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0D7" w:rsidRPr="00B13402" w:rsidRDefault="00A37641" w:rsidP="00A40EFC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/</w:t>
      </w:r>
      <w:r w:rsidR="00FD1EC3">
        <w:rPr>
          <w:rFonts w:cs="Arial"/>
          <w:sz w:val="24"/>
          <w:szCs w:val="24"/>
        </w:rPr>
        <w:t>3</w:t>
      </w:r>
    </w:p>
    <w:p w:rsidR="00E140D7" w:rsidRPr="00B13402" w:rsidRDefault="00CF0B8A" w:rsidP="00E140D7">
      <w:pPr>
        <w:rPr>
          <w:rFonts w:cs="Arial"/>
        </w:rPr>
      </w:pPr>
      <w:r>
        <w:rPr>
          <w:rFonts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140335</wp:posOffset>
                </wp:positionH>
                <wp:positionV relativeFrom="paragraph">
                  <wp:posOffset>118110</wp:posOffset>
                </wp:positionV>
                <wp:extent cx="5657850" cy="0"/>
                <wp:effectExtent l="6985" t="13335" r="12065" b="5715"/>
                <wp:wrapSquare wrapText="bothSides"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785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05pt,9.3pt" to="456.5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" strokeweight=".26mm">
                <v:stroke joinstyle="miter"/>
                <w10:wrap type="square"/>
              </v:line>
            </w:pict>
          </mc:Fallback>
        </mc:AlternateContent>
      </w:r>
      <w:r w:rsidR="00E140D7" w:rsidRPr="00B13402">
        <w:rPr>
          <w:rFonts w:cs="Arial"/>
          <w:sz w:val="22"/>
          <w:szCs w:val="22"/>
        </w:rPr>
        <w:t xml:space="preserve">  </w:t>
      </w:r>
      <w:r w:rsidR="00E140D7" w:rsidRPr="00B13402">
        <w:rPr>
          <w:rFonts w:cs="Arial"/>
        </w:rPr>
        <w:tab/>
      </w:r>
      <w:r w:rsidR="00E140D7" w:rsidRPr="00B13402">
        <w:rPr>
          <w:rFonts w:cs="Arial"/>
        </w:rPr>
        <w:tab/>
      </w:r>
      <w:r w:rsidR="00E140D7" w:rsidRPr="00B13402">
        <w:rPr>
          <w:rFonts w:cs="Arial"/>
        </w:rPr>
        <w:tab/>
      </w:r>
      <w:r w:rsidR="00E140D7" w:rsidRPr="00B13402">
        <w:rPr>
          <w:rFonts w:cs="Arial"/>
        </w:rPr>
        <w:tab/>
      </w:r>
      <w:r w:rsidR="00E140D7" w:rsidRPr="00B13402">
        <w:rPr>
          <w:rFonts w:cs="Arial"/>
        </w:rPr>
        <w:tab/>
      </w:r>
    </w:p>
    <w:p w:rsidR="00F15286" w:rsidRPr="00B13402" w:rsidRDefault="00F15286" w:rsidP="00F15286">
      <w:pPr>
        <w:ind w:left="284"/>
        <w:jc w:val="center"/>
        <w:rPr>
          <w:rFonts w:cs="Arial"/>
          <w:sz w:val="28"/>
          <w:szCs w:val="28"/>
        </w:rPr>
      </w:pPr>
      <w:r w:rsidRPr="00B13402">
        <w:rPr>
          <w:rFonts w:cs="Arial"/>
          <w:sz w:val="28"/>
          <w:szCs w:val="28"/>
        </w:rPr>
        <w:t xml:space="preserve">PROJEKT  </w:t>
      </w:r>
      <w:r>
        <w:rPr>
          <w:rFonts w:cs="Arial"/>
          <w:sz w:val="28"/>
          <w:szCs w:val="28"/>
        </w:rPr>
        <w:t xml:space="preserve">ZAGOSPODAROWANIA DZIAŁKI </w:t>
      </w:r>
    </w:p>
    <w:p w:rsidR="00E140D7" w:rsidRPr="00B13402" w:rsidRDefault="00E140D7" w:rsidP="00E140D7">
      <w:pPr>
        <w:rPr>
          <w:rFonts w:cs="Arial"/>
          <w:sz w:val="28"/>
          <w:szCs w:val="28"/>
        </w:rPr>
      </w:pPr>
    </w:p>
    <w:tbl>
      <w:tblPr>
        <w:tblStyle w:val="Tabela-Siatka"/>
        <w:tblW w:w="7840" w:type="dxa"/>
        <w:tblInd w:w="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6"/>
        <w:gridCol w:w="4814"/>
      </w:tblGrid>
      <w:tr w:rsidR="00A12CAB" w:rsidRPr="00B13402" w:rsidTr="00A40EFC">
        <w:trPr>
          <w:trHeight w:val="496"/>
        </w:trPr>
        <w:tc>
          <w:tcPr>
            <w:tcW w:w="3026" w:type="dxa"/>
          </w:tcPr>
          <w:p w:rsidR="00A12CAB" w:rsidRPr="00B13402" w:rsidRDefault="00A12CAB" w:rsidP="005B3E57">
            <w:pPr>
              <w:spacing w:line="276" w:lineRule="auto"/>
              <w:rPr>
                <w:rFonts w:cs="Arial"/>
                <w:sz w:val="28"/>
                <w:szCs w:val="28"/>
              </w:rPr>
            </w:pPr>
            <w:r w:rsidRPr="00B13402">
              <w:rPr>
                <w:rFonts w:cs="Arial"/>
              </w:rPr>
              <w:t>NAZWA INWESTYCJI:</w:t>
            </w:r>
            <w:r w:rsidRPr="00B13402">
              <w:rPr>
                <w:rFonts w:cs="Arial"/>
              </w:rPr>
              <w:tab/>
              <w:t xml:space="preserve">          </w:t>
            </w:r>
          </w:p>
        </w:tc>
        <w:tc>
          <w:tcPr>
            <w:tcW w:w="4814" w:type="dxa"/>
          </w:tcPr>
          <w:p w:rsidR="00510B72" w:rsidRPr="00406E89" w:rsidRDefault="00510B72" w:rsidP="00510B7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ROZBUDOWA BUDYNKU BIUROWEGO O WINDĘ WRAZ Z PRZEDSIONKIEM - </w:t>
            </w:r>
            <w:r w:rsidRPr="00406E89">
              <w:rPr>
                <w:rFonts w:cs="Arial"/>
              </w:rPr>
              <w:t xml:space="preserve">GMINNY ZAKŁAD GOSPODARKI KOMUNALNEJ I MIESZKANIOWEJ W WĄGROWCU, </w:t>
            </w:r>
          </w:p>
          <w:p w:rsidR="00A12CAB" w:rsidRPr="00B13402" w:rsidRDefault="00510B72" w:rsidP="00510B72">
            <w:pPr>
              <w:spacing w:line="276" w:lineRule="auto"/>
              <w:rPr>
                <w:rFonts w:cs="Arial"/>
                <w:sz w:val="28"/>
                <w:szCs w:val="28"/>
              </w:rPr>
            </w:pPr>
            <w:r w:rsidRPr="00406E89">
              <w:rPr>
                <w:rFonts w:cs="Arial"/>
              </w:rPr>
              <w:t>UL. JANOWIECKA 98A, 62-100 WĄGROWIEC</w:t>
            </w:r>
          </w:p>
        </w:tc>
      </w:tr>
      <w:tr w:rsidR="00A12CAB" w:rsidRPr="00B13402" w:rsidTr="00A40EFC">
        <w:trPr>
          <w:trHeight w:val="330"/>
        </w:trPr>
        <w:tc>
          <w:tcPr>
            <w:tcW w:w="3026" w:type="dxa"/>
          </w:tcPr>
          <w:p w:rsidR="00A12CAB" w:rsidRPr="00B13402" w:rsidRDefault="00A12CAB" w:rsidP="005B3E57">
            <w:pPr>
              <w:spacing w:line="276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4814" w:type="dxa"/>
          </w:tcPr>
          <w:p w:rsidR="00A12CAB" w:rsidRPr="00B13402" w:rsidRDefault="00A12CAB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</w:p>
        </w:tc>
      </w:tr>
      <w:tr w:rsidR="00A12CAB" w:rsidRPr="008C78E2" w:rsidTr="00A40EFC">
        <w:trPr>
          <w:trHeight w:val="765"/>
        </w:trPr>
        <w:tc>
          <w:tcPr>
            <w:tcW w:w="3026" w:type="dxa"/>
          </w:tcPr>
          <w:p w:rsidR="00A12CAB" w:rsidRDefault="00A12CAB" w:rsidP="005B3E57">
            <w:pPr>
              <w:spacing w:line="276" w:lineRule="auto"/>
              <w:rPr>
                <w:rFonts w:cs="Arial"/>
              </w:rPr>
            </w:pPr>
            <w:r w:rsidRPr="00B13402">
              <w:rPr>
                <w:rFonts w:cs="Arial"/>
              </w:rPr>
              <w:t>INWESTOR:</w:t>
            </w:r>
          </w:p>
          <w:p w:rsidR="00A12CAB" w:rsidRDefault="00A12CAB" w:rsidP="005B3E57">
            <w:pPr>
              <w:spacing w:line="276" w:lineRule="auto"/>
              <w:rPr>
                <w:rFonts w:cs="Arial"/>
              </w:rPr>
            </w:pPr>
          </w:p>
          <w:p w:rsidR="00A12CAB" w:rsidRDefault="00A12CAB" w:rsidP="005B3E57">
            <w:pPr>
              <w:spacing w:line="276" w:lineRule="auto"/>
              <w:rPr>
                <w:rFonts w:cs="Arial"/>
              </w:rPr>
            </w:pPr>
          </w:p>
          <w:p w:rsidR="00A12CAB" w:rsidRDefault="00A12CAB" w:rsidP="005B3E57">
            <w:pPr>
              <w:spacing w:line="276" w:lineRule="auto"/>
              <w:rPr>
                <w:rFonts w:cs="Arial"/>
              </w:rPr>
            </w:pPr>
          </w:p>
          <w:p w:rsidR="00A12CAB" w:rsidRDefault="00A12CAB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</w:p>
          <w:p w:rsidR="00A12CAB" w:rsidRDefault="00A12CAB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JEDNOSTA PROJEKTOWA:</w:t>
            </w:r>
          </w:p>
          <w:p w:rsidR="00A12CAB" w:rsidRPr="00B13402" w:rsidRDefault="00A12CAB" w:rsidP="005B3E57">
            <w:pPr>
              <w:spacing w:line="276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4814" w:type="dxa"/>
          </w:tcPr>
          <w:p w:rsidR="00A12CAB" w:rsidRDefault="00A12CAB" w:rsidP="005B3E57">
            <w:r>
              <w:t>GMINĄ WĄGROWIEC, UL. CYSTERSKA 22, 62-100 WĄGROWIEC - GMINNY ZAKŁAD GOSPODARKI KOMUNALNEJ I MIESZKANIOWEJ W WĄGROWCU,  UL. JANOWIECKA 98A, 62-100 WĄGROWIEC</w:t>
            </w:r>
          </w:p>
          <w:p w:rsidR="00A12CAB" w:rsidRDefault="00A12CAB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</w:p>
          <w:p w:rsidR="00A12CAB" w:rsidRDefault="00A12CAB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</w:p>
          <w:p w:rsidR="00A12CAB" w:rsidRDefault="00A12CAB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ARCHI ART. ŁUKASZ MAŁYSZ</w:t>
            </w:r>
          </w:p>
          <w:p w:rsidR="00A12CAB" w:rsidRDefault="00A12CAB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UL. LESNA 1A/16</w:t>
            </w:r>
          </w:p>
          <w:p w:rsidR="00A12CAB" w:rsidRPr="00955F13" w:rsidRDefault="00A12CAB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62-023 ROBAKOWO</w:t>
            </w:r>
          </w:p>
        </w:tc>
      </w:tr>
      <w:tr w:rsidR="00A12CAB" w:rsidRPr="008C78E2" w:rsidTr="00A40EFC">
        <w:trPr>
          <w:trHeight w:val="330"/>
        </w:trPr>
        <w:tc>
          <w:tcPr>
            <w:tcW w:w="3026" w:type="dxa"/>
          </w:tcPr>
          <w:p w:rsidR="00A12CAB" w:rsidRPr="00955F13" w:rsidRDefault="00A12CAB" w:rsidP="005B3E57">
            <w:pPr>
              <w:spacing w:line="276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4814" w:type="dxa"/>
          </w:tcPr>
          <w:p w:rsidR="00A12CAB" w:rsidRPr="00955F13" w:rsidRDefault="00A12CAB" w:rsidP="005B3E57">
            <w:pPr>
              <w:spacing w:line="276" w:lineRule="auto"/>
              <w:rPr>
                <w:rFonts w:cs="Arial"/>
                <w:sz w:val="28"/>
                <w:szCs w:val="28"/>
              </w:rPr>
            </w:pPr>
          </w:p>
        </w:tc>
      </w:tr>
      <w:tr w:rsidR="00A12CAB" w:rsidRPr="00B13402" w:rsidTr="00A40EFC">
        <w:trPr>
          <w:trHeight w:val="946"/>
        </w:trPr>
        <w:tc>
          <w:tcPr>
            <w:tcW w:w="3026" w:type="dxa"/>
          </w:tcPr>
          <w:p w:rsidR="00A12CAB" w:rsidRPr="00B13402" w:rsidRDefault="00A12CAB" w:rsidP="005B3E57">
            <w:pPr>
              <w:spacing w:line="276" w:lineRule="auto"/>
              <w:rPr>
                <w:rFonts w:cs="Arial"/>
                <w:sz w:val="28"/>
                <w:szCs w:val="28"/>
              </w:rPr>
            </w:pPr>
            <w:r>
              <w:rPr>
                <w:rFonts w:cs="Arial"/>
              </w:rPr>
              <w:t>ADRES</w:t>
            </w:r>
            <w:r w:rsidRPr="00B13402">
              <w:rPr>
                <w:rFonts w:cs="Arial"/>
              </w:rPr>
              <w:t xml:space="preserve"> INWESTYCJI:</w:t>
            </w:r>
            <w:r w:rsidRPr="00B13402">
              <w:rPr>
                <w:rFonts w:cs="Arial"/>
              </w:rPr>
              <w:tab/>
            </w:r>
          </w:p>
        </w:tc>
        <w:tc>
          <w:tcPr>
            <w:tcW w:w="4814" w:type="dxa"/>
          </w:tcPr>
          <w:p w:rsidR="00A12CAB" w:rsidRDefault="00A12CAB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</w:rPr>
            </w:pPr>
            <w:r>
              <w:t>UL. JANOWIECKA 98A, 62-100 WĄGROWIEC</w:t>
            </w:r>
            <w:r>
              <w:rPr>
                <w:rFonts w:cs="Arial"/>
              </w:rPr>
              <w:t xml:space="preserve"> </w:t>
            </w:r>
          </w:p>
          <w:p w:rsidR="00A12CAB" w:rsidRPr="00ED25C0" w:rsidRDefault="00A12CAB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</w:rPr>
            </w:pPr>
            <w:r>
              <w:rPr>
                <w:rFonts w:cs="Arial"/>
              </w:rPr>
              <w:t>OBRĘB:</w:t>
            </w:r>
            <w:r w:rsidRPr="00BC5B84">
              <w:rPr>
                <w:rFonts w:cs="Arial"/>
              </w:rPr>
              <w:t xml:space="preserve"> </w:t>
            </w:r>
            <w:r>
              <w:rPr>
                <w:rFonts w:cs="Arial"/>
              </w:rPr>
              <w:t>WĄGROWIEC</w:t>
            </w:r>
            <w:r w:rsidRPr="00BC5B84">
              <w:rPr>
                <w:rFonts w:cs="Arial"/>
              </w:rPr>
              <w:t>.</w:t>
            </w:r>
            <w:r w:rsidRPr="00B13402">
              <w:rPr>
                <w:rFonts w:cs="Arial"/>
              </w:rPr>
              <w:t xml:space="preserve">, GM. </w:t>
            </w:r>
            <w:r>
              <w:rPr>
                <w:rFonts w:cs="Arial"/>
                <w:lang w:eastAsia="pl-PL"/>
              </w:rPr>
              <w:t>WĄGROWIEC</w:t>
            </w:r>
          </w:p>
          <w:p w:rsidR="00A12CAB" w:rsidRPr="002750E9" w:rsidRDefault="00A12CAB" w:rsidP="005B3E57">
            <w:pPr>
              <w:tabs>
                <w:tab w:val="left" w:pos="638"/>
                <w:tab w:val="left" w:pos="3049"/>
              </w:tabs>
              <w:spacing w:line="276" w:lineRule="auto"/>
              <w:rPr>
                <w:rFonts w:cs="Arial"/>
              </w:rPr>
            </w:pPr>
            <w:r w:rsidRPr="00B13402">
              <w:rPr>
                <w:rFonts w:cs="Arial"/>
              </w:rPr>
              <w:t xml:space="preserve">DZ. NR EW.: </w:t>
            </w:r>
            <w:r>
              <w:rPr>
                <w:rFonts w:cs="Arial"/>
              </w:rPr>
              <w:t>2842/7</w:t>
            </w:r>
          </w:p>
        </w:tc>
      </w:tr>
      <w:tr w:rsidR="00A12CAB" w:rsidRPr="00B13402" w:rsidTr="00A40EFC">
        <w:trPr>
          <w:trHeight w:val="351"/>
        </w:trPr>
        <w:tc>
          <w:tcPr>
            <w:tcW w:w="3026" w:type="dxa"/>
          </w:tcPr>
          <w:p w:rsidR="00A12CAB" w:rsidRPr="00B13402" w:rsidRDefault="00A12CAB" w:rsidP="005B3E57">
            <w:pPr>
              <w:spacing w:line="276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4814" w:type="dxa"/>
          </w:tcPr>
          <w:p w:rsidR="00A12CAB" w:rsidRPr="00B13402" w:rsidRDefault="00A12CAB" w:rsidP="005B3E57">
            <w:pPr>
              <w:spacing w:line="276" w:lineRule="auto"/>
              <w:rPr>
                <w:rFonts w:cs="Arial"/>
                <w:sz w:val="28"/>
                <w:szCs w:val="28"/>
              </w:rPr>
            </w:pPr>
          </w:p>
        </w:tc>
      </w:tr>
      <w:tr w:rsidR="00A12CAB" w:rsidRPr="00B13402" w:rsidTr="00A40EFC">
        <w:trPr>
          <w:trHeight w:val="338"/>
        </w:trPr>
        <w:tc>
          <w:tcPr>
            <w:tcW w:w="3026" w:type="dxa"/>
          </w:tcPr>
          <w:p w:rsidR="00A12CAB" w:rsidRPr="00B13402" w:rsidRDefault="00A12CAB" w:rsidP="005B3E57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B13402">
              <w:rPr>
                <w:rFonts w:cs="Arial"/>
              </w:rPr>
              <w:t>KATEGORIA OBIEKTU:</w:t>
            </w:r>
          </w:p>
        </w:tc>
        <w:tc>
          <w:tcPr>
            <w:tcW w:w="4814" w:type="dxa"/>
          </w:tcPr>
          <w:p w:rsidR="00A12CAB" w:rsidRPr="00B13402" w:rsidRDefault="00A12CAB" w:rsidP="005B3E57">
            <w:pPr>
              <w:spacing w:line="360" w:lineRule="auto"/>
              <w:rPr>
                <w:rFonts w:cs="Arial"/>
                <w:sz w:val="28"/>
                <w:szCs w:val="28"/>
              </w:rPr>
            </w:pPr>
            <w:r>
              <w:rPr>
                <w:rFonts w:cs="Arial"/>
              </w:rPr>
              <w:t>XVI</w:t>
            </w:r>
          </w:p>
        </w:tc>
      </w:tr>
      <w:tr w:rsidR="00E140D7" w:rsidRPr="00B13402" w:rsidTr="00A40EFC">
        <w:trPr>
          <w:trHeight w:val="338"/>
        </w:trPr>
        <w:tc>
          <w:tcPr>
            <w:tcW w:w="3026" w:type="dxa"/>
          </w:tcPr>
          <w:p w:rsidR="00E140D7" w:rsidRPr="00B13402" w:rsidRDefault="00E140D7" w:rsidP="00E140D7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814" w:type="dxa"/>
          </w:tcPr>
          <w:p w:rsidR="00E140D7" w:rsidRPr="00B13402" w:rsidRDefault="00E140D7" w:rsidP="00A40EFC">
            <w:pPr>
              <w:spacing w:line="276" w:lineRule="auto"/>
              <w:rPr>
                <w:rFonts w:cs="Arial"/>
              </w:rPr>
            </w:pPr>
          </w:p>
        </w:tc>
      </w:tr>
      <w:tr w:rsidR="00E140D7" w:rsidRPr="00B13402" w:rsidTr="00A40EFC">
        <w:trPr>
          <w:trHeight w:val="338"/>
        </w:trPr>
        <w:tc>
          <w:tcPr>
            <w:tcW w:w="3026" w:type="dxa"/>
          </w:tcPr>
          <w:p w:rsidR="00E140D7" w:rsidRPr="00B13402" w:rsidRDefault="00E140D7" w:rsidP="00E140D7">
            <w:pPr>
              <w:spacing w:line="276" w:lineRule="auto"/>
              <w:rPr>
                <w:rFonts w:cs="Arial"/>
              </w:rPr>
            </w:pPr>
            <w:r w:rsidRPr="00B13402">
              <w:rPr>
                <w:rFonts w:cs="Arial"/>
              </w:rPr>
              <w:t>BRANŻA:</w:t>
            </w:r>
          </w:p>
        </w:tc>
        <w:tc>
          <w:tcPr>
            <w:tcW w:w="4814" w:type="dxa"/>
          </w:tcPr>
          <w:p w:rsidR="00E140D7" w:rsidRPr="00B13402" w:rsidRDefault="00E140D7" w:rsidP="00562A95">
            <w:pPr>
              <w:spacing w:line="276" w:lineRule="auto"/>
              <w:rPr>
                <w:rFonts w:cs="Arial"/>
              </w:rPr>
            </w:pPr>
            <w:r w:rsidRPr="00B13402">
              <w:rPr>
                <w:rFonts w:cs="Arial"/>
              </w:rPr>
              <w:t>ARCHITEKTONICZNA</w:t>
            </w:r>
          </w:p>
        </w:tc>
      </w:tr>
      <w:tr w:rsidR="00E140D7" w:rsidRPr="00B13402" w:rsidTr="00A40EFC">
        <w:trPr>
          <w:trHeight w:val="338"/>
        </w:trPr>
        <w:tc>
          <w:tcPr>
            <w:tcW w:w="3026" w:type="dxa"/>
          </w:tcPr>
          <w:p w:rsidR="00E140D7" w:rsidRPr="00B13402" w:rsidRDefault="00E140D7" w:rsidP="00E140D7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814" w:type="dxa"/>
          </w:tcPr>
          <w:p w:rsidR="00E140D7" w:rsidRPr="00B13402" w:rsidRDefault="00E140D7" w:rsidP="00A40EFC">
            <w:pPr>
              <w:spacing w:line="276" w:lineRule="auto"/>
              <w:rPr>
                <w:rFonts w:cs="Arial"/>
              </w:rPr>
            </w:pPr>
          </w:p>
        </w:tc>
      </w:tr>
      <w:tr w:rsidR="00E140D7" w:rsidRPr="00B13402" w:rsidTr="00A40EFC">
        <w:trPr>
          <w:trHeight w:val="338"/>
        </w:trPr>
        <w:tc>
          <w:tcPr>
            <w:tcW w:w="3026" w:type="dxa"/>
          </w:tcPr>
          <w:p w:rsidR="00E140D7" w:rsidRPr="00B13402" w:rsidRDefault="00E140D7" w:rsidP="00E140D7">
            <w:pPr>
              <w:spacing w:line="276" w:lineRule="auto"/>
              <w:rPr>
                <w:rFonts w:cs="Arial"/>
              </w:rPr>
            </w:pPr>
            <w:r w:rsidRPr="00B13402">
              <w:rPr>
                <w:rFonts w:cs="Arial"/>
              </w:rPr>
              <w:t>TEMAT:</w:t>
            </w:r>
          </w:p>
        </w:tc>
        <w:tc>
          <w:tcPr>
            <w:tcW w:w="4814" w:type="dxa"/>
          </w:tcPr>
          <w:p w:rsidR="00E140D7" w:rsidRPr="00B13402" w:rsidRDefault="00F15286" w:rsidP="000D30DE">
            <w:pPr>
              <w:spacing w:line="276" w:lineRule="auto"/>
              <w:rPr>
                <w:rFonts w:cs="Arial"/>
              </w:rPr>
            </w:pPr>
            <w:r w:rsidRPr="00B13402">
              <w:rPr>
                <w:rFonts w:cs="Arial"/>
              </w:rPr>
              <w:t>PROJEKT</w:t>
            </w:r>
            <w:r>
              <w:rPr>
                <w:rFonts w:cs="Arial"/>
              </w:rPr>
              <w:t xml:space="preserve"> </w:t>
            </w:r>
            <w:r w:rsidRPr="00280F76">
              <w:rPr>
                <w:rFonts w:cs="Arial"/>
              </w:rPr>
              <w:t xml:space="preserve">ZAGOSPODAREOWANIA DZIAŁKI </w:t>
            </w:r>
            <w:r>
              <w:rPr>
                <w:rFonts w:cs="Arial"/>
              </w:rPr>
              <w:t xml:space="preserve"> </w:t>
            </w:r>
          </w:p>
        </w:tc>
      </w:tr>
      <w:tr w:rsidR="00E140D7" w:rsidRPr="00B13402" w:rsidTr="00A40EFC">
        <w:trPr>
          <w:trHeight w:val="338"/>
        </w:trPr>
        <w:tc>
          <w:tcPr>
            <w:tcW w:w="3026" w:type="dxa"/>
          </w:tcPr>
          <w:p w:rsidR="00E140D7" w:rsidRPr="00B13402" w:rsidRDefault="00E140D7" w:rsidP="00E140D7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814" w:type="dxa"/>
          </w:tcPr>
          <w:p w:rsidR="00E140D7" w:rsidRPr="00B13402" w:rsidRDefault="00E140D7" w:rsidP="00A40EFC">
            <w:pPr>
              <w:spacing w:line="276" w:lineRule="auto"/>
              <w:rPr>
                <w:rFonts w:cs="Arial"/>
              </w:rPr>
            </w:pPr>
          </w:p>
        </w:tc>
      </w:tr>
      <w:tr w:rsidR="00E140D7" w:rsidRPr="00B13402" w:rsidTr="00A40EFC">
        <w:trPr>
          <w:trHeight w:val="366"/>
        </w:trPr>
        <w:tc>
          <w:tcPr>
            <w:tcW w:w="3026" w:type="dxa"/>
          </w:tcPr>
          <w:p w:rsidR="00E140D7" w:rsidRPr="00B13402" w:rsidRDefault="00E140D7" w:rsidP="00E140D7">
            <w:pPr>
              <w:spacing w:line="276" w:lineRule="auto"/>
              <w:rPr>
                <w:rFonts w:cs="Arial"/>
              </w:rPr>
            </w:pPr>
            <w:r w:rsidRPr="00B13402">
              <w:rPr>
                <w:rFonts w:cs="Arial"/>
              </w:rPr>
              <w:t>DATA PROJEKTU:</w:t>
            </w:r>
          </w:p>
        </w:tc>
        <w:tc>
          <w:tcPr>
            <w:tcW w:w="4814" w:type="dxa"/>
          </w:tcPr>
          <w:p w:rsidR="00E140D7" w:rsidRPr="00B13402" w:rsidRDefault="00510B72" w:rsidP="00510B72">
            <w:pPr>
              <w:tabs>
                <w:tab w:val="left" w:pos="638"/>
                <w:tab w:val="left" w:pos="2623"/>
                <w:tab w:val="left" w:pos="3049"/>
              </w:tabs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MARZEC</w:t>
            </w:r>
            <w:r w:rsidR="00A12CAB" w:rsidRPr="00B13402">
              <w:rPr>
                <w:rFonts w:cs="Arial"/>
              </w:rPr>
              <w:t xml:space="preserve"> 20</w:t>
            </w:r>
            <w:r w:rsidR="00A12CAB">
              <w:rPr>
                <w:rFonts w:cs="Arial"/>
              </w:rPr>
              <w:t>2</w:t>
            </w:r>
            <w:r>
              <w:rPr>
                <w:rFonts w:cs="Arial"/>
              </w:rPr>
              <w:t>3</w:t>
            </w:r>
            <w:bookmarkStart w:id="0" w:name="_GoBack"/>
            <w:bookmarkEnd w:id="0"/>
            <w:r w:rsidR="00A12CAB" w:rsidRPr="00B13402">
              <w:rPr>
                <w:rFonts w:cs="Arial"/>
              </w:rPr>
              <w:t xml:space="preserve"> r.</w:t>
            </w:r>
          </w:p>
        </w:tc>
      </w:tr>
    </w:tbl>
    <w:p w:rsidR="00E140D7" w:rsidRDefault="00E140D7" w:rsidP="00E140D7">
      <w:pPr>
        <w:tabs>
          <w:tab w:val="left" w:pos="638"/>
          <w:tab w:val="left" w:pos="3049"/>
        </w:tabs>
        <w:rPr>
          <w:rFonts w:cs="Arial"/>
          <w:b w:val="0"/>
          <w:bCs/>
        </w:rPr>
      </w:pPr>
    </w:p>
    <w:p w:rsidR="002750E9" w:rsidRPr="00B13402" w:rsidRDefault="002750E9" w:rsidP="00E140D7">
      <w:pPr>
        <w:tabs>
          <w:tab w:val="left" w:pos="638"/>
          <w:tab w:val="left" w:pos="3049"/>
        </w:tabs>
        <w:rPr>
          <w:rFonts w:cs="Arial"/>
          <w:b w:val="0"/>
          <w:bCs/>
          <w:vanish/>
        </w:rPr>
      </w:pPr>
    </w:p>
    <w:p w:rsidR="00E140D7" w:rsidRPr="00B13402" w:rsidRDefault="00E140D7" w:rsidP="00E140D7">
      <w:pPr>
        <w:tabs>
          <w:tab w:val="left" w:pos="638"/>
          <w:tab w:val="left" w:pos="3049"/>
        </w:tabs>
        <w:rPr>
          <w:rFonts w:cs="Arial"/>
          <w:b w:val="0"/>
          <w:bCs/>
          <w:vanish/>
        </w:rPr>
      </w:pPr>
    </w:p>
    <w:p w:rsidR="00E140D7" w:rsidRPr="00B13402" w:rsidRDefault="00E140D7" w:rsidP="00E140D7">
      <w:pPr>
        <w:tabs>
          <w:tab w:val="left" w:pos="638"/>
          <w:tab w:val="left" w:pos="3049"/>
        </w:tabs>
        <w:rPr>
          <w:rFonts w:cs="Arial"/>
          <w:b w:val="0"/>
          <w:vanish/>
        </w:rPr>
      </w:pPr>
    </w:p>
    <w:p w:rsidR="00A12CAB" w:rsidRDefault="00A12CAB" w:rsidP="00A12CAB">
      <w:pPr>
        <w:pStyle w:val="Tekstpodstawowywcity"/>
        <w:spacing w:line="360" w:lineRule="auto"/>
        <w:ind w:left="3049" w:hanging="2410"/>
        <w:jc w:val="both"/>
        <w:rPr>
          <w:rFonts w:cs="Arial"/>
          <w:sz w:val="22"/>
          <w:szCs w:val="22"/>
          <w:u w:val="single"/>
        </w:rPr>
      </w:pPr>
      <w:r>
        <w:rPr>
          <w:rFonts w:cs="Arial"/>
          <w:sz w:val="22"/>
          <w:szCs w:val="22"/>
          <w:u w:val="single"/>
        </w:rPr>
        <w:t>PROJEKTANT</w:t>
      </w:r>
      <w:r w:rsidRPr="00B13402">
        <w:rPr>
          <w:rFonts w:cs="Arial"/>
          <w:sz w:val="22"/>
          <w:szCs w:val="22"/>
          <w:u w:val="single"/>
        </w:rPr>
        <w:t>:</w:t>
      </w:r>
    </w:p>
    <w:p w:rsidR="00A12CAB" w:rsidRDefault="00A12CAB" w:rsidP="00A12CAB">
      <w:pPr>
        <w:pStyle w:val="Tekstpodstawowywcity"/>
        <w:spacing w:line="360" w:lineRule="auto"/>
        <w:ind w:left="3049" w:hanging="2410"/>
        <w:jc w:val="both"/>
        <w:rPr>
          <w:rFonts w:cs="Arial"/>
          <w:sz w:val="22"/>
          <w:szCs w:val="22"/>
          <w:u w:val="single"/>
        </w:rPr>
      </w:pPr>
    </w:p>
    <w:p w:rsidR="00A12CAB" w:rsidRPr="00B13402" w:rsidRDefault="00A12CAB" w:rsidP="00A12CAB">
      <w:pPr>
        <w:ind w:firstLine="709"/>
        <w:rPr>
          <w:rFonts w:cs="Arial"/>
          <w:bCs/>
          <w:sz w:val="22"/>
          <w:szCs w:val="22"/>
        </w:rPr>
      </w:pPr>
      <w:r w:rsidRPr="00B13402">
        <w:rPr>
          <w:rFonts w:cs="Arial"/>
          <w:bCs/>
          <w:sz w:val="22"/>
          <w:szCs w:val="22"/>
        </w:rPr>
        <w:t>ARCHITEKTURA</w:t>
      </w:r>
    </w:p>
    <w:p w:rsidR="00A12CAB" w:rsidRDefault="00A12CAB" w:rsidP="00A12CAB">
      <w:pPr>
        <w:rPr>
          <w:rFonts w:cs="Arial"/>
          <w:b w:val="0"/>
          <w:sz w:val="22"/>
          <w:szCs w:val="22"/>
        </w:rPr>
      </w:pPr>
      <w:r w:rsidRPr="00B13402">
        <w:rPr>
          <w:rFonts w:cs="Arial"/>
          <w:bCs/>
          <w:sz w:val="22"/>
          <w:szCs w:val="22"/>
        </w:rPr>
        <w:tab/>
      </w:r>
      <w:r w:rsidRPr="003D4BAD">
        <w:rPr>
          <w:rFonts w:cs="Arial"/>
          <w:b w:val="0"/>
          <w:sz w:val="22"/>
          <w:szCs w:val="22"/>
        </w:rPr>
        <w:t>mgr inż. arch. Łukasz Małysz</w:t>
      </w:r>
    </w:p>
    <w:p w:rsidR="00A12CAB" w:rsidRPr="003D4BAD" w:rsidRDefault="00A12CAB" w:rsidP="00A12CAB">
      <w:pPr>
        <w:ind w:firstLine="708"/>
        <w:rPr>
          <w:rFonts w:cs="Arial"/>
          <w:b w:val="0"/>
          <w:sz w:val="22"/>
          <w:szCs w:val="22"/>
        </w:rPr>
      </w:pPr>
      <w:r w:rsidRPr="003D4BAD">
        <w:rPr>
          <w:rFonts w:cs="Arial"/>
          <w:b w:val="0"/>
          <w:sz w:val="22"/>
          <w:szCs w:val="22"/>
        </w:rPr>
        <w:t xml:space="preserve">nr </w:t>
      </w:r>
      <w:proofErr w:type="spellStart"/>
      <w:r w:rsidRPr="003D4BAD">
        <w:rPr>
          <w:rFonts w:cs="Arial"/>
          <w:b w:val="0"/>
          <w:sz w:val="22"/>
          <w:szCs w:val="22"/>
        </w:rPr>
        <w:t>upr</w:t>
      </w:r>
      <w:proofErr w:type="spellEnd"/>
      <w:r w:rsidRPr="003D4BAD">
        <w:rPr>
          <w:rFonts w:cs="Arial"/>
          <w:b w:val="0"/>
          <w:sz w:val="22"/>
          <w:szCs w:val="22"/>
        </w:rPr>
        <w:t>. 89/WPOKK/</w:t>
      </w:r>
      <w:proofErr w:type="spellStart"/>
      <w:r w:rsidRPr="003D4BAD">
        <w:rPr>
          <w:rFonts w:cs="Arial"/>
          <w:b w:val="0"/>
          <w:sz w:val="22"/>
          <w:szCs w:val="22"/>
        </w:rPr>
        <w:t>UpB</w:t>
      </w:r>
      <w:proofErr w:type="spellEnd"/>
      <w:r w:rsidRPr="003D4BAD">
        <w:rPr>
          <w:rFonts w:cs="Arial"/>
          <w:b w:val="0"/>
          <w:sz w:val="22"/>
          <w:szCs w:val="22"/>
        </w:rPr>
        <w:t>/2011</w:t>
      </w:r>
    </w:p>
    <w:p w:rsidR="00A12CAB" w:rsidRDefault="00A12CAB" w:rsidP="00A12CAB">
      <w:pPr>
        <w:ind w:firstLine="708"/>
        <w:rPr>
          <w:rFonts w:cs="Arial"/>
          <w:bCs/>
          <w:sz w:val="22"/>
          <w:szCs w:val="22"/>
        </w:rPr>
      </w:pPr>
      <w:r w:rsidRPr="003D4BAD">
        <w:rPr>
          <w:rFonts w:cs="Arial"/>
          <w:b w:val="0"/>
          <w:sz w:val="22"/>
          <w:szCs w:val="22"/>
        </w:rPr>
        <w:t>do projektowania bez ograniczeń w specjalności architektonicznej</w:t>
      </w:r>
      <w:r w:rsidRPr="00B13402">
        <w:rPr>
          <w:rFonts w:cs="Arial"/>
          <w:bCs/>
          <w:sz w:val="22"/>
          <w:szCs w:val="22"/>
        </w:rPr>
        <w:tab/>
      </w:r>
    </w:p>
    <w:p w:rsidR="00A12CAB" w:rsidRDefault="00A12CAB" w:rsidP="00A12CAB">
      <w:pPr>
        <w:ind w:firstLine="708"/>
        <w:jc w:val="both"/>
        <w:rPr>
          <w:rFonts w:cs="Arial"/>
          <w:b w:val="0"/>
          <w:sz w:val="22"/>
          <w:szCs w:val="22"/>
        </w:rPr>
      </w:pPr>
    </w:p>
    <w:p w:rsidR="00A12CAB" w:rsidRPr="00351C01" w:rsidRDefault="00A12CAB" w:rsidP="00A12CAB">
      <w:pPr>
        <w:ind w:firstLine="708"/>
        <w:jc w:val="both"/>
        <w:rPr>
          <w:rFonts w:cs="Arial"/>
          <w:b w:val="0"/>
          <w:sz w:val="22"/>
          <w:szCs w:val="22"/>
        </w:rPr>
      </w:pPr>
      <w:r w:rsidRPr="00351C01">
        <w:rPr>
          <w:rFonts w:cs="Arial"/>
          <w:b w:val="0"/>
          <w:sz w:val="22"/>
          <w:szCs w:val="22"/>
        </w:rPr>
        <w:t>mgr inż. arch. Tadeusz Leszek Moczarski</w:t>
      </w:r>
    </w:p>
    <w:p w:rsidR="00A12CAB" w:rsidRDefault="00A12CAB" w:rsidP="00A12CAB">
      <w:pPr>
        <w:jc w:val="both"/>
        <w:rPr>
          <w:rFonts w:cs="Arial"/>
          <w:b w:val="0"/>
          <w:sz w:val="22"/>
          <w:szCs w:val="22"/>
        </w:rPr>
      </w:pPr>
      <w:r w:rsidRPr="00351C01">
        <w:rPr>
          <w:rFonts w:cs="Arial"/>
          <w:b w:val="0"/>
          <w:sz w:val="22"/>
          <w:szCs w:val="22"/>
        </w:rPr>
        <w:tab/>
        <w:t xml:space="preserve">nr </w:t>
      </w:r>
      <w:proofErr w:type="spellStart"/>
      <w:r w:rsidRPr="00351C01">
        <w:rPr>
          <w:rFonts w:cs="Arial"/>
          <w:b w:val="0"/>
          <w:sz w:val="22"/>
          <w:szCs w:val="22"/>
        </w:rPr>
        <w:t>upr</w:t>
      </w:r>
      <w:proofErr w:type="spellEnd"/>
      <w:r w:rsidRPr="00351C01">
        <w:rPr>
          <w:rFonts w:cs="Arial"/>
          <w:b w:val="0"/>
          <w:sz w:val="22"/>
          <w:szCs w:val="22"/>
        </w:rPr>
        <w:t>. 72/WPOKK/2017</w:t>
      </w:r>
    </w:p>
    <w:p w:rsidR="00A12CAB" w:rsidRPr="00351C01" w:rsidRDefault="00A12CAB" w:rsidP="00A12CAB">
      <w:pPr>
        <w:ind w:firstLine="708"/>
        <w:jc w:val="both"/>
        <w:rPr>
          <w:rFonts w:cs="Arial"/>
          <w:b w:val="0"/>
          <w:sz w:val="22"/>
          <w:szCs w:val="22"/>
          <w:shd w:val="clear" w:color="auto" w:fill="FFFFFF"/>
        </w:rPr>
      </w:pPr>
      <w:r w:rsidRPr="003D4BAD">
        <w:rPr>
          <w:rFonts w:cs="Arial"/>
          <w:b w:val="0"/>
          <w:sz w:val="22"/>
          <w:szCs w:val="22"/>
        </w:rPr>
        <w:t>do projektowania bez ograniczeń w specjalności architektonicznej</w:t>
      </w:r>
    </w:p>
    <w:p w:rsidR="007A1643" w:rsidRPr="00B13402" w:rsidRDefault="007A1643" w:rsidP="00A12CAB">
      <w:pPr>
        <w:tabs>
          <w:tab w:val="left" w:pos="638"/>
          <w:tab w:val="left" w:pos="3049"/>
        </w:tabs>
        <w:rPr>
          <w:rFonts w:cs="Arial"/>
          <w:b w:val="0"/>
          <w:sz w:val="22"/>
          <w:szCs w:val="22"/>
          <w:shd w:val="clear" w:color="auto" w:fill="FFFFFF"/>
        </w:rPr>
      </w:pPr>
    </w:p>
    <w:sectPr w:rsidR="007A1643" w:rsidRPr="00B13402" w:rsidSect="0026533C">
      <w:footerReference w:type="default" r:id="rId9"/>
      <w:headerReference w:type="first" r:id="rId10"/>
      <w:pgSz w:w="11906" w:h="16838"/>
      <w:pgMar w:top="1365" w:right="1133" w:bottom="1648" w:left="1418" w:header="1135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9E0" w:rsidRDefault="008959E0">
      <w:r>
        <w:separator/>
      </w:r>
    </w:p>
    <w:p w:rsidR="008959E0" w:rsidRDefault="008959E0"/>
    <w:p w:rsidR="008959E0" w:rsidRDefault="008959E0" w:rsidP="00752C6C"/>
  </w:endnote>
  <w:endnote w:type="continuationSeparator" w:id="0">
    <w:p w:rsidR="008959E0" w:rsidRDefault="008959E0">
      <w:r>
        <w:continuationSeparator/>
      </w:r>
    </w:p>
    <w:p w:rsidR="008959E0" w:rsidRDefault="008959E0"/>
    <w:p w:rsidR="008959E0" w:rsidRDefault="008959E0" w:rsidP="00752C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BD7" w:rsidRDefault="00033BD7">
    <w:pPr>
      <w:pStyle w:val="Stopka"/>
      <w:jc w:val="right"/>
    </w:pPr>
  </w:p>
  <w:p w:rsidR="00033BD7" w:rsidRDefault="00033BD7">
    <w:pPr>
      <w:pStyle w:val="Stopka"/>
    </w:pPr>
  </w:p>
  <w:p w:rsidR="00033BD7" w:rsidRDefault="00033BD7"/>
  <w:p w:rsidR="00033BD7" w:rsidRDefault="00033BD7" w:rsidP="00752C6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9E0" w:rsidRDefault="008959E0">
      <w:r>
        <w:separator/>
      </w:r>
    </w:p>
    <w:p w:rsidR="008959E0" w:rsidRDefault="008959E0"/>
    <w:p w:rsidR="008959E0" w:rsidRDefault="008959E0" w:rsidP="00752C6C"/>
  </w:footnote>
  <w:footnote w:type="continuationSeparator" w:id="0">
    <w:p w:rsidR="008959E0" w:rsidRDefault="008959E0">
      <w:r>
        <w:continuationSeparator/>
      </w:r>
    </w:p>
    <w:p w:rsidR="008959E0" w:rsidRDefault="008959E0"/>
    <w:p w:rsidR="008959E0" w:rsidRDefault="008959E0" w:rsidP="00752C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BD7" w:rsidRDefault="00033BD7" w:rsidP="00A40EFC">
    <w:pPr>
      <w:pStyle w:val="Nagwek"/>
      <w:ind w:left="141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211"/>
        </w:tabs>
        <w:ind w:left="1211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2">
    <w:nsid w:val="00000004"/>
    <w:multiLevelType w:val="multilevel"/>
    <w:tmpl w:val="17D21BAA"/>
    <w:name w:val="WW8Num4"/>
    <w:lvl w:ilvl="0">
      <w:start w:val="6"/>
      <w:numFmt w:val="decimal"/>
      <w:lvlText w:val="%1."/>
      <w:lvlJc w:val="left"/>
      <w:pPr>
        <w:tabs>
          <w:tab w:val="num" w:pos="440"/>
        </w:tabs>
        <w:ind w:left="440" w:hanging="44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u w:val="single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3">
    <w:nsid w:val="00000005"/>
    <w:multiLevelType w:val="multi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1CA41F6"/>
    <w:multiLevelType w:val="multilevel"/>
    <w:tmpl w:val="1C0E911A"/>
    <w:lvl w:ilvl="0">
      <w:start w:val="1"/>
      <w:numFmt w:val="decimal"/>
      <w:pStyle w:val="Nagwek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4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A5A6B0B"/>
    <w:multiLevelType w:val="hybridMultilevel"/>
    <w:tmpl w:val="40A08D7E"/>
    <w:lvl w:ilvl="0" w:tplc="AE3CD7E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FC3B6B"/>
    <w:multiLevelType w:val="multilevel"/>
    <w:tmpl w:val="0000000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6D63309"/>
    <w:multiLevelType w:val="multilevel"/>
    <w:tmpl w:val="6B122D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487F71AC"/>
    <w:multiLevelType w:val="hybridMultilevel"/>
    <w:tmpl w:val="52BE9C66"/>
    <w:lvl w:ilvl="0" w:tplc="7A14D8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2D02DB5"/>
    <w:multiLevelType w:val="hybridMultilevel"/>
    <w:tmpl w:val="C45ECAFC"/>
    <w:lvl w:ilvl="0" w:tplc="5352D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2F66455"/>
    <w:multiLevelType w:val="hybridMultilevel"/>
    <w:tmpl w:val="D80A9BCE"/>
    <w:lvl w:ilvl="0" w:tplc="CDF4AFEE">
      <w:start w:val="2"/>
      <w:numFmt w:val="upperRoman"/>
      <w:lvlText w:val="%1."/>
      <w:lvlJc w:val="righ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58365A28"/>
    <w:multiLevelType w:val="multilevel"/>
    <w:tmpl w:val="02442C9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59820E9D"/>
    <w:multiLevelType w:val="hybridMultilevel"/>
    <w:tmpl w:val="A4D88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310874"/>
    <w:multiLevelType w:val="singleLevel"/>
    <w:tmpl w:val="0415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5E23226E"/>
    <w:multiLevelType w:val="hybridMultilevel"/>
    <w:tmpl w:val="0E16AC5C"/>
    <w:lvl w:ilvl="0" w:tplc="FBC20A4E">
      <w:start w:val="3"/>
      <w:numFmt w:val="upperRoman"/>
      <w:lvlText w:val="%1."/>
      <w:lvlJc w:val="righ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461927"/>
    <w:multiLevelType w:val="hybridMultilevel"/>
    <w:tmpl w:val="5D54BDF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4DF793E"/>
    <w:multiLevelType w:val="multilevel"/>
    <w:tmpl w:val="0000000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65E25A00"/>
    <w:multiLevelType w:val="hybridMultilevel"/>
    <w:tmpl w:val="A926C438"/>
    <w:lvl w:ilvl="0" w:tplc="86C4AC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72031E24"/>
    <w:multiLevelType w:val="multilevel"/>
    <w:tmpl w:val="ACB426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74344790"/>
    <w:multiLevelType w:val="hybridMultilevel"/>
    <w:tmpl w:val="4E186428"/>
    <w:lvl w:ilvl="0" w:tplc="D3DE8D40">
      <w:start w:val="1"/>
      <w:numFmt w:val="upperLetter"/>
      <w:pStyle w:val="Nagwek2"/>
      <w:lvlText w:val="%1."/>
      <w:lvlJc w:val="left"/>
      <w:pPr>
        <w:ind w:left="720" w:hanging="360"/>
      </w:pPr>
      <w:rPr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19"/>
  </w:num>
  <w:num w:numId="4">
    <w:abstractNumId w:val="12"/>
  </w:num>
  <w:num w:numId="5">
    <w:abstractNumId w:val="9"/>
  </w:num>
  <w:num w:numId="6">
    <w:abstractNumId w:val="4"/>
  </w:num>
  <w:num w:numId="7">
    <w:abstractNumId w:val="7"/>
  </w:num>
  <w:num w:numId="8">
    <w:abstractNumId w:val="15"/>
  </w:num>
  <w:num w:numId="9">
    <w:abstractNumId w:val="4"/>
  </w:num>
  <w:num w:numId="10">
    <w:abstractNumId w:val="17"/>
  </w:num>
  <w:num w:numId="11">
    <w:abstractNumId w:val="13"/>
  </w:num>
  <w:num w:numId="12">
    <w:abstractNumId w:val="5"/>
  </w:num>
  <w:num w:numId="13">
    <w:abstractNumId w:val="8"/>
  </w:num>
  <w:num w:numId="14">
    <w:abstractNumId w:val="11"/>
  </w:num>
  <w:num w:numId="15">
    <w:abstractNumId w:val="18"/>
  </w:num>
  <w:num w:numId="16">
    <w:abstractNumId w:val="0"/>
  </w:num>
  <w:num w:numId="17">
    <w:abstractNumId w:val="3"/>
  </w:num>
  <w:num w:numId="18">
    <w:abstractNumId w:val="6"/>
  </w:num>
  <w:num w:numId="19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20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0D7"/>
    <w:rsid w:val="00026443"/>
    <w:rsid w:val="00033BD7"/>
    <w:rsid w:val="00034B43"/>
    <w:rsid w:val="000948D8"/>
    <w:rsid w:val="000A699A"/>
    <w:rsid w:val="000C13B4"/>
    <w:rsid w:val="000C7019"/>
    <w:rsid w:val="000D30DE"/>
    <w:rsid w:val="000E005D"/>
    <w:rsid w:val="000F5307"/>
    <w:rsid w:val="000F6CB4"/>
    <w:rsid w:val="0012010C"/>
    <w:rsid w:val="00131670"/>
    <w:rsid w:val="00137B1E"/>
    <w:rsid w:val="00144A36"/>
    <w:rsid w:val="00146562"/>
    <w:rsid w:val="00164F43"/>
    <w:rsid w:val="00171B89"/>
    <w:rsid w:val="00172BA8"/>
    <w:rsid w:val="001850CA"/>
    <w:rsid w:val="00194031"/>
    <w:rsid w:val="00195E2A"/>
    <w:rsid w:val="001A2AA5"/>
    <w:rsid w:val="001A4053"/>
    <w:rsid w:val="001A5C18"/>
    <w:rsid w:val="001C30DC"/>
    <w:rsid w:val="001D19B6"/>
    <w:rsid w:val="001E02D8"/>
    <w:rsid w:val="001E0AD8"/>
    <w:rsid w:val="001F40F6"/>
    <w:rsid w:val="001F759D"/>
    <w:rsid w:val="00226FF9"/>
    <w:rsid w:val="00230A48"/>
    <w:rsid w:val="0026533C"/>
    <w:rsid w:val="002750E9"/>
    <w:rsid w:val="002806B0"/>
    <w:rsid w:val="002D76AA"/>
    <w:rsid w:val="002E4A32"/>
    <w:rsid w:val="00315747"/>
    <w:rsid w:val="00320BFB"/>
    <w:rsid w:val="00322061"/>
    <w:rsid w:val="00335688"/>
    <w:rsid w:val="00347D93"/>
    <w:rsid w:val="00355DDC"/>
    <w:rsid w:val="00384CD8"/>
    <w:rsid w:val="00391B9E"/>
    <w:rsid w:val="003960D1"/>
    <w:rsid w:val="00397921"/>
    <w:rsid w:val="003A2406"/>
    <w:rsid w:val="003A6CD3"/>
    <w:rsid w:val="003B270E"/>
    <w:rsid w:val="003B2E22"/>
    <w:rsid w:val="003B765C"/>
    <w:rsid w:val="003D157E"/>
    <w:rsid w:val="003F0FED"/>
    <w:rsid w:val="00401BAA"/>
    <w:rsid w:val="00403D48"/>
    <w:rsid w:val="00411F0E"/>
    <w:rsid w:val="00423A61"/>
    <w:rsid w:val="00430735"/>
    <w:rsid w:val="00447595"/>
    <w:rsid w:val="00467060"/>
    <w:rsid w:val="004C056D"/>
    <w:rsid w:val="004C2C55"/>
    <w:rsid w:val="004E76EB"/>
    <w:rsid w:val="004F6F84"/>
    <w:rsid w:val="004F7D58"/>
    <w:rsid w:val="00510B72"/>
    <w:rsid w:val="0052518D"/>
    <w:rsid w:val="005321BA"/>
    <w:rsid w:val="0053331E"/>
    <w:rsid w:val="00562A95"/>
    <w:rsid w:val="005764C8"/>
    <w:rsid w:val="005810FD"/>
    <w:rsid w:val="005826C1"/>
    <w:rsid w:val="00586AB6"/>
    <w:rsid w:val="00595D83"/>
    <w:rsid w:val="005A09A0"/>
    <w:rsid w:val="005A77FE"/>
    <w:rsid w:val="005B3BFB"/>
    <w:rsid w:val="005B6DAC"/>
    <w:rsid w:val="005C22AF"/>
    <w:rsid w:val="005D508A"/>
    <w:rsid w:val="005D6853"/>
    <w:rsid w:val="005E11C0"/>
    <w:rsid w:val="005F5453"/>
    <w:rsid w:val="005F58AE"/>
    <w:rsid w:val="005F5DF9"/>
    <w:rsid w:val="00603FED"/>
    <w:rsid w:val="00633C62"/>
    <w:rsid w:val="00670293"/>
    <w:rsid w:val="00671722"/>
    <w:rsid w:val="00677946"/>
    <w:rsid w:val="006B7009"/>
    <w:rsid w:val="006D0E4B"/>
    <w:rsid w:val="006D6E35"/>
    <w:rsid w:val="006E1917"/>
    <w:rsid w:val="006E41EA"/>
    <w:rsid w:val="00711C0B"/>
    <w:rsid w:val="00711D0F"/>
    <w:rsid w:val="00725676"/>
    <w:rsid w:val="00732F16"/>
    <w:rsid w:val="00737725"/>
    <w:rsid w:val="00752C6C"/>
    <w:rsid w:val="007738AF"/>
    <w:rsid w:val="00776FB7"/>
    <w:rsid w:val="007779B6"/>
    <w:rsid w:val="00781B94"/>
    <w:rsid w:val="00792925"/>
    <w:rsid w:val="007968E9"/>
    <w:rsid w:val="007975DF"/>
    <w:rsid w:val="007A1643"/>
    <w:rsid w:val="007A2AEA"/>
    <w:rsid w:val="007B33AE"/>
    <w:rsid w:val="007C4B2F"/>
    <w:rsid w:val="007D016B"/>
    <w:rsid w:val="007D3D20"/>
    <w:rsid w:val="007D5245"/>
    <w:rsid w:val="007F0F86"/>
    <w:rsid w:val="007F639E"/>
    <w:rsid w:val="0080093E"/>
    <w:rsid w:val="00820078"/>
    <w:rsid w:val="008503F6"/>
    <w:rsid w:val="00866F6A"/>
    <w:rsid w:val="00874992"/>
    <w:rsid w:val="00874A72"/>
    <w:rsid w:val="00876259"/>
    <w:rsid w:val="008772FF"/>
    <w:rsid w:val="008959E0"/>
    <w:rsid w:val="008A0A94"/>
    <w:rsid w:val="008A3F06"/>
    <w:rsid w:val="008C4E42"/>
    <w:rsid w:val="008C78E2"/>
    <w:rsid w:val="008E7793"/>
    <w:rsid w:val="00923DD7"/>
    <w:rsid w:val="00924DFD"/>
    <w:rsid w:val="0093540C"/>
    <w:rsid w:val="00955F13"/>
    <w:rsid w:val="00980139"/>
    <w:rsid w:val="009911C2"/>
    <w:rsid w:val="00994454"/>
    <w:rsid w:val="009A4F30"/>
    <w:rsid w:val="009A669B"/>
    <w:rsid w:val="009A7B18"/>
    <w:rsid w:val="009B2034"/>
    <w:rsid w:val="009E1955"/>
    <w:rsid w:val="009F10FD"/>
    <w:rsid w:val="00A036BF"/>
    <w:rsid w:val="00A1074F"/>
    <w:rsid w:val="00A12CAB"/>
    <w:rsid w:val="00A16938"/>
    <w:rsid w:val="00A25F7E"/>
    <w:rsid w:val="00A37641"/>
    <w:rsid w:val="00A40EFC"/>
    <w:rsid w:val="00A617FF"/>
    <w:rsid w:val="00A6777F"/>
    <w:rsid w:val="00A96DB4"/>
    <w:rsid w:val="00AD161B"/>
    <w:rsid w:val="00AD1959"/>
    <w:rsid w:val="00AF7B0B"/>
    <w:rsid w:val="00B00D04"/>
    <w:rsid w:val="00B017B8"/>
    <w:rsid w:val="00B13402"/>
    <w:rsid w:val="00B165D2"/>
    <w:rsid w:val="00B21C13"/>
    <w:rsid w:val="00B264B1"/>
    <w:rsid w:val="00B3615A"/>
    <w:rsid w:val="00B64E8F"/>
    <w:rsid w:val="00B80FF6"/>
    <w:rsid w:val="00B87276"/>
    <w:rsid w:val="00B97764"/>
    <w:rsid w:val="00B97E62"/>
    <w:rsid w:val="00BA2399"/>
    <w:rsid w:val="00BB6170"/>
    <w:rsid w:val="00BC78C5"/>
    <w:rsid w:val="00BE5EF3"/>
    <w:rsid w:val="00C330C9"/>
    <w:rsid w:val="00C3390A"/>
    <w:rsid w:val="00C427CA"/>
    <w:rsid w:val="00C531DF"/>
    <w:rsid w:val="00C721E5"/>
    <w:rsid w:val="00C77A9E"/>
    <w:rsid w:val="00C90A64"/>
    <w:rsid w:val="00CA5CEC"/>
    <w:rsid w:val="00CB2128"/>
    <w:rsid w:val="00CB5CBD"/>
    <w:rsid w:val="00CC1F73"/>
    <w:rsid w:val="00CD2330"/>
    <w:rsid w:val="00CD334C"/>
    <w:rsid w:val="00CF0B8A"/>
    <w:rsid w:val="00D30407"/>
    <w:rsid w:val="00D54E8A"/>
    <w:rsid w:val="00D639D7"/>
    <w:rsid w:val="00D64C9D"/>
    <w:rsid w:val="00D67AAD"/>
    <w:rsid w:val="00D70685"/>
    <w:rsid w:val="00D73D7A"/>
    <w:rsid w:val="00D8401A"/>
    <w:rsid w:val="00D85DEC"/>
    <w:rsid w:val="00DB615F"/>
    <w:rsid w:val="00DD4F0C"/>
    <w:rsid w:val="00DE307E"/>
    <w:rsid w:val="00DE3D83"/>
    <w:rsid w:val="00DF1555"/>
    <w:rsid w:val="00E06FB6"/>
    <w:rsid w:val="00E140D7"/>
    <w:rsid w:val="00E754DA"/>
    <w:rsid w:val="00E765FC"/>
    <w:rsid w:val="00E82091"/>
    <w:rsid w:val="00ED4D21"/>
    <w:rsid w:val="00EF229E"/>
    <w:rsid w:val="00F0242E"/>
    <w:rsid w:val="00F0326A"/>
    <w:rsid w:val="00F0783C"/>
    <w:rsid w:val="00F15286"/>
    <w:rsid w:val="00F1580E"/>
    <w:rsid w:val="00F37352"/>
    <w:rsid w:val="00F427EF"/>
    <w:rsid w:val="00F52505"/>
    <w:rsid w:val="00F815ED"/>
    <w:rsid w:val="00F86846"/>
    <w:rsid w:val="00F9799A"/>
    <w:rsid w:val="00FC0558"/>
    <w:rsid w:val="00FD1EC3"/>
    <w:rsid w:val="00FF2D3F"/>
    <w:rsid w:val="00FF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6C"/>
    <w:pPr>
      <w:suppressAutoHyphens/>
      <w:spacing w:after="0" w:line="240" w:lineRule="auto"/>
    </w:pPr>
    <w:rPr>
      <w:rFonts w:ascii="Arial Narrow" w:eastAsia="Times New Roman" w:hAnsi="Arial Narrow" w:cs="Times New Roman"/>
      <w:b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47D93"/>
    <w:pPr>
      <w:keepNext/>
      <w:keepLines/>
      <w:spacing w:before="480"/>
      <w:outlineLvl w:val="0"/>
    </w:pPr>
    <w:rPr>
      <w:rFonts w:eastAsiaTheme="majorEastAsia" w:cstheme="majorBidi"/>
      <w:bCs/>
      <w:sz w:val="4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615F"/>
    <w:pPr>
      <w:keepNext/>
      <w:keepLines/>
      <w:numPr>
        <w:numId w:val="3"/>
      </w:numPr>
      <w:spacing w:before="200"/>
      <w:outlineLvl w:val="1"/>
    </w:pPr>
    <w:rPr>
      <w:rFonts w:eastAsiaTheme="majorEastAsia" w:cstheme="majorBidi"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615F"/>
    <w:pPr>
      <w:keepNext/>
      <w:keepLines/>
      <w:numPr>
        <w:numId w:val="6"/>
      </w:numPr>
      <w:spacing w:before="200"/>
      <w:outlineLvl w:val="2"/>
    </w:pPr>
    <w:rPr>
      <w:rFonts w:eastAsiaTheme="majorEastAsia" w:cstheme="majorBidi"/>
      <w:bCs/>
      <w:sz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036BF"/>
    <w:pPr>
      <w:keepNext/>
      <w:keepLines/>
      <w:numPr>
        <w:ilvl w:val="1"/>
        <w:numId w:val="6"/>
      </w:numPr>
      <w:spacing w:before="200"/>
      <w:ind w:left="792"/>
      <w:outlineLvl w:val="3"/>
    </w:pPr>
    <w:rPr>
      <w:rFonts w:eastAsiaTheme="majorEastAsia" w:cstheme="majorBidi"/>
      <w:bCs/>
      <w:iCs/>
      <w:sz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A4F30"/>
    <w:pPr>
      <w:keepNext/>
      <w:keepLines/>
      <w:spacing w:before="200"/>
      <w:outlineLvl w:val="4"/>
    </w:pPr>
    <w:rPr>
      <w:rFonts w:eastAsiaTheme="majorEastAsia" w:cstheme="majorBidi"/>
      <w:sz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4F30"/>
    <w:pPr>
      <w:keepNext/>
      <w:keepLines/>
      <w:spacing w:before="200"/>
      <w:outlineLvl w:val="5"/>
    </w:pPr>
    <w:rPr>
      <w:rFonts w:eastAsiaTheme="majorEastAsia" w:cstheme="majorBidi"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140D7"/>
    <w:pPr>
      <w:ind w:left="705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140D7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E140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140D7"/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E140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40D7"/>
    <w:rPr>
      <w:rFonts w:ascii="Arial" w:eastAsia="Times New Roman" w:hAnsi="Arial" w:cs="Times New Roman"/>
      <w:b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E140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347D93"/>
    <w:rPr>
      <w:rFonts w:ascii="Arial Narrow" w:eastAsiaTheme="majorEastAsia" w:hAnsi="Arial Narrow" w:cstheme="majorBidi"/>
      <w:b/>
      <w:bCs/>
      <w:sz w:val="48"/>
      <w:szCs w:val="28"/>
      <w:lang w:eastAsia="ar-SA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13402"/>
    <w:pPr>
      <w:suppressAutoHyphens w:val="0"/>
      <w:spacing w:line="276" w:lineRule="auto"/>
      <w:outlineLvl w:val="9"/>
    </w:pPr>
    <w:rPr>
      <w:b w:val="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34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3402"/>
    <w:rPr>
      <w:rFonts w:ascii="Tahoma" w:eastAsia="Times New Roman" w:hAnsi="Tahoma" w:cs="Tahoma"/>
      <w:b/>
      <w:sz w:val="16"/>
      <w:szCs w:val="16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8E7793"/>
    <w:pPr>
      <w:tabs>
        <w:tab w:val="left" w:pos="660"/>
        <w:tab w:val="right" w:leader="dot" w:pos="9346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B13402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77A9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DB615F"/>
    <w:rPr>
      <w:rFonts w:ascii="Arial Narrow" w:eastAsiaTheme="majorEastAsia" w:hAnsi="Arial Narrow" w:cstheme="majorBidi"/>
      <w:b/>
      <w:bCs/>
      <w:sz w:val="28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B615F"/>
    <w:rPr>
      <w:rFonts w:ascii="Arial Narrow" w:eastAsiaTheme="majorEastAsia" w:hAnsi="Arial Narrow" w:cstheme="majorBidi"/>
      <w:b/>
      <w:bCs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A036BF"/>
    <w:rPr>
      <w:rFonts w:ascii="Arial Narrow" w:eastAsiaTheme="majorEastAsia" w:hAnsi="Arial Narrow" w:cstheme="majorBidi"/>
      <w:b/>
      <w:bCs/>
      <w:iCs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7A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7A9E"/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347D93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47D93"/>
    <w:pPr>
      <w:spacing w:after="100"/>
      <w:ind w:left="400"/>
    </w:pPr>
  </w:style>
  <w:style w:type="paragraph" w:customStyle="1" w:styleId="biurowy">
    <w:name w:val="biurowy"/>
    <w:basedOn w:val="Normalny"/>
    <w:rsid w:val="006E1917"/>
    <w:pPr>
      <w:spacing w:line="360" w:lineRule="auto"/>
    </w:pPr>
    <w:rPr>
      <w:rFonts w:ascii="Helvetica" w:hAnsi="Helvetica"/>
      <w:b w:val="0"/>
      <w:lang w:val="en-GB"/>
    </w:rPr>
  </w:style>
  <w:style w:type="paragraph" w:customStyle="1" w:styleId="Tekstpodstawowywcity31">
    <w:name w:val="Tekst podstawowy wcięty 31"/>
    <w:basedOn w:val="Normalny"/>
    <w:rsid w:val="006E1917"/>
    <w:pPr>
      <w:spacing w:line="360" w:lineRule="auto"/>
      <w:ind w:left="851"/>
      <w:jc w:val="both"/>
    </w:pPr>
    <w:rPr>
      <w:rFonts w:ascii="Helvetica" w:hAnsi="Helvetica"/>
      <w:b w:val="0"/>
    </w:rPr>
  </w:style>
  <w:style w:type="paragraph" w:customStyle="1" w:styleId="Biurowy0">
    <w:name w:val="Biurowy"/>
    <w:basedOn w:val="Normalny"/>
    <w:rsid w:val="006E1917"/>
    <w:pPr>
      <w:spacing w:line="360" w:lineRule="auto"/>
    </w:pPr>
    <w:rPr>
      <w:rFonts w:ascii="Helvetica" w:hAnsi="Helvetica"/>
      <w:b w:val="0"/>
      <w:lang w:val="en-GB"/>
    </w:rPr>
  </w:style>
  <w:style w:type="paragraph" w:customStyle="1" w:styleId="Tekstkomentarza1">
    <w:name w:val="Tekst komentarza1"/>
    <w:basedOn w:val="Normalny"/>
    <w:rsid w:val="006E1917"/>
    <w:pPr>
      <w:tabs>
        <w:tab w:val="num" w:pos="720"/>
      </w:tabs>
      <w:ind w:left="720" w:hanging="360"/>
    </w:pPr>
    <w:rPr>
      <w:rFonts w:ascii="Times" w:eastAsia="Times" w:hAnsi="Times"/>
      <w:b w:val="0"/>
    </w:rPr>
  </w:style>
  <w:style w:type="paragraph" w:customStyle="1" w:styleId="Tekstpodstawowywcity21">
    <w:name w:val="Tekst podstawowy wcięty 21"/>
    <w:basedOn w:val="Normalny"/>
    <w:rsid w:val="006E1917"/>
    <w:pPr>
      <w:spacing w:line="360" w:lineRule="auto"/>
      <w:ind w:left="851"/>
    </w:pPr>
    <w:rPr>
      <w:rFonts w:ascii="Helvetica" w:hAnsi="Helvetica"/>
      <w:b w:val="0"/>
      <w:lang w:val="en-GB"/>
    </w:rPr>
  </w:style>
  <w:style w:type="character" w:customStyle="1" w:styleId="Nagwek5Znak">
    <w:name w:val="Nagłówek 5 Znak"/>
    <w:basedOn w:val="Domylnaczcionkaakapitu"/>
    <w:link w:val="Nagwek5"/>
    <w:uiPriority w:val="9"/>
    <w:rsid w:val="009A4F30"/>
    <w:rPr>
      <w:rFonts w:ascii="Arial Narrow" w:eastAsiaTheme="majorEastAsia" w:hAnsi="Arial Narrow" w:cstheme="majorBidi"/>
      <w:b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4F30"/>
    <w:rPr>
      <w:rFonts w:ascii="Arial Narrow" w:eastAsiaTheme="majorEastAsia" w:hAnsi="Arial Narrow" w:cstheme="majorBidi"/>
      <w:b/>
      <w:iCs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6C"/>
    <w:pPr>
      <w:suppressAutoHyphens/>
      <w:spacing w:after="0" w:line="240" w:lineRule="auto"/>
    </w:pPr>
    <w:rPr>
      <w:rFonts w:ascii="Arial Narrow" w:eastAsia="Times New Roman" w:hAnsi="Arial Narrow" w:cs="Times New Roman"/>
      <w:b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47D93"/>
    <w:pPr>
      <w:keepNext/>
      <w:keepLines/>
      <w:spacing w:before="480"/>
      <w:outlineLvl w:val="0"/>
    </w:pPr>
    <w:rPr>
      <w:rFonts w:eastAsiaTheme="majorEastAsia" w:cstheme="majorBidi"/>
      <w:bCs/>
      <w:sz w:val="4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615F"/>
    <w:pPr>
      <w:keepNext/>
      <w:keepLines/>
      <w:numPr>
        <w:numId w:val="3"/>
      </w:numPr>
      <w:spacing w:before="200"/>
      <w:outlineLvl w:val="1"/>
    </w:pPr>
    <w:rPr>
      <w:rFonts w:eastAsiaTheme="majorEastAsia" w:cstheme="majorBidi"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615F"/>
    <w:pPr>
      <w:keepNext/>
      <w:keepLines/>
      <w:numPr>
        <w:numId w:val="6"/>
      </w:numPr>
      <w:spacing w:before="200"/>
      <w:outlineLvl w:val="2"/>
    </w:pPr>
    <w:rPr>
      <w:rFonts w:eastAsiaTheme="majorEastAsia" w:cstheme="majorBidi"/>
      <w:bCs/>
      <w:sz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036BF"/>
    <w:pPr>
      <w:keepNext/>
      <w:keepLines/>
      <w:numPr>
        <w:ilvl w:val="1"/>
        <w:numId w:val="6"/>
      </w:numPr>
      <w:spacing w:before="200"/>
      <w:ind w:left="792"/>
      <w:outlineLvl w:val="3"/>
    </w:pPr>
    <w:rPr>
      <w:rFonts w:eastAsiaTheme="majorEastAsia" w:cstheme="majorBidi"/>
      <w:bCs/>
      <w:iCs/>
      <w:sz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A4F30"/>
    <w:pPr>
      <w:keepNext/>
      <w:keepLines/>
      <w:spacing w:before="200"/>
      <w:outlineLvl w:val="4"/>
    </w:pPr>
    <w:rPr>
      <w:rFonts w:eastAsiaTheme="majorEastAsia" w:cstheme="majorBidi"/>
      <w:sz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4F30"/>
    <w:pPr>
      <w:keepNext/>
      <w:keepLines/>
      <w:spacing w:before="200"/>
      <w:outlineLvl w:val="5"/>
    </w:pPr>
    <w:rPr>
      <w:rFonts w:eastAsiaTheme="majorEastAsia" w:cstheme="majorBidi"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140D7"/>
    <w:pPr>
      <w:ind w:left="705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140D7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E140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140D7"/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E140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40D7"/>
    <w:rPr>
      <w:rFonts w:ascii="Arial" w:eastAsia="Times New Roman" w:hAnsi="Arial" w:cs="Times New Roman"/>
      <w:b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E140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347D93"/>
    <w:rPr>
      <w:rFonts w:ascii="Arial Narrow" w:eastAsiaTheme="majorEastAsia" w:hAnsi="Arial Narrow" w:cstheme="majorBidi"/>
      <w:b/>
      <w:bCs/>
      <w:sz w:val="48"/>
      <w:szCs w:val="28"/>
      <w:lang w:eastAsia="ar-SA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13402"/>
    <w:pPr>
      <w:suppressAutoHyphens w:val="0"/>
      <w:spacing w:line="276" w:lineRule="auto"/>
      <w:outlineLvl w:val="9"/>
    </w:pPr>
    <w:rPr>
      <w:b w:val="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34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3402"/>
    <w:rPr>
      <w:rFonts w:ascii="Tahoma" w:eastAsia="Times New Roman" w:hAnsi="Tahoma" w:cs="Tahoma"/>
      <w:b/>
      <w:sz w:val="16"/>
      <w:szCs w:val="16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8E7793"/>
    <w:pPr>
      <w:tabs>
        <w:tab w:val="left" w:pos="660"/>
        <w:tab w:val="right" w:leader="dot" w:pos="9346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B13402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77A9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DB615F"/>
    <w:rPr>
      <w:rFonts w:ascii="Arial Narrow" w:eastAsiaTheme="majorEastAsia" w:hAnsi="Arial Narrow" w:cstheme="majorBidi"/>
      <w:b/>
      <w:bCs/>
      <w:sz w:val="28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B615F"/>
    <w:rPr>
      <w:rFonts w:ascii="Arial Narrow" w:eastAsiaTheme="majorEastAsia" w:hAnsi="Arial Narrow" w:cstheme="majorBidi"/>
      <w:b/>
      <w:bCs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A036BF"/>
    <w:rPr>
      <w:rFonts w:ascii="Arial Narrow" w:eastAsiaTheme="majorEastAsia" w:hAnsi="Arial Narrow" w:cstheme="majorBidi"/>
      <w:b/>
      <w:bCs/>
      <w:iCs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7A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7A9E"/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347D93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47D93"/>
    <w:pPr>
      <w:spacing w:after="100"/>
      <w:ind w:left="400"/>
    </w:pPr>
  </w:style>
  <w:style w:type="paragraph" w:customStyle="1" w:styleId="biurowy">
    <w:name w:val="biurowy"/>
    <w:basedOn w:val="Normalny"/>
    <w:rsid w:val="006E1917"/>
    <w:pPr>
      <w:spacing w:line="360" w:lineRule="auto"/>
    </w:pPr>
    <w:rPr>
      <w:rFonts w:ascii="Helvetica" w:hAnsi="Helvetica"/>
      <w:b w:val="0"/>
      <w:lang w:val="en-GB"/>
    </w:rPr>
  </w:style>
  <w:style w:type="paragraph" w:customStyle="1" w:styleId="Tekstpodstawowywcity31">
    <w:name w:val="Tekst podstawowy wcięty 31"/>
    <w:basedOn w:val="Normalny"/>
    <w:rsid w:val="006E1917"/>
    <w:pPr>
      <w:spacing w:line="360" w:lineRule="auto"/>
      <w:ind w:left="851"/>
      <w:jc w:val="both"/>
    </w:pPr>
    <w:rPr>
      <w:rFonts w:ascii="Helvetica" w:hAnsi="Helvetica"/>
      <w:b w:val="0"/>
    </w:rPr>
  </w:style>
  <w:style w:type="paragraph" w:customStyle="1" w:styleId="Biurowy0">
    <w:name w:val="Biurowy"/>
    <w:basedOn w:val="Normalny"/>
    <w:rsid w:val="006E1917"/>
    <w:pPr>
      <w:spacing w:line="360" w:lineRule="auto"/>
    </w:pPr>
    <w:rPr>
      <w:rFonts w:ascii="Helvetica" w:hAnsi="Helvetica"/>
      <w:b w:val="0"/>
      <w:lang w:val="en-GB"/>
    </w:rPr>
  </w:style>
  <w:style w:type="paragraph" w:customStyle="1" w:styleId="Tekstkomentarza1">
    <w:name w:val="Tekst komentarza1"/>
    <w:basedOn w:val="Normalny"/>
    <w:rsid w:val="006E1917"/>
    <w:pPr>
      <w:tabs>
        <w:tab w:val="num" w:pos="720"/>
      </w:tabs>
      <w:ind w:left="720" w:hanging="360"/>
    </w:pPr>
    <w:rPr>
      <w:rFonts w:ascii="Times" w:eastAsia="Times" w:hAnsi="Times"/>
      <w:b w:val="0"/>
    </w:rPr>
  </w:style>
  <w:style w:type="paragraph" w:customStyle="1" w:styleId="Tekstpodstawowywcity21">
    <w:name w:val="Tekst podstawowy wcięty 21"/>
    <w:basedOn w:val="Normalny"/>
    <w:rsid w:val="006E1917"/>
    <w:pPr>
      <w:spacing w:line="360" w:lineRule="auto"/>
      <w:ind w:left="851"/>
    </w:pPr>
    <w:rPr>
      <w:rFonts w:ascii="Helvetica" w:hAnsi="Helvetica"/>
      <w:b w:val="0"/>
      <w:lang w:val="en-GB"/>
    </w:rPr>
  </w:style>
  <w:style w:type="character" w:customStyle="1" w:styleId="Nagwek5Znak">
    <w:name w:val="Nagłówek 5 Znak"/>
    <w:basedOn w:val="Domylnaczcionkaakapitu"/>
    <w:link w:val="Nagwek5"/>
    <w:uiPriority w:val="9"/>
    <w:rsid w:val="009A4F30"/>
    <w:rPr>
      <w:rFonts w:ascii="Arial Narrow" w:eastAsiaTheme="majorEastAsia" w:hAnsi="Arial Narrow" w:cstheme="majorBidi"/>
      <w:b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4F30"/>
    <w:rPr>
      <w:rFonts w:ascii="Arial Narrow" w:eastAsiaTheme="majorEastAsia" w:hAnsi="Arial Narrow" w:cstheme="majorBidi"/>
      <w:b/>
      <w:i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F2E45-E03C-4BAB-9B54-4FF9CF7D2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2021-10-08T06:05:00Z</cp:lastPrinted>
  <dcterms:created xsi:type="dcterms:W3CDTF">2021-10-08T05:58:00Z</dcterms:created>
  <dcterms:modified xsi:type="dcterms:W3CDTF">2023-03-17T09:45:00Z</dcterms:modified>
</cp:coreProperties>
</file>