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85173" w14:textId="66E02352" w:rsidR="00696158" w:rsidRPr="00696158" w:rsidRDefault="00696158" w:rsidP="00696158">
      <w:pPr>
        <w:pStyle w:val="NormalnyWeb"/>
        <w:spacing w:before="0" w:beforeAutospacing="0" w:after="0" w:afterAutospacing="0"/>
        <w:ind w:left="-567"/>
        <w:rPr>
          <w:b/>
          <w:i/>
          <w:noProof/>
          <w:sz w:val="22"/>
          <w:szCs w:val="22"/>
        </w:rPr>
      </w:pPr>
      <w:r w:rsidRPr="00696158">
        <w:rPr>
          <w:b/>
          <w:i/>
          <w:noProof/>
          <w:sz w:val="22"/>
          <w:szCs w:val="22"/>
        </w:rPr>
        <w:t>Numer  sprawy:  43500.27</w:t>
      </w:r>
      <w:r w:rsidR="0021699A">
        <w:rPr>
          <w:b/>
          <w:i/>
          <w:noProof/>
          <w:sz w:val="22"/>
          <w:szCs w:val="22"/>
        </w:rPr>
        <w:t>1</w:t>
      </w:r>
      <w:r w:rsidR="00666D1F">
        <w:rPr>
          <w:b/>
          <w:i/>
          <w:noProof/>
          <w:sz w:val="22"/>
          <w:szCs w:val="22"/>
        </w:rPr>
        <w:t>1</w:t>
      </w:r>
      <w:r w:rsidRPr="00696158">
        <w:rPr>
          <w:b/>
          <w:i/>
          <w:noProof/>
          <w:sz w:val="22"/>
          <w:szCs w:val="22"/>
        </w:rPr>
        <w:t>.</w:t>
      </w:r>
      <w:r w:rsidR="0021699A">
        <w:rPr>
          <w:b/>
          <w:i/>
          <w:noProof/>
          <w:sz w:val="22"/>
          <w:szCs w:val="22"/>
        </w:rPr>
        <w:t>7</w:t>
      </w:r>
      <w:r w:rsidRPr="00696158">
        <w:rPr>
          <w:b/>
          <w:i/>
          <w:noProof/>
          <w:sz w:val="22"/>
          <w:szCs w:val="22"/>
        </w:rPr>
        <w:t>.2024</w:t>
      </w:r>
    </w:p>
    <w:p w14:paraId="44666410" w14:textId="2ACBF49C" w:rsidR="00696158" w:rsidRDefault="00696158" w:rsidP="00696158">
      <w:pPr>
        <w:pStyle w:val="NormalnyWeb"/>
        <w:spacing w:before="0" w:beforeAutospacing="0" w:after="0" w:afterAutospacing="0"/>
        <w:ind w:left="-567"/>
        <w:rPr>
          <w:b/>
          <w:noProof/>
          <w:sz w:val="22"/>
          <w:szCs w:val="22"/>
        </w:rPr>
      </w:pPr>
      <w:r w:rsidRPr="00696158">
        <w:rPr>
          <w:b/>
          <w:noProof/>
          <w:sz w:val="22"/>
          <w:szCs w:val="22"/>
        </w:rPr>
        <w:t xml:space="preserve">Sygnatura postępowania: </w:t>
      </w:r>
      <w:r w:rsidR="00666D1F">
        <w:rPr>
          <w:b/>
          <w:noProof/>
          <w:sz w:val="22"/>
          <w:szCs w:val="22"/>
        </w:rPr>
        <w:t>U</w:t>
      </w:r>
      <w:r w:rsidRPr="00696158">
        <w:rPr>
          <w:b/>
          <w:noProof/>
          <w:sz w:val="22"/>
          <w:szCs w:val="22"/>
        </w:rPr>
        <w:t>/</w:t>
      </w:r>
      <w:r w:rsidR="0021699A">
        <w:rPr>
          <w:b/>
          <w:noProof/>
          <w:sz w:val="22"/>
          <w:szCs w:val="22"/>
        </w:rPr>
        <w:t>14</w:t>
      </w:r>
      <w:r w:rsidRPr="00696158">
        <w:rPr>
          <w:b/>
          <w:noProof/>
          <w:sz w:val="22"/>
          <w:szCs w:val="22"/>
        </w:rPr>
        <w:t>/2024</w:t>
      </w:r>
    </w:p>
    <w:p w14:paraId="601204EC" w14:textId="01C6D858" w:rsidR="001260EB" w:rsidRDefault="001260EB" w:rsidP="00696158">
      <w:pPr>
        <w:pStyle w:val="NormalnyWeb"/>
        <w:spacing w:before="0" w:beforeAutospacing="0" w:after="0" w:afterAutospacing="0"/>
        <w:ind w:left="-567"/>
        <w:jc w:val="right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Załącznik nr 1</w:t>
      </w:r>
    </w:p>
    <w:p w14:paraId="45447C16" w14:textId="77777777" w:rsidR="00C31E05" w:rsidRDefault="00C31E05" w:rsidP="00214DA2">
      <w:pPr>
        <w:spacing w:after="60"/>
        <w:jc w:val="center"/>
        <w:rPr>
          <w:b/>
          <w:noProof/>
          <w:sz w:val="22"/>
          <w:szCs w:val="22"/>
        </w:rPr>
      </w:pPr>
    </w:p>
    <w:p w14:paraId="00D63224" w14:textId="4D3B1A25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64726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18"/>
          <w:szCs w:val="20"/>
        </w:rPr>
      </w:pPr>
    </w:p>
    <w:p w14:paraId="28E8424C" w14:textId="00463EA2" w:rsidR="00F05C78" w:rsidRPr="006D6CA7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09404792" w:rsidR="00F05C78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8386F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696158">
        <w:rPr>
          <w:rFonts w:eastAsia="SimSun"/>
          <w:sz w:val="20"/>
          <w:szCs w:val="22"/>
        </w:rPr>
        <w:t>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0F605AB4" w14:textId="0B6F64A9" w:rsidR="002E3232" w:rsidRPr="00E40E25" w:rsidRDefault="00753910" w:rsidP="00792E9C">
      <w:pPr>
        <w:pBdr>
          <w:top w:val="single" w:sz="4" w:space="4" w:color="auto"/>
          <w:bottom w:val="single" w:sz="4" w:space="0" w:color="auto"/>
        </w:pBdr>
        <w:shd w:val="clear" w:color="auto" w:fill="D9D9D9" w:themeFill="background1" w:themeFillShade="D9"/>
        <w:ind w:left="-567"/>
        <w:jc w:val="both"/>
        <w:rPr>
          <w:b/>
          <w:b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21699A" w:rsidRPr="0021699A">
        <w:rPr>
          <w:b/>
          <w:bCs/>
          <w:sz w:val="22"/>
          <w:szCs w:val="22"/>
        </w:rPr>
        <w:t>Zakup wsparcia technicznego do oprogramowania IT Manager dla Centrum Nowoczesnych Technologii Uniwersytetu Opolskiego</w:t>
      </w:r>
      <w:r w:rsidR="007F4B3F" w:rsidRPr="007F4B3F">
        <w:rPr>
          <w:b/>
          <w:bCs/>
          <w:sz w:val="22"/>
          <w:szCs w:val="22"/>
        </w:rPr>
        <w:t>.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5103"/>
      </w:tblGrid>
      <w:tr w:rsidR="00960108" w:rsidRPr="00B351D2" w14:paraId="32DBC94C" w14:textId="77777777" w:rsidTr="0021699A">
        <w:trPr>
          <w:trHeight w:val="9083"/>
        </w:trPr>
        <w:tc>
          <w:tcPr>
            <w:tcW w:w="5387" w:type="dxa"/>
            <w:gridSpan w:val="2"/>
          </w:tcPr>
          <w:p w14:paraId="117B3889" w14:textId="77777777" w:rsidR="00ED3F5B" w:rsidRPr="00696158" w:rsidRDefault="00ED3F5B" w:rsidP="00ED3F5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8"/>
                <w:szCs w:val="16"/>
              </w:rPr>
            </w:pPr>
          </w:p>
          <w:p w14:paraId="6CF66B7F" w14:textId="27F58850" w:rsidR="00960108" w:rsidRPr="00FC7180" w:rsidRDefault="00960108" w:rsidP="0069615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6C6E1542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</w:t>
            </w:r>
            <w:r w:rsidR="00ED3F5B">
              <w:rPr>
                <w:sz w:val="16"/>
                <w:szCs w:val="16"/>
                <w:lang w:val="de-DE"/>
              </w:rPr>
              <w:t xml:space="preserve">; </w:t>
            </w:r>
            <w:r>
              <w:rPr>
                <w:sz w:val="16"/>
                <w:szCs w:val="16"/>
                <w:lang w:val="de-DE"/>
              </w:rPr>
              <w:t>____</w:t>
            </w:r>
            <w:r w:rsidR="00ED3F5B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______</w:t>
            </w:r>
            <w:r w:rsidR="00ED3F5B">
              <w:rPr>
                <w:sz w:val="16"/>
                <w:szCs w:val="16"/>
                <w:lang w:val="de-DE"/>
              </w:rPr>
              <w:t xml:space="preserve">  </w:t>
            </w:r>
            <w:r>
              <w:rPr>
                <w:sz w:val="16"/>
                <w:szCs w:val="16"/>
                <w:lang w:val="de-DE"/>
              </w:rPr>
              <w:t>___________________</w:t>
            </w:r>
          </w:p>
          <w:p w14:paraId="5EC50878" w14:textId="77777777" w:rsidR="000A04F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E2D256" w14:textId="77777777" w:rsidR="000A04F0" w:rsidRPr="00E03B5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4F1530D5" w14:textId="72629929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750346EB" w14:textId="67B6142F" w:rsidR="00626446" w:rsidRPr="00696158" w:rsidRDefault="00626446" w:rsidP="00960108">
            <w:pPr>
              <w:rPr>
                <w:b/>
                <w:sz w:val="10"/>
                <w:szCs w:val="16"/>
              </w:rPr>
            </w:pPr>
          </w:p>
          <w:p w14:paraId="26242830" w14:textId="77777777" w:rsidR="0021699A" w:rsidRDefault="0021699A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b/>
                <w:bCs/>
                <w:color w:val="4F81BD" w:themeColor="accent1"/>
                <w:sz w:val="18"/>
                <w:szCs w:val="14"/>
              </w:rPr>
            </w:pPr>
          </w:p>
          <w:p w14:paraId="2E5F61D0" w14:textId="1527779B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4"/>
              </w:rPr>
              <w:t>Wskazane wyżej dane dostępne są w bezpłatnej i ogólnodostępnej bazie danych</w:t>
            </w:r>
            <w:r w:rsidRPr="00ED3F5B">
              <w:rPr>
                <w:bCs/>
                <w:color w:val="4F81BD" w:themeColor="accent1"/>
                <w:sz w:val="18"/>
                <w:szCs w:val="14"/>
              </w:rPr>
              <w:t>, tj.</w:t>
            </w:r>
            <w:r w:rsidR="00626446" w:rsidRPr="00ED3F5B">
              <w:rPr>
                <w:bCs/>
                <w:sz w:val="18"/>
                <w:szCs w:val="16"/>
              </w:rPr>
              <w:t>:*</w:t>
            </w:r>
          </w:p>
          <w:p w14:paraId="1C382209" w14:textId="77777777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</w:p>
          <w:p w14:paraId="307E72F6" w14:textId="412F2AC2" w:rsidR="00B14231" w:rsidRPr="00ED3F5B" w:rsidRDefault="0021699A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B14231" w:rsidRPr="00ED3F5B">
              <w:rPr>
                <w:sz w:val="18"/>
                <w:szCs w:val="14"/>
              </w:rPr>
              <w:t xml:space="preserve"> </w:t>
            </w:r>
            <w:proofErr w:type="spellStart"/>
            <w:r w:rsidR="00B14231" w:rsidRPr="00ED3F5B">
              <w:rPr>
                <w:b/>
                <w:sz w:val="18"/>
                <w:szCs w:val="14"/>
              </w:rPr>
              <w:t>CEiDG</w:t>
            </w:r>
            <w:proofErr w:type="spellEnd"/>
            <w:r w:rsidR="00B14231" w:rsidRPr="00ED3F5B">
              <w:rPr>
                <w:rStyle w:val="Odwoanieprzypisudolnego"/>
                <w:b/>
                <w:sz w:val="18"/>
                <w:szCs w:val="14"/>
              </w:rPr>
              <w:footnoteReference w:id="2"/>
            </w:r>
          </w:p>
          <w:p w14:paraId="7E0D09FA" w14:textId="3B1F0C6B" w:rsidR="00B14231" w:rsidRPr="00ED3F5B" w:rsidRDefault="0021699A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b/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KRS</w:t>
            </w:r>
          </w:p>
          <w:p w14:paraId="488205C9" w14:textId="0A5662A0" w:rsidR="00B14231" w:rsidRPr="00ED3F5B" w:rsidRDefault="0021699A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inne</w:t>
            </w:r>
            <w:r w:rsidR="00B14231" w:rsidRPr="00ED3F5B">
              <w:rPr>
                <w:sz w:val="18"/>
                <w:szCs w:val="14"/>
              </w:rPr>
              <w:t>, tj. ______________________________________</w:t>
            </w:r>
          </w:p>
          <w:p w14:paraId="2E0B050F" w14:textId="4EB0246F" w:rsidR="00B14231" w:rsidRPr="00ED3F5B" w:rsidRDefault="0021699A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nie są dostępne w  żadnej bezpłatnej i ogólnodostępnej bazie danych</w:t>
            </w:r>
          </w:p>
          <w:p w14:paraId="0177CD90" w14:textId="4CA2A4CE" w:rsidR="00B14231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169960E9" w14:textId="77777777" w:rsidR="0021699A" w:rsidRPr="00696158" w:rsidRDefault="0021699A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2"/>
                <w:szCs w:val="16"/>
              </w:rPr>
            </w:pPr>
          </w:p>
          <w:p w14:paraId="77F047DF" w14:textId="13C1A690" w:rsidR="00960108" w:rsidRPr="00ED3F5B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Rodzaj Wykonawcy</w:t>
            </w:r>
            <w:r w:rsidRPr="00ED3F5B">
              <w:rPr>
                <w:rStyle w:val="Odwoanieprzypisudolnego"/>
                <w:b/>
                <w:bCs/>
                <w:sz w:val="18"/>
                <w:szCs w:val="16"/>
              </w:rPr>
              <w:footnoteReference w:id="3"/>
            </w:r>
            <w:r w:rsidRPr="00ED3F5B">
              <w:rPr>
                <w:bCs/>
                <w:sz w:val="18"/>
                <w:szCs w:val="16"/>
              </w:rPr>
              <w:t>:*</w:t>
            </w:r>
            <w:r w:rsidRPr="00ED3F5B">
              <w:rPr>
                <w:b/>
                <w:bCs/>
                <w:sz w:val="18"/>
                <w:szCs w:val="16"/>
              </w:rPr>
              <w:t xml:space="preserve">  </w:t>
            </w:r>
          </w:p>
          <w:p w14:paraId="5802268E" w14:textId="6C5990AD" w:rsidR="00960108" w:rsidRPr="00ED3F5B" w:rsidRDefault="0021699A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mikroprzedsiębiorstwo</w:t>
            </w:r>
          </w:p>
          <w:p w14:paraId="658DE8D4" w14:textId="5FB85C44" w:rsidR="00960108" w:rsidRPr="00ED3F5B" w:rsidRDefault="0021699A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małe przedsiębiorstwo</w:t>
            </w:r>
          </w:p>
          <w:p w14:paraId="102A05A7" w14:textId="479F8D89" w:rsidR="00960108" w:rsidRPr="00ED3F5B" w:rsidRDefault="0021699A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średnie przedsiębiorstwo</w:t>
            </w:r>
          </w:p>
          <w:p w14:paraId="37279C14" w14:textId="261FF7CD" w:rsidR="00960108" w:rsidRPr="00ED3F5B" w:rsidRDefault="0021699A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jednoosobowa działalność gospodarcza</w:t>
            </w:r>
          </w:p>
          <w:p w14:paraId="059B7EE4" w14:textId="40918451" w:rsidR="00960108" w:rsidRPr="00ED3F5B" w:rsidRDefault="0021699A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osoba fizyczna nieprowadząca działalności gospodarczej</w:t>
            </w:r>
          </w:p>
          <w:p w14:paraId="41476BD4" w14:textId="77777777" w:rsidR="00960108" w:rsidRPr="00ED3F5B" w:rsidRDefault="0021699A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inny rodzaj</w:t>
            </w:r>
          </w:p>
          <w:p w14:paraId="41B94647" w14:textId="6EDD705D" w:rsidR="00626446" w:rsidRPr="00B14231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1015289" w14:textId="77777777" w:rsidR="00ED3F5B" w:rsidRDefault="00ED3F5B" w:rsidP="00ED3F5B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47443EB" w14:textId="18B23ABC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21699A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21699A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485D7FCA" w14:textId="43EC6232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ED3F5B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Oferta została podpisana podpisem</w:t>
            </w:r>
            <w:r w:rsidRPr="00ED3F5B">
              <w:rPr>
                <w:sz w:val="18"/>
                <w:szCs w:val="16"/>
              </w:rPr>
              <w:t xml:space="preserve">: </w:t>
            </w:r>
            <w:r w:rsidRPr="00ED3F5B">
              <w:rPr>
                <w:bCs/>
                <w:sz w:val="18"/>
                <w:szCs w:val="16"/>
              </w:rPr>
              <w:t>*</w:t>
            </w:r>
          </w:p>
          <w:p w14:paraId="42FF7EF1" w14:textId="19E20332" w:rsidR="00626446" w:rsidRPr="00ED3F5B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</w:p>
          <w:p w14:paraId="3462EDED" w14:textId="375D77E0" w:rsidR="00B14231" w:rsidRPr="00ED3F5B" w:rsidRDefault="0021699A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podpisem zaufanym</w:t>
            </w:r>
          </w:p>
          <w:p w14:paraId="112038EA" w14:textId="77777777" w:rsidR="00B14231" w:rsidRPr="00666D1F" w:rsidRDefault="00B14231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rFonts w:ascii="MS Gothic" w:eastAsia="MS Gothic" w:hAnsi="MS Gothic"/>
                <w:b/>
                <w:sz w:val="14"/>
                <w:szCs w:val="16"/>
              </w:rPr>
            </w:pPr>
          </w:p>
          <w:p w14:paraId="524E6374" w14:textId="2472C41E" w:rsidR="00B14231" w:rsidRPr="00ED3F5B" w:rsidRDefault="0021699A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 xml:space="preserve">podpisem osobistym  -  to zaawansowany podpis elektroniczny. </w:t>
            </w:r>
            <w:r w:rsidR="00B14231" w:rsidRPr="00ED3F5B">
              <w:rPr>
                <w:i/>
                <w:sz w:val="18"/>
                <w:szCs w:val="16"/>
                <w:u w:val="single"/>
              </w:rPr>
              <w:t>Można go uzyskać przy składaniu wniosku o „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nowy” dowód osobisty</w:t>
            </w:r>
            <w:r w:rsidR="00B14231" w:rsidRPr="00ED3F5B">
              <w:rPr>
                <w:i/>
                <w:sz w:val="18"/>
                <w:szCs w:val="16"/>
              </w:rPr>
              <w:t xml:space="preserve">. Certyfikat podpisu osobistego znajdzie się w </w:t>
            </w:r>
            <w:r w:rsidR="00B14231" w:rsidRPr="00ED3F5B">
              <w:rPr>
                <w:b/>
                <w:i/>
                <w:sz w:val="18"/>
                <w:szCs w:val="16"/>
              </w:rPr>
              <w:t>e-dowodzie</w:t>
            </w:r>
            <w:r w:rsidR="00B14231" w:rsidRPr="00ED3F5B">
              <w:rPr>
                <w:i/>
                <w:sz w:val="18"/>
                <w:szCs w:val="16"/>
              </w:rPr>
              <w:t xml:space="preserve">. Aby korzystać z podpisu osobistego, trzeba posiadać </w:t>
            </w:r>
            <w:r w:rsidR="00B14231" w:rsidRPr="00ED3F5B">
              <w:rPr>
                <w:b/>
                <w:i/>
                <w:sz w:val="18"/>
                <w:szCs w:val="16"/>
              </w:rPr>
              <w:t>czytnik NFC do e-dowodu</w:t>
            </w:r>
            <w:r w:rsidR="00B14231" w:rsidRPr="00ED3F5B">
              <w:rPr>
                <w:i/>
                <w:sz w:val="18"/>
                <w:szCs w:val="16"/>
              </w:rPr>
              <w:t xml:space="preserve"> oraz zainstalować na swoim komputerze </w:t>
            </w:r>
            <w:r w:rsidR="00B14231" w:rsidRPr="00ED3F5B">
              <w:rPr>
                <w:b/>
                <w:i/>
                <w:sz w:val="18"/>
                <w:szCs w:val="16"/>
              </w:rPr>
              <w:t>odpowiednie oprogramowanie</w:t>
            </w:r>
            <w:r w:rsidR="00B14231" w:rsidRPr="00ED3F5B">
              <w:rPr>
                <w:i/>
                <w:sz w:val="18"/>
                <w:szCs w:val="16"/>
              </w:rPr>
              <w:t>.</w:t>
            </w:r>
          </w:p>
          <w:p w14:paraId="0168D79B" w14:textId="77777777" w:rsidR="00B14231" w:rsidRPr="00666D1F" w:rsidRDefault="00B14231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rFonts w:eastAsia="MS Gothic"/>
                <w:b/>
                <w:sz w:val="14"/>
                <w:szCs w:val="16"/>
              </w:rPr>
            </w:pPr>
          </w:p>
          <w:p w14:paraId="364D00FC" w14:textId="38EFD5F1" w:rsidR="00626446" w:rsidRPr="00ED3F5B" w:rsidRDefault="0021699A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kwalifikowanym podpisem elektronicznym - n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azwa oprogramowania/certyfikatu, za pomocą którego został złożony 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kwalifikowany podpis elektroniczny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 na</w:t>
            </w:r>
            <w:r w:rsidR="00ED3F5B">
              <w:rPr>
                <w:b/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ofercie</w:t>
            </w:r>
            <w:r w:rsidR="00B14231" w:rsidRPr="00ED3F5B">
              <w:rPr>
                <w:i/>
                <w:sz w:val="18"/>
                <w:szCs w:val="16"/>
              </w:rPr>
              <w:t>:</w:t>
            </w:r>
            <w:r w:rsid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______</w:t>
            </w:r>
            <w:r w:rsidR="00B14231" w:rsidRPr="00ED3F5B">
              <w:rPr>
                <w:b/>
                <w:bCs/>
                <w:i/>
                <w:sz w:val="18"/>
                <w:szCs w:val="16"/>
              </w:rPr>
              <w:t>________</w:t>
            </w:r>
          </w:p>
          <w:p w14:paraId="4903D3A9" w14:textId="4D48206A" w:rsidR="00C31E05" w:rsidRPr="00E40E25" w:rsidRDefault="00C31E0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9977FE" w:rsidRPr="00626446" w14:paraId="7F42FED3" w14:textId="77777777" w:rsidTr="00666D1F">
        <w:trPr>
          <w:trHeight w:val="545"/>
        </w:trPr>
        <w:tc>
          <w:tcPr>
            <w:tcW w:w="10490" w:type="dxa"/>
            <w:gridSpan w:val="3"/>
            <w:shd w:val="clear" w:color="auto" w:fill="95B3D7" w:themeFill="accent1" w:themeFillTint="99"/>
            <w:vAlign w:val="center"/>
          </w:tcPr>
          <w:p w14:paraId="185490C8" w14:textId="6F7E3326" w:rsidR="009977FE" w:rsidRPr="009977FE" w:rsidRDefault="009977FE" w:rsidP="009977F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9977FE">
              <w:rPr>
                <w:b/>
              </w:rPr>
              <w:lastRenderedPageBreak/>
              <w:t>KRYTERIA OCENY OFERT</w:t>
            </w:r>
          </w:p>
        </w:tc>
      </w:tr>
      <w:tr w:rsidR="009977FE" w:rsidRPr="00626446" w14:paraId="55820CC1" w14:textId="77777777" w:rsidTr="00666D1F">
        <w:trPr>
          <w:trHeight w:val="850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6F095EAD" w14:textId="4BC12B30" w:rsidR="009977FE" w:rsidRPr="00626446" w:rsidRDefault="0021699A" w:rsidP="00666D1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bookmarkStart w:id="1" w:name="_Hlk130192022"/>
            <w:bookmarkStart w:id="2" w:name="_Hlk147490212"/>
            <w:r w:rsidRPr="0021699A">
              <w:rPr>
                <w:b/>
                <w:sz w:val="22"/>
                <w:szCs w:val="22"/>
              </w:rPr>
              <w:t>Zakup wsparcia technicznego do oprogramowania IT Manager dla Centrum Nowoczesnych Technologii Uniwersytetu Opolskiego</w:t>
            </w:r>
          </w:p>
        </w:tc>
      </w:tr>
      <w:bookmarkEnd w:id="1"/>
      <w:tr w:rsidR="005A3F8D" w:rsidRPr="0017645C" w14:paraId="008B9395" w14:textId="77777777" w:rsidTr="004E4833">
        <w:trPr>
          <w:trHeight w:val="2379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9941F6A" w14:textId="77777777" w:rsidR="005A3F8D" w:rsidRDefault="005A3F8D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A9F96DD" w14:textId="762AB7ED" w:rsidR="005A3F8D" w:rsidRPr="006C29DC" w:rsidRDefault="005A3F8D" w:rsidP="00666D1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 w:rsidR="00666D1F">
              <w:rPr>
                <w:i/>
                <w:sz w:val="16"/>
                <w:szCs w:val="20"/>
              </w:rPr>
              <w:t xml:space="preserve">ryczałtowe </w:t>
            </w:r>
            <w:r w:rsidRPr="001972AB">
              <w:rPr>
                <w:i/>
                <w:sz w:val="16"/>
                <w:szCs w:val="20"/>
              </w:rPr>
              <w:t xml:space="preserve"> wynagrodzenie złotych brutto za całość przedmiotu zamówienia</w:t>
            </w:r>
            <w:r w:rsidR="0090394D" w:rsidRPr="00CD70EE">
              <w:rPr>
                <w:i/>
                <w:sz w:val="16"/>
                <w:szCs w:val="20"/>
              </w:rPr>
              <w:t>)</w:t>
            </w:r>
            <w:r w:rsidR="00666D1F">
              <w:rPr>
                <w:i/>
                <w:sz w:val="16"/>
                <w:szCs w:val="20"/>
              </w:rPr>
              <w:t xml:space="preserve"> </w:t>
            </w: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shd w:val="clear" w:color="auto" w:fill="DBE5F1" w:themeFill="accent1" w:themeFillTint="33"/>
          </w:tcPr>
          <w:p w14:paraId="3DE5EB07" w14:textId="77777777" w:rsidR="005A3F8D" w:rsidRDefault="005A3F8D" w:rsidP="005A3F8D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8763353" w14:textId="77777777" w:rsidR="005A3F8D" w:rsidRPr="003E6EE2" w:rsidRDefault="005A3F8D" w:rsidP="005A3F8D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6931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931"/>
            </w:tblGrid>
            <w:tr w:rsidR="005A3F8D" w:rsidRPr="003E6EE2" w14:paraId="59BEB12B" w14:textId="77777777" w:rsidTr="00FC35C7">
              <w:trPr>
                <w:trHeight w:val="636"/>
                <w:jc w:val="center"/>
              </w:trPr>
              <w:tc>
                <w:tcPr>
                  <w:tcW w:w="6931" w:type="dxa"/>
                  <w:shd w:val="clear" w:color="auto" w:fill="FFFFFF" w:themeFill="background1"/>
                  <w:vAlign w:val="center"/>
                </w:tcPr>
                <w:p w14:paraId="299BD171" w14:textId="77777777" w:rsidR="005A3F8D" w:rsidRPr="003E6EE2" w:rsidRDefault="005A3F8D" w:rsidP="005A3F8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bookmarkStart w:id="3" w:name="_Hlk161746704"/>
                  <w:r w:rsidRPr="001972AB">
                    <w:rPr>
                      <w:b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</w:tbl>
          <w:bookmarkEnd w:id="3"/>
          <w:p w14:paraId="1905520D" w14:textId="77777777" w:rsidR="005A3F8D" w:rsidRDefault="005A3F8D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 w:rsidRPr="001972AB">
              <w:rPr>
                <w:b/>
                <w:i/>
                <w:sz w:val="16"/>
                <w:szCs w:val="16"/>
              </w:rPr>
              <w:t xml:space="preserve">oferowane </w:t>
            </w:r>
            <w:r w:rsidR="00666D1F">
              <w:rPr>
                <w:b/>
                <w:i/>
                <w:sz w:val="16"/>
                <w:szCs w:val="16"/>
              </w:rPr>
              <w:t xml:space="preserve">ryczałtowe </w:t>
            </w:r>
            <w:r w:rsidRPr="001972AB">
              <w:rPr>
                <w:b/>
                <w:i/>
                <w:sz w:val="16"/>
                <w:szCs w:val="16"/>
              </w:rPr>
              <w:t xml:space="preserve">wynagrodzenie </w:t>
            </w:r>
          </w:p>
          <w:p w14:paraId="60C17828" w14:textId="4A62CFDB" w:rsidR="004E4833" w:rsidRDefault="004E4833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BCCE684" w14:textId="4AB47087" w:rsidR="004E4833" w:rsidRDefault="004E4833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 tym:</w:t>
            </w:r>
          </w:p>
          <w:tbl>
            <w:tblPr>
              <w:tblStyle w:val="Tabela-Siatka"/>
              <w:tblW w:w="325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253"/>
            </w:tblGrid>
            <w:tr w:rsidR="004E4833" w:rsidRPr="003E6EE2" w14:paraId="03E6DAC1" w14:textId="77777777" w:rsidTr="004E4833">
              <w:trPr>
                <w:trHeight w:val="636"/>
                <w:jc w:val="center"/>
              </w:trPr>
              <w:tc>
                <w:tcPr>
                  <w:tcW w:w="3253" w:type="dxa"/>
                  <w:shd w:val="clear" w:color="auto" w:fill="FFFFFF" w:themeFill="background1"/>
                  <w:vAlign w:val="center"/>
                </w:tcPr>
                <w:p w14:paraId="080005B0" w14:textId="177AD0C4" w:rsidR="004E4833" w:rsidRPr="003E6EE2" w:rsidRDefault="004E4833" w:rsidP="004E483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1972AB">
                    <w:rPr>
                      <w:b/>
                      <w:i/>
                      <w:sz w:val="16"/>
                      <w:szCs w:val="16"/>
                    </w:rPr>
                    <w:t xml:space="preserve">złotych 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netto</w:t>
                  </w:r>
                </w:p>
              </w:tc>
            </w:tr>
          </w:tbl>
          <w:p w14:paraId="7D8F6110" w14:textId="7C298ADF" w:rsidR="004E4833" w:rsidRPr="0017645C" w:rsidRDefault="004E4833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</w:tr>
      <w:tr w:rsidR="005A3F8D" w:rsidRPr="0017645C" w14:paraId="71663B19" w14:textId="77777777" w:rsidTr="0021699A">
        <w:trPr>
          <w:trHeight w:val="126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A7BFBC6" w14:textId="62EF458E" w:rsidR="0021699A" w:rsidRDefault="0021699A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21699A">
              <w:rPr>
                <w:b/>
                <w:sz w:val="18"/>
                <w:szCs w:val="20"/>
              </w:rPr>
              <w:t>Asysta techniczna w procesie aktywacji</w:t>
            </w:r>
            <w:r w:rsidRPr="0021699A">
              <w:rPr>
                <w:b/>
                <w:color w:val="C00000"/>
                <w:sz w:val="18"/>
                <w:szCs w:val="20"/>
              </w:rPr>
              <w:t>*</w:t>
            </w:r>
            <w:r w:rsidRPr="0021699A">
              <w:rPr>
                <w:b/>
                <w:sz w:val="18"/>
                <w:szCs w:val="20"/>
              </w:rPr>
              <w:t xml:space="preserve"> </w:t>
            </w:r>
          </w:p>
          <w:p w14:paraId="22CBF0BA" w14:textId="5A7F2359" w:rsidR="005A3F8D" w:rsidRDefault="005A3F8D" w:rsidP="005A3F8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 xml:space="preserve">waga </w:t>
            </w:r>
            <w:r w:rsidR="00666D1F">
              <w:rPr>
                <w:i/>
                <w:sz w:val="18"/>
                <w:szCs w:val="20"/>
              </w:rPr>
              <w:t>4</w:t>
            </w:r>
            <w:r>
              <w:rPr>
                <w:i/>
                <w:sz w:val="18"/>
                <w:szCs w:val="20"/>
              </w:rPr>
              <w:t>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shd w:val="clear" w:color="auto" w:fill="DBE5F1" w:themeFill="accent1" w:themeFillTint="33"/>
            <w:vAlign w:val="center"/>
          </w:tcPr>
          <w:p w14:paraId="0EE0FBE7" w14:textId="04EA3CF7" w:rsidR="0021699A" w:rsidRPr="0021699A" w:rsidRDefault="0021699A" w:rsidP="0021699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8"/>
              <w:rPr>
                <w:b/>
                <w:color w:val="000000" w:themeColor="text1"/>
                <w:sz w:val="28"/>
                <w:szCs w:val="22"/>
              </w:rPr>
            </w:pPr>
            <w:sdt>
              <w:sdtPr>
                <w:rPr>
                  <w:b/>
                  <w:color w:val="4F81BD" w:themeColor="accent1"/>
                  <w:sz w:val="28"/>
                  <w:szCs w:val="22"/>
                </w:rPr>
                <w:id w:val="166390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4F81BD" w:themeColor="accent1"/>
                    <w:sz w:val="28"/>
                    <w:szCs w:val="22"/>
                  </w:rPr>
                  <w:t>☐</w:t>
                </w:r>
              </w:sdtContent>
            </w:sdt>
            <w:r w:rsidRPr="0021699A">
              <w:rPr>
                <w:b/>
                <w:color w:val="4F81BD" w:themeColor="accent1"/>
                <w:sz w:val="28"/>
                <w:szCs w:val="22"/>
              </w:rPr>
              <w:t xml:space="preserve"> </w:t>
            </w:r>
            <w:r>
              <w:rPr>
                <w:b/>
                <w:color w:val="4F81BD" w:themeColor="accent1"/>
                <w:sz w:val="28"/>
                <w:szCs w:val="22"/>
              </w:rPr>
              <w:t xml:space="preserve">  </w:t>
            </w:r>
            <w:r>
              <w:rPr>
                <w:b/>
                <w:color w:val="000000" w:themeColor="text1"/>
                <w:sz w:val="28"/>
                <w:szCs w:val="22"/>
              </w:rPr>
              <w:t>TAK</w:t>
            </w:r>
          </w:p>
          <w:p w14:paraId="04DEC633" w14:textId="283ACFE7" w:rsidR="005A3F8D" w:rsidRPr="0021699A" w:rsidRDefault="0021699A" w:rsidP="0021699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ind w:left="778"/>
              <w:rPr>
                <w:bCs/>
                <w:i/>
                <w:iCs/>
                <w:sz w:val="22"/>
                <w:szCs w:val="16"/>
              </w:rPr>
            </w:pPr>
            <w:sdt>
              <w:sdtPr>
                <w:rPr>
                  <w:b/>
                  <w:color w:val="4F81BD" w:themeColor="accent1"/>
                  <w:sz w:val="28"/>
                  <w:szCs w:val="22"/>
                </w:rPr>
                <w:id w:val="-193681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4F81BD" w:themeColor="accent1"/>
                    <w:sz w:val="28"/>
                    <w:szCs w:val="22"/>
                  </w:rPr>
                  <w:t>☐</w:t>
                </w:r>
              </w:sdtContent>
            </w:sdt>
            <w:r w:rsidRPr="0021699A">
              <w:rPr>
                <w:b/>
                <w:color w:val="4F81BD" w:themeColor="accent1"/>
                <w:sz w:val="28"/>
                <w:szCs w:val="22"/>
              </w:rPr>
              <w:t xml:space="preserve"> </w:t>
            </w:r>
            <w:r>
              <w:rPr>
                <w:b/>
                <w:color w:val="4F81BD" w:themeColor="accent1"/>
                <w:sz w:val="28"/>
                <w:szCs w:val="22"/>
              </w:rPr>
              <w:t xml:space="preserve">  </w:t>
            </w:r>
            <w:r>
              <w:rPr>
                <w:b/>
                <w:color w:val="000000" w:themeColor="text1"/>
                <w:sz w:val="28"/>
                <w:szCs w:val="22"/>
              </w:rPr>
              <w:t>NIE</w:t>
            </w:r>
          </w:p>
        </w:tc>
      </w:tr>
      <w:tr w:rsidR="005A3F8D" w:rsidRPr="00626446" w14:paraId="04AFE269" w14:textId="77777777" w:rsidTr="00666D1F">
        <w:trPr>
          <w:trHeight w:val="127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129D2C7" w14:textId="3D7840CC" w:rsidR="005A3F8D" w:rsidRPr="007515A0" w:rsidRDefault="005A3F8D" w:rsidP="005A3F8D">
            <w:pPr>
              <w:jc w:val="center"/>
              <w:rPr>
                <w:b/>
                <w:bCs/>
                <w:sz w:val="18"/>
                <w:szCs w:val="20"/>
              </w:rPr>
            </w:pPr>
            <w:r w:rsidRPr="007515A0">
              <w:rPr>
                <w:b/>
                <w:sz w:val="18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shd w:val="clear" w:color="auto" w:fill="DBE5F1" w:themeFill="accent1" w:themeFillTint="33"/>
            <w:vAlign w:val="center"/>
          </w:tcPr>
          <w:p w14:paraId="7C87E6D8" w14:textId="7AF827E9" w:rsidR="005A3F8D" w:rsidRPr="007515A0" w:rsidRDefault="005A3F8D" w:rsidP="005A3F8D">
            <w:pPr>
              <w:jc w:val="center"/>
              <w:rPr>
                <w:bCs/>
                <w:sz w:val="18"/>
                <w:szCs w:val="20"/>
              </w:rPr>
            </w:pPr>
            <w:r w:rsidRPr="007515A0">
              <w:rPr>
                <w:b/>
                <w:i/>
                <w:color w:val="000000" w:themeColor="text1"/>
                <w:sz w:val="18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7515A0">
              <w:rPr>
                <w:b/>
                <w:i/>
                <w:color w:val="0070C0"/>
                <w:sz w:val="18"/>
                <w:szCs w:val="20"/>
              </w:rPr>
              <w:t>nr 1</w:t>
            </w:r>
            <w:r w:rsidR="00666D1F">
              <w:rPr>
                <w:b/>
                <w:i/>
                <w:color w:val="0070C0"/>
                <w:sz w:val="18"/>
                <w:szCs w:val="20"/>
              </w:rPr>
              <w:t>.1.</w:t>
            </w:r>
            <w:r w:rsidRPr="007515A0">
              <w:rPr>
                <w:b/>
                <w:i/>
                <w:color w:val="0070C0"/>
                <w:sz w:val="18"/>
                <w:szCs w:val="20"/>
              </w:rPr>
              <w:t xml:space="preserve"> </w:t>
            </w:r>
            <w:r w:rsidRPr="007515A0">
              <w:rPr>
                <w:b/>
                <w:i/>
                <w:color w:val="000000" w:themeColor="text1"/>
                <w:sz w:val="18"/>
                <w:szCs w:val="20"/>
              </w:rPr>
              <w:t>do SWZ.</w:t>
            </w:r>
          </w:p>
        </w:tc>
      </w:tr>
      <w:tr w:rsidR="009977FE" w:rsidRPr="001260EB" w14:paraId="3A19832D" w14:textId="77777777" w:rsidTr="00666D1F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4115B7" w14:textId="77777777" w:rsidR="009977FE" w:rsidRPr="00563D19" w:rsidRDefault="009977FE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2CEAC30E" w14:textId="77777777" w:rsidR="009977FE" w:rsidRPr="00563D19" w:rsidRDefault="0021699A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4645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7FE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9977FE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9977FE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4CFD5D2C" w14:textId="77777777" w:rsidR="009977FE" w:rsidRPr="00563D19" w:rsidRDefault="0021699A" w:rsidP="009977FE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61365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7FE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9977FE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9977FE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9977FE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9977FE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2EEC3C53" w14:textId="77777777" w:rsidR="009977FE" w:rsidRPr="00563D19" w:rsidRDefault="009977FE" w:rsidP="009977FE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37D2FFBD" w14:textId="77777777" w:rsidR="009977FE" w:rsidRPr="00563D19" w:rsidRDefault="009977FE" w:rsidP="009977FE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34A9C95B" w14:textId="77777777" w:rsidR="009977FE" w:rsidRPr="00563D19" w:rsidRDefault="009977FE" w:rsidP="009977FE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3A49BE3F" w14:textId="77777777" w:rsidR="009977FE" w:rsidRDefault="009977FE" w:rsidP="009977FE">
            <w:pPr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4549C50E" w14:textId="62A6F674" w:rsidR="00A40CCD" w:rsidRPr="00563D19" w:rsidRDefault="00A40CCD" w:rsidP="009977FE">
            <w:pPr>
              <w:ind w:left="355"/>
              <w:jc w:val="both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bookmarkEnd w:id="2"/>
      <w:tr w:rsidR="009977FE" w:rsidRPr="00AD588E" w14:paraId="725AC4F5" w14:textId="77777777" w:rsidTr="00666D1F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0BD5CE13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32329517" w:rsidR="009977FE" w:rsidRPr="00E70BB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określonymi przez Zamawiającego</w:t>
            </w:r>
            <w:r>
              <w:rPr>
                <w:i/>
                <w:sz w:val="20"/>
                <w:szCs w:val="22"/>
              </w:rPr>
              <w:t xml:space="preserve">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9977FE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9977FE" w:rsidRPr="001B0F23" w:rsidRDefault="009977FE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9977FE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9977FE" w:rsidRPr="001B0F23" w:rsidRDefault="009977FE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9977FE" w:rsidRPr="001260EB" w:rsidRDefault="009977FE" w:rsidP="009977FE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lastRenderedPageBreak/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9977FE" w:rsidRPr="00C907F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9977FE" w:rsidRPr="00C907F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9977FE" w:rsidRDefault="009977FE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9977FE" w:rsidRPr="001260EB" w:rsidRDefault="009977FE" w:rsidP="009977FE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9977FE" w:rsidRPr="00C907F7" w:rsidRDefault="009977FE" w:rsidP="009977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9977FE" w:rsidRPr="005E6688" w:rsidRDefault="009977FE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9977FE" w:rsidRPr="00AD588E" w14:paraId="5A9D5904" w14:textId="77777777" w:rsidTr="00666D1F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3A64D330" w:rsidR="009977FE" w:rsidRDefault="009977FE" w:rsidP="009977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07FC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007FCB">
              <w:rPr>
                <w:rFonts w:eastAsia="TTE19AFE10t00"/>
                <w:i/>
                <w:sz w:val="20"/>
                <w:szCs w:val="22"/>
              </w:rPr>
              <w:t>17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82DFF">
      <w:footerReference w:type="default" r:id="rId8"/>
      <w:headerReference w:type="first" r:id="rId9"/>
      <w:pgSz w:w="11906" w:h="16838"/>
      <w:pgMar w:top="567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B5CC" w14:textId="77777777" w:rsidR="00563D19" w:rsidRDefault="00563D19" w:rsidP="00E32B78">
      <w:r>
        <w:separator/>
      </w:r>
    </w:p>
  </w:endnote>
  <w:endnote w:type="continuationSeparator" w:id="0">
    <w:p w14:paraId="6E0983B3" w14:textId="77777777" w:rsidR="00563D19" w:rsidRDefault="00563D19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45BA6" w14:textId="77777777" w:rsidR="00563D19" w:rsidRDefault="00563D19" w:rsidP="00E40E25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dokument należy podpisać kwalifikowanym podpisem elektronicznym lub</w:t>
    </w:r>
  </w:p>
  <w:p w14:paraId="790CADDE" w14:textId="77777777" w:rsidR="00563D19" w:rsidRDefault="00563D19" w:rsidP="00E40E25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podpisem osobistym lub podpisem zaufanym przez osobę lub</w:t>
    </w:r>
  </w:p>
  <w:p w14:paraId="7677112F" w14:textId="77777777" w:rsidR="00563D19" w:rsidRDefault="00563D19" w:rsidP="00E40E25">
    <w:pPr>
      <w:pStyle w:val="Stopka"/>
      <w:tabs>
        <w:tab w:val="clear" w:pos="4536"/>
      </w:tabs>
      <w:ind w:left="4111"/>
      <w:jc w:val="center"/>
      <w:rPr>
        <w:sz w:val="16"/>
        <w:szCs w:val="16"/>
      </w:rPr>
    </w:pPr>
    <w:r>
      <w:rPr>
        <w:i/>
        <w:sz w:val="16"/>
        <w:szCs w:val="16"/>
      </w:rPr>
      <w:t>osoby umocowane do złożenia podpisu w imieniu wykonawcy</w:t>
    </w:r>
  </w:p>
  <w:p w14:paraId="50DB3BDF" w14:textId="77777777" w:rsidR="00563D19" w:rsidRDefault="00563D19" w:rsidP="00E40E25">
    <w:pPr>
      <w:pStyle w:val="Stopka"/>
      <w:jc w:val="right"/>
      <w:rPr>
        <w:sz w:val="16"/>
        <w:szCs w:val="16"/>
      </w:rPr>
    </w:pPr>
  </w:p>
  <w:p w14:paraId="0594C756" w14:textId="553A9856" w:rsidR="00563D19" w:rsidRDefault="00563D19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</w:p>
  <w:p w14:paraId="27BE97C1" w14:textId="77777777" w:rsidR="00563D19" w:rsidRDefault="00563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7533" w14:textId="77777777" w:rsidR="00563D19" w:rsidRDefault="00563D19" w:rsidP="00E32B78">
      <w:r>
        <w:separator/>
      </w:r>
    </w:p>
  </w:footnote>
  <w:footnote w:type="continuationSeparator" w:id="0">
    <w:p w14:paraId="24873F44" w14:textId="77777777" w:rsidR="00563D19" w:rsidRDefault="00563D19" w:rsidP="00E32B78">
      <w:r>
        <w:continuationSeparator/>
      </w:r>
    </w:p>
  </w:footnote>
  <w:footnote w:id="1">
    <w:p w14:paraId="0843FA88" w14:textId="08164F5F" w:rsidR="00563D19" w:rsidRPr="002C45BC" w:rsidRDefault="00563D19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</w:t>
      </w:r>
      <w:r w:rsidRPr="002C45BC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563D19" w:rsidRPr="002C45BC" w:rsidRDefault="00563D19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08BCD784" w:rsidR="00563D19" w:rsidRPr="002C45BC" w:rsidRDefault="00563D19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rStyle w:val="Odwoanieprzypisudolnego"/>
          <w:spacing w:val="-6"/>
          <w:sz w:val="16"/>
          <w:szCs w:val="16"/>
        </w:rPr>
        <w:footnoteRef/>
      </w:r>
      <w:r w:rsidRPr="002C45BC">
        <w:rPr>
          <w:spacing w:val="-6"/>
          <w:sz w:val="16"/>
          <w:szCs w:val="16"/>
        </w:rPr>
        <w:t xml:space="preserve"> Zgodnie z Ustawą z dnia 6 marca 2018 r. Prawo przedsiębiorców (</w:t>
      </w:r>
      <w:proofErr w:type="spellStart"/>
      <w:r>
        <w:rPr>
          <w:spacing w:val="-6"/>
          <w:sz w:val="16"/>
          <w:szCs w:val="16"/>
        </w:rPr>
        <w:t>t.j</w:t>
      </w:r>
      <w:proofErr w:type="spellEnd"/>
      <w:r>
        <w:rPr>
          <w:spacing w:val="-6"/>
          <w:sz w:val="16"/>
          <w:szCs w:val="16"/>
        </w:rPr>
        <w:t xml:space="preserve">. </w:t>
      </w:r>
      <w:r w:rsidRPr="002C45BC">
        <w:rPr>
          <w:spacing w:val="-6"/>
          <w:sz w:val="16"/>
          <w:szCs w:val="16"/>
        </w:rPr>
        <w:t>Dz. U. 202</w:t>
      </w:r>
      <w:r w:rsidR="00666D1F">
        <w:rPr>
          <w:spacing w:val="-6"/>
          <w:sz w:val="16"/>
          <w:szCs w:val="16"/>
        </w:rPr>
        <w:t>4</w:t>
      </w:r>
      <w:r w:rsidRPr="002C45BC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</w:t>
      </w:r>
      <w:r w:rsidR="00666D1F">
        <w:rPr>
          <w:spacing w:val="-6"/>
          <w:sz w:val="16"/>
          <w:szCs w:val="16"/>
        </w:rPr>
        <w:t>36</w:t>
      </w:r>
      <w:r w:rsidRPr="002C45BC">
        <w:rPr>
          <w:spacing w:val="-6"/>
          <w:sz w:val="16"/>
          <w:szCs w:val="16"/>
        </w:rPr>
        <w:t>).</w:t>
      </w:r>
    </w:p>
    <w:p w14:paraId="317E3E0C" w14:textId="77777777" w:rsidR="00563D19" w:rsidRPr="002C45BC" w:rsidRDefault="00563D19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21699A">
        <w:rPr>
          <w:b/>
          <w:i/>
          <w:color w:val="C00000"/>
          <w:sz w:val="16"/>
          <w:szCs w:val="16"/>
        </w:rPr>
        <w:t xml:space="preserve">* </w:t>
      </w:r>
      <w:r w:rsidRPr="002C45BC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8534220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2C45BC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2C45BC">
        <w:rPr>
          <w:b/>
          <w:bCs/>
          <w:color w:val="000000" w:themeColor="text1"/>
          <w:sz w:val="16"/>
          <w:szCs w:val="16"/>
        </w:rPr>
        <w:t>]</w:t>
      </w:r>
      <w:r w:rsidRPr="002C45BC">
        <w:rPr>
          <w:bCs/>
          <w:color w:val="000000" w:themeColor="text1"/>
          <w:sz w:val="16"/>
          <w:szCs w:val="16"/>
        </w:rPr>
        <w:t xml:space="preserve"> lub</w:t>
      </w:r>
      <w:r w:rsidRPr="002C45BC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2C45BC">
        <w:rPr>
          <w:b/>
          <w:bCs/>
          <w:strike/>
          <w:color w:val="000000" w:themeColor="text1"/>
          <w:sz w:val="16"/>
          <w:szCs w:val="16"/>
        </w:rPr>
        <w:t>skreślić</w:t>
      </w:r>
      <w:r w:rsidRPr="002C45BC">
        <w:rPr>
          <w:b/>
          <w:bCs/>
          <w:color w:val="000000" w:themeColor="text1"/>
          <w:sz w:val="16"/>
          <w:szCs w:val="16"/>
        </w:rPr>
        <w:t>] niewłaściwe pole</w:t>
      </w:r>
      <w:r w:rsidRPr="002C45BC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563D19" w:rsidRPr="002C45BC" w:rsidRDefault="00563D19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563D19" w:rsidRDefault="00563D19" w:rsidP="009A2A90"/>
    <w:p w14:paraId="730447C3" w14:textId="77777777" w:rsidR="00563D19" w:rsidRDefault="00563D19" w:rsidP="002C45BC">
      <w:pPr>
        <w:pStyle w:val="Stopka"/>
        <w:rPr>
          <w:sz w:val="16"/>
          <w:szCs w:val="16"/>
        </w:rPr>
      </w:pPr>
    </w:p>
    <w:p w14:paraId="5398907E" w14:textId="6FE4CC9D" w:rsidR="00563D19" w:rsidRPr="00A33017" w:rsidRDefault="00563D19" w:rsidP="002C45BC">
      <w:pPr>
        <w:pStyle w:val="Stopka"/>
        <w:jc w:val="right"/>
        <w:rPr>
          <w:spacing w:val="-6"/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Strona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PAGE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1</w:t>
      </w:r>
      <w:r>
        <w:rPr>
          <w:b/>
          <w:bCs/>
          <w:sz w:val="16"/>
          <w:szCs w:val="16"/>
        </w:rPr>
        <w:fldChar w:fldCharType="end"/>
      </w:r>
      <w:r>
        <w:rPr>
          <w:sz w:val="16"/>
          <w:szCs w:val="16"/>
        </w:rPr>
        <w:t xml:space="preserve"> z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NUMPAGES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4</w:t>
      </w:r>
      <w:r>
        <w:rPr>
          <w:b/>
          <w:bCs/>
          <w:sz w:val="16"/>
          <w:szCs w:val="16"/>
        </w:rPr>
        <w:fldChar w:fldCharType="end"/>
      </w:r>
    </w:p>
  </w:footnote>
  <w:footnote w:id="4">
    <w:p w14:paraId="090B4E6A" w14:textId="77777777" w:rsidR="009977FE" w:rsidRPr="00A33017" w:rsidRDefault="009977FE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9977FE" w:rsidRPr="00A33017" w:rsidRDefault="009977FE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48216FAE" w14:textId="77777777" w:rsidR="0021699A" w:rsidRDefault="0021699A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i/>
          <w:sz w:val="22"/>
          <w:szCs w:val="22"/>
        </w:rPr>
      </w:pPr>
      <w:r w:rsidRPr="00846EA4">
        <w:rPr>
          <w:b/>
          <w:i/>
          <w:color w:val="FF0000"/>
          <w:sz w:val="16"/>
          <w:szCs w:val="18"/>
        </w:rPr>
        <w:t>*</w:t>
      </w:r>
      <w:r w:rsidRPr="00846EA4">
        <w:rPr>
          <w:b/>
          <w:i/>
          <w:sz w:val="16"/>
          <w:szCs w:val="18"/>
        </w:rPr>
        <w:t xml:space="preserve"> </w:t>
      </w:r>
      <w:r w:rsidRPr="00846EA4">
        <w:rPr>
          <w:b/>
          <w:bCs/>
          <w:color w:val="C00000"/>
          <w:sz w:val="16"/>
          <w:szCs w:val="18"/>
        </w:rPr>
        <w:t xml:space="preserve">Zaznaczyć właściwe [ </w:t>
      </w:r>
      <w:sdt>
        <w:sdtPr>
          <w:rPr>
            <w:b/>
            <w:bCs/>
            <w:color w:val="C00000"/>
            <w:sz w:val="16"/>
            <w:szCs w:val="18"/>
          </w:rPr>
          <w:id w:val="149090617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846EA4">
            <w:rPr>
              <w:rFonts w:ascii="Segoe UI Symbol" w:eastAsia="MS Gothic" w:hAnsi="Segoe UI Symbol" w:cs="Segoe UI Symbol"/>
              <w:b/>
              <w:bCs/>
              <w:color w:val="C00000"/>
              <w:sz w:val="16"/>
              <w:szCs w:val="18"/>
            </w:rPr>
            <w:t>☒</w:t>
          </w:r>
        </w:sdtContent>
      </w:sdt>
      <w:r w:rsidRPr="00846EA4">
        <w:rPr>
          <w:b/>
          <w:bCs/>
          <w:color w:val="C00000"/>
          <w:sz w:val="16"/>
          <w:szCs w:val="18"/>
        </w:rPr>
        <w:t xml:space="preserve">  ] lub skreślić [ </w:t>
      </w:r>
      <w:r w:rsidRPr="00846EA4">
        <w:rPr>
          <w:b/>
          <w:bCs/>
          <w:strike/>
          <w:color w:val="C00000"/>
          <w:sz w:val="16"/>
          <w:szCs w:val="18"/>
        </w:rPr>
        <w:t xml:space="preserve">skreślić </w:t>
      </w:r>
      <w:r w:rsidRPr="00846EA4">
        <w:rPr>
          <w:b/>
          <w:bCs/>
          <w:color w:val="C00000"/>
          <w:sz w:val="16"/>
          <w:szCs w:val="18"/>
        </w:rPr>
        <w:t>] niewłaściwe</w:t>
      </w:r>
      <w:r w:rsidRPr="0063346A">
        <w:rPr>
          <w:i/>
          <w:sz w:val="22"/>
          <w:szCs w:val="22"/>
        </w:rPr>
        <w:t xml:space="preserve">   </w:t>
      </w:r>
    </w:p>
    <w:p w14:paraId="57906F90" w14:textId="5F2A0033" w:rsidR="009977FE" w:rsidRPr="0021699A" w:rsidRDefault="0021699A" w:rsidP="0021699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i/>
          <w:sz w:val="16"/>
          <w:szCs w:val="16"/>
        </w:rPr>
        <w:t>*** wypełnia Wykonawca, który zamierza powierzyć część zamówienia Podwykonawcy lub Podwykonawcom.</w:t>
      </w:r>
      <w:r w:rsidRPr="0063346A">
        <w:rPr>
          <w:i/>
          <w:sz w:val="22"/>
          <w:szCs w:val="22"/>
        </w:rPr>
        <w:t xml:space="preserve">                              </w:t>
      </w:r>
      <w:r>
        <w:rPr>
          <w:i/>
          <w:sz w:val="22"/>
          <w:szCs w:val="22"/>
        </w:rPr>
        <w:t xml:space="preserve">                        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4D94" w14:textId="69BB2271" w:rsidR="00563D19" w:rsidRDefault="00563D19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617AA787" w14:textId="3979E01A" w:rsidR="00563D19" w:rsidRDefault="00563D19" w:rsidP="00666D1F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6C42F4B1" w14:textId="4F8A11DA" w:rsidR="00666D1F" w:rsidRDefault="0021699A" w:rsidP="0021699A">
    <w:pPr>
      <w:tabs>
        <w:tab w:val="left" w:pos="4120"/>
        <w:tab w:val="center" w:pos="5030"/>
        <w:tab w:val="center" w:pos="5103"/>
      </w:tabs>
      <w:ind w:left="-851"/>
      <w:jc w:val="center"/>
      <w:rPr>
        <w:b/>
      </w:rPr>
    </w:pPr>
    <w:r w:rsidRPr="0021699A">
      <w:rPr>
        <w:noProof/>
      </w:rPr>
      <w:drawing>
        <wp:inline distT="0" distB="0" distL="0" distR="0" wp14:anchorId="7EDBCA4F" wp14:editId="2388904D">
          <wp:extent cx="2695575" cy="70740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29710" cy="716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1699A">
      <w:rPr>
        <w:noProof/>
      </w:rPr>
      <w:t xml:space="preserve"> </w:t>
    </w:r>
  </w:p>
  <w:p w14:paraId="18950535" w14:textId="610E61AD" w:rsidR="00563D19" w:rsidRPr="00666D1F" w:rsidRDefault="00563D19" w:rsidP="00666D1F">
    <w:pPr>
      <w:tabs>
        <w:tab w:val="left" w:pos="2119"/>
      </w:tabs>
      <w:spacing w:after="60"/>
      <w:ind w:left="-851"/>
      <w:rPr>
        <w:b/>
        <w:noProof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FCB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446"/>
    <w:rsid w:val="00087C57"/>
    <w:rsid w:val="0009277A"/>
    <w:rsid w:val="00092B97"/>
    <w:rsid w:val="00096768"/>
    <w:rsid w:val="00096ACB"/>
    <w:rsid w:val="000A00D2"/>
    <w:rsid w:val="000A04F0"/>
    <w:rsid w:val="000A1431"/>
    <w:rsid w:val="000A1F9C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D31E4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45BC8"/>
    <w:rsid w:val="00150B5C"/>
    <w:rsid w:val="00155CB4"/>
    <w:rsid w:val="00161827"/>
    <w:rsid w:val="0016195D"/>
    <w:rsid w:val="00162C5A"/>
    <w:rsid w:val="00162F47"/>
    <w:rsid w:val="0017645C"/>
    <w:rsid w:val="00183822"/>
    <w:rsid w:val="00183FA1"/>
    <w:rsid w:val="001844F9"/>
    <w:rsid w:val="00185017"/>
    <w:rsid w:val="0019629F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4F04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C39"/>
    <w:rsid w:val="00214DA2"/>
    <w:rsid w:val="0021699A"/>
    <w:rsid w:val="00216D47"/>
    <w:rsid w:val="002176D0"/>
    <w:rsid w:val="00222A5B"/>
    <w:rsid w:val="002344F9"/>
    <w:rsid w:val="0023657C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2CFD"/>
    <w:rsid w:val="002A3A7B"/>
    <w:rsid w:val="002A4C71"/>
    <w:rsid w:val="002A6867"/>
    <w:rsid w:val="002B42FC"/>
    <w:rsid w:val="002B5AA0"/>
    <w:rsid w:val="002C0666"/>
    <w:rsid w:val="002C45BC"/>
    <w:rsid w:val="002C7018"/>
    <w:rsid w:val="002C7730"/>
    <w:rsid w:val="002D03D4"/>
    <w:rsid w:val="002D5128"/>
    <w:rsid w:val="002D538D"/>
    <w:rsid w:val="002D69D6"/>
    <w:rsid w:val="002D6D06"/>
    <w:rsid w:val="002E0CB8"/>
    <w:rsid w:val="002E10F3"/>
    <w:rsid w:val="002E3232"/>
    <w:rsid w:val="002E674D"/>
    <w:rsid w:val="002F342E"/>
    <w:rsid w:val="00305737"/>
    <w:rsid w:val="00305871"/>
    <w:rsid w:val="00312948"/>
    <w:rsid w:val="003133C1"/>
    <w:rsid w:val="00313464"/>
    <w:rsid w:val="00314AF0"/>
    <w:rsid w:val="003156A8"/>
    <w:rsid w:val="003158DC"/>
    <w:rsid w:val="0031661E"/>
    <w:rsid w:val="00317B0C"/>
    <w:rsid w:val="00320503"/>
    <w:rsid w:val="0033205D"/>
    <w:rsid w:val="003376FB"/>
    <w:rsid w:val="00337888"/>
    <w:rsid w:val="003412DD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368C"/>
    <w:rsid w:val="003C729B"/>
    <w:rsid w:val="003C757C"/>
    <w:rsid w:val="003D2C85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26FBB"/>
    <w:rsid w:val="004300A5"/>
    <w:rsid w:val="00431B16"/>
    <w:rsid w:val="004336CA"/>
    <w:rsid w:val="0043468D"/>
    <w:rsid w:val="00437B04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5CC"/>
    <w:rsid w:val="00470948"/>
    <w:rsid w:val="00471956"/>
    <w:rsid w:val="00475A0A"/>
    <w:rsid w:val="004861BD"/>
    <w:rsid w:val="00490582"/>
    <w:rsid w:val="00495427"/>
    <w:rsid w:val="00495F88"/>
    <w:rsid w:val="00497A13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4833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17FF8"/>
    <w:rsid w:val="005227D0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5BB8"/>
    <w:rsid w:val="00546A4D"/>
    <w:rsid w:val="00553B1A"/>
    <w:rsid w:val="00555638"/>
    <w:rsid w:val="00556285"/>
    <w:rsid w:val="00562A4C"/>
    <w:rsid w:val="005633F0"/>
    <w:rsid w:val="00563D19"/>
    <w:rsid w:val="0056472A"/>
    <w:rsid w:val="00567121"/>
    <w:rsid w:val="00567FF8"/>
    <w:rsid w:val="0057165A"/>
    <w:rsid w:val="005763D1"/>
    <w:rsid w:val="005800E0"/>
    <w:rsid w:val="005907DF"/>
    <w:rsid w:val="005914E5"/>
    <w:rsid w:val="00593978"/>
    <w:rsid w:val="005939F9"/>
    <w:rsid w:val="00597C36"/>
    <w:rsid w:val="005A0550"/>
    <w:rsid w:val="005A22FD"/>
    <w:rsid w:val="005A3F8D"/>
    <w:rsid w:val="005A4068"/>
    <w:rsid w:val="005A4881"/>
    <w:rsid w:val="005A5CF1"/>
    <w:rsid w:val="005B1B58"/>
    <w:rsid w:val="005B2372"/>
    <w:rsid w:val="005B27AA"/>
    <w:rsid w:val="005B2C7C"/>
    <w:rsid w:val="005C03F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445D"/>
    <w:rsid w:val="0063630B"/>
    <w:rsid w:val="00641EC8"/>
    <w:rsid w:val="00647269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D1F"/>
    <w:rsid w:val="00666F1A"/>
    <w:rsid w:val="00675038"/>
    <w:rsid w:val="006819EF"/>
    <w:rsid w:val="00682169"/>
    <w:rsid w:val="00685BCC"/>
    <w:rsid w:val="00687C90"/>
    <w:rsid w:val="0069172D"/>
    <w:rsid w:val="00691991"/>
    <w:rsid w:val="00692907"/>
    <w:rsid w:val="00693421"/>
    <w:rsid w:val="00695837"/>
    <w:rsid w:val="00696158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6F7B20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15A0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352F"/>
    <w:rsid w:val="007863E2"/>
    <w:rsid w:val="00786D20"/>
    <w:rsid w:val="00786F29"/>
    <w:rsid w:val="00791103"/>
    <w:rsid w:val="00792E9C"/>
    <w:rsid w:val="007968EF"/>
    <w:rsid w:val="00796DCC"/>
    <w:rsid w:val="007A53A1"/>
    <w:rsid w:val="007A7628"/>
    <w:rsid w:val="007B1209"/>
    <w:rsid w:val="007B1961"/>
    <w:rsid w:val="007B1EE6"/>
    <w:rsid w:val="007B2537"/>
    <w:rsid w:val="007B4BBA"/>
    <w:rsid w:val="007B6599"/>
    <w:rsid w:val="007B7251"/>
    <w:rsid w:val="007C1347"/>
    <w:rsid w:val="007C13E1"/>
    <w:rsid w:val="007C1B03"/>
    <w:rsid w:val="007C1C0C"/>
    <w:rsid w:val="007C4ABC"/>
    <w:rsid w:val="007C60F3"/>
    <w:rsid w:val="007D0C71"/>
    <w:rsid w:val="007D2E80"/>
    <w:rsid w:val="007D448D"/>
    <w:rsid w:val="007D7D39"/>
    <w:rsid w:val="007E0103"/>
    <w:rsid w:val="007E10A9"/>
    <w:rsid w:val="007E2217"/>
    <w:rsid w:val="007E6800"/>
    <w:rsid w:val="007F296F"/>
    <w:rsid w:val="007F2D42"/>
    <w:rsid w:val="007F4B3F"/>
    <w:rsid w:val="007F78C8"/>
    <w:rsid w:val="008035AC"/>
    <w:rsid w:val="00805250"/>
    <w:rsid w:val="00815001"/>
    <w:rsid w:val="0082017E"/>
    <w:rsid w:val="0082495B"/>
    <w:rsid w:val="00825D8F"/>
    <w:rsid w:val="008312EF"/>
    <w:rsid w:val="00836C15"/>
    <w:rsid w:val="00836F30"/>
    <w:rsid w:val="00840388"/>
    <w:rsid w:val="00844D28"/>
    <w:rsid w:val="00847924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82DFF"/>
    <w:rsid w:val="00891154"/>
    <w:rsid w:val="00895073"/>
    <w:rsid w:val="008955B5"/>
    <w:rsid w:val="00896BE9"/>
    <w:rsid w:val="008A7AD2"/>
    <w:rsid w:val="008B1212"/>
    <w:rsid w:val="008B73C7"/>
    <w:rsid w:val="008C206D"/>
    <w:rsid w:val="008C252A"/>
    <w:rsid w:val="008C2CE5"/>
    <w:rsid w:val="008C42C4"/>
    <w:rsid w:val="008D2C3B"/>
    <w:rsid w:val="008D2F13"/>
    <w:rsid w:val="008D3D9E"/>
    <w:rsid w:val="008D517F"/>
    <w:rsid w:val="008D59A9"/>
    <w:rsid w:val="008D7765"/>
    <w:rsid w:val="008E1B72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394D"/>
    <w:rsid w:val="00904635"/>
    <w:rsid w:val="00910BE1"/>
    <w:rsid w:val="0091156B"/>
    <w:rsid w:val="00915212"/>
    <w:rsid w:val="00920975"/>
    <w:rsid w:val="00920ADF"/>
    <w:rsid w:val="00921748"/>
    <w:rsid w:val="009227E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41BD2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7FE"/>
    <w:rsid w:val="00997F8D"/>
    <w:rsid w:val="009A209A"/>
    <w:rsid w:val="009A2A90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E7818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0CCD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3D8B"/>
    <w:rsid w:val="00A74DE2"/>
    <w:rsid w:val="00A83032"/>
    <w:rsid w:val="00A877DD"/>
    <w:rsid w:val="00A93E97"/>
    <w:rsid w:val="00A95316"/>
    <w:rsid w:val="00A96925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D2053"/>
    <w:rsid w:val="00AD41A9"/>
    <w:rsid w:val="00AE37F9"/>
    <w:rsid w:val="00AE39B8"/>
    <w:rsid w:val="00AF19A1"/>
    <w:rsid w:val="00AF545B"/>
    <w:rsid w:val="00AF75AB"/>
    <w:rsid w:val="00B00803"/>
    <w:rsid w:val="00B02CC5"/>
    <w:rsid w:val="00B0693E"/>
    <w:rsid w:val="00B10D07"/>
    <w:rsid w:val="00B12868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1AFD"/>
    <w:rsid w:val="00B42A67"/>
    <w:rsid w:val="00B42DDB"/>
    <w:rsid w:val="00B42FC4"/>
    <w:rsid w:val="00B438C3"/>
    <w:rsid w:val="00B450FC"/>
    <w:rsid w:val="00B45421"/>
    <w:rsid w:val="00B4634E"/>
    <w:rsid w:val="00B463A4"/>
    <w:rsid w:val="00B502E6"/>
    <w:rsid w:val="00B51BA5"/>
    <w:rsid w:val="00B51F0E"/>
    <w:rsid w:val="00B52EAC"/>
    <w:rsid w:val="00B53CD5"/>
    <w:rsid w:val="00B601C1"/>
    <w:rsid w:val="00B6167E"/>
    <w:rsid w:val="00B63222"/>
    <w:rsid w:val="00B656D3"/>
    <w:rsid w:val="00B67960"/>
    <w:rsid w:val="00B71852"/>
    <w:rsid w:val="00B71DAE"/>
    <w:rsid w:val="00B72807"/>
    <w:rsid w:val="00B76D58"/>
    <w:rsid w:val="00B80B47"/>
    <w:rsid w:val="00B8386F"/>
    <w:rsid w:val="00B86D4F"/>
    <w:rsid w:val="00B959FE"/>
    <w:rsid w:val="00B96BBA"/>
    <w:rsid w:val="00B973B2"/>
    <w:rsid w:val="00BA37C8"/>
    <w:rsid w:val="00BA5A53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2292"/>
    <w:rsid w:val="00BD46AA"/>
    <w:rsid w:val="00BD4A0F"/>
    <w:rsid w:val="00BD6FBE"/>
    <w:rsid w:val="00BE10F4"/>
    <w:rsid w:val="00BE3C14"/>
    <w:rsid w:val="00BF32DA"/>
    <w:rsid w:val="00BF3BCA"/>
    <w:rsid w:val="00BF7B1A"/>
    <w:rsid w:val="00C028F7"/>
    <w:rsid w:val="00C03836"/>
    <w:rsid w:val="00C058AB"/>
    <w:rsid w:val="00C103DE"/>
    <w:rsid w:val="00C13B0D"/>
    <w:rsid w:val="00C154A6"/>
    <w:rsid w:val="00C156FC"/>
    <w:rsid w:val="00C1781D"/>
    <w:rsid w:val="00C22E23"/>
    <w:rsid w:val="00C23308"/>
    <w:rsid w:val="00C23489"/>
    <w:rsid w:val="00C26F42"/>
    <w:rsid w:val="00C30DD3"/>
    <w:rsid w:val="00C31E05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760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055"/>
    <w:rsid w:val="00C87597"/>
    <w:rsid w:val="00C90798"/>
    <w:rsid w:val="00C911B0"/>
    <w:rsid w:val="00C94248"/>
    <w:rsid w:val="00C9632D"/>
    <w:rsid w:val="00CA222C"/>
    <w:rsid w:val="00CB0522"/>
    <w:rsid w:val="00CB3201"/>
    <w:rsid w:val="00CB5484"/>
    <w:rsid w:val="00CB54F4"/>
    <w:rsid w:val="00CB5DB0"/>
    <w:rsid w:val="00CB698F"/>
    <w:rsid w:val="00CC1B9D"/>
    <w:rsid w:val="00CC6F5D"/>
    <w:rsid w:val="00CD25D8"/>
    <w:rsid w:val="00CD2D6B"/>
    <w:rsid w:val="00CD70EE"/>
    <w:rsid w:val="00CE1619"/>
    <w:rsid w:val="00CE17C3"/>
    <w:rsid w:val="00CE1828"/>
    <w:rsid w:val="00CE2C1B"/>
    <w:rsid w:val="00CE4071"/>
    <w:rsid w:val="00CE4909"/>
    <w:rsid w:val="00CE7BAF"/>
    <w:rsid w:val="00CF02EF"/>
    <w:rsid w:val="00CF15B5"/>
    <w:rsid w:val="00CF2471"/>
    <w:rsid w:val="00CF5315"/>
    <w:rsid w:val="00CF714F"/>
    <w:rsid w:val="00CF7306"/>
    <w:rsid w:val="00D00D55"/>
    <w:rsid w:val="00D01F74"/>
    <w:rsid w:val="00D051AB"/>
    <w:rsid w:val="00D062EC"/>
    <w:rsid w:val="00D1318E"/>
    <w:rsid w:val="00D1617A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DBA"/>
    <w:rsid w:val="00D64879"/>
    <w:rsid w:val="00D649A7"/>
    <w:rsid w:val="00D64F90"/>
    <w:rsid w:val="00D65774"/>
    <w:rsid w:val="00D66995"/>
    <w:rsid w:val="00D67589"/>
    <w:rsid w:val="00D72A71"/>
    <w:rsid w:val="00D75931"/>
    <w:rsid w:val="00D761C4"/>
    <w:rsid w:val="00D776FE"/>
    <w:rsid w:val="00D80C77"/>
    <w:rsid w:val="00D82467"/>
    <w:rsid w:val="00D82706"/>
    <w:rsid w:val="00D84CFC"/>
    <w:rsid w:val="00D873FC"/>
    <w:rsid w:val="00D90945"/>
    <w:rsid w:val="00D95B09"/>
    <w:rsid w:val="00D95FED"/>
    <w:rsid w:val="00D9719C"/>
    <w:rsid w:val="00DA2CF9"/>
    <w:rsid w:val="00DA4B34"/>
    <w:rsid w:val="00DA6D8F"/>
    <w:rsid w:val="00DB0016"/>
    <w:rsid w:val="00DB4080"/>
    <w:rsid w:val="00DB5441"/>
    <w:rsid w:val="00DC0786"/>
    <w:rsid w:val="00DC0D09"/>
    <w:rsid w:val="00DC3D23"/>
    <w:rsid w:val="00DC42D3"/>
    <w:rsid w:val="00DD101B"/>
    <w:rsid w:val="00DD4179"/>
    <w:rsid w:val="00DD5C69"/>
    <w:rsid w:val="00DD68D2"/>
    <w:rsid w:val="00DE1B77"/>
    <w:rsid w:val="00DE206B"/>
    <w:rsid w:val="00DF29C3"/>
    <w:rsid w:val="00DF460F"/>
    <w:rsid w:val="00DF4B19"/>
    <w:rsid w:val="00DF6CAE"/>
    <w:rsid w:val="00E03B50"/>
    <w:rsid w:val="00E03E32"/>
    <w:rsid w:val="00E047C3"/>
    <w:rsid w:val="00E0508A"/>
    <w:rsid w:val="00E0550B"/>
    <w:rsid w:val="00E10F95"/>
    <w:rsid w:val="00E1121D"/>
    <w:rsid w:val="00E11996"/>
    <w:rsid w:val="00E11F01"/>
    <w:rsid w:val="00E2333A"/>
    <w:rsid w:val="00E249C2"/>
    <w:rsid w:val="00E25B52"/>
    <w:rsid w:val="00E260FF"/>
    <w:rsid w:val="00E2654D"/>
    <w:rsid w:val="00E26D39"/>
    <w:rsid w:val="00E32B78"/>
    <w:rsid w:val="00E343FD"/>
    <w:rsid w:val="00E345CF"/>
    <w:rsid w:val="00E37C00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2B97"/>
    <w:rsid w:val="00EB79A9"/>
    <w:rsid w:val="00EC001A"/>
    <w:rsid w:val="00EC6A40"/>
    <w:rsid w:val="00ED09D8"/>
    <w:rsid w:val="00ED0D40"/>
    <w:rsid w:val="00ED12C7"/>
    <w:rsid w:val="00ED3F5B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6827"/>
    <w:rsid w:val="00F17437"/>
    <w:rsid w:val="00F2224B"/>
    <w:rsid w:val="00F234CB"/>
    <w:rsid w:val="00F27C88"/>
    <w:rsid w:val="00F301F5"/>
    <w:rsid w:val="00F320F6"/>
    <w:rsid w:val="00F342F6"/>
    <w:rsid w:val="00F37BB3"/>
    <w:rsid w:val="00F456EC"/>
    <w:rsid w:val="00F4734D"/>
    <w:rsid w:val="00F52881"/>
    <w:rsid w:val="00F55D0B"/>
    <w:rsid w:val="00F6017B"/>
    <w:rsid w:val="00F60DCA"/>
    <w:rsid w:val="00F60E6F"/>
    <w:rsid w:val="00F76CBC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082E"/>
    <w:rsid w:val="00FB3CF9"/>
    <w:rsid w:val="00FB6770"/>
    <w:rsid w:val="00FC35C7"/>
    <w:rsid w:val="00FC38A8"/>
    <w:rsid w:val="00FC5E6C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98BC4-D053-445F-8BD4-1FC68DE7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Bartosz Komuszyński</cp:lastModifiedBy>
  <cp:revision>87</cp:revision>
  <cp:lastPrinted>2023-01-13T11:40:00Z</cp:lastPrinted>
  <dcterms:created xsi:type="dcterms:W3CDTF">2023-01-13T11:40:00Z</dcterms:created>
  <dcterms:modified xsi:type="dcterms:W3CDTF">2024-06-10T11:28:00Z</dcterms:modified>
</cp:coreProperties>
</file>