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45A" w:rsidRPr="00F777D9" w:rsidRDefault="005C445A" w:rsidP="005C445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</w:rPr>
      </w:pPr>
      <w:r w:rsidRPr="00F777D9">
        <w:rPr>
          <w:rFonts w:ascii="Cambria" w:hAnsi="Cambria" w:cs="Calibri"/>
          <w:b/>
          <w:bCs/>
        </w:rPr>
        <w:t>Załącznik nr 1A do SWZ</w:t>
      </w:r>
    </w:p>
    <w:p w:rsidR="005C445A" w:rsidRPr="00F777D9" w:rsidRDefault="005C445A" w:rsidP="005C445A">
      <w:pPr>
        <w:pStyle w:val="Tekstpodstawowywcity"/>
        <w:rPr>
          <w:rFonts w:asciiTheme="majorHAnsi" w:hAnsiTheme="majorHAnsi" w:cstheme="minorHAnsi"/>
          <w:b/>
          <w:bCs/>
          <w:sz w:val="22"/>
        </w:rPr>
      </w:pPr>
    </w:p>
    <w:p w:rsidR="005C445A" w:rsidRPr="00F777D9" w:rsidRDefault="005C445A" w:rsidP="005C445A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KRS/CEiDG)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16-050 Michałowo</w:t>
      </w:r>
    </w:p>
    <w:p w:rsidR="00520F90" w:rsidRPr="00FB18B9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:rsidR="00262D61" w:rsidRPr="00FB18B9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B18B9">
        <w:rPr>
          <w:rFonts w:ascii="Cambria" w:hAnsi="Cambria" w:cs="Arial"/>
          <w:b/>
          <w:u w:val="single"/>
        </w:rPr>
        <w:t>Oświadczeni</w:t>
      </w:r>
      <w:r w:rsidR="002459B2" w:rsidRPr="00FB18B9">
        <w:rPr>
          <w:rFonts w:ascii="Cambria" w:hAnsi="Cambria" w:cs="Arial"/>
          <w:b/>
          <w:u w:val="single"/>
        </w:rPr>
        <w:t>a</w:t>
      </w:r>
      <w:r w:rsidRPr="00FB18B9">
        <w:rPr>
          <w:rFonts w:ascii="Cambria" w:hAnsi="Cambria" w:cs="Arial"/>
          <w:b/>
          <w:u w:val="single"/>
        </w:rPr>
        <w:t xml:space="preserve"> </w:t>
      </w:r>
      <w:r w:rsidR="00C00DDD" w:rsidRPr="00FB18B9">
        <w:rPr>
          <w:rFonts w:ascii="Cambria" w:hAnsi="Cambria" w:cs="Arial"/>
          <w:b/>
          <w:u w:val="single"/>
        </w:rPr>
        <w:t>wykonawcy</w:t>
      </w:r>
      <w:r w:rsidR="001542CB" w:rsidRPr="00FB18B9">
        <w:rPr>
          <w:rFonts w:ascii="Cambria" w:hAnsi="Cambria" w:cs="Arial"/>
          <w:b/>
          <w:u w:val="single"/>
        </w:rPr>
        <w:t>/wykonawcy wspólnie ubiegając</w:t>
      </w:r>
      <w:r w:rsidR="009024CA" w:rsidRPr="00FB18B9">
        <w:rPr>
          <w:rFonts w:ascii="Cambria" w:hAnsi="Cambria" w:cs="Arial"/>
          <w:b/>
          <w:u w:val="single"/>
        </w:rPr>
        <w:t>ego</w:t>
      </w:r>
      <w:r w:rsidR="001542CB" w:rsidRPr="00FB18B9">
        <w:rPr>
          <w:rFonts w:ascii="Cambria" w:hAnsi="Cambria" w:cs="Arial"/>
          <w:b/>
          <w:u w:val="single"/>
        </w:rPr>
        <w:t xml:space="preserve"> się o udzielenie zamówienia</w:t>
      </w:r>
    </w:p>
    <w:p w:rsidR="006D4168" w:rsidRPr="00FB18B9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FB18B9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254FAA">
        <w:rPr>
          <w:rFonts w:ascii="Cambria" w:hAnsi="Cambria" w:cs="Arial"/>
          <w:b/>
          <w:caps/>
          <w:u w:val="single"/>
        </w:rPr>
        <w:t>o </w:t>
      </w:r>
      <w:r w:rsidRPr="00FB18B9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B18B9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s</w:t>
      </w:r>
      <w:r w:rsidR="00C4103F" w:rsidRPr="00FB18B9">
        <w:rPr>
          <w:rFonts w:ascii="Cambria" w:hAnsi="Cambria" w:cs="Arial"/>
          <w:b/>
        </w:rPr>
        <w:t>kładane na pod</w:t>
      </w:r>
      <w:r w:rsidR="00804F07" w:rsidRPr="00FB18B9">
        <w:rPr>
          <w:rFonts w:ascii="Cambria" w:hAnsi="Cambria" w:cs="Arial"/>
          <w:b/>
        </w:rPr>
        <w:t xml:space="preserve">stawie art. </w:t>
      </w:r>
      <w:r w:rsidR="00CC5C97" w:rsidRPr="00FB18B9">
        <w:rPr>
          <w:rFonts w:ascii="Cambria" w:hAnsi="Cambria" w:cs="Arial"/>
          <w:b/>
        </w:rPr>
        <w:t>1</w:t>
      </w:r>
      <w:r w:rsidR="00804F07" w:rsidRPr="00FB18B9">
        <w:rPr>
          <w:rFonts w:ascii="Cambria" w:hAnsi="Cambria" w:cs="Arial"/>
          <w:b/>
        </w:rPr>
        <w:t>25 ust. 1 ust</w:t>
      </w:r>
      <w:r w:rsidR="00262D61" w:rsidRPr="00FB18B9">
        <w:rPr>
          <w:rFonts w:ascii="Cambria" w:hAnsi="Cambria" w:cs="Arial"/>
          <w:b/>
        </w:rPr>
        <w:t xml:space="preserve">awy </w:t>
      </w:r>
      <w:r w:rsidR="007749F8" w:rsidRPr="00FB18B9">
        <w:rPr>
          <w:rFonts w:ascii="Cambria" w:hAnsi="Cambria" w:cs="Arial"/>
          <w:b/>
        </w:rPr>
        <w:t xml:space="preserve">Pzp </w:t>
      </w:r>
    </w:p>
    <w:p w:rsidR="00804F07" w:rsidRPr="00FB18B9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:rsidR="004C4854" w:rsidRPr="00FB18B9" w:rsidRDefault="004C4854" w:rsidP="004C4854">
      <w:pPr>
        <w:spacing w:after="0"/>
        <w:jc w:val="both"/>
        <w:rPr>
          <w:rFonts w:ascii="Cambria" w:hAnsi="Cambria" w:cs="Arial"/>
        </w:rPr>
      </w:pPr>
    </w:p>
    <w:p w:rsidR="00D409DE" w:rsidRPr="00FB18B9" w:rsidRDefault="001F027E" w:rsidP="00FB18B9">
      <w:pPr>
        <w:spacing w:after="0" w:line="276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Na potrzeby </w:t>
      </w:r>
      <w:r w:rsidRPr="00F931BE">
        <w:rPr>
          <w:rFonts w:ascii="Cambria" w:hAnsi="Cambria" w:cs="Arial"/>
        </w:rPr>
        <w:t>postę</w:t>
      </w:r>
      <w:r w:rsidR="008D0487" w:rsidRPr="00F931BE">
        <w:rPr>
          <w:rFonts w:ascii="Cambria" w:hAnsi="Cambria" w:cs="Arial"/>
        </w:rPr>
        <w:t xml:space="preserve">powania o udzielenie </w:t>
      </w:r>
      <w:r w:rsidR="007936D6" w:rsidRPr="00F931BE">
        <w:rPr>
          <w:rFonts w:ascii="Cambria" w:hAnsi="Cambria" w:cs="Arial"/>
        </w:rPr>
        <w:t>zamówienia publicznego</w:t>
      </w:r>
      <w:r w:rsidR="000E0080" w:rsidRPr="00F931BE">
        <w:rPr>
          <w:rFonts w:ascii="Cambria" w:hAnsi="Cambria" w:cs="Arial"/>
        </w:rPr>
        <w:t xml:space="preserve"> </w:t>
      </w:r>
      <w:r w:rsidR="005C445A" w:rsidRPr="00F931BE">
        <w:rPr>
          <w:rFonts w:ascii="Cambria" w:hAnsi="Cambria" w:cs="Arial"/>
        </w:rPr>
        <w:t xml:space="preserve">pn. </w:t>
      </w:r>
      <w:r w:rsidR="00B03E1D" w:rsidRPr="00B03E1D">
        <w:rPr>
          <w:rFonts w:ascii="Cambria" w:hAnsi="Cambria"/>
          <w:b/>
        </w:rPr>
        <w:t>„</w:t>
      </w:r>
      <w:r w:rsidR="00FF3665">
        <w:rPr>
          <w:rFonts w:ascii="Cambria" w:hAnsi="Cambria" w:cs="Arial"/>
          <w:b/>
          <w:szCs w:val="24"/>
          <w:lang w:eastAsia="pl-PL"/>
        </w:rPr>
        <w:t>D</w:t>
      </w:r>
      <w:r w:rsidR="00FF3665" w:rsidRPr="00A75A89">
        <w:rPr>
          <w:rFonts w:ascii="Cambria" w:hAnsi="Cambria" w:cs="Arial"/>
          <w:b/>
          <w:szCs w:val="24"/>
          <w:lang w:eastAsia="pl-PL"/>
        </w:rPr>
        <w:t>ostawa środków ochrony indywidualnej, odzieży i obuwia roboczego dla pracow</w:t>
      </w:r>
      <w:r w:rsidR="00FF3665">
        <w:rPr>
          <w:rFonts w:ascii="Cambria" w:hAnsi="Cambria" w:cs="Arial"/>
          <w:b/>
          <w:szCs w:val="24"/>
          <w:lang w:eastAsia="pl-PL"/>
        </w:rPr>
        <w:t>ników Nadleśnictwa Żednia w 2024</w:t>
      </w:r>
      <w:r w:rsidR="00FF3665" w:rsidRPr="00A75A89">
        <w:rPr>
          <w:rFonts w:ascii="Cambria" w:hAnsi="Cambria" w:cs="Arial"/>
          <w:b/>
          <w:szCs w:val="24"/>
          <w:lang w:eastAsia="pl-PL"/>
        </w:rPr>
        <w:t xml:space="preserve"> roku</w:t>
      </w:r>
      <w:r w:rsidR="00B03E1D" w:rsidRPr="00B03E1D">
        <w:rPr>
          <w:rFonts w:ascii="Cambria" w:hAnsi="Cambria"/>
          <w:b/>
        </w:rPr>
        <w:t>’’</w:t>
      </w:r>
      <w:r w:rsidR="00B5719B">
        <w:rPr>
          <w:rFonts w:ascii="Cambria" w:hAnsi="Cambria" w:cs="Arial"/>
        </w:rPr>
        <w:t>,</w:t>
      </w:r>
      <w:bookmarkStart w:id="0" w:name="_GoBack"/>
      <w:bookmarkEnd w:id="0"/>
      <w:r w:rsidR="000A4A90" w:rsidRPr="00F931BE">
        <w:rPr>
          <w:rFonts w:ascii="Cambria" w:hAnsi="Cambria" w:cs="Arial"/>
        </w:rPr>
        <w:t xml:space="preserve"> </w:t>
      </w:r>
      <w:r w:rsidR="008D0487" w:rsidRPr="00F931BE">
        <w:rPr>
          <w:rFonts w:ascii="Cambria" w:hAnsi="Cambria" w:cs="Arial"/>
        </w:rPr>
        <w:t>prowadzonego przez</w:t>
      </w:r>
      <w:r w:rsidR="005C445A" w:rsidRPr="00F931BE">
        <w:rPr>
          <w:rFonts w:ascii="Cambria" w:hAnsi="Cambria" w:cs="Arial"/>
        </w:rPr>
        <w:t xml:space="preserve"> Skarb Państwa</w:t>
      </w:r>
      <w:r w:rsidR="005C445A" w:rsidRPr="005C445A">
        <w:rPr>
          <w:rFonts w:ascii="Cambria" w:hAnsi="Cambria" w:cs="Arial"/>
        </w:rPr>
        <w:t xml:space="preserve"> - Państwowe Gospodarstwo Leśne</w:t>
      </w:r>
      <w:r w:rsidR="005C445A" w:rsidRPr="005C445A">
        <w:rPr>
          <w:rFonts w:ascii="Cambria" w:eastAsia="Calibri" w:hAnsi="Cambria" w:cs="Arial"/>
        </w:rPr>
        <w:t xml:space="preserve"> </w:t>
      </w:r>
      <w:r w:rsidR="005C445A" w:rsidRPr="005C445A">
        <w:rPr>
          <w:rFonts w:ascii="Cambria" w:hAnsi="Cambria" w:cs="Arial"/>
        </w:rPr>
        <w:t>Lasy Państwowe -</w:t>
      </w:r>
      <w:r w:rsidR="005C445A" w:rsidRPr="005C445A">
        <w:rPr>
          <w:rFonts w:ascii="Cambria" w:hAnsi="Cambria" w:cs="Arial"/>
          <w:color w:val="C00000"/>
        </w:rPr>
        <w:t xml:space="preserve"> </w:t>
      </w:r>
      <w:r w:rsidR="005C445A" w:rsidRPr="005C445A">
        <w:rPr>
          <w:rFonts w:ascii="Cambria" w:hAnsi="Cambria" w:cs="Arial"/>
        </w:rPr>
        <w:t>Nadleśnictwo Żednia</w:t>
      </w:r>
      <w:r w:rsidR="00E65685" w:rsidRPr="005C445A">
        <w:rPr>
          <w:rFonts w:ascii="Cambria" w:hAnsi="Cambria" w:cs="Arial"/>
          <w:i/>
        </w:rPr>
        <w:t xml:space="preserve">, </w:t>
      </w:r>
      <w:r w:rsidR="00E65685" w:rsidRPr="005C445A">
        <w:rPr>
          <w:rFonts w:ascii="Cambria" w:hAnsi="Cambria" w:cs="Arial"/>
        </w:rPr>
        <w:t>oświa</w:t>
      </w:r>
      <w:r w:rsidR="00825A09" w:rsidRPr="005C445A">
        <w:rPr>
          <w:rFonts w:ascii="Cambria" w:hAnsi="Cambria" w:cs="Arial"/>
        </w:rPr>
        <w:t>dczam</w:t>
      </w:r>
      <w:r w:rsidR="00E65685" w:rsidRPr="005C445A">
        <w:rPr>
          <w:rFonts w:ascii="Cambria" w:hAnsi="Cambria" w:cs="Arial"/>
        </w:rPr>
        <w:t>,</w:t>
      </w:r>
      <w:r w:rsidR="00825A09" w:rsidRPr="005C445A">
        <w:rPr>
          <w:rFonts w:ascii="Cambria" w:hAnsi="Cambria" w:cs="Arial"/>
        </w:rPr>
        <w:t xml:space="preserve"> </w:t>
      </w:r>
      <w:r w:rsidR="00E65685" w:rsidRPr="005C445A">
        <w:rPr>
          <w:rFonts w:ascii="Cambria" w:hAnsi="Cambria" w:cs="Arial"/>
        </w:rPr>
        <w:t>co następuje</w:t>
      </w:r>
      <w:r w:rsidR="008D0487" w:rsidRPr="005C445A">
        <w:rPr>
          <w:rFonts w:ascii="Cambria" w:hAnsi="Cambria" w:cs="Arial"/>
        </w:rPr>
        <w:t>:</w:t>
      </w:r>
    </w:p>
    <w:p w:rsidR="00B0088C" w:rsidRPr="00FB18B9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:rsidR="00B5040B" w:rsidRPr="00FB18B9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OŚWIADCZENIA DOTYCZĄCE PODSTAW WYKLUCZENIA:</w:t>
      </w:r>
    </w:p>
    <w:p w:rsidR="00B5040B" w:rsidRPr="00FB18B9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B5040B" w:rsidRPr="00FB18B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lastRenderedPageBreak/>
        <w:t xml:space="preserve">Oświadczam, że nie podlegam wykluczeniu z postępowania na podstawie </w:t>
      </w:r>
      <w:r w:rsidRPr="00FB18B9">
        <w:rPr>
          <w:rFonts w:ascii="Cambria" w:hAnsi="Cambria" w:cs="Arial"/>
        </w:rPr>
        <w:br/>
        <w:t>art. 108 ust</w:t>
      </w:r>
      <w:r w:rsidR="007B426C" w:rsidRPr="00FB18B9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 xml:space="preserve"> 1 ustawy Pzp.</w:t>
      </w:r>
    </w:p>
    <w:p w:rsidR="00177C2A" w:rsidRPr="00FB18B9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nie podlegam wykluczeniu z postępowania na podstawie </w:t>
      </w:r>
      <w:r w:rsidRPr="00FB18B9">
        <w:rPr>
          <w:rFonts w:ascii="Cambria" w:hAnsi="Cambria" w:cs="Arial"/>
        </w:rPr>
        <w:br/>
        <w:t xml:space="preserve">art. </w:t>
      </w:r>
      <w:r w:rsidR="00177C2A" w:rsidRPr="00FB18B9">
        <w:rPr>
          <w:rFonts w:ascii="Cambria" w:hAnsi="Cambria" w:cs="Arial"/>
        </w:rPr>
        <w:t>109</w:t>
      </w:r>
      <w:r w:rsidRPr="00FB18B9">
        <w:rPr>
          <w:rFonts w:ascii="Cambria" w:hAnsi="Cambria" w:cs="Arial"/>
        </w:rPr>
        <w:t xml:space="preserve"> ust. </w:t>
      </w:r>
      <w:r w:rsidR="00177C2A" w:rsidRPr="00FB18B9">
        <w:rPr>
          <w:rFonts w:ascii="Cambria" w:hAnsi="Cambria" w:cs="Arial"/>
        </w:rPr>
        <w:t>1</w:t>
      </w:r>
      <w:r w:rsidRPr="00FB18B9">
        <w:rPr>
          <w:rFonts w:ascii="Cambria" w:hAnsi="Cambria" w:cs="Arial"/>
        </w:rPr>
        <w:t xml:space="preserve"> </w:t>
      </w:r>
      <w:r w:rsidR="000E0080" w:rsidRPr="00FB18B9">
        <w:rPr>
          <w:rFonts w:ascii="Cambria" w:hAnsi="Cambria" w:cs="Arial"/>
        </w:rPr>
        <w:t>pkt 4</w:t>
      </w:r>
      <w:r w:rsidR="005713C2">
        <w:rPr>
          <w:rFonts w:ascii="Cambria" w:hAnsi="Cambria" w:cs="Arial"/>
        </w:rPr>
        <w:t>)</w:t>
      </w:r>
      <w:r w:rsidR="006C0B87">
        <w:rPr>
          <w:rFonts w:ascii="Cambria" w:hAnsi="Cambria" w:cs="Arial"/>
        </w:rPr>
        <w:t>, 5</w:t>
      </w:r>
      <w:r w:rsidR="005713C2">
        <w:rPr>
          <w:rFonts w:ascii="Cambria" w:hAnsi="Cambria" w:cs="Arial"/>
        </w:rPr>
        <w:t>)</w:t>
      </w:r>
      <w:r w:rsidR="006C0B87">
        <w:rPr>
          <w:rFonts w:ascii="Cambria" w:hAnsi="Cambria" w:cs="Arial"/>
        </w:rPr>
        <w:t>, 7</w:t>
      </w:r>
      <w:r w:rsidR="005713C2">
        <w:rPr>
          <w:rFonts w:ascii="Cambria" w:hAnsi="Cambria" w:cs="Arial"/>
        </w:rPr>
        <w:t>)</w:t>
      </w:r>
      <w:r w:rsidR="006C0B87">
        <w:rPr>
          <w:rFonts w:ascii="Cambria" w:hAnsi="Cambria" w:cs="Arial"/>
        </w:rPr>
        <w:t xml:space="preserve"> </w:t>
      </w:r>
      <w:r w:rsid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ustawy Pzp.</w:t>
      </w:r>
    </w:p>
    <w:p w:rsidR="00177C2A" w:rsidRPr="00FB18B9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color w:val="0070C0"/>
        </w:rPr>
        <w:t>[UWAGA: zastosować, gdy zachodzą przesłanki wykluczenia</w:t>
      </w:r>
      <w:r w:rsidR="00550118" w:rsidRPr="00FB18B9">
        <w:rPr>
          <w:rFonts w:ascii="Cambria" w:hAnsi="Cambria" w:cs="Arial"/>
          <w:color w:val="0070C0"/>
        </w:rPr>
        <w:t xml:space="preserve"> z art. 108 ust. 1 pkt 1, 2 i 5 lub art.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>109 ust.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>1 pkt 2-5 i 7-10 ustawy Pzp</w:t>
      </w:r>
      <w:r w:rsidR="0022401A" w:rsidRPr="00FB18B9">
        <w:rPr>
          <w:rFonts w:ascii="Cambria" w:hAnsi="Cambria" w:cs="Arial"/>
          <w:color w:val="0070C0"/>
        </w:rPr>
        <w:t xml:space="preserve">, a </w:t>
      </w:r>
      <w:r w:rsidRPr="00FB18B9">
        <w:rPr>
          <w:rFonts w:ascii="Cambria" w:hAnsi="Cambria" w:cs="Arial"/>
          <w:color w:val="0070C0"/>
        </w:rPr>
        <w:t xml:space="preserve">wykonawca korzysta z </w:t>
      </w:r>
      <w:r w:rsidR="00E96851" w:rsidRPr="00FB18B9">
        <w:rPr>
          <w:rFonts w:ascii="Cambria" w:hAnsi="Cambria" w:cs="Arial"/>
          <w:color w:val="0070C0"/>
        </w:rPr>
        <w:t>procedury samooczyszczenia, o której mowa w art. 110 ust. 2 ustawy Pzp</w:t>
      </w:r>
      <w:r w:rsidRPr="00FB18B9">
        <w:rPr>
          <w:rFonts w:ascii="Cambria" w:hAnsi="Cambria" w:cs="Arial"/>
          <w:color w:val="0070C0"/>
        </w:rPr>
        <w:t xml:space="preserve">] </w:t>
      </w:r>
      <w:r w:rsidR="00177C2A" w:rsidRPr="00FB18B9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="00177C2A" w:rsidRPr="00FB18B9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FB18B9">
        <w:rPr>
          <w:rFonts w:ascii="Cambria" w:hAnsi="Cambria" w:cs="Arial"/>
          <w:i/>
        </w:rPr>
        <w:t xml:space="preserve">108 </w:t>
      </w:r>
      <w:r w:rsidR="00177C2A" w:rsidRPr="00FB18B9">
        <w:rPr>
          <w:rFonts w:ascii="Cambria" w:hAnsi="Cambria" w:cs="Arial"/>
          <w:i/>
        </w:rPr>
        <w:t xml:space="preserve">ust. 1 </w:t>
      </w:r>
      <w:r w:rsidR="00E63E4B" w:rsidRPr="00FB18B9">
        <w:rPr>
          <w:rFonts w:ascii="Cambria" w:hAnsi="Cambria" w:cs="Arial"/>
          <w:i/>
        </w:rPr>
        <w:t xml:space="preserve">pkt 1, 2 i 5 </w:t>
      </w:r>
      <w:r w:rsidR="00177C2A" w:rsidRPr="00FB18B9">
        <w:rPr>
          <w:rFonts w:ascii="Cambria" w:hAnsi="Cambria" w:cs="Arial"/>
          <w:i/>
        </w:rPr>
        <w:t>lub art.</w:t>
      </w:r>
      <w:r w:rsidR="00443F07" w:rsidRPr="00FB18B9">
        <w:rPr>
          <w:rFonts w:ascii="Cambria" w:hAnsi="Cambria" w:cs="Arial"/>
          <w:i/>
        </w:rPr>
        <w:t xml:space="preserve"> </w:t>
      </w:r>
      <w:r w:rsidR="00F259C4" w:rsidRPr="00FB18B9">
        <w:rPr>
          <w:rFonts w:ascii="Cambria" w:hAnsi="Cambria" w:cs="Arial"/>
          <w:i/>
        </w:rPr>
        <w:t>109</w:t>
      </w:r>
      <w:r w:rsidR="00177C2A" w:rsidRPr="00FB18B9">
        <w:rPr>
          <w:rFonts w:ascii="Cambria" w:hAnsi="Cambria" w:cs="Arial"/>
          <w:i/>
        </w:rPr>
        <w:t xml:space="preserve"> ust. </w:t>
      </w:r>
      <w:r w:rsidR="00F259C4" w:rsidRPr="00FB18B9">
        <w:rPr>
          <w:rFonts w:ascii="Cambria" w:hAnsi="Cambria" w:cs="Arial"/>
          <w:i/>
        </w:rPr>
        <w:t>1</w:t>
      </w:r>
      <w:r w:rsidR="00177C2A" w:rsidRPr="00FB18B9">
        <w:rPr>
          <w:rFonts w:ascii="Cambria" w:hAnsi="Cambria" w:cs="Arial"/>
          <w:i/>
        </w:rPr>
        <w:t xml:space="preserve"> </w:t>
      </w:r>
      <w:r w:rsidR="00E63E4B" w:rsidRPr="00FB18B9">
        <w:rPr>
          <w:rFonts w:ascii="Cambria" w:hAnsi="Cambria" w:cs="Arial"/>
          <w:i/>
        </w:rPr>
        <w:t xml:space="preserve">pkt 2-5 i 7-10 </w:t>
      </w:r>
      <w:r w:rsidR="00177C2A" w:rsidRPr="00FB18B9">
        <w:rPr>
          <w:rFonts w:ascii="Cambria" w:hAnsi="Cambria" w:cs="Arial"/>
          <w:i/>
        </w:rPr>
        <w:t>ustawy Pzp).</w:t>
      </w:r>
      <w:r w:rsidR="00177C2A" w:rsidRPr="00FB18B9">
        <w:rPr>
          <w:rFonts w:ascii="Cambria" w:hAnsi="Cambria" w:cs="Arial"/>
        </w:rPr>
        <w:t xml:space="preserve"> Jednocześnie oświadczam, że w związku z ww. okolicznością, na podstawie art. </w:t>
      </w:r>
      <w:r w:rsidR="00F259C4" w:rsidRPr="00FB18B9">
        <w:rPr>
          <w:rFonts w:ascii="Cambria" w:hAnsi="Cambria" w:cs="Arial"/>
        </w:rPr>
        <w:t>110</w:t>
      </w:r>
      <w:r w:rsidR="00177C2A" w:rsidRPr="00FB18B9">
        <w:rPr>
          <w:rFonts w:ascii="Cambria" w:hAnsi="Cambria" w:cs="Arial"/>
        </w:rPr>
        <w:t xml:space="preserve"> ust. </w:t>
      </w:r>
      <w:r w:rsidR="00F259C4" w:rsidRPr="00FB18B9">
        <w:rPr>
          <w:rFonts w:ascii="Cambria" w:hAnsi="Cambria" w:cs="Arial"/>
        </w:rPr>
        <w:t>2</w:t>
      </w:r>
      <w:r w:rsidR="00177C2A" w:rsidRPr="00FB18B9">
        <w:rPr>
          <w:rFonts w:ascii="Cambria" w:hAnsi="Cambria" w:cs="Arial"/>
        </w:rPr>
        <w:t xml:space="preserve"> ustawy Pzp podjąłem następujące środki naprawcze</w:t>
      </w:r>
      <w:r w:rsidR="00EE1459" w:rsidRPr="00FB18B9">
        <w:rPr>
          <w:rFonts w:ascii="Cambria" w:hAnsi="Cambria" w:cs="Arial"/>
        </w:rPr>
        <w:t xml:space="preserve"> </w:t>
      </w:r>
      <w:r w:rsidR="00FB1A2B" w:rsidRPr="00FB18B9">
        <w:rPr>
          <w:rFonts w:ascii="Cambria" w:hAnsi="Cambria" w:cs="Arial"/>
        </w:rPr>
        <w:t>i</w:t>
      </w:r>
      <w:r w:rsidR="00EE1459" w:rsidRPr="00FB18B9">
        <w:rPr>
          <w:rFonts w:ascii="Cambria" w:hAnsi="Cambria" w:cs="Arial"/>
        </w:rPr>
        <w:t xml:space="preserve"> zapobiegawcze</w:t>
      </w:r>
      <w:r w:rsidR="00177C2A" w:rsidRPr="00FB18B9">
        <w:rPr>
          <w:rFonts w:ascii="Cambria" w:hAnsi="Cambria" w:cs="Arial"/>
        </w:rPr>
        <w:t>: ………………………………………………………………………………………………………………</w:t>
      </w:r>
      <w:r w:rsidR="00752593" w:rsidRPr="00FB18B9">
        <w:rPr>
          <w:rFonts w:ascii="Cambria" w:hAnsi="Cambria" w:cs="Arial"/>
        </w:rPr>
        <w:t>……………………………………………………………………………………………</w:t>
      </w:r>
      <w:r w:rsidR="00D55182" w:rsidRPr="00FB18B9">
        <w:rPr>
          <w:rFonts w:ascii="Cambria" w:hAnsi="Cambria" w:cs="Arial"/>
        </w:rPr>
        <w:t>…</w:t>
      </w:r>
    </w:p>
    <w:p w:rsidR="00752593" w:rsidRPr="00604FB8" w:rsidRDefault="00393007" w:rsidP="000D3168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FB18B9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FB18B9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FB18B9">
        <w:rPr>
          <w:rFonts w:ascii="Cambria" w:hAnsi="Cambria" w:cs="Arial"/>
          <w:sz w:val="22"/>
          <w:szCs w:val="22"/>
        </w:rPr>
        <w:t>z dnia 13 kwietnia 2022 r.</w:t>
      </w:r>
      <w:r w:rsidR="00DD59F0" w:rsidRPr="00FB18B9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FB18B9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DD59F0" w:rsidRPr="00604FB8">
        <w:rPr>
          <w:rFonts w:ascii="Cambria" w:hAnsi="Cambria" w:cs="Arial"/>
          <w:i/>
          <w:iCs/>
          <w:sz w:val="22"/>
          <w:szCs w:val="22"/>
        </w:rPr>
        <w:t>narodowego</w:t>
      </w:r>
      <w:r w:rsidR="001B1ECD" w:rsidRPr="00604FB8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1B1ECD" w:rsidRPr="00604FB8">
        <w:rPr>
          <w:rFonts w:ascii="Cambria" w:hAnsi="Cambria" w:cs="Arial"/>
          <w:iCs/>
          <w:sz w:val="22"/>
          <w:szCs w:val="22"/>
        </w:rPr>
        <w:t>(</w:t>
      </w:r>
      <w:r w:rsidR="000D3168" w:rsidRPr="00604FB8">
        <w:rPr>
          <w:rFonts w:ascii="Cambria" w:hAnsi="Cambria" w:cs="Arial"/>
          <w:iCs/>
          <w:sz w:val="22"/>
          <w:szCs w:val="22"/>
        </w:rPr>
        <w:t>tekst jedn. Dz. U. z 2023 r. poz. 1497</w:t>
      </w:r>
      <w:r w:rsidR="00CF46E4">
        <w:rPr>
          <w:rFonts w:ascii="Cambria" w:hAnsi="Cambria" w:cs="Arial"/>
          <w:iCs/>
          <w:sz w:val="22"/>
          <w:szCs w:val="22"/>
        </w:rPr>
        <w:t xml:space="preserve"> z późn. zm.</w:t>
      </w:r>
      <w:r w:rsidR="001B1ECD" w:rsidRPr="00604FB8">
        <w:rPr>
          <w:rFonts w:ascii="Cambria" w:hAnsi="Cambria" w:cs="Arial"/>
          <w:iCs/>
          <w:sz w:val="22"/>
          <w:szCs w:val="22"/>
        </w:rPr>
        <w:t>)</w:t>
      </w:r>
      <w:r w:rsidR="00413F83" w:rsidRPr="00604FB8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="00DD59F0" w:rsidRPr="00604FB8">
        <w:rPr>
          <w:rFonts w:ascii="Cambria" w:hAnsi="Cambria" w:cs="Arial"/>
          <w:i/>
          <w:iCs/>
          <w:sz w:val="22"/>
          <w:szCs w:val="22"/>
        </w:rPr>
        <w:t>.</w:t>
      </w:r>
      <w:r w:rsidR="00DD59F0" w:rsidRPr="00604FB8">
        <w:rPr>
          <w:rFonts w:ascii="Cambria" w:hAnsi="Cambria" w:cs="Arial"/>
          <w:sz w:val="22"/>
          <w:szCs w:val="22"/>
        </w:rPr>
        <w:t xml:space="preserve"> </w:t>
      </w:r>
    </w:p>
    <w:p w:rsidR="000E0080" w:rsidRPr="00FB18B9" w:rsidRDefault="000E0080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255142" w:rsidRPr="00FB18B9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OŚWIADCZENIE</w:t>
      </w:r>
      <w:r w:rsidR="00A24C2D" w:rsidRPr="00FB18B9">
        <w:rPr>
          <w:rFonts w:ascii="Cambria" w:hAnsi="Cambria" w:cs="Arial"/>
          <w:b/>
        </w:rPr>
        <w:t xml:space="preserve"> DOTYCZĄC</w:t>
      </w:r>
      <w:r w:rsidRPr="00FB18B9">
        <w:rPr>
          <w:rFonts w:ascii="Cambria" w:hAnsi="Cambria" w:cs="Arial"/>
          <w:b/>
        </w:rPr>
        <w:t>E</w:t>
      </w:r>
      <w:r w:rsidR="00A24C2D" w:rsidRPr="00FB18B9">
        <w:rPr>
          <w:rFonts w:ascii="Cambria" w:hAnsi="Cambria" w:cs="Arial"/>
          <w:b/>
        </w:rPr>
        <w:t xml:space="preserve"> </w:t>
      </w:r>
      <w:r w:rsidRPr="00FB18B9">
        <w:rPr>
          <w:rFonts w:ascii="Cambria" w:hAnsi="Cambria" w:cs="Arial"/>
          <w:b/>
        </w:rPr>
        <w:t>WARUNKÓW UDZIAŁU W POSTĘPOWANIU</w:t>
      </w:r>
      <w:r w:rsidR="00E31C06" w:rsidRPr="00FB18B9">
        <w:rPr>
          <w:rFonts w:ascii="Cambria" w:hAnsi="Cambria" w:cs="Arial"/>
          <w:b/>
        </w:rPr>
        <w:t>:</w:t>
      </w:r>
    </w:p>
    <w:p w:rsidR="00C014B5" w:rsidRPr="00FB18B9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>tylko wykonawc</w:t>
      </w:r>
      <w:r w:rsidR="0011408C" w:rsidRPr="00FB18B9">
        <w:rPr>
          <w:rFonts w:ascii="Cambria" w:hAnsi="Cambria" w:cs="Arial"/>
          <w:i/>
          <w:color w:val="0070C0"/>
        </w:rPr>
        <w:t>a</w:t>
      </w:r>
      <w:r w:rsidR="00520F90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Pr="00FB18B9">
        <w:rPr>
          <w:rFonts w:ascii="Cambria" w:hAnsi="Cambria" w:cs="Arial"/>
          <w:color w:val="0070C0"/>
        </w:rPr>
        <w:t>]</w:t>
      </w:r>
    </w:p>
    <w:p w:rsidR="001542CB" w:rsidRPr="00FB18B9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</w:t>
      </w:r>
      <w:r w:rsidR="00313417" w:rsidRPr="00FB18B9">
        <w:rPr>
          <w:rFonts w:ascii="Cambria" w:hAnsi="Cambria" w:cs="Arial"/>
        </w:rPr>
        <w:t xml:space="preserve"> że spełniam warunki udziału w postępowaniu określone przez zamawiającego w</w:t>
      </w:r>
      <w:r w:rsidR="005C445A">
        <w:rPr>
          <w:rFonts w:ascii="Cambria" w:hAnsi="Cambria" w:cs="Arial"/>
        </w:rPr>
        <w:t xml:space="preserve"> Rozdziale 7 </w:t>
      </w:r>
      <w:r w:rsidR="000E0080" w:rsidRPr="00FB18B9">
        <w:rPr>
          <w:rFonts w:ascii="Cambria" w:hAnsi="Cambria" w:cs="Arial"/>
        </w:rPr>
        <w:t>SWZ</w:t>
      </w:r>
      <w:bookmarkEnd w:id="1"/>
      <w:r w:rsidR="000E0080" w:rsidRPr="00FB18B9">
        <w:rPr>
          <w:rFonts w:ascii="Cambria" w:hAnsi="Cambria" w:cs="Arial"/>
        </w:rPr>
        <w:t xml:space="preserve">. </w:t>
      </w:r>
    </w:p>
    <w:p w:rsidR="00E24AD0" w:rsidRPr="00FB18B9" w:rsidRDefault="00E24AD0" w:rsidP="001542CB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 xml:space="preserve">tylko </w:t>
      </w:r>
      <w:r w:rsidR="00AF15F1" w:rsidRPr="00FB18B9">
        <w:rPr>
          <w:rFonts w:ascii="Cambria" w:hAnsi="Cambria" w:cs="Arial"/>
          <w:i/>
          <w:color w:val="0070C0"/>
        </w:rPr>
        <w:t>wykonawca</w:t>
      </w:r>
      <w:r w:rsidR="00C81278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="00AF15F1" w:rsidRPr="00FB18B9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FB18B9">
        <w:rPr>
          <w:rFonts w:ascii="Cambria" w:hAnsi="Cambria" w:cs="Arial"/>
          <w:i/>
          <w:color w:val="0070C0"/>
        </w:rPr>
        <w:t xml:space="preserve">lub sytuacji </w:t>
      </w:r>
      <w:r w:rsidR="00AF15F1" w:rsidRPr="00FB18B9">
        <w:rPr>
          <w:rFonts w:ascii="Cambria" w:hAnsi="Cambria" w:cs="Arial"/>
          <w:i/>
          <w:color w:val="0070C0"/>
        </w:rPr>
        <w:t xml:space="preserve"> podmiotów </w:t>
      </w:r>
      <w:r w:rsidR="00C81278" w:rsidRPr="00FB18B9">
        <w:rPr>
          <w:rFonts w:ascii="Cambria" w:hAnsi="Cambria" w:cs="Arial"/>
          <w:i/>
          <w:color w:val="0070C0"/>
        </w:rPr>
        <w:t>udostepniających zasoby</w:t>
      </w:r>
      <w:r w:rsidR="00520F90" w:rsidRPr="00FB18B9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FB18B9">
        <w:rPr>
          <w:rFonts w:ascii="Cambria" w:hAnsi="Cambria" w:cs="Arial"/>
          <w:color w:val="0070C0"/>
        </w:rPr>
        <w:t>]</w:t>
      </w:r>
    </w:p>
    <w:p w:rsidR="00904554" w:rsidRPr="00FB18B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 że spełniam warunki udziału w postępowaniu określone przez zamawiającego w    </w:t>
      </w:r>
      <w:bookmarkStart w:id="2" w:name="_Hlk99016450"/>
      <w:r w:rsidRPr="00FB18B9">
        <w:rPr>
          <w:rFonts w:ascii="Cambria" w:hAnsi="Cambria" w:cs="Arial"/>
        </w:rPr>
        <w:t>…………..…………………………………………………..…………………………………………..</w:t>
      </w:r>
      <w:bookmarkEnd w:id="2"/>
      <w:r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 xml:space="preserve">(wskazać dokument i </w:t>
      </w:r>
      <w:r w:rsidRPr="00FB18B9">
        <w:rPr>
          <w:rFonts w:ascii="Cambria" w:hAnsi="Cambria" w:cs="Arial"/>
          <w:i/>
        </w:rPr>
        <w:lastRenderedPageBreak/>
        <w:t>właściwą jednostkę redakcyjną dokumentu, w której określono warunki udziału w postępowaniu)</w:t>
      </w:r>
      <w:r w:rsidRPr="00FB18B9">
        <w:rPr>
          <w:rFonts w:ascii="Cambria" w:hAnsi="Cambria" w:cs="Arial"/>
        </w:rPr>
        <w:t xml:space="preserve"> w  następującym zakresie</w:t>
      </w:r>
      <w:r w:rsidR="00904554" w:rsidRPr="00FB18B9">
        <w:rPr>
          <w:rFonts w:ascii="Cambria" w:hAnsi="Cambria" w:cs="Arial"/>
        </w:rPr>
        <w:t xml:space="preserve">: </w:t>
      </w:r>
    </w:p>
    <w:p w:rsidR="004D7E48" w:rsidRPr="00FB18B9" w:rsidRDefault="00904554" w:rsidP="00CF09B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 </w:t>
      </w:r>
      <w:r w:rsidR="001542CB" w:rsidRPr="00FB18B9">
        <w:rPr>
          <w:rFonts w:ascii="Cambria" w:hAnsi="Cambria" w:cs="Arial"/>
        </w:rPr>
        <w:t>…………..…………………………………………………..…………………………………………...</w:t>
      </w:r>
      <w:r w:rsidR="00376E8D">
        <w:rPr>
          <w:rFonts w:ascii="Cambria" w:hAnsi="Cambria" w:cs="Arial"/>
        </w:rPr>
        <w:t>..................................................</w:t>
      </w:r>
    </w:p>
    <w:p w:rsidR="007961C8" w:rsidRPr="00FB18B9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A24C2D" w:rsidRPr="00FB18B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b/>
        </w:rPr>
        <w:t>INFORMACJA W ZWIĄ</w:t>
      </w:r>
      <w:r w:rsidR="00E022A1" w:rsidRPr="00FB18B9">
        <w:rPr>
          <w:rFonts w:ascii="Cambria" w:hAnsi="Cambria" w:cs="Arial"/>
          <w:b/>
        </w:rPr>
        <w:t xml:space="preserve">ZKU Z POLEGANIEM NA </w:t>
      </w:r>
      <w:r w:rsidR="00C81278" w:rsidRPr="00FB18B9">
        <w:rPr>
          <w:rFonts w:ascii="Cambria" w:hAnsi="Cambria" w:cs="Arial"/>
          <w:b/>
        </w:rPr>
        <w:t>ZDOLNOŚCIACH LUB SYTUACJI PODMIOTÓW UDOSTEPNIAJĄCYCH ZASOBY</w:t>
      </w:r>
      <w:r w:rsidR="00B15FD3" w:rsidRPr="00FB18B9">
        <w:rPr>
          <w:rFonts w:ascii="Cambria" w:hAnsi="Cambria" w:cs="Arial"/>
        </w:rPr>
        <w:t>:</w:t>
      </w:r>
      <w:r w:rsidRPr="00FB18B9">
        <w:rPr>
          <w:rFonts w:ascii="Cambria" w:hAnsi="Cambria" w:cs="Arial"/>
        </w:rPr>
        <w:t xml:space="preserve"> </w:t>
      </w:r>
    </w:p>
    <w:p w:rsidR="00DE447D" w:rsidRPr="00FB18B9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 że w celu wykazania spełniania warunków udziału w postępowaniu, określonych przez zamawiającego w……………………</w:t>
      </w:r>
      <w:r w:rsidR="00256CEC" w:rsidRPr="00FB18B9">
        <w:rPr>
          <w:rFonts w:ascii="Cambria" w:hAnsi="Cambria" w:cs="Arial"/>
        </w:rPr>
        <w:t>…………………………………...</w:t>
      </w:r>
      <w:r w:rsidRPr="00FB18B9">
        <w:rPr>
          <w:rFonts w:ascii="Cambria" w:hAnsi="Cambria" w:cs="Arial"/>
        </w:rPr>
        <w:t>………..</w:t>
      </w:r>
      <w:r w:rsidR="009C7756" w:rsidRPr="00FB18B9">
        <w:rPr>
          <w:rFonts w:ascii="Cambria" w:hAnsi="Cambria" w:cs="Arial"/>
        </w:rPr>
        <w:t xml:space="preserve"> </w:t>
      </w:r>
      <w:bookmarkStart w:id="3" w:name="_Hlk99005462"/>
      <w:r w:rsidRPr="00FB18B9">
        <w:rPr>
          <w:rFonts w:ascii="Cambria" w:hAnsi="Cambria" w:cs="Arial"/>
          <w:i/>
        </w:rPr>
        <w:t xml:space="preserve">(wskazać </w:t>
      </w:r>
      <w:bookmarkEnd w:id="3"/>
      <w:r w:rsidRPr="00FB18B9">
        <w:rPr>
          <w:rFonts w:ascii="Cambria" w:hAnsi="Cambria" w:cs="Arial"/>
          <w:i/>
        </w:rPr>
        <w:t>dokument i właściwą jednostkę redakcyjną dokumentu</w:t>
      </w:r>
      <w:r w:rsidR="00290B01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  <w:i/>
        </w:rPr>
        <w:t xml:space="preserve"> w której określono warunki udziału w postępowaniu)</w:t>
      </w:r>
      <w:r w:rsidR="000303EE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</w:rPr>
        <w:t xml:space="preserve"> polegam</w:t>
      </w:r>
      <w:r w:rsidR="00D531D5" w:rsidRPr="00FB18B9">
        <w:rPr>
          <w:rFonts w:ascii="Cambria" w:hAnsi="Cambria" w:cs="Arial"/>
        </w:rPr>
        <w:t xml:space="preserve"> na </w:t>
      </w:r>
      <w:r w:rsidR="00F259C4" w:rsidRPr="00FB18B9">
        <w:rPr>
          <w:rFonts w:ascii="Cambria" w:hAnsi="Cambria" w:cs="Arial"/>
        </w:rPr>
        <w:t>zdolnościach</w:t>
      </w:r>
      <w:r w:rsidR="00C81278" w:rsidRPr="00FB18B9">
        <w:rPr>
          <w:rFonts w:ascii="Cambria" w:hAnsi="Cambria" w:cs="Arial"/>
        </w:rPr>
        <w:t xml:space="preserve"> lub sytuacji </w:t>
      </w:r>
      <w:r w:rsidR="00751725" w:rsidRPr="00FB18B9">
        <w:rPr>
          <w:rFonts w:ascii="Cambria" w:hAnsi="Cambria" w:cs="Arial"/>
        </w:rPr>
        <w:t>następującego/</w:t>
      </w:r>
      <w:r w:rsidR="00D531D5" w:rsidRPr="00FB18B9">
        <w:rPr>
          <w:rFonts w:ascii="Cambria" w:hAnsi="Cambria" w:cs="Arial"/>
        </w:rPr>
        <w:t xml:space="preserve">ych </w:t>
      </w:r>
      <w:r w:rsidRPr="00FB18B9">
        <w:rPr>
          <w:rFonts w:ascii="Cambria" w:hAnsi="Cambria" w:cs="Arial"/>
        </w:rPr>
        <w:t>podmiotu/ów</w:t>
      </w:r>
      <w:r w:rsidR="0025261D" w:rsidRPr="00FB18B9">
        <w:rPr>
          <w:rFonts w:ascii="Cambria" w:hAnsi="Cambria" w:cs="Arial"/>
        </w:rPr>
        <w:t xml:space="preserve"> </w:t>
      </w:r>
      <w:r w:rsidR="00254FAA">
        <w:rPr>
          <w:rFonts w:ascii="Cambria" w:hAnsi="Cambria" w:cs="Arial"/>
        </w:rPr>
        <w:t xml:space="preserve">udostępniających zasoby (wskazać nazwę/y podmiotu/ów……………………………………………………………………………………………. </w:t>
      </w:r>
      <w:r w:rsidRPr="00FB18B9">
        <w:rPr>
          <w:rFonts w:ascii="Cambria" w:hAnsi="Cambria" w:cs="Arial"/>
        </w:rPr>
        <w:t>……………………………………</w:t>
      </w:r>
      <w:r w:rsidR="009C7756" w:rsidRPr="00FB18B9">
        <w:rPr>
          <w:rFonts w:ascii="Cambria" w:hAnsi="Cambria" w:cs="Arial"/>
        </w:rPr>
        <w:t>……</w:t>
      </w:r>
      <w:r w:rsidR="00254FAA">
        <w:rPr>
          <w:rFonts w:ascii="Cambria" w:hAnsi="Cambria" w:cs="Arial"/>
        </w:rPr>
        <w:t>……………………………………………………………………..……</w:t>
      </w:r>
      <w:r w:rsidR="002B0BDF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w następującym zakresie</w:t>
      </w:r>
      <w:r w:rsidR="002C1C7B" w:rsidRPr="00FB18B9">
        <w:rPr>
          <w:rFonts w:ascii="Cambria" w:hAnsi="Cambria" w:cs="Arial"/>
        </w:rPr>
        <w:t>:</w:t>
      </w:r>
      <w:r w:rsidR="00254FAA">
        <w:rPr>
          <w:rFonts w:ascii="Cambria" w:hAnsi="Cambria" w:cs="Arial"/>
        </w:rPr>
        <w:t xml:space="preserve"> </w:t>
      </w:r>
      <w:r w:rsidR="009C7756" w:rsidRPr="00FB18B9">
        <w:rPr>
          <w:rFonts w:ascii="Cambria" w:hAnsi="Cambria" w:cs="Arial"/>
        </w:rPr>
        <w:t>……………………………</w:t>
      </w:r>
      <w:r w:rsidR="00FC0317" w:rsidRPr="00FB18B9">
        <w:rPr>
          <w:rFonts w:ascii="Cambria" w:hAnsi="Cambria" w:cs="Arial"/>
        </w:rPr>
        <w:t>…………</w:t>
      </w:r>
      <w:r w:rsidR="00DE447D" w:rsidRPr="00FB18B9">
        <w:rPr>
          <w:rFonts w:ascii="Cambria" w:hAnsi="Cambria" w:cs="Arial"/>
        </w:rPr>
        <w:t>……………………………</w:t>
      </w:r>
      <w:r w:rsidR="00BB662E">
        <w:rPr>
          <w:rFonts w:ascii="Cambria" w:hAnsi="Cambria" w:cs="Arial"/>
        </w:rPr>
        <w:t>…………………………………………………………</w:t>
      </w:r>
    </w:p>
    <w:p w:rsidR="0072560B" w:rsidRPr="00FB18B9" w:rsidRDefault="00E022A1" w:rsidP="00FC031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 xml:space="preserve">(określić odpowiedni zakres </w:t>
      </w:r>
      <w:r w:rsidR="001F0CE2" w:rsidRPr="00FB18B9">
        <w:rPr>
          <w:rFonts w:ascii="Cambria" w:hAnsi="Cambria" w:cs="Arial"/>
          <w:i/>
        </w:rPr>
        <w:t xml:space="preserve">udostępnianych zasobów </w:t>
      </w:r>
      <w:r w:rsidRPr="00FB18B9">
        <w:rPr>
          <w:rFonts w:ascii="Cambria" w:hAnsi="Cambria" w:cs="Arial"/>
          <w:i/>
        </w:rPr>
        <w:t xml:space="preserve">dla </w:t>
      </w:r>
      <w:r w:rsidR="00825A09" w:rsidRPr="00FB18B9">
        <w:rPr>
          <w:rFonts w:ascii="Cambria" w:hAnsi="Cambria" w:cs="Arial"/>
          <w:i/>
        </w:rPr>
        <w:t xml:space="preserve">wskazanego </w:t>
      </w:r>
      <w:r w:rsidRPr="00FB18B9">
        <w:rPr>
          <w:rFonts w:ascii="Cambria" w:hAnsi="Cambria" w:cs="Arial"/>
          <w:i/>
        </w:rPr>
        <w:t xml:space="preserve">podmiotu). </w:t>
      </w:r>
    </w:p>
    <w:p w:rsidR="00A276E4" w:rsidRPr="00FB18B9" w:rsidRDefault="00A276E4" w:rsidP="00520F90">
      <w:pPr>
        <w:spacing w:after="0" w:line="360" w:lineRule="auto"/>
        <w:jc w:val="both"/>
        <w:rPr>
          <w:rFonts w:ascii="Cambria" w:hAnsi="Cambria" w:cs="Arial"/>
          <w:i/>
        </w:rPr>
      </w:pPr>
    </w:p>
    <w:p w:rsidR="00634311" w:rsidRPr="00FB18B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FB18B9">
        <w:rPr>
          <w:rFonts w:ascii="Cambria" w:hAnsi="Cambria" w:cs="Arial"/>
          <w:b/>
        </w:rPr>
        <w:t>OŚWIADCZENIE DOTYCZĄCE PODANYCH INFORMACJI:</w:t>
      </w:r>
    </w:p>
    <w:bookmarkEnd w:id="4"/>
    <w:p w:rsidR="009E1710" w:rsidRPr="00FB18B9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FB18B9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FB18B9">
        <w:rPr>
          <w:rFonts w:ascii="Cambria" w:hAnsi="Cambria" w:cs="Arial"/>
        </w:rPr>
        <w:br/>
      </w:r>
      <w:r w:rsidRPr="00FB18B9">
        <w:rPr>
          <w:rFonts w:ascii="Cambria" w:hAnsi="Cambria" w:cs="Arial"/>
        </w:rPr>
        <w:t>i zgodne z prawdą oraz zostały przedstawione z pełną świadomością konsekwencji wprowadzenia zamawiającego w błąd przy przedstawianiu informacji.</w:t>
      </w:r>
      <w:r w:rsidR="00AA336E" w:rsidRPr="00FB18B9">
        <w:rPr>
          <w:rFonts w:ascii="Cambria" w:hAnsi="Cambria"/>
        </w:rPr>
        <w:t xml:space="preserve"> </w:t>
      </w:r>
    </w:p>
    <w:p w:rsidR="00AA336E" w:rsidRPr="00FB18B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INFORMACJA DOTYCZĄCA DOSTĘPU DO PODMIOTOWYCH ŚRODKÓW DOWODOWYCH:</w:t>
      </w:r>
    </w:p>
    <w:p w:rsidR="00AA336E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Wskazuję</w:t>
      </w:r>
      <w:r w:rsidR="0095117C" w:rsidRPr="00FB18B9">
        <w:rPr>
          <w:rFonts w:ascii="Cambria" w:hAnsi="Cambria" w:cs="Arial"/>
        </w:rPr>
        <w:t xml:space="preserve"> </w:t>
      </w:r>
      <w:r w:rsidR="00A834D8" w:rsidRPr="00FB18B9">
        <w:rPr>
          <w:rFonts w:ascii="Cambria" w:hAnsi="Cambria" w:cs="Arial"/>
        </w:rPr>
        <w:t xml:space="preserve">następujące </w:t>
      </w:r>
      <w:r w:rsidRPr="00FB18B9">
        <w:rPr>
          <w:rFonts w:ascii="Cambria" w:hAnsi="Cambria" w:cs="Arial"/>
        </w:rPr>
        <w:t>podmiotow</w:t>
      </w:r>
      <w:r w:rsidR="00A834D8" w:rsidRPr="00FB18B9">
        <w:rPr>
          <w:rFonts w:ascii="Cambria" w:hAnsi="Cambria" w:cs="Arial"/>
        </w:rPr>
        <w:t>e</w:t>
      </w:r>
      <w:r w:rsidRPr="00FB18B9">
        <w:rPr>
          <w:rFonts w:ascii="Cambria" w:hAnsi="Cambria" w:cs="Arial"/>
        </w:rPr>
        <w:t xml:space="preserve"> środk</w:t>
      </w:r>
      <w:r w:rsidR="00A834D8" w:rsidRPr="00FB18B9">
        <w:rPr>
          <w:rFonts w:ascii="Cambria" w:hAnsi="Cambria" w:cs="Arial"/>
        </w:rPr>
        <w:t>i</w:t>
      </w:r>
      <w:r w:rsidRPr="00FB18B9">
        <w:rPr>
          <w:rFonts w:ascii="Cambria" w:hAnsi="Cambria" w:cs="Arial"/>
        </w:rPr>
        <w:t xml:space="preserve"> dowodow</w:t>
      </w:r>
      <w:r w:rsidR="00A834D8" w:rsidRPr="00FB18B9">
        <w:rPr>
          <w:rFonts w:ascii="Cambria" w:hAnsi="Cambria" w:cs="Arial"/>
        </w:rPr>
        <w:t>e</w:t>
      </w:r>
      <w:r w:rsidR="0095117C" w:rsidRPr="00FB18B9">
        <w:rPr>
          <w:rFonts w:ascii="Cambria" w:hAnsi="Cambria" w:cs="Arial"/>
        </w:rPr>
        <w:t xml:space="preserve">, które można uzyskać za pomocą </w:t>
      </w:r>
      <w:r w:rsidRPr="00FB18B9">
        <w:rPr>
          <w:rFonts w:ascii="Cambria" w:hAnsi="Cambria" w:cs="Arial"/>
        </w:rPr>
        <w:t>bezpłatnych i ogólnodostępnych baz danych</w:t>
      </w:r>
      <w:r w:rsidR="00A834D8" w:rsidRPr="00FB18B9">
        <w:rPr>
          <w:rFonts w:ascii="Cambria" w:hAnsi="Cambria" w:cs="Arial"/>
        </w:rPr>
        <w:t>, oraz</w:t>
      </w:r>
      <w:r w:rsidR="00A834D8" w:rsidRPr="00FB18B9">
        <w:rPr>
          <w:rFonts w:ascii="Cambria" w:hAnsi="Cambria"/>
        </w:rPr>
        <w:t xml:space="preserve"> </w:t>
      </w:r>
      <w:r w:rsidR="00A834D8" w:rsidRPr="00FB18B9">
        <w:rPr>
          <w:rFonts w:ascii="Cambria" w:hAnsi="Cambria" w:cs="Arial"/>
        </w:rPr>
        <w:t>dane umożliwiające dostęp do tych środków</w:t>
      </w:r>
      <w:r w:rsidRPr="00FB18B9">
        <w:rPr>
          <w:rFonts w:ascii="Cambria" w:hAnsi="Cambria" w:cs="Arial"/>
        </w:rPr>
        <w:t>:</w:t>
      </w:r>
    </w:p>
    <w:p w:rsidR="002E0E61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1)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........................................</w:t>
      </w:r>
      <w:r w:rsidR="00BB662E">
        <w:rPr>
          <w:rFonts w:ascii="Cambria" w:hAnsi="Cambria" w:cs="Arial"/>
        </w:rPr>
        <w:t>.............................................</w:t>
      </w:r>
    </w:p>
    <w:p w:rsidR="00AA336E" w:rsidRPr="00FB18B9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D23F3D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2)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</w:t>
      </w:r>
      <w:r w:rsidR="00BB662E">
        <w:rPr>
          <w:rFonts w:ascii="Cambria" w:hAnsi="Cambria" w:cs="Arial"/>
        </w:rPr>
        <w:t>............................................</w:t>
      </w:r>
    </w:p>
    <w:p w:rsidR="00520F90" w:rsidRPr="00FB18B9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C33B4E" w:rsidRDefault="00C33B4E" w:rsidP="00C33B4E">
      <w:pPr>
        <w:spacing w:line="360" w:lineRule="auto"/>
        <w:jc w:val="both"/>
        <w:rPr>
          <w:rFonts w:ascii="Cambria" w:hAnsi="Cambria" w:cs="Arial"/>
        </w:rPr>
      </w:pPr>
    </w:p>
    <w:p w:rsidR="000C50FA" w:rsidRDefault="000C50FA" w:rsidP="00C33B4E">
      <w:pPr>
        <w:spacing w:line="360" w:lineRule="auto"/>
        <w:jc w:val="both"/>
        <w:rPr>
          <w:rFonts w:ascii="Cambria" w:hAnsi="Cambria" w:cs="Arial"/>
        </w:rPr>
      </w:pPr>
    </w:p>
    <w:p w:rsidR="00C33B4E" w:rsidRPr="00F777D9" w:rsidRDefault="00C33B4E" w:rsidP="00C33B4E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C33B4E" w:rsidRPr="00F777D9" w:rsidRDefault="001F1443" w:rsidP="00C33B4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(D</w:t>
      </w:r>
      <w:r w:rsidR="00C33B4E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C33B4E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C33B4E" w:rsidRPr="00F777D9">
        <w:rPr>
          <w:rFonts w:ascii="Arial" w:hAnsi="Arial" w:cs="Arial"/>
          <w:sz w:val="18"/>
          <w:szCs w:val="18"/>
        </w:rPr>
        <w:tab/>
      </w:r>
      <w:r w:rsidR="00C33B4E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</w:t>
      </w:r>
      <w:r w:rsidR="00C33B4E" w:rsidRPr="00F777D9">
        <w:rPr>
          <w:rFonts w:ascii="Arial" w:hAnsi="Arial" w:cs="Arial"/>
          <w:sz w:val="18"/>
          <w:szCs w:val="18"/>
        </w:rPr>
        <w:t>(Podpis)</w:t>
      </w:r>
    </w:p>
    <w:p w:rsidR="00C33B4E" w:rsidRDefault="00C33B4E" w:rsidP="00C33B4E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33B4E" w:rsidRPr="00F777D9" w:rsidRDefault="00C33B4E" w:rsidP="00C33B4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</w:t>
      </w:r>
      <w:r w:rsidR="00051C07">
        <w:rPr>
          <w:rFonts w:ascii="Arial" w:hAnsi="Arial" w:cs="Arial"/>
          <w:i/>
          <w:iCs/>
          <w:sz w:val="18"/>
          <w:szCs w:val="18"/>
        </w:rPr>
        <w:t xml:space="preserve"> / Wykonawcy wspólnie ubiegającego się o udzielenie zamówienia</w:t>
      </w:r>
      <w:r w:rsidRPr="00F777D9">
        <w:rPr>
          <w:rFonts w:ascii="Arial" w:hAnsi="Arial" w:cs="Arial"/>
          <w:i/>
          <w:iCs/>
          <w:sz w:val="18"/>
          <w:szCs w:val="18"/>
        </w:rPr>
        <w:t>:</w:t>
      </w:r>
    </w:p>
    <w:p w:rsidR="00484F88" w:rsidRPr="00C33B4E" w:rsidRDefault="00C33B4E" w:rsidP="000C50FA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sectPr w:rsidR="00484F88" w:rsidRPr="00C33B4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5FF" w:rsidRDefault="003B65FF" w:rsidP="0038231F">
      <w:pPr>
        <w:spacing w:after="0" w:line="240" w:lineRule="auto"/>
      </w:pPr>
      <w:r>
        <w:separator/>
      </w:r>
    </w:p>
  </w:endnote>
  <w:endnote w:type="continuationSeparator" w:id="0">
    <w:p w:rsidR="003B65FF" w:rsidRDefault="003B65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5FF" w:rsidRDefault="003B65FF" w:rsidP="0038231F">
      <w:pPr>
        <w:spacing w:after="0" w:line="240" w:lineRule="auto"/>
      </w:pPr>
      <w:r>
        <w:separator/>
      </w:r>
    </w:p>
  </w:footnote>
  <w:footnote w:type="continuationSeparator" w:id="0">
    <w:p w:rsidR="003B65FF" w:rsidRDefault="003B65FF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604FB8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>terroryzmu (</w:t>
      </w:r>
      <w:r w:rsidR="00D731CE"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tekst jedn. </w:t>
      </w:r>
      <w:r w:rsidR="000D3168" w:rsidRPr="00604FB8">
        <w:rPr>
          <w:rFonts w:ascii="Arial" w:eastAsia="Times New Roman" w:hAnsi="Arial" w:cs="Arial"/>
          <w:sz w:val="16"/>
          <w:szCs w:val="16"/>
          <w:lang w:eastAsia="pl-PL"/>
        </w:rPr>
        <w:t>Dz. U. z 2023 r. poz. 112</w:t>
      </w:r>
      <w:r w:rsidR="00F15DB9">
        <w:rPr>
          <w:rFonts w:ascii="Arial" w:eastAsia="Times New Roman" w:hAnsi="Arial" w:cs="Arial"/>
          <w:sz w:val="16"/>
          <w:szCs w:val="16"/>
          <w:lang w:eastAsia="pl-PL"/>
        </w:rPr>
        <w:t>4</w:t>
      </w:r>
      <w:r w:rsidR="00965261">
        <w:rPr>
          <w:rFonts w:ascii="Arial" w:eastAsia="Times New Roman" w:hAnsi="Arial" w:cs="Arial"/>
          <w:sz w:val="16"/>
          <w:szCs w:val="16"/>
          <w:lang w:eastAsia="pl-PL"/>
        </w:rPr>
        <w:t xml:space="preserve"> z późn. zm.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04FB8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731CE"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tekst jedn. </w:t>
      </w:r>
      <w:r w:rsidR="00CF46E4">
        <w:rPr>
          <w:rFonts w:ascii="Arial" w:eastAsia="Times New Roman" w:hAnsi="Arial" w:cs="Arial"/>
          <w:sz w:val="16"/>
          <w:szCs w:val="16"/>
          <w:lang w:eastAsia="pl-PL"/>
        </w:rPr>
        <w:t>Dz. U. z 2023 r. poz. 120 z późn. zm.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), jest podmiot wymieniony w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DD0"/>
    <w:rsid w:val="00010964"/>
    <w:rsid w:val="0002073F"/>
    <w:rsid w:val="000243FD"/>
    <w:rsid w:val="00025C8D"/>
    <w:rsid w:val="000303EE"/>
    <w:rsid w:val="0004456B"/>
    <w:rsid w:val="00051C07"/>
    <w:rsid w:val="00066102"/>
    <w:rsid w:val="00073C3D"/>
    <w:rsid w:val="000809B6"/>
    <w:rsid w:val="00097B68"/>
    <w:rsid w:val="000A4A90"/>
    <w:rsid w:val="000A6057"/>
    <w:rsid w:val="000B1025"/>
    <w:rsid w:val="000B2EC1"/>
    <w:rsid w:val="000B4A2A"/>
    <w:rsid w:val="000B54D1"/>
    <w:rsid w:val="000B6AE1"/>
    <w:rsid w:val="000C021E"/>
    <w:rsid w:val="000C18AF"/>
    <w:rsid w:val="000C50FA"/>
    <w:rsid w:val="000D3168"/>
    <w:rsid w:val="000D44E3"/>
    <w:rsid w:val="000D6F17"/>
    <w:rsid w:val="000D73C4"/>
    <w:rsid w:val="000D7F5B"/>
    <w:rsid w:val="000E0080"/>
    <w:rsid w:val="000E3539"/>
    <w:rsid w:val="000E4D37"/>
    <w:rsid w:val="000F5FA3"/>
    <w:rsid w:val="00100D87"/>
    <w:rsid w:val="001062E5"/>
    <w:rsid w:val="001067FC"/>
    <w:rsid w:val="0011408C"/>
    <w:rsid w:val="0012599E"/>
    <w:rsid w:val="001275E7"/>
    <w:rsid w:val="0012799E"/>
    <w:rsid w:val="00152D98"/>
    <w:rsid w:val="001542CB"/>
    <w:rsid w:val="00177C2A"/>
    <w:rsid w:val="001902D2"/>
    <w:rsid w:val="001B1ECD"/>
    <w:rsid w:val="001C6945"/>
    <w:rsid w:val="001E7778"/>
    <w:rsid w:val="001F027E"/>
    <w:rsid w:val="001F0CE2"/>
    <w:rsid w:val="001F1443"/>
    <w:rsid w:val="00200BDD"/>
    <w:rsid w:val="00203A40"/>
    <w:rsid w:val="002168A8"/>
    <w:rsid w:val="0022401A"/>
    <w:rsid w:val="0023718A"/>
    <w:rsid w:val="002459B2"/>
    <w:rsid w:val="0025261D"/>
    <w:rsid w:val="00254FAA"/>
    <w:rsid w:val="00255142"/>
    <w:rsid w:val="00256CEC"/>
    <w:rsid w:val="00262D61"/>
    <w:rsid w:val="00272C31"/>
    <w:rsid w:val="00274B5A"/>
    <w:rsid w:val="00277D06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0C44"/>
    <w:rsid w:val="00332C70"/>
    <w:rsid w:val="00333209"/>
    <w:rsid w:val="00337073"/>
    <w:rsid w:val="00350CD9"/>
    <w:rsid w:val="00351F8A"/>
    <w:rsid w:val="00364235"/>
    <w:rsid w:val="00373148"/>
    <w:rsid w:val="00376E8D"/>
    <w:rsid w:val="0038231F"/>
    <w:rsid w:val="00393007"/>
    <w:rsid w:val="003A2DCF"/>
    <w:rsid w:val="003B2070"/>
    <w:rsid w:val="003B214C"/>
    <w:rsid w:val="003B65FF"/>
    <w:rsid w:val="003B7238"/>
    <w:rsid w:val="003C3B64"/>
    <w:rsid w:val="003D56DB"/>
    <w:rsid w:val="003D6257"/>
    <w:rsid w:val="003E24F8"/>
    <w:rsid w:val="003F024C"/>
    <w:rsid w:val="003F3B00"/>
    <w:rsid w:val="003F6C17"/>
    <w:rsid w:val="003F7BA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A85"/>
    <w:rsid w:val="004C4854"/>
    <w:rsid w:val="004D323F"/>
    <w:rsid w:val="004D7E48"/>
    <w:rsid w:val="004D7EFD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7DA"/>
    <w:rsid w:val="00557050"/>
    <w:rsid w:val="005641F0"/>
    <w:rsid w:val="0056670D"/>
    <w:rsid w:val="005713C2"/>
    <w:rsid w:val="005801E8"/>
    <w:rsid w:val="00581FFD"/>
    <w:rsid w:val="0058769B"/>
    <w:rsid w:val="00590F37"/>
    <w:rsid w:val="00591F9F"/>
    <w:rsid w:val="0059383D"/>
    <w:rsid w:val="005A0843"/>
    <w:rsid w:val="005B5D5C"/>
    <w:rsid w:val="005C1E49"/>
    <w:rsid w:val="005C2512"/>
    <w:rsid w:val="005C39CA"/>
    <w:rsid w:val="005C3C08"/>
    <w:rsid w:val="005C445A"/>
    <w:rsid w:val="005C6CB0"/>
    <w:rsid w:val="005D3607"/>
    <w:rsid w:val="005E176A"/>
    <w:rsid w:val="005E76CD"/>
    <w:rsid w:val="00604FB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91E"/>
    <w:rsid w:val="006A52B6"/>
    <w:rsid w:val="006A7294"/>
    <w:rsid w:val="006B33C0"/>
    <w:rsid w:val="006C0B87"/>
    <w:rsid w:val="006C2CD9"/>
    <w:rsid w:val="006D3513"/>
    <w:rsid w:val="006D4168"/>
    <w:rsid w:val="006F0034"/>
    <w:rsid w:val="006F3D32"/>
    <w:rsid w:val="006F69F9"/>
    <w:rsid w:val="00706D8B"/>
    <w:rsid w:val="007118F0"/>
    <w:rsid w:val="00711C85"/>
    <w:rsid w:val="00717EA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2CC1"/>
    <w:rsid w:val="007B01C8"/>
    <w:rsid w:val="007B426C"/>
    <w:rsid w:val="007D5B61"/>
    <w:rsid w:val="007E01C6"/>
    <w:rsid w:val="007E2F69"/>
    <w:rsid w:val="007F6BE3"/>
    <w:rsid w:val="00804F07"/>
    <w:rsid w:val="008245F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832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6B4"/>
    <w:rsid w:val="0091264E"/>
    <w:rsid w:val="00913645"/>
    <w:rsid w:val="00917EC8"/>
    <w:rsid w:val="00926660"/>
    <w:rsid w:val="009301A2"/>
    <w:rsid w:val="009405FF"/>
    <w:rsid w:val="009440B7"/>
    <w:rsid w:val="0095117C"/>
    <w:rsid w:val="0095164B"/>
    <w:rsid w:val="00952535"/>
    <w:rsid w:val="00956C26"/>
    <w:rsid w:val="00960337"/>
    <w:rsid w:val="00965261"/>
    <w:rsid w:val="00975019"/>
    <w:rsid w:val="00975C49"/>
    <w:rsid w:val="009B2846"/>
    <w:rsid w:val="009C148E"/>
    <w:rsid w:val="009C72ED"/>
    <w:rsid w:val="009C7756"/>
    <w:rsid w:val="009E1710"/>
    <w:rsid w:val="009E4013"/>
    <w:rsid w:val="00A06844"/>
    <w:rsid w:val="00A15F7E"/>
    <w:rsid w:val="00A166B0"/>
    <w:rsid w:val="00A22DCF"/>
    <w:rsid w:val="00A242C2"/>
    <w:rsid w:val="00A24C2D"/>
    <w:rsid w:val="00A276E4"/>
    <w:rsid w:val="00A27AC6"/>
    <w:rsid w:val="00A3062E"/>
    <w:rsid w:val="00A3138F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F8F"/>
    <w:rsid w:val="00AE2304"/>
    <w:rsid w:val="00AE6FF2"/>
    <w:rsid w:val="00AF15F1"/>
    <w:rsid w:val="00AF7690"/>
    <w:rsid w:val="00B0088C"/>
    <w:rsid w:val="00B03E1D"/>
    <w:rsid w:val="00B15219"/>
    <w:rsid w:val="00B15FD3"/>
    <w:rsid w:val="00B34079"/>
    <w:rsid w:val="00B37849"/>
    <w:rsid w:val="00B42D04"/>
    <w:rsid w:val="00B5040B"/>
    <w:rsid w:val="00B5719B"/>
    <w:rsid w:val="00B734CB"/>
    <w:rsid w:val="00B8005E"/>
    <w:rsid w:val="00B90E42"/>
    <w:rsid w:val="00B95056"/>
    <w:rsid w:val="00BA11DE"/>
    <w:rsid w:val="00BB0C3C"/>
    <w:rsid w:val="00BB662E"/>
    <w:rsid w:val="00BC4335"/>
    <w:rsid w:val="00BE3A82"/>
    <w:rsid w:val="00BF09D5"/>
    <w:rsid w:val="00C00DDD"/>
    <w:rsid w:val="00C014B5"/>
    <w:rsid w:val="00C0226D"/>
    <w:rsid w:val="00C102FF"/>
    <w:rsid w:val="00C30F5F"/>
    <w:rsid w:val="00C33B4E"/>
    <w:rsid w:val="00C36F7A"/>
    <w:rsid w:val="00C4103F"/>
    <w:rsid w:val="00C46F97"/>
    <w:rsid w:val="00C521CD"/>
    <w:rsid w:val="00C57DEB"/>
    <w:rsid w:val="00C81012"/>
    <w:rsid w:val="00C81278"/>
    <w:rsid w:val="00C9105F"/>
    <w:rsid w:val="00CB7698"/>
    <w:rsid w:val="00CC5C97"/>
    <w:rsid w:val="00CE37B9"/>
    <w:rsid w:val="00CE78A6"/>
    <w:rsid w:val="00CF09B7"/>
    <w:rsid w:val="00CF46E4"/>
    <w:rsid w:val="00D10DA5"/>
    <w:rsid w:val="00D11CE6"/>
    <w:rsid w:val="00D13B3F"/>
    <w:rsid w:val="00D208C8"/>
    <w:rsid w:val="00D23F3D"/>
    <w:rsid w:val="00D25CC2"/>
    <w:rsid w:val="00D34D9A"/>
    <w:rsid w:val="00D409DE"/>
    <w:rsid w:val="00D42C9B"/>
    <w:rsid w:val="00D531D5"/>
    <w:rsid w:val="00D55182"/>
    <w:rsid w:val="00D731CE"/>
    <w:rsid w:val="00D7532C"/>
    <w:rsid w:val="00D76A72"/>
    <w:rsid w:val="00D82B9E"/>
    <w:rsid w:val="00D84DE2"/>
    <w:rsid w:val="00D9586F"/>
    <w:rsid w:val="00DA3A71"/>
    <w:rsid w:val="00DA6EC7"/>
    <w:rsid w:val="00DB00C3"/>
    <w:rsid w:val="00DB3335"/>
    <w:rsid w:val="00DB6940"/>
    <w:rsid w:val="00DC2099"/>
    <w:rsid w:val="00DC7941"/>
    <w:rsid w:val="00DD146A"/>
    <w:rsid w:val="00DD3E9D"/>
    <w:rsid w:val="00DD5026"/>
    <w:rsid w:val="00DD59F0"/>
    <w:rsid w:val="00DD7188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99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24E"/>
    <w:rsid w:val="00EB1420"/>
    <w:rsid w:val="00EB7CDE"/>
    <w:rsid w:val="00ED0B29"/>
    <w:rsid w:val="00EE1459"/>
    <w:rsid w:val="00EE1FBF"/>
    <w:rsid w:val="00EE7890"/>
    <w:rsid w:val="00EF09BC"/>
    <w:rsid w:val="00EF74CA"/>
    <w:rsid w:val="00F04280"/>
    <w:rsid w:val="00F106AA"/>
    <w:rsid w:val="00F15DB9"/>
    <w:rsid w:val="00F16600"/>
    <w:rsid w:val="00F259C4"/>
    <w:rsid w:val="00F365F2"/>
    <w:rsid w:val="00F43919"/>
    <w:rsid w:val="00F53D6B"/>
    <w:rsid w:val="00F55578"/>
    <w:rsid w:val="00F931BE"/>
    <w:rsid w:val="00F9421C"/>
    <w:rsid w:val="00FA2676"/>
    <w:rsid w:val="00FA4945"/>
    <w:rsid w:val="00FB18B9"/>
    <w:rsid w:val="00FB1A2B"/>
    <w:rsid w:val="00FC0317"/>
    <w:rsid w:val="00FD2DB7"/>
    <w:rsid w:val="00FE355A"/>
    <w:rsid w:val="00FE4E2B"/>
    <w:rsid w:val="00FE7812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4415E"/>
  <w15:docId w15:val="{0E43D019-6029-413D-8DCE-4D4EE0BB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0E0080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8B9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907A3-4D58-4AC5-8997-44D6E5A7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N-ctwo Żednia - Sylwia Dubowska</cp:lastModifiedBy>
  <cp:revision>20</cp:revision>
  <cp:lastPrinted>2016-07-26T10:32:00Z</cp:lastPrinted>
  <dcterms:created xsi:type="dcterms:W3CDTF">2023-08-29T10:48:00Z</dcterms:created>
  <dcterms:modified xsi:type="dcterms:W3CDTF">2024-03-07T07:51:00Z</dcterms:modified>
</cp:coreProperties>
</file>