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EF0B5" w14:textId="78FC3511" w:rsidR="000B4AF3" w:rsidRDefault="0047060A" w:rsidP="0054545E">
      <w:pPr>
        <w:pStyle w:val="Podtytu"/>
        <w:shd w:val="clear" w:color="auto" w:fill="F2F2F2" w:themeFill="background1" w:themeFillShade="F2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Z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ałącznik nr </w:t>
      </w:r>
      <w:r w:rsidR="0054545E">
        <w:rPr>
          <w:rFonts w:ascii="Calibri" w:hAnsi="Calibri" w:cs="Calibri"/>
          <w:i/>
          <w:sz w:val="18"/>
          <w:szCs w:val="18"/>
        </w:rPr>
        <w:t>1</w:t>
      </w:r>
      <w:r w:rsidR="000B4AF3" w:rsidRPr="000B4AF3">
        <w:rPr>
          <w:rFonts w:ascii="Calibri" w:hAnsi="Calibri" w:cs="Calibri"/>
          <w:i/>
          <w:sz w:val="18"/>
          <w:szCs w:val="18"/>
        </w:rPr>
        <w:t xml:space="preserve"> do SWZ</w:t>
      </w:r>
    </w:p>
    <w:p w14:paraId="2D1786BF" w14:textId="0D757A27" w:rsidR="0054545E" w:rsidRPr="00B071AF" w:rsidRDefault="0054545E" w:rsidP="00F322EE">
      <w:pPr>
        <w:ind w:left="6460" w:firstLine="340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14:paraId="5DE49DB2" w14:textId="77777777" w:rsidR="002E0A14" w:rsidRDefault="002E0A14" w:rsidP="00131627">
      <w:pPr>
        <w:pStyle w:val="normaltablea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54545E">
        <w:rPr>
          <w:rFonts w:asciiTheme="minorHAnsi" w:hAnsiTheme="minorHAnsi"/>
          <w:b/>
          <w:lang w:val="pl-PL" w:eastAsia="en-US"/>
        </w:rPr>
        <w:t>FORMULARZ OFERTY</w:t>
      </w:r>
    </w:p>
    <w:p w14:paraId="674E9DE6" w14:textId="77777777" w:rsidR="0054545E" w:rsidRDefault="0054545E" w:rsidP="0054545E">
      <w:pPr>
        <w:jc w:val="both"/>
      </w:pPr>
    </w:p>
    <w:p w14:paraId="039B1417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Powiat Wołowski</w:t>
      </w:r>
    </w:p>
    <w:p w14:paraId="6F5E707F" w14:textId="77777777" w:rsidR="00131627" w:rsidRPr="0054545E" w:rsidRDefault="00131627" w:rsidP="00131627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pl. Piastowski 2</w:t>
      </w:r>
    </w:p>
    <w:p w14:paraId="150EB68B" w14:textId="77777777" w:rsidR="00131627" w:rsidRPr="0054545E" w:rsidRDefault="00131627" w:rsidP="00131627">
      <w:pPr>
        <w:pStyle w:val="normaltableau"/>
        <w:spacing w:before="0" w:after="0" w:line="360" w:lineRule="auto"/>
        <w:ind w:left="6460" w:firstLine="340"/>
        <w:rPr>
          <w:rFonts w:asciiTheme="minorHAnsi" w:hAnsiTheme="minorHAnsi" w:cstheme="minorHAnsi"/>
          <w:lang w:val="pl-PL" w:eastAsia="en-US"/>
        </w:rPr>
      </w:pPr>
      <w:r w:rsidRPr="0054545E">
        <w:rPr>
          <w:rFonts w:asciiTheme="minorHAnsi" w:hAnsiTheme="minorHAnsi" w:cstheme="minorHAnsi"/>
          <w:b/>
        </w:rPr>
        <w:t>56-100 Wołów</w:t>
      </w:r>
    </w:p>
    <w:p w14:paraId="29357A21" w14:textId="77777777" w:rsidR="00131627" w:rsidRDefault="00131627" w:rsidP="0054545E">
      <w:pPr>
        <w:jc w:val="both"/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2136"/>
        <w:gridCol w:w="822"/>
        <w:gridCol w:w="2013"/>
        <w:gridCol w:w="3192"/>
      </w:tblGrid>
      <w:tr w:rsidR="0054545E" w14:paraId="4ECE9A01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C7418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/>
                <w:bCs/>
              </w:rPr>
              <w:t>Dane Wykonawcy</w:t>
            </w:r>
            <w:r w:rsidRPr="0087037E">
              <w:rPr>
                <w:rFonts w:ascii="Calibri" w:hAnsi="Calibri" w:cs="Calibri"/>
                <w:bCs/>
              </w:rPr>
              <w:t xml:space="preserve"> </w:t>
            </w:r>
            <w:r w:rsidRPr="0087037E">
              <w:rPr>
                <w:rFonts w:ascii="Calibri" w:hAnsi="Calibri" w:cs="Calibri"/>
                <w:bCs/>
              </w:rPr>
              <w:br/>
              <w:t>(W przypadku oferty wspólnej, dane Lidera konsorcjum)</w:t>
            </w:r>
          </w:p>
        </w:tc>
      </w:tr>
      <w:tr w:rsidR="0054545E" w14:paraId="29694DB9" w14:textId="77777777" w:rsidTr="009C267F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F7AC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2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2597352" w14:textId="77777777" w:rsidTr="009C267F">
        <w:trPr>
          <w:trHeight w:val="697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6B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6117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C95C32" w14:textId="77777777" w:rsidTr="0087037E">
        <w:trPr>
          <w:trHeight w:val="501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A99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670F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955E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3F11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8F21CFE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CF17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98E4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667A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35B5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08B41341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4F3DFA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Wskazujemy dostępność dokumentów rejestrowych w formie elektronicznej pod następującym adresem internetowym ogólnodostępnej i bezpłatnej bazy danych 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 xml:space="preserve">(zakreślić właściwy adres internetowy, w zależności od tego, który dotyczy): </w:t>
            </w:r>
          </w:p>
          <w:p w14:paraId="1A09636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7537607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687CFE09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1E2A97AF" w14:textId="089B38BE" w:rsidR="0054545E" w:rsidRPr="00302BD2" w:rsidRDefault="00D96E0C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______________________________________________________________________________________________________</w:t>
            </w:r>
          </w:p>
          <w:p w14:paraId="6309C414" w14:textId="77777777" w:rsidR="0054545E" w:rsidRPr="00A74073" w:rsidRDefault="0054545E" w:rsidP="009C267F">
            <w:pPr>
              <w:rPr>
                <w:rFonts w:ascii="Calibri" w:hAnsi="Calibri" w:cs="Calibri"/>
                <w:b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7F534BDF" w14:textId="77777777" w:rsidR="0054545E" w:rsidRDefault="0054545E" w:rsidP="0054545E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1824"/>
        <w:gridCol w:w="1134"/>
        <w:gridCol w:w="2977"/>
        <w:gridCol w:w="2228"/>
      </w:tblGrid>
      <w:tr w:rsidR="0054545E" w14:paraId="4BA145D4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F1D8F2" w14:textId="0CA47611" w:rsidR="0054545E" w:rsidRDefault="0054545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87037E">
              <w:rPr>
                <w:rFonts w:ascii="Calibri" w:hAnsi="Calibri" w:cs="Calibri"/>
                <w:b/>
                <w:bCs/>
              </w:rPr>
              <w:t>Dane Partnera lub Partnerów konsorcjum</w:t>
            </w:r>
          </w:p>
          <w:p w14:paraId="271C8845" w14:textId="77777777" w:rsidR="0087037E" w:rsidRDefault="0087037E" w:rsidP="0087037E">
            <w:pPr>
              <w:pStyle w:val="Tekstprzypisudolnego"/>
            </w:pPr>
            <w:r>
              <w:rPr>
                <w:rStyle w:val="Znakiprzypiswdolnych"/>
              </w:rPr>
              <w:footnoteRef/>
            </w:r>
            <w:r>
              <w:t xml:space="preserve"> Wypełnić w przypadku wspólnego ubiegania się o zamówienie. W razie potrzeby tabelę zwielokrotnić do ilości partnerów. </w:t>
            </w:r>
          </w:p>
          <w:p w14:paraId="3992B11C" w14:textId="77777777" w:rsidR="0087037E" w:rsidRPr="0087037E" w:rsidRDefault="0087037E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54545E" w14:paraId="13071CC1" w14:textId="77777777" w:rsidTr="0087037E">
        <w:trPr>
          <w:trHeight w:val="70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BAD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C339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34B60200" w14:textId="77777777" w:rsidTr="0087037E">
        <w:trPr>
          <w:trHeight w:val="710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D0B0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A8BC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A5C6891" w14:textId="77777777" w:rsidTr="0087037E">
        <w:trPr>
          <w:trHeight w:val="56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7B56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7B12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196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A47E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03FD32" w14:textId="77777777" w:rsidTr="0087037E">
        <w:trPr>
          <w:trHeight w:val="53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40A5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Telefon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B5BD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52F" w14:textId="77777777" w:rsidR="0054545E" w:rsidRPr="0087037E" w:rsidRDefault="0054545E" w:rsidP="009C267F">
            <w:pPr>
              <w:spacing w:line="276" w:lineRule="auto"/>
              <w:jc w:val="center"/>
            </w:pPr>
            <w:r w:rsidRPr="0087037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9EC0" w14:textId="77777777" w:rsidR="0054545E" w:rsidRPr="0087037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A74073" w14:paraId="19A29468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155203" w14:textId="77777777" w:rsidR="0054545E" w:rsidRPr="00302BD2" w:rsidRDefault="0054545E" w:rsidP="009C267F">
            <w:pPr>
              <w:jc w:val="both"/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Wskazujemy dostępność dokumentów rejestrowych w formie elektronicznej pod następującym adresem internetowym ogólnodostępnej i bezpłatnej bazy danych (</w:t>
            </w:r>
            <w:r w:rsidRPr="00302BD2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>zakreślić właściwy adres internetowy, w zależności od tego, który dotyczy):</w:t>
            </w: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 </w:t>
            </w:r>
          </w:p>
          <w:p w14:paraId="46F817AE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36B138D7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47DE66A6" w14:textId="77777777" w:rsidR="0054545E" w:rsidRPr="00302BD2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3A14C047" w14:textId="2AFDEDB8" w:rsidR="0054545E" w:rsidRPr="00302BD2" w:rsidRDefault="00D96E0C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______________________________________________________________________________________________________</w:t>
            </w:r>
          </w:p>
          <w:p w14:paraId="492132B1" w14:textId="77777777" w:rsidR="0054545E" w:rsidRPr="00302BD2" w:rsidRDefault="0054545E" w:rsidP="009C267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02BD2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3D9D9298" w14:textId="78685400" w:rsidR="00F00665" w:rsidRDefault="00F00665">
      <w:pPr>
        <w:rPr>
          <w:rFonts w:asciiTheme="minorHAnsi" w:hAnsiTheme="minorHAnsi"/>
          <w:sz w:val="22"/>
          <w:szCs w:val="22"/>
        </w:rPr>
      </w:pPr>
    </w:p>
    <w:p w14:paraId="1F8F88D4" w14:textId="4AA4EA63" w:rsidR="00956895" w:rsidRPr="00956895" w:rsidRDefault="00C75696" w:rsidP="00956895">
      <w:pPr>
        <w:shd w:val="clear" w:color="auto" w:fill="FFFFFF" w:themeFill="background1"/>
        <w:spacing w:before="1" w:after="120"/>
        <w:ind w:right="194"/>
        <w:jc w:val="both"/>
        <w:rPr>
          <w:rFonts w:asciiTheme="minorHAnsi" w:hAnsiTheme="minorHAnsi" w:cstheme="minorHAnsi"/>
          <w:b/>
          <w:spacing w:val="-1"/>
          <w:sz w:val="22"/>
          <w:szCs w:val="22"/>
        </w:rPr>
      </w:pPr>
      <w:r w:rsidRPr="00956895">
        <w:rPr>
          <w:rFonts w:asciiTheme="minorHAnsi" w:hAnsiTheme="minorHAnsi" w:cstheme="minorHAnsi"/>
          <w:sz w:val="22"/>
          <w:szCs w:val="22"/>
        </w:rPr>
        <w:lastRenderedPageBreak/>
        <w:t xml:space="preserve">Odpowiadając na ogłoszenie </w:t>
      </w:r>
      <w:r w:rsidR="00956895" w:rsidRPr="00956895">
        <w:rPr>
          <w:rFonts w:asciiTheme="minorHAnsi" w:hAnsiTheme="minorHAnsi" w:cstheme="minorHAnsi"/>
          <w:sz w:val="22"/>
          <w:szCs w:val="22"/>
        </w:rPr>
        <w:t>znak sprawy: I</w:t>
      </w:r>
      <w:r w:rsidR="00497B73">
        <w:rPr>
          <w:rFonts w:asciiTheme="minorHAnsi" w:hAnsiTheme="minorHAnsi" w:cstheme="minorHAnsi"/>
          <w:sz w:val="22"/>
          <w:szCs w:val="22"/>
        </w:rPr>
        <w:t>R.</w:t>
      </w:r>
      <w:r w:rsidR="00956895" w:rsidRPr="00956895">
        <w:rPr>
          <w:rFonts w:asciiTheme="minorHAnsi" w:hAnsiTheme="minorHAnsi" w:cstheme="minorHAnsi"/>
          <w:sz w:val="22"/>
          <w:szCs w:val="22"/>
        </w:rPr>
        <w:t>272.</w:t>
      </w:r>
      <w:r w:rsidR="00153B9F">
        <w:rPr>
          <w:rFonts w:asciiTheme="minorHAnsi" w:hAnsiTheme="minorHAnsi" w:cstheme="minorHAnsi"/>
          <w:sz w:val="22"/>
          <w:szCs w:val="22"/>
        </w:rPr>
        <w:t>6</w:t>
      </w:r>
      <w:r w:rsidR="00956895" w:rsidRPr="00956895">
        <w:rPr>
          <w:rFonts w:asciiTheme="minorHAnsi" w:hAnsiTheme="minorHAnsi" w:cstheme="minorHAnsi"/>
          <w:sz w:val="22"/>
          <w:szCs w:val="22"/>
        </w:rPr>
        <w:t>.202</w:t>
      </w:r>
      <w:r w:rsidR="00497B73">
        <w:rPr>
          <w:rFonts w:asciiTheme="minorHAnsi" w:hAnsiTheme="minorHAnsi" w:cstheme="minorHAnsi"/>
          <w:sz w:val="22"/>
          <w:szCs w:val="22"/>
        </w:rPr>
        <w:t>3</w:t>
      </w:r>
      <w:r w:rsidR="00956895" w:rsidRPr="00956895">
        <w:rPr>
          <w:rFonts w:asciiTheme="minorHAnsi" w:hAnsiTheme="minorHAnsi" w:cstheme="minorHAnsi"/>
          <w:sz w:val="22"/>
          <w:szCs w:val="22"/>
        </w:rPr>
        <w:t xml:space="preserve"> </w:t>
      </w:r>
      <w:r w:rsidRPr="00956895">
        <w:rPr>
          <w:rFonts w:asciiTheme="minorHAnsi" w:hAnsiTheme="minorHAnsi" w:cstheme="minorHAnsi"/>
          <w:sz w:val="22"/>
          <w:szCs w:val="22"/>
        </w:rPr>
        <w:t xml:space="preserve">o </w:t>
      </w:r>
      <w:r w:rsidR="006740BE" w:rsidRPr="00956895">
        <w:rPr>
          <w:rFonts w:asciiTheme="minorHAnsi" w:hAnsiTheme="minorHAnsi" w:cstheme="minorHAnsi"/>
          <w:sz w:val="22"/>
          <w:szCs w:val="22"/>
        </w:rPr>
        <w:t xml:space="preserve">udzielenie zamówienia publicznego prowadzonego w trybie podstawowym </w:t>
      </w:r>
      <w:r w:rsidR="006972B5" w:rsidRPr="00956895">
        <w:rPr>
          <w:rFonts w:asciiTheme="minorHAnsi" w:hAnsiTheme="minorHAnsi" w:cstheme="minorHAnsi"/>
          <w:sz w:val="22"/>
          <w:szCs w:val="22"/>
        </w:rPr>
        <w:t xml:space="preserve">zgodnie z art. 275 </w:t>
      </w:r>
      <w:r w:rsidR="0054545E" w:rsidRPr="00956895">
        <w:rPr>
          <w:rFonts w:asciiTheme="minorHAnsi" w:hAnsiTheme="minorHAnsi" w:cstheme="minorHAnsi"/>
          <w:sz w:val="22"/>
          <w:szCs w:val="22"/>
        </w:rPr>
        <w:t>pkt</w:t>
      </w:r>
      <w:r w:rsidR="006972B5" w:rsidRPr="00956895">
        <w:rPr>
          <w:rFonts w:asciiTheme="minorHAnsi" w:hAnsiTheme="minorHAnsi" w:cstheme="minorHAnsi"/>
          <w:sz w:val="22"/>
          <w:szCs w:val="22"/>
        </w:rPr>
        <w:t xml:space="preserve"> 1 ustawy z dnia 11 września 2019 r. Prawo zamówień publicznych</w:t>
      </w:r>
      <w:r w:rsidR="006972B5" w:rsidRPr="009568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545E" w:rsidRPr="009568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B7C38" w:rsidRPr="00956895">
        <w:rPr>
          <w:rFonts w:asciiTheme="minorHAnsi" w:hAnsiTheme="minorHAnsi" w:cstheme="minorHAnsi"/>
          <w:bCs/>
          <w:sz w:val="22"/>
          <w:szCs w:val="22"/>
        </w:rPr>
        <w:t>pn</w:t>
      </w:r>
      <w:r w:rsidR="00E75E26" w:rsidRPr="00956895">
        <w:rPr>
          <w:rFonts w:asciiTheme="minorHAnsi" w:hAnsiTheme="minorHAnsi" w:cstheme="minorHAnsi"/>
          <w:bCs/>
          <w:sz w:val="22"/>
          <w:szCs w:val="22"/>
        </w:rPr>
        <w:t>.</w:t>
      </w:r>
      <w:r w:rsidR="00313F1D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0E01EC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6895" w:rsidRPr="00956895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„Przebudowa dróg powiatowych </w:t>
      </w:r>
      <w:r w:rsidR="00153B9F">
        <w:rPr>
          <w:rFonts w:asciiTheme="minorHAnsi" w:hAnsiTheme="minorHAnsi" w:cstheme="minorHAnsi"/>
          <w:b/>
          <w:spacing w:val="-1"/>
          <w:sz w:val="22"/>
          <w:szCs w:val="22"/>
        </w:rPr>
        <w:t xml:space="preserve">na terenie Gminy Wińsko w ramach naboru 2: 1275D, 1099D, 1285D” </w:t>
      </w:r>
      <w:r w:rsidR="00956895" w:rsidRPr="00956895">
        <w:rPr>
          <w:rFonts w:asciiTheme="minorHAnsi" w:hAnsiTheme="minorHAnsi" w:cstheme="minorHAnsi"/>
          <w:sz w:val="22"/>
          <w:szCs w:val="22"/>
        </w:rPr>
        <w:t xml:space="preserve">w ramach dofinansowania z </w:t>
      </w:r>
      <w:r w:rsidR="00956895" w:rsidRPr="00956895">
        <w:rPr>
          <w:rFonts w:asciiTheme="minorHAnsi" w:hAnsiTheme="minorHAnsi" w:cstheme="minorHAnsi"/>
          <w:bCs/>
          <w:iCs/>
          <w:sz w:val="22"/>
          <w:szCs w:val="22"/>
        </w:rPr>
        <w:t xml:space="preserve">Rządowego Funduszu Polski Ład: Program Inwestycji Strategicznych. </w:t>
      </w:r>
    </w:p>
    <w:p w14:paraId="01E4F51D" w14:textId="77777777" w:rsidR="003C55B8" w:rsidRDefault="002B7C38" w:rsidP="00956895">
      <w:pPr>
        <w:pStyle w:val="Akapitzlist"/>
        <w:numPr>
          <w:ilvl w:val="0"/>
          <w:numId w:val="18"/>
        </w:numPr>
        <w:tabs>
          <w:tab w:val="center" w:pos="4535"/>
          <w:tab w:val="left" w:pos="7110"/>
        </w:tabs>
        <w:jc w:val="both"/>
        <w:rPr>
          <w:rFonts w:asciiTheme="minorHAnsi" w:hAnsiTheme="minorHAnsi" w:cstheme="minorHAnsi"/>
        </w:rPr>
      </w:pPr>
      <w:r w:rsidRPr="00956895">
        <w:rPr>
          <w:rFonts w:asciiTheme="minorHAnsi" w:hAnsiTheme="minorHAnsi" w:cstheme="minorHAnsi"/>
          <w:b/>
        </w:rPr>
        <w:t>Oferujemy</w:t>
      </w:r>
      <w:r w:rsidRPr="00956895">
        <w:rPr>
          <w:rFonts w:asciiTheme="minorHAnsi" w:hAnsiTheme="minorHAnsi" w:cstheme="minorHAnsi"/>
        </w:rPr>
        <w:t xml:space="preserve"> </w:t>
      </w:r>
      <w:r w:rsidR="00CD2E18" w:rsidRPr="00956895">
        <w:rPr>
          <w:rFonts w:asciiTheme="minorHAnsi" w:hAnsiTheme="minorHAnsi" w:cstheme="minorHAnsi"/>
        </w:rPr>
        <w:t xml:space="preserve">wykonanie </w:t>
      </w:r>
      <w:r w:rsidR="00573182">
        <w:rPr>
          <w:rFonts w:asciiTheme="minorHAnsi" w:hAnsiTheme="minorHAnsi" w:cstheme="minorHAnsi"/>
        </w:rPr>
        <w:t xml:space="preserve">całości </w:t>
      </w:r>
      <w:r w:rsidR="00CD2E18" w:rsidRPr="00956895">
        <w:rPr>
          <w:rFonts w:asciiTheme="minorHAnsi" w:hAnsiTheme="minorHAnsi" w:cstheme="minorHAnsi"/>
        </w:rPr>
        <w:t>przedmiotu zamówienia</w:t>
      </w:r>
      <w:r w:rsidR="00573182">
        <w:rPr>
          <w:rFonts w:asciiTheme="minorHAnsi" w:hAnsiTheme="minorHAnsi" w:cstheme="minorHAnsi"/>
        </w:rPr>
        <w:t>, zgodnie z warunkami określonymi w SWZ</w:t>
      </w:r>
      <w:r w:rsidRPr="00956895">
        <w:rPr>
          <w:rFonts w:asciiTheme="minorHAnsi" w:hAnsiTheme="minorHAnsi" w:cstheme="minorHAnsi"/>
        </w:rPr>
        <w:t xml:space="preserve"> </w:t>
      </w:r>
      <w:r w:rsidRPr="00956895">
        <w:rPr>
          <w:rFonts w:asciiTheme="minorHAnsi" w:hAnsiTheme="minorHAnsi" w:cstheme="minorHAnsi"/>
          <w:b/>
        </w:rPr>
        <w:t>za</w:t>
      </w:r>
      <w:r w:rsidR="00956895" w:rsidRPr="00956895">
        <w:rPr>
          <w:rFonts w:asciiTheme="minorHAnsi" w:hAnsiTheme="minorHAnsi" w:cstheme="minorHAnsi"/>
          <w:b/>
        </w:rPr>
        <w:t xml:space="preserve"> cenę ofertową brutto </w:t>
      </w:r>
      <w:r w:rsidR="00956895">
        <w:rPr>
          <w:rFonts w:asciiTheme="minorHAnsi" w:hAnsiTheme="minorHAnsi" w:cstheme="minorHAnsi"/>
          <w:b/>
        </w:rPr>
        <w:t>________________</w:t>
      </w:r>
      <w:r w:rsidR="00E96B37">
        <w:rPr>
          <w:rFonts w:asciiTheme="minorHAnsi" w:hAnsiTheme="minorHAnsi" w:cstheme="minorHAnsi"/>
          <w:b/>
        </w:rPr>
        <w:t>_</w:t>
      </w:r>
      <w:r w:rsidR="00956895">
        <w:rPr>
          <w:rFonts w:asciiTheme="minorHAnsi" w:hAnsiTheme="minorHAnsi" w:cstheme="minorHAnsi"/>
          <w:b/>
        </w:rPr>
        <w:t xml:space="preserve">___ </w:t>
      </w:r>
      <w:r w:rsidR="00956895" w:rsidRPr="00956895">
        <w:rPr>
          <w:rFonts w:asciiTheme="minorHAnsi" w:hAnsiTheme="minorHAnsi" w:cstheme="minorHAnsi"/>
          <w:b/>
        </w:rPr>
        <w:t>zł</w:t>
      </w:r>
      <w:r w:rsidR="003C55B8">
        <w:rPr>
          <w:rFonts w:asciiTheme="minorHAnsi" w:hAnsiTheme="minorHAnsi" w:cstheme="minorHAnsi"/>
        </w:rPr>
        <w:t xml:space="preserve">, </w:t>
      </w:r>
    </w:p>
    <w:p w14:paraId="19ECB3A4" w14:textId="4A6C6997" w:rsidR="00A74073" w:rsidRPr="00956895" w:rsidRDefault="003C55B8" w:rsidP="003C55B8">
      <w:pPr>
        <w:pStyle w:val="Akapitzlist"/>
        <w:tabs>
          <w:tab w:val="center" w:pos="4535"/>
          <w:tab w:val="left" w:pos="7110"/>
        </w:tabs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tym VAT _____% ___________ zł + netto ________________ zł</w:t>
      </w:r>
    </w:p>
    <w:p w14:paraId="1DDB5C27" w14:textId="272870D9" w:rsidR="00956895" w:rsidRDefault="00A74073" w:rsidP="00297DE9">
      <w:pPr>
        <w:pStyle w:val="formularz"/>
        <w:numPr>
          <w:ilvl w:val="0"/>
          <w:numId w:val="0"/>
        </w:numPr>
        <w:ind w:left="340"/>
      </w:pPr>
      <w:r w:rsidRPr="006B61E2">
        <w:t>s</w:t>
      </w:r>
      <w:r>
        <w:t xml:space="preserve">łownie </w:t>
      </w:r>
      <w:r w:rsidR="003C55B8">
        <w:t>brutto</w:t>
      </w:r>
      <w:r>
        <w:t>: ________________________</w:t>
      </w:r>
      <w:r w:rsidR="00E96B37">
        <w:t>_____</w:t>
      </w:r>
      <w:r>
        <w:t>______________________________________</w:t>
      </w:r>
    </w:p>
    <w:p w14:paraId="602DAA73" w14:textId="69B04535" w:rsidR="00956895" w:rsidRPr="00E96B37" w:rsidRDefault="00956895" w:rsidP="00E96B37">
      <w:pPr>
        <w:pStyle w:val="Zwykytekst2"/>
        <w:spacing w:line="288" w:lineRule="auto"/>
        <w:ind w:left="284"/>
        <w:jc w:val="both"/>
        <w:rPr>
          <w:u w:val="single"/>
        </w:rPr>
      </w:pPr>
      <w:r w:rsidRPr="00E96B37">
        <w:rPr>
          <w:rFonts w:ascii="Calibri" w:hAnsi="Calibri" w:cs="Calibri"/>
          <w:u w:val="single"/>
        </w:rPr>
        <w:t>w tym</w:t>
      </w:r>
      <w:r w:rsidRPr="00E96B37">
        <w:rPr>
          <w:rFonts w:ascii="Calibri" w:hAnsi="Calibri" w:cs="Calibri"/>
          <w:b/>
          <w:u w:val="single"/>
        </w:rPr>
        <w:t xml:space="preserve"> </w:t>
      </w:r>
      <w:r w:rsidRPr="00E96B37">
        <w:rPr>
          <w:rFonts w:ascii="Calibri" w:hAnsi="Calibri" w:cs="Calibri"/>
          <w:u w:val="single"/>
        </w:rPr>
        <w:t xml:space="preserve">dla poszczególnych </w:t>
      </w:r>
      <w:r w:rsidR="00153B9F">
        <w:rPr>
          <w:rFonts w:ascii="Calibri" w:hAnsi="Calibri" w:cs="Calibri"/>
          <w:u w:val="single"/>
        </w:rPr>
        <w:t xml:space="preserve">odcinków </w:t>
      </w:r>
      <w:r w:rsidRPr="00E96B37">
        <w:rPr>
          <w:rFonts w:ascii="Calibri" w:hAnsi="Calibri" w:cs="Calibri"/>
          <w:u w:val="single"/>
        </w:rPr>
        <w:t>za cenę</w:t>
      </w:r>
      <w:r w:rsidR="00153B9F">
        <w:rPr>
          <w:rFonts w:ascii="Calibri" w:hAnsi="Calibri" w:cs="Calibri"/>
          <w:u w:val="single"/>
        </w:rPr>
        <w:t xml:space="preserve"> brutto</w:t>
      </w:r>
      <w:r w:rsidRPr="00E96B37">
        <w:rPr>
          <w:rFonts w:ascii="Calibri" w:hAnsi="Calibri" w:cs="Calibri"/>
          <w:u w:val="single"/>
        </w:rPr>
        <w:t>:</w:t>
      </w:r>
    </w:p>
    <w:p w14:paraId="52F0DBA9" w14:textId="1053B333" w:rsidR="00956895" w:rsidRPr="00153B9F" w:rsidRDefault="00956895" w:rsidP="00956895">
      <w:pPr>
        <w:widowControl w:val="0"/>
        <w:numPr>
          <w:ilvl w:val="1"/>
          <w:numId w:val="16"/>
        </w:num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53B9F">
        <w:rPr>
          <w:rFonts w:ascii="Calibri" w:hAnsi="Calibri" w:cs="Calibri"/>
          <w:bCs/>
          <w:sz w:val="22"/>
          <w:szCs w:val="22"/>
        </w:rPr>
        <w:t xml:space="preserve">– </w:t>
      </w:r>
      <w:r w:rsidR="00153B9F" w:rsidRPr="00153B9F">
        <w:rPr>
          <w:rFonts w:ascii="Calibri" w:hAnsi="Calibri" w:cs="Calibri"/>
          <w:bCs/>
          <w:sz w:val="22"/>
          <w:szCs w:val="22"/>
        </w:rPr>
        <w:t>I</w:t>
      </w:r>
      <w:r w:rsidR="00153B9F">
        <w:rPr>
          <w:rFonts w:ascii="Calibri" w:hAnsi="Calibri" w:cs="Calibri"/>
          <w:bCs/>
          <w:sz w:val="22"/>
          <w:szCs w:val="22"/>
        </w:rPr>
        <w:t>wno-</w:t>
      </w:r>
      <w:r w:rsidR="00153B9F" w:rsidRPr="00153B9F">
        <w:rPr>
          <w:rFonts w:ascii="Calibri" w:hAnsi="Calibri" w:cs="Calibri"/>
          <w:bCs/>
          <w:sz w:val="22"/>
          <w:szCs w:val="22"/>
        </w:rPr>
        <w:t xml:space="preserve">Przyborów, dł. 980 m  </w:t>
      </w:r>
      <w:r w:rsidR="00153B9F" w:rsidRPr="00153B9F">
        <w:rPr>
          <w:rFonts w:ascii="Calibri" w:hAnsi="Calibri" w:cs="Calibri"/>
          <w:bCs/>
          <w:sz w:val="22"/>
          <w:szCs w:val="22"/>
        </w:rPr>
        <w:tab/>
      </w:r>
      <w:r w:rsidR="00153B9F">
        <w:rPr>
          <w:rFonts w:ascii="Calibri" w:hAnsi="Calibri" w:cs="Calibri"/>
          <w:bCs/>
          <w:sz w:val="22"/>
          <w:szCs w:val="22"/>
        </w:rPr>
        <w:tab/>
      </w:r>
      <w:r w:rsidR="00153B9F" w:rsidRPr="00153B9F">
        <w:rPr>
          <w:rFonts w:ascii="Calibri" w:hAnsi="Calibri" w:cs="Calibri"/>
          <w:bCs/>
          <w:sz w:val="22"/>
          <w:szCs w:val="22"/>
        </w:rPr>
        <w:tab/>
      </w:r>
      <w:r w:rsidR="00153B9F">
        <w:rPr>
          <w:rFonts w:ascii="Calibri" w:hAnsi="Calibri" w:cs="Calibri"/>
          <w:bCs/>
          <w:sz w:val="22"/>
          <w:szCs w:val="22"/>
        </w:rPr>
        <w:tab/>
      </w:r>
      <w:r w:rsidR="00153B9F">
        <w:rPr>
          <w:rFonts w:ascii="Calibri" w:hAnsi="Calibri" w:cs="Calibri"/>
          <w:bCs/>
          <w:sz w:val="22"/>
          <w:szCs w:val="22"/>
        </w:rPr>
        <w:tab/>
      </w:r>
      <w:r w:rsidR="00153B9F" w:rsidRPr="00153B9F">
        <w:rPr>
          <w:rFonts w:ascii="Calibri" w:hAnsi="Calibri" w:cs="Calibri"/>
          <w:bCs/>
          <w:sz w:val="22"/>
          <w:szCs w:val="22"/>
        </w:rPr>
        <w:t>____________________</w:t>
      </w:r>
      <w:r w:rsidRPr="00153B9F">
        <w:rPr>
          <w:rFonts w:ascii="Calibri" w:hAnsi="Calibri" w:cs="Calibri"/>
          <w:bCs/>
          <w:sz w:val="22"/>
          <w:szCs w:val="22"/>
        </w:rPr>
        <w:t xml:space="preserve"> </w:t>
      </w:r>
    </w:p>
    <w:p w14:paraId="1ED3C259" w14:textId="4A0080A2" w:rsidR="00153B9F" w:rsidRPr="00153B9F" w:rsidRDefault="00153B9F" w:rsidP="00956895">
      <w:pPr>
        <w:widowControl w:val="0"/>
        <w:numPr>
          <w:ilvl w:val="1"/>
          <w:numId w:val="16"/>
        </w:num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53B9F">
        <w:rPr>
          <w:rFonts w:ascii="Calibri" w:hAnsi="Calibri" w:cs="Calibri"/>
          <w:bCs/>
          <w:sz w:val="22"/>
          <w:szCs w:val="22"/>
        </w:rPr>
        <w:t xml:space="preserve">– m. Buszkowice Małe, dł. 990 m  </w:t>
      </w:r>
      <w:r>
        <w:rPr>
          <w:rFonts w:ascii="Calibri" w:hAnsi="Calibri" w:cs="Calibri"/>
          <w:bCs/>
          <w:sz w:val="22"/>
          <w:szCs w:val="22"/>
        </w:rPr>
        <w:tab/>
      </w:r>
      <w:r w:rsidRPr="00153B9F"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153B9F">
        <w:rPr>
          <w:rFonts w:ascii="Calibri" w:hAnsi="Calibri" w:cs="Calibri"/>
          <w:bCs/>
          <w:sz w:val="22"/>
          <w:szCs w:val="22"/>
        </w:rPr>
        <w:t>____________________</w:t>
      </w:r>
    </w:p>
    <w:p w14:paraId="670B858D" w14:textId="63B2481B" w:rsidR="00153B9F" w:rsidRDefault="00153B9F" w:rsidP="00956895">
      <w:pPr>
        <w:widowControl w:val="0"/>
        <w:numPr>
          <w:ilvl w:val="1"/>
          <w:numId w:val="16"/>
        </w:num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53B9F">
        <w:rPr>
          <w:rFonts w:ascii="Calibri" w:hAnsi="Calibri" w:cs="Calibri"/>
          <w:bCs/>
          <w:sz w:val="22"/>
          <w:szCs w:val="22"/>
        </w:rPr>
        <w:t xml:space="preserve">– Wińsko-Węgrzce, dł. 850 m  </w:t>
      </w:r>
      <w:r w:rsidRPr="00153B9F"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153B9F">
        <w:rPr>
          <w:rFonts w:ascii="Calibri" w:hAnsi="Calibri" w:cs="Calibri"/>
          <w:bCs/>
          <w:sz w:val="22"/>
          <w:szCs w:val="22"/>
        </w:rPr>
        <w:t>____________________</w:t>
      </w:r>
    </w:p>
    <w:p w14:paraId="723237E9" w14:textId="32F6C28D" w:rsidR="00153B9F" w:rsidRDefault="00153B9F" w:rsidP="00956895">
      <w:pPr>
        <w:widowControl w:val="0"/>
        <w:numPr>
          <w:ilvl w:val="1"/>
          <w:numId w:val="16"/>
        </w:num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– gr. powiatu-skrzyz. Z DP 1271D, dł. 990 m</w:t>
      </w:r>
      <w:r>
        <w:rPr>
          <w:rFonts w:ascii="Calibri" w:hAnsi="Calibri" w:cs="Calibri"/>
          <w:bCs/>
          <w:sz w:val="22"/>
          <w:szCs w:val="22"/>
        </w:rPr>
        <w:tab/>
        <w:t>____________________</w:t>
      </w:r>
    </w:p>
    <w:p w14:paraId="272EF5E5" w14:textId="01B5BC30" w:rsidR="00153B9F" w:rsidRPr="00153B9F" w:rsidRDefault="00153B9F" w:rsidP="00153B9F">
      <w:pPr>
        <w:widowControl w:val="0"/>
        <w:numPr>
          <w:ilvl w:val="1"/>
          <w:numId w:val="16"/>
        </w:numPr>
        <w:suppressAutoHyphens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– Rogów Wołowski-Wińsko, dł. 990 m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>____________________</w:t>
      </w:r>
    </w:p>
    <w:p w14:paraId="40B29ABF" w14:textId="2D4E21A2" w:rsidR="00A74073" w:rsidRPr="00573182" w:rsidRDefault="00573182" w:rsidP="00297DE9">
      <w:pPr>
        <w:pStyle w:val="formularz"/>
        <w:rPr>
          <w:i/>
        </w:rPr>
      </w:pPr>
      <w:r w:rsidRPr="008C4956">
        <w:rPr>
          <w:b/>
        </w:rPr>
        <w:t>Udzielamy</w:t>
      </w:r>
      <w:r>
        <w:t xml:space="preserve"> ________ - miesięcznej gwarancji i rękojmi na wykonaną dokumentację projektową oraz wykonane roboty budowlane </w:t>
      </w:r>
      <w:r w:rsidRPr="0013777D">
        <w:rPr>
          <w:u w:val="single"/>
        </w:rPr>
        <w:t>(</w:t>
      </w:r>
      <w:r w:rsidR="00297DE9" w:rsidRPr="00297DE9">
        <w:rPr>
          <w:i/>
          <w:u w:val="single"/>
        </w:rPr>
        <w:t>24</w:t>
      </w:r>
      <w:r w:rsidR="00A74073" w:rsidRPr="0013777D">
        <w:rPr>
          <w:i/>
          <w:u w:val="single"/>
        </w:rPr>
        <w:t xml:space="preserve"> m-c</w:t>
      </w:r>
      <w:r w:rsidR="00297DE9">
        <w:rPr>
          <w:i/>
          <w:u w:val="single"/>
        </w:rPr>
        <w:t>e</w:t>
      </w:r>
      <w:r w:rsidR="00A74073" w:rsidRPr="0013777D">
        <w:rPr>
          <w:i/>
          <w:u w:val="single"/>
        </w:rPr>
        <w:t xml:space="preserve">; </w:t>
      </w:r>
      <w:r w:rsidR="00297DE9">
        <w:rPr>
          <w:i/>
          <w:u w:val="single"/>
        </w:rPr>
        <w:t>36</w:t>
      </w:r>
      <w:r w:rsidR="00A74073" w:rsidRPr="0013777D">
        <w:rPr>
          <w:i/>
          <w:u w:val="single"/>
        </w:rPr>
        <w:t xml:space="preserve"> m-cy; </w:t>
      </w:r>
      <w:r w:rsidR="00297DE9">
        <w:rPr>
          <w:i/>
          <w:u w:val="single"/>
        </w:rPr>
        <w:t>48</w:t>
      </w:r>
      <w:r w:rsidR="00A74073" w:rsidRPr="0013777D">
        <w:rPr>
          <w:i/>
          <w:u w:val="single"/>
        </w:rPr>
        <w:t xml:space="preserve"> m-cy)*</w:t>
      </w:r>
    </w:p>
    <w:p w14:paraId="14424D42" w14:textId="60DC28C1" w:rsidR="00297DE9" w:rsidRDefault="00A74073" w:rsidP="005279BD">
      <w:pPr>
        <w:ind w:left="340"/>
        <w:rPr>
          <w:rFonts w:asciiTheme="minorHAnsi" w:eastAsia="Segoe Print" w:hAnsiTheme="minorHAnsi" w:cstheme="minorHAnsi"/>
          <w:i/>
          <w:iCs/>
          <w:color w:val="000000"/>
        </w:rPr>
      </w:pPr>
      <w:r w:rsidRPr="00CE75E1">
        <w:rPr>
          <w:rFonts w:asciiTheme="minorHAnsi" w:hAnsiTheme="minorHAnsi" w:cstheme="minorHAnsi"/>
          <w:i/>
        </w:rPr>
        <w:t>* Zgodnie z postanowieniami rozdziału 1</w:t>
      </w:r>
      <w:r w:rsidR="008C4956" w:rsidRPr="00CE75E1">
        <w:rPr>
          <w:rFonts w:asciiTheme="minorHAnsi" w:hAnsiTheme="minorHAnsi" w:cstheme="minorHAnsi"/>
          <w:i/>
        </w:rPr>
        <w:t>9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ust. 4 pkt</w:t>
      </w:r>
      <w:r w:rsidRPr="00CE75E1">
        <w:rPr>
          <w:rFonts w:asciiTheme="minorHAnsi" w:hAnsiTheme="minorHAnsi" w:cstheme="minorHAnsi"/>
          <w:i/>
        </w:rPr>
        <w:t xml:space="preserve"> </w:t>
      </w:r>
      <w:r w:rsidR="008C4956" w:rsidRPr="00CE75E1">
        <w:rPr>
          <w:rFonts w:asciiTheme="minorHAnsi" w:hAnsiTheme="minorHAnsi" w:cstheme="minorHAnsi"/>
          <w:i/>
        </w:rPr>
        <w:t>2</w:t>
      </w:r>
      <w:r w:rsidRPr="00CE75E1">
        <w:rPr>
          <w:rFonts w:asciiTheme="minorHAnsi" w:hAnsiTheme="minorHAnsi" w:cstheme="minorHAnsi"/>
          <w:i/>
        </w:rPr>
        <w:t xml:space="preserve"> SWZ</w:t>
      </w:r>
      <w:r w:rsidR="00CE75E1" w:rsidRPr="00CE75E1">
        <w:rPr>
          <w:rFonts w:asciiTheme="minorHAnsi" w:hAnsiTheme="minorHAnsi" w:cstheme="minorHAnsi"/>
          <w:i/>
        </w:rPr>
        <w:t xml:space="preserve"> o</w:t>
      </w:r>
      <w:r w:rsidR="00CE75E1" w:rsidRPr="00CE75E1">
        <w:rPr>
          <w:rFonts w:asciiTheme="minorHAnsi" w:eastAsia="Segoe Print" w:hAnsiTheme="minorHAnsi" w:cstheme="minorHAnsi"/>
          <w:i/>
          <w:iCs/>
          <w:color w:val="000000"/>
        </w:rPr>
        <w:t xml:space="preserve">kres gwarancji stanowi kryterium oceny ofert </w:t>
      </w:r>
    </w:p>
    <w:p w14:paraId="79145A2A" w14:textId="77777777" w:rsidR="005279BD" w:rsidRPr="00297DE9" w:rsidRDefault="005279BD" w:rsidP="005279BD">
      <w:pPr>
        <w:ind w:left="340"/>
        <w:rPr>
          <w:rFonts w:asciiTheme="minorHAnsi" w:eastAsia="Segoe Print" w:hAnsiTheme="minorHAnsi" w:cstheme="minorHAnsi"/>
          <w:i/>
          <w:iCs/>
          <w:color w:val="000000"/>
        </w:rPr>
      </w:pPr>
    </w:p>
    <w:p w14:paraId="1CD3E63C" w14:textId="6B5B6E97" w:rsidR="005279BD" w:rsidRPr="005279BD" w:rsidRDefault="007410AB" w:rsidP="005279BD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powyższa cena zawiera wszystkie </w:t>
      </w:r>
      <w:r w:rsidR="001E6EDC">
        <w:rPr>
          <w:rFonts w:ascii="Calibri" w:hAnsi="Calibri" w:cs="Calibri"/>
          <w:sz w:val="22"/>
          <w:szCs w:val="22"/>
        </w:rPr>
        <w:t xml:space="preserve">niezbędne </w:t>
      </w:r>
      <w:r w:rsidRPr="00677920">
        <w:rPr>
          <w:rFonts w:ascii="Calibri" w:hAnsi="Calibri" w:cs="Calibri"/>
          <w:sz w:val="22"/>
          <w:szCs w:val="22"/>
        </w:rPr>
        <w:t>koszty, jakie pon</w:t>
      </w:r>
      <w:r w:rsidR="001E6EDC">
        <w:rPr>
          <w:rFonts w:ascii="Calibri" w:hAnsi="Calibri" w:cs="Calibri"/>
          <w:sz w:val="22"/>
          <w:szCs w:val="22"/>
        </w:rPr>
        <w:t>iesie</w:t>
      </w:r>
      <w:r w:rsidRPr="00677920">
        <w:rPr>
          <w:rFonts w:ascii="Calibri" w:hAnsi="Calibri" w:cs="Calibri"/>
          <w:sz w:val="22"/>
          <w:szCs w:val="22"/>
        </w:rPr>
        <w:t xml:space="preserve"> Zamawiający </w:t>
      </w:r>
      <w:r w:rsidR="001E6EDC">
        <w:rPr>
          <w:rFonts w:ascii="Calibri" w:hAnsi="Calibri" w:cs="Calibri"/>
          <w:sz w:val="22"/>
          <w:szCs w:val="22"/>
        </w:rPr>
        <w:t xml:space="preserve">za realizację przedmiotu zamówienia </w:t>
      </w:r>
      <w:r w:rsidRPr="00677920">
        <w:rPr>
          <w:rFonts w:ascii="Calibri" w:hAnsi="Calibri" w:cs="Calibri"/>
          <w:sz w:val="22"/>
          <w:szCs w:val="22"/>
        </w:rPr>
        <w:t>w </w:t>
      </w:r>
      <w:r w:rsidR="0013777D">
        <w:rPr>
          <w:rFonts w:ascii="Calibri" w:hAnsi="Calibri" w:cs="Calibri"/>
          <w:color w:val="000000"/>
          <w:sz w:val="22"/>
          <w:szCs w:val="22"/>
        </w:rPr>
        <w:t>przypadku wyboru naszej</w:t>
      </w:r>
      <w:r w:rsidRPr="00677920">
        <w:rPr>
          <w:rFonts w:ascii="Calibri" w:hAnsi="Calibri" w:cs="Calibri"/>
          <w:color w:val="000000"/>
          <w:sz w:val="22"/>
          <w:szCs w:val="22"/>
        </w:rPr>
        <w:t xml:space="preserve"> oferty</w:t>
      </w:r>
      <w:r w:rsidR="00297DE9">
        <w:rPr>
          <w:rFonts w:ascii="Calibri" w:hAnsi="Calibri" w:cs="Calibri"/>
          <w:color w:val="000000"/>
          <w:sz w:val="22"/>
          <w:szCs w:val="22"/>
        </w:rPr>
        <w:t>, zgodnie z SWZ</w:t>
      </w:r>
      <w:r w:rsidRPr="00677920">
        <w:rPr>
          <w:rFonts w:ascii="Calibri" w:hAnsi="Calibri" w:cs="Calibri"/>
          <w:color w:val="000000"/>
          <w:sz w:val="22"/>
          <w:szCs w:val="22"/>
        </w:rPr>
        <w:t>.</w:t>
      </w:r>
    </w:p>
    <w:p w14:paraId="2802F200" w14:textId="6E2045B7" w:rsidR="00297DE9" w:rsidRPr="00297DE9" w:rsidRDefault="007410AB" w:rsidP="00297DE9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Zobowiązuj</w:t>
      </w:r>
      <w:r>
        <w:rPr>
          <w:rFonts w:ascii="Calibri" w:hAnsi="Calibri" w:cs="Calibri"/>
          <w:b/>
          <w:sz w:val="22"/>
          <w:szCs w:val="22"/>
        </w:rPr>
        <w:t>emy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 w:rsidRPr="007410AB">
        <w:rPr>
          <w:rFonts w:ascii="Calibri" w:hAnsi="Calibri" w:cs="Calibri"/>
          <w:b/>
          <w:sz w:val="22"/>
          <w:szCs w:val="22"/>
        </w:rPr>
        <w:t>się</w:t>
      </w:r>
      <w:r w:rsidRPr="00677920">
        <w:rPr>
          <w:rFonts w:ascii="Calibri" w:hAnsi="Calibri" w:cs="Calibri"/>
          <w:sz w:val="22"/>
          <w:szCs w:val="22"/>
        </w:rPr>
        <w:t xml:space="preserve"> do wykonania przedmiotu </w:t>
      </w:r>
      <w:r w:rsidR="001E6EDC">
        <w:rPr>
          <w:rFonts w:ascii="Calibri" w:hAnsi="Calibri" w:cs="Calibri"/>
          <w:sz w:val="22"/>
          <w:szCs w:val="22"/>
        </w:rPr>
        <w:t>zam</w:t>
      </w:r>
      <w:r w:rsidR="00CE75E1">
        <w:rPr>
          <w:rFonts w:ascii="Calibri" w:hAnsi="Calibri" w:cs="Calibri"/>
          <w:sz w:val="22"/>
          <w:szCs w:val="22"/>
        </w:rPr>
        <w:t>ó</w:t>
      </w:r>
      <w:r w:rsidR="001E6EDC">
        <w:rPr>
          <w:rFonts w:ascii="Calibri" w:hAnsi="Calibri" w:cs="Calibri"/>
          <w:sz w:val="22"/>
          <w:szCs w:val="22"/>
        </w:rPr>
        <w:t>wienia</w:t>
      </w:r>
      <w:r w:rsidR="002A206E">
        <w:rPr>
          <w:rFonts w:ascii="Calibri" w:hAnsi="Calibri" w:cs="Calibri"/>
          <w:sz w:val="22"/>
          <w:szCs w:val="22"/>
        </w:rPr>
        <w:t xml:space="preserve">, zgodnie z terminem wskazanym w SWZ, </w:t>
      </w:r>
      <w:r w:rsidRPr="00677920">
        <w:rPr>
          <w:rFonts w:ascii="Calibri" w:hAnsi="Calibri" w:cs="Calibri"/>
          <w:sz w:val="22"/>
          <w:szCs w:val="22"/>
        </w:rPr>
        <w:t xml:space="preserve"> w terminie </w:t>
      </w:r>
      <w:r w:rsidR="00297DE9">
        <w:rPr>
          <w:rFonts w:ascii="Calibri" w:hAnsi="Calibri" w:cs="Calibri"/>
          <w:b/>
          <w:sz w:val="22"/>
          <w:szCs w:val="22"/>
        </w:rPr>
        <w:t>6</w:t>
      </w:r>
      <w:r w:rsidRPr="0036525D">
        <w:rPr>
          <w:rFonts w:ascii="Calibri" w:hAnsi="Calibri" w:cs="Calibri"/>
          <w:b/>
          <w:sz w:val="22"/>
          <w:szCs w:val="22"/>
        </w:rPr>
        <w:t xml:space="preserve"> miesięcy</w:t>
      </w:r>
      <w:r w:rsidRPr="00677920">
        <w:rPr>
          <w:rFonts w:ascii="Calibri" w:hAnsi="Calibri" w:cs="Calibri"/>
          <w:sz w:val="22"/>
          <w:szCs w:val="22"/>
        </w:rPr>
        <w:t xml:space="preserve"> od dnia zawarcia umowy</w:t>
      </w:r>
      <w:r w:rsidR="0036041A">
        <w:rPr>
          <w:rFonts w:ascii="Calibri" w:hAnsi="Calibri" w:cs="Calibri"/>
          <w:sz w:val="22"/>
          <w:szCs w:val="22"/>
        </w:rPr>
        <w:t>.</w:t>
      </w:r>
    </w:p>
    <w:p w14:paraId="777BB527" w14:textId="22855B90" w:rsidR="00297DE9" w:rsidRPr="003908E3" w:rsidRDefault="0036041A" w:rsidP="00297DE9">
      <w:pPr>
        <w:pStyle w:val="Zwykytekst1"/>
        <w:numPr>
          <w:ilvl w:val="0"/>
          <w:numId w:val="9"/>
        </w:numPr>
        <w:spacing w:line="276" w:lineRule="auto"/>
        <w:jc w:val="both"/>
      </w:pPr>
      <w:r w:rsidRPr="003908E3">
        <w:rPr>
          <w:rFonts w:ascii="Calibri" w:hAnsi="Calibri"/>
          <w:b/>
          <w:sz w:val="22"/>
          <w:szCs w:val="22"/>
          <w:lang w:eastAsia="en-US"/>
        </w:rPr>
        <w:t>Oświadczam</w:t>
      </w:r>
      <w:r>
        <w:rPr>
          <w:rFonts w:ascii="Calibri" w:hAnsi="Calibri"/>
          <w:b/>
          <w:sz w:val="22"/>
          <w:szCs w:val="22"/>
          <w:lang w:eastAsia="en-US"/>
        </w:rPr>
        <w:t>y</w:t>
      </w:r>
      <w:r w:rsidRPr="00F67971">
        <w:rPr>
          <w:rFonts w:ascii="Calibri" w:hAnsi="Calibri"/>
          <w:sz w:val="22"/>
          <w:szCs w:val="22"/>
          <w:lang w:eastAsia="en-US"/>
        </w:rPr>
        <w:t>, że zapozna</w:t>
      </w:r>
      <w:r>
        <w:rPr>
          <w:rFonts w:ascii="Calibri" w:hAnsi="Calibri"/>
          <w:sz w:val="22"/>
          <w:szCs w:val="22"/>
          <w:lang w:eastAsia="en-US"/>
        </w:rPr>
        <w:t>liśmy</w:t>
      </w:r>
      <w:r w:rsidRPr="00F67971">
        <w:rPr>
          <w:rFonts w:ascii="Calibri" w:hAnsi="Calibri"/>
          <w:sz w:val="22"/>
          <w:szCs w:val="22"/>
          <w:lang w:eastAsia="en-US"/>
        </w:rPr>
        <w:t xml:space="preserve"> się ze </w:t>
      </w:r>
      <w:r w:rsidR="00297DE9">
        <w:rPr>
          <w:rFonts w:ascii="Calibri" w:hAnsi="Calibri"/>
          <w:sz w:val="22"/>
          <w:szCs w:val="22"/>
          <w:lang w:eastAsia="en-US"/>
        </w:rPr>
        <w:t>S</w:t>
      </w:r>
      <w:r w:rsidRPr="00F67971">
        <w:rPr>
          <w:rFonts w:ascii="Calibri" w:hAnsi="Calibri"/>
          <w:sz w:val="22"/>
          <w:szCs w:val="22"/>
          <w:lang w:eastAsia="en-US"/>
        </w:rPr>
        <w:t xml:space="preserve">pecyfikacją </w:t>
      </w:r>
      <w:r w:rsidR="00297DE9">
        <w:rPr>
          <w:rFonts w:ascii="Calibri" w:hAnsi="Calibri"/>
          <w:sz w:val="22"/>
          <w:szCs w:val="22"/>
          <w:lang w:eastAsia="en-US"/>
        </w:rPr>
        <w:t>W</w:t>
      </w:r>
      <w:r w:rsidRPr="00F67971">
        <w:rPr>
          <w:rFonts w:ascii="Calibri" w:hAnsi="Calibri"/>
          <w:sz w:val="22"/>
          <w:szCs w:val="22"/>
          <w:lang w:eastAsia="en-US"/>
        </w:rPr>
        <w:t xml:space="preserve">arunków </w:t>
      </w:r>
      <w:r w:rsidR="00297DE9">
        <w:rPr>
          <w:rFonts w:ascii="Calibri" w:hAnsi="Calibri"/>
          <w:sz w:val="22"/>
          <w:szCs w:val="22"/>
          <w:lang w:eastAsia="en-US"/>
        </w:rPr>
        <w:t>Z</w:t>
      </w:r>
      <w:r w:rsidRPr="00F67971">
        <w:rPr>
          <w:rFonts w:ascii="Calibri" w:hAnsi="Calibri"/>
          <w:sz w:val="22"/>
          <w:szCs w:val="22"/>
          <w:lang w:eastAsia="en-US"/>
        </w:rPr>
        <w:t xml:space="preserve">amówienia i nie wnosimy do niej zastrzeżeń oraz zdobyliśmy konieczne informacje </w:t>
      </w:r>
      <w:r>
        <w:rPr>
          <w:rFonts w:ascii="Calibri" w:hAnsi="Calibri"/>
          <w:sz w:val="22"/>
          <w:szCs w:val="22"/>
          <w:lang w:eastAsia="en-US"/>
        </w:rPr>
        <w:t>niezbędne</w:t>
      </w:r>
      <w:r w:rsidRPr="00F67971">
        <w:rPr>
          <w:rFonts w:ascii="Calibri" w:hAnsi="Calibri"/>
          <w:sz w:val="22"/>
          <w:szCs w:val="22"/>
          <w:lang w:eastAsia="en-US"/>
        </w:rPr>
        <w:t xml:space="preserve"> do właściwego przygotowania oferty oraz wykonania zamówienia</w:t>
      </w:r>
      <w:r>
        <w:rPr>
          <w:rFonts w:ascii="Calibri" w:hAnsi="Calibri"/>
          <w:sz w:val="22"/>
          <w:szCs w:val="22"/>
          <w:lang w:eastAsia="en-US"/>
        </w:rPr>
        <w:t>.</w:t>
      </w:r>
    </w:p>
    <w:p w14:paraId="4CD894B6" w14:textId="4F88DFDC" w:rsidR="00297DE9" w:rsidRDefault="0036041A" w:rsidP="00297DE9">
      <w:pPr>
        <w:pStyle w:val="Zwykytekst1"/>
        <w:numPr>
          <w:ilvl w:val="0"/>
          <w:numId w:val="9"/>
        </w:numPr>
        <w:spacing w:line="276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projekt umowy, stanowiący załącznik do SWZ, został przez nas zaakceptowany w całości i bez zastrzeżeń </w:t>
      </w:r>
      <w:r w:rsidR="0013777D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zobowiązujemy się w przypadku wyboru naszej oferty</w:t>
      </w:r>
      <w:r w:rsidR="001377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zawarcia umowy na zaproponowanych warunkach, w miejscu i terminie wyznaczonym przez Zamawiającego.</w:t>
      </w:r>
    </w:p>
    <w:p w14:paraId="1707C4A6" w14:textId="01E27542" w:rsidR="00297DE9" w:rsidRPr="00297DE9" w:rsidRDefault="0036041A" w:rsidP="00297DE9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Akceptujemy </w:t>
      </w:r>
      <w:r>
        <w:rPr>
          <w:rFonts w:ascii="Calibri" w:hAnsi="Calibri" w:cs="Calibri"/>
          <w:sz w:val="22"/>
          <w:szCs w:val="22"/>
        </w:rPr>
        <w:t xml:space="preserve">warunki </w:t>
      </w:r>
      <w:r w:rsidR="007410AB">
        <w:rPr>
          <w:rFonts w:ascii="Calibri" w:hAnsi="Calibri" w:cs="Calibri"/>
          <w:sz w:val="22"/>
          <w:szCs w:val="22"/>
        </w:rPr>
        <w:t xml:space="preserve">płatności </w:t>
      </w:r>
      <w:r>
        <w:rPr>
          <w:rFonts w:ascii="Calibri" w:hAnsi="Calibri" w:cs="Calibri"/>
          <w:sz w:val="22"/>
          <w:szCs w:val="22"/>
        </w:rPr>
        <w:t>i pozostałe warunki zam</w:t>
      </w:r>
      <w:r w:rsidR="00CC7E5D">
        <w:rPr>
          <w:rFonts w:ascii="Calibri" w:hAnsi="Calibri" w:cs="Calibri"/>
          <w:sz w:val="22"/>
          <w:szCs w:val="22"/>
        </w:rPr>
        <w:t>ó</w:t>
      </w:r>
      <w:r>
        <w:rPr>
          <w:rFonts w:ascii="Calibri" w:hAnsi="Calibri" w:cs="Calibri"/>
          <w:sz w:val="22"/>
          <w:szCs w:val="22"/>
        </w:rPr>
        <w:t xml:space="preserve">wienia określone w SWZ. </w:t>
      </w:r>
    </w:p>
    <w:p w14:paraId="7E41BC1D" w14:textId="37CFDB73" w:rsidR="0087037E" w:rsidRPr="00FD3A3A" w:rsidRDefault="00CC7E5D" w:rsidP="00297DE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CC7E5D">
        <w:rPr>
          <w:rFonts w:asciiTheme="minorHAnsi" w:hAnsiTheme="minorHAnsi" w:cstheme="minorHAnsi"/>
          <w:sz w:val="22"/>
          <w:szCs w:val="22"/>
        </w:rPr>
        <w:t>że</w:t>
      </w:r>
      <w:r w:rsidRPr="00CC7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7E5D">
        <w:rPr>
          <w:rFonts w:asciiTheme="minorHAnsi" w:hAnsiTheme="minorHAnsi" w:cstheme="minorHAnsi"/>
          <w:sz w:val="22"/>
          <w:szCs w:val="22"/>
        </w:rPr>
        <w:t>jesteśmy związani ofertą przez okres 30 dni, zgodnie z SWZ.</w:t>
      </w:r>
    </w:p>
    <w:p w14:paraId="5BD51533" w14:textId="711665CE" w:rsidR="000706A9" w:rsidRPr="00CC7E5D" w:rsidRDefault="000706A9" w:rsidP="00297DE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="Calibri" w:hAnsi="Calibri"/>
          <w:b/>
          <w:sz w:val="22"/>
          <w:szCs w:val="22"/>
        </w:rPr>
        <w:t>Oświadcz</w:t>
      </w:r>
      <w:r w:rsidR="00CC7E5D" w:rsidRPr="00CC7E5D">
        <w:rPr>
          <w:rFonts w:ascii="Calibri" w:hAnsi="Calibri"/>
          <w:b/>
          <w:sz w:val="22"/>
          <w:szCs w:val="22"/>
        </w:rPr>
        <w:t xml:space="preserve">enie </w:t>
      </w:r>
      <w:r w:rsidR="00CC7E5D" w:rsidRPr="00CC7E5D">
        <w:rPr>
          <w:rFonts w:ascii="Calibri" w:hAnsi="Calibri"/>
          <w:sz w:val="22"/>
          <w:szCs w:val="22"/>
        </w:rPr>
        <w:t>dotyczące podwykonawstwa (</w:t>
      </w:r>
      <w:r w:rsidR="00CC7E5D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CC7E5D" w:rsidRPr="00CC7E5D">
        <w:rPr>
          <w:rFonts w:ascii="Calibri" w:hAnsi="Calibri"/>
          <w:sz w:val="22"/>
          <w:szCs w:val="22"/>
        </w:rPr>
        <w:t>)</w:t>
      </w:r>
      <w:r w:rsidR="00B20D56">
        <w:rPr>
          <w:rFonts w:ascii="Calibri" w:hAnsi="Calibri"/>
          <w:sz w:val="22"/>
          <w:szCs w:val="22"/>
        </w:rPr>
        <w:t>:</w:t>
      </w:r>
    </w:p>
    <w:p w14:paraId="32134FFE" w14:textId="161D2F5E" w:rsidR="00CC7E5D" w:rsidRPr="00CC7E5D" w:rsidRDefault="00CC7E5D" w:rsidP="00297DE9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</w:pPr>
      <w:r w:rsidRPr="00CC7E5D">
        <w:rPr>
          <w:bCs/>
        </w:rPr>
        <w:t>Nie zamierza</w:t>
      </w:r>
      <w:r>
        <w:rPr>
          <w:bCs/>
        </w:rPr>
        <w:t>m</w:t>
      </w:r>
      <w:r w:rsidRPr="00CC7E5D">
        <w:rPr>
          <w:bCs/>
        </w:rPr>
        <w:t xml:space="preserve">y  powierzyć podwykonawcom żadnej części zamówienia           </w:t>
      </w:r>
    </w:p>
    <w:p w14:paraId="56150A36" w14:textId="3DB05002" w:rsidR="000706A9" w:rsidRPr="0087037E" w:rsidRDefault="00CC7E5D" w:rsidP="00297DE9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  <w:rPr>
          <w:rStyle w:val="Znakiprzypiswdolnych"/>
          <w:rFonts w:cs="Times New Roman"/>
          <w:sz w:val="22"/>
          <w:vertAlign w:val="baseline"/>
        </w:rPr>
      </w:pPr>
      <w:r w:rsidRPr="00CC7E5D">
        <w:rPr>
          <w:bCs/>
        </w:rPr>
        <w:t>Zamierzamy następujące części zamówienia powierzyć podwykonawcom:</w:t>
      </w:r>
      <w:r w:rsidRPr="00CC7E5D">
        <w:rPr>
          <w:i/>
        </w:rPr>
        <w:t xml:space="preserve"> </w:t>
      </w: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9"/>
        <w:gridCol w:w="4265"/>
      </w:tblGrid>
      <w:tr w:rsidR="003559DA" w:rsidRPr="00F67971" w14:paraId="6B4D4821" w14:textId="77777777" w:rsidTr="00097DE1">
        <w:tc>
          <w:tcPr>
            <w:tcW w:w="511" w:type="dxa"/>
            <w:shd w:val="clear" w:color="auto" w:fill="F2F2F2" w:themeFill="background1" w:themeFillShade="F2"/>
            <w:vAlign w:val="center"/>
          </w:tcPr>
          <w:p w14:paraId="6CBE6AE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</w:t>
            </w:r>
            <w:r w:rsidRPr="00F67971">
              <w:rPr>
                <w:rFonts w:ascii="Calibri" w:hAnsi="Calibri"/>
              </w:rPr>
              <w:t>p.</w:t>
            </w:r>
          </w:p>
        </w:tc>
        <w:tc>
          <w:tcPr>
            <w:tcW w:w="4309" w:type="dxa"/>
            <w:shd w:val="clear" w:color="auto" w:fill="F2F2F2" w:themeFill="background1" w:themeFillShade="F2"/>
            <w:vAlign w:val="center"/>
          </w:tcPr>
          <w:p w14:paraId="60187011" w14:textId="77777777" w:rsidR="003559DA" w:rsidRPr="00F67971" w:rsidRDefault="003559DA" w:rsidP="006D3452">
            <w:pPr>
              <w:jc w:val="center"/>
              <w:rPr>
                <w:rFonts w:ascii="Calibri" w:hAnsi="Calibri"/>
                <w:i/>
              </w:rPr>
            </w:pPr>
            <w:r w:rsidRPr="00F67971">
              <w:rPr>
                <w:rFonts w:ascii="Calibri" w:hAnsi="Calibri"/>
              </w:rPr>
              <w:t xml:space="preserve">Część zamówienia </w:t>
            </w:r>
            <w:r w:rsidRPr="00F67971">
              <w:rPr>
                <w:rFonts w:ascii="Calibri" w:hAnsi="Calibri"/>
                <w:i/>
              </w:rPr>
              <w:t>(określić wyraźnie zakres prac, które zostaną wykonane przez podwykonawców)</w:t>
            </w:r>
          </w:p>
        </w:tc>
        <w:tc>
          <w:tcPr>
            <w:tcW w:w="4265" w:type="dxa"/>
            <w:shd w:val="clear" w:color="auto" w:fill="F2F2F2" w:themeFill="background1" w:themeFillShade="F2"/>
            <w:vAlign w:val="center"/>
          </w:tcPr>
          <w:p w14:paraId="409FAB59" w14:textId="77777777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</w:rPr>
              <w:t>Nazwa podwykonawcy</w:t>
            </w:r>
          </w:p>
          <w:p w14:paraId="18EA3057" w14:textId="487D5936" w:rsidR="003559DA" w:rsidRPr="00F67971" w:rsidRDefault="003559DA" w:rsidP="006D3452">
            <w:pPr>
              <w:jc w:val="center"/>
              <w:rPr>
                <w:rFonts w:ascii="Calibri" w:hAnsi="Calibri"/>
              </w:rPr>
            </w:pPr>
            <w:r w:rsidRPr="00F67971">
              <w:rPr>
                <w:rFonts w:ascii="Calibri" w:hAnsi="Calibri"/>
                <w:i/>
              </w:rPr>
              <w:t>(jeśli jest już znany)</w:t>
            </w:r>
          </w:p>
        </w:tc>
      </w:tr>
      <w:tr w:rsidR="003559DA" w:rsidRPr="00F67971" w14:paraId="19CA4E6D" w14:textId="77777777" w:rsidTr="00AF4D2C">
        <w:trPr>
          <w:trHeight w:val="397"/>
        </w:trPr>
        <w:tc>
          <w:tcPr>
            <w:tcW w:w="511" w:type="dxa"/>
            <w:shd w:val="clear" w:color="auto" w:fill="auto"/>
          </w:tcPr>
          <w:p w14:paraId="0ED5019E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ABC5F8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D67E15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75B0C6DF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559DA" w:rsidRPr="00F67971" w14:paraId="50187A34" w14:textId="77777777" w:rsidTr="00D95A92">
        <w:trPr>
          <w:trHeight w:val="397"/>
        </w:trPr>
        <w:tc>
          <w:tcPr>
            <w:tcW w:w="511" w:type="dxa"/>
            <w:shd w:val="clear" w:color="auto" w:fill="auto"/>
          </w:tcPr>
          <w:p w14:paraId="012F775B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50283AD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1C823E5F" w14:textId="77777777" w:rsidR="003559DA" w:rsidRPr="00B61095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B9F7C2B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72981988" w14:textId="77777777" w:rsidR="003559DA" w:rsidRPr="00F67971" w:rsidRDefault="003559DA" w:rsidP="006D345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ABD0422" w14:textId="77777777" w:rsidR="00CC7E5D" w:rsidRPr="00B20D56" w:rsidRDefault="00CC7E5D" w:rsidP="00CC7E5D">
      <w:pPr>
        <w:widowControl w:val="0"/>
        <w:tabs>
          <w:tab w:val="left" w:pos="426"/>
        </w:tabs>
        <w:spacing w:line="276" w:lineRule="auto"/>
        <w:jc w:val="center"/>
        <w:rPr>
          <w:rFonts w:asciiTheme="minorHAnsi" w:hAnsiTheme="minorHAnsi" w:cstheme="minorHAnsi"/>
        </w:rPr>
      </w:pPr>
      <w:r w:rsidRPr="00B20D56">
        <w:rPr>
          <w:rFonts w:asciiTheme="minorHAnsi" w:hAnsiTheme="minorHAnsi" w:cstheme="minorHAnsi"/>
          <w:i/>
        </w:rPr>
        <w:t>(wypełnić, jeżeli Wykonawca zamierza powierzyć prace podwykonawcom)</w:t>
      </w:r>
    </w:p>
    <w:p w14:paraId="3F79D70F" w14:textId="77777777" w:rsidR="007410AB" w:rsidRDefault="007410AB" w:rsidP="007410AB">
      <w:pPr>
        <w:spacing w:line="276" w:lineRule="auto"/>
        <w:jc w:val="both"/>
        <w:rPr>
          <w:szCs w:val="22"/>
        </w:rPr>
      </w:pPr>
    </w:p>
    <w:p w14:paraId="2DAE7A36" w14:textId="77777777" w:rsidR="005279BD" w:rsidRDefault="005279BD" w:rsidP="007410AB">
      <w:pPr>
        <w:spacing w:line="276" w:lineRule="auto"/>
        <w:jc w:val="both"/>
        <w:rPr>
          <w:szCs w:val="22"/>
        </w:rPr>
      </w:pPr>
    </w:p>
    <w:p w14:paraId="77ECCE50" w14:textId="3B542924" w:rsidR="00CC7E5D" w:rsidRPr="00CC7E5D" w:rsidRDefault="00CC7E5D" w:rsidP="00297DE9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Oświadczenie </w:t>
      </w:r>
      <w:r w:rsidRPr="00CC7E5D">
        <w:rPr>
          <w:rFonts w:asciiTheme="minorHAnsi" w:hAnsiTheme="minorHAnsi" w:cstheme="minorHAnsi"/>
          <w:sz w:val="22"/>
          <w:szCs w:val="22"/>
        </w:rPr>
        <w:t>dotyczące polegania na zdolnościach lub sytuacji innych podmiotów na zasadach określonych w art. 118 ust. 1 ustawy Prawo zamówień publicznych</w:t>
      </w:r>
      <w:r w:rsidR="00B20D56">
        <w:rPr>
          <w:rFonts w:asciiTheme="minorHAnsi" w:hAnsiTheme="minorHAnsi" w:cstheme="minorHAnsi"/>
          <w:sz w:val="22"/>
          <w:szCs w:val="22"/>
        </w:rPr>
        <w:t xml:space="preserve"> </w:t>
      </w:r>
      <w:r w:rsidR="00B20D56" w:rsidRPr="00CC7E5D">
        <w:rPr>
          <w:rFonts w:ascii="Calibri" w:hAnsi="Calibri"/>
          <w:sz w:val="22"/>
          <w:szCs w:val="22"/>
        </w:rPr>
        <w:t>(</w:t>
      </w:r>
      <w:r w:rsidR="00B20D56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B20D56" w:rsidRPr="00CC7E5D">
        <w:rPr>
          <w:rFonts w:ascii="Calibri" w:hAnsi="Calibri"/>
          <w:sz w:val="22"/>
          <w:szCs w:val="22"/>
        </w:rPr>
        <w:t>)</w:t>
      </w:r>
      <w:r w:rsidRPr="00CC7E5D">
        <w:rPr>
          <w:rFonts w:asciiTheme="minorHAnsi" w:hAnsiTheme="minorHAnsi" w:cstheme="minorHAnsi"/>
          <w:sz w:val="22"/>
          <w:szCs w:val="22"/>
        </w:rPr>
        <w:t>:</w:t>
      </w:r>
    </w:p>
    <w:p w14:paraId="52B3BCEF" w14:textId="777676EA" w:rsidR="00CC7E5D" w:rsidRPr="00B20D56" w:rsidRDefault="00CC7E5D" w:rsidP="00297DE9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B20D56">
        <w:rPr>
          <w:rFonts w:asciiTheme="minorHAnsi" w:hAnsiTheme="minorHAnsi" w:cstheme="minorHAnsi"/>
          <w:bCs/>
        </w:rPr>
        <w:t>Nie zamierzam</w:t>
      </w:r>
      <w:r w:rsidR="00B20D56" w:rsidRPr="00B20D56">
        <w:rPr>
          <w:rFonts w:asciiTheme="minorHAnsi" w:hAnsiTheme="minorHAnsi" w:cstheme="minorHAnsi"/>
          <w:bCs/>
        </w:rPr>
        <w:t>y</w:t>
      </w:r>
      <w:r w:rsidRPr="00B20D56">
        <w:rPr>
          <w:rFonts w:asciiTheme="minorHAnsi" w:hAnsiTheme="minorHAnsi" w:cstheme="minorHAnsi"/>
          <w:bCs/>
        </w:rPr>
        <w:t xml:space="preserve">  polegać na </w:t>
      </w:r>
      <w:r w:rsidRPr="00B20D56">
        <w:rPr>
          <w:rFonts w:asciiTheme="minorHAnsi" w:hAnsiTheme="minorHAnsi" w:cstheme="minorHAnsi"/>
        </w:rPr>
        <w:t xml:space="preserve"> zdolnościach lub sytuacji innych podmiotów</w:t>
      </w:r>
      <w:r w:rsidRPr="00B20D56">
        <w:rPr>
          <w:rFonts w:asciiTheme="minorHAnsi" w:hAnsiTheme="minorHAnsi" w:cstheme="minorHAnsi"/>
          <w:bCs/>
        </w:rPr>
        <w:t xml:space="preserve">           </w:t>
      </w:r>
    </w:p>
    <w:p w14:paraId="23425F27" w14:textId="77777777" w:rsidR="0013777D" w:rsidRPr="0013777D" w:rsidRDefault="00CC7E5D" w:rsidP="00297DE9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jc w:val="both"/>
        <w:rPr>
          <w:bCs/>
        </w:rPr>
      </w:pPr>
      <w:r w:rsidRPr="0013777D">
        <w:rPr>
          <w:rFonts w:asciiTheme="minorHAnsi" w:hAnsiTheme="minorHAnsi" w:cstheme="minorHAnsi"/>
          <w:bCs/>
        </w:rPr>
        <w:t xml:space="preserve">Zamierzamy polegać na </w:t>
      </w:r>
      <w:r w:rsidRPr="0013777D">
        <w:rPr>
          <w:rFonts w:asciiTheme="minorHAnsi" w:hAnsiTheme="minorHAnsi" w:cstheme="minorHAnsi"/>
        </w:rPr>
        <w:t xml:space="preserve"> zdolnościach lub sytuacji innych podmiotów</w:t>
      </w:r>
      <w:r w:rsidR="0013777D" w:rsidRPr="0013777D">
        <w:rPr>
          <w:rFonts w:asciiTheme="minorHAnsi" w:hAnsiTheme="minorHAnsi" w:cstheme="minorHAnsi"/>
        </w:rPr>
        <w:t>:</w:t>
      </w:r>
      <w:r w:rsidR="00B20D56" w:rsidRPr="0013777D">
        <w:rPr>
          <w:rFonts w:asciiTheme="minorHAnsi" w:hAnsiTheme="minorHAnsi" w:cstheme="minorHAnsi"/>
        </w:rPr>
        <w:t xml:space="preserve"> </w:t>
      </w:r>
    </w:p>
    <w:p w14:paraId="69313A19" w14:textId="464A0D7F" w:rsidR="0013777D" w:rsidRPr="0013777D" w:rsidRDefault="0013777D" w:rsidP="00297DE9">
      <w:pPr>
        <w:pStyle w:val="Akapitzlist"/>
        <w:widowControl w:val="0"/>
        <w:tabs>
          <w:tab w:val="left" w:pos="426"/>
        </w:tabs>
        <w:ind w:left="786"/>
        <w:jc w:val="both"/>
        <w:rPr>
          <w:bCs/>
        </w:rPr>
      </w:pPr>
      <w:r w:rsidRPr="0013777D">
        <w:rPr>
          <w:bCs/>
        </w:rPr>
        <w:t>w zakresie __________</w:t>
      </w:r>
      <w:r>
        <w:rPr>
          <w:bCs/>
        </w:rPr>
        <w:t>______</w:t>
      </w:r>
      <w:r w:rsidRPr="0013777D">
        <w:rPr>
          <w:bCs/>
        </w:rPr>
        <w:t>___________</w:t>
      </w:r>
    </w:p>
    <w:p w14:paraId="3F0DC354" w14:textId="21F48F5D" w:rsidR="0013777D" w:rsidRPr="0013777D" w:rsidRDefault="0013777D" w:rsidP="00297DE9">
      <w:pPr>
        <w:pStyle w:val="Akapitzlist"/>
        <w:widowControl w:val="0"/>
        <w:tabs>
          <w:tab w:val="left" w:pos="426"/>
        </w:tabs>
        <w:ind w:left="786"/>
        <w:jc w:val="both"/>
      </w:pPr>
      <w:r>
        <w:rPr>
          <w:bCs/>
        </w:rPr>
        <w:t>p</w:t>
      </w:r>
      <w:r w:rsidRPr="0013777D">
        <w:rPr>
          <w:bCs/>
        </w:rPr>
        <w:t>rzez okres</w:t>
      </w:r>
      <w:r>
        <w:rPr>
          <w:bCs/>
        </w:rPr>
        <w:t xml:space="preserve"> __________________________</w:t>
      </w:r>
    </w:p>
    <w:p w14:paraId="47780006" w14:textId="335656D5" w:rsidR="0013777D" w:rsidRPr="0013777D" w:rsidRDefault="0013777D" w:rsidP="00297DE9">
      <w:pPr>
        <w:pStyle w:val="Akapitzlist"/>
        <w:widowControl w:val="0"/>
        <w:tabs>
          <w:tab w:val="left" w:pos="426"/>
        </w:tabs>
        <w:ind w:left="786"/>
        <w:jc w:val="both"/>
        <w:rPr>
          <w:rFonts w:asciiTheme="minorHAnsi" w:hAnsiTheme="minorHAnsi" w:cstheme="minorHAnsi"/>
        </w:rPr>
      </w:pPr>
      <w:r w:rsidRPr="0087037E">
        <w:rPr>
          <w:rFonts w:asciiTheme="minorHAnsi" w:hAnsiTheme="minorHAnsi" w:cstheme="minorHAnsi"/>
        </w:rPr>
        <w:t>i do oferty załączamy odpowiednie zobowiązanie</w:t>
      </w:r>
      <w:r>
        <w:rPr>
          <w:rFonts w:asciiTheme="minorHAnsi" w:hAnsiTheme="minorHAnsi" w:cstheme="minorHAnsi"/>
        </w:rPr>
        <w:t>.</w:t>
      </w:r>
    </w:p>
    <w:p w14:paraId="541E3DA1" w14:textId="1F790F4B" w:rsidR="00F324DC" w:rsidRPr="00F324DC" w:rsidRDefault="00F324DC" w:rsidP="00F324DC">
      <w:pPr>
        <w:numPr>
          <w:ilvl w:val="0"/>
          <w:numId w:val="9"/>
        </w:numPr>
        <w:spacing w:before="120" w:after="60" w:line="276" w:lineRule="auto"/>
        <w:jc w:val="both"/>
        <w:rPr>
          <w:rFonts w:ascii="Calibri" w:hAnsi="Calibri"/>
          <w:sz w:val="22"/>
          <w:szCs w:val="22"/>
        </w:rPr>
      </w:pPr>
      <w:r w:rsidRPr="00F67971">
        <w:rPr>
          <w:rFonts w:ascii="Calibri" w:hAnsi="Calibri"/>
          <w:sz w:val="22"/>
          <w:szCs w:val="22"/>
        </w:rPr>
        <w:t>Informujemy, że wybór oferty nie będzie prowadzić do powstania u zamawiającego obowiązku podatkowego w zakresie podatku VAT.</w:t>
      </w:r>
      <w:r w:rsidRPr="00F67971">
        <w:rPr>
          <w:rFonts w:ascii="Calibri" w:hAnsi="Calibri"/>
          <w:szCs w:val="22"/>
          <w:vertAlign w:val="superscript"/>
        </w:rPr>
        <w:footnoteReference w:id="1"/>
      </w:r>
      <w:r w:rsidRPr="00F67971">
        <w:rPr>
          <w:rFonts w:ascii="Calibri" w:hAnsi="Calibri"/>
          <w:sz w:val="22"/>
          <w:szCs w:val="22"/>
        </w:rPr>
        <w:t xml:space="preserve"> </w:t>
      </w:r>
    </w:p>
    <w:p w14:paraId="5DE7F2F6" w14:textId="1E47BA9A" w:rsidR="00B20D56" w:rsidRPr="0013777D" w:rsidRDefault="00B20D56" w:rsidP="00297DE9">
      <w:pPr>
        <w:widowControl w:val="0"/>
        <w:numPr>
          <w:ilvl w:val="0"/>
          <w:numId w:val="9"/>
        </w:numPr>
        <w:tabs>
          <w:tab w:val="clear" w:pos="360"/>
          <w:tab w:val="left" w:pos="426"/>
          <w:tab w:val="num" w:pos="72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777D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3777D">
        <w:rPr>
          <w:rFonts w:asciiTheme="minorHAnsi" w:hAnsiTheme="minorHAnsi" w:cstheme="minorHAnsi"/>
          <w:sz w:val="22"/>
          <w:szCs w:val="22"/>
        </w:rPr>
        <w:t xml:space="preserve">, że na podstawie art. 18 ust. 3 </w:t>
      </w:r>
      <w:r w:rsidR="0013777D">
        <w:rPr>
          <w:rFonts w:asciiTheme="minorHAnsi" w:hAnsiTheme="minorHAnsi" w:cstheme="minorHAnsi"/>
          <w:sz w:val="22"/>
          <w:szCs w:val="22"/>
        </w:rPr>
        <w:t xml:space="preserve">ustawy </w:t>
      </w:r>
      <w:r w:rsidRPr="0013777D">
        <w:rPr>
          <w:rFonts w:asciiTheme="minorHAnsi" w:hAnsiTheme="minorHAnsi" w:cstheme="minorHAnsi"/>
          <w:sz w:val="22"/>
          <w:szCs w:val="22"/>
        </w:rPr>
        <w:t>Pzp</w:t>
      </w:r>
      <w:r w:rsidR="0013777D" w:rsidRPr="0013777D">
        <w:rPr>
          <w:rFonts w:asciiTheme="minorHAnsi" w:hAnsiTheme="minorHAnsi" w:cstheme="minorHAnsi"/>
          <w:sz w:val="22"/>
          <w:szCs w:val="22"/>
        </w:rPr>
        <w:t xml:space="preserve"> (</w:t>
      </w:r>
      <w:r w:rsidR="0013777D" w:rsidRPr="0013777D">
        <w:rPr>
          <w:rFonts w:asciiTheme="minorHAnsi" w:hAnsiTheme="minorHAnsi" w:cstheme="minorHAnsi"/>
          <w:sz w:val="22"/>
          <w:szCs w:val="22"/>
          <w:u w:val="single"/>
        </w:rPr>
        <w:t>należy zaznaczyć właściwy kwadrat</w:t>
      </w:r>
      <w:r w:rsidR="0013777D" w:rsidRPr="0013777D">
        <w:rPr>
          <w:rFonts w:asciiTheme="minorHAnsi" w:hAnsiTheme="minorHAnsi" w:cstheme="minorHAnsi"/>
          <w:sz w:val="22"/>
          <w:szCs w:val="22"/>
        </w:rPr>
        <w:t>):</w:t>
      </w:r>
    </w:p>
    <w:p w14:paraId="2660A57B" w14:textId="7117ADBF" w:rsidR="00B20D56" w:rsidRPr="00B20D56" w:rsidRDefault="00B20D56" w:rsidP="00297DE9">
      <w:pPr>
        <w:pStyle w:val="Bezodstpw"/>
        <w:numPr>
          <w:ilvl w:val="0"/>
          <w:numId w:val="20"/>
        </w:numPr>
        <w:spacing w:line="276" w:lineRule="auto"/>
      </w:pPr>
      <w:r w:rsidRPr="00B20D56">
        <w:t xml:space="preserve">żadne z informacji zawartych w ofercie oraz załączonych do niej dokumentach, nie stanowią </w:t>
      </w:r>
      <w:r>
        <w:t xml:space="preserve"> </w:t>
      </w:r>
      <w:r w:rsidRPr="00B20D56">
        <w:t>tajemnicy przedsiębiorstwa w rozumieniu przepisów o zwalczaniu nieuczciwej konkurencji,</w:t>
      </w:r>
    </w:p>
    <w:p w14:paraId="64B9188D" w14:textId="412EC20F" w:rsidR="00B20D56" w:rsidRPr="00B20D56" w:rsidRDefault="00B20D56" w:rsidP="00297DE9">
      <w:pPr>
        <w:pStyle w:val="Bezodstpw"/>
        <w:numPr>
          <w:ilvl w:val="0"/>
          <w:numId w:val="20"/>
        </w:numPr>
        <w:spacing w:line="276" w:lineRule="auto"/>
      </w:pPr>
      <w:r w:rsidRPr="00B20D56">
        <w:t>wskazane informacje oznaczone nazwą pliku „</w:t>
      </w:r>
      <w:r w:rsidR="00D96E0C">
        <w:t>_____________</w:t>
      </w:r>
      <w:r w:rsidRPr="00B20D56">
        <w:t>” stanowią tajemnicę przedsiębiorstwa w rozumieniu przepisów o zwalczaniu nieuczciwej konkurencji i w związku z niniejszym nie mogą być one udostępniane, w szczególności innym uczestnikom postępowania</w:t>
      </w:r>
    </w:p>
    <w:p w14:paraId="01BB4DD8" w14:textId="3D27D7E4" w:rsidR="0087037E" w:rsidRDefault="00B20D56" w:rsidP="00297DE9">
      <w:pPr>
        <w:pStyle w:val="Bezodstpw"/>
        <w:ind w:left="680"/>
        <w:rPr>
          <w:i/>
          <w:iCs/>
          <w:sz w:val="20"/>
          <w:szCs w:val="20"/>
        </w:rPr>
      </w:pPr>
      <w:r w:rsidRPr="00B20D56">
        <w:rPr>
          <w:i/>
          <w:iCs/>
          <w:sz w:val="20"/>
          <w:szCs w:val="20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37EB2863" w14:textId="77777777" w:rsidR="005279BD" w:rsidRPr="00297DE9" w:rsidRDefault="005279BD" w:rsidP="00297DE9">
      <w:pPr>
        <w:pStyle w:val="Bezodstpw"/>
        <w:ind w:left="680"/>
        <w:rPr>
          <w:i/>
          <w:iCs/>
          <w:sz w:val="20"/>
          <w:szCs w:val="20"/>
        </w:rPr>
      </w:pPr>
    </w:p>
    <w:p w14:paraId="7AE6991E" w14:textId="72495697" w:rsidR="00ED4F28" w:rsidRPr="00677920" w:rsidRDefault="00ED4F28" w:rsidP="0087037E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b/>
          <w:strike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Składam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 xml:space="preserve"> ofertę jako</w:t>
      </w:r>
      <w:r w:rsidR="0087037E">
        <w:rPr>
          <w:rFonts w:ascii="Calibri" w:hAnsi="Calibri" w:cs="Calibri"/>
          <w:b/>
          <w:sz w:val="22"/>
          <w:szCs w:val="22"/>
        </w:rPr>
        <w:t xml:space="preserve"> </w:t>
      </w:r>
      <w:r w:rsidR="0087037E" w:rsidRPr="00CC7E5D">
        <w:rPr>
          <w:rFonts w:ascii="Calibri" w:hAnsi="Calibri"/>
          <w:sz w:val="22"/>
          <w:szCs w:val="22"/>
        </w:rPr>
        <w:t>(</w:t>
      </w:r>
      <w:r w:rsidR="0087037E"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="0087037E" w:rsidRPr="00CC7E5D">
        <w:rPr>
          <w:rFonts w:ascii="Calibri" w:hAnsi="Calibri"/>
          <w:sz w:val="22"/>
          <w:szCs w:val="22"/>
        </w:rPr>
        <w:t>)</w:t>
      </w:r>
      <w:r w:rsidR="0087037E">
        <w:rPr>
          <w:rFonts w:ascii="Calibri" w:hAnsi="Calibri"/>
          <w:sz w:val="22"/>
          <w:szCs w:val="22"/>
        </w:rPr>
        <w:t>:</w:t>
      </w:r>
    </w:p>
    <w:p w14:paraId="7B8D0CC1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 xml:space="preserve">  </w:t>
      </w:r>
      <w:r w:rsidRPr="00677920">
        <w:rPr>
          <w:rFonts w:ascii="Calibri" w:hAnsi="Calibri" w:cs="Calibri"/>
          <w:sz w:val="22"/>
          <w:szCs w:val="22"/>
        </w:rPr>
        <w:t>mikroprzedsiębiorstwo</w:t>
      </w:r>
    </w:p>
    <w:p w14:paraId="6D2F47DD" w14:textId="77777777" w:rsidR="00ED4F28" w:rsidRPr="00677920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małe przedsiębiorstwo</w:t>
      </w:r>
    </w:p>
    <w:p w14:paraId="49E4DDF3" w14:textId="77777777" w:rsidR="00ED4F28" w:rsidRDefault="00ED4F28" w:rsidP="0038621A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średnie przedsiębiorstwo</w:t>
      </w:r>
    </w:p>
    <w:p w14:paraId="5B2E23E8" w14:textId="18FF6F98" w:rsidR="00E30C93" w:rsidRPr="00297DE9" w:rsidRDefault="00E30C93" w:rsidP="00297DE9">
      <w:pPr>
        <w:numPr>
          <w:ilvl w:val="0"/>
          <w:numId w:val="10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duże </w:t>
      </w:r>
      <w:r w:rsidRPr="00677920">
        <w:rPr>
          <w:rFonts w:ascii="Calibri" w:hAnsi="Calibri" w:cs="Calibri"/>
          <w:sz w:val="22"/>
          <w:szCs w:val="22"/>
        </w:rPr>
        <w:t>przedsiębiorstwo</w:t>
      </w:r>
    </w:p>
    <w:p w14:paraId="5E749DB4" w14:textId="53F3F8E9" w:rsidR="00ED4F28" w:rsidRPr="00677920" w:rsidRDefault="00ED4F28" w:rsidP="0038621A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>,</w:t>
      </w:r>
      <w:r w:rsidRPr="00677920">
        <w:rPr>
          <w:rFonts w:ascii="Calibri" w:hAnsi="Calibri" w:cs="Calibri"/>
          <w:sz w:val="22"/>
          <w:szCs w:val="22"/>
        </w:rPr>
        <w:t xml:space="preserve"> że wypełni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w celu ubiegania się o udzielenie zamówienia w niniejszym postępowaniu.</w:t>
      </w:r>
    </w:p>
    <w:p w14:paraId="09634285" w14:textId="7E120477" w:rsidR="00ED4F28" w:rsidRPr="0013777D" w:rsidRDefault="00ED4F28" w:rsidP="0038621A">
      <w:pPr>
        <w:pStyle w:val="normaltableau"/>
        <w:numPr>
          <w:ilvl w:val="0"/>
          <w:numId w:val="11"/>
        </w:numPr>
        <w:suppressAutoHyphens/>
        <w:rPr>
          <w:u w:val="single"/>
        </w:rPr>
      </w:pPr>
      <w:r>
        <w:rPr>
          <w:rFonts w:ascii="Calibri" w:hAnsi="Calibri" w:cs="Calibri"/>
          <w:b/>
          <w:bCs/>
          <w:lang w:val="pl-PL" w:eastAsia="en-US"/>
        </w:rPr>
        <w:t xml:space="preserve">Oświadczamy, </w:t>
      </w:r>
      <w:r>
        <w:rPr>
          <w:rFonts w:ascii="Calibri" w:hAnsi="Calibri" w:cs="Calibri"/>
          <w:lang w:val="pl-PL" w:eastAsia="en-US"/>
        </w:rPr>
        <w:t>że jesteśmy czynnym płatnikiem VAT</w:t>
      </w:r>
      <w:r w:rsidR="00297DE9">
        <w:rPr>
          <w:rFonts w:ascii="Calibri" w:hAnsi="Calibri" w:cs="Calibri"/>
          <w:lang w:val="pl-PL" w:eastAsia="en-US"/>
        </w:rPr>
        <w:t>*</w:t>
      </w:r>
      <w:r>
        <w:rPr>
          <w:rFonts w:ascii="Calibri" w:hAnsi="Calibri" w:cs="Calibri"/>
          <w:lang w:val="pl-PL" w:eastAsia="en-US"/>
        </w:rPr>
        <w:t xml:space="preserve">/nie </w:t>
      </w:r>
      <w:r w:rsidR="00297DE9">
        <w:rPr>
          <w:rFonts w:ascii="Calibri" w:hAnsi="Calibri" w:cs="Calibri"/>
          <w:lang w:val="pl-PL" w:eastAsia="en-US"/>
        </w:rPr>
        <w:t xml:space="preserve">jesteśmy czynnym płatnikiem VAT* </w:t>
      </w:r>
      <w:r w:rsidRPr="0013777D">
        <w:rPr>
          <w:rFonts w:ascii="Calibri" w:hAnsi="Calibri" w:cs="Calibri"/>
          <w:u w:val="single"/>
          <w:lang w:val="pl-PL" w:eastAsia="en-US"/>
        </w:rPr>
        <w:t>(niepotrzebne skreślić).</w:t>
      </w:r>
    </w:p>
    <w:p w14:paraId="5B421A8C" w14:textId="25A93037" w:rsidR="00ED4F28" w:rsidRDefault="00ED4F28" w:rsidP="00297DE9">
      <w:pPr>
        <w:pStyle w:val="formularz"/>
      </w:pPr>
      <w:r>
        <w:rPr>
          <w:b/>
          <w:bCs/>
        </w:rPr>
        <w:t>Oświadczamy</w:t>
      </w:r>
      <w:r>
        <w:t>, iż umocowanie osób podpisujących ofertę wynika z odpowiednich zapisów w dokumentach rejestrowych</w:t>
      </w:r>
      <w:r w:rsidR="00297DE9">
        <w:t>*</w:t>
      </w:r>
      <w:r>
        <w:t xml:space="preserve"> / udzielonego pełnomocnictwa</w:t>
      </w:r>
      <w:r w:rsidR="00297DE9">
        <w:t>*</w:t>
      </w:r>
      <w:r>
        <w:t xml:space="preserve"> </w:t>
      </w:r>
      <w:r w:rsidRPr="009962F7">
        <w:rPr>
          <w:u w:val="single"/>
        </w:rPr>
        <w:t>(niepotrzebne skreślić).</w:t>
      </w:r>
    </w:p>
    <w:p w14:paraId="12014581" w14:textId="77777777" w:rsidR="00ED4F28" w:rsidRPr="00677920" w:rsidRDefault="00ED4F28" w:rsidP="00297DE9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color w:val="000000"/>
          <w:sz w:val="22"/>
          <w:szCs w:val="22"/>
        </w:rPr>
        <w:t>Oświadczam</w:t>
      </w:r>
      <w:r>
        <w:rPr>
          <w:rFonts w:ascii="Calibri" w:hAnsi="Calibri" w:cs="Calibri"/>
          <w:b/>
          <w:color w:val="000000"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14:paraId="191029DA" w14:textId="4E486EEB" w:rsidR="001D4077" w:rsidRDefault="001D4077" w:rsidP="00297DE9">
      <w:pPr>
        <w:pStyle w:val="formularz"/>
      </w:pPr>
      <w:r>
        <w:t xml:space="preserve">Osoba wyznaczona do kontaktów z Zamawiającym: </w:t>
      </w:r>
      <w:r w:rsidR="003D0AF5">
        <w:t>_____________________________________</w:t>
      </w:r>
    </w:p>
    <w:p w14:paraId="1856EB2A" w14:textId="783E761B" w:rsidR="00D96E0C" w:rsidRPr="00B246F7" w:rsidRDefault="001D4077" w:rsidP="00B246F7">
      <w:pPr>
        <w:spacing w:line="360" w:lineRule="auto"/>
        <w:ind w:firstLine="3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umer telefonu: </w:t>
      </w:r>
      <w:r w:rsidR="003D0AF5">
        <w:rPr>
          <w:rFonts w:ascii="Calibri" w:hAnsi="Calibri" w:cs="Calibri"/>
          <w:bCs/>
          <w:sz w:val="22"/>
          <w:szCs w:val="22"/>
        </w:rPr>
        <w:t>_____________________________</w:t>
      </w:r>
      <w:bookmarkStart w:id="0" w:name="_GoBack"/>
      <w:bookmarkEnd w:id="0"/>
    </w:p>
    <w:p w14:paraId="69D88BAA" w14:textId="3EAD38AD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bCs/>
          <w:sz w:val="22"/>
          <w:szCs w:val="22"/>
        </w:rPr>
        <w:t xml:space="preserve">e-mail: </w:t>
      </w:r>
      <w:r w:rsidR="003D0AF5">
        <w:rPr>
          <w:rFonts w:ascii="Calibri" w:hAnsi="Calibri" w:cs="Calibri"/>
          <w:bCs/>
          <w:sz w:val="22"/>
          <w:szCs w:val="22"/>
        </w:rPr>
        <w:t>____________________________________</w:t>
      </w:r>
    </w:p>
    <w:p w14:paraId="3D9C4BB9" w14:textId="77777777" w:rsidR="00C75696" w:rsidRPr="00A0748B" w:rsidRDefault="004569E4" w:rsidP="00297DE9">
      <w:pPr>
        <w:pStyle w:val="formularz"/>
      </w:pPr>
      <w:r w:rsidRPr="00A0748B">
        <w:t xml:space="preserve">Wraz z ofertą składamy </w:t>
      </w:r>
      <w:r w:rsidR="00C75696" w:rsidRPr="00A0748B">
        <w:t>następujące dokumenty:</w:t>
      </w:r>
    </w:p>
    <w:p w14:paraId="09DC9B56" w14:textId="187EA8AF" w:rsidR="0085592C" w:rsidRPr="00A0748B" w:rsidRDefault="003D0AF5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______________________________________</w:t>
      </w:r>
    </w:p>
    <w:p w14:paraId="6F3FF766" w14:textId="55D1FA45" w:rsidR="0085592C" w:rsidRPr="00A0748B" w:rsidRDefault="003D0AF5" w:rsidP="0038621A">
      <w:pPr>
        <w:pStyle w:val="Standard"/>
        <w:numPr>
          <w:ilvl w:val="1"/>
          <w:numId w:val="7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</w:t>
      </w:r>
    </w:p>
    <w:p w14:paraId="017F5D1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  <w:bookmarkStart w:id="1" w:name="_Toc257363466"/>
      <w:bookmarkStart w:id="2" w:name="_Toc336605839"/>
      <w:bookmarkStart w:id="3" w:name="_Toc347394155"/>
      <w:bookmarkStart w:id="4" w:name="_Toc370302689"/>
      <w:bookmarkStart w:id="5" w:name="_Toc381599957"/>
      <w:bookmarkStart w:id="6" w:name="_Toc384279257"/>
      <w:bookmarkStart w:id="7" w:name="_Toc414613782"/>
      <w:bookmarkStart w:id="8" w:name="_Toc458669922"/>
      <w:bookmarkStart w:id="9" w:name="_Toc459201579"/>
    </w:p>
    <w:p w14:paraId="38188AEB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209635AF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3E660B4" w14:textId="50A98EBB" w:rsidR="001D4077" w:rsidRPr="009E3B08" w:rsidRDefault="003D0AF5" w:rsidP="001D4077">
      <w:pPr>
        <w:pStyle w:val="Akapitzlist"/>
        <w:spacing w:line="320" w:lineRule="exact"/>
        <w:ind w:left="0"/>
        <w:jc w:val="both"/>
        <w:rPr>
          <w:sz w:val="18"/>
          <w:szCs w:val="18"/>
        </w:rPr>
      </w:pPr>
      <w:r>
        <w:rPr>
          <w:rFonts w:cs="Arial"/>
          <w:sz w:val="18"/>
          <w:szCs w:val="18"/>
        </w:rPr>
        <w:t>________________________</w:t>
      </w:r>
      <w:r w:rsidR="001D4077" w:rsidRPr="009E3B08">
        <w:rPr>
          <w:rFonts w:cs="Arial"/>
          <w:i/>
          <w:sz w:val="18"/>
          <w:szCs w:val="18"/>
        </w:rPr>
        <w:t>,</w:t>
      </w:r>
      <w:r w:rsidR="001D4077" w:rsidRPr="009E3B08">
        <w:rPr>
          <w:rFonts w:cs="Arial"/>
          <w:sz w:val="18"/>
          <w:szCs w:val="18"/>
        </w:rPr>
        <w:t xml:space="preserve"> dnia </w:t>
      </w:r>
      <w:r>
        <w:rPr>
          <w:rFonts w:cs="Arial"/>
          <w:sz w:val="18"/>
          <w:szCs w:val="18"/>
        </w:rPr>
        <w:t>_________________</w:t>
      </w:r>
    </w:p>
    <w:p w14:paraId="638F1A07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57F4E24F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0206BFB3" w14:textId="77777777" w:rsidR="00A72C4E" w:rsidRDefault="00A72C4E" w:rsidP="00A72C4E">
      <w:pPr>
        <w:spacing w:line="288" w:lineRule="auto"/>
        <w:jc w:val="both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45336E52" w14:textId="77777777" w:rsidR="00A72C4E" w:rsidRDefault="00A72C4E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1894B1F3" w14:textId="3C5DDC00" w:rsidR="00F33AEB" w:rsidRPr="009E031A" w:rsidRDefault="00F33AEB" w:rsidP="00F33AEB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</w:pPr>
      <w:r w:rsidRPr="009E031A">
        <w:rPr>
          <w:rFonts w:ascii="Calibri" w:eastAsia="Calibri" w:hAnsi="Calibri" w:cs="Calibri"/>
          <w:iCs/>
          <w:color w:val="548DD4" w:themeColor="text2" w:themeTint="99"/>
          <w:sz w:val="18"/>
          <w:szCs w:val="18"/>
          <w:lang w:eastAsia="en-US"/>
        </w:rPr>
        <w:t xml:space="preserve"> </w:t>
      </w: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 xml:space="preserve">Dokument należy podpisać kwalifikowanym podpisem </w:t>
      </w:r>
    </w:p>
    <w:p w14:paraId="3FD71281" w14:textId="397FC31B" w:rsidR="00D9268A" w:rsidRDefault="00F33AEB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  <w:r w:rsidRPr="009E031A">
        <w:rPr>
          <w:rFonts w:ascii="Calibri" w:eastAsia="Calibri" w:hAnsi="Calibri" w:cs="Calibri"/>
          <w:i/>
          <w:iCs/>
          <w:color w:val="548DD4" w:themeColor="text2" w:themeTint="99"/>
          <w:sz w:val="18"/>
          <w:szCs w:val="18"/>
          <w:lang w:eastAsia="en-US"/>
        </w:rPr>
        <w:t>elektronicznym lub podpisem zaufanym lub podpisem osobistym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8EDB93A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12E7C22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0105B6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E90A888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E9E693C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E37F824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43752A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796A6E69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031AB69F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2DCAAA2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568ADD86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286131E7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33C424B0" w14:textId="77777777" w:rsidR="00D9268A" w:rsidRDefault="00D9268A" w:rsidP="001D4077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p w14:paraId="639718A8" w14:textId="77777777" w:rsidR="00D9268A" w:rsidRDefault="00D9268A" w:rsidP="003D0AF5">
      <w:pPr>
        <w:spacing w:line="288" w:lineRule="auto"/>
        <w:rPr>
          <w:rFonts w:ascii="Calibri" w:eastAsia="Calibri" w:hAnsi="Calibri" w:cs="Calibri"/>
          <w:i/>
          <w:iCs/>
          <w:color w:val="548DD4" w:themeColor="text2" w:themeTint="99"/>
          <w:sz w:val="22"/>
          <w:szCs w:val="22"/>
          <w:lang w:eastAsia="en-US"/>
        </w:rPr>
      </w:pPr>
    </w:p>
    <w:sectPr w:rsidR="00D9268A" w:rsidSect="0087037E">
      <w:headerReference w:type="default" r:id="rId8"/>
      <w:footerReference w:type="default" r:id="rId9"/>
      <w:pgSz w:w="11906" w:h="16838"/>
      <w:pgMar w:top="652" w:right="1276" w:bottom="851" w:left="127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F8328" w14:textId="77777777" w:rsidR="00D61CF3" w:rsidRDefault="00D61CF3" w:rsidP="00CC5115">
      <w:r>
        <w:separator/>
      </w:r>
    </w:p>
  </w:endnote>
  <w:endnote w:type="continuationSeparator" w:id="0">
    <w:p w14:paraId="55ED0D36" w14:textId="77777777" w:rsidR="00D61CF3" w:rsidRDefault="00D61CF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28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p w14:paraId="3652B1DD" w14:textId="51858F11" w:rsidR="0087037E" w:rsidRDefault="0087037E" w:rsidP="0087037E">
            <w:pPr>
              <w:jc w:val="both"/>
            </w:pPr>
            <w:r>
              <w:t>_____________________________________________________________________________________________</w:t>
            </w:r>
          </w:p>
          <w:p w14:paraId="0BCE6B87" w14:textId="77777777" w:rsidR="00153B9F" w:rsidRDefault="00153B9F" w:rsidP="00153B9F">
            <w:pPr>
              <w:jc w:val="both"/>
              <w:rPr>
                <w:rFonts w:eastAsia="Arial" w:cstheme="minorHAnsi"/>
                <w:i/>
                <w:sz w:val="18"/>
                <w:szCs w:val="18"/>
              </w:rPr>
            </w:pPr>
            <w:r>
              <w:rPr>
                <w:rFonts w:eastAsia="Arial" w:cstheme="minorHAnsi"/>
                <w:i/>
                <w:sz w:val="18"/>
                <w:szCs w:val="18"/>
              </w:rPr>
              <w:t>„Przebudowa dróg powiatowych na terenie Gminy Wińsko w ramach naboru 2: 1275D, 1099D, 1285D” realizowanego w ramach dofinansowania z Rządowego Funduszu Polski Ład: Program Inwestycji Strategicznych</w:t>
            </w:r>
          </w:p>
          <w:p w14:paraId="08FFC02F" w14:textId="77777777" w:rsidR="00153B9F" w:rsidRDefault="00153B9F" w:rsidP="00153B9F">
            <w:pPr>
              <w:jc w:val="both"/>
              <w:rPr>
                <w:rFonts w:eastAsia="Arial" w:cstheme="minorHAnsi"/>
                <w:i/>
                <w:sz w:val="18"/>
                <w:szCs w:val="18"/>
              </w:rPr>
            </w:pPr>
          </w:p>
          <w:p w14:paraId="567C9002" w14:textId="77777777" w:rsidR="00153B9F" w:rsidRDefault="00153B9F" w:rsidP="00153B9F">
            <w:pPr>
              <w:pStyle w:val="Stopka"/>
              <w:jc w:val="center"/>
              <w:rPr>
                <w:rFonts w:eastAsiaTheme="minorHAnsi" w:cstheme="minorBidi"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>PAGE   \* MERGEFORMAT</w:instrText>
            </w:r>
            <w:r>
              <w:rPr>
                <w:sz w:val="18"/>
                <w:szCs w:val="18"/>
              </w:rPr>
              <w:fldChar w:fldCharType="separate"/>
            </w:r>
            <w:r w:rsidR="00B246F7">
              <w:rPr>
                <w:noProof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fldChar w:fldCharType="end"/>
            </w:r>
          </w:p>
          <w:p w14:paraId="03AD7AC4" w14:textId="77777777" w:rsidR="00153B9F" w:rsidRDefault="00153B9F" w:rsidP="00153B9F">
            <w:pPr>
              <w:spacing w:line="12" w:lineRule="auto"/>
            </w:pPr>
          </w:p>
          <w:p w14:paraId="65248AD8" w14:textId="2206F285" w:rsidR="00962138" w:rsidRPr="00962138" w:rsidRDefault="0087037E" w:rsidP="0087037E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264A4C79" w14:textId="77777777" w:rsidR="00962138" w:rsidRDefault="0096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8719" w14:textId="77777777" w:rsidR="00D61CF3" w:rsidRDefault="00D61CF3" w:rsidP="00CC5115">
      <w:r>
        <w:separator/>
      </w:r>
    </w:p>
  </w:footnote>
  <w:footnote w:type="continuationSeparator" w:id="0">
    <w:p w14:paraId="713B19BB" w14:textId="77777777" w:rsidR="00D61CF3" w:rsidRDefault="00D61CF3" w:rsidP="00CC5115">
      <w:r>
        <w:continuationSeparator/>
      </w:r>
    </w:p>
  </w:footnote>
  <w:footnote w:id="1">
    <w:p w14:paraId="38C8E18B" w14:textId="79508F70" w:rsidR="00F324DC" w:rsidRPr="00BB2F8C" w:rsidRDefault="00F324DC" w:rsidP="00F324DC">
      <w:pPr>
        <w:pStyle w:val="Tekstprzypisudolnego"/>
      </w:pPr>
      <w:r w:rsidRPr="00BB2F8C">
        <w:rPr>
          <w:rStyle w:val="Odwoanieprzypisudolnego"/>
          <w:sz w:val="18"/>
        </w:rPr>
        <w:footnoteRef/>
      </w:r>
      <w:r w:rsidRPr="00BB2F8C">
        <w:t xml:space="preserve"> W przeciwnym przypadku należy zmodyfikować formularz ofertowy, stosownie do postanowień rozdziału 1</w:t>
      </w:r>
      <w:r>
        <w:t xml:space="preserve">8 pkt 10 </w:t>
      </w:r>
      <w:r w:rsidRPr="00BB2F8C">
        <w:t>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B2D34" w14:textId="09E4EE98" w:rsidR="00302BD2" w:rsidRDefault="00302BD2" w:rsidP="00302BD2">
    <w:pPr>
      <w:pStyle w:val="Nagwek"/>
      <w:jc w:val="right"/>
    </w:pPr>
    <w:r>
      <w:rPr>
        <w:noProof/>
      </w:rPr>
      <w:drawing>
        <wp:inline distT="0" distB="0" distL="0" distR="0" wp14:anchorId="79521FBE" wp14:editId="5E98C5E4">
          <wp:extent cx="1609725" cy="567055"/>
          <wp:effectExtent l="0" t="0" r="952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2BD312" w14:textId="7D81D067" w:rsidR="00302BD2" w:rsidRDefault="00302BD2" w:rsidP="000B4AF3">
    <w:pPr>
      <w:pStyle w:val="Nagwek"/>
      <w:rPr>
        <w:rFonts w:asciiTheme="minorHAnsi" w:hAnsiTheme="minorHAnsi" w:cstheme="minorHAnsi"/>
        <w:sz w:val="18"/>
        <w:szCs w:val="18"/>
      </w:rPr>
    </w:pPr>
    <w:r w:rsidRPr="00302BD2">
      <w:rPr>
        <w:rFonts w:asciiTheme="minorHAnsi" w:hAnsiTheme="minorHAnsi" w:cstheme="minorHAnsi"/>
        <w:sz w:val="18"/>
        <w:szCs w:val="18"/>
      </w:rPr>
      <w:t>I</w:t>
    </w:r>
    <w:r w:rsidR="00DF57ED">
      <w:rPr>
        <w:rFonts w:asciiTheme="minorHAnsi" w:hAnsiTheme="minorHAnsi" w:cstheme="minorHAnsi"/>
        <w:sz w:val="18"/>
        <w:szCs w:val="18"/>
      </w:rPr>
      <w:t>R.</w:t>
    </w:r>
    <w:r w:rsidRPr="00302BD2">
      <w:rPr>
        <w:rFonts w:asciiTheme="minorHAnsi" w:hAnsiTheme="minorHAnsi" w:cstheme="minorHAnsi"/>
        <w:sz w:val="18"/>
        <w:szCs w:val="18"/>
      </w:rPr>
      <w:t>272.</w:t>
    </w:r>
    <w:r w:rsidR="00153B9F">
      <w:rPr>
        <w:rFonts w:asciiTheme="minorHAnsi" w:hAnsiTheme="minorHAnsi" w:cstheme="minorHAnsi"/>
        <w:sz w:val="18"/>
        <w:szCs w:val="18"/>
      </w:rPr>
      <w:t>6</w:t>
    </w:r>
    <w:r w:rsidR="00DF57ED">
      <w:rPr>
        <w:rFonts w:asciiTheme="minorHAnsi" w:hAnsiTheme="minorHAnsi" w:cstheme="minorHAnsi"/>
        <w:sz w:val="18"/>
        <w:szCs w:val="18"/>
      </w:rPr>
      <w:t>.</w:t>
    </w:r>
    <w:r w:rsidRPr="00302BD2">
      <w:rPr>
        <w:rFonts w:asciiTheme="minorHAnsi" w:hAnsiTheme="minorHAnsi" w:cstheme="minorHAnsi"/>
        <w:sz w:val="18"/>
        <w:szCs w:val="18"/>
      </w:rPr>
      <w:t>202</w:t>
    </w:r>
    <w:r w:rsidR="00DF57ED">
      <w:rPr>
        <w:rFonts w:asciiTheme="minorHAnsi" w:hAnsiTheme="minorHAnsi" w:cstheme="minorHAnsi"/>
        <w:sz w:val="18"/>
        <w:szCs w:val="18"/>
      </w:rPr>
      <w:t>3</w:t>
    </w:r>
  </w:p>
  <w:p w14:paraId="4A4CA6A2" w14:textId="75657767" w:rsidR="00302BD2" w:rsidRPr="00302BD2" w:rsidRDefault="00302BD2" w:rsidP="000B4AF3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21C61B1A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color w:val="000000"/>
        <w:sz w:val="22"/>
        <w:szCs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0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E230D0"/>
    <w:multiLevelType w:val="multilevel"/>
    <w:tmpl w:val="5D54BE88"/>
    <w:lvl w:ilvl="0">
      <w:start w:val="2"/>
      <w:numFmt w:val="decimal"/>
      <w:pStyle w:val="formularz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24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6" w15:restartNumberingAfterBreak="0">
    <w:nsid w:val="1DEB0A8D"/>
    <w:multiLevelType w:val="hybridMultilevel"/>
    <w:tmpl w:val="9DF8ADDE"/>
    <w:lvl w:ilvl="0" w:tplc="BCB86B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37909"/>
    <w:multiLevelType w:val="hybridMultilevel"/>
    <w:tmpl w:val="29946820"/>
    <w:lvl w:ilvl="0" w:tplc="55BE779E">
      <w:start w:val="1"/>
      <w:numFmt w:val="bullet"/>
      <w:lvlText w:val="□"/>
      <w:lvlJc w:val="left"/>
      <w:pPr>
        <w:ind w:left="786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1506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3666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5826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9" w15:restartNumberingAfterBreak="0">
    <w:nsid w:val="2C655757"/>
    <w:multiLevelType w:val="hybridMultilevel"/>
    <w:tmpl w:val="FA5658EC"/>
    <w:lvl w:ilvl="0" w:tplc="C786DF6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707C20"/>
    <w:multiLevelType w:val="hybridMultilevel"/>
    <w:tmpl w:val="69926398"/>
    <w:name w:val="WW8Num14"/>
    <w:lvl w:ilvl="0" w:tplc="55BE779E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F666DCE"/>
    <w:multiLevelType w:val="multilevel"/>
    <w:tmpl w:val="8482F664"/>
    <w:lvl w:ilvl="0">
      <w:start w:val="1"/>
      <w:numFmt w:val="decimal"/>
      <w:lvlText w:val="%1."/>
      <w:lvlJc w:val="left"/>
      <w:pPr>
        <w:ind w:left="426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3" w15:restartNumberingAfterBreak="0">
    <w:nsid w:val="3FB24F16"/>
    <w:multiLevelType w:val="hybridMultilevel"/>
    <w:tmpl w:val="E02EC2F0"/>
    <w:lvl w:ilvl="0" w:tplc="1B5A8A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0178A4"/>
    <w:multiLevelType w:val="hybridMultilevel"/>
    <w:tmpl w:val="2292ACA8"/>
    <w:lvl w:ilvl="0" w:tplc="2E74A8A6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5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70752A"/>
    <w:multiLevelType w:val="hybridMultilevel"/>
    <w:tmpl w:val="87F2E4DA"/>
    <w:lvl w:ilvl="0" w:tplc="26086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50E4404"/>
    <w:multiLevelType w:val="hybridMultilevel"/>
    <w:tmpl w:val="64268718"/>
    <w:lvl w:ilvl="0" w:tplc="1A8E36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830A3A"/>
    <w:multiLevelType w:val="hybridMultilevel"/>
    <w:tmpl w:val="AC8E4460"/>
    <w:lvl w:ilvl="0" w:tplc="F488C0C4">
      <w:start w:val="1"/>
      <w:numFmt w:val="decimal"/>
      <w:lvlText w:val="%1)"/>
      <w:lvlJc w:val="left"/>
      <w:pPr>
        <w:tabs>
          <w:tab w:val="num" w:pos="780"/>
        </w:tabs>
        <w:ind w:left="780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9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88F11EF"/>
    <w:multiLevelType w:val="multilevel"/>
    <w:tmpl w:val="5B44D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9"/>
  </w:num>
  <w:num w:numId="2">
    <w:abstractNumId w:val="31"/>
  </w:num>
  <w:num w:numId="3">
    <w:abstractNumId w:val="24"/>
  </w:num>
  <w:num w:numId="4">
    <w:abstractNumId w:val="0"/>
  </w:num>
  <w:num w:numId="5">
    <w:abstractNumId w:val="35"/>
  </w:num>
  <w:num w:numId="6">
    <w:abstractNumId w:val="20"/>
  </w:num>
  <w:num w:numId="7">
    <w:abstractNumId w:val="25"/>
  </w:num>
  <w:num w:numId="8">
    <w:abstractNumId w:val="27"/>
  </w:num>
  <w:num w:numId="9">
    <w:abstractNumId w:val="1"/>
  </w:num>
  <w:num w:numId="10">
    <w:abstractNumId w:val="28"/>
  </w:num>
  <w:num w:numId="11">
    <w:abstractNumId w:val="23"/>
  </w:num>
  <w:num w:numId="12">
    <w:abstractNumId w:val="34"/>
  </w:num>
  <w:num w:numId="13">
    <w:abstractNumId w:val="37"/>
  </w:num>
  <w:num w:numId="14">
    <w:abstractNumId w:val="37"/>
    <w:lvlOverride w:ilvl="0">
      <w:startOverride w:val="18"/>
    </w:lvlOverride>
  </w:num>
  <w:num w:numId="15">
    <w:abstractNumId w:val="32"/>
  </w:num>
  <w:num w:numId="16">
    <w:abstractNumId w:val="40"/>
  </w:num>
  <w:num w:numId="17">
    <w:abstractNumId w:val="26"/>
  </w:num>
  <w:num w:numId="18">
    <w:abstractNumId w:val="33"/>
  </w:num>
  <w:num w:numId="19">
    <w:abstractNumId w:val="29"/>
  </w:num>
  <w:num w:numId="20">
    <w:abstractNumId w:val="30"/>
  </w:num>
  <w:num w:numId="21">
    <w:abstractNumId w:val="38"/>
  </w:num>
  <w:num w:numId="22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5C7C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47A1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79E"/>
    <w:rsid w:val="00041D21"/>
    <w:rsid w:val="00042613"/>
    <w:rsid w:val="00042CFC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547"/>
    <w:rsid w:val="0005796B"/>
    <w:rsid w:val="000638E5"/>
    <w:rsid w:val="000642C0"/>
    <w:rsid w:val="00064816"/>
    <w:rsid w:val="00064E6E"/>
    <w:rsid w:val="0006531C"/>
    <w:rsid w:val="00065D44"/>
    <w:rsid w:val="000706A9"/>
    <w:rsid w:val="00070A1A"/>
    <w:rsid w:val="00070CB8"/>
    <w:rsid w:val="000726D8"/>
    <w:rsid w:val="00073AA2"/>
    <w:rsid w:val="00081650"/>
    <w:rsid w:val="00084178"/>
    <w:rsid w:val="0008444F"/>
    <w:rsid w:val="00084FB3"/>
    <w:rsid w:val="000850C4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95"/>
    <w:rsid w:val="000B3FB1"/>
    <w:rsid w:val="000B4AF3"/>
    <w:rsid w:val="000B5D2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1EC"/>
    <w:rsid w:val="000E061F"/>
    <w:rsid w:val="000E063C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1627"/>
    <w:rsid w:val="00132542"/>
    <w:rsid w:val="00132EF2"/>
    <w:rsid w:val="00133BC2"/>
    <w:rsid w:val="00134F08"/>
    <w:rsid w:val="001350D8"/>
    <w:rsid w:val="0013766B"/>
    <w:rsid w:val="0013777D"/>
    <w:rsid w:val="00142538"/>
    <w:rsid w:val="00142DA1"/>
    <w:rsid w:val="00145422"/>
    <w:rsid w:val="0014593F"/>
    <w:rsid w:val="00145BC1"/>
    <w:rsid w:val="00145CBD"/>
    <w:rsid w:val="00147117"/>
    <w:rsid w:val="00151087"/>
    <w:rsid w:val="00151570"/>
    <w:rsid w:val="00153B9F"/>
    <w:rsid w:val="001558FC"/>
    <w:rsid w:val="001567F8"/>
    <w:rsid w:val="0016011F"/>
    <w:rsid w:val="00161E7E"/>
    <w:rsid w:val="0016310E"/>
    <w:rsid w:val="0016352F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1E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975"/>
    <w:rsid w:val="001A1B59"/>
    <w:rsid w:val="001A2AFB"/>
    <w:rsid w:val="001A504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4077"/>
    <w:rsid w:val="001D59B9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EDC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5C51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2D1"/>
    <w:rsid w:val="00255524"/>
    <w:rsid w:val="00255DBB"/>
    <w:rsid w:val="00256A34"/>
    <w:rsid w:val="00261988"/>
    <w:rsid w:val="00262B9C"/>
    <w:rsid w:val="00264283"/>
    <w:rsid w:val="002645B7"/>
    <w:rsid w:val="00264BD2"/>
    <w:rsid w:val="00265340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0BE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8E3"/>
    <w:rsid w:val="00296FBA"/>
    <w:rsid w:val="00297DE9"/>
    <w:rsid w:val="002A206E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064"/>
    <w:rsid w:val="002B3223"/>
    <w:rsid w:val="002B4BCE"/>
    <w:rsid w:val="002B6480"/>
    <w:rsid w:val="002B6E93"/>
    <w:rsid w:val="002B7B8D"/>
    <w:rsid w:val="002B7C38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BD2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9DA"/>
    <w:rsid w:val="00355BC2"/>
    <w:rsid w:val="003575F7"/>
    <w:rsid w:val="00357ECE"/>
    <w:rsid w:val="0036041A"/>
    <w:rsid w:val="00362DD5"/>
    <w:rsid w:val="00364186"/>
    <w:rsid w:val="003649AC"/>
    <w:rsid w:val="0036525D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21A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F8F"/>
    <w:rsid w:val="003B3FD8"/>
    <w:rsid w:val="003B3FE7"/>
    <w:rsid w:val="003B4F77"/>
    <w:rsid w:val="003B557E"/>
    <w:rsid w:val="003B5DEE"/>
    <w:rsid w:val="003C0105"/>
    <w:rsid w:val="003C0AE9"/>
    <w:rsid w:val="003C13C7"/>
    <w:rsid w:val="003C32E9"/>
    <w:rsid w:val="003C55B8"/>
    <w:rsid w:val="003C6278"/>
    <w:rsid w:val="003C7A1A"/>
    <w:rsid w:val="003D00A7"/>
    <w:rsid w:val="003D0AF5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6FE6"/>
    <w:rsid w:val="003E705A"/>
    <w:rsid w:val="003E7CA6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7A9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09F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1BCB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60A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97B73"/>
    <w:rsid w:val="004A04B4"/>
    <w:rsid w:val="004A08E4"/>
    <w:rsid w:val="004A2582"/>
    <w:rsid w:val="004A2ECB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204C"/>
    <w:rsid w:val="004C27E7"/>
    <w:rsid w:val="004C3BD6"/>
    <w:rsid w:val="004C46F5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1ED3"/>
    <w:rsid w:val="005228E8"/>
    <w:rsid w:val="00523FAF"/>
    <w:rsid w:val="0052559F"/>
    <w:rsid w:val="0052561C"/>
    <w:rsid w:val="005265C7"/>
    <w:rsid w:val="00526DFA"/>
    <w:rsid w:val="005279BD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51ED"/>
    <w:rsid w:val="0054545E"/>
    <w:rsid w:val="00546C04"/>
    <w:rsid w:val="00547255"/>
    <w:rsid w:val="00547D2C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182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68A4"/>
    <w:rsid w:val="005871E0"/>
    <w:rsid w:val="00587907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44EE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5FF6"/>
    <w:rsid w:val="006665D5"/>
    <w:rsid w:val="00667184"/>
    <w:rsid w:val="00670C52"/>
    <w:rsid w:val="00671E91"/>
    <w:rsid w:val="0067201B"/>
    <w:rsid w:val="00672243"/>
    <w:rsid w:val="00672D0D"/>
    <w:rsid w:val="006740BE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972B5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1500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33E5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0AB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16B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1D1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A4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8C9"/>
    <w:rsid w:val="00821AE5"/>
    <w:rsid w:val="00822D3E"/>
    <w:rsid w:val="00822F00"/>
    <w:rsid w:val="00824327"/>
    <w:rsid w:val="00824DA1"/>
    <w:rsid w:val="00824E92"/>
    <w:rsid w:val="008253A5"/>
    <w:rsid w:val="00830DD1"/>
    <w:rsid w:val="00830ED3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966"/>
    <w:rsid w:val="00867CA2"/>
    <w:rsid w:val="0087037E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295B"/>
    <w:rsid w:val="00884590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4932"/>
    <w:rsid w:val="008B59B3"/>
    <w:rsid w:val="008C0061"/>
    <w:rsid w:val="008C0B36"/>
    <w:rsid w:val="008C241B"/>
    <w:rsid w:val="008C2DDD"/>
    <w:rsid w:val="008C37D0"/>
    <w:rsid w:val="008C4427"/>
    <w:rsid w:val="008C4956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1872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224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1788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895"/>
    <w:rsid w:val="00956F5A"/>
    <w:rsid w:val="00961737"/>
    <w:rsid w:val="00962138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2F7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31A"/>
    <w:rsid w:val="009E04D3"/>
    <w:rsid w:val="009E0FDD"/>
    <w:rsid w:val="009E2270"/>
    <w:rsid w:val="009E2D03"/>
    <w:rsid w:val="009E3736"/>
    <w:rsid w:val="009E3C13"/>
    <w:rsid w:val="009E5146"/>
    <w:rsid w:val="009E7F7E"/>
    <w:rsid w:val="009F0472"/>
    <w:rsid w:val="009F11E5"/>
    <w:rsid w:val="009F1855"/>
    <w:rsid w:val="009F2771"/>
    <w:rsid w:val="009F317F"/>
    <w:rsid w:val="009F3BB0"/>
    <w:rsid w:val="009F4120"/>
    <w:rsid w:val="009F48A0"/>
    <w:rsid w:val="009F4CEE"/>
    <w:rsid w:val="009F5165"/>
    <w:rsid w:val="009F717F"/>
    <w:rsid w:val="009F718E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0FF9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0B4"/>
    <w:rsid w:val="00A35614"/>
    <w:rsid w:val="00A35F51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2C4E"/>
    <w:rsid w:val="00A74073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87D53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6AFF"/>
    <w:rsid w:val="00AB7DB2"/>
    <w:rsid w:val="00AC046B"/>
    <w:rsid w:val="00AC0D67"/>
    <w:rsid w:val="00AC2FE2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3B92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5D22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1AF"/>
    <w:rsid w:val="00B0729C"/>
    <w:rsid w:val="00B07D16"/>
    <w:rsid w:val="00B106C7"/>
    <w:rsid w:val="00B12C0C"/>
    <w:rsid w:val="00B14870"/>
    <w:rsid w:val="00B161B4"/>
    <w:rsid w:val="00B174FB"/>
    <w:rsid w:val="00B20D56"/>
    <w:rsid w:val="00B235E0"/>
    <w:rsid w:val="00B23E49"/>
    <w:rsid w:val="00B246F7"/>
    <w:rsid w:val="00B249DD"/>
    <w:rsid w:val="00B25C32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87A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5637"/>
    <w:rsid w:val="00BA60D4"/>
    <w:rsid w:val="00BA751D"/>
    <w:rsid w:val="00BA7C06"/>
    <w:rsid w:val="00BB0D22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A3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023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4A1"/>
    <w:rsid w:val="00C249BD"/>
    <w:rsid w:val="00C257C0"/>
    <w:rsid w:val="00C25B8A"/>
    <w:rsid w:val="00C26464"/>
    <w:rsid w:val="00C277BD"/>
    <w:rsid w:val="00C3393F"/>
    <w:rsid w:val="00C34466"/>
    <w:rsid w:val="00C34B0D"/>
    <w:rsid w:val="00C34D19"/>
    <w:rsid w:val="00C40987"/>
    <w:rsid w:val="00C423B0"/>
    <w:rsid w:val="00C46B35"/>
    <w:rsid w:val="00C47447"/>
    <w:rsid w:val="00C50445"/>
    <w:rsid w:val="00C5117D"/>
    <w:rsid w:val="00C52DC3"/>
    <w:rsid w:val="00C530F9"/>
    <w:rsid w:val="00C55303"/>
    <w:rsid w:val="00C55882"/>
    <w:rsid w:val="00C55CDF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22F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589C"/>
    <w:rsid w:val="00CC6336"/>
    <w:rsid w:val="00CC6338"/>
    <w:rsid w:val="00CC6661"/>
    <w:rsid w:val="00CC7256"/>
    <w:rsid w:val="00CC7E5D"/>
    <w:rsid w:val="00CD08A2"/>
    <w:rsid w:val="00CD0EF7"/>
    <w:rsid w:val="00CD1288"/>
    <w:rsid w:val="00CD2E18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5E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1434"/>
    <w:rsid w:val="00D41591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1CF3"/>
    <w:rsid w:val="00D626E2"/>
    <w:rsid w:val="00D64204"/>
    <w:rsid w:val="00D6420F"/>
    <w:rsid w:val="00D64643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68A"/>
    <w:rsid w:val="00D92C77"/>
    <w:rsid w:val="00D9491B"/>
    <w:rsid w:val="00D96E0C"/>
    <w:rsid w:val="00DA5073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32C9"/>
    <w:rsid w:val="00DF57ED"/>
    <w:rsid w:val="00DF6B59"/>
    <w:rsid w:val="00DF72BA"/>
    <w:rsid w:val="00E00066"/>
    <w:rsid w:val="00E0055E"/>
    <w:rsid w:val="00E00626"/>
    <w:rsid w:val="00E02A5E"/>
    <w:rsid w:val="00E04AF7"/>
    <w:rsid w:val="00E05BCC"/>
    <w:rsid w:val="00E073D1"/>
    <w:rsid w:val="00E07BF6"/>
    <w:rsid w:val="00E109EA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0C93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1509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BE1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96B37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2D5D"/>
    <w:rsid w:val="00ED46BC"/>
    <w:rsid w:val="00ED4BDD"/>
    <w:rsid w:val="00ED4F28"/>
    <w:rsid w:val="00ED5220"/>
    <w:rsid w:val="00ED598D"/>
    <w:rsid w:val="00ED67D1"/>
    <w:rsid w:val="00ED749E"/>
    <w:rsid w:val="00ED74D6"/>
    <w:rsid w:val="00ED7A22"/>
    <w:rsid w:val="00EE3688"/>
    <w:rsid w:val="00EE4A03"/>
    <w:rsid w:val="00EE51F2"/>
    <w:rsid w:val="00EE5414"/>
    <w:rsid w:val="00EE5903"/>
    <w:rsid w:val="00EE5B5B"/>
    <w:rsid w:val="00EE66EC"/>
    <w:rsid w:val="00EE68A1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22EE"/>
    <w:rsid w:val="00F324DC"/>
    <w:rsid w:val="00F335AF"/>
    <w:rsid w:val="00F33AEB"/>
    <w:rsid w:val="00F3482C"/>
    <w:rsid w:val="00F35465"/>
    <w:rsid w:val="00F369D3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6EC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3D9A"/>
    <w:rsid w:val="00FA5C9A"/>
    <w:rsid w:val="00FA60BF"/>
    <w:rsid w:val="00FA61C2"/>
    <w:rsid w:val="00FA6478"/>
    <w:rsid w:val="00FA75F6"/>
    <w:rsid w:val="00FA78CE"/>
    <w:rsid w:val="00FB07A0"/>
    <w:rsid w:val="00FB1951"/>
    <w:rsid w:val="00FB2B03"/>
    <w:rsid w:val="00FB34C1"/>
    <w:rsid w:val="00FB3A82"/>
    <w:rsid w:val="00FB4354"/>
    <w:rsid w:val="00FB4697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3A3A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F51"/>
    <w:rsid w:val="00FE54FC"/>
    <w:rsid w:val="00FE5D4F"/>
    <w:rsid w:val="00FE64F4"/>
    <w:rsid w:val="00FE7CC7"/>
    <w:rsid w:val="00FF0066"/>
    <w:rsid w:val="00FF17E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1B3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AEB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8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autoRedefine/>
    <w:uiPriority w:val="99"/>
    <w:qFormat/>
    <w:rsid w:val="002B7C38"/>
    <w:pPr>
      <w:jc w:val="both"/>
    </w:pPr>
    <w:rPr>
      <w:rFonts w:asciiTheme="minorHAnsi" w:hAnsiTheme="minorHAnsi" w:cstheme="minorHAnsi"/>
      <w:sz w:val="18"/>
      <w:szCs w:val="18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qFormat/>
    <w:rsid w:val="002B7C38"/>
    <w:rPr>
      <w:rFonts w:asciiTheme="minorHAnsi" w:eastAsia="Times New Roman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sw tekst,Akapit z listą BS,CW_Lista,wypunktowanie,Akapit z listą numerowaną,Podsis rysunku,lp1,Preambuła,CP-UC,CP-Punkty,b1"/>
    <w:basedOn w:val="Normalny"/>
    <w:link w:val="AkapitzlistZnak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6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297DE9"/>
    <w:pPr>
      <w:numPr>
        <w:numId w:val="11"/>
      </w:numPr>
      <w:spacing w:after="60" w:line="276" w:lineRule="auto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297DE9"/>
    <w:rPr>
      <w:rFonts w:asciiTheme="minorHAnsi" w:eastAsia="Times New Roman" w:hAnsiTheme="minorHAnsi"/>
      <w:sz w:val="22"/>
      <w:szCs w:val="22"/>
      <w:lang w:val="en-GB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sw tekst Znak,Akapit z listą BS Znak,CW_Lista Znak,wypunktowanie Znak"/>
    <w:link w:val="Akapitzlist"/>
    <w:uiPriority w:val="34"/>
    <w:qFormat/>
    <w:locked/>
    <w:rsid w:val="00D64643"/>
    <w:rPr>
      <w:sz w:val="22"/>
      <w:szCs w:val="22"/>
      <w:lang w:eastAsia="en-US"/>
    </w:rPr>
  </w:style>
  <w:style w:type="character" w:customStyle="1" w:styleId="Znakiprzypiswdolnych">
    <w:name w:val="Znaki przypisów dolnych"/>
    <w:rsid w:val="0054545E"/>
    <w:rPr>
      <w:rFonts w:ascii="Calibri" w:hAnsi="Calibri" w:cs="Calibri"/>
      <w:sz w:val="20"/>
      <w:u w:val="none"/>
      <w:vertAlign w:val="superscript"/>
    </w:rPr>
  </w:style>
  <w:style w:type="paragraph" w:customStyle="1" w:styleId="Zwykytekst1">
    <w:name w:val="Zwykły tekst1"/>
    <w:basedOn w:val="Normalny"/>
    <w:rsid w:val="00ED4F28"/>
    <w:pPr>
      <w:suppressAutoHyphens/>
    </w:pPr>
    <w:rPr>
      <w:rFonts w:ascii="Courier New" w:hAnsi="Courier New" w:cs="Courier New"/>
      <w:lang w:eastAsia="zh-CN"/>
    </w:rPr>
  </w:style>
  <w:style w:type="paragraph" w:customStyle="1" w:styleId="Zwykytekst2">
    <w:name w:val="Zwykły tekst2"/>
    <w:basedOn w:val="Normalny"/>
    <w:rsid w:val="00956895"/>
    <w:pPr>
      <w:suppressAutoHyphens/>
    </w:pPr>
    <w:rPr>
      <w:rFonts w:ascii="Courier New" w:eastAsia="Calibri" w:hAnsi="Courier New" w:cs="Courier New"/>
      <w:sz w:val="22"/>
      <w:szCs w:val="22"/>
      <w:lang w:eastAsia="zh-CN"/>
    </w:rPr>
  </w:style>
  <w:style w:type="paragraph" w:customStyle="1" w:styleId="Tekstblokowy1">
    <w:name w:val="Tekst blokowy1"/>
    <w:basedOn w:val="Normalny"/>
    <w:rsid w:val="00956895"/>
    <w:pPr>
      <w:suppressAutoHyphens/>
      <w:ind w:left="214" w:right="214"/>
      <w:jc w:val="both"/>
    </w:pPr>
    <w:rPr>
      <w:rFonts w:ascii="Arial" w:hAnsi="Arial" w:cs="Arial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A503-9CD7-479A-AE45-6BD231FB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2023-01-10T10:52:00Z</dcterms:created>
  <dcterms:modified xsi:type="dcterms:W3CDTF">2023-03-14T07:59:00Z</dcterms:modified>
</cp:coreProperties>
</file>