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924" w:rsidRPr="00BC749C" w:rsidRDefault="00B71924" w:rsidP="00D450AA">
      <w:pPr>
        <w:rPr>
          <w:rFonts w:asciiTheme="minorHAnsi" w:hAnsiTheme="minorHAnsi" w:cstheme="minorHAnsi"/>
          <w:b/>
          <w:sz w:val="22"/>
          <w:szCs w:val="22"/>
        </w:rPr>
      </w:pPr>
    </w:p>
    <w:p w:rsidR="009D68A8" w:rsidRPr="00BC749C" w:rsidRDefault="00BC749C" w:rsidP="00D450AA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BC749C">
        <w:rPr>
          <w:rFonts w:asciiTheme="minorHAnsi" w:eastAsia="Times New Roman" w:hAnsiTheme="minorHAnsi" w:cstheme="minorHAnsi"/>
          <w:color w:val="000000"/>
        </w:rPr>
        <w:t>GKII.271.22.2023</w:t>
      </w:r>
    </w:p>
    <w:p w:rsidR="00D450AA" w:rsidRPr="00BC749C" w:rsidRDefault="00D450AA" w:rsidP="00C76A7D">
      <w:pPr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</w:rPr>
        <w:t xml:space="preserve">Załącznik nr 1 </w:t>
      </w:r>
    </w:p>
    <w:p w:rsidR="00D450AA" w:rsidRPr="00BC749C" w:rsidRDefault="00D450AA" w:rsidP="000A45F5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>FORMUL</w:t>
      </w:r>
      <w:r w:rsidR="000A45F5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ARZ OFERTOWY WYKONAWCY </w:t>
      </w:r>
      <w:r w:rsidR="00C92D77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br/>
        <w:t xml:space="preserve">dla postępowania o udzielenie </w:t>
      </w:r>
      <w:r w:rsidR="00C92D77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br/>
        <w:t>zamówienia klasycznego w trybie</w:t>
      </w:r>
      <w:r w:rsidR="00F268F6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C92D77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podstawowym  </w:t>
      </w:r>
      <w:r w:rsidR="000A45F5" w:rsidRPr="00BC749C">
        <w:rPr>
          <w:rFonts w:asciiTheme="minorHAnsi" w:hAnsiTheme="minorHAnsi" w:cstheme="minorHAnsi"/>
        </w:rPr>
        <w:br/>
      </w:r>
      <w:r w:rsidR="000A45F5" w:rsidRPr="00BC749C">
        <w:rPr>
          <w:rFonts w:asciiTheme="minorHAnsi" w:hAnsiTheme="minorHAnsi" w:cstheme="minorHAnsi"/>
          <w:b/>
          <w:sz w:val="22"/>
          <w:szCs w:val="22"/>
        </w:rPr>
        <w:t xml:space="preserve">przewidzianym w art. 275 pkt </w:t>
      </w:r>
      <w:r w:rsidR="00EB2F54" w:rsidRPr="00BC749C">
        <w:rPr>
          <w:rFonts w:asciiTheme="minorHAnsi" w:hAnsiTheme="minorHAnsi" w:cstheme="minorHAnsi"/>
          <w:b/>
          <w:sz w:val="22"/>
          <w:szCs w:val="22"/>
        </w:rPr>
        <w:t>2</w:t>
      </w:r>
      <w:r w:rsidR="00C76A7D" w:rsidRPr="00BC74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749C">
        <w:rPr>
          <w:rFonts w:asciiTheme="minorHAnsi" w:hAnsiTheme="minorHAnsi" w:cstheme="minorHAnsi"/>
          <w:b/>
          <w:sz w:val="22"/>
          <w:szCs w:val="22"/>
        </w:rPr>
        <w:t>ustawy Prawo zamówień publicznych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5305C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n</w:t>
      </w:r>
      <w:r w:rsidR="0075305C" w:rsidRPr="00BC749C">
        <w:rPr>
          <w:rFonts w:asciiTheme="minorHAnsi" w:eastAsia="Arial" w:hAnsiTheme="minorHAnsi" w:cstheme="minorHAnsi"/>
          <w:sz w:val="22"/>
          <w:szCs w:val="22"/>
        </w:rPr>
        <w:t>azw</w:t>
      </w:r>
      <w:r w:rsidRPr="00BC749C">
        <w:rPr>
          <w:rFonts w:asciiTheme="minorHAnsi" w:eastAsia="Arial" w:hAnsiTheme="minorHAnsi" w:cstheme="minorHAnsi"/>
          <w:sz w:val="22"/>
          <w:szCs w:val="22"/>
        </w:rPr>
        <w:t>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s</w:t>
      </w:r>
      <w:r w:rsidR="0075305C" w:rsidRPr="00BC749C">
        <w:rPr>
          <w:rFonts w:asciiTheme="minorHAnsi" w:eastAsia="Arial" w:hAnsiTheme="minorHAnsi" w:cstheme="minorHAnsi"/>
          <w:sz w:val="22"/>
          <w:szCs w:val="22"/>
        </w:rPr>
        <w:t>iedziba</w:t>
      </w:r>
      <w:r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n</w:t>
      </w:r>
      <w:r w:rsidR="005439C9" w:rsidRPr="00BC749C">
        <w:rPr>
          <w:rFonts w:asciiTheme="minorHAnsi" w:eastAsia="Arial" w:hAnsiTheme="minorHAnsi" w:cstheme="minorHAnsi"/>
          <w:sz w:val="22"/>
          <w:szCs w:val="22"/>
        </w:rPr>
        <w:t>r telefonu</w:t>
      </w:r>
      <w:r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NIP</w:t>
      </w:r>
      <w:r w:rsidR="008B134F"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BC749C">
        <w:rPr>
          <w:rFonts w:asciiTheme="minorHAnsi" w:eastAsia="Arial" w:hAnsiTheme="minorHAnsi" w:cstheme="minorHAnsi"/>
          <w:sz w:val="22"/>
          <w:szCs w:val="22"/>
          <w:lang w:val="en-US"/>
        </w:rPr>
        <w:t>REGON</w:t>
      </w:r>
      <w:r w:rsidR="008B134F" w:rsidRPr="00BC749C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adres 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405750" w:rsidRPr="00BC749C" w:rsidRDefault="00405750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Zamawiającego</w:t>
      </w:r>
      <w:r w:rsidR="00B81267" w:rsidRPr="00BC749C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>Gmina</w:t>
      </w:r>
      <w:r w:rsidR="00B850C6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Kleszczewo</w:t>
      </w:r>
      <w:r w:rsidR="00B81267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  <w:r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 w:rsidR="00B850C6" w:rsidRPr="00BC749C">
        <w:rPr>
          <w:rFonts w:asciiTheme="minorHAnsi" w:eastAsia="Arial" w:hAnsiTheme="minorHAnsi" w:cstheme="minorHAnsi"/>
          <w:b/>
          <w:bCs/>
          <w:sz w:val="22"/>
          <w:szCs w:val="22"/>
        </w:rPr>
        <w:t>Poznańska 4</w:t>
      </w:r>
    </w:p>
    <w:p w:rsidR="00854FDE" w:rsidRPr="00BC749C" w:rsidRDefault="00854FDE" w:rsidP="0075305C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C749C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63-005 Kleszczewo</w:t>
      </w:r>
    </w:p>
    <w:p w:rsidR="00596267" w:rsidRPr="00BC749C" w:rsidRDefault="00596267" w:rsidP="0075305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745E81" w:rsidRPr="00BC749C" w:rsidRDefault="0075305C" w:rsidP="0075305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  <w:u w:val="single"/>
        </w:rPr>
        <w:t>Zobowiązania Wykonawcy:</w:t>
      </w:r>
    </w:p>
    <w:p w:rsidR="00D86221" w:rsidRPr="00BC749C" w:rsidRDefault="00D86221" w:rsidP="0075305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500571" w:rsidRPr="00BC749C" w:rsidRDefault="0075305C" w:rsidP="005714EA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BC749C">
        <w:rPr>
          <w:rFonts w:asciiTheme="minorHAnsi" w:hAnsiTheme="minorHAnsi" w:cstheme="minorHAnsi"/>
          <w:sz w:val="22"/>
          <w:szCs w:val="22"/>
        </w:rPr>
        <w:t>Zobowiązuję się wykonać przedmiot zamówienia:</w:t>
      </w:r>
      <w:r w:rsidR="00F268F6" w:rsidRPr="00BC749C">
        <w:rPr>
          <w:rFonts w:asciiTheme="minorHAnsi" w:hAnsiTheme="minorHAnsi" w:cstheme="minorHAnsi"/>
          <w:sz w:val="22"/>
          <w:szCs w:val="22"/>
        </w:rPr>
        <w:t xml:space="preserve"> </w:t>
      </w:r>
      <w:r w:rsidR="00BC2421" w:rsidRPr="00BC749C">
        <w:rPr>
          <w:rFonts w:asciiTheme="minorHAnsi" w:hAnsiTheme="minorHAnsi" w:cstheme="minorHAnsi"/>
          <w:sz w:val="22"/>
          <w:szCs w:val="22"/>
        </w:rPr>
        <w:t>„</w:t>
      </w:r>
      <w:r w:rsidR="005714EA" w:rsidRPr="005714EA">
        <w:rPr>
          <w:rFonts w:asciiTheme="minorHAnsi" w:hAnsiTheme="minorHAnsi" w:cstheme="minorHAnsi"/>
          <w:b/>
          <w:sz w:val="22"/>
          <w:szCs w:val="22"/>
        </w:rPr>
        <w:t>Opracowanie wielobranżowej dokumentacji projektowej rozbudowy skrzyżowania drogi powiatowej nr 2429P – ul. Poznańskiej z ul. Pocztową i ul. Średzką w m. Tulce, gmina Kleszczewo</w:t>
      </w:r>
      <w:bookmarkStart w:id="0" w:name="_GoBack"/>
      <w:bookmarkEnd w:id="0"/>
      <w:r w:rsidR="00942C25" w:rsidRPr="00BC749C">
        <w:rPr>
          <w:rFonts w:asciiTheme="minorHAnsi" w:hAnsiTheme="minorHAnsi" w:cstheme="minorHAnsi"/>
          <w:sz w:val="22"/>
          <w:szCs w:val="22"/>
        </w:rPr>
        <w:t>”</w:t>
      </w:r>
      <w:r w:rsidR="00EB2F54" w:rsidRPr="00BC749C">
        <w:rPr>
          <w:rFonts w:asciiTheme="minorHAnsi" w:hAnsiTheme="minorHAnsi" w:cstheme="minorHAnsi"/>
          <w:sz w:val="22"/>
          <w:szCs w:val="22"/>
        </w:rPr>
        <w:t xml:space="preserve"> za kwotę:</w:t>
      </w:r>
    </w:p>
    <w:p w:rsidR="00EB2F54" w:rsidRPr="00BC749C" w:rsidRDefault="00EB2F54" w:rsidP="00EB2F54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EB2F54" w:rsidRPr="00BC749C" w:rsidRDefault="00EB2F54" w:rsidP="00EB2F54">
      <w:pPr>
        <w:spacing w:line="23" w:lineRule="atLeast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4218"/>
      </w:tblGrid>
      <w:tr w:rsidR="005D4938" w:rsidRPr="00BC749C" w:rsidTr="00EB2F54">
        <w:tc>
          <w:tcPr>
            <w:tcW w:w="4218" w:type="dxa"/>
          </w:tcPr>
          <w:p w:rsidR="005D4938" w:rsidRPr="00BC749C" w:rsidRDefault="005D4938" w:rsidP="005D4938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b w:val="0"/>
              </w:rPr>
            </w:pPr>
            <w:r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zł (netto)</w:t>
            </w:r>
          </w:p>
        </w:tc>
      </w:tr>
    </w:tbl>
    <w:p w:rsidR="005D4938" w:rsidRPr="00BC749C" w:rsidRDefault="005D4938" w:rsidP="005439C9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4218"/>
      </w:tblGrid>
      <w:tr w:rsidR="00300F4F" w:rsidRPr="00BC749C" w:rsidTr="0064673F">
        <w:tc>
          <w:tcPr>
            <w:tcW w:w="4425" w:type="dxa"/>
          </w:tcPr>
          <w:p w:rsidR="005D4938" w:rsidRPr="00BC749C" w:rsidRDefault="00F720DD" w:rsidP="0005636F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S</w:t>
            </w:r>
            <w:r w:rsidR="0005636F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tawka</w:t>
            </w:r>
            <w:r w:rsidR="00F268F6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="00D329D8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VAT                     </w:t>
            </w:r>
            <w:r w:rsidR="0005636F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%</w:t>
            </w:r>
          </w:p>
        </w:tc>
      </w:tr>
    </w:tbl>
    <w:p w:rsidR="005D4938" w:rsidRPr="00BC749C" w:rsidRDefault="005D4938" w:rsidP="005439C9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4218"/>
      </w:tblGrid>
      <w:tr w:rsidR="0064673F" w:rsidRPr="00BC749C" w:rsidTr="0064673F">
        <w:tc>
          <w:tcPr>
            <w:tcW w:w="4425" w:type="dxa"/>
          </w:tcPr>
          <w:p w:rsidR="0064673F" w:rsidRPr="00BC749C" w:rsidRDefault="0005636F" w:rsidP="0005636F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podatek </w:t>
            </w:r>
            <w:r w:rsidR="0064673F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VAT  </w:t>
            </w:r>
            <w:r w:rsidR="00F268F6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  </w:t>
            </w:r>
            <w:r w:rsidR="0064673F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 </w:t>
            </w:r>
            <w:r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zł</w:t>
            </w:r>
          </w:p>
        </w:tc>
      </w:tr>
    </w:tbl>
    <w:p w:rsidR="0005636F" w:rsidRPr="00BC749C" w:rsidRDefault="0005636F" w:rsidP="005439C9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4218"/>
      </w:tblGrid>
      <w:tr w:rsidR="003F286B" w:rsidRPr="00BC749C" w:rsidTr="0064673F">
        <w:tc>
          <w:tcPr>
            <w:tcW w:w="4425" w:type="dxa"/>
          </w:tcPr>
          <w:p w:rsidR="005B7585" w:rsidRPr="00BC749C" w:rsidRDefault="005B7585" w:rsidP="005B7585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C749C">
              <w:rPr>
                <w:rFonts w:asciiTheme="minorHAnsi" w:hAnsiTheme="minorHAnsi" w:cstheme="minorHAnsi"/>
                <w:sz w:val="22"/>
                <w:szCs w:val="22"/>
              </w:rPr>
              <w:t>zł (brutto)</w:t>
            </w:r>
          </w:p>
        </w:tc>
      </w:tr>
    </w:tbl>
    <w:p w:rsidR="00BA4C3B" w:rsidRPr="00BC749C" w:rsidRDefault="00BA4C3B" w:rsidP="00243BE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5B7585" w:rsidRPr="00BC749C" w:rsidTr="005B7585">
        <w:tc>
          <w:tcPr>
            <w:tcW w:w="10487" w:type="dxa"/>
          </w:tcPr>
          <w:p w:rsidR="005B7585" w:rsidRPr="00BC749C" w:rsidRDefault="005B7585" w:rsidP="00243BE7">
            <w:pPr>
              <w:pStyle w:val="Tekstpodstawowy3"/>
              <w:tabs>
                <w:tab w:val="left" w:pos="3435"/>
              </w:tabs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słownie:</w:t>
            </w:r>
            <w:r w:rsidR="00F268F6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       </w:t>
            </w:r>
            <w:r w:rsidR="00C02655" w:rsidRPr="00BC749C">
              <w:rPr>
                <w:rFonts w:asciiTheme="minorHAnsi" w:hAnsiTheme="minorHAnsi" w:cstheme="minorHAnsi"/>
                <w:b w:val="0"/>
                <w:sz w:val="22"/>
                <w:szCs w:val="22"/>
              </w:rPr>
              <w:t>złotych (brutto)</w:t>
            </w:r>
          </w:p>
        </w:tc>
      </w:tr>
    </w:tbl>
    <w:p w:rsidR="0064673F" w:rsidRPr="00BC749C" w:rsidRDefault="0064673F" w:rsidP="00166E90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C5C5B" w:rsidRPr="00BC749C" w:rsidRDefault="003C5C5B" w:rsidP="00166E90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C5C5B" w:rsidRPr="00BC749C" w:rsidRDefault="003C5C5B" w:rsidP="003C5C5B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3C5C5B" w:rsidRPr="00BC749C" w:rsidRDefault="003C5C5B" w:rsidP="00166E90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966DA" w:rsidRPr="00BC749C" w:rsidRDefault="00B966DA" w:rsidP="00166E90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hAnsiTheme="minorHAnsi" w:cstheme="minorHAnsi"/>
          <w:sz w:val="22"/>
          <w:szCs w:val="22"/>
        </w:rPr>
        <w:lastRenderedPageBreak/>
        <w:t xml:space="preserve">Oświadczam, że udzielam </w:t>
      </w:r>
      <w:r w:rsidR="0064673F" w:rsidRPr="00BC749C">
        <w:rPr>
          <w:rFonts w:asciiTheme="minorHAnsi" w:hAnsiTheme="minorHAnsi" w:cstheme="minorHAnsi"/>
          <w:sz w:val="22"/>
          <w:szCs w:val="22"/>
        </w:rPr>
        <w:t xml:space="preserve">gwarancji </w:t>
      </w:r>
      <w:r w:rsidRPr="00BC749C">
        <w:rPr>
          <w:rFonts w:asciiTheme="minorHAnsi" w:hAnsiTheme="minorHAnsi" w:cstheme="minorHAnsi"/>
          <w:sz w:val="22"/>
          <w:szCs w:val="22"/>
        </w:rPr>
        <w:t>na przedmiot zamówienia</w:t>
      </w:r>
      <w:r w:rsidR="0064673F" w:rsidRPr="00BC749C">
        <w:rPr>
          <w:rFonts w:asciiTheme="minorHAnsi" w:hAnsiTheme="minorHAnsi" w:cstheme="minorHAnsi"/>
          <w:sz w:val="22"/>
          <w:szCs w:val="22"/>
        </w:rPr>
        <w:t xml:space="preserve"> na okres</w:t>
      </w:r>
      <w:r w:rsidR="00F268F6" w:rsidRPr="00BC749C">
        <w:rPr>
          <w:rFonts w:asciiTheme="minorHAnsi" w:hAnsiTheme="minorHAnsi" w:cstheme="minorHAnsi"/>
          <w:sz w:val="22"/>
          <w:szCs w:val="22"/>
        </w:rPr>
        <w:t xml:space="preserve"> 36 </w:t>
      </w:r>
      <w:r w:rsidR="0064673F" w:rsidRPr="00BC749C">
        <w:rPr>
          <w:rFonts w:asciiTheme="minorHAnsi" w:hAnsiTheme="minorHAnsi" w:cstheme="minorHAnsi"/>
          <w:sz w:val="22"/>
          <w:szCs w:val="22"/>
        </w:rPr>
        <w:t xml:space="preserve">miesięcy, </w:t>
      </w:r>
      <w:r w:rsidRPr="00BC749C">
        <w:rPr>
          <w:rFonts w:asciiTheme="minorHAnsi" w:hAnsiTheme="minorHAnsi" w:cstheme="minorHAnsi"/>
          <w:sz w:val="22"/>
          <w:szCs w:val="22"/>
        </w:rPr>
        <w:t>liczon</w:t>
      </w:r>
      <w:r w:rsidR="0064673F" w:rsidRPr="00BC749C">
        <w:rPr>
          <w:rFonts w:asciiTheme="minorHAnsi" w:hAnsiTheme="minorHAnsi" w:cstheme="minorHAnsi"/>
          <w:sz w:val="22"/>
          <w:szCs w:val="22"/>
        </w:rPr>
        <w:t>ych</w:t>
      </w:r>
      <w:r w:rsidRPr="00BC749C">
        <w:rPr>
          <w:rFonts w:asciiTheme="minorHAnsi" w:hAnsiTheme="minorHAnsi" w:cstheme="minorHAnsi"/>
          <w:sz w:val="22"/>
          <w:szCs w:val="22"/>
        </w:rPr>
        <w:t xml:space="preserve"> od dnia podpisania protokołu odbioru </w:t>
      </w:r>
      <w:r w:rsidR="009960E4" w:rsidRPr="00BC749C">
        <w:rPr>
          <w:rFonts w:asciiTheme="minorHAnsi" w:hAnsiTheme="minorHAnsi" w:cstheme="minorHAnsi"/>
          <w:sz w:val="22"/>
          <w:szCs w:val="22"/>
        </w:rPr>
        <w:t>końcowego</w:t>
      </w:r>
      <w:r w:rsidR="00F268F6" w:rsidRPr="00BC749C">
        <w:rPr>
          <w:rFonts w:asciiTheme="minorHAnsi" w:hAnsiTheme="minorHAnsi" w:cstheme="minorHAnsi"/>
          <w:sz w:val="22"/>
          <w:szCs w:val="22"/>
        </w:rPr>
        <w:t xml:space="preserve"> </w:t>
      </w:r>
      <w:r w:rsidRPr="00BC749C">
        <w:rPr>
          <w:rFonts w:asciiTheme="minorHAnsi" w:hAnsiTheme="minorHAnsi" w:cstheme="minorHAnsi"/>
          <w:sz w:val="22"/>
          <w:szCs w:val="22"/>
        </w:rPr>
        <w:t>bez uwag.</w:t>
      </w:r>
    </w:p>
    <w:p w:rsidR="007F0736" w:rsidRPr="00BC749C" w:rsidRDefault="007F0736" w:rsidP="00166E90">
      <w:pPr>
        <w:pStyle w:val="NormalnyWeb"/>
        <w:spacing w:before="0" w:beforeAutospacing="0" w:after="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687654" w:rsidRPr="00BC749C" w:rsidRDefault="007F0736" w:rsidP="00166E90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Zobowiązuję się</w:t>
      </w:r>
      <w:r w:rsidRPr="00BC749C">
        <w:rPr>
          <w:rFonts w:asciiTheme="minorHAnsi" w:hAnsiTheme="minorHAnsi" w:cstheme="minorHAnsi"/>
          <w:sz w:val="22"/>
          <w:szCs w:val="22"/>
        </w:rPr>
        <w:t xml:space="preserve"> wykonać usługę będącą przedmiotem niniejszego postępowania 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w terminie </w:t>
      </w:r>
      <w:r w:rsidRPr="00BC749C">
        <w:rPr>
          <w:rFonts w:asciiTheme="minorHAnsi" w:eastAsia="Arial" w:hAnsiTheme="minorHAnsi" w:cstheme="minorHAnsi"/>
          <w:sz w:val="22"/>
          <w:szCs w:val="22"/>
        </w:rPr>
        <w:br/>
        <w:t>określonym w p. VI SWZ.</w:t>
      </w:r>
    </w:p>
    <w:p w:rsidR="00570591" w:rsidRPr="00BC749C" w:rsidRDefault="00570591" w:rsidP="0040259B">
      <w:pPr>
        <w:pStyle w:val="NormalnyWeb"/>
        <w:spacing w:before="0" w:beforeAutospacing="0" w:after="0"/>
        <w:ind w:left="426" w:hanging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C50FD2" w:rsidRPr="00BC749C" w:rsidRDefault="00C50FD2" w:rsidP="00B81267">
      <w:pPr>
        <w:pStyle w:val="NormalnyWeb"/>
        <w:spacing w:before="0" w:beforeAutospacing="0" w:after="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C50FD2" w:rsidRPr="00BC749C" w:rsidRDefault="00C50FD2" w:rsidP="00BC749C">
      <w:pPr>
        <w:pStyle w:val="Tekstpodstawowy21"/>
        <w:tabs>
          <w:tab w:val="clear" w:pos="709"/>
        </w:tabs>
        <w:ind w:left="0" w:firstLine="0"/>
        <w:rPr>
          <w:rFonts w:asciiTheme="minorHAnsi" w:eastAsia="Arial" w:hAnsiTheme="minorHAnsi" w:cstheme="minorHAnsi"/>
          <w:b/>
          <w:sz w:val="22"/>
          <w:szCs w:val="22"/>
          <w:lang w:eastAsia="pl-PL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 xml:space="preserve">Oświadczam,  że projektant w branży </w:t>
      </w:r>
      <w:r w:rsid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 xml:space="preserve">drogowej </w:t>
      </w:r>
      <w:r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 xml:space="preserve">i koordynator prac projektowych ……………………………………… (imię i nazwisko) proponowany do realizacji przedmiotowego zamówienia </w:t>
      </w:r>
      <w:bookmarkStart w:id="1" w:name="_Hlk521663086"/>
      <w:r w:rsidR="00912189" w:rsidRPr="00BC749C">
        <w:rPr>
          <w:rFonts w:asciiTheme="minorHAnsi" w:eastAsia="Arial" w:hAnsiTheme="minorHAnsi" w:cstheme="minorHAnsi"/>
          <w:b/>
          <w:sz w:val="22"/>
          <w:szCs w:val="22"/>
        </w:rPr>
        <w:t>wykonał …</w:t>
      </w:r>
      <w:r w:rsidR="00E5678F" w:rsidRPr="00BC749C">
        <w:rPr>
          <w:rFonts w:asciiTheme="minorHAnsi" w:eastAsia="Arial" w:hAnsiTheme="minorHAnsi" w:cstheme="minorHAnsi"/>
          <w:b/>
          <w:sz w:val="22"/>
          <w:szCs w:val="22"/>
        </w:rPr>
        <w:t>….</w:t>
      </w:r>
      <w:r w:rsidR="00912189" w:rsidRPr="00BC749C">
        <w:rPr>
          <w:rFonts w:asciiTheme="minorHAnsi" w:eastAsia="Arial" w:hAnsiTheme="minorHAnsi" w:cstheme="minorHAnsi"/>
          <w:b/>
          <w:sz w:val="22"/>
          <w:szCs w:val="22"/>
        </w:rPr>
        <w:t>. dokumentacji projektowych, zgodnych z wymaganiami zawartymi w p. X</w:t>
      </w:r>
      <w:r w:rsidR="00A47089" w:rsidRPr="00BC749C">
        <w:rPr>
          <w:rFonts w:asciiTheme="minorHAnsi" w:eastAsia="Arial" w:hAnsiTheme="minorHAnsi" w:cstheme="minorHAnsi"/>
          <w:b/>
          <w:sz w:val="22"/>
          <w:szCs w:val="22"/>
        </w:rPr>
        <w:t>IX</w:t>
      </w:r>
      <w:r w:rsidR="00912189" w:rsidRPr="00BC749C">
        <w:rPr>
          <w:rFonts w:asciiTheme="minorHAnsi" w:eastAsia="Arial" w:hAnsiTheme="minorHAnsi" w:cstheme="minorHAnsi"/>
          <w:b/>
          <w:sz w:val="22"/>
          <w:szCs w:val="22"/>
        </w:rPr>
        <w:t xml:space="preserve"> ust. </w:t>
      </w:r>
      <w:r w:rsidR="00A47089" w:rsidRPr="00BC749C">
        <w:rPr>
          <w:rFonts w:asciiTheme="minorHAnsi" w:eastAsia="Arial" w:hAnsiTheme="minorHAnsi" w:cstheme="minorHAnsi"/>
          <w:b/>
          <w:sz w:val="22"/>
          <w:szCs w:val="22"/>
        </w:rPr>
        <w:t xml:space="preserve">2.2) </w:t>
      </w:r>
      <w:r w:rsidR="00912189" w:rsidRPr="00BC749C">
        <w:rPr>
          <w:rFonts w:asciiTheme="minorHAnsi" w:eastAsia="Arial" w:hAnsiTheme="minorHAnsi" w:cstheme="minorHAnsi"/>
          <w:b/>
          <w:sz w:val="22"/>
          <w:szCs w:val="22"/>
        </w:rPr>
        <w:t xml:space="preserve">SWZ i </w:t>
      </w:r>
      <w:r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>opisany</w:t>
      </w:r>
      <w:r w:rsidR="00912189"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>mi</w:t>
      </w:r>
      <w:r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 xml:space="preserve"> w </w:t>
      </w:r>
      <w:r w:rsidR="00A47089"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>załączniku do formularza oferty</w:t>
      </w:r>
      <w:r w:rsidR="005827B1"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 xml:space="preserve"> (załącznik nr 1a)</w:t>
      </w:r>
      <w:r w:rsidR="00A47089" w:rsidRPr="00BC749C">
        <w:rPr>
          <w:rFonts w:asciiTheme="minorHAnsi" w:eastAsia="Arial" w:hAnsiTheme="minorHAnsi" w:cstheme="minorHAnsi"/>
          <w:b/>
          <w:sz w:val="22"/>
          <w:szCs w:val="22"/>
          <w:lang w:eastAsia="pl-PL"/>
        </w:rPr>
        <w:t>.</w:t>
      </w:r>
    </w:p>
    <w:bookmarkEnd w:id="1"/>
    <w:p w:rsidR="00C50FD2" w:rsidRPr="00BC749C" w:rsidRDefault="00C50FD2" w:rsidP="00C50FD2">
      <w:pPr>
        <w:pStyle w:val="Tekstpodstawowy21"/>
        <w:rPr>
          <w:rFonts w:asciiTheme="minorHAnsi" w:hAnsiTheme="minorHAnsi" w:cstheme="minorHAnsi"/>
          <w:szCs w:val="24"/>
        </w:rPr>
      </w:pP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Oświadczam, że:</w:t>
      </w:r>
      <w:r w:rsidR="00687654" w:rsidRPr="00BC749C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</w:t>
      </w:r>
      <w:r w:rsidRPr="00BC749C">
        <w:rPr>
          <w:rFonts w:asciiTheme="minorHAnsi" w:eastAsia="Arial" w:hAnsiTheme="minorHAnsi" w:cstheme="minorHAnsi"/>
          <w:sz w:val="22"/>
          <w:szCs w:val="22"/>
        </w:rPr>
        <w:t>zapoznałem się ze SWZ wraz z załącznikami</w:t>
      </w:r>
      <w:r w:rsidR="00687654" w:rsidRPr="00BC749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oraz uzyskałem niezbędne informacje do </w:t>
      </w:r>
      <w:r w:rsidR="007C37C1" w:rsidRPr="00BC749C">
        <w:rPr>
          <w:rFonts w:asciiTheme="minorHAnsi" w:eastAsia="Arial" w:hAnsiTheme="minorHAnsi" w:cstheme="minorHAnsi"/>
          <w:sz w:val="22"/>
          <w:szCs w:val="22"/>
        </w:rPr>
        <w:t xml:space="preserve">prawidłowego </w:t>
      </w:r>
      <w:r w:rsidRPr="00BC749C">
        <w:rPr>
          <w:rFonts w:asciiTheme="minorHAnsi" w:eastAsia="Arial" w:hAnsiTheme="minorHAnsi" w:cstheme="minorHAnsi"/>
          <w:sz w:val="22"/>
          <w:szCs w:val="22"/>
        </w:rPr>
        <w:t>przygotowania oferty i zobowiązuję się w przypadku wyboru mojej oferty do zawarcia umowy na ustalonych tam warunkach</w:t>
      </w:r>
      <w:r w:rsidR="007C37C1" w:rsidRPr="00BC749C">
        <w:rPr>
          <w:rFonts w:asciiTheme="minorHAnsi" w:eastAsia="Arial" w:hAnsiTheme="minorHAnsi" w:cstheme="minorHAnsi"/>
          <w:sz w:val="22"/>
          <w:szCs w:val="22"/>
        </w:rPr>
        <w:t>,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 w miejscu i terminie wyznaczonym przez Zamawiającego. </w:t>
      </w: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 xml:space="preserve">Oświadczam, że akceptuję </w:t>
      </w:r>
      <w:r w:rsidR="007C37C1" w:rsidRPr="00BC749C">
        <w:rPr>
          <w:rFonts w:asciiTheme="minorHAnsi" w:eastAsia="Arial" w:hAnsiTheme="minorHAnsi" w:cstheme="minorHAnsi"/>
          <w:sz w:val="22"/>
          <w:szCs w:val="22"/>
        </w:rPr>
        <w:t>projektowane postanowienia umowy</w:t>
      </w:r>
      <w:r w:rsidRPr="00BC749C">
        <w:rPr>
          <w:rFonts w:asciiTheme="minorHAnsi" w:eastAsia="Arial" w:hAnsiTheme="minorHAnsi" w:cstheme="minorHAnsi"/>
          <w:sz w:val="22"/>
          <w:szCs w:val="22"/>
        </w:rPr>
        <w:t>, stanowiąc</w:t>
      </w:r>
      <w:r w:rsidR="007C37C1" w:rsidRPr="00BC749C">
        <w:rPr>
          <w:rFonts w:asciiTheme="minorHAnsi" w:eastAsia="Arial" w:hAnsiTheme="minorHAnsi" w:cstheme="minorHAnsi"/>
          <w:sz w:val="22"/>
          <w:szCs w:val="22"/>
        </w:rPr>
        <w:t>e załącznik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 nr </w:t>
      </w:r>
      <w:r w:rsidR="00EC7CA0" w:rsidRPr="00BC749C">
        <w:rPr>
          <w:rFonts w:asciiTheme="minorHAnsi" w:eastAsia="Arial" w:hAnsiTheme="minorHAnsi" w:cstheme="minorHAnsi"/>
          <w:sz w:val="22"/>
          <w:szCs w:val="22"/>
        </w:rPr>
        <w:t>6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 do </w:t>
      </w:r>
      <w:r w:rsidR="00BA4C3B" w:rsidRPr="00BC749C">
        <w:rPr>
          <w:rFonts w:asciiTheme="minorHAnsi" w:eastAsia="Arial" w:hAnsiTheme="minorHAnsi" w:cstheme="minorHAnsi"/>
          <w:sz w:val="22"/>
          <w:szCs w:val="22"/>
        </w:rPr>
        <w:t>SWZ.</w:t>
      </w: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853ADA">
      <w:pPr>
        <w:jc w:val="both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 xml:space="preserve">Termin płatności: </w:t>
      </w:r>
      <w:r w:rsidRPr="00BC749C">
        <w:rPr>
          <w:rFonts w:asciiTheme="minorHAnsi" w:hAnsiTheme="minorHAnsi" w:cstheme="minorHAnsi"/>
          <w:sz w:val="22"/>
          <w:szCs w:val="22"/>
        </w:rPr>
        <w:t xml:space="preserve">zgodnie z </w:t>
      </w:r>
      <w:r w:rsidR="00523744" w:rsidRPr="00BC749C">
        <w:rPr>
          <w:rFonts w:asciiTheme="minorHAnsi" w:hAnsiTheme="minorHAnsi" w:cstheme="minorHAnsi"/>
          <w:sz w:val="22"/>
          <w:szCs w:val="22"/>
        </w:rPr>
        <w:t>projektowanymi postanowieniami umowy</w:t>
      </w:r>
      <w:r w:rsidRPr="00BC749C">
        <w:rPr>
          <w:rFonts w:asciiTheme="minorHAnsi" w:hAnsiTheme="minorHAnsi" w:cstheme="minorHAnsi"/>
          <w:sz w:val="22"/>
          <w:szCs w:val="22"/>
        </w:rPr>
        <w:t xml:space="preserve"> - </w:t>
      </w:r>
      <w:r w:rsidR="00523744" w:rsidRPr="00BC749C">
        <w:rPr>
          <w:rFonts w:asciiTheme="minorHAnsi" w:eastAsia="Arial" w:hAnsiTheme="minorHAnsi" w:cstheme="minorHAnsi"/>
          <w:sz w:val="22"/>
          <w:szCs w:val="22"/>
        </w:rPr>
        <w:t>załącznik</w:t>
      </w:r>
      <w:r w:rsidR="00A91534" w:rsidRPr="00BC749C">
        <w:rPr>
          <w:rFonts w:asciiTheme="minorHAnsi" w:eastAsia="Arial" w:hAnsiTheme="minorHAnsi" w:cstheme="minorHAnsi"/>
          <w:sz w:val="22"/>
          <w:szCs w:val="22"/>
        </w:rPr>
        <w:t xml:space="preserve"> nr </w:t>
      </w:r>
      <w:r w:rsidR="00EC7CA0" w:rsidRPr="00BC749C">
        <w:rPr>
          <w:rFonts w:asciiTheme="minorHAnsi" w:eastAsia="Arial" w:hAnsiTheme="minorHAnsi" w:cstheme="minorHAnsi"/>
          <w:sz w:val="22"/>
          <w:szCs w:val="22"/>
        </w:rPr>
        <w:t>6</w:t>
      </w:r>
      <w:r w:rsidR="00BC2421" w:rsidRPr="00BC749C">
        <w:rPr>
          <w:rFonts w:asciiTheme="minorHAnsi" w:eastAsia="Arial" w:hAnsiTheme="minorHAnsi" w:cstheme="minorHAnsi"/>
          <w:sz w:val="22"/>
          <w:szCs w:val="22"/>
        </w:rPr>
        <w:t xml:space="preserve"> do S</w:t>
      </w:r>
      <w:r w:rsidRPr="00BC749C">
        <w:rPr>
          <w:rFonts w:asciiTheme="minorHAnsi" w:eastAsia="Arial" w:hAnsiTheme="minorHAnsi" w:cstheme="minorHAnsi"/>
          <w:sz w:val="22"/>
          <w:szCs w:val="22"/>
        </w:rPr>
        <w:t>WZ</w:t>
      </w:r>
      <w:r w:rsidR="00BA4C3B" w:rsidRPr="00BC749C">
        <w:rPr>
          <w:rFonts w:asciiTheme="minorHAnsi" w:eastAsia="Arial" w:hAnsiTheme="minorHAnsi" w:cstheme="minorHAnsi"/>
          <w:sz w:val="22"/>
          <w:szCs w:val="22"/>
        </w:rPr>
        <w:t>.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0D2884" w:rsidRPr="00BC749C" w:rsidRDefault="000D2884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0D2884" w:rsidRPr="00BC749C" w:rsidRDefault="000D2884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</w:rPr>
        <w:t>W przypadku składania oferty wspólnej</w:t>
      </w:r>
      <w:r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Pełnomocnik</w:t>
      </w:r>
      <w:r w:rsidR="008A3B78"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C749C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Nazwisko, imię: </w:t>
            </w: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C749C">
              <w:rPr>
                <w:rFonts w:asciiTheme="minorHAnsi" w:eastAsia="Arial" w:hAnsiTheme="minorHAnsi" w:cstheme="minorHAnsi"/>
                <w:sz w:val="22"/>
                <w:szCs w:val="22"/>
              </w:rPr>
              <w:t>Stanowisko:</w:t>
            </w:r>
          </w:p>
        </w:tc>
      </w:tr>
    </w:tbl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8B134F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C749C">
              <w:rPr>
                <w:rFonts w:asciiTheme="minorHAnsi" w:eastAsia="Arial" w:hAnsiTheme="minorHAnsi" w:cstheme="minorHAnsi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:rsidR="008B134F" w:rsidRPr="00BC749C" w:rsidRDefault="008B134F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Zakres*: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- do reprezentowania w postępowaniu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- do reprezentowania w postępowaniu i zawarcia umowy</w:t>
      </w:r>
    </w:p>
    <w:p w:rsidR="000D2884" w:rsidRPr="00BC749C" w:rsidRDefault="000D2884" w:rsidP="0075305C">
      <w:pPr>
        <w:pStyle w:val="NormalnyWeb"/>
        <w:spacing w:before="0" w:beforeAutospacing="0"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75305C" w:rsidRPr="00BC749C" w:rsidRDefault="0075305C" w:rsidP="0075305C">
      <w:pPr>
        <w:pStyle w:val="NormalnyWeb"/>
        <w:spacing w:before="0" w:beforeAutospacing="0"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C749C">
        <w:rPr>
          <w:rFonts w:asciiTheme="minorHAnsi" w:hAnsiTheme="minorHAnsi" w:cstheme="minorHAnsi"/>
          <w:b/>
          <w:sz w:val="22"/>
          <w:szCs w:val="22"/>
        </w:rPr>
        <w:t>Oświadczam, że przedmiot zamówienia wykonam osobiście/z udziałem podwykonawcy/ów.*</w:t>
      </w:r>
    </w:p>
    <w:p w:rsidR="00C6744F" w:rsidRPr="00BC749C" w:rsidRDefault="00C6744F" w:rsidP="00C6744F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hAnsiTheme="minorHAnsi" w:cstheme="minorHAnsi"/>
          <w:sz w:val="22"/>
          <w:szCs w:val="22"/>
        </w:rPr>
        <w:t>W związku z</w:t>
      </w:r>
      <w:r w:rsidR="00D734FC" w:rsidRPr="00BC749C">
        <w:rPr>
          <w:rFonts w:asciiTheme="minorHAnsi" w:hAnsiTheme="minorHAnsi" w:cstheme="minorHAnsi"/>
          <w:sz w:val="22"/>
          <w:szCs w:val="22"/>
        </w:rPr>
        <w:t xml:space="preserve"> art. </w:t>
      </w:r>
      <w:r w:rsidR="005501B7" w:rsidRPr="00BC749C">
        <w:rPr>
          <w:rFonts w:asciiTheme="minorHAnsi" w:hAnsiTheme="minorHAnsi" w:cstheme="minorHAnsi"/>
          <w:sz w:val="22"/>
          <w:szCs w:val="22"/>
        </w:rPr>
        <w:t>462</w:t>
      </w:r>
      <w:r w:rsidR="00D734FC" w:rsidRPr="00BC749C">
        <w:rPr>
          <w:rFonts w:asciiTheme="minorHAnsi" w:hAnsiTheme="minorHAnsi" w:cstheme="minorHAnsi"/>
          <w:sz w:val="22"/>
          <w:szCs w:val="22"/>
        </w:rPr>
        <w:t xml:space="preserve"> ust. 1 ustawy Prawo zamówień p</w:t>
      </w:r>
      <w:r w:rsidRPr="00BC749C">
        <w:rPr>
          <w:rFonts w:asciiTheme="minorHAnsi" w:hAnsiTheme="minorHAnsi" w:cstheme="minorHAnsi"/>
          <w:sz w:val="22"/>
          <w:szCs w:val="22"/>
        </w:rPr>
        <w:t>ublicznych informuję, że zamierzam powierzyć następujące części zamówienia Podwykonawcom: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BB7930">
        <w:trPr>
          <w:trHeight w:val="203"/>
        </w:trPr>
        <w:tc>
          <w:tcPr>
            <w:tcW w:w="10487" w:type="dxa"/>
          </w:tcPr>
          <w:p w:rsidR="008B134F" w:rsidRPr="00BC749C" w:rsidRDefault="008B134F" w:rsidP="00BB7930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B7930" w:rsidRPr="00BC749C" w:rsidRDefault="00BB7930" w:rsidP="008B134F">
      <w:pPr>
        <w:pStyle w:val="NormalnyWeb"/>
        <w:spacing w:before="0" w:beforeAutospacing="0"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C6744F" w:rsidRPr="00BC749C" w:rsidRDefault="00C6744F" w:rsidP="002255D5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hAnsiTheme="minorHAnsi" w:cstheme="minorHAnsi"/>
          <w:sz w:val="22"/>
          <w:szCs w:val="22"/>
        </w:rPr>
        <w:t xml:space="preserve">Firmy (nazwy) Podwykonawców: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rPr>
          <w:trHeight w:val="289"/>
        </w:trPr>
        <w:tc>
          <w:tcPr>
            <w:tcW w:w="10487" w:type="dxa"/>
          </w:tcPr>
          <w:p w:rsidR="008B134F" w:rsidRPr="00BC749C" w:rsidRDefault="008B134F" w:rsidP="008B134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8B134F">
      <w:pPr>
        <w:pStyle w:val="NormalnyWeb"/>
        <w:spacing w:before="0" w:beforeAutospacing="0"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610D02" w:rsidRPr="00BC749C" w:rsidRDefault="00610D02" w:rsidP="00610D02">
      <w:pPr>
        <w:spacing w:line="100" w:lineRule="atLeast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BC749C">
        <w:rPr>
          <w:rFonts w:asciiTheme="minorHAnsi" w:eastAsia="Times New Roman" w:hAnsiTheme="minorHAnsi" w:cstheme="minorHAnsi"/>
          <w:sz w:val="22"/>
          <w:szCs w:val="22"/>
          <w:lang w:bidi="ar-SA"/>
        </w:rPr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B134F" w:rsidRPr="00BC749C" w:rsidRDefault="008B134F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0D2884" w:rsidRPr="00BC749C" w:rsidRDefault="000D2884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 xml:space="preserve">Wykaz osób </w:t>
      </w:r>
      <w:r w:rsidR="00952902" w:rsidRPr="00BC749C">
        <w:rPr>
          <w:rFonts w:asciiTheme="minorHAnsi" w:eastAsia="Arial" w:hAnsiTheme="minorHAnsi" w:cstheme="minorHAnsi"/>
          <w:sz w:val="22"/>
          <w:szCs w:val="22"/>
        </w:rPr>
        <w:t>ze strony</w:t>
      </w:r>
      <w:r w:rsidRPr="00BC749C">
        <w:rPr>
          <w:rFonts w:asciiTheme="minorHAnsi" w:eastAsia="Arial" w:hAnsiTheme="minorHAnsi" w:cstheme="minorHAnsi"/>
          <w:sz w:val="22"/>
          <w:szCs w:val="22"/>
        </w:rPr>
        <w:t xml:space="preserve"> Wykonawcy do kontaktu z Zamawiającym</w:t>
      </w:r>
      <w:r w:rsidR="00076C50" w:rsidRPr="00BC749C">
        <w:rPr>
          <w:rFonts w:asciiTheme="minorHAnsi" w:eastAsia="Arial" w:hAnsiTheme="minorHAnsi" w:cstheme="minorHAnsi"/>
          <w:sz w:val="22"/>
          <w:szCs w:val="22"/>
        </w:rPr>
        <w:t xml:space="preserve"> (imię, nazwisko, nr tel., e-mail)</w:t>
      </w:r>
      <w:r w:rsidRPr="00BC749C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B134F" w:rsidRPr="00BC749C" w:rsidTr="008B134F">
        <w:tc>
          <w:tcPr>
            <w:tcW w:w="10487" w:type="dxa"/>
          </w:tcPr>
          <w:p w:rsidR="008B134F" w:rsidRPr="00BC749C" w:rsidRDefault="008B134F" w:rsidP="0075305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8B134F" w:rsidRPr="00BC749C" w:rsidRDefault="008B134F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lastRenderedPageBreak/>
        <w:t>Uważam się za związanego niniejszą ofertą przez okres 30 dni od upływu terminu składania ofert</w:t>
      </w:r>
      <w:r w:rsidR="00935B96" w:rsidRPr="00BC749C">
        <w:rPr>
          <w:rFonts w:asciiTheme="minorHAnsi" w:eastAsia="Arial" w:hAnsiTheme="minorHAnsi" w:cstheme="minorHAnsi"/>
          <w:sz w:val="22"/>
          <w:szCs w:val="22"/>
        </w:rPr>
        <w:t xml:space="preserve">, czyli do dnia </w:t>
      </w:r>
      <w:r w:rsidR="004E0B57" w:rsidRPr="00BC749C">
        <w:rPr>
          <w:rFonts w:asciiTheme="minorHAnsi" w:eastAsia="Arial" w:hAnsiTheme="minorHAnsi" w:cstheme="minorHAnsi"/>
          <w:sz w:val="22"/>
          <w:szCs w:val="22"/>
        </w:rPr>
        <w:t>wskazanego w p.</w:t>
      </w:r>
      <w:r w:rsidR="00D329D8" w:rsidRPr="00BC749C">
        <w:rPr>
          <w:rFonts w:asciiTheme="minorHAnsi" w:eastAsia="Arial" w:hAnsiTheme="minorHAnsi" w:cstheme="minorHAnsi"/>
          <w:sz w:val="22"/>
          <w:szCs w:val="22"/>
        </w:rPr>
        <w:t xml:space="preserve"> X ust. 1</w:t>
      </w:r>
      <w:r w:rsidR="004E0B57" w:rsidRPr="00BC749C">
        <w:rPr>
          <w:rFonts w:asciiTheme="minorHAnsi" w:eastAsia="Arial" w:hAnsiTheme="minorHAnsi" w:cstheme="minorHAnsi"/>
          <w:sz w:val="22"/>
          <w:szCs w:val="22"/>
        </w:rPr>
        <w:t xml:space="preserve"> SWZ</w:t>
      </w:r>
      <w:r w:rsidR="00D329D8" w:rsidRPr="00BC749C">
        <w:rPr>
          <w:rFonts w:asciiTheme="minorHAnsi" w:eastAsia="Arial" w:hAnsiTheme="minorHAnsi" w:cstheme="minorHAnsi"/>
          <w:sz w:val="22"/>
          <w:szCs w:val="22"/>
        </w:rPr>
        <w:t>.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3E4BE9" w:rsidP="0075305C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BC749C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Do </w:t>
      </w:r>
      <w:r w:rsidR="0075305C" w:rsidRPr="00BC749C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oferty załączam:</w:t>
      </w:r>
    </w:p>
    <w:p w:rsidR="0075305C" w:rsidRPr="00BC749C" w:rsidRDefault="0075305C" w:rsidP="0075305C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9B2DE1" w:rsidRPr="00BC749C" w:rsidTr="009B2DE1">
        <w:tc>
          <w:tcPr>
            <w:tcW w:w="10487" w:type="dxa"/>
          </w:tcPr>
          <w:p w:rsidR="009B2DE1" w:rsidRPr="00BC749C" w:rsidRDefault="009B2DE1" w:rsidP="0075305C">
            <w:pPr>
              <w:tabs>
                <w:tab w:val="left" w:pos="9000"/>
              </w:tabs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405750" w:rsidRPr="00BC749C" w:rsidRDefault="00405750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Zastrzeżenie Wykonawcy:</w:t>
      </w:r>
    </w:p>
    <w:p w:rsidR="0075305C" w:rsidRPr="00BC749C" w:rsidRDefault="0075305C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9B2DE1" w:rsidRPr="00BC749C" w:rsidTr="009B2DE1">
        <w:tc>
          <w:tcPr>
            <w:tcW w:w="10487" w:type="dxa"/>
          </w:tcPr>
          <w:p w:rsidR="009B2DE1" w:rsidRPr="00BC749C" w:rsidRDefault="009B2DE1" w:rsidP="0075305C">
            <w:pPr>
              <w:tabs>
                <w:tab w:val="left" w:pos="9000"/>
              </w:tabs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9B2DE1" w:rsidRPr="00BC749C" w:rsidRDefault="009B2DE1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5305C" w:rsidRPr="00BC749C" w:rsidRDefault="0075305C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BC749C">
        <w:rPr>
          <w:rFonts w:asciiTheme="minorHAnsi" w:eastAsia="Arial" w:hAnsiTheme="minorHAnsi" w:cstheme="minorHAnsi"/>
          <w:sz w:val="22"/>
          <w:szCs w:val="22"/>
        </w:rPr>
        <w:t xml:space="preserve">Inne informacje Wykonawcy: </w:t>
      </w:r>
    </w:p>
    <w:p w:rsidR="00912189" w:rsidRPr="00BC749C" w:rsidRDefault="00912189" w:rsidP="00912189">
      <w:pPr>
        <w:pStyle w:val="Zwykytekst"/>
        <w:spacing w:before="120"/>
        <w:ind w:right="425"/>
        <w:jc w:val="both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hAnsiTheme="minorHAnsi" w:cstheme="minorHAnsi"/>
          <w:b/>
          <w:iCs/>
          <w:sz w:val="22"/>
          <w:szCs w:val="22"/>
        </w:rPr>
        <w:t xml:space="preserve">OŚWIADCZAMY, </w:t>
      </w:r>
      <w:r w:rsidRPr="00BC749C">
        <w:rPr>
          <w:rFonts w:asciiTheme="minorHAnsi" w:hAnsiTheme="minorHAnsi" w:cstheme="minorHAnsi"/>
          <w:iCs/>
          <w:sz w:val="22"/>
          <w:szCs w:val="22"/>
        </w:rPr>
        <w:t>że jesteśmy mikro/małym/średnim przedsiębiorstwem/ jednoosobową działalnością gospodarczą/osobą fizyczną nieprowadzącą działalności gospodarczej/inny rodzaj*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1. Mikro przedsiębiorstwo: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a) zatrudnia od 1 do 9 pracowników oraz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2. Małe przedsiębiorstwo: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50 pracowników oraz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3. Średnie przedsiębiorstwo: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250 pracowników oraz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C749C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:rsidR="00912189" w:rsidRPr="00BC749C" w:rsidRDefault="00912189" w:rsidP="00912189">
      <w:pPr>
        <w:pStyle w:val="TableParagraph"/>
        <w:tabs>
          <w:tab w:val="left" w:pos="0"/>
        </w:tabs>
        <w:spacing w:line="288" w:lineRule="auto"/>
        <w:ind w:left="0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:rsidR="00807BD5" w:rsidRPr="00BC749C" w:rsidRDefault="00807BD5" w:rsidP="00807BD5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C749C">
        <w:rPr>
          <w:rFonts w:asciiTheme="minorHAnsi" w:hAnsiTheme="minorHAnsi" w:cstheme="minorHAnsi"/>
          <w:b/>
          <w:sz w:val="22"/>
          <w:szCs w:val="22"/>
          <w:u w:val="single"/>
        </w:rPr>
        <w:t>Oświadczenie w zakresie wypełnienia obowiązków informacyjnych przewidzianych w art. 13 lub art. 14 RODO</w:t>
      </w:r>
      <w:r w:rsidRPr="00BC749C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:rsidR="00807BD5" w:rsidRPr="00BC749C" w:rsidRDefault="00807BD5" w:rsidP="00807BD5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749C">
        <w:rPr>
          <w:rFonts w:asciiTheme="minorHAnsi" w:hAnsiTheme="minorHAnsi" w:cstheme="minorHAnsi"/>
          <w:b/>
          <w:color w:val="000000"/>
          <w:sz w:val="22"/>
          <w:szCs w:val="22"/>
        </w:rPr>
        <w:t>OŚWIADCZAMY</w:t>
      </w:r>
      <w:r w:rsidRPr="00BC749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9D11F6" w:rsidRPr="00BC749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749C">
        <w:rPr>
          <w:rFonts w:asciiTheme="minorHAnsi" w:hAnsiTheme="minorHAnsi" w:cstheme="minorHAnsi"/>
          <w:color w:val="000000"/>
          <w:sz w:val="22"/>
          <w:szCs w:val="22"/>
        </w:rPr>
        <w:t>że wypełniliśmy obowiązki informacyjne przewidziane w art. 13 lub art. 14 RODO</w:t>
      </w:r>
      <w:r w:rsidR="00480092" w:rsidRPr="00BC749C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**</w:t>
      </w:r>
      <w:r w:rsidRPr="00BC749C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C749C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C749C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C749C">
        <w:rPr>
          <w:rFonts w:asciiTheme="minorHAnsi" w:hAnsiTheme="minorHAnsi" w:cstheme="minorHAnsi"/>
          <w:sz w:val="22"/>
          <w:szCs w:val="22"/>
        </w:rPr>
        <w:t>.**</w:t>
      </w:r>
      <w:r w:rsidR="00480092" w:rsidRPr="00BC749C">
        <w:rPr>
          <w:rFonts w:asciiTheme="minorHAnsi" w:hAnsiTheme="minorHAnsi" w:cstheme="minorHAnsi"/>
          <w:sz w:val="22"/>
          <w:szCs w:val="22"/>
        </w:rPr>
        <w:t>*</w:t>
      </w:r>
    </w:p>
    <w:p w:rsidR="00807BD5" w:rsidRPr="00BC749C" w:rsidRDefault="00807BD5" w:rsidP="00807BD5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91534" w:rsidRPr="00BC749C" w:rsidRDefault="00A91534" w:rsidP="00807BD5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91534" w:rsidRPr="00BC749C" w:rsidRDefault="00A91534" w:rsidP="00807BD5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5305C" w:rsidRPr="00BC749C" w:rsidRDefault="0075305C" w:rsidP="00BA4C3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EB3C9B" w:rsidRPr="00BC749C" w:rsidRDefault="002255D5" w:rsidP="003C6DD8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color w:val="FF0000"/>
        </w:rPr>
      </w:pPr>
      <w:r w:rsidRPr="00BC749C">
        <w:rPr>
          <w:rFonts w:asciiTheme="minorHAnsi" w:eastAsia="Arial" w:hAnsiTheme="minorHAnsi" w:cstheme="minorHAnsi"/>
          <w:b/>
          <w:color w:val="FF0000"/>
        </w:rPr>
        <w:t>PROSZĘ  NIE PODPISYWAĆ FORMULARZA PODPISEM ODRĘCZNYM!</w:t>
      </w:r>
    </w:p>
    <w:p w:rsidR="00B81267" w:rsidRPr="00BC749C" w:rsidRDefault="00B81267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AA3CAE" w:rsidRPr="00BC749C" w:rsidRDefault="00AA3CAE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AA3CAE" w:rsidRPr="00BC749C" w:rsidRDefault="00AA3CAE" w:rsidP="0075305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4E0DD0" w:rsidRPr="00BC749C" w:rsidRDefault="004E0DD0" w:rsidP="004E0DD0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</w:rPr>
        <w:t xml:space="preserve">Podpis Wykonawcy – PLIK  należy podpisać </w:t>
      </w:r>
      <w:r w:rsidRPr="00BC749C">
        <w:rPr>
          <w:rFonts w:asciiTheme="minorHAnsi" w:eastAsia="Arial" w:hAnsiTheme="minorHAnsi" w:cstheme="minorHAnsi"/>
          <w:b/>
          <w:sz w:val="22"/>
          <w:szCs w:val="22"/>
        </w:rPr>
        <w:br/>
        <w:t>elektronicznym podpisem kwalifikowanym</w:t>
      </w:r>
    </w:p>
    <w:p w:rsidR="004E0DD0" w:rsidRPr="00BC749C" w:rsidRDefault="004E0DD0" w:rsidP="004E0DD0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</w:rPr>
        <w:t>lub elektronicznym podpisem zaufanym</w:t>
      </w:r>
    </w:p>
    <w:p w:rsidR="004E0DD0" w:rsidRPr="00BC749C" w:rsidRDefault="004E0DD0" w:rsidP="004E0DD0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C749C">
        <w:rPr>
          <w:rFonts w:asciiTheme="minorHAnsi" w:eastAsia="Arial" w:hAnsiTheme="minorHAnsi" w:cstheme="minorHAnsi"/>
          <w:b/>
          <w:sz w:val="22"/>
          <w:szCs w:val="22"/>
        </w:rPr>
        <w:t>lub elektronicznym podpisem osobistym (e-dowód)</w:t>
      </w:r>
    </w:p>
    <w:p w:rsidR="00C6744F" w:rsidRPr="00BC749C" w:rsidRDefault="00C6744F" w:rsidP="009C5331">
      <w:pPr>
        <w:rPr>
          <w:rFonts w:asciiTheme="minorHAnsi" w:eastAsia="Arial" w:hAnsiTheme="minorHAnsi" w:cstheme="minorHAnsi"/>
          <w:sz w:val="22"/>
          <w:szCs w:val="22"/>
        </w:rPr>
      </w:pPr>
    </w:p>
    <w:p w:rsidR="00807BD5" w:rsidRPr="00BC749C" w:rsidRDefault="00480092" w:rsidP="00480092">
      <w:pPr>
        <w:pStyle w:val="NormalnyWeb"/>
        <w:spacing w:before="0" w:beforeAutospacing="0" w:after="0"/>
        <w:ind w:left="426" w:hanging="426"/>
        <w:rPr>
          <w:rFonts w:asciiTheme="minorHAnsi" w:hAnsiTheme="minorHAnsi" w:cstheme="minorHAnsi"/>
          <w:sz w:val="18"/>
          <w:szCs w:val="18"/>
        </w:rPr>
      </w:pPr>
      <w:r w:rsidRPr="00BC749C">
        <w:rPr>
          <w:rFonts w:asciiTheme="minorHAnsi" w:hAnsiTheme="minorHAnsi" w:cstheme="minorHAnsi"/>
          <w:sz w:val="18"/>
          <w:szCs w:val="18"/>
        </w:rPr>
        <w:t xml:space="preserve">*    </w:t>
      </w:r>
      <w:r w:rsidR="00807BD5" w:rsidRPr="00BC749C">
        <w:rPr>
          <w:rFonts w:asciiTheme="minorHAnsi" w:hAnsiTheme="minorHAnsi" w:cstheme="minorHAnsi"/>
          <w:sz w:val="18"/>
          <w:szCs w:val="18"/>
          <w:lang w:bidi="pl-PL"/>
        </w:rPr>
        <w:t xml:space="preserve">niepotrzebne </w:t>
      </w:r>
      <w:r w:rsidR="009B2DE1" w:rsidRPr="00BC749C">
        <w:rPr>
          <w:rFonts w:asciiTheme="minorHAnsi" w:hAnsiTheme="minorHAnsi" w:cstheme="minorHAnsi"/>
          <w:sz w:val="18"/>
          <w:szCs w:val="18"/>
          <w:lang w:bidi="pl-PL"/>
        </w:rPr>
        <w:t>usunąć</w:t>
      </w:r>
    </w:p>
    <w:p w:rsidR="00854FDE" w:rsidRPr="00BC749C" w:rsidRDefault="00854FDE" w:rsidP="00854FDE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B81267" w:rsidRPr="00BC749C" w:rsidRDefault="00480092" w:rsidP="00480092">
      <w:pPr>
        <w:ind w:left="284" w:hanging="284"/>
        <w:rPr>
          <w:rFonts w:asciiTheme="minorHAnsi" w:eastAsia="Times New Roman" w:hAnsiTheme="minorHAnsi" w:cstheme="minorHAnsi"/>
          <w:sz w:val="18"/>
          <w:szCs w:val="18"/>
        </w:rPr>
      </w:pPr>
      <w:r w:rsidRPr="00BC749C">
        <w:rPr>
          <w:rFonts w:asciiTheme="minorHAnsi" w:eastAsia="Times New Roman" w:hAnsiTheme="minorHAnsi" w:cstheme="minorHAnsi"/>
          <w:sz w:val="18"/>
          <w:szCs w:val="18"/>
        </w:rPr>
        <w:t xml:space="preserve">**  </w:t>
      </w:r>
      <w:r w:rsidR="00854FDE" w:rsidRPr="00BC749C">
        <w:rPr>
          <w:rFonts w:asciiTheme="minorHAnsi" w:eastAsia="Times New Roman" w:hAnsiTheme="minorHAnsi" w:cstheme="minorHAns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54FDE" w:rsidRPr="00BC749C" w:rsidRDefault="00854FDE" w:rsidP="009C5331">
      <w:pPr>
        <w:rPr>
          <w:rFonts w:asciiTheme="minorHAnsi" w:hAnsiTheme="minorHAnsi" w:cstheme="minorHAnsi"/>
          <w:sz w:val="18"/>
          <w:szCs w:val="18"/>
        </w:rPr>
      </w:pPr>
    </w:p>
    <w:p w:rsidR="00480092" w:rsidRPr="00BC749C" w:rsidRDefault="00480092" w:rsidP="00480092">
      <w:pPr>
        <w:pStyle w:val="NormalnyWeb"/>
        <w:spacing w:before="0" w:beforeAutospacing="0" w:after="0"/>
        <w:ind w:left="284" w:hanging="284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BC749C">
        <w:rPr>
          <w:rFonts w:asciiTheme="minorHAnsi" w:hAnsiTheme="minorHAnsi" w:cstheme="minorHAnsi"/>
          <w:sz w:val="18"/>
          <w:szCs w:val="18"/>
        </w:rPr>
        <w:t xml:space="preserve">*** </w:t>
      </w:r>
      <w:r w:rsidRPr="00BC749C">
        <w:rPr>
          <w:rFonts w:asciiTheme="minorHAnsi" w:hAnsiTheme="minorHAnsi" w:cstheme="minorHAnsi"/>
          <w:color w:val="000000"/>
          <w:sz w:val="18"/>
          <w:szCs w:val="18"/>
        </w:rPr>
        <w:t xml:space="preserve">W przypadku, gdy wykonawca </w:t>
      </w:r>
      <w:r w:rsidRPr="00BC749C">
        <w:rPr>
          <w:rFonts w:asciiTheme="minorHAnsi" w:hAnsiTheme="minorHAnsi" w:cstheme="minorHAnsi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wykonawca nie składa oświadczenia </w:t>
      </w:r>
      <w:r w:rsidRPr="00BC749C">
        <w:rPr>
          <w:rFonts w:asciiTheme="minorHAnsi" w:hAnsiTheme="minorHAnsi" w:cstheme="minorHAnsi"/>
          <w:b/>
          <w:sz w:val="18"/>
          <w:szCs w:val="18"/>
          <w:u w:val="single"/>
        </w:rPr>
        <w:t>(usunięcie treści oświadczenia następuje np. przez jego wykreślenie)</w:t>
      </w:r>
    </w:p>
    <w:p w:rsidR="00480092" w:rsidRPr="00BC749C" w:rsidRDefault="00480092" w:rsidP="009C5331">
      <w:pPr>
        <w:rPr>
          <w:rFonts w:asciiTheme="minorHAnsi" w:hAnsiTheme="minorHAnsi" w:cstheme="minorHAnsi"/>
          <w:sz w:val="18"/>
          <w:szCs w:val="18"/>
        </w:rPr>
      </w:pPr>
    </w:p>
    <w:sectPr w:rsidR="00480092" w:rsidRPr="00BC749C" w:rsidSect="00C76A7D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848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F59" w:rsidRDefault="00F23F59" w:rsidP="00D450AA">
      <w:r>
        <w:separator/>
      </w:r>
    </w:p>
  </w:endnote>
  <w:endnote w:type="continuationSeparator" w:id="0">
    <w:p w:rsidR="00F23F59" w:rsidRDefault="00F23F59" w:rsidP="00D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9715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329D8" w:rsidRDefault="00D329D8">
            <w:pPr>
              <w:pStyle w:val="Stopka"/>
              <w:jc w:val="center"/>
            </w:pPr>
            <w:r w:rsidRPr="00D329D8">
              <w:rPr>
                <w:sz w:val="18"/>
                <w:szCs w:val="18"/>
              </w:rPr>
              <w:t>Strona</w:t>
            </w:r>
            <w:r w:rsidR="001B48B5" w:rsidRPr="00D329D8">
              <w:rPr>
                <w:b/>
                <w:sz w:val="18"/>
                <w:szCs w:val="18"/>
              </w:rPr>
              <w:fldChar w:fldCharType="begin"/>
            </w:r>
            <w:r w:rsidRPr="00D329D8">
              <w:rPr>
                <w:b/>
                <w:sz w:val="18"/>
                <w:szCs w:val="18"/>
              </w:rPr>
              <w:instrText>PAGE</w:instrText>
            </w:r>
            <w:r w:rsidR="001B48B5" w:rsidRPr="00D329D8">
              <w:rPr>
                <w:b/>
                <w:sz w:val="18"/>
                <w:szCs w:val="18"/>
              </w:rPr>
              <w:fldChar w:fldCharType="separate"/>
            </w:r>
            <w:r w:rsidR="005714EA">
              <w:rPr>
                <w:b/>
                <w:noProof/>
                <w:sz w:val="18"/>
                <w:szCs w:val="18"/>
              </w:rPr>
              <w:t>1</w:t>
            </w:r>
            <w:r w:rsidR="001B48B5" w:rsidRPr="00D329D8">
              <w:rPr>
                <w:b/>
                <w:sz w:val="18"/>
                <w:szCs w:val="18"/>
              </w:rPr>
              <w:fldChar w:fldCharType="end"/>
            </w:r>
            <w:r w:rsidRPr="00D329D8">
              <w:rPr>
                <w:sz w:val="18"/>
                <w:szCs w:val="18"/>
              </w:rPr>
              <w:t xml:space="preserve"> z </w:t>
            </w:r>
            <w:r w:rsidR="001B48B5" w:rsidRPr="00D329D8">
              <w:rPr>
                <w:sz w:val="18"/>
                <w:szCs w:val="18"/>
              </w:rPr>
              <w:fldChar w:fldCharType="begin"/>
            </w:r>
            <w:r w:rsidRPr="00D329D8">
              <w:rPr>
                <w:sz w:val="18"/>
                <w:szCs w:val="18"/>
              </w:rPr>
              <w:instrText>NUMPAGES</w:instrText>
            </w:r>
            <w:r w:rsidR="001B48B5" w:rsidRPr="00D329D8">
              <w:rPr>
                <w:sz w:val="18"/>
                <w:szCs w:val="18"/>
              </w:rPr>
              <w:fldChar w:fldCharType="separate"/>
            </w:r>
            <w:r w:rsidR="005714EA">
              <w:rPr>
                <w:noProof/>
                <w:sz w:val="18"/>
                <w:szCs w:val="18"/>
              </w:rPr>
              <w:t>4</w:t>
            </w:r>
            <w:r w:rsidR="001B48B5" w:rsidRPr="00D329D8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:rsidR="00E02190" w:rsidRDefault="00E021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F59" w:rsidRDefault="00F23F59" w:rsidP="00D450AA">
      <w:r>
        <w:separator/>
      </w:r>
    </w:p>
  </w:footnote>
  <w:footnote w:type="continuationSeparator" w:id="0">
    <w:p w:rsidR="00F23F59" w:rsidRDefault="00F23F59" w:rsidP="00D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1B48B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219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190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E02190" w:rsidRDefault="00E02190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90" w:rsidRDefault="00E02190">
    <w:pPr>
      <w:pStyle w:val="Nagwek"/>
      <w:framePr w:wrap="around" w:vAnchor="text" w:hAnchor="margin" w:xAlign="right" w:y="1"/>
      <w:rPr>
        <w:rStyle w:val="Numerstrony"/>
      </w:rPr>
    </w:pPr>
  </w:p>
  <w:p w:rsidR="00E02190" w:rsidRDefault="00E0219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69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49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B"/>
    <w:multiLevelType w:val="multilevel"/>
    <w:tmpl w:val="0000000B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09573A"/>
    <w:multiLevelType w:val="hybridMultilevel"/>
    <w:tmpl w:val="1462645E"/>
    <w:lvl w:ilvl="0" w:tplc="75688372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1E84E16"/>
    <w:multiLevelType w:val="hybridMultilevel"/>
    <w:tmpl w:val="D370E564"/>
    <w:name w:val="WW8Num60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36412"/>
    <w:multiLevelType w:val="hybridMultilevel"/>
    <w:tmpl w:val="2F96D8D6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8AF8AF4C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 w:val="0"/>
      </w:rPr>
    </w:lvl>
    <w:lvl w:ilvl="2" w:tplc="05864C6C">
      <w:start w:val="1"/>
      <w:numFmt w:val="lowerLetter"/>
      <w:lvlText w:val="%3)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0818241F"/>
    <w:multiLevelType w:val="multilevel"/>
    <w:tmpl w:val="D3D63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 w15:restartNumberingAfterBreak="0">
    <w:nsid w:val="085E2A5A"/>
    <w:multiLevelType w:val="hybridMultilevel"/>
    <w:tmpl w:val="69F42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9276D1"/>
    <w:multiLevelType w:val="hybridMultilevel"/>
    <w:tmpl w:val="05AE44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44C25"/>
    <w:multiLevelType w:val="hybridMultilevel"/>
    <w:tmpl w:val="FAE27D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9551A5"/>
    <w:multiLevelType w:val="hybridMultilevel"/>
    <w:tmpl w:val="F6F0E2E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1D38E1"/>
    <w:multiLevelType w:val="multilevel"/>
    <w:tmpl w:val="805E0C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979627B"/>
    <w:multiLevelType w:val="hybridMultilevel"/>
    <w:tmpl w:val="8640A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EEE87E0">
      <w:start w:val="2"/>
      <w:numFmt w:val="none"/>
      <w:lvlText w:val="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A78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CE0C4C"/>
    <w:multiLevelType w:val="hybridMultilevel"/>
    <w:tmpl w:val="EEF26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292F"/>
    <w:multiLevelType w:val="hybridMultilevel"/>
    <w:tmpl w:val="2F08C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345E2D"/>
    <w:multiLevelType w:val="multilevel"/>
    <w:tmpl w:val="6AC0CDD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596888"/>
    <w:multiLevelType w:val="hybridMultilevel"/>
    <w:tmpl w:val="EBD2581A"/>
    <w:lvl w:ilvl="0" w:tplc="4EA81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2E90900"/>
    <w:multiLevelType w:val="multilevel"/>
    <w:tmpl w:val="022EF77A"/>
    <w:lvl w:ilvl="0">
      <w:start w:val="1"/>
      <w:numFmt w:val="decimal"/>
      <w:lvlText w:val="%1"/>
      <w:lvlJc w:val="left"/>
      <w:pPr>
        <w:ind w:left="420" w:hanging="420"/>
      </w:pPr>
      <w:rPr>
        <w:rFonts w:eastAsia="Tahoma"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eastAsia="Tahoma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Tahoma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Tahoma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Tahoma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Tahoma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Tahoma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Tahoma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Tahoma" w:hint="default"/>
      </w:rPr>
    </w:lvl>
  </w:abstractNum>
  <w:abstractNum w:abstractNumId="21" w15:restartNumberingAfterBreak="0">
    <w:nsid w:val="24660D1B"/>
    <w:multiLevelType w:val="hybridMultilevel"/>
    <w:tmpl w:val="099884A8"/>
    <w:lvl w:ilvl="0" w:tplc="B16278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C05AF"/>
    <w:multiLevelType w:val="multilevel"/>
    <w:tmpl w:val="50680B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643" w:hanging="36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23" w15:restartNumberingAfterBreak="0">
    <w:nsid w:val="26BF29CF"/>
    <w:multiLevelType w:val="multilevel"/>
    <w:tmpl w:val="6C42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13416E"/>
    <w:multiLevelType w:val="multilevel"/>
    <w:tmpl w:val="E8C80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70220"/>
    <w:multiLevelType w:val="hybridMultilevel"/>
    <w:tmpl w:val="509CDD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96BD3"/>
    <w:multiLevelType w:val="hybridMultilevel"/>
    <w:tmpl w:val="A6ACB9D0"/>
    <w:lvl w:ilvl="0" w:tplc="BBC64E20">
      <w:start w:val="1"/>
      <w:numFmt w:val="decimal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F947029"/>
    <w:multiLevelType w:val="multilevel"/>
    <w:tmpl w:val="9ACA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6A631A9"/>
    <w:multiLevelType w:val="multilevel"/>
    <w:tmpl w:val="A58209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A0B030C"/>
    <w:multiLevelType w:val="hybridMultilevel"/>
    <w:tmpl w:val="BDE231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391ADA"/>
    <w:multiLevelType w:val="hybridMultilevel"/>
    <w:tmpl w:val="B6243B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D90FE0"/>
    <w:multiLevelType w:val="multilevel"/>
    <w:tmpl w:val="6B0C3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ahoma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DE1267D"/>
    <w:multiLevelType w:val="multilevel"/>
    <w:tmpl w:val="1CAC45E8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33" w15:restartNumberingAfterBreak="0">
    <w:nsid w:val="3F514C63"/>
    <w:multiLevelType w:val="hybridMultilevel"/>
    <w:tmpl w:val="60504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887FFB"/>
    <w:multiLevelType w:val="hybridMultilevel"/>
    <w:tmpl w:val="1ABC286C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7" w15:restartNumberingAfterBreak="0">
    <w:nsid w:val="42C3662F"/>
    <w:multiLevelType w:val="hybridMultilevel"/>
    <w:tmpl w:val="97120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3A1F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00E3"/>
    <w:multiLevelType w:val="hybridMultilevel"/>
    <w:tmpl w:val="6B08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B436A3"/>
    <w:multiLevelType w:val="hybridMultilevel"/>
    <w:tmpl w:val="75DC1D02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F90135"/>
    <w:multiLevelType w:val="hybridMultilevel"/>
    <w:tmpl w:val="D3F4DA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405563"/>
    <w:multiLevelType w:val="multilevel"/>
    <w:tmpl w:val="FFFC2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5."/>
      <w:lvlJc w:val="left"/>
      <w:pPr>
        <w:ind w:left="1080" w:hanging="1080"/>
      </w:pPr>
      <w:rPr>
        <w:rFonts w:ascii="Times New Roman" w:eastAsia="Arial" w:hAnsi="Times New Roman"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498F3450"/>
    <w:multiLevelType w:val="hybridMultilevel"/>
    <w:tmpl w:val="65E6C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84AF20">
      <w:start w:val="1"/>
      <w:numFmt w:val="decimal"/>
      <w:lvlText w:val="%3)"/>
      <w:lvlJc w:val="left"/>
      <w:pPr>
        <w:ind w:left="2340" w:hanging="360"/>
      </w:pPr>
      <w:rPr>
        <w:rFonts w:ascii="Times New Roman" w:eastAsia="Tahoma" w:hAnsi="Times New Roman" w:cs="Tahoma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A735C05"/>
    <w:multiLevelType w:val="multilevel"/>
    <w:tmpl w:val="CE148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4AAC7FEB"/>
    <w:multiLevelType w:val="hybridMultilevel"/>
    <w:tmpl w:val="58926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4D6753"/>
    <w:multiLevelType w:val="hybridMultilevel"/>
    <w:tmpl w:val="4448E4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B82F5C"/>
    <w:multiLevelType w:val="hybridMultilevel"/>
    <w:tmpl w:val="F1F63556"/>
    <w:lvl w:ilvl="0" w:tplc="6FC6A0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B57B90"/>
    <w:multiLevelType w:val="hybridMultilevel"/>
    <w:tmpl w:val="BD7853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CC6318"/>
    <w:multiLevelType w:val="multilevel"/>
    <w:tmpl w:val="26A87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C894758"/>
    <w:multiLevelType w:val="hybridMultilevel"/>
    <w:tmpl w:val="659A5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EA649AC"/>
    <w:multiLevelType w:val="hybridMultilevel"/>
    <w:tmpl w:val="4184CAAA"/>
    <w:lvl w:ilvl="0" w:tplc="9B0A57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2759E"/>
    <w:multiLevelType w:val="multilevel"/>
    <w:tmpl w:val="10E213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3" w15:restartNumberingAfterBreak="0">
    <w:nsid w:val="6071093F"/>
    <w:multiLevelType w:val="multilevel"/>
    <w:tmpl w:val="CF465822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4" w15:restartNumberingAfterBreak="0">
    <w:nsid w:val="61E43B58"/>
    <w:multiLevelType w:val="hybridMultilevel"/>
    <w:tmpl w:val="CCD0024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2C588D"/>
    <w:multiLevelType w:val="hybridMultilevel"/>
    <w:tmpl w:val="B5DAF66A"/>
    <w:lvl w:ilvl="0" w:tplc="4EA81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8845C42"/>
    <w:multiLevelType w:val="multilevel"/>
    <w:tmpl w:val="DF5C5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7" w15:restartNumberingAfterBreak="0">
    <w:nsid w:val="6B27140D"/>
    <w:multiLevelType w:val="hybridMultilevel"/>
    <w:tmpl w:val="DDAE0A2E"/>
    <w:lvl w:ilvl="0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7A220D42">
      <w:start w:val="2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8" w15:restartNumberingAfterBreak="0">
    <w:nsid w:val="6BC374CF"/>
    <w:multiLevelType w:val="hybridMultilevel"/>
    <w:tmpl w:val="F75069AC"/>
    <w:lvl w:ilvl="0" w:tplc="85CC771E">
      <w:start w:val="1"/>
      <w:numFmt w:val="decimal"/>
      <w:lvlText w:val="%1)"/>
      <w:lvlJc w:val="left"/>
      <w:pPr>
        <w:ind w:left="360" w:hanging="360"/>
      </w:pPr>
      <w:rPr>
        <w:rFonts w:eastAsia="Arial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3C527E"/>
    <w:multiLevelType w:val="hybridMultilevel"/>
    <w:tmpl w:val="F5788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FC1910"/>
    <w:multiLevelType w:val="hybridMultilevel"/>
    <w:tmpl w:val="66486C3E"/>
    <w:lvl w:ilvl="0" w:tplc="F1BC67CC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alibri" w:hAnsi="Calibri" w:cs="Calibri" w:hint="default"/>
        <w:b/>
        <w:i w:val="0"/>
        <w:color w:val="auto"/>
        <w:sz w:val="22"/>
        <w:szCs w:val="22"/>
        <w:lang w:val="pl-PL"/>
      </w:rPr>
    </w:lvl>
    <w:lvl w:ilvl="1" w:tplc="B86EC30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50D3C70"/>
    <w:multiLevelType w:val="hybridMultilevel"/>
    <w:tmpl w:val="94421ABA"/>
    <w:lvl w:ilvl="0" w:tplc="4EA81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8757C91"/>
    <w:multiLevelType w:val="hybridMultilevel"/>
    <w:tmpl w:val="C8CA99B2"/>
    <w:lvl w:ilvl="0" w:tplc="CB40C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9D2BC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B937E7F"/>
    <w:multiLevelType w:val="hybridMultilevel"/>
    <w:tmpl w:val="41C217D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D0693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7FAE10D0"/>
    <w:multiLevelType w:val="hybridMultilevel"/>
    <w:tmpl w:val="465ED3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4"/>
  </w:num>
  <w:num w:numId="4">
    <w:abstractNumId w:val="62"/>
  </w:num>
  <w:num w:numId="5">
    <w:abstractNumId w:val="19"/>
  </w:num>
  <w:num w:numId="6">
    <w:abstractNumId w:val="55"/>
  </w:num>
  <w:num w:numId="7">
    <w:abstractNumId w:val="65"/>
  </w:num>
  <w:num w:numId="8">
    <w:abstractNumId w:val="40"/>
  </w:num>
  <w:num w:numId="9">
    <w:abstractNumId w:val="17"/>
  </w:num>
  <w:num w:numId="10">
    <w:abstractNumId w:val="42"/>
  </w:num>
  <w:num w:numId="11">
    <w:abstractNumId w:val="27"/>
  </w:num>
  <w:num w:numId="12">
    <w:abstractNumId w:val="24"/>
  </w:num>
  <w:num w:numId="13">
    <w:abstractNumId w:val="57"/>
  </w:num>
  <w:num w:numId="14">
    <w:abstractNumId w:val="50"/>
  </w:num>
  <w:num w:numId="15">
    <w:abstractNumId w:val="8"/>
  </w:num>
  <w:num w:numId="16">
    <w:abstractNumId w:val="56"/>
  </w:num>
  <w:num w:numId="17">
    <w:abstractNumId w:val="66"/>
  </w:num>
  <w:num w:numId="18">
    <w:abstractNumId w:val="37"/>
  </w:num>
  <w:num w:numId="19">
    <w:abstractNumId w:val="49"/>
  </w:num>
  <w:num w:numId="20">
    <w:abstractNumId w:val="48"/>
  </w:num>
  <w:num w:numId="21">
    <w:abstractNumId w:val="32"/>
  </w:num>
  <w:num w:numId="22">
    <w:abstractNumId w:val="10"/>
  </w:num>
  <w:num w:numId="23">
    <w:abstractNumId w:val="5"/>
  </w:num>
  <w:num w:numId="24">
    <w:abstractNumId w:val="23"/>
  </w:num>
  <w:num w:numId="25">
    <w:abstractNumId w:val="39"/>
  </w:num>
  <w:num w:numId="26">
    <w:abstractNumId w:val="26"/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7"/>
  </w:num>
  <w:num w:numId="30">
    <w:abstractNumId w:val="63"/>
  </w:num>
  <w:num w:numId="31">
    <w:abstractNumId w:val="16"/>
  </w:num>
  <w:num w:numId="32">
    <w:abstractNumId w:val="53"/>
  </w:num>
  <w:num w:numId="33">
    <w:abstractNumId w:val="47"/>
  </w:num>
  <w:num w:numId="34">
    <w:abstractNumId w:val="14"/>
  </w:num>
  <w:num w:numId="35">
    <w:abstractNumId w:val="31"/>
  </w:num>
  <w:num w:numId="36">
    <w:abstractNumId w:val="20"/>
  </w:num>
  <w:num w:numId="37">
    <w:abstractNumId w:val="44"/>
  </w:num>
  <w:num w:numId="38">
    <w:abstractNumId w:val="15"/>
  </w:num>
  <w:num w:numId="39">
    <w:abstractNumId w:val="4"/>
  </w:num>
  <w:num w:numId="40">
    <w:abstractNumId w:val="12"/>
  </w:num>
  <w:num w:numId="41">
    <w:abstractNumId w:val="43"/>
  </w:num>
  <w:num w:numId="42">
    <w:abstractNumId w:val="61"/>
  </w:num>
  <w:num w:numId="43">
    <w:abstractNumId w:val="59"/>
  </w:num>
  <w:num w:numId="44">
    <w:abstractNumId w:val="35"/>
  </w:num>
  <w:num w:numId="45">
    <w:abstractNumId w:val="54"/>
  </w:num>
  <w:num w:numId="46">
    <w:abstractNumId w:val="36"/>
    <w:lvlOverride w:ilvl="0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18"/>
  </w:num>
  <w:num w:numId="50">
    <w:abstractNumId w:val="33"/>
  </w:num>
  <w:num w:numId="51">
    <w:abstractNumId w:val="28"/>
  </w:num>
  <w:num w:numId="52">
    <w:abstractNumId w:val="52"/>
  </w:num>
  <w:num w:numId="53">
    <w:abstractNumId w:val="38"/>
  </w:num>
  <w:num w:numId="54">
    <w:abstractNumId w:val="25"/>
  </w:num>
  <w:num w:numId="55">
    <w:abstractNumId w:val="34"/>
  </w:num>
  <w:num w:numId="56">
    <w:abstractNumId w:val="45"/>
  </w:num>
  <w:num w:numId="57">
    <w:abstractNumId w:val="6"/>
  </w:num>
  <w:num w:numId="58">
    <w:abstractNumId w:val="13"/>
  </w:num>
  <w:num w:numId="59">
    <w:abstractNumId w:val="11"/>
  </w:num>
  <w:num w:numId="60">
    <w:abstractNumId w:val="30"/>
  </w:num>
  <w:num w:numId="61">
    <w:abstractNumId w:val="51"/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</w:num>
  <w:num w:numId="64">
    <w:abstractNumId w:val="46"/>
  </w:num>
  <w:num w:numId="65">
    <w:abstractNumId w:val="21"/>
  </w:num>
  <w:num w:numId="66">
    <w:abstractNumId w:val="5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450AA"/>
    <w:rsid w:val="00006EA6"/>
    <w:rsid w:val="0000768C"/>
    <w:rsid w:val="00007FBC"/>
    <w:rsid w:val="00016AE7"/>
    <w:rsid w:val="00021AA6"/>
    <w:rsid w:val="00022026"/>
    <w:rsid w:val="000222B7"/>
    <w:rsid w:val="0002397D"/>
    <w:rsid w:val="00023B19"/>
    <w:rsid w:val="00023F48"/>
    <w:rsid w:val="00033F4E"/>
    <w:rsid w:val="000340C4"/>
    <w:rsid w:val="00034B44"/>
    <w:rsid w:val="0003727F"/>
    <w:rsid w:val="00041A67"/>
    <w:rsid w:val="00044410"/>
    <w:rsid w:val="00045B25"/>
    <w:rsid w:val="00045B3A"/>
    <w:rsid w:val="00050F65"/>
    <w:rsid w:val="000517D5"/>
    <w:rsid w:val="0005636F"/>
    <w:rsid w:val="0005665A"/>
    <w:rsid w:val="00061C9B"/>
    <w:rsid w:val="00062A67"/>
    <w:rsid w:val="0006396B"/>
    <w:rsid w:val="00064210"/>
    <w:rsid w:val="00070C8F"/>
    <w:rsid w:val="00071C02"/>
    <w:rsid w:val="00073D84"/>
    <w:rsid w:val="00073E8B"/>
    <w:rsid w:val="00074EE8"/>
    <w:rsid w:val="00076C50"/>
    <w:rsid w:val="0008172F"/>
    <w:rsid w:val="00083270"/>
    <w:rsid w:val="00091156"/>
    <w:rsid w:val="00093A8C"/>
    <w:rsid w:val="00093BA4"/>
    <w:rsid w:val="00094B61"/>
    <w:rsid w:val="000A1DFC"/>
    <w:rsid w:val="000A2F49"/>
    <w:rsid w:val="000A3E6B"/>
    <w:rsid w:val="000A45F5"/>
    <w:rsid w:val="000A50B3"/>
    <w:rsid w:val="000A7EC5"/>
    <w:rsid w:val="000B0C76"/>
    <w:rsid w:val="000B2048"/>
    <w:rsid w:val="000B2FFA"/>
    <w:rsid w:val="000B62CF"/>
    <w:rsid w:val="000B636D"/>
    <w:rsid w:val="000B7AFC"/>
    <w:rsid w:val="000C0159"/>
    <w:rsid w:val="000C0BF1"/>
    <w:rsid w:val="000C2487"/>
    <w:rsid w:val="000C2565"/>
    <w:rsid w:val="000C27F0"/>
    <w:rsid w:val="000C2F24"/>
    <w:rsid w:val="000C66E4"/>
    <w:rsid w:val="000D0201"/>
    <w:rsid w:val="000D2884"/>
    <w:rsid w:val="000D3307"/>
    <w:rsid w:val="000D33C6"/>
    <w:rsid w:val="000D3640"/>
    <w:rsid w:val="000D36CB"/>
    <w:rsid w:val="000D4BB9"/>
    <w:rsid w:val="000D640F"/>
    <w:rsid w:val="000E0EF7"/>
    <w:rsid w:val="000E21B9"/>
    <w:rsid w:val="000E5B26"/>
    <w:rsid w:val="000F5DA1"/>
    <w:rsid w:val="000F6D85"/>
    <w:rsid w:val="001024B6"/>
    <w:rsid w:val="001065C1"/>
    <w:rsid w:val="00110CE0"/>
    <w:rsid w:val="00110FC5"/>
    <w:rsid w:val="0011257C"/>
    <w:rsid w:val="00112A20"/>
    <w:rsid w:val="0011409F"/>
    <w:rsid w:val="001172E9"/>
    <w:rsid w:val="00120377"/>
    <w:rsid w:val="00123987"/>
    <w:rsid w:val="00133B9C"/>
    <w:rsid w:val="0013543E"/>
    <w:rsid w:val="001412FB"/>
    <w:rsid w:val="00141609"/>
    <w:rsid w:val="00141B58"/>
    <w:rsid w:val="00147B33"/>
    <w:rsid w:val="00154A80"/>
    <w:rsid w:val="00155B14"/>
    <w:rsid w:val="00160255"/>
    <w:rsid w:val="00161031"/>
    <w:rsid w:val="00161EE3"/>
    <w:rsid w:val="00162787"/>
    <w:rsid w:val="001635E8"/>
    <w:rsid w:val="0016489A"/>
    <w:rsid w:val="00166E90"/>
    <w:rsid w:val="00173DF5"/>
    <w:rsid w:val="00181801"/>
    <w:rsid w:val="00181960"/>
    <w:rsid w:val="00184CA8"/>
    <w:rsid w:val="00185191"/>
    <w:rsid w:val="00194795"/>
    <w:rsid w:val="001A5AD7"/>
    <w:rsid w:val="001A5D20"/>
    <w:rsid w:val="001A6B6A"/>
    <w:rsid w:val="001A705C"/>
    <w:rsid w:val="001B05A1"/>
    <w:rsid w:val="001B067E"/>
    <w:rsid w:val="001B28EA"/>
    <w:rsid w:val="001B2B68"/>
    <w:rsid w:val="001B48B5"/>
    <w:rsid w:val="001B5FC8"/>
    <w:rsid w:val="001B60CD"/>
    <w:rsid w:val="001C093C"/>
    <w:rsid w:val="001C0C76"/>
    <w:rsid w:val="001C16C3"/>
    <w:rsid w:val="001C1ABD"/>
    <w:rsid w:val="001D25D5"/>
    <w:rsid w:val="001D2D19"/>
    <w:rsid w:val="001D4E5C"/>
    <w:rsid w:val="001E0637"/>
    <w:rsid w:val="001E2448"/>
    <w:rsid w:val="001E28EF"/>
    <w:rsid w:val="001E2CEA"/>
    <w:rsid w:val="001E46DF"/>
    <w:rsid w:val="001E7195"/>
    <w:rsid w:val="001F3DFC"/>
    <w:rsid w:val="001F70D7"/>
    <w:rsid w:val="00204681"/>
    <w:rsid w:val="0020511A"/>
    <w:rsid w:val="0021251E"/>
    <w:rsid w:val="0021533C"/>
    <w:rsid w:val="00215942"/>
    <w:rsid w:val="002161A3"/>
    <w:rsid w:val="002206F2"/>
    <w:rsid w:val="002255D5"/>
    <w:rsid w:val="00226DCD"/>
    <w:rsid w:val="00226F81"/>
    <w:rsid w:val="00230E9F"/>
    <w:rsid w:val="0023214A"/>
    <w:rsid w:val="00233336"/>
    <w:rsid w:val="00233FE9"/>
    <w:rsid w:val="00235AF6"/>
    <w:rsid w:val="00240285"/>
    <w:rsid w:val="0024291D"/>
    <w:rsid w:val="00243BE7"/>
    <w:rsid w:val="00244B69"/>
    <w:rsid w:val="0024531E"/>
    <w:rsid w:val="00246771"/>
    <w:rsid w:val="00246DA1"/>
    <w:rsid w:val="00253FB9"/>
    <w:rsid w:val="00255C21"/>
    <w:rsid w:val="002577BC"/>
    <w:rsid w:val="00260DF1"/>
    <w:rsid w:val="002622AE"/>
    <w:rsid w:val="002630E8"/>
    <w:rsid w:val="00265992"/>
    <w:rsid w:val="00266BBA"/>
    <w:rsid w:val="00270AAE"/>
    <w:rsid w:val="002766F0"/>
    <w:rsid w:val="002769A8"/>
    <w:rsid w:val="00277BB2"/>
    <w:rsid w:val="00294318"/>
    <w:rsid w:val="00295F43"/>
    <w:rsid w:val="00297215"/>
    <w:rsid w:val="002A5DE8"/>
    <w:rsid w:val="002B455B"/>
    <w:rsid w:val="002B5069"/>
    <w:rsid w:val="002D0129"/>
    <w:rsid w:val="002E5AD7"/>
    <w:rsid w:val="002E6E28"/>
    <w:rsid w:val="002E724B"/>
    <w:rsid w:val="002F0A3B"/>
    <w:rsid w:val="00300F4F"/>
    <w:rsid w:val="0030259E"/>
    <w:rsid w:val="00306E71"/>
    <w:rsid w:val="00307188"/>
    <w:rsid w:val="0031567E"/>
    <w:rsid w:val="00316266"/>
    <w:rsid w:val="00330C8A"/>
    <w:rsid w:val="00330CC5"/>
    <w:rsid w:val="0033404D"/>
    <w:rsid w:val="0033509C"/>
    <w:rsid w:val="003407C6"/>
    <w:rsid w:val="00347AF5"/>
    <w:rsid w:val="00350725"/>
    <w:rsid w:val="00351432"/>
    <w:rsid w:val="00351466"/>
    <w:rsid w:val="003520F6"/>
    <w:rsid w:val="00352417"/>
    <w:rsid w:val="003539BF"/>
    <w:rsid w:val="00355A69"/>
    <w:rsid w:val="0036362E"/>
    <w:rsid w:val="00363F92"/>
    <w:rsid w:val="003651F2"/>
    <w:rsid w:val="003734C7"/>
    <w:rsid w:val="0038097B"/>
    <w:rsid w:val="003856E6"/>
    <w:rsid w:val="0039114C"/>
    <w:rsid w:val="00393C7A"/>
    <w:rsid w:val="00394F81"/>
    <w:rsid w:val="003A3B54"/>
    <w:rsid w:val="003A6061"/>
    <w:rsid w:val="003A7B6A"/>
    <w:rsid w:val="003B1B7B"/>
    <w:rsid w:val="003B3D53"/>
    <w:rsid w:val="003B529E"/>
    <w:rsid w:val="003B55D4"/>
    <w:rsid w:val="003C076B"/>
    <w:rsid w:val="003C1CC8"/>
    <w:rsid w:val="003C3A08"/>
    <w:rsid w:val="003C4918"/>
    <w:rsid w:val="003C5C5B"/>
    <w:rsid w:val="003C6927"/>
    <w:rsid w:val="003C6DD8"/>
    <w:rsid w:val="003E343F"/>
    <w:rsid w:val="003E4BE9"/>
    <w:rsid w:val="003F0471"/>
    <w:rsid w:val="003F0E98"/>
    <w:rsid w:val="003F2750"/>
    <w:rsid w:val="003F286B"/>
    <w:rsid w:val="003F60F3"/>
    <w:rsid w:val="003F6DB7"/>
    <w:rsid w:val="003F73BA"/>
    <w:rsid w:val="004009AC"/>
    <w:rsid w:val="0040259B"/>
    <w:rsid w:val="00402891"/>
    <w:rsid w:val="0040343F"/>
    <w:rsid w:val="004046FE"/>
    <w:rsid w:val="00404FBE"/>
    <w:rsid w:val="00405750"/>
    <w:rsid w:val="004079DA"/>
    <w:rsid w:val="00407BBE"/>
    <w:rsid w:val="00407D2A"/>
    <w:rsid w:val="00410EF9"/>
    <w:rsid w:val="00411716"/>
    <w:rsid w:val="00416855"/>
    <w:rsid w:val="00421338"/>
    <w:rsid w:val="00421471"/>
    <w:rsid w:val="00423B92"/>
    <w:rsid w:val="00424C3E"/>
    <w:rsid w:val="0042575A"/>
    <w:rsid w:val="00433BFC"/>
    <w:rsid w:val="00435778"/>
    <w:rsid w:val="0044001C"/>
    <w:rsid w:val="00440638"/>
    <w:rsid w:val="004425B6"/>
    <w:rsid w:val="004428F5"/>
    <w:rsid w:val="004435C6"/>
    <w:rsid w:val="00454F3B"/>
    <w:rsid w:val="00456858"/>
    <w:rsid w:val="004619BF"/>
    <w:rsid w:val="00470A7B"/>
    <w:rsid w:val="00471587"/>
    <w:rsid w:val="00472141"/>
    <w:rsid w:val="00473DA4"/>
    <w:rsid w:val="00473F46"/>
    <w:rsid w:val="004759BE"/>
    <w:rsid w:val="00480092"/>
    <w:rsid w:val="00480B9B"/>
    <w:rsid w:val="00481023"/>
    <w:rsid w:val="004826DD"/>
    <w:rsid w:val="0048398B"/>
    <w:rsid w:val="00483C2E"/>
    <w:rsid w:val="0048621D"/>
    <w:rsid w:val="00490BFF"/>
    <w:rsid w:val="0049655F"/>
    <w:rsid w:val="004976CC"/>
    <w:rsid w:val="004A0663"/>
    <w:rsid w:val="004A1681"/>
    <w:rsid w:val="004A2FD1"/>
    <w:rsid w:val="004A3A4C"/>
    <w:rsid w:val="004B188C"/>
    <w:rsid w:val="004B33D4"/>
    <w:rsid w:val="004B55F6"/>
    <w:rsid w:val="004B79B6"/>
    <w:rsid w:val="004B7E3E"/>
    <w:rsid w:val="004C13ED"/>
    <w:rsid w:val="004C4C47"/>
    <w:rsid w:val="004D2A0E"/>
    <w:rsid w:val="004D6BDC"/>
    <w:rsid w:val="004D7EF5"/>
    <w:rsid w:val="004E0B57"/>
    <w:rsid w:val="004E0DD0"/>
    <w:rsid w:val="004E2DC3"/>
    <w:rsid w:val="004E4626"/>
    <w:rsid w:val="004E5266"/>
    <w:rsid w:val="004E669C"/>
    <w:rsid w:val="004F6883"/>
    <w:rsid w:val="00500571"/>
    <w:rsid w:val="0050124B"/>
    <w:rsid w:val="005027FE"/>
    <w:rsid w:val="00505146"/>
    <w:rsid w:val="005066BC"/>
    <w:rsid w:val="00514C45"/>
    <w:rsid w:val="00522D84"/>
    <w:rsid w:val="00523744"/>
    <w:rsid w:val="005304E8"/>
    <w:rsid w:val="0053063E"/>
    <w:rsid w:val="00531320"/>
    <w:rsid w:val="00531956"/>
    <w:rsid w:val="005338F4"/>
    <w:rsid w:val="0054000E"/>
    <w:rsid w:val="00542C8F"/>
    <w:rsid w:val="005439C9"/>
    <w:rsid w:val="00545E97"/>
    <w:rsid w:val="005475B7"/>
    <w:rsid w:val="00547FEB"/>
    <w:rsid w:val="005501B7"/>
    <w:rsid w:val="00553A00"/>
    <w:rsid w:val="00556163"/>
    <w:rsid w:val="00560A4D"/>
    <w:rsid w:val="00560CA4"/>
    <w:rsid w:val="00560DE2"/>
    <w:rsid w:val="00562551"/>
    <w:rsid w:val="005645A7"/>
    <w:rsid w:val="00564A28"/>
    <w:rsid w:val="0056700A"/>
    <w:rsid w:val="005677A4"/>
    <w:rsid w:val="00570591"/>
    <w:rsid w:val="005714EA"/>
    <w:rsid w:val="005747CC"/>
    <w:rsid w:val="00574E5E"/>
    <w:rsid w:val="00574EF5"/>
    <w:rsid w:val="0057628A"/>
    <w:rsid w:val="00580A75"/>
    <w:rsid w:val="005827B1"/>
    <w:rsid w:val="00585C16"/>
    <w:rsid w:val="00585CB8"/>
    <w:rsid w:val="00587769"/>
    <w:rsid w:val="00587C4B"/>
    <w:rsid w:val="00590B11"/>
    <w:rsid w:val="00592F28"/>
    <w:rsid w:val="00596267"/>
    <w:rsid w:val="00596327"/>
    <w:rsid w:val="00597475"/>
    <w:rsid w:val="005A1247"/>
    <w:rsid w:val="005A3929"/>
    <w:rsid w:val="005B1A7C"/>
    <w:rsid w:val="005B7585"/>
    <w:rsid w:val="005B7DDE"/>
    <w:rsid w:val="005C127E"/>
    <w:rsid w:val="005C151A"/>
    <w:rsid w:val="005C3F97"/>
    <w:rsid w:val="005C4E49"/>
    <w:rsid w:val="005C50B7"/>
    <w:rsid w:val="005D0950"/>
    <w:rsid w:val="005D0FCD"/>
    <w:rsid w:val="005D13FD"/>
    <w:rsid w:val="005D2F20"/>
    <w:rsid w:val="005D4938"/>
    <w:rsid w:val="005D4E9E"/>
    <w:rsid w:val="005E04B6"/>
    <w:rsid w:val="005E2C02"/>
    <w:rsid w:val="005E6DD5"/>
    <w:rsid w:val="005F403B"/>
    <w:rsid w:val="005F45FF"/>
    <w:rsid w:val="005F7706"/>
    <w:rsid w:val="00602DE4"/>
    <w:rsid w:val="00610D02"/>
    <w:rsid w:val="00614713"/>
    <w:rsid w:val="00614B38"/>
    <w:rsid w:val="006152C6"/>
    <w:rsid w:val="00615E47"/>
    <w:rsid w:val="00617C6F"/>
    <w:rsid w:val="0062252A"/>
    <w:rsid w:val="00625534"/>
    <w:rsid w:val="00631262"/>
    <w:rsid w:val="00632930"/>
    <w:rsid w:val="006436A2"/>
    <w:rsid w:val="00643D77"/>
    <w:rsid w:val="0064446C"/>
    <w:rsid w:val="0064673F"/>
    <w:rsid w:val="006471AF"/>
    <w:rsid w:val="00650C2B"/>
    <w:rsid w:val="00655DD0"/>
    <w:rsid w:val="00656359"/>
    <w:rsid w:val="00657230"/>
    <w:rsid w:val="00660A28"/>
    <w:rsid w:val="00662221"/>
    <w:rsid w:val="00666100"/>
    <w:rsid w:val="0066702C"/>
    <w:rsid w:val="0067712C"/>
    <w:rsid w:val="00677F93"/>
    <w:rsid w:val="006834B2"/>
    <w:rsid w:val="00684B30"/>
    <w:rsid w:val="00684D80"/>
    <w:rsid w:val="00685022"/>
    <w:rsid w:val="00686BB9"/>
    <w:rsid w:val="00687654"/>
    <w:rsid w:val="00687D0C"/>
    <w:rsid w:val="00697685"/>
    <w:rsid w:val="006A21AB"/>
    <w:rsid w:val="006A249D"/>
    <w:rsid w:val="006A28AE"/>
    <w:rsid w:val="006B09B8"/>
    <w:rsid w:val="006B3662"/>
    <w:rsid w:val="006B6536"/>
    <w:rsid w:val="006B75CA"/>
    <w:rsid w:val="006C3D88"/>
    <w:rsid w:val="006C4DC1"/>
    <w:rsid w:val="006D028E"/>
    <w:rsid w:val="006D549F"/>
    <w:rsid w:val="006D62FA"/>
    <w:rsid w:val="006D75DC"/>
    <w:rsid w:val="006F387F"/>
    <w:rsid w:val="006F435A"/>
    <w:rsid w:val="006F6EF0"/>
    <w:rsid w:val="00704C79"/>
    <w:rsid w:val="00706DB6"/>
    <w:rsid w:val="00707C11"/>
    <w:rsid w:val="00711175"/>
    <w:rsid w:val="00711C57"/>
    <w:rsid w:val="007176EC"/>
    <w:rsid w:val="00725189"/>
    <w:rsid w:val="00726DC9"/>
    <w:rsid w:val="007273E4"/>
    <w:rsid w:val="00730B2C"/>
    <w:rsid w:val="007330E3"/>
    <w:rsid w:val="007339DD"/>
    <w:rsid w:val="00734917"/>
    <w:rsid w:val="00735577"/>
    <w:rsid w:val="00736833"/>
    <w:rsid w:val="00737F38"/>
    <w:rsid w:val="007400CA"/>
    <w:rsid w:val="00743D47"/>
    <w:rsid w:val="00745882"/>
    <w:rsid w:val="00745E81"/>
    <w:rsid w:val="007467CC"/>
    <w:rsid w:val="0075305C"/>
    <w:rsid w:val="007541F0"/>
    <w:rsid w:val="00756472"/>
    <w:rsid w:val="00756816"/>
    <w:rsid w:val="007635BA"/>
    <w:rsid w:val="007702EA"/>
    <w:rsid w:val="00771CFC"/>
    <w:rsid w:val="0077777F"/>
    <w:rsid w:val="00781DCB"/>
    <w:rsid w:val="007830FD"/>
    <w:rsid w:val="00783E85"/>
    <w:rsid w:val="007845E7"/>
    <w:rsid w:val="00785329"/>
    <w:rsid w:val="007873C2"/>
    <w:rsid w:val="00790851"/>
    <w:rsid w:val="0079537C"/>
    <w:rsid w:val="007957DE"/>
    <w:rsid w:val="007964C8"/>
    <w:rsid w:val="00796AA9"/>
    <w:rsid w:val="00796E68"/>
    <w:rsid w:val="007A11DE"/>
    <w:rsid w:val="007A2255"/>
    <w:rsid w:val="007A3889"/>
    <w:rsid w:val="007A65B0"/>
    <w:rsid w:val="007A770C"/>
    <w:rsid w:val="007B1AE2"/>
    <w:rsid w:val="007B3445"/>
    <w:rsid w:val="007B36EE"/>
    <w:rsid w:val="007C37C1"/>
    <w:rsid w:val="007C6B43"/>
    <w:rsid w:val="007C7C04"/>
    <w:rsid w:val="007D35DB"/>
    <w:rsid w:val="007D5053"/>
    <w:rsid w:val="007E2BB4"/>
    <w:rsid w:val="007F0736"/>
    <w:rsid w:val="007F0FD6"/>
    <w:rsid w:val="007F7B57"/>
    <w:rsid w:val="008023B4"/>
    <w:rsid w:val="0080249E"/>
    <w:rsid w:val="00805F52"/>
    <w:rsid w:val="0080727B"/>
    <w:rsid w:val="00807BD5"/>
    <w:rsid w:val="008113DC"/>
    <w:rsid w:val="00812585"/>
    <w:rsid w:val="00820139"/>
    <w:rsid w:val="0082348C"/>
    <w:rsid w:val="00825651"/>
    <w:rsid w:val="00827417"/>
    <w:rsid w:val="00827884"/>
    <w:rsid w:val="00827F5A"/>
    <w:rsid w:val="0083125F"/>
    <w:rsid w:val="008318B5"/>
    <w:rsid w:val="00842AE1"/>
    <w:rsid w:val="00842E39"/>
    <w:rsid w:val="00844CCF"/>
    <w:rsid w:val="00846E99"/>
    <w:rsid w:val="0084798F"/>
    <w:rsid w:val="00850811"/>
    <w:rsid w:val="00850F3F"/>
    <w:rsid w:val="00852113"/>
    <w:rsid w:val="00852669"/>
    <w:rsid w:val="00853484"/>
    <w:rsid w:val="00853ADA"/>
    <w:rsid w:val="00854A5B"/>
    <w:rsid w:val="00854C2E"/>
    <w:rsid w:val="00854FDE"/>
    <w:rsid w:val="00855562"/>
    <w:rsid w:val="0085774A"/>
    <w:rsid w:val="008605CB"/>
    <w:rsid w:val="00864668"/>
    <w:rsid w:val="00866190"/>
    <w:rsid w:val="00871D0F"/>
    <w:rsid w:val="0087762D"/>
    <w:rsid w:val="008869C5"/>
    <w:rsid w:val="00890E0C"/>
    <w:rsid w:val="00892082"/>
    <w:rsid w:val="00894849"/>
    <w:rsid w:val="008A3B78"/>
    <w:rsid w:val="008A409F"/>
    <w:rsid w:val="008B134F"/>
    <w:rsid w:val="008B1495"/>
    <w:rsid w:val="008B17FF"/>
    <w:rsid w:val="008B46BE"/>
    <w:rsid w:val="008C2565"/>
    <w:rsid w:val="008C7072"/>
    <w:rsid w:val="008C72CC"/>
    <w:rsid w:val="008C73CF"/>
    <w:rsid w:val="008C784B"/>
    <w:rsid w:val="008D0EC8"/>
    <w:rsid w:val="008D106B"/>
    <w:rsid w:val="008F2F86"/>
    <w:rsid w:val="008F3DD2"/>
    <w:rsid w:val="008F5DA7"/>
    <w:rsid w:val="008F6E5E"/>
    <w:rsid w:val="009024B2"/>
    <w:rsid w:val="00904603"/>
    <w:rsid w:val="00907047"/>
    <w:rsid w:val="009108A7"/>
    <w:rsid w:val="00910DDF"/>
    <w:rsid w:val="00911054"/>
    <w:rsid w:val="00911E62"/>
    <w:rsid w:val="00912189"/>
    <w:rsid w:val="009133F2"/>
    <w:rsid w:val="009142BB"/>
    <w:rsid w:val="00915953"/>
    <w:rsid w:val="00920E78"/>
    <w:rsid w:val="00922511"/>
    <w:rsid w:val="00927ADD"/>
    <w:rsid w:val="00931591"/>
    <w:rsid w:val="00935B96"/>
    <w:rsid w:val="00937164"/>
    <w:rsid w:val="009372D6"/>
    <w:rsid w:val="00940635"/>
    <w:rsid w:val="00942C25"/>
    <w:rsid w:val="00943134"/>
    <w:rsid w:val="00943A93"/>
    <w:rsid w:val="00944402"/>
    <w:rsid w:val="00945D0F"/>
    <w:rsid w:val="00951C2C"/>
    <w:rsid w:val="00951EF3"/>
    <w:rsid w:val="00952902"/>
    <w:rsid w:val="00952E1F"/>
    <w:rsid w:val="00953F92"/>
    <w:rsid w:val="00954119"/>
    <w:rsid w:val="009550B5"/>
    <w:rsid w:val="0095589B"/>
    <w:rsid w:val="00956773"/>
    <w:rsid w:val="009640BD"/>
    <w:rsid w:val="00964C5F"/>
    <w:rsid w:val="00970766"/>
    <w:rsid w:val="00970E0B"/>
    <w:rsid w:val="00971182"/>
    <w:rsid w:val="00973632"/>
    <w:rsid w:val="009750BE"/>
    <w:rsid w:val="009776C4"/>
    <w:rsid w:val="009843C1"/>
    <w:rsid w:val="00984EDF"/>
    <w:rsid w:val="0099104F"/>
    <w:rsid w:val="0099356B"/>
    <w:rsid w:val="009936D4"/>
    <w:rsid w:val="009960E4"/>
    <w:rsid w:val="009A2264"/>
    <w:rsid w:val="009A4997"/>
    <w:rsid w:val="009B2DE1"/>
    <w:rsid w:val="009B2F10"/>
    <w:rsid w:val="009B3FCF"/>
    <w:rsid w:val="009B5190"/>
    <w:rsid w:val="009C0930"/>
    <w:rsid w:val="009C0D33"/>
    <w:rsid w:val="009C1D56"/>
    <w:rsid w:val="009C5331"/>
    <w:rsid w:val="009C636C"/>
    <w:rsid w:val="009C6FEB"/>
    <w:rsid w:val="009C7ACC"/>
    <w:rsid w:val="009D11F6"/>
    <w:rsid w:val="009D2342"/>
    <w:rsid w:val="009D3744"/>
    <w:rsid w:val="009D47B3"/>
    <w:rsid w:val="009D68A8"/>
    <w:rsid w:val="009F2935"/>
    <w:rsid w:val="009F3835"/>
    <w:rsid w:val="009F4DF6"/>
    <w:rsid w:val="00A01658"/>
    <w:rsid w:val="00A03195"/>
    <w:rsid w:val="00A04D1E"/>
    <w:rsid w:val="00A0571D"/>
    <w:rsid w:val="00A11A1A"/>
    <w:rsid w:val="00A1243A"/>
    <w:rsid w:val="00A2436D"/>
    <w:rsid w:val="00A27E13"/>
    <w:rsid w:val="00A36DC9"/>
    <w:rsid w:val="00A412BF"/>
    <w:rsid w:val="00A416E7"/>
    <w:rsid w:val="00A431E4"/>
    <w:rsid w:val="00A451B8"/>
    <w:rsid w:val="00A47089"/>
    <w:rsid w:val="00A51B28"/>
    <w:rsid w:val="00A53351"/>
    <w:rsid w:val="00A63F0B"/>
    <w:rsid w:val="00A64CDB"/>
    <w:rsid w:val="00A7075A"/>
    <w:rsid w:val="00A842B8"/>
    <w:rsid w:val="00A909CD"/>
    <w:rsid w:val="00A91534"/>
    <w:rsid w:val="00A92D4A"/>
    <w:rsid w:val="00A9512B"/>
    <w:rsid w:val="00AA1191"/>
    <w:rsid w:val="00AA167A"/>
    <w:rsid w:val="00AA313F"/>
    <w:rsid w:val="00AA3CAE"/>
    <w:rsid w:val="00AA4230"/>
    <w:rsid w:val="00AA4DFC"/>
    <w:rsid w:val="00AB223F"/>
    <w:rsid w:val="00AB3E4A"/>
    <w:rsid w:val="00AB531D"/>
    <w:rsid w:val="00AC0033"/>
    <w:rsid w:val="00AC1461"/>
    <w:rsid w:val="00AC1C97"/>
    <w:rsid w:val="00AC40B2"/>
    <w:rsid w:val="00AC4504"/>
    <w:rsid w:val="00AC7A5B"/>
    <w:rsid w:val="00AD3870"/>
    <w:rsid w:val="00AD4638"/>
    <w:rsid w:val="00AE07BD"/>
    <w:rsid w:val="00AE104E"/>
    <w:rsid w:val="00AE418C"/>
    <w:rsid w:val="00AE440A"/>
    <w:rsid w:val="00AE5F6E"/>
    <w:rsid w:val="00AE7E81"/>
    <w:rsid w:val="00AF041A"/>
    <w:rsid w:val="00AF0953"/>
    <w:rsid w:val="00AF4506"/>
    <w:rsid w:val="00AF6BC1"/>
    <w:rsid w:val="00B05118"/>
    <w:rsid w:val="00B05D8F"/>
    <w:rsid w:val="00B10538"/>
    <w:rsid w:val="00B134F3"/>
    <w:rsid w:val="00B13FD6"/>
    <w:rsid w:val="00B15DF1"/>
    <w:rsid w:val="00B21D8C"/>
    <w:rsid w:val="00B2444A"/>
    <w:rsid w:val="00B24DDD"/>
    <w:rsid w:val="00B272AB"/>
    <w:rsid w:val="00B322FD"/>
    <w:rsid w:val="00B32766"/>
    <w:rsid w:val="00B33153"/>
    <w:rsid w:val="00B42FCB"/>
    <w:rsid w:val="00B43157"/>
    <w:rsid w:val="00B5194A"/>
    <w:rsid w:val="00B554E7"/>
    <w:rsid w:val="00B56A9F"/>
    <w:rsid w:val="00B61454"/>
    <w:rsid w:val="00B61E07"/>
    <w:rsid w:val="00B6345B"/>
    <w:rsid w:val="00B63AB3"/>
    <w:rsid w:val="00B67122"/>
    <w:rsid w:val="00B67628"/>
    <w:rsid w:val="00B7107F"/>
    <w:rsid w:val="00B71924"/>
    <w:rsid w:val="00B71FEE"/>
    <w:rsid w:val="00B723F1"/>
    <w:rsid w:val="00B74394"/>
    <w:rsid w:val="00B81267"/>
    <w:rsid w:val="00B81D06"/>
    <w:rsid w:val="00B82919"/>
    <w:rsid w:val="00B829D8"/>
    <w:rsid w:val="00B83F94"/>
    <w:rsid w:val="00B850C6"/>
    <w:rsid w:val="00B855C4"/>
    <w:rsid w:val="00B8663A"/>
    <w:rsid w:val="00B86B4E"/>
    <w:rsid w:val="00B94B2A"/>
    <w:rsid w:val="00B9540A"/>
    <w:rsid w:val="00B966DA"/>
    <w:rsid w:val="00BA0BE7"/>
    <w:rsid w:val="00BA4C3B"/>
    <w:rsid w:val="00BB410E"/>
    <w:rsid w:val="00BB69D5"/>
    <w:rsid w:val="00BB7930"/>
    <w:rsid w:val="00BC2421"/>
    <w:rsid w:val="00BC3F27"/>
    <w:rsid w:val="00BC524D"/>
    <w:rsid w:val="00BC5393"/>
    <w:rsid w:val="00BC553D"/>
    <w:rsid w:val="00BC687C"/>
    <w:rsid w:val="00BC749C"/>
    <w:rsid w:val="00BD264B"/>
    <w:rsid w:val="00BD6938"/>
    <w:rsid w:val="00BE05DA"/>
    <w:rsid w:val="00BE1447"/>
    <w:rsid w:val="00BE296D"/>
    <w:rsid w:val="00BE4818"/>
    <w:rsid w:val="00BE7EA0"/>
    <w:rsid w:val="00BF0825"/>
    <w:rsid w:val="00BF62A3"/>
    <w:rsid w:val="00BF6C06"/>
    <w:rsid w:val="00BF797B"/>
    <w:rsid w:val="00C0110F"/>
    <w:rsid w:val="00C01CA8"/>
    <w:rsid w:val="00C02655"/>
    <w:rsid w:val="00C049D0"/>
    <w:rsid w:val="00C0505A"/>
    <w:rsid w:val="00C060A5"/>
    <w:rsid w:val="00C06A49"/>
    <w:rsid w:val="00C11630"/>
    <w:rsid w:val="00C13325"/>
    <w:rsid w:val="00C16DF5"/>
    <w:rsid w:val="00C20835"/>
    <w:rsid w:val="00C2182C"/>
    <w:rsid w:val="00C229F2"/>
    <w:rsid w:val="00C23A0E"/>
    <w:rsid w:val="00C27878"/>
    <w:rsid w:val="00C3292E"/>
    <w:rsid w:val="00C32FFD"/>
    <w:rsid w:val="00C3726E"/>
    <w:rsid w:val="00C37523"/>
    <w:rsid w:val="00C43E11"/>
    <w:rsid w:val="00C50FD2"/>
    <w:rsid w:val="00C519CE"/>
    <w:rsid w:val="00C528B6"/>
    <w:rsid w:val="00C53512"/>
    <w:rsid w:val="00C547D3"/>
    <w:rsid w:val="00C63716"/>
    <w:rsid w:val="00C63806"/>
    <w:rsid w:val="00C6744F"/>
    <w:rsid w:val="00C674D1"/>
    <w:rsid w:val="00C67DAE"/>
    <w:rsid w:val="00C76A7D"/>
    <w:rsid w:val="00C852ED"/>
    <w:rsid w:val="00C86138"/>
    <w:rsid w:val="00C92D77"/>
    <w:rsid w:val="00C935C8"/>
    <w:rsid w:val="00C9696C"/>
    <w:rsid w:val="00CA0013"/>
    <w:rsid w:val="00CA26EA"/>
    <w:rsid w:val="00CA4096"/>
    <w:rsid w:val="00CB0E7E"/>
    <w:rsid w:val="00CB16B8"/>
    <w:rsid w:val="00CB17E8"/>
    <w:rsid w:val="00CB2C58"/>
    <w:rsid w:val="00CB7E95"/>
    <w:rsid w:val="00CC1C1A"/>
    <w:rsid w:val="00CC26B1"/>
    <w:rsid w:val="00CC5861"/>
    <w:rsid w:val="00CD4AAE"/>
    <w:rsid w:val="00CD537C"/>
    <w:rsid w:val="00CD545E"/>
    <w:rsid w:val="00CE058B"/>
    <w:rsid w:val="00CE227C"/>
    <w:rsid w:val="00CE7809"/>
    <w:rsid w:val="00CF183E"/>
    <w:rsid w:val="00CF2B2D"/>
    <w:rsid w:val="00CF73BF"/>
    <w:rsid w:val="00D0184E"/>
    <w:rsid w:val="00D02367"/>
    <w:rsid w:val="00D023D0"/>
    <w:rsid w:val="00D027B6"/>
    <w:rsid w:val="00D03ECB"/>
    <w:rsid w:val="00D04072"/>
    <w:rsid w:val="00D04312"/>
    <w:rsid w:val="00D061E0"/>
    <w:rsid w:val="00D15A41"/>
    <w:rsid w:val="00D237D6"/>
    <w:rsid w:val="00D26725"/>
    <w:rsid w:val="00D329D8"/>
    <w:rsid w:val="00D33DB3"/>
    <w:rsid w:val="00D40493"/>
    <w:rsid w:val="00D40EF9"/>
    <w:rsid w:val="00D4340C"/>
    <w:rsid w:val="00D450AA"/>
    <w:rsid w:val="00D47534"/>
    <w:rsid w:val="00D54C91"/>
    <w:rsid w:val="00D60370"/>
    <w:rsid w:val="00D67F29"/>
    <w:rsid w:val="00D709D2"/>
    <w:rsid w:val="00D715C2"/>
    <w:rsid w:val="00D734FC"/>
    <w:rsid w:val="00D73945"/>
    <w:rsid w:val="00D74FF2"/>
    <w:rsid w:val="00D754FD"/>
    <w:rsid w:val="00D81037"/>
    <w:rsid w:val="00D825F8"/>
    <w:rsid w:val="00D85A30"/>
    <w:rsid w:val="00D86024"/>
    <w:rsid w:val="00D86221"/>
    <w:rsid w:val="00D8659A"/>
    <w:rsid w:val="00D916C8"/>
    <w:rsid w:val="00D96A44"/>
    <w:rsid w:val="00DA0064"/>
    <w:rsid w:val="00DA2965"/>
    <w:rsid w:val="00DB1389"/>
    <w:rsid w:val="00DB72CF"/>
    <w:rsid w:val="00DC083D"/>
    <w:rsid w:val="00DC2962"/>
    <w:rsid w:val="00DC35F7"/>
    <w:rsid w:val="00DC4805"/>
    <w:rsid w:val="00DC6896"/>
    <w:rsid w:val="00DD01F2"/>
    <w:rsid w:val="00DD0AD9"/>
    <w:rsid w:val="00DD3094"/>
    <w:rsid w:val="00DD41F1"/>
    <w:rsid w:val="00DD424A"/>
    <w:rsid w:val="00DD54DA"/>
    <w:rsid w:val="00DE05CA"/>
    <w:rsid w:val="00DE0B09"/>
    <w:rsid w:val="00DE1168"/>
    <w:rsid w:val="00DE3283"/>
    <w:rsid w:val="00DE373A"/>
    <w:rsid w:val="00DE4041"/>
    <w:rsid w:val="00DE5ECC"/>
    <w:rsid w:val="00DE795E"/>
    <w:rsid w:val="00DF5FE2"/>
    <w:rsid w:val="00DF74C4"/>
    <w:rsid w:val="00E02190"/>
    <w:rsid w:val="00E02839"/>
    <w:rsid w:val="00E03FEC"/>
    <w:rsid w:val="00E049C0"/>
    <w:rsid w:val="00E06782"/>
    <w:rsid w:val="00E07C2D"/>
    <w:rsid w:val="00E17156"/>
    <w:rsid w:val="00E2733E"/>
    <w:rsid w:val="00E30867"/>
    <w:rsid w:val="00E33937"/>
    <w:rsid w:val="00E36B61"/>
    <w:rsid w:val="00E37469"/>
    <w:rsid w:val="00E44A65"/>
    <w:rsid w:val="00E4548E"/>
    <w:rsid w:val="00E47956"/>
    <w:rsid w:val="00E50415"/>
    <w:rsid w:val="00E536DB"/>
    <w:rsid w:val="00E5440E"/>
    <w:rsid w:val="00E54B70"/>
    <w:rsid w:val="00E5556E"/>
    <w:rsid w:val="00E5602B"/>
    <w:rsid w:val="00E5678F"/>
    <w:rsid w:val="00E57F6B"/>
    <w:rsid w:val="00E62BE2"/>
    <w:rsid w:val="00E72B53"/>
    <w:rsid w:val="00E75ADC"/>
    <w:rsid w:val="00E75E7F"/>
    <w:rsid w:val="00E77355"/>
    <w:rsid w:val="00E77629"/>
    <w:rsid w:val="00E84D6B"/>
    <w:rsid w:val="00E8677B"/>
    <w:rsid w:val="00E96B9C"/>
    <w:rsid w:val="00E97636"/>
    <w:rsid w:val="00EA0581"/>
    <w:rsid w:val="00EA230C"/>
    <w:rsid w:val="00EA3E32"/>
    <w:rsid w:val="00EA5862"/>
    <w:rsid w:val="00EA7BE2"/>
    <w:rsid w:val="00EB2F54"/>
    <w:rsid w:val="00EB353F"/>
    <w:rsid w:val="00EB3C9B"/>
    <w:rsid w:val="00EB4850"/>
    <w:rsid w:val="00EB685B"/>
    <w:rsid w:val="00EC033B"/>
    <w:rsid w:val="00EC55C2"/>
    <w:rsid w:val="00EC573B"/>
    <w:rsid w:val="00EC7CA0"/>
    <w:rsid w:val="00ED1E9B"/>
    <w:rsid w:val="00ED365A"/>
    <w:rsid w:val="00ED6112"/>
    <w:rsid w:val="00EE0892"/>
    <w:rsid w:val="00EE1AEE"/>
    <w:rsid w:val="00EE46B5"/>
    <w:rsid w:val="00EE795C"/>
    <w:rsid w:val="00EF018C"/>
    <w:rsid w:val="00EF0D34"/>
    <w:rsid w:val="00EF10B4"/>
    <w:rsid w:val="00F00B0C"/>
    <w:rsid w:val="00F01E34"/>
    <w:rsid w:val="00F0255A"/>
    <w:rsid w:val="00F043B5"/>
    <w:rsid w:val="00F0460B"/>
    <w:rsid w:val="00F04A71"/>
    <w:rsid w:val="00F106F4"/>
    <w:rsid w:val="00F11965"/>
    <w:rsid w:val="00F12CF1"/>
    <w:rsid w:val="00F1469A"/>
    <w:rsid w:val="00F154E1"/>
    <w:rsid w:val="00F22A6F"/>
    <w:rsid w:val="00F232C5"/>
    <w:rsid w:val="00F23F59"/>
    <w:rsid w:val="00F268F6"/>
    <w:rsid w:val="00F26C94"/>
    <w:rsid w:val="00F27562"/>
    <w:rsid w:val="00F30358"/>
    <w:rsid w:val="00F32515"/>
    <w:rsid w:val="00F40117"/>
    <w:rsid w:val="00F407CC"/>
    <w:rsid w:val="00F470BC"/>
    <w:rsid w:val="00F50DA4"/>
    <w:rsid w:val="00F51D2C"/>
    <w:rsid w:val="00F60F05"/>
    <w:rsid w:val="00F63359"/>
    <w:rsid w:val="00F64D21"/>
    <w:rsid w:val="00F67B80"/>
    <w:rsid w:val="00F70ACF"/>
    <w:rsid w:val="00F720DD"/>
    <w:rsid w:val="00F72E4C"/>
    <w:rsid w:val="00F753C1"/>
    <w:rsid w:val="00F75B18"/>
    <w:rsid w:val="00F77CA2"/>
    <w:rsid w:val="00F80902"/>
    <w:rsid w:val="00F84CEF"/>
    <w:rsid w:val="00F8642A"/>
    <w:rsid w:val="00FA04C5"/>
    <w:rsid w:val="00FA0776"/>
    <w:rsid w:val="00FA30CD"/>
    <w:rsid w:val="00FA6844"/>
    <w:rsid w:val="00FB07CB"/>
    <w:rsid w:val="00FB54E9"/>
    <w:rsid w:val="00FB65DC"/>
    <w:rsid w:val="00FC0D9B"/>
    <w:rsid w:val="00FC31DC"/>
    <w:rsid w:val="00FC3C7A"/>
    <w:rsid w:val="00FC47E5"/>
    <w:rsid w:val="00FC6474"/>
    <w:rsid w:val="00FC7969"/>
    <w:rsid w:val="00FC7F67"/>
    <w:rsid w:val="00FD0E30"/>
    <w:rsid w:val="00FD1ACF"/>
    <w:rsid w:val="00FD3611"/>
    <w:rsid w:val="00FE1382"/>
    <w:rsid w:val="00FE2B5C"/>
    <w:rsid w:val="00FE2C42"/>
    <w:rsid w:val="00FE4A10"/>
    <w:rsid w:val="00FE7FB9"/>
    <w:rsid w:val="00FF21BE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B7984-894E-4202-A1C6-5AFF375B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0AA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450AA"/>
    <w:pPr>
      <w:keepNext/>
      <w:tabs>
        <w:tab w:val="center" w:pos="4818"/>
        <w:tab w:val="left" w:pos="7620"/>
      </w:tabs>
      <w:outlineLvl w:val="0"/>
    </w:pPr>
    <w:rPr>
      <w:rFonts w:eastAsia="Arial"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D450AA"/>
    <w:pPr>
      <w:keepNext/>
      <w:jc w:val="both"/>
      <w:outlineLvl w:val="1"/>
    </w:pPr>
    <w:rPr>
      <w:u w:val="single"/>
      <w:lang w:val="de-DE"/>
    </w:rPr>
  </w:style>
  <w:style w:type="paragraph" w:styleId="Nagwek3">
    <w:name w:val="heading 3"/>
    <w:basedOn w:val="Normalny"/>
    <w:next w:val="Normalny"/>
    <w:link w:val="Nagwek3Znak"/>
    <w:qFormat/>
    <w:rsid w:val="00D450A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450AA"/>
    <w:pPr>
      <w:keepNext/>
      <w:outlineLvl w:val="3"/>
    </w:pPr>
    <w:rPr>
      <w:rFonts w:eastAsia="Arial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50AA"/>
    <w:rPr>
      <w:rFonts w:ascii="Times New Roman" w:eastAsia="Arial" w:hAnsi="Times New Roman" w:cs="Arial"/>
      <w:b/>
      <w:bCs/>
      <w:sz w:val="24"/>
      <w:szCs w:val="24"/>
      <w:u w:val="single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D450AA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rsid w:val="00D450AA"/>
    <w:rPr>
      <w:rFonts w:ascii="Times New Roman" w:eastAsia="Tahoma" w:hAnsi="Times New Roman" w:cs="Tahoma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styleId="Hipercze">
    <w:name w:val="Hyperlink"/>
    <w:rsid w:val="00D450AA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450AA"/>
  </w:style>
  <w:style w:type="paragraph" w:customStyle="1" w:styleId="Nagwektabeli">
    <w:name w:val="Nagłówek tabeli"/>
    <w:basedOn w:val="Zawartotabeli"/>
    <w:rsid w:val="00D450AA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450AA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D450AA"/>
    <w:rPr>
      <w:rFonts w:ascii="Arial" w:eastAsia="Tahoma" w:hAnsi="Arial" w:cs="Tahoma"/>
      <w:b/>
      <w:bCs/>
      <w:sz w:val="24"/>
      <w:szCs w:val="24"/>
      <w:lang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D450AA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450AA"/>
    <w:rPr>
      <w:rFonts w:ascii="Arial" w:eastAsia="Tahoma" w:hAnsi="Arial" w:cs="Tahoma"/>
      <w:i/>
      <w:iCs/>
      <w:sz w:val="28"/>
      <w:szCs w:val="28"/>
      <w:lang w:eastAsia="pl-PL" w:bidi="pl-PL"/>
    </w:rPr>
  </w:style>
  <w:style w:type="paragraph" w:customStyle="1" w:styleId="WW-Zawartotabeli1">
    <w:name w:val="WW-Zawartość tabeli1"/>
    <w:basedOn w:val="Tekstpodstawowy"/>
    <w:rsid w:val="00D450AA"/>
    <w:pPr>
      <w:suppressLineNumbers/>
    </w:pPr>
  </w:style>
  <w:style w:type="paragraph" w:customStyle="1" w:styleId="WW-Nagwektabeli1">
    <w:name w:val="WW-Nagłówek tabeli1"/>
    <w:basedOn w:val="WW-Zawartotabeli1"/>
    <w:rsid w:val="00D450AA"/>
  </w:style>
  <w:style w:type="paragraph" w:customStyle="1" w:styleId="WW-Zawartotabeli">
    <w:name w:val="WW-Zawartość tabeli"/>
    <w:basedOn w:val="Tekstpodstawowy"/>
    <w:rsid w:val="00D450AA"/>
    <w:pPr>
      <w:suppressLineNumbers/>
    </w:pPr>
  </w:style>
  <w:style w:type="paragraph" w:customStyle="1" w:styleId="WW-Nagwektabeli">
    <w:name w:val="WW-Nagłówek tabeli"/>
    <w:basedOn w:val="WW-Zawartotabeli"/>
    <w:rsid w:val="00D450AA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D450A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D45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rsid w:val="00D450A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450AA"/>
  </w:style>
  <w:style w:type="paragraph" w:styleId="Stopka">
    <w:name w:val="footer"/>
    <w:basedOn w:val="Normalny"/>
    <w:link w:val="StopkaZnak"/>
    <w:uiPriority w:val="99"/>
    <w:rsid w:val="00D450A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0AA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D450AA"/>
    <w:rPr>
      <w:rFonts w:eastAsia="Lucida Sans Unicode" w:cs="Times New Roman"/>
      <w:kern w:val="1"/>
      <w:lang w:bidi="ar-SA"/>
    </w:rPr>
  </w:style>
  <w:style w:type="character" w:styleId="Pogrubienie">
    <w:name w:val="Strong"/>
    <w:basedOn w:val="Domylnaczcionkaakapitu"/>
    <w:uiPriority w:val="22"/>
    <w:qFormat/>
    <w:rsid w:val="00D450AA"/>
    <w:rPr>
      <w:b/>
      <w:bCs/>
    </w:rPr>
  </w:style>
  <w:style w:type="paragraph" w:customStyle="1" w:styleId="Default">
    <w:name w:val="Default"/>
    <w:rsid w:val="00D450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1">
    <w:name w:val="Normalny1"/>
    <w:basedOn w:val="Normalny"/>
    <w:rsid w:val="00D450AA"/>
    <w:pPr>
      <w:widowControl/>
    </w:pPr>
    <w:rPr>
      <w:rFonts w:eastAsia="Times New Roman" w:cs="Times New Roman"/>
      <w:lang w:eastAsia="ar-SA" w:bidi="ar-SA"/>
    </w:rPr>
  </w:style>
  <w:style w:type="paragraph" w:styleId="Tekstpodstawowy2">
    <w:name w:val="Body Text 2"/>
    <w:basedOn w:val="Normalny"/>
    <w:link w:val="Tekstpodstawowy2Znak"/>
    <w:rsid w:val="00D450AA"/>
    <w:pPr>
      <w:autoSpaceDE w:val="0"/>
      <w:jc w:val="both"/>
    </w:pPr>
    <w:rPr>
      <w:rFonts w:eastAsia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D450AA"/>
    <w:rPr>
      <w:rFonts w:ascii="Times New Roman" w:eastAsia="Arial" w:hAnsi="Times New Roman" w:cs="Arial"/>
      <w:b/>
      <w:bCs/>
      <w:sz w:val="24"/>
      <w:szCs w:val="24"/>
      <w:lang w:eastAsia="pl-PL" w:bidi="pl-PL"/>
    </w:rPr>
  </w:style>
  <w:style w:type="paragraph" w:customStyle="1" w:styleId="Styl1">
    <w:name w:val="Styl1"/>
    <w:basedOn w:val="Normalny"/>
    <w:rsid w:val="00D450AA"/>
    <w:pPr>
      <w:spacing w:before="2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D450AA"/>
    <w:pPr>
      <w:widowControl/>
      <w:ind w:left="426" w:hanging="426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450AA"/>
    <w:pPr>
      <w:shd w:val="clear" w:color="auto" w:fill="FFFFFF"/>
      <w:tabs>
        <w:tab w:val="left" w:pos="426"/>
      </w:tabs>
      <w:autoSpaceDE w:val="0"/>
      <w:spacing w:line="274" w:lineRule="exact"/>
      <w:ind w:left="426" w:hanging="426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50AA"/>
    <w:rPr>
      <w:rFonts w:ascii="Times New Roman" w:eastAsia="Tahoma" w:hAnsi="Times New Roman" w:cs="Times New Roman"/>
      <w:sz w:val="24"/>
      <w:szCs w:val="24"/>
      <w:shd w:val="clear" w:color="auto" w:fill="FFFFFF"/>
      <w:lang w:eastAsia="pl-PL" w:bidi="pl-PL"/>
    </w:rPr>
  </w:style>
  <w:style w:type="paragraph" w:styleId="Tekstpodstawowy3">
    <w:name w:val="Body Text 3"/>
    <w:basedOn w:val="Normalny"/>
    <w:link w:val="Tekstpodstawowy3Znak"/>
    <w:rsid w:val="00D450AA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D450AA"/>
    <w:pPr>
      <w:ind w:left="360"/>
    </w:pPr>
    <w:rPr>
      <w:rFonts w:eastAsia="Arial"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50AA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WW-Tekstpodstawowywcity3">
    <w:name w:val="WW-Tekst podstawowy wcięty 3"/>
    <w:basedOn w:val="Normalny"/>
    <w:rsid w:val="00D450AA"/>
    <w:pPr>
      <w:widowControl/>
      <w:ind w:left="426" w:hanging="568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styleId="Lista">
    <w:name w:val="List"/>
    <w:basedOn w:val="Normalny"/>
    <w:rsid w:val="00D450AA"/>
    <w:pPr>
      <w:widowControl/>
      <w:suppressAutoHyphens w:val="0"/>
      <w:ind w:left="283" w:hanging="283"/>
    </w:pPr>
    <w:rPr>
      <w:rFonts w:eastAsia="Times New Roman" w:cs="Times New Roman"/>
      <w:sz w:val="20"/>
      <w:szCs w:val="20"/>
      <w:lang w:bidi="ar-SA"/>
    </w:rPr>
  </w:style>
  <w:style w:type="paragraph" w:styleId="Lista2">
    <w:name w:val="List 2"/>
    <w:basedOn w:val="Normalny"/>
    <w:rsid w:val="00D450AA"/>
    <w:pPr>
      <w:widowControl/>
      <w:suppressAutoHyphens w:val="0"/>
      <w:ind w:left="566" w:hanging="283"/>
      <w:contextualSpacing/>
    </w:pPr>
    <w:rPr>
      <w:rFonts w:eastAsia="Times New Roman" w:cs="Times New Roman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semiHidden/>
    <w:rsid w:val="00D450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450AA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D450A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paragraph" w:customStyle="1" w:styleId="nagwek-szablon">
    <w:name w:val="nagłówek-szablon"/>
    <w:basedOn w:val="Nagwek"/>
    <w:rsid w:val="00D450AA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noProof/>
      <w:color w:val="0000FF"/>
      <w:spacing w:val="244"/>
      <w:position w:val="-2"/>
      <w:szCs w:val="20"/>
      <w:lang w:bidi="ar-SA"/>
    </w:rPr>
  </w:style>
  <w:style w:type="character" w:customStyle="1" w:styleId="text2bold">
    <w:name w:val="text2 bold"/>
    <w:basedOn w:val="Domylnaczcionkaakapitu"/>
    <w:rsid w:val="00D450AA"/>
  </w:style>
  <w:style w:type="character" w:customStyle="1" w:styleId="text2">
    <w:name w:val="text2"/>
    <w:basedOn w:val="Domylnaczcionkaakapitu"/>
    <w:rsid w:val="00D450AA"/>
  </w:style>
  <w:style w:type="paragraph" w:styleId="Tekstpodstawowywcity3">
    <w:name w:val="Body Text Indent 3"/>
    <w:basedOn w:val="Normalny"/>
    <w:link w:val="Tekstpodstawowywcity3Znak"/>
    <w:rsid w:val="00D450AA"/>
    <w:pPr>
      <w:spacing w:after="120"/>
      <w:ind w:left="283"/>
    </w:pPr>
    <w:rPr>
      <w:rFonts w:eastAsia="Lucida Sans Unicode" w:cs="Times New Roman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50AA"/>
    <w:rPr>
      <w:rFonts w:ascii="Times New Roman" w:eastAsia="Lucida Sans Unicode" w:hAnsi="Times New Roman" w:cs="Times New Roman"/>
      <w:sz w:val="16"/>
      <w:szCs w:val="16"/>
    </w:rPr>
  </w:style>
  <w:style w:type="paragraph" w:customStyle="1" w:styleId="Nrparagrafu">
    <w:name w:val="Nr paragrafu"/>
    <w:basedOn w:val="Normalny"/>
    <w:next w:val="Normalny"/>
    <w:rsid w:val="00D450AA"/>
    <w:pPr>
      <w:keepNext/>
      <w:keepLines/>
      <w:spacing w:before="280" w:after="200"/>
      <w:jc w:val="center"/>
    </w:pPr>
    <w:rPr>
      <w:rFonts w:eastAsia="Times New Roman" w:cs="Times New Roman"/>
      <w:kern w:val="20"/>
      <w:sz w:val="22"/>
      <w:szCs w:val="20"/>
      <w:lang w:bidi="ar-SA"/>
    </w:rPr>
  </w:style>
  <w:style w:type="paragraph" w:styleId="Tekstblokowy">
    <w:name w:val="Block Text"/>
    <w:basedOn w:val="Normalny"/>
    <w:rsid w:val="00D450AA"/>
    <w:pPr>
      <w:widowControl/>
      <w:suppressAutoHyphens w:val="0"/>
      <w:ind w:left="504" w:right="-284" w:hanging="504"/>
      <w:jc w:val="both"/>
    </w:pPr>
    <w:rPr>
      <w:rFonts w:ascii="Arial" w:eastAsia="Times New Roman" w:hAnsi="Arial" w:cs="Times New Roman"/>
      <w:szCs w:val="20"/>
      <w:lang w:bidi="ar-SA"/>
    </w:rPr>
  </w:style>
  <w:style w:type="character" w:styleId="Odwoaniedokomentarza">
    <w:name w:val="annotation reference"/>
    <w:basedOn w:val="Domylnaczcionkaakapitu"/>
    <w:semiHidden/>
    <w:rsid w:val="00D450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450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45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50AA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rsid w:val="00D450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50AA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rsid w:val="00D450AA"/>
    <w:rPr>
      <w:vertAlign w:val="superscript"/>
    </w:rPr>
  </w:style>
  <w:style w:type="paragraph" w:styleId="Bezodstpw">
    <w:name w:val="No Spacing"/>
    <w:link w:val="BezodstpwZnak"/>
    <w:uiPriority w:val="1"/>
    <w:qFormat/>
    <w:rsid w:val="001024B6"/>
    <w:pPr>
      <w:widowControl w:val="0"/>
      <w:suppressAutoHyphens/>
    </w:pPr>
    <w:rPr>
      <w:rFonts w:ascii="Times New Roman" w:eastAsia="Tahoma" w:hAnsi="Times New Roman" w:cs="Tahoma"/>
      <w:sz w:val="24"/>
      <w:szCs w:val="24"/>
      <w:lang w:bidi="pl-PL"/>
    </w:rPr>
  </w:style>
  <w:style w:type="character" w:customStyle="1" w:styleId="txt-new">
    <w:name w:val="txt-new"/>
    <w:basedOn w:val="Domylnaczcionkaakapitu"/>
    <w:rsid w:val="004E669C"/>
  </w:style>
  <w:style w:type="character" w:customStyle="1" w:styleId="AkapitzlistZnak">
    <w:name w:val="Akapit z listą Znak"/>
    <w:basedOn w:val="Domylnaczcionkaakapitu"/>
    <w:link w:val="Akapitzlist"/>
    <w:uiPriority w:val="34"/>
    <w:rsid w:val="009372D6"/>
    <w:rPr>
      <w:rFonts w:ascii="Times New Roman" w:eastAsia="Calibri" w:hAnsi="Times New Roman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1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1B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1BE"/>
    <w:rPr>
      <w:vertAlign w:val="superscript"/>
    </w:rPr>
  </w:style>
  <w:style w:type="table" w:styleId="Tabela-Siatka">
    <w:name w:val="Table Grid"/>
    <w:basedOn w:val="Standardowy"/>
    <w:uiPriority w:val="59"/>
    <w:rsid w:val="00E27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6436A2"/>
    <w:rPr>
      <w:rFonts w:ascii="Times New Roman" w:eastAsia="Tahoma" w:hAnsi="Times New Roman" w:cs="Tahoma"/>
      <w:sz w:val="24"/>
      <w:szCs w:val="24"/>
      <w:lang w:val="pl-PL" w:eastAsia="pl-PL" w:bidi="pl-PL"/>
    </w:rPr>
  </w:style>
  <w:style w:type="character" w:customStyle="1" w:styleId="apple-converted-space">
    <w:name w:val="apple-converted-space"/>
    <w:basedOn w:val="Domylnaczcionkaakapitu"/>
    <w:rsid w:val="009D47B3"/>
  </w:style>
  <w:style w:type="character" w:customStyle="1" w:styleId="colorindigo">
    <w:name w:val="color_indigo"/>
    <w:basedOn w:val="Domylnaczcionkaakapitu"/>
    <w:rsid w:val="009D47B3"/>
  </w:style>
  <w:style w:type="character" w:customStyle="1" w:styleId="colororchid">
    <w:name w:val="color_orchid"/>
    <w:basedOn w:val="Domylnaczcionkaakapitu"/>
    <w:rsid w:val="009D47B3"/>
  </w:style>
  <w:style w:type="character" w:customStyle="1" w:styleId="Teksttreci212pt">
    <w:name w:val="Tekst treści (2) + 12 pt"/>
    <w:basedOn w:val="Domylnaczcionkaakapitu"/>
    <w:rsid w:val="0066222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ableParagraph">
    <w:name w:val="Table Paragraph"/>
    <w:basedOn w:val="Normalny"/>
    <w:qFormat/>
    <w:rsid w:val="00BA4C3B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BA4C3B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otnoteTextChar">
    <w:name w:val="Footnote Text Char"/>
    <w:basedOn w:val="Domylnaczcionkaakapitu"/>
    <w:locked/>
    <w:rsid w:val="00807BD5"/>
    <w:rPr>
      <w:rFonts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C50FD2"/>
    <w:pPr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rFonts w:eastAsia="Times New Roman" w:cs="Times New Roman"/>
      <w:sz w:val="26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91218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E183-B604-4937-B3B4-DA7D1992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Joasia Laskowska</dc:creator>
  <cp:lastModifiedBy>Magda Trubłajewicz</cp:lastModifiedBy>
  <cp:revision>18</cp:revision>
  <cp:lastPrinted>2022-05-16T12:40:00Z</cp:lastPrinted>
  <dcterms:created xsi:type="dcterms:W3CDTF">2022-03-31T06:49:00Z</dcterms:created>
  <dcterms:modified xsi:type="dcterms:W3CDTF">2023-12-14T09:42:00Z</dcterms:modified>
</cp:coreProperties>
</file>