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C35C87" w14:textId="0DE116E9" w:rsidR="001E4FDE" w:rsidRDefault="00F106D2" w:rsidP="002A7FC9">
      <w:pPr>
        <w:jc w:val="center"/>
      </w:pPr>
      <w:r>
        <w:t xml:space="preserve"> </w:t>
      </w:r>
    </w:p>
    <w:tbl>
      <w:tblPr>
        <w:tblW w:w="9838" w:type="dxa"/>
        <w:tblLook w:val="04A0" w:firstRow="1" w:lastRow="0" w:firstColumn="1" w:lastColumn="0" w:noHBand="0" w:noVBand="1"/>
      </w:tblPr>
      <w:tblGrid>
        <w:gridCol w:w="2448"/>
        <w:gridCol w:w="7390"/>
      </w:tblGrid>
      <w:tr w:rsidR="00680935" w:rsidRPr="00680935" w14:paraId="010B0C93" w14:textId="77777777" w:rsidTr="00351BAA">
        <w:trPr>
          <w:trHeight w:val="2172"/>
        </w:trPr>
        <w:tc>
          <w:tcPr>
            <w:tcW w:w="2448" w:type="dxa"/>
            <w:vAlign w:val="center"/>
          </w:tcPr>
          <w:p w14:paraId="33C19C3B" w14:textId="77777777" w:rsidR="00680935" w:rsidRPr="00680935" w:rsidRDefault="00D40A8C" w:rsidP="00680935">
            <w:pPr>
              <w:tabs>
                <w:tab w:val="center" w:pos="4536"/>
                <w:tab w:val="right" w:pos="9072"/>
              </w:tabs>
              <w:rPr>
                <w:rFonts w:ascii="Tahoma" w:hAnsi="Tahoma" w:cs="Tahoma"/>
                <w:sz w:val="16"/>
                <w:szCs w:val="16"/>
              </w:rPr>
            </w:pPr>
            <w:r w:rsidRPr="00680935">
              <w:rPr>
                <w:rFonts w:ascii="Tahoma" w:hAnsi="Tahoma" w:cs="Tahoma"/>
                <w:noProof/>
                <w:sz w:val="16"/>
                <w:szCs w:val="16"/>
              </w:rPr>
              <w:drawing>
                <wp:inline distT="0" distB="0" distL="0" distR="0" wp14:anchorId="337D5F14" wp14:editId="6BB5416E">
                  <wp:extent cx="1304925" cy="1314450"/>
                  <wp:effectExtent l="0" t="0" r="9525" b="0"/>
                  <wp:docPr id="2" name="Obraz 2" descr="C:\Documents and Settings\Grzesiek\Pulpit\Bez nazwy-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Documents and Settings\Grzesiek\Pulpit\Bez nazwy-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04925" cy="1314450"/>
                          </a:xfrm>
                          <a:prstGeom prst="rect">
                            <a:avLst/>
                          </a:prstGeom>
                          <a:noFill/>
                          <a:ln>
                            <a:noFill/>
                          </a:ln>
                        </pic:spPr>
                      </pic:pic>
                    </a:graphicData>
                  </a:graphic>
                </wp:inline>
              </w:drawing>
            </w:r>
          </w:p>
        </w:tc>
        <w:tc>
          <w:tcPr>
            <w:tcW w:w="7390" w:type="dxa"/>
          </w:tcPr>
          <w:p w14:paraId="25936092" w14:textId="77777777" w:rsidR="00680935" w:rsidRPr="00680935" w:rsidRDefault="00680935" w:rsidP="00680935">
            <w:pPr>
              <w:tabs>
                <w:tab w:val="center" w:pos="4536"/>
                <w:tab w:val="right" w:pos="9072"/>
              </w:tabs>
              <w:rPr>
                <w:rFonts w:ascii="Tahoma" w:hAnsi="Tahoma" w:cs="Tahoma"/>
                <w:sz w:val="16"/>
                <w:szCs w:val="16"/>
              </w:rPr>
            </w:pPr>
          </w:p>
          <w:p w14:paraId="21EC926A" w14:textId="77777777" w:rsidR="00680935" w:rsidRPr="00680935" w:rsidRDefault="00680935" w:rsidP="00680935">
            <w:pPr>
              <w:tabs>
                <w:tab w:val="center" w:pos="4536"/>
                <w:tab w:val="right" w:pos="9072"/>
              </w:tabs>
              <w:rPr>
                <w:rFonts w:ascii="Tahoma" w:hAnsi="Tahoma" w:cs="Tahoma"/>
                <w:sz w:val="16"/>
                <w:szCs w:val="16"/>
              </w:rPr>
            </w:pPr>
            <w:r w:rsidRPr="00680935">
              <w:rPr>
                <w:rFonts w:ascii="Tahoma" w:hAnsi="Tahoma" w:cs="Tahoma"/>
                <w:sz w:val="16"/>
                <w:szCs w:val="16"/>
              </w:rPr>
              <w:t>Samodzielny Publiczny Zakład Opieki Zdrowotnej</w:t>
            </w:r>
            <w:r w:rsidRPr="00680935">
              <w:rPr>
                <w:rFonts w:ascii="Tahoma" w:hAnsi="Tahoma" w:cs="Tahoma"/>
                <w:sz w:val="16"/>
                <w:szCs w:val="16"/>
              </w:rPr>
              <w:br/>
              <w:t>Uniwersytecki Szpital Kliniczny</w:t>
            </w:r>
          </w:p>
          <w:p w14:paraId="0BB9AA07" w14:textId="77777777" w:rsidR="00680935" w:rsidRPr="00680935" w:rsidRDefault="00680935" w:rsidP="00680935">
            <w:pPr>
              <w:tabs>
                <w:tab w:val="center" w:pos="4536"/>
                <w:tab w:val="right" w:pos="9072"/>
              </w:tabs>
              <w:rPr>
                <w:rFonts w:ascii="Tahoma" w:hAnsi="Tahoma" w:cs="Tahoma"/>
                <w:sz w:val="16"/>
                <w:szCs w:val="16"/>
              </w:rPr>
            </w:pPr>
            <w:r w:rsidRPr="00680935">
              <w:rPr>
                <w:rFonts w:ascii="Tahoma" w:hAnsi="Tahoma" w:cs="Tahoma"/>
                <w:sz w:val="16"/>
                <w:szCs w:val="16"/>
              </w:rPr>
              <w:t>im. Wojskowej Akademii Medycznej</w:t>
            </w:r>
          </w:p>
          <w:p w14:paraId="6CBC86E3" w14:textId="77777777" w:rsidR="00680935" w:rsidRPr="00680935" w:rsidRDefault="00680935" w:rsidP="00680935">
            <w:pPr>
              <w:tabs>
                <w:tab w:val="center" w:pos="4536"/>
                <w:tab w:val="right" w:pos="9072"/>
              </w:tabs>
              <w:rPr>
                <w:rFonts w:ascii="Tahoma" w:hAnsi="Tahoma" w:cs="Tahoma"/>
                <w:sz w:val="16"/>
                <w:szCs w:val="16"/>
              </w:rPr>
            </w:pPr>
            <w:r w:rsidRPr="00680935">
              <w:rPr>
                <w:rFonts w:ascii="Tahoma" w:hAnsi="Tahoma" w:cs="Tahoma"/>
                <w:sz w:val="16"/>
                <w:szCs w:val="16"/>
              </w:rPr>
              <w:t>Uniwersytetu Medycznego w Łodzi</w:t>
            </w:r>
          </w:p>
          <w:p w14:paraId="178FA316" w14:textId="77777777" w:rsidR="00680935" w:rsidRPr="00680935" w:rsidRDefault="00680935" w:rsidP="00680935">
            <w:pPr>
              <w:tabs>
                <w:tab w:val="center" w:pos="4536"/>
                <w:tab w:val="right" w:pos="9072"/>
              </w:tabs>
              <w:rPr>
                <w:rFonts w:ascii="Tahoma" w:hAnsi="Tahoma" w:cs="Tahoma"/>
                <w:sz w:val="16"/>
                <w:szCs w:val="16"/>
              </w:rPr>
            </w:pPr>
            <w:r w:rsidRPr="00680935">
              <w:rPr>
                <w:rFonts w:ascii="Tahoma" w:hAnsi="Tahoma" w:cs="Tahoma"/>
                <w:sz w:val="16"/>
                <w:szCs w:val="16"/>
              </w:rPr>
              <w:t>Centralny Szpital Weteranów</w:t>
            </w:r>
          </w:p>
          <w:p w14:paraId="7C7036C4" w14:textId="77777777" w:rsidR="00680935" w:rsidRPr="00680935" w:rsidRDefault="00680935" w:rsidP="00680935">
            <w:pPr>
              <w:tabs>
                <w:tab w:val="center" w:pos="4536"/>
                <w:tab w:val="right" w:pos="9072"/>
              </w:tabs>
              <w:rPr>
                <w:rFonts w:ascii="Tahoma" w:hAnsi="Tahoma" w:cs="Tahoma"/>
                <w:sz w:val="16"/>
                <w:szCs w:val="16"/>
              </w:rPr>
            </w:pPr>
          </w:p>
          <w:p w14:paraId="77F1EABF" w14:textId="77777777" w:rsidR="00680935" w:rsidRPr="00680935" w:rsidRDefault="00680935" w:rsidP="00680935">
            <w:pPr>
              <w:tabs>
                <w:tab w:val="center" w:pos="4536"/>
                <w:tab w:val="right" w:pos="9072"/>
              </w:tabs>
              <w:rPr>
                <w:rFonts w:ascii="Tahoma" w:hAnsi="Tahoma" w:cs="Tahoma"/>
                <w:sz w:val="16"/>
                <w:szCs w:val="16"/>
              </w:rPr>
            </w:pPr>
            <w:r w:rsidRPr="00680935">
              <w:rPr>
                <w:rFonts w:ascii="Tahoma" w:hAnsi="Tahoma" w:cs="Tahoma"/>
                <w:sz w:val="16"/>
                <w:szCs w:val="16"/>
              </w:rPr>
              <w:t>ul. Żeromskiego 113</w:t>
            </w:r>
          </w:p>
          <w:p w14:paraId="16C790CF" w14:textId="77777777" w:rsidR="00680935" w:rsidRPr="00680935" w:rsidRDefault="00680935" w:rsidP="00680935">
            <w:pPr>
              <w:tabs>
                <w:tab w:val="center" w:pos="4536"/>
                <w:tab w:val="right" w:pos="9072"/>
              </w:tabs>
              <w:rPr>
                <w:rFonts w:ascii="Tahoma" w:hAnsi="Tahoma" w:cs="Tahoma"/>
                <w:sz w:val="16"/>
                <w:szCs w:val="16"/>
              </w:rPr>
            </w:pPr>
            <w:r w:rsidRPr="00680935">
              <w:rPr>
                <w:rFonts w:ascii="Tahoma" w:hAnsi="Tahoma" w:cs="Tahoma"/>
                <w:sz w:val="16"/>
                <w:szCs w:val="16"/>
              </w:rPr>
              <w:t>90-549 Łódź</w:t>
            </w:r>
          </w:p>
        </w:tc>
      </w:tr>
    </w:tbl>
    <w:p w14:paraId="1FEE1FCC" w14:textId="77777777" w:rsidR="002A7FC9" w:rsidRDefault="002A7FC9" w:rsidP="00680935">
      <w:pPr>
        <w:keepNext/>
        <w:jc w:val="center"/>
        <w:outlineLvl w:val="8"/>
        <w:rPr>
          <w:rFonts w:ascii="Tahoma" w:hAnsi="Tahoma" w:cs="Tahoma"/>
          <w:b/>
          <w:smallCaps/>
          <w:sz w:val="20"/>
          <w:szCs w:val="20"/>
        </w:rPr>
      </w:pPr>
    </w:p>
    <w:p w14:paraId="298B527C" w14:textId="1FEA07D8" w:rsidR="002E1388" w:rsidRPr="007B0F14" w:rsidRDefault="002E1388" w:rsidP="00680935">
      <w:pPr>
        <w:keepNext/>
        <w:jc w:val="center"/>
        <w:outlineLvl w:val="8"/>
        <w:rPr>
          <w:rFonts w:ascii="Tahoma" w:hAnsi="Tahoma" w:cs="Tahoma"/>
          <w:b/>
          <w:smallCaps/>
          <w:strike/>
          <w:sz w:val="22"/>
          <w:szCs w:val="22"/>
        </w:rPr>
      </w:pPr>
      <w:r w:rsidRPr="007B0F14">
        <w:rPr>
          <w:rFonts w:ascii="Tahoma" w:hAnsi="Tahoma" w:cs="Tahoma"/>
          <w:b/>
          <w:smallCaps/>
          <w:strike/>
          <w:sz w:val="22"/>
          <w:szCs w:val="22"/>
          <w:highlight w:val="green"/>
        </w:rPr>
        <w:t>MODYFIKACJA NR 1</w:t>
      </w:r>
      <w:r w:rsidRPr="007B0F14">
        <w:rPr>
          <w:rFonts w:ascii="Tahoma" w:hAnsi="Tahoma" w:cs="Tahoma"/>
          <w:b/>
          <w:smallCaps/>
          <w:strike/>
          <w:sz w:val="22"/>
          <w:szCs w:val="22"/>
        </w:rPr>
        <w:t xml:space="preserve"> </w:t>
      </w:r>
    </w:p>
    <w:p w14:paraId="096E67A0" w14:textId="006361DB" w:rsidR="007B0F14" w:rsidRPr="00686963" w:rsidRDefault="007B0F14" w:rsidP="007B0F14">
      <w:pPr>
        <w:keepNext/>
        <w:jc w:val="center"/>
        <w:outlineLvl w:val="8"/>
        <w:rPr>
          <w:rFonts w:ascii="Tahoma" w:hAnsi="Tahoma" w:cs="Tahoma"/>
          <w:b/>
          <w:smallCaps/>
          <w:sz w:val="22"/>
          <w:szCs w:val="22"/>
        </w:rPr>
      </w:pPr>
      <w:r w:rsidRPr="007B0F14">
        <w:rPr>
          <w:rFonts w:ascii="Tahoma" w:hAnsi="Tahoma" w:cs="Tahoma"/>
          <w:b/>
          <w:smallCaps/>
          <w:sz w:val="22"/>
          <w:szCs w:val="22"/>
          <w:highlight w:val="cyan"/>
        </w:rPr>
        <w:t>MODYFIKACJA NR 2</w:t>
      </w:r>
    </w:p>
    <w:p w14:paraId="60E82C39" w14:textId="77777777" w:rsidR="002E1388" w:rsidRPr="002A7FC9" w:rsidRDefault="002E1388" w:rsidP="00680935">
      <w:pPr>
        <w:keepNext/>
        <w:jc w:val="center"/>
        <w:outlineLvl w:val="8"/>
        <w:rPr>
          <w:rFonts w:ascii="Tahoma" w:hAnsi="Tahoma" w:cs="Tahoma"/>
          <w:b/>
          <w:smallCaps/>
          <w:sz w:val="20"/>
          <w:szCs w:val="20"/>
        </w:rPr>
      </w:pPr>
    </w:p>
    <w:p w14:paraId="0D469806" w14:textId="77777777" w:rsidR="00680935" w:rsidRPr="00680935" w:rsidRDefault="00680935" w:rsidP="00680935">
      <w:pPr>
        <w:keepNext/>
        <w:jc w:val="center"/>
        <w:outlineLvl w:val="8"/>
        <w:rPr>
          <w:rFonts w:ascii="Tahoma" w:hAnsi="Tahoma" w:cs="Tahoma"/>
          <w:b/>
          <w:smallCaps/>
          <w:sz w:val="36"/>
          <w:szCs w:val="36"/>
        </w:rPr>
      </w:pPr>
      <w:r w:rsidRPr="00680935">
        <w:rPr>
          <w:rFonts w:ascii="Tahoma" w:hAnsi="Tahoma" w:cs="Tahoma"/>
          <w:b/>
          <w:smallCaps/>
          <w:sz w:val="36"/>
          <w:szCs w:val="36"/>
        </w:rPr>
        <w:t>Specyfikacja Istotnych Warunków Zamówienia</w:t>
      </w:r>
    </w:p>
    <w:p w14:paraId="6842E506" w14:textId="77777777" w:rsidR="00680935" w:rsidRPr="00680935" w:rsidRDefault="00680935" w:rsidP="00680935">
      <w:pPr>
        <w:jc w:val="center"/>
        <w:rPr>
          <w:rFonts w:ascii="Tahoma" w:hAnsi="Tahoma" w:cs="Tahoma"/>
          <w:sz w:val="22"/>
          <w:szCs w:val="22"/>
        </w:rPr>
      </w:pPr>
    </w:p>
    <w:p w14:paraId="6958FA45" w14:textId="77777777" w:rsidR="00680935" w:rsidRPr="00680935" w:rsidRDefault="00680935" w:rsidP="00680935">
      <w:pPr>
        <w:spacing w:line="360" w:lineRule="auto"/>
        <w:jc w:val="center"/>
        <w:rPr>
          <w:rFonts w:ascii="Tahoma" w:hAnsi="Tahoma" w:cs="Tahoma"/>
          <w:sz w:val="22"/>
          <w:szCs w:val="22"/>
        </w:rPr>
      </w:pPr>
      <w:r w:rsidRPr="00680935">
        <w:rPr>
          <w:rFonts w:ascii="Tahoma" w:hAnsi="Tahoma" w:cs="Tahoma"/>
          <w:sz w:val="22"/>
          <w:szCs w:val="22"/>
        </w:rPr>
        <w:t>w postępowaniu o udzielenie zamówienia publicznego prowadzonym w trybie</w:t>
      </w:r>
    </w:p>
    <w:p w14:paraId="15861E8F" w14:textId="77777777" w:rsidR="00680935" w:rsidRPr="00680935" w:rsidRDefault="00680935" w:rsidP="00680935">
      <w:pPr>
        <w:spacing w:line="360" w:lineRule="auto"/>
        <w:jc w:val="center"/>
        <w:rPr>
          <w:rFonts w:ascii="Tahoma" w:hAnsi="Tahoma" w:cs="Tahoma"/>
          <w:b/>
          <w:sz w:val="22"/>
          <w:szCs w:val="22"/>
        </w:rPr>
      </w:pPr>
      <w:r w:rsidRPr="00680935">
        <w:rPr>
          <w:rFonts w:ascii="Tahoma" w:hAnsi="Tahoma" w:cs="Tahoma"/>
          <w:b/>
          <w:sz w:val="22"/>
          <w:szCs w:val="22"/>
        </w:rPr>
        <w:t>przetargu nieograniczonego</w:t>
      </w:r>
    </w:p>
    <w:p w14:paraId="554F003B" w14:textId="59C20542" w:rsidR="00680935" w:rsidRPr="00680935" w:rsidRDefault="00680935" w:rsidP="00680935">
      <w:pPr>
        <w:spacing w:line="360" w:lineRule="auto"/>
        <w:jc w:val="center"/>
        <w:rPr>
          <w:rFonts w:ascii="Tahoma" w:hAnsi="Tahoma" w:cs="Tahoma"/>
          <w:sz w:val="22"/>
          <w:szCs w:val="22"/>
        </w:rPr>
      </w:pPr>
      <w:r w:rsidRPr="00680935">
        <w:rPr>
          <w:rFonts w:ascii="Tahoma" w:hAnsi="Tahoma" w:cs="Tahoma"/>
          <w:sz w:val="22"/>
          <w:szCs w:val="22"/>
        </w:rPr>
        <w:t xml:space="preserve">numer sprawy: </w:t>
      </w:r>
      <w:r w:rsidR="00F856C4">
        <w:rPr>
          <w:rFonts w:ascii="Tahoma" w:hAnsi="Tahoma" w:cs="Tahoma"/>
          <w:sz w:val="22"/>
          <w:szCs w:val="22"/>
        </w:rPr>
        <w:t>29/PN</w:t>
      </w:r>
      <w:r w:rsidRPr="00680935">
        <w:rPr>
          <w:rFonts w:ascii="Tahoma" w:hAnsi="Tahoma" w:cs="Tahoma"/>
          <w:sz w:val="22"/>
          <w:szCs w:val="22"/>
        </w:rPr>
        <w:t>/ZP</w:t>
      </w:r>
      <w:r w:rsidR="00A04B06">
        <w:rPr>
          <w:rFonts w:ascii="Tahoma" w:hAnsi="Tahoma" w:cs="Tahoma"/>
          <w:sz w:val="22"/>
          <w:szCs w:val="22"/>
        </w:rPr>
        <w:t>/D/2020</w:t>
      </w:r>
      <w:r w:rsidRPr="00680935">
        <w:rPr>
          <w:rFonts w:ascii="Tahoma" w:hAnsi="Tahoma" w:cs="Tahoma"/>
          <w:sz w:val="22"/>
          <w:szCs w:val="22"/>
        </w:rPr>
        <w:t>, na:</w:t>
      </w:r>
    </w:p>
    <w:p w14:paraId="52C8BEAF" w14:textId="77777777" w:rsidR="00680935" w:rsidRPr="00680935" w:rsidRDefault="00680935" w:rsidP="00680935">
      <w:pPr>
        <w:rPr>
          <w:rFonts w:ascii="Tahoma" w:hAnsi="Tahoma" w:cs="Tahoma"/>
          <w:sz w:val="20"/>
          <w:szCs w:val="20"/>
        </w:rPr>
      </w:pPr>
    </w:p>
    <w:p w14:paraId="7A4824F3" w14:textId="7280AFB8" w:rsidR="00680935" w:rsidRPr="00680935" w:rsidRDefault="00680935" w:rsidP="002A7FC9">
      <w:pPr>
        <w:tabs>
          <w:tab w:val="left" w:pos="7380"/>
        </w:tabs>
        <w:autoSpaceDE w:val="0"/>
        <w:autoSpaceDN w:val="0"/>
        <w:adjustRightInd w:val="0"/>
        <w:jc w:val="center"/>
        <w:rPr>
          <w:rFonts w:ascii="Tahoma" w:hAnsi="Tahoma" w:cs="Tahoma"/>
          <w:sz w:val="22"/>
          <w:szCs w:val="22"/>
        </w:rPr>
      </w:pPr>
      <w:r w:rsidRPr="00680935">
        <w:rPr>
          <w:rFonts w:ascii="Tahoma" w:hAnsi="Tahoma" w:cs="Tahoma"/>
          <w:b/>
        </w:rPr>
        <w:t xml:space="preserve">dostawa </w:t>
      </w:r>
      <w:r w:rsidR="00086880">
        <w:rPr>
          <w:rFonts w:ascii="Tahoma" w:hAnsi="Tahoma" w:cs="Tahoma"/>
          <w:b/>
        </w:rPr>
        <w:t>wyposażenia S</w:t>
      </w:r>
      <w:r w:rsidR="002A7E59">
        <w:rPr>
          <w:rFonts w:ascii="Tahoma" w:hAnsi="Tahoma" w:cs="Tahoma"/>
          <w:b/>
        </w:rPr>
        <w:t xml:space="preserve">zpitalnego </w:t>
      </w:r>
      <w:r w:rsidR="00086880">
        <w:rPr>
          <w:rFonts w:ascii="Tahoma" w:hAnsi="Tahoma" w:cs="Tahoma"/>
          <w:b/>
        </w:rPr>
        <w:t>O</w:t>
      </w:r>
      <w:r w:rsidR="002A7E59">
        <w:rPr>
          <w:rFonts w:ascii="Tahoma" w:hAnsi="Tahoma" w:cs="Tahoma"/>
          <w:b/>
        </w:rPr>
        <w:t xml:space="preserve">ddziału </w:t>
      </w:r>
      <w:r w:rsidR="00086880">
        <w:rPr>
          <w:rFonts w:ascii="Tahoma" w:hAnsi="Tahoma" w:cs="Tahoma"/>
          <w:b/>
        </w:rPr>
        <w:t>R</w:t>
      </w:r>
      <w:r w:rsidR="002A7E59">
        <w:rPr>
          <w:rFonts w:ascii="Tahoma" w:hAnsi="Tahoma" w:cs="Tahoma"/>
          <w:b/>
        </w:rPr>
        <w:t>atunkowego</w:t>
      </w:r>
      <w:r w:rsidRPr="00680935">
        <w:rPr>
          <w:rFonts w:ascii="Tahoma" w:hAnsi="Tahoma" w:cs="Tahoma"/>
          <w:b/>
        </w:rPr>
        <w:br/>
      </w:r>
      <w:r w:rsidRPr="00680935">
        <w:rPr>
          <w:rFonts w:ascii="Tahoma" w:hAnsi="Tahoma" w:cs="Tahoma"/>
          <w:b/>
        </w:rPr>
        <w:br/>
      </w:r>
      <w:r w:rsidRPr="00680935">
        <w:rPr>
          <w:rFonts w:ascii="Tahoma" w:hAnsi="Tahoma" w:cs="Tahoma"/>
          <w:sz w:val="22"/>
          <w:szCs w:val="22"/>
        </w:rPr>
        <w:t>Wartość szacunkowa zamówienia przekracza wyrażoną w złotych</w:t>
      </w:r>
    </w:p>
    <w:p w14:paraId="3CBE7544" w14:textId="6A168D29" w:rsidR="00680935" w:rsidRPr="00680935" w:rsidRDefault="00680935" w:rsidP="00680935">
      <w:pPr>
        <w:jc w:val="center"/>
        <w:rPr>
          <w:rFonts w:ascii="Tahoma" w:hAnsi="Tahoma" w:cs="Tahoma"/>
          <w:sz w:val="22"/>
          <w:szCs w:val="22"/>
        </w:rPr>
      </w:pPr>
      <w:r w:rsidRPr="00680935">
        <w:rPr>
          <w:rFonts w:ascii="Tahoma" w:hAnsi="Tahoma" w:cs="Tahoma"/>
          <w:sz w:val="22"/>
          <w:szCs w:val="22"/>
        </w:rPr>
        <w:t>równowartość kwoty 1</w:t>
      </w:r>
      <w:r w:rsidR="000D2DB0">
        <w:rPr>
          <w:rFonts w:ascii="Tahoma" w:hAnsi="Tahoma" w:cs="Tahoma"/>
          <w:sz w:val="22"/>
          <w:szCs w:val="22"/>
        </w:rPr>
        <w:t>39</w:t>
      </w:r>
      <w:r w:rsidRPr="00680935">
        <w:rPr>
          <w:rFonts w:ascii="Tahoma" w:hAnsi="Tahoma" w:cs="Tahoma"/>
          <w:sz w:val="22"/>
          <w:szCs w:val="22"/>
        </w:rPr>
        <w:t xml:space="preserve"> 000 EURO</w:t>
      </w:r>
    </w:p>
    <w:p w14:paraId="71A57643" w14:textId="77777777" w:rsidR="00680935" w:rsidRPr="00680935" w:rsidRDefault="00680935" w:rsidP="00680935">
      <w:pPr>
        <w:jc w:val="center"/>
        <w:rPr>
          <w:rFonts w:ascii="Tahoma" w:hAnsi="Tahoma" w:cs="Tahoma"/>
          <w:sz w:val="22"/>
          <w:szCs w:val="22"/>
        </w:rPr>
      </w:pPr>
    </w:p>
    <w:p w14:paraId="73B6C9E5" w14:textId="77777777" w:rsidR="00680935" w:rsidRPr="00680935" w:rsidRDefault="00680935" w:rsidP="00680935">
      <w:pPr>
        <w:jc w:val="both"/>
        <w:rPr>
          <w:rFonts w:ascii="Tahoma" w:hAnsi="Tahoma" w:cs="Tahoma"/>
        </w:rPr>
      </w:pPr>
    </w:p>
    <w:p w14:paraId="466C4336" w14:textId="77777777" w:rsidR="002A7FC9" w:rsidRPr="00680935" w:rsidRDefault="002A7FC9" w:rsidP="00680935">
      <w:pPr>
        <w:jc w:val="both"/>
        <w:rPr>
          <w:rFonts w:ascii="Tahoma" w:hAnsi="Tahoma" w:cs="Tahoma"/>
        </w:rPr>
      </w:pPr>
    </w:p>
    <w:p w14:paraId="425B538C" w14:textId="77777777" w:rsidR="00680935" w:rsidRPr="00A03A9C" w:rsidRDefault="00680935" w:rsidP="00680935">
      <w:pPr>
        <w:spacing w:line="360" w:lineRule="auto"/>
        <w:jc w:val="center"/>
        <w:rPr>
          <w:rFonts w:ascii="Tahoma" w:hAnsi="Tahoma" w:cs="Tahoma"/>
          <w:color w:val="000000" w:themeColor="text1"/>
          <w:szCs w:val="20"/>
        </w:rPr>
      </w:pPr>
      <w:r w:rsidRPr="00680935">
        <w:rPr>
          <w:rFonts w:ascii="Tahoma" w:hAnsi="Tahoma" w:cs="Tahoma"/>
          <w:b/>
          <w:sz w:val="22"/>
          <w:szCs w:val="22"/>
        </w:rPr>
        <w:t xml:space="preserve">Specyfikacja zatwierdzona przez: </w:t>
      </w:r>
      <w:r w:rsidRPr="00A03A9C">
        <w:rPr>
          <w:rFonts w:ascii="Tahoma" w:hAnsi="Tahoma" w:cs="Tahoma"/>
          <w:color w:val="000000" w:themeColor="text1"/>
          <w:szCs w:val="20"/>
        </w:rPr>
        <w:t>.........................................................</w:t>
      </w:r>
    </w:p>
    <w:p w14:paraId="44A0EF09" w14:textId="00F2DD73" w:rsidR="00680935" w:rsidRPr="00A03A9C" w:rsidRDefault="00680935" w:rsidP="00680935">
      <w:pPr>
        <w:spacing w:line="360" w:lineRule="auto"/>
        <w:ind w:right="992"/>
        <w:jc w:val="right"/>
        <w:rPr>
          <w:rFonts w:ascii="Tahoma" w:hAnsi="Tahoma" w:cs="Tahoma"/>
          <w:color w:val="000000" w:themeColor="text1"/>
          <w:szCs w:val="20"/>
        </w:rPr>
      </w:pPr>
      <w:r w:rsidRPr="00A03A9C">
        <w:rPr>
          <w:rFonts w:ascii="Tahoma" w:hAnsi="Tahoma" w:cs="Tahoma"/>
          <w:color w:val="000000" w:themeColor="text1"/>
          <w:szCs w:val="20"/>
        </w:rPr>
        <w:t xml:space="preserve">dr n. med. </w:t>
      </w:r>
      <w:r w:rsidR="00A409D3">
        <w:rPr>
          <w:rFonts w:ascii="Tahoma" w:hAnsi="Tahoma" w:cs="Tahoma"/>
          <w:color w:val="000000" w:themeColor="text1"/>
          <w:szCs w:val="20"/>
        </w:rPr>
        <w:t>Konrad Walczak</w:t>
      </w:r>
    </w:p>
    <w:p w14:paraId="6CFF098E" w14:textId="676CA3F3" w:rsidR="00680935" w:rsidRPr="00A03A9C" w:rsidRDefault="00514E28" w:rsidP="00680935">
      <w:pPr>
        <w:spacing w:line="276" w:lineRule="auto"/>
        <w:ind w:right="1133"/>
        <w:jc w:val="right"/>
        <w:rPr>
          <w:rFonts w:ascii="Tahoma" w:hAnsi="Tahoma" w:cs="Tahoma"/>
          <w:color w:val="000000" w:themeColor="text1"/>
          <w:sz w:val="16"/>
          <w:szCs w:val="16"/>
        </w:rPr>
      </w:pPr>
      <w:r w:rsidRPr="00A03A9C">
        <w:rPr>
          <w:rFonts w:ascii="Tahoma" w:hAnsi="Tahoma" w:cs="Tahoma"/>
          <w:color w:val="000000" w:themeColor="text1"/>
          <w:sz w:val="16"/>
          <w:szCs w:val="16"/>
        </w:rPr>
        <w:t>Dyrektor</w:t>
      </w:r>
      <w:r w:rsidR="00A409D3">
        <w:rPr>
          <w:rFonts w:ascii="Tahoma" w:hAnsi="Tahoma" w:cs="Tahoma"/>
          <w:color w:val="000000" w:themeColor="text1"/>
          <w:sz w:val="16"/>
          <w:szCs w:val="16"/>
        </w:rPr>
        <w:t xml:space="preserve"> ds. Organizacyjno-Medycznych</w:t>
      </w:r>
    </w:p>
    <w:p w14:paraId="0F1E6BE6" w14:textId="77777777" w:rsidR="00680935" w:rsidRPr="00A03A9C" w:rsidRDefault="00680935" w:rsidP="00680935">
      <w:pPr>
        <w:spacing w:line="276" w:lineRule="auto"/>
        <w:ind w:right="1133"/>
        <w:jc w:val="right"/>
        <w:rPr>
          <w:rFonts w:ascii="Tahoma" w:hAnsi="Tahoma" w:cs="Tahoma"/>
          <w:color w:val="000000" w:themeColor="text1"/>
          <w:sz w:val="16"/>
          <w:szCs w:val="16"/>
        </w:rPr>
      </w:pPr>
      <w:r w:rsidRPr="00A03A9C">
        <w:rPr>
          <w:color w:val="000000" w:themeColor="text1"/>
        </w:rPr>
        <w:t xml:space="preserve"> </w:t>
      </w:r>
      <w:r w:rsidRPr="00A03A9C">
        <w:rPr>
          <w:rFonts w:ascii="Tahoma" w:hAnsi="Tahoma" w:cs="Tahoma"/>
          <w:color w:val="000000" w:themeColor="text1"/>
          <w:sz w:val="16"/>
          <w:szCs w:val="16"/>
        </w:rPr>
        <w:t>Uniwersyteckiego Szpitala Klinicznego</w:t>
      </w:r>
    </w:p>
    <w:p w14:paraId="1D1E0BD5" w14:textId="77777777" w:rsidR="00680935" w:rsidRPr="00A03A9C" w:rsidRDefault="00680935" w:rsidP="00680935">
      <w:pPr>
        <w:spacing w:line="276" w:lineRule="auto"/>
        <w:ind w:right="1133"/>
        <w:jc w:val="right"/>
        <w:rPr>
          <w:rFonts w:ascii="Tahoma" w:hAnsi="Tahoma" w:cs="Tahoma"/>
          <w:color w:val="000000" w:themeColor="text1"/>
          <w:sz w:val="16"/>
          <w:szCs w:val="16"/>
        </w:rPr>
      </w:pPr>
      <w:r w:rsidRPr="00A03A9C">
        <w:rPr>
          <w:rFonts w:ascii="Tahoma" w:hAnsi="Tahoma" w:cs="Tahoma"/>
          <w:color w:val="000000" w:themeColor="text1"/>
          <w:sz w:val="16"/>
          <w:szCs w:val="16"/>
        </w:rPr>
        <w:t>im. Wojskowej Akademii Medycznej</w:t>
      </w:r>
    </w:p>
    <w:p w14:paraId="24B8A37A" w14:textId="77777777" w:rsidR="00680935" w:rsidRPr="00A03A9C" w:rsidRDefault="00680935" w:rsidP="00680935">
      <w:pPr>
        <w:spacing w:line="276" w:lineRule="auto"/>
        <w:ind w:right="1133"/>
        <w:jc w:val="right"/>
        <w:rPr>
          <w:rFonts w:ascii="Tahoma" w:hAnsi="Tahoma" w:cs="Tahoma"/>
          <w:color w:val="000000" w:themeColor="text1"/>
          <w:sz w:val="16"/>
          <w:szCs w:val="16"/>
        </w:rPr>
      </w:pPr>
      <w:r w:rsidRPr="00A03A9C">
        <w:rPr>
          <w:rFonts w:ascii="Tahoma" w:hAnsi="Tahoma" w:cs="Tahoma"/>
          <w:color w:val="000000" w:themeColor="text1"/>
          <w:sz w:val="16"/>
          <w:szCs w:val="16"/>
        </w:rPr>
        <w:t>- Centralnego Szpitala Weteranów</w:t>
      </w:r>
    </w:p>
    <w:p w14:paraId="5359329F" w14:textId="31D94154" w:rsidR="00680935" w:rsidRPr="007B0F14" w:rsidRDefault="00680935" w:rsidP="00680935">
      <w:pPr>
        <w:jc w:val="center"/>
        <w:rPr>
          <w:rFonts w:ascii="Tahoma" w:hAnsi="Tahoma" w:cs="Tahoma"/>
          <w:b/>
          <w:strike/>
          <w:sz w:val="22"/>
          <w:szCs w:val="22"/>
        </w:rPr>
      </w:pPr>
      <w:r w:rsidRPr="007B0F14">
        <w:rPr>
          <w:rFonts w:ascii="Tahoma" w:hAnsi="Tahoma" w:cs="Tahoma"/>
          <w:b/>
          <w:strike/>
          <w:sz w:val="22"/>
          <w:szCs w:val="22"/>
          <w:highlight w:val="green"/>
        </w:rPr>
        <w:t xml:space="preserve">Łódź, dnia </w:t>
      </w:r>
      <w:r w:rsidR="002E1388" w:rsidRPr="007B0F14">
        <w:rPr>
          <w:rFonts w:ascii="Tahoma" w:hAnsi="Tahoma" w:cs="Tahoma"/>
          <w:b/>
          <w:strike/>
          <w:sz w:val="22"/>
          <w:szCs w:val="22"/>
          <w:highlight w:val="green"/>
        </w:rPr>
        <w:t>10.04</w:t>
      </w:r>
      <w:r w:rsidR="00620063" w:rsidRPr="007B0F14">
        <w:rPr>
          <w:rFonts w:ascii="Tahoma" w:hAnsi="Tahoma" w:cs="Tahoma"/>
          <w:b/>
          <w:strike/>
          <w:sz w:val="22"/>
          <w:szCs w:val="22"/>
          <w:highlight w:val="green"/>
        </w:rPr>
        <w:t>.</w:t>
      </w:r>
      <w:r w:rsidRPr="007B0F14">
        <w:rPr>
          <w:rFonts w:ascii="Tahoma" w:hAnsi="Tahoma" w:cs="Tahoma"/>
          <w:b/>
          <w:strike/>
          <w:sz w:val="22"/>
          <w:szCs w:val="22"/>
          <w:highlight w:val="green"/>
        </w:rPr>
        <w:t>20</w:t>
      </w:r>
      <w:r w:rsidR="000D2DB0" w:rsidRPr="007B0F14">
        <w:rPr>
          <w:rFonts w:ascii="Tahoma" w:hAnsi="Tahoma" w:cs="Tahoma"/>
          <w:b/>
          <w:strike/>
          <w:sz w:val="22"/>
          <w:szCs w:val="22"/>
          <w:highlight w:val="green"/>
        </w:rPr>
        <w:t>20</w:t>
      </w:r>
      <w:r w:rsidRPr="007B0F14">
        <w:rPr>
          <w:rFonts w:ascii="Tahoma" w:hAnsi="Tahoma" w:cs="Tahoma"/>
          <w:b/>
          <w:strike/>
          <w:sz w:val="22"/>
          <w:szCs w:val="22"/>
          <w:highlight w:val="green"/>
        </w:rPr>
        <w:t xml:space="preserve"> r.</w:t>
      </w:r>
    </w:p>
    <w:p w14:paraId="0CCA8EDE" w14:textId="54158313" w:rsidR="007B0F14" w:rsidRPr="00680935" w:rsidRDefault="007B0F14" w:rsidP="007B0F14">
      <w:pPr>
        <w:jc w:val="center"/>
        <w:rPr>
          <w:rFonts w:ascii="Tahoma" w:hAnsi="Tahoma" w:cs="Tahoma"/>
          <w:b/>
          <w:sz w:val="22"/>
          <w:szCs w:val="22"/>
        </w:rPr>
      </w:pPr>
      <w:r w:rsidRPr="007B0F14">
        <w:rPr>
          <w:rFonts w:ascii="Tahoma" w:hAnsi="Tahoma" w:cs="Tahoma"/>
          <w:b/>
          <w:sz w:val="22"/>
          <w:szCs w:val="22"/>
          <w:highlight w:val="cyan"/>
        </w:rPr>
        <w:t>Łódź, dnia 22.04.2020 r.</w:t>
      </w:r>
    </w:p>
    <w:p w14:paraId="1FF7E816" w14:textId="77777777" w:rsidR="00680935" w:rsidRPr="00680935" w:rsidRDefault="00680935" w:rsidP="00680935">
      <w:pPr>
        <w:jc w:val="center"/>
        <w:rPr>
          <w:rFonts w:ascii="Tahoma" w:hAnsi="Tahoma" w:cs="Tahoma"/>
        </w:rPr>
      </w:pPr>
    </w:p>
    <w:p w14:paraId="048F642B" w14:textId="77777777" w:rsidR="00680935" w:rsidRPr="00680935" w:rsidRDefault="00680935" w:rsidP="00680935">
      <w:pPr>
        <w:spacing w:line="360" w:lineRule="auto"/>
        <w:jc w:val="center"/>
        <w:rPr>
          <w:rFonts w:ascii="Tahoma" w:hAnsi="Tahoma" w:cs="Tahoma"/>
          <w:i/>
          <w:sz w:val="10"/>
          <w:szCs w:val="10"/>
        </w:rPr>
      </w:pPr>
      <w:r w:rsidRPr="00680935">
        <w:rPr>
          <w:rFonts w:ascii="Tahoma" w:hAnsi="Tahoma" w:cs="Tahoma"/>
          <w:i/>
          <w:sz w:val="10"/>
          <w:szCs w:val="10"/>
        </w:rPr>
        <w:t xml:space="preserve">W Samodzielnym Publicznym Zakładzie Opieki Zdrowotnej Uniwersyteckim Szpitalu Kliniczny im. Wojskowej Akademii Medycznej Uniwersytetu Medycznego w Łodzi – Centralny Szpital Weteranów </w:t>
      </w:r>
      <w:r w:rsidRPr="00680935">
        <w:rPr>
          <w:rFonts w:ascii="Tahoma" w:hAnsi="Tahoma" w:cs="Tahoma"/>
          <w:i/>
          <w:sz w:val="10"/>
          <w:szCs w:val="10"/>
        </w:rPr>
        <w:br/>
        <w:t xml:space="preserve">wdrożono Zintegrowany System Zarządzania który obejmuje: </w:t>
      </w:r>
      <w:r w:rsidRPr="00680935">
        <w:rPr>
          <w:rFonts w:ascii="Tahoma" w:hAnsi="Tahoma" w:cs="Tahoma"/>
          <w:i/>
          <w:sz w:val="10"/>
          <w:szCs w:val="10"/>
        </w:rPr>
        <w:br/>
        <w:t xml:space="preserve">System zarządzania jakością – ISO 9001:2008,(QMS) </w:t>
      </w:r>
      <w:r w:rsidRPr="00680935">
        <w:rPr>
          <w:rFonts w:ascii="Tahoma" w:hAnsi="Tahoma" w:cs="Tahoma"/>
          <w:i/>
          <w:sz w:val="10"/>
          <w:szCs w:val="10"/>
        </w:rPr>
        <w:br/>
        <w:t xml:space="preserve">System zarządzania bezpieczeństwem informacji – ISO/IEC 27000:2013 (ISMS) </w:t>
      </w:r>
      <w:r w:rsidRPr="00680935">
        <w:rPr>
          <w:rFonts w:ascii="Tahoma" w:hAnsi="Tahoma" w:cs="Tahoma"/>
          <w:i/>
          <w:sz w:val="10"/>
          <w:szCs w:val="10"/>
        </w:rPr>
        <w:br/>
      </w:r>
    </w:p>
    <w:tbl>
      <w:tblPr>
        <w:tblW w:w="10384" w:type="dxa"/>
        <w:tblBorders>
          <w:insideH w:val="single" w:sz="4" w:space="0" w:color="000000"/>
        </w:tblBorders>
        <w:tblLook w:val="01E0" w:firstRow="1" w:lastRow="1" w:firstColumn="1" w:lastColumn="1" w:noHBand="0" w:noVBand="0"/>
      </w:tblPr>
      <w:tblGrid>
        <w:gridCol w:w="3978"/>
        <w:gridCol w:w="3034"/>
        <w:gridCol w:w="3372"/>
      </w:tblGrid>
      <w:tr w:rsidR="00680935" w:rsidRPr="00680935" w14:paraId="54B125FE" w14:textId="77777777" w:rsidTr="00351BAA">
        <w:trPr>
          <w:trHeight w:val="298"/>
        </w:trPr>
        <w:tc>
          <w:tcPr>
            <w:tcW w:w="3978" w:type="dxa"/>
            <w:vAlign w:val="bottom"/>
          </w:tcPr>
          <w:p w14:paraId="0C0286BD" w14:textId="77777777" w:rsidR="00680935" w:rsidRPr="00680935" w:rsidRDefault="00680935" w:rsidP="00680935">
            <w:r w:rsidRPr="00680935">
              <w:rPr>
                <w:rFonts w:ascii="Tahoma" w:hAnsi="Tahoma" w:cs="Tahoma"/>
                <w:sz w:val="14"/>
                <w:szCs w:val="14"/>
              </w:rPr>
              <w:t>www.usk.umed.lodz.pl</w:t>
            </w:r>
          </w:p>
        </w:tc>
        <w:tc>
          <w:tcPr>
            <w:tcW w:w="3034" w:type="dxa"/>
            <w:vAlign w:val="bottom"/>
          </w:tcPr>
          <w:p w14:paraId="57F7AE37" w14:textId="77777777" w:rsidR="00680935" w:rsidRPr="00680935" w:rsidRDefault="00680935" w:rsidP="00680935"/>
        </w:tc>
        <w:tc>
          <w:tcPr>
            <w:tcW w:w="3372" w:type="dxa"/>
          </w:tcPr>
          <w:p w14:paraId="53E35E9A" w14:textId="77777777" w:rsidR="00680935" w:rsidRPr="00680935" w:rsidRDefault="00680935" w:rsidP="00680935"/>
        </w:tc>
      </w:tr>
      <w:tr w:rsidR="00680935" w:rsidRPr="00680935" w14:paraId="6FC0B040" w14:textId="77777777" w:rsidTr="00351BAA">
        <w:trPr>
          <w:trHeight w:val="598"/>
        </w:trPr>
        <w:tc>
          <w:tcPr>
            <w:tcW w:w="3978" w:type="dxa"/>
          </w:tcPr>
          <w:p w14:paraId="2B0B5844" w14:textId="77777777" w:rsidR="00680935" w:rsidRPr="00680935" w:rsidRDefault="00680935" w:rsidP="00680935">
            <w:pPr>
              <w:tabs>
                <w:tab w:val="center" w:pos="4536"/>
                <w:tab w:val="right" w:pos="9072"/>
              </w:tabs>
              <w:spacing w:before="60"/>
              <w:rPr>
                <w:rFonts w:ascii="Tahoma" w:hAnsi="Tahoma" w:cs="Tahoma"/>
                <w:sz w:val="14"/>
                <w:szCs w:val="14"/>
              </w:rPr>
            </w:pPr>
            <w:r w:rsidRPr="00680935">
              <w:rPr>
                <w:rFonts w:ascii="Tahoma" w:hAnsi="Tahoma" w:cs="Tahoma"/>
                <w:sz w:val="14"/>
                <w:szCs w:val="14"/>
              </w:rPr>
              <w:t>ul. Żeromskiego 113</w:t>
            </w:r>
          </w:p>
          <w:p w14:paraId="6D45FE1E" w14:textId="77777777" w:rsidR="00680935" w:rsidRPr="00680935" w:rsidRDefault="00680935" w:rsidP="00680935">
            <w:r w:rsidRPr="00680935">
              <w:rPr>
                <w:rFonts w:ascii="Tahoma" w:hAnsi="Tahoma" w:cs="Tahoma"/>
                <w:sz w:val="14"/>
                <w:szCs w:val="14"/>
              </w:rPr>
              <w:t>90-549 Łódź</w:t>
            </w:r>
          </w:p>
        </w:tc>
        <w:tc>
          <w:tcPr>
            <w:tcW w:w="3034" w:type="dxa"/>
          </w:tcPr>
          <w:p w14:paraId="3132C7CD" w14:textId="77777777" w:rsidR="00680935" w:rsidRPr="00680935" w:rsidRDefault="00680935" w:rsidP="00680935">
            <w:pPr>
              <w:tabs>
                <w:tab w:val="center" w:pos="4536"/>
                <w:tab w:val="right" w:pos="9072"/>
              </w:tabs>
              <w:spacing w:before="60"/>
              <w:rPr>
                <w:rFonts w:ascii="Tahoma" w:hAnsi="Tahoma" w:cs="Tahoma"/>
                <w:sz w:val="14"/>
                <w:szCs w:val="14"/>
                <w:lang w:val="en-US"/>
              </w:rPr>
            </w:pPr>
            <w:r w:rsidRPr="00680935">
              <w:rPr>
                <w:rFonts w:ascii="Tahoma" w:hAnsi="Tahoma" w:cs="Tahoma"/>
                <w:sz w:val="14"/>
                <w:szCs w:val="14"/>
                <w:lang w:val="en-US"/>
              </w:rPr>
              <w:t>tel.:     +48 42 639 34 52</w:t>
            </w:r>
          </w:p>
          <w:p w14:paraId="0427C38A" w14:textId="77777777" w:rsidR="00680935" w:rsidRPr="00680935" w:rsidRDefault="00680935" w:rsidP="00680935">
            <w:pPr>
              <w:tabs>
                <w:tab w:val="center" w:pos="4536"/>
                <w:tab w:val="right" w:pos="9072"/>
              </w:tabs>
              <w:rPr>
                <w:rFonts w:ascii="Tahoma" w:hAnsi="Tahoma" w:cs="Tahoma"/>
                <w:sz w:val="14"/>
                <w:szCs w:val="14"/>
                <w:lang w:val="en-US"/>
              </w:rPr>
            </w:pPr>
            <w:r w:rsidRPr="00680935">
              <w:rPr>
                <w:rFonts w:ascii="Tahoma" w:hAnsi="Tahoma" w:cs="Tahoma"/>
                <w:sz w:val="14"/>
                <w:szCs w:val="14"/>
                <w:lang w:val="en-US"/>
              </w:rPr>
              <w:t>fax:     +48 42 639 35 47</w:t>
            </w:r>
          </w:p>
          <w:p w14:paraId="0485443A" w14:textId="77777777" w:rsidR="00680935" w:rsidRPr="00680935" w:rsidRDefault="00680935" w:rsidP="00856236">
            <w:pPr>
              <w:rPr>
                <w:lang w:val="en-US"/>
              </w:rPr>
            </w:pPr>
            <w:proofErr w:type="spellStart"/>
            <w:r w:rsidRPr="00680935">
              <w:rPr>
                <w:rFonts w:ascii="Tahoma" w:hAnsi="Tahoma" w:cs="Tahoma"/>
                <w:sz w:val="14"/>
                <w:szCs w:val="14"/>
                <w:lang w:val="de-DE"/>
              </w:rPr>
              <w:t>e-mail</w:t>
            </w:r>
            <w:proofErr w:type="spellEnd"/>
            <w:r w:rsidRPr="00680935">
              <w:rPr>
                <w:rFonts w:ascii="Tahoma" w:hAnsi="Tahoma" w:cs="Tahoma"/>
                <w:sz w:val="14"/>
                <w:szCs w:val="14"/>
                <w:lang w:val="de-DE"/>
              </w:rPr>
              <w:t xml:space="preserve">: </w:t>
            </w:r>
            <w:r w:rsidR="00856236">
              <w:rPr>
                <w:rFonts w:ascii="Tahoma" w:hAnsi="Tahoma" w:cs="Tahoma"/>
                <w:sz w:val="14"/>
                <w:szCs w:val="14"/>
                <w:lang w:val="de-DE"/>
              </w:rPr>
              <w:t>w.kaczmarek</w:t>
            </w:r>
            <w:r w:rsidRPr="00680935">
              <w:rPr>
                <w:rFonts w:ascii="Tahoma" w:hAnsi="Tahoma" w:cs="Tahoma"/>
                <w:sz w:val="14"/>
                <w:szCs w:val="14"/>
                <w:lang w:val="de-DE"/>
              </w:rPr>
              <w:t>@skwam.lodz.pl</w:t>
            </w:r>
          </w:p>
        </w:tc>
        <w:tc>
          <w:tcPr>
            <w:tcW w:w="3372" w:type="dxa"/>
          </w:tcPr>
          <w:p w14:paraId="0797164D" w14:textId="77777777" w:rsidR="00680935" w:rsidRPr="00680935" w:rsidRDefault="00680935" w:rsidP="00680935">
            <w:pPr>
              <w:tabs>
                <w:tab w:val="center" w:pos="4536"/>
                <w:tab w:val="right" w:pos="9072"/>
              </w:tabs>
              <w:spacing w:before="60"/>
              <w:ind w:left="1593"/>
              <w:rPr>
                <w:rFonts w:ascii="Tahoma" w:hAnsi="Tahoma" w:cs="Tahoma"/>
                <w:sz w:val="14"/>
                <w:szCs w:val="14"/>
                <w:lang w:val="de-DE"/>
              </w:rPr>
            </w:pPr>
            <w:r w:rsidRPr="00680935">
              <w:rPr>
                <w:rFonts w:ascii="Tahoma" w:hAnsi="Tahoma" w:cs="Tahoma"/>
                <w:sz w:val="14"/>
                <w:szCs w:val="14"/>
                <w:lang w:val="de-DE"/>
              </w:rPr>
              <w:t>REGON: 471208164</w:t>
            </w:r>
          </w:p>
          <w:p w14:paraId="4A3F4869" w14:textId="77777777" w:rsidR="00680935" w:rsidRPr="00680935" w:rsidRDefault="00680935" w:rsidP="00680935">
            <w:pPr>
              <w:tabs>
                <w:tab w:val="center" w:pos="4536"/>
                <w:tab w:val="right" w:pos="9072"/>
              </w:tabs>
              <w:ind w:left="1593"/>
              <w:rPr>
                <w:rFonts w:ascii="Tahoma" w:hAnsi="Tahoma" w:cs="Tahoma"/>
                <w:sz w:val="14"/>
                <w:szCs w:val="14"/>
                <w:lang w:val="de-DE"/>
              </w:rPr>
            </w:pPr>
            <w:r w:rsidRPr="00680935">
              <w:rPr>
                <w:rFonts w:ascii="Tahoma" w:hAnsi="Tahoma" w:cs="Tahoma"/>
                <w:sz w:val="14"/>
                <w:szCs w:val="14"/>
                <w:lang w:val="de-DE"/>
              </w:rPr>
              <w:t>NIP: 7272392503</w:t>
            </w:r>
          </w:p>
          <w:p w14:paraId="5E031DE7" w14:textId="77777777" w:rsidR="00680935" w:rsidRDefault="00680935" w:rsidP="00680935">
            <w:pPr>
              <w:ind w:left="1593"/>
              <w:rPr>
                <w:rFonts w:ascii="Tahoma" w:hAnsi="Tahoma" w:cs="Tahoma"/>
                <w:sz w:val="14"/>
                <w:szCs w:val="14"/>
                <w:lang w:val="de-DE"/>
              </w:rPr>
            </w:pPr>
            <w:r w:rsidRPr="00680935">
              <w:rPr>
                <w:rFonts w:ascii="Tahoma" w:hAnsi="Tahoma" w:cs="Tahoma"/>
                <w:sz w:val="14"/>
                <w:szCs w:val="14"/>
                <w:lang w:val="de-DE"/>
              </w:rPr>
              <w:t>KRS: 0000016979</w:t>
            </w:r>
          </w:p>
          <w:p w14:paraId="78C9C613" w14:textId="4AEC361C" w:rsidR="00220FAF" w:rsidRPr="00680935" w:rsidRDefault="00220FAF" w:rsidP="00680935">
            <w:pPr>
              <w:ind w:left="1593"/>
            </w:pPr>
            <w:r>
              <w:rPr>
                <w:rFonts w:ascii="Tahoma" w:hAnsi="Tahoma" w:cs="Tahoma"/>
                <w:sz w:val="14"/>
                <w:szCs w:val="14"/>
                <w:lang w:val="de-DE"/>
              </w:rPr>
              <w:t>BDO: 000025243</w:t>
            </w:r>
          </w:p>
        </w:tc>
      </w:tr>
    </w:tbl>
    <w:p w14:paraId="4E367013" w14:textId="448C47D2" w:rsidR="00BD157A" w:rsidRDefault="00BD157A" w:rsidP="00680935">
      <w:pPr>
        <w:keepNext/>
        <w:jc w:val="both"/>
        <w:outlineLvl w:val="3"/>
        <w:rPr>
          <w:rFonts w:ascii="Tahoma" w:hAnsi="Tahoma" w:cs="Tahoma"/>
          <w:b/>
          <w:sz w:val="20"/>
          <w:szCs w:val="20"/>
        </w:rPr>
      </w:pPr>
    </w:p>
    <w:p w14:paraId="664CBAC9" w14:textId="77777777" w:rsidR="00BD157A" w:rsidRPr="00456D84" w:rsidRDefault="00BD157A" w:rsidP="00456D84">
      <w:pPr>
        <w:rPr>
          <w:rFonts w:ascii="Tahoma" w:hAnsi="Tahoma" w:cs="Tahoma"/>
          <w:sz w:val="20"/>
          <w:szCs w:val="20"/>
        </w:rPr>
      </w:pPr>
    </w:p>
    <w:p w14:paraId="54AC26B8" w14:textId="28A6AF47" w:rsidR="00BD157A" w:rsidRDefault="00BD157A" w:rsidP="00680935">
      <w:pPr>
        <w:keepNext/>
        <w:jc w:val="both"/>
        <w:outlineLvl w:val="3"/>
        <w:rPr>
          <w:rFonts w:ascii="Tahoma" w:hAnsi="Tahoma" w:cs="Tahoma"/>
          <w:sz w:val="20"/>
          <w:szCs w:val="20"/>
        </w:rPr>
      </w:pPr>
    </w:p>
    <w:p w14:paraId="1D9EECBE" w14:textId="51030DCA" w:rsidR="00BD157A" w:rsidRDefault="00BD157A" w:rsidP="00456D84">
      <w:pPr>
        <w:keepNext/>
        <w:tabs>
          <w:tab w:val="left" w:pos="7475"/>
        </w:tabs>
        <w:jc w:val="both"/>
        <w:outlineLvl w:val="3"/>
        <w:rPr>
          <w:rFonts w:ascii="Tahoma" w:hAnsi="Tahoma" w:cs="Tahoma"/>
          <w:sz w:val="20"/>
          <w:szCs w:val="20"/>
        </w:rPr>
      </w:pPr>
      <w:r>
        <w:rPr>
          <w:rFonts w:ascii="Tahoma" w:hAnsi="Tahoma" w:cs="Tahoma"/>
          <w:sz w:val="20"/>
          <w:szCs w:val="20"/>
        </w:rPr>
        <w:tab/>
      </w:r>
    </w:p>
    <w:p w14:paraId="441E1471" w14:textId="77777777" w:rsidR="00680935" w:rsidRPr="004843E3" w:rsidRDefault="00680935" w:rsidP="00680935">
      <w:pPr>
        <w:keepNext/>
        <w:jc w:val="both"/>
        <w:outlineLvl w:val="3"/>
        <w:rPr>
          <w:rFonts w:ascii="Tahoma" w:hAnsi="Tahoma" w:cs="Tahoma"/>
          <w:b/>
          <w:sz w:val="18"/>
          <w:szCs w:val="18"/>
        </w:rPr>
      </w:pPr>
      <w:r w:rsidRPr="00456D84">
        <w:rPr>
          <w:rFonts w:ascii="Tahoma" w:hAnsi="Tahoma" w:cs="Tahoma"/>
          <w:sz w:val="20"/>
          <w:szCs w:val="20"/>
        </w:rPr>
        <w:br w:type="page"/>
      </w:r>
      <w:r w:rsidRPr="00B0087A">
        <w:rPr>
          <w:rFonts w:ascii="Tahoma" w:hAnsi="Tahoma" w:cs="Tahoma"/>
          <w:b/>
          <w:sz w:val="18"/>
          <w:szCs w:val="18"/>
        </w:rPr>
        <w:lastRenderedPageBreak/>
        <w:t xml:space="preserve">I. </w:t>
      </w:r>
      <w:r w:rsidRPr="004843E3">
        <w:rPr>
          <w:rFonts w:ascii="Tahoma" w:hAnsi="Tahoma" w:cs="Tahoma"/>
          <w:b/>
          <w:sz w:val="18"/>
          <w:szCs w:val="18"/>
        </w:rPr>
        <w:t>INFORMACJE OGÓLNE</w:t>
      </w:r>
    </w:p>
    <w:p w14:paraId="1976673D" w14:textId="77777777" w:rsidR="00680935" w:rsidRPr="004843E3" w:rsidRDefault="00680935" w:rsidP="00680935">
      <w:pPr>
        <w:rPr>
          <w:rFonts w:ascii="Tahoma" w:hAnsi="Tahoma" w:cs="Tahoma"/>
          <w:sz w:val="18"/>
          <w:szCs w:val="18"/>
        </w:rPr>
      </w:pPr>
    </w:p>
    <w:p w14:paraId="6E635CEF" w14:textId="77777777" w:rsidR="00680935" w:rsidRPr="004843E3" w:rsidRDefault="00680935" w:rsidP="00351BAA">
      <w:pPr>
        <w:keepNext/>
        <w:numPr>
          <w:ilvl w:val="0"/>
          <w:numId w:val="13"/>
        </w:numPr>
        <w:tabs>
          <w:tab w:val="clear" w:pos="720"/>
          <w:tab w:val="num" w:pos="360"/>
        </w:tabs>
        <w:suppressAutoHyphens/>
        <w:ind w:left="360"/>
        <w:jc w:val="both"/>
        <w:outlineLvl w:val="3"/>
        <w:rPr>
          <w:rFonts w:ascii="Tahoma" w:hAnsi="Tahoma" w:cs="Tahoma"/>
          <w:sz w:val="18"/>
          <w:szCs w:val="18"/>
        </w:rPr>
      </w:pPr>
      <w:r w:rsidRPr="004843E3">
        <w:rPr>
          <w:rFonts w:ascii="Tahoma" w:hAnsi="Tahoma" w:cs="Tahoma"/>
          <w:sz w:val="18"/>
          <w:szCs w:val="18"/>
        </w:rPr>
        <w:t xml:space="preserve">Samodzielny Publiczny Zakład Opieki Zdrowotnej Uniwersytecki Szpital Kliniczny im. Wojskowej Akademii Medycznej Uniwersytetu Medycznego w Łodzi – Centralny Szpital Weteranów zaprasza do składania ofert w postępowaniu prowadzonym </w:t>
      </w:r>
      <w:r w:rsidRPr="004843E3">
        <w:rPr>
          <w:rFonts w:ascii="Tahoma" w:hAnsi="Tahoma" w:cs="Tahoma"/>
          <w:b/>
          <w:sz w:val="18"/>
          <w:szCs w:val="18"/>
        </w:rPr>
        <w:t>w trybie przetargu nieograniczonego</w:t>
      </w:r>
      <w:r w:rsidRPr="004843E3">
        <w:rPr>
          <w:rFonts w:ascii="Tahoma" w:hAnsi="Tahoma" w:cs="Tahoma"/>
          <w:sz w:val="18"/>
          <w:szCs w:val="18"/>
        </w:rPr>
        <w:t>.</w:t>
      </w:r>
    </w:p>
    <w:p w14:paraId="74F12B7E" w14:textId="77777777" w:rsidR="00680935" w:rsidRPr="004843E3" w:rsidRDefault="00680935" w:rsidP="00351BAA">
      <w:pPr>
        <w:keepNext/>
        <w:numPr>
          <w:ilvl w:val="0"/>
          <w:numId w:val="13"/>
        </w:numPr>
        <w:tabs>
          <w:tab w:val="clear" w:pos="720"/>
          <w:tab w:val="num" w:pos="360"/>
        </w:tabs>
        <w:suppressAutoHyphens/>
        <w:ind w:left="360"/>
        <w:jc w:val="both"/>
        <w:outlineLvl w:val="3"/>
        <w:rPr>
          <w:rFonts w:ascii="Tahoma" w:hAnsi="Tahoma" w:cs="Tahoma"/>
          <w:sz w:val="18"/>
          <w:szCs w:val="18"/>
        </w:rPr>
      </w:pPr>
      <w:r w:rsidRPr="004843E3">
        <w:rPr>
          <w:rFonts w:ascii="Tahoma" w:hAnsi="Tahoma" w:cs="Tahoma"/>
          <w:sz w:val="18"/>
          <w:szCs w:val="18"/>
        </w:rPr>
        <w:t xml:space="preserve">Postępowanie zostanie przeprowadzone na podstawie ustawy z dnia 29 stycznia 2004 r. Prawo zamówień publicznych, przepisów wykonawczych wydanych na  podstawie ustawy Prawo zamówień publicznych oraz niniejszej Specyfikacji Istotnych Warunków Zamówienia. </w:t>
      </w:r>
      <w:r w:rsidRPr="004843E3">
        <w:rPr>
          <w:rFonts w:ascii="Tahoma" w:hAnsi="Tahoma" w:cs="Tahoma"/>
          <w:bCs/>
          <w:sz w:val="18"/>
          <w:szCs w:val="18"/>
        </w:rPr>
        <w:t xml:space="preserve">Postępowanie przeprowadzone jest na zasadach ogólnych. </w:t>
      </w:r>
      <w:r w:rsidRPr="004843E3">
        <w:rPr>
          <w:rFonts w:ascii="Tahoma" w:hAnsi="Tahoma" w:cs="Tahoma"/>
          <w:sz w:val="18"/>
          <w:szCs w:val="18"/>
        </w:rPr>
        <w:t>W sprawach nieuregulowanych ustawą zastosowanie mają przepisy ustawy z dnia 23 kwietnia 1964 r. - Kodeks cywilny.</w:t>
      </w:r>
    </w:p>
    <w:p w14:paraId="631E658D" w14:textId="77777777" w:rsidR="00680935" w:rsidRPr="004843E3" w:rsidRDefault="00680935" w:rsidP="00351BAA">
      <w:pPr>
        <w:keepNext/>
        <w:numPr>
          <w:ilvl w:val="0"/>
          <w:numId w:val="13"/>
        </w:numPr>
        <w:tabs>
          <w:tab w:val="clear" w:pos="720"/>
          <w:tab w:val="num" w:pos="360"/>
        </w:tabs>
        <w:suppressAutoHyphens/>
        <w:ind w:left="360"/>
        <w:jc w:val="both"/>
        <w:outlineLvl w:val="3"/>
        <w:rPr>
          <w:rFonts w:ascii="Tahoma" w:hAnsi="Tahoma" w:cs="Tahoma"/>
          <w:sz w:val="18"/>
          <w:szCs w:val="18"/>
        </w:rPr>
      </w:pPr>
      <w:r w:rsidRPr="004843E3">
        <w:rPr>
          <w:rFonts w:ascii="Tahoma" w:hAnsi="Tahoma" w:cs="Tahoma"/>
          <w:sz w:val="18"/>
          <w:szCs w:val="18"/>
        </w:rPr>
        <w:t>W uzasadnionych przypadkach Zamawiający może  przed upływem terminu do składania ofert zmienić treść Specyfikacji Istotnych Warunków Zamówienia. W przypadku wprowadzenia takiej zmiany, informacja o tym zostanie niezwłocznie przekazana wszystkim Wykonawcom, którym przekazano SIWZ oraz zamieszczona na stronie internetowej Zamawiającego. Zmiana ta będzie wiążąca dla wszystkich Wykonawców.</w:t>
      </w:r>
    </w:p>
    <w:p w14:paraId="202AB7E7" w14:textId="77777777" w:rsidR="00680935" w:rsidRPr="004843E3" w:rsidRDefault="00680935" w:rsidP="00351BAA">
      <w:pPr>
        <w:keepNext/>
        <w:numPr>
          <w:ilvl w:val="0"/>
          <w:numId w:val="13"/>
        </w:numPr>
        <w:tabs>
          <w:tab w:val="clear" w:pos="720"/>
          <w:tab w:val="num" w:pos="360"/>
        </w:tabs>
        <w:suppressAutoHyphens/>
        <w:ind w:left="360"/>
        <w:jc w:val="both"/>
        <w:outlineLvl w:val="3"/>
        <w:rPr>
          <w:rFonts w:ascii="Tahoma" w:hAnsi="Tahoma" w:cs="Tahoma"/>
          <w:sz w:val="18"/>
          <w:szCs w:val="18"/>
        </w:rPr>
      </w:pPr>
      <w:r w:rsidRPr="004843E3">
        <w:rPr>
          <w:rFonts w:ascii="Tahoma" w:hAnsi="Tahoma" w:cs="Tahoma"/>
          <w:sz w:val="18"/>
          <w:szCs w:val="18"/>
        </w:rPr>
        <w:t>Użyte w Specyfikacji terminy mają następujące znaczenie:</w:t>
      </w:r>
    </w:p>
    <w:p w14:paraId="21DDDF0E" w14:textId="77777777" w:rsidR="00680935" w:rsidRPr="004843E3" w:rsidRDefault="00680935" w:rsidP="00680935">
      <w:pPr>
        <w:widowControl w:val="0"/>
        <w:numPr>
          <w:ilvl w:val="0"/>
          <w:numId w:val="2"/>
        </w:numPr>
        <w:tabs>
          <w:tab w:val="left" w:pos="900"/>
        </w:tabs>
        <w:suppressAutoHyphens/>
        <w:jc w:val="both"/>
        <w:outlineLvl w:val="4"/>
        <w:rPr>
          <w:rFonts w:ascii="Tahoma" w:hAnsi="Tahoma" w:cs="Tahoma"/>
          <w:bCs/>
          <w:iCs/>
          <w:sz w:val="18"/>
          <w:szCs w:val="18"/>
        </w:rPr>
      </w:pPr>
      <w:r w:rsidRPr="004843E3">
        <w:rPr>
          <w:rFonts w:ascii="Tahoma" w:hAnsi="Tahoma" w:cs="Tahoma"/>
          <w:bCs/>
          <w:iCs/>
          <w:sz w:val="18"/>
          <w:szCs w:val="18"/>
        </w:rPr>
        <w:t>„USK im. WAM-CSW” lub „Zamawiający” – Samodzielny Publiczny Zakład Opieki Zdrowotnej Uniwersytecki Szpital Kliniczny im. Wojskowej Akademii Medycznej Uniwersytetu Medycznego w Łodzi – Centralny Szpital Weteranów.</w:t>
      </w:r>
    </w:p>
    <w:p w14:paraId="57C2D029" w14:textId="77777777" w:rsidR="00680935" w:rsidRPr="004843E3" w:rsidRDefault="00680935" w:rsidP="00680935">
      <w:pPr>
        <w:widowControl w:val="0"/>
        <w:numPr>
          <w:ilvl w:val="0"/>
          <w:numId w:val="2"/>
        </w:numPr>
        <w:tabs>
          <w:tab w:val="left" w:pos="900"/>
        </w:tabs>
        <w:suppressAutoHyphens/>
        <w:jc w:val="both"/>
        <w:outlineLvl w:val="4"/>
        <w:rPr>
          <w:rFonts w:ascii="Tahoma" w:hAnsi="Tahoma" w:cs="Tahoma"/>
          <w:bCs/>
          <w:iCs/>
          <w:sz w:val="18"/>
          <w:szCs w:val="18"/>
        </w:rPr>
      </w:pPr>
      <w:r w:rsidRPr="004843E3">
        <w:rPr>
          <w:rFonts w:ascii="Tahoma" w:hAnsi="Tahoma" w:cs="Tahoma"/>
          <w:bCs/>
          <w:iCs/>
          <w:sz w:val="18"/>
          <w:szCs w:val="18"/>
        </w:rPr>
        <w:t>„Postępowanie” – postępowanie prowadzone przez Zamawiającego na podstawie niniejszej Specyfikacji.</w:t>
      </w:r>
    </w:p>
    <w:p w14:paraId="67B897F3" w14:textId="77777777" w:rsidR="00680935" w:rsidRPr="004843E3" w:rsidRDefault="00680935" w:rsidP="00680935">
      <w:pPr>
        <w:widowControl w:val="0"/>
        <w:numPr>
          <w:ilvl w:val="0"/>
          <w:numId w:val="2"/>
        </w:numPr>
        <w:tabs>
          <w:tab w:val="left" w:pos="900"/>
        </w:tabs>
        <w:suppressAutoHyphens/>
        <w:jc w:val="both"/>
        <w:outlineLvl w:val="4"/>
        <w:rPr>
          <w:rFonts w:ascii="Tahoma" w:hAnsi="Tahoma" w:cs="Tahoma"/>
          <w:bCs/>
          <w:iCs/>
          <w:sz w:val="18"/>
          <w:szCs w:val="18"/>
        </w:rPr>
      </w:pPr>
      <w:r w:rsidRPr="004843E3">
        <w:rPr>
          <w:rFonts w:ascii="Tahoma" w:hAnsi="Tahoma" w:cs="Tahoma"/>
          <w:bCs/>
          <w:iCs/>
          <w:sz w:val="18"/>
          <w:szCs w:val="18"/>
        </w:rPr>
        <w:t>„SIWZ” – niniejsza Specyfikacja Istotnych Warunków Zamówienia.</w:t>
      </w:r>
    </w:p>
    <w:p w14:paraId="2FAA2410" w14:textId="184CC6A3" w:rsidR="00680935" w:rsidRPr="004843E3" w:rsidRDefault="00680935" w:rsidP="00680935">
      <w:pPr>
        <w:widowControl w:val="0"/>
        <w:numPr>
          <w:ilvl w:val="0"/>
          <w:numId w:val="2"/>
        </w:numPr>
        <w:tabs>
          <w:tab w:val="left" w:pos="900"/>
        </w:tabs>
        <w:suppressAutoHyphens/>
        <w:jc w:val="both"/>
        <w:outlineLvl w:val="4"/>
        <w:rPr>
          <w:rFonts w:ascii="Tahoma" w:hAnsi="Tahoma" w:cs="Tahoma"/>
          <w:bCs/>
          <w:iCs/>
          <w:sz w:val="18"/>
          <w:szCs w:val="18"/>
        </w:rPr>
      </w:pPr>
      <w:r w:rsidRPr="004843E3">
        <w:rPr>
          <w:rFonts w:ascii="Tahoma" w:hAnsi="Tahoma" w:cs="Tahoma"/>
          <w:bCs/>
          <w:iCs/>
          <w:sz w:val="18"/>
          <w:szCs w:val="18"/>
        </w:rPr>
        <w:t>„Ustawa” - ustawa z dnia 29 stycznia 2004 r. - Prawo zamówień publicznych z późniejszymi zmianami (Dz. U. z 201</w:t>
      </w:r>
      <w:r w:rsidR="00F55A05" w:rsidRPr="004843E3">
        <w:rPr>
          <w:rFonts w:ascii="Tahoma" w:hAnsi="Tahoma" w:cs="Tahoma"/>
          <w:bCs/>
          <w:iCs/>
          <w:sz w:val="18"/>
          <w:szCs w:val="18"/>
        </w:rPr>
        <w:t>9 r., poz. 1843</w:t>
      </w:r>
      <w:r w:rsidRPr="004843E3">
        <w:rPr>
          <w:rFonts w:ascii="Tahoma" w:hAnsi="Tahoma" w:cs="Tahoma"/>
          <w:bCs/>
          <w:iCs/>
          <w:sz w:val="18"/>
          <w:szCs w:val="18"/>
        </w:rPr>
        <w:t xml:space="preserve">, j.t. ze zm.). </w:t>
      </w:r>
    </w:p>
    <w:p w14:paraId="2D364B09" w14:textId="77777777" w:rsidR="00680935" w:rsidRPr="004843E3" w:rsidRDefault="00680935" w:rsidP="00680935">
      <w:pPr>
        <w:widowControl w:val="0"/>
        <w:numPr>
          <w:ilvl w:val="0"/>
          <w:numId w:val="2"/>
        </w:numPr>
        <w:tabs>
          <w:tab w:val="left" w:pos="900"/>
        </w:tabs>
        <w:suppressAutoHyphens/>
        <w:jc w:val="both"/>
        <w:outlineLvl w:val="4"/>
        <w:rPr>
          <w:rFonts w:ascii="Tahoma" w:hAnsi="Tahoma" w:cs="Tahoma"/>
          <w:bCs/>
          <w:iCs/>
          <w:sz w:val="18"/>
          <w:szCs w:val="18"/>
        </w:rPr>
      </w:pPr>
      <w:r w:rsidRPr="004843E3">
        <w:rPr>
          <w:rFonts w:ascii="Tahoma" w:hAnsi="Tahoma" w:cs="Tahoma"/>
          <w:bCs/>
          <w:iCs/>
          <w:sz w:val="18"/>
          <w:szCs w:val="18"/>
        </w:rPr>
        <w:t>„Zamówienie” – należy przez to rozumieć zamówienie publiczne, którego przedmiot został w sposób szczegółowy opisany w punkcie II SIWZ.</w:t>
      </w:r>
    </w:p>
    <w:p w14:paraId="16E96E37" w14:textId="77777777" w:rsidR="00680935" w:rsidRPr="004843E3" w:rsidRDefault="00680935" w:rsidP="00680935">
      <w:pPr>
        <w:widowControl w:val="0"/>
        <w:numPr>
          <w:ilvl w:val="0"/>
          <w:numId w:val="2"/>
        </w:numPr>
        <w:tabs>
          <w:tab w:val="left" w:pos="900"/>
        </w:tabs>
        <w:suppressAutoHyphens/>
        <w:jc w:val="both"/>
        <w:outlineLvl w:val="4"/>
        <w:rPr>
          <w:rFonts w:ascii="Tahoma" w:hAnsi="Tahoma" w:cs="Tahoma"/>
          <w:bCs/>
          <w:iCs/>
          <w:sz w:val="18"/>
          <w:szCs w:val="18"/>
        </w:rPr>
      </w:pPr>
      <w:r w:rsidRPr="004843E3">
        <w:rPr>
          <w:rFonts w:ascii="Tahoma" w:hAnsi="Tahoma" w:cs="Tahoma"/>
          <w:bCs/>
          <w:iCs/>
          <w:sz w:val="18"/>
          <w:szCs w:val="18"/>
        </w:rPr>
        <w:t>”Wykonawca” – podmiot, który ubiega się o wykonanie Zamówienia, złoży ofertę na wykonanie Zamówienia albo zawrze z Zamawiającym umowę w sprawie wykonania Zamówienia.</w:t>
      </w:r>
    </w:p>
    <w:p w14:paraId="1435F492" w14:textId="77777777" w:rsidR="00680935" w:rsidRPr="004843E3" w:rsidRDefault="00680935" w:rsidP="00351BAA">
      <w:pPr>
        <w:keepNext/>
        <w:numPr>
          <w:ilvl w:val="0"/>
          <w:numId w:val="13"/>
        </w:numPr>
        <w:tabs>
          <w:tab w:val="clear" w:pos="720"/>
          <w:tab w:val="num" w:pos="360"/>
        </w:tabs>
        <w:suppressAutoHyphens/>
        <w:ind w:left="360"/>
        <w:jc w:val="both"/>
        <w:outlineLvl w:val="3"/>
        <w:rPr>
          <w:rFonts w:ascii="Tahoma" w:hAnsi="Tahoma" w:cs="Tahoma"/>
          <w:sz w:val="18"/>
          <w:szCs w:val="18"/>
        </w:rPr>
      </w:pPr>
      <w:r w:rsidRPr="004843E3">
        <w:rPr>
          <w:rFonts w:ascii="Tahoma" w:hAnsi="Tahoma" w:cs="Tahoma"/>
          <w:sz w:val="18"/>
          <w:szCs w:val="18"/>
        </w:rPr>
        <w:t>Dane Zamawiającego:</w:t>
      </w:r>
    </w:p>
    <w:p w14:paraId="74F44E8A" w14:textId="77777777" w:rsidR="00680935" w:rsidRPr="004843E3" w:rsidRDefault="00680935" w:rsidP="00680935">
      <w:pPr>
        <w:widowControl w:val="0"/>
        <w:numPr>
          <w:ilvl w:val="0"/>
          <w:numId w:val="3"/>
        </w:numPr>
        <w:suppressAutoHyphens/>
        <w:ind w:hanging="357"/>
        <w:jc w:val="both"/>
        <w:rPr>
          <w:rFonts w:ascii="Tahoma" w:hAnsi="Tahoma" w:cs="Tahoma"/>
          <w:sz w:val="18"/>
          <w:szCs w:val="18"/>
        </w:rPr>
      </w:pPr>
      <w:r w:rsidRPr="004843E3">
        <w:rPr>
          <w:rFonts w:ascii="Tahoma" w:hAnsi="Tahoma" w:cs="Tahoma"/>
          <w:sz w:val="18"/>
          <w:szCs w:val="18"/>
        </w:rPr>
        <w:t xml:space="preserve">Konto bankowe: </w:t>
      </w:r>
      <w:r w:rsidRPr="004843E3">
        <w:rPr>
          <w:rFonts w:ascii="Tahoma" w:hAnsi="Tahoma" w:cs="Tahoma"/>
          <w:b/>
          <w:sz w:val="18"/>
          <w:szCs w:val="18"/>
        </w:rPr>
        <w:t>Bank Gospodarstwa Krajowego</w:t>
      </w:r>
    </w:p>
    <w:p w14:paraId="5B760B9A" w14:textId="77777777" w:rsidR="00680935" w:rsidRPr="004843E3" w:rsidRDefault="00680935" w:rsidP="00680935">
      <w:pPr>
        <w:widowControl w:val="0"/>
        <w:numPr>
          <w:ilvl w:val="0"/>
          <w:numId w:val="3"/>
        </w:numPr>
        <w:suppressAutoHyphens/>
        <w:ind w:hanging="357"/>
        <w:jc w:val="both"/>
        <w:rPr>
          <w:rFonts w:ascii="Tahoma" w:hAnsi="Tahoma" w:cs="Tahoma"/>
          <w:sz w:val="18"/>
          <w:szCs w:val="18"/>
        </w:rPr>
      </w:pPr>
      <w:r w:rsidRPr="004843E3">
        <w:rPr>
          <w:rFonts w:ascii="Tahoma" w:hAnsi="Tahoma" w:cs="Tahoma"/>
          <w:sz w:val="18"/>
          <w:szCs w:val="18"/>
        </w:rPr>
        <w:t xml:space="preserve">Nr konta bankowego: </w:t>
      </w:r>
      <w:r w:rsidRPr="004843E3">
        <w:rPr>
          <w:rFonts w:ascii="Tahoma" w:hAnsi="Tahoma" w:cs="Tahoma"/>
          <w:b/>
          <w:sz w:val="18"/>
          <w:szCs w:val="18"/>
        </w:rPr>
        <w:t>70 1130 1163 0014 7049 0920 0012</w:t>
      </w:r>
    </w:p>
    <w:p w14:paraId="5AA7FC5E" w14:textId="77777777" w:rsidR="00680935" w:rsidRPr="004843E3" w:rsidRDefault="00680935" w:rsidP="00680935">
      <w:pPr>
        <w:widowControl w:val="0"/>
        <w:numPr>
          <w:ilvl w:val="0"/>
          <w:numId w:val="3"/>
        </w:numPr>
        <w:suppressAutoHyphens/>
        <w:ind w:hanging="357"/>
        <w:jc w:val="both"/>
        <w:rPr>
          <w:rFonts w:ascii="Tahoma" w:hAnsi="Tahoma" w:cs="Tahoma"/>
          <w:sz w:val="18"/>
          <w:szCs w:val="18"/>
          <w:lang w:val="de-DE"/>
        </w:rPr>
      </w:pPr>
      <w:r w:rsidRPr="004843E3">
        <w:rPr>
          <w:rFonts w:ascii="Tahoma" w:hAnsi="Tahoma" w:cs="Tahoma"/>
          <w:sz w:val="18"/>
          <w:szCs w:val="18"/>
          <w:lang w:val="de-DE"/>
        </w:rPr>
        <w:t xml:space="preserve">NIP: </w:t>
      </w:r>
      <w:r w:rsidRPr="004843E3">
        <w:rPr>
          <w:rFonts w:ascii="Tahoma" w:hAnsi="Tahoma" w:cs="Tahoma"/>
          <w:b/>
          <w:bCs/>
          <w:sz w:val="18"/>
          <w:szCs w:val="18"/>
          <w:lang w:val="de-DE"/>
        </w:rPr>
        <w:t>727-23-92-503</w:t>
      </w:r>
    </w:p>
    <w:p w14:paraId="798991CA" w14:textId="77777777" w:rsidR="00680935" w:rsidRPr="004843E3" w:rsidRDefault="00680935" w:rsidP="00680935">
      <w:pPr>
        <w:widowControl w:val="0"/>
        <w:numPr>
          <w:ilvl w:val="0"/>
          <w:numId w:val="3"/>
        </w:numPr>
        <w:suppressAutoHyphens/>
        <w:ind w:hanging="357"/>
        <w:jc w:val="both"/>
        <w:rPr>
          <w:rFonts w:ascii="Tahoma" w:hAnsi="Tahoma" w:cs="Tahoma"/>
          <w:sz w:val="18"/>
          <w:szCs w:val="18"/>
          <w:lang w:val="de-DE"/>
        </w:rPr>
      </w:pPr>
      <w:r w:rsidRPr="004843E3">
        <w:rPr>
          <w:rFonts w:ascii="Tahoma" w:hAnsi="Tahoma" w:cs="Tahoma"/>
          <w:sz w:val="18"/>
          <w:szCs w:val="18"/>
          <w:lang w:val="de-DE"/>
        </w:rPr>
        <w:t xml:space="preserve">REGON: </w:t>
      </w:r>
      <w:r w:rsidRPr="004843E3">
        <w:rPr>
          <w:rFonts w:ascii="Tahoma" w:hAnsi="Tahoma" w:cs="Tahoma"/>
          <w:b/>
          <w:bCs/>
          <w:sz w:val="18"/>
          <w:szCs w:val="18"/>
          <w:lang w:val="de-DE"/>
        </w:rPr>
        <w:t>471208164</w:t>
      </w:r>
    </w:p>
    <w:p w14:paraId="2DAAE4F3" w14:textId="77777777" w:rsidR="00680935" w:rsidRPr="004843E3" w:rsidRDefault="00680935" w:rsidP="00680935">
      <w:pPr>
        <w:widowControl w:val="0"/>
        <w:numPr>
          <w:ilvl w:val="0"/>
          <w:numId w:val="3"/>
        </w:numPr>
        <w:suppressAutoHyphens/>
        <w:ind w:hanging="357"/>
        <w:jc w:val="both"/>
        <w:rPr>
          <w:rFonts w:ascii="Tahoma" w:hAnsi="Tahoma" w:cs="Tahoma"/>
          <w:sz w:val="18"/>
          <w:szCs w:val="18"/>
          <w:lang w:val="de-DE"/>
        </w:rPr>
      </w:pPr>
      <w:r w:rsidRPr="004843E3">
        <w:rPr>
          <w:rFonts w:ascii="Tahoma" w:hAnsi="Tahoma" w:cs="Tahoma"/>
          <w:sz w:val="18"/>
          <w:szCs w:val="18"/>
          <w:lang w:val="de-DE"/>
        </w:rPr>
        <w:t xml:space="preserve">KRS: </w:t>
      </w:r>
      <w:r w:rsidRPr="004843E3">
        <w:rPr>
          <w:rFonts w:ascii="Tahoma" w:hAnsi="Tahoma" w:cs="Tahoma"/>
          <w:b/>
          <w:bCs/>
          <w:sz w:val="18"/>
          <w:szCs w:val="18"/>
          <w:lang w:val="de-DE"/>
        </w:rPr>
        <w:t>0000016979</w:t>
      </w:r>
    </w:p>
    <w:p w14:paraId="5349FDD6" w14:textId="589BDA2A" w:rsidR="00E377E4" w:rsidRPr="004843E3" w:rsidRDefault="00E377E4" w:rsidP="00680935">
      <w:pPr>
        <w:widowControl w:val="0"/>
        <w:numPr>
          <w:ilvl w:val="0"/>
          <w:numId w:val="3"/>
        </w:numPr>
        <w:suppressAutoHyphens/>
        <w:ind w:hanging="357"/>
        <w:jc w:val="both"/>
        <w:rPr>
          <w:rFonts w:ascii="Tahoma" w:hAnsi="Tahoma" w:cs="Tahoma"/>
          <w:sz w:val="18"/>
          <w:szCs w:val="18"/>
          <w:lang w:val="de-DE"/>
        </w:rPr>
      </w:pPr>
      <w:r w:rsidRPr="004843E3">
        <w:rPr>
          <w:rFonts w:ascii="Tahoma" w:hAnsi="Tahoma" w:cs="Tahoma"/>
          <w:sz w:val="18"/>
          <w:szCs w:val="18"/>
          <w:lang w:val="de-DE"/>
        </w:rPr>
        <w:t xml:space="preserve">BDO: </w:t>
      </w:r>
      <w:r w:rsidRPr="004843E3">
        <w:rPr>
          <w:rFonts w:ascii="Tahoma" w:hAnsi="Tahoma" w:cs="Tahoma"/>
          <w:b/>
          <w:sz w:val="18"/>
          <w:szCs w:val="18"/>
          <w:lang w:val="de-DE"/>
        </w:rPr>
        <w:t>000025243</w:t>
      </w:r>
    </w:p>
    <w:p w14:paraId="101E0DC8" w14:textId="77777777" w:rsidR="00680935" w:rsidRPr="004843E3" w:rsidRDefault="00680935" w:rsidP="00680935">
      <w:pPr>
        <w:widowControl w:val="0"/>
        <w:numPr>
          <w:ilvl w:val="0"/>
          <w:numId w:val="3"/>
        </w:numPr>
        <w:suppressAutoHyphens/>
        <w:ind w:hanging="357"/>
        <w:jc w:val="both"/>
        <w:rPr>
          <w:rFonts w:ascii="Tahoma" w:hAnsi="Tahoma" w:cs="Tahoma"/>
          <w:sz w:val="18"/>
          <w:szCs w:val="18"/>
        </w:rPr>
      </w:pPr>
      <w:r w:rsidRPr="004843E3">
        <w:rPr>
          <w:rFonts w:ascii="Tahoma" w:hAnsi="Tahoma" w:cs="Tahoma"/>
          <w:sz w:val="18"/>
          <w:szCs w:val="18"/>
        </w:rPr>
        <w:t xml:space="preserve">Dokładny adres do korespondencji: Samodzielny Publiczny Zakład Opieki Zdrowotnej Uniwersytecki Szpital Kliniczny im. Wojskowej Akademii Medycznej Uniwersytetu Medycznego w Łodzi – Centralny Szpital Weteranów, ul. Żeromskiego 113, 90 – 549 Łódź, </w:t>
      </w:r>
      <w:r w:rsidRPr="004843E3">
        <w:rPr>
          <w:rFonts w:ascii="Tahoma" w:hAnsi="Tahoma" w:cs="Tahoma"/>
          <w:b/>
          <w:sz w:val="18"/>
          <w:szCs w:val="18"/>
          <w:u w:val="single"/>
        </w:rPr>
        <w:t>z dopiskiem Dział Zamówień Publicznych</w:t>
      </w:r>
    </w:p>
    <w:p w14:paraId="6C035A6A" w14:textId="77777777" w:rsidR="00680935" w:rsidRPr="004843E3" w:rsidRDefault="00680935" w:rsidP="00680935">
      <w:pPr>
        <w:widowControl w:val="0"/>
        <w:numPr>
          <w:ilvl w:val="0"/>
          <w:numId w:val="3"/>
        </w:numPr>
        <w:suppressAutoHyphens/>
        <w:ind w:hanging="357"/>
        <w:jc w:val="both"/>
        <w:rPr>
          <w:rFonts w:ascii="Tahoma" w:hAnsi="Tahoma" w:cs="Tahoma"/>
          <w:sz w:val="18"/>
          <w:szCs w:val="18"/>
        </w:rPr>
      </w:pPr>
      <w:r w:rsidRPr="004843E3">
        <w:rPr>
          <w:rFonts w:ascii="Tahoma" w:hAnsi="Tahoma" w:cs="Tahoma"/>
          <w:sz w:val="18"/>
          <w:szCs w:val="18"/>
        </w:rPr>
        <w:t xml:space="preserve">Adres internetowy Zamawiającego: </w:t>
      </w:r>
      <w:hyperlink r:id="rId9" w:history="1">
        <w:r w:rsidRPr="004843E3">
          <w:rPr>
            <w:rFonts w:ascii="Tahoma" w:hAnsi="Tahoma" w:cs="Tahoma"/>
            <w:b/>
            <w:color w:val="0000FF"/>
            <w:sz w:val="18"/>
            <w:szCs w:val="18"/>
            <w:u w:val="single"/>
          </w:rPr>
          <w:t>www.usk.umed.lodz.pl</w:t>
        </w:r>
      </w:hyperlink>
      <w:r w:rsidRPr="004843E3">
        <w:rPr>
          <w:rFonts w:ascii="Tahoma" w:hAnsi="Tahoma" w:cs="Tahoma"/>
          <w:b/>
          <w:sz w:val="18"/>
          <w:szCs w:val="18"/>
        </w:rPr>
        <w:t xml:space="preserve">  </w:t>
      </w:r>
    </w:p>
    <w:p w14:paraId="0E953C50" w14:textId="77777777" w:rsidR="007931AC" w:rsidRPr="004843E3" w:rsidRDefault="007931AC" w:rsidP="007931AC">
      <w:pPr>
        <w:numPr>
          <w:ilvl w:val="0"/>
          <w:numId w:val="3"/>
        </w:numPr>
        <w:jc w:val="both"/>
        <w:rPr>
          <w:rFonts w:ascii="Tahoma" w:hAnsi="Tahoma" w:cs="Tahoma"/>
          <w:sz w:val="18"/>
          <w:szCs w:val="18"/>
        </w:rPr>
      </w:pPr>
      <w:r w:rsidRPr="004843E3">
        <w:rPr>
          <w:rFonts w:ascii="Tahoma" w:hAnsi="Tahoma" w:cs="Tahoma"/>
          <w:b/>
          <w:bCs/>
          <w:sz w:val="18"/>
          <w:szCs w:val="18"/>
        </w:rPr>
        <w:t>Sposób komunikacji elektronicznej został szczegółowo opisany w rozdziale VII i XI</w:t>
      </w:r>
    </w:p>
    <w:p w14:paraId="0E377307" w14:textId="77777777" w:rsidR="007931AC" w:rsidRPr="004843E3" w:rsidRDefault="007931AC" w:rsidP="007931AC">
      <w:pPr>
        <w:widowControl w:val="0"/>
        <w:numPr>
          <w:ilvl w:val="0"/>
          <w:numId w:val="3"/>
        </w:numPr>
        <w:suppressAutoHyphens/>
        <w:jc w:val="both"/>
        <w:rPr>
          <w:rFonts w:ascii="Tahoma" w:hAnsi="Tahoma" w:cs="Tahoma"/>
          <w:sz w:val="18"/>
          <w:szCs w:val="18"/>
        </w:rPr>
      </w:pPr>
      <w:r w:rsidRPr="004843E3">
        <w:rPr>
          <w:rFonts w:ascii="Tahoma" w:hAnsi="Tahoma" w:cs="Tahoma"/>
          <w:sz w:val="18"/>
          <w:szCs w:val="18"/>
        </w:rPr>
        <w:t xml:space="preserve">Dokumentacja z postępowania dostępna jest na stronie platformy zakupowej pod adresem:   </w:t>
      </w:r>
    </w:p>
    <w:p w14:paraId="00447C3C" w14:textId="77777777" w:rsidR="007931AC" w:rsidRPr="004843E3" w:rsidRDefault="007931AC" w:rsidP="007931AC">
      <w:pPr>
        <w:ind w:left="720"/>
        <w:jc w:val="both"/>
        <w:rPr>
          <w:sz w:val="18"/>
          <w:szCs w:val="18"/>
        </w:rPr>
      </w:pPr>
      <w:r w:rsidRPr="004843E3">
        <w:rPr>
          <w:rFonts w:ascii="Tahoma" w:hAnsi="Tahoma" w:cs="Tahoma"/>
          <w:sz w:val="18"/>
          <w:szCs w:val="18"/>
        </w:rPr>
        <w:t>https://platformazakupowa.pl/pn/uskwam_umedlodz</w:t>
      </w:r>
      <w:r w:rsidRPr="004843E3">
        <w:rPr>
          <w:sz w:val="18"/>
          <w:szCs w:val="18"/>
        </w:rPr>
        <w:t xml:space="preserve"> </w:t>
      </w:r>
    </w:p>
    <w:p w14:paraId="34A8D824" w14:textId="4760B89F" w:rsidR="00680935" w:rsidRPr="004843E3" w:rsidRDefault="00680935" w:rsidP="00680935">
      <w:pPr>
        <w:widowControl w:val="0"/>
        <w:numPr>
          <w:ilvl w:val="0"/>
          <w:numId w:val="3"/>
        </w:numPr>
        <w:suppressAutoHyphens/>
        <w:jc w:val="both"/>
        <w:rPr>
          <w:rFonts w:ascii="Tahoma" w:hAnsi="Tahoma" w:cs="Tahoma"/>
          <w:sz w:val="18"/>
          <w:szCs w:val="18"/>
        </w:rPr>
      </w:pPr>
      <w:r w:rsidRPr="004843E3">
        <w:rPr>
          <w:rFonts w:ascii="Tahoma" w:hAnsi="Tahoma" w:cs="Tahoma"/>
          <w:sz w:val="18"/>
          <w:szCs w:val="18"/>
        </w:rPr>
        <w:t xml:space="preserve">Znak Postępowania: </w:t>
      </w:r>
      <w:r w:rsidR="00F856C4" w:rsidRPr="004843E3">
        <w:rPr>
          <w:rFonts w:ascii="Tahoma" w:hAnsi="Tahoma" w:cs="Tahoma"/>
          <w:b/>
          <w:bCs/>
          <w:sz w:val="18"/>
          <w:szCs w:val="18"/>
        </w:rPr>
        <w:t>29/PN</w:t>
      </w:r>
      <w:r w:rsidRPr="004843E3">
        <w:rPr>
          <w:rFonts w:ascii="Tahoma" w:hAnsi="Tahoma" w:cs="Tahoma"/>
          <w:b/>
          <w:bCs/>
          <w:sz w:val="18"/>
          <w:szCs w:val="18"/>
        </w:rPr>
        <w:t>/ZP</w:t>
      </w:r>
      <w:r w:rsidR="00A04B06" w:rsidRPr="004843E3">
        <w:rPr>
          <w:rFonts w:ascii="Tahoma" w:hAnsi="Tahoma" w:cs="Tahoma"/>
          <w:b/>
          <w:bCs/>
          <w:sz w:val="18"/>
          <w:szCs w:val="18"/>
        </w:rPr>
        <w:t>/D/2020</w:t>
      </w:r>
      <w:r w:rsidRPr="004843E3">
        <w:rPr>
          <w:rFonts w:ascii="Tahoma" w:hAnsi="Tahoma" w:cs="Tahoma"/>
          <w:b/>
          <w:bCs/>
          <w:sz w:val="18"/>
          <w:szCs w:val="18"/>
        </w:rPr>
        <w:t>, Uwaga:</w:t>
      </w:r>
      <w:r w:rsidRPr="004843E3">
        <w:rPr>
          <w:rFonts w:ascii="Tahoma" w:hAnsi="Tahoma" w:cs="Tahoma"/>
          <w:sz w:val="18"/>
          <w:szCs w:val="18"/>
        </w:rPr>
        <w:t xml:space="preserve"> w korespondencji kierowanej do Zamawiającego należy posługiwać się tym znakiem.</w:t>
      </w:r>
    </w:p>
    <w:p w14:paraId="3F246357" w14:textId="77777777" w:rsidR="000C5214" w:rsidRPr="004843E3" w:rsidRDefault="000C5214" w:rsidP="0054771C">
      <w:pPr>
        <w:keepNext/>
        <w:numPr>
          <w:ilvl w:val="0"/>
          <w:numId w:val="13"/>
        </w:numPr>
        <w:tabs>
          <w:tab w:val="clear" w:pos="720"/>
          <w:tab w:val="num" w:pos="360"/>
        </w:tabs>
        <w:suppressAutoHyphens/>
        <w:ind w:left="360"/>
        <w:jc w:val="both"/>
        <w:outlineLvl w:val="3"/>
        <w:rPr>
          <w:rFonts w:ascii="Tahoma" w:hAnsi="Tahoma" w:cs="Tahoma"/>
          <w:sz w:val="18"/>
          <w:szCs w:val="18"/>
        </w:rPr>
      </w:pPr>
      <w:r w:rsidRPr="004843E3">
        <w:rPr>
          <w:rFonts w:ascii="Tahoma" w:hAnsi="Tahoma" w:cs="Tahoma"/>
          <w:sz w:val="18"/>
          <w:szCs w:val="18"/>
        </w:rPr>
        <w:t>Finansowanie zamówienia:</w:t>
      </w:r>
    </w:p>
    <w:p w14:paraId="7203E621" w14:textId="77777777" w:rsidR="000C5214" w:rsidRPr="004843E3" w:rsidRDefault="000C5214" w:rsidP="000C5214">
      <w:pPr>
        <w:tabs>
          <w:tab w:val="center" w:pos="5976"/>
          <w:tab w:val="right" w:pos="10512"/>
        </w:tabs>
        <w:ind w:left="360"/>
        <w:jc w:val="both"/>
        <w:rPr>
          <w:rFonts w:ascii="Tahoma" w:hAnsi="Tahoma" w:cs="Tahoma"/>
          <w:b/>
          <w:sz w:val="18"/>
          <w:szCs w:val="18"/>
          <w:u w:val="single"/>
        </w:rPr>
      </w:pPr>
      <w:r w:rsidRPr="004843E3">
        <w:rPr>
          <w:rFonts w:ascii="Tahoma" w:hAnsi="Tahoma" w:cs="Tahoma"/>
          <w:b/>
          <w:sz w:val="18"/>
          <w:szCs w:val="18"/>
          <w:u w:val="single"/>
        </w:rPr>
        <w:t>Dostawa Towaru, stanowiąca przedmiot zamówienia jest współfinansowana:</w:t>
      </w:r>
    </w:p>
    <w:p w14:paraId="1AA084EA" w14:textId="1EBED0E2" w:rsidR="000C5214" w:rsidRPr="004843E3" w:rsidRDefault="000C5214" w:rsidP="000C5214">
      <w:pPr>
        <w:tabs>
          <w:tab w:val="center" w:pos="5976"/>
          <w:tab w:val="right" w:pos="10512"/>
        </w:tabs>
        <w:ind w:left="360"/>
        <w:jc w:val="both"/>
        <w:rPr>
          <w:rFonts w:ascii="Tahoma" w:hAnsi="Tahoma" w:cs="Tahoma"/>
          <w:sz w:val="18"/>
          <w:szCs w:val="18"/>
        </w:rPr>
      </w:pPr>
      <w:r w:rsidRPr="004843E3">
        <w:rPr>
          <w:rFonts w:ascii="Tahoma" w:hAnsi="Tahoma" w:cs="Tahoma"/>
          <w:b/>
          <w:sz w:val="18"/>
          <w:szCs w:val="18"/>
          <w:u w:val="single"/>
        </w:rPr>
        <w:t xml:space="preserve">6.1. ze środków Europejskiego Funduszu Rozwoju Regionalnego w ramach Programu Operacyjnego </w:t>
      </w:r>
      <w:r w:rsidRPr="004843E3">
        <w:rPr>
          <w:rFonts w:ascii="Tahoma" w:hAnsi="Tahoma" w:cs="Tahoma"/>
          <w:b/>
          <w:i/>
          <w:sz w:val="18"/>
          <w:szCs w:val="18"/>
          <w:u w:val="single"/>
        </w:rPr>
        <w:t>Infrastruktura i Środowisko</w:t>
      </w:r>
      <w:r w:rsidRPr="004843E3">
        <w:rPr>
          <w:rFonts w:ascii="Tahoma" w:hAnsi="Tahoma" w:cs="Tahoma"/>
          <w:b/>
          <w:sz w:val="18"/>
          <w:szCs w:val="18"/>
          <w:u w:val="single"/>
        </w:rPr>
        <w:t xml:space="preserve"> na lata 2014-2020</w:t>
      </w:r>
      <w:r w:rsidR="004E2552">
        <w:rPr>
          <w:rFonts w:ascii="Tahoma" w:hAnsi="Tahoma" w:cs="Tahoma"/>
          <w:b/>
          <w:sz w:val="18"/>
          <w:szCs w:val="18"/>
          <w:u w:val="single"/>
        </w:rPr>
        <w:t xml:space="preserve"> oraz budżetu państwa</w:t>
      </w:r>
      <w:r w:rsidRPr="004843E3">
        <w:rPr>
          <w:rFonts w:ascii="Tahoma" w:hAnsi="Tahoma" w:cs="Tahoma"/>
          <w:b/>
          <w:sz w:val="18"/>
          <w:szCs w:val="18"/>
          <w:u w:val="single"/>
        </w:rPr>
        <w:t xml:space="preserve"> - </w:t>
      </w:r>
      <w:r w:rsidRPr="004843E3">
        <w:rPr>
          <w:rFonts w:ascii="Tahoma" w:hAnsi="Tahoma" w:cs="Tahoma"/>
          <w:sz w:val="18"/>
          <w:szCs w:val="18"/>
        </w:rPr>
        <w:t>Projekt nr POIS.09.01.00-00-0118/16-00 pn. „Rozbudowa, przebudowa i doposażenie USK im. WAM- CSW w Łodzi celem utworzenia Szpitalnego Oddziału Ratunkowego z lądowiskiem dla helikopterów” – zadanie nr 3 – zakup sprzętu</w:t>
      </w:r>
    </w:p>
    <w:p w14:paraId="1B17C17A" w14:textId="77777777" w:rsidR="000C5214" w:rsidRPr="004843E3" w:rsidRDefault="000C5214" w:rsidP="000C5214">
      <w:pPr>
        <w:ind w:firstLine="360"/>
        <w:jc w:val="both"/>
        <w:rPr>
          <w:rFonts w:ascii="Tahoma" w:hAnsi="Tahoma" w:cs="Tahoma"/>
          <w:b/>
          <w:sz w:val="18"/>
          <w:szCs w:val="18"/>
          <w:u w:val="single"/>
        </w:rPr>
      </w:pPr>
      <w:r w:rsidRPr="004843E3">
        <w:rPr>
          <w:rFonts w:ascii="Tahoma" w:hAnsi="Tahoma" w:cs="Tahoma"/>
          <w:b/>
          <w:sz w:val="18"/>
          <w:szCs w:val="18"/>
        </w:rPr>
        <w:t>6.2. ze</w:t>
      </w:r>
      <w:r w:rsidRPr="004843E3">
        <w:rPr>
          <w:rFonts w:ascii="Tahoma" w:hAnsi="Tahoma" w:cs="Tahoma"/>
          <w:sz w:val="18"/>
          <w:szCs w:val="18"/>
        </w:rPr>
        <w:t xml:space="preserve"> </w:t>
      </w:r>
      <w:r w:rsidRPr="004843E3">
        <w:rPr>
          <w:rFonts w:ascii="Tahoma" w:hAnsi="Tahoma" w:cs="Tahoma"/>
          <w:b/>
          <w:sz w:val="18"/>
          <w:szCs w:val="18"/>
          <w:u w:val="single"/>
        </w:rPr>
        <w:t>środków własnych Zamawiającego;</w:t>
      </w:r>
    </w:p>
    <w:p w14:paraId="79662F32" w14:textId="77777777" w:rsidR="000C5214" w:rsidRPr="004843E3" w:rsidRDefault="000C5214" w:rsidP="000C5214">
      <w:pPr>
        <w:ind w:firstLine="360"/>
        <w:jc w:val="both"/>
        <w:rPr>
          <w:rFonts w:ascii="Tahoma" w:hAnsi="Tahoma" w:cs="Tahoma"/>
          <w:sz w:val="18"/>
          <w:szCs w:val="18"/>
        </w:rPr>
      </w:pPr>
      <w:r w:rsidRPr="004843E3">
        <w:rPr>
          <w:rFonts w:ascii="Tahoma" w:hAnsi="Tahoma" w:cs="Tahoma"/>
          <w:b/>
          <w:sz w:val="18"/>
          <w:szCs w:val="18"/>
          <w:u w:val="single"/>
        </w:rPr>
        <w:t>6.3. z innych źródeł finansowania, w tym np. z dotacji z budżetu państwa.</w:t>
      </w:r>
    </w:p>
    <w:p w14:paraId="4C78A994" w14:textId="77777777" w:rsidR="00680935" w:rsidRPr="004843E3" w:rsidRDefault="00680935" w:rsidP="00680935">
      <w:pPr>
        <w:keepNext/>
        <w:jc w:val="both"/>
        <w:outlineLvl w:val="3"/>
        <w:rPr>
          <w:rFonts w:ascii="Tahoma" w:hAnsi="Tahoma" w:cs="Tahoma"/>
          <w:b/>
          <w:sz w:val="18"/>
          <w:szCs w:val="18"/>
        </w:rPr>
      </w:pPr>
    </w:p>
    <w:p w14:paraId="4C0E7E10" w14:textId="77777777" w:rsidR="00680935" w:rsidRPr="004843E3" w:rsidRDefault="00680935" w:rsidP="00680935">
      <w:pPr>
        <w:rPr>
          <w:rFonts w:ascii="Tahoma" w:hAnsi="Tahoma" w:cs="Tahoma"/>
          <w:sz w:val="18"/>
          <w:szCs w:val="18"/>
        </w:rPr>
      </w:pPr>
    </w:p>
    <w:p w14:paraId="630709D8" w14:textId="77777777" w:rsidR="00680935" w:rsidRPr="004843E3" w:rsidRDefault="00680935" w:rsidP="00680935">
      <w:pPr>
        <w:keepNext/>
        <w:jc w:val="both"/>
        <w:outlineLvl w:val="3"/>
        <w:rPr>
          <w:rFonts w:ascii="Tahoma" w:hAnsi="Tahoma" w:cs="Tahoma"/>
          <w:b/>
          <w:sz w:val="18"/>
          <w:szCs w:val="18"/>
        </w:rPr>
      </w:pPr>
      <w:r w:rsidRPr="004843E3">
        <w:rPr>
          <w:rFonts w:ascii="Tahoma" w:hAnsi="Tahoma" w:cs="Tahoma"/>
          <w:b/>
          <w:sz w:val="18"/>
          <w:szCs w:val="18"/>
        </w:rPr>
        <w:t>II. OPIS PRZEDMIOTU ZAMÓWIENIA</w:t>
      </w:r>
    </w:p>
    <w:p w14:paraId="2011A21A" w14:textId="77777777" w:rsidR="00680935" w:rsidRPr="004843E3" w:rsidRDefault="00680935" w:rsidP="00680935">
      <w:pPr>
        <w:rPr>
          <w:rFonts w:ascii="Tahoma" w:hAnsi="Tahoma" w:cs="Tahoma"/>
          <w:sz w:val="18"/>
          <w:szCs w:val="18"/>
        </w:rPr>
      </w:pPr>
    </w:p>
    <w:p w14:paraId="5F8471DF" w14:textId="54ACB574" w:rsidR="00680935" w:rsidRPr="004843E3" w:rsidRDefault="00680935" w:rsidP="002C54A8">
      <w:pPr>
        <w:numPr>
          <w:ilvl w:val="0"/>
          <w:numId w:val="26"/>
        </w:numPr>
        <w:suppressAutoHyphens/>
        <w:jc w:val="both"/>
        <w:rPr>
          <w:rFonts w:ascii="Tahoma" w:hAnsi="Tahoma" w:cs="Tahoma"/>
          <w:sz w:val="18"/>
          <w:szCs w:val="18"/>
        </w:rPr>
      </w:pPr>
      <w:r w:rsidRPr="004843E3">
        <w:rPr>
          <w:rFonts w:ascii="Tahoma" w:hAnsi="Tahoma" w:cs="Tahoma"/>
          <w:sz w:val="18"/>
          <w:szCs w:val="18"/>
        </w:rPr>
        <w:t xml:space="preserve">Przedmiotem zamówienia niniejszego postępowania przetargowego jest: </w:t>
      </w:r>
      <w:r w:rsidRPr="004843E3">
        <w:rPr>
          <w:rFonts w:ascii="Tahoma" w:hAnsi="Tahoma" w:cs="Tahoma"/>
          <w:b/>
          <w:bCs/>
          <w:sz w:val="18"/>
          <w:szCs w:val="18"/>
        </w:rPr>
        <w:t xml:space="preserve">dostawa </w:t>
      </w:r>
      <w:r w:rsidR="002C54A8" w:rsidRPr="004843E3">
        <w:rPr>
          <w:rFonts w:ascii="Tahoma" w:hAnsi="Tahoma" w:cs="Tahoma"/>
          <w:b/>
          <w:bCs/>
          <w:sz w:val="18"/>
          <w:szCs w:val="18"/>
        </w:rPr>
        <w:t>wyposażenia Szpitalnego Oddziału Ratunkowego</w:t>
      </w:r>
      <w:r w:rsidR="00086880" w:rsidRPr="004843E3">
        <w:rPr>
          <w:rFonts w:ascii="Tahoma" w:hAnsi="Tahoma" w:cs="Tahoma"/>
          <w:b/>
          <w:bCs/>
          <w:sz w:val="18"/>
          <w:szCs w:val="18"/>
        </w:rPr>
        <w:t xml:space="preserve"> </w:t>
      </w:r>
      <w:r w:rsidRPr="004843E3">
        <w:rPr>
          <w:rFonts w:ascii="Tahoma" w:hAnsi="Tahoma" w:cs="Tahoma"/>
          <w:bCs/>
          <w:sz w:val="18"/>
          <w:szCs w:val="18"/>
        </w:rPr>
        <w:t>(zwanego dalej towarem), zgodnie z rodzajem asortymentu i ilościami określonymi w „Formularzu asortymentowo-cenowym” stanowiącym załącznik nr 2 do SIWZ i zgodnie z „Formularzem Oferty”, stanowiącym załącznik nr 1 do SIWZ i spełniającego parametry graniczne sprecyzowane w załączniku „Parametry techniczne” (załącznik 1a do „Formularza Oferty”)</w:t>
      </w:r>
      <w:r w:rsidR="004E06CE" w:rsidRPr="004843E3">
        <w:rPr>
          <w:rFonts w:ascii="Tahoma" w:hAnsi="Tahoma" w:cs="Tahoma"/>
          <w:bCs/>
          <w:sz w:val="18"/>
          <w:szCs w:val="18"/>
        </w:rPr>
        <w:t xml:space="preserve"> </w:t>
      </w:r>
      <w:r w:rsidRPr="004843E3">
        <w:rPr>
          <w:rFonts w:ascii="Tahoma" w:hAnsi="Tahoma" w:cs="Tahoma"/>
          <w:sz w:val="18"/>
          <w:szCs w:val="18"/>
        </w:rPr>
        <w:t xml:space="preserve">- zamówienie podzielone </w:t>
      </w:r>
      <w:r w:rsidRPr="004843E3">
        <w:rPr>
          <w:rFonts w:ascii="Tahoma" w:hAnsi="Tahoma" w:cs="Tahoma"/>
          <w:b/>
          <w:sz w:val="18"/>
          <w:szCs w:val="18"/>
        </w:rPr>
        <w:t xml:space="preserve">na </w:t>
      </w:r>
      <w:r w:rsidR="00D5009E" w:rsidRPr="004843E3">
        <w:rPr>
          <w:rFonts w:ascii="Tahoma" w:hAnsi="Tahoma" w:cs="Tahoma"/>
          <w:b/>
          <w:sz w:val="18"/>
          <w:szCs w:val="18"/>
        </w:rPr>
        <w:t>26 pakietów</w:t>
      </w:r>
      <w:r w:rsidRPr="004843E3">
        <w:rPr>
          <w:rFonts w:ascii="Tahoma" w:hAnsi="Tahoma" w:cs="Tahoma"/>
          <w:b/>
          <w:sz w:val="18"/>
          <w:szCs w:val="18"/>
        </w:rPr>
        <w:t>.</w:t>
      </w:r>
    </w:p>
    <w:p w14:paraId="77115B37" w14:textId="5B4BDAAB" w:rsidR="00680935" w:rsidRPr="004843E3" w:rsidRDefault="00680935" w:rsidP="005A287A">
      <w:pPr>
        <w:numPr>
          <w:ilvl w:val="0"/>
          <w:numId w:val="26"/>
        </w:numPr>
        <w:suppressAutoHyphens/>
        <w:jc w:val="both"/>
        <w:rPr>
          <w:rFonts w:ascii="Tahoma" w:hAnsi="Tahoma" w:cs="Tahoma"/>
          <w:sz w:val="18"/>
          <w:szCs w:val="18"/>
        </w:rPr>
      </w:pPr>
      <w:r w:rsidRPr="004843E3">
        <w:rPr>
          <w:rFonts w:ascii="Tahoma" w:hAnsi="Tahoma" w:cs="Tahoma"/>
          <w:bCs/>
          <w:sz w:val="18"/>
          <w:szCs w:val="18"/>
        </w:rPr>
        <w:t>Szczegółowy opis przedmiotu zamówienia znajduje się w załączniku nr 2 do SIWZ („Formularz asortymentowo-cenowy”) i w załączniku nr 1a do SIWZ („Parametry techniczne”).</w:t>
      </w:r>
    </w:p>
    <w:p w14:paraId="6FE539B3" w14:textId="77777777" w:rsidR="00680935" w:rsidRPr="004843E3" w:rsidRDefault="00680935" w:rsidP="005A287A">
      <w:pPr>
        <w:numPr>
          <w:ilvl w:val="0"/>
          <w:numId w:val="26"/>
        </w:numPr>
        <w:jc w:val="both"/>
        <w:rPr>
          <w:rFonts w:ascii="Tahoma" w:hAnsi="Tahoma" w:cs="Tahoma"/>
          <w:sz w:val="18"/>
          <w:szCs w:val="18"/>
        </w:rPr>
      </w:pPr>
      <w:r w:rsidRPr="004843E3">
        <w:rPr>
          <w:rFonts w:ascii="Tahoma" w:hAnsi="Tahoma" w:cs="Tahoma"/>
          <w:b/>
          <w:bCs/>
          <w:sz w:val="18"/>
          <w:szCs w:val="18"/>
        </w:rPr>
        <w:lastRenderedPageBreak/>
        <w:t>Numer CPV</w:t>
      </w:r>
      <w:r w:rsidRPr="004843E3">
        <w:rPr>
          <w:rFonts w:ascii="Tahoma" w:hAnsi="Tahoma" w:cs="Tahoma"/>
          <w:sz w:val="18"/>
          <w:szCs w:val="18"/>
        </w:rPr>
        <w:t xml:space="preserve"> dotyczący przedmiotu zamówienia:</w:t>
      </w:r>
    </w:p>
    <w:p w14:paraId="47E37772" w14:textId="77777777" w:rsidR="00680935" w:rsidRPr="004843E3" w:rsidRDefault="00680935" w:rsidP="00E03782">
      <w:pPr>
        <w:numPr>
          <w:ilvl w:val="2"/>
          <w:numId w:val="3"/>
        </w:numPr>
        <w:autoSpaceDE w:val="0"/>
        <w:autoSpaceDN w:val="0"/>
        <w:adjustRightInd w:val="0"/>
        <w:ind w:left="709"/>
        <w:jc w:val="both"/>
        <w:rPr>
          <w:rFonts w:ascii="Tahoma" w:hAnsi="Tahoma" w:cs="Tahoma"/>
          <w:sz w:val="18"/>
          <w:szCs w:val="18"/>
        </w:rPr>
      </w:pPr>
      <w:r w:rsidRPr="004843E3">
        <w:rPr>
          <w:rFonts w:ascii="Tahoma" w:hAnsi="Tahoma" w:cs="Tahoma"/>
          <w:b/>
          <w:sz w:val="18"/>
          <w:szCs w:val="18"/>
        </w:rPr>
        <w:t>33.10.00.00-0</w:t>
      </w:r>
      <w:r w:rsidRPr="004843E3">
        <w:rPr>
          <w:rFonts w:ascii="Tahoma" w:hAnsi="Tahoma" w:cs="Tahoma"/>
          <w:sz w:val="18"/>
          <w:szCs w:val="18"/>
        </w:rPr>
        <w:t xml:space="preserve"> (urządzenia medyczne)</w:t>
      </w:r>
    </w:p>
    <w:p w14:paraId="7C6A2E25" w14:textId="77777777" w:rsidR="002D7B63" w:rsidRPr="004843E3" w:rsidRDefault="002D7B63" w:rsidP="002D7B63">
      <w:pPr>
        <w:numPr>
          <w:ilvl w:val="2"/>
          <w:numId w:val="3"/>
        </w:numPr>
        <w:autoSpaceDE w:val="0"/>
        <w:autoSpaceDN w:val="0"/>
        <w:adjustRightInd w:val="0"/>
        <w:ind w:left="709"/>
        <w:jc w:val="both"/>
        <w:rPr>
          <w:rFonts w:ascii="Tahoma" w:hAnsi="Tahoma" w:cs="Tahoma"/>
          <w:sz w:val="18"/>
          <w:szCs w:val="18"/>
        </w:rPr>
      </w:pPr>
      <w:r w:rsidRPr="004843E3">
        <w:rPr>
          <w:rFonts w:ascii="Tahoma" w:hAnsi="Tahoma" w:cs="Tahoma"/>
          <w:b/>
          <w:bCs/>
          <w:sz w:val="18"/>
          <w:szCs w:val="18"/>
        </w:rPr>
        <w:t>39.00.</w:t>
      </w:r>
      <w:r w:rsidRPr="004843E3">
        <w:rPr>
          <w:rFonts w:ascii="Tahoma" w:hAnsi="Tahoma" w:cs="Tahoma"/>
          <w:b/>
          <w:sz w:val="18"/>
          <w:szCs w:val="18"/>
        </w:rPr>
        <w:t>00</w:t>
      </w:r>
      <w:r w:rsidRPr="004843E3">
        <w:rPr>
          <w:rFonts w:ascii="Tahoma" w:hAnsi="Tahoma" w:cs="Tahoma"/>
          <w:b/>
          <w:bCs/>
          <w:sz w:val="18"/>
          <w:szCs w:val="18"/>
        </w:rPr>
        <w:t>.00-2</w:t>
      </w:r>
      <w:r w:rsidRPr="004843E3">
        <w:rPr>
          <w:rFonts w:ascii="Tahoma" w:hAnsi="Tahoma" w:cs="Tahoma"/>
          <w:sz w:val="18"/>
          <w:szCs w:val="18"/>
        </w:rPr>
        <w:t xml:space="preserve"> Meble (włącznie z biurowymi), wyposażenie, urządzenia domowe (z wyłączeniem oświetlenia) i środki czyszczące</w:t>
      </w:r>
    </w:p>
    <w:p w14:paraId="10794A90" w14:textId="77777777" w:rsidR="002D7B63" w:rsidRPr="004843E3" w:rsidRDefault="002D7B63" w:rsidP="002D7B63">
      <w:pPr>
        <w:numPr>
          <w:ilvl w:val="2"/>
          <w:numId w:val="3"/>
        </w:numPr>
        <w:autoSpaceDE w:val="0"/>
        <w:autoSpaceDN w:val="0"/>
        <w:adjustRightInd w:val="0"/>
        <w:ind w:left="709"/>
        <w:jc w:val="both"/>
        <w:rPr>
          <w:rFonts w:ascii="Tahoma" w:hAnsi="Tahoma" w:cs="Tahoma"/>
          <w:sz w:val="18"/>
          <w:szCs w:val="18"/>
        </w:rPr>
      </w:pPr>
      <w:r w:rsidRPr="004843E3">
        <w:rPr>
          <w:rFonts w:ascii="Tahoma" w:hAnsi="Tahoma" w:cs="Tahoma"/>
          <w:b/>
          <w:bCs/>
          <w:sz w:val="18"/>
          <w:szCs w:val="18"/>
        </w:rPr>
        <w:t>33.</w:t>
      </w:r>
      <w:r w:rsidRPr="004843E3">
        <w:rPr>
          <w:rFonts w:ascii="Tahoma" w:hAnsi="Tahoma" w:cs="Tahoma"/>
          <w:b/>
          <w:sz w:val="18"/>
          <w:szCs w:val="18"/>
        </w:rPr>
        <w:t>19</w:t>
      </w:r>
      <w:r w:rsidRPr="004843E3">
        <w:rPr>
          <w:rFonts w:ascii="Tahoma" w:hAnsi="Tahoma" w:cs="Tahoma"/>
          <w:b/>
          <w:bCs/>
          <w:sz w:val="18"/>
          <w:szCs w:val="18"/>
        </w:rPr>
        <w:t>.20.00-2</w:t>
      </w:r>
      <w:r w:rsidRPr="004843E3">
        <w:rPr>
          <w:rFonts w:ascii="Tahoma" w:hAnsi="Tahoma" w:cs="Tahoma"/>
          <w:sz w:val="18"/>
          <w:szCs w:val="18"/>
        </w:rPr>
        <w:t xml:space="preserve"> - Meble medyczne</w:t>
      </w:r>
    </w:p>
    <w:p w14:paraId="182E3960" w14:textId="0810ADFD" w:rsidR="00680935" w:rsidRPr="004843E3" w:rsidRDefault="00680935" w:rsidP="005A287A">
      <w:pPr>
        <w:numPr>
          <w:ilvl w:val="0"/>
          <w:numId w:val="26"/>
        </w:numPr>
        <w:autoSpaceDE w:val="0"/>
        <w:autoSpaceDN w:val="0"/>
        <w:adjustRightInd w:val="0"/>
        <w:jc w:val="both"/>
        <w:rPr>
          <w:rFonts w:ascii="Tahoma" w:hAnsi="Tahoma" w:cs="Tahoma"/>
          <w:sz w:val="18"/>
          <w:szCs w:val="18"/>
        </w:rPr>
      </w:pPr>
      <w:r w:rsidRPr="004843E3">
        <w:rPr>
          <w:rFonts w:ascii="Tahoma" w:hAnsi="Tahoma" w:cs="Tahoma"/>
          <w:sz w:val="18"/>
          <w:szCs w:val="18"/>
        </w:rPr>
        <w:t>Oferowany przez Wykonawcę towar</w:t>
      </w:r>
      <w:r w:rsidR="00F1627A" w:rsidRPr="004843E3">
        <w:rPr>
          <w:rFonts w:ascii="Tahoma" w:hAnsi="Tahoma" w:cs="Tahoma"/>
          <w:sz w:val="18"/>
          <w:szCs w:val="18"/>
        </w:rPr>
        <w:t xml:space="preserve"> </w:t>
      </w:r>
      <w:r w:rsidR="00F1627A" w:rsidRPr="004843E3">
        <w:rPr>
          <w:rFonts w:ascii="Tahoma" w:hAnsi="Tahoma" w:cs="Tahoma"/>
          <w:b/>
          <w:sz w:val="18"/>
          <w:szCs w:val="18"/>
        </w:rPr>
        <w:t>w</w:t>
      </w:r>
      <w:r w:rsidR="00753F1F" w:rsidRPr="004843E3">
        <w:rPr>
          <w:rFonts w:ascii="Tahoma" w:hAnsi="Tahoma" w:cs="Tahoma"/>
          <w:b/>
          <w:sz w:val="18"/>
          <w:szCs w:val="18"/>
        </w:rPr>
        <w:t>e wszystkich</w:t>
      </w:r>
      <w:r w:rsidR="00F1627A" w:rsidRPr="004843E3">
        <w:rPr>
          <w:rFonts w:ascii="Tahoma" w:hAnsi="Tahoma" w:cs="Tahoma"/>
          <w:b/>
          <w:sz w:val="18"/>
          <w:szCs w:val="18"/>
        </w:rPr>
        <w:t xml:space="preserve"> pakietach</w:t>
      </w:r>
      <w:r w:rsidRPr="004843E3">
        <w:rPr>
          <w:rFonts w:ascii="Tahoma" w:hAnsi="Tahoma" w:cs="Tahoma"/>
          <w:sz w:val="18"/>
          <w:szCs w:val="18"/>
        </w:rPr>
        <w:t xml:space="preserve"> musi:</w:t>
      </w:r>
    </w:p>
    <w:p w14:paraId="405BE128" w14:textId="77777777" w:rsidR="00680935" w:rsidRPr="004843E3" w:rsidRDefault="00680935" w:rsidP="00E03782">
      <w:pPr>
        <w:numPr>
          <w:ilvl w:val="2"/>
          <w:numId w:val="3"/>
        </w:numPr>
        <w:autoSpaceDE w:val="0"/>
        <w:autoSpaceDN w:val="0"/>
        <w:adjustRightInd w:val="0"/>
        <w:ind w:left="709"/>
        <w:jc w:val="both"/>
        <w:rPr>
          <w:rFonts w:ascii="Tahoma" w:hAnsi="Tahoma" w:cs="Tahoma"/>
          <w:sz w:val="18"/>
          <w:szCs w:val="18"/>
        </w:rPr>
      </w:pPr>
      <w:r w:rsidRPr="004843E3">
        <w:rPr>
          <w:rFonts w:ascii="Tahoma" w:hAnsi="Tahoma" w:cs="Tahoma"/>
          <w:sz w:val="18"/>
          <w:szCs w:val="18"/>
        </w:rPr>
        <w:t>być dopuszczony do obrotu i do używania na rynek polski, zgodnie z ustawą z dnia 20 maja 2010 r. o wyrobach medycznych (Dz.U. z 2019 r., poz. 175 – j.t. ze zm.) – jeżeli dotyczy;</w:t>
      </w:r>
    </w:p>
    <w:p w14:paraId="42625579" w14:textId="02EF6A8D" w:rsidR="00073A3C" w:rsidRPr="004843E3" w:rsidRDefault="00680935" w:rsidP="00E03782">
      <w:pPr>
        <w:numPr>
          <w:ilvl w:val="2"/>
          <w:numId w:val="3"/>
        </w:numPr>
        <w:autoSpaceDE w:val="0"/>
        <w:autoSpaceDN w:val="0"/>
        <w:adjustRightInd w:val="0"/>
        <w:ind w:left="709"/>
        <w:jc w:val="both"/>
        <w:rPr>
          <w:rFonts w:ascii="Tahoma" w:hAnsi="Tahoma" w:cs="Tahoma"/>
          <w:sz w:val="18"/>
          <w:szCs w:val="18"/>
        </w:rPr>
      </w:pPr>
      <w:r w:rsidRPr="004843E3">
        <w:rPr>
          <w:rFonts w:ascii="Tahoma" w:hAnsi="Tahoma" w:cs="Tahoma"/>
          <w:sz w:val="18"/>
          <w:szCs w:val="18"/>
        </w:rPr>
        <w:t>spełniać wymagania określone przez Zamawiającego w Specyfikacji Istotnych Warunków Zamówienia. Niespełnienie choćby jednego z warunków granicznych określonych w SIWZ spowoduje odrzucenie oferty;</w:t>
      </w:r>
    </w:p>
    <w:p w14:paraId="773906B8" w14:textId="35D75A12" w:rsidR="00680935" w:rsidRPr="004843E3" w:rsidRDefault="00680935" w:rsidP="00456D84">
      <w:pPr>
        <w:numPr>
          <w:ilvl w:val="2"/>
          <w:numId w:val="3"/>
        </w:numPr>
        <w:autoSpaceDE w:val="0"/>
        <w:autoSpaceDN w:val="0"/>
        <w:adjustRightInd w:val="0"/>
        <w:ind w:left="709"/>
        <w:jc w:val="both"/>
        <w:rPr>
          <w:rFonts w:ascii="Tahoma" w:hAnsi="Tahoma" w:cs="Tahoma"/>
          <w:sz w:val="18"/>
          <w:szCs w:val="18"/>
        </w:rPr>
      </w:pPr>
      <w:r w:rsidRPr="004843E3">
        <w:rPr>
          <w:rFonts w:ascii="Tahoma" w:hAnsi="Tahoma" w:cs="Tahoma"/>
          <w:sz w:val="18"/>
          <w:szCs w:val="18"/>
        </w:rPr>
        <w:t>być fabrycznie nowy, musi odpowiadać standardom jakościowym i technicznym, wynikającym z funkcji i przeznaczenia, musi być wolny od wad materiałowych i prawnych, musi spełniać wymagania określone przez Zamawiającego w SIWZ oraz nie może być obciążony żadnymi prawami na rzecz osób trzecich</w:t>
      </w:r>
      <w:r w:rsidR="00073A3C" w:rsidRPr="004843E3">
        <w:rPr>
          <w:rFonts w:ascii="Tahoma" w:hAnsi="Tahoma" w:cs="Tahoma"/>
          <w:sz w:val="18"/>
          <w:szCs w:val="18"/>
        </w:rPr>
        <w:t>, nie może być prototypem.</w:t>
      </w:r>
    </w:p>
    <w:p w14:paraId="714BC0DF" w14:textId="0026388F" w:rsidR="00680935" w:rsidRPr="004843E3" w:rsidRDefault="00680935" w:rsidP="00680935">
      <w:pPr>
        <w:autoSpaceDE w:val="0"/>
        <w:autoSpaceDN w:val="0"/>
        <w:adjustRightInd w:val="0"/>
        <w:ind w:left="360"/>
        <w:jc w:val="both"/>
        <w:rPr>
          <w:rFonts w:ascii="Tahoma" w:hAnsi="Tahoma" w:cs="Tahoma"/>
          <w:sz w:val="18"/>
          <w:szCs w:val="18"/>
        </w:rPr>
      </w:pPr>
      <w:r w:rsidRPr="004843E3">
        <w:rPr>
          <w:rFonts w:ascii="Tahoma" w:hAnsi="Tahoma" w:cs="Tahoma"/>
          <w:sz w:val="18"/>
          <w:szCs w:val="18"/>
        </w:rPr>
        <w:t xml:space="preserve">Ocena spełnienia warunków określonych powyżej nastąpi na podstawie przedstawionych przez Wykonawcę dokumentów, o których mowa w rozdz. XI w punkcie </w:t>
      </w:r>
      <w:r w:rsidR="005828F2" w:rsidRPr="004843E3">
        <w:rPr>
          <w:rFonts w:ascii="Tahoma" w:hAnsi="Tahoma" w:cs="Tahoma"/>
          <w:sz w:val="18"/>
          <w:szCs w:val="18"/>
        </w:rPr>
        <w:t>1</w:t>
      </w:r>
      <w:r w:rsidR="005828F2">
        <w:rPr>
          <w:rFonts w:ascii="Tahoma" w:hAnsi="Tahoma" w:cs="Tahoma"/>
          <w:sz w:val="18"/>
          <w:szCs w:val="18"/>
        </w:rPr>
        <w:t>5</w:t>
      </w:r>
      <w:r w:rsidRPr="004843E3">
        <w:rPr>
          <w:rFonts w:ascii="Tahoma" w:hAnsi="Tahoma" w:cs="Tahoma"/>
          <w:sz w:val="18"/>
          <w:szCs w:val="18"/>
        </w:rPr>
        <w:t>.1 SIWZ</w:t>
      </w:r>
      <w:r w:rsidR="005828F2">
        <w:rPr>
          <w:rFonts w:ascii="Tahoma" w:hAnsi="Tahoma" w:cs="Tahoma"/>
          <w:sz w:val="18"/>
          <w:szCs w:val="18"/>
        </w:rPr>
        <w:t xml:space="preserve"> oraz w rozdz. VI w punkcie 9.</w:t>
      </w:r>
    </w:p>
    <w:p w14:paraId="02330DB2" w14:textId="77777777" w:rsidR="00C71D3A" w:rsidRPr="004843E3" w:rsidRDefault="00C71D3A" w:rsidP="00680935">
      <w:pPr>
        <w:autoSpaceDE w:val="0"/>
        <w:autoSpaceDN w:val="0"/>
        <w:adjustRightInd w:val="0"/>
        <w:ind w:left="360"/>
        <w:jc w:val="both"/>
        <w:rPr>
          <w:rFonts w:ascii="Tahoma" w:hAnsi="Tahoma" w:cs="Tahoma"/>
          <w:sz w:val="18"/>
          <w:szCs w:val="18"/>
        </w:rPr>
      </w:pPr>
    </w:p>
    <w:p w14:paraId="439E604F" w14:textId="77777777" w:rsidR="00680935" w:rsidRPr="004843E3" w:rsidRDefault="00680935" w:rsidP="005A287A">
      <w:pPr>
        <w:numPr>
          <w:ilvl w:val="0"/>
          <w:numId w:val="26"/>
        </w:numPr>
        <w:autoSpaceDE w:val="0"/>
        <w:autoSpaceDN w:val="0"/>
        <w:adjustRightInd w:val="0"/>
        <w:jc w:val="both"/>
        <w:rPr>
          <w:rFonts w:ascii="Tahoma" w:hAnsi="Tahoma" w:cs="Tahoma"/>
          <w:sz w:val="18"/>
          <w:szCs w:val="18"/>
        </w:rPr>
      </w:pPr>
      <w:r w:rsidRPr="004843E3">
        <w:rPr>
          <w:rFonts w:ascii="Tahoma" w:hAnsi="Tahoma" w:cs="Tahoma"/>
          <w:sz w:val="18"/>
          <w:szCs w:val="18"/>
        </w:rPr>
        <w:t>Ewentualne użycie w dokumentacji określeń i nazw własnych ma jedynie charakter przykładowy i służy określeniu klasy i jakości materiałów. Jeżeli w opisie przedmiotu zamówienia znajdują się wskazania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zamawiający nie może opisać przedmiotu zamówienia za pomocą dostatecznie dokładnych określeń, a wskazaniu takiemu towarzyszą wyrazy „lub równoważny”., Wykonawca może zaoferować przedmioty równoważne. Zamawiający wymaga, aby użyte materiały, o ile są inne, posiadały parametry jakościowe i techniczne nie gorsze niż określone w przedmiocie zamówienia. Wykazanie równoważności zaoferowanego przedmiotu spoczywa na Wykonawcy.</w:t>
      </w:r>
    </w:p>
    <w:p w14:paraId="2DE19A21" w14:textId="77777777" w:rsidR="00680935" w:rsidRPr="004843E3" w:rsidRDefault="00680935" w:rsidP="005A287A">
      <w:pPr>
        <w:numPr>
          <w:ilvl w:val="0"/>
          <w:numId w:val="26"/>
        </w:numPr>
        <w:autoSpaceDE w:val="0"/>
        <w:autoSpaceDN w:val="0"/>
        <w:adjustRightInd w:val="0"/>
        <w:jc w:val="both"/>
        <w:rPr>
          <w:rFonts w:ascii="Tahoma" w:hAnsi="Tahoma" w:cs="Tahoma"/>
          <w:sz w:val="18"/>
          <w:szCs w:val="18"/>
        </w:rPr>
      </w:pPr>
      <w:r w:rsidRPr="004843E3">
        <w:rPr>
          <w:rFonts w:ascii="Tahoma" w:hAnsi="Tahoma" w:cs="Tahoma"/>
          <w:sz w:val="18"/>
          <w:szCs w:val="18"/>
        </w:rPr>
        <w:t>Zamawiający nie przewiduje zamówień o których mowa w art. 67 ust. 1 pkt 7 ustawy</w:t>
      </w:r>
    </w:p>
    <w:p w14:paraId="42E2BF40" w14:textId="77777777" w:rsidR="00680935" w:rsidRPr="00A03A9C" w:rsidRDefault="00680935" w:rsidP="005A287A">
      <w:pPr>
        <w:numPr>
          <w:ilvl w:val="0"/>
          <w:numId w:val="26"/>
        </w:numPr>
        <w:autoSpaceDE w:val="0"/>
        <w:autoSpaceDN w:val="0"/>
        <w:adjustRightInd w:val="0"/>
        <w:jc w:val="both"/>
        <w:rPr>
          <w:rFonts w:ascii="Tahoma" w:hAnsi="Tahoma" w:cs="Tahoma"/>
          <w:b/>
          <w:sz w:val="18"/>
          <w:szCs w:val="18"/>
        </w:rPr>
      </w:pPr>
      <w:r w:rsidRPr="004843E3">
        <w:rPr>
          <w:rFonts w:ascii="Tahoma" w:hAnsi="Tahoma" w:cs="Tahoma"/>
          <w:b/>
          <w:sz w:val="18"/>
          <w:szCs w:val="18"/>
        </w:rPr>
        <w:t xml:space="preserve">Zamawiający dopuszcza składanie ofert częściowych na poszczególne pakiety. W ramach pakietów Zamawiający </w:t>
      </w:r>
      <w:r w:rsidRPr="00A03A9C">
        <w:rPr>
          <w:rFonts w:ascii="Tahoma" w:hAnsi="Tahoma" w:cs="Tahoma"/>
          <w:b/>
          <w:sz w:val="18"/>
          <w:szCs w:val="18"/>
        </w:rPr>
        <w:t>wymaga złożenia oferty pełnej, tj.: oferta musi obejmować całość przedmiotu zamówienia pod względem asortymentu jak i ilości. W przeciwnym wypadku oferta zostanie odrzucona jako nie odpowiadająca treści specyfikacji istotnych warunków zamówienia.</w:t>
      </w:r>
    </w:p>
    <w:p w14:paraId="79962B5C" w14:textId="77777777" w:rsidR="004650D9" w:rsidRPr="00A03A9C" w:rsidRDefault="004650D9" w:rsidP="004650D9">
      <w:pPr>
        <w:numPr>
          <w:ilvl w:val="0"/>
          <w:numId w:val="26"/>
        </w:numPr>
        <w:jc w:val="both"/>
        <w:rPr>
          <w:rFonts w:ascii="Tahoma" w:hAnsi="Tahoma" w:cs="Tahoma"/>
          <w:sz w:val="18"/>
          <w:szCs w:val="18"/>
        </w:rPr>
      </w:pPr>
      <w:r w:rsidRPr="00A03A9C">
        <w:rPr>
          <w:rFonts w:ascii="Tahoma" w:hAnsi="Tahoma" w:cs="Tahoma"/>
          <w:sz w:val="18"/>
          <w:szCs w:val="18"/>
        </w:rPr>
        <w:t>Zamawiający nie przewiduje zawarcia umowy ramowej.</w:t>
      </w:r>
    </w:p>
    <w:p w14:paraId="110A5260" w14:textId="77777777" w:rsidR="004650D9" w:rsidRPr="00A03A9C" w:rsidRDefault="004650D9" w:rsidP="004650D9">
      <w:pPr>
        <w:numPr>
          <w:ilvl w:val="0"/>
          <w:numId w:val="26"/>
        </w:numPr>
        <w:jc w:val="both"/>
        <w:rPr>
          <w:rFonts w:ascii="Tahoma" w:hAnsi="Tahoma" w:cs="Tahoma"/>
          <w:sz w:val="18"/>
          <w:szCs w:val="18"/>
        </w:rPr>
      </w:pPr>
      <w:r w:rsidRPr="00A03A9C">
        <w:rPr>
          <w:rFonts w:ascii="Tahoma" w:hAnsi="Tahoma" w:cs="Tahoma"/>
          <w:sz w:val="18"/>
          <w:szCs w:val="18"/>
        </w:rPr>
        <w:t>Zamawiający nie przewiduje aukcji elektronicznej</w:t>
      </w:r>
    </w:p>
    <w:p w14:paraId="0FCFDD3C" w14:textId="2D3AF4D3" w:rsidR="00680935" w:rsidRPr="00A03A9C" w:rsidRDefault="00680935" w:rsidP="005A287A">
      <w:pPr>
        <w:numPr>
          <w:ilvl w:val="0"/>
          <w:numId w:val="26"/>
        </w:numPr>
        <w:autoSpaceDE w:val="0"/>
        <w:autoSpaceDN w:val="0"/>
        <w:adjustRightInd w:val="0"/>
        <w:jc w:val="both"/>
        <w:rPr>
          <w:rFonts w:ascii="Tahoma" w:hAnsi="Tahoma" w:cs="Tahoma"/>
          <w:color w:val="000000"/>
          <w:sz w:val="18"/>
          <w:szCs w:val="18"/>
        </w:rPr>
      </w:pPr>
      <w:r w:rsidRPr="00A03A9C">
        <w:rPr>
          <w:rFonts w:ascii="Tahoma" w:hAnsi="Tahoma" w:cs="Tahoma"/>
          <w:sz w:val="18"/>
          <w:szCs w:val="18"/>
        </w:rPr>
        <w:t>Zamawiający nie dopuszcza możliwości złożenia oferty wariantowej.</w:t>
      </w:r>
    </w:p>
    <w:p w14:paraId="3466F840" w14:textId="77777777" w:rsidR="00680935" w:rsidRPr="00A03A9C" w:rsidRDefault="00680935" w:rsidP="00680935">
      <w:pPr>
        <w:rPr>
          <w:rFonts w:ascii="Tahoma" w:hAnsi="Tahoma" w:cs="Tahoma"/>
          <w:bCs/>
          <w:iCs/>
          <w:sz w:val="18"/>
          <w:szCs w:val="18"/>
        </w:rPr>
      </w:pPr>
    </w:p>
    <w:p w14:paraId="6D4E8497" w14:textId="77777777" w:rsidR="00680935" w:rsidRPr="00A03A9C" w:rsidRDefault="00680935" w:rsidP="00680935">
      <w:pPr>
        <w:rPr>
          <w:rFonts w:ascii="Tahoma" w:hAnsi="Tahoma" w:cs="Tahoma"/>
          <w:bCs/>
          <w:iCs/>
          <w:sz w:val="18"/>
          <w:szCs w:val="18"/>
        </w:rPr>
      </w:pPr>
    </w:p>
    <w:p w14:paraId="784190C9" w14:textId="77777777" w:rsidR="00680935" w:rsidRPr="00A03A9C" w:rsidRDefault="00680935" w:rsidP="00680935">
      <w:pPr>
        <w:jc w:val="both"/>
        <w:rPr>
          <w:rFonts w:ascii="Tahoma" w:hAnsi="Tahoma" w:cs="Tahoma"/>
          <w:b/>
          <w:bCs/>
          <w:sz w:val="18"/>
          <w:szCs w:val="18"/>
        </w:rPr>
      </w:pPr>
      <w:r w:rsidRPr="00A03A9C">
        <w:rPr>
          <w:rFonts w:ascii="Tahoma" w:hAnsi="Tahoma" w:cs="Tahoma"/>
          <w:b/>
          <w:bCs/>
          <w:sz w:val="18"/>
          <w:szCs w:val="18"/>
        </w:rPr>
        <w:t>III. TERMIN I MIEJSCE WYKONANIA ZAMÓWIENIA</w:t>
      </w:r>
    </w:p>
    <w:p w14:paraId="065C59A5" w14:textId="77777777" w:rsidR="00680935" w:rsidRPr="00A03A9C" w:rsidRDefault="00680935" w:rsidP="00680935">
      <w:pPr>
        <w:jc w:val="both"/>
        <w:rPr>
          <w:rFonts w:ascii="Tahoma" w:hAnsi="Tahoma" w:cs="Tahoma"/>
          <w:b/>
          <w:bCs/>
          <w:sz w:val="18"/>
          <w:szCs w:val="18"/>
        </w:rPr>
      </w:pPr>
    </w:p>
    <w:p w14:paraId="5E2DF880" w14:textId="5CCCAFAD" w:rsidR="00B16917" w:rsidRPr="00A03A9C" w:rsidRDefault="0015533E" w:rsidP="00A03A9C">
      <w:pPr>
        <w:numPr>
          <w:ilvl w:val="0"/>
          <w:numId w:val="27"/>
        </w:numPr>
        <w:jc w:val="both"/>
        <w:rPr>
          <w:rFonts w:ascii="Tahoma" w:hAnsi="Tahoma" w:cs="Tahoma"/>
          <w:b/>
          <w:sz w:val="18"/>
          <w:szCs w:val="18"/>
        </w:rPr>
      </w:pPr>
      <w:r w:rsidRPr="00A03A9C">
        <w:rPr>
          <w:rFonts w:ascii="Tahoma" w:hAnsi="Tahoma" w:cs="Tahoma"/>
          <w:b/>
          <w:sz w:val="18"/>
          <w:szCs w:val="18"/>
        </w:rPr>
        <w:t>Zamówienie będzie zrealizowane (zakończone podpisanym protokołem zdawczo-odbiorczym</w:t>
      </w:r>
      <w:r w:rsidR="00433D07" w:rsidRPr="00A03A9C">
        <w:rPr>
          <w:rFonts w:ascii="Tahoma" w:hAnsi="Tahoma" w:cs="Tahoma"/>
          <w:b/>
          <w:sz w:val="18"/>
          <w:szCs w:val="18"/>
        </w:rPr>
        <w:t xml:space="preserve"> bez zastrzeżeń</w:t>
      </w:r>
      <w:r w:rsidRPr="00A03A9C">
        <w:rPr>
          <w:rFonts w:ascii="Tahoma" w:hAnsi="Tahoma" w:cs="Tahoma"/>
          <w:b/>
          <w:sz w:val="18"/>
          <w:szCs w:val="18"/>
        </w:rPr>
        <w:t>)</w:t>
      </w:r>
      <w:r w:rsidR="00433D07" w:rsidRPr="00A03A9C">
        <w:rPr>
          <w:rFonts w:ascii="Tahoma" w:hAnsi="Tahoma" w:cs="Tahoma"/>
          <w:b/>
          <w:sz w:val="18"/>
          <w:szCs w:val="18"/>
        </w:rPr>
        <w:t>:</w:t>
      </w:r>
      <w:r w:rsidR="00995AB0" w:rsidRPr="00A03A9C">
        <w:rPr>
          <w:rFonts w:ascii="Tahoma" w:hAnsi="Tahoma" w:cs="Tahoma"/>
          <w:b/>
          <w:sz w:val="18"/>
          <w:szCs w:val="18"/>
        </w:rPr>
        <w:t xml:space="preserve"> </w:t>
      </w:r>
      <w:r w:rsidR="00603382" w:rsidRPr="00A03A9C">
        <w:rPr>
          <w:rFonts w:ascii="Tahoma" w:hAnsi="Tahoma" w:cs="Tahoma"/>
          <w:b/>
          <w:sz w:val="18"/>
          <w:szCs w:val="18"/>
        </w:rPr>
        <w:t xml:space="preserve">w terminie do 4 tygodni od dnia złożenia </w:t>
      </w:r>
      <w:r w:rsidRPr="00A03A9C">
        <w:rPr>
          <w:rFonts w:ascii="Tahoma" w:hAnsi="Tahoma" w:cs="Tahoma"/>
          <w:b/>
          <w:sz w:val="18"/>
          <w:szCs w:val="18"/>
        </w:rPr>
        <w:t>pisemnego zamówienia</w:t>
      </w:r>
      <w:r w:rsidR="00C02EDE" w:rsidRPr="00A03A9C">
        <w:rPr>
          <w:rFonts w:ascii="Tahoma" w:hAnsi="Tahoma" w:cs="Tahoma"/>
          <w:b/>
          <w:sz w:val="18"/>
          <w:szCs w:val="18"/>
        </w:rPr>
        <w:t>.</w:t>
      </w:r>
      <w:r w:rsidRPr="00A03A9C">
        <w:rPr>
          <w:rFonts w:ascii="Tahoma" w:hAnsi="Tahoma" w:cs="Tahoma"/>
          <w:b/>
          <w:sz w:val="18"/>
          <w:szCs w:val="18"/>
        </w:rPr>
        <w:t xml:space="preserve"> </w:t>
      </w:r>
    </w:p>
    <w:p w14:paraId="3D471F35" w14:textId="6D844D3E" w:rsidR="0077103A" w:rsidRPr="00973DA4" w:rsidRDefault="00973DA4" w:rsidP="00B16917">
      <w:pPr>
        <w:ind w:left="360"/>
        <w:jc w:val="both"/>
        <w:rPr>
          <w:rFonts w:ascii="Tahoma" w:hAnsi="Tahoma" w:cs="Tahoma"/>
          <w:b/>
          <w:sz w:val="18"/>
          <w:szCs w:val="18"/>
        </w:rPr>
      </w:pPr>
      <w:r w:rsidRPr="00973DA4">
        <w:rPr>
          <w:rFonts w:ascii="Tahoma" w:hAnsi="Tahoma" w:cs="Tahoma"/>
          <w:b/>
          <w:sz w:val="18"/>
          <w:szCs w:val="18"/>
          <w:highlight w:val="green"/>
          <w:shd w:val="clear" w:color="auto" w:fill="FFFF00"/>
        </w:rPr>
        <w:t>Zamawiający zobowiązuje się, że zamówienie zostanie złożone nie wcześniej niż 03.06.2020 r. i nie później niż do dnia 30.11.2020 r. włącznie</w:t>
      </w:r>
      <w:r w:rsidR="002F33EF" w:rsidRPr="00973DA4">
        <w:rPr>
          <w:rFonts w:ascii="Tahoma" w:hAnsi="Tahoma" w:cs="Tahoma"/>
          <w:b/>
          <w:sz w:val="18"/>
          <w:szCs w:val="18"/>
          <w:highlight w:val="green"/>
        </w:rPr>
        <w:t>.</w:t>
      </w:r>
    </w:p>
    <w:p w14:paraId="101B0D16" w14:textId="53195636" w:rsidR="00814642" w:rsidRPr="00A03A9C" w:rsidRDefault="00814642" w:rsidP="00B16917">
      <w:pPr>
        <w:ind w:left="360"/>
        <w:jc w:val="both"/>
        <w:rPr>
          <w:rFonts w:ascii="Tahoma" w:hAnsi="Tahoma" w:cs="Tahoma"/>
          <w:b/>
          <w:sz w:val="18"/>
          <w:szCs w:val="18"/>
        </w:rPr>
      </w:pPr>
      <w:r w:rsidRPr="00A03A9C">
        <w:rPr>
          <w:rFonts w:ascii="Tahoma" w:hAnsi="Tahoma" w:cs="Tahoma"/>
          <w:b/>
          <w:sz w:val="18"/>
          <w:szCs w:val="18"/>
        </w:rPr>
        <w:t xml:space="preserve">Zamówienie zostanie w całości zrealizowane </w:t>
      </w:r>
      <w:r w:rsidR="00FB518E" w:rsidRPr="00A03A9C">
        <w:rPr>
          <w:rFonts w:ascii="Tahoma" w:hAnsi="Tahoma" w:cs="Tahoma"/>
          <w:b/>
          <w:sz w:val="18"/>
          <w:szCs w:val="18"/>
        </w:rPr>
        <w:t>w maksymalnym terminie</w:t>
      </w:r>
      <w:r w:rsidR="00C02EDE" w:rsidRPr="00A03A9C">
        <w:rPr>
          <w:rFonts w:ascii="Tahoma" w:hAnsi="Tahoma" w:cs="Tahoma"/>
          <w:b/>
          <w:sz w:val="18"/>
          <w:szCs w:val="18"/>
        </w:rPr>
        <w:t xml:space="preserve"> </w:t>
      </w:r>
      <w:r w:rsidRPr="00A03A9C">
        <w:rPr>
          <w:rFonts w:ascii="Tahoma" w:hAnsi="Tahoma" w:cs="Tahoma"/>
          <w:b/>
          <w:sz w:val="18"/>
          <w:szCs w:val="18"/>
        </w:rPr>
        <w:t>do 28.12.2020 r.</w:t>
      </w:r>
    </w:p>
    <w:p w14:paraId="5BC87C73" w14:textId="337C6CF2" w:rsidR="0015533E" w:rsidRPr="00A03A9C" w:rsidRDefault="0015533E" w:rsidP="0015533E">
      <w:pPr>
        <w:ind w:left="360"/>
        <w:jc w:val="both"/>
        <w:rPr>
          <w:rFonts w:ascii="Tahoma" w:hAnsi="Tahoma" w:cs="Tahoma"/>
          <w:b/>
          <w:sz w:val="18"/>
          <w:szCs w:val="18"/>
        </w:rPr>
      </w:pPr>
      <w:r w:rsidRPr="00A03A9C">
        <w:rPr>
          <w:rFonts w:ascii="Tahoma" w:hAnsi="Tahoma" w:cs="Tahoma"/>
          <w:b/>
          <w:sz w:val="18"/>
          <w:szCs w:val="18"/>
        </w:rPr>
        <w:t xml:space="preserve">Za pisemne złożenie zamówienia uważa się również </w:t>
      </w:r>
      <w:r w:rsidR="00A33394" w:rsidRPr="00A03A9C">
        <w:rPr>
          <w:rFonts w:ascii="Tahoma" w:hAnsi="Tahoma" w:cs="Tahoma"/>
          <w:b/>
          <w:sz w:val="18"/>
          <w:szCs w:val="18"/>
        </w:rPr>
        <w:t xml:space="preserve">zamówienie złożone drogą </w:t>
      </w:r>
      <w:r w:rsidRPr="00A03A9C">
        <w:rPr>
          <w:rFonts w:ascii="Tahoma" w:hAnsi="Tahoma" w:cs="Tahoma"/>
          <w:b/>
          <w:sz w:val="18"/>
          <w:szCs w:val="18"/>
        </w:rPr>
        <w:t>mailow</w:t>
      </w:r>
      <w:r w:rsidR="00A33394" w:rsidRPr="00A03A9C">
        <w:rPr>
          <w:rFonts w:ascii="Tahoma" w:hAnsi="Tahoma" w:cs="Tahoma"/>
          <w:b/>
          <w:sz w:val="18"/>
          <w:szCs w:val="18"/>
        </w:rPr>
        <w:t>ą</w:t>
      </w:r>
      <w:r w:rsidRPr="00A03A9C">
        <w:rPr>
          <w:rFonts w:ascii="Tahoma" w:hAnsi="Tahoma" w:cs="Tahoma"/>
          <w:b/>
          <w:sz w:val="18"/>
          <w:szCs w:val="18"/>
        </w:rPr>
        <w:t>.</w:t>
      </w:r>
    </w:p>
    <w:p w14:paraId="6C85112A" w14:textId="77777777" w:rsidR="0077103A" w:rsidRPr="00A03A9C" w:rsidRDefault="00107E0B" w:rsidP="005A287A">
      <w:pPr>
        <w:numPr>
          <w:ilvl w:val="0"/>
          <w:numId w:val="27"/>
        </w:numPr>
        <w:jc w:val="both"/>
        <w:rPr>
          <w:rFonts w:ascii="Tahoma" w:hAnsi="Tahoma" w:cs="Tahoma"/>
          <w:sz w:val="18"/>
          <w:szCs w:val="18"/>
        </w:rPr>
      </w:pPr>
      <w:r w:rsidRPr="00A03A9C">
        <w:rPr>
          <w:rFonts w:ascii="Tahoma" w:hAnsi="Tahoma" w:cs="Tahoma"/>
          <w:sz w:val="18"/>
          <w:szCs w:val="18"/>
        </w:rPr>
        <w:t>Wszystkie dostawy muszą być ustalone pisemnie z Zamawiającym z co najmniej 7 dniowym wyprzedzeniem,</w:t>
      </w:r>
    </w:p>
    <w:p w14:paraId="6AE34B4F" w14:textId="7183C453" w:rsidR="00680935" w:rsidRPr="00A03A9C" w:rsidRDefault="00B41450" w:rsidP="005A287A">
      <w:pPr>
        <w:numPr>
          <w:ilvl w:val="0"/>
          <w:numId w:val="27"/>
        </w:numPr>
        <w:jc w:val="both"/>
        <w:rPr>
          <w:rFonts w:ascii="Tahoma" w:hAnsi="Tahoma" w:cs="Tahoma"/>
          <w:sz w:val="18"/>
          <w:szCs w:val="18"/>
        </w:rPr>
      </w:pPr>
      <w:r w:rsidRPr="00A03A9C">
        <w:rPr>
          <w:rFonts w:ascii="Tahoma" w:hAnsi="Tahoma" w:cs="Tahoma"/>
          <w:sz w:val="18"/>
          <w:szCs w:val="18"/>
        </w:rPr>
        <w:t>Dostawa, montaż,</w:t>
      </w:r>
      <w:r w:rsidR="00680935" w:rsidRPr="00A03A9C">
        <w:rPr>
          <w:rFonts w:ascii="Tahoma" w:hAnsi="Tahoma" w:cs="Tahoma"/>
          <w:sz w:val="18"/>
          <w:szCs w:val="18"/>
        </w:rPr>
        <w:t xml:space="preserve"> uruchomienie</w:t>
      </w:r>
      <w:r w:rsidRPr="00A03A9C">
        <w:rPr>
          <w:rFonts w:ascii="Tahoma" w:hAnsi="Tahoma" w:cs="Tahoma"/>
          <w:sz w:val="18"/>
          <w:szCs w:val="18"/>
        </w:rPr>
        <w:t xml:space="preserve"> i szkolenie</w:t>
      </w:r>
      <w:r w:rsidR="00680935" w:rsidRPr="00A03A9C">
        <w:rPr>
          <w:rFonts w:ascii="Tahoma" w:hAnsi="Tahoma" w:cs="Tahoma"/>
          <w:sz w:val="18"/>
          <w:szCs w:val="18"/>
        </w:rPr>
        <w:t xml:space="preserve"> </w:t>
      </w:r>
      <w:r w:rsidRPr="00A03A9C">
        <w:rPr>
          <w:rFonts w:ascii="Tahoma" w:hAnsi="Tahoma" w:cs="Tahoma"/>
          <w:sz w:val="18"/>
          <w:szCs w:val="18"/>
        </w:rPr>
        <w:t xml:space="preserve">muszą </w:t>
      </w:r>
      <w:r w:rsidR="00680935" w:rsidRPr="00A03A9C">
        <w:rPr>
          <w:rFonts w:ascii="Tahoma" w:hAnsi="Tahoma" w:cs="Tahoma"/>
          <w:sz w:val="18"/>
          <w:szCs w:val="18"/>
        </w:rPr>
        <w:t>być potwierdzon</w:t>
      </w:r>
      <w:r w:rsidRPr="00A03A9C">
        <w:rPr>
          <w:rFonts w:ascii="Tahoma" w:hAnsi="Tahoma" w:cs="Tahoma"/>
          <w:sz w:val="18"/>
          <w:szCs w:val="18"/>
        </w:rPr>
        <w:t>e</w:t>
      </w:r>
      <w:r w:rsidR="00680935" w:rsidRPr="00A03A9C">
        <w:rPr>
          <w:rFonts w:ascii="Tahoma" w:hAnsi="Tahoma" w:cs="Tahoma"/>
          <w:sz w:val="18"/>
          <w:szCs w:val="18"/>
        </w:rPr>
        <w:t xml:space="preserve"> protokołem zdawczo-odbiorczym podpisanym przez Zamawiającego i Wykonawcę bez zastrzeżeń, </w:t>
      </w:r>
      <w:r w:rsidR="00680935" w:rsidRPr="00A03A9C">
        <w:rPr>
          <w:rFonts w:ascii="Tahoma" w:hAnsi="Tahoma" w:cs="Tahoma"/>
          <w:sz w:val="18"/>
          <w:szCs w:val="18"/>
          <w:u w:val="single"/>
        </w:rPr>
        <w:t>z jednoczesnym przekazaniem faktur</w:t>
      </w:r>
      <w:r w:rsidR="00680935" w:rsidRPr="00A03A9C">
        <w:rPr>
          <w:rFonts w:ascii="Tahoma" w:hAnsi="Tahoma" w:cs="Tahoma"/>
          <w:sz w:val="18"/>
          <w:szCs w:val="18"/>
        </w:rPr>
        <w:t>.</w:t>
      </w:r>
    </w:p>
    <w:p w14:paraId="699B74EC" w14:textId="412FA597" w:rsidR="00B41E5B" w:rsidRPr="004843E3" w:rsidRDefault="00B41E5B" w:rsidP="009E3CB3">
      <w:pPr>
        <w:ind w:left="360"/>
        <w:jc w:val="both"/>
        <w:rPr>
          <w:rFonts w:ascii="Tahoma" w:hAnsi="Tahoma" w:cs="Tahoma"/>
          <w:sz w:val="18"/>
          <w:szCs w:val="18"/>
        </w:rPr>
      </w:pPr>
      <w:r w:rsidRPr="00A03A9C">
        <w:rPr>
          <w:rFonts w:ascii="Tahoma" w:hAnsi="Tahoma" w:cs="Tahoma"/>
          <w:sz w:val="18"/>
          <w:szCs w:val="18"/>
        </w:rPr>
        <w:t xml:space="preserve">Zamawiający wymaga, aby Wykonawca </w:t>
      </w:r>
      <w:r w:rsidR="005E10C8" w:rsidRPr="00A03A9C">
        <w:rPr>
          <w:rFonts w:ascii="Tahoma" w:hAnsi="Tahoma" w:cs="Tahoma"/>
          <w:sz w:val="18"/>
          <w:szCs w:val="18"/>
        </w:rPr>
        <w:t>przekazał</w:t>
      </w:r>
      <w:r w:rsidRPr="00A03A9C">
        <w:rPr>
          <w:rFonts w:ascii="Tahoma" w:hAnsi="Tahoma" w:cs="Tahoma"/>
          <w:sz w:val="18"/>
          <w:szCs w:val="18"/>
        </w:rPr>
        <w:t xml:space="preserve"> dwie oddzielne faktury. Jedna </w:t>
      </w:r>
      <w:r w:rsidR="00690B23" w:rsidRPr="00A03A9C">
        <w:rPr>
          <w:rFonts w:ascii="Tahoma" w:hAnsi="Tahoma" w:cs="Tahoma"/>
          <w:sz w:val="18"/>
          <w:szCs w:val="18"/>
        </w:rPr>
        <w:t xml:space="preserve">faktura </w:t>
      </w:r>
      <w:r w:rsidRPr="00A03A9C">
        <w:rPr>
          <w:rFonts w:ascii="Tahoma" w:hAnsi="Tahoma" w:cs="Tahoma"/>
          <w:sz w:val="18"/>
          <w:szCs w:val="18"/>
        </w:rPr>
        <w:t xml:space="preserve">obejmująca cenę towaru, koszty dostawy do miejsca wskazanego przez Zamawiającego, zainstalowanie (montaż i uruchomienie) </w:t>
      </w:r>
      <w:r w:rsidR="0071625B" w:rsidRPr="00A03A9C">
        <w:rPr>
          <w:rFonts w:ascii="Tahoma" w:hAnsi="Tahoma" w:cs="Tahoma"/>
          <w:sz w:val="18"/>
          <w:szCs w:val="18"/>
        </w:rPr>
        <w:t>towaru</w:t>
      </w:r>
      <w:r w:rsidRPr="00A03A9C">
        <w:rPr>
          <w:rFonts w:ascii="Tahoma" w:hAnsi="Tahoma" w:cs="Tahoma"/>
          <w:sz w:val="18"/>
          <w:szCs w:val="18"/>
        </w:rPr>
        <w:t xml:space="preserve">, serwisowanie </w:t>
      </w:r>
      <w:r w:rsidR="0071625B" w:rsidRPr="00A03A9C">
        <w:rPr>
          <w:rFonts w:ascii="Tahoma" w:hAnsi="Tahoma" w:cs="Tahoma"/>
          <w:sz w:val="18"/>
          <w:szCs w:val="18"/>
        </w:rPr>
        <w:t>towaru</w:t>
      </w:r>
      <w:r w:rsidRPr="00A03A9C">
        <w:rPr>
          <w:rFonts w:ascii="Tahoma" w:hAnsi="Tahoma" w:cs="Tahoma"/>
          <w:sz w:val="18"/>
          <w:szCs w:val="18"/>
        </w:rPr>
        <w:t xml:space="preserve">, druga </w:t>
      </w:r>
      <w:r w:rsidR="00690B23" w:rsidRPr="00A03A9C">
        <w:rPr>
          <w:rFonts w:ascii="Tahoma" w:hAnsi="Tahoma" w:cs="Tahoma"/>
          <w:sz w:val="18"/>
          <w:szCs w:val="18"/>
        </w:rPr>
        <w:t xml:space="preserve">faktura </w:t>
      </w:r>
      <w:r w:rsidRPr="00A03A9C">
        <w:rPr>
          <w:rFonts w:ascii="Tahoma" w:hAnsi="Tahoma" w:cs="Tahoma"/>
          <w:sz w:val="18"/>
          <w:szCs w:val="18"/>
        </w:rPr>
        <w:t>obejmująca przeszkolenie personelu</w:t>
      </w:r>
      <w:r w:rsidRPr="004843E3">
        <w:rPr>
          <w:rFonts w:ascii="Tahoma" w:hAnsi="Tahoma" w:cs="Tahoma"/>
          <w:sz w:val="18"/>
          <w:szCs w:val="18"/>
        </w:rPr>
        <w:t>.</w:t>
      </w:r>
    </w:p>
    <w:p w14:paraId="4EA96076" w14:textId="6F046966" w:rsidR="00680935" w:rsidRPr="004843E3" w:rsidRDefault="00680935" w:rsidP="005A287A">
      <w:pPr>
        <w:numPr>
          <w:ilvl w:val="0"/>
          <w:numId w:val="27"/>
        </w:numPr>
        <w:jc w:val="both"/>
        <w:rPr>
          <w:rFonts w:ascii="Tahoma" w:hAnsi="Tahoma" w:cs="Tahoma"/>
          <w:sz w:val="18"/>
          <w:szCs w:val="18"/>
        </w:rPr>
      </w:pPr>
      <w:r w:rsidRPr="004843E3">
        <w:rPr>
          <w:rFonts w:ascii="Tahoma" w:hAnsi="Tahoma" w:cs="Tahoma"/>
          <w:sz w:val="18"/>
          <w:szCs w:val="18"/>
        </w:rPr>
        <w:t xml:space="preserve">Miejscem wykonania Zamówienia jest siedziba Zamawiającego, tj.: </w:t>
      </w:r>
      <w:r w:rsidRPr="004843E3">
        <w:rPr>
          <w:rFonts w:ascii="Tahoma" w:hAnsi="Tahoma" w:cs="Tahoma"/>
          <w:b/>
          <w:sz w:val="18"/>
          <w:szCs w:val="18"/>
        </w:rPr>
        <w:t>Łódź, ul. Żeromskiego 113</w:t>
      </w:r>
      <w:r w:rsidR="0056452A" w:rsidRPr="004843E3">
        <w:rPr>
          <w:rFonts w:ascii="Tahoma" w:hAnsi="Tahoma" w:cs="Tahoma"/>
          <w:b/>
          <w:sz w:val="18"/>
          <w:szCs w:val="18"/>
        </w:rPr>
        <w:t>.</w:t>
      </w:r>
      <w:r w:rsidR="008A030D" w:rsidRPr="004843E3">
        <w:rPr>
          <w:rFonts w:ascii="Tahoma" w:hAnsi="Tahoma" w:cs="Tahoma"/>
          <w:b/>
          <w:sz w:val="18"/>
          <w:szCs w:val="18"/>
        </w:rPr>
        <w:t xml:space="preserve"> </w:t>
      </w:r>
    </w:p>
    <w:p w14:paraId="34079126" w14:textId="77777777" w:rsidR="00680935" w:rsidRPr="004843E3" w:rsidRDefault="00680935" w:rsidP="00680935">
      <w:pPr>
        <w:suppressAutoHyphens/>
        <w:jc w:val="both"/>
        <w:rPr>
          <w:rFonts w:ascii="Tahoma" w:hAnsi="Tahoma" w:cs="Tahoma"/>
          <w:b/>
          <w:bCs/>
          <w:sz w:val="18"/>
          <w:szCs w:val="18"/>
        </w:rPr>
      </w:pPr>
    </w:p>
    <w:p w14:paraId="21583EA4" w14:textId="77777777" w:rsidR="00404281" w:rsidRPr="004843E3" w:rsidRDefault="00404281" w:rsidP="00680935">
      <w:pPr>
        <w:suppressAutoHyphens/>
        <w:jc w:val="both"/>
        <w:rPr>
          <w:rFonts w:ascii="Tahoma" w:hAnsi="Tahoma" w:cs="Tahoma"/>
          <w:b/>
          <w:bCs/>
          <w:sz w:val="18"/>
          <w:szCs w:val="18"/>
        </w:rPr>
      </w:pPr>
    </w:p>
    <w:p w14:paraId="5167D944" w14:textId="77777777" w:rsidR="00680935" w:rsidRPr="004843E3" w:rsidRDefault="00680935" w:rsidP="00680935">
      <w:pPr>
        <w:suppressAutoHyphens/>
        <w:jc w:val="both"/>
        <w:rPr>
          <w:rFonts w:ascii="Tahoma" w:hAnsi="Tahoma" w:cs="Tahoma"/>
          <w:b/>
          <w:bCs/>
          <w:sz w:val="18"/>
          <w:szCs w:val="18"/>
        </w:rPr>
      </w:pPr>
      <w:r w:rsidRPr="004843E3">
        <w:rPr>
          <w:rFonts w:ascii="Tahoma" w:hAnsi="Tahoma" w:cs="Tahoma"/>
          <w:b/>
          <w:bCs/>
          <w:sz w:val="18"/>
          <w:szCs w:val="18"/>
        </w:rPr>
        <w:t xml:space="preserve">IV. WARUNKI UDZIAŁU W POSTĘPOWANIU </w:t>
      </w:r>
    </w:p>
    <w:p w14:paraId="1806EEAE" w14:textId="77777777" w:rsidR="00680935" w:rsidRPr="004843E3" w:rsidRDefault="00680935" w:rsidP="00680935">
      <w:pPr>
        <w:suppressAutoHyphens/>
        <w:jc w:val="both"/>
        <w:rPr>
          <w:rFonts w:ascii="Tahoma" w:hAnsi="Tahoma" w:cs="Tahoma"/>
          <w:b/>
          <w:bCs/>
          <w:sz w:val="18"/>
          <w:szCs w:val="18"/>
        </w:rPr>
      </w:pPr>
    </w:p>
    <w:p w14:paraId="5CFF4F0B" w14:textId="77777777" w:rsidR="00680935" w:rsidRPr="004843E3" w:rsidRDefault="00680935" w:rsidP="00D87D8F">
      <w:pPr>
        <w:numPr>
          <w:ilvl w:val="3"/>
          <w:numId w:val="46"/>
        </w:numPr>
        <w:tabs>
          <w:tab w:val="clear" w:pos="2880"/>
        </w:tabs>
        <w:suppressAutoHyphens/>
        <w:ind w:left="426"/>
        <w:jc w:val="both"/>
        <w:rPr>
          <w:rFonts w:ascii="Tahoma" w:hAnsi="Tahoma" w:cs="Tahoma"/>
          <w:sz w:val="18"/>
          <w:szCs w:val="18"/>
        </w:rPr>
      </w:pPr>
      <w:r w:rsidRPr="004843E3">
        <w:rPr>
          <w:rFonts w:ascii="Tahoma" w:hAnsi="Tahoma" w:cs="Tahoma"/>
          <w:sz w:val="18"/>
          <w:szCs w:val="18"/>
        </w:rPr>
        <w:t>O udzielenie zamówienia mogą ubiegać się Wykonawcy, którzy:</w:t>
      </w:r>
    </w:p>
    <w:p w14:paraId="49883DED" w14:textId="77777777" w:rsidR="00680935" w:rsidRPr="004843E3" w:rsidRDefault="00680935" w:rsidP="00680935">
      <w:pPr>
        <w:suppressAutoHyphens/>
        <w:ind w:firstLine="284"/>
        <w:jc w:val="both"/>
        <w:rPr>
          <w:rFonts w:ascii="Tahoma" w:hAnsi="Tahoma" w:cs="Tahoma"/>
          <w:sz w:val="18"/>
          <w:szCs w:val="18"/>
        </w:rPr>
      </w:pPr>
      <w:r w:rsidRPr="004843E3">
        <w:rPr>
          <w:rFonts w:ascii="Tahoma" w:hAnsi="Tahoma" w:cs="Tahoma"/>
          <w:sz w:val="18"/>
          <w:szCs w:val="18"/>
        </w:rPr>
        <w:t>1.1.</w:t>
      </w:r>
      <w:r w:rsidRPr="004843E3">
        <w:rPr>
          <w:rFonts w:ascii="Tahoma" w:hAnsi="Tahoma" w:cs="Tahoma"/>
          <w:sz w:val="18"/>
          <w:szCs w:val="18"/>
        </w:rPr>
        <w:tab/>
        <w:t>nie podlegają wykluczeniu na podstawie art. 24 ust. 1 i ust. 5 pkt 1 ustawy PZP</w:t>
      </w:r>
    </w:p>
    <w:p w14:paraId="0ABC7A47" w14:textId="77777777" w:rsidR="00680935" w:rsidRPr="004843E3" w:rsidRDefault="00680935" w:rsidP="00680935">
      <w:pPr>
        <w:suppressAutoHyphens/>
        <w:ind w:firstLine="284"/>
        <w:jc w:val="both"/>
        <w:rPr>
          <w:rFonts w:ascii="Tahoma" w:hAnsi="Tahoma" w:cs="Tahoma"/>
          <w:sz w:val="18"/>
          <w:szCs w:val="18"/>
        </w:rPr>
      </w:pPr>
      <w:r w:rsidRPr="004843E3">
        <w:rPr>
          <w:rFonts w:ascii="Tahoma" w:hAnsi="Tahoma" w:cs="Tahoma"/>
          <w:sz w:val="18"/>
          <w:szCs w:val="18"/>
        </w:rPr>
        <w:t xml:space="preserve">1.2. </w:t>
      </w:r>
      <w:r w:rsidRPr="004843E3">
        <w:rPr>
          <w:rFonts w:ascii="Tahoma" w:hAnsi="Tahoma" w:cs="Tahoma"/>
          <w:sz w:val="18"/>
          <w:szCs w:val="18"/>
        </w:rPr>
        <w:tab/>
        <w:t xml:space="preserve">spełniają warunki udziału w postępowaniu dotyczące: </w:t>
      </w:r>
    </w:p>
    <w:p w14:paraId="7BABACB6" w14:textId="77777777" w:rsidR="00680935" w:rsidRPr="004843E3" w:rsidRDefault="00680935" w:rsidP="00680935">
      <w:pPr>
        <w:suppressAutoHyphens/>
        <w:ind w:left="1276" w:hanging="567"/>
        <w:jc w:val="both"/>
        <w:rPr>
          <w:rFonts w:ascii="Tahoma" w:hAnsi="Tahoma" w:cs="Tahoma"/>
          <w:sz w:val="18"/>
          <w:szCs w:val="18"/>
        </w:rPr>
      </w:pPr>
      <w:r w:rsidRPr="004843E3">
        <w:rPr>
          <w:rFonts w:ascii="Tahoma" w:hAnsi="Tahoma" w:cs="Tahoma"/>
          <w:sz w:val="18"/>
          <w:szCs w:val="18"/>
        </w:rPr>
        <w:t>1.2.1 zdolności technicznej lub zawodowej w zakresie doświadczenia</w:t>
      </w:r>
    </w:p>
    <w:p w14:paraId="040DC7CB" w14:textId="77777777" w:rsidR="00680935" w:rsidRPr="004843E3" w:rsidRDefault="00680935" w:rsidP="00680935">
      <w:pPr>
        <w:suppressAutoHyphens/>
        <w:ind w:left="1080"/>
        <w:jc w:val="both"/>
        <w:rPr>
          <w:rFonts w:ascii="Tahoma" w:hAnsi="Tahoma" w:cs="Tahoma"/>
          <w:sz w:val="18"/>
          <w:szCs w:val="18"/>
        </w:rPr>
      </w:pPr>
    </w:p>
    <w:p w14:paraId="1FB66C06" w14:textId="77777777" w:rsidR="00680935" w:rsidRPr="004843E3" w:rsidRDefault="00680935" w:rsidP="00680935">
      <w:pPr>
        <w:jc w:val="both"/>
        <w:rPr>
          <w:rFonts w:ascii="Tahoma" w:hAnsi="Tahoma" w:cs="Tahoma"/>
          <w:sz w:val="18"/>
          <w:szCs w:val="18"/>
        </w:rPr>
      </w:pPr>
      <w:r w:rsidRPr="004843E3">
        <w:rPr>
          <w:rFonts w:ascii="Tahoma" w:hAnsi="Tahoma" w:cs="Tahoma"/>
          <w:sz w:val="18"/>
          <w:szCs w:val="18"/>
        </w:rPr>
        <w:lastRenderedPageBreak/>
        <w:t>By warunki zostały spełnione wymagane jest wykazanie przez Wykonawcę:</w:t>
      </w:r>
    </w:p>
    <w:p w14:paraId="3086D819" w14:textId="77777777" w:rsidR="00C341C0" w:rsidRPr="004843E3" w:rsidRDefault="00680935" w:rsidP="00E41277">
      <w:pPr>
        <w:numPr>
          <w:ilvl w:val="0"/>
          <w:numId w:val="20"/>
        </w:numPr>
        <w:jc w:val="both"/>
        <w:rPr>
          <w:rFonts w:ascii="Tahoma" w:hAnsi="Tahoma" w:cs="Tahoma"/>
          <w:strike/>
          <w:sz w:val="18"/>
          <w:szCs w:val="18"/>
        </w:rPr>
      </w:pPr>
      <w:r w:rsidRPr="004843E3">
        <w:rPr>
          <w:rFonts w:ascii="Tahoma" w:hAnsi="Tahoma" w:cs="Tahoma"/>
          <w:sz w:val="18"/>
          <w:szCs w:val="18"/>
        </w:rPr>
        <w:t>w ramach warunku określonego w punkcie 1.2.1, Wykonawca zobowiązany jest do wykazania wykonania, a w przypadku świadczeń okresowych lub ciągłych również wykonywania, w okresie ostatnich trzech lat przed upływem terminu składania ofert, a jeżeli okres prowadzenia działalności jest krótszy – w tym okresie</w:t>
      </w:r>
      <w:r w:rsidR="00C341C0" w:rsidRPr="004843E3">
        <w:rPr>
          <w:rFonts w:ascii="Tahoma" w:hAnsi="Tahoma" w:cs="Tahoma"/>
          <w:sz w:val="18"/>
          <w:szCs w:val="18"/>
        </w:rPr>
        <w:t>:</w:t>
      </w:r>
    </w:p>
    <w:p w14:paraId="69C7DC70" w14:textId="2CF8A2EF" w:rsidR="00C341C0" w:rsidRPr="004843E3" w:rsidRDefault="00680935" w:rsidP="000D5252">
      <w:pPr>
        <w:ind w:left="709"/>
        <w:jc w:val="both"/>
        <w:rPr>
          <w:rFonts w:ascii="Tahoma" w:hAnsi="Tahoma" w:cs="Tahoma"/>
          <w:b/>
          <w:strike/>
          <w:sz w:val="18"/>
          <w:szCs w:val="18"/>
        </w:rPr>
      </w:pPr>
      <w:r w:rsidRPr="004843E3">
        <w:rPr>
          <w:rFonts w:ascii="Tahoma" w:hAnsi="Tahoma" w:cs="Tahoma"/>
          <w:b/>
          <w:sz w:val="18"/>
          <w:szCs w:val="18"/>
        </w:rPr>
        <w:t xml:space="preserve">- </w:t>
      </w:r>
      <w:r w:rsidR="00C341C0" w:rsidRPr="004843E3">
        <w:rPr>
          <w:rFonts w:ascii="Tahoma" w:hAnsi="Tahoma" w:cs="Tahoma"/>
          <w:b/>
          <w:sz w:val="18"/>
          <w:szCs w:val="18"/>
        </w:rPr>
        <w:t xml:space="preserve">dotyczy pakietów 1-25: </w:t>
      </w:r>
      <w:r w:rsidRPr="004843E3">
        <w:rPr>
          <w:rFonts w:ascii="Tahoma" w:hAnsi="Tahoma" w:cs="Tahoma"/>
          <w:b/>
          <w:sz w:val="18"/>
          <w:szCs w:val="18"/>
        </w:rPr>
        <w:t xml:space="preserve">przynajmniej 1 dostawy </w:t>
      </w:r>
      <w:r w:rsidR="006E1AC1" w:rsidRPr="004843E3">
        <w:rPr>
          <w:rFonts w:ascii="Tahoma" w:hAnsi="Tahoma" w:cs="Tahoma"/>
          <w:b/>
          <w:sz w:val="18"/>
          <w:szCs w:val="18"/>
        </w:rPr>
        <w:t xml:space="preserve">sprzętu </w:t>
      </w:r>
      <w:r w:rsidR="00E41277" w:rsidRPr="004843E3">
        <w:rPr>
          <w:rFonts w:ascii="Tahoma" w:hAnsi="Tahoma" w:cs="Tahoma"/>
          <w:b/>
          <w:sz w:val="18"/>
          <w:szCs w:val="18"/>
        </w:rPr>
        <w:t>medyczn</w:t>
      </w:r>
      <w:r w:rsidR="006E1AC1" w:rsidRPr="004843E3">
        <w:rPr>
          <w:rFonts w:ascii="Tahoma" w:hAnsi="Tahoma" w:cs="Tahoma"/>
          <w:b/>
          <w:sz w:val="18"/>
          <w:szCs w:val="18"/>
        </w:rPr>
        <w:t>ego</w:t>
      </w:r>
      <w:r w:rsidR="00E41277" w:rsidRPr="004843E3">
        <w:rPr>
          <w:rFonts w:ascii="Tahoma" w:hAnsi="Tahoma" w:cs="Tahoma"/>
          <w:b/>
          <w:sz w:val="18"/>
          <w:szCs w:val="18"/>
        </w:rPr>
        <w:t xml:space="preserve"> </w:t>
      </w:r>
    </w:p>
    <w:p w14:paraId="345ADB47" w14:textId="49347F44" w:rsidR="00680935" w:rsidRPr="004843E3" w:rsidRDefault="003B3FCF" w:rsidP="000D5252">
      <w:pPr>
        <w:ind w:left="709"/>
        <w:jc w:val="both"/>
        <w:rPr>
          <w:rFonts w:ascii="Tahoma" w:hAnsi="Tahoma" w:cs="Tahoma"/>
          <w:b/>
          <w:strike/>
          <w:sz w:val="18"/>
          <w:szCs w:val="18"/>
        </w:rPr>
      </w:pPr>
      <w:r w:rsidRPr="004843E3">
        <w:rPr>
          <w:rFonts w:ascii="Tahoma" w:hAnsi="Tahoma" w:cs="Tahoma"/>
          <w:b/>
          <w:sz w:val="18"/>
          <w:szCs w:val="18"/>
        </w:rPr>
        <w:t xml:space="preserve">-  </w:t>
      </w:r>
      <w:r w:rsidR="00C341C0" w:rsidRPr="004843E3">
        <w:rPr>
          <w:rFonts w:ascii="Tahoma" w:hAnsi="Tahoma" w:cs="Tahoma"/>
          <w:b/>
          <w:sz w:val="18"/>
          <w:szCs w:val="18"/>
        </w:rPr>
        <w:t>dotyczy pakietu 26: przynajmniej 1 dostawy mebli medycznych</w:t>
      </w:r>
    </w:p>
    <w:p w14:paraId="571A3B6D" w14:textId="10CE3C7D" w:rsidR="00680935" w:rsidRPr="004843E3" w:rsidRDefault="00680935" w:rsidP="00680935">
      <w:pPr>
        <w:jc w:val="both"/>
        <w:rPr>
          <w:rFonts w:ascii="Tahoma" w:hAnsi="Tahoma" w:cs="Tahoma"/>
          <w:sz w:val="18"/>
          <w:szCs w:val="18"/>
        </w:rPr>
      </w:pPr>
    </w:p>
    <w:p w14:paraId="14B2D65F" w14:textId="77777777" w:rsidR="00680935" w:rsidRPr="004843E3" w:rsidRDefault="00680935" w:rsidP="00D87D8F">
      <w:pPr>
        <w:numPr>
          <w:ilvl w:val="3"/>
          <w:numId w:val="46"/>
        </w:numPr>
        <w:tabs>
          <w:tab w:val="clear" w:pos="2880"/>
        </w:tabs>
        <w:suppressAutoHyphens/>
        <w:ind w:left="426"/>
        <w:jc w:val="both"/>
        <w:rPr>
          <w:rFonts w:ascii="Tahoma" w:hAnsi="Tahoma" w:cs="Tahoma"/>
          <w:sz w:val="18"/>
          <w:szCs w:val="18"/>
        </w:rPr>
      </w:pPr>
      <w:r w:rsidRPr="004843E3">
        <w:rPr>
          <w:rFonts w:ascii="Tahoma" w:hAnsi="Tahoma" w:cs="Tahoma"/>
          <w:sz w:val="18"/>
          <w:szCs w:val="18"/>
        </w:rPr>
        <w:t>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w:t>
      </w:r>
    </w:p>
    <w:p w14:paraId="2BD6A958" w14:textId="77777777" w:rsidR="00680935" w:rsidRPr="004843E3" w:rsidRDefault="00680935" w:rsidP="00D87D8F">
      <w:pPr>
        <w:numPr>
          <w:ilvl w:val="3"/>
          <w:numId w:val="46"/>
        </w:numPr>
        <w:tabs>
          <w:tab w:val="clear" w:pos="2880"/>
        </w:tabs>
        <w:suppressAutoHyphens/>
        <w:ind w:left="426"/>
        <w:jc w:val="both"/>
        <w:rPr>
          <w:rFonts w:ascii="Tahoma" w:hAnsi="Tahoma" w:cs="Tahoma"/>
          <w:sz w:val="18"/>
          <w:szCs w:val="18"/>
        </w:rPr>
      </w:pPr>
      <w:r w:rsidRPr="004843E3">
        <w:rPr>
          <w:rFonts w:ascii="Tahoma" w:hAnsi="Tahoma" w:cs="Tahoma"/>
          <w:sz w:val="18"/>
          <w:szCs w:val="18"/>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652B5C99" w14:textId="77777777" w:rsidR="00680935" w:rsidRPr="004843E3" w:rsidRDefault="00680935" w:rsidP="00D87D8F">
      <w:pPr>
        <w:numPr>
          <w:ilvl w:val="3"/>
          <w:numId w:val="46"/>
        </w:numPr>
        <w:tabs>
          <w:tab w:val="clear" w:pos="2880"/>
        </w:tabs>
        <w:suppressAutoHyphens/>
        <w:ind w:left="426"/>
        <w:jc w:val="both"/>
        <w:rPr>
          <w:rFonts w:ascii="Tahoma" w:hAnsi="Tahoma" w:cs="Tahoma"/>
          <w:sz w:val="18"/>
          <w:szCs w:val="18"/>
        </w:rPr>
      </w:pPr>
      <w:r w:rsidRPr="004843E3">
        <w:rPr>
          <w:rFonts w:ascii="Tahoma" w:hAnsi="Tahoma" w:cs="Tahoma"/>
          <w:sz w:val="18"/>
          <w:szCs w:val="18"/>
        </w:rPr>
        <w:t>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ust. 5 pkt 1.</w:t>
      </w:r>
    </w:p>
    <w:p w14:paraId="4B8C4C4C" w14:textId="77777777" w:rsidR="00680935" w:rsidRPr="004843E3" w:rsidRDefault="00680935" w:rsidP="00D87D8F">
      <w:pPr>
        <w:numPr>
          <w:ilvl w:val="3"/>
          <w:numId w:val="46"/>
        </w:numPr>
        <w:tabs>
          <w:tab w:val="clear" w:pos="2880"/>
        </w:tabs>
        <w:suppressAutoHyphens/>
        <w:ind w:left="426"/>
        <w:jc w:val="both"/>
        <w:rPr>
          <w:rFonts w:ascii="Tahoma" w:hAnsi="Tahoma" w:cs="Tahoma"/>
          <w:sz w:val="18"/>
          <w:szCs w:val="18"/>
        </w:rPr>
      </w:pPr>
      <w:r w:rsidRPr="004843E3">
        <w:rPr>
          <w:rFonts w:ascii="Tahoma" w:hAnsi="Tahoma" w:cs="Tahoma"/>
          <w:sz w:val="18"/>
          <w:szCs w:val="18"/>
        </w:rPr>
        <w:t>Jeżeli zdolności techniczne lub zawodowe, podmiotu, o którym mowa w ust. 1, nie potwierdzają spełnienia przez Wykonawcę warunków udziału w postępowaniu lub zachodzą wobec tych podmiotów podstawy wykluczenia, Zamawiający żąda, aby Wykonawca w terminie określonym przez Zamawiającego:</w:t>
      </w:r>
    </w:p>
    <w:p w14:paraId="6057DCF8" w14:textId="77777777" w:rsidR="00680935" w:rsidRPr="004843E3" w:rsidRDefault="00680935" w:rsidP="00680935">
      <w:pPr>
        <w:suppressAutoHyphens/>
        <w:ind w:left="567" w:hanging="283"/>
        <w:jc w:val="both"/>
        <w:rPr>
          <w:rFonts w:ascii="Tahoma" w:hAnsi="Tahoma" w:cs="Tahoma"/>
          <w:sz w:val="18"/>
          <w:szCs w:val="18"/>
        </w:rPr>
      </w:pPr>
      <w:r w:rsidRPr="004843E3">
        <w:rPr>
          <w:rFonts w:ascii="Tahoma" w:hAnsi="Tahoma" w:cs="Tahoma"/>
          <w:sz w:val="18"/>
          <w:szCs w:val="18"/>
        </w:rPr>
        <w:t>1) zastąpił ten podmiot innym podmiotem lub podmiotami lub</w:t>
      </w:r>
    </w:p>
    <w:p w14:paraId="25C4FC5F" w14:textId="77777777" w:rsidR="00680935" w:rsidRPr="004843E3" w:rsidRDefault="00680935" w:rsidP="00680935">
      <w:pPr>
        <w:suppressAutoHyphens/>
        <w:ind w:left="567" w:hanging="283"/>
        <w:jc w:val="both"/>
        <w:rPr>
          <w:rFonts w:ascii="Tahoma" w:hAnsi="Tahoma" w:cs="Tahoma"/>
          <w:sz w:val="18"/>
          <w:szCs w:val="18"/>
        </w:rPr>
      </w:pPr>
      <w:r w:rsidRPr="004843E3">
        <w:rPr>
          <w:rFonts w:ascii="Tahoma" w:hAnsi="Tahoma" w:cs="Tahoma"/>
          <w:sz w:val="18"/>
          <w:szCs w:val="18"/>
        </w:rPr>
        <w:t xml:space="preserve">2) zobowiązał się do osobistego wykonania odpowiedniej części zamówienia, jeżeli wykaże zdolności techniczne lub zawodowe, o których mowa w ust. 1. </w:t>
      </w:r>
    </w:p>
    <w:p w14:paraId="1112A008" w14:textId="77777777" w:rsidR="00680935" w:rsidRPr="004843E3" w:rsidRDefault="00680935" w:rsidP="00D87D8F">
      <w:pPr>
        <w:numPr>
          <w:ilvl w:val="3"/>
          <w:numId w:val="46"/>
        </w:numPr>
        <w:tabs>
          <w:tab w:val="clear" w:pos="2880"/>
        </w:tabs>
        <w:suppressAutoHyphens/>
        <w:ind w:left="426"/>
        <w:jc w:val="both"/>
        <w:rPr>
          <w:rFonts w:ascii="Tahoma" w:hAnsi="Tahoma" w:cs="Tahoma"/>
          <w:sz w:val="18"/>
          <w:szCs w:val="18"/>
        </w:rPr>
      </w:pPr>
      <w:r w:rsidRPr="004843E3">
        <w:rPr>
          <w:rFonts w:ascii="Tahoma" w:hAnsi="Tahoma" w:cs="Tahoma"/>
          <w:sz w:val="18"/>
          <w:szCs w:val="18"/>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14:paraId="12920C61" w14:textId="77777777" w:rsidR="00680935" w:rsidRPr="004843E3" w:rsidRDefault="00680935" w:rsidP="00D87D8F">
      <w:pPr>
        <w:numPr>
          <w:ilvl w:val="3"/>
          <w:numId w:val="46"/>
        </w:numPr>
        <w:tabs>
          <w:tab w:val="clear" w:pos="2880"/>
        </w:tabs>
        <w:suppressAutoHyphens/>
        <w:ind w:left="426"/>
        <w:jc w:val="both"/>
        <w:rPr>
          <w:rFonts w:ascii="Tahoma" w:hAnsi="Tahoma" w:cs="Tahoma"/>
          <w:sz w:val="18"/>
          <w:szCs w:val="18"/>
        </w:rPr>
      </w:pPr>
      <w:r w:rsidRPr="004843E3">
        <w:rPr>
          <w:rFonts w:ascii="Tahoma" w:hAnsi="Tahoma" w:cs="Tahoma"/>
          <w:sz w:val="18"/>
          <w:szCs w:val="18"/>
        </w:rPr>
        <w:t>Nie spełnienie ww. warunku skutkować będzie wykluczeniem Wykonawcy z postępowania o udzielenie zamówienia w oparciu o przesłanki zawarte w art. 24 ust. 1 pkt. 12 ustawy PZP.</w:t>
      </w:r>
    </w:p>
    <w:p w14:paraId="5C510112" w14:textId="77777777" w:rsidR="00680935" w:rsidRPr="004843E3" w:rsidRDefault="00680935" w:rsidP="00D87D8F">
      <w:pPr>
        <w:numPr>
          <w:ilvl w:val="3"/>
          <w:numId w:val="46"/>
        </w:numPr>
        <w:tabs>
          <w:tab w:val="clear" w:pos="2880"/>
        </w:tabs>
        <w:suppressAutoHyphens/>
        <w:ind w:left="426"/>
        <w:jc w:val="both"/>
        <w:rPr>
          <w:rFonts w:ascii="Tahoma" w:hAnsi="Tahoma" w:cs="Tahoma"/>
          <w:sz w:val="18"/>
          <w:szCs w:val="18"/>
        </w:rPr>
      </w:pPr>
      <w:r w:rsidRPr="004843E3">
        <w:rPr>
          <w:rFonts w:ascii="Tahoma" w:hAnsi="Tahoma" w:cs="Tahoma"/>
          <w:sz w:val="18"/>
          <w:szCs w:val="18"/>
        </w:rPr>
        <w:t>Zgodnie z art. 24 aa Ustawy, Zamawiający najpierw dokona oceny ofert, a następnie zbada, czy Wykonawca, którego oferta została oceniona jako najkorzystniejsza, zgodnie z kryteriami oceny ofert określonymi w SIWZ, nie podlega wykluczeniu oraz spełnia warunki udziału w postępowaniu.</w:t>
      </w:r>
    </w:p>
    <w:p w14:paraId="2AA2FBBD" w14:textId="77777777" w:rsidR="00680935" w:rsidRPr="004843E3" w:rsidRDefault="00680935" w:rsidP="00680935">
      <w:pPr>
        <w:suppressAutoHyphens/>
        <w:jc w:val="both"/>
        <w:rPr>
          <w:rFonts w:ascii="Tahoma" w:hAnsi="Tahoma" w:cs="Tahoma"/>
          <w:b/>
          <w:bCs/>
          <w:sz w:val="18"/>
          <w:szCs w:val="18"/>
        </w:rPr>
      </w:pPr>
    </w:p>
    <w:p w14:paraId="49A0403A" w14:textId="77777777" w:rsidR="00680935" w:rsidRPr="004843E3" w:rsidRDefault="00680935" w:rsidP="00680935">
      <w:pPr>
        <w:suppressAutoHyphens/>
        <w:jc w:val="both"/>
        <w:rPr>
          <w:rFonts w:ascii="Tahoma" w:hAnsi="Tahoma" w:cs="Tahoma"/>
          <w:b/>
          <w:bCs/>
          <w:sz w:val="18"/>
          <w:szCs w:val="18"/>
        </w:rPr>
      </w:pPr>
    </w:p>
    <w:p w14:paraId="23CCBE40" w14:textId="77777777" w:rsidR="00680935" w:rsidRPr="004843E3" w:rsidRDefault="00680935" w:rsidP="00680935">
      <w:pPr>
        <w:suppressAutoHyphens/>
        <w:jc w:val="both"/>
        <w:rPr>
          <w:rFonts w:ascii="Tahoma" w:hAnsi="Tahoma" w:cs="Tahoma"/>
          <w:b/>
          <w:bCs/>
          <w:sz w:val="18"/>
          <w:szCs w:val="18"/>
        </w:rPr>
      </w:pPr>
      <w:r w:rsidRPr="004843E3">
        <w:rPr>
          <w:rFonts w:ascii="Tahoma" w:hAnsi="Tahoma" w:cs="Tahoma"/>
          <w:b/>
          <w:bCs/>
          <w:sz w:val="18"/>
          <w:szCs w:val="18"/>
        </w:rPr>
        <w:t>V. PODSTAWY WYKLUCZENIA, O KTÓRYCH MOWA ART. 24 UST. 5 USTAWY PZP</w:t>
      </w:r>
    </w:p>
    <w:p w14:paraId="00AB542D" w14:textId="77777777" w:rsidR="00680935" w:rsidRPr="004843E3" w:rsidRDefault="00680935" w:rsidP="00680935">
      <w:pPr>
        <w:suppressAutoHyphens/>
        <w:jc w:val="both"/>
        <w:rPr>
          <w:rFonts w:ascii="Tahoma" w:hAnsi="Tahoma" w:cs="Tahoma"/>
          <w:sz w:val="18"/>
          <w:szCs w:val="18"/>
        </w:rPr>
      </w:pPr>
    </w:p>
    <w:p w14:paraId="47C8FB4B" w14:textId="77777777" w:rsidR="00680935" w:rsidRPr="004843E3" w:rsidRDefault="00680935" w:rsidP="00680935">
      <w:pPr>
        <w:suppressAutoHyphens/>
        <w:jc w:val="both"/>
        <w:rPr>
          <w:rFonts w:ascii="Tahoma" w:hAnsi="Tahoma" w:cs="Tahoma"/>
          <w:sz w:val="18"/>
          <w:szCs w:val="18"/>
        </w:rPr>
      </w:pPr>
      <w:r w:rsidRPr="004843E3">
        <w:rPr>
          <w:rFonts w:ascii="Tahoma" w:hAnsi="Tahoma" w:cs="Tahoma"/>
          <w:sz w:val="18"/>
          <w:szCs w:val="18"/>
        </w:rPr>
        <w:t>O udzielenie zamówienia mogą ubiegać się Wykonawcy, którzy nie podlegają wykluczeniu na podstawie art. 24 ust. 5 pkt 1 ustawy PZP.</w:t>
      </w:r>
    </w:p>
    <w:p w14:paraId="045D47E3" w14:textId="77777777" w:rsidR="00680935" w:rsidRPr="004843E3" w:rsidRDefault="00680935" w:rsidP="00680935">
      <w:pPr>
        <w:jc w:val="both"/>
        <w:rPr>
          <w:rFonts w:ascii="Tahoma" w:hAnsi="Tahoma" w:cs="Tahoma"/>
          <w:sz w:val="18"/>
          <w:szCs w:val="18"/>
        </w:rPr>
      </w:pPr>
      <w:r w:rsidRPr="004843E3">
        <w:rPr>
          <w:rFonts w:ascii="Tahoma" w:hAnsi="Tahoma" w:cs="Tahoma"/>
          <w:sz w:val="18"/>
          <w:szCs w:val="18"/>
        </w:rPr>
        <w:t>Zamawiający działając na podstawie art. 24 ust. 5 pkt. 1 ustawy wykluczy z postępowania Wykonawcę:</w:t>
      </w:r>
    </w:p>
    <w:p w14:paraId="099B9407" w14:textId="497FE2F1" w:rsidR="00680935" w:rsidRPr="004843E3" w:rsidRDefault="00680935" w:rsidP="00680935">
      <w:pPr>
        <w:numPr>
          <w:ilvl w:val="1"/>
          <w:numId w:val="2"/>
        </w:numPr>
        <w:tabs>
          <w:tab w:val="clear" w:pos="1440"/>
          <w:tab w:val="num" w:pos="426"/>
        </w:tabs>
        <w:suppressAutoHyphens/>
        <w:ind w:left="426" w:hanging="426"/>
        <w:jc w:val="both"/>
        <w:rPr>
          <w:rFonts w:ascii="Tahoma" w:hAnsi="Tahoma" w:cs="Tahoma"/>
          <w:bCs/>
          <w:sz w:val="18"/>
          <w:szCs w:val="18"/>
        </w:rPr>
      </w:pPr>
      <w:r w:rsidRPr="004843E3">
        <w:rPr>
          <w:rFonts w:ascii="Tahoma" w:hAnsi="Tahoma" w:cs="Tahoma"/>
          <w:sz w:val="18"/>
          <w:szCs w:val="18"/>
        </w:rPr>
        <w:t>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(Dz.U. z 201</w:t>
      </w:r>
      <w:r w:rsidR="000A4AA0" w:rsidRPr="004843E3">
        <w:rPr>
          <w:rFonts w:ascii="Tahoma" w:hAnsi="Tahoma" w:cs="Tahoma"/>
          <w:sz w:val="18"/>
          <w:szCs w:val="18"/>
        </w:rPr>
        <w:t>9</w:t>
      </w:r>
      <w:r w:rsidRPr="004843E3">
        <w:rPr>
          <w:rFonts w:ascii="Tahoma" w:hAnsi="Tahoma" w:cs="Tahoma"/>
          <w:sz w:val="18"/>
          <w:szCs w:val="18"/>
        </w:rPr>
        <w:t xml:space="preserve"> r., poz. </w:t>
      </w:r>
      <w:r w:rsidR="000A4AA0" w:rsidRPr="004843E3">
        <w:rPr>
          <w:rFonts w:ascii="Tahoma" w:hAnsi="Tahoma" w:cs="Tahoma"/>
          <w:sz w:val="18"/>
          <w:szCs w:val="18"/>
        </w:rPr>
        <w:t>243</w:t>
      </w:r>
      <w:r w:rsidRPr="004843E3">
        <w:rPr>
          <w:rFonts w:ascii="Tahoma" w:hAnsi="Tahoma" w:cs="Tahoma"/>
          <w:sz w:val="18"/>
          <w:szCs w:val="18"/>
        </w:rPr>
        <w:t xml:space="preserve">  </w:t>
      </w:r>
      <w:proofErr w:type="spellStart"/>
      <w:r w:rsidRPr="004843E3">
        <w:rPr>
          <w:rFonts w:ascii="Tahoma" w:hAnsi="Tahoma" w:cs="Tahoma"/>
          <w:sz w:val="18"/>
          <w:szCs w:val="18"/>
        </w:rPr>
        <w:t>t.j</w:t>
      </w:r>
      <w:proofErr w:type="spellEnd"/>
      <w:r w:rsidRPr="004843E3">
        <w:rPr>
          <w:rFonts w:ascii="Tahoma" w:hAnsi="Tahoma" w:cs="Tahoma"/>
          <w:sz w:val="18"/>
          <w:szCs w:val="18"/>
        </w:rPr>
        <w:t>., ze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(Dz.U. z 201</w:t>
      </w:r>
      <w:r w:rsidR="000A4AA0" w:rsidRPr="004843E3">
        <w:rPr>
          <w:rFonts w:ascii="Tahoma" w:hAnsi="Tahoma" w:cs="Tahoma"/>
          <w:sz w:val="18"/>
          <w:szCs w:val="18"/>
        </w:rPr>
        <w:t>9</w:t>
      </w:r>
      <w:r w:rsidRPr="004843E3">
        <w:rPr>
          <w:rFonts w:ascii="Tahoma" w:hAnsi="Tahoma" w:cs="Tahoma"/>
          <w:sz w:val="18"/>
          <w:szCs w:val="18"/>
        </w:rPr>
        <w:t xml:space="preserve"> r., poz. </w:t>
      </w:r>
      <w:r w:rsidR="000A4AA0" w:rsidRPr="004843E3">
        <w:rPr>
          <w:rFonts w:ascii="Tahoma" w:hAnsi="Tahoma" w:cs="Tahoma"/>
          <w:sz w:val="18"/>
          <w:szCs w:val="18"/>
        </w:rPr>
        <w:t>498</w:t>
      </w:r>
      <w:r w:rsidRPr="004843E3">
        <w:rPr>
          <w:rFonts w:ascii="Tahoma" w:hAnsi="Tahoma" w:cs="Tahoma"/>
          <w:sz w:val="18"/>
          <w:szCs w:val="18"/>
        </w:rPr>
        <w:t xml:space="preserve"> </w:t>
      </w:r>
      <w:proofErr w:type="spellStart"/>
      <w:r w:rsidRPr="004843E3">
        <w:rPr>
          <w:rFonts w:ascii="Tahoma" w:hAnsi="Tahoma" w:cs="Tahoma"/>
          <w:sz w:val="18"/>
          <w:szCs w:val="18"/>
        </w:rPr>
        <w:t>t.j</w:t>
      </w:r>
      <w:proofErr w:type="spellEnd"/>
      <w:r w:rsidRPr="004843E3">
        <w:rPr>
          <w:rFonts w:ascii="Tahoma" w:hAnsi="Tahoma" w:cs="Tahoma"/>
          <w:sz w:val="18"/>
          <w:szCs w:val="18"/>
        </w:rPr>
        <w:t>. ze zm.)</w:t>
      </w:r>
    </w:p>
    <w:p w14:paraId="308A8BBD" w14:textId="77777777" w:rsidR="00680935" w:rsidRPr="004843E3" w:rsidRDefault="00680935" w:rsidP="00680935">
      <w:pPr>
        <w:suppressAutoHyphens/>
        <w:jc w:val="both"/>
        <w:rPr>
          <w:rFonts w:ascii="Tahoma" w:hAnsi="Tahoma" w:cs="Tahoma"/>
          <w:b/>
          <w:bCs/>
          <w:sz w:val="18"/>
          <w:szCs w:val="18"/>
        </w:rPr>
      </w:pPr>
    </w:p>
    <w:p w14:paraId="4E1F982B" w14:textId="77777777" w:rsidR="00680935" w:rsidRPr="004843E3" w:rsidRDefault="00680935" w:rsidP="00680935">
      <w:pPr>
        <w:suppressAutoHyphens/>
        <w:jc w:val="both"/>
        <w:rPr>
          <w:rFonts w:ascii="Tahoma" w:hAnsi="Tahoma" w:cs="Tahoma"/>
          <w:b/>
          <w:bCs/>
          <w:sz w:val="18"/>
          <w:szCs w:val="18"/>
        </w:rPr>
      </w:pPr>
    </w:p>
    <w:p w14:paraId="2D1D808A" w14:textId="77777777" w:rsidR="00680935" w:rsidRPr="004843E3" w:rsidRDefault="00680935" w:rsidP="00680935">
      <w:pPr>
        <w:suppressAutoHyphens/>
        <w:jc w:val="both"/>
        <w:rPr>
          <w:rFonts w:ascii="Tahoma" w:hAnsi="Tahoma" w:cs="Tahoma"/>
          <w:b/>
          <w:bCs/>
          <w:sz w:val="18"/>
          <w:szCs w:val="18"/>
        </w:rPr>
      </w:pPr>
      <w:r w:rsidRPr="004843E3">
        <w:rPr>
          <w:rFonts w:ascii="Tahoma" w:hAnsi="Tahoma" w:cs="Tahoma"/>
          <w:b/>
          <w:bCs/>
          <w:sz w:val="18"/>
          <w:szCs w:val="18"/>
        </w:rPr>
        <w:t>VI. WYKAZ OŚWIADCZEŃ LUB DOKUMENTÓW, POTWIERDZAJĄCYCH SPEŁNIANIE WARUNKÓW UDZIAŁU W POSTĘPOWANIU ORAZ BRAK PODSTAW WYKLUCZENIA</w:t>
      </w:r>
    </w:p>
    <w:p w14:paraId="5FD8FC95" w14:textId="77777777" w:rsidR="00680935" w:rsidRPr="004843E3" w:rsidRDefault="00680935" w:rsidP="00680935">
      <w:pPr>
        <w:suppressAutoHyphens/>
        <w:jc w:val="both"/>
        <w:rPr>
          <w:rFonts w:ascii="Tahoma" w:hAnsi="Tahoma" w:cs="Tahoma"/>
          <w:b/>
          <w:bCs/>
          <w:sz w:val="18"/>
          <w:szCs w:val="18"/>
        </w:rPr>
      </w:pPr>
    </w:p>
    <w:p w14:paraId="1A0CE318" w14:textId="77777777" w:rsidR="001A3569" w:rsidRPr="004843E3" w:rsidRDefault="001A3569" w:rsidP="001A3569">
      <w:pPr>
        <w:ind w:left="360" w:hanging="360"/>
        <w:jc w:val="both"/>
        <w:rPr>
          <w:rFonts w:ascii="Tahoma" w:hAnsi="Tahoma" w:cs="Tahoma"/>
          <w:sz w:val="18"/>
          <w:szCs w:val="18"/>
        </w:rPr>
      </w:pPr>
      <w:r w:rsidRPr="004843E3">
        <w:rPr>
          <w:rFonts w:ascii="Tahoma" w:hAnsi="Tahoma" w:cs="Tahoma"/>
          <w:sz w:val="18"/>
          <w:szCs w:val="18"/>
        </w:rPr>
        <w:t>1.</w:t>
      </w:r>
      <w:r w:rsidRPr="004843E3">
        <w:rPr>
          <w:rFonts w:ascii="Tahoma" w:hAnsi="Tahoma" w:cs="Tahoma"/>
          <w:sz w:val="18"/>
          <w:szCs w:val="18"/>
        </w:rPr>
        <w:tab/>
        <w:t>W celu wykazania spełnienia warunków udziału w Postępowaniu określonych w rozdziale IV pkt. 1, każdy z Wykonawców jest zobowiązany do oferty załączyć:</w:t>
      </w:r>
    </w:p>
    <w:p w14:paraId="7B70C584" w14:textId="77777777" w:rsidR="001A3569" w:rsidRPr="004843E3" w:rsidRDefault="001A3569" w:rsidP="001A3569">
      <w:pPr>
        <w:numPr>
          <w:ilvl w:val="1"/>
          <w:numId w:val="24"/>
        </w:numPr>
        <w:spacing w:after="40"/>
        <w:jc w:val="both"/>
        <w:rPr>
          <w:rFonts w:ascii="Tahoma" w:hAnsi="Tahoma" w:cs="Tahoma"/>
          <w:sz w:val="18"/>
          <w:szCs w:val="18"/>
        </w:rPr>
      </w:pPr>
      <w:r w:rsidRPr="004843E3">
        <w:rPr>
          <w:rFonts w:ascii="Tahoma" w:hAnsi="Tahoma" w:cs="Tahoma"/>
          <w:sz w:val="18"/>
          <w:szCs w:val="18"/>
        </w:rPr>
        <w:t>aktualne na dzień składania ofert oświadczenie w zakresie wskazanym w załączniku nr 3 do SIWZ stanowiące wstępne potwierdzenie, że Wykonawca nie podlega wykluczeniu i spełnia warunki udziału w postępowaniu. Oświadczenie to Wykonawca składa w formie jednolitego dokumentu sporządzonego zgodnie z wzorem standardowego formularza określonego w rozporządzeniu wykonawczym Komisji Europejskiej wydanym na podstawie art. 59 ust. 2 dyrektywy 2014/24/UE</w:t>
      </w:r>
      <w:r w:rsidRPr="004843E3">
        <w:rPr>
          <w:rFonts w:ascii="Tahoma" w:hAnsi="Tahoma" w:cs="Tahoma"/>
          <w:i/>
          <w:iCs/>
          <w:sz w:val="18"/>
          <w:szCs w:val="18"/>
          <w:u w:val="single"/>
        </w:rPr>
        <w:t>.</w:t>
      </w:r>
    </w:p>
    <w:p w14:paraId="305642D4" w14:textId="77777777" w:rsidR="001A3569" w:rsidRPr="004843E3" w:rsidRDefault="001A3569" w:rsidP="001A3569">
      <w:pPr>
        <w:spacing w:after="40"/>
        <w:ind w:left="360"/>
        <w:jc w:val="both"/>
        <w:rPr>
          <w:sz w:val="18"/>
          <w:szCs w:val="18"/>
        </w:rPr>
      </w:pPr>
      <w:r w:rsidRPr="004843E3">
        <w:rPr>
          <w:rFonts w:ascii="Tahoma" w:hAnsi="Tahoma" w:cs="Tahoma"/>
          <w:b/>
          <w:sz w:val="18"/>
          <w:szCs w:val="18"/>
        </w:rPr>
        <w:t xml:space="preserve">UWAGA! W części IV Jednolitego Europejskiego Dokumentu Zamówienia (załącznik nr 3 do SIWZ) Wykonawca może ograniczyć się do wypełnienia sekcji </w:t>
      </w:r>
      <w:r w:rsidRPr="004843E3">
        <w:rPr>
          <w:rFonts w:ascii="Tahoma" w:hAnsi="Tahoma" w:cs="Tahoma"/>
          <w:b/>
          <w:sz w:val="18"/>
          <w:szCs w:val="18"/>
        </w:rPr>
        <w:sym w:font="Symbol" w:char="F061"/>
      </w:r>
      <w:r w:rsidRPr="004843E3">
        <w:rPr>
          <w:rFonts w:ascii="Tahoma" w:hAnsi="Tahoma" w:cs="Tahoma"/>
          <w:b/>
          <w:sz w:val="18"/>
          <w:szCs w:val="18"/>
        </w:rPr>
        <w:t>: Ogólne oświadczenie dotyczące wszystkich kryteriów kwalifikacji i nie musi wypełniać żadnej z pozostałych sekcji (A-D) w części IV.</w:t>
      </w:r>
    </w:p>
    <w:p w14:paraId="784E8BD0" w14:textId="77777777" w:rsidR="001A3569" w:rsidRPr="004843E3" w:rsidRDefault="001A3569" w:rsidP="001A3569">
      <w:pPr>
        <w:spacing w:after="40"/>
        <w:ind w:left="360"/>
        <w:jc w:val="both"/>
        <w:rPr>
          <w:sz w:val="18"/>
          <w:szCs w:val="18"/>
        </w:rPr>
      </w:pPr>
      <w:r w:rsidRPr="004843E3">
        <w:rPr>
          <w:rFonts w:ascii="Tahoma" w:hAnsi="Tahoma" w:cs="Tahoma"/>
          <w:sz w:val="18"/>
          <w:szCs w:val="18"/>
        </w:rPr>
        <w:lastRenderedPageBreak/>
        <w:t>W Jednolitym Europejskim Dokumencie Zamówienia Wykonawca nie wypełnia części / sekcji, które nie dotyczą niniejszego postępowania i zostały skreślone.</w:t>
      </w:r>
    </w:p>
    <w:p w14:paraId="7856B1BB" w14:textId="77777777" w:rsidR="001A3569" w:rsidRPr="004843E3" w:rsidRDefault="001A3569" w:rsidP="001A3569">
      <w:pPr>
        <w:spacing w:after="40"/>
        <w:ind w:left="360"/>
        <w:jc w:val="both"/>
        <w:rPr>
          <w:sz w:val="18"/>
          <w:szCs w:val="18"/>
        </w:rPr>
      </w:pPr>
      <w:r w:rsidRPr="004843E3">
        <w:rPr>
          <w:rFonts w:ascii="Tahoma" w:hAnsi="Tahoma" w:cs="Tahoma"/>
          <w:sz w:val="18"/>
          <w:szCs w:val="18"/>
        </w:rPr>
        <w:t xml:space="preserve">Informujemy, że na stronie Urzędu Zamówień Publicznych znajduje się Instrukcja wypełniania Jednolitego Europejskiego Dokumentu Zamówienia pod adresem: </w:t>
      </w:r>
    </w:p>
    <w:p w14:paraId="30ED46D9" w14:textId="77777777" w:rsidR="001A3569" w:rsidRPr="004843E3" w:rsidRDefault="00597F71" w:rsidP="001A3569">
      <w:pPr>
        <w:spacing w:after="40"/>
        <w:ind w:left="360"/>
        <w:jc w:val="both"/>
        <w:rPr>
          <w:rFonts w:ascii="Tahoma" w:hAnsi="Tahoma" w:cs="Tahoma"/>
          <w:sz w:val="18"/>
          <w:szCs w:val="18"/>
        </w:rPr>
      </w:pPr>
      <w:hyperlink r:id="rId10" w:history="1">
        <w:r w:rsidR="001A3569" w:rsidRPr="004843E3">
          <w:rPr>
            <w:rStyle w:val="Hipercze"/>
            <w:rFonts w:ascii="Tahoma" w:hAnsi="Tahoma" w:cs="Tahoma"/>
            <w:sz w:val="18"/>
            <w:szCs w:val="18"/>
          </w:rPr>
          <w:t>https://www.uzp.gov.pl/baza-wiedzy/jednolity-europejski-dokument-zamowienia</w:t>
        </w:r>
      </w:hyperlink>
    </w:p>
    <w:p w14:paraId="19C3CCAC" w14:textId="77777777" w:rsidR="001A3569" w:rsidRPr="004843E3" w:rsidRDefault="001A3569" w:rsidP="001A3569">
      <w:pPr>
        <w:pStyle w:val="Akapitzlist"/>
        <w:numPr>
          <w:ilvl w:val="0"/>
          <w:numId w:val="32"/>
        </w:numPr>
        <w:tabs>
          <w:tab w:val="num" w:pos="709"/>
        </w:tabs>
        <w:suppressAutoHyphens/>
        <w:spacing w:after="0" w:line="240" w:lineRule="auto"/>
        <w:contextualSpacing w:val="0"/>
        <w:jc w:val="both"/>
        <w:rPr>
          <w:rFonts w:ascii="Tahoma" w:hAnsi="Tahoma" w:cs="Tahoma"/>
          <w:sz w:val="18"/>
          <w:szCs w:val="18"/>
        </w:rPr>
      </w:pPr>
      <w:r w:rsidRPr="004843E3">
        <w:rPr>
          <w:rFonts w:ascii="Tahoma" w:hAnsi="Tahoma" w:cs="Tahoma"/>
          <w:sz w:val="18"/>
          <w:szCs w:val="18"/>
        </w:rPr>
        <w:t>Wykonawca, który powołuje się na zasoby innych podmiotów, w celu wykazania braku istnienia wobec nich podstaw wykluczenia oraz spełniania, w zakresie, w jakim powołuje się na ich zasoby, warunków udziału w postępowaniu: składa także jednolite dokumenty dotyczące tych podmiotów.</w:t>
      </w:r>
    </w:p>
    <w:p w14:paraId="078FB429" w14:textId="77777777" w:rsidR="001A3569" w:rsidRPr="004843E3" w:rsidRDefault="001A3569" w:rsidP="001A3569">
      <w:pPr>
        <w:pStyle w:val="Akapitzlist"/>
        <w:numPr>
          <w:ilvl w:val="0"/>
          <w:numId w:val="32"/>
        </w:numPr>
        <w:tabs>
          <w:tab w:val="num" w:pos="709"/>
        </w:tabs>
        <w:suppressAutoHyphens/>
        <w:spacing w:after="0" w:line="240" w:lineRule="auto"/>
        <w:contextualSpacing w:val="0"/>
        <w:jc w:val="both"/>
        <w:rPr>
          <w:rFonts w:ascii="Tahoma" w:hAnsi="Tahoma" w:cs="Tahoma"/>
          <w:sz w:val="18"/>
          <w:szCs w:val="18"/>
        </w:rPr>
      </w:pPr>
      <w:r w:rsidRPr="004843E3">
        <w:rPr>
          <w:rFonts w:ascii="Tahoma" w:hAnsi="Tahoma" w:cs="Tahoma"/>
          <w:sz w:val="18"/>
          <w:szCs w:val="18"/>
        </w:rPr>
        <w:t xml:space="preserve">Na żądanie Zamawiającego, Wykonawca, który zamierza powierzyć wykonanie części zamówienia podwykonawcom, w celu wykazania braku istnienia wobec nich podstaw wykluczenia z udziału w postępowaniu składa jednolite dokumenty dotyczące podwykonawców – </w:t>
      </w:r>
      <w:r w:rsidRPr="004843E3">
        <w:rPr>
          <w:rFonts w:ascii="Tahoma" w:hAnsi="Tahoma" w:cs="Tahoma"/>
          <w:sz w:val="18"/>
          <w:szCs w:val="18"/>
          <w:u w:val="single"/>
        </w:rPr>
        <w:t>nie jest wymagane w przedmiotowym postępowaniu.</w:t>
      </w:r>
    </w:p>
    <w:p w14:paraId="2EFF3BEC" w14:textId="77777777" w:rsidR="001A3569" w:rsidRPr="004843E3" w:rsidRDefault="001A3569" w:rsidP="001A3569">
      <w:pPr>
        <w:pStyle w:val="Akapitzlist"/>
        <w:numPr>
          <w:ilvl w:val="0"/>
          <w:numId w:val="32"/>
        </w:numPr>
        <w:tabs>
          <w:tab w:val="num" w:pos="709"/>
        </w:tabs>
        <w:suppressAutoHyphens/>
        <w:spacing w:after="0" w:line="240" w:lineRule="auto"/>
        <w:contextualSpacing w:val="0"/>
        <w:jc w:val="both"/>
        <w:rPr>
          <w:rFonts w:ascii="Tahoma" w:hAnsi="Tahoma" w:cs="Tahoma"/>
          <w:sz w:val="18"/>
          <w:szCs w:val="18"/>
        </w:rPr>
      </w:pPr>
      <w:r w:rsidRPr="004843E3">
        <w:rPr>
          <w:rFonts w:ascii="Tahoma" w:hAnsi="Tahoma" w:cs="Tahoma"/>
          <w:sz w:val="18"/>
          <w:szCs w:val="18"/>
        </w:rPr>
        <w:t>W przypadku wspólnego ubiegania się o zamówienie przez Wykonawców, jednolity dokument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10AA9AF6" w14:textId="77777777" w:rsidR="001A3569" w:rsidRPr="004843E3" w:rsidRDefault="001A3569" w:rsidP="001A3569">
      <w:pPr>
        <w:pStyle w:val="Akapitzlist"/>
        <w:numPr>
          <w:ilvl w:val="0"/>
          <w:numId w:val="32"/>
        </w:numPr>
        <w:suppressAutoHyphens/>
        <w:spacing w:after="0" w:line="240" w:lineRule="auto"/>
        <w:contextualSpacing w:val="0"/>
        <w:jc w:val="both"/>
        <w:rPr>
          <w:rFonts w:ascii="Tahoma" w:hAnsi="Tahoma" w:cs="Tahoma"/>
          <w:sz w:val="18"/>
          <w:szCs w:val="18"/>
        </w:rPr>
      </w:pPr>
      <w:r w:rsidRPr="004843E3">
        <w:rPr>
          <w:rFonts w:ascii="Tahoma" w:hAnsi="Tahoma" w:cs="Tahoma"/>
          <w:sz w:val="18"/>
          <w:szCs w:val="18"/>
        </w:rPr>
        <w:t>Wykonawca może wykorzystać w jednolitym dokumencie nadal aktualne informacje zawarte w innym jednolitym dokumencie złożonym w odrębnym postępowaniu o udzielenie zamówienia.</w:t>
      </w:r>
    </w:p>
    <w:p w14:paraId="7C079B1E" w14:textId="77777777" w:rsidR="001A3569" w:rsidRPr="004843E3" w:rsidRDefault="001A3569" w:rsidP="001A3569">
      <w:pPr>
        <w:spacing w:after="40"/>
        <w:ind w:left="709" w:hanging="349"/>
        <w:jc w:val="both"/>
        <w:rPr>
          <w:rFonts w:ascii="Tahoma" w:hAnsi="Tahoma" w:cs="Tahoma"/>
          <w:sz w:val="18"/>
          <w:szCs w:val="18"/>
        </w:rPr>
      </w:pPr>
      <w:r w:rsidRPr="004843E3">
        <w:rPr>
          <w:rFonts w:ascii="Tahoma" w:hAnsi="Tahoma" w:cs="Tahoma"/>
          <w:sz w:val="18"/>
          <w:szCs w:val="18"/>
        </w:rPr>
        <w:t xml:space="preserve">A. W postępowaniu oświadczenie JEDZ należy przesłać przy użyciu środków komunikacji elektronicznej. JEDZ sporządza się pod rygorem nieważności w postaci elektronicznej i opatruje kwalifikowanym podpisem elektronicznym. Oświadczenia podmiotów składających ofertę wspólnie (art. 25a ust. 6 </w:t>
      </w:r>
      <w:proofErr w:type="spellStart"/>
      <w:r w:rsidRPr="004843E3">
        <w:rPr>
          <w:rFonts w:ascii="Tahoma" w:hAnsi="Tahoma" w:cs="Tahoma"/>
          <w:sz w:val="18"/>
          <w:szCs w:val="18"/>
        </w:rPr>
        <w:t>pzp</w:t>
      </w:r>
      <w:proofErr w:type="spellEnd"/>
      <w:r w:rsidRPr="004843E3">
        <w:rPr>
          <w:rFonts w:ascii="Tahoma" w:hAnsi="Tahoma" w:cs="Tahoma"/>
          <w:sz w:val="18"/>
          <w:szCs w:val="18"/>
        </w:rPr>
        <w:t xml:space="preserve">) oraz podmiotów udostępniających potencjał (art. 25a ust. 3 p. 1 </w:t>
      </w:r>
      <w:proofErr w:type="spellStart"/>
      <w:r w:rsidRPr="004843E3">
        <w:rPr>
          <w:rFonts w:ascii="Tahoma" w:hAnsi="Tahoma" w:cs="Tahoma"/>
          <w:sz w:val="18"/>
          <w:szCs w:val="18"/>
        </w:rPr>
        <w:t>pzp</w:t>
      </w:r>
      <w:proofErr w:type="spellEnd"/>
      <w:r w:rsidRPr="004843E3">
        <w:rPr>
          <w:rFonts w:ascii="Tahoma" w:hAnsi="Tahoma" w:cs="Tahoma"/>
          <w:sz w:val="18"/>
          <w:szCs w:val="18"/>
        </w:rPr>
        <w:t xml:space="preserve">) składane na formularzu JEDZ powinny mieć formę dokumentu elektronicznego, podpisanego kwalifikowanym podpisem elektronicznym przez każdego z nich w zakresie w jakim potwierdzają okoliczności, o których mowa w treści art. 22 ust. 1 ustawy </w:t>
      </w:r>
      <w:proofErr w:type="spellStart"/>
      <w:r w:rsidRPr="004843E3">
        <w:rPr>
          <w:rFonts w:ascii="Tahoma" w:hAnsi="Tahoma" w:cs="Tahoma"/>
          <w:sz w:val="18"/>
          <w:szCs w:val="18"/>
        </w:rPr>
        <w:t>Pzp</w:t>
      </w:r>
      <w:proofErr w:type="spellEnd"/>
      <w:r w:rsidRPr="004843E3">
        <w:rPr>
          <w:rFonts w:ascii="Tahoma" w:hAnsi="Tahoma" w:cs="Tahoma"/>
          <w:sz w:val="18"/>
          <w:szCs w:val="18"/>
        </w:rPr>
        <w:t xml:space="preserve">.  Analogiczny wymóg dotyczy JEDZ składanego przez podwykonawcę, na podstawie art. 25a ust. 5 pkt 1 ustawy </w:t>
      </w:r>
      <w:proofErr w:type="spellStart"/>
      <w:r w:rsidRPr="004843E3">
        <w:rPr>
          <w:rFonts w:ascii="Tahoma" w:hAnsi="Tahoma" w:cs="Tahoma"/>
          <w:sz w:val="18"/>
          <w:szCs w:val="18"/>
        </w:rPr>
        <w:t>Pzp</w:t>
      </w:r>
      <w:proofErr w:type="spellEnd"/>
      <w:r w:rsidRPr="004843E3">
        <w:rPr>
          <w:rFonts w:ascii="Tahoma" w:hAnsi="Tahoma" w:cs="Tahoma"/>
          <w:sz w:val="18"/>
          <w:szCs w:val="18"/>
        </w:rPr>
        <w:t>.</w:t>
      </w:r>
    </w:p>
    <w:p w14:paraId="4AD6C03D" w14:textId="77777777" w:rsidR="001A3569" w:rsidRPr="004843E3" w:rsidRDefault="001A3569" w:rsidP="001A3569">
      <w:pPr>
        <w:spacing w:after="40"/>
        <w:ind w:left="993" w:hanging="284"/>
        <w:jc w:val="both"/>
        <w:rPr>
          <w:rFonts w:ascii="Tahoma" w:hAnsi="Tahoma" w:cs="Tahoma"/>
          <w:sz w:val="18"/>
          <w:szCs w:val="18"/>
        </w:rPr>
      </w:pPr>
      <w:r w:rsidRPr="004843E3">
        <w:rPr>
          <w:rFonts w:ascii="Tahoma" w:hAnsi="Tahoma" w:cs="Tahoma"/>
          <w:sz w:val="18"/>
          <w:szCs w:val="18"/>
        </w:rPr>
        <w:t>A.1.Zamawiający dopuszcza w szczególności następujący format przesyłanych danych: .pdf, .</w:t>
      </w:r>
      <w:proofErr w:type="spellStart"/>
      <w:r w:rsidRPr="004843E3">
        <w:rPr>
          <w:rFonts w:ascii="Tahoma" w:hAnsi="Tahoma" w:cs="Tahoma"/>
          <w:sz w:val="18"/>
          <w:szCs w:val="18"/>
        </w:rPr>
        <w:t>doc</w:t>
      </w:r>
      <w:proofErr w:type="spellEnd"/>
      <w:r w:rsidRPr="004843E3">
        <w:rPr>
          <w:rFonts w:ascii="Tahoma" w:hAnsi="Tahoma" w:cs="Tahoma"/>
          <w:sz w:val="18"/>
          <w:szCs w:val="18"/>
        </w:rPr>
        <w:t>, .</w:t>
      </w:r>
      <w:proofErr w:type="spellStart"/>
      <w:r w:rsidRPr="004843E3">
        <w:rPr>
          <w:rFonts w:ascii="Tahoma" w:hAnsi="Tahoma" w:cs="Tahoma"/>
          <w:sz w:val="18"/>
          <w:szCs w:val="18"/>
        </w:rPr>
        <w:t>docx</w:t>
      </w:r>
      <w:proofErr w:type="spellEnd"/>
      <w:r w:rsidRPr="004843E3">
        <w:rPr>
          <w:rFonts w:ascii="Tahoma" w:hAnsi="Tahoma" w:cs="Tahoma"/>
          <w:sz w:val="18"/>
          <w:szCs w:val="18"/>
        </w:rPr>
        <w:t>, .rtf, .</w:t>
      </w:r>
      <w:proofErr w:type="spellStart"/>
      <w:r w:rsidRPr="004843E3">
        <w:rPr>
          <w:rFonts w:ascii="Tahoma" w:hAnsi="Tahoma" w:cs="Tahoma"/>
          <w:sz w:val="18"/>
          <w:szCs w:val="18"/>
        </w:rPr>
        <w:t>odt</w:t>
      </w:r>
      <w:proofErr w:type="spellEnd"/>
      <w:r w:rsidRPr="004843E3">
        <w:rPr>
          <w:rFonts w:ascii="Tahoma" w:hAnsi="Tahoma" w:cs="Tahoma"/>
          <w:sz w:val="18"/>
          <w:szCs w:val="18"/>
        </w:rPr>
        <w:t xml:space="preserve">. </w:t>
      </w:r>
    </w:p>
    <w:p w14:paraId="2B99C532" w14:textId="77777777" w:rsidR="001A3569" w:rsidRPr="004843E3" w:rsidRDefault="001A3569" w:rsidP="001A3569">
      <w:pPr>
        <w:spacing w:after="40"/>
        <w:ind w:left="993" w:hanging="273"/>
        <w:jc w:val="both"/>
        <w:rPr>
          <w:rFonts w:ascii="Tahoma" w:hAnsi="Tahoma" w:cs="Tahoma"/>
          <w:sz w:val="18"/>
          <w:szCs w:val="18"/>
        </w:rPr>
      </w:pPr>
      <w:r w:rsidRPr="004843E3">
        <w:rPr>
          <w:rFonts w:ascii="Tahoma" w:hAnsi="Tahoma" w:cs="Tahoma"/>
          <w:sz w:val="18"/>
          <w:szCs w:val="18"/>
        </w:rPr>
        <w:t>A.2. Wykonawca wypełnia JEDZ, tworząc dokument elektroniczny. Może korzystać z narzędzia ESPD lub innych dostępnych narzędzi lub oprogramowania, które umożliwiają wypełnienie JEDZ i utworzenie dokumentu elektronicznego, w szczególności w jednym z ww. formatów. Zamawiający zaleca wypełnienie dokumentu JEDZ który jest załącznikiem nr 3 do SIWZ.</w:t>
      </w:r>
    </w:p>
    <w:p w14:paraId="452ECB42" w14:textId="77777777" w:rsidR="001A3569" w:rsidRPr="004843E3" w:rsidRDefault="001A3569" w:rsidP="001A3569">
      <w:pPr>
        <w:pStyle w:val="Akapitzlist"/>
        <w:suppressAutoHyphens/>
        <w:spacing w:after="0" w:line="240" w:lineRule="auto"/>
        <w:ind w:left="993" w:hanging="273"/>
        <w:contextualSpacing w:val="0"/>
        <w:jc w:val="both"/>
        <w:rPr>
          <w:rFonts w:ascii="Tahoma" w:hAnsi="Tahoma" w:cs="Tahoma"/>
          <w:sz w:val="18"/>
          <w:szCs w:val="18"/>
        </w:rPr>
      </w:pPr>
      <w:r w:rsidRPr="004843E3">
        <w:rPr>
          <w:rFonts w:ascii="Tahoma" w:hAnsi="Tahoma" w:cs="Tahoma"/>
          <w:sz w:val="18"/>
          <w:szCs w:val="18"/>
        </w:rPr>
        <w:t>A.3. 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o usługach zaufania oraz identyfikacji elektronicznej (Dz.U. z 2019 r. poz. 162, ze zm.).</w:t>
      </w:r>
    </w:p>
    <w:p w14:paraId="2F387061" w14:textId="77777777" w:rsidR="001A3569" w:rsidRPr="004843E3" w:rsidRDefault="001A3569" w:rsidP="001A3569">
      <w:pPr>
        <w:pStyle w:val="Akapitzlist"/>
        <w:numPr>
          <w:ilvl w:val="0"/>
          <w:numId w:val="15"/>
        </w:numPr>
        <w:suppressAutoHyphens/>
        <w:spacing w:after="0" w:line="240" w:lineRule="auto"/>
        <w:ind w:left="284" w:hanging="284"/>
        <w:contextualSpacing w:val="0"/>
        <w:jc w:val="both"/>
        <w:rPr>
          <w:rFonts w:ascii="Tahoma" w:hAnsi="Tahoma" w:cs="Tahoma"/>
          <w:sz w:val="18"/>
          <w:szCs w:val="18"/>
        </w:rPr>
      </w:pPr>
      <w:r w:rsidRPr="004843E3">
        <w:rPr>
          <w:rFonts w:ascii="Tahoma" w:hAnsi="Tahoma" w:cs="Tahoma"/>
          <w:sz w:val="18"/>
          <w:szCs w:val="18"/>
        </w:rPr>
        <w:t>Zamawiający przed udzieleniem zamówienia, wezwie Wykonawcę, którego oferta została najwyżej oceniona, do złożenia w wyznaczonym, nie krótszym niż 10 dni, terminie aktualnych na dzień złożenia poniższych dokumentów:</w:t>
      </w:r>
    </w:p>
    <w:p w14:paraId="233C0511" w14:textId="77777777" w:rsidR="001A3569" w:rsidRPr="004843E3" w:rsidRDefault="001A3569" w:rsidP="001A3569">
      <w:pPr>
        <w:pStyle w:val="Akapitzlist"/>
        <w:spacing w:after="0" w:line="240" w:lineRule="auto"/>
        <w:ind w:left="709" w:hanging="425"/>
        <w:jc w:val="both"/>
        <w:rPr>
          <w:rFonts w:ascii="Tahoma" w:hAnsi="Tahoma" w:cs="Tahoma"/>
          <w:sz w:val="18"/>
          <w:szCs w:val="18"/>
        </w:rPr>
      </w:pPr>
      <w:r w:rsidRPr="004843E3">
        <w:rPr>
          <w:rFonts w:ascii="Tahoma" w:hAnsi="Tahoma" w:cs="Tahoma"/>
          <w:sz w:val="18"/>
          <w:szCs w:val="18"/>
        </w:rPr>
        <w:t>2.1.</w:t>
      </w:r>
      <w:r w:rsidRPr="004843E3">
        <w:rPr>
          <w:rFonts w:ascii="Tahoma" w:hAnsi="Tahoma" w:cs="Tahoma"/>
          <w:sz w:val="18"/>
          <w:szCs w:val="18"/>
        </w:rPr>
        <w:tab/>
        <w:t>W celu wykazania potwierdzenia spełniania warunków udziału w postępowaniu określonych w rozdziale IV pkt. 1.2.:</w:t>
      </w:r>
    </w:p>
    <w:p w14:paraId="509B301F" w14:textId="77777777" w:rsidR="001A3569" w:rsidRPr="00F63D88" w:rsidRDefault="001A3569" w:rsidP="001A3569">
      <w:pPr>
        <w:pStyle w:val="Akapitzlist"/>
        <w:spacing w:after="0" w:line="240" w:lineRule="auto"/>
        <w:ind w:left="1276" w:hanging="567"/>
        <w:jc w:val="both"/>
        <w:rPr>
          <w:rFonts w:ascii="Tahoma" w:hAnsi="Tahoma" w:cs="Tahoma"/>
          <w:sz w:val="18"/>
          <w:szCs w:val="18"/>
        </w:rPr>
      </w:pPr>
      <w:r w:rsidRPr="004843E3">
        <w:rPr>
          <w:rFonts w:ascii="Tahoma" w:hAnsi="Tahoma" w:cs="Tahoma"/>
          <w:sz w:val="18"/>
          <w:szCs w:val="18"/>
        </w:rPr>
        <w:t xml:space="preserve">2.1.1 wykazu dostaw wykonanych, a w przypadku świadczeń okresowych lub ciągłych również wykonywanych, w okresie ostatnich 3 lat przed upływem terminu składania ofert, a jeżeli okres prowadzenia działalności jest krótszy – w tym okresie, wraz z podaniem ich wartości, przedmiotu, dat wykonania i podmiotów, na rzecz których dostawy zostały wykonane, oraz załączeniem dowodów określających czy te dostawy zostały wykonane lub są wykonywane należycie, przy czym dowodami, o których mowa, są referencje bądź inne dokumenty wystawione przez podmiot, na rzecz którego dostawy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w:t>
      </w:r>
      <w:r w:rsidRPr="00F63D88">
        <w:rPr>
          <w:rFonts w:ascii="Tahoma" w:hAnsi="Tahoma" w:cs="Tahoma"/>
          <w:sz w:val="18"/>
          <w:szCs w:val="18"/>
        </w:rPr>
        <w:t>miesiące przed upływem terminu składania ofert albo wniosków o dopuszczenie do udziału w postępowaniu</w:t>
      </w:r>
    </w:p>
    <w:p w14:paraId="2A50E42C" w14:textId="14ADF47C" w:rsidR="003D29E9" w:rsidRPr="00F63D88" w:rsidRDefault="003D29E9" w:rsidP="003D29E9">
      <w:pPr>
        <w:pStyle w:val="Akapitzlist"/>
        <w:spacing w:after="0" w:line="240" w:lineRule="auto"/>
        <w:ind w:left="1276"/>
        <w:jc w:val="both"/>
        <w:rPr>
          <w:rFonts w:ascii="Tahoma" w:hAnsi="Tahoma" w:cs="Tahoma"/>
          <w:sz w:val="18"/>
          <w:szCs w:val="18"/>
        </w:rPr>
      </w:pPr>
      <w:r w:rsidRPr="00F63D88">
        <w:rPr>
          <w:rFonts w:ascii="Tahoma" w:hAnsi="Tahoma" w:cs="Tahoma"/>
          <w:i/>
          <w:sz w:val="18"/>
          <w:szCs w:val="18"/>
          <w:u w:val="single"/>
        </w:rPr>
        <w:t>Podane w wykazie dostawy winny spełniać szczegółowe warunki udziału w Postępowaniu określone w rozdz. IV pkt 1 a).</w:t>
      </w:r>
      <w:r w:rsidRPr="00F63D88">
        <w:rPr>
          <w:rFonts w:ascii="Tahoma" w:hAnsi="Tahoma" w:cs="Tahoma"/>
          <w:sz w:val="18"/>
          <w:szCs w:val="18"/>
        </w:rPr>
        <w:t xml:space="preserve"> </w:t>
      </w:r>
    </w:p>
    <w:p w14:paraId="6C91F205" w14:textId="77777777" w:rsidR="001A3569" w:rsidRPr="004843E3" w:rsidRDefault="001A3569" w:rsidP="001A3569">
      <w:pPr>
        <w:ind w:left="709" w:hanging="425"/>
        <w:jc w:val="both"/>
        <w:rPr>
          <w:rFonts w:ascii="Tahoma" w:hAnsi="Tahoma" w:cs="Tahoma"/>
          <w:sz w:val="18"/>
          <w:szCs w:val="18"/>
        </w:rPr>
      </w:pPr>
      <w:r w:rsidRPr="00F63D88">
        <w:rPr>
          <w:rFonts w:ascii="Tahoma" w:hAnsi="Tahoma" w:cs="Tahoma"/>
          <w:sz w:val="18"/>
          <w:szCs w:val="18"/>
        </w:rPr>
        <w:t>2.2.</w:t>
      </w:r>
      <w:r w:rsidRPr="00F63D88">
        <w:rPr>
          <w:rFonts w:ascii="Tahoma" w:hAnsi="Tahoma" w:cs="Tahoma"/>
          <w:sz w:val="18"/>
          <w:szCs w:val="18"/>
        </w:rPr>
        <w:tab/>
        <w:t>W celu wykazania braku podstaw do</w:t>
      </w:r>
      <w:r w:rsidRPr="004843E3">
        <w:rPr>
          <w:rFonts w:ascii="Tahoma" w:hAnsi="Tahoma" w:cs="Tahoma"/>
          <w:sz w:val="18"/>
          <w:szCs w:val="18"/>
        </w:rPr>
        <w:t xml:space="preserve"> wykluczenia z postępowania o udzielenie zamówienia określonych w rozdziale IV pkt. 1.1.:</w:t>
      </w:r>
    </w:p>
    <w:p w14:paraId="35FEA513" w14:textId="77777777" w:rsidR="001A3569" w:rsidRPr="004843E3" w:rsidRDefault="001A3569" w:rsidP="001A3569">
      <w:pPr>
        <w:numPr>
          <w:ilvl w:val="2"/>
          <w:numId w:val="15"/>
        </w:numPr>
        <w:suppressAutoHyphens/>
        <w:ind w:left="1276" w:hanging="567"/>
        <w:jc w:val="both"/>
        <w:rPr>
          <w:rFonts w:ascii="Tahoma" w:hAnsi="Tahoma" w:cs="Tahoma"/>
          <w:sz w:val="18"/>
          <w:szCs w:val="18"/>
        </w:rPr>
      </w:pPr>
      <w:r w:rsidRPr="004843E3">
        <w:rPr>
          <w:rFonts w:ascii="Tahoma" w:hAnsi="Tahoma" w:cs="Tahoma"/>
          <w:sz w:val="18"/>
          <w:szCs w:val="18"/>
        </w:rPr>
        <w:t xml:space="preserve">informacji z Krajowego Rejestru Karnego w zakresie określonym w art. 24 ust. 1 pkt 13, 14, 21, ustawy, wystawionej nie wcześniej niż 6 miesięcy przed upływem terminu składania ofert </w:t>
      </w:r>
    </w:p>
    <w:p w14:paraId="050F9C1A" w14:textId="77777777" w:rsidR="001A3569" w:rsidRPr="004843E3" w:rsidRDefault="001A3569" w:rsidP="001A3569">
      <w:pPr>
        <w:numPr>
          <w:ilvl w:val="2"/>
          <w:numId w:val="15"/>
        </w:numPr>
        <w:suppressAutoHyphens/>
        <w:ind w:left="1276" w:hanging="578"/>
        <w:jc w:val="both"/>
        <w:rPr>
          <w:rFonts w:ascii="Tahoma" w:hAnsi="Tahoma" w:cs="Tahoma"/>
          <w:sz w:val="18"/>
          <w:szCs w:val="18"/>
        </w:rPr>
      </w:pPr>
      <w:r w:rsidRPr="004843E3">
        <w:rPr>
          <w:rFonts w:ascii="Tahoma" w:hAnsi="Tahoma" w:cs="Tahoma"/>
          <w:sz w:val="18"/>
          <w:szCs w:val="18"/>
        </w:rPr>
        <w:t xml:space="preserve">oświadczenia Wykonawcy o braku wydania wobec niego prawomocnego wyroku sądu lub ostatecznej decyzji administracyjnej o zaleganiu z uiszczaniem podatków, opłat lub składek na ubezpieczenia społeczne lub zdrowotne albo w przypadku wydania takiego wyroku lub decyzji  dokumentów potwierdzających dokonanie </w:t>
      </w:r>
      <w:r w:rsidRPr="004843E3">
        <w:rPr>
          <w:rFonts w:ascii="Tahoma" w:hAnsi="Tahoma" w:cs="Tahoma"/>
          <w:sz w:val="18"/>
          <w:szCs w:val="18"/>
        </w:rPr>
        <w:lastRenderedPageBreak/>
        <w:t>płatności tych należności wraz z ewentualnymi odsetkami lub grzywnami lub zawarcie wiążącego porozumienia w sprawie spłat tych należności</w:t>
      </w:r>
    </w:p>
    <w:p w14:paraId="42E44EE3" w14:textId="77777777" w:rsidR="001A3569" w:rsidRPr="004843E3" w:rsidRDefault="001A3569" w:rsidP="001A3569">
      <w:pPr>
        <w:numPr>
          <w:ilvl w:val="2"/>
          <w:numId w:val="15"/>
        </w:numPr>
        <w:suppressAutoHyphens/>
        <w:ind w:left="1276" w:hanging="578"/>
        <w:jc w:val="both"/>
        <w:rPr>
          <w:rFonts w:ascii="Tahoma" w:hAnsi="Tahoma" w:cs="Tahoma"/>
          <w:sz w:val="18"/>
          <w:szCs w:val="18"/>
        </w:rPr>
      </w:pPr>
      <w:r w:rsidRPr="004843E3">
        <w:rPr>
          <w:rFonts w:ascii="Tahoma" w:hAnsi="Tahoma" w:cs="Tahoma"/>
          <w:sz w:val="18"/>
          <w:szCs w:val="18"/>
        </w:rPr>
        <w:t>oświadczenia Wykonawcy o braku orzeczenia wobec niego tytułem środka zapobiegawczego zakazu ubiegania się o zamówienia publiczne</w:t>
      </w:r>
    </w:p>
    <w:p w14:paraId="4E996286" w14:textId="77777777" w:rsidR="00B079E0" w:rsidRPr="004843E3" w:rsidRDefault="001A3569" w:rsidP="00B079E0">
      <w:pPr>
        <w:numPr>
          <w:ilvl w:val="2"/>
          <w:numId w:val="15"/>
        </w:numPr>
        <w:suppressAutoHyphens/>
        <w:ind w:left="1276" w:hanging="578"/>
        <w:jc w:val="both"/>
        <w:rPr>
          <w:rFonts w:ascii="Tahoma" w:hAnsi="Tahoma" w:cs="Tahoma"/>
          <w:sz w:val="18"/>
          <w:szCs w:val="18"/>
        </w:rPr>
      </w:pPr>
      <w:r w:rsidRPr="004843E3">
        <w:rPr>
          <w:rFonts w:ascii="Tahoma" w:hAnsi="Tahoma" w:cs="Tahoma"/>
          <w:sz w:val="18"/>
          <w:szCs w:val="18"/>
        </w:rPr>
        <w:t xml:space="preserve">odpisu z właściwego rejestru lub z centralnej ewidencji i informacji o działalności gospodarczej, jeżeli odrębne przepisy wymagają wpisu do rejestru lub ewidencji, w celu potwierdzenia braku podstaw wykluczenia na podstawie art. 24 ust. 5 pkt. 1 ustawy </w:t>
      </w:r>
    </w:p>
    <w:p w14:paraId="4BB33235" w14:textId="6D658FB6" w:rsidR="001A3569" w:rsidRPr="004843E3" w:rsidRDefault="001A3569" w:rsidP="00B079E0">
      <w:pPr>
        <w:suppressAutoHyphens/>
        <w:ind w:left="698"/>
        <w:jc w:val="both"/>
        <w:rPr>
          <w:rFonts w:ascii="Tahoma" w:hAnsi="Tahoma" w:cs="Tahoma"/>
          <w:sz w:val="18"/>
          <w:szCs w:val="18"/>
        </w:rPr>
      </w:pPr>
      <w:r w:rsidRPr="004843E3">
        <w:rPr>
          <w:rFonts w:ascii="Tahoma" w:hAnsi="Tahoma" w:cs="Tahoma"/>
          <w:sz w:val="18"/>
          <w:szCs w:val="18"/>
        </w:rPr>
        <w:t>Wykonawca, który polega na zdolnościach lub sytuacji innych podmiotów na zasadach określonych w art. 22a ustawy, jest zobowiązany do przedstawienia w odniesieniu do tych podmiotów dokumentów wymienionych w punkcie 2.2.</w:t>
      </w:r>
    </w:p>
    <w:p w14:paraId="3499E9A1" w14:textId="5F3E0551" w:rsidR="001A3569" w:rsidRPr="004843E3" w:rsidRDefault="001A3569" w:rsidP="00B079E0">
      <w:pPr>
        <w:pStyle w:val="Akapitzlist"/>
        <w:numPr>
          <w:ilvl w:val="0"/>
          <w:numId w:val="15"/>
        </w:numPr>
        <w:suppressAutoHyphens/>
        <w:spacing w:after="0" w:line="240" w:lineRule="auto"/>
        <w:ind w:left="284" w:hanging="284"/>
        <w:contextualSpacing w:val="0"/>
        <w:jc w:val="both"/>
        <w:rPr>
          <w:rFonts w:ascii="Tahoma" w:hAnsi="Tahoma" w:cs="Tahoma"/>
          <w:sz w:val="18"/>
          <w:szCs w:val="18"/>
        </w:rPr>
      </w:pPr>
      <w:r w:rsidRPr="004843E3">
        <w:rPr>
          <w:rFonts w:ascii="Tahoma" w:hAnsi="Tahoma" w:cs="Tahoma"/>
          <w:b/>
          <w:sz w:val="18"/>
          <w:szCs w:val="18"/>
        </w:rPr>
        <w:t>W celu wykazania braku podstaw do wykluczenia Wykonawcy z postępowania o udzielenie zamówienia na podstawie art. 24 ust. 1 pkt. 23 PZP,</w:t>
      </w:r>
      <w:r w:rsidRPr="004843E3">
        <w:rPr>
          <w:rFonts w:ascii="Tahoma" w:hAnsi="Tahoma" w:cs="Tahoma"/>
          <w:sz w:val="18"/>
          <w:szCs w:val="18"/>
        </w:rPr>
        <w:t xml:space="preserve"> Wykonawca w terminie </w:t>
      </w:r>
      <w:r w:rsidRPr="004843E3">
        <w:rPr>
          <w:rFonts w:ascii="Tahoma" w:hAnsi="Tahoma" w:cs="Tahoma"/>
          <w:b/>
          <w:bCs/>
          <w:sz w:val="18"/>
          <w:szCs w:val="18"/>
        </w:rPr>
        <w:t>3 dni</w:t>
      </w:r>
      <w:r w:rsidRPr="004843E3">
        <w:rPr>
          <w:rFonts w:ascii="Tahoma" w:hAnsi="Tahoma" w:cs="Tahoma"/>
          <w:sz w:val="18"/>
          <w:szCs w:val="18"/>
        </w:rPr>
        <w:t xml:space="preserve"> od dnia zamieszczenia na stronie internetowej informacji, o której mowa w art. 86 ust. 3 ustawy PZP, przekaże Zamawiającemu oświadczenie o przynależności lub braku przynależności do tej samej </w:t>
      </w:r>
      <w:r w:rsidRPr="004843E3">
        <w:rPr>
          <w:rFonts w:ascii="Tahoma" w:hAnsi="Tahoma" w:cs="Tahoma"/>
          <w:b/>
          <w:bCs/>
          <w:sz w:val="18"/>
          <w:szCs w:val="18"/>
        </w:rPr>
        <w:t>grupy kapitałowej</w:t>
      </w:r>
      <w:r w:rsidRPr="004843E3">
        <w:rPr>
          <w:rFonts w:ascii="Tahoma" w:hAnsi="Tahoma" w:cs="Tahoma"/>
          <w:sz w:val="18"/>
          <w:szCs w:val="18"/>
        </w:rPr>
        <w:t>, o której mowa w art. 24 ust. 1 pkt 23 ustawy PZP. Wraz ze złożeniem oświadczenia, Wykonawca może przedstawić dowody, że powiązania z innym Wykonawcą nie prowadzą do zakłócenia konkurencji w postępowaniu. Wzór oświadczenia stanowi załącznik nr 5 do SIWZ</w:t>
      </w:r>
    </w:p>
    <w:p w14:paraId="0FA49F2E" w14:textId="02F0EC1F" w:rsidR="001A3569" w:rsidRPr="004843E3" w:rsidRDefault="001A3569" w:rsidP="00B079E0">
      <w:pPr>
        <w:pStyle w:val="Akapitzlist"/>
        <w:numPr>
          <w:ilvl w:val="0"/>
          <w:numId w:val="15"/>
        </w:numPr>
        <w:suppressAutoHyphens/>
        <w:spacing w:after="0" w:line="240" w:lineRule="auto"/>
        <w:ind w:left="284" w:hanging="284"/>
        <w:contextualSpacing w:val="0"/>
        <w:jc w:val="both"/>
        <w:rPr>
          <w:rFonts w:ascii="Tahoma" w:hAnsi="Tahoma" w:cs="Tahoma"/>
          <w:sz w:val="18"/>
          <w:szCs w:val="18"/>
        </w:rPr>
      </w:pPr>
      <w:r w:rsidRPr="004843E3">
        <w:rPr>
          <w:rFonts w:ascii="Tahoma" w:hAnsi="Tahoma" w:cs="Tahoma"/>
          <w:sz w:val="18"/>
          <w:szCs w:val="18"/>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14:paraId="397B6B72" w14:textId="36CC61D6" w:rsidR="001A3569" w:rsidRPr="004843E3" w:rsidRDefault="001A3569" w:rsidP="00B079E0">
      <w:pPr>
        <w:pStyle w:val="Akapitzlist"/>
        <w:numPr>
          <w:ilvl w:val="0"/>
          <w:numId w:val="15"/>
        </w:numPr>
        <w:suppressAutoHyphens/>
        <w:spacing w:after="0" w:line="240" w:lineRule="auto"/>
        <w:ind w:left="284" w:hanging="284"/>
        <w:contextualSpacing w:val="0"/>
        <w:jc w:val="both"/>
        <w:rPr>
          <w:rFonts w:ascii="Tahoma" w:hAnsi="Tahoma" w:cs="Tahoma"/>
          <w:sz w:val="18"/>
          <w:szCs w:val="18"/>
        </w:rPr>
      </w:pPr>
      <w:r w:rsidRPr="004843E3">
        <w:rPr>
          <w:rFonts w:ascii="Tahoma" w:hAnsi="Tahoma" w:cs="Tahoma"/>
          <w:sz w:val="18"/>
          <w:szCs w:val="18"/>
        </w:rPr>
        <w:t>Jeżeli Wykonawca ma siedzibę lub miejsce zamieszkania poza terytorium Rzeczypospolitej Polskiej, zamiast dokumentów, o których mowa w:</w:t>
      </w:r>
    </w:p>
    <w:p w14:paraId="4ED5D60C" w14:textId="77777777" w:rsidR="001A3569" w:rsidRPr="004843E3" w:rsidRDefault="001A3569" w:rsidP="001A3569">
      <w:pPr>
        <w:ind w:left="709" w:hanging="360"/>
        <w:jc w:val="both"/>
        <w:rPr>
          <w:rFonts w:ascii="Tahoma" w:hAnsi="Tahoma" w:cs="Tahoma"/>
          <w:sz w:val="18"/>
          <w:szCs w:val="18"/>
        </w:rPr>
      </w:pPr>
      <w:r w:rsidRPr="004843E3">
        <w:rPr>
          <w:rFonts w:ascii="Tahoma" w:hAnsi="Tahoma" w:cs="Tahoma"/>
          <w:sz w:val="18"/>
          <w:szCs w:val="18"/>
        </w:rPr>
        <w:t>5.1. pkt 2.2.1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ustawy;</w:t>
      </w:r>
    </w:p>
    <w:p w14:paraId="7C8157D5" w14:textId="77777777" w:rsidR="001A3569" w:rsidRPr="004843E3" w:rsidRDefault="001A3569" w:rsidP="001A3569">
      <w:pPr>
        <w:ind w:left="709" w:hanging="360"/>
        <w:jc w:val="both"/>
        <w:rPr>
          <w:rFonts w:ascii="Tahoma" w:hAnsi="Tahoma" w:cs="Tahoma"/>
          <w:sz w:val="18"/>
          <w:szCs w:val="18"/>
        </w:rPr>
      </w:pPr>
      <w:r w:rsidRPr="004843E3">
        <w:rPr>
          <w:rFonts w:ascii="Tahoma" w:hAnsi="Tahoma" w:cs="Tahoma"/>
          <w:sz w:val="18"/>
          <w:szCs w:val="18"/>
        </w:rPr>
        <w:t>5.2. pkt 2.2.4 – składa dokument lub dokumenty wystawione w kraju, w którym wykonawca ma siedzibę lub miejsce zamieszkania, potwierdzające, że nie otwarto jego likwidacji ani nie ogłoszono upadłości.</w:t>
      </w:r>
    </w:p>
    <w:p w14:paraId="09137F8B" w14:textId="3451879D" w:rsidR="001A3569" w:rsidRPr="004843E3" w:rsidRDefault="001A3569" w:rsidP="00B079E0">
      <w:pPr>
        <w:pStyle w:val="Akapitzlist"/>
        <w:numPr>
          <w:ilvl w:val="0"/>
          <w:numId w:val="15"/>
        </w:numPr>
        <w:suppressAutoHyphens/>
        <w:spacing w:after="0" w:line="240" w:lineRule="auto"/>
        <w:ind w:left="284" w:hanging="284"/>
        <w:contextualSpacing w:val="0"/>
        <w:jc w:val="both"/>
        <w:rPr>
          <w:rFonts w:ascii="Tahoma" w:hAnsi="Tahoma" w:cs="Tahoma"/>
          <w:sz w:val="18"/>
          <w:szCs w:val="18"/>
        </w:rPr>
      </w:pPr>
      <w:r w:rsidRPr="004843E3">
        <w:rPr>
          <w:rFonts w:ascii="Tahoma" w:hAnsi="Tahoma" w:cs="Tahoma"/>
          <w:sz w:val="18"/>
          <w:szCs w:val="18"/>
        </w:rPr>
        <w:t>Dokumenty, o których mowa w pkt. 5.1. i 5.2., powinny być wystawione nie wcześniej niż 6 miesięcy przed upływem terminu składania ofert.</w:t>
      </w:r>
    </w:p>
    <w:p w14:paraId="4C10A008" w14:textId="4B5FC691" w:rsidR="001A3569" w:rsidRPr="004843E3" w:rsidRDefault="001A3569" w:rsidP="00B079E0">
      <w:pPr>
        <w:pStyle w:val="Akapitzlist"/>
        <w:numPr>
          <w:ilvl w:val="0"/>
          <w:numId w:val="15"/>
        </w:numPr>
        <w:suppressAutoHyphens/>
        <w:spacing w:after="0" w:line="240" w:lineRule="auto"/>
        <w:ind w:left="284" w:hanging="284"/>
        <w:contextualSpacing w:val="0"/>
        <w:jc w:val="both"/>
        <w:rPr>
          <w:rFonts w:ascii="Tahoma" w:hAnsi="Tahoma" w:cs="Tahoma"/>
          <w:sz w:val="18"/>
          <w:szCs w:val="18"/>
        </w:rPr>
      </w:pPr>
      <w:r w:rsidRPr="004843E3">
        <w:rPr>
          <w:rFonts w:ascii="Tahoma" w:hAnsi="Tahoma" w:cs="Tahoma"/>
          <w:sz w:val="18"/>
          <w:szCs w:val="18"/>
        </w:rPr>
        <w:t>Jeżeli w kraju, w którym Wykonawca ma siedzibę lub miejsce zamieszkania lub miejsce zamieszkania ma osoba, której dokument dotyczy, nie wydaje się dokumentów, o których mowa w pkt. 5.1 i 5.2.,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pkt. 6 stosuje się.</w:t>
      </w:r>
    </w:p>
    <w:p w14:paraId="34D83703" w14:textId="06B64632" w:rsidR="001A3569" w:rsidRPr="004843E3" w:rsidRDefault="001A3569" w:rsidP="00B079E0">
      <w:pPr>
        <w:pStyle w:val="Akapitzlist"/>
        <w:numPr>
          <w:ilvl w:val="0"/>
          <w:numId w:val="15"/>
        </w:numPr>
        <w:suppressAutoHyphens/>
        <w:spacing w:after="0" w:line="240" w:lineRule="auto"/>
        <w:ind w:left="284" w:hanging="284"/>
        <w:contextualSpacing w:val="0"/>
        <w:jc w:val="both"/>
        <w:rPr>
          <w:rFonts w:ascii="Tahoma" w:hAnsi="Tahoma" w:cs="Tahoma"/>
          <w:sz w:val="18"/>
          <w:szCs w:val="18"/>
        </w:rPr>
      </w:pPr>
      <w:r w:rsidRPr="004843E3">
        <w:rPr>
          <w:rFonts w:ascii="Tahoma" w:hAnsi="Tahoma" w:cs="Tahoma"/>
          <w:sz w:val="18"/>
          <w:szCs w:val="18"/>
        </w:rPr>
        <w:t>Wykonawca mający siedzibę na terytorium Rzeczypospolitej Polskiej, w odniesieniu do osoby mającej miejsce zamieszkania poza terytorium Rzeczypospolitej Polskiej, której dotyczy dokument wskazany w pkt 2.2.1, składa dokument, o którym mowa w pkt 5.1., w zakresie określonym w art. 24 ust. 1 pkt 14 i 21 ustawy.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pkt. 6 stosuje się.</w:t>
      </w:r>
    </w:p>
    <w:p w14:paraId="22FA9AB5" w14:textId="77777777" w:rsidR="00680935" w:rsidRPr="004843E3" w:rsidRDefault="00680935" w:rsidP="00B079E0">
      <w:pPr>
        <w:pStyle w:val="Akapitzlist"/>
        <w:numPr>
          <w:ilvl w:val="0"/>
          <w:numId w:val="15"/>
        </w:numPr>
        <w:suppressAutoHyphens/>
        <w:spacing w:after="0" w:line="240" w:lineRule="auto"/>
        <w:ind w:left="284" w:hanging="284"/>
        <w:contextualSpacing w:val="0"/>
        <w:jc w:val="both"/>
        <w:rPr>
          <w:rFonts w:ascii="Tahoma" w:hAnsi="Tahoma" w:cs="Tahoma"/>
          <w:sz w:val="18"/>
          <w:szCs w:val="18"/>
        </w:rPr>
      </w:pPr>
      <w:r w:rsidRPr="004843E3">
        <w:rPr>
          <w:rFonts w:ascii="Tahoma" w:hAnsi="Tahoma" w:cs="Tahoma"/>
          <w:sz w:val="18"/>
          <w:szCs w:val="18"/>
        </w:rPr>
        <w:t xml:space="preserve">Zamawiający przed udzieleniem zamówienia, wezwie Wykonawcę, którego oferta została najwyżej oceniona, do złożenia w wyznaczonym, nie krótszym niż 10 dni terminie, dokumentów dotyczących spełniania warunków wymaganych przez zamawiającego: </w:t>
      </w:r>
    </w:p>
    <w:p w14:paraId="7445F386" w14:textId="26933F54" w:rsidR="00680935" w:rsidRPr="004843E3" w:rsidRDefault="00A50E62" w:rsidP="00474850">
      <w:pPr>
        <w:pStyle w:val="Akapitzlist"/>
        <w:numPr>
          <w:ilvl w:val="1"/>
          <w:numId w:val="92"/>
        </w:numPr>
        <w:spacing w:after="0" w:line="240" w:lineRule="auto"/>
        <w:ind w:left="1077"/>
        <w:jc w:val="both"/>
        <w:rPr>
          <w:rFonts w:ascii="Tahoma" w:hAnsi="Tahoma" w:cs="Tahoma"/>
          <w:sz w:val="18"/>
          <w:szCs w:val="18"/>
        </w:rPr>
      </w:pPr>
      <w:r w:rsidRPr="004843E3">
        <w:rPr>
          <w:rFonts w:ascii="Tahoma" w:hAnsi="Tahoma" w:cs="Tahoma"/>
          <w:b/>
          <w:sz w:val="18"/>
          <w:szCs w:val="18"/>
        </w:rPr>
        <w:t>dotyczy wszystkich pakietów:</w:t>
      </w:r>
      <w:r w:rsidRPr="004843E3">
        <w:rPr>
          <w:rFonts w:ascii="Tahoma" w:hAnsi="Tahoma" w:cs="Tahoma"/>
          <w:sz w:val="18"/>
          <w:szCs w:val="18"/>
        </w:rPr>
        <w:t xml:space="preserve"> </w:t>
      </w:r>
      <w:r w:rsidR="00680935" w:rsidRPr="004843E3">
        <w:rPr>
          <w:rFonts w:ascii="Tahoma" w:hAnsi="Tahoma" w:cs="Tahoma"/>
          <w:sz w:val="18"/>
          <w:szCs w:val="18"/>
        </w:rPr>
        <w:t>Szczegółowe informacje na temat każdego oferowanego Towaru (np. opisy, fotografie,</w:t>
      </w:r>
      <w:r w:rsidR="00064626" w:rsidRPr="004843E3">
        <w:rPr>
          <w:rFonts w:ascii="Tahoma" w:hAnsi="Tahoma" w:cs="Tahoma"/>
          <w:sz w:val="18"/>
          <w:szCs w:val="18"/>
        </w:rPr>
        <w:t xml:space="preserve"> katalogi, prospekty, dane techniczne</w:t>
      </w:r>
      <w:r w:rsidR="00680935" w:rsidRPr="004843E3">
        <w:rPr>
          <w:rFonts w:ascii="Tahoma" w:hAnsi="Tahoma" w:cs="Tahoma"/>
          <w:sz w:val="18"/>
          <w:szCs w:val="18"/>
        </w:rPr>
        <w:t xml:space="preserve"> lub inne podobne materiały, których autentyczność musi zostać poświadczona przez wykonawcę na żądanie zamawiającego) zawierające: nazwę Towaru, nazwę producenta, opis parametrów technicznych potwierdzające spełnienie opisu warunków granicznych Załącznika 1a (Parametry techniczne) do SIWZ</w:t>
      </w:r>
    </w:p>
    <w:p w14:paraId="3A9C5BA8" w14:textId="77777777" w:rsidR="00680935" w:rsidRPr="004843E3" w:rsidRDefault="00680935" w:rsidP="00474850">
      <w:pPr>
        <w:ind w:left="1077"/>
        <w:jc w:val="both"/>
        <w:rPr>
          <w:rFonts w:ascii="Tahoma" w:hAnsi="Tahoma" w:cs="Tahoma"/>
          <w:sz w:val="18"/>
          <w:szCs w:val="18"/>
        </w:rPr>
      </w:pPr>
      <w:r w:rsidRPr="004843E3">
        <w:rPr>
          <w:rFonts w:ascii="Tahoma" w:hAnsi="Tahoma" w:cs="Tahoma"/>
          <w:sz w:val="18"/>
          <w:szCs w:val="18"/>
          <w:u w:val="single"/>
        </w:rPr>
        <w:t>Jeżeli załączone do oferty ilustrowane foldery/prospekty/instrukcja obsługi nie będą potwierdzały wszystkich wymaganych parametrów, Wykonawca jest zobowiązany złożyć oświadczenie, że oferowany przedmiot zamówienia spełnia wszystkie wymagane parametry techniczne</w:t>
      </w:r>
      <w:r w:rsidRPr="004843E3">
        <w:rPr>
          <w:rFonts w:ascii="Tahoma" w:hAnsi="Tahoma" w:cs="Tahoma"/>
          <w:sz w:val="18"/>
          <w:szCs w:val="18"/>
        </w:rPr>
        <w:t>,</w:t>
      </w:r>
    </w:p>
    <w:p w14:paraId="1B751F2A" w14:textId="77777777" w:rsidR="00680935" w:rsidRPr="004843E3" w:rsidRDefault="00680935" w:rsidP="00586BF0">
      <w:pPr>
        <w:ind w:left="851" w:firstLine="229"/>
        <w:jc w:val="both"/>
        <w:rPr>
          <w:rFonts w:ascii="Tahoma" w:hAnsi="Tahoma" w:cs="Tahoma"/>
          <w:sz w:val="18"/>
          <w:szCs w:val="18"/>
        </w:rPr>
      </w:pPr>
      <w:r w:rsidRPr="004843E3">
        <w:rPr>
          <w:rFonts w:ascii="Tahoma" w:hAnsi="Tahoma" w:cs="Tahoma"/>
          <w:b/>
          <w:i/>
          <w:sz w:val="18"/>
          <w:szCs w:val="18"/>
        </w:rPr>
        <w:t>Prosimy o zaznaczenie na poszczególnych dokumentach, którego pakietu one dotyczą</w:t>
      </w:r>
      <w:r w:rsidRPr="004843E3">
        <w:rPr>
          <w:rFonts w:ascii="Tahoma" w:hAnsi="Tahoma" w:cs="Tahoma"/>
          <w:sz w:val="18"/>
          <w:szCs w:val="18"/>
        </w:rPr>
        <w:t>.</w:t>
      </w:r>
    </w:p>
    <w:p w14:paraId="6C64A667" w14:textId="77777777" w:rsidR="00680935" w:rsidRPr="004843E3" w:rsidRDefault="00680935" w:rsidP="00680935">
      <w:pPr>
        <w:ind w:left="360" w:hanging="360"/>
        <w:jc w:val="both"/>
        <w:rPr>
          <w:rFonts w:ascii="Tahoma" w:hAnsi="Tahoma" w:cs="Tahoma"/>
          <w:color w:val="FF0000"/>
          <w:sz w:val="18"/>
          <w:szCs w:val="18"/>
        </w:rPr>
      </w:pPr>
    </w:p>
    <w:p w14:paraId="6C50BA2C" w14:textId="77777777" w:rsidR="00680935" w:rsidRPr="004843E3" w:rsidRDefault="00680935" w:rsidP="00680935">
      <w:pPr>
        <w:suppressAutoHyphens/>
        <w:jc w:val="both"/>
        <w:rPr>
          <w:rFonts w:ascii="Tahoma" w:hAnsi="Tahoma" w:cs="Tahoma"/>
          <w:sz w:val="18"/>
          <w:szCs w:val="18"/>
        </w:rPr>
      </w:pPr>
    </w:p>
    <w:p w14:paraId="70031474" w14:textId="77777777" w:rsidR="00680935" w:rsidRPr="004843E3" w:rsidRDefault="00680935" w:rsidP="00680935">
      <w:pPr>
        <w:suppressAutoHyphens/>
        <w:jc w:val="both"/>
        <w:rPr>
          <w:rFonts w:ascii="Tahoma" w:eastAsia="MS Mincho" w:hAnsi="Tahoma" w:cs="Tahoma"/>
          <w:b/>
          <w:bCs/>
          <w:sz w:val="18"/>
          <w:szCs w:val="18"/>
        </w:rPr>
      </w:pPr>
      <w:r w:rsidRPr="004843E3">
        <w:rPr>
          <w:rFonts w:ascii="Tahoma" w:hAnsi="Tahoma" w:cs="Tahoma"/>
          <w:b/>
          <w:bCs/>
          <w:sz w:val="18"/>
          <w:szCs w:val="18"/>
        </w:rPr>
        <w:t xml:space="preserve">VII.  INFORMACJE O SPOSOBIE POROZUMIEWANIA SIĘ ZAMAWIAJĄCEGO Z WYKONAWCAMI ORAZ PRZEKAZYWANIA OŚWIADCZEŃ LUB DOKUMENTÓW, JEŻELI ZAMAWIAJĄCY, W SYTUACJACH OKREŚLONYCH W </w:t>
      </w:r>
      <w:r w:rsidRPr="004843E3">
        <w:rPr>
          <w:rFonts w:ascii="Tahoma" w:hAnsi="Tahoma" w:cs="Tahoma"/>
          <w:b/>
          <w:bCs/>
          <w:sz w:val="18"/>
          <w:szCs w:val="18"/>
        </w:rPr>
        <w:lastRenderedPageBreak/>
        <w:t>ART. 10C – 10E USTAWY PZP, PRZEWIDUJE INNY SPOSÓB POROZUMIEWANIA SIĘ NIŻ PRZY UŻYCIU ŚRODKÓW KOMUNIKACJI ELEKTRONICZNEJ, A TAKŻE WSKAZANIE OSÓB UPRAWNIONYCH DO POROZUMIEWANIA SIĘ Z WYKONAWCAMI.</w:t>
      </w:r>
    </w:p>
    <w:p w14:paraId="4134AAB0" w14:textId="77777777" w:rsidR="00680935" w:rsidRPr="004843E3" w:rsidRDefault="00680935" w:rsidP="00680935">
      <w:pPr>
        <w:spacing w:after="40"/>
        <w:jc w:val="both"/>
        <w:rPr>
          <w:rFonts w:ascii="Tahoma" w:eastAsia="MS Mincho" w:hAnsi="Tahoma" w:cs="Tahoma"/>
          <w:sz w:val="18"/>
          <w:szCs w:val="18"/>
        </w:rPr>
      </w:pPr>
    </w:p>
    <w:p w14:paraId="69E2DECC" w14:textId="77777777" w:rsidR="005D3322" w:rsidRPr="004843E3" w:rsidRDefault="005D3322" w:rsidP="005D3322">
      <w:pPr>
        <w:numPr>
          <w:ilvl w:val="0"/>
          <w:numId w:val="25"/>
        </w:numPr>
        <w:tabs>
          <w:tab w:val="clear" w:pos="1800"/>
          <w:tab w:val="num" w:pos="284"/>
        </w:tabs>
        <w:ind w:left="284" w:hanging="284"/>
        <w:jc w:val="both"/>
        <w:rPr>
          <w:rFonts w:ascii="Tahoma" w:eastAsia="Calibri" w:hAnsi="Tahoma" w:cs="Tahoma"/>
          <w:sz w:val="18"/>
          <w:szCs w:val="18"/>
        </w:rPr>
      </w:pPr>
      <w:r w:rsidRPr="004843E3">
        <w:rPr>
          <w:rFonts w:ascii="Tahoma" w:eastAsia="Calibri" w:hAnsi="Tahoma" w:cs="Tahoma"/>
          <w:sz w:val="18"/>
          <w:szCs w:val="18"/>
        </w:rPr>
        <w:t xml:space="preserve">Postępowanie prowadzone jest w języku polskim w formie elektronicznej za pośrednictwem </w:t>
      </w:r>
      <w:hyperlink r:id="rId11">
        <w:r w:rsidRPr="004843E3">
          <w:rPr>
            <w:rFonts w:ascii="Tahoma" w:eastAsia="Calibri" w:hAnsi="Tahoma" w:cs="Tahoma"/>
            <w:color w:val="1155CC"/>
            <w:sz w:val="18"/>
            <w:szCs w:val="18"/>
            <w:u w:val="single"/>
          </w:rPr>
          <w:t>platformazakupowa.pl</w:t>
        </w:r>
      </w:hyperlink>
      <w:r w:rsidRPr="004843E3">
        <w:rPr>
          <w:rFonts w:ascii="Tahoma" w:eastAsia="Calibri" w:hAnsi="Tahoma" w:cs="Tahoma"/>
          <w:sz w:val="18"/>
          <w:szCs w:val="18"/>
        </w:rPr>
        <w:t xml:space="preserve"> (dalej jako „Platforma”) pod adresem: https://platformazakupowa.pl/pn/uskwam_umedlodz</w:t>
      </w:r>
    </w:p>
    <w:p w14:paraId="3F8A2342" w14:textId="77777777" w:rsidR="005D3322" w:rsidRPr="004843E3" w:rsidRDefault="005D3322" w:rsidP="005D3322">
      <w:pPr>
        <w:numPr>
          <w:ilvl w:val="0"/>
          <w:numId w:val="25"/>
        </w:numPr>
        <w:tabs>
          <w:tab w:val="clear" w:pos="1800"/>
          <w:tab w:val="num" w:pos="284"/>
        </w:tabs>
        <w:ind w:left="284" w:hanging="284"/>
        <w:jc w:val="both"/>
        <w:rPr>
          <w:rFonts w:ascii="Tahoma" w:eastAsia="Calibri" w:hAnsi="Tahoma" w:cs="Tahoma"/>
          <w:sz w:val="18"/>
          <w:szCs w:val="18"/>
        </w:rPr>
      </w:pPr>
      <w:r w:rsidRPr="004843E3">
        <w:rPr>
          <w:rFonts w:ascii="Tahoma" w:eastAsia="Calibri" w:hAnsi="Tahoma" w:cs="Tahoma"/>
          <w:sz w:val="18"/>
          <w:szCs w:val="18"/>
        </w:rPr>
        <w:t>W celu skrócenia udzielenia odpowiedzi na pytania preferuje się, aby komunikacja między zamawiającym a wykonawcami, w tym wszelkie oświadczenia, wnioski, zawiadomienia oraz informacje, przekazywane są w formie elektronicznej za pośrednictwem Platformy i formularza „Wyślij wiadomość” znajdującego się na stronie danego postępowania. Za datę przekazania (wpływu) oświadczeń, wniosków, zawiadomień oraz informacji przyjmuje się datę ich przesłania za pośrednictwem Platformy poprzez kliknięcie przycisku  „Wyślij wiadomość” po których pojawi się komunikat, że wiadomość została wysłana do zamawiającego.</w:t>
      </w:r>
    </w:p>
    <w:p w14:paraId="31776B13" w14:textId="77777777" w:rsidR="005D3322" w:rsidRPr="004843E3" w:rsidRDefault="005D3322" w:rsidP="005D3322">
      <w:pPr>
        <w:numPr>
          <w:ilvl w:val="0"/>
          <w:numId w:val="25"/>
        </w:numPr>
        <w:tabs>
          <w:tab w:val="clear" w:pos="1800"/>
          <w:tab w:val="num" w:pos="284"/>
        </w:tabs>
        <w:ind w:left="284" w:hanging="284"/>
        <w:jc w:val="both"/>
        <w:rPr>
          <w:rFonts w:ascii="Tahoma" w:eastAsia="Calibri" w:hAnsi="Tahoma" w:cs="Tahoma"/>
          <w:sz w:val="18"/>
          <w:szCs w:val="18"/>
        </w:rPr>
      </w:pPr>
      <w:r w:rsidRPr="004843E3">
        <w:rPr>
          <w:rFonts w:ascii="Tahoma" w:eastAsia="Calibri" w:hAnsi="Tahoma" w:cs="Tahoma"/>
          <w:sz w:val="18"/>
          <w:szCs w:val="18"/>
        </w:rPr>
        <w:t>Zamawiający będzie przekazywał wykonawcom informacje w formie elektronicznej za pośrednictwem Platformy.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14:paraId="4D539869" w14:textId="77777777" w:rsidR="005D3322" w:rsidRPr="004843E3" w:rsidRDefault="005D3322" w:rsidP="005D3322">
      <w:pPr>
        <w:numPr>
          <w:ilvl w:val="0"/>
          <w:numId w:val="25"/>
        </w:numPr>
        <w:tabs>
          <w:tab w:val="clear" w:pos="1800"/>
          <w:tab w:val="num" w:pos="284"/>
        </w:tabs>
        <w:ind w:left="284" w:hanging="284"/>
        <w:jc w:val="both"/>
        <w:rPr>
          <w:rFonts w:ascii="Tahoma" w:eastAsia="Calibri" w:hAnsi="Tahoma" w:cs="Tahoma"/>
          <w:sz w:val="18"/>
          <w:szCs w:val="18"/>
        </w:rPr>
      </w:pPr>
      <w:r w:rsidRPr="004843E3">
        <w:rPr>
          <w:rFonts w:ascii="Tahoma" w:eastAsia="Calibri" w:hAnsi="Tahoma" w:cs="Tahoma"/>
          <w:sz w:val="18"/>
          <w:szCs w:val="18"/>
        </w:rPr>
        <w:t xml:space="preserve">Zamawiający, zgodnie z § 3 ust. 3 Rozporządzenia Prezesa Rady Ministrów w sprawie użycia środków komunikacji elektronicznej w postępowaniu o udzielenie zamówienia publicznego oraz udostępnienia i przechowywania dokumentów elektronicznych (Dz. U. z 2017 r. poz. 1320; dalej: “Rozporządzenie w sprawie środków komunikacji”), określa niezbędne wymagania sprzętowo - aplikacyjne umożliwiające pracę na </w:t>
      </w:r>
      <w:hyperlink r:id="rId12">
        <w:r w:rsidRPr="004843E3">
          <w:rPr>
            <w:rFonts w:ascii="Tahoma" w:eastAsia="Calibri" w:hAnsi="Tahoma" w:cs="Tahoma"/>
            <w:color w:val="1155CC"/>
            <w:sz w:val="18"/>
            <w:szCs w:val="18"/>
            <w:u w:val="single"/>
          </w:rPr>
          <w:t>platformazakupowa.pl</w:t>
        </w:r>
      </w:hyperlink>
      <w:r w:rsidRPr="004843E3">
        <w:rPr>
          <w:rFonts w:ascii="Tahoma" w:eastAsia="Calibri" w:hAnsi="Tahoma" w:cs="Tahoma"/>
          <w:sz w:val="18"/>
          <w:szCs w:val="18"/>
        </w:rPr>
        <w:t>, tj.:</w:t>
      </w:r>
    </w:p>
    <w:p w14:paraId="1B0ACC30" w14:textId="77777777" w:rsidR="005D3322" w:rsidRPr="004843E3" w:rsidRDefault="005D3322" w:rsidP="005D3322">
      <w:pPr>
        <w:numPr>
          <w:ilvl w:val="1"/>
          <w:numId w:val="25"/>
        </w:numPr>
        <w:tabs>
          <w:tab w:val="clear" w:pos="1440"/>
          <w:tab w:val="num" w:pos="709"/>
        </w:tabs>
        <w:ind w:left="709"/>
        <w:jc w:val="both"/>
        <w:rPr>
          <w:rFonts w:ascii="Tahoma" w:eastAsia="Calibri" w:hAnsi="Tahoma" w:cs="Tahoma"/>
          <w:sz w:val="18"/>
          <w:szCs w:val="18"/>
        </w:rPr>
      </w:pPr>
      <w:r w:rsidRPr="004843E3">
        <w:rPr>
          <w:rFonts w:ascii="Tahoma" w:eastAsia="Calibri" w:hAnsi="Tahoma" w:cs="Tahoma"/>
          <w:sz w:val="18"/>
          <w:szCs w:val="18"/>
        </w:rPr>
        <w:t xml:space="preserve">stały dostęp do sieci Internet o gwarantowanej przepustowości nie mniejszej niż 512 </w:t>
      </w:r>
      <w:proofErr w:type="spellStart"/>
      <w:r w:rsidRPr="004843E3">
        <w:rPr>
          <w:rFonts w:ascii="Tahoma" w:eastAsia="Calibri" w:hAnsi="Tahoma" w:cs="Tahoma"/>
          <w:sz w:val="18"/>
          <w:szCs w:val="18"/>
        </w:rPr>
        <w:t>kb</w:t>
      </w:r>
      <w:proofErr w:type="spellEnd"/>
      <w:r w:rsidRPr="004843E3">
        <w:rPr>
          <w:rFonts w:ascii="Tahoma" w:eastAsia="Calibri" w:hAnsi="Tahoma" w:cs="Tahoma"/>
          <w:sz w:val="18"/>
          <w:szCs w:val="18"/>
        </w:rPr>
        <w:t>/s,</w:t>
      </w:r>
    </w:p>
    <w:p w14:paraId="08481154" w14:textId="77777777" w:rsidR="005D3322" w:rsidRPr="004843E3" w:rsidRDefault="005D3322" w:rsidP="005D3322">
      <w:pPr>
        <w:numPr>
          <w:ilvl w:val="1"/>
          <w:numId w:val="25"/>
        </w:numPr>
        <w:tabs>
          <w:tab w:val="clear" w:pos="1440"/>
          <w:tab w:val="num" w:pos="709"/>
        </w:tabs>
        <w:ind w:left="709"/>
        <w:jc w:val="both"/>
        <w:rPr>
          <w:rFonts w:ascii="Tahoma" w:eastAsia="Calibri" w:hAnsi="Tahoma" w:cs="Tahoma"/>
          <w:sz w:val="18"/>
          <w:szCs w:val="18"/>
        </w:rPr>
      </w:pPr>
      <w:r w:rsidRPr="004843E3">
        <w:rPr>
          <w:rFonts w:ascii="Tahoma" w:eastAsia="Calibri" w:hAnsi="Tahoma" w:cs="Tahoma"/>
          <w:sz w:val="18"/>
          <w:szCs w:val="18"/>
        </w:rPr>
        <w:t>komputer klasy PC lub MAC o następującej konfiguracji: pamięć min. 2 GB Ram, procesor Intel IV 2 GHZ lub jego nowsza wersja, jeden z systemów operacyjnych - MS Windows 7, Mac Os x 10 4, Linux, lub ich nowsze wersje,</w:t>
      </w:r>
    </w:p>
    <w:p w14:paraId="4FCD665B" w14:textId="77777777" w:rsidR="005D3322" w:rsidRPr="004843E3" w:rsidRDefault="005D3322" w:rsidP="005D3322">
      <w:pPr>
        <w:numPr>
          <w:ilvl w:val="1"/>
          <w:numId w:val="25"/>
        </w:numPr>
        <w:tabs>
          <w:tab w:val="clear" w:pos="1440"/>
          <w:tab w:val="num" w:pos="709"/>
        </w:tabs>
        <w:ind w:left="709"/>
        <w:jc w:val="both"/>
        <w:rPr>
          <w:rFonts w:ascii="Tahoma" w:eastAsia="Calibri" w:hAnsi="Tahoma" w:cs="Tahoma"/>
          <w:sz w:val="18"/>
          <w:szCs w:val="18"/>
        </w:rPr>
      </w:pPr>
      <w:r w:rsidRPr="004843E3">
        <w:rPr>
          <w:rFonts w:ascii="Tahoma" w:eastAsia="Calibri" w:hAnsi="Tahoma" w:cs="Tahoma"/>
          <w:sz w:val="18"/>
          <w:szCs w:val="18"/>
        </w:rPr>
        <w:t>zainstalowana dowolna przeglądarka internetowa, w przypadku Internet Explorer minimalnie wersja 10 0.,</w:t>
      </w:r>
    </w:p>
    <w:p w14:paraId="15DC9CA9" w14:textId="77777777" w:rsidR="005D3322" w:rsidRPr="004843E3" w:rsidRDefault="005D3322" w:rsidP="005D3322">
      <w:pPr>
        <w:numPr>
          <w:ilvl w:val="1"/>
          <w:numId w:val="25"/>
        </w:numPr>
        <w:tabs>
          <w:tab w:val="clear" w:pos="1440"/>
          <w:tab w:val="num" w:pos="709"/>
        </w:tabs>
        <w:ind w:left="709"/>
        <w:jc w:val="both"/>
        <w:rPr>
          <w:rFonts w:ascii="Tahoma" w:eastAsia="Calibri" w:hAnsi="Tahoma" w:cs="Tahoma"/>
          <w:sz w:val="18"/>
          <w:szCs w:val="18"/>
        </w:rPr>
      </w:pPr>
      <w:r w:rsidRPr="004843E3">
        <w:rPr>
          <w:rFonts w:ascii="Tahoma" w:eastAsia="Calibri" w:hAnsi="Tahoma" w:cs="Tahoma"/>
          <w:sz w:val="18"/>
          <w:szCs w:val="18"/>
        </w:rPr>
        <w:t>włączona obsługa JavaScript,</w:t>
      </w:r>
    </w:p>
    <w:p w14:paraId="4B72AC93" w14:textId="77777777" w:rsidR="005D3322" w:rsidRPr="004843E3" w:rsidRDefault="005D3322" w:rsidP="005D3322">
      <w:pPr>
        <w:numPr>
          <w:ilvl w:val="1"/>
          <w:numId w:val="25"/>
        </w:numPr>
        <w:tabs>
          <w:tab w:val="clear" w:pos="1440"/>
          <w:tab w:val="num" w:pos="709"/>
        </w:tabs>
        <w:ind w:left="709"/>
        <w:jc w:val="both"/>
        <w:rPr>
          <w:rFonts w:ascii="Tahoma" w:eastAsia="Calibri" w:hAnsi="Tahoma" w:cs="Tahoma"/>
          <w:sz w:val="18"/>
          <w:szCs w:val="18"/>
        </w:rPr>
      </w:pPr>
      <w:r w:rsidRPr="004843E3">
        <w:rPr>
          <w:rFonts w:ascii="Tahoma" w:eastAsia="Calibri" w:hAnsi="Tahoma" w:cs="Tahoma"/>
          <w:sz w:val="18"/>
          <w:szCs w:val="18"/>
        </w:rPr>
        <w:t xml:space="preserve">zainstalowany program Adobe </w:t>
      </w:r>
      <w:proofErr w:type="spellStart"/>
      <w:r w:rsidRPr="004843E3">
        <w:rPr>
          <w:rFonts w:ascii="Tahoma" w:eastAsia="Calibri" w:hAnsi="Tahoma" w:cs="Tahoma"/>
          <w:sz w:val="18"/>
          <w:szCs w:val="18"/>
        </w:rPr>
        <w:t>Acrobat</w:t>
      </w:r>
      <w:proofErr w:type="spellEnd"/>
      <w:r w:rsidRPr="004843E3">
        <w:rPr>
          <w:rFonts w:ascii="Tahoma" w:eastAsia="Calibri" w:hAnsi="Tahoma" w:cs="Tahoma"/>
          <w:sz w:val="18"/>
          <w:szCs w:val="18"/>
        </w:rPr>
        <w:t xml:space="preserve"> Reader lub inny obsługujący format plików .pdf,</w:t>
      </w:r>
    </w:p>
    <w:p w14:paraId="0953718D" w14:textId="77777777" w:rsidR="005D3322" w:rsidRPr="004843E3" w:rsidRDefault="005D3322" w:rsidP="005D3322">
      <w:pPr>
        <w:numPr>
          <w:ilvl w:val="1"/>
          <w:numId w:val="25"/>
        </w:numPr>
        <w:tabs>
          <w:tab w:val="clear" w:pos="1440"/>
          <w:tab w:val="num" w:pos="709"/>
        </w:tabs>
        <w:ind w:left="709"/>
        <w:jc w:val="both"/>
        <w:rPr>
          <w:rFonts w:ascii="Tahoma" w:eastAsia="Calibri" w:hAnsi="Tahoma" w:cs="Tahoma"/>
          <w:sz w:val="18"/>
          <w:szCs w:val="18"/>
        </w:rPr>
      </w:pPr>
      <w:r w:rsidRPr="004843E3">
        <w:rPr>
          <w:rFonts w:ascii="Tahoma" w:eastAsia="Calibri" w:hAnsi="Tahoma" w:cs="Tahoma"/>
          <w:sz w:val="18"/>
          <w:szCs w:val="18"/>
        </w:rPr>
        <w:t>Platforma działa według standardu przyjętego w komunikacji sieciowej - kodowanie UTF8,</w:t>
      </w:r>
    </w:p>
    <w:p w14:paraId="6137E225" w14:textId="77777777" w:rsidR="005D3322" w:rsidRPr="004843E3" w:rsidRDefault="005D3322" w:rsidP="005D3322">
      <w:pPr>
        <w:numPr>
          <w:ilvl w:val="1"/>
          <w:numId w:val="25"/>
        </w:numPr>
        <w:tabs>
          <w:tab w:val="clear" w:pos="1440"/>
          <w:tab w:val="num" w:pos="709"/>
        </w:tabs>
        <w:ind w:left="709"/>
        <w:jc w:val="both"/>
        <w:rPr>
          <w:rFonts w:ascii="Tahoma" w:eastAsia="Calibri" w:hAnsi="Tahoma" w:cs="Tahoma"/>
          <w:sz w:val="18"/>
          <w:szCs w:val="18"/>
        </w:rPr>
      </w:pPr>
      <w:r w:rsidRPr="004843E3">
        <w:rPr>
          <w:rFonts w:ascii="Tahoma" w:eastAsia="Calibri" w:hAnsi="Tahoma" w:cs="Tahoma"/>
          <w:sz w:val="18"/>
          <w:szCs w:val="18"/>
        </w:rPr>
        <w:t>Oznaczenie czasu odbioru danych przez platformę zakupową stanowi datę oraz dokładny czas (</w:t>
      </w:r>
      <w:proofErr w:type="spellStart"/>
      <w:r w:rsidRPr="004843E3">
        <w:rPr>
          <w:rFonts w:ascii="Tahoma" w:eastAsia="Calibri" w:hAnsi="Tahoma" w:cs="Tahoma"/>
          <w:sz w:val="18"/>
          <w:szCs w:val="18"/>
        </w:rPr>
        <w:t>hh:mm:ss</w:t>
      </w:r>
      <w:proofErr w:type="spellEnd"/>
      <w:r w:rsidRPr="004843E3">
        <w:rPr>
          <w:rFonts w:ascii="Tahoma" w:eastAsia="Calibri" w:hAnsi="Tahoma" w:cs="Tahoma"/>
          <w:sz w:val="18"/>
          <w:szCs w:val="18"/>
        </w:rPr>
        <w:t>) generowany wg. czasu lokalnego serwera synchronizowanego z zegarem Głównego Urzędu Miar.</w:t>
      </w:r>
    </w:p>
    <w:p w14:paraId="37EBA0ED" w14:textId="77777777" w:rsidR="005D3322" w:rsidRPr="004843E3" w:rsidRDefault="005D3322" w:rsidP="005D3322">
      <w:pPr>
        <w:numPr>
          <w:ilvl w:val="0"/>
          <w:numId w:val="25"/>
        </w:numPr>
        <w:tabs>
          <w:tab w:val="clear" w:pos="1800"/>
          <w:tab w:val="num" w:pos="284"/>
        </w:tabs>
        <w:ind w:left="284" w:hanging="284"/>
        <w:jc w:val="both"/>
        <w:rPr>
          <w:rFonts w:ascii="Tahoma" w:eastAsia="Calibri" w:hAnsi="Tahoma" w:cs="Tahoma"/>
          <w:sz w:val="18"/>
          <w:szCs w:val="18"/>
        </w:rPr>
      </w:pPr>
      <w:r w:rsidRPr="004843E3">
        <w:rPr>
          <w:rFonts w:ascii="Tahoma" w:eastAsia="Calibri" w:hAnsi="Tahoma" w:cs="Tahoma"/>
          <w:sz w:val="18"/>
          <w:szCs w:val="18"/>
        </w:rPr>
        <w:t>Wykonawca, przystępując do niniejszego postępowania o udzielenie zamówienia publicznego:</w:t>
      </w:r>
    </w:p>
    <w:p w14:paraId="658964C2" w14:textId="77777777" w:rsidR="005D3322" w:rsidRPr="004843E3" w:rsidRDefault="005D3322" w:rsidP="005D3322">
      <w:pPr>
        <w:numPr>
          <w:ilvl w:val="1"/>
          <w:numId w:val="25"/>
        </w:numPr>
        <w:tabs>
          <w:tab w:val="clear" w:pos="1440"/>
          <w:tab w:val="num" w:pos="709"/>
        </w:tabs>
        <w:ind w:left="709"/>
        <w:jc w:val="both"/>
        <w:rPr>
          <w:rFonts w:ascii="Tahoma" w:eastAsia="Calibri" w:hAnsi="Tahoma" w:cs="Tahoma"/>
          <w:sz w:val="18"/>
          <w:szCs w:val="18"/>
        </w:rPr>
      </w:pPr>
      <w:r w:rsidRPr="004843E3">
        <w:rPr>
          <w:rFonts w:ascii="Tahoma" w:eastAsia="Calibri" w:hAnsi="Tahoma" w:cs="Tahoma"/>
          <w:sz w:val="18"/>
          <w:szCs w:val="18"/>
        </w:rPr>
        <w:t xml:space="preserve">akceptuje warunki korzystania z </w:t>
      </w:r>
      <w:hyperlink r:id="rId13">
        <w:r w:rsidRPr="004843E3">
          <w:rPr>
            <w:rFonts w:ascii="Tahoma" w:eastAsia="Calibri" w:hAnsi="Tahoma" w:cs="Tahoma"/>
            <w:color w:val="1155CC"/>
            <w:sz w:val="18"/>
            <w:szCs w:val="18"/>
            <w:u w:val="single"/>
          </w:rPr>
          <w:t>platformazakupowa.pl</w:t>
        </w:r>
      </w:hyperlink>
      <w:r w:rsidRPr="004843E3">
        <w:rPr>
          <w:rFonts w:ascii="Tahoma" w:eastAsia="Calibri" w:hAnsi="Tahoma" w:cs="Tahoma"/>
          <w:sz w:val="18"/>
          <w:szCs w:val="18"/>
        </w:rPr>
        <w:t xml:space="preserve"> określone w Regulaminie zamieszczonym na stronie internetowej </w:t>
      </w:r>
      <w:hyperlink r:id="rId14">
        <w:r w:rsidRPr="004843E3">
          <w:rPr>
            <w:rFonts w:ascii="Tahoma" w:eastAsia="Calibri" w:hAnsi="Tahoma" w:cs="Tahoma"/>
            <w:sz w:val="18"/>
            <w:szCs w:val="18"/>
          </w:rPr>
          <w:t>pod linkiem</w:t>
        </w:r>
      </w:hyperlink>
      <w:r w:rsidRPr="004843E3">
        <w:rPr>
          <w:rFonts w:ascii="Tahoma" w:eastAsia="Calibri" w:hAnsi="Tahoma" w:cs="Tahoma"/>
          <w:sz w:val="18"/>
          <w:szCs w:val="18"/>
        </w:rPr>
        <w:t xml:space="preserve">  w zakładce „Regulamin" oraz uznaje go za wiążący,</w:t>
      </w:r>
    </w:p>
    <w:p w14:paraId="62EB5D50" w14:textId="77777777" w:rsidR="005D3322" w:rsidRPr="004843E3" w:rsidRDefault="005D3322" w:rsidP="005D3322">
      <w:pPr>
        <w:numPr>
          <w:ilvl w:val="1"/>
          <w:numId w:val="25"/>
        </w:numPr>
        <w:tabs>
          <w:tab w:val="clear" w:pos="1440"/>
          <w:tab w:val="num" w:pos="709"/>
        </w:tabs>
        <w:ind w:left="709"/>
        <w:jc w:val="both"/>
        <w:rPr>
          <w:rFonts w:ascii="Tahoma" w:eastAsia="Calibri" w:hAnsi="Tahoma" w:cs="Tahoma"/>
          <w:sz w:val="18"/>
          <w:szCs w:val="18"/>
        </w:rPr>
      </w:pPr>
      <w:r w:rsidRPr="004843E3">
        <w:rPr>
          <w:rFonts w:ascii="Tahoma" w:eastAsia="Calibri" w:hAnsi="Tahoma" w:cs="Tahoma"/>
          <w:sz w:val="18"/>
          <w:szCs w:val="18"/>
        </w:rPr>
        <w:t xml:space="preserve">zapoznał i stosuje się do Instrukcji składania ofert/wniosków dostępnej </w:t>
      </w:r>
      <w:hyperlink r:id="rId15">
        <w:r w:rsidRPr="004843E3">
          <w:rPr>
            <w:rFonts w:ascii="Tahoma" w:eastAsia="Calibri" w:hAnsi="Tahoma" w:cs="Tahoma"/>
            <w:color w:val="1155CC"/>
            <w:sz w:val="18"/>
            <w:szCs w:val="18"/>
            <w:u w:val="single"/>
          </w:rPr>
          <w:t>pod linkiem</w:t>
        </w:r>
      </w:hyperlink>
      <w:r w:rsidRPr="004843E3">
        <w:rPr>
          <w:rFonts w:ascii="Tahoma" w:eastAsia="Calibri" w:hAnsi="Tahoma" w:cs="Tahoma"/>
          <w:sz w:val="18"/>
          <w:szCs w:val="18"/>
        </w:rPr>
        <w:t xml:space="preserve">. </w:t>
      </w:r>
    </w:p>
    <w:p w14:paraId="7A67A30C" w14:textId="77777777" w:rsidR="005D3322" w:rsidRPr="004843E3" w:rsidRDefault="005D3322" w:rsidP="005D3322">
      <w:pPr>
        <w:numPr>
          <w:ilvl w:val="0"/>
          <w:numId w:val="25"/>
        </w:numPr>
        <w:tabs>
          <w:tab w:val="clear" w:pos="1800"/>
          <w:tab w:val="left" w:pos="284"/>
          <w:tab w:val="num" w:pos="1437"/>
        </w:tabs>
        <w:ind w:left="284" w:hanging="284"/>
        <w:jc w:val="both"/>
        <w:rPr>
          <w:rFonts w:ascii="Tahoma" w:eastAsia="MS Mincho" w:hAnsi="Tahoma" w:cs="Tahoma"/>
          <w:sz w:val="18"/>
          <w:szCs w:val="18"/>
        </w:rPr>
      </w:pPr>
      <w:r w:rsidRPr="004843E3">
        <w:rPr>
          <w:rFonts w:ascii="Tahoma" w:eastAsia="Calibri" w:hAnsi="Tahoma" w:cs="Tahoma"/>
          <w:sz w:val="18"/>
          <w:szCs w:val="18"/>
        </w:rPr>
        <w:t xml:space="preserve">Zamawiający informuje, że instrukcje korzystania z Platformy dotyczące w szczególności logowania, składania wniosków o wyjaśnienie treści SIWZ, składania ofert oraz innych czynności podejmowanych w niniejszym postępowaniu przy użyciu Platformy znajdują się w zakładce „Instrukcje dla Wykonawców" na stronie internetowej pod adresem: </w:t>
      </w:r>
      <w:hyperlink r:id="rId16">
        <w:r w:rsidRPr="004843E3">
          <w:rPr>
            <w:rFonts w:ascii="Tahoma" w:eastAsia="Calibri" w:hAnsi="Tahoma" w:cs="Tahoma"/>
            <w:color w:val="1155CC"/>
            <w:sz w:val="18"/>
            <w:szCs w:val="18"/>
            <w:u w:val="single"/>
          </w:rPr>
          <w:t>https://platformazakupowa.pl/strona/45-instrukcje</w:t>
        </w:r>
      </w:hyperlink>
    </w:p>
    <w:p w14:paraId="74E6ED28" w14:textId="77777777" w:rsidR="005D3322" w:rsidRPr="004843E3" w:rsidRDefault="005D3322" w:rsidP="005D3322">
      <w:pPr>
        <w:numPr>
          <w:ilvl w:val="0"/>
          <w:numId w:val="25"/>
        </w:numPr>
        <w:tabs>
          <w:tab w:val="clear" w:pos="1800"/>
          <w:tab w:val="left" w:pos="284"/>
          <w:tab w:val="num" w:pos="1437"/>
        </w:tabs>
        <w:ind w:left="426" w:hanging="426"/>
        <w:jc w:val="both"/>
        <w:rPr>
          <w:rFonts w:ascii="Tahoma" w:eastAsia="MS Mincho" w:hAnsi="Tahoma" w:cs="Tahoma"/>
          <w:sz w:val="18"/>
          <w:szCs w:val="18"/>
        </w:rPr>
      </w:pPr>
      <w:r w:rsidRPr="004843E3">
        <w:rPr>
          <w:rFonts w:ascii="Tahoma" w:eastAsia="MS Mincho" w:hAnsi="Tahoma" w:cs="Tahoma"/>
          <w:sz w:val="18"/>
          <w:szCs w:val="18"/>
        </w:rPr>
        <w:t>Zamawiający nie ponosi odpowiedzialności z tytułu:</w:t>
      </w:r>
    </w:p>
    <w:p w14:paraId="5A2503A7" w14:textId="77777777" w:rsidR="005D3322" w:rsidRPr="004843E3" w:rsidRDefault="005D3322" w:rsidP="005D3322">
      <w:pPr>
        <w:numPr>
          <w:ilvl w:val="3"/>
          <w:numId w:val="93"/>
        </w:numPr>
        <w:tabs>
          <w:tab w:val="left" w:pos="284"/>
        </w:tabs>
        <w:ind w:left="709"/>
        <w:jc w:val="both"/>
        <w:rPr>
          <w:rFonts w:ascii="Tahoma" w:eastAsia="MS Mincho" w:hAnsi="Tahoma" w:cs="Tahoma"/>
          <w:sz w:val="18"/>
          <w:szCs w:val="18"/>
        </w:rPr>
      </w:pPr>
      <w:r w:rsidRPr="004843E3">
        <w:rPr>
          <w:rFonts w:ascii="Tahoma" w:eastAsia="MS Mincho" w:hAnsi="Tahoma" w:cs="Tahoma"/>
          <w:sz w:val="18"/>
          <w:szCs w:val="18"/>
        </w:rPr>
        <w:t xml:space="preserve">okoliczności wynikających z niewłaściwego zabezpieczenia przez Wykonawcę informacji stanowiących tajemnicę przedsiębiorstwa w rozumieniu przepisów ustawy z dnia 16 kwietnia 1993 r. o zwalczaniu nieuczciwej konkurencji (Dz.U. z 2019 r. poz. 1010, </w:t>
      </w:r>
      <w:proofErr w:type="spellStart"/>
      <w:r w:rsidRPr="004843E3">
        <w:rPr>
          <w:rFonts w:ascii="Tahoma" w:eastAsia="MS Mincho" w:hAnsi="Tahoma" w:cs="Tahoma"/>
          <w:sz w:val="18"/>
          <w:szCs w:val="18"/>
        </w:rPr>
        <w:t>t.j</w:t>
      </w:r>
      <w:proofErr w:type="spellEnd"/>
      <w:r w:rsidRPr="004843E3">
        <w:rPr>
          <w:rFonts w:ascii="Tahoma" w:eastAsia="MS Mincho" w:hAnsi="Tahoma" w:cs="Tahoma"/>
          <w:sz w:val="18"/>
          <w:szCs w:val="18"/>
        </w:rPr>
        <w:t>. ze zm.),</w:t>
      </w:r>
    </w:p>
    <w:p w14:paraId="5909FBB4" w14:textId="77777777" w:rsidR="005D3322" w:rsidRPr="004843E3" w:rsidRDefault="005D3322" w:rsidP="005D3322">
      <w:pPr>
        <w:numPr>
          <w:ilvl w:val="3"/>
          <w:numId w:val="93"/>
        </w:numPr>
        <w:tabs>
          <w:tab w:val="left" w:pos="284"/>
        </w:tabs>
        <w:ind w:left="709"/>
        <w:jc w:val="both"/>
        <w:rPr>
          <w:rFonts w:ascii="Tahoma" w:eastAsia="MS Mincho" w:hAnsi="Tahoma" w:cs="Tahoma"/>
          <w:sz w:val="18"/>
          <w:szCs w:val="18"/>
        </w:rPr>
      </w:pPr>
      <w:r w:rsidRPr="004843E3">
        <w:rPr>
          <w:rFonts w:ascii="Tahoma" w:eastAsia="MS Mincho" w:hAnsi="Tahoma" w:cs="Tahoma"/>
          <w:sz w:val="18"/>
          <w:szCs w:val="18"/>
        </w:rPr>
        <w:t xml:space="preserve">nieotrzymania przez Wykonawcę informacji związanych z prowadzonym postępowaniem w przypadku wskazania przez Wykonawcę w ofercie błędnego adresu, błędnego adresu skrzynki </w:t>
      </w:r>
      <w:proofErr w:type="spellStart"/>
      <w:r w:rsidRPr="004843E3">
        <w:rPr>
          <w:rFonts w:ascii="Tahoma" w:eastAsia="MS Mincho" w:hAnsi="Tahoma" w:cs="Tahoma"/>
          <w:sz w:val="18"/>
          <w:szCs w:val="18"/>
        </w:rPr>
        <w:t>ePUAP</w:t>
      </w:r>
      <w:proofErr w:type="spellEnd"/>
      <w:r w:rsidRPr="004843E3">
        <w:rPr>
          <w:rFonts w:ascii="Tahoma" w:eastAsia="MS Mincho" w:hAnsi="Tahoma" w:cs="Tahoma"/>
          <w:sz w:val="18"/>
          <w:szCs w:val="18"/>
        </w:rPr>
        <w:t>, numeru telefonu, adresu e-mail lub numeru sprawy,</w:t>
      </w:r>
    </w:p>
    <w:p w14:paraId="6F0A00A7" w14:textId="77777777" w:rsidR="005D3322" w:rsidRPr="004843E3" w:rsidRDefault="005D3322" w:rsidP="005D3322">
      <w:pPr>
        <w:numPr>
          <w:ilvl w:val="3"/>
          <w:numId w:val="93"/>
        </w:numPr>
        <w:tabs>
          <w:tab w:val="left" w:pos="284"/>
        </w:tabs>
        <w:ind w:left="709"/>
        <w:jc w:val="both"/>
        <w:rPr>
          <w:rFonts w:ascii="Tahoma" w:eastAsia="MS Mincho" w:hAnsi="Tahoma" w:cs="Tahoma"/>
          <w:sz w:val="18"/>
          <w:szCs w:val="18"/>
        </w:rPr>
      </w:pPr>
      <w:r w:rsidRPr="004843E3">
        <w:rPr>
          <w:rFonts w:ascii="Tahoma" w:eastAsia="MS Mincho" w:hAnsi="Tahoma" w:cs="Tahoma"/>
          <w:sz w:val="18"/>
          <w:szCs w:val="18"/>
        </w:rPr>
        <w:t>okoliczności wynikających z błędnego wskazania przez Wykonawcę w ofercie informacji dotyczących „rachunku prowadzonego w banku” oraz „numeru konta”, na który należy zwrócić wadium wniesione w pieniądzu.</w:t>
      </w:r>
    </w:p>
    <w:p w14:paraId="6DC805D2" w14:textId="77777777" w:rsidR="005D3322" w:rsidRPr="004843E3" w:rsidRDefault="005D3322" w:rsidP="005D3322">
      <w:pPr>
        <w:numPr>
          <w:ilvl w:val="0"/>
          <w:numId w:val="25"/>
        </w:numPr>
        <w:tabs>
          <w:tab w:val="clear" w:pos="1800"/>
          <w:tab w:val="left" w:pos="284"/>
        </w:tabs>
        <w:ind w:left="284" w:hanging="284"/>
        <w:jc w:val="both"/>
        <w:rPr>
          <w:rFonts w:ascii="Tahoma" w:eastAsia="MS Mincho" w:hAnsi="Tahoma" w:cs="Tahoma"/>
          <w:sz w:val="18"/>
          <w:szCs w:val="18"/>
        </w:rPr>
      </w:pPr>
      <w:r w:rsidRPr="004843E3">
        <w:rPr>
          <w:rFonts w:ascii="Tahoma" w:eastAsia="MS Mincho" w:hAnsi="Tahoma" w:cs="Tahoma"/>
          <w:sz w:val="18"/>
          <w:szCs w:val="18"/>
        </w:rPr>
        <w:t>W korespondencji kierowanej do Zamawiającego Wykonawca winien posługiwać się numerem sprawy określonym w SIWZ.</w:t>
      </w:r>
    </w:p>
    <w:p w14:paraId="2D942C92" w14:textId="77777777" w:rsidR="005D3322" w:rsidRPr="004843E3" w:rsidRDefault="005D3322" w:rsidP="005D3322">
      <w:pPr>
        <w:numPr>
          <w:ilvl w:val="0"/>
          <w:numId w:val="25"/>
        </w:numPr>
        <w:tabs>
          <w:tab w:val="num" w:pos="0"/>
          <w:tab w:val="left" w:pos="426"/>
        </w:tabs>
        <w:spacing w:after="40"/>
        <w:ind w:left="426" w:hanging="426"/>
        <w:jc w:val="both"/>
        <w:rPr>
          <w:rFonts w:ascii="Tahoma" w:eastAsia="MS Mincho" w:hAnsi="Tahoma" w:cs="Tahoma"/>
          <w:sz w:val="18"/>
          <w:szCs w:val="18"/>
        </w:rPr>
      </w:pPr>
      <w:r w:rsidRPr="004843E3">
        <w:rPr>
          <w:rFonts w:ascii="Tahoma" w:eastAsia="MS Mincho" w:hAnsi="Tahoma" w:cs="Tahoma"/>
          <w:sz w:val="18"/>
          <w:szCs w:val="18"/>
        </w:rPr>
        <w:t>Wykonawca może zwrócić się do Zamawiającego o wyjaśnienie treści SIWZ.</w:t>
      </w:r>
    </w:p>
    <w:p w14:paraId="287EAA71" w14:textId="77777777" w:rsidR="005D3322" w:rsidRPr="004843E3" w:rsidRDefault="005D3322" w:rsidP="005D3322">
      <w:pPr>
        <w:numPr>
          <w:ilvl w:val="0"/>
          <w:numId w:val="25"/>
        </w:numPr>
        <w:tabs>
          <w:tab w:val="num" w:pos="0"/>
          <w:tab w:val="left" w:pos="426"/>
        </w:tabs>
        <w:spacing w:after="40"/>
        <w:ind w:left="426" w:hanging="426"/>
        <w:jc w:val="both"/>
        <w:rPr>
          <w:rFonts w:ascii="Tahoma" w:eastAsia="MS Mincho" w:hAnsi="Tahoma" w:cs="Tahoma"/>
          <w:sz w:val="18"/>
          <w:szCs w:val="18"/>
        </w:rPr>
      </w:pPr>
      <w:r w:rsidRPr="004843E3">
        <w:rPr>
          <w:rFonts w:ascii="Tahoma" w:eastAsia="MS Mincho" w:hAnsi="Tahoma" w:cs="Tahoma"/>
          <w:sz w:val="18"/>
          <w:szCs w:val="18"/>
        </w:rPr>
        <w:t xml:space="preserve">Jeżeli wniosek o wyjaśnienie treści SIWZ wpłynie do Zamawiającego nie później niż do końca dnia, w którym upływa połowa terminu składania ofert, Zamawiający udzieli wyjaśnień niezwłocznie, jednak nie później niż na </w:t>
      </w:r>
      <w:r w:rsidRPr="004843E3">
        <w:rPr>
          <w:rFonts w:ascii="Tahoma" w:eastAsia="MS Mincho" w:hAnsi="Tahoma" w:cs="Tahoma"/>
          <w:b/>
          <w:bCs/>
          <w:sz w:val="18"/>
          <w:szCs w:val="18"/>
        </w:rPr>
        <w:t>6 dni</w:t>
      </w:r>
      <w:r w:rsidRPr="004843E3">
        <w:rPr>
          <w:rFonts w:ascii="Tahoma" w:eastAsia="MS Mincho" w:hAnsi="Tahoma" w:cs="Tahoma"/>
          <w:sz w:val="18"/>
          <w:szCs w:val="18"/>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wyjaśnienia na stronie internetowej, na której udostępniono SIWZ. </w:t>
      </w:r>
    </w:p>
    <w:p w14:paraId="1E5D7CE1" w14:textId="77777777" w:rsidR="005D3322" w:rsidRPr="004843E3" w:rsidRDefault="005D3322" w:rsidP="005D3322">
      <w:pPr>
        <w:tabs>
          <w:tab w:val="left" w:pos="426"/>
        </w:tabs>
        <w:spacing w:after="40"/>
        <w:ind w:left="426"/>
        <w:jc w:val="both"/>
        <w:rPr>
          <w:rFonts w:ascii="Tahoma" w:eastAsia="MS Mincho" w:hAnsi="Tahoma" w:cs="Tahoma"/>
          <w:sz w:val="18"/>
          <w:szCs w:val="18"/>
        </w:rPr>
      </w:pPr>
    </w:p>
    <w:p w14:paraId="038C96B0" w14:textId="77777777" w:rsidR="005D3322" w:rsidRPr="004843E3" w:rsidRDefault="005D3322" w:rsidP="005D3322">
      <w:pPr>
        <w:suppressAutoHyphens/>
        <w:jc w:val="both"/>
        <w:rPr>
          <w:rFonts w:ascii="Tahoma" w:hAnsi="Tahoma" w:cs="Tahoma"/>
          <w:b/>
          <w:sz w:val="18"/>
          <w:szCs w:val="18"/>
        </w:rPr>
      </w:pPr>
      <w:r w:rsidRPr="004843E3">
        <w:rPr>
          <w:rFonts w:ascii="Tahoma" w:hAnsi="Tahoma" w:cs="Tahoma"/>
          <w:b/>
          <w:sz w:val="18"/>
          <w:szCs w:val="18"/>
        </w:rPr>
        <w:t xml:space="preserve">!!! </w:t>
      </w:r>
      <w:r w:rsidRPr="004843E3">
        <w:rPr>
          <w:rFonts w:ascii="Tahoma" w:hAnsi="Tahoma" w:cs="Tahoma"/>
          <w:b/>
          <w:i/>
          <w:sz w:val="18"/>
          <w:szCs w:val="18"/>
          <w:u w:val="single"/>
        </w:rPr>
        <w:t xml:space="preserve">Zamawiający zwraca się z prośbą, aby zapytania zostały również przesłane drogą elektroniczną w dokumencie edytowalnym (np. </w:t>
      </w:r>
      <w:proofErr w:type="spellStart"/>
      <w:r w:rsidRPr="004843E3">
        <w:rPr>
          <w:rFonts w:ascii="Tahoma" w:hAnsi="Tahoma" w:cs="Tahoma"/>
          <w:b/>
          <w:i/>
          <w:sz w:val="18"/>
          <w:szCs w:val="18"/>
          <w:u w:val="single"/>
        </w:rPr>
        <w:t>word</w:t>
      </w:r>
      <w:proofErr w:type="spellEnd"/>
      <w:r w:rsidRPr="004843E3">
        <w:rPr>
          <w:rFonts w:ascii="Tahoma" w:hAnsi="Tahoma" w:cs="Tahoma"/>
          <w:b/>
          <w:i/>
          <w:sz w:val="18"/>
          <w:szCs w:val="18"/>
          <w:u w:val="single"/>
        </w:rPr>
        <w:t>)</w:t>
      </w:r>
      <w:r w:rsidRPr="004843E3">
        <w:rPr>
          <w:rFonts w:ascii="Tahoma" w:hAnsi="Tahoma" w:cs="Tahoma"/>
          <w:b/>
          <w:sz w:val="18"/>
          <w:szCs w:val="18"/>
        </w:rPr>
        <w:t xml:space="preserve"> !!!</w:t>
      </w:r>
    </w:p>
    <w:p w14:paraId="437D9456" w14:textId="77777777" w:rsidR="005D3322" w:rsidRPr="004843E3" w:rsidRDefault="005D3322" w:rsidP="005D3322">
      <w:pPr>
        <w:tabs>
          <w:tab w:val="left" w:pos="426"/>
        </w:tabs>
        <w:spacing w:after="40"/>
        <w:ind w:left="426"/>
        <w:jc w:val="both"/>
        <w:rPr>
          <w:rFonts w:ascii="Tahoma" w:eastAsia="MS Mincho" w:hAnsi="Tahoma" w:cs="Tahoma"/>
          <w:sz w:val="18"/>
          <w:szCs w:val="18"/>
        </w:rPr>
      </w:pPr>
    </w:p>
    <w:p w14:paraId="43B07C23" w14:textId="77777777" w:rsidR="005D3322" w:rsidRPr="004843E3" w:rsidRDefault="005D3322" w:rsidP="005D3322">
      <w:pPr>
        <w:numPr>
          <w:ilvl w:val="0"/>
          <w:numId w:val="25"/>
        </w:numPr>
        <w:tabs>
          <w:tab w:val="num" w:pos="0"/>
          <w:tab w:val="left" w:pos="426"/>
        </w:tabs>
        <w:spacing w:after="40"/>
        <w:ind w:left="426" w:hanging="426"/>
        <w:jc w:val="both"/>
        <w:rPr>
          <w:rFonts w:ascii="Tahoma" w:eastAsia="MS Mincho" w:hAnsi="Tahoma" w:cs="Tahoma"/>
          <w:sz w:val="18"/>
          <w:szCs w:val="18"/>
        </w:rPr>
      </w:pPr>
      <w:r w:rsidRPr="004843E3">
        <w:rPr>
          <w:rFonts w:ascii="Tahoma" w:eastAsia="MS Mincho" w:hAnsi="Tahoma" w:cs="Tahoma"/>
          <w:sz w:val="18"/>
          <w:szCs w:val="18"/>
        </w:rPr>
        <w:lastRenderedPageBreak/>
        <w:t>Przedłużenie terminu składania ofert nie wpływa na bieg terminu składania wniosku, o którym mowa w rozdz. VII.10 niniejszej SIWZ.</w:t>
      </w:r>
    </w:p>
    <w:p w14:paraId="64971CD6" w14:textId="77777777" w:rsidR="005D3322" w:rsidRPr="004843E3" w:rsidRDefault="005D3322" w:rsidP="005D3322">
      <w:pPr>
        <w:numPr>
          <w:ilvl w:val="0"/>
          <w:numId w:val="25"/>
        </w:numPr>
        <w:tabs>
          <w:tab w:val="num" w:pos="0"/>
          <w:tab w:val="left" w:pos="426"/>
        </w:tabs>
        <w:spacing w:after="40"/>
        <w:ind w:left="426" w:hanging="426"/>
        <w:jc w:val="both"/>
        <w:rPr>
          <w:rFonts w:ascii="Tahoma" w:eastAsia="MS Mincho" w:hAnsi="Tahoma" w:cs="Tahoma"/>
          <w:sz w:val="18"/>
          <w:szCs w:val="18"/>
        </w:rPr>
      </w:pPr>
      <w:r w:rsidRPr="004843E3">
        <w:rPr>
          <w:rFonts w:ascii="Tahoma" w:eastAsia="MS Mincho" w:hAnsi="Tahoma" w:cs="Tahoma"/>
          <w:sz w:val="18"/>
          <w:szCs w:val="18"/>
        </w:rPr>
        <w:t>W przypadku rozbieżności pomiędzy treścią niniejszej SIWZ, a treścią udzielonych odpowiedzi, jako obowiązującą należy przyjąć treść pisma zawierającego późniejsze oświadczenie Zamawiającego.</w:t>
      </w:r>
    </w:p>
    <w:p w14:paraId="143A1A95" w14:textId="77777777" w:rsidR="005D3322" w:rsidRPr="004843E3" w:rsidRDefault="005D3322" w:rsidP="005D3322">
      <w:pPr>
        <w:numPr>
          <w:ilvl w:val="0"/>
          <w:numId w:val="25"/>
        </w:numPr>
        <w:tabs>
          <w:tab w:val="num" w:pos="0"/>
          <w:tab w:val="left" w:pos="426"/>
        </w:tabs>
        <w:spacing w:after="40"/>
        <w:ind w:left="426" w:hanging="426"/>
        <w:jc w:val="both"/>
        <w:rPr>
          <w:rFonts w:ascii="Tahoma" w:eastAsia="MS Mincho" w:hAnsi="Tahoma" w:cs="Tahoma"/>
          <w:sz w:val="18"/>
          <w:szCs w:val="18"/>
        </w:rPr>
      </w:pPr>
      <w:r w:rsidRPr="004843E3">
        <w:rPr>
          <w:rFonts w:ascii="Tahoma" w:eastAsia="MS Mincho" w:hAnsi="Tahoma" w:cs="Tahoma"/>
          <w:sz w:val="18"/>
          <w:szCs w:val="18"/>
        </w:rPr>
        <w:t>Zamawiający nie przewiduje zwołania zebrania Wykonawców.</w:t>
      </w:r>
    </w:p>
    <w:p w14:paraId="141A7BA1" w14:textId="77777777" w:rsidR="005D3322" w:rsidRPr="004843E3" w:rsidRDefault="005D3322" w:rsidP="005D3322">
      <w:pPr>
        <w:numPr>
          <w:ilvl w:val="0"/>
          <w:numId w:val="25"/>
        </w:numPr>
        <w:tabs>
          <w:tab w:val="num" w:pos="0"/>
          <w:tab w:val="left" w:pos="426"/>
        </w:tabs>
        <w:spacing w:after="40"/>
        <w:ind w:left="426" w:hanging="426"/>
        <w:jc w:val="both"/>
        <w:rPr>
          <w:rFonts w:ascii="Tahoma" w:eastAsia="MS Mincho" w:hAnsi="Tahoma" w:cs="Tahoma"/>
          <w:sz w:val="18"/>
          <w:szCs w:val="18"/>
        </w:rPr>
      </w:pPr>
      <w:r w:rsidRPr="004843E3">
        <w:rPr>
          <w:rFonts w:ascii="Tahoma" w:eastAsia="MS Mincho" w:hAnsi="Tahoma" w:cs="Tahoma"/>
          <w:sz w:val="18"/>
          <w:szCs w:val="18"/>
        </w:rPr>
        <w:t>Osobą uprawnioną przez Zamawiającego do porozumiewania się z Wykonawcami jest:</w:t>
      </w:r>
    </w:p>
    <w:p w14:paraId="1D2A9A02" w14:textId="77777777" w:rsidR="00680935" w:rsidRPr="004843E3" w:rsidRDefault="00680935" w:rsidP="00680935">
      <w:pPr>
        <w:ind w:left="567"/>
        <w:rPr>
          <w:rFonts w:ascii="Tahoma" w:hAnsi="Tahoma" w:cs="Tahoma"/>
          <w:b/>
          <w:sz w:val="18"/>
          <w:szCs w:val="18"/>
        </w:rPr>
      </w:pPr>
      <w:r w:rsidRPr="004843E3">
        <w:rPr>
          <w:rFonts w:ascii="Tahoma" w:hAnsi="Tahoma" w:cs="Tahoma"/>
          <w:b/>
          <w:sz w:val="18"/>
          <w:szCs w:val="18"/>
        </w:rPr>
        <w:t>W sprawach proceduralnych:</w:t>
      </w:r>
    </w:p>
    <w:p w14:paraId="0662F846" w14:textId="77777777" w:rsidR="00680935" w:rsidRPr="004843E3" w:rsidRDefault="00856236" w:rsidP="005A287A">
      <w:pPr>
        <w:numPr>
          <w:ilvl w:val="0"/>
          <w:numId w:val="22"/>
        </w:numPr>
        <w:ind w:left="567" w:firstLine="0"/>
        <w:rPr>
          <w:rFonts w:ascii="Tahoma" w:hAnsi="Tahoma" w:cs="Tahoma"/>
          <w:sz w:val="18"/>
          <w:szCs w:val="18"/>
        </w:rPr>
      </w:pPr>
      <w:r w:rsidRPr="004843E3">
        <w:rPr>
          <w:rFonts w:ascii="Tahoma" w:hAnsi="Tahoma" w:cs="Tahoma"/>
          <w:sz w:val="18"/>
          <w:szCs w:val="18"/>
        </w:rPr>
        <w:t>Wioleta Kaczmarek</w:t>
      </w:r>
      <w:r w:rsidR="00680935" w:rsidRPr="004843E3">
        <w:rPr>
          <w:rFonts w:ascii="Tahoma" w:hAnsi="Tahoma" w:cs="Tahoma"/>
          <w:sz w:val="18"/>
          <w:szCs w:val="18"/>
        </w:rPr>
        <w:t xml:space="preserve"> - Dział Zamówień Publicznych</w:t>
      </w:r>
    </w:p>
    <w:p w14:paraId="1DDB5C17" w14:textId="77777777" w:rsidR="00680935" w:rsidRPr="004843E3" w:rsidRDefault="00680935" w:rsidP="00680935">
      <w:pPr>
        <w:suppressAutoHyphens/>
        <w:ind w:left="567"/>
        <w:rPr>
          <w:rFonts w:ascii="Tahoma" w:hAnsi="Tahoma" w:cs="Tahoma"/>
          <w:b/>
          <w:sz w:val="18"/>
          <w:szCs w:val="18"/>
        </w:rPr>
      </w:pPr>
      <w:r w:rsidRPr="004843E3">
        <w:rPr>
          <w:rFonts w:ascii="Tahoma" w:hAnsi="Tahoma" w:cs="Tahoma"/>
          <w:b/>
          <w:sz w:val="18"/>
          <w:szCs w:val="18"/>
        </w:rPr>
        <w:t>W sprawach merytorycznych:</w:t>
      </w:r>
    </w:p>
    <w:p w14:paraId="03689CDA" w14:textId="7B82CBA5" w:rsidR="00680935" w:rsidRPr="004843E3" w:rsidRDefault="00680935" w:rsidP="005A287A">
      <w:pPr>
        <w:numPr>
          <w:ilvl w:val="0"/>
          <w:numId w:val="22"/>
        </w:numPr>
        <w:suppressAutoHyphens/>
        <w:ind w:left="567" w:firstLine="0"/>
        <w:rPr>
          <w:rFonts w:ascii="Tahoma" w:hAnsi="Tahoma" w:cs="Tahoma"/>
          <w:sz w:val="18"/>
          <w:szCs w:val="18"/>
        </w:rPr>
      </w:pPr>
      <w:r w:rsidRPr="004843E3">
        <w:rPr>
          <w:rFonts w:ascii="Tahoma" w:hAnsi="Tahoma" w:cs="Tahoma"/>
          <w:sz w:val="18"/>
          <w:szCs w:val="18"/>
        </w:rPr>
        <w:t>Joanna Trzcinka-Kuśmierczyk</w:t>
      </w:r>
      <w:r w:rsidR="001312D3" w:rsidRPr="004843E3">
        <w:rPr>
          <w:rFonts w:ascii="Tahoma" w:hAnsi="Tahoma" w:cs="Tahoma"/>
          <w:sz w:val="18"/>
          <w:szCs w:val="18"/>
        </w:rPr>
        <w:t xml:space="preserve"> – Sekcja</w:t>
      </w:r>
      <w:r w:rsidR="00ED347B" w:rsidRPr="004843E3">
        <w:rPr>
          <w:rFonts w:ascii="Tahoma" w:hAnsi="Tahoma" w:cs="Tahoma"/>
          <w:sz w:val="18"/>
          <w:szCs w:val="18"/>
        </w:rPr>
        <w:t xml:space="preserve"> Zaopatrzenia Medycznego</w:t>
      </w:r>
    </w:p>
    <w:p w14:paraId="5F55F70A" w14:textId="77777777" w:rsidR="00680935" w:rsidRPr="004843E3" w:rsidRDefault="00680935" w:rsidP="00680935">
      <w:pPr>
        <w:suppressAutoHyphens/>
        <w:jc w:val="both"/>
        <w:rPr>
          <w:rFonts w:ascii="Tahoma" w:hAnsi="Tahoma" w:cs="Tahoma"/>
          <w:sz w:val="18"/>
          <w:szCs w:val="18"/>
        </w:rPr>
      </w:pPr>
    </w:p>
    <w:p w14:paraId="7FF31C09" w14:textId="77777777" w:rsidR="00680935" w:rsidRPr="004843E3" w:rsidRDefault="00680935" w:rsidP="00680935">
      <w:pPr>
        <w:suppressAutoHyphens/>
        <w:rPr>
          <w:rFonts w:ascii="Tahoma" w:hAnsi="Tahoma" w:cs="Tahoma"/>
          <w:b/>
          <w:bCs/>
          <w:sz w:val="18"/>
          <w:szCs w:val="18"/>
        </w:rPr>
      </w:pPr>
    </w:p>
    <w:p w14:paraId="2C878A92" w14:textId="77777777" w:rsidR="00680935" w:rsidRPr="004843E3" w:rsidRDefault="00680935" w:rsidP="00680935">
      <w:pPr>
        <w:suppressAutoHyphens/>
        <w:rPr>
          <w:rFonts w:ascii="Tahoma" w:hAnsi="Tahoma" w:cs="Tahoma"/>
          <w:b/>
          <w:bCs/>
          <w:sz w:val="18"/>
          <w:szCs w:val="18"/>
        </w:rPr>
      </w:pPr>
      <w:r w:rsidRPr="004843E3">
        <w:rPr>
          <w:rFonts w:ascii="Tahoma" w:hAnsi="Tahoma" w:cs="Tahoma"/>
          <w:b/>
          <w:bCs/>
          <w:sz w:val="18"/>
          <w:szCs w:val="18"/>
        </w:rPr>
        <w:t xml:space="preserve">VIII. DODATKOWE ZOBOWIĄZANIA WYKONAWCY </w:t>
      </w:r>
    </w:p>
    <w:p w14:paraId="66DBBBE8" w14:textId="77777777" w:rsidR="00680935" w:rsidRPr="004843E3" w:rsidRDefault="00680935" w:rsidP="00680935">
      <w:pPr>
        <w:suppressAutoHyphens/>
        <w:rPr>
          <w:rFonts w:ascii="Tahoma" w:hAnsi="Tahoma" w:cs="Tahoma"/>
          <w:b/>
          <w:bCs/>
          <w:sz w:val="18"/>
          <w:szCs w:val="18"/>
        </w:rPr>
      </w:pPr>
    </w:p>
    <w:p w14:paraId="595316FB" w14:textId="458745AC" w:rsidR="00C04244" w:rsidRPr="00F63D88" w:rsidRDefault="00680935" w:rsidP="00C42079">
      <w:pPr>
        <w:numPr>
          <w:ilvl w:val="0"/>
          <w:numId w:val="31"/>
        </w:numPr>
        <w:ind w:left="426" w:hanging="426"/>
        <w:jc w:val="both"/>
        <w:rPr>
          <w:rFonts w:ascii="Tahoma" w:hAnsi="Tahoma" w:cs="Tahoma"/>
          <w:sz w:val="18"/>
          <w:szCs w:val="18"/>
        </w:rPr>
      </w:pPr>
      <w:r w:rsidRPr="004843E3">
        <w:rPr>
          <w:rFonts w:ascii="Tahoma" w:hAnsi="Tahoma" w:cs="Tahoma"/>
          <w:sz w:val="18"/>
          <w:szCs w:val="18"/>
        </w:rPr>
        <w:t xml:space="preserve">Oferowana dostawa </w:t>
      </w:r>
      <w:r w:rsidRPr="00F63D88">
        <w:rPr>
          <w:rFonts w:ascii="Tahoma" w:hAnsi="Tahoma" w:cs="Tahoma"/>
          <w:sz w:val="18"/>
          <w:szCs w:val="18"/>
        </w:rPr>
        <w:t>powinna spełniać warunki szczegółowo określone w formularzu asortymentowo-cenowym – Załącznik nr 2 do SIWZ. Ocena spełnienia tego warunku nastąpi na podstawie przedstawionych przez Wykonawcę dokumentów, o których mowa w punkcie VI.9, i XI.1</w:t>
      </w:r>
      <w:r w:rsidR="00613BAA" w:rsidRPr="00F63D88">
        <w:rPr>
          <w:rFonts w:ascii="Tahoma" w:hAnsi="Tahoma" w:cs="Tahoma"/>
          <w:sz w:val="18"/>
          <w:szCs w:val="18"/>
        </w:rPr>
        <w:t>5</w:t>
      </w:r>
      <w:r w:rsidRPr="00F63D88">
        <w:rPr>
          <w:rFonts w:ascii="Tahoma" w:hAnsi="Tahoma" w:cs="Tahoma"/>
          <w:sz w:val="18"/>
          <w:szCs w:val="18"/>
        </w:rPr>
        <w:t>.</w:t>
      </w:r>
    </w:p>
    <w:p w14:paraId="43296510" w14:textId="233DE063" w:rsidR="00C04244" w:rsidRPr="004843E3" w:rsidRDefault="00C04244" w:rsidP="00687DAC">
      <w:pPr>
        <w:numPr>
          <w:ilvl w:val="0"/>
          <w:numId w:val="31"/>
        </w:numPr>
        <w:ind w:left="426" w:hanging="426"/>
        <w:jc w:val="both"/>
        <w:rPr>
          <w:rFonts w:ascii="Tahoma" w:hAnsi="Tahoma" w:cs="Tahoma"/>
          <w:sz w:val="18"/>
          <w:szCs w:val="18"/>
        </w:rPr>
      </w:pPr>
      <w:r w:rsidRPr="00F63D88">
        <w:rPr>
          <w:rFonts w:ascii="Tahoma" w:hAnsi="Tahoma" w:cs="Tahoma"/>
          <w:sz w:val="18"/>
          <w:szCs w:val="18"/>
        </w:rPr>
        <w:t xml:space="preserve">Wymagany przez Zamawiającego termin płatności - </w:t>
      </w:r>
      <w:r w:rsidRPr="00F63D88">
        <w:rPr>
          <w:rFonts w:ascii="Tahoma" w:hAnsi="Tahoma" w:cs="Tahoma"/>
          <w:b/>
          <w:sz w:val="18"/>
          <w:szCs w:val="18"/>
        </w:rPr>
        <w:t>minimum 45 dni – maksimum 60 dni</w:t>
      </w:r>
      <w:r w:rsidRPr="00F63D88">
        <w:rPr>
          <w:rFonts w:ascii="Tahoma" w:hAnsi="Tahoma" w:cs="Tahoma"/>
          <w:sz w:val="18"/>
          <w:szCs w:val="18"/>
        </w:rPr>
        <w:t xml:space="preserve">, od dnia otrzymania przez Zamawiającego każdej z dwóch prawidłowo wystawionych faktur, na warunkach i zgodnie z postanowieniami wzoru umowy. </w:t>
      </w:r>
      <w:r w:rsidR="00687DAC" w:rsidRPr="00F63D88">
        <w:rPr>
          <w:rFonts w:ascii="Tahoma" w:hAnsi="Tahoma" w:cs="Tahoma"/>
          <w:sz w:val="18"/>
          <w:szCs w:val="18"/>
        </w:rPr>
        <w:t>Należność będzie wpłacana przelewem</w:t>
      </w:r>
      <w:r w:rsidR="00687DAC" w:rsidRPr="004843E3">
        <w:rPr>
          <w:rFonts w:ascii="Tahoma" w:hAnsi="Tahoma" w:cs="Tahoma"/>
          <w:sz w:val="18"/>
          <w:szCs w:val="18"/>
        </w:rPr>
        <w:t xml:space="preserve"> na rachunek </w:t>
      </w:r>
      <w:r w:rsidR="00AB6CEB">
        <w:rPr>
          <w:rFonts w:ascii="Tahoma" w:hAnsi="Tahoma" w:cs="Tahoma"/>
          <w:sz w:val="18"/>
          <w:szCs w:val="18"/>
        </w:rPr>
        <w:t xml:space="preserve">bankowy (rozliczeniowy) </w:t>
      </w:r>
      <w:r w:rsidR="00687DAC" w:rsidRPr="004843E3">
        <w:rPr>
          <w:rFonts w:ascii="Tahoma" w:hAnsi="Tahoma" w:cs="Tahoma"/>
          <w:sz w:val="18"/>
          <w:szCs w:val="18"/>
        </w:rPr>
        <w:t>Wykonawcy podany w Formularzu Oferty. W przypadku podatników VAT należy podać numer rachunku bankowego (rozliczeniowego) wprowadzonego do wykazu podatników VAT tzw. biała lista, a w przypadku innych podatników należy podać numer rachunku bankowego (rozliczeniowego) zgodny ze zgłoszonym przez Wykonawcę do Urzędu Skarbowego w związku z prowadzoną działalnością.</w:t>
      </w:r>
    </w:p>
    <w:p w14:paraId="4D5A27B6" w14:textId="45194161" w:rsidR="00B67EC4" w:rsidRPr="004843E3" w:rsidRDefault="00B67EC4" w:rsidP="00C04244">
      <w:pPr>
        <w:numPr>
          <w:ilvl w:val="0"/>
          <w:numId w:val="31"/>
        </w:numPr>
        <w:ind w:left="426" w:hanging="426"/>
        <w:jc w:val="both"/>
        <w:rPr>
          <w:rFonts w:ascii="Tahoma" w:hAnsi="Tahoma" w:cs="Tahoma"/>
          <w:sz w:val="18"/>
          <w:szCs w:val="18"/>
        </w:rPr>
      </w:pPr>
      <w:r w:rsidRPr="004843E3">
        <w:rPr>
          <w:rFonts w:ascii="Tahoma" w:hAnsi="Tahoma" w:cs="Tahoma"/>
          <w:sz w:val="18"/>
          <w:szCs w:val="18"/>
        </w:rPr>
        <w:t xml:space="preserve">Zamawiający wymaga, aby Wykonawca </w:t>
      </w:r>
      <w:r w:rsidR="005E10C8" w:rsidRPr="004843E3">
        <w:rPr>
          <w:rFonts w:ascii="Tahoma" w:hAnsi="Tahoma" w:cs="Tahoma"/>
          <w:sz w:val="18"/>
          <w:szCs w:val="18"/>
        </w:rPr>
        <w:t>przekazał</w:t>
      </w:r>
      <w:r w:rsidRPr="004843E3">
        <w:rPr>
          <w:rFonts w:ascii="Tahoma" w:hAnsi="Tahoma" w:cs="Tahoma"/>
          <w:sz w:val="18"/>
          <w:szCs w:val="18"/>
        </w:rPr>
        <w:t xml:space="preserve"> dwie oddzielne faktury. Jedna </w:t>
      </w:r>
      <w:r w:rsidR="00885FE1">
        <w:rPr>
          <w:rFonts w:ascii="Tahoma" w:hAnsi="Tahoma" w:cs="Tahoma"/>
          <w:sz w:val="18"/>
          <w:szCs w:val="18"/>
        </w:rPr>
        <w:t xml:space="preserve">faktura </w:t>
      </w:r>
      <w:r w:rsidRPr="004843E3">
        <w:rPr>
          <w:rFonts w:ascii="Tahoma" w:hAnsi="Tahoma" w:cs="Tahoma"/>
          <w:sz w:val="18"/>
          <w:szCs w:val="18"/>
        </w:rPr>
        <w:t xml:space="preserve">obejmująca cenę towaru, koszty dostawy do miejsca wskazanego przez Zamawiającego, zainstalowanie (montaż i uruchomienie) </w:t>
      </w:r>
      <w:r w:rsidR="008A6877">
        <w:rPr>
          <w:rFonts w:ascii="Tahoma" w:hAnsi="Tahoma" w:cs="Tahoma"/>
          <w:sz w:val="18"/>
          <w:szCs w:val="18"/>
        </w:rPr>
        <w:t>towaru</w:t>
      </w:r>
      <w:r w:rsidRPr="004843E3">
        <w:rPr>
          <w:rFonts w:ascii="Tahoma" w:hAnsi="Tahoma" w:cs="Tahoma"/>
          <w:sz w:val="18"/>
          <w:szCs w:val="18"/>
        </w:rPr>
        <w:t xml:space="preserve">, serwisowanie </w:t>
      </w:r>
      <w:r w:rsidR="008A6877">
        <w:rPr>
          <w:rFonts w:ascii="Tahoma" w:hAnsi="Tahoma" w:cs="Tahoma"/>
          <w:sz w:val="18"/>
          <w:szCs w:val="18"/>
        </w:rPr>
        <w:t>towaru</w:t>
      </w:r>
      <w:r w:rsidRPr="004843E3">
        <w:rPr>
          <w:rFonts w:ascii="Tahoma" w:hAnsi="Tahoma" w:cs="Tahoma"/>
          <w:sz w:val="18"/>
          <w:szCs w:val="18"/>
        </w:rPr>
        <w:t xml:space="preserve">, druga </w:t>
      </w:r>
      <w:r w:rsidR="00885FE1">
        <w:rPr>
          <w:rFonts w:ascii="Tahoma" w:hAnsi="Tahoma" w:cs="Tahoma"/>
          <w:sz w:val="18"/>
          <w:szCs w:val="18"/>
        </w:rPr>
        <w:t xml:space="preserve">faktura </w:t>
      </w:r>
      <w:r w:rsidRPr="004843E3">
        <w:rPr>
          <w:rFonts w:ascii="Tahoma" w:hAnsi="Tahoma" w:cs="Tahoma"/>
          <w:sz w:val="18"/>
          <w:szCs w:val="18"/>
        </w:rPr>
        <w:t>obejmująca przeszkolenie personelu.</w:t>
      </w:r>
    </w:p>
    <w:p w14:paraId="5C469B7B" w14:textId="6CB73335" w:rsidR="00641494" w:rsidRPr="004843E3" w:rsidRDefault="00680935" w:rsidP="00D94A6B">
      <w:pPr>
        <w:numPr>
          <w:ilvl w:val="0"/>
          <w:numId w:val="31"/>
        </w:numPr>
        <w:ind w:left="426" w:hanging="426"/>
        <w:jc w:val="both"/>
        <w:rPr>
          <w:rFonts w:ascii="Tahoma" w:hAnsi="Tahoma" w:cs="Tahoma"/>
          <w:sz w:val="18"/>
          <w:szCs w:val="18"/>
        </w:rPr>
      </w:pPr>
      <w:r w:rsidRPr="004843E3">
        <w:rPr>
          <w:rFonts w:ascii="Tahoma" w:hAnsi="Tahoma" w:cs="Tahoma"/>
          <w:sz w:val="18"/>
          <w:szCs w:val="18"/>
        </w:rPr>
        <w:t xml:space="preserve">Zamawiający wymaga, aby dostarczony towar wraz z wyposażeniem miał, </w:t>
      </w:r>
      <w:r w:rsidRPr="004843E3">
        <w:rPr>
          <w:rFonts w:ascii="Tahoma" w:hAnsi="Tahoma" w:cs="Tahoma"/>
          <w:b/>
          <w:sz w:val="18"/>
          <w:szCs w:val="18"/>
        </w:rPr>
        <w:t>co najmniej 36-miesięczną (maksimum 60 miesięcy)</w:t>
      </w:r>
      <w:r w:rsidRPr="004843E3">
        <w:rPr>
          <w:rFonts w:ascii="Tahoma" w:hAnsi="Tahoma" w:cs="Tahoma"/>
          <w:sz w:val="18"/>
          <w:szCs w:val="18"/>
        </w:rPr>
        <w:t xml:space="preserve"> gwarancję oraz rękojmię za wady przedmiotu umowy od dnia podpisania protokołu zdawczo-odbiorczego bez zastrzeżeń, po dokonaniu dostawy (dostarczenie do miejsca wskazanego przez Zamawiającego) całości przedmiotu umowy, zainstalowaniu (montaż i uruchomienie) </w:t>
      </w:r>
      <w:r w:rsidR="008A6877">
        <w:rPr>
          <w:rFonts w:ascii="Tahoma" w:hAnsi="Tahoma" w:cs="Tahoma"/>
          <w:sz w:val="18"/>
          <w:szCs w:val="18"/>
        </w:rPr>
        <w:t>towaru</w:t>
      </w:r>
      <w:r w:rsidR="008A6877" w:rsidRPr="004843E3">
        <w:rPr>
          <w:rFonts w:ascii="Tahoma" w:hAnsi="Tahoma" w:cs="Tahoma"/>
          <w:sz w:val="18"/>
          <w:szCs w:val="18"/>
        </w:rPr>
        <w:t xml:space="preserve"> </w:t>
      </w:r>
      <w:r w:rsidRPr="004843E3">
        <w:rPr>
          <w:rFonts w:ascii="Tahoma" w:hAnsi="Tahoma" w:cs="Tahoma"/>
          <w:sz w:val="18"/>
          <w:szCs w:val="18"/>
        </w:rPr>
        <w:t>i przeszkoleniu personelu. Okres rękojmi i okres gwarancji muszą być takie same.</w:t>
      </w:r>
    </w:p>
    <w:p w14:paraId="5BFD2641" w14:textId="77777777" w:rsidR="00680935" w:rsidRPr="004843E3" w:rsidRDefault="00680935" w:rsidP="00D94A6B">
      <w:pPr>
        <w:numPr>
          <w:ilvl w:val="0"/>
          <w:numId w:val="31"/>
        </w:numPr>
        <w:ind w:left="426" w:hanging="426"/>
        <w:jc w:val="both"/>
        <w:rPr>
          <w:rFonts w:ascii="Tahoma" w:hAnsi="Tahoma" w:cs="Tahoma"/>
          <w:sz w:val="18"/>
          <w:szCs w:val="18"/>
        </w:rPr>
      </w:pPr>
      <w:r w:rsidRPr="004843E3">
        <w:rPr>
          <w:rFonts w:ascii="Tahoma" w:hAnsi="Tahoma" w:cs="Tahoma"/>
          <w:sz w:val="18"/>
          <w:szCs w:val="18"/>
        </w:rPr>
        <w:t>Wykonawca zapewni obsługę serwisową towaru w okresie trwania gwarancji bez dodatkowych kosztów dla Zamawiającego</w:t>
      </w:r>
    </w:p>
    <w:p w14:paraId="19B184B3" w14:textId="77777777" w:rsidR="00680935" w:rsidRPr="004843E3" w:rsidRDefault="00680935" w:rsidP="00D94A6B">
      <w:pPr>
        <w:numPr>
          <w:ilvl w:val="0"/>
          <w:numId w:val="31"/>
        </w:numPr>
        <w:ind w:left="426" w:hanging="426"/>
        <w:jc w:val="both"/>
        <w:rPr>
          <w:rFonts w:ascii="Tahoma" w:hAnsi="Tahoma" w:cs="Tahoma"/>
          <w:sz w:val="18"/>
          <w:szCs w:val="18"/>
        </w:rPr>
      </w:pPr>
      <w:r w:rsidRPr="004843E3">
        <w:rPr>
          <w:rFonts w:ascii="Tahoma" w:hAnsi="Tahoma" w:cs="Tahoma"/>
          <w:sz w:val="18"/>
          <w:szCs w:val="18"/>
        </w:rPr>
        <w:t>Zamawiający wymaga wskazania przez Wykonawcę w Formularzu oferty części zamówienia, których wykonanie zamierza powierzyć podwykonawcom.</w:t>
      </w:r>
    </w:p>
    <w:p w14:paraId="4A3C8EE2" w14:textId="77777777" w:rsidR="00680935" w:rsidRPr="004843E3" w:rsidRDefault="00680935" w:rsidP="00680935">
      <w:pPr>
        <w:jc w:val="both"/>
        <w:rPr>
          <w:rFonts w:ascii="Tahoma" w:hAnsi="Tahoma" w:cs="Tahoma"/>
          <w:sz w:val="18"/>
          <w:szCs w:val="18"/>
        </w:rPr>
      </w:pPr>
      <w:r w:rsidRPr="004843E3">
        <w:rPr>
          <w:rFonts w:ascii="Tahoma" w:hAnsi="Tahoma" w:cs="Tahoma"/>
          <w:sz w:val="18"/>
          <w:szCs w:val="18"/>
        </w:rPr>
        <w:t>Ocena spełnienia ww. warunków nastąpi na podstawie złożonego przez Wykonawcę potwierdzenia ich spełnienia zamieszczonego w „Formularzu oferty” (załącznik nr 1).</w:t>
      </w:r>
    </w:p>
    <w:p w14:paraId="1042555D" w14:textId="77777777" w:rsidR="00680935" w:rsidRPr="004843E3" w:rsidRDefault="00680935" w:rsidP="00680935">
      <w:pPr>
        <w:suppressAutoHyphens/>
        <w:jc w:val="both"/>
        <w:rPr>
          <w:rFonts w:ascii="Tahoma" w:hAnsi="Tahoma" w:cs="Tahoma"/>
          <w:sz w:val="18"/>
          <w:szCs w:val="18"/>
        </w:rPr>
      </w:pPr>
    </w:p>
    <w:p w14:paraId="5BD17B6B" w14:textId="77777777" w:rsidR="009C0761" w:rsidRPr="004843E3" w:rsidRDefault="009C0761" w:rsidP="00680935">
      <w:pPr>
        <w:suppressAutoHyphens/>
        <w:jc w:val="both"/>
        <w:rPr>
          <w:rFonts w:ascii="Tahoma" w:hAnsi="Tahoma" w:cs="Tahoma"/>
          <w:sz w:val="18"/>
          <w:szCs w:val="18"/>
        </w:rPr>
      </w:pPr>
    </w:p>
    <w:p w14:paraId="0E789F47" w14:textId="77777777" w:rsidR="00680935" w:rsidRPr="004843E3" w:rsidRDefault="00680935" w:rsidP="00680935">
      <w:pPr>
        <w:suppressAutoHyphens/>
        <w:jc w:val="both"/>
        <w:rPr>
          <w:rFonts w:ascii="Tahoma" w:hAnsi="Tahoma" w:cs="Tahoma"/>
          <w:b/>
          <w:bCs/>
          <w:sz w:val="18"/>
          <w:szCs w:val="18"/>
        </w:rPr>
      </w:pPr>
      <w:r w:rsidRPr="004843E3">
        <w:rPr>
          <w:rFonts w:ascii="Tahoma" w:hAnsi="Tahoma" w:cs="Tahoma"/>
          <w:b/>
          <w:bCs/>
          <w:sz w:val="18"/>
          <w:szCs w:val="18"/>
        </w:rPr>
        <w:t>IX.  WYMAGANIA    DOTYCZĄCE     WADIUM</w:t>
      </w:r>
    </w:p>
    <w:p w14:paraId="44830D62" w14:textId="77777777" w:rsidR="00680935" w:rsidRPr="004843E3" w:rsidRDefault="00680935" w:rsidP="00680935">
      <w:pPr>
        <w:jc w:val="both"/>
        <w:rPr>
          <w:rFonts w:ascii="Tahoma" w:hAnsi="Tahoma" w:cs="Tahoma"/>
          <w:b/>
          <w:bCs/>
          <w:sz w:val="18"/>
          <w:szCs w:val="18"/>
        </w:rPr>
      </w:pPr>
    </w:p>
    <w:p w14:paraId="72A530FB" w14:textId="0A444E86" w:rsidR="00680935" w:rsidRPr="004843E3" w:rsidRDefault="00680935" w:rsidP="00641494">
      <w:pPr>
        <w:numPr>
          <w:ilvl w:val="0"/>
          <w:numId w:val="29"/>
        </w:numPr>
        <w:ind w:left="426" w:hanging="426"/>
        <w:jc w:val="both"/>
        <w:rPr>
          <w:rFonts w:ascii="Tahoma" w:hAnsi="Tahoma" w:cs="Tahoma"/>
          <w:sz w:val="18"/>
          <w:szCs w:val="18"/>
        </w:rPr>
      </w:pPr>
      <w:r w:rsidRPr="004843E3">
        <w:rPr>
          <w:rFonts w:ascii="Tahoma" w:hAnsi="Tahoma" w:cs="Tahoma"/>
          <w:sz w:val="18"/>
          <w:szCs w:val="18"/>
        </w:rPr>
        <w:t xml:space="preserve">Oferta powinna być zabezpieczona wadium w wysokości: </w:t>
      </w:r>
      <w:r w:rsidR="00575B97" w:rsidRPr="004843E3">
        <w:rPr>
          <w:rFonts w:ascii="Tahoma" w:hAnsi="Tahoma" w:cs="Tahoma"/>
          <w:b/>
          <w:bCs/>
          <w:sz w:val="18"/>
          <w:szCs w:val="18"/>
        </w:rPr>
        <w:t>36 18</w:t>
      </w:r>
      <w:r w:rsidR="00032750" w:rsidRPr="004843E3">
        <w:rPr>
          <w:rFonts w:ascii="Tahoma" w:hAnsi="Tahoma" w:cs="Tahoma"/>
          <w:b/>
          <w:bCs/>
          <w:sz w:val="18"/>
          <w:szCs w:val="18"/>
        </w:rPr>
        <w:t>7</w:t>
      </w:r>
      <w:r w:rsidR="00575B97" w:rsidRPr="004843E3">
        <w:rPr>
          <w:rFonts w:ascii="Tahoma" w:hAnsi="Tahoma" w:cs="Tahoma"/>
          <w:b/>
          <w:bCs/>
          <w:sz w:val="18"/>
          <w:szCs w:val="18"/>
        </w:rPr>
        <w:t>,</w:t>
      </w:r>
      <w:r w:rsidR="00460065" w:rsidRPr="004843E3">
        <w:rPr>
          <w:rFonts w:ascii="Tahoma" w:hAnsi="Tahoma" w:cs="Tahoma"/>
          <w:b/>
          <w:bCs/>
          <w:sz w:val="18"/>
          <w:szCs w:val="18"/>
        </w:rPr>
        <w:t>0</w:t>
      </w:r>
      <w:r w:rsidR="00575B97" w:rsidRPr="004843E3">
        <w:rPr>
          <w:rFonts w:ascii="Tahoma" w:hAnsi="Tahoma" w:cs="Tahoma"/>
          <w:b/>
          <w:bCs/>
          <w:sz w:val="18"/>
          <w:szCs w:val="18"/>
        </w:rPr>
        <w:t>0</w:t>
      </w:r>
      <w:r w:rsidRPr="004843E3">
        <w:rPr>
          <w:rFonts w:ascii="Tahoma" w:hAnsi="Tahoma" w:cs="Tahoma"/>
          <w:b/>
          <w:bCs/>
          <w:sz w:val="18"/>
          <w:szCs w:val="18"/>
        </w:rPr>
        <w:t xml:space="preserve"> złotych</w:t>
      </w:r>
      <w:r w:rsidRPr="004843E3">
        <w:rPr>
          <w:rFonts w:ascii="Tahoma" w:hAnsi="Tahoma" w:cs="Tahoma"/>
          <w:sz w:val="18"/>
          <w:szCs w:val="18"/>
        </w:rPr>
        <w:t xml:space="preserve">, słownie: </w:t>
      </w:r>
      <w:r w:rsidR="00460065" w:rsidRPr="004843E3">
        <w:rPr>
          <w:rFonts w:ascii="Tahoma" w:hAnsi="Tahoma" w:cs="Tahoma"/>
          <w:sz w:val="18"/>
          <w:szCs w:val="18"/>
        </w:rPr>
        <w:t xml:space="preserve">trzydzieści sześć tysięcy sto osiemdziesiąt </w:t>
      </w:r>
      <w:r w:rsidR="00032750" w:rsidRPr="004843E3">
        <w:rPr>
          <w:rFonts w:ascii="Tahoma" w:hAnsi="Tahoma" w:cs="Tahoma"/>
          <w:sz w:val="18"/>
          <w:szCs w:val="18"/>
        </w:rPr>
        <w:t>siedem</w:t>
      </w:r>
      <w:r w:rsidRPr="004843E3">
        <w:rPr>
          <w:rFonts w:ascii="Tahoma" w:hAnsi="Tahoma" w:cs="Tahoma"/>
          <w:sz w:val="18"/>
          <w:szCs w:val="18"/>
        </w:rPr>
        <w:t xml:space="preserve"> zł </w:t>
      </w:r>
      <w:r w:rsidRPr="004843E3">
        <w:rPr>
          <w:rFonts w:ascii="Tahoma" w:hAnsi="Tahoma" w:cs="Tahoma"/>
          <w:sz w:val="18"/>
          <w:szCs w:val="18"/>
          <w:vertAlign w:val="superscript"/>
        </w:rPr>
        <w:t>00</w:t>
      </w:r>
      <w:r w:rsidRPr="004843E3">
        <w:rPr>
          <w:rFonts w:ascii="Tahoma" w:hAnsi="Tahoma" w:cs="Tahoma"/>
          <w:sz w:val="18"/>
          <w:szCs w:val="18"/>
        </w:rPr>
        <w:t>/</w:t>
      </w:r>
      <w:r w:rsidRPr="004843E3">
        <w:rPr>
          <w:rFonts w:ascii="Tahoma" w:hAnsi="Tahoma" w:cs="Tahoma"/>
          <w:sz w:val="18"/>
          <w:szCs w:val="18"/>
          <w:vertAlign w:val="subscript"/>
        </w:rPr>
        <w:t>100</w:t>
      </w:r>
      <w:r w:rsidRPr="004843E3">
        <w:rPr>
          <w:rFonts w:ascii="Tahoma" w:hAnsi="Tahoma" w:cs="Tahoma"/>
          <w:sz w:val="18"/>
          <w:szCs w:val="18"/>
        </w:rPr>
        <w:t xml:space="preserve"> (dotyczy wszystkich pakietów). Wadium należy wnieść w wysokości uzależnionej od części zamówienia, tj.:</w:t>
      </w:r>
    </w:p>
    <w:p w14:paraId="4654F8DB" w14:textId="77777777" w:rsidR="00680935" w:rsidRPr="004843E3" w:rsidRDefault="00680935" w:rsidP="00680935">
      <w:pPr>
        <w:tabs>
          <w:tab w:val="left" w:pos="360"/>
        </w:tabs>
        <w:ind w:left="283"/>
        <w:jc w:val="both"/>
        <w:rPr>
          <w:rFonts w:ascii="Tahoma" w:hAnsi="Tahoma" w:cs="Tahoma"/>
          <w:sz w:val="18"/>
          <w:szCs w:val="18"/>
        </w:rPr>
      </w:pPr>
    </w:p>
    <w:tbl>
      <w:tblPr>
        <w:tblW w:w="57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4"/>
        <w:gridCol w:w="1583"/>
        <w:gridCol w:w="1279"/>
        <w:gridCol w:w="1665"/>
      </w:tblGrid>
      <w:tr w:rsidR="005B052F" w:rsidRPr="004843E3" w14:paraId="356548AA" w14:textId="77777777" w:rsidTr="0031198D">
        <w:trPr>
          <w:trHeight w:val="361"/>
          <w:jc w:val="center"/>
        </w:trPr>
        <w:tc>
          <w:tcPr>
            <w:tcW w:w="1244" w:type="dxa"/>
            <w:vAlign w:val="center"/>
          </w:tcPr>
          <w:p w14:paraId="44DBC426" w14:textId="77777777" w:rsidR="005B052F" w:rsidRPr="004843E3" w:rsidRDefault="005B052F" w:rsidP="00680935">
            <w:pPr>
              <w:jc w:val="center"/>
              <w:rPr>
                <w:rFonts w:ascii="Tahoma" w:hAnsi="Tahoma" w:cs="Tahoma"/>
                <w:sz w:val="18"/>
                <w:szCs w:val="18"/>
              </w:rPr>
            </w:pPr>
            <w:r w:rsidRPr="004843E3">
              <w:rPr>
                <w:rFonts w:ascii="Tahoma" w:hAnsi="Tahoma" w:cs="Tahoma"/>
                <w:sz w:val="18"/>
                <w:szCs w:val="18"/>
              </w:rPr>
              <w:t>Nr Pakietu:</w:t>
            </w:r>
          </w:p>
        </w:tc>
        <w:tc>
          <w:tcPr>
            <w:tcW w:w="1583" w:type="dxa"/>
            <w:vAlign w:val="center"/>
          </w:tcPr>
          <w:p w14:paraId="3E00B06F" w14:textId="77777777" w:rsidR="005B052F" w:rsidRPr="004843E3" w:rsidRDefault="005B052F" w:rsidP="00680935">
            <w:pPr>
              <w:jc w:val="center"/>
              <w:rPr>
                <w:rFonts w:ascii="Tahoma" w:hAnsi="Tahoma" w:cs="Tahoma"/>
                <w:sz w:val="18"/>
                <w:szCs w:val="18"/>
              </w:rPr>
            </w:pPr>
            <w:r w:rsidRPr="004843E3">
              <w:rPr>
                <w:rFonts w:ascii="Tahoma" w:hAnsi="Tahoma" w:cs="Tahoma"/>
                <w:sz w:val="18"/>
                <w:szCs w:val="18"/>
              </w:rPr>
              <w:t>Wadium w PLN:</w:t>
            </w:r>
          </w:p>
        </w:tc>
        <w:tc>
          <w:tcPr>
            <w:tcW w:w="1279" w:type="dxa"/>
            <w:vAlign w:val="center"/>
          </w:tcPr>
          <w:p w14:paraId="3B7D68DE" w14:textId="77777777" w:rsidR="005B052F" w:rsidRPr="004843E3" w:rsidRDefault="005B052F" w:rsidP="00680935">
            <w:pPr>
              <w:jc w:val="center"/>
              <w:rPr>
                <w:rFonts w:ascii="Tahoma" w:hAnsi="Tahoma" w:cs="Tahoma"/>
                <w:sz w:val="18"/>
                <w:szCs w:val="18"/>
              </w:rPr>
            </w:pPr>
            <w:r w:rsidRPr="004843E3">
              <w:rPr>
                <w:rFonts w:ascii="Tahoma" w:hAnsi="Tahoma" w:cs="Tahoma"/>
                <w:sz w:val="18"/>
                <w:szCs w:val="18"/>
              </w:rPr>
              <w:t>Nr Pakietu:</w:t>
            </w:r>
          </w:p>
        </w:tc>
        <w:tc>
          <w:tcPr>
            <w:tcW w:w="1665" w:type="dxa"/>
            <w:vAlign w:val="center"/>
          </w:tcPr>
          <w:p w14:paraId="552CDE9E" w14:textId="77777777" w:rsidR="005B052F" w:rsidRPr="004843E3" w:rsidRDefault="005B052F" w:rsidP="00680935">
            <w:pPr>
              <w:jc w:val="center"/>
              <w:rPr>
                <w:rFonts w:ascii="Tahoma" w:hAnsi="Tahoma" w:cs="Tahoma"/>
                <w:sz w:val="18"/>
                <w:szCs w:val="18"/>
              </w:rPr>
            </w:pPr>
            <w:r w:rsidRPr="004843E3">
              <w:rPr>
                <w:rFonts w:ascii="Tahoma" w:hAnsi="Tahoma" w:cs="Tahoma"/>
                <w:sz w:val="18"/>
                <w:szCs w:val="18"/>
              </w:rPr>
              <w:t>Wadium w PLN:</w:t>
            </w:r>
          </w:p>
        </w:tc>
      </w:tr>
      <w:tr w:rsidR="00032750" w:rsidRPr="004843E3" w14:paraId="57E94A3C" w14:textId="77777777" w:rsidTr="00AF52B4">
        <w:trPr>
          <w:trHeight w:val="258"/>
          <w:jc w:val="center"/>
        </w:trPr>
        <w:tc>
          <w:tcPr>
            <w:tcW w:w="1244" w:type="dxa"/>
            <w:vAlign w:val="center"/>
          </w:tcPr>
          <w:p w14:paraId="09A15F81" w14:textId="77777777" w:rsidR="00032750" w:rsidRPr="004843E3" w:rsidRDefault="00032750" w:rsidP="00032750">
            <w:pPr>
              <w:jc w:val="right"/>
              <w:rPr>
                <w:rFonts w:ascii="Tahoma" w:hAnsi="Tahoma" w:cs="Tahoma"/>
                <w:sz w:val="18"/>
                <w:szCs w:val="18"/>
              </w:rPr>
            </w:pPr>
            <w:r w:rsidRPr="004843E3">
              <w:rPr>
                <w:rFonts w:ascii="Tahoma" w:hAnsi="Tahoma" w:cs="Tahoma"/>
                <w:sz w:val="18"/>
                <w:szCs w:val="18"/>
              </w:rPr>
              <w:t>Pakiet 1</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0ED97EC1" w14:textId="1FB44134"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2 220,00    </w:t>
            </w:r>
          </w:p>
        </w:tc>
        <w:tc>
          <w:tcPr>
            <w:tcW w:w="1279" w:type="dxa"/>
            <w:shd w:val="clear" w:color="auto" w:fill="auto"/>
            <w:vAlign w:val="bottom"/>
          </w:tcPr>
          <w:p w14:paraId="48E07001" w14:textId="388B77F7" w:rsidR="00032750" w:rsidRPr="004843E3" w:rsidRDefault="00032750" w:rsidP="00032750">
            <w:pPr>
              <w:jc w:val="right"/>
              <w:rPr>
                <w:rFonts w:ascii="Tahoma" w:hAnsi="Tahoma" w:cs="Tahoma"/>
                <w:color w:val="000000"/>
                <w:sz w:val="18"/>
                <w:szCs w:val="18"/>
              </w:rPr>
            </w:pPr>
            <w:r w:rsidRPr="004843E3">
              <w:rPr>
                <w:rFonts w:ascii="Tahoma" w:hAnsi="Tahoma" w:cs="Tahoma"/>
                <w:color w:val="000000"/>
                <w:sz w:val="18"/>
                <w:szCs w:val="18"/>
              </w:rPr>
              <w:t>Pakiet 14</w:t>
            </w:r>
          </w:p>
        </w:tc>
        <w:tc>
          <w:tcPr>
            <w:tcW w:w="1665" w:type="dxa"/>
            <w:tcBorders>
              <w:top w:val="single" w:sz="4" w:space="0" w:color="auto"/>
              <w:left w:val="single" w:sz="4" w:space="0" w:color="auto"/>
              <w:bottom w:val="single" w:sz="4" w:space="0" w:color="auto"/>
              <w:right w:val="single" w:sz="4" w:space="0" w:color="auto"/>
            </w:tcBorders>
            <w:shd w:val="clear" w:color="auto" w:fill="auto"/>
          </w:tcPr>
          <w:p w14:paraId="6535B18D" w14:textId="1569D1AA"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1 600,00    </w:t>
            </w:r>
          </w:p>
        </w:tc>
      </w:tr>
      <w:tr w:rsidR="00032750" w:rsidRPr="004843E3" w14:paraId="4FB5001A" w14:textId="77777777" w:rsidTr="00AF52B4">
        <w:trPr>
          <w:trHeight w:val="258"/>
          <w:jc w:val="center"/>
        </w:trPr>
        <w:tc>
          <w:tcPr>
            <w:tcW w:w="1244" w:type="dxa"/>
            <w:vAlign w:val="center"/>
          </w:tcPr>
          <w:p w14:paraId="2BD1BBBC" w14:textId="77777777" w:rsidR="00032750" w:rsidRPr="004843E3" w:rsidRDefault="00032750" w:rsidP="00032750">
            <w:pPr>
              <w:jc w:val="right"/>
              <w:rPr>
                <w:rFonts w:ascii="Tahoma" w:hAnsi="Tahoma" w:cs="Tahoma"/>
                <w:sz w:val="18"/>
                <w:szCs w:val="18"/>
              </w:rPr>
            </w:pPr>
            <w:r w:rsidRPr="004843E3">
              <w:rPr>
                <w:rFonts w:ascii="Tahoma" w:hAnsi="Tahoma" w:cs="Tahoma"/>
                <w:sz w:val="18"/>
                <w:szCs w:val="18"/>
              </w:rPr>
              <w:t>Pakiet 2</w:t>
            </w:r>
          </w:p>
        </w:tc>
        <w:tc>
          <w:tcPr>
            <w:tcW w:w="1583" w:type="dxa"/>
            <w:tcBorders>
              <w:top w:val="nil"/>
              <w:left w:val="single" w:sz="4" w:space="0" w:color="auto"/>
              <w:bottom w:val="single" w:sz="4" w:space="0" w:color="auto"/>
              <w:right w:val="single" w:sz="4" w:space="0" w:color="auto"/>
            </w:tcBorders>
            <w:shd w:val="clear" w:color="auto" w:fill="auto"/>
          </w:tcPr>
          <w:p w14:paraId="281BF044" w14:textId="6136349E"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5 125,00    </w:t>
            </w:r>
          </w:p>
        </w:tc>
        <w:tc>
          <w:tcPr>
            <w:tcW w:w="1279" w:type="dxa"/>
            <w:shd w:val="clear" w:color="auto" w:fill="auto"/>
            <w:vAlign w:val="bottom"/>
          </w:tcPr>
          <w:p w14:paraId="52DD39CB" w14:textId="41FE822B" w:rsidR="00032750" w:rsidRPr="004843E3" w:rsidRDefault="00032750" w:rsidP="00032750">
            <w:pPr>
              <w:jc w:val="right"/>
              <w:rPr>
                <w:rFonts w:ascii="Tahoma" w:hAnsi="Tahoma" w:cs="Tahoma"/>
                <w:color w:val="000000"/>
                <w:sz w:val="18"/>
                <w:szCs w:val="18"/>
              </w:rPr>
            </w:pPr>
            <w:r w:rsidRPr="004843E3">
              <w:rPr>
                <w:rFonts w:ascii="Tahoma" w:hAnsi="Tahoma" w:cs="Tahoma"/>
                <w:color w:val="000000"/>
                <w:sz w:val="18"/>
                <w:szCs w:val="18"/>
              </w:rPr>
              <w:t>Pakiet 15</w:t>
            </w:r>
          </w:p>
        </w:tc>
        <w:tc>
          <w:tcPr>
            <w:tcW w:w="1665" w:type="dxa"/>
            <w:tcBorders>
              <w:top w:val="nil"/>
              <w:left w:val="single" w:sz="4" w:space="0" w:color="auto"/>
              <w:bottom w:val="single" w:sz="4" w:space="0" w:color="auto"/>
              <w:right w:val="single" w:sz="4" w:space="0" w:color="auto"/>
            </w:tcBorders>
            <w:shd w:val="clear" w:color="auto" w:fill="auto"/>
          </w:tcPr>
          <w:p w14:paraId="0BFEF977" w14:textId="179D26F9"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140,00    </w:t>
            </w:r>
          </w:p>
        </w:tc>
      </w:tr>
      <w:tr w:rsidR="00032750" w:rsidRPr="004843E3" w14:paraId="73508877" w14:textId="77777777" w:rsidTr="00AF52B4">
        <w:trPr>
          <w:trHeight w:val="258"/>
          <w:jc w:val="center"/>
        </w:trPr>
        <w:tc>
          <w:tcPr>
            <w:tcW w:w="1244" w:type="dxa"/>
            <w:vAlign w:val="center"/>
          </w:tcPr>
          <w:p w14:paraId="6DD1D649" w14:textId="77777777" w:rsidR="00032750" w:rsidRPr="004843E3" w:rsidRDefault="00032750" w:rsidP="00032750">
            <w:pPr>
              <w:jc w:val="right"/>
              <w:rPr>
                <w:rFonts w:ascii="Tahoma" w:hAnsi="Tahoma" w:cs="Tahoma"/>
                <w:sz w:val="18"/>
                <w:szCs w:val="18"/>
              </w:rPr>
            </w:pPr>
            <w:r w:rsidRPr="004843E3">
              <w:rPr>
                <w:rFonts w:ascii="Tahoma" w:hAnsi="Tahoma" w:cs="Tahoma"/>
                <w:sz w:val="18"/>
                <w:szCs w:val="18"/>
              </w:rPr>
              <w:t>Pakiet 3</w:t>
            </w:r>
          </w:p>
        </w:tc>
        <w:tc>
          <w:tcPr>
            <w:tcW w:w="1583" w:type="dxa"/>
            <w:tcBorders>
              <w:top w:val="nil"/>
              <w:left w:val="single" w:sz="4" w:space="0" w:color="auto"/>
              <w:bottom w:val="single" w:sz="4" w:space="0" w:color="auto"/>
              <w:right w:val="single" w:sz="4" w:space="0" w:color="auto"/>
            </w:tcBorders>
            <w:shd w:val="clear" w:color="auto" w:fill="auto"/>
          </w:tcPr>
          <w:p w14:paraId="26169D7E" w14:textId="778D6B3C"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1 926,00    </w:t>
            </w:r>
          </w:p>
        </w:tc>
        <w:tc>
          <w:tcPr>
            <w:tcW w:w="1279" w:type="dxa"/>
            <w:shd w:val="clear" w:color="auto" w:fill="auto"/>
            <w:vAlign w:val="bottom"/>
          </w:tcPr>
          <w:p w14:paraId="4CA49EB3" w14:textId="572712D3" w:rsidR="00032750" w:rsidRPr="004843E3" w:rsidRDefault="00032750" w:rsidP="00032750">
            <w:pPr>
              <w:jc w:val="right"/>
              <w:rPr>
                <w:rFonts w:ascii="Tahoma" w:hAnsi="Tahoma" w:cs="Tahoma"/>
                <w:color w:val="000000"/>
                <w:sz w:val="18"/>
                <w:szCs w:val="18"/>
              </w:rPr>
            </w:pPr>
            <w:r w:rsidRPr="004843E3">
              <w:rPr>
                <w:rFonts w:ascii="Tahoma" w:hAnsi="Tahoma" w:cs="Tahoma"/>
                <w:color w:val="000000"/>
                <w:sz w:val="18"/>
                <w:szCs w:val="18"/>
              </w:rPr>
              <w:t>Pakiet 16</w:t>
            </w:r>
          </w:p>
        </w:tc>
        <w:tc>
          <w:tcPr>
            <w:tcW w:w="1665" w:type="dxa"/>
            <w:tcBorders>
              <w:top w:val="nil"/>
              <w:left w:val="single" w:sz="4" w:space="0" w:color="auto"/>
              <w:bottom w:val="single" w:sz="4" w:space="0" w:color="auto"/>
              <w:right w:val="single" w:sz="4" w:space="0" w:color="auto"/>
            </w:tcBorders>
            <w:shd w:val="clear" w:color="auto" w:fill="auto"/>
          </w:tcPr>
          <w:p w14:paraId="62690E25" w14:textId="02ECEB7D"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117,00    </w:t>
            </w:r>
          </w:p>
        </w:tc>
      </w:tr>
      <w:tr w:rsidR="00032750" w:rsidRPr="004843E3" w14:paraId="0786E05D" w14:textId="77777777" w:rsidTr="00AF52B4">
        <w:trPr>
          <w:trHeight w:val="258"/>
          <w:jc w:val="center"/>
        </w:trPr>
        <w:tc>
          <w:tcPr>
            <w:tcW w:w="1244" w:type="dxa"/>
            <w:vAlign w:val="center"/>
          </w:tcPr>
          <w:p w14:paraId="73903410" w14:textId="77777777" w:rsidR="00032750" w:rsidRPr="004843E3" w:rsidRDefault="00032750" w:rsidP="00032750">
            <w:pPr>
              <w:jc w:val="right"/>
              <w:rPr>
                <w:rFonts w:ascii="Tahoma" w:hAnsi="Tahoma" w:cs="Tahoma"/>
                <w:sz w:val="18"/>
                <w:szCs w:val="18"/>
              </w:rPr>
            </w:pPr>
            <w:r w:rsidRPr="004843E3">
              <w:rPr>
                <w:rFonts w:ascii="Tahoma" w:hAnsi="Tahoma" w:cs="Tahoma"/>
                <w:sz w:val="18"/>
                <w:szCs w:val="18"/>
              </w:rPr>
              <w:t>Pakiet 4</w:t>
            </w:r>
          </w:p>
        </w:tc>
        <w:tc>
          <w:tcPr>
            <w:tcW w:w="1583" w:type="dxa"/>
            <w:tcBorders>
              <w:top w:val="nil"/>
              <w:left w:val="single" w:sz="4" w:space="0" w:color="auto"/>
              <w:bottom w:val="single" w:sz="4" w:space="0" w:color="auto"/>
              <w:right w:val="single" w:sz="4" w:space="0" w:color="auto"/>
            </w:tcBorders>
            <w:shd w:val="clear" w:color="auto" w:fill="auto"/>
          </w:tcPr>
          <w:p w14:paraId="7E2A4D4F" w14:textId="0757D4D6"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3 871,00    </w:t>
            </w:r>
          </w:p>
        </w:tc>
        <w:tc>
          <w:tcPr>
            <w:tcW w:w="1279" w:type="dxa"/>
            <w:shd w:val="clear" w:color="auto" w:fill="auto"/>
            <w:vAlign w:val="bottom"/>
          </w:tcPr>
          <w:p w14:paraId="37E4C783" w14:textId="01DE1A89" w:rsidR="00032750" w:rsidRPr="004843E3" w:rsidRDefault="00032750" w:rsidP="00032750">
            <w:pPr>
              <w:jc w:val="right"/>
              <w:rPr>
                <w:rFonts w:ascii="Tahoma" w:hAnsi="Tahoma" w:cs="Tahoma"/>
                <w:color w:val="000000"/>
                <w:sz w:val="18"/>
                <w:szCs w:val="18"/>
              </w:rPr>
            </w:pPr>
            <w:r w:rsidRPr="004843E3">
              <w:rPr>
                <w:rFonts w:ascii="Tahoma" w:hAnsi="Tahoma" w:cs="Tahoma"/>
                <w:color w:val="000000"/>
                <w:sz w:val="18"/>
                <w:szCs w:val="18"/>
              </w:rPr>
              <w:t>Pakiet 17</w:t>
            </w:r>
          </w:p>
        </w:tc>
        <w:tc>
          <w:tcPr>
            <w:tcW w:w="1665" w:type="dxa"/>
            <w:tcBorders>
              <w:top w:val="nil"/>
              <w:left w:val="single" w:sz="4" w:space="0" w:color="auto"/>
              <w:bottom w:val="single" w:sz="4" w:space="0" w:color="auto"/>
              <w:right w:val="single" w:sz="4" w:space="0" w:color="auto"/>
            </w:tcBorders>
            <w:shd w:val="clear" w:color="auto" w:fill="auto"/>
          </w:tcPr>
          <w:p w14:paraId="5EC6B126" w14:textId="5612C365"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88,00    </w:t>
            </w:r>
          </w:p>
        </w:tc>
      </w:tr>
      <w:tr w:rsidR="00032750" w:rsidRPr="004843E3" w14:paraId="22969D46" w14:textId="77777777" w:rsidTr="00AF52B4">
        <w:trPr>
          <w:trHeight w:val="258"/>
          <w:jc w:val="center"/>
        </w:trPr>
        <w:tc>
          <w:tcPr>
            <w:tcW w:w="1244" w:type="dxa"/>
            <w:vAlign w:val="center"/>
          </w:tcPr>
          <w:p w14:paraId="5C5A164B" w14:textId="77777777" w:rsidR="00032750" w:rsidRPr="004843E3" w:rsidRDefault="00032750" w:rsidP="00032750">
            <w:pPr>
              <w:jc w:val="right"/>
              <w:rPr>
                <w:rFonts w:ascii="Tahoma" w:hAnsi="Tahoma" w:cs="Tahoma"/>
                <w:sz w:val="18"/>
                <w:szCs w:val="18"/>
              </w:rPr>
            </w:pPr>
            <w:r w:rsidRPr="004843E3">
              <w:rPr>
                <w:rFonts w:ascii="Tahoma" w:hAnsi="Tahoma" w:cs="Tahoma"/>
                <w:sz w:val="18"/>
                <w:szCs w:val="18"/>
              </w:rPr>
              <w:t>Pakiet 5</w:t>
            </w:r>
          </w:p>
        </w:tc>
        <w:tc>
          <w:tcPr>
            <w:tcW w:w="1583" w:type="dxa"/>
            <w:tcBorders>
              <w:top w:val="nil"/>
              <w:left w:val="single" w:sz="4" w:space="0" w:color="auto"/>
              <w:bottom w:val="single" w:sz="4" w:space="0" w:color="auto"/>
              <w:right w:val="single" w:sz="4" w:space="0" w:color="auto"/>
            </w:tcBorders>
            <w:shd w:val="clear" w:color="auto" w:fill="auto"/>
          </w:tcPr>
          <w:p w14:paraId="0716122B" w14:textId="4F8CC8EB"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6 296,00    </w:t>
            </w:r>
          </w:p>
        </w:tc>
        <w:tc>
          <w:tcPr>
            <w:tcW w:w="1279" w:type="dxa"/>
            <w:shd w:val="clear" w:color="auto" w:fill="auto"/>
            <w:vAlign w:val="bottom"/>
          </w:tcPr>
          <w:p w14:paraId="74C3A3B4" w14:textId="5D3785C7" w:rsidR="00032750" w:rsidRPr="004843E3" w:rsidRDefault="00032750" w:rsidP="00032750">
            <w:pPr>
              <w:jc w:val="right"/>
              <w:rPr>
                <w:rFonts w:ascii="Tahoma" w:hAnsi="Tahoma" w:cs="Tahoma"/>
                <w:color w:val="000000"/>
                <w:sz w:val="18"/>
                <w:szCs w:val="18"/>
              </w:rPr>
            </w:pPr>
            <w:r w:rsidRPr="004843E3">
              <w:rPr>
                <w:rFonts w:ascii="Tahoma" w:hAnsi="Tahoma" w:cs="Tahoma"/>
                <w:color w:val="000000"/>
                <w:sz w:val="18"/>
                <w:szCs w:val="18"/>
              </w:rPr>
              <w:t>Pakiet 18</w:t>
            </w:r>
          </w:p>
        </w:tc>
        <w:tc>
          <w:tcPr>
            <w:tcW w:w="1665" w:type="dxa"/>
            <w:tcBorders>
              <w:top w:val="nil"/>
              <w:left w:val="single" w:sz="4" w:space="0" w:color="auto"/>
              <w:bottom w:val="single" w:sz="4" w:space="0" w:color="auto"/>
              <w:right w:val="single" w:sz="4" w:space="0" w:color="auto"/>
            </w:tcBorders>
            <w:shd w:val="clear" w:color="auto" w:fill="auto"/>
          </w:tcPr>
          <w:p w14:paraId="106C376A" w14:textId="28DEE13F"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719,00    </w:t>
            </w:r>
          </w:p>
        </w:tc>
      </w:tr>
      <w:tr w:rsidR="00032750" w:rsidRPr="004843E3" w14:paraId="5E041AF5" w14:textId="77777777" w:rsidTr="00AF52B4">
        <w:trPr>
          <w:trHeight w:val="258"/>
          <w:jc w:val="center"/>
        </w:trPr>
        <w:tc>
          <w:tcPr>
            <w:tcW w:w="1244" w:type="dxa"/>
            <w:vAlign w:val="center"/>
          </w:tcPr>
          <w:p w14:paraId="071C5003" w14:textId="77777777" w:rsidR="00032750" w:rsidRPr="004843E3" w:rsidRDefault="00032750" w:rsidP="00032750">
            <w:pPr>
              <w:jc w:val="right"/>
              <w:rPr>
                <w:rFonts w:ascii="Tahoma" w:hAnsi="Tahoma" w:cs="Tahoma"/>
                <w:sz w:val="18"/>
                <w:szCs w:val="18"/>
              </w:rPr>
            </w:pPr>
            <w:r w:rsidRPr="004843E3">
              <w:rPr>
                <w:rFonts w:ascii="Tahoma" w:hAnsi="Tahoma" w:cs="Tahoma"/>
                <w:sz w:val="18"/>
                <w:szCs w:val="18"/>
              </w:rPr>
              <w:t>Pakiet 6</w:t>
            </w:r>
          </w:p>
        </w:tc>
        <w:tc>
          <w:tcPr>
            <w:tcW w:w="1583" w:type="dxa"/>
            <w:tcBorders>
              <w:top w:val="nil"/>
              <w:left w:val="single" w:sz="4" w:space="0" w:color="auto"/>
              <w:bottom w:val="single" w:sz="4" w:space="0" w:color="auto"/>
              <w:right w:val="single" w:sz="4" w:space="0" w:color="auto"/>
            </w:tcBorders>
            <w:shd w:val="clear" w:color="auto" w:fill="auto"/>
          </w:tcPr>
          <w:p w14:paraId="643644CD" w14:textId="6704BB88"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494,00    </w:t>
            </w:r>
          </w:p>
        </w:tc>
        <w:tc>
          <w:tcPr>
            <w:tcW w:w="1279" w:type="dxa"/>
            <w:shd w:val="clear" w:color="auto" w:fill="auto"/>
            <w:vAlign w:val="bottom"/>
          </w:tcPr>
          <w:p w14:paraId="10FA51C7" w14:textId="1F2FBEF4" w:rsidR="00032750" w:rsidRPr="004843E3" w:rsidRDefault="00032750" w:rsidP="00032750">
            <w:pPr>
              <w:jc w:val="right"/>
              <w:rPr>
                <w:rFonts w:ascii="Tahoma" w:hAnsi="Tahoma" w:cs="Tahoma"/>
                <w:color w:val="000000"/>
                <w:sz w:val="18"/>
                <w:szCs w:val="18"/>
              </w:rPr>
            </w:pPr>
            <w:r w:rsidRPr="004843E3">
              <w:rPr>
                <w:rFonts w:ascii="Tahoma" w:hAnsi="Tahoma" w:cs="Tahoma"/>
                <w:color w:val="000000"/>
                <w:sz w:val="18"/>
                <w:szCs w:val="18"/>
              </w:rPr>
              <w:t>Pakiet 19</w:t>
            </w:r>
          </w:p>
        </w:tc>
        <w:tc>
          <w:tcPr>
            <w:tcW w:w="1665" w:type="dxa"/>
            <w:tcBorders>
              <w:top w:val="nil"/>
              <w:left w:val="single" w:sz="4" w:space="0" w:color="auto"/>
              <w:bottom w:val="single" w:sz="4" w:space="0" w:color="auto"/>
              <w:right w:val="single" w:sz="4" w:space="0" w:color="auto"/>
            </w:tcBorders>
            <w:shd w:val="clear" w:color="auto" w:fill="auto"/>
          </w:tcPr>
          <w:p w14:paraId="6E2008F2" w14:textId="0973F96B"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1 470,00    </w:t>
            </w:r>
          </w:p>
        </w:tc>
      </w:tr>
      <w:tr w:rsidR="00032750" w:rsidRPr="004843E3" w14:paraId="5BCAA9F1" w14:textId="77777777" w:rsidTr="00AF52B4">
        <w:trPr>
          <w:trHeight w:val="258"/>
          <w:jc w:val="center"/>
        </w:trPr>
        <w:tc>
          <w:tcPr>
            <w:tcW w:w="1244" w:type="dxa"/>
            <w:vAlign w:val="center"/>
          </w:tcPr>
          <w:p w14:paraId="5E8B0A56" w14:textId="77777777" w:rsidR="00032750" w:rsidRPr="004843E3" w:rsidRDefault="00032750" w:rsidP="00032750">
            <w:pPr>
              <w:jc w:val="right"/>
              <w:rPr>
                <w:rFonts w:ascii="Tahoma" w:hAnsi="Tahoma" w:cs="Tahoma"/>
                <w:sz w:val="18"/>
                <w:szCs w:val="18"/>
              </w:rPr>
            </w:pPr>
            <w:r w:rsidRPr="004843E3">
              <w:rPr>
                <w:rFonts w:ascii="Tahoma" w:hAnsi="Tahoma" w:cs="Tahoma"/>
                <w:sz w:val="18"/>
                <w:szCs w:val="18"/>
              </w:rPr>
              <w:t>Pakiet 7</w:t>
            </w:r>
          </w:p>
        </w:tc>
        <w:tc>
          <w:tcPr>
            <w:tcW w:w="1583" w:type="dxa"/>
            <w:tcBorders>
              <w:top w:val="nil"/>
              <w:left w:val="single" w:sz="4" w:space="0" w:color="auto"/>
              <w:bottom w:val="single" w:sz="4" w:space="0" w:color="auto"/>
              <w:right w:val="single" w:sz="4" w:space="0" w:color="auto"/>
            </w:tcBorders>
            <w:shd w:val="clear" w:color="auto" w:fill="auto"/>
          </w:tcPr>
          <w:p w14:paraId="17185D36" w14:textId="3B9B3A48"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375,00    </w:t>
            </w:r>
          </w:p>
        </w:tc>
        <w:tc>
          <w:tcPr>
            <w:tcW w:w="1279" w:type="dxa"/>
            <w:shd w:val="clear" w:color="auto" w:fill="auto"/>
            <w:vAlign w:val="bottom"/>
          </w:tcPr>
          <w:p w14:paraId="1CBC9D89" w14:textId="6126B945" w:rsidR="00032750" w:rsidRPr="004843E3" w:rsidRDefault="00032750" w:rsidP="00032750">
            <w:pPr>
              <w:jc w:val="right"/>
              <w:rPr>
                <w:rFonts w:ascii="Tahoma" w:hAnsi="Tahoma" w:cs="Tahoma"/>
                <w:color w:val="000000"/>
                <w:sz w:val="18"/>
                <w:szCs w:val="18"/>
              </w:rPr>
            </w:pPr>
            <w:r w:rsidRPr="004843E3">
              <w:rPr>
                <w:rFonts w:ascii="Tahoma" w:hAnsi="Tahoma" w:cs="Tahoma"/>
                <w:color w:val="000000"/>
                <w:sz w:val="18"/>
                <w:szCs w:val="18"/>
              </w:rPr>
              <w:t>Pakiet 20</w:t>
            </w:r>
          </w:p>
        </w:tc>
        <w:tc>
          <w:tcPr>
            <w:tcW w:w="1665" w:type="dxa"/>
            <w:tcBorders>
              <w:top w:val="nil"/>
              <w:left w:val="single" w:sz="4" w:space="0" w:color="auto"/>
              <w:bottom w:val="single" w:sz="4" w:space="0" w:color="auto"/>
              <w:right w:val="single" w:sz="4" w:space="0" w:color="auto"/>
            </w:tcBorders>
            <w:shd w:val="clear" w:color="auto" w:fill="auto"/>
          </w:tcPr>
          <w:p w14:paraId="0AF45E19" w14:textId="413434F2"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713,00    </w:t>
            </w:r>
          </w:p>
        </w:tc>
      </w:tr>
      <w:tr w:rsidR="00032750" w:rsidRPr="004843E3" w14:paraId="3CD2D7B0" w14:textId="77777777" w:rsidTr="00AF52B4">
        <w:trPr>
          <w:trHeight w:val="258"/>
          <w:jc w:val="center"/>
        </w:trPr>
        <w:tc>
          <w:tcPr>
            <w:tcW w:w="1244" w:type="dxa"/>
            <w:vAlign w:val="center"/>
          </w:tcPr>
          <w:p w14:paraId="08E6599F" w14:textId="77777777" w:rsidR="00032750" w:rsidRPr="004843E3" w:rsidRDefault="00032750" w:rsidP="00032750">
            <w:pPr>
              <w:jc w:val="right"/>
              <w:rPr>
                <w:rFonts w:ascii="Tahoma" w:hAnsi="Tahoma" w:cs="Tahoma"/>
                <w:sz w:val="18"/>
                <w:szCs w:val="18"/>
              </w:rPr>
            </w:pPr>
            <w:r w:rsidRPr="004843E3">
              <w:rPr>
                <w:rFonts w:ascii="Tahoma" w:hAnsi="Tahoma" w:cs="Tahoma"/>
                <w:sz w:val="18"/>
                <w:szCs w:val="18"/>
              </w:rPr>
              <w:t>Pakiet 8</w:t>
            </w:r>
          </w:p>
        </w:tc>
        <w:tc>
          <w:tcPr>
            <w:tcW w:w="1583" w:type="dxa"/>
            <w:tcBorders>
              <w:top w:val="nil"/>
              <w:left w:val="single" w:sz="4" w:space="0" w:color="auto"/>
              <w:bottom w:val="single" w:sz="4" w:space="0" w:color="auto"/>
              <w:right w:val="single" w:sz="4" w:space="0" w:color="auto"/>
            </w:tcBorders>
            <w:shd w:val="clear" w:color="auto" w:fill="auto"/>
          </w:tcPr>
          <w:p w14:paraId="0808DECA" w14:textId="4D17A8E2"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134,00    </w:t>
            </w:r>
          </w:p>
        </w:tc>
        <w:tc>
          <w:tcPr>
            <w:tcW w:w="1279" w:type="dxa"/>
            <w:shd w:val="clear" w:color="auto" w:fill="auto"/>
            <w:vAlign w:val="bottom"/>
          </w:tcPr>
          <w:p w14:paraId="57579D6F" w14:textId="0197A4F8" w:rsidR="00032750" w:rsidRPr="004843E3" w:rsidRDefault="00032750" w:rsidP="00032750">
            <w:pPr>
              <w:jc w:val="right"/>
              <w:rPr>
                <w:rFonts w:ascii="Tahoma" w:hAnsi="Tahoma" w:cs="Tahoma"/>
                <w:color w:val="000000"/>
                <w:sz w:val="18"/>
                <w:szCs w:val="18"/>
              </w:rPr>
            </w:pPr>
            <w:r w:rsidRPr="004843E3">
              <w:rPr>
                <w:rFonts w:ascii="Tahoma" w:hAnsi="Tahoma" w:cs="Tahoma"/>
                <w:color w:val="000000"/>
                <w:sz w:val="18"/>
                <w:szCs w:val="18"/>
              </w:rPr>
              <w:t>Pakiet 21</w:t>
            </w:r>
          </w:p>
        </w:tc>
        <w:tc>
          <w:tcPr>
            <w:tcW w:w="1665" w:type="dxa"/>
            <w:tcBorders>
              <w:top w:val="nil"/>
              <w:left w:val="single" w:sz="4" w:space="0" w:color="auto"/>
              <w:bottom w:val="single" w:sz="4" w:space="0" w:color="auto"/>
              <w:right w:val="single" w:sz="4" w:space="0" w:color="auto"/>
            </w:tcBorders>
            <w:shd w:val="clear" w:color="auto" w:fill="auto"/>
          </w:tcPr>
          <w:p w14:paraId="573F920D" w14:textId="0ADFEECD"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636,00    </w:t>
            </w:r>
          </w:p>
        </w:tc>
      </w:tr>
      <w:tr w:rsidR="00032750" w:rsidRPr="004843E3" w14:paraId="25FC43EA" w14:textId="77777777" w:rsidTr="00AF52B4">
        <w:trPr>
          <w:trHeight w:val="258"/>
          <w:jc w:val="center"/>
        </w:trPr>
        <w:tc>
          <w:tcPr>
            <w:tcW w:w="1244" w:type="dxa"/>
            <w:vAlign w:val="center"/>
          </w:tcPr>
          <w:p w14:paraId="7FA9420A" w14:textId="77777777" w:rsidR="00032750" w:rsidRPr="004843E3" w:rsidRDefault="00032750" w:rsidP="00032750">
            <w:pPr>
              <w:jc w:val="right"/>
              <w:rPr>
                <w:rFonts w:ascii="Tahoma" w:hAnsi="Tahoma" w:cs="Tahoma"/>
                <w:sz w:val="18"/>
                <w:szCs w:val="18"/>
              </w:rPr>
            </w:pPr>
            <w:r w:rsidRPr="004843E3">
              <w:rPr>
                <w:rFonts w:ascii="Tahoma" w:hAnsi="Tahoma" w:cs="Tahoma"/>
                <w:sz w:val="18"/>
                <w:szCs w:val="18"/>
              </w:rPr>
              <w:t>Pakiet 9</w:t>
            </w:r>
          </w:p>
        </w:tc>
        <w:tc>
          <w:tcPr>
            <w:tcW w:w="1583" w:type="dxa"/>
            <w:tcBorders>
              <w:top w:val="nil"/>
              <w:left w:val="single" w:sz="4" w:space="0" w:color="auto"/>
              <w:bottom w:val="single" w:sz="4" w:space="0" w:color="auto"/>
              <w:right w:val="single" w:sz="4" w:space="0" w:color="auto"/>
            </w:tcBorders>
            <w:shd w:val="clear" w:color="auto" w:fill="auto"/>
          </w:tcPr>
          <w:p w14:paraId="1B57884D" w14:textId="1FB6BFF1"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1 333,00    </w:t>
            </w:r>
          </w:p>
        </w:tc>
        <w:tc>
          <w:tcPr>
            <w:tcW w:w="1279" w:type="dxa"/>
            <w:shd w:val="clear" w:color="auto" w:fill="auto"/>
            <w:vAlign w:val="bottom"/>
          </w:tcPr>
          <w:p w14:paraId="08149F75" w14:textId="097D14F5" w:rsidR="00032750" w:rsidRPr="004843E3" w:rsidRDefault="00032750" w:rsidP="00032750">
            <w:pPr>
              <w:jc w:val="right"/>
              <w:rPr>
                <w:rFonts w:ascii="Tahoma" w:hAnsi="Tahoma" w:cs="Tahoma"/>
                <w:color w:val="000000"/>
                <w:sz w:val="18"/>
                <w:szCs w:val="18"/>
              </w:rPr>
            </w:pPr>
            <w:r w:rsidRPr="004843E3">
              <w:rPr>
                <w:rFonts w:ascii="Tahoma" w:hAnsi="Tahoma" w:cs="Tahoma"/>
                <w:color w:val="000000"/>
                <w:sz w:val="18"/>
                <w:szCs w:val="18"/>
              </w:rPr>
              <w:t>Pakiet 22</w:t>
            </w:r>
          </w:p>
        </w:tc>
        <w:tc>
          <w:tcPr>
            <w:tcW w:w="1665" w:type="dxa"/>
            <w:tcBorders>
              <w:top w:val="nil"/>
              <w:left w:val="single" w:sz="4" w:space="0" w:color="auto"/>
              <w:bottom w:val="single" w:sz="4" w:space="0" w:color="auto"/>
              <w:right w:val="single" w:sz="4" w:space="0" w:color="auto"/>
            </w:tcBorders>
            <w:shd w:val="clear" w:color="auto" w:fill="auto"/>
          </w:tcPr>
          <w:p w14:paraId="1A3608CC" w14:textId="4BD8DB81"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982,00    </w:t>
            </w:r>
          </w:p>
        </w:tc>
      </w:tr>
      <w:tr w:rsidR="00032750" w:rsidRPr="004843E3" w14:paraId="124A32FF" w14:textId="77777777" w:rsidTr="00A03A9C">
        <w:trPr>
          <w:trHeight w:val="258"/>
          <w:jc w:val="center"/>
        </w:trPr>
        <w:tc>
          <w:tcPr>
            <w:tcW w:w="1244" w:type="dxa"/>
            <w:tcBorders>
              <w:bottom w:val="single" w:sz="4" w:space="0" w:color="auto"/>
            </w:tcBorders>
            <w:vAlign w:val="center"/>
          </w:tcPr>
          <w:p w14:paraId="59C63EA0" w14:textId="77777777" w:rsidR="00032750" w:rsidRPr="004843E3" w:rsidRDefault="00032750" w:rsidP="00032750">
            <w:pPr>
              <w:jc w:val="right"/>
              <w:rPr>
                <w:rFonts w:ascii="Tahoma" w:hAnsi="Tahoma" w:cs="Tahoma"/>
                <w:sz w:val="18"/>
                <w:szCs w:val="18"/>
              </w:rPr>
            </w:pPr>
            <w:r w:rsidRPr="004843E3">
              <w:rPr>
                <w:rFonts w:ascii="Tahoma" w:hAnsi="Tahoma" w:cs="Tahoma"/>
                <w:sz w:val="18"/>
                <w:szCs w:val="18"/>
              </w:rPr>
              <w:t>Pakiet 10</w:t>
            </w:r>
          </w:p>
        </w:tc>
        <w:tc>
          <w:tcPr>
            <w:tcW w:w="1583" w:type="dxa"/>
            <w:tcBorders>
              <w:top w:val="nil"/>
              <w:left w:val="single" w:sz="4" w:space="0" w:color="auto"/>
              <w:bottom w:val="single" w:sz="4" w:space="0" w:color="auto"/>
              <w:right w:val="single" w:sz="4" w:space="0" w:color="auto"/>
            </w:tcBorders>
            <w:shd w:val="clear" w:color="auto" w:fill="auto"/>
          </w:tcPr>
          <w:p w14:paraId="255D5911" w14:textId="40EE5239"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1 537,00    </w:t>
            </w:r>
          </w:p>
        </w:tc>
        <w:tc>
          <w:tcPr>
            <w:tcW w:w="1279" w:type="dxa"/>
            <w:tcBorders>
              <w:bottom w:val="single" w:sz="4" w:space="0" w:color="auto"/>
            </w:tcBorders>
            <w:shd w:val="clear" w:color="auto" w:fill="auto"/>
            <w:vAlign w:val="bottom"/>
          </w:tcPr>
          <w:p w14:paraId="092EABF5" w14:textId="6384CC88" w:rsidR="00032750" w:rsidRPr="004843E3" w:rsidRDefault="00032750" w:rsidP="00032750">
            <w:pPr>
              <w:jc w:val="right"/>
              <w:rPr>
                <w:rFonts w:ascii="Tahoma" w:hAnsi="Tahoma" w:cs="Tahoma"/>
                <w:color w:val="000000"/>
                <w:sz w:val="18"/>
                <w:szCs w:val="18"/>
              </w:rPr>
            </w:pPr>
            <w:r w:rsidRPr="004843E3">
              <w:rPr>
                <w:rFonts w:ascii="Tahoma" w:hAnsi="Tahoma" w:cs="Tahoma"/>
                <w:color w:val="000000"/>
                <w:sz w:val="18"/>
                <w:szCs w:val="18"/>
              </w:rPr>
              <w:t>Pakiet 23</w:t>
            </w:r>
          </w:p>
        </w:tc>
        <w:tc>
          <w:tcPr>
            <w:tcW w:w="1665" w:type="dxa"/>
            <w:tcBorders>
              <w:top w:val="nil"/>
              <w:left w:val="single" w:sz="4" w:space="0" w:color="auto"/>
              <w:bottom w:val="single" w:sz="4" w:space="0" w:color="auto"/>
              <w:right w:val="single" w:sz="4" w:space="0" w:color="auto"/>
            </w:tcBorders>
            <w:shd w:val="clear" w:color="auto" w:fill="auto"/>
          </w:tcPr>
          <w:p w14:paraId="5E87941E" w14:textId="5969C412"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982,00    </w:t>
            </w:r>
          </w:p>
        </w:tc>
      </w:tr>
      <w:tr w:rsidR="00032750" w:rsidRPr="004843E3" w14:paraId="3D2FDB23" w14:textId="77777777" w:rsidTr="00A03A9C">
        <w:trPr>
          <w:trHeight w:val="258"/>
          <w:jc w:val="center"/>
        </w:trPr>
        <w:tc>
          <w:tcPr>
            <w:tcW w:w="1244" w:type="dxa"/>
            <w:tcBorders>
              <w:top w:val="single" w:sz="4" w:space="0" w:color="auto"/>
              <w:left w:val="single" w:sz="4" w:space="0" w:color="auto"/>
              <w:bottom w:val="single" w:sz="4" w:space="0" w:color="auto"/>
              <w:right w:val="single" w:sz="4" w:space="0" w:color="auto"/>
            </w:tcBorders>
            <w:vAlign w:val="center"/>
          </w:tcPr>
          <w:p w14:paraId="439309EC" w14:textId="77777777" w:rsidR="00032750" w:rsidRPr="004843E3" w:rsidRDefault="00032750" w:rsidP="00032750">
            <w:pPr>
              <w:jc w:val="right"/>
              <w:rPr>
                <w:rFonts w:ascii="Tahoma" w:hAnsi="Tahoma" w:cs="Tahoma"/>
                <w:sz w:val="18"/>
                <w:szCs w:val="18"/>
              </w:rPr>
            </w:pPr>
            <w:r w:rsidRPr="004843E3">
              <w:rPr>
                <w:rFonts w:ascii="Tahoma" w:hAnsi="Tahoma" w:cs="Tahoma"/>
                <w:sz w:val="18"/>
                <w:szCs w:val="18"/>
              </w:rPr>
              <w:lastRenderedPageBreak/>
              <w:t>Pakiet 11</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7AF07FCB" w14:textId="11D52E1A"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122,00    </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bottom"/>
          </w:tcPr>
          <w:p w14:paraId="77637F83" w14:textId="3FAE05DA" w:rsidR="00032750" w:rsidRPr="004843E3" w:rsidRDefault="00032750" w:rsidP="00032750">
            <w:pPr>
              <w:jc w:val="right"/>
              <w:rPr>
                <w:rFonts w:ascii="Tahoma" w:hAnsi="Tahoma" w:cs="Tahoma"/>
                <w:color w:val="000000"/>
                <w:sz w:val="18"/>
                <w:szCs w:val="18"/>
                <w:highlight w:val="green"/>
              </w:rPr>
            </w:pPr>
            <w:r w:rsidRPr="004843E3">
              <w:rPr>
                <w:rFonts w:ascii="Tahoma" w:hAnsi="Tahoma" w:cs="Tahoma"/>
                <w:color w:val="000000"/>
                <w:sz w:val="18"/>
                <w:szCs w:val="18"/>
              </w:rPr>
              <w:t>Pakiet 24</w:t>
            </w:r>
          </w:p>
        </w:tc>
        <w:tc>
          <w:tcPr>
            <w:tcW w:w="1665" w:type="dxa"/>
            <w:tcBorders>
              <w:top w:val="single" w:sz="4" w:space="0" w:color="auto"/>
              <w:left w:val="single" w:sz="4" w:space="0" w:color="auto"/>
              <w:bottom w:val="single" w:sz="4" w:space="0" w:color="auto"/>
              <w:right w:val="single" w:sz="4" w:space="0" w:color="auto"/>
            </w:tcBorders>
            <w:shd w:val="clear" w:color="auto" w:fill="auto"/>
          </w:tcPr>
          <w:p w14:paraId="3F1FACAA" w14:textId="4993C912" w:rsidR="00032750" w:rsidRPr="004843E3" w:rsidRDefault="00032750" w:rsidP="00032750">
            <w:pPr>
              <w:jc w:val="right"/>
              <w:rPr>
                <w:rFonts w:ascii="Tahoma" w:hAnsi="Tahoma" w:cs="Tahoma"/>
                <w:color w:val="000000"/>
                <w:sz w:val="18"/>
                <w:szCs w:val="18"/>
                <w:highlight w:val="green"/>
              </w:rPr>
            </w:pPr>
            <w:r w:rsidRPr="004843E3">
              <w:rPr>
                <w:rFonts w:ascii="Tahoma" w:hAnsi="Tahoma" w:cs="Tahoma"/>
                <w:sz w:val="18"/>
                <w:szCs w:val="18"/>
              </w:rPr>
              <w:t xml:space="preserve"> 459,00    </w:t>
            </w:r>
          </w:p>
        </w:tc>
      </w:tr>
      <w:tr w:rsidR="00032750" w:rsidRPr="004843E3" w14:paraId="0DDC2B23" w14:textId="77777777" w:rsidTr="00A03A9C">
        <w:trPr>
          <w:trHeight w:val="258"/>
          <w:jc w:val="center"/>
        </w:trPr>
        <w:tc>
          <w:tcPr>
            <w:tcW w:w="1244" w:type="dxa"/>
            <w:tcBorders>
              <w:top w:val="single" w:sz="4" w:space="0" w:color="auto"/>
              <w:left w:val="single" w:sz="4" w:space="0" w:color="auto"/>
              <w:bottom w:val="single" w:sz="4" w:space="0" w:color="auto"/>
              <w:right w:val="single" w:sz="4" w:space="0" w:color="auto"/>
            </w:tcBorders>
            <w:shd w:val="clear" w:color="auto" w:fill="auto"/>
            <w:vAlign w:val="bottom"/>
          </w:tcPr>
          <w:p w14:paraId="6FF69E56" w14:textId="6DCB69EB" w:rsidR="00032750" w:rsidRPr="004843E3" w:rsidRDefault="00032750" w:rsidP="00032750">
            <w:pPr>
              <w:jc w:val="right"/>
              <w:rPr>
                <w:rFonts w:ascii="Tahoma" w:hAnsi="Tahoma" w:cs="Tahoma"/>
                <w:sz w:val="18"/>
                <w:szCs w:val="18"/>
              </w:rPr>
            </w:pPr>
            <w:r w:rsidRPr="004843E3">
              <w:rPr>
                <w:rFonts w:ascii="Tahoma" w:hAnsi="Tahoma" w:cs="Tahoma"/>
                <w:color w:val="000000"/>
                <w:sz w:val="18"/>
                <w:szCs w:val="18"/>
              </w:rPr>
              <w:t>Pakiet 12</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6325342A" w14:textId="3A56434F"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139,00    </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bottom"/>
          </w:tcPr>
          <w:p w14:paraId="254F10E4" w14:textId="587C0E38" w:rsidR="00032750" w:rsidRPr="004843E3" w:rsidRDefault="00032750" w:rsidP="00032750">
            <w:pPr>
              <w:jc w:val="right"/>
              <w:rPr>
                <w:rFonts w:ascii="Tahoma" w:hAnsi="Tahoma" w:cs="Tahoma"/>
                <w:color w:val="000000"/>
                <w:sz w:val="18"/>
                <w:szCs w:val="18"/>
                <w:highlight w:val="green"/>
              </w:rPr>
            </w:pPr>
            <w:r w:rsidRPr="004843E3">
              <w:rPr>
                <w:rFonts w:ascii="Tahoma" w:hAnsi="Tahoma" w:cs="Tahoma"/>
                <w:color w:val="000000"/>
                <w:sz w:val="18"/>
                <w:szCs w:val="18"/>
              </w:rPr>
              <w:t>Pakiet 25</w:t>
            </w:r>
          </w:p>
        </w:tc>
        <w:tc>
          <w:tcPr>
            <w:tcW w:w="1665" w:type="dxa"/>
            <w:tcBorders>
              <w:top w:val="single" w:sz="4" w:space="0" w:color="auto"/>
              <w:left w:val="single" w:sz="4" w:space="0" w:color="auto"/>
              <w:bottom w:val="single" w:sz="4" w:space="0" w:color="auto"/>
              <w:right w:val="single" w:sz="4" w:space="0" w:color="auto"/>
            </w:tcBorders>
            <w:shd w:val="clear" w:color="auto" w:fill="auto"/>
          </w:tcPr>
          <w:p w14:paraId="6547C84D" w14:textId="45958BE9" w:rsidR="00032750" w:rsidRPr="004843E3" w:rsidRDefault="00032750" w:rsidP="00032750">
            <w:pPr>
              <w:jc w:val="right"/>
              <w:rPr>
                <w:rFonts w:ascii="Tahoma" w:hAnsi="Tahoma" w:cs="Tahoma"/>
                <w:color w:val="000000"/>
                <w:sz w:val="18"/>
                <w:szCs w:val="18"/>
                <w:highlight w:val="green"/>
              </w:rPr>
            </w:pPr>
            <w:r w:rsidRPr="004843E3">
              <w:rPr>
                <w:rFonts w:ascii="Tahoma" w:hAnsi="Tahoma" w:cs="Tahoma"/>
                <w:sz w:val="18"/>
                <w:szCs w:val="18"/>
              </w:rPr>
              <w:t xml:space="preserve"> 672,00    </w:t>
            </w:r>
          </w:p>
        </w:tc>
      </w:tr>
      <w:tr w:rsidR="00032750" w:rsidRPr="004843E3" w14:paraId="04511004" w14:textId="77777777" w:rsidTr="00A03A9C">
        <w:trPr>
          <w:trHeight w:val="258"/>
          <w:jc w:val="center"/>
        </w:trPr>
        <w:tc>
          <w:tcPr>
            <w:tcW w:w="1244" w:type="dxa"/>
            <w:tcBorders>
              <w:top w:val="single" w:sz="4" w:space="0" w:color="auto"/>
              <w:left w:val="single" w:sz="4" w:space="0" w:color="auto"/>
              <w:bottom w:val="single" w:sz="4" w:space="0" w:color="auto"/>
              <w:right w:val="single" w:sz="4" w:space="0" w:color="auto"/>
            </w:tcBorders>
            <w:shd w:val="clear" w:color="auto" w:fill="auto"/>
            <w:vAlign w:val="bottom"/>
          </w:tcPr>
          <w:p w14:paraId="38C43F26" w14:textId="742AEEC4" w:rsidR="00032750" w:rsidRPr="004843E3" w:rsidRDefault="00032750" w:rsidP="00032750">
            <w:pPr>
              <w:jc w:val="right"/>
              <w:rPr>
                <w:rFonts w:ascii="Tahoma" w:hAnsi="Tahoma" w:cs="Tahoma"/>
                <w:sz w:val="18"/>
                <w:szCs w:val="18"/>
              </w:rPr>
            </w:pPr>
            <w:r w:rsidRPr="004843E3">
              <w:rPr>
                <w:rFonts w:ascii="Tahoma" w:hAnsi="Tahoma" w:cs="Tahoma"/>
                <w:color w:val="000000"/>
                <w:sz w:val="18"/>
                <w:szCs w:val="18"/>
              </w:rPr>
              <w:t>Pakiet 13</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5BB75E15" w14:textId="1A60F974" w:rsidR="00032750" w:rsidRPr="004843E3" w:rsidRDefault="00032750" w:rsidP="00032750">
            <w:pPr>
              <w:jc w:val="right"/>
              <w:rPr>
                <w:rFonts w:ascii="Tahoma" w:hAnsi="Tahoma" w:cs="Tahoma"/>
                <w:color w:val="000000"/>
                <w:sz w:val="18"/>
                <w:szCs w:val="18"/>
              </w:rPr>
            </w:pPr>
            <w:r w:rsidRPr="004843E3">
              <w:rPr>
                <w:rFonts w:ascii="Tahoma" w:hAnsi="Tahoma" w:cs="Tahoma"/>
                <w:sz w:val="18"/>
                <w:szCs w:val="18"/>
              </w:rPr>
              <w:t xml:space="preserve"> 622,00    </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bottom"/>
          </w:tcPr>
          <w:p w14:paraId="24A13E32" w14:textId="67BB3F13" w:rsidR="00032750" w:rsidRPr="004843E3" w:rsidRDefault="00032750" w:rsidP="00032750">
            <w:pPr>
              <w:jc w:val="right"/>
              <w:rPr>
                <w:rFonts w:ascii="Tahoma" w:hAnsi="Tahoma" w:cs="Tahoma"/>
                <w:color w:val="000000"/>
                <w:sz w:val="18"/>
                <w:szCs w:val="18"/>
                <w:highlight w:val="green"/>
              </w:rPr>
            </w:pPr>
            <w:r w:rsidRPr="004843E3">
              <w:rPr>
                <w:rFonts w:ascii="Tahoma" w:hAnsi="Tahoma" w:cs="Tahoma"/>
                <w:color w:val="000000"/>
                <w:sz w:val="18"/>
                <w:szCs w:val="18"/>
              </w:rPr>
              <w:t>Pakiet 26</w:t>
            </w:r>
          </w:p>
        </w:tc>
        <w:tc>
          <w:tcPr>
            <w:tcW w:w="1665" w:type="dxa"/>
            <w:tcBorders>
              <w:top w:val="single" w:sz="4" w:space="0" w:color="auto"/>
              <w:left w:val="single" w:sz="4" w:space="0" w:color="auto"/>
              <w:bottom w:val="single" w:sz="4" w:space="0" w:color="auto"/>
              <w:right w:val="single" w:sz="4" w:space="0" w:color="auto"/>
            </w:tcBorders>
            <w:shd w:val="clear" w:color="auto" w:fill="auto"/>
          </w:tcPr>
          <w:p w14:paraId="58DBD396" w14:textId="1525315B" w:rsidR="00032750" w:rsidRPr="004843E3" w:rsidRDefault="00032750" w:rsidP="00032750">
            <w:pPr>
              <w:jc w:val="right"/>
              <w:rPr>
                <w:rFonts w:ascii="Tahoma" w:hAnsi="Tahoma" w:cs="Tahoma"/>
                <w:color w:val="000000"/>
                <w:sz w:val="18"/>
                <w:szCs w:val="18"/>
                <w:highlight w:val="green"/>
              </w:rPr>
            </w:pPr>
            <w:r w:rsidRPr="004843E3">
              <w:rPr>
                <w:rFonts w:ascii="Tahoma" w:hAnsi="Tahoma" w:cs="Tahoma"/>
                <w:sz w:val="18"/>
                <w:szCs w:val="18"/>
              </w:rPr>
              <w:t xml:space="preserve"> 3 415,00    </w:t>
            </w:r>
          </w:p>
        </w:tc>
      </w:tr>
    </w:tbl>
    <w:p w14:paraId="526F862D" w14:textId="77777777" w:rsidR="00680935" w:rsidRPr="004843E3" w:rsidRDefault="00680935" w:rsidP="00680935">
      <w:pPr>
        <w:ind w:left="360"/>
        <w:jc w:val="both"/>
        <w:rPr>
          <w:rFonts w:ascii="Tahoma" w:hAnsi="Tahoma" w:cs="Tahoma"/>
          <w:sz w:val="18"/>
          <w:szCs w:val="18"/>
        </w:rPr>
      </w:pPr>
    </w:p>
    <w:p w14:paraId="1B7B497C" w14:textId="44A0ACCC" w:rsidR="00680935" w:rsidRPr="004843E3" w:rsidRDefault="00680935" w:rsidP="00680935">
      <w:pPr>
        <w:ind w:left="360"/>
        <w:jc w:val="both"/>
        <w:rPr>
          <w:rFonts w:ascii="Tahoma" w:hAnsi="Tahoma" w:cs="Tahoma"/>
          <w:sz w:val="18"/>
          <w:szCs w:val="18"/>
        </w:rPr>
      </w:pPr>
      <w:r w:rsidRPr="004843E3">
        <w:rPr>
          <w:rFonts w:ascii="Tahoma" w:hAnsi="Tahoma" w:cs="Tahoma"/>
          <w:sz w:val="18"/>
          <w:szCs w:val="18"/>
        </w:rPr>
        <w:t>W przypadku składania oferty na kilka pakietów należy wnieść wadium w kwocie równej sumie kwot właściwych dla poszczególnych części zamówienia</w:t>
      </w:r>
      <w:r w:rsidR="00312A78">
        <w:rPr>
          <w:rFonts w:ascii="Tahoma" w:hAnsi="Tahoma" w:cs="Tahoma"/>
          <w:sz w:val="18"/>
          <w:szCs w:val="18"/>
        </w:rPr>
        <w:t xml:space="preserve"> (pakietów)</w:t>
      </w:r>
      <w:r w:rsidRPr="004843E3">
        <w:rPr>
          <w:rFonts w:ascii="Tahoma" w:hAnsi="Tahoma" w:cs="Tahoma"/>
          <w:sz w:val="18"/>
          <w:szCs w:val="18"/>
        </w:rPr>
        <w:t>.</w:t>
      </w:r>
    </w:p>
    <w:p w14:paraId="63BEEB6B" w14:textId="77777777" w:rsidR="00680935" w:rsidRPr="004843E3" w:rsidRDefault="00680935" w:rsidP="00680935">
      <w:pPr>
        <w:tabs>
          <w:tab w:val="left" w:pos="360"/>
        </w:tabs>
        <w:ind w:left="360"/>
        <w:jc w:val="both"/>
        <w:rPr>
          <w:rFonts w:ascii="Tahoma" w:hAnsi="Tahoma" w:cs="Tahoma"/>
          <w:sz w:val="18"/>
          <w:szCs w:val="18"/>
        </w:rPr>
      </w:pPr>
    </w:p>
    <w:p w14:paraId="2E5A4BC0" w14:textId="77777777" w:rsidR="00680935" w:rsidRPr="004843E3" w:rsidRDefault="00680935" w:rsidP="00ED0A2C">
      <w:pPr>
        <w:numPr>
          <w:ilvl w:val="0"/>
          <w:numId w:val="29"/>
        </w:numPr>
        <w:ind w:left="426" w:hanging="426"/>
        <w:jc w:val="both"/>
        <w:rPr>
          <w:rFonts w:ascii="Tahoma" w:hAnsi="Tahoma" w:cs="Tahoma"/>
          <w:b/>
          <w:bCs/>
          <w:sz w:val="18"/>
          <w:szCs w:val="18"/>
        </w:rPr>
      </w:pPr>
      <w:r w:rsidRPr="004843E3">
        <w:rPr>
          <w:rFonts w:ascii="Tahoma" w:hAnsi="Tahoma" w:cs="Tahoma"/>
          <w:b/>
          <w:bCs/>
          <w:sz w:val="18"/>
          <w:szCs w:val="18"/>
        </w:rPr>
        <w:t xml:space="preserve">Wadium należy wnieść przed upływem terminu składania ofert. </w:t>
      </w:r>
    </w:p>
    <w:p w14:paraId="5918E375" w14:textId="77777777" w:rsidR="00680935" w:rsidRPr="004843E3" w:rsidRDefault="00680935" w:rsidP="00ED0A2C">
      <w:pPr>
        <w:numPr>
          <w:ilvl w:val="0"/>
          <w:numId w:val="29"/>
        </w:numPr>
        <w:ind w:left="426" w:hanging="426"/>
        <w:jc w:val="both"/>
        <w:rPr>
          <w:rFonts w:ascii="Tahoma" w:hAnsi="Tahoma" w:cs="Tahoma"/>
          <w:sz w:val="18"/>
          <w:szCs w:val="18"/>
        </w:rPr>
      </w:pPr>
      <w:r w:rsidRPr="004843E3">
        <w:rPr>
          <w:rFonts w:ascii="Tahoma" w:hAnsi="Tahoma" w:cs="Tahoma"/>
          <w:sz w:val="18"/>
          <w:szCs w:val="18"/>
        </w:rPr>
        <w:t>Wadium może być wniesione w jednej lub kilku następujących formach:</w:t>
      </w:r>
    </w:p>
    <w:p w14:paraId="2ADAF01F" w14:textId="219A4865" w:rsidR="00680935" w:rsidRPr="004843E3" w:rsidRDefault="00680935" w:rsidP="002C54A8">
      <w:pPr>
        <w:numPr>
          <w:ilvl w:val="0"/>
          <w:numId w:val="11"/>
        </w:numPr>
        <w:jc w:val="both"/>
        <w:rPr>
          <w:rFonts w:ascii="Tahoma" w:hAnsi="Tahoma" w:cs="Tahoma"/>
          <w:sz w:val="18"/>
          <w:szCs w:val="18"/>
        </w:rPr>
      </w:pPr>
      <w:r w:rsidRPr="004843E3">
        <w:rPr>
          <w:rFonts w:ascii="Tahoma" w:hAnsi="Tahoma" w:cs="Tahoma"/>
          <w:sz w:val="18"/>
          <w:szCs w:val="18"/>
        </w:rPr>
        <w:t>pieniądzu - przelewem na rachunek bankowy Zamawiającego wskazany w punkcie I.5 SIWZ z zaznaczeniem „</w:t>
      </w:r>
      <w:r w:rsidRPr="004843E3">
        <w:rPr>
          <w:rFonts w:ascii="Tahoma" w:hAnsi="Tahoma" w:cs="Tahoma"/>
          <w:b/>
          <w:bCs/>
          <w:sz w:val="18"/>
          <w:szCs w:val="18"/>
          <w:u w:val="single"/>
        </w:rPr>
        <w:t xml:space="preserve">wadium – </w:t>
      </w:r>
      <w:r w:rsidR="00F856C4" w:rsidRPr="004843E3">
        <w:rPr>
          <w:rFonts w:ascii="Tahoma" w:hAnsi="Tahoma" w:cs="Tahoma"/>
          <w:b/>
          <w:bCs/>
          <w:sz w:val="18"/>
          <w:szCs w:val="18"/>
          <w:u w:val="single"/>
        </w:rPr>
        <w:t>29/PN</w:t>
      </w:r>
      <w:r w:rsidRPr="004843E3">
        <w:rPr>
          <w:rFonts w:ascii="Tahoma" w:hAnsi="Tahoma" w:cs="Tahoma"/>
          <w:b/>
          <w:bCs/>
          <w:sz w:val="18"/>
          <w:szCs w:val="18"/>
          <w:u w:val="single"/>
        </w:rPr>
        <w:t>/ZP</w:t>
      </w:r>
      <w:r w:rsidR="00A04B06" w:rsidRPr="004843E3">
        <w:rPr>
          <w:rFonts w:ascii="Tahoma" w:hAnsi="Tahoma" w:cs="Tahoma"/>
          <w:b/>
          <w:bCs/>
          <w:sz w:val="18"/>
          <w:szCs w:val="18"/>
          <w:u w:val="single"/>
        </w:rPr>
        <w:t>/D/2020</w:t>
      </w:r>
      <w:r w:rsidRPr="004843E3">
        <w:rPr>
          <w:rFonts w:ascii="Tahoma" w:hAnsi="Tahoma" w:cs="Tahoma"/>
          <w:b/>
          <w:bCs/>
          <w:sz w:val="18"/>
          <w:szCs w:val="18"/>
          <w:u w:val="single"/>
        </w:rPr>
        <w:t xml:space="preserve"> – </w:t>
      </w:r>
      <w:r w:rsidR="002C54A8" w:rsidRPr="004843E3">
        <w:rPr>
          <w:rFonts w:ascii="Tahoma" w:hAnsi="Tahoma" w:cs="Tahoma"/>
          <w:b/>
          <w:bCs/>
          <w:sz w:val="18"/>
          <w:szCs w:val="18"/>
          <w:u w:val="single"/>
        </w:rPr>
        <w:t>wyposażenie Szpitalnego Oddziału Ratunkowego</w:t>
      </w:r>
      <w:r w:rsidRPr="004843E3">
        <w:rPr>
          <w:rFonts w:ascii="Tahoma" w:hAnsi="Tahoma" w:cs="Tahoma"/>
          <w:b/>
          <w:bCs/>
          <w:sz w:val="18"/>
          <w:szCs w:val="18"/>
          <w:u w:val="single"/>
        </w:rPr>
        <w:t>, pakiet nr …</w:t>
      </w:r>
      <w:r w:rsidRPr="004843E3">
        <w:rPr>
          <w:rFonts w:ascii="Tahoma" w:hAnsi="Tahoma" w:cs="Tahoma"/>
          <w:sz w:val="18"/>
          <w:szCs w:val="18"/>
        </w:rPr>
        <w:t xml:space="preserve">”. </w:t>
      </w:r>
    </w:p>
    <w:p w14:paraId="2C3AAF54" w14:textId="77777777" w:rsidR="00680935" w:rsidRPr="004843E3" w:rsidRDefault="00680935" w:rsidP="00351BAA">
      <w:pPr>
        <w:numPr>
          <w:ilvl w:val="0"/>
          <w:numId w:val="11"/>
        </w:numPr>
        <w:jc w:val="both"/>
        <w:rPr>
          <w:rFonts w:ascii="Tahoma" w:hAnsi="Tahoma" w:cs="Tahoma"/>
          <w:sz w:val="18"/>
          <w:szCs w:val="18"/>
        </w:rPr>
      </w:pPr>
      <w:r w:rsidRPr="004843E3">
        <w:rPr>
          <w:rFonts w:ascii="Tahoma" w:hAnsi="Tahoma" w:cs="Tahoma"/>
          <w:sz w:val="18"/>
          <w:szCs w:val="18"/>
        </w:rPr>
        <w:t xml:space="preserve">poręczeniach bankowych lub poręczeniach spółdzielczej kasy oszczędnościowo - kredytowej, z tym że poręczenie kasy jest zawsze poręczeniem pieniężnym – gwarantowane na okres minimum 60 dni licząc od ostatecznego terminu składania ofert, </w:t>
      </w:r>
    </w:p>
    <w:p w14:paraId="6264E9BA" w14:textId="77777777" w:rsidR="00680935" w:rsidRPr="004843E3" w:rsidRDefault="00680935" w:rsidP="00351BAA">
      <w:pPr>
        <w:numPr>
          <w:ilvl w:val="0"/>
          <w:numId w:val="11"/>
        </w:numPr>
        <w:jc w:val="both"/>
        <w:rPr>
          <w:rFonts w:ascii="Tahoma" w:hAnsi="Tahoma" w:cs="Tahoma"/>
          <w:sz w:val="18"/>
          <w:szCs w:val="18"/>
        </w:rPr>
      </w:pPr>
      <w:r w:rsidRPr="004843E3">
        <w:rPr>
          <w:rFonts w:ascii="Tahoma" w:hAnsi="Tahoma" w:cs="Tahoma"/>
          <w:sz w:val="18"/>
          <w:szCs w:val="18"/>
        </w:rPr>
        <w:t>gwarancjach bankowych – gwarantowane na okres minimum 60 dni licząc od ostatecznego terminu składania ofert,</w:t>
      </w:r>
    </w:p>
    <w:p w14:paraId="546777F5" w14:textId="77777777" w:rsidR="00680935" w:rsidRPr="004843E3" w:rsidRDefault="00680935" w:rsidP="00351BAA">
      <w:pPr>
        <w:numPr>
          <w:ilvl w:val="0"/>
          <w:numId w:val="11"/>
        </w:numPr>
        <w:jc w:val="both"/>
        <w:rPr>
          <w:rFonts w:ascii="Tahoma" w:hAnsi="Tahoma" w:cs="Tahoma"/>
          <w:sz w:val="18"/>
          <w:szCs w:val="18"/>
        </w:rPr>
      </w:pPr>
      <w:r w:rsidRPr="004843E3">
        <w:rPr>
          <w:rFonts w:ascii="Tahoma" w:hAnsi="Tahoma" w:cs="Tahoma"/>
          <w:sz w:val="18"/>
          <w:szCs w:val="18"/>
        </w:rPr>
        <w:t xml:space="preserve">gwarancjach ubezpieczeniowych – gwarantowane na okres minimum 60 dni licząc od ostatecznego terminu składania ofert, </w:t>
      </w:r>
    </w:p>
    <w:p w14:paraId="2071E7B8" w14:textId="0B431CEA" w:rsidR="00680935" w:rsidRPr="004843E3" w:rsidRDefault="00680935" w:rsidP="00351BAA">
      <w:pPr>
        <w:numPr>
          <w:ilvl w:val="0"/>
          <w:numId w:val="11"/>
        </w:numPr>
        <w:jc w:val="both"/>
        <w:rPr>
          <w:rFonts w:ascii="Tahoma" w:hAnsi="Tahoma" w:cs="Tahoma"/>
          <w:sz w:val="18"/>
          <w:szCs w:val="18"/>
        </w:rPr>
      </w:pPr>
      <w:r w:rsidRPr="004843E3">
        <w:rPr>
          <w:rFonts w:ascii="Tahoma" w:hAnsi="Tahoma" w:cs="Tahoma"/>
          <w:sz w:val="18"/>
          <w:szCs w:val="18"/>
        </w:rPr>
        <w:t>poręczeniach udzielanych przez podmioty, o których mowa w art. 6b ust. 5 pkt. 2 ustawy z dnia 09.11.2000r. o utworzeniu Polskiej Agencji Rozwoju Przedsiębiorczości (Dz.U. z 201</w:t>
      </w:r>
      <w:r w:rsidR="002F7911" w:rsidRPr="004843E3">
        <w:rPr>
          <w:rFonts w:ascii="Tahoma" w:hAnsi="Tahoma" w:cs="Tahoma"/>
          <w:sz w:val="18"/>
          <w:szCs w:val="18"/>
        </w:rPr>
        <w:t>9</w:t>
      </w:r>
      <w:r w:rsidRPr="004843E3">
        <w:rPr>
          <w:rFonts w:ascii="Tahoma" w:hAnsi="Tahoma" w:cs="Tahoma"/>
          <w:sz w:val="18"/>
          <w:szCs w:val="18"/>
        </w:rPr>
        <w:t xml:space="preserve"> r. poz.</w:t>
      </w:r>
      <w:r w:rsidR="002F7911" w:rsidRPr="004843E3">
        <w:rPr>
          <w:rFonts w:ascii="Tahoma" w:hAnsi="Tahoma" w:cs="Tahoma"/>
          <w:sz w:val="18"/>
          <w:szCs w:val="18"/>
        </w:rPr>
        <w:t>310</w:t>
      </w:r>
      <w:r w:rsidRPr="004843E3">
        <w:rPr>
          <w:rFonts w:ascii="Tahoma" w:hAnsi="Tahoma" w:cs="Tahoma"/>
          <w:sz w:val="18"/>
          <w:szCs w:val="18"/>
        </w:rPr>
        <w:t>).</w:t>
      </w:r>
    </w:p>
    <w:p w14:paraId="4CD33F08" w14:textId="77777777" w:rsidR="00680935" w:rsidRPr="004843E3" w:rsidRDefault="00680935" w:rsidP="00ED0A2C">
      <w:pPr>
        <w:numPr>
          <w:ilvl w:val="0"/>
          <w:numId w:val="29"/>
        </w:numPr>
        <w:ind w:left="426" w:hanging="426"/>
        <w:jc w:val="both"/>
        <w:rPr>
          <w:rFonts w:ascii="Tahoma" w:hAnsi="Tahoma" w:cs="Tahoma"/>
          <w:sz w:val="18"/>
          <w:szCs w:val="18"/>
        </w:rPr>
      </w:pPr>
      <w:r w:rsidRPr="004843E3">
        <w:rPr>
          <w:rFonts w:ascii="Tahoma" w:hAnsi="Tahoma" w:cs="Tahoma"/>
          <w:sz w:val="18"/>
          <w:szCs w:val="18"/>
          <w:u w:val="single"/>
        </w:rPr>
        <w:t xml:space="preserve">W przypadku wnoszenia wadium w gwarancjach bankowych, ubezpieczeniowych lub poręczeniach. Dokument wniesienia wadium w formie gwarancji/poręczenia winien zawierać nieodwołalne i bezwarunkowe zobowiązanie gwaranta/poręczyciela zapłaty wymaganej kwoty wadium, gdy wystąpią przesłanki art. 46 ust. 4a oraz art. 46 ust. 5 ustawy PZP. </w:t>
      </w:r>
    </w:p>
    <w:p w14:paraId="5F25F0CB" w14:textId="77777777" w:rsidR="00680935" w:rsidRPr="004843E3" w:rsidRDefault="00680935" w:rsidP="00ED0A2C">
      <w:pPr>
        <w:numPr>
          <w:ilvl w:val="0"/>
          <w:numId w:val="29"/>
        </w:numPr>
        <w:ind w:left="426" w:hanging="426"/>
        <w:jc w:val="both"/>
        <w:rPr>
          <w:rFonts w:ascii="Tahoma" w:hAnsi="Tahoma" w:cs="Tahoma"/>
          <w:sz w:val="18"/>
          <w:szCs w:val="18"/>
        </w:rPr>
      </w:pPr>
      <w:r w:rsidRPr="004843E3">
        <w:rPr>
          <w:rFonts w:ascii="Tahoma" w:hAnsi="Tahoma" w:cs="Tahoma"/>
          <w:sz w:val="18"/>
          <w:szCs w:val="18"/>
        </w:rPr>
        <w:t>W przypadku wnoszenia wadium przelewem na rachunek bankowy, o jego wniesieniu w terminie decydować będzie data i godzina wpływu środków na rachunek bankowy Zamawiającego wskazany w punkcie I.5 SIWZ.</w:t>
      </w:r>
    </w:p>
    <w:p w14:paraId="4D93823F" w14:textId="77777777" w:rsidR="00680935" w:rsidRPr="004843E3" w:rsidRDefault="00680935" w:rsidP="00ED0A2C">
      <w:pPr>
        <w:numPr>
          <w:ilvl w:val="0"/>
          <w:numId w:val="29"/>
        </w:numPr>
        <w:ind w:left="426" w:hanging="426"/>
        <w:jc w:val="both"/>
        <w:rPr>
          <w:rFonts w:ascii="Tahoma" w:hAnsi="Tahoma" w:cs="Tahoma"/>
          <w:sz w:val="18"/>
          <w:szCs w:val="18"/>
        </w:rPr>
      </w:pPr>
      <w:r w:rsidRPr="004843E3">
        <w:rPr>
          <w:rFonts w:ascii="Tahoma" w:hAnsi="Tahoma" w:cs="Tahoma"/>
          <w:sz w:val="18"/>
          <w:szCs w:val="18"/>
        </w:rPr>
        <w:t>Skuteczne wniesienie wadium w pieniądzu następuje z chwilą uznania środków pieniężnych na rachunku bankowym Zamawiającego, o którym mowa w rozdz. I.5 niniejszej SIWZ, przed upływem terminu składania ofert (tj. przed upływem dnia i godziny wyznaczonej jako ostateczny termin składania ofert).</w:t>
      </w:r>
    </w:p>
    <w:p w14:paraId="2EF8974F" w14:textId="77777777" w:rsidR="00680935" w:rsidRPr="004843E3" w:rsidRDefault="00680935" w:rsidP="00ED0A2C">
      <w:pPr>
        <w:numPr>
          <w:ilvl w:val="0"/>
          <w:numId w:val="29"/>
        </w:numPr>
        <w:ind w:left="426" w:hanging="426"/>
        <w:jc w:val="both"/>
        <w:rPr>
          <w:rFonts w:ascii="Tahoma" w:hAnsi="Tahoma" w:cs="Tahoma"/>
          <w:sz w:val="18"/>
          <w:szCs w:val="18"/>
        </w:rPr>
      </w:pPr>
      <w:r w:rsidRPr="004843E3">
        <w:rPr>
          <w:rFonts w:ascii="Tahoma" w:hAnsi="Tahoma" w:cs="Tahoma"/>
          <w:sz w:val="18"/>
          <w:szCs w:val="18"/>
        </w:rPr>
        <w:t>UWAGA!</w:t>
      </w:r>
    </w:p>
    <w:p w14:paraId="31BEFCB4" w14:textId="77777777" w:rsidR="00316271" w:rsidRPr="004843E3" w:rsidRDefault="00680935" w:rsidP="00316271">
      <w:pPr>
        <w:ind w:left="426"/>
        <w:jc w:val="both"/>
        <w:rPr>
          <w:rFonts w:ascii="Tahoma" w:hAnsi="Tahoma" w:cs="Tahoma"/>
          <w:b/>
          <w:sz w:val="18"/>
          <w:szCs w:val="18"/>
        </w:rPr>
      </w:pPr>
      <w:r w:rsidRPr="004843E3">
        <w:rPr>
          <w:rFonts w:ascii="Tahoma" w:hAnsi="Tahoma" w:cs="Tahoma"/>
          <w:b/>
          <w:sz w:val="18"/>
          <w:szCs w:val="18"/>
        </w:rPr>
        <w:t>Wadium w formie innej niż pieniądz winno być wniesione w formie elektronicznego oryginału tj. dokumentu opatrzonego kwalifikowanymi podpisami elektronicznymi przez osoby do tego uprawnione ze strony gwaranta (np. banku, ubezpieczyciela).</w:t>
      </w:r>
      <w:r w:rsidR="00316271" w:rsidRPr="004843E3">
        <w:rPr>
          <w:rFonts w:ascii="Tahoma" w:hAnsi="Tahoma" w:cs="Tahoma"/>
          <w:b/>
          <w:sz w:val="18"/>
          <w:szCs w:val="18"/>
        </w:rPr>
        <w:t xml:space="preserve"> </w:t>
      </w:r>
    </w:p>
    <w:p w14:paraId="11D1852C" w14:textId="06F162D4" w:rsidR="00680935" w:rsidRPr="004843E3" w:rsidRDefault="00680935" w:rsidP="00316271">
      <w:pPr>
        <w:numPr>
          <w:ilvl w:val="0"/>
          <w:numId w:val="29"/>
        </w:numPr>
        <w:ind w:left="426" w:hanging="426"/>
        <w:jc w:val="both"/>
        <w:rPr>
          <w:rFonts w:ascii="Tahoma" w:hAnsi="Tahoma" w:cs="Tahoma"/>
          <w:b/>
          <w:sz w:val="18"/>
          <w:szCs w:val="18"/>
        </w:rPr>
      </w:pPr>
      <w:r w:rsidRPr="004843E3">
        <w:rPr>
          <w:rFonts w:ascii="Tahoma" w:hAnsi="Tahoma" w:cs="Tahoma"/>
          <w:b/>
          <w:sz w:val="18"/>
          <w:szCs w:val="18"/>
        </w:rPr>
        <w:t>Oferta Wykonawcy, który nie wniesie wadium lub wniesie w sposób nieprawidłowy zostanie odrzucona.</w:t>
      </w:r>
    </w:p>
    <w:p w14:paraId="2DEEA9CC" w14:textId="77777777" w:rsidR="00680935" w:rsidRPr="004843E3" w:rsidRDefault="00680935" w:rsidP="00ED0A2C">
      <w:pPr>
        <w:numPr>
          <w:ilvl w:val="0"/>
          <w:numId w:val="29"/>
        </w:numPr>
        <w:ind w:left="426" w:hanging="426"/>
        <w:jc w:val="both"/>
        <w:rPr>
          <w:rFonts w:ascii="Tahoma" w:hAnsi="Tahoma" w:cs="Tahoma"/>
          <w:sz w:val="18"/>
          <w:szCs w:val="18"/>
        </w:rPr>
      </w:pPr>
      <w:r w:rsidRPr="004843E3">
        <w:rPr>
          <w:rFonts w:ascii="Tahoma" w:hAnsi="Tahoma" w:cs="Tahoma"/>
          <w:sz w:val="18"/>
          <w:szCs w:val="18"/>
        </w:rPr>
        <w:t>Okoliczności i zasady zwrotu wadium, jego przepadku oraz zasady jego zaliczenia na poczet zabezpieczenia należytego wykonania umowy określa ustawa PZP.</w:t>
      </w:r>
    </w:p>
    <w:p w14:paraId="37F4D585" w14:textId="77777777" w:rsidR="00680935" w:rsidRPr="004843E3" w:rsidRDefault="00680935" w:rsidP="00680935">
      <w:pPr>
        <w:suppressAutoHyphens/>
        <w:jc w:val="both"/>
        <w:rPr>
          <w:rFonts w:ascii="Tahoma" w:hAnsi="Tahoma" w:cs="Tahoma"/>
          <w:b/>
          <w:bCs/>
          <w:sz w:val="18"/>
          <w:szCs w:val="18"/>
        </w:rPr>
      </w:pPr>
    </w:p>
    <w:p w14:paraId="46B0240F" w14:textId="77777777" w:rsidR="00680935" w:rsidRPr="004843E3" w:rsidRDefault="00680935" w:rsidP="00680935">
      <w:pPr>
        <w:suppressAutoHyphens/>
        <w:jc w:val="both"/>
        <w:rPr>
          <w:rFonts w:ascii="Tahoma" w:hAnsi="Tahoma" w:cs="Tahoma"/>
          <w:b/>
          <w:bCs/>
          <w:sz w:val="18"/>
          <w:szCs w:val="18"/>
        </w:rPr>
      </w:pPr>
    </w:p>
    <w:p w14:paraId="6E643DFF" w14:textId="77777777" w:rsidR="00680935" w:rsidRPr="004843E3" w:rsidRDefault="00680935" w:rsidP="00680935">
      <w:pPr>
        <w:suppressAutoHyphens/>
        <w:jc w:val="both"/>
        <w:rPr>
          <w:rFonts w:ascii="Tahoma" w:hAnsi="Tahoma" w:cs="Tahoma"/>
          <w:b/>
          <w:bCs/>
          <w:sz w:val="18"/>
          <w:szCs w:val="18"/>
        </w:rPr>
      </w:pPr>
      <w:r w:rsidRPr="004843E3">
        <w:rPr>
          <w:rFonts w:ascii="Tahoma" w:hAnsi="Tahoma" w:cs="Tahoma"/>
          <w:b/>
          <w:bCs/>
          <w:sz w:val="18"/>
          <w:szCs w:val="18"/>
        </w:rPr>
        <w:t>X. TERMIN ZWIĄZANIA OFERTĄ</w:t>
      </w:r>
    </w:p>
    <w:p w14:paraId="16AB44B8" w14:textId="77777777" w:rsidR="00680935" w:rsidRPr="004843E3" w:rsidRDefault="00680935" w:rsidP="00680935">
      <w:pPr>
        <w:suppressAutoHyphens/>
        <w:rPr>
          <w:rFonts w:ascii="Tahoma" w:hAnsi="Tahoma" w:cs="Tahoma"/>
          <w:sz w:val="18"/>
          <w:szCs w:val="18"/>
        </w:rPr>
      </w:pPr>
    </w:p>
    <w:p w14:paraId="4377FBAB" w14:textId="7BB51EA2" w:rsidR="00680935" w:rsidRPr="004843E3" w:rsidRDefault="00680935" w:rsidP="00641494">
      <w:pPr>
        <w:numPr>
          <w:ilvl w:val="0"/>
          <w:numId w:val="10"/>
        </w:numPr>
        <w:tabs>
          <w:tab w:val="clear" w:pos="720"/>
        </w:tabs>
        <w:ind w:left="426"/>
        <w:jc w:val="both"/>
        <w:rPr>
          <w:rFonts w:ascii="Tahoma" w:hAnsi="Tahoma" w:cs="Tahoma"/>
          <w:sz w:val="18"/>
          <w:szCs w:val="18"/>
        </w:rPr>
      </w:pPr>
      <w:r w:rsidRPr="004843E3">
        <w:rPr>
          <w:rFonts w:ascii="Tahoma" w:hAnsi="Tahoma" w:cs="Tahoma"/>
          <w:sz w:val="18"/>
          <w:szCs w:val="18"/>
        </w:rPr>
        <w:t xml:space="preserve">Wykonawca związany jest złożoną ofertą przez okres </w:t>
      </w:r>
      <w:r w:rsidRPr="004843E3">
        <w:rPr>
          <w:rFonts w:ascii="Tahoma" w:hAnsi="Tahoma" w:cs="Tahoma"/>
          <w:b/>
          <w:bCs/>
          <w:sz w:val="18"/>
          <w:szCs w:val="18"/>
        </w:rPr>
        <w:t>60 dni</w:t>
      </w:r>
      <w:r w:rsidRPr="004843E3">
        <w:rPr>
          <w:rFonts w:ascii="Tahoma" w:hAnsi="Tahoma" w:cs="Tahoma"/>
          <w:sz w:val="18"/>
          <w:szCs w:val="18"/>
        </w:rPr>
        <w:t>. Bieg terminu rozpoczyna się wraz z upływem terminu składania ofert, o którym mowa w punkcie XII SIWZ.</w:t>
      </w:r>
    </w:p>
    <w:p w14:paraId="6CFEAB21" w14:textId="77777777" w:rsidR="00680935" w:rsidRPr="004843E3" w:rsidRDefault="00680935" w:rsidP="00ED0A2C">
      <w:pPr>
        <w:numPr>
          <w:ilvl w:val="0"/>
          <w:numId w:val="10"/>
        </w:numPr>
        <w:tabs>
          <w:tab w:val="clear" w:pos="720"/>
        </w:tabs>
        <w:ind w:left="426"/>
        <w:jc w:val="both"/>
        <w:rPr>
          <w:rFonts w:ascii="Tahoma" w:hAnsi="Tahoma" w:cs="Tahoma"/>
          <w:sz w:val="18"/>
          <w:szCs w:val="18"/>
        </w:rPr>
      </w:pPr>
      <w:r w:rsidRPr="004843E3">
        <w:rPr>
          <w:rFonts w:ascii="Tahoma" w:hAnsi="Tahoma" w:cs="Tahoma"/>
          <w:sz w:val="18"/>
          <w:szCs w:val="18"/>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14:paraId="00F8134B" w14:textId="77777777" w:rsidR="00680935" w:rsidRPr="004843E3" w:rsidRDefault="00680935" w:rsidP="00ED0A2C">
      <w:pPr>
        <w:numPr>
          <w:ilvl w:val="0"/>
          <w:numId w:val="10"/>
        </w:numPr>
        <w:tabs>
          <w:tab w:val="clear" w:pos="720"/>
        </w:tabs>
        <w:ind w:left="426"/>
        <w:jc w:val="both"/>
        <w:rPr>
          <w:rFonts w:ascii="Tahoma" w:hAnsi="Tahoma" w:cs="Tahoma"/>
          <w:sz w:val="18"/>
          <w:szCs w:val="18"/>
        </w:rPr>
      </w:pPr>
      <w:r w:rsidRPr="004843E3">
        <w:rPr>
          <w:rFonts w:ascii="Tahoma" w:hAnsi="Tahoma" w:cs="Tahoma"/>
          <w:sz w:val="18"/>
          <w:szCs w:val="18"/>
        </w:rP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14:paraId="4808D2ED" w14:textId="77777777" w:rsidR="00680935" w:rsidRPr="004843E3" w:rsidRDefault="00680935" w:rsidP="00ED0A2C">
      <w:pPr>
        <w:numPr>
          <w:ilvl w:val="0"/>
          <w:numId w:val="10"/>
        </w:numPr>
        <w:tabs>
          <w:tab w:val="clear" w:pos="720"/>
        </w:tabs>
        <w:ind w:left="426"/>
        <w:jc w:val="both"/>
        <w:rPr>
          <w:rFonts w:ascii="Tahoma" w:hAnsi="Tahoma" w:cs="Tahoma"/>
          <w:sz w:val="18"/>
          <w:szCs w:val="18"/>
        </w:rPr>
      </w:pPr>
      <w:r w:rsidRPr="004843E3">
        <w:rPr>
          <w:rFonts w:ascii="Tahoma" w:hAnsi="Tahoma" w:cs="Tahoma"/>
          <w:sz w:val="18"/>
          <w:szCs w:val="18"/>
        </w:rPr>
        <w:t>Odmowa wyrażenia zgody, o której mowa w ust. 2 nie powoduje utraty wadium.</w:t>
      </w:r>
    </w:p>
    <w:p w14:paraId="1590AE29" w14:textId="77777777" w:rsidR="00680935" w:rsidRPr="004843E3" w:rsidRDefault="00680935" w:rsidP="00680935">
      <w:pPr>
        <w:suppressAutoHyphens/>
        <w:jc w:val="both"/>
        <w:rPr>
          <w:rFonts w:ascii="Tahoma" w:hAnsi="Tahoma" w:cs="Tahoma"/>
          <w:sz w:val="18"/>
          <w:szCs w:val="18"/>
        </w:rPr>
      </w:pPr>
    </w:p>
    <w:p w14:paraId="6A761496" w14:textId="77777777" w:rsidR="00680935" w:rsidRPr="004843E3" w:rsidRDefault="00680935" w:rsidP="00680935">
      <w:pPr>
        <w:suppressAutoHyphens/>
        <w:jc w:val="both"/>
        <w:rPr>
          <w:rFonts w:ascii="Tahoma" w:hAnsi="Tahoma" w:cs="Tahoma"/>
          <w:sz w:val="18"/>
          <w:szCs w:val="18"/>
        </w:rPr>
      </w:pPr>
    </w:p>
    <w:p w14:paraId="4F00B973" w14:textId="77777777" w:rsidR="00680935" w:rsidRPr="004843E3" w:rsidRDefault="00680935" w:rsidP="00680935">
      <w:pPr>
        <w:keepNext/>
        <w:suppressAutoHyphens/>
        <w:jc w:val="both"/>
        <w:outlineLvl w:val="3"/>
        <w:rPr>
          <w:rFonts w:ascii="Tahoma" w:hAnsi="Tahoma" w:cs="Tahoma"/>
          <w:b/>
          <w:sz w:val="18"/>
          <w:szCs w:val="18"/>
        </w:rPr>
      </w:pPr>
      <w:r w:rsidRPr="004843E3">
        <w:rPr>
          <w:rFonts w:ascii="Tahoma" w:hAnsi="Tahoma" w:cs="Tahoma"/>
          <w:b/>
          <w:sz w:val="18"/>
          <w:szCs w:val="18"/>
        </w:rPr>
        <w:t>XI. OPIS SPOSOBU PRZYGOTOWANIA OFERTY</w:t>
      </w:r>
    </w:p>
    <w:p w14:paraId="69D74D63" w14:textId="77777777" w:rsidR="00680935" w:rsidRPr="004843E3" w:rsidRDefault="00680935" w:rsidP="00680935">
      <w:pPr>
        <w:rPr>
          <w:rFonts w:ascii="Tahoma" w:hAnsi="Tahoma" w:cs="Tahoma"/>
          <w:sz w:val="18"/>
          <w:szCs w:val="18"/>
        </w:rPr>
      </w:pPr>
    </w:p>
    <w:p w14:paraId="0387B5D0" w14:textId="77777777" w:rsidR="005D3322" w:rsidRPr="004843E3" w:rsidRDefault="005D3322" w:rsidP="005D3322">
      <w:pPr>
        <w:numPr>
          <w:ilvl w:val="0"/>
          <w:numId w:val="4"/>
        </w:numPr>
        <w:tabs>
          <w:tab w:val="clear" w:pos="720"/>
          <w:tab w:val="num" w:pos="360"/>
        </w:tabs>
        <w:ind w:left="360"/>
        <w:jc w:val="both"/>
        <w:rPr>
          <w:rFonts w:ascii="Tahoma" w:hAnsi="Tahoma" w:cs="Tahoma"/>
          <w:sz w:val="18"/>
          <w:szCs w:val="18"/>
        </w:rPr>
      </w:pPr>
      <w:r w:rsidRPr="004843E3">
        <w:rPr>
          <w:rFonts w:ascii="Tahoma" w:hAnsi="Tahoma" w:cs="Tahoma"/>
          <w:sz w:val="18"/>
          <w:szCs w:val="18"/>
        </w:rPr>
        <w:t>Wykonawcy zobowiązani są zapoznać się dokładnie z informacjami zawartymi w SIWZ, w modyfikacjach SIWZ i przygotować ofertę zgodnie z wymaganiami określonymi w tym dokumencie.</w:t>
      </w:r>
    </w:p>
    <w:p w14:paraId="08569D32" w14:textId="77777777" w:rsidR="005D3322" w:rsidRPr="004843E3" w:rsidRDefault="005D3322" w:rsidP="005D3322">
      <w:pPr>
        <w:numPr>
          <w:ilvl w:val="0"/>
          <w:numId w:val="4"/>
        </w:numPr>
        <w:tabs>
          <w:tab w:val="clear" w:pos="720"/>
          <w:tab w:val="num" w:pos="360"/>
        </w:tabs>
        <w:ind w:left="360"/>
        <w:jc w:val="both"/>
        <w:rPr>
          <w:rFonts w:ascii="Tahoma" w:hAnsi="Tahoma" w:cs="Tahoma"/>
          <w:sz w:val="18"/>
          <w:szCs w:val="18"/>
        </w:rPr>
      </w:pPr>
      <w:r w:rsidRPr="004843E3">
        <w:rPr>
          <w:rFonts w:ascii="Tahoma" w:hAnsi="Tahoma" w:cs="Tahoma"/>
          <w:sz w:val="18"/>
          <w:szCs w:val="18"/>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93 ust. 4 Ustawy.</w:t>
      </w:r>
    </w:p>
    <w:p w14:paraId="7DD93637" w14:textId="77777777" w:rsidR="005D3322" w:rsidRPr="004843E3" w:rsidRDefault="005D3322" w:rsidP="005D3322">
      <w:pPr>
        <w:numPr>
          <w:ilvl w:val="0"/>
          <w:numId w:val="4"/>
        </w:numPr>
        <w:tabs>
          <w:tab w:val="clear" w:pos="720"/>
          <w:tab w:val="num" w:pos="360"/>
        </w:tabs>
        <w:ind w:left="360"/>
        <w:jc w:val="both"/>
        <w:rPr>
          <w:rFonts w:ascii="Tahoma" w:hAnsi="Tahoma" w:cs="Tahoma"/>
          <w:sz w:val="18"/>
          <w:szCs w:val="18"/>
        </w:rPr>
      </w:pPr>
      <w:r w:rsidRPr="004843E3">
        <w:rPr>
          <w:rFonts w:ascii="Tahoma" w:hAnsi="Tahoma" w:cs="Tahoma"/>
          <w:sz w:val="18"/>
          <w:szCs w:val="18"/>
        </w:rPr>
        <w:lastRenderedPageBreak/>
        <w:t>Oferta winna być sporządzona wg wzoru FORMULARZA OFERTY (załącznik nr 1) i podpisana kwalifikowanym podpisem elektronicznym przez osobę (osoby) uprawnioną do występowania w imieniu Wykonawcy (dalej „Osoby Uprawnione”).</w:t>
      </w:r>
    </w:p>
    <w:p w14:paraId="1101DEE2" w14:textId="77777777" w:rsidR="005D3322" w:rsidRPr="004843E3" w:rsidRDefault="005D3322" w:rsidP="005D3322">
      <w:pPr>
        <w:numPr>
          <w:ilvl w:val="0"/>
          <w:numId w:val="4"/>
        </w:numPr>
        <w:tabs>
          <w:tab w:val="clear" w:pos="720"/>
          <w:tab w:val="num" w:pos="360"/>
        </w:tabs>
        <w:ind w:left="360"/>
        <w:jc w:val="both"/>
        <w:rPr>
          <w:rFonts w:ascii="Tahoma" w:hAnsi="Tahoma" w:cs="Tahoma"/>
          <w:sz w:val="18"/>
          <w:szCs w:val="18"/>
        </w:rPr>
      </w:pPr>
      <w:r w:rsidRPr="004843E3">
        <w:rPr>
          <w:rFonts w:ascii="Tahoma" w:hAnsi="Tahoma" w:cs="Tahoma"/>
          <w:sz w:val="18"/>
          <w:szCs w:val="18"/>
        </w:rPr>
        <w:t>Oferta powinna być sporządzona w języku polskim, komputerze lub inną trwałą, czytelną techniką.</w:t>
      </w:r>
    </w:p>
    <w:p w14:paraId="0FD0442B" w14:textId="77777777" w:rsidR="005D3322" w:rsidRPr="004843E3" w:rsidRDefault="005D3322" w:rsidP="005D3322">
      <w:pPr>
        <w:numPr>
          <w:ilvl w:val="0"/>
          <w:numId w:val="4"/>
        </w:numPr>
        <w:tabs>
          <w:tab w:val="clear" w:pos="720"/>
          <w:tab w:val="num" w:pos="426"/>
        </w:tabs>
        <w:suppressAutoHyphens/>
        <w:ind w:left="426" w:hanging="426"/>
        <w:jc w:val="both"/>
        <w:rPr>
          <w:rFonts w:ascii="Tahoma" w:hAnsi="Tahoma" w:cs="Tahoma"/>
          <w:sz w:val="18"/>
          <w:szCs w:val="18"/>
        </w:rPr>
      </w:pPr>
      <w:r w:rsidRPr="004843E3">
        <w:rPr>
          <w:rFonts w:ascii="Tahoma" w:hAnsi="Tahoma" w:cs="Tahoma"/>
          <w:sz w:val="18"/>
          <w:szCs w:val="18"/>
        </w:rPr>
        <w:t xml:space="preserve">Ofertę należy złożyć w formie elektronicznej za pośrednictwem platformazakupowa.pl </w:t>
      </w:r>
    </w:p>
    <w:p w14:paraId="43D3E4B6" w14:textId="77777777" w:rsidR="005D3322" w:rsidRPr="004843E3" w:rsidRDefault="005D3322" w:rsidP="005D3322">
      <w:pPr>
        <w:numPr>
          <w:ilvl w:val="0"/>
          <w:numId w:val="4"/>
        </w:numPr>
        <w:tabs>
          <w:tab w:val="clear" w:pos="720"/>
          <w:tab w:val="num" w:pos="426"/>
        </w:tabs>
        <w:suppressAutoHyphens/>
        <w:ind w:left="426" w:hanging="426"/>
        <w:jc w:val="both"/>
        <w:rPr>
          <w:rFonts w:ascii="Tahoma" w:hAnsi="Tahoma" w:cs="Tahoma"/>
          <w:sz w:val="18"/>
          <w:szCs w:val="18"/>
        </w:rPr>
      </w:pPr>
      <w:r w:rsidRPr="004843E3">
        <w:rPr>
          <w:rFonts w:ascii="Tahoma" w:hAnsi="Tahoma" w:cs="Tahoma"/>
          <w:sz w:val="18"/>
          <w:szCs w:val="18"/>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32F9F1B6" w14:textId="77777777" w:rsidR="005D3322" w:rsidRPr="004843E3" w:rsidRDefault="005D3322" w:rsidP="005D3322">
      <w:pPr>
        <w:numPr>
          <w:ilvl w:val="0"/>
          <w:numId w:val="4"/>
        </w:numPr>
        <w:tabs>
          <w:tab w:val="clear" w:pos="720"/>
          <w:tab w:val="num" w:pos="426"/>
        </w:tabs>
        <w:suppressAutoHyphens/>
        <w:ind w:left="426" w:hanging="426"/>
        <w:jc w:val="both"/>
        <w:rPr>
          <w:rFonts w:ascii="Tahoma" w:hAnsi="Tahoma" w:cs="Tahoma"/>
          <w:sz w:val="18"/>
          <w:szCs w:val="18"/>
        </w:rPr>
      </w:pPr>
      <w:r w:rsidRPr="004843E3">
        <w:rPr>
          <w:rFonts w:ascii="Tahoma" w:hAnsi="Tahoma" w:cs="Tahoma"/>
          <w:sz w:val="18"/>
          <w:szCs w:val="18"/>
        </w:rPr>
        <w:t>Maksymalny rozmiar jednego pliku przesyłanego za pośrednictwem dedykowanych formularzy do: złożenia, zmiany, wycofania oferty oraz do komunikacji wynosi: 100 MB.</w:t>
      </w:r>
    </w:p>
    <w:p w14:paraId="39BA938E" w14:textId="77777777" w:rsidR="005D3322" w:rsidRPr="004843E3" w:rsidRDefault="005D3322" w:rsidP="005D3322">
      <w:pPr>
        <w:numPr>
          <w:ilvl w:val="0"/>
          <w:numId w:val="4"/>
        </w:numPr>
        <w:tabs>
          <w:tab w:val="clear" w:pos="720"/>
          <w:tab w:val="num" w:pos="426"/>
        </w:tabs>
        <w:suppressAutoHyphens/>
        <w:ind w:left="426" w:hanging="426"/>
        <w:jc w:val="both"/>
        <w:rPr>
          <w:rFonts w:ascii="Tahoma" w:hAnsi="Tahoma" w:cs="Tahoma"/>
          <w:sz w:val="18"/>
          <w:szCs w:val="18"/>
        </w:rPr>
      </w:pPr>
      <w:r w:rsidRPr="004843E3">
        <w:rPr>
          <w:rFonts w:ascii="Tahoma" w:hAnsi="Tahoma" w:cs="Tahoma"/>
          <w:sz w:val="18"/>
          <w:szCs w:val="18"/>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4843E3">
        <w:rPr>
          <w:rFonts w:ascii="Tahoma" w:hAnsi="Tahoma" w:cs="Tahoma"/>
          <w:sz w:val="18"/>
          <w:szCs w:val="18"/>
        </w:rPr>
        <w:t>PAdES</w:t>
      </w:r>
      <w:proofErr w:type="spellEnd"/>
      <w:r w:rsidRPr="004843E3">
        <w:rPr>
          <w:rFonts w:ascii="Tahoma" w:hAnsi="Tahoma" w:cs="Tahoma"/>
          <w:sz w:val="18"/>
          <w:szCs w:val="18"/>
        </w:rPr>
        <w:t xml:space="preserve">. </w:t>
      </w:r>
    </w:p>
    <w:p w14:paraId="45BB9084" w14:textId="77777777" w:rsidR="005D3322" w:rsidRPr="004843E3" w:rsidRDefault="005D3322" w:rsidP="005D3322">
      <w:pPr>
        <w:numPr>
          <w:ilvl w:val="0"/>
          <w:numId w:val="4"/>
        </w:numPr>
        <w:tabs>
          <w:tab w:val="clear" w:pos="720"/>
          <w:tab w:val="num" w:pos="426"/>
        </w:tabs>
        <w:suppressAutoHyphens/>
        <w:ind w:left="426" w:hanging="426"/>
        <w:jc w:val="both"/>
        <w:rPr>
          <w:rFonts w:ascii="Tahoma" w:hAnsi="Tahoma" w:cs="Tahoma"/>
          <w:sz w:val="18"/>
          <w:szCs w:val="18"/>
        </w:rPr>
      </w:pPr>
      <w:r w:rsidRPr="004843E3">
        <w:rPr>
          <w:rFonts w:ascii="Tahoma" w:hAnsi="Tahoma" w:cs="Tahoma"/>
          <w:sz w:val="18"/>
          <w:szCs w:val="18"/>
        </w:rPr>
        <w:t xml:space="preserve">Pliki w innych formatach niż PDF zaleca się opatrzyć zewnętrznym podpisem </w:t>
      </w:r>
      <w:proofErr w:type="spellStart"/>
      <w:r w:rsidRPr="004843E3">
        <w:rPr>
          <w:rFonts w:ascii="Tahoma" w:hAnsi="Tahoma" w:cs="Tahoma"/>
          <w:sz w:val="18"/>
          <w:szCs w:val="18"/>
        </w:rPr>
        <w:t>XAdES</w:t>
      </w:r>
      <w:proofErr w:type="spellEnd"/>
      <w:r w:rsidRPr="004843E3">
        <w:rPr>
          <w:rFonts w:ascii="Tahoma" w:hAnsi="Tahoma" w:cs="Tahoma"/>
          <w:sz w:val="18"/>
          <w:szCs w:val="18"/>
        </w:rPr>
        <w:t>. Wykonawca powinien pamiętać, aby plik z podpisem przekazywać łącznie z dokumentem podpisywanym.</w:t>
      </w:r>
    </w:p>
    <w:p w14:paraId="47A4014D" w14:textId="77777777" w:rsidR="005D3322" w:rsidRPr="00A03A9C" w:rsidRDefault="005D3322" w:rsidP="005D3322">
      <w:pPr>
        <w:numPr>
          <w:ilvl w:val="0"/>
          <w:numId w:val="4"/>
        </w:numPr>
        <w:tabs>
          <w:tab w:val="clear" w:pos="720"/>
          <w:tab w:val="num" w:pos="426"/>
        </w:tabs>
        <w:suppressAutoHyphens/>
        <w:ind w:left="426" w:hanging="426"/>
        <w:jc w:val="both"/>
        <w:rPr>
          <w:rFonts w:ascii="Tahoma" w:hAnsi="Tahoma" w:cs="Tahoma"/>
          <w:b/>
          <w:sz w:val="18"/>
          <w:szCs w:val="18"/>
        </w:rPr>
      </w:pPr>
      <w:r w:rsidRPr="00A03A9C">
        <w:rPr>
          <w:rFonts w:ascii="Tahoma" w:hAnsi="Tahoma" w:cs="Tahoma"/>
          <w:b/>
          <w:sz w:val="18"/>
          <w:szCs w:val="18"/>
        </w:rPr>
        <w:t xml:space="preserve">Zaleca się, aby komunikacja z wykonawcami odbywała się tylko na Platformie za pośrednictwem formularza “Wyślij wiadomość”, nie za pośrednictwem adresu email. </w:t>
      </w:r>
    </w:p>
    <w:p w14:paraId="79D2CFA5" w14:textId="77777777" w:rsidR="005D3322" w:rsidRPr="004843E3" w:rsidRDefault="005D3322" w:rsidP="005D3322">
      <w:pPr>
        <w:numPr>
          <w:ilvl w:val="0"/>
          <w:numId w:val="4"/>
        </w:numPr>
        <w:tabs>
          <w:tab w:val="clear" w:pos="720"/>
          <w:tab w:val="num" w:pos="426"/>
        </w:tabs>
        <w:suppressAutoHyphens/>
        <w:ind w:left="426" w:hanging="426"/>
        <w:jc w:val="both"/>
        <w:rPr>
          <w:rFonts w:ascii="Tahoma" w:hAnsi="Tahoma" w:cs="Tahoma"/>
          <w:sz w:val="18"/>
          <w:szCs w:val="18"/>
        </w:rPr>
      </w:pPr>
      <w:r w:rsidRPr="004843E3">
        <w:rPr>
          <w:rFonts w:ascii="Tahoma" w:hAnsi="Tahoma" w:cs="Tahoma"/>
          <w:sz w:val="18"/>
          <w:szCs w:val="18"/>
        </w:rPr>
        <w:t>Ofertę należy przygotować z należytą starannością i zachowaniem odpowiedniego odstępu czasu do zakończenia przyjmowania ofert/wniosków. Sugerujemy złożenie oferty na 24 godziny przed terminem składania ofert/wniosków.</w:t>
      </w:r>
    </w:p>
    <w:p w14:paraId="2774E3A1" w14:textId="77777777" w:rsidR="005D3322" w:rsidRPr="004843E3" w:rsidRDefault="005D3322" w:rsidP="005D3322">
      <w:pPr>
        <w:numPr>
          <w:ilvl w:val="0"/>
          <w:numId w:val="4"/>
        </w:numPr>
        <w:tabs>
          <w:tab w:val="clear" w:pos="720"/>
          <w:tab w:val="num" w:pos="426"/>
        </w:tabs>
        <w:suppressAutoHyphens/>
        <w:ind w:left="426" w:hanging="426"/>
        <w:jc w:val="both"/>
        <w:rPr>
          <w:rFonts w:ascii="Tahoma" w:hAnsi="Tahoma" w:cs="Tahoma"/>
          <w:sz w:val="18"/>
          <w:szCs w:val="18"/>
        </w:rPr>
      </w:pPr>
      <w:r w:rsidRPr="004843E3">
        <w:rPr>
          <w:rFonts w:ascii="Tahoma" w:hAnsi="Tahoma" w:cs="Tahoma"/>
          <w:sz w:val="18"/>
          <w:szCs w:val="18"/>
        </w:rPr>
        <w:t xml:space="preserve">Podczas podpisywania plików zaleca się stosowanie algorytmu skrótu SHA2 zamiast SHA1.  </w:t>
      </w:r>
    </w:p>
    <w:p w14:paraId="4A4D668A" w14:textId="77777777" w:rsidR="005D3322" w:rsidRPr="004843E3" w:rsidRDefault="005D3322" w:rsidP="005D3322">
      <w:pPr>
        <w:numPr>
          <w:ilvl w:val="0"/>
          <w:numId w:val="4"/>
        </w:numPr>
        <w:tabs>
          <w:tab w:val="clear" w:pos="720"/>
          <w:tab w:val="num" w:pos="426"/>
        </w:tabs>
        <w:suppressAutoHyphens/>
        <w:ind w:left="426" w:hanging="426"/>
        <w:jc w:val="both"/>
        <w:rPr>
          <w:rFonts w:ascii="Tahoma" w:hAnsi="Tahoma" w:cs="Tahoma"/>
          <w:sz w:val="18"/>
          <w:szCs w:val="18"/>
        </w:rPr>
      </w:pPr>
      <w:r w:rsidRPr="004843E3">
        <w:rPr>
          <w:rFonts w:ascii="Tahoma" w:hAnsi="Tahoma" w:cs="Tahoma"/>
          <w:sz w:val="18"/>
          <w:szCs w:val="18"/>
        </w:rPr>
        <w:t>Jeśli wykonawca pakuje dokumenty np. w plik ZIP zalecamy wcześniejsze podpisanie każdego ze skompresowanych plików.</w:t>
      </w:r>
    </w:p>
    <w:p w14:paraId="166387D0" w14:textId="77777777" w:rsidR="005D3322" w:rsidRPr="004843E3" w:rsidRDefault="005D3322" w:rsidP="005D3322">
      <w:pPr>
        <w:numPr>
          <w:ilvl w:val="0"/>
          <w:numId w:val="4"/>
        </w:numPr>
        <w:tabs>
          <w:tab w:val="clear" w:pos="720"/>
          <w:tab w:val="num" w:pos="284"/>
        </w:tabs>
        <w:suppressAutoHyphens/>
        <w:autoSpaceDE w:val="0"/>
        <w:autoSpaceDN w:val="0"/>
        <w:adjustRightInd w:val="0"/>
        <w:ind w:left="284" w:hanging="284"/>
        <w:jc w:val="both"/>
        <w:rPr>
          <w:rFonts w:ascii="Tahoma" w:hAnsi="Tahoma" w:cs="Tahoma"/>
          <w:sz w:val="18"/>
          <w:szCs w:val="18"/>
        </w:rPr>
      </w:pPr>
      <w:r w:rsidRPr="004843E3">
        <w:rPr>
          <w:rFonts w:ascii="Tahoma" w:hAnsi="Tahoma" w:cs="Tahoma"/>
          <w:b/>
          <w:bCs/>
          <w:sz w:val="18"/>
          <w:szCs w:val="18"/>
        </w:rPr>
        <w:t xml:space="preserve">Wszelkie informacje stanowiące tajemnicę przedsiębiorstwa </w:t>
      </w:r>
      <w:r w:rsidRPr="004843E3">
        <w:rPr>
          <w:rFonts w:ascii="Tahoma" w:hAnsi="Tahoma" w:cs="Tahoma"/>
          <w:sz w:val="18"/>
          <w:szCs w:val="18"/>
        </w:rPr>
        <w:t xml:space="preserve">w rozumieniu ustawy z dnia 16 kwietnia 1993 r. o zwalczaniu nieuczciwej konkurencji (Dz.U. z 2019 r., poz. 1010 – j.t. ze zm.), które Wykonawca zastrzeże jako tajemnicę przedsiębiorstwa, powinny zostać </w:t>
      </w:r>
      <w:r w:rsidRPr="004843E3">
        <w:rPr>
          <w:rFonts w:ascii="Tahoma" w:hAnsi="Tahoma" w:cs="Tahoma"/>
          <w:b/>
          <w:bCs/>
          <w:sz w:val="18"/>
          <w:szCs w:val="18"/>
        </w:rPr>
        <w:t>złożone (umieszczone) na platformie w formularzu składania oferty w miejscu wyznaczonym do dołączenia części oferty stanowiącej tajemnicę przedsiębiorstwa</w:t>
      </w:r>
      <w:r w:rsidRPr="004843E3">
        <w:rPr>
          <w:rFonts w:ascii="Tahoma" w:hAnsi="Tahoma" w:cs="Tahoma"/>
          <w:sz w:val="18"/>
          <w:szCs w:val="18"/>
        </w:rPr>
        <w:t>.</w:t>
      </w:r>
    </w:p>
    <w:p w14:paraId="035DFB93" w14:textId="77777777" w:rsidR="005D3322" w:rsidRPr="004843E3" w:rsidRDefault="005D3322" w:rsidP="005D3322">
      <w:pPr>
        <w:numPr>
          <w:ilvl w:val="0"/>
          <w:numId w:val="4"/>
        </w:numPr>
        <w:tabs>
          <w:tab w:val="clear" w:pos="720"/>
          <w:tab w:val="num" w:pos="360"/>
        </w:tabs>
        <w:suppressAutoHyphens/>
        <w:ind w:left="360"/>
        <w:jc w:val="both"/>
        <w:rPr>
          <w:rFonts w:ascii="Tahoma" w:hAnsi="Tahoma" w:cs="Tahoma"/>
          <w:b/>
          <w:sz w:val="18"/>
          <w:szCs w:val="18"/>
        </w:rPr>
      </w:pPr>
      <w:r w:rsidRPr="004843E3">
        <w:rPr>
          <w:rFonts w:ascii="Tahoma" w:hAnsi="Tahoma" w:cs="Tahoma"/>
          <w:b/>
          <w:sz w:val="18"/>
          <w:szCs w:val="18"/>
        </w:rPr>
        <w:t>Na ofertę składają się następujące dokumenty:</w:t>
      </w:r>
    </w:p>
    <w:p w14:paraId="1EA5F9B4" w14:textId="25E18BCD" w:rsidR="00680935" w:rsidRPr="004843E3" w:rsidRDefault="005D3322" w:rsidP="005D3322">
      <w:pPr>
        <w:numPr>
          <w:ilvl w:val="1"/>
          <w:numId w:val="4"/>
        </w:numPr>
        <w:contextualSpacing/>
        <w:jc w:val="both"/>
        <w:rPr>
          <w:rFonts w:ascii="Tahoma" w:eastAsia="Calibri" w:hAnsi="Tahoma" w:cs="Tahoma"/>
          <w:i/>
          <w:iCs/>
          <w:sz w:val="18"/>
          <w:szCs w:val="18"/>
          <w:u w:val="single"/>
          <w:lang w:eastAsia="en-US"/>
        </w:rPr>
      </w:pPr>
      <w:r w:rsidRPr="004843E3">
        <w:rPr>
          <w:rFonts w:ascii="Tahoma" w:eastAsia="Calibri" w:hAnsi="Tahoma" w:cs="Tahoma"/>
          <w:b/>
          <w:sz w:val="18"/>
          <w:szCs w:val="18"/>
          <w:lang w:eastAsia="en-US"/>
        </w:rPr>
        <w:t xml:space="preserve"> </w:t>
      </w:r>
      <w:r w:rsidR="00680935" w:rsidRPr="004843E3">
        <w:rPr>
          <w:rFonts w:ascii="Tahoma" w:eastAsia="Calibri" w:hAnsi="Tahoma" w:cs="Tahoma"/>
          <w:b/>
          <w:sz w:val="18"/>
          <w:szCs w:val="18"/>
          <w:lang w:eastAsia="en-US"/>
        </w:rPr>
        <w:t>„Formularz Oferty”</w:t>
      </w:r>
      <w:r w:rsidR="00680935" w:rsidRPr="004843E3">
        <w:rPr>
          <w:rFonts w:ascii="Tahoma" w:eastAsia="Calibri" w:hAnsi="Tahoma" w:cs="Tahoma"/>
          <w:sz w:val="18"/>
          <w:szCs w:val="18"/>
          <w:lang w:eastAsia="en-US"/>
        </w:rPr>
        <w:t xml:space="preserve"> przygotowany zgodnie ze wzorem podanym w Załączniku nr 1 (zawierający m.in. oświadczenie o zaakceptowaniu dodatkowych zobowiązań określonych w pkt. VIII) </w:t>
      </w:r>
    </w:p>
    <w:p w14:paraId="60693100" w14:textId="3148A782" w:rsidR="00680935" w:rsidRPr="004843E3" w:rsidRDefault="00680935" w:rsidP="00680935">
      <w:pPr>
        <w:ind w:left="1276" w:hanging="567"/>
        <w:jc w:val="both"/>
        <w:rPr>
          <w:rFonts w:ascii="Tahoma" w:eastAsia="Calibri" w:hAnsi="Tahoma" w:cs="Tahoma"/>
          <w:i/>
          <w:sz w:val="18"/>
          <w:szCs w:val="18"/>
          <w:u w:val="single"/>
          <w:lang w:eastAsia="en-US"/>
        </w:rPr>
      </w:pPr>
      <w:r w:rsidRPr="004843E3">
        <w:rPr>
          <w:rFonts w:ascii="Tahoma" w:eastAsia="Calibri" w:hAnsi="Tahoma" w:cs="Tahoma"/>
          <w:sz w:val="18"/>
          <w:szCs w:val="18"/>
          <w:lang w:eastAsia="en-US"/>
        </w:rPr>
        <w:t>1</w:t>
      </w:r>
      <w:r w:rsidR="00B47DFA" w:rsidRPr="004843E3">
        <w:rPr>
          <w:rFonts w:ascii="Tahoma" w:eastAsia="Calibri" w:hAnsi="Tahoma" w:cs="Tahoma"/>
          <w:sz w:val="18"/>
          <w:szCs w:val="18"/>
          <w:lang w:eastAsia="en-US"/>
        </w:rPr>
        <w:t>5</w:t>
      </w:r>
      <w:r w:rsidRPr="004843E3">
        <w:rPr>
          <w:rFonts w:ascii="Tahoma" w:eastAsia="Calibri" w:hAnsi="Tahoma" w:cs="Tahoma"/>
          <w:iCs/>
          <w:sz w:val="18"/>
          <w:szCs w:val="18"/>
          <w:lang w:eastAsia="en-US"/>
        </w:rPr>
        <w:t xml:space="preserve">.1.1 </w:t>
      </w:r>
      <w:r w:rsidRPr="004843E3">
        <w:rPr>
          <w:rFonts w:ascii="Tahoma" w:eastAsia="Calibri" w:hAnsi="Tahoma" w:cs="Tahoma"/>
          <w:sz w:val="18"/>
          <w:szCs w:val="18"/>
          <w:lang w:eastAsia="en-US"/>
        </w:rPr>
        <w:t xml:space="preserve">Wypełniony i podpisany załącznik nr 1a) do Formularza Oferty </w:t>
      </w:r>
      <w:r w:rsidRPr="004843E3">
        <w:rPr>
          <w:rFonts w:ascii="Tahoma" w:eastAsia="Calibri" w:hAnsi="Tahoma" w:cs="Tahoma"/>
          <w:b/>
          <w:sz w:val="18"/>
          <w:szCs w:val="18"/>
          <w:lang w:eastAsia="en-US"/>
        </w:rPr>
        <w:t>„Parametry techniczne”.</w:t>
      </w:r>
      <w:r w:rsidRPr="004843E3">
        <w:rPr>
          <w:rFonts w:ascii="Tahoma" w:eastAsia="Calibri" w:hAnsi="Tahoma" w:cs="Tahoma"/>
          <w:sz w:val="18"/>
          <w:szCs w:val="18"/>
          <w:lang w:eastAsia="en-US"/>
        </w:rPr>
        <w:t xml:space="preserve"> Załącznik nr</w:t>
      </w:r>
      <w:r w:rsidR="00F143FC" w:rsidRPr="004843E3">
        <w:rPr>
          <w:rFonts w:ascii="Tahoma" w:eastAsia="Calibri" w:hAnsi="Tahoma" w:cs="Tahoma"/>
          <w:sz w:val="18"/>
          <w:szCs w:val="18"/>
          <w:lang w:eastAsia="en-US"/>
        </w:rPr>
        <w:t>1</w:t>
      </w:r>
      <w:r w:rsidRPr="004843E3">
        <w:rPr>
          <w:rFonts w:ascii="Tahoma" w:eastAsia="Calibri" w:hAnsi="Tahoma" w:cs="Tahoma"/>
          <w:sz w:val="18"/>
          <w:szCs w:val="18"/>
          <w:lang w:eastAsia="en-US"/>
        </w:rPr>
        <w:t xml:space="preserve"> a) do Formularza Oferty należy złożyć w odniesieniu do pakietu, na który Wykonawca składa ofertę</w:t>
      </w:r>
      <w:r w:rsidRPr="004843E3">
        <w:rPr>
          <w:rFonts w:ascii="Tahoma" w:eastAsia="Calibri" w:hAnsi="Tahoma" w:cs="Tahoma"/>
          <w:i/>
          <w:sz w:val="18"/>
          <w:szCs w:val="18"/>
          <w:u w:val="single"/>
          <w:lang w:eastAsia="en-US"/>
        </w:rPr>
        <w:t xml:space="preserve">. </w:t>
      </w:r>
    </w:p>
    <w:p w14:paraId="3E89B932" w14:textId="4B4F0310" w:rsidR="00680935" w:rsidRPr="004843E3" w:rsidRDefault="00680935" w:rsidP="00680935">
      <w:pPr>
        <w:ind w:left="1276" w:hanging="567"/>
        <w:jc w:val="both"/>
        <w:rPr>
          <w:rFonts w:ascii="Tahoma" w:eastAsia="Calibri" w:hAnsi="Tahoma" w:cs="Tahoma"/>
          <w:sz w:val="18"/>
          <w:szCs w:val="18"/>
          <w:lang w:eastAsia="en-US"/>
        </w:rPr>
      </w:pPr>
      <w:r w:rsidRPr="004843E3">
        <w:rPr>
          <w:rFonts w:ascii="Tahoma" w:eastAsia="Calibri" w:hAnsi="Tahoma" w:cs="Tahoma"/>
          <w:sz w:val="18"/>
          <w:szCs w:val="18"/>
          <w:lang w:eastAsia="en-US"/>
        </w:rPr>
        <w:t>1</w:t>
      </w:r>
      <w:r w:rsidR="00B47DFA" w:rsidRPr="004843E3">
        <w:rPr>
          <w:rFonts w:ascii="Tahoma" w:eastAsia="Calibri" w:hAnsi="Tahoma" w:cs="Tahoma"/>
          <w:sz w:val="18"/>
          <w:szCs w:val="18"/>
          <w:lang w:eastAsia="en-US"/>
        </w:rPr>
        <w:t>5</w:t>
      </w:r>
      <w:r w:rsidRPr="004843E3">
        <w:rPr>
          <w:rFonts w:ascii="Tahoma" w:eastAsia="Calibri" w:hAnsi="Tahoma" w:cs="Tahoma"/>
          <w:sz w:val="18"/>
          <w:szCs w:val="18"/>
          <w:lang w:eastAsia="en-US"/>
        </w:rPr>
        <w:t xml:space="preserve">.1.2 Wypełniony (lub sporządzony wg </w:t>
      </w:r>
      <w:r w:rsidR="00D60CE3" w:rsidRPr="004843E3">
        <w:rPr>
          <w:rFonts w:ascii="Tahoma" w:eastAsia="Calibri" w:hAnsi="Tahoma" w:cs="Tahoma"/>
          <w:sz w:val="18"/>
          <w:szCs w:val="18"/>
          <w:lang w:eastAsia="en-US"/>
        </w:rPr>
        <w:t>wzoru</w:t>
      </w:r>
      <w:r w:rsidRPr="004843E3">
        <w:rPr>
          <w:rFonts w:ascii="Tahoma" w:eastAsia="Calibri" w:hAnsi="Tahoma" w:cs="Tahoma"/>
          <w:sz w:val="18"/>
          <w:szCs w:val="18"/>
          <w:lang w:eastAsia="en-US"/>
        </w:rPr>
        <w:t xml:space="preserve">) załącznik nr 1b) do Formularza Oferty – </w:t>
      </w:r>
      <w:r w:rsidRPr="004843E3">
        <w:rPr>
          <w:rFonts w:ascii="Tahoma" w:eastAsia="Calibri" w:hAnsi="Tahoma" w:cs="Tahoma"/>
          <w:b/>
          <w:sz w:val="18"/>
          <w:szCs w:val="18"/>
          <w:lang w:eastAsia="en-US"/>
        </w:rPr>
        <w:t>Warunki gwarancji i serwisu</w:t>
      </w:r>
      <w:r w:rsidRPr="004843E3">
        <w:rPr>
          <w:rFonts w:ascii="Tahoma" w:eastAsia="Calibri" w:hAnsi="Tahoma" w:cs="Tahoma"/>
          <w:sz w:val="18"/>
          <w:szCs w:val="18"/>
          <w:lang w:eastAsia="en-US"/>
        </w:rPr>
        <w:t xml:space="preserve"> – </w:t>
      </w:r>
      <w:r w:rsidRPr="004843E3">
        <w:rPr>
          <w:rFonts w:ascii="Tahoma" w:eastAsia="Calibri" w:hAnsi="Tahoma" w:cs="Tahoma"/>
          <w:sz w:val="18"/>
          <w:szCs w:val="18"/>
          <w:u w:val="single"/>
          <w:lang w:eastAsia="en-US"/>
        </w:rPr>
        <w:t>przygotowany oddzielnie dla każdego pakietu</w:t>
      </w:r>
      <w:r w:rsidRPr="004843E3">
        <w:rPr>
          <w:rFonts w:ascii="Tahoma" w:eastAsia="Calibri" w:hAnsi="Tahoma" w:cs="Tahoma"/>
          <w:sz w:val="18"/>
          <w:szCs w:val="18"/>
          <w:lang w:eastAsia="en-US"/>
        </w:rPr>
        <w:t xml:space="preserve"> (jeśli jest taka potrzeba w kilku egzemplarzach, oddzielnie dla każdego kompletu/towaru wchodzącego w skład zestawu/pakietu) </w:t>
      </w:r>
    </w:p>
    <w:p w14:paraId="0E1953C7" w14:textId="77777777" w:rsidR="00491711" w:rsidRPr="004843E3" w:rsidRDefault="00491711" w:rsidP="00491711">
      <w:pPr>
        <w:pStyle w:val="Akapitzlist"/>
        <w:numPr>
          <w:ilvl w:val="1"/>
          <w:numId w:val="4"/>
        </w:numPr>
        <w:spacing w:after="0" w:line="240" w:lineRule="auto"/>
        <w:contextualSpacing w:val="0"/>
        <w:jc w:val="both"/>
        <w:rPr>
          <w:rFonts w:ascii="Tahoma" w:hAnsi="Tahoma" w:cs="Tahoma"/>
          <w:sz w:val="18"/>
          <w:szCs w:val="18"/>
        </w:rPr>
      </w:pPr>
      <w:r w:rsidRPr="004843E3">
        <w:rPr>
          <w:rFonts w:ascii="Tahoma" w:hAnsi="Tahoma" w:cs="Tahoma"/>
          <w:b/>
          <w:bCs/>
          <w:sz w:val="18"/>
          <w:szCs w:val="18"/>
        </w:rPr>
        <w:t>„Formularz Asortymentowo-Cenowy”</w:t>
      </w:r>
      <w:r w:rsidRPr="004843E3">
        <w:rPr>
          <w:rFonts w:ascii="Tahoma" w:hAnsi="Tahoma" w:cs="Tahoma"/>
          <w:sz w:val="18"/>
          <w:szCs w:val="18"/>
        </w:rPr>
        <w:t xml:space="preserve">  przygotowany zgodnie ze wzorem podanym w Załączniku nr  2 do SIWZ;</w:t>
      </w:r>
    </w:p>
    <w:p w14:paraId="7CAFC32B" w14:textId="77777777" w:rsidR="00491711" w:rsidRPr="004843E3" w:rsidRDefault="00491711" w:rsidP="00491711">
      <w:pPr>
        <w:pStyle w:val="Akapitzlist"/>
        <w:numPr>
          <w:ilvl w:val="1"/>
          <w:numId w:val="4"/>
        </w:numPr>
        <w:spacing w:after="0" w:line="240" w:lineRule="auto"/>
        <w:contextualSpacing w:val="0"/>
        <w:jc w:val="both"/>
        <w:rPr>
          <w:rFonts w:ascii="Tahoma" w:hAnsi="Tahoma" w:cs="Tahoma"/>
          <w:sz w:val="18"/>
          <w:szCs w:val="18"/>
        </w:rPr>
      </w:pPr>
      <w:r w:rsidRPr="004843E3">
        <w:rPr>
          <w:rFonts w:ascii="Tahoma" w:hAnsi="Tahoma" w:cs="Tahoma"/>
          <w:b/>
          <w:bCs/>
          <w:sz w:val="18"/>
          <w:szCs w:val="18"/>
        </w:rPr>
        <w:t>Jednolity Europejski Dokument Zamówienia</w:t>
      </w:r>
      <w:r w:rsidRPr="004843E3">
        <w:rPr>
          <w:rFonts w:ascii="Tahoma" w:hAnsi="Tahoma" w:cs="Tahoma"/>
          <w:sz w:val="18"/>
          <w:szCs w:val="18"/>
        </w:rPr>
        <w:t xml:space="preserve"> przygotowany zgodnie ze wzorem podanym w Załączniku nr 3 do SIWZ;</w:t>
      </w:r>
    </w:p>
    <w:p w14:paraId="7DDF4C91" w14:textId="77777777" w:rsidR="00491711" w:rsidRPr="004843E3" w:rsidRDefault="00491711" w:rsidP="00491711">
      <w:pPr>
        <w:pStyle w:val="Akapitzlist"/>
        <w:numPr>
          <w:ilvl w:val="1"/>
          <w:numId w:val="4"/>
        </w:numPr>
        <w:spacing w:after="0" w:line="240" w:lineRule="auto"/>
        <w:contextualSpacing w:val="0"/>
        <w:jc w:val="both"/>
        <w:rPr>
          <w:rFonts w:ascii="Tahoma" w:hAnsi="Tahoma" w:cs="Tahoma"/>
          <w:sz w:val="18"/>
          <w:szCs w:val="18"/>
        </w:rPr>
      </w:pPr>
      <w:r w:rsidRPr="004843E3">
        <w:rPr>
          <w:rFonts w:ascii="Tahoma" w:hAnsi="Tahoma" w:cs="Tahoma"/>
          <w:b/>
          <w:sz w:val="18"/>
          <w:szCs w:val="18"/>
        </w:rPr>
        <w:t>Zobowiązanie innych podmiotów</w:t>
      </w:r>
      <w:r w:rsidRPr="004843E3">
        <w:rPr>
          <w:rFonts w:ascii="Tahoma" w:hAnsi="Tahoma" w:cs="Tahoma"/>
          <w:sz w:val="18"/>
          <w:szCs w:val="18"/>
        </w:rPr>
        <w:t xml:space="preserve"> do oddania Wykonawcy do dyspozycji niezbędnych zasobów na potrzeby realizacji zamówienia (o ile dotyczy);</w:t>
      </w:r>
    </w:p>
    <w:p w14:paraId="7A8951EE" w14:textId="77777777" w:rsidR="00491711" w:rsidRPr="004843E3" w:rsidRDefault="00491711" w:rsidP="00491711">
      <w:pPr>
        <w:pStyle w:val="Akapitzlist"/>
        <w:numPr>
          <w:ilvl w:val="1"/>
          <w:numId w:val="4"/>
        </w:numPr>
        <w:spacing w:after="0" w:line="240" w:lineRule="auto"/>
        <w:contextualSpacing w:val="0"/>
        <w:jc w:val="both"/>
        <w:rPr>
          <w:rFonts w:ascii="Tahoma" w:hAnsi="Tahoma" w:cs="Tahoma"/>
          <w:sz w:val="18"/>
          <w:szCs w:val="18"/>
        </w:rPr>
      </w:pPr>
      <w:r w:rsidRPr="004843E3">
        <w:rPr>
          <w:rFonts w:ascii="Tahoma" w:hAnsi="Tahoma" w:cs="Tahoma"/>
          <w:b/>
          <w:sz w:val="18"/>
          <w:szCs w:val="18"/>
        </w:rPr>
        <w:t>Dowód wniesienia wadium</w:t>
      </w:r>
      <w:r w:rsidRPr="004843E3">
        <w:rPr>
          <w:rFonts w:ascii="Tahoma" w:hAnsi="Tahoma" w:cs="Tahoma"/>
          <w:sz w:val="18"/>
          <w:szCs w:val="18"/>
        </w:rPr>
        <w:t>. W przypadku wniesienia wadium w formie gwarancji lub poręczenia oryginał dokumentu należy złożyć:</w:t>
      </w:r>
    </w:p>
    <w:p w14:paraId="01191006" w14:textId="77777777" w:rsidR="00491711" w:rsidRPr="004843E3" w:rsidRDefault="00491711" w:rsidP="00491711">
      <w:pPr>
        <w:ind w:left="720" w:hanging="11"/>
        <w:jc w:val="both"/>
        <w:rPr>
          <w:rFonts w:ascii="Tahoma" w:hAnsi="Tahoma" w:cs="Tahoma"/>
          <w:i/>
          <w:sz w:val="18"/>
          <w:szCs w:val="18"/>
          <w:u w:val="single"/>
        </w:rPr>
      </w:pPr>
      <w:r w:rsidRPr="004843E3">
        <w:rPr>
          <w:rFonts w:ascii="Tahoma" w:hAnsi="Tahoma" w:cs="Tahoma"/>
          <w:sz w:val="18"/>
          <w:szCs w:val="18"/>
        </w:rPr>
        <w:t xml:space="preserve">- </w:t>
      </w:r>
      <w:r w:rsidRPr="004843E3">
        <w:rPr>
          <w:rFonts w:ascii="Tahoma" w:hAnsi="Tahoma" w:cs="Tahoma"/>
          <w:i/>
          <w:sz w:val="18"/>
          <w:szCs w:val="18"/>
          <w:u w:val="single"/>
        </w:rPr>
        <w:t>w formie elektronicznej i ma on być podpisany kwalifikowanym podpisem elektronicznym przez</w:t>
      </w:r>
    </w:p>
    <w:p w14:paraId="398873B2" w14:textId="77777777" w:rsidR="00491711" w:rsidRPr="004843E3" w:rsidRDefault="00491711" w:rsidP="00491711">
      <w:pPr>
        <w:ind w:left="720" w:hanging="11"/>
        <w:jc w:val="both"/>
        <w:rPr>
          <w:rFonts w:ascii="Tahoma" w:hAnsi="Tahoma" w:cs="Tahoma"/>
          <w:i/>
          <w:sz w:val="18"/>
          <w:szCs w:val="18"/>
          <w:u w:val="single"/>
        </w:rPr>
      </w:pPr>
      <w:r w:rsidRPr="004843E3">
        <w:rPr>
          <w:rFonts w:ascii="Tahoma" w:hAnsi="Tahoma" w:cs="Tahoma"/>
          <w:i/>
          <w:sz w:val="18"/>
          <w:szCs w:val="18"/>
          <w:u w:val="single"/>
        </w:rPr>
        <w:t>Gwaranta, tj. wystawcę gwarancji / poręczenia,</w:t>
      </w:r>
    </w:p>
    <w:p w14:paraId="42CB5260" w14:textId="77777777" w:rsidR="00491711" w:rsidRPr="004843E3" w:rsidRDefault="00491711" w:rsidP="00491711">
      <w:pPr>
        <w:ind w:left="720" w:hanging="11"/>
        <w:jc w:val="both"/>
        <w:rPr>
          <w:rFonts w:ascii="Tahoma" w:hAnsi="Tahoma" w:cs="Tahoma"/>
          <w:sz w:val="18"/>
          <w:szCs w:val="18"/>
        </w:rPr>
      </w:pPr>
      <w:r w:rsidRPr="004843E3">
        <w:rPr>
          <w:rFonts w:ascii="Tahoma" w:hAnsi="Tahoma" w:cs="Tahoma"/>
          <w:sz w:val="18"/>
          <w:szCs w:val="18"/>
        </w:rPr>
        <w:t>- razem z ofertą przed upływem terminu składania ofert,</w:t>
      </w:r>
    </w:p>
    <w:p w14:paraId="0D240299" w14:textId="77777777" w:rsidR="00491711" w:rsidRPr="004843E3" w:rsidRDefault="00491711" w:rsidP="00491711">
      <w:pPr>
        <w:pStyle w:val="Akapitzlist"/>
        <w:spacing w:after="0" w:line="240" w:lineRule="auto"/>
        <w:contextualSpacing w:val="0"/>
        <w:jc w:val="both"/>
        <w:rPr>
          <w:rFonts w:ascii="Tahoma" w:hAnsi="Tahoma" w:cs="Tahoma"/>
          <w:sz w:val="18"/>
          <w:szCs w:val="18"/>
        </w:rPr>
      </w:pPr>
      <w:r w:rsidRPr="004843E3">
        <w:rPr>
          <w:rFonts w:ascii="Tahoma" w:hAnsi="Tahoma" w:cs="Tahoma"/>
          <w:sz w:val="18"/>
          <w:szCs w:val="18"/>
        </w:rPr>
        <w:t>UWAGA: oryginał dokumentu należy złożyć jako osobny plik (w sposób pozwalający na jego zwrot bez dekompletowania oferty) obok innych plików stanowiących ofertę i skompresować do jednego pliku archiwum (ZIP), o którym mowa w pkt VII.2.3 SIWZ.</w:t>
      </w:r>
    </w:p>
    <w:p w14:paraId="39845344" w14:textId="77777777" w:rsidR="00491711" w:rsidRPr="004843E3" w:rsidRDefault="00491711" w:rsidP="00491711">
      <w:pPr>
        <w:pStyle w:val="Akapitzlist"/>
        <w:numPr>
          <w:ilvl w:val="1"/>
          <w:numId w:val="4"/>
        </w:numPr>
        <w:spacing w:after="0" w:line="240" w:lineRule="auto"/>
        <w:contextualSpacing w:val="0"/>
        <w:jc w:val="both"/>
        <w:rPr>
          <w:rFonts w:ascii="Tahoma" w:hAnsi="Tahoma" w:cs="Tahoma"/>
          <w:i/>
          <w:iCs/>
          <w:sz w:val="18"/>
          <w:szCs w:val="18"/>
          <w:u w:val="single"/>
        </w:rPr>
      </w:pPr>
      <w:r w:rsidRPr="004843E3">
        <w:rPr>
          <w:rFonts w:ascii="Tahoma" w:hAnsi="Tahoma" w:cs="Tahoma"/>
          <w:b/>
          <w:bCs/>
          <w:sz w:val="18"/>
          <w:szCs w:val="18"/>
        </w:rPr>
        <w:t>Pełnomocnictwo</w:t>
      </w:r>
      <w:r w:rsidRPr="004843E3">
        <w:rPr>
          <w:rFonts w:ascii="Tahoma" w:hAnsi="Tahoma" w:cs="Tahoma"/>
          <w:sz w:val="18"/>
          <w:szCs w:val="18"/>
        </w:rPr>
        <w:t xml:space="preserve"> do podpisania oferty, oświadczeń i dokumentów składających się na ofertę, o ile upoważnienie to nie wynika z innych dokumentów dołączonych do oferty </w:t>
      </w:r>
      <w:r w:rsidRPr="004843E3">
        <w:rPr>
          <w:rFonts w:ascii="Tahoma" w:hAnsi="Tahoma" w:cs="Tahoma"/>
          <w:i/>
          <w:sz w:val="18"/>
          <w:szCs w:val="18"/>
          <w:u w:val="single"/>
        </w:rPr>
        <w:t>- należy sporządzić w postaci elektronicznej opatrzonej kwalifikowanym podpisem elektronicznym oraz przekazać w oryginale lub w elektronicznej kopii poświadczonej za zgodność z oryginałem przez notariusza</w:t>
      </w:r>
      <w:r w:rsidRPr="004843E3">
        <w:rPr>
          <w:rFonts w:ascii="Tahoma" w:hAnsi="Tahoma" w:cs="Tahoma"/>
          <w:i/>
          <w:iCs/>
          <w:sz w:val="18"/>
          <w:szCs w:val="18"/>
          <w:u w:val="single"/>
        </w:rPr>
        <w:t>.</w:t>
      </w:r>
    </w:p>
    <w:p w14:paraId="247B2D93" w14:textId="77777777" w:rsidR="00491711" w:rsidRPr="004843E3" w:rsidRDefault="00491711" w:rsidP="00491711">
      <w:pPr>
        <w:pStyle w:val="Akapitzlist"/>
        <w:numPr>
          <w:ilvl w:val="1"/>
          <w:numId w:val="4"/>
        </w:numPr>
        <w:spacing w:after="0" w:line="240" w:lineRule="auto"/>
        <w:contextualSpacing w:val="0"/>
        <w:jc w:val="both"/>
        <w:rPr>
          <w:rFonts w:ascii="Tahoma" w:hAnsi="Tahoma" w:cs="Tahoma"/>
          <w:i/>
          <w:iCs/>
          <w:sz w:val="18"/>
          <w:szCs w:val="18"/>
          <w:u w:val="single"/>
        </w:rPr>
      </w:pPr>
      <w:r w:rsidRPr="004843E3">
        <w:rPr>
          <w:rFonts w:ascii="Tahoma" w:hAnsi="Tahoma" w:cs="Tahoma"/>
          <w:sz w:val="18"/>
          <w:szCs w:val="18"/>
        </w:rPr>
        <w:t xml:space="preserve">W przypadku oferty składanej przez Wykonawców wspólnie ubiegających się o udzielenie zamówienia (np. konsorcjum), do oferty powinno zostać załączone </w:t>
      </w:r>
      <w:r w:rsidRPr="004843E3">
        <w:rPr>
          <w:rFonts w:ascii="Tahoma" w:hAnsi="Tahoma" w:cs="Tahoma"/>
          <w:b/>
          <w:sz w:val="18"/>
          <w:szCs w:val="18"/>
        </w:rPr>
        <w:t>pełnomocnictwo</w:t>
      </w:r>
      <w:r w:rsidRPr="004843E3">
        <w:rPr>
          <w:rFonts w:ascii="Tahoma" w:hAnsi="Tahoma" w:cs="Tahoma"/>
          <w:sz w:val="18"/>
          <w:szCs w:val="18"/>
        </w:rPr>
        <w:t xml:space="preserve"> dla Osoby Uprawnionej do reprezentowania ich w postępowaniu albo do reprezentowania ich w postępowaniu i zawarcia umowy </w:t>
      </w:r>
      <w:r w:rsidRPr="004843E3">
        <w:rPr>
          <w:rFonts w:ascii="Tahoma" w:hAnsi="Tahoma" w:cs="Tahoma"/>
          <w:i/>
          <w:sz w:val="18"/>
          <w:szCs w:val="18"/>
          <w:u w:val="single"/>
        </w:rPr>
        <w:t>- należy sporządzić w postaci elektronicznej opatrzonej kwalifikowanym podpisem elektronicznym oraz przekazać w oryginale lub w elektronicznej kopii poświadczonej za zgodność z oryginałem przez notariusza</w:t>
      </w:r>
      <w:r w:rsidRPr="004843E3">
        <w:rPr>
          <w:rFonts w:ascii="Tahoma" w:hAnsi="Tahoma" w:cs="Tahoma"/>
          <w:i/>
          <w:iCs/>
          <w:sz w:val="18"/>
          <w:szCs w:val="18"/>
          <w:u w:val="single"/>
        </w:rPr>
        <w:t>.</w:t>
      </w:r>
    </w:p>
    <w:p w14:paraId="24901A06" w14:textId="77777777" w:rsidR="00491711" w:rsidRPr="004843E3" w:rsidRDefault="00491711" w:rsidP="00491711">
      <w:pPr>
        <w:ind w:left="720" w:hanging="12"/>
        <w:jc w:val="both"/>
        <w:rPr>
          <w:rFonts w:ascii="Tahoma" w:hAnsi="Tahoma" w:cs="Tahoma"/>
          <w:sz w:val="18"/>
          <w:szCs w:val="18"/>
        </w:rPr>
      </w:pPr>
    </w:p>
    <w:p w14:paraId="760E3091" w14:textId="77777777" w:rsidR="00491711" w:rsidRPr="004843E3" w:rsidRDefault="00491711" w:rsidP="00491711">
      <w:pPr>
        <w:numPr>
          <w:ilvl w:val="0"/>
          <w:numId w:val="4"/>
        </w:numPr>
        <w:tabs>
          <w:tab w:val="clear" w:pos="720"/>
          <w:tab w:val="num" w:pos="426"/>
        </w:tabs>
        <w:suppressAutoHyphens/>
        <w:ind w:left="426" w:hanging="426"/>
        <w:jc w:val="both"/>
        <w:rPr>
          <w:rFonts w:ascii="Tahoma" w:hAnsi="Tahoma" w:cs="Tahoma"/>
          <w:sz w:val="18"/>
          <w:szCs w:val="18"/>
        </w:rPr>
      </w:pPr>
      <w:r w:rsidRPr="004843E3">
        <w:rPr>
          <w:rFonts w:ascii="Tahoma" w:hAnsi="Tahoma" w:cs="Tahoma"/>
          <w:sz w:val="18"/>
          <w:szCs w:val="18"/>
        </w:rPr>
        <w:t>Dokumenty  lub  oświadczenia,  o których  mowa  w SIWZ,  składane  są  w oryginale  w postaci dokumentu elektronicznego lub w elektronicznej kopii dokumentu lub oświadczenia poświadczonej za zgodność z oryginałem.</w:t>
      </w:r>
    </w:p>
    <w:p w14:paraId="196A17A0" w14:textId="7531EB00" w:rsidR="00491711" w:rsidRPr="004843E3" w:rsidRDefault="00491711" w:rsidP="00A03A9C">
      <w:pPr>
        <w:numPr>
          <w:ilvl w:val="0"/>
          <w:numId w:val="4"/>
        </w:numPr>
        <w:tabs>
          <w:tab w:val="clear" w:pos="720"/>
          <w:tab w:val="num" w:pos="426"/>
        </w:tabs>
        <w:suppressAutoHyphens/>
        <w:ind w:left="426" w:hanging="426"/>
        <w:jc w:val="both"/>
        <w:rPr>
          <w:rFonts w:ascii="Tahoma" w:hAnsi="Tahoma" w:cs="Tahoma"/>
          <w:sz w:val="18"/>
          <w:szCs w:val="18"/>
        </w:rPr>
      </w:pPr>
      <w:r w:rsidRPr="004843E3">
        <w:rPr>
          <w:rFonts w:ascii="Tahoma" w:hAnsi="Tahoma" w:cs="Tahoma"/>
          <w:sz w:val="18"/>
          <w:szCs w:val="18"/>
        </w:rPr>
        <w:lastRenderedPageBreak/>
        <w:t>Poświadczenie za zgodność z oryginałem</w:t>
      </w:r>
      <w:r w:rsidR="000F325B">
        <w:rPr>
          <w:rFonts w:ascii="Tahoma" w:hAnsi="Tahoma" w:cs="Tahoma"/>
          <w:sz w:val="18"/>
          <w:szCs w:val="18"/>
        </w:rPr>
        <w:t xml:space="preserve"> elektronicznej kopii dokumentu lub oświadczenia</w:t>
      </w:r>
      <w:r w:rsidRPr="004843E3">
        <w:rPr>
          <w:rFonts w:ascii="Tahoma" w:hAnsi="Tahoma" w:cs="Tahoma"/>
          <w:sz w:val="18"/>
          <w:szCs w:val="18"/>
        </w:rPr>
        <w:t xml:space="preserve"> </w:t>
      </w:r>
      <w:r w:rsidR="00D671FA" w:rsidRPr="00D671FA">
        <w:rPr>
          <w:rFonts w:ascii="Tahoma" w:hAnsi="Tahoma" w:cs="Tahoma"/>
          <w:sz w:val="18"/>
          <w:szCs w:val="18"/>
        </w:rPr>
        <w:t>następuje przy użyciu kwalifikowanego podpisu elektronicznego przez osobę/osoby upoważnioną/upoważnione.</w:t>
      </w:r>
    </w:p>
    <w:p w14:paraId="16190CCD" w14:textId="77777777" w:rsidR="00491711" w:rsidRPr="004843E3" w:rsidRDefault="00491711" w:rsidP="00491711">
      <w:pPr>
        <w:numPr>
          <w:ilvl w:val="0"/>
          <w:numId w:val="4"/>
        </w:numPr>
        <w:tabs>
          <w:tab w:val="clear" w:pos="720"/>
          <w:tab w:val="num" w:pos="360"/>
        </w:tabs>
        <w:suppressAutoHyphens/>
        <w:ind w:left="360"/>
        <w:jc w:val="both"/>
        <w:rPr>
          <w:rFonts w:ascii="Tahoma" w:hAnsi="Tahoma" w:cs="Tahoma"/>
          <w:sz w:val="18"/>
          <w:szCs w:val="18"/>
        </w:rPr>
      </w:pPr>
      <w:r w:rsidRPr="004843E3">
        <w:rPr>
          <w:rFonts w:ascii="Tahoma" w:hAnsi="Tahoma" w:cs="Tahoma"/>
          <w:sz w:val="18"/>
          <w:szCs w:val="18"/>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5A0CC660" w14:textId="77777777" w:rsidR="00491711" w:rsidRPr="004843E3" w:rsidRDefault="00491711" w:rsidP="00491711">
      <w:pPr>
        <w:numPr>
          <w:ilvl w:val="0"/>
          <w:numId w:val="4"/>
        </w:numPr>
        <w:tabs>
          <w:tab w:val="clear" w:pos="720"/>
          <w:tab w:val="num" w:pos="360"/>
        </w:tabs>
        <w:suppressAutoHyphens/>
        <w:ind w:left="360"/>
        <w:jc w:val="both"/>
        <w:rPr>
          <w:rFonts w:ascii="Tahoma" w:hAnsi="Tahoma" w:cs="Tahoma"/>
          <w:i/>
          <w:iCs/>
          <w:sz w:val="18"/>
          <w:szCs w:val="18"/>
        </w:rPr>
      </w:pPr>
      <w:r w:rsidRPr="004843E3">
        <w:rPr>
          <w:rFonts w:ascii="Tahoma" w:hAnsi="Tahoma" w:cs="Tahoma"/>
          <w:sz w:val="18"/>
          <w:szCs w:val="18"/>
        </w:rPr>
        <w:t xml:space="preserve">Jeżeli oryginały dokumentów lub oświadczeń lub inne dokumenty lub oświadczenia składane w postępowaniu o udzielenie zamówienia, nie zostały sporządzone w postaci dokumentu elektronicznego, Wykonawca może sporządzić i przekazać elektroniczną kopię posiadanego dokumentu lub oświadczenia. W tym celu należy wykonać skan postaci papierowej oświadczenia / dokumentu podpisanego własnoręcznie przez Wykonawcę / podwykonawcę / podmiot, na którego zdolnościach lub sytuacji polega Wykonawca na zasadach określonych w art. 22a ustawy PZP i opatrzyć go kwalifikowanym podpisem elektronicznym (w ślad za UZP: „… </w:t>
      </w:r>
      <w:r w:rsidRPr="004843E3">
        <w:rPr>
          <w:rFonts w:ascii="Tahoma" w:hAnsi="Tahoma" w:cs="Tahoma"/>
          <w:i/>
          <w:iCs/>
          <w:sz w:val="18"/>
          <w:szCs w:val="18"/>
        </w:rPr>
        <w:t>w praktyce będzie to elektroniczne odwzorowanie oryginalnego oświadczenia lub dokumentu sporządzonego pierwotnie w postaci papierowej, czyli skan oświadczenia lub dokumentu papierowego, a następnie potwierdzenie za zgodność z oryginałem przy użyciu kwalifikowanego podpisu elektronicznego“.).</w:t>
      </w:r>
    </w:p>
    <w:p w14:paraId="372329AA" w14:textId="77777777" w:rsidR="00491711" w:rsidRPr="004843E3" w:rsidRDefault="00491711" w:rsidP="00491711">
      <w:pPr>
        <w:numPr>
          <w:ilvl w:val="0"/>
          <w:numId w:val="4"/>
        </w:numPr>
        <w:tabs>
          <w:tab w:val="clear" w:pos="720"/>
          <w:tab w:val="num" w:pos="360"/>
        </w:tabs>
        <w:suppressAutoHyphens/>
        <w:ind w:left="360"/>
        <w:jc w:val="both"/>
        <w:rPr>
          <w:rFonts w:ascii="Tahoma" w:hAnsi="Tahoma" w:cs="Tahoma"/>
          <w:sz w:val="18"/>
          <w:szCs w:val="18"/>
        </w:rPr>
      </w:pPr>
      <w:r w:rsidRPr="004843E3">
        <w:rPr>
          <w:rFonts w:ascii="Tahoma" w:hAnsi="Tahoma" w:cs="Tahoma"/>
          <w:sz w:val="18"/>
          <w:szCs w:val="18"/>
        </w:rPr>
        <w:t>W przypadku przekazywania przez Wykonawcę elektronicznej kopii dokumentu lub oświadczenia, opatrzenie jej kwalifikowanym podpisem elektronicznym przez Wykonawcę albo odpowiednio przez podmiot, na którego zdolnościach lub sytuacji polega Wykonawca na zasadach określonych w art. 22a ustawy PZP, albo przez podwykonawcę, jest równoznaczne z poświadczeniem elektronicznej kopii dokumentu lub oświadczenia za zgodność z oryginałem.</w:t>
      </w:r>
    </w:p>
    <w:p w14:paraId="5B0241F6" w14:textId="77777777" w:rsidR="00491711" w:rsidRPr="004843E3" w:rsidRDefault="00491711" w:rsidP="00491711">
      <w:pPr>
        <w:numPr>
          <w:ilvl w:val="0"/>
          <w:numId w:val="4"/>
        </w:numPr>
        <w:tabs>
          <w:tab w:val="clear" w:pos="720"/>
        </w:tabs>
        <w:suppressAutoHyphens/>
        <w:ind w:left="426" w:hanging="426"/>
        <w:jc w:val="both"/>
        <w:rPr>
          <w:rFonts w:ascii="Tahoma" w:hAnsi="Tahoma" w:cs="Tahoma"/>
          <w:sz w:val="18"/>
          <w:szCs w:val="18"/>
        </w:rPr>
      </w:pPr>
      <w:r w:rsidRPr="004843E3">
        <w:rPr>
          <w:rFonts w:ascii="Tahoma" w:hAnsi="Tahoma" w:cs="Tahoma"/>
          <w:sz w:val="18"/>
          <w:szCs w:val="18"/>
        </w:rPr>
        <w:t>Dokumenty lub oświadczenia sporządzone w języku obcym są składane wraz z tłumaczeniem na język polski.</w:t>
      </w:r>
    </w:p>
    <w:p w14:paraId="00A96718" w14:textId="77777777" w:rsidR="00491711" w:rsidRPr="004843E3" w:rsidRDefault="00491711" w:rsidP="00491711">
      <w:pPr>
        <w:numPr>
          <w:ilvl w:val="0"/>
          <w:numId w:val="4"/>
        </w:numPr>
        <w:tabs>
          <w:tab w:val="clear" w:pos="720"/>
        </w:tabs>
        <w:suppressAutoHyphens/>
        <w:ind w:left="426" w:hanging="426"/>
        <w:jc w:val="both"/>
        <w:rPr>
          <w:rFonts w:ascii="Tahoma" w:hAnsi="Tahoma" w:cs="Tahoma"/>
          <w:sz w:val="18"/>
          <w:szCs w:val="18"/>
        </w:rPr>
      </w:pPr>
      <w:r w:rsidRPr="004843E3">
        <w:rPr>
          <w:rFonts w:ascii="Tahoma" w:hAnsi="Tahoma" w:cs="Tahoma"/>
          <w:sz w:val="18"/>
          <w:szCs w:val="18"/>
        </w:rPr>
        <w:t>W przypadku, o którym mowa w rozdziale VI pkt 2-3 i 5-8 SIWZ, zamawiający może żądać od wykonawcy przedstawienia tłumaczenia na język polski wskazanych przez wykonawcę i pobranych samodzielnie przez zamawiającego dokumentów</w:t>
      </w:r>
    </w:p>
    <w:p w14:paraId="7DE4A655" w14:textId="77777777" w:rsidR="00491711" w:rsidRPr="004843E3" w:rsidRDefault="00491711" w:rsidP="00491711">
      <w:pPr>
        <w:numPr>
          <w:ilvl w:val="0"/>
          <w:numId w:val="4"/>
        </w:numPr>
        <w:tabs>
          <w:tab w:val="clear" w:pos="720"/>
          <w:tab w:val="num" w:pos="360"/>
        </w:tabs>
        <w:suppressAutoHyphens/>
        <w:ind w:left="426" w:hanging="426"/>
        <w:jc w:val="both"/>
        <w:rPr>
          <w:rFonts w:ascii="Tahoma" w:hAnsi="Tahoma" w:cs="Tahoma"/>
          <w:sz w:val="18"/>
          <w:szCs w:val="18"/>
        </w:rPr>
      </w:pPr>
      <w:r w:rsidRPr="004843E3">
        <w:rPr>
          <w:rFonts w:ascii="Tahoma" w:hAnsi="Tahoma" w:cs="Tahoma"/>
          <w:sz w:val="18"/>
          <w:szCs w:val="18"/>
        </w:rPr>
        <w:t xml:space="preserve">W przypadku oferty składanej przez Wykonawców wspólnie ubiegających się o udzielenie zamówienia (np. konsorcjum), Zamawiający, dokonując oceny, czy Wykonawcy spełniają wymagania określone w SIWZ, uwzględni posiadaną wiedzę i doświadczenie Wykonawców wspólnie ubiegających się o udzielenie zamówienia (np. członków konsorcjum). </w:t>
      </w:r>
    </w:p>
    <w:p w14:paraId="47CE07EF" w14:textId="77777777" w:rsidR="00491711" w:rsidRPr="004843E3" w:rsidRDefault="00491711" w:rsidP="00491711">
      <w:pPr>
        <w:numPr>
          <w:ilvl w:val="0"/>
          <w:numId w:val="4"/>
        </w:numPr>
        <w:tabs>
          <w:tab w:val="clear" w:pos="720"/>
          <w:tab w:val="num" w:pos="426"/>
        </w:tabs>
        <w:suppressAutoHyphens/>
        <w:ind w:left="426" w:hanging="426"/>
        <w:jc w:val="both"/>
        <w:rPr>
          <w:rFonts w:ascii="Tahoma" w:hAnsi="Tahoma" w:cs="Tahoma"/>
          <w:sz w:val="18"/>
          <w:szCs w:val="18"/>
        </w:rPr>
      </w:pPr>
      <w:r w:rsidRPr="004843E3">
        <w:rPr>
          <w:rFonts w:ascii="Tahoma" w:hAnsi="Tahoma" w:cs="Tahoma"/>
          <w:b/>
          <w:sz w:val="18"/>
          <w:szCs w:val="18"/>
        </w:rPr>
        <w:t xml:space="preserve">Oferta oraz wszelkie oświadczenia i zaświadczenia dołączone do niej są jawne i podlegają udostępnieniu od chwili ich otwarcia, z wyjątkiem informacji stanowiących tajemnicę przedsiębiorstwa w rozumieniu przepisów ustawy z dnia 16.04.1993 r. o zwalczaniu nieuczciwej konkurencji (Dz.U. z 2019 r., poz. 1010, </w:t>
      </w:r>
      <w:proofErr w:type="spellStart"/>
      <w:r w:rsidRPr="004843E3">
        <w:rPr>
          <w:rFonts w:ascii="Tahoma" w:hAnsi="Tahoma" w:cs="Tahoma"/>
          <w:b/>
          <w:sz w:val="18"/>
          <w:szCs w:val="18"/>
        </w:rPr>
        <w:t>t.j</w:t>
      </w:r>
      <w:proofErr w:type="spellEnd"/>
      <w:r w:rsidRPr="004843E3">
        <w:rPr>
          <w:rFonts w:ascii="Tahoma" w:hAnsi="Tahoma" w:cs="Tahoma"/>
          <w:b/>
          <w:sz w:val="18"/>
          <w:szCs w:val="18"/>
        </w:rPr>
        <w:t>. ze zm.),</w:t>
      </w:r>
      <w:r w:rsidRPr="004843E3">
        <w:rPr>
          <w:rFonts w:ascii="Tahoma" w:hAnsi="Tahoma" w:cs="Tahoma"/>
          <w:sz w:val="18"/>
          <w:szCs w:val="18"/>
        </w:rPr>
        <w:t xml:space="preserve"> </w:t>
      </w:r>
      <w:r w:rsidRPr="004843E3">
        <w:rPr>
          <w:rFonts w:ascii="Tahoma" w:hAnsi="Tahoma" w:cs="Tahoma"/>
          <w:b/>
          <w:sz w:val="18"/>
          <w:szCs w:val="18"/>
        </w:rPr>
        <w:t xml:space="preserve">o ile Wykonawca, nie później niż w terminie składania ofert, zastrzegł, że nie mogą być one udostępniane </w:t>
      </w:r>
      <w:r w:rsidRPr="004843E3">
        <w:rPr>
          <w:rFonts w:ascii="Tahoma" w:hAnsi="Tahoma" w:cs="Tahoma"/>
          <w:b/>
          <w:sz w:val="18"/>
          <w:szCs w:val="18"/>
          <w:u w:val="single"/>
        </w:rPr>
        <w:t>oraz wykazał, iż zastrzeżone informacje stanowią tajemnicę przedsiębiorstwa</w:t>
      </w:r>
      <w:r w:rsidRPr="004843E3">
        <w:rPr>
          <w:rFonts w:ascii="Tahoma" w:hAnsi="Tahoma" w:cs="Tahoma"/>
          <w:sz w:val="18"/>
          <w:szCs w:val="18"/>
          <w:u w:val="single"/>
        </w:rPr>
        <w:t>.</w:t>
      </w:r>
      <w:r w:rsidRPr="004843E3">
        <w:rPr>
          <w:rFonts w:ascii="Tahoma" w:hAnsi="Tahoma" w:cs="Tahoma"/>
          <w:sz w:val="18"/>
          <w:szCs w:val="18"/>
        </w:rPr>
        <w:t xml:space="preserve"> Wykonawca nie może zastrzec informacji, o których mowa w art. 86 ust. 4 ustawy.</w:t>
      </w:r>
      <w:r w:rsidRPr="004843E3">
        <w:rPr>
          <w:rFonts w:ascii="Tahoma" w:eastAsia="Arial Unicode MS" w:hAnsi="Tahoma" w:cs="Tahoma"/>
          <w:sz w:val="18"/>
          <w:szCs w:val="18"/>
        </w:rPr>
        <w:t xml:space="preserve"> Informacje powinny zostać przekazane w taki sposób, by Zamawiający mógł z łatwością określić zakres informacji objętych tajemnicą.</w:t>
      </w:r>
      <w:r w:rsidRPr="004843E3">
        <w:rPr>
          <w:rFonts w:ascii="Tahoma" w:hAnsi="Tahoma" w:cs="Tahoma"/>
          <w:sz w:val="18"/>
          <w:szCs w:val="18"/>
        </w:rPr>
        <w:t xml:space="preserve"> Wskazane jest, aby informacje </w:t>
      </w:r>
      <w:r w:rsidRPr="004843E3">
        <w:rPr>
          <w:rFonts w:ascii="Tahoma" w:eastAsia="Arial Unicode MS" w:hAnsi="Tahoma" w:cs="Tahoma"/>
          <w:sz w:val="18"/>
          <w:szCs w:val="18"/>
        </w:rPr>
        <w:t xml:space="preserve">stanowiące tajemnicę przedsiębiorstwa Wykonawcy </w:t>
      </w:r>
      <w:r w:rsidRPr="004843E3">
        <w:rPr>
          <w:rFonts w:ascii="Tahoma" w:hAnsi="Tahoma" w:cs="Tahoma"/>
          <w:sz w:val="18"/>
          <w:szCs w:val="18"/>
        </w:rPr>
        <w:t>były przygotowane i przekazane przez Wykonawcę w formie odrębnego załącznika do oferty opatrzonego klauzulą „TAJEMNICA PRZEDSIĘBIORSTWA”</w:t>
      </w:r>
      <w:r w:rsidRPr="004843E3">
        <w:rPr>
          <w:rFonts w:ascii="Tahoma" w:eastAsia="Arial Unicode MS" w:hAnsi="Tahoma" w:cs="Tahoma"/>
          <w:sz w:val="18"/>
          <w:szCs w:val="18"/>
        </w:rPr>
        <w:t>. W przypadku JEDZ-a osobny plik.</w:t>
      </w:r>
    </w:p>
    <w:p w14:paraId="46134759" w14:textId="77777777" w:rsidR="00491711" w:rsidRPr="004843E3" w:rsidRDefault="00491711" w:rsidP="00491711">
      <w:pPr>
        <w:numPr>
          <w:ilvl w:val="0"/>
          <w:numId w:val="4"/>
        </w:numPr>
        <w:tabs>
          <w:tab w:val="clear" w:pos="720"/>
          <w:tab w:val="num" w:pos="426"/>
        </w:tabs>
        <w:suppressAutoHyphens/>
        <w:ind w:left="426" w:hanging="426"/>
        <w:jc w:val="both"/>
        <w:rPr>
          <w:rFonts w:ascii="Tahoma" w:hAnsi="Tahoma" w:cs="Tahoma"/>
          <w:sz w:val="18"/>
          <w:szCs w:val="18"/>
        </w:rPr>
      </w:pPr>
      <w:r w:rsidRPr="004843E3">
        <w:rPr>
          <w:rFonts w:ascii="Tahoma" w:hAnsi="Tahoma" w:cs="Tahoma"/>
          <w:sz w:val="18"/>
          <w:szCs w:val="18"/>
        </w:rPr>
        <w:t>Zamawiający informuje, iż zgodnie z art. 8 w zw. z art. 96 ust. 3 ustawy PZP oferty składane w postępowaniu o zamówienie publiczne są jawne i podlegają udostępnieniu od chwili ich otwarcia, z wyjątkiem informacji stanowiących tajemnicę przedsiębiorstwa w rozumieniu ustawy o zwalczaniu nieuczciwej konkurencji, których się nie ujawnia jeśli Wykonawca nie później niż w terminie składania ofert zastrzegł, że nie mogą one być udostępniane i jednocześnie wykazał, iż zastrzeżone informacje stanowią tajemnicę przedsiębiorstwa.</w:t>
      </w:r>
    </w:p>
    <w:p w14:paraId="6CA4EDE8" w14:textId="77777777" w:rsidR="00491711" w:rsidRPr="004843E3" w:rsidRDefault="00491711" w:rsidP="00491711">
      <w:pPr>
        <w:numPr>
          <w:ilvl w:val="0"/>
          <w:numId w:val="4"/>
        </w:numPr>
        <w:tabs>
          <w:tab w:val="clear" w:pos="720"/>
          <w:tab w:val="num" w:pos="426"/>
        </w:tabs>
        <w:suppressAutoHyphens/>
        <w:ind w:left="426" w:hanging="426"/>
        <w:jc w:val="both"/>
        <w:rPr>
          <w:rFonts w:ascii="Tahoma" w:hAnsi="Tahoma" w:cs="Tahoma"/>
          <w:sz w:val="18"/>
          <w:szCs w:val="18"/>
        </w:rPr>
      </w:pPr>
      <w:r w:rsidRPr="004843E3">
        <w:rPr>
          <w:rFonts w:ascii="Tahoma" w:hAnsi="Tahoma" w:cs="Tahoma"/>
          <w:sz w:val="18"/>
          <w:szCs w:val="18"/>
        </w:rPr>
        <w:t>Brak jednoznacznego wskazania, które informacje stanowią tajemnicę przedsiębiorstwa oznaczać będzie, że wszelkie oświadczenia i zaświadczenia składane w trakcie niniejszego postępowania są jawne bez zastrzeżeń.</w:t>
      </w:r>
    </w:p>
    <w:p w14:paraId="0E47CF8D" w14:textId="77777777" w:rsidR="00491711" w:rsidRPr="004843E3" w:rsidRDefault="00491711" w:rsidP="00491711">
      <w:pPr>
        <w:numPr>
          <w:ilvl w:val="0"/>
          <w:numId w:val="4"/>
        </w:numPr>
        <w:tabs>
          <w:tab w:val="clear" w:pos="720"/>
          <w:tab w:val="num" w:pos="426"/>
        </w:tabs>
        <w:suppressAutoHyphens/>
        <w:ind w:left="426" w:hanging="426"/>
        <w:jc w:val="both"/>
        <w:rPr>
          <w:rFonts w:ascii="Tahoma" w:hAnsi="Tahoma" w:cs="Tahoma"/>
          <w:sz w:val="18"/>
          <w:szCs w:val="18"/>
        </w:rPr>
      </w:pPr>
      <w:r w:rsidRPr="004843E3">
        <w:rPr>
          <w:rFonts w:ascii="Tahoma" w:hAnsi="Tahoma" w:cs="Tahoma"/>
          <w:sz w:val="18"/>
          <w:szCs w:val="18"/>
        </w:rPr>
        <w:t>Zastrzeżenie informacji, które nie stanowią tajemnicy przedsiębiorstwa w rozumieniu ustawy o zwalczaniu nieuczciwej konkurencji będzie traktowane, jako bezskuteczne i skutkować będzie ich odtajnieniem.</w:t>
      </w:r>
    </w:p>
    <w:p w14:paraId="73F207D8" w14:textId="77777777" w:rsidR="00491711" w:rsidRPr="004843E3" w:rsidRDefault="00491711" w:rsidP="00491711">
      <w:pPr>
        <w:numPr>
          <w:ilvl w:val="0"/>
          <w:numId w:val="4"/>
        </w:numPr>
        <w:tabs>
          <w:tab w:val="clear" w:pos="720"/>
          <w:tab w:val="num" w:pos="426"/>
        </w:tabs>
        <w:suppressAutoHyphens/>
        <w:ind w:left="426" w:hanging="426"/>
        <w:jc w:val="both"/>
        <w:rPr>
          <w:rFonts w:ascii="Tahoma" w:hAnsi="Tahoma" w:cs="Tahoma"/>
          <w:sz w:val="18"/>
          <w:szCs w:val="18"/>
        </w:rPr>
      </w:pPr>
      <w:r w:rsidRPr="004843E3">
        <w:rPr>
          <w:rFonts w:ascii="Tahoma" w:hAnsi="Tahoma" w:cs="Tahoma"/>
          <w:sz w:val="18"/>
          <w:szCs w:val="18"/>
        </w:rPr>
        <w:t>Zamawiający informuje, że w przypadku kiedy Wykonawca otrzyma od niego wezwanie w trybie art. 90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2723EF71" w14:textId="77777777" w:rsidR="00491711" w:rsidRPr="004843E3" w:rsidRDefault="00491711" w:rsidP="00491711">
      <w:pPr>
        <w:numPr>
          <w:ilvl w:val="0"/>
          <w:numId w:val="4"/>
        </w:numPr>
        <w:tabs>
          <w:tab w:val="clear" w:pos="720"/>
          <w:tab w:val="num" w:pos="360"/>
        </w:tabs>
        <w:suppressAutoHyphens/>
        <w:ind w:left="360"/>
        <w:jc w:val="both"/>
        <w:rPr>
          <w:rFonts w:ascii="Tahoma" w:hAnsi="Tahoma" w:cs="Tahoma"/>
          <w:sz w:val="18"/>
          <w:szCs w:val="18"/>
        </w:rPr>
      </w:pPr>
      <w:r w:rsidRPr="004843E3">
        <w:rPr>
          <w:rFonts w:ascii="Tahoma" w:hAnsi="Tahoma" w:cs="Tahoma"/>
          <w:sz w:val="18"/>
          <w:szCs w:val="18"/>
        </w:rPr>
        <w:t>Jeden Wykonawca może złożyć tylko jedną ofertę. Złożenie większej liczby ofert lub złożenie ofert wariantowych / alternatywnych spowoduje odrzucenie wszystkich ofert złożonych przez Wykonawcę.</w:t>
      </w:r>
    </w:p>
    <w:p w14:paraId="28A59333" w14:textId="7CE62688" w:rsidR="00491711" w:rsidRPr="004843E3" w:rsidRDefault="00491711" w:rsidP="00491711">
      <w:pPr>
        <w:numPr>
          <w:ilvl w:val="0"/>
          <w:numId w:val="4"/>
        </w:numPr>
        <w:tabs>
          <w:tab w:val="clear" w:pos="720"/>
        </w:tabs>
        <w:suppressAutoHyphens/>
        <w:ind w:left="426" w:hanging="426"/>
        <w:jc w:val="both"/>
        <w:rPr>
          <w:rFonts w:ascii="Tahoma" w:hAnsi="Tahoma" w:cs="Tahoma"/>
          <w:sz w:val="18"/>
          <w:szCs w:val="18"/>
        </w:rPr>
      </w:pPr>
      <w:r w:rsidRPr="004843E3">
        <w:rPr>
          <w:rFonts w:ascii="Tahoma" w:hAnsi="Tahoma" w:cs="Tahoma"/>
          <w:sz w:val="18"/>
          <w:szCs w:val="18"/>
        </w:rPr>
        <w:t>Wykonawca, za pośrednictwem platformazakupowa.pl może przed upływem terminu do składania ofert zmienić lub wycofać ofertę. Sposób dokonywania zmiany lub wycofania oferty zamieszczono w instrukcji zamieszczonej na stronie internetowej pod adresem: https://platformazakupowa.pl/strona/45-instrukcje</w:t>
      </w:r>
    </w:p>
    <w:p w14:paraId="730CDA80" w14:textId="77777777" w:rsidR="00491711" w:rsidRPr="004843E3" w:rsidRDefault="00491711" w:rsidP="00491711">
      <w:pPr>
        <w:tabs>
          <w:tab w:val="num" w:pos="720"/>
        </w:tabs>
        <w:suppressAutoHyphens/>
        <w:ind w:left="360"/>
        <w:jc w:val="both"/>
        <w:rPr>
          <w:rFonts w:ascii="Tahoma" w:hAnsi="Tahoma" w:cs="Tahoma"/>
          <w:sz w:val="18"/>
          <w:szCs w:val="18"/>
          <w:u w:val="single"/>
        </w:rPr>
      </w:pPr>
      <w:r w:rsidRPr="004843E3">
        <w:rPr>
          <w:rFonts w:ascii="Tahoma" w:hAnsi="Tahoma" w:cs="Tahoma"/>
          <w:sz w:val="18"/>
          <w:szCs w:val="18"/>
          <w:u w:val="single"/>
        </w:rPr>
        <w:t>Wykonawca po upływie terminu do składania ofert nie może skutecznie dokonać zmiany, ani wycofać złożonej oferty.</w:t>
      </w:r>
    </w:p>
    <w:p w14:paraId="4F274B92" w14:textId="77777777" w:rsidR="00491711" w:rsidRDefault="00491711" w:rsidP="00491711">
      <w:pPr>
        <w:suppressAutoHyphens/>
        <w:jc w:val="both"/>
        <w:rPr>
          <w:rFonts w:ascii="Tahoma" w:hAnsi="Tahoma" w:cs="Tahoma"/>
          <w:b/>
          <w:bCs/>
          <w:sz w:val="18"/>
          <w:szCs w:val="18"/>
        </w:rPr>
      </w:pPr>
    </w:p>
    <w:p w14:paraId="77D5494C" w14:textId="77777777" w:rsidR="002D6F31" w:rsidRPr="004843E3" w:rsidRDefault="002D6F31" w:rsidP="00491711">
      <w:pPr>
        <w:suppressAutoHyphens/>
        <w:jc w:val="both"/>
        <w:rPr>
          <w:rFonts w:ascii="Tahoma" w:hAnsi="Tahoma" w:cs="Tahoma"/>
          <w:b/>
          <w:bCs/>
          <w:sz w:val="18"/>
          <w:szCs w:val="18"/>
        </w:rPr>
      </w:pPr>
    </w:p>
    <w:p w14:paraId="318B0F9C" w14:textId="77777777" w:rsidR="00491711" w:rsidRPr="004843E3" w:rsidRDefault="00491711" w:rsidP="00491711">
      <w:pPr>
        <w:suppressAutoHyphens/>
        <w:jc w:val="both"/>
        <w:rPr>
          <w:rFonts w:ascii="Tahoma" w:hAnsi="Tahoma" w:cs="Tahoma"/>
          <w:b/>
          <w:bCs/>
          <w:sz w:val="18"/>
          <w:szCs w:val="18"/>
        </w:rPr>
      </w:pPr>
      <w:r w:rsidRPr="004843E3">
        <w:rPr>
          <w:rFonts w:ascii="Tahoma" w:hAnsi="Tahoma" w:cs="Tahoma"/>
          <w:b/>
          <w:bCs/>
          <w:sz w:val="18"/>
          <w:szCs w:val="18"/>
        </w:rPr>
        <w:t>XII. MIEJSCE I TERMIN SKŁADANIA ORAZ OTWARCIA OFERT</w:t>
      </w:r>
    </w:p>
    <w:p w14:paraId="3EE298E8" w14:textId="77777777" w:rsidR="00491711" w:rsidRPr="004843E3" w:rsidRDefault="00491711" w:rsidP="00491711">
      <w:pPr>
        <w:suppressAutoHyphens/>
        <w:ind w:left="360"/>
        <w:jc w:val="both"/>
        <w:rPr>
          <w:rFonts w:ascii="Tahoma" w:hAnsi="Tahoma" w:cs="Tahoma"/>
          <w:b/>
          <w:bCs/>
          <w:sz w:val="18"/>
          <w:szCs w:val="18"/>
        </w:rPr>
      </w:pPr>
    </w:p>
    <w:p w14:paraId="1610CFD4" w14:textId="76B6B8AF" w:rsidR="00491711" w:rsidRPr="004843E3" w:rsidRDefault="00491711" w:rsidP="00491711">
      <w:pPr>
        <w:numPr>
          <w:ilvl w:val="0"/>
          <w:numId w:val="5"/>
        </w:numPr>
        <w:suppressAutoHyphens/>
        <w:jc w:val="both"/>
        <w:rPr>
          <w:rFonts w:ascii="Tahoma" w:hAnsi="Tahoma" w:cs="Tahoma"/>
          <w:sz w:val="18"/>
          <w:szCs w:val="18"/>
        </w:rPr>
      </w:pPr>
      <w:r w:rsidRPr="004843E3">
        <w:rPr>
          <w:rFonts w:ascii="Tahoma" w:hAnsi="Tahoma" w:cs="Tahoma"/>
          <w:b/>
          <w:sz w:val="18"/>
          <w:szCs w:val="18"/>
        </w:rPr>
        <w:t>Ofertę wraz z wymaganymi dokumentami należy złożyć (umieścić) na Platformie pod adresem: https://platformazakupowa.pl/pn/uskwam_umedlodz na stronie dotyczącej odpowiedniego postępowania</w:t>
      </w:r>
      <w:r w:rsidRPr="004843E3" w:rsidDel="00476BCF">
        <w:rPr>
          <w:rFonts w:ascii="Tahoma" w:hAnsi="Tahoma" w:cs="Tahoma"/>
          <w:b/>
          <w:sz w:val="18"/>
          <w:szCs w:val="18"/>
        </w:rPr>
        <w:t xml:space="preserve"> </w:t>
      </w:r>
      <w:r w:rsidRPr="004843E3">
        <w:rPr>
          <w:rFonts w:ascii="Tahoma" w:hAnsi="Tahoma" w:cs="Tahoma"/>
          <w:b/>
          <w:sz w:val="18"/>
          <w:szCs w:val="18"/>
        </w:rPr>
        <w:t xml:space="preserve">do dnia </w:t>
      </w:r>
      <w:r w:rsidR="00973DA4" w:rsidRPr="00C0375B">
        <w:rPr>
          <w:rFonts w:ascii="Tahoma" w:hAnsi="Tahoma" w:cs="Tahoma"/>
          <w:b/>
          <w:sz w:val="18"/>
          <w:szCs w:val="18"/>
          <w:highlight w:val="cyan"/>
        </w:rPr>
        <w:t>2</w:t>
      </w:r>
      <w:r w:rsidR="00C0375B" w:rsidRPr="00C0375B">
        <w:rPr>
          <w:rFonts w:ascii="Tahoma" w:hAnsi="Tahoma" w:cs="Tahoma"/>
          <w:b/>
          <w:sz w:val="18"/>
          <w:szCs w:val="18"/>
          <w:highlight w:val="cyan"/>
        </w:rPr>
        <w:t>9</w:t>
      </w:r>
      <w:r w:rsidR="00620063" w:rsidRPr="00C0375B">
        <w:rPr>
          <w:rFonts w:ascii="Tahoma" w:hAnsi="Tahoma" w:cs="Tahoma"/>
          <w:b/>
          <w:sz w:val="18"/>
          <w:szCs w:val="18"/>
          <w:highlight w:val="cyan"/>
        </w:rPr>
        <w:t>.04.</w:t>
      </w:r>
      <w:r w:rsidRPr="00C0375B">
        <w:rPr>
          <w:rFonts w:ascii="Tahoma" w:hAnsi="Tahoma" w:cs="Tahoma"/>
          <w:b/>
          <w:sz w:val="18"/>
          <w:szCs w:val="18"/>
          <w:highlight w:val="cyan"/>
        </w:rPr>
        <w:t>20</w:t>
      </w:r>
      <w:r w:rsidR="00341149" w:rsidRPr="00C0375B">
        <w:rPr>
          <w:rFonts w:ascii="Tahoma" w:hAnsi="Tahoma" w:cs="Tahoma"/>
          <w:b/>
          <w:sz w:val="18"/>
          <w:szCs w:val="18"/>
          <w:highlight w:val="cyan"/>
        </w:rPr>
        <w:t>20</w:t>
      </w:r>
      <w:r w:rsidRPr="00C0375B">
        <w:rPr>
          <w:rFonts w:ascii="Tahoma" w:hAnsi="Tahoma" w:cs="Tahoma"/>
          <w:b/>
          <w:sz w:val="18"/>
          <w:szCs w:val="18"/>
          <w:highlight w:val="cyan"/>
        </w:rPr>
        <w:t xml:space="preserve"> r., do godz. 08:30</w:t>
      </w:r>
      <w:r w:rsidRPr="00C0375B">
        <w:rPr>
          <w:rFonts w:ascii="Tahoma" w:hAnsi="Tahoma" w:cs="Tahoma"/>
          <w:sz w:val="18"/>
          <w:szCs w:val="18"/>
          <w:highlight w:val="cyan"/>
        </w:rPr>
        <w:t>.</w:t>
      </w:r>
    </w:p>
    <w:p w14:paraId="1E01BFCD" w14:textId="2B3DB2ED" w:rsidR="00491711" w:rsidRPr="004843E3" w:rsidRDefault="00491711" w:rsidP="00491711">
      <w:pPr>
        <w:numPr>
          <w:ilvl w:val="0"/>
          <w:numId w:val="5"/>
        </w:numPr>
        <w:suppressAutoHyphens/>
        <w:jc w:val="both"/>
        <w:rPr>
          <w:rFonts w:ascii="Tahoma" w:hAnsi="Tahoma" w:cs="Tahoma"/>
          <w:sz w:val="18"/>
          <w:szCs w:val="18"/>
        </w:rPr>
      </w:pPr>
      <w:r w:rsidRPr="004843E3">
        <w:rPr>
          <w:rFonts w:ascii="Tahoma" w:hAnsi="Tahoma" w:cs="Tahoma"/>
          <w:b/>
          <w:bCs/>
          <w:sz w:val="18"/>
          <w:szCs w:val="18"/>
        </w:rPr>
        <w:lastRenderedPageBreak/>
        <w:t xml:space="preserve">Publiczne otwarcie ofert nastąpi w dniu </w:t>
      </w:r>
      <w:r w:rsidR="00973DA4" w:rsidRPr="00C0375B">
        <w:rPr>
          <w:rFonts w:ascii="Tahoma" w:hAnsi="Tahoma" w:cs="Tahoma"/>
          <w:b/>
          <w:sz w:val="18"/>
          <w:szCs w:val="18"/>
          <w:highlight w:val="cyan"/>
        </w:rPr>
        <w:t>2</w:t>
      </w:r>
      <w:r w:rsidR="00C0375B" w:rsidRPr="00C0375B">
        <w:rPr>
          <w:rFonts w:ascii="Tahoma" w:hAnsi="Tahoma" w:cs="Tahoma"/>
          <w:b/>
          <w:sz w:val="18"/>
          <w:szCs w:val="18"/>
          <w:highlight w:val="cyan"/>
        </w:rPr>
        <w:t>9</w:t>
      </w:r>
      <w:r w:rsidR="00620063" w:rsidRPr="00C0375B">
        <w:rPr>
          <w:rFonts w:ascii="Tahoma" w:hAnsi="Tahoma" w:cs="Tahoma"/>
          <w:b/>
          <w:sz w:val="18"/>
          <w:szCs w:val="18"/>
          <w:highlight w:val="cyan"/>
        </w:rPr>
        <w:t>.04.</w:t>
      </w:r>
      <w:r w:rsidRPr="00C0375B">
        <w:rPr>
          <w:rFonts w:ascii="Tahoma" w:hAnsi="Tahoma" w:cs="Tahoma"/>
          <w:b/>
          <w:sz w:val="18"/>
          <w:szCs w:val="18"/>
          <w:highlight w:val="cyan"/>
        </w:rPr>
        <w:t>20</w:t>
      </w:r>
      <w:r w:rsidR="00341149" w:rsidRPr="00C0375B">
        <w:rPr>
          <w:rFonts w:ascii="Tahoma" w:hAnsi="Tahoma" w:cs="Tahoma"/>
          <w:b/>
          <w:sz w:val="18"/>
          <w:szCs w:val="18"/>
          <w:highlight w:val="cyan"/>
        </w:rPr>
        <w:t>20</w:t>
      </w:r>
      <w:r w:rsidRPr="00C0375B">
        <w:rPr>
          <w:rFonts w:ascii="Tahoma" w:hAnsi="Tahoma" w:cs="Tahoma"/>
          <w:b/>
          <w:sz w:val="18"/>
          <w:szCs w:val="18"/>
          <w:highlight w:val="cyan"/>
        </w:rPr>
        <w:t xml:space="preserve"> r.</w:t>
      </w:r>
      <w:r w:rsidRPr="00C0375B">
        <w:rPr>
          <w:rFonts w:ascii="Tahoma" w:hAnsi="Tahoma" w:cs="Tahoma"/>
          <w:b/>
          <w:bCs/>
          <w:sz w:val="18"/>
          <w:szCs w:val="18"/>
          <w:highlight w:val="cyan"/>
        </w:rPr>
        <w:t xml:space="preserve"> o godz. 09:30</w:t>
      </w:r>
      <w:r w:rsidRPr="004843E3">
        <w:rPr>
          <w:rFonts w:ascii="Tahoma" w:hAnsi="Tahoma" w:cs="Tahoma"/>
          <w:sz w:val="18"/>
          <w:szCs w:val="18"/>
        </w:rPr>
        <w:t xml:space="preserve"> za pośrednictwem platformazakupowa.pl w siedzibie Zamawiającego – Samodzielnym Publicznym Zakładzie Opieki Zdrowotnej Uniwersyteckim Szpitalu Klinicznym im. Wojskowej Akademii Medycznej Uniwersytetu Medycznego w Łodzi - Centralnym Szpitalu Weteranów, ul. Żeromskiego 113 – Dział Zamówień Publicznych. Bezpośrednio przed otwarciem ofert Zamawiający podaje kwotę, jaką zamierza przeznaczyć na sfinansowanie zamówienia.</w:t>
      </w:r>
    </w:p>
    <w:p w14:paraId="4427CF66" w14:textId="77777777" w:rsidR="00491711" w:rsidRPr="004843E3" w:rsidRDefault="00491711" w:rsidP="00491711">
      <w:pPr>
        <w:numPr>
          <w:ilvl w:val="0"/>
          <w:numId w:val="5"/>
        </w:numPr>
        <w:suppressAutoHyphens/>
        <w:jc w:val="both"/>
        <w:rPr>
          <w:rFonts w:ascii="Tahoma" w:hAnsi="Tahoma" w:cs="Tahoma"/>
          <w:sz w:val="18"/>
          <w:szCs w:val="18"/>
        </w:rPr>
      </w:pPr>
      <w:r w:rsidRPr="004843E3">
        <w:rPr>
          <w:rFonts w:ascii="Tahoma" w:hAnsi="Tahoma" w:cs="Tahoma"/>
          <w:sz w:val="18"/>
          <w:szCs w:val="18"/>
        </w:rPr>
        <w:t>Po wypełnieniu Formularza składania oferty lub wniosku i załadowaniu wszystkich wymaganych załączników należy kliknąć przycisk „Przejdź do podsumowania”.</w:t>
      </w:r>
    </w:p>
    <w:p w14:paraId="464C512C" w14:textId="77777777" w:rsidR="00491711" w:rsidRPr="004843E3" w:rsidRDefault="00491711" w:rsidP="00491711">
      <w:pPr>
        <w:numPr>
          <w:ilvl w:val="0"/>
          <w:numId w:val="5"/>
        </w:numPr>
        <w:suppressAutoHyphens/>
        <w:jc w:val="both"/>
        <w:rPr>
          <w:rFonts w:ascii="Tahoma" w:hAnsi="Tahoma" w:cs="Tahoma"/>
          <w:sz w:val="18"/>
          <w:szCs w:val="18"/>
        </w:rPr>
      </w:pPr>
      <w:r w:rsidRPr="004843E3">
        <w:rPr>
          <w:rFonts w:ascii="Tahoma" w:hAnsi="Tahoma" w:cs="Tahoma"/>
          <w:sz w:val="18"/>
          <w:szCs w:val="18"/>
        </w:rPr>
        <w:t>Oferta lub wniosek składana elektronicznie musi zostać podpisana elektronicznym podpisem kwalifikowanym. W procesie składania oferty za pośrednictwem platformy wykonawca powinien złożyć podpis bezpośrednio na dokumencie przesłanym za pośrednictwem Platformy. Złożenie podpisu na platformie na etapie podsumowania ma charakter nieobowiązkowy, jednak pozwala zweryfikować ważność podpisu przed złożeniem oferty.</w:t>
      </w:r>
    </w:p>
    <w:p w14:paraId="78D2EC02" w14:textId="77777777" w:rsidR="00491711" w:rsidRPr="004843E3" w:rsidRDefault="00491711" w:rsidP="00491711">
      <w:pPr>
        <w:numPr>
          <w:ilvl w:val="0"/>
          <w:numId w:val="5"/>
        </w:numPr>
        <w:suppressAutoHyphens/>
        <w:jc w:val="both"/>
        <w:rPr>
          <w:rFonts w:ascii="Tahoma" w:hAnsi="Tahoma" w:cs="Tahoma"/>
          <w:sz w:val="18"/>
          <w:szCs w:val="18"/>
        </w:rPr>
      </w:pPr>
      <w:r w:rsidRPr="004843E3">
        <w:rPr>
          <w:rFonts w:ascii="Tahoma" w:hAnsi="Tahoma" w:cs="Tahoma"/>
          <w:sz w:val="18"/>
          <w:szCs w:val="18"/>
        </w:rPr>
        <w:t>Za datę przekazania oferty przyjmuje się datę jej przekazania w systemie (platformie) w drugim kroku składania oferty poprzez kliknięcie przycisku “Złóż ofertę” i wyświetlenie się komunikatu, że oferta została zaszyfrowana i złożona.</w:t>
      </w:r>
    </w:p>
    <w:p w14:paraId="4EB4FF90" w14:textId="77777777" w:rsidR="00491711" w:rsidRPr="004843E3" w:rsidRDefault="00491711" w:rsidP="00491711">
      <w:pPr>
        <w:numPr>
          <w:ilvl w:val="0"/>
          <w:numId w:val="5"/>
        </w:numPr>
        <w:suppressAutoHyphens/>
        <w:jc w:val="both"/>
        <w:rPr>
          <w:rFonts w:ascii="Tahoma" w:hAnsi="Tahoma" w:cs="Tahoma"/>
          <w:sz w:val="18"/>
          <w:szCs w:val="18"/>
        </w:rPr>
      </w:pPr>
      <w:r w:rsidRPr="004843E3">
        <w:rPr>
          <w:rFonts w:ascii="Tahoma" w:hAnsi="Tahoma" w:cs="Tahoma"/>
          <w:sz w:val="18"/>
          <w:szCs w:val="18"/>
        </w:rPr>
        <w:t>Szczegółowa instrukcja dla Wykonawców dotycząca złożenia, zmiany i wycofania oferty znajduje się na stronie internetowej pod adresem:  https://platformazakupowa.pl/strona/45-instrukcje</w:t>
      </w:r>
    </w:p>
    <w:p w14:paraId="10BD1474" w14:textId="77777777" w:rsidR="00491711" w:rsidRPr="004843E3" w:rsidRDefault="00491711" w:rsidP="00491711">
      <w:pPr>
        <w:numPr>
          <w:ilvl w:val="0"/>
          <w:numId w:val="5"/>
        </w:numPr>
        <w:suppressAutoHyphens/>
        <w:jc w:val="both"/>
        <w:rPr>
          <w:rFonts w:ascii="Tahoma" w:hAnsi="Tahoma" w:cs="Tahoma"/>
          <w:sz w:val="18"/>
          <w:szCs w:val="18"/>
        </w:rPr>
      </w:pPr>
      <w:r w:rsidRPr="004843E3">
        <w:rPr>
          <w:rFonts w:ascii="Tahoma" w:hAnsi="Tahoma" w:cs="Tahoma"/>
          <w:sz w:val="18"/>
          <w:szCs w:val="18"/>
        </w:rPr>
        <w:t>Otwarcie ofert jest jawne.</w:t>
      </w:r>
    </w:p>
    <w:p w14:paraId="40C65126" w14:textId="77777777" w:rsidR="00491711" w:rsidRPr="004843E3" w:rsidRDefault="00491711" w:rsidP="00491711">
      <w:pPr>
        <w:numPr>
          <w:ilvl w:val="0"/>
          <w:numId w:val="5"/>
        </w:numPr>
        <w:suppressAutoHyphens/>
        <w:jc w:val="both"/>
        <w:rPr>
          <w:rFonts w:ascii="Tahoma" w:hAnsi="Tahoma" w:cs="Tahoma"/>
          <w:sz w:val="18"/>
          <w:szCs w:val="18"/>
        </w:rPr>
      </w:pPr>
      <w:r w:rsidRPr="004843E3">
        <w:rPr>
          <w:rFonts w:ascii="Tahoma" w:hAnsi="Tahoma" w:cs="Tahoma"/>
          <w:sz w:val="18"/>
          <w:szCs w:val="18"/>
        </w:rPr>
        <w:t>Podczas otwarcia ofert Zamawiający odczyta informacje, o których mowa w art. 86 ust. 4 ustawy PZP.</w:t>
      </w:r>
    </w:p>
    <w:p w14:paraId="132402B0" w14:textId="77777777" w:rsidR="00491711" w:rsidRPr="004843E3" w:rsidRDefault="00491711" w:rsidP="00491711">
      <w:pPr>
        <w:numPr>
          <w:ilvl w:val="0"/>
          <w:numId w:val="5"/>
        </w:numPr>
        <w:suppressAutoHyphens/>
        <w:jc w:val="both"/>
        <w:rPr>
          <w:rFonts w:ascii="Tahoma" w:hAnsi="Tahoma" w:cs="Tahoma"/>
          <w:sz w:val="18"/>
          <w:szCs w:val="18"/>
        </w:rPr>
      </w:pPr>
      <w:r w:rsidRPr="004843E3">
        <w:rPr>
          <w:rFonts w:ascii="Tahoma" w:hAnsi="Tahoma" w:cs="Tahoma"/>
          <w:sz w:val="18"/>
          <w:szCs w:val="18"/>
        </w:rPr>
        <w:t>Niezwłocznie po otwarciu ofert zamawiający zamieści na platformazakupowa.pl w sekcji „Komunikaty” na stronie danego postępowania informacje dotyczące:</w:t>
      </w:r>
    </w:p>
    <w:p w14:paraId="6787D248" w14:textId="77777777" w:rsidR="00491711" w:rsidRPr="004843E3" w:rsidRDefault="00491711" w:rsidP="00491711">
      <w:pPr>
        <w:pStyle w:val="Akapitzlist"/>
        <w:numPr>
          <w:ilvl w:val="0"/>
          <w:numId w:val="16"/>
        </w:numPr>
        <w:tabs>
          <w:tab w:val="left" w:pos="900"/>
        </w:tabs>
        <w:spacing w:after="0" w:line="240" w:lineRule="auto"/>
        <w:ind w:left="851"/>
        <w:contextualSpacing w:val="0"/>
        <w:jc w:val="both"/>
        <w:rPr>
          <w:rFonts w:ascii="Tahoma" w:hAnsi="Tahoma" w:cs="Tahoma"/>
          <w:sz w:val="18"/>
          <w:szCs w:val="18"/>
        </w:rPr>
      </w:pPr>
      <w:r w:rsidRPr="004843E3">
        <w:rPr>
          <w:rFonts w:ascii="Tahoma" w:hAnsi="Tahoma" w:cs="Tahoma"/>
          <w:sz w:val="18"/>
          <w:szCs w:val="18"/>
        </w:rPr>
        <w:t>kwoty, jaką zamierza przeznaczyć na sfinansowanie zamówienia;</w:t>
      </w:r>
    </w:p>
    <w:p w14:paraId="609B04C6" w14:textId="77777777" w:rsidR="00491711" w:rsidRPr="004843E3" w:rsidRDefault="00491711" w:rsidP="00491711">
      <w:pPr>
        <w:pStyle w:val="Akapitzlist"/>
        <w:numPr>
          <w:ilvl w:val="0"/>
          <w:numId w:val="16"/>
        </w:numPr>
        <w:tabs>
          <w:tab w:val="left" w:pos="900"/>
        </w:tabs>
        <w:spacing w:after="0" w:line="240" w:lineRule="auto"/>
        <w:ind w:left="851"/>
        <w:contextualSpacing w:val="0"/>
        <w:jc w:val="both"/>
        <w:rPr>
          <w:rFonts w:ascii="Tahoma" w:hAnsi="Tahoma" w:cs="Tahoma"/>
          <w:sz w:val="18"/>
          <w:szCs w:val="18"/>
        </w:rPr>
      </w:pPr>
      <w:r w:rsidRPr="004843E3">
        <w:rPr>
          <w:rFonts w:ascii="Tahoma" w:hAnsi="Tahoma" w:cs="Tahoma"/>
          <w:sz w:val="18"/>
          <w:szCs w:val="18"/>
        </w:rPr>
        <w:t>firm oraz adresów wykonawców, którzy złożyli oferty w terminie;</w:t>
      </w:r>
    </w:p>
    <w:p w14:paraId="3612F9FF" w14:textId="77777777" w:rsidR="00491711" w:rsidRPr="004843E3" w:rsidRDefault="00491711" w:rsidP="00491711">
      <w:pPr>
        <w:pStyle w:val="Akapitzlist"/>
        <w:numPr>
          <w:ilvl w:val="0"/>
          <w:numId w:val="16"/>
        </w:numPr>
        <w:tabs>
          <w:tab w:val="left" w:pos="900"/>
        </w:tabs>
        <w:spacing w:after="0" w:line="240" w:lineRule="auto"/>
        <w:ind w:left="851"/>
        <w:contextualSpacing w:val="0"/>
        <w:jc w:val="both"/>
        <w:rPr>
          <w:rFonts w:ascii="Tahoma" w:hAnsi="Tahoma" w:cs="Tahoma"/>
          <w:sz w:val="18"/>
          <w:szCs w:val="18"/>
        </w:rPr>
      </w:pPr>
      <w:r w:rsidRPr="004843E3">
        <w:rPr>
          <w:rFonts w:ascii="Tahoma" w:hAnsi="Tahoma" w:cs="Tahoma"/>
          <w:sz w:val="18"/>
          <w:szCs w:val="18"/>
        </w:rPr>
        <w:t>ceny, terminu wykonania zamówienia, okresu gwarancji i warunków płatności zawartych w ofertach.</w:t>
      </w:r>
    </w:p>
    <w:p w14:paraId="64E57E92" w14:textId="77777777" w:rsidR="00680935" w:rsidRPr="004843E3" w:rsidRDefault="00680935" w:rsidP="00680935">
      <w:pPr>
        <w:suppressAutoHyphens/>
        <w:jc w:val="both"/>
        <w:rPr>
          <w:rFonts w:ascii="Tahoma" w:hAnsi="Tahoma" w:cs="Tahoma"/>
          <w:b/>
          <w:bCs/>
          <w:sz w:val="18"/>
          <w:szCs w:val="18"/>
        </w:rPr>
      </w:pPr>
    </w:p>
    <w:p w14:paraId="53359EB3" w14:textId="77777777" w:rsidR="00680935" w:rsidRPr="004843E3" w:rsidRDefault="00680935" w:rsidP="00680935">
      <w:pPr>
        <w:suppressAutoHyphens/>
        <w:jc w:val="both"/>
        <w:rPr>
          <w:rFonts w:ascii="Tahoma" w:hAnsi="Tahoma" w:cs="Tahoma"/>
          <w:b/>
          <w:bCs/>
          <w:sz w:val="18"/>
          <w:szCs w:val="18"/>
        </w:rPr>
      </w:pPr>
    </w:p>
    <w:p w14:paraId="4B1615F0" w14:textId="77777777" w:rsidR="00680935" w:rsidRPr="004843E3" w:rsidRDefault="00680935" w:rsidP="00680935">
      <w:pPr>
        <w:suppressAutoHyphens/>
        <w:jc w:val="both"/>
        <w:rPr>
          <w:rFonts w:ascii="Tahoma" w:hAnsi="Tahoma" w:cs="Tahoma"/>
          <w:b/>
          <w:bCs/>
          <w:sz w:val="18"/>
          <w:szCs w:val="18"/>
        </w:rPr>
      </w:pPr>
      <w:r w:rsidRPr="004843E3">
        <w:rPr>
          <w:rFonts w:ascii="Tahoma" w:hAnsi="Tahoma" w:cs="Tahoma"/>
          <w:b/>
          <w:bCs/>
          <w:sz w:val="18"/>
          <w:szCs w:val="18"/>
        </w:rPr>
        <w:t>XIII. OPIS SPOSOBU OBLICZANIA CENY</w:t>
      </w:r>
    </w:p>
    <w:p w14:paraId="29547B05" w14:textId="77777777" w:rsidR="00680935" w:rsidRPr="004843E3" w:rsidRDefault="00680935" w:rsidP="00680935">
      <w:pPr>
        <w:suppressAutoHyphens/>
        <w:jc w:val="both"/>
        <w:rPr>
          <w:rFonts w:ascii="Tahoma" w:hAnsi="Tahoma" w:cs="Tahoma"/>
          <w:sz w:val="18"/>
          <w:szCs w:val="18"/>
        </w:rPr>
      </w:pPr>
    </w:p>
    <w:p w14:paraId="290038B3" w14:textId="77777777" w:rsidR="00680935" w:rsidRPr="004843E3" w:rsidRDefault="00680935" w:rsidP="00352CA9">
      <w:pPr>
        <w:numPr>
          <w:ilvl w:val="0"/>
          <w:numId w:val="1"/>
        </w:numPr>
        <w:tabs>
          <w:tab w:val="clear" w:pos="360"/>
        </w:tabs>
        <w:ind w:left="426" w:hanging="426"/>
        <w:jc w:val="both"/>
        <w:rPr>
          <w:rFonts w:ascii="Tahoma" w:hAnsi="Tahoma" w:cs="Tahoma"/>
          <w:sz w:val="18"/>
          <w:szCs w:val="18"/>
        </w:rPr>
      </w:pPr>
      <w:r w:rsidRPr="004843E3">
        <w:rPr>
          <w:rFonts w:ascii="Tahoma" w:hAnsi="Tahoma" w:cs="Tahoma"/>
          <w:sz w:val="18"/>
          <w:szCs w:val="18"/>
        </w:rPr>
        <w:t>Wykonawca określi cenę netto i brutto (zawierającą należny podatek VAT) w złotych polskich wg załączonego Formularza asortymentowo-cenowego (załącznik nr 2 do SIWZ).</w:t>
      </w:r>
    </w:p>
    <w:p w14:paraId="3ECE6C7D" w14:textId="77777777" w:rsidR="0008118F" w:rsidRPr="004843E3" w:rsidRDefault="0008118F" w:rsidP="0008118F">
      <w:pPr>
        <w:numPr>
          <w:ilvl w:val="0"/>
          <w:numId w:val="1"/>
        </w:numPr>
        <w:tabs>
          <w:tab w:val="clear" w:pos="360"/>
        </w:tabs>
        <w:ind w:left="426" w:hanging="426"/>
        <w:jc w:val="both"/>
        <w:rPr>
          <w:rFonts w:ascii="Tahoma" w:hAnsi="Tahoma" w:cs="Tahoma"/>
          <w:sz w:val="18"/>
          <w:szCs w:val="18"/>
        </w:rPr>
      </w:pPr>
      <w:r w:rsidRPr="004843E3">
        <w:rPr>
          <w:rFonts w:ascii="Tahoma" w:hAnsi="Tahoma" w:cs="Tahoma"/>
          <w:sz w:val="18"/>
          <w:szCs w:val="18"/>
        </w:rPr>
        <w:t>Towar dostarczony będzie do Zamawiającego w opakowaniu producenta na koszt i ryzyko Wykonawcy.</w:t>
      </w:r>
    </w:p>
    <w:p w14:paraId="4D38D86E" w14:textId="1024D60C" w:rsidR="0008118F" w:rsidRPr="004843E3" w:rsidRDefault="0008118F" w:rsidP="0008118F">
      <w:pPr>
        <w:numPr>
          <w:ilvl w:val="0"/>
          <w:numId w:val="1"/>
        </w:numPr>
        <w:tabs>
          <w:tab w:val="clear" w:pos="360"/>
        </w:tabs>
        <w:ind w:left="426" w:hanging="426"/>
        <w:jc w:val="both"/>
        <w:rPr>
          <w:rFonts w:ascii="Tahoma" w:hAnsi="Tahoma" w:cs="Tahoma"/>
          <w:sz w:val="18"/>
          <w:szCs w:val="18"/>
        </w:rPr>
      </w:pPr>
      <w:r w:rsidRPr="004843E3">
        <w:rPr>
          <w:rFonts w:ascii="Tahoma" w:hAnsi="Tahoma" w:cs="Tahoma"/>
          <w:sz w:val="18"/>
          <w:szCs w:val="18"/>
        </w:rPr>
        <w:t xml:space="preserve">Opłata za opakowanie powinna być wliczona w cenę towaru. Cena powinna obejmować: </w:t>
      </w:r>
      <w:r w:rsidRPr="004843E3">
        <w:rPr>
          <w:rFonts w:ascii="Tahoma" w:hAnsi="Tahoma" w:cs="Tahoma"/>
          <w:color w:val="000000"/>
          <w:sz w:val="18"/>
          <w:szCs w:val="18"/>
        </w:rPr>
        <w:t xml:space="preserve">koszty transportu krajowego i zagranicznego </w:t>
      </w:r>
      <w:proofErr w:type="spellStart"/>
      <w:r w:rsidRPr="004843E3">
        <w:rPr>
          <w:rFonts w:ascii="Tahoma" w:hAnsi="Tahoma" w:cs="Tahoma"/>
          <w:color w:val="000000"/>
          <w:sz w:val="18"/>
          <w:szCs w:val="18"/>
        </w:rPr>
        <w:t>loco</w:t>
      </w:r>
      <w:proofErr w:type="spellEnd"/>
      <w:r w:rsidRPr="004843E3">
        <w:rPr>
          <w:rFonts w:ascii="Tahoma" w:hAnsi="Tahoma" w:cs="Tahoma"/>
          <w:color w:val="000000"/>
          <w:sz w:val="18"/>
          <w:szCs w:val="18"/>
        </w:rPr>
        <w:t xml:space="preserve"> Zamawiający, rozładunku, załadunku, koszty ubezpieczenia w kraju i za granicą, opłaty celne i graniczne, wszelkie rabaty, upusty, podatki </w:t>
      </w:r>
      <w:r w:rsidRPr="004843E3">
        <w:rPr>
          <w:rFonts w:ascii="Tahoma" w:hAnsi="Tahoma" w:cs="Tahoma"/>
          <w:sz w:val="18"/>
          <w:szCs w:val="18"/>
        </w:rPr>
        <w:t>oraz wszelkie inne koszty niewymienione, a konieczne do wykonania zamówienia.</w:t>
      </w:r>
    </w:p>
    <w:p w14:paraId="088BE241" w14:textId="77777777" w:rsidR="00680935" w:rsidRPr="004843E3" w:rsidRDefault="00680935" w:rsidP="00314ADC">
      <w:pPr>
        <w:numPr>
          <w:ilvl w:val="0"/>
          <w:numId w:val="1"/>
        </w:numPr>
        <w:tabs>
          <w:tab w:val="clear" w:pos="360"/>
        </w:tabs>
        <w:ind w:left="426" w:hanging="426"/>
        <w:jc w:val="both"/>
        <w:rPr>
          <w:rFonts w:ascii="Tahoma" w:hAnsi="Tahoma" w:cs="Tahoma"/>
          <w:sz w:val="18"/>
          <w:szCs w:val="18"/>
        </w:rPr>
      </w:pPr>
      <w:r w:rsidRPr="004843E3">
        <w:rPr>
          <w:rFonts w:ascii="Tahoma" w:hAnsi="Tahoma" w:cs="Tahoma"/>
          <w:sz w:val="18"/>
          <w:szCs w:val="18"/>
        </w:rPr>
        <w:t>Cena winna być określona przez Wykonawcę z uwzględnieniem wszystkich upustów cenowych (rabatów), jakie Wykonawca oferuje.</w:t>
      </w:r>
    </w:p>
    <w:p w14:paraId="79738611" w14:textId="77777777" w:rsidR="00680935" w:rsidRPr="004843E3" w:rsidRDefault="00680935" w:rsidP="00314ADC">
      <w:pPr>
        <w:numPr>
          <w:ilvl w:val="0"/>
          <w:numId w:val="1"/>
        </w:numPr>
        <w:tabs>
          <w:tab w:val="clear" w:pos="360"/>
        </w:tabs>
        <w:ind w:left="426" w:hanging="426"/>
        <w:jc w:val="both"/>
        <w:rPr>
          <w:rFonts w:ascii="Tahoma" w:hAnsi="Tahoma" w:cs="Tahoma"/>
          <w:sz w:val="18"/>
          <w:szCs w:val="18"/>
        </w:rPr>
      </w:pPr>
      <w:r w:rsidRPr="004843E3">
        <w:rPr>
          <w:rFonts w:ascii="Tahoma" w:hAnsi="Tahoma" w:cs="Tahoma"/>
          <w:sz w:val="18"/>
          <w:szCs w:val="18"/>
        </w:rPr>
        <w:t>Rozliczenia pomiędzy Zamawiającym a Wykonawcą będą prowadzone w złotych polskich.</w:t>
      </w:r>
    </w:p>
    <w:p w14:paraId="5FEB2BB1" w14:textId="77777777" w:rsidR="00680935" w:rsidRPr="004843E3" w:rsidRDefault="00680935" w:rsidP="00314ADC">
      <w:pPr>
        <w:numPr>
          <w:ilvl w:val="0"/>
          <w:numId w:val="1"/>
        </w:numPr>
        <w:tabs>
          <w:tab w:val="clear" w:pos="360"/>
        </w:tabs>
        <w:ind w:left="426" w:hanging="426"/>
        <w:jc w:val="both"/>
        <w:rPr>
          <w:rFonts w:ascii="Tahoma" w:hAnsi="Tahoma" w:cs="Tahoma"/>
          <w:b/>
          <w:bCs/>
          <w:sz w:val="18"/>
          <w:szCs w:val="18"/>
        </w:rPr>
      </w:pPr>
      <w:r w:rsidRPr="004843E3">
        <w:rPr>
          <w:rFonts w:ascii="Tahoma" w:hAnsi="Tahoma" w:cs="Tahoma"/>
          <w:b/>
          <w:bCs/>
          <w:sz w:val="18"/>
          <w:szCs w:val="18"/>
        </w:rPr>
        <w:t>Do obliczenia ceny oferty należy zastosować następujący sposób:</w:t>
      </w:r>
    </w:p>
    <w:p w14:paraId="5BF80655" w14:textId="77777777" w:rsidR="00680935" w:rsidRPr="004843E3" w:rsidRDefault="00680935" w:rsidP="003E5C9B">
      <w:pPr>
        <w:numPr>
          <w:ilvl w:val="0"/>
          <w:numId w:val="28"/>
        </w:numPr>
        <w:tabs>
          <w:tab w:val="clear" w:pos="360"/>
        </w:tabs>
        <w:autoSpaceDE w:val="0"/>
        <w:autoSpaceDN w:val="0"/>
        <w:ind w:left="851"/>
        <w:jc w:val="both"/>
        <w:rPr>
          <w:rFonts w:ascii="Tahoma" w:hAnsi="Tahoma" w:cs="Tahoma"/>
          <w:sz w:val="18"/>
          <w:szCs w:val="18"/>
        </w:rPr>
      </w:pPr>
      <w:r w:rsidRPr="004843E3">
        <w:rPr>
          <w:rFonts w:ascii="Tahoma" w:hAnsi="Tahoma" w:cs="Tahoma"/>
          <w:sz w:val="18"/>
          <w:szCs w:val="18"/>
        </w:rPr>
        <w:t>Podać jednostkową cenę netto dla każdej pozycji z dokładnością do dwóch miejsc po przecinku.</w:t>
      </w:r>
    </w:p>
    <w:p w14:paraId="5517CD55" w14:textId="77777777" w:rsidR="00680935" w:rsidRPr="004843E3" w:rsidRDefault="00680935" w:rsidP="003E5C9B">
      <w:pPr>
        <w:numPr>
          <w:ilvl w:val="0"/>
          <w:numId w:val="28"/>
        </w:numPr>
        <w:tabs>
          <w:tab w:val="clear" w:pos="360"/>
        </w:tabs>
        <w:autoSpaceDE w:val="0"/>
        <w:autoSpaceDN w:val="0"/>
        <w:ind w:left="851"/>
        <w:jc w:val="both"/>
        <w:rPr>
          <w:rFonts w:ascii="Tahoma" w:hAnsi="Tahoma" w:cs="Tahoma"/>
          <w:sz w:val="18"/>
          <w:szCs w:val="18"/>
        </w:rPr>
      </w:pPr>
      <w:r w:rsidRPr="004843E3">
        <w:rPr>
          <w:rFonts w:ascii="Tahoma" w:hAnsi="Tahoma" w:cs="Tahoma"/>
          <w:sz w:val="18"/>
          <w:szCs w:val="18"/>
        </w:rPr>
        <w:t>Podać jednostkową cenę brutto (zawierającą należny podatek VAT) dla każdej pozycji z dokładnością do dwóch miejsc po przecinku.</w:t>
      </w:r>
    </w:p>
    <w:p w14:paraId="0D2D29A6" w14:textId="77777777" w:rsidR="00680935" w:rsidRPr="004843E3" w:rsidRDefault="00680935" w:rsidP="003E5C9B">
      <w:pPr>
        <w:numPr>
          <w:ilvl w:val="0"/>
          <w:numId w:val="28"/>
        </w:numPr>
        <w:tabs>
          <w:tab w:val="clear" w:pos="360"/>
        </w:tabs>
        <w:autoSpaceDE w:val="0"/>
        <w:autoSpaceDN w:val="0"/>
        <w:ind w:left="851"/>
        <w:jc w:val="both"/>
        <w:rPr>
          <w:rFonts w:ascii="Tahoma" w:hAnsi="Tahoma" w:cs="Tahoma"/>
          <w:sz w:val="18"/>
          <w:szCs w:val="18"/>
        </w:rPr>
      </w:pPr>
      <w:r w:rsidRPr="004843E3">
        <w:rPr>
          <w:rFonts w:ascii="Tahoma" w:hAnsi="Tahoma" w:cs="Tahoma"/>
          <w:sz w:val="18"/>
          <w:szCs w:val="18"/>
        </w:rPr>
        <w:t>Podać stawkę VAT (w %) dla każdej pozycji.</w:t>
      </w:r>
    </w:p>
    <w:p w14:paraId="18A36AC6" w14:textId="77777777" w:rsidR="00680935" w:rsidRPr="004843E3" w:rsidRDefault="00680935" w:rsidP="003E5C9B">
      <w:pPr>
        <w:numPr>
          <w:ilvl w:val="0"/>
          <w:numId w:val="28"/>
        </w:numPr>
        <w:tabs>
          <w:tab w:val="clear" w:pos="360"/>
        </w:tabs>
        <w:autoSpaceDE w:val="0"/>
        <w:autoSpaceDN w:val="0"/>
        <w:ind w:left="851"/>
        <w:jc w:val="both"/>
        <w:rPr>
          <w:rFonts w:ascii="Tahoma" w:hAnsi="Tahoma" w:cs="Tahoma"/>
          <w:sz w:val="18"/>
          <w:szCs w:val="18"/>
        </w:rPr>
      </w:pPr>
      <w:r w:rsidRPr="004843E3">
        <w:rPr>
          <w:rFonts w:ascii="Tahoma" w:hAnsi="Tahoma" w:cs="Tahoma"/>
          <w:sz w:val="18"/>
          <w:szCs w:val="18"/>
        </w:rPr>
        <w:t>Obliczyć wartość netto każdej pozycji, mnożąc podaną cenę jednostkową netto przez ilość.</w:t>
      </w:r>
    </w:p>
    <w:p w14:paraId="5043DA83" w14:textId="77777777" w:rsidR="00680935" w:rsidRPr="004843E3" w:rsidRDefault="00680935" w:rsidP="003E5C9B">
      <w:pPr>
        <w:numPr>
          <w:ilvl w:val="0"/>
          <w:numId w:val="28"/>
        </w:numPr>
        <w:tabs>
          <w:tab w:val="clear" w:pos="360"/>
        </w:tabs>
        <w:autoSpaceDE w:val="0"/>
        <w:autoSpaceDN w:val="0"/>
        <w:ind w:left="851"/>
        <w:jc w:val="both"/>
        <w:rPr>
          <w:rFonts w:ascii="Tahoma" w:hAnsi="Tahoma" w:cs="Tahoma"/>
          <w:sz w:val="18"/>
          <w:szCs w:val="18"/>
        </w:rPr>
      </w:pPr>
      <w:r w:rsidRPr="004843E3">
        <w:rPr>
          <w:rFonts w:ascii="Tahoma" w:hAnsi="Tahoma" w:cs="Tahoma"/>
          <w:sz w:val="18"/>
          <w:szCs w:val="18"/>
        </w:rPr>
        <w:t>Obliczyć wartość brutto każdej pozycji dodając do wyliczonej wartości netto iloczyn wyliczonej wartości netto i stawki VAT (w %). Tak wyliczoną wartość brutto należy zaokrąglić do dwóch miejsc po przecinku, stosując zasadę, że jeżeli trzecia cyfra po przecinku jest równa lub większa od 5 to należy zaokrąglić w górę, jeżeli mniejsza to nic nie zmieniać a pozostałe cyfry po przecinku należy „odciąć”.</w:t>
      </w:r>
    </w:p>
    <w:p w14:paraId="5622B05A" w14:textId="25246A64" w:rsidR="00680935" w:rsidRPr="004843E3" w:rsidRDefault="00680935" w:rsidP="003E5C9B">
      <w:pPr>
        <w:numPr>
          <w:ilvl w:val="0"/>
          <w:numId w:val="28"/>
        </w:numPr>
        <w:tabs>
          <w:tab w:val="clear" w:pos="360"/>
        </w:tabs>
        <w:autoSpaceDE w:val="0"/>
        <w:autoSpaceDN w:val="0"/>
        <w:ind w:left="851"/>
        <w:jc w:val="both"/>
        <w:rPr>
          <w:rFonts w:ascii="Tahoma" w:hAnsi="Tahoma" w:cs="Tahoma"/>
          <w:sz w:val="18"/>
          <w:szCs w:val="18"/>
        </w:rPr>
      </w:pPr>
      <w:r w:rsidRPr="004843E3">
        <w:rPr>
          <w:rFonts w:ascii="Tahoma" w:hAnsi="Tahoma" w:cs="Tahoma"/>
          <w:sz w:val="18"/>
          <w:szCs w:val="18"/>
        </w:rPr>
        <w:t>Obliczyć wartość brutto oferty poprzez zsumowanie wartości brutto poszczególnych pozycji</w:t>
      </w:r>
      <w:r w:rsidR="0093386F" w:rsidRPr="004843E3">
        <w:rPr>
          <w:rFonts w:ascii="Tahoma" w:hAnsi="Tahoma" w:cs="Tahoma"/>
          <w:sz w:val="18"/>
          <w:szCs w:val="18"/>
        </w:rPr>
        <w:t xml:space="preserve"> (o ile dotyczy)</w:t>
      </w:r>
      <w:r w:rsidRPr="004843E3">
        <w:rPr>
          <w:rFonts w:ascii="Tahoma" w:hAnsi="Tahoma" w:cs="Tahoma"/>
          <w:sz w:val="18"/>
          <w:szCs w:val="18"/>
        </w:rPr>
        <w:t xml:space="preserve">. </w:t>
      </w:r>
    </w:p>
    <w:p w14:paraId="0BD44198" w14:textId="77777777" w:rsidR="00680935" w:rsidRPr="004843E3" w:rsidRDefault="00680935" w:rsidP="00314ADC">
      <w:pPr>
        <w:numPr>
          <w:ilvl w:val="0"/>
          <w:numId w:val="1"/>
        </w:numPr>
        <w:tabs>
          <w:tab w:val="clear" w:pos="360"/>
        </w:tabs>
        <w:ind w:left="426" w:hanging="426"/>
        <w:jc w:val="both"/>
        <w:rPr>
          <w:rFonts w:ascii="Tahoma" w:hAnsi="Tahoma" w:cs="Tahoma"/>
          <w:sz w:val="18"/>
          <w:szCs w:val="18"/>
        </w:rPr>
      </w:pPr>
      <w:r w:rsidRPr="004843E3">
        <w:rPr>
          <w:rFonts w:ascii="Tahoma" w:hAnsi="Tahoma" w:cs="Tahoma"/>
          <w:sz w:val="18"/>
          <w:szCs w:val="18"/>
        </w:rPr>
        <w:t>Określenie właściwej stawki VAT należy do Wykonawcy. Należy podać stawkę VAT obowiązującą na dzień otwarcia ofert.</w:t>
      </w:r>
    </w:p>
    <w:p w14:paraId="68E50FFA" w14:textId="1711426F" w:rsidR="00680935" w:rsidRPr="004843E3" w:rsidRDefault="00680935" w:rsidP="00314ADC">
      <w:pPr>
        <w:numPr>
          <w:ilvl w:val="0"/>
          <w:numId w:val="1"/>
        </w:numPr>
        <w:tabs>
          <w:tab w:val="clear" w:pos="360"/>
        </w:tabs>
        <w:ind w:left="426" w:hanging="426"/>
        <w:jc w:val="both"/>
        <w:rPr>
          <w:rFonts w:ascii="Tahoma" w:hAnsi="Tahoma" w:cs="Tahoma"/>
          <w:sz w:val="18"/>
          <w:szCs w:val="18"/>
        </w:rPr>
      </w:pPr>
      <w:r w:rsidRPr="004843E3">
        <w:rPr>
          <w:rFonts w:ascii="Tahoma" w:hAnsi="Tahoma" w:cs="Tahoma"/>
          <w:sz w:val="18"/>
          <w:szCs w:val="18"/>
        </w:rPr>
        <w:t xml:space="preserve">W przypadku omyłki rachunkowej w wyliczeniu wartości netto/brutto zostanie ona poprawiona zgodnie z zasadami określonymi w pkt. </w:t>
      </w:r>
      <w:r w:rsidR="005A103D">
        <w:rPr>
          <w:rFonts w:ascii="Tahoma" w:hAnsi="Tahoma" w:cs="Tahoma"/>
          <w:sz w:val="18"/>
          <w:szCs w:val="18"/>
        </w:rPr>
        <w:t>6</w:t>
      </w:r>
      <w:r w:rsidRPr="004843E3">
        <w:rPr>
          <w:rFonts w:ascii="Tahoma" w:hAnsi="Tahoma" w:cs="Tahoma"/>
          <w:sz w:val="18"/>
          <w:szCs w:val="18"/>
        </w:rPr>
        <w:t xml:space="preserve"> powyżej, przy założeniu, że cena jednostkowa netto została określona przez Wykonawcę prawidłowo.</w:t>
      </w:r>
    </w:p>
    <w:p w14:paraId="36A2C6A8" w14:textId="2A861195" w:rsidR="00680935" w:rsidRPr="004843E3" w:rsidRDefault="00680935" w:rsidP="00314ADC">
      <w:pPr>
        <w:numPr>
          <w:ilvl w:val="0"/>
          <w:numId w:val="1"/>
        </w:numPr>
        <w:tabs>
          <w:tab w:val="clear" w:pos="360"/>
        </w:tabs>
        <w:ind w:left="426" w:hanging="426"/>
        <w:jc w:val="both"/>
        <w:rPr>
          <w:rFonts w:ascii="Tahoma" w:hAnsi="Tahoma" w:cs="Tahoma"/>
          <w:sz w:val="18"/>
          <w:szCs w:val="18"/>
        </w:rPr>
      </w:pPr>
      <w:r w:rsidRPr="004843E3">
        <w:rPr>
          <w:rFonts w:ascii="Tahoma" w:hAnsi="Tahoma" w:cs="Tahoma"/>
          <w:sz w:val="18"/>
          <w:szCs w:val="18"/>
        </w:rPr>
        <w:t>Udostępniony na stronie internetowej Zamawiającego Załącznik nr 2 – Formularz asortymentowo-cenowy, sporządzony</w:t>
      </w:r>
      <w:r w:rsidRPr="004843E3">
        <w:rPr>
          <w:rFonts w:ascii="Tahoma" w:hAnsi="Tahoma" w:cs="Tahoma"/>
          <w:sz w:val="18"/>
          <w:szCs w:val="18"/>
        </w:rPr>
        <w:br/>
        <w:t>w programie Excel, zawiera formuły wyliczeń. Pomimo zastosowania formuł Zamawiający zaleca sprawdzenie poprawności wyliczeń zgodnie z zasadami określonymi w pkt. 5.</w:t>
      </w:r>
      <w:r w:rsidR="00370DEF" w:rsidRPr="004843E3">
        <w:rPr>
          <w:rFonts w:ascii="Tahoma" w:hAnsi="Tahoma" w:cs="Tahoma"/>
          <w:sz w:val="18"/>
          <w:szCs w:val="18"/>
        </w:rPr>
        <w:t xml:space="preserve"> Formuły wpisane w Formularzu mają jedynie charakter pomocniczy – Wykonawca jest w pełni odpowiedzialny za prawidłowe wypełnienie Formularza asortymentowo-cenowego.</w:t>
      </w:r>
    </w:p>
    <w:p w14:paraId="1DABF6E5" w14:textId="77777777" w:rsidR="00680935" w:rsidRPr="004843E3" w:rsidRDefault="00680935" w:rsidP="00680935">
      <w:pPr>
        <w:suppressAutoHyphens/>
        <w:jc w:val="both"/>
        <w:rPr>
          <w:rFonts w:ascii="Tahoma" w:hAnsi="Tahoma" w:cs="Tahoma"/>
          <w:b/>
          <w:bCs/>
          <w:sz w:val="18"/>
          <w:szCs w:val="18"/>
        </w:rPr>
      </w:pPr>
    </w:p>
    <w:p w14:paraId="692B7D31" w14:textId="77777777" w:rsidR="00680935" w:rsidRPr="004843E3" w:rsidRDefault="00680935" w:rsidP="00680935">
      <w:pPr>
        <w:suppressAutoHyphens/>
        <w:jc w:val="both"/>
        <w:rPr>
          <w:rFonts w:ascii="Tahoma" w:hAnsi="Tahoma" w:cs="Tahoma"/>
          <w:b/>
          <w:bCs/>
          <w:sz w:val="18"/>
          <w:szCs w:val="18"/>
        </w:rPr>
      </w:pPr>
    </w:p>
    <w:p w14:paraId="446E9E03" w14:textId="77777777" w:rsidR="00680935" w:rsidRPr="004843E3" w:rsidRDefault="00680935" w:rsidP="00680935">
      <w:pPr>
        <w:suppressAutoHyphens/>
        <w:jc w:val="both"/>
        <w:rPr>
          <w:rFonts w:ascii="Tahoma" w:hAnsi="Tahoma" w:cs="Tahoma"/>
          <w:b/>
          <w:bCs/>
          <w:sz w:val="18"/>
          <w:szCs w:val="18"/>
        </w:rPr>
      </w:pPr>
      <w:r w:rsidRPr="004843E3">
        <w:rPr>
          <w:rFonts w:ascii="Tahoma" w:hAnsi="Tahoma" w:cs="Tahoma"/>
          <w:b/>
          <w:bCs/>
          <w:sz w:val="18"/>
          <w:szCs w:val="18"/>
        </w:rPr>
        <w:t xml:space="preserve">XIV. OPIS KRYTERIÓW I SPOSOBU OCENY OFERT </w:t>
      </w:r>
    </w:p>
    <w:p w14:paraId="62B0B16E" w14:textId="77777777" w:rsidR="00680935" w:rsidRPr="004843E3" w:rsidRDefault="00680935" w:rsidP="00680935">
      <w:pPr>
        <w:suppressAutoHyphens/>
        <w:jc w:val="both"/>
        <w:rPr>
          <w:rFonts w:ascii="Tahoma" w:hAnsi="Tahoma" w:cs="Tahoma"/>
          <w:b/>
          <w:bCs/>
          <w:sz w:val="18"/>
          <w:szCs w:val="18"/>
        </w:rPr>
      </w:pPr>
    </w:p>
    <w:p w14:paraId="2F93A8B8" w14:textId="77777777" w:rsidR="00680935" w:rsidRPr="004843E3" w:rsidRDefault="00680935" w:rsidP="005A287A">
      <w:pPr>
        <w:numPr>
          <w:ilvl w:val="0"/>
          <w:numId w:val="30"/>
        </w:numPr>
        <w:jc w:val="both"/>
        <w:rPr>
          <w:rFonts w:ascii="Tahoma" w:hAnsi="Tahoma" w:cs="Tahoma"/>
          <w:sz w:val="18"/>
          <w:szCs w:val="18"/>
        </w:rPr>
      </w:pPr>
      <w:r w:rsidRPr="004843E3">
        <w:rPr>
          <w:rFonts w:ascii="Tahoma" w:hAnsi="Tahoma" w:cs="Tahoma"/>
          <w:sz w:val="18"/>
          <w:szCs w:val="18"/>
        </w:rPr>
        <w:t>Przy wyborze oferty Zamawiający będzie się kierował następującymi kryteriami (odrębnie dla każdego z pakietów):</w:t>
      </w:r>
    </w:p>
    <w:p w14:paraId="4EBC79ED" w14:textId="77777777" w:rsidR="00680935" w:rsidRPr="004843E3" w:rsidRDefault="00680935" w:rsidP="00680935">
      <w:pPr>
        <w:numPr>
          <w:ilvl w:val="12"/>
          <w:numId w:val="0"/>
        </w:numPr>
        <w:suppressAutoHyphens/>
        <w:ind w:left="283" w:hanging="283"/>
        <w:jc w:val="both"/>
        <w:rPr>
          <w:rFonts w:ascii="Tahoma" w:hAnsi="Tahoma" w:cs="Tahoma"/>
          <w:b/>
          <w:bCs/>
          <w:sz w:val="18"/>
          <w:szCs w:val="18"/>
        </w:rPr>
      </w:pPr>
    </w:p>
    <w:p w14:paraId="2F9E6632" w14:textId="36D8E85E" w:rsidR="00680935" w:rsidRPr="004843E3" w:rsidRDefault="00680935" w:rsidP="00680935">
      <w:pPr>
        <w:numPr>
          <w:ilvl w:val="12"/>
          <w:numId w:val="0"/>
        </w:numPr>
        <w:suppressAutoHyphens/>
        <w:ind w:left="283" w:hanging="283"/>
        <w:jc w:val="both"/>
        <w:rPr>
          <w:rFonts w:ascii="Tahoma" w:hAnsi="Tahoma" w:cs="Tahoma"/>
          <w:b/>
          <w:bCs/>
          <w:sz w:val="18"/>
          <w:szCs w:val="18"/>
        </w:rPr>
      </w:pPr>
      <w:r w:rsidRPr="004843E3">
        <w:rPr>
          <w:rFonts w:ascii="Tahoma" w:hAnsi="Tahoma" w:cs="Tahoma"/>
          <w:b/>
          <w:bCs/>
          <w:sz w:val="18"/>
          <w:szCs w:val="18"/>
        </w:rPr>
        <w:lastRenderedPageBreak/>
        <w:t>kryterium</w:t>
      </w:r>
      <w:r w:rsidRPr="004843E3">
        <w:rPr>
          <w:rFonts w:ascii="Tahoma" w:hAnsi="Tahoma" w:cs="Tahoma"/>
          <w:b/>
          <w:bCs/>
          <w:sz w:val="18"/>
          <w:szCs w:val="18"/>
        </w:rPr>
        <w:tab/>
      </w:r>
      <w:r w:rsidRPr="004843E3">
        <w:rPr>
          <w:rFonts w:ascii="Tahoma" w:hAnsi="Tahoma" w:cs="Tahoma"/>
          <w:b/>
          <w:bCs/>
          <w:sz w:val="18"/>
          <w:szCs w:val="18"/>
        </w:rPr>
        <w:tab/>
      </w:r>
      <w:r w:rsidRPr="004843E3">
        <w:rPr>
          <w:rFonts w:ascii="Tahoma" w:hAnsi="Tahoma" w:cs="Tahoma"/>
          <w:b/>
          <w:bCs/>
          <w:sz w:val="18"/>
          <w:szCs w:val="18"/>
        </w:rPr>
        <w:tab/>
      </w:r>
      <w:r w:rsidRPr="004843E3">
        <w:rPr>
          <w:rFonts w:ascii="Tahoma" w:hAnsi="Tahoma" w:cs="Tahoma"/>
          <w:b/>
          <w:bCs/>
          <w:sz w:val="18"/>
          <w:szCs w:val="18"/>
        </w:rPr>
        <w:tab/>
      </w:r>
      <w:r w:rsidRPr="004843E3">
        <w:rPr>
          <w:rFonts w:ascii="Tahoma" w:hAnsi="Tahoma" w:cs="Tahoma"/>
          <w:b/>
          <w:bCs/>
          <w:sz w:val="18"/>
          <w:szCs w:val="18"/>
        </w:rPr>
        <w:tab/>
      </w:r>
      <w:r w:rsidRPr="004843E3">
        <w:rPr>
          <w:rFonts w:ascii="Tahoma" w:hAnsi="Tahoma" w:cs="Tahoma"/>
          <w:b/>
          <w:bCs/>
          <w:sz w:val="18"/>
          <w:szCs w:val="18"/>
        </w:rPr>
        <w:tab/>
      </w:r>
      <w:r w:rsidRPr="004843E3">
        <w:rPr>
          <w:rFonts w:ascii="Tahoma" w:hAnsi="Tahoma" w:cs="Tahoma"/>
          <w:b/>
          <w:bCs/>
          <w:sz w:val="18"/>
          <w:szCs w:val="18"/>
        </w:rPr>
        <w:tab/>
      </w:r>
      <w:r w:rsidRPr="004843E3">
        <w:rPr>
          <w:rFonts w:ascii="Tahoma" w:hAnsi="Tahoma" w:cs="Tahoma"/>
          <w:b/>
          <w:bCs/>
          <w:sz w:val="18"/>
          <w:szCs w:val="18"/>
        </w:rPr>
        <w:tab/>
      </w:r>
      <w:r w:rsidR="00D449BE" w:rsidRPr="004843E3">
        <w:rPr>
          <w:rFonts w:ascii="Tahoma" w:hAnsi="Tahoma" w:cs="Tahoma"/>
          <w:b/>
          <w:bCs/>
          <w:sz w:val="18"/>
          <w:szCs w:val="18"/>
        </w:rPr>
        <w:tab/>
      </w:r>
      <w:r w:rsidR="00D449BE" w:rsidRPr="004843E3">
        <w:rPr>
          <w:rFonts w:ascii="Tahoma" w:hAnsi="Tahoma" w:cs="Tahoma"/>
          <w:b/>
          <w:bCs/>
          <w:sz w:val="18"/>
          <w:szCs w:val="18"/>
        </w:rPr>
        <w:tab/>
      </w:r>
      <w:r w:rsidR="00D449BE" w:rsidRPr="004843E3">
        <w:rPr>
          <w:rFonts w:ascii="Tahoma" w:hAnsi="Tahoma" w:cs="Tahoma"/>
          <w:b/>
          <w:bCs/>
          <w:sz w:val="18"/>
          <w:szCs w:val="18"/>
        </w:rPr>
        <w:tab/>
      </w:r>
      <w:r w:rsidR="00D449BE" w:rsidRPr="004843E3">
        <w:rPr>
          <w:rFonts w:ascii="Tahoma" w:hAnsi="Tahoma" w:cs="Tahoma"/>
          <w:b/>
          <w:bCs/>
          <w:sz w:val="18"/>
          <w:szCs w:val="18"/>
        </w:rPr>
        <w:tab/>
      </w:r>
      <w:r w:rsidRPr="004843E3">
        <w:rPr>
          <w:rFonts w:ascii="Tahoma" w:hAnsi="Tahoma" w:cs="Tahoma"/>
          <w:b/>
          <w:bCs/>
          <w:sz w:val="18"/>
          <w:szCs w:val="18"/>
        </w:rPr>
        <w:t>ranga</w:t>
      </w:r>
    </w:p>
    <w:p w14:paraId="6AC3519F" w14:textId="09A6AB45" w:rsidR="00680935" w:rsidRPr="004843E3" w:rsidRDefault="00680935" w:rsidP="00351BAA">
      <w:pPr>
        <w:numPr>
          <w:ilvl w:val="0"/>
          <w:numId w:val="9"/>
        </w:numPr>
        <w:tabs>
          <w:tab w:val="left" w:pos="5760"/>
        </w:tabs>
        <w:suppressAutoHyphens/>
        <w:jc w:val="both"/>
        <w:rPr>
          <w:rFonts w:ascii="Tahoma" w:hAnsi="Tahoma" w:cs="Tahoma"/>
          <w:b/>
          <w:bCs/>
          <w:sz w:val="18"/>
          <w:szCs w:val="18"/>
        </w:rPr>
      </w:pPr>
      <w:r w:rsidRPr="004843E3">
        <w:rPr>
          <w:rFonts w:ascii="Tahoma" w:hAnsi="Tahoma" w:cs="Tahoma"/>
          <w:b/>
          <w:bCs/>
          <w:sz w:val="18"/>
          <w:szCs w:val="18"/>
        </w:rPr>
        <w:t>Cena</w:t>
      </w:r>
      <w:r w:rsidRPr="004843E3">
        <w:rPr>
          <w:rFonts w:ascii="Tahoma" w:hAnsi="Tahoma" w:cs="Tahoma"/>
          <w:b/>
          <w:bCs/>
          <w:sz w:val="18"/>
          <w:szCs w:val="18"/>
        </w:rPr>
        <w:tab/>
      </w:r>
      <w:r w:rsidR="00D449BE" w:rsidRPr="004843E3">
        <w:rPr>
          <w:rFonts w:ascii="Tahoma" w:hAnsi="Tahoma" w:cs="Tahoma"/>
          <w:b/>
          <w:bCs/>
          <w:sz w:val="18"/>
          <w:szCs w:val="18"/>
        </w:rPr>
        <w:tab/>
      </w:r>
      <w:r w:rsidR="00D449BE" w:rsidRPr="004843E3">
        <w:rPr>
          <w:rFonts w:ascii="Tahoma" w:hAnsi="Tahoma" w:cs="Tahoma"/>
          <w:b/>
          <w:bCs/>
          <w:sz w:val="18"/>
          <w:szCs w:val="18"/>
        </w:rPr>
        <w:tab/>
      </w:r>
      <w:r w:rsidR="00D449BE" w:rsidRPr="004843E3">
        <w:rPr>
          <w:rFonts w:ascii="Tahoma" w:hAnsi="Tahoma" w:cs="Tahoma"/>
          <w:b/>
          <w:bCs/>
          <w:sz w:val="18"/>
          <w:szCs w:val="18"/>
        </w:rPr>
        <w:tab/>
      </w:r>
      <w:r w:rsidR="00D449BE" w:rsidRPr="004843E3">
        <w:rPr>
          <w:rFonts w:ascii="Tahoma" w:hAnsi="Tahoma" w:cs="Tahoma"/>
          <w:b/>
          <w:bCs/>
          <w:sz w:val="18"/>
          <w:szCs w:val="18"/>
        </w:rPr>
        <w:tab/>
      </w:r>
      <w:r w:rsidRPr="004843E3">
        <w:rPr>
          <w:rFonts w:ascii="Tahoma" w:hAnsi="Tahoma" w:cs="Tahoma"/>
          <w:b/>
          <w:bCs/>
          <w:sz w:val="18"/>
          <w:szCs w:val="18"/>
        </w:rPr>
        <w:tab/>
        <w:t xml:space="preserve">- 60% </w:t>
      </w:r>
    </w:p>
    <w:p w14:paraId="621F2936" w14:textId="6AF1EA0C" w:rsidR="00680935" w:rsidRPr="004843E3" w:rsidRDefault="00680935" w:rsidP="00AF3CF2">
      <w:pPr>
        <w:numPr>
          <w:ilvl w:val="0"/>
          <w:numId w:val="9"/>
        </w:numPr>
        <w:tabs>
          <w:tab w:val="left" w:pos="5760"/>
        </w:tabs>
        <w:suppressAutoHyphens/>
        <w:jc w:val="both"/>
        <w:rPr>
          <w:rFonts w:ascii="Tahoma" w:hAnsi="Tahoma" w:cs="Tahoma"/>
          <w:b/>
          <w:bCs/>
          <w:sz w:val="18"/>
          <w:szCs w:val="18"/>
        </w:rPr>
      </w:pPr>
      <w:r w:rsidRPr="004843E3">
        <w:rPr>
          <w:rFonts w:ascii="Tahoma" w:hAnsi="Tahoma" w:cs="Tahoma"/>
          <w:b/>
          <w:bCs/>
          <w:sz w:val="18"/>
          <w:szCs w:val="18"/>
        </w:rPr>
        <w:t>Gwarancja (</w:t>
      </w:r>
      <w:r w:rsidR="00AF3CF2" w:rsidRPr="004843E3">
        <w:rPr>
          <w:rFonts w:ascii="Tahoma" w:hAnsi="Tahoma" w:cs="Tahoma"/>
          <w:b/>
          <w:bCs/>
          <w:color w:val="FF0000"/>
          <w:sz w:val="18"/>
          <w:szCs w:val="18"/>
        </w:rPr>
        <w:t>na zasadach określonych w Formularzu Oferty i warunkach gwarancji i serwisu</w:t>
      </w:r>
      <w:r w:rsidR="001649EA" w:rsidRPr="004843E3">
        <w:rPr>
          <w:rFonts w:ascii="Tahoma" w:hAnsi="Tahoma" w:cs="Tahoma"/>
          <w:b/>
          <w:bCs/>
          <w:color w:val="FF0000"/>
          <w:sz w:val="18"/>
          <w:szCs w:val="18"/>
        </w:rPr>
        <w:t>)</w:t>
      </w:r>
      <w:r w:rsidR="00A52C7A" w:rsidRPr="004843E3">
        <w:rPr>
          <w:rFonts w:ascii="Tahoma" w:hAnsi="Tahoma" w:cs="Tahoma"/>
          <w:b/>
          <w:bCs/>
          <w:sz w:val="18"/>
          <w:szCs w:val="18"/>
        </w:rPr>
        <w:tab/>
      </w:r>
      <w:r w:rsidRPr="004843E3">
        <w:rPr>
          <w:rFonts w:ascii="Tahoma" w:hAnsi="Tahoma" w:cs="Tahoma"/>
          <w:b/>
          <w:bCs/>
          <w:sz w:val="18"/>
          <w:szCs w:val="18"/>
        </w:rPr>
        <w:t>- 40%</w:t>
      </w:r>
    </w:p>
    <w:p w14:paraId="607CDE66" w14:textId="77777777" w:rsidR="00680935" w:rsidRPr="004843E3" w:rsidRDefault="00680935" w:rsidP="00680935">
      <w:pPr>
        <w:jc w:val="both"/>
        <w:rPr>
          <w:rFonts w:ascii="Tahoma" w:hAnsi="Tahoma" w:cs="Tahoma"/>
          <w:sz w:val="18"/>
          <w:szCs w:val="18"/>
        </w:rPr>
      </w:pPr>
    </w:p>
    <w:p w14:paraId="316CCA78" w14:textId="77777777" w:rsidR="00680935" w:rsidRPr="004843E3" w:rsidRDefault="00680935" w:rsidP="00680935">
      <w:pPr>
        <w:ind w:left="360"/>
        <w:jc w:val="both"/>
        <w:rPr>
          <w:rFonts w:ascii="Tahoma" w:hAnsi="Tahoma" w:cs="Tahoma"/>
          <w:sz w:val="18"/>
          <w:szCs w:val="18"/>
        </w:rPr>
      </w:pPr>
    </w:p>
    <w:p w14:paraId="35A02826" w14:textId="77777777" w:rsidR="00680935" w:rsidRPr="004843E3" w:rsidRDefault="00680935" w:rsidP="00680935">
      <w:pPr>
        <w:jc w:val="both"/>
        <w:rPr>
          <w:rFonts w:ascii="Tahoma" w:hAnsi="Tahoma" w:cs="Tahoma"/>
          <w:sz w:val="18"/>
          <w:szCs w:val="18"/>
        </w:rPr>
      </w:pPr>
      <w:r w:rsidRPr="004843E3">
        <w:rPr>
          <w:rFonts w:ascii="Tahoma" w:hAnsi="Tahoma" w:cs="Tahoma"/>
          <w:sz w:val="18"/>
          <w:szCs w:val="18"/>
        </w:rPr>
        <w:t xml:space="preserve">Sposób obliczania kryteriów </w:t>
      </w:r>
    </w:p>
    <w:p w14:paraId="5C310961" w14:textId="77777777" w:rsidR="00680935" w:rsidRPr="004843E3" w:rsidRDefault="00680935" w:rsidP="00680935">
      <w:pPr>
        <w:jc w:val="both"/>
        <w:rPr>
          <w:rFonts w:ascii="Tahoma" w:hAnsi="Tahoma" w:cs="Tahoma"/>
          <w:sz w:val="18"/>
          <w:szCs w:val="18"/>
        </w:rPr>
      </w:pPr>
    </w:p>
    <w:p w14:paraId="6041A454" w14:textId="77777777" w:rsidR="00680935" w:rsidRPr="004843E3" w:rsidRDefault="00680935" w:rsidP="00680935">
      <w:pPr>
        <w:ind w:left="360"/>
        <w:jc w:val="both"/>
        <w:rPr>
          <w:rFonts w:ascii="Tahoma" w:hAnsi="Tahoma" w:cs="Tahoma"/>
          <w:sz w:val="18"/>
          <w:szCs w:val="18"/>
        </w:rPr>
      </w:pPr>
      <w:r w:rsidRPr="004843E3">
        <w:rPr>
          <w:rFonts w:ascii="Tahoma" w:hAnsi="Tahoma" w:cs="Tahoma"/>
          <w:b/>
          <w:bCs/>
          <w:sz w:val="18"/>
          <w:szCs w:val="18"/>
        </w:rPr>
        <w:t>Cena</w:t>
      </w:r>
      <w:r w:rsidRPr="004843E3">
        <w:rPr>
          <w:rFonts w:ascii="Tahoma" w:hAnsi="Tahoma" w:cs="Tahoma"/>
          <w:sz w:val="18"/>
          <w:szCs w:val="18"/>
        </w:rPr>
        <w:t xml:space="preserve"> – obliczana jest wg wzoru:</w:t>
      </w:r>
    </w:p>
    <w:p w14:paraId="514A1F67" w14:textId="77777777" w:rsidR="00680935" w:rsidRPr="004843E3" w:rsidRDefault="00680935" w:rsidP="00680935">
      <w:pPr>
        <w:ind w:left="709"/>
        <w:jc w:val="both"/>
        <w:rPr>
          <w:rFonts w:ascii="Tahoma" w:hAnsi="Tahoma" w:cs="Tahoma"/>
          <w:sz w:val="18"/>
          <w:szCs w:val="18"/>
          <w:vertAlign w:val="subscript"/>
          <w:lang w:val="de-DE"/>
        </w:rPr>
      </w:pPr>
      <w:r w:rsidRPr="004843E3">
        <w:rPr>
          <w:rFonts w:ascii="Tahoma" w:hAnsi="Tahoma" w:cs="Tahoma"/>
          <w:sz w:val="18"/>
          <w:szCs w:val="18"/>
          <w:lang w:val="de-DE"/>
        </w:rPr>
        <w:t xml:space="preserve">C=(C min / C n) x 100 x </w:t>
      </w:r>
      <w:proofErr w:type="spellStart"/>
      <w:r w:rsidRPr="004843E3">
        <w:rPr>
          <w:rFonts w:ascii="Tahoma" w:hAnsi="Tahoma" w:cs="Tahoma"/>
          <w:sz w:val="18"/>
          <w:szCs w:val="18"/>
          <w:lang w:val="de-DE"/>
        </w:rPr>
        <w:t>ranga</w:t>
      </w:r>
      <w:proofErr w:type="spellEnd"/>
    </w:p>
    <w:p w14:paraId="23A39A0C" w14:textId="77777777" w:rsidR="00680935" w:rsidRPr="004843E3" w:rsidRDefault="00680935" w:rsidP="00680935">
      <w:pPr>
        <w:ind w:left="709"/>
        <w:jc w:val="both"/>
        <w:rPr>
          <w:rFonts w:ascii="Tahoma" w:hAnsi="Tahoma" w:cs="Tahoma"/>
          <w:sz w:val="18"/>
          <w:szCs w:val="18"/>
        </w:rPr>
      </w:pPr>
      <w:r w:rsidRPr="004843E3">
        <w:rPr>
          <w:rFonts w:ascii="Tahoma" w:hAnsi="Tahoma" w:cs="Tahoma"/>
          <w:sz w:val="18"/>
          <w:szCs w:val="18"/>
        </w:rPr>
        <w:t>C min – cena minimalna, C n – cena oferty badanej</w:t>
      </w:r>
    </w:p>
    <w:p w14:paraId="565979DA" w14:textId="77777777" w:rsidR="00680935" w:rsidRPr="004843E3" w:rsidRDefault="00680935" w:rsidP="00680935">
      <w:pPr>
        <w:ind w:left="709"/>
        <w:jc w:val="both"/>
        <w:rPr>
          <w:rFonts w:ascii="Tahoma" w:hAnsi="Tahoma" w:cs="Tahoma"/>
          <w:sz w:val="18"/>
          <w:szCs w:val="18"/>
        </w:rPr>
      </w:pPr>
      <w:r w:rsidRPr="004843E3">
        <w:rPr>
          <w:rFonts w:ascii="Tahoma" w:hAnsi="Tahoma" w:cs="Tahoma"/>
          <w:sz w:val="18"/>
          <w:szCs w:val="18"/>
        </w:rPr>
        <w:t>Zamawiający przyjmie do oceny podane przez wykonawców ceny brutto.</w:t>
      </w:r>
    </w:p>
    <w:p w14:paraId="41A48294" w14:textId="77777777" w:rsidR="00680935" w:rsidRPr="004843E3" w:rsidRDefault="00680935" w:rsidP="00680935">
      <w:pPr>
        <w:ind w:left="567"/>
        <w:jc w:val="both"/>
        <w:rPr>
          <w:rFonts w:ascii="Tahoma" w:hAnsi="Tahoma" w:cs="Tahoma"/>
          <w:sz w:val="18"/>
          <w:szCs w:val="18"/>
        </w:rPr>
      </w:pPr>
    </w:p>
    <w:p w14:paraId="5F322E32" w14:textId="77777777" w:rsidR="00680935" w:rsidRPr="004843E3" w:rsidRDefault="00680935" w:rsidP="00680935">
      <w:pPr>
        <w:ind w:left="567"/>
        <w:jc w:val="both"/>
        <w:rPr>
          <w:rFonts w:ascii="Tahoma" w:hAnsi="Tahoma" w:cs="Tahoma"/>
          <w:sz w:val="18"/>
          <w:szCs w:val="18"/>
        </w:rPr>
      </w:pPr>
    </w:p>
    <w:p w14:paraId="23232A7A" w14:textId="3C7DA875" w:rsidR="00680935" w:rsidRPr="004843E3" w:rsidRDefault="00680935" w:rsidP="00680935">
      <w:pPr>
        <w:ind w:left="360"/>
        <w:jc w:val="both"/>
        <w:rPr>
          <w:rFonts w:ascii="Tahoma" w:hAnsi="Tahoma" w:cs="Tahoma"/>
          <w:bCs/>
          <w:sz w:val="18"/>
          <w:szCs w:val="18"/>
        </w:rPr>
      </w:pPr>
      <w:r w:rsidRPr="004843E3">
        <w:rPr>
          <w:rFonts w:ascii="Tahoma" w:hAnsi="Tahoma" w:cs="Tahoma"/>
          <w:b/>
          <w:bCs/>
          <w:sz w:val="18"/>
          <w:szCs w:val="18"/>
        </w:rPr>
        <w:t xml:space="preserve">Gwarancja </w:t>
      </w:r>
      <w:r w:rsidR="00D40A0D" w:rsidRPr="004843E3">
        <w:rPr>
          <w:rFonts w:ascii="Tahoma" w:hAnsi="Tahoma" w:cs="Tahoma"/>
          <w:b/>
          <w:bCs/>
          <w:sz w:val="18"/>
          <w:szCs w:val="18"/>
        </w:rPr>
        <w:t>(na zasadach określonych w Formularzu Oferty i warunkach gwarancji i serwisu)</w:t>
      </w:r>
      <w:r w:rsidR="00AA22E5" w:rsidRPr="004843E3">
        <w:rPr>
          <w:rFonts w:ascii="Tahoma" w:hAnsi="Tahoma" w:cs="Tahoma"/>
          <w:b/>
          <w:bCs/>
          <w:sz w:val="18"/>
          <w:szCs w:val="18"/>
        </w:rPr>
        <w:t xml:space="preserve"> </w:t>
      </w:r>
      <w:r w:rsidRPr="004843E3">
        <w:rPr>
          <w:rFonts w:ascii="Tahoma" w:hAnsi="Tahoma" w:cs="Tahoma"/>
          <w:bCs/>
          <w:sz w:val="18"/>
          <w:szCs w:val="18"/>
        </w:rPr>
        <w:t>na zasadach określonych w Formularzu Oferty i warunkach gwarancji i serwisu:</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3"/>
        <w:gridCol w:w="1843"/>
      </w:tblGrid>
      <w:tr w:rsidR="00A52C7A" w:rsidRPr="004843E3" w14:paraId="64E756AB" w14:textId="77777777" w:rsidTr="00351BAA">
        <w:tc>
          <w:tcPr>
            <w:tcW w:w="1733" w:type="dxa"/>
            <w:shd w:val="clear" w:color="auto" w:fill="auto"/>
          </w:tcPr>
          <w:p w14:paraId="17215CE5" w14:textId="77777777" w:rsidR="00A52C7A" w:rsidRPr="004843E3" w:rsidRDefault="00A52C7A" w:rsidP="00680935">
            <w:pPr>
              <w:jc w:val="both"/>
              <w:rPr>
                <w:rFonts w:ascii="Tahoma" w:hAnsi="Tahoma" w:cs="Tahoma"/>
                <w:sz w:val="18"/>
                <w:szCs w:val="18"/>
              </w:rPr>
            </w:pPr>
            <w:r w:rsidRPr="004843E3">
              <w:rPr>
                <w:rFonts w:ascii="Tahoma" w:hAnsi="Tahoma" w:cs="Tahoma"/>
                <w:sz w:val="18"/>
                <w:szCs w:val="18"/>
              </w:rPr>
              <w:t>czas gwarancji</w:t>
            </w:r>
          </w:p>
        </w:tc>
        <w:tc>
          <w:tcPr>
            <w:tcW w:w="1843" w:type="dxa"/>
            <w:shd w:val="clear" w:color="auto" w:fill="auto"/>
          </w:tcPr>
          <w:p w14:paraId="75F5771C" w14:textId="77777777" w:rsidR="00A52C7A" w:rsidRPr="004843E3" w:rsidRDefault="00A52C7A" w:rsidP="00A52C7A">
            <w:pPr>
              <w:jc w:val="both"/>
              <w:rPr>
                <w:rFonts w:ascii="Tahoma" w:hAnsi="Tahoma" w:cs="Tahoma"/>
                <w:sz w:val="18"/>
                <w:szCs w:val="18"/>
              </w:rPr>
            </w:pPr>
            <w:r w:rsidRPr="004843E3">
              <w:rPr>
                <w:rFonts w:ascii="Tahoma" w:hAnsi="Tahoma" w:cs="Tahoma"/>
                <w:sz w:val="18"/>
                <w:szCs w:val="18"/>
              </w:rPr>
              <w:t>punkty</w:t>
            </w:r>
          </w:p>
        </w:tc>
      </w:tr>
      <w:tr w:rsidR="00A52C7A" w:rsidRPr="004843E3" w14:paraId="5AF27109" w14:textId="77777777" w:rsidTr="00351BAA">
        <w:tc>
          <w:tcPr>
            <w:tcW w:w="1733" w:type="dxa"/>
            <w:shd w:val="clear" w:color="auto" w:fill="auto"/>
          </w:tcPr>
          <w:p w14:paraId="19F4D4BC" w14:textId="77777777" w:rsidR="00A52C7A" w:rsidRPr="004843E3" w:rsidRDefault="00A52C7A" w:rsidP="00680935">
            <w:pPr>
              <w:jc w:val="both"/>
              <w:rPr>
                <w:rFonts w:ascii="Tahoma" w:hAnsi="Tahoma" w:cs="Tahoma"/>
                <w:sz w:val="18"/>
                <w:szCs w:val="18"/>
              </w:rPr>
            </w:pPr>
            <w:r w:rsidRPr="004843E3">
              <w:rPr>
                <w:rFonts w:ascii="Tahoma" w:hAnsi="Tahoma" w:cs="Tahoma"/>
                <w:sz w:val="18"/>
                <w:szCs w:val="18"/>
              </w:rPr>
              <w:t>36 miesięcy</w:t>
            </w:r>
          </w:p>
        </w:tc>
        <w:tc>
          <w:tcPr>
            <w:tcW w:w="1843" w:type="dxa"/>
            <w:shd w:val="clear" w:color="auto" w:fill="auto"/>
          </w:tcPr>
          <w:p w14:paraId="6091F860" w14:textId="77777777" w:rsidR="00A52C7A" w:rsidRPr="004843E3" w:rsidRDefault="00A52C7A" w:rsidP="00680935">
            <w:pPr>
              <w:jc w:val="both"/>
              <w:rPr>
                <w:rFonts w:ascii="Tahoma" w:hAnsi="Tahoma" w:cs="Tahoma"/>
                <w:sz w:val="18"/>
                <w:szCs w:val="18"/>
              </w:rPr>
            </w:pPr>
            <w:r w:rsidRPr="004843E3">
              <w:rPr>
                <w:rFonts w:ascii="Tahoma" w:hAnsi="Tahoma" w:cs="Tahoma"/>
                <w:sz w:val="18"/>
                <w:szCs w:val="18"/>
              </w:rPr>
              <w:t>0 %</w:t>
            </w:r>
          </w:p>
        </w:tc>
      </w:tr>
      <w:tr w:rsidR="00A52C7A" w:rsidRPr="004843E3" w14:paraId="349B47D2" w14:textId="77777777" w:rsidTr="00351BAA">
        <w:tc>
          <w:tcPr>
            <w:tcW w:w="1733" w:type="dxa"/>
            <w:shd w:val="clear" w:color="auto" w:fill="auto"/>
          </w:tcPr>
          <w:p w14:paraId="21E75145" w14:textId="77777777" w:rsidR="00A52C7A" w:rsidRPr="004843E3" w:rsidRDefault="00A52C7A" w:rsidP="00680935">
            <w:pPr>
              <w:jc w:val="both"/>
              <w:rPr>
                <w:rFonts w:ascii="Tahoma" w:hAnsi="Tahoma" w:cs="Tahoma"/>
                <w:sz w:val="18"/>
                <w:szCs w:val="18"/>
              </w:rPr>
            </w:pPr>
            <w:r w:rsidRPr="004843E3">
              <w:rPr>
                <w:rFonts w:ascii="Tahoma" w:hAnsi="Tahoma" w:cs="Tahoma"/>
                <w:sz w:val="18"/>
                <w:szCs w:val="18"/>
              </w:rPr>
              <w:t>48 miesiące</w:t>
            </w:r>
          </w:p>
        </w:tc>
        <w:tc>
          <w:tcPr>
            <w:tcW w:w="1843" w:type="dxa"/>
            <w:shd w:val="clear" w:color="auto" w:fill="auto"/>
          </w:tcPr>
          <w:p w14:paraId="4225863A" w14:textId="77777777" w:rsidR="00A52C7A" w:rsidRPr="004843E3" w:rsidRDefault="00A52C7A" w:rsidP="00680935">
            <w:pPr>
              <w:jc w:val="both"/>
              <w:rPr>
                <w:rFonts w:ascii="Tahoma" w:hAnsi="Tahoma" w:cs="Tahoma"/>
                <w:sz w:val="18"/>
                <w:szCs w:val="18"/>
              </w:rPr>
            </w:pPr>
            <w:r w:rsidRPr="004843E3">
              <w:rPr>
                <w:rFonts w:ascii="Tahoma" w:hAnsi="Tahoma" w:cs="Tahoma"/>
                <w:sz w:val="18"/>
                <w:szCs w:val="18"/>
              </w:rPr>
              <w:t>20 %</w:t>
            </w:r>
          </w:p>
        </w:tc>
      </w:tr>
      <w:tr w:rsidR="00A52C7A" w:rsidRPr="004843E3" w14:paraId="0608B881" w14:textId="77777777" w:rsidTr="00351BAA">
        <w:tc>
          <w:tcPr>
            <w:tcW w:w="1733" w:type="dxa"/>
            <w:shd w:val="clear" w:color="auto" w:fill="auto"/>
          </w:tcPr>
          <w:p w14:paraId="441F1A95" w14:textId="77777777" w:rsidR="00A52C7A" w:rsidRPr="004843E3" w:rsidRDefault="00A52C7A" w:rsidP="00680935">
            <w:pPr>
              <w:jc w:val="both"/>
              <w:rPr>
                <w:rFonts w:ascii="Tahoma" w:hAnsi="Tahoma" w:cs="Tahoma"/>
                <w:sz w:val="18"/>
                <w:szCs w:val="18"/>
              </w:rPr>
            </w:pPr>
            <w:r w:rsidRPr="004843E3">
              <w:rPr>
                <w:rFonts w:ascii="Tahoma" w:hAnsi="Tahoma" w:cs="Tahoma"/>
                <w:sz w:val="18"/>
                <w:szCs w:val="18"/>
              </w:rPr>
              <w:t>60 miesięcy</w:t>
            </w:r>
          </w:p>
        </w:tc>
        <w:tc>
          <w:tcPr>
            <w:tcW w:w="1843" w:type="dxa"/>
            <w:shd w:val="clear" w:color="auto" w:fill="auto"/>
          </w:tcPr>
          <w:p w14:paraId="784B910E" w14:textId="77777777" w:rsidR="00A52C7A" w:rsidRPr="004843E3" w:rsidRDefault="00A52C7A" w:rsidP="00680935">
            <w:pPr>
              <w:jc w:val="both"/>
              <w:rPr>
                <w:rFonts w:ascii="Tahoma" w:hAnsi="Tahoma" w:cs="Tahoma"/>
                <w:sz w:val="18"/>
                <w:szCs w:val="18"/>
              </w:rPr>
            </w:pPr>
            <w:r w:rsidRPr="004843E3">
              <w:rPr>
                <w:rFonts w:ascii="Tahoma" w:hAnsi="Tahoma" w:cs="Tahoma"/>
                <w:sz w:val="18"/>
                <w:szCs w:val="18"/>
              </w:rPr>
              <w:t>40 %</w:t>
            </w:r>
          </w:p>
        </w:tc>
      </w:tr>
    </w:tbl>
    <w:p w14:paraId="179AEE6E" w14:textId="77777777" w:rsidR="00680935" w:rsidRPr="004843E3" w:rsidRDefault="00680935" w:rsidP="00680935">
      <w:pPr>
        <w:ind w:left="360"/>
        <w:jc w:val="both"/>
        <w:rPr>
          <w:rFonts w:ascii="Tahoma" w:hAnsi="Tahoma" w:cs="Tahoma"/>
          <w:sz w:val="18"/>
          <w:szCs w:val="18"/>
        </w:rPr>
      </w:pPr>
    </w:p>
    <w:p w14:paraId="2DB9A2F7" w14:textId="77777777" w:rsidR="00680935" w:rsidRPr="004843E3" w:rsidRDefault="00680935" w:rsidP="00680935">
      <w:pPr>
        <w:jc w:val="both"/>
        <w:rPr>
          <w:rFonts w:ascii="Tahoma" w:hAnsi="Tahoma" w:cs="Tahoma"/>
          <w:sz w:val="18"/>
          <w:szCs w:val="18"/>
        </w:rPr>
      </w:pPr>
    </w:p>
    <w:p w14:paraId="45ADAFA1" w14:textId="77777777" w:rsidR="00680935" w:rsidRPr="004843E3" w:rsidRDefault="00680935" w:rsidP="00680935">
      <w:pPr>
        <w:ind w:left="426"/>
        <w:jc w:val="both"/>
        <w:rPr>
          <w:rFonts w:ascii="Tahoma" w:hAnsi="Tahoma" w:cs="Tahoma"/>
          <w:sz w:val="18"/>
          <w:szCs w:val="18"/>
          <w:u w:val="single"/>
        </w:rPr>
      </w:pPr>
      <w:r w:rsidRPr="004843E3">
        <w:rPr>
          <w:rFonts w:ascii="Tahoma" w:hAnsi="Tahoma" w:cs="Tahoma"/>
          <w:sz w:val="18"/>
          <w:szCs w:val="18"/>
          <w:u w:val="single"/>
        </w:rPr>
        <w:t>Zamawiający zastrzega, iż 36-miesieczny okres gwarancji, jako warunek otrzyma 0 pkt.</w:t>
      </w:r>
    </w:p>
    <w:p w14:paraId="33377B6C" w14:textId="77777777" w:rsidR="00680935" w:rsidRPr="004843E3" w:rsidRDefault="00680935" w:rsidP="00680935">
      <w:pPr>
        <w:ind w:left="360"/>
        <w:jc w:val="both"/>
        <w:rPr>
          <w:rFonts w:ascii="Tahoma" w:hAnsi="Tahoma" w:cs="Tahoma"/>
          <w:b/>
          <w:bCs/>
          <w:sz w:val="18"/>
          <w:szCs w:val="18"/>
        </w:rPr>
      </w:pPr>
      <w:r w:rsidRPr="004843E3">
        <w:rPr>
          <w:rFonts w:ascii="Tahoma" w:hAnsi="Tahoma" w:cs="Tahoma"/>
          <w:sz w:val="18"/>
          <w:szCs w:val="18"/>
          <w:u w:val="single"/>
        </w:rPr>
        <w:t xml:space="preserve">Zamawiający zastrzega, że brane pod uwagę będą tylko gwarancje 36, </w:t>
      </w:r>
      <w:r w:rsidR="00C65CC6" w:rsidRPr="004843E3">
        <w:rPr>
          <w:rFonts w:ascii="Tahoma" w:hAnsi="Tahoma" w:cs="Tahoma"/>
          <w:sz w:val="18"/>
          <w:szCs w:val="18"/>
          <w:u w:val="single"/>
        </w:rPr>
        <w:t xml:space="preserve">48 </w:t>
      </w:r>
      <w:r w:rsidRPr="004843E3">
        <w:rPr>
          <w:rFonts w:ascii="Tahoma" w:hAnsi="Tahoma" w:cs="Tahoma"/>
          <w:sz w:val="18"/>
          <w:szCs w:val="18"/>
          <w:u w:val="single"/>
        </w:rPr>
        <w:t>i 60- miesięczne. Podanie jakiejkolwiek innej gwarancji w przedziale 36-60 miesięcy będzie skutkowało odrzuceniem oferty.</w:t>
      </w:r>
    </w:p>
    <w:p w14:paraId="7286A018" w14:textId="77777777" w:rsidR="00680935" w:rsidRPr="004843E3" w:rsidRDefault="00680935" w:rsidP="00680935">
      <w:pPr>
        <w:jc w:val="both"/>
        <w:rPr>
          <w:rFonts w:ascii="Tahoma" w:hAnsi="Tahoma" w:cs="Tahoma"/>
          <w:sz w:val="18"/>
          <w:szCs w:val="18"/>
        </w:rPr>
      </w:pPr>
    </w:p>
    <w:p w14:paraId="31B8ABF6" w14:textId="77777777" w:rsidR="00680935" w:rsidRPr="004843E3" w:rsidRDefault="00680935" w:rsidP="005A287A">
      <w:pPr>
        <w:numPr>
          <w:ilvl w:val="0"/>
          <w:numId w:val="30"/>
        </w:numPr>
        <w:jc w:val="both"/>
        <w:rPr>
          <w:rFonts w:ascii="Tahoma" w:hAnsi="Tahoma" w:cs="Tahoma"/>
          <w:sz w:val="18"/>
          <w:szCs w:val="18"/>
        </w:rPr>
      </w:pPr>
      <w:r w:rsidRPr="004843E3">
        <w:rPr>
          <w:rFonts w:ascii="Tahoma" w:hAnsi="Tahoma" w:cs="Tahoma"/>
          <w:sz w:val="18"/>
          <w:szCs w:val="18"/>
        </w:rPr>
        <w:t>Ocena końcowa jest sumą punktów uzyskanych za powyższe kryteria. Zamawiający udzieli zamówienia wykonawcy, którego oferta została uznana za najkorzystniejsza w oparciu o wyżej wymienione kryteria.</w:t>
      </w:r>
    </w:p>
    <w:p w14:paraId="14A9BDEF" w14:textId="77777777" w:rsidR="00680935" w:rsidRPr="004843E3" w:rsidRDefault="00680935" w:rsidP="005A287A">
      <w:pPr>
        <w:numPr>
          <w:ilvl w:val="0"/>
          <w:numId w:val="30"/>
        </w:numPr>
        <w:jc w:val="both"/>
        <w:rPr>
          <w:rFonts w:ascii="Tahoma" w:hAnsi="Tahoma" w:cs="Tahoma"/>
          <w:sz w:val="18"/>
          <w:szCs w:val="18"/>
        </w:rPr>
      </w:pPr>
      <w:r w:rsidRPr="004843E3">
        <w:rPr>
          <w:rFonts w:ascii="Tahoma" w:hAnsi="Tahoma" w:cs="Tahoma"/>
          <w:sz w:val="18"/>
          <w:szCs w:val="18"/>
        </w:rPr>
        <w:t>Najkorzystniejsza oferta to oferta z najwyższą ilością punktów.</w:t>
      </w:r>
    </w:p>
    <w:p w14:paraId="4EE82AD4" w14:textId="77777777" w:rsidR="00680935" w:rsidRPr="004843E3" w:rsidRDefault="00680935" w:rsidP="005A287A">
      <w:pPr>
        <w:numPr>
          <w:ilvl w:val="0"/>
          <w:numId w:val="30"/>
        </w:numPr>
        <w:jc w:val="both"/>
        <w:rPr>
          <w:rFonts w:ascii="Tahoma" w:hAnsi="Tahoma" w:cs="Tahoma"/>
          <w:sz w:val="18"/>
          <w:szCs w:val="18"/>
        </w:rPr>
      </w:pPr>
      <w:r w:rsidRPr="004843E3">
        <w:rPr>
          <w:rFonts w:ascii="Tahoma" w:hAnsi="Tahoma" w:cs="Tahoma"/>
          <w:sz w:val="18"/>
          <w:szCs w:val="18"/>
        </w:rPr>
        <w:t>Przy wyborze najkorzystniejszej oferty Zamawiający nie przewiduje zastosowania aukcji elektronicznej.</w:t>
      </w:r>
    </w:p>
    <w:p w14:paraId="3BBFD8EA" w14:textId="77777777" w:rsidR="00680935" w:rsidRPr="004843E3" w:rsidRDefault="00680935" w:rsidP="00680935">
      <w:pPr>
        <w:jc w:val="both"/>
        <w:rPr>
          <w:rFonts w:ascii="Tahoma" w:hAnsi="Tahoma" w:cs="Tahoma"/>
          <w:sz w:val="18"/>
          <w:szCs w:val="18"/>
        </w:rPr>
      </w:pPr>
    </w:p>
    <w:p w14:paraId="49F150F0" w14:textId="77777777" w:rsidR="00680935" w:rsidRPr="004843E3" w:rsidRDefault="00680935" w:rsidP="00680935">
      <w:pPr>
        <w:jc w:val="both"/>
        <w:rPr>
          <w:rFonts w:ascii="Tahoma" w:hAnsi="Tahoma" w:cs="Tahoma"/>
          <w:sz w:val="18"/>
          <w:szCs w:val="18"/>
        </w:rPr>
      </w:pPr>
    </w:p>
    <w:p w14:paraId="49BAEF6A" w14:textId="77777777" w:rsidR="00680935" w:rsidRPr="004843E3" w:rsidRDefault="00680935" w:rsidP="00680935">
      <w:pPr>
        <w:suppressAutoHyphens/>
        <w:jc w:val="both"/>
        <w:rPr>
          <w:rFonts w:ascii="Tahoma" w:hAnsi="Tahoma" w:cs="Tahoma"/>
          <w:b/>
          <w:bCs/>
          <w:sz w:val="18"/>
          <w:szCs w:val="18"/>
        </w:rPr>
      </w:pPr>
      <w:r w:rsidRPr="004843E3">
        <w:rPr>
          <w:rFonts w:ascii="Tahoma" w:hAnsi="Tahoma" w:cs="Tahoma"/>
          <w:b/>
          <w:bCs/>
          <w:sz w:val="18"/>
          <w:szCs w:val="18"/>
        </w:rPr>
        <w:t>XV. INFORMACJA O FORMALNOŚCIACH, JAKIE POWINNY BYĆ DOPEŁNIONE PO WYBORZE OFERTY.</w:t>
      </w:r>
    </w:p>
    <w:p w14:paraId="237F8263" w14:textId="77777777" w:rsidR="00680935" w:rsidRPr="004843E3" w:rsidRDefault="00680935" w:rsidP="00680935">
      <w:pPr>
        <w:suppressAutoHyphens/>
        <w:jc w:val="both"/>
        <w:rPr>
          <w:rFonts w:ascii="Tahoma" w:hAnsi="Tahoma" w:cs="Tahoma"/>
          <w:b/>
          <w:bCs/>
          <w:sz w:val="18"/>
          <w:szCs w:val="18"/>
        </w:rPr>
      </w:pPr>
    </w:p>
    <w:p w14:paraId="6DB9D160" w14:textId="77777777" w:rsidR="00680935" w:rsidRPr="004843E3" w:rsidRDefault="00680935" w:rsidP="00680935">
      <w:pPr>
        <w:numPr>
          <w:ilvl w:val="0"/>
          <w:numId w:val="6"/>
        </w:numPr>
        <w:suppressAutoHyphens/>
        <w:jc w:val="both"/>
        <w:rPr>
          <w:rFonts w:ascii="Tahoma" w:hAnsi="Tahoma" w:cs="Tahoma"/>
          <w:sz w:val="18"/>
          <w:szCs w:val="18"/>
        </w:rPr>
      </w:pPr>
      <w:r w:rsidRPr="004843E3">
        <w:rPr>
          <w:rFonts w:ascii="Tahoma" w:hAnsi="Tahoma" w:cs="Tahoma"/>
          <w:sz w:val="18"/>
          <w:szCs w:val="18"/>
        </w:rPr>
        <w:t xml:space="preserve">Zamawiający informuje niezwłocznie wszystkich wykonawców o: </w:t>
      </w:r>
    </w:p>
    <w:p w14:paraId="0CA23FAC" w14:textId="77777777" w:rsidR="00680935" w:rsidRPr="004843E3" w:rsidRDefault="00680935" w:rsidP="00351BAA">
      <w:pPr>
        <w:numPr>
          <w:ilvl w:val="0"/>
          <w:numId w:val="17"/>
        </w:numPr>
        <w:suppressAutoHyphens/>
        <w:jc w:val="both"/>
        <w:rPr>
          <w:rFonts w:ascii="Tahoma" w:hAnsi="Tahoma" w:cs="Tahoma"/>
          <w:sz w:val="18"/>
          <w:szCs w:val="18"/>
        </w:rPr>
      </w:pPr>
      <w:r w:rsidRPr="004843E3">
        <w:rPr>
          <w:rFonts w:ascii="Tahoma" w:hAnsi="Tahoma" w:cs="Tahoma"/>
          <w:sz w:val="18"/>
          <w:szCs w:val="18"/>
        </w:rPr>
        <w:t xml:space="preserve">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w:t>
      </w:r>
    </w:p>
    <w:p w14:paraId="47715D42" w14:textId="77777777" w:rsidR="00680935" w:rsidRPr="004843E3" w:rsidRDefault="00680935" w:rsidP="00351BAA">
      <w:pPr>
        <w:numPr>
          <w:ilvl w:val="0"/>
          <w:numId w:val="17"/>
        </w:numPr>
        <w:suppressAutoHyphens/>
        <w:jc w:val="both"/>
        <w:rPr>
          <w:rFonts w:ascii="Tahoma" w:hAnsi="Tahoma" w:cs="Tahoma"/>
          <w:sz w:val="18"/>
          <w:szCs w:val="18"/>
        </w:rPr>
      </w:pPr>
      <w:r w:rsidRPr="004843E3">
        <w:rPr>
          <w:rFonts w:ascii="Tahoma" w:hAnsi="Tahoma" w:cs="Tahoma"/>
          <w:sz w:val="18"/>
          <w:szCs w:val="18"/>
        </w:rPr>
        <w:t xml:space="preserve">wykonawcach, którzy zostali wykluczeni, </w:t>
      </w:r>
    </w:p>
    <w:p w14:paraId="63139A85" w14:textId="77777777" w:rsidR="00680935" w:rsidRPr="004843E3" w:rsidRDefault="00680935" w:rsidP="00351BAA">
      <w:pPr>
        <w:numPr>
          <w:ilvl w:val="0"/>
          <w:numId w:val="17"/>
        </w:numPr>
        <w:suppressAutoHyphens/>
        <w:jc w:val="both"/>
        <w:rPr>
          <w:rFonts w:ascii="Tahoma" w:hAnsi="Tahoma" w:cs="Tahoma"/>
          <w:sz w:val="18"/>
          <w:szCs w:val="18"/>
        </w:rPr>
      </w:pPr>
      <w:r w:rsidRPr="004843E3">
        <w:rPr>
          <w:rFonts w:ascii="Tahoma" w:hAnsi="Tahoma" w:cs="Tahoma"/>
          <w:sz w:val="18"/>
          <w:szCs w:val="18"/>
        </w:rPr>
        <w:t xml:space="preserve">wykonawcach, których oferty zostały odrzucone, powodach odrzucenia oferty, a w przypadkach, o których mowa w art. 89 ust. 4 i 5, braku równoważności lub braku spełniania wymagań dotyczących wydajności lub funkcjonalności, </w:t>
      </w:r>
    </w:p>
    <w:p w14:paraId="021BCF97" w14:textId="77777777" w:rsidR="00680935" w:rsidRPr="004843E3" w:rsidRDefault="00680935" w:rsidP="00351BAA">
      <w:pPr>
        <w:numPr>
          <w:ilvl w:val="0"/>
          <w:numId w:val="17"/>
        </w:numPr>
        <w:suppressAutoHyphens/>
        <w:jc w:val="both"/>
        <w:rPr>
          <w:rFonts w:ascii="Tahoma" w:hAnsi="Tahoma" w:cs="Tahoma"/>
          <w:sz w:val="18"/>
          <w:szCs w:val="18"/>
        </w:rPr>
      </w:pPr>
      <w:r w:rsidRPr="004843E3">
        <w:rPr>
          <w:rFonts w:ascii="Tahoma" w:hAnsi="Tahoma" w:cs="Tahoma"/>
          <w:sz w:val="18"/>
          <w:szCs w:val="18"/>
        </w:rPr>
        <w:t xml:space="preserve">unieważnieniu postępowania </w:t>
      </w:r>
    </w:p>
    <w:p w14:paraId="7FF77D36" w14:textId="77777777" w:rsidR="00680935" w:rsidRPr="004843E3" w:rsidRDefault="00680935" w:rsidP="00680935">
      <w:pPr>
        <w:suppressAutoHyphens/>
        <w:ind w:left="360"/>
        <w:jc w:val="both"/>
        <w:rPr>
          <w:rFonts w:ascii="Tahoma" w:hAnsi="Tahoma" w:cs="Tahoma"/>
          <w:sz w:val="18"/>
          <w:szCs w:val="18"/>
        </w:rPr>
      </w:pPr>
      <w:r w:rsidRPr="004843E3">
        <w:rPr>
          <w:rFonts w:ascii="Tahoma" w:hAnsi="Tahoma" w:cs="Tahoma"/>
          <w:sz w:val="18"/>
          <w:szCs w:val="18"/>
        </w:rPr>
        <w:t xml:space="preserve">– podając uzasadnienie faktyczne i prawne. </w:t>
      </w:r>
    </w:p>
    <w:p w14:paraId="548B8B03" w14:textId="77777777" w:rsidR="00680935" w:rsidRPr="004843E3" w:rsidRDefault="00680935" w:rsidP="00680935">
      <w:pPr>
        <w:numPr>
          <w:ilvl w:val="0"/>
          <w:numId w:val="6"/>
        </w:numPr>
        <w:suppressAutoHyphens/>
        <w:jc w:val="both"/>
        <w:rPr>
          <w:rFonts w:ascii="Tahoma" w:hAnsi="Tahoma" w:cs="Tahoma"/>
          <w:sz w:val="18"/>
          <w:szCs w:val="18"/>
        </w:rPr>
      </w:pPr>
      <w:r w:rsidRPr="004843E3">
        <w:rPr>
          <w:rFonts w:ascii="Tahoma" w:hAnsi="Tahoma" w:cs="Tahoma"/>
          <w:sz w:val="18"/>
          <w:szCs w:val="18"/>
        </w:rPr>
        <w:t xml:space="preserve">Zamawiający zawiera umowę w sprawie zamówienia publicznego w terminach określonych w art. 94 ust. 1 i 2 Ustawy. </w:t>
      </w:r>
    </w:p>
    <w:p w14:paraId="0860CF61" w14:textId="77777777" w:rsidR="00680935" w:rsidRPr="004843E3" w:rsidRDefault="00680935" w:rsidP="00680935">
      <w:pPr>
        <w:numPr>
          <w:ilvl w:val="0"/>
          <w:numId w:val="6"/>
        </w:numPr>
        <w:suppressAutoHyphens/>
        <w:jc w:val="both"/>
        <w:rPr>
          <w:rFonts w:ascii="Tahoma" w:hAnsi="Tahoma" w:cs="Tahoma"/>
          <w:sz w:val="18"/>
          <w:szCs w:val="18"/>
        </w:rPr>
      </w:pPr>
      <w:r w:rsidRPr="004843E3">
        <w:rPr>
          <w:rFonts w:ascii="Tahoma" w:hAnsi="Tahoma" w:cs="Tahoma"/>
          <w:sz w:val="18"/>
          <w:szCs w:val="18"/>
        </w:rPr>
        <w:t>Zamawiający może zawrzeć umowę przed upływem terminu, o którym mowa w pkt. 2, jeżeli w postępowaniu o udzielenie zamówienia została złożona tylko jedna oferta.</w:t>
      </w:r>
    </w:p>
    <w:p w14:paraId="4BC86838" w14:textId="77777777" w:rsidR="00F63D88" w:rsidRDefault="00680935" w:rsidP="00F63D88">
      <w:pPr>
        <w:numPr>
          <w:ilvl w:val="0"/>
          <w:numId w:val="6"/>
        </w:numPr>
        <w:suppressAutoHyphens/>
        <w:jc w:val="both"/>
        <w:rPr>
          <w:rFonts w:ascii="Tahoma" w:hAnsi="Tahoma" w:cs="Tahoma"/>
          <w:sz w:val="18"/>
          <w:szCs w:val="18"/>
        </w:rPr>
      </w:pPr>
      <w:r w:rsidRPr="00F63D88">
        <w:rPr>
          <w:rFonts w:ascii="Tahoma" w:hAnsi="Tahoma" w:cs="Tahoma"/>
          <w:sz w:val="18"/>
          <w:szCs w:val="18"/>
        </w:rPr>
        <w:t>Jeżeli Wykonawca, którego oferta została wybrana, uchyla się od zawarcia umowy, Zamawiający może wybrać ofertę najkorzystniejszą spośród pozostałych ofert, bez przeprowadzenia ich ponownego badania i oceny, chyba że zachodzą przesłanki, o których mowa w art. 93 ust.1 Ustawy.</w:t>
      </w:r>
    </w:p>
    <w:p w14:paraId="7D9C67B5" w14:textId="6253116C" w:rsidR="00680935" w:rsidRPr="00F63D88" w:rsidRDefault="00680935" w:rsidP="00F63D88">
      <w:pPr>
        <w:numPr>
          <w:ilvl w:val="0"/>
          <w:numId w:val="6"/>
        </w:numPr>
        <w:suppressAutoHyphens/>
        <w:jc w:val="both"/>
        <w:rPr>
          <w:rFonts w:ascii="Tahoma" w:hAnsi="Tahoma" w:cs="Tahoma"/>
          <w:sz w:val="18"/>
          <w:szCs w:val="18"/>
        </w:rPr>
      </w:pPr>
      <w:r w:rsidRPr="00F63D88">
        <w:rPr>
          <w:rFonts w:ascii="Tahoma" w:hAnsi="Tahoma" w:cs="Tahoma"/>
          <w:sz w:val="18"/>
          <w:szCs w:val="18"/>
          <w:u w:val="single"/>
        </w:rPr>
        <w:t>Dotyczy konsorcjum:</w:t>
      </w:r>
      <w:r w:rsidRPr="00F63D88">
        <w:rPr>
          <w:rFonts w:ascii="Tahoma" w:hAnsi="Tahoma" w:cs="Tahoma"/>
          <w:sz w:val="18"/>
          <w:szCs w:val="18"/>
        </w:rPr>
        <w:t xml:space="preserve"> Wykonawcy wspólnie ubiegający się o udzielenie zamówienia (konsorcjum), których oferta została wybrana, po otrzymaniu zawiadomienia, o którym mowa w rozdziale XV pkt. 1 zobowiązani będą niezwłocznie do przekazania Zamawiającemu umowy regulującej współpracę tych Wykonawców (umowy konsorcjum)</w:t>
      </w:r>
      <w:r w:rsidRPr="00F63D88">
        <w:rPr>
          <w:rFonts w:ascii="Tahoma" w:hAnsi="Tahoma" w:cs="Tahoma"/>
          <w:i/>
          <w:iCs/>
          <w:sz w:val="18"/>
          <w:szCs w:val="18"/>
        </w:rPr>
        <w:t xml:space="preserve">– </w:t>
      </w:r>
      <w:r w:rsidR="00C51DBC" w:rsidRPr="00F63D88">
        <w:rPr>
          <w:rFonts w:ascii="Tahoma" w:hAnsi="Tahoma" w:cs="Tahoma"/>
          <w:i/>
          <w:iCs/>
          <w:sz w:val="18"/>
          <w:szCs w:val="18"/>
        </w:rPr>
        <w:t>należy sporządzić w postaci elektronicznej opatrzonej kwalifikowanym podpisem elektronicznym oraz przekazać w oryginale lub elektronicznej kopii poświadczonej za zgodność z oryginałem.</w:t>
      </w:r>
    </w:p>
    <w:p w14:paraId="74439093" w14:textId="77777777" w:rsidR="00680935" w:rsidRPr="004843E3" w:rsidRDefault="00680935" w:rsidP="00680935">
      <w:pPr>
        <w:suppressAutoHyphens/>
        <w:jc w:val="both"/>
        <w:rPr>
          <w:rFonts w:ascii="Tahoma" w:hAnsi="Tahoma" w:cs="Tahoma"/>
          <w:b/>
          <w:bCs/>
          <w:i/>
          <w:iCs/>
          <w:sz w:val="18"/>
          <w:szCs w:val="18"/>
        </w:rPr>
      </w:pPr>
    </w:p>
    <w:p w14:paraId="5F0E4120" w14:textId="77777777" w:rsidR="00680935" w:rsidRPr="004843E3" w:rsidRDefault="00680935" w:rsidP="00680935">
      <w:pPr>
        <w:suppressAutoHyphens/>
        <w:jc w:val="both"/>
        <w:rPr>
          <w:rFonts w:ascii="Tahoma" w:hAnsi="Tahoma" w:cs="Tahoma"/>
          <w:b/>
          <w:bCs/>
          <w:i/>
          <w:iCs/>
          <w:sz w:val="18"/>
          <w:szCs w:val="18"/>
        </w:rPr>
      </w:pPr>
    </w:p>
    <w:p w14:paraId="40E54DDA" w14:textId="77777777" w:rsidR="00680935" w:rsidRPr="004843E3" w:rsidRDefault="00680935" w:rsidP="00680935">
      <w:pPr>
        <w:suppressAutoHyphens/>
        <w:jc w:val="both"/>
        <w:rPr>
          <w:rFonts w:ascii="Tahoma" w:hAnsi="Tahoma" w:cs="Tahoma"/>
          <w:b/>
          <w:bCs/>
          <w:sz w:val="18"/>
          <w:szCs w:val="18"/>
        </w:rPr>
      </w:pPr>
      <w:r w:rsidRPr="004843E3">
        <w:rPr>
          <w:rFonts w:ascii="Tahoma" w:hAnsi="Tahoma" w:cs="Tahoma"/>
          <w:b/>
          <w:bCs/>
          <w:sz w:val="18"/>
          <w:szCs w:val="18"/>
        </w:rPr>
        <w:t>XVI. WYMAGANIA DOTYCZĄCE ZABEZPIECZENIA NALEŻYTEGO WYKONANIA UMOWY</w:t>
      </w:r>
    </w:p>
    <w:p w14:paraId="37E88D3F" w14:textId="77777777" w:rsidR="00680935" w:rsidRPr="004843E3" w:rsidRDefault="00680935" w:rsidP="00680935">
      <w:pPr>
        <w:suppressAutoHyphens/>
        <w:rPr>
          <w:rFonts w:ascii="Tahoma" w:hAnsi="Tahoma" w:cs="Tahoma"/>
          <w:b/>
          <w:bCs/>
          <w:sz w:val="18"/>
          <w:szCs w:val="18"/>
        </w:rPr>
      </w:pPr>
    </w:p>
    <w:p w14:paraId="6F7F76B0" w14:textId="77777777" w:rsidR="00680935" w:rsidRPr="004843E3" w:rsidRDefault="00680935" w:rsidP="00680935">
      <w:pPr>
        <w:suppressAutoHyphens/>
        <w:jc w:val="both"/>
        <w:rPr>
          <w:rFonts w:ascii="Tahoma" w:hAnsi="Tahoma" w:cs="Tahoma"/>
          <w:sz w:val="18"/>
          <w:szCs w:val="18"/>
        </w:rPr>
      </w:pPr>
      <w:r w:rsidRPr="004843E3">
        <w:rPr>
          <w:rFonts w:ascii="Tahoma" w:hAnsi="Tahoma" w:cs="Tahoma"/>
          <w:sz w:val="18"/>
          <w:szCs w:val="18"/>
        </w:rPr>
        <w:t>Zamawiający nie wymaga wniesienia zabezpieczenia należytego wykonania umowy.</w:t>
      </w:r>
    </w:p>
    <w:p w14:paraId="07F91EC0" w14:textId="77777777" w:rsidR="00680935" w:rsidRPr="004843E3" w:rsidRDefault="00680935" w:rsidP="00680935">
      <w:pPr>
        <w:suppressAutoHyphens/>
        <w:rPr>
          <w:rFonts w:ascii="Tahoma" w:hAnsi="Tahoma" w:cs="Tahoma"/>
          <w:b/>
          <w:bCs/>
          <w:sz w:val="18"/>
          <w:szCs w:val="18"/>
        </w:rPr>
      </w:pPr>
    </w:p>
    <w:p w14:paraId="7B1D52EF" w14:textId="77777777" w:rsidR="00680935" w:rsidRPr="004843E3" w:rsidRDefault="00680935" w:rsidP="00680935">
      <w:pPr>
        <w:suppressAutoHyphens/>
        <w:rPr>
          <w:rFonts w:ascii="Tahoma" w:hAnsi="Tahoma" w:cs="Tahoma"/>
          <w:b/>
          <w:bCs/>
          <w:sz w:val="18"/>
          <w:szCs w:val="18"/>
        </w:rPr>
      </w:pPr>
    </w:p>
    <w:p w14:paraId="2F039AF4" w14:textId="77777777" w:rsidR="00680935" w:rsidRPr="004843E3" w:rsidRDefault="00680935" w:rsidP="00680935">
      <w:pPr>
        <w:suppressAutoHyphens/>
        <w:rPr>
          <w:rFonts w:ascii="Tahoma" w:hAnsi="Tahoma" w:cs="Tahoma"/>
          <w:b/>
          <w:bCs/>
          <w:sz w:val="18"/>
          <w:szCs w:val="18"/>
        </w:rPr>
      </w:pPr>
      <w:r w:rsidRPr="004843E3">
        <w:rPr>
          <w:rFonts w:ascii="Tahoma" w:hAnsi="Tahoma" w:cs="Tahoma"/>
          <w:b/>
          <w:bCs/>
          <w:sz w:val="18"/>
          <w:szCs w:val="18"/>
        </w:rPr>
        <w:t xml:space="preserve">XVII. WZÓR UMOWY </w:t>
      </w:r>
    </w:p>
    <w:p w14:paraId="385C4D7F" w14:textId="77777777" w:rsidR="00680935" w:rsidRPr="004843E3" w:rsidRDefault="00680935" w:rsidP="00680935">
      <w:pPr>
        <w:suppressAutoHyphens/>
        <w:rPr>
          <w:rFonts w:ascii="Tahoma" w:hAnsi="Tahoma" w:cs="Tahoma"/>
          <w:b/>
          <w:bCs/>
          <w:sz w:val="18"/>
          <w:szCs w:val="18"/>
        </w:rPr>
      </w:pPr>
    </w:p>
    <w:p w14:paraId="4815C638" w14:textId="60444F46" w:rsidR="00680935" w:rsidRPr="004843E3" w:rsidRDefault="00680935" w:rsidP="00351BAA">
      <w:pPr>
        <w:numPr>
          <w:ilvl w:val="0"/>
          <w:numId w:val="7"/>
        </w:numPr>
        <w:jc w:val="both"/>
        <w:rPr>
          <w:rFonts w:ascii="Tahoma" w:hAnsi="Tahoma" w:cs="Tahoma"/>
          <w:strike/>
          <w:sz w:val="18"/>
          <w:szCs w:val="18"/>
        </w:rPr>
      </w:pPr>
      <w:r w:rsidRPr="004843E3">
        <w:rPr>
          <w:rFonts w:ascii="Tahoma" w:hAnsi="Tahoma" w:cs="Tahoma"/>
          <w:sz w:val="18"/>
          <w:szCs w:val="18"/>
        </w:rPr>
        <w:t>Wykonawca, który przedstawił najkorzystniejszą ofertę, będzie zobowiązany do podpisania umowy zgodnej z opracowanym wzorem umowy - załącznik Nr 4 do SIWZ</w:t>
      </w:r>
      <w:r w:rsidR="00AA22E5" w:rsidRPr="004843E3">
        <w:rPr>
          <w:rFonts w:ascii="Tahoma" w:hAnsi="Tahoma" w:cs="Tahoma"/>
          <w:sz w:val="18"/>
          <w:szCs w:val="18"/>
        </w:rPr>
        <w:t>.</w:t>
      </w:r>
      <w:r w:rsidRPr="004843E3">
        <w:rPr>
          <w:rFonts w:ascii="Tahoma" w:hAnsi="Tahoma" w:cs="Tahoma"/>
          <w:sz w:val="18"/>
          <w:szCs w:val="18"/>
        </w:rPr>
        <w:t xml:space="preserve"> </w:t>
      </w:r>
    </w:p>
    <w:p w14:paraId="06623E52" w14:textId="1FBDE3F3" w:rsidR="00680935" w:rsidRPr="004843E3" w:rsidRDefault="00591F3D" w:rsidP="00351BAA">
      <w:pPr>
        <w:numPr>
          <w:ilvl w:val="0"/>
          <w:numId w:val="7"/>
        </w:numPr>
        <w:jc w:val="both"/>
        <w:rPr>
          <w:rFonts w:ascii="Tahoma" w:hAnsi="Tahoma" w:cs="Tahoma"/>
          <w:b/>
          <w:bCs/>
          <w:sz w:val="18"/>
          <w:szCs w:val="18"/>
        </w:rPr>
      </w:pPr>
      <w:r w:rsidRPr="004843E3">
        <w:rPr>
          <w:rFonts w:ascii="Tahoma" w:hAnsi="Tahoma" w:cs="Tahoma"/>
          <w:b/>
          <w:bCs/>
          <w:sz w:val="18"/>
          <w:szCs w:val="18"/>
        </w:rPr>
        <w:t>Wzór umowy</w:t>
      </w:r>
      <w:r w:rsidR="00680935" w:rsidRPr="004843E3">
        <w:rPr>
          <w:rFonts w:ascii="Tahoma" w:hAnsi="Tahoma" w:cs="Tahoma"/>
          <w:b/>
          <w:bCs/>
          <w:sz w:val="18"/>
          <w:szCs w:val="18"/>
        </w:rPr>
        <w:t xml:space="preserve">, po upływie terminu do składania ofert, nie podlega negocjacjom i złożenie oferty jest równoznaczne z pełną akceptacją </w:t>
      </w:r>
      <w:r w:rsidRPr="004843E3">
        <w:rPr>
          <w:rFonts w:ascii="Tahoma" w:hAnsi="Tahoma" w:cs="Tahoma"/>
          <w:b/>
          <w:bCs/>
          <w:sz w:val="18"/>
          <w:szCs w:val="18"/>
        </w:rPr>
        <w:t xml:space="preserve">umowy </w:t>
      </w:r>
      <w:r w:rsidR="00680935" w:rsidRPr="004843E3">
        <w:rPr>
          <w:rFonts w:ascii="Tahoma" w:hAnsi="Tahoma" w:cs="Tahoma"/>
          <w:b/>
          <w:bCs/>
          <w:sz w:val="18"/>
          <w:szCs w:val="18"/>
        </w:rPr>
        <w:t>przez Wykonawcę.</w:t>
      </w:r>
    </w:p>
    <w:p w14:paraId="01FD7974" w14:textId="77777777" w:rsidR="00680935" w:rsidRPr="004843E3" w:rsidRDefault="00680935" w:rsidP="00680935">
      <w:pPr>
        <w:suppressAutoHyphens/>
        <w:rPr>
          <w:rFonts w:ascii="Tahoma" w:hAnsi="Tahoma" w:cs="Tahoma"/>
          <w:b/>
          <w:bCs/>
          <w:sz w:val="18"/>
          <w:szCs w:val="18"/>
        </w:rPr>
      </w:pPr>
    </w:p>
    <w:p w14:paraId="74290A50" w14:textId="77777777" w:rsidR="00680935" w:rsidRPr="004843E3" w:rsidRDefault="00680935" w:rsidP="00680935">
      <w:pPr>
        <w:suppressAutoHyphens/>
        <w:rPr>
          <w:rFonts w:ascii="Tahoma" w:hAnsi="Tahoma" w:cs="Tahoma"/>
          <w:b/>
          <w:bCs/>
          <w:sz w:val="18"/>
          <w:szCs w:val="18"/>
        </w:rPr>
      </w:pPr>
    </w:p>
    <w:p w14:paraId="657DA197" w14:textId="77777777" w:rsidR="00680935" w:rsidRPr="004843E3" w:rsidRDefault="00680935" w:rsidP="00680935">
      <w:pPr>
        <w:suppressAutoHyphens/>
        <w:jc w:val="both"/>
        <w:rPr>
          <w:rFonts w:ascii="Tahoma" w:hAnsi="Tahoma" w:cs="Tahoma"/>
          <w:b/>
          <w:bCs/>
          <w:sz w:val="18"/>
          <w:szCs w:val="18"/>
        </w:rPr>
      </w:pPr>
      <w:r w:rsidRPr="004843E3">
        <w:rPr>
          <w:rFonts w:ascii="Tahoma" w:hAnsi="Tahoma" w:cs="Tahoma"/>
          <w:b/>
          <w:bCs/>
          <w:sz w:val="18"/>
          <w:szCs w:val="18"/>
        </w:rPr>
        <w:t>XVIII. POUCZENIE O ŚRODKACH OCHRONY PRAWNEJ</w:t>
      </w:r>
    </w:p>
    <w:p w14:paraId="1FACF872" w14:textId="77777777" w:rsidR="00680935" w:rsidRPr="004843E3" w:rsidRDefault="00680935" w:rsidP="00680935">
      <w:pPr>
        <w:suppressAutoHyphens/>
        <w:jc w:val="both"/>
        <w:rPr>
          <w:rFonts w:ascii="Tahoma" w:hAnsi="Tahoma" w:cs="Tahoma"/>
          <w:b/>
          <w:bCs/>
          <w:sz w:val="18"/>
          <w:szCs w:val="18"/>
        </w:rPr>
      </w:pPr>
    </w:p>
    <w:p w14:paraId="49C3F80B" w14:textId="77777777" w:rsidR="00680935" w:rsidRPr="004843E3" w:rsidRDefault="00680935" w:rsidP="00351BAA">
      <w:pPr>
        <w:numPr>
          <w:ilvl w:val="0"/>
          <w:numId w:val="18"/>
        </w:numPr>
        <w:suppressAutoHyphens/>
        <w:autoSpaceDE w:val="0"/>
        <w:jc w:val="both"/>
        <w:rPr>
          <w:rFonts w:ascii="Tahoma" w:hAnsi="Tahoma" w:cs="Tahoma"/>
          <w:sz w:val="18"/>
          <w:szCs w:val="18"/>
        </w:rPr>
      </w:pPr>
      <w:r w:rsidRPr="004843E3">
        <w:rPr>
          <w:rFonts w:ascii="Tahoma" w:hAnsi="Tahoma" w:cs="Tahoma"/>
          <w:sz w:val="18"/>
          <w:szCs w:val="18"/>
        </w:rPr>
        <w:t>Wykonawcom przysługują środki ochrony prawnej przewidziane w Dziale VI ustawy Prawo Zamówień Publicznych.</w:t>
      </w:r>
    </w:p>
    <w:p w14:paraId="7E0F9489" w14:textId="77777777" w:rsidR="00680935" w:rsidRPr="004843E3" w:rsidRDefault="00680935" w:rsidP="00351BAA">
      <w:pPr>
        <w:numPr>
          <w:ilvl w:val="0"/>
          <w:numId w:val="18"/>
        </w:numPr>
        <w:suppressAutoHyphens/>
        <w:autoSpaceDE w:val="0"/>
        <w:jc w:val="both"/>
        <w:rPr>
          <w:rFonts w:ascii="Tahoma" w:hAnsi="Tahoma" w:cs="Tahoma"/>
          <w:sz w:val="18"/>
          <w:szCs w:val="18"/>
        </w:rPr>
      </w:pPr>
      <w:r w:rsidRPr="004843E3">
        <w:rPr>
          <w:rFonts w:ascii="Tahoma" w:hAnsi="Tahoma" w:cs="Tahoma"/>
          <w:sz w:val="18"/>
          <w:szCs w:val="18"/>
        </w:rPr>
        <w:t xml:space="preserve">Środki ochrony prawnej przewidziane w Dziale VI ustawy Prawo Zamówień Publicznych przysługują Wykonawcy, uczestnikowi konkursu, a także innemu podmiotowi, jeżeli ma lub miał interes w uzyskaniu danego zamówienia oraz poniósł lub może ponieść szkodę w wyniku naruszenia przez zamawiającego przepisów niniejszej ustawy. </w:t>
      </w:r>
    </w:p>
    <w:p w14:paraId="36C2441B" w14:textId="77777777" w:rsidR="00680935" w:rsidRPr="004843E3" w:rsidRDefault="00680935" w:rsidP="00351BAA">
      <w:pPr>
        <w:numPr>
          <w:ilvl w:val="0"/>
          <w:numId w:val="18"/>
        </w:numPr>
        <w:suppressAutoHyphens/>
        <w:autoSpaceDE w:val="0"/>
        <w:jc w:val="both"/>
        <w:rPr>
          <w:rFonts w:ascii="Tahoma" w:hAnsi="Tahoma" w:cs="Tahoma"/>
          <w:sz w:val="18"/>
          <w:szCs w:val="18"/>
        </w:rPr>
      </w:pPr>
      <w:r w:rsidRPr="004843E3">
        <w:rPr>
          <w:rFonts w:ascii="Tahoma" w:hAnsi="Tahoma" w:cs="Tahoma"/>
          <w:sz w:val="18"/>
          <w:szCs w:val="18"/>
        </w:rPr>
        <w:t>Środki ochrony prawnej wobec ogłoszenia o zamówieniu oraz specyfikacji istotnych warunków zamówienia przysługują również organizacjom wpisanym na listę, o której mowa w art. 154 pkt 5 ustawy.</w:t>
      </w:r>
    </w:p>
    <w:p w14:paraId="55BB8EDB" w14:textId="77777777" w:rsidR="00680935" w:rsidRPr="004843E3" w:rsidRDefault="00680935" w:rsidP="00680935">
      <w:pPr>
        <w:suppressAutoHyphens/>
        <w:autoSpaceDE w:val="0"/>
        <w:autoSpaceDN w:val="0"/>
        <w:adjustRightInd w:val="0"/>
        <w:ind w:left="360" w:hanging="360"/>
        <w:jc w:val="both"/>
        <w:rPr>
          <w:rFonts w:ascii="Tahoma" w:hAnsi="Tahoma" w:cs="Tahoma"/>
          <w:sz w:val="18"/>
          <w:szCs w:val="18"/>
        </w:rPr>
      </w:pPr>
    </w:p>
    <w:p w14:paraId="1764599A" w14:textId="77777777" w:rsidR="00680935" w:rsidRPr="004843E3" w:rsidRDefault="00680935" w:rsidP="00680935">
      <w:pPr>
        <w:suppressAutoHyphens/>
        <w:autoSpaceDE w:val="0"/>
        <w:autoSpaceDN w:val="0"/>
        <w:adjustRightInd w:val="0"/>
        <w:ind w:left="360" w:hanging="360"/>
        <w:jc w:val="both"/>
        <w:rPr>
          <w:rFonts w:ascii="Tahoma" w:hAnsi="Tahoma" w:cs="Tahoma"/>
          <w:sz w:val="18"/>
          <w:szCs w:val="18"/>
        </w:rPr>
      </w:pPr>
    </w:p>
    <w:p w14:paraId="7FCE2DF3" w14:textId="77777777" w:rsidR="00680935" w:rsidRPr="004843E3" w:rsidRDefault="00680935" w:rsidP="00680935">
      <w:pPr>
        <w:suppressAutoHyphens/>
        <w:autoSpaceDE w:val="0"/>
        <w:autoSpaceDN w:val="0"/>
        <w:adjustRightInd w:val="0"/>
        <w:rPr>
          <w:rFonts w:ascii="Tahoma" w:hAnsi="Tahoma" w:cs="Tahoma"/>
          <w:b/>
          <w:sz w:val="18"/>
          <w:szCs w:val="18"/>
        </w:rPr>
      </w:pPr>
      <w:r w:rsidRPr="004843E3">
        <w:rPr>
          <w:rFonts w:ascii="Tahoma" w:hAnsi="Tahoma" w:cs="Tahoma"/>
          <w:b/>
          <w:sz w:val="18"/>
          <w:szCs w:val="18"/>
        </w:rPr>
        <w:t>XIX.   KLAUZULA INFORMACYJNA DOTYCZĄCA PRZETWARZANIA DANYCH OSOBOWYCH</w:t>
      </w:r>
    </w:p>
    <w:p w14:paraId="563C2463" w14:textId="77777777" w:rsidR="00894791" w:rsidRPr="004843E3" w:rsidRDefault="00894791" w:rsidP="00894791">
      <w:pPr>
        <w:pStyle w:val="Default"/>
        <w:suppressAutoHyphens/>
        <w:rPr>
          <w:rFonts w:ascii="Tahoma" w:hAnsi="Tahoma" w:cs="Tahoma"/>
          <w:color w:val="auto"/>
          <w:sz w:val="18"/>
          <w:szCs w:val="18"/>
        </w:rPr>
      </w:pPr>
    </w:p>
    <w:p w14:paraId="10B4EE29" w14:textId="77777777" w:rsidR="007E1E12" w:rsidRPr="004843E3" w:rsidRDefault="007E1E12" w:rsidP="007E1E12">
      <w:pPr>
        <w:pStyle w:val="Default"/>
        <w:suppressAutoHyphens/>
        <w:jc w:val="both"/>
        <w:rPr>
          <w:rFonts w:ascii="Tahoma" w:hAnsi="Tahoma" w:cs="Tahoma"/>
          <w:sz w:val="18"/>
          <w:szCs w:val="18"/>
        </w:rPr>
      </w:pPr>
      <w:r w:rsidRPr="004843E3">
        <w:rPr>
          <w:rFonts w:ascii="Tahoma" w:hAnsi="Tahoma" w:cs="Tahoma"/>
          <w:sz w:val="18"/>
          <w:szCs w:val="18"/>
        </w:rPr>
        <w:t xml:space="preserve">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4843E3">
        <w:rPr>
          <w:rFonts w:ascii="Tahoma" w:hAnsi="Tahoma" w:cs="Tahoma"/>
          <w:sz w:val="18"/>
          <w:szCs w:val="18"/>
        </w:rPr>
        <w:t>późn</w:t>
      </w:r>
      <w:proofErr w:type="spellEnd"/>
      <w:r w:rsidRPr="004843E3">
        <w:rPr>
          <w:rFonts w:ascii="Tahoma" w:hAnsi="Tahoma" w:cs="Tahoma"/>
          <w:sz w:val="18"/>
          <w:szCs w:val="18"/>
        </w:rPr>
        <w:t>. zm.), zwanego dalej "rozporządzeniem 2016/679", w celu umożliwienia korzystania ze środków ochrony prawnej, o których mowa w dziale VI, do upływu terminu do ich wniesienia.</w:t>
      </w:r>
    </w:p>
    <w:p w14:paraId="082162FB" w14:textId="77777777" w:rsidR="007E1E12" w:rsidRPr="004843E3" w:rsidRDefault="007E1E12" w:rsidP="007E1E12">
      <w:pPr>
        <w:pStyle w:val="Default"/>
        <w:suppressAutoHyphens/>
        <w:rPr>
          <w:rFonts w:ascii="Tahoma" w:hAnsi="Tahoma" w:cs="Tahoma"/>
          <w:color w:val="auto"/>
          <w:sz w:val="18"/>
          <w:szCs w:val="18"/>
        </w:rPr>
      </w:pPr>
    </w:p>
    <w:p w14:paraId="03DEE09F" w14:textId="77777777" w:rsidR="007E1E12" w:rsidRPr="004843E3" w:rsidRDefault="007E1E12" w:rsidP="007E1E12">
      <w:pPr>
        <w:pStyle w:val="Default"/>
        <w:numPr>
          <w:ilvl w:val="3"/>
          <w:numId w:val="16"/>
        </w:numPr>
        <w:suppressAutoHyphens/>
        <w:ind w:left="426" w:hanging="426"/>
        <w:jc w:val="both"/>
        <w:rPr>
          <w:rFonts w:ascii="Tahoma" w:hAnsi="Tahoma" w:cs="Tahoma"/>
          <w:color w:val="auto"/>
          <w:sz w:val="18"/>
          <w:szCs w:val="18"/>
        </w:rPr>
      </w:pPr>
      <w:r w:rsidRPr="004843E3">
        <w:rPr>
          <w:rFonts w:ascii="Tahoma" w:hAnsi="Tahoma" w:cs="Tahoma"/>
          <w:color w:val="auto"/>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185BF866" w14:textId="77777777" w:rsidR="007E1E12" w:rsidRPr="004843E3" w:rsidRDefault="007E1E12" w:rsidP="007E1E12">
      <w:pPr>
        <w:pStyle w:val="Default"/>
        <w:numPr>
          <w:ilvl w:val="0"/>
          <w:numId w:val="85"/>
        </w:numPr>
        <w:tabs>
          <w:tab w:val="left" w:pos="851"/>
        </w:tabs>
        <w:suppressAutoHyphens/>
        <w:ind w:left="851"/>
        <w:jc w:val="both"/>
        <w:rPr>
          <w:rFonts w:ascii="Tahoma" w:hAnsi="Tahoma" w:cs="Tahoma"/>
          <w:color w:val="auto"/>
          <w:sz w:val="18"/>
          <w:szCs w:val="18"/>
        </w:rPr>
      </w:pPr>
      <w:r w:rsidRPr="004843E3">
        <w:rPr>
          <w:rFonts w:ascii="Tahoma" w:hAnsi="Tahoma" w:cs="Tahoma"/>
          <w:color w:val="auto"/>
          <w:sz w:val="18"/>
          <w:szCs w:val="18"/>
        </w:rPr>
        <w:t xml:space="preserve">administratorem Pani/Pana danych osobowych jest Samodzielny Publiczny Zakład Opieki Zdrowotnej Uniwersytecki Szpital Kliniczny im. Wojskowej Akademii Medycznej Uniwersytetu Medycznego w Łodzi – Centralny Szpital Weteranów, ul. Żeromskiego 113, 90-549 Łódź, </w:t>
      </w:r>
    </w:p>
    <w:p w14:paraId="1B552338" w14:textId="77777777" w:rsidR="007E1E12" w:rsidRPr="004843E3" w:rsidRDefault="007E1E12" w:rsidP="007E1E12">
      <w:pPr>
        <w:pStyle w:val="Default"/>
        <w:numPr>
          <w:ilvl w:val="0"/>
          <w:numId w:val="85"/>
        </w:numPr>
        <w:tabs>
          <w:tab w:val="left" w:pos="851"/>
        </w:tabs>
        <w:suppressAutoHyphens/>
        <w:ind w:left="851"/>
        <w:jc w:val="both"/>
        <w:rPr>
          <w:rFonts w:ascii="Tahoma" w:hAnsi="Tahoma" w:cs="Tahoma"/>
          <w:color w:val="auto"/>
          <w:sz w:val="18"/>
          <w:szCs w:val="18"/>
        </w:rPr>
      </w:pPr>
      <w:r w:rsidRPr="004843E3">
        <w:rPr>
          <w:rFonts w:ascii="Tahoma" w:hAnsi="Tahoma" w:cs="Tahoma"/>
          <w:color w:val="auto"/>
          <w:sz w:val="18"/>
          <w:szCs w:val="18"/>
        </w:rPr>
        <w:t>w sprawach związanych z Pani/Pana danymi proszę kontaktować się z Inspektorem Ochrony Danych Osobowych w Samodzielnym Publicznym Zakładzie Opieki Zdrowotnej Uniwersyteckim Szpitalu Kliniczny im. Wojskowej Akademii Medycznej Uniwersytetu Medycznego w Łodzi – Centralnym Szpitalu Weteranów  poczta elektroniczną na adres daneosobowe@skwam.lodz.pl,</w:t>
      </w:r>
    </w:p>
    <w:p w14:paraId="2C34DDBB" w14:textId="77777777" w:rsidR="007E1E12" w:rsidRPr="004843E3" w:rsidRDefault="007E1E12" w:rsidP="007E1E12">
      <w:pPr>
        <w:pStyle w:val="Default"/>
        <w:numPr>
          <w:ilvl w:val="0"/>
          <w:numId w:val="85"/>
        </w:numPr>
        <w:tabs>
          <w:tab w:val="left" w:pos="851"/>
        </w:tabs>
        <w:suppressAutoHyphens/>
        <w:ind w:left="851"/>
        <w:jc w:val="both"/>
        <w:rPr>
          <w:rFonts w:ascii="Tahoma" w:hAnsi="Tahoma" w:cs="Tahoma"/>
          <w:color w:val="auto"/>
          <w:sz w:val="18"/>
          <w:szCs w:val="18"/>
        </w:rPr>
      </w:pPr>
      <w:r w:rsidRPr="004843E3">
        <w:rPr>
          <w:rFonts w:ascii="Tahoma" w:hAnsi="Tahoma" w:cs="Tahoma"/>
          <w:color w:val="auto"/>
          <w:sz w:val="18"/>
          <w:szCs w:val="18"/>
        </w:rPr>
        <w:t>Pani/Pana dane osobowe przetwarzane będą na podstawie art. 6 ust. 1 lit. c RODO w celu związanym z niniejszym postępowaniem o udzielenie zamówienia publicznego prowadzonym w trybie przetargu nieograniczonego;</w:t>
      </w:r>
    </w:p>
    <w:p w14:paraId="032B263B" w14:textId="09DA547E" w:rsidR="007E1E12" w:rsidRPr="004843E3" w:rsidRDefault="007E1E12" w:rsidP="007E1E12">
      <w:pPr>
        <w:pStyle w:val="Default"/>
        <w:numPr>
          <w:ilvl w:val="0"/>
          <w:numId w:val="85"/>
        </w:numPr>
        <w:tabs>
          <w:tab w:val="left" w:pos="851"/>
        </w:tabs>
        <w:suppressAutoHyphens/>
        <w:ind w:left="851"/>
        <w:jc w:val="both"/>
        <w:rPr>
          <w:rFonts w:ascii="Tahoma" w:hAnsi="Tahoma" w:cs="Tahoma"/>
          <w:color w:val="auto"/>
          <w:sz w:val="18"/>
          <w:szCs w:val="18"/>
        </w:rPr>
      </w:pPr>
      <w:r w:rsidRPr="004843E3">
        <w:rPr>
          <w:rFonts w:ascii="Tahoma" w:hAnsi="Tahoma" w:cs="Tahoma"/>
          <w:color w:val="auto"/>
          <w:sz w:val="18"/>
          <w:szCs w:val="18"/>
        </w:rPr>
        <w:t>odbiorcami Pani/Pana danych osobowych będą osoby lub podmioty, którym udostępniona zostanie dokumentacja postępowania w oparciu o art. 8 oraz art. 96 ust. 3 ustawy z dnia 29 stycznia 2004 r. – Prawo zamówień publicznych (Dz. U. z 201</w:t>
      </w:r>
      <w:r w:rsidR="00F55A05" w:rsidRPr="004843E3">
        <w:rPr>
          <w:rFonts w:ascii="Tahoma" w:hAnsi="Tahoma" w:cs="Tahoma"/>
          <w:color w:val="auto"/>
          <w:sz w:val="18"/>
          <w:szCs w:val="18"/>
        </w:rPr>
        <w:t>9</w:t>
      </w:r>
      <w:r w:rsidRPr="004843E3">
        <w:rPr>
          <w:rFonts w:ascii="Tahoma" w:hAnsi="Tahoma" w:cs="Tahoma"/>
          <w:color w:val="auto"/>
          <w:sz w:val="18"/>
          <w:szCs w:val="18"/>
        </w:rPr>
        <w:t xml:space="preserve"> r. poz. 1</w:t>
      </w:r>
      <w:r w:rsidR="00F55A05" w:rsidRPr="004843E3">
        <w:rPr>
          <w:rFonts w:ascii="Tahoma" w:hAnsi="Tahoma" w:cs="Tahoma"/>
          <w:color w:val="auto"/>
          <w:sz w:val="18"/>
          <w:szCs w:val="18"/>
        </w:rPr>
        <w:t>843</w:t>
      </w:r>
      <w:r w:rsidRPr="004843E3">
        <w:rPr>
          <w:rFonts w:ascii="Tahoma" w:hAnsi="Tahoma" w:cs="Tahoma"/>
          <w:color w:val="auto"/>
          <w:sz w:val="18"/>
          <w:szCs w:val="18"/>
        </w:rPr>
        <w:t xml:space="preserve">, tj. ze zm.), dalej „ustawa </w:t>
      </w:r>
      <w:proofErr w:type="spellStart"/>
      <w:r w:rsidRPr="004843E3">
        <w:rPr>
          <w:rFonts w:ascii="Tahoma" w:hAnsi="Tahoma" w:cs="Tahoma"/>
          <w:color w:val="auto"/>
          <w:sz w:val="18"/>
          <w:szCs w:val="18"/>
        </w:rPr>
        <w:t>Pzp</w:t>
      </w:r>
      <w:proofErr w:type="spellEnd"/>
      <w:r w:rsidRPr="004843E3">
        <w:rPr>
          <w:rFonts w:ascii="Tahoma" w:hAnsi="Tahoma" w:cs="Tahoma"/>
          <w:color w:val="auto"/>
          <w:sz w:val="18"/>
          <w:szCs w:val="18"/>
        </w:rPr>
        <w:t xml:space="preserve">”;  </w:t>
      </w:r>
    </w:p>
    <w:p w14:paraId="29664A00" w14:textId="77777777" w:rsidR="007E1E12" w:rsidRPr="004843E3" w:rsidRDefault="007E1E12" w:rsidP="007E1E12">
      <w:pPr>
        <w:pStyle w:val="Default"/>
        <w:numPr>
          <w:ilvl w:val="0"/>
          <w:numId w:val="85"/>
        </w:numPr>
        <w:tabs>
          <w:tab w:val="left" w:pos="851"/>
        </w:tabs>
        <w:suppressAutoHyphens/>
        <w:ind w:left="851"/>
        <w:jc w:val="both"/>
        <w:rPr>
          <w:rFonts w:ascii="Tahoma" w:hAnsi="Tahoma" w:cs="Tahoma"/>
          <w:color w:val="auto"/>
          <w:sz w:val="18"/>
          <w:szCs w:val="18"/>
        </w:rPr>
      </w:pPr>
      <w:r w:rsidRPr="004843E3">
        <w:rPr>
          <w:rFonts w:ascii="Tahoma" w:hAnsi="Tahoma" w:cs="Tahoma"/>
          <w:color w:val="auto"/>
          <w:sz w:val="18"/>
          <w:szCs w:val="18"/>
        </w:rPr>
        <w:t xml:space="preserve">Pani/Pana dane osobowe będą przechowywane, zgodnie z art. 97 ust. 1 ustawy </w:t>
      </w:r>
      <w:proofErr w:type="spellStart"/>
      <w:r w:rsidRPr="004843E3">
        <w:rPr>
          <w:rFonts w:ascii="Tahoma" w:hAnsi="Tahoma" w:cs="Tahoma"/>
          <w:color w:val="auto"/>
          <w:sz w:val="18"/>
          <w:szCs w:val="18"/>
        </w:rPr>
        <w:t>Pzp</w:t>
      </w:r>
      <w:proofErr w:type="spellEnd"/>
      <w:r w:rsidRPr="004843E3">
        <w:rPr>
          <w:rFonts w:ascii="Tahoma" w:hAnsi="Tahoma" w:cs="Tahoma"/>
          <w:color w:val="auto"/>
          <w:sz w:val="18"/>
          <w:szCs w:val="18"/>
        </w:rPr>
        <w:t>, przez okres minimum 4 lat od dnia zakończenia postępowania o udzielenie zamówienia, a jeżeli czas trwania umowy przekracza 4 lata, okres przechowywania obejmuje cały czas trwania umowy;</w:t>
      </w:r>
    </w:p>
    <w:p w14:paraId="5431AE0E" w14:textId="77777777" w:rsidR="007E1E12" w:rsidRPr="004843E3" w:rsidRDefault="007E1E12" w:rsidP="007E1E12">
      <w:pPr>
        <w:pStyle w:val="Default"/>
        <w:numPr>
          <w:ilvl w:val="0"/>
          <w:numId w:val="85"/>
        </w:numPr>
        <w:tabs>
          <w:tab w:val="left" w:pos="851"/>
        </w:tabs>
        <w:suppressAutoHyphens/>
        <w:ind w:left="851"/>
        <w:jc w:val="both"/>
        <w:rPr>
          <w:rFonts w:ascii="Tahoma" w:hAnsi="Tahoma" w:cs="Tahoma"/>
          <w:color w:val="auto"/>
          <w:sz w:val="18"/>
          <w:szCs w:val="18"/>
        </w:rPr>
      </w:pPr>
      <w:r w:rsidRPr="004843E3">
        <w:rPr>
          <w:rFonts w:ascii="Tahoma" w:hAnsi="Tahoma" w:cs="Tahoma"/>
          <w:color w:val="auto"/>
          <w:sz w:val="18"/>
          <w:szCs w:val="18"/>
        </w:rPr>
        <w:t xml:space="preserve">obowiązek podania przez Panią/Pana danych osobowych bezpośrednio Pani/Pana dotyczących jest wymogiem ustawowym określonym w przepisach ustawy </w:t>
      </w:r>
      <w:proofErr w:type="spellStart"/>
      <w:r w:rsidRPr="004843E3">
        <w:rPr>
          <w:rFonts w:ascii="Tahoma" w:hAnsi="Tahoma" w:cs="Tahoma"/>
          <w:color w:val="auto"/>
          <w:sz w:val="18"/>
          <w:szCs w:val="18"/>
        </w:rPr>
        <w:t>Pzp</w:t>
      </w:r>
      <w:proofErr w:type="spellEnd"/>
      <w:r w:rsidRPr="004843E3">
        <w:rPr>
          <w:rFonts w:ascii="Tahoma" w:hAnsi="Tahoma" w:cs="Tahoma"/>
          <w:color w:val="auto"/>
          <w:sz w:val="18"/>
          <w:szCs w:val="18"/>
        </w:rPr>
        <w:t xml:space="preserve">, związanym z udziałem w postępowaniu o udzielenie zamówienia publicznego; konsekwencje niepodania określonych danych wynikają z ustawy </w:t>
      </w:r>
      <w:proofErr w:type="spellStart"/>
      <w:r w:rsidRPr="004843E3">
        <w:rPr>
          <w:rFonts w:ascii="Tahoma" w:hAnsi="Tahoma" w:cs="Tahoma"/>
          <w:color w:val="auto"/>
          <w:sz w:val="18"/>
          <w:szCs w:val="18"/>
        </w:rPr>
        <w:t>Pzp</w:t>
      </w:r>
      <w:proofErr w:type="spellEnd"/>
      <w:r w:rsidRPr="004843E3">
        <w:rPr>
          <w:rFonts w:ascii="Tahoma" w:hAnsi="Tahoma" w:cs="Tahoma"/>
          <w:color w:val="auto"/>
          <w:sz w:val="18"/>
          <w:szCs w:val="18"/>
        </w:rPr>
        <w:t xml:space="preserve">;  </w:t>
      </w:r>
    </w:p>
    <w:p w14:paraId="10EF2794" w14:textId="77777777" w:rsidR="007E1E12" w:rsidRPr="004843E3" w:rsidRDefault="007E1E12" w:rsidP="007E1E12">
      <w:pPr>
        <w:pStyle w:val="Default"/>
        <w:numPr>
          <w:ilvl w:val="0"/>
          <w:numId w:val="85"/>
        </w:numPr>
        <w:tabs>
          <w:tab w:val="left" w:pos="851"/>
        </w:tabs>
        <w:suppressAutoHyphens/>
        <w:ind w:left="851"/>
        <w:jc w:val="both"/>
        <w:rPr>
          <w:rFonts w:ascii="Tahoma" w:hAnsi="Tahoma" w:cs="Tahoma"/>
          <w:color w:val="auto"/>
          <w:sz w:val="18"/>
          <w:szCs w:val="18"/>
        </w:rPr>
      </w:pPr>
      <w:r w:rsidRPr="004843E3">
        <w:rPr>
          <w:rFonts w:ascii="Tahoma" w:hAnsi="Tahoma" w:cs="Tahoma"/>
          <w:color w:val="auto"/>
          <w:sz w:val="18"/>
          <w:szCs w:val="18"/>
        </w:rPr>
        <w:t>w odniesieniu do Pani/Pana danych osobowych decyzje nie będą podejmowane w sposób zautomatyzowany, stosowanie do art. 22 RODO;</w:t>
      </w:r>
    </w:p>
    <w:p w14:paraId="41CE2019" w14:textId="77777777" w:rsidR="007E1E12" w:rsidRPr="004843E3" w:rsidRDefault="007E1E12" w:rsidP="007E1E12">
      <w:pPr>
        <w:pStyle w:val="Default"/>
        <w:numPr>
          <w:ilvl w:val="0"/>
          <w:numId w:val="85"/>
        </w:numPr>
        <w:tabs>
          <w:tab w:val="left" w:pos="851"/>
        </w:tabs>
        <w:suppressAutoHyphens/>
        <w:ind w:left="851"/>
        <w:jc w:val="both"/>
        <w:rPr>
          <w:rFonts w:ascii="Tahoma" w:hAnsi="Tahoma" w:cs="Tahoma"/>
          <w:color w:val="auto"/>
          <w:sz w:val="18"/>
          <w:szCs w:val="18"/>
        </w:rPr>
      </w:pPr>
      <w:r w:rsidRPr="004843E3">
        <w:rPr>
          <w:rFonts w:ascii="Tahoma" w:hAnsi="Tahoma" w:cs="Tahoma"/>
          <w:color w:val="auto"/>
          <w:sz w:val="18"/>
          <w:szCs w:val="18"/>
        </w:rPr>
        <w:t>posiada Pani/Pan:</w:t>
      </w:r>
    </w:p>
    <w:p w14:paraId="1BB235ED" w14:textId="77777777" w:rsidR="007E1E12" w:rsidRPr="004843E3" w:rsidRDefault="007E1E12" w:rsidP="007E1E12">
      <w:pPr>
        <w:pStyle w:val="Default"/>
        <w:suppressAutoHyphens/>
        <w:ind w:left="1276" w:hanging="425"/>
        <w:rPr>
          <w:rFonts w:ascii="Tahoma" w:hAnsi="Tahoma" w:cs="Tahoma"/>
          <w:color w:val="auto"/>
          <w:sz w:val="18"/>
          <w:szCs w:val="18"/>
        </w:rPr>
      </w:pPr>
      <w:r w:rsidRPr="004843E3">
        <w:rPr>
          <w:rFonts w:ascii="Tahoma" w:hAnsi="Tahoma" w:cs="Tahoma"/>
          <w:color w:val="auto"/>
          <w:sz w:val="18"/>
          <w:szCs w:val="18"/>
        </w:rPr>
        <w:t>−</w:t>
      </w:r>
      <w:r w:rsidRPr="004843E3">
        <w:rPr>
          <w:rFonts w:ascii="Tahoma" w:hAnsi="Tahoma" w:cs="Tahoma"/>
          <w:color w:val="auto"/>
          <w:sz w:val="18"/>
          <w:szCs w:val="18"/>
        </w:rPr>
        <w:tab/>
        <w:t xml:space="preserve">na podstawie art. 15 RODO prawo dostępu do danych osobowych Pani/Pana dotyczących </w:t>
      </w:r>
      <w:r w:rsidRPr="004843E3">
        <w:rPr>
          <w:rFonts w:ascii="Tahoma" w:hAnsi="Tahoma" w:cs="Tahoma"/>
          <w:sz w:val="18"/>
          <w:szCs w:val="18"/>
        </w:rPr>
        <w:t>oraz informacji, o których mowa w art. 15 RODO;*</w:t>
      </w:r>
      <w:r w:rsidRPr="004843E3">
        <w:rPr>
          <w:rFonts w:ascii="Tahoma" w:hAnsi="Tahoma" w:cs="Tahoma"/>
          <w:color w:val="auto"/>
          <w:sz w:val="18"/>
          <w:szCs w:val="18"/>
        </w:rPr>
        <w:t>;</w:t>
      </w:r>
    </w:p>
    <w:p w14:paraId="1ECB8C95" w14:textId="77777777" w:rsidR="007E1E12" w:rsidRPr="004843E3" w:rsidRDefault="007E1E12" w:rsidP="007E1E12">
      <w:pPr>
        <w:pStyle w:val="Default"/>
        <w:suppressAutoHyphens/>
        <w:ind w:left="1276" w:hanging="425"/>
        <w:rPr>
          <w:rFonts w:ascii="Tahoma" w:hAnsi="Tahoma" w:cs="Tahoma"/>
          <w:color w:val="auto"/>
          <w:sz w:val="18"/>
          <w:szCs w:val="18"/>
        </w:rPr>
      </w:pPr>
      <w:r w:rsidRPr="004843E3">
        <w:rPr>
          <w:rFonts w:ascii="Tahoma" w:hAnsi="Tahoma" w:cs="Tahoma"/>
          <w:color w:val="auto"/>
          <w:sz w:val="18"/>
          <w:szCs w:val="18"/>
        </w:rPr>
        <w:t>−</w:t>
      </w:r>
      <w:r w:rsidRPr="004843E3">
        <w:rPr>
          <w:rFonts w:ascii="Tahoma" w:hAnsi="Tahoma" w:cs="Tahoma"/>
          <w:color w:val="auto"/>
          <w:sz w:val="18"/>
          <w:szCs w:val="18"/>
        </w:rPr>
        <w:tab/>
        <w:t>na podstawie art. 16 RODO prawo do sprostowania Pani/Pana danych osobowych **;</w:t>
      </w:r>
    </w:p>
    <w:p w14:paraId="01DCEE8C" w14:textId="77777777" w:rsidR="007E1E12" w:rsidRPr="004843E3" w:rsidRDefault="007E1E12" w:rsidP="007E1E12">
      <w:pPr>
        <w:pStyle w:val="Default"/>
        <w:suppressAutoHyphens/>
        <w:ind w:left="1276" w:hanging="425"/>
        <w:rPr>
          <w:rFonts w:ascii="Tahoma" w:hAnsi="Tahoma" w:cs="Tahoma"/>
          <w:color w:val="auto"/>
          <w:sz w:val="18"/>
          <w:szCs w:val="18"/>
        </w:rPr>
      </w:pPr>
      <w:r w:rsidRPr="004843E3">
        <w:rPr>
          <w:rFonts w:ascii="Tahoma" w:hAnsi="Tahoma" w:cs="Tahoma"/>
          <w:color w:val="auto"/>
          <w:sz w:val="18"/>
          <w:szCs w:val="18"/>
        </w:rPr>
        <w:t>−</w:t>
      </w:r>
      <w:r w:rsidRPr="004843E3">
        <w:rPr>
          <w:rFonts w:ascii="Tahoma" w:hAnsi="Tahoma" w:cs="Tahoma"/>
          <w:color w:val="auto"/>
          <w:sz w:val="18"/>
          <w:szCs w:val="18"/>
        </w:rPr>
        <w:tab/>
        <w:t xml:space="preserve">na podstawie art. 18 RODO prawo żądania od administratora ograniczenia przetwarzania danych osobowych z zastrzeżeniem przypadków, o których mowa w art. 18 ust. 2 RODO ***;  </w:t>
      </w:r>
    </w:p>
    <w:p w14:paraId="13B8301A" w14:textId="77777777" w:rsidR="007E1E12" w:rsidRPr="004843E3" w:rsidRDefault="007E1E12" w:rsidP="007E1E12">
      <w:pPr>
        <w:pStyle w:val="Default"/>
        <w:suppressAutoHyphens/>
        <w:ind w:left="851"/>
        <w:rPr>
          <w:rFonts w:ascii="Tahoma" w:hAnsi="Tahoma" w:cs="Tahoma"/>
          <w:color w:val="auto"/>
          <w:sz w:val="18"/>
          <w:szCs w:val="18"/>
        </w:rPr>
      </w:pPr>
      <w:r w:rsidRPr="004843E3">
        <w:rPr>
          <w:rFonts w:ascii="Tahoma" w:hAnsi="Tahoma" w:cs="Tahoma"/>
          <w:color w:val="auto"/>
          <w:sz w:val="18"/>
          <w:szCs w:val="18"/>
        </w:rPr>
        <w:lastRenderedPageBreak/>
        <w:t>prawo do wniesienia skargi do Prezesa Urzędu Ochrony Danych Osobowych, gdy uzna Pani/Pan, że przetwarzanie danych osobowych Pani/Pana dotyczących narusza przepisy RODO;</w:t>
      </w:r>
    </w:p>
    <w:p w14:paraId="1C1A149D" w14:textId="77777777" w:rsidR="007E1E12" w:rsidRPr="004843E3" w:rsidRDefault="007E1E12" w:rsidP="007E1E12">
      <w:pPr>
        <w:pStyle w:val="Default"/>
        <w:numPr>
          <w:ilvl w:val="0"/>
          <w:numId w:val="85"/>
        </w:numPr>
        <w:tabs>
          <w:tab w:val="left" w:pos="851"/>
        </w:tabs>
        <w:suppressAutoHyphens/>
        <w:ind w:left="851"/>
        <w:jc w:val="both"/>
        <w:rPr>
          <w:rFonts w:ascii="Tahoma" w:hAnsi="Tahoma" w:cs="Tahoma"/>
          <w:color w:val="auto"/>
          <w:sz w:val="18"/>
          <w:szCs w:val="18"/>
        </w:rPr>
      </w:pPr>
      <w:r w:rsidRPr="004843E3">
        <w:rPr>
          <w:rFonts w:ascii="Tahoma" w:hAnsi="Tahoma" w:cs="Tahoma"/>
          <w:color w:val="auto"/>
          <w:sz w:val="18"/>
          <w:szCs w:val="18"/>
        </w:rPr>
        <w:t>nie przysługuje Pani/Panu:</w:t>
      </w:r>
    </w:p>
    <w:p w14:paraId="2F959A3C" w14:textId="77777777" w:rsidR="007E1E12" w:rsidRPr="004843E3" w:rsidRDefault="007E1E12" w:rsidP="007E1E12">
      <w:pPr>
        <w:pStyle w:val="Default"/>
        <w:suppressAutoHyphens/>
        <w:ind w:left="1276" w:hanging="425"/>
        <w:rPr>
          <w:rFonts w:ascii="Tahoma" w:hAnsi="Tahoma" w:cs="Tahoma"/>
          <w:color w:val="auto"/>
          <w:sz w:val="18"/>
          <w:szCs w:val="18"/>
        </w:rPr>
      </w:pPr>
      <w:r w:rsidRPr="004843E3">
        <w:rPr>
          <w:rFonts w:ascii="Tahoma" w:hAnsi="Tahoma" w:cs="Tahoma"/>
          <w:color w:val="auto"/>
          <w:sz w:val="18"/>
          <w:szCs w:val="18"/>
        </w:rPr>
        <w:t>−</w:t>
      </w:r>
      <w:r w:rsidRPr="004843E3">
        <w:rPr>
          <w:rFonts w:ascii="Tahoma" w:hAnsi="Tahoma" w:cs="Tahoma"/>
          <w:color w:val="auto"/>
          <w:sz w:val="18"/>
          <w:szCs w:val="18"/>
        </w:rPr>
        <w:tab/>
        <w:t>w związku z art. 17 ust. 3 lit. b, d lub e RODO prawo do usunięcia danych osobowych;</w:t>
      </w:r>
    </w:p>
    <w:p w14:paraId="194AC96A" w14:textId="77777777" w:rsidR="007E1E12" w:rsidRPr="004843E3" w:rsidRDefault="007E1E12" w:rsidP="007E1E12">
      <w:pPr>
        <w:pStyle w:val="Default"/>
        <w:suppressAutoHyphens/>
        <w:ind w:left="1276" w:hanging="425"/>
        <w:rPr>
          <w:rFonts w:ascii="Tahoma" w:hAnsi="Tahoma" w:cs="Tahoma"/>
          <w:color w:val="auto"/>
          <w:sz w:val="18"/>
          <w:szCs w:val="18"/>
        </w:rPr>
      </w:pPr>
      <w:r w:rsidRPr="004843E3">
        <w:rPr>
          <w:rFonts w:ascii="Tahoma" w:hAnsi="Tahoma" w:cs="Tahoma"/>
          <w:color w:val="auto"/>
          <w:sz w:val="18"/>
          <w:szCs w:val="18"/>
        </w:rPr>
        <w:t>−</w:t>
      </w:r>
      <w:r w:rsidRPr="004843E3">
        <w:rPr>
          <w:rFonts w:ascii="Tahoma" w:hAnsi="Tahoma" w:cs="Tahoma"/>
          <w:color w:val="auto"/>
          <w:sz w:val="18"/>
          <w:szCs w:val="18"/>
        </w:rPr>
        <w:tab/>
        <w:t>prawo do przenoszenia danych osobowych, o którym mowa w art. 20 RODO;</w:t>
      </w:r>
    </w:p>
    <w:p w14:paraId="651DA446" w14:textId="77777777" w:rsidR="007E1E12" w:rsidRPr="004843E3" w:rsidRDefault="007E1E12" w:rsidP="007E1E12">
      <w:pPr>
        <w:pStyle w:val="Default"/>
        <w:suppressAutoHyphens/>
        <w:ind w:left="1276" w:hanging="425"/>
        <w:rPr>
          <w:rFonts w:ascii="Tahoma" w:hAnsi="Tahoma" w:cs="Tahoma"/>
          <w:color w:val="auto"/>
          <w:sz w:val="18"/>
          <w:szCs w:val="18"/>
        </w:rPr>
      </w:pPr>
      <w:r w:rsidRPr="004843E3">
        <w:rPr>
          <w:rFonts w:ascii="Tahoma" w:hAnsi="Tahoma" w:cs="Tahoma"/>
          <w:color w:val="auto"/>
          <w:sz w:val="18"/>
          <w:szCs w:val="18"/>
        </w:rPr>
        <w:t>−</w:t>
      </w:r>
      <w:r w:rsidRPr="004843E3">
        <w:rPr>
          <w:rFonts w:ascii="Tahoma" w:hAnsi="Tahoma" w:cs="Tahoma"/>
          <w:color w:val="auto"/>
          <w:sz w:val="18"/>
          <w:szCs w:val="18"/>
        </w:rPr>
        <w:tab/>
        <w:t xml:space="preserve">na podstawie art. 21 RODO prawo sprzeciwu, wobec przetwarzania danych osobowych, gdyż podstawą prawną przetwarzania Pani/Pana danych osobowych jest art. 6 ust. 1 lit. c RODO. </w:t>
      </w:r>
    </w:p>
    <w:p w14:paraId="3D33F72F" w14:textId="77777777" w:rsidR="007E1E12" w:rsidRPr="004843E3" w:rsidRDefault="007E1E12" w:rsidP="007E1E12">
      <w:pPr>
        <w:pStyle w:val="Default"/>
        <w:suppressAutoHyphens/>
        <w:rPr>
          <w:rFonts w:ascii="Tahoma" w:hAnsi="Tahoma" w:cs="Tahoma"/>
          <w:color w:val="auto"/>
          <w:sz w:val="18"/>
          <w:szCs w:val="18"/>
        </w:rPr>
      </w:pPr>
    </w:p>
    <w:p w14:paraId="0D9E932E" w14:textId="77777777" w:rsidR="007E1E12" w:rsidRPr="004843E3" w:rsidRDefault="007E1E12" w:rsidP="007E1E12">
      <w:pPr>
        <w:pStyle w:val="Default"/>
        <w:suppressAutoHyphens/>
        <w:ind w:left="426"/>
        <w:jc w:val="both"/>
        <w:rPr>
          <w:rFonts w:ascii="Tahoma" w:hAnsi="Tahoma" w:cs="Tahoma"/>
          <w:b/>
          <w:i/>
          <w:color w:val="auto"/>
          <w:sz w:val="18"/>
          <w:szCs w:val="18"/>
        </w:rPr>
      </w:pPr>
      <w:r w:rsidRPr="004843E3">
        <w:rPr>
          <w:rFonts w:ascii="Tahoma" w:hAnsi="Tahoma" w:cs="Tahoma"/>
          <w:b/>
          <w:i/>
          <w:sz w:val="18"/>
          <w:szCs w:val="18"/>
        </w:rPr>
        <w:t xml:space="preserve">* Wyjaśnienie: </w:t>
      </w:r>
      <w:r w:rsidRPr="004843E3">
        <w:rPr>
          <w:rFonts w:ascii="Tahoma" w:hAnsi="Tahoma" w:cs="Tahoma"/>
          <w:i/>
          <w:sz w:val="18"/>
          <w:szCs w:val="18"/>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1780FBAB" w14:textId="77777777" w:rsidR="007E1E12" w:rsidRPr="004843E3" w:rsidRDefault="007E1E12" w:rsidP="007E1E12">
      <w:pPr>
        <w:pStyle w:val="Default"/>
        <w:suppressAutoHyphens/>
        <w:ind w:left="426"/>
        <w:jc w:val="both"/>
        <w:rPr>
          <w:rFonts w:ascii="Tahoma" w:hAnsi="Tahoma" w:cs="Tahoma"/>
          <w:i/>
          <w:color w:val="auto"/>
          <w:sz w:val="18"/>
          <w:szCs w:val="18"/>
        </w:rPr>
      </w:pPr>
      <w:r w:rsidRPr="004843E3">
        <w:rPr>
          <w:rFonts w:ascii="Tahoma" w:hAnsi="Tahoma" w:cs="Tahoma"/>
          <w:b/>
          <w:i/>
          <w:color w:val="auto"/>
          <w:sz w:val="18"/>
          <w:szCs w:val="18"/>
        </w:rPr>
        <w:t>** Wyjaśnienie:</w:t>
      </w:r>
      <w:r w:rsidRPr="004843E3">
        <w:rPr>
          <w:rFonts w:ascii="Tahoma" w:hAnsi="Tahoma" w:cs="Tahoma"/>
          <w:i/>
          <w:color w:val="auto"/>
          <w:sz w:val="18"/>
          <w:szCs w:val="18"/>
        </w:rPr>
        <w:t xml:space="preserve"> skorzystanie z prawa do sprostowania nie może skutkować zmianą wyniku postępowania</w:t>
      </w:r>
    </w:p>
    <w:p w14:paraId="4A438C30" w14:textId="77777777" w:rsidR="007E1E12" w:rsidRPr="004843E3" w:rsidRDefault="007E1E12" w:rsidP="007E1E12">
      <w:pPr>
        <w:pStyle w:val="Default"/>
        <w:suppressAutoHyphens/>
        <w:ind w:left="426"/>
        <w:jc w:val="both"/>
        <w:rPr>
          <w:rFonts w:ascii="Tahoma" w:hAnsi="Tahoma" w:cs="Tahoma"/>
          <w:i/>
          <w:color w:val="auto"/>
          <w:sz w:val="18"/>
          <w:szCs w:val="18"/>
        </w:rPr>
      </w:pPr>
      <w:r w:rsidRPr="004843E3">
        <w:rPr>
          <w:rFonts w:ascii="Tahoma" w:hAnsi="Tahoma" w:cs="Tahoma"/>
          <w:i/>
          <w:color w:val="auto"/>
          <w:sz w:val="18"/>
          <w:szCs w:val="18"/>
        </w:rPr>
        <w:t xml:space="preserve">o udzielenie zamówienia publicznego ani zmianą postanowień umowy w zakresie niezgodnym z ustawą </w:t>
      </w:r>
      <w:proofErr w:type="spellStart"/>
      <w:r w:rsidRPr="004843E3">
        <w:rPr>
          <w:rFonts w:ascii="Tahoma" w:hAnsi="Tahoma" w:cs="Tahoma"/>
          <w:i/>
          <w:color w:val="auto"/>
          <w:sz w:val="18"/>
          <w:szCs w:val="18"/>
        </w:rPr>
        <w:t>Pzp</w:t>
      </w:r>
      <w:proofErr w:type="spellEnd"/>
      <w:r w:rsidRPr="004843E3">
        <w:rPr>
          <w:rFonts w:ascii="Tahoma" w:hAnsi="Tahoma" w:cs="Tahoma"/>
          <w:i/>
          <w:color w:val="auto"/>
          <w:sz w:val="18"/>
          <w:szCs w:val="18"/>
        </w:rPr>
        <w:t xml:space="preserve"> oraz nie może naruszać integralności protokołu oraz jego załączników.</w:t>
      </w:r>
    </w:p>
    <w:p w14:paraId="1C65E8B4" w14:textId="77777777" w:rsidR="007E1E12" w:rsidRPr="004843E3" w:rsidRDefault="007E1E12" w:rsidP="007E1E12">
      <w:pPr>
        <w:pStyle w:val="Default"/>
        <w:suppressAutoHyphens/>
        <w:ind w:left="426"/>
        <w:jc w:val="both"/>
        <w:rPr>
          <w:rFonts w:ascii="Tahoma" w:hAnsi="Tahoma" w:cs="Tahoma"/>
          <w:i/>
          <w:color w:val="auto"/>
          <w:sz w:val="18"/>
          <w:szCs w:val="18"/>
        </w:rPr>
      </w:pPr>
      <w:r w:rsidRPr="004843E3">
        <w:rPr>
          <w:rFonts w:ascii="Tahoma" w:hAnsi="Tahoma" w:cs="Tahoma"/>
          <w:b/>
          <w:i/>
          <w:color w:val="auto"/>
          <w:sz w:val="18"/>
          <w:szCs w:val="18"/>
        </w:rPr>
        <w:t>*** Wyjaśnienie:</w:t>
      </w:r>
      <w:r w:rsidRPr="004843E3">
        <w:rPr>
          <w:rFonts w:ascii="Tahoma" w:hAnsi="Tahoma" w:cs="Tahoma"/>
          <w:i/>
          <w:color w:val="auto"/>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C9CFE03" w14:textId="77777777" w:rsidR="007E1E12" w:rsidRPr="004843E3" w:rsidRDefault="007E1E12" w:rsidP="007E1E12">
      <w:pPr>
        <w:pStyle w:val="Default"/>
        <w:suppressAutoHyphens/>
        <w:ind w:left="426"/>
        <w:jc w:val="both"/>
        <w:rPr>
          <w:rFonts w:ascii="Tahoma" w:hAnsi="Tahoma" w:cs="Tahoma"/>
          <w:i/>
          <w:color w:val="auto"/>
          <w:sz w:val="18"/>
          <w:szCs w:val="18"/>
        </w:rPr>
      </w:pPr>
      <w:r w:rsidRPr="004843E3">
        <w:rPr>
          <w:rFonts w:ascii="Tahoma" w:hAnsi="Tahoma" w:cs="Tahoma"/>
          <w:i/>
          <w:sz w:val="18"/>
          <w:szCs w:val="18"/>
        </w:rPr>
        <w:t>Wystąpienie z żądaniem, o którym mowa w art. 18 ust. 1 rozporządzenia 2016/679, nie ogranicza przetwarzania danych osobowych do czasu zakończenia postępowania o udzielenie zamówienia publicznego lub konkursu.</w:t>
      </w:r>
    </w:p>
    <w:p w14:paraId="7DC96A8A" w14:textId="77777777" w:rsidR="007E1E12" w:rsidRPr="004843E3" w:rsidRDefault="007E1E12" w:rsidP="007E1E12">
      <w:pPr>
        <w:pStyle w:val="Default"/>
        <w:suppressAutoHyphens/>
        <w:jc w:val="both"/>
        <w:rPr>
          <w:rFonts w:ascii="Tahoma" w:hAnsi="Tahoma" w:cs="Tahoma"/>
          <w:color w:val="auto"/>
          <w:sz w:val="18"/>
          <w:szCs w:val="18"/>
        </w:rPr>
      </w:pPr>
    </w:p>
    <w:p w14:paraId="33092BD7" w14:textId="77777777" w:rsidR="007E1E12" w:rsidRPr="004843E3" w:rsidRDefault="007E1E12" w:rsidP="007E1E12">
      <w:pPr>
        <w:pStyle w:val="Default"/>
        <w:numPr>
          <w:ilvl w:val="3"/>
          <w:numId w:val="16"/>
        </w:numPr>
        <w:suppressAutoHyphens/>
        <w:ind w:left="426" w:hanging="426"/>
        <w:jc w:val="both"/>
        <w:rPr>
          <w:rFonts w:ascii="Tahoma" w:hAnsi="Tahoma" w:cs="Tahoma"/>
          <w:color w:val="auto"/>
          <w:sz w:val="18"/>
          <w:szCs w:val="18"/>
        </w:rPr>
      </w:pPr>
      <w:r w:rsidRPr="004843E3">
        <w:rPr>
          <w:rFonts w:ascii="Tahoma" w:hAnsi="Tahoma" w:cs="Tahoma"/>
          <w:color w:val="auto"/>
          <w:sz w:val="18"/>
          <w:szCs w:val="18"/>
        </w:rPr>
        <w:t xml:space="preserve">Jednocześnie Samodzielny Publiczny Zakład Opieki Zdrowotnej Uniwersytecki Szpital Kliniczny im. Wojskowej Akademii Medycznej Uniwersytetu Medycznego w Łodzi – Centralny Szpital Weteranów, ul. Żeromskiego 113 przypomina o ciążącym  na Pani/Panu obowiązku informacyjnym wynikającym z art. 14 RODO względem osób fizycznych, których dane zostaną przekazane Zamawiającemu w związku z prowadzonym postępowaniem i które Zamawiający pośrednio pozyska od Wykonawcy biorącego udział w postępowaniu, chyba że ma zastosowanie co najmniej jedno z </w:t>
      </w:r>
      <w:proofErr w:type="spellStart"/>
      <w:r w:rsidRPr="004843E3">
        <w:rPr>
          <w:rFonts w:ascii="Tahoma" w:hAnsi="Tahoma" w:cs="Tahoma"/>
          <w:color w:val="auto"/>
          <w:sz w:val="18"/>
          <w:szCs w:val="18"/>
        </w:rPr>
        <w:t>wyłączeń</w:t>
      </w:r>
      <w:proofErr w:type="spellEnd"/>
      <w:r w:rsidRPr="004843E3">
        <w:rPr>
          <w:rFonts w:ascii="Tahoma" w:hAnsi="Tahoma" w:cs="Tahoma"/>
          <w:color w:val="auto"/>
          <w:sz w:val="18"/>
          <w:szCs w:val="18"/>
        </w:rPr>
        <w:t>, o których mowa w art. 14 ust, 5 RODO.</w:t>
      </w:r>
    </w:p>
    <w:p w14:paraId="5A03AE01" w14:textId="77777777" w:rsidR="007D49A4" w:rsidRPr="004843E3" w:rsidRDefault="007D49A4" w:rsidP="007D49A4">
      <w:pPr>
        <w:pStyle w:val="Default"/>
        <w:suppressAutoHyphens/>
        <w:rPr>
          <w:rFonts w:ascii="Tahoma" w:hAnsi="Tahoma" w:cs="Tahoma"/>
          <w:color w:val="auto"/>
          <w:sz w:val="18"/>
          <w:szCs w:val="18"/>
        </w:rPr>
      </w:pPr>
    </w:p>
    <w:p w14:paraId="5A373F58" w14:textId="77777777" w:rsidR="00680935" w:rsidRPr="004843E3" w:rsidRDefault="00680935" w:rsidP="00680935">
      <w:pPr>
        <w:suppressAutoHyphens/>
        <w:autoSpaceDE w:val="0"/>
        <w:autoSpaceDN w:val="0"/>
        <w:adjustRightInd w:val="0"/>
        <w:ind w:left="360" w:hanging="360"/>
        <w:jc w:val="both"/>
        <w:rPr>
          <w:rFonts w:ascii="Tahoma" w:hAnsi="Tahoma" w:cs="Tahoma"/>
          <w:sz w:val="18"/>
          <w:szCs w:val="18"/>
        </w:rPr>
      </w:pPr>
    </w:p>
    <w:p w14:paraId="1485EACA" w14:textId="77777777" w:rsidR="00680935" w:rsidRPr="004843E3" w:rsidRDefault="00680935" w:rsidP="00680935">
      <w:pPr>
        <w:suppressAutoHyphens/>
        <w:rPr>
          <w:rFonts w:ascii="Tahoma" w:hAnsi="Tahoma" w:cs="Tahoma"/>
          <w:b/>
          <w:bCs/>
          <w:sz w:val="18"/>
          <w:szCs w:val="18"/>
        </w:rPr>
      </w:pPr>
      <w:r w:rsidRPr="004843E3">
        <w:rPr>
          <w:rFonts w:ascii="Tahoma" w:hAnsi="Tahoma" w:cs="Tahoma"/>
          <w:b/>
          <w:bCs/>
          <w:sz w:val="18"/>
          <w:szCs w:val="18"/>
        </w:rPr>
        <w:t>XIX. ZAŁĄCZNIKI</w:t>
      </w:r>
    </w:p>
    <w:p w14:paraId="708CF65C" w14:textId="77777777" w:rsidR="00680935" w:rsidRPr="004843E3" w:rsidRDefault="00680935" w:rsidP="00680935">
      <w:pPr>
        <w:jc w:val="both"/>
        <w:rPr>
          <w:rFonts w:ascii="Tahoma" w:hAnsi="Tahoma" w:cs="Tahoma"/>
          <w:sz w:val="18"/>
          <w:szCs w:val="18"/>
        </w:rPr>
      </w:pPr>
      <w:r w:rsidRPr="004843E3">
        <w:rPr>
          <w:rFonts w:ascii="Tahoma" w:hAnsi="Tahoma" w:cs="Tahoma"/>
          <w:sz w:val="18"/>
          <w:szCs w:val="18"/>
        </w:rPr>
        <w:t>Następujące załączniki stanowią integralną część SIWZ:</w:t>
      </w:r>
    </w:p>
    <w:p w14:paraId="6AD4235A" w14:textId="77777777" w:rsidR="00680935" w:rsidRPr="004843E3" w:rsidRDefault="00680935" w:rsidP="005A287A">
      <w:pPr>
        <w:numPr>
          <w:ilvl w:val="0"/>
          <w:numId w:val="23"/>
        </w:numPr>
        <w:jc w:val="both"/>
        <w:rPr>
          <w:rFonts w:ascii="Tahoma" w:hAnsi="Tahoma" w:cs="Tahoma"/>
          <w:sz w:val="18"/>
          <w:szCs w:val="18"/>
        </w:rPr>
      </w:pPr>
      <w:r w:rsidRPr="004843E3">
        <w:rPr>
          <w:rFonts w:ascii="Tahoma" w:hAnsi="Tahoma" w:cs="Tahoma"/>
          <w:sz w:val="18"/>
          <w:szCs w:val="18"/>
        </w:rPr>
        <w:t>Załącznik nr 1 – Formularz oferty;</w:t>
      </w:r>
    </w:p>
    <w:p w14:paraId="675D1E51" w14:textId="77777777" w:rsidR="00680935" w:rsidRPr="004843E3" w:rsidRDefault="00680935" w:rsidP="00680935">
      <w:pPr>
        <w:ind w:left="720"/>
        <w:jc w:val="both"/>
        <w:rPr>
          <w:rFonts w:ascii="Tahoma" w:hAnsi="Tahoma" w:cs="Tahoma"/>
          <w:sz w:val="18"/>
          <w:szCs w:val="18"/>
        </w:rPr>
      </w:pPr>
      <w:r w:rsidRPr="004843E3">
        <w:rPr>
          <w:rFonts w:ascii="Tahoma" w:hAnsi="Tahoma" w:cs="Tahoma"/>
          <w:sz w:val="18"/>
          <w:szCs w:val="18"/>
        </w:rPr>
        <w:t xml:space="preserve">Załącznik 1a) - Parametry techniczne; </w:t>
      </w:r>
    </w:p>
    <w:p w14:paraId="7A60F58B" w14:textId="77777777" w:rsidR="00680935" w:rsidRPr="004843E3" w:rsidRDefault="00680935" w:rsidP="00680935">
      <w:pPr>
        <w:ind w:left="720"/>
        <w:jc w:val="both"/>
        <w:rPr>
          <w:rFonts w:ascii="Tahoma" w:hAnsi="Tahoma" w:cs="Tahoma"/>
          <w:sz w:val="18"/>
          <w:szCs w:val="18"/>
        </w:rPr>
      </w:pPr>
      <w:r w:rsidRPr="004843E3">
        <w:rPr>
          <w:rFonts w:ascii="Tahoma" w:hAnsi="Tahoma" w:cs="Tahoma"/>
          <w:sz w:val="18"/>
          <w:szCs w:val="18"/>
        </w:rPr>
        <w:t>Załącznik 1b) - Warunki gwarancji i serwisu;</w:t>
      </w:r>
    </w:p>
    <w:p w14:paraId="74B8D9D1" w14:textId="77777777" w:rsidR="00680935" w:rsidRPr="004843E3" w:rsidRDefault="00680935" w:rsidP="005A287A">
      <w:pPr>
        <w:numPr>
          <w:ilvl w:val="0"/>
          <w:numId w:val="23"/>
        </w:numPr>
        <w:jc w:val="both"/>
        <w:rPr>
          <w:rFonts w:ascii="Tahoma" w:hAnsi="Tahoma" w:cs="Tahoma"/>
          <w:sz w:val="18"/>
          <w:szCs w:val="18"/>
        </w:rPr>
      </w:pPr>
      <w:r w:rsidRPr="004843E3">
        <w:rPr>
          <w:rFonts w:ascii="Tahoma" w:hAnsi="Tahoma" w:cs="Tahoma"/>
          <w:sz w:val="18"/>
          <w:szCs w:val="18"/>
        </w:rPr>
        <w:t>Załącznik nr 2 – Formularz asortymentowo-cenowy;</w:t>
      </w:r>
    </w:p>
    <w:p w14:paraId="0D564B40" w14:textId="385973F0" w:rsidR="00BA6A32" w:rsidRPr="004843E3" w:rsidRDefault="00680935" w:rsidP="005A287A">
      <w:pPr>
        <w:numPr>
          <w:ilvl w:val="0"/>
          <w:numId w:val="23"/>
        </w:numPr>
        <w:jc w:val="both"/>
        <w:rPr>
          <w:rFonts w:ascii="Tahoma" w:hAnsi="Tahoma" w:cs="Tahoma"/>
          <w:sz w:val="18"/>
          <w:szCs w:val="18"/>
        </w:rPr>
      </w:pPr>
      <w:r w:rsidRPr="004843E3">
        <w:rPr>
          <w:rFonts w:ascii="Tahoma" w:hAnsi="Tahoma" w:cs="Tahoma"/>
          <w:sz w:val="18"/>
          <w:szCs w:val="18"/>
        </w:rPr>
        <w:t>Załącznik nr 3 – JEDZ;</w:t>
      </w:r>
    </w:p>
    <w:p w14:paraId="6A907AF5" w14:textId="30F07E73" w:rsidR="00BA6A32" w:rsidRPr="004843E3" w:rsidRDefault="00680935" w:rsidP="00314ADC">
      <w:pPr>
        <w:numPr>
          <w:ilvl w:val="0"/>
          <w:numId w:val="23"/>
        </w:numPr>
        <w:jc w:val="both"/>
        <w:rPr>
          <w:rFonts w:ascii="Tahoma" w:hAnsi="Tahoma" w:cs="Tahoma"/>
          <w:strike/>
          <w:sz w:val="18"/>
          <w:szCs w:val="18"/>
        </w:rPr>
      </w:pPr>
      <w:r w:rsidRPr="004843E3">
        <w:rPr>
          <w:rFonts w:ascii="Tahoma" w:hAnsi="Tahoma" w:cs="Tahoma"/>
          <w:sz w:val="18"/>
          <w:szCs w:val="18"/>
        </w:rPr>
        <w:t>Załącznik nr 4 – Wzór umowy</w:t>
      </w:r>
      <w:r w:rsidR="00BA6A32" w:rsidRPr="004843E3">
        <w:rPr>
          <w:rFonts w:ascii="Tahoma" w:hAnsi="Tahoma" w:cs="Tahoma"/>
          <w:sz w:val="18"/>
          <w:szCs w:val="18"/>
        </w:rPr>
        <w:t xml:space="preserve"> </w:t>
      </w:r>
    </w:p>
    <w:p w14:paraId="1D3B2EFA" w14:textId="77777777" w:rsidR="00680935" w:rsidRPr="004843E3" w:rsidRDefault="00680935" w:rsidP="005A287A">
      <w:pPr>
        <w:numPr>
          <w:ilvl w:val="0"/>
          <w:numId w:val="23"/>
        </w:numPr>
        <w:jc w:val="both"/>
        <w:rPr>
          <w:rFonts w:ascii="Tahoma" w:hAnsi="Tahoma" w:cs="Tahoma"/>
          <w:sz w:val="18"/>
          <w:szCs w:val="18"/>
        </w:rPr>
      </w:pPr>
      <w:r w:rsidRPr="004843E3">
        <w:rPr>
          <w:rFonts w:ascii="Tahoma" w:eastAsia="Helvetica-Oblique" w:hAnsi="Tahoma" w:cs="Tahoma"/>
          <w:sz w:val="18"/>
          <w:szCs w:val="18"/>
        </w:rPr>
        <w:t>Załącznik nr 5 - Oświadczenie o przynależności do grupy kapitałowej</w:t>
      </w:r>
      <w:r w:rsidRPr="004843E3">
        <w:rPr>
          <w:rFonts w:ascii="Tahoma" w:hAnsi="Tahoma" w:cs="Tahoma"/>
          <w:sz w:val="18"/>
          <w:szCs w:val="18"/>
        </w:rPr>
        <w:t>;</w:t>
      </w:r>
    </w:p>
    <w:p w14:paraId="75AF4C9B" w14:textId="77777777" w:rsidR="00680935" w:rsidRPr="00F74ED8" w:rsidRDefault="00680935" w:rsidP="00680935">
      <w:pPr>
        <w:jc w:val="right"/>
        <w:rPr>
          <w:rFonts w:ascii="Tahoma" w:hAnsi="Tahoma" w:cs="Tahoma"/>
          <w:b/>
          <w:bCs/>
          <w:sz w:val="18"/>
          <w:szCs w:val="18"/>
        </w:rPr>
      </w:pPr>
      <w:r w:rsidRPr="004843E3">
        <w:rPr>
          <w:rFonts w:ascii="Tahoma" w:hAnsi="Tahoma" w:cs="Tahoma"/>
          <w:b/>
          <w:bCs/>
          <w:sz w:val="18"/>
          <w:szCs w:val="18"/>
        </w:rPr>
        <w:br w:type="page"/>
      </w:r>
      <w:r w:rsidRPr="00F74ED8">
        <w:rPr>
          <w:rFonts w:ascii="Tahoma" w:hAnsi="Tahoma" w:cs="Tahoma"/>
          <w:b/>
          <w:bCs/>
          <w:sz w:val="18"/>
          <w:szCs w:val="18"/>
        </w:rPr>
        <w:lastRenderedPageBreak/>
        <w:t>Załącznik nr 1</w:t>
      </w:r>
    </w:p>
    <w:p w14:paraId="611ACA72" w14:textId="77777777" w:rsidR="00680935" w:rsidRPr="00F74ED8" w:rsidRDefault="00680935" w:rsidP="00680935">
      <w:pPr>
        <w:jc w:val="center"/>
        <w:rPr>
          <w:rFonts w:ascii="Tahoma" w:hAnsi="Tahoma" w:cs="Tahoma"/>
          <w:b/>
          <w:bCs/>
          <w:sz w:val="18"/>
          <w:szCs w:val="18"/>
        </w:rPr>
      </w:pPr>
      <w:r w:rsidRPr="00F74ED8">
        <w:rPr>
          <w:rFonts w:ascii="Tahoma" w:hAnsi="Tahoma" w:cs="Tahoma"/>
          <w:b/>
          <w:bCs/>
          <w:sz w:val="18"/>
          <w:szCs w:val="18"/>
        </w:rPr>
        <w:t>F O R M U L A R Z    O F E R T Y</w:t>
      </w:r>
    </w:p>
    <w:p w14:paraId="5BD5663B" w14:textId="77777777" w:rsidR="00680935" w:rsidRPr="00F74ED8" w:rsidRDefault="00680935" w:rsidP="00680935">
      <w:pPr>
        <w:jc w:val="center"/>
        <w:rPr>
          <w:rFonts w:ascii="Tahoma" w:hAnsi="Tahoma" w:cs="Tahoma"/>
          <w:b/>
          <w:bCs/>
          <w:sz w:val="18"/>
          <w:szCs w:val="18"/>
        </w:rPr>
      </w:pPr>
    </w:p>
    <w:p w14:paraId="24BFD813" w14:textId="77777777" w:rsidR="00680935" w:rsidRPr="00F74ED8" w:rsidRDefault="00680935" w:rsidP="00680935">
      <w:pPr>
        <w:jc w:val="center"/>
        <w:rPr>
          <w:rFonts w:ascii="Tahoma" w:hAnsi="Tahoma" w:cs="Tahoma"/>
          <w:b/>
          <w:bCs/>
          <w:sz w:val="18"/>
          <w:szCs w:val="18"/>
        </w:rPr>
      </w:pPr>
    </w:p>
    <w:p w14:paraId="6ED1274B" w14:textId="77777777" w:rsidR="00680935" w:rsidRPr="00F74ED8" w:rsidRDefault="00680935" w:rsidP="00680935">
      <w:pPr>
        <w:rPr>
          <w:rFonts w:ascii="Tahoma" w:hAnsi="Tahoma" w:cs="Tahoma"/>
          <w:sz w:val="18"/>
          <w:szCs w:val="18"/>
        </w:rPr>
      </w:pPr>
      <w:r w:rsidRPr="00F74ED8">
        <w:rPr>
          <w:rFonts w:ascii="Tahoma" w:hAnsi="Tahoma" w:cs="Tahoma"/>
          <w:sz w:val="18"/>
          <w:szCs w:val="18"/>
        </w:rPr>
        <w:t>Nazwa i siedziba Wykonawcy</w:t>
      </w:r>
      <w:r w:rsidR="00BD4F84">
        <w:rPr>
          <w:rFonts w:ascii="Tahoma" w:hAnsi="Tahoma" w:cs="Tahoma"/>
          <w:sz w:val="18"/>
          <w:szCs w:val="18"/>
        </w:rPr>
        <w:t xml:space="preserve"> </w:t>
      </w:r>
      <w:r w:rsidRPr="00F74ED8">
        <w:rPr>
          <w:rFonts w:ascii="Tahoma" w:hAnsi="Tahoma" w:cs="Tahoma"/>
          <w:sz w:val="18"/>
          <w:szCs w:val="18"/>
        </w:rPr>
        <w:t>albo</w:t>
      </w:r>
      <w:r w:rsidR="00BD4F84">
        <w:rPr>
          <w:rFonts w:ascii="Tahoma" w:hAnsi="Tahoma" w:cs="Tahoma"/>
          <w:sz w:val="18"/>
          <w:szCs w:val="18"/>
        </w:rPr>
        <w:t xml:space="preserve"> </w:t>
      </w:r>
      <w:r w:rsidRPr="00F74ED8">
        <w:rPr>
          <w:rFonts w:ascii="Tahoma" w:hAnsi="Tahoma" w:cs="Tahoma"/>
          <w:sz w:val="18"/>
          <w:szCs w:val="18"/>
        </w:rPr>
        <w:t>Imię i nazwisko, adres zamieszkania i adres Wykonawcy</w:t>
      </w:r>
    </w:p>
    <w:p w14:paraId="68DD52A4" w14:textId="77777777" w:rsidR="00680935" w:rsidRPr="00F74ED8" w:rsidRDefault="00680935" w:rsidP="00680935">
      <w:pPr>
        <w:spacing w:line="360" w:lineRule="auto"/>
        <w:rPr>
          <w:rFonts w:ascii="Tahoma" w:hAnsi="Tahoma" w:cs="Tahoma"/>
          <w:sz w:val="18"/>
          <w:szCs w:val="18"/>
        </w:rPr>
      </w:pPr>
      <w:r w:rsidRPr="00F74ED8">
        <w:rPr>
          <w:rFonts w:ascii="Tahoma" w:hAnsi="Tahoma" w:cs="Tahoma"/>
          <w:sz w:val="18"/>
          <w:szCs w:val="18"/>
        </w:rPr>
        <w:t>..........................................................................................................................................................................................................................................................................................................................................................................................................................................................................................</w:t>
      </w:r>
      <w:r w:rsidR="00F74ED8">
        <w:rPr>
          <w:rFonts w:ascii="Tahoma" w:hAnsi="Tahoma" w:cs="Tahoma"/>
          <w:sz w:val="18"/>
          <w:szCs w:val="18"/>
        </w:rPr>
        <w:t>..............................................................................</w:t>
      </w:r>
      <w:r w:rsidRPr="00F74ED8">
        <w:rPr>
          <w:rFonts w:ascii="Tahoma" w:hAnsi="Tahoma" w:cs="Tahoma"/>
          <w:sz w:val="18"/>
          <w:szCs w:val="18"/>
        </w:rPr>
        <w:t>.........</w:t>
      </w:r>
    </w:p>
    <w:p w14:paraId="0DB85B16" w14:textId="77777777" w:rsidR="00680935" w:rsidRPr="00F74ED8" w:rsidRDefault="00680935" w:rsidP="00680935">
      <w:pPr>
        <w:spacing w:line="360" w:lineRule="auto"/>
        <w:rPr>
          <w:rFonts w:ascii="Tahoma" w:hAnsi="Tahoma" w:cs="Tahoma"/>
          <w:sz w:val="18"/>
          <w:szCs w:val="18"/>
        </w:rPr>
      </w:pPr>
      <w:r w:rsidRPr="00F74ED8">
        <w:rPr>
          <w:rFonts w:ascii="Tahoma" w:hAnsi="Tahoma" w:cs="Tahoma"/>
          <w:sz w:val="18"/>
          <w:szCs w:val="18"/>
        </w:rPr>
        <w:t>Osoba uprawniona do kontaktu z Zamawiającym (imię, nazwisko, stanowisko):</w:t>
      </w:r>
    </w:p>
    <w:p w14:paraId="748B17FB" w14:textId="77777777" w:rsidR="00680935" w:rsidRPr="00F74ED8" w:rsidRDefault="00680935" w:rsidP="00680935">
      <w:pPr>
        <w:spacing w:line="360" w:lineRule="auto"/>
        <w:rPr>
          <w:rFonts w:ascii="Tahoma" w:hAnsi="Tahoma" w:cs="Tahoma"/>
          <w:sz w:val="18"/>
          <w:szCs w:val="18"/>
        </w:rPr>
      </w:pPr>
      <w:r w:rsidRPr="00F74ED8">
        <w:rPr>
          <w:rFonts w:ascii="Tahoma" w:hAnsi="Tahoma" w:cs="Tahoma"/>
          <w:sz w:val="18"/>
          <w:szCs w:val="18"/>
        </w:rPr>
        <w:t>................................................................................................</w:t>
      </w:r>
      <w:r w:rsidR="00F74ED8">
        <w:rPr>
          <w:rFonts w:ascii="Tahoma" w:hAnsi="Tahoma" w:cs="Tahoma"/>
          <w:sz w:val="18"/>
          <w:szCs w:val="18"/>
        </w:rPr>
        <w:t>..........................</w:t>
      </w:r>
      <w:r w:rsidRPr="00F74ED8">
        <w:rPr>
          <w:rFonts w:ascii="Tahoma" w:hAnsi="Tahoma" w:cs="Tahoma"/>
          <w:sz w:val="18"/>
          <w:szCs w:val="18"/>
        </w:rPr>
        <w:t>.................................................................</w:t>
      </w:r>
    </w:p>
    <w:p w14:paraId="1723F2D8" w14:textId="77777777" w:rsidR="00680935" w:rsidRPr="00F74ED8" w:rsidRDefault="00680935" w:rsidP="00680935">
      <w:pPr>
        <w:spacing w:line="360" w:lineRule="auto"/>
        <w:rPr>
          <w:rFonts w:ascii="Tahoma" w:hAnsi="Tahoma" w:cs="Tahoma"/>
          <w:sz w:val="18"/>
          <w:szCs w:val="18"/>
        </w:rPr>
      </w:pPr>
      <w:r w:rsidRPr="00F74ED8">
        <w:rPr>
          <w:rFonts w:ascii="Tahoma" w:hAnsi="Tahoma" w:cs="Tahoma"/>
          <w:sz w:val="18"/>
          <w:szCs w:val="18"/>
        </w:rPr>
        <w:t>Nr telefonu, faksu...................................................................</w:t>
      </w:r>
      <w:r w:rsidR="00F74ED8">
        <w:rPr>
          <w:rFonts w:ascii="Tahoma" w:hAnsi="Tahoma" w:cs="Tahoma"/>
          <w:sz w:val="18"/>
          <w:szCs w:val="18"/>
        </w:rPr>
        <w:t>..........................</w:t>
      </w:r>
      <w:r w:rsidRPr="00F74ED8">
        <w:rPr>
          <w:rFonts w:ascii="Tahoma" w:hAnsi="Tahoma" w:cs="Tahoma"/>
          <w:sz w:val="18"/>
          <w:szCs w:val="18"/>
        </w:rPr>
        <w:t>....................................................................</w:t>
      </w:r>
    </w:p>
    <w:p w14:paraId="59280948" w14:textId="01ED3BA6" w:rsidR="00680935" w:rsidRPr="00F74ED8" w:rsidRDefault="00680935" w:rsidP="00680935">
      <w:pPr>
        <w:spacing w:line="360" w:lineRule="auto"/>
        <w:rPr>
          <w:rFonts w:ascii="Tahoma" w:hAnsi="Tahoma" w:cs="Tahoma"/>
          <w:sz w:val="18"/>
          <w:szCs w:val="18"/>
        </w:rPr>
      </w:pPr>
      <w:r w:rsidRPr="00F74ED8">
        <w:rPr>
          <w:rFonts w:ascii="Tahoma" w:hAnsi="Tahoma" w:cs="Tahoma"/>
          <w:sz w:val="18"/>
          <w:szCs w:val="18"/>
        </w:rPr>
        <w:t>Regon:</w:t>
      </w:r>
      <w:r w:rsidR="00515572">
        <w:rPr>
          <w:rFonts w:ascii="Tahoma" w:hAnsi="Tahoma" w:cs="Tahoma"/>
          <w:sz w:val="18"/>
          <w:szCs w:val="18"/>
        </w:rPr>
        <w:t xml:space="preserve"> </w:t>
      </w:r>
      <w:r w:rsidRPr="00F74ED8">
        <w:rPr>
          <w:rFonts w:ascii="Tahoma" w:hAnsi="Tahoma" w:cs="Tahoma"/>
          <w:sz w:val="18"/>
          <w:szCs w:val="18"/>
        </w:rPr>
        <w:t>....................</w:t>
      </w:r>
      <w:r w:rsidR="00515572">
        <w:rPr>
          <w:rFonts w:ascii="Tahoma" w:hAnsi="Tahoma" w:cs="Tahoma"/>
          <w:sz w:val="18"/>
          <w:szCs w:val="18"/>
        </w:rPr>
        <w:t>.....</w:t>
      </w:r>
      <w:r w:rsidRPr="00F74ED8">
        <w:rPr>
          <w:rFonts w:ascii="Tahoma" w:hAnsi="Tahoma" w:cs="Tahoma"/>
          <w:sz w:val="18"/>
          <w:szCs w:val="18"/>
        </w:rPr>
        <w:t>.</w:t>
      </w:r>
      <w:r w:rsidR="00515572">
        <w:rPr>
          <w:rFonts w:ascii="Tahoma" w:hAnsi="Tahoma" w:cs="Tahoma"/>
          <w:sz w:val="18"/>
          <w:szCs w:val="18"/>
        </w:rPr>
        <w:t>..</w:t>
      </w:r>
      <w:r w:rsidRPr="00F74ED8">
        <w:rPr>
          <w:rFonts w:ascii="Tahoma" w:hAnsi="Tahoma" w:cs="Tahoma"/>
          <w:sz w:val="18"/>
          <w:szCs w:val="18"/>
        </w:rPr>
        <w:t>........................ NIP:</w:t>
      </w:r>
      <w:r w:rsidR="00515572" w:rsidRPr="00515572">
        <w:t xml:space="preserve"> </w:t>
      </w:r>
      <w:r w:rsidR="00515572" w:rsidRPr="00515572">
        <w:rPr>
          <w:rFonts w:ascii="Tahoma" w:hAnsi="Tahoma" w:cs="Tahoma"/>
          <w:sz w:val="18"/>
          <w:szCs w:val="18"/>
        </w:rPr>
        <w:t>................</w:t>
      </w:r>
      <w:r w:rsidR="00515572">
        <w:rPr>
          <w:rFonts w:ascii="Tahoma" w:hAnsi="Tahoma" w:cs="Tahoma"/>
          <w:sz w:val="18"/>
          <w:szCs w:val="18"/>
        </w:rPr>
        <w:t>.....</w:t>
      </w:r>
      <w:r w:rsidR="00515572" w:rsidRPr="00515572">
        <w:rPr>
          <w:rFonts w:ascii="Tahoma" w:hAnsi="Tahoma" w:cs="Tahoma"/>
          <w:sz w:val="18"/>
          <w:szCs w:val="18"/>
        </w:rPr>
        <w:t>.........</w:t>
      </w:r>
      <w:r w:rsidR="00515572">
        <w:rPr>
          <w:rFonts w:ascii="Tahoma" w:hAnsi="Tahoma" w:cs="Tahoma"/>
          <w:sz w:val="18"/>
          <w:szCs w:val="18"/>
        </w:rPr>
        <w:t>.....</w:t>
      </w:r>
      <w:r w:rsidR="00515572" w:rsidRPr="00515572">
        <w:rPr>
          <w:rFonts w:ascii="Tahoma" w:hAnsi="Tahoma" w:cs="Tahoma"/>
          <w:sz w:val="18"/>
          <w:szCs w:val="18"/>
        </w:rPr>
        <w:t>.................</w:t>
      </w:r>
      <w:r w:rsidR="00E377E4">
        <w:rPr>
          <w:rFonts w:ascii="Tahoma" w:hAnsi="Tahoma" w:cs="Tahoma"/>
          <w:sz w:val="18"/>
          <w:szCs w:val="18"/>
        </w:rPr>
        <w:t xml:space="preserve"> BDO:</w:t>
      </w:r>
      <w:r w:rsidR="00515572" w:rsidRPr="00515572">
        <w:t xml:space="preserve"> </w:t>
      </w:r>
      <w:r w:rsidR="00515572" w:rsidRPr="00515572">
        <w:rPr>
          <w:rFonts w:ascii="Tahoma" w:hAnsi="Tahoma" w:cs="Tahoma"/>
          <w:sz w:val="18"/>
          <w:szCs w:val="18"/>
        </w:rPr>
        <w:t>...................</w:t>
      </w:r>
      <w:r w:rsidR="00515572">
        <w:rPr>
          <w:rFonts w:ascii="Tahoma" w:hAnsi="Tahoma" w:cs="Tahoma"/>
          <w:sz w:val="18"/>
          <w:szCs w:val="18"/>
        </w:rPr>
        <w:t>.......</w:t>
      </w:r>
      <w:r w:rsidR="00515572" w:rsidRPr="00515572">
        <w:rPr>
          <w:rFonts w:ascii="Tahoma" w:hAnsi="Tahoma" w:cs="Tahoma"/>
          <w:sz w:val="18"/>
          <w:szCs w:val="18"/>
        </w:rPr>
        <w:t>..........................</w:t>
      </w:r>
    </w:p>
    <w:p w14:paraId="6FF8ED90" w14:textId="77777777" w:rsidR="00680935" w:rsidRPr="00F74ED8" w:rsidRDefault="00680935" w:rsidP="00680935">
      <w:pPr>
        <w:spacing w:line="360" w:lineRule="auto"/>
        <w:rPr>
          <w:rFonts w:ascii="Tahoma" w:hAnsi="Tahoma" w:cs="Tahoma"/>
          <w:sz w:val="18"/>
          <w:szCs w:val="18"/>
        </w:rPr>
      </w:pPr>
      <w:r w:rsidRPr="00F74ED8">
        <w:rPr>
          <w:rFonts w:ascii="Tahoma" w:hAnsi="Tahoma" w:cs="Tahoma"/>
          <w:sz w:val="18"/>
          <w:szCs w:val="18"/>
        </w:rPr>
        <w:t>Województwo........................................</w:t>
      </w:r>
      <w:r w:rsidR="00F74ED8">
        <w:rPr>
          <w:rFonts w:ascii="Tahoma" w:hAnsi="Tahoma" w:cs="Tahoma"/>
          <w:sz w:val="18"/>
          <w:szCs w:val="18"/>
        </w:rPr>
        <w:t>......................</w:t>
      </w:r>
      <w:r w:rsidRPr="00F74ED8">
        <w:rPr>
          <w:rFonts w:ascii="Tahoma" w:hAnsi="Tahoma" w:cs="Tahoma"/>
          <w:sz w:val="18"/>
          <w:szCs w:val="18"/>
        </w:rPr>
        <w:t>........ Powiat……................................................</w:t>
      </w:r>
      <w:r w:rsidR="00F74ED8">
        <w:rPr>
          <w:rFonts w:ascii="Tahoma" w:hAnsi="Tahoma" w:cs="Tahoma"/>
          <w:sz w:val="18"/>
          <w:szCs w:val="18"/>
        </w:rPr>
        <w:t>....</w:t>
      </w:r>
      <w:r w:rsidRPr="00F74ED8">
        <w:rPr>
          <w:rFonts w:ascii="Tahoma" w:hAnsi="Tahoma" w:cs="Tahoma"/>
          <w:sz w:val="18"/>
          <w:szCs w:val="18"/>
        </w:rPr>
        <w:t>............................</w:t>
      </w:r>
    </w:p>
    <w:p w14:paraId="3BBEA86C" w14:textId="77777777" w:rsidR="00680935" w:rsidRPr="00F74ED8" w:rsidRDefault="00680935" w:rsidP="00680935">
      <w:pPr>
        <w:spacing w:line="360" w:lineRule="auto"/>
        <w:rPr>
          <w:rFonts w:ascii="Tahoma" w:hAnsi="Tahoma" w:cs="Tahoma"/>
          <w:b/>
          <w:bCs/>
          <w:sz w:val="18"/>
          <w:szCs w:val="18"/>
        </w:rPr>
      </w:pPr>
      <w:r w:rsidRPr="00F74ED8">
        <w:rPr>
          <w:rFonts w:ascii="Tahoma" w:hAnsi="Tahoma" w:cs="Tahoma"/>
          <w:sz w:val="18"/>
          <w:szCs w:val="18"/>
        </w:rPr>
        <w:t>Internet: http://...........................................</w:t>
      </w:r>
      <w:r w:rsidR="00F74ED8">
        <w:rPr>
          <w:rFonts w:ascii="Tahoma" w:hAnsi="Tahoma" w:cs="Tahoma"/>
          <w:sz w:val="18"/>
          <w:szCs w:val="18"/>
        </w:rPr>
        <w:t>.................</w:t>
      </w:r>
      <w:r w:rsidRPr="00F74ED8">
        <w:rPr>
          <w:rFonts w:ascii="Tahoma" w:hAnsi="Tahoma" w:cs="Tahoma"/>
          <w:sz w:val="18"/>
          <w:szCs w:val="18"/>
        </w:rPr>
        <w:t xml:space="preserve">....... </w:t>
      </w:r>
      <w:r w:rsidRPr="0016743D">
        <w:rPr>
          <w:rFonts w:ascii="Tahoma" w:hAnsi="Tahoma" w:cs="Tahoma"/>
          <w:bCs/>
          <w:sz w:val="18"/>
          <w:szCs w:val="18"/>
        </w:rPr>
        <w:t>e-mail:....................</w:t>
      </w:r>
      <w:r w:rsidR="00F74ED8" w:rsidRPr="0016743D">
        <w:rPr>
          <w:rFonts w:ascii="Tahoma" w:hAnsi="Tahoma" w:cs="Tahoma"/>
          <w:bCs/>
          <w:sz w:val="18"/>
          <w:szCs w:val="18"/>
        </w:rPr>
        <w:t>....</w:t>
      </w:r>
      <w:r w:rsidRPr="0016743D">
        <w:rPr>
          <w:rFonts w:ascii="Tahoma" w:hAnsi="Tahoma" w:cs="Tahoma"/>
          <w:bCs/>
          <w:sz w:val="18"/>
          <w:szCs w:val="18"/>
        </w:rPr>
        <w:t>.................@..............</w:t>
      </w:r>
      <w:r w:rsidR="00F74ED8" w:rsidRPr="0016743D">
        <w:rPr>
          <w:rFonts w:ascii="Tahoma" w:hAnsi="Tahoma" w:cs="Tahoma"/>
          <w:bCs/>
          <w:sz w:val="18"/>
          <w:szCs w:val="18"/>
        </w:rPr>
        <w:t>.....</w:t>
      </w:r>
      <w:r w:rsidRPr="0016743D">
        <w:rPr>
          <w:rFonts w:ascii="Tahoma" w:hAnsi="Tahoma" w:cs="Tahoma"/>
          <w:bCs/>
          <w:sz w:val="18"/>
          <w:szCs w:val="18"/>
        </w:rPr>
        <w:t>..................</w:t>
      </w:r>
    </w:p>
    <w:p w14:paraId="436FFCD2" w14:textId="77777777" w:rsidR="00680935" w:rsidRPr="00F74ED8" w:rsidRDefault="00680935" w:rsidP="00680935">
      <w:pPr>
        <w:spacing w:line="360" w:lineRule="auto"/>
        <w:jc w:val="center"/>
        <w:rPr>
          <w:rFonts w:ascii="Tahoma" w:hAnsi="Tahoma" w:cs="Tahoma"/>
          <w:sz w:val="18"/>
          <w:szCs w:val="18"/>
        </w:rPr>
      </w:pPr>
      <w:r w:rsidRPr="00F74ED8">
        <w:rPr>
          <w:rFonts w:ascii="Tahoma" w:hAnsi="Tahoma" w:cs="Tahoma"/>
          <w:sz w:val="18"/>
          <w:szCs w:val="18"/>
        </w:rPr>
        <w:t>Do:</w:t>
      </w:r>
    </w:p>
    <w:p w14:paraId="3A42DB48" w14:textId="77777777" w:rsidR="00680935" w:rsidRPr="00F74ED8" w:rsidRDefault="00680935" w:rsidP="00680935">
      <w:pPr>
        <w:jc w:val="center"/>
        <w:rPr>
          <w:rFonts w:ascii="Tahoma" w:hAnsi="Tahoma" w:cs="Tahoma"/>
          <w:b/>
          <w:bCs/>
          <w:sz w:val="18"/>
          <w:szCs w:val="18"/>
        </w:rPr>
      </w:pPr>
      <w:r w:rsidRPr="00F74ED8">
        <w:rPr>
          <w:rFonts w:ascii="Tahoma" w:hAnsi="Tahoma" w:cs="Tahoma"/>
          <w:b/>
          <w:bCs/>
          <w:sz w:val="18"/>
          <w:szCs w:val="18"/>
        </w:rPr>
        <w:t>SAMODZIELNEGO PUBLICZNEGO ZAKŁADU OPIEKI ZDROWOTNEJ  UNIWERSYTECKIEGO SZPITALA KLINICZNEGO IM. WOJSKOWEJ AKADEMII MEDYCZNEJ</w:t>
      </w:r>
    </w:p>
    <w:p w14:paraId="31E32E93" w14:textId="77777777" w:rsidR="00680935" w:rsidRPr="00F74ED8" w:rsidRDefault="00680935" w:rsidP="00680935">
      <w:pPr>
        <w:jc w:val="center"/>
        <w:rPr>
          <w:rFonts w:ascii="Tahoma" w:hAnsi="Tahoma" w:cs="Tahoma"/>
          <w:b/>
          <w:bCs/>
          <w:sz w:val="18"/>
          <w:szCs w:val="18"/>
        </w:rPr>
      </w:pPr>
      <w:r w:rsidRPr="00F74ED8">
        <w:rPr>
          <w:rFonts w:ascii="Tahoma" w:hAnsi="Tahoma" w:cs="Tahoma"/>
          <w:b/>
          <w:bCs/>
          <w:sz w:val="18"/>
          <w:szCs w:val="18"/>
        </w:rPr>
        <w:t>UNIWERSYTETU MEDYCZNEGO W ŁODZI – CENTRALNEGO SZPITALA WETERANÓW</w:t>
      </w:r>
      <w:r w:rsidRPr="00F74ED8">
        <w:rPr>
          <w:rFonts w:ascii="Tahoma" w:hAnsi="Tahoma" w:cs="Tahoma"/>
          <w:b/>
          <w:bCs/>
          <w:sz w:val="18"/>
          <w:szCs w:val="18"/>
        </w:rPr>
        <w:br/>
        <w:t>90-549 ŁÓDŹ, UL. ŻEROMSKIEGO 113</w:t>
      </w:r>
    </w:p>
    <w:p w14:paraId="737E99F0" w14:textId="77777777" w:rsidR="00680935" w:rsidRPr="00FF7B26" w:rsidRDefault="00680935" w:rsidP="00680935">
      <w:pPr>
        <w:jc w:val="center"/>
        <w:rPr>
          <w:rFonts w:ascii="Tahoma" w:hAnsi="Tahoma" w:cs="Tahoma"/>
          <w:sz w:val="18"/>
          <w:szCs w:val="18"/>
        </w:rPr>
      </w:pPr>
    </w:p>
    <w:p w14:paraId="5AE4728A" w14:textId="64397F2A" w:rsidR="00680935" w:rsidRPr="00FF7B26" w:rsidRDefault="00680935" w:rsidP="00680935">
      <w:pPr>
        <w:autoSpaceDE w:val="0"/>
        <w:autoSpaceDN w:val="0"/>
        <w:adjustRightInd w:val="0"/>
        <w:jc w:val="both"/>
        <w:rPr>
          <w:rFonts w:ascii="Tahoma" w:hAnsi="Tahoma" w:cs="Tahoma"/>
          <w:color w:val="FF0000"/>
          <w:sz w:val="18"/>
          <w:szCs w:val="18"/>
          <w:highlight w:val="yellow"/>
        </w:rPr>
      </w:pPr>
      <w:r w:rsidRPr="00FF7B26">
        <w:rPr>
          <w:rFonts w:ascii="Tahoma" w:hAnsi="Tahoma" w:cs="Tahoma"/>
          <w:sz w:val="18"/>
          <w:szCs w:val="18"/>
        </w:rPr>
        <w:t xml:space="preserve">Nawiązując do ogłoszenia  zamieszczonego w Dzienniku Urzędowym Unii Europejskiej nr </w:t>
      </w:r>
      <w:r w:rsidRPr="00727C73">
        <w:rPr>
          <w:rFonts w:ascii="Tahoma" w:hAnsi="Tahoma" w:cs="Tahoma"/>
          <w:b/>
          <w:bCs/>
          <w:sz w:val="18"/>
          <w:szCs w:val="18"/>
          <w:highlight w:val="yellow"/>
        </w:rPr>
        <w:t>20</w:t>
      </w:r>
      <w:r w:rsidR="00165514" w:rsidRPr="00727C73">
        <w:rPr>
          <w:rFonts w:ascii="Tahoma" w:hAnsi="Tahoma" w:cs="Tahoma"/>
          <w:b/>
          <w:bCs/>
          <w:sz w:val="18"/>
          <w:szCs w:val="18"/>
          <w:highlight w:val="yellow"/>
        </w:rPr>
        <w:t>20</w:t>
      </w:r>
      <w:r w:rsidRPr="00727C73">
        <w:rPr>
          <w:rFonts w:ascii="Tahoma" w:hAnsi="Tahoma" w:cs="Tahoma"/>
          <w:b/>
          <w:bCs/>
          <w:sz w:val="18"/>
          <w:szCs w:val="18"/>
          <w:highlight w:val="yellow"/>
        </w:rPr>
        <w:t xml:space="preserve">/S </w:t>
      </w:r>
      <w:r w:rsidR="00620063" w:rsidRPr="00620063">
        <w:rPr>
          <w:rFonts w:ascii="Tahoma" w:hAnsi="Tahoma" w:cs="Tahoma"/>
          <w:b/>
          <w:bCs/>
          <w:sz w:val="18"/>
          <w:szCs w:val="18"/>
          <w:highlight w:val="yellow"/>
        </w:rPr>
        <w:t>053-125556</w:t>
      </w:r>
      <w:r w:rsidRPr="00FF7B26">
        <w:rPr>
          <w:rFonts w:ascii="Tahoma" w:hAnsi="Tahoma" w:cs="Tahoma"/>
          <w:b/>
          <w:bCs/>
          <w:sz w:val="18"/>
          <w:szCs w:val="18"/>
        </w:rPr>
        <w:t xml:space="preserve"> </w:t>
      </w:r>
      <w:r w:rsidRPr="00FF7B26">
        <w:rPr>
          <w:rFonts w:ascii="Tahoma" w:hAnsi="Tahoma" w:cs="Tahoma"/>
          <w:sz w:val="18"/>
          <w:szCs w:val="18"/>
        </w:rPr>
        <w:t xml:space="preserve">w dniu </w:t>
      </w:r>
      <w:r w:rsidR="00620063">
        <w:rPr>
          <w:rFonts w:ascii="Tahoma" w:hAnsi="Tahoma" w:cs="Tahoma"/>
          <w:b/>
          <w:sz w:val="18"/>
          <w:szCs w:val="18"/>
          <w:highlight w:val="yellow"/>
        </w:rPr>
        <w:t>16.03.</w:t>
      </w:r>
      <w:r w:rsidRPr="00727C73">
        <w:rPr>
          <w:rFonts w:ascii="Tahoma" w:hAnsi="Tahoma" w:cs="Tahoma"/>
          <w:b/>
          <w:sz w:val="18"/>
          <w:szCs w:val="18"/>
          <w:highlight w:val="yellow"/>
        </w:rPr>
        <w:t>20</w:t>
      </w:r>
      <w:r w:rsidR="00165514" w:rsidRPr="00727C73">
        <w:rPr>
          <w:rFonts w:ascii="Tahoma" w:hAnsi="Tahoma" w:cs="Tahoma"/>
          <w:b/>
          <w:sz w:val="18"/>
          <w:szCs w:val="18"/>
          <w:highlight w:val="yellow"/>
        </w:rPr>
        <w:t>20</w:t>
      </w:r>
      <w:r w:rsidRPr="00727C73">
        <w:rPr>
          <w:rFonts w:ascii="Tahoma" w:hAnsi="Tahoma" w:cs="Tahoma"/>
          <w:b/>
          <w:bCs/>
          <w:sz w:val="18"/>
          <w:szCs w:val="18"/>
          <w:highlight w:val="yellow"/>
        </w:rPr>
        <w:t xml:space="preserve"> r.</w:t>
      </w:r>
      <w:r w:rsidRPr="00FF7B26">
        <w:rPr>
          <w:rFonts w:ascii="Tahoma" w:hAnsi="Tahoma" w:cs="Tahoma"/>
          <w:sz w:val="18"/>
          <w:szCs w:val="18"/>
        </w:rPr>
        <w:t xml:space="preserve"> o przetargu nieograniczonym </w:t>
      </w:r>
      <w:r w:rsidRPr="00FF7B26">
        <w:rPr>
          <w:rFonts w:ascii="Tahoma" w:hAnsi="Tahoma" w:cs="Tahoma"/>
          <w:b/>
          <w:bCs/>
          <w:sz w:val="18"/>
          <w:szCs w:val="18"/>
        </w:rPr>
        <w:t xml:space="preserve">na dostawę </w:t>
      </w:r>
      <w:r w:rsidR="002C54A8" w:rsidRPr="002C54A8">
        <w:rPr>
          <w:rFonts w:ascii="Tahoma" w:hAnsi="Tahoma" w:cs="Tahoma"/>
          <w:b/>
          <w:bCs/>
          <w:sz w:val="18"/>
          <w:szCs w:val="18"/>
        </w:rPr>
        <w:t>wyposażenia Szpitalnego Oddziału Ratunkowego</w:t>
      </w:r>
      <w:r w:rsidRPr="00FF7B26">
        <w:rPr>
          <w:rFonts w:ascii="Tahoma" w:hAnsi="Tahoma" w:cs="Tahoma"/>
          <w:b/>
          <w:bCs/>
          <w:sz w:val="18"/>
          <w:szCs w:val="18"/>
        </w:rPr>
        <w:t xml:space="preserve"> </w:t>
      </w:r>
      <w:r w:rsidR="00727C73">
        <w:rPr>
          <w:rFonts w:ascii="Tahoma" w:hAnsi="Tahoma" w:cs="Tahoma"/>
          <w:b/>
          <w:bCs/>
          <w:sz w:val="18"/>
          <w:szCs w:val="18"/>
        </w:rPr>
        <w:t xml:space="preserve">- </w:t>
      </w:r>
      <w:r w:rsidRPr="00FF7B26">
        <w:rPr>
          <w:rFonts w:ascii="Tahoma" w:hAnsi="Tahoma" w:cs="Tahoma"/>
          <w:b/>
          <w:bCs/>
          <w:sz w:val="18"/>
          <w:szCs w:val="18"/>
        </w:rPr>
        <w:t xml:space="preserve">numer sprawy </w:t>
      </w:r>
      <w:r w:rsidR="00F856C4">
        <w:rPr>
          <w:rFonts w:ascii="Tahoma" w:hAnsi="Tahoma" w:cs="Tahoma"/>
          <w:b/>
          <w:bCs/>
          <w:sz w:val="18"/>
          <w:szCs w:val="18"/>
        </w:rPr>
        <w:t>29/PN</w:t>
      </w:r>
      <w:r w:rsidR="00165514">
        <w:rPr>
          <w:rFonts w:ascii="Tahoma" w:hAnsi="Tahoma" w:cs="Tahoma"/>
          <w:b/>
          <w:bCs/>
          <w:sz w:val="18"/>
          <w:szCs w:val="18"/>
        </w:rPr>
        <w:t>/ZP/D/2020</w:t>
      </w:r>
      <w:r w:rsidRPr="00FF7B26">
        <w:rPr>
          <w:rFonts w:ascii="Tahoma" w:hAnsi="Tahoma" w:cs="Tahoma"/>
          <w:b/>
          <w:bCs/>
          <w:sz w:val="18"/>
          <w:szCs w:val="18"/>
        </w:rPr>
        <w:t>,</w:t>
      </w:r>
      <w:r w:rsidRPr="00FF7B26">
        <w:rPr>
          <w:rFonts w:ascii="Tahoma" w:hAnsi="Tahoma" w:cs="Tahoma"/>
          <w:sz w:val="18"/>
          <w:szCs w:val="18"/>
        </w:rPr>
        <w:t>:</w:t>
      </w:r>
    </w:p>
    <w:p w14:paraId="090AF6C5" w14:textId="77777777" w:rsidR="00680935" w:rsidRPr="00FF7B26" w:rsidRDefault="00680935" w:rsidP="00680935">
      <w:pPr>
        <w:jc w:val="both"/>
        <w:rPr>
          <w:rFonts w:ascii="Tahoma" w:hAnsi="Tahoma" w:cs="Tahoma"/>
          <w:sz w:val="18"/>
          <w:szCs w:val="18"/>
        </w:rPr>
      </w:pPr>
    </w:p>
    <w:p w14:paraId="04A9A6DB" w14:textId="77777777" w:rsidR="00680935" w:rsidRPr="00FF7B26" w:rsidRDefault="00680935" w:rsidP="00351BAA">
      <w:pPr>
        <w:numPr>
          <w:ilvl w:val="0"/>
          <w:numId w:val="8"/>
        </w:numPr>
        <w:jc w:val="both"/>
        <w:rPr>
          <w:rFonts w:ascii="Tahoma" w:hAnsi="Tahoma" w:cs="Tahoma"/>
          <w:sz w:val="18"/>
          <w:szCs w:val="18"/>
        </w:rPr>
      </w:pPr>
      <w:r w:rsidRPr="00FF7B26">
        <w:rPr>
          <w:rFonts w:ascii="Tahoma" w:hAnsi="Tahoma" w:cs="Tahoma"/>
          <w:sz w:val="18"/>
          <w:szCs w:val="18"/>
        </w:rPr>
        <w:t xml:space="preserve">Oferujemy dostarczenie towaru </w:t>
      </w:r>
      <w:r w:rsidRPr="0044062D">
        <w:rPr>
          <w:rFonts w:ascii="Tahoma" w:hAnsi="Tahoma" w:cs="Tahoma"/>
          <w:b/>
          <w:sz w:val="18"/>
          <w:szCs w:val="18"/>
        </w:rPr>
        <w:t>z pakietu nr ….</w:t>
      </w:r>
      <w:r w:rsidRPr="00FF7B26">
        <w:rPr>
          <w:rFonts w:ascii="Tahoma" w:hAnsi="Tahoma" w:cs="Tahoma"/>
          <w:sz w:val="18"/>
          <w:szCs w:val="18"/>
        </w:rPr>
        <w:t xml:space="preserve"> posiadającego parametry określone w załączniku nr 1a) do Formularza Oferty – „Parametry techniczne”, zgodnie z Formularzem asortymentowo - cenowym - załącznik nr 2 do SIWZ. Załączniki te stanowią integralną część Formularza Oferty.</w:t>
      </w:r>
    </w:p>
    <w:p w14:paraId="7B72D760" w14:textId="77777777" w:rsidR="00680935" w:rsidRPr="00FF7B26" w:rsidRDefault="00680935" w:rsidP="00680935">
      <w:pPr>
        <w:ind w:left="360"/>
        <w:jc w:val="both"/>
        <w:rPr>
          <w:rFonts w:ascii="Tahoma" w:hAnsi="Tahoma" w:cs="Tahoma"/>
          <w:sz w:val="18"/>
          <w:szCs w:val="18"/>
        </w:rPr>
      </w:pPr>
    </w:p>
    <w:p w14:paraId="65B5F531" w14:textId="77777777" w:rsidR="00165514" w:rsidRPr="00165514" w:rsidRDefault="00165514" w:rsidP="00165514">
      <w:pPr>
        <w:numPr>
          <w:ilvl w:val="0"/>
          <w:numId w:val="8"/>
        </w:numPr>
        <w:jc w:val="both"/>
        <w:rPr>
          <w:rFonts w:ascii="Tahoma" w:hAnsi="Tahoma" w:cs="Tahoma"/>
          <w:sz w:val="18"/>
          <w:szCs w:val="18"/>
        </w:rPr>
      </w:pPr>
      <w:r w:rsidRPr="00165514">
        <w:rPr>
          <w:rFonts w:ascii="Tahoma" w:hAnsi="Tahoma" w:cs="Tahoma"/>
          <w:sz w:val="18"/>
          <w:szCs w:val="18"/>
        </w:rPr>
        <w:t xml:space="preserve">Proponowany termin płatności: </w:t>
      </w:r>
      <w:r w:rsidRPr="00165514">
        <w:rPr>
          <w:rFonts w:ascii="Tahoma" w:hAnsi="Tahoma" w:cs="Tahoma"/>
          <w:b/>
          <w:sz w:val="18"/>
          <w:szCs w:val="18"/>
        </w:rPr>
        <w:t>…………. dni</w:t>
      </w:r>
      <w:r w:rsidRPr="00165514">
        <w:rPr>
          <w:rFonts w:ascii="Tahoma" w:hAnsi="Tahoma" w:cs="Tahoma"/>
          <w:sz w:val="18"/>
          <w:szCs w:val="18"/>
        </w:rPr>
        <w:t xml:space="preserve"> (</w:t>
      </w:r>
      <w:r w:rsidRPr="00165514">
        <w:rPr>
          <w:rFonts w:ascii="Tahoma" w:hAnsi="Tahoma" w:cs="Tahoma"/>
          <w:b/>
          <w:sz w:val="18"/>
          <w:szCs w:val="18"/>
        </w:rPr>
        <w:t>minimum 45 dni/maksimum 60 dni)</w:t>
      </w:r>
      <w:r w:rsidRPr="00165514">
        <w:rPr>
          <w:rFonts w:ascii="Tahoma" w:hAnsi="Tahoma" w:cs="Tahoma"/>
          <w:sz w:val="18"/>
          <w:szCs w:val="18"/>
        </w:rPr>
        <w:t xml:space="preserve"> od dnia otrzymania przez Zamawiającego prawidłowo wystawionej faktury, na warunkach i zgodnie z postanowieniami wzoru umowy. Należność będzie wpłacana na rachunek Wykonawcy nr</w:t>
      </w:r>
      <w:r w:rsidRPr="00EA25FC">
        <w:rPr>
          <w:rFonts w:ascii="Tahoma" w:hAnsi="Tahoma" w:cs="Tahoma"/>
          <w:b/>
          <w:sz w:val="18"/>
          <w:szCs w:val="18"/>
        </w:rPr>
        <w:t xml:space="preserve"> …………………………………………………………….,</w:t>
      </w:r>
      <w:r w:rsidRPr="00165514">
        <w:rPr>
          <w:rFonts w:ascii="Tahoma" w:hAnsi="Tahoma" w:cs="Tahoma"/>
          <w:sz w:val="18"/>
          <w:szCs w:val="18"/>
        </w:rPr>
        <w:t xml:space="preserve"> który jest zgodny:</w:t>
      </w:r>
    </w:p>
    <w:p w14:paraId="108C34F7" w14:textId="77777777" w:rsidR="00165514" w:rsidRPr="00165514" w:rsidRDefault="00165514" w:rsidP="00165514">
      <w:pPr>
        <w:ind w:left="360"/>
        <w:jc w:val="both"/>
        <w:rPr>
          <w:rFonts w:ascii="Tahoma" w:hAnsi="Tahoma" w:cs="Tahoma"/>
          <w:sz w:val="18"/>
          <w:szCs w:val="18"/>
        </w:rPr>
      </w:pPr>
      <w:r w:rsidRPr="00165514">
        <w:rPr>
          <w:rFonts w:ascii="Tahoma" w:hAnsi="Tahoma" w:cs="Tahoma"/>
          <w:sz w:val="18"/>
          <w:szCs w:val="18"/>
        </w:rPr>
        <w:t>•</w:t>
      </w:r>
      <w:r w:rsidRPr="00165514">
        <w:rPr>
          <w:rFonts w:ascii="Tahoma" w:hAnsi="Tahoma" w:cs="Tahoma"/>
          <w:sz w:val="18"/>
          <w:szCs w:val="18"/>
        </w:rPr>
        <w:tab/>
        <w:t>z numerem rachunku bankowego (rozliczeniowego) wprowadzonego do wykazu podatników VAT tzw. biała lista - w przypadku podatników VAT*</w:t>
      </w:r>
    </w:p>
    <w:p w14:paraId="6DD8AB3D" w14:textId="77777777" w:rsidR="00165514" w:rsidRPr="00165514" w:rsidRDefault="00165514" w:rsidP="00165514">
      <w:pPr>
        <w:ind w:left="360"/>
        <w:jc w:val="both"/>
        <w:rPr>
          <w:rFonts w:ascii="Tahoma" w:hAnsi="Tahoma" w:cs="Tahoma"/>
          <w:sz w:val="18"/>
          <w:szCs w:val="18"/>
        </w:rPr>
      </w:pPr>
      <w:r w:rsidRPr="00165514">
        <w:rPr>
          <w:rFonts w:ascii="Tahoma" w:hAnsi="Tahoma" w:cs="Tahoma"/>
          <w:sz w:val="18"/>
          <w:szCs w:val="18"/>
        </w:rPr>
        <w:t>•</w:t>
      </w:r>
      <w:r w:rsidRPr="00165514">
        <w:rPr>
          <w:rFonts w:ascii="Tahoma" w:hAnsi="Tahoma" w:cs="Tahoma"/>
          <w:sz w:val="18"/>
          <w:szCs w:val="18"/>
        </w:rPr>
        <w:tab/>
        <w:t>z numerem rachunku bankowego (rozliczeniowego) zgłoszonym przez Wykonawcę do Urzędu Skarbowego w związku z prowadzoną działalnością  - w przypadku innych podatników *</w:t>
      </w:r>
    </w:p>
    <w:p w14:paraId="2C2E3640" w14:textId="77777777" w:rsidR="00165514" w:rsidRPr="0033144A" w:rsidRDefault="00165514" w:rsidP="00165514">
      <w:pPr>
        <w:ind w:left="360"/>
        <w:jc w:val="both"/>
        <w:rPr>
          <w:rFonts w:ascii="Tahoma" w:hAnsi="Tahoma" w:cs="Tahoma"/>
          <w:sz w:val="16"/>
          <w:szCs w:val="16"/>
        </w:rPr>
      </w:pPr>
      <w:r w:rsidRPr="0033144A">
        <w:rPr>
          <w:rFonts w:ascii="Tahoma" w:hAnsi="Tahoma" w:cs="Tahoma"/>
          <w:sz w:val="16"/>
          <w:szCs w:val="16"/>
        </w:rPr>
        <w:t>*niewłaściwe skreślić.</w:t>
      </w:r>
    </w:p>
    <w:p w14:paraId="1680CBCD" w14:textId="77777777" w:rsidR="00680935" w:rsidRPr="00FF7B26" w:rsidRDefault="00680935" w:rsidP="00680935">
      <w:pPr>
        <w:ind w:left="360"/>
        <w:rPr>
          <w:rFonts w:ascii="Tahoma" w:hAnsi="Tahoma" w:cs="Tahoma"/>
          <w:sz w:val="18"/>
          <w:szCs w:val="18"/>
          <w:u w:val="single"/>
        </w:rPr>
      </w:pPr>
    </w:p>
    <w:p w14:paraId="7A39B003" w14:textId="77777777" w:rsidR="00C02EDE" w:rsidRPr="00F63D88" w:rsidRDefault="00C02EDE" w:rsidP="00A03A9C">
      <w:pPr>
        <w:numPr>
          <w:ilvl w:val="0"/>
          <w:numId w:val="8"/>
        </w:numPr>
        <w:jc w:val="both"/>
        <w:rPr>
          <w:rFonts w:ascii="Tahoma" w:hAnsi="Tahoma" w:cs="Tahoma"/>
          <w:b/>
          <w:sz w:val="18"/>
          <w:szCs w:val="18"/>
        </w:rPr>
      </w:pPr>
      <w:r w:rsidRPr="00F63D88">
        <w:rPr>
          <w:rFonts w:ascii="Tahoma" w:hAnsi="Tahoma" w:cs="Tahoma"/>
          <w:b/>
          <w:sz w:val="18"/>
          <w:szCs w:val="18"/>
        </w:rPr>
        <w:t xml:space="preserve">Zamówienie będzie zrealizowane (zakończone podpisanym protokołem zdawczo-odbiorczym bez zastrzeżeń): w terminie do 4 tygodni od dnia złożenia pisemnego zamówienia. </w:t>
      </w:r>
    </w:p>
    <w:p w14:paraId="68036504" w14:textId="77777777" w:rsidR="00973DA4" w:rsidRDefault="00973DA4" w:rsidP="00973DA4">
      <w:pPr>
        <w:pStyle w:val="Akapitzlist"/>
        <w:ind w:left="360"/>
        <w:jc w:val="both"/>
        <w:rPr>
          <w:rFonts w:ascii="Tahoma" w:hAnsi="Tahoma" w:cs="Tahoma"/>
          <w:b/>
          <w:sz w:val="18"/>
          <w:szCs w:val="18"/>
        </w:rPr>
      </w:pPr>
      <w:r w:rsidRPr="00973DA4">
        <w:rPr>
          <w:rFonts w:ascii="Tahoma" w:hAnsi="Tahoma" w:cs="Tahoma"/>
          <w:b/>
          <w:sz w:val="18"/>
          <w:szCs w:val="18"/>
          <w:highlight w:val="green"/>
          <w:shd w:val="clear" w:color="auto" w:fill="FFFF00"/>
        </w:rPr>
        <w:t>Zamawiający zobowiązuje się, że zamówienie zostanie złożone nie wcześniej niż 03.06.2020 r. i nie później niż do dnia 30.11.2020 r. włącznie</w:t>
      </w:r>
      <w:r w:rsidRPr="00973DA4">
        <w:rPr>
          <w:rFonts w:ascii="Tahoma" w:hAnsi="Tahoma" w:cs="Tahoma"/>
          <w:b/>
          <w:sz w:val="18"/>
          <w:szCs w:val="18"/>
          <w:highlight w:val="green"/>
        </w:rPr>
        <w:t>.</w:t>
      </w:r>
    </w:p>
    <w:p w14:paraId="0DEAAE21" w14:textId="77777777" w:rsidR="00973DA4" w:rsidRDefault="00C02EDE" w:rsidP="00973DA4">
      <w:pPr>
        <w:pStyle w:val="Akapitzlist"/>
        <w:ind w:left="360"/>
        <w:jc w:val="both"/>
        <w:rPr>
          <w:rFonts w:ascii="Tahoma" w:hAnsi="Tahoma" w:cs="Tahoma"/>
          <w:b/>
          <w:sz w:val="18"/>
          <w:szCs w:val="18"/>
        </w:rPr>
      </w:pPr>
      <w:r w:rsidRPr="00F63D88">
        <w:rPr>
          <w:rFonts w:ascii="Tahoma" w:hAnsi="Tahoma" w:cs="Tahoma"/>
          <w:b/>
          <w:sz w:val="18"/>
          <w:szCs w:val="18"/>
        </w:rPr>
        <w:t>Zamówienie zostanie w całości zrealizowane maksymalnie do 28.12.2020 r.</w:t>
      </w:r>
    </w:p>
    <w:p w14:paraId="5C8CC17A" w14:textId="0F59C5F1" w:rsidR="004851F2" w:rsidRDefault="00C02EDE" w:rsidP="00973DA4">
      <w:pPr>
        <w:pStyle w:val="Akapitzlist"/>
        <w:ind w:left="360"/>
        <w:jc w:val="both"/>
        <w:rPr>
          <w:rFonts w:ascii="Tahoma" w:hAnsi="Tahoma" w:cs="Tahoma"/>
          <w:b/>
          <w:sz w:val="18"/>
          <w:szCs w:val="18"/>
        </w:rPr>
      </w:pPr>
      <w:r w:rsidRPr="00F63D88">
        <w:rPr>
          <w:rFonts w:ascii="Tahoma" w:hAnsi="Tahoma" w:cs="Tahoma"/>
          <w:b/>
          <w:sz w:val="18"/>
          <w:szCs w:val="18"/>
        </w:rPr>
        <w:t>Za pisemne złożenie zamówienia uważa się również zamówienie złożone drogą mailową.</w:t>
      </w:r>
    </w:p>
    <w:p w14:paraId="020B6E05" w14:textId="77777777" w:rsidR="00973DA4" w:rsidRPr="00973DA4" w:rsidRDefault="00973DA4" w:rsidP="00973DA4">
      <w:pPr>
        <w:pStyle w:val="Akapitzlist"/>
        <w:ind w:left="360"/>
        <w:jc w:val="both"/>
        <w:rPr>
          <w:rFonts w:ascii="Tahoma" w:hAnsi="Tahoma" w:cs="Tahoma"/>
          <w:b/>
          <w:sz w:val="18"/>
          <w:szCs w:val="18"/>
        </w:rPr>
      </w:pPr>
    </w:p>
    <w:p w14:paraId="2E8E2A59" w14:textId="6E05814B" w:rsidR="00E27C4A" w:rsidRPr="00F63D88" w:rsidRDefault="00E27C4A" w:rsidP="00A03A9C">
      <w:pPr>
        <w:pStyle w:val="Akapitzlist"/>
        <w:ind w:left="360"/>
        <w:rPr>
          <w:b/>
        </w:rPr>
      </w:pPr>
      <w:r w:rsidRPr="00F63D88">
        <w:rPr>
          <w:b/>
        </w:rPr>
        <w:t>Podajemy adres mailowy do złożenia zamówienia przez Zamawiającego: ……………</w:t>
      </w:r>
      <w:r w:rsidR="000E5D87">
        <w:rPr>
          <w:b/>
        </w:rPr>
        <w:t>..</w:t>
      </w:r>
      <w:r w:rsidRPr="00F63D88">
        <w:rPr>
          <w:b/>
        </w:rPr>
        <w:t>…………</w:t>
      </w:r>
      <w:r w:rsidR="000E5D87">
        <w:rPr>
          <w:b/>
        </w:rPr>
        <w:t>@</w:t>
      </w:r>
      <w:r w:rsidRPr="00F63D88">
        <w:rPr>
          <w:b/>
        </w:rPr>
        <w:t>…………</w:t>
      </w:r>
      <w:r w:rsidR="000E5D87">
        <w:rPr>
          <w:b/>
        </w:rPr>
        <w:t>…..</w:t>
      </w:r>
      <w:r w:rsidRPr="00F63D88">
        <w:rPr>
          <w:b/>
        </w:rPr>
        <w:t>…</w:t>
      </w:r>
      <w:r w:rsidR="000E5D87">
        <w:rPr>
          <w:b/>
        </w:rPr>
        <w:t>..</w:t>
      </w:r>
      <w:r w:rsidRPr="00F63D88">
        <w:rPr>
          <w:b/>
        </w:rPr>
        <w:t>…..</w:t>
      </w:r>
    </w:p>
    <w:p w14:paraId="678D7913" w14:textId="77777777" w:rsidR="004851F2" w:rsidRPr="00F63D88" w:rsidRDefault="004851F2" w:rsidP="004851F2">
      <w:pPr>
        <w:numPr>
          <w:ilvl w:val="0"/>
          <w:numId w:val="8"/>
        </w:numPr>
        <w:jc w:val="both"/>
        <w:rPr>
          <w:rFonts w:ascii="Tahoma" w:hAnsi="Tahoma" w:cs="Tahoma"/>
          <w:sz w:val="18"/>
          <w:szCs w:val="18"/>
        </w:rPr>
      </w:pPr>
      <w:r w:rsidRPr="00F63D88">
        <w:rPr>
          <w:rFonts w:ascii="Tahoma" w:hAnsi="Tahoma" w:cs="Tahoma"/>
          <w:sz w:val="18"/>
          <w:szCs w:val="18"/>
        </w:rPr>
        <w:t>Wszystkie dostawy muszą być ustalone pisemnie z Zamawiającym z co najmniej 7 dniowym wyprzedzeniem,</w:t>
      </w:r>
    </w:p>
    <w:p w14:paraId="1E8A67F9" w14:textId="77777777" w:rsidR="00BF785B" w:rsidRPr="00D77B7F" w:rsidRDefault="00BF785B" w:rsidP="00BF785B">
      <w:pPr>
        <w:jc w:val="both"/>
        <w:rPr>
          <w:rFonts w:ascii="Tahoma" w:hAnsi="Tahoma" w:cs="Tahoma"/>
          <w:b/>
          <w:sz w:val="18"/>
          <w:szCs w:val="18"/>
        </w:rPr>
      </w:pPr>
    </w:p>
    <w:p w14:paraId="3EC36E1C" w14:textId="3C7A9283" w:rsidR="00680935" w:rsidRPr="00D77B7F" w:rsidRDefault="00680935" w:rsidP="00351BAA">
      <w:pPr>
        <w:numPr>
          <w:ilvl w:val="0"/>
          <w:numId w:val="8"/>
        </w:numPr>
        <w:jc w:val="both"/>
        <w:rPr>
          <w:rFonts w:ascii="Tahoma" w:hAnsi="Tahoma" w:cs="Tahoma"/>
          <w:sz w:val="18"/>
          <w:szCs w:val="18"/>
          <w:u w:val="single"/>
        </w:rPr>
      </w:pPr>
      <w:r w:rsidRPr="00D77B7F">
        <w:rPr>
          <w:rFonts w:ascii="Tahoma" w:hAnsi="Tahoma" w:cs="Tahoma"/>
          <w:sz w:val="18"/>
          <w:szCs w:val="18"/>
        </w:rPr>
        <w:t>Dostawa (dostarczenie do miejsca wskazanego przez Zamawiającego</w:t>
      </w:r>
      <w:r w:rsidRPr="00D77B7F">
        <w:rPr>
          <w:rFonts w:ascii="Tahoma" w:hAnsi="Tahoma" w:cs="Tahoma"/>
          <w:bCs/>
          <w:sz w:val="18"/>
          <w:szCs w:val="18"/>
          <w:u w:val="single"/>
        </w:rPr>
        <w:t xml:space="preserve"> z jednoczesnym przekazaniem faktur</w:t>
      </w:r>
      <w:r w:rsidRPr="00D77B7F">
        <w:rPr>
          <w:rFonts w:ascii="Tahoma" w:hAnsi="Tahoma" w:cs="Tahoma"/>
          <w:sz w:val="18"/>
          <w:szCs w:val="18"/>
        </w:rPr>
        <w:t xml:space="preserve">) całości przedmiotu umowy, zainstalowanie (montaż i uruchomienie) </w:t>
      </w:r>
      <w:r w:rsidR="008A6877">
        <w:rPr>
          <w:rFonts w:ascii="Tahoma" w:hAnsi="Tahoma" w:cs="Tahoma"/>
          <w:sz w:val="18"/>
          <w:szCs w:val="18"/>
        </w:rPr>
        <w:t>towaru</w:t>
      </w:r>
      <w:r w:rsidR="008A6877" w:rsidRPr="00D77B7F">
        <w:rPr>
          <w:rFonts w:ascii="Tahoma" w:hAnsi="Tahoma" w:cs="Tahoma"/>
          <w:sz w:val="18"/>
          <w:szCs w:val="18"/>
        </w:rPr>
        <w:t xml:space="preserve"> </w:t>
      </w:r>
      <w:r w:rsidRPr="00D77B7F">
        <w:rPr>
          <w:rFonts w:ascii="Tahoma" w:hAnsi="Tahoma" w:cs="Tahoma"/>
          <w:sz w:val="18"/>
          <w:szCs w:val="18"/>
        </w:rPr>
        <w:t xml:space="preserve">i przeszkolenie personelu musi być potwierdzone </w:t>
      </w:r>
      <w:r w:rsidRPr="00D77B7F">
        <w:rPr>
          <w:rFonts w:ascii="Tahoma" w:hAnsi="Tahoma" w:cs="Tahoma"/>
          <w:bCs/>
          <w:sz w:val="18"/>
          <w:szCs w:val="18"/>
        </w:rPr>
        <w:t>protokołem zdawczo-odbiorczym podpisanym przez Zamawiającego i Wykonawcę bez zastrzeżeń.</w:t>
      </w:r>
    </w:p>
    <w:p w14:paraId="6A63F9EB" w14:textId="77777777" w:rsidR="00680935" w:rsidRPr="00D77B7F" w:rsidRDefault="00680935" w:rsidP="00680935">
      <w:pPr>
        <w:jc w:val="both"/>
        <w:rPr>
          <w:rFonts w:ascii="Tahoma" w:hAnsi="Tahoma" w:cs="Tahoma"/>
          <w:sz w:val="18"/>
          <w:szCs w:val="18"/>
          <w:u w:val="single"/>
        </w:rPr>
      </w:pPr>
    </w:p>
    <w:p w14:paraId="39B49A8A" w14:textId="7994B4F0" w:rsidR="007B021F" w:rsidRDefault="007B021F" w:rsidP="009B390F">
      <w:pPr>
        <w:ind w:left="360"/>
        <w:jc w:val="both"/>
        <w:rPr>
          <w:rFonts w:ascii="Tahoma" w:hAnsi="Tahoma" w:cs="Tahoma"/>
          <w:sz w:val="18"/>
          <w:szCs w:val="18"/>
          <w:u w:val="single"/>
        </w:rPr>
      </w:pPr>
      <w:r w:rsidRPr="00D77B7F">
        <w:rPr>
          <w:rFonts w:ascii="Tahoma" w:hAnsi="Tahoma" w:cs="Tahoma"/>
          <w:sz w:val="18"/>
          <w:szCs w:val="18"/>
          <w:u w:val="single"/>
        </w:rPr>
        <w:lastRenderedPageBreak/>
        <w:t xml:space="preserve">Zobowiązujemy się wystawić dwie oddzielne faktury. Jedna </w:t>
      </w:r>
      <w:r w:rsidR="00CF10FC">
        <w:rPr>
          <w:rFonts w:ascii="Tahoma" w:hAnsi="Tahoma" w:cs="Tahoma"/>
          <w:sz w:val="18"/>
          <w:szCs w:val="18"/>
          <w:u w:val="single"/>
        </w:rPr>
        <w:t xml:space="preserve">faktura </w:t>
      </w:r>
      <w:r w:rsidRPr="00D77B7F">
        <w:rPr>
          <w:rFonts w:ascii="Tahoma" w:hAnsi="Tahoma" w:cs="Tahoma"/>
          <w:sz w:val="18"/>
          <w:szCs w:val="18"/>
          <w:u w:val="single"/>
        </w:rPr>
        <w:t xml:space="preserve">obejmująca cenę towaru, koszty dostawy do miejsca wskazanego przez Zamawiającego, zainstalowanie (montaż i uruchomienie) </w:t>
      </w:r>
      <w:r w:rsidR="008A6877">
        <w:rPr>
          <w:rFonts w:ascii="Tahoma" w:hAnsi="Tahoma" w:cs="Tahoma"/>
          <w:sz w:val="18"/>
          <w:szCs w:val="18"/>
          <w:u w:val="single"/>
        </w:rPr>
        <w:t>towaru</w:t>
      </w:r>
      <w:r w:rsidRPr="00D77B7F">
        <w:rPr>
          <w:rFonts w:ascii="Tahoma" w:hAnsi="Tahoma" w:cs="Tahoma"/>
          <w:sz w:val="18"/>
          <w:szCs w:val="18"/>
          <w:u w:val="single"/>
        </w:rPr>
        <w:t xml:space="preserve">, serwisowanie </w:t>
      </w:r>
      <w:r w:rsidR="008A6877">
        <w:rPr>
          <w:rFonts w:ascii="Tahoma" w:hAnsi="Tahoma" w:cs="Tahoma"/>
          <w:sz w:val="18"/>
          <w:szCs w:val="18"/>
          <w:u w:val="single"/>
        </w:rPr>
        <w:t>towaru</w:t>
      </w:r>
      <w:r w:rsidRPr="00D77B7F">
        <w:rPr>
          <w:rFonts w:ascii="Tahoma" w:hAnsi="Tahoma" w:cs="Tahoma"/>
          <w:sz w:val="18"/>
          <w:szCs w:val="18"/>
          <w:u w:val="single"/>
        </w:rPr>
        <w:t xml:space="preserve"> druga </w:t>
      </w:r>
      <w:r w:rsidR="00CF10FC">
        <w:rPr>
          <w:rFonts w:ascii="Tahoma" w:hAnsi="Tahoma" w:cs="Tahoma"/>
          <w:sz w:val="18"/>
          <w:szCs w:val="18"/>
          <w:u w:val="single"/>
        </w:rPr>
        <w:t xml:space="preserve">faktura </w:t>
      </w:r>
      <w:r w:rsidRPr="00D77B7F">
        <w:rPr>
          <w:rFonts w:ascii="Tahoma" w:hAnsi="Tahoma" w:cs="Tahoma"/>
          <w:sz w:val="18"/>
          <w:szCs w:val="18"/>
          <w:u w:val="single"/>
        </w:rPr>
        <w:t>obejmująca przeszkolenie personelu</w:t>
      </w:r>
      <w:r w:rsidRPr="007B021F">
        <w:rPr>
          <w:rFonts w:ascii="Tahoma" w:hAnsi="Tahoma" w:cs="Tahoma"/>
          <w:sz w:val="18"/>
          <w:szCs w:val="18"/>
          <w:u w:val="single"/>
        </w:rPr>
        <w:t>.</w:t>
      </w:r>
    </w:p>
    <w:p w14:paraId="0A8ABFDF" w14:textId="77777777" w:rsidR="007B021F" w:rsidRPr="00FF7B26" w:rsidRDefault="007B021F" w:rsidP="00680935">
      <w:pPr>
        <w:jc w:val="both"/>
        <w:rPr>
          <w:rFonts w:ascii="Tahoma" w:hAnsi="Tahoma" w:cs="Tahoma"/>
          <w:sz w:val="18"/>
          <w:szCs w:val="18"/>
          <w:u w:val="single"/>
        </w:rPr>
      </w:pPr>
    </w:p>
    <w:p w14:paraId="73FAC7C2" w14:textId="5BCF56DF" w:rsidR="00680935" w:rsidRPr="00FF7B26" w:rsidRDefault="00680935" w:rsidP="00351BAA">
      <w:pPr>
        <w:numPr>
          <w:ilvl w:val="0"/>
          <w:numId w:val="8"/>
        </w:numPr>
        <w:jc w:val="both"/>
        <w:rPr>
          <w:rFonts w:ascii="Tahoma" w:hAnsi="Tahoma" w:cs="Tahoma"/>
          <w:sz w:val="18"/>
          <w:szCs w:val="18"/>
        </w:rPr>
      </w:pPr>
      <w:r w:rsidRPr="00FF7B26">
        <w:rPr>
          <w:rFonts w:ascii="Tahoma" w:hAnsi="Tahoma" w:cs="Tahoma"/>
          <w:sz w:val="18"/>
          <w:szCs w:val="18"/>
        </w:rPr>
        <w:t xml:space="preserve">Proponujemy okres gwarancji oraz przeglądy na towar będący przedmiotem zamówienia, obejmujący pełną obsługę serwisową, naprawy, bez żadnych dodatkowych kosztów </w:t>
      </w:r>
      <w:r w:rsidR="004A6683">
        <w:rPr>
          <w:rFonts w:ascii="Tahoma" w:hAnsi="Tahoma" w:cs="Tahoma"/>
          <w:sz w:val="18"/>
          <w:szCs w:val="18"/>
        </w:rPr>
        <w:t xml:space="preserve">na warunkach określonych w załączniku nr 1 B (warunki gwarancji i </w:t>
      </w:r>
      <w:r w:rsidR="0089089C">
        <w:rPr>
          <w:rFonts w:ascii="Tahoma" w:hAnsi="Tahoma" w:cs="Tahoma"/>
          <w:sz w:val="18"/>
          <w:szCs w:val="18"/>
        </w:rPr>
        <w:t>serwisu</w:t>
      </w:r>
      <w:r w:rsidR="004A6683">
        <w:rPr>
          <w:rFonts w:ascii="Tahoma" w:hAnsi="Tahoma" w:cs="Tahoma"/>
          <w:sz w:val="18"/>
          <w:szCs w:val="18"/>
        </w:rPr>
        <w:t xml:space="preserve">) </w:t>
      </w:r>
      <w:r w:rsidRPr="00FF7B26">
        <w:rPr>
          <w:rFonts w:ascii="Tahoma" w:hAnsi="Tahoma" w:cs="Tahoma"/>
          <w:sz w:val="18"/>
          <w:szCs w:val="18"/>
        </w:rPr>
        <w:t xml:space="preserve">na </w:t>
      </w:r>
      <w:r w:rsidRPr="00FF7B26">
        <w:rPr>
          <w:rFonts w:ascii="Tahoma" w:hAnsi="Tahoma" w:cs="Tahoma"/>
          <w:b/>
          <w:bCs/>
          <w:sz w:val="18"/>
          <w:szCs w:val="18"/>
        </w:rPr>
        <w:t>okres ……….…….. miesięcy</w:t>
      </w:r>
      <w:r w:rsidRPr="00FF7B26">
        <w:rPr>
          <w:rFonts w:ascii="Tahoma" w:hAnsi="Tahoma" w:cs="Tahoma"/>
          <w:sz w:val="18"/>
          <w:szCs w:val="18"/>
        </w:rPr>
        <w:t xml:space="preserve"> (</w:t>
      </w:r>
      <w:r w:rsidRPr="00FF7B26">
        <w:rPr>
          <w:rFonts w:ascii="Tahoma" w:hAnsi="Tahoma" w:cs="Tahoma"/>
          <w:b/>
          <w:sz w:val="18"/>
          <w:szCs w:val="18"/>
        </w:rPr>
        <w:t xml:space="preserve">36, </w:t>
      </w:r>
      <w:r w:rsidR="0018268D">
        <w:rPr>
          <w:rFonts w:ascii="Tahoma" w:hAnsi="Tahoma" w:cs="Tahoma"/>
          <w:b/>
          <w:sz w:val="18"/>
          <w:szCs w:val="18"/>
        </w:rPr>
        <w:t xml:space="preserve">48 </w:t>
      </w:r>
      <w:r w:rsidRPr="00FF7B26">
        <w:rPr>
          <w:rFonts w:ascii="Tahoma" w:hAnsi="Tahoma" w:cs="Tahoma"/>
          <w:b/>
          <w:sz w:val="18"/>
          <w:szCs w:val="18"/>
        </w:rPr>
        <w:t>lub 60 miesięcy</w:t>
      </w:r>
      <w:r w:rsidRPr="00FF7B26">
        <w:rPr>
          <w:rFonts w:ascii="Tahoma" w:hAnsi="Tahoma" w:cs="Tahoma"/>
          <w:sz w:val="18"/>
          <w:szCs w:val="18"/>
        </w:rPr>
        <w:t>) licząc od dnia dostawy towaru do Zamawiającego.</w:t>
      </w:r>
    </w:p>
    <w:p w14:paraId="76CE4C4B" w14:textId="77777777" w:rsidR="00680935" w:rsidRPr="00FF7B26" w:rsidRDefault="00680935" w:rsidP="00680935">
      <w:pPr>
        <w:jc w:val="both"/>
        <w:rPr>
          <w:rFonts w:ascii="Tahoma" w:hAnsi="Tahoma" w:cs="Tahoma"/>
          <w:sz w:val="18"/>
          <w:szCs w:val="18"/>
        </w:rPr>
      </w:pPr>
    </w:p>
    <w:p w14:paraId="6351CBF6" w14:textId="77777777" w:rsidR="00680935" w:rsidRPr="00FF7B26" w:rsidRDefault="00680935" w:rsidP="00680935">
      <w:pPr>
        <w:ind w:left="426"/>
        <w:jc w:val="center"/>
        <w:rPr>
          <w:rFonts w:ascii="Tahoma" w:hAnsi="Tahoma" w:cs="Tahoma"/>
          <w:b/>
          <w:bCs/>
          <w:color w:val="FF0000"/>
          <w:sz w:val="18"/>
          <w:szCs w:val="18"/>
        </w:rPr>
      </w:pPr>
      <w:r w:rsidRPr="00FF7B26">
        <w:rPr>
          <w:rFonts w:ascii="Tahoma" w:hAnsi="Tahoma" w:cs="Tahoma"/>
          <w:color w:val="FF0000"/>
          <w:sz w:val="18"/>
          <w:szCs w:val="18"/>
        </w:rPr>
        <w:t xml:space="preserve">!!! </w:t>
      </w:r>
      <w:r w:rsidRPr="00FF7B26">
        <w:rPr>
          <w:rFonts w:ascii="Tahoma" w:hAnsi="Tahoma" w:cs="Tahoma"/>
          <w:b/>
          <w:bCs/>
          <w:color w:val="FF0000"/>
          <w:sz w:val="18"/>
          <w:szCs w:val="18"/>
          <w:u w:val="single"/>
        </w:rPr>
        <w:t>Zgodnie z zapisami w  rozdz. . XIV SIWZ termin gwarancji stanowi jedno z kryterium oceny ofert</w:t>
      </w:r>
      <w:r w:rsidRPr="00FF7B26">
        <w:rPr>
          <w:rFonts w:ascii="Tahoma" w:hAnsi="Tahoma" w:cs="Tahoma"/>
          <w:b/>
          <w:bCs/>
          <w:color w:val="FF0000"/>
          <w:sz w:val="18"/>
          <w:szCs w:val="18"/>
        </w:rPr>
        <w:t xml:space="preserve"> !!!</w:t>
      </w:r>
    </w:p>
    <w:p w14:paraId="540A79CD" w14:textId="0BB5DD1D" w:rsidR="00680935" w:rsidRPr="00FF7B26" w:rsidRDefault="00680935" w:rsidP="00680935">
      <w:pPr>
        <w:ind w:left="426"/>
        <w:jc w:val="center"/>
        <w:rPr>
          <w:rFonts w:ascii="Tahoma" w:hAnsi="Tahoma" w:cs="Tahoma"/>
          <w:b/>
          <w:bCs/>
          <w:color w:val="FF0000"/>
          <w:sz w:val="18"/>
          <w:szCs w:val="18"/>
        </w:rPr>
      </w:pPr>
      <w:r w:rsidRPr="00FF7B26">
        <w:rPr>
          <w:rFonts w:ascii="Tahoma" w:hAnsi="Tahoma" w:cs="Tahoma"/>
          <w:b/>
          <w:bCs/>
          <w:color w:val="FF0000"/>
          <w:sz w:val="18"/>
          <w:szCs w:val="18"/>
        </w:rPr>
        <w:t>Brak podania okresu gwarancji formularzu oferty będzie skutkować odrzuceniem oferty na podstawie  art. 89 ust. 1 pkt 2 ustawy zamówień publicznych (Dz.U. z 201</w:t>
      </w:r>
      <w:r w:rsidR="00A04B06">
        <w:rPr>
          <w:rFonts w:ascii="Tahoma" w:hAnsi="Tahoma" w:cs="Tahoma"/>
          <w:b/>
          <w:bCs/>
          <w:color w:val="FF0000"/>
          <w:sz w:val="18"/>
          <w:szCs w:val="18"/>
        </w:rPr>
        <w:t>9</w:t>
      </w:r>
      <w:r w:rsidRPr="00FF7B26">
        <w:rPr>
          <w:rFonts w:ascii="Tahoma" w:hAnsi="Tahoma" w:cs="Tahoma"/>
          <w:b/>
          <w:bCs/>
          <w:color w:val="FF0000"/>
          <w:sz w:val="18"/>
          <w:szCs w:val="18"/>
        </w:rPr>
        <w:t xml:space="preserve"> r., poz. </w:t>
      </w:r>
      <w:r w:rsidR="00B21A12">
        <w:rPr>
          <w:rFonts w:ascii="Tahoma" w:hAnsi="Tahoma" w:cs="Tahoma"/>
          <w:b/>
          <w:bCs/>
          <w:color w:val="FF0000"/>
          <w:sz w:val="18"/>
          <w:szCs w:val="18"/>
        </w:rPr>
        <w:t>1</w:t>
      </w:r>
      <w:r w:rsidR="00A04B06">
        <w:rPr>
          <w:rFonts w:ascii="Tahoma" w:hAnsi="Tahoma" w:cs="Tahoma"/>
          <w:b/>
          <w:bCs/>
          <w:color w:val="FF0000"/>
          <w:sz w:val="18"/>
          <w:szCs w:val="18"/>
        </w:rPr>
        <w:t>843</w:t>
      </w:r>
      <w:r w:rsidR="00B21A12" w:rsidRPr="00FF7B26">
        <w:rPr>
          <w:rFonts w:ascii="Tahoma" w:hAnsi="Tahoma" w:cs="Tahoma"/>
          <w:b/>
          <w:bCs/>
          <w:color w:val="FF0000"/>
          <w:sz w:val="18"/>
          <w:szCs w:val="18"/>
        </w:rPr>
        <w:t xml:space="preserve"> </w:t>
      </w:r>
      <w:r w:rsidRPr="00FF7B26">
        <w:rPr>
          <w:rFonts w:ascii="Tahoma" w:hAnsi="Tahoma" w:cs="Tahoma"/>
          <w:b/>
          <w:bCs/>
          <w:color w:val="FF0000"/>
          <w:sz w:val="18"/>
          <w:szCs w:val="18"/>
        </w:rPr>
        <w:t>– j.t ze zm.).</w:t>
      </w:r>
    </w:p>
    <w:p w14:paraId="30EF9AB8" w14:textId="77777777" w:rsidR="00680935" w:rsidRPr="00FF7B26" w:rsidRDefault="00680935" w:rsidP="00680935">
      <w:pPr>
        <w:ind w:left="426"/>
        <w:jc w:val="center"/>
        <w:rPr>
          <w:rFonts w:ascii="Tahoma" w:hAnsi="Tahoma" w:cs="Tahoma"/>
          <w:color w:val="FF0000"/>
          <w:sz w:val="18"/>
          <w:szCs w:val="18"/>
        </w:rPr>
      </w:pPr>
    </w:p>
    <w:p w14:paraId="730F583C" w14:textId="77777777" w:rsidR="00680935" w:rsidRPr="00FF7B26" w:rsidRDefault="00680935" w:rsidP="00680935">
      <w:pPr>
        <w:ind w:left="426"/>
        <w:jc w:val="center"/>
        <w:rPr>
          <w:rFonts w:ascii="Tahoma" w:hAnsi="Tahoma" w:cs="Tahoma"/>
          <w:b/>
          <w:bCs/>
          <w:color w:val="FF0000"/>
          <w:sz w:val="18"/>
          <w:szCs w:val="18"/>
          <w:u w:val="single"/>
        </w:rPr>
      </w:pPr>
      <w:r w:rsidRPr="00FF7B26">
        <w:rPr>
          <w:rFonts w:ascii="Tahoma" w:hAnsi="Tahoma" w:cs="Tahoma"/>
          <w:b/>
          <w:bCs/>
          <w:color w:val="FF0000"/>
          <w:sz w:val="18"/>
          <w:szCs w:val="18"/>
          <w:u w:val="single"/>
        </w:rPr>
        <w:t xml:space="preserve">!!! Zamawiający zastrzega, że brane pod uwagę będą tylko gwarancje: 36, </w:t>
      </w:r>
      <w:r w:rsidR="0018268D">
        <w:rPr>
          <w:rFonts w:ascii="Tahoma" w:hAnsi="Tahoma" w:cs="Tahoma"/>
          <w:b/>
          <w:bCs/>
          <w:color w:val="FF0000"/>
          <w:sz w:val="18"/>
          <w:szCs w:val="18"/>
          <w:u w:val="single"/>
        </w:rPr>
        <w:t xml:space="preserve">48 </w:t>
      </w:r>
      <w:r w:rsidRPr="00FF7B26">
        <w:rPr>
          <w:rFonts w:ascii="Tahoma" w:hAnsi="Tahoma" w:cs="Tahoma"/>
          <w:b/>
          <w:bCs/>
          <w:color w:val="FF0000"/>
          <w:sz w:val="18"/>
          <w:szCs w:val="18"/>
          <w:u w:val="single"/>
        </w:rPr>
        <w:t>i 60- miesięczne. Podanie jakiejkolwiek innej gwarancji będzie skutkowało odrzuceniem oferty !!!</w:t>
      </w:r>
    </w:p>
    <w:p w14:paraId="2EB8FC5F" w14:textId="77777777" w:rsidR="00680935" w:rsidRPr="00FF7B26" w:rsidRDefault="00680935" w:rsidP="00680935">
      <w:pPr>
        <w:jc w:val="both"/>
        <w:rPr>
          <w:rFonts w:ascii="Tahoma" w:hAnsi="Tahoma" w:cs="Tahoma"/>
          <w:b/>
          <w:i/>
          <w:sz w:val="18"/>
          <w:szCs w:val="18"/>
        </w:rPr>
      </w:pPr>
    </w:p>
    <w:p w14:paraId="09B684AF" w14:textId="77777777" w:rsidR="00680935" w:rsidRPr="00FF7B26" w:rsidRDefault="00680935" w:rsidP="00680935">
      <w:pPr>
        <w:ind w:left="426"/>
        <w:jc w:val="both"/>
        <w:rPr>
          <w:rFonts w:ascii="Tahoma" w:hAnsi="Tahoma" w:cs="Tahoma"/>
          <w:sz w:val="18"/>
          <w:szCs w:val="18"/>
        </w:rPr>
      </w:pPr>
      <w:r w:rsidRPr="00FF7B26">
        <w:rPr>
          <w:rFonts w:ascii="Tahoma" w:hAnsi="Tahoma" w:cs="Tahoma"/>
          <w:sz w:val="18"/>
          <w:szCs w:val="18"/>
        </w:rPr>
        <w:t>Nazwa i adresu zakładu, który będzie świadczył nieodpłatne przeglądy techniczne, serwis (w tym naprawy) i konserwacje dostarczonego towaru w okresie gwarancji:</w:t>
      </w:r>
    </w:p>
    <w:p w14:paraId="3A0CDB95" w14:textId="77777777" w:rsidR="00680935" w:rsidRPr="00FF7B26" w:rsidRDefault="00680935" w:rsidP="00680935">
      <w:pPr>
        <w:ind w:left="284"/>
        <w:contextualSpacing/>
        <w:jc w:val="both"/>
        <w:rPr>
          <w:rFonts w:ascii="Tahoma" w:eastAsia="Calibri" w:hAnsi="Tahoma" w:cs="Tahoma"/>
          <w:sz w:val="18"/>
          <w:szCs w:val="18"/>
          <w:lang w:eastAsia="en-US"/>
        </w:rPr>
      </w:pPr>
      <w:r w:rsidRPr="00FF7B26">
        <w:rPr>
          <w:rFonts w:ascii="Tahoma" w:eastAsia="Calibri" w:hAnsi="Tahoma" w:cs="Tahoma"/>
          <w:b/>
          <w:sz w:val="18"/>
          <w:szCs w:val="18"/>
          <w:lang w:eastAsia="en-US"/>
        </w:rPr>
        <w:t>………………………………………………………………………………….……… nr tel./faxu…………………..</w:t>
      </w:r>
    </w:p>
    <w:p w14:paraId="1A50AAD7" w14:textId="77777777" w:rsidR="00680935" w:rsidRDefault="00680935" w:rsidP="00680935">
      <w:pPr>
        <w:ind w:left="360"/>
        <w:jc w:val="both"/>
        <w:rPr>
          <w:rFonts w:ascii="Tahoma" w:hAnsi="Tahoma" w:cs="Tahoma"/>
          <w:sz w:val="18"/>
          <w:szCs w:val="18"/>
        </w:rPr>
      </w:pPr>
    </w:p>
    <w:p w14:paraId="04890EB8" w14:textId="6698C6AB" w:rsidR="004A6683" w:rsidRDefault="004A6683" w:rsidP="00AF52B4">
      <w:pPr>
        <w:numPr>
          <w:ilvl w:val="0"/>
          <w:numId w:val="8"/>
        </w:numPr>
        <w:jc w:val="both"/>
        <w:rPr>
          <w:rFonts w:ascii="Tahoma" w:hAnsi="Tahoma" w:cs="Tahoma"/>
          <w:sz w:val="18"/>
          <w:szCs w:val="18"/>
        </w:rPr>
      </w:pPr>
      <w:r>
        <w:rPr>
          <w:rFonts w:ascii="Tahoma" w:hAnsi="Tahoma" w:cs="Tahoma"/>
          <w:sz w:val="18"/>
          <w:szCs w:val="18"/>
        </w:rPr>
        <w:t>Potwierdzamy, iż okres rękojmi będzie równy o</w:t>
      </w:r>
      <w:r w:rsidR="007B069E">
        <w:rPr>
          <w:rFonts w:ascii="Tahoma" w:hAnsi="Tahoma" w:cs="Tahoma"/>
          <w:sz w:val="18"/>
          <w:szCs w:val="18"/>
        </w:rPr>
        <w:t xml:space="preserve">kresowi gwarancji określonemu </w:t>
      </w:r>
      <w:r w:rsidR="007B069E" w:rsidRPr="00E801B5">
        <w:rPr>
          <w:rFonts w:ascii="Tahoma" w:hAnsi="Tahoma" w:cs="Tahoma"/>
          <w:sz w:val="18"/>
          <w:szCs w:val="18"/>
        </w:rPr>
        <w:t xml:space="preserve">przez nas w pkt </w:t>
      </w:r>
      <w:r w:rsidR="00EA25FC" w:rsidRPr="00E801B5">
        <w:rPr>
          <w:rFonts w:ascii="Tahoma" w:hAnsi="Tahoma" w:cs="Tahoma"/>
          <w:sz w:val="18"/>
          <w:szCs w:val="18"/>
        </w:rPr>
        <w:t>6</w:t>
      </w:r>
      <w:r w:rsidR="007B069E" w:rsidRPr="00E801B5">
        <w:rPr>
          <w:rFonts w:ascii="Tahoma" w:hAnsi="Tahoma" w:cs="Tahoma"/>
          <w:sz w:val="18"/>
          <w:szCs w:val="18"/>
        </w:rPr>
        <w:t xml:space="preserve"> Formularza Oferty.</w:t>
      </w:r>
    </w:p>
    <w:p w14:paraId="19065880" w14:textId="77777777" w:rsidR="004A6683" w:rsidRPr="00FF7B26" w:rsidRDefault="004A6683" w:rsidP="00680935">
      <w:pPr>
        <w:ind w:left="360"/>
        <w:jc w:val="both"/>
        <w:rPr>
          <w:rFonts w:ascii="Tahoma" w:hAnsi="Tahoma" w:cs="Tahoma"/>
          <w:sz w:val="18"/>
          <w:szCs w:val="18"/>
        </w:rPr>
      </w:pPr>
    </w:p>
    <w:p w14:paraId="23B6A711" w14:textId="4C658F5E" w:rsidR="00680935" w:rsidRPr="00FF7B26" w:rsidRDefault="00680935" w:rsidP="00810A9C">
      <w:pPr>
        <w:numPr>
          <w:ilvl w:val="0"/>
          <w:numId w:val="8"/>
        </w:numPr>
        <w:jc w:val="both"/>
        <w:rPr>
          <w:rFonts w:ascii="Tahoma" w:hAnsi="Tahoma" w:cs="Tahoma"/>
          <w:sz w:val="18"/>
          <w:szCs w:val="18"/>
        </w:rPr>
      </w:pPr>
      <w:r w:rsidRPr="00FF7B26">
        <w:rPr>
          <w:rFonts w:ascii="Tahoma" w:hAnsi="Tahoma" w:cs="Tahoma"/>
          <w:sz w:val="18"/>
          <w:szCs w:val="18"/>
        </w:rPr>
        <w:t xml:space="preserve">Przystępując jako Wykonawca do udziału w postępowaniu o udzielenie zamówienia publicznego na dostawę </w:t>
      </w:r>
      <w:r w:rsidR="002C54A8" w:rsidRPr="002C54A8">
        <w:rPr>
          <w:rFonts w:ascii="Tahoma" w:hAnsi="Tahoma" w:cs="Tahoma"/>
          <w:b/>
          <w:sz w:val="18"/>
          <w:szCs w:val="18"/>
        </w:rPr>
        <w:t>wyposażenia Szpitalnego Oddziału Ratunkowego</w:t>
      </w:r>
      <w:r w:rsidRPr="00FF7B26">
        <w:rPr>
          <w:rFonts w:ascii="Tahoma" w:hAnsi="Tahoma" w:cs="Tahoma"/>
          <w:b/>
          <w:bCs/>
          <w:iCs/>
          <w:sz w:val="18"/>
          <w:szCs w:val="18"/>
        </w:rPr>
        <w:t xml:space="preserve">, </w:t>
      </w:r>
      <w:r w:rsidRPr="00FF7B26">
        <w:rPr>
          <w:rFonts w:ascii="Tahoma" w:hAnsi="Tahoma" w:cs="Tahoma"/>
          <w:sz w:val="18"/>
          <w:szCs w:val="18"/>
        </w:rPr>
        <w:t>niniejszym oświadczamy, że wszystkie oferowane przez nas towary, zgodnie z Formularzem asortymentowo-cenowym (załącznik nr 2 do SIWZ), posiadają aktualne dopuszczenia do obrotu na rynek polski zgodnie z ustawą z dnia 20 maja 2010 r. o wyrobach medycznych (Dz.U. z 2019 r., poz. 175 – j.t. ze zm.</w:t>
      </w:r>
      <w:r w:rsidR="00810A9C">
        <w:rPr>
          <w:rFonts w:ascii="Tahoma" w:hAnsi="Tahoma" w:cs="Tahoma"/>
          <w:sz w:val="18"/>
          <w:szCs w:val="18"/>
        </w:rPr>
        <w:t xml:space="preserve">,), </w:t>
      </w:r>
      <w:r w:rsidR="00810A9C" w:rsidRPr="00810A9C">
        <w:t xml:space="preserve"> </w:t>
      </w:r>
      <w:r w:rsidR="00810A9C">
        <w:rPr>
          <w:rFonts w:ascii="Tahoma" w:hAnsi="Tahoma" w:cs="Tahoma"/>
          <w:sz w:val="18"/>
          <w:szCs w:val="18"/>
        </w:rPr>
        <w:t>o ile dotyczy</w:t>
      </w:r>
      <w:r w:rsidRPr="00FF7B26">
        <w:rPr>
          <w:rFonts w:ascii="Tahoma" w:hAnsi="Tahoma" w:cs="Tahoma"/>
          <w:sz w:val="18"/>
          <w:szCs w:val="18"/>
        </w:rPr>
        <w:t xml:space="preserve"> oraz, że ponosimy pełną odpowiedzialność za wszelkie ewentualne szkody powstałe u Zamawiającego lub osób trzecich w związku z zastosowaniem dostarczonego przez nas towaru nie spełniającego przedmiotowych wymogów </w:t>
      </w:r>
    </w:p>
    <w:p w14:paraId="3133EA0E" w14:textId="77777777" w:rsidR="00680935" w:rsidRPr="00FF7B26" w:rsidRDefault="00680935" w:rsidP="00680935">
      <w:pPr>
        <w:ind w:left="360"/>
        <w:jc w:val="both"/>
        <w:rPr>
          <w:rFonts w:ascii="Tahoma" w:hAnsi="Tahoma" w:cs="Tahoma"/>
          <w:sz w:val="18"/>
          <w:szCs w:val="18"/>
        </w:rPr>
      </w:pPr>
    </w:p>
    <w:p w14:paraId="2FA6DB60" w14:textId="77777777" w:rsidR="00680935" w:rsidRPr="00FF7B26" w:rsidRDefault="00680935" w:rsidP="00351BAA">
      <w:pPr>
        <w:numPr>
          <w:ilvl w:val="0"/>
          <w:numId w:val="8"/>
        </w:numPr>
        <w:jc w:val="both"/>
        <w:rPr>
          <w:rFonts w:ascii="Tahoma" w:hAnsi="Tahoma" w:cs="Tahoma"/>
          <w:sz w:val="18"/>
          <w:szCs w:val="18"/>
        </w:rPr>
      </w:pPr>
      <w:r w:rsidRPr="00FF7B26">
        <w:rPr>
          <w:rFonts w:ascii="Tahoma" w:hAnsi="Tahoma" w:cs="Tahoma"/>
          <w:sz w:val="18"/>
          <w:szCs w:val="18"/>
        </w:rPr>
        <w:t>Zobowiązujemy się, zgodnie z żądaniem Zamawiającego, do: dostarczenia, montażu, szkolenia i uruchomienia Towaru w miejscu wskazanym przez Zamawiającego, do wydania Zamawiającemu dokumentu gwarancyjnego wraz z dostarczonym Towarem a dodatkowo zobowiązujemy się do wydania Zamawiającemu instrukcji obsługi w języku polskim, paszportu technicznego oraz innych wymaganych przy dostawie dokumentów określonych we wzorze umowy.</w:t>
      </w:r>
    </w:p>
    <w:p w14:paraId="2F3AC5DF" w14:textId="77777777" w:rsidR="00680935" w:rsidRPr="00FF7B26" w:rsidRDefault="00680935" w:rsidP="00680935">
      <w:pPr>
        <w:ind w:left="360"/>
        <w:jc w:val="both"/>
        <w:rPr>
          <w:rFonts w:ascii="Tahoma" w:hAnsi="Tahoma" w:cs="Tahoma"/>
          <w:sz w:val="18"/>
          <w:szCs w:val="18"/>
        </w:rPr>
      </w:pPr>
    </w:p>
    <w:p w14:paraId="7CC5C73D" w14:textId="77777777" w:rsidR="00680935" w:rsidRPr="00FF7B26" w:rsidRDefault="00680935" w:rsidP="00351BAA">
      <w:pPr>
        <w:numPr>
          <w:ilvl w:val="0"/>
          <w:numId w:val="8"/>
        </w:numPr>
        <w:jc w:val="both"/>
        <w:rPr>
          <w:rFonts w:ascii="Tahoma" w:hAnsi="Tahoma" w:cs="Tahoma"/>
          <w:sz w:val="18"/>
          <w:szCs w:val="18"/>
        </w:rPr>
      </w:pPr>
      <w:r w:rsidRPr="00FF7B26">
        <w:rPr>
          <w:rFonts w:ascii="Tahoma" w:hAnsi="Tahoma" w:cs="Tahoma"/>
          <w:sz w:val="18"/>
          <w:szCs w:val="18"/>
        </w:rPr>
        <w:t xml:space="preserve">Oświadczamy, że zapoznaliśmy się ze specyfikacją istotnych warunków zamówienia oraz z załączonym wzorem umowy, a także ewentualnymi modyfikacjami, </w:t>
      </w:r>
      <w:proofErr w:type="spellStart"/>
      <w:r w:rsidRPr="00FF7B26">
        <w:rPr>
          <w:rFonts w:ascii="Tahoma" w:hAnsi="Tahoma" w:cs="Tahoma"/>
          <w:sz w:val="18"/>
          <w:szCs w:val="18"/>
        </w:rPr>
        <w:t>dopuszczeniami</w:t>
      </w:r>
      <w:proofErr w:type="spellEnd"/>
      <w:r w:rsidRPr="00FF7B26">
        <w:rPr>
          <w:rFonts w:ascii="Tahoma" w:hAnsi="Tahoma" w:cs="Tahoma"/>
          <w:sz w:val="18"/>
          <w:szCs w:val="18"/>
        </w:rPr>
        <w:t>, i nie wnosimy do nich zastrzeżeń oraz zdobyliśmy konieczne informacje do przygotowania oferty.</w:t>
      </w:r>
    </w:p>
    <w:p w14:paraId="4A795716" w14:textId="77777777" w:rsidR="00680935" w:rsidRPr="00FF7B26" w:rsidRDefault="00680935" w:rsidP="00680935">
      <w:pPr>
        <w:rPr>
          <w:rFonts w:ascii="Tahoma" w:hAnsi="Tahoma" w:cs="Tahoma"/>
          <w:sz w:val="18"/>
          <w:szCs w:val="18"/>
        </w:rPr>
      </w:pPr>
    </w:p>
    <w:p w14:paraId="2C0EBE6F" w14:textId="1655D736" w:rsidR="00680935" w:rsidRPr="00B85B53" w:rsidRDefault="00680935" w:rsidP="00351BAA">
      <w:pPr>
        <w:numPr>
          <w:ilvl w:val="0"/>
          <w:numId w:val="8"/>
        </w:numPr>
        <w:jc w:val="both"/>
        <w:rPr>
          <w:rFonts w:ascii="Tahoma" w:hAnsi="Tahoma" w:cs="Tahoma"/>
          <w:sz w:val="18"/>
          <w:szCs w:val="18"/>
        </w:rPr>
      </w:pPr>
      <w:r w:rsidRPr="00B85B53">
        <w:rPr>
          <w:rFonts w:ascii="Tahoma" w:hAnsi="Tahoma" w:cs="Tahoma"/>
          <w:sz w:val="18"/>
          <w:szCs w:val="18"/>
        </w:rPr>
        <w:t>Oświadczamy, że projekt umowy, stanowiący załącznik Nr 4 do specyfikacji został przez nas zaakceptowan</w:t>
      </w:r>
      <w:r w:rsidR="004819F5" w:rsidRPr="00B85B53">
        <w:rPr>
          <w:rFonts w:ascii="Tahoma" w:hAnsi="Tahoma" w:cs="Tahoma"/>
          <w:sz w:val="18"/>
          <w:szCs w:val="18"/>
        </w:rPr>
        <w:t>y</w:t>
      </w:r>
      <w:r w:rsidRPr="00B85B53">
        <w:rPr>
          <w:rFonts w:ascii="Tahoma" w:hAnsi="Tahoma" w:cs="Tahoma"/>
          <w:sz w:val="18"/>
          <w:szCs w:val="18"/>
        </w:rPr>
        <w:t xml:space="preserve"> w całości i bez zastrzeżeń i zobowiązujemy się w przypadku wyboru naszej oferty do zawarcia um</w:t>
      </w:r>
      <w:r w:rsidR="004819F5" w:rsidRPr="00B85B53">
        <w:rPr>
          <w:rFonts w:ascii="Tahoma" w:hAnsi="Tahoma" w:cs="Tahoma"/>
          <w:sz w:val="18"/>
          <w:szCs w:val="18"/>
        </w:rPr>
        <w:t>o</w:t>
      </w:r>
      <w:r w:rsidRPr="00B85B53">
        <w:rPr>
          <w:rFonts w:ascii="Tahoma" w:hAnsi="Tahoma" w:cs="Tahoma"/>
          <w:sz w:val="18"/>
          <w:szCs w:val="18"/>
        </w:rPr>
        <w:t>w</w:t>
      </w:r>
      <w:r w:rsidR="004819F5" w:rsidRPr="00B85B53">
        <w:rPr>
          <w:rFonts w:ascii="Tahoma" w:hAnsi="Tahoma" w:cs="Tahoma"/>
          <w:sz w:val="18"/>
          <w:szCs w:val="18"/>
        </w:rPr>
        <w:t>y</w:t>
      </w:r>
      <w:r w:rsidRPr="00B85B53">
        <w:rPr>
          <w:rFonts w:ascii="Tahoma" w:hAnsi="Tahoma" w:cs="Tahoma"/>
          <w:sz w:val="18"/>
          <w:szCs w:val="18"/>
        </w:rPr>
        <w:t xml:space="preserve"> na zaproponowanych warunkach.</w:t>
      </w:r>
    </w:p>
    <w:p w14:paraId="4CAC8130" w14:textId="77777777" w:rsidR="00680935" w:rsidRPr="00FF7B26" w:rsidRDefault="00680935" w:rsidP="00680935">
      <w:pPr>
        <w:jc w:val="both"/>
        <w:rPr>
          <w:rFonts w:ascii="Tahoma" w:hAnsi="Tahoma" w:cs="Tahoma"/>
          <w:sz w:val="18"/>
          <w:szCs w:val="18"/>
        </w:rPr>
      </w:pPr>
    </w:p>
    <w:p w14:paraId="10E4F89D" w14:textId="77777777" w:rsidR="00680935" w:rsidRPr="00FF7B26" w:rsidRDefault="00680935" w:rsidP="00351BAA">
      <w:pPr>
        <w:numPr>
          <w:ilvl w:val="0"/>
          <w:numId w:val="8"/>
        </w:numPr>
        <w:jc w:val="both"/>
        <w:rPr>
          <w:rFonts w:ascii="Tahoma" w:hAnsi="Tahoma" w:cs="Tahoma"/>
          <w:sz w:val="18"/>
          <w:szCs w:val="18"/>
        </w:rPr>
      </w:pPr>
      <w:r w:rsidRPr="00FF7B26">
        <w:rPr>
          <w:rFonts w:ascii="Tahoma" w:hAnsi="Tahoma" w:cs="Tahoma"/>
          <w:sz w:val="18"/>
          <w:szCs w:val="18"/>
        </w:rPr>
        <w:t>Oświadczamy, że uważamy się za związanych niniejszą ofertą przez czas wskazany w specyfikacji istotnych warunków zamówienia.</w:t>
      </w:r>
    </w:p>
    <w:p w14:paraId="3B226146" w14:textId="77777777" w:rsidR="00680935" w:rsidRPr="00FF7B26" w:rsidRDefault="00680935" w:rsidP="00680935">
      <w:pPr>
        <w:jc w:val="both"/>
        <w:rPr>
          <w:rFonts w:ascii="Tahoma" w:hAnsi="Tahoma" w:cs="Tahoma"/>
          <w:sz w:val="18"/>
          <w:szCs w:val="18"/>
        </w:rPr>
      </w:pPr>
    </w:p>
    <w:p w14:paraId="6620AFE0" w14:textId="77777777" w:rsidR="00F8679E" w:rsidRPr="00631810" w:rsidRDefault="00F8679E" w:rsidP="00F8679E">
      <w:pPr>
        <w:numPr>
          <w:ilvl w:val="0"/>
          <w:numId w:val="8"/>
        </w:numPr>
        <w:jc w:val="both"/>
        <w:rPr>
          <w:rFonts w:ascii="Tahoma" w:hAnsi="Tahoma" w:cs="Tahoma"/>
          <w:sz w:val="20"/>
          <w:szCs w:val="20"/>
        </w:rPr>
      </w:pPr>
      <w:r w:rsidRPr="00631810">
        <w:rPr>
          <w:rFonts w:ascii="Tahoma" w:hAnsi="Tahoma" w:cs="Tahoma"/>
          <w:sz w:val="20"/>
          <w:szCs w:val="20"/>
        </w:rPr>
        <w:t xml:space="preserve">Oferta została złożona </w:t>
      </w:r>
      <w:r>
        <w:rPr>
          <w:rFonts w:ascii="Tahoma" w:hAnsi="Tahoma" w:cs="Tahoma"/>
          <w:sz w:val="20"/>
          <w:szCs w:val="20"/>
        </w:rPr>
        <w:t>w …………</w:t>
      </w:r>
      <w:r w:rsidRPr="00631810">
        <w:rPr>
          <w:rFonts w:ascii="Tahoma" w:hAnsi="Tahoma" w:cs="Tahoma"/>
          <w:sz w:val="20"/>
          <w:szCs w:val="20"/>
        </w:rPr>
        <w:t xml:space="preserve">….. </w:t>
      </w:r>
      <w:r>
        <w:rPr>
          <w:rFonts w:ascii="Tahoma" w:hAnsi="Tahoma" w:cs="Tahoma"/>
          <w:sz w:val="20"/>
          <w:szCs w:val="20"/>
        </w:rPr>
        <w:t>plikach</w:t>
      </w:r>
      <w:r w:rsidRPr="00631810">
        <w:rPr>
          <w:rFonts w:ascii="Tahoma" w:hAnsi="Tahoma" w:cs="Tahoma"/>
          <w:sz w:val="20"/>
          <w:szCs w:val="20"/>
        </w:rPr>
        <w:t xml:space="preserve"> podpisanych i kolej</w:t>
      </w:r>
      <w:r>
        <w:rPr>
          <w:rFonts w:ascii="Tahoma" w:hAnsi="Tahoma" w:cs="Tahoma"/>
          <w:sz w:val="20"/>
          <w:szCs w:val="20"/>
        </w:rPr>
        <w:t>no ponumerowanych od nr …...</w:t>
      </w:r>
      <w:r w:rsidRPr="00631810">
        <w:rPr>
          <w:rFonts w:ascii="Tahoma" w:hAnsi="Tahoma" w:cs="Tahoma"/>
          <w:sz w:val="20"/>
          <w:szCs w:val="20"/>
        </w:rPr>
        <w:t xml:space="preserve">… do nr </w:t>
      </w:r>
      <w:r>
        <w:rPr>
          <w:rFonts w:ascii="Tahoma" w:hAnsi="Tahoma" w:cs="Tahoma"/>
          <w:sz w:val="20"/>
          <w:szCs w:val="20"/>
        </w:rPr>
        <w:t>……</w:t>
      </w:r>
      <w:r w:rsidRPr="00631810">
        <w:rPr>
          <w:rFonts w:ascii="Tahoma" w:hAnsi="Tahoma" w:cs="Tahoma"/>
          <w:sz w:val="20"/>
          <w:szCs w:val="20"/>
        </w:rPr>
        <w:t>. .</w:t>
      </w:r>
    </w:p>
    <w:p w14:paraId="159E8931" w14:textId="77777777" w:rsidR="00680935" w:rsidRPr="00FF7B26" w:rsidRDefault="00680935" w:rsidP="00680935">
      <w:pPr>
        <w:jc w:val="both"/>
        <w:rPr>
          <w:rFonts w:ascii="Tahoma" w:hAnsi="Tahoma" w:cs="Tahoma"/>
          <w:sz w:val="18"/>
          <w:szCs w:val="18"/>
        </w:rPr>
      </w:pPr>
    </w:p>
    <w:p w14:paraId="7E01E81A" w14:textId="11671048" w:rsidR="00680935" w:rsidRPr="00335BF9" w:rsidRDefault="00680935" w:rsidP="00335BF9">
      <w:pPr>
        <w:numPr>
          <w:ilvl w:val="0"/>
          <w:numId w:val="8"/>
        </w:numPr>
        <w:ind w:left="357"/>
        <w:jc w:val="both"/>
        <w:rPr>
          <w:rFonts w:ascii="Tahoma" w:hAnsi="Tahoma" w:cs="Tahoma"/>
          <w:sz w:val="18"/>
          <w:szCs w:val="18"/>
        </w:rPr>
      </w:pPr>
      <w:r w:rsidRPr="00FF7B26">
        <w:rPr>
          <w:rFonts w:ascii="Tahoma" w:hAnsi="Tahoma" w:cs="Tahoma"/>
          <w:sz w:val="18"/>
          <w:szCs w:val="18"/>
        </w:rPr>
        <w:t xml:space="preserve">Niniejszym informujemy, że informacje składające się na ofertę, zawarte na stronach od </w:t>
      </w:r>
      <w:r w:rsidRPr="00FF7B26">
        <w:rPr>
          <w:rFonts w:ascii="Tahoma" w:hAnsi="Tahoma" w:cs="Tahoma"/>
          <w:b/>
          <w:bCs/>
          <w:sz w:val="18"/>
          <w:szCs w:val="18"/>
        </w:rPr>
        <w:t>.................... do ………………..</w:t>
      </w:r>
      <w:r w:rsidRPr="00FF7B26">
        <w:rPr>
          <w:rFonts w:ascii="Tahoma" w:hAnsi="Tahoma" w:cs="Tahoma"/>
          <w:sz w:val="18"/>
          <w:szCs w:val="18"/>
        </w:rPr>
        <w:t xml:space="preserve"> stanowią </w:t>
      </w:r>
      <w:r w:rsidRPr="00335BF9">
        <w:rPr>
          <w:rFonts w:ascii="Tahoma" w:hAnsi="Tahoma" w:cs="Tahoma"/>
          <w:b/>
          <w:bCs/>
          <w:sz w:val="18"/>
          <w:szCs w:val="18"/>
        </w:rPr>
        <w:t>tajemnicę przedsiębiorstwa</w:t>
      </w:r>
      <w:r w:rsidRPr="00335BF9">
        <w:rPr>
          <w:rFonts w:ascii="Tahoma" w:hAnsi="Tahoma" w:cs="Tahoma"/>
          <w:sz w:val="18"/>
          <w:szCs w:val="18"/>
        </w:rPr>
        <w:t xml:space="preserve"> w rozumieniu przepisów ustawy z dnia 16.04.1993 r.  o zwalczaniu nieuczciwej konkurencji (Dz.U. z 201</w:t>
      </w:r>
      <w:r w:rsidR="00775ED7" w:rsidRPr="00335BF9">
        <w:rPr>
          <w:rFonts w:ascii="Tahoma" w:hAnsi="Tahoma" w:cs="Tahoma"/>
          <w:sz w:val="18"/>
          <w:szCs w:val="18"/>
        </w:rPr>
        <w:t>9</w:t>
      </w:r>
      <w:r w:rsidRPr="00335BF9">
        <w:rPr>
          <w:rFonts w:ascii="Tahoma" w:hAnsi="Tahoma" w:cs="Tahoma"/>
          <w:sz w:val="18"/>
          <w:szCs w:val="18"/>
        </w:rPr>
        <w:t xml:space="preserve"> r., poz.</w:t>
      </w:r>
      <w:r w:rsidR="00775ED7" w:rsidRPr="00335BF9">
        <w:rPr>
          <w:rFonts w:ascii="Tahoma" w:hAnsi="Tahoma" w:cs="Tahoma"/>
          <w:sz w:val="18"/>
          <w:szCs w:val="18"/>
        </w:rPr>
        <w:t xml:space="preserve">1010 </w:t>
      </w:r>
      <w:r w:rsidRPr="00335BF9">
        <w:rPr>
          <w:rFonts w:ascii="Tahoma" w:hAnsi="Tahoma" w:cs="Tahoma"/>
          <w:sz w:val="18"/>
          <w:szCs w:val="18"/>
        </w:rPr>
        <w:t xml:space="preserve"> </w:t>
      </w:r>
      <w:proofErr w:type="spellStart"/>
      <w:r w:rsidRPr="00335BF9">
        <w:rPr>
          <w:rFonts w:ascii="Tahoma" w:hAnsi="Tahoma" w:cs="Tahoma"/>
          <w:sz w:val="18"/>
          <w:szCs w:val="18"/>
        </w:rPr>
        <w:t>t.j</w:t>
      </w:r>
      <w:proofErr w:type="spellEnd"/>
      <w:r w:rsidRPr="00335BF9">
        <w:rPr>
          <w:rFonts w:ascii="Tahoma" w:hAnsi="Tahoma" w:cs="Tahoma"/>
          <w:sz w:val="18"/>
          <w:szCs w:val="18"/>
        </w:rPr>
        <w:t>., ze zm.) i jako takie nie mogą być ogólnodostępne.</w:t>
      </w:r>
    </w:p>
    <w:p w14:paraId="4353D743" w14:textId="77777777" w:rsidR="00F8679E" w:rsidRPr="00335BF9" w:rsidRDefault="00F8679E" w:rsidP="00335BF9">
      <w:pPr>
        <w:pStyle w:val="Akapitzlist"/>
        <w:spacing w:after="0" w:line="240" w:lineRule="auto"/>
        <w:ind w:left="357"/>
        <w:jc w:val="both"/>
        <w:rPr>
          <w:rFonts w:ascii="Tahoma" w:hAnsi="Tahoma" w:cs="Tahoma"/>
          <w:b/>
          <w:bCs/>
          <w:sz w:val="18"/>
          <w:szCs w:val="18"/>
          <w:u w:val="single"/>
        </w:rPr>
      </w:pPr>
      <w:r w:rsidRPr="00335BF9">
        <w:rPr>
          <w:rFonts w:ascii="Tahoma" w:hAnsi="Tahoma" w:cs="Tahoma"/>
          <w:b/>
          <w:bCs/>
          <w:sz w:val="18"/>
          <w:szCs w:val="18"/>
          <w:u w:val="single"/>
        </w:rPr>
        <w:t>Wykazanie, iż zastrzeżone informacje stanowią tajemnicę przedsiębiorstwa znajduje się w pliku pn. …………..</w:t>
      </w:r>
    </w:p>
    <w:p w14:paraId="5F7608D9" w14:textId="77777777" w:rsidR="00680935" w:rsidRPr="00FF7B26" w:rsidRDefault="00680935" w:rsidP="00335BF9">
      <w:pPr>
        <w:ind w:left="357"/>
        <w:jc w:val="both"/>
        <w:rPr>
          <w:rFonts w:ascii="Tahoma" w:hAnsi="Tahoma" w:cs="Tahoma"/>
          <w:sz w:val="18"/>
          <w:szCs w:val="18"/>
        </w:rPr>
      </w:pPr>
    </w:p>
    <w:p w14:paraId="4E3E6577" w14:textId="77777777" w:rsidR="00680935" w:rsidRPr="00FF7B26" w:rsidRDefault="00680935" w:rsidP="00335BF9">
      <w:pPr>
        <w:numPr>
          <w:ilvl w:val="0"/>
          <w:numId w:val="8"/>
        </w:numPr>
        <w:ind w:left="357"/>
        <w:jc w:val="both"/>
        <w:rPr>
          <w:rFonts w:ascii="Tahoma" w:hAnsi="Tahoma" w:cs="Tahoma"/>
          <w:sz w:val="18"/>
          <w:szCs w:val="18"/>
        </w:rPr>
      </w:pPr>
      <w:r w:rsidRPr="00FF7B26">
        <w:rPr>
          <w:rFonts w:ascii="Tahoma" w:hAnsi="Tahoma" w:cs="Tahoma"/>
          <w:sz w:val="18"/>
          <w:szCs w:val="18"/>
        </w:rPr>
        <w:t>Niniejszym, zgodnie z art. 91 ust. 3a ustawy Prawo zamówień publicznych informujemy, że dostawa towaru, oferowanego w ramach ww. postępowania przetargowego</w:t>
      </w:r>
    </w:p>
    <w:p w14:paraId="4AC77101" w14:textId="77777777" w:rsidR="00680935" w:rsidRPr="00FF7B26" w:rsidRDefault="00680935" w:rsidP="00680935">
      <w:pPr>
        <w:autoSpaceDE w:val="0"/>
        <w:autoSpaceDN w:val="0"/>
        <w:adjustRightInd w:val="0"/>
        <w:ind w:firstLine="360"/>
        <w:rPr>
          <w:rFonts w:ascii="Tahoma" w:hAnsi="Tahoma" w:cs="Tahoma"/>
          <w:sz w:val="18"/>
          <w:szCs w:val="18"/>
        </w:rPr>
      </w:pPr>
      <w:r w:rsidRPr="00FF7B26">
        <w:rPr>
          <w:rFonts w:ascii="Tahoma" w:hAnsi="Tahoma" w:cs="Tahoma"/>
          <w:b/>
          <w:sz w:val="18"/>
          <w:szCs w:val="18"/>
        </w:rPr>
        <w:t>prowadzi</w:t>
      </w:r>
      <w:r w:rsidRPr="00FF7B26">
        <w:rPr>
          <w:rFonts w:ascii="Tahoma" w:eastAsia="Tahoma,Bold" w:hAnsi="Tahoma" w:cs="Tahoma"/>
          <w:b/>
          <w:bCs/>
          <w:sz w:val="18"/>
          <w:szCs w:val="18"/>
        </w:rPr>
        <w:t xml:space="preserve">* </w:t>
      </w:r>
      <w:r w:rsidRPr="00FF7B26">
        <w:rPr>
          <w:rFonts w:ascii="Tahoma" w:hAnsi="Tahoma" w:cs="Tahoma"/>
          <w:b/>
          <w:sz w:val="18"/>
          <w:szCs w:val="18"/>
        </w:rPr>
        <w:t>/ nie prowadzi</w:t>
      </w:r>
      <w:r w:rsidRPr="00FF7B26">
        <w:rPr>
          <w:rFonts w:ascii="Tahoma" w:eastAsia="Tahoma,Bold" w:hAnsi="Tahoma" w:cs="Tahoma"/>
          <w:b/>
          <w:bCs/>
          <w:sz w:val="18"/>
          <w:szCs w:val="18"/>
        </w:rPr>
        <w:t xml:space="preserve">* </w:t>
      </w:r>
      <w:r w:rsidRPr="00FF7B26">
        <w:rPr>
          <w:rFonts w:ascii="Tahoma" w:hAnsi="Tahoma" w:cs="Tahoma"/>
          <w:sz w:val="18"/>
          <w:szCs w:val="18"/>
        </w:rPr>
        <w:t>w przypadku wyboru naszej oferty, do powstania u Zamawiającego obowiązku</w:t>
      </w:r>
    </w:p>
    <w:p w14:paraId="604706FB" w14:textId="77777777" w:rsidR="00680935" w:rsidRPr="00FF7B26" w:rsidRDefault="00680935" w:rsidP="00680935">
      <w:pPr>
        <w:autoSpaceDE w:val="0"/>
        <w:autoSpaceDN w:val="0"/>
        <w:adjustRightInd w:val="0"/>
        <w:ind w:firstLine="360"/>
        <w:rPr>
          <w:rFonts w:ascii="Tahoma" w:hAnsi="Tahoma" w:cs="Tahoma"/>
          <w:sz w:val="18"/>
          <w:szCs w:val="18"/>
        </w:rPr>
      </w:pPr>
      <w:r w:rsidRPr="00FF7B26">
        <w:rPr>
          <w:rFonts w:ascii="Tahoma" w:hAnsi="Tahoma" w:cs="Tahoma"/>
          <w:sz w:val="18"/>
          <w:szCs w:val="18"/>
        </w:rPr>
        <w:t>podatkowego, zgodnie z przepisami ustawy o podatku od towaru i usług.</w:t>
      </w:r>
    </w:p>
    <w:p w14:paraId="1FE3C04C" w14:textId="77777777" w:rsidR="00680935" w:rsidRPr="00FF7B26" w:rsidRDefault="00680935" w:rsidP="00680935">
      <w:pPr>
        <w:autoSpaceDE w:val="0"/>
        <w:autoSpaceDN w:val="0"/>
        <w:adjustRightInd w:val="0"/>
        <w:ind w:left="360"/>
        <w:rPr>
          <w:rFonts w:ascii="Tahoma" w:hAnsi="Tahoma" w:cs="Tahoma"/>
          <w:sz w:val="18"/>
          <w:szCs w:val="18"/>
        </w:rPr>
      </w:pPr>
      <w:r w:rsidRPr="00FF7B26">
        <w:rPr>
          <w:rFonts w:ascii="Tahoma" w:hAnsi="Tahoma" w:cs="Tahoma"/>
          <w:sz w:val="18"/>
          <w:szCs w:val="18"/>
        </w:rPr>
        <w:t xml:space="preserve">Niżej wymienione towary lub świadczenie usługi, oferowane w ramach niniejszego postępowania przetargowego prowadzą w przypadku wyboru naszej oferty, do powstania u Zamawiającego obowiązku podatkowego: </w:t>
      </w:r>
      <w:r w:rsidRPr="00FF7B26">
        <w:rPr>
          <w:rFonts w:ascii="Tahoma" w:hAnsi="Tahoma" w:cs="Tahoma"/>
          <w:sz w:val="18"/>
          <w:szCs w:val="18"/>
        </w:rPr>
        <w:t></w:t>
      </w:r>
      <w:r w:rsidRPr="00FF7B26">
        <w:rPr>
          <w:rFonts w:ascii="Tahoma" w:hAnsi="Tahoma" w:cs="Tahoma"/>
          <w:sz w:val="18"/>
          <w:szCs w:val="18"/>
        </w:rPr>
        <w:t>......................................................................................................................................................</w:t>
      </w:r>
    </w:p>
    <w:p w14:paraId="7F54F9C6" w14:textId="77777777" w:rsidR="00680935" w:rsidRPr="00FF7B26" w:rsidRDefault="00680935" w:rsidP="00680935">
      <w:pPr>
        <w:autoSpaceDE w:val="0"/>
        <w:autoSpaceDN w:val="0"/>
        <w:adjustRightInd w:val="0"/>
        <w:ind w:firstLine="360"/>
        <w:rPr>
          <w:rFonts w:ascii="Tahoma" w:hAnsi="Tahoma" w:cs="Tahoma"/>
          <w:sz w:val="18"/>
          <w:szCs w:val="18"/>
        </w:rPr>
      </w:pPr>
      <w:r w:rsidRPr="00FF7B26">
        <w:rPr>
          <w:rFonts w:ascii="Tahoma" w:hAnsi="Tahoma" w:cs="Tahoma"/>
          <w:sz w:val="18"/>
          <w:szCs w:val="18"/>
        </w:rPr>
        <w:t></w:t>
      </w:r>
      <w:r w:rsidRPr="00FF7B26">
        <w:rPr>
          <w:rFonts w:ascii="Tahoma" w:hAnsi="Tahoma" w:cs="Tahoma"/>
          <w:sz w:val="18"/>
          <w:szCs w:val="18"/>
        </w:rPr>
        <w:t>......................................................................................................................................................</w:t>
      </w:r>
    </w:p>
    <w:p w14:paraId="79FF1CC8" w14:textId="77777777" w:rsidR="00680935" w:rsidRPr="00FF7B26" w:rsidRDefault="00680935" w:rsidP="00680935">
      <w:pPr>
        <w:tabs>
          <w:tab w:val="left" w:pos="-1080"/>
        </w:tabs>
        <w:overflowPunct w:val="0"/>
        <w:autoSpaceDE w:val="0"/>
        <w:autoSpaceDN w:val="0"/>
        <w:adjustRightInd w:val="0"/>
        <w:ind w:left="360"/>
        <w:jc w:val="both"/>
        <w:textAlignment w:val="baseline"/>
        <w:rPr>
          <w:rFonts w:ascii="Tahoma" w:hAnsi="Tahoma" w:cs="Tahoma"/>
          <w:i/>
          <w:iCs/>
          <w:sz w:val="18"/>
          <w:szCs w:val="18"/>
        </w:rPr>
      </w:pPr>
      <w:r w:rsidRPr="00FF7B26">
        <w:rPr>
          <w:rFonts w:ascii="Tahoma" w:hAnsi="Tahoma" w:cs="Tahoma"/>
          <w:i/>
          <w:iCs/>
          <w:sz w:val="18"/>
          <w:szCs w:val="18"/>
        </w:rPr>
        <w:t>* (należy podać nazwę (rodzaj) towaru lub usługi oraz wskazać ich wartość bez kwoty podatku).</w:t>
      </w:r>
    </w:p>
    <w:p w14:paraId="4B002E99" w14:textId="77777777" w:rsidR="00680935" w:rsidRPr="00FF7B26" w:rsidRDefault="00680935" w:rsidP="00680935">
      <w:pPr>
        <w:ind w:left="360"/>
        <w:jc w:val="both"/>
        <w:rPr>
          <w:rFonts w:ascii="Tahoma" w:hAnsi="Tahoma" w:cs="Tahoma"/>
          <w:i/>
          <w:iCs/>
          <w:sz w:val="18"/>
          <w:szCs w:val="18"/>
        </w:rPr>
      </w:pPr>
      <w:r w:rsidRPr="00FF7B26">
        <w:rPr>
          <w:rFonts w:ascii="Tahoma" w:hAnsi="Tahoma" w:cs="Tahoma"/>
          <w:i/>
          <w:iCs/>
          <w:sz w:val="18"/>
          <w:szCs w:val="18"/>
        </w:rPr>
        <w:lastRenderedPageBreak/>
        <w:t>**W przypadku nie podania / nie wpisania informacji, Zamawiający przyjmuje, że wybór oferty Wykonawcy nie będzie prowadzić do powstania u Zamawiającego obowiązku podatkowego, zgodnie z przepisami ustawy o podatku od towaru i usług.</w:t>
      </w:r>
    </w:p>
    <w:p w14:paraId="61088CDB" w14:textId="77777777" w:rsidR="00680935" w:rsidRPr="00FF7B26" w:rsidRDefault="00680935" w:rsidP="00680935">
      <w:pPr>
        <w:ind w:left="360"/>
        <w:jc w:val="both"/>
        <w:rPr>
          <w:rFonts w:ascii="Tahoma" w:hAnsi="Tahoma" w:cs="Tahoma"/>
          <w:i/>
          <w:iCs/>
          <w:sz w:val="18"/>
          <w:szCs w:val="18"/>
        </w:rPr>
      </w:pPr>
    </w:p>
    <w:p w14:paraId="20108F44" w14:textId="77777777" w:rsidR="00680935" w:rsidRPr="00FF7B26" w:rsidRDefault="00680935" w:rsidP="00351BAA">
      <w:pPr>
        <w:numPr>
          <w:ilvl w:val="0"/>
          <w:numId w:val="8"/>
        </w:numPr>
        <w:jc w:val="both"/>
        <w:rPr>
          <w:rFonts w:ascii="Tahoma" w:hAnsi="Tahoma" w:cs="Tahoma"/>
          <w:sz w:val="18"/>
          <w:szCs w:val="18"/>
        </w:rPr>
      </w:pPr>
      <w:r w:rsidRPr="00FF7B26">
        <w:rPr>
          <w:rFonts w:ascii="Tahoma" w:hAnsi="Tahoma" w:cs="Tahoma"/>
          <w:b/>
          <w:bCs/>
          <w:sz w:val="18"/>
          <w:szCs w:val="18"/>
        </w:rPr>
        <w:t>Wadium</w:t>
      </w:r>
      <w:r w:rsidRPr="00FF7B26">
        <w:rPr>
          <w:rFonts w:ascii="Tahoma" w:hAnsi="Tahoma" w:cs="Tahoma"/>
          <w:sz w:val="18"/>
          <w:szCs w:val="18"/>
        </w:rPr>
        <w:t xml:space="preserve"> w kwocie ............................................ zostało/zostanie wniesione w dniu ............................  w formie ................................................. </w:t>
      </w:r>
    </w:p>
    <w:p w14:paraId="3654F826" w14:textId="77777777" w:rsidR="00680935" w:rsidRPr="00FF7B26" w:rsidRDefault="00680935" w:rsidP="00680935">
      <w:pPr>
        <w:jc w:val="both"/>
        <w:rPr>
          <w:rFonts w:ascii="Tahoma" w:hAnsi="Tahoma" w:cs="Tahoma"/>
          <w:sz w:val="18"/>
          <w:szCs w:val="18"/>
        </w:rPr>
      </w:pPr>
    </w:p>
    <w:p w14:paraId="74C0987A" w14:textId="77777777" w:rsidR="00680935" w:rsidRPr="00FF7B26" w:rsidRDefault="00680935" w:rsidP="00351BAA">
      <w:pPr>
        <w:numPr>
          <w:ilvl w:val="0"/>
          <w:numId w:val="8"/>
        </w:numPr>
        <w:jc w:val="both"/>
        <w:rPr>
          <w:rFonts w:ascii="Tahoma" w:hAnsi="Tahoma" w:cs="Tahoma"/>
          <w:sz w:val="18"/>
          <w:szCs w:val="18"/>
        </w:rPr>
      </w:pPr>
      <w:r w:rsidRPr="00FF7B26">
        <w:rPr>
          <w:rFonts w:ascii="Tahoma" w:hAnsi="Tahoma" w:cs="Tahoma"/>
          <w:sz w:val="18"/>
          <w:szCs w:val="18"/>
        </w:rPr>
        <w:t xml:space="preserve">Jesteśmy świadomi, że wniesione przez nas wadium podlega przepadkowi, gdy zaistnieją okoliczności, o których mowa w rozdziale IX </w:t>
      </w:r>
      <w:proofErr w:type="spellStart"/>
      <w:r w:rsidRPr="00FF7B26">
        <w:rPr>
          <w:rFonts w:ascii="Tahoma" w:hAnsi="Tahoma" w:cs="Tahoma"/>
          <w:sz w:val="18"/>
          <w:szCs w:val="18"/>
        </w:rPr>
        <w:t>ppkt</w:t>
      </w:r>
      <w:proofErr w:type="spellEnd"/>
      <w:r w:rsidRPr="00FF7B26">
        <w:rPr>
          <w:rFonts w:ascii="Tahoma" w:hAnsi="Tahoma" w:cs="Tahoma"/>
          <w:sz w:val="18"/>
          <w:szCs w:val="18"/>
        </w:rPr>
        <w:t>. 8 SIWZ.</w:t>
      </w:r>
    </w:p>
    <w:p w14:paraId="1BA675E3" w14:textId="77777777" w:rsidR="00680935" w:rsidRPr="00FF7B26" w:rsidRDefault="00680935" w:rsidP="00680935">
      <w:pPr>
        <w:rPr>
          <w:rFonts w:ascii="Tahoma" w:hAnsi="Tahoma" w:cs="Tahoma"/>
          <w:sz w:val="18"/>
          <w:szCs w:val="18"/>
        </w:rPr>
      </w:pPr>
    </w:p>
    <w:p w14:paraId="5C0538CA" w14:textId="77777777" w:rsidR="00680935" w:rsidRPr="00FF7B26" w:rsidRDefault="00680935" w:rsidP="00351BAA">
      <w:pPr>
        <w:numPr>
          <w:ilvl w:val="0"/>
          <w:numId w:val="8"/>
        </w:numPr>
        <w:rPr>
          <w:rFonts w:ascii="Tahoma" w:hAnsi="Tahoma" w:cs="Tahoma"/>
          <w:sz w:val="18"/>
          <w:szCs w:val="18"/>
        </w:rPr>
      </w:pPr>
      <w:r w:rsidRPr="00FF7B26">
        <w:rPr>
          <w:rFonts w:ascii="Tahoma" w:hAnsi="Tahoma" w:cs="Tahoma"/>
          <w:sz w:val="18"/>
          <w:szCs w:val="18"/>
        </w:rPr>
        <w:t>Numer konta, na które Zamawiający zwróci wadium, jeżeli wniesiono je w postaci gotówkowej:</w:t>
      </w:r>
    </w:p>
    <w:p w14:paraId="4F60877B" w14:textId="77777777" w:rsidR="00680935" w:rsidRPr="00FF7B26" w:rsidRDefault="00680935" w:rsidP="00680935">
      <w:pPr>
        <w:ind w:left="360"/>
        <w:rPr>
          <w:rFonts w:ascii="Tahoma" w:hAnsi="Tahoma" w:cs="Tahoma"/>
          <w:sz w:val="18"/>
          <w:szCs w:val="18"/>
        </w:rPr>
      </w:pPr>
      <w:r w:rsidRPr="00FF7B26">
        <w:rPr>
          <w:rFonts w:ascii="Tahoma" w:hAnsi="Tahoma" w:cs="Tahoma"/>
          <w:sz w:val="18"/>
          <w:szCs w:val="18"/>
        </w:rPr>
        <w:t xml:space="preserve">......................................................................................................................................................... </w:t>
      </w:r>
    </w:p>
    <w:p w14:paraId="453A5B51" w14:textId="77777777" w:rsidR="00680935" w:rsidRPr="00FF7B26" w:rsidRDefault="00680935" w:rsidP="00680935">
      <w:pPr>
        <w:ind w:left="360"/>
        <w:rPr>
          <w:rFonts w:ascii="Tahoma" w:hAnsi="Tahoma" w:cs="Tahoma"/>
          <w:sz w:val="18"/>
          <w:szCs w:val="18"/>
        </w:rPr>
      </w:pPr>
      <w:r w:rsidRPr="00FF7B26">
        <w:rPr>
          <w:rFonts w:ascii="Tahoma" w:hAnsi="Tahoma" w:cs="Tahoma"/>
          <w:sz w:val="18"/>
          <w:szCs w:val="18"/>
        </w:rPr>
        <w:t>Nazwa banku……………………………………………………………………………………………………………….…………………</w:t>
      </w:r>
    </w:p>
    <w:p w14:paraId="6ACDFFE6" w14:textId="77777777" w:rsidR="00680935" w:rsidRPr="00FF7B26" w:rsidRDefault="00680935" w:rsidP="00680935">
      <w:pPr>
        <w:jc w:val="both"/>
        <w:rPr>
          <w:rFonts w:ascii="Tahoma" w:hAnsi="Tahoma" w:cs="Tahoma"/>
          <w:sz w:val="18"/>
          <w:szCs w:val="18"/>
        </w:rPr>
      </w:pPr>
    </w:p>
    <w:p w14:paraId="7BDF13B6" w14:textId="77777777" w:rsidR="00680935" w:rsidRPr="00FF7B26" w:rsidRDefault="00680935" w:rsidP="00351BAA">
      <w:pPr>
        <w:numPr>
          <w:ilvl w:val="0"/>
          <w:numId w:val="8"/>
        </w:numPr>
        <w:jc w:val="both"/>
        <w:rPr>
          <w:rFonts w:ascii="Tahoma" w:hAnsi="Tahoma" w:cs="Tahoma"/>
          <w:sz w:val="18"/>
          <w:szCs w:val="18"/>
        </w:rPr>
      </w:pPr>
      <w:r w:rsidRPr="00FF7B26">
        <w:rPr>
          <w:rFonts w:ascii="Tahoma" w:hAnsi="Tahoma" w:cs="Tahoma"/>
          <w:sz w:val="18"/>
          <w:szCs w:val="18"/>
        </w:rPr>
        <w:t xml:space="preserve">Dostawy wykonamy </w:t>
      </w:r>
      <w:r w:rsidRPr="00FF7B26">
        <w:rPr>
          <w:rFonts w:ascii="Tahoma" w:hAnsi="Tahoma" w:cs="Tahoma"/>
          <w:b/>
          <w:bCs/>
          <w:sz w:val="18"/>
          <w:szCs w:val="18"/>
        </w:rPr>
        <w:t>sami / przy udziale podwykonawcy</w:t>
      </w:r>
      <w:r w:rsidRPr="00FF7B26">
        <w:rPr>
          <w:rFonts w:ascii="Tahoma" w:hAnsi="Tahoma" w:cs="Tahoma"/>
          <w:sz w:val="18"/>
          <w:szCs w:val="18"/>
        </w:rPr>
        <w:t xml:space="preserve">*. Podwykonawca zrealizuje następującą część zamówienia na dostawę: …........................................................................................................ </w:t>
      </w:r>
    </w:p>
    <w:p w14:paraId="38042261" w14:textId="77777777" w:rsidR="00680935" w:rsidRPr="00FF7B26" w:rsidRDefault="00680935" w:rsidP="00680935">
      <w:pPr>
        <w:ind w:firstLine="360"/>
        <w:jc w:val="both"/>
        <w:rPr>
          <w:rFonts w:ascii="Tahoma" w:hAnsi="Tahoma" w:cs="Tahoma"/>
          <w:i/>
          <w:iCs/>
          <w:sz w:val="18"/>
          <w:szCs w:val="18"/>
        </w:rPr>
      </w:pPr>
      <w:r w:rsidRPr="00FF7B26">
        <w:rPr>
          <w:rFonts w:ascii="Tahoma" w:hAnsi="Tahoma" w:cs="Tahoma"/>
          <w:sz w:val="18"/>
          <w:szCs w:val="18"/>
        </w:rPr>
        <w:t>*</w:t>
      </w:r>
      <w:r w:rsidRPr="00A03A9C">
        <w:rPr>
          <w:rFonts w:ascii="Tahoma" w:hAnsi="Tahoma" w:cs="Tahoma"/>
          <w:i/>
          <w:iCs/>
          <w:sz w:val="18"/>
          <w:szCs w:val="18"/>
          <w:highlight w:val="yellow"/>
        </w:rPr>
        <w:t>niepotrzebne skreślić. W przypadku nie skreślenia żadnej z opcji, Zamawiający przyjmie, iż Wykonawca wykona zamówienie sam, bez udziału podwykonawcy</w:t>
      </w:r>
    </w:p>
    <w:p w14:paraId="11A7C76C" w14:textId="77777777" w:rsidR="00680935" w:rsidRPr="00FF7B26" w:rsidRDefault="00680935" w:rsidP="00680935">
      <w:pPr>
        <w:rPr>
          <w:rFonts w:ascii="Tahoma" w:hAnsi="Tahoma" w:cs="Tahoma"/>
          <w:sz w:val="18"/>
          <w:szCs w:val="18"/>
        </w:rPr>
      </w:pPr>
    </w:p>
    <w:p w14:paraId="6C9A2817" w14:textId="77777777" w:rsidR="00680935" w:rsidRPr="00FF7B26" w:rsidRDefault="00680935" w:rsidP="00351BAA">
      <w:pPr>
        <w:numPr>
          <w:ilvl w:val="0"/>
          <w:numId w:val="8"/>
        </w:numPr>
        <w:jc w:val="both"/>
        <w:rPr>
          <w:rFonts w:ascii="Tahoma" w:hAnsi="Tahoma" w:cs="Tahoma"/>
          <w:sz w:val="18"/>
          <w:szCs w:val="18"/>
        </w:rPr>
      </w:pPr>
      <w:r w:rsidRPr="00FF7B26">
        <w:rPr>
          <w:rFonts w:ascii="Tahoma" w:hAnsi="Tahoma" w:cs="Tahoma"/>
          <w:sz w:val="18"/>
          <w:szCs w:val="18"/>
        </w:rPr>
        <w:t>Zamówienie zrealizujemy (odpowiednie wypełnić):</w:t>
      </w:r>
    </w:p>
    <w:p w14:paraId="7100DA7C" w14:textId="77777777" w:rsidR="00680935" w:rsidRPr="00FF7B26" w:rsidRDefault="00680935" w:rsidP="00680935">
      <w:pPr>
        <w:tabs>
          <w:tab w:val="left" w:pos="-1080"/>
        </w:tabs>
        <w:overflowPunct w:val="0"/>
        <w:autoSpaceDE w:val="0"/>
        <w:autoSpaceDN w:val="0"/>
        <w:adjustRightInd w:val="0"/>
        <w:ind w:left="360"/>
        <w:jc w:val="both"/>
        <w:textAlignment w:val="baseline"/>
        <w:rPr>
          <w:rFonts w:ascii="Tahoma" w:hAnsi="Tahoma" w:cs="Tahoma"/>
          <w:sz w:val="18"/>
          <w:szCs w:val="18"/>
        </w:rPr>
      </w:pPr>
      <w:r w:rsidRPr="00FF7B26">
        <w:rPr>
          <w:rFonts w:ascii="Tahoma" w:hAnsi="Tahoma" w:cs="Tahoma"/>
          <w:sz w:val="18"/>
          <w:szCs w:val="18"/>
        </w:rPr>
        <w:t xml:space="preserve">a) </w:t>
      </w:r>
      <w:r w:rsidRPr="00FF7B26">
        <w:rPr>
          <w:rFonts w:ascii="Tahoma" w:hAnsi="Tahoma" w:cs="Tahoma"/>
          <w:b/>
          <w:bCs/>
          <w:sz w:val="18"/>
          <w:szCs w:val="18"/>
        </w:rPr>
        <w:t xml:space="preserve">sami </w:t>
      </w:r>
      <w:r w:rsidRPr="00FF7B26">
        <w:rPr>
          <w:rFonts w:ascii="Tahoma" w:hAnsi="Tahoma" w:cs="Tahoma"/>
          <w:sz w:val="18"/>
          <w:szCs w:val="18"/>
        </w:rPr>
        <w:t>…………………………………………………………………………………………………………………………………….…</w:t>
      </w:r>
    </w:p>
    <w:p w14:paraId="48CAC90C" w14:textId="77777777" w:rsidR="00680935" w:rsidRPr="00FF7B26" w:rsidRDefault="00680935" w:rsidP="00680935">
      <w:pPr>
        <w:tabs>
          <w:tab w:val="left" w:pos="-1080"/>
        </w:tabs>
        <w:overflowPunct w:val="0"/>
        <w:autoSpaceDE w:val="0"/>
        <w:autoSpaceDN w:val="0"/>
        <w:adjustRightInd w:val="0"/>
        <w:ind w:left="360"/>
        <w:jc w:val="both"/>
        <w:textAlignment w:val="baseline"/>
        <w:rPr>
          <w:rFonts w:ascii="Tahoma" w:hAnsi="Tahoma" w:cs="Tahoma"/>
          <w:sz w:val="18"/>
          <w:szCs w:val="18"/>
        </w:rPr>
      </w:pPr>
      <w:r w:rsidRPr="00FF7B26">
        <w:rPr>
          <w:rFonts w:ascii="Tahoma" w:hAnsi="Tahoma" w:cs="Tahoma"/>
          <w:sz w:val="18"/>
          <w:szCs w:val="18"/>
        </w:rPr>
        <w:t xml:space="preserve">b) </w:t>
      </w:r>
      <w:r w:rsidRPr="00FF7B26">
        <w:rPr>
          <w:rFonts w:ascii="Tahoma" w:hAnsi="Tahoma" w:cs="Tahoma"/>
          <w:b/>
          <w:bCs/>
          <w:sz w:val="18"/>
          <w:szCs w:val="18"/>
        </w:rPr>
        <w:t xml:space="preserve">w konsorcjum z: </w:t>
      </w:r>
      <w:r w:rsidRPr="00FF7B26">
        <w:rPr>
          <w:rFonts w:ascii="Tahoma" w:hAnsi="Tahoma" w:cs="Tahoma"/>
          <w:sz w:val="18"/>
          <w:szCs w:val="18"/>
        </w:rPr>
        <w:t>…………………………………………………………………………….………………………………………..</w:t>
      </w:r>
    </w:p>
    <w:p w14:paraId="268FB0E5" w14:textId="77777777" w:rsidR="00680935" w:rsidRPr="00FF7B26" w:rsidRDefault="00680935" w:rsidP="00680935">
      <w:pPr>
        <w:tabs>
          <w:tab w:val="left" w:pos="-1080"/>
        </w:tabs>
        <w:overflowPunct w:val="0"/>
        <w:autoSpaceDE w:val="0"/>
        <w:autoSpaceDN w:val="0"/>
        <w:adjustRightInd w:val="0"/>
        <w:ind w:left="360"/>
        <w:jc w:val="both"/>
        <w:textAlignment w:val="baseline"/>
        <w:rPr>
          <w:rFonts w:ascii="Tahoma" w:hAnsi="Tahoma" w:cs="Tahoma"/>
          <w:sz w:val="18"/>
          <w:szCs w:val="18"/>
        </w:rPr>
      </w:pPr>
    </w:p>
    <w:p w14:paraId="71820B5E" w14:textId="77777777" w:rsidR="00680935" w:rsidRPr="00FF7B26" w:rsidRDefault="00680935" w:rsidP="00351BAA">
      <w:pPr>
        <w:numPr>
          <w:ilvl w:val="0"/>
          <w:numId w:val="8"/>
        </w:numPr>
        <w:jc w:val="both"/>
        <w:rPr>
          <w:rFonts w:ascii="Tahoma" w:hAnsi="Tahoma" w:cs="Tahoma"/>
          <w:sz w:val="18"/>
          <w:szCs w:val="18"/>
        </w:rPr>
      </w:pPr>
      <w:r w:rsidRPr="00FF7B26">
        <w:rPr>
          <w:rFonts w:ascii="Tahoma" w:hAnsi="Tahoma" w:cs="Tahoma"/>
          <w:sz w:val="18"/>
          <w:szCs w:val="18"/>
        </w:rPr>
        <w:t>(Wypełniają jedynie przedsiębiorcy składający ofertę jako konsorcjum). Oświadczamy, że sposób reprezentacji konsorcjum dla potrzeb niniejszego zamówienia jest następujący:</w:t>
      </w:r>
    </w:p>
    <w:p w14:paraId="24FB0E9C" w14:textId="77777777" w:rsidR="00680935" w:rsidRPr="00FF7B26" w:rsidRDefault="00680935" w:rsidP="00680935">
      <w:pPr>
        <w:tabs>
          <w:tab w:val="left" w:pos="-1080"/>
        </w:tabs>
        <w:overflowPunct w:val="0"/>
        <w:autoSpaceDE w:val="0"/>
        <w:autoSpaceDN w:val="0"/>
        <w:adjustRightInd w:val="0"/>
        <w:ind w:left="360"/>
        <w:jc w:val="both"/>
        <w:textAlignment w:val="baseline"/>
        <w:rPr>
          <w:rFonts w:ascii="Tahoma" w:hAnsi="Tahoma" w:cs="Tahoma"/>
          <w:sz w:val="18"/>
          <w:szCs w:val="18"/>
        </w:rPr>
      </w:pPr>
      <w:r w:rsidRPr="00FF7B26">
        <w:rPr>
          <w:rFonts w:ascii="Tahoma" w:hAnsi="Tahoma" w:cs="Tahoma"/>
          <w:sz w:val="18"/>
          <w:szCs w:val="18"/>
        </w:rPr>
        <w:t>…………………………………………………………………………………………………………………………………………………..…………</w:t>
      </w:r>
    </w:p>
    <w:p w14:paraId="4E6C3B15" w14:textId="77777777" w:rsidR="00680935" w:rsidRPr="00FF7B26" w:rsidRDefault="00680935" w:rsidP="00680935">
      <w:pPr>
        <w:jc w:val="both"/>
        <w:rPr>
          <w:rFonts w:ascii="Tahoma" w:hAnsi="Tahoma" w:cs="Tahoma"/>
          <w:sz w:val="18"/>
          <w:szCs w:val="18"/>
        </w:rPr>
      </w:pPr>
    </w:p>
    <w:p w14:paraId="29236840" w14:textId="77777777" w:rsidR="00680935" w:rsidRPr="00FF7B26" w:rsidRDefault="00680935" w:rsidP="00351BAA">
      <w:pPr>
        <w:numPr>
          <w:ilvl w:val="0"/>
          <w:numId w:val="8"/>
        </w:numPr>
        <w:jc w:val="both"/>
        <w:rPr>
          <w:rFonts w:ascii="Tahoma" w:hAnsi="Tahoma" w:cs="Tahoma"/>
          <w:sz w:val="18"/>
          <w:szCs w:val="18"/>
        </w:rPr>
      </w:pPr>
      <w:r w:rsidRPr="00FF7B26">
        <w:rPr>
          <w:rFonts w:ascii="Tahoma" w:hAnsi="Tahoma" w:cs="Tahoma"/>
          <w:sz w:val="18"/>
          <w:szCs w:val="18"/>
        </w:rPr>
        <w:t>OŚWIADCZENIE WYKONAWCY W ZAKRESIE WYPEŁNIENIA OBOWIĄZKÓW INFORMACYJNYCH PRZEWIDZIANYCH W ART. 13 LUB ART. 14 RODO</w:t>
      </w:r>
    </w:p>
    <w:p w14:paraId="4E632E00" w14:textId="77777777" w:rsidR="00680935" w:rsidRPr="00FF7B26" w:rsidRDefault="00680935" w:rsidP="00680935">
      <w:pPr>
        <w:tabs>
          <w:tab w:val="left" w:pos="1770"/>
        </w:tabs>
        <w:ind w:left="360"/>
        <w:rPr>
          <w:rFonts w:ascii="Tahoma" w:hAnsi="Tahoma" w:cs="Tahoma"/>
          <w:sz w:val="18"/>
          <w:szCs w:val="18"/>
        </w:rPr>
      </w:pPr>
      <w:r w:rsidRPr="00FF7B26">
        <w:rPr>
          <w:rFonts w:ascii="Tahoma" w:hAnsi="Tahoma" w:cs="Tahoma"/>
          <w:sz w:val="18"/>
          <w:szCs w:val="18"/>
        </w:rPr>
        <w:tab/>
      </w:r>
    </w:p>
    <w:p w14:paraId="4DE88C2B" w14:textId="77777777" w:rsidR="00680935" w:rsidRPr="00FF7B26" w:rsidRDefault="00680935" w:rsidP="00680935">
      <w:pPr>
        <w:ind w:left="360"/>
        <w:jc w:val="both"/>
        <w:rPr>
          <w:rFonts w:ascii="Tahoma" w:hAnsi="Tahoma" w:cs="Tahoma"/>
          <w:sz w:val="18"/>
          <w:szCs w:val="18"/>
        </w:rPr>
      </w:pPr>
      <w:r w:rsidRPr="00FF7B26">
        <w:rPr>
          <w:rFonts w:ascii="Tahoma" w:hAnsi="Tahoma" w:cs="Tahoma"/>
          <w:sz w:val="18"/>
          <w:szCs w:val="18"/>
        </w:rPr>
        <w:t>Oświadczam, że wypełniłem obowiązki informacyjne przewidziane w art. 13 lub art. 14 RODO</w:t>
      </w:r>
      <w:r w:rsidRPr="00FF7B26">
        <w:rPr>
          <w:rFonts w:ascii="Tahoma" w:hAnsi="Tahoma" w:cs="Tahoma"/>
          <w:sz w:val="18"/>
          <w:szCs w:val="18"/>
          <w:vertAlign w:val="superscript"/>
        </w:rPr>
        <w:t>1)</w:t>
      </w:r>
      <w:r w:rsidRPr="00FF7B26">
        <w:rPr>
          <w:rFonts w:ascii="Tahoma" w:hAnsi="Tahoma" w:cs="Tahoma"/>
          <w:sz w:val="18"/>
          <w:szCs w:val="18"/>
        </w:rPr>
        <w:t xml:space="preserve"> wobec osób fizycznych, od których dane osobowe bezpośrednio lub pośrednio pozyskałem w celu ubiegania się o udzielenie zamówienia publicznego w niniejszym postępowaniu – </w:t>
      </w:r>
      <w:r w:rsidRPr="00FF7B26">
        <w:rPr>
          <w:rFonts w:ascii="Tahoma" w:hAnsi="Tahoma" w:cs="Tahoma"/>
          <w:b/>
          <w:sz w:val="18"/>
          <w:szCs w:val="18"/>
        </w:rPr>
        <w:t>DOTYCZY / NIE DOTYCZY*</w:t>
      </w:r>
    </w:p>
    <w:p w14:paraId="6D56231D" w14:textId="77777777" w:rsidR="00680935" w:rsidRPr="00FF7B26" w:rsidRDefault="00680935" w:rsidP="00680935">
      <w:pPr>
        <w:ind w:left="360"/>
        <w:jc w:val="both"/>
        <w:rPr>
          <w:rFonts w:ascii="Tahoma" w:hAnsi="Tahoma" w:cs="Tahoma"/>
          <w:sz w:val="18"/>
          <w:szCs w:val="18"/>
        </w:rPr>
      </w:pPr>
      <w:r w:rsidRPr="00FF7B26">
        <w:rPr>
          <w:rFonts w:ascii="Tahoma" w:hAnsi="Tahoma" w:cs="Tahoma"/>
          <w:sz w:val="18"/>
          <w:szCs w:val="18"/>
          <w:vertAlign w:val="superscript"/>
        </w:rPr>
        <w:t>1)</w:t>
      </w:r>
      <w:r w:rsidRPr="00FF7B26">
        <w:rPr>
          <w:rFonts w:ascii="Tahoma" w:hAnsi="Tahoma" w:cs="Tahoma"/>
          <w:sz w:val="18"/>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1C8DF30B" w14:textId="77777777" w:rsidR="00680935" w:rsidRPr="00FF7B26" w:rsidRDefault="00680935" w:rsidP="00680935">
      <w:pPr>
        <w:ind w:left="360"/>
        <w:rPr>
          <w:rFonts w:ascii="Tahoma" w:hAnsi="Tahoma" w:cs="Tahoma"/>
          <w:sz w:val="18"/>
          <w:szCs w:val="18"/>
        </w:rPr>
      </w:pPr>
    </w:p>
    <w:p w14:paraId="0CB1A8DE" w14:textId="77777777" w:rsidR="00680935" w:rsidRPr="00FF7B26" w:rsidRDefault="00680935" w:rsidP="00680935">
      <w:pPr>
        <w:ind w:left="360"/>
        <w:rPr>
          <w:rFonts w:ascii="Tahoma" w:hAnsi="Tahoma" w:cs="Tahoma"/>
          <w:sz w:val="18"/>
          <w:szCs w:val="18"/>
        </w:rPr>
      </w:pPr>
      <w:r w:rsidRPr="00FF7B26">
        <w:rPr>
          <w:rFonts w:ascii="Tahoma" w:hAnsi="Tahoma" w:cs="Tahoma"/>
          <w:sz w:val="18"/>
          <w:szCs w:val="18"/>
        </w:rPr>
        <w:t>* W przypadku gdy wykonawca nie przekazuje danych osobowych innych niż bezpośrednio jego dotyczących lub zachodzi wyłączenie stosowania obowiązku informacyjnego, stosownie do art. 13 ust. 4 lub art. 14 ust. 5 –należy niepotrzebne skreślić</w:t>
      </w:r>
    </w:p>
    <w:p w14:paraId="16A80526" w14:textId="77777777" w:rsidR="00680935" w:rsidRPr="00FF7B26" w:rsidRDefault="00680935" w:rsidP="00680935">
      <w:pPr>
        <w:ind w:left="360"/>
        <w:rPr>
          <w:rFonts w:ascii="Tahoma" w:hAnsi="Tahoma" w:cs="Tahoma"/>
          <w:sz w:val="18"/>
          <w:szCs w:val="18"/>
        </w:rPr>
      </w:pPr>
    </w:p>
    <w:p w14:paraId="46DA34A2" w14:textId="77777777" w:rsidR="00680935" w:rsidRPr="00FF7B26" w:rsidRDefault="00680935" w:rsidP="00351BAA">
      <w:pPr>
        <w:numPr>
          <w:ilvl w:val="0"/>
          <w:numId w:val="8"/>
        </w:numPr>
        <w:rPr>
          <w:rFonts w:ascii="Tahoma" w:hAnsi="Tahoma" w:cs="Tahoma"/>
          <w:sz w:val="18"/>
          <w:szCs w:val="18"/>
        </w:rPr>
      </w:pPr>
      <w:r w:rsidRPr="00FF7B26">
        <w:rPr>
          <w:rFonts w:ascii="Tahoma" w:hAnsi="Tahoma" w:cs="Tahoma"/>
          <w:sz w:val="18"/>
          <w:szCs w:val="18"/>
        </w:rPr>
        <w:t>Załącznikami do niniejszej oferty, stanowiącymi integralną jej część są:</w:t>
      </w:r>
    </w:p>
    <w:p w14:paraId="3C21FCAC" w14:textId="77777777" w:rsidR="00680935" w:rsidRPr="00FF7B26" w:rsidRDefault="00680935" w:rsidP="00680935">
      <w:pPr>
        <w:ind w:left="360"/>
        <w:rPr>
          <w:rFonts w:ascii="Tahoma" w:hAnsi="Tahoma" w:cs="Tahoma"/>
          <w:sz w:val="18"/>
          <w:szCs w:val="18"/>
        </w:rPr>
      </w:pPr>
      <w:r w:rsidRPr="00FF7B26">
        <w:rPr>
          <w:rFonts w:ascii="Tahoma" w:hAnsi="Tahoma" w:cs="Tahoma"/>
          <w:sz w:val="18"/>
          <w:szCs w:val="18"/>
        </w:rPr>
        <w:t>(numerowany wykaz załączników wraz z tytułami)</w:t>
      </w:r>
    </w:p>
    <w:p w14:paraId="7EE739CF" w14:textId="77777777" w:rsidR="00680935" w:rsidRPr="00FF7B26" w:rsidRDefault="00680935" w:rsidP="00680935">
      <w:pPr>
        <w:jc w:val="both"/>
        <w:rPr>
          <w:rFonts w:ascii="Tahoma" w:hAnsi="Tahoma" w:cs="Tahoma"/>
          <w:sz w:val="18"/>
          <w:szCs w:val="18"/>
        </w:rPr>
      </w:pPr>
      <w:r w:rsidRPr="00FF7B26">
        <w:rPr>
          <w:rFonts w:ascii="Tahoma" w:hAnsi="Tahoma" w:cs="Tahoma"/>
          <w:sz w:val="18"/>
          <w:szCs w:val="18"/>
        </w:rPr>
        <w:t xml:space="preserve">   </w:t>
      </w:r>
    </w:p>
    <w:p w14:paraId="07A1A68D" w14:textId="77777777" w:rsidR="00680935" w:rsidRPr="00FF7B26" w:rsidRDefault="00680935" w:rsidP="00680935">
      <w:pPr>
        <w:rPr>
          <w:rFonts w:ascii="Tahoma" w:hAnsi="Tahoma" w:cs="Tahoma"/>
          <w:sz w:val="18"/>
          <w:szCs w:val="18"/>
        </w:rPr>
      </w:pPr>
      <w:r w:rsidRPr="00FF7B26">
        <w:rPr>
          <w:rFonts w:ascii="Tahoma" w:hAnsi="Tahoma" w:cs="Tahoma"/>
          <w:sz w:val="18"/>
          <w:szCs w:val="18"/>
        </w:rPr>
        <w:t xml:space="preserve">     ................................................................</w:t>
      </w:r>
    </w:p>
    <w:p w14:paraId="5F7F1582" w14:textId="77777777" w:rsidR="00680935" w:rsidRPr="00FF7B26" w:rsidRDefault="00680935" w:rsidP="00680935">
      <w:pPr>
        <w:rPr>
          <w:rFonts w:ascii="Tahoma" w:hAnsi="Tahoma" w:cs="Tahoma"/>
          <w:sz w:val="18"/>
          <w:szCs w:val="18"/>
        </w:rPr>
      </w:pPr>
      <w:r w:rsidRPr="00FF7B26">
        <w:rPr>
          <w:rFonts w:ascii="Tahoma" w:hAnsi="Tahoma" w:cs="Tahoma"/>
          <w:sz w:val="18"/>
          <w:szCs w:val="18"/>
        </w:rPr>
        <w:t xml:space="preserve">     ................................................................</w:t>
      </w:r>
    </w:p>
    <w:p w14:paraId="29691576" w14:textId="77777777" w:rsidR="00680935" w:rsidRPr="00FF7B26" w:rsidRDefault="00680935" w:rsidP="00680935">
      <w:pPr>
        <w:rPr>
          <w:rFonts w:ascii="Tahoma" w:hAnsi="Tahoma" w:cs="Tahoma"/>
          <w:sz w:val="18"/>
          <w:szCs w:val="18"/>
        </w:rPr>
      </w:pPr>
      <w:r w:rsidRPr="00FF7B26">
        <w:rPr>
          <w:rFonts w:ascii="Tahoma" w:hAnsi="Tahoma" w:cs="Tahoma"/>
          <w:sz w:val="18"/>
          <w:szCs w:val="18"/>
        </w:rPr>
        <w:t xml:space="preserve">     ................................................................</w:t>
      </w:r>
    </w:p>
    <w:p w14:paraId="3F6925A9" w14:textId="77777777" w:rsidR="00680935" w:rsidRPr="00FF7B26" w:rsidRDefault="00680935" w:rsidP="00680935">
      <w:pPr>
        <w:rPr>
          <w:rFonts w:ascii="Tahoma" w:hAnsi="Tahoma" w:cs="Tahoma"/>
          <w:sz w:val="18"/>
          <w:szCs w:val="18"/>
        </w:rPr>
      </w:pPr>
      <w:r w:rsidRPr="00FF7B26">
        <w:rPr>
          <w:rFonts w:ascii="Tahoma" w:hAnsi="Tahoma" w:cs="Tahoma"/>
          <w:sz w:val="18"/>
          <w:szCs w:val="18"/>
        </w:rPr>
        <w:t xml:space="preserve">     ................................................................</w:t>
      </w:r>
    </w:p>
    <w:p w14:paraId="3FD69D69" w14:textId="77777777" w:rsidR="00680935" w:rsidRPr="00FF7B26" w:rsidRDefault="00680935" w:rsidP="00680935">
      <w:pPr>
        <w:rPr>
          <w:rFonts w:ascii="Tahoma" w:hAnsi="Tahoma" w:cs="Tahoma"/>
          <w:i/>
          <w:iCs/>
          <w:sz w:val="18"/>
          <w:szCs w:val="18"/>
        </w:rPr>
      </w:pPr>
      <w:r w:rsidRPr="00FF7B26">
        <w:rPr>
          <w:rFonts w:ascii="Tahoma" w:hAnsi="Tahoma" w:cs="Tahoma"/>
          <w:sz w:val="18"/>
          <w:szCs w:val="18"/>
        </w:rPr>
        <w:t xml:space="preserve">     </w:t>
      </w:r>
    </w:p>
    <w:p w14:paraId="6924773B" w14:textId="05BD29B8" w:rsidR="009C26F0" w:rsidRDefault="00680935" w:rsidP="003A025C">
      <w:pPr>
        <w:jc w:val="right"/>
        <w:rPr>
          <w:rFonts w:ascii="Tahoma" w:hAnsi="Tahoma" w:cs="Tahoma"/>
          <w:sz w:val="18"/>
          <w:szCs w:val="18"/>
        </w:rPr>
      </w:pPr>
      <w:r w:rsidRPr="00680935">
        <w:rPr>
          <w:rFonts w:ascii="Tahoma" w:hAnsi="Tahoma" w:cs="Tahoma"/>
          <w:sz w:val="20"/>
          <w:szCs w:val="20"/>
        </w:rPr>
        <w:br w:type="page"/>
      </w:r>
    </w:p>
    <w:p w14:paraId="089E4D09" w14:textId="77777777" w:rsidR="00597F71" w:rsidRPr="002A5DC2" w:rsidRDefault="00597F71" w:rsidP="00597F71">
      <w:pPr>
        <w:jc w:val="right"/>
        <w:rPr>
          <w:rFonts w:ascii="Tahoma" w:hAnsi="Tahoma" w:cs="Tahoma"/>
          <w:color w:val="FF0000"/>
          <w:sz w:val="18"/>
          <w:szCs w:val="18"/>
        </w:rPr>
      </w:pPr>
      <w:r w:rsidRPr="002A5DC2">
        <w:rPr>
          <w:rFonts w:ascii="Tahoma" w:hAnsi="Tahoma" w:cs="Tahoma"/>
          <w:b/>
          <w:sz w:val="18"/>
          <w:szCs w:val="18"/>
        </w:rPr>
        <w:lastRenderedPageBreak/>
        <w:t>Załącznik nr 1a) do Formularza Oferty</w:t>
      </w:r>
    </w:p>
    <w:p w14:paraId="3BFE0D3D" w14:textId="77777777" w:rsidR="00597F71" w:rsidRPr="002A5DC2" w:rsidRDefault="00597F71" w:rsidP="00597F71">
      <w:pPr>
        <w:rPr>
          <w:rFonts w:ascii="Tahoma" w:hAnsi="Tahoma" w:cs="Tahoma"/>
          <w:sz w:val="18"/>
          <w:szCs w:val="18"/>
        </w:rPr>
      </w:pPr>
    </w:p>
    <w:p w14:paraId="1C4EB521" w14:textId="77777777" w:rsidR="00597F71" w:rsidRPr="002A5DC2" w:rsidRDefault="00597F71" w:rsidP="00597F71">
      <w:pPr>
        <w:rPr>
          <w:rFonts w:ascii="Tahoma" w:hAnsi="Tahoma" w:cs="Tahoma"/>
          <w:sz w:val="18"/>
          <w:szCs w:val="18"/>
        </w:rPr>
      </w:pPr>
    </w:p>
    <w:p w14:paraId="12876FE8" w14:textId="77777777" w:rsidR="00597F71" w:rsidRPr="002A5DC2" w:rsidRDefault="00597F71" w:rsidP="00597F71">
      <w:pPr>
        <w:rPr>
          <w:rFonts w:ascii="Tahoma" w:eastAsia="Tahoma" w:hAnsi="Tahoma" w:cs="Tahoma"/>
          <w:i/>
          <w:sz w:val="18"/>
          <w:szCs w:val="18"/>
        </w:rPr>
      </w:pPr>
      <w:r w:rsidRPr="002A5DC2">
        <w:rPr>
          <w:rFonts w:ascii="Tahoma" w:hAnsi="Tahoma" w:cs="Tahoma"/>
          <w:sz w:val="18"/>
          <w:szCs w:val="18"/>
        </w:rPr>
        <w:t>Nazwa, adres Wykonawcy ...............................................................</w:t>
      </w:r>
    </w:p>
    <w:p w14:paraId="70DCE49B" w14:textId="77777777" w:rsidR="00597F71" w:rsidRPr="002A5DC2" w:rsidRDefault="00597F71" w:rsidP="00597F71">
      <w:pPr>
        <w:ind w:left="2832"/>
        <w:rPr>
          <w:rFonts w:ascii="Tahoma" w:hAnsi="Tahoma" w:cs="Tahoma"/>
          <w:i/>
          <w:sz w:val="18"/>
          <w:szCs w:val="18"/>
        </w:rPr>
      </w:pPr>
      <w:r w:rsidRPr="002A5DC2">
        <w:rPr>
          <w:rFonts w:ascii="Tahoma" w:eastAsia="Tahoma" w:hAnsi="Tahoma" w:cs="Tahoma"/>
          <w:i/>
          <w:sz w:val="18"/>
          <w:szCs w:val="18"/>
        </w:rPr>
        <w:t xml:space="preserve"> </w:t>
      </w:r>
      <w:r w:rsidRPr="002A5DC2">
        <w:rPr>
          <w:rFonts w:ascii="Tahoma" w:hAnsi="Tahoma" w:cs="Tahoma"/>
          <w:i/>
          <w:sz w:val="18"/>
          <w:szCs w:val="18"/>
        </w:rPr>
        <w:t>( pieczęć firmowa Wykonawcy )</w:t>
      </w:r>
    </w:p>
    <w:p w14:paraId="653AF987" w14:textId="77777777" w:rsidR="00597F71" w:rsidRPr="002A5DC2" w:rsidRDefault="00597F71" w:rsidP="00597F71">
      <w:pPr>
        <w:rPr>
          <w:rFonts w:ascii="Tahoma" w:hAnsi="Tahoma" w:cs="Tahoma"/>
          <w:sz w:val="18"/>
          <w:szCs w:val="18"/>
        </w:rPr>
      </w:pPr>
    </w:p>
    <w:p w14:paraId="2283AD8D" w14:textId="77777777" w:rsidR="00597F71" w:rsidRPr="002A5DC2" w:rsidRDefault="00597F71" w:rsidP="00597F71">
      <w:pPr>
        <w:jc w:val="center"/>
        <w:rPr>
          <w:rFonts w:ascii="Tahoma" w:hAnsi="Tahoma" w:cs="Tahoma"/>
          <w:b/>
          <w:sz w:val="18"/>
          <w:szCs w:val="18"/>
        </w:rPr>
      </w:pPr>
      <w:r w:rsidRPr="002A5DC2">
        <w:rPr>
          <w:rFonts w:ascii="Tahoma" w:hAnsi="Tahoma" w:cs="Tahoma"/>
          <w:b/>
          <w:sz w:val="18"/>
          <w:szCs w:val="18"/>
        </w:rPr>
        <w:t>PARAMETRY TECHNICZNE</w:t>
      </w:r>
    </w:p>
    <w:p w14:paraId="30A5B737" w14:textId="77777777" w:rsidR="00597F71" w:rsidRPr="002A5DC2" w:rsidRDefault="00597F71" w:rsidP="00597F71">
      <w:pPr>
        <w:jc w:val="center"/>
        <w:rPr>
          <w:rFonts w:ascii="Tahoma" w:hAnsi="Tahoma" w:cs="Tahoma"/>
          <w:b/>
          <w:sz w:val="18"/>
          <w:szCs w:val="18"/>
        </w:rPr>
      </w:pPr>
    </w:p>
    <w:p w14:paraId="60728D46" w14:textId="77777777" w:rsidR="00597F71" w:rsidRPr="002A5DC2" w:rsidRDefault="00597F71" w:rsidP="00597F71">
      <w:pPr>
        <w:jc w:val="center"/>
        <w:rPr>
          <w:rFonts w:ascii="Tahoma" w:hAnsi="Tahoma" w:cs="Tahoma"/>
          <w:b/>
          <w:sz w:val="18"/>
          <w:szCs w:val="18"/>
        </w:rPr>
      </w:pPr>
      <w:r w:rsidRPr="002A5DC2">
        <w:rPr>
          <w:rFonts w:ascii="Tahoma" w:hAnsi="Tahoma" w:cs="Tahoma"/>
          <w:b/>
          <w:sz w:val="18"/>
          <w:szCs w:val="18"/>
        </w:rPr>
        <w:t>Pakiet nr 1</w:t>
      </w:r>
    </w:p>
    <w:p w14:paraId="25A29D88" w14:textId="77777777" w:rsidR="00597F71" w:rsidRPr="002A5DC2" w:rsidRDefault="00597F71" w:rsidP="00597F71">
      <w:pPr>
        <w:widowControl w:val="0"/>
        <w:autoSpaceDE w:val="0"/>
        <w:autoSpaceDN w:val="0"/>
        <w:adjustRightInd w:val="0"/>
        <w:jc w:val="center"/>
        <w:rPr>
          <w:rFonts w:ascii="Tahoma" w:hAnsi="Tahoma" w:cs="Tahoma"/>
          <w:b/>
          <w:sz w:val="18"/>
          <w:szCs w:val="18"/>
        </w:rPr>
      </w:pPr>
      <w:r w:rsidRPr="002A5DC2">
        <w:rPr>
          <w:rFonts w:ascii="Tahoma" w:hAnsi="Tahoma" w:cs="Tahoma"/>
          <w:b/>
          <w:sz w:val="18"/>
          <w:szCs w:val="18"/>
        </w:rPr>
        <w:t>ANALIZATOR PARAMETRÓW KRYTYCZNYCH</w:t>
      </w:r>
    </w:p>
    <w:p w14:paraId="6A8241D8" w14:textId="77777777" w:rsidR="00597F71" w:rsidRPr="002A5DC2" w:rsidRDefault="00597F71" w:rsidP="00597F71">
      <w:pPr>
        <w:widowControl w:val="0"/>
        <w:autoSpaceDE w:val="0"/>
        <w:autoSpaceDN w:val="0"/>
        <w:adjustRightInd w:val="0"/>
        <w:jc w:val="center"/>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597F71" w:rsidRPr="002A5DC2" w14:paraId="771D0A65"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224FAB3" w14:textId="77777777" w:rsidR="00597F71" w:rsidRPr="002A5DC2" w:rsidRDefault="00597F71" w:rsidP="00597F71">
            <w:pPr>
              <w:widowControl w:val="0"/>
              <w:jc w:val="center"/>
              <w:rPr>
                <w:rFonts w:ascii="Tahoma" w:hAnsi="Tahoma" w:cs="Tahoma"/>
                <w:b/>
                <w:sz w:val="18"/>
                <w:szCs w:val="18"/>
              </w:rPr>
            </w:pPr>
            <w:r w:rsidRPr="002A5DC2">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FB268D5" w14:textId="77777777" w:rsidR="00597F71" w:rsidRPr="002A5DC2" w:rsidRDefault="00597F71" w:rsidP="00597F71">
            <w:pPr>
              <w:jc w:val="center"/>
              <w:rPr>
                <w:rFonts w:ascii="Tahoma" w:hAnsi="Tahoma" w:cs="Tahoma"/>
                <w:sz w:val="18"/>
                <w:szCs w:val="18"/>
              </w:rPr>
            </w:pPr>
            <w:r w:rsidRPr="002A5DC2">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7A6CC257" w14:textId="77777777" w:rsidR="00597F71" w:rsidRPr="002A5DC2" w:rsidRDefault="00597F71" w:rsidP="00597F71">
            <w:pPr>
              <w:jc w:val="center"/>
              <w:rPr>
                <w:rFonts w:ascii="Tahoma" w:hAnsi="Tahoma" w:cs="Tahoma"/>
                <w:b/>
                <w:sz w:val="18"/>
                <w:szCs w:val="18"/>
              </w:rPr>
            </w:pPr>
            <w:r w:rsidRPr="002A5DC2">
              <w:rPr>
                <w:rFonts w:ascii="Tahoma" w:hAnsi="Tahoma" w:cs="Tahoma"/>
                <w:b/>
                <w:sz w:val="18"/>
                <w:szCs w:val="18"/>
              </w:rPr>
              <w:t xml:space="preserve">Oferowana wartość </w:t>
            </w:r>
          </w:p>
          <w:p w14:paraId="39687353" w14:textId="77777777" w:rsidR="00597F71" w:rsidRPr="002A5DC2" w:rsidRDefault="00597F71" w:rsidP="00597F71">
            <w:pPr>
              <w:jc w:val="center"/>
              <w:rPr>
                <w:rFonts w:ascii="Tahoma" w:hAnsi="Tahoma" w:cs="Tahoma"/>
                <w:b/>
                <w:bCs/>
                <w:color w:val="000000"/>
                <w:sz w:val="18"/>
                <w:szCs w:val="18"/>
              </w:rPr>
            </w:pPr>
            <w:r w:rsidRPr="002A5DC2">
              <w:rPr>
                <w:rFonts w:ascii="Tahoma" w:hAnsi="Tahoma" w:cs="Tahoma"/>
                <w:b/>
                <w:sz w:val="18"/>
                <w:szCs w:val="18"/>
              </w:rPr>
              <w:t>(Proszę wypełnić pkt. od 1 do 5)</w:t>
            </w:r>
          </w:p>
        </w:tc>
      </w:tr>
      <w:tr w:rsidR="00597F71" w:rsidRPr="002A5DC2" w14:paraId="14E82B61"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024BD54" w14:textId="77777777" w:rsidR="00597F71" w:rsidRPr="002A5DC2" w:rsidRDefault="00597F71" w:rsidP="00597F71">
            <w:pPr>
              <w:widowControl w:val="0"/>
              <w:jc w:val="center"/>
              <w:rPr>
                <w:rFonts w:ascii="Tahoma" w:hAnsi="Tahoma" w:cs="Tahoma"/>
                <w:sz w:val="18"/>
                <w:szCs w:val="18"/>
              </w:rPr>
            </w:pPr>
            <w:r w:rsidRPr="002A5DC2">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C800414" w14:textId="77777777" w:rsidR="00597F71" w:rsidRPr="002A5DC2" w:rsidRDefault="00597F71" w:rsidP="00597F71">
            <w:pPr>
              <w:ind w:hanging="72"/>
              <w:rPr>
                <w:rFonts w:ascii="Tahoma" w:hAnsi="Tahoma" w:cs="Tahoma"/>
                <w:sz w:val="18"/>
                <w:szCs w:val="18"/>
              </w:rPr>
            </w:pPr>
            <w:r w:rsidRPr="002A5DC2">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26292E76" w14:textId="77777777" w:rsidR="00597F71" w:rsidRPr="002A5DC2" w:rsidRDefault="00597F71" w:rsidP="00597F71">
            <w:pPr>
              <w:jc w:val="center"/>
              <w:rPr>
                <w:rFonts w:ascii="Tahoma" w:hAnsi="Tahoma" w:cs="Tahoma"/>
                <w:b/>
                <w:sz w:val="18"/>
                <w:szCs w:val="18"/>
              </w:rPr>
            </w:pPr>
          </w:p>
        </w:tc>
      </w:tr>
      <w:tr w:rsidR="00597F71" w:rsidRPr="002A5DC2" w14:paraId="1E314645"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9D4D8CB" w14:textId="77777777" w:rsidR="00597F71" w:rsidRPr="002A5DC2" w:rsidRDefault="00597F71" w:rsidP="00597F71">
            <w:pPr>
              <w:widowControl w:val="0"/>
              <w:jc w:val="center"/>
              <w:rPr>
                <w:rFonts w:ascii="Tahoma" w:hAnsi="Tahoma" w:cs="Tahoma"/>
                <w:sz w:val="18"/>
                <w:szCs w:val="18"/>
              </w:rPr>
            </w:pPr>
            <w:r w:rsidRPr="002A5DC2">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58DB232" w14:textId="77777777" w:rsidR="00597F71" w:rsidRPr="002A5DC2" w:rsidRDefault="00597F71" w:rsidP="00597F71">
            <w:pPr>
              <w:ind w:hanging="72"/>
              <w:rPr>
                <w:rFonts w:ascii="Tahoma" w:hAnsi="Tahoma" w:cs="Tahoma"/>
                <w:sz w:val="18"/>
                <w:szCs w:val="18"/>
              </w:rPr>
            </w:pPr>
            <w:r w:rsidRPr="002A5DC2">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07FA08D3" w14:textId="77777777" w:rsidR="00597F71" w:rsidRPr="002A5DC2" w:rsidRDefault="00597F71" w:rsidP="00597F71">
            <w:pPr>
              <w:jc w:val="center"/>
              <w:rPr>
                <w:rFonts w:ascii="Tahoma" w:hAnsi="Tahoma" w:cs="Tahoma"/>
                <w:b/>
                <w:sz w:val="18"/>
                <w:szCs w:val="18"/>
              </w:rPr>
            </w:pPr>
          </w:p>
        </w:tc>
      </w:tr>
      <w:tr w:rsidR="00597F71" w:rsidRPr="002A5DC2" w14:paraId="3350546B"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36180B5" w14:textId="77777777" w:rsidR="00597F71" w:rsidRPr="002A5DC2" w:rsidRDefault="00597F71" w:rsidP="00597F71">
            <w:pPr>
              <w:widowControl w:val="0"/>
              <w:jc w:val="center"/>
              <w:rPr>
                <w:rFonts w:ascii="Tahoma" w:hAnsi="Tahoma" w:cs="Tahoma"/>
                <w:sz w:val="18"/>
                <w:szCs w:val="18"/>
              </w:rPr>
            </w:pPr>
            <w:r w:rsidRPr="002A5DC2">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E939013" w14:textId="77777777" w:rsidR="00597F71" w:rsidRPr="002A5DC2" w:rsidRDefault="00597F71" w:rsidP="00597F71">
            <w:pPr>
              <w:ind w:hanging="72"/>
              <w:rPr>
                <w:rFonts w:ascii="Tahoma" w:hAnsi="Tahoma" w:cs="Tahoma"/>
                <w:sz w:val="18"/>
                <w:szCs w:val="18"/>
              </w:rPr>
            </w:pPr>
            <w:r w:rsidRPr="002A5DC2">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6E0AE717" w14:textId="77777777" w:rsidR="00597F71" w:rsidRPr="002A5DC2" w:rsidRDefault="00597F71" w:rsidP="00597F71">
            <w:pPr>
              <w:jc w:val="center"/>
              <w:rPr>
                <w:rFonts w:ascii="Tahoma" w:hAnsi="Tahoma" w:cs="Tahoma"/>
                <w:b/>
                <w:sz w:val="18"/>
                <w:szCs w:val="18"/>
              </w:rPr>
            </w:pPr>
          </w:p>
        </w:tc>
      </w:tr>
      <w:tr w:rsidR="00597F71" w:rsidRPr="002A5DC2" w14:paraId="169AE6A2" w14:textId="77777777" w:rsidTr="00597F71">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2BC3587A" w14:textId="77777777" w:rsidR="00597F71" w:rsidRPr="002A5DC2" w:rsidRDefault="00597F71" w:rsidP="00597F71">
            <w:pPr>
              <w:widowControl w:val="0"/>
              <w:jc w:val="center"/>
              <w:rPr>
                <w:rFonts w:ascii="Tahoma" w:hAnsi="Tahoma" w:cs="Tahoma"/>
                <w:sz w:val="18"/>
                <w:szCs w:val="18"/>
              </w:rPr>
            </w:pPr>
            <w:r w:rsidRPr="002A5DC2">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0025FE5D" w14:textId="77777777" w:rsidR="00597F71" w:rsidRPr="002A5DC2" w:rsidRDefault="00597F71" w:rsidP="00597F71">
            <w:pPr>
              <w:ind w:hanging="72"/>
              <w:rPr>
                <w:rFonts w:ascii="Tahoma" w:hAnsi="Tahoma" w:cs="Tahoma"/>
                <w:sz w:val="18"/>
                <w:szCs w:val="18"/>
              </w:rPr>
            </w:pPr>
            <w:r w:rsidRPr="002A5DC2">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4C9BF88C" w14:textId="77777777" w:rsidR="00597F71" w:rsidRPr="002A5DC2" w:rsidRDefault="00597F71" w:rsidP="00597F71">
            <w:pPr>
              <w:jc w:val="center"/>
              <w:rPr>
                <w:rFonts w:ascii="Tahoma" w:hAnsi="Tahoma" w:cs="Tahoma"/>
                <w:b/>
                <w:sz w:val="18"/>
                <w:szCs w:val="18"/>
              </w:rPr>
            </w:pPr>
          </w:p>
        </w:tc>
      </w:tr>
      <w:tr w:rsidR="00597F71" w:rsidRPr="002A5DC2" w14:paraId="024393E2" w14:textId="77777777" w:rsidTr="00597F71">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F8E998F" w14:textId="77777777" w:rsidR="00597F71" w:rsidRPr="002A5DC2" w:rsidRDefault="00597F71" w:rsidP="00597F71">
            <w:pPr>
              <w:widowControl w:val="0"/>
              <w:jc w:val="center"/>
              <w:rPr>
                <w:rFonts w:ascii="Tahoma" w:hAnsi="Tahoma" w:cs="Tahoma"/>
                <w:sz w:val="18"/>
                <w:szCs w:val="18"/>
              </w:rPr>
            </w:pPr>
            <w:r w:rsidRPr="002A5DC2">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CA5F272" w14:textId="77777777" w:rsidR="00597F71" w:rsidRPr="002A5DC2" w:rsidRDefault="00597F71" w:rsidP="00597F71">
            <w:pPr>
              <w:ind w:hanging="72"/>
              <w:rPr>
                <w:rFonts w:ascii="Tahoma" w:hAnsi="Tahoma" w:cs="Tahoma"/>
                <w:sz w:val="18"/>
                <w:szCs w:val="18"/>
              </w:rPr>
            </w:pPr>
            <w:r w:rsidRPr="002A5DC2">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7552BDAD" w14:textId="77777777" w:rsidR="00597F71" w:rsidRPr="002A5DC2" w:rsidRDefault="00597F71" w:rsidP="00597F71">
            <w:pPr>
              <w:jc w:val="center"/>
              <w:rPr>
                <w:rFonts w:ascii="Tahoma" w:hAnsi="Tahoma" w:cs="Tahoma"/>
                <w:b/>
                <w:sz w:val="18"/>
                <w:szCs w:val="18"/>
              </w:rPr>
            </w:pPr>
          </w:p>
        </w:tc>
      </w:tr>
    </w:tbl>
    <w:p w14:paraId="758CE64B" w14:textId="77777777" w:rsidR="00597F71" w:rsidRPr="002A5DC2" w:rsidRDefault="00597F71" w:rsidP="00597F71">
      <w:pPr>
        <w:widowControl w:val="0"/>
        <w:autoSpaceDE w:val="0"/>
        <w:autoSpaceDN w:val="0"/>
        <w:adjustRightInd w:val="0"/>
        <w:rPr>
          <w:rFonts w:ascii="Tahoma" w:hAnsi="Tahoma" w:cs="Tahoma"/>
          <w:sz w:val="18"/>
          <w:szCs w:val="18"/>
        </w:rPr>
      </w:pPr>
    </w:p>
    <w:tbl>
      <w:tblPr>
        <w:tblW w:w="10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5807"/>
        <w:gridCol w:w="4148"/>
      </w:tblGrid>
      <w:tr w:rsidR="00597F71" w:rsidRPr="002A5DC2" w14:paraId="6858EBD0" w14:textId="77777777" w:rsidTr="00597F71">
        <w:tc>
          <w:tcPr>
            <w:tcW w:w="6232" w:type="dxa"/>
            <w:gridSpan w:val="2"/>
            <w:tcBorders>
              <w:right w:val="single" w:sz="4" w:space="0" w:color="000000"/>
            </w:tcBorders>
            <w:shd w:val="clear" w:color="auto" w:fill="auto"/>
          </w:tcPr>
          <w:p w14:paraId="396BB6FF" w14:textId="77777777" w:rsidR="00597F71" w:rsidRPr="002A5DC2" w:rsidRDefault="00597F71" w:rsidP="00597F71">
            <w:pPr>
              <w:ind w:hanging="72"/>
              <w:rPr>
                <w:rFonts w:ascii="Tahoma" w:hAnsi="Tahoma" w:cs="Tahoma"/>
                <w:sz w:val="18"/>
                <w:szCs w:val="18"/>
              </w:rPr>
            </w:pPr>
            <w:r w:rsidRPr="002A5DC2">
              <w:rPr>
                <w:rFonts w:ascii="Tahoma" w:eastAsia="Arial Unicode MS" w:hAnsi="Tahoma" w:cs="Tahoma"/>
                <w:b/>
                <w:sz w:val="18"/>
                <w:szCs w:val="18"/>
              </w:rPr>
              <w:t>Parametr / Warunek graniczny</w:t>
            </w:r>
          </w:p>
        </w:tc>
        <w:tc>
          <w:tcPr>
            <w:tcW w:w="4148" w:type="dxa"/>
            <w:tcBorders>
              <w:right w:val="single" w:sz="4" w:space="0" w:color="000000"/>
            </w:tcBorders>
          </w:tcPr>
          <w:p w14:paraId="745826D5" w14:textId="77777777" w:rsidR="00597F71" w:rsidRPr="002A5DC2" w:rsidRDefault="00597F71" w:rsidP="00597F71">
            <w:pPr>
              <w:widowControl w:val="0"/>
              <w:suppressAutoHyphens/>
              <w:snapToGrid w:val="0"/>
              <w:spacing w:line="360" w:lineRule="auto"/>
              <w:ind w:left="57" w:right="57"/>
              <w:jc w:val="center"/>
              <w:rPr>
                <w:rFonts w:ascii="Tahoma" w:hAnsi="Tahoma" w:cs="Tahoma"/>
                <w:b/>
                <w:sz w:val="18"/>
                <w:szCs w:val="18"/>
              </w:rPr>
            </w:pPr>
            <w:r w:rsidRPr="002A5DC2">
              <w:rPr>
                <w:rFonts w:ascii="Tahoma" w:hAnsi="Tahoma" w:cs="Tahoma"/>
                <w:b/>
                <w:sz w:val="18"/>
                <w:szCs w:val="18"/>
              </w:rPr>
              <w:t>Oferowana wartość</w:t>
            </w:r>
          </w:p>
          <w:p w14:paraId="74D69D2E" w14:textId="77777777" w:rsidR="00597F71" w:rsidRPr="002A5DC2" w:rsidRDefault="00597F71" w:rsidP="00597F71">
            <w:pPr>
              <w:ind w:hanging="72"/>
              <w:jc w:val="center"/>
              <w:rPr>
                <w:rFonts w:ascii="Tahoma" w:hAnsi="Tahoma" w:cs="Tahoma"/>
                <w:sz w:val="18"/>
                <w:szCs w:val="18"/>
              </w:rPr>
            </w:pPr>
            <w:r w:rsidRPr="002A5DC2">
              <w:rPr>
                <w:rFonts w:ascii="Tahoma" w:hAnsi="Tahoma" w:cs="Tahoma"/>
                <w:b/>
                <w:sz w:val="18"/>
                <w:szCs w:val="18"/>
              </w:rPr>
              <w:t>(Podać zakresy lub opisać)</w:t>
            </w:r>
          </w:p>
        </w:tc>
      </w:tr>
      <w:tr w:rsidR="00597F71" w:rsidRPr="002A5DC2" w14:paraId="049C72B0" w14:textId="77777777" w:rsidTr="00597F71">
        <w:tc>
          <w:tcPr>
            <w:tcW w:w="425" w:type="dxa"/>
            <w:shd w:val="clear" w:color="auto" w:fill="auto"/>
          </w:tcPr>
          <w:p w14:paraId="365B7F60" w14:textId="77777777" w:rsidR="00597F71" w:rsidRPr="002A5DC2" w:rsidRDefault="00597F71" w:rsidP="00597F71">
            <w:pPr>
              <w:jc w:val="center"/>
              <w:rPr>
                <w:rFonts w:ascii="Tahoma" w:hAnsi="Tahoma" w:cs="Tahoma"/>
                <w:sz w:val="18"/>
                <w:szCs w:val="18"/>
              </w:rPr>
            </w:pPr>
            <w:r w:rsidRPr="002A5DC2">
              <w:rPr>
                <w:rFonts w:ascii="Tahoma" w:hAnsi="Tahoma" w:cs="Tahoma"/>
                <w:sz w:val="18"/>
                <w:szCs w:val="18"/>
              </w:rPr>
              <w:t>2</w:t>
            </w:r>
          </w:p>
        </w:tc>
        <w:tc>
          <w:tcPr>
            <w:tcW w:w="5807" w:type="dxa"/>
            <w:tcBorders>
              <w:top w:val="single" w:sz="4" w:space="0" w:color="000000"/>
              <w:left w:val="single" w:sz="4" w:space="0" w:color="000000"/>
              <w:bottom w:val="single" w:sz="4" w:space="0" w:color="000000"/>
              <w:right w:val="single" w:sz="4" w:space="0" w:color="000000"/>
            </w:tcBorders>
            <w:shd w:val="clear" w:color="auto" w:fill="auto"/>
          </w:tcPr>
          <w:p w14:paraId="6F326688"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Automatyczny analizator do oznaczania parametrów krytycznych: </w:t>
            </w:r>
            <w:proofErr w:type="spellStart"/>
            <w:r w:rsidRPr="002A5DC2">
              <w:rPr>
                <w:rFonts w:ascii="Tahoma" w:hAnsi="Tahoma" w:cs="Tahoma"/>
                <w:sz w:val="18"/>
                <w:szCs w:val="18"/>
              </w:rPr>
              <w:t>pH</w:t>
            </w:r>
            <w:proofErr w:type="spellEnd"/>
            <w:r w:rsidRPr="002A5DC2">
              <w:rPr>
                <w:rFonts w:ascii="Tahoma" w:hAnsi="Tahoma" w:cs="Tahoma"/>
                <w:sz w:val="18"/>
                <w:szCs w:val="18"/>
              </w:rPr>
              <w:t>, pCO</w:t>
            </w:r>
            <w:r w:rsidRPr="002A5DC2">
              <w:rPr>
                <w:rFonts w:ascii="Tahoma" w:hAnsi="Tahoma" w:cs="Tahoma"/>
                <w:sz w:val="18"/>
                <w:szCs w:val="18"/>
                <w:vertAlign w:val="subscript"/>
              </w:rPr>
              <w:t>2</w:t>
            </w:r>
            <w:r w:rsidRPr="002A5DC2">
              <w:rPr>
                <w:rFonts w:ascii="Tahoma" w:hAnsi="Tahoma" w:cs="Tahoma"/>
                <w:sz w:val="18"/>
                <w:szCs w:val="18"/>
              </w:rPr>
              <w:t>/pO</w:t>
            </w:r>
            <w:r w:rsidRPr="002A5DC2">
              <w:rPr>
                <w:rFonts w:ascii="Tahoma" w:hAnsi="Tahoma" w:cs="Tahoma"/>
                <w:sz w:val="18"/>
                <w:szCs w:val="18"/>
                <w:vertAlign w:val="subscript"/>
              </w:rPr>
              <w:t>2</w:t>
            </w:r>
            <w:r w:rsidRPr="002A5DC2">
              <w:rPr>
                <w:rFonts w:ascii="Tahoma" w:hAnsi="Tahoma" w:cs="Tahoma"/>
                <w:sz w:val="18"/>
                <w:szCs w:val="18"/>
              </w:rPr>
              <w:t xml:space="preserve">’ </w:t>
            </w:r>
            <w:proofErr w:type="spellStart"/>
            <w:r w:rsidRPr="002A5DC2">
              <w:rPr>
                <w:rFonts w:ascii="Tahoma" w:hAnsi="Tahoma" w:cs="Tahoma"/>
                <w:sz w:val="18"/>
                <w:szCs w:val="18"/>
              </w:rPr>
              <w:t>ctHb</w:t>
            </w:r>
            <w:proofErr w:type="spellEnd"/>
            <w:r w:rsidRPr="002A5DC2">
              <w:rPr>
                <w:rFonts w:ascii="Tahoma" w:hAnsi="Tahoma" w:cs="Tahoma"/>
                <w:sz w:val="18"/>
                <w:szCs w:val="18"/>
              </w:rPr>
              <w:t>, O</w:t>
            </w:r>
            <w:r w:rsidRPr="002A5DC2">
              <w:rPr>
                <w:rFonts w:ascii="Tahoma" w:hAnsi="Tahoma" w:cs="Tahoma"/>
                <w:sz w:val="18"/>
                <w:szCs w:val="18"/>
                <w:vertAlign w:val="subscript"/>
              </w:rPr>
              <w:t>2</w:t>
            </w:r>
            <w:r w:rsidRPr="002A5DC2">
              <w:rPr>
                <w:rFonts w:ascii="Tahoma" w:hAnsi="Tahoma" w:cs="Tahoma"/>
                <w:sz w:val="18"/>
                <w:szCs w:val="18"/>
              </w:rPr>
              <w:t xml:space="preserve">Hb, </w:t>
            </w:r>
            <w:proofErr w:type="spellStart"/>
            <w:r w:rsidRPr="002A5DC2">
              <w:rPr>
                <w:rFonts w:ascii="Tahoma" w:hAnsi="Tahoma" w:cs="Tahoma"/>
                <w:sz w:val="18"/>
                <w:szCs w:val="18"/>
              </w:rPr>
              <w:t>MetHb</w:t>
            </w:r>
            <w:proofErr w:type="spellEnd"/>
            <w:r w:rsidRPr="002A5DC2">
              <w:rPr>
                <w:rFonts w:ascii="Tahoma" w:hAnsi="Tahoma" w:cs="Tahoma"/>
                <w:sz w:val="18"/>
                <w:szCs w:val="18"/>
              </w:rPr>
              <w:t xml:space="preserve">, </w:t>
            </w:r>
            <w:proofErr w:type="spellStart"/>
            <w:r w:rsidRPr="002A5DC2">
              <w:rPr>
                <w:rFonts w:ascii="Tahoma" w:hAnsi="Tahoma" w:cs="Tahoma"/>
                <w:sz w:val="18"/>
                <w:szCs w:val="18"/>
              </w:rPr>
              <w:t>COHb</w:t>
            </w:r>
            <w:proofErr w:type="spellEnd"/>
            <w:r w:rsidRPr="002A5DC2">
              <w:rPr>
                <w:rFonts w:ascii="Tahoma" w:hAnsi="Tahoma" w:cs="Tahoma"/>
                <w:sz w:val="18"/>
                <w:szCs w:val="18"/>
              </w:rPr>
              <w:t>, sO</w:t>
            </w:r>
            <w:r w:rsidRPr="002A5DC2">
              <w:rPr>
                <w:rFonts w:ascii="Tahoma" w:hAnsi="Tahoma" w:cs="Tahoma"/>
                <w:sz w:val="18"/>
                <w:szCs w:val="18"/>
                <w:vertAlign w:val="subscript"/>
              </w:rPr>
              <w:t>2</w:t>
            </w:r>
            <w:r w:rsidRPr="002A5DC2">
              <w:rPr>
                <w:rFonts w:ascii="Tahoma" w:hAnsi="Tahoma" w:cs="Tahoma"/>
                <w:sz w:val="18"/>
                <w:szCs w:val="18"/>
              </w:rPr>
              <w:t>, sód, potas, chlorki, wapń zjonizowany, mleczany, glukoza, bilirubina całkowita, kreatynina</w:t>
            </w:r>
          </w:p>
        </w:tc>
        <w:tc>
          <w:tcPr>
            <w:tcW w:w="4148" w:type="dxa"/>
            <w:tcBorders>
              <w:top w:val="single" w:sz="4" w:space="0" w:color="000000"/>
              <w:left w:val="single" w:sz="4" w:space="0" w:color="000000"/>
              <w:bottom w:val="single" w:sz="4" w:space="0" w:color="000000"/>
              <w:right w:val="single" w:sz="4" w:space="0" w:color="000000"/>
            </w:tcBorders>
          </w:tcPr>
          <w:p w14:paraId="7B945561" w14:textId="77777777" w:rsidR="00597F71" w:rsidRPr="002A5DC2" w:rsidRDefault="00597F71" w:rsidP="00597F71">
            <w:pPr>
              <w:rPr>
                <w:rFonts w:ascii="Tahoma" w:hAnsi="Tahoma" w:cs="Tahoma"/>
                <w:sz w:val="18"/>
                <w:szCs w:val="18"/>
              </w:rPr>
            </w:pPr>
          </w:p>
        </w:tc>
      </w:tr>
      <w:tr w:rsidR="00597F71" w:rsidRPr="002A5DC2" w14:paraId="4DE3925B" w14:textId="77777777" w:rsidTr="00597F71">
        <w:tc>
          <w:tcPr>
            <w:tcW w:w="425" w:type="dxa"/>
            <w:shd w:val="clear" w:color="auto" w:fill="auto"/>
          </w:tcPr>
          <w:p w14:paraId="00E87493" w14:textId="77777777" w:rsidR="00597F71" w:rsidRPr="002A5DC2" w:rsidRDefault="00597F71" w:rsidP="00597F71">
            <w:pPr>
              <w:jc w:val="center"/>
              <w:rPr>
                <w:rFonts w:ascii="Tahoma" w:hAnsi="Tahoma" w:cs="Tahoma"/>
                <w:sz w:val="18"/>
                <w:szCs w:val="18"/>
              </w:rPr>
            </w:pPr>
            <w:r w:rsidRPr="002A5DC2">
              <w:rPr>
                <w:rFonts w:ascii="Tahoma" w:hAnsi="Tahoma" w:cs="Tahoma"/>
                <w:sz w:val="18"/>
                <w:szCs w:val="18"/>
              </w:rPr>
              <w:t>3</w:t>
            </w:r>
          </w:p>
        </w:tc>
        <w:tc>
          <w:tcPr>
            <w:tcW w:w="5807" w:type="dxa"/>
            <w:tcBorders>
              <w:top w:val="single" w:sz="4" w:space="0" w:color="000000"/>
              <w:left w:val="single" w:sz="4" w:space="0" w:color="000000"/>
              <w:bottom w:val="single" w:sz="4" w:space="0" w:color="000000"/>
              <w:right w:val="single" w:sz="4" w:space="0" w:color="000000"/>
            </w:tcBorders>
            <w:shd w:val="clear" w:color="auto" w:fill="auto"/>
          </w:tcPr>
          <w:p w14:paraId="70CCEC70" w14:textId="77777777" w:rsidR="00597F71" w:rsidRPr="002A5DC2" w:rsidRDefault="00597F71" w:rsidP="00597F71">
            <w:pPr>
              <w:rPr>
                <w:rFonts w:ascii="Tahoma" w:hAnsi="Tahoma" w:cs="Tahoma"/>
                <w:sz w:val="18"/>
                <w:szCs w:val="18"/>
              </w:rPr>
            </w:pPr>
            <w:r w:rsidRPr="002A5DC2">
              <w:rPr>
                <w:rFonts w:ascii="Tahoma" w:hAnsi="Tahoma" w:cs="Tahoma"/>
                <w:sz w:val="18"/>
                <w:szCs w:val="18"/>
              </w:rPr>
              <w:t>Analizator przeznaczony do pracy całodobowej w systemie ciągłym- natychmiastowe przejście z trybu czuwania do trybu pracy</w:t>
            </w:r>
          </w:p>
        </w:tc>
        <w:tc>
          <w:tcPr>
            <w:tcW w:w="4148" w:type="dxa"/>
            <w:tcBorders>
              <w:top w:val="single" w:sz="4" w:space="0" w:color="000000"/>
              <w:left w:val="single" w:sz="4" w:space="0" w:color="000000"/>
              <w:bottom w:val="single" w:sz="4" w:space="0" w:color="000000"/>
              <w:right w:val="single" w:sz="4" w:space="0" w:color="000000"/>
            </w:tcBorders>
          </w:tcPr>
          <w:p w14:paraId="00977802" w14:textId="77777777" w:rsidR="00597F71" w:rsidRPr="002A5DC2" w:rsidRDefault="00597F71" w:rsidP="00597F71">
            <w:pPr>
              <w:rPr>
                <w:rFonts w:ascii="Tahoma" w:hAnsi="Tahoma" w:cs="Tahoma"/>
                <w:sz w:val="18"/>
                <w:szCs w:val="18"/>
              </w:rPr>
            </w:pPr>
          </w:p>
        </w:tc>
      </w:tr>
      <w:tr w:rsidR="00597F71" w:rsidRPr="002A5DC2" w14:paraId="2CF427B8" w14:textId="77777777" w:rsidTr="00597F71">
        <w:tc>
          <w:tcPr>
            <w:tcW w:w="425" w:type="dxa"/>
            <w:shd w:val="clear" w:color="auto" w:fill="auto"/>
          </w:tcPr>
          <w:p w14:paraId="2E729EA7" w14:textId="77777777" w:rsidR="00597F71" w:rsidRPr="002A5DC2" w:rsidRDefault="00597F71" w:rsidP="00597F71">
            <w:pPr>
              <w:jc w:val="center"/>
              <w:rPr>
                <w:rFonts w:ascii="Tahoma" w:hAnsi="Tahoma" w:cs="Tahoma"/>
                <w:sz w:val="18"/>
                <w:szCs w:val="18"/>
              </w:rPr>
            </w:pPr>
            <w:r w:rsidRPr="002A5DC2">
              <w:rPr>
                <w:rFonts w:ascii="Tahoma" w:hAnsi="Tahoma" w:cs="Tahoma"/>
                <w:sz w:val="18"/>
                <w:szCs w:val="18"/>
              </w:rPr>
              <w:t>4</w:t>
            </w:r>
          </w:p>
        </w:tc>
        <w:tc>
          <w:tcPr>
            <w:tcW w:w="5807" w:type="dxa"/>
            <w:tcBorders>
              <w:top w:val="single" w:sz="4" w:space="0" w:color="000000"/>
              <w:left w:val="single" w:sz="4" w:space="0" w:color="000000"/>
              <w:bottom w:val="single" w:sz="4" w:space="0" w:color="000000"/>
              <w:right w:val="single" w:sz="4" w:space="0" w:color="000000"/>
            </w:tcBorders>
            <w:shd w:val="clear" w:color="auto" w:fill="auto"/>
          </w:tcPr>
          <w:p w14:paraId="7E3D39B1" w14:textId="77777777" w:rsidR="00597F71" w:rsidRPr="002A5DC2" w:rsidRDefault="00597F71" w:rsidP="00597F71">
            <w:pPr>
              <w:rPr>
                <w:rFonts w:ascii="Tahoma" w:hAnsi="Tahoma" w:cs="Tahoma"/>
                <w:sz w:val="18"/>
                <w:szCs w:val="18"/>
              </w:rPr>
            </w:pPr>
            <w:r w:rsidRPr="002A5DC2">
              <w:rPr>
                <w:rFonts w:ascii="Tahoma" w:hAnsi="Tahoma" w:cs="Tahoma"/>
                <w:sz w:val="18"/>
                <w:szCs w:val="18"/>
              </w:rPr>
              <w:t>Konstrukcja analizatora musi posiadać 2 sposoby podania próbki do wyboru: bezpośrednio ze strzykawki lub z kapilary</w:t>
            </w:r>
          </w:p>
        </w:tc>
        <w:tc>
          <w:tcPr>
            <w:tcW w:w="4148" w:type="dxa"/>
            <w:tcBorders>
              <w:top w:val="single" w:sz="4" w:space="0" w:color="000000"/>
              <w:left w:val="single" w:sz="4" w:space="0" w:color="000000"/>
              <w:bottom w:val="single" w:sz="4" w:space="0" w:color="000000"/>
              <w:right w:val="single" w:sz="4" w:space="0" w:color="000000"/>
            </w:tcBorders>
          </w:tcPr>
          <w:p w14:paraId="0DDB3104" w14:textId="77777777" w:rsidR="00597F71" w:rsidRPr="002A5DC2" w:rsidRDefault="00597F71" w:rsidP="00597F71">
            <w:pPr>
              <w:rPr>
                <w:rFonts w:ascii="Tahoma" w:hAnsi="Tahoma" w:cs="Tahoma"/>
                <w:sz w:val="18"/>
                <w:szCs w:val="18"/>
              </w:rPr>
            </w:pPr>
          </w:p>
        </w:tc>
      </w:tr>
      <w:tr w:rsidR="00597F71" w:rsidRPr="002A5DC2" w14:paraId="526707E6" w14:textId="77777777" w:rsidTr="00597F71">
        <w:tc>
          <w:tcPr>
            <w:tcW w:w="425" w:type="dxa"/>
            <w:shd w:val="clear" w:color="auto" w:fill="auto"/>
          </w:tcPr>
          <w:p w14:paraId="2DA47957" w14:textId="77777777" w:rsidR="00597F71" w:rsidRPr="002A5DC2" w:rsidRDefault="00597F71" w:rsidP="00597F71">
            <w:pPr>
              <w:jc w:val="center"/>
              <w:rPr>
                <w:rFonts w:ascii="Tahoma" w:hAnsi="Tahoma" w:cs="Tahoma"/>
                <w:sz w:val="18"/>
                <w:szCs w:val="18"/>
              </w:rPr>
            </w:pPr>
            <w:r w:rsidRPr="002A5DC2">
              <w:rPr>
                <w:rFonts w:ascii="Tahoma" w:hAnsi="Tahoma" w:cs="Tahoma"/>
                <w:sz w:val="18"/>
                <w:szCs w:val="18"/>
              </w:rPr>
              <w:t>5</w:t>
            </w:r>
          </w:p>
        </w:tc>
        <w:tc>
          <w:tcPr>
            <w:tcW w:w="5807" w:type="dxa"/>
            <w:tcBorders>
              <w:top w:val="single" w:sz="4" w:space="0" w:color="000000"/>
              <w:left w:val="single" w:sz="4" w:space="0" w:color="000000"/>
              <w:bottom w:val="single" w:sz="4" w:space="0" w:color="000000"/>
              <w:right w:val="single" w:sz="4" w:space="0" w:color="000000"/>
            </w:tcBorders>
            <w:shd w:val="clear" w:color="auto" w:fill="auto"/>
          </w:tcPr>
          <w:p w14:paraId="19CFBAA0" w14:textId="77777777" w:rsidR="00597F71" w:rsidRPr="002A5DC2" w:rsidRDefault="00597F71" w:rsidP="00597F71">
            <w:pPr>
              <w:rPr>
                <w:rFonts w:ascii="Tahoma" w:hAnsi="Tahoma" w:cs="Tahoma"/>
                <w:sz w:val="18"/>
                <w:szCs w:val="18"/>
              </w:rPr>
            </w:pPr>
            <w:r w:rsidRPr="002A5DC2">
              <w:rPr>
                <w:rFonts w:ascii="Tahoma" w:hAnsi="Tahoma" w:cs="Tahoma"/>
                <w:sz w:val="18"/>
                <w:szCs w:val="18"/>
              </w:rPr>
              <w:t>Konstrukcja analizatora musi zapewnić, aby wszystkie parametry oznaczane były w jednym torze pomiarowym z wykorzystaniem jednej elektrody referencyjnej – dotyczy zarówno materiału badanego od pacjenta jak i materiału kontrolnego</w:t>
            </w:r>
          </w:p>
        </w:tc>
        <w:tc>
          <w:tcPr>
            <w:tcW w:w="4148" w:type="dxa"/>
            <w:tcBorders>
              <w:top w:val="single" w:sz="4" w:space="0" w:color="000000"/>
              <w:left w:val="single" w:sz="4" w:space="0" w:color="000000"/>
              <w:bottom w:val="single" w:sz="4" w:space="0" w:color="000000"/>
              <w:right w:val="single" w:sz="4" w:space="0" w:color="000000"/>
            </w:tcBorders>
          </w:tcPr>
          <w:p w14:paraId="5137528F" w14:textId="77777777" w:rsidR="00597F71" w:rsidRPr="002A5DC2" w:rsidRDefault="00597F71" w:rsidP="00597F71">
            <w:pPr>
              <w:rPr>
                <w:rFonts w:ascii="Tahoma" w:hAnsi="Tahoma" w:cs="Tahoma"/>
                <w:sz w:val="18"/>
                <w:szCs w:val="18"/>
              </w:rPr>
            </w:pPr>
          </w:p>
        </w:tc>
      </w:tr>
      <w:tr w:rsidR="00597F71" w:rsidRPr="002A5DC2" w14:paraId="01F30DE9" w14:textId="77777777" w:rsidTr="00597F71">
        <w:tc>
          <w:tcPr>
            <w:tcW w:w="425" w:type="dxa"/>
            <w:shd w:val="clear" w:color="auto" w:fill="auto"/>
          </w:tcPr>
          <w:p w14:paraId="55A6D520" w14:textId="77777777" w:rsidR="00597F71" w:rsidRPr="002A5DC2" w:rsidRDefault="00597F71" w:rsidP="00597F71">
            <w:pPr>
              <w:jc w:val="center"/>
              <w:rPr>
                <w:rFonts w:ascii="Tahoma" w:hAnsi="Tahoma" w:cs="Tahoma"/>
                <w:sz w:val="18"/>
                <w:szCs w:val="18"/>
              </w:rPr>
            </w:pPr>
            <w:r w:rsidRPr="002A5DC2">
              <w:rPr>
                <w:rFonts w:ascii="Tahoma" w:hAnsi="Tahoma" w:cs="Tahoma"/>
                <w:sz w:val="18"/>
                <w:szCs w:val="18"/>
              </w:rPr>
              <w:t>6</w:t>
            </w:r>
          </w:p>
        </w:tc>
        <w:tc>
          <w:tcPr>
            <w:tcW w:w="5807" w:type="dxa"/>
            <w:shd w:val="clear" w:color="auto" w:fill="auto"/>
          </w:tcPr>
          <w:p w14:paraId="7C4B0CE8" w14:textId="77777777" w:rsidR="00597F71" w:rsidRPr="002A5DC2" w:rsidRDefault="00597F71" w:rsidP="00597F71">
            <w:pPr>
              <w:rPr>
                <w:rFonts w:ascii="Tahoma" w:hAnsi="Tahoma" w:cs="Tahoma"/>
                <w:sz w:val="18"/>
                <w:szCs w:val="18"/>
              </w:rPr>
            </w:pPr>
            <w:r w:rsidRPr="002A5DC2">
              <w:rPr>
                <w:rFonts w:ascii="Tahoma" w:hAnsi="Tahoma" w:cs="Tahoma"/>
                <w:sz w:val="18"/>
                <w:szCs w:val="18"/>
              </w:rPr>
              <w:t>Analizator musi posiadać możliwość wykonania badania we krwi pełnej, osoczu, surowicy, powietrzu wydychanym oraz płynach będących kontrolą jakości</w:t>
            </w:r>
          </w:p>
        </w:tc>
        <w:tc>
          <w:tcPr>
            <w:tcW w:w="4148" w:type="dxa"/>
          </w:tcPr>
          <w:p w14:paraId="663B09C7" w14:textId="77777777" w:rsidR="00597F71" w:rsidRPr="002A5DC2" w:rsidRDefault="00597F71" w:rsidP="00597F71">
            <w:pPr>
              <w:rPr>
                <w:rFonts w:ascii="Tahoma" w:hAnsi="Tahoma" w:cs="Tahoma"/>
                <w:sz w:val="18"/>
                <w:szCs w:val="18"/>
              </w:rPr>
            </w:pPr>
          </w:p>
        </w:tc>
      </w:tr>
      <w:tr w:rsidR="00597F71" w:rsidRPr="002A5DC2" w14:paraId="50A55F72" w14:textId="77777777" w:rsidTr="00597F71">
        <w:tc>
          <w:tcPr>
            <w:tcW w:w="425" w:type="dxa"/>
            <w:shd w:val="clear" w:color="auto" w:fill="auto"/>
          </w:tcPr>
          <w:p w14:paraId="6469455C" w14:textId="77777777" w:rsidR="00597F71" w:rsidRPr="002A5DC2" w:rsidRDefault="00597F71" w:rsidP="00597F71">
            <w:pPr>
              <w:jc w:val="center"/>
              <w:rPr>
                <w:rFonts w:ascii="Tahoma" w:hAnsi="Tahoma" w:cs="Tahoma"/>
                <w:sz w:val="18"/>
                <w:szCs w:val="18"/>
              </w:rPr>
            </w:pPr>
            <w:r w:rsidRPr="002A5DC2">
              <w:rPr>
                <w:rFonts w:ascii="Tahoma" w:hAnsi="Tahoma" w:cs="Tahoma"/>
                <w:sz w:val="18"/>
                <w:szCs w:val="18"/>
              </w:rPr>
              <w:t>7</w:t>
            </w:r>
          </w:p>
        </w:tc>
        <w:tc>
          <w:tcPr>
            <w:tcW w:w="5807" w:type="dxa"/>
            <w:shd w:val="clear" w:color="auto" w:fill="auto"/>
          </w:tcPr>
          <w:p w14:paraId="3596D096" w14:textId="77777777" w:rsidR="00597F71" w:rsidRPr="002A5DC2" w:rsidRDefault="00597F71" w:rsidP="00597F71">
            <w:pPr>
              <w:rPr>
                <w:rFonts w:ascii="Tahoma" w:hAnsi="Tahoma" w:cs="Tahoma"/>
                <w:sz w:val="18"/>
                <w:szCs w:val="18"/>
              </w:rPr>
            </w:pPr>
            <w:r w:rsidRPr="002A5DC2">
              <w:rPr>
                <w:rFonts w:ascii="Tahoma" w:hAnsi="Tahoma" w:cs="Tahoma"/>
                <w:sz w:val="18"/>
                <w:szCs w:val="18"/>
              </w:rPr>
              <w:t>Analizator musi posiadać możliwość konfigurowania wybranych parametrów pomiarowych oraz ich wydruku wg potrzeb Zamawiającego</w:t>
            </w:r>
          </w:p>
        </w:tc>
        <w:tc>
          <w:tcPr>
            <w:tcW w:w="4148" w:type="dxa"/>
          </w:tcPr>
          <w:p w14:paraId="75CCE620" w14:textId="77777777" w:rsidR="00597F71" w:rsidRPr="002A5DC2" w:rsidRDefault="00597F71" w:rsidP="00597F71">
            <w:pPr>
              <w:rPr>
                <w:rFonts w:ascii="Tahoma" w:hAnsi="Tahoma" w:cs="Tahoma"/>
                <w:sz w:val="18"/>
                <w:szCs w:val="18"/>
              </w:rPr>
            </w:pPr>
          </w:p>
        </w:tc>
      </w:tr>
      <w:tr w:rsidR="00597F71" w:rsidRPr="002A5DC2" w14:paraId="7AB46998" w14:textId="77777777" w:rsidTr="00597F71">
        <w:tc>
          <w:tcPr>
            <w:tcW w:w="425" w:type="dxa"/>
            <w:shd w:val="clear" w:color="auto" w:fill="auto"/>
          </w:tcPr>
          <w:p w14:paraId="734B8223" w14:textId="77777777" w:rsidR="00597F71" w:rsidRPr="002A5DC2" w:rsidRDefault="00597F71" w:rsidP="00597F71">
            <w:pPr>
              <w:jc w:val="center"/>
              <w:rPr>
                <w:rFonts w:ascii="Tahoma" w:hAnsi="Tahoma" w:cs="Tahoma"/>
                <w:sz w:val="18"/>
                <w:szCs w:val="18"/>
              </w:rPr>
            </w:pPr>
            <w:r w:rsidRPr="002A5DC2">
              <w:rPr>
                <w:rFonts w:ascii="Tahoma" w:hAnsi="Tahoma" w:cs="Tahoma"/>
                <w:sz w:val="18"/>
                <w:szCs w:val="18"/>
              </w:rPr>
              <w:t>8</w:t>
            </w:r>
          </w:p>
        </w:tc>
        <w:tc>
          <w:tcPr>
            <w:tcW w:w="5807" w:type="dxa"/>
            <w:shd w:val="clear" w:color="auto" w:fill="auto"/>
          </w:tcPr>
          <w:p w14:paraId="32CC5DDF" w14:textId="77777777" w:rsidR="00597F71" w:rsidRPr="002A5DC2" w:rsidRDefault="00597F71" w:rsidP="00597F71">
            <w:pPr>
              <w:rPr>
                <w:rFonts w:ascii="Tahoma" w:hAnsi="Tahoma" w:cs="Tahoma"/>
                <w:sz w:val="18"/>
                <w:szCs w:val="18"/>
              </w:rPr>
            </w:pPr>
            <w:r w:rsidRPr="002A5DC2">
              <w:rPr>
                <w:rFonts w:ascii="Tahoma" w:hAnsi="Tahoma" w:cs="Tahoma"/>
                <w:sz w:val="18"/>
                <w:szCs w:val="18"/>
              </w:rPr>
              <w:t>Czas wymaganych kalibracji łącznie, w ciągu doby nie może być dłuższy niż 1h. Analizator musi posiadać możliwość przerwania kalibracji dla wykonania badania próbki pilnej (uzyskanie pełnego wyniku bez względu na postęp kalibracji)</w:t>
            </w:r>
          </w:p>
        </w:tc>
        <w:tc>
          <w:tcPr>
            <w:tcW w:w="4148" w:type="dxa"/>
          </w:tcPr>
          <w:p w14:paraId="6539EFE1" w14:textId="77777777" w:rsidR="00597F71" w:rsidRPr="002A5DC2" w:rsidRDefault="00597F71" w:rsidP="00597F71">
            <w:pPr>
              <w:rPr>
                <w:rFonts w:ascii="Tahoma" w:hAnsi="Tahoma" w:cs="Tahoma"/>
                <w:sz w:val="18"/>
                <w:szCs w:val="18"/>
              </w:rPr>
            </w:pPr>
          </w:p>
        </w:tc>
      </w:tr>
      <w:tr w:rsidR="00597F71" w:rsidRPr="002A5DC2" w14:paraId="48F39F03" w14:textId="77777777" w:rsidTr="00597F71">
        <w:tc>
          <w:tcPr>
            <w:tcW w:w="425" w:type="dxa"/>
            <w:shd w:val="clear" w:color="auto" w:fill="auto"/>
          </w:tcPr>
          <w:p w14:paraId="7643EAC5" w14:textId="77777777" w:rsidR="00597F71" w:rsidRPr="002A5DC2" w:rsidRDefault="00597F71" w:rsidP="00597F71">
            <w:pPr>
              <w:jc w:val="center"/>
              <w:rPr>
                <w:rFonts w:ascii="Tahoma" w:hAnsi="Tahoma" w:cs="Tahoma"/>
                <w:sz w:val="18"/>
                <w:szCs w:val="18"/>
              </w:rPr>
            </w:pPr>
            <w:r w:rsidRPr="002A5DC2">
              <w:rPr>
                <w:rFonts w:ascii="Tahoma" w:hAnsi="Tahoma" w:cs="Tahoma"/>
                <w:sz w:val="18"/>
                <w:szCs w:val="18"/>
              </w:rPr>
              <w:t>9</w:t>
            </w:r>
          </w:p>
        </w:tc>
        <w:tc>
          <w:tcPr>
            <w:tcW w:w="5807" w:type="dxa"/>
            <w:shd w:val="clear" w:color="auto" w:fill="auto"/>
          </w:tcPr>
          <w:p w14:paraId="26927FD4" w14:textId="77777777" w:rsidR="00597F71" w:rsidRPr="002A5DC2" w:rsidRDefault="00597F71" w:rsidP="00597F71">
            <w:pPr>
              <w:rPr>
                <w:rFonts w:ascii="Tahoma" w:hAnsi="Tahoma" w:cs="Tahoma"/>
                <w:sz w:val="18"/>
                <w:szCs w:val="18"/>
              </w:rPr>
            </w:pPr>
            <w:r w:rsidRPr="002A5DC2">
              <w:rPr>
                <w:rFonts w:ascii="Tahoma" w:hAnsi="Tahoma" w:cs="Tahoma"/>
                <w:sz w:val="18"/>
                <w:szCs w:val="18"/>
              </w:rPr>
              <w:t>Możliwość oceny wizualnej na ekranie bieżącego stanu wykorzystania odczynników i stanu napełnienia pojemnika ścieków</w:t>
            </w:r>
          </w:p>
        </w:tc>
        <w:tc>
          <w:tcPr>
            <w:tcW w:w="4148" w:type="dxa"/>
          </w:tcPr>
          <w:p w14:paraId="5D3EB005" w14:textId="77777777" w:rsidR="00597F71" w:rsidRPr="002A5DC2" w:rsidRDefault="00597F71" w:rsidP="00597F71">
            <w:pPr>
              <w:rPr>
                <w:rFonts w:ascii="Tahoma" w:hAnsi="Tahoma" w:cs="Tahoma"/>
                <w:sz w:val="18"/>
                <w:szCs w:val="18"/>
              </w:rPr>
            </w:pPr>
          </w:p>
        </w:tc>
      </w:tr>
      <w:tr w:rsidR="00597F71" w:rsidRPr="002A5DC2" w14:paraId="559A0D04" w14:textId="77777777" w:rsidTr="00597F71">
        <w:tc>
          <w:tcPr>
            <w:tcW w:w="425" w:type="dxa"/>
            <w:shd w:val="clear" w:color="auto" w:fill="auto"/>
          </w:tcPr>
          <w:p w14:paraId="4527FED8" w14:textId="77777777" w:rsidR="00597F71" w:rsidRPr="002A5DC2" w:rsidRDefault="00597F71" w:rsidP="00597F71">
            <w:pPr>
              <w:jc w:val="center"/>
              <w:rPr>
                <w:rFonts w:ascii="Tahoma" w:hAnsi="Tahoma" w:cs="Tahoma"/>
                <w:sz w:val="18"/>
                <w:szCs w:val="18"/>
              </w:rPr>
            </w:pPr>
            <w:r w:rsidRPr="002A5DC2">
              <w:rPr>
                <w:rFonts w:ascii="Tahoma" w:hAnsi="Tahoma" w:cs="Tahoma"/>
                <w:sz w:val="18"/>
                <w:szCs w:val="18"/>
              </w:rPr>
              <w:t>10</w:t>
            </w:r>
          </w:p>
        </w:tc>
        <w:tc>
          <w:tcPr>
            <w:tcW w:w="5807" w:type="dxa"/>
            <w:shd w:val="clear" w:color="auto" w:fill="auto"/>
          </w:tcPr>
          <w:p w14:paraId="2A688C9F" w14:textId="77777777" w:rsidR="00597F71" w:rsidRPr="002A5DC2" w:rsidRDefault="00597F71" w:rsidP="00597F71">
            <w:pPr>
              <w:rPr>
                <w:rFonts w:ascii="Tahoma" w:hAnsi="Tahoma" w:cs="Tahoma"/>
                <w:sz w:val="18"/>
                <w:szCs w:val="18"/>
              </w:rPr>
            </w:pPr>
            <w:r w:rsidRPr="002A5DC2">
              <w:rPr>
                <w:rFonts w:ascii="Tahoma" w:hAnsi="Tahoma" w:cs="Tahoma"/>
                <w:sz w:val="18"/>
                <w:szCs w:val="18"/>
              </w:rPr>
              <w:t>Analizator przystosowany do pracy z odczynnikami konfekcjonowanymi w pojedynczych opakowaniach, co umożliwi wymiany pojedynczych opakowań wykorzystanego już odczynnika (a nie wymiany kilku odczynników będących w zestawie</w:t>
            </w:r>
          </w:p>
        </w:tc>
        <w:tc>
          <w:tcPr>
            <w:tcW w:w="4148" w:type="dxa"/>
          </w:tcPr>
          <w:p w14:paraId="07E775AC" w14:textId="77777777" w:rsidR="00597F71" w:rsidRPr="002A5DC2" w:rsidRDefault="00597F71" w:rsidP="00597F71">
            <w:pPr>
              <w:rPr>
                <w:rFonts w:ascii="Tahoma" w:hAnsi="Tahoma" w:cs="Tahoma"/>
                <w:sz w:val="18"/>
                <w:szCs w:val="18"/>
              </w:rPr>
            </w:pPr>
          </w:p>
        </w:tc>
      </w:tr>
      <w:tr w:rsidR="00597F71" w:rsidRPr="002A5DC2" w14:paraId="1E2DEB77" w14:textId="77777777" w:rsidTr="00597F71">
        <w:tc>
          <w:tcPr>
            <w:tcW w:w="425" w:type="dxa"/>
            <w:shd w:val="clear" w:color="auto" w:fill="auto"/>
          </w:tcPr>
          <w:p w14:paraId="11F241E0" w14:textId="77777777" w:rsidR="00597F71" w:rsidRPr="002A5DC2" w:rsidRDefault="00597F71" w:rsidP="00597F71">
            <w:pPr>
              <w:jc w:val="center"/>
              <w:rPr>
                <w:rFonts w:ascii="Tahoma" w:hAnsi="Tahoma" w:cs="Tahoma"/>
                <w:sz w:val="18"/>
                <w:szCs w:val="18"/>
              </w:rPr>
            </w:pPr>
            <w:r w:rsidRPr="002A5DC2">
              <w:rPr>
                <w:rFonts w:ascii="Tahoma" w:hAnsi="Tahoma" w:cs="Tahoma"/>
                <w:sz w:val="18"/>
                <w:szCs w:val="18"/>
              </w:rPr>
              <w:t>11</w:t>
            </w:r>
          </w:p>
        </w:tc>
        <w:tc>
          <w:tcPr>
            <w:tcW w:w="5807" w:type="dxa"/>
            <w:shd w:val="clear" w:color="auto" w:fill="auto"/>
          </w:tcPr>
          <w:p w14:paraId="15D5E5AD"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Oprogramowanie system kontroli jakości, możliwość pełnych analiz statystycznych krzywych L-J, zastosowanie reguł </w:t>
            </w:r>
            <w:proofErr w:type="spellStart"/>
            <w:r w:rsidRPr="002A5DC2">
              <w:rPr>
                <w:rFonts w:ascii="Tahoma" w:hAnsi="Tahoma" w:cs="Tahoma"/>
                <w:sz w:val="18"/>
                <w:szCs w:val="18"/>
              </w:rPr>
              <w:t>Westgarda</w:t>
            </w:r>
            <w:proofErr w:type="spellEnd"/>
          </w:p>
        </w:tc>
        <w:tc>
          <w:tcPr>
            <w:tcW w:w="4148" w:type="dxa"/>
          </w:tcPr>
          <w:p w14:paraId="49D8D345" w14:textId="77777777" w:rsidR="00597F71" w:rsidRPr="002A5DC2" w:rsidRDefault="00597F71" w:rsidP="00597F71">
            <w:pPr>
              <w:rPr>
                <w:rFonts w:ascii="Tahoma" w:hAnsi="Tahoma" w:cs="Tahoma"/>
                <w:sz w:val="18"/>
                <w:szCs w:val="18"/>
              </w:rPr>
            </w:pPr>
          </w:p>
        </w:tc>
      </w:tr>
      <w:tr w:rsidR="00597F71" w:rsidRPr="002A5DC2" w14:paraId="289B7E7D" w14:textId="77777777" w:rsidTr="00597F71">
        <w:tc>
          <w:tcPr>
            <w:tcW w:w="425" w:type="dxa"/>
            <w:shd w:val="clear" w:color="auto" w:fill="auto"/>
          </w:tcPr>
          <w:p w14:paraId="62AEEF32" w14:textId="77777777" w:rsidR="00597F71" w:rsidRPr="002A5DC2" w:rsidRDefault="00597F71" w:rsidP="00597F71">
            <w:pPr>
              <w:jc w:val="center"/>
              <w:rPr>
                <w:rFonts w:ascii="Tahoma" w:hAnsi="Tahoma" w:cs="Tahoma"/>
                <w:sz w:val="18"/>
                <w:szCs w:val="18"/>
              </w:rPr>
            </w:pPr>
            <w:r w:rsidRPr="002A5DC2">
              <w:rPr>
                <w:rFonts w:ascii="Tahoma" w:hAnsi="Tahoma" w:cs="Tahoma"/>
                <w:sz w:val="18"/>
                <w:szCs w:val="18"/>
              </w:rPr>
              <w:t>12</w:t>
            </w:r>
          </w:p>
        </w:tc>
        <w:tc>
          <w:tcPr>
            <w:tcW w:w="5807" w:type="dxa"/>
            <w:shd w:val="clear" w:color="auto" w:fill="auto"/>
          </w:tcPr>
          <w:p w14:paraId="6C1B4F7E" w14:textId="77777777" w:rsidR="00597F71" w:rsidRPr="002A5DC2" w:rsidRDefault="00597F71" w:rsidP="00597F71">
            <w:pPr>
              <w:rPr>
                <w:rFonts w:ascii="Tahoma" w:hAnsi="Tahoma" w:cs="Tahoma"/>
                <w:sz w:val="18"/>
                <w:szCs w:val="18"/>
              </w:rPr>
            </w:pPr>
            <w:r w:rsidRPr="002A5DC2">
              <w:rPr>
                <w:rFonts w:ascii="Tahoma" w:hAnsi="Tahoma" w:cs="Tahoma"/>
                <w:sz w:val="18"/>
                <w:szCs w:val="18"/>
              </w:rPr>
              <w:t>Moduł automatycznej kontroli jakości. Możliwość oznaczania roztworów kontroli jakości na 4 poziomach</w:t>
            </w:r>
          </w:p>
        </w:tc>
        <w:tc>
          <w:tcPr>
            <w:tcW w:w="4148" w:type="dxa"/>
          </w:tcPr>
          <w:p w14:paraId="6EC5780D" w14:textId="77777777" w:rsidR="00597F71" w:rsidRPr="002A5DC2" w:rsidRDefault="00597F71" w:rsidP="00597F71">
            <w:pPr>
              <w:rPr>
                <w:rFonts w:ascii="Tahoma" w:hAnsi="Tahoma" w:cs="Tahoma"/>
                <w:sz w:val="18"/>
                <w:szCs w:val="18"/>
              </w:rPr>
            </w:pPr>
          </w:p>
        </w:tc>
      </w:tr>
      <w:tr w:rsidR="00597F71" w:rsidRPr="002A5DC2" w14:paraId="1F56BE23" w14:textId="77777777" w:rsidTr="00597F71">
        <w:tc>
          <w:tcPr>
            <w:tcW w:w="425" w:type="dxa"/>
            <w:shd w:val="clear" w:color="auto" w:fill="auto"/>
          </w:tcPr>
          <w:p w14:paraId="70504D4F" w14:textId="77777777" w:rsidR="00597F71" w:rsidRPr="002A5DC2" w:rsidRDefault="00597F71" w:rsidP="00597F71">
            <w:pPr>
              <w:jc w:val="center"/>
              <w:rPr>
                <w:rFonts w:ascii="Tahoma" w:hAnsi="Tahoma" w:cs="Tahoma"/>
                <w:sz w:val="18"/>
                <w:szCs w:val="18"/>
              </w:rPr>
            </w:pPr>
            <w:r w:rsidRPr="002A5DC2">
              <w:rPr>
                <w:rFonts w:ascii="Tahoma" w:hAnsi="Tahoma" w:cs="Tahoma"/>
                <w:sz w:val="18"/>
                <w:szCs w:val="18"/>
              </w:rPr>
              <w:lastRenderedPageBreak/>
              <w:t>13</w:t>
            </w:r>
          </w:p>
        </w:tc>
        <w:tc>
          <w:tcPr>
            <w:tcW w:w="5807" w:type="dxa"/>
            <w:shd w:val="clear" w:color="auto" w:fill="auto"/>
          </w:tcPr>
          <w:p w14:paraId="53B2CFFA" w14:textId="77777777" w:rsidR="00597F71" w:rsidRPr="002A5DC2" w:rsidRDefault="00597F71" w:rsidP="00597F71">
            <w:pPr>
              <w:rPr>
                <w:rFonts w:ascii="Tahoma" w:hAnsi="Tahoma" w:cs="Tahoma"/>
                <w:sz w:val="18"/>
                <w:szCs w:val="18"/>
              </w:rPr>
            </w:pPr>
            <w:r w:rsidRPr="002A5DC2">
              <w:rPr>
                <w:rFonts w:ascii="Tahoma" w:hAnsi="Tahoma" w:cs="Tahoma"/>
                <w:sz w:val="18"/>
                <w:szCs w:val="18"/>
              </w:rPr>
              <w:t>Analizator wyposażony w wbudowany moduł umożliwiający wystandaryzowane mieszanie i automatyczne podawanie próbek</w:t>
            </w:r>
          </w:p>
        </w:tc>
        <w:tc>
          <w:tcPr>
            <w:tcW w:w="4148" w:type="dxa"/>
          </w:tcPr>
          <w:p w14:paraId="0DE18277" w14:textId="77777777" w:rsidR="00597F71" w:rsidRPr="002A5DC2" w:rsidRDefault="00597F71" w:rsidP="00597F71">
            <w:pPr>
              <w:rPr>
                <w:rFonts w:ascii="Tahoma" w:hAnsi="Tahoma" w:cs="Tahoma"/>
                <w:sz w:val="18"/>
                <w:szCs w:val="18"/>
              </w:rPr>
            </w:pPr>
          </w:p>
        </w:tc>
      </w:tr>
      <w:tr w:rsidR="00597F71" w:rsidRPr="002A5DC2" w14:paraId="334CC5F6" w14:textId="77777777" w:rsidTr="00597F71">
        <w:tc>
          <w:tcPr>
            <w:tcW w:w="425" w:type="dxa"/>
            <w:shd w:val="clear" w:color="auto" w:fill="auto"/>
          </w:tcPr>
          <w:p w14:paraId="5DC91350" w14:textId="77777777" w:rsidR="00597F71" w:rsidRPr="002A5DC2" w:rsidRDefault="00597F71" w:rsidP="00597F71">
            <w:pPr>
              <w:jc w:val="center"/>
              <w:rPr>
                <w:rFonts w:ascii="Tahoma" w:hAnsi="Tahoma" w:cs="Tahoma"/>
                <w:sz w:val="18"/>
                <w:szCs w:val="18"/>
              </w:rPr>
            </w:pPr>
            <w:r w:rsidRPr="002A5DC2">
              <w:rPr>
                <w:rFonts w:ascii="Tahoma" w:hAnsi="Tahoma" w:cs="Tahoma"/>
                <w:sz w:val="18"/>
                <w:szCs w:val="18"/>
              </w:rPr>
              <w:t>14</w:t>
            </w:r>
          </w:p>
        </w:tc>
        <w:tc>
          <w:tcPr>
            <w:tcW w:w="5807" w:type="dxa"/>
            <w:shd w:val="clear" w:color="auto" w:fill="auto"/>
          </w:tcPr>
          <w:p w14:paraId="05F6D2A9" w14:textId="77777777" w:rsidR="00597F71" w:rsidRPr="002A5DC2" w:rsidRDefault="00597F71" w:rsidP="00597F71">
            <w:pPr>
              <w:rPr>
                <w:rFonts w:ascii="Tahoma" w:hAnsi="Tahoma" w:cs="Tahoma"/>
                <w:sz w:val="18"/>
                <w:szCs w:val="18"/>
              </w:rPr>
            </w:pPr>
            <w:r w:rsidRPr="002A5DC2">
              <w:rPr>
                <w:rFonts w:ascii="Tahoma" w:hAnsi="Tahoma" w:cs="Tahoma"/>
                <w:sz w:val="18"/>
                <w:szCs w:val="18"/>
              </w:rPr>
              <w:t>Aparat wyposażony w kolorowy, dotykowy monitor</w:t>
            </w:r>
          </w:p>
        </w:tc>
        <w:tc>
          <w:tcPr>
            <w:tcW w:w="4148" w:type="dxa"/>
          </w:tcPr>
          <w:p w14:paraId="68FC54C4" w14:textId="77777777" w:rsidR="00597F71" w:rsidRPr="002A5DC2" w:rsidRDefault="00597F71" w:rsidP="00597F71">
            <w:pPr>
              <w:rPr>
                <w:rFonts w:ascii="Tahoma" w:hAnsi="Tahoma" w:cs="Tahoma"/>
                <w:sz w:val="18"/>
                <w:szCs w:val="18"/>
              </w:rPr>
            </w:pPr>
          </w:p>
        </w:tc>
      </w:tr>
      <w:tr w:rsidR="00597F71" w:rsidRPr="002A5DC2" w14:paraId="26E7CCF2" w14:textId="77777777" w:rsidTr="00597F71">
        <w:tc>
          <w:tcPr>
            <w:tcW w:w="6232" w:type="dxa"/>
            <w:gridSpan w:val="2"/>
            <w:tcBorders>
              <w:right w:val="single" w:sz="4" w:space="0" w:color="000000"/>
            </w:tcBorders>
            <w:shd w:val="clear" w:color="auto" w:fill="auto"/>
          </w:tcPr>
          <w:p w14:paraId="23533148" w14:textId="77777777" w:rsidR="00597F71" w:rsidRPr="002A5DC2" w:rsidRDefault="00597F71" w:rsidP="00597F71">
            <w:pPr>
              <w:ind w:hanging="72"/>
              <w:rPr>
                <w:rFonts w:ascii="Tahoma" w:hAnsi="Tahoma" w:cs="Tahoma"/>
                <w:sz w:val="18"/>
                <w:szCs w:val="18"/>
              </w:rPr>
            </w:pPr>
            <w:r w:rsidRPr="002A5DC2">
              <w:rPr>
                <w:rFonts w:ascii="Tahoma" w:hAnsi="Tahoma" w:cs="Tahoma"/>
                <w:sz w:val="18"/>
                <w:szCs w:val="18"/>
              </w:rPr>
              <w:t>Parametry wymagane dla analizatora markerów kardiologicznych</w:t>
            </w:r>
          </w:p>
        </w:tc>
        <w:tc>
          <w:tcPr>
            <w:tcW w:w="4148" w:type="dxa"/>
            <w:tcBorders>
              <w:right w:val="single" w:sz="4" w:space="0" w:color="000000"/>
            </w:tcBorders>
          </w:tcPr>
          <w:p w14:paraId="49965280" w14:textId="77777777" w:rsidR="00597F71" w:rsidRPr="002A5DC2" w:rsidRDefault="00597F71" w:rsidP="00597F71">
            <w:pPr>
              <w:ind w:hanging="72"/>
              <w:rPr>
                <w:rFonts w:ascii="Tahoma" w:hAnsi="Tahoma" w:cs="Tahoma"/>
                <w:sz w:val="18"/>
                <w:szCs w:val="18"/>
              </w:rPr>
            </w:pPr>
          </w:p>
        </w:tc>
      </w:tr>
      <w:tr w:rsidR="00597F71" w:rsidRPr="002A5DC2" w14:paraId="6A5B7628" w14:textId="77777777" w:rsidTr="00597F71">
        <w:tc>
          <w:tcPr>
            <w:tcW w:w="425" w:type="dxa"/>
            <w:shd w:val="clear" w:color="auto" w:fill="auto"/>
          </w:tcPr>
          <w:p w14:paraId="25AE2E97" w14:textId="77777777" w:rsidR="00597F71" w:rsidRPr="002A5DC2" w:rsidRDefault="00597F71" w:rsidP="00597F71">
            <w:pPr>
              <w:jc w:val="center"/>
              <w:rPr>
                <w:rFonts w:ascii="Tahoma" w:hAnsi="Tahoma" w:cs="Tahoma"/>
                <w:sz w:val="18"/>
                <w:szCs w:val="18"/>
              </w:rPr>
            </w:pPr>
            <w:r w:rsidRPr="002A5DC2">
              <w:rPr>
                <w:rFonts w:ascii="Tahoma" w:hAnsi="Tahoma" w:cs="Tahoma"/>
                <w:sz w:val="18"/>
                <w:szCs w:val="18"/>
              </w:rPr>
              <w:t>1</w:t>
            </w:r>
          </w:p>
        </w:tc>
        <w:tc>
          <w:tcPr>
            <w:tcW w:w="5807" w:type="dxa"/>
            <w:shd w:val="clear" w:color="auto" w:fill="auto"/>
          </w:tcPr>
          <w:p w14:paraId="263E260E"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Ilościowe oznaczenia markera zaburzeń krzepnięcia, tj. zakrzepicy żylnej i tętniczej, zatoru płucnego, zespołu rozsianego wykrzepiania  wewnątrznaczyniowego (DIC) i różnicowaniu </w:t>
            </w:r>
            <w:proofErr w:type="spellStart"/>
            <w:r w:rsidRPr="002A5DC2">
              <w:rPr>
                <w:rFonts w:ascii="Tahoma" w:hAnsi="Tahoma" w:cs="Tahoma"/>
                <w:sz w:val="18"/>
                <w:szCs w:val="18"/>
              </w:rPr>
              <w:t>hiperfibrynolizy</w:t>
            </w:r>
            <w:proofErr w:type="spellEnd"/>
            <w:r w:rsidRPr="002A5DC2">
              <w:rPr>
                <w:rFonts w:ascii="Tahoma" w:hAnsi="Tahoma" w:cs="Tahoma"/>
                <w:sz w:val="18"/>
                <w:szCs w:val="18"/>
              </w:rPr>
              <w:t>, takich jak D-Dimer z krwi pełnej</w:t>
            </w:r>
          </w:p>
        </w:tc>
        <w:tc>
          <w:tcPr>
            <w:tcW w:w="4148" w:type="dxa"/>
          </w:tcPr>
          <w:p w14:paraId="3946C0B3" w14:textId="77777777" w:rsidR="00597F71" w:rsidRPr="002A5DC2" w:rsidRDefault="00597F71" w:rsidP="00597F71">
            <w:pPr>
              <w:rPr>
                <w:rFonts w:ascii="Tahoma" w:hAnsi="Tahoma" w:cs="Tahoma"/>
                <w:sz w:val="18"/>
                <w:szCs w:val="18"/>
              </w:rPr>
            </w:pPr>
          </w:p>
        </w:tc>
      </w:tr>
      <w:tr w:rsidR="00597F71" w:rsidRPr="002A5DC2" w14:paraId="4E6DD3B2" w14:textId="77777777" w:rsidTr="00597F71">
        <w:tc>
          <w:tcPr>
            <w:tcW w:w="425" w:type="dxa"/>
            <w:shd w:val="clear" w:color="auto" w:fill="auto"/>
          </w:tcPr>
          <w:p w14:paraId="51D0C248" w14:textId="77777777" w:rsidR="00597F71" w:rsidRPr="002A5DC2" w:rsidRDefault="00597F71" w:rsidP="00597F71">
            <w:pPr>
              <w:jc w:val="center"/>
              <w:rPr>
                <w:rFonts w:ascii="Tahoma" w:hAnsi="Tahoma" w:cs="Tahoma"/>
                <w:sz w:val="18"/>
                <w:szCs w:val="18"/>
              </w:rPr>
            </w:pPr>
            <w:r w:rsidRPr="002A5DC2">
              <w:rPr>
                <w:rFonts w:ascii="Tahoma" w:hAnsi="Tahoma" w:cs="Tahoma"/>
                <w:sz w:val="18"/>
                <w:szCs w:val="18"/>
              </w:rPr>
              <w:t>2</w:t>
            </w:r>
          </w:p>
        </w:tc>
        <w:tc>
          <w:tcPr>
            <w:tcW w:w="5807" w:type="dxa"/>
            <w:shd w:val="clear" w:color="auto" w:fill="auto"/>
          </w:tcPr>
          <w:p w14:paraId="50BA379F"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Ilościowe oznaczenia markerów uszkodzenia mięśnia sercowego, takich jak </w:t>
            </w:r>
            <w:proofErr w:type="spellStart"/>
            <w:r w:rsidRPr="002A5DC2">
              <w:rPr>
                <w:rFonts w:ascii="Tahoma" w:hAnsi="Tahoma" w:cs="Tahoma"/>
                <w:sz w:val="18"/>
                <w:szCs w:val="18"/>
              </w:rPr>
              <w:t>Troponina</w:t>
            </w:r>
            <w:proofErr w:type="spellEnd"/>
            <w:r w:rsidRPr="002A5DC2">
              <w:rPr>
                <w:rFonts w:ascii="Tahoma" w:hAnsi="Tahoma" w:cs="Tahoma"/>
                <w:sz w:val="18"/>
                <w:szCs w:val="18"/>
              </w:rPr>
              <w:t xml:space="preserve"> T z krwi pełnej</w:t>
            </w:r>
          </w:p>
        </w:tc>
        <w:tc>
          <w:tcPr>
            <w:tcW w:w="4148" w:type="dxa"/>
          </w:tcPr>
          <w:p w14:paraId="12F4A515" w14:textId="77777777" w:rsidR="00597F71" w:rsidRPr="002A5DC2" w:rsidRDefault="00597F71" w:rsidP="00597F71">
            <w:pPr>
              <w:rPr>
                <w:rFonts w:ascii="Tahoma" w:hAnsi="Tahoma" w:cs="Tahoma"/>
                <w:sz w:val="18"/>
                <w:szCs w:val="18"/>
              </w:rPr>
            </w:pPr>
          </w:p>
        </w:tc>
      </w:tr>
      <w:tr w:rsidR="00597F71" w:rsidRPr="002A5DC2" w14:paraId="7D92DAF8" w14:textId="77777777" w:rsidTr="00597F71">
        <w:tc>
          <w:tcPr>
            <w:tcW w:w="425" w:type="dxa"/>
            <w:shd w:val="clear" w:color="auto" w:fill="auto"/>
          </w:tcPr>
          <w:p w14:paraId="665F2EED" w14:textId="77777777" w:rsidR="00597F71" w:rsidRPr="002A5DC2" w:rsidRDefault="00597F71" w:rsidP="00597F71">
            <w:pPr>
              <w:jc w:val="center"/>
              <w:rPr>
                <w:rFonts w:ascii="Tahoma" w:hAnsi="Tahoma" w:cs="Tahoma"/>
                <w:sz w:val="18"/>
                <w:szCs w:val="18"/>
              </w:rPr>
            </w:pPr>
            <w:r w:rsidRPr="002A5DC2">
              <w:rPr>
                <w:rFonts w:ascii="Tahoma" w:hAnsi="Tahoma" w:cs="Tahoma"/>
                <w:sz w:val="18"/>
                <w:szCs w:val="18"/>
              </w:rPr>
              <w:t>3</w:t>
            </w:r>
          </w:p>
        </w:tc>
        <w:tc>
          <w:tcPr>
            <w:tcW w:w="5807" w:type="dxa"/>
            <w:shd w:val="clear" w:color="auto" w:fill="auto"/>
          </w:tcPr>
          <w:p w14:paraId="6C981D13"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Możliwość rozszerzenia o inne parametry: białko C-reaktywne (CRP) i </w:t>
            </w:r>
            <w:proofErr w:type="spellStart"/>
            <w:r w:rsidRPr="002A5DC2">
              <w:rPr>
                <w:rFonts w:ascii="Tahoma" w:hAnsi="Tahoma" w:cs="Tahoma"/>
                <w:sz w:val="18"/>
                <w:szCs w:val="18"/>
              </w:rPr>
              <w:t>prokalcytonina</w:t>
            </w:r>
            <w:proofErr w:type="spellEnd"/>
            <w:r w:rsidRPr="002A5DC2">
              <w:rPr>
                <w:rFonts w:ascii="Tahoma" w:hAnsi="Tahoma" w:cs="Tahoma"/>
                <w:sz w:val="18"/>
                <w:szCs w:val="18"/>
              </w:rPr>
              <w:t xml:space="preserve"> (PCT)</w:t>
            </w:r>
          </w:p>
        </w:tc>
        <w:tc>
          <w:tcPr>
            <w:tcW w:w="4148" w:type="dxa"/>
          </w:tcPr>
          <w:p w14:paraId="22A06015" w14:textId="77777777" w:rsidR="00597F71" w:rsidRPr="002A5DC2" w:rsidRDefault="00597F71" w:rsidP="00597F71">
            <w:pPr>
              <w:rPr>
                <w:rFonts w:ascii="Tahoma" w:hAnsi="Tahoma" w:cs="Tahoma"/>
                <w:sz w:val="18"/>
                <w:szCs w:val="18"/>
              </w:rPr>
            </w:pPr>
          </w:p>
        </w:tc>
      </w:tr>
      <w:tr w:rsidR="00597F71" w:rsidRPr="002A5DC2" w14:paraId="7700614E" w14:textId="77777777" w:rsidTr="00597F71">
        <w:tc>
          <w:tcPr>
            <w:tcW w:w="425" w:type="dxa"/>
            <w:shd w:val="clear" w:color="auto" w:fill="auto"/>
          </w:tcPr>
          <w:p w14:paraId="05E75807" w14:textId="77777777" w:rsidR="00597F71" w:rsidRPr="002A5DC2" w:rsidRDefault="00597F71" w:rsidP="00597F71">
            <w:pPr>
              <w:jc w:val="center"/>
              <w:rPr>
                <w:rFonts w:ascii="Tahoma" w:hAnsi="Tahoma" w:cs="Tahoma"/>
                <w:sz w:val="18"/>
                <w:szCs w:val="18"/>
              </w:rPr>
            </w:pPr>
            <w:r w:rsidRPr="002A5DC2">
              <w:rPr>
                <w:rFonts w:ascii="Tahoma" w:hAnsi="Tahoma" w:cs="Tahoma"/>
                <w:sz w:val="18"/>
                <w:szCs w:val="18"/>
              </w:rPr>
              <w:t>4</w:t>
            </w:r>
          </w:p>
        </w:tc>
        <w:tc>
          <w:tcPr>
            <w:tcW w:w="5807" w:type="dxa"/>
            <w:shd w:val="clear" w:color="auto" w:fill="auto"/>
          </w:tcPr>
          <w:p w14:paraId="1728C8CE" w14:textId="77777777" w:rsidR="00597F71" w:rsidRPr="002A5DC2" w:rsidRDefault="00597F71" w:rsidP="00597F71">
            <w:pPr>
              <w:rPr>
                <w:rFonts w:ascii="Tahoma" w:hAnsi="Tahoma" w:cs="Tahoma"/>
                <w:sz w:val="18"/>
                <w:szCs w:val="18"/>
              </w:rPr>
            </w:pPr>
            <w:r w:rsidRPr="002A5DC2">
              <w:rPr>
                <w:rFonts w:ascii="Tahoma" w:hAnsi="Tahoma" w:cs="Tahoma"/>
                <w:sz w:val="18"/>
                <w:szCs w:val="18"/>
              </w:rPr>
              <w:t>Wykonywania pomiarów parametrów badanych metodą immunologiczną, opartą na analizie ilościowej czasu zaniku fluorescencji – metoda w pełni porównywalna z czułością kliniczną i dokładnością laboratoryjną</w:t>
            </w:r>
          </w:p>
        </w:tc>
        <w:tc>
          <w:tcPr>
            <w:tcW w:w="4148" w:type="dxa"/>
          </w:tcPr>
          <w:p w14:paraId="12AC4C86" w14:textId="77777777" w:rsidR="00597F71" w:rsidRPr="002A5DC2" w:rsidRDefault="00597F71" w:rsidP="00597F71">
            <w:pPr>
              <w:rPr>
                <w:rFonts w:ascii="Tahoma" w:hAnsi="Tahoma" w:cs="Tahoma"/>
                <w:sz w:val="18"/>
                <w:szCs w:val="18"/>
              </w:rPr>
            </w:pPr>
          </w:p>
        </w:tc>
      </w:tr>
      <w:tr w:rsidR="00597F71" w:rsidRPr="002A5DC2" w14:paraId="4D123355" w14:textId="77777777" w:rsidTr="00597F71">
        <w:tc>
          <w:tcPr>
            <w:tcW w:w="425" w:type="dxa"/>
            <w:shd w:val="clear" w:color="auto" w:fill="auto"/>
          </w:tcPr>
          <w:p w14:paraId="64A1E91E" w14:textId="77777777" w:rsidR="00597F71" w:rsidRPr="002A5DC2" w:rsidRDefault="00597F71" w:rsidP="00597F71">
            <w:pPr>
              <w:jc w:val="center"/>
              <w:rPr>
                <w:rFonts w:ascii="Tahoma" w:hAnsi="Tahoma" w:cs="Tahoma"/>
                <w:sz w:val="18"/>
                <w:szCs w:val="18"/>
              </w:rPr>
            </w:pPr>
            <w:r w:rsidRPr="002A5DC2">
              <w:rPr>
                <w:rFonts w:ascii="Tahoma" w:hAnsi="Tahoma" w:cs="Tahoma"/>
                <w:sz w:val="18"/>
                <w:szCs w:val="18"/>
              </w:rPr>
              <w:t>5</w:t>
            </w:r>
          </w:p>
        </w:tc>
        <w:tc>
          <w:tcPr>
            <w:tcW w:w="5807" w:type="dxa"/>
            <w:shd w:val="clear" w:color="auto" w:fill="auto"/>
          </w:tcPr>
          <w:p w14:paraId="32790070" w14:textId="77777777" w:rsidR="00597F71" w:rsidRPr="002A5DC2" w:rsidRDefault="00597F71" w:rsidP="00597F71">
            <w:pPr>
              <w:rPr>
                <w:rFonts w:ascii="Tahoma" w:hAnsi="Tahoma" w:cs="Tahoma"/>
                <w:sz w:val="18"/>
                <w:szCs w:val="18"/>
              </w:rPr>
            </w:pPr>
            <w:r w:rsidRPr="002A5DC2">
              <w:rPr>
                <w:rFonts w:ascii="Tahoma" w:hAnsi="Tahoma" w:cs="Tahoma"/>
                <w:sz w:val="18"/>
                <w:szCs w:val="18"/>
              </w:rPr>
              <w:t>Dokonywania pomiarów z krwi pełnej pobranej na EDTA, bez potrzeby pipetowania, czy odwirowywania pobranej próbki krwi</w:t>
            </w:r>
          </w:p>
        </w:tc>
        <w:tc>
          <w:tcPr>
            <w:tcW w:w="4148" w:type="dxa"/>
          </w:tcPr>
          <w:p w14:paraId="671288AD" w14:textId="77777777" w:rsidR="00597F71" w:rsidRPr="002A5DC2" w:rsidRDefault="00597F71" w:rsidP="00597F71">
            <w:pPr>
              <w:rPr>
                <w:rFonts w:ascii="Tahoma" w:hAnsi="Tahoma" w:cs="Tahoma"/>
                <w:sz w:val="18"/>
                <w:szCs w:val="18"/>
              </w:rPr>
            </w:pPr>
          </w:p>
        </w:tc>
      </w:tr>
      <w:tr w:rsidR="00597F71" w:rsidRPr="002A5DC2" w14:paraId="25E96544" w14:textId="77777777" w:rsidTr="00597F71">
        <w:tc>
          <w:tcPr>
            <w:tcW w:w="425" w:type="dxa"/>
            <w:shd w:val="clear" w:color="auto" w:fill="auto"/>
          </w:tcPr>
          <w:p w14:paraId="4E481F97" w14:textId="77777777" w:rsidR="00597F71" w:rsidRPr="002A5DC2" w:rsidRDefault="00597F71" w:rsidP="00597F71">
            <w:pPr>
              <w:jc w:val="center"/>
              <w:rPr>
                <w:rFonts w:ascii="Tahoma" w:hAnsi="Tahoma" w:cs="Tahoma"/>
                <w:sz w:val="18"/>
                <w:szCs w:val="18"/>
              </w:rPr>
            </w:pPr>
            <w:r w:rsidRPr="002A5DC2">
              <w:rPr>
                <w:rFonts w:ascii="Tahoma" w:hAnsi="Tahoma" w:cs="Tahoma"/>
                <w:sz w:val="18"/>
                <w:szCs w:val="18"/>
              </w:rPr>
              <w:t>6</w:t>
            </w:r>
          </w:p>
        </w:tc>
        <w:tc>
          <w:tcPr>
            <w:tcW w:w="5807" w:type="dxa"/>
            <w:shd w:val="clear" w:color="auto" w:fill="auto"/>
          </w:tcPr>
          <w:p w14:paraId="3FF0CA48" w14:textId="77777777" w:rsidR="00597F71" w:rsidRPr="002A5DC2" w:rsidRDefault="00597F71" w:rsidP="00597F71">
            <w:pPr>
              <w:rPr>
                <w:rFonts w:ascii="Tahoma" w:hAnsi="Tahoma" w:cs="Tahoma"/>
                <w:sz w:val="18"/>
                <w:szCs w:val="18"/>
              </w:rPr>
            </w:pPr>
            <w:r w:rsidRPr="002A5DC2">
              <w:rPr>
                <w:rFonts w:ascii="Tahoma" w:hAnsi="Tahoma" w:cs="Tahoma"/>
                <w:sz w:val="18"/>
                <w:szCs w:val="18"/>
              </w:rPr>
              <w:t>Wykonania do 3 oznaczeń markerów badanych z tej samej probówki (próżniowo pobranej próbki krwi), a nie konieczność czasochłonnego wykonania odrębnych testów</w:t>
            </w:r>
          </w:p>
        </w:tc>
        <w:tc>
          <w:tcPr>
            <w:tcW w:w="4148" w:type="dxa"/>
          </w:tcPr>
          <w:p w14:paraId="138D119D" w14:textId="77777777" w:rsidR="00597F71" w:rsidRPr="002A5DC2" w:rsidRDefault="00597F71" w:rsidP="00597F71">
            <w:pPr>
              <w:rPr>
                <w:rFonts w:ascii="Tahoma" w:hAnsi="Tahoma" w:cs="Tahoma"/>
                <w:sz w:val="18"/>
                <w:szCs w:val="18"/>
              </w:rPr>
            </w:pPr>
          </w:p>
        </w:tc>
      </w:tr>
      <w:tr w:rsidR="00597F71" w:rsidRPr="002A5DC2" w14:paraId="2F8E4894" w14:textId="77777777" w:rsidTr="00597F71">
        <w:tc>
          <w:tcPr>
            <w:tcW w:w="425" w:type="dxa"/>
            <w:shd w:val="clear" w:color="auto" w:fill="auto"/>
          </w:tcPr>
          <w:p w14:paraId="05DEA225" w14:textId="77777777" w:rsidR="00597F71" w:rsidRPr="002A5DC2" w:rsidRDefault="00597F71" w:rsidP="00597F71">
            <w:pPr>
              <w:jc w:val="center"/>
              <w:rPr>
                <w:rFonts w:ascii="Tahoma" w:hAnsi="Tahoma" w:cs="Tahoma"/>
                <w:sz w:val="18"/>
                <w:szCs w:val="18"/>
              </w:rPr>
            </w:pPr>
            <w:r w:rsidRPr="002A5DC2">
              <w:rPr>
                <w:rFonts w:ascii="Tahoma" w:hAnsi="Tahoma" w:cs="Tahoma"/>
                <w:sz w:val="18"/>
                <w:szCs w:val="18"/>
              </w:rPr>
              <w:t>7</w:t>
            </w:r>
          </w:p>
        </w:tc>
        <w:tc>
          <w:tcPr>
            <w:tcW w:w="5807" w:type="dxa"/>
            <w:shd w:val="clear" w:color="auto" w:fill="auto"/>
          </w:tcPr>
          <w:p w14:paraId="48FF2102" w14:textId="77777777" w:rsidR="00597F71" w:rsidRPr="002A5DC2" w:rsidRDefault="00597F71" w:rsidP="00597F71">
            <w:pPr>
              <w:rPr>
                <w:rFonts w:ascii="Tahoma" w:hAnsi="Tahoma" w:cs="Tahoma"/>
                <w:sz w:val="18"/>
                <w:szCs w:val="18"/>
              </w:rPr>
            </w:pPr>
            <w:r w:rsidRPr="002A5DC2">
              <w:rPr>
                <w:rFonts w:ascii="Tahoma" w:hAnsi="Tahoma" w:cs="Tahoma"/>
                <w:sz w:val="18"/>
                <w:szCs w:val="18"/>
              </w:rPr>
              <w:t>Uzyskania wyniku w czasie nie dłuższym niż 20 minut czas od pobrania próbki</w:t>
            </w:r>
          </w:p>
        </w:tc>
        <w:tc>
          <w:tcPr>
            <w:tcW w:w="4148" w:type="dxa"/>
          </w:tcPr>
          <w:p w14:paraId="7EA23312" w14:textId="77777777" w:rsidR="00597F71" w:rsidRPr="002A5DC2" w:rsidRDefault="00597F71" w:rsidP="00597F71">
            <w:pPr>
              <w:rPr>
                <w:rFonts w:ascii="Tahoma" w:hAnsi="Tahoma" w:cs="Tahoma"/>
                <w:sz w:val="18"/>
                <w:szCs w:val="18"/>
              </w:rPr>
            </w:pPr>
          </w:p>
        </w:tc>
      </w:tr>
      <w:tr w:rsidR="00597F71" w:rsidRPr="002A5DC2" w14:paraId="371FD38B" w14:textId="77777777" w:rsidTr="00597F71">
        <w:tc>
          <w:tcPr>
            <w:tcW w:w="425" w:type="dxa"/>
            <w:shd w:val="clear" w:color="auto" w:fill="auto"/>
          </w:tcPr>
          <w:p w14:paraId="0083262B" w14:textId="77777777" w:rsidR="00597F71" w:rsidRPr="002A5DC2" w:rsidRDefault="00597F71" w:rsidP="00597F71">
            <w:pPr>
              <w:jc w:val="center"/>
              <w:rPr>
                <w:rFonts w:ascii="Tahoma" w:hAnsi="Tahoma" w:cs="Tahoma"/>
                <w:sz w:val="18"/>
                <w:szCs w:val="18"/>
              </w:rPr>
            </w:pPr>
            <w:r w:rsidRPr="002A5DC2">
              <w:rPr>
                <w:rFonts w:ascii="Tahoma" w:hAnsi="Tahoma" w:cs="Tahoma"/>
                <w:sz w:val="18"/>
                <w:szCs w:val="18"/>
              </w:rPr>
              <w:t>8</w:t>
            </w:r>
          </w:p>
        </w:tc>
        <w:tc>
          <w:tcPr>
            <w:tcW w:w="5807" w:type="dxa"/>
            <w:shd w:val="clear" w:color="auto" w:fill="auto"/>
          </w:tcPr>
          <w:p w14:paraId="425BEF47" w14:textId="77777777" w:rsidR="00597F71" w:rsidRPr="002A5DC2" w:rsidRDefault="00597F71" w:rsidP="00597F71">
            <w:pPr>
              <w:rPr>
                <w:rFonts w:ascii="Tahoma" w:hAnsi="Tahoma" w:cs="Tahoma"/>
                <w:sz w:val="18"/>
                <w:szCs w:val="18"/>
              </w:rPr>
            </w:pPr>
            <w:r w:rsidRPr="002A5DC2">
              <w:rPr>
                <w:rFonts w:ascii="Tahoma" w:hAnsi="Tahoma" w:cs="Tahoma"/>
                <w:sz w:val="18"/>
                <w:szCs w:val="18"/>
              </w:rPr>
              <w:t>Płynny czas ciągłego dodawania kolejnej próbki</w:t>
            </w:r>
          </w:p>
        </w:tc>
        <w:tc>
          <w:tcPr>
            <w:tcW w:w="4148" w:type="dxa"/>
          </w:tcPr>
          <w:p w14:paraId="5BF73E59" w14:textId="77777777" w:rsidR="00597F71" w:rsidRPr="002A5DC2" w:rsidRDefault="00597F71" w:rsidP="00597F71">
            <w:pPr>
              <w:rPr>
                <w:rFonts w:ascii="Tahoma" w:hAnsi="Tahoma" w:cs="Tahoma"/>
                <w:sz w:val="18"/>
                <w:szCs w:val="18"/>
              </w:rPr>
            </w:pPr>
          </w:p>
        </w:tc>
      </w:tr>
      <w:tr w:rsidR="00597F71" w:rsidRPr="002A5DC2" w14:paraId="054D8545" w14:textId="77777777" w:rsidTr="00597F71">
        <w:tc>
          <w:tcPr>
            <w:tcW w:w="425" w:type="dxa"/>
            <w:shd w:val="clear" w:color="auto" w:fill="auto"/>
          </w:tcPr>
          <w:p w14:paraId="5B0354F6" w14:textId="77777777" w:rsidR="00597F71" w:rsidRPr="002A5DC2" w:rsidRDefault="00597F71" w:rsidP="00597F71">
            <w:pPr>
              <w:jc w:val="center"/>
              <w:rPr>
                <w:rFonts w:ascii="Tahoma" w:hAnsi="Tahoma" w:cs="Tahoma"/>
                <w:sz w:val="18"/>
                <w:szCs w:val="18"/>
              </w:rPr>
            </w:pPr>
            <w:r w:rsidRPr="002A5DC2">
              <w:rPr>
                <w:rFonts w:ascii="Tahoma" w:hAnsi="Tahoma" w:cs="Tahoma"/>
                <w:sz w:val="18"/>
                <w:szCs w:val="18"/>
              </w:rPr>
              <w:t>9</w:t>
            </w:r>
          </w:p>
        </w:tc>
        <w:tc>
          <w:tcPr>
            <w:tcW w:w="5807" w:type="dxa"/>
            <w:shd w:val="clear" w:color="auto" w:fill="auto"/>
          </w:tcPr>
          <w:p w14:paraId="29DF3690" w14:textId="77777777" w:rsidR="00597F71" w:rsidRPr="002A5DC2" w:rsidRDefault="00597F71" w:rsidP="00597F71">
            <w:pPr>
              <w:rPr>
                <w:rFonts w:ascii="Tahoma" w:hAnsi="Tahoma" w:cs="Tahoma"/>
                <w:sz w:val="18"/>
                <w:szCs w:val="18"/>
              </w:rPr>
            </w:pPr>
            <w:r w:rsidRPr="002A5DC2">
              <w:rPr>
                <w:rFonts w:ascii="Tahoma" w:hAnsi="Tahoma" w:cs="Tahoma"/>
                <w:sz w:val="18"/>
                <w:szCs w:val="18"/>
              </w:rPr>
              <w:t>Przeprowadzenie codziennej wewnętrznej kontroli jakości na trzech poziomach do wyboru, co umożliwia walidację (weryfikację) otrzymywanych wyników i potwierdza wiarygodność parametrów badanych</w:t>
            </w:r>
          </w:p>
        </w:tc>
        <w:tc>
          <w:tcPr>
            <w:tcW w:w="4148" w:type="dxa"/>
          </w:tcPr>
          <w:p w14:paraId="733CF9F1" w14:textId="77777777" w:rsidR="00597F71" w:rsidRPr="002A5DC2" w:rsidRDefault="00597F71" w:rsidP="00597F71">
            <w:pPr>
              <w:rPr>
                <w:rFonts w:ascii="Tahoma" w:hAnsi="Tahoma" w:cs="Tahoma"/>
                <w:sz w:val="18"/>
                <w:szCs w:val="18"/>
              </w:rPr>
            </w:pPr>
          </w:p>
        </w:tc>
      </w:tr>
      <w:tr w:rsidR="00597F71" w:rsidRPr="002A5DC2" w14:paraId="5589A71F" w14:textId="77777777" w:rsidTr="00597F71">
        <w:tc>
          <w:tcPr>
            <w:tcW w:w="425" w:type="dxa"/>
            <w:shd w:val="clear" w:color="auto" w:fill="auto"/>
          </w:tcPr>
          <w:p w14:paraId="09FE5F24" w14:textId="77777777" w:rsidR="00597F71" w:rsidRPr="002A5DC2" w:rsidRDefault="00597F71" w:rsidP="00597F71">
            <w:pPr>
              <w:jc w:val="center"/>
              <w:rPr>
                <w:rFonts w:ascii="Tahoma" w:hAnsi="Tahoma" w:cs="Tahoma"/>
                <w:sz w:val="18"/>
                <w:szCs w:val="18"/>
              </w:rPr>
            </w:pPr>
            <w:r w:rsidRPr="002A5DC2">
              <w:rPr>
                <w:rFonts w:ascii="Tahoma" w:hAnsi="Tahoma" w:cs="Tahoma"/>
                <w:sz w:val="18"/>
                <w:szCs w:val="18"/>
              </w:rPr>
              <w:t>10</w:t>
            </w:r>
          </w:p>
        </w:tc>
        <w:tc>
          <w:tcPr>
            <w:tcW w:w="5807" w:type="dxa"/>
            <w:shd w:val="clear" w:color="auto" w:fill="auto"/>
          </w:tcPr>
          <w:p w14:paraId="7E94AEF5" w14:textId="77777777" w:rsidR="00597F71" w:rsidRPr="002A5DC2" w:rsidRDefault="00597F71" w:rsidP="00597F71">
            <w:pPr>
              <w:rPr>
                <w:rFonts w:ascii="Tahoma" w:hAnsi="Tahoma" w:cs="Tahoma"/>
                <w:sz w:val="18"/>
                <w:szCs w:val="18"/>
              </w:rPr>
            </w:pPr>
            <w:r w:rsidRPr="002A5DC2">
              <w:rPr>
                <w:rFonts w:ascii="Tahoma" w:hAnsi="Tahoma" w:cs="Tahoma"/>
                <w:sz w:val="18"/>
                <w:szCs w:val="18"/>
              </w:rPr>
              <w:t>Menu analizatora powinno być w języku polskim</w:t>
            </w:r>
          </w:p>
        </w:tc>
        <w:tc>
          <w:tcPr>
            <w:tcW w:w="4148" w:type="dxa"/>
          </w:tcPr>
          <w:p w14:paraId="2908E6C4" w14:textId="77777777" w:rsidR="00597F71" w:rsidRPr="002A5DC2" w:rsidRDefault="00597F71" w:rsidP="00597F71">
            <w:pPr>
              <w:rPr>
                <w:rFonts w:ascii="Tahoma" w:hAnsi="Tahoma" w:cs="Tahoma"/>
                <w:sz w:val="18"/>
                <w:szCs w:val="18"/>
              </w:rPr>
            </w:pPr>
          </w:p>
        </w:tc>
      </w:tr>
      <w:tr w:rsidR="00597F71" w:rsidRPr="002A5DC2" w14:paraId="4C1ED8A3" w14:textId="77777777" w:rsidTr="00597F71">
        <w:tc>
          <w:tcPr>
            <w:tcW w:w="425" w:type="dxa"/>
            <w:shd w:val="clear" w:color="auto" w:fill="auto"/>
          </w:tcPr>
          <w:p w14:paraId="1CDD39C3" w14:textId="77777777" w:rsidR="00597F71" w:rsidRPr="002A5DC2" w:rsidRDefault="00597F71" w:rsidP="00597F71">
            <w:pPr>
              <w:jc w:val="center"/>
              <w:rPr>
                <w:rFonts w:ascii="Tahoma" w:hAnsi="Tahoma" w:cs="Tahoma"/>
                <w:sz w:val="18"/>
                <w:szCs w:val="18"/>
              </w:rPr>
            </w:pPr>
            <w:r w:rsidRPr="002A5DC2">
              <w:rPr>
                <w:rFonts w:ascii="Tahoma" w:hAnsi="Tahoma" w:cs="Tahoma"/>
                <w:sz w:val="18"/>
                <w:szCs w:val="18"/>
              </w:rPr>
              <w:t>11</w:t>
            </w:r>
          </w:p>
        </w:tc>
        <w:tc>
          <w:tcPr>
            <w:tcW w:w="5807" w:type="dxa"/>
            <w:shd w:val="clear" w:color="auto" w:fill="auto"/>
          </w:tcPr>
          <w:p w14:paraId="6DFDBE16" w14:textId="77777777" w:rsidR="00597F71" w:rsidRPr="002A5DC2" w:rsidRDefault="00597F71" w:rsidP="00597F71">
            <w:pPr>
              <w:rPr>
                <w:rFonts w:ascii="Tahoma" w:hAnsi="Tahoma" w:cs="Tahoma"/>
                <w:sz w:val="18"/>
                <w:szCs w:val="18"/>
              </w:rPr>
            </w:pPr>
            <w:r w:rsidRPr="002A5DC2">
              <w:rPr>
                <w:rFonts w:ascii="Tahoma" w:hAnsi="Tahoma" w:cs="Tahoma"/>
                <w:sz w:val="18"/>
                <w:szCs w:val="18"/>
              </w:rPr>
              <w:t>Możliwość szybkiego odnalezienia wyniku pacjenta w bazie danych analizatora. Pamięć wyników pacjentów w analizatorze minimum na 1000 pacjentów</w:t>
            </w:r>
          </w:p>
        </w:tc>
        <w:tc>
          <w:tcPr>
            <w:tcW w:w="4148" w:type="dxa"/>
          </w:tcPr>
          <w:p w14:paraId="3A724070" w14:textId="77777777" w:rsidR="00597F71" w:rsidRPr="002A5DC2" w:rsidRDefault="00597F71" w:rsidP="00597F71">
            <w:pPr>
              <w:rPr>
                <w:rFonts w:ascii="Tahoma" w:hAnsi="Tahoma" w:cs="Tahoma"/>
                <w:sz w:val="18"/>
                <w:szCs w:val="18"/>
              </w:rPr>
            </w:pPr>
          </w:p>
        </w:tc>
      </w:tr>
      <w:tr w:rsidR="00597F71" w:rsidRPr="002A5DC2" w14:paraId="04208336" w14:textId="77777777" w:rsidTr="00597F71">
        <w:tc>
          <w:tcPr>
            <w:tcW w:w="425" w:type="dxa"/>
            <w:shd w:val="clear" w:color="auto" w:fill="auto"/>
          </w:tcPr>
          <w:p w14:paraId="5669B7C9" w14:textId="77777777" w:rsidR="00597F71" w:rsidRPr="002A5DC2" w:rsidRDefault="00597F71" w:rsidP="00597F71">
            <w:pPr>
              <w:jc w:val="center"/>
              <w:rPr>
                <w:rFonts w:ascii="Tahoma" w:hAnsi="Tahoma" w:cs="Tahoma"/>
                <w:sz w:val="18"/>
                <w:szCs w:val="18"/>
              </w:rPr>
            </w:pPr>
            <w:r w:rsidRPr="002A5DC2">
              <w:rPr>
                <w:rFonts w:ascii="Tahoma" w:hAnsi="Tahoma" w:cs="Tahoma"/>
                <w:sz w:val="18"/>
                <w:szCs w:val="18"/>
              </w:rPr>
              <w:t>12</w:t>
            </w:r>
          </w:p>
        </w:tc>
        <w:tc>
          <w:tcPr>
            <w:tcW w:w="5807" w:type="dxa"/>
            <w:shd w:val="clear" w:color="auto" w:fill="auto"/>
          </w:tcPr>
          <w:p w14:paraId="30BC7A4E"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Żywotności testów w analizatorze dla </w:t>
            </w:r>
            <w:proofErr w:type="spellStart"/>
            <w:r w:rsidRPr="002A5DC2">
              <w:rPr>
                <w:rFonts w:ascii="Tahoma" w:hAnsi="Tahoma" w:cs="Tahoma"/>
                <w:sz w:val="18"/>
                <w:szCs w:val="18"/>
              </w:rPr>
              <w:t>Troponiny</w:t>
            </w:r>
            <w:proofErr w:type="spellEnd"/>
            <w:r w:rsidRPr="002A5DC2">
              <w:rPr>
                <w:rFonts w:ascii="Tahoma" w:hAnsi="Tahoma" w:cs="Tahoma"/>
                <w:sz w:val="18"/>
                <w:szCs w:val="18"/>
              </w:rPr>
              <w:t xml:space="preserve"> T minimum 10 dni, a dla D-Dimer – minimum 30 dni</w:t>
            </w:r>
          </w:p>
        </w:tc>
        <w:tc>
          <w:tcPr>
            <w:tcW w:w="4148" w:type="dxa"/>
          </w:tcPr>
          <w:p w14:paraId="49ACC579" w14:textId="77777777" w:rsidR="00597F71" w:rsidRPr="002A5DC2" w:rsidRDefault="00597F71" w:rsidP="00597F71">
            <w:pPr>
              <w:rPr>
                <w:rFonts w:ascii="Tahoma" w:hAnsi="Tahoma" w:cs="Tahoma"/>
                <w:sz w:val="18"/>
                <w:szCs w:val="18"/>
              </w:rPr>
            </w:pPr>
          </w:p>
        </w:tc>
      </w:tr>
    </w:tbl>
    <w:p w14:paraId="6E565055" w14:textId="77777777" w:rsidR="00597F71" w:rsidRPr="002A5DC2" w:rsidRDefault="00597F71" w:rsidP="00597F71">
      <w:pPr>
        <w:jc w:val="right"/>
        <w:rPr>
          <w:rFonts w:ascii="Tahoma" w:hAnsi="Tahoma" w:cs="Tahoma"/>
          <w:b/>
          <w:sz w:val="18"/>
          <w:szCs w:val="18"/>
        </w:rPr>
      </w:pPr>
    </w:p>
    <w:p w14:paraId="0054C30C" w14:textId="77777777" w:rsidR="00597F71" w:rsidRPr="002A5DC2"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r w:rsidRPr="002A5DC2">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4ECB41B4" w14:textId="77777777" w:rsidR="00597F71" w:rsidRPr="002A5DC2"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p>
    <w:p w14:paraId="66A485E2" w14:textId="77777777" w:rsidR="00597F71" w:rsidRPr="002A5DC2"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2A5DC2">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50B1221E" w14:textId="77777777" w:rsidR="00597F71" w:rsidRPr="002A5DC2" w:rsidRDefault="00597F71" w:rsidP="00597F71">
      <w:pPr>
        <w:widowControl w:val="0"/>
        <w:autoSpaceDE w:val="0"/>
        <w:autoSpaceDN w:val="0"/>
        <w:adjustRightInd w:val="0"/>
        <w:spacing w:line="276" w:lineRule="auto"/>
        <w:jc w:val="both"/>
        <w:rPr>
          <w:rFonts w:ascii="Tahoma" w:eastAsia="Arial Unicode MS" w:hAnsi="Tahoma" w:cs="Tahoma"/>
          <w:sz w:val="18"/>
          <w:szCs w:val="18"/>
        </w:rPr>
      </w:pPr>
    </w:p>
    <w:p w14:paraId="3676ABC5" w14:textId="77777777" w:rsidR="00597F71" w:rsidRPr="002A5DC2"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2A5DC2">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01A87A5D" w14:textId="77777777" w:rsidR="00597F71"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376AF470" w14:textId="77777777" w:rsidR="00597F71" w:rsidRPr="002A5DC2"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1D303E70" w14:textId="77777777" w:rsidR="00597F71" w:rsidRPr="002A5DC2" w:rsidRDefault="00597F71" w:rsidP="00597F71">
      <w:pPr>
        <w:widowControl w:val="0"/>
        <w:autoSpaceDE w:val="0"/>
        <w:autoSpaceDN w:val="0"/>
        <w:adjustRightInd w:val="0"/>
        <w:spacing w:line="276" w:lineRule="auto"/>
        <w:rPr>
          <w:rFonts w:ascii="Tahoma" w:eastAsia="Arial Unicode MS" w:hAnsi="Tahoma" w:cs="Tahoma"/>
          <w:b/>
          <w:sz w:val="18"/>
          <w:szCs w:val="18"/>
        </w:rPr>
      </w:pPr>
      <w:r w:rsidRPr="002A5DC2">
        <w:rPr>
          <w:rFonts w:ascii="Tahoma" w:eastAsia="Arial Unicode MS" w:hAnsi="Tahoma" w:cs="Tahoma"/>
          <w:b/>
          <w:sz w:val="18"/>
          <w:szCs w:val="18"/>
        </w:rPr>
        <w:t>Oświadczam, że oferowany przez nas Towar spełnia powyższe parametry wymagane przez Zamawiającego.</w:t>
      </w:r>
    </w:p>
    <w:p w14:paraId="5ED81425" w14:textId="77777777" w:rsidR="00597F71" w:rsidRPr="002A5DC2" w:rsidRDefault="00597F71" w:rsidP="00597F71">
      <w:pPr>
        <w:widowControl w:val="0"/>
        <w:autoSpaceDE w:val="0"/>
        <w:autoSpaceDN w:val="0"/>
        <w:adjustRightInd w:val="0"/>
        <w:spacing w:line="276" w:lineRule="auto"/>
        <w:jc w:val="both"/>
        <w:rPr>
          <w:rFonts w:ascii="Tahoma" w:eastAsia="Arial Unicode MS" w:hAnsi="Tahoma" w:cs="Tahoma"/>
          <w:b/>
          <w:sz w:val="18"/>
          <w:szCs w:val="18"/>
        </w:rPr>
      </w:pPr>
      <w:r w:rsidRPr="002A5DC2">
        <w:rPr>
          <w:rFonts w:ascii="Tahoma" w:hAnsi="Tahoma" w:cs="Tahoma"/>
          <w:b/>
          <w:bCs/>
          <w:sz w:val="18"/>
          <w:szCs w:val="18"/>
        </w:rPr>
        <w:t xml:space="preserve">Szczegółowe informacje na temat oferowanego Towaru </w:t>
      </w:r>
      <w:r w:rsidRPr="002A5DC2">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2289B7E5" w14:textId="77777777" w:rsidR="00597F71" w:rsidRPr="002A5DC2" w:rsidRDefault="00597F71" w:rsidP="00597F71">
      <w:pPr>
        <w:widowControl w:val="0"/>
        <w:autoSpaceDE w:val="0"/>
        <w:autoSpaceDN w:val="0"/>
        <w:adjustRightInd w:val="0"/>
        <w:rPr>
          <w:rFonts w:ascii="Tahoma" w:eastAsia="Arial Unicode MS" w:hAnsi="Tahoma" w:cs="Tahoma"/>
          <w:sz w:val="18"/>
          <w:szCs w:val="18"/>
        </w:rPr>
      </w:pPr>
    </w:p>
    <w:p w14:paraId="1860879D" w14:textId="77777777" w:rsidR="00597F71" w:rsidRPr="002A5DC2" w:rsidRDefault="00597F71" w:rsidP="00597F71">
      <w:pPr>
        <w:widowControl w:val="0"/>
        <w:autoSpaceDE w:val="0"/>
        <w:autoSpaceDN w:val="0"/>
        <w:adjustRightInd w:val="0"/>
        <w:rPr>
          <w:rFonts w:ascii="Tahoma" w:eastAsia="Arial Unicode MS" w:hAnsi="Tahoma" w:cs="Tahoma"/>
          <w:sz w:val="18"/>
          <w:szCs w:val="18"/>
        </w:rPr>
      </w:pPr>
    </w:p>
    <w:p w14:paraId="4A3F4716" w14:textId="77777777" w:rsidR="00597F71" w:rsidRPr="002A5DC2" w:rsidRDefault="00597F71" w:rsidP="00597F71">
      <w:pPr>
        <w:widowControl w:val="0"/>
        <w:autoSpaceDE w:val="0"/>
        <w:autoSpaceDN w:val="0"/>
        <w:adjustRightInd w:val="0"/>
        <w:rPr>
          <w:rFonts w:ascii="Tahoma" w:eastAsia="Arial Unicode MS" w:hAnsi="Tahoma" w:cs="Tahoma"/>
          <w:sz w:val="18"/>
          <w:szCs w:val="18"/>
        </w:rPr>
      </w:pPr>
    </w:p>
    <w:p w14:paraId="7896E18B" w14:textId="77777777" w:rsidR="00597F71" w:rsidRPr="002A5DC2" w:rsidRDefault="00597F71" w:rsidP="00597F71">
      <w:pPr>
        <w:widowControl w:val="0"/>
        <w:autoSpaceDE w:val="0"/>
        <w:autoSpaceDN w:val="0"/>
        <w:adjustRightInd w:val="0"/>
        <w:rPr>
          <w:rFonts w:ascii="Tahoma" w:eastAsia="Arial Unicode MS" w:hAnsi="Tahoma" w:cs="Tahoma"/>
          <w:sz w:val="18"/>
          <w:szCs w:val="18"/>
        </w:rPr>
      </w:pPr>
    </w:p>
    <w:p w14:paraId="4F57876F" w14:textId="77777777" w:rsidR="00597F71" w:rsidRPr="002A5DC2" w:rsidRDefault="00597F71" w:rsidP="00597F71">
      <w:pPr>
        <w:ind w:left="3540" w:firstLine="708"/>
        <w:jc w:val="center"/>
        <w:rPr>
          <w:rFonts w:ascii="Tahoma" w:hAnsi="Tahoma" w:cs="Tahoma"/>
          <w:sz w:val="18"/>
          <w:szCs w:val="18"/>
        </w:rPr>
      </w:pPr>
    </w:p>
    <w:p w14:paraId="6BF38390" w14:textId="77777777" w:rsidR="00597F71" w:rsidRPr="002A5DC2" w:rsidRDefault="00597F71" w:rsidP="00597F71">
      <w:pPr>
        <w:jc w:val="right"/>
        <w:rPr>
          <w:rFonts w:ascii="Tahoma" w:hAnsi="Tahoma" w:cs="Tahoma"/>
          <w:color w:val="FF0000"/>
          <w:sz w:val="18"/>
          <w:szCs w:val="18"/>
        </w:rPr>
      </w:pPr>
      <w:r w:rsidRPr="002A5DC2">
        <w:rPr>
          <w:rFonts w:ascii="Tahoma" w:hAnsi="Tahoma" w:cs="Tahoma"/>
          <w:sz w:val="18"/>
          <w:szCs w:val="18"/>
          <w:highlight w:val="yellow"/>
        </w:rPr>
        <w:br w:type="page"/>
      </w:r>
      <w:r w:rsidRPr="002A5DC2">
        <w:rPr>
          <w:rFonts w:ascii="Tahoma" w:hAnsi="Tahoma" w:cs="Tahoma"/>
          <w:b/>
          <w:sz w:val="18"/>
          <w:szCs w:val="18"/>
        </w:rPr>
        <w:lastRenderedPageBreak/>
        <w:t>Załącznik nr 1a) do Formularza Oferty</w:t>
      </w:r>
    </w:p>
    <w:p w14:paraId="780B2E22" w14:textId="77777777" w:rsidR="00597F71" w:rsidRPr="002A5DC2" w:rsidRDefault="00597F71" w:rsidP="00597F71">
      <w:pPr>
        <w:rPr>
          <w:rFonts w:ascii="Tahoma" w:hAnsi="Tahoma" w:cs="Tahoma"/>
          <w:sz w:val="18"/>
          <w:szCs w:val="18"/>
        </w:rPr>
      </w:pPr>
    </w:p>
    <w:p w14:paraId="5FF5D43F" w14:textId="77777777" w:rsidR="00597F71" w:rsidRPr="002A5DC2" w:rsidRDefault="00597F71" w:rsidP="00597F71">
      <w:pPr>
        <w:rPr>
          <w:rFonts w:ascii="Tahoma" w:hAnsi="Tahoma" w:cs="Tahoma"/>
          <w:sz w:val="18"/>
          <w:szCs w:val="18"/>
        </w:rPr>
      </w:pPr>
    </w:p>
    <w:p w14:paraId="74DC6580" w14:textId="77777777" w:rsidR="00597F71" w:rsidRPr="002A5DC2" w:rsidRDefault="00597F71" w:rsidP="00597F71">
      <w:pPr>
        <w:rPr>
          <w:rFonts w:ascii="Tahoma" w:eastAsia="Tahoma" w:hAnsi="Tahoma" w:cs="Tahoma"/>
          <w:i/>
          <w:sz w:val="18"/>
          <w:szCs w:val="18"/>
        </w:rPr>
      </w:pPr>
      <w:r w:rsidRPr="002A5DC2">
        <w:rPr>
          <w:rFonts w:ascii="Tahoma" w:hAnsi="Tahoma" w:cs="Tahoma"/>
          <w:sz w:val="18"/>
          <w:szCs w:val="18"/>
        </w:rPr>
        <w:t>Nazwa, adres Wykonawcy ...............................................................</w:t>
      </w:r>
    </w:p>
    <w:p w14:paraId="462EDFED" w14:textId="77777777" w:rsidR="00597F71" w:rsidRPr="002A5DC2" w:rsidRDefault="00597F71" w:rsidP="00597F71">
      <w:pPr>
        <w:ind w:left="2832"/>
        <w:rPr>
          <w:rFonts w:ascii="Tahoma" w:hAnsi="Tahoma" w:cs="Tahoma"/>
          <w:i/>
          <w:sz w:val="18"/>
          <w:szCs w:val="18"/>
        </w:rPr>
      </w:pPr>
      <w:r w:rsidRPr="002A5DC2">
        <w:rPr>
          <w:rFonts w:ascii="Tahoma" w:eastAsia="Tahoma" w:hAnsi="Tahoma" w:cs="Tahoma"/>
          <w:i/>
          <w:sz w:val="18"/>
          <w:szCs w:val="18"/>
        </w:rPr>
        <w:t xml:space="preserve"> </w:t>
      </w:r>
      <w:r w:rsidRPr="002A5DC2">
        <w:rPr>
          <w:rFonts w:ascii="Tahoma" w:hAnsi="Tahoma" w:cs="Tahoma"/>
          <w:i/>
          <w:sz w:val="18"/>
          <w:szCs w:val="18"/>
        </w:rPr>
        <w:t>( pieczęć firmowa Wykonawcy )</w:t>
      </w:r>
    </w:p>
    <w:p w14:paraId="0F516DD4" w14:textId="77777777" w:rsidR="00597F71" w:rsidRPr="002A5DC2" w:rsidRDefault="00597F71" w:rsidP="00597F71">
      <w:pPr>
        <w:rPr>
          <w:rFonts w:ascii="Tahoma" w:hAnsi="Tahoma" w:cs="Tahoma"/>
          <w:sz w:val="18"/>
          <w:szCs w:val="18"/>
        </w:rPr>
      </w:pPr>
    </w:p>
    <w:p w14:paraId="41EF129E" w14:textId="77777777" w:rsidR="00597F71" w:rsidRPr="002A5DC2" w:rsidRDefault="00597F71" w:rsidP="00597F71">
      <w:pPr>
        <w:jc w:val="center"/>
        <w:rPr>
          <w:rFonts w:ascii="Tahoma" w:hAnsi="Tahoma" w:cs="Tahoma"/>
          <w:b/>
          <w:sz w:val="18"/>
          <w:szCs w:val="18"/>
        </w:rPr>
      </w:pPr>
      <w:r w:rsidRPr="002A5DC2">
        <w:rPr>
          <w:rFonts w:ascii="Tahoma" w:hAnsi="Tahoma" w:cs="Tahoma"/>
          <w:b/>
          <w:sz w:val="18"/>
          <w:szCs w:val="18"/>
        </w:rPr>
        <w:t>PARAMETRY TECHNICZNE</w:t>
      </w:r>
    </w:p>
    <w:p w14:paraId="0BA9FE82" w14:textId="77777777" w:rsidR="00597F71" w:rsidRPr="002A5DC2" w:rsidRDefault="00597F71" w:rsidP="00597F71">
      <w:pPr>
        <w:jc w:val="center"/>
        <w:rPr>
          <w:rFonts w:ascii="Tahoma" w:hAnsi="Tahoma" w:cs="Tahoma"/>
          <w:b/>
          <w:sz w:val="18"/>
          <w:szCs w:val="18"/>
        </w:rPr>
      </w:pPr>
    </w:p>
    <w:p w14:paraId="1395832B" w14:textId="77777777" w:rsidR="00597F71" w:rsidRPr="002A5DC2" w:rsidRDefault="00597F71" w:rsidP="00597F71">
      <w:pPr>
        <w:jc w:val="center"/>
        <w:rPr>
          <w:rFonts w:ascii="Tahoma" w:hAnsi="Tahoma" w:cs="Tahoma"/>
          <w:b/>
          <w:sz w:val="18"/>
          <w:szCs w:val="18"/>
        </w:rPr>
      </w:pPr>
      <w:r w:rsidRPr="002A5DC2">
        <w:rPr>
          <w:rFonts w:ascii="Tahoma" w:hAnsi="Tahoma" w:cs="Tahoma"/>
          <w:b/>
          <w:sz w:val="18"/>
          <w:szCs w:val="18"/>
        </w:rPr>
        <w:t>Pakiet nr 2</w:t>
      </w:r>
    </w:p>
    <w:p w14:paraId="69D5B61A" w14:textId="77777777" w:rsidR="00597F71" w:rsidRPr="002A5DC2" w:rsidRDefault="00597F71" w:rsidP="00597F71">
      <w:pPr>
        <w:widowControl w:val="0"/>
        <w:autoSpaceDE w:val="0"/>
        <w:autoSpaceDN w:val="0"/>
        <w:adjustRightInd w:val="0"/>
        <w:jc w:val="center"/>
        <w:rPr>
          <w:rFonts w:ascii="Tahoma" w:hAnsi="Tahoma" w:cs="Tahoma"/>
          <w:b/>
          <w:sz w:val="18"/>
          <w:szCs w:val="18"/>
        </w:rPr>
      </w:pPr>
      <w:r w:rsidRPr="002A5DC2">
        <w:rPr>
          <w:rFonts w:ascii="Tahoma" w:hAnsi="Tahoma" w:cs="Tahoma"/>
          <w:b/>
          <w:sz w:val="18"/>
          <w:szCs w:val="18"/>
        </w:rPr>
        <w:t>Przyłóżkowe RTG</w:t>
      </w:r>
    </w:p>
    <w:p w14:paraId="46B7E71A" w14:textId="77777777" w:rsidR="00597F71" w:rsidRPr="002A5DC2" w:rsidRDefault="00597F71" w:rsidP="00597F71">
      <w:pPr>
        <w:widowControl w:val="0"/>
        <w:autoSpaceDE w:val="0"/>
        <w:autoSpaceDN w:val="0"/>
        <w:adjustRightInd w:val="0"/>
        <w:jc w:val="center"/>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597F71" w:rsidRPr="002A5DC2" w14:paraId="5907AA54"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8299A41" w14:textId="77777777" w:rsidR="00597F71" w:rsidRPr="002A5DC2" w:rsidRDefault="00597F71" w:rsidP="00597F71">
            <w:pPr>
              <w:widowControl w:val="0"/>
              <w:jc w:val="center"/>
              <w:rPr>
                <w:rFonts w:ascii="Tahoma" w:hAnsi="Tahoma" w:cs="Tahoma"/>
                <w:b/>
                <w:sz w:val="18"/>
                <w:szCs w:val="18"/>
              </w:rPr>
            </w:pPr>
            <w:r w:rsidRPr="002A5DC2">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F0F5FDF" w14:textId="77777777" w:rsidR="00597F71" w:rsidRPr="002A5DC2" w:rsidRDefault="00597F71" w:rsidP="00597F71">
            <w:pPr>
              <w:jc w:val="center"/>
              <w:rPr>
                <w:rFonts w:ascii="Tahoma" w:hAnsi="Tahoma" w:cs="Tahoma"/>
                <w:sz w:val="18"/>
                <w:szCs w:val="18"/>
              </w:rPr>
            </w:pPr>
            <w:r w:rsidRPr="002A5DC2">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5BDDA096" w14:textId="77777777" w:rsidR="00597F71" w:rsidRPr="002A5DC2" w:rsidRDefault="00597F71" w:rsidP="00597F71">
            <w:pPr>
              <w:jc w:val="center"/>
              <w:rPr>
                <w:rFonts w:ascii="Tahoma" w:hAnsi="Tahoma" w:cs="Tahoma"/>
                <w:b/>
                <w:sz w:val="18"/>
                <w:szCs w:val="18"/>
              </w:rPr>
            </w:pPr>
            <w:r w:rsidRPr="002A5DC2">
              <w:rPr>
                <w:rFonts w:ascii="Tahoma" w:hAnsi="Tahoma" w:cs="Tahoma"/>
                <w:b/>
                <w:sz w:val="18"/>
                <w:szCs w:val="18"/>
              </w:rPr>
              <w:t xml:space="preserve">Oferowana wartość </w:t>
            </w:r>
          </w:p>
          <w:p w14:paraId="60668BA2" w14:textId="77777777" w:rsidR="00597F71" w:rsidRPr="002A5DC2" w:rsidRDefault="00597F71" w:rsidP="00597F71">
            <w:pPr>
              <w:jc w:val="center"/>
              <w:rPr>
                <w:rFonts w:ascii="Tahoma" w:hAnsi="Tahoma" w:cs="Tahoma"/>
                <w:b/>
                <w:bCs/>
                <w:color w:val="000000"/>
                <w:sz w:val="18"/>
                <w:szCs w:val="18"/>
              </w:rPr>
            </w:pPr>
            <w:r w:rsidRPr="002A5DC2">
              <w:rPr>
                <w:rFonts w:ascii="Tahoma" w:hAnsi="Tahoma" w:cs="Tahoma"/>
                <w:b/>
                <w:sz w:val="18"/>
                <w:szCs w:val="18"/>
              </w:rPr>
              <w:t>(Proszę wypełnić pkt. od 1 do 5)</w:t>
            </w:r>
          </w:p>
        </w:tc>
      </w:tr>
      <w:tr w:rsidR="00597F71" w:rsidRPr="002A5DC2" w14:paraId="74A55B99"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61E489C" w14:textId="77777777" w:rsidR="00597F71" w:rsidRPr="002A5DC2" w:rsidRDefault="00597F71" w:rsidP="00597F71">
            <w:pPr>
              <w:widowControl w:val="0"/>
              <w:jc w:val="center"/>
              <w:rPr>
                <w:rFonts w:ascii="Tahoma" w:hAnsi="Tahoma" w:cs="Tahoma"/>
                <w:sz w:val="18"/>
                <w:szCs w:val="18"/>
              </w:rPr>
            </w:pPr>
            <w:r w:rsidRPr="002A5DC2">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2D45853" w14:textId="77777777" w:rsidR="00597F71" w:rsidRPr="002A5DC2" w:rsidRDefault="00597F71" w:rsidP="00597F71">
            <w:pPr>
              <w:ind w:hanging="72"/>
              <w:rPr>
                <w:rFonts w:ascii="Tahoma" w:hAnsi="Tahoma" w:cs="Tahoma"/>
                <w:sz w:val="18"/>
                <w:szCs w:val="18"/>
              </w:rPr>
            </w:pPr>
            <w:r w:rsidRPr="002A5DC2">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474D1EDA" w14:textId="77777777" w:rsidR="00597F71" w:rsidRPr="002A5DC2" w:rsidRDefault="00597F71" w:rsidP="00597F71">
            <w:pPr>
              <w:jc w:val="center"/>
              <w:rPr>
                <w:rFonts w:ascii="Tahoma" w:hAnsi="Tahoma" w:cs="Tahoma"/>
                <w:b/>
                <w:sz w:val="18"/>
                <w:szCs w:val="18"/>
              </w:rPr>
            </w:pPr>
          </w:p>
        </w:tc>
      </w:tr>
      <w:tr w:rsidR="00597F71" w:rsidRPr="002A5DC2" w14:paraId="51A40208"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6B7E496" w14:textId="77777777" w:rsidR="00597F71" w:rsidRPr="002A5DC2" w:rsidRDefault="00597F71" w:rsidP="00597F71">
            <w:pPr>
              <w:widowControl w:val="0"/>
              <w:jc w:val="center"/>
              <w:rPr>
                <w:rFonts w:ascii="Tahoma" w:hAnsi="Tahoma" w:cs="Tahoma"/>
                <w:sz w:val="18"/>
                <w:szCs w:val="18"/>
              </w:rPr>
            </w:pPr>
            <w:r w:rsidRPr="002A5DC2">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7C90676" w14:textId="77777777" w:rsidR="00597F71" w:rsidRPr="002A5DC2" w:rsidRDefault="00597F71" w:rsidP="00597F71">
            <w:pPr>
              <w:ind w:hanging="72"/>
              <w:rPr>
                <w:rFonts w:ascii="Tahoma" w:hAnsi="Tahoma" w:cs="Tahoma"/>
                <w:sz w:val="18"/>
                <w:szCs w:val="18"/>
              </w:rPr>
            </w:pPr>
            <w:r w:rsidRPr="002A5DC2">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5609D101" w14:textId="77777777" w:rsidR="00597F71" w:rsidRPr="002A5DC2" w:rsidRDefault="00597F71" w:rsidP="00597F71">
            <w:pPr>
              <w:jc w:val="center"/>
              <w:rPr>
                <w:rFonts w:ascii="Tahoma" w:hAnsi="Tahoma" w:cs="Tahoma"/>
                <w:b/>
                <w:sz w:val="18"/>
                <w:szCs w:val="18"/>
              </w:rPr>
            </w:pPr>
          </w:p>
        </w:tc>
      </w:tr>
      <w:tr w:rsidR="00597F71" w:rsidRPr="002A5DC2" w14:paraId="0EC2C2BC"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BEED19D" w14:textId="77777777" w:rsidR="00597F71" w:rsidRPr="002A5DC2" w:rsidRDefault="00597F71" w:rsidP="00597F71">
            <w:pPr>
              <w:widowControl w:val="0"/>
              <w:jc w:val="center"/>
              <w:rPr>
                <w:rFonts w:ascii="Tahoma" w:hAnsi="Tahoma" w:cs="Tahoma"/>
                <w:sz w:val="18"/>
                <w:szCs w:val="18"/>
              </w:rPr>
            </w:pPr>
            <w:r w:rsidRPr="002A5DC2">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3EC2C4F" w14:textId="77777777" w:rsidR="00597F71" w:rsidRPr="002A5DC2" w:rsidRDefault="00597F71" w:rsidP="00597F71">
            <w:pPr>
              <w:ind w:hanging="72"/>
              <w:rPr>
                <w:rFonts w:ascii="Tahoma" w:hAnsi="Tahoma" w:cs="Tahoma"/>
                <w:sz w:val="18"/>
                <w:szCs w:val="18"/>
              </w:rPr>
            </w:pPr>
            <w:r w:rsidRPr="002A5DC2">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066C95FD" w14:textId="77777777" w:rsidR="00597F71" w:rsidRPr="002A5DC2" w:rsidRDefault="00597F71" w:rsidP="00597F71">
            <w:pPr>
              <w:jc w:val="center"/>
              <w:rPr>
                <w:rFonts w:ascii="Tahoma" w:hAnsi="Tahoma" w:cs="Tahoma"/>
                <w:b/>
                <w:sz w:val="18"/>
                <w:szCs w:val="18"/>
              </w:rPr>
            </w:pPr>
          </w:p>
        </w:tc>
      </w:tr>
      <w:tr w:rsidR="00597F71" w:rsidRPr="002A5DC2" w14:paraId="4E3C5DEC" w14:textId="77777777" w:rsidTr="00597F71">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60B56622" w14:textId="77777777" w:rsidR="00597F71" w:rsidRPr="002A5DC2" w:rsidRDefault="00597F71" w:rsidP="00597F71">
            <w:pPr>
              <w:widowControl w:val="0"/>
              <w:jc w:val="center"/>
              <w:rPr>
                <w:rFonts w:ascii="Tahoma" w:hAnsi="Tahoma" w:cs="Tahoma"/>
                <w:sz w:val="18"/>
                <w:szCs w:val="18"/>
              </w:rPr>
            </w:pPr>
            <w:r w:rsidRPr="002A5DC2">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2A1C1D44" w14:textId="77777777" w:rsidR="00597F71" w:rsidRPr="002A5DC2" w:rsidRDefault="00597F71" w:rsidP="00597F71">
            <w:pPr>
              <w:ind w:hanging="72"/>
              <w:rPr>
                <w:rFonts w:ascii="Tahoma" w:hAnsi="Tahoma" w:cs="Tahoma"/>
                <w:sz w:val="18"/>
                <w:szCs w:val="18"/>
              </w:rPr>
            </w:pPr>
            <w:r w:rsidRPr="002A5DC2">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139B774C" w14:textId="77777777" w:rsidR="00597F71" w:rsidRPr="002A5DC2" w:rsidRDefault="00597F71" w:rsidP="00597F71">
            <w:pPr>
              <w:jc w:val="center"/>
              <w:rPr>
                <w:rFonts w:ascii="Tahoma" w:hAnsi="Tahoma" w:cs="Tahoma"/>
                <w:b/>
                <w:sz w:val="18"/>
                <w:szCs w:val="18"/>
              </w:rPr>
            </w:pPr>
          </w:p>
        </w:tc>
      </w:tr>
      <w:tr w:rsidR="00597F71" w:rsidRPr="002A5DC2" w14:paraId="39A1F8D5" w14:textId="77777777" w:rsidTr="00597F71">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CEC133A" w14:textId="77777777" w:rsidR="00597F71" w:rsidRPr="002A5DC2" w:rsidRDefault="00597F71" w:rsidP="00597F71">
            <w:pPr>
              <w:widowControl w:val="0"/>
              <w:jc w:val="center"/>
              <w:rPr>
                <w:rFonts w:ascii="Tahoma" w:hAnsi="Tahoma" w:cs="Tahoma"/>
                <w:sz w:val="18"/>
                <w:szCs w:val="18"/>
              </w:rPr>
            </w:pPr>
            <w:r w:rsidRPr="002A5DC2">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7AA98E0" w14:textId="77777777" w:rsidR="00597F71" w:rsidRPr="002A5DC2" w:rsidRDefault="00597F71" w:rsidP="00597F71">
            <w:pPr>
              <w:ind w:hanging="72"/>
              <w:rPr>
                <w:rFonts w:ascii="Tahoma" w:hAnsi="Tahoma" w:cs="Tahoma"/>
                <w:sz w:val="18"/>
                <w:szCs w:val="18"/>
              </w:rPr>
            </w:pPr>
            <w:r w:rsidRPr="002A5DC2">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36B78625" w14:textId="77777777" w:rsidR="00597F71" w:rsidRPr="002A5DC2" w:rsidRDefault="00597F71" w:rsidP="00597F71">
            <w:pPr>
              <w:jc w:val="center"/>
              <w:rPr>
                <w:rFonts w:ascii="Tahoma" w:hAnsi="Tahoma" w:cs="Tahoma"/>
                <w:b/>
                <w:sz w:val="18"/>
                <w:szCs w:val="18"/>
              </w:rPr>
            </w:pPr>
          </w:p>
        </w:tc>
      </w:tr>
    </w:tbl>
    <w:p w14:paraId="15D3D07C" w14:textId="77777777" w:rsidR="00597F71" w:rsidRPr="002A5DC2" w:rsidRDefault="00597F71" w:rsidP="00597F71">
      <w:pPr>
        <w:widowControl w:val="0"/>
        <w:autoSpaceDE w:val="0"/>
        <w:autoSpaceDN w:val="0"/>
        <w:adjustRightInd w:val="0"/>
        <w:rPr>
          <w:rFonts w:ascii="Tahoma" w:hAnsi="Tahoma" w:cs="Tahoma"/>
          <w:sz w:val="18"/>
          <w:szCs w:val="18"/>
        </w:rPr>
      </w:pPr>
    </w:p>
    <w:p w14:paraId="79F1D4FF" w14:textId="77777777" w:rsidR="00597F71" w:rsidRPr="002A5DC2" w:rsidRDefault="00597F71" w:rsidP="00597F71">
      <w:pPr>
        <w:widowControl w:val="0"/>
        <w:autoSpaceDE w:val="0"/>
        <w:autoSpaceDN w:val="0"/>
        <w:adjustRightInd w:val="0"/>
        <w:rPr>
          <w:rFonts w:ascii="Tahoma" w:hAnsi="Tahoma" w:cs="Tahoma"/>
          <w:sz w:val="18"/>
          <w:szCs w:val="18"/>
        </w:rPr>
      </w:pPr>
    </w:p>
    <w:p w14:paraId="4D85446E" w14:textId="77777777" w:rsidR="00597F71" w:rsidRPr="002A5DC2" w:rsidRDefault="00597F71" w:rsidP="00597F71">
      <w:pPr>
        <w:widowControl w:val="0"/>
        <w:autoSpaceDE w:val="0"/>
        <w:autoSpaceDN w:val="0"/>
        <w:adjustRightInd w:val="0"/>
        <w:rPr>
          <w:rFonts w:ascii="Tahoma" w:hAnsi="Tahoma" w:cs="Tahoma"/>
          <w:sz w:val="18"/>
          <w:szCs w:val="18"/>
        </w:rPr>
      </w:pPr>
    </w:p>
    <w:tbl>
      <w:tblPr>
        <w:tblW w:w="10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3928"/>
        <w:gridCol w:w="1480"/>
        <w:gridCol w:w="4220"/>
      </w:tblGrid>
      <w:tr w:rsidR="00597F71" w:rsidRPr="002A5DC2" w14:paraId="361DCDEB" w14:textId="77777777" w:rsidTr="00597F71">
        <w:trPr>
          <w:cantSplit/>
          <w:tblHeader/>
          <w:jc w:val="center"/>
        </w:trPr>
        <w:tc>
          <w:tcPr>
            <w:tcW w:w="568" w:type="dxa"/>
            <w:tcBorders>
              <w:top w:val="single" w:sz="8" w:space="0" w:color="auto"/>
              <w:left w:val="single" w:sz="8" w:space="0" w:color="auto"/>
              <w:bottom w:val="single" w:sz="8" w:space="0" w:color="auto"/>
              <w:right w:val="single" w:sz="8" w:space="0" w:color="auto"/>
            </w:tcBorders>
            <w:shd w:val="pct20" w:color="auto" w:fill="auto"/>
            <w:vAlign w:val="center"/>
          </w:tcPr>
          <w:p w14:paraId="0C9F0B4D" w14:textId="77777777" w:rsidR="00597F71" w:rsidRPr="002A5DC2" w:rsidRDefault="00597F71" w:rsidP="00597F71">
            <w:pPr>
              <w:spacing w:line="288" w:lineRule="auto"/>
              <w:jc w:val="center"/>
              <w:rPr>
                <w:rFonts w:ascii="Tahoma" w:hAnsi="Tahoma" w:cs="Tahoma"/>
                <w:b/>
                <w:i/>
                <w:sz w:val="18"/>
                <w:szCs w:val="18"/>
              </w:rPr>
            </w:pPr>
            <w:r w:rsidRPr="002A5DC2">
              <w:rPr>
                <w:rFonts w:ascii="Tahoma" w:hAnsi="Tahoma" w:cs="Tahoma"/>
                <w:b/>
                <w:i/>
                <w:sz w:val="18"/>
                <w:szCs w:val="18"/>
              </w:rPr>
              <w:t>L.P.</w:t>
            </w:r>
          </w:p>
        </w:tc>
        <w:tc>
          <w:tcPr>
            <w:tcW w:w="3928" w:type="dxa"/>
            <w:tcBorders>
              <w:top w:val="single" w:sz="8" w:space="0" w:color="auto"/>
              <w:left w:val="single" w:sz="8" w:space="0" w:color="auto"/>
              <w:bottom w:val="single" w:sz="8" w:space="0" w:color="auto"/>
              <w:right w:val="single" w:sz="8" w:space="0" w:color="auto"/>
            </w:tcBorders>
            <w:shd w:val="pct20" w:color="auto" w:fill="auto"/>
            <w:vAlign w:val="center"/>
          </w:tcPr>
          <w:p w14:paraId="4C814C8F" w14:textId="77777777" w:rsidR="00597F71" w:rsidRPr="002A5DC2" w:rsidRDefault="00597F71" w:rsidP="00597F71">
            <w:pPr>
              <w:spacing w:line="288" w:lineRule="auto"/>
              <w:jc w:val="center"/>
              <w:rPr>
                <w:rFonts w:ascii="Tahoma" w:hAnsi="Tahoma" w:cs="Tahoma"/>
                <w:b/>
                <w:i/>
                <w:sz w:val="18"/>
                <w:szCs w:val="18"/>
              </w:rPr>
            </w:pPr>
            <w:r w:rsidRPr="002A5DC2">
              <w:rPr>
                <w:rFonts w:ascii="Tahoma" w:hAnsi="Tahoma" w:cs="Tahoma"/>
                <w:b/>
                <w:i/>
                <w:sz w:val="18"/>
                <w:szCs w:val="18"/>
              </w:rPr>
              <w:t>Parametr</w:t>
            </w:r>
          </w:p>
        </w:tc>
        <w:tc>
          <w:tcPr>
            <w:tcW w:w="1480" w:type="dxa"/>
            <w:tcBorders>
              <w:top w:val="single" w:sz="8" w:space="0" w:color="auto"/>
              <w:left w:val="single" w:sz="8" w:space="0" w:color="auto"/>
              <w:bottom w:val="single" w:sz="8" w:space="0" w:color="auto"/>
              <w:right w:val="single" w:sz="8" w:space="0" w:color="auto"/>
            </w:tcBorders>
            <w:shd w:val="pct20" w:color="auto" w:fill="auto"/>
            <w:vAlign w:val="center"/>
          </w:tcPr>
          <w:p w14:paraId="1762DDA6" w14:textId="77777777" w:rsidR="00597F71" w:rsidRPr="002A5DC2" w:rsidRDefault="00597F71" w:rsidP="00597F71">
            <w:pPr>
              <w:spacing w:line="288" w:lineRule="auto"/>
              <w:ind w:right="-118"/>
              <w:jc w:val="center"/>
              <w:rPr>
                <w:rFonts w:ascii="Tahoma" w:hAnsi="Tahoma" w:cs="Tahoma"/>
                <w:b/>
                <w:i/>
                <w:sz w:val="18"/>
                <w:szCs w:val="18"/>
              </w:rPr>
            </w:pPr>
            <w:r w:rsidRPr="002A5DC2">
              <w:rPr>
                <w:rFonts w:ascii="Tahoma" w:hAnsi="Tahoma" w:cs="Tahoma"/>
                <w:b/>
                <w:i/>
                <w:sz w:val="18"/>
                <w:szCs w:val="18"/>
              </w:rPr>
              <w:t>Wartość wymagana</w:t>
            </w:r>
          </w:p>
        </w:tc>
        <w:tc>
          <w:tcPr>
            <w:tcW w:w="4220" w:type="dxa"/>
            <w:tcBorders>
              <w:top w:val="single" w:sz="8" w:space="0" w:color="auto"/>
              <w:left w:val="single" w:sz="8" w:space="0" w:color="auto"/>
              <w:bottom w:val="single" w:sz="8" w:space="0" w:color="auto"/>
              <w:right w:val="single" w:sz="8" w:space="0" w:color="auto"/>
            </w:tcBorders>
            <w:shd w:val="pct20" w:color="auto" w:fill="auto"/>
            <w:vAlign w:val="center"/>
          </w:tcPr>
          <w:p w14:paraId="46DDD8A9" w14:textId="77777777" w:rsidR="00597F71" w:rsidRPr="002A5DC2" w:rsidRDefault="00597F71" w:rsidP="00597F71">
            <w:pPr>
              <w:spacing w:line="288" w:lineRule="auto"/>
              <w:jc w:val="center"/>
              <w:rPr>
                <w:rFonts w:ascii="Tahoma" w:hAnsi="Tahoma" w:cs="Tahoma"/>
                <w:b/>
                <w:i/>
                <w:sz w:val="18"/>
                <w:szCs w:val="18"/>
              </w:rPr>
            </w:pPr>
            <w:r w:rsidRPr="002A5DC2">
              <w:rPr>
                <w:rFonts w:ascii="Tahoma" w:hAnsi="Tahoma" w:cs="Tahoma"/>
                <w:b/>
                <w:i/>
                <w:sz w:val="18"/>
                <w:szCs w:val="18"/>
              </w:rPr>
              <w:t>Oferowana wartość</w:t>
            </w:r>
          </w:p>
          <w:p w14:paraId="47CD9D71" w14:textId="77777777" w:rsidR="00597F71" w:rsidRPr="002A5DC2" w:rsidRDefault="00597F71" w:rsidP="00597F71">
            <w:pPr>
              <w:spacing w:line="288" w:lineRule="auto"/>
              <w:jc w:val="center"/>
              <w:rPr>
                <w:rFonts w:ascii="Tahoma" w:hAnsi="Tahoma" w:cs="Tahoma"/>
                <w:b/>
                <w:i/>
                <w:sz w:val="18"/>
                <w:szCs w:val="18"/>
              </w:rPr>
            </w:pPr>
            <w:r w:rsidRPr="002A5DC2">
              <w:rPr>
                <w:rFonts w:ascii="Tahoma" w:hAnsi="Tahoma" w:cs="Tahoma"/>
                <w:b/>
                <w:i/>
                <w:sz w:val="18"/>
                <w:szCs w:val="18"/>
              </w:rPr>
              <w:t>(Podać zakresy lub opisać)</w:t>
            </w:r>
          </w:p>
        </w:tc>
      </w:tr>
      <w:tr w:rsidR="00597F71" w:rsidRPr="002A5DC2" w14:paraId="0FBBC0B0" w14:textId="77777777" w:rsidTr="00597F71">
        <w:trPr>
          <w:cantSplit/>
          <w:jc w:val="center"/>
        </w:trPr>
        <w:tc>
          <w:tcPr>
            <w:tcW w:w="10196" w:type="dxa"/>
            <w:gridSpan w:val="4"/>
            <w:tcBorders>
              <w:top w:val="single" w:sz="8" w:space="0" w:color="auto"/>
            </w:tcBorders>
            <w:shd w:val="pct12" w:color="auto" w:fill="auto"/>
            <w:vAlign w:val="center"/>
          </w:tcPr>
          <w:p w14:paraId="3071905B" w14:textId="77777777" w:rsidR="00597F71" w:rsidRPr="002A5DC2" w:rsidRDefault="00597F71" w:rsidP="00597F71">
            <w:pPr>
              <w:keepNext/>
              <w:spacing w:before="120" w:after="120"/>
              <w:jc w:val="center"/>
              <w:outlineLvl w:val="0"/>
              <w:rPr>
                <w:rFonts w:ascii="Tahoma" w:hAnsi="Tahoma" w:cs="Tahoma"/>
                <w:b/>
                <w:caps/>
                <w:sz w:val="18"/>
                <w:szCs w:val="18"/>
              </w:rPr>
            </w:pPr>
            <w:r w:rsidRPr="002A5DC2">
              <w:rPr>
                <w:rFonts w:ascii="Tahoma" w:hAnsi="Tahoma" w:cs="Tahoma"/>
                <w:b/>
                <w:caps/>
                <w:sz w:val="18"/>
                <w:szCs w:val="18"/>
              </w:rPr>
              <w:t xml:space="preserve"> informacje ogólne - APARAT MOBILNY ORAZ detektor ZE STACJĄ</w:t>
            </w:r>
          </w:p>
        </w:tc>
      </w:tr>
      <w:tr w:rsidR="00597F71" w:rsidRPr="002A5DC2" w14:paraId="69EBD421" w14:textId="77777777" w:rsidTr="00597F71">
        <w:trPr>
          <w:cantSplit/>
          <w:jc w:val="center"/>
        </w:trPr>
        <w:tc>
          <w:tcPr>
            <w:tcW w:w="568" w:type="dxa"/>
            <w:vAlign w:val="center"/>
          </w:tcPr>
          <w:p w14:paraId="30DBDA4F"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tcPr>
          <w:p w14:paraId="7D52CF47"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Aparat oraz detektor ze stacją </w:t>
            </w:r>
          </w:p>
        </w:tc>
        <w:tc>
          <w:tcPr>
            <w:tcW w:w="1480" w:type="dxa"/>
            <w:vAlign w:val="center"/>
          </w:tcPr>
          <w:p w14:paraId="6CE6DB0A" w14:textId="77777777" w:rsidR="00597F71" w:rsidRPr="002A5DC2" w:rsidRDefault="00597F71" w:rsidP="00597F71">
            <w:pPr>
              <w:spacing w:line="288" w:lineRule="auto"/>
              <w:jc w:val="center"/>
              <w:rPr>
                <w:rFonts w:ascii="Tahoma" w:hAnsi="Tahoma" w:cs="Tahoma"/>
                <w:sz w:val="18"/>
                <w:szCs w:val="18"/>
              </w:rPr>
            </w:pPr>
            <w:r w:rsidRPr="002A5DC2">
              <w:rPr>
                <w:rFonts w:ascii="Tahoma" w:hAnsi="Tahoma" w:cs="Tahoma"/>
                <w:sz w:val="18"/>
                <w:szCs w:val="18"/>
              </w:rPr>
              <w:t>TAK, podać modele i producent-ów</w:t>
            </w:r>
          </w:p>
        </w:tc>
        <w:tc>
          <w:tcPr>
            <w:tcW w:w="4220" w:type="dxa"/>
            <w:vAlign w:val="center"/>
          </w:tcPr>
          <w:p w14:paraId="6F6DFF66" w14:textId="77777777" w:rsidR="00597F71" w:rsidRPr="002A5DC2" w:rsidRDefault="00597F71" w:rsidP="00597F71">
            <w:pPr>
              <w:spacing w:line="288" w:lineRule="auto"/>
              <w:jc w:val="center"/>
              <w:rPr>
                <w:rFonts w:ascii="Tahoma" w:hAnsi="Tahoma" w:cs="Tahoma"/>
                <w:sz w:val="18"/>
                <w:szCs w:val="18"/>
              </w:rPr>
            </w:pPr>
          </w:p>
        </w:tc>
      </w:tr>
      <w:tr w:rsidR="00597F71" w:rsidRPr="002A5DC2" w14:paraId="7B22D599" w14:textId="77777777" w:rsidTr="00597F71">
        <w:trPr>
          <w:cantSplit/>
          <w:jc w:val="center"/>
        </w:trPr>
        <w:tc>
          <w:tcPr>
            <w:tcW w:w="568" w:type="dxa"/>
            <w:vAlign w:val="center"/>
          </w:tcPr>
          <w:p w14:paraId="1735DB5E"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tcPr>
          <w:p w14:paraId="082D75C6" w14:textId="77777777" w:rsidR="00597F71" w:rsidRPr="002A5DC2" w:rsidRDefault="00597F71" w:rsidP="00597F71">
            <w:pPr>
              <w:rPr>
                <w:rFonts w:ascii="Tahoma" w:hAnsi="Tahoma" w:cs="Tahoma"/>
                <w:sz w:val="18"/>
                <w:szCs w:val="18"/>
              </w:rPr>
            </w:pPr>
            <w:r w:rsidRPr="002A5DC2">
              <w:rPr>
                <w:rFonts w:ascii="Tahoma" w:hAnsi="Tahoma" w:cs="Tahoma"/>
                <w:sz w:val="18"/>
                <w:szCs w:val="18"/>
              </w:rPr>
              <w:t>Rok produkcji nie wcześniej niż 2019, nie dopuszcza się powystawowych</w:t>
            </w:r>
          </w:p>
        </w:tc>
        <w:tc>
          <w:tcPr>
            <w:tcW w:w="1480" w:type="dxa"/>
            <w:vAlign w:val="center"/>
          </w:tcPr>
          <w:p w14:paraId="530BF17D" w14:textId="77777777" w:rsidR="00597F71" w:rsidRPr="002A5DC2" w:rsidRDefault="00597F71" w:rsidP="00597F71">
            <w:pPr>
              <w:spacing w:line="288" w:lineRule="auto"/>
              <w:jc w:val="center"/>
              <w:rPr>
                <w:rFonts w:ascii="Tahoma" w:hAnsi="Tahoma" w:cs="Tahoma"/>
                <w:sz w:val="18"/>
                <w:szCs w:val="18"/>
              </w:rPr>
            </w:pPr>
            <w:r w:rsidRPr="002A5DC2">
              <w:rPr>
                <w:rFonts w:ascii="Tahoma" w:hAnsi="Tahoma" w:cs="Tahoma"/>
                <w:sz w:val="18"/>
                <w:szCs w:val="18"/>
              </w:rPr>
              <w:t>TAK, podać</w:t>
            </w:r>
          </w:p>
        </w:tc>
        <w:tc>
          <w:tcPr>
            <w:tcW w:w="4220" w:type="dxa"/>
            <w:vAlign w:val="center"/>
          </w:tcPr>
          <w:p w14:paraId="0C3C29F8" w14:textId="77777777" w:rsidR="00597F71" w:rsidRPr="002A5DC2" w:rsidRDefault="00597F71" w:rsidP="00597F71">
            <w:pPr>
              <w:spacing w:line="288" w:lineRule="auto"/>
              <w:jc w:val="center"/>
              <w:rPr>
                <w:rFonts w:ascii="Tahoma" w:hAnsi="Tahoma" w:cs="Tahoma"/>
                <w:sz w:val="18"/>
                <w:szCs w:val="18"/>
              </w:rPr>
            </w:pPr>
          </w:p>
        </w:tc>
      </w:tr>
      <w:tr w:rsidR="00597F71" w:rsidRPr="002A5DC2" w14:paraId="0D9228B4" w14:textId="77777777" w:rsidTr="00597F71">
        <w:trPr>
          <w:cantSplit/>
          <w:jc w:val="center"/>
        </w:trPr>
        <w:tc>
          <w:tcPr>
            <w:tcW w:w="568" w:type="dxa"/>
            <w:vAlign w:val="center"/>
          </w:tcPr>
          <w:p w14:paraId="02694BDE"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tcPr>
          <w:p w14:paraId="1C902BBD"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Co najmniej lampa, generator i statyw są od tego samego wytwórcy </w:t>
            </w:r>
          </w:p>
        </w:tc>
        <w:tc>
          <w:tcPr>
            <w:tcW w:w="1480" w:type="dxa"/>
            <w:vAlign w:val="center"/>
          </w:tcPr>
          <w:p w14:paraId="61EAABF4" w14:textId="77777777" w:rsidR="00597F71" w:rsidRPr="002A5DC2" w:rsidRDefault="00597F71" w:rsidP="00597F71">
            <w:pPr>
              <w:spacing w:line="288" w:lineRule="auto"/>
              <w:jc w:val="center"/>
              <w:rPr>
                <w:rFonts w:ascii="Tahoma" w:hAnsi="Tahoma" w:cs="Tahoma"/>
                <w:sz w:val="18"/>
                <w:szCs w:val="18"/>
              </w:rPr>
            </w:pPr>
            <w:r w:rsidRPr="002A5DC2">
              <w:rPr>
                <w:rFonts w:ascii="Tahoma" w:hAnsi="Tahoma" w:cs="Tahoma"/>
                <w:sz w:val="18"/>
                <w:szCs w:val="18"/>
              </w:rPr>
              <w:t>TAK</w:t>
            </w:r>
          </w:p>
        </w:tc>
        <w:tc>
          <w:tcPr>
            <w:tcW w:w="4220" w:type="dxa"/>
            <w:vAlign w:val="center"/>
          </w:tcPr>
          <w:p w14:paraId="02D3ACA0" w14:textId="77777777" w:rsidR="00597F71" w:rsidRPr="002A5DC2" w:rsidRDefault="00597F71" w:rsidP="00597F71">
            <w:pPr>
              <w:spacing w:line="288" w:lineRule="auto"/>
              <w:jc w:val="center"/>
              <w:rPr>
                <w:rFonts w:ascii="Tahoma" w:hAnsi="Tahoma" w:cs="Tahoma"/>
                <w:sz w:val="18"/>
                <w:szCs w:val="18"/>
              </w:rPr>
            </w:pPr>
          </w:p>
        </w:tc>
      </w:tr>
      <w:tr w:rsidR="00597F71" w:rsidRPr="002A5DC2" w14:paraId="46E7091A" w14:textId="77777777" w:rsidTr="00597F71">
        <w:trPr>
          <w:cantSplit/>
          <w:tblHeader/>
          <w:jc w:val="center"/>
        </w:trPr>
        <w:tc>
          <w:tcPr>
            <w:tcW w:w="10196" w:type="dxa"/>
            <w:gridSpan w:val="4"/>
            <w:shd w:val="pct12" w:color="auto" w:fill="auto"/>
            <w:vAlign w:val="center"/>
          </w:tcPr>
          <w:p w14:paraId="3B304C2C" w14:textId="77777777" w:rsidR="00597F71" w:rsidRPr="002A5DC2" w:rsidRDefault="00597F71" w:rsidP="00597F71">
            <w:pPr>
              <w:keepNext/>
              <w:spacing w:before="120" w:after="120"/>
              <w:jc w:val="center"/>
              <w:outlineLvl w:val="0"/>
              <w:rPr>
                <w:rFonts w:ascii="Tahoma" w:hAnsi="Tahoma" w:cs="Tahoma"/>
                <w:b/>
                <w:caps/>
                <w:sz w:val="18"/>
                <w:szCs w:val="18"/>
                <w:lang w:val="sv-SE"/>
              </w:rPr>
            </w:pPr>
            <w:r w:rsidRPr="002A5DC2">
              <w:rPr>
                <w:rFonts w:ascii="Tahoma" w:hAnsi="Tahoma" w:cs="Tahoma"/>
                <w:b/>
                <w:caps/>
                <w:sz w:val="18"/>
                <w:szCs w:val="18"/>
                <w:lang w:val="sv-SE"/>
              </w:rPr>
              <w:t>I    GENERATOR, Lampa RTG</w:t>
            </w:r>
          </w:p>
        </w:tc>
      </w:tr>
      <w:tr w:rsidR="00597F71" w:rsidRPr="002A5DC2" w14:paraId="33CCDE8F" w14:textId="77777777" w:rsidTr="00597F71">
        <w:trPr>
          <w:cantSplit/>
          <w:tblHeader/>
          <w:jc w:val="center"/>
        </w:trPr>
        <w:tc>
          <w:tcPr>
            <w:tcW w:w="568" w:type="dxa"/>
            <w:vAlign w:val="center"/>
          </w:tcPr>
          <w:p w14:paraId="28551179" w14:textId="77777777" w:rsidR="00597F71" w:rsidRPr="002A5DC2" w:rsidRDefault="00597F71" w:rsidP="00597F71">
            <w:pPr>
              <w:numPr>
                <w:ilvl w:val="0"/>
                <w:numId w:val="52"/>
              </w:numPr>
              <w:spacing w:after="160" w:line="259" w:lineRule="auto"/>
              <w:rPr>
                <w:rFonts w:ascii="Tahoma" w:hAnsi="Tahoma" w:cs="Tahoma"/>
                <w:sz w:val="18"/>
                <w:szCs w:val="18"/>
                <w:lang w:val="sv-SE"/>
              </w:rPr>
            </w:pPr>
          </w:p>
        </w:tc>
        <w:tc>
          <w:tcPr>
            <w:tcW w:w="3928" w:type="dxa"/>
            <w:vAlign w:val="center"/>
          </w:tcPr>
          <w:p w14:paraId="628C1F6E" w14:textId="77777777" w:rsidR="00597F71" w:rsidRPr="002A5DC2" w:rsidRDefault="00597F71" w:rsidP="00597F71">
            <w:pPr>
              <w:rPr>
                <w:rFonts w:ascii="Tahoma" w:hAnsi="Tahoma" w:cs="Tahoma"/>
                <w:sz w:val="18"/>
                <w:szCs w:val="18"/>
              </w:rPr>
            </w:pPr>
          </w:p>
          <w:p w14:paraId="349E9BF3"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Częstotliwość pracy generatora </w:t>
            </w:r>
          </w:p>
          <w:p w14:paraId="43D17CB7" w14:textId="77777777" w:rsidR="00597F71" w:rsidRPr="002A5DC2" w:rsidRDefault="00597F71" w:rsidP="00597F71">
            <w:pPr>
              <w:rPr>
                <w:rFonts w:ascii="Tahoma" w:hAnsi="Tahoma" w:cs="Tahoma"/>
                <w:sz w:val="18"/>
                <w:szCs w:val="18"/>
              </w:rPr>
            </w:pPr>
          </w:p>
        </w:tc>
        <w:tc>
          <w:tcPr>
            <w:tcW w:w="1480" w:type="dxa"/>
            <w:vAlign w:val="center"/>
          </w:tcPr>
          <w:p w14:paraId="56AA3E3D" w14:textId="77777777" w:rsidR="00597F71" w:rsidRPr="002A5DC2" w:rsidRDefault="00597F71" w:rsidP="00597F71">
            <w:pPr>
              <w:spacing w:line="288" w:lineRule="auto"/>
              <w:jc w:val="center"/>
              <w:rPr>
                <w:rFonts w:ascii="Tahoma" w:hAnsi="Tahoma" w:cs="Tahoma"/>
                <w:sz w:val="18"/>
                <w:szCs w:val="18"/>
              </w:rPr>
            </w:pPr>
            <w:r w:rsidRPr="002A5DC2">
              <w:rPr>
                <w:rFonts w:ascii="Tahoma" w:hAnsi="Tahoma" w:cs="Tahoma"/>
                <w:sz w:val="18"/>
                <w:szCs w:val="18"/>
              </w:rPr>
              <w:t>≥ 50 kHz</w:t>
            </w:r>
          </w:p>
        </w:tc>
        <w:tc>
          <w:tcPr>
            <w:tcW w:w="4220" w:type="dxa"/>
            <w:vAlign w:val="center"/>
          </w:tcPr>
          <w:p w14:paraId="5C22881E"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3BE734BE" w14:textId="77777777" w:rsidTr="00597F71">
        <w:trPr>
          <w:cantSplit/>
          <w:tblHeader/>
          <w:jc w:val="center"/>
        </w:trPr>
        <w:tc>
          <w:tcPr>
            <w:tcW w:w="568" w:type="dxa"/>
            <w:vAlign w:val="center"/>
          </w:tcPr>
          <w:p w14:paraId="5582F0DC" w14:textId="77777777" w:rsidR="00597F71" w:rsidRPr="002A5DC2" w:rsidRDefault="00597F71" w:rsidP="00597F71">
            <w:pPr>
              <w:numPr>
                <w:ilvl w:val="0"/>
                <w:numId w:val="52"/>
              </w:numPr>
              <w:spacing w:after="160" w:line="259" w:lineRule="auto"/>
              <w:rPr>
                <w:rFonts w:ascii="Tahoma" w:hAnsi="Tahoma" w:cs="Tahoma"/>
                <w:sz w:val="18"/>
                <w:szCs w:val="18"/>
                <w:lang w:val="sv-SE"/>
              </w:rPr>
            </w:pPr>
          </w:p>
        </w:tc>
        <w:tc>
          <w:tcPr>
            <w:tcW w:w="3928" w:type="dxa"/>
            <w:vAlign w:val="center"/>
          </w:tcPr>
          <w:p w14:paraId="1B5F0AC1"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Maksymalna moc generatora </w:t>
            </w:r>
          </w:p>
        </w:tc>
        <w:tc>
          <w:tcPr>
            <w:tcW w:w="1480" w:type="dxa"/>
            <w:vAlign w:val="center"/>
          </w:tcPr>
          <w:p w14:paraId="282C57FF" w14:textId="77777777" w:rsidR="00597F71" w:rsidRPr="002A5DC2" w:rsidRDefault="00597F71" w:rsidP="00597F71">
            <w:pPr>
              <w:spacing w:line="288" w:lineRule="auto"/>
              <w:jc w:val="center"/>
              <w:rPr>
                <w:rFonts w:ascii="Tahoma" w:hAnsi="Tahoma" w:cs="Tahoma"/>
                <w:sz w:val="18"/>
                <w:szCs w:val="18"/>
              </w:rPr>
            </w:pPr>
            <w:r w:rsidRPr="002A5DC2">
              <w:rPr>
                <w:rFonts w:ascii="Tahoma" w:hAnsi="Tahoma" w:cs="Tahoma"/>
                <w:sz w:val="18"/>
                <w:szCs w:val="18"/>
              </w:rPr>
              <w:t>≥ 30 kW</w:t>
            </w:r>
          </w:p>
        </w:tc>
        <w:tc>
          <w:tcPr>
            <w:tcW w:w="4220" w:type="dxa"/>
            <w:vAlign w:val="center"/>
          </w:tcPr>
          <w:p w14:paraId="483888DC"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739E1FCC" w14:textId="77777777" w:rsidTr="00597F71">
        <w:trPr>
          <w:cantSplit/>
          <w:tblHeader/>
          <w:jc w:val="center"/>
        </w:trPr>
        <w:tc>
          <w:tcPr>
            <w:tcW w:w="568" w:type="dxa"/>
            <w:vAlign w:val="center"/>
          </w:tcPr>
          <w:p w14:paraId="2FDF282E"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vAlign w:val="center"/>
          </w:tcPr>
          <w:p w14:paraId="1F15274F"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Max natężenie prądu lampy </w:t>
            </w:r>
          </w:p>
        </w:tc>
        <w:tc>
          <w:tcPr>
            <w:tcW w:w="1480" w:type="dxa"/>
            <w:vAlign w:val="center"/>
          </w:tcPr>
          <w:p w14:paraId="0991B6D4" w14:textId="77777777" w:rsidR="00597F71" w:rsidRPr="002A5DC2" w:rsidRDefault="00597F71" w:rsidP="00597F71">
            <w:pPr>
              <w:spacing w:line="288" w:lineRule="auto"/>
              <w:jc w:val="center"/>
              <w:rPr>
                <w:rFonts w:ascii="Tahoma" w:hAnsi="Tahoma" w:cs="Tahoma"/>
                <w:sz w:val="18"/>
                <w:szCs w:val="18"/>
              </w:rPr>
            </w:pPr>
            <w:r w:rsidRPr="002A5DC2">
              <w:rPr>
                <w:rFonts w:ascii="Tahoma" w:hAnsi="Tahoma" w:cs="Tahoma"/>
                <w:sz w:val="18"/>
                <w:szCs w:val="18"/>
              </w:rPr>
              <w:t xml:space="preserve">≥ 420 </w:t>
            </w:r>
            <w:proofErr w:type="spellStart"/>
            <w:r w:rsidRPr="002A5DC2">
              <w:rPr>
                <w:rFonts w:ascii="Tahoma" w:hAnsi="Tahoma" w:cs="Tahoma"/>
                <w:sz w:val="18"/>
                <w:szCs w:val="18"/>
              </w:rPr>
              <w:t>mA</w:t>
            </w:r>
            <w:proofErr w:type="spellEnd"/>
          </w:p>
        </w:tc>
        <w:tc>
          <w:tcPr>
            <w:tcW w:w="4220" w:type="dxa"/>
            <w:vAlign w:val="center"/>
          </w:tcPr>
          <w:p w14:paraId="361F8E2D"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5F3E69CF" w14:textId="77777777" w:rsidTr="00597F71">
        <w:trPr>
          <w:cantSplit/>
          <w:tblHeader/>
          <w:jc w:val="center"/>
        </w:trPr>
        <w:tc>
          <w:tcPr>
            <w:tcW w:w="568" w:type="dxa"/>
            <w:vAlign w:val="center"/>
          </w:tcPr>
          <w:p w14:paraId="1436D1F1"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vAlign w:val="bottom"/>
          </w:tcPr>
          <w:p w14:paraId="1620D5B5"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Zakres napięć min: 40 - 125 </w:t>
            </w:r>
            <w:proofErr w:type="spellStart"/>
            <w:r w:rsidRPr="002A5DC2">
              <w:rPr>
                <w:rFonts w:ascii="Tahoma" w:hAnsi="Tahoma" w:cs="Tahoma"/>
                <w:sz w:val="18"/>
                <w:szCs w:val="18"/>
              </w:rPr>
              <w:t>kV</w:t>
            </w:r>
            <w:proofErr w:type="spellEnd"/>
          </w:p>
        </w:tc>
        <w:tc>
          <w:tcPr>
            <w:tcW w:w="1480" w:type="dxa"/>
            <w:vAlign w:val="center"/>
          </w:tcPr>
          <w:p w14:paraId="04B33B5A" w14:textId="77777777" w:rsidR="00597F71" w:rsidRPr="002A5DC2" w:rsidRDefault="00597F71" w:rsidP="00597F71">
            <w:pPr>
              <w:spacing w:line="288" w:lineRule="auto"/>
              <w:jc w:val="center"/>
              <w:rPr>
                <w:rFonts w:ascii="Tahoma" w:hAnsi="Tahoma" w:cs="Tahoma"/>
                <w:sz w:val="18"/>
                <w:szCs w:val="18"/>
              </w:rPr>
            </w:pPr>
            <w:r w:rsidRPr="002A5DC2">
              <w:rPr>
                <w:rFonts w:ascii="Tahoma" w:hAnsi="Tahoma" w:cs="Tahoma"/>
                <w:sz w:val="18"/>
                <w:szCs w:val="18"/>
              </w:rPr>
              <w:t>TAK, podać</w:t>
            </w:r>
          </w:p>
        </w:tc>
        <w:tc>
          <w:tcPr>
            <w:tcW w:w="4220" w:type="dxa"/>
            <w:vAlign w:val="center"/>
          </w:tcPr>
          <w:p w14:paraId="6AF8A0D1"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519FAAB9" w14:textId="77777777" w:rsidTr="00597F71">
        <w:trPr>
          <w:cantSplit/>
          <w:tblHeader/>
          <w:jc w:val="center"/>
        </w:trPr>
        <w:tc>
          <w:tcPr>
            <w:tcW w:w="568" w:type="dxa"/>
            <w:vAlign w:val="center"/>
          </w:tcPr>
          <w:p w14:paraId="786E1C03"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vAlign w:val="bottom"/>
          </w:tcPr>
          <w:p w14:paraId="33359BEC"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Zakres nastaw </w:t>
            </w:r>
            <w:proofErr w:type="spellStart"/>
            <w:r w:rsidRPr="002A5DC2">
              <w:rPr>
                <w:rFonts w:ascii="Tahoma" w:hAnsi="Tahoma" w:cs="Tahoma"/>
                <w:sz w:val="18"/>
                <w:szCs w:val="18"/>
              </w:rPr>
              <w:t>mAs</w:t>
            </w:r>
            <w:proofErr w:type="spellEnd"/>
            <w:r w:rsidRPr="002A5DC2">
              <w:rPr>
                <w:rFonts w:ascii="Tahoma" w:hAnsi="Tahoma" w:cs="Tahoma"/>
                <w:sz w:val="18"/>
                <w:szCs w:val="18"/>
              </w:rPr>
              <w:t xml:space="preserve">  co najmniej 0,32 -320 </w:t>
            </w:r>
            <w:proofErr w:type="spellStart"/>
            <w:r w:rsidRPr="002A5DC2">
              <w:rPr>
                <w:rFonts w:ascii="Tahoma" w:hAnsi="Tahoma" w:cs="Tahoma"/>
                <w:sz w:val="18"/>
                <w:szCs w:val="18"/>
              </w:rPr>
              <w:t>mAs</w:t>
            </w:r>
            <w:proofErr w:type="spellEnd"/>
          </w:p>
        </w:tc>
        <w:tc>
          <w:tcPr>
            <w:tcW w:w="1480" w:type="dxa"/>
            <w:vAlign w:val="center"/>
          </w:tcPr>
          <w:p w14:paraId="2AAB77E4" w14:textId="77777777" w:rsidR="00597F71" w:rsidRPr="002A5DC2" w:rsidRDefault="00597F71" w:rsidP="00597F71">
            <w:pPr>
              <w:spacing w:line="288" w:lineRule="auto"/>
              <w:jc w:val="center"/>
              <w:rPr>
                <w:rFonts w:ascii="Tahoma" w:hAnsi="Tahoma" w:cs="Tahoma"/>
                <w:sz w:val="18"/>
                <w:szCs w:val="18"/>
              </w:rPr>
            </w:pPr>
            <w:r w:rsidRPr="002A5DC2">
              <w:rPr>
                <w:rFonts w:ascii="Tahoma" w:hAnsi="Tahoma" w:cs="Tahoma"/>
                <w:sz w:val="18"/>
                <w:szCs w:val="18"/>
              </w:rPr>
              <w:t>TAK, podać</w:t>
            </w:r>
          </w:p>
        </w:tc>
        <w:tc>
          <w:tcPr>
            <w:tcW w:w="4220" w:type="dxa"/>
            <w:vAlign w:val="center"/>
          </w:tcPr>
          <w:p w14:paraId="0F23206D"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5FAF9CA4" w14:textId="77777777" w:rsidTr="00597F71">
        <w:trPr>
          <w:cantSplit/>
          <w:tblHeader/>
          <w:jc w:val="center"/>
        </w:trPr>
        <w:tc>
          <w:tcPr>
            <w:tcW w:w="568" w:type="dxa"/>
            <w:vAlign w:val="center"/>
          </w:tcPr>
          <w:p w14:paraId="75654CBA"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vAlign w:val="center"/>
          </w:tcPr>
          <w:p w14:paraId="4A3D6D63" w14:textId="77777777" w:rsidR="00597F71" w:rsidRPr="002A5DC2" w:rsidRDefault="00597F71" w:rsidP="00597F71">
            <w:pPr>
              <w:rPr>
                <w:rFonts w:ascii="Tahoma" w:hAnsi="Tahoma" w:cs="Tahoma"/>
                <w:sz w:val="18"/>
                <w:szCs w:val="18"/>
              </w:rPr>
            </w:pPr>
          </w:p>
          <w:p w14:paraId="319A4582"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Najkrótszy czas ekspozycji </w:t>
            </w:r>
          </w:p>
          <w:p w14:paraId="06695E34" w14:textId="77777777" w:rsidR="00597F71" w:rsidRPr="002A5DC2" w:rsidRDefault="00597F71" w:rsidP="00597F71">
            <w:pPr>
              <w:rPr>
                <w:rFonts w:ascii="Tahoma" w:hAnsi="Tahoma" w:cs="Tahoma"/>
                <w:sz w:val="18"/>
                <w:szCs w:val="18"/>
              </w:rPr>
            </w:pPr>
          </w:p>
        </w:tc>
        <w:tc>
          <w:tcPr>
            <w:tcW w:w="1480" w:type="dxa"/>
            <w:vAlign w:val="center"/>
          </w:tcPr>
          <w:p w14:paraId="134F996E" w14:textId="77777777" w:rsidR="00597F71" w:rsidRPr="002A5DC2" w:rsidRDefault="00597F71" w:rsidP="00597F71">
            <w:pPr>
              <w:jc w:val="center"/>
              <w:rPr>
                <w:rFonts w:ascii="Tahoma" w:hAnsi="Tahoma" w:cs="Tahoma"/>
                <w:sz w:val="18"/>
                <w:szCs w:val="18"/>
              </w:rPr>
            </w:pPr>
            <w:r w:rsidRPr="002A5DC2">
              <w:rPr>
                <w:rFonts w:ascii="Tahoma" w:hAnsi="Tahoma" w:cs="Tahoma"/>
                <w:sz w:val="18"/>
                <w:szCs w:val="18"/>
              </w:rPr>
              <w:t>≤ 1 ms</w:t>
            </w:r>
          </w:p>
        </w:tc>
        <w:tc>
          <w:tcPr>
            <w:tcW w:w="4220" w:type="dxa"/>
            <w:vAlign w:val="center"/>
          </w:tcPr>
          <w:p w14:paraId="6FBDCEB3"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546EB7A5" w14:textId="77777777" w:rsidTr="00597F71">
        <w:trPr>
          <w:cantSplit/>
          <w:tblHeader/>
          <w:jc w:val="center"/>
        </w:trPr>
        <w:tc>
          <w:tcPr>
            <w:tcW w:w="568" w:type="dxa"/>
            <w:vAlign w:val="center"/>
          </w:tcPr>
          <w:p w14:paraId="6F1923E8"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vAlign w:val="center"/>
          </w:tcPr>
          <w:p w14:paraId="32835D70" w14:textId="77777777" w:rsidR="00597F71" w:rsidRPr="002A5DC2" w:rsidRDefault="00597F71" w:rsidP="00597F71">
            <w:pPr>
              <w:rPr>
                <w:rFonts w:ascii="Tahoma" w:hAnsi="Tahoma" w:cs="Tahoma"/>
                <w:sz w:val="18"/>
                <w:szCs w:val="18"/>
              </w:rPr>
            </w:pPr>
            <w:r w:rsidRPr="002A5DC2">
              <w:rPr>
                <w:rFonts w:ascii="Tahoma" w:hAnsi="Tahoma" w:cs="Tahoma"/>
                <w:sz w:val="18"/>
                <w:szCs w:val="18"/>
              </w:rPr>
              <w:t>Wielkość największego ogniska lampy RTG (Zgodnie z IEC 60336), dopuszcza się lampy jedno – i dwuogniskowe</w:t>
            </w:r>
          </w:p>
        </w:tc>
        <w:tc>
          <w:tcPr>
            <w:tcW w:w="1480" w:type="dxa"/>
            <w:vAlign w:val="center"/>
          </w:tcPr>
          <w:p w14:paraId="74A469BA" w14:textId="77777777" w:rsidR="00597F71" w:rsidRPr="002A5DC2" w:rsidRDefault="00597F71" w:rsidP="00597F71">
            <w:pPr>
              <w:spacing w:line="288" w:lineRule="auto"/>
              <w:jc w:val="center"/>
              <w:rPr>
                <w:rFonts w:ascii="Tahoma" w:hAnsi="Tahoma" w:cs="Tahoma"/>
                <w:sz w:val="18"/>
                <w:szCs w:val="18"/>
              </w:rPr>
            </w:pPr>
            <w:r w:rsidRPr="002A5DC2">
              <w:rPr>
                <w:rFonts w:ascii="Tahoma" w:hAnsi="Tahoma" w:cs="Tahoma"/>
                <w:sz w:val="18"/>
                <w:szCs w:val="18"/>
              </w:rPr>
              <w:t xml:space="preserve">≤ 1,3  </w:t>
            </w:r>
          </w:p>
        </w:tc>
        <w:tc>
          <w:tcPr>
            <w:tcW w:w="4220" w:type="dxa"/>
            <w:vAlign w:val="center"/>
          </w:tcPr>
          <w:p w14:paraId="6278EED1"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6C8F417C" w14:textId="77777777" w:rsidTr="00597F71">
        <w:trPr>
          <w:cantSplit/>
          <w:trHeight w:val="416"/>
          <w:tblHeader/>
          <w:jc w:val="center"/>
        </w:trPr>
        <w:tc>
          <w:tcPr>
            <w:tcW w:w="568" w:type="dxa"/>
            <w:vAlign w:val="center"/>
          </w:tcPr>
          <w:p w14:paraId="3688081D"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vAlign w:val="center"/>
          </w:tcPr>
          <w:p w14:paraId="1BAC0BD7" w14:textId="77777777" w:rsidR="00597F71" w:rsidRPr="002A5DC2" w:rsidRDefault="00597F71" w:rsidP="00597F71">
            <w:pPr>
              <w:rPr>
                <w:rFonts w:ascii="Tahoma" w:hAnsi="Tahoma" w:cs="Tahoma"/>
                <w:sz w:val="18"/>
                <w:szCs w:val="18"/>
              </w:rPr>
            </w:pPr>
            <w:r w:rsidRPr="002A5DC2">
              <w:rPr>
                <w:rFonts w:ascii="Tahoma" w:hAnsi="Tahoma" w:cs="Tahoma"/>
                <w:sz w:val="18"/>
                <w:szCs w:val="18"/>
              </w:rPr>
              <w:t>Pojemność cieplna anody</w:t>
            </w:r>
          </w:p>
          <w:p w14:paraId="324EFFA3" w14:textId="77777777" w:rsidR="00597F71" w:rsidRPr="002A5DC2" w:rsidRDefault="00597F71" w:rsidP="00597F71">
            <w:pPr>
              <w:rPr>
                <w:rFonts w:ascii="Tahoma" w:hAnsi="Tahoma" w:cs="Tahoma"/>
                <w:sz w:val="18"/>
                <w:szCs w:val="18"/>
              </w:rPr>
            </w:pPr>
          </w:p>
        </w:tc>
        <w:tc>
          <w:tcPr>
            <w:tcW w:w="1480" w:type="dxa"/>
            <w:vAlign w:val="center"/>
          </w:tcPr>
          <w:p w14:paraId="1BB1E376" w14:textId="77777777" w:rsidR="00597F71" w:rsidRPr="002A5DC2" w:rsidRDefault="00597F71" w:rsidP="00597F71">
            <w:pPr>
              <w:spacing w:line="288" w:lineRule="auto"/>
              <w:jc w:val="center"/>
              <w:rPr>
                <w:rFonts w:ascii="Tahoma" w:hAnsi="Tahoma" w:cs="Tahoma"/>
                <w:sz w:val="18"/>
                <w:szCs w:val="18"/>
              </w:rPr>
            </w:pPr>
            <w:r w:rsidRPr="002A5DC2">
              <w:rPr>
                <w:rFonts w:ascii="Tahoma" w:hAnsi="Tahoma" w:cs="Tahoma"/>
                <w:sz w:val="18"/>
                <w:szCs w:val="18"/>
              </w:rPr>
              <w:t xml:space="preserve">≥ 120 </w:t>
            </w:r>
            <w:proofErr w:type="spellStart"/>
            <w:r w:rsidRPr="002A5DC2">
              <w:rPr>
                <w:rFonts w:ascii="Tahoma" w:hAnsi="Tahoma" w:cs="Tahoma"/>
                <w:sz w:val="18"/>
                <w:szCs w:val="18"/>
              </w:rPr>
              <w:t>kHU</w:t>
            </w:r>
            <w:proofErr w:type="spellEnd"/>
          </w:p>
        </w:tc>
        <w:tc>
          <w:tcPr>
            <w:tcW w:w="4220" w:type="dxa"/>
            <w:vAlign w:val="center"/>
          </w:tcPr>
          <w:p w14:paraId="126FF824"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7E5F4151" w14:textId="77777777" w:rsidTr="00597F71">
        <w:trPr>
          <w:cantSplit/>
          <w:tblHeader/>
          <w:jc w:val="center"/>
        </w:trPr>
        <w:tc>
          <w:tcPr>
            <w:tcW w:w="568" w:type="dxa"/>
            <w:vAlign w:val="center"/>
          </w:tcPr>
          <w:p w14:paraId="4ED02C08"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vAlign w:val="center"/>
          </w:tcPr>
          <w:p w14:paraId="2335FDA8"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Pojemność cieplna kołpaka </w:t>
            </w:r>
          </w:p>
        </w:tc>
        <w:tc>
          <w:tcPr>
            <w:tcW w:w="1480" w:type="dxa"/>
            <w:vAlign w:val="center"/>
          </w:tcPr>
          <w:p w14:paraId="6950EC32" w14:textId="77777777" w:rsidR="00597F71" w:rsidRPr="002A5DC2" w:rsidRDefault="00597F71" w:rsidP="00597F71">
            <w:pPr>
              <w:spacing w:line="288" w:lineRule="auto"/>
              <w:jc w:val="center"/>
              <w:rPr>
                <w:rFonts w:ascii="Tahoma" w:hAnsi="Tahoma" w:cs="Tahoma"/>
                <w:sz w:val="18"/>
                <w:szCs w:val="18"/>
              </w:rPr>
            </w:pPr>
            <w:r w:rsidRPr="002A5DC2">
              <w:rPr>
                <w:rFonts w:ascii="Tahoma" w:hAnsi="Tahoma" w:cs="Tahoma"/>
                <w:sz w:val="18"/>
                <w:szCs w:val="18"/>
              </w:rPr>
              <w:t xml:space="preserve">≥ 1100 </w:t>
            </w:r>
            <w:proofErr w:type="spellStart"/>
            <w:r w:rsidRPr="002A5DC2">
              <w:rPr>
                <w:rFonts w:ascii="Tahoma" w:hAnsi="Tahoma" w:cs="Tahoma"/>
                <w:sz w:val="18"/>
                <w:szCs w:val="18"/>
              </w:rPr>
              <w:t>kHU</w:t>
            </w:r>
            <w:proofErr w:type="spellEnd"/>
          </w:p>
        </w:tc>
        <w:tc>
          <w:tcPr>
            <w:tcW w:w="4220" w:type="dxa"/>
            <w:vAlign w:val="center"/>
          </w:tcPr>
          <w:p w14:paraId="60823605"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4365E2AB" w14:textId="77777777" w:rsidTr="00597F71">
        <w:trPr>
          <w:cantSplit/>
          <w:tblHeader/>
          <w:jc w:val="center"/>
        </w:trPr>
        <w:tc>
          <w:tcPr>
            <w:tcW w:w="568" w:type="dxa"/>
            <w:vAlign w:val="center"/>
          </w:tcPr>
          <w:p w14:paraId="2759C906"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vAlign w:val="bottom"/>
          </w:tcPr>
          <w:p w14:paraId="3A81A3C0" w14:textId="77777777" w:rsidR="00597F71" w:rsidRPr="002A5DC2" w:rsidRDefault="00597F71" w:rsidP="00597F71">
            <w:pPr>
              <w:rPr>
                <w:rFonts w:ascii="Tahoma" w:hAnsi="Tahoma" w:cs="Tahoma"/>
                <w:sz w:val="18"/>
                <w:szCs w:val="18"/>
              </w:rPr>
            </w:pPr>
            <w:r w:rsidRPr="002A5DC2">
              <w:rPr>
                <w:rFonts w:ascii="Tahoma" w:hAnsi="Tahoma" w:cs="Tahoma"/>
                <w:sz w:val="18"/>
                <w:szCs w:val="18"/>
              </w:rPr>
              <w:t>Miernik dawki DAP</w:t>
            </w:r>
          </w:p>
        </w:tc>
        <w:tc>
          <w:tcPr>
            <w:tcW w:w="1480" w:type="dxa"/>
            <w:vAlign w:val="center"/>
          </w:tcPr>
          <w:p w14:paraId="1A73DBE9" w14:textId="77777777" w:rsidR="00597F71" w:rsidRPr="002A5DC2" w:rsidRDefault="00597F71" w:rsidP="00597F71">
            <w:pPr>
              <w:spacing w:line="288" w:lineRule="auto"/>
              <w:jc w:val="center"/>
              <w:rPr>
                <w:rFonts w:ascii="Tahoma" w:hAnsi="Tahoma" w:cs="Tahoma"/>
                <w:sz w:val="18"/>
                <w:szCs w:val="18"/>
              </w:rPr>
            </w:pPr>
            <w:r w:rsidRPr="002A5DC2">
              <w:rPr>
                <w:rFonts w:ascii="Tahoma" w:hAnsi="Tahoma" w:cs="Tahoma"/>
                <w:sz w:val="18"/>
                <w:szCs w:val="18"/>
              </w:rPr>
              <w:t>TAK</w:t>
            </w:r>
          </w:p>
        </w:tc>
        <w:tc>
          <w:tcPr>
            <w:tcW w:w="4220" w:type="dxa"/>
            <w:vAlign w:val="center"/>
          </w:tcPr>
          <w:p w14:paraId="69C84758"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10853635" w14:textId="77777777" w:rsidTr="00597F71">
        <w:trPr>
          <w:cantSplit/>
          <w:tblHeader/>
          <w:jc w:val="center"/>
        </w:trPr>
        <w:tc>
          <w:tcPr>
            <w:tcW w:w="568" w:type="dxa"/>
            <w:tcBorders>
              <w:bottom w:val="single" w:sz="4" w:space="0" w:color="auto"/>
            </w:tcBorders>
            <w:vAlign w:val="center"/>
          </w:tcPr>
          <w:p w14:paraId="36B5A2F2"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tcBorders>
              <w:bottom w:val="single" w:sz="4" w:space="0" w:color="auto"/>
            </w:tcBorders>
            <w:vAlign w:val="center"/>
          </w:tcPr>
          <w:p w14:paraId="7138FC2C"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Kolimator ze świetlnym symulatorem pola ekspozycji </w:t>
            </w:r>
          </w:p>
        </w:tc>
        <w:tc>
          <w:tcPr>
            <w:tcW w:w="1480" w:type="dxa"/>
            <w:tcBorders>
              <w:bottom w:val="single" w:sz="4" w:space="0" w:color="auto"/>
            </w:tcBorders>
            <w:vAlign w:val="center"/>
          </w:tcPr>
          <w:p w14:paraId="322F1128" w14:textId="77777777" w:rsidR="00597F71" w:rsidRPr="002A5DC2" w:rsidRDefault="00597F71" w:rsidP="00597F71">
            <w:pPr>
              <w:spacing w:line="288" w:lineRule="auto"/>
              <w:jc w:val="center"/>
              <w:rPr>
                <w:rFonts w:ascii="Tahoma" w:hAnsi="Tahoma" w:cs="Tahoma"/>
                <w:sz w:val="18"/>
                <w:szCs w:val="18"/>
              </w:rPr>
            </w:pPr>
            <w:r w:rsidRPr="002A5DC2">
              <w:rPr>
                <w:rFonts w:ascii="Tahoma" w:hAnsi="Tahoma" w:cs="Tahoma"/>
                <w:sz w:val="18"/>
                <w:szCs w:val="18"/>
              </w:rPr>
              <w:t>TAK</w:t>
            </w:r>
          </w:p>
        </w:tc>
        <w:tc>
          <w:tcPr>
            <w:tcW w:w="4220" w:type="dxa"/>
            <w:tcBorders>
              <w:bottom w:val="single" w:sz="4" w:space="0" w:color="auto"/>
            </w:tcBorders>
            <w:vAlign w:val="center"/>
          </w:tcPr>
          <w:p w14:paraId="52B1F808"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4D802307" w14:textId="77777777" w:rsidTr="00597F71">
        <w:trPr>
          <w:cantSplit/>
          <w:tblHeader/>
          <w:jc w:val="center"/>
        </w:trPr>
        <w:tc>
          <w:tcPr>
            <w:tcW w:w="568" w:type="dxa"/>
            <w:tcBorders>
              <w:bottom w:val="single" w:sz="4" w:space="0" w:color="auto"/>
            </w:tcBorders>
            <w:vAlign w:val="center"/>
          </w:tcPr>
          <w:p w14:paraId="617D46ED"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tcBorders>
              <w:bottom w:val="single" w:sz="4" w:space="0" w:color="auto"/>
            </w:tcBorders>
            <w:vAlign w:val="center"/>
          </w:tcPr>
          <w:p w14:paraId="1E16CA5E"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Zakres obrotu kolimatora </w:t>
            </w:r>
          </w:p>
        </w:tc>
        <w:tc>
          <w:tcPr>
            <w:tcW w:w="1480" w:type="dxa"/>
            <w:tcBorders>
              <w:bottom w:val="single" w:sz="4" w:space="0" w:color="auto"/>
            </w:tcBorders>
            <w:vAlign w:val="center"/>
          </w:tcPr>
          <w:p w14:paraId="6B5E2A93" w14:textId="77777777" w:rsidR="00597F71" w:rsidRPr="002A5DC2" w:rsidRDefault="00597F71" w:rsidP="00597F71">
            <w:pPr>
              <w:spacing w:line="288" w:lineRule="auto"/>
              <w:jc w:val="center"/>
              <w:rPr>
                <w:rFonts w:ascii="Tahoma" w:hAnsi="Tahoma" w:cs="Tahoma"/>
                <w:sz w:val="18"/>
                <w:szCs w:val="18"/>
              </w:rPr>
            </w:pPr>
            <w:r w:rsidRPr="002A5DC2">
              <w:rPr>
                <w:rFonts w:ascii="Tahoma" w:hAnsi="Tahoma" w:cs="Tahoma"/>
                <w:sz w:val="18"/>
                <w:szCs w:val="18"/>
              </w:rPr>
              <w:t>≥ +/-90°</w:t>
            </w:r>
          </w:p>
        </w:tc>
        <w:tc>
          <w:tcPr>
            <w:tcW w:w="4220" w:type="dxa"/>
            <w:tcBorders>
              <w:bottom w:val="single" w:sz="4" w:space="0" w:color="auto"/>
            </w:tcBorders>
            <w:vAlign w:val="center"/>
          </w:tcPr>
          <w:p w14:paraId="16942C9C"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46DB7325" w14:textId="77777777" w:rsidTr="00597F71">
        <w:trPr>
          <w:cantSplit/>
          <w:tblHeader/>
          <w:jc w:val="center"/>
        </w:trPr>
        <w:tc>
          <w:tcPr>
            <w:tcW w:w="568" w:type="dxa"/>
            <w:tcBorders>
              <w:bottom w:val="single" w:sz="4" w:space="0" w:color="auto"/>
            </w:tcBorders>
            <w:vAlign w:val="center"/>
          </w:tcPr>
          <w:p w14:paraId="47CCB2E3"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tcBorders>
              <w:bottom w:val="single" w:sz="4" w:space="0" w:color="auto"/>
            </w:tcBorders>
            <w:vAlign w:val="center"/>
          </w:tcPr>
          <w:p w14:paraId="12F78529" w14:textId="77777777" w:rsidR="00597F71" w:rsidRPr="00597F71" w:rsidRDefault="00597F71" w:rsidP="00597F71">
            <w:pPr>
              <w:rPr>
                <w:rFonts w:ascii="Tahoma" w:hAnsi="Tahoma" w:cs="Tahoma"/>
                <w:strike/>
                <w:sz w:val="18"/>
                <w:szCs w:val="18"/>
                <w:highlight w:val="cyan"/>
              </w:rPr>
            </w:pPr>
            <w:r w:rsidRPr="00597F71">
              <w:rPr>
                <w:rFonts w:ascii="Tahoma" w:hAnsi="Tahoma" w:cs="Tahoma"/>
                <w:strike/>
                <w:sz w:val="18"/>
                <w:szCs w:val="18"/>
                <w:highlight w:val="cyan"/>
              </w:rPr>
              <w:t>Wykonanie ekspozycji przy zasilaniu z akumulatorów aparatu</w:t>
            </w:r>
          </w:p>
          <w:p w14:paraId="3CBC2F71" w14:textId="77777777" w:rsidR="00597F71" w:rsidRPr="00597F71" w:rsidRDefault="00597F71" w:rsidP="00597F71">
            <w:pPr>
              <w:suppressAutoHyphens/>
              <w:spacing w:after="200" w:line="276" w:lineRule="auto"/>
              <w:rPr>
                <w:rFonts w:ascii="Tahoma" w:eastAsia="Calibri" w:hAnsi="Tahoma" w:cs="Tahoma"/>
                <w:b/>
                <w:bCs/>
                <w:sz w:val="18"/>
                <w:szCs w:val="18"/>
                <w:highlight w:val="cyan"/>
                <w:lang w:eastAsia="ar-SA"/>
              </w:rPr>
            </w:pPr>
            <w:r w:rsidRPr="00597F71">
              <w:rPr>
                <w:rFonts w:ascii="Tahoma" w:eastAsia="Calibri" w:hAnsi="Tahoma" w:cs="Tahoma"/>
                <w:b/>
                <w:bCs/>
                <w:sz w:val="18"/>
                <w:szCs w:val="18"/>
                <w:highlight w:val="cyan"/>
                <w:lang w:eastAsia="ar-SA"/>
              </w:rPr>
              <w:t xml:space="preserve">Wykonanie ekspozycji przy zasilaniu z akumulatorów aparatu lub Wykonanie ekspozycji I zmotoryzowane przemieszczanie się przy zasilaniu z akumulatorów aparatu”. </w:t>
            </w:r>
          </w:p>
          <w:p w14:paraId="1A74C8B6" w14:textId="77777777" w:rsidR="00597F71" w:rsidRPr="002A5DC2" w:rsidRDefault="00597F71" w:rsidP="00597F71">
            <w:pPr>
              <w:rPr>
                <w:rFonts w:ascii="Tahoma" w:hAnsi="Tahoma" w:cs="Tahoma"/>
                <w:sz w:val="18"/>
                <w:szCs w:val="18"/>
              </w:rPr>
            </w:pPr>
          </w:p>
        </w:tc>
        <w:tc>
          <w:tcPr>
            <w:tcW w:w="1480" w:type="dxa"/>
            <w:tcBorders>
              <w:bottom w:val="single" w:sz="4" w:space="0" w:color="auto"/>
            </w:tcBorders>
            <w:vAlign w:val="center"/>
          </w:tcPr>
          <w:p w14:paraId="0D44AC9C" w14:textId="77777777" w:rsidR="00597F71" w:rsidRPr="002A5DC2" w:rsidRDefault="00597F71" w:rsidP="00597F71">
            <w:pPr>
              <w:jc w:val="center"/>
              <w:rPr>
                <w:rFonts w:ascii="Tahoma" w:hAnsi="Tahoma" w:cs="Tahoma"/>
                <w:sz w:val="18"/>
                <w:szCs w:val="18"/>
              </w:rPr>
            </w:pPr>
            <w:r w:rsidRPr="002A5DC2">
              <w:rPr>
                <w:rFonts w:ascii="Tahoma" w:hAnsi="Tahoma" w:cs="Tahoma"/>
                <w:sz w:val="18"/>
                <w:szCs w:val="18"/>
              </w:rPr>
              <w:t>TAK</w:t>
            </w:r>
          </w:p>
        </w:tc>
        <w:tc>
          <w:tcPr>
            <w:tcW w:w="4220" w:type="dxa"/>
            <w:tcBorders>
              <w:bottom w:val="single" w:sz="4" w:space="0" w:color="auto"/>
            </w:tcBorders>
            <w:vAlign w:val="center"/>
          </w:tcPr>
          <w:p w14:paraId="1E9EA2E2"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38FC765A" w14:textId="77777777" w:rsidTr="00597F71">
        <w:trPr>
          <w:cantSplit/>
          <w:tblHeader/>
          <w:jc w:val="center"/>
        </w:trPr>
        <w:tc>
          <w:tcPr>
            <w:tcW w:w="568" w:type="dxa"/>
            <w:tcBorders>
              <w:bottom w:val="single" w:sz="4" w:space="0" w:color="auto"/>
            </w:tcBorders>
            <w:vAlign w:val="center"/>
          </w:tcPr>
          <w:p w14:paraId="6BDD3160"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tcBorders>
              <w:bottom w:val="single" w:sz="4" w:space="0" w:color="auto"/>
            </w:tcBorders>
            <w:vAlign w:val="center"/>
          </w:tcPr>
          <w:p w14:paraId="1FBC0F09"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Wykonanie ekspozycji przy zasilaniu z gniazdka sieciowego </w:t>
            </w:r>
          </w:p>
        </w:tc>
        <w:tc>
          <w:tcPr>
            <w:tcW w:w="1480" w:type="dxa"/>
            <w:tcBorders>
              <w:bottom w:val="single" w:sz="4" w:space="0" w:color="auto"/>
            </w:tcBorders>
            <w:vAlign w:val="center"/>
          </w:tcPr>
          <w:p w14:paraId="0C999A20" w14:textId="77777777" w:rsidR="00597F71" w:rsidRPr="002A5DC2" w:rsidRDefault="00597F71" w:rsidP="00597F71">
            <w:pPr>
              <w:jc w:val="center"/>
              <w:rPr>
                <w:rFonts w:ascii="Tahoma" w:hAnsi="Tahoma" w:cs="Tahoma"/>
                <w:sz w:val="18"/>
                <w:szCs w:val="18"/>
              </w:rPr>
            </w:pPr>
            <w:r w:rsidRPr="002A5DC2">
              <w:rPr>
                <w:rFonts w:ascii="Tahoma" w:hAnsi="Tahoma" w:cs="Tahoma"/>
                <w:sz w:val="18"/>
                <w:szCs w:val="18"/>
              </w:rPr>
              <w:t>TAK</w:t>
            </w:r>
          </w:p>
        </w:tc>
        <w:tc>
          <w:tcPr>
            <w:tcW w:w="4220" w:type="dxa"/>
            <w:tcBorders>
              <w:bottom w:val="single" w:sz="4" w:space="0" w:color="auto"/>
            </w:tcBorders>
            <w:vAlign w:val="center"/>
          </w:tcPr>
          <w:p w14:paraId="7BBA6688"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08967464" w14:textId="77777777" w:rsidTr="00597F71">
        <w:trPr>
          <w:cantSplit/>
          <w:tblHeader/>
          <w:jc w:val="center"/>
        </w:trPr>
        <w:tc>
          <w:tcPr>
            <w:tcW w:w="10196" w:type="dxa"/>
            <w:gridSpan w:val="4"/>
            <w:shd w:val="pct12" w:color="auto" w:fill="auto"/>
            <w:vAlign w:val="center"/>
          </w:tcPr>
          <w:p w14:paraId="485539C7" w14:textId="77777777" w:rsidR="00597F71" w:rsidRPr="002A5DC2" w:rsidRDefault="00597F71" w:rsidP="00597F71">
            <w:pPr>
              <w:keepNext/>
              <w:spacing w:before="120" w:after="120"/>
              <w:jc w:val="center"/>
              <w:outlineLvl w:val="0"/>
              <w:rPr>
                <w:rFonts w:ascii="Tahoma" w:hAnsi="Tahoma" w:cs="Tahoma"/>
                <w:b/>
                <w:caps/>
                <w:sz w:val="18"/>
                <w:szCs w:val="18"/>
              </w:rPr>
            </w:pPr>
            <w:r w:rsidRPr="002A5DC2">
              <w:rPr>
                <w:rFonts w:ascii="Tahoma" w:hAnsi="Tahoma" w:cs="Tahoma"/>
                <w:b/>
                <w:caps/>
                <w:sz w:val="18"/>
                <w:szCs w:val="18"/>
              </w:rPr>
              <w:t>II     STATYW APARATU, NAPĘD</w:t>
            </w:r>
          </w:p>
        </w:tc>
      </w:tr>
      <w:tr w:rsidR="00597F71" w:rsidRPr="002A5DC2" w14:paraId="15B0E463" w14:textId="77777777" w:rsidTr="00597F71">
        <w:trPr>
          <w:cantSplit/>
          <w:tblHeader/>
          <w:jc w:val="center"/>
        </w:trPr>
        <w:tc>
          <w:tcPr>
            <w:tcW w:w="568" w:type="dxa"/>
            <w:vAlign w:val="center"/>
          </w:tcPr>
          <w:p w14:paraId="0EFBE5CA"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vAlign w:val="center"/>
          </w:tcPr>
          <w:p w14:paraId="70AB3878"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Minimalna wysokość ogniska nad podłogą </w:t>
            </w:r>
          </w:p>
        </w:tc>
        <w:tc>
          <w:tcPr>
            <w:tcW w:w="1480" w:type="dxa"/>
            <w:vAlign w:val="center"/>
          </w:tcPr>
          <w:p w14:paraId="73A2355F" w14:textId="77777777" w:rsidR="00597F71" w:rsidRPr="002A5DC2" w:rsidRDefault="00597F71" w:rsidP="00597F71">
            <w:pPr>
              <w:jc w:val="center"/>
              <w:rPr>
                <w:rFonts w:ascii="Tahoma" w:hAnsi="Tahoma" w:cs="Tahoma"/>
                <w:sz w:val="18"/>
                <w:szCs w:val="18"/>
              </w:rPr>
            </w:pPr>
            <w:r w:rsidRPr="002A5DC2">
              <w:rPr>
                <w:rFonts w:ascii="Tahoma" w:hAnsi="Tahoma" w:cs="Tahoma"/>
                <w:sz w:val="18"/>
                <w:szCs w:val="18"/>
              </w:rPr>
              <w:t>≤ 70 cm</w:t>
            </w:r>
          </w:p>
        </w:tc>
        <w:tc>
          <w:tcPr>
            <w:tcW w:w="4220" w:type="dxa"/>
            <w:vAlign w:val="center"/>
          </w:tcPr>
          <w:p w14:paraId="30E67F5D"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38BBC56C" w14:textId="77777777" w:rsidTr="00597F71">
        <w:trPr>
          <w:cantSplit/>
          <w:tblHeader/>
          <w:jc w:val="center"/>
        </w:trPr>
        <w:tc>
          <w:tcPr>
            <w:tcW w:w="568" w:type="dxa"/>
            <w:vAlign w:val="center"/>
          </w:tcPr>
          <w:p w14:paraId="3E365606"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vAlign w:val="center"/>
          </w:tcPr>
          <w:p w14:paraId="458EF687"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Maksymalna wysokość ogniska nad podłogą </w:t>
            </w:r>
          </w:p>
        </w:tc>
        <w:tc>
          <w:tcPr>
            <w:tcW w:w="1480" w:type="dxa"/>
            <w:vAlign w:val="center"/>
          </w:tcPr>
          <w:p w14:paraId="1894646C" w14:textId="77777777" w:rsidR="00597F71" w:rsidRPr="002A5DC2" w:rsidRDefault="00597F71" w:rsidP="00597F71">
            <w:pPr>
              <w:jc w:val="center"/>
              <w:rPr>
                <w:rFonts w:ascii="Tahoma" w:hAnsi="Tahoma" w:cs="Tahoma"/>
                <w:sz w:val="18"/>
                <w:szCs w:val="18"/>
              </w:rPr>
            </w:pPr>
            <w:r w:rsidRPr="002A5DC2">
              <w:rPr>
                <w:rFonts w:ascii="Tahoma" w:hAnsi="Tahoma" w:cs="Tahoma"/>
                <w:sz w:val="18"/>
                <w:szCs w:val="18"/>
              </w:rPr>
              <w:t>≥ 202 cm</w:t>
            </w:r>
          </w:p>
        </w:tc>
        <w:tc>
          <w:tcPr>
            <w:tcW w:w="4220" w:type="dxa"/>
            <w:vAlign w:val="center"/>
          </w:tcPr>
          <w:p w14:paraId="0FDD52BD"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39BFF9C9" w14:textId="77777777" w:rsidTr="00597F71">
        <w:trPr>
          <w:cantSplit/>
          <w:tblHeader/>
          <w:jc w:val="center"/>
        </w:trPr>
        <w:tc>
          <w:tcPr>
            <w:tcW w:w="568" w:type="dxa"/>
            <w:vAlign w:val="center"/>
          </w:tcPr>
          <w:p w14:paraId="169192E2"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vAlign w:val="center"/>
          </w:tcPr>
          <w:p w14:paraId="69BCA8FD"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Szerokość aparatu </w:t>
            </w:r>
          </w:p>
        </w:tc>
        <w:tc>
          <w:tcPr>
            <w:tcW w:w="1480" w:type="dxa"/>
            <w:vAlign w:val="center"/>
          </w:tcPr>
          <w:p w14:paraId="05ABD74B" w14:textId="77777777" w:rsidR="00597F71" w:rsidRPr="002A5DC2" w:rsidRDefault="00597F71" w:rsidP="00597F71">
            <w:pPr>
              <w:jc w:val="center"/>
              <w:rPr>
                <w:rFonts w:ascii="Tahoma" w:hAnsi="Tahoma" w:cs="Tahoma"/>
                <w:sz w:val="18"/>
                <w:szCs w:val="18"/>
              </w:rPr>
            </w:pPr>
            <w:r w:rsidRPr="002A5DC2">
              <w:rPr>
                <w:rFonts w:ascii="Tahoma" w:hAnsi="Tahoma" w:cs="Tahoma"/>
                <w:sz w:val="18"/>
                <w:szCs w:val="18"/>
              </w:rPr>
              <w:t>≤ 60 cm</w:t>
            </w:r>
          </w:p>
        </w:tc>
        <w:tc>
          <w:tcPr>
            <w:tcW w:w="4220" w:type="dxa"/>
            <w:vAlign w:val="center"/>
          </w:tcPr>
          <w:p w14:paraId="2C6F0282"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1C562A51" w14:textId="77777777" w:rsidTr="00597F71">
        <w:trPr>
          <w:cantSplit/>
          <w:tblHeader/>
          <w:jc w:val="center"/>
        </w:trPr>
        <w:tc>
          <w:tcPr>
            <w:tcW w:w="568" w:type="dxa"/>
            <w:vAlign w:val="center"/>
          </w:tcPr>
          <w:p w14:paraId="14DE7594"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vAlign w:val="center"/>
          </w:tcPr>
          <w:p w14:paraId="35517546"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Wysokość aparatu podczas transportu </w:t>
            </w:r>
          </w:p>
        </w:tc>
        <w:tc>
          <w:tcPr>
            <w:tcW w:w="1480" w:type="dxa"/>
            <w:vAlign w:val="center"/>
          </w:tcPr>
          <w:p w14:paraId="110CD55A" w14:textId="77777777" w:rsidR="00597F71" w:rsidRPr="002A5DC2" w:rsidRDefault="00597F71" w:rsidP="00597F71">
            <w:pPr>
              <w:jc w:val="center"/>
              <w:rPr>
                <w:rFonts w:ascii="Tahoma" w:hAnsi="Tahoma" w:cs="Tahoma"/>
                <w:sz w:val="18"/>
                <w:szCs w:val="18"/>
              </w:rPr>
            </w:pPr>
            <w:r w:rsidRPr="002A5DC2">
              <w:rPr>
                <w:rFonts w:ascii="Tahoma" w:hAnsi="Tahoma" w:cs="Tahoma"/>
                <w:sz w:val="18"/>
                <w:szCs w:val="18"/>
              </w:rPr>
              <w:t>≤ 160 cm</w:t>
            </w:r>
          </w:p>
        </w:tc>
        <w:tc>
          <w:tcPr>
            <w:tcW w:w="4220" w:type="dxa"/>
            <w:vAlign w:val="center"/>
          </w:tcPr>
          <w:p w14:paraId="346185C8"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76D7DE10" w14:textId="77777777" w:rsidTr="00597F71">
        <w:trPr>
          <w:cantSplit/>
          <w:tblHeader/>
          <w:jc w:val="center"/>
        </w:trPr>
        <w:tc>
          <w:tcPr>
            <w:tcW w:w="568" w:type="dxa"/>
            <w:vAlign w:val="center"/>
          </w:tcPr>
          <w:p w14:paraId="30A2250B"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vAlign w:val="center"/>
          </w:tcPr>
          <w:p w14:paraId="5773D2A3" w14:textId="77777777" w:rsidR="00597F71" w:rsidRPr="002A5DC2" w:rsidRDefault="00597F71" w:rsidP="00597F71">
            <w:pPr>
              <w:rPr>
                <w:rFonts w:ascii="Tahoma" w:hAnsi="Tahoma" w:cs="Tahoma"/>
                <w:sz w:val="18"/>
                <w:szCs w:val="18"/>
              </w:rPr>
            </w:pPr>
            <w:r w:rsidRPr="002A5DC2">
              <w:rPr>
                <w:rFonts w:ascii="Tahoma" w:hAnsi="Tahoma" w:cs="Tahoma"/>
                <w:sz w:val="18"/>
                <w:szCs w:val="18"/>
              </w:rPr>
              <w:t>Wysięg poziomy ramienia (liczony od kolumny aparatu do ogniska)</w:t>
            </w:r>
          </w:p>
        </w:tc>
        <w:tc>
          <w:tcPr>
            <w:tcW w:w="1480" w:type="dxa"/>
            <w:vAlign w:val="center"/>
          </w:tcPr>
          <w:p w14:paraId="1164A789" w14:textId="77777777" w:rsidR="00597F71" w:rsidRPr="002A5DC2" w:rsidRDefault="00597F71" w:rsidP="00597F71">
            <w:pPr>
              <w:jc w:val="center"/>
              <w:rPr>
                <w:rFonts w:ascii="Tahoma" w:hAnsi="Tahoma" w:cs="Tahoma"/>
                <w:sz w:val="18"/>
                <w:szCs w:val="18"/>
              </w:rPr>
            </w:pPr>
            <w:r w:rsidRPr="002A5DC2">
              <w:rPr>
                <w:rFonts w:ascii="Tahoma" w:hAnsi="Tahoma" w:cs="Tahoma"/>
                <w:sz w:val="18"/>
                <w:szCs w:val="18"/>
              </w:rPr>
              <w:t>≥ 120 cm</w:t>
            </w:r>
          </w:p>
        </w:tc>
        <w:tc>
          <w:tcPr>
            <w:tcW w:w="4220" w:type="dxa"/>
            <w:vAlign w:val="center"/>
          </w:tcPr>
          <w:p w14:paraId="5D7BF0F5"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0B520A7D" w14:textId="77777777" w:rsidTr="00597F71">
        <w:trPr>
          <w:cantSplit/>
          <w:tblHeader/>
          <w:jc w:val="center"/>
        </w:trPr>
        <w:tc>
          <w:tcPr>
            <w:tcW w:w="568" w:type="dxa"/>
            <w:vAlign w:val="center"/>
          </w:tcPr>
          <w:p w14:paraId="526EFDB4"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vAlign w:val="center"/>
          </w:tcPr>
          <w:p w14:paraId="0707BFD4" w14:textId="77777777" w:rsidR="00597F71" w:rsidRPr="002A5DC2" w:rsidRDefault="00597F71" w:rsidP="00597F71">
            <w:pPr>
              <w:rPr>
                <w:rFonts w:ascii="Tahoma" w:hAnsi="Tahoma" w:cs="Tahoma"/>
                <w:sz w:val="18"/>
                <w:szCs w:val="18"/>
              </w:rPr>
            </w:pPr>
            <w:r w:rsidRPr="002A5DC2">
              <w:rPr>
                <w:rFonts w:ascii="Tahoma" w:hAnsi="Tahoma" w:cs="Tahoma"/>
                <w:sz w:val="18"/>
                <w:szCs w:val="18"/>
              </w:rPr>
              <w:t>Obrót lampy do położenia  umożliwiającego zrobienie zdjęcia promieniem poziomym</w:t>
            </w:r>
          </w:p>
        </w:tc>
        <w:tc>
          <w:tcPr>
            <w:tcW w:w="1480" w:type="dxa"/>
            <w:vAlign w:val="center"/>
          </w:tcPr>
          <w:p w14:paraId="4F56EEE6" w14:textId="77777777" w:rsidR="00597F71" w:rsidRPr="002A5DC2" w:rsidRDefault="00597F71" w:rsidP="00597F71">
            <w:pPr>
              <w:snapToGrid w:val="0"/>
              <w:jc w:val="center"/>
              <w:rPr>
                <w:rFonts w:ascii="Tahoma" w:hAnsi="Tahoma" w:cs="Tahoma"/>
                <w:sz w:val="18"/>
                <w:szCs w:val="18"/>
              </w:rPr>
            </w:pPr>
            <w:r w:rsidRPr="002A5DC2">
              <w:rPr>
                <w:rFonts w:ascii="Tahoma" w:hAnsi="Tahoma" w:cs="Tahoma"/>
                <w:sz w:val="18"/>
                <w:szCs w:val="18"/>
              </w:rPr>
              <w:t>TAK</w:t>
            </w:r>
          </w:p>
        </w:tc>
        <w:tc>
          <w:tcPr>
            <w:tcW w:w="4220" w:type="dxa"/>
            <w:vAlign w:val="center"/>
          </w:tcPr>
          <w:p w14:paraId="5517C0F3"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07A803D4" w14:textId="77777777" w:rsidTr="00597F71">
        <w:trPr>
          <w:cantSplit/>
          <w:tblHeader/>
          <w:jc w:val="center"/>
        </w:trPr>
        <w:tc>
          <w:tcPr>
            <w:tcW w:w="568" w:type="dxa"/>
            <w:vAlign w:val="center"/>
          </w:tcPr>
          <w:p w14:paraId="65691993"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vAlign w:val="center"/>
          </w:tcPr>
          <w:p w14:paraId="0C071723" w14:textId="77777777" w:rsidR="00597F71" w:rsidRPr="002A5DC2" w:rsidRDefault="00597F71" w:rsidP="00597F71">
            <w:pPr>
              <w:rPr>
                <w:rFonts w:ascii="Tahoma" w:hAnsi="Tahoma" w:cs="Tahoma"/>
                <w:sz w:val="18"/>
                <w:szCs w:val="18"/>
              </w:rPr>
            </w:pPr>
            <w:r w:rsidRPr="002A5DC2">
              <w:rPr>
                <w:rFonts w:ascii="Tahoma" w:hAnsi="Tahoma" w:cs="Tahoma"/>
                <w:sz w:val="18"/>
                <w:szCs w:val="18"/>
              </w:rPr>
              <w:t>Aparat wyposażony we własny zespół napędowy zapewniający zmotoryzowane ruchy aparatu</w:t>
            </w:r>
          </w:p>
        </w:tc>
        <w:tc>
          <w:tcPr>
            <w:tcW w:w="1480" w:type="dxa"/>
            <w:vAlign w:val="center"/>
          </w:tcPr>
          <w:p w14:paraId="070F616D" w14:textId="77777777" w:rsidR="00597F71" w:rsidRPr="002A5DC2" w:rsidRDefault="00597F71" w:rsidP="00597F71">
            <w:pPr>
              <w:snapToGrid w:val="0"/>
              <w:jc w:val="center"/>
              <w:rPr>
                <w:rFonts w:ascii="Tahoma" w:hAnsi="Tahoma" w:cs="Tahoma"/>
                <w:sz w:val="18"/>
                <w:szCs w:val="18"/>
              </w:rPr>
            </w:pPr>
            <w:r w:rsidRPr="002A5DC2">
              <w:rPr>
                <w:rFonts w:ascii="Tahoma" w:hAnsi="Tahoma" w:cs="Tahoma"/>
                <w:sz w:val="18"/>
                <w:szCs w:val="18"/>
              </w:rPr>
              <w:t xml:space="preserve">TAK </w:t>
            </w:r>
          </w:p>
        </w:tc>
        <w:tc>
          <w:tcPr>
            <w:tcW w:w="4220" w:type="dxa"/>
            <w:vAlign w:val="center"/>
          </w:tcPr>
          <w:p w14:paraId="74193F8D"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49ACDA08" w14:textId="77777777" w:rsidTr="00597F71">
        <w:trPr>
          <w:cantSplit/>
          <w:tblHeader/>
          <w:jc w:val="center"/>
        </w:trPr>
        <w:tc>
          <w:tcPr>
            <w:tcW w:w="568" w:type="dxa"/>
            <w:vAlign w:val="center"/>
          </w:tcPr>
          <w:p w14:paraId="53A79C61"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vAlign w:val="center"/>
          </w:tcPr>
          <w:p w14:paraId="60271033" w14:textId="77777777" w:rsidR="00597F71" w:rsidRPr="002A5DC2" w:rsidRDefault="00597F71" w:rsidP="00597F71">
            <w:pPr>
              <w:rPr>
                <w:rFonts w:ascii="Tahoma" w:hAnsi="Tahoma" w:cs="Tahoma"/>
                <w:sz w:val="18"/>
                <w:szCs w:val="18"/>
              </w:rPr>
            </w:pPr>
            <w:r w:rsidRPr="002A5DC2">
              <w:rPr>
                <w:rFonts w:ascii="Tahoma" w:hAnsi="Tahoma" w:cs="Tahoma"/>
                <w:sz w:val="18"/>
                <w:szCs w:val="18"/>
              </w:rPr>
              <w:t>Masa aparatu (z akumulatorami)</w:t>
            </w:r>
          </w:p>
        </w:tc>
        <w:tc>
          <w:tcPr>
            <w:tcW w:w="1480" w:type="dxa"/>
            <w:vAlign w:val="center"/>
          </w:tcPr>
          <w:p w14:paraId="55A561FF" w14:textId="77777777" w:rsidR="00597F71" w:rsidRPr="002A5DC2" w:rsidRDefault="00597F71" w:rsidP="00597F71">
            <w:pPr>
              <w:snapToGrid w:val="0"/>
              <w:jc w:val="center"/>
              <w:rPr>
                <w:rFonts w:ascii="Tahoma" w:hAnsi="Tahoma" w:cs="Tahoma"/>
                <w:sz w:val="18"/>
                <w:szCs w:val="18"/>
              </w:rPr>
            </w:pPr>
            <w:r w:rsidRPr="002A5DC2">
              <w:rPr>
                <w:rFonts w:ascii="Tahoma" w:hAnsi="Tahoma" w:cs="Tahoma"/>
                <w:sz w:val="18"/>
                <w:szCs w:val="18"/>
              </w:rPr>
              <w:t>≤ 300 kg</w:t>
            </w:r>
          </w:p>
        </w:tc>
        <w:tc>
          <w:tcPr>
            <w:tcW w:w="4220" w:type="dxa"/>
            <w:vAlign w:val="center"/>
          </w:tcPr>
          <w:p w14:paraId="44AD5BF0"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72B996F8" w14:textId="77777777" w:rsidTr="00597F71">
        <w:trPr>
          <w:cantSplit/>
          <w:tblHeader/>
          <w:jc w:val="center"/>
        </w:trPr>
        <w:tc>
          <w:tcPr>
            <w:tcW w:w="568" w:type="dxa"/>
            <w:vAlign w:val="center"/>
          </w:tcPr>
          <w:p w14:paraId="07354891"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vAlign w:val="center"/>
          </w:tcPr>
          <w:p w14:paraId="222D861E"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Zintegrowana z aparatem szuflada </w:t>
            </w:r>
          </w:p>
        </w:tc>
        <w:tc>
          <w:tcPr>
            <w:tcW w:w="1480" w:type="dxa"/>
            <w:vAlign w:val="center"/>
          </w:tcPr>
          <w:p w14:paraId="477F0384" w14:textId="77777777" w:rsidR="00597F71" w:rsidRPr="002A5DC2" w:rsidRDefault="00597F71" w:rsidP="00597F71">
            <w:pPr>
              <w:snapToGrid w:val="0"/>
              <w:jc w:val="center"/>
              <w:rPr>
                <w:rFonts w:ascii="Tahoma" w:hAnsi="Tahoma" w:cs="Tahoma"/>
                <w:sz w:val="18"/>
                <w:szCs w:val="18"/>
              </w:rPr>
            </w:pPr>
            <w:r w:rsidRPr="002A5DC2">
              <w:rPr>
                <w:rFonts w:ascii="Tahoma" w:hAnsi="Tahoma" w:cs="Tahoma"/>
                <w:sz w:val="18"/>
                <w:szCs w:val="18"/>
              </w:rPr>
              <w:t>TAK</w:t>
            </w:r>
          </w:p>
        </w:tc>
        <w:tc>
          <w:tcPr>
            <w:tcW w:w="4220" w:type="dxa"/>
            <w:vAlign w:val="center"/>
          </w:tcPr>
          <w:p w14:paraId="6EB6B7E4"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29B210F2" w14:textId="77777777" w:rsidTr="00597F71">
        <w:trPr>
          <w:cantSplit/>
          <w:tblHeader/>
          <w:jc w:val="center"/>
        </w:trPr>
        <w:tc>
          <w:tcPr>
            <w:tcW w:w="568" w:type="dxa"/>
            <w:vAlign w:val="center"/>
          </w:tcPr>
          <w:p w14:paraId="54E18CB9"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vAlign w:val="center"/>
          </w:tcPr>
          <w:p w14:paraId="6BE06CF2" w14:textId="77777777" w:rsidR="00597F71" w:rsidRPr="00597F71" w:rsidRDefault="00597F71" w:rsidP="00597F71">
            <w:pPr>
              <w:rPr>
                <w:rFonts w:ascii="Tahoma" w:hAnsi="Tahoma" w:cs="Tahoma"/>
                <w:strike/>
                <w:sz w:val="18"/>
                <w:szCs w:val="18"/>
                <w:highlight w:val="cyan"/>
              </w:rPr>
            </w:pPr>
            <w:r w:rsidRPr="00597F71">
              <w:rPr>
                <w:rFonts w:ascii="Tahoma" w:hAnsi="Tahoma" w:cs="Tahoma"/>
                <w:strike/>
                <w:sz w:val="18"/>
                <w:szCs w:val="18"/>
                <w:highlight w:val="cyan"/>
              </w:rPr>
              <w:t>Wszystkie kable do lampy poprowadzone wewnątrz obudowy – konstrukcja ułatwiająca czyszczenie aparatu  (bez kabli karbowanych itp.)</w:t>
            </w:r>
          </w:p>
          <w:p w14:paraId="1BC074A8" w14:textId="77777777" w:rsidR="00597F71" w:rsidRPr="00974703" w:rsidRDefault="00597F71" w:rsidP="00597F71">
            <w:pPr>
              <w:rPr>
                <w:rFonts w:ascii="Tahoma" w:hAnsi="Tahoma" w:cs="Tahoma"/>
                <w:strike/>
                <w:sz w:val="18"/>
                <w:szCs w:val="18"/>
              </w:rPr>
            </w:pPr>
            <w:r w:rsidRPr="00597F71">
              <w:rPr>
                <w:rFonts w:ascii="Tahoma" w:hAnsi="Tahoma" w:cs="Tahoma"/>
                <w:b/>
                <w:color w:val="000000"/>
                <w:sz w:val="18"/>
                <w:szCs w:val="18"/>
                <w:highlight w:val="cyan"/>
              </w:rPr>
              <w:t>Wszystkie kable do lampy poprowadzone wewnątrz obudowy – konstrukcja ułatwiająca czyszczenie aparatu  (bez kabli karbowanych itp.) lub konstrukcja aparatu umożliwiająca jego czyszczenie i dezynfekcję według zaleceń producenta</w:t>
            </w:r>
          </w:p>
        </w:tc>
        <w:tc>
          <w:tcPr>
            <w:tcW w:w="1480" w:type="dxa"/>
            <w:vAlign w:val="center"/>
          </w:tcPr>
          <w:p w14:paraId="41480482" w14:textId="77777777" w:rsidR="00597F71" w:rsidRPr="002A5DC2" w:rsidRDefault="00597F71" w:rsidP="00597F71">
            <w:pPr>
              <w:snapToGrid w:val="0"/>
              <w:jc w:val="center"/>
              <w:rPr>
                <w:rFonts w:ascii="Tahoma" w:hAnsi="Tahoma" w:cs="Tahoma"/>
                <w:sz w:val="18"/>
                <w:szCs w:val="18"/>
              </w:rPr>
            </w:pPr>
            <w:r w:rsidRPr="002A5DC2">
              <w:rPr>
                <w:rFonts w:ascii="Tahoma" w:hAnsi="Tahoma" w:cs="Tahoma"/>
                <w:sz w:val="18"/>
                <w:szCs w:val="18"/>
              </w:rPr>
              <w:t>TAK</w:t>
            </w:r>
          </w:p>
        </w:tc>
        <w:tc>
          <w:tcPr>
            <w:tcW w:w="4220" w:type="dxa"/>
            <w:vAlign w:val="center"/>
          </w:tcPr>
          <w:p w14:paraId="02E1C0E7"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75C0D851" w14:textId="77777777" w:rsidTr="00597F71">
        <w:trPr>
          <w:cantSplit/>
          <w:tblHeader/>
          <w:jc w:val="center"/>
        </w:trPr>
        <w:tc>
          <w:tcPr>
            <w:tcW w:w="568" w:type="dxa"/>
            <w:vAlign w:val="center"/>
          </w:tcPr>
          <w:p w14:paraId="2F40E225"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vAlign w:val="center"/>
          </w:tcPr>
          <w:p w14:paraId="673061D5" w14:textId="77777777" w:rsidR="00597F71" w:rsidRPr="002A5DC2" w:rsidRDefault="00597F71" w:rsidP="00597F71">
            <w:pPr>
              <w:rPr>
                <w:rFonts w:ascii="Tahoma" w:hAnsi="Tahoma" w:cs="Tahoma"/>
                <w:sz w:val="18"/>
                <w:szCs w:val="18"/>
              </w:rPr>
            </w:pPr>
            <w:r w:rsidRPr="002A5DC2">
              <w:rPr>
                <w:rFonts w:ascii="Tahoma" w:hAnsi="Tahoma" w:cs="Tahoma"/>
                <w:sz w:val="18"/>
                <w:szCs w:val="18"/>
              </w:rPr>
              <w:t>Przycisk ekspozycyjny na kablu, długości min. 5 m</w:t>
            </w:r>
          </w:p>
        </w:tc>
        <w:tc>
          <w:tcPr>
            <w:tcW w:w="1480" w:type="dxa"/>
            <w:vAlign w:val="center"/>
          </w:tcPr>
          <w:p w14:paraId="462611A7" w14:textId="77777777" w:rsidR="00597F71" w:rsidRPr="002A5DC2" w:rsidRDefault="00597F71" w:rsidP="00597F71">
            <w:pPr>
              <w:jc w:val="center"/>
              <w:rPr>
                <w:rFonts w:ascii="Tahoma" w:hAnsi="Tahoma" w:cs="Tahoma"/>
                <w:sz w:val="18"/>
                <w:szCs w:val="18"/>
              </w:rPr>
            </w:pPr>
            <w:r w:rsidRPr="002A5DC2">
              <w:rPr>
                <w:rFonts w:ascii="Tahoma" w:hAnsi="Tahoma" w:cs="Tahoma"/>
                <w:sz w:val="18"/>
                <w:szCs w:val="18"/>
              </w:rPr>
              <w:t>TAK, podać</w:t>
            </w:r>
          </w:p>
        </w:tc>
        <w:tc>
          <w:tcPr>
            <w:tcW w:w="4220" w:type="dxa"/>
            <w:vAlign w:val="center"/>
          </w:tcPr>
          <w:p w14:paraId="3D801560"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5A65E2DC" w14:textId="77777777" w:rsidTr="00597F71">
        <w:trPr>
          <w:cantSplit/>
          <w:tblHeader/>
          <w:jc w:val="center"/>
        </w:trPr>
        <w:tc>
          <w:tcPr>
            <w:tcW w:w="568" w:type="dxa"/>
            <w:vAlign w:val="center"/>
          </w:tcPr>
          <w:p w14:paraId="02379078"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vAlign w:val="center"/>
          </w:tcPr>
          <w:p w14:paraId="28ADF495" w14:textId="77777777" w:rsidR="00597F71" w:rsidRPr="002A5DC2" w:rsidRDefault="00597F71" w:rsidP="00597F71">
            <w:pPr>
              <w:rPr>
                <w:rFonts w:ascii="Tahoma" w:hAnsi="Tahoma" w:cs="Tahoma"/>
                <w:sz w:val="18"/>
                <w:szCs w:val="18"/>
              </w:rPr>
            </w:pPr>
            <w:r w:rsidRPr="002A5DC2">
              <w:rPr>
                <w:rFonts w:ascii="Tahoma" w:hAnsi="Tahoma" w:cs="Tahoma"/>
                <w:sz w:val="18"/>
                <w:szCs w:val="18"/>
              </w:rPr>
              <w:t>Pilot do zdalnego wyzwalania ekspozycji, zasięg min 10 m</w:t>
            </w:r>
          </w:p>
        </w:tc>
        <w:tc>
          <w:tcPr>
            <w:tcW w:w="1480" w:type="dxa"/>
            <w:vAlign w:val="center"/>
          </w:tcPr>
          <w:p w14:paraId="348CB952" w14:textId="77777777" w:rsidR="00597F71" w:rsidRPr="002A5DC2" w:rsidRDefault="00597F71" w:rsidP="00597F71">
            <w:pPr>
              <w:jc w:val="center"/>
              <w:rPr>
                <w:rFonts w:ascii="Tahoma" w:hAnsi="Tahoma" w:cs="Tahoma"/>
                <w:sz w:val="18"/>
                <w:szCs w:val="18"/>
              </w:rPr>
            </w:pPr>
            <w:r w:rsidRPr="002A5DC2">
              <w:rPr>
                <w:rFonts w:ascii="Tahoma" w:hAnsi="Tahoma" w:cs="Tahoma"/>
                <w:sz w:val="18"/>
                <w:szCs w:val="18"/>
              </w:rPr>
              <w:t>TAK, podać</w:t>
            </w:r>
          </w:p>
        </w:tc>
        <w:tc>
          <w:tcPr>
            <w:tcW w:w="4220" w:type="dxa"/>
            <w:vAlign w:val="center"/>
          </w:tcPr>
          <w:p w14:paraId="15AE4A52"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1A95E805" w14:textId="77777777" w:rsidTr="00597F71">
        <w:trPr>
          <w:cantSplit/>
          <w:tblHeader/>
          <w:jc w:val="center"/>
        </w:trPr>
        <w:tc>
          <w:tcPr>
            <w:tcW w:w="10196" w:type="dxa"/>
            <w:gridSpan w:val="4"/>
            <w:shd w:val="pct12" w:color="auto" w:fill="auto"/>
            <w:vAlign w:val="center"/>
          </w:tcPr>
          <w:p w14:paraId="11BCFF2C" w14:textId="77777777" w:rsidR="00597F71" w:rsidRPr="002A5DC2" w:rsidRDefault="00597F71" w:rsidP="00597F71">
            <w:pPr>
              <w:keepNext/>
              <w:spacing w:before="120" w:after="120"/>
              <w:jc w:val="center"/>
              <w:outlineLvl w:val="0"/>
              <w:rPr>
                <w:rFonts w:ascii="Tahoma" w:hAnsi="Tahoma" w:cs="Tahoma"/>
                <w:b/>
                <w:caps/>
                <w:sz w:val="18"/>
                <w:szCs w:val="18"/>
              </w:rPr>
            </w:pPr>
            <w:r w:rsidRPr="002A5DC2">
              <w:rPr>
                <w:rFonts w:ascii="Tahoma" w:hAnsi="Tahoma" w:cs="Tahoma"/>
                <w:b/>
                <w:caps/>
                <w:sz w:val="18"/>
                <w:szCs w:val="18"/>
              </w:rPr>
              <w:lastRenderedPageBreak/>
              <w:t>III     DETEKTOR BEZPRZEWODOWY</w:t>
            </w:r>
          </w:p>
        </w:tc>
      </w:tr>
      <w:tr w:rsidR="00597F71" w:rsidRPr="002A5DC2" w14:paraId="288F845C" w14:textId="77777777" w:rsidTr="00597F71">
        <w:trPr>
          <w:cantSplit/>
          <w:tblHeader/>
          <w:jc w:val="center"/>
        </w:trPr>
        <w:tc>
          <w:tcPr>
            <w:tcW w:w="568" w:type="dxa"/>
            <w:vAlign w:val="center"/>
          </w:tcPr>
          <w:p w14:paraId="03F2C1AA"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tcPr>
          <w:p w14:paraId="12FC52EE" w14:textId="77777777" w:rsidR="00597F71" w:rsidRPr="002A5DC2" w:rsidRDefault="00597F71" w:rsidP="00597F71">
            <w:pPr>
              <w:rPr>
                <w:rFonts w:ascii="Tahoma" w:hAnsi="Tahoma" w:cs="Tahoma"/>
                <w:sz w:val="18"/>
                <w:szCs w:val="18"/>
              </w:rPr>
            </w:pPr>
            <w:r w:rsidRPr="002A5DC2">
              <w:rPr>
                <w:rFonts w:ascii="Tahoma" w:hAnsi="Tahoma" w:cs="Tahoma"/>
                <w:sz w:val="18"/>
                <w:szCs w:val="18"/>
              </w:rPr>
              <w:t>Detektor bezprzewodowy</w:t>
            </w:r>
          </w:p>
        </w:tc>
        <w:tc>
          <w:tcPr>
            <w:tcW w:w="1480" w:type="dxa"/>
            <w:vAlign w:val="center"/>
          </w:tcPr>
          <w:p w14:paraId="75062277" w14:textId="77777777" w:rsidR="00597F71" w:rsidRPr="002A5DC2" w:rsidRDefault="00597F71" w:rsidP="00597F71">
            <w:pPr>
              <w:snapToGrid w:val="0"/>
              <w:jc w:val="center"/>
              <w:rPr>
                <w:rFonts w:ascii="Tahoma" w:hAnsi="Tahoma" w:cs="Tahoma"/>
                <w:sz w:val="18"/>
                <w:szCs w:val="18"/>
              </w:rPr>
            </w:pPr>
            <w:r w:rsidRPr="002A5DC2">
              <w:rPr>
                <w:rFonts w:ascii="Tahoma" w:hAnsi="Tahoma" w:cs="Tahoma"/>
                <w:sz w:val="18"/>
                <w:szCs w:val="18"/>
              </w:rPr>
              <w:t>TAK, podać nazwę i producenta detektora</w:t>
            </w:r>
          </w:p>
          <w:p w14:paraId="07651D4E" w14:textId="77777777" w:rsidR="00597F71" w:rsidRPr="002A5DC2" w:rsidRDefault="00597F71" w:rsidP="00597F71">
            <w:pPr>
              <w:snapToGrid w:val="0"/>
              <w:jc w:val="center"/>
              <w:rPr>
                <w:rFonts w:ascii="Tahoma" w:hAnsi="Tahoma" w:cs="Tahoma"/>
                <w:sz w:val="18"/>
                <w:szCs w:val="18"/>
              </w:rPr>
            </w:pPr>
          </w:p>
        </w:tc>
        <w:tc>
          <w:tcPr>
            <w:tcW w:w="4220" w:type="dxa"/>
            <w:vAlign w:val="center"/>
          </w:tcPr>
          <w:p w14:paraId="4D21E65E"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33A39B47" w14:textId="77777777" w:rsidTr="00597F71">
        <w:trPr>
          <w:cantSplit/>
          <w:tblHeader/>
          <w:jc w:val="center"/>
        </w:trPr>
        <w:tc>
          <w:tcPr>
            <w:tcW w:w="568" w:type="dxa"/>
            <w:vAlign w:val="center"/>
          </w:tcPr>
          <w:p w14:paraId="24D57997"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tcPr>
          <w:p w14:paraId="2CA66A3A"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Wymiary pola aktywnego detektora </w:t>
            </w:r>
          </w:p>
        </w:tc>
        <w:tc>
          <w:tcPr>
            <w:tcW w:w="1480" w:type="dxa"/>
            <w:vAlign w:val="center"/>
          </w:tcPr>
          <w:p w14:paraId="0745FAC8" w14:textId="77777777" w:rsidR="00597F71" w:rsidRPr="002A5DC2" w:rsidRDefault="00597F71" w:rsidP="00597F71">
            <w:pPr>
              <w:snapToGrid w:val="0"/>
              <w:jc w:val="center"/>
              <w:rPr>
                <w:rFonts w:ascii="Tahoma" w:hAnsi="Tahoma" w:cs="Tahoma"/>
                <w:sz w:val="18"/>
                <w:szCs w:val="18"/>
              </w:rPr>
            </w:pPr>
            <w:r w:rsidRPr="002A5DC2">
              <w:rPr>
                <w:rFonts w:ascii="Tahoma" w:hAnsi="Tahoma" w:cs="Tahoma"/>
                <w:sz w:val="18"/>
                <w:szCs w:val="18"/>
              </w:rPr>
              <w:t>≥ 42 cm x 34 cm</w:t>
            </w:r>
          </w:p>
        </w:tc>
        <w:tc>
          <w:tcPr>
            <w:tcW w:w="4220" w:type="dxa"/>
            <w:vAlign w:val="center"/>
          </w:tcPr>
          <w:p w14:paraId="22B2779E"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6159AC20" w14:textId="77777777" w:rsidTr="00597F71">
        <w:trPr>
          <w:cantSplit/>
          <w:tblHeader/>
          <w:jc w:val="center"/>
        </w:trPr>
        <w:tc>
          <w:tcPr>
            <w:tcW w:w="568" w:type="dxa"/>
            <w:vAlign w:val="center"/>
          </w:tcPr>
          <w:p w14:paraId="2688B315"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vAlign w:val="center"/>
          </w:tcPr>
          <w:p w14:paraId="654B009F"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Rozdzielczość detektora (liczba pikseli) </w:t>
            </w:r>
          </w:p>
        </w:tc>
        <w:tc>
          <w:tcPr>
            <w:tcW w:w="1480" w:type="dxa"/>
            <w:vAlign w:val="center"/>
          </w:tcPr>
          <w:p w14:paraId="0963C55B" w14:textId="77777777" w:rsidR="00597F71" w:rsidRPr="002A5DC2" w:rsidRDefault="00597F71" w:rsidP="00597F71">
            <w:pPr>
              <w:snapToGrid w:val="0"/>
              <w:jc w:val="center"/>
              <w:rPr>
                <w:rFonts w:ascii="Tahoma" w:hAnsi="Tahoma" w:cs="Tahoma"/>
                <w:sz w:val="18"/>
                <w:szCs w:val="18"/>
              </w:rPr>
            </w:pPr>
            <w:r w:rsidRPr="002A5DC2">
              <w:rPr>
                <w:rFonts w:ascii="Tahoma" w:hAnsi="Tahoma" w:cs="Tahoma"/>
                <w:sz w:val="18"/>
                <w:szCs w:val="18"/>
              </w:rPr>
              <w:t>≥ 6,5 mln</w:t>
            </w:r>
          </w:p>
        </w:tc>
        <w:tc>
          <w:tcPr>
            <w:tcW w:w="4220" w:type="dxa"/>
            <w:vAlign w:val="center"/>
          </w:tcPr>
          <w:p w14:paraId="5396F59F"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4B1911AA" w14:textId="77777777" w:rsidTr="00597F71">
        <w:trPr>
          <w:cantSplit/>
          <w:tblHeader/>
          <w:jc w:val="center"/>
        </w:trPr>
        <w:tc>
          <w:tcPr>
            <w:tcW w:w="568" w:type="dxa"/>
            <w:vAlign w:val="center"/>
          </w:tcPr>
          <w:p w14:paraId="482D3FE2"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tcPr>
          <w:p w14:paraId="0AF8AF66"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Rozmiary piksela </w:t>
            </w:r>
          </w:p>
        </w:tc>
        <w:tc>
          <w:tcPr>
            <w:tcW w:w="1480" w:type="dxa"/>
            <w:vAlign w:val="center"/>
          </w:tcPr>
          <w:p w14:paraId="016D9DEC" w14:textId="77777777" w:rsidR="00597F71" w:rsidRPr="002A5DC2" w:rsidRDefault="00597F71" w:rsidP="00597F71">
            <w:pPr>
              <w:snapToGrid w:val="0"/>
              <w:jc w:val="center"/>
              <w:rPr>
                <w:rFonts w:ascii="Tahoma" w:hAnsi="Tahoma" w:cs="Tahoma"/>
                <w:sz w:val="18"/>
                <w:szCs w:val="18"/>
              </w:rPr>
            </w:pPr>
            <w:r w:rsidRPr="002A5DC2">
              <w:rPr>
                <w:rFonts w:ascii="Tahoma" w:hAnsi="Tahoma" w:cs="Tahoma"/>
                <w:sz w:val="18"/>
                <w:szCs w:val="18"/>
              </w:rPr>
              <w:t>≤ 150 µm</w:t>
            </w:r>
          </w:p>
        </w:tc>
        <w:tc>
          <w:tcPr>
            <w:tcW w:w="4220" w:type="dxa"/>
            <w:vAlign w:val="center"/>
          </w:tcPr>
          <w:p w14:paraId="65500D3F"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151A5468" w14:textId="77777777" w:rsidTr="00597F71">
        <w:trPr>
          <w:cantSplit/>
          <w:tblHeader/>
          <w:jc w:val="center"/>
        </w:trPr>
        <w:tc>
          <w:tcPr>
            <w:tcW w:w="568" w:type="dxa"/>
            <w:vAlign w:val="center"/>
          </w:tcPr>
          <w:p w14:paraId="1BC77BA7"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tcPr>
          <w:p w14:paraId="4EDF87CA"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Głębokość akwizycji  </w:t>
            </w:r>
          </w:p>
        </w:tc>
        <w:tc>
          <w:tcPr>
            <w:tcW w:w="1480" w:type="dxa"/>
            <w:vAlign w:val="center"/>
          </w:tcPr>
          <w:p w14:paraId="70692D37" w14:textId="77777777" w:rsidR="00597F71" w:rsidRPr="002A5DC2" w:rsidRDefault="00597F71" w:rsidP="00597F71">
            <w:pPr>
              <w:snapToGrid w:val="0"/>
              <w:jc w:val="center"/>
              <w:rPr>
                <w:rFonts w:ascii="Tahoma" w:hAnsi="Tahoma" w:cs="Tahoma"/>
                <w:sz w:val="18"/>
                <w:szCs w:val="18"/>
              </w:rPr>
            </w:pPr>
            <w:r w:rsidRPr="002A5DC2">
              <w:rPr>
                <w:rFonts w:ascii="Tahoma" w:hAnsi="Tahoma" w:cs="Tahoma"/>
                <w:sz w:val="18"/>
                <w:szCs w:val="18"/>
              </w:rPr>
              <w:t>≥ 16 bit</w:t>
            </w:r>
          </w:p>
        </w:tc>
        <w:tc>
          <w:tcPr>
            <w:tcW w:w="4220" w:type="dxa"/>
            <w:vAlign w:val="center"/>
          </w:tcPr>
          <w:p w14:paraId="0DF89936"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0F57C5D2" w14:textId="77777777" w:rsidTr="00597F71">
        <w:trPr>
          <w:cantSplit/>
          <w:tblHeader/>
          <w:jc w:val="center"/>
        </w:trPr>
        <w:tc>
          <w:tcPr>
            <w:tcW w:w="568" w:type="dxa"/>
            <w:vAlign w:val="center"/>
          </w:tcPr>
          <w:p w14:paraId="2E24DE91"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tcPr>
          <w:p w14:paraId="577B30C6" w14:textId="77777777" w:rsidR="00597F71" w:rsidRPr="002A5DC2" w:rsidRDefault="00597F71" w:rsidP="00597F71">
            <w:pPr>
              <w:rPr>
                <w:rFonts w:ascii="Tahoma" w:hAnsi="Tahoma" w:cs="Tahoma"/>
                <w:sz w:val="18"/>
                <w:szCs w:val="18"/>
              </w:rPr>
            </w:pPr>
            <w:r w:rsidRPr="002A5DC2">
              <w:rPr>
                <w:rFonts w:ascii="Tahoma" w:hAnsi="Tahoma" w:cs="Tahoma"/>
                <w:sz w:val="18"/>
                <w:szCs w:val="18"/>
              </w:rPr>
              <w:t>Maksymalna waga detektora</w:t>
            </w:r>
          </w:p>
        </w:tc>
        <w:tc>
          <w:tcPr>
            <w:tcW w:w="1480" w:type="dxa"/>
            <w:vAlign w:val="center"/>
          </w:tcPr>
          <w:p w14:paraId="2C0AFC70" w14:textId="77777777" w:rsidR="00597F71" w:rsidRPr="002A5DC2" w:rsidRDefault="00597F71" w:rsidP="00597F71">
            <w:pPr>
              <w:snapToGrid w:val="0"/>
              <w:jc w:val="center"/>
              <w:rPr>
                <w:rFonts w:ascii="Tahoma" w:hAnsi="Tahoma" w:cs="Tahoma"/>
                <w:sz w:val="18"/>
                <w:szCs w:val="18"/>
              </w:rPr>
            </w:pPr>
            <w:r w:rsidRPr="002A5DC2">
              <w:rPr>
                <w:rFonts w:ascii="Tahoma" w:hAnsi="Tahoma" w:cs="Tahoma"/>
                <w:sz w:val="18"/>
                <w:szCs w:val="18"/>
              </w:rPr>
              <w:t>≤ 3,3 kg</w:t>
            </w:r>
          </w:p>
        </w:tc>
        <w:tc>
          <w:tcPr>
            <w:tcW w:w="4220" w:type="dxa"/>
            <w:vAlign w:val="center"/>
          </w:tcPr>
          <w:p w14:paraId="3C832CBB"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60A13FDF" w14:textId="77777777" w:rsidTr="00597F71">
        <w:trPr>
          <w:cantSplit/>
          <w:trHeight w:val="786"/>
          <w:tblHeader/>
          <w:jc w:val="center"/>
        </w:trPr>
        <w:tc>
          <w:tcPr>
            <w:tcW w:w="568" w:type="dxa"/>
            <w:vAlign w:val="center"/>
          </w:tcPr>
          <w:p w14:paraId="354CD27F"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tcPr>
          <w:p w14:paraId="5F34175E" w14:textId="77777777" w:rsidR="00597F71" w:rsidRPr="002A5DC2" w:rsidRDefault="00597F71" w:rsidP="00597F71">
            <w:pPr>
              <w:rPr>
                <w:rFonts w:ascii="Tahoma" w:hAnsi="Tahoma" w:cs="Tahoma"/>
                <w:sz w:val="18"/>
                <w:szCs w:val="18"/>
              </w:rPr>
            </w:pPr>
            <w:r w:rsidRPr="002A5DC2">
              <w:rPr>
                <w:rFonts w:ascii="Tahoma" w:hAnsi="Tahoma" w:cs="Tahoma"/>
                <w:sz w:val="18"/>
                <w:szCs w:val="18"/>
              </w:rPr>
              <w:t>Maksymalny udźwig detektora dla pacjenta leżącego na nim (przy wolnej ekspozycji)</w:t>
            </w:r>
          </w:p>
        </w:tc>
        <w:tc>
          <w:tcPr>
            <w:tcW w:w="1480" w:type="dxa"/>
            <w:vAlign w:val="center"/>
          </w:tcPr>
          <w:p w14:paraId="6C716B0E" w14:textId="77777777" w:rsidR="00597F71" w:rsidRPr="002A5DC2" w:rsidRDefault="00597F71" w:rsidP="00597F71">
            <w:pPr>
              <w:snapToGrid w:val="0"/>
              <w:jc w:val="center"/>
              <w:rPr>
                <w:rFonts w:ascii="Tahoma" w:hAnsi="Tahoma" w:cs="Tahoma"/>
                <w:sz w:val="18"/>
                <w:szCs w:val="18"/>
              </w:rPr>
            </w:pPr>
            <w:r w:rsidRPr="002A5DC2">
              <w:rPr>
                <w:rFonts w:ascii="Tahoma" w:hAnsi="Tahoma" w:cs="Tahoma"/>
                <w:sz w:val="18"/>
                <w:szCs w:val="18"/>
              </w:rPr>
              <w:t>≥ 300 kg</w:t>
            </w:r>
          </w:p>
        </w:tc>
        <w:tc>
          <w:tcPr>
            <w:tcW w:w="4220" w:type="dxa"/>
            <w:vAlign w:val="center"/>
          </w:tcPr>
          <w:p w14:paraId="5624E63B"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47E10810" w14:textId="77777777" w:rsidTr="00597F71">
        <w:trPr>
          <w:cantSplit/>
          <w:tblHeader/>
          <w:jc w:val="center"/>
        </w:trPr>
        <w:tc>
          <w:tcPr>
            <w:tcW w:w="568" w:type="dxa"/>
            <w:vAlign w:val="center"/>
          </w:tcPr>
          <w:p w14:paraId="251C3112"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tcPr>
          <w:p w14:paraId="459337F6" w14:textId="77777777" w:rsidR="00597F71" w:rsidRPr="002A5DC2" w:rsidRDefault="00597F71" w:rsidP="00597F71">
            <w:pPr>
              <w:rPr>
                <w:rFonts w:ascii="Tahoma" w:hAnsi="Tahoma" w:cs="Tahoma"/>
                <w:sz w:val="18"/>
                <w:szCs w:val="18"/>
              </w:rPr>
            </w:pPr>
            <w:r w:rsidRPr="002A5DC2">
              <w:rPr>
                <w:rFonts w:ascii="Tahoma" w:hAnsi="Tahoma" w:cs="Tahoma"/>
                <w:sz w:val="18"/>
                <w:szCs w:val="18"/>
              </w:rPr>
              <w:t>Materiał warstwy scyntylacyjnej – jodek cezu (</w:t>
            </w:r>
            <w:proofErr w:type="spellStart"/>
            <w:r w:rsidRPr="002A5DC2">
              <w:rPr>
                <w:rFonts w:ascii="Tahoma" w:hAnsi="Tahoma" w:cs="Tahoma"/>
                <w:sz w:val="18"/>
                <w:szCs w:val="18"/>
              </w:rPr>
              <w:t>CsI</w:t>
            </w:r>
            <w:proofErr w:type="spellEnd"/>
            <w:r w:rsidRPr="002A5DC2">
              <w:rPr>
                <w:rFonts w:ascii="Tahoma" w:hAnsi="Tahoma" w:cs="Tahoma"/>
                <w:sz w:val="18"/>
                <w:szCs w:val="18"/>
              </w:rPr>
              <w:t xml:space="preserve">) </w:t>
            </w:r>
          </w:p>
        </w:tc>
        <w:tc>
          <w:tcPr>
            <w:tcW w:w="1480" w:type="dxa"/>
            <w:vAlign w:val="center"/>
          </w:tcPr>
          <w:p w14:paraId="3BD6A997" w14:textId="77777777" w:rsidR="00597F71" w:rsidRPr="002A5DC2" w:rsidRDefault="00597F71" w:rsidP="00597F71">
            <w:pPr>
              <w:snapToGrid w:val="0"/>
              <w:jc w:val="center"/>
              <w:rPr>
                <w:rFonts w:ascii="Tahoma" w:hAnsi="Tahoma" w:cs="Tahoma"/>
                <w:sz w:val="18"/>
                <w:szCs w:val="18"/>
              </w:rPr>
            </w:pPr>
            <w:r w:rsidRPr="002A5DC2">
              <w:rPr>
                <w:rFonts w:ascii="Tahoma" w:hAnsi="Tahoma" w:cs="Tahoma"/>
                <w:sz w:val="18"/>
                <w:szCs w:val="18"/>
              </w:rPr>
              <w:t>TAK, podać</w:t>
            </w:r>
          </w:p>
        </w:tc>
        <w:tc>
          <w:tcPr>
            <w:tcW w:w="4220" w:type="dxa"/>
            <w:vAlign w:val="center"/>
          </w:tcPr>
          <w:p w14:paraId="3534DBCD"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630078BF" w14:textId="77777777" w:rsidTr="00597F71">
        <w:trPr>
          <w:cantSplit/>
          <w:tblHeader/>
          <w:jc w:val="center"/>
        </w:trPr>
        <w:tc>
          <w:tcPr>
            <w:tcW w:w="568" w:type="dxa"/>
            <w:vAlign w:val="center"/>
          </w:tcPr>
          <w:p w14:paraId="1EFF1752"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tcPr>
          <w:p w14:paraId="3B2E5F89" w14:textId="77777777" w:rsidR="00597F71" w:rsidRPr="002A5DC2" w:rsidRDefault="00597F71" w:rsidP="00597F71">
            <w:pPr>
              <w:rPr>
                <w:rFonts w:ascii="Tahoma" w:hAnsi="Tahoma" w:cs="Tahoma"/>
                <w:sz w:val="18"/>
                <w:szCs w:val="18"/>
              </w:rPr>
            </w:pPr>
            <w:r w:rsidRPr="002A5DC2">
              <w:rPr>
                <w:rFonts w:ascii="Tahoma" w:hAnsi="Tahoma" w:cs="Tahoma"/>
                <w:sz w:val="18"/>
                <w:szCs w:val="18"/>
              </w:rPr>
              <w:t>Klasa ochrony (szczelności) detektora min. IP43</w:t>
            </w:r>
          </w:p>
        </w:tc>
        <w:tc>
          <w:tcPr>
            <w:tcW w:w="1480" w:type="dxa"/>
          </w:tcPr>
          <w:p w14:paraId="7D13CDD4" w14:textId="77777777" w:rsidR="00597F71" w:rsidRPr="002A5DC2" w:rsidRDefault="00597F71" w:rsidP="00597F71">
            <w:pPr>
              <w:snapToGrid w:val="0"/>
              <w:jc w:val="center"/>
              <w:rPr>
                <w:rFonts w:ascii="Tahoma" w:hAnsi="Tahoma" w:cs="Tahoma"/>
                <w:sz w:val="18"/>
                <w:szCs w:val="18"/>
              </w:rPr>
            </w:pPr>
            <w:r w:rsidRPr="002A5DC2">
              <w:rPr>
                <w:rFonts w:ascii="Tahoma" w:hAnsi="Tahoma" w:cs="Tahoma"/>
                <w:sz w:val="18"/>
                <w:szCs w:val="18"/>
              </w:rPr>
              <w:t>TAK, podać</w:t>
            </w:r>
          </w:p>
        </w:tc>
        <w:tc>
          <w:tcPr>
            <w:tcW w:w="4220" w:type="dxa"/>
            <w:vAlign w:val="center"/>
          </w:tcPr>
          <w:p w14:paraId="7BCC2DA8"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7EEE16C2" w14:textId="77777777" w:rsidTr="00597F71">
        <w:trPr>
          <w:cantSplit/>
          <w:tblHeader/>
          <w:jc w:val="center"/>
        </w:trPr>
        <w:tc>
          <w:tcPr>
            <w:tcW w:w="568" w:type="dxa"/>
            <w:vAlign w:val="center"/>
          </w:tcPr>
          <w:p w14:paraId="242514D3"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tcPr>
          <w:p w14:paraId="3D9CA989"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Czas do pojawienia się obrazu wstępnego </w:t>
            </w:r>
          </w:p>
        </w:tc>
        <w:tc>
          <w:tcPr>
            <w:tcW w:w="1480" w:type="dxa"/>
          </w:tcPr>
          <w:p w14:paraId="3E20C02A" w14:textId="77777777" w:rsidR="00597F71" w:rsidRPr="002A5DC2" w:rsidRDefault="00597F71" w:rsidP="00597F71">
            <w:pPr>
              <w:snapToGrid w:val="0"/>
              <w:jc w:val="center"/>
              <w:rPr>
                <w:rFonts w:ascii="Tahoma" w:hAnsi="Tahoma" w:cs="Tahoma"/>
                <w:sz w:val="18"/>
                <w:szCs w:val="18"/>
              </w:rPr>
            </w:pPr>
            <w:r w:rsidRPr="002A5DC2">
              <w:rPr>
                <w:rFonts w:ascii="Tahoma" w:hAnsi="Tahoma" w:cs="Tahoma"/>
                <w:sz w:val="18"/>
                <w:szCs w:val="18"/>
              </w:rPr>
              <w:t>≤ 4 s</w:t>
            </w:r>
          </w:p>
        </w:tc>
        <w:tc>
          <w:tcPr>
            <w:tcW w:w="4220" w:type="dxa"/>
            <w:vAlign w:val="center"/>
          </w:tcPr>
          <w:p w14:paraId="0978EB78"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293F2539" w14:textId="77777777" w:rsidTr="00597F71">
        <w:trPr>
          <w:cantSplit/>
          <w:tblHeader/>
          <w:jc w:val="center"/>
        </w:trPr>
        <w:tc>
          <w:tcPr>
            <w:tcW w:w="568" w:type="dxa"/>
            <w:vAlign w:val="center"/>
          </w:tcPr>
          <w:p w14:paraId="0EEC0B36"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tcPr>
          <w:p w14:paraId="1076DE7A"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Czas do pojawienia się pełnego obrazu </w:t>
            </w:r>
          </w:p>
        </w:tc>
        <w:tc>
          <w:tcPr>
            <w:tcW w:w="1480" w:type="dxa"/>
          </w:tcPr>
          <w:p w14:paraId="3B41A937" w14:textId="77777777" w:rsidR="00597F71" w:rsidRPr="002A5DC2" w:rsidRDefault="00597F71" w:rsidP="00597F71">
            <w:pPr>
              <w:snapToGrid w:val="0"/>
              <w:jc w:val="center"/>
              <w:rPr>
                <w:rFonts w:ascii="Tahoma" w:hAnsi="Tahoma" w:cs="Tahoma"/>
                <w:sz w:val="18"/>
                <w:szCs w:val="18"/>
              </w:rPr>
            </w:pPr>
            <w:r w:rsidRPr="002A5DC2">
              <w:rPr>
                <w:rFonts w:ascii="Tahoma" w:hAnsi="Tahoma" w:cs="Tahoma"/>
                <w:sz w:val="18"/>
                <w:szCs w:val="18"/>
              </w:rPr>
              <w:t>≤ 6 s</w:t>
            </w:r>
          </w:p>
        </w:tc>
        <w:tc>
          <w:tcPr>
            <w:tcW w:w="4220" w:type="dxa"/>
            <w:vAlign w:val="center"/>
          </w:tcPr>
          <w:p w14:paraId="610573FA"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6CDD1A4E" w14:textId="77777777" w:rsidTr="00597F71">
        <w:trPr>
          <w:cantSplit/>
          <w:tblHeader/>
          <w:jc w:val="center"/>
        </w:trPr>
        <w:tc>
          <w:tcPr>
            <w:tcW w:w="568" w:type="dxa"/>
            <w:vAlign w:val="center"/>
          </w:tcPr>
          <w:p w14:paraId="7683C8A8"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tcPr>
          <w:p w14:paraId="38B5C3C7" w14:textId="77777777" w:rsidR="00597F71" w:rsidRPr="002A5DC2" w:rsidRDefault="00597F71" w:rsidP="00597F71">
            <w:pPr>
              <w:rPr>
                <w:rFonts w:ascii="Tahoma" w:hAnsi="Tahoma" w:cs="Tahoma"/>
                <w:sz w:val="18"/>
                <w:szCs w:val="18"/>
              </w:rPr>
            </w:pPr>
            <w:r w:rsidRPr="002A5DC2">
              <w:rPr>
                <w:rFonts w:ascii="Tahoma" w:hAnsi="Tahoma" w:cs="Tahoma"/>
                <w:sz w:val="18"/>
                <w:szCs w:val="18"/>
              </w:rPr>
              <w:t>W zestawie dodatkowa bateria (2ga) oraz ładowarka umożliwiająca ładowanie min. 2 baterii jednocześnie</w:t>
            </w:r>
          </w:p>
        </w:tc>
        <w:tc>
          <w:tcPr>
            <w:tcW w:w="1480" w:type="dxa"/>
          </w:tcPr>
          <w:p w14:paraId="30246EC1" w14:textId="77777777" w:rsidR="00597F71" w:rsidRPr="002A5DC2" w:rsidRDefault="00597F71" w:rsidP="00597F71">
            <w:pPr>
              <w:jc w:val="center"/>
              <w:rPr>
                <w:rFonts w:ascii="Tahoma" w:hAnsi="Tahoma" w:cs="Tahoma"/>
                <w:sz w:val="18"/>
                <w:szCs w:val="18"/>
              </w:rPr>
            </w:pPr>
            <w:r w:rsidRPr="002A5DC2">
              <w:rPr>
                <w:rFonts w:ascii="Tahoma" w:hAnsi="Tahoma" w:cs="Tahoma"/>
                <w:sz w:val="18"/>
                <w:szCs w:val="18"/>
              </w:rPr>
              <w:t>TAK</w:t>
            </w:r>
          </w:p>
        </w:tc>
        <w:tc>
          <w:tcPr>
            <w:tcW w:w="4220" w:type="dxa"/>
            <w:vAlign w:val="center"/>
          </w:tcPr>
          <w:p w14:paraId="00B9A434"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3DED5B3A" w14:textId="77777777" w:rsidTr="00597F71">
        <w:trPr>
          <w:cantSplit/>
          <w:tblHeader/>
          <w:jc w:val="center"/>
        </w:trPr>
        <w:tc>
          <w:tcPr>
            <w:tcW w:w="568" w:type="dxa"/>
            <w:vAlign w:val="center"/>
          </w:tcPr>
          <w:p w14:paraId="7947241C"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tcPr>
          <w:p w14:paraId="394142A1" w14:textId="77777777" w:rsidR="00597F71" w:rsidRPr="002A5DC2" w:rsidRDefault="00597F71" w:rsidP="00597F71">
            <w:pPr>
              <w:rPr>
                <w:rFonts w:ascii="Tahoma" w:hAnsi="Tahoma" w:cs="Tahoma"/>
                <w:sz w:val="18"/>
                <w:szCs w:val="18"/>
              </w:rPr>
            </w:pPr>
            <w:r w:rsidRPr="002A5DC2">
              <w:rPr>
                <w:rFonts w:ascii="Tahoma" w:hAnsi="Tahoma" w:cs="Tahoma"/>
                <w:sz w:val="18"/>
                <w:szCs w:val="18"/>
              </w:rPr>
              <w:t>Ilość możliwych do wykonania ekspozycji na jednym ładowaniu baterii</w:t>
            </w:r>
          </w:p>
        </w:tc>
        <w:tc>
          <w:tcPr>
            <w:tcW w:w="1480" w:type="dxa"/>
          </w:tcPr>
          <w:p w14:paraId="17A5E917" w14:textId="77777777" w:rsidR="00597F71" w:rsidRPr="002A5DC2" w:rsidRDefault="00597F71" w:rsidP="00597F71">
            <w:pPr>
              <w:jc w:val="center"/>
              <w:rPr>
                <w:rFonts w:ascii="Tahoma" w:hAnsi="Tahoma" w:cs="Tahoma"/>
                <w:sz w:val="18"/>
                <w:szCs w:val="18"/>
              </w:rPr>
            </w:pPr>
            <w:r w:rsidRPr="002A5DC2">
              <w:rPr>
                <w:rFonts w:ascii="Tahoma" w:hAnsi="Tahoma" w:cs="Tahoma"/>
                <w:sz w:val="18"/>
                <w:szCs w:val="18"/>
              </w:rPr>
              <w:t>≥ 500</w:t>
            </w:r>
          </w:p>
        </w:tc>
        <w:tc>
          <w:tcPr>
            <w:tcW w:w="4220" w:type="dxa"/>
            <w:vAlign w:val="center"/>
          </w:tcPr>
          <w:p w14:paraId="52EBDF96"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23C3D1D5" w14:textId="77777777" w:rsidTr="00597F71">
        <w:trPr>
          <w:cantSplit/>
          <w:tblHeader/>
          <w:jc w:val="center"/>
        </w:trPr>
        <w:tc>
          <w:tcPr>
            <w:tcW w:w="568" w:type="dxa"/>
            <w:vAlign w:val="center"/>
          </w:tcPr>
          <w:p w14:paraId="55D1A2D3"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tcPr>
          <w:p w14:paraId="666061ED" w14:textId="77777777" w:rsidR="00597F71" w:rsidRPr="002A5DC2" w:rsidRDefault="00597F71" w:rsidP="00597F71">
            <w:pPr>
              <w:rPr>
                <w:rFonts w:ascii="Tahoma" w:hAnsi="Tahoma" w:cs="Tahoma"/>
                <w:sz w:val="18"/>
                <w:szCs w:val="18"/>
              </w:rPr>
            </w:pPr>
            <w:r w:rsidRPr="002A5DC2">
              <w:rPr>
                <w:rFonts w:ascii="Tahoma" w:hAnsi="Tahoma" w:cs="Tahoma"/>
                <w:sz w:val="18"/>
                <w:szCs w:val="18"/>
              </w:rPr>
              <w:t>System sygnalizacji stanu detektora za pomocą wbudowanych diod typu LED (min. stan naładowania, komunikacji)</w:t>
            </w:r>
          </w:p>
        </w:tc>
        <w:tc>
          <w:tcPr>
            <w:tcW w:w="1480" w:type="dxa"/>
          </w:tcPr>
          <w:p w14:paraId="1A99A2CF" w14:textId="77777777" w:rsidR="00597F71" w:rsidRPr="002A5DC2" w:rsidRDefault="00597F71" w:rsidP="00597F71">
            <w:pPr>
              <w:jc w:val="center"/>
              <w:rPr>
                <w:rFonts w:ascii="Tahoma" w:hAnsi="Tahoma" w:cs="Tahoma"/>
                <w:sz w:val="18"/>
                <w:szCs w:val="18"/>
              </w:rPr>
            </w:pPr>
            <w:r w:rsidRPr="002A5DC2">
              <w:rPr>
                <w:rFonts w:ascii="Tahoma" w:hAnsi="Tahoma" w:cs="Tahoma"/>
                <w:sz w:val="18"/>
                <w:szCs w:val="18"/>
              </w:rPr>
              <w:t>TAK</w:t>
            </w:r>
          </w:p>
        </w:tc>
        <w:tc>
          <w:tcPr>
            <w:tcW w:w="4220" w:type="dxa"/>
            <w:vAlign w:val="center"/>
          </w:tcPr>
          <w:p w14:paraId="13078D48"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330AB262" w14:textId="77777777" w:rsidTr="00597F71">
        <w:trPr>
          <w:cantSplit/>
          <w:tblHeader/>
          <w:jc w:val="center"/>
        </w:trPr>
        <w:tc>
          <w:tcPr>
            <w:tcW w:w="10196" w:type="dxa"/>
            <w:gridSpan w:val="4"/>
            <w:shd w:val="pct12" w:color="auto" w:fill="auto"/>
            <w:vAlign w:val="center"/>
          </w:tcPr>
          <w:p w14:paraId="2A55A794" w14:textId="77777777" w:rsidR="00597F71" w:rsidRPr="002A5DC2" w:rsidRDefault="00597F71" w:rsidP="00597F71">
            <w:pPr>
              <w:keepNext/>
              <w:spacing w:before="120" w:after="120"/>
              <w:jc w:val="center"/>
              <w:outlineLvl w:val="0"/>
              <w:rPr>
                <w:rFonts w:ascii="Tahoma" w:hAnsi="Tahoma" w:cs="Tahoma"/>
                <w:b/>
                <w:caps/>
                <w:sz w:val="18"/>
                <w:szCs w:val="18"/>
              </w:rPr>
            </w:pPr>
            <w:r w:rsidRPr="002A5DC2">
              <w:rPr>
                <w:rFonts w:ascii="Tahoma" w:hAnsi="Tahoma" w:cs="Tahoma"/>
                <w:b/>
                <w:caps/>
                <w:sz w:val="18"/>
                <w:szCs w:val="18"/>
              </w:rPr>
              <w:t>IV STACJA TECHNIKA APARATU PRZEWOŹNEGO</w:t>
            </w:r>
          </w:p>
        </w:tc>
      </w:tr>
      <w:tr w:rsidR="00597F71" w:rsidRPr="002A5DC2" w14:paraId="364528EB" w14:textId="77777777" w:rsidTr="00597F71">
        <w:trPr>
          <w:cantSplit/>
          <w:tblHeader/>
          <w:jc w:val="center"/>
        </w:trPr>
        <w:tc>
          <w:tcPr>
            <w:tcW w:w="568" w:type="dxa"/>
            <w:tcBorders>
              <w:top w:val="single" w:sz="4" w:space="0" w:color="auto"/>
              <w:left w:val="single" w:sz="4" w:space="0" w:color="auto"/>
              <w:bottom w:val="single" w:sz="4" w:space="0" w:color="auto"/>
              <w:right w:val="single" w:sz="4" w:space="0" w:color="auto"/>
            </w:tcBorders>
            <w:vAlign w:val="center"/>
          </w:tcPr>
          <w:p w14:paraId="3C6A165E"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tcBorders>
              <w:top w:val="single" w:sz="4" w:space="0" w:color="auto"/>
              <w:left w:val="single" w:sz="4" w:space="0" w:color="auto"/>
              <w:bottom w:val="single" w:sz="4" w:space="0" w:color="auto"/>
              <w:right w:val="single" w:sz="4" w:space="0" w:color="auto"/>
            </w:tcBorders>
          </w:tcPr>
          <w:p w14:paraId="4CE8F9E7" w14:textId="77777777" w:rsidR="00597F71" w:rsidRPr="00974703" w:rsidRDefault="00597F71" w:rsidP="00597F71">
            <w:pPr>
              <w:rPr>
                <w:rFonts w:ascii="Calibri" w:eastAsia="Calibri" w:hAnsi="Calibri" w:cs="Calibri"/>
                <w:color w:val="FF0000"/>
                <w:sz w:val="22"/>
                <w:szCs w:val="22"/>
                <w:lang w:eastAsia="ar-SA"/>
              </w:rPr>
            </w:pPr>
            <w:r w:rsidRPr="00597F71">
              <w:rPr>
                <w:rFonts w:ascii="Tahoma" w:hAnsi="Tahoma" w:cs="Tahoma"/>
                <w:strike/>
                <w:sz w:val="18"/>
                <w:szCs w:val="18"/>
                <w:highlight w:val="cyan"/>
              </w:rPr>
              <w:t>Mobilna konsola technika w postaci tabletu do zaoferowanego przenośnego detektora ze stacją dokującą, etui ochronnym, klawiatura, mysz, dodatkowy monitor min. 19”</w:t>
            </w:r>
            <w:r w:rsidRPr="00597F71">
              <w:rPr>
                <w:rFonts w:ascii="Tahoma" w:hAnsi="Tahoma" w:cs="Tahoma"/>
                <w:b/>
                <w:color w:val="000000"/>
                <w:sz w:val="18"/>
                <w:szCs w:val="18"/>
                <w:highlight w:val="cyan"/>
              </w:rPr>
              <w:t xml:space="preserve"> Mobilna konsola technika w postaci tabletu do zaoferowanego przenośnego detektora ze stacją dokującą, etui ochronnym, klawiatura, mysz, dodatkowy monitor min. 19” lub Konsola zintegrowana z aparatem z ekranem dotykowym min. 17cali i interfejsem graficznym dostosowanym do obsługi dotykowej (z możliwością podłączenia klawiatury)”</w:t>
            </w:r>
          </w:p>
          <w:p w14:paraId="20C7E005" w14:textId="77777777" w:rsidR="00597F71" w:rsidRPr="003B5A19" w:rsidRDefault="00597F71" w:rsidP="00597F71">
            <w:pPr>
              <w:rPr>
                <w:rFonts w:ascii="Tahoma" w:hAnsi="Tahoma" w:cs="Tahoma"/>
                <w:sz w:val="18"/>
                <w:szCs w:val="18"/>
              </w:rPr>
            </w:pPr>
          </w:p>
        </w:tc>
        <w:tc>
          <w:tcPr>
            <w:tcW w:w="1480" w:type="dxa"/>
            <w:tcBorders>
              <w:top w:val="single" w:sz="4" w:space="0" w:color="auto"/>
              <w:left w:val="single" w:sz="4" w:space="0" w:color="auto"/>
              <w:bottom w:val="single" w:sz="4" w:space="0" w:color="auto"/>
              <w:right w:val="single" w:sz="4" w:space="0" w:color="auto"/>
            </w:tcBorders>
            <w:vAlign w:val="center"/>
          </w:tcPr>
          <w:p w14:paraId="2EE9F623" w14:textId="77777777" w:rsidR="00597F71" w:rsidRPr="002A5DC2" w:rsidRDefault="00597F71" w:rsidP="00597F71">
            <w:pPr>
              <w:snapToGrid w:val="0"/>
              <w:jc w:val="center"/>
              <w:rPr>
                <w:rFonts w:ascii="Tahoma" w:hAnsi="Tahoma" w:cs="Tahoma"/>
                <w:sz w:val="18"/>
                <w:szCs w:val="18"/>
              </w:rPr>
            </w:pPr>
            <w:r w:rsidRPr="002A5DC2">
              <w:rPr>
                <w:rFonts w:ascii="Tahoma" w:hAnsi="Tahoma" w:cs="Tahoma"/>
                <w:sz w:val="18"/>
                <w:szCs w:val="18"/>
              </w:rPr>
              <w:t>TAK, podać</w:t>
            </w:r>
          </w:p>
        </w:tc>
        <w:tc>
          <w:tcPr>
            <w:tcW w:w="4220" w:type="dxa"/>
            <w:tcBorders>
              <w:top w:val="single" w:sz="4" w:space="0" w:color="auto"/>
              <w:left w:val="single" w:sz="4" w:space="0" w:color="auto"/>
              <w:bottom w:val="single" w:sz="4" w:space="0" w:color="auto"/>
              <w:right w:val="single" w:sz="4" w:space="0" w:color="auto"/>
            </w:tcBorders>
            <w:vAlign w:val="center"/>
          </w:tcPr>
          <w:p w14:paraId="609459C8"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5B4BC0CD" w14:textId="77777777" w:rsidTr="00597F71">
        <w:trPr>
          <w:cantSplit/>
          <w:tblHeader/>
          <w:jc w:val="center"/>
        </w:trPr>
        <w:tc>
          <w:tcPr>
            <w:tcW w:w="568" w:type="dxa"/>
            <w:tcBorders>
              <w:top w:val="single" w:sz="4" w:space="0" w:color="auto"/>
              <w:left w:val="single" w:sz="4" w:space="0" w:color="auto"/>
              <w:bottom w:val="single" w:sz="4" w:space="0" w:color="auto"/>
              <w:right w:val="single" w:sz="4" w:space="0" w:color="auto"/>
            </w:tcBorders>
            <w:vAlign w:val="center"/>
          </w:tcPr>
          <w:p w14:paraId="163FA25B"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tcBorders>
              <w:top w:val="single" w:sz="4" w:space="0" w:color="auto"/>
              <w:left w:val="single" w:sz="4" w:space="0" w:color="auto"/>
              <w:bottom w:val="single" w:sz="4" w:space="0" w:color="auto"/>
              <w:right w:val="single" w:sz="4" w:space="0" w:color="auto"/>
            </w:tcBorders>
          </w:tcPr>
          <w:p w14:paraId="22442E83" w14:textId="77777777" w:rsidR="00597F71" w:rsidRPr="003B5A19" w:rsidRDefault="00597F71" w:rsidP="00597F71">
            <w:pPr>
              <w:rPr>
                <w:rFonts w:ascii="Tahoma" w:hAnsi="Tahoma" w:cs="Tahoma"/>
                <w:sz w:val="18"/>
                <w:szCs w:val="18"/>
              </w:rPr>
            </w:pPr>
            <w:r w:rsidRPr="003B5A19">
              <w:rPr>
                <w:rFonts w:ascii="Tahoma" w:hAnsi="Tahoma" w:cs="Tahoma"/>
                <w:sz w:val="18"/>
                <w:szCs w:val="18"/>
              </w:rPr>
              <w:t>Pamięć obrazów min. 1000 zdjęć w formacie DICOM</w:t>
            </w:r>
          </w:p>
        </w:tc>
        <w:tc>
          <w:tcPr>
            <w:tcW w:w="1480" w:type="dxa"/>
            <w:tcBorders>
              <w:top w:val="single" w:sz="4" w:space="0" w:color="auto"/>
              <w:left w:val="single" w:sz="4" w:space="0" w:color="auto"/>
              <w:bottom w:val="single" w:sz="4" w:space="0" w:color="auto"/>
              <w:right w:val="single" w:sz="4" w:space="0" w:color="auto"/>
            </w:tcBorders>
            <w:vAlign w:val="center"/>
          </w:tcPr>
          <w:p w14:paraId="2CB92CEF" w14:textId="77777777" w:rsidR="00597F71" w:rsidRPr="002A5DC2" w:rsidRDefault="00597F71" w:rsidP="00597F71">
            <w:pPr>
              <w:snapToGrid w:val="0"/>
              <w:jc w:val="center"/>
              <w:rPr>
                <w:rFonts w:ascii="Tahoma" w:hAnsi="Tahoma" w:cs="Tahoma"/>
                <w:sz w:val="18"/>
                <w:szCs w:val="18"/>
              </w:rPr>
            </w:pPr>
            <w:r w:rsidRPr="002A5DC2">
              <w:rPr>
                <w:rFonts w:ascii="Tahoma" w:hAnsi="Tahoma" w:cs="Tahoma"/>
                <w:sz w:val="18"/>
                <w:szCs w:val="18"/>
              </w:rPr>
              <w:t>TAK, podać</w:t>
            </w:r>
          </w:p>
        </w:tc>
        <w:tc>
          <w:tcPr>
            <w:tcW w:w="4220" w:type="dxa"/>
            <w:tcBorders>
              <w:top w:val="single" w:sz="4" w:space="0" w:color="auto"/>
              <w:left w:val="single" w:sz="4" w:space="0" w:color="auto"/>
              <w:bottom w:val="single" w:sz="4" w:space="0" w:color="auto"/>
              <w:right w:val="single" w:sz="4" w:space="0" w:color="auto"/>
            </w:tcBorders>
            <w:vAlign w:val="center"/>
          </w:tcPr>
          <w:p w14:paraId="56FDA264"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68B5A60A" w14:textId="77777777" w:rsidTr="00597F71">
        <w:trPr>
          <w:cantSplit/>
          <w:tblHeader/>
          <w:jc w:val="center"/>
        </w:trPr>
        <w:tc>
          <w:tcPr>
            <w:tcW w:w="568" w:type="dxa"/>
            <w:tcBorders>
              <w:top w:val="single" w:sz="4" w:space="0" w:color="auto"/>
              <w:left w:val="single" w:sz="4" w:space="0" w:color="auto"/>
              <w:bottom w:val="single" w:sz="4" w:space="0" w:color="auto"/>
              <w:right w:val="single" w:sz="4" w:space="0" w:color="auto"/>
            </w:tcBorders>
            <w:vAlign w:val="center"/>
          </w:tcPr>
          <w:p w14:paraId="04305696"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tcBorders>
              <w:top w:val="single" w:sz="4" w:space="0" w:color="auto"/>
              <w:left w:val="single" w:sz="4" w:space="0" w:color="auto"/>
              <w:bottom w:val="single" w:sz="4" w:space="0" w:color="auto"/>
              <w:right w:val="single" w:sz="4" w:space="0" w:color="auto"/>
            </w:tcBorders>
          </w:tcPr>
          <w:p w14:paraId="4D76715D" w14:textId="77777777" w:rsidR="00597F71" w:rsidRPr="00974703" w:rsidRDefault="00597F71" w:rsidP="00597F71">
            <w:pPr>
              <w:rPr>
                <w:rFonts w:ascii="Tahoma" w:hAnsi="Tahoma" w:cs="Tahoma"/>
                <w:strike/>
                <w:sz w:val="18"/>
                <w:szCs w:val="18"/>
              </w:rPr>
            </w:pPr>
            <w:r w:rsidRPr="00597F71">
              <w:rPr>
                <w:rFonts w:ascii="Tahoma" w:hAnsi="Tahoma" w:cs="Tahoma"/>
                <w:strike/>
                <w:sz w:val="18"/>
                <w:szCs w:val="18"/>
                <w:highlight w:val="cyan"/>
              </w:rPr>
              <w:t>Możliwość obrazowania przy użyciu detektora przenośnego z dowolnym RTG posiadanym przez Zamawiającego (poza stomatologicznym</w:t>
            </w:r>
            <w:r w:rsidRPr="00974703">
              <w:rPr>
                <w:rFonts w:ascii="Tahoma" w:hAnsi="Tahoma" w:cs="Tahoma"/>
                <w:strike/>
                <w:sz w:val="18"/>
                <w:szCs w:val="18"/>
              </w:rPr>
              <w:t>)</w:t>
            </w:r>
          </w:p>
        </w:tc>
        <w:tc>
          <w:tcPr>
            <w:tcW w:w="1480" w:type="dxa"/>
            <w:tcBorders>
              <w:top w:val="single" w:sz="4" w:space="0" w:color="auto"/>
              <w:left w:val="single" w:sz="4" w:space="0" w:color="auto"/>
              <w:bottom w:val="single" w:sz="4" w:space="0" w:color="auto"/>
              <w:right w:val="single" w:sz="4" w:space="0" w:color="auto"/>
            </w:tcBorders>
            <w:vAlign w:val="center"/>
          </w:tcPr>
          <w:p w14:paraId="53E7D174" w14:textId="77777777" w:rsidR="00597F71" w:rsidRPr="002A5DC2" w:rsidRDefault="00597F71" w:rsidP="00597F71">
            <w:pPr>
              <w:snapToGrid w:val="0"/>
              <w:jc w:val="center"/>
              <w:rPr>
                <w:rFonts w:ascii="Tahoma" w:hAnsi="Tahoma" w:cs="Tahoma"/>
                <w:sz w:val="18"/>
                <w:szCs w:val="18"/>
              </w:rPr>
            </w:pPr>
            <w:r w:rsidRPr="002A5DC2">
              <w:rPr>
                <w:rFonts w:ascii="Tahoma" w:hAnsi="Tahoma" w:cs="Tahoma"/>
                <w:sz w:val="18"/>
                <w:szCs w:val="18"/>
              </w:rPr>
              <w:t>TAK</w:t>
            </w:r>
          </w:p>
        </w:tc>
        <w:tc>
          <w:tcPr>
            <w:tcW w:w="4220" w:type="dxa"/>
            <w:tcBorders>
              <w:top w:val="single" w:sz="4" w:space="0" w:color="auto"/>
              <w:left w:val="single" w:sz="4" w:space="0" w:color="auto"/>
              <w:bottom w:val="single" w:sz="4" w:space="0" w:color="auto"/>
              <w:right w:val="single" w:sz="4" w:space="0" w:color="auto"/>
            </w:tcBorders>
            <w:vAlign w:val="center"/>
          </w:tcPr>
          <w:p w14:paraId="7F5B32B7"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7BF68CD5" w14:textId="77777777" w:rsidTr="00597F71">
        <w:trPr>
          <w:cantSplit/>
          <w:tblHeader/>
          <w:jc w:val="center"/>
        </w:trPr>
        <w:tc>
          <w:tcPr>
            <w:tcW w:w="568" w:type="dxa"/>
            <w:tcBorders>
              <w:top w:val="single" w:sz="4" w:space="0" w:color="auto"/>
              <w:left w:val="single" w:sz="4" w:space="0" w:color="auto"/>
              <w:bottom w:val="single" w:sz="4" w:space="0" w:color="auto"/>
              <w:right w:val="single" w:sz="4" w:space="0" w:color="auto"/>
            </w:tcBorders>
            <w:vAlign w:val="center"/>
          </w:tcPr>
          <w:p w14:paraId="1BAFCEBD"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tcBorders>
              <w:top w:val="single" w:sz="4" w:space="0" w:color="auto"/>
              <w:left w:val="single" w:sz="4" w:space="0" w:color="auto"/>
              <w:bottom w:val="single" w:sz="4" w:space="0" w:color="auto"/>
              <w:right w:val="single" w:sz="4" w:space="0" w:color="auto"/>
            </w:tcBorders>
          </w:tcPr>
          <w:p w14:paraId="429ADADD" w14:textId="77777777" w:rsidR="00597F71" w:rsidRPr="002A5DC2" w:rsidRDefault="00597F71" w:rsidP="00597F71">
            <w:pPr>
              <w:rPr>
                <w:rFonts w:ascii="Tahoma" w:hAnsi="Tahoma" w:cs="Tahoma"/>
                <w:sz w:val="18"/>
                <w:szCs w:val="18"/>
              </w:rPr>
            </w:pPr>
            <w:r w:rsidRPr="002A5DC2">
              <w:rPr>
                <w:rFonts w:ascii="Tahoma" w:hAnsi="Tahoma" w:cs="Tahoma"/>
                <w:sz w:val="18"/>
                <w:szCs w:val="18"/>
              </w:rPr>
              <w:t>Eksport badań na nośniki zewnętrzne</w:t>
            </w:r>
          </w:p>
        </w:tc>
        <w:tc>
          <w:tcPr>
            <w:tcW w:w="1480" w:type="dxa"/>
            <w:tcBorders>
              <w:top w:val="single" w:sz="4" w:space="0" w:color="auto"/>
              <w:left w:val="single" w:sz="4" w:space="0" w:color="auto"/>
              <w:bottom w:val="single" w:sz="4" w:space="0" w:color="auto"/>
              <w:right w:val="single" w:sz="4" w:space="0" w:color="auto"/>
            </w:tcBorders>
            <w:vAlign w:val="center"/>
          </w:tcPr>
          <w:p w14:paraId="49CB1E96" w14:textId="77777777" w:rsidR="00597F71" w:rsidRPr="002A5DC2" w:rsidRDefault="00597F71" w:rsidP="00597F71">
            <w:pPr>
              <w:snapToGrid w:val="0"/>
              <w:jc w:val="center"/>
              <w:rPr>
                <w:rFonts w:ascii="Tahoma" w:hAnsi="Tahoma" w:cs="Tahoma"/>
                <w:sz w:val="18"/>
                <w:szCs w:val="18"/>
              </w:rPr>
            </w:pPr>
            <w:r w:rsidRPr="002A5DC2">
              <w:rPr>
                <w:rFonts w:ascii="Tahoma" w:hAnsi="Tahoma" w:cs="Tahoma"/>
                <w:sz w:val="18"/>
                <w:szCs w:val="18"/>
              </w:rPr>
              <w:t>TAK</w:t>
            </w:r>
          </w:p>
        </w:tc>
        <w:tc>
          <w:tcPr>
            <w:tcW w:w="4220" w:type="dxa"/>
            <w:tcBorders>
              <w:top w:val="single" w:sz="4" w:space="0" w:color="auto"/>
              <w:left w:val="single" w:sz="4" w:space="0" w:color="auto"/>
              <w:bottom w:val="single" w:sz="4" w:space="0" w:color="auto"/>
              <w:right w:val="single" w:sz="4" w:space="0" w:color="auto"/>
            </w:tcBorders>
            <w:vAlign w:val="center"/>
          </w:tcPr>
          <w:p w14:paraId="10613337"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28CADC06" w14:textId="77777777" w:rsidTr="00597F71">
        <w:trPr>
          <w:cantSplit/>
          <w:tblHeader/>
          <w:jc w:val="center"/>
        </w:trPr>
        <w:tc>
          <w:tcPr>
            <w:tcW w:w="568" w:type="dxa"/>
            <w:tcBorders>
              <w:top w:val="single" w:sz="4" w:space="0" w:color="auto"/>
              <w:left w:val="single" w:sz="4" w:space="0" w:color="auto"/>
              <w:bottom w:val="single" w:sz="4" w:space="0" w:color="auto"/>
              <w:right w:val="single" w:sz="4" w:space="0" w:color="auto"/>
            </w:tcBorders>
            <w:vAlign w:val="center"/>
          </w:tcPr>
          <w:p w14:paraId="3C85CF00"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tcBorders>
              <w:top w:val="single" w:sz="4" w:space="0" w:color="auto"/>
              <w:left w:val="single" w:sz="4" w:space="0" w:color="auto"/>
              <w:bottom w:val="single" w:sz="4" w:space="0" w:color="auto"/>
              <w:right w:val="single" w:sz="4" w:space="0" w:color="auto"/>
            </w:tcBorders>
          </w:tcPr>
          <w:p w14:paraId="74630425" w14:textId="77777777" w:rsidR="00597F71" w:rsidRPr="002A5DC2" w:rsidRDefault="00597F71" w:rsidP="00597F71">
            <w:pPr>
              <w:rPr>
                <w:rFonts w:ascii="Tahoma" w:hAnsi="Tahoma" w:cs="Tahoma"/>
                <w:sz w:val="18"/>
                <w:szCs w:val="18"/>
              </w:rPr>
            </w:pPr>
            <w:r w:rsidRPr="002A5DC2">
              <w:rPr>
                <w:rFonts w:ascii="Tahoma" w:hAnsi="Tahoma" w:cs="Tahoma"/>
                <w:sz w:val="18"/>
                <w:szCs w:val="18"/>
              </w:rPr>
              <w:t>Możliwość  rejestracji pacjentów</w:t>
            </w:r>
          </w:p>
        </w:tc>
        <w:tc>
          <w:tcPr>
            <w:tcW w:w="1480" w:type="dxa"/>
            <w:tcBorders>
              <w:top w:val="single" w:sz="4" w:space="0" w:color="auto"/>
              <w:left w:val="single" w:sz="4" w:space="0" w:color="auto"/>
              <w:bottom w:val="single" w:sz="4" w:space="0" w:color="auto"/>
              <w:right w:val="single" w:sz="4" w:space="0" w:color="auto"/>
            </w:tcBorders>
            <w:vAlign w:val="center"/>
          </w:tcPr>
          <w:p w14:paraId="15A2F4C8" w14:textId="77777777" w:rsidR="00597F71" w:rsidRPr="002A5DC2" w:rsidRDefault="00597F71" w:rsidP="00597F71">
            <w:pPr>
              <w:snapToGrid w:val="0"/>
              <w:jc w:val="center"/>
              <w:rPr>
                <w:rFonts w:ascii="Tahoma" w:hAnsi="Tahoma" w:cs="Tahoma"/>
                <w:sz w:val="18"/>
                <w:szCs w:val="18"/>
              </w:rPr>
            </w:pPr>
            <w:r w:rsidRPr="002A5DC2">
              <w:rPr>
                <w:rFonts w:ascii="Tahoma" w:hAnsi="Tahoma" w:cs="Tahoma"/>
                <w:sz w:val="18"/>
                <w:szCs w:val="18"/>
              </w:rPr>
              <w:t>TAK</w:t>
            </w:r>
          </w:p>
        </w:tc>
        <w:tc>
          <w:tcPr>
            <w:tcW w:w="4220" w:type="dxa"/>
            <w:tcBorders>
              <w:top w:val="single" w:sz="4" w:space="0" w:color="auto"/>
              <w:left w:val="single" w:sz="4" w:space="0" w:color="auto"/>
              <w:bottom w:val="single" w:sz="4" w:space="0" w:color="auto"/>
              <w:right w:val="single" w:sz="4" w:space="0" w:color="auto"/>
            </w:tcBorders>
            <w:vAlign w:val="center"/>
          </w:tcPr>
          <w:p w14:paraId="27956184"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5C911AE7" w14:textId="77777777" w:rsidTr="00597F71">
        <w:trPr>
          <w:cantSplit/>
          <w:tblHeader/>
          <w:jc w:val="center"/>
        </w:trPr>
        <w:tc>
          <w:tcPr>
            <w:tcW w:w="568" w:type="dxa"/>
            <w:tcBorders>
              <w:top w:val="single" w:sz="4" w:space="0" w:color="auto"/>
              <w:left w:val="single" w:sz="4" w:space="0" w:color="auto"/>
              <w:bottom w:val="single" w:sz="4" w:space="0" w:color="auto"/>
              <w:right w:val="single" w:sz="4" w:space="0" w:color="auto"/>
            </w:tcBorders>
            <w:vAlign w:val="center"/>
          </w:tcPr>
          <w:p w14:paraId="09678835"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tcBorders>
              <w:top w:val="single" w:sz="4" w:space="0" w:color="auto"/>
              <w:left w:val="single" w:sz="4" w:space="0" w:color="auto"/>
              <w:bottom w:val="single" w:sz="4" w:space="0" w:color="auto"/>
              <w:right w:val="single" w:sz="4" w:space="0" w:color="auto"/>
            </w:tcBorders>
          </w:tcPr>
          <w:p w14:paraId="63E10B4E" w14:textId="77777777" w:rsidR="00597F71" w:rsidRPr="002A5DC2" w:rsidRDefault="00597F71" w:rsidP="00597F71">
            <w:pPr>
              <w:rPr>
                <w:rFonts w:ascii="Tahoma" w:hAnsi="Tahoma" w:cs="Tahoma"/>
                <w:sz w:val="18"/>
                <w:szCs w:val="18"/>
              </w:rPr>
            </w:pPr>
            <w:r w:rsidRPr="002A5DC2">
              <w:rPr>
                <w:rFonts w:ascii="Tahoma" w:hAnsi="Tahoma" w:cs="Tahoma"/>
                <w:sz w:val="18"/>
                <w:szCs w:val="18"/>
              </w:rPr>
              <w:t>Podstawowe oprogramowanie do obróbki zeskanowanych obrazów:</w:t>
            </w:r>
            <w:r w:rsidRPr="002A5DC2">
              <w:rPr>
                <w:rFonts w:ascii="Tahoma" w:hAnsi="Tahoma" w:cs="Tahoma"/>
                <w:sz w:val="18"/>
                <w:szCs w:val="18"/>
              </w:rPr>
              <w:br/>
              <w:t>-zmiana zaczernienia i kontrastu</w:t>
            </w:r>
            <w:r w:rsidRPr="002A5DC2">
              <w:rPr>
                <w:rFonts w:ascii="Tahoma" w:hAnsi="Tahoma" w:cs="Tahoma"/>
                <w:sz w:val="18"/>
                <w:szCs w:val="18"/>
              </w:rPr>
              <w:br/>
              <w:t>-obracanie obrazu</w:t>
            </w:r>
            <w:r w:rsidRPr="002A5DC2">
              <w:rPr>
                <w:rFonts w:ascii="Tahoma" w:hAnsi="Tahoma" w:cs="Tahoma"/>
                <w:sz w:val="18"/>
                <w:szCs w:val="18"/>
              </w:rPr>
              <w:br/>
              <w:t>-prezentacja pozytyw-negatyw</w:t>
            </w:r>
          </w:p>
          <w:p w14:paraId="4B7B9610" w14:textId="77777777" w:rsidR="00597F71" w:rsidRPr="002A5DC2" w:rsidRDefault="00597F71" w:rsidP="00597F71">
            <w:pPr>
              <w:rPr>
                <w:rFonts w:ascii="Tahoma" w:hAnsi="Tahoma" w:cs="Tahoma"/>
                <w:sz w:val="18"/>
                <w:szCs w:val="18"/>
              </w:rPr>
            </w:pPr>
            <w:r w:rsidRPr="002A5DC2">
              <w:rPr>
                <w:rFonts w:ascii="Tahoma" w:hAnsi="Tahoma" w:cs="Tahoma"/>
                <w:sz w:val="18"/>
                <w:szCs w:val="18"/>
              </w:rPr>
              <w:t>-obrót obrazu o dowolny kąt</w:t>
            </w:r>
          </w:p>
          <w:p w14:paraId="5F38BEC6" w14:textId="77777777" w:rsidR="00597F71" w:rsidRPr="002A5DC2" w:rsidRDefault="00597F71" w:rsidP="00597F71">
            <w:pPr>
              <w:rPr>
                <w:rFonts w:ascii="Tahoma" w:hAnsi="Tahoma" w:cs="Tahoma"/>
                <w:sz w:val="18"/>
                <w:szCs w:val="18"/>
              </w:rPr>
            </w:pPr>
            <w:r w:rsidRPr="002A5DC2">
              <w:rPr>
                <w:rFonts w:ascii="Tahoma" w:hAnsi="Tahoma" w:cs="Tahoma"/>
                <w:sz w:val="18"/>
                <w:szCs w:val="18"/>
              </w:rPr>
              <w:t>-pomiary odległości i kątów</w:t>
            </w:r>
          </w:p>
        </w:tc>
        <w:tc>
          <w:tcPr>
            <w:tcW w:w="1480" w:type="dxa"/>
            <w:tcBorders>
              <w:top w:val="single" w:sz="4" w:space="0" w:color="auto"/>
              <w:left w:val="single" w:sz="4" w:space="0" w:color="auto"/>
              <w:bottom w:val="single" w:sz="4" w:space="0" w:color="auto"/>
              <w:right w:val="single" w:sz="4" w:space="0" w:color="auto"/>
            </w:tcBorders>
            <w:vAlign w:val="center"/>
          </w:tcPr>
          <w:p w14:paraId="1EFB9F67" w14:textId="77777777" w:rsidR="00597F71" w:rsidRPr="002A5DC2" w:rsidRDefault="00597F71" w:rsidP="00597F71">
            <w:pPr>
              <w:snapToGrid w:val="0"/>
              <w:jc w:val="center"/>
              <w:rPr>
                <w:rFonts w:ascii="Tahoma" w:hAnsi="Tahoma" w:cs="Tahoma"/>
                <w:sz w:val="18"/>
                <w:szCs w:val="18"/>
              </w:rPr>
            </w:pPr>
            <w:r w:rsidRPr="002A5DC2">
              <w:rPr>
                <w:rFonts w:ascii="Tahoma" w:hAnsi="Tahoma" w:cs="Tahoma"/>
                <w:sz w:val="18"/>
                <w:szCs w:val="18"/>
              </w:rPr>
              <w:t>TAK</w:t>
            </w:r>
          </w:p>
        </w:tc>
        <w:tc>
          <w:tcPr>
            <w:tcW w:w="4220" w:type="dxa"/>
            <w:tcBorders>
              <w:top w:val="single" w:sz="4" w:space="0" w:color="auto"/>
              <w:left w:val="single" w:sz="4" w:space="0" w:color="auto"/>
              <w:bottom w:val="single" w:sz="4" w:space="0" w:color="auto"/>
              <w:right w:val="single" w:sz="4" w:space="0" w:color="auto"/>
            </w:tcBorders>
            <w:vAlign w:val="center"/>
          </w:tcPr>
          <w:p w14:paraId="361EF45B"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463F696B" w14:textId="77777777" w:rsidTr="00597F71">
        <w:trPr>
          <w:cantSplit/>
          <w:tblHeader/>
          <w:jc w:val="center"/>
        </w:trPr>
        <w:tc>
          <w:tcPr>
            <w:tcW w:w="568" w:type="dxa"/>
            <w:tcBorders>
              <w:top w:val="single" w:sz="4" w:space="0" w:color="auto"/>
              <w:left w:val="single" w:sz="4" w:space="0" w:color="auto"/>
              <w:bottom w:val="single" w:sz="4" w:space="0" w:color="auto"/>
              <w:right w:val="single" w:sz="4" w:space="0" w:color="auto"/>
            </w:tcBorders>
            <w:vAlign w:val="center"/>
          </w:tcPr>
          <w:p w14:paraId="45C1F393"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tcBorders>
              <w:top w:val="single" w:sz="4" w:space="0" w:color="auto"/>
              <w:left w:val="single" w:sz="4" w:space="0" w:color="auto"/>
              <w:bottom w:val="single" w:sz="4" w:space="0" w:color="auto"/>
              <w:right w:val="single" w:sz="4" w:space="0" w:color="auto"/>
            </w:tcBorders>
          </w:tcPr>
          <w:p w14:paraId="3CAA1835" w14:textId="77777777" w:rsidR="00597F71" w:rsidRPr="002A5DC2" w:rsidRDefault="00597F71" w:rsidP="00597F71">
            <w:pPr>
              <w:rPr>
                <w:rFonts w:ascii="Tahoma" w:hAnsi="Tahoma" w:cs="Tahoma"/>
                <w:sz w:val="18"/>
                <w:szCs w:val="18"/>
              </w:rPr>
            </w:pPr>
            <w:r w:rsidRPr="002A5DC2">
              <w:rPr>
                <w:rFonts w:ascii="Tahoma" w:hAnsi="Tahoma" w:cs="Tahoma"/>
                <w:sz w:val="18"/>
                <w:szCs w:val="18"/>
              </w:rPr>
              <w:t>Wyświetlanie sugerowanych parametrów ekspozycji w zależności od wybranego programu anatomicznego i sylwetki pacjenta</w:t>
            </w:r>
          </w:p>
        </w:tc>
        <w:tc>
          <w:tcPr>
            <w:tcW w:w="1480" w:type="dxa"/>
            <w:tcBorders>
              <w:top w:val="single" w:sz="4" w:space="0" w:color="auto"/>
              <w:left w:val="single" w:sz="4" w:space="0" w:color="auto"/>
              <w:bottom w:val="single" w:sz="4" w:space="0" w:color="auto"/>
              <w:right w:val="single" w:sz="4" w:space="0" w:color="auto"/>
            </w:tcBorders>
            <w:vAlign w:val="center"/>
          </w:tcPr>
          <w:p w14:paraId="646F7FDE" w14:textId="77777777" w:rsidR="00597F71" w:rsidRPr="002A5DC2" w:rsidRDefault="00597F71" w:rsidP="00597F71">
            <w:pPr>
              <w:snapToGrid w:val="0"/>
              <w:jc w:val="center"/>
              <w:rPr>
                <w:rFonts w:ascii="Tahoma" w:hAnsi="Tahoma" w:cs="Tahoma"/>
                <w:sz w:val="18"/>
                <w:szCs w:val="18"/>
              </w:rPr>
            </w:pPr>
            <w:r w:rsidRPr="002A5DC2">
              <w:rPr>
                <w:rFonts w:ascii="Tahoma" w:hAnsi="Tahoma" w:cs="Tahoma"/>
                <w:sz w:val="18"/>
                <w:szCs w:val="18"/>
              </w:rPr>
              <w:t>TAK</w:t>
            </w:r>
          </w:p>
        </w:tc>
        <w:tc>
          <w:tcPr>
            <w:tcW w:w="4220" w:type="dxa"/>
            <w:tcBorders>
              <w:top w:val="single" w:sz="4" w:space="0" w:color="auto"/>
              <w:left w:val="single" w:sz="4" w:space="0" w:color="auto"/>
              <w:bottom w:val="single" w:sz="4" w:space="0" w:color="auto"/>
              <w:right w:val="single" w:sz="4" w:space="0" w:color="auto"/>
            </w:tcBorders>
            <w:vAlign w:val="center"/>
          </w:tcPr>
          <w:p w14:paraId="248966F4"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48E84AAE" w14:textId="77777777" w:rsidTr="00597F71">
        <w:trPr>
          <w:cantSplit/>
          <w:tblHeader/>
          <w:jc w:val="center"/>
        </w:trPr>
        <w:tc>
          <w:tcPr>
            <w:tcW w:w="568" w:type="dxa"/>
            <w:tcBorders>
              <w:top w:val="single" w:sz="4" w:space="0" w:color="auto"/>
              <w:left w:val="single" w:sz="4" w:space="0" w:color="auto"/>
              <w:bottom w:val="single" w:sz="4" w:space="0" w:color="auto"/>
              <w:right w:val="single" w:sz="4" w:space="0" w:color="auto"/>
            </w:tcBorders>
            <w:vAlign w:val="center"/>
          </w:tcPr>
          <w:p w14:paraId="09BC125B"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tcBorders>
              <w:top w:val="single" w:sz="4" w:space="0" w:color="auto"/>
              <w:left w:val="single" w:sz="4" w:space="0" w:color="auto"/>
              <w:bottom w:val="single" w:sz="4" w:space="0" w:color="auto"/>
              <w:right w:val="single" w:sz="4" w:space="0" w:color="auto"/>
            </w:tcBorders>
          </w:tcPr>
          <w:p w14:paraId="0F18D06E" w14:textId="77777777" w:rsidR="00597F71" w:rsidRPr="002A5DC2" w:rsidRDefault="00597F71" w:rsidP="00597F71">
            <w:pPr>
              <w:rPr>
                <w:rFonts w:ascii="Tahoma" w:hAnsi="Tahoma" w:cs="Tahoma"/>
                <w:sz w:val="18"/>
                <w:szCs w:val="18"/>
              </w:rPr>
            </w:pPr>
            <w:r w:rsidRPr="002A5DC2">
              <w:rPr>
                <w:rFonts w:ascii="Tahoma" w:hAnsi="Tahoma" w:cs="Tahoma"/>
                <w:sz w:val="18"/>
                <w:szCs w:val="18"/>
              </w:rPr>
              <w:t>Możliwość edycji programów anatomicznych</w:t>
            </w:r>
          </w:p>
        </w:tc>
        <w:tc>
          <w:tcPr>
            <w:tcW w:w="1480" w:type="dxa"/>
            <w:tcBorders>
              <w:top w:val="single" w:sz="4" w:space="0" w:color="auto"/>
              <w:left w:val="single" w:sz="4" w:space="0" w:color="auto"/>
              <w:bottom w:val="single" w:sz="4" w:space="0" w:color="auto"/>
              <w:right w:val="single" w:sz="4" w:space="0" w:color="auto"/>
            </w:tcBorders>
          </w:tcPr>
          <w:p w14:paraId="4600B53F" w14:textId="77777777" w:rsidR="00597F71" w:rsidRPr="002A5DC2" w:rsidRDefault="00597F71" w:rsidP="00597F71">
            <w:pPr>
              <w:jc w:val="center"/>
              <w:rPr>
                <w:rFonts w:ascii="Tahoma" w:hAnsi="Tahoma" w:cs="Tahoma"/>
                <w:sz w:val="18"/>
                <w:szCs w:val="18"/>
              </w:rPr>
            </w:pPr>
            <w:r w:rsidRPr="002A5DC2">
              <w:rPr>
                <w:rFonts w:ascii="Tahoma" w:hAnsi="Tahoma" w:cs="Tahoma"/>
                <w:sz w:val="18"/>
                <w:szCs w:val="18"/>
              </w:rPr>
              <w:t>TAK</w:t>
            </w:r>
          </w:p>
        </w:tc>
        <w:tc>
          <w:tcPr>
            <w:tcW w:w="4220" w:type="dxa"/>
            <w:tcBorders>
              <w:top w:val="single" w:sz="4" w:space="0" w:color="auto"/>
              <w:left w:val="single" w:sz="4" w:space="0" w:color="auto"/>
              <w:bottom w:val="single" w:sz="4" w:space="0" w:color="auto"/>
              <w:right w:val="single" w:sz="4" w:space="0" w:color="auto"/>
            </w:tcBorders>
            <w:vAlign w:val="center"/>
          </w:tcPr>
          <w:p w14:paraId="24360EF3"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1ABF940E" w14:textId="77777777" w:rsidTr="00597F71">
        <w:trPr>
          <w:cantSplit/>
          <w:tblHeader/>
          <w:jc w:val="center"/>
        </w:trPr>
        <w:tc>
          <w:tcPr>
            <w:tcW w:w="568" w:type="dxa"/>
            <w:tcBorders>
              <w:top w:val="single" w:sz="4" w:space="0" w:color="auto"/>
              <w:left w:val="single" w:sz="4" w:space="0" w:color="auto"/>
              <w:bottom w:val="single" w:sz="4" w:space="0" w:color="auto"/>
              <w:right w:val="single" w:sz="4" w:space="0" w:color="auto"/>
            </w:tcBorders>
            <w:vAlign w:val="center"/>
          </w:tcPr>
          <w:p w14:paraId="1285DD37"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tcBorders>
              <w:top w:val="single" w:sz="4" w:space="0" w:color="auto"/>
              <w:left w:val="single" w:sz="4" w:space="0" w:color="auto"/>
              <w:bottom w:val="single" w:sz="4" w:space="0" w:color="auto"/>
              <w:right w:val="single" w:sz="4" w:space="0" w:color="auto"/>
            </w:tcBorders>
          </w:tcPr>
          <w:p w14:paraId="34843EF4" w14:textId="77777777" w:rsidR="00597F71" w:rsidRPr="002A5DC2" w:rsidRDefault="00597F71" w:rsidP="00597F71">
            <w:pPr>
              <w:rPr>
                <w:rFonts w:ascii="Tahoma" w:hAnsi="Tahoma" w:cs="Tahoma"/>
                <w:sz w:val="18"/>
                <w:szCs w:val="18"/>
              </w:rPr>
            </w:pPr>
            <w:r w:rsidRPr="002A5DC2">
              <w:rPr>
                <w:rFonts w:ascii="Tahoma" w:hAnsi="Tahoma" w:cs="Tahoma"/>
                <w:sz w:val="18"/>
                <w:szCs w:val="18"/>
              </w:rPr>
              <w:t>Możliwość obsługi więcej niż jednego detektora przez stację technika, możliwość rozbudowy o kolejne detektory</w:t>
            </w:r>
          </w:p>
        </w:tc>
        <w:tc>
          <w:tcPr>
            <w:tcW w:w="1480" w:type="dxa"/>
            <w:tcBorders>
              <w:top w:val="single" w:sz="4" w:space="0" w:color="auto"/>
              <w:left w:val="single" w:sz="4" w:space="0" w:color="auto"/>
              <w:bottom w:val="single" w:sz="4" w:space="0" w:color="auto"/>
              <w:right w:val="single" w:sz="4" w:space="0" w:color="auto"/>
            </w:tcBorders>
            <w:vAlign w:val="center"/>
          </w:tcPr>
          <w:p w14:paraId="506FE46A" w14:textId="77777777" w:rsidR="00597F71" w:rsidRPr="002A5DC2" w:rsidRDefault="00597F71" w:rsidP="00597F71">
            <w:pPr>
              <w:snapToGrid w:val="0"/>
              <w:jc w:val="center"/>
              <w:rPr>
                <w:rFonts w:ascii="Tahoma" w:hAnsi="Tahoma" w:cs="Tahoma"/>
                <w:sz w:val="18"/>
                <w:szCs w:val="18"/>
              </w:rPr>
            </w:pPr>
            <w:r w:rsidRPr="002A5DC2">
              <w:rPr>
                <w:rFonts w:ascii="Tahoma" w:hAnsi="Tahoma" w:cs="Tahoma"/>
                <w:sz w:val="18"/>
                <w:szCs w:val="18"/>
              </w:rPr>
              <w:t xml:space="preserve">TAK, opisać </w:t>
            </w:r>
          </w:p>
        </w:tc>
        <w:tc>
          <w:tcPr>
            <w:tcW w:w="4220" w:type="dxa"/>
            <w:tcBorders>
              <w:top w:val="single" w:sz="4" w:space="0" w:color="auto"/>
              <w:left w:val="single" w:sz="4" w:space="0" w:color="auto"/>
              <w:bottom w:val="single" w:sz="4" w:space="0" w:color="auto"/>
              <w:right w:val="single" w:sz="4" w:space="0" w:color="auto"/>
            </w:tcBorders>
            <w:vAlign w:val="center"/>
          </w:tcPr>
          <w:p w14:paraId="6F9AA52D"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39FBFBBF" w14:textId="77777777" w:rsidTr="00597F71">
        <w:trPr>
          <w:cantSplit/>
          <w:tblHeader/>
          <w:jc w:val="center"/>
        </w:trPr>
        <w:tc>
          <w:tcPr>
            <w:tcW w:w="568" w:type="dxa"/>
            <w:tcBorders>
              <w:top w:val="single" w:sz="4" w:space="0" w:color="auto"/>
              <w:left w:val="single" w:sz="4" w:space="0" w:color="auto"/>
              <w:bottom w:val="single" w:sz="4" w:space="0" w:color="auto"/>
              <w:right w:val="single" w:sz="4" w:space="0" w:color="auto"/>
            </w:tcBorders>
            <w:vAlign w:val="center"/>
          </w:tcPr>
          <w:p w14:paraId="429F955B"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tcBorders>
              <w:top w:val="single" w:sz="4" w:space="0" w:color="auto"/>
              <w:left w:val="single" w:sz="4" w:space="0" w:color="auto"/>
              <w:bottom w:val="single" w:sz="4" w:space="0" w:color="auto"/>
              <w:right w:val="single" w:sz="4" w:space="0" w:color="auto"/>
            </w:tcBorders>
          </w:tcPr>
          <w:p w14:paraId="7F31ADB4" w14:textId="77777777" w:rsidR="00597F71" w:rsidRPr="002A5DC2" w:rsidRDefault="00597F71" w:rsidP="00597F71">
            <w:pPr>
              <w:rPr>
                <w:rFonts w:ascii="Tahoma" w:hAnsi="Tahoma" w:cs="Tahoma"/>
                <w:sz w:val="18"/>
                <w:szCs w:val="18"/>
              </w:rPr>
            </w:pPr>
            <w:r w:rsidRPr="002A5DC2">
              <w:rPr>
                <w:rFonts w:ascii="Tahoma" w:hAnsi="Tahoma" w:cs="Tahoma"/>
                <w:sz w:val="18"/>
                <w:szCs w:val="18"/>
              </w:rPr>
              <w:t>Transmisja obrazów do sieci szpitalnej w formacie DICOM</w:t>
            </w:r>
          </w:p>
        </w:tc>
        <w:tc>
          <w:tcPr>
            <w:tcW w:w="1480" w:type="dxa"/>
            <w:tcBorders>
              <w:top w:val="single" w:sz="4" w:space="0" w:color="auto"/>
              <w:left w:val="single" w:sz="4" w:space="0" w:color="auto"/>
              <w:bottom w:val="single" w:sz="4" w:space="0" w:color="auto"/>
              <w:right w:val="single" w:sz="4" w:space="0" w:color="auto"/>
            </w:tcBorders>
            <w:vAlign w:val="center"/>
          </w:tcPr>
          <w:p w14:paraId="2FE1D6F1" w14:textId="77777777" w:rsidR="00597F71" w:rsidRPr="002A5DC2" w:rsidRDefault="00597F71" w:rsidP="00597F71">
            <w:pPr>
              <w:snapToGrid w:val="0"/>
              <w:jc w:val="center"/>
              <w:rPr>
                <w:rFonts w:ascii="Tahoma" w:hAnsi="Tahoma" w:cs="Tahoma"/>
                <w:sz w:val="18"/>
                <w:szCs w:val="18"/>
              </w:rPr>
            </w:pPr>
            <w:r w:rsidRPr="002A5DC2">
              <w:rPr>
                <w:rFonts w:ascii="Tahoma" w:hAnsi="Tahoma" w:cs="Tahoma"/>
                <w:sz w:val="18"/>
                <w:szCs w:val="18"/>
              </w:rPr>
              <w:t>TAK</w:t>
            </w:r>
          </w:p>
        </w:tc>
        <w:tc>
          <w:tcPr>
            <w:tcW w:w="4220" w:type="dxa"/>
            <w:tcBorders>
              <w:top w:val="single" w:sz="4" w:space="0" w:color="auto"/>
              <w:left w:val="single" w:sz="4" w:space="0" w:color="auto"/>
              <w:bottom w:val="single" w:sz="4" w:space="0" w:color="auto"/>
              <w:right w:val="single" w:sz="4" w:space="0" w:color="auto"/>
            </w:tcBorders>
            <w:vAlign w:val="center"/>
          </w:tcPr>
          <w:p w14:paraId="05FF9B78"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3669F278" w14:textId="77777777" w:rsidTr="00597F71">
        <w:trPr>
          <w:cantSplit/>
          <w:tblHeader/>
          <w:jc w:val="center"/>
        </w:trPr>
        <w:tc>
          <w:tcPr>
            <w:tcW w:w="568" w:type="dxa"/>
            <w:tcBorders>
              <w:top w:val="single" w:sz="4" w:space="0" w:color="auto"/>
              <w:left w:val="single" w:sz="4" w:space="0" w:color="auto"/>
              <w:bottom w:val="single" w:sz="4" w:space="0" w:color="auto"/>
              <w:right w:val="single" w:sz="4" w:space="0" w:color="auto"/>
            </w:tcBorders>
            <w:vAlign w:val="center"/>
          </w:tcPr>
          <w:p w14:paraId="12F5AE39"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tcBorders>
              <w:top w:val="single" w:sz="4" w:space="0" w:color="auto"/>
              <w:left w:val="single" w:sz="4" w:space="0" w:color="auto"/>
              <w:bottom w:val="single" w:sz="4" w:space="0" w:color="auto"/>
              <w:right w:val="single" w:sz="4" w:space="0" w:color="auto"/>
            </w:tcBorders>
          </w:tcPr>
          <w:p w14:paraId="76298065" w14:textId="77777777" w:rsidR="00597F71" w:rsidRPr="003B5A19" w:rsidRDefault="00597F71" w:rsidP="00597F71">
            <w:pPr>
              <w:rPr>
                <w:rFonts w:ascii="Tahoma" w:hAnsi="Tahoma" w:cs="Tahoma"/>
                <w:color w:val="000000" w:themeColor="text1"/>
                <w:sz w:val="18"/>
                <w:szCs w:val="18"/>
              </w:rPr>
            </w:pPr>
            <w:r w:rsidRPr="003B5A19">
              <w:rPr>
                <w:rFonts w:ascii="Tahoma" w:hAnsi="Tahoma" w:cs="Tahoma"/>
                <w:color w:val="000000" w:themeColor="text1"/>
                <w:sz w:val="18"/>
                <w:szCs w:val="18"/>
              </w:rPr>
              <w:t>Wykonanie testów odbiorczych i pierwszych specjalistycznych (dwa protokoły) zgodnie z aktualnym Rozporządzeniem Ministra Zdrowia z dnia 18 lutego 2011 r.</w:t>
            </w:r>
          </w:p>
          <w:p w14:paraId="312F8BAB" w14:textId="77777777" w:rsidR="00597F71" w:rsidRPr="003B5A19" w:rsidRDefault="00597F71" w:rsidP="00597F71">
            <w:pPr>
              <w:rPr>
                <w:rFonts w:ascii="Tahoma" w:hAnsi="Tahoma" w:cs="Tahoma"/>
                <w:color w:val="000000" w:themeColor="text1"/>
                <w:sz w:val="18"/>
                <w:szCs w:val="18"/>
              </w:rPr>
            </w:pPr>
            <w:r w:rsidRPr="003B5A19">
              <w:rPr>
                <w:rFonts w:ascii="Tahoma" w:hAnsi="Tahoma" w:cs="Tahoma"/>
                <w:color w:val="000000" w:themeColor="text1"/>
                <w:sz w:val="18"/>
                <w:szCs w:val="18"/>
              </w:rPr>
              <w:t xml:space="preserve">w sprawie warunków bezpiecznego stosowania promieniowania jonizującego dla wszystkich rodzajów ekspozycji medycznej </w:t>
            </w:r>
          </w:p>
          <w:p w14:paraId="080DE508" w14:textId="77777777" w:rsidR="00597F71" w:rsidRPr="002A5DC2" w:rsidRDefault="00597F71" w:rsidP="00597F71">
            <w:pPr>
              <w:rPr>
                <w:rFonts w:ascii="Tahoma" w:hAnsi="Tahoma" w:cs="Tahoma"/>
                <w:sz w:val="18"/>
                <w:szCs w:val="18"/>
                <w:highlight w:val="yellow"/>
              </w:rPr>
            </w:pPr>
            <w:r w:rsidRPr="003B5A19">
              <w:rPr>
                <w:rFonts w:ascii="Tahoma" w:hAnsi="Tahoma" w:cs="Tahoma"/>
                <w:color w:val="000000" w:themeColor="text1"/>
                <w:sz w:val="18"/>
                <w:szCs w:val="18"/>
              </w:rPr>
              <w:t xml:space="preserve">(Dz. U. z 2017r.,poz..884 </w:t>
            </w:r>
            <w:proofErr w:type="spellStart"/>
            <w:r w:rsidRPr="003B5A19">
              <w:rPr>
                <w:rFonts w:ascii="Tahoma" w:hAnsi="Tahoma" w:cs="Tahoma"/>
                <w:color w:val="000000" w:themeColor="text1"/>
                <w:sz w:val="18"/>
                <w:szCs w:val="18"/>
              </w:rPr>
              <w:t>t.j</w:t>
            </w:r>
            <w:proofErr w:type="spellEnd"/>
            <w:r w:rsidRPr="003B5A19">
              <w:rPr>
                <w:rFonts w:ascii="Tahoma" w:hAnsi="Tahoma" w:cs="Tahoma"/>
                <w:color w:val="000000" w:themeColor="text1"/>
                <w:sz w:val="18"/>
                <w:szCs w:val="18"/>
              </w:rPr>
              <w:t xml:space="preserve">)  </w:t>
            </w:r>
          </w:p>
        </w:tc>
        <w:tc>
          <w:tcPr>
            <w:tcW w:w="1480" w:type="dxa"/>
            <w:tcBorders>
              <w:top w:val="single" w:sz="4" w:space="0" w:color="auto"/>
              <w:left w:val="single" w:sz="4" w:space="0" w:color="auto"/>
              <w:bottom w:val="single" w:sz="4" w:space="0" w:color="auto"/>
              <w:right w:val="single" w:sz="4" w:space="0" w:color="auto"/>
            </w:tcBorders>
            <w:vAlign w:val="center"/>
          </w:tcPr>
          <w:p w14:paraId="18182971" w14:textId="77777777" w:rsidR="00597F71" w:rsidRPr="002A5DC2" w:rsidRDefault="00597F71" w:rsidP="00597F71">
            <w:pPr>
              <w:snapToGrid w:val="0"/>
              <w:jc w:val="center"/>
              <w:rPr>
                <w:rFonts w:ascii="Tahoma" w:hAnsi="Tahoma" w:cs="Tahoma"/>
                <w:sz w:val="18"/>
                <w:szCs w:val="18"/>
              </w:rPr>
            </w:pPr>
          </w:p>
        </w:tc>
        <w:tc>
          <w:tcPr>
            <w:tcW w:w="4220" w:type="dxa"/>
            <w:tcBorders>
              <w:top w:val="single" w:sz="4" w:space="0" w:color="auto"/>
              <w:left w:val="single" w:sz="4" w:space="0" w:color="auto"/>
              <w:bottom w:val="single" w:sz="4" w:space="0" w:color="auto"/>
              <w:right w:val="single" w:sz="4" w:space="0" w:color="auto"/>
            </w:tcBorders>
            <w:vAlign w:val="center"/>
          </w:tcPr>
          <w:p w14:paraId="71FA9D1A"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5D24CFA6" w14:textId="77777777" w:rsidTr="00597F71">
        <w:trPr>
          <w:cantSplit/>
          <w:tblHeader/>
          <w:jc w:val="center"/>
        </w:trPr>
        <w:tc>
          <w:tcPr>
            <w:tcW w:w="568" w:type="dxa"/>
            <w:tcBorders>
              <w:top w:val="single" w:sz="4" w:space="0" w:color="auto"/>
              <w:left w:val="single" w:sz="4" w:space="0" w:color="auto"/>
              <w:bottom w:val="single" w:sz="4" w:space="0" w:color="auto"/>
              <w:right w:val="single" w:sz="4" w:space="0" w:color="auto"/>
            </w:tcBorders>
            <w:vAlign w:val="center"/>
          </w:tcPr>
          <w:p w14:paraId="1987C189"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tcBorders>
              <w:top w:val="single" w:sz="4" w:space="0" w:color="auto"/>
              <w:left w:val="single" w:sz="4" w:space="0" w:color="auto"/>
              <w:bottom w:val="single" w:sz="4" w:space="0" w:color="auto"/>
              <w:right w:val="single" w:sz="4" w:space="0" w:color="auto"/>
            </w:tcBorders>
          </w:tcPr>
          <w:p w14:paraId="08185361" w14:textId="77777777" w:rsidR="00597F71" w:rsidRPr="003B5A19" w:rsidRDefault="00597F71" w:rsidP="00597F71">
            <w:pPr>
              <w:rPr>
                <w:rFonts w:ascii="Tahoma" w:hAnsi="Tahoma" w:cs="Tahoma"/>
                <w:sz w:val="18"/>
                <w:szCs w:val="18"/>
              </w:rPr>
            </w:pPr>
            <w:r w:rsidRPr="003B5A19">
              <w:rPr>
                <w:rFonts w:ascii="Tahoma" w:hAnsi="Tahoma" w:cs="Tahoma"/>
                <w:sz w:val="18"/>
                <w:szCs w:val="18"/>
              </w:rPr>
              <w:t>Dostarczenie jednej licencji na zapis (bez ograniczeń) w serwerze PACS Zamawiającego (</w:t>
            </w:r>
            <w:proofErr w:type="spellStart"/>
            <w:r w:rsidRPr="003B5A19">
              <w:rPr>
                <w:rFonts w:ascii="Tahoma" w:hAnsi="Tahoma" w:cs="Tahoma"/>
                <w:sz w:val="18"/>
                <w:szCs w:val="18"/>
              </w:rPr>
              <w:t>NetRAAD</w:t>
            </w:r>
            <w:proofErr w:type="spellEnd"/>
            <w:r w:rsidRPr="003B5A19">
              <w:rPr>
                <w:rFonts w:ascii="Tahoma" w:hAnsi="Tahoma" w:cs="Tahoma"/>
                <w:sz w:val="18"/>
                <w:szCs w:val="18"/>
              </w:rPr>
              <w:t xml:space="preserve"> firmy </w:t>
            </w:r>
            <w:proofErr w:type="spellStart"/>
            <w:r w:rsidRPr="003B5A19">
              <w:rPr>
                <w:rFonts w:ascii="Tahoma" w:hAnsi="Tahoma" w:cs="Tahoma"/>
                <w:sz w:val="18"/>
                <w:szCs w:val="18"/>
              </w:rPr>
              <w:t>CompuGroupMedical</w:t>
            </w:r>
            <w:proofErr w:type="spellEnd"/>
            <w:r w:rsidRPr="003B5A19">
              <w:rPr>
                <w:rFonts w:ascii="Tahoma" w:hAnsi="Tahoma" w:cs="Tahoma"/>
                <w:sz w:val="18"/>
                <w:szCs w:val="18"/>
              </w:rPr>
              <w:t xml:space="preserve"> Polska S.A.)</w:t>
            </w:r>
          </w:p>
        </w:tc>
        <w:tc>
          <w:tcPr>
            <w:tcW w:w="1480" w:type="dxa"/>
            <w:tcBorders>
              <w:top w:val="single" w:sz="4" w:space="0" w:color="auto"/>
              <w:left w:val="single" w:sz="4" w:space="0" w:color="auto"/>
              <w:bottom w:val="single" w:sz="4" w:space="0" w:color="auto"/>
              <w:right w:val="single" w:sz="4" w:space="0" w:color="auto"/>
            </w:tcBorders>
            <w:vAlign w:val="center"/>
          </w:tcPr>
          <w:p w14:paraId="284362F7" w14:textId="77777777" w:rsidR="00597F71" w:rsidRPr="002A5DC2" w:rsidRDefault="00597F71" w:rsidP="00597F71">
            <w:pPr>
              <w:snapToGrid w:val="0"/>
              <w:jc w:val="center"/>
              <w:rPr>
                <w:rFonts w:ascii="Tahoma" w:hAnsi="Tahoma" w:cs="Tahoma"/>
                <w:sz w:val="18"/>
                <w:szCs w:val="18"/>
              </w:rPr>
            </w:pPr>
            <w:r w:rsidRPr="002A5DC2">
              <w:rPr>
                <w:rFonts w:ascii="Tahoma" w:hAnsi="Tahoma" w:cs="Tahoma"/>
                <w:sz w:val="18"/>
                <w:szCs w:val="18"/>
              </w:rPr>
              <w:t>TAK</w:t>
            </w:r>
          </w:p>
        </w:tc>
        <w:tc>
          <w:tcPr>
            <w:tcW w:w="4220" w:type="dxa"/>
            <w:tcBorders>
              <w:top w:val="single" w:sz="4" w:space="0" w:color="auto"/>
              <w:left w:val="single" w:sz="4" w:space="0" w:color="auto"/>
              <w:bottom w:val="single" w:sz="4" w:space="0" w:color="auto"/>
              <w:right w:val="single" w:sz="4" w:space="0" w:color="auto"/>
            </w:tcBorders>
            <w:vAlign w:val="center"/>
          </w:tcPr>
          <w:p w14:paraId="3C387672" w14:textId="77777777" w:rsidR="00597F71" w:rsidRPr="002A5DC2" w:rsidRDefault="00597F71" w:rsidP="00597F71">
            <w:pPr>
              <w:spacing w:line="288" w:lineRule="auto"/>
              <w:jc w:val="center"/>
              <w:rPr>
                <w:rFonts w:ascii="Tahoma" w:hAnsi="Tahoma" w:cs="Tahoma"/>
                <w:b/>
                <w:sz w:val="18"/>
                <w:szCs w:val="18"/>
              </w:rPr>
            </w:pPr>
          </w:p>
        </w:tc>
      </w:tr>
      <w:tr w:rsidR="00597F71" w:rsidRPr="002A5DC2" w14:paraId="2F201330" w14:textId="77777777" w:rsidTr="00597F71">
        <w:trPr>
          <w:cantSplit/>
          <w:tblHeader/>
          <w:jc w:val="center"/>
        </w:trPr>
        <w:tc>
          <w:tcPr>
            <w:tcW w:w="568" w:type="dxa"/>
            <w:tcBorders>
              <w:top w:val="single" w:sz="4" w:space="0" w:color="auto"/>
              <w:left w:val="single" w:sz="4" w:space="0" w:color="auto"/>
              <w:bottom w:val="single" w:sz="4" w:space="0" w:color="auto"/>
              <w:right w:val="single" w:sz="4" w:space="0" w:color="auto"/>
            </w:tcBorders>
            <w:vAlign w:val="center"/>
          </w:tcPr>
          <w:p w14:paraId="683F0425" w14:textId="77777777" w:rsidR="00597F71" w:rsidRPr="002A5DC2" w:rsidRDefault="00597F71" w:rsidP="00597F71">
            <w:pPr>
              <w:numPr>
                <w:ilvl w:val="0"/>
                <w:numId w:val="52"/>
              </w:numPr>
              <w:spacing w:after="160" w:line="259" w:lineRule="auto"/>
              <w:rPr>
                <w:rFonts w:ascii="Tahoma" w:hAnsi="Tahoma" w:cs="Tahoma"/>
                <w:sz w:val="18"/>
                <w:szCs w:val="18"/>
              </w:rPr>
            </w:pPr>
          </w:p>
        </w:tc>
        <w:tc>
          <w:tcPr>
            <w:tcW w:w="3928" w:type="dxa"/>
            <w:tcBorders>
              <w:top w:val="single" w:sz="4" w:space="0" w:color="auto"/>
              <w:left w:val="single" w:sz="4" w:space="0" w:color="auto"/>
              <w:bottom w:val="single" w:sz="4" w:space="0" w:color="auto"/>
              <w:right w:val="single" w:sz="4" w:space="0" w:color="auto"/>
            </w:tcBorders>
          </w:tcPr>
          <w:p w14:paraId="548EEE69" w14:textId="77777777" w:rsidR="00597F71" w:rsidRPr="003B5A19" w:rsidRDefault="00597F71" w:rsidP="00597F71">
            <w:pPr>
              <w:rPr>
                <w:rFonts w:ascii="Tahoma" w:hAnsi="Tahoma" w:cs="Tahoma"/>
                <w:sz w:val="18"/>
                <w:szCs w:val="18"/>
              </w:rPr>
            </w:pPr>
            <w:r w:rsidRPr="003B5A19">
              <w:rPr>
                <w:rFonts w:ascii="Tahoma" w:hAnsi="Tahoma" w:cs="Tahoma"/>
                <w:sz w:val="18"/>
                <w:szCs w:val="18"/>
              </w:rPr>
              <w:t>Integracja systemu z oprogramowaniem klasy RIS zainstalowanym w Szpitalu (</w:t>
            </w:r>
            <w:proofErr w:type="spellStart"/>
            <w:r w:rsidRPr="003B5A19">
              <w:rPr>
                <w:rFonts w:ascii="Tahoma" w:hAnsi="Tahoma" w:cs="Tahoma"/>
                <w:sz w:val="18"/>
                <w:szCs w:val="18"/>
              </w:rPr>
              <w:t>NetRAAD</w:t>
            </w:r>
            <w:proofErr w:type="spellEnd"/>
            <w:r w:rsidRPr="003B5A19">
              <w:rPr>
                <w:rFonts w:ascii="Tahoma" w:hAnsi="Tahoma" w:cs="Tahoma"/>
                <w:sz w:val="18"/>
                <w:szCs w:val="18"/>
              </w:rPr>
              <w:t xml:space="preserve"> firmy </w:t>
            </w:r>
            <w:proofErr w:type="spellStart"/>
            <w:r w:rsidRPr="003B5A19">
              <w:rPr>
                <w:rFonts w:ascii="Tahoma" w:hAnsi="Tahoma" w:cs="Tahoma"/>
                <w:sz w:val="18"/>
                <w:szCs w:val="18"/>
              </w:rPr>
              <w:t>CompuGroupMedical</w:t>
            </w:r>
            <w:proofErr w:type="spellEnd"/>
            <w:r w:rsidRPr="003B5A19">
              <w:rPr>
                <w:rFonts w:ascii="Tahoma" w:hAnsi="Tahoma" w:cs="Tahoma"/>
                <w:sz w:val="18"/>
                <w:szCs w:val="18"/>
              </w:rPr>
              <w:t xml:space="preserve"> Polska S.A.) jest po stronie Wykonawcy – w tym wszystkie czynności konieczne do uruchomienia oprogramowania oraz wykonania testów odbiorowych, potwierdzonych w protokole odbioru osobną pozycją.</w:t>
            </w:r>
          </w:p>
        </w:tc>
        <w:tc>
          <w:tcPr>
            <w:tcW w:w="1480" w:type="dxa"/>
            <w:tcBorders>
              <w:top w:val="single" w:sz="4" w:space="0" w:color="auto"/>
              <w:left w:val="single" w:sz="4" w:space="0" w:color="auto"/>
              <w:bottom w:val="single" w:sz="4" w:space="0" w:color="auto"/>
              <w:right w:val="single" w:sz="4" w:space="0" w:color="auto"/>
            </w:tcBorders>
            <w:vAlign w:val="center"/>
          </w:tcPr>
          <w:p w14:paraId="0A5D0C5D" w14:textId="77777777" w:rsidR="00597F71" w:rsidRPr="002A5DC2" w:rsidRDefault="00597F71" w:rsidP="00597F71">
            <w:pPr>
              <w:snapToGrid w:val="0"/>
              <w:jc w:val="center"/>
              <w:rPr>
                <w:rFonts w:ascii="Tahoma" w:hAnsi="Tahoma" w:cs="Tahoma"/>
                <w:sz w:val="18"/>
                <w:szCs w:val="18"/>
              </w:rPr>
            </w:pPr>
            <w:r w:rsidRPr="002A5DC2">
              <w:rPr>
                <w:rFonts w:ascii="Tahoma" w:hAnsi="Tahoma" w:cs="Tahoma"/>
                <w:sz w:val="18"/>
                <w:szCs w:val="18"/>
              </w:rPr>
              <w:t>TAK</w:t>
            </w:r>
          </w:p>
        </w:tc>
        <w:tc>
          <w:tcPr>
            <w:tcW w:w="4220" w:type="dxa"/>
            <w:tcBorders>
              <w:top w:val="single" w:sz="4" w:space="0" w:color="auto"/>
              <w:left w:val="single" w:sz="4" w:space="0" w:color="auto"/>
              <w:bottom w:val="single" w:sz="4" w:space="0" w:color="auto"/>
              <w:right w:val="single" w:sz="4" w:space="0" w:color="auto"/>
            </w:tcBorders>
            <w:vAlign w:val="center"/>
          </w:tcPr>
          <w:p w14:paraId="2EAFF393" w14:textId="77777777" w:rsidR="00597F71" w:rsidRPr="002A5DC2" w:rsidRDefault="00597F71" w:rsidP="00597F71">
            <w:pPr>
              <w:spacing w:line="288" w:lineRule="auto"/>
              <w:jc w:val="center"/>
              <w:rPr>
                <w:rFonts w:ascii="Tahoma" w:hAnsi="Tahoma" w:cs="Tahoma"/>
                <w:b/>
                <w:sz w:val="18"/>
                <w:szCs w:val="18"/>
              </w:rPr>
            </w:pPr>
          </w:p>
        </w:tc>
      </w:tr>
    </w:tbl>
    <w:p w14:paraId="7C8CE888" w14:textId="77777777" w:rsidR="00597F71" w:rsidRPr="002A5DC2" w:rsidRDefault="00597F71" w:rsidP="00597F71">
      <w:pPr>
        <w:widowControl w:val="0"/>
        <w:autoSpaceDE w:val="0"/>
        <w:autoSpaceDN w:val="0"/>
        <w:adjustRightInd w:val="0"/>
        <w:rPr>
          <w:rFonts w:ascii="Tahoma" w:hAnsi="Tahoma" w:cs="Tahoma"/>
          <w:sz w:val="18"/>
          <w:szCs w:val="18"/>
        </w:rPr>
      </w:pPr>
    </w:p>
    <w:p w14:paraId="44C1B047" w14:textId="77777777" w:rsidR="00597F71" w:rsidRPr="002A5DC2"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r w:rsidRPr="002A5DC2">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55946BD5" w14:textId="77777777" w:rsidR="00597F71" w:rsidRPr="002A5DC2"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p>
    <w:p w14:paraId="39F9B4A1" w14:textId="77777777" w:rsidR="00597F71" w:rsidRPr="002A5DC2"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2A5DC2">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3B934DB2" w14:textId="77777777" w:rsidR="00597F71" w:rsidRPr="002A5DC2" w:rsidRDefault="00597F71" w:rsidP="00597F71">
      <w:pPr>
        <w:widowControl w:val="0"/>
        <w:autoSpaceDE w:val="0"/>
        <w:autoSpaceDN w:val="0"/>
        <w:adjustRightInd w:val="0"/>
        <w:spacing w:line="276" w:lineRule="auto"/>
        <w:jc w:val="both"/>
        <w:rPr>
          <w:rFonts w:ascii="Tahoma" w:eastAsia="Arial Unicode MS" w:hAnsi="Tahoma" w:cs="Tahoma"/>
          <w:sz w:val="18"/>
          <w:szCs w:val="18"/>
        </w:rPr>
      </w:pPr>
    </w:p>
    <w:p w14:paraId="1D186AE6" w14:textId="77777777" w:rsidR="00597F71" w:rsidRPr="002A5DC2"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2A5DC2">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4CC9CD19" w14:textId="77777777" w:rsidR="00597F71" w:rsidRPr="002A5DC2"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74CE2639" w14:textId="77777777" w:rsidR="00597F71" w:rsidRPr="002A5DC2"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239D595C" w14:textId="77777777" w:rsidR="00597F71" w:rsidRPr="002A5DC2" w:rsidRDefault="00597F71" w:rsidP="00597F71">
      <w:pPr>
        <w:widowControl w:val="0"/>
        <w:autoSpaceDE w:val="0"/>
        <w:autoSpaceDN w:val="0"/>
        <w:adjustRightInd w:val="0"/>
        <w:spacing w:line="276" w:lineRule="auto"/>
        <w:rPr>
          <w:rFonts w:ascii="Tahoma" w:eastAsia="Arial Unicode MS" w:hAnsi="Tahoma" w:cs="Tahoma"/>
          <w:b/>
          <w:sz w:val="18"/>
          <w:szCs w:val="18"/>
        </w:rPr>
      </w:pPr>
      <w:r w:rsidRPr="002A5DC2">
        <w:rPr>
          <w:rFonts w:ascii="Tahoma" w:eastAsia="Arial Unicode MS" w:hAnsi="Tahoma" w:cs="Tahoma"/>
          <w:b/>
          <w:sz w:val="18"/>
          <w:szCs w:val="18"/>
        </w:rPr>
        <w:lastRenderedPageBreak/>
        <w:t>Oświadczam, że oferowany przez nas Towar spełnia powyższe parametry wymagane przez Zamawiającego.</w:t>
      </w:r>
    </w:p>
    <w:p w14:paraId="6679F39D" w14:textId="77777777" w:rsidR="00597F71" w:rsidRPr="002A5DC2" w:rsidRDefault="00597F71" w:rsidP="00597F71">
      <w:pPr>
        <w:widowControl w:val="0"/>
        <w:autoSpaceDE w:val="0"/>
        <w:autoSpaceDN w:val="0"/>
        <w:adjustRightInd w:val="0"/>
        <w:spacing w:line="276" w:lineRule="auto"/>
        <w:jc w:val="both"/>
        <w:rPr>
          <w:rFonts w:ascii="Tahoma" w:eastAsia="Arial Unicode MS" w:hAnsi="Tahoma" w:cs="Tahoma"/>
          <w:b/>
          <w:sz w:val="18"/>
          <w:szCs w:val="18"/>
        </w:rPr>
      </w:pPr>
      <w:r w:rsidRPr="002A5DC2">
        <w:rPr>
          <w:rFonts w:ascii="Tahoma" w:hAnsi="Tahoma" w:cs="Tahoma"/>
          <w:b/>
          <w:bCs/>
          <w:sz w:val="18"/>
          <w:szCs w:val="18"/>
        </w:rPr>
        <w:t xml:space="preserve">Szczegółowe informacje na temat oferowanego Towaru </w:t>
      </w:r>
      <w:r w:rsidRPr="002A5DC2">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6F83BC07" w14:textId="77777777" w:rsidR="00597F71" w:rsidRPr="002A5DC2" w:rsidRDefault="00597F71" w:rsidP="00597F71">
      <w:pPr>
        <w:widowControl w:val="0"/>
        <w:autoSpaceDE w:val="0"/>
        <w:autoSpaceDN w:val="0"/>
        <w:adjustRightInd w:val="0"/>
        <w:rPr>
          <w:rFonts w:ascii="Tahoma" w:eastAsia="Arial Unicode MS" w:hAnsi="Tahoma" w:cs="Tahoma"/>
          <w:sz w:val="18"/>
          <w:szCs w:val="18"/>
        </w:rPr>
      </w:pPr>
    </w:p>
    <w:p w14:paraId="2BD14B42" w14:textId="77777777" w:rsidR="00597F71" w:rsidRPr="002A5DC2" w:rsidRDefault="00597F71" w:rsidP="00597F71">
      <w:pPr>
        <w:widowControl w:val="0"/>
        <w:autoSpaceDE w:val="0"/>
        <w:autoSpaceDN w:val="0"/>
        <w:adjustRightInd w:val="0"/>
        <w:rPr>
          <w:rFonts w:ascii="Tahoma" w:eastAsia="Arial Unicode MS" w:hAnsi="Tahoma" w:cs="Tahoma"/>
          <w:sz w:val="18"/>
          <w:szCs w:val="18"/>
        </w:rPr>
      </w:pPr>
    </w:p>
    <w:p w14:paraId="1741006A" w14:textId="77777777" w:rsidR="00597F71" w:rsidRPr="002A5DC2" w:rsidRDefault="00597F71" w:rsidP="00597F71">
      <w:pPr>
        <w:widowControl w:val="0"/>
        <w:autoSpaceDE w:val="0"/>
        <w:autoSpaceDN w:val="0"/>
        <w:adjustRightInd w:val="0"/>
        <w:rPr>
          <w:rFonts w:ascii="Tahoma" w:eastAsia="Arial Unicode MS" w:hAnsi="Tahoma" w:cs="Tahoma"/>
          <w:sz w:val="18"/>
          <w:szCs w:val="18"/>
        </w:rPr>
      </w:pPr>
    </w:p>
    <w:p w14:paraId="33B9A964" w14:textId="77777777" w:rsidR="00597F71" w:rsidRPr="002A5DC2" w:rsidRDefault="00597F71" w:rsidP="00597F71">
      <w:pPr>
        <w:widowControl w:val="0"/>
        <w:autoSpaceDE w:val="0"/>
        <w:autoSpaceDN w:val="0"/>
        <w:adjustRightInd w:val="0"/>
        <w:rPr>
          <w:rFonts w:ascii="Tahoma" w:eastAsia="Arial Unicode MS" w:hAnsi="Tahoma" w:cs="Tahoma"/>
          <w:sz w:val="18"/>
          <w:szCs w:val="18"/>
        </w:rPr>
      </w:pPr>
    </w:p>
    <w:p w14:paraId="74A434B8" w14:textId="77777777" w:rsidR="00597F71" w:rsidRPr="002A5DC2" w:rsidRDefault="00597F71" w:rsidP="00597F71">
      <w:pPr>
        <w:jc w:val="right"/>
        <w:rPr>
          <w:rFonts w:ascii="Tahoma" w:hAnsi="Tahoma" w:cs="Tahoma"/>
          <w:color w:val="FF0000"/>
          <w:sz w:val="18"/>
          <w:szCs w:val="18"/>
        </w:rPr>
      </w:pPr>
      <w:r w:rsidRPr="002A5DC2">
        <w:rPr>
          <w:rFonts w:ascii="Tahoma" w:hAnsi="Tahoma" w:cs="Tahoma"/>
          <w:sz w:val="18"/>
          <w:szCs w:val="18"/>
        </w:rPr>
        <w:br w:type="page"/>
      </w:r>
      <w:r w:rsidRPr="002A5DC2">
        <w:rPr>
          <w:rFonts w:ascii="Tahoma" w:hAnsi="Tahoma" w:cs="Tahoma"/>
          <w:b/>
          <w:sz w:val="18"/>
          <w:szCs w:val="18"/>
        </w:rPr>
        <w:lastRenderedPageBreak/>
        <w:t>Załącznik nr 1a) do Formularza Oferty</w:t>
      </w:r>
    </w:p>
    <w:p w14:paraId="5A877D6A" w14:textId="77777777" w:rsidR="00597F71" w:rsidRPr="002A5DC2" w:rsidRDefault="00597F71" w:rsidP="00597F71">
      <w:pPr>
        <w:rPr>
          <w:rFonts w:ascii="Tahoma" w:hAnsi="Tahoma" w:cs="Tahoma"/>
          <w:sz w:val="18"/>
          <w:szCs w:val="18"/>
        </w:rPr>
      </w:pPr>
    </w:p>
    <w:p w14:paraId="1AE32E0B" w14:textId="77777777" w:rsidR="00597F71" w:rsidRPr="002A5DC2" w:rsidRDefault="00597F71" w:rsidP="00597F71">
      <w:pPr>
        <w:rPr>
          <w:rFonts w:ascii="Tahoma" w:hAnsi="Tahoma" w:cs="Tahoma"/>
          <w:sz w:val="18"/>
          <w:szCs w:val="18"/>
        </w:rPr>
      </w:pPr>
    </w:p>
    <w:p w14:paraId="186A0A01" w14:textId="77777777" w:rsidR="00597F71" w:rsidRPr="002A5DC2" w:rsidRDefault="00597F71" w:rsidP="00597F71">
      <w:pPr>
        <w:rPr>
          <w:rFonts w:ascii="Tahoma" w:eastAsia="Tahoma" w:hAnsi="Tahoma" w:cs="Tahoma"/>
          <w:i/>
          <w:sz w:val="18"/>
          <w:szCs w:val="18"/>
        </w:rPr>
      </w:pPr>
      <w:r w:rsidRPr="002A5DC2">
        <w:rPr>
          <w:rFonts w:ascii="Tahoma" w:hAnsi="Tahoma" w:cs="Tahoma"/>
          <w:sz w:val="18"/>
          <w:szCs w:val="18"/>
        </w:rPr>
        <w:t>Nazwa, adres Wykonawcy ...............................................................</w:t>
      </w:r>
    </w:p>
    <w:p w14:paraId="370E9012" w14:textId="77777777" w:rsidR="00597F71" w:rsidRPr="002A5DC2" w:rsidRDefault="00597F71" w:rsidP="00597F71">
      <w:pPr>
        <w:ind w:left="2832"/>
        <w:rPr>
          <w:rFonts w:ascii="Tahoma" w:hAnsi="Tahoma" w:cs="Tahoma"/>
          <w:i/>
          <w:sz w:val="18"/>
          <w:szCs w:val="18"/>
        </w:rPr>
      </w:pPr>
      <w:r w:rsidRPr="002A5DC2">
        <w:rPr>
          <w:rFonts w:ascii="Tahoma" w:eastAsia="Tahoma" w:hAnsi="Tahoma" w:cs="Tahoma"/>
          <w:i/>
          <w:sz w:val="18"/>
          <w:szCs w:val="18"/>
        </w:rPr>
        <w:t xml:space="preserve"> </w:t>
      </w:r>
      <w:r w:rsidRPr="002A5DC2">
        <w:rPr>
          <w:rFonts w:ascii="Tahoma" w:hAnsi="Tahoma" w:cs="Tahoma"/>
          <w:i/>
          <w:sz w:val="18"/>
          <w:szCs w:val="18"/>
        </w:rPr>
        <w:t>( pieczęć firmowa Wykonawcy )</w:t>
      </w:r>
    </w:p>
    <w:p w14:paraId="44B9D5DC" w14:textId="77777777" w:rsidR="00597F71" w:rsidRPr="002A5DC2" w:rsidRDefault="00597F71" w:rsidP="00597F71">
      <w:pPr>
        <w:rPr>
          <w:rFonts w:ascii="Tahoma" w:hAnsi="Tahoma" w:cs="Tahoma"/>
          <w:sz w:val="18"/>
          <w:szCs w:val="18"/>
        </w:rPr>
      </w:pPr>
    </w:p>
    <w:p w14:paraId="284E322A" w14:textId="77777777" w:rsidR="00597F71" w:rsidRPr="002A5DC2" w:rsidRDefault="00597F71" w:rsidP="00597F71">
      <w:pPr>
        <w:jc w:val="center"/>
        <w:rPr>
          <w:rFonts w:ascii="Tahoma" w:hAnsi="Tahoma" w:cs="Tahoma"/>
          <w:b/>
          <w:sz w:val="18"/>
          <w:szCs w:val="18"/>
        </w:rPr>
      </w:pPr>
      <w:r w:rsidRPr="002A5DC2">
        <w:rPr>
          <w:rFonts w:ascii="Tahoma" w:hAnsi="Tahoma" w:cs="Tahoma"/>
          <w:b/>
          <w:sz w:val="18"/>
          <w:szCs w:val="18"/>
        </w:rPr>
        <w:t>PARAMETRY TECHNICZNE</w:t>
      </w:r>
    </w:p>
    <w:p w14:paraId="5AE7358C" w14:textId="77777777" w:rsidR="00597F71" w:rsidRPr="002A5DC2" w:rsidRDefault="00597F71" w:rsidP="00597F71">
      <w:pPr>
        <w:jc w:val="center"/>
        <w:rPr>
          <w:rFonts w:ascii="Tahoma" w:hAnsi="Tahoma" w:cs="Tahoma"/>
          <w:b/>
          <w:sz w:val="18"/>
          <w:szCs w:val="18"/>
        </w:rPr>
      </w:pPr>
    </w:p>
    <w:p w14:paraId="72FE0FDA" w14:textId="77777777" w:rsidR="00597F71" w:rsidRPr="002A5DC2" w:rsidRDefault="00597F71" w:rsidP="00597F71">
      <w:pPr>
        <w:jc w:val="center"/>
        <w:rPr>
          <w:rFonts w:ascii="Tahoma" w:hAnsi="Tahoma" w:cs="Tahoma"/>
          <w:b/>
          <w:sz w:val="18"/>
          <w:szCs w:val="18"/>
        </w:rPr>
      </w:pPr>
      <w:r w:rsidRPr="002A5DC2">
        <w:rPr>
          <w:rFonts w:ascii="Tahoma" w:hAnsi="Tahoma" w:cs="Tahoma"/>
          <w:b/>
          <w:sz w:val="18"/>
          <w:szCs w:val="18"/>
        </w:rPr>
        <w:t>Pakiet nr 3</w:t>
      </w:r>
    </w:p>
    <w:p w14:paraId="17B30FCA" w14:textId="77777777" w:rsidR="00597F71" w:rsidRPr="002A5DC2" w:rsidRDefault="00597F71" w:rsidP="00597F71">
      <w:pPr>
        <w:widowControl w:val="0"/>
        <w:autoSpaceDE w:val="0"/>
        <w:autoSpaceDN w:val="0"/>
        <w:adjustRightInd w:val="0"/>
        <w:jc w:val="center"/>
        <w:rPr>
          <w:rFonts w:ascii="Tahoma" w:hAnsi="Tahoma" w:cs="Tahoma"/>
          <w:sz w:val="18"/>
          <w:szCs w:val="18"/>
        </w:rPr>
      </w:pPr>
      <w:r w:rsidRPr="002A5DC2">
        <w:rPr>
          <w:rFonts w:ascii="Tahoma" w:hAnsi="Tahoma" w:cs="Tahoma"/>
          <w:b/>
          <w:sz w:val="18"/>
          <w:szCs w:val="18"/>
        </w:rPr>
        <w:t>Przewoźne USG</w:t>
      </w: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597F71" w:rsidRPr="002A5DC2" w14:paraId="41F10AAE"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B7179F2" w14:textId="77777777" w:rsidR="00597F71" w:rsidRPr="002A5DC2" w:rsidRDefault="00597F71" w:rsidP="00597F71">
            <w:pPr>
              <w:widowControl w:val="0"/>
              <w:jc w:val="center"/>
              <w:rPr>
                <w:rFonts w:ascii="Tahoma" w:hAnsi="Tahoma" w:cs="Tahoma"/>
                <w:b/>
                <w:sz w:val="18"/>
                <w:szCs w:val="18"/>
              </w:rPr>
            </w:pPr>
            <w:r w:rsidRPr="002A5DC2">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B601047" w14:textId="77777777" w:rsidR="00597F71" w:rsidRPr="002A5DC2" w:rsidRDefault="00597F71" w:rsidP="00597F71">
            <w:pPr>
              <w:jc w:val="center"/>
              <w:rPr>
                <w:rFonts w:ascii="Tahoma" w:hAnsi="Tahoma" w:cs="Tahoma"/>
                <w:sz w:val="18"/>
                <w:szCs w:val="18"/>
              </w:rPr>
            </w:pPr>
            <w:r w:rsidRPr="002A5DC2">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0F5D6C0E" w14:textId="77777777" w:rsidR="00597F71" w:rsidRPr="002A5DC2" w:rsidRDefault="00597F71" w:rsidP="00597F71">
            <w:pPr>
              <w:jc w:val="center"/>
              <w:rPr>
                <w:rFonts w:ascii="Tahoma" w:hAnsi="Tahoma" w:cs="Tahoma"/>
                <w:b/>
                <w:sz w:val="18"/>
                <w:szCs w:val="18"/>
              </w:rPr>
            </w:pPr>
            <w:r w:rsidRPr="002A5DC2">
              <w:rPr>
                <w:rFonts w:ascii="Tahoma" w:hAnsi="Tahoma" w:cs="Tahoma"/>
                <w:b/>
                <w:sz w:val="18"/>
                <w:szCs w:val="18"/>
              </w:rPr>
              <w:t xml:space="preserve">Oferowana wartość </w:t>
            </w:r>
          </w:p>
          <w:p w14:paraId="0E071D05" w14:textId="77777777" w:rsidR="00597F71" w:rsidRPr="002A5DC2" w:rsidRDefault="00597F71" w:rsidP="00597F71">
            <w:pPr>
              <w:jc w:val="center"/>
              <w:rPr>
                <w:rFonts w:ascii="Tahoma" w:hAnsi="Tahoma" w:cs="Tahoma"/>
                <w:b/>
                <w:bCs/>
                <w:color w:val="000000"/>
                <w:sz w:val="18"/>
                <w:szCs w:val="18"/>
              </w:rPr>
            </w:pPr>
            <w:r w:rsidRPr="002A5DC2">
              <w:rPr>
                <w:rFonts w:ascii="Tahoma" w:hAnsi="Tahoma" w:cs="Tahoma"/>
                <w:b/>
                <w:sz w:val="18"/>
                <w:szCs w:val="18"/>
              </w:rPr>
              <w:t>(Proszę wypełnić pkt. od 1 do 5)</w:t>
            </w:r>
          </w:p>
        </w:tc>
      </w:tr>
      <w:tr w:rsidR="00597F71" w:rsidRPr="002A5DC2" w14:paraId="1B15FBC7"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7338216" w14:textId="77777777" w:rsidR="00597F71" w:rsidRPr="002A5DC2" w:rsidRDefault="00597F71" w:rsidP="00597F71">
            <w:pPr>
              <w:widowControl w:val="0"/>
              <w:jc w:val="center"/>
              <w:rPr>
                <w:rFonts w:ascii="Tahoma" w:hAnsi="Tahoma" w:cs="Tahoma"/>
                <w:sz w:val="18"/>
                <w:szCs w:val="18"/>
              </w:rPr>
            </w:pPr>
            <w:r w:rsidRPr="002A5DC2">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E126DC4" w14:textId="77777777" w:rsidR="00597F71" w:rsidRPr="002A5DC2" w:rsidRDefault="00597F71" w:rsidP="00597F71">
            <w:pPr>
              <w:ind w:hanging="72"/>
              <w:rPr>
                <w:rFonts w:ascii="Tahoma" w:hAnsi="Tahoma" w:cs="Tahoma"/>
                <w:sz w:val="18"/>
                <w:szCs w:val="18"/>
              </w:rPr>
            </w:pPr>
            <w:r w:rsidRPr="002A5DC2">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5409E7FF" w14:textId="77777777" w:rsidR="00597F71" w:rsidRPr="002A5DC2" w:rsidRDefault="00597F71" w:rsidP="00597F71">
            <w:pPr>
              <w:jc w:val="center"/>
              <w:rPr>
                <w:rFonts w:ascii="Tahoma" w:hAnsi="Tahoma" w:cs="Tahoma"/>
                <w:b/>
                <w:sz w:val="18"/>
                <w:szCs w:val="18"/>
              </w:rPr>
            </w:pPr>
          </w:p>
        </w:tc>
      </w:tr>
      <w:tr w:rsidR="00597F71" w:rsidRPr="002A5DC2" w14:paraId="4C3810C6"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568C87A" w14:textId="77777777" w:rsidR="00597F71" w:rsidRPr="002A5DC2" w:rsidRDefault="00597F71" w:rsidP="00597F71">
            <w:pPr>
              <w:widowControl w:val="0"/>
              <w:jc w:val="center"/>
              <w:rPr>
                <w:rFonts w:ascii="Tahoma" w:hAnsi="Tahoma" w:cs="Tahoma"/>
                <w:sz w:val="18"/>
                <w:szCs w:val="18"/>
              </w:rPr>
            </w:pPr>
            <w:r w:rsidRPr="002A5DC2">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FDFB93B" w14:textId="77777777" w:rsidR="00597F71" w:rsidRPr="002A5DC2" w:rsidRDefault="00597F71" w:rsidP="00597F71">
            <w:pPr>
              <w:ind w:hanging="72"/>
              <w:rPr>
                <w:rFonts w:ascii="Tahoma" w:hAnsi="Tahoma" w:cs="Tahoma"/>
                <w:sz w:val="18"/>
                <w:szCs w:val="18"/>
              </w:rPr>
            </w:pPr>
            <w:r w:rsidRPr="002A5DC2">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14D1B5CC" w14:textId="77777777" w:rsidR="00597F71" w:rsidRPr="002A5DC2" w:rsidRDefault="00597F71" w:rsidP="00597F71">
            <w:pPr>
              <w:jc w:val="center"/>
              <w:rPr>
                <w:rFonts w:ascii="Tahoma" w:hAnsi="Tahoma" w:cs="Tahoma"/>
                <w:b/>
                <w:sz w:val="18"/>
                <w:szCs w:val="18"/>
              </w:rPr>
            </w:pPr>
          </w:p>
        </w:tc>
      </w:tr>
      <w:tr w:rsidR="00597F71" w:rsidRPr="002A5DC2" w14:paraId="17EA7358"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DE86894" w14:textId="77777777" w:rsidR="00597F71" w:rsidRPr="002A5DC2" w:rsidRDefault="00597F71" w:rsidP="00597F71">
            <w:pPr>
              <w:widowControl w:val="0"/>
              <w:jc w:val="center"/>
              <w:rPr>
                <w:rFonts w:ascii="Tahoma" w:hAnsi="Tahoma" w:cs="Tahoma"/>
                <w:sz w:val="18"/>
                <w:szCs w:val="18"/>
              </w:rPr>
            </w:pPr>
            <w:r w:rsidRPr="002A5DC2">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800B7C6" w14:textId="77777777" w:rsidR="00597F71" w:rsidRPr="002A5DC2" w:rsidRDefault="00597F71" w:rsidP="00597F71">
            <w:pPr>
              <w:ind w:hanging="72"/>
              <w:rPr>
                <w:rFonts w:ascii="Tahoma" w:hAnsi="Tahoma" w:cs="Tahoma"/>
                <w:sz w:val="18"/>
                <w:szCs w:val="18"/>
              </w:rPr>
            </w:pPr>
            <w:r w:rsidRPr="002A5DC2">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4E97281B" w14:textId="77777777" w:rsidR="00597F71" w:rsidRPr="002A5DC2" w:rsidRDefault="00597F71" w:rsidP="00597F71">
            <w:pPr>
              <w:jc w:val="center"/>
              <w:rPr>
                <w:rFonts w:ascii="Tahoma" w:hAnsi="Tahoma" w:cs="Tahoma"/>
                <w:b/>
                <w:sz w:val="18"/>
                <w:szCs w:val="18"/>
              </w:rPr>
            </w:pPr>
          </w:p>
        </w:tc>
      </w:tr>
      <w:tr w:rsidR="00597F71" w:rsidRPr="002A5DC2" w14:paraId="08558D45" w14:textId="77777777" w:rsidTr="00597F71">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1857C127" w14:textId="77777777" w:rsidR="00597F71" w:rsidRPr="002A5DC2" w:rsidRDefault="00597F71" w:rsidP="00597F71">
            <w:pPr>
              <w:widowControl w:val="0"/>
              <w:jc w:val="center"/>
              <w:rPr>
                <w:rFonts w:ascii="Tahoma" w:hAnsi="Tahoma" w:cs="Tahoma"/>
                <w:sz w:val="18"/>
                <w:szCs w:val="18"/>
              </w:rPr>
            </w:pPr>
            <w:r w:rsidRPr="002A5DC2">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7999A1E6" w14:textId="77777777" w:rsidR="00597F71" w:rsidRPr="002A5DC2" w:rsidRDefault="00597F71" w:rsidP="00597F71">
            <w:pPr>
              <w:ind w:hanging="72"/>
              <w:rPr>
                <w:rFonts w:ascii="Tahoma" w:hAnsi="Tahoma" w:cs="Tahoma"/>
                <w:sz w:val="18"/>
                <w:szCs w:val="18"/>
              </w:rPr>
            </w:pPr>
            <w:r w:rsidRPr="002A5DC2">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15E4DF41" w14:textId="77777777" w:rsidR="00597F71" w:rsidRPr="002A5DC2" w:rsidRDefault="00597F71" w:rsidP="00597F71">
            <w:pPr>
              <w:jc w:val="center"/>
              <w:rPr>
                <w:rFonts w:ascii="Tahoma" w:hAnsi="Tahoma" w:cs="Tahoma"/>
                <w:b/>
                <w:sz w:val="18"/>
                <w:szCs w:val="18"/>
              </w:rPr>
            </w:pPr>
          </w:p>
        </w:tc>
      </w:tr>
      <w:tr w:rsidR="00597F71" w:rsidRPr="002A5DC2" w14:paraId="39480275" w14:textId="77777777" w:rsidTr="00597F71">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5193C93" w14:textId="77777777" w:rsidR="00597F71" w:rsidRPr="002A5DC2" w:rsidRDefault="00597F71" w:rsidP="00597F71">
            <w:pPr>
              <w:widowControl w:val="0"/>
              <w:jc w:val="center"/>
              <w:rPr>
                <w:rFonts w:ascii="Tahoma" w:hAnsi="Tahoma" w:cs="Tahoma"/>
                <w:sz w:val="18"/>
                <w:szCs w:val="18"/>
              </w:rPr>
            </w:pPr>
            <w:r w:rsidRPr="002A5DC2">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435A932" w14:textId="77777777" w:rsidR="00597F71" w:rsidRPr="002A5DC2" w:rsidRDefault="00597F71" w:rsidP="00597F71">
            <w:pPr>
              <w:ind w:hanging="72"/>
              <w:rPr>
                <w:rFonts w:ascii="Tahoma" w:hAnsi="Tahoma" w:cs="Tahoma"/>
                <w:sz w:val="18"/>
                <w:szCs w:val="18"/>
              </w:rPr>
            </w:pPr>
            <w:r w:rsidRPr="002A5DC2">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59A8BC2D" w14:textId="77777777" w:rsidR="00597F71" w:rsidRPr="002A5DC2" w:rsidRDefault="00597F71" w:rsidP="00597F71">
            <w:pPr>
              <w:jc w:val="center"/>
              <w:rPr>
                <w:rFonts w:ascii="Tahoma" w:hAnsi="Tahoma" w:cs="Tahoma"/>
                <w:b/>
                <w:sz w:val="18"/>
                <w:szCs w:val="18"/>
              </w:rPr>
            </w:pPr>
          </w:p>
        </w:tc>
      </w:tr>
    </w:tbl>
    <w:p w14:paraId="1A9322DD" w14:textId="77777777" w:rsidR="00597F71" w:rsidRPr="002A5DC2" w:rsidRDefault="00597F71" w:rsidP="00597F71">
      <w:pPr>
        <w:widowControl w:val="0"/>
        <w:autoSpaceDE w:val="0"/>
        <w:autoSpaceDN w:val="0"/>
        <w:adjustRightInd w:val="0"/>
        <w:rPr>
          <w:rFonts w:ascii="Tahoma" w:hAnsi="Tahoma" w:cs="Tahoma"/>
          <w:sz w:val="18"/>
          <w:szCs w:val="18"/>
        </w:rPr>
      </w:pPr>
    </w:p>
    <w:p w14:paraId="19AD4264" w14:textId="77777777" w:rsidR="00597F71" w:rsidRPr="002A5DC2" w:rsidRDefault="00597F71" w:rsidP="00597F71">
      <w:pPr>
        <w:widowControl w:val="0"/>
        <w:autoSpaceDE w:val="0"/>
        <w:autoSpaceDN w:val="0"/>
        <w:adjustRightInd w:val="0"/>
        <w:rPr>
          <w:rFonts w:ascii="Tahoma" w:hAnsi="Tahoma" w:cs="Tahoma"/>
          <w:sz w:val="18"/>
          <w:szCs w:val="18"/>
        </w:rPr>
      </w:pPr>
    </w:p>
    <w:tbl>
      <w:tblPr>
        <w:tblW w:w="10348" w:type="dxa"/>
        <w:tblInd w:w="-147" w:type="dxa"/>
        <w:tblLayout w:type="fixed"/>
        <w:tblCellMar>
          <w:left w:w="10" w:type="dxa"/>
          <w:right w:w="10" w:type="dxa"/>
        </w:tblCellMar>
        <w:tblLook w:val="0000" w:firstRow="0" w:lastRow="0" w:firstColumn="0" w:lastColumn="0" w:noHBand="0" w:noVBand="0"/>
      </w:tblPr>
      <w:tblGrid>
        <w:gridCol w:w="435"/>
        <w:gridCol w:w="6795"/>
        <w:gridCol w:w="3118"/>
      </w:tblGrid>
      <w:tr w:rsidR="00597F71" w:rsidRPr="002A5DC2" w14:paraId="36EE8F56" w14:textId="77777777" w:rsidTr="00597F71">
        <w:trPr>
          <w:trHeight w:val="255"/>
        </w:trPr>
        <w:tc>
          <w:tcPr>
            <w:tcW w:w="7230" w:type="dxa"/>
            <w:gridSpan w:val="2"/>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6D8C275" w14:textId="77777777" w:rsidR="00597F71" w:rsidRPr="002A5DC2" w:rsidRDefault="00597F71" w:rsidP="00597F71">
            <w:pPr>
              <w:keepNext/>
              <w:autoSpaceDE w:val="0"/>
              <w:snapToGrid w:val="0"/>
              <w:spacing w:before="240" w:after="60"/>
              <w:jc w:val="center"/>
              <w:outlineLvl w:val="1"/>
              <w:rPr>
                <w:rFonts w:ascii="Tahoma" w:eastAsia="SimSun" w:hAnsi="Tahoma" w:cs="Tahoma"/>
                <w:b/>
                <w:bCs/>
                <w:kern w:val="3"/>
                <w:sz w:val="18"/>
                <w:szCs w:val="18"/>
                <w:lang w:eastAsia="zh-CN" w:bidi="hi-IN"/>
              </w:rPr>
            </w:pPr>
            <w:r w:rsidRPr="002A5DC2">
              <w:rPr>
                <w:rFonts w:ascii="Tahoma" w:hAnsi="Tahoma" w:cs="Tahoma"/>
                <w:b/>
                <w:bCs/>
                <w:iCs/>
                <w:sz w:val="18"/>
                <w:szCs w:val="18"/>
              </w:rPr>
              <w:t>Wymagane parametry techniczne</w:t>
            </w:r>
          </w:p>
        </w:tc>
        <w:tc>
          <w:tcPr>
            <w:tcW w:w="3118" w:type="dxa"/>
            <w:tcBorders>
              <w:top w:val="single" w:sz="4" w:space="0" w:color="auto"/>
              <w:left w:val="single" w:sz="4" w:space="0" w:color="auto"/>
              <w:bottom w:val="single" w:sz="4" w:space="0" w:color="000000"/>
              <w:right w:val="single" w:sz="4" w:space="0" w:color="auto"/>
            </w:tcBorders>
          </w:tcPr>
          <w:p w14:paraId="64A8CAF5" w14:textId="77777777" w:rsidR="00597F71" w:rsidRPr="002A5DC2" w:rsidRDefault="00597F71" w:rsidP="00597F71">
            <w:pPr>
              <w:widowControl w:val="0"/>
              <w:suppressAutoHyphens/>
              <w:snapToGrid w:val="0"/>
              <w:spacing w:line="360" w:lineRule="auto"/>
              <w:ind w:left="57" w:right="57"/>
              <w:jc w:val="center"/>
              <w:rPr>
                <w:rFonts w:ascii="Tahoma" w:hAnsi="Tahoma" w:cs="Tahoma"/>
                <w:b/>
                <w:sz w:val="18"/>
                <w:szCs w:val="18"/>
              </w:rPr>
            </w:pPr>
            <w:r w:rsidRPr="002A5DC2">
              <w:rPr>
                <w:rFonts w:ascii="Tahoma" w:hAnsi="Tahoma" w:cs="Tahoma"/>
                <w:b/>
                <w:sz w:val="18"/>
                <w:szCs w:val="18"/>
              </w:rPr>
              <w:t>Oferowana wartość</w:t>
            </w:r>
          </w:p>
          <w:p w14:paraId="3A7F0BA5" w14:textId="77777777" w:rsidR="00597F71" w:rsidRPr="002A5DC2" w:rsidRDefault="00597F71" w:rsidP="00597F71">
            <w:pPr>
              <w:keepNext/>
              <w:autoSpaceDE w:val="0"/>
              <w:snapToGrid w:val="0"/>
              <w:spacing w:before="240" w:after="60"/>
              <w:jc w:val="center"/>
              <w:outlineLvl w:val="1"/>
              <w:rPr>
                <w:rFonts w:ascii="Tahoma" w:eastAsia="SimSun" w:hAnsi="Tahoma" w:cs="Tahoma"/>
                <w:b/>
                <w:bCs/>
                <w:kern w:val="3"/>
                <w:sz w:val="18"/>
                <w:szCs w:val="18"/>
                <w:lang w:eastAsia="zh-CN" w:bidi="hi-IN"/>
              </w:rPr>
            </w:pPr>
            <w:r w:rsidRPr="002A5DC2">
              <w:rPr>
                <w:rFonts w:ascii="Tahoma" w:hAnsi="Tahoma" w:cs="Tahoma"/>
                <w:b/>
                <w:bCs/>
                <w:iCs/>
                <w:sz w:val="18"/>
                <w:szCs w:val="18"/>
              </w:rPr>
              <w:t>(Podać zakresy lub opisać)</w:t>
            </w:r>
          </w:p>
        </w:tc>
      </w:tr>
      <w:tr w:rsidR="00597F71" w:rsidRPr="002A5DC2" w14:paraId="0EA3F042" w14:textId="77777777" w:rsidTr="00597F71">
        <w:trPr>
          <w:trHeight w:val="255"/>
        </w:trPr>
        <w:tc>
          <w:tcPr>
            <w:tcW w:w="7230" w:type="dxa"/>
            <w:gridSpan w:val="2"/>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78FD9A46" w14:textId="77777777" w:rsidR="00597F71" w:rsidRPr="002A5DC2" w:rsidRDefault="00597F71" w:rsidP="00597F71">
            <w:pPr>
              <w:keepNext/>
              <w:autoSpaceDE w:val="0"/>
              <w:snapToGrid w:val="0"/>
              <w:spacing w:before="240" w:after="60"/>
              <w:jc w:val="center"/>
              <w:outlineLvl w:val="1"/>
              <w:rPr>
                <w:rFonts w:ascii="Tahoma" w:hAnsi="Tahoma" w:cs="Tahoma"/>
                <w:i/>
                <w:iCs/>
                <w:color w:val="000000"/>
                <w:sz w:val="18"/>
                <w:szCs w:val="18"/>
              </w:rPr>
            </w:pPr>
            <w:r w:rsidRPr="002A5DC2">
              <w:rPr>
                <w:rFonts w:ascii="Tahoma" w:eastAsia="SimSun" w:hAnsi="Tahoma" w:cs="Tahoma"/>
                <w:b/>
                <w:bCs/>
                <w:kern w:val="3"/>
                <w:sz w:val="18"/>
                <w:szCs w:val="18"/>
                <w:lang w:eastAsia="zh-CN" w:bidi="hi-IN"/>
              </w:rPr>
              <w:t>Konstrukcja i konfiguracja</w:t>
            </w:r>
          </w:p>
        </w:tc>
        <w:tc>
          <w:tcPr>
            <w:tcW w:w="3118" w:type="dxa"/>
            <w:tcBorders>
              <w:top w:val="single" w:sz="4" w:space="0" w:color="auto"/>
              <w:left w:val="single" w:sz="4" w:space="0" w:color="auto"/>
              <w:bottom w:val="single" w:sz="4" w:space="0" w:color="000000"/>
              <w:right w:val="single" w:sz="4" w:space="0" w:color="auto"/>
            </w:tcBorders>
          </w:tcPr>
          <w:p w14:paraId="34146CF0" w14:textId="77777777" w:rsidR="00597F71" w:rsidRPr="002A5DC2" w:rsidRDefault="00597F71" w:rsidP="00597F71">
            <w:pPr>
              <w:keepNext/>
              <w:autoSpaceDE w:val="0"/>
              <w:snapToGrid w:val="0"/>
              <w:spacing w:before="240" w:after="60"/>
              <w:jc w:val="center"/>
              <w:outlineLvl w:val="1"/>
              <w:rPr>
                <w:rFonts w:ascii="Tahoma" w:eastAsia="SimSun" w:hAnsi="Tahoma" w:cs="Tahoma"/>
                <w:b/>
                <w:bCs/>
                <w:kern w:val="3"/>
                <w:sz w:val="18"/>
                <w:szCs w:val="18"/>
                <w:lang w:eastAsia="zh-CN" w:bidi="hi-IN"/>
              </w:rPr>
            </w:pPr>
          </w:p>
        </w:tc>
      </w:tr>
      <w:tr w:rsidR="00597F71" w:rsidRPr="002A5DC2" w14:paraId="709DB4B7" w14:textId="77777777" w:rsidTr="00597F71">
        <w:trPr>
          <w:trHeight w:val="255"/>
        </w:trPr>
        <w:tc>
          <w:tcPr>
            <w:tcW w:w="43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4244C8E0"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1.</w:t>
            </w:r>
          </w:p>
        </w:tc>
        <w:tc>
          <w:tcPr>
            <w:tcW w:w="6795" w:type="dxa"/>
            <w:tcBorders>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63DB1C5A" w14:textId="77777777" w:rsidR="00597F71" w:rsidRPr="002A5DC2" w:rsidRDefault="00597F71" w:rsidP="00597F71">
            <w:pPr>
              <w:widowControl w:val="0"/>
              <w:suppressAutoHyphens/>
              <w:autoSpaceDN w:val="0"/>
              <w:ind w:left="32"/>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Aparat wykonany w technologii cyfrowej, fabrycznie nowy</w:t>
            </w:r>
          </w:p>
        </w:tc>
        <w:tc>
          <w:tcPr>
            <w:tcW w:w="3118" w:type="dxa"/>
            <w:tcBorders>
              <w:left w:val="single" w:sz="4" w:space="0" w:color="auto"/>
              <w:bottom w:val="single" w:sz="4" w:space="0" w:color="000000"/>
              <w:right w:val="single" w:sz="4" w:space="0" w:color="auto"/>
            </w:tcBorders>
          </w:tcPr>
          <w:p w14:paraId="67DBA6DF" w14:textId="77777777" w:rsidR="00597F71" w:rsidRPr="002A5DC2" w:rsidRDefault="00597F71" w:rsidP="00597F71">
            <w:pPr>
              <w:widowControl w:val="0"/>
              <w:suppressAutoHyphens/>
              <w:autoSpaceDN w:val="0"/>
              <w:ind w:left="32"/>
              <w:textAlignment w:val="baseline"/>
              <w:rPr>
                <w:rFonts w:ascii="Tahoma" w:eastAsia="SimSun" w:hAnsi="Tahoma" w:cs="Tahoma"/>
                <w:kern w:val="3"/>
                <w:sz w:val="18"/>
                <w:szCs w:val="18"/>
                <w:lang w:eastAsia="zh-CN" w:bidi="hi-IN"/>
              </w:rPr>
            </w:pPr>
          </w:p>
        </w:tc>
      </w:tr>
      <w:tr w:rsidR="00597F71" w:rsidRPr="002A5DC2" w14:paraId="3FDADF1D" w14:textId="77777777" w:rsidTr="00597F71">
        <w:trPr>
          <w:trHeight w:val="255"/>
        </w:trPr>
        <w:tc>
          <w:tcPr>
            <w:tcW w:w="43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6D2ACC69"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2.</w:t>
            </w:r>
          </w:p>
        </w:tc>
        <w:tc>
          <w:tcPr>
            <w:tcW w:w="6795" w:type="dxa"/>
            <w:tcBorders>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DF0C2C5" w14:textId="77777777" w:rsidR="00597F71" w:rsidRPr="002A5DC2" w:rsidRDefault="00597F71" w:rsidP="00597F71">
            <w:pPr>
              <w:widowControl w:val="0"/>
              <w:suppressAutoHyphens/>
              <w:autoSpaceDN w:val="0"/>
              <w:ind w:left="32"/>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Cyfrowy, szerokopasmowy układ formowania wiązki</w:t>
            </w:r>
          </w:p>
        </w:tc>
        <w:tc>
          <w:tcPr>
            <w:tcW w:w="3118" w:type="dxa"/>
            <w:tcBorders>
              <w:left w:val="single" w:sz="4" w:space="0" w:color="auto"/>
              <w:bottom w:val="single" w:sz="4" w:space="0" w:color="000000"/>
              <w:right w:val="single" w:sz="4" w:space="0" w:color="auto"/>
            </w:tcBorders>
          </w:tcPr>
          <w:p w14:paraId="386CC553" w14:textId="77777777" w:rsidR="00597F71" w:rsidRPr="002A5DC2" w:rsidRDefault="00597F71" w:rsidP="00597F71">
            <w:pPr>
              <w:widowControl w:val="0"/>
              <w:suppressAutoHyphens/>
              <w:autoSpaceDN w:val="0"/>
              <w:ind w:left="32"/>
              <w:textAlignment w:val="baseline"/>
              <w:rPr>
                <w:rFonts w:ascii="Tahoma" w:eastAsia="SimSun" w:hAnsi="Tahoma" w:cs="Tahoma"/>
                <w:kern w:val="3"/>
                <w:sz w:val="18"/>
                <w:szCs w:val="18"/>
                <w:lang w:eastAsia="zh-CN" w:bidi="hi-IN"/>
              </w:rPr>
            </w:pPr>
          </w:p>
        </w:tc>
      </w:tr>
      <w:tr w:rsidR="00597F71" w:rsidRPr="002A5DC2" w14:paraId="6B6B8F5C" w14:textId="77777777" w:rsidTr="00597F71">
        <w:trPr>
          <w:trHeight w:val="255"/>
        </w:trPr>
        <w:tc>
          <w:tcPr>
            <w:tcW w:w="43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4AAE2CD5"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3.</w:t>
            </w:r>
          </w:p>
        </w:tc>
        <w:tc>
          <w:tcPr>
            <w:tcW w:w="6795" w:type="dxa"/>
            <w:tcBorders>
              <w:top w:val="single" w:sz="4" w:space="0" w:color="000000"/>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6FAC44B" w14:textId="77777777" w:rsidR="00597F71" w:rsidRPr="002A5DC2" w:rsidRDefault="00597F71" w:rsidP="00597F71">
            <w:pPr>
              <w:widowControl w:val="0"/>
              <w:suppressAutoHyphens/>
              <w:autoSpaceDN w:val="0"/>
              <w:ind w:left="32"/>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 xml:space="preserve">Aparat o konstrukcji tabletowej, </w:t>
            </w:r>
            <w:proofErr w:type="spellStart"/>
            <w:r w:rsidRPr="002A5DC2">
              <w:rPr>
                <w:rFonts w:ascii="Tahoma" w:eastAsia="SimSun" w:hAnsi="Tahoma" w:cs="Tahoma"/>
                <w:kern w:val="3"/>
                <w:sz w:val="18"/>
                <w:szCs w:val="18"/>
                <w:lang w:eastAsia="zh-CN" w:bidi="hi-IN"/>
              </w:rPr>
              <w:t>ultramobilny</w:t>
            </w:r>
            <w:proofErr w:type="spellEnd"/>
            <w:r w:rsidRPr="002A5DC2">
              <w:rPr>
                <w:rFonts w:ascii="Tahoma" w:eastAsia="SimSun" w:hAnsi="Tahoma" w:cs="Tahoma"/>
                <w:kern w:val="3"/>
                <w:sz w:val="18"/>
                <w:szCs w:val="18"/>
                <w:lang w:eastAsia="zh-CN" w:bidi="hi-IN"/>
              </w:rPr>
              <w:t>,  mocowany na dedykowanym wózku transportowym ważącym 28-30 kg oraz wyposażony w uchwyt/rączkę do przenoszenia oraz podstawę do ustawienia go na biurku</w:t>
            </w:r>
          </w:p>
        </w:tc>
        <w:tc>
          <w:tcPr>
            <w:tcW w:w="3118" w:type="dxa"/>
            <w:tcBorders>
              <w:top w:val="single" w:sz="4" w:space="0" w:color="000000"/>
              <w:left w:val="single" w:sz="4" w:space="0" w:color="auto"/>
              <w:bottom w:val="single" w:sz="4" w:space="0" w:color="000000"/>
              <w:right w:val="single" w:sz="4" w:space="0" w:color="auto"/>
            </w:tcBorders>
          </w:tcPr>
          <w:p w14:paraId="2D492DB7" w14:textId="77777777" w:rsidR="00597F71" w:rsidRPr="002A5DC2" w:rsidRDefault="00597F71" w:rsidP="00597F71">
            <w:pPr>
              <w:widowControl w:val="0"/>
              <w:suppressAutoHyphens/>
              <w:autoSpaceDN w:val="0"/>
              <w:ind w:left="32"/>
              <w:textAlignment w:val="baseline"/>
              <w:rPr>
                <w:rFonts w:ascii="Tahoma" w:eastAsia="SimSun" w:hAnsi="Tahoma" w:cs="Tahoma"/>
                <w:kern w:val="3"/>
                <w:sz w:val="18"/>
                <w:szCs w:val="18"/>
                <w:lang w:eastAsia="zh-CN" w:bidi="hi-IN"/>
              </w:rPr>
            </w:pPr>
          </w:p>
        </w:tc>
      </w:tr>
      <w:tr w:rsidR="00597F71" w:rsidRPr="002A5DC2" w14:paraId="4DFE96F0" w14:textId="77777777" w:rsidTr="00597F71">
        <w:trPr>
          <w:trHeight w:val="255"/>
        </w:trPr>
        <w:tc>
          <w:tcPr>
            <w:tcW w:w="43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18679A03"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4.</w:t>
            </w:r>
          </w:p>
        </w:tc>
        <w:tc>
          <w:tcPr>
            <w:tcW w:w="6795" w:type="dxa"/>
            <w:tcBorders>
              <w:top w:val="single" w:sz="4" w:space="0" w:color="000000"/>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98C139E" w14:textId="77777777" w:rsidR="00597F71" w:rsidRPr="002A5DC2" w:rsidRDefault="00597F71" w:rsidP="00597F71">
            <w:pPr>
              <w:widowControl w:val="0"/>
              <w:suppressAutoHyphens/>
              <w:autoSpaceDN w:val="0"/>
              <w:ind w:left="32"/>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Zakres stosowanych częstotliwość pracy od 2.0 MHz do 12.0 MHz</w:t>
            </w:r>
            <w:r w:rsidRPr="002A5DC2">
              <w:rPr>
                <w:rFonts w:ascii="Tahoma" w:eastAsia="Arial" w:hAnsi="Tahoma" w:cs="Tahoma"/>
                <w:kern w:val="3"/>
                <w:sz w:val="18"/>
                <w:szCs w:val="18"/>
                <w:lang w:eastAsia="zh-CN" w:bidi="hi-IN"/>
              </w:rPr>
              <w:t xml:space="preserve"> </w:t>
            </w:r>
            <w:r w:rsidRPr="002A5DC2">
              <w:rPr>
                <w:rFonts w:ascii="Tahoma" w:eastAsia="SimSun" w:hAnsi="Tahoma" w:cs="Tahoma"/>
                <w:kern w:val="3"/>
                <w:sz w:val="18"/>
                <w:szCs w:val="18"/>
                <w:lang w:eastAsia="zh-CN" w:bidi="hi-IN"/>
              </w:rPr>
              <w:t>(określony zakresem częstotliwości głowic pracujących z zestawem)</w:t>
            </w:r>
          </w:p>
        </w:tc>
        <w:tc>
          <w:tcPr>
            <w:tcW w:w="3118" w:type="dxa"/>
            <w:tcBorders>
              <w:top w:val="single" w:sz="4" w:space="0" w:color="000000"/>
              <w:left w:val="single" w:sz="4" w:space="0" w:color="auto"/>
              <w:bottom w:val="single" w:sz="4" w:space="0" w:color="000000"/>
              <w:right w:val="single" w:sz="4" w:space="0" w:color="auto"/>
            </w:tcBorders>
          </w:tcPr>
          <w:p w14:paraId="6DD98CE1" w14:textId="77777777" w:rsidR="00597F71" w:rsidRPr="002A5DC2" w:rsidRDefault="00597F71" w:rsidP="00597F71">
            <w:pPr>
              <w:widowControl w:val="0"/>
              <w:suppressAutoHyphens/>
              <w:autoSpaceDN w:val="0"/>
              <w:ind w:left="32"/>
              <w:textAlignment w:val="baseline"/>
              <w:rPr>
                <w:rFonts w:ascii="Tahoma" w:eastAsia="SimSun" w:hAnsi="Tahoma" w:cs="Tahoma"/>
                <w:kern w:val="3"/>
                <w:sz w:val="18"/>
                <w:szCs w:val="18"/>
                <w:lang w:eastAsia="zh-CN" w:bidi="hi-IN"/>
              </w:rPr>
            </w:pPr>
          </w:p>
        </w:tc>
      </w:tr>
      <w:tr w:rsidR="00597F71" w:rsidRPr="002A5DC2" w14:paraId="55BF046A" w14:textId="77777777" w:rsidTr="00597F71">
        <w:trPr>
          <w:trHeight w:val="255"/>
        </w:trPr>
        <w:tc>
          <w:tcPr>
            <w:tcW w:w="43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3AF15120"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5.</w:t>
            </w:r>
          </w:p>
        </w:tc>
        <w:tc>
          <w:tcPr>
            <w:tcW w:w="6795" w:type="dxa"/>
            <w:tcBorders>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6C20D98" w14:textId="77777777" w:rsidR="00597F71" w:rsidRPr="002A5DC2" w:rsidRDefault="00597F71" w:rsidP="00597F71">
            <w:pPr>
              <w:widowControl w:val="0"/>
              <w:suppressAutoHyphens/>
              <w:autoSpaceDN w:val="0"/>
              <w:ind w:left="32"/>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Liczba niezależnych kanałów przetwarzania wynosząca 81 000</w:t>
            </w:r>
          </w:p>
        </w:tc>
        <w:tc>
          <w:tcPr>
            <w:tcW w:w="3118" w:type="dxa"/>
            <w:tcBorders>
              <w:left w:val="single" w:sz="4" w:space="0" w:color="auto"/>
              <w:bottom w:val="single" w:sz="4" w:space="0" w:color="000000"/>
              <w:right w:val="single" w:sz="4" w:space="0" w:color="auto"/>
            </w:tcBorders>
          </w:tcPr>
          <w:p w14:paraId="6D90594E" w14:textId="77777777" w:rsidR="00597F71" w:rsidRPr="002A5DC2" w:rsidRDefault="00597F71" w:rsidP="00597F71">
            <w:pPr>
              <w:widowControl w:val="0"/>
              <w:suppressAutoHyphens/>
              <w:autoSpaceDN w:val="0"/>
              <w:ind w:left="32"/>
              <w:textAlignment w:val="baseline"/>
              <w:rPr>
                <w:rFonts w:ascii="Tahoma" w:eastAsia="SimSun" w:hAnsi="Tahoma" w:cs="Tahoma"/>
                <w:kern w:val="3"/>
                <w:sz w:val="18"/>
                <w:szCs w:val="18"/>
                <w:lang w:eastAsia="zh-CN" w:bidi="hi-IN"/>
              </w:rPr>
            </w:pPr>
          </w:p>
        </w:tc>
      </w:tr>
      <w:tr w:rsidR="00597F71" w:rsidRPr="002A5DC2" w14:paraId="7F55BBD3" w14:textId="77777777" w:rsidTr="00597F71">
        <w:trPr>
          <w:trHeight w:val="255"/>
        </w:trPr>
        <w:tc>
          <w:tcPr>
            <w:tcW w:w="43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1C1932BF"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6.</w:t>
            </w:r>
          </w:p>
        </w:tc>
        <w:tc>
          <w:tcPr>
            <w:tcW w:w="6795" w:type="dxa"/>
            <w:tcBorders>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DBC93DE" w14:textId="77777777" w:rsidR="00597F71" w:rsidRPr="002A5DC2" w:rsidRDefault="00597F71" w:rsidP="00597F71">
            <w:pPr>
              <w:widowControl w:val="0"/>
              <w:suppressAutoHyphens/>
              <w:autoSpaceDE w:val="0"/>
              <w:ind w:left="32"/>
              <w:rPr>
                <w:rFonts w:ascii="Tahoma" w:hAnsi="Tahoma" w:cs="Tahoma"/>
                <w:sz w:val="18"/>
                <w:szCs w:val="18"/>
              </w:rPr>
            </w:pPr>
            <w:r w:rsidRPr="002A5DC2">
              <w:rPr>
                <w:rFonts w:ascii="Tahoma" w:hAnsi="Tahoma" w:cs="Tahoma"/>
                <w:sz w:val="18"/>
                <w:szCs w:val="18"/>
              </w:rPr>
              <w:t xml:space="preserve">Dynamika systemu 258 </w:t>
            </w:r>
            <w:proofErr w:type="spellStart"/>
            <w:r w:rsidRPr="002A5DC2">
              <w:rPr>
                <w:rFonts w:ascii="Tahoma" w:hAnsi="Tahoma" w:cs="Tahoma"/>
                <w:sz w:val="18"/>
                <w:szCs w:val="18"/>
              </w:rPr>
              <w:t>dB</w:t>
            </w:r>
            <w:proofErr w:type="spellEnd"/>
          </w:p>
        </w:tc>
        <w:tc>
          <w:tcPr>
            <w:tcW w:w="3118" w:type="dxa"/>
            <w:tcBorders>
              <w:left w:val="single" w:sz="4" w:space="0" w:color="auto"/>
              <w:bottom w:val="single" w:sz="4" w:space="0" w:color="000000"/>
              <w:right w:val="single" w:sz="4" w:space="0" w:color="auto"/>
            </w:tcBorders>
          </w:tcPr>
          <w:p w14:paraId="16817442" w14:textId="77777777" w:rsidR="00597F71" w:rsidRPr="002A5DC2" w:rsidRDefault="00597F71" w:rsidP="00597F71">
            <w:pPr>
              <w:widowControl w:val="0"/>
              <w:suppressAutoHyphens/>
              <w:autoSpaceDE w:val="0"/>
              <w:ind w:left="32"/>
              <w:rPr>
                <w:rFonts w:ascii="Tahoma" w:hAnsi="Tahoma" w:cs="Tahoma"/>
                <w:sz w:val="18"/>
                <w:szCs w:val="18"/>
              </w:rPr>
            </w:pPr>
          </w:p>
        </w:tc>
      </w:tr>
      <w:tr w:rsidR="00597F71" w:rsidRPr="002A5DC2" w14:paraId="2BA8A323" w14:textId="77777777" w:rsidTr="00597F71">
        <w:trPr>
          <w:trHeight w:val="255"/>
        </w:trPr>
        <w:tc>
          <w:tcPr>
            <w:tcW w:w="43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1713822B"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7.</w:t>
            </w:r>
          </w:p>
        </w:tc>
        <w:tc>
          <w:tcPr>
            <w:tcW w:w="6795" w:type="dxa"/>
            <w:tcBorders>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6275707A" w14:textId="77777777" w:rsidR="00597F71" w:rsidRPr="002A5DC2" w:rsidRDefault="00597F71" w:rsidP="00597F71">
            <w:pPr>
              <w:widowControl w:val="0"/>
              <w:suppressAutoHyphens/>
              <w:autoSpaceDN w:val="0"/>
              <w:ind w:left="32"/>
              <w:textAlignment w:val="baseline"/>
              <w:rPr>
                <w:rFonts w:ascii="Tahoma" w:eastAsia="SimSun" w:hAnsi="Tahoma" w:cs="Tahoma"/>
                <w:kern w:val="3"/>
                <w:sz w:val="18"/>
                <w:szCs w:val="18"/>
                <w:lang w:eastAsia="zh-CN" w:bidi="hi-IN"/>
              </w:rPr>
            </w:pPr>
            <w:r w:rsidRPr="002A5DC2">
              <w:rPr>
                <w:rFonts w:ascii="Tahoma" w:eastAsia="Arial" w:hAnsi="Tahoma" w:cs="Tahoma"/>
                <w:kern w:val="3"/>
                <w:sz w:val="18"/>
                <w:szCs w:val="18"/>
                <w:lang w:eastAsia="zh-CN" w:bidi="hi-IN"/>
              </w:rPr>
              <w:t>W</w:t>
            </w:r>
            <w:r w:rsidRPr="002A5DC2">
              <w:rPr>
                <w:rFonts w:ascii="Tahoma" w:eastAsia="SimSun" w:hAnsi="Tahoma" w:cs="Tahoma"/>
                <w:kern w:val="3"/>
                <w:sz w:val="18"/>
                <w:szCs w:val="18"/>
                <w:lang w:eastAsia="zh-CN" w:bidi="hi-IN"/>
              </w:rPr>
              <w:t>aga aparatu bez głowic i dedykowanego wózka do 2,5 kg</w:t>
            </w:r>
          </w:p>
        </w:tc>
        <w:tc>
          <w:tcPr>
            <w:tcW w:w="3118" w:type="dxa"/>
            <w:tcBorders>
              <w:left w:val="single" w:sz="4" w:space="0" w:color="auto"/>
              <w:bottom w:val="single" w:sz="4" w:space="0" w:color="000000"/>
              <w:right w:val="single" w:sz="4" w:space="0" w:color="auto"/>
            </w:tcBorders>
          </w:tcPr>
          <w:p w14:paraId="4E68F5C0" w14:textId="77777777" w:rsidR="00597F71" w:rsidRPr="002A5DC2" w:rsidRDefault="00597F71" w:rsidP="00597F71">
            <w:pPr>
              <w:widowControl w:val="0"/>
              <w:suppressAutoHyphens/>
              <w:autoSpaceDN w:val="0"/>
              <w:ind w:left="32"/>
              <w:textAlignment w:val="baseline"/>
              <w:rPr>
                <w:rFonts w:ascii="Tahoma" w:eastAsia="Arial" w:hAnsi="Tahoma" w:cs="Tahoma"/>
                <w:kern w:val="3"/>
                <w:sz w:val="18"/>
                <w:szCs w:val="18"/>
                <w:lang w:eastAsia="zh-CN" w:bidi="hi-IN"/>
              </w:rPr>
            </w:pPr>
          </w:p>
        </w:tc>
      </w:tr>
      <w:tr w:rsidR="00597F71" w:rsidRPr="002A5DC2" w14:paraId="055BA565" w14:textId="77777777" w:rsidTr="00597F71">
        <w:trPr>
          <w:trHeight w:val="255"/>
        </w:trPr>
        <w:tc>
          <w:tcPr>
            <w:tcW w:w="43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7F874E20"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8.</w:t>
            </w:r>
          </w:p>
        </w:tc>
        <w:tc>
          <w:tcPr>
            <w:tcW w:w="6795" w:type="dxa"/>
            <w:tcBorders>
              <w:top w:val="single" w:sz="4" w:space="0" w:color="000000"/>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04CD2EB8" w14:textId="77777777" w:rsidR="00597F71" w:rsidRPr="002A5DC2" w:rsidRDefault="00597F71" w:rsidP="00597F71">
            <w:pPr>
              <w:widowControl w:val="0"/>
              <w:suppressAutoHyphens/>
              <w:autoSpaceDN w:val="0"/>
              <w:ind w:left="32"/>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Ekran dotykowy pozwalający na pracę w rękawiczkach o przekątnej 11 cali</w:t>
            </w:r>
          </w:p>
        </w:tc>
        <w:tc>
          <w:tcPr>
            <w:tcW w:w="3118" w:type="dxa"/>
            <w:tcBorders>
              <w:top w:val="single" w:sz="4" w:space="0" w:color="000000"/>
              <w:left w:val="single" w:sz="4" w:space="0" w:color="auto"/>
              <w:bottom w:val="single" w:sz="4" w:space="0" w:color="000000"/>
              <w:right w:val="single" w:sz="4" w:space="0" w:color="auto"/>
            </w:tcBorders>
          </w:tcPr>
          <w:p w14:paraId="4E85FD85" w14:textId="77777777" w:rsidR="00597F71" w:rsidRPr="002A5DC2" w:rsidRDefault="00597F71" w:rsidP="00597F71">
            <w:pPr>
              <w:widowControl w:val="0"/>
              <w:suppressAutoHyphens/>
              <w:autoSpaceDN w:val="0"/>
              <w:ind w:left="32"/>
              <w:textAlignment w:val="baseline"/>
              <w:rPr>
                <w:rFonts w:ascii="Tahoma" w:eastAsia="SimSun" w:hAnsi="Tahoma" w:cs="Tahoma"/>
                <w:kern w:val="3"/>
                <w:sz w:val="18"/>
                <w:szCs w:val="18"/>
                <w:lang w:eastAsia="zh-CN" w:bidi="hi-IN"/>
              </w:rPr>
            </w:pPr>
          </w:p>
        </w:tc>
      </w:tr>
      <w:tr w:rsidR="00597F71" w:rsidRPr="002A5DC2" w14:paraId="4CD2F36C" w14:textId="77777777" w:rsidTr="00597F71">
        <w:trPr>
          <w:trHeight w:val="255"/>
        </w:trPr>
        <w:tc>
          <w:tcPr>
            <w:tcW w:w="43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27E4D182"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9.</w:t>
            </w:r>
          </w:p>
        </w:tc>
        <w:tc>
          <w:tcPr>
            <w:tcW w:w="6795" w:type="dxa"/>
            <w:tcBorders>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0463C73" w14:textId="77777777" w:rsidR="00597F71" w:rsidRPr="002A5DC2" w:rsidRDefault="00597F71" w:rsidP="00597F71">
            <w:pPr>
              <w:widowControl w:val="0"/>
              <w:suppressAutoHyphens/>
              <w:autoSpaceDN w:val="0"/>
              <w:ind w:left="32"/>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Czas pracy zestawu przy ciągłej eksploatacji z wbudowanego akumulatora po wyłączeniu urządzenia z prądu  min 90 minut</w:t>
            </w:r>
          </w:p>
        </w:tc>
        <w:tc>
          <w:tcPr>
            <w:tcW w:w="3118" w:type="dxa"/>
            <w:tcBorders>
              <w:left w:val="single" w:sz="4" w:space="0" w:color="auto"/>
              <w:bottom w:val="single" w:sz="4" w:space="0" w:color="000000"/>
              <w:right w:val="single" w:sz="4" w:space="0" w:color="auto"/>
            </w:tcBorders>
          </w:tcPr>
          <w:p w14:paraId="7189C18B" w14:textId="77777777" w:rsidR="00597F71" w:rsidRPr="002A5DC2" w:rsidRDefault="00597F71" w:rsidP="00597F71">
            <w:pPr>
              <w:widowControl w:val="0"/>
              <w:suppressAutoHyphens/>
              <w:autoSpaceDN w:val="0"/>
              <w:ind w:left="32"/>
              <w:textAlignment w:val="baseline"/>
              <w:rPr>
                <w:rFonts w:ascii="Tahoma" w:eastAsia="SimSun" w:hAnsi="Tahoma" w:cs="Tahoma"/>
                <w:kern w:val="3"/>
                <w:sz w:val="18"/>
                <w:szCs w:val="18"/>
                <w:lang w:eastAsia="zh-CN" w:bidi="hi-IN"/>
              </w:rPr>
            </w:pPr>
          </w:p>
        </w:tc>
      </w:tr>
      <w:tr w:rsidR="00597F71" w:rsidRPr="002A5DC2" w14:paraId="2EB6A0BA" w14:textId="77777777" w:rsidTr="00597F71">
        <w:trPr>
          <w:trHeight w:val="255"/>
        </w:trPr>
        <w:tc>
          <w:tcPr>
            <w:tcW w:w="43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53D14EE0"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10.</w:t>
            </w:r>
          </w:p>
        </w:tc>
        <w:tc>
          <w:tcPr>
            <w:tcW w:w="6795" w:type="dxa"/>
            <w:tcBorders>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FCBBCA5" w14:textId="77777777" w:rsidR="00597F71" w:rsidRPr="002A5DC2" w:rsidRDefault="00597F71" w:rsidP="00597F71">
            <w:pPr>
              <w:widowControl w:val="0"/>
              <w:suppressAutoHyphens/>
              <w:autoSpaceDN w:val="0"/>
              <w:snapToGrid w:val="0"/>
              <w:ind w:left="32"/>
              <w:textAlignment w:val="baseline"/>
              <w:rPr>
                <w:rFonts w:ascii="Tahoma" w:eastAsia="SimSun" w:hAnsi="Tahoma" w:cs="Tahoma"/>
                <w:kern w:val="3"/>
                <w:sz w:val="18"/>
                <w:szCs w:val="18"/>
                <w:lang w:eastAsia="zh-CN" w:bidi="hi-IN"/>
              </w:rPr>
            </w:pPr>
            <w:r w:rsidRPr="002A5DC2">
              <w:rPr>
                <w:rFonts w:ascii="Tahoma" w:eastAsia="Arial" w:hAnsi="Tahoma" w:cs="Tahoma"/>
                <w:color w:val="000000"/>
                <w:kern w:val="3"/>
                <w:sz w:val="18"/>
                <w:szCs w:val="18"/>
                <w:lang w:eastAsia="zh-CN" w:bidi="hi-IN"/>
              </w:rPr>
              <w:t>Z</w:t>
            </w:r>
            <w:r w:rsidRPr="002A5DC2">
              <w:rPr>
                <w:rFonts w:ascii="Tahoma" w:eastAsia="SimSun" w:hAnsi="Tahoma" w:cs="Tahoma"/>
                <w:color w:val="000000"/>
                <w:kern w:val="3"/>
                <w:sz w:val="18"/>
                <w:szCs w:val="18"/>
                <w:lang w:eastAsia="zh-CN" w:bidi="hi-IN"/>
              </w:rPr>
              <w:t>integrowany z aparatem system archiwizacji obrazów na wbudowanym dysku twardym o pojemności  128GB z możliwością eksportowania danych na nośniki przenośne w formatach kompatybilnych z systemem Windows oraz DICOM.</w:t>
            </w:r>
          </w:p>
        </w:tc>
        <w:tc>
          <w:tcPr>
            <w:tcW w:w="3118" w:type="dxa"/>
            <w:tcBorders>
              <w:left w:val="single" w:sz="4" w:space="0" w:color="auto"/>
              <w:bottom w:val="single" w:sz="4" w:space="0" w:color="000000"/>
              <w:right w:val="single" w:sz="4" w:space="0" w:color="auto"/>
            </w:tcBorders>
          </w:tcPr>
          <w:p w14:paraId="6610D48A" w14:textId="77777777" w:rsidR="00597F71" w:rsidRPr="002A5DC2" w:rsidRDefault="00597F71" w:rsidP="00597F71">
            <w:pPr>
              <w:widowControl w:val="0"/>
              <w:suppressAutoHyphens/>
              <w:autoSpaceDN w:val="0"/>
              <w:snapToGrid w:val="0"/>
              <w:ind w:left="32"/>
              <w:textAlignment w:val="baseline"/>
              <w:rPr>
                <w:rFonts w:ascii="Tahoma" w:eastAsia="Arial" w:hAnsi="Tahoma" w:cs="Tahoma"/>
                <w:color w:val="000000"/>
                <w:kern w:val="3"/>
                <w:sz w:val="18"/>
                <w:szCs w:val="18"/>
                <w:lang w:eastAsia="zh-CN" w:bidi="hi-IN"/>
              </w:rPr>
            </w:pPr>
          </w:p>
        </w:tc>
      </w:tr>
      <w:tr w:rsidR="00597F71" w:rsidRPr="002A5DC2" w14:paraId="3556CD32" w14:textId="77777777" w:rsidTr="00597F71">
        <w:trPr>
          <w:trHeight w:val="255"/>
        </w:trPr>
        <w:tc>
          <w:tcPr>
            <w:tcW w:w="43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2F40DD4F"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11.</w:t>
            </w:r>
          </w:p>
        </w:tc>
        <w:tc>
          <w:tcPr>
            <w:tcW w:w="6795" w:type="dxa"/>
            <w:tcBorders>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6676DC17" w14:textId="77777777" w:rsidR="00597F71" w:rsidRPr="002A5DC2" w:rsidRDefault="00597F71" w:rsidP="00597F71">
            <w:pPr>
              <w:widowControl w:val="0"/>
              <w:suppressAutoHyphens/>
              <w:autoSpaceDN w:val="0"/>
              <w:snapToGrid w:val="0"/>
              <w:ind w:left="32"/>
              <w:textAlignment w:val="baseline"/>
              <w:rPr>
                <w:rFonts w:ascii="Tahoma" w:eastAsia="Arial" w:hAnsi="Tahoma" w:cs="Tahoma"/>
                <w:color w:val="000000"/>
                <w:kern w:val="3"/>
                <w:sz w:val="18"/>
                <w:szCs w:val="18"/>
                <w:lang w:eastAsia="zh-CN" w:bidi="hi-IN"/>
              </w:rPr>
            </w:pPr>
            <w:r w:rsidRPr="002A5DC2">
              <w:rPr>
                <w:rFonts w:ascii="Tahoma" w:eastAsia="Arial" w:hAnsi="Tahoma" w:cs="Tahoma"/>
                <w:color w:val="000000"/>
                <w:kern w:val="3"/>
                <w:sz w:val="18"/>
                <w:szCs w:val="18"/>
                <w:lang w:eastAsia="zh-CN" w:bidi="hi-IN"/>
              </w:rPr>
              <w:t xml:space="preserve">Czarno-biały </w:t>
            </w:r>
            <w:proofErr w:type="spellStart"/>
            <w:r w:rsidRPr="002A5DC2">
              <w:rPr>
                <w:rFonts w:ascii="Tahoma" w:eastAsia="Arial" w:hAnsi="Tahoma" w:cs="Tahoma"/>
                <w:color w:val="000000"/>
                <w:kern w:val="3"/>
                <w:sz w:val="18"/>
                <w:szCs w:val="18"/>
                <w:lang w:eastAsia="zh-CN" w:bidi="hi-IN"/>
              </w:rPr>
              <w:t>videoprinter</w:t>
            </w:r>
            <w:proofErr w:type="spellEnd"/>
            <w:r w:rsidRPr="002A5DC2">
              <w:rPr>
                <w:rFonts w:ascii="Tahoma" w:eastAsia="Arial" w:hAnsi="Tahoma" w:cs="Tahoma"/>
                <w:color w:val="000000"/>
                <w:kern w:val="3"/>
                <w:sz w:val="18"/>
                <w:szCs w:val="18"/>
                <w:lang w:eastAsia="zh-CN" w:bidi="hi-IN"/>
              </w:rPr>
              <w:t xml:space="preserve"> </w:t>
            </w:r>
          </w:p>
        </w:tc>
        <w:tc>
          <w:tcPr>
            <w:tcW w:w="3118" w:type="dxa"/>
            <w:tcBorders>
              <w:left w:val="single" w:sz="4" w:space="0" w:color="auto"/>
              <w:bottom w:val="single" w:sz="4" w:space="0" w:color="000000"/>
              <w:right w:val="single" w:sz="4" w:space="0" w:color="auto"/>
            </w:tcBorders>
          </w:tcPr>
          <w:p w14:paraId="78E647A0" w14:textId="77777777" w:rsidR="00597F71" w:rsidRPr="002A5DC2" w:rsidRDefault="00597F71" w:rsidP="00597F71">
            <w:pPr>
              <w:widowControl w:val="0"/>
              <w:suppressAutoHyphens/>
              <w:autoSpaceDN w:val="0"/>
              <w:snapToGrid w:val="0"/>
              <w:ind w:left="32"/>
              <w:textAlignment w:val="baseline"/>
              <w:rPr>
                <w:rFonts w:ascii="Tahoma" w:eastAsia="Arial" w:hAnsi="Tahoma" w:cs="Tahoma"/>
                <w:color w:val="000000"/>
                <w:kern w:val="3"/>
                <w:sz w:val="18"/>
                <w:szCs w:val="18"/>
                <w:lang w:eastAsia="zh-CN" w:bidi="hi-IN"/>
              </w:rPr>
            </w:pPr>
          </w:p>
        </w:tc>
      </w:tr>
      <w:tr w:rsidR="00597F71" w:rsidRPr="002A5DC2" w14:paraId="02088A06" w14:textId="77777777" w:rsidTr="00597F71">
        <w:trPr>
          <w:trHeight w:val="255"/>
        </w:trPr>
        <w:tc>
          <w:tcPr>
            <w:tcW w:w="43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5E0ACB9B"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12.</w:t>
            </w:r>
          </w:p>
        </w:tc>
        <w:tc>
          <w:tcPr>
            <w:tcW w:w="6795" w:type="dxa"/>
            <w:tcBorders>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F31EE58" w14:textId="77777777" w:rsidR="00597F71" w:rsidRPr="002A5DC2" w:rsidRDefault="00597F71" w:rsidP="00597F71">
            <w:pPr>
              <w:widowControl w:val="0"/>
              <w:suppressAutoHyphens/>
              <w:autoSpaceDN w:val="0"/>
              <w:snapToGrid w:val="0"/>
              <w:textAlignment w:val="baseline"/>
              <w:rPr>
                <w:rFonts w:ascii="Tahoma" w:eastAsia="Arial" w:hAnsi="Tahoma" w:cs="Tahoma"/>
                <w:color w:val="000000"/>
                <w:kern w:val="3"/>
                <w:sz w:val="18"/>
                <w:szCs w:val="18"/>
                <w:lang w:eastAsia="zh-CN" w:bidi="hi-IN"/>
              </w:rPr>
            </w:pPr>
            <w:r w:rsidRPr="002A5DC2">
              <w:rPr>
                <w:rFonts w:ascii="Tahoma" w:eastAsia="Arial" w:hAnsi="Tahoma" w:cs="Tahoma"/>
                <w:color w:val="000000"/>
                <w:kern w:val="3"/>
                <w:sz w:val="18"/>
                <w:szCs w:val="18"/>
                <w:lang w:eastAsia="zh-CN" w:bidi="hi-IN"/>
              </w:rPr>
              <w:t>2 gniazda USB 2.0 lub 3.0 wbudowane w aparat</w:t>
            </w:r>
          </w:p>
        </w:tc>
        <w:tc>
          <w:tcPr>
            <w:tcW w:w="3118" w:type="dxa"/>
            <w:tcBorders>
              <w:left w:val="single" w:sz="4" w:space="0" w:color="auto"/>
              <w:bottom w:val="single" w:sz="4" w:space="0" w:color="000000"/>
              <w:right w:val="single" w:sz="4" w:space="0" w:color="auto"/>
            </w:tcBorders>
          </w:tcPr>
          <w:p w14:paraId="19919B89" w14:textId="77777777" w:rsidR="00597F71" w:rsidRPr="002A5DC2" w:rsidRDefault="00597F71" w:rsidP="00597F71">
            <w:pPr>
              <w:widowControl w:val="0"/>
              <w:suppressAutoHyphens/>
              <w:autoSpaceDN w:val="0"/>
              <w:snapToGrid w:val="0"/>
              <w:textAlignment w:val="baseline"/>
              <w:rPr>
                <w:rFonts w:ascii="Tahoma" w:eastAsia="Arial" w:hAnsi="Tahoma" w:cs="Tahoma"/>
                <w:color w:val="000000"/>
                <w:kern w:val="3"/>
                <w:sz w:val="18"/>
                <w:szCs w:val="18"/>
                <w:lang w:eastAsia="zh-CN" w:bidi="hi-IN"/>
              </w:rPr>
            </w:pPr>
          </w:p>
        </w:tc>
      </w:tr>
      <w:tr w:rsidR="00597F71" w:rsidRPr="002A5DC2" w14:paraId="77DC7751" w14:textId="77777777" w:rsidTr="00597F71">
        <w:trPr>
          <w:trHeight w:val="255"/>
        </w:trPr>
        <w:tc>
          <w:tcPr>
            <w:tcW w:w="435" w:type="dxa"/>
            <w:tcBorders>
              <w:left w:val="single" w:sz="4" w:space="0" w:color="000000"/>
              <w:bottom w:val="single" w:sz="4" w:space="0" w:color="auto"/>
              <w:right w:val="single" w:sz="4" w:space="0" w:color="auto"/>
            </w:tcBorders>
            <w:shd w:val="clear" w:color="auto" w:fill="auto"/>
            <w:tcMar>
              <w:top w:w="15" w:type="dxa"/>
              <w:left w:w="15" w:type="dxa"/>
              <w:bottom w:w="0" w:type="dxa"/>
              <w:right w:w="15" w:type="dxa"/>
            </w:tcMar>
            <w:vAlign w:val="center"/>
          </w:tcPr>
          <w:p w14:paraId="1CA3C4F3"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 xml:space="preserve">13. </w:t>
            </w:r>
          </w:p>
        </w:tc>
        <w:tc>
          <w:tcPr>
            <w:tcW w:w="6795" w:type="dxa"/>
            <w:tcBorders>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1C75DAB" w14:textId="77777777" w:rsidR="00597F71" w:rsidRPr="002A5DC2" w:rsidRDefault="00597F71" w:rsidP="00597F71">
            <w:pPr>
              <w:widowControl w:val="0"/>
              <w:suppressAutoHyphens/>
              <w:autoSpaceDN w:val="0"/>
              <w:snapToGrid w:val="0"/>
              <w:ind w:left="32"/>
              <w:textAlignment w:val="baseline"/>
              <w:rPr>
                <w:rFonts w:ascii="Tahoma" w:eastAsia="Arial" w:hAnsi="Tahoma" w:cs="Tahoma"/>
                <w:color w:val="000000"/>
                <w:kern w:val="3"/>
                <w:sz w:val="18"/>
                <w:szCs w:val="18"/>
                <w:lang w:eastAsia="zh-CN" w:bidi="hi-IN"/>
              </w:rPr>
            </w:pPr>
            <w:r w:rsidRPr="002A5DC2">
              <w:rPr>
                <w:rFonts w:ascii="Tahoma" w:eastAsia="Arial" w:hAnsi="Tahoma" w:cs="Tahoma"/>
                <w:color w:val="000000"/>
                <w:kern w:val="3"/>
                <w:sz w:val="18"/>
                <w:szCs w:val="18"/>
                <w:lang w:eastAsia="zh-CN" w:bidi="hi-IN"/>
              </w:rPr>
              <w:t>Panel dotykowy wodoodporny</w:t>
            </w:r>
          </w:p>
        </w:tc>
        <w:tc>
          <w:tcPr>
            <w:tcW w:w="3118" w:type="dxa"/>
            <w:tcBorders>
              <w:left w:val="single" w:sz="4" w:space="0" w:color="auto"/>
              <w:bottom w:val="single" w:sz="4" w:space="0" w:color="auto"/>
              <w:right w:val="single" w:sz="4" w:space="0" w:color="auto"/>
            </w:tcBorders>
          </w:tcPr>
          <w:p w14:paraId="68614D39" w14:textId="77777777" w:rsidR="00597F71" w:rsidRPr="002A5DC2" w:rsidRDefault="00597F71" w:rsidP="00597F71">
            <w:pPr>
              <w:widowControl w:val="0"/>
              <w:suppressAutoHyphens/>
              <w:autoSpaceDN w:val="0"/>
              <w:snapToGrid w:val="0"/>
              <w:ind w:left="32"/>
              <w:textAlignment w:val="baseline"/>
              <w:rPr>
                <w:rFonts w:ascii="Tahoma" w:eastAsia="Arial" w:hAnsi="Tahoma" w:cs="Tahoma"/>
                <w:color w:val="000000"/>
                <w:kern w:val="3"/>
                <w:sz w:val="18"/>
                <w:szCs w:val="18"/>
                <w:lang w:eastAsia="zh-CN" w:bidi="hi-IN"/>
              </w:rPr>
            </w:pPr>
          </w:p>
        </w:tc>
      </w:tr>
      <w:tr w:rsidR="00597F71" w:rsidRPr="002A5DC2" w14:paraId="6F85F4D3" w14:textId="77777777" w:rsidTr="00597F71">
        <w:trPr>
          <w:trHeight w:val="255"/>
        </w:trPr>
        <w:tc>
          <w:tcPr>
            <w:tcW w:w="7230" w:type="dxa"/>
            <w:gridSpan w:val="2"/>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5FDA690B" w14:textId="77777777" w:rsidR="00597F71" w:rsidRPr="002A5DC2" w:rsidRDefault="00597F71" w:rsidP="00597F71">
            <w:pPr>
              <w:widowControl w:val="0"/>
              <w:suppressAutoHyphens/>
              <w:autoSpaceDN w:val="0"/>
              <w:snapToGrid w:val="0"/>
              <w:ind w:left="98"/>
              <w:jc w:val="center"/>
              <w:textAlignment w:val="baseline"/>
              <w:rPr>
                <w:rFonts w:ascii="Tahoma" w:eastAsia="SimSun" w:hAnsi="Tahoma" w:cs="Tahoma"/>
                <w:b/>
                <w:bCs/>
                <w:kern w:val="3"/>
                <w:sz w:val="18"/>
                <w:szCs w:val="18"/>
                <w:lang w:eastAsia="zh-CN" w:bidi="hi-IN"/>
              </w:rPr>
            </w:pPr>
            <w:r w:rsidRPr="002A5DC2">
              <w:rPr>
                <w:rFonts w:ascii="Tahoma" w:eastAsia="SimSun" w:hAnsi="Tahoma" w:cs="Tahoma"/>
                <w:b/>
                <w:bCs/>
                <w:kern w:val="3"/>
                <w:sz w:val="18"/>
                <w:szCs w:val="18"/>
                <w:lang w:eastAsia="zh-CN" w:bidi="hi-IN"/>
              </w:rPr>
              <w:t>Funkcje użytkowe</w:t>
            </w:r>
          </w:p>
        </w:tc>
        <w:tc>
          <w:tcPr>
            <w:tcW w:w="3118" w:type="dxa"/>
            <w:tcBorders>
              <w:top w:val="single" w:sz="4" w:space="0" w:color="auto"/>
              <w:left w:val="single" w:sz="4" w:space="0" w:color="auto"/>
              <w:bottom w:val="single" w:sz="4" w:space="0" w:color="000000"/>
              <w:right w:val="single" w:sz="4" w:space="0" w:color="auto"/>
            </w:tcBorders>
          </w:tcPr>
          <w:p w14:paraId="58FCA655" w14:textId="77777777" w:rsidR="00597F71" w:rsidRPr="002A5DC2" w:rsidRDefault="00597F71" w:rsidP="00597F71">
            <w:pPr>
              <w:widowControl w:val="0"/>
              <w:suppressAutoHyphens/>
              <w:autoSpaceDN w:val="0"/>
              <w:snapToGrid w:val="0"/>
              <w:ind w:left="98"/>
              <w:jc w:val="center"/>
              <w:textAlignment w:val="baseline"/>
              <w:rPr>
                <w:rFonts w:ascii="Tahoma" w:eastAsia="SimSun" w:hAnsi="Tahoma" w:cs="Tahoma"/>
                <w:b/>
                <w:bCs/>
                <w:kern w:val="3"/>
                <w:sz w:val="18"/>
                <w:szCs w:val="18"/>
                <w:lang w:eastAsia="zh-CN" w:bidi="hi-IN"/>
              </w:rPr>
            </w:pPr>
          </w:p>
        </w:tc>
      </w:tr>
      <w:tr w:rsidR="00597F71" w:rsidRPr="002A5DC2" w14:paraId="3E0566A5" w14:textId="77777777" w:rsidTr="00597F71">
        <w:trPr>
          <w:trHeight w:val="255"/>
        </w:trPr>
        <w:tc>
          <w:tcPr>
            <w:tcW w:w="435" w:type="dxa"/>
            <w:tcBorders>
              <w:top w:val="single" w:sz="4" w:space="0" w:color="000000"/>
              <w:left w:val="single" w:sz="4" w:space="0" w:color="auto"/>
              <w:bottom w:val="single" w:sz="4" w:space="0" w:color="000000"/>
            </w:tcBorders>
            <w:shd w:val="clear" w:color="auto" w:fill="auto"/>
            <w:tcMar>
              <w:top w:w="15" w:type="dxa"/>
              <w:left w:w="15" w:type="dxa"/>
              <w:bottom w:w="0" w:type="dxa"/>
              <w:right w:w="15" w:type="dxa"/>
            </w:tcMar>
            <w:vAlign w:val="center"/>
          </w:tcPr>
          <w:p w14:paraId="010E3CB7"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1.</w:t>
            </w:r>
          </w:p>
        </w:tc>
        <w:tc>
          <w:tcPr>
            <w:tcW w:w="679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1A3BE7EA" w14:textId="77777777" w:rsidR="00597F71" w:rsidRPr="002A5DC2" w:rsidRDefault="00597F71" w:rsidP="00597F71">
            <w:pPr>
              <w:widowControl w:val="0"/>
              <w:suppressAutoHyphens/>
              <w:autoSpaceDN w:val="0"/>
              <w:ind w:left="32"/>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Głębokość penetracji/obrazowania 2D (B-</w:t>
            </w:r>
            <w:proofErr w:type="spellStart"/>
            <w:r w:rsidRPr="002A5DC2">
              <w:rPr>
                <w:rFonts w:ascii="Tahoma" w:eastAsia="SimSun" w:hAnsi="Tahoma" w:cs="Tahoma"/>
                <w:kern w:val="3"/>
                <w:sz w:val="18"/>
                <w:szCs w:val="18"/>
                <w:lang w:eastAsia="zh-CN" w:bidi="hi-IN"/>
              </w:rPr>
              <w:t>mode</w:t>
            </w:r>
            <w:proofErr w:type="spellEnd"/>
            <w:r w:rsidRPr="002A5DC2">
              <w:rPr>
                <w:rFonts w:ascii="Tahoma" w:eastAsia="SimSun" w:hAnsi="Tahoma" w:cs="Tahoma"/>
                <w:kern w:val="3"/>
                <w:sz w:val="18"/>
                <w:szCs w:val="18"/>
                <w:lang w:eastAsia="zh-CN" w:bidi="hi-IN"/>
              </w:rPr>
              <w:t>) w minimalnym wymaganym zakresie od 1 do 28cm</w:t>
            </w:r>
          </w:p>
        </w:tc>
        <w:tc>
          <w:tcPr>
            <w:tcW w:w="3118" w:type="dxa"/>
            <w:tcBorders>
              <w:top w:val="single" w:sz="4" w:space="0" w:color="000000"/>
              <w:left w:val="single" w:sz="4" w:space="0" w:color="000000"/>
              <w:bottom w:val="single" w:sz="4" w:space="0" w:color="000000"/>
              <w:right w:val="single" w:sz="4" w:space="0" w:color="auto"/>
            </w:tcBorders>
          </w:tcPr>
          <w:p w14:paraId="073CAEAA" w14:textId="77777777" w:rsidR="00597F71" w:rsidRPr="002A5DC2" w:rsidRDefault="00597F71" w:rsidP="00597F71">
            <w:pPr>
              <w:widowControl w:val="0"/>
              <w:suppressAutoHyphens/>
              <w:autoSpaceDN w:val="0"/>
              <w:ind w:left="32"/>
              <w:textAlignment w:val="baseline"/>
              <w:rPr>
                <w:rFonts w:ascii="Tahoma" w:eastAsia="SimSun" w:hAnsi="Tahoma" w:cs="Tahoma"/>
                <w:kern w:val="3"/>
                <w:sz w:val="18"/>
                <w:szCs w:val="18"/>
                <w:lang w:eastAsia="zh-CN" w:bidi="hi-IN"/>
              </w:rPr>
            </w:pPr>
          </w:p>
        </w:tc>
      </w:tr>
      <w:tr w:rsidR="00597F71" w:rsidRPr="002A5DC2" w14:paraId="09A048C5" w14:textId="77777777" w:rsidTr="00597F71">
        <w:trPr>
          <w:trHeight w:val="255"/>
        </w:trPr>
        <w:tc>
          <w:tcPr>
            <w:tcW w:w="435" w:type="dxa"/>
            <w:tcBorders>
              <w:top w:val="single" w:sz="4" w:space="0" w:color="000000"/>
              <w:left w:val="single" w:sz="4" w:space="0" w:color="auto"/>
              <w:bottom w:val="single" w:sz="4" w:space="0" w:color="000000"/>
            </w:tcBorders>
            <w:shd w:val="clear" w:color="auto" w:fill="auto"/>
            <w:tcMar>
              <w:top w:w="15" w:type="dxa"/>
              <w:left w:w="15" w:type="dxa"/>
              <w:bottom w:w="0" w:type="dxa"/>
              <w:right w:w="15" w:type="dxa"/>
            </w:tcMar>
            <w:vAlign w:val="center"/>
          </w:tcPr>
          <w:p w14:paraId="703F9095"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2.</w:t>
            </w:r>
          </w:p>
        </w:tc>
        <w:tc>
          <w:tcPr>
            <w:tcW w:w="679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519A94F8" w14:textId="77777777" w:rsidR="00597F71" w:rsidRPr="002A5DC2" w:rsidRDefault="00597F71" w:rsidP="00597F71">
            <w:pPr>
              <w:widowControl w:val="0"/>
              <w:suppressAutoHyphens/>
              <w:autoSpaceDN w:val="0"/>
              <w:ind w:left="32"/>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Regulacja jasności (</w:t>
            </w:r>
            <w:proofErr w:type="spellStart"/>
            <w:r w:rsidRPr="002A5DC2">
              <w:rPr>
                <w:rFonts w:ascii="Tahoma" w:eastAsia="SimSun" w:hAnsi="Tahoma" w:cs="Tahoma"/>
                <w:kern w:val="3"/>
                <w:sz w:val="18"/>
                <w:szCs w:val="18"/>
                <w:lang w:eastAsia="zh-CN" w:bidi="hi-IN"/>
              </w:rPr>
              <w:t>Gain</w:t>
            </w:r>
            <w:proofErr w:type="spellEnd"/>
            <w:r w:rsidRPr="002A5DC2">
              <w:rPr>
                <w:rFonts w:ascii="Tahoma" w:eastAsia="SimSun" w:hAnsi="Tahoma" w:cs="Tahoma"/>
                <w:kern w:val="3"/>
                <w:sz w:val="18"/>
                <w:szCs w:val="18"/>
                <w:lang w:eastAsia="zh-CN" w:bidi="hi-IN"/>
              </w:rPr>
              <w:t>)</w:t>
            </w:r>
          </w:p>
        </w:tc>
        <w:tc>
          <w:tcPr>
            <w:tcW w:w="3118" w:type="dxa"/>
            <w:tcBorders>
              <w:top w:val="single" w:sz="4" w:space="0" w:color="000000"/>
              <w:left w:val="single" w:sz="4" w:space="0" w:color="000000"/>
              <w:bottom w:val="single" w:sz="4" w:space="0" w:color="000000"/>
              <w:right w:val="single" w:sz="4" w:space="0" w:color="auto"/>
            </w:tcBorders>
          </w:tcPr>
          <w:p w14:paraId="3251DD37" w14:textId="77777777" w:rsidR="00597F71" w:rsidRPr="002A5DC2" w:rsidRDefault="00597F71" w:rsidP="00597F71">
            <w:pPr>
              <w:widowControl w:val="0"/>
              <w:suppressAutoHyphens/>
              <w:autoSpaceDN w:val="0"/>
              <w:ind w:left="32"/>
              <w:textAlignment w:val="baseline"/>
              <w:rPr>
                <w:rFonts w:ascii="Tahoma" w:eastAsia="SimSun" w:hAnsi="Tahoma" w:cs="Tahoma"/>
                <w:kern w:val="3"/>
                <w:sz w:val="18"/>
                <w:szCs w:val="18"/>
                <w:lang w:eastAsia="zh-CN" w:bidi="hi-IN"/>
              </w:rPr>
            </w:pPr>
          </w:p>
        </w:tc>
      </w:tr>
      <w:tr w:rsidR="00597F71" w:rsidRPr="002A5DC2" w14:paraId="66C9CAB2" w14:textId="77777777" w:rsidTr="00597F71">
        <w:trPr>
          <w:trHeight w:val="255"/>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65147379"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3.</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5C9ED4DA" w14:textId="77777777" w:rsidR="00597F71" w:rsidRPr="002A5DC2" w:rsidRDefault="00597F71" w:rsidP="00597F71">
            <w:pPr>
              <w:widowControl w:val="0"/>
              <w:suppressAutoHyphens/>
              <w:autoSpaceDN w:val="0"/>
              <w:ind w:left="32"/>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Częstotliwość odświeżania obrazu („</w:t>
            </w:r>
            <w:proofErr w:type="spellStart"/>
            <w:r w:rsidRPr="002A5DC2">
              <w:rPr>
                <w:rFonts w:ascii="Tahoma" w:eastAsia="SimSun" w:hAnsi="Tahoma" w:cs="Tahoma"/>
                <w:kern w:val="3"/>
                <w:sz w:val="18"/>
                <w:szCs w:val="18"/>
                <w:lang w:eastAsia="zh-CN" w:bidi="hi-IN"/>
              </w:rPr>
              <w:t>frame</w:t>
            </w:r>
            <w:proofErr w:type="spellEnd"/>
            <w:r w:rsidRPr="002A5DC2">
              <w:rPr>
                <w:rFonts w:ascii="Tahoma" w:eastAsia="SimSun" w:hAnsi="Tahoma" w:cs="Tahoma"/>
                <w:kern w:val="3"/>
                <w:sz w:val="18"/>
                <w:szCs w:val="18"/>
                <w:lang w:eastAsia="zh-CN" w:bidi="hi-IN"/>
              </w:rPr>
              <w:t xml:space="preserve"> </w:t>
            </w:r>
            <w:proofErr w:type="spellStart"/>
            <w:r w:rsidRPr="002A5DC2">
              <w:rPr>
                <w:rFonts w:ascii="Tahoma" w:eastAsia="SimSun" w:hAnsi="Tahoma" w:cs="Tahoma"/>
                <w:kern w:val="3"/>
                <w:sz w:val="18"/>
                <w:szCs w:val="18"/>
                <w:lang w:eastAsia="zh-CN" w:bidi="hi-IN"/>
              </w:rPr>
              <w:t>rate</w:t>
            </w:r>
            <w:proofErr w:type="spellEnd"/>
            <w:r w:rsidRPr="002A5DC2">
              <w:rPr>
                <w:rFonts w:ascii="Tahoma" w:eastAsia="SimSun" w:hAnsi="Tahoma" w:cs="Tahoma"/>
                <w:kern w:val="3"/>
                <w:sz w:val="18"/>
                <w:szCs w:val="18"/>
                <w:lang w:eastAsia="zh-CN" w:bidi="hi-IN"/>
              </w:rPr>
              <w:t>”) w trybie 2D (B-</w:t>
            </w:r>
            <w:proofErr w:type="spellStart"/>
            <w:r w:rsidRPr="002A5DC2">
              <w:rPr>
                <w:rFonts w:ascii="Tahoma" w:eastAsia="SimSun" w:hAnsi="Tahoma" w:cs="Tahoma"/>
                <w:kern w:val="3"/>
                <w:sz w:val="18"/>
                <w:szCs w:val="18"/>
                <w:lang w:eastAsia="zh-CN" w:bidi="hi-IN"/>
              </w:rPr>
              <w:t>mode</w:t>
            </w:r>
            <w:proofErr w:type="spellEnd"/>
            <w:r w:rsidRPr="002A5DC2">
              <w:rPr>
                <w:rFonts w:ascii="Tahoma" w:eastAsia="SimSun" w:hAnsi="Tahoma" w:cs="Tahoma"/>
                <w:kern w:val="3"/>
                <w:sz w:val="18"/>
                <w:szCs w:val="18"/>
                <w:lang w:eastAsia="zh-CN" w:bidi="hi-IN"/>
              </w:rPr>
              <w:t xml:space="preserve">) 300 </w:t>
            </w:r>
            <w:r w:rsidRPr="002A5DC2">
              <w:rPr>
                <w:rFonts w:ascii="Tahoma" w:eastAsia="SimSun" w:hAnsi="Tahoma" w:cs="Tahoma"/>
                <w:kern w:val="3"/>
                <w:sz w:val="18"/>
                <w:szCs w:val="18"/>
                <w:lang w:eastAsia="zh-CN" w:bidi="hi-IN"/>
              </w:rPr>
              <w:lastRenderedPageBreak/>
              <w:t>obrazów/sekundę.</w:t>
            </w:r>
          </w:p>
        </w:tc>
        <w:tc>
          <w:tcPr>
            <w:tcW w:w="3118" w:type="dxa"/>
            <w:tcBorders>
              <w:left w:val="single" w:sz="4" w:space="0" w:color="000000"/>
              <w:bottom w:val="single" w:sz="4" w:space="0" w:color="000000"/>
              <w:right w:val="single" w:sz="4" w:space="0" w:color="auto"/>
            </w:tcBorders>
          </w:tcPr>
          <w:p w14:paraId="54589E9D" w14:textId="77777777" w:rsidR="00597F71" w:rsidRPr="002A5DC2" w:rsidRDefault="00597F71" w:rsidP="00597F71">
            <w:pPr>
              <w:widowControl w:val="0"/>
              <w:suppressAutoHyphens/>
              <w:autoSpaceDN w:val="0"/>
              <w:ind w:left="32"/>
              <w:textAlignment w:val="baseline"/>
              <w:rPr>
                <w:rFonts w:ascii="Tahoma" w:eastAsia="SimSun" w:hAnsi="Tahoma" w:cs="Tahoma"/>
                <w:kern w:val="3"/>
                <w:sz w:val="18"/>
                <w:szCs w:val="18"/>
                <w:lang w:eastAsia="zh-CN" w:bidi="hi-IN"/>
              </w:rPr>
            </w:pPr>
          </w:p>
        </w:tc>
      </w:tr>
      <w:tr w:rsidR="00597F71" w:rsidRPr="002A5DC2" w14:paraId="581EB364" w14:textId="77777777" w:rsidTr="00597F71">
        <w:trPr>
          <w:trHeight w:val="255"/>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6671EA73"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4.</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3B3C2B2C" w14:textId="77777777" w:rsidR="00597F71" w:rsidRPr="002A5DC2" w:rsidRDefault="00597F71" w:rsidP="00597F71">
            <w:pPr>
              <w:widowControl w:val="0"/>
              <w:suppressAutoHyphens/>
              <w:autoSpaceDN w:val="0"/>
              <w:ind w:left="32"/>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Regulacja wzmocnienia głębokościowego (TGC)</w:t>
            </w:r>
          </w:p>
        </w:tc>
        <w:tc>
          <w:tcPr>
            <w:tcW w:w="3118" w:type="dxa"/>
            <w:tcBorders>
              <w:left w:val="single" w:sz="4" w:space="0" w:color="000000"/>
              <w:bottom w:val="single" w:sz="4" w:space="0" w:color="000000"/>
              <w:right w:val="single" w:sz="4" w:space="0" w:color="auto"/>
            </w:tcBorders>
          </w:tcPr>
          <w:p w14:paraId="0E511852" w14:textId="77777777" w:rsidR="00597F71" w:rsidRPr="002A5DC2" w:rsidRDefault="00597F71" w:rsidP="00597F71">
            <w:pPr>
              <w:widowControl w:val="0"/>
              <w:suppressAutoHyphens/>
              <w:autoSpaceDN w:val="0"/>
              <w:ind w:left="32"/>
              <w:textAlignment w:val="baseline"/>
              <w:rPr>
                <w:rFonts w:ascii="Tahoma" w:eastAsia="SimSun" w:hAnsi="Tahoma" w:cs="Tahoma"/>
                <w:kern w:val="3"/>
                <w:sz w:val="18"/>
                <w:szCs w:val="18"/>
                <w:lang w:eastAsia="zh-CN" w:bidi="hi-IN"/>
              </w:rPr>
            </w:pPr>
          </w:p>
        </w:tc>
      </w:tr>
      <w:tr w:rsidR="00597F71" w:rsidRPr="002A5DC2" w14:paraId="711F9F10" w14:textId="77777777" w:rsidTr="00597F71">
        <w:trPr>
          <w:trHeight w:val="255"/>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2CD4E69C"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5.</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7E9FBBFF" w14:textId="77777777" w:rsidR="00597F71" w:rsidRPr="002A5DC2" w:rsidRDefault="00597F71" w:rsidP="00597F71">
            <w:pPr>
              <w:widowControl w:val="0"/>
              <w:suppressAutoHyphens/>
              <w:autoSpaceDN w:val="0"/>
              <w:ind w:left="32"/>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Automatyczna optymalizacja obrazu 2D przy pomocy jednego przycisku (m.in. automatyczne dopasowanie wzmocnienia obrazu i dopasowanie TGC)</w:t>
            </w:r>
          </w:p>
        </w:tc>
        <w:tc>
          <w:tcPr>
            <w:tcW w:w="3118" w:type="dxa"/>
            <w:tcBorders>
              <w:left w:val="single" w:sz="4" w:space="0" w:color="000000"/>
              <w:bottom w:val="single" w:sz="4" w:space="0" w:color="000000"/>
              <w:right w:val="single" w:sz="4" w:space="0" w:color="auto"/>
            </w:tcBorders>
          </w:tcPr>
          <w:p w14:paraId="50FC10DC" w14:textId="77777777" w:rsidR="00597F71" w:rsidRPr="002A5DC2" w:rsidRDefault="00597F71" w:rsidP="00597F71">
            <w:pPr>
              <w:widowControl w:val="0"/>
              <w:suppressAutoHyphens/>
              <w:autoSpaceDN w:val="0"/>
              <w:ind w:left="32"/>
              <w:textAlignment w:val="baseline"/>
              <w:rPr>
                <w:rFonts w:ascii="Tahoma" w:eastAsia="SimSun" w:hAnsi="Tahoma" w:cs="Tahoma"/>
                <w:kern w:val="3"/>
                <w:sz w:val="18"/>
                <w:szCs w:val="18"/>
                <w:lang w:eastAsia="zh-CN" w:bidi="hi-IN"/>
              </w:rPr>
            </w:pPr>
          </w:p>
        </w:tc>
      </w:tr>
      <w:tr w:rsidR="00597F71" w:rsidRPr="002A5DC2" w14:paraId="050B5E8C" w14:textId="77777777" w:rsidTr="00597F71">
        <w:trPr>
          <w:trHeight w:val="255"/>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65260C2A"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6.</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7FADA210" w14:textId="77777777" w:rsidR="00597F71" w:rsidRPr="002A5DC2" w:rsidRDefault="00597F71" w:rsidP="00597F71">
            <w:pPr>
              <w:autoSpaceDE w:val="0"/>
              <w:autoSpaceDN w:val="0"/>
              <w:adjustRightInd w:val="0"/>
              <w:rPr>
                <w:rFonts w:ascii="Tahoma" w:hAnsi="Tahoma" w:cs="Tahoma"/>
                <w:color w:val="000000"/>
                <w:sz w:val="18"/>
                <w:szCs w:val="18"/>
              </w:rPr>
            </w:pPr>
            <w:r w:rsidRPr="002A5DC2">
              <w:rPr>
                <w:rFonts w:ascii="Tahoma" w:hAnsi="Tahoma" w:cs="Tahoma"/>
                <w:color w:val="000000"/>
                <w:sz w:val="18"/>
                <w:szCs w:val="18"/>
              </w:rPr>
              <w:t xml:space="preserve">Automatyczna optymalizacja obrazu w trybie </w:t>
            </w:r>
            <w:proofErr w:type="spellStart"/>
            <w:r w:rsidRPr="002A5DC2">
              <w:rPr>
                <w:rFonts w:ascii="Tahoma" w:hAnsi="Tahoma" w:cs="Tahoma"/>
                <w:color w:val="000000"/>
                <w:sz w:val="18"/>
                <w:szCs w:val="18"/>
              </w:rPr>
              <w:t>Color</w:t>
            </w:r>
            <w:proofErr w:type="spellEnd"/>
            <w:r w:rsidRPr="002A5DC2">
              <w:rPr>
                <w:rFonts w:ascii="Tahoma" w:hAnsi="Tahoma" w:cs="Tahoma"/>
                <w:color w:val="000000"/>
                <w:sz w:val="18"/>
                <w:szCs w:val="18"/>
              </w:rPr>
              <w:t xml:space="preserve"> Doppler przy pomocy jednego przycisku (m.in. wzmocnienie koloru, PRF i poziom bazowy)</w:t>
            </w:r>
          </w:p>
        </w:tc>
        <w:tc>
          <w:tcPr>
            <w:tcW w:w="3118" w:type="dxa"/>
            <w:tcBorders>
              <w:left w:val="single" w:sz="4" w:space="0" w:color="000000"/>
              <w:bottom w:val="single" w:sz="4" w:space="0" w:color="000000"/>
              <w:right w:val="single" w:sz="4" w:space="0" w:color="auto"/>
            </w:tcBorders>
          </w:tcPr>
          <w:p w14:paraId="432F34DA" w14:textId="77777777" w:rsidR="00597F71" w:rsidRPr="002A5DC2" w:rsidRDefault="00597F71" w:rsidP="00597F71">
            <w:pPr>
              <w:autoSpaceDE w:val="0"/>
              <w:autoSpaceDN w:val="0"/>
              <w:adjustRightInd w:val="0"/>
              <w:rPr>
                <w:rFonts w:ascii="Tahoma" w:hAnsi="Tahoma" w:cs="Tahoma"/>
                <w:color w:val="000000"/>
                <w:sz w:val="18"/>
                <w:szCs w:val="18"/>
              </w:rPr>
            </w:pPr>
          </w:p>
        </w:tc>
      </w:tr>
      <w:tr w:rsidR="00597F71" w:rsidRPr="002A5DC2" w14:paraId="3391E663" w14:textId="77777777" w:rsidTr="00597F71">
        <w:trPr>
          <w:trHeight w:val="255"/>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2036E20D"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7.</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748AC13F" w14:textId="77777777" w:rsidR="00597F71" w:rsidRPr="002A5DC2" w:rsidRDefault="00597F71" w:rsidP="00597F71">
            <w:pPr>
              <w:autoSpaceDE w:val="0"/>
              <w:autoSpaceDN w:val="0"/>
              <w:adjustRightInd w:val="0"/>
              <w:rPr>
                <w:rFonts w:ascii="Tahoma" w:hAnsi="Tahoma" w:cs="Tahoma"/>
                <w:color w:val="000000"/>
                <w:sz w:val="18"/>
                <w:szCs w:val="18"/>
              </w:rPr>
            </w:pPr>
            <w:r w:rsidRPr="002A5DC2">
              <w:rPr>
                <w:rFonts w:ascii="Tahoma" w:hAnsi="Tahoma" w:cs="Tahoma"/>
                <w:color w:val="000000"/>
                <w:sz w:val="18"/>
                <w:szCs w:val="18"/>
              </w:rPr>
              <w:t xml:space="preserve">Automatyczna optymalizacja obrazu w trybie </w:t>
            </w:r>
            <w:proofErr w:type="spellStart"/>
            <w:r w:rsidRPr="002A5DC2">
              <w:rPr>
                <w:rFonts w:ascii="Tahoma" w:hAnsi="Tahoma" w:cs="Tahoma"/>
                <w:color w:val="000000"/>
                <w:sz w:val="18"/>
                <w:szCs w:val="18"/>
              </w:rPr>
              <w:t>dopplera</w:t>
            </w:r>
            <w:proofErr w:type="spellEnd"/>
            <w:r w:rsidRPr="002A5DC2">
              <w:rPr>
                <w:rFonts w:ascii="Tahoma" w:hAnsi="Tahoma" w:cs="Tahoma"/>
                <w:color w:val="000000"/>
                <w:sz w:val="18"/>
                <w:szCs w:val="18"/>
              </w:rPr>
              <w:t xml:space="preserve"> spektralnego przy pomocy jednego przycisku (m.in. wzmocnienie sygnału, skala prędkości i linia bazowa)</w:t>
            </w:r>
          </w:p>
        </w:tc>
        <w:tc>
          <w:tcPr>
            <w:tcW w:w="3118" w:type="dxa"/>
            <w:tcBorders>
              <w:left w:val="single" w:sz="4" w:space="0" w:color="000000"/>
              <w:bottom w:val="single" w:sz="4" w:space="0" w:color="000000"/>
              <w:right w:val="single" w:sz="4" w:space="0" w:color="auto"/>
            </w:tcBorders>
          </w:tcPr>
          <w:p w14:paraId="0A247464" w14:textId="77777777" w:rsidR="00597F71" w:rsidRPr="002A5DC2" w:rsidRDefault="00597F71" w:rsidP="00597F71">
            <w:pPr>
              <w:autoSpaceDE w:val="0"/>
              <w:autoSpaceDN w:val="0"/>
              <w:adjustRightInd w:val="0"/>
              <w:rPr>
                <w:rFonts w:ascii="Tahoma" w:hAnsi="Tahoma" w:cs="Tahoma"/>
                <w:color w:val="000000"/>
                <w:sz w:val="18"/>
                <w:szCs w:val="18"/>
              </w:rPr>
            </w:pPr>
          </w:p>
        </w:tc>
      </w:tr>
      <w:tr w:rsidR="00597F71" w:rsidRPr="002A5DC2" w14:paraId="032D9F43" w14:textId="77777777" w:rsidTr="00597F71">
        <w:trPr>
          <w:trHeight w:val="255"/>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7F40376E"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8.</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5D9B8480" w14:textId="77777777" w:rsidR="00597F71" w:rsidRPr="002A5DC2" w:rsidRDefault="00597F71" w:rsidP="00597F71">
            <w:pPr>
              <w:widowControl w:val="0"/>
              <w:suppressAutoHyphens/>
              <w:autoSpaceDN w:val="0"/>
              <w:snapToGrid w:val="0"/>
              <w:textAlignment w:val="baseline"/>
              <w:rPr>
                <w:rFonts w:ascii="Tahoma" w:eastAsia="SimSun" w:hAnsi="Tahoma" w:cs="Tahoma"/>
                <w:kern w:val="3"/>
                <w:sz w:val="18"/>
                <w:szCs w:val="18"/>
                <w:lang w:eastAsia="zh-CN" w:bidi="hi-IN"/>
              </w:rPr>
            </w:pPr>
            <w:r w:rsidRPr="002A5DC2">
              <w:rPr>
                <w:rFonts w:ascii="Tahoma" w:eastAsia="SimSun" w:hAnsi="Tahoma" w:cs="Tahoma"/>
                <w:color w:val="000000"/>
                <w:kern w:val="3"/>
                <w:sz w:val="18"/>
                <w:szCs w:val="18"/>
                <w:lang w:eastAsia="zh-CN" w:bidi="hi-IN"/>
              </w:rPr>
              <w:t>Funkcja redukująca szumy adaptacyjne i artefakty w obrazowaniu 2D</w:t>
            </w:r>
          </w:p>
        </w:tc>
        <w:tc>
          <w:tcPr>
            <w:tcW w:w="3118" w:type="dxa"/>
            <w:tcBorders>
              <w:left w:val="single" w:sz="4" w:space="0" w:color="000000"/>
              <w:bottom w:val="single" w:sz="4" w:space="0" w:color="000000"/>
              <w:right w:val="single" w:sz="4" w:space="0" w:color="auto"/>
            </w:tcBorders>
          </w:tcPr>
          <w:p w14:paraId="323700FC" w14:textId="77777777" w:rsidR="00597F71" w:rsidRPr="002A5DC2" w:rsidRDefault="00597F71" w:rsidP="00597F71">
            <w:pPr>
              <w:widowControl w:val="0"/>
              <w:suppressAutoHyphens/>
              <w:autoSpaceDN w:val="0"/>
              <w:snapToGrid w:val="0"/>
              <w:textAlignment w:val="baseline"/>
              <w:rPr>
                <w:rFonts w:ascii="Tahoma" w:eastAsia="SimSun" w:hAnsi="Tahoma" w:cs="Tahoma"/>
                <w:color w:val="000000"/>
                <w:kern w:val="3"/>
                <w:sz w:val="18"/>
                <w:szCs w:val="18"/>
                <w:lang w:eastAsia="zh-CN" w:bidi="hi-IN"/>
              </w:rPr>
            </w:pPr>
          </w:p>
        </w:tc>
      </w:tr>
      <w:tr w:rsidR="00597F71" w:rsidRPr="002A5DC2" w14:paraId="61EBC611" w14:textId="77777777" w:rsidTr="00597F71">
        <w:trPr>
          <w:trHeight w:val="255"/>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08438D68"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9.</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22948DE0" w14:textId="77777777" w:rsidR="00597F71" w:rsidRPr="002A5DC2" w:rsidRDefault="00597F71" w:rsidP="00597F71">
            <w:pPr>
              <w:widowControl w:val="0"/>
              <w:suppressAutoHyphens/>
              <w:autoSpaceDN w:val="0"/>
              <w:snapToGrid w:val="0"/>
              <w:ind w:left="32"/>
              <w:textAlignment w:val="baseline"/>
              <w:rPr>
                <w:rFonts w:ascii="Tahoma" w:eastAsia="SimSun" w:hAnsi="Tahoma" w:cs="Tahoma"/>
                <w:kern w:val="3"/>
                <w:sz w:val="18"/>
                <w:szCs w:val="18"/>
                <w:lang w:eastAsia="zh-CN" w:bidi="hi-IN"/>
              </w:rPr>
            </w:pPr>
            <w:r w:rsidRPr="002A5DC2">
              <w:rPr>
                <w:rFonts w:ascii="Tahoma" w:eastAsia="SimSun" w:hAnsi="Tahoma" w:cs="Tahoma"/>
                <w:color w:val="000000"/>
                <w:kern w:val="3"/>
                <w:sz w:val="18"/>
                <w:szCs w:val="18"/>
                <w:lang w:eastAsia="zh-CN" w:bidi="hi-IN"/>
              </w:rPr>
              <w:t>Złożone obrazowanie wielokierunkowe badanych struktur w czasie rzeczywistym (wysyłanie przez te same kryształy głowicy kilku wiązek ultradźwiękowych pod różnymi kątami)</w:t>
            </w:r>
          </w:p>
        </w:tc>
        <w:tc>
          <w:tcPr>
            <w:tcW w:w="3118" w:type="dxa"/>
            <w:tcBorders>
              <w:left w:val="single" w:sz="4" w:space="0" w:color="000000"/>
              <w:bottom w:val="single" w:sz="4" w:space="0" w:color="000000"/>
              <w:right w:val="single" w:sz="4" w:space="0" w:color="auto"/>
            </w:tcBorders>
          </w:tcPr>
          <w:p w14:paraId="38139299" w14:textId="77777777" w:rsidR="00597F71" w:rsidRPr="002A5DC2" w:rsidRDefault="00597F71" w:rsidP="00597F71">
            <w:pPr>
              <w:widowControl w:val="0"/>
              <w:suppressAutoHyphens/>
              <w:autoSpaceDN w:val="0"/>
              <w:snapToGrid w:val="0"/>
              <w:ind w:left="32"/>
              <w:textAlignment w:val="baseline"/>
              <w:rPr>
                <w:rFonts w:ascii="Tahoma" w:eastAsia="SimSun" w:hAnsi="Tahoma" w:cs="Tahoma"/>
                <w:color w:val="000000"/>
                <w:kern w:val="3"/>
                <w:sz w:val="18"/>
                <w:szCs w:val="18"/>
                <w:lang w:eastAsia="zh-CN" w:bidi="hi-IN"/>
              </w:rPr>
            </w:pPr>
          </w:p>
        </w:tc>
      </w:tr>
      <w:tr w:rsidR="00597F71" w:rsidRPr="002A5DC2" w14:paraId="48C71F5E" w14:textId="77777777" w:rsidTr="00597F71">
        <w:trPr>
          <w:trHeight w:val="255"/>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2D1A7177"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10.</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6A7F9C4C" w14:textId="77777777" w:rsidR="00597F71" w:rsidRPr="002A5DC2" w:rsidRDefault="00597F71" w:rsidP="00597F71">
            <w:pPr>
              <w:widowControl w:val="0"/>
              <w:suppressAutoHyphens/>
              <w:autoSpaceDN w:val="0"/>
              <w:snapToGrid w:val="0"/>
              <w:ind w:left="32"/>
              <w:textAlignment w:val="baseline"/>
              <w:rPr>
                <w:rFonts w:ascii="Tahoma" w:eastAsia="SimSun" w:hAnsi="Tahoma" w:cs="Tahoma"/>
                <w:color w:val="000000"/>
                <w:kern w:val="3"/>
                <w:sz w:val="18"/>
                <w:szCs w:val="18"/>
                <w:lang w:eastAsia="zh-CN" w:bidi="hi-IN"/>
              </w:rPr>
            </w:pPr>
            <w:r w:rsidRPr="002A5DC2">
              <w:rPr>
                <w:rFonts w:ascii="Tahoma" w:eastAsia="SimSun" w:hAnsi="Tahoma" w:cs="Tahoma"/>
                <w:kern w:val="3"/>
                <w:sz w:val="18"/>
                <w:szCs w:val="18"/>
                <w:lang w:eastAsia="zh-CN" w:bidi="hi-IN"/>
              </w:rPr>
              <w:t>Automatyczny obrys spektrum i wyznaczanie parametrów przepływu na zatrzymanym spektrum</w:t>
            </w:r>
          </w:p>
        </w:tc>
        <w:tc>
          <w:tcPr>
            <w:tcW w:w="3118" w:type="dxa"/>
            <w:tcBorders>
              <w:left w:val="single" w:sz="4" w:space="0" w:color="000000"/>
              <w:bottom w:val="single" w:sz="4" w:space="0" w:color="000000"/>
              <w:right w:val="single" w:sz="4" w:space="0" w:color="auto"/>
            </w:tcBorders>
          </w:tcPr>
          <w:p w14:paraId="3C9C070C" w14:textId="77777777" w:rsidR="00597F71" w:rsidRPr="002A5DC2" w:rsidRDefault="00597F71" w:rsidP="00597F71">
            <w:pPr>
              <w:widowControl w:val="0"/>
              <w:suppressAutoHyphens/>
              <w:autoSpaceDN w:val="0"/>
              <w:snapToGrid w:val="0"/>
              <w:ind w:left="32"/>
              <w:textAlignment w:val="baseline"/>
              <w:rPr>
                <w:rFonts w:ascii="Tahoma" w:eastAsia="SimSun" w:hAnsi="Tahoma" w:cs="Tahoma"/>
                <w:kern w:val="3"/>
                <w:sz w:val="18"/>
                <w:szCs w:val="18"/>
                <w:lang w:eastAsia="zh-CN" w:bidi="hi-IN"/>
              </w:rPr>
            </w:pPr>
          </w:p>
        </w:tc>
      </w:tr>
      <w:tr w:rsidR="00597F71" w:rsidRPr="002A5DC2" w14:paraId="0E16C484" w14:textId="77777777" w:rsidTr="00597F71">
        <w:trPr>
          <w:trHeight w:val="255"/>
        </w:trPr>
        <w:tc>
          <w:tcPr>
            <w:tcW w:w="435" w:type="dxa"/>
            <w:tcBorders>
              <w:top w:val="single" w:sz="4" w:space="0" w:color="000000"/>
              <w:left w:val="single" w:sz="4" w:space="0" w:color="auto"/>
              <w:bottom w:val="single" w:sz="4" w:space="0" w:color="000000"/>
            </w:tcBorders>
            <w:shd w:val="clear" w:color="auto" w:fill="auto"/>
            <w:tcMar>
              <w:top w:w="15" w:type="dxa"/>
              <w:left w:w="15" w:type="dxa"/>
              <w:bottom w:w="0" w:type="dxa"/>
              <w:right w:w="15" w:type="dxa"/>
            </w:tcMar>
            <w:vAlign w:val="center"/>
          </w:tcPr>
          <w:p w14:paraId="1A0B21FB"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11.</w:t>
            </w:r>
          </w:p>
        </w:tc>
        <w:tc>
          <w:tcPr>
            <w:tcW w:w="679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382362F1" w14:textId="77777777" w:rsidR="00597F71" w:rsidRPr="002A5DC2" w:rsidRDefault="00597F71" w:rsidP="00597F71">
            <w:pPr>
              <w:widowControl w:val="0"/>
              <w:suppressAutoHyphens/>
              <w:autoSpaceDE w:val="0"/>
              <w:ind w:left="32"/>
              <w:rPr>
                <w:rFonts w:ascii="Tahoma" w:hAnsi="Tahoma" w:cs="Tahoma"/>
                <w:sz w:val="18"/>
                <w:szCs w:val="18"/>
              </w:rPr>
            </w:pPr>
            <w:r w:rsidRPr="002A5DC2">
              <w:rPr>
                <w:rFonts w:ascii="Tahoma" w:hAnsi="Tahoma" w:cs="Tahoma"/>
                <w:sz w:val="18"/>
                <w:szCs w:val="18"/>
              </w:rPr>
              <w:t xml:space="preserve">Opcja obrazowanie w trybie pełnego </w:t>
            </w:r>
            <w:proofErr w:type="spellStart"/>
            <w:r w:rsidRPr="002A5DC2">
              <w:rPr>
                <w:rFonts w:ascii="Tahoma" w:hAnsi="Tahoma" w:cs="Tahoma"/>
                <w:sz w:val="18"/>
                <w:szCs w:val="18"/>
              </w:rPr>
              <w:t>ekaranu</w:t>
            </w:r>
            <w:proofErr w:type="spellEnd"/>
            <w:r w:rsidRPr="002A5DC2">
              <w:rPr>
                <w:rFonts w:ascii="Tahoma" w:hAnsi="Tahoma" w:cs="Tahoma"/>
                <w:sz w:val="18"/>
                <w:szCs w:val="18"/>
              </w:rPr>
              <w:t xml:space="preserve"> (</w:t>
            </w:r>
            <w:proofErr w:type="spellStart"/>
            <w:r w:rsidRPr="002A5DC2">
              <w:rPr>
                <w:rFonts w:ascii="Tahoma" w:hAnsi="Tahoma" w:cs="Tahoma"/>
                <w:sz w:val="18"/>
                <w:szCs w:val="18"/>
              </w:rPr>
              <w:t>full</w:t>
            </w:r>
            <w:proofErr w:type="spellEnd"/>
            <w:r w:rsidRPr="002A5DC2">
              <w:rPr>
                <w:rFonts w:ascii="Tahoma" w:hAnsi="Tahoma" w:cs="Tahoma"/>
                <w:sz w:val="18"/>
                <w:szCs w:val="18"/>
              </w:rPr>
              <w:t xml:space="preserve"> </w:t>
            </w:r>
            <w:proofErr w:type="spellStart"/>
            <w:r w:rsidRPr="002A5DC2">
              <w:rPr>
                <w:rFonts w:ascii="Tahoma" w:hAnsi="Tahoma" w:cs="Tahoma"/>
                <w:sz w:val="18"/>
                <w:szCs w:val="18"/>
              </w:rPr>
              <w:t>screen</w:t>
            </w:r>
            <w:proofErr w:type="spellEnd"/>
            <w:r w:rsidRPr="002A5DC2">
              <w:rPr>
                <w:rFonts w:ascii="Tahoma" w:hAnsi="Tahoma" w:cs="Tahoma"/>
                <w:sz w:val="18"/>
                <w:szCs w:val="18"/>
              </w:rPr>
              <w:t>)</w:t>
            </w:r>
          </w:p>
        </w:tc>
        <w:tc>
          <w:tcPr>
            <w:tcW w:w="3118" w:type="dxa"/>
            <w:tcBorders>
              <w:top w:val="single" w:sz="4" w:space="0" w:color="000000"/>
              <w:left w:val="single" w:sz="4" w:space="0" w:color="000000"/>
              <w:bottom w:val="single" w:sz="4" w:space="0" w:color="000000"/>
              <w:right w:val="single" w:sz="4" w:space="0" w:color="auto"/>
            </w:tcBorders>
          </w:tcPr>
          <w:p w14:paraId="40977957" w14:textId="77777777" w:rsidR="00597F71" w:rsidRPr="002A5DC2" w:rsidRDefault="00597F71" w:rsidP="00597F71">
            <w:pPr>
              <w:widowControl w:val="0"/>
              <w:suppressAutoHyphens/>
              <w:autoSpaceDE w:val="0"/>
              <w:ind w:left="32"/>
              <w:rPr>
                <w:rFonts w:ascii="Tahoma" w:hAnsi="Tahoma" w:cs="Tahoma"/>
                <w:sz w:val="18"/>
                <w:szCs w:val="18"/>
              </w:rPr>
            </w:pPr>
          </w:p>
        </w:tc>
      </w:tr>
      <w:tr w:rsidR="00597F71" w:rsidRPr="002A5DC2" w14:paraId="6631199D" w14:textId="77777777" w:rsidTr="00597F71">
        <w:trPr>
          <w:trHeight w:val="255"/>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1A7DC17D"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12.</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6574A177" w14:textId="77777777" w:rsidR="00597F71" w:rsidRPr="002A5DC2" w:rsidRDefault="00597F71" w:rsidP="00597F71">
            <w:pPr>
              <w:suppressAutoHyphens/>
              <w:spacing w:line="100" w:lineRule="atLeast"/>
              <w:ind w:left="32"/>
              <w:rPr>
                <w:rFonts w:ascii="Tahoma" w:hAnsi="Tahoma" w:cs="Tahoma"/>
                <w:color w:val="000000"/>
                <w:kern w:val="1"/>
                <w:sz w:val="18"/>
                <w:szCs w:val="18"/>
              </w:rPr>
            </w:pPr>
            <w:r w:rsidRPr="002A5DC2">
              <w:rPr>
                <w:rFonts w:ascii="Tahoma" w:hAnsi="Tahoma" w:cs="Tahoma"/>
                <w:iCs/>
                <w:color w:val="000000"/>
                <w:kern w:val="1"/>
                <w:sz w:val="18"/>
                <w:szCs w:val="18"/>
              </w:rPr>
              <w:t>Oprogramowanie do eksportu danych i transmisji sieci komputerowej w standardzie DICOM 3.0</w:t>
            </w:r>
          </w:p>
        </w:tc>
        <w:tc>
          <w:tcPr>
            <w:tcW w:w="3118" w:type="dxa"/>
            <w:tcBorders>
              <w:left w:val="single" w:sz="4" w:space="0" w:color="000000"/>
              <w:bottom w:val="single" w:sz="4" w:space="0" w:color="000000"/>
              <w:right w:val="single" w:sz="4" w:space="0" w:color="auto"/>
            </w:tcBorders>
          </w:tcPr>
          <w:p w14:paraId="46632FE4" w14:textId="77777777" w:rsidR="00597F71" w:rsidRPr="002A5DC2" w:rsidRDefault="00597F71" w:rsidP="00597F71">
            <w:pPr>
              <w:suppressAutoHyphens/>
              <w:spacing w:line="100" w:lineRule="atLeast"/>
              <w:ind w:left="32"/>
              <w:rPr>
                <w:rFonts w:ascii="Tahoma" w:hAnsi="Tahoma" w:cs="Tahoma"/>
                <w:iCs/>
                <w:color w:val="000000"/>
                <w:kern w:val="1"/>
                <w:sz w:val="18"/>
                <w:szCs w:val="18"/>
              </w:rPr>
            </w:pPr>
          </w:p>
        </w:tc>
      </w:tr>
      <w:tr w:rsidR="00597F71" w:rsidRPr="002A5DC2" w14:paraId="4E244DE6" w14:textId="77777777" w:rsidTr="00597F71">
        <w:trPr>
          <w:trHeight w:val="255"/>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04B0896F"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13.</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0395224C" w14:textId="77777777" w:rsidR="00597F71" w:rsidRPr="002A5DC2" w:rsidRDefault="00597F71" w:rsidP="00597F71">
            <w:pPr>
              <w:suppressAutoHyphens/>
              <w:spacing w:line="100" w:lineRule="atLeast"/>
              <w:rPr>
                <w:rFonts w:ascii="Tahoma" w:hAnsi="Tahoma" w:cs="Tahoma"/>
                <w:color w:val="000000"/>
                <w:kern w:val="1"/>
                <w:sz w:val="18"/>
                <w:szCs w:val="18"/>
              </w:rPr>
            </w:pPr>
            <w:r w:rsidRPr="002A5DC2">
              <w:rPr>
                <w:rFonts w:ascii="Tahoma" w:hAnsi="Tahoma" w:cs="Tahoma"/>
                <w:color w:val="000000"/>
                <w:kern w:val="1"/>
                <w:sz w:val="18"/>
                <w:szCs w:val="18"/>
              </w:rPr>
              <w:t>Specjalistyczne oprogramowanie do badań:</w:t>
            </w:r>
            <w:r w:rsidRPr="002A5DC2">
              <w:rPr>
                <w:rFonts w:ascii="Tahoma" w:hAnsi="Tahoma" w:cs="Tahoma"/>
                <w:color w:val="000000"/>
                <w:kern w:val="1"/>
                <w:sz w:val="18"/>
                <w:szCs w:val="18"/>
              </w:rPr>
              <w:br/>
              <w:t>- jamy brzusznej</w:t>
            </w:r>
            <w:r w:rsidRPr="002A5DC2">
              <w:rPr>
                <w:rFonts w:ascii="Tahoma" w:hAnsi="Tahoma" w:cs="Tahoma"/>
                <w:color w:val="000000"/>
                <w:kern w:val="1"/>
                <w:sz w:val="18"/>
                <w:szCs w:val="18"/>
              </w:rPr>
              <w:br/>
              <w:t>- kardiologicznych</w:t>
            </w:r>
            <w:r w:rsidRPr="002A5DC2">
              <w:rPr>
                <w:rFonts w:ascii="Tahoma" w:hAnsi="Tahoma" w:cs="Tahoma"/>
                <w:color w:val="000000"/>
                <w:kern w:val="1"/>
                <w:sz w:val="18"/>
                <w:szCs w:val="18"/>
              </w:rPr>
              <w:br/>
              <w:t>- naczyniowych</w:t>
            </w:r>
            <w:r w:rsidRPr="002A5DC2">
              <w:rPr>
                <w:rFonts w:ascii="Tahoma" w:hAnsi="Tahoma" w:cs="Tahoma"/>
                <w:color w:val="000000"/>
                <w:kern w:val="1"/>
                <w:sz w:val="18"/>
                <w:szCs w:val="18"/>
              </w:rPr>
              <w:br/>
              <w:t>- małych narządów</w:t>
            </w:r>
            <w:r w:rsidRPr="002A5DC2">
              <w:rPr>
                <w:rFonts w:ascii="Tahoma" w:hAnsi="Tahoma" w:cs="Tahoma"/>
                <w:color w:val="000000"/>
                <w:kern w:val="1"/>
                <w:sz w:val="18"/>
                <w:szCs w:val="18"/>
              </w:rPr>
              <w:br/>
              <w:t>- mięśniowo-szkieletowych</w:t>
            </w:r>
            <w:r w:rsidRPr="002A5DC2">
              <w:rPr>
                <w:rFonts w:ascii="Tahoma" w:hAnsi="Tahoma" w:cs="Tahoma"/>
                <w:color w:val="000000"/>
                <w:kern w:val="1"/>
                <w:sz w:val="18"/>
                <w:szCs w:val="18"/>
              </w:rPr>
              <w:br/>
              <w:t>- ginekologiczno-położniczych</w:t>
            </w:r>
          </w:p>
        </w:tc>
        <w:tc>
          <w:tcPr>
            <w:tcW w:w="3118" w:type="dxa"/>
            <w:tcBorders>
              <w:left w:val="single" w:sz="4" w:space="0" w:color="000000"/>
              <w:bottom w:val="single" w:sz="4" w:space="0" w:color="000000"/>
              <w:right w:val="single" w:sz="4" w:space="0" w:color="auto"/>
            </w:tcBorders>
          </w:tcPr>
          <w:p w14:paraId="0B516F37" w14:textId="77777777" w:rsidR="00597F71" w:rsidRPr="002A5DC2" w:rsidRDefault="00597F71" w:rsidP="00597F71">
            <w:pPr>
              <w:suppressAutoHyphens/>
              <w:spacing w:line="100" w:lineRule="atLeast"/>
              <w:rPr>
                <w:rFonts w:ascii="Tahoma" w:hAnsi="Tahoma" w:cs="Tahoma"/>
                <w:color w:val="000000"/>
                <w:kern w:val="1"/>
                <w:sz w:val="18"/>
                <w:szCs w:val="18"/>
              </w:rPr>
            </w:pPr>
          </w:p>
        </w:tc>
      </w:tr>
      <w:tr w:rsidR="00597F71" w:rsidRPr="002A5DC2" w14:paraId="07C545B7" w14:textId="77777777" w:rsidTr="00597F71">
        <w:trPr>
          <w:trHeight w:val="255"/>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61CD3DE1"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14.</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19CBCBF7" w14:textId="77777777" w:rsidR="00597F71" w:rsidRPr="002A5DC2" w:rsidRDefault="00597F71" w:rsidP="00597F71">
            <w:pPr>
              <w:suppressAutoHyphens/>
              <w:spacing w:line="100" w:lineRule="atLeast"/>
              <w:rPr>
                <w:rFonts w:ascii="Tahoma" w:hAnsi="Tahoma" w:cs="Tahoma"/>
                <w:color w:val="000000"/>
                <w:kern w:val="1"/>
                <w:sz w:val="18"/>
                <w:szCs w:val="18"/>
              </w:rPr>
            </w:pPr>
            <w:r w:rsidRPr="002A5DC2">
              <w:rPr>
                <w:rFonts w:ascii="Tahoma" w:hAnsi="Tahoma" w:cs="Tahoma"/>
                <w:color w:val="000000"/>
                <w:kern w:val="1"/>
                <w:sz w:val="18"/>
                <w:szCs w:val="18"/>
              </w:rPr>
              <w:t xml:space="preserve">Jednostronicowy raport w formacie pdf lub </w:t>
            </w:r>
            <w:proofErr w:type="spellStart"/>
            <w:r w:rsidRPr="002A5DC2">
              <w:rPr>
                <w:rFonts w:ascii="Tahoma" w:hAnsi="Tahoma" w:cs="Tahoma"/>
                <w:color w:val="000000"/>
                <w:kern w:val="1"/>
                <w:sz w:val="18"/>
                <w:szCs w:val="18"/>
              </w:rPr>
              <w:t>png</w:t>
            </w:r>
            <w:proofErr w:type="spellEnd"/>
          </w:p>
        </w:tc>
        <w:tc>
          <w:tcPr>
            <w:tcW w:w="3118" w:type="dxa"/>
            <w:tcBorders>
              <w:left w:val="single" w:sz="4" w:space="0" w:color="000000"/>
              <w:bottom w:val="single" w:sz="4" w:space="0" w:color="000000"/>
              <w:right w:val="single" w:sz="4" w:space="0" w:color="auto"/>
            </w:tcBorders>
          </w:tcPr>
          <w:p w14:paraId="3A5C736F" w14:textId="77777777" w:rsidR="00597F71" w:rsidRPr="002A5DC2" w:rsidRDefault="00597F71" w:rsidP="00597F71">
            <w:pPr>
              <w:suppressAutoHyphens/>
              <w:spacing w:line="100" w:lineRule="atLeast"/>
              <w:rPr>
                <w:rFonts w:ascii="Tahoma" w:hAnsi="Tahoma" w:cs="Tahoma"/>
                <w:color w:val="000000"/>
                <w:kern w:val="1"/>
                <w:sz w:val="18"/>
                <w:szCs w:val="18"/>
              </w:rPr>
            </w:pPr>
          </w:p>
        </w:tc>
      </w:tr>
      <w:tr w:rsidR="00597F71" w:rsidRPr="002A5DC2" w14:paraId="2202A489" w14:textId="77777777" w:rsidTr="00597F71">
        <w:trPr>
          <w:trHeight w:val="255"/>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36102F89"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15.</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25FC5B23" w14:textId="77777777" w:rsidR="00597F71" w:rsidRPr="002A5DC2" w:rsidRDefault="00597F71" w:rsidP="00597F71">
            <w:pPr>
              <w:suppressAutoHyphens/>
              <w:spacing w:line="100" w:lineRule="atLeast"/>
              <w:rPr>
                <w:rFonts w:ascii="Tahoma" w:hAnsi="Tahoma" w:cs="Tahoma"/>
                <w:color w:val="000000"/>
                <w:kern w:val="1"/>
                <w:sz w:val="18"/>
                <w:szCs w:val="18"/>
              </w:rPr>
            </w:pPr>
            <w:r w:rsidRPr="002A5DC2">
              <w:rPr>
                <w:rFonts w:ascii="Tahoma" w:hAnsi="Tahoma" w:cs="Tahoma"/>
                <w:color w:val="000000"/>
                <w:kern w:val="1"/>
                <w:sz w:val="18"/>
                <w:szCs w:val="18"/>
              </w:rPr>
              <w:t>Możliwość podłączenia zewnętrznej klawiatury i myszy komputerowej przez Bluetooth</w:t>
            </w:r>
          </w:p>
        </w:tc>
        <w:tc>
          <w:tcPr>
            <w:tcW w:w="3118" w:type="dxa"/>
            <w:tcBorders>
              <w:left w:val="single" w:sz="4" w:space="0" w:color="000000"/>
              <w:bottom w:val="single" w:sz="4" w:space="0" w:color="000000"/>
              <w:right w:val="single" w:sz="4" w:space="0" w:color="auto"/>
            </w:tcBorders>
          </w:tcPr>
          <w:p w14:paraId="5D410250" w14:textId="77777777" w:rsidR="00597F71" w:rsidRPr="002A5DC2" w:rsidRDefault="00597F71" w:rsidP="00597F71">
            <w:pPr>
              <w:suppressAutoHyphens/>
              <w:spacing w:line="100" w:lineRule="atLeast"/>
              <w:rPr>
                <w:rFonts w:ascii="Tahoma" w:hAnsi="Tahoma" w:cs="Tahoma"/>
                <w:color w:val="000000"/>
                <w:kern w:val="1"/>
                <w:sz w:val="18"/>
                <w:szCs w:val="18"/>
              </w:rPr>
            </w:pPr>
          </w:p>
        </w:tc>
      </w:tr>
      <w:tr w:rsidR="00597F71" w:rsidRPr="002A5DC2" w14:paraId="6DB5F6F6" w14:textId="77777777" w:rsidTr="00597F71">
        <w:trPr>
          <w:trHeight w:val="255"/>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5A6EDDB5"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16.</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6A3C3C99" w14:textId="77777777" w:rsidR="00597F71" w:rsidRPr="002A5DC2" w:rsidRDefault="00597F71" w:rsidP="00597F71">
            <w:pPr>
              <w:suppressAutoHyphens/>
              <w:spacing w:line="100" w:lineRule="atLeast"/>
              <w:rPr>
                <w:rFonts w:ascii="Tahoma" w:hAnsi="Tahoma" w:cs="Tahoma"/>
                <w:color w:val="000000"/>
                <w:kern w:val="1"/>
                <w:sz w:val="18"/>
                <w:szCs w:val="18"/>
              </w:rPr>
            </w:pPr>
            <w:r w:rsidRPr="002A5DC2">
              <w:rPr>
                <w:rFonts w:ascii="Tahoma" w:hAnsi="Tahoma" w:cs="Tahoma"/>
                <w:color w:val="000000"/>
                <w:kern w:val="1"/>
                <w:sz w:val="18"/>
                <w:szCs w:val="18"/>
              </w:rPr>
              <w:t xml:space="preserve">Możliwość podłączenia zewnętrznego monitora przez gniazdo </w:t>
            </w:r>
            <w:proofErr w:type="spellStart"/>
            <w:r w:rsidRPr="002A5DC2">
              <w:rPr>
                <w:rFonts w:ascii="Tahoma" w:hAnsi="Tahoma" w:cs="Tahoma"/>
                <w:color w:val="000000"/>
                <w:kern w:val="1"/>
                <w:sz w:val="18"/>
                <w:szCs w:val="18"/>
              </w:rPr>
              <w:t>DisplayPort</w:t>
            </w:r>
            <w:proofErr w:type="spellEnd"/>
            <w:r w:rsidRPr="002A5DC2">
              <w:rPr>
                <w:rFonts w:ascii="Tahoma" w:hAnsi="Tahoma" w:cs="Tahoma"/>
                <w:color w:val="000000"/>
                <w:kern w:val="1"/>
                <w:sz w:val="18"/>
                <w:szCs w:val="18"/>
              </w:rPr>
              <w:t xml:space="preserve"> i HDMI</w:t>
            </w:r>
          </w:p>
        </w:tc>
        <w:tc>
          <w:tcPr>
            <w:tcW w:w="3118" w:type="dxa"/>
            <w:tcBorders>
              <w:left w:val="single" w:sz="4" w:space="0" w:color="000000"/>
              <w:bottom w:val="single" w:sz="4" w:space="0" w:color="000000"/>
              <w:right w:val="single" w:sz="4" w:space="0" w:color="auto"/>
            </w:tcBorders>
          </w:tcPr>
          <w:p w14:paraId="23ED9D3D" w14:textId="77777777" w:rsidR="00597F71" w:rsidRPr="002A5DC2" w:rsidRDefault="00597F71" w:rsidP="00597F71">
            <w:pPr>
              <w:suppressAutoHyphens/>
              <w:spacing w:line="100" w:lineRule="atLeast"/>
              <w:rPr>
                <w:rFonts w:ascii="Tahoma" w:hAnsi="Tahoma" w:cs="Tahoma"/>
                <w:color w:val="000000"/>
                <w:kern w:val="1"/>
                <w:sz w:val="18"/>
                <w:szCs w:val="18"/>
              </w:rPr>
            </w:pPr>
          </w:p>
        </w:tc>
      </w:tr>
      <w:tr w:rsidR="00597F71" w:rsidRPr="002A5DC2" w14:paraId="444FDC9A" w14:textId="77777777" w:rsidTr="00597F71">
        <w:trPr>
          <w:trHeight w:val="255"/>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78D03858"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17.</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670E8745" w14:textId="77777777" w:rsidR="00597F71" w:rsidRPr="002A5DC2" w:rsidRDefault="00597F71" w:rsidP="00597F71">
            <w:pPr>
              <w:suppressAutoHyphens/>
              <w:spacing w:line="100" w:lineRule="atLeast"/>
              <w:rPr>
                <w:rFonts w:ascii="Tahoma" w:hAnsi="Tahoma" w:cs="Tahoma"/>
                <w:color w:val="000000"/>
                <w:kern w:val="1"/>
                <w:sz w:val="18"/>
                <w:szCs w:val="18"/>
              </w:rPr>
            </w:pPr>
            <w:r w:rsidRPr="002A5DC2">
              <w:rPr>
                <w:rFonts w:ascii="Tahoma" w:hAnsi="Tahoma" w:cs="Tahoma"/>
                <w:color w:val="000000"/>
                <w:kern w:val="1"/>
                <w:sz w:val="18"/>
                <w:szCs w:val="18"/>
              </w:rPr>
              <w:t>Łączność poprzez wbudowany moduł Wi-Fi np. z zewnętrzną drukarką laserową</w:t>
            </w:r>
          </w:p>
        </w:tc>
        <w:tc>
          <w:tcPr>
            <w:tcW w:w="3118" w:type="dxa"/>
            <w:tcBorders>
              <w:left w:val="single" w:sz="4" w:space="0" w:color="000000"/>
              <w:bottom w:val="single" w:sz="4" w:space="0" w:color="000000"/>
              <w:right w:val="single" w:sz="4" w:space="0" w:color="auto"/>
            </w:tcBorders>
          </w:tcPr>
          <w:p w14:paraId="33685349" w14:textId="77777777" w:rsidR="00597F71" w:rsidRPr="002A5DC2" w:rsidRDefault="00597F71" w:rsidP="00597F71">
            <w:pPr>
              <w:suppressAutoHyphens/>
              <w:spacing w:line="100" w:lineRule="atLeast"/>
              <w:rPr>
                <w:rFonts w:ascii="Tahoma" w:hAnsi="Tahoma" w:cs="Tahoma"/>
                <w:color w:val="000000"/>
                <w:kern w:val="1"/>
                <w:sz w:val="18"/>
                <w:szCs w:val="18"/>
              </w:rPr>
            </w:pPr>
          </w:p>
        </w:tc>
      </w:tr>
      <w:tr w:rsidR="00597F71" w:rsidRPr="002A5DC2" w14:paraId="5D2B5598" w14:textId="77777777" w:rsidTr="00597F71">
        <w:trPr>
          <w:trHeight w:val="255"/>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46CEEBEB"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18.</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0B3D6666" w14:textId="77777777" w:rsidR="00597F71" w:rsidRPr="002A5DC2" w:rsidRDefault="00597F71" w:rsidP="00597F71">
            <w:pPr>
              <w:suppressAutoHyphens/>
              <w:spacing w:line="100" w:lineRule="atLeast"/>
              <w:rPr>
                <w:rFonts w:ascii="Tahoma" w:hAnsi="Tahoma" w:cs="Tahoma"/>
                <w:color w:val="000000"/>
                <w:kern w:val="1"/>
                <w:sz w:val="18"/>
                <w:szCs w:val="18"/>
              </w:rPr>
            </w:pPr>
            <w:r w:rsidRPr="002A5DC2">
              <w:rPr>
                <w:rFonts w:ascii="Tahoma" w:hAnsi="Tahoma" w:cs="Tahoma"/>
                <w:color w:val="000000"/>
                <w:kern w:val="1"/>
                <w:sz w:val="18"/>
                <w:szCs w:val="18"/>
              </w:rPr>
              <w:t>Tryb uśpienia z możliwością uruchomienia do pełnej gotowości w czasie do 25 sekund</w:t>
            </w:r>
          </w:p>
        </w:tc>
        <w:tc>
          <w:tcPr>
            <w:tcW w:w="3118" w:type="dxa"/>
            <w:tcBorders>
              <w:left w:val="single" w:sz="4" w:space="0" w:color="000000"/>
              <w:bottom w:val="single" w:sz="4" w:space="0" w:color="000000"/>
              <w:right w:val="single" w:sz="4" w:space="0" w:color="auto"/>
            </w:tcBorders>
          </w:tcPr>
          <w:p w14:paraId="4D8E0A3B" w14:textId="77777777" w:rsidR="00597F71" w:rsidRPr="002A5DC2" w:rsidRDefault="00597F71" w:rsidP="00597F71">
            <w:pPr>
              <w:suppressAutoHyphens/>
              <w:spacing w:line="100" w:lineRule="atLeast"/>
              <w:rPr>
                <w:rFonts w:ascii="Tahoma" w:hAnsi="Tahoma" w:cs="Tahoma"/>
                <w:color w:val="000000"/>
                <w:kern w:val="1"/>
                <w:sz w:val="18"/>
                <w:szCs w:val="18"/>
              </w:rPr>
            </w:pPr>
          </w:p>
        </w:tc>
      </w:tr>
      <w:tr w:rsidR="00597F71" w:rsidRPr="002A5DC2" w14:paraId="086E894A" w14:textId="77777777" w:rsidTr="00597F71">
        <w:trPr>
          <w:trHeight w:val="255"/>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627F9217"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19.</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53146F72" w14:textId="77777777" w:rsidR="00597F71" w:rsidRPr="002A5DC2" w:rsidRDefault="00597F71" w:rsidP="00597F71">
            <w:pPr>
              <w:suppressAutoHyphens/>
              <w:spacing w:line="100" w:lineRule="atLeast"/>
              <w:rPr>
                <w:rFonts w:ascii="Tahoma" w:hAnsi="Tahoma" w:cs="Tahoma"/>
                <w:color w:val="000000"/>
                <w:kern w:val="1"/>
                <w:sz w:val="18"/>
                <w:szCs w:val="18"/>
              </w:rPr>
            </w:pPr>
            <w:r w:rsidRPr="002A5DC2">
              <w:rPr>
                <w:rFonts w:ascii="Tahoma" w:hAnsi="Tahoma" w:cs="Tahoma"/>
                <w:color w:val="000000"/>
                <w:kern w:val="1"/>
                <w:sz w:val="18"/>
                <w:szCs w:val="18"/>
              </w:rPr>
              <w:t>Możliwość personalizacji panelu poprzez pozycjonowanie rozmieszczenia ikon menu i programowanie kafelków funkcyjnych</w:t>
            </w:r>
          </w:p>
        </w:tc>
        <w:tc>
          <w:tcPr>
            <w:tcW w:w="3118" w:type="dxa"/>
            <w:tcBorders>
              <w:left w:val="single" w:sz="4" w:space="0" w:color="000000"/>
              <w:bottom w:val="single" w:sz="4" w:space="0" w:color="000000"/>
              <w:right w:val="single" w:sz="4" w:space="0" w:color="auto"/>
            </w:tcBorders>
          </w:tcPr>
          <w:p w14:paraId="52044241" w14:textId="77777777" w:rsidR="00597F71" w:rsidRPr="002A5DC2" w:rsidRDefault="00597F71" w:rsidP="00597F71">
            <w:pPr>
              <w:suppressAutoHyphens/>
              <w:spacing w:line="100" w:lineRule="atLeast"/>
              <w:rPr>
                <w:rFonts w:ascii="Tahoma" w:hAnsi="Tahoma" w:cs="Tahoma"/>
                <w:color w:val="000000"/>
                <w:kern w:val="1"/>
                <w:sz w:val="18"/>
                <w:szCs w:val="18"/>
              </w:rPr>
            </w:pPr>
          </w:p>
        </w:tc>
      </w:tr>
      <w:tr w:rsidR="00597F71" w:rsidRPr="002A5DC2" w14:paraId="4D168CC4" w14:textId="77777777" w:rsidTr="00597F71">
        <w:trPr>
          <w:trHeight w:val="255"/>
        </w:trPr>
        <w:tc>
          <w:tcPr>
            <w:tcW w:w="7230" w:type="dxa"/>
            <w:gridSpan w:val="2"/>
            <w:tcBorders>
              <w:top w:val="single" w:sz="4" w:space="0" w:color="000000"/>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13958EE9" w14:textId="77777777" w:rsidR="00597F71" w:rsidRPr="002A5DC2" w:rsidRDefault="00597F71" w:rsidP="00597F71">
            <w:pPr>
              <w:keepNext/>
              <w:widowControl w:val="0"/>
              <w:suppressAutoHyphens/>
              <w:autoSpaceDN w:val="0"/>
              <w:snapToGrid w:val="0"/>
              <w:jc w:val="center"/>
              <w:textAlignment w:val="baseline"/>
              <w:rPr>
                <w:rFonts w:ascii="Tahoma" w:eastAsia="SimSun" w:hAnsi="Tahoma" w:cs="Tahoma"/>
                <w:b/>
                <w:bCs/>
                <w:kern w:val="3"/>
                <w:sz w:val="18"/>
                <w:szCs w:val="18"/>
                <w:lang w:eastAsia="zh-CN" w:bidi="hi-IN"/>
              </w:rPr>
            </w:pPr>
            <w:r w:rsidRPr="002A5DC2">
              <w:rPr>
                <w:rFonts w:ascii="Tahoma" w:eastAsia="SimSun" w:hAnsi="Tahoma" w:cs="Tahoma"/>
                <w:b/>
                <w:bCs/>
                <w:kern w:val="3"/>
                <w:sz w:val="18"/>
                <w:szCs w:val="18"/>
                <w:lang w:eastAsia="zh-CN" w:bidi="hi-IN"/>
              </w:rPr>
              <w:t>Tryby obrazowania</w:t>
            </w:r>
          </w:p>
        </w:tc>
        <w:tc>
          <w:tcPr>
            <w:tcW w:w="3118" w:type="dxa"/>
            <w:tcBorders>
              <w:top w:val="single" w:sz="4" w:space="0" w:color="000000"/>
              <w:left w:val="single" w:sz="4" w:space="0" w:color="auto"/>
              <w:bottom w:val="single" w:sz="4" w:space="0" w:color="000000"/>
              <w:right w:val="single" w:sz="4" w:space="0" w:color="auto"/>
            </w:tcBorders>
          </w:tcPr>
          <w:p w14:paraId="6B984EDE" w14:textId="77777777" w:rsidR="00597F71" w:rsidRPr="002A5DC2" w:rsidRDefault="00597F71" w:rsidP="00597F71">
            <w:pPr>
              <w:keepNext/>
              <w:widowControl w:val="0"/>
              <w:suppressAutoHyphens/>
              <w:autoSpaceDN w:val="0"/>
              <w:snapToGrid w:val="0"/>
              <w:jc w:val="center"/>
              <w:textAlignment w:val="baseline"/>
              <w:rPr>
                <w:rFonts w:ascii="Tahoma" w:eastAsia="SimSun" w:hAnsi="Tahoma" w:cs="Tahoma"/>
                <w:b/>
                <w:bCs/>
                <w:kern w:val="3"/>
                <w:sz w:val="18"/>
                <w:szCs w:val="18"/>
                <w:lang w:eastAsia="zh-CN" w:bidi="hi-IN"/>
              </w:rPr>
            </w:pPr>
          </w:p>
        </w:tc>
      </w:tr>
      <w:tr w:rsidR="00597F71" w:rsidRPr="002A5DC2" w14:paraId="27DD0DCF" w14:textId="77777777" w:rsidTr="00597F71">
        <w:trPr>
          <w:trHeight w:val="255"/>
        </w:trPr>
        <w:tc>
          <w:tcPr>
            <w:tcW w:w="435" w:type="dxa"/>
            <w:tcBorders>
              <w:top w:val="single" w:sz="4" w:space="0" w:color="000000"/>
              <w:left w:val="single" w:sz="4" w:space="0" w:color="auto"/>
              <w:bottom w:val="single" w:sz="4" w:space="0" w:color="000000"/>
            </w:tcBorders>
            <w:shd w:val="clear" w:color="auto" w:fill="auto"/>
            <w:tcMar>
              <w:top w:w="15" w:type="dxa"/>
              <w:left w:w="15" w:type="dxa"/>
              <w:bottom w:w="0" w:type="dxa"/>
              <w:right w:w="15" w:type="dxa"/>
            </w:tcMar>
            <w:vAlign w:val="center"/>
          </w:tcPr>
          <w:p w14:paraId="75230741"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1.</w:t>
            </w:r>
          </w:p>
        </w:tc>
        <w:tc>
          <w:tcPr>
            <w:tcW w:w="679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5BDA3076" w14:textId="77777777" w:rsidR="00597F71" w:rsidRPr="002A5DC2" w:rsidRDefault="00597F71" w:rsidP="00597F71">
            <w:pPr>
              <w:widowControl w:val="0"/>
              <w:suppressAutoHyphens/>
              <w:autoSpaceDN w:val="0"/>
              <w:spacing w:line="100" w:lineRule="atLeast"/>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Tryby pracy:</w:t>
            </w:r>
          </w:p>
          <w:p w14:paraId="5C8215C7" w14:textId="77777777" w:rsidR="00597F71" w:rsidRPr="002A5DC2" w:rsidRDefault="00597F71" w:rsidP="00597F71">
            <w:pPr>
              <w:widowControl w:val="0"/>
              <w:suppressAutoHyphens/>
              <w:autoSpaceDN w:val="0"/>
              <w:spacing w:line="100" w:lineRule="atLeast"/>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 B-</w:t>
            </w:r>
            <w:proofErr w:type="spellStart"/>
            <w:r w:rsidRPr="002A5DC2">
              <w:rPr>
                <w:rFonts w:ascii="Tahoma" w:eastAsia="SimSun" w:hAnsi="Tahoma" w:cs="Tahoma"/>
                <w:kern w:val="3"/>
                <w:sz w:val="18"/>
                <w:szCs w:val="18"/>
                <w:lang w:eastAsia="zh-CN" w:bidi="hi-IN"/>
              </w:rPr>
              <w:t>mode</w:t>
            </w:r>
            <w:proofErr w:type="spellEnd"/>
            <w:r w:rsidRPr="002A5DC2">
              <w:rPr>
                <w:rFonts w:ascii="Tahoma" w:eastAsia="SimSun" w:hAnsi="Tahoma" w:cs="Tahoma"/>
                <w:kern w:val="3"/>
                <w:sz w:val="18"/>
                <w:szCs w:val="18"/>
                <w:lang w:eastAsia="zh-CN" w:bidi="hi-IN"/>
              </w:rPr>
              <w:t xml:space="preserve"> (2D)</w:t>
            </w:r>
            <w:r w:rsidRPr="002A5DC2">
              <w:rPr>
                <w:rFonts w:ascii="Tahoma" w:eastAsia="SimSun" w:hAnsi="Tahoma" w:cs="Tahoma"/>
                <w:kern w:val="3"/>
                <w:sz w:val="18"/>
                <w:szCs w:val="18"/>
                <w:lang w:eastAsia="zh-CN" w:bidi="hi-IN"/>
              </w:rPr>
              <w:br/>
              <w:t>- Dual</w:t>
            </w:r>
            <w:r w:rsidRPr="002A5DC2">
              <w:rPr>
                <w:rFonts w:ascii="Tahoma" w:eastAsia="SimSun" w:hAnsi="Tahoma" w:cs="Tahoma"/>
                <w:kern w:val="3"/>
                <w:sz w:val="18"/>
                <w:szCs w:val="18"/>
                <w:lang w:eastAsia="zh-CN" w:bidi="hi-IN"/>
              </w:rPr>
              <w:br/>
              <w:t>- Doppler Kolorowy (CD) z regulacją wielkości okna</w:t>
            </w:r>
            <w:r w:rsidRPr="002A5DC2">
              <w:rPr>
                <w:rFonts w:ascii="Tahoma" w:eastAsia="SimSun" w:hAnsi="Tahoma" w:cs="Tahoma"/>
                <w:kern w:val="3"/>
                <w:sz w:val="18"/>
                <w:szCs w:val="18"/>
                <w:lang w:eastAsia="zh-CN" w:bidi="hi-IN"/>
              </w:rPr>
              <w:br/>
              <w:t>- Power Doppler i Power Doppler z oznaczeniem kierunku</w:t>
            </w:r>
            <w:r w:rsidRPr="002A5DC2">
              <w:rPr>
                <w:rFonts w:ascii="Tahoma" w:eastAsia="SimSun" w:hAnsi="Tahoma" w:cs="Tahoma"/>
                <w:kern w:val="3"/>
                <w:sz w:val="18"/>
                <w:szCs w:val="18"/>
                <w:lang w:eastAsia="zh-CN" w:bidi="hi-IN"/>
              </w:rPr>
              <w:br/>
              <w:t>- PW Doppler</w:t>
            </w:r>
            <w:r w:rsidRPr="002A5DC2">
              <w:rPr>
                <w:rFonts w:ascii="Tahoma" w:eastAsia="SimSun" w:hAnsi="Tahoma" w:cs="Tahoma"/>
                <w:kern w:val="3"/>
                <w:sz w:val="18"/>
                <w:szCs w:val="18"/>
                <w:lang w:eastAsia="zh-CN" w:bidi="hi-IN"/>
              </w:rPr>
              <w:br/>
              <w:t>- CW Doppler sterowany pod kontrolą głowicy sektorowej</w:t>
            </w:r>
            <w:r w:rsidRPr="002A5DC2">
              <w:rPr>
                <w:rFonts w:ascii="Tahoma" w:eastAsia="SimSun" w:hAnsi="Tahoma" w:cs="Tahoma"/>
                <w:kern w:val="3"/>
                <w:sz w:val="18"/>
                <w:szCs w:val="18"/>
                <w:lang w:eastAsia="zh-CN" w:bidi="hi-IN"/>
              </w:rPr>
              <w:br/>
              <w:t xml:space="preserve">- Duplex, </w:t>
            </w:r>
            <w:proofErr w:type="spellStart"/>
            <w:r w:rsidRPr="002A5DC2">
              <w:rPr>
                <w:rFonts w:ascii="Tahoma" w:eastAsia="SimSun" w:hAnsi="Tahoma" w:cs="Tahoma"/>
                <w:kern w:val="3"/>
                <w:sz w:val="18"/>
                <w:szCs w:val="18"/>
                <w:lang w:eastAsia="zh-CN" w:bidi="hi-IN"/>
              </w:rPr>
              <w:t>Triplex</w:t>
            </w:r>
            <w:proofErr w:type="spellEnd"/>
            <w:r w:rsidRPr="002A5DC2">
              <w:rPr>
                <w:rFonts w:ascii="Tahoma" w:eastAsia="SimSun" w:hAnsi="Tahoma" w:cs="Tahoma"/>
                <w:kern w:val="3"/>
                <w:sz w:val="18"/>
                <w:szCs w:val="18"/>
                <w:lang w:eastAsia="zh-CN" w:bidi="hi-IN"/>
              </w:rPr>
              <w:br/>
              <w:t>- M-</w:t>
            </w:r>
            <w:proofErr w:type="spellStart"/>
            <w:r w:rsidRPr="002A5DC2">
              <w:rPr>
                <w:rFonts w:ascii="Tahoma" w:eastAsia="SimSun" w:hAnsi="Tahoma" w:cs="Tahoma"/>
                <w:kern w:val="3"/>
                <w:sz w:val="18"/>
                <w:szCs w:val="18"/>
                <w:lang w:eastAsia="zh-CN" w:bidi="hi-IN"/>
              </w:rPr>
              <w:t>mode</w:t>
            </w:r>
            <w:proofErr w:type="spellEnd"/>
          </w:p>
          <w:p w14:paraId="058A5740" w14:textId="77777777" w:rsidR="00597F71" w:rsidRPr="002A5DC2" w:rsidRDefault="00597F71" w:rsidP="00597F71">
            <w:pPr>
              <w:widowControl w:val="0"/>
              <w:suppressAutoHyphens/>
              <w:autoSpaceDN w:val="0"/>
              <w:spacing w:line="100" w:lineRule="atLeast"/>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 Anatomiczny M-</w:t>
            </w:r>
            <w:proofErr w:type="spellStart"/>
            <w:r w:rsidRPr="002A5DC2">
              <w:rPr>
                <w:rFonts w:ascii="Tahoma" w:eastAsia="SimSun" w:hAnsi="Tahoma" w:cs="Tahoma"/>
                <w:kern w:val="3"/>
                <w:sz w:val="18"/>
                <w:szCs w:val="18"/>
                <w:lang w:eastAsia="zh-CN" w:bidi="hi-IN"/>
              </w:rPr>
              <w:t>Mode</w:t>
            </w:r>
            <w:proofErr w:type="spellEnd"/>
            <w:r w:rsidRPr="002A5DC2">
              <w:rPr>
                <w:rFonts w:ascii="Tahoma" w:eastAsia="SimSun" w:hAnsi="Tahoma" w:cs="Tahoma"/>
                <w:kern w:val="3"/>
                <w:sz w:val="18"/>
                <w:szCs w:val="18"/>
                <w:lang w:eastAsia="zh-CN" w:bidi="hi-IN"/>
              </w:rPr>
              <w:br/>
              <w:t xml:space="preserve">- </w:t>
            </w:r>
            <w:proofErr w:type="spellStart"/>
            <w:r w:rsidRPr="002A5DC2">
              <w:rPr>
                <w:rFonts w:ascii="Tahoma" w:eastAsia="SimSun" w:hAnsi="Tahoma" w:cs="Tahoma"/>
                <w:kern w:val="3"/>
                <w:sz w:val="18"/>
                <w:szCs w:val="18"/>
                <w:lang w:eastAsia="zh-CN" w:bidi="hi-IN"/>
              </w:rPr>
              <w:t>Obrazownaie</w:t>
            </w:r>
            <w:proofErr w:type="spellEnd"/>
            <w:r w:rsidRPr="002A5DC2">
              <w:rPr>
                <w:rFonts w:ascii="Tahoma" w:eastAsia="SimSun" w:hAnsi="Tahoma" w:cs="Tahoma"/>
                <w:kern w:val="3"/>
                <w:sz w:val="18"/>
                <w:szCs w:val="18"/>
                <w:lang w:eastAsia="zh-CN" w:bidi="hi-IN"/>
              </w:rPr>
              <w:t xml:space="preserve"> trapezoidalne na głowicy liniowej</w:t>
            </w:r>
          </w:p>
        </w:tc>
        <w:tc>
          <w:tcPr>
            <w:tcW w:w="3118" w:type="dxa"/>
            <w:tcBorders>
              <w:top w:val="single" w:sz="4" w:space="0" w:color="000000"/>
              <w:left w:val="single" w:sz="4" w:space="0" w:color="000000"/>
              <w:bottom w:val="single" w:sz="4" w:space="0" w:color="000000"/>
              <w:right w:val="single" w:sz="4" w:space="0" w:color="auto"/>
            </w:tcBorders>
          </w:tcPr>
          <w:p w14:paraId="2741F191" w14:textId="77777777" w:rsidR="00597F71" w:rsidRPr="002A5DC2" w:rsidRDefault="00597F71" w:rsidP="00597F71">
            <w:pPr>
              <w:widowControl w:val="0"/>
              <w:suppressAutoHyphens/>
              <w:autoSpaceDN w:val="0"/>
              <w:spacing w:line="100" w:lineRule="atLeast"/>
              <w:textAlignment w:val="baseline"/>
              <w:rPr>
                <w:rFonts w:ascii="Tahoma" w:eastAsia="SimSun" w:hAnsi="Tahoma" w:cs="Tahoma"/>
                <w:kern w:val="3"/>
                <w:sz w:val="18"/>
                <w:szCs w:val="18"/>
                <w:lang w:eastAsia="zh-CN" w:bidi="hi-IN"/>
              </w:rPr>
            </w:pPr>
          </w:p>
        </w:tc>
      </w:tr>
      <w:tr w:rsidR="00597F71" w:rsidRPr="002A5DC2" w14:paraId="279B856B" w14:textId="77777777" w:rsidTr="00597F71">
        <w:trPr>
          <w:trHeight w:val="233"/>
        </w:trPr>
        <w:tc>
          <w:tcPr>
            <w:tcW w:w="435" w:type="dxa"/>
            <w:tcBorders>
              <w:top w:val="single" w:sz="4" w:space="0" w:color="000000"/>
              <w:left w:val="single" w:sz="4" w:space="0" w:color="auto"/>
              <w:bottom w:val="single" w:sz="4" w:space="0" w:color="000000"/>
            </w:tcBorders>
            <w:shd w:val="clear" w:color="auto" w:fill="auto"/>
            <w:tcMar>
              <w:top w:w="15" w:type="dxa"/>
              <w:left w:w="15" w:type="dxa"/>
              <w:bottom w:w="0" w:type="dxa"/>
              <w:right w:w="15" w:type="dxa"/>
            </w:tcMar>
            <w:vAlign w:val="center"/>
          </w:tcPr>
          <w:p w14:paraId="666798A3"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2.</w:t>
            </w:r>
          </w:p>
        </w:tc>
        <w:tc>
          <w:tcPr>
            <w:tcW w:w="679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0" w:type="dxa"/>
              <w:right w:w="15" w:type="dxa"/>
            </w:tcMar>
          </w:tcPr>
          <w:p w14:paraId="2F578845" w14:textId="77777777" w:rsidR="00597F71" w:rsidRPr="002A5DC2" w:rsidRDefault="00597F71" w:rsidP="00597F71">
            <w:pPr>
              <w:autoSpaceDE w:val="0"/>
              <w:adjustRightInd w:val="0"/>
              <w:rPr>
                <w:rFonts w:ascii="Tahoma" w:hAnsi="Tahoma" w:cs="Tahoma"/>
                <w:b/>
                <w:sz w:val="18"/>
                <w:szCs w:val="18"/>
              </w:rPr>
            </w:pPr>
            <w:r w:rsidRPr="002A5DC2">
              <w:rPr>
                <w:rFonts w:ascii="Tahoma" w:hAnsi="Tahoma" w:cs="Tahoma"/>
                <w:sz w:val="18"/>
                <w:szCs w:val="18"/>
              </w:rPr>
              <w:t>Obrazowanie harmoniczne</w:t>
            </w:r>
          </w:p>
        </w:tc>
        <w:tc>
          <w:tcPr>
            <w:tcW w:w="3118" w:type="dxa"/>
            <w:tcBorders>
              <w:top w:val="single" w:sz="4" w:space="0" w:color="000000"/>
              <w:left w:val="single" w:sz="4" w:space="0" w:color="000000"/>
              <w:bottom w:val="single" w:sz="4" w:space="0" w:color="000000"/>
              <w:right w:val="single" w:sz="4" w:space="0" w:color="auto"/>
            </w:tcBorders>
          </w:tcPr>
          <w:p w14:paraId="4C139DDA" w14:textId="77777777" w:rsidR="00597F71" w:rsidRPr="002A5DC2" w:rsidRDefault="00597F71" w:rsidP="00597F71">
            <w:pPr>
              <w:autoSpaceDE w:val="0"/>
              <w:adjustRightInd w:val="0"/>
              <w:rPr>
                <w:rFonts w:ascii="Tahoma" w:hAnsi="Tahoma" w:cs="Tahoma"/>
                <w:sz w:val="18"/>
                <w:szCs w:val="18"/>
              </w:rPr>
            </w:pPr>
          </w:p>
        </w:tc>
      </w:tr>
      <w:tr w:rsidR="00597F71" w:rsidRPr="002A5DC2" w14:paraId="2FD8239D" w14:textId="77777777" w:rsidTr="00597F71">
        <w:trPr>
          <w:trHeight w:val="233"/>
        </w:trPr>
        <w:tc>
          <w:tcPr>
            <w:tcW w:w="435" w:type="dxa"/>
            <w:tcBorders>
              <w:top w:val="single" w:sz="4" w:space="0" w:color="000000"/>
              <w:left w:val="single" w:sz="4" w:space="0" w:color="auto"/>
              <w:bottom w:val="single" w:sz="4" w:space="0" w:color="000000"/>
            </w:tcBorders>
            <w:shd w:val="clear" w:color="auto" w:fill="auto"/>
            <w:tcMar>
              <w:top w:w="15" w:type="dxa"/>
              <w:left w:w="15" w:type="dxa"/>
              <w:bottom w:w="0" w:type="dxa"/>
              <w:right w:w="15" w:type="dxa"/>
            </w:tcMar>
            <w:vAlign w:val="center"/>
          </w:tcPr>
          <w:p w14:paraId="145A2FD1"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3.</w:t>
            </w:r>
          </w:p>
        </w:tc>
        <w:tc>
          <w:tcPr>
            <w:tcW w:w="679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0" w:type="dxa"/>
              <w:right w:w="15" w:type="dxa"/>
            </w:tcMar>
          </w:tcPr>
          <w:p w14:paraId="62E92583" w14:textId="77777777" w:rsidR="00597F71" w:rsidRPr="002A5DC2" w:rsidRDefault="00597F71" w:rsidP="00597F71">
            <w:pPr>
              <w:autoSpaceDE w:val="0"/>
              <w:adjustRightInd w:val="0"/>
              <w:rPr>
                <w:rFonts w:ascii="Tahoma" w:hAnsi="Tahoma" w:cs="Tahoma"/>
                <w:b/>
                <w:sz w:val="18"/>
                <w:szCs w:val="18"/>
              </w:rPr>
            </w:pPr>
            <w:r w:rsidRPr="002A5DC2">
              <w:rPr>
                <w:rFonts w:ascii="Tahoma" w:hAnsi="Tahoma" w:cs="Tahoma"/>
                <w:sz w:val="18"/>
                <w:szCs w:val="18"/>
              </w:rPr>
              <w:t>Obrazowanie harmoniczne z odwróceniem impulsu (inwersją fazy)</w:t>
            </w:r>
          </w:p>
        </w:tc>
        <w:tc>
          <w:tcPr>
            <w:tcW w:w="3118" w:type="dxa"/>
            <w:tcBorders>
              <w:top w:val="single" w:sz="4" w:space="0" w:color="000000"/>
              <w:left w:val="single" w:sz="4" w:space="0" w:color="000000"/>
              <w:bottom w:val="single" w:sz="4" w:space="0" w:color="000000"/>
              <w:right w:val="single" w:sz="4" w:space="0" w:color="auto"/>
            </w:tcBorders>
          </w:tcPr>
          <w:p w14:paraId="25510276" w14:textId="77777777" w:rsidR="00597F71" w:rsidRPr="002A5DC2" w:rsidRDefault="00597F71" w:rsidP="00597F71">
            <w:pPr>
              <w:autoSpaceDE w:val="0"/>
              <w:adjustRightInd w:val="0"/>
              <w:rPr>
                <w:rFonts w:ascii="Tahoma" w:hAnsi="Tahoma" w:cs="Tahoma"/>
                <w:sz w:val="18"/>
                <w:szCs w:val="18"/>
              </w:rPr>
            </w:pPr>
          </w:p>
        </w:tc>
      </w:tr>
      <w:tr w:rsidR="00597F71" w:rsidRPr="002A5DC2" w14:paraId="1D1C7556" w14:textId="77777777" w:rsidTr="00597F71">
        <w:trPr>
          <w:trHeight w:val="233"/>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11DB0119"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4.</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19C5E55D" w14:textId="77777777" w:rsidR="00597F71" w:rsidRPr="002A5DC2" w:rsidRDefault="00597F71" w:rsidP="00597F71">
            <w:pPr>
              <w:keepNext/>
              <w:widowControl w:val="0"/>
              <w:suppressAutoHyphens/>
              <w:autoSpaceDN w:val="0"/>
              <w:snapToGrid w:val="0"/>
              <w:ind w:left="98"/>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Regulacja wielkości bramki Dopplerowskiej (SV) w zakresie 0,5 mm - 20,0 mm</w:t>
            </w:r>
          </w:p>
        </w:tc>
        <w:tc>
          <w:tcPr>
            <w:tcW w:w="3118" w:type="dxa"/>
            <w:tcBorders>
              <w:left w:val="single" w:sz="4" w:space="0" w:color="000000"/>
              <w:bottom w:val="single" w:sz="4" w:space="0" w:color="000000"/>
              <w:right w:val="single" w:sz="4" w:space="0" w:color="auto"/>
            </w:tcBorders>
          </w:tcPr>
          <w:p w14:paraId="57FCECFC" w14:textId="77777777" w:rsidR="00597F71" w:rsidRPr="002A5DC2" w:rsidRDefault="00597F71" w:rsidP="00597F71">
            <w:pPr>
              <w:keepNext/>
              <w:widowControl w:val="0"/>
              <w:suppressAutoHyphens/>
              <w:autoSpaceDN w:val="0"/>
              <w:snapToGrid w:val="0"/>
              <w:ind w:left="98"/>
              <w:textAlignment w:val="baseline"/>
              <w:rPr>
                <w:rFonts w:ascii="Tahoma" w:eastAsia="SimSun" w:hAnsi="Tahoma" w:cs="Tahoma"/>
                <w:kern w:val="3"/>
                <w:sz w:val="18"/>
                <w:szCs w:val="18"/>
                <w:lang w:eastAsia="zh-CN" w:bidi="hi-IN"/>
              </w:rPr>
            </w:pPr>
          </w:p>
        </w:tc>
      </w:tr>
      <w:tr w:rsidR="00597F71" w:rsidRPr="002A5DC2" w14:paraId="1AA9EA3C" w14:textId="77777777" w:rsidTr="00597F71">
        <w:trPr>
          <w:trHeight w:val="233"/>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67CE2C65"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5.</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6B8A1BD2" w14:textId="77777777" w:rsidR="00597F71" w:rsidRPr="002A5DC2" w:rsidRDefault="00597F71" w:rsidP="00597F71">
            <w:pPr>
              <w:keepNext/>
              <w:widowControl w:val="0"/>
              <w:suppressAutoHyphens/>
              <w:autoSpaceDN w:val="0"/>
              <w:snapToGrid w:val="0"/>
              <w:ind w:left="98"/>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Tryb wizualizacji igły celem ułatwienia wykonywania procedur interwencyjnych np. biopsja dostępny dla oferowanej głowicy liniowej</w:t>
            </w:r>
          </w:p>
        </w:tc>
        <w:tc>
          <w:tcPr>
            <w:tcW w:w="3118" w:type="dxa"/>
            <w:tcBorders>
              <w:left w:val="single" w:sz="4" w:space="0" w:color="000000"/>
              <w:bottom w:val="single" w:sz="4" w:space="0" w:color="000000"/>
              <w:right w:val="single" w:sz="4" w:space="0" w:color="auto"/>
            </w:tcBorders>
          </w:tcPr>
          <w:p w14:paraId="2C5A2E2B" w14:textId="77777777" w:rsidR="00597F71" w:rsidRPr="002A5DC2" w:rsidRDefault="00597F71" w:rsidP="00597F71">
            <w:pPr>
              <w:keepNext/>
              <w:widowControl w:val="0"/>
              <w:suppressAutoHyphens/>
              <w:autoSpaceDN w:val="0"/>
              <w:snapToGrid w:val="0"/>
              <w:ind w:left="98"/>
              <w:textAlignment w:val="baseline"/>
              <w:rPr>
                <w:rFonts w:ascii="Tahoma" w:eastAsia="SimSun" w:hAnsi="Tahoma" w:cs="Tahoma"/>
                <w:kern w:val="3"/>
                <w:sz w:val="18"/>
                <w:szCs w:val="18"/>
                <w:lang w:eastAsia="zh-CN" w:bidi="hi-IN"/>
              </w:rPr>
            </w:pPr>
          </w:p>
        </w:tc>
      </w:tr>
      <w:tr w:rsidR="00597F71" w:rsidRPr="002A5DC2" w14:paraId="3EB12DA5" w14:textId="77777777" w:rsidTr="00597F71">
        <w:trPr>
          <w:trHeight w:val="233"/>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038BC5A2"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6.</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2429966B" w14:textId="77777777" w:rsidR="00597F71" w:rsidRPr="002A5DC2" w:rsidRDefault="00597F71" w:rsidP="00597F71">
            <w:pPr>
              <w:keepNext/>
              <w:widowControl w:val="0"/>
              <w:suppressAutoHyphens/>
              <w:autoSpaceDN w:val="0"/>
              <w:snapToGrid w:val="0"/>
              <w:ind w:left="98"/>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 xml:space="preserve">Funkcja automatycznego pomiaru kompleksu </w:t>
            </w:r>
            <w:proofErr w:type="spellStart"/>
            <w:r w:rsidRPr="002A5DC2">
              <w:rPr>
                <w:rFonts w:ascii="Tahoma" w:eastAsia="SimSun" w:hAnsi="Tahoma" w:cs="Tahoma"/>
                <w:kern w:val="3"/>
                <w:sz w:val="18"/>
                <w:szCs w:val="18"/>
                <w:lang w:eastAsia="zh-CN" w:bidi="hi-IN"/>
              </w:rPr>
              <w:t>Intima</w:t>
            </w:r>
            <w:proofErr w:type="spellEnd"/>
            <w:r w:rsidRPr="002A5DC2">
              <w:rPr>
                <w:rFonts w:ascii="Tahoma" w:eastAsia="SimSun" w:hAnsi="Tahoma" w:cs="Tahoma"/>
                <w:kern w:val="3"/>
                <w:sz w:val="18"/>
                <w:szCs w:val="18"/>
                <w:lang w:eastAsia="zh-CN" w:bidi="hi-IN"/>
              </w:rPr>
              <w:t xml:space="preserve"> – Media</w:t>
            </w:r>
          </w:p>
        </w:tc>
        <w:tc>
          <w:tcPr>
            <w:tcW w:w="3118" w:type="dxa"/>
            <w:tcBorders>
              <w:left w:val="single" w:sz="4" w:space="0" w:color="000000"/>
              <w:bottom w:val="single" w:sz="4" w:space="0" w:color="000000"/>
              <w:right w:val="single" w:sz="4" w:space="0" w:color="auto"/>
            </w:tcBorders>
          </w:tcPr>
          <w:p w14:paraId="6A7C540C" w14:textId="77777777" w:rsidR="00597F71" w:rsidRPr="002A5DC2" w:rsidRDefault="00597F71" w:rsidP="00597F71">
            <w:pPr>
              <w:keepNext/>
              <w:widowControl w:val="0"/>
              <w:suppressAutoHyphens/>
              <w:autoSpaceDN w:val="0"/>
              <w:snapToGrid w:val="0"/>
              <w:ind w:left="98"/>
              <w:textAlignment w:val="baseline"/>
              <w:rPr>
                <w:rFonts w:ascii="Tahoma" w:eastAsia="SimSun" w:hAnsi="Tahoma" w:cs="Tahoma"/>
                <w:kern w:val="3"/>
                <w:sz w:val="18"/>
                <w:szCs w:val="18"/>
                <w:lang w:eastAsia="zh-CN" w:bidi="hi-IN"/>
              </w:rPr>
            </w:pPr>
          </w:p>
        </w:tc>
      </w:tr>
      <w:tr w:rsidR="00597F71" w:rsidRPr="002A5DC2" w14:paraId="3C5A4FED" w14:textId="77777777" w:rsidTr="00597F71">
        <w:trPr>
          <w:trHeight w:val="233"/>
        </w:trPr>
        <w:tc>
          <w:tcPr>
            <w:tcW w:w="7230" w:type="dxa"/>
            <w:gridSpan w:val="2"/>
            <w:tcBorders>
              <w:top w:val="single" w:sz="4" w:space="0" w:color="000000"/>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E30F240" w14:textId="77777777" w:rsidR="00597F71" w:rsidRPr="002A5DC2" w:rsidRDefault="00597F71" w:rsidP="00597F71">
            <w:pPr>
              <w:widowControl w:val="0"/>
              <w:suppressAutoHyphens/>
              <w:autoSpaceDN w:val="0"/>
              <w:snapToGrid w:val="0"/>
              <w:ind w:left="98"/>
              <w:jc w:val="center"/>
              <w:textAlignment w:val="baseline"/>
              <w:rPr>
                <w:rFonts w:ascii="Tahoma" w:eastAsia="SimSun" w:hAnsi="Tahoma" w:cs="Tahoma"/>
                <w:b/>
                <w:bCs/>
                <w:kern w:val="3"/>
                <w:sz w:val="18"/>
                <w:szCs w:val="18"/>
                <w:lang w:eastAsia="zh-CN" w:bidi="hi-IN"/>
              </w:rPr>
            </w:pPr>
          </w:p>
        </w:tc>
        <w:tc>
          <w:tcPr>
            <w:tcW w:w="3118" w:type="dxa"/>
            <w:tcBorders>
              <w:top w:val="single" w:sz="4" w:space="0" w:color="000000"/>
              <w:left w:val="single" w:sz="4" w:space="0" w:color="auto"/>
              <w:bottom w:val="single" w:sz="4" w:space="0" w:color="000000"/>
              <w:right w:val="single" w:sz="4" w:space="0" w:color="auto"/>
            </w:tcBorders>
          </w:tcPr>
          <w:p w14:paraId="26CA5CE4" w14:textId="77777777" w:rsidR="00597F71" w:rsidRPr="002A5DC2" w:rsidRDefault="00597F71" w:rsidP="00597F71">
            <w:pPr>
              <w:widowControl w:val="0"/>
              <w:suppressAutoHyphens/>
              <w:autoSpaceDN w:val="0"/>
              <w:snapToGrid w:val="0"/>
              <w:ind w:left="98"/>
              <w:jc w:val="center"/>
              <w:textAlignment w:val="baseline"/>
              <w:rPr>
                <w:rFonts w:ascii="Tahoma" w:eastAsia="SimSun" w:hAnsi="Tahoma" w:cs="Tahoma"/>
                <w:b/>
                <w:bCs/>
                <w:kern w:val="3"/>
                <w:sz w:val="18"/>
                <w:szCs w:val="18"/>
                <w:lang w:eastAsia="zh-CN" w:bidi="hi-IN"/>
              </w:rPr>
            </w:pPr>
          </w:p>
        </w:tc>
      </w:tr>
      <w:tr w:rsidR="00597F71" w:rsidRPr="002A5DC2" w14:paraId="6BCF730D" w14:textId="77777777" w:rsidTr="00597F71">
        <w:trPr>
          <w:trHeight w:val="233"/>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6FB8FA4E"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1.</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26677FEB" w14:textId="77777777" w:rsidR="00597F71" w:rsidRPr="002A5DC2" w:rsidRDefault="00597F71" w:rsidP="00597F71">
            <w:pPr>
              <w:keepNext/>
              <w:widowControl w:val="0"/>
              <w:suppressAutoHyphens/>
              <w:autoSpaceDN w:val="0"/>
              <w:textAlignment w:val="baseline"/>
              <w:rPr>
                <w:rFonts w:ascii="Tahoma" w:eastAsia="SimSun" w:hAnsi="Tahoma" w:cs="Tahoma"/>
                <w:b/>
                <w:bCs/>
                <w:kern w:val="3"/>
                <w:sz w:val="18"/>
                <w:szCs w:val="18"/>
                <w:lang w:eastAsia="zh-CN" w:bidi="hi-IN"/>
              </w:rPr>
            </w:pPr>
            <w:r w:rsidRPr="002A5DC2">
              <w:rPr>
                <w:rFonts w:ascii="Tahoma" w:eastAsia="SimSun" w:hAnsi="Tahoma" w:cs="Tahoma"/>
                <w:b/>
                <w:bCs/>
                <w:kern w:val="3"/>
                <w:sz w:val="18"/>
                <w:szCs w:val="18"/>
                <w:lang w:eastAsia="zh-CN" w:bidi="hi-IN"/>
              </w:rPr>
              <w:t xml:space="preserve">Szerokopasmowa elektroniczna głowica </w:t>
            </w:r>
            <w:proofErr w:type="spellStart"/>
            <w:r w:rsidRPr="002A5DC2">
              <w:rPr>
                <w:rFonts w:ascii="Tahoma" w:eastAsia="SimSun" w:hAnsi="Tahoma" w:cs="Tahoma"/>
                <w:b/>
                <w:bCs/>
                <w:kern w:val="3"/>
                <w:sz w:val="18"/>
                <w:szCs w:val="18"/>
                <w:lang w:eastAsia="zh-CN" w:bidi="hi-IN"/>
              </w:rPr>
              <w:t>konweksowa</w:t>
            </w:r>
            <w:proofErr w:type="spellEnd"/>
            <w:r w:rsidRPr="002A5DC2">
              <w:rPr>
                <w:rFonts w:ascii="Tahoma" w:eastAsia="SimSun" w:hAnsi="Tahoma" w:cs="Tahoma"/>
                <w:b/>
                <w:bCs/>
                <w:kern w:val="3"/>
                <w:sz w:val="18"/>
                <w:szCs w:val="18"/>
                <w:lang w:eastAsia="zh-CN" w:bidi="hi-IN"/>
              </w:rPr>
              <w:t xml:space="preserve"> do badań jamy brzusznej i ginekologiczno-położniczych </w:t>
            </w:r>
          </w:p>
        </w:tc>
        <w:tc>
          <w:tcPr>
            <w:tcW w:w="3118" w:type="dxa"/>
            <w:tcBorders>
              <w:left w:val="single" w:sz="4" w:space="0" w:color="000000"/>
              <w:bottom w:val="single" w:sz="4" w:space="0" w:color="000000"/>
              <w:right w:val="single" w:sz="4" w:space="0" w:color="auto"/>
            </w:tcBorders>
          </w:tcPr>
          <w:p w14:paraId="6BA31E54" w14:textId="77777777" w:rsidR="00597F71" w:rsidRPr="002A5DC2" w:rsidRDefault="00597F71" w:rsidP="00597F71">
            <w:pPr>
              <w:keepNext/>
              <w:widowControl w:val="0"/>
              <w:suppressAutoHyphens/>
              <w:autoSpaceDN w:val="0"/>
              <w:textAlignment w:val="baseline"/>
              <w:rPr>
                <w:rFonts w:ascii="Tahoma" w:eastAsia="SimSun" w:hAnsi="Tahoma" w:cs="Tahoma"/>
                <w:b/>
                <w:bCs/>
                <w:kern w:val="3"/>
                <w:sz w:val="18"/>
                <w:szCs w:val="18"/>
                <w:lang w:eastAsia="zh-CN" w:bidi="hi-IN"/>
              </w:rPr>
            </w:pPr>
          </w:p>
        </w:tc>
      </w:tr>
      <w:tr w:rsidR="00597F71" w:rsidRPr="002A5DC2" w14:paraId="70B9AC9C" w14:textId="77777777" w:rsidTr="00597F71">
        <w:trPr>
          <w:trHeight w:val="545"/>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107DA15A"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bCs/>
                <w:kern w:val="3"/>
                <w:sz w:val="18"/>
                <w:szCs w:val="18"/>
                <w:lang w:eastAsia="zh-CN" w:bidi="hi-IN"/>
              </w:rPr>
            </w:pPr>
            <w:r w:rsidRPr="002A5DC2">
              <w:rPr>
                <w:rFonts w:ascii="Tahoma" w:eastAsia="SimSun" w:hAnsi="Tahoma" w:cs="Tahoma"/>
                <w:bCs/>
                <w:kern w:val="3"/>
                <w:sz w:val="18"/>
                <w:szCs w:val="18"/>
                <w:lang w:eastAsia="zh-CN" w:bidi="hi-IN"/>
              </w:rPr>
              <w:lastRenderedPageBreak/>
              <w:t>a)</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3EA3B544" w14:textId="77777777" w:rsidR="00597F71" w:rsidRPr="002A5DC2" w:rsidRDefault="00597F71" w:rsidP="00597F71">
            <w:pPr>
              <w:widowControl w:val="0"/>
              <w:suppressAutoHyphens/>
              <w:autoSpaceDN w:val="0"/>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Częstotliwość pracy głowicy w zakresie</w:t>
            </w:r>
            <w:r w:rsidRPr="002A5DC2">
              <w:rPr>
                <w:rFonts w:ascii="Tahoma" w:eastAsia="Arial" w:hAnsi="Tahoma" w:cs="Tahoma"/>
                <w:kern w:val="3"/>
                <w:sz w:val="18"/>
                <w:szCs w:val="18"/>
                <w:lang w:eastAsia="zh-CN" w:bidi="hi-IN"/>
              </w:rPr>
              <w:t xml:space="preserve"> od </w:t>
            </w:r>
            <w:r w:rsidRPr="002A5DC2">
              <w:rPr>
                <w:rFonts w:ascii="Tahoma" w:eastAsia="SimSun" w:hAnsi="Tahoma" w:cs="Tahoma"/>
                <w:kern w:val="3"/>
                <w:sz w:val="18"/>
                <w:szCs w:val="18"/>
                <w:lang w:eastAsia="zh-CN" w:bidi="hi-IN"/>
              </w:rPr>
              <w:t>2.0 MHz do 6.0 MHz</w:t>
            </w:r>
          </w:p>
        </w:tc>
        <w:tc>
          <w:tcPr>
            <w:tcW w:w="3118" w:type="dxa"/>
            <w:tcBorders>
              <w:left w:val="single" w:sz="4" w:space="0" w:color="000000"/>
              <w:bottom w:val="single" w:sz="4" w:space="0" w:color="000000"/>
              <w:right w:val="single" w:sz="4" w:space="0" w:color="auto"/>
            </w:tcBorders>
          </w:tcPr>
          <w:p w14:paraId="296DB4B1" w14:textId="77777777" w:rsidR="00597F71" w:rsidRPr="002A5DC2" w:rsidRDefault="00597F71" w:rsidP="00597F71">
            <w:pPr>
              <w:widowControl w:val="0"/>
              <w:suppressAutoHyphens/>
              <w:autoSpaceDN w:val="0"/>
              <w:textAlignment w:val="baseline"/>
              <w:rPr>
                <w:rFonts w:ascii="Tahoma" w:eastAsia="SimSun" w:hAnsi="Tahoma" w:cs="Tahoma"/>
                <w:kern w:val="3"/>
                <w:sz w:val="18"/>
                <w:szCs w:val="18"/>
                <w:lang w:eastAsia="zh-CN" w:bidi="hi-IN"/>
              </w:rPr>
            </w:pPr>
          </w:p>
        </w:tc>
      </w:tr>
      <w:tr w:rsidR="00597F71" w:rsidRPr="002A5DC2" w14:paraId="3B1FC239" w14:textId="77777777" w:rsidTr="00597F71">
        <w:trPr>
          <w:trHeight w:val="233"/>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1E1FD35C"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bCs/>
                <w:kern w:val="3"/>
                <w:sz w:val="18"/>
                <w:szCs w:val="18"/>
                <w:lang w:eastAsia="zh-CN" w:bidi="hi-IN"/>
              </w:rPr>
            </w:pPr>
            <w:r w:rsidRPr="002A5DC2">
              <w:rPr>
                <w:rFonts w:ascii="Tahoma" w:eastAsia="SimSun" w:hAnsi="Tahoma" w:cs="Tahoma"/>
                <w:bCs/>
                <w:kern w:val="3"/>
                <w:sz w:val="18"/>
                <w:szCs w:val="18"/>
                <w:lang w:eastAsia="zh-CN" w:bidi="hi-IN"/>
              </w:rPr>
              <w:t>b)</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45FC3F79" w14:textId="77777777" w:rsidR="00597F71" w:rsidRPr="002A5DC2" w:rsidRDefault="00597F71" w:rsidP="00597F71">
            <w:pPr>
              <w:widowControl w:val="0"/>
              <w:suppressAutoHyphens/>
              <w:autoSpaceDN w:val="0"/>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Liczba elementów w głowicy 128</w:t>
            </w:r>
          </w:p>
        </w:tc>
        <w:tc>
          <w:tcPr>
            <w:tcW w:w="3118" w:type="dxa"/>
            <w:tcBorders>
              <w:left w:val="single" w:sz="4" w:space="0" w:color="000000"/>
              <w:bottom w:val="single" w:sz="4" w:space="0" w:color="000000"/>
              <w:right w:val="single" w:sz="4" w:space="0" w:color="auto"/>
            </w:tcBorders>
          </w:tcPr>
          <w:p w14:paraId="791BD0A2" w14:textId="77777777" w:rsidR="00597F71" w:rsidRPr="002A5DC2" w:rsidRDefault="00597F71" w:rsidP="00597F71">
            <w:pPr>
              <w:widowControl w:val="0"/>
              <w:suppressAutoHyphens/>
              <w:autoSpaceDN w:val="0"/>
              <w:textAlignment w:val="baseline"/>
              <w:rPr>
                <w:rFonts w:ascii="Tahoma" w:eastAsia="SimSun" w:hAnsi="Tahoma" w:cs="Tahoma"/>
                <w:kern w:val="3"/>
                <w:sz w:val="18"/>
                <w:szCs w:val="18"/>
                <w:lang w:eastAsia="zh-CN" w:bidi="hi-IN"/>
              </w:rPr>
            </w:pPr>
          </w:p>
        </w:tc>
      </w:tr>
      <w:tr w:rsidR="00597F71" w:rsidRPr="002A5DC2" w14:paraId="3E3BF2C0" w14:textId="77777777" w:rsidTr="00597F71">
        <w:trPr>
          <w:trHeight w:val="233"/>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4C6AE9C9"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bCs/>
                <w:kern w:val="3"/>
                <w:sz w:val="18"/>
                <w:szCs w:val="18"/>
                <w:lang w:eastAsia="zh-CN" w:bidi="hi-IN"/>
              </w:rPr>
            </w:pPr>
            <w:r w:rsidRPr="002A5DC2">
              <w:rPr>
                <w:rFonts w:ascii="Tahoma" w:eastAsia="SimSun" w:hAnsi="Tahoma" w:cs="Tahoma"/>
                <w:bCs/>
                <w:kern w:val="3"/>
                <w:sz w:val="18"/>
                <w:szCs w:val="18"/>
                <w:lang w:eastAsia="zh-CN" w:bidi="hi-IN"/>
              </w:rPr>
              <w:t>c)</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3C979F22" w14:textId="77777777" w:rsidR="00597F71" w:rsidRPr="002A5DC2" w:rsidRDefault="00597F71" w:rsidP="00597F71">
            <w:pPr>
              <w:keepNext/>
              <w:widowControl w:val="0"/>
              <w:suppressAutoHyphens/>
              <w:autoSpaceDN w:val="0"/>
              <w:snapToGrid w:val="0"/>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Kąt pola skanowania głowicy 70 stopni</w:t>
            </w:r>
          </w:p>
        </w:tc>
        <w:tc>
          <w:tcPr>
            <w:tcW w:w="3118" w:type="dxa"/>
            <w:tcBorders>
              <w:left w:val="single" w:sz="4" w:space="0" w:color="000000"/>
              <w:bottom w:val="single" w:sz="4" w:space="0" w:color="000000"/>
              <w:right w:val="single" w:sz="4" w:space="0" w:color="auto"/>
            </w:tcBorders>
          </w:tcPr>
          <w:p w14:paraId="1FC0B066" w14:textId="77777777" w:rsidR="00597F71" w:rsidRPr="002A5DC2" w:rsidRDefault="00597F71" w:rsidP="00597F71">
            <w:pPr>
              <w:keepNext/>
              <w:widowControl w:val="0"/>
              <w:suppressAutoHyphens/>
              <w:autoSpaceDN w:val="0"/>
              <w:snapToGrid w:val="0"/>
              <w:textAlignment w:val="baseline"/>
              <w:rPr>
                <w:rFonts w:ascii="Tahoma" w:eastAsia="SimSun" w:hAnsi="Tahoma" w:cs="Tahoma"/>
                <w:kern w:val="3"/>
                <w:sz w:val="18"/>
                <w:szCs w:val="18"/>
                <w:lang w:eastAsia="zh-CN" w:bidi="hi-IN"/>
              </w:rPr>
            </w:pPr>
          </w:p>
        </w:tc>
      </w:tr>
      <w:tr w:rsidR="00597F71" w:rsidRPr="002A5DC2" w14:paraId="4690F55B" w14:textId="77777777" w:rsidTr="00597F71">
        <w:trPr>
          <w:trHeight w:val="233"/>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1CDC8459"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bCs/>
                <w:kern w:val="3"/>
                <w:sz w:val="18"/>
                <w:szCs w:val="18"/>
                <w:lang w:eastAsia="zh-CN" w:bidi="hi-IN"/>
              </w:rPr>
            </w:pPr>
            <w:r w:rsidRPr="002A5DC2">
              <w:rPr>
                <w:rFonts w:ascii="Tahoma" w:eastAsia="SimSun" w:hAnsi="Tahoma" w:cs="Tahoma"/>
                <w:bCs/>
                <w:kern w:val="3"/>
                <w:sz w:val="18"/>
                <w:szCs w:val="18"/>
                <w:lang w:eastAsia="zh-CN" w:bidi="hi-IN"/>
              </w:rPr>
              <w:t>d)</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52CE0094" w14:textId="77777777" w:rsidR="00597F71" w:rsidRPr="002A5DC2" w:rsidRDefault="00597F71" w:rsidP="00597F71">
            <w:pPr>
              <w:keepNext/>
              <w:widowControl w:val="0"/>
              <w:suppressAutoHyphens/>
              <w:autoSpaceDN w:val="0"/>
              <w:snapToGrid w:val="0"/>
              <w:textAlignment w:val="baseline"/>
              <w:rPr>
                <w:rFonts w:ascii="Tahoma" w:eastAsia="SimSun" w:hAnsi="Tahoma" w:cs="Tahoma"/>
                <w:color w:val="000000"/>
                <w:kern w:val="3"/>
                <w:sz w:val="18"/>
                <w:szCs w:val="18"/>
                <w:lang w:eastAsia="zh-CN" w:bidi="hi-IN"/>
              </w:rPr>
            </w:pPr>
            <w:r w:rsidRPr="002A5DC2">
              <w:rPr>
                <w:rFonts w:ascii="Tahoma" w:eastAsia="SimSun" w:hAnsi="Tahoma" w:cs="Tahoma"/>
                <w:color w:val="000000"/>
                <w:kern w:val="3"/>
                <w:sz w:val="18"/>
                <w:szCs w:val="18"/>
                <w:lang w:eastAsia="zh-CN" w:bidi="hi-IN"/>
              </w:rPr>
              <w:t>Obrazowanie w częstotliwości II harmonicznej</w:t>
            </w:r>
          </w:p>
        </w:tc>
        <w:tc>
          <w:tcPr>
            <w:tcW w:w="3118" w:type="dxa"/>
            <w:tcBorders>
              <w:left w:val="single" w:sz="4" w:space="0" w:color="000000"/>
              <w:bottom w:val="single" w:sz="4" w:space="0" w:color="000000"/>
              <w:right w:val="single" w:sz="4" w:space="0" w:color="auto"/>
            </w:tcBorders>
          </w:tcPr>
          <w:p w14:paraId="43F91B16" w14:textId="77777777" w:rsidR="00597F71" w:rsidRPr="002A5DC2" w:rsidRDefault="00597F71" w:rsidP="00597F71">
            <w:pPr>
              <w:keepNext/>
              <w:widowControl w:val="0"/>
              <w:suppressAutoHyphens/>
              <w:autoSpaceDN w:val="0"/>
              <w:snapToGrid w:val="0"/>
              <w:textAlignment w:val="baseline"/>
              <w:rPr>
                <w:rFonts w:ascii="Tahoma" w:eastAsia="SimSun" w:hAnsi="Tahoma" w:cs="Tahoma"/>
                <w:color w:val="000000"/>
                <w:kern w:val="3"/>
                <w:sz w:val="18"/>
                <w:szCs w:val="18"/>
                <w:lang w:eastAsia="zh-CN" w:bidi="hi-IN"/>
              </w:rPr>
            </w:pPr>
          </w:p>
        </w:tc>
      </w:tr>
      <w:tr w:rsidR="00597F71" w:rsidRPr="002A5DC2" w14:paraId="3AB3C72D" w14:textId="77777777" w:rsidTr="00597F71">
        <w:trPr>
          <w:trHeight w:val="233"/>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42218025"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bCs/>
                <w:kern w:val="3"/>
                <w:sz w:val="18"/>
                <w:szCs w:val="18"/>
                <w:lang w:eastAsia="zh-CN" w:bidi="hi-IN"/>
              </w:rPr>
            </w:pPr>
            <w:r w:rsidRPr="002A5DC2">
              <w:rPr>
                <w:rFonts w:ascii="Tahoma" w:eastAsia="SimSun" w:hAnsi="Tahoma" w:cs="Tahoma"/>
                <w:bCs/>
                <w:kern w:val="3"/>
                <w:sz w:val="18"/>
                <w:szCs w:val="18"/>
                <w:lang w:eastAsia="zh-CN" w:bidi="hi-IN"/>
              </w:rPr>
              <w:t>e)</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1A3DEE59" w14:textId="77777777" w:rsidR="00597F71" w:rsidRPr="002A5DC2" w:rsidRDefault="00597F71" w:rsidP="00597F71">
            <w:pPr>
              <w:keepNext/>
              <w:widowControl w:val="0"/>
              <w:suppressAutoHyphens/>
              <w:autoSpaceDN w:val="0"/>
              <w:snapToGrid w:val="0"/>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Opcjonalnie możliwość stosowania przystawki biopsyjnej</w:t>
            </w:r>
          </w:p>
        </w:tc>
        <w:tc>
          <w:tcPr>
            <w:tcW w:w="3118" w:type="dxa"/>
            <w:tcBorders>
              <w:left w:val="single" w:sz="4" w:space="0" w:color="000000"/>
              <w:bottom w:val="single" w:sz="4" w:space="0" w:color="000000"/>
              <w:right w:val="single" w:sz="4" w:space="0" w:color="auto"/>
            </w:tcBorders>
          </w:tcPr>
          <w:p w14:paraId="54ED9D2E" w14:textId="77777777" w:rsidR="00597F71" w:rsidRPr="002A5DC2" w:rsidRDefault="00597F71" w:rsidP="00597F71">
            <w:pPr>
              <w:keepNext/>
              <w:widowControl w:val="0"/>
              <w:suppressAutoHyphens/>
              <w:autoSpaceDN w:val="0"/>
              <w:snapToGrid w:val="0"/>
              <w:textAlignment w:val="baseline"/>
              <w:rPr>
                <w:rFonts w:ascii="Tahoma" w:eastAsia="SimSun" w:hAnsi="Tahoma" w:cs="Tahoma"/>
                <w:kern w:val="3"/>
                <w:sz w:val="18"/>
                <w:szCs w:val="18"/>
                <w:lang w:eastAsia="zh-CN" w:bidi="hi-IN"/>
              </w:rPr>
            </w:pPr>
          </w:p>
        </w:tc>
      </w:tr>
      <w:tr w:rsidR="00597F71" w:rsidRPr="002A5DC2" w14:paraId="315FBEF8" w14:textId="77777777" w:rsidTr="00597F71">
        <w:trPr>
          <w:trHeight w:val="233"/>
        </w:trPr>
        <w:tc>
          <w:tcPr>
            <w:tcW w:w="435" w:type="dxa"/>
            <w:tcBorders>
              <w:top w:val="single" w:sz="4" w:space="0" w:color="000000"/>
              <w:left w:val="single" w:sz="4" w:space="0" w:color="auto"/>
              <w:bottom w:val="single" w:sz="4" w:space="0" w:color="000000"/>
            </w:tcBorders>
            <w:shd w:val="clear" w:color="auto" w:fill="auto"/>
            <w:tcMar>
              <w:top w:w="15" w:type="dxa"/>
              <w:left w:w="15" w:type="dxa"/>
              <w:bottom w:w="0" w:type="dxa"/>
              <w:right w:w="15" w:type="dxa"/>
            </w:tcMar>
            <w:vAlign w:val="center"/>
          </w:tcPr>
          <w:p w14:paraId="1DECDE8B"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2.</w:t>
            </w:r>
          </w:p>
        </w:tc>
        <w:tc>
          <w:tcPr>
            <w:tcW w:w="679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23224221" w14:textId="77777777" w:rsidR="00597F71" w:rsidRPr="002A5DC2" w:rsidRDefault="00597F71" w:rsidP="00597F71">
            <w:pPr>
              <w:keepNext/>
              <w:widowControl w:val="0"/>
              <w:suppressAutoHyphens/>
              <w:autoSpaceDN w:val="0"/>
              <w:textAlignment w:val="baseline"/>
              <w:rPr>
                <w:rFonts w:ascii="Tahoma" w:eastAsia="SimSun" w:hAnsi="Tahoma" w:cs="Tahoma"/>
                <w:b/>
                <w:bCs/>
                <w:kern w:val="3"/>
                <w:sz w:val="18"/>
                <w:szCs w:val="18"/>
                <w:lang w:eastAsia="zh-CN" w:bidi="hi-IN"/>
              </w:rPr>
            </w:pPr>
            <w:r w:rsidRPr="002A5DC2">
              <w:rPr>
                <w:rFonts w:ascii="Tahoma" w:eastAsia="SimSun" w:hAnsi="Tahoma" w:cs="Tahoma"/>
                <w:b/>
                <w:bCs/>
                <w:kern w:val="3"/>
                <w:sz w:val="18"/>
                <w:szCs w:val="18"/>
                <w:lang w:eastAsia="zh-CN" w:bidi="hi-IN"/>
              </w:rPr>
              <w:t xml:space="preserve">Szerokopasmowa elektroniczna głowica liniowa do badań naczyniowych, mięśniowo-szkieletowych oraz małych narządów </w:t>
            </w:r>
          </w:p>
        </w:tc>
        <w:tc>
          <w:tcPr>
            <w:tcW w:w="3118" w:type="dxa"/>
            <w:tcBorders>
              <w:top w:val="single" w:sz="4" w:space="0" w:color="000000"/>
              <w:left w:val="single" w:sz="4" w:space="0" w:color="000000"/>
              <w:bottom w:val="single" w:sz="4" w:space="0" w:color="000000"/>
              <w:right w:val="single" w:sz="4" w:space="0" w:color="auto"/>
            </w:tcBorders>
          </w:tcPr>
          <w:p w14:paraId="744FB856" w14:textId="77777777" w:rsidR="00597F71" w:rsidRPr="002A5DC2" w:rsidRDefault="00597F71" w:rsidP="00597F71">
            <w:pPr>
              <w:keepNext/>
              <w:widowControl w:val="0"/>
              <w:suppressAutoHyphens/>
              <w:autoSpaceDN w:val="0"/>
              <w:textAlignment w:val="baseline"/>
              <w:rPr>
                <w:rFonts w:ascii="Tahoma" w:eastAsia="SimSun" w:hAnsi="Tahoma" w:cs="Tahoma"/>
                <w:b/>
                <w:bCs/>
                <w:kern w:val="3"/>
                <w:sz w:val="18"/>
                <w:szCs w:val="18"/>
                <w:lang w:eastAsia="zh-CN" w:bidi="hi-IN"/>
              </w:rPr>
            </w:pPr>
          </w:p>
        </w:tc>
      </w:tr>
      <w:tr w:rsidR="00597F71" w:rsidRPr="002A5DC2" w14:paraId="09475F85" w14:textId="77777777" w:rsidTr="00597F71">
        <w:trPr>
          <w:trHeight w:val="233"/>
        </w:trPr>
        <w:tc>
          <w:tcPr>
            <w:tcW w:w="435" w:type="dxa"/>
            <w:tcBorders>
              <w:top w:val="single" w:sz="4" w:space="0" w:color="000000"/>
              <w:left w:val="single" w:sz="4" w:space="0" w:color="auto"/>
              <w:bottom w:val="single" w:sz="4" w:space="0" w:color="000000"/>
            </w:tcBorders>
            <w:shd w:val="clear" w:color="auto" w:fill="auto"/>
            <w:tcMar>
              <w:top w:w="15" w:type="dxa"/>
              <w:left w:w="15" w:type="dxa"/>
              <w:bottom w:w="0" w:type="dxa"/>
              <w:right w:w="15" w:type="dxa"/>
            </w:tcMar>
            <w:vAlign w:val="center"/>
          </w:tcPr>
          <w:p w14:paraId="412DF028"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a)</w:t>
            </w:r>
          </w:p>
        </w:tc>
        <w:tc>
          <w:tcPr>
            <w:tcW w:w="679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1A6313FD" w14:textId="77777777" w:rsidR="00597F71" w:rsidRPr="002A5DC2" w:rsidRDefault="00597F71" w:rsidP="00597F71">
            <w:pPr>
              <w:widowControl w:val="0"/>
              <w:suppressAutoHyphens/>
              <w:autoSpaceDN w:val="0"/>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 xml:space="preserve">Częstotliwość pracy głowicy zakresie od 4.0 MHz do 12.0 MHz </w:t>
            </w:r>
          </w:p>
        </w:tc>
        <w:tc>
          <w:tcPr>
            <w:tcW w:w="3118" w:type="dxa"/>
            <w:tcBorders>
              <w:top w:val="single" w:sz="4" w:space="0" w:color="000000"/>
              <w:left w:val="single" w:sz="4" w:space="0" w:color="000000"/>
              <w:bottom w:val="single" w:sz="4" w:space="0" w:color="000000"/>
              <w:right w:val="single" w:sz="4" w:space="0" w:color="auto"/>
            </w:tcBorders>
          </w:tcPr>
          <w:p w14:paraId="66028223" w14:textId="77777777" w:rsidR="00597F71" w:rsidRPr="002A5DC2" w:rsidRDefault="00597F71" w:rsidP="00597F71">
            <w:pPr>
              <w:widowControl w:val="0"/>
              <w:suppressAutoHyphens/>
              <w:autoSpaceDN w:val="0"/>
              <w:textAlignment w:val="baseline"/>
              <w:rPr>
                <w:rFonts w:ascii="Tahoma" w:eastAsia="SimSun" w:hAnsi="Tahoma" w:cs="Tahoma"/>
                <w:kern w:val="3"/>
                <w:sz w:val="18"/>
                <w:szCs w:val="18"/>
                <w:lang w:eastAsia="zh-CN" w:bidi="hi-IN"/>
              </w:rPr>
            </w:pPr>
          </w:p>
        </w:tc>
      </w:tr>
      <w:tr w:rsidR="00597F71" w:rsidRPr="002A5DC2" w14:paraId="49376177" w14:textId="77777777" w:rsidTr="00597F71">
        <w:trPr>
          <w:trHeight w:val="233"/>
        </w:trPr>
        <w:tc>
          <w:tcPr>
            <w:tcW w:w="435" w:type="dxa"/>
            <w:tcBorders>
              <w:top w:val="single" w:sz="4" w:space="0" w:color="000000"/>
              <w:left w:val="single" w:sz="4" w:space="0" w:color="auto"/>
              <w:bottom w:val="single" w:sz="4" w:space="0" w:color="000000"/>
            </w:tcBorders>
            <w:shd w:val="clear" w:color="auto" w:fill="auto"/>
            <w:tcMar>
              <w:top w:w="15" w:type="dxa"/>
              <w:left w:w="15" w:type="dxa"/>
              <w:bottom w:w="0" w:type="dxa"/>
              <w:right w:w="15" w:type="dxa"/>
            </w:tcMar>
            <w:vAlign w:val="center"/>
          </w:tcPr>
          <w:p w14:paraId="12282CE3"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b)</w:t>
            </w:r>
          </w:p>
        </w:tc>
        <w:tc>
          <w:tcPr>
            <w:tcW w:w="679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2A4EC374" w14:textId="77777777" w:rsidR="00597F71" w:rsidRPr="002A5DC2" w:rsidRDefault="00597F71" w:rsidP="00597F71">
            <w:pPr>
              <w:widowControl w:val="0"/>
              <w:suppressAutoHyphens/>
              <w:autoSpaceDN w:val="0"/>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Liczba elementów w głowicy  128</w:t>
            </w:r>
          </w:p>
        </w:tc>
        <w:tc>
          <w:tcPr>
            <w:tcW w:w="3118" w:type="dxa"/>
            <w:tcBorders>
              <w:top w:val="single" w:sz="4" w:space="0" w:color="000000"/>
              <w:left w:val="single" w:sz="4" w:space="0" w:color="000000"/>
              <w:bottom w:val="single" w:sz="4" w:space="0" w:color="000000"/>
              <w:right w:val="single" w:sz="4" w:space="0" w:color="auto"/>
            </w:tcBorders>
          </w:tcPr>
          <w:p w14:paraId="2AACFB74" w14:textId="77777777" w:rsidR="00597F71" w:rsidRPr="002A5DC2" w:rsidRDefault="00597F71" w:rsidP="00597F71">
            <w:pPr>
              <w:widowControl w:val="0"/>
              <w:suppressAutoHyphens/>
              <w:autoSpaceDN w:val="0"/>
              <w:textAlignment w:val="baseline"/>
              <w:rPr>
                <w:rFonts w:ascii="Tahoma" w:eastAsia="SimSun" w:hAnsi="Tahoma" w:cs="Tahoma"/>
                <w:kern w:val="3"/>
                <w:sz w:val="18"/>
                <w:szCs w:val="18"/>
                <w:lang w:eastAsia="zh-CN" w:bidi="hi-IN"/>
              </w:rPr>
            </w:pPr>
          </w:p>
        </w:tc>
      </w:tr>
      <w:tr w:rsidR="00597F71" w:rsidRPr="002A5DC2" w14:paraId="4DB88A7F" w14:textId="77777777" w:rsidTr="00597F71">
        <w:trPr>
          <w:trHeight w:val="233"/>
        </w:trPr>
        <w:tc>
          <w:tcPr>
            <w:tcW w:w="435" w:type="dxa"/>
            <w:tcBorders>
              <w:top w:val="single" w:sz="4" w:space="0" w:color="000000"/>
              <w:left w:val="single" w:sz="4" w:space="0" w:color="auto"/>
              <w:bottom w:val="single" w:sz="4" w:space="0" w:color="000000"/>
            </w:tcBorders>
            <w:shd w:val="clear" w:color="auto" w:fill="auto"/>
            <w:tcMar>
              <w:top w:w="15" w:type="dxa"/>
              <w:left w:w="15" w:type="dxa"/>
              <w:bottom w:w="0" w:type="dxa"/>
              <w:right w:w="15" w:type="dxa"/>
            </w:tcMar>
            <w:vAlign w:val="center"/>
          </w:tcPr>
          <w:p w14:paraId="6CA2E147"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c)</w:t>
            </w:r>
          </w:p>
        </w:tc>
        <w:tc>
          <w:tcPr>
            <w:tcW w:w="679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3FA952D6" w14:textId="77777777" w:rsidR="00597F71" w:rsidRPr="002A5DC2" w:rsidRDefault="00597F71" w:rsidP="00597F71">
            <w:pPr>
              <w:keepNext/>
              <w:widowControl w:val="0"/>
              <w:suppressAutoHyphens/>
              <w:autoSpaceDN w:val="0"/>
              <w:snapToGrid w:val="0"/>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Szerokość pola obrazowania głowicy przy wyłączonym obrazowaniu trapezoidalnym 38mm</w:t>
            </w:r>
          </w:p>
        </w:tc>
        <w:tc>
          <w:tcPr>
            <w:tcW w:w="3118" w:type="dxa"/>
            <w:tcBorders>
              <w:top w:val="single" w:sz="4" w:space="0" w:color="000000"/>
              <w:left w:val="single" w:sz="4" w:space="0" w:color="000000"/>
              <w:bottom w:val="single" w:sz="4" w:space="0" w:color="000000"/>
              <w:right w:val="single" w:sz="4" w:space="0" w:color="auto"/>
            </w:tcBorders>
          </w:tcPr>
          <w:p w14:paraId="5DDBA0E6" w14:textId="77777777" w:rsidR="00597F71" w:rsidRPr="002A5DC2" w:rsidRDefault="00597F71" w:rsidP="00597F71">
            <w:pPr>
              <w:keepNext/>
              <w:widowControl w:val="0"/>
              <w:suppressAutoHyphens/>
              <w:autoSpaceDN w:val="0"/>
              <w:snapToGrid w:val="0"/>
              <w:textAlignment w:val="baseline"/>
              <w:rPr>
                <w:rFonts w:ascii="Tahoma" w:eastAsia="SimSun" w:hAnsi="Tahoma" w:cs="Tahoma"/>
                <w:kern w:val="3"/>
                <w:sz w:val="18"/>
                <w:szCs w:val="18"/>
                <w:lang w:eastAsia="zh-CN" w:bidi="hi-IN"/>
              </w:rPr>
            </w:pPr>
          </w:p>
        </w:tc>
      </w:tr>
      <w:tr w:rsidR="00597F71" w:rsidRPr="002A5DC2" w14:paraId="4D2259C5" w14:textId="77777777" w:rsidTr="00597F71">
        <w:trPr>
          <w:trHeight w:val="233"/>
        </w:trPr>
        <w:tc>
          <w:tcPr>
            <w:tcW w:w="435" w:type="dxa"/>
            <w:tcBorders>
              <w:top w:val="single" w:sz="4" w:space="0" w:color="000000"/>
              <w:left w:val="single" w:sz="4" w:space="0" w:color="auto"/>
              <w:bottom w:val="single" w:sz="4" w:space="0" w:color="000000"/>
            </w:tcBorders>
            <w:shd w:val="clear" w:color="auto" w:fill="auto"/>
            <w:tcMar>
              <w:top w:w="15" w:type="dxa"/>
              <w:left w:w="15" w:type="dxa"/>
              <w:bottom w:w="0" w:type="dxa"/>
              <w:right w:w="15" w:type="dxa"/>
            </w:tcMar>
            <w:vAlign w:val="center"/>
          </w:tcPr>
          <w:p w14:paraId="3BA5F60A"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d)</w:t>
            </w:r>
          </w:p>
        </w:tc>
        <w:tc>
          <w:tcPr>
            <w:tcW w:w="679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0" w:type="dxa"/>
              <w:right w:w="15" w:type="dxa"/>
            </w:tcMar>
          </w:tcPr>
          <w:p w14:paraId="68DCB78B" w14:textId="77777777" w:rsidR="00597F71" w:rsidRPr="002A5DC2" w:rsidRDefault="00597F71" w:rsidP="00597F71">
            <w:pPr>
              <w:keepNext/>
              <w:widowControl w:val="0"/>
              <w:suppressAutoHyphens/>
              <w:autoSpaceDN w:val="0"/>
              <w:snapToGrid w:val="0"/>
              <w:textAlignment w:val="baseline"/>
              <w:rPr>
                <w:rFonts w:ascii="Tahoma" w:eastAsia="SimSun" w:hAnsi="Tahoma" w:cs="Tahoma"/>
                <w:color w:val="000000"/>
                <w:kern w:val="3"/>
                <w:sz w:val="18"/>
                <w:szCs w:val="18"/>
                <w:lang w:eastAsia="zh-CN" w:bidi="hi-IN"/>
              </w:rPr>
            </w:pPr>
            <w:r w:rsidRPr="002A5DC2">
              <w:rPr>
                <w:rFonts w:ascii="Tahoma" w:eastAsia="SimSun" w:hAnsi="Tahoma" w:cs="Tahoma"/>
                <w:color w:val="000000"/>
                <w:kern w:val="3"/>
                <w:sz w:val="18"/>
                <w:szCs w:val="18"/>
                <w:lang w:eastAsia="zh-CN" w:bidi="hi-IN"/>
              </w:rPr>
              <w:t>Obrazowanie w częstotliwości II harmonicznej</w:t>
            </w:r>
          </w:p>
        </w:tc>
        <w:tc>
          <w:tcPr>
            <w:tcW w:w="3118" w:type="dxa"/>
            <w:tcBorders>
              <w:top w:val="single" w:sz="4" w:space="0" w:color="000000"/>
              <w:left w:val="single" w:sz="4" w:space="0" w:color="000000"/>
              <w:bottom w:val="single" w:sz="4" w:space="0" w:color="000000"/>
              <w:right w:val="single" w:sz="4" w:space="0" w:color="auto"/>
            </w:tcBorders>
          </w:tcPr>
          <w:p w14:paraId="767A4E7F" w14:textId="77777777" w:rsidR="00597F71" w:rsidRPr="002A5DC2" w:rsidRDefault="00597F71" w:rsidP="00597F71">
            <w:pPr>
              <w:keepNext/>
              <w:widowControl w:val="0"/>
              <w:suppressAutoHyphens/>
              <w:autoSpaceDN w:val="0"/>
              <w:snapToGrid w:val="0"/>
              <w:textAlignment w:val="baseline"/>
              <w:rPr>
                <w:rFonts w:ascii="Tahoma" w:eastAsia="SimSun" w:hAnsi="Tahoma" w:cs="Tahoma"/>
                <w:color w:val="000000"/>
                <w:kern w:val="3"/>
                <w:sz w:val="18"/>
                <w:szCs w:val="18"/>
                <w:lang w:eastAsia="zh-CN" w:bidi="hi-IN"/>
              </w:rPr>
            </w:pPr>
          </w:p>
        </w:tc>
      </w:tr>
      <w:tr w:rsidR="00597F71" w:rsidRPr="002A5DC2" w14:paraId="7DFDA39E" w14:textId="77777777" w:rsidTr="00597F71">
        <w:trPr>
          <w:trHeight w:val="233"/>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39DAA951"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e)</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tcPr>
          <w:p w14:paraId="149E5E99" w14:textId="77777777" w:rsidR="00597F71" w:rsidRPr="002A5DC2" w:rsidRDefault="00597F71" w:rsidP="00597F71">
            <w:pPr>
              <w:keepNext/>
              <w:widowControl w:val="0"/>
              <w:suppressAutoHyphens/>
              <w:autoSpaceDN w:val="0"/>
              <w:snapToGrid w:val="0"/>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 xml:space="preserve">Opcjonalnie możliwość stosowania przystawki biopsyjnej </w:t>
            </w:r>
          </w:p>
        </w:tc>
        <w:tc>
          <w:tcPr>
            <w:tcW w:w="3118" w:type="dxa"/>
            <w:tcBorders>
              <w:left w:val="single" w:sz="4" w:space="0" w:color="000000"/>
              <w:bottom w:val="single" w:sz="4" w:space="0" w:color="000000"/>
              <w:right w:val="single" w:sz="4" w:space="0" w:color="auto"/>
            </w:tcBorders>
          </w:tcPr>
          <w:p w14:paraId="1A9FC2B7" w14:textId="77777777" w:rsidR="00597F71" w:rsidRPr="002A5DC2" w:rsidRDefault="00597F71" w:rsidP="00597F71">
            <w:pPr>
              <w:keepNext/>
              <w:widowControl w:val="0"/>
              <w:suppressAutoHyphens/>
              <w:autoSpaceDN w:val="0"/>
              <w:snapToGrid w:val="0"/>
              <w:textAlignment w:val="baseline"/>
              <w:rPr>
                <w:rFonts w:ascii="Tahoma" w:eastAsia="SimSun" w:hAnsi="Tahoma" w:cs="Tahoma"/>
                <w:kern w:val="3"/>
                <w:sz w:val="18"/>
                <w:szCs w:val="18"/>
                <w:lang w:eastAsia="zh-CN" w:bidi="hi-IN"/>
              </w:rPr>
            </w:pPr>
          </w:p>
        </w:tc>
      </w:tr>
      <w:tr w:rsidR="00597F71" w:rsidRPr="002A5DC2" w14:paraId="7BC38335" w14:textId="77777777" w:rsidTr="00597F71">
        <w:trPr>
          <w:trHeight w:val="233"/>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067AECFF"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3.</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tcPr>
          <w:p w14:paraId="34E2AB35" w14:textId="77777777" w:rsidR="00597F71" w:rsidRPr="002A5DC2" w:rsidRDefault="00597F71" w:rsidP="00597F71">
            <w:pPr>
              <w:keepNext/>
              <w:widowControl w:val="0"/>
              <w:suppressAutoHyphens/>
              <w:autoSpaceDN w:val="0"/>
              <w:snapToGrid w:val="0"/>
              <w:textAlignment w:val="baseline"/>
              <w:rPr>
                <w:rFonts w:ascii="Tahoma" w:eastAsia="SimSun" w:hAnsi="Tahoma" w:cs="Tahoma"/>
                <w:b/>
                <w:bCs/>
                <w:kern w:val="3"/>
                <w:sz w:val="18"/>
                <w:szCs w:val="18"/>
                <w:lang w:eastAsia="zh-CN" w:bidi="hi-IN"/>
              </w:rPr>
            </w:pPr>
            <w:r w:rsidRPr="002A5DC2">
              <w:rPr>
                <w:rFonts w:ascii="Tahoma" w:eastAsia="SimSun" w:hAnsi="Tahoma" w:cs="Tahoma"/>
                <w:b/>
                <w:bCs/>
                <w:kern w:val="3"/>
                <w:sz w:val="18"/>
                <w:szCs w:val="18"/>
                <w:lang w:eastAsia="zh-CN" w:bidi="hi-IN"/>
              </w:rPr>
              <w:t xml:space="preserve">Szerokopasmowa elektroniczna głowica sektorowa do badań kardiologicznych </w:t>
            </w:r>
          </w:p>
        </w:tc>
        <w:tc>
          <w:tcPr>
            <w:tcW w:w="3118" w:type="dxa"/>
            <w:tcBorders>
              <w:left w:val="single" w:sz="4" w:space="0" w:color="000000"/>
              <w:bottom w:val="single" w:sz="4" w:space="0" w:color="000000"/>
              <w:right w:val="single" w:sz="4" w:space="0" w:color="auto"/>
            </w:tcBorders>
          </w:tcPr>
          <w:p w14:paraId="76CEEF69" w14:textId="77777777" w:rsidR="00597F71" w:rsidRPr="002A5DC2" w:rsidRDefault="00597F71" w:rsidP="00597F71">
            <w:pPr>
              <w:keepNext/>
              <w:widowControl w:val="0"/>
              <w:suppressAutoHyphens/>
              <w:autoSpaceDN w:val="0"/>
              <w:snapToGrid w:val="0"/>
              <w:textAlignment w:val="baseline"/>
              <w:rPr>
                <w:rFonts w:ascii="Tahoma" w:eastAsia="SimSun" w:hAnsi="Tahoma" w:cs="Tahoma"/>
                <w:b/>
                <w:bCs/>
                <w:kern w:val="3"/>
                <w:sz w:val="18"/>
                <w:szCs w:val="18"/>
                <w:lang w:eastAsia="zh-CN" w:bidi="hi-IN"/>
              </w:rPr>
            </w:pPr>
          </w:p>
        </w:tc>
      </w:tr>
      <w:tr w:rsidR="00597F71" w:rsidRPr="002A5DC2" w14:paraId="091395AE" w14:textId="77777777" w:rsidTr="00597F71">
        <w:trPr>
          <w:trHeight w:val="233"/>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168D7008"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a)</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tcPr>
          <w:p w14:paraId="4B0FAC69" w14:textId="77777777" w:rsidR="00597F71" w:rsidRPr="002A5DC2" w:rsidRDefault="00597F71" w:rsidP="00597F71">
            <w:pPr>
              <w:widowControl w:val="0"/>
              <w:suppressAutoHyphens/>
              <w:autoSpaceDN w:val="0"/>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Częstotliwość pracy głowicy w minimalnym zakresie od 2.0 MHz do 4.0 MHz</w:t>
            </w:r>
          </w:p>
        </w:tc>
        <w:tc>
          <w:tcPr>
            <w:tcW w:w="3118" w:type="dxa"/>
            <w:tcBorders>
              <w:left w:val="single" w:sz="4" w:space="0" w:color="000000"/>
              <w:bottom w:val="single" w:sz="4" w:space="0" w:color="000000"/>
              <w:right w:val="single" w:sz="4" w:space="0" w:color="auto"/>
            </w:tcBorders>
          </w:tcPr>
          <w:p w14:paraId="33561941" w14:textId="77777777" w:rsidR="00597F71" w:rsidRPr="002A5DC2" w:rsidRDefault="00597F71" w:rsidP="00597F71">
            <w:pPr>
              <w:widowControl w:val="0"/>
              <w:suppressAutoHyphens/>
              <w:autoSpaceDN w:val="0"/>
              <w:textAlignment w:val="baseline"/>
              <w:rPr>
                <w:rFonts w:ascii="Tahoma" w:eastAsia="SimSun" w:hAnsi="Tahoma" w:cs="Tahoma"/>
                <w:kern w:val="3"/>
                <w:sz w:val="18"/>
                <w:szCs w:val="18"/>
                <w:lang w:eastAsia="zh-CN" w:bidi="hi-IN"/>
              </w:rPr>
            </w:pPr>
          </w:p>
        </w:tc>
      </w:tr>
      <w:tr w:rsidR="00597F71" w:rsidRPr="002A5DC2" w14:paraId="3D47053A" w14:textId="77777777" w:rsidTr="00597F71">
        <w:trPr>
          <w:trHeight w:val="233"/>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4F61D720"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b)</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tcPr>
          <w:p w14:paraId="7786D930" w14:textId="77777777" w:rsidR="00597F71" w:rsidRPr="002A5DC2" w:rsidRDefault="00597F71" w:rsidP="00597F71">
            <w:pPr>
              <w:widowControl w:val="0"/>
              <w:suppressAutoHyphens/>
              <w:autoSpaceDN w:val="0"/>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Liczba elementów w głowicy 64</w:t>
            </w:r>
          </w:p>
        </w:tc>
        <w:tc>
          <w:tcPr>
            <w:tcW w:w="3118" w:type="dxa"/>
            <w:tcBorders>
              <w:left w:val="single" w:sz="4" w:space="0" w:color="000000"/>
              <w:bottom w:val="single" w:sz="4" w:space="0" w:color="000000"/>
              <w:right w:val="single" w:sz="4" w:space="0" w:color="auto"/>
            </w:tcBorders>
          </w:tcPr>
          <w:p w14:paraId="0B46FC3A" w14:textId="77777777" w:rsidR="00597F71" w:rsidRPr="002A5DC2" w:rsidRDefault="00597F71" w:rsidP="00597F71">
            <w:pPr>
              <w:widowControl w:val="0"/>
              <w:suppressAutoHyphens/>
              <w:autoSpaceDN w:val="0"/>
              <w:textAlignment w:val="baseline"/>
              <w:rPr>
                <w:rFonts w:ascii="Tahoma" w:eastAsia="SimSun" w:hAnsi="Tahoma" w:cs="Tahoma"/>
                <w:kern w:val="3"/>
                <w:sz w:val="18"/>
                <w:szCs w:val="18"/>
                <w:lang w:eastAsia="zh-CN" w:bidi="hi-IN"/>
              </w:rPr>
            </w:pPr>
          </w:p>
        </w:tc>
      </w:tr>
      <w:tr w:rsidR="00597F71" w:rsidRPr="002A5DC2" w14:paraId="4EEF36D6" w14:textId="77777777" w:rsidTr="00597F71">
        <w:trPr>
          <w:trHeight w:val="233"/>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68A058D6"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c)</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tcPr>
          <w:p w14:paraId="6A7CF09E" w14:textId="77777777" w:rsidR="00597F71" w:rsidRPr="002A5DC2" w:rsidRDefault="00597F71" w:rsidP="00597F71">
            <w:pPr>
              <w:keepNext/>
              <w:widowControl w:val="0"/>
              <w:suppressAutoHyphens/>
              <w:autoSpaceDN w:val="0"/>
              <w:snapToGrid w:val="0"/>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Kąt pola penetracji głowicy 75 stopni</w:t>
            </w:r>
          </w:p>
        </w:tc>
        <w:tc>
          <w:tcPr>
            <w:tcW w:w="3118" w:type="dxa"/>
            <w:tcBorders>
              <w:left w:val="single" w:sz="4" w:space="0" w:color="000000"/>
              <w:bottom w:val="single" w:sz="4" w:space="0" w:color="000000"/>
              <w:right w:val="single" w:sz="4" w:space="0" w:color="auto"/>
            </w:tcBorders>
          </w:tcPr>
          <w:p w14:paraId="5627C64C" w14:textId="77777777" w:rsidR="00597F71" w:rsidRPr="002A5DC2" w:rsidRDefault="00597F71" w:rsidP="00597F71">
            <w:pPr>
              <w:keepNext/>
              <w:widowControl w:val="0"/>
              <w:suppressAutoHyphens/>
              <w:autoSpaceDN w:val="0"/>
              <w:snapToGrid w:val="0"/>
              <w:textAlignment w:val="baseline"/>
              <w:rPr>
                <w:rFonts w:ascii="Tahoma" w:eastAsia="SimSun" w:hAnsi="Tahoma" w:cs="Tahoma"/>
                <w:kern w:val="3"/>
                <w:sz w:val="18"/>
                <w:szCs w:val="18"/>
                <w:lang w:eastAsia="zh-CN" w:bidi="hi-IN"/>
              </w:rPr>
            </w:pPr>
          </w:p>
        </w:tc>
      </w:tr>
      <w:tr w:rsidR="00597F71" w:rsidRPr="002A5DC2" w14:paraId="2B71ECAC" w14:textId="77777777" w:rsidTr="00597F71">
        <w:trPr>
          <w:trHeight w:val="233"/>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4A1798CB"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d)</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tcPr>
          <w:p w14:paraId="064D708D" w14:textId="77777777" w:rsidR="00597F71" w:rsidRPr="002A5DC2" w:rsidRDefault="00597F71" w:rsidP="00597F71">
            <w:pPr>
              <w:keepNext/>
              <w:widowControl w:val="0"/>
              <w:suppressAutoHyphens/>
              <w:autoSpaceDN w:val="0"/>
              <w:snapToGrid w:val="0"/>
              <w:textAlignment w:val="baseline"/>
              <w:rPr>
                <w:rFonts w:ascii="Tahoma" w:eastAsia="SimSun" w:hAnsi="Tahoma" w:cs="Tahoma"/>
                <w:color w:val="000000"/>
                <w:kern w:val="3"/>
                <w:sz w:val="18"/>
                <w:szCs w:val="18"/>
                <w:lang w:eastAsia="zh-CN" w:bidi="hi-IN"/>
              </w:rPr>
            </w:pPr>
            <w:r w:rsidRPr="002A5DC2">
              <w:rPr>
                <w:rFonts w:ascii="Tahoma" w:eastAsia="SimSun" w:hAnsi="Tahoma" w:cs="Tahoma"/>
                <w:color w:val="000000"/>
                <w:kern w:val="3"/>
                <w:sz w:val="18"/>
                <w:szCs w:val="18"/>
                <w:lang w:eastAsia="zh-CN" w:bidi="hi-IN"/>
              </w:rPr>
              <w:t>Obrazowanie w częstotliwości II harmonicznej</w:t>
            </w:r>
          </w:p>
        </w:tc>
        <w:tc>
          <w:tcPr>
            <w:tcW w:w="3118" w:type="dxa"/>
            <w:tcBorders>
              <w:left w:val="single" w:sz="4" w:space="0" w:color="000000"/>
              <w:bottom w:val="single" w:sz="4" w:space="0" w:color="000000"/>
              <w:right w:val="single" w:sz="4" w:space="0" w:color="auto"/>
            </w:tcBorders>
          </w:tcPr>
          <w:p w14:paraId="63E38BAA" w14:textId="77777777" w:rsidR="00597F71" w:rsidRPr="002A5DC2" w:rsidRDefault="00597F71" w:rsidP="00597F71">
            <w:pPr>
              <w:keepNext/>
              <w:widowControl w:val="0"/>
              <w:suppressAutoHyphens/>
              <w:autoSpaceDN w:val="0"/>
              <w:snapToGrid w:val="0"/>
              <w:textAlignment w:val="baseline"/>
              <w:rPr>
                <w:rFonts w:ascii="Tahoma" w:eastAsia="SimSun" w:hAnsi="Tahoma" w:cs="Tahoma"/>
                <w:color w:val="000000"/>
                <w:kern w:val="3"/>
                <w:sz w:val="18"/>
                <w:szCs w:val="18"/>
                <w:lang w:eastAsia="zh-CN" w:bidi="hi-IN"/>
              </w:rPr>
            </w:pPr>
          </w:p>
        </w:tc>
      </w:tr>
      <w:tr w:rsidR="00597F71" w:rsidRPr="002A5DC2" w14:paraId="5E419104" w14:textId="77777777" w:rsidTr="00597F71">
        <w:trPr>
          <w:trHeight w:val="233"/>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4C915C3F"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4.</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tcPr>
          <w:p w14:paraId="7F8CCDF3" w14:textId="77777777" w:rsidR="00597F71" w:rsidRPr="002A5DC2" w:rsidRDefault="00597F71" w:rsidP="00597F71">
            <w:pPr>
              <w:keepNext/>
              <w:widowControl w:val="0"/>
              <w:suppressAutoHyphens/>
              <w:autoSpaceDN w:val="0"/>
              <w:snapToGrid w:val="0"/>
              <w:textAlignment w:val="baseline"/>
              <w:rPr>
                <w:rFonts w:ascii="Tahoma" w:eastAsia="SimSun" w:hAnsi="Tahoma" w:cs="Tahoma"/>
                <w:color w:val="000000"/>
                <w:kern w:val="3"/>
                <w:sz w:val="18"/>
                <w:szCs w:val="18"/>
                <w:lang w:eastAsia="zh-CN" w:bidi="hi-IN"/>
              </w:rPr>
            </w:pPr>
            <w:r w:rsidRPr="002A5DC2">
              <w:rPr>
                <w:rFonts w:ascii="Tahoma" w:eastAsia="SimSun" w:hAnsi="Tahoma" w:cs="Tahoma"/>
                <w:color w:val="000000"/>
                <w:kern w:val="3"/>
                <w:sz w:val="18"/>
                <w:szCs w:val="18"/>
                <w:lang w:eastAsia="zh-CN" w:bidi="hi-IN"/>
              </w:rPr>
              <w:t xml:space="preserve"> </w:t>
            </w:r>
            <w:r w:rsidRPr="002A5DC2">
              <w:rPr>
                <w:rFonts w:ascii="Tahoma" w:eastAsia="SimSun" w:hAnsi="Tahoma" w:cs="Tahoma"/>
                <w:b/>
                <w:bCs/>
                <w:kern w:val="3"/>
                <w:sz w:val="18"/>
                <w:szCs w:val="18"/>
                <w:lang w:eastAsia="zh-CN" w:bidi="hi-IN"/>
              </w:rPr>
              <w:t xml:space="preserve">Szerokopasmowa elektroniczna głowica </w:t>
            </w:r>
            <w:proofErr w:type="spellStart"/>
            <w:r w:rsidRPr="002A5DC2">
              <w:rPr>
                <w:rFonts w:ascii="Tahoma" w:eastAsia="SimSun" w:hAnsi="Tahoma" w:cs="Tahoma"/>
                <w:b/>
                <w:bCs/>
                <w:kern w:val="3"/>
                <w:sz w:val="18"/>
                <w:szCs w:val="18"/>
                <w:lang w:eastAsia="zh-CN" w:bidi="hi-IN"/>
              </w:rPr>
              <w:t>endowaginalna</w:t>
            </w:r>
            <w:proofErr w:type="spellEnd"/>
            <w:r w:rsidRPr="002A5DC2">
              <w:rPr>
                <w:rFonts w:ascii="Tahoma" w:eastAsia="SimSun" w:hAnsi="Tahoma" w:cs="Tahoma"/>
                <w:b/>
                <w:bCs/>
                <w:kern w:val="3"/>
                <w:sz w:val="18"/>
                <w:szCs w:val="18"/>
                <w:lang w:eastAsia="zh-CN" w:bidi="hi-IN"/>
              </w:rPr>
              <w:t xml:space="preserve"> do badań ginekologicznych </w:t>
            </w:r>
          </w:p>
        </w:tc>
        <w:tc>
          <w:tcPr>
            <w:tcW w:w="3118" w:type="dxa"/>
            <w:tcBorders>
              <w:left w:val="single" w:sz="4" w:space="0" w:color="000000"/>
              <w:bottom w:val="single" w:sz="4" w:space="0" w:color="000000"/>
              <w:right w:val="single" w:sz="4" w:space="0" w:color="auto"/>
            </w:tcBorders>
          </w:tcPr>
          <w:p w14:paraId="57C5E726" w14:textId="77777777" w:rsidR="00597F71" w:rsidRPr="002A5DC2" w:rsidRDefault="00597F71" w:rsidP="00597F71">
            <w:pPr>
              <w:keepNext/>
              <w:widowControl w:val="0"/>
              <w:suppressAutoHyphens/>
              <w:autoSpaceDN w:val="0"/>
              <w:snapToGrid w:val="0"/>
              <w:textAlignment w:val="baseline"/>
              <w:rPr>
                <w:rFonts w:ascii="Tahoma" w:eastAsia="SimSun" w:hAnsi="Tahoma" w:cs="Tahoma"/>
                <w:color w:val="000000"/>
                <w:kern w:val="3"/>
                <w:sz w:val="18"/>
                <w:szCs w:val="18"/>
                <w:lang w:eastAsia="zh-CN" w:bidi="hi-IN"/>
              </w:rPr>
            </w:pPr>
          </w:p>
        </w:tc>
      </w:tr>
      <w:tr w:rsidR="00597F71" w:rsidRPr="002A5DC2" w14:paraId="26CAB04B" w14:textId="77777777" w:rsidTr="00597F71">
        <w:trPr>
          <w:trHeight w:val="233"/>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14653C18"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a)</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tcPr>
          <w:p w14:paraId="0ABF1EF1" w14:textId="77777777" w:rsidR="00597F71" w:rsidRPr="002A5DC2" w:rsidRDefault="00597F71" w:rsidP="00597F71">
            <w:pPr>
              <w:keepNext/>
              <w:widowControl w:val="0"/>
              <w:suppressAutoHyphens/>
              <w:autoSpaceDN w:val="0"/>
              <w:snapToGrid w:val="0"/>
              <w:textAlignment w:val="baseline"/>
              <w:rPr>
                <w:rFonts w:ascii="Tahoma" w:eastAsia="SimSun" w:hAnsi="Tahoma" w:cs="Tahoma"/>
                <w:color w:val="000000"/>
                <w:kern w:val="3"/>
                <w:sz w:val="18"/>
                <w:szCs w:val="18"/>
                <w:lang w:eastAsia="zh-CN" w:bidi="hi-IN"/>
              </w:rPr>
            </w:pPr>
            <w:r w:rsidRPr="002A5DC2">
              <w:rPr>
                <w:rFonts w:ascii="Tahoma" w:eastAsia="SimSun" w:hAnsi="Tahoma" w:cs="Tahoma"/>
                <w:kern w:val="3"/>
                <w:sz w:val="18"/>
                <w:szCs w:val="18"/>
                <w:lang w:eastAsia="zh-CN" w:bidi="hi-IN"/>
              </w:rPr>
              <w:t>Częstotliwość pracy głowicy w minimalnym zakresie od 4.0 MHz do 9.0 MHz</w:t>
            </w:r>
          </w:p>
        </w:tc>
        <w:tc>
          <w:tcPr>
            <w:tcW w:w="3118" w:type="dxa"/>
            <w:tcBorders>
              <w:left w:val="single" w:sz="4" w:space="0" w:color="000000"/>
              <w:bottom w:val="single" w:sz="4" w:space="0" w:color="000000"/>
              <w:right w:val="single" w:sz="4" w:space="0" w:color="auto"/>
            </w:tcBorders>
          </w:tcPr>
          <w:p w14:paraId="6112BC32" w14:textId="77777777" w:rsidR="00597F71" w:rsidRPr="002A5DC2" w:rsidRDefault="00597F71" w:rsidP="00597F71">
            <w:pPr>
              <w:keepNext/>
              <w:widowControl w:val="0"/>
              <w:suppressAutoHyphens/>
              <w:autoSpaceDN w:val="0"/>
              <w:snapToGrid w:val="0"/>
              <w:textAlignment w:val="baseline"/>
              <w:rPr>
                <w:rFonts w:ascii="Tahoma" w:eastAsia="SimSun" w:hAnsi="Tahoma" w:cs="Tahoma"/>
                <w:kern w:val="3"/>
                <w:sz w:val="18"/>
                <w:szCs w:val="18"/>
                <w:lang w:eastAsia="zh-CN" w:bidi="hi-IN"/>
              </w:rPr>
            </w:pPr>
          </w:p>
        </w:tc>
      </w:tr>
      <w:tr w:rsidR="00597F71" w:rsidRPr="002A5DC2" w14:paraId="2B6A9308" w14:textId="77777777" w:rsidTr="00597F71">
        <w:trPr>
          <w:trHeight w:val="233"/>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48D9F6D3"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b)</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tcPr>
          <w:p w14:paraId="6CDEE4BA" w14:textId="77777777" w:rsidR="00597F71" w:rsidRPr="002A5DC2" w:rsidRDefault="00597F71" w:rsidP="00597F71">
            <w:pPr>
              <w:keepNext/>
              <w:widowControl w:val="0"/>
              <w:suppressAutoHyphens/>
              <w:autoSpaceDN w:val="0"/>
              <w:snapToGrid w:val="0"/>
              <w:textAlignment w:val="baseline"/>
              <w:rPr>
                <w:rFonts w:ascii="Tahoma" w:eastAsia="SimSun" w:hAnsi="Tahoma" w:cs="Tahoma"/>
                <w:color w:val="000000"/>
                <w:kern w:val="3"/>
                <w:sz w:val="18"/>
                <w:szCs w:val="18"/>
                <w:lang w:eastAsia="zh-CN" w:bidi="hi-IN"/>
              </w:rPr>
            </w:pPr>
            <w:r w:rsidRPr="002A5DC2">
              <w:rPr>
                <w:rFonts w:ascii="Tahoma" w:eastAsia="SimSun" w:hAnsi="Tahoma" w:cs="Tahoma"/>
                <w:kern w:val="3"/>
                <w:sz w:val="18"/>
                <w:szCs w:val="18"/>
                <w:lang w:eastAsia="zh-CN" w:bidi="hi-IN"/>
              </w:rPr>
              <w:t>Liczba elementów w głowicy 128</w:t>
            </w:r>
          </w:p>
        </w:tc>
        <w:tc>
          <w:tcPr>
            <w:tcW w:w="3118" w:type="dxa"/>
            <w:tcBorders>
              <w:left w:val="single" w:sz="4" w:space="0" w:color="000000"/>
              <w:bottom w:val="single" w:sz="4" w:space="0" w:color="000000"/>
              <w:right w:val="single" w:sz="4" w:space="0" w:color="auto"/>
            </w:tcBorders>
          </w:tcPr>
          <w:p w14:paraId="3DF998E0" w14:textId="77777777" w:rsidR="00597F71" w:rsidRPr="002A5DC2" w:rsidRDefault="00597F71" w:rsidP="00597F71">
            <w:pPr>
              <w:keepNext/>
              <w:widowControl w:val="0"/>
              <w:suppressAutoHyphens/>
              <w:autoSpaceDN w:val="0"/>
              <w:snapToGrid w:val="0"/>
              <w:textAlignment w:val="baseline"/>
              <w:rPr>
                <w:rFonts w:ascii="Tahoma" w:eastAsia="SimSun" w:hAnsi="Tahoma" w:cs="Tahoma"/>
                <w:kern w:val="3"/>
                <w:sz w:val="18"/>
                <w:szCs w:val="18"/>
                <w:lang w:eastAsia="zh-CN" w:bidi="hi-IN"/>
              </w:rPr>
            </w:pPr>
          </w:p>
        </w:tc>
      </w:tr>
      <w:tr w:rsidR="00597F71" w:rsidRPr="002A5DC2" w14:paraId="0CB8F7E7" w14:textId="77777777" w:rsidTr="00597F71">
        <w:trPr>
          <w:trHeight w:val="233"/>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32976296"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c)</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tcPr>
          <w:p w14:paraId="74ADF5AC" w14:textId="77777777" w:rsidR="00597F71" w:rsidRPr="002A5DC2" w:rsidRDefault="00597F71" w:rsidP="00597F71">
            <w:pPr>
              <w:keepNext/>
              <w:widowControl w:val="0"/>
              <w:suppressAutoHyphens/>
              <w:autoSpaceDN w:val="0"/>
              <w:snapToGrid w:val="0"/>
              <w:textAlignment w:val="baseline"/>
              <w:rPr>
                <w:rFonts w:ascii="Tahoma" w:eastAsia="SimSun" w:hAnsi="Tahoma" w:cs="Tahoma"/>
                <w:color w:val="000000"/>
                <w:kern w:val="3"/>
                <w:sz w:val="18"/>
                <w:szCs w:val="18"/>
                <w:lang w:eastAsia="zh-CN" w:bidi="hi-IN"/>
              </w:rPr>
            </w:pPr>
            <w:r w:rsidRPr="002A5DC2">
              <w:rPr>
                <w:rFonts w:ascii="Tahoma" w:eastAsia="SimSun" w:hAnsi="Tahoma" w:cs="Tahoma"/>
                <w:color w:val="000000"/>
                <w:kern w:val="3"/>
                <w:sz w:val="18"/>
                <w:szCs w:val="18"/>
                <w:lang w:eastAsia="zh-CN" w:bidi="hi-IN"/>
              </w:rPr>
              <w:t xml:space="preserve">Kąt pola skanowania 145 stopni </w:t>
            </w:r>
          </w:p>
        </w:tc>
        <w:tc>
          <w:tcPr>
            <w:tcW w:w="3118" w:type="dxa"/>
            <w:tcBorders>
              <w:left w:val="single" w:sz="4" w:space="0" w:color="000000"/>
              <w:bottom w:val="single" w:sz="4" w:space="0" w:color="000000"/>
              <w:right w:val="single" w:sz="4" w:space="0" w:color="auto"/>
            </w:tcBorders>
          </w:tcPr>
          <w:p w14:paraId="50B6B7E0" w14:textId="77777777" w:rsidR="00597F71" w:rsidRPr="002A5DC2" w:rsidRDefault="00597F71" w:rsidP="00597F71">
            <w:pPr>
              <w:keepNext/>
              <w:widowControl w:val="0"/>
              <w:suppressAutoHyphens/>
              <w:autoSpaceDN w:val="0"/>
              <w:snapToGrid w:val="0"/>
              <w:textAlignment w:val="baseline"/>
              <w:rPr>
                <w:rFonts w:ascii="Tahoma" w:eastAsia="SimSun" w:hAnsi="Tahoma" w:cs="Tahoma"/>
                <w:color w:val="000000"/>
                <w:kern w:val="3"/>
                <w:sz w:val="18"/>
                <w:szCs w:val="18"/>
                <w:lang w:eastAsia="zh-CN" w:bidi="hi-IN"/>
              </w:rPr>
            </w:pPr>
          </w:p>
        </w:tc>
      </w:tr>
      <w:tr w:rsidR="00597F71" w:rsidRPr="002A5DC2" w14:paraId="6753A286" w14:textId="77777777" w:rsidTr="00597F71">
        <w:trPr>
          <w:trHeight w:val="233"/>
        </w:trPr>
        <w:tc>
          <w:tcPr>
            <w:tcW w:w="7230" w:type="dxa"/>
            <w:gridSpan w:val="2"/>
            <w:tcBorders>
              <w:top w:val="single" w:sz="4" w:space="0" w:color="000000"/>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F0AFF22" w14:textId="77777777" w:rsidR="00597F71" w:rsidRPr="002A5DC2" w:rsidRDefault="00597F71" w:rsidP="00597F71">
            <w:pPr>
              <w:keepNext/>
              <w:widowControl w:val="0"/>
              <w:suppressAutoHyphens/>
              <w:autoSpaceDN w:val="0"/>
              <w:snapToGrid w:val="0"/>
              <w:jc w:val="center"/>
              <w:textAlignment w:val="baseline"/>
              <w:rPr>
                <w:rFonts w:ascii="Tahoma" w:eastAsia="SimSun" w:hAnsi="Tahoma" w:cs="Tahoma"/>
                <w:b/>
                <w:bCs/>
                <w:kern w:val="3"/>
                <w:sz w:val="18"/>
                <w:szCs w:val="18"/>
                <w:lang w:eastAsia="zh-CN" w:bidi="hi-IN"/>
              </w:rPr>
            </w:pPr>
            <w:r w:rsidRPr="002A5DC2">
              <w:rPr>
                <w:rFonts w:ascii="Tahoma" w:eastAsia="SimSun" w:hAnsi="Tahoma" w:cs="Tahoma"/>
                <w:b/>
                <w:bCs/>
                <w:kern w:val="3"/>
                <w:sz w:val="18"/>
                <w:szCs w:val="18"/>
                <w:lang w:eastAsia="zh-CN" w:bidi="hi-IN"/>
              </w:rPr>
              <w:t>Pomiary i pakiety obliczeniowe/raporty</w:t>
            </w:r>
          </w:p>
        </w:tc>
        <w:tc>
          <w:tcPr>
            <w:tcW w:w="3118" w:type="dxa"/>
            <w:tcBorders>
              <w:top w:val="single" w:sz="4" w:space="0" w:color="000000"/>
              <w:left w:val="single" w:sz="4" w:space="0" w:color="auto"/>
              <w:bottom w:val="single" w:sz="4" w:space="0" w:color="000000"/>
              <w:right w:val="single" w:sz="4" w:space="0" w:color="auto"/>
            </w:tcBorders>
          </w:tcPr>
          <w:p w14:paraId="53EA8741" w14:textId="77777777" w:rsidR="00597F71" w:rsidRPr="002A5DC2" w:rsidRDefault="00597F71" w:rsidP="00597F71">
            <w:pPr>
              <w:keepNext/>
              <w:widowControl w:val="0"/>
              <w:suppressAutoHyphens/>
              <w:autoSpaceDN w:val="0"/>
              <w:snapToGrid w:val="0"/>
              <w:jc w:val="center"/>
              <w:textAlignment w:val="baseline"/>
              <w:rPr>
                <w:rFonts w:ascii="Tahoma" w:eastAsia="SimSun" w:hAnsi="Tahoma" w:cs="Tahoma"/>
                <w:b/>
                <w:bCs/>
                <w:kern w:val="3"/>
                <w:sz w:val="18"/>
                <w:szCs w:val="18"/>
                <w:lang w:eastAsia="zh-CN" w:bidi="hi-IN"/>
              </w:rPr>
            </w:pPr>
          </w:p>
        </w:tc>
      </w:tr>
      <w:tr w:rsidR="00597F71" w:rsidRPr="002A5DC2" w14:paraId="111972C6" w14:textId="77777777" w:rsidTr="00597F71">
        <w:trPr>
          <w:trHeight w:val="233"/>
        </w:trPr>
        <w:tc>
          <w:tcPr>
            <w:tcW w:w="435" w:type="dxa"/>
            <w:tcBorders>
              <w:top w:val="single" w:sz="4" w:space="0" w:color="000000"/>
              <w:left w:val="single" w:sz="4" w:space="0" w:color="auto"/>
              <w:bottom w:val="single" w:sz="4" w:space="0" w:color="000000"/>
            </w:tcBorders>
            <w:shd w:val="clear" w:color="auto" w:fill="auto"/>
            <w:tcMar>
              <w:top w:w="15" w:type="dxa"/>
              <w:left w:w="15" w:type="dxa"/>
              <w:bottom w:w="0" w:type="dxa"/>
              <w:right w:w="15" w:type="dxa"/>
            </w:tcMar>
            <w:vAlign w:val="center"/>
          </w:tcPr>
          <w:p w14:paraId="0E8EEDB0"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1.</w:t>
            </w:r>
          </w:p>
        </w:tc>
        <w:tc>
          <w:tcPr>
            <w:tcW w:w="679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1C4127D8" w14:textId="77777777" w:rsidR="00597F71" w:rsidRPr="002A5DC2" w:rsidRDefault="00597F71" w:rsidP="00597F71">
            <w:pPr>
              <w:widowControl w:val="0"/>
              <w:suppressAutoHyphens/>
              <w:autoSpaceDE w:val="0"/>
              <w:ind w:left="32"/>
              <w:rPr>
                <w:rFonts w:ascii="Tahoma" w:hAnsi="Tahoma" w:cs="Tahoma"/>
                <w:sz w:val="18"/>
                <w:szCs w:val="18"/>
              </w:rPr>
            </w:pPr>
            <w:r w:rsidRPr="002A5DC2">
              <w:rPr>
                <w:rFonts w:ascii="Tahoma" w:hAnsi="Tahoma" w:cs="Tahoma"/>
                <w:sz w:val="18"/>
                <w:szCs w:val="18"/>
              </w:rPr>
              <w:t>Pomiary odległości w trybie 2D,  8 pomiarów</w:t>
            </w:r>
          </w:p>
        </w:tc>
        <w:tc>
          <w:tcPr>
            <w:tcW w:w="3118" w:type="dxa"/>
            <w:tcBorders>
              <w:top w:val="single" w:sz="4" w:space="0" w:color="000000"/>
              <w:left w:val="single" w:sz="4" w:space="0" w:color="000000"/>
              <w:bottom w:val="single" w:sz="4" w:space="0" w:color="000000"/>
              <w:right w:val="single" w:sz="4" w:space="0" w:color="auto"/>
            </w:tcBorders>
          </w:tcPr>
          <w:p w14:paraId="0AA25812" w14:textId="77777777" w:rsidR="00597F71" w:rsidRPr="002A5DC2" w:rsidRDefault="00597F71" w:rsidP="00597F71">
            <w:pPr>
              <w:widowControl w:val="0"/>
              <w:suppressAutoHyphens/>
              <w:autoSpaceDE w:val="0"/>
              <w:ind w:left="32"/>
              <w:rPr>
                <w:rFonts w:ascii="Tahoma" w:hAnsi="Tahoma" w:cs="Tahoma"/>
                <w:sz w:val="18"/>
                <w:szCs w:val="18"/>
              </w:rPr>
            </w:pPr>
          </w:p>
        </w:tc>
      </w:tr>
      <w:tr w:rsidR="00597F71" w:rsidRPr="002A5DC2" w14:paraId="1966B52E" w14:textId="77777777" w:rsidTr="00597F71">
        <w:trPr>
          <w:trHeight w:val="233"/>
        </w:trPr>
        <w:tc>
          <w:tcPr>
            <w:tcW w:w="435" w:type="dxa"/>
            <w:tcBorders>
              <w:top w:val="single" w:sz="4" w:space="0" w:color="000000"/>
              <w:left w:val="single" w:sz="4" w:space="0" w:color="auto"/>
              <w:bottom w:val="single" w:sz="4" w:space="0" w:color="000000"/>
            </w:tcBorders>
            <w:shd w:val="clear" w:color="auto" w:fill="auto"/>
            <w:tcMar>
              <w:top w:w="15" w:type="dxa"/>
              <w:left w:w="15" w:type="dxa"/>
              <w:bottom w:w="0" w:type="dxa"/>
              <w:right w:w="15" w:type="dxa"/>
            </w:tcMar>
            <w:vAlign w:val="center"/>
          </w:tcPr>
          <w:p w14:paraId="1854CD4E"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2.</w:t>
            </w:r>
          </w:p>
        </w:tc>
        <w:tc>
          <w:tcPr>
            <w:tcW w:w="679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0854E5BB" w14:textId="77777777" w:rsidR="00597F71" w:rsidRPr="002A5DC2" w:rsidRDefault="00597F71" w:rsidP="00597F71">
            <w:pPr>
              <w:widowControl w:val="0"/>
              <w:suppressAutoHyphens/>
              <w:autoSpaceDE w:val="0"/>
              <w:ind w:left="32"/>
              <w:rPr>
                <w:rFonts w:ascii="Tahoma" w:hAnsi="Tahoma" w:cs="Tahoma"/>
                <w:sz w:val="18"/>
                <w:szCs w:val="18"/>
              </w:rPr>
            </w:pPr>
            <w:r w:rsidRPr="002A5DC2">
              <w:rPr>
                <w:rFonts w:ascii="Tahoma" w:hAnsi="Tahoma" w:cs="Tahoma"/>
                <w:sz w:val="18"/>
                <w:szCs w:val="18"/>
              </w:rPr>
              <w:t>Pomiar obwodu, pola powierzchni, objętości, kątów</w:t>
            </w:r>
          </w:p>
        </w:tc>
        <w:tc>
          <w:tcPr>
            <w:tcW w:w="3118" w:type="dxa"/>
            <w:tcBorders>
              <w:top w:val="single" w:sz="4" w:space="0" w:color="000000"/>
              <w:left w:val="single" w:sz="4" w:space="0" w:color="000000"/>
              <w:bottom w:val="single" w:sz="4" w:space="0" w:color="000000"/>
              <w:right w:val="single" w:sz="4" w:space="0" w:color="auto"/>
            </w:tcBorders>
          </w:tcPr>
          <w:p w14:paraId="3BFDF9D8" w14:textId="77777777" w:rsidR="00597F71" w:rsidRPr="002A5DC2" w:rsidRDefault="00597F71" w:rsidP="00597F71">
            <w:pPr>
              <w:widowControl w:val="0"/>
              <w:suppressAutoHyphens/>
              <w:autoSpaceDE w:val="0"/>
              <w:ind w:left="32"/>
              <w:rPr>
                <w:rFonts w:ascii="Tahoma" w:hAnsi="Tahoma" w:cs="Tahoma"/>
                <w:sz w:val="18"/>
                <w:szCs w:val="18"/>
              </w:rPr>
            </w:pPr>
          </w:p>
        </w:tc>
      </w:tr>
      <w:tr w:rsidR="00597F71" w:rsidRPr="002A5DC2" w14:paraId="1E3AEAF1" w14:textId="77777777" w:rsidTr="00597F71">
        <w:trPr>
          <w:trHeight w:val="233"/>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144153CB"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3.</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2938616C" w14:textId="77777777" w:rsidR="00597F71" w:rsidRPr="002A5DC2" w:rsidRDefault="00597F71" w:rsidP="00597F71">
            <w:pPr>
              <w:widowControl w:val="0"/>
              <w:suppressAutoHyphens/>
              <w:autoSpaceDE w:val="0"/>
              <w:ind w:left="32"/>
              <w:rPr>
                <w:rFonts w:ascii="Tahoma" w:hAnsi="Tahoma" w:cs="Tahoma"/>
                <w:sz w:val="18"/>
                <w:szCs w:val="18"/>
              </w:rPr>
            </w:pPr>
            <w:r w:rsidRPr="002A5DC2">
              <w:rPr>
                <w:rFonts w:ascii="Tahoma" w:hAnsi="Tahoma" w:cs="Tahoma"/>
                <w:sz w:val="18"/>
                <w:szCs w:val="18"/>
              </w:rPr>
              <w:t>Możliwość archiwizacji sekwencji obrazów ruchomych i statycznych na dysku twardym aparatu</w:t>
            </w:r>
          </w:p>
        </w:tc>
        <w:tc>
          <w:tcPr>
            <w:tcW w:w="3118" w:type="dxa"/>
            <w:tcBorders>
              <w:left w:val="single" w:sz="4" w:space="0" w:color="000000"/>
              <w:bottom w:val="single" w:sz="4" w:space="0" w:color="000000"/>
              <w:right w:val="single" w:sz="4" w:space="0" w:color="auto"/>
            </w:tcBorders>
          </w:tcPr>
          <w:p w14:paraId="72FE3B6E" w14:textId="77777777" w:rsidR="00597F71" w:rsidRPr="002A5DC2" w:rsidRDefault="00597F71" w:rsidP="00597F71">
            <w:pPr>
              <w:widowControl w:val="0"/>
              <w:suppressAutoHyphens/>
              <w:autoSpaceDE w:val="0"/>
              <w:ind w:left="32"/>
              <w:rPr>
                <w:rFonts w:ascii="Tahoma" w:hAnsi="Tahoma" w:cs="Tahoma"/>
                <w:sz w:val="18"/>
                <w:szCs w:val="18"/>
              </w:rPr>
            </w:pPr>
          </w:p>
        </w:tc>
      </w:tr>
      <w:tr w:rsidR="00597F71" w:rsidRPr="002A5DC2" w14:paraId="5969ABE1" w14:textId="77777777" w:rsidTr="00597F71">
        <w:trPr>
          <w:trHeight w:val="233"/>
        </w:trPr>
        <w:tc>
          <w:tcPr>
            <w:tcW w:w="435" w:type="dxa"/>
            <w:tcBorders>
              <w:left w:val="single" w:sz="4" w:space="0" w:color="auto"/>
              <w:bottom w:val="single" w:sz="4" w:space="0" w:color="000000"/>
            </w:tcBorders>
            <w:shd w:val="clear" w:color="auto" w:fill="auto"/>
            <w:tcMar>
              <w:top w:w="15" w:type="dxa"/>
              <w:left w:w="15" w:type="dxa"/>
              <w:bottom w:w="0" w:type="dxa"/>
              <w:right w:w="15" w:type="dxa"/>
            </w:tcMar>
            <w:vAlign w:val="center"/>
          </w:tcPr>
          <w:p w14:paraId="5553DC51" w14:textId="77777777" w:rsidR="00597F71" w:rsidRPr="002A5DC2" w:rsidRDefault="00597F71" w:rsidP="00597F71">
            <w:pPr>
              <w:widowControl w:val="0"/>
              <w:suppressAutoHyphens/>
              <w:autoSpaceDN w:val="0"/>
              <w:snapToGrid w:val="0"/>
              <w:jc w:val="center"/>
              <w:textAlignment w:val="baseline"/>
              <w:rPr>
                <w:rFonts w:ascii="Tahoma" w:eastAsia="SimSun" w:hAnsi="Tahoma" w:cs="Tahoma"/>
                <w:kern w:val="3"/>
                <w:sz w:val="18"/>
                <w:szCs w:val="18"/>
                <w:lang w:eastAsia="zh-CN" w:bidi="hi-IN"/>
              </w:rPr>
            </w:pPr>
            <w:r w:rsidRPr="002A5DC2">
              <w:rPr>
                <w:rFonts w:ascii="Tahoma" w:eastAsia="SimSun" w:hAnsi="Tahoma" w:cs="Tahoma"/>
                <w:kern w:val="3"/>
                <w:sz w:val="18"/>
                <w:szCs w:val="18"/>
                <w:lang w:eastAsia="zh-CN" w:bidi="hi-IN"/>
              </w:rPr>
              <w:t>4.</w:t>
            </w:r>
          </w:p>
        </w:tc>
        <w:tc>
          <w:tcPr>
            <w:tcW w:w="6795" w:type="dxa"/>
            <w:tcBorders>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14:paraId="0D37F52F" w14:textId="77777777" w:rsidR="00597F71" w:rsidRPr="002A5DC2" w:rsidRDefault="00597F71" w:rsidP="00597F71">
            <w:pPr>
              <w:widowControl w:val="0"/>
              <w:suppressAutoHyphens/>
              <w:autoSpaceDE w:val="0"/>
              <w:ind w:left="32"/>
              <w:rPr>
                <w:rFonts w:ascii="Tahoma" w:hAnsi="Tahoma" w:cs="Tahoma"/>
                <w:sz w:val="18"/>
                <w:szCs w:val="18"/>
              </w:rPr>
            </w:pPr>
            <w:r w:rsidRPr="002A5DC2">
              <w:rPr>
                <w:rFonts w:ascii="Tahoma" w:hAnsi="Tahoma" w:cs="Tahoma"/>
                <w:sz w:val="18"/>
                <w:szCs w:val="18"/>
              </w:rPr>
              <w:t xml:space="preserve">Możliwość eksportu obrazów i filmów na nośniki zewnętrzne w formatach jpg, </w:t>
            </w:r>
            <w:proofErr w:type="spellStart"/>
            <w:r w:rsidRPr="002A5DC2">
              <w:rPr>
                <w:rFonts w:ascii="Tahoma" w:hAnsi="Tahoma" w:cs="Tahoma"/>
                <w:sz w:val="18"/>
                <w:szCs w:val="18"/>
              </w:rPr>
              <w:t>png</w:t>
            </w:r>
            <w:proofErr w:type="spellEnd"/>
            <w:r w:rsidRPr="002A5DC2">
              <w:rPr>
                <w:rFonts w:ascii="Tahoma" w:hAnsi="Tahoma" w:cs="Tahoma"/>
                <w:sz w:val="18"/>
                <w:szCs w:val="18"/>
              </w:rPr>
              <w:t xml:space="preserve">, </w:t>
            </w:r>
            <w:proofErr w:type="spellStart"/>
            <w:r w:rsidRPr="002A5DC2">
              <w:rPr>
                <w:rFonts w:ascii="Tahoma" w:hAnsi="Tahoma" w:cs="Tahoma"/>
                <w:sz w:val="18"/>
                <w:szCs w:val="18"/>
              </w:rPr>
              <w:t>bmp</w:t>
            </w:r>
            <w:proofErr w:type="spellEnd"/>
            <w:r w:rsidRPr="002A5DC2">
              <w:rPr>
                <w:rFonts w:ascii="Tahoma" w:hAnsi="Tahoma" w:cs="Tahoma"/>
                <w:sz w:val="18"/>
                <w:szCs w:val="18"/>
              </w:rPr>
              <w:t xml:space="preserve"> oraz mp4</w:t>
            </w:r>
          </w:p>
        </w:tc>
        <w:tc>
          <w:tcPr>
            <w:tcW w:w="3118" w:type="dxa"/>
            <w:tcBorders>
              <w:left w:val="single" w:sz="4" w:space="0" w:color="000000"/>
              <w:bottom w:val="single" w:sz="4" w:space="0" w:color="000000"/>
              <w:right w:val="single" w:sz="4" w:space="0" w:color="auto"/>
            </w:tcBorders>
          </w:tcPr>
          <w:p w14:paraId="36C5B2D0" w14:textId="77777777" w:rsidR="00597F71" w:rsidRPr="002A5DC2" w:rsidRDefault="00597F71" w:rsidP="00597F71">
            <w:pPr>
              <w:widowControl w:val="0"/>
              <w:suppressAutoHyphens/>
              <w:autoSpaceDE w:val="0"/>
              <w:ind w:left="32"/>
              <w:rPr>
                <w:rFonts w:ascii="Tahoma" w:hAnsi="Tahoma" w:cs="Tahoma"/>
                <w:sz w:val="18"/>
                <w:szCs w:val="18"/>
              </w:rPr>
            </w:pPr>
          </w:p>
        </w:tc>
      </w:tr>
    </w:tbl>
    <w:p w14:paraId="45F3BA2B" w14:textId="77777777" w:rsidR="00597F71" w:rsidRPr="002A5DC2" w:rsidRDefault="00597F71" w:rsidP="00597F71">
      <w:pPr>
        <w:widowControl w:val="0"/>
        <w:autoSpaceDE w:val="0"/>
        <w:autoSpaceDN w:val="0"/>
        <w:adjustRightInd w:val="0"/>
        <w:rPr>
          <w:rFonts w:ascii="Tahoma" w:hAnsi="Tahoma" w:cs="Tahoma"/>
          <w:sz w:val="18"/>
          <w:szCs w:val="18"/>
        </w:rPr>
      </w:pPr>
    </w:p>
    <w:p w14:paraId="3239DEE3" w14:textId="77777777" w:rsidR="00597F71" w:rsidRPr="002A5DC2"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r w:rsidRPr="002A5DC2">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71286714" w14:textId="77777777" w:rsidR="00597F71" w:rsidRPr="002A5DC2"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p>
    <w:p w14:paraId="36076872" w14:textId="77777777" w:rsidR="00597F71" w:rsidRPr="002A5DC2"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2A5DC2">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553EB2C2" w14:textId="77777777" w:rsidR="00597F71" w:rsidRPr="002A5DC2" w:rsidRDefault="00597F71" w:rsidP="00597F71">
      <w:pPr>
        <w:widowControl w:val="0"/>
        <w:autoSpaceDE w:val="0"/>
        <w:autoSpaceDN w:val="0"/>
        <w:adjustRightInd w:val="0"/>
        <w:spacing w:line="276" w:lineRule="auto"/>
        <w:jc w:val="both"/>
        <w:rPr>
          <w:rFonts w:ascii="Tahoma" w:eastAsia="Arial Unicode MS" w:hAnsi="Tahoma" w:cs="Tahoma"/>
          <w:sz w:val="18"/>
          <w:szCs w:val="18"/>
        </w:rPr>
      </w:pPr>
    </w:p>
    <w:p w14:paraId="615C920B" w14:textId="77777777" w:rsidR="00597F71" w:rsidRPr="002A5DC2"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2A5DC2">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375B9A78" w14:textId="77777777" w:rsidR="00597F71" w:rsidRPr="002A5DC2"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5041CBB4" w14:textId="77777777" w:rsidR="00597F71" w:rsidRPr="002A5DC2"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073097A1" w14:textId="77777777" w:rsidR="00597F71" w:rsidRPr="002A5DC2" w:rsidRDefault="00597F71" w:rsidP="00597F71">
      <w:pPr>
        <w:widowControl w:val="0"/>
        <w:autoSpaceDE w:val="0"/>
        <w:autoSpaceDN w:val="0"/>
        <w:adjustRightInd w:val="0"/>
        <w:spacing w:line="276" w:lineRule="auto"/>
        <w:rPr>
          <w:rFonts w:ascii="Tahoma" w:eastAsia="Arial Unicode MS" w:hAnsi="Tahoma" w:cs="Tahoma"/>
          <w:b/>
          <w:sz w:val="18"/>
          <w:szCs w:val="18"/>
        </w:rPr>
      </w:pPr>
      <w:r w:rsidRPr="002A5DC2">
        <w:rPr>
          <w:rFonts w:ascii="Tahoma" w:eastAsia="Arial Unicode MS" w:hAnsi="Tahoma" w:cs="Tahoma"/>
          <w:b/>
          <w:sz w:val="18"/>
          <w:szCs w:val="18"/>
        </w:rPr>
        <w:t>Oświadczam, że oferowany przez nas Towar spełnia powyższe parametry wymagane przez Zamawiającego.</w:t>
      </w:r>
    </w:p>
    <w:p w14:paraId="6E35A9CB" w14:textId="77777777" w:rsidR="00597F71" w:rsidRPr="002A5DC2" w:rsidRDefault="00597F71" w:rsidP="00597F71">
      <w:pPr>
        <w:widowControl w:val="0"/>
        <w:autoSpaceDE w:val="0"/>
        <w:autoSpaceDN w:val="0"/>
        <w:adjustRightInd w:val="0"/>
        <w:spacing w:line="276" w:lineRule="auto"/>
        <w:jc w:val="both"/>
        <w:rPr>
          <w:rFonts w:ascii="Tahoma" w:eastAsia="Arial Unicode MS" w:hAnsi="Tahoma" w:cs="Tahoma"/>
          <w:b/>
          <w:sz w:val="18"/>
          <w:szCs w:val="18"/>
        </w:rPr>
      </w:pPr>
      <w:r w:rsidRPr="002A5DC2">
        <w:rPr>
          <w:rFonts w:ascii="Tahoma" w:hAnsi="Tahoma" w:cs="Tahoma"/>
          <w:b/>
          <w:bCs/>
          <w:sz w:val="18"/>
          <w:szCs w:val="18"/>
        </w:rPr>
        <w:t xml:space="preserve">Szczegółowe informacje na temat oferowanego Towaru </w:t>
      </w:r>
      <w:r w:rsidRPr="002A5DC2">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1BBFB454" w14:textId="77777777" w:rsidR="00597F71" w:rsidRPr="002A5DC2" w:rsidRDefault="00597F71" w:rsidP="00597F71">
      <w:pPr>
        <w:widowControl w:val="0"/>
        <w:autoSpaceDE w:val="0"/>
        <w:autoSpaceDN w:val="0"/>
        <w:adjustRightInd w:val="0"/>
        <w:rPr>
          <w:rFonts w:ascii="Tahoma" w:eastAsia="Arial Unicode MS" w:hAnsi="Tahoma" w:cs="Tahoma"/>
          <w:sz w:val="18"/>
          <w:szCs w:val="18"/>
        </w:rPr>
      </w:pPr>
    </w:p>
    <w:p w14:paraId="2475BD6E" w14:textId="77777777" w:rsidR="00597F71" w:rsidRDefault="00597F71" w:rsidP="00597F71">
      <w:pPr>
        <w:widowControl w:val="0"/>
        <w:autoSpaceDE w:val="0"/>
        <w:autoSpaceDN w:val="0"/>
        <w:adjustRightInd w:val="0"/>
        <w:rPr>
          <w:rFonts w:ascii="Tahoma" w:eastAsia="Arial Unicode MS" w:hAnsi="Tahoma" w:cs="Tahoma"/>
          <w:sz w:val="18"/>
          <w:szCs w:val="18"/>
        </w:rPr>
      </w:pPr>
    </w:p>
    <w:p w14:paraId="53F0E04E" w14:textId="77777777" w:rsidR="00597F71" w:rsidRPr="002A5DC2" w:rsidRDefault="00597F71" w:rsidP="00597F71">
      <w:pPr>
        <w:widowControl w:val="0"/>
        <w:autoSpaceDE w:val="0"/>
        <w:autoSpaceDN w:val="0"/>
        <w:adjustRightInd w:val="0"/>
        <w:rPr>
          <w:rFonts w:ascii="Tahoma" w:eastAsia="Arial Unicode MS" w:hAnsi="Tahoma" w:cs="Tahoma"/>
          <w:sz w:val="18"/>
          <w:szCs w:val="18"/>
        </w:rPr>
      </w:pPr>
    </w:p>
    <w:p w14:paraId="5AD9E4C7" w14:textId="77777777" w:rsidR="00597F71" w:rsidRPr="002A5DC2" w:rsidRDefault="00597F71" w:rsidP="00597F71">
      <w:pPr>
        <w:jc w:val="right"/>
        <w:rPr>
          <w:rFonts w:ascii="Tahoma" w:hAnsi="Tahoma" w:cs="Tahoma"/>
          <w:color w:val="FF0000"/>
          <w:sz w:val="18"/>
          <w:szCs w:val="18"/>
        </w:rPr>
      </w:pPr>
      <w:r w:rsidRPr="002A5DC2">
        <w:rPr>
          <w:rFonts w:ascii="Tahoma" w:hAnsi="Tahoma" w:cs="Tahoma"/>
          <w:sz w:val="18"/>
          <w:szCs w:val="18"/>
        </w:rPr>
        <w:br w:type="page"/>
      </w:r>
      <w:r w:rsidRPr="002A5DC2">
        <w:rPr>
          <w:rFonts w:ascii="Tahoma" w:hAnsi="Tahoma" w:cs="Tahoma"/>
          <w:b/>
          <w:sz w:val="18"/>
          <w:szCs w:val="18"/>
        </w:rPr>
        <w:lastRenderedPageBreak/>
        <w:t>Załącznik nr 1a) do Formularza Oferty</w:t>
      </w:r>
    </w:p>
    <w:p w14:paraId="742A9B54" w14:textId="77777777" w:rsidR="00597F71" w:rsidRPr="002A5DC2" w:rsidRDefault="00597F71" w:rsidP="00597F71">
      <w:pPr>
        <w:rPr>
          <w:rFonts w:ascii="Tahoma" w:hAnsi="Tahoma" w:cs="Tahoma"/>
          <w:sz w:val="18"/>
          <w:szCs w:val="18"/>
        </w:rPr>
      </w:pPr>
    </w:p>
    <w:p w14:paraId="2195DB15" w14:textId="77777777" w:rsidR="00597F71" w:rsidRPr="002A5DC2" w:rsidRDefault="00597F71" w:rsidP="00597F71">
      <w:pPr>
        <w:rPr>
          <w:rFonts w:ascii="Tahoma" w:hAnsi="Tahoma" w:cs="Tahoma"/>
          <w:sz w:val="18"/>
          <w:szCs w:val="18"/>
        </w:rPr>
      </w:pPr>
    </w:p>
    <w:p w14:paraId="0D0267F5" w14:textId="77777777" w:rsidR="00597F71" w:rsidRPr="002A5DC2" w:rsidRDefault="00597F71" w:rsidP="00597F71">
      <w:pPr>
        <w:rPr>
          <w:rFonts w:ascii="Tahoma" w:eastAsia="Tahoma" w:hAnsi="Tahoma" w:cs="Tahoma"/>
          <w:i/>
          <w:sz w:val="18"/>
          <w:szCs w:val="18"/>
        </w:rPr>
      </w:pPr>
      <w:r w:rsidRPr="002A5DC2">
        <w:rPr>
          <w:rFonts w:ascii="Tahoma" w:hAnsi="Tahoma" w:cs="Tahoma"/>
          <w:sz w:val="18"/>
          <w:szCs w:val="18"/>
        </w:rPr>
        <w:t>Nazwa, adres Wykonawcy ...............................................................</w:t>
      </w:r>
    </w:p>
    <w:p w14:paraId="305AE5BE" w14:textId="77777777" w:rsidR="00597F71" w:rsidRPr="002A5DC2" w:rsidRDefault="00597F71" w:rsidP="00597F71">
      <w:pPr>
        <w:ind w:left="2832"/>
        <w:rPr>
          <w:rFonts w:ascii="Tahoma" w:hAnsi="Tahoma" w:cs="Tahoma"/>
          <w:i/>
          <w:sz w:val="18"/>
          <w:szCs w:val="18"/>
        </w:rPr>
      </w:pPr>
      <w:r w:rsidRPr="002A5DC2">
        <w:rPr>
          <w:rFonts w:ascii="Tahoma" w:eastAsia="Tahoma" w:hAnsi="Tahoma" w:cs="Tahoma"/>
          <w:i/>
          <w:sz w:val="18"/>
          <w:szCs w:val="18"/>
        </w:rPr>
        <w:t xml:space="preserve"> </w:t>
      </w:r>
      <w:r w:rsidRPr="002A5DC2">
        <w:rPr>
          <w:rFonts w:ascii="Tahoma" w:hAnsi="Tahoma" w:cs="Tahoma"/>
          <w:i/>
          <w:sz w:val="18"/>
          <w:szCs w:val="18"/>
        </w:rPr>
        <w:t>( pieczęć firmowa Wykonawcy )</w:t>
      </w:r>
    </w:p>
    <w:p w14:paraId="2A2C654B" w14:textId="77777777" w:rsidR="00597F71" w:rsidRPr="002A5DC2" w:rsidRDefault="00597F71" w:rsidP="00597F71">
      <w:pPr>
        <w:rPr>
          <w:rFonts w:ascii="Tahoma" w:hAnsi="Tahoma" w:cs="Tahoma"/>
          <w:sz w:val="18"/>
          <w:szCs w:val="18"/>
        </w:rPr>
      </w:pPr>
    </w:p>
    <w:p w14:paraId="0436BBBA" w14:textId="77777777" w:rsidR="00597F71" w:rsidRPr="002A5DC2" w:rsidRDefault="00597F71" w:rsidP="00597F71">
      <w:pPr>
        <w:jc w:val="center"/>
        <w:rPr>
          <w:rFonts w:ascii="Tahoma" w:hAnsi="Tahoma" w:cs="Tahoma"/>
          <w:b/>
          <w:sz w:val="18"/>
          <w:szCs w:val="18"/>
        </w:rPr>
      </w:pPr>
      <w:r w:rsidRPr="002A5DC2">
        <w:rPr>
          <w:rFonts w:ascii="Tahoma" w:hAnsi="Tahoma" w:cs="Tahoma"/>
          <w:b/>
          <w:sz w:val="18"/>
          <w:szCs w:val="18"/>
        </w:rPr>
        <w:t>PARAMETRY TECHNICZNE</w:t>
      </w:r>
    </w:p>
    <w:p w14:paraId="42CC7B01" w14:textId="77777777" w:rsidR="00597F71" w:rsidRPr="002A5DC2" w:rsidRDefault="00597F71" w:rsidP="00597F71">
      <w:pPr>
        <w:jc w:val="center"/>
        <w:rPr>
          <w:rFonts w:ascii="Tahoma" w:hAnsi="Tahoma" w:cs="Tahoma"/>
          <w:b/>
          <w:sz w:val="18"/>
          <w:szCs w:val="18"/>
        </w:rPr>
      </w:pPr>
    </w:p>
    <w:p w14:paraId="3997A430" w14:textId="77777777" w:rsidR="00597F71" w:rsidRPr="002A5DC2" w:rsidRDefault="00597F71" w:rsidP="00597F71">
      <w:pPr>
        <w:jc w:val="center"/>
        <w:rPr>
          <w:rFonts w:ascii="Tahoma" w:hAnsi="Tahoma" w:cs="Tahoma"/>
          <w:b/>
          <w:sz w:val="18"/>
          <w:szCs w:val="18"/>
        </w:rPr>
      </w:pPr>
      <w:r w:rsidRPr="002A5DC2">
        <w:rPr>
          <w:rFonts w:ascii="Tahoma" w:hAnsi="Tahoma" w:cs="Tahoma"/>
          <w:b/>
          <w:sz w:val="18"/>
          <w:szCs w:val="18"/>
        </w:rPr>
        <w:t>Pakiet nr 4</w:t>
      </w:r>
      <w:r>
        <w:rPr>
          <w:rFonts w:ascii="Tahoma" w:hAnsi="Tahoma" w:cs="Tahoma"/>
          <w:b/>
          <w:sz w:val="18"/>
          <w:szCs w:val="18"/>
        </w:rPr>
        <w:t xml:space="preserve"> poz. 1</w:t>
      </w:r>
    </w:p>
    <w:p w14:paraId="0982A294" w14:textId="77777777" w:rsidR="00597F71" w:rsidRPr="002A5DC2" w:rsidRDefault="00597F71" w:rsidP="00597F71">
      <w:pPr>
        <w:widowControl w:val="0"/>
        <w:autoSpaceDE w:val="0"/>
        <w:autoSpaceDN w:val="0"/>
        <w:adjustRightInd w:val="0"/>
        <w:jc w:val="center"/>
        <w:rPr>
          <w:rFonts w:ascii="Tahoma" w:hAnsi="Tahoma" w:cs="Tahoma"/>
          <w:b/>
          <w:sz w:val="18"/>
          <w:szCs w:val="18"/>
        </w:rPr>
      </w:pPr>
      <w:r w:rsidRPr="002A5DC2">
        <w:rPr>
          <w:rFonts w:ascii="Tahoma" w:hAnsi="Tahoma" w:cs="Tahoma"/>
          <w:b/>
          <w:sz w:val="18"/>
          <w:szCs w:val="18"/>
        </w:rPr>
        <w:t>Stół zabiegowy</w:t>
      </w:r>
      <w:r>
        <w:rPr>
          <w:rFonts w:ascii="Tahoma" w:hAnsi="Tahoma" w:cs="Tahoma"/>
          <w:b/>
          <w:sz w:val="18"/>
          <w:szCs w:val="18"/>
        </w:rPr>
        <w:t xml:space="preserve"> </w:t>
      </w:r>
    </w:p>
    <w:p w14:paraId="73A3B2C6" w14:textId="77777777" w:rsidR="00597F71" w:rsidRPr="002A5DC2" w:rsidRDefault="00597F71" w:rsidP="00597F71">
      <w:pPr>
        <w:widowControl w:val="0"/>
        <w:autoSpaceDE w:val="0"/>
        <w:autoSpaceDN w:val="0"/>
        <w:adjustRightInd w:val="0"/>
        <w:jc w:val="center"/>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597F71" w:rsidRPr="002A5DC2" w14:paraId="39BE9D2E"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A0E39CF" w14:textId="77777777" w:rsidR="00597F71" w:rsidRPr="002A5DC2" w:rsidRDefault="00597F71" w:rsidP="00597F71">
            <w:pPr>
              <w:widowControl w:val="0"/>
              <w:jc w:val="center"/>
              <w:rPr>
                <w:rFonts w:ascii="Tahoma" w:hAnsi="Tahoma" w:cs="Tahoma"/>
                <w:b/>
                <w:sz w:val="18"/>
                <w:szCs w:val="18"/>
              </w:rPr>
            </w:pPr>
            <w:r w:rsidRPr="002A5DC2">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ECC98FC" w14:textId="77777777" w:rsidR="00597F71" w:rsidRPr="002A5DC2" w:rsidRDefault="00597F71" w:rsidP="00597F71">
            <w:pPr>
              <w:jc w:val="center"/>
              <w:rPr>
                <w:rFonts w:ascii="Tahoma" w:hAnsi="Tahoma" w:cs="Tahoma"/>
                <w:sz w:val="18"/>
                <w:szCs w:val="18"/>
              </w:rPr>
            </w:pPr>
            <w:r w:rsidRPr="002A5DC2">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4A15CCC5" w14:textId="77777777" w:rsidR="00597F71" w:rsidRPr="002A5DC2" w:rsidRDefault="00597F71" w:rsidP="00597F71">
            <w:pPr>
              <w:jc w:val="center"/>
              <w:rPr>
                <w:rFonts w:ascii="Tahoma" w:hAnsi="Tahoma" w:cs="Tahoma"/>
                <w:b/>
                <w:sz w:val="18"/>
                <w:szCs w:val="18"/>
              </w:rPr>
            </w:pPr>
            <w:r w:rsidRPr="002A5DC2">
              <w:rPr>
                <w:rFonts w:ascii="Tahoma" w:hAnsi="Tahoma" w:cs="Tahoma"/>
                <w:b/>
                <w:sz w:val="18"/>
                <w:szCs w:val="18"/>
              </w:rPr>
              <w:t xml:space="preserve">Oferowana wartość </w:t>
            </w:r>
          </w:p>
          <w:p w14:paraId="415D7782" w14:textId="77777777" w:rsidR="00597F71" w:rsidRPr="002A5DC2" w:rsidRDefault="00597F71" w:rsidP="00597F71">
            <w:pPr>
              <w:jc w:val="center"/>
              <w:rPr>
                <w:rFonts w:ascii="Tahoma" w:hAnsi="Tahoma" w:cs="Tahoma"/>
                <w:b/>
                <w:bCs/>
                <w:color w:val="000000"/>
                <w:sz w:val="18"/>
                <w:szCs w:val="18"/>
              </w:rPr>
            </w:pPr>
            <w:r w:rsidRPr="002A5DC2">
              <w:rPr>
                <w:rFonts w:ascii="Tahoma" w:hAnsi="Tahoma" w:cs="Tahoma"/>
                <w:b/>
                <w:sz w:val="18"/>
                <w:szCs w:val="18"/>
              </w:rPr>
              <w:t>(Proszę wypełnić pkt. od 1 do 5)</w:t>
            </w:r>
          </w:p>
        </w:tc>
      </w:tr>
      <w:tr w:rsidR="00597F71" w:rsidRPr="002A5DC2" w14:paraId="1B71FD27"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0A0B737" w14:textId="77777777" w:rsidR="00597F71" w:rsidRPr="002A5DC2" w:rsidRDefault="00597F71" w:rsidP="00597F71">
            <w:pPr>
              <w:widowControl w:val="0"/>
              <w:jc w:val="center"/>
              <w:rPr>
                <w:rFonts w:ascii="Tahoma" w:hAnsi="Tahoma" w:cs="Tahoma"/>
                <w:sz w:val="18"/>
                <w:szCs w:val="18"/>
              </w:rPr>
            </w:pPr>
            <w:r w:rsidRPr="002A5DC2">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0A19A17" w14:textId="77777777" w:rsidR="00597F71" w:rsidRPr="002A5DC2" w:rsidRDefault="00597F71" w:rsidP="00597F71">
            <w:pPr>
              <w:ind w:hanging="72"/>
              <w:rPr>
                <w:rFonts w:ascii="Tahoma" w:hAnsi="Tahoma" w:cs="Tahoma"/>
                <w:sz w:val="18"/>
                <w:szCs w:val="18"/>
              </w:rPr>
            </w:pPr>
            <w:r w:rsidRPr="002A5DC2">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22A1276B" w14:textId="77777777" w:rsidR="00597F71" w:rsidRPr="002A5DC2" w:rsidRDefault="00597F71" w:rsidP="00597F71">
            <w:pPr>
              <w:jc w:val="center"/>
              <w:rPr>
                <w:rFonts w:ascii="Tahoma" w:hAnsi="Tahoma" w:cs="Tahoma"/>
                <w:b/>
                <w:sz w:val="18"/>
                <w:szCs w:val="18"/>
              </w:rPr>
            </w:pPr>
          </w:p>
        </w:tc>
      </w:tr>
      <w:tr w:rsidR="00597F71" w:rsidRPr="002A5DC2" w14:paraId="54DBCDBC"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F098D5E" w14:textId="77777777" w:rsidR="00597F71" w:rsidRPr="002A5DC2" w:rsidRDefault="00597F71" w:rsidP="00597F71">
            <w:pPr>
              <w:widowControl w:val="0"/>
              <w:jc w:val="center"/>
              <w:rPr>
                <w:rFonts w:ascii="Tahoma" w:hAnsi="Tahoma" w:cs="Tahoma"/>
                <w:sz w:val="18"/>
                <w:szCs w:val="18"/>
              </w:rPr>
            </w:pPr>
            <w:r w:rsidRPr="002A5DC2">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C8144F0" w14:textId="77777777" w:rsidR="00597F71" w:rsidRPr="002A5DC2" w:rsidRDefault="00597F71" w:rsidP="00597F71">
            <w:pPr>
              <w:ind w:hanging="72"/>
              <w:rPr>
                <w:rFonts w:ascii="Tahoma" w:hAnsi="Tahoma" w:cs="Tahoma"/>
                <w:sz w:val="18"/>
                <w:szCs w:val="18"/>
              </w:rPr>
            </w:pPr>
            <w:r w:rsidRPr="002A5DC2">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763E7357" w14:textId="77777777" w:rsidR="00597F71" w:rsidRPr="002A5DC2" w:rsidRDefault="00597F71" w:rsidP="00597F71">
            <w:pPr>
              <w:jc w:val="center"/>
              <w:rPr>
                <w:rFonts w:ascii="Tahoma" w:hAnsi="Tahoma" w:cs="Tahoma"/>
                <w:b/>
                <w:sz w:val="18"/>
                <w:szCs w:val="18"/>
              </w:rPr>
            </w:pPr>
          </w:p>
        </w:tc>
      </w:tr>
      <w:tr w:rsidR="00597F71" w:rsidRPr="002A5DC2" w14:paraId="3903330C"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F708C54" w14:textId="77777777" w:rsidR="00597F71" w:rsidRPr="002A5DC2" w:rsidRDefault="00597F71" w:rsidP="00597F71">
            <w:pPr>
              <w:widowControl w:val="0"/>
              <w:jc w:val="center"/>
              <w:rPr>
                <w:rFonts w:ascii="Tahoma" w:hAnsi="Tahoma" w:cs="Tahoma"/>
                <w:sz w:val="18"/>
                <w:szCs w:val="18"/>
              </w:rPr>
            </w:pPr>
            <w:r w:rsidRPr="002A5DC2">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BC41C9F" w14:textId="77777777" w:rsidR="00597F71" w:rsidRPr="002A5DC2" w:rsidRDefault="00597F71" w:rsidP="00597F71">
            <w:pPr>
              <w:ind w:hanging="72"/>
              <w:rPr>
                <w:rFonts w:ascii="Tahoma" w:hAnsi="Tahoma" w:cs="Tahoma"/>
                <w:sz w:val="18"/>
                <w:szCs w:val="18"/>
              </w:rPr>
            </w:pPr>
            <w:r w:rsidRPr="002A5DC2">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5D8B031C" w14:textId="77777777" w:rsidR="00597F71" w:rsidRPr="002A5DC2" w:rsidRDefault="00597F71" w:rsidP="00597F71">
            <w:pPr>
              <w:jc w:val="center"/>
              <w:rPr>
                <w:rFonts w:ascii="Tahoma" w:hAnsi="Tahoma" w:cs="Tahoma"/>
                <w:b/>
                <w:sz w:val="18"/>
                <w:szCs w:val="18"/>
              </w:rPr>
            </w:pPr>
          </w:p>
        </w:tc>
      </w:tr>
      <w:tr w:rsidR="00597F71" w:rsidRPr="002A5DC2" w14:paraId="234E221D" w14:textId="77777777" w:rsidTr="00597F71">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4ACA2016" w14:textId="77777777" w:rsidR="00597F71" w:rsidRPr="002A5DC2" w:rsidRDefault="00597F71" w:rsidP="00597F71">
            <w:pPr>
              <w:widowControl w:val="0"/>
              <w:jc w:val="center"/>
              <w:rPr>
                <w:rFonts w:ascii="Tahoma" w:hAnsi="Tahoma" w:cs="Tahoma"/>
                <w:sz w:val="18"/>
                <w:szCs w:val="18"/>
              </w:rPr>
            </w:pPr>
            <w:r w:rsidRPr="002A5DC2">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473DC5D5" w14:textId="77777777" w:rsidR="00597F71" w:rsidRPr="002A5DC2" w:rsidRDefault="00597F71" w:rsidP="00597F71">
            <w:pPr>
              <w:ind w:hanging="72"/>
              <w:rPr>
                <w:rFonts w:ascii="Tahoma" w:hAnsi="Tahoma" w:cs="Tahoma"/>
                <w:sz w:val="18"/>
                <w:szCs w:val="18"/>
              </w:rPr>
            </w:pPr>
            <w:r w:rsidRPr="002A5DC2">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27DB4E0D" w14:textId="77777777" w:rsidR="00597F71" w:rsidRPr="002A5DC2" w:rsidRDefault="00597F71" w:rsidP="00597F71">
            <w:pPr>
              <w:jc w:val="center"/>
              <w:rPr>
                <w:rFonts w:ascii="Tahoma" w:hAnsi="Tahoma" w:cs="Tahoma"/>
                <w:b/>
                <w:sz w:val="18"/>
                <w:szCs w:val="18"/>
              </w:rPr>
            </w:pPr>
          </w:p>
        </w:tc>
      </w:tr>
      <w:tr w:rsidR="00597F71" w:rsidRPr="002A5DC2" w14:paraId="55416A0C" w14:textId="77777777" w:rsidTr="00597F71">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77F80C4" w14:textId="77777777" w:rsidR="00597F71" w:rsidRPr="002A5DC2" w:rsidRDefault="00597F71" w:rsidP="00597F71">
            <w:pPr>
              <w:widowControl w:val="0"/>
              <w:jc w:val="center"/>
              <w:rPr>
                <w:rFonts w:ascii="Tahoma" w:hAnsi="Tahoma" w:cs="Tahoma"/>
                <w:sz w:val="18"/>
                <w:szCs w:val="18"/>
              </w:rPr>
            </w:pPr>
            <w:r w:rsidRPr="002A5DC2">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17B8498" w14:textId="77777777" w:rsidR="00597F71" w:rsidRPr="002A5DC2" w:rsidRDefault="00597F71" w:rsidP="00597F71">
            <w:pPr>
              <w:ind w:hanging="72"/>
              <w:rPr>
                <w:rFonts w:ascii="Tahoma" w:hAnsi="Tahoma" w:cs="Tahoma"/>
                <w:sz w:val="18"/>
                <w:szCs w:val="18"/>
              </w:rPr>
            </w:pPr>
            <w:r w:rsidRPr="002A5DC2">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3A9A8732" w14:textId="77777777" w:rsidR="00597F71" w:rsidRPr="002A5DC2" w:rsidRDefault="00597F71" w:rsidP="00597F71">
            <w:pPr>
              <w:jc w:val="center"/>
              <w:rPr>
                <w:rFonts w:ascii="Tahoma" w:hAnsi="Tahoma" w:cs="Tahoma"/>
                <w:b/>
                <w:sz w:val="18"/>
                <w:szCs w:val="18"/>
              </w:rPr>
            </w:pPr>
          </w:p>
        </w:tc>
      </w:tr>
    </w:tbl>
    <w:p w14:paraId="498E22E1" w14:textId="77777777" w:rsidR="00597F71" w:rsidRPr="002A5DC2" w:rsidRDefault="00597F71" w:rsidP="00597F71">
      <w:pPr>
        <w:widowControl w:val="0"/>
        <w:autoSpaceDE w:val="0"/>
        <w:autoSpaceDN w:val="0"/>
        <w:adjustRightInd w:val="0"/>
        <w:rPr>
          <w:rFonts w:ascii="Tahoma" w:hAnsi="Tahoma" w:cs="Tahoma"/>
          <w:sz w:val="18"/>
          <w:szCs w:val="18"/>
        </w:rPr>
      </w:pPr>
    </w:p>
    <w:p w14:paraId="6CDCE761" w14:textId="77777777" w:rsidR="00597F71" w:rsidRPr="002A5DC2" w:rsidRDefault="00597F71" w:rsidP="00597F71">
      <w:pPr>
        <w:widowControl w:val="0"/>
        <w:autoSpaceDE w:val="0"/>
        <w:autoSpaceDN w:val="0"/>
        <w:adjustRightInd w:val="0"/>
        <w:rPr>
          <w:rFonts w:ascii="Tahoma" w:hAnsi="Tahoma" w:cs="Tahoma"/>
          <w:sz w:val="18"/>
          <w:szCs w:val="18"/>
        </w:rPr>
      </w:pPr>
    </w:p>
    <w:tbl>
      <w:tblPr>
        <w:tblW w:w="10374" w:type="dxa"/>
        <w:tblInd w:w="-150" w:type="dxa"/>
        <w:tblLayout w:type="fixed"/>
        <w:tblCellMar>
          <w:left w:w="70" w:type="dxa"/>
          <w:right w:w="70" w:type="dxa"/>
        </w:tblCellMar>
        <w:tblLook w:val="0000" w:firstRow="0" w:lastRow="0" w:firstColumn="0" w:lastColumn="0" w:noHBand="0" w:noVBand="0"/>
      </w:tblPr>
      <w:tblGrid>
        <w:gridCol w:w="709"/>
        <w:gridCol w:w="5954"/>
        <w:gridCol w:w="3711"/>
      </w:tblGrid>
      <w:tr w:rsidR="00597F71" w:rsidRPr="002A5DC2" w14:paraId="33FE0481" w14:textId="77777777" w:rsidTr="00597F71">
        <w:trPr>
          <w:trHeight w:val="780"/>
        </w:trPr>
        <w:tc>
          <w:tcPr>
            <w:tcW w:w="709" w:type="dxa"/>
            <w:tcBorders>
              <w:top w:val="single" w:sz="6" w:space="0" w:color="auto"/>
              <w:left w:val="single" w:sz="6" w:space="0" w:color="auto"/>
              <w:bottom w:val="single" w:sz="6" w:space="0" w:color="auto"/>
              <w:right w:val="single" w:sz="6" w:space="0" w:color="auto"/>
            </w:tcBorders>
            <w:vAlign w:val="center"/>
          </w:tcPr>
          <w:p w14:paraId="71A565AD" w14:textId="77777777" w:rsidR="00597F71" w:rsidRPr="002A5DC2" w:rsidRDefault="00597F71" w:rsidP="00597F71">
            <w:pPr>
              <w:jc w:val="center"/>
              <w:rPr>
                <w:rFonts w:ascii="Tahoma" w:hAnsi="Tahoma" w:cs="Tahoma"/>
                <w:sz w:val="18"/>
                <w:szCs w:val="18"/>
              </w:rPr>
            </w:pPr>
            <w:r w:rsidRPr="002A5DC2">
              <w:rPr>
                <w:rFonts w:ascii="Tahoma" w:hAnsi="Tahoma" w:cs="Tahoma"/>
                <w:b/>
                <w:sz w:val="18"/>
                <w:szCs w:val="18"/>
              </w:rPr>
              <w:t>LP.</w:t>
            </w:r>
          </w:p>
        </w:tc>
        <w:tc>
          <w:tcPr>
            <w:tcW w:w="5954" w:type="dxa"/>
            <w:tcBorders>
              <w:top w:val="single" w:sz="6" w:space="0" w:color="auto"/>
              <w:left w:val="single" w:sz="6" w:space="0" w:color="auto"/>
              <w:bottom w:val="single" w:sz="6" w:space="0" w:color="auto"/>
              <w:right w:val="single" w:sz="6" w:space="0" w:color="auto"/>
            </w:tcBorders>
            <w:vAlign w:val="center"/>
          </w:tcPr>
          <w:p w14:paraId="713A9E59" w14:textId="77777777" w:rsidR="00597F71" w:rsidRPr="002A5DC2" w:rsidRDefault="00597F71" w:rsidP="00597F71">
            <w:pPr>
              <w:jc w:val="center"/>
              <w:rPr>
                <w:rFonts w:ascii="Tahoma" w:hAnsi="Tahoma" w:cs="Tahoma"/>
                <w:b/>
                <w:sz w:val="18"/>
                <w:szCs w:val="18"/>
              </w:rPr>
            </w:pPr>
            <w:r w:rsidRPr="002A5DC2">
              <w:rPr>
                <w:rFonts w:ascii="Tahoma" w:hAnsi="Tahoma" w:cs="Tahoma"/>
                <w:b/>
                <w:sz w:val="18"/>
                <w:szCs w:val="18"/>
              </w:rPr>
              <w:t>WYMAGANE PARAMETRY I WARUNKI</w:t>
            </w:r>
          </w:p>
        </w:tc>
        <w:tc>
          <w:tcPr>
            <w:tcW w:w="3711" w:type="dxa"/>
            <w:tcBorders>
              <w:top w:val="single" w:sz="6" w:space="0" w:color="auto"/>
              <w:left w:val="single" w:sz="6" w:space="0" w:color="auto"/>
              <w:bottom w:val="single" w:sz="6" w:space="0" w:color="auto"/>
              <w:right w:val="single" w:sz="6" w:space="0" w:color="auto"/>
            </w:tcBorders>
            <w:vAlign w:val="center"/>
          </w:tcPr>
          <w:p w14:paraId="70D9A9F3" w14:textId="77777777" w:rsidR="00597F71" w:rsidRPr="002A5DC2" w:rsidRDefault="00597F71" w:rsidP="00597F71">
            <w:pPr>
              <w:widowControl w:val="0"/>
              <w:suppressAutoHyphens/>
              <w:snapToGrid w:val="0"/>
              <w:spacing w:line="360" w:lineRule="auto"/>
              <w:ind w:left="57" w:right="57"/>
              <w:jc w:val="center"/>
              <w:rPr>
                <w:rFonts w:ascii="Tahoma" w:hAnsi="Tahoma" w:cs="Tahoma"/>
                <w:b/>
                <w:sz w:val="18"/>
                <w:szCs w:val="18"/>
              </w:rPr>
            </w:pPr>
            <w:r w:rsidRPr="002A5DC2">
              <w:rPr>
                <w:rFonts w:ascii="Tahoma" w:hAnsi="Tahoma" w:cs="Tahoma"/>
                <w:b/>
                <w:sz w:val="18"/>
                <w:szCs w:val="18"/>
              </w:rPr>
              <w:t>Oferowana wartość</w:t>
            </w:r>
          </w:p>
          <w:p w14:paraId="6959C596" w14:textId="77777777" w:rsidR="00597F71" w:rsidRPr="002A5DC2" w:rsidRDefault="00597F71" w:rsidP="00597F71">
            <w:pPr>
              <w:jc w:val="center"/>
              <w:rPr>
                <w:rFonts w:ascii="Tahoma" w:hAnsi="Tahoma" w:cs="Tahoma"/>
                <w:sz w:val="18"/>
                <w:szCs w:val="18"/>
              </w:rPr>
            </w:pPr>
            <w:r w:rsidRPr="002A5DC2">
              <w:rPr>
                <w:rFonts w:ascii="Tahoma" w:hAnsi="Tahoma" w:cs="Tahoma"/>
                <w:b/>
                <w:sz w:val="18"/>
                <w:szCs w:val="18"/>
              </w:rPr>
              <w:t>(Podać zakresy lub opisać)</w:t>
            </w:r>
          </w:p>
        </w:tc>
      </w:tr>
      <w:tr w:rsidR="00597F71" w:rsidRPr="002A5DC2" w14:paraId="4C5FB598"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32FF89C1" w14:textId="77777777" w:rsidR="00597F71" w:rsidRPr="002A5DC2" w:rsidRDefault="00597F71" w:rsidP="00597F71">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10547022"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 xml:space="preserve">Stół do operacji ogólnochirurgicznych </w:t>
            </w:r>
          </w:p>
        </w:tc>
        <w:tc>
          <w:tcPr>
            <w:tcW w:w="3711" w:type="dxa"/>
            <w:tcBorders>
              <w:top w:val="single" w:sz="6" w:space="0" w:color="auto"/>
              <w:left w:val="single" w:sz="6" w:space="0" w:color="auto"/>
              <w:bottom w:val="single" w:sz="6" w:space="0" w:color="auto"/>
              <w:right w:val="single" w:sz="6" w:space="0" w:color="auto"/>
            </w:tcBorders>
          </w:tcPr>
          <w:p w14:paraId="125E729D" w14:textId="77777777" w:rsidR="00597F71" w:rsidRPr="002A5DC2" w:rsidRDefault="00597F71" w:rsidP="00597F71">
            <w:pPr>
              <w:spacing w:before="60" w:after="60"/>
              <w:jc w:val="center"/>
              <w:rPr>
                <w:rFonts w:ascii="Tahoma" w:hAnsi="Tahoma" w:cs="Tahoma"/>
                <w:sz w:val="18"/>
                <w:szCs w:val="18"/>
              </w:rPr>
            </w:pPr>
          </w:p>
        </w:tc>
      </w:tr>
      <w:tr w:rsidR="00597F71" w:rsidRPr="002A5DC2" w14:paraId="03731570"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0EC669C7" w14:textId="77777777" w:rsidR="00597F71" w:rsidRPr="002A5DC2" w:rsidRDefault="00597F71" w:rsidP="00597F71">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6CD4BDCC"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Konfiguracja blatu stołu:</w:t>
            </w:r>
          </w:p>
          <w:p w14:paraId="38823864"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 podgłówek płytowy na całą szerokość blatu,</w:t>
            </w:r>
          </w:p>
          <w:p w14:paraId="76BA22C6"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 oparcie pleców z możliwością uzyskania wypiętrzenia klatki piersiowej (dwusegmentowe),</w:t>
            </w:r>
          </w:p>
          <w:p w14:paraId="5DD50CF3"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 płyta lędźwiowa,</w:t>
            </w:r>
          </w:p>
          <w:p w14:paraId="515EAC67"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 podnóżki: lewy i prawy.</w:t>
            </w:r>
          </w:p>
          <w:p w14:paraId="3808DB5D"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Blat z możliwością zamiany miejscami podnóżków z podgłówkiem.</w:t>
            </w:r>
          </w:p>
          <w:p w14:paraId="46D4407F"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Segmenty blatu wyposażone z obu stron w listwy ze stali nierdzewnej, kwasoodpornej do mocowania wyposażenia.</w:t>
            </w:r>
          </w:p>
          <w:p w14:paraId="57BB2D70"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Listwy w segmencie oparcia pleców i płycie lędźwiowej wyposażone na obu końcach w ograniczniki zabezpieczające korpusy mocujące wyposażenie przed ich przypadkowym wypadnięciem</w:t>
            </w:r>
          </w:p>
        </w:tc>
        <w:tc>
          <w:tcPr>
            <w:tcW w:w="3711" w:type="dxa"/>
            <w:tcBorders>
              <w:top w:val="single" w:sz="6" w:space="0" w:color="auto"/>
              <w:left w:val="single" w:sz="6" w:space="0" w:color="auto"/>
              <w:bottom w:val="single" w:sz="6" w:space="0" w:color="auto"/>
              <w:right w:val="single" w:sz="6" w:space="0" w:color="auto"/>
            </w:tcBorders>
          </w:tcPr>
          <w:p w14:paraId="42CB11B5" w14:textId="77777777" w:rsidR="00597F71" w:rsidRPr="002A5DC2" w:rsidRDefault="00597F71" w:rsidP="00597F71">
            <w:pPr>
              <w:spacing w:before="60" w:after="60"/>
              <w:jc w:val="center"/>
              <w:rPr>
                <w:rFonts w:ascii="Tahoma" w:hAnsi="Tahoma" w:cs="Tahoma"/>
                <w:sz w:val="18"/>
                <w:szCs w:val="18"/>
              </w:rPr>
            </w:pPr>
          </w:p>
        </w:tc>
      </w:tr>
      <w:tr w:rsidR="00597F71" w:rsidRPr="002A5DC2" w14:paraId="36FD514B"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710A2481" w14:textId="77777777" w:rsidR="00597F71" w:rsidRPr="002A5DC2" w:rsidRDefault="00597F71" w:rsidP="00597F71">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2D275942"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Napęd stołu elektrohydrauliczny. Stół wyposażony w system antykolizyjny uniemożliwiający (w przypadku funkcji przechyłów bocznych i wzdłużnych przy wszystkich segmentach blatu ustawionych w jednej płaszczyźnie) uderzenie blatu stołu o podłogę i spowodowanie zagrożenia życia pacjenta oraz uszkodzenia stołu</w:t>
            </w:r>
          </w:p>
        </w:tc>
        <w:tc>
          <w:tcPr>
            <w:tcW w:w="3711" w:type="dxa"/>
            <w:tcBorders>
              <w:top w:val="single" w:sz="6" w:space="0" w:color="auto"/>
              <w:left w:val="single" w:sz="6" w:space="0" w:color="auto"/>
              <w:bottom w:val="single" w:sz="6" w:space="0" w:color="auto"/>
              <w:right w:val="single" w:sz="6" w:space="0" w:color="auto"/>
            </w:tcBorders>
          </w:tcPr>
          <w:p w14:paraId="5997FE22" w14:textId="77777777" w:rsidR="00597F71" w:rsidRPr="002A5DC2" w:rsidRDefault="00597F71" w:rsidP="00597F71">
            <w:pPr>
              <w:spacing w:before="60" w:after="60"/>
              <w:jc w:val="center"/>
              <w:rPr>
                <w:rFonts w:ascii="Tahoma" w:hAnsi="Tahoma" w:cs="Tahoma"/>
                <w:sz w:val="18"/>
                <w:szCs w:val="18"/>
              </w:rPr>
            </w:pPr>
          </w:p>
        </w:tc>
      </w:tr>
      <w:tr w:rsidR="00597F71" w:rsidRPr="002A5DC2" w14:paraId="49C4BA51"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2F247626" w14:textId="77777777" w:rsidR="00597F71" w:rsidRPr="002A5DC2" w:rsidRDefault="00597F71" w:rsidP="00597F71">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24D569B8"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 xml:space="preserve">Długość stołu z blatem: </w:t>
            </w:r>
            <w:smartTag w:uri="urn:schemas-microsoft-com:office:smarttags" w:element="metricconverter">
              <w:smartTagPr>
                <w:attr w:name="ProductID" w:val="2050 mm"/>
              </w:smartTagPr>
              <w:r w:rsidRPr="002A5DC2">
                <w:rPr>
                  <w:rFonts w:ascii="Tahoma" w:hAnsi="Tahoma" w:cs="Tahoma"/>
                  <w:sz w:val="18"/>
                  <w:szCs w:val="18"/>
                </w:rPr>
                <w:t>2050 mm</w:t>
              </w:r>
            </w:smartTag>
            <w:r w:rsidRPr="002A5DC2">
              <w:rPr>
                <w:rFonts w:ascii="Tahoma" w:hAnsi="Tahoma" w:cs="Tahoma"/>
                <w:sz w:val="18"/>
                <w:szCs w:val="18"/>
              </w:rPr>
              <w:t xml:space="preserve"> (±</w:t>
            </w:r>
            <w:smartTag w:uri="urn:schemas-microsoft-com:office:smarttags" w:element="metricconverter">
              <w:smartTagPr>
                <w:attr w:name="ProductID" w:val="20 mm"/>
              </w:smartTagPr>
              <w:r w:rsidRPr="002A5DC2">
                <w:rPr>
                  <w:rFonts w:ascii="Tahoma" w:hAnsi="Tahoma" w:cs="Tahoma"/>
                  <w:sz w:val="18"/>
                  <w:szCs w:val="18"/>
                </w:rPr>
                <w:t>20 mm</w:t>
              </w:r>
            </w:smartTag>
            <w:r w:rsidRPr="002A5DC2">
              <w:rPr>
                <w:rFonts w:ascii="Tahoma" w:hAnsi="Tahoma" w:cs="Tahoma"/>
                <w:sz w:val="18"/>
                <w:szCs w:val="18"/>
              </w:rPr>
              <w:t xml:space="preserve"> )</w:t>
            </w:r>
          </w:p>
        </w:tc>
        <w:tc>
          <w:tcPr>
            <w:tcW w:w="3711" w:type="dxa"/>
            <w:tcBorders>
              <w:top w:val="single" w:sz="6" w:space="0" w:color="auto"/>
              <w:left w:val="single" w:sz="6" w:space="0" w:color="auto"/>
              <w:bottom w:val="single" w:sz="6" w:space="0" w:color="auto"/>
              <w:right w:val="single" w:sz="6" w:space="0" w:color="auto"/>
            </w:tcBorders>
          </w:tcPr>
          <w:p w14:paraId="2A45907C" w14:textId="77777777" w:rsidR="00597F71" w:rsidRPr="002A5DC2" w:rsidRDefault="00597F71" w:rsidP="00597F71">
            <w:pPr>
              <w:spacing w:before="60" w:after="60"/>
              <w:jc w:val="center"/>
              <w:rPr>
                <w:rFonts w:ascii="Tahoma" w:hAnsi="Tahoma" w:cs="Tahoma"/>
                <w:sz w:val="18"/>
                <w:szCs w:val="18"/>
              </w:rPr>
            </w:pPr>
          </w:p>
        </w:tc>
      </w:tr>
      <w:tr w:rsidR="00597F71" w:rsidRPr="002A5DC2" w14:paraId="044E2984"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1B2C8407" w14:textId="77777777" w:rsidR="00597F71" w:rsidRPr="002A5DC2" w:rsidRDefault="00597F71" w:rsidP="00597F71">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15D1C8C7"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 xml:space="preserve">Całkowita szerokość blatu: </w:t>
            </w:r>
            <w:smartTag w:uri="urn:schemas-microsoft-com:office:smarttags" w:element="metricconverter">
              <w:smartTagPr>
                <w:attr w:name="ProductID" w:val="570 mm"/>
              </w:smartTagPr>
              <w:r w:rsidRPr="002A5DC2">
                <w:rPr>
                  <w:rFonts w:ascii="Tahoma" w:hAnsi="Tahoma" w:cs="Tahoma"/>
                  <w:sz w:val="18"/>
                  <w:szCs w:val="18"/>
                </w:rPr>
                <w:t>570 mm</w:t>
              </w:r>
            </w:smartTag>
            <w:r w:rsidRPr="002A5DC2">
              <w:rPr>
                <w:rFonts w:ascii="Tahoma" w:hAnsi="Tahoma" w:cs="Tahoma"/>
                <w:sz w:val="18"/>
                <w:szCs w:val="18"/>
              </w:rPr>
              <w:t xml:space="preserve"> ( ± </w:t>
            </w:r>
            <w:smartTag w:uri="urn:schemas-microsoft-com:office:smarttags" w:element="metricconverter">
              <w:smartTagPr>
                <w:attr w:name="ProductID" w:val="20 mm"/>
              </w:smartTagPr>
              <w:r w:rsidRPr="002A5DC2">
                <w:rPr>
                  <w:rFonts w:ascii="Tahoma" w:hAnsi="Tahoma" w:cs="Tahoma"/>
                  <w:sz w:val="18"/>
                  <w:szCs w:val="18"/>
                </w:rPr>
                <w:t>20 mm</w:t>
              </w:r>
            </w:smartTag>
            <w:r w:rsidRPr="002A5DC2">
              <w:rPr>
                <w:rFonts w:ascii="Tahoma" w:hAnsi="Tahoma" w:cs="Tahoma"/>
                <w:sz w:val="18"/>
                <w:szCs w:val="18"/>
              </w:rPr>
              <w:t xml:space="preserve"> )</w:t>
            </w:r>
          </w:p>
        </w:tc>
        <w:tc>
          <w:tcPr>
            <w:tcW w:w="3711" w:type="dxa"/>
            <w:tcBorders>
              <w:top w:val="single" w:sz="6" w:space="0" w:color="auto"/>
              <w:left w:val="single" w:sz="6" w:space="0" w:color="auto"/>
              <w:bottom w:val="single" w:sz="6" w:space="0" w:color="auto"/>
              <w:right w:val="single" w:sz="6" w:space="0" w:color="auto"/>
            </w:tcBorders>
          </w:tcPr>
          <w:p w14:paraId="2C1031AB" w14:textId="77777777" w:rsidR="00597F71" w:rsidRPr="002A5DC2" w:rsidRDefault="00597F71" w:rsidP="00597F71">
            <w:pPr>
              <w:jc w:val="center"/>
              <w:rPr>
                <w:rFonts w:ascii="Tahoma" w:hAnsi="Tahoma" w:cs="Tahoma"/>
                <w:sz w:val="18"/>
                <w:szCs w:val="18"/>
              </w:rPr>
            </w:pPr>
          </w:p>
        </w:tc>
      </w:tr>
      <w:tr w:rsidR="00597F71" w:rsidRPr="002A5DC2" w14:paraId="5F9E9797"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459B6FDD" w14:textId="77777777" w:rsidR="00597F71" w:rsidRPr="002A5DC2" w:rsidRDefault="00597F71" w:rsidP="00597F71">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771F52FD"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 xml:space="preserve">Regulacja wysokości: 720 do 1140 mm ( ± </w:t>
            </w:r>
            <w:smartTag w:uri="urn:schemas-microsoft-com:office:smarttags" w:element="metricconverter">
              <w:smartTagPr>
                <w:attr w:name="ProductID" w:val="20 mm"/>
              </w:smartTagPr>
              <w:r w:rsidRPr="002A5DC2">
                <w:rPr>
                  <w:rFonts w:ascii="Tahoma" w:hAnsi="Tahoma" w:cs="Tahoma"/>
                  <w:sz w:val="18"/>
                  <w:szCs w:val="18"/>
                </w:rPr>
                <w:t>20 mm</w:t>
              </w:r>
            </w:smartTag>
            <w:r w:rsidRPr="002A5DC2">
              <w:rPr>
                <w:rFonts w:ascii="Tahoma" w:hAnsi="Tahoma" w:cs="Tahoma"/>
                <w:sz w:val="18"/>
                <w:szCs w:val="18"/>
              </w:rPr>
              <w:t xml:space="preserve"> )</w:t>
            </w:r>
          </w:p>
        </w:tc>
        <w:tc>
          <w:tcPr>
            <w:tcW w:w="3711" w:type="dxa"/>
            <w:tcBorders>
              <w:top w:val="single" w:sz="6" w:space="0" w:color="auto"/>
              <w:left w:val="single" w:sz="6" w:space="0" w:color="auto"/>
              <w:bottom w:val="single" w:sz="6" w:space="0" w:color="auto"/>
              <w:right w:val="single" w:sz="6" w:space="0" w:color="auto"/>
            </w:tcBorders>
          </w:tcPr>
          <w:p w14:paraId="07BFAEB9" w14:textId="77777777" w:rsidR="00597F71" w:rsidRPr="002A5DC2" w:rsidRDefault="00597F71" w:rsidP="00597F71">
            <w:pPr>
              <w:spacing w:before="60"/>
              <w:jc w:val="center"/>
              <w:rPr>
                <w:rFonts w:ascii="Tahoma" w:hAnsi="Tahoma" w:cs="Tahoma"/>
                <w:sz w:val="18"/>
                <w:szCs w:val="18"/>
              </w:rPr>
            </w:pPr>
          </w:p>
        </w:tc>
      </w:tr>
      <w:tr w:rsidR="00597F71" w:rsidRPr="002A5DC2" w14:paraId="44AF05F5"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622A7862" w14:textId="77777777" w:rsidR="00597F71" w:rsidRPr="002A5DC2" w:rsidRDefault="00597F71" w:rsidP="00597F71">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12594376"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Regulacja oparcia pleców: - 45</w:t>
            </w:r>
            <w:r w:rsidRPr="002A5DC2">
              <w:rPr>
                <w:rFonts w:ascii="Tahoma" w:hAnsi="Tahoma" w:cs="Tahoma"/>
                <w:sz w:val="18"/>
                <w:szCs w:val="18"/>
                <w:vertAlign w:val="superscript"/>
              </w:rPr>
              <w:t>0</w:t>
            </w:r>
            <w:r w:rsidRPr="002A5DC2">
              <w:rPr>
                <w:rFonts w:ascii="Tahoma" w:hAnsi="Tahoma" w:cs="Tahoma"/>
                <w:sz w:val="18"/>
                <w:szCs w:val="18"/>
              </w:rPr>
              <w:t xml:space="preserve"> do 85</w:t>
            </w:r>
            <w:r w:rsidRPr="002A5DC2">
              <w:rPr>
                <w:rFonts w:ascii="Tahoma" w:hAnsi="Tahoma" w:cs="Tahoma"/>
                <w:sz w:val="18"/>
                <w:szCs w:val="18"/>
                <w:vertAlign w:val="superscript"/>
              </w:rPr>
              <w:t xml:space="preserve">0  </w:t>
            </w:r>
            <w:r w:rsidRPr="002A5DC2">
              <w:rPr>
                <w:rFonts w:ascii="Tahoma" w:hAnsi="Tahoma" w:cs="Tahoma"/>
                <w:sz w:val="18"/>
                <w:szCs w:val="18"/>
              </w:rPr>
              <w:t>( ± 5</w:t>
            </w:r>
            <w:r w:rsidRPr="002A5DC2">
              <w:rPr>
                <w:rFonts w:ascii="Tahoma" w:hAnsi="Tahoma" w:cs="Tahoma"/>
                <w:sz w:val="18"/>
                <w:szCs w:val="18"/>
                <w:vertAlign w:val="superscript"/>
              </w:rPr>
              <w:t>0</w:t>
            </w:r>
            <w:r w:rsidRPr="002A5DC2">
              <w:rPr>
                <w:rFonts w:ascii="Tahoma" w:hAnsi="Tahoma" w:cs="Tahoma"/>
                <w:sz w:val="18"/>
                <w:szCs w:val="18"/>
              </w:rPr>
              <w:t xml:space="preserve"> )</w:t>
            </w:r>
          </w:p>
        </w:tc>
        <w:tc>
          <w:tcPr>
            <w:tcW w:w="3711" w:type="dxa"/>
            <w:tcBorders>
              <w:top w:val="single" w:sz="6" w:space="0" w:color="auto"/>
              <w:left w:val="single" w:sz="6" w:space="0" w:color="auto"/>
              <w:bottom w:val="single" w:sz="6" w:space="0" w:color="auto"/>
              <w:right w:val="single" w:sz="6" w:space="0" w:color="auto"/>
            </w:tcBorders>
          </w:tcPr>
          <w:p w14:paraId="057DC303" w14:textId="77777777" w:rsidR="00597F71" w:rsidRPr="002A5DC2" w:rsidRDefault="00597F71" w:rsidP="00597F71">
            <w:pPr>
              <w:spacing w:before="60" w:after="60"/>
              <w:jc w:val="center"/>
              <w:rPr>
                <w:rFonts w:ascii="Tahoma" w:hAnsi="Tahoma" w:cs="Tahoma"/>
                <w:sz w:val="18"/>
                <w:szCs w:val="18"/>
              </w:rPr>
            </w:pPr>
          </w:p>
        </w:tc>
      </w:tr>
      <w:tr w:rsidR="00597F71" w:rsidRPr="002A5DC2" w14:paraId="1434E268" w14:textId="77777777" w:rsidTr="00597F71">
        <w:trPr>
          <w:cantSplit/>
          <w:trHeight w:val="487"/>
        </w:trPr>
        <w:tc>
          <w:tcPr>
            <w:tcW w:w="709" w:type="dxa"/>
            <w:tcBorders>
              <w:top w:val="single" w:sz="6" w:space="0" w:color="auto"/>
              <w:left w:val="single" w:sz="6" w:space="0" w:color="auto"/>
              <w:bottom w:val="single" w:sz="6" w:space="0" w:color="auto"/>
              <w:right w:val="single" w:sz="6" w:space="0" w:color="auto"/>
            </w:tcBorders>
          </w:tcPr>
          <w:p w14:paraId="098466DE" w14:textId="77777777" w:rsidR="00597F71" w:rsidRPr="002A5DC2" w:rsidRDefault="00597F71" w:rsidP="00597F71">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376B047A"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Regulacja podgłówka: - 55</w:t>
            </w:r>
            <w:r w:rsidRPr="002A5DC2">
              <w:rPr>
                <w:rFonts w:ascii="Tahoma" w:hAnsi="Tahoma" w:cs="Tahoma"/>
                <w:sz w:val="18"/>
                <w:szCs w:val="18"/>
                <w:vertAlign w:val="superscript"/>
              </w:rPr>
              <w:t>0</w:t>
            </w:r>
            <w:r w:rsidRPr="002A5DC2">
              <w:rPr>
                <w:rFonts w:ascii="Tahoma" w:hAnsi="Tahoma" w:cs="Tahoma"/>
                <w:sz w:val="18"/>
                <w:szCs w:val="18"/>
              </w:rPr>
              <w:t xml:space="preserve"> do 60</w:t>
            </w:r>
            <w:r w:rsidRPr="002A5DC2">
              <w:rPr>
                <w:rFonts w:ascii="Tahoma" w:hAnsi="Tahoma" w:cs="Tahoma"/>
                <w:sz w:val="18"/>
                <w:szCs w:val="18"/>
                <w:vertAlign w:val="superscript"/>
              </w:rPr>
              <w:t xml:space="preserve">0  </w:t>
            </w:r>
            <w:r w:rsidRPr="002A5DC2">
              <w:rPr>
                <w:rFonts w:ascii="Tahoma" w:hAnsi="Tahoma" w:cs="Tahoma"/>
                <w:sz w:val="18"/>
                <w:szCs w:val="18"/>
              </w:rPr>
              <w:t>( ± 5</w:t>
            </w:r>
            <w:r w:rsidRPr="002A5DC2">
              <w:rPr>
                <w:rFonts w:ascii="Tahoma" w:hAnsi="Tahoma" w:cs="Tahoma"/>
                <w:sz w:val="18"/>
                <w:szCs w:val="18"/>
                <w:vertAlign w:val="superscript"/>
              </w:rPr>
              <w:t>0</w:t>
            </w:r>
            <w:r w:rsidRPr="002A5DC2">
              <w:rPr>
                <w:rFonts w:ascii="Tahoma" w:hAnsi="Tahoma" w:cs="Tahoma"/>
                <w:sz w:val="18"/>
                <w:szCs w:val="18"/>
              </w:rPr>
              <w:t xml:space="preserve"> )</w:t>
            </w:r>
          </w:p>
        </w:tc>
        <w:tc>
          <w:tcPr>
            <w:tcW w:w="3711" w:type="dxa"/>
            <w:tcBorders>
              <w:top w:val="single" w:sz="6" w:space="0" w:color="auto"/>
              <w:left w:val="single" w:sz="6" w:space="0" w:color="auto"/>
              <w:bottom w:val="single" w:sz="6" w:space="0" w:color="auto"/>
              <w:right w:val="single" w:sz="6" w:space="0" w:color="auto"/>
            </w:tcBorders>
          </w:tcPr>
          <w:p w14:paraId="1F978E25" w14:textId="77777777" w:rsidR="00597F71" w:rsidRPr="002A5DC2" w:rsidRDefault="00597F71" w:rsidP="00597F71">
            <w:pPr>
              <w:jc w:val="center"/>
              <w:rPr>
                <w:rFonts w:ascii="Tahoma" w:hAnsi="Tahoma" w:cs="Tahoma"/>
                <w:sz w:val="18"/>
                <w:szCs w:val="18"/>
              </w:rPr>
            </w:pPr>
          </w:p>
        </w:tc>
      </w:tr>
      <w:tr w:rsidR="00597F71" w:rsidRPr="002A5DC2" w14:paraId="25181DF9"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4BDE75C4" w14:textId="77777777" w:rsidR="00597F71" w:rsidRPr="002A5DC2" w:rsidRDefault="00597F71" w:rsidP="00597F71">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3058ACB5"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Przechyły boczne w obie strony: min. po 30</w:t>
            </w:r>
            <w:r w:rsidRPr="002A5DC2">
              <w:rPr>
                <w:rFonts w:ascii="Tahoma" w:hAnsi="Tahoma" w:cs="Tahoma"/>
                <w:sz w:val="18"/>
                <w:szCs w:val="18"/>
                <w:vertAlign w:val="superscript"/>
              </w:rPr>
              <w:t xml:space="preserve">0  </w:t>
            </w:r>
          </w:p>
        </w:tc>
        <w:tc>
          <w:tcPr>
            <w:tcW w:w="3711" w:type="dxa"/>
            <w:tcBorders>
              <w:top w:val="single" w:sz="6" w:space="0" w:color="auto"/>
              <w:left w:val="single" w:sz="6" w:space="0" w:color="auto"/>
              <w:bottom w:val="single" w:sz="6" w:space="0" w:color="auto"/>
              <w:right w:val="single" w:sz="6" w:space="0" w:color="auto"/>
            </w:tcBorders>
          </w:tcPr>
          <w:p w14:paraId="54E660B0" w14:textId="77777777" w:rsidR="00597F71" w:rsidRPr="002A5DC2" w:rsidRDefault="00597F71" w:rsidP="00597F71">
            <w:pPr>
              <w:spacing w:before="60"/>
              <w:jc w:val="center"/>
              <w:rPr>
                <w:rFonts w:ascii="Tahoma" w:hAnsi="Tahoma" w:cs="Tahoma"/>
                <w:sz w:val="18"/>
                <w:szCs w:val="18"/>
              </w:rPr>
            </w:pPr>
          </w:p>
        </w:tc>
      </w:tr>
      <w:tr w:rsidR="00597F71" w:rsidRPr="002A5DC2" w14:paraId="52EF87D3"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2942B1B9" w14:textId="77777777" w:rsidR="00597F71" w:rsidRPr="002A5DC2" w:rsidRDefault="00597F71" w:rsidP="00597F71">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7EA8DEFE"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 xml:space="preserve">Przechył </w:t>
            </w:r>
            <w:proofErr w:type="spellStart"/>
            <w:r w:rsidRPr="002A5DC2">
              <w:rPr>
                <w:rFonts w:ascii="Tahoma" w:hAnsi="Tahoma" w:cs="Tahoma"/>
                <w:sz w:val="18"/>
                <w:szCs w:val="18"/>
              </w:rPr>
              <w:t>Trendelenburga</w:t>
            </w:r>
            <w:proofErr w:type="spellEnd"/>
            <w:r w:rsidRPr="002A5DC2">
              <w:rPr>
                <w:rFonts w:ascii="Tahoma" w:hAnsi="Tahoma" w:cs="Tahoma"/>
                <w:sz w:val="18"/>
                <w:szCs w:val="18"/>
              </w:rPr>
              <w:t>: min. 40</w:t>
            </w:r>
            <w:r w:rsidRPr="002A5DC2">
              <w:rPr>
                <w:rFonts w:ascii="Tahoma" w:hAnsi="Tahoma" w:cs="Tahoma"/>
                <w:sz w:val="18"/>
                <w:szCs w:val="18"/>
                <w:vertAlign w:val="superscript"/>
              </w:rPr>
              <w:t xml:space="preserve">0  </w:t>
            </w:r>
          </w:p>
        </w:tc>
        <w:tc>
          <w:tcPr>
            <w:tcW w:w="3711" w:type="dxa"/>
            <w:tcBorders>
              <w:top w:val="single" w:sz="6" w:space="0" w:color="auto"/>
              <w:left w:val="single" w:sz="6" w:space="0" w:color="auto"/>
              <w:bottom w:val="single" w:sz="6" w:space="0" w:color="auto"/>
              <w:right w:val="single" w:sz="6" w:space="0" w:color="auto"/>
            </w:tcBorders>
          </w:tcPr>
          <w:p w14:paraId="2F7FBFD8" w14:textId="77777777" w:rsidR="00597F71" w:rsidRPr="002A5DC2" w:rsidRDefault="00597F71" w:rsidP="00597F71">
            <w:pPr>
              <w:spacing w:before="60" w:after="60"/>
              <w:jc w:val="center"/>
              <w:rPr>
                <w:rFonts w:ascii="Tahoma" w:hAnsi="Tahoma" w:cs="Tahoma"/>
                <w:sz w:val="18"/>
                <w:szCs w:val="18"/>
              </w:rPr>
            </w:pPr>
          </w:p>
        </w:tc>
      </w:tr>
      <w:tr w:rsidR="00597F71" w:rsidRPr="002A5DC2" w14:paraId="7B742740"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4A3A98FF" w14:textId="77777777" w:rsidR="00597F71" w:rsidRPr="002A5DC2" w:rsidRDefault="00597F71" w:rsidP="00597F71">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450C4554"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Przechył anty-</w:t>
            </w:r>
            <w:proofErr w:type="spellStart"/>
            <w:r w:rsidRPr="002A5DC2">
              <w:rPr>
                <w:rFonts w:ascii="Tahoma" w:hAnsi="Tahoma" w:cs="Tahoma"/>
                <w:sz w:val="18"/>
                <w:szCs w:val="18"/>
              </w:rPr>
              <w:t>Trendelenburga</w:t>
            </w:r>
            <w:proofErr w:type="spellEnd"/>
            <w:r w:rsidRPr="002A5DC2">
              <w:rPr>
                <w:rFonts w:ascii="Tahoma" w:hAnsi="Tahoma" w:cs="Tahoma"/>
                <w:sz w:val="18"/>
                <w:szCs w:val="18"/>
              </w:rPr>
              <w:t>: min. 40</w:t>
            </w:r>
            <w:r w:rsidRPr="002A5DC2">
              <w:rPr>
                <w:rFonts w:ascii="Tahoma" w:hAnsi="Tahoma" w:cs="Tahoma"/>
                <w:sz w:val="18"/>
                <w:szCs w:val="18"/>
                <w:vertAlign w:val="superscript"/>
              </w:rPr>
              <w:t xml:space="preserve">0  </w:t>
            </w:r>
          </w:p>
        </w:tc>
        <w:tc>
          <w:tcPr>
            <w:tcW w:w="3711" w:type="dxa"/>
            <w:tcBorders>
              <w:top w:val="single" w:sz="6" w:space="0" w:color="auto"/>
              <w:left w:val="single" w:sz="6" w:space="0" w:color="auto"/>
              <w:bottom w:val="single" w:sz="6" w:space="0" w:color="auto"/>
              <w:right w:val="single" w:sz="6" w:space="0" w:color="auto"/>
            </w:tcBorders>
          </w:tcPr>
          <w:p w14:paraId="02CC876E" w14:textId="77777777" w:rsidR="00597F71" w:rsidRPr="002A5DC2" w:rsidRDefault="00597F71" w:rsidP="00597F71">
            <w:pPr>
              <w:jc w:val="center"/>
              <w:rPr>
                <w:rFonts w:ascii="Tahoma" w:hAnsi="Tahoma" w:cs="Tahoma"/>
                <w:sz w:val="18"/>
                <w:szCs w:val="18"/>
              </w:rPr>
            </w:pPr>
          </w:p>
        </w:tc>
      </w:tr>
      <w:tr w:rsidR="00597F71" w:rsidRPr="002A5DC2" w14:paraId="3F9B1BFF"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3212CD78" w14:textId="77777777" w:rsidR="00597F71" w:rsidRPr="002A5DC2" w:rsidRDefault="00597F71" w:rsidP="00597F71">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166151E2"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Regulacja kąta nachylenia podnóżków w płaszczyźnie pionowej: - 90</w:t>
            </w:r>
            <w:r w:rsidRPr="002A5DC2">
              <w:rPr>
                <w:rFonts w:ascii="Tahoma" w:hAnsi="Tahoma" w:cs="Tahoma"/>
                <w:sz w:val="18"/>
                <w:szCs w:val="18"/>
                <w:vertAlign w:val="superscript"/>
              </w:rPr>
              <w:t>0</w:t>
            </w:r>
            <w:r w:rsidRPr="002A5DC2">
              <w:rPr>
                <w:rFonts w:ascii="Tahoma" w:hAnsi="Tahoma" w:cs="Tahoma"/>
                <w:sz w:val="18"/>
                <w:szCs w:val="18"/>
              </w:rPr>
              <w:t xml:space="preserve"> do 30</w:t>
            </w:r>
            <w:r w:rsidRPr="002A5DC2">
              <w:rPr>
                <w:rFonts w:ascii="Tahoma" w:hAnsi="Tahoma" w:cs="Tahoma"/>
                <w:sz w:val="18"/>
                <w:szCs w:val="18"/>
                <w:vertAlign w:val="superscript"/>
              </w:rPr>
              <w:t xml:space="preserve">0  </w:t>
            </w:r>
            <w:r w:rsidRPr="002A5DC2">
              <w:rPr>
                <w:rFonts w:ascii="Tahoma" w:hAnsi="Tahoma" w:cs="Tahoma"/>
                <w:sz w:val="18"/>
                <w:szCs w:val="18"/>
              </w:rPr>
              <w:t>( ± 5</w:t>
            </w:r>
            <w:r w:rsidRPr="002A5DC2">
              <w:rPr>
                <w:rFonts w:ascii="Tahoma" w:hAnsi="Tahoma" w:cs="Tahoma"/>
                <w:sz w:val="18"/>
                <w:szCs w:val="18"/>
                <w:vertAlign w:val="superscript"/>
              </w:rPr>
              <w:t>0</w:t>
            </w:r>
            <w:r w:rsidRPr="002A5DC2">
              <w:rPr>
                <w:rFonts w:ascii="Tahoma" w:hAnsi="Tahoma" w:cs="Tahoma"/>
                <w:sz w:val="18"/>
                <w:szCs w:val="18"/>
              </w:rPr>
              <w:t xml:space="preserve"> )</w:t>
            </w:r>
          </w:p>
        </w:tc>
        <w:tc>
          <w:tcPr>
            <w:tcW w:w="3711" w:type="dxa"/>
            <w:tcBorders>
              <w:top w:val="single" w:sz="6" w:space="0" w:color="auto"/>
              <w:left w:val="single" w:sz="6" w:space="0" w:color="auto"/>
              <w:bottom w:val="single" w:sz="6" w:space="0" w:color="auto"/>
              <w:right w:val="single" w:sz="6" w:space="0" w:color="auto"/>
            </w:tcBorders>
          </w:tcPr>
          <w:p w14:paraId="2E8F040C" w14:textId="77777777" w:rsidR="00597F71" w:rsidRPr="002A5DC2" w:rsidRDefault="00597F71" w:rsidP="00597F71">
            <w:pPr>
              <w:spacing w:before="60"/>
              <w:jc w:val="center"/>
              <w:rPr>
                <w:rFonts w:ascii="Tahoma" w:hAnsi="Tahoma" w:cs="Tahoma"/>
                <w:sz w:val="18"/>
                <w:szCs w:val="18"/>
              </w:rPr>
            </w:pPr>
          </w:p>
        </w:tc>
      </w:tr>
      <w:tr w:rsidR="00597F71" w:rsidRPr="002A5DC2" w14:paraId="3C736831"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3C8DE519" w14:textId="77777777" w:rsidR="00597F71" w:rsidRPr="002A5DC2" w:rsidRDefault="00597F71" w:rsidP="00597F71">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2A9AB34B"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 xml:space="preserve">Przesuw wzdłużny blatu : min. </w:t>
            </w:r>
            <w:smartTag w:uri="urn:schemas-microsoft-com:office:smarttags" w:element="metricconverter">
              <w:smartTagPr>
                <w:attr w:name="ProductID" w:val="400 mm"/>
              </w:smartTagPr>
              <w:r w:rsidRPr="002A5DC2">
                <w:rPr>
                  <w:rFonts w:ascii="Tahoma" w:hAnsi="Tahoma" w:cs="Tahoma"/>
                  <w:sz w:val="18"/>
                  <w:szCs w:val="18"/>
                </w:rPr>
                <w:t>400 mm</w:t>
              </w:r>
            </w:smartTag>
            <w:r w:rsidRPr="002A5DC2">
              <w:rPr>
                <w:rFonts w:ascii="Tahoma" w:hAnsi="Tahoma" w:cs="Tahoma"/>
                <w:sz w:val="18"/>
                <w:szCs w:val="18"/>
              </w:rPr>
              <w:t xml:space="preserve"> realizowany przez napęd elektromechaniczny w celu pełnej współpracy z ramieniem C</w:t>
            </w:r>
          </w:p>
        </w:tc>
        <w:tc>
          <w:tcPr>
            <w:tcW w:w="3711" w:type="dxa"/>
            <w:tcBorders>
              <w:top w:val="single" w:sz="6" w:space="0" w:color="auto"/>
              <w:left w:val="single" w:sz="6" w:space="0" w:color="auto"/>
              <w:bottom w:val="single" w:sz="6" w:space="0" w:color="auto"/>
              <w:right w:val="single" w:sz="6" w:space="0" w:color="auto"/>
            </w:tcBorders>
          </w:tcPr>
          <w:p w14:paraId="0BDD1B77" w14:textId="77777777" w:rsidR="00597F71" w:rsidRPr="002A5DC2" w:rsidRDefault="00597F71" w:rsidP="00597F71">
            <w:pPr>
              <w:jc w:val="center"/>
              <w:rPr>
                <w:rFonts w:ascii="Tahoma" w:hAnsi="Tahoma" w:cs="Tahoma"/>
                <w:sz w:val="18"/>
                <w:szCs w:val="18"/>
              </w:rPr>
            </w:pPr>
          </w:p>
        </w:tc>
      </w:tr>
      <w:tr w:rsidR="00597F71" w:rsidRPr="002A5DC2" w14:paraId="33AEA327"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3270EFFA" w14:textId="77777777" w:rsidR="00597F71" w:rsidRPr="002A5DC2" w:rsidRDefault="00597F71" w:rsidP="00597F71">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31B30AEF"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Regulacja pilotem następujących pozycji:</w:t>
            </w:r>
          </w:p>
          <w:p w14:paraId="3CB746BF" w14:textId="77777777" w:rsidR="00597F71" w:rsidRPr="002A5DC2" w:rsidRDefault="00597F71" w:rsidP="00597F71">
            <w:pPr>
              <w:numPr>
                <w:ilvl w:val="0"/>
                <w:numId w:val="53"/>
              </w:numPr>
              <w:spacing w:after="160" w:line="259" w:lineRule="auto"/>
              <w:ind w:left="419" w:hanging="357"/>
              <w:rPr>
                <w:rFonts w:ascii="Tahoma" w:hAnsi="Tahoma" w:cs="Tahoma"/>
                <w:sz w:val="18"/>
                <w:szCs w:val="18"/>
              </w:rPr>
            </w:pPr>
            <w:r w:rsidRPr="002A5DC2">
              <w:rPr>
                <w:rFonts w:ascii="Tahoma" w:hAnsi="Tahoma" w:cs="Tahoma"/>
                <w:sz w:val="18"/>
                <w:szCs w:val="18"/>
              </w:rPr>
              <w:t>regulacja wysokości</w:t>
            </w:r>
          </w:p>
          <w:p w14:paraId="5E21D1A5" w14:textId="77777777" w:rsidR="00597F71" w:rsidRPr="002A5DC2" w:rsidRDefault="00597F71" w:rsidP="00597F71">
            <w:pPr>
              <w:numPr>
                <w:ilvl w:val="0"/>
                <w:numId w:val="53"/>
              </w:numPr>
              <w:spacing w:after="160" w:line="259" w:lineRule="auto"/>
              <w:ind w:left="419" w:hanging="357"/>
              <w:rPr>
                <w:rFonts w:ascii="Tahoma" w:hAnsi="Tahoma" w:cs="Tahoma"/>
                <w:sz w:val="18"/>
                <w:szCs w:val="18"/>
              </w:rPr>
            </w:pPr>
            <w:r w:rsidRPr="002A5DC2">
              <w:rPr>
                <w:rFonts w:ascii="Tahoma" w:hAnsi="Tahoma" w:cs="Tahoma"/>
                <w:sz w:val="18"/>
                <w:szCs w:val="18"/>
              </w:rPr>
              <w:t>regulacja oparcia pleców/regulacja segmentu siedzenia (w zależności od orientacji blatu)</w:t>
            </w:r>
          </w:p>
          <w:p w14:paraId="527492FD" w14:textId="77777777" w:rsidR="00597F71" w:rsidRPr="002A5DC2" w:rsidRDefault="00597F71" w:rsidP="00597F71">
            <w:pPr>
              <w:numPr>
                <w:ilvl w:val="0"/>
                <w:numId w:val="53"/>
              </w:numPr>
              <w:spacing w:after="160" w:line="259" w:lineRule="auto"/>
              <w:ind w:left="419" w:hanging="357"/>
              <w:rPr>
                <w:rFonts w:ascii="Tahoma" w:hAnsi="Tahoma" w:cs="Tahoma"/>
                <w:sz w:val="18"/>
                <w:szCs w:val="18"/>
              </w:rPr>
            </w:pPr>
            <w:r w:rsidRPr="002A5DC2">
              <w:rPr>
                <w:rFonts w:ascii="Tahoma" w:hAnsi="Tahoma" w:cs="Tahoma"/>
                <w:sz w:val="18"/>
                <w:szCs w:val="18"/>
              </w:rPr>
              <w:t xml:space="preserve">funkcji </w:t>
            </w:r>
            <w:proofErr w:type="spellStart"/>
            <w:r w:rsidRPr="002A5DC2">
              <w:rPr>
                <w:rFonts w:ascii="Tahoma" w:hAnsi="Tahoma" w:cs="Tahoma"/>
                <w:sz w:val="18"/>
                <w:szCs w:val="18"/>
              </w:rPr>
              <w:t>flex</w:t>
            </w:r>
            <w:proofErr w:type="spellEnd"/>
            <w:r w:rsidRPr="002A5DC2">
              <w:rPr>
                <w:rFonts w:ascii="Tahoma" w:hAnsi="Tahoma" w:cs="Tahoma"/>
                <w:sz w:val="18"/>
                <w:szCs w:val="18"/>
              </w:rPr>
              <w:t>/</w:t>
            </w:r>
            <w:proofErr w:type="spellStart"/>
            <w:r w:rsidRPr="002A5DC2">
              <w:rPr>
                <w:rFonts w:ascii="Tahoma" w:hAnsi="Tahoma" w:cs="Tahoma"/>
                <w:sz w:val="18"/>
                <w:szCs w:val="18"/>
              </w:rPr>
              <w:t>reflex</w:t>
            </w:r>
            <w:proofErr w:type="spellEnd"/>
            <w:r w:rsidRPr="002A5DC2">
              <w:rPr>
                <w:rFonts w:ascii="Tahoma" w:hAnsi="Tahoma" w:cs="Tahoma"/>
                <w:sz w:val="18"/>
                <w:szCs w:val="18"/>
              </w:rPr>
              <w:t xml:space="preserve"> (po naciśnięciu i przytrzymaniu jednego, odpowiedniego dla realizowanej funkcji przycisku)</w:t>
            </w:r>
          </w:p>
          <w:p w14:paraId="5D37CAE7" w14:textId="77777777" w:rsidR="00597F71" w:rsidRPr="002A5DC2" w:rsidRDefault="00597F71" w:rsidP="00597F71">
            <w:pPr>
              <w:numPr>
                <w:ilvl w:val="0"/>
                <w:numId w:val="53"/>
              </w:numPr>
              <w:spacing w:after="160" w:line="259" w:lineRule="auto"/>
              <w:ind w:left="419" w:hanging="357"/>
              <w:rPr>
                <w:rFonts w:ascii="Tahoma" w:hAnsi="Tahoma" w:cs="Tahoma"/>
                <w:sz w:val="18"/>
                <w:szCs w:val="18"/>
              </w:rPr>
            </w:pPr>
            <w:r w:rsidRPr="002A5DC2">
              <w:rPr>
                <w:rFonts w:ascii="Tahoma" w:hAnsi="Tahoma" w:cs="Tahoma"/>
                <w:sz w:val="18"/>
                <w:szCs w:val="18"/>
              </w:rPr>
              <w:t>wypiętrzenie klatki piersiowej/wypiętrzenie lędźwiowe (w zależności od orientacji blatu)</w:t>
            </w:r>
          </w:p>
          <w:p w14:paraId="406FD556" w14:textId="77777777" w:rsidR="00597F71" w:rsidRPr="002A5DC2" w:rsidRDefault="00597F71" w:rsidP="00597F71">
            <w:pPr>
              <w:numPr>
                <w:ilvl w:val="0"/>
                <w:numId w:val="53"/>
              </w:numPr>
              <w:spacing w:after="160" w:line="259" w:lineRule="auto"/>
              <w:ind w:left="419" w:hanging="357"/>
              <w:rPr>
                <w:rFonts w:ascii="Tahoma" w:hAnsi="Tahoma" w:cs="Tahoma"/>
                <w:sz w:val="18"/>
                <w:szCs w:val="18"/>
              </w:rPr>
            </w:pPr>
            <w:r w:rsidRPr="002A5DC2">
              <w:rPr>
                <w:rFonts w:ascii="Tahoma" w:hAnsi="Tahoma" w:cs="Tahoma"/>
                <w:sz w:val="18"/>
                <w:szCs w:val="18"/>
              </w:rPr>
              <w:t>przechyły wzdłużne i boczne</w:t>
            </w:r>
          </w:p>
          <w:p w14:paraId="1D5820C8" w14:textId="77777777" w:rsidR="00597F71" w:rsidRPr="002A5DC2" w:rsidRDefault="00597F71" w:rsidP="00597F71">
            <w:pPr>
              <w:numPr>
                <w:ilvl w:val="0"/>
                <w:numId w:val="53"/>
              </w:numPr>
              <w:spacing w:after="160" w:line="259" w:lineRule="auto"/>
              <w:ind w:left="419" w:hanging="357"/>
              <w:rPr>
                <w:rFonts w:ascii="Tahoma" w:hAnsi="Tahoma" w:cs="Tahoma"/>
                <w:sz w:val="18"/>
                <w:szCs w:val="18"/>
              </w:rPr>
            </w:pPr>
            <w:r w:rsidRPr="002A5DC2">
              <w:rPr>
                <w:rFonts w:ascii="Tahoma" w:hAnsi="Tahoma" w:cs="Tahoma"/>
                <w:sz w:val="18"/>
                <w:szCs w:val="18"/>
              </w:rPr>
              <w:t>pozycji „0” z jednego przycisku- poziomowanie blatu wraz z segmentem oparcia pleców oraz wypiętrzeniem klatki piersiowej</w:t>
            </w:r>
          </w:p>
          <w:p w14:paraId="58EE58A5" w14:textId="77777777" w:rsidR="00597F71" w:rsidRPr="002A5DC2" w:rsidRDefault="00597F71" w:rsidP="00597F71">
            <w:pPr>
              <w:numPr>
                <w:ilvl w:val="0"/>
                <w:numId w:val="53"/>
              </w:numPr>
              <w:spacing w:after="160" w:line="259" w:lineRule="auto"/>
              <w:ind w:left="419" w:hanging="357"/>
              <w:rPr>
                <w:rFonts w:ascii="Tahoma" w:hAnsi="Tahoma" w:cs="Tahoma"/>
                <w:sz w:val="18"/>
                <w:szCs w:val="18"/>
              </w:rPr>
            </w:pPr>
            <w:r w:rsidRPr="002A5DC2">
              <w:rPr>
                <w:rFonts w:ascii="Tahoma" w:hAnsi="Tahoma" w:cs="Tahoma"/>
                <w:sz w:val="18"/>
                <w:szCs w:val="18"/>
              </w:rPr>
              <w:t>przesuw wzdłużny blatu</w:t>
            </w:r>
          </w:p>
          <w:p w14:paraId="4ACB906D" w14:textId="77777777" w:rsidR="00597F71" w:rsidRPr="002A5DC2" w:rsidRDefault="00597F71" w:rsidP="00597F71">
            <w:pPr>
              <w:ind w:left="62"/>
              <w:rPr>
                <w:rFonts w:ascii="Tahoma" w:hAnsi="Tahoma" w:cs="Tahoma"/>
                <w:sz w:val="18"/>
                <w:szCs w:val="18"/>
              </w:rPr>
            </w:pPr>
          </w:p>
          <w:p w14:paraId="7E70814E" w14:textId="77777777" w:rsidR="00597F71" w:rsidRPr="002A5DC2" w:rsidRDefault="00597F71" w:rsidP="00597F71">
            <w:pPr>
              <w:rPr>
                <w:rFonts w:ascii="Tahoma" w:hAnsi="Tahoma" w:cs="Tahoma"/>
                <w:sz w:val="18"/>
                <w:szCs w:val="18"/>
              </w:rPr>
            </w:pPr>
            <w:r w:rsidRPr="002A5DC2">
              <w:rPr>
                <w:rFonts w:ascii="Tahoma" w:hAnsi="Tahoma" w:cs="Tahoma"/>
                <w:color w:val="00FF00"/>
                <w:sz w:val="18"/>
                <w:szCs w:val="18"/>
              </w:rPr>
              <w:t xml:space="preserve"> </w:t>
            </w:r>
          </w:p>
        </w:tc>
        <w:tc>
          <w:tcPr>
            <w:tcW w:w="3711" w:type="dxa"/>
            <w:tcBorders>
              <w:top w:val="single" w:sz="6" w:space="0" w:color="auto"/>
              <w:left w:val="single" w:sz="6" w:space="0" w:color="auto"/>
              <w:bottom w:val="single" w:sz="6" w:space="0" w:color="auto"/>
              <w:right w:val="single" w:sz="6" w:space="0" w:color="auto"/>
            </w:tcBorders>
          </w:tcPr>
          <w:p w14:paraId="3D1D9A20" w14:textId="77777777" w:rsidR="00597F71" w:rsidRPr="002A5DC2" w:rsidRDefault="00597F71" w:rsidP="00597F71">
            <w:pPr>
              <w:spacing w:before="60"/>
              <w:jc w:val="center"/>
              <w:rPr>
                <w:rFonts w:ascii="Tahoma" w:hAnsi="Tahoma" w:cs="Tahoma"/>
                <w:sz w:val="18"/>
                <w:szCs w:val="18"/>
              </w:rPr>
            </w:pPr>
          </w:p>
        </w:tc>
      </w:tr>
      <w:tr w:rsidR="00597F71" w:rsidRPr="002A5DC2" w14:paraId="18C0CEFA"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4DB5EDBA" w14:textId="77777777" w:rsidR="00597F71" w:rsidRPr="002A5DC2" w:rsidRDefault="00597F71" w:rsidP="00597F71">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576DDB40" w14:textId="77777777" w:rsidR="00597F71" w:rsidRPr="002A5DC2" w:rsidRDefault="00597F71" w:rsidP="00597F71">
            <w:pPr>
              <w:rPr>
                <w:rFonts w:ascii="Tahoma" w:hAnsi="Tahoma" w:cs="Tahoma"/>
                <w:bCs/>
                <w:iCs/>
                <w:kern w:val="2"/>
                <w:sz w:val="18"/>
                <w:szCs w:val="18"/>
              </w:rPr>
            </w:pPr>
            <w:r w:rsidRPr="002A5DC2">
              <w:rPr>
                <w:rFonts w:ascii="Tahoma" w:hAnsi="Tahoma" w:cs="Tahoma"/>
                <w:bCs/>
                <w:iCs/>
                <w:kern w:val="2"/>
                <w:sz w:val="18"/>
                <w:szCs w:val="18"/>
              </w:rPr>
              <w:t xml:space="preserve">Stół wyposażony w przewodowy pilot z wyświetlaczem LCD (o szerokich kątach widzenia). </w:t>
            </w:r>
          </w:p>
          <w:p w14:paraId="2C81088F" w14:textId="77777777" w:rsidR="00597F71" w:rsidRPr="002A5DC2" w:rsidRDefault="00597F71" w:rsidP="00597F71">
            <w:pPr>
              <w:rPr>
                <w:rFonts w:ascii="Tahoma" w:hAnsi="Tahoma" w:cs="Tahoma"/>
                <w:bCs/>
                <w:iCs/>
                <w:kern w:val="2"/>
                <w:sz w:val="18"/>
                <w:szCs w:val="18"/>
              </w:rPr>
            </w:pPr>
          </w:p>
          <w:p w14:paraId="6D321569" w14:textId="77777777" w:rsidR="00597F71" w:rsidRPr="002A5DC2" w:rsidRDefault="00597F71" w:rsidP="00597F71">
            <w:pPr>
              <w:rPr>
                <w:rFonts w:ascii="Tahoma" w:hAnsi="Tahoma" w:cs="Tahoma"/>
                <w:bCs/>
                <w:iCs/>
                <w:kern w:val="2"/>
                <w:sz w:val="18"/>
                <w:szCs w:val="18"/>
              </w:rPr>
            </w:pPr>
            <w:r w:rsidRPr="002A5DC2">
              <w:rPr>
                <w:rFonts w:ascii="Tahoma" w:hAnsi="Tahoma" w:cs="Tahoma"/>
                <w:bCs/>
                <w:iCs/>
                <w:kern w:val="2"/>
                <w:sz w:val="18"/>
                <w:szCs w:val="18"/>
              </w:rPr>
              <w:t>Ergonomiczny pilot z podświetlanymi klawiszami i z wyraźnymi ikonami dla poszczególnych funkcji.</w:t>
            </w:r>
          </w:p>
          <w:p w14:paraId="356C5794" w14:textId="77777777" w:rsidR="00597F71" w:rsidRPr="002A5DC2" w:rsidRDefault="00597F71" w:rsidP="00597F71">
            <w:pPr>
              <w:rPr>
                <w:rFonts w:ascii="Tahoma" w:hAnsi="Tahoma" w:cs="Tahoma"/>
                <w:bCs/>
                <w:iCs/>
                <w:kern w:val="2"/>
                <w:sz w:val="18"/>
                <w:szCs w:val="18"/>
              </w:rPr>
            </w:pPr>
          </w:p>
          <w:p w14:paraId="18689B1D" w14:textId="77777777" w:rsidR="00597F71" w:rsidRPr="002A5DC2" w:rsidRDefault="00597F71" w:rsidP="00597F71">
            <w:pPr>
              <w:rPr>
                <w:rFonts w:ascii="Tahoma" w:hAnsi="Tahoma" w:cs="Tahoma"/>
                <w:bCs/>
                <w:iCs/>
                <w:kern w:val="2"/>
                <w:sz w:val="18"/>
                <w:szCs w:val="18"/>
              </w:rPr>
            </w:pPr>
            <w:r w:rsidRPr="002A5DC2">
              <w:rPr>
                <w:rFonts w:ascii="Tahoma" w:hAnsi="Tahoma" w:cs="Tahoma"/>
                <w:bCs/>
                <w:iCs/>
                <w:kern w:val="2"/>
                <w:sz w:val="18"/>
                <w:szCs w:val="18"/>
              </w:rPr>
              <w:t xml:space="preserve">Pilot wyposażony w przycisk aktywujący wszystkie funkcje oraz w przycisk do zmiany orientacji blatu. </w:t>
            </w:r>
          </w:p>
          <w:p w14:paraId="001372EB" w14:textId="77777777" w:rsidR="00597F71" w:rsidRPr="002A5DC2" w:rsidRDefault="00597F71" w:rsidP="00597F71">
            <w:pPr>
              <w:rPr>
                <w:rFonts w:ascii="Tahoma" w:hAnsi="Tahoma" w:cs="Tahoma"/>
                <w:bCs/>
                <w:iCs/>
                <w:kern w:val="2"/>
                <w:sz w:val="18"/>
                <w:szCs w:val="18"/>
              </w:rPr>
            </w:pPr>
          </w:p>
          <w:p w14:paraId="052C4A83" w14:textId="77777777" w:rsidR="00597F71" w:rsidRPr="002A5DC2" w:rsidRDefault="00597F71" w:rsidP="00597F71">
            <w:pPr>
              <w:rPr>
                <w:rFonts w:ascii="Tahoma" w:hAnsi="Tahoma" w:cs="Tahoma"/>
                <w:bCs/>
                <w:iCs/>
                <w:kern w:val="2"/>
                <w:sz w:val="18"/>
                <w:szCs w:val="18"/>
              </w:rPr>
            </w:pPr>
            <w:r w:rsidRPr="002A5DC2">
              <w:rPr>
                <w:rFonts w:ascii="Tahoma" w:hAnsi="Tahoma" w:cs="Tahoma"/>
                <w:bCs/>
                <w:iCs/>
                <w:kern w:val="2"/>
                <w:sz w:val="18"/>
                <w:szCs w:val="18"/>
              </w:rPr>
              <w:t>Po włączeniu pilota na wyświetlaczu powinna znajdować się informacja o procentowym  stanie naładowania baterii stołu. Przy realizacji poszczególnych funkcji  wyświetla się  piktogram przedstawiający wykonywany ruch stołu oraz aktualna wartość regulowanego parametru.</w:t>
            </w:r>
          </w:p>
          <w:p w14:paraId="0F332C5B" w14:textId="77777777" w:rsidR="00597F71" w:rsidRPr="002A5DC2" w:rsidRDefault="00597F71" w:rsidP="00597F71">
            <w:pPr>
              <w:rPr>
                <w:rFonts w:ascii="Tahoma" w:hAnsi="Tahoma" w:cs="Tahoma"/>
                <w:bCs/>
                <w:iCs/>
                <w:color w:val="000000"/>
                <w:kern w:val="2"/>
                <w:sz w:val="18"/>
                <w:szCs w:val="18"/>
              </w:rPr>
            </w:pPr>
          </w:p>
          <w:p w14:paraId="393958FF" w14:textId="77777777" w:rsidR="00597F71" w:rsidRPr="002A5DC2" w:rsidRDefault="00597F71" w:rsidP="00597F71">
            <w:pPr>
              <w:rPr>
                <w:rFonts w:ascii="Tahoma" w:hAnsi="Tahoma" w:cs="Tahoma"/>
                <w:bCs/>
                <w:iCs/>
                <w:kern w:val="2"/>
                <w:sz w:val="18"/>
                <w:szCs w:val="18"/>
              </w:rPr>
            </w:pPr>
            <w:r w:rsidRPr="002A5DC2">
              <w:rPr>
                <w:rFonts w:ascii="Tahoma" w:hAnsi="Tahoma" w:cs="Tahoma"/>
                <w:bCs/>
                <w:iCs/>
                <w:color w:val="000000"/>
                <w:kern w:val="2"/>
                <w:sz w:val="18"/>
                <w:szCs w:val="18"/>
              </w:rPr>
              <w:t>Regulacja funkcjami stołu dwustopniowa -zabezpieczająca przed przypadkowym</w:t>
            </w:r>
            <w:r w:rsidRPr="002A5DC2">
              <w:rPr>
                <w:rFonts w:ascii="Tahoma" w:hAnsi="Tahoma" w:cs="Tahoma"/>
                <w:bCs/>
                <w:iCs/>
                <w:kern w:val="2"/>
                <w:sz w:val="18"/>
                <w:szCs w:val="18"/>
              </w:rPr>
              <w:t xml:space="preserve"> uruchomieniem funkcji (wybór regulowanej funkcji a następnie wybór kierunku regulacji) poza pozycją </w:t>
            </w:r>
            <w:proofErr w:type="spellStart"/>
            <w:r w:rsidRPr="002A5DC2">
              <w:rPr>
                <w:rFonts w:ascii="Tahoma" w:hAnsi="Tahoma" w:cs="Tahoma"/>
                <w:bCs/>
                <w:iCs/>
                <w:kern w:val="2"/>
                <w:sz w:val="18"/>
                <w:szCs w:val="18"/>
              </w:rPr>
              <w:t>Trendelenburga</w:t>
            </w:r>
            <w:proofErr w:type="spellEnd"/>
            <w:r w:rsidRPr="002A5DC2">
              <w:rPr>
                <w:rFonts w:ascii="Tahoma" w:hAnsi="Tahoma" w:cs="Tahoma"/>
                <w:bCs/>
                <w:iCs/>
                <w:kern w:val="2"/>
                <w:sz w:val="18"/>
                <w:szCs w:val="18"/>
              </w:rPr>
              <w:t xml:space="preserve"> oraz „0”.</w:t>
            </w:r>
          </w:p>
          <w:p w14:paraId="68181049" w14:textId="77777777" w:rsidR="00597F71" w:rsidRPr="002A5DC2" w:rsidRDefault="00597F71" w:rsidP="00597F71">
            <w:pPr>
              <w:rPr>
                <w:rFonts w:ascii="Tahoma" w:hAnsi="Tahoma" w:cs="Tahoma"/>
                <w:bCs/>
                <w:iCs/>
                <w:kern w:val="2"/>
                <w:sz w:val="18"/>
                <w:szCs w:val="18"/>
              </w:rPr>
            </w:pPr>
          </w:p>
          <w:p w14:paraId="7E35AC7D" w14:textId="77777777" w:rsidR="00597F71" w:rsidRPr="002A5DC2" w:rsidRDefault="00597F71" w:rsidP="00597F71">
            <w:pPr>
              <w:rPr>
                <w:rFonts w:ascii="Tahoma" w:hAnsi="Tahoma" w:cs="Tahoma"/>
                <w:bCs/>
                <w:iCs/>
                <w:kern w:val="2"/>
                <w:sz w:val="18"/>
                <w:szCs w:val="18"/>
              </w:rPr>
            </w:pPr>
            <w:r w:rsidRPr="002A5DC2">
              <w:rPr>
                <w:rFonts w:ascii="Tahoma" w:hAnsi="Tahoma" w:cs="Tahoma"/>
                <w:bCs/>
                <w:iCs/>
                <w:kern w:val="2"/>
                <w:sz w:val="18"/>
                <w:szCs w:val="18"/>
              </w:rPr>
              <w:t xml:space="preserve">Klawisz pozycji </w:t>
            </w:r>
            <w:proofErr w:type="spellStart"/>
            <w:r w:rsidRPr="002A5DC2">
              <w:rPr>
                <w:rFonts w:ascii="Tahoma" w:hAnsi="Tahoma" w:cs="Tahoma"/>
                <w:bCs/>
                <w:iCs/>
                <w:kern w:val="2"/>
                <w:sz w:val="18"/>
                <w:szCs w:val="18"/>
              </w:rPr>
              <w:t>Trendelenburga</w:t>
            </w:r>
            <w:proofErr w:type="spellEnd"/>
            <w:r w:rsidRPr="002A5DC2">
              <w:rPr>
                <w:rFonts w:ascii="Tahoma" w:hAnsi="Tahoma" w:cs="Tahoma"/>
                <w:bCs/>
                <w:iCs/>
                <w:kern w:val="2"/>
                <w:sz w:val="18"/>
                <w:szCs w:val="18"/>
              </w:rPr>
              <w:t xml:space="preserve"> specjalnie oznaczony – odróżniający się od innych klawiszów.  </w:t>
            </w:r>
          </w:p>
          <w:p w14:paraId="6C272DCB" w14:textId="77777777" w:rsidR="00597F71" w:rsidRPr="002A5DC2" w:rsidRDefault="00597F71" w:rsidP="00597F71">
            <w:pPr>
              <w:spacing w:before="60" w:after="60"/>
              <w:rPr>
                <w:rFonts w:ascii="Tahoma" w:hAnsi="Tahoma" w:cs="Tahoma"/>
                <w:bCs/>
                <w:iCs/>
                <w:color w:val="00B050"/>
                <w:kern w:val="2"/>
                <w:sz w:val="18"/>
                <w:szCs w:val="18"/>
              </w:rPr>
            </w:pPr>
          </w:p>
          <w:p w14:paraId="3614C4A6" w14:textId="77777777" w:rsidR="00597F71" w:rsidRPr="002A5DC2" w:rsidRDefault="00597F71" w:rsidP="00597F71">
            <w:pPr>
              <w:spacing w:before="60" w:after="60"/>
              <w:rPr>
                <w:rFonts w:ascii="Tahoma" w:hAnsi="Tahoma" w:cs="Tahoma"/>
                <w:sz w:val="18"/>
                <w:szCs w:val="18"/>
              </w:rPr>
            </w:pPr>
            <w:r w:rsidRPr="002A5DC2">
              <w:rPr>
                <w:rFonts w:ascii="Tahoma" w:hAnsi="Tahoma" w:cs="Tahoma"/>
                <w:bCs/>
                <w:iCs/>
                <w:kern w:val="2"/>
                <w:sz w:val="18"/>
                <w:szCs w:val="18"/>
              </w:rPr>
              <w:t>Możliwość podłączenia pilota do stołu od strony nóg lub od strony głowy pacjenta.</w:t>
            </w:r>
          </w:p>
        </w:tc>
        <w:tc>
          <w:tcPr>
            <w:tcW w:w="3711" w:type="dxa"/>
            <w:tcBorders>
              <w:top w:val="single" w:sz="6" w:space="0" w:color="auto"/>
              <w:left w:val="single" w:sz="6" w:space="0" w:color="auto"/>
              <w:bottom w:val="single" w:sz="6" w:space="0" w:color="auto"/>
              <w:right w:val="single" w:sz="6" w:space="0" w:color="auto"/>
            </w:tcBorders>
          </w:tcPr>
          <w:p w14:paraId="55C8F08A" w14:textId="77777777" w:rsidR="00597F71" w:rsidRPr="002A5DC2" w:rsidRDefault="00597F71" w:rsidP="00597F71">
            <w:pPr>
              <w:spacing w:before="60"/>
              <w:jc w:val="center"/>
              <w:rPr>
                <w:rFonts w:ascii="Tahoma" w:hAnsi="Tahoma" w:cs="Tahoma"/>
                <w:sz w:val="18"/>
                <w:szCs w:val="18"/>
              </w:rPr>
            </w:pPr>
          </w:p>
        </w:tc>
      </w:tr>
      <w:tr w:rsidR="00597F71" w:rsidRPr="002A5DC2" w14:paraId="2631F657"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37D1156D" w14:textId="77777777" w:rsidR="00597F71" w:rsidRPr="002A5DC2" w:rsidRDefault="00597F71" w:rsidP="00597F71">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6B2FD0CF"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Zasilanie bateryjne 24 V – ładowarka wbudowana w podstawę stołu</w:t>
            </w:r>
          </w:p>
        </w:tc>
        <w:tc>
          <w:tcPr>
            <w:tcW w:w="3711" w:type="dxa"/>
            <w:tcBorders>
              <w:top w:val="single" w:sz="6" w:space="0" w:color="auto"/>
              <w:left w:val="single" w:sz="6" w:space="0" w:color="auto"/>
              <w:bottom w:val="single" w:sz="6" w:space="0" w:color="auto"/>
              <w:right w:val="single" w:sz="6" w:space="0" w:color="auto"/>
            </w:tcBorders>
          </w:tcPr>
          <w:p w14:paraId="246A89B7" w14:textId="77777777" w:rsidR="00597F71" w:rsidRPr="002A5DC2" w:rsidRDefault="00597F71" w:rsidP="00597F71">
            <w:pPr>
              <w:spacing w:before="60"/>
              <w:jc w:val="center"/>
              <w:rPr>
                <w:rFonts w:ascii="Tahoma" w:hAnsi="Tahoma" w:cs="Tahoma"/>
                <w:sz w:val="18"/>
                <w:szCs w:val="18"/>
              </w:rPr>
            </w:pPr>
          </w:p>
        </w:tc>
      </w:tr>
      <w:tr w:rsidR="00597F71" w:rsidRPr="002A5DC2" w14:paraId="7511FB52"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65C43EAC" w14:textId="77777777" w:rsidR="00597F71" w:rsidRPr="002A5DC2" w:rsidRDefault="00597F71" w:rsidP="00597F71">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34A528DF"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Konstrukcja stołu ze stali nierdzewnej – powierzchnie matowe</w:t>
            </w:r>
          </w:p>
        </w:tc>
        <w:tc>
          <w:tcPr>
            <w:tcW w:w="3711" w:type="dxa"/>
            <w:tcBorders>
              <w:top w:val="single" w:sz="6" w:space="0" w:color="auto"/>
              <w:left w:val="single" w:sz="6" w:space="0" w:color="auto"/>
              <w:bottom w:val="single" w:sz="6" w:space="0" w:color="auto"/>
              <w:right w:val="single" w:sz="6" w:space="0" w:color="auto"/>
            </w:tcBorders>
          </w:tcPr>
          <w:p w14:paraId="3F1DCB6D" w14:textId="77777777" w:rsidR="00597F71" w:rsidRPr="002A5DC2" w:rsidRDefault="00597F71" w:rsidP="00597F71">
            <w:pPr>
              <w:spacing w:before="60" w:after="60"/>
              <w:jc w:val="center"/>
              <w:rPr>
                <w:rFonts w:ascii="Tahoma" w:hAnsi="Tahoma" w:cs="Tahoma"/>
                <w:sz w:val="18"/>
                <w:szCs w:val="18"/>
              </w:rPr>
            </w:pPr>
          </w:p>
        </w:tc>
      </w:tr>
      <w:tr w:rsidR="00597F71" w:rsidRPr="002A5DC2" w14:paraId="41848F62"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4DE37A1D" w14:textId="77777777" w:rsidR="00597F71" w:rsidRPr="002A5DC2" w:rsidRDefault="00597F71" w:rsidP="00597F71">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2AD09828"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Podstawa w kształcie litery „T” zapewniająca dobry dostęp chirurga do blatu stołu</w:t>
            </w:r>
          </w:p>
        </w:tc>
        <w:tc>
          <w:tcPr>
            <w:tcW w:w="3711" w:type="dxa"/>
            <w:tcBorders>
              <w:top w:val="single" w:sz="6" w:space="0" w:color="auto"/>
              <w:left w:val="single" w:sz="6" w:space="0" w:color="auto"/>
              <w:bottom w:val="single" w:sz="6" w:space="0" w:color="auto"/>
              <w:right w:val="single" w:sz="6" w:space="0" w:color="auto"/>
            </w:tcBorders>
          </w:tcPr>
          <w:p w14:paraId="1F6A0668" w14:textId="77777777" w:rsidR="00597F71" w:rsidRPr="002A5DC2" w:rsidRDefault="00597F71" w:rsidP="00597F71">
            <w:pPr>
              <w:spacing w:before="60"/>
              <w:jc w:val="center"/>
              <w:rPr>
                <w:rFonts w:ascii="Tahoma" w:hAnsi="Tahoma" w:cs="Tahoma"/>
                <w:sz w:val="18"/>
                <w:szCs w:val="18"/>
              </w:rPr>
            </w:pPr>
          </w:p>
        </w:tc>
      </w:tr>
      <w:tr w:rsidR="00597F71" w:rsidRPr="002A5DC2" w14:paraId="79041E65"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157D8702" w14:textId="77777777" w:rsidR="00597F71" w:rsidRPr="002A5DC2" w:rsidRDefault="00597F71" w:rsidP="00597F71">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0BB11A7E"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 xml:space="preserve">Stół przejezdny - mobilny z mechanicznym systemem blokowania podstawy </w:t>
            </w:r>
          </w:p>
        </w:tc>
        <w:tc>
          <w:tcPr>
            <w:tcW w:w="3711" w:type="dxa"/>
            <w:tcBorders>
              <w:top w:val="single" w:sz="6" w:space="0" w:color="auto"/>
              <w:left w:val="single" w:sz="6" w:space="0" w:color="auto"/>
              <w:bottom w:val="single" w:sz="6" w:space="0" w:color="auto"/>
              <w:right w:val="single" w:sz="6" w:space="0" w:color="auto"/>
            </w:tcBorders>
          </w:tcPr>
          <w:p w14:paraId="2452012F" w14:textId="77777777" w:rsidR="00597F71" w:rsidRPr="002A5DC2" w:rsidRDefault="00597F71" w:rsidP="00597F71">
            <w:pPr>
              <w:spacing w:before="60" w:after="60"/>
              <w:jc w:val="center"/>
              <w:rPr>
                <w:rFonts w:ascii="Tahoma" w:hAnsi="Tahoma" w:cs="Tahoma"/>
                <w:sz w:val="18"/>
                <w:szCs w:val="18"/>
              </w:rPr>
            </w:pPr>
          </w:p>
        </w:tc>
      </w:tr>
      <w:tr w:rsidR="00597F71" w:rsidRPr="002A5DC2" w14:paraId="7FC47FD4"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2E0EFCFB" w14:textId="77777777" w:rsidR="00597F71" w:rsidRPr="002A5DC2" w:rsidRDefault="00597F71" w:rsidP="00597F71">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100BFF6E"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Regulacja podgłówka oraz podnóżków wspomagana sprężynami gazowymi z blokadą</w:t>
            </w:r>
          </w:p>
        </w:tc>
        <w:tc>
          <w:tcPr>
            <w:tcW w:w="3711" w:type="dxa"/>
            <w:tcBorders>
              <w:top w:val="single" w:sz="6" w:space="0" w:color="auto"/>
              <w:left w:val="single" w:sz="6" w:space="0" w:color="auto"/>
              <w:bottom w:val="single" w:sz="6" w:space="0" w:color="auto"/>
              <w:right w:val="single" w:sz="6" w:space="0" w:color="auto"/>
            </w:tcBorders>
          </w:tcPr>
          <w:p w14:paraId="3752D50F" w14:textId="77777777" w:rsidR="00597F71" w:rsidRPr="002A5DC2" w:rsidRDefault="00597F71" w:rsidP="00597F71">
            <w:pPr>
              <w:spacing w:before="60" w:after="60"/>
              <w:jc w:val="center"/>
              <w:rPr>
                <w:rFonts w:ascii="Tahoma" w:hAnsi="Tahoma" w:cs="Tahoma"/>
                <w:sz w:val="18"/>
                <w:szCs w:val="18"/>
              </w:rPr>
            </w:pPr>
          </w:p>
        </w:tc>
      </w:tr>
      <w:tr w:rsidR="00597F71" w:rsidRPr="002A5DC2" w14:paraId="45AE2C6B"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3068F0FC" w14:textId="77777777" w:rsidR="00597F71" w:rsidRPr="002A5DC2" w:rsidRDefault="00597F71" w:rsidP="00597F71">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44F1CEE2"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Płyta oparcia pleców dzielona w proporcji 1:2 z możliwością elektrohydraulicznego wypiętrzenia klatki piersiowej sterowanego z pilota – zarówno wypiętrzenie jak i ponowne poziomowanie blatu („zerowanie” wypiętrzenia) sterowane z pilota.</w:t>
            </w:r>
          </w:p>
        </w:tc>
        <w:tc>
          <w:tcPr>
            <w:tcW w:w="3711" w:type="dxa"/>
            <w:tcBorders>
              <w:top w:val="single" w:sz="6" w:space="0" w:color="auto"/>
              <w:left w:val="single" w:sz="6" w:space="0" w:color="auto"/>
              <w:bottom w:val="single" w:sz="6" w:space="0" w:color="auto"/>
              <w:right w:val="single" w:sz="6" w:space="0" w:color="auto"/>
            </w:tcBorders>
          </w:tcPr>
          <w:p w14:paraId="0B9A9E0E" w14:textId="77777777" w:rsidR="00597F71" w:rsidRPr="002A5DC2" w:rsidRDefault="00597F71" w:rsidP="00597F71">
            <w:pPr>
              <w:spacing w:before="60" w:after="60"/>
              <w:jc w:val="center"/>
              <w:rPr>
                <w:rFonts w:ascii="Tahoma" w:hAnsi="Tahoma" w:cs="Tahoma"/>
                <w:sz w:val="18"/>
                <w:szCs w:val="18"/>
              </w:rPr>
            </w:pPr>
          </w:p>
        </w:tc>
      </w:tr>
      <w:tr w:rsidR="00597F71" w:rsidRPr="002A5DC2" w14:paraId="145E8A01"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45EADA97" w14:textId="77777777" w:rsidR="00597F71" w:rsidRPr="002A5DC2" w:rsidRDefault="00597F71" w:rsidP="00597F71">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5DD0A4E7"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 xml:space="preserve">Blat przenikalny dla promieni RTG z możliwością wykonywania zdjęć RTG oraz możliwością monitorowania pacjenta przy pomocy ramienia C (przesuw min. </w:t>
            </w:r>
            <w:smartTag w:uri="urn:schemas-microsoft-com:office:smarttags" w:element="metricconverter">
              <w:smartTagPr>
                <w:attr w:name="ProductID" w:val="400 mm"/>
              </w:smartTagPr>
              <w:r w:rsidRPr="002A5DC2">
                <w:rPr>
                  <w:rFonts w:ascii="Tahoma" w:hAnsi="Tahoma" w:cs="Tahoma"/>
                  <w:sz w:val="18"/>
                  <w:szCs w:val="18"/>
                </w:rPr>
                <w:t>400 mm</w:t>
              </w:r>
            </w:smartTag>
            <w:r w:rsidRPr="002A5DC2">
              <w:rPr>
                <w:rFonts w:ascii="Tahoma" w:hAnsi="Tahoma" w:cs="Tahoma"/>
                <w:sz w:val="18"/>
                <w:szCs w:val="18"/>
              </w:rPr>
              <w:t xml:space="preserve">)– prowadnice na kasetę RTG co najmniej w segmencie podgłówka, oparcia pleców i siedziska. </w:t>
            </w:r>
          </w:p>
        </w:tc>
        <w:tc>
          <w:tcPr>
            <w:tcW w:w="3711" w:type="dxa"/>
            <w:tcBorders>
              <w:top w:val="single" w:sz="6" w:space="0" w:color="auto"/>
              <w:left w:val="single" w:sz="6" w:space="0" w:color="auto"/>
              <w:bottom w:val="single" w:sz="6" w:space="0" w:color="auto"/>
              <w:right w:val="single" w:sz="6" w:space="0" w:color="auto"/>
            </w:tcBorders>
          </w:tcPr>
          <w:p w14:paraId="285307CA" w14:textId="77777777" w:rsidR="00597F71" w:rsidRPr="002A5DC2" w:rsidRDefault="00597F71" w:rsidP="00597F71">
            <w:pPr>
              <w:spacing w:before="60" w:after="60"/>
              <w:jc w:val="center"/>
              <w:rPr>
                <w:rFonts w:ascii="Tahoma" w:hAnsi="Tahoma" w:cs="Tahoma"/>
                <w:sz w:val="18"/>
                <w:szCs w:val="18"/>
              </w:rPr>
            </w:pPr>
          </w:p>
        </w:tc>
      </w:tr>
      <w:tr w:rsidR="00597F71" w:rsidRPr="002A5DC2" w14:paraId="71907590"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09E115FE" w14:textId="77777777" w:rsidR="00597F71" w:rsidRPr="002A5DC2" w:rsidRDefault="00597F71" w:rsidP="00597F71">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1B156BA5"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 xml:space="preserve">Materace o właściwościach antybakteryjnych, bezszwowe, antystatyczne, demontowane, wykonane z pianki poliuretanowej spienionej </w:t>
            </w:r>
          </w:p>
        </w:tc>
        <w:tc>
          <w:tcPr>
            <w:tcW w:w="3711" w:type="dxa"/>
            <w:tcBorders>
              <w:top w:val="single" w:sz="6" w:space="0" w:color="auto"/>
              <w:left w:val="single" w:sz="6" w:space="0" w:color="auto"/>
              <w:bottom w:val="single" w:sz="6" w:space="0" w:color="auto"/>
              <w:right w:val="single" w:sz="6" w:space="0" w:color="auto"/>
            </w:tcBorders>
          </w:tcPr>
          <w:p w14:paraId="1FCF5F87" w14:textId="77777777" w:rsidR="00597F71" w:rsidRPr="002A5DC2" w:rsidRDefault="00597F71" w:rsidP="00597F71">
            <w:pPr>
              <w:spacing w:before="60" w:after="60"/>
              <w:jc w:val="center"/>
              <w:rPr>
                <w:rFonts w:ascii="Tahoma" w:hAnsi="Tahoma" w:cs="Tahoma"/>
                <w:sz w:val="18"/>
                <w:szCs w:val="18"/>
              </w:rPr>
            </w:pPr>
          </w:p>
        </w:tc>
      </w:tr>
      <w:tr w:rsidR="00597F71" w:rsidRPr="002A5DC2" w14:paraId="45FAED35"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4DFB0601" w14:textId="77777777" w:rsidR="00597F71" w:rsidRPr="002A5DC2" w:rsidRDefault="00597F71" w:rsidP="00597F71">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32223566"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 xml:space="preserve">Dopuszczalne obciążenie dynamiczne stołu: min. </w:t>
            </w:r>
            <w:smartTag w:uri="urn:schemas-microsoft-com:office:smarttags" w:element="metricconverter">
              <w:smartTagPr>
                <w:attr w:name="ProductID" w:val="250 kg"/>
              </w:smartTagPr>
              <w:r w:rsidRPr="002A5DC2">
                <w:rPr>
                  <w:rFonts w:ascii="Tahoma" w:hAnsi="Tahoma" w:cs="Tahoma"/>
                  <w:sz w:val="18"/>
                  <w:szCs w:val="18"/>
                </w:rPr>
                <w:t>250 kg</w:t>
              </w:r>
            </w:smartTag>
            <w:r w:rsidRPr="002A5DC2">
              <w:rPr>
                <w:rFonts w:ascii="Tahoma" w:hAnsi="Tahoma" w:cs="Tahoma"/>
                <w:sz w:val="18"/>
                <w:szCs w:val="18"/>
              </w:rPr>
              <w:t xml:space="preserve"> </w:t>
            </w:r>
          </w:p>
        </w:tc>
        <w:tc>
          <w:tcPr>
            <w:tcW w:w="3711" w:type="dxa"/>
            <w:tcBorders>
              <w:top w:val="single" w:sz="6" w:space="0" w:color="auto"/>
              <w:left w:val="single" w:sz="6" w:space="0" w:color="auto"/>
              <w:bottom w:val="single" w:sz="6" w:space="0" w:color="auto"/>
              <w:right w:val="single" w:sz="6" w:space="0" w:color="auto"/>
            </w:tcBorders>
          </w:tcPr>
          <w:p w14:paraId="65674625" w14:textId="77777777" w:rsidR="00597F71" w:rsidRPr="002A5DC2" w:rsidRDefault="00597F71" w:rsidP="00597F71">
            <w:pPr>
              <w:spacing w:before="60" w:after="60"/>
              <w:jc w:val="center"/>
              <w:rPr>
                <w:rFonts w:ascii="Tahoma" w:hAnsi="Tahoma" w:cs="Tahoma"/>
                <w:sz w:val="18"/>
                <w:szCs w:val="18"/>
              </w:rPr>
            </w:pPr>
          </w:p>
        </w:tc>
      </w:tr>
      <w:tr w:rsidR="00597F71" w:rsidRPr="002A5DC2" w14:paraId="6F7FDA26"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466AD615" w14:textId="77777777" w:rsidR="00597F71" w:rsidRPr="002A5DC2" w:rsidRDefault="00597F71" w:rsidP="00597F71">
            <w:pPr>
              <w:numPr>
                <w:ilvl w:val="0"/>
                <w:numId w:val="54"/>
              </w:numPr>
              <w:spacing w:before="60" w:after="60" w:line="259" w:lineRule="auto"/>
              <w:jc w:val="center"/>
              <w:rPr>
                <w:rFonts w:ascii="Tahoma" w:hAnsi="Tahoma" w:cs="Tahoma"/>
                <w:sz w:val="18"/>
                <w:szCs w:val="18"/>
              </w:rPr>
            </w:pPr>
          </w:p>
        </w:tc>
        <w:tc>
          <w:tcPr>
            <w:tcW w:w="5954" w:type="dxa"/>
            <w:tcBorders>
              <w:top w:val="single" w:sz="6" w:space="0" w:color="auto"/>
              <w:left w:val="single" w:sz="6" w:space="0" w:color="auto"/>
              <w:bottom w:val="single" w:sz="6" w:space="0" w:color="auto"/>
              <w:right w:val="single" w:sz="6" w:space="0" w:color="auto"/>
            </w:tcBorders>
          </w:tcPr>
          <w:p w14:paraId="0BA3B694"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 xml:space="preserve">Dopuszczalne obciążenie statyczne stołu (blat wypoziomowany, centralnie ułożony względem kolumny, ruch góra / dół): min. </w:t>
            </w:r>
            <w:smartTag w:uri="urn:schemas-microsoft-com:office:smarttags" w:element="metricconverter">
              <w:smartTagPr>
                <w:attr w:name="ProductID" w:val="350 kg"/>
              </w:smartTagPr>
              <w:r w:rsidRPr="002A5DC2">
                <w:rPr>
                  <w:rFonts w:ascii="Tahoma" w:hAnsi="Tahoma" w:cs="Tahoma"/>
                  <w:sz w:val="18"/>
                  <w:szCs w:val="18"/>
                </w:rPr>
                <w:t>350 kg</w:t>
              </w:r>
            </w:smartTag>
          </w:p>
        </w:tc>
        <w:tc>
          <w:tcPr>
            <w:tcW w:w="3711" w:type="dxa"/>
            <w:tcBorders>
              <w:top w:val="single" w:sz="6" w:space="0" w:color="auto"/>
              <w:left w:val="single" w:sz="6" w:space="0" w:color="auto"/>
              <w:bottom w:val="single" w:sz="6" w:space="0" w:color="auto"/>
              <w:right w:val="single" w:sz="6" w:space="0" w:color="auto"/>
            </w:tcBorders>
          </w:tcPr>
          <w:p w14:paraId="22A0022A" w14:textId="77777777" w:rsidR="00597F71" w:rsidRPr="002A5DC2" w:rsidRDefault="00597F71" w:rsidP="00597F71">
            <w:pPr>
              <w:spacing w:before="60" w:after="60"/>
              <w:jc w:val="center"/>
              <w:rPr>
                <w:rFonts w:ascii="Tahoma" w:hAnsi="Tahoma" w:cs="Tahoma"/>
                <w:sz w:val="18"/>
                <w:szCs w:val="18"/>
              </w:rPr>
            </w:pPr>
          </w:p>
        </w:tc>
      </w:tr>
      <w:tr w:rsidR="00597F71" w:rsidRPr="002A5DC2" w14:paraId="4070EC7E" w14:textId="77777777" w:rsidTr="00597F7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709" w:type="dxa"/>
          </w:tcPr>
          <w:p w14:paraId="16E0DC4B" w14:textId="77777777" w:rsidR="00597F71" w:rsidRPr="002A5DC2" w:rsidRDefault="00597F71" w:rsidP="00597F71">
            <w:pPr>
              <w:numPr>
                <w:ilvl w:val="0"/>
                <w:numId w:val="54"/>
              </w:numPr>
              <w:spacing w:before="60" w:after="60" w:line="259" w:lineRule="auto"/>
              <w:jc w:val="center"/>
              <w:rPr>
                <w:rFonts w:ascii="Tahoma" w:hAnsi="Tahoma" w:cs="Tahoma"/>
                <w:sz w:val="18"/>
                <w:szCs w:val="18"/>
              </w:rPr>
            </w:pPr>
          </w:p>
        </w:tc>
        <w:tc>
          <w:tcPr>
            <w:tcW w:w="5954" w:type="dxa"/>
          </w:tcPr>
          <w:p w14:paraId="4B6FDFB8"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 xml:space="preserve">Wyposażenie stołu :  </w:t>
            </w:r>
          </w:p>
          <w:p w14:paraId="1DE671B5" w14:textId="77777777" w:rsidR="00597F71" w:rsidRPr="002A5DC2" w:rsidRDefault="00597F71" w:rsidP="00597F71">
            <w:pPr>
              <w:ind w:right="142"/>
              <w:rPr>
                <w:rFonts w:ascii="Tahoma" w:hAnsi="Tahoma" w:cs="Tahoma"/>
                <w:sz w:val="18"/>
                <w:szCs w:val="18"/>
              </w:rPr>
            </w:pPr>
            <w:r w:rsidRPr="002A5DC2">
              <w:rPr>
                <w:rFonts w:ascii="Tahoma" w:hAnsi="Tahoma" w:cs="Tahoma"/>
                <w:sz w:val="18"/>
                <w:szCs w:val="18"/>
              </w:rPr>
              <w:t xml:space="preserve">1. Oparcie boczne z korpusem zaciskowym do stabilizacji pacjenta w pozycji bocznej – 2 szt. Składa się z części nośnej wykonanej ze stali nierdzewnej </w:t>
            </w:r>
            <w:proofErr w:type="spellStart"/>
            <w:r w:rsidRPr="002A5DC2">
              <w:rPr>
                <w:rFonts w:ascii="Tahoma" w:hAnsi="Tahoma" w:cs="Tahoma"/>
                <w:sz w:val="18"/>
                <w:szCs w:val="18"/>
              </w:rPr>
              <w:t>umożliwiajacej</w:t>
            </w:r>
            <w:proofErr w:type="spellEnd"/>
            <w:r w:rsidRPr="002A5DC2">
              <w:rPr>
                <w:rFonts w:ascii="Tahoma" w:hAnsi="Tahoma" w:cs="Tahoma"/>
                <w:sz w:val="18"/>
                <w:szCs w:val="18"/>
              </w:rPr>
              <w:t xml:space="preserve"> regulacje wysokości i odległości  od pacjenta oraz materaca o prostokątnym kształcie wygiętym w kształcie nerki</w:t>
            </w:r>
          </w:p>
          <w:p w14:paraId="2CA4FAC1" w14:textId="77777777" w:rsidR="00597F71" w:rsidRPr="002A5DC2" w:rsidRDefault="00597F71" w:rsidP="00597F71">
            <w:pPr>
              <w:ind w:right="142"/>
              <w:rPr>
                <w:rFonts w:ascii="Tahoma" w:hAnsi="Tahoma" w:cs="Tahoma"/>
                <w:sz w:val="18"/>
                <w:szCs w:val="18"/>
              </w:rPr>
            </w:pPr>
            <w:r w:rsidRPr="002A5DC2">
              <w:rPr>
                <w:rFonts w:ascii="Tahoma" w:hAnsi="Tahoma" w:cs="Tahoma"/>
                <w:sz w:val="18"/>
                <w:szCs w:val="18"/>
              </w:rPr>
              <w:t>2. Podpórka ręki do podpierania ręki w pozycji leżącej pacjenta, z możliwością obrotu  w płaszczyźnie poziomej, z uchwytem mocującym do listwy bocznej stołu – 2 szt. Wyposażona w materac. Konstrukcja metalowa wykonana ze stali nierdzewnej.</w:t>
            </w:r>
          </w:p>
          <w:p w14:paraId="50349B53" w14:textId="77777777" w:rsidR="00597F71" w:rsidRPr="002A5DC2" w:rsidRDefault="00597F71" w:rsidP="00597F71">
            <w:pPr>
              <w:ind w:right="142"/>
              <w:rPr>
                <w:rFonts w:ascii="Tahoma" w:hAnsi="Tahoma" w:cs="Tahoma"/>
                <w:sz w:val="18"/>
                <w:szCs w:val="18"/>
              </w:rPr>
            </w:pPr>
            <w:r w:rsidRPr="002A5DC2">
              <w:rPr>
                <w:rFonts w:ascii="Tahoma" w:hAnsi="Tahoma" w:cs="Tahoma"/>
                <w:sz w:val="18"/>
                <w:szCs w:val="18"/>
              </w:rPr>
              <w:t>3. Ramka ekranu anestezjologicznego z regulacją wysokości, szerokości oraz obrotu wokół osi pionowej, z uchwytem mocującym do listwy bocznej stołu – 1 szt.</w:t>
            </w:r>
          </w:p>
          <w:p w14:paraId="0D37977F" w14:textId="77777777" w:rsidR="00597F71" w:rsidRPr="002A5DC2" w:rsidRDefault="00597F71" w:rsidP="00597F71">
            <w:pPr>
              <w:autoSpaceDE w:val="0"/>
              <w:autoSpaceDN w:val="0"/>
              <w:adjustRightInd w:val="0"/>
              <w:rPr>
                <w:rFonts w:ascii="Tahoma" w:hAnsi="Tahoma" w:cs="Tahoma"/>
                <w:color w:val="000000"/>
                <w:sz w:val="18"/>
                <w:szCs w:val="18"/>
              </w:rPr>
            </w:pPr>
            <w:r w:rsidRPr="002A5DC2">
              <w:rPr>
                <w:rFonts w:ascii="Tahoma" w:hAnsi="Tahoma" w:cs="Tahoma"/>
                <w:color w:val="000000"/>
                <w:sz w:val="18"/>
                <w:szCs w:val="18"/>
              </w:rPr>
              <w:t xml:space="preserve">4. Pozycjoner głowy i szyi z otworem w postawie, z podporą odcinka szyjnego oraz z dwoma podpórkami bocznymi będący anatomicznym odlewem wykonanym z pianki </w:t>
            </w:r>
            <w:proofErr w:type="spellStart"/>
            <w:r w:rsidRPr="002A5DC2">
              <w:rPr>
                <w:rFonts w:ascii="Tahoma" w:hAnsi="Tahoma" w:cs="Tahoma"/>
                <w:color w:val="000000"/>
                <w:sz w:val="18"/>
                <w:szCs w:val="18"/>
              </w:rPr>
              <w:t>wiskoelastycznej</w:t>
            </w:r>
            <w:proofErr w:type="spellEnd"/>
            <w:r w:rsidRPr="002A5DC2">
              <w:rPr>
                <w:rFonts w:ascii="Tahoma" w:hAnsi="Tahoma" w:cs="Tahoma"/>
                <w:color w:val="000000"/>
                <w:sz w:val="18"/>
                <w:szCs w:val="18"/>
              </w:rPr>
              <w:t xml:space="preserve"> z bezszwową, membranową powłoką ochronną, umożliwiającym ułożenie i pełną stabilizacji głowy pod różnym kątem, możliwość stabilizacji pozycjonera na stole zabiegowym – antypoślizgowa podstawa pozycjonera, rozmiar:  L – dla pacjentów o obwodzie głowy 55-68 cm, wymiary pozycjonera 282 mm x 237 mm x 131 mm (±10mm),  o własnościach przeciwodleżynowych, eliminujący nacisk na kość potyliczną oraz zmniejszający nacisk powierzchniowy na pozostałych obszarach głowy do bezpiecznego poziomu, wyposażony w wyprofilowane uchwyty umożliwiające przekładanie pacjenta razem z pozycjonerem, o konstrukcji zapewniającej swobodny przepływ powietrza, przeznaczony do dezynfekcji środkami na bazie alkoholu, nie zawierający lateksu, nie powodujący zakłóceń podczas badań RTG i CT - 1 </w:t>
            </w:r>
            <w:proofErr w:type="spellStart"/>
            <w:r w:rsidRPr="002A5DC2">
              <w:rPr>
                <w:rFonts w:ascii="Tahoma" w:hAnsi="Tahoma" w:cs="Tahoma"/>
                <w:color w:val="000000"/>
                <w:sz w:val="18"/>
                <w:szCs w:val="18"/>
              </w:rPr>
              <w:t>kpl</w:t>
            </w:r>
            <w:proofErr w:type="spellEnd"/>
            <w:r w:rsidRPr="002A5DC2">
              <w:rPr>
                <w:rFonts w:ascii="Tahoma" w:hAnsi="Tahoma" w:cs="Tahoma"/>
                <w:color w:val="000000"/>
                <w:sz w:val="18"/>
                <w:szCs w:val="18"/>
              </w:rPr>
              <w:t>.</w:t>
            </w:r>
          </w:p>
        </w:tc>
        <w:tc>
          <w:tcPr>
            <w:tcW w:w="3711" w:type="dxa"/>
          </w:tcPr>
          <w:p w14:paraId="28BB9C89" w14:textId="77777777" w:rsidR="00597F71" w:rsidRPr="002A5DC2" w:rsidRDefault="00597F71" w:rsidP="00597F71">
            <w:pPr>
              <w:spacing w:before="120" w:after="120"/>
              <w:ind w:left="144" w:right="144"/>
              <w:jc w:val="center"/>
              <w:rPr>
                <w:rFonts w:ascii="Tahoma" w:hAnsi="Tahoma" w:cs="Tahoma"/>
                <w:b/>
                <w:sz w:val="18"/>
                <w:szCs w:val="18"/>
              </w:rPr>
            </w:pPr>
          </w:p>
        </w:tc>
      </w:tr>
      <w:tr w:rsidR="00597F71" w:rsidRPr="002A5DC2" w14:paraId="68E655F5" w14:textId="77777777" w:rsidTr="00597F7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709" w:type="dxa"/>
          </w:tcPr>
          <w:p w14:paraId="472D6481" w14:textId="77777777" w:rsidR="00597F71" w:rsidRPr="002A5DC2" w:rsidRDefault="00597F71" w:rsidP="00597F71">
            <w:pPr>
              <w:numPr>
                <w:ilvl w:val="0"/>
                <w:numId w:val="54"/>
              </w:numPr>
              <w:spacing w:before="60" w:after="60" w:line="259" w:lineRule="auto"/>
              <w:jc w:val="center"/>
              <w:rPr>
                <w:rFonts w:ascii="Tahoma" w:hAnsi="Tahoma" w:cs="Tahoma"/>
                <w:sz w:val="18"/>
                <w:szCs w:val="18"/>
              </w:rPr>
            </w:pPr>
          </w:p>
        </w:tc>
        <w:tc>
          <w:tcPr>
            <w:tcW w:w="5954" w:type="dxa"/>
          </w:tcPr>
          <w:p w14:paraId="337594B0" w14:textId="77777777" w:rsidR="00597F71" w:rsidRPr="002A5DC2" w:rsidRDefault="00597F71" w:rsidP="00597F71">
            <w:pPr>
              <w:rPr>
                <w:rFonts w:ascii="Tahoma" w:hAnsi="Tahoma" w:cs="Tahoma"/>
                <w:sz w:val="18"/>
                <w:szCs w:val="18"/>
              </w:rPr>
            </w:pPr>
            <w:r w:rsidRPr="002A5DC2">
              <w:rPr>
                <w:rFonts w:ascii="Tahoma" w:hAnsi="Tahoma" w:cs="Tahoma"/>
                <w:sz w:val="18"/>
                <w:szCs w:val="18"/>
              </w:rPr>
              <w:t>Powierzchnie stołu odporne na środki dezynfekcyjne</w:t>
            </w:r>
          </w:p>
        </w:tc>
        <w:tc>
          <w:tcPr>
            <w:tcW w:w="3711" w:type="dxa"/>
          </w:tcPr>
          <w:p w14:paraId="40D5E606" w14:textId="77777777" w:rsidR="00597F71" w:rsidRPr="002A5DC2" w:rsidRDefault="00597F71" w:rsidP="00597F71">
            <w:pPr>
              <w:spacing w:before="120" w:after="120"/>
              <w:ind w:left="144" w:right="144"/>
              <w:jc w:val="center"/>
              <w:rPr>
                <w:rFonts w:ascii="Tahoma" w:hAnsi="Tahoma" w:cs="Tahoma"/>
                <w:b/>
                <w:sz w:val="18"/>
                <w:szCs w:val="18"/>
              </w:rPr>
            </w:pPr>
          </w:p>
        </w:tc>
      </w:tr>
    </w:tbl>
    <w:p w14:paraId="677C99C7" w14:textId="77777777" w:rsidR="00597F71" w:rsidRPr="002A5DC2" w:rsidRDefault="00597F71" w:rsidP="00597F71">
      <w:pPr>
        <w:widowControl w:val="0"/>
        <w:autoSpaceDE w:val="0"/>
        <w:autoSpaceDN w:val="0"/>
        <w:adjustRightInd w:val="0"/>
        <w:rPr>
          <w:rFonts w:ascii="Tahoma" w:hAnsi="Tahoma" w:cs="Tahoma"/>
          <w:sz w:val="18"/>
          <w:szCs w:val="18"/>
        </w:rPr>
      </w:pPr>
    </w:p>
    <w:p w14:paraId="32245836" w14:textId="77777777" w:rsidR="00597F71" w:rsidRPr="002A5DC2" w:rsidRDefault="00597F71" w:rsidP="00597F71">
      <w:pPr>
        <w:jc w:val="right"/>
        <w:rPr>
          <w:rFonts w:ascii="Tahoma" w:hAnsi="Tahoma" w:cs="Tahoma"/>
          <w:b/>
          <w:sz w:val="18"/>
          <w:szCs w:val="18"/>
        </w:rPr>
      </w:pPr>
    </w:p>
    <w:p w14:paraId="3758DF31" w14:textId="77777777" w:rsidR="00597F71" w:rsidRPr="002A5DC2"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r w:rsidRPr="002A5DC2">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677730E4" w14:textId="77777777" w:rsidR="00597F71" w:rsidRPr="002A5DC2"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p>
    <w:p w14:paraId="629B8FB7" w14:textId="77777777" w:rsidR="00597F71" w:rsidRPr="002A5DC2"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2A5DC2">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04E5471C" w14:textId="77777777" w:rsidR="00597F71" w:rsidRPr="002A5DC2" w:rsidRDefault="00597F71" w:rsidP="00597F71">
      <w:pPr>
        <w:widowControl w:val="0"/>
        <w:autoSpaceDE w:val="0"/>
        <w:autoSpaceDN w:val="0"/>
        <w:adjustRightInd w:val="0"/>
        <w:spacing w:line="276" w:lineRule="auto"/>
        <w:jc w:val="both"/>
        <w:rPr>
          <w:rFonts w:ascii="Tahoma" w:eastAsia="Arial Unicode MS" w:hAnsi="Tahoma" w:cs="Tahoma"/>
          <w:sz w:val="18"/>
          <w:szCs w:val="18"/>
        </w:rPr>
      </w:pPr>
    </w:p>
    <w:p w14:paraId="6AE5B8AA" w14:textId="77777777" w:rsidR="00597F71" w:rsidRPr="002A5DC2"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2A5DC2">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09EA3424" w14:textId="77777777" w:rsidR="00597F71" w:rsidRPr="002A5DC2"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78DF0F95" w14:textId="77777777" w:rsidR="00597F71" w:rsidRPr="002A5DC2"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2065C469" w14:textId="77777777" w:rsidR="00597F71" w:rsidRPr="002A5DC2" w:rsidRDefault="00597F71" w:rsidP="00597F71">
      <w:pPr>
        <w:widowControl w:val="0"/>
        <w:autoSpaceDE w:val="0"/>
        <w:autoSpaceDN w:val="0"/>
        <w:adjustRightInd w:val="0"/>
        <w:spacing w:line="276" w:lineRule="auto"/>
        <w:rPr>
          <w:rFonts w:ascii="Tahoma" w:eastAsia="Arial Unicode MS" w:hAnsi="Tahoma" w:cs="Tahoma"/>
          <w:b/>
          <w:sz w:val="18"/>
          <w:szCs w:val="18"/>
        </w:rPr>
      </w:pPr>
      <w:r w:rsidRPr="002A5DC2">
        <w:rPr>
          <w:rFonts w:ascii="Tahoma" w:eastAsia="Arial Unicode MS" w:hAnsi="Tahoma" w:cs="Tahoma"/>
          <w:b/>
          <w:sz w:val="18"/>
          <w:szCs w:val="18"/>
        </w:rPr>
        <w:t>Oświadczam, że oferowany przez nas Towar spełnia powyższe parametry wymagane przez Zamawiającego.</w:t>
      </w:r>
    </w:p>
    <w:p w14:paraId="7B2CBE97" w14:textId="77777777" w:rsidR="00597F71" w:rsidRPr="002A5DC2" w:rsidRDefault="00597F71" w:rsidP="00597F71">
      <w:pPr>
        <w:widowControl w:val="0"/>
        <w:autoSpaceDE w:val="0"/>
        <w:autoSpaceDN w:val="0"/>
        <w:adjustRightInd w:val="0"/>
        <w:spacing w:line="276" w:lineRule="auto"/>
        <w:jc w:val="both"/>
        <w:rPr>
          <w:rFonts w:ascii="Tahoma" w:eastAsia="Arial Unicode MS" w:hAnsi="Tahoma" w:cs="Tahoma"/>
          <w:b/>
          <w:sz w:val="18"/>
          <w:szCs w:val="18"/>
        </w:rPr>
      </w:pPr>
      <w:r w:rsidRPr="002A5DC2">
        <w:rPr>
          <w:rFonts w:ascii="Tahoma" w:hAnsi="Tahoma" w:cs="Tahoma"/>
          <w:b/>
          <w:bCs/>
          <w:sz w:val="18"/>
          <w:szCs w:val="18"/>
        </w:rPr>
        <w:t xml:space="preserve">Szczegółowe informacje na temat oferowanego Towaru </w:t>
      </w:r>
      <w:r w:rsidRPr="002A5DC2">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7E98ADDF" w14:textId="77777777" w:rsidR="00597F71" w:rsidRPr="002A5DC2" w:rsidRDefault="00597F71" w:rsidP="00597F71">
      <w:pPr>
        <w:widowControl w:val="0"/>
        <w:autoSpaceDE w:val="0"/>
        <w:autoSpaceDN w:val="0"/>
        <w:adjustRightInd w:val="0"/>
        <w:rPr>
          <w:rFonts w:ascii="Tahoma" w:eastAsia="Arial Unicode MS" w:hAnsi="Tahoma" w:cs="Tahoma"/>
          <w:sz w:val="18"/>
          <w:szCs w:val="18"/>
        </w:rPr>
      </w:pPr>
    </w:p>
    <w:p w14:paraId="42535081" w14:textId="77777777" w:rsidR="00597F71" w:rsidRPr="002A5DC2" w:rsidRDefault="00597F71" w:rsidP="00597F71">
      <w:pPr>
        <w:widowControl w:val="0"/>
        <w:autoSpaceDE w:val="0"/>
        <w:autoSpaceDN w:val="0"/>
        <w:adjustRightInd w:val="0"/>
        <w:rPr>
          <w:rFonts w:ascii="Tahoma" w:eastAsia="Arial Unicode MS" w:hAnsi="Tahoma" w:cs="Tahoma"/>
          <w:sz w:val="18"/>
          <w:szCs w:val="18"/>
        </w:rPr>
      </w:pPr>
    </w:p>
    <w:p w14:paraId="11442E85" w14:textId="77777777" w:rsidR="00597F71" w:rsidRPr="002A5DC2" w:rsidRDefault="00597F71" w:rsidP="00597F71">
      <w:pPr>
        <w:widowControl w:val="0"/>
        <w:autoSpaceDE w:val="0"/>
        <w:autoSpaceDN w:val="0"/>
        <w:adjustRightInd w:val="0"/>
        <w:rPr>
          <w:rFonts w:ascii="Tahoma" w:eastAsia="Arial Unicode MS" w:hAnsi="Tahoma" w:cs="Tahoma"/>
          <w:sz w:val="18"/>
          <w:szCs w:val="18"/>
        </w:rPr>
      </w:pPr>
    </w:p>
    <w:p w14:paraId="7FB96CFE" w14:textId="77777777" w:rsidR="00597F71" w:rsidRPr="002A5DC2" w:rsidRDefault="00597F71" w:rsidP="00597F71">
      <w:pPr>
        <w:widowControl w:val="0"/>
        <w:autoSpaceDE w:val="0"/>
        <w:autoSpaceDN w:val="0"/>
        <w:adjustRightInd w:val="0"/>
        <w:rPr>
          <w:rFonts w:ascii="Tahoma" w:eastAsia="Arial Unicode MS" w:hAnsi="Tahoma" w:cs="Tahoma"/>
          <w:sz w:val="18"/>
          <w:szCs w:val="18"/>
        </w:rPr>
      </w:pPr>
    </w:p>
    <w:p w14:paraId="079753D3" w14:textId="77777777" w:rsidR="00597F71" w:rsidRPr="002A5DC2" w:rsidRDefault="00597F71" w:rsidP="00597F71">
      <w:pPr>
        <w:jc w:val="right"/>
        <w:rPr>
          <w:rFonts w:ascii="Tahoma" w:hAnsi="Tahoma" w:cs="Tahoma"/>
          <w:color w:val="FF0000"/>
          <w:sz w:val="18"/>
          <w:szCs w:val="18"/>
        </w:rPr>
      </w:pPr>
      <w:r w:rsidRPr="002A5DC2">
        <w:rPr>
          <w:rFonts w:ascii="Tahoma" w:hAnsi="Tahoma" w:cs="Tahoma"/>
          <w:sz w:val="18"/>
          <w:szCs w:val="18"/>
        </w:rPr>
        <w:br w:type="page"/>
      </w:r>
      <w:r w:rsidRPr="002A5DC2">
        <w:rPr>
          <w:rFonts w:ascii="Tahoma" w:hAnsi="Tahoma" w:cs="Tahoma"/>
          <w:b/>
          <w:sz w:val="18"/>
          <w:szCs w:val="18"/>
        </w:rPr>
        <w:lastRenderedPageBreak/>
        <w:t>Załącznik nr 1a) do Formularza Oferty</w:t>
      </w:r>
    </w:p>
    <w:p w14:paraId="53776964" w14:textId="77777777" w:rsidR="00597F71" w:rsidRPr="002A5DC2" w:rsidRDefault="00597F71" w:rsidP="00597F71">
      <w:pPr>
        <w:rPr>
          <w:rFonts w:ascii="Tahoma" w:hAnsi="Tahoma" w:cs="Tahoma"/>
          <w:sz w:val="18"/>
          <w:szCs w:val="18"/>
        </w:rPr>
      </w:pPr>
    </w:p>
    <w:p w14:paraId="271313D2" w14:textId="77777777" w:rsidR="00597F71" w:rsidRPr="002A5DC2" w:rsidRDefault="00597F71" w:rsidP="00597F71">
      <w:pPr>
        <w:rPr>
          <w:rFonts w:ascii="Tahoma" w:hAnsi="Tahoma" w:cs="Tahoma"/>
          <w:sz w:val="18"/>
          <w:szCs w:val="18"/>
        </w:rPr>
      </w:pPr>
    </w:p>
    <w:p w14:paraId="21EC27BF" w14:textId="77777777" w:rsidR="00597F71" w:rsidRPr="002A5DC2" w:rsidRDefault="00597F71" w:rsidP="00597F71">
      <w:pPr>
        <w:rPr>
          <w:rFonts w:ascii="Tahoma" w:eastAsia="Tahoma" w:hAnsi="Tahoma" w:cs="Tahoma"/>
          <w:i/>
          <w:sz w:val="18"/>
          <w:szCs w:val="18"/>
        </w:rPr>
      </w:pPr>
      <w:r w:rsidRPr="002A5DC2">
        <w:rPr>
          <w:rFonts w:ascii="Tahoma" w:hAnsi="Tahoma" w:cs="Tahoma"/>
          <w:sz w:val="18"/>
          <w:szCs w:val="18"/>
        </w:rPr>
        <w:t>Nazwa, adres Wykonawcy ...............................................................</w:t>
      </w:r>
    </w:p>
    <w:p w14:paraId="7BBD96A9" w14:textId="77777777" w:rsidR="00597F71" w:rsidRPr="002A5DC2" w:rsidRDefault="00597F71" w:rsidP="00597F71">
      <w:pPr>
        <w:ind w:left="2832"/>
        <w:rPr>
          <w:rFonts w:ascii="Tahoma" w:hAnsi="Tahoma" w:cs="Tahoma"/>
          <w:i/>
          <w:sz w:val="18"/>
          <w:szCs w:val="18"/>
        </w:rPr>
      </w:pPr>
      <w:r w:rsidRPr="002A5DC2">
        <w:rPr>
          <w:rFonts w:ascii="Tahoma" w:eastAsia="Tahoma" w:hAnsi="Tahoma" w:cs="Tahoma"/>
          <w:i/>
          <w:sz w:val="18"/>
          <w:szCs w:val="18"/>
        </w:rPr>
        <w:t xml:space="preserve"> </w:t>
      </w:r>
      <w:r w:rsidRPr="002A5DC2">
        <w:rPr>
          <w:rFonts w:ascii="Tahoma" w:hAnsi="Tahoma" w:cs="Tahoma"/>
          <w:i/>
          <w:sz w:val="18"/>
          <w:szCs w:val="18"/>
        </w:rPr>
        <w:t>( pieczęć firmowa Wykonawcy )</w:t>
      </w:r>
    </w:p>
    <w:p w14:paraId="3349CE27" w14:textId="77777777" w:rsidR="00597F71" w:rsidRPr="002A5DC2" w:rsidRDefault="00597F71" w:rsidP="00597F71">
      <w:pPr>
        <w:rPr>
          <w:rFonts w:ascii="Tahoma" w:hAnsi="Tahoma" w:cs="Tahoma"/>
          <w:sz w:val="18"/>
          <w:szCs w:val="18"/>
        </w:rPr>
      </w:pPr>
    </w:p>
    <w:p w14:paraId="31767247" w14:textId="77777777" w:rsidR="00597F71" w:rsidRPr="002A5DC2" w:rsidRDefault="00597F71" w:rsidP="00597F71">
      <w:pPr>
        <w:jc w:val="center"/>
        <w:rPr>
          <w:rFonts w:ascii="Tahoma" w:hAnsi="Tahoma" w:cs="Tahoma"/>
          <w:b/>
          <w:sz w:val="18"/>
          <w:szCs w:val="18"/>
        </w:rPr>
      </w:pPr>
      <w:r w:rsidRPr="002A5DC2">
        <w:rPr>
          <w:rFonts w:ascii="Tahoma" w:hAnsi="Tahoma" w:cs="Tahoma"/>
          <w:b/>
          <w:sz w:val="18"/>
          <w:szCs w:val="18"/>
        </w:rPr>
        <w:t>PARAMETRY TECHNICZNE</w:t>
      </w:r>
    </w:p>
    <w:p w14:paraId="280AEBE8" w14:textId="77777777" w:rsidR="00597F71" w:rsidRPr="002A5DC2" w:rsidRDefault="00597F71" w:rsidP="00597F71">
      <w:pPr>
        <w:jc w:val="center"/>
        <w:rPr>
          <w:rFonts w:ascii="Tahoma" w:hAnsi="Tahoma" w:cs="Tahoma"/>
          <w:b/>
          <w:sz w:val="18"/>
          <w:szCs w:val="18"/>
        </w:rPr>
      </w:pPr>
    </w:p>
    <w:p w14:paraId="4608DC27" w14:textId="77777777" w:rsidR="00597F71" w:rsidRPr="002A5DC2" w:rsidRDefault="00597F71" w:rsidP="00597F71">
      <w:pPr>
        <w:jc w:val="center"/>
        <w:rPr>
          <w:rFonts w:ascii="Tahoma" w:hAnsi="Tahoma" w:cs="Tahoma"/>
          <w:b/>
          <w:sz w:val="18"/>
          <w:szCs w:val="18"/>
        </w:rPr>
      </w:pPr>
      <w:r>
        <w:rPr>
          <w:rFonts w:ascii="Tahoma" w:hAnsi="Tahoma" w:cs="Tahoma"/>
          <w:b/>
          <w:sz w:val="18"/>
          <w:szCs w:val="18"/>
        </w:rPr>
        <w:t>Pakiet nr 4 poz. 2</w:t>
      </w:r>
    </w:p>
    <w:p w14:paraId="5CF298D6" w14:textId="77777777" w:rsidR="00597F71" w:rsidRPr="002A5DC2" w:rsidRDefault="00597F71" w:rsidP="00597F71">
      <w:pPr>
        <w:widowControl w:val="0"/>
        <w:autoSpaceDE w:val="0"/>
        <w:autoSpaceDN w:val="0"/>
        <w:adjustRightInd w:val="0"/>
        <w:jc w:val="center"/>
        <w:rPr>
          <w:rFonts w:ascii="Tahoma" w:hAnsi="Tahoma" w:cs="Tahoma"/>
          <w:b/>
          <w:sz w:val="18"/>
          <w:szCs w:val="18"/>
        </w:rPr>
      </w:pPr>
      <w:r w:rsidRPr="002A5DC2">
        <w:rPr>
          <w:rFonts w:ascii="Tahoma" w:hAnsi="Tahoma" w:cs="Tahoma"/>
          <w:b/>
          <w:sz w:val="18"/>
          <w:szCs w:val="18"/>
        </w:rPr>
        <w:t xml:space="preserve">Stół zabiegowy </w:t>
      </w:r>
    </w:p>
    <w:p w14:paraId="61DE2D52" w14:textId="77777777" w:rsidR="00597F71" w:rsidRPr="002A5DC2" w:rsidRDefault="00597F71" w:rsidP="00597F71">
      <w:pPr>
        <w:widowControl w:val="0"/>
        <w:autoSpaceDE w:val="0"/>
        <w:autoSpaceDN w:val="0"/>
        <w:adjustRightInd w:val="0"/>
        <w:jc w:val="center"/>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597F71" w:rsidRPr="002A5DC2" w14:paraId="62584BC8"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37D8BFE" w14:textId="77777777" w:rsidR="00597F71" w:rsidRPr="002A5DC2" w:rsidRDefault="00597F71" w:rsidP="00597F71">
            <w:pPr>
              <w:widowControl w:val="0"/>
              <w:jc w:val="center"/>
              <w:rPr>
                <w:rFonts w:ascii="Tahoma" w:hAnsi="Tahoma" w:cs="Tahoma"/>
                <w:b/>
                <w:sz w:val="18"/>
                <w:szCs w:val="18"/>
              </w:rPr>
            </w:pPr>
            <w:r w:rsidRPr="002A5DC2">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27043A7" w14:textId="77777777" w:rsidR="00597F71" w:rsidRPr="002A5DC2" w:rsidRDefault="00597F71" w:rsidP="00597F71">
            <w:pPr>
              <w:jc w:val="center"/>
              <w:rPr>
                <w:rFonts w:ascii="Tahoma" w:hAnsi="Tahoma" w:cs="Tahoma"/>
                <w:sz w:val="18"/>
                <w:szCs w:val="18"/>
              </w:rPr>
            </w:pPr>
            <w:r w:rsidRPr="002A5DC2">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47E00FDF" w14:textId="77777777" w:rsidR="00597F71" w:rsidRPr="002A5DC2" w:rsidRDefault="00597F71" w:rsidP="00597F71">
            <w:pPr>
              <w:jc w:val="center"/>
              <w:rPr>
                <w:rFonts w:ascii="Tahoma" w:hAnsi="Tahoma" w:cs="Tahoma"/>
                <w:b/>
                <w:sz w:val="18"/>
                <w:szCs w:val="18"/>
              </w:rPr>
            </w:pPr>
            <w:r w:rsidRPr="002A5DC2">
              <w:rPr>
                <w:rFonts w:ascii="Tahoma" w:hAnsi="Tahoma" w:cs="Tahoma"/>
                <w:b/>
                <w:sz w:val="18"/>
                <w:szCs w:val="18"/>
              </w:rPr>
              <w:t xml:space="preserve">Oferowana wartość </w:t>
            </w:r>
          </w:p>
          <w:p w14:paraId="79CDAC4F" w14:textId="77777777" w:rsidR="00597F71" w:rsidRPr="002A5DC2" w:rsidRDefault="00597F71" w:rsidP="00597F71">
            <w:pPr>
              <w:jc w:val="center"/>
              <w:rPr>
                <w:rFonts w:ascii="Tahoma" w:hAnsi="Tahoma" w:cs="Tahoma"/>
                <w:b/>
                <w:bCs/>
                <w:color w:val="000000"/>
                <w:sz w:val="18"/>
                <w:szCs w:val="18"/>
              </w:rPr>
            </w:pPr>
            <w:r w:rsidRPr="002A5DC2">
              <w:rPr>
                <w:rFonts w:ascii="Tahoma" w:hAnsi="Tahoma" w:cs="Tahoma"/>
                <w:b/>
                <w:sz w:val="18"/>
                <w:szCs w:val="18"/>
              </w:rPr>
              <w:t>(Proszę wypełnić pkt. od 1 do 5)</w:t>
            </w:r>
          </w:p>
        </w:tc>
      </w:tr>
      <w:tr w:rsidR="00597F71" w:rsidRPr="002A5DC2" w14:paraId="7680C1F9"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06025E0" w14:textId="77777777" w:rsidR="00597F71" w:rsidRPr="002A5DC2" w:rsidRDefault="00597F71" w:rsidP="00597F71">
            <w:pPr>
              <w:widowControl w:val="0"/>
              <w:jc w:val="center"/>
              <w:rPr>
                <w:rFonts w:ascii="Tahoma" w:hAnsi="Tahoma" w:cs="Tahoma"/>
                <w:sz w:val="18"/>
                <w:szCs w:val="18"/>
              </w:rPr>
            </w:pPr>
            <w:r w:rsidRPr="002A5DC2">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399E3A2" w14:textId="77777777" w:rsidR="00597F71" w:rsidRPr="002A5DC2" w:rsidRDefault="00597F71" w:rsidP="00597F71">
            <w:pPr>
              <w:ind w:hanging="72"/>
              <w:rPr>
                <w:rFonts w:ascii="Tahoma" w:hAnsi="Tahoma" w:cs="Tahoma"/>
                <w:sz w:val="18"/>
                <w:szCs w:val="18"/>
              </w:rPr>
            </w:pPr>
            <w:r w:rsidRPr="002A5DC2">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31BE8F00" w14:textId="77777777" w:rsidR="00597F71" w:rsidRPr="002A5DC2" w:rsidRDefault="00597F71" w:rsidP="00597F71">
            <w:pPr>
              <w:jc w:val="center"/>
              <w:rPr>
                <w:rFonts w:ascii="Tahoma" w:hAnsi="Tahoma" w:cs="Tahoma"/>
                <w:b/>
                <w:sz w:val="18"/>
                <w:szCs w:val="18"/>
              </w:rPr>
            </w:pPr>
          </w:p>
        </w:tc>
      </w:tr>
      <w:tr w:rsidR="00597F71" w:rsidRPr="002A5DC2" w14:paraId="0D72789D"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49E5888" w14:textId="77777777" w:rsidR="00597F71" w:rsidRPr="002A5DC2" w:rsidRDefault="00597F71" w:rsidP="00597F71">
            <w:pPr>
              <w:widowControl w:val="0"/>
              <w:jc w:val="center"/>
              <w:rPr>
                <w:rFonts w:ascii="Tahoma" w:hAnsi="Tahoma" w:cs="Tahoma"/>
                <w:sz w:val="18"/>
                <w:szCs w:val="18"/>
              </w:rPr>
            </w:pPr>
            <w:r w:rsidRPr="002A5DC2">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9B7229D" w14:textId="77777777" w:rsidR="00597F71" w:rsidRPr="002A5DC2" w:rsidRDefault="00597F71" w:rsidP="00597F71">
            <w:pPr>
              <w:ind w:hanging="72"/>
              <w:rPr>
                <w:rFonts w:ascii="Tahoma" w:hAnsi="Tahoma" w:cs="Tahoma"/>
                <w:sz w:val="18"/>
                <w:szCs w:val="18"/>
              </w:rPr>
            </w:pPr>
            <w:r w:rsidRPr="002A5DC2">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51B7A645" w14:textId="77777777" w:rsidR="00597F71" w:rsidRPr="002A5DC2" w:rsidRDefault="00597F71" w:rsidP="00597F71">
            <w:pPr>
              <w:jc w:val="center"/>
              <w:rPr>
                <w:rFonts w:ascii="Tahoma" w:hAnsi="Tahoma" w:cs="Tahoma"/>
                <w:b/>
                <w:sz w:val="18"/>
                <w:szCs w:val="18"/>
              </w:rPr>
            </w:pPr>
          </w:p>
        </w:tc>
      </w:tr>
      <w:tr w:rsidR="00597F71" w:rsidRPr="002A5DC2" w14:paraId="1019770F"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B89E6D0" w14:textId="77777777" w:rsidR="00597F71" w:rsidRPr="002A5DC2" w:rsidRDefault="00597F71" w:rsidP="00597F71">
            <w:pPr>
              <w:widowControl w:val="0"/>
              <w:jc w:val="center"/>
              <w:rPr>
                <w:rFonts w:ascii="Tahoma" w:hAnsi="Tahoma" w:cs="Tahoma"/>
                <w:sz w:val="18"/>
                <w:szCs w:val="18"/>
              </w:rPr>
            </w:pPr>
            <w:r w:rsidRPr="002A5DC2">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468BA36" w14:textId="77777777" w:rsidR="00597F71" w:rsidRPr="002A5DC2" w:rsidRDefault="00597F71" w:rsidP="00597F71">
            <w:pPr>
              <w:ind w:hanging="72"/>
              <w:rPr>
                <w:rFonts w:ascii="Tahoma" w:hAnsi="Tahoma" w:cs="Tahoma"/>
                <w:sz w:val="18"/>
                <w:szCs w:val="18"/>
              </w:rPr>
            </w:pPr>
            <w:r w:rsidRPr="002A5DC2">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70BCA52C" w14:textId="77777777" w:rsidR="00597F71" w:rsidRPr="002A5DC2" w:rsidRDefault="00597F71" w:rsidP="00597F71">
            <w:pPr>
              <w:jc w:val="center"/>
              <w:rPr>
                <w:rFonts w:ascii="Tahoma" w:hAnsi="Tahoma" w:cs="Tahoma"/>
                <w:b/>
                <w:sz w:val="18"/>
                <w:szCs w:val="18"/>
              </w:rPr>
            </w:pPr>
          </w:p>
        </w:tc>
      </w:tr>
      <w:tr w:rsidR="00597F71" w:rsidRPr="002A5DC2" w14:paraId="08A057CB" w14:textId="77777777" w:rsidTr="00597F71">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3BF9277B" w14:textId="77777777" w:rsidR="00597F71" w:rsidRPr="002A5DC2" w:rsidRDefault="00597F71" w:rsidP="00597F71">
            <w:pPr>
              <w:widowControl w:val="0"/>
              <w:jc w:val="center"/>
              <w:rPr>
                <w:rFonts w:ascii="Tahoma" w:hAnsi="Tahoma" w:cs="Tahoma"/>
                <w:sz w:val="18"/>
                <w:szCs w:val="18"/>
              </w:rPr>
            </w:pPr>
            <w:r w:rsidRPr="002A5DC2">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606C79E4" w14:textId="77777777" w:rsidR="00597F71" w:rsidRPr="002A5DC2" w:rsidRDefault="00597F71" w:rsidP="00597F71">
            <w:pPr>
              <w:ind w:hanging="72"/>
              <w:rPr>
                <w:rFonts w:ascii="Tahoma" w:hAnsi="Tahoma" w:cs="Tahoma"/>
                <w:sz w:val="18"/>
                <w:szCs w:val="18"/>
              </w:rPr>
            </w:pPr>
            <w:r w:rsidRPr="002A5DC2">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3C8D025C" w14:textId="77777777" w:rsidR="00597F71" w:rsidRPr="002A5DC2" w:rsidRDefault="00597F71" w:rsidP="00597F71">
            <w:pPr>
              <w:jc w:val="center"/>
              <w:rPr>
                <w:rFonts w:ascii="Tahoma" w:hAnsi="Tahoma" w:cs="Tahoma"/>
                <w:b/>
                <w:sz w:val="18"/>
                <w:szCs w:val="18"/>
              </w:rPr>
            </w:pPr>
          </w:p>
        </w:tc>
      </w:tr>
      <w:tr w:rsidR="00597F71" w:rsidRPr="002A5DC2" w14:paraId="5EC8FD89" w14:textId="77777777" w:rsidTr="00597F71">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A54CE75" w14:textId="77777777" w:rsidR="00597F71" w:rsidRPr="002A5DC2" w:rsidRDefault="00597F71" w:rsidP="00597F71">
            <w:pPr>
              <w:widowControl w:val="0"/>
              <w:jc w:val="center"/>
              <w:rPr>
                <w:rFonts w:ascii="Tahoma" w:hAnsi="Tahoma" w:cs="Tahoma"/>
                <w:sz w:val="18"/>
                <w:szCs w:val="18"/>
              </w:rPr>
            </w:pPr>
            <w:r w:rsidRPr="002A5DC2">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2810B75" w14:textId="77777777" w:rsidR="00597F71" w:rsidRPr="002A5DC2" w:rsidRDefault="00597F71" w:rsidP="00597F71">
            <w:pPr>
              <w:ind w:hanging="72"/>
              <w:rPr>
                <w:rFonts w:ascii="Tahoma" w:hAnsi="Tahoma" w:cs="Tahoma"/>
                <w:sz w:val="18"/>
                <w:szCs w:val="18"/>
              </w:rPr>
            </w:pPr>
            <w:r w:rsidRPr="002A5DC2">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5BA1871B" w14:textId="77777777" w:rsidR="00597F71" w:rsidRPr="002A5DC2" w:rsidRDefault="00597F71" w:rsidP="00597F71">
            <w:pPr>
              <w:jc w:val="center"/>
              <w:rPr>
                <w:rFonts w:ascii="Tahoma" w:hAnsi="Tahoma" w:cs="Tahoma"/>
                <w:b/>
                <w:sz w:val="18"/>
                <w:szCs w:val="18"/>
              </w:rPr>
            </w:pPr>
          </w:p>
        </w:tc>
      </w:tr>
    </w:tbl>
    <w:p w14:paraId="5FB34BBB" w14:textId="77777777" w:rsidR="00597F71" w:rsidRPr="002A5DC2" w:rsidRDefault="00597F71" w:rsidP="00597F71">
      <w:pPr>
        <w:widowControl w:val="0"/>
        <w:autoSpaceDE w:val="0"/>
        <w:autoSpaceDN w:val="0"/>
        <w:adjustRightInd w:val="0"/>
        <w:rPr>
          <w:rFonts w:ascii="Tahoma" w:hAnsi="Tahoma" w:cs="Tahoma"/>
          <w:sz w:val="18"/>
          <w:szCs w:val="18"/>
        </w:rPr>
      </w:pPr>
    </w:p>
    <w:tbl>
      <w:tblPr>
        <w:tblW w:w="10373" w:type="dxa"/>
        <w:tblInd w:w="-150" w:type="dxa"/>
        <w:tblLayout w:type="fixed"/>
        <w:tblCellMar>
          <w:left w:w="70" w:type="dxa"/>
          <w:right w:w="70" w:type="dxa"/>
        </w:tblCellMar>
        <w:tblLook w:val="0000" w:firstRow="0" w:lastRow="0" w:firstColumn="0" w:lastColumn="0" w:noHBand="0" w:noVBand="0"/>
      </w:tblPr>
      <w:tblGrid>
        <w:gridCol w:w="709"/>
        <w:gridCol w:w="6237"/>
        <w:gridCol w:w="3427"/>
      </w:tblGrid>
      <w:tr w:rsidR="00597F71" w:rsidRPr="002A5DC2" w14:paraId="31288306" w14:textId="77777777" w:rsidTr="00597F71">
        <w:trPr>
          <w:trHeight w:val="780"/>
        </w:trPr>
        <w:tc>
          <w:tcPr>
            <w:tcW w:w="709" w:type="dxa"/>
            <w:tcBorders>
              <w:top w:val="single" w:sz="6" w:space="0" w:color="auto"/>
              <w:left w:val="single" w:sz="6" w:space="0" w:color="auto"/>
              <w:bottom w:val="single" w:sz="6" w:space="0" w:color="auto"/>
              <w:right w:val="single" w:sz="6" w:space="0" w:color="auto"/>
            </w:tcBorders>
            <w:vAlign w:val="center"/>
          </w:tcPr>
          <w:p w14:paraId="7C6D3267" w14:textId="77777777" w:rsidR="00597F71" w:rsidRPr="002A5DC2" w:rsidRDefault="00597F71" w:rsidP="00597F71">
            <w:pPr>
              <w:jc w:val="center"/>
              <w:rPr>
                <w:rFonts w:ascii="Tahoma" w:hAnsi="Tahoma" w:cs="Tahoma"/>
                <w:sz w:val="18"/>
                <w:szCs w:val="18"/>
              </w:rPr>
            </w:pPr>
            <w:r w:rsidRPr="002A5DC2">
              <w:rPr>
                <w:rFonts w:ascii="Tahoma" w:hAnsi="Tahoma" w:cs="Tahoma"/>
                <w:b/>
                <w:sz w:val="18"/>
                <w:szCs w:val="18"/>
              </w:rPr>
              <w:t>LP.</w:t>
            </w:r>
          </w:p>
        </w:tc>
        <w:tc>
          <w:tcPr>
            <w:tcW w:w="6237" w:type="dxa"/>
            <w:tcBorders>
              <w:top w:val="single" w:sz="6" w:space="0" w:color="auto"/>
              <w:left w:val="single" w:sz="6" w:space="0" w:color="auto"/>
              <w:bottom w:val="single" w:sz="6" w:space="0" w:color="auto"/>
              <w:right w:val="single" w:sz="6" w:space="0" w:color="auto"/>
            </w:tcBorders>
            <w:vAlign w:val="center"/>
          </w:tcPr>
          <w:p w14:paraId="043381B9" w14:textId="77777777" w:rsidR="00597F71" w:rsidRPr="002A5DC2" w:rsidRDefault="00597F71" w:rsidP="00597F71">
            <w:pPr>
              <w:jc w:val="center"/>
              <w:rPr>
                <w:rFonts w:ascii="Tahoma" w:hAnsi="Tahoma" w:cs="Tahoma"/>
                <w:b/>
                <w:sz w:val="18"/>
                <w:szCs w:val="18"/>
              </w:rPr>
            </w:pPr>
            <w:r w:rsidRPr="002A5DC2">
              <w:rPr>
                <w:rFonts w:ascii="Tahoma" w:hAnsi="Tahoma" w:cs="Tahoma"/>
                <w:b/>
                <w:sz w:val="18"/>
                <w:szCs w:val="18"/>
              </w:rPr>
              <w:t>WYMAGANE PARAMETRY I WARUNKI</w:t>
            </w:r>
          </w:p>
        </w:tc>
        <w:tc>
          <w:tcPr>
            <w:tcW w:w="3427" w:type="dxa"/>
            <w:tcBorders>
              <w:top w:val="single" w:sz="6" w:space="0" w:color="auto"/>
              <w:left w:val="single" w:sz="6" w:space="0" w:color="auto"/>
              <w:bottom w:val="single" w:sz="6" w:space="0" w:color="auto"/>
              <w:right w:val="single" w:sz="6" w:space="0" w:color="auto"/>
            </w:tcBorders>
            <w:vAlign w:val="center"/>
          </w:tcPr>
          <w:p w14:paraId="470443B0" w14:textId="77777777" w:rsidR="00597F71" w:rsidRPr="002A5DC2" w:rsidRDefault="00597F71" w:rsidP="00597F71">
            <w:pPr>
              <w:widowControl w:val="0"/>
              <w:suppressAutoHyphens/>
              <w:snapToGrid w:val="0"/>
              <w:spacing w:line="360" w:lineRule="auto"/>
              <w:ind w:left="57" w:right="57"/>
              <w:jc w:val="center"/>
              <w:rPr>
                <w:rFonts w:ascii="Tahoma" w:hAnsi="Tahoma" w:cs="Tahoma"/>
                <w:b/>
                <w:sz w:val="18"/>
                <w:szCs w:val="18"/>
              </w:rPr>
            </w:pPr>
            <w:r w:rsidRPr="002A5DC2">
              <w:rPr>
                <w:rFonts w:ascii="Tahoma" w:hAnsi="Tahoma" w:cs="Tahoma"/>
                <w:b/>
                <w:sz w:val="18"/>
                <w:szCs w:val="18"/>
              </w:rPr>
              <w:t>Oferowana wartość</w:t>
            </w:r>
          </w:p>
          <w:p w14:paraId="09A59A99" w14:textId="77777777" w:rsidR="00597F71" w:rsidRPr="002A5DC2" w:rsidRDefault="00597F71" w:rsidP="00597F71">
            <w:pPr>
              <w:jc w:val="center"/>
              <w:rPr>
                <w:rFonts w:ascii="Tahoma" w:hAnsi="Tahoma" w:cs="Tahoma"/>
                <w:sz w:val="18"/>
                <w:szCs w:val="18"/>
              </w:rPr>
            </w:pPr>
            <w:r w:rsidRPr="002A5DC2">
              <w:rPr>
                <w:rFonts w:ascii="Tahoma" w:hAnsi="Tahoma" w:cs="Tahoma"/>
                <w:b/>
                <w:sz w:val="18"/>
                <w:szCs w:val="18"/>
              </w:rPr>
              <w:t>(Podać zakresy lub opisać)</w:t>
            </w:r>
          </w:p>
        </w:tc>
      </w:tr>
      <w:tr w:rsidR="00597F71" w:rsidRPr="002A5DC2" w14:paraId="5C8E3DD9"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7A3753CB" w14:textId="77777777" w:rsidR="00597F71" w:rsidRPr="002A5DC2" w:rsidRDefault="00597F71" w:rsidP="00597F71">
            <w:pPr>
              <w:spacing w:before="60" w:after="60"/>
              <w:jc w:val="center"/>
              <w:rPr>
                <w:rFonts w:ascii="Tahoma" w:hAnsi="Tahoma" w:cs="Tahoma"/>
                <w:sz w:val="18"/>
                <w:szCs w:val="18"/>
              </w:rPr>
            </w:pPr>
            <w:r w:rsidRPr="002A5DC2">
              <w:rPr>
                <w:rFonts w:ascii="Tahoma" w:hAnsi="Tahoma" w:cs="Tahoma"/>
                <w:sz w:val="18"/>
                <w:szCs w:val="18"/>
              </w:rPr>
              <w:t>1.</w:t>
            </w:r>
          </w:p>
        </w:tc>
        <w:tc>
          <w:tcPr>
            <w:tcW w:w="6237" w:type="dxa"/>
            <w:tcBorders>
              <w:top w:val="single" w:sz="6" w:space="0" w:color="auto"/>
              <w:left w:val="single" w:sz="6" w:space="0" w:color="auto"/>
              <w:bottom w:val="single" w:sz="6" w:space="0" w:color="auto"/>
              <w:right w:val="single" w:sz="6" w:space="0" w:color="auto"/>
            </w:tcBorders>
          </w:tcPr>
          <w:p w14:paraId="3796920D"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Stół do operacji ogólnochirurgicznych</w:t>
            </w:r>
          </w:p>
        </w:tc>
        <w:tc>
          <w:tcPr>
            <w:tcW w:w="3427" w:type="dxa"/>
            <w:tcBorders>
              <w:top w:val="single" w:sz="6" w:space="0" w:color="auto"/>
              <w:left w:val="single" w:sz="6" w:space="0" w:color="auto"/>
              <w:bottom w:val="single" w:sz="6" w:space="0" w:color="auto"/>
              <w:right w:val="single" w:sz="6" w:space="0" w:color="auto"/>
            </w:tcBorders>
          </w:tcPr>
          <w:p w14:paraId="266DC794" w14:textId="77777777" w:rsidR="00597F71" w:rsidRPr="002A5DC2" w:rsidRDefault="00597F71" w:rsidP="00597F71">
            <w:pPr>
              <w:spacing w:before="60" w:after="60"/>
              <w:jc w:val="center"/>
              <w:rPr>
                <w:rFonts w:ascii="Tahoma" w:hAnsi="Tahoma" w:cs="Tahoma"/>
                <w:sz w:val="18"/>
                <w:szCs w:val="18"/>
              </w:rPr>
            </w:pPr>
          </w:p>
        </w:tc>
      </w:tr>
      <w:tr w:rsidR="00597F71" w:rsidRPr="002A5DC2" w14:paraId="7099131A"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57E799CD" w14:textId="77777777" w:rsidR="00597F71" w:rsidRPr="002A5DC2" w:rsidRDefault="00597F71" w:rsidP="00597F71">
            <w:pPr>
              <w:spacing w:before="60" w:after="60"/>
              <w:jc w:val="center"/>
              <w:rPr>
                <w:rFonts w:ascii="Tahoma" w:hAnsi="Tahoma" w:cs="Tahoma"/>
                <w:sz w:val="18"/>
                <w:szCs w:val="18"/>
              </w:rPr>
            </w:pPr>
            <w:r w:rsidRPr="002A5DC2">
              <w:rPr>
                <w:rFonts w:ascii="Tahoma" w:hAnsi="Tahoma" w:cs="Tahoma"/>
                <w:sz w:val="18"/>
                <w:szCs w:val="18"/>
              </w:rPr>
              <w:t>2.</w:t>
            </w:r>
          </w:p>
        </w:tc>
        <w:tc>
          <w:tcPr>
            <w:tcW w:w="6237" w:type="dxa"/>
            <w:tcBorders>
              <w:top w:val="single" w:sz="6" w:space="0" w:color="auto"/>
              <w:left w:val="single" w:sz="6" w:space="0" w:color="auto"/>
              <w:bottom w:val="single" w:sz="6" w:space="0" w:color="auto"/>
              <w:right w:val="single" w:sz="6" w:space="0" w:color="auto"/>
            </w:tcBorders>
          </w:tcPr>
          <w:p w14:paraId="6B0443DB"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Napęd stołu elektrohydrauliczny</w:t>
            </w:r>
          </w:p>
        </w:tc>
        <w:tc>
          <w:tcPr>
            <w:tcW w:w="3427" w:type="dxa"/>
            <w:tcBorders>
              <w:top w:val="single" w:sz="6" w:space="0" w:color="auto"/>
              <w:left w:val="single" w:sz="6" w:space="0" w:color="auto"/>
              <w:bottom w:val="single" w:sz="6" w:space="0" w:color="auto"/>
              <w:right w:val="single" w:sz="6" w:space="0" w:color="auto"/>
            </w:tcBorders>
          </w:tcPr>
          <w:p w14:paraId="1DAC2877" w14:textId="77777777" w:rsidR="00597F71" w:rsidRPr="002A5DC2" w:rsidRDefault="00597F71" w:rsidP="00597F71">
            <w:pPr>
              <w:spacing w:before="60" w:after="60"/>
              <w:jc w:val="center"/>
              <w:rPr>
                <w:rFonts w:ascii="Tahoma" w:hAnsi="Tahoma" w:cs="Tahoma"/>
                <w:sz w:val="18"/>
                <w:szCs w:val="18"/>
              </w:rPr>
            </w:pPr>
          </w:p>
        </w:tc>
      </w:tr>
      <w:tr w:rsidR="00597F71" w:rsidRPr="002A5DC2" w14:paraId="30101F9E"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3B7EBD4A" w14:textId="77777777" w:rsidR="00597F71" w:rsidRPr="002A5DC2" w:rsidRDefault="00597F71" w:rsidP="00597F71">
            <w:pPr>
              <w:spacing w:before="60" w:after="60"/>
              <w:jc w:val="center"/>
              <w:rPr>
                <w:rFonts w:ascii="Tahoma" w:hAnsi="Tahoma" w:cs="Tahoma"/>
                <w:sz w:val="18"/>
                <w:szCs w:val="18"/>
              </w:rPr>
            </w:pPr>
            <w:r w:rsidRPr="002A5DC2">
              <w:rPr>
                <w:rFonts w:ascii="Tahoma" w:hAnsi="Tahoma" w:cs="Tahoma"/>
                <w:sz w:val="18"/>
                <w:szCs w:val="18"/>
              </w:rPr>
              <w:t>3.</w:t>
            </w:r>
          </w:p>
        </w:tc>
        <w:tc>
          <w:tcPr>
            <w:tcW w:w="6237" w:type="dxa"/>
            <w:tcBorders>
              <w:top w:val="single" w:sz="6" w:space="0" w:color="auto"/>
              <w:left w:val="single" w:sz="6" w:space="0" w:color="auto"/>
              <w:bottom w:val="single" w:sz="6" w:space="0" w:color="auto"/>
              <w:right w:val="single" w:sz="6" w:space="0" w:color="auto"/>
            </w:tcBorders>
          </w:tcPr>
          <w:p w14:paraId="083088A4"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Konfiguracja blatu stołu:</w:t>
            </w:r>
          </w:p>
          <w:p w14:paraId="48F6BD5D"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 podgłówek płytowy na całą szerokość blatu,</w:t>
            </w:r>
          </w:p>
          <w:p w14:paraId="3CCB850F"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 oparcie pleców z możliwością uzyskania wypiętrzenia klatki piersiowej (dwusegmentowe),</w:t>
            </w:r>
          </w:p>
          <w:p w14:paraId="66BC55FB"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 płyta lędźwiowa,</w:t>
            </w:r>
          </w:p>
          <w:p w14:paraId="623B6D9A"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 podnóżki: lewy i prawy.</w:t>
            </w:r>
          </w:p>
          <w:p w14:paraId="1CE88A9C"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Blat z możliwością zamiany miejscami podnóżków z podgłówkiem.</w:t>
            </w:r>
          </w:p>
          <w:p w14:paraId="201A3819"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Segmenty blatu wyposażone z obu stron w listwy ze stali nierdzewnej, kwasoodpornej do mocowania wyposażenia.</w:t>
            </w:r>
          </w:p>
          <w:p w14:paraId="28E6DE1E"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Listwy w segmencie oparcia pleców i płycie lędźwiowej wyposażone na obu końcach w ograniczniki zabezpieczające korpusy mocujące wyposażenie przed ich przypadkowym wypadnięciem</w:t>
            </w:r>
          </w:p>
        </w:tc>
        <w:tc>
          <w:tcPr>
            <w:tcW w:w="3427" w:type="dxa"/>
            <w:tcBorders>
              <w:top w:val="single" w:sz="6" w:space="0" w:color="auto"/>
              <w:left w:val="single" w:sz="6" w:space="0" w:color="auto"/>
              <w:bottom w:val="single" w:sz="6" w:space="0" w:color="auto"/>
              <w:right w:val="single" w:sz="6" w:space="0" w:color="auto"/>
            </w:tcBorders>
          </w:tcPr>
          <w:p w14:paraId="3BE3DFDE" w14:textId="77777777" w:rsidR="00597F71" w:rsidRPr="002A5DC2" w:rsidRDefault="00597F71" w:rsidP="00597F71">
            <w:pPr>
              <w:spacing w:before="60" w:after="60"/>
              <w:jc w:val="center"/>
              <w:rPr>
                <w:rFonts w:ascii="Tahoma" w:hAnsi="Tahoma" w:cs="Tahoma"/>
                <w:sz w:val="18"/>
                <w:szCs w:val="18"/>
              </w:rPr>
            </w:pPr>
          </w:p>
        </w:tc>
      </w:tr>
      <w:tr w:rsidR="00597F71" w:rsidRPr="002A5DC2" w14:paraId="5B63E886"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7599AD50" w14:textId="77777777" w:rsidR="00597F71" w:rsidRPr="002A5DC2" w:rsidRDefault="00597F71" w:rsidP="00597F71">
            <w:pPr>
              <w:spacing w:before="60" w:after="60"/>
              <w:jc w:val="center"/>
              <w:rPr>
                <w:rFonts w:ascii="Tahoma" w:hAnsi="Tahoma" w:cs="Tahoma"/>
                <w:sz w:val="18"/>
                <w:szCs w:val="18"/>
              </w:rPr>
            </w:pPr>
            <w:r w:rsidRPr="002A5DC2">
              <w:rPr>
                <w:rFonts w:ascii="Tahoma" w:hAnsi="Tahoma" w:cs="Tahoma"/>
                <w:sz w:val="18"/>
                <w:szCs w:val="18"/>
              </w:rPr>
              <w:t>4.</w:t>
            </w:r>
          </w:p>
        </w:tc>
        <w:tc>
          <w:tcPr>
            <w:tcW w:w="6237" w:type="dxa"/>
            <w:tcBorders>
              <w:top w:val="single" w:sz="6" w:space="0" w:color="auto"/>
              <w:left w:val="single" w:sz="6" w:space="0" w:color="auto"/>
              <w:bottom w:val="single" w:sz="6" w:space="0" w:color="auto"/>
              <w:right w:val="single" w:sz="6" w:space="0" w:color="auto"/>
            </w:tcBorders>
          </w:tcPr>
          <w:p w14:paraId="239AC9C1"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 xml:space="preserve">Długość stołu z blatem: </w:t>
            </w:r>
            <w:smartTag w:uri="urn:schemas-microsoft-com:office:smarttags" w:element="metricconverter">
              <w:smartTagPr>
                <w:attr w:name="ProductID" w:val="2050 mm"/>
              </w:smartTagPr>
              <w:r w:rsidRPr="002A5DC2">
                <w:rPr>
                  <w:rFonts w:ascii="Tahoma" w:hAnsi="Tahoma" w:cs="Tahoma"/>
                  <w:sz w:val="18"/>
                  <w:szCs w:val="18"/>
                </w:rPr>
                <w:t>2050 mm</w:t>
              </w:r>
            </w:smartTag>
            <w:r w:rsidRPr="002A5DC2">
              <w:rPr>
                <w:rFonts w:ascii="Tahoma" w:hAnsi="Tahoma" w:cs="Tahoma"/>
                <w:sz w:val="18"/>
                <w:szCs w:val="18"/>
              </w:rPr>
              <w:t xml:space="preserve"> ( ± </w:t>
            </w:r>
            <w:smartTag w:uri="urn:schemas-microsoft-com:office:smarttags" w:element="metricconverter">
              <w:smartTagPr>
                <w:attr w:name="ProductID" w:val="30 mm"/>
              </w:smartTagPr>
              <w:r w:rsidRPr="002A5DC2">
                <w:rPr>
                  <w:rFonts w:ascii="Tahoma" w:hAnsi="Tahoma" w:cs="Tahoma"/>
                  <w:sz w:val="18"/>
                  <w:szCs w:val="18"/>
                </w:rPr>
                <w:t>30 mm</w:t>
              </w:r>
            </w:smartTag>
            <w:r w:rsidRPr="002A5DC2">
              <w:rPr>
                <w:rFonts w:ascii="Tahoma" w:hAnsi="Tahoma" w:cs="Tahoma"/>
                <w:sz w:val="18"/>
                <w:szCs w:val="18"/>
              </w:rPr>
              <w:t xml:space="preserve"> )</w:t>
            </w:r>
          </w:p>
        </w:tc>
        <w:tc>
          <w:tcPr>
            <w:tcW w:w="3427" w:type="dxa"/>
            <w:tcBorders>
              <w:top w:val="single" w:sz="6" w:space="0" w:color="auto"/>
              <w:left w:val="single" w:sz="6" w:space="0" w:color="auto"/>
              <w:bottom w:val="single" w:sz="6" w:space="0" w:color="auto"/>
              <w:right w:val="single" w:sz="6" w:space="0" w:color="auto"/>
            </w:tcBorders>
          </w:tcPr>
          <w:p w14:paraId="043AB5FA" w14:textId="77777777" w:rsidR="00597F71" w:rsidRPr="002A5DC2" w:rsidRDefault="00597F71" w:rsidP="00597F71">
            <w:pPr>
              <w:spacing w:before="60" w:after="60"/>
              <w:jc w:val="center"/>
              <w:rPr>
                <w:rFonts w:ascii="Tahoma" w:hAnsi="Tahoma" w:cs="Tahoma"/>
                <w:sz w:val="18"/>
                <w:szCs w:val="18"/>
              </w:rPr>
            </w:pPr>
          </w:p>
        </w:tc>
      </w:tr>
      <w:tr w:rsidR="00597F71" w:rsidRPr="002A5DC2" w14:paraId="2AD3DB2B"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22DC3912" w14:textId="77777777" w:rsidR="00597F71" w:rsidRPr="002A5DC2" w:rsidRDefault="00597F71" w:rsidP="00597F71">
            <w:pPr>
              <w:spacing w:before="60" w:after="60"/>
              <w:jc w:val="center"/>
              <w:rPr>
                <w:rFonts w:ascii="Tahoma" w:hAnsi="Tahoma" w:cs="Tahoma"/>
                <w:sz w:val="18"/>
                <w:szCs w:val="18"/>
              </w:rPr>
            </w:pPr>
            <w:r w:rsidRPr="002A5DC2">
              <w:rPr>
                <w:rFonts w:ascii="Tahoma" w:hAnsi="Tahoma" w:cs="Tahoma"/>
                <w:sz w:val="18"/>
                <w:szCs w:val="18"/>
              </w:rPr>
              <w:t>5.</w:t>
            </w:r>
          </w:p>
        </w:tc>
        <w:tc>
          <w:tcPr>
            <w:tcW w:w="6237" w:type="dxa"/>
            <w:tcBorders>
              <w:top w:val="single" w:sz="6" w:space="0" w:color="auto"/>
              <w:left w:val="single" w:sz="6" w:space="0" w:color="auto"/>
              <w:bottom w:val="single" w:sz="6" w:space="0" w:color="auto"/>
              <w:right w:val="single" w:sz="6" w:space="0" w:color="auto"/>
            </w:tcBorders>
          </w:tcPr>
          <w:p w14:paraId="75861997"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 xml:space="preserve">Całkowita szerokość blatu: </w:t>
            </w:r>
            <w:smartTag w:uri="urn:schemas-microsoft-com:office:smarttags" w:element="metricconverter">
              <w:smartTagPr>
                <w:attr w:name="ProductID" w:val="580 mm"/>
              </w:smartTagPr>
              <w:r w:rsidRPr="002A5DC2">
                <w:rPr>
                  <w:rFonts w:ascii="Tahoma" w:hAnsi="Tahoma" w:cs="Tahoma"/>
                  <w:sz w:val="18"/>
                  <w:szCs w:val="18"/>
                </w:rPr>
                <w:t>580 mm</w:t>
              </w:r>
            </w:smartTag>
            <w:r w:rsidRPr="002A5DC2">
              <w:rPr>
                <w:rFonts w:ascii="Tahoma" w:hAnsi="Tahoma" w:cs="Tahoma"/>
                <w:sz w:val="18"/>
                <w:szCs w:val="18"/>
              </w:rPr>
              <w:t xml:space="preserve"> ( ± </w:t>
            </w:r>
            <w:smartTag w:uri="urn:schemas-microsoft-com:office:smarttags" w:element="metricconverter">
              <w:smartTagPr>
                <w:attr w:name="ProductID" w:val="30 mm"/>
              </w:smartTagPr>
              <w:r w:rsidRPr="002A5DC2">
                <w:rPr>
                  <w:rFonts w:ascii="Tahoma" w:hAnsi="Tahoma" w:cs="Tahoma"/>
                  <w:sz w:val="18"/>
                  <w:szCs w:val="18"/>
                </w:rPr>
                <w:t>30 mm</w:t>
              </w:r>
            </w:smartTag>
            <w:r w:rsidRPr="002A5DC2">
              <w:rPr>
                <w:rFonts w:ascii="Tahoma" w:hAnsi="Tahoma" w:cs="Tahoma"/>
                <w:sz w:val="18"/>
                <w:szCs w:val="18"/>
              </w:rPr>
              <w:t xml:space="preserve"> )</w:t>
            </w:r>
          </w:p>
        </w:tc>
        <w:tc>
          <w:tcPr>
            <w:tcW w:w="3427" w:type="dxa"/>
            <w:tcBorders>
              <w:top w:val="single" w:sz="6" w:space="0" w:color="auto"/>
              <w:left w:val="single" w:sz="6" w:space="0" w:color="auto"/>
              <w:bottom w:val="single" w:sz="6" w:space="0" w:color="auto"/>
              <w:right w:val="single" w:sz="6" w:space="0" w:color="auto"/>
            </w:tcBorders>
          </w:tcPr>
          <w:p w14:paraId="34909C95" w14:textId="77777777" w:rsidR="00597F71" w:rsidRPr="002A5DC2" w:rsidRDefault="00597F71" w:rsidP="00597F71">
            <w:pPr>
              <w:jc w:val="center"/>
              <w:rPr>
                <w:rFonts w:ascii="Tahoma" w:hAnsi="Tahoma" w:cs="Tahoma"/>
                <w:sz w:val="18"/>
                <w:szCs w:val="18"/>
              </w:rPr>
            </w:pPr>
          </w:p>
        </w:tc>
      </w:tr>
      <w:tr w:rsidR="00597F71" w:rsidRPr="002A5DC2" w14:paraId="39098012"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1C8BCEB3" w14:textId="77777777" w:rsidR="00597F71" w:rsidRPr="002A5DC2" w:rsidRDefault="00597F71" w:rsidP="00597F71">
            <w:pPr>
              <w:spacing w:before="60" w:after="60"/>
              <w:jc w:val="center"/>
              <w:rPr>
                <w:rFonts w:ascii="Tahoma" w:hAnsi="Tahoma" w:cs="Tahoma"/>
                <w:sz w:val="18"/>
                <w:szCs w:val="18"/>
              </w:rPr>
            </w:pPr>
            <w:r w:rsidRPr="002A5DC2">
              <w:rPr>
                <w:rFonts w:ascii="Tahoma" w:hAnsi="Tahoma" w:cs="Tahoma"/>
                <w:sz w:val="18"/>
                <w:szCs w:val="18"/>
              </w:rPr>
              <w:t>6.</w:t>
            </w:r>
          </w:p>
        </w:tc>
        <w:tc>
          <w:tcPr>
            <w:tcW w:w="6237" w:type="dxa"/>
            <w:tcBorders>
              <w:top w:val="single" w:sz="6" w:space="0" w:color="auto"/>
              <w:left w:val="single" w:sz="6" w:space="0" w:color="auto"/>
              <w:bottom w:val="single" w:sz="6" w:space="0" w:color="auto"/>
              <w:right w:val="single" w:sz="6" w:space="0" w:color="auto"/>
            </w:tcBorders>
          </w:tcPr>
          <w:p w14:paraId="3A8566D8"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 xml:space="preserve">Regulacja wysokości blatu: 720 do </w:t>
            </w:r>
            <w:smartTag w:uri="urn:schemas-microsoft-com:office:smarttags" w:element="metricconverter">
              <w:smartTagPr>
                <w:attr w:name="ProductID" w:val="1160 mm"/>
              </w:smartTagPr>
              <w:r w:rsidRPr="002A5DC2">
                <w:rPr>
                  <w:rFonts w:ascii="Tahoma" w:hAnsi="Tahoma" w:cs="Tahoma"/>
                  <w:sz w:val="18"/>
                  <w:szCs w:val="18"/>
                </w:rPr>
                <w:t>1160 mm</w:t>
              </w:r>
            </w:smartTag>
            <w:r w:rsidRPr="002A5DC2">
              <w:rPr>
                <w:rFonts w:ascii="Tahoma" w:hAnsi="Tahoma" w:cs="Tahoma"/>
                <w:sz w:val="18"/>
                <w:szCs w:val="18"/>
              </w:rPr>
              <w:t xml:space="preserve"> ( ± </w:t>
            </w:r>
            <w:smartTag w:uri="urn:schemas-microsoft-com:office:smarttags" w:element="metricconverter">
              <w:smartTagPr>
                <w:attr w:name="ProductID" w:val="30 mm"/>
              </w:smartTagPr>
              <w:r w:rsidRPr="002A5DC2">
                <w:rPr>
                  <w:rFonts w:ascii="Tahoma" w:hAnsi="Tahoma" w:cs="Tahoma"/>
                  <w:sz w:val="18"/>
                  <w:szCs w:val="18"/>
                </w:rPr>
                <w:t>30 mm</w:t>
              </w:r>
            </w:smartTag>
            <w:r w:rsidRPr="002A5DC2">
              <w:rPr>
                <w:rFonts w:ascii="Tahoma" w:hAnsi="Tahoma" w:cs="Tahoma"/>
                <w:sz w:val="18"/>
                <w:szCs w:val="18"/>
              </w:rPr>
              <w:t xml:space="preserve"> ). Wymiary wysokości dotyczą górnej powierzchni materaca </w:t>
            </w:r>
          </w:p>
        </w:tc>
        <w:tc>
          <w:tcPr>
            <w:tcW w:w="3427" w:type="dxa"/>
            <w:tcBorders>
              <w:top w:val="single" w:sz="6" w:space="0" w:color="auto"/>
              <w:left w:val="single" w:sz="6" w:space="0" w:color="auto"/>
              <w:bottom w:val="single" w:sz="6" w:space="0" w:color="auto"/>
              <w:right w:val="single" w:sz="6" w:space="0" w:color="auto"/>
            </w:tcBorders>
          </w:tcPr>
          <w:p w14:paraId="2AC740B1" w14:textId="77777777" w:rsidR="00597F71" w:rsidRPr="002A5DC2" w:rsidRDefault="00597F71" w:rsidP="00597F71">
            <w:pPr>
              <w:spacing w:before="60"/>
              <w:jc w:val="center"/>
              <w:rPr>
                <w:rFonts w:ascii="Tahoma" w:hAnsi="Tahoma" w:cs="Tahoma"/>
                <w:sz w:val="18"/>
                <w:szCs w:val="18"/>
              </w:rPr>
            </w:pPr>
          </w:p>
        </w:tc>
      </w:tr>
      <w:tr w:rsidR="00597F71" w:rsidRPr="002A5DC2" w14:paraId="72367628"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3C830E1A" w14:textId="77777777" w:rsidR="00597F71" w:rsidRPr="002A5DC2" w:rsidRDefault="00597F71" w:rsidP="00597F71">
            <w:pPr>
              <w:spacing w:before="60" w:after="60"/>
              <w:jc w:val="center"/>
              <w:rPr>
                <w:rFonts w:ascii="Tahoma" w:hAnsi="Tahoma" w:cs="Tahoma"/>
                <w:sz w:val="18"/>
                <w:szCs w:val="18"/>
              </w:rPr>
            </w:pPr>
            <w:r w:rsidRPr="002A5DC2">
              <w:rPr>
                <w:rFonts w:ascii="Tahoma" w:hAnsi="Tahoma" w:cs="Tahoma"/>
                <w:sz w:val="18"/>
                <w:szCs w:val="18"/>
              </w:rPr>
              <w:t>7.</w:t>
            </w:r>
          </w:p>
        </w:tc>
        <w:tc>
          <w:tcPr>
            <w:tcW w:w="6237" w:type="dxa"/>
            <w:tcBorders>
              <w:top w:val="single" w:sz="6" w:space="0" w:color="auto"/>
              <w:left w:val="single" w:sz="6" w:space="0" w:color="auto"/>
              <w:bottom w:val="single" w:sz="6" w:space="0" w:color="auto"/>
              <w:right w:val="single" w:sz="6" w:space="0" w:color="auto"/>
            </w:tcBorders>
          </w:tcPr>
          <w:p w14:paraId="0AC0D3F0"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Regulacja oparcia pleców: - 40</w:t>
            </w:r>
            <w:r w:rsidRPr="002A5DC2">
              <w:rPr>
                <w:rFonts w:ascii="Tahoma" w:hAnsi="Tahoma" w:cs="Tahoma"/>
                <w:sz w:val="18"/>
                <w:szCs w:val="18"/>
                <w:vertAlign w:val="superscript"/>
              </w:rPr>
              <w:t>0</w:t>
            </w:r>
            <w:r w:rsidRPr="002A5DC2">
              <w:rPr>
                <w:rFonts w:ascii="Tahoma" w:hAnsi="Tahoma" w:cs="Tahoma"/>
                <w:sz w:val="18"/>
                <w:szCs w:val="18"/>
              </w:rPr>
              <w:t xml:space="preserve"> do +85</w:t>
            </w:r>
            <w:r w:rsidRPr="002A5DC2">
              <w:rPr>
                <w:rFonts w:ascii="Tahoma" w:hAnsi="Tahoma" w:cs="Tahoma"/>
                <w:sz w:val="18"/>
                <w:szCs w:val="18"/>
                <w:vertAlign w:val="superscript"/>
              </w:rPr>
              <w:t xml:space="preserve">0  </w:t>
            </w:r>
            <w:r w:rsidRPr="002A5DC2">
              <w:rPr>
                <w:rFonts w:ascii="Tahoma" w:hAnsi="Tahoma" w:cs="Tahoma"/>
                <w:sz w:val="18"/>
                <w:szCs w:val="18"/>
              </w:rPr>
              <w:t>( ± 5</w:t>
            </w:r>
            <w:r w:rsidRPr="002A5DC2">
              <w:rPr>
                <w:rFonts w:ascii="Tahoma" w:hAnsi="Tahoma" w:cs="Tahoma"/>
                <w:sz w:val="18"/>
                <w:szCs w:val="18"/>
                <w:vertAlign w:val="superscript"/>
              </w:rPr>
              <w:t>0</w:t>
            </w:r>
            <w:r w:rsidRPr="002A5DC2">
              <w:rPr>
                <w:rFonts w:ascii="Tahoma" w:hAnsi="Tahoma" w:cs="Tahoma"/>
                <w:sz w:val="18"/>
                <w:szCs w:val="18"/>
              </w:rPr>
              <w:t xml:space="preserve"> )</w:t>
            </w:r>
          </w:p>
        </w:tc>
        <w:tc>
          <w:tcPr>
            <w:tcW w:w="3427" w:type="dxa"/>
            <w:tcBorders>
              <w:top w:val="single" w:sz="6" w:space="0" w:color="auto"/>
              <w:left w:val="single" w:sz="6" w:space="0" w:color="auto"/>
              <w:bottom w:val="single" w:sz="6" w:space="0" w:color="auto"/>
              <w:right w:val="single" w:sz="6" w:space="0" w:color="auto"/>
            </w:tcBorders>
          </w:tcPr>
          <w:p w14:paraId="228F6585" w14:textId="77777777" w:rsidR="00597F71" w:rsidRPr="002A5DC2" w:rsidRDefault="00597F71" w:rsidP="00597F71">
            <w:pPr>
              <w:spacing w:before="60" w:after="60"/>
              <w:jc w:val="center"/>
              <w:rPr>
                <w:rFonts w:ascii="Tahoma" w:hAnsi="Tahoma" w:cs="Tahoma"/>
                <w:sz w:val="18"/>
                <w:szCs w:val="18"/>
              </w:rPr>
            </w:pPr>
          </w:p>
        </w:tc>
      </w:tr>
      <w:tr w:rsidR="00597F71" w:rsidRPr="002A5DC2" w14:paraId="15F77D61"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2E5FCA61" w14:textId="77777777" w:rsidR="00597F71" w:rsidRPr="002A5DC2" w:rsidRDefault="00597F71" w:rsidP="00597F71">
            <w:pPr>
              <w:spacing w:before="60" w:after="60"/>
              <w:jc w:val="center"/>
              <w:rPr>
                <w:rFonts w:ascii="Tahoma" w:hAnsi="Tahoma" w:cs="Tahoma"/>
                <w:sz w:val="18"/>
                <w:szCs w:val="18"/>
              </w:rPr>
            </w:pPr>
            <w:r w:rsidRPr="002A5DC2">
              <w:rPr>
                <w:rFonts w:ascii="Tahoma" w:hAnsi="Tahoma" w:cs="Tahoma"/>
                <w:sz w:val="18"/>
                <w:szCs w:val="18"/>
              </w:rPr>
              <w:t>8.</w:t>
            </w:r>
          </w:p>
        </w:tc>
        <w:tc>
          <w:tcPr>
            <w:tcW w:w="6237" w:type="dxa"/>
            <w:tcBorders>
              <w:top w:val="single" w:sz="6" w:space="0" w:color="auto"/>
              <w:left w:val="single" w:sz="6" w:space="0" w:color="auto"/>
              <w:bottom w:val="single" w:sz="6" w:space="0" w:color="auto"/>
              <w:right w:val="single" w:sz="6" w:space="0" w:color="auto"/>
            </w:tcBorders>
          </w:tcPr>
          <w:p w14:paraId="2BE3A9CE"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Regulacja podgłówka: - 55</w:t>
            </w:r>
            <w:r w:rsidRPr="002A5DC2">
              <w:rPr>
                <w:rFonts w:ascii="Tahoma" w:hAnsi="Tahoma" w:cs="Tahoma"/>
                <w:sz w:val="18"/>
                <w:szCs w:val="18"/>
                <w:vertAlign w:val="superscript"/>
              </w:rPr>
              <w:t>0</w:t>
            </w:r>
            <w:r w:rsidRPr="002A5DC2">
              <w:rPr>
                <w:rFonts w:ascii="Tahoma" w:hAnsi="Tahoma" w:cs="Tahoma"/>
                <w:sz w:val="18"/>
                <w:szCs w:val="18"/>
              </w:rPr>
              <w:t xml:space="preserve"> do +55</w:t>
            </w:r>
            <w:r w:rsidRPr="002A5DC2">
              <w:rPr>
                <w:rFonts w:ascii="Tahoma" w:hAnsi="Tahoma" w:cs="Tahoma"/>
                <w:sz w:val="18"/>
                <w:szCs w:val="18"/>
                <w:vertAlign w:val="superscript"/>
              </w:rPr>
              <w:t xml:space="preserve">0  </w:t>
            </w:r>
            <w:r w:rsidRPr="002A5DC2">
              <w:rPr>
                <w:rFonts w:ascii="Tahoma" w:hAnsi="Tahoma" w:cs="Tahoma"/>
                <w:sz w:val="18"/>
                <w:szCs w:val="18"/>
              </w:rPr>
              <w:t>( ± 5</w:t>
            </w:r>
            <w:r w:rsidRPr="002A5DC2">
              <w:rPr>
                <w:rFonts w:ascii="Tahoma" w:hAnsi="Tahoma" w:cs="Tahoma"/>
                <w:sz w:val="18"/>
                <w:szCs w:val="18"/>
                <w:vertAlign w:val="superscript"/>
              </w:rPr>
              <w:t>0</w:t>
            </w:r>
            <w:r w:rsidRPr="002A5DC2">
              <w:rPr>
                <w:rFonts w:ascii="Tahoma" w:hAnsi="Tahoma" w:cs="Tahoma"/>
                <w:sz w:val="18"/>
                <w:szCs w:val="18"/>
              </w:rPr>
              <w:t xml:space="preserve"> )</w:t>
            </w:r>
          </w:p>
        </w:tc>
        <w:tc>
          <w:tcPr>
            <w:tcW w:w="3427" w:type="dxa"/>
            <w:tcBorders>
              <w:top w:val="single" w:sz="6" w:space="0" w:color="auto"/>
              <w:left w:val="single" w:sz="6" w:space="0" w:color="auto"/>
              <w:bottom w:val="single" w:sz="6" w:space="0" w:color="auto"/>
              <w:right w:val="single" w:sz="6" w:space="0" w:color="auto"/>
            </w:tcBorders>
          </w:tcPr>
          <w:p w14:paraId="57F61103" w14:textId="77777777" w:rsidR="00597F71" w:rsidRPr="002A5DC2" w:rsidRDefault="00597F71" w:rsidP="00597F71">
            <w:pPr>
              <w:jc w:val="center"/>
              <w:rPr>
                <w:rFonts w:ascii="Tahoma" w:hAnsi="Tahoma" w:cs="Tahoma"/>
                <w:sz w:val="18"/>
                <w:szCs w:val="18"/>
              </w:rPr>
            </w:pPr>
          </w:p>
        </w:tc>
      </w:tr>
      <w:tr w:rsidR="00597F71" w:rsidRPr="002A5DC2" w14:paraId="57144EFA"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5291AB2F" w14:textId="77777777" w:rsidR="00597F71" w:rsidRPr="002A5DC2" w:rsidRDefault="00597F71" w:rsidP="00597F71">
            <w:pPr>
              <w:spacing w:before="60" w:after="60"/>
              <w:jc w:val="center"/>
              <w:rPr>
                <w:rFonts w:ascii="Tahoma" w:hAnsi="Tahoma" w:cs="Tahoma"/>
                <w:sz w:val="18"/>
                <w:szCs w:val="18"/>
              </w:rPr>
            </w:pPr>
            <w:r w:rsidRPr="002A5DC2">
              <w:rPr>
                <w:rFonts w:ascii="Tahoma" w:hAnsi="Tahoma" w:cs="Tahoma"/>
                <w:sz w:val="18"/>
                <w:szCs w:val="18"/>
              </w:rPr>
              <w:t>9.</w:t>
            </w:r>
          </w:p>
        </w:tc>
        <w:tc>
          <w:tcPr>
            <w:tcW w:w="6237" w:type="dxa"/>
            <w:tcBorders>
              <w:top w:val="single" w:sz="6" w:space="0" w:color="auto"/>
              <w:left w:val="single" w:sz="6" w:space="0" w:color="auto"/>
              <w:bottom w:val="single" w:sz="6" w:space="0" w:color="auto"/>
              <w:right w:val="single" w:sz="6" w:space="0" w:color="auto"/>
            </w:tcBorders>
          </w:tcPr>
          <w:p w14:paraId="396105B6"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Przechyły boczne w obie strony: min. po 30</w:t>
            </w:r>
            <w:r w:rsidRPr="002A5DC2">
              <w:rPr>
                <w:rFonts w:ascii="Tahoma" w:hAnsi="Tahoma" w:cs="Tahoma"/>
                <w:sz w:val="18"/>
                <w:szCs w:val="18"/>
                <w:vertAlign w:val="superscript"/>
              </w:rPr>
              <w:t xml:space="preserve">0  </w:t>
            </w:r>
          </w:p>
        </w:tc>
        <w:tc>
          <w:tcPr>
            <w:tcW w:w="3427" w:type="dxa"/>
            <w:tcBorders>
              <w:top w:val="single" w:sz="6" w:space="0" w:color="auto"/>
              <w:left w:val="single" w:sz="6" w:space="0" w:color="auto"/>
              <w:bottom w:val="single" w:sz="6" w:space="0" w:color="auto"/>
              <w:right w:val="single" w:sz="6" w:space="0" w:color="auto"/>
            </w:tcBorders>
          </w:tcPr>
          <w:p w14:paraId="5A24F693" w14:textId="77777777" w:rsidR="00597F71" w:rsidRPr="002A5DC2" w:rsidRDefault="00597F71" w:rsidP="00597F71">
            <w:pPr>
              <w:spacing w:before="60"/>
              <w:jc w:val="center"/>
              <w:rPr>
                <w:rFonts w:ascii="Tahoma" w:hAnsi="Tahoma" w:cs="Tahoma"/>
                <w:sz w:val="18"/>
                <w:szCs w:val="18"/>
              </w:rPr>
            </w:pPr>
          </w:p>
        </w:tc>
      </w:tr>
      <w:tr w:rsidR="00597F71" w:rsidRPr="002A5DC2" w14:paraId="23FE8DCF"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4126A409" w14:textId="77777777" w:rsidR="00597F71" w:rsidRPr="002A5DC2" w:rsidRDefault="00597F71" w:rsidP="00597F71">
            <w:pPr>
              <w:spacing w:before="60" w:after="60"/>
              <w:jc w:val="center"/>
              <w:rPr>
                <w:rFonts w:ascii="Tahoma" w:hAnsi="Tahoma" w:cs="Tahoma"/>
                <w:sz w:val="18"/>
                <w:szCs w:val="18"/>
              </w:rPr>
            </w:pPr>
            <w:r w:rsidRPr="002A5DC2">
              <w:rPr>
                <w:rFonts w:ascii="Tahoma" w:hAnsi="Tahoma" w:cs="Tahoma"/>
                <w:sz w:val="18"/>
                <w:szCs w:val="18"/>
              </w:rPr>
              <w:t>10.</w:t>
            </w:r>
          </w:p>
        </w:tc>
        <w:tc>
          <w:tcPr>
            <w:tcW w:w="6237" w:type="dxa"/>
            <w:tcBorders>
              <w:top w:val="single" w:sz="6" w:space="0" w:color="auto"/>
              <w:left w:val="single" w:sz="6" w:space="0" w:color="auto"/>
              <w:bottom w:val="single" w:sz="6" w:space="0" w:color="auto"/>
              <w:right w:val="single" w:sz="6" w:space="0" w:color="auto"/>
            </w:tcBorders>
          </w:tcPr>
          <w:p w14:paraId="026FD799"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 xml:space="preserve">Przechył </w:t>
            </w:r>
            <w:proofErr w:type="spellStart"/>
            <w:r w:rsidRPr="002A5DC2">
              <w:rPr>
                <w:rFonts w:ascii="Tahoma" w:hAnsi="Tahoma" w:cs="Tahoma"/>
                <w:sz w:val="18"/>
                <w:szCs w:val="18"/>
              </w:rPr>
              <w:t>Trendelenburga</w:t>
            </w:r>
            <w:proofErr w:type="spellEnd"/>
            <w:r w:rsidRPr="002A5DC2">
              <w:rPr>
                <w:rFonts w:ascii="Tahoma" w:hAnsi="Tahoma" w:cs="Tahoma"/>
                <w:sz w:val="18"/>
                <w:szCs w:val="18"/>
              </w:rPr>
              <w:t>: min. 40</w:t>
            </w:r>
            <w:r w:rsidRPr="002A5DC2">
              <w:rPr>
                <w:rFonts w:ascii="Tahoma" w:hAnsi="Tahoma" w:cs="Tahoma"/>
                <w:sz w:val="18"/>
                <w:szCs w:val="18"/>
                <w:vertAlign w:val="superscript"/>
              </w:rPr>
              <w:t xml:space="preserve">0 </w:t>
            </w:r>
          </w:p>
        </w:tc>
        <w:tc>
          <w:tcPr>
            <w:tcW w:w="3427" w:type="dxa"/>
            <w:tcBorders>
              <w:top w:val="single" w:sz="6" w:space="0" w:color="auto"/>
              <w:left w:val="single" w:sz="6" w:space="0" w:color="auto"/>
              <w:bottom w:val="single" w:sz="6" w:space="0" w:color="auto"/>
              <w:right w:val="single" w:sz="6" w:space="0" w:color="auto"/>
            </w:tcBorders>
          </w:tcPr>
          <w:p w14:paraId="17AEB265" w14:textId="77777777" w:rsidR="00597F71" w:rsidRPr="002A5DC2" w:rsidRDefault="00597F71" w:rsidP="00597F71">
            <w:pPr>
              <w:spacing w:before="60" w:after="60"/>
              <w:jc w:val="center"/>
              <w:rPr>
                <w:rFonts w:ascii="Tahoma" w:hAnsi="Tahoma" w:cs="Tahoma"/>
                <w:sz w:val="18"/>
                <w:szCs w:val="18"/>
              </w:rPr>
            </w:pPr>
          </w:p>
        </w:tc>
      </w:tr>
      <w:tr w:rsidR="00597F71" w:rsidRPr="002A5DC2" w14:paraId="366F49F4"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779302C1" w14:textId="77777777" w:rsidR="00597F71" w:rsidRPr="002A5DC2" w:rsidRDefault="00597F71" w:rsidP="00597F71">
            <w:pPr>
              <w:spacing w:before="60" w:after="60"/>
              <w:jc w:val="center"/>
              <w:rPr>
                <w:rFonts w:ascii="Tahoma" w:hAnsi="Tahoma" w:cs="Tahoma"/>
                <w:sz w:val="18"/>
                <w:szCs w:val="18"/>
              </w:rPr>
            </w:pPr>
            <w:r w:rsidRPr="002A5DC2">
              <w:rPr>
                <w:rFonts w:ascii="Tahoma" w:hAnsi="Tahoma" w:cs="Tahoma"/>
                <w:sz w:val="18"/>
                <w:szCs w:val="18"/>
              </w:rPr>
              <w:lastRenderedPageBreak/>
              <w:t>11.</w:t>
            </w:r>
          </w:p>
        </w:tc>
        <w:tc>
          <w:tcPr>
            <w:tcW w:w="6237" w:type="dxa"/>
            <w:tcBorders>
              <w:top w:val="single" w:sz="6" w:space="0" w:color="auto"/>
              <w:left w:val="single" w:sz="6" w:space="0" w:color="auto"/>
              <w:bottom w:val="single" w:sz="6" w:space="0" w:color="auto"/>
              <w:right w:val="single" w:sz="6" w:space="0" w:color="auto"/>
            </w:tcBorders>
          </w:tcPr>
          <w:p w14:paraId="5DDDAE08"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Przechył anty –</w:t>
            </w:r>
            <w:proofErr w:type="spellStart"/>
            <w:r w:rsidRPr="002A5DC2">
              <w:rPr>
                <w:rFonts w:ascii="Tahoma" w:hAnsi="Tahoma" w:cs="Tahoma"/>
                <w:sz w:val="18"/>
                <w:szCs w:val="18"/>
              </w:rPr>
              <w:t>Trendelenburga</w:t>
            </w:r>
            <w:proofErr w:type="spellEnd"/>
            <w:r w:rsidRPr="002A5DC2">
              <w:rPr>
                <w:rFonts w:ascii="Tahoma" w:hAnsi="Tahoma" w:cs="Tahoma"/>
                <w:sz w:val="18"/>
                <w:szCs w:val="18"/>
              </w:rPr>
              <w:t>: min. 40</w:t>
            </w:r>
            <w:r w:rsidRPr="002A5DC2">
              <w:rPr>
                <w:rFonts w:ascii="Tahoma" w:hAnsi="Tahoma" w:cs="Tahoma"/>
                <w:sz w:val="18"/>
                <w:szCs w:val="18"/>
                <w:vertAlign w:val="superscript"/>
              </w:rPr>
              <w:t xml:space="preserve">0 </w:t>
            </w:r>
          </w:p>
        </w:tc>
        <w:tc>
          <w:tcPr>
            <w:tcW w:w="3427" w:type="dxa"/>
            <w:tcBorders>
              <w:top w:val="single" w:sz="6" w:space="0" w:color="auto"/>
              <w:left w:val="single" w:sz="6" w:space="0" w:color="auto"/>
              <w:bottom w:val="single" w:sz="6" w:space="0" w:color="auto"/>
              <w:right w:val="single" w:sz="6" w:space="0" w:color="auto"/>
            </w:tcBorders>
          </w:tcPr>
          <w:p w14:paraId="1C6A55EE" w14:textId="77777777" w:rsidR="00597F71" w:rsidRPr="002A5DC2" w:rsidRDefault="00597F71" w:rsidP="00597F71">
            <w:pPr>
              <w:jc w:val="center"/>
              <w:rPr>
                <w:rFonts w:ascii="Tahoma" w:hAnsi="Tahoma" w:cs="Tahoma"/>
                <w:sz w:val="18"/>
                <w:szCs w:val="18"/>
              </w:rPr>
            </w:pPr>
          </w:p>
        </w:tc>
      </w:tr>
      <w:tr w:rsidR="00597F71" w:rsidRPr="002A5DC2" w14:paraId="77D4EBE0"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6674DBD9" w14:textId="77777777" w:rsidR="00597F71" w:rsidRPr="002A5DC2" w:rsidRDefault="00597F71" w:rsidP="00597F71">
            <w:pPr>
              <w:spacing w:before="60" w:after="60"/>
              <w:jc w:val="center"/>
              <w:rPr>
                <w:rFonts w:ascii="Tahoma" w:hAnsi="Tahoma" w:cs="Tahoma"/>
                <w:sz w:val="18"/>
                <w:szCs w:val="18"/>
              </w:rPr>
            </w:pPr>
            <w:r w:rsidRPr="002A5DC2">
              <w:rPr>
                <w:rFonts w:ascii="Tahoma" w:hAnsi="Tahoma" w:cs="Tahoma"/>
                <w:sz w:val="18"/>
                <w:szCs w:val="18"/>
              </w:rPr>
              <w:t>12.</w:t>
            </w:r>
          </w:p>
        </w:tc>
        <w:tc>
          <w:tcPr>
            <w:tcW w:w="6237" w:type="dxa"/>
            <w:tcBorders>
              <w:top w:val="single" w:sz="6" w:space="0" w:color="auto"/>
              <w:left w:val="single" w:sz="6" w:space="0" w:color="auto"/>
              <w:bottom w:val="single" w:sz="6" w:space="0" w:color="auto"/>
              <w:right w:val="single" w:sz="6" w:space="0" w:color="auto"/>
            </w:tcBorders>
          </w:tcPr>
          <w:p w14:paraId="2C22F53E"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Regulacja kąta nachylenia podnóżków w płaszczyźnie pionowej: - 90</w:t>
            </w:r>
            <w:r w:rsidRPr="002A5DC2">
              <w:rPr>
                <w:rFonts w:ascii="Tahoma" w:hAnsi="Tahoma" w:cs="Tahoma"/>
                <w:sz w:val="18"/>
                <w:szCs w:val="18"/>
                <w:vertAlign w:val="superscript"/>
              </w:rPr>
              <w:t>0</w:t>
            </w:r>
            <w:r w:rsidRPr="002A5DC2">
              <w:rPr>
                <w:rFonts w:ascii="Tahoma" w:hAnsi="Tahoma" w:cs="Tahoma"/>
                <w:sz w:val="18"/>
                <w:szCs w:val="18"/>
              </w:rPr>
              <w:t xml:space="preserve"> do +30</w:t>
            </w:r>
            <w:r w:rsidRPr="002A5DC2">
              <w:rPr>
                <w:rFonts w:ascii="Tahoma" w:hAnsi="Tahoma" w:cs="Tahoma"/>
                <w:sz w:val="18"/>
                <w:szCs w:val="18"/>
                <w:vertAlign w:val="superscript"/>
              </w:rPr>
              <w:t xml:space="preserve">0  </w:t>
            </w:r>
            <w:r w:rsidRPr="002A5DC2">
              <w:rPr>
                <w:rFonts w:ascii="Tahoma" w:hAnsi="Tahoma" w:cs="Tahoma"/>
                <w:sz w:val="18"/>
                <w:szCs w:val="18"/>
              </w:rPr>
              <w:t>(± 5</w:t>
            </w:r>
            <w:r w:rsidRPr="002A5DC2">
              <w:rPr>
                <w:rFonts w:ascii="Tahoma" w:hAnsi="Tahoma" w:cs="Tahoma"/>
                <w:sz w:val="18"/>
                <w:szCs w:val="18"/>
                <w:vertAlign w:val="superscript"/>
              </w:rPr>
              <w:t>0</w:t>
            </w:r>
            <w:r w:rsidRPr="002A5DC2">
              <w:rPr>
                <w:rFonts w:ascii="Tahoma" w:hAnsi="Tahoma" w:cs="Tahoma"/>
                <w:sz w:val="18"/>
                <w:szCs w:val="18"/>
              </w:rPr>
              <w:t>)</w:t>
            </w:r>
          </w:p>
        </w:tc>
        <w:tc>
          <w:tcPr>
            <w:tcW w:w="3427" w:type="dxa"/>
            <w:tcBorders>
              <w:top w:val="single" w:sz="6" w:space="0" w:color="auto"/>
              <w:left w:val="single" w:sz="6" w:space="0" w:color="auto"/>
              <w:bottom w:val="single" w:sz="6" w:space="0" w:color="auto"/>
              <w:right w:val="single" w:sz="6" w:space="0" w:color="auto"/>
            </w:tcBorders>
          </w:tcPr>
          <w:p w14:paraId="54270418" w14:textId="77777777" w:rsidR="00597F71" w:rsidRPr="002A5DC2" w:rsidRDefault="00597F71" w:rsidP="00597F71">
            <w:pPr>
              <w:spacing w:before="60"/>
              <w:jc w:val="center"/>
              <w:rPr>
                <w:rFonts w:ascii="Tahoma" w:hAnsi="Tahoma" w:cs="Tahoma"/>
                <w:sz w:val="18"/>
                <w:szCs w:val="18"/>
              </w:rPr>
            </w:pPr>
          </w:p>
        </w:tc>
      </w:tr>
      <w:tr w:rsidR="00597F71" w:rsidRPr="002A5DC2" w14:paraId="642A3788"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3E69E470" w14:textId="77777777" w:rsidR="00597F71" w:rsidRPr="002A5DC2" w:rsidRDefault="00597F71" w:rsidP="00597F71">
            <w:pPr>
              <w:spacing w:before="60" w:after="60"/>
              <w:jc w:val="center"/>
              <w:rPr>
                <w:rFonts w:ascii="Tahoma" w:hAnsi="Tahoma" w:cs="Tahoma"/>
                <w:sz w:val="18"/>
                <w:szCs w:val="18"/>
              </w:rPr>
            </w:pPr>
            <w:r w:rsidRPr="002A5DC2">
              <w:rPr>
                <w:rFonts w:ascii="Tahoma" w:hAnsi="Tahoma" w:cs="Tahoma"/>
                <w:sz w:val="18"/>
                <w:szCs w:val="18"/>
              </w:rPr>
              <w:t>13.</w:t>
            </w:r>
          </w:p>
        </w:tc>
        <w:tc>
          <w:tcPr>
            <w:tcW w:w="6237" w:type="dxa"/>
            <w:tcBorders>
              <w:top w:val="single" w:sz="6" w:space="0" w:color="auto"/>
              <w:left w:val="single" w:sz="6" w:space="0" w:color="auto"/>
              <w:bottom w:val="single" w:sz="6" w:space="0" w:color="auto"/>
              <w:right w:val="single" w:sz="6" w:space="0" w:color="auto"/>
            </w:tcBorders>
          </w:tcPr>
          <w:p w14:paraId="7F6D8476"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 xml:space="preserve">Zakres regulacji kata odchylenia podnóżków </w:t>
            </w:r>
            <w:r w:rsidRPr="002A5DC2">
              <w:rPr>
                <w:rFonts w:ascii="Tahoma" w:hAnsi="Tahoma" w:cs="Tahoma"/>
                <w:sz w:val="18"/>
                <w:szCs w:val="18"/>
              </w:rPr>
              <w:br/>
              <w:t>w płaszczyźnie poziomej: 0</w:t>
            </w:r>
            <w:r w:rsidRPr="002A5DC2">
              <w:rPr>
                <w:rFonts w:ascii="Tahoma" w:hAnsi="Tahoma" w:cs="Tahoma"/>
                <w:sz w:val="18"/>
                <w:szCs w:val="18"/>
                <w:vertAlign w:val="superscript"/>
              </w:rPr>
              <w:t>0</w:t>
            </w:r>
            <w:r w:rsidRPr="002A5DC2">
              <w:rPr>
                <w:rFonts w:ascii="Tahoma" w:hAnsi="Tahoma" w:cs="Tahoma"/>
                <w:sz w:val="18"/>
                <w:szCs w:val="18"/>
              </w:rPr>
              <w:t xml:space="preserve"> do 180</w:t>
            </w:r>
            <w:r w:rsidRPr="002A5DC2">
              <w:rPr>
                <w:rFonts w:ascii="Tahoma" w:hAnsi="Tahoma" w:cs="Tahoma"/>
                <w:sz w:val="18"/>
                <w:szCs w:val="18"/>
                <w:vertAlign w:val="superscript"/>
              </w:rPr>
              <w:t xml:space="preserve">0  </w:t>
            </w:r>
            <w:r w:rsidRPr="002A5DC2">
              <w:rPr>
                <w:rFonts w:ascii="Tahoma" w:hAnsi="Tahoma" w:cs="Tahoma"/>
                <w:sz w:val="18"/>
                <w:szCs w:val="18"/>
              </w:rPr>
              <w:t>(±</w:t>
            </w:r>
            <w:r w:rsidRPr="002A5DC2">
              <w:rPr>
                <w:rFonts w:ascii="Tahoma" w:hAnsi="Tahoma" w:cs="Tahoma"/>
                <w:sz w:val="18"/>
                <w:szCs w:val="18"/>
                <w:u w:val="single"/>
              </w:rPr>
              <w:t xml:space="preserve"> </w:t>
            </w:r>
            <w:r w:rsidRPr="002A5DC2">
              <w:rPr>
                <w:rFonts w:ascii="Tahoma" w:hAnsi="Tahoma" w:cs="Tahoma"/>
                <w:sz w:val="18"/>
                <w:szCs w:val="18"/>
              </w:rPr>
              <w:t>5</w:t>
            </w:r>
            <w:r w:rsidRPr="002A5DC2">
              <w:rPr>
                <w:rFonts w:ascii="Tahoma" w:hAnsi="Tahoma" w:cs="Tahoma"/>
                <w:sz w:val="18"/>
                <w:szCs w:val="18"/>
                <w:vertAlign w:val="superscript"/>
              </w:rPr>
              <w:t>0</w:t>
            </w:r>
            <w:r w:rsidRPr="002A5DC2">
              <w:rPr>
                <w:rFonts w:ascii="Tahoma" w:hAnsi="Tahoma" w:cs="Tahoma"/>
                <w:sz w:val="18"/>
                <w:szCs w:val="18"/>
              </w:rPr>
              <w:t>)</w:t>
            </w:r>
          </w:p>
        </w:tc>
        <w:tc>
          <w:tcPr>
            <w:tcW w:w="3427" w:type="dxa"/>
            <w:tcBorders>
              <w:top w:val="single" w:sz="6" w:space="0" w:color="auto"/>
              <w:left w:val="single" w:sz="6" w:space="0" w:color="auto"/>
              <w:bottom w:val="single" w:sz="6" w:space="0" w:color="auto"/>
              <w:right w:val="single" w:sz="6" w:space="0" w:color="auto"/>
            </w:tcBorders>
          </w:tcPr>
          <w:p w14:paraId="277F92A9" w14:textId="77777777" w:rsidR="00597F71" w:rsidRPr="002A5DC2" w:rsidRDefault="00597F71" w:rsidP="00597F71">
            <w:pPr>
              <w:spacing w:before="60"/>
              <w:jc w:val="center"/>
              <w:rPr>
                <w:rFonts w:ascii="Tahoma" w:hAnsi="Tahoma" w:cs="Tahoma"/>
                <w:sz w:val="18"/>
                <w:szCs w:val="18"/>
              </w:rPr>
            </w:pPr>
          </w:p>
        </w:tc>
      </w:tr>
      <w:tr w:rsidR="00597F71" w:rsidRPr="002A5DC2" w14:paraId="2307E829"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42A149F4" w14:textId="77777777" w:rsidR="00597F71" w:rsidRPr="002A5DC2" w:rsidRDefault="00597F71" w:rsidP="00597F71">
            <w:pPr>
              <w:spacing w:before="60" w:after="60"/>
              <w:jc w:val="center"/>
              <w:rPr>
                <w:rFonts w:ascii="Tahoma" w:hAnsi="Tahoma" w:cs="Tahoma"/>
                <w:sz w:val="18"/>
                <w:szCs w:val="18"/>
              </w:rPr>
            </w:pPr>
            <w:r w:rsidRPr="002A5DC2">
              <w:rPr>
                <w:rFonts w:ascii="Tahoma" w:hAnsi="Tahoma" w:cs="Tahoma"/>
                <w:sz w:val="18"/>
                <w:szCs w:val="18"/>
              </w:rPr>
              <w:t>14.</w:t>
            </w:r>
          </w:p>
        </w:tc>
        <w:tc>
          <w:tcPr>
            <w:tcW w:w="6237" w:type="dxa"/>
            <w:tcBorders>
              <w:top w:val="single" w:sz="6" w:space="0" w:color="auto"/>
              <w:left w:val="single" w:sz="6" w:space="0" w:color="auto"/>
              <w:bottom w:val="single" w:sz="6" w:space="0" w:color="auto"/>
              <w:right w:val="single" w:sz="6" w:space="0" w:color="auto"/>
            </w:tcBorders>
          </w:tcPr>
          <w:p w14:paraId="409EDE8C"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 xml:space="preserve">Ręczny przesuw wzdłużny blatu : min. </w:t>
            </w:r>
            <w:smartTag w:uri="urn:schemas-microsoft-com:office:smarttags" w:element="metricconverter">
              <w:smartTagPr>
                <w:attr w:name="ProductID" w:val="330 mm"/>
              </w:smartTagPr>
              <w:r w:rsidRPr="002A5DC2">
                <w:rPr>
                  <w:rFonts w:ascii="Tahoma" w:hAnsi="Tahoma" w:cs="Tahoma"/>
                  <w:sz w:val="18"/>
                  <w:szCs w:val="18"/>
                </w:rPr>
                <w:t>330 mm</w:t>
              </w:r>
            </w:smartTag>
            <w:r w:rsidRPr="002A5DC2">
              <w:rPr>
                <w:rFonts w:ascii="Tahoma" w:hAnsi="Tahoma" w:cs="Tahoma"/>
                <w:sz w:val="18"/>
                <w:szCs w:val="18"/>
              </w:rPr>
              <w:t xml:space="preserve">. Przesuw płynny, bezstopniowy, </w:t>
            </w:r>
            <w:proofErr w:type="spellStart"/>
            <w:r w:rsidRPr="002A5DC2">
              <w:rPr>
                <w:rFonts w:ascii="Tahoma" w:hAnsi="Tahoma" w:cs="Tahoma"/>
                <w:sz w:val="18"/>
                <w:szCs w:val="18"/>
              </w:rPr>
              <w:t>bezskokowy</w:t>
            </w:r>
            <w:proofErr w:type="spellEnd"/>
            <w:r w:rsidRPr="002A5DC2">
              <w:rPr>
                <w:rFonts w:ascii="Tahoma" w:hAnsi="Tahoma" w:cs="Tahoma"/>
                <w:sz w:val="18"/>
                <w:szCs w:val="18"/>
              </w:rPr>
              <w:t>, zapewniający zablokowanie blatu w dowolnym położeniu (na całym zakresie przesuwu)</w:t>
            </w:r>
          </w:p>
        </w:tc>
        <w:tc>
          <w:tcPr>
            <w:tcW w:w="3427" w:type="dxa"/>
            <w:tcBorders>
              <w:top w:val="single" w:sz="6" w:space="0" w:color="auto"/>
              <w:left w:val="single" w:sz="6" w:space="0" w:color="auto"/>
              <w:bottom w:val="single" w:sz="6" w:space="0" w:color="auto"/>
              <w:right w:val="single" w:sz="6" w:space="0" w:color="auto"/>
            </w:tcBorders>
          </w:tcPr>
          <w:p w14:paraId="29CC7096" w14:textId="77777777" w:rsidR="00597F71" w:rsidRPr="002A5DC2" w:rsidRDefault="00597F71" w:rsidP="00597F71">
            <w:pPr>
              <w:jc w:val="center"/>
              <w:rPr>
                <w:rFonts w:ascii="Tahoma" w:hAnsi="Tahoma" w:cs="Tahoma"/>
                <w:sz w:val="18"/>
                <w:szCs w:val="18"/>
              </w:rPr>
            </w:pPr>
          </w:p>
        </w:tc>
      </w:tr>
      <w:tr w:rsidR="00597F71" w:rsidRPr="002A5DC2" w14:paraId="6481C3D9"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0162332E" w14:textId="77777777" w:rsidR="00597F71" w:rsidRPr="002A5DC2" w:rsidRDefault="00597F71" w:rsidP="00597F71">
            <w:pPr>
              <w:spacing w:before="60" w:after="60"/>
              <w:jc w:val="center"/>
              <w:rPr>
                <w:rFonts w:ascii="Tahoma" w:hAnsi="Tahoma" w:cs="Tahoma"/>
                <w:sz w:val="18"/>
                <w:szCs w:val="18"/>
              </w:rPr>
            </w:pPr>
            <w:r w:rsidRPr="002A5DC2">
              <w:rPr>
                <w:rFonts w:ascii="Tahoma" w:hAnsi="Tahoma" w:cs="Tahoma"/>
                <w:sz w:val="18"/>
                <w:szCs w:val="18"/>
              </w:rPr>
              <w:t>15.</w:t>
            </w:r>
          </w:p>
        </w:tc>
        <w:tc>
          <w:tcPr>
            <w:tcW w:w="6237" w:type="dxa"/>
            <w:tcBorders>
              <w:top w:val="single" w:sz="6" w:space="0" w:color="auto"/>
              <w:left w:val="single" w:sz="6" w:space="0" w:color="auto"/>
              <w:bottom w:val="single" w:sz="6" w:space="0" w:color="auto"/>
              <w:right w:val="single" w:sz="6" w:space="0" w:color="auto"/>
            </w:tcBorders>
          </w:tcPr>
          <w:p w14:paraId="2F522DB9"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Układ sterowania z funkcją „stand by” włączającą się po upływie max.15 sekund od ostatniego naciśnięcia przycisku funkcyjnego . Ponowne sterowanie z pilota możliwe po naciśnięciu przycisku aktywacji przycisków funkcyjnych</w:t>
            </w:r>
          </w:p>
        </w:tc>
        <w:tc>
          <w:tcPr>
            <w:tcW w:w="3427" w:type="dxa"/>
            <w:tcBorders>
              <w:top w:val="single" w:sz="6" w:space="0" w:color="auto"/>
              <w:left w:val="single" w:sz="6" w:space="0" w:color="auto"/>
              <w:bottom w:val="single" w:sz="6" w:space="0" w:color="auto"/>
              <w:right w:val="single" w:sz="6" w:space="0" w:color="auto"/>
            </w:tcBorders>
          </w:tcPr>
          <w:p w14:paraId="7EB0ED05" w14:textId="77777777" w:rsidR="00597F71" w:rsidRPr="002A5DC2" w:rsidRDefault="00597F71" w:rsidP="00597F71">
            <w:pPr>
              <w:jc w:val="center"/>
              <w:rPr>
                <w:rFonts w:ascii="Tahoma" w:hAnsi="Tahoma" w:cs="Tahoma"/>
                <w:sz w:val="18"/>
                <w:szCs w:val="18"/>
              </w:rPr>
            </w:pPr>
          </w:p>
        </w:tc>
      </w:tr>
      <w:tr w:rsidR="00597F71" w:rsidRPr="002A5DC2" w14:paraId="15423D70"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61435B22" w14:textId="77777777" w:rsidR="00597F71" w:rsidRPr="002A5DC2" w:rsidRDefault="00597F71" w:rsidP="00597F71">
            <w:pPr>
              <w:spacing w:before="60" w:after="60"/>
              <w:jc w:val="center"/>
              <w:rPr>
                <w:rFonts w:ascii="Tahoma" w:hAnsi="Tahoma" w:cs="Tahoma"/>
                <w:sz w:val="18"/>
                <w:szCs w:val="18"/>
              </w:rPr>
            </w:pPr>
            <w:r w:rsidRPr="002A5DC2">
              <w:rPr>
                <w:rFonts w:ascii="Tahoma" w:hAnsi="Tahoma" w:cs="Tahoma"/>
                <w:sz w:val="18"/>
                <w:szCs w:val="18"/>
              </w:rPr>
              <w:t>16.</w:t>
            </w:r>
          </w:p>
        </w:tc>
        <w:tc>
          <w:tcPr>
            <w:tcW w:w="6237" w:type="dxa"/>
            <w:tcBorders>
              <w:top w:val="single" w:sz="6" w:space="0" w:color="auto"/>
              <w:left w:val="single" w:sz="6" w:space="0" w:color="auto"/>
              <w:bottom w:val="single" w:sz="6" w:space="0" w:color="auto"/>
              <w:right w:val="single" w:sz="6" w:space="0" w:color="auto"/>
            </w:tcBorders>
          </w:tcPr>
          <w:p w14:paraId="700C187E"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Regulacja pilotem przewodowym przez układ elektro-hydrauliczny następujących pozycji blatu:</w:t>
            </w:r>
          </w:p>
          <w:p w14:paraId="1B147E41" w14:textId="77777777" w:rsidR="00597F71" w:rsidRPr="002A5DC2" w:rsidRDefault="00597F71" w:rsidP="00597F71">
            <w:pPr>
              <w:numPr>
                <w:ilvl w:val="0"/>
                <w:numId w:val="53"/>
              </w:numPr>
              <w:spacing w:before="60" w:after="60" w:line="259" w:lineRule="auto"/>
              <w:rPr>
                <w:rFonts w:ascii="Tahoma" w:hAnsi="Tahoma" w:cs="Tahoma"/>
                <w:sz w:val="18"/>
                <w:szCs w:val="18"/>
              </w:rPr>
            </w:pPr>
            <w:r w:rsidRPr="002A5DC2">
              <w:rPr>
                <w:rFonts w:ascii="Tahoma" w:hAnsi="Tahoma" w:cs="Tahoma"/>
                <w:sz w:val="18"/>
                <w:szCs w:val="18"/>
              </w:rPr>
              <w:t xml:space="preserve">zmiana wysokości </w:t>
            </w:r>
          </w:p>
          <w:p w14:paraId="7C3C4D6A" w14:textId="77777777" w:rsidR="00597F71" w:rsidRPr="002A5DC2" w:rsidRDefault="00597F71" w:rsidP="00597F71">
            <w:pPr>
              <w:numPr>
                <w:ilvl w:val="0"/>
                <w:numId w:val="53"/>
              </w:numPr>
              <w:spacing w:before="60" w:after="60" w:line="259" w:lineRule="auto"/>
              <w:rPr>
                <w:rFonts w:ascii="Tahoma" w:hAnsi="Tahoma" w:cs="Tahoma"/>
                <w:sz w:val="18"/>
                <w:szCs w:val="18"/>
              </w:rPr>
            </w:pPr>
            <w:r w:rsidRPr="002A5DC2">
              <w:rPr>
                <w:rFonts w:ascii="Tahoma" w:hAnsi="Tahoma" w:cs="Tahoma"/>
                <w:sz w:val="18"/>
                <w:szCs w:val="18"/>
              </w:rPr>
              <w:t xml:space="preserve">przechyły wzdłużne </w:t>
            </w:r>
          </w:p>
          <w:p w14:paraId="3072D87D" w14:textId="77777777" w:rsidR="00597F71" w:rsidRPr="002A5DC2" w:rsidRDefault="00597F71" w:rsidP="00597F71">
            <w:pPr>
              <w:numPr>
                <w:ilvl w:val="0"/>
                <w:numId w:val="53"/>
              </w:numPr>
              <w:spacing w:before="60" w:after="60" w:line="259" w:lineRule="auto"/>
              <w:rPr>
                <w:rFonts w:ascii="Tahoma" w:hAnsi="Tahoma" w:cs="Tahoma"/>
                <w:sz w:val="18"/>
                <w:szCs w:val="18"/>
              </w:rPr>
            </w:pPr>
            <w:r w:rsidRPr="002A5DC2">
              <w:rPr>
                <w:rFonts w:ascii="Tahoma" w:hAnsi="Tahoma" w:cs="Tahoma"/>
                <w:sz w:val="18"/>
                <w:szCs w:val="18"/>
              </w:rPr>
              <w:t>przechyły boczne</w:t>
            </w:r>
          </w:p>
          <w:p w14:paraId="40E80C5A" w14:textId="77777777" w:rsidR="00597F71" w:rsidRPr="002A5DC2" w:rsidRDefault="00597F71" w:rsidP="00597F71">
            <w:pPr>
              <w:numPr>
                <w:ilvl w:val="0"/>
                <w:numId w:val="53"/>
              </w:numPr>
              <w:spacing w:before="60" w:after="60" w:line="259" w:lineRule="auto"/>
              <w:rPr>
                <w:rFonts w:ascii="Tahoma" w:hAnsi="Tahoma" w:cs="Tahoma"/>
                <w:sz w:val="18"/>
                <w:szCs w:val="18"/>
              </w:rPr>
            </w:pPr>
            <w:r w:rsidRPr="002A5DC2">
              <w:rPr>
                <w:rFonts w:ascii="Tahoma" w:hAnsi="Tahoma" w:cs="Tahoma"/>
                <w:sz w:val="18"/>
                <w:szCs w:val="18"/>
              </w:rPr>
              <w:t>poziomowanie jednym przyciskiem</w:t>
            </w:r>
          </w:p>
        </w:tc>
        <w:tc>
          <w:tcPr>
            <w:tcW w:w="3427" w:type="dxa"/>
            <w:tcBorders>
              <w:top w:val="single" w:sz="6" w:space="0" w:color="auto"/>
              <w:left w:val="single" w:sz="6" w:space="0" w:color="auto"/>
              <w:bottom w:val="single" w:sz="6" w:space="0" w:color="auto"/>
              <w:right w:val="single" w:sz="6" w:space="0" w:color="auto"/>
            </w:tcBorders>
          </w:tcPr>
          <w:p w14:paraId="212EA37A" w14:textId="77777777" w:rsidR="00597F71" w:rsidRPr="002A5DC2" w:rsidRDefault="00597F71" w:rsidP="00597F71">
            <w:pPr>
              <w:spacing w:before="60"/>
              <w:jc w:val="center"/>
              <w:rPr>
                <w:rFonts w:ascii="Tahoma" w:hAnsi="Tahoma" w:cs="Tahoma"/>
                <w:sz w:val="18"/>
                <w:szCs w:val="18"/>
              </w:rPr>
            </w:pPr>
          </w:p>
        </w:tc>
      </w:tr>
      <w:tr w:rsidR="00597F71" w:rsidRPr="002A5DC2" w14:paraId="0B8283BD"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293BBB6B" w14:textId="77777777" w:rsidR="00597F71" w:rsidRPr="002A5DC2" w:rsidRDefault="00597F71" w:rsidP="00597F71">
            <w:pPr>
              <w:spacing w:before="60" w:after="60"/>
              <w:jc w:val="center"/>
              <w:rPr>
                <w:rFonts w:ascii="Tahoma" w:hAnsi="Tahoma" w:cs="Tahoma"/>
                <w:sz w:val="18"/>
                <w:szCs w:val="18"/>
              </w:rPr>
            </w:pPr>
            <w:r w:rsidRPr="002A5DC2">
              <w:rPr>
                <w:rFonts w:ascii="Tahoma" w:hAnsi="Tahoma" w:cs="Tahoma"/>
                <w:sz w:val="18"/>
                <w:szCs w:val="18"/>
              </w:rPr>
              <w:t>17.</w:t>
            </w:r>
          </w:p>
        </w:tc>
        <w:tc>
          <w:tcPr>
            <w:tcW w:w="6237" w:type="dxa"/>
            <w:tcBorders>
              <w:top w:val="single" w:sz="6" w:space="0" w:color="auto"/>
              <w:left w:val="single" w:sz="6" w:space="0" w:color="auto"/>
              <w:bottom w:val="single" w:sz="6" w:space="0" w:color="auto"/>
              <w:right w:val="single" w:sz="6" w:space="0" w:color="auto"/>
            </w:tcBorders>
          </w:tcPr>
          <w:p w14:paraId="7391C784" w14:textId="77777777" w:rsidR="00597F71" w:rsidRPr="002A5DC2" w:rsidRDefault="00597F71" w:rsidP="00597F71">
            <w:pPr>
              <w:rPr>
                <w:rFonts w:ascii="Tahoma" w:hAnsi="Tahoma" w:cs="Tahoma"/>
                <w:bCs/>
                <w:iCs/>
                <w:kern w:val="2"/>
                <w:sz w:val="18"/>
                <w:szCs w:val="18"/>
              </w:rPr>
            </w:pPr>
            <w:r w:rsidRPr="002A5DC2">
              <w:rPr>
                <w:rFonts w:ascii="Tahoma" w:hAnsi="Tahoma" w:cs="Tahoma"/>
                <w:bCs/>
                <w:iCs/>
                <w:kern w:val="2"/>
                <w:sz w:val="18"/>
                <w:szCs w:val="18"/>
              </w:rPr>
              <w:t xml:space="preserve">Stół wyposażony w przewodowy pilot z wyświetlaczem LCD (o szerokich kątach widzenia). </w:t>
            </w:r>
          </w:p>
          <w:p w14:paraId="3AA01661" w14:textId="77777777" w:rsidR="00597F71" w:rsidRPr="002A5DC2" w:rsidRDefault="00597F71" w:rsidP="00597F71">
            <w:pPr>
              <w:rPr>
                <w:rFonts w:ascii="Tahoma" w:hAnsi="Tahoma" w:cs="Tahoma"/>
                <w:bCs/>
                <w:iCs/>
                <w:kern w:val="2"/>
                <w:sz w:val="18"/>
                <w:szCs w:val="18"/>
              </w:rPr>
            </w:pPr>
          </w:p>
          <w:p w14:paraId="2A8751CB" w14:textId="77777777" w:rsidR="00597F71" w:rsidRPr="002A5DC2" w:rsidRDefault="00597F71" w:rsidP="00597F71">
            <w:pPr>
              <w:rPr>
                <w:rFonts w:ascii="Tahoma" w:hAnsi="Tahoma" w:cs="Tahoma"/>
                <w:bCs/>
                <w:iCs/>
                <w:kern w:val="2"/>
                <w:sz w:val="18"/>
                <w:szCs w:val="18"/>
              </w:rPr>
            </w:pPr>
            <w:r w:rsidRPr="002A5DC2">
              <w:rPr>
                <w:rFonts w:ascii="Tahoma" w:hAnsi="Tahoma" w:cs="Tahoma"/>
                <w:bCs/>
                <w:iCs/>
                <w:kern w:val="2"/>
                <w:sz w:val="18"/>
                <w:szCs w:val="18"/>
              </w:rPr>
              <w:t>Ergonomiczny pilot z podświetlanymi klawiszami i z wyraźnymi ikonami dla poszczególnych funkcji.</w:t>
            </w:r>
          </w:p>
          <w:p w14:paraId="2459A852" w14:textId="77777777" w:rsidR="00597F71" w:rsidRPr="002A5DC2" w:rsidRDefault="00597F71" w:rsidP="00597F71">
            <w:pPr>
              <w:rPr>
                <w:rFonts w:ascii="Tahoma" w:hAnsi="Tahoma" w:cs="Tahoma"/>
                <w:bCs/>
                <w:iCs/>
                <w:kern w:val="2"/>
                <w:sz w:val="18"/>
                <w:szCs w:val="18"/>
              </w:rPr>
            </w:pPr>
            <w:r w:rsidRPr="002A5DC2">
              <w:rPr>
                <w:rFonts w:ascii="Tahoma" w:hAnsi="Tahoma" w:cs="Tahoma"/>
                <w:bCs/>
                <w:iCs/>
                <w:kern w:val="2"/>
                <w:sz w:val="18"/>
                <w:szCs w:val="18"/>
              </w:rPr>
              <w:t xml:space="preserve">Pilot wyposażony w przycisk aktywujący wszystkie funkcje oraz w przycisk do zmiany orientacji blatu. </w:t>
            </w:r>
          </w:p>
          <w:p w14:paraId="1E9B27E2" w14:textId="77777777" w:rsidR="00597F71" w:rsidRPr="002A5DC2" w:rsidRDefault="00597F71" w:rsidP="00597F71">
            <w:pPr>
              <w:rPr>
                <w:rFonts w:ascii="Tahoma" w:hAnsi="Tahoma" w:cs="Tahoma"/>
                <w:bCs/>
                <w:iCs/>
                <w:kern w:val="2"/>
                <w:sz w:val="18"/>
                <w:szCs w:val="18"/>
              </w:rPr>
            </w:pPr>
            <w:r w:rsidRPr="002A5DC2">
              <w:rPr>
                <w:rFonts w:ascii="Tahoma" w:hAnsi="Tahoma" w:cs="Tahoma"/>
                <w:bCs/>
                <w:iCs/>
                <w:kern w:val="2"/>
                <w:sz w:val="18"/>
                <w:szCs w:val="18"/>
              </w:rPr>
              <w:t>Po włączeniu pilota na wyświetlaczu powinna znajdować się informacja o procentowym  stanie naładowania baterii stołu. Przy realizacji poszczególnych funkcji  wyświetla się  piktogram przedstawiający wykonywany ruch stołu oraz aktualna wartość regulowanego parametru.</w:t>
            </w:r>
          </w:p>
          <w:p w14:paraId="4155D7A0" w14:textId="77777777" w:rsidR="00597F71" w:rsidRPr="002A5DC2" w:rsidRDefault="00597F71" w:rsidP="00597F71">
            <w:pPr>
              <w:rPr>
                <w:rFonts w:ascii="Tahoma" w:hAnsi="Tahoma" w:cs="Tahoma"/>
                <w:bCs/>
                <w:iCs/>
                <w:kern w:val="2"/>
                <w:sz w:val="18"/>
                <w:szCs w:val="18"/>
              </w:rPr>
            </w:pPr>
            <w:r w:rsidRPr="002A5DC2">
              <w:rPr>
                <w:rFonts w:ascii="Tahoma" w:hAnsi="Tahoma" w:cs="Tahoma"/>
                <w:bCs/>
                <w:iCs/>
                <w:color w:val="000000"/>
                <w:kern w:val="2"/>
                <w:sz w:val="18"/>
                <w:szCs w:val="18"/>
              </w:rPr>
              <w:t>Regulacja funkcjami stołu dwustopniowa -zabezpieczająca przed przypadkowym</w:t>
            </w:r>
            <w:r w:rsidRPr="002A5DC2">
              <w:rPr>
                <w:rFonts w:ascii="Tahoma" w:hAnsi="Tahoma" w:cs="Tahoma"/>
                <w:bCs/>
                <w:iCs/>
                <w:kern w:val="2"/>
                <w:sz w:val="18"/>
                <w:szCs w:val="18"/>
              </w:rPr>
              <w:t xml:space="preserve"> uruchomieniem funkcji (wybór regulowanej funkcji a następnie wybór kierunku regulacji) poza pozycją </w:t>
            </w:r>
            <w:proofErr w:type="spellStart"/>
            <w:r w:rsidRPr="002A5DC2">
              <w:rPr>
                <w:rFonts w:ascii="Tahoma" w:hAnsi="Tahoma" w:cs="Tahoma"/>
                <w:bCs/>
                <w:iCs/>
                <w:kern w:val="2"/>
                <w:sz w:val="18"/>
                <w:szCs w:val="18"/>
              </w:rPr>
              <w:t>Trendelenburga</w:t>
            </w:r>
            <w:proofErr w:type="spellEnd"/>
            <w:r w:rsidRPr="002A5DC2">
              <w:rPr>
                <w:rFonts w:ascii="Tahoma" w:hAnsi="Tahoma" w:cs="Tahoma"/>
                <w:bCs/>
                <w:iCs/>
                <w:kern w:val="2"/>
                <w:sz w:val="18"/>
                <w:szCs w:val="18"/>
              </w:rPr>
              <w:t xml:space="preserve"> oraz „0”.</w:t>
            </w:r>
          </w:p>
          <w:p w14:paraId="153DFCC1" w14:textId="77777777" w:rsidR="00597F71" w:rsidRPr="002A5DC2" w:rsidRDefault="00597F71" w:rsidP="00597F71">
            <w:pPr>
              <w:rPr>
                <w:rFonts w:ascii="Tahoma" w:hAnsi="Tahoma" w:cs="Tahoma"/>
                <w:bCs/>
                <w:iCs/>
                <w:kern w:val="2"/>
                <w:sz w:val="18"/>
                <w:szCs w:val="18"/>
              </w:rPr>
            </w:pPr>
            <w:r w:rsidRPr="002A5DC2">
              <w:rPr>
                <w:rFonts w:ascii="Tahoma" w:hAnsi="Tahoma" w:cs="Tahoma"/>
                <w:bCs/>
                <w:iCs/>
                <w:kern w:val="2"/>
                <w:sz w:val="18"/>
                <w:szCs w:val="18"/>
              </w:rPr>
              <w:t xml:space="preserve">Klawisz pozycji </w:t>
            </w:r>
            <w:proofErr w:type="spellStart"/>
            <w:r w:rsidRPr="002A5DC2">
              <w:rPr>
                <w:rFonts w:ascii="Tahoma" w:hAnsi="Tahoma" w:cs="Tahoma"/>
                <w:bCs/>
                <w:iCs/>
                <w:kern w:val="2"/>
                <w:sz w:val="18"/>
                <w:szCs w:val="18"/>
              </w:rPr>
              <w:t>Trendelenburga</w:t>
            </w:r>
            <w:proofErr w:type="spellEnd"/>
            <w:r w:rsidRPr="002A5DC2">
              <w:rPr>
                <w:rFonts w:ascii="Tahoma" w:hAnsi="Tahoma" w:cs="Tahoma"/>
                <w:bCs/>
                <w:iCs/>
                <w:kern w:val="2"/>
                <w:sz w:val="18"/>
                <w:szCs w:val="18"/>
              </w:rPr>
              <w:t xml:space="preserve"> specjalnie oznaczony – odróżniający się od innych klawiszów.  </w:t>
            </w:r>
          </w:p>
          <w:p w14:paraId="0616339C" w14:textId="77777777" w:rsidR="00597F71" w:rsidRPr="002A5DC2" w:rsidRDefault="00597F71" w:rsidP="00597F71">
            <w:pPr>
              <w:spacing w:before="60" w:after="60"/>
              <w:rPr>
                <w:rFonts w:ascii="Tahoma" w:hAnsi="Tahoma" w:cs="Tahoma"/>
                <w:sz w:val="18"/>
                <w:szCs w:val="18"/>
              </w:rPr>
            </w:pPr>
            <w:r w:rsidRPr="002A5DC2">
              <w:rPr>
                <w:rFonts w:ascii="Tahoma" w:hAnsi="Tahoma" w:cs="Tahoma"/>
                <w:bCs/>
                <w:iCs/>
                <w:kern w:val="2"/>
                <w:sz w:val="18"/>
                <w:szCs w:val="18"/>
              </w:rPr>
              <w:t>Możliwość podłączenia pilota do stołu od strony nóg lub od strony głowy pacjenta.</w:t>
            </w:r>
          </w:p>
        </w:tc>
        <w:tc>
          <w:tcPr>
            <w:tcW w:w="3427" w:type="dxa"/>
            <w:tcBorders>
              <w:top w:val="single" w:sz="6" w:space="0" w:color="auto"/>
              <w:left w:val="single" w:sz="6" w:space="0" w:color="auto"/>
              <w:bottom w:val="single" w:sz="6" w:space="0" w:color="auto"/>
              <w:right w:val="single" w:sz="6" w:space="0" w:color="auto"/>
            </w:tcBorders>
          </w:tcPr>
          <w:p w14:paraId="1CC6A3B1" w14:textId="77777777" w:rsidR="00597F71" w:rsidRPr="002A5DC2" w:rsidRDefault="00597F71" w:rsidP="00597F71">
            <w:pPr>
              <w:spacing w:before="60"/>
              <w:jc w:val="center"/>
              <w:rPr>
                <w:rFonts w:ascii="Tahoma" w:hAnsi="Tahoma" w:cs="Tahoma"/>
                <w:sz w:val="18"/>
                <w:szCs w:val="18"/>
              </w:rPr>
            </w:pPr>
          </w:p>
        </w:tc>
      </w:tr>
      <w:tr w:rsidR="00597F71" w:rsidRPr="002A5DC2" w14:paraId="32874A85"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2904933F" w14:textId="77777777" w:rsidR="00597F71" w:rsidRPr="002A5DC2" w:rsidRDefault="00597F71" w:rsidP="00597F71">
            <w:pPr>
              <w:spacing w:before="60" w:after="60"/>
              <w:jc w:val="center"/>
              <w:rPr>
                <w:rFonts w:ascii="Tahoma" w:hAnsi="Tahoma" w:cs="Tahoma"/>
                <w:sz w:val="18"/>
                <w:szCs w:val="18"/>
              </w:rPr>
            </w:pPr>
            <w:r w:rsidRPr="002A5DC2">
              <w:rPr>
                <w:rFonts w:ascii="Tahoma" w:hAnsi="Tahoma" w:cs="Tahoma"/>
                <w:sz w:val="18"/>
                <w:szCs w:val="18"/>
              </w:rPr>
              <w:t>18.</w:t>
            </w:r>
          </w:p>
        </w:tc>
        <w:tc>
          <w:tcPr>
            <w:tcW w:w="6237" w:type="dxa"/>
            <w:tcBorders>
              <w:top w:val="single" w:sz="6" w:space="0" w:color="auto"/>
              <w:left w:val="single" w:sz="6" w:space="0" w:color="auto"/>
              <w:bottom w:val="single" w:sz="6" w:space="0" w:color="auto"/>
              <w:right w:val="single" w:sz="6" w:space="0" w:color="auto"/>
            </w:tcBorders>
          </w:tcPr>
          <w:p w14:paraId="2F91AA76"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Zasilanie bateryjne 24 V – ładowarka wbudowana w podstawę stołu</w:t>
            </w:r>
          </w:p>
        </w:tc>
        <w:tc>
          <w:tcPr>
            <w:tcW w:w="3427" w:type="dxa"/>
            <w:tcBorders>
              <w:top w:val="single" w:sz="6" w:space="0" w:color="auto"/>
              <w:left w:val="single" w:sz="6" w:space="0" w:color="auto"/>
              <w:bottom w:val="single" w:sz="6" w:space="0" w:color="auto"/>
              <w:right w:val="single" w:sz="6" w:space="0" w:color="auto"/>
            </w:tcBorders>
          </w:tcPr>
          <w:p w14:paraId="02452ACA" w14:textId="77777777" w:rsidR="00597F71" w:rsidRPr="002A5DC2" w:rsidRDefault="00597F71" w:rsidP="00597F71">
            <w:pPr>
              <w:spacing w:before="60"/>
              <w:jc w:val="center"/>
              <w:rPr>
                <w:rFonts w:ascii="Tahoma" w:hAnsi="Tahoma" w:cs="Tahoma"/>
                <w:sz w:val="18"/>
                <w:szCs w:val="18"/>
              </w:rPr>
            </w:pPr>
          </w:p>
        </w:tc>
      </w:tr>
      <w:tr w:rsidR="00597F71" w:rsidRPr="002A5DC2" w14:paraId="5AAAB0DC"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0B42A092" w14:textId="77777777" w:rsidR="00597F71" w:rsidRPr="002A5DC2" w:rsidRDefault="00597F71" w:rsidP="00597F71">
            <w:pPr>
              <w:spacing w:before="60" w:after="60"/>
              <w:jc w:val="center"/>
              <w:rPr>
                <w:rFonts w:ascii="Tahoma" w:hAnsi="Tahoma" w:cs="Tahoma"/>
                <w:sz w:val="18"/>
                <w:szCs w:val="18"/>
              </w:rPr>
            </w:pPr>
            <w:r w:rsidRPr="002A5DC2">
              <w:rPr>
                <w:rFonts w:ascii="Tahoma" w:hAnsi="Tahoma" w:cs="Tahoma"/>
                <w:sz w:val="18"/>
                <w:szCs w:val="18"/>
              </w:rPr>
              <w:t>19.</w:t>
            </w:r>
          </w:p>
        </w:tc>
        <w:tc>
          <w:tcPr>
            <w:tcW w:w="6237" w:type="dxa"/>
            <w:tcBorders>
              <w:top w:val="single" w:sz="6" w:space="0" w:color="auto"/>
              <w:left w:val="single" w:sz="6" w:space="0" w:color="auto"/>
              <w:bottom w:val="single" w:sz="6" w:space="0" w:color="auto"/>
              <w:right w:val="single" w:sz="6" w:space="0" w:color="auto"/>
            </w:tcBorders>
          </w:tcPr>
          <w:p w14:paraId="1616B9C3"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 xml:space="preserve">Regulacja segmentu oparcia pleców, podgłówka oraz nachylenia podnóżków w płaszczyźnie pionowej wspomagana sprężynami gazowymi z blokadą uruchamianymi łatwo dostępnymi dla personelu dźwigniami </w:t>
            </w:r>
          </w:p>
        </w:tc>
        <w:tc>
          <w:tcPr>
            <w:tcW w:w="3427" w:type="dxa"/>
            <w:tcBorders>
              <w:top w:val="single" w:sz="6" w:space="0" w:color="auto"/>
              <w:left w:val="single" w:sz="6" w:space="0" w:color="auto"/>
              <w:bottom w:val="single" w:sz="6" w:space="0" w:color="auto"/>
              <w:right w:val="single" w:sz="6" w:space="0" w:color="auto"/>
            </w:tcBorders>
          </w:tcPr>
          <w:p w14:paraId="00E13494" w14:textId="77777777" w:rsidR="00597F71" w:rsidRPr="002A5DC2" w:rsidRDefault="00597F71" w:rsidP="00597F71">
            <w:pPr>
              <w:spacing w:before="60" w:after="60"/>
              <w:jc w:val="center"/>
              <w:rPr>
                <w:rFonts w:ascii="Tahoma" w:hAnsi="Tahoma" w:cs="Tahoma"/>
                <w:sz w:val="18"/>
                <w:szCs w:val="18"/>
              </w:rPr>
            </w:pPr>
          </w:p>
        </w:tc>
      </w:tr>
      <w:tr w:rsidR="00597F71" w:rsidRPr="002A5DC2" w14:paraId="4F0BBD38"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614FD05F" w14:textId="77777777" w:rsidR="00597F71" w:rsidRPr="002A5DC2" w:rsidRDefault="00597F71" w:rsidP="00597F71">
            <w:pPr>
              <w:spacing w:before="60" w:after="60"/>
              <w:jc w:val="center"/>
              <w:rPr>
                <w:rFonts w:ascii="Tahoma" w:hAnsi="Tahoma" w:cs="Tahoma"/>
                <w:sz w:val="18"/>
                <w:szCs w:val="18"/>
              </w:rPr>
            </w:pPr>
            <w:r w:rsidRPr="002A5DC2">
              <w:rPr>
                <w:rFonts w:ascii="Tahoma" w:hAnsi="Tahoma" w:cs="Tahoma"/>
                <w:sz w:val="18"/>
                <w:szCs w:val="18"/>
              </w:rPr>
              <w:t>20.</w:t>
            </w:r>
          </w:p>
        </w:tc>
        <w:tc>
          <w:tcPr>
            <w:tcW w:w="6237" w:type="dxa"/>
            <w:tcBorders>
              <w:top w:val="single" w:sz="6" w:space="0" w:color="auto"/>
              <w:left w:val="single" w:sz="6" w:space="0" w:color="auto"/>
              <w:bottom w:val="single" w:sz="6" w:space="0" w:color="auto"/>
              <w:right w:val="single" w:sz="6" w:space="0" w:color="auto"/>
            </w:tcBorders>
          </w:tcPr>
          <w:p w14:paraId="4DF9B9C2"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 xml:space="preserve">Zabezpieczenie przed przypadkowym uruchomieniem dźwigni zwalniania  blokad sprężyn gazowych, służących do regulacji oparcia pleców </w:t>
            </w:r>
          </w:p>
        </w:tc>
        <w:tc>
          <w:tcPr>
            <w:tcW w:w="3427" w:type="dxa"/>
            <w:tcBorders>
              <w:top w:val="single" w:sz="6" w:space="0" w:color="auto"/>
              <w:left w:val="single" w:sz="6" w:space="0" w:color="auto"/>
              <w:bottom w:val="single" w:sz="6" w:space="0" w:color="auto"/>
              <w:right w:val="single" w:sz="6" w:space="0" w:color="auto"/>
            </w:tcBorders>
          </w:tcPr>
          <w:p w14:paraId="00581AE0" w14:textId="77777777" w:rsidR="00597F71" w:rsidRPr="002A5DC2" w:rsidRDefault="00597F71" w:rsidP="00597F71">
            <w:pPr>
              <w:spacing w:before="60" w:after="60"/>
              <w:jc w:val="center"/>
              <w:rPr>
                <w:rFonts w:ascii="Tahoma" w:hAnsi="Tahoma" w:cs="Tahoma"/>
                <w:sz w:val="18"/>
                <w:szCs w:val="18"/>
              </w:rPr>
            </w:pPr>
          </w:p>
        </w:tc>
      </w:tr>
      <w:tr w:rsidR="00597F71" w:rsidRPr="002A5DC2" w14:paraId="7FED3A0B"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1066EFE1" w14:textId="77777777" w:rsidR="00597F71" w:rsidRPr="002A5DC2" w:rsidRDefault="00597F71" w:rsidP="00597F71">
            <w:pPr>
              <w:spacing w:before="60" w:after="60"/>
              <w:jc w:val="center"/>
              <w:rPr>
                <w:rFonts w:ascii="Tahoma" w:hAnsi="Tahoma" w:cs="Tahoma"/>
                <w:sz w:val="18"/>
                <w:szCs w:val="18"/>
              </w:rPr>
            </w:pPr>
            <w:r w:rsidRPr="002A5DC2">
              <w:rPr>
                <w:rFonts w:ascii="Tahoma" w:hAnsi="Tahoma" w:cs="Tahoma"/>
                <w:sz w:val="18"/>
                <w:szCs w:val="18"/>
              </w:rPr>
              <w:t>21.</w:t>
            </w:r>
          </w:p>
        </w:tc>
        <w:tc>
          <w:tcPr>
            <w:tcW w:w="6237" w:type="dxa"/>
            <w:tcBorders>
              <w:top w:val="single" w:sz="6" w:space="0" w:color="auto"/>
              <w:left w:val="single" w:sz="6" w:space="0" w:color="auto"/>
              <w:bottom w:val="single" w:sz="6" w:space="0" w:color="auto"/>
              <w:right w:val="single" w:sz="6" w:space="0" w:color="auto"/>
            </w:tcBorders>
          </w:tcPr>
          <w:p w14:paraId="580D4721"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Konstrukcja stołu ze stali nierdzewnej – powierzchnie matowe</w:t>
            </w:r>
          </w:p>
        </w:tc>
        <w:tc>
          <w:tcPr>
            <w:tcW w:w="3427" w:type="dxa"/>
            <w:tcBorders>
              <w:top w:val="single" w:sz="6" w:space="0" w:color="auto"/>
              <w:left w:val="single" w:sz="6" w:space="0" w:color="auto"/>
              <w:bottom w:val="single" w:sz="6" w:space="0" w:color="auto"/>
              <w:right w:val="single" w:sz="6" w:space="0" w:color="auto"/>
            </w:tcBorders>
          </w:tcPr>
          <w:p w14:paraId="106EA644" w14:textId="77777777" w:rsidR="00597F71" w:rsidRPr="002A5DC2" w:rsidRDefault="00597F71" w:rsidP="00597F71">
            <w:pPr>
              <w:spacing w:before="60" w:after="60"/>
              <w:jc w:val="center"/>
              <w:rPr>
                <w:rFonts w:ascii="Tahoma" w:hAnsi="Tahoma" w:cs="Tahoma"/>
                <w:sz w:val="18"/>
                <w:szCs w:val="18"/>
              </w:rPr>
            </w:pPr>
          </w:p>
        </w:tc>
      </w:tr>
      <w:tr w:rsidR="00597F71" w:rsidRPr="002A5DC2" w14:paraId="53298809"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4AD8B2CE" w14:textId="77777777" w:rsidR="00597F71" w:rsidRPr="002A5DC2" w:rsidRDefault="00597F71" w:rsidP="00597F71">
            <w:pPr>
              <w:spacing w:before="60" w:after="60"/>
              <w:jc w:val="center"/>
              <w:rPr>
                <w:rFonts w:ascii="Tahoma" w:hAnsi="Tahoma" w:cs="Tahoma"/>
                <w:sz w:val="18"/>
                <w:szCs w:val="18"/>
              </w:rPr>
            </w:pPr>
            <w:r w:rsidRPr="002A5DC2">
              <w:rPr>
                <w:rFonts w:ascii="Tahoma" w:hAnsi="Tahoma" w:cs="Tahoma"/>
                <w:sz w:val="18"/>
                <w:szCs w:val="18"/>
              </w:rPr>
              <w:t>22.</w:t>
            </w:r>
          </w:p>
        </w:tc>
        <w:tc>
          <w:tcPr>
            <w:tcW w:w="6237" w:type="dxa"/>
            <w:tcBorders>
              <w:top w:val="single" w:sz="6" w:space="0" w:color="auto"/>
              <w:left w:val="single" w:sz="6" w:space="0" w:color="auto"/>
              <w:bottom w:val="single" w:sz="6" w:space="0" w:color="auto"/>
              <w:right w:val="single" w:sz="6" w:space="0" w:color="auto"/>
            </w:tcBorders>
          </w:tcPr>
          <w:p w14:paraId="76505795"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Podstawa w kształcie litery „T” zapewniająca dobry dostęp chirurga do blatu stołu</w:t>
            </w:r>
          </w:p>
        </w:tc>
        <w:tc>
          <w:tcPr>
            <w:tcW w:w="3427" w:type="dxa"/>
            <w:tcBorders>
              <w:top w:val="single" w:sz="6" w:space="0" w:color="auto"/>
              <w:left w:val="single" w:sz="6" w:space="0" w:color="auto"/>
              <w:bottom w:val="single" w:sz="6" w:space="0" w:color="auto"/>
              <w:right w:val="single" w:sz="6" w:space="0" w:color="auto"/>
            </w:tcBorders>
          </w:tcPr>
          <w:p w14:paraId="033CEBAA" w14:textId="77777777" w:rsidR="00597F71" w:rsidRPr="002A5DC2" w:rsidRDefault="00597F71" w:rsidP="00597F71">
            <w:pPr>
              <w:spacing w:before="60"/>
              <w:jc w:val="center"/>
              <w:rPr>
                <w:rFonts w:ascii="Tahoma" w:hAnsi="Tahoma" w:cs="Tahoma"/>
                <w:sz w:val="18"/>
                <w:szCs w:val="18"/>
              </w:rPr>
            </w:pPr>
          </w:p>
        </w:tc>
      </w:tr>
      <w:tr w:rsidR="00597F71" w:rsidRPr="002A5DC2" w14:paraId="4D6DCF87"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7B54B2B6" w14:textId="77777777" w:rsidR="00597F71" w:rsidRPr="002A5DC2" w:rsidRDefault="00597F71" w:rsidP="00597F71">
            <w:pPr>
              <w:spacing w:before="60" w:after="60"/>
              <w:jc w:val="center"/>
              <w:rPr>
                <w:rFonts w:ascii="Tahoma" w:hAnsi="Tahoma" w:cs="Tahoma"/>
                <w:sz w:val="18"/>
                <w:szCs w:val="18"/>
              </w:rPr>
            </w:pPr>
            <w:r w:rsidRPr="002A5DC2">
              <w:rPr>
                <w:rFonts w:ascii="Tahoma" w:hAnsi="Tahoma" w:cs="Tahoma"/>
                <w:sz w:val="18"/>
                <w:szCs w:val="18"/>
              </w:rPr>
              <w:t>23.</w:t>
            </w:r>
          </w:p>
        </w:tc>
        <w:tc>
          <w:tcPr>
            <w:tcW w:w="6237" w:type="dxa"/>
            <w:tcBorders>
              <w:top w:val="single" w:sz="6" w:space="0" w:color="auto"/>
              <w:left w:val="single" w:sz="6" w:space="0" w:color="auto"/>
              <w:bottom w:val="single" w:sz="6" w:space="0" w:color="auto"/>
              <w:right w:val="single" w:sz="6" w:space="0" w:color="auto"/>
            </w:tcBorders>
          </w:tcPr>
          <w:p w14:paraId="7B58E11B"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 xml:space="preserve">Stół przejezdny z systemem blokowania </w:t>
            </w:r>
          </w:p>
        </w:tc>
        <w:tc>
          <w:tcPr>
            <w:tcW w:w="3427" w:type="dxa"/>
            <w:tcBorders>
              <w:top w:val="single" w:sz="6" w:space="0" w:color="auto"/>
              <w:left w:val="single" w:sz="6" w:space="0" w:color="auto"/>
              <w:bottom w:val="single" w:sz="6" w:space="0" w:color="auto"/>
              <w:right w:val="single" w:sz="6" w:space="0" w:color="auto"/>
            </w:tcBorders>
          </w:tcPr>
          <w:p w14:paraId="1BC0C5B7" w14:textId="77777777" w:rsidR="00597F71" w:rsidRPr="002A5DC2" w:rsidRDefault="00597F71" w:rsidP="00597F71">
            <w:pPr>
              <w:spacing w:before="60" w:after="60"/>
              <w:jc w:val="center"/>
              <w:rPr>
                <w:rFonts w:ascii="Tahoma" w:hAnsi="Tahoma" w:cs="Tahoma"/>
                <w:sz w:val="18"/>
                <w:szCs w:val="18"/>
              </w:rPr>
            </w:pPr>
          </w:p>
        </w:tc>
      </w:tr>
      <w:tr w:rsidR="00597F71" w:rsidRPr="002A5DC2" w14:paraId="1A8B9845"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08BF43EA" w14:textId="77777777" w:rsidR="00597F71" w:rsidRPr="002A5DC2" w:rsidRDefault="00597F71" w:rsidP="00597F71">
            <w:pPr>
              <w:spacing w:before="60" w:after="60"/>
              <w:jc w:val="center"/>
              <w:rPr>
                <w:rFonts w:ascii="Tahoma" w:hAnsi="Tahoma" w:cs="Tahoma"/>
                <w:sz w:val="18"/>
                <w:szCs w:val="18"/>
              </w:rPr>
            </w:pPr>
            <w:r w:rsidRPr="002A5DC2">
              <w:rPr>
                <w:rFonts w:ascii="Tahoma" w:hAnsi="Tahoma" w:cs="Tahoma"/>
                <w:sz w:val="18"/>
                <w:szCs w:val="18"/>
              </w:rPr>
              <w:t>24.</w:t>
            </w:r>
          </w:p>
        </w:tc>
        <w:tc>
          <w:tcPr>
            <w:tcW w:w="6237" w:type="dxa"/>
            <w:tcBorders>
              <w:top w:val="single" w:sz="6" w:space="0" w:color="auto"/>
              <w:left w:val="single" w:sz="6" w:space="0" w:color="auto"/>
              <w:bottom w:val="single" w:sz="6" w:space="0" w:color="auto"/>
              <w:right w:val="single" w:sz="6" w:space="0" w:color="auto"/>
            </w:tcBorders>
          </w:tcPr>
          <w:p w14:paraId="2C9D21A1"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 xml:space="preserve">Stół z zaciskiem wyrównania potencjałów wraz z przewodem do odprowadzania ładunków elektrostatycznych    </w:t>
            </w:r>
          </w:p>
        </w:tc>
        <w:tc>
          <w:tcPr>
            <w:tcW w:w="3427" w:type="dxa"/>
            <w:tcBorders>
              <w:top w:val="single" w:sz="6" w:space="0" w:color="auto"/>
              <w:left w:val="single" w:sz="6" w:space="0" w:color="auto"/>
              <w:bottom w:val="single" w:sz="6" w:space="0" w:color="auto"/>
              <w:right w:val="single" w:sz="6" w:space="0" w:color="auto"/>
            </w:tcBorders>
          </w:tcPr>
          <w:p w14:paraId="231FEB1E" w14:textId="77777777" w:rsidR="00597F71" w:rsidRPr="002A5DC2" w:rsidRDefault="00597F71" w:rsidP="00597F71">
            <w:pPr>
              <w:spacing w:before="60" w:after="60"/>
              <w:jc w:val="center"/>
              <w:rPr>
                <w:rFonts w:ascii="Tahoma" w:hAnsi="Tahoma" w:cs="Tahoma"/>
                <w:sz w:val="18"/>
                <w:szCs w:val="18"/>
              </w:rPr>
            </w:pPr>
          </w:p>
        </w:tc>
      </w:tr>
      <w:tr w:rsidR="00597F71" w:rsidRPr="002A5DC2" w14:paraId="3193E3E4"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785D55A5" w14:textId="77777777" w:rsidR="00597F71" w:rsidRPr="002A5DC2" w:rsidRDefault="00597F71" w:rsidP="00597F71">
            <w:pPr>
              <w:spacing w:before="60" w:after="60"/>
              <w:jc w:val="center"/>
              <w:rPr>
                <w:rFonts w:ascii="Tahoma" w:hAnsi="Tahoma" w:cs="Tahoma"/>
                <w:sz w:val="18"/>
                <w:szCs w:val="18"/>
              </w:rPr>
            </w:pPr>
            <w:r w:rsidRPr="002A5DC2">
              <w:rPr>
                <w:rFonts w:ascii="Tahoma" w:hAnsi="Tahoma" w:cs="Tahoma"/>
                <w:sz w:val="18"/>
                <w:szCs w:val="18"/>
              </w:rPr>
              <w:lastRenderedPageBreak/>
              <w:t>25.</w:t>
            </w:r>
          </w:p>
        </w:tc>
        <w:tc>
          <w:tcPr>
            <w:tcW w:w="6237" w:type="dxa"/>
            <w:tcBorders>
              <w:top w:val="single" w:sz="6" w:space="0" w:color="auto"/>
              <w:left w:val="single" w:sz="6" w:space="0" w:color="auto"/>
              <w:bottom w:val="single" w:sz="6" w:space="0" w:color="auto"/>
              <w:right w:val="single" w:sz="6" w:space="0" w:color="auto"/>
            </w:tcBorders>
          </w:tcPr>
          <w:p w14:paraId="2FAB9F31"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Płyta oparcia pleców dzielona w proporcji 1:2 (dłuższy segment od strony głowy pacjenta),</w:t>
            </w:r>
            <w:r w:rsidRPr="002A5DC2">
              <w:rPr>
                <w:rFonts w:ascii="Tahoma" w:hAnsi="Tahoma" w:cs="Tahoma"/>
                <w:sz w:val="18"/>
                <w:szCs w:val="18"/>
              </w:rPr>
              <w:br/>
              <w:t xml:space="preserve">z możliwością wykonania wypiętrzenia klatki piersiowej od strony głowy pacjenta przy pomocy odłączanej korby. Wysokość wierzchołka materaca po wypiętrzeniu min. </w:t>
            </w:r>
            <w:smartTag w:uri="urn:schemas-microsoft-com:office:smarttags" w:element="metricconverter">
              <w:smartTagPr>
                <w:attr w:name="ProductID" w:val="150 mm"/>
              </w:smartTagPr>
              <w:r w:rsidRPr="002A5DC2">
                <w:rPr>
                  <w:rFonts w:ascii="Tahoma" w:hAnsi="Tahoma" w:cs="Tahoma"/>
                  <w:sz w:val="18"/>
                  <w:szCs w:val="18"/>
                </w:rPr>
                <w:t>150 mm</w:t>
              </w:r>
            </w:smartTag>
            <w:r w:rsidRPr="002A5DC2">
              <w:rPr>
                <w:rFonts w:ascii="Tahoma" w:hAnsi="Tahoma" w:cs="Tahoma"/>
                <w:sz w:val="18"/>
                <w:szCs w:val="18"/>
              </w:rPr>
              <w:t xml:space="preserve"> </w:t>
            </w:r>
          </w:p>
        </w:tc>
        <w:tc>
          <w:tcPr>
            <w:tcW w:w="3427" w:type="dxa"/>
            <w:tcBorders>
              <w:top w:val="single" w:sz="6" w:space="0" w:color="auto"/>
              <w:left w:val="single" w:sz="6" w:space="0" w:color="auto"/>
              <w:bottom w:val="single" w:sz="6" w:space="0" w:color="auto"/>
              <w:right w:val="single" w:sz="6" w:space="0" w:color="auto"/>
            </w:tcBorders>
          </w:tcPr>
          <w:p w14:paraId="6606E534" w14:textId="77777777" w:rsidR="00597F71" w:rsidRPr="002A5DC2" w:rsidRDefault="00597F71" w:rsidP="00597F71">
            <w:pPr>
              <w:spacing w:before="60" w:after="60"/>
              <w:jc w:val="center"/>
              <w:rPr>
                <w:rFonts w:ascii="Tahoma" w:hAnsi="Tahoma" w:cs="Tahoma"/>
                <w:sz w:val="18"/>
                <w:szCs w:val="18"/>
              </w:rPr>
            </w:pPr>
          </w:p>
        </w:tc>
      </w:tr>
      <w:tr w:rsidR="00597F71" w:rsidRPr="002A5DC2" w14:paraId="16A30A2F"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119A802A" w14:textId="77777777" w:rsidR="00597F71" w:rsidRPr="002A5DC2" w:rsidRDefault="00597F71" w:rsidP="00597F71">
            <w:pPr>
              <w:spacing w:before="60" w:after="60"/>
              <w:jc w:val="center"/>
              <w:rPr>
                <w:rFonts w:ascii="Tahoma" w:hAnsi="Tahoma" w:cs="Tahoma"/>
                <w:sz w:val="18"/>
                <w:szCs w:val="18"/>
              </w:rPr>
            </w:pPr>
            <w:r w:rsidRPr="002A5DC2">
              <w:rPr>
                <w:rFonts w:ascii="Tahoma" w:hAnsi="Tahoma" w:cs="Tahoma"/>
                <w:sz w:val="18"/>
                <w:szCs w:val="18"/>
              </w:rPr>
              <w:t>26.</w:t>
            </w:r>
          </w:p>
        </w:tc>
        <w:tc>
          <w:tcPr>
            <w:tcW w:w="6237" w:type="dxa"/>
            <w:tcBorders>
              <w:top w:val="single" w:sz="6" w:space="0" w:color="auto"/>
              <w:left w:val="single" w:sz="6" w:space="0" w:color="auto"/>
              <w:bottom w:val="single" w:sz="6" w:space="0" w:color="auto"/>
              <w:right w:val="single" w:sz="6" w:space="0" w:color="auto"/>
            </w:tcBorders>
          </w:tcPr>
          <w:p w14:paraId="6F339908"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Blat przenikalny dla promieni RTG z możliwością wykonywania zdjęć RTG oraz możliwością monitorowania pacjenta przy pomocy ramienia C  – prowadnice na kasetę RTG co najmniej w segmencie podgłówka, oparcia pleców i siedziska</w:t>
            </w:r>
          </w:p>
        </w:tc>
        <w:tc>
          <w:tcPr>
            <w:tcW w:w="3427" w:type="dxa"/>
            <w:tcBorders>
              <w:top w:val="single" w:sz="6" w:space="0" w:color="auto"/>
              <w:left w:val="single" w:sz="6" w:space="0" w:color="auto"/>
              <w:bottom w:val="single" w:sz="6" w:space="0" w:color="auto"/>
              <w:right w:val="single" w:sz="6" w:space="0" w:color="auto"/>
            </w:tcBorders>
          </w:tcPr>
          <w:p w14:paraId="2982B694" w14:textId="77777777" w:rsidR="00597F71" w:rsidRPr="002A5DC2" w:rsidRDefault="00597F71" w:rsidP="00597F71">
            <w:pPr>
              <w:spacing w:before="60" w:after="60"/>
              <w:jc w:val="center"/>
              <w:rPr>
                <w:rFonts w:ascii="Tahoma" w:hAnsi="Tahoma" w:cs="Tahoma"/>
                <w:sz w:val="18"/>
                <w:szCs w:val="18"/>
              </w:rPr>
            </w:pPr>
          </w:p>
        </w:tc>
      </w:tr>
      <w:tr w:rsidR="00597F71" w:rsidRPr="002A5DC2" w14:paraId="4E937656"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07CA6C51" w14:textId="77777777" w:rsidR="00597F71" w:rsidRPr="002A5DC2" w:rsidRDefault="00597F71" w:rsidP="00597F71">
            <w:pPr>
              <w:spacing w:before="60" w:after="60"/>
              <w:jc w:val="center"/>
              <w:rPr>
                <w:rFonts w:ascii="Tahoma" w:hAnsi="Tahoma" w:cs="Tahoma"/>
                <w:sz w:val="18"/>
                <w:szCs w:val="18"/>
              </w:rPr>
            </w:pPr>
            <w:r w:rsidRPr="002A5DC2">
              <w:rPr>
                <w:rFonts w:ascii="Tahoma" w:hAnsi="Tahoma" w:cs="Tahoma"/>
                <w:sz w:val="18"/>
                <w:szCs w:val="18"/>
              </w:rPr>
              <w:t>27.</w:t>
            </w:r>
          </w:p>
        </w:tc>
        <w:tc>
          <w:tcPr>
            <w:tcW w:w="6237" w:type="dxa"/>
            <w:tcBorders>
              <w:top w:val="single" w:sz="6" w:space="0" w:color="auto"/>
              <w:left w:val="single" w:sz="6" w:space="0" w:color="auto"/>
              <w:bottom w:val="single" w:sz="6" w:space="0" w:color="auto"/>
              <w:right w:val="single" w:sz="6" w:space="0" w:color="auto"/>
            </w:tcBorders>
          </w:tcPr>
          <w:p w14:paraId="7BAA1E96"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 xml:space="preserve">Materace bezszwowe, demontowane, antystatyczne, wykonane z poliuretanu spienionego. Grubość materaca min. </w:t>
            </w:r>
            <w:smartTag w:uri="urn:schemas-microsoft-com:office:smarttags" w:element="metricconverter">
              <w:smartTagPr>
                <w:attr w:name="ProductID" w:val="50 mm"/>
              </w:smartTagPr>
              <w:r w:rsidRPr="002A5DC2">
                <w:rPr>
                  <w:rFonts w:ascii="Tahoma" w:hAnsi="Tahoma" w:cs="Tahoma"/>
                  <w:sz w:val="18"/>
                  <w:szCs w:val="18"/>
                </w:rPr>
                <w:t>50 mm</w:t>
              </w:r>
            </w:smartTag>
          </w:p>
        </w:tc>
        <w:tc>
          <w:tcPr>
            <w:tcW w:w="3427" w:type="dxa"/>
            <w:tcBorders>
              <w:top w:val="single" w:sz="6" w:space="0" w:color="auto"/>
              <w:left w:val="single" w:sz="6" w:space="0" w:color="auto"/>
              <w:bottom w:val="single" w:sz="6" w:space="0" w:color="auto"/>
              <w:right w:val="single" w:sz="6" w:space="0" w:color="auto"/>
            </w:tcBorders>
          </w:tcPr>
          <w:p w14:paraId="4864656A" w14:textId="77777777" w:rsidR="00597F71" w:rsidRPr="002A5DC2" w:rsidRDefault="00597F71" w:rsidP="00597F71">
            <w:pPr>
              <w:spacing w:before="60" w:after="60"/>
              <w:jc w:val="center"/>
              <w:rPr>
                <w:rFonts w:ascii="Tahoma" w:hAnsi="Tahoma" w:cs="Tahoma"/>
                <w:sz w:val="18"/>
                <w:szCs w:val="18"/>
              </w:rPr>
            </w:pPr>
          </w:p>
        </w:tc>
      </w:tr>
      <w:tr w:rsidR="00597F71" w:rsidRPr="002A5DC2" w14:paraId="62B457A3"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0A2FB17D" w14:textId="77777777" w:rsidR="00597F71" w:rsidRPr="002A5DC2" w:rsidRDefault="00597F71" w:rsidP="00597F71">
            <w:pPr>
              <w:spacing w:before="60" w:after="60"/>
              <w:jc w:val="center"/>
              <w:rPr>
                <w:rFonts w:ascii="Tahoma" w:hAnsi="Tahoma" w:cs="Tahoma"/>
                <w:sz w:val="18"/>
                <w:szCs w:val="18"/>
              </w:rPr>
            </w:pPr>
            <w:r w:rsidRPr="002A5DC2">
              <w:rPr>
                <w:rFonts w:ascii="Tahoma" w:hAnsi="Tahoma" w:cs="Tahoma"/>
                <w:sz w:val="18"/>
                <w:szCs w:val="18"/>
              </w:rPr>
              <w:t>28.</w:t>
            </w:r>
          </w:p>
        </w:tc>
        <w:tc>
          <w:tcPr>
            <w:tcW w:w="6237" w:type="dxa"/>
            <w:tcBorders>
              <w:top w:val="single" w:sz="6" w:space="0" w:color="auto"/>
              <w:left w:val="single" w:sz="6" w:space="0" w:color="auto"/>
              <w:bottom w:val="single" w:sz="6" w:space="0" w:color="auto"/>
              <w:right w:val="single" w:sz="6" w:space="0" w:color="auto"/>
            </w:tcBorders>
          </w:tcPr>
          <w:p w14:paraId="62B8BFA1"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 xml:space="preserve">Dopuszczalne obciążenie robocze (dynamiczne): min. </w:t>
            </w:r>
            <w:smartTag w:uri="urn:schemas-microsoft-com:office:smarttags" w:element="metricconverter">
              <w:smartTagPr>
                <w:attr w:name="ProductID" w:val="200 kg"/>
              </w:smartTagPr>
              <w:r w:rsidRPr="002A5DC2">
                <w:rPr>
                  <w:rFonts w:ascii="Tahoma" w:hAnsi="Tahoma" w:cs="Tahoma"/>
                  <w:sz w:val="18"/>
                  <w:szCs w:val="18"/>
                </w:rPr>
                <w:t>200 kg</w:t>
              </w:r>
            </w:smartTag>
            <w:r w:rsidRPr="002A5DC2">
              <w:rPr>
                <w:rFonts w:ascii="Tahoma" w:hAnsi="Tahoma" w:cs="Tahoma"/>
                <w:sz w:val="18"/>
                <w:szCs w:val="18"/>
              </w:rPr>
              <w:t xml:space="preserve"> </w:t>
            </w:r>
          </w:p>
        </w:tc>
        <w:tc>
          <w:tcPr>
            <w:tcW w:w="3427" w:type="dxa"/>
            <w:tcBorders>
              <w:top w:val="single" w:sz="6" w:space="0" w:color="auto"/>
              <w:left w:val="single" w:sz="6" w:space="0" w:color="auto"/>
              <w:bottom w:val="single" w:sz="6" w:space="0" w:color="auto"/>
              <w:right w:val="single" w:sz="6" w:space="0" w:color="auto"/>
            </w:tcBorders>
          </w:tcPr>
          <w:p w14:paraId="649C7EAB" w14:textId="77777777" w:rsidR="00597F71" w:rsidRPr="002A5DC2" w:rsidRDefault="00597F71" w:rsidP="00597F71">
            <w:pPr>
              <w:spacing w:before="60" w:after="60"/>
              <w:jc w:val="center"/>
              <w:rPr>
                <w:rFonts w:ascii="Tahoma" w:hAnsi="Tahoma" w:cs="Tahoma"/>
                <w:sz w:val="18"/>
                <w:szCs w:val="18"/>
              </w:rPr>
            </w:pPr>
          </w:p>
        </w:tc>
      </w:tr>
      <w:tr w:rsidR="00597F71" w:rsidRPr="002A5DC2" w14:paraId="73825922" w14:textId="77777777" w:rsidTr="00597F71">
        <w:trPr>
          <w:cantSplit/>
        </w:trPr>
        <w:tc>
          <w:tcPr>
            <w:tcW w:w="709" w:type="dxa"/>
            <w:tcBorders>
              <w:top w:val="single" w:sz="6" w:space="0" w:color="auto"/>
              <w:left w:val="single" w:sz="6" w:space="0" w:color="auto"/>
              <w:bottom w:val="single" w:sz="6" w:space="0" w:color="auto"/>
              <w:right w:val="single" w:sz="6" w:space="0" w:color="auto"/>
            </w:tcBorders>
          </w:tcPr>
          <w:p w14:paraId="3B92E92C" w14:textId="77777777" w:rsidR="00597F71" w:rsidRPr="002A5DC2" w:rsidRDefault="00597F71" w:rsidP="00597F71">
            <w:pPr>
              <w:spacing w:before="60" w:after="60"/>
              <w:jc w:val="center"/>
              <w:rPr>
                <w:rFonts w:ascii="Tahoma" w:hAnsi="Tahoma" w:cs="Tahoma"/>
                <w:sz w:val="18"/>
                <w:szCs w:val="18"/>
              </w:rPr>
            </w:pPr>
            <w:r w:rsidRPr="002A5DC2">
              <w:rPr>
                <w:rFonts w:ascii="Tahoma" w:hAnsi="Tahoma" w:cs="Tahoma"/>
                <w:sz w:val="18"/>
                <w:szCs w:val="18"/>
              </w:rPr>
              <w:t>29.</w:t>
            </w:r>
          </w:p>
        </w:tc>
        <w:tc>
          <w:tcPr>
            <w:tcW w:w="6237" w:type="dxa"/>
            <w:tcBorders>
              <w:top w:val="single" w:sz="6" w:space="0" w:color="auto"/>
              <w:left w:val="single" w:sz="6" w:space="0" w:color="auto"/>
              <w:bottom w:val="single" w:sz="6" w:space="0" w:color="auto"/>
              <w:right w:val="single" w:sz="6" w:space="0" w:color="auto"/>
            </w:tcBorders>
          </w:tcPr>
          <w:p w14:paraId="0E08187A" w14:textId="77777777" w:rsidR="00597F71" w:rsidRPr="002A5DC2" w:rsidRDefault="00597F71" w:rsidP="00597F71">
            <w:pPr>
              <w:spacing w:before="60" w:after="60"/>
              <w:rPr>
                <w:rFonts w:ascii="Tahoma" w:hAnsi="Tahoma" w:cs="Tahoma"/>
                <w:sz w:val="18"/>
                <w:szCs w:val="18"/>
              </w:rPr>
            </w:pPr>
            <w:r w:rsidRPr="002A5DC2">
              <w:rPr>
                <w:rFonts w:ascii="Tahoma" w:hAnsi="Tahoma" w:cs="Tahoma"/>
                <w:sz w:val="18"/>
                <w:szCs w:val="18"/>
              </w:rPr>
              <w:t xml:space="preserve">Dopuszczalne obciążenie statyczne stołu (blat wypoziomowany, centralnie ułożony względem kolumny, ruch góra / dół): min. </w:t>
            </w:r>
            <w:smartTag w:uri="urn:schemas-microsoft-com:office:smarttags" w:element="metricconverter">
              <w:smartTagPr>
                <w:attr w:name="ProductID" w:val="350 kg"/>
              </w:smartTagPr>
              <w:r w:rsidRPr="002A5DC2">
                <w:rPr>
                  <w:rFonts w:ascii="Tahoma" w:hAnsi="Tahoma" w:cs="Tahoma"/>
                  <w:sz w:val="18"/>
                  <w:szCs w:val="18"/>
                </w:rPr>
                <w:t>350 kg</w:t>
              </w:r>
            </w:smartTag>
          </w:p>
        </w:tc>
        <w:tc>
          <w:tcPr>
            <w:tcW w:w="3427" w:type="dxa"/>
            <w:tcBorders>
              <w:top w:val="single" w:sz="6" w:space="0" w:color="auto"/>
              <w:left w:val="single" w:sz="6" w:space="0" w:color="auto"/>
              <w:bottom w:val="single" w:sz="6" w:space="0" w:color="auto"/>
              <w:right w:val="single" w:sz="6" w:space="0" w:color="auto"/>
            </w:tcBorders>
          </w:tcPr>
          <w:p w14:paraId="679FAB7A" w14:textId="77777777" w:rsidR="00597F71" w:rsidRPr="002A5DC2" w:rsidRDefault="00597F71" w:rsidP="00597F71">
            <w:pPr>
              <w:spacing w:before="60" w:after="60"/>
              <w:jc w:val="center"/>
              <w:rPr>
                <w:rFonts w:ascii="Tahoma" w:hAnsi="Tahoma" w:cs="Tahoma"/>
                <w:sz w:val="18"/>
                <w:szCs w:val="18"/>
              </w:rPr>
            </w:pPr>
          </w:p>
        </w:tc>
      </w:tr>
      <w:tr w:rsidR="00597F71" w:rsidRPr="002A5DC2" w14:paraId="16387A62" w14:textId="77777777" w:rsidTr="00597F7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709" w:type="dxa"/>
          </w:tcPr>
          <w:p w14:paraId="6AA26A2E" w14:textId="77777777" w:rsidR="00597F71" w:rsidRPr="002A5DC2" w:rsidRDefault="00597F71" w:rsidP="00597F71">
            <w:pPr>
              <w:spacing w:before="60" w:after="60"/>
              <w:jc w:val="center"/>
              <w:rPr>
                <w:rFonts w:ascii="Tahoma" w:hAnsi="Tahoma" w:cs="Tahoma"/>
                <w:sz w:val="18"/>
                <w:szCs w:val="18"/>
              </w:rPr>
            </w:pPr>
            <w:r w:rsidRPr="002A5DC2">
              <w:rPr>
                <w:rFonts w:ascii="Tahoma" w:hAnsi="Tahoma" w:cs="Tahoma"/>
                <w:sz w:val="18"/>
                <w:szCs w:val="18"/>
              </w:rPr>
              <w:t>30.</w:t>
            </w:r>
          </w:p>
        </w:tc>
        <w:tc>
          <w:tcPr>
            <w:tcW w:w="6237" w:type="dxa"/>
          </w:tcPr>
          <w:p w14:paraId="73D05839" w14:textId="77777777" w:rsidR="00597F71" w:rsidRPr="002A5DC2" w:rsidRDefault="00597F71" w:rsidP="00597F71">
            <w:pPr>
              <w:ind w:right="142"/>
              <w:rPr>
                <w:rFonts w:ascii="Tahoma" w:hAnsi="Tahoma" w:cs="Tahoma"/>
                <w:sz w:val="18"/>
                <w:szCs w:val="18"/>
              </w:rPr>
            </w:pPr>
            <w:r w:rsidRPr="002A5DC2">
              <w:rPr>
                <w:rFonts w:ascii="Tahoma" w:hAnsi="Tahoma" w:cs="Tahoma"/>
                <w:sz w:val="18"/>
                <w:szCs w:val="18"/>
              </w:rPr>
              <w:t>Wyposażenie stołu :</w:t>
            </w:r>
          </w:p>
          <w:p w14:paraId="1AD58A08" w14:textId="77777777" w:rsidR="00597F71" w:rsidRPr="002A5DC2" w:rsidRDefault="00597F71" w:rsidP="00597F71">
            <w:pPr>
              <w:ind w:right="142"/>
              <w:rPr>
                <w:rFonts w:ascii="Tahoma" w:hAnsi="Tahoma" w:cs="Tahoma"/>
                <w:sz w:val="18"/>
                <w:szCs w:val="18"/>
              </w:rPr>
            </w:pPr>
            <w:r w:rsidRPr="002A5DC2">
              <w:rPr>
                <w:rFonts w:ascii="Tahoma" w:hAnsi="Tahoma" w:cs="Tahoma"/>
                <w:sz w:val="18"/>
                <w:szCs w:val="18"/>
              </w:rPr>
              <w:t xml:space="preserve">- podpórka ręki z uchwytem mocującym – 2 </w:t>
            </w:r>
            <w:proofErr w:type="spellStart"/>
            <w:r w:rsidRPr="002A5DC2">
              <w:rPr>
                <w:rFonts w:ascii="Tahoma" w:hAnsi="Tahoma" w:cs="Tahoma"/>
                <w:sz w:val="18"/>
                <w:szCs w:val="18"/>
              </w:rPr>
              <w:t>kpl</w:t>
            </w:r>
            <w:proofErr w:type="spellEnd"/>
          </w:p>
          <w:p w14:paraId="0D1D0A2F" w14:textId="77777777" w:rsidR="00597F71" w:rsidRPr="002A5DC2" w:rsidRDefault="00597F71" w:rsidP="00597F71">
            <w:pPr>
              <w:ind w:right="142"/>
              <w:rPr>
                <w:rFonts w:ascii="Tahoma" w:hAnsi="Tahoma" w:cs="Tahoma"/>
                <w:sz w:val="18"/>
                <w:szCs w:val="18"/>
              </w:rPr>
            </w:pPr>
            <w:r w:rsidRPr="002A5DC2">
              <w:rPr>
                <w:rFonts w:ascii="Tahoma" w:hAnsi="Tahoma" w:cs="Tahoma"/>
                <w:sz w:val="18"/>
                <w:szCs w:val="18"/>
              </w:rPr>
              <w:t xml:space="preserve">- ramka ekranu anestezjologicznego z uchwytem mocującym – 1 </w:t>
            </w:r>
            <w:proofErr w:type="spellStart"/>
            <w:r w:rsidRPr="002A5DC2">
              <w:rPr>
                <w:rFonts w:ascii="Tahoma" w:hAnsi="Tahoma" w:cs="Tahoma"/>
                <w:sz w:val="18"/>
                <w:szCs w:val="18"/>
              </w:rPr>
              <w:t>kpl</w:t>
            </w:r>
            <w:proofErr w:type="spellEnd"/>
          </w:p>
          <w:p w14:paraId="2E1C662C" w14:textId="77777777" w:rsidR="00597F71" w:rsidRPr="002A5DC2" w:rsidRDefault="00597F71" w:rsidP="00597F71">
            <w:pPr>
              <w:ind w:right="142"/>
              <w:rPr>
                <w:rFonts w:ascii="Tahoma" w:hAnsi="Tahoma" w:cs="Tahoma"/>
                <w:sz w:val="18"/>
                <w:szCs w:val="18"/>
              </w:rPr>
            </w:pPr>
            <w:r w:rsidRPr="002A5DC2">
              <w:rPr>
                <w:rFonts w:ascii="Tahoma" w:hAnsi="Tahoma" w:cs="Tahoma"/>
                <w:sz w:val="18"/>
                <w:szCs w:val="18"/>
              </w:rPr>
              <w:t xml:space="preserve">- Pozycjoner głowy i szyi z otworem w postawie, z podporą odcinka szyjnego oraz z dwoma podpórkami bocznymi będący anatomicznym odlewem wykonanym z pianki </w:t>
            </w:r>
            <w:proofErr w:type="spellStart"/>
            <w:r w:rsidRPr="002A5DC2">
              <w:rPr>
                <w:rFonts w:ascii="Tahoma" w:hAnsi="Tahoma" w:cs="Tahoma"/>
                <w:sz w:val="18"/>
                <w:szCs w:val="18"/>
              </w:rPr>
              <w:t>wiskoelastycznej</w:t>
            </w:r>
            <w:proofErr w:type="spellEnd"/>
            <w:r w:rsidRPr="002A5DC2">
              <w:rPr>
                <w:rFonts w:ascii="Tahoma" w:hAnsi="Tahoma" w:cs="Tahoma"/>
                <w:sz w:val="18"/>
                <w:szCs w:val="18"/>
              </w:rPr>
              <w:t xml:space="preserve"> z bezszwową, membranową powłoką ochronną, umożliwiającym ułożenie i pełną stabilizacji głowy pod różnym kątem, możliwość stabilizacji pozycjonera na stole zabiegowym – antypoślizgowa podstawa pozycjonera, rozmiar:  L – dla pacjentów o obwodzie głowy 55-68 cm, wymiary pozycjonera 282 mm x 237 mm x 131 mm (±10mm),  o własnościach przeciwodleżynowych, eliminujący nacisk na kość potyliczną oraz zmniejszający nacisk powierzchniowy na pozostałych obszarach głowy do bezpiecznego poziomu, wyposażony w wyprofilowane uchwyty umożliwiające przekładanie pacjenta razem z pozycjonerem, o konstrukcji zapewniającej swobodny przepływ powietrza, przeznaczony do dezynfekcji środkami na bazie alkoholu, nie zawierający lateksu, nie powodujący zakłóceń podczas badań RTG i CT - 1 </w:t>
            </w:r>
            <w:proofErr w:type="spellStart"/>
            <w:r w:rsidRPr="002A5DC2">
              <w:rPr>
                <w:rFonts w:ascii="Tahoma" w:hAnsi="Tahoma" w:cs="Tahoma"/>
                <w:sz w:val="18"/>
                <w:szCs w:val="18"/>
              </w:rPr>
              <w:t>kpl</w:t>
            </w:r>
            <w:proofErr w:type="spellEnd"/>
            <w:r w:rsidRPr="002A5DC2">
              <w:rPr>
                <w:rFonts w:ascii="Tahoma" w:hAnsi="Tahoma" w:cs="Tahoma"/>
                <w:sz w:val="18"/>
                <w:szCs w:val="18"/>
              </w:rPr>
              <w:t>.</w:t>
            </w:r>
          </w:p>
        </w:tc>
        <w:tc>
          <w:tcPr>
            <w:tcW w:w="3427" w:type="dxa"/>
          </w:tcPr>
          <w:p w14:paraId="12886933" w14:textId="77777777" w:rsidR="00597F71" w:rsidRPr="002A5DC2" w:rsidRDefault="00597F71" w:rsidP="00597F71">
            <w:pPr>
              <w:spacing w:before="120" w:after="120"/>
              <w:ind w:left="144" w:right="144"/>
              <w:jc w:val="center"/>
              <w:rPr>
                <w:rFonts w:ascii="Tahoma" w:hAnsi="Tahoma" w:cs="Tahoma"/>
                <w:b/>
                <w:sz w:val="18"/>
                <w:szCs w:val="18"/>
              </w:rPr>
            </w:pPr>
          </w:p>
        </w:tc>
      </w:tr>
      <w:tr w:rsidR="00597F71" w:rsidRPr="002A5DC2" w14:paraId="4F605199" w14:textId="77777777" w:rsidTr="00597F7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709" w:type="dxa"/>
          </w:tcPr>
          <w:p w14:paraId="0FBBC591" w14:textId="77777777" w:rsidR="00597F71" w:rsidRPr="002A5DC2" w:rsidRDefault="00597F71" w:rsidP="00597F71">
            <w:pPr>
              <w:spacing w:before="60" w:after="60"/>
              <w:jc w:val="center"/>
              <w:rPr>
                <w:rFonts w:ascii="Tahoma" w:hAnsi="Tahoma" w:cs="Tahoma"/>
                <w:sz w:val="18"/>
                <w:szCs w:val="18"/>
              </w:rPr>
            </w:pPr>
            <w:r w:rsidRPr="002A5DC2">
              <w:rPr>
                <w:rFonts w:ascii="Tahoma" w:hAnsi="Tahoma" w:cs="Tahoma"/>
                <w:sz w:val="18"/>
                <w:szCs w:val="18"/>
              </w:rPr>
              <w:t>31.</w:t>
            </w:r>
          </w:p>
        </w:tc>
        <w:tc>
          <w:tcPr>
            <w:tcW w:w="6237" w:type="dxa"/>
          </w:tcPr>
          <w:p w14:paraId="3196F57D" w14:textId="77777777" w:rsidR="00597F71" w:rsidRPr="002A5DC2" w:rsidRDefault="00597F71" w:rsidP="00597F71">
            <w:pPr>
              <w:rPr>
                <w:rFonts w:ascii="Tahoma" w:hAnsi="Tahoma" w:cs="Tahoma"/>
                <w:sz w:val="18"/>
                <w:szCs w:val="18"/>
              </w:rPr>
            </w:pPr>
            <w:r w:rsidRPr="002A5DC2">
              <w:rPr>
                <w:rFonts w:ascii="Tahoma" w:hAnsi="Tahoma" w:cs="Tahoma"/>
                <w:sz w:val="18"/>
                <w:szCs w:val="18"/>
              </w:rPr>
              <w:t>Powierzchnie stołu odporne na środki dezynfekcyjne</w:t>
            </w:r>
          </w:p>
        </w:tc>
        <w:tc>
          <w:tcPr>
            <w:tcW w:w="3427" w:type="dxa"/>
          </w:tcPr>
          <w:p w14:paraId="07547D87" w14:textId="77777777" w:rsidR="00597F71" w:rsidRPr="002A5DC2" w:rsidRDefault="00597F71" w:rsidP="00597F71">
            <w:pPr>
              <w:spacing w:before="120" w:after="120"/>
              <w:ind w:left="144" w:right="144"/>
              <w:jc w:val="center"/>
              <w:rPr>
                <w:rFonts w:ascii="Tahoma" w:hAnsi="Tahoma" w:cs="Tahoma"/>
                <w:b/>
                <w:sz w:val="18"/>
                <w:szCs w:val="18"/>
              </w:rPr>
            </w:pPr>
          </w:p>
        </w:tc>
      </w:tr>
    </w:tbl>
    <w:p w14:paraId="3D274535" w14:textId="77777777" w:rsidR="00597F71" w:rsidRPr="002A5DC2" w:rsidRDefault="00597F71" w:rsidP="00597F71">
      <w:pPr>
        <w:jc w:val="right"/>
        <w:rPr>
          <w:rFonts w:ascii="Tahoma" w:hAnsi="Tahoma" w:cs="Tahoma"/>
          <w:b/>
          <w:sz w:val="18"/>
          <w:szCs w:val="18"/>
        </w:rPr>
      </w:pPr>
    </w:p>
    <w:p w14:paraId="2696C7F0" w14:textId="77777777" w:rsidR="00597F71" w:rsidRPr="002A5DC2"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r w:rsidRPr="002A5DC2">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0181192F" w14:textId="77777777" w:rsidR="00597F71" w:rsidRPr="002A5DC2"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p>
    <w:p w14:paraId="50AFCF21" w14:textId="77777777" w:rsidR="00597F71" w:rsidRPr="002A5DC2"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2A5DC2">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03AA0188" w14:textId="77777777" w:rsidR="00597F71" w:rsidRPr="002A5DC2" w:rsidRDefault="00597F71" w:rsidP="00597F71">
      <w:pPr>
        <w:widowControl w:val="0"/>
        <w:autoSpaceDE w:val="0"/>
        <w:autoSpaceDN w:val="0"/>
        <w:adjustRightInd w:val="0"/>
        <w:spacing w:line="276" w:lineRule="auto"/>
        <w:jc w:val="both"/>
        <w:rPr>
          <w:rFonts w:ascii="Tahoma" w:eastAsia="Arial Unicode MS" w:hAnsi="Tahoma" w:cs="Tahoma"/>
          <w:sz w:val="18"/>
          <w:szCs w:val="18"/>
        </w:rPr>
      </w:pPr>
    </w:p>
    <w:p w14:paraId="2C09637F" w14:textId="77777777" w:rsidR="00597F71" w:rsidRPr="002A5DC2"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2A5DC2">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7F3AD59A" w14:textId="77777777" w:rsidR="00597F71" w:rsidRPr="002A5DC2"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0F216651" w14:textId="77777777" w:rsidR="00597F71" w:rsidRPr="002A5DC2"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0F5EDE29" w14:textId="77777777" w:rsidR="00597F71" w:rsidRPr="002A5DC2" w:rsidRDefault="00597F71" w:rsidP="00597F71">
      <w:pPr>
        <w:widowControl w:val="0"/>
        <w:autoSpaceDE w:val="0"/>
        <w:autoSpaceDN w:val="0"/>
        <w:adjustRightInd w:val="0"/>
        <w:spacing w:line="276" w:lineRule="auto"/>
        <w:rPr>
          <w:rFonts w:ascii="Tahoma" w:eastAsia="Arial Unicode MS" w:hAnsi="Tahoma" w:cs="Tahoma"/>
          <w:b/>
          <w:sz w:val="18"/>
          <w:szCs w:val="18"/>
        </w:rPr>
      </w:pPr>
      <w:r w:rsidRPr="002A5DC2">
        <w:rPr>
          <w:rFonts w:ascii="Tahoma" w:eastAsia="Arial Unicode MS" w:hAnsi="Tahoma" w:cs="Tahoma"/>
          <w:b/>
          <w:sz w:val="18"/>
          <w:szCs w:val="18"/>
        </w:rPr>
        <w:t>Oświadczam, że oferowany przez nas Towar spełnia powyższe parametry wymagane przez Zamawiającego.</w:t>
      </w:r>
    </w:p>
    <w:p w14:paraId="457D8F3B" w14:textId="77777777" w:rsidR="00597F71" w:rsidRPr="002A5DC2" w:rsidRDefault="00597F71" w:rsidP="00597F71">
      <w:pPr>
        <w:widowControl w:val="0"/>
        <w:autoSpaceDE w:val="0"/>
        <w:autoSpaceDN w:val="0"/>
        <w:adjustRightInd w:val="0"/>
        <w:spacing w:line="276" w:lineRule="auto"/>
        <w:jc w:val="both"/>
        <w:rPr>
          <w:rFonts w:ascii="Tahoma" w:eastAsia="Arial Unicode MS" w:hAnsi="Tahoma" w:cs="Tahoma"/>
          <w:b/>
          <w:sz w:val="18"/>
          <w:szCs w:val="18"/>
        </w:rPr>
      </w:pPr>
      <w:r w:rsidRPr="002A5DC2">
        <w:rPr>
          <w:rFonts w:ascii="Tahoma" w:hAnsi="Tahoma" w:cs="Tahoma"/>
          <w:b/>
          <w:bCs/>
          <w:sz w:val="18"/>
          <w:szCs w:val="18"/>
        </w:rPr>
        <w:t xml:space="preserve">Szczegółowe informacje na temat oferowanego Towaru </w:t>
      </w:r>
      <w:r w:rsidRPr="002A5DC2">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7CEC9715" w14:textId="77777777" w:rsidR="00597F71" w:rsidRPr="002A5DC2" w:rsidRDefault="00597F71" w:rsidP="00597F71">
      <w:pPr>
        <w:widowControl w:val="0"/>
        <w:autoSpaceDE w:val="0"/>
        <w:autoSpaceDN w:val="0"/>
        <w:adjustRightInd w:val="0"/>
        <w:rPr>
          <w:rFonts w:ascii="Tahoma" w:eastAsia="Arial Unicode MS" w:hAnsi="Tahoma" w:cs="Tahoma"/>
          <w:sz w:val="18"/>
          <w:szCs w:val="18"/>
        </w:rPr>
      </w:pPr>
    </w:p>
    <w:p w14:paraId="1B6CF9DE" w14:textId="77777777" w:rsidR="00597F71" w:rsidRPr="002A5DC2" w:rsidRDefault="00597F71" w:rsidP="00597F71">
      <w:pPr>
        <w:ind w:left="3540" w:firstLine="708"/>
        <w:jc w:val="center"/>
        <w:rPr>
          <w:rFonts w:ascii="Tahoma" w:hAnsi="Tahoma" w:cs="Tahoma"/>
          <w:sz w:val="18"/>
          <w:szCs w:val="18"/>
        </w:rPr>
      </w:pPr>
    </w:p>
    <w:p w14:paraId="3EBA693A" w14:textId="77777777" w:rsidR="00597F71" w:rsidRPr="002A5DC2" w:rsidRDefault="00597F71" w:rsidP="00597F71">
      <w:pPr>
        <w:jc w:val="right"/>
        <w:rPr>
          <w:rFonts w:ascii="Tahoma" w:hAnsi="Tahoma" w:cs="Tahoma"/>
          <w:color w:val="FF0000"/>
          <w:sz w:val="18"/>
          <w:szCs w:val="18"/>
        </w:rPr>
      </w:pPr>
      <w:r w:rsidRPr="002A5DC2">
        <w:rPr>
          <w:rFonts w:ascii="Tahoma" w:hAnsi="Tahoma" w:cs="Tahoma"/>
          <w:sz w:val="18"/>
          <w:szCs w:val="18"/>
        </w:rPr>
        <w:br w:type="page"/>
      </w:r>
      <w:r w:rsidRPr="002A5DC2">
        <w:rPr>
          <w:rFonts w:ascii="Tahoma" w:hAnsi="Tahoma" w:cs="Tahoma"/>
          <w:b/>
          <w:sz w:val="18"/>
          <w:szCs w:val="18"/>
        </w:rPr>
        <w:lastRenderedPageBreak/>
        <w:t>Załącznik nr 1a) do Formularza Oferty</w:t>
      </w:r>
    </w:p>
    <w:p w14:paraId="1063BD06" w14:textId="77777777" w:rsidR="00597F71" w:rsidRPr="002A5DC2" w:rsidRDefault="00597F71" w:rsidP="00597F71">
      <w:pPr>
        <w:rPr>
          <w:rFonts w:ascii="Tahoma" w:hAnsi="Tahoma" w:cs="Tahoma"/>
          <w:sz w:val="18"/>
          <w:szCs w:val="18"/>
        </w:rPr>
      </w:pPr>
    </w:p>
    <w:p w14:paraId="5D5758AF" w14:textId="77777777" w:rsidR="00597F71" w:rsidRPr="002A5DC2" w:rsidRDefault="00597F71" w:rsidP="00597F71">
      <w:pPr>
        <w:rPr>
          <w:rFonts w:ascii="Tahoma" w:hAnsi="Tahoma" w:cs="Tahoma"/>
          <w:sz w:val="18"/>
          <w:szCs w:val="18"/>
        </w:rPr>
      </w:pPr>
    </w:p>
    <w:p w14:paraId="7AF212AE" w14:textId="77777777" w:rsidR="00597F71" w:rsidRPr="002A5DC2" w:rsidRDefault="00597F71" w:rsidP="00597F71">
      <w:pPr>
        <w:rPr>
          <w:rFonts w:ascii="Tahoma" w:eastAsia="Tahoma" w:hAnsi="Tahoma" w:cs="Tahoma"/>
          <w:i/>
          <w:sz w:val="18"/>
          <w:szCs w:val="18"/>
        </w:rPr>
      </w:pPr>
      <w:r w:rsidRPr="002A5DC2">
        <w:rPr>
          <w:rFonts w:ascii="Tahoma" w:hAnsi="Tahoma" w:cs="Tahoma"/>
          <w:sz w:val="18"/>
          <w:szCs w:val="18"/>
        </w:rPr>
        <w:t>Nazwa, adres Wykonawcy ...............................................................</w:t>
      </w:r>
    </w:p>
    <w:p w14:paraId="33C386A3" w14:textId="77777777" w:rsidR="00597F71" w:rsidRPr="002A5DC2" w:rsidRDefault="00597F71" w:rsidP="00597F71">
      <w:pPr>
        <w:ind w:left="2832"/>
        <w:rPr>
          <w:rFonts w:ascii="Tahoma" w:hAnsi="Tahoma" w:cs="Tahoma"/>
          <w:i/>
          <w:sz w:val="18"/>
          <w:szCs w:val="18"/>
        </w:rPr>
      </w:pPr>
      <w:r w:rsidRPr="002A5DC2">
        <w:rPr>
          <w:rFonts w:ascii="Tahoma" w:eastAsia="Tahoma" w:hAnsi="Tahoma" w:cs="Tahoma"/>
          <w:i/>
          <w:sz w:val="18"/>
          <w:szCs w:val="18"/>
        </w:rPr>
        <w:t xml:space="preserve"> </w:t>
      </w:r>
      <w:r w:rsidRPr="002A5DC2">
        <w:rPr>
          <w:rFonts w:ascii="Tahoma" w:hAnsi="Tahoma" w:cs="Tahoma"/>
          <w:i/>
          <w:sz w:val="18"/>
          <w:szCs w:val="18"/>
        </w:rPr>
        <w:t>( pieczęć firmowa Wykonawcy )</w:t>
      </w:r>
    </w:p>
    <w:p w14:paraId="6F10E491" w14:textId="77777777" w:rsidR="00597F71" w:rsidRPr="002A5DC2" w:rsidRDefault="00597F71" w:rsidP="00597F71">
      <w:pPr>
        <w:rPr>
          <w:rFonts w:ascii="Tahoma" w:hAnsi="Tahoma" w:cs="Tahoma"/>
          <w:sz w:val="18"/>
          <w:szCs w:val="18"/>
        </w:rPr>
      </w:pPr>
    </w:p>
    <w:p w14:paraId="761D8835" w14:textId="77777777" w:rsidR="00597F71" w:rsidRPr="002A5DC2" w:rsidRDefault="00597F71" w:rsidP="00597F71">
      <w:pPr>
        <w:jc w:val="center"/>
        <w:rPr>
          <w:rFonts w:ascii="Tahoma" w:hAnsi="Tahoma" w:cs="Tahoma"/>
          <w:b/>
          <w:sz w:val="18"/>
          <w:szCs w:val="18"/>
        </w:rPr>
      </w:pPr>
      <w:r w:rsidRPr="002A5DC2">
        <w:rPr>
          <w:rFonts w:ascii="Tahoma" w:hAnsi="Tahoma" w:cs="Tahoma"/>
          <w:b/>
          <w:sz w:val="18"/>
          <w:szCs w:val="18"/>
        </w:rPr>
        <w:t>PARAMETRY TECHNICZNE</w:t>
      </w:r>
    </w:p>
    <w:p w14:paraId="65FF4B11" w14:textId="77777777" w:rsidR="00597F71" w:rsidRPr="002A5DC2" w:rsidRDefault="00597F71" w:rsidP="00597F71">
      <w:pPr>
        <w:jc w:val="center"/>
        <w:rPr>
          <w:rFonts w:ascii="Tahoma" w:hAnsi="Tahoma" w:cs="Tahoma"/>
          <w:b/>
          <w:sz w:val="18"/>
          <w:szCs w:val="18"/>
        </w:rPr>
      </w:pPr>
    </w:p>
    <w:p w14:paraId="0DEFC816" w14:textId="77777777" w:rsidR="00597F71" w:rsidRPr="002A5DC2" w:rsidRDefault="00597F71" w:rsidP="00597F71">
      <w:pPr>
        <w:jc w:val="center"/>
        <w:rPr>
          <w:rFonts w:ascii="Tahoma" w:hAnsi="Tahoma" w:cs="Tahoma"/>
          <w:b/>
          <w:sz w:val="18"/>
          <w:szCs w:val="18"/>
        </w:rPr>
      </w:pPr>
      <w:r w:rsidRPr="002A5DC2">
        <w:rPr>
          <w:rFonts w:ascii="Tahoma" w:hAnsi="Tahoma" w:cs="Tahoma"/>
          <w:b/>
          <w:sz w:val="18"/>
          <w:szCs w:val="18"/>
        </w:rPr>
        <w:t>Pakiet nr 5</w:t>
      </w:r>
    </w:p>
    <w:p w14:paraId="42DB9F9A" w14:textId="77777777" w:rsidR="00597F71" w:rsidRPr="002A5DC2" w:rsidRDefault="00597F71" w:rsidP="00597F71">
      <w:pPr>
        <w:widowControl w:val="0"/>
        <w:autoSpaceDE w:val="0"/>
        <w:autoSpaceDN w:val="0"/>
        <w:adjustRightInd w:val="0"/>
        <w:jc w:val="center"/>
        <w:rPr>
          <w:rFonts w:ascii="Tahoma" w:hAnsi="Tahoma" w:cs="Tahoma"/>
          <w:sz w:val="18"/>
          <w:szCs w:val="18"/>
        </w:rPr>
      </w:pPr>
      <w:r w:rsidRPr="002A5DC2">
        <w:rPr>
          <w:rFonts w:ascii="Tahoma" w:hAnsi="Tahoma" w:cs="Tahoma"/>
          <w:b/>
          <w:sz w:val="18"/>
          <w:szCs w:val="18"/>
        </w:rPr>
        <w:t>Aparat do znieczulenia, mobilny</w:t>
      </w: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597F71" w:rsidRPr="002A5DC2" w14:paraId="2B50ADEC"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E86A5D7" w14:textId="77777777" w:rsidR="00597F71" w:rsidRPr="002A5DC2" w:rsidRDefault="00597F71" w:rsidP="00597F71">
            <w:pPr>
              <w:widowControl w:val="0"/>
              <w:jc w:val="center"/>
              <w:rPr>
                <w:rFonts w:ascii="Tahoma" w:hAnsi="Tahoma" w:cs="Tahoma"/>
                <w:b/>
                <w:sz w:val="18"/>
                <w:szCs w:val="18"/>
              </w:rPr>
            </w:pPr>
            <w:r w:rsidRPr="002A5DC2">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E953394" w14:textId="77777777" w:rsidR="00597F71" w:rsidRPr="002A5DC2" w:rsidRDefault="00597F71" w:rsidP="00597F71">
            <w:pPr>
              <w:jc w:val="center"/>
              <w:rPr>
                <w:rFonts w:ascii="Tahoma" w:hAnsi="Tahoma" w:cs="Tahoma"/>
                <w:sz w:val="18"/>
                <w:szCs w:val="18"/>
              </w:rPr>
            </w:pPr>
            <w:r w:rsidRPr="002A5DC2">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0CE85BA8" w14:textId="77777777" w:rsidR="00597F71" w:rsidRPr="002A5DC2" w:rsidRDefault="00597F71" w:rsidP="00597F71">
            <w:pPr>
              <w:jc w:val="center"/>
              <w:rPr>
                <w:rFonts w:ascii="Tahoma" w:hAnsi="Tahoma" w:cs="Tahoma"/>
                <w:b/>
                <w:sz w:val="18"/>
                <w:szCs w:val="18"/>
              </w:rPr>
            </w:pPr>
            <w:r w:rsidRPr="002A5DC2">
              <w:rPr>
                <w:rFonts w:ascii="Tahoma" w:hAnsi="Tahoma" w:cs="Tahoma"/>
                <w:b/>
                <w:sz w:val="18"/>
                <w:szCs w:val="18"/>
              </w:rPr>
              <w:t xml:space="preserve">Oferowana wartość </w:t>
            </w:r>
          </w:p>
          <w:p w14:paraId="4910F9EC" w14:textId="77777777" w:rsidR="00597F71" w:rsidRPr="002A5DC2" w:rsidRDefault="00597F71" w:rsidP="00597F71">
            <w:pPr>
              <w:jc w:val="center"/>
              <w:rPr>
                <w:rFonts w:ascii="Tahoma" w:hAnsi="Tahoma" w:cs="Tahoma"/>
                <w:b/>
                <w:bCs/>
                <w:color w:val="000000"/>
                <w:sz w:val="18"/>
                <w:szCs w:val="18"/>
              </w:rPr>
            </w:pPr>
            <w:r w:rsidRPr="002A5DC2">
              <w:rPr>
                <w:rFonts w:ascii="Tahoma" w:hAnsi="Tahoma" w:cs="Tahoma"/>
                <w:b/>
                <w:sz w:val="18"/>
                <w:szCs w:val="18"/>
              </w:rPr>
              <w:t>(Proszę wypełnić pkt. od 1 do 5)</w:t>
            </w:r>
          </w:p>
        </w:tc>
      </w:tr>
      <w:tr w:rsidR="00597F71" w:rsidRPr="002A5DC2" w14:paraId="0DCF7C5B"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12D12BF" w14:textId="77777777" w:rsidR="00597F71" w:rsidRPr="002A5DC2" w:rsidRDefault="00597F71" w:rsidP="00597F71">
            <w:pPr>
              <w:widowControl w:val="0"/>
              <w:jc w:val="center"/>
              <w:rPr>
                <w:rFonts w:ascii="Tahoma" w:hAnsi="Tahoma" w:cs="Tahoma"/>
                <w:sz w:val="18"/>
                <w:szCs w:val="18"/>
              </w:rPr>
            </w:pPr>
            <w:r w:rsidRPr="002A5DC2">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9350553" w14:textId="77777777" w:rsidR="00597F71" w:rsidRPr="002A5DC2" w:rsidRDefault="00597F71" w:rsidP="00597F71">
            <w:pPr>
              <w:ind w:hanging="72"/>
              <w:rPr>
                <w:rFonts w:ascii="Tahoma" w:hAnsi="Tahoma" w:cs="Tahoma"/>
                <w:sz w:val="18"/>
                <w:szCs w:val="18"/>
              </w:rPr>
            </w:pPr>
            <w:r w:rsidRPr="002A5DC2">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121A1620" w14:textId="77777777" w:rsidR="00597F71" w:rsidRPr="002A5DC2" w:rsidRDefault="00597F71" w:rsidP="00597F71">
            <w:pPr>
              <w:jc w:val="center"/>
              <w:rPr>
                <w:rFonts w:ascii="Tahoma" w:hAnsi="Tahoma" w:cs="Tahoma"/>
                <w:b/>
                <w:sz w:val="18"/>
                <w:szCs w:val="18"/>
              </w:rPr>
            </w:pPr>
          </w:p>
        </w:tc>
      </w:tr>
      <w:tr w:rsidR="00597F71" w:rsidRPr="002A5DC2" w14:paraId="40095D1B"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BE26168" w14:textId="77777777" w:rsidR="00597F71" w:rsidRPr="002A5DC2" w:rsidRDefault="00597F71" w:rsidP="00597F71">
            <w:pPr>
              <w:widowControl w:val="0"/>
              <w:jc w:val="center"/>
              <w:rPr>
                <w:rFonts w:ascii="Tahoma" w:hAnsi="Tahoma" w:cs="Tahoma"/>
                <w:sz w:val="18"/>
                <w:szCs w:val="18"/>
              </w:rPr>
            </w:pPr>
            <w:r w:rsidRPr="002A5DC2">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6BFD561" w14:textId="77777777" w:rsidR="00597F71" w:rsidRPr="002A5DC2" w:rsidRDefault="00597F71" w:rsidP="00597F71">
            <w:pPr>
              <w:ind w:hanging="72"/>
              <w:rPr>
                <w:rFonts w:ascii="Tahoma" w:hAnsi="Tahoma" w:cs="Tahoma"/>
                <w:sz w:val="18"/>
                <w:szCs w:val="18"/>
              </w:rPr>
            </w:pPr>
            <w:r w:rsidRPr="002A5DC2">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6869DB27" w14:textId="77777777" w:rsidR="00597F71" w:rsidRPr="002A5DC2" w:rsidRDefault="00597F71" w:rsidP="00597F71">
            <w:pPr>
              <w:jc w:val="center"/>
              <w:rPr>
                <w:rFonts w:ascii="Tahoma" w:hAnsi="Tahoma" w:cs="Tahoma"/>
                <w:b/>
                <w:sz w:val="18"/>
                <w:szCs w:val="18"/>
              </w:rPr>
            </w:pPr>
          </w:p>
        </w:tc>
      </w:tr>
      <w:tr w:rsidR="00597F71" w:rsidRPr="002A5DC2" w14:paraId="27E5AAB5"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245AAE7" w14:textId="77777777" w:rsidR="00597F71" w:rsidRPr="002A5DC2" w:rsidRDefault="00597F71" w:rsidP="00597F71">
            <w:pPr>
              <w:widowControl w:val="0"/>
              <w:jc w:val="center"/>
              <w:rPr>
                <w:rFonts w:ascii="Tahoma" w:hAnsi="Tahoma" w:cs="Tahoma"/>
                <w:sz w:val="18"/>
                <w:szCs w:val="18"/>
              </w:rPr>
            </w:pPr>
            <w:r w:rsidRPr="002A5DC2">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5BA2E72" w14:textId="77777777" w:rsidR="00597F71" w:rsidRPr="002A5DC2" w:rsidRDefault="00597F71" w:rsidP="00597F71">
            <w:pPr>
              <w:ind w:hanging="72"/>
              <w:rPr>
                <w:rFonts w:ascii="Tahoma" w:hAnsi="Tahoma" w:cs="Tahoma"/>
                <w:sz w:val="18"/>
                <w:szCs w:val="18"/>
              </w:rPr>
            </w:pPr>
            <w:r w:rsidRPr="002A5DC2">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52948CAD" w14:textId="77777777" w:rsidR="00597F71" w:rsidRPr="002A5DC2" w:rsidRDefault="00597F71" w:rsidP="00597F71">
            <w:pPr>
              <w:jc w:val="center"/>
              <w:rPr>
                <w:rFonts w:ascii="Tahoma" w:hAnsi="Tahoma" w:cs="Tahoma"/>
                <w:b/>
                <w:sz w:val="18"/>
                <w:szCs w:val="18"/>
              </w:rPr>
            </w:pPr>
          </w:p>
        </w:tc>
      </w:tr>
      <w:tr w:rsidR="00597F71" w:rsidRPr="002A5DC2" w14:paraId="0A7CF4DF" w14:textId="77777777" w:rsidTr="00597F71">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30D29DC6" w14:textId="77777777" w:rsidR="00597F71" w:rsidRPr="002A5DC2" w:rsidRDefault="00597F71" w:rsidP="00597F71">
            <w:pPr>
              <w:widowControl w:val="0"/>
              <w:jc w:val="center"/>
              <w:rPr>
                <w:rFonts w:ascii="Tahoma" w:hAnsi="Tahoma" w:cs="Tahoma"/>
                <w:sz w:val="18"/>
                <w:szCs w:val="18"/>
              </w:rPr>
            </w:pPr>
            <w:r w:rsidRPr="002A5DC2">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1AFB7B5D" w14:textId="77777777" w:rsidR="00597F71" w:rsidRPr="002A5DC2" w:rsidRDefault="00597F71" w:rsidP="00597F71">
            <w:pPr>
              <w:ind w:hanging="72"/>
              <w:rPr>
                <w:rFonts w:ascii="Tahoma" w:hAnsi="Tahoma" w:cs="Tahoma"/>
                <w:sz w:val="18"/>
                <w:szCs w:val="18"/>
              </w:rPr>
            </w:pPr>
            <w:r w:rsidRPr="002A5DC2">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3CB86EBC" w14:textId="77777777" w:rsidR="00597F71" w:rsidRPr="002A5DC2" w:rsidRDefault="00597F71" w:rsidP="00597F71">
            <w:pPr>
              <w:jc w:val="center"/>
              <w:rPr>
                <w:rFonts w:ascii="Tahoma" w:hAnsi="Tahoma" w:cs="Tahoma"/>
                <w:b/>
                <w:sz w:val="18"/>
                <w:szCs w:val="18"/>
              </w:rPr>
            </w:pPr>
          </w:p>
        </w:tc>
      </w:tr>
      <w:tr w:rsidR="00597F71" w:rsidRPr="002A5DC2" w14:paraId="54BEA17B" w14:textId="77777777" w:rsidTr="00597F71">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6CAC8EE" w14:textId="77777777" w:rsidR="00597F71" w:rsidRPr="002A5DC2" w:rsidRDefault="00597F71" w:rsidP="00597F71">
            <w:pPr>
              <w:widowControl w:val="0"/>
              <w:jc w:val="center"/>
              <w:rPr>
                <w:rFonts w:ascii="Tahoma" w:hAnsi="Tahoma" w:cs="Tahoma"/>
                <w:sz w:val="18"/>
                <w:szCs w:val="18"/>
              </w:rPr>
            </w:pPr>
            <w:r w:rsidRPr="002A5DC2">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C8B3BF5" w14:textId="77777777" w:rsidR="00597F71" w:rsidRPr="002A5DC2" w:rsidRDefault="00597F71" w:rsidP="00597F71">
            <w:pPr>
              <w:ind w:hanging="72"/>
              <w:rPr>
                <w:rFonts w:ascii="Tahoma" w:hAnsi="Tahoma" w:cs="Tahoma"/>
                <w:sz w:val="18"/>
                <w:szCs w:val="18"/>
              </w:rPr>
            </w:pPr>
            <w:r w:rsidRPr="002A5DC2">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64881C9D" w14:textId="77777777" w:rsidR="00597F71" w:rsidRPr="002A5DC2" w:rsidRDefault="00597F71" w:rsidP="00597F71">
            <w:pPr>
              <w:jc w:val="center"/>
              <w:rPr>
                <w:rFonts w:ascii="Tahoma" w:hAnsi="Tahoma" w:cs="Tahoma"/>
                <w:b/>
                <w:sz w:val="18"/>
                <w:szCs w:val="18"/>
              </w:rPr>
            </w:pPr>
          </w:p>
        </w:tc>
      </w:tr>
    </w:tbl>
    <w:p w14:paraId="3045BB7C" w14:textId="77777777" w:rsidR="00597F71" w:rsidRPr="002A5DC2" w:rsidRDefault="00597F71" w:rsidP="00597F71">
      <w:pPr>
        <w:widowControl w:val="0"/>
        <w:autoSpaceDE w:val="0"/>
        <w:autoSpaceDN w:val="0"/>
        <w:adjustRightInd w:val="0"/>
        <w:rPr>
          <w:rFonts w:ascii="Tahoma" w:hAnsi="Tahoma" w:cs="Tahoma"/>
          <w:sz w:val="18"/>
          <w:szCs w:val="18"/>
        </w:rPr>
      </w:pP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6662"/>
        <w:gridCol w:w="2694"/>
      </w:tblGrid>
      <w:tr w:rsidR="00597F71" w:rsidRPr="002A5DC2" w14:paraId="1AD59E7D" w14:textId="77777777" w:rsidTr="00597F71">
        <w:trPr>
          <w:trHeight w:val="73"/>
        </w:trPr>
        <w:tc>
          <w:tcPr>
            <w:tcW w:w="851" w:type="dxa"/>
            <w:tcBorders>
              <w:top w:val="single" w:sz="4" w:space="0" w:color="auto"/>
              <w:left w:val="single" w:sz="4" w:space="0" w:color="auto"/>
              <w:bottom w:val="single" w:sz="4" w:space="0" w:color="auto"/>
              <w:right w:val="single" w:sz="4" w:space="0" w:color="auto"/>
            </w:tcBorders>
            <w:vAlign w:val="center"/>
            <w:hideMark/>
          </w:tcPr>
          <w:p w14:paraId="7E3648AD" w14:textId="77777777" w:rsidR="00597F71" w:rsidRPr="002A5DC2" w:rsidRDefault="00597F71" w:rsidP="00597F71">
            <w:pPr>
              <w:jc w:val="center"/>
              <w:rPr>
                <w:rFonts w:ascii="Tahoma" w:hAnsi="Tahoma" w:cs="Tahoma"/>
                <w:sz w:val="18"/>
                <w:szCs w:val="18"/>
              </w:rPr>
            </w:pPr>
            <w:r w:rsidRPr="002A5DC2">
              <w:rPr>
                <w:rFonts w:ascii="Tahoma" w:hAnsi="Tahoma" w:cs="Tahoma"/>
                <w:sz w:val="18"/>
                <w:szCs w:val="18"/>
              </w:rPr>
              <w:t>L.p.</w:t>
            </w:r>
          </w:p>
        </w:tc>
        <w:tc>
          <w:tcPr>
            <w:tcW w:w="6662" w:type="dxa"/>
            <w:tcBorders>
              <w:top w:val="single" w:sz="4" w:space="0" w:color="auto"/>
              <w:left w:val="single" w:sz="4" w:space="0" w:color="auto"/>
              <w:bottom w:val="single" w:sz="4" w:space="0" w:color="auto"/>
              <w:right w:val="single" w:sz="4" w:space="0" w:color="auto"/>
            </w:tcBorders>
            <w:vAlign w:val="center"/>
            <w:hideMark/>
          </w:tcPr>
          <w:p w14:paraId="038F23BD" w14:textId="77777777" w:rsidR="00597F71" w:rsidRPr="002A5DC2" w:rsidRDefault="00597F71" w:rsidP="00597F71">
            <w:pPr>
              <w:widowControl w:val="0"/>
              <w:suppressAutoHyphens/>
              <w:snapToGrid w:val="0"/>
              <w:spacing w:line="360" w:lineRule="auto"/>
              <w:ind w:left="57" w:right="57"/>
              <w:jc w:val="center"/>
              <w:rPr>
                <w:rFonts w:ascii="Tahoma" w:hAnsi="Tahoma" w:cs="Tahoma"/>
                <w:b/>
                <w:sz w:val="18"/>
                <w:szCs w:val="18"/>
              </w:rPr>
            </w:pPr>
            <w:r w:rsidRPr="002A5DC2">
              <w:rPr>
                <w:rFonts w:ascii="Tahoma" w:hAnsi="Tahoma" w:cs="Tahoma"/>
                <w:b/>
                <w:sz w:val="18"/>
                <w:szCs w:val="18"/>
              </w:rPr>
              <w:t>Wymagane parametry techniczne</w:t>
            </w:r>
          </w:p>
        </w:tc>
        <w:tc>
          <w:tcPr>
            <w:tcW w:w="2694" w:type="dxa"/>
            <w:tcBorders>
              <w:top w:val="single" w:sz="4" w:space="0" w:color="auto"/>
              <w:left w:val="single" w:sz="4" w:space="0" w:color="auto"/>
              <w:bottom w:val="single" w:sz="4" w:space="0" w:color="auto"/>
              <w:right w:val="single" w:sz="4" w:space="0" w:color="auto"/>
            </w:tcBorders>
          </w:tcPr>
          <w:p w14:paraId="255ACC20" w14:textId="77777777" w:rsidR="00597F71" w:rsidRPr="002A5DC2" w:rsidRDefault="00597F71" w:rsidP="00597F71">
            <w:pPr>
              <w:widowControl w:val="0"/>
              <w:suppressAutoHyphens/>
              <w:snapToGrid w:val="0"/>
              <w:spacing w:line="360" w:lineRule="auto"/>
              <w:ind w:left="57" w:right="57"/>
              <w:jc w:val="center"/>
              <w:rPr>
                <w:rFonts w:ascii="Tahoma" w:hAnsi="Tahoma" w:cs="Tahoma"/>
                <w:b/>
                <w:sz w:val="18"/>
                <w:szCs w:val="18"/>
              </w:rPr>
            </w:pPr>
            <w:r w:rsidRPr="002A5DC2">
              <w:rPr>
                <w:rFonts w:ascii="Tahoma" w:hAnsi="Tahoma" w:cs="Tahoma"/>
                <w:b/>
                <w:sz w:val="18"/>
                <w:szCs w:val="18"/>
              </w:rPr>
              <w:t>Oferowana wartość</w:t>
            </w:r>
          </w:p>
          <w:p w14:paraId="27559F86" w14:textId="77777777" w:rsidR="00597F71" w:rsidRPr="002A5DC2" w:rsidRDefault="00597F71" w:rsidP="00597F71">
            <w:pPr>
              <w:rPr>
                <w:rFonts w:ascii="Tahoma" w:hAnsi="Tahoma" w:cs="Tahoma"/>
                <w:sz w:val="18"/>
                <w:szCs w:val="18"/>
              </w:rPr>
            </w:pPr>
            <w:r w:rsidRPr="002A5DC2">
              <w:rPr>
                <w:rFonts w:ascii="Tahoma" w:hAnsi="Tahoma" w:cs="Tahoma"/>
                <w:b/>
                <w:sz w:val="18"/>
                <w:szCs w:val="18"/>
              </w:rPr>
              <w:t>(Podać zakresy lub opisać)</w:t>
            </w:r>
          </w:p>
        </w:tc>
      </w:tr>
      <w:tr w:rsidR="00597F71" w:rsidRPr="002A5DC2" w14:paraId="5AC10F8E" w14:textId="77777777" w:rsidTr="00597F71">
        <w:tc>
          <w:tcPr>
            <w:tcW w:w="851" w:type="dxa"/>
            <w:tcBorders>
              <w:top w:val="single" w:sz="4" w:space="0" w:color="auto"/>
              <w:left w:val="single" w:sz="4" w:space="0" w:color="auto"/>
              <w:bottom w:val="single" w:sz="4" w:space="0" w:color="auto"/>
              <w:right w:val="single" w:sz="4" w:space="0" w:color="auto"/>
            </w:tcBorders>
          </w:tcPr>
          <w:p w14:paraId="102DEDD7"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4D0A0F12"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Aparat do znieczulenia ogólnego dla dzieci i dorosłych  </w:t>
            </w:r>
          </w:p>
        </w:tc>
        <w:tc>
          <w:tcPr>
            <w:tcW w:w="2694" w:type="dxa"/>
            <w:tcBorders>
              <w:top w:val="single" w:sz="4" w:space="0" w:color="auto"/>
              <w:left w:val="single" w:sz="4" w:space="0" w:color="auto"/>
              <w:bottom w:val="single" w:sz="4" w:space="0" w:color="auto"/>
              <w:right w:val="single" w:sz="4" w:space="0" w:color="auto"/>
            </w:tcBorders>
          </w:tcPr>
          <w:p w14:paraId="15F107B3" w14:textId="77777777" w:rsidR="00597F71" w:rsidRPr="002A5DC2" w:rsidRDefault="00597F71" w:rsidP="00597F71">
            <w:pPr>
              <w:rPr>
                <w:rFonts w:ascii="Tahoma" w:hAnsi="Tahoma" w:cs="Tahoma"/>
                <w:sz w:val="18"/>
                <w:szCs w:val="18"/>
              </w:rPr>
            </w:pPr>
          </w:p>
        </w:tc>
      </w:tr>
      <w:tr w:rsidR="00597F71" w:rsidRPr="002A5DC2" w14:paraId="4248A06C" w14:textId="77777777" w:rsidTr="00597F71">
        <w:tc>
          <w:tcPr>
            <w:tcW w:w="851" w:type="dxa"/>
            <w:tcBorders>
              <w:top w:val="single" w:sz="4" w:space="0" w:color="auto"/>
              <w:left w:val="single" w:sz="4" w:space="0" w:color="auto"/>
              <w:bottom w:val="single" w:sz="4" w:space="0" w:color="auto"/>
              <w:right w:val="single" w:sz="4" w:space="0" w:color="auto"/>
            </w:tcBorders>
          </w:tcPr>
          <w:p w14:paraId="3B7E96E6"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026FC701"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Aparat do znieczulania ogólnego jezdny </w:t>
            </w:r>
          </w:p>
        </w:tc>
        <w:tc>
          <w:tcPr>
            <w:tcW w:w="2694" w:type="dxa"/>
            <w:tcBorders>
              <w:top w:val="single" w:sz="4" w:space="0" w:color="auto"/>
              <w:left w:val="single" w:sz="4" w:space="0" w:color="auto"/>
              <w:bottom w:val="single" w:sz="4" w:space="0" w:color="auto"/>
              <w:right w:val="single" w:sz="4" w:space="0" w:color="auto"/>
            </w:tcBorders>
          </w:tcPr>
          <w:p w14:paraId="153235DA" w14:textId="77777777" w:rsidR="00597F71" w:rsidRPr="002A5DC2" w:rsidRDefault="00597F71" w:rsidP="00597F71">
            <w:pPr>
              <w:rPr>
                <w:rFonts w:ascii="Tahoma" w:hAnsi="Tahoma" w:cs="Tahoma"/>
                <w:sz w:val="18"/>
                <w:szCs w:val="18"/>
              </w:rPr>
            </w:pPr>
          </w:p>
        </w:tc>
      </w:tr>
      <w:tr w:rsidR="00597F71" w:rsidRPr="002A5DC2" w14:paraId="182F35CE" w14:textId="77777777" w:rsidTr="00597F71">
        <w:tc>
          <w:tcPr>
            <w:tcW w:w="851" w:type="dxa"/>
            <w:tcBorders>
              <w:top w:val="single" w:sz="4" w:space="0" w:color="auto"/>
              <w:left w:val="single" w:sz="4" w:space="0" w:color="auto"/>
              <w:bottom w:val="single" w:sz="4" w:space="0" w:color="auto"/>
              <w:right w:val="single" w:sz="4" w:space="0" w:color="auto"/>
            </w:tcBorders>
          </w:tcPr>
          <w:p w14:paraId="773F30DD" w14:textId="77777777" w:rsidR="00597F71" w:rsidRPr="002A5DC2" w:rsidRDefault="00597F71" w:rsidP="00597F71">
            <w:pPr>
              <w:ind w:left="360"/>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4E428220" w14:textId="77777777" w:rsidR="00597F71" w:rsidRPr="002A5DC2" w:rsidRDefault="00597F71" w:rsidP="00597F71">
            <w:pPr>
              <w:rPr>
                <w:rFonts w:ascii="Tahoma" w:hAnsi="Tahoma" w:cs="Tahoma"/>
                <w:sz w:val="18"/>
                <w:szCs w:val="18"/>
              </w:rPr>
            </w:pPr>
            <w:r w:rsidRPr="002A5DC2">
              <w:rPr>
                <w:rFonts w:ascii="Tahoma" w:hAnsi="Tahoma" w:cs="Tahoma"/>
                <w:sz w:val="18"/>
                <w:szCs w:val="18"/>
              </w:rPr>
              <w:t>Parametry ogólne:</w:t>
            </w:r>
          </w:p>
        </w:tc>
        <w:tc>
          <w:tcPr>
            <w:tcW w:w="2694" w:type="dxa"/>
            <w:tcBorders>
              <w:top w:val="single" w:sz="4" w:space="0" w:color="auto"/>
              <w:left w:val="single" w:sz="4" w:space="0" w:color="auto"/>
              <w:bottom w:val="single" w:sz="4" w:space="0" w:color="auto"/>
              <w:right w:val="single" w:sz="4" w:space="0" w:color="auto"/>
            </w:tcBorders>
          </w:tcPr>
          <w:p w14:paraId="6886D892" w14:textId="77777777" w:rsidR="00597F71" w:rsidRPr="002A5DC2" w:rsidRDefault="00597F71" w:rsidP="00597F71">
            <w:pPr>
              <w:rPr>
                <w:rFonts w:ascii="Tahoma" w:hAnsi="Tahoma" w:cs="Tahoma"/>
                <w:sz w:val="18"/>
                <w:szCs w:val="18"/>
              </w:rPr>
            </w:pPr>
          </w:p>
        </w:tc>
      </w:tr>
      <w:tr w:rsidR="00597F71" w:rsidRPr="002A5DC2" w14:paraId="43762EC8" w14:textId="77777777" w:rsidTr="00597F71">
        <w:tc>
          <w:tcPr>
            <w:tcW w:w="851" w:type="dxa"/>
            <w:tcBorders>
              <w:top w:val="single" w:sz="4" w:space="0" w:color="auto"/>
              <w:left w:val="single" w:sz="4" w:space="0" w:color="auto"/>
              <w:bottom w:val="single" w:sz="4" w:space="0" w:color="auto"/>
              <w:right w:val="single" w:sz="4" w:space="0" w:color="auto"/>
            </w:tcBorders>
          </w:tcPr>
          <w:p w14:paraId="662FCE5D"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530CBE45" w14:textId="77777777" w:rsidR="00597F71" w:rsidRPr="002A5DC2" w:rsidRDefault="00597F71" w:rsidP="00597F71">
            <w:pPr>
              <w:rPr>
                <w:rFonts w:ascii="Tahoma" w:hAnsi="Tahoma" w:cs="Tahoma"/>
                <w:sz w:val="18"/>
                <w:szCs w:val="18"/>
              </w:rPr>
            </w:pPr>
            <w:r w:rsidRPr="002A5DC2">
              <w:rPr>
                <w:rFonts w:ascii="Tahoma" w:hAnsi="Tahoma" w:cs="Tahoma"/>
                <w:sz w:val="18"/>
                <w:szCs w:val="18"/>
              </w:rPr>
              <w:t>masa aparatu do 160 kg</w:t>
            </w:r>
          </w:p>
        </w:tc>
        <w:tc>
          <w:tcPr>
            <w:tcW w:w="2694" w:type="dxa"/>
            <w:tcBorders>
              <w:top w:val="single" w:sz="4" w:space="0" w:color="auto"/>
              <w:left w:val="single" w:sz="4" w:space="0" w:color="auto"/>
              <w:bottom w:val="single" w:sz="4" w:space="0" w:color="auto"/>
              <w:right w:val="single" w:sz="4" w:space="0" w:color="auto"/>
            </w:tcBorders>
          </w:tcPr>
          <w:p w14:paraId="2AEC39E7" w14:textId="77777777" w:rsidR="00597F71" w:rsidRPr="002A5DC2" w:rsidRDefault="00597F71" w:rsidP="00597F71">
            <w:pPr>
              <w:rPr>
                <w:rFonts w:ascii="Tahoma" w:hAnsi="Tahoma" w:cs="Tahoma"/>
                <w:sz w:val="18"/>
                <w:szCs w:val="18"/>
              </w:rPr>
            </w:pPr>
          </w:p>
        </w:tc>
      </w:tr>
      <w:tr w:rsidR="00597F71" w:rsidRPr="002A5DC2" w14:paraId="6B46EB14" w14:textId="77777777" w:rsidTr="00597F71">
        <w:tc>
          <w:tcPr>
            <w:tcW w:w="851" w:type="dxa"/>
            <w:tcBorders>
              <w:top w:val="single" w:sz="4" w:space="0" w:color="auto"/>
              <w:left w:val="single" w:sz="4" w:space="0" w:color="auto"/>
              <w:bottom w:val="single" w:sz="4" w:space="0" w:color="auto"/>
              <w:right w:val="single" w:sz="4" w:space="0" w:color="auto"/>
            </w:tcBorders>
          </w:tcPr>
          <w:p w14:paraId="27ED7CA9"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5CD4163E" w14:textId="77777777" w:rsidR="00597F71" w:rsidRPr="002A5DC2" w:rsidRDefault="00597F71" w:rsidP="00597F71">
            <w:pPr>
              <w:jc w:val="both"/>
              <w:rPr>
                <w:rFonts w:ascii="Tahoma" w:hAnsi="Tahoma" w:cs="Tahoma"/>
                <w:sz w:val="18"/>
                <w:szCs w:val="18"/>
              </w:rPr>
            </w:pPr>
            <w:r w:rsidRPr="002A5DC2">
              <w:rPr>
                <w:rFonts w:ascii="Tahoma" w:hAnsi="Tahoma" w:cs="Tahoma"/>
                <w:sz w:val="18"/>
                <w:szCs w:val="18"/>
              </w:rPr>
              <w:t xml:space="preserve">zasilanie dostosowane do 230 V 50 </w:t>
            </w:r>
            <w:proofErr w:type="spellStart"/>
            <w:r w:rsidRPr="002A5DC2">
              <w:rPr>
                <w:rFonts w:ascii="Tahoma" w:hAnsi="Tahoma" w:cs="Tahoma"/>
                <w:sz w:val="18"/>
                <w:szCs w:val="18"/>
              </w:rPr>
              <w:t>Hz</w:t>
            </w:r>
            <w:proofErr w:type="spellEnd"/>
          </w:p>
          <w:p w14:paraId="4F6620DD" w14:textId="77777777" w:rsidR="00597F71" w:rsidRPr="002A5DC2" w:rsidRDefault="00597F71" w:rsidP="00597F71">
            <w:pPr>
              <w:jc w:val="both"/>
              <w:rPr>
                <w:rFonts w:ascii="Tahoma" w:hAnsi="Tahoma" w:cs="Tahoma"/>
                <w:sz w:val="18"/>
                <w:szCs w:val="18"/>
              </w:rPr>
            </w:pPr>
            <w:r w:rsidRPr="002A5DC2">
              <w:rPr>
                <w:rFonts w:ascii="Tahoma" w:hAnsi="Tahoma" w:cs="Tahoma"/>
                <w:sz w:val="18"/>
                <w:szCs w:val="18"/>
              </w:rPr>
              <w:t>wbudowane fabrycznie gniazda elektryczne 230 V (minimum 3 gniazda)</w:t>
            </w:r>
          </w:p>
        </w:tc>
        <w:tc>
          <w:tcPr>
            <w:tcW w:w="2694" w:type="dxa"/>
            <w:tcBorders>
              <w:top w:val="single" w:sz="4" w:space="0" w:color="auto"/>
              <w:left w:val="single" w:sz="4" w:space="0" w:color="auto"/>
              <w:bottom w:val="single" w:sz="4" w:space="0" w:color="auto"/>
              <w:right w:val="single" w:sz="4" w:space="0" w:color="auto"/>
            </w:tcBorders>
          </w:tcPr>
          <w:p w14:paraId="1C079E0C" w14:textId="77777777" w:rsidR="00597F71" w:rsidRPr="002A5DC2" w:rsidRDefault="00597F71" w:rsidP="00597F71">
            <w:pPr>
              <w:jc w:val="both"/>
              <w:rPr>
                <w:rFonts w:ascii="Tahoma" w:hAnsi="Tahoma" w:cs="Tahoma"/>
                <w:sz w:val="18"/>
                <w:szCs w:val="18"/>
              </w:rPr>
            </w:pPr>
          </w:p>
        </w:tc>
      </w:tr>
      <w:tr w:rsidR="00597F71" w:rsidRPr="002A5DC2" w14:paraId="4169F03D" w14:textId="77777777" w:rsidTr="00597F71">
        <w:tc>
          <w:tcPr>
            <w:tcW w:w="851" w:type="dxa"/>
            <w:tcBorders>
              <w:top w:val="single" w:sz="4" w:space="0" w:color="auto"/>
              <w:left w:val="single" w:sz="4" w:space="0" w:color="auto"/>
              <w:bottom w:val="single" w:sz="4" w:space="0" w:color="auto"/>
              <w:right w:val="single" w:sz="4" w:space="0" w:color="auto"/>
            </w:tcBorders>
          </w:tcPr>
          <w:p w14:paraId="1AB54B5D"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3818F43F" w14:textId="77777777" w:rsidR="00597F71" w:rsidRPr="002A5DC2" w:rsidRDefault="00597F71" w:rsidP="00597F71">
            <w:pPr>
              <w:jc w:val="both"/>
              <w:rPr>
                <w:rFonts w:ascii="Tahoma" w:hAnsi="Tahoma" w:cs="Tahoma"/>
                <w:sz w:val="18"/>
                <w:szCs w:val="18"/>
              </w:rPr>
            </w:pPr>
            <w:r w:rsidRPr="002A5DC2">
              <w:rPr>
                <w:rFonts w:ascii="Tahoma" w:hAnsi="Tahoma" w:cs="Tahoma"/>
                <w:sz w:val="18"/>
                <w:szCs w:val="18"/>
              </w:rPr>
              <w:t>bezpieczniki automatyczne gniazd elektrycznych z transformatorem separacyjnym</w:t>
            </w:r>
          </w:p>
        </w:tc>
        <w:tc>
          <w:tcPr>
            <w:tcW w:w="2694" w:type="dxa"/>
            <w:tcBorders>
              <w:top w:val="single" w:sz="4" w:space="0" w:color="auto"/>
              <w:left w:val="single" w:sz="4" w:space="0" w:color="auto"/>
              <w:bottom w:val="single" w:sz="4" w:space="0" w:color="auto"/>
              <w:right w:val="single" w:sz="4" w:space="0" w:color="auto"/>
            </w:tcBorders>
          </w:tcPr>
          <w:p w14:paraId="305ED6FA" w14:textId="77777777" w:rsidR="00597F71" w:rsidRPr="002A5DC2" w:rsidRDefault="00597F71" w:rsidP="00597F71">
            <w:pPr>
              <w:ind w:left="708" w:hanging="708"/>
              <w:jc w:val="both"/>
              <w:rPr>
                <w:rFonts w:ascii="Tahoma" w:hAnsi="Tahoma" w:cs="Tahoma"/>
                <w:sz w:val="18"/>
                <w:szCs w:val="18"/>
              </w:rPr>
            </w:pPr>
          </w:p>
        </w:tc>
      </w:tr>
      <w:tr w:rsidR="00597F71" w:rsidRPr="002A5DC2" w14:paraId="325AB5DC"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18322F93"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5857E4F4"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wyposażony w blat do pisania i minimum dwie szuflady na akcesoria </w:t>
            </w:r>
          </w:p>
        </w:tc>
        <w:tc>
          <w:tcPr>
            <w:tcW w:w="2694" w:type="dxa"/>
            <w:tcBorders>
              <w:top w:val="single" w:sz="4" w:space="0" w:color="auto"/>
              <w:left w:val="single" w:sz="4" w:space="0" w:color="auto"/>
              <w:bottom w:val="single" w:sz="4" w:space="0" w:color="auto"/>
              <w:right w:val="single" w:sz="4" w:space="0" w:color="auto"/>
            </w:tcBorders>
          </w:tcPr>
          <w:p w14:paraId="3EF75A94" w14:textId="77777777" w:rsidR="00597F71" w:rsidRPr="002A5DC2" w:rsidRDefault="00597F71" w:rsidP="00597F71">
            <w:pPr>
              <w:rPr>
                <w:rFonts w:ascii="Tahoma" w:hAnsi="Tahoma" w:cs="Tahoma"/>
                <w:sz w:val="18"/>
                <w:szCs w:val="18"/>
              </w:rPr>
            </w:pPr>
          </w:p>
        </w:tc>
      </w:tr>
      <w:tr w:rsidR="00597F71" w:rsidRPr="002A5DC2" w14:paraId="7A8922CA"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5CFF8772"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51FC080A" w14:textId="77777777" w:rsidR="00597F71" w:rsidRPr="002A5DC2" w:rsidRDefault="00597F71" w:rsidP="00597F71">
            <w:pPr>
              <w:rPr>
                <w:rFonts w:ascii="Tahoma" w:hAnsi="Tahoma" w:cs="Tahoma"/>
                <w:sz w:val="18"/>
                <w:szCs w:val="18"/>
              </w:rPr>
            </w:pPr>
            <w:r w:rsidRPr="002A5DC2">
              <w:rPr>
                <w:rFonts w:ascii="Tahoma" w:hAnsi="Tahoma" w:cs="Tahoma"/>
                <w:sz w:val="18"/>
                <w:szCs w:val="18"/>
              </w:rPr>
              <w:t>jedna szuflada zamykana na kluczyk</w:t>
            </w:r>
          </w:p>
        </w:tc>
        <w:tc>
          <w:tcPr>
            <w:tcW w:w="2694" w:type="dxa"/>
            <w:tcBorders>
              <w:top w:val="single" w:sz="4" w:space="0" w:color="auto"/>
              <w:left w:val="single" w:sz="4" w:space="0" w:color="auto"/>
              <w:bottom w:val="single" w:sz="4" w:space="0" w:color="auto"/>
              <w:right w:val="single" w:sz="4" w:space="0" w:color="auto"/>
            </w:tcBorders>
          </w:tcPr>
          <w:p w14:paraId="4CCD497D" w14:textId="77777777" w:rsidR="00597F71" w:rsidRPr="002A5DC2" w:rsidRDefault="00597F71" w:rsidP="00597F71">
            <w:pPr>
              <w:rPr>
                <w:rFonts w:ascii="Tahoma" w:hAnsi="Tahoma" w:cs="Tahoma"/>
                <w:sz w:val="18"/>
                <w:szCs w:val="18"/>
              </w:rPr>
            </w:pPr>
          </w:p>
        </w:tc>
      </w:tr>
      <w:tr w:rsidR="00597F71" w:rsidRPr="002A5DC2" w14:paraId="2F7544E3"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7A088C2D"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34F690A9" w14:textId="77777777" w:rsidR="00597F71" w:rsidRPr="002A5DC2" w:rsidRDefault="00597F71" w:rsidP="00597F71">
            <w:pPr>
              <w:rPr>
                <w:rFonts w:ascii="Tahoma" w:hAnsi="Tahoma" w:cs="Tahoma"/>
                <w:sz w:val="18"/>
                <w:szCs w:val="18"/>
              </w:rPr>
            </w:pPr>
            <w:r w:rsidRPr="002A5DC2">
              <w:rPr>
                <w:rFonts w:ascii="Tahoma" w:hAnsi="Tahoma" w:cs="Tahoma"/>
                <w:sz w:val="18"/>
                <w:szCs w:val="18"/>
              </w:rPr>
              <w:t>koła jezdne (z hamulcem centralnym minimum dwóch kół)</w:t>
            </w:r>
          </w:p>
        </w:tc>
        <w:tc>
          <w:tcPr>
            <w:tcW w:w="2694" w:type="dxa"/>
            <w:tcBorders>
              <w:top w:val="single" w:sz="4" w:space="0" w:color="auto"/>
              <w:left w:val="single" w:sz="4" w:space="0" w:color="auto"/>
              <w:bottom w:val="single" w:sz="4" w:space="0" w:color="auto"/>
              <w:right w:val="single" w:sz="4" w:space="0" w:color="auto"/>
            </w:tcBorders>
          </w:tcPr>
          <w:p w14:paraId="7218760A" w14:textId="77777777" w:rsidR="00597F71" w:rsidRPr="002A5DC2" w:rsidRDefault="00597F71" w:rsidP="00597F71">
            <w:pPr>
              <w:rPr>
                <w:rFonts w:ascii="Tahoma" w:hAnsi="Tahoma" w:cs="Tahoma"/>
                <w:sz w:val="18"/>
                <w:szCs w:val="18"/>
              </w:rPr>
            </w:pPr>
          </w:p>
        </w:tc>
      </w:tr>
      <w:tr w:rsidR="00597F71" w:rsidRPr="002A5DC2" w14:paraId="35077F04"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40E077A1"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7E5A3A0B" w14:textId="77777777" w:rsidR="00597F71" w:rsidRPr="002A5DC2" w:rsidRDefault="00597F71" w:rsidP="00597F71">
            <w:pPr>
              <w:rPr>
                <w:rFonts w:ascii="Tahoma" w:hAnsi="Tahoma" w:cs="Tahoma"/>
                <w:sz w:val="18"/>
                <w:szCs w:val="18"/>
              </w:rPr>
            </w:pPr>
            <w:r w:rsidRPr="002A5DC2">
              <w:rPr>
                <w:rFonts w:ascii="Tahoma" w:hAnsi="Tahoma" w:cs="Tahoma"/>
                <w:sz w:val="18"/>
                <w:szCs w:val="18"/>
              </w:rPr>
              <w:t>koła tylne blokowane indywidualnie</w:t>
            </w:r>
          </w:p>
        </w:tc>
        <w:tc>
          <w:tcPr>
            <w:tcW w:w="2694" w:type="dxa"/>
            <w:tcBorders>
              <w:top w:val="single" w:sz="4" w:space="0" w:color="auto"/>
              <w:left w:val="single" w:sz="4" w:space="0" w:color="auto"/>
              <w:bottom w:val="single" w:sz="4" w:space="0" w:color="auto"/>
              <w:right w:val="single" w:sz="4" w:space="0" w:color="auto"/>
            </w:tcBorders>
          </w:tcPr>
          <w:p w14:paraId="6671C10A" w14:textId="77777777" w:rsidR="00597F71" w:rsidRPr="002A5DC2" w:rsidRDefault="00597F71" w:rsidP="00597F71">
            <w:pPr>
              <w:rPr>
                <w:rFonts w:ascii="Tahoma" w:hAnsi="Tahoma" w:cs="Tahoma"/>
                <w:sz w:val="18"/>
                <w:szCs w:val="18"/>
              </w:rPr>
            </w:pPr>
          </w:p>
        </w:tc>
      </w:tr>
      <w:tr w:rsidR="00597F71" w:rsidRPr="002A5DC2" w14:paraId="43597E6B"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7BA082E2"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57CA0E6A"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wbudowane oświetlenie blatu typu LED z regulacją natężenia światła </w:t>
            </w:r>
          </w:p>
        </w:tc>
        <w:tc>
          <w:tcPr>
            <w:tcW w:w="2694" w:type="dxa"/>
            <w:tcBorders>
              <w:top w:val="single" w:sz="4" w:space="0" w:color="auto"/>
              <w:left w:val="single" w:sz="4" w:space="0" w:color="auto"/>
              <w:bottom w:val="single" w:sz="4" w:space="0" w:color="auto"/>
              <w:right w:val="single" w:sz="4" w:space="0" w:color="auto"/>
            </w:tcBorders>
          </w:tcPr>
          <w:p w14:paraId="7D97CB26" w14:textId="77777777" w:rsidR="00597F71" w:rsidRPr="002A5DC2" w:rsidRDefault="00597F71" w:rsidP="00597F71">
            <w:pPr>
              <w:rPr>
                <w:rFonts w:ascii="Tahoma" w:hAnsi="Tahoma" w:cs="Tahoma"/>
                <w:sz w:val="18"/>
                <w:szCs w:val="18"/>
              </w:rPr>
            </w:pPr>
          </w:p>
        </w:tc>
      </w:tr>
      <w:tr w:rsidR="00597F71" w:rsidRPr="002A5DC2" w14:paraId="132096CA"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5B53B466"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353C8B9D" w14:textId="77777777" w:rsidR="00597F71" w:rsidRPr="002A5DC2" w:rsidRDefault="00597F71" w:rsidP="00597F71">
            <w:pPr>
              <w:rPr>
                <w:rFonts w:ascii="Tahoma" w:hAnsi="Tahoma" w:cs="Tahoma"/>
                <w:sz w:val="18"/>
                <w:szCs w:val="18"/>
              </w:rPr>
            </w:pPr>
            <w:r w:rsidRPr="002A5DC2">
              <w:rPr>
                <w:rFonts w:ascii="Tahoma" w:hAnsi="Tahoma" w:cs="Tahoma"/>
                <w:sz w:val="18"/>
                <w:szCs w:val="18"/>
              </w:rPr>
              <w:t>Wymiary aparatu nie większe niż (szer. 85 cm, gł. 75 cm, wys.135 cm)</w:t>
            </w:r>
          </w:p>
        </w:tc>
        <w:tc>
          <w:tcPr>
            <w:tcW w:w="2694" w:type="dxa"/>
            <w:tcBorders>
              <w:top w:val="single" w:sz="4" w:space="0" w:color="auto"/>
              <w:left w:val="single" w:sz="4" w:space="0" w:color="auto"/>
              <w:bottom w:val="single" w:sz="4" w:space="0" w:color="auto"/>
              <w:right w:val="single" w:sz="4" w:space="0" w:color="auto"/>
            </w:tcBorders>
          </w:tcPr>
          <w:p w14:paraId="6EC4E8B7" w14:textId="77777777" w:rsidR="00597F71" w:rsidRPr="002A5DC2" w:rsidRDefault="00597F71" w:rsidP="00597F71">
            <w:pPr>
              <w:rPr>
                <w:rFonts w:ascii="Tahoma" w:hAnsi="Tahoma" w:cs="Tahoma"/>
                <w:sz w:val="18"/>
                <w:szCs w:val="18"/>
              </w:rPr>
            </w:pPr>
          </w:p>
        </w:tc>
      </w:tr>
      <w:tr w:rsidR="00597F71" w:rsidRPr="002A5DC2" w14:paraId="676A8E56"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644582D8"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59B992E6" w14:textId="77777777" w:rsidR="00597F71" w:rsidRPr="002A5DC2" w:rsidRDefault="00597F71" w:rsidP="00597F71">
            <w:pPr>
              <w:rPr>
                <w:rFonts w:ascii="Tahoma" w:hAnsi="Tahoma" w:cs="Tahoma"/>
                <w:sz w:val="18"/>
                <w:szCs w:val="18"/>
              </w:rPr>
            </w:pPr>
            <w:r w:rsidRPr="002A5DC2">
              <w:rPr>
                <w:rFonts w:ascii="Tahoma" w:hAnsi="Tahoma" w:cs="Tahoma"/>
                <w:sz w:val="18"/>
                <w:szCs w:val="18"/>
              </w:rPr>
              <w:t>zasilanie gazowe (N2O, O2, powietrze) z sieci centralnej</w:t>
            </w:r>
          </w:p>
        </w:tc>
        <w:tc>
          <w:tcPr>
            <w:tcW w:w="2694" w:type="dxa"/>
            <w:tcBorders>
              <w:top w:val="single" w:sz="4" w:space="0" w:color="auto"/>
              <w:left w:val="single" w:sz="4" w:space="0" w:color="auto"/>
              <w:bottom w:val="single" w:sz="4" w:space="0" w:color="auto"/>
              <w:right w:val="single" w:sz="4" w:space="0" w:color="auto"/>
            </w:tcBorders>
          </w:tcPr>
          <w:p w14:paraId="3F457A1D" w14:textId="77777777" w:rsidR="00597F71" w:rsidRPr="002A5DC2" w:rsidRDefault="00597F71" w:rsidP="00597F71">
            <w:pPr>
              <w:rPr>
                <w:rFonts w:ascii="Tahoma" w:hAnsi="Tahoma" w:cs="Tahoma"/>
                <w:sz w:val="18"/>
                <w:szCs w:val="18"/>
              </w:rPr>
            </w:pPr>
          </w:p>
        </w:tc>
      </w:tr>
      <w:tr w:rsidR="00597F71" w:rsidRPr="002A5DC2" w14:paraId="1722A4E5"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7DE37758"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1A665FB6" w14:textId="77777777" w:rsidR="00597F71" w:rsidRPr="002A5DC2" w:rsidRDefault="00597F71" w:rsidP="00597F71">
            <w:pPr>
              <w:rPr>
                <w:rFonts w:ascii="Tahoma" w:hAnsi="Tahoma" w:cs="Tahoma"/>
                <w:sz w:val="18"/>
                <w:szCs w:val="18"/>
              </w:rPr>
            </w:pPr>
            <w:r w:rsidRPr="002A5DC2">
              <w:rPr>
                <w:rFonts w:ascii="Tahoma" w:hAnsi="Tahoma" w:cs="Tahoma"/>
                <w:sz w:val="18"/>
                <w:szCs w:val="18"/>
              </w:rPr>
              <w:t>awaryjne zasilanie gazowego z 10 l butli (O2 i N2O), Ciśnienia zasilania z butli gazowych wyświetlane na ekranie respiratora</w:t>
            </w:r>
          </w:p>
        </w:tc>
        <w:tc>
          <w:tcPr>
            <w:tcW w:w="2694" w:type="dxa"/>
            <w:tcBorders>
              <w:top w:val="single" w:sz="4" w:space="0" w:color="auto"/>
              <w:left w:val="single" w:sz="4" w:space="0" w:color="auto"/>
              <w:bottom w:val="single" w:sz="4" w:space="0" w:color="auto"/>
              <w:right w:val="single" w:sz="4" w:space="0" w:color="auto"/>
            </w:tcBorders>
          </w:tcPr>
          <w:p w14:paraId="64727C97" w14:textId="77777777" w:rsidR="00597F71" w:rsidRPr="002A5DC2" w:rsidRDefault="00597F71" w:rsidP="00597F71">
            <w:pPr>
              <w:rPr>
                <w:rFonts w:ascii="Tahoma" w:hAnsi="Tahoma" w:cs="Tahoma"/>
                <w:sz w:val="18"/>
                <w:szCs w:val="18"/>
              </w:rPr>
            </w:pPr>
          </w:p>
        </w:tc>
      </w:tr>
      <w:tr w:rsidR="00597F71" w:rsidRPr="002A5DC2" w14:paraId="3628EDB9"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271C9838"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0F086A92"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precyzyjne przepływomierze dla tlenu, podtlenku azotu i powietrza, wyświetlanie przepływów gazów na ekranie respiratora aparatu </w:t>
            </w:r>
          </w:p>
        </w:tc>
        <w:tc>
          <w:tcPr>
            <w:tcW w:w="2694" w:type="dxa"/>
            <w:tcBorders>
              <w:top w:val="single" w:sz="4" w:space="0" w:color="auto"/>
              <w:left w:val="single" w:sz="4" w:space="0" w:color="auto"/>
              <w:bottom w:val="single" w:sz="4" w:space="0" w:color="auto"/>
              <w:right w:val="single" w:sz="4" w:space="0" w:color="auto"/>
            </w:tcBorders>
          </w:tcPr>
          <w:p w14:paraId="50ED2ECA" w14:textId="77777777" w:rsidR="00597F71" w:rsidRPr="002A5DC2" w:rsidRDefault="00597F71" w:rsidP="00597F71">
            <w:pPr>
              <w:rPr>
                <w:rFonts w:ascii="Tahoma" w:hAnsi="Tahoma" w:cs="Tahoma"/>
                <w:sz w:val="18"/>
                <w:szCs w:val="18"/>
              </w:rPr>
            </w:pPr>
          </w:p>
        </w:tc>
      </w:tr>
      <w:tr w:rsidR="00597F71" w:rsidRPr="002A5DC2" w14:paraId="58876AE5"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5B34B317"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0FC74DE1"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przepływomierze umożliwiające podaż gazów w systemie anestezji z niskimi przepływami </w:t>
            </w:r>
          </w:p>
        </w:tc>
        <w:tc>
          <w:tcPr>
            <w:tcW w:w="2694" w:type="dxa"/>
            <w:tcBorders>
              <w:top w:val="single" w:sz="4" w:space="0" w:color="auto"/>
              <w:left w:val="single" w:sz="4" w:space="0" w:color="auto"/>
              <w:bottom w:val="single" w:sz="4" w:space="0" w:color="auto"/>
              <w:right w:val="single" w:sz="4" w:space="0" w:color="auto"/>
            </w:tcBorders>
          </w:tcPr>
          <w:p w14:paraId="6C036004" w14:textId="77777777" w:rsidR="00597F71" w:rsidRPr="002A5DC2" w:rsidRDefault="00597F71" w:rsidP="00597F71">
            <w:pPr>
              <w:rPr>
                <w:rFonts w:ascii="Tahoma" w:hAnsi="Tahoma" w:cs="Tahoma"/>
                <w:sz w:val="18"/>
                <w:szCs w:val="18"/>
              </w:rPr>
            </w:pPr>
          </w:p>
        </w:tc>
      </w:tr>
      <w:tr w:rsidR="00597F71" w:rsidRPr="002A5DC2" w14:paraId="1EB41D92"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5E1CAD54"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0D325D10" w14:textId="77777777" w:rsidR="00597F71" w:rsidRPr="002A5DC2" w:rsidRDefault="00597F71" w:rsidP="00597F71">
            <w:pPr>
              <w:rPr>
                <w:rFonts w:ascii="Tahoma" w:hAnsi="Tahoma" w:cs="Tahoma"/>
                <w:sz w:val="18"/>
                <w:szCs w:val="18"/>
              </w:rPr>
            </w:pPr>
            <w:r w:rsidRPr="002A5DC2">
              <w:rPr>
                <w:rFonts w:ascii="Tahoma" w:hAnsi="Tahoma" w:cs="Tahoma"/>
                <w:sz w:val="18"/>
                <w:szCs w:val="18"/>
              </w:rPr>
              <w:t>wbudowany przepływomierz tlenowy niezależny od układu okrężnego do stosowania podczas znieczuleń przewodowych z regulowanym przepływem O2 minimum do 10 l/min.</w:t>
            </w:r>
          </w:p>
        </w:tc>
        <w:tc>
          <w:tcPr>
            <w:tcW w:w="2694" w:type="dxa"/>
            <w:tcBorders>
              <w:top w:val="single" w:sz="4" w:space="0" w:color="auto"/>
              <w:left w:val="single" w:sz="4" w:space="0" w:color="auto"/>
              <w:bottom w:val="single" w:sz="4" w:space="0" w:color="auto"/>
              <w:right w:val="single" w:sz="4" w:space="0" w:color="auto"/>
            </w:tcBorders>
          </w:tcPr>
          <w:p w14:paraId="6028F7B7" w14:textId="77777777" w:rsidR="00597F71" w:rsidRPr="002A5DC2" w:rsidRDefault="00597F71" w:rsidP="00597F71">
            <w:pPr>
              <w:rPr>
                <w:rFonts w:ascii="Tahoma" w:hAnsi="Tahoma" w:cs="Tahoma"/>
                <w:sz w:val="18"/>
                <w:szCs w:val="18"/>
              </w:rPr>
            </w:pPr>
          </w:p>
        </w:tc>
      </w:tr>
      <w:tr w:rsidR="00597F71" w:rsidRPr="002A5DC2" w14:paraId="63F44A7E"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7EDF27B4"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52031109" w14:textId="77777777" w:rsidR="00597F71" w:rsidRPr="002A5DC2" w:rsidRDefault="00597F71" w:rsidP="00597F71">
            <w:pPr>
              <w:rPr>
                <w:rFonts w:ascii="Tahoma" w:hAnsi="Tahoma" w:cs="Tahoma"/>
                <w:sz w:val="18"/>
                <w:szCs w:val="18"/>
              </w:rPr>
            </w:pPr>
            <w:r w:rsidRPr="002A5DC2">
              <w:rPr>
                <w:rFonts w:ascii="Tahoma" w:hAnsi="Tahoma" w:cs="Tahoma"/>
                <w:sz w:val="18"/>
                <w:szCs w:val="18"/>
              </w:rPr>
              <w:t>Dodatkowy przepływomierz zbiorczy świeżych gazów - mechaniczny</w:t>
            </w:r>
          </w:p>
        </w:tc>
        <w:tc>
          <w:tcPr>
            <w:tcW w:w="2694" w:type="dxa"/>
            <w:tcBorders>
              <w:top w:val="single" w:sz="4" w:space="0" w:color="auto"/>
              <w:left w:val="single" w:sz="4" w:space="0" w:color="auto"/>
              <w:bottom w:val="single" w:sz="4" w:space="0" w:color="auto"/>
              <w:right w:val="single" w:sz="4" w:space="0" w:color="auto"/>
            </w:tcBorders>
          </w:tcPr>
          <w:p w14:paraId="5AB16ECB" w14:textId="77777777" w:rsidR="00597F71" w:rsidRPr="002A5DC2" w:rsidRDefault="00597F71" w:rsidP="00597F71">
            <w:pPr>
              <w:rPr>
                <w:rFonts w:ascii="Tahoma" w:hAnsi="Tahoma" w:cs="Tahoma"/>
                <w:sz w:val="18"/>
                <w:szCs w:val="18"/>
              </w:rPr>
            </w:pPr>
          </w:p>
        </w:tc>
      </w:tr>
      <w:tr w:rsidR="00597F71" w:rsidRPr="002A5DC2" w14:paraId="1FAB4941"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2DDAC16E"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3C3B63E4"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system automatycznego utrzymywania stężenia tlenu w mieszaninie z podtlenkiem azotu na poziomie min. 25%. </w:t>
            </w:r>
          </w:p>
          <w:p w14:paraId="4D73EDE1" w14:textId="77777777" w:rsidR="00597F71" w:rsidRPr="002A5DC2" w:rsidRDefault="00597F71" w:rsidP="00597F71">
            <w:pPr>
              <w:rPr>
                <w:rFonts w:ascii="Tahoma" w:hAnsi="Tahoma" w:cs="Tahoma"/>
                <w:sz w:val="18"/>
                <w:szCs w:val="18"/>
              </w:rPr>
            </w:pPr>
            <w:r w:rsidRPr="002A5DC2">
              <w:rPr>
                <w:rFonts w:ascii="Tahoma" w:hAnsi="Tahoma" w:cs="Tahoma"/>
                <w:sz w:val="18"/>
                <w:szCs w:val="18"/>
              </w:rPr>
              <w:t>Automatyczne odcięcie podtlenku azotu przy braku zasilania w tlen</w:t>
            </w:r>
          </w:p>
        </w:tc>
        <w:tc>
          <w:tcPr>
            <w:tcW w:w="2694" w:type="dxa"/>
            <w:tcBorders>
              <w:top w:val="single" w:sz="4" w:space="0" w:color="auto"/>
              <w:left w:val="single" w:sz="4" w:space="0" w:color="auto"/>
              <w:bottom w:val="single" w:sz="4" w:space="0" w:color="auto"/>
              <w:right w:val="single" w:sz="4" w:space="0" w:color="auto"/>
            </w:tcBorders>
          </w:tcPr>
          <w:p w14:paraId="7379B896" w14:textId="77777777" w:rsidR="00597F71" w:rsidRPr="002A5DC2" w:rsidRDefault="00597F71" w:rsidP="00597F71">
            <w:pPr>
              <w:rPr>
                <w:rFonts w:ascii="Tahoma" w:hAnsi="Tahoma" w:cs="Tahoma"/>
                <w:sz w:val="18"/>
                <w:szCs w:val="18"/>
              </w:rPr>
            </w:pPr>
          </w:p>
        </w:tc>
      </w:tr>
      <w:tr w:rsidR="00597F71" w:rsidRPr="002A5DC2" w14:paraId="08DABFBB"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092618B6"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158EA648"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ujście gazów do podłączenia układów bezzastawkowych niezależne od układu okrężnego </w:t>
            </w:r>
          </w:p>
        </w:tc>
        <w:tc>
          <w:tcPr>
            <w:tcW w:w="2694" w:type="dxa"/>
            <w:tcBorders>
              <w:top w:val="single" w:sz="4" w:space="0" w:color="auto"/>
              <w:left w:val="single" w:sz="4" w:space="0" w:color="auto"/>
              <w:bottom w:val="single" w:sz="4" w:space="0" w:color="auto"/>
              <w:right w:val="single" w:sz="4" w:space="0" w:color="auto"/>
            </w:tcBorders>
          </w:tcPr>
          <w:p w14:paraId="1C8DD96C" w14:textId="77777777" w:rsidR="00597F71" w:rsidRPr="002A5DC2" w:rsidRDefault="00597F71" w:rsidP="00597F71">
            <w:pPr>
              <w:rPr>
                <w:rFonts w:ascii="Tahoma" w:hAnsi="Tahoma" w:cs="Tahoma"/>
                <w:sz w:val="18"/>
                <w:szCs w:val="18"/>
              </w:rPr>
            </w:pPr>
          </w:p>
        </w:tc>
      </w:tr>
      <w:tr w:rsidR="00597F71" w:rsidRPr="002A5DC2" w14:paraId="01C888D8"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4AFA24F3" w14:textId="77777777" w:rsidR="00597F71" w:rsidRPr="002A5DC2" w:rsidRDefault="00597F71" w:rsidP="00597F71">
            <w:pPr>
              <w:ind w:left="360"/>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79686B12" w14:textId="77777777" w:rsidR="00597F71" w:rsidRPr="002A5DC2" w:rsidRDefault="00597F71" w:rsidP="00597F71">
            <w:pPr>
              <w:rPr>
                <w:rFonts w:ascii="Tahoma" w:hAnsi="Tahoma" w:cs="Tahoma"/>
                <w:sz w:val="18"/>
                <w:szCs w:val="18"/>
              </w:rPr>
            </w:pPr>
            <w:r w:rsidRPr="002A5DC2">
              <w:rPr>
                <w:rFonts w:ascii="Tahoma" w:hAnsi="Tahoma" w:cs="Tahoma"/>
                <w:sz w:val="18"/>
                <w:szCs w:val="18"/>
              </w:rPr>
              <w:t>Układ oddechowy</w:t>
            </w:r>
          </w:p>
        </w:tc>
        <w:tc>
          <w:tcPr>
            <w:tcW w:w="2694" w:type="dxa"/>
            <w:tcBorders>
              <w:top w:val="single" w:sz="4" w:space="0" w:color="auto"/>
              <w:left w:val="single" w:sz="4" w:space="0" w:color="auto"/>
              <w:bottom w:val="single" w:sz="4" w:space="0" w:color="auto"/>
              <w:right w:val="single" w:sz="4" w:space="0" w:color="auto"/>
            </w:tcBorders>
          </w:tcPr>
          <w:p w14:paraId="35E087DA" w14:textId="77777777" w:rsidR="00597F71" w:rsidRPr="002A5DC2" w:rsidRDefault="00597F71" w:rsidP="00597F71">
            <w:pPr>
              <w:rPr>
                <w:rFonts w:ascii="Tahoma" w:hAnsi="Tahoma" w:cs="Tahoma"/>
                <w:sz w:val="18"/>
                <w:szCs w:val="18"/>
              </w:rPr>
            </w:pPr>
          </w:p>
        </w:tc>
      </w:tr>
      <w:tr w:rsidR="00597F71" w:rsidRPr="002A5DC2" w14:paraId="2BC6DDF2"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0536875C"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17F39371" w14:textId="77777777" w:rsidR="00597F71" w:rsidRPr="002A5DC2" w:rsidRDefault="00597F71" w:rsidP="00597F71">
            <w:pPr>
              <w:rPr>
                <w:rFonts w:ascii="Tahoma" w:hAnsi="Tahoma" w:cs="Tahoma"/>
                <w:sz w:val="18"/>
                <w:szCs w:val="18"/>
              </w:rPr>
            </w:pPr>
            <w:r w:rsidRPr="002A5DC2">
              <w:rPr>
                <w:rFonts w:ascii="Tahoma" w:hAnsi="Tahoma" w:cs="Tahoma"/>
                <w:sz w:val="18"/>
                <w:szCs w:val="18"/>
              </w:rPr>
              <w:t>kompaktowy układ oddechowy okrężny do wentylacji dorosłych i dzieci o niskiej podatności</w:t>
            </w:r>
          </w:p>
        </w:tc>
        <w:tc>
          <w:tcPr>
            <w:tcW w:w="2694" w:type="dxa"/>
            <w:tcBorders>
              <w:top w:val="single" w:sz="4" w:space="0" w:color="auto"/>
              <w:left w:val="single" w:sz="4" w:space="0" w:color="auto"/>
              <w:bottom w:val="single" w:sz="4" w:space="0" w:color="auto"/>
              <w:right w:val="single" w:sz="4" w:space="0" w:color="auto"/>
            </w:tcBorders>
          </w:tcPr>
          <w:p w14:paraId="766C174D" w14:textId="77777777" w:rsidR="00597F71" w:rsidRPr="002A5DC2" w:rsidRDefault="00597F71" w:rsidP="00597F71">
            <w:pPr>
              <w:rPr>
                <w:rFonts w:ascii="Tahoma" w:hAnsi="Tahoma" w:cs="Tahoma"/>
                <w:sz w:val="18"/>
                <w:szCs w:val="18"/>
              </w:rPr>
            </w:pPr>
          </w:p>
        </w:tc>
      </w:tr>
      <w:tr w:rsidR="00597F71" w:rsidRPr="002A5DC2" w14:paraId="1D5BCCA2" w14:textId="77777777" w:rsidTr="00597F71">
        <w:trPr>
          <w:trHeight w:val="575"/>
        </w:trPr>
        <w:tc>
          <w:tcPr>
            <w:tcW w:w="851" w:type="dxa"/>
            <w:tcBorders>
              <w:top w:val="single" w:sz="4" w:space="0" w:color="auto"/>
              <w:left w:val="single" w:sz="4" w:space="0" w:color="auto"/>
              <w:bottom w:val="single" w:sz="4" w:space="0" w:color="auto"/>
              <w:right w:val="single" w:sz="4" w:space="0" w:color="auto"/>
            </w:tcBorders>
          </w:tcPr>
          <w:p w14:paraId="073D5D9E"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583D1B90" w14:textId="77777777" w:rsidR="00597F71" w:rsidRPr="002A5DC2" w:rsidRDefault="00597F71" w:rsidP="00597F71">
            <w:pPr>
              <w:rPr>
                <w:rFonts w:ascii="Tahoma" w:hAnsi="Tahoma" w:cs="Tahoma"/>
                <w:sz w:val="18"/>
                <w:szCs w:val="18"/>
              </w:rPr>
            </w:pPr>
            <w:r w:rsidRPr="002A5DC2">
              <w:rPr>
                <w:rFonts w:ascii="Tahoma" w:hAnsi="Tahoma" w:cs="Tahoma"/>
                <w:sz w:val="18"/>
                <w:szCs w:val="18"/>
              </w:rPr>
              <w:t>układ oddechowy o prostej budowie, łatwy do wymiany i sterylizacji pozbawiony lateksu o całkowitej pojemności nie większej niż 3,5 L. wraz z pojemnikiem absorbera C02</w:t>
            </w:r>
          </w:p>
        </w:tc>
        <w:tc>
          <w:tcPr>
            <w:tcW w:w="2694" w:type="dxa"/>
            <w:tcBorders>
              <w:top w:val="single" w:sz="4" w:space="0" w:color="auto"/>
              <w:left w:val="single" w:sz="4" w:space="0" w:color="auto"/>
              <w:bottom w:val="single" w:sz="4" w:space="0" w:color="auto"/>
              <w:right w:val="single" w:sz="4" w:space="0" w:color="auto"/>
            </w:tcBorders>
          </w:tcPr>
          <w:p w14:paraId="3B5740C0" w14:textId="77777777" w:rsidR="00597F71" w:rsidRPr="002A5DC2" w:rsidRDefault="00597F71" w:rsidP="00597F71">
            <w:pPr>
              <w:rPr>
                <w:rFonts w:ascii="Tahoma" w:hAnsi="Tahoma" w:cs="Tahoma"/>
                <w:sz w:val="18"/>
                <w:szCs w:val="18"/>
              </w:rPr>
            </w:pPr>
          </w:p>
        </w:tc>
      </w:tr>
      <w:tr w:rsidR="00597F71" w:rsidRPr="002A5DC2" w14:paraId="68B6C19E"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65C6363F"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001BEF19" w14:textId="77777777" w:rsidR="00597F71" w:rsidRPr="002A5DC2" w:rsidRDefault="00597F71" w:rsidP="00597F71">
            <w:pPr>
              <w:rPr>
                <w:rFonts w:ascii="Tahoma" w:hAnsi="Tahoma" w:cs="Tahoma"/>
                <w:sz w:val="18"/>
                <w:szCs w:val="18"/>
              </w:rPr>
            </w:pPr>
            <w:r w:rsidRPr="002A5DC2">
              <w:rPr>
                <w:rFonts w:ascii="Tahoma" w:hAnsi="Tahoma" w:cs="Tahoma"/>
                <w:sz w:val="18"/>
                <w:szCs w:val="18"/>
              </w:rPr>
              <w:t>możliwość stosowania zamiennego pochłaniaczy wielorazowych i jednorazowych podczas znieczulenia bez rozszczelnienia układu, stosowania dodatkowych elementów i stosowania narzędzi</w:t>
            </w:r>
          </w:p>
        </w:tc>
        <w:tc>
          <w:tcPr>
            <w:tcW w:w="2694" w:type="dxa"/>
            <w:tcBorders>
              <w:top w:val="single" w:sz="4" w:space="0" w:color="auto"/>
              <w:left w:val="single" w:sz="4" w:space="0" w:color="auto"/>
              <w:bottom w:val="single" w:sz="4" w:space="0" w:color="auto"/>
              <w:right w:val="single" w:sz="4" w:space="0" w:color="auto"/>
            </w:tcBorders>
          </w:tcPr>
          <w:p w14:paraId="4AB04E40" w14:textId="77777777" w:rsidR="00597F71" w:rsidRPr="002A5DC2" w:rsidRDefault="00597F71" w:rsidP="00597F71">
            <w:pPr>
              <w:rPr>
                <w:rFonts w:ascii="Tahoma" w:hAnsi="Tahoma" w:cs="Tahoma"/>
                <w:sz w:val="18"/>
                <w:szCs w:val="18"/>
              </w:rPr>
            </w:pPr>
          </w:p>
        </w:tc>
      </w:tr>
      <w:tr w:rsidR="00597F71" w:rsidRPr="002A5DC2" w14:paraId="5365D678"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462EC6DB"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0B8F8E16" w14:textId="77777777" w:rsidR="00597F71" w:rsidRPr="002A5DC2" w:rsidRDefault="00597F71" w:rsidP="00597F71">
            <w:pPr>
              <w:rPr>
                <w:rFonts w:ascii="Tahoma" w:hAnsi="Tahoma" w:cs="Tahoma"/>
                <w:sz w:val="18"/>
                <w:szCs w:val="18"/>
              </w:rPr>
            </w:pPr>
            <w:r w:rsidRPr="002A5DC2">
              <w:rPr>
                <w:rFonts w:ascii="Tahoma" w:hAnsi="Tahoma" w:cs="Tahoma"/>
                <w:sz w:val="18"/>
                <w:szCs w:val="18"/>
              </w:rPr>
              <w:t>przystosowany do prowadzenia znieczulenia w systemach półotwartym i półzamkniętym</w:t>
            </w:r>
          </w:p>
        </w:tc>
        <w:tc>
          <w:tcPr>
            <w:tcW w:w="2694" w:type="dxa"/>
            <w:tcBorders>
              <w:top w:val="single" w:sz="4" w:space="0" w:color="auto"/>
              <w:left w:val="single" w:sz="4" w:space="0" w:color="auto"/>
              <w:bottom w:val="single" w:sz="4" w:space="0" w:color="auto"/>
              <w:right w:val="single" w:sz="4" w:space="0" w:color="auto"/>
            </w:tcBorders>
          </w:tcPr>
          <w:p w14:paraId="1D4AA342" w14:textId="77777777" w:rsidR="00597F71" w:rsidRPr="002A5DC2" w:rsidRDefault="00597F71" w:rsidP="00597F71">
            <w:pPr>
              <w:rPr>
                <w:rFonts w:ascii="Tahoma" w:hAnsi="Tahoma" w:cs="Tahoma"/>
                <w:sz w:val="18"/>
                <w:szCs w:val="18"/>
              </w:rPr>
            </w:pPr>
          </w:p>
        </w:tc>
      </w:tr>
      <w:tr w:rsidR="00597F71" w:rsidRPr="002A5DC2" w14:paraId="5A3C8BE2"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04E19BFB"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5E298C40" w14:textId="77777777" w:rsidR="00597F71" w:rsidRPr="002A5DC2" w:rsidRDefault="00597F71" w:rsidP="00597F71">
            <w:pPr>
              <w:rPr>
                <w:rFonts w:ascii="Tahoma" w:hAnsi="Tahoma" w:cs="Tahoma"/>
                <w:sz w:val="18"/>
                <w:szCs w:val="18"/>
              </w:rPr>
            </w:pPr>
            <w:r w:rsidRPr="002A5DC2">
              <w:rPr>
                <w:rFonts w:ascii="Tahoma" w:hAnsi="Tahoma" w:cs="Tahoma"/>
                <w:sz w:val="18"/>
                <w:szCs w:val="18"/>
              </w:rPr>
              <w:t>obejście tlenowe o dużej wydajności minimum 25 l/min.</w:t>
            </w:r>
          </w:p>
        </w:tc>
        <w:tc>
          <w:tcPr>
            <w:tcW w:w="2694" w:type="dxa"/>
            <w:tcBorders>
              <w:top w:val="single" w:sz="4" w:space="0" w:color="auto"/>
              <w:left w:val="single" w:sz="4" w:space="0" w:color="auto"/>
              <w:bottom w:val="single" w:sz="4" w:space="0" w:color="auto"/>
              <w:right w:val="single" w:sz="4" w:space="0" w:color="auto"/>
            </w:tcBorders>
          </w:tcPr>
          <w:p w14:paraId="7AF6698F" w14:textId="77777777" w:rsidR="00597F71" w:rsidRPr="002A5DC2" w:rsidRDefault="00597F71" w:rsidP="00597F71">
            <w:pPr>
              <w:rPr>
                <w:rFonts w:ascii="Tahoma" w:hAnsi="Tahoma" w:cs="Tahoma"/>
                <w:sz w:val="18"/>
                <w:szCs w:val="18"/>
              </w:rPr>
            </w:pPr>
          </w:p>
        </w:tc>
      </w:tr>
      <w:tr w:rsidR="00597F71" w:rsidRPr="002A5DC2" w14:paraId="4F042826"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5FCF3D88"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2C7881D8" w14:textId="77777777" w:rsidR="00597F71" w:rsidRPr="002A5DC2" w:rsidRDefault="00597F71" w:rsidP="00597F71">
            <w:pPr>
              <w:rPr>
                <w:rFonts w:ascii="Tahoma" w:hAnsi="Tahoma" w:cs="Tahoma"/>
                <w:sz w:val="18"/>
                <w:szCs w:val="18"/>
              </w:rPr>
            </w:pPr>
            <w:r w:rsidRPr="002A5DC2">
              <w:rPr>
                <w:rFonts w:ascii="Tahoma" w:hAnsi="Tahoma" w:cs="Tahoma"/>
                <w:sz w:val="18"/>
                <w:szCs w:val="18"/>
              </w:rPr>
              <w:t>wielorazowy pochłaniacz dwutlenku węgla o obudowie przeziernej i pojemności max. 1,5 l.</w:t>
            </w:r>
          </w:p>
        </w:tc>
        <w:tc>
          <w:tcPr>
            <w:tcW w:w="2694" w:type="dxa"/>
            <w:tcBorders>
              <w:top w:val="single" w:sz="4" w:space="0" w:color="auto"/>
              <w:left w:val="single" w:sz="4" w:space="0" w:color="auto"/>
              <w:bottom w:val="single" w:sz="4" w:space="0" w:color="auto"/>
              <w:right w:val="single" w:sz="4" w:space="0" w:color="auto"/>
            </w:tcBorders>
          </w:tcPr>
          <w:p w14:paraId="261A037A" w14:textId="77777777" w:rsidR="00597F71" w:rsidRPr="002A5DC2" w:rsidRDefault="00597F71" w:rsidP="00597F71">
            <w:pPr>
              <w:rPr>
                <w:rFonts w:ascii="Tahoma" w:hAnsi="Tahoma" w:cs="Tahoma"/>
                <w:sz w:val="18"/>
                <w:szCs w:val="18"/>
              </w:rPr>
            </w:pPr>
          </w:p>
        </w:tc>
      </w:tr>
      <w:tr w:rsidR="00597F71" w:rsidRPr="002A5DC2" w14:paraId="06CD3F27"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6D8528EC"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287FCDE3" w14:textId="77777777" w:rsidR="00597F71" w:rsidRPr="002A5DC2" w:rsidRDefault="00597F71" w:rsidP="00597F71">
            <w:pPr>
              <w:rPr>
                <w:rFonts w:ascii="Tahoma" w:hAnsi="Tahoma" w:cs="Tahoma"/>
                <w:sz w:val="18"/>
                <w:szCs w:val="18"/>
              </w:rPr>
            </w:pPr>
            <w:r w:rsidRPr="002A5DC2">
              <w:rPr>
                <w:rFonts w:ascii="Tahoma" w:hAnsi="Tahoma" w:cs="Tahoma"/>
                <w:sz w:val="18"/>
                <w:szCs w:val="18"/>
              </w:rPr>
              <w:t>Pochłaniacz CO2 ze zbiornikiem na skroploną parę wodną</w:t>
            </w:r>
          </w:p>
        </w:tc>
        <w:tc>
          <w:tcPr>
            <w:tcW w:w="2694" w:type="dxa"/>
            <w:tcBorders>
              <w:top w:val="single" w:sz="4" w:space="0" w:color="auto"/>
              <w:left w:val="single" w:sz="4" w:space="0" w:color="auto"/>
              <w:bottom w:val="single" w:sz="4" w:space="0" w:color="auto"/>
              <w:right w:val="single" w:sz="4" w:space="0" w:color="auto"/>
            </w:tcBorders>
          </w:tcPr>
          <w:p w14:paraId="4A0A4386" w14:textId="77777777" w:rsidR="00597F71" w:rsidRPr="002A5DC2" w:rsidRDefault="00597F71" w:rsidP="00597F71">
            <w:pPr>
              <w:rPr>
                <w:rFonts w:ascii="Tahoma" w:hAnsi="Tahoma" w:cs="Tahoma"/>
                <w:sz w:val="18"/>
                <w:szCs w:val="18"/>
              </w:rPr>
            </w:pPr>
          </w:p>
        </w:tc>
      </w:tr>
      <w:tr w:rsidR="00597F71" w:rsidRPr="002A5DC2" w14:paraId="7C9B10E9" w14:textId="77777777" w:rsidTr="00597F71">
        <w:trPr>
          <w:trHeight w:val="326"/>
        </w:trPr>
        <w:tc>
          <w:tcPr>
            <w:tcW w:w="851" w:type="dxa"/>
            <w:tcBorders>
              <w:top w:val="single" w:sz="4" w:space="0" w:color="auto"/>
              <w:left w:val="single" w:sz="4" w:space="0" w:color="auto"/>
              <w:bottom w:val="single" w:sz="4" w:space="0" w:color="auto"/>
              <w:right w:val="single" w:sz="4" w:space="0" w:color="auto"/>
            </w:tcBorders>
          </w:tcPr>
          <w:p w14:paraId="0AFC7BFC"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132D2A99"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wielorazowe </w:t>
            </w:r>
            <w:proofErr w:type="spellStart"/>
            <w:r w:rsidRPr="002A5DC2">
              <w:rPr>
                <w:rFonts w:ascii="Tahoma" w:hAnsi="Tahoma" w:cs="Tahoma"/>
                <w:sz w:val="18"/>
                <w:szCs w:val="18"/>
              </w:rPr>
              <w:t>autoklawowalne</w:t>
            </w:r>
            <w:proofErr w:type="spellEnd"/>
            <w:r w:rsidRPr="002A5DC2">
              <w:rPr>
                <w:rFonts w:ascii="Tahoma" w:hAnsi="Tahoma" w:cs="Tahoma"/>
                <w:sz w:val="18"/>
                <w:szCs w:val="18"/>
              </w:rPr>
              <w:t xml:space="preserve"> czujniki przepływu </w:t>
            </w:r>
          </w:p>
        </w:tc>
        <w:tc>
          <w:tcPr>
            <w:tcW w:w="2694" w:type="dxa"/>
            <w:tcBorders>
              <w:top w:val="single" w:sz="4" w:space="0" w:color="auto"/>
              <w:left w:val="single" w:sz="4" w:space="0" w:color="auto"/>
              <w:bottom w:val="single" w:sz="4" w:space="0" w:color="auto"/>
              <w:right w:val="single" w:sz="4" w:space="0" w:color="auto"/>
            </w:tcBorders>
          </w:tcPr>
          <w:p w14:paraId="46C7DDF6" w14:textId="77777777" w:rsidR="00597F71" w:rsidRPr="002A5DC2" w:rsidRDefault="00597F71" w:rsidP="00597F71">
            <w:pPr>
              <w:rPr>
                <w:rFonts w:ascii="Tahoma" w:hAnsi="Tahoma" w:cs="Tahoma"/>
                <w:sz w:val="18"/>
                <w:szCs w:val="18"/>
              </w:rPr>
            </w:pPr>
          </w:p>
        </w:tc>
      </w:tr>
      <w:tr w:rsidR="00597F71" w:rsidRPr="002A5DC2" w14:paraId="0576D226" w14:textId="77777777" w:rsidTr="00597F71">
        <w:trPr>
          <w:trHeight w:val="326"/>
        </w:trPr>
        <w:tc>
          <w:tcPr>
            <w:tcW w:w="851" w:type="dxa"/>
            <w:tcBorders>
              <w:top w:val="single" w:sz="4" w:space="0" w:color="auto"/>
              <w:left w:val="single" w:sz="4" w:space="0" w:color="auto"/>
              <w:bottom w:val="single" w:sz="4" w:space="0" w:color="auto"/>
              <w:right w:val="single" w:sz="4" w:space="0" w:color="auto"/>
            </w:tcBorders>
          </w:tcPr>
          <w:p w14:paraId="63E4C616"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5A90152E"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eliminacja gazów </w:t>
            </w:r>
            <w:proofErr w:type="spellStart"/>
            <w:r w:rsidRPr="002A5DC2">
              <w:rPr>
                <w:rFonts w:ascii="Tahoma" w:hAnsi="Tahoma" w:cs="Tahoma"/>
                <w:sz w:val="18"/>
                <w:szCs w:val="18"/>
              </w:rPr>
              <w:t>poanestetycznych</w:t>
            </w:r>
            <w:proofErr w:type="spellEnd"/>
            <w:r w:rsidRPr="002A5DC2">
              <w:rPr>
                <w:rFonts w:ascii="Tahoma" w:hAnsi="Tahoma" w:cs="Tahoma"/>
                <w:sz w:val="18"/>
                <w:szCs w:val="18"/>
              </w:rPr>
              <w:t xml:space="preserve"> poza salę operacyjną </w:t>
            </w:r>
          </w:p>
        </w:tc>
        <w:tc>
          <w:tcPr>
            <w:tcW w:w="2694" w:type="dxa"/>
            <w:tcBorders>
              <w:top w:val="single" w:sz="4" w:space="0" w:color="auto"/>
              <w:left w:val="single" w:sz="4" w:space="0" w:color="auto"/>
              <w:bottom w:val="single" w:sz="4" w:space="0" w:color="auto"/>
              <w:right w:val="single" w:sz="4" w:space="0" w:color="auto"/>
            </w:tcBorders>
          </w:tcPr>
          <w:p w14:paraId="648961B9" w14:textId="77777777" w:rsidR="00597F71" w:rsidRPr="002A5DC2" w:rsidRDefault="00597F71" w:rsidP="00597F71">
            <w:pPr>
              <w:rPr>
                <w:rFonts w:ascii="Tahoma" w:hAnsi="Tahoma" w:cs="Tahoma"/>
                <w:sz w:val="18"/>
                <w:szCs w:val="18"/>
              </w:rPr>
            </w:pPr>
          </w:p>
        </w:tc>
      </w:tr>
      <w:tr w:rsidR="00597F71" w:rsidRPr="002A5DC2" w14:paraId="45208AD4"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3A68AA69"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5C5E573C" w14:textId="77777777" w:rsidR="00597F71" w:rsidRPr="002A5DC2" w:rsidRDefault="00597F71" w:rsidP="00597F71">
            <w:pPr>
              <w:rPr>
                <w:rFonts w:ascii="Tahoma" w:hAnsi="Tahoma" w:cs="Tahoma"/>
                <w:sz w:val="18"/>
                <w:szCs w:val="18"/>
              </w:rPr>
            </w:pPr>
            <w:r w:rsidRPr="002A5DC2">
              <w:rPr>
                <w:rFonts w:ascii="Tahoma" w:hAnsi="Tahoma" w:cs="Tahoma"/>
                <w:sz w:val="18"/>
                <w:szCs w:val="18"/>
              </w:rPr>
              <w:t>Respirator anestetyczny</w:t>
            </w:r>
          </w:p>
        </w:tc>
        <w:tc>
          <w:tcPr>
            <w:tcW w:w="2694" w:type="dxa"/>
            <w:tcBorders>
              <w:top w:val="single" w:sz="4" w:space="0" w:color="auto"/>
              <w:left w:val="single" w:sz="4" w:space="0" w:color="auto"/>
              <w:bottom w:val="single" w:sz="4" w:space="0" w:color="auto"/>
              <w:right w:val="single" w:sz="4" w:space="0" w:color="auto"/>
            </w:tcBorders>
          </w:tcPr>
          <w:p w14:paraId="2A457183" w14:textId="77777777" w:rsidR="00597F71" w:rsidRPr="002A5DC2" w:rsidRDefault="00597F71" w:rsidP="00597F71">
            <w:pPr>
              <w:rPr>
                <w:rFonts w:ascii="Tahoma" w:hAnsi="Tahoma" w:cs="Tahoma"/>
                <w:sz w:val="18"/>
                <w:szCs w:val="18"/>
              </w:rPr>
            </w:pPr>
          </w:p>
        </w:tc>
      </w:tr>
      <w:tr w:rsidR="00597F71" w:rsidRPr="002A5DC2" w14:paraId="0FA2DE50"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0C7AB17F" w14:textId="77777777" w:rsidR="00597F71" w:rsidRPr="002A5DC2" w:rsidRDefault="00597F71" w:rsidP="00597F71">
            <w:pPr>
              <w:ind w:left="360"/>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59F81DBE"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Tryby wentylacji </w:t>
            </w:r>
          </w:p>
        </w:tc>
        <w:tc>
          <w:tcPr>
            <w:tcW w:w="2694" w:type="dxa"/>
            <w:tcBorders>
              <w:top w:val="single" w:sz="4" w:space="0" w:color="auto"/>
              <w:left w:val="single" w:sz="4" w:space="0" w:color="auto"/>
              <w:bottom w:val="single" w:sz="4" w:space="0" w:color="auto"/>
              <w:right w:val="single" w:sz="4" w:space="0" w:color="auto"/>
            </w:tcBorders>
          </w:tcPr>
          <w:p w14:paraId="1E99DC3D" w14:textId="77777777" w:rsidR="00597F71" w:rsidRPr="002A5DC2" w:rsidRDefault="00597F71" w:rsidP="00597F71">
            <w:pPr>
              <w:rPr>
                <w:rFonts w:ascii="Tahoma" w:hAnsi="Tahoma" w:cs="Tahoma"/>
                <w:sz w:val="18"/>
                <w:szCs w:val="18"/>
              </w:rPr>
            </w:pPr>
          </w:p>
        </w:tc>
      </w:tr>
      <w:tr w:rsidR="00597F71" w:rsidRPr="002A5DC2" w14:paraId="267AFB02"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763767D8"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4697BFEE"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możliwość prowadzenia wentylacji ręcznej natychmiast po przełączeniu z wentylacji mechanicznej przy pomocy dźwigni </w:t>
            </w:r>
          </w:p>
        </w:tc>
        <w:tc>
          <w:tcPr>
            <w:tcW w:w="2694" w:type="dxa"/>
            <w:tcBorders>
              <w:top w:val="single" w:sz="4" w:space="0" w:color="auto"/>
              <w:left w:val="single" w:sz="4" w:space="0" w:color="auto"/>
              <w:bottom w:val="single" w:sz="4" w:space="0" w:color="auto"/>
              <w:right w:val="single" w:sz="4" w:space="0" w:color="auto"/>
            </w:tcBorders>
          </w:tcPr>
          <w:p w14:paraId="46AAEE0B" w14:textId="77777777" w:rsidR="00597F71" w:rsidRPr="002A5DC2" w:rsidRDefault="00597F71" w:rsidP="00597F71">
            <w:pPr>
              <w:rPr>
                <w:rFonts w:ascii="Tahoma" w:hAnsi="Tahoma" w:cs="Tahoma"/>
                <w:sz w:val="18"/>
                <w:szCs w:val="18"/>
              </w:rPr>
            </w:pPr>
          </w:p>
        </w:tc>
      </w:tr>
      <w:tr w:rsidR="00597F71" w:rsidRPr="002A5DC2" w14:paraId="02BA28E0"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56FC3B7D"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25831A5B" w14:textId="77777777" w:rsidR="00597F71" w:rsidRPr="002A5DC2" w:rsidRDefault="00597F71" w:rsidP="00597F71">
            <w:pPr>
              <w:rPr>
                <w:rFonts w:ascii="Tahoma" w:hAnsi="Tahoma" w:cs="Tahoma"/>
                <w:sz w:val="18"/>
                <w:szCs w:val="18"/>
              </w:rPr>
            </w:pPr>
            <w:r w:rsidRPr="002A5DC2">
              <w:rPr>
                <w:rFonts w:ascii="Tahoma" w:hAnsi="Tahoma" w:cs="Tahoma"/>
                <w:sz w:val="18"/>
                <w:szCs w:val="18"/>
              </w:rPr>
              <w:t>tryb wentylacji ciśnieniowo zmienny VC</w:t>
            </w:r>
          </w:p>
        </w:tc>
        <w:tc>
          <w:tcPr>
            <w:tcW w:w="2694" w:type="dxa"/>
            <w:tcBorders>
              <w:top w:val="single" w:sz="4" w:space="0" w:color="auto"/>
              <w:left w:val="single" w:sz="4" w:space="0" w:color="auto"/>
              <w:bottom w:val="single" w:sz="4" w:space="0" w:color="auto"/>
              <w:right w:val="single" w:sz="4" w:space="0" w:color="auto"/>
            </w:tcBorders>
          </w:tcPr>
          <w:p w14:paraId="3196D6C6" w14:textId="77777777" w:rsidR="00597F71" w:rsidRPr="002A5DC2" w:rsidRDefault="00597F71" w:rsidP="00597F71">
            <w:pPr>
              <w:rPr>
                <w:rFonts w:ascii="Tahoma" w:hAnsi="Tahoma" w:cs="Tahoma"/>
                <w:sz w:val="18"/>
                <w:szCs w:val="18"/>
              </w:rPr>
            </w:pPr>
          </w:p>
        </w:tc>
      </w:tr>
      <w:tr w:rsidR="00597F71" w:rsidRPr="002A5DC2" w14:paraId="56AE585B"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3ABEBCAB"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4258B4CE" w14:textId="77777777" w:rsidR="00597F71" w:rsidRPr="002A5DC2" w:rsidRDefault="00597F71" w:rsidP="00597F71">
            <w:pPr>
              <w:rPr>
                <w:rFonts w:ascii="Tahoma" w:hAnsi="Tahoma" w:cs="Tahoma"/>
                <w:sz w:val="18"/>
                <w:szCs w:val="18"/>
              </w:rPr>
            </w:pPr>
            <w:r w:rsidRPr="002A5DC2">
              <w:rPr>
                <w:rFonts w:ascii="Tahoma" w:hAnsi="Tahoma" w:cs="Tahoma"/>
                <w:sz w:val="18"/>
                <w:szCs w:val="18"/>
              </w:rPr>
              <w:t>tryb wentylacji objętościowo zmienny PC</w:t>
            </w:r>
          </w:p>
        </w:tc>
        <w:tc>
          <w:tcPr>
            <w:tcW w:w="2694" w:type="dxa"/>
            <w:tcBorders>
              <w:top w:val="single" w:sz="4" w:space="0" w:color="auto"/>
              <w:left w:val="single" w:sz="4" w:space="0" w:color="auto"/>
              <w:bottom w:val="single" w:sz="4" w:space="0" w:color="auto"/>
              <w:right w:val="single" w:sz="4" w:space="0" w:color="auto"/>
            </w:tcBorders>
          </w:tcPr>
          <w:p w14:paraId="601D14A8" w14:textId="77777777" w:rsidR="00597F71" w:rsidRPr="002A5DC2" w:rsidRDefault="00597F71" w:rsidP="00597F71">
            <w:pPr>
              <w:rPr>
                <w:rFonts w:ascii="Tahoma" w:hAnsi="Tahoma" w:cs="Tahoma"/>
                <w:sz w:val="18"/>
                <w:szCs w:val="18"/>
              </w:rPr>
            </w:pPr>
          </w:p>
        </w:tc>
      </w:tr>
      <w:tr w:rsidR="00597F71" w:rsidRPr="002A5DC2" w14:paraId="6139760B"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79808767"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52D76D48"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SIMV – synchronizowana przerywana wentylacja wymuszona w trybie objętościowym i ciśnieniowym </w:t>
            </w:r>
          </w:p>
        </w:tc>
        <w:tc>
          <w:tcPr>
            <w:tcW w:w="2694" w:type="dxa"/>
            <w:tcBorders>
              <w:top w:val="single" w:sz="4" w:space="0" w:color="auto"/>
              <w:left w:val="single" w:sz="4" w:space="0" w:color="auto"/>
              <w:bottom w:val="single" w:sz="4" w:space="0" w:color="auto"/>
              <w:right w:val="single" w:sz="4" w:space="0" w:color="auto"/>
            </w:tcBorders>
          </w:tcPr>
          <w:p w14:paraId="2D884E88" w14:textId="77777777" w:rsidR="00597F71" w:rsidRPr="002A5DC2" w:rsidRDefault="00597F71" w:rsidP="00597F71">
            <w:pPr>
              <w:rPr>
                <w:rFonts w:ascii="Tahoma" w:hAnsi="Tahoma" w:cs="Tahoma"/>
                <w:sz w:val="18"/>
                <w:szCs w:val="18"/>
              </w:rPr>
            </w:pPr>
          </w:p>
        </w:tc>
      </w:tr>
      <w:tr w:rsidR="00597F71" w:rsidRPr="002A5DC2" w14:paraId="731898ED"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74727E80"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676BF407" w14:textId="77777777" w:rsidR="00597F71" w:rsidRPr="002A5DC2" w:rsidRDefault="00597F71" w:rsidP="00597F71">
            <w:pPr>
              <w:rPr>
                <w:rFonts w:ascii="Tahoma" w:hAnsi="Tahoma" w:cs="Tahoma"/>
                <w:sz w:val="18"/>
                <w:szCs w:val="18"/>
              </w:rPr>
            </w:pPr>
            <w:r w:rsidRPr="002A5DC2">
              <w:rPr>
                <w:rFonts w:ascii="Tahoma" w:hAnsi="Tahoma" w:cs="Tahoma"/>
                <w:sz w:val="18"/>
                <w:szCs w:val="18"/>
              </w:rPr>
              <w:t>precyzyjny wyzwalacz przepływowy z precyzyjną regulacją czułości min. od 0, 2 l/min – 10 l/min.</w:t>
            </w:r>
          </w:p>
        </w:tc>
        <w:tc>
          <w:tcPr>
            <w:tcW w:w="2694" w:type="dxa"/>
            <w:tcBorders>
              <w:top w:val="single" w:sz="4" w:space="0" w:color="auto"/>
              <w:left w:val="single" w:sz="4" w:space="0" w:color="auto"/>
              <w:bottom w:val="single" w:sz="4" w:space="0" w:color="auto"/>
              <w:right w:val="single" w:sz="4" w:space="0" w:color="auto"/>
            </w:tcBorders>
          </w:tcPr>
          <w:p w14:paraId="337D9061" w14:textId="77777777" w:rsidR="00597F71" w:rsidRPr="002A5DC2" w:rsidRDefault="00597F71" w:rsidP="00597F71">
            <w:pPr>
              <w:rPr>
                <w:rFonts w:ascii="Tahoma" w:hAnsi="Tahoma" w:cs="Tahoma"/>
                <w:sz w:val="18"/>
                <w:szCs w:val="18"/>
              </w:rPr>
            </w:pPr>
          </w:p>
        </w:tc>
      </w:tr>
      <w:tr w:rsidR="00597F71" w:rsidRPr="002A5DC2" w14:paraId="390C5C23"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11AFA513"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1A5C8FD0" w14:textId="77777777" w:rsidR="00597F71" w:rsidRPr="002A5DC2" w:rsidRDefault="00597F71" w:rsidP="00597F71">
            <w:pPr>
              <w:rPr>
                <w:rFonts w:ascii="Tahoma" w:hAnsi="Tahoma" w:cs="Tahoma"/>
                <w:sz w:val="18"/>
                <w:szCs w:val="18"/>
              </w:rPr>
            </w:pPr>
            <w:r w:rsidRPr="002A5DC2">
              <w:rPr>
                <w:rFonts w:ascii="Tahoma" w:hAnsi="Tahoma" w:cs="Tahoma"/>
                <w:sz w:val="18"/>
                <w:szCs w:val="18"/>
              </w:rPr>
              <w:t>tryb wentylacji PSV z zabezpieczeniem na wypadek bezdechu (automatyczna wentylacja zapasowa)</w:t>
            </w:r>
          </w:p>
        </w:tc>
        <w:tc>
          <w:tcPr>
            <w:tcW w:w="2694" w:type="dxa"/>
            <w:tcBorders>
              <w:top w:val="single" w:sz="4" w:space="0" w:color="auto"/>
              <w:left w:val="single" w:sz="4" w:space="0" w:color="auto"/>
              <w:bottom w:val="single" w:sz="4" w:space="0" w:color="auto"/>
              <w:right w:val="single" w:sz="4" w:space="0" w:color="auto"/>
            </w:tcBorders>
          </w:tcPr>
          <w:p w14:paraId="6C05E418" w14:textId="77777777" w:rsidR="00597F71" w:rsidRPr="002A5DC2" w:rsidRDefault="00597F71" w:rsidP="00597F71">
            <w:pPr>
              <w:rPr>
                <w:rFonts w:ascii="Tahoma" w:hAnsi="Tahoma" w:cs="Tahoma"/>
                <w:sz w:val="18"/>
                <w:szCs w:val="18"/>
              </w:rPr>
            </w:pPr>
          </w:p>
        </w:tc>
      </w:tr>
      <w:tr w:rsidR="00597F71" w:rsidRPr="002A5DC2" w14:paraId="1D5C0CEB"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2A378874"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2F7A8689"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tryb wentylacji ciśnieniowej z gwarantowaną objętością </w:t>
            </w:r>
          </w:p>
        </w:tc>
        <w:tc>
          <w:tcPr>
            <w:tcW w:w="2694" w:type="dxa"/>
            <w:tcBorders>
              <w:top w:val="single" w:sz="4" w:space="0" w:color="auto"/>
              <w:left w:val="single" w:sz="4" w:space="0" w:color="auto"/>
              <w:bottom w:val="single" w:sz="4" w:space="0" w:color="auto"/>
              <w:right w:val="single" w:sz="4" w:space="0" w:color="auto"/>
            </w:tcBorders>
          </w:tcPr>
          <w:p w14:paraId="0A87F8AF" w14:textId="77777777" w:rsidR="00597F71" w:rsidRPr="002A5DC2" w:rsidRDefault="00597F71" w:rsidP="00597F71">
            <w:pPr>
              <w:rPr>
                <w:rFonts w:ascii="Tahoma" w:hAnsi="Tahoma" w:cs="Tahoma"/>
                <w:sz w:val="18"/>
                <w:szCs w:val="18"/>
              </w:rPr>
            </w:pPr>
          </w:p>
        </w:tc>
      </w:tr>
      <w:tr w:rsidR="00597F71" w:rsidRPr="002A5DC2" w14:paraId="369ABECC"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6F6867D0"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13638B9B"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Możliwość rozbudowy o tryb wentylacji CPAP + PSV </w:t>
            </w:r>
          </w:p>
        </w:tc>
        <w:tc>
          <w:tcPr>
            <w:tcW w:w="2694" w:type="dxa"/>
            <w:tcBorders>
              <w:top w:val="single" w:sz="4" w:space="0" w:color="auto"/>
              <w:left w:val="single" w:sz="4" w:space="0" w:color="auto"/>
              <w:bottom w:val="single" w:sz="4" w:space="0" w:color="auto"/>
              <w:right w:val="single" w:sz="4" w:space="0" w:color="auto"/>
            </w:tcBorders>
          </w:tcPr>
          <w:p w14:paraId="6CEF624B" w14:textId="77777777" w:rsidR="00597F71" w:rsidRPr="002A5DC2" w:rsidRDefault="00597F71" w:rsidP="00597F71">
            <w:pPr>
              <w:rPr>
                <w:rFonts w:ascii="Tahoma" w:hAnsi="Tahoma" w:cs="Tahoma"/>
                <w:sz w:val="18"/>
                <w:szCs w:val="18"/>
              </w:rPr>
            </w:pPr>
          </w:p>
        </w:tc>
      </w:tr>
      <w:tr w:rsidR="00597F71" w:rsidRPr="002A5DC2" w14:paraId="73315096"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69967325"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4BCC46E1"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Możliwość rozbudowy o zautomatyzowany wielostopniowy manewr automatycznej cyklicznej rekrutacji pęcherzyków płucnych – wentylacja mechaniczna </w:t>
            </w:r>
          </w:p>
        </w:tc>
        <w:tc>
          <w:tcPr>
            <w:tcW w:w="2694" w:type="dxa"/>
            <w:tcBorders>
              <w:top w:val="single" w:sz="4" w:space="0" w:color="auto"/>
              <w:left w:val="single" w:sz="4" w:space="0" w:color="auto"/>
              <w:bottom w:val="single" w:sz="4" w:space="0" w:color="auto"/>
              <w:right w:val="single" w:sz="4" w:space="0" w:color="auto"/>
            </w:tcBorders>
          </w:tcPr>
          <w:p w14:paraId="76C809EA" w14:textId="77777777" w:rsidR="00597F71" w:rsidRPr="002A5DC2" w:rsidRDefault="00597F71" w:rsidP="00597F71">
            <w:pPr>
              <w:rPr>
                <w:rFonts w:ascii="Tahoma" w:hAnsi="Tahoma" w:cs="Tahoma"/>
                <w:sz w:val="18"/>
                <w:szCs w:val="18"/>
              </w:rPr>
            </w:pPr>
          </w:p>
        </w:tc>
      </w:tr>
      <w:tr w:rsidR="00597F71" w:rsidRPr="002A5DC2" w14:paraId="7432BBFF"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45ED90FD"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45E0158C" w14:textId="77777777" w:rsidR="00597F71" w:rsidRPr="002A5DC2" w:rsidRDefault="00597F71" w:rsidP="00597F71">
            <w:pPr>
              <w:rPr>
                <w:rFonts w:ascii="Tahoma" w:hAnsi="Tahoma" w:cs="Tahoma"/>
                <w:sz w:val="18"/>
                <w:szCs w:val="18"/>
              </w:rPr>
            </w:pPr>
            <w:r w:rsidRPr="002A5DC2">
              <w:rPr>
                <w:rFonts w:ascii="Tahoma" w:hAnsi="Tahoma" w:cs="Tahoma"/>
                <w:sz w:val="18"/>
                <w:szCs w:val="18"/>
              </w:rPr>
              <w:t>zakres PEEP min. od 4 do 25 cm H2O</w:t>
            </w:r>
          </w:p>
        </w:tc>
        <w:tc>
          <w:tcPr>
            <w:tcW w:w="2694" w:type="dxa"/>
            <w:tcBorders>
              <w:top w:val="single" w:sz="4" w:space="0" w:color="auto"/>
              <w:left w:val="single" w:sz="4" w:space="0" w:color="auto"/>
              <w:bottom w:val="single" w:sz="4" w:space="0" w:color="auto"/>
              <w:right w:val="single" w:sz="4" w:space="0" w:color="auto"/>
            </w:tcBorders>
          </w:tcPr>
          <w:p w14:paraId="40A77B51" w14:textId="77777777" w:rsidR="00597F71" w:rsidRPr="002A5DC2" w:rsidRDefault="00597F71" w:rsidP="00597F71">
            <w:pPr>
              <w:rPr>
                <w:rFonts w:ascii="Tahoma" w:hAnsi="Tahoma" w:cs="Tahoma"/>
                <w:sz w:val="18"/>
                <w:szCs w:val="18"/>
              </w:rPr>
            </w:pPr>
          </w:p>
        </w:tc>
      </w:tr>
      <w:tr w:rsidR="00597F71" w:rsidRPr="002A5DC2" w14:paraId="5B72F9B4"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59632337"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4B4ADF4E" w14:textId="77777777" w:rsidR="00597F71" w:rsidRPr="002A5DC2" w:rsidRDefault="00597F71" w:rsidP="00597F71">
            <w:pPr>
              <w:rPr>
                <w:rFonts w:ascii="Tahoma" w:hAnsi="Tahoma" w:cs="Tahoma"/>
                <w:sz w:val="18"/>
                <w:szCs w:val="18"/>
              </w:rPr>
            </w:pPr>
            <w:r w:rsidRPr="002A5DC2">
              <w:rPr>
                <w:rFonts w:ascii="Tahoma" w:hAnsi="Tahoma" w:cs="Tahoma"/>
                <w:sz w:val="18"/>
                <w:szCs w:val="18"/>
              </w:rPr>
              <w:t>Na żądanie podanie dodatkowego jednego oddechu pod określonym ciśnieniem przez określony czas bez wykonania zmian w ustawieniach respiratora – wentylacja mechaniczna</w:t>
            </w:r>
          </w:p>
        </w:tc>
        <w:tc>
          <w:tcPr>
            <w:tcW w:w="2694" w:type="dxa"/>
            <w:tcBorders>
              <w:top w:val="single" w:sz="4" w:space="0" w:color="auto"/>
              <w:left w:val="single" w:sz="4" w:space="0" w:color="auto"/>
              <w:bottom w:val="single" w:sz="4" w:space="0" w:color="auto"/>
              <w:right w:val="single" w:sz="4" w:space="0" w:color="auto"/>
            </w:tcBorders>
          </w:tcPr>
          <w:p w14:paraId="12658383" w14:textId="77777777" w:rsidR="00597F71" w:rsidRPr="002A5DC2" w:rsidRDefault="00597F71" w:rsidP="00597F71">
            <w:pPr>
              <w:rPr>
                <w:rFonts w:ascii="Tahoma" w:hAnsi="Tahoma" w:cs="Tahoma"/>
                <w:sz w:val="18"/>
                <w:szCs w:val="18"/>
              </w:rPr>
            </w:pPr>
          </w:p>
        </w:tc>
      </w:tr>
      <w:tr w:rsidR="00597F71" w:rsidRPr="002A5DC2" w14:paraId="5F1AFCBB"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64E2424F"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5716BB52"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Pauza przepływu gazów do 1 min. podczas wentylacji mechanicznej i ręcznej z możliwością natychmiastowego jej wyłączenia </w:t>
            </w:r>
          </w:p>
        </w:tc>
        <w:tc>
          <w:tcPr>
            <w:tcW w:w="2694" w:type="dxa"/>
            <w:tcBorders>
              <w:top w:val="single" w:sz="4" w:space="0" w:color="auto"/>
              <w:left w:val="single" w:sz="4" w:space="0" w:color="auto"/>
              <w:bottom w:val="single" w:sz="4" w:space="0" w:color="auto"/>
              <w:right w:val="single" w:sz="4" w:space="0" w:color="auto"/>
            </w:tcBorders>
          </w:tcPr>
          <w:p w14:paraId="1E1D24D7" w14:textId="77777777" w:rsidR="00597F71" w:rsidRPr="002A5DC2" w:rsidRDefault="00597F71" w:rsidP="00597F71">
            <w:pPr>
              <w:rPr>
                <w:rFonts w:ascii="Tahoma" w:hAnsi="Tahoma" w:cs="Tahoma"/>
                <w:sz w:val="18"/>
                <w:szCs w:val="18"/>
              </w:rPr>
            </w:pPr>
          </w:p>
        </w:tc>
      </w:tr>
      <w:tr w:rsidR="00597F71" w:rsidRPr="002A5DC2" w14:paraId="5B73F252"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295E8DB8"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2B6F8205" w14:textId="77777777" w:rsidR="00597F71" w:rsidRPr="002A5DC2" w:rsidRDefault="00597F71" w:rsidP="00597F71">
            <w:pPr>
              <w:rPr>
                <w:rFonts w:ascii="Tahoma" w:hAnsi="Tahoma" w:cs="Tahoma"/>
                <w:sz w:val="18"/>
                <w:szCs w:val="18"/>
              </w:rPr>
            </w:pPr>
            <w:r w:rsidRPr="002A5DC2">
              <w:rPr>
                <w:rFonts w:ascii="Tahoma" w:hAnsi="Tahoma" w:cs="Tahoma"/>
                <w:sz w:val="18"/>
                <w:szCs w:val="18"/>
              </w:rPr>
              <w:t>Możliwość rozbudowy o pomiar szacunkowej oceny zużycia środka wziewnego podczas znieczulenia w ml/godzinę i wyświetlenia jego kosztu w jednostce walutowej</w:t>
            </w:r>
          </w:p>
        </w:tc>
        <w:tc>
          <w:tcPr>
            <w:tcW w:w="2694" w:type="dxa"/>
            <w:tcBorders>
              <w:top w:val="single" w:sz="4" w:space="0" w:color="auto"/>
              <w:left w:val="single" w:sz="4" w:space="0" w:color="auto"/>
              <w:bottom w:val="single" w:sz="4" w:space="0" w:color="auto"/>
              <w:right w:val="single" w:sz="4" w:space="0" w:color="auto"/>
            </w:tcBorders>
          </w:tcPr>
          <w:p w14:paraId="6FDBB9CD" w14:textId="77777777" w:rsidR="00597F71" w:rsidRPr="002A5DC2" w:rsidRDefault="00597F71" w:rsidP="00597F71">
            <w:pPr>
              <w:rPr>
                <w:rFonts w:ascii="Tahoma" w:hAnsi="Tahoma" w:cs="Tahoma"/>
                <w:sz w:val="18"/>
                <w:szCs w:val="18"/>
              </w:rPr>
            </w:pPr>
          </w:p>
        </w:tc>
      </w:tr>
      <w:tr w:rsidR="00597F71" w:rsidRPr="002A5DC2" w14:paraId="50FA6D04"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0A240F94" w14:textId="77777777" w:rsidR="00597F71" w:rsidRPr="002A5DC2" w:rsidRDefault="00597F71" w:rsidP="00597F71">
            <w:pPr>
              <w:ind w:left="360"/>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247667CD" w14:textId="77777777" w:rsidR="00597F71" w:rsidRPr="002A5DC2" w:rsidRDefault="00597F71" w:rsidP="00597F71">
            <w:pPr>
              <w:rPr>
                <w:rFonts w:ascii="Tahoma" w:hAnsi="Tahoma" w:cs="Tahoma"/>
                <w:sz w:val="18"/>
                <w:szCs w:val="18"/>
              </w:rPr>
            </w:pPr>
            <w:r w:rsidRPr="002A5DC2">
              <w:rPr>
                <w:rFonts w:ascii="Tahoma" w:hAnsi="Tahoma" w:cs="Tahoma"/>
                <w:sz w:val="18"/>
                <w:szCs w:val="18"/>
              </w:rPr>
              <w:t>Regulacje</w:t>
            </w:r>
          </w:p>
        </w:tc>
        <w:tc>
          <w:tcPr>
            <w:tcW w:w="2694" w:type="dxa"/>
            <w:tcBorders>
              <w:top w:val="single" w:sz="4" w:space="0" w:color="auto"/>
              <w:left w:val="single" w:sz="4" w:space="0" w:color="auto"/>
              <w:bottom w:val="single" w:sz="4" w:space="0" w:color="auto"/>
              <w:right w:val="single" w:sz="4" w:space="0" w:color="auto"/>
            </w:tcBorders>
          </w:tcPr>
          <w:p w14:paraId="6D78DE70" w14:textId="77777777" w:rsidR="00597F71" w:rsidRPr="002A5DC2" w:rsidRDefault="00597F71" w:rsidP="00597F71">
            <w:pPr>
              <w:rPr>
                <w:rFonts w:ascii="Tahoma" w:hAnsi="Tahoma" w:cs="Tahoma"/>
                <w:sz w:val="18"/>
                <w:szCs w:val="18"/>
              </w:rPr>
            </w:pPr>
          </w:p>
        </w:tc>
      </w:tr>
      <w:tr w:rsidR="00597F71" w:rsidRPr="002A5DC2" w14:paraId="0ECA2B06"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323515E2"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39955A5D"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regulacja stosunku wdechu do wydechu – minimum 2: 1 do 1: 8 </w:t>
            </w:r>
          </w:p>
        </w:tc>
        <w:tc>
          <w:tcPr>
            <w:tcW w:w="2694" w:type="dxa"/>
            <w:tcBorders>
              <w:top w:val="single" w:sz="4" w:space="0" w:color="auto"/>
              <w:left w:val="single" w:sz="4" w:space="0" w:color="auto"/>
              <w:bottom w:val="single" w:sz="4" w:space="0" w:color="auto"/>
              <w:right w:val="single" w:sz="4" w:space="0" w:color="auto"/>
            </w:tcBorders>
          </w:tcPr>
          <w:p w14:paraId="31B884C4" w14:textId="77777777" w:rsidR="00597F71" w:rsidRPr="002A5DC2" w:rsidRDefault="00597F71" w:rsidP="00597F71">
            <w:pPr>
              <w:rPr>
                <w:rFonts w:ascii="Tahoma" w:hAnsi="Tahoma" w:cs="Tahoma"/>
                <w:sz w:val="18"/>
                <w:szCs w:val="18"/>
              </w:rPr>
            </w:pPr>
          </w:p>
        </w:tc>
      </w:tr>
      <w:tr w:rsidR="00597F71" w:rsidRPr="002A5DC2" w14:paraId="07718A76"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7CE13428"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669ADE76"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regulacja częstości oddechu minimum od 4 do 100 /min wentylacja objętościowa i ciśnieniowa  </w:t>
            </w:r>
          </w:p>
        </w:tc>
        <w:tc>
          <w:tcPr>
            <w:tcW w:w="2694" w:type="dxa"/>
            <w:tcBorders>
              <w:top w:val="single" w:sz="4" w:space="0" w:color="auto"/>
              <w:left w:val="single" w:sz="4" w:space="0" w:color="auto"/>
              <w:bottom w:val="single" w:sz="4" w:space="0" w:color="auto"/>
              <w:right w:val="single" w:sz="4" w:space="0" w:color="auto"/>
            </w:tcBorders>
          </w:tcPr>
          <w:p w14:paraId="5E553F7D" w14:textId="77777777" w:rsidR="00597F71" w:rsidRPr="002A5DC2" w:rsidRDefault="00597F71" w:rsidP="00597F71">
            <w:pPr>
              <w:rPr>
                <w:rFonts w:ascii="Tahoma" w:hAnsi="Tahoma" w:cs="Tahoma"/>
                <w:sz w:val="18"/>
                <w:szCs w:val="18"/>
              </w:rPr>
            </w:pPr>
          </w:p>
        </w:tc>
      </w:tr>
      <w:tr w:rsidR="00597F71" w:rsidRPr="002A5DC2" w14:paraId="4E05A99D"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29D9817F"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1849BA8F"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zakres objętości oddechowej minimum od 5 do 1500 ml - wentylacja objętościowa lub ciśnieniowa </w:t>
            </w:r>
          </w:p>
        </w:tc>
        <w:tc>
          <w:tcPr>
            <w:tcW w:w="2694" w:type="dxa"/>
            <w:tcBorders>
              <w:top w:val="single" w:sz="4" w:space="0" w:color="auto"/>
              <w:left w:val="single" w:sz="4" w:space="0" w:color="auto"/>
              <w:bottom w:val="single" w:sz="4" w:space="0" w:color="auto"/>
              <w:right w:val="single" w:sz="4" w:space="0" w:color="auto"/>
            </w:tcBorders>
          </w:tcPr>
          <w:p w14:paraId="5F86B61F" w14:textId="77777777" w:rsidR="00597F71" w:rsidRPr="002A5DC2" w:rsidRDefault="00597F71" w:rsidP="00597F71">
            <w:pPr>
              <w:rPr>
                <w:rFonts w:ascii="Tahoma" w:hAnsi="Tahoma" w:cs="Tahoma"/>
                <w:sz w:val="18"/>
                <w:szCs w:val="18"/>
              </w:rPr>
            </w:pPr>
          </w:p>
        </w:tc>
      </w:tr>
      <w:tr w:rsidR="00597F71" w:rsidRPr="002A5DC2" w14:paraId="084B858D"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4A48CA85"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658E2C07"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regulacja ciśnienia wdechu przy PCV minimum: od 5 do 60 cm H2O </w:t>
            </w:r>
          </w:p>
        </w:tc>
        <w:tc>
          <w:tcPr>
            <w:tcW w:w="2694" w:type="dxa"/>
            <w:tcBorders>
              <w:top w:val="single" w:sz="4" w:space="0" w:color="auto"/>
              <w:left w:val="single" w:sz="4" w:space="0" w:color="auto"/>
              <w:bottom w:val="single" w:sz="4" w:space="0" w:color="auto"/>
              <w:right w:val="single" w:sz="4" w:space="0" w:color="auto"/>
            </w:tcBorders>
          </w:tcPr>
          <w:p w14:paraId="1A3BEEF9" w14:textId="77777777" w:rsidR="00597F71" w:rsidRPr="002A5DC2" w:rsidRDefault="00597F71" w:rsidP="00597F71">
            <w:pPr>
              <w:rPr>
                <w:rFonts w:ascii="Tahoma" w:hAnsi="Tahoma" w:cs="Tahoma"/>
                <w:sz w:val="18"/>
                <w:szCs w:val="18"/>
              </w:rPr>
            </w:pPr>
          </w:p>
        </w:tc>
      </w:tr>
      <w:tr w:rsidR="00597F71" w:rsidRPr="002A5DC2" w14:paraId="64C46A16"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544F2373"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7B0FD993" w14:textId="77777777" w:rsidR="00597F71" w:rsidRPr="002A5DC2" w:rsidRDefault="00597F71" w:rsidP="00597F71">
            <w:pPr>
              <w:rPr>
                <w:rFonts w:ascii="Tahoma" w:hAnsi="Tahoma" w:cs="Tahoma"/>
                <w:sz w:val="18"/>
                <w:szCs w:val="18"/>
              </w:rPr>
            </w:pPr>
            <w:r w:rsidRPr="002A5DC2">
              <w:rPr>
                <w:rFonts w:ascii="Tahoma" w:hAnsi="Tahoma" w:cs="Tahoma"/>
                <w:sz w:val="18"/>
                <w:szCs w:val="18"/>
              </w:rPr>
              <w:t>regulowana pauza wdechowa w zakresie minimum 5-60 %</w:t>
            </w:r>
          </w:p>
        </w:tc>
        <w:tc>
          <w:tcPr>
            <w:tcW w:w="2694" w:type="dxa"/>
            <w:tcBorders>
              <w:top w:val="single" w:sz="4" w:space="0" w:color="auto"/>
              <w:left w:val="single" w:sz="4" w:space="0" w:color="auto"/>
              <w:bottom w:val="single" w:sz="4" w:space="0" w:color="auto"/>
              <w:right w:val="single" w:sz="4" w:space="0" w:color="auto"/>
            </w:tcBorders>
          </w:tcPr>
          <w:p w14:paraId="2A1AE4B3" w14:textId="77777777" w:rsidR="00597F71" w:rsidRPr="002A5DC2" w:rsidRDefault="00597F71" w:rsidP="00597F71">
            <w:pPr>
              <w:rPr>
                <w:rFonts w:ascii="Tahoma" w:hAnsi="Tahoma" w:cs="Tahoma"/>
                <w:sz w:val="18"/>
                <w:szCs w:val="18"/>
              </w:rPr>
            </w:pPr>
          </w:p>
        </w:tc>
      </w:tr>
      <w:tr w:rsidR="00597F71" w:rsidRPr="002A5DC2" w14:paraId="705B15C3"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5E26BDA2" w14:textId="77777777" w:rsidR="00597F71" w:rsidRPr="002A5DC2" w:rsidRDefault="00597F71" w:rsidP="00597F71">
            <w:pPr>
              <w:ind w:left="360"/>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0F45E26C" w14:textId="77777777" w:rsidR="00597F71" w:rsidRPr="002A5DC2" w:rsidRDefault="00597F71" w:rsidP="00597F71">
            <w:pPr>
              <w:rPr>
                <w:rFonts w:ascii="Tahoma" w:hAnsi="Tahoma" w:cs="Tahoma"/>
                <w:sz w:val="18"/>
                <w:szCs w:val="18"/>
              </w:rPr>
            </w:pPr>
            <w:r w:rsidRPr="002A5DC2">
              <w:rPr>
                <w:rFonts w:ascii="Tahoma" w:hAnsi="Tahoma" w:cs="Tahoma"/>
                <w:sz w:val="18"/>
                <w:szCs w:val="18"/>
              </w:rPr>
              <w:t>Alarmy</w:t>
            </w:r>
          </w:p>
        </w:tc>
        <w:tc>
          <w:tcPr>
            <w:tcW w:w="2694" w:type="dxa"/>
            <w:tcBorders>
              <w:top w:val="single" w:sz="4" w:space="0" w:color="auto"/>
              <w:left w:val="single" w:sz="4" w:space="0" w:color="auto"/>
              <w:bottom w:val="single" w:sz="4" w:space="0" w:color="auto"/>
              <w:right w:val="single" w:sz="4" w:space="0" w:color="auto"/>
            </w:tcBorders>
          </w:tcPr>
          <w:p w14:paraId="070BF24D" w14:textId="77777777" w:rsidR="00597F71" w:rsidRPr="002A5DC2" w:rsidRDefault="00597F71" w:rsidP="00597F71">
            <w:pPr>
              <w:rPr>
                <w:rFonts w:ascii="Tahoma" w:hAnsi="Tahoma" w:cs="Tahoma"/>
                <w:sz w:val="18"/>
                <w:szCs w:val="18"/>
              </w:rPr>
            </w:pPr>
          </w:p>
        </w:tc>
      </w:tr>
      <w:tr w:rsidR="00597F71" w:rsidRPr="002A5DC2" w14:paraId="70F32CF6"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715ED6F8"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5E69CF1E"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alarm niskiej pojemności minutowej MV i objętości oddechowej TV z regulowanymi progami </w:t>
            </w:r>
          </w:p>
          <w:p w14:paraId="1C3BA8D0" w14:textId="77777777" w:rsidR="00597F71" w:rsidRPr="002A5DC2" w:rsidRDefault="00597F71" w:rsidP="00597F71">
            <w:pPr>
              <w:rPr>
                <w:rFonts w:ascii="Tahoma" w:hAnsi="Tahoma" w:cs="Tahoma"/>
                <w:sz w:val="18"/>
                <w:szCs w:val="18"/>
              </w:rPr>
            </w:pPr>
            <w:r w:rsidRPr="002A5DC2">
              <w:rPr>
                <w:rFonts w:ascii="Tahoma" w:hAnsi="Tahoma" w:cs="Tahoma"/>
                <w:sz w:val="18"/>
                <w:szCs w:val="18"/>
              </w:rPr>
              <w:t>(górnym i dolnym)</w:t>
            </w:r>
          </w:p>
          <w:p w14:paraId="37C7F128"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Możliwość czasowego zawieszenia alarmu TV i CO2 np. podczas indukcji znieczulenia </w:t>
            </w:r>
          </w:p>
        </w:tc>
        <w:tc>
          <w:tcPr>
            <w:tcW w:w="2694" w:type="dxa"/>
            <w:tcBorders>
              <w:top w:val="single" w:sz="4" w:space="0" w:color="auto"/>
              <w:left w:val="single" w:sz="4" w:space="0" w:color="auto"/>
              <w:bottom w:val="single" w:sz="4" w:space="0" w:color="auto"/>
              <w:right w:val="single" w:sz="4" w:space="0" w:color="auto"/>
            </w:tcBorders>
          </w:tcPr>
          <w:p w14:paraId="0C7B4AD9" w14:textId="77777777" w:rsidR="00597F71" w:rsidRPr="002A5DC2" w:rsidRDefault="00597F71" w:rsidP="00597F71">
            <w:pPr>
              <w:rPr>
                <w:rFonts w:ascii="Tahoma" w:hAnsi="Tahoma" w:cs="Tahoma"/>
                <w:sz w:val="18"/>
                <w:szCs w:val="18"/>
              </w:rPr>
            </w:pPr>
          </w:p>
        </w:tc>
      </w:tr>
      <w:tr w:rsidR="00597F71" w:rsidRPr="002A5DC2" w14:paraId="607A771D"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3C10DA2B"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6D8E86C0" w14:textId="77777777" w:rsidR="00597F71" w:rsidRPr="002A5DC2" w:rsidRDefault="00597F71" w:rsidP="00597F71">
            <w:pPr>
              <w:rPr>
                <w:rFonts w:ascii="Tahoma" w:hAnsi="Tahoma" w:cs="Tahoma"/>
                <w:sz w:val="18"/>
                <w:szCs w:val="18"/>
              </w:rPr>
            </w:pPr>
            <w:r w:rsidRPr="002A5DC2">
              <w:rPr>
                <w:rFonts w:ascii="Tahoma" w:hAnsi="Tahoma" w:cs="Tahoma"/>
                <w:sz w:val="18"/>
                <w:szCs w:val="18"/>
              </w:rPr>
              <w:t>alarm minimalnego i maksymalnego ciśnienia wdechowego</w:t>
            </w:r>
          </w:p>
        </w:tc>
        <w:tc>
          <w:tcPr>
            <w:tcW w:w="2694" w:type="dxa"/>
            <w:tcBorders>
              <w:top w:val="single" w:sz="4" w:space="0" w:color="auto"/>
              <w:left w:val="single" w:sz="4" w:space="0" w:color="auto"/>
              <w:bottom w:val="single" w:sz="4" w:space="0" w:color="auto"/>
              <w:right w:val="single" w:sz="4" w:space="0" w:color="auto"/>
            </w:tcBorders>
          </w:tcPr>
          <w:p w14:paraId="0FD45982" w14:textId="77777777" w:rsidR="00597F71" w:rsidRPr="002A5DC2" w:rsidRDefault="00597F71" w:rsidP="00597F71">
            <w:pPr>
              <w:rPr>
                <w:rFonts w:ascii="Tahoma" w:hAnsi="Tahoma" w:cs="Tahoma"/>
                <w:sz w:val="18"/>
                <w:szCs w:val="18"/>
              </w:rPr>
            </w:pPr>
          </w:p>
        </w:tc>
      </w:tr>
      <w:tr w:rsidR="00597F71" w:rsidRPr="002A5DC2" w14:paraId="0649EAAA"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553877CA"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72585B91"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alarm braku zasilania w energię elektryczną </w:t>
            </w:r>
          </w:p>
        </w:tc>
        <w:tc>
          <w:tcPr>
            <w:tcW w:w="2694" w:type="dxa"/>
            <w:tcBorders>
              <w:top w:val="single" w:sz="4" w:space="0" w:color="auto"/>
              <w:left w:val="single" w:sz="4" w:space="0" w:color="auto"/>
              <w:bottom w:val="single" w:sz="4" w:space="0" w:color="auto"/>
              <w:right w:val="single" w:sz="4" w:space="0" w:color="auto"/>
            </w:tcBorders>
          </w:tcPr>
          <w:p w14:paraId="42BDCC0D" w14:textId="77777777" w:rsidR="00597F71" w:rsidRPr="002A5DC2" w:rsidRDefault="00597F71" w:rsidP="00597F71">
            <w:pPr>
              <w:rPr>
                <w:rFonts w:ascii="Tahoma" w:hAnsi="Tahoma" w:cs="Tahoma"/>
                <w:sz w:val="18"/>
                <w:szCs w:val="18"/>
              </w:rPr>
            </w:pPr>
          </w:p>
        </w:tc>
      </w:tr>
      <w:tr w:rsidR="00597F71" w:rsidRPr="002A5DC2" w14:paraId="12D4AA98"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5CBC2A5D"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39B20AE0"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alarm braku zasilania w gazy </w:t>
            </w:r>
          </w:p>
        </w:tc>
        <w:tc>
          <w:tcPr>
            <w:tcW w:w="2694" w:type="dxa"/>
            <w:tcBorders>
              <w:top w:val="single" w:sz="4" w:space="0" w:color="auto"/>
              <w:left w:val="single" w:sz="4" w:space="0" w:color="auto"/>
              <w:bottom w:val="single" w:sz="4" w:space="0" w:color="auto"/>
              <w:right w:val="single" w:sz="4" w:space="0" w:color="auto"/>
            </w:tcBorders>
          </w:tcPr>
          <w:p w14:paraId="7E580C16" w14:textId="77777777" w:rsidR="00597F71" w:rsidRPr="002A5DC2" w:rsidRDefault="00597F71" w:rsidP="00597F71">
            <w:pPr>
              <w:rPr>
                <w:rFonts w:ascii="Tahoma" w:hAnsi="Tahoma" w:cs="Tahoma"/>
                <w:sz w:val="18"/>
                <w:szCs w:val="18"/>
              </w:rPr>
            </w:pPr>
          </w:p>
        </w:tc>
      </w:tr>
      <w:tr w:rsidR="00597F71" w:rsidRPr="002A5DC2" w14:paraId="3644F988"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03A153C7"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5F17A281"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alarm </w:t>
            </w:r>
            <w:proofErr w:type="spellStart"/>
            <w:r w:rsidRPr="002A5DC2">
              <w:rPr>
                <w:rFonts w:ascii="Tahoma" w:hAnsi="Tahoma" w:cs="Tahoma"/>
                <w:sz w:val="18"/>
                <w:szCs w:val="18"/>
              </w:rPr>
              <w:t>Apnea</w:t>
            </w:r>
            <w:proofErr w:type="spellEnd"/>
          </w:p>
        </w:tc>
        <w:tc>
          <w:tcPr>
            <w:tcW w:w="2694" w:type="dxa"/>
            <w:tcBorders>
              <w:top w:val="single" w:sz="4" w:space="0" w:color="auto"/>
              <w:left w:val="single" w:sz="4" w:space="0" w:color="auto"/>
              <w:bottom w:val="single" w:sz="4" w:space="0" w:color="auto"/>
              <w:right w:val="single" w:sz="4" w:space="0" w:color="auto"/>
            </w:tcBorders>
          </w:tcPr>
          <w:p w14:paraId="28C204F5" w14:textId="77777777" w:rsidR="00597F71" w:rsidRPr="002A5DC2" w:rsidRDefault="00597F71" w:rsidP="00597F71">
            <w:pPr>
              <w:rPr>
                <w:rFonts w:ascii="Tahoma" w:hAnsi="Tahoma" w:cs="Tahoma"/>
                <w:sz w:val="18"/>
                <w:szCs w:val="18"/>
              </w:rPr>
            </w:pPr>
          </w:p>
        </w:tc>
      </w:tr>
      <w:tr w:rsidR="00597F71" w:rsidRPr="002A5DC2" w14:paraId="11C12254"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0F2597AC" w14:textId="77777777" w:rsidR="00597F71" w:rsidRPr="002A5DC2" w:rsidRDefault="00597F71" w:rsidP="00597F71">
            <w:pPr>
              <w:ind w:left="360"/>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30385CFB"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POMIAR I OBRAZOWANIE </w:t>
            </w:r>
          </w:p>
        </w:tc>
        <w:tc>
          <w:tcPr>
            <w:tcW w:w="2694" w:type="dxa"/>
            <w:tcBorders>
              <w:top w:val="single" w:sz="4" w:space="0" w:color="auto"/>
              <w:left w:val="single" w:sz="4" w:space="0" w:color="auto"/>
              <w:bottom w:val="single" w:sz="4" w:space="0" w:color="auto"/>
              <w:right w:val="single" w:sz="4" w:space="0" w:color="auto"/>
            </w:tcBorders>
          </w:tcPr>
          <w:p w14:paraId="7D53C533" w14:textId="77777777" w:rsidR="00597F71" w:rsidRPr="002A5DC2" w:rsidRDefault="00597F71" w:rsidP="00597F71">
            <w:pPr>
              <w:rPr>
                <w:rFonts w:ascii="Tahoma" w:hAnsi="Tahoma" w:cs="Tahoma"/>
                <w:sz w:val="18"/>
                <w:szCs w:val="18"/>
              </w:rPr>
            </w:pPr>
          </w:p>
        </w:tc>
      </w:tr>
      <w:tr w:rsidR="00597F71" w:rsidRPr="002A5DC2" w14:paraId="43D584CC"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394E9A1A"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177AAA05"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stężenie tlenu w gazach oddechowych </w:t>
            </w:r>
          </w:p>
        </w:tc>
        <w:tc>
          <w:tcPr>
            <w:tcW w:w="2694" w:type="dxa"/>
            <w:tcBorders>
              <w:top w:val="single" w:sz="4" w:space="0" w:color="auto"/>
              <w:left w:val="single" w:sz="4" w:space="0" w:color="auto"/>
              <w:bottom w:val="single" w:sz="4" w:space="0" w:color="auto"/>
              <w:right w:val="single" w:sz="4" w:space="0" w:color="auto"/>
            </w:tcBorders>
          </w:tcPr>
          <w:p w14:paraId="57D93BBC" w14:textId="77777777" w:rsidR="00597F71" w:rsidRPr="002A5DC2" w:rsidRDefault="00597F71" w:rsidP="00597F71">
            <w:pPr>
              <w:rPr>
                <w:rFonts w:ascii="Tahoma" w:hAnsi="Tahoma" w:cs="Tahoma"/>
                <w:sz w:val="18"/>
                <w:szCs w:val="18"/>
              </w:rPr>
            </w:pPr>
          </w:p>
        </w:tc>
      </w:tr>
      <w:tr w:rsidR="00597F71" w:rsidRPr="002A5DC2" w14:paraId="4AEF9922"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7154565B"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4B81CF81" w14:textId="77777777" w:rsidR="00597F71" w:rsidRPr="002A5DC2" w:rsidRDefault="00597F71" w:rsidP="00597F71">
            <w:pPr>
              <w:rPr>
                <w:rFonts w:ascii="Tahoma" w:hAnsi="Tahoma" w:cs="Tahoma"/>
                <w:sz w:val="18"/>
                <w:szCs w:val="18"/>
              </w:rPr>
            </w:pPr>
            <w:r w:rsidRPr="002A5DC2">
              <w:rPr>
                <w:rFonts w:ascii="Tahoma" w:hAnsi="Tahoma" w:cs="Tahoma"/>
                <w:sz w:val="18"/>
                <w:szCs w:val="18"/>
              </w:rPr>
              <w:t>pomiar objętości oddechowej TV</w:t>
            </w:r>
          </w:p>
        </w:tc>
        <w:tc>
          <w:tcPr>
            <w:tcW w:w="2694" w:type="dxa"/>
            <w:tcBorders>
              <w:top w:val="single" w:sz="4" w:space="0" w:color="auto"/>
              <w:left w:val="single" w:sz="4" w:space="0" w:color="auto"/>
              <w:bottom w:val="single" w:sz="4" w:space="0" w:color="auto"/>
              <w:right w:val="single" w:sz="4" w:space="0" w:color="auto"/>
            </w:tcBorders>
          </w:tcPr>
          <w:p w14:paraId="4E0257D0" w14:textId="77777777" w:rsidR="00597F71" w:rsidRPr="002A5DC2" w:rsidRDefault="00597F71" w:rsidP="00597F71">
            <w:pPr>
              <w:rPr>
                <w:rFonts w:ascii="Tahoma" w:hAnsi="Tahoma" w:cs="Tahoma"/>
                <w:sz w:val="18"/>
                <w:szCs w:val="18"/>
              </w:rPr>
            </w:pPr>
          </w:p>
        </w:tc>
      </w:tr>
      <w:tr w:rsidR="00597F71" w:rsidRPr="002A5DC2" w14:paraId="1CEE1913"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64D28DA2"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7C906959" w14:textId="77777777" w:rsidR="00597F71" w:rsidRPr="002A5DC2" w:rsidRDefault="00597F71" w:rsidP="00597F71">
            <w:pPr>
              <w:rPr>
                <w:rFonts w:ascii="Tahoma" w:hAnsi="Tahoma" w:cs="Tahoma"/>
                <w:sz w:val="18"/>
                <w:szCs w:val="18"/>
              </w:rPr>
            </w:pPr>
            <w:r w:rsidRPr="002A5DC2">
              <w:rPr>
                <w:rFonts w:ascii="Tahoma" w:hAnsi="Tahoma" w:cs="Tahoma"/>
                <w:sz w:val="18"/>
                <w:szCs w:val="18"/>
              </w:rPr>
              <w:t>pomiar pojemności minutowej MV</w:t>
            </w:r>
          </w:p>
        </w:tc>
        <w:tc>
          <w:tcPr>
            <w:tcW w:w="2694" w:type="dxa"/>
            <w:tcBorders>
              <w:top w:val="single" w:sz="4" w:space="0" w:color="auto"/>
              <w:left w:val="single" w:sz="4" w:space="0" w:color="auto"/>
              <w:bottom w:val="single" w:sz="4" w:space="0" w:color="auto"/>
              <w:right w:val="single" w:sz="4" w:space="0" w:color="auto"/>
            </w:tcBorders>
          </w:tcPr>
          <w:p w14:paraId="4B2671F1" w14:textId="77777777" w:rsidR="00597F71" w:rsidRPr="002A5DC2" w:rsidRDefault="00597F71" w:rsidP="00597F71">
            <w:pPr>
              <w:rPr>
                <w:rFonts w:ascii="Tahoma" w:hAnsi="Tahoma" w:cs="Tahoma"/>
                <w:sz w:val="18"/>
                <w:szCs w:val="18"/>
              </w:rPr>
            </w:pPr>
          </w:p>
        </w:tc>
      </w:tr>
      <w:tr w:rsidR="00597F71" w:rsidRPr="002A5DC2" w14:paraId="4655320D"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75449E4E"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6479FD36" w14:textId="77777777" w:rsidR="00597F71" w:rsidRPr="002A5DC2" w:rsidRDefault="00597F71" w:rsidP="00597F71">
            <w:pPr>
              <w:rPr>
                <w:rFonts w:ascii="Tahoma" w:hAnsi="Tahoma" w:cs="Tahoma"/>
                <w:sz w:val="18"/>
                <w:szCs w:val="18"/>
              </w:rPr>
            </w:pPr>
            <w:r w:rsidRPr="002A5DC2">
              <w:rPr>
                <w:rFonts w:ascii="Tahoma" w:hAnsi="Tahoma" w:cs="Tahoma"/>
                <w:sz w:val="18"/>
                <w:szCs w:val="18"/>
              </w:rPr>
              <w:t>pomiar częstości oddechowej f</w:t>
            </w:r>
          </w:p>
        </w:tc>
        <w:tc>
          <w:tcPr>
            <w:tcW w:w="2694" w:type="dxa"/>
            <w:tcBorders>
              <w:top w:val="single" w:sz="4" w:space="0" w:color="auto"/>
              <w:left w:val="single" w:sz="4" w:space="0" w:color="auto"/>
              <w:bottom w:val="single" w:sz="4" w:space="0" w:color="auto"/>
              <w:right w:val="single" w:sz="4" w:space="0" w:color="auto"/>
            </w:tcBorders>
          </w:tcPr>
          <w:p w14:paraId="36F3E998" w14:textId="77777777" w:rsidR="00597F71" w:rsidRPr="002A5DC2" w:rsidRDefault="00597F71" w:rsidP="00597F71">
            <w:pPr>
              <w:rPr>
                <w:rFonts w:ascii="Tahoma" w:hAnsi="Tahoma" w:cs="Tahoma"/>
                <w:sz w:val="18"/>
                <w:szCs w:val="18"/>
              </w:rPr>
            </w:pPr>
          </w:p>
        </w:tc>
      </w:tr>
      <w:tr w:rsidR="00597F71" w:rsidRPr="002A5DC2" w14:paraId="22C1EA6D"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4D6E01A7"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104230D9" w14:textId="77777777" w:rsidR="00597F71" w:rsidRPr="002A5DC2" w:rsidRDefault="00597F71" w:rsidP="00597F71">
            <w:pPr>
              <w:rPr>
                <w:rFonts w:ascii="Tahoma" w:hAnsi="Tahoma" w:cs="Tahoma"/>
                <w:sz w:val="18"/>
                <w:szCs w:val="18"/>
              </w:rPr>
            </w:pPr>
            <w:r w:rsidRPr="002A5DC2">
              <w:rPr>
                <w:rFonts w:ascii="Tahoma" w:hAnsi="Tahoma" w:cs="Tahoma"/>
                <w:sz w:val="18"/>
                <w:szCs w:val="18"/>
              </w:rPr>
              <w:t>ciśnienia szczytowego</w:t>
            </w:r>
          </w:p>
        </w:tc>
        <w:tc>
          <w:tcPr>
            <w:tcW w:w="2694" w:type="dxa"/>
            <w:tcBorders>
              <w:top w:val="single" w:sz="4" w:space="0" w:color="auto"/>
              <w:left w:val="single" w:sz="4" w:space="0" w:color="auto"/>
              <w:bottom w:val="single" w:sz="4" w:space="0" w:color="auto"/>
              <w:right w:val="single" w:sz="4" w:space="0" w:color="auto"/>
            </w:tcBorders>
          </w:tcPr>
          <w:p w14:paraId="5658ABC1" w14:textId="77777777" w:rsidR="00597F71" w:rsidRPr="002A5DC2" w:rsidRDefault="00597F71" w:rsidP="00597F71">
            <w:pPr>
              <w:rPr>
                <w:rFonts w:ascii="Tahoma" w:hAnsi="Tahoma" w:cs="Tahoma"/>
                <w:sz w:val="18"/>
                <w:szCs w:val="18"/>
              </w:rPr>
            </w:pPr>
          </w:p>
        </w:tc>
      </w:tr>
      <w:tr w:rsidR="00597F71" w:rsidRPr="002A5DC2" w14:paraId="601BCFD6"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044B0CE0"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4E39A678" w14:textId="77777777" w:rsidR="00597F71" w:rsidRPr="002A5DC2" w:rsidRDefault="00597F71" w:rsidP="00597F71">
            <w:pPr>
              <w:rPr>
                <w:rFonts w:ascii="Tahoma" w:hAnsi="Tahoma" w:cs="Tahoma"/>
                <w:sz w:val="18"/>
                <w:szCs w:val="18"/>
              </w:rPr>
            </w:pPr>
            <w:r w:rsidRPr="002A5DC2">
              <w:rPr>
                <w:rFonts w:ascii="Tahoma" w:hAnsi="Tahoma" w:cs="Tahoma"/>
                <w:sz w:val="18"/>
                <w:szCs w:val="18"/>
              </w:rPr>
              <w:t>ciśnienia średniego</w:t>
            </w:r>
          </w:p>
        </w:tc>
        <w:tc>
          <w:tcPr>
            <w:tcW w:w="2694" w:type="dxa"/>
            <w:tcBorders>
              <w:top w:val="single" w:sz="4" w:space="0" w:color="auto"/>
              <w:left w:val="single" w:sz="4" w:space="0" w:color="auto"/>
              <w:bottom w:val="single" w:sz="4" w:space="0" w:color="auto"/>
              <w:right w:val="single" w:sz="4" w:space="0" w:color="auto"/>
            </w:tcBorders>
          </w:tcPr>
          <w:p w14:paraId="14B4332C" w14:textId="77777777" w:rsidR="00597F71" w:rsidRPr="002A5DC2" w:rsidRDefault="00597F71" w:rsidP="00597F71">
            <w:pPr>
              <w:rPr>
                <w:rFonts w:ascii="Tahoma" w:hAnsi="Tahoma" w:cs="Tahoma"/>
                <w:sz w:val="18"/>
                <w:szCs w:val="18"/>
              </w:rPr>
            </w:pPr>
          </w:p>
        </w:tc>
      </w:tr>
      <w:tr w:rsidR="00597F71" w:rsidRPr="002A5DC2" w14:paraId="7A7B291E"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26012F11"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16776F5A" w14:textId="77777777" w:rsidR="00597F71" w:rsidRPr="002A5DC2" w:rsidRDefault="00597F71" w:rsidP="00597F71">
            <w:pPr>
              <w:rPr>
                <w:rFonts w:ascii="Tahoma" w:hAnsi="Tahoma" w:cs="Tahoma"/>
                <w:sz w:val="18"/>
                <w:szCs w:val="18"/>
              </w:rPr>
            </w:pPr>
            <w:r w:rsidRPr="002A5DC2">
              <w:rPr>
                <w:rFonts w:ascii="Tahoma" w:hAnsi="Tahoma" w:cs="Tahoma"/>
                <w:sz w:val="18"/>
                <w:szCs w:val="18"/>
              </w:rPr>
              <w:t>ciśnienia PEEP</w:t>
            </w:r>
          </w:p>
        </w:tc>
        <w:tc>
          <w:tcPr>
            <w:tcW w:w="2694" w:type="dxa"/>
            <w:tcBorders>
              <w:top w:val="single" w:sz="4" w:space="0" w:color="auto"/>
              <w:left w:val="single" w:sz="4" w:space="0" w:color="auto"/>
              <w:bottom w:val="single" w:sz="4" w:space="0" w:color="auto"/>
              <w:right w:val="single" w:sz="4" w:space="0" w:color="auto"/>
            </w:tcBorders>
          </w:tcPr>
          <w:p w14:paraId="7EF790CE" w14:textId="77777777" w:rsidR="00597F71" w:rsidRPr="002A5DC2" w:rsidRDefault="00597F71" w:rsidP="00597F71">
            <w:pPr>
              <w:rPr>
                <w:rFonts w:ascii="Tahoma" w:hAnsi="Tahoma" w:cs="Tahoma"/>
                <w:sz w:val="18"/>
                <w:szCs w:val="18"/>
              </w:rPr>
            </w:pPr>
          </w:p>
        </w:tc>
      </w:tr>
      <w:tr w:rsidR="00597F71" w:rsidRPr="002A5DC2" w14:paraId="67B6AF9A"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61E54E85"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35023070" w14:textId="77777777" w:rsidR="00597F71" w:rsidRPr="002A5DC2" w:rsidRDefault="00597F71" w:rsidP="00597F71">
            <w:pPr>
              <w:rPr>
                <w:rFonts w:ascii="Tahoma" w:hAnsi="Tahoma" w:cs="Tahoma"/>
                <w:sz w:val="18"/>
                <w:szCs w:val="18"/>
              </w:rPr>
            </w:pPr>
            <w:r w:rsidRPr="002A5DC2">
              <w:rPr>
                <w:rFonts w:ascii="Tahoma" w:hAnsi="Tahoma" w:cs="Tahoma"/>
                <w:sz w:val="18"/>
                <w:szCs w:val="18"/>
              </w:rPr>
              <w:t>stężenie wdechowe i wydechowe tlenu w gazach oddechowych w aparacie do znieczulania metoda paramagnetyczna (bez użycia zużywalnych czujników galwanicznych)</w:t>
            </w:r>
          </w:p>
        </w:tc>
        <w:tc>
          <w:tcPr>
            <w:tcW w:w="2694" w:type="dxa"/>
            <w:tcBorders>
              <w:top w:val="single" w:sz="4" w:space="0" w:color="auto"/>
              <w:left w:val="single" w:sz="4" w:space="0" w:color="auto"/>
              <w:bottom w:val="single" w:sz="4" w:space="0" w:color="auto"/>
              <w:right w:val="single" w:sz="4" w:space="0" w:color="auto"/>
            </w:tcBorders>
          </w:tcPr>
          <w:p w14:paraId="300916A6" w14:textId="77777777" w:rsidR="00597F71" w:rsidRPr="002A5DC2" w:rsidRDefault="00597F71" w:rsidP="00597F71">
            <w:pPr>
              <w:rPr>
                <w:rFonts w:ascii="Tahoma" w:hAnsi="Tahoma" w:cs="Tahoma"/>
                <w:sz w:val="18"/>
                <w:szCs w:val="18"/>
              </w:rPr>
            </w:pPr>
          </w:p>
        </w:tc>
      </w:tr>
      <w:tr w:rsidR="00597F71" w:rsidRPr="002A5DC2" w14:paraId="6C179FD6"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667B83DB"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2B7E4B64"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pomiar stężenia gazów i środków anestetycznych dla mieszaniny wdechowej i wydechowej dla: podtlenku azotu, </w:t>
            </w:r>
            <w:proofErr w:type="spellStart"/>
            <w:r w:rsidRPr="002A5DC2">
              <w:rPr>
                <w:rFonts w:ascii="Tahoma" w:hAnsi="Tahoma" w:cs="Tahoma"/>
                <w:sz w:val="18"/>
                <w:szCs w:val="18"/>
              </w:rPr>
              <w:t>sevofluranu</w:t>
            </w:r>
            <w:proofErr w:type="spellEnd"/>
            <w:r w:rsidRPr="002A5DC2">
              <w:rPr>
                <w:rFonts w:ascii="Tahoma" w:hAnsi="Tahoma" w:cs="Tahoma"/>
                <w:sz w:val="18"/>
                <w:szCs w:val="18"/>
              </w:rPr>
              <w:t xml:space="preserve">, </w:t>
            </w:r>
            <w:proofErr w:type="spellStart"/>
            <w:r w:rsidRPr="002A5DC2">
              <w:rPr>
                <w:rFonts w:ascii="Tahoma" w:hAnsi="Tahoma" w:cs="Tahoma"/>
                <w:sz w:val="18"/>
                <w:szCs w:val="18"/>
              </w:rPr>
              <w:t>desfluranu</w:t>
            </w:r>
            <w:proofErr w:type="spellEnd"/>
            <w:r w:rsidRPr="002A5DC2">
              <w:rPr>
                <w:rFonts w:ascii="Tahoma" w:hAnsi="Tahoma" w:cs="Tahoma"/>
                <w:sz w:val="18"/>
                <w:szCs w:val="18"/>
              </w:rPr>
              <w:t xml:space="preserve">, </w:t>
            </w:r>
            <w:proofErr w:type="spellStart"/>
            <w:r w:rsidRPr="002A5DC2">
              <w:rPr>
                <w:rFonts w:ascii="Tahoma" w:hAnsi="Tahoma" w:cs="Tahoma"/>
                <w:sz w:val="18"/>
                <w:szCs w:val="18"/>
              </w:rPr>
              <w:t>izofluranu</w:t>
            </w:r>
            <w:proofErr w:type="spellEnd"/>
            <w:r w:rsidRPr="002A5DC2">
              <w:rPr>
                <w:rFonts w:ascii="Tahoma" w:hAnsi="Tahoma" w:cs="Tahoma"/>
                <w:sz w:val="18"/>
                <w:szCs w:val="18"/>
              </w:rPr>
              <w:t xml:space="preserve"> w aparacie do znieczulania </w:t>
            </w:r>
          </w:p>
        </w:tc>
        <w:tc>
          <w:tcPr>
            <w:tcW w:w="2694" w:type="dxa"/>
            <w:tcBorders>
              <w:top w:val="single" w:sz="4" w:space="0" w:color="auto"/>
              <w:left w:val="single" w:sz="4" w:space="0" w:color="auto"/>
              <w:bottom w:val="single" w:sz="4" w:space="0" w:color="auto"/>
              <w:right w:val="single" w:sz="4" w:space="0" w:color="auto"/>
            </w:tcBorders>
          </w:tcPr>
          <w:p w14:paraId="271F0536" w14:textId="77777777" w:rsidR="00597F71" w:rsidRPr="002A5DC2" w:rsidRDefault="00597F71" w:rsidP="00597F71">
            <w:pPr>
              <w:rPr>
                <w:rFonts w:ascii="Tahoma" w:hAnsi="Tahoma" w:cs="Tahoma"/>
                <w:sz w:val="18"/>
                <w:szCs w:val="18"/>
              </w:rPr>
            </w:pPr>
          </w:p>
        </w:tc>
      </w:tr>
      <w:tr w:rsidR="00597F71" w:rsidRPr="002A5DC2" w14:paraId="79D276BD"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615BCFEC"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1A448241"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automatyczna identyfikacja anestetyku wziewnego i pomiar MAC z uwzględnieniem wieku pacjenta w aparacie do znieczulania </w:t>
            </w:r>
          </w:p>
        </w:tc>
        <w:tc>
          <w:tcPr>
            <w:tcW w:w="2694" w:type="dxa"/>
            <w:tcBorders>
              <w:top w:val="single" w:sz="4" w:space="0" w:color="auto"/>
              <w:left w:val="single" w:sz="4" w:space="0" w:color="auto"/>
              <w:bottom w:val="single" w:sz="4" w:space="0" w:color="auto"/>
              <w:right w:val="single" w:sz="4" w:space="0" w:color="auto"/>
            </w:tcBorders>
          </w:tcPr>
          <w:p w14:paraId="5145B235" w14:textId="77777777" w:rsidR="00597F71" w:rsidRPr="002A5DC2" w:rsidRDefault="00597F71" w:rsidP="00597F71">
            <w:pPr>
              <w:rPr>
                <w:rFonts w:ascii="Tahoma" w:hAnsi="Tahoma" w:cs="Tahoma"/>
                <w:sz w:val="18"/>
                <w:szCs w:val="18"/>
              </w:rPr>
            </w:pPr>
          </w:p>
        </w:tc>
      </w:tr>
      <w:tr w:rsidR="00597F71" w:rsidRPr="002A5DC2" w14:paraId="43151169"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1A22288C"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2B7A4E50" w14:textId="77777777" w:rsidR="00597F71" w:rsidRPr="002A5DC2" w:rsidRDefault="00597F71" w:rsidP="00597F71">
            <w:pPr>
              <w:rPr>
                <w:rFonts w:ascii="Tahoma" w:hAnsi="Tahoma" w:cs="Tahoma"/>
                <w:sz w:val="18"/>
                <w:szCs w:val="18"/>
              </w:rPr>
            </w:pPr>
            <w:r w:rsidRPr="002A5DC2">
              <w:rPr>
                <w:rFonts w:ascii="Tahoma" w:hAnsi="Tahoma" w:cs="Tahoma"/>
                <w:sz w:val="18"/>
                <w:szCs w:val="18"/>
              </w:rPr>
              <w:t>kompatybilność modułu gazowego pomiędzy aparatem i monitorem</w:t>
            </w:r>
          </w:p>
        </w:tc>
        <w:tc>
          <w:tcPr>
            <w:tcW w:w="2694" w:type="dxa"/>
            <w:tcBorders>
              <w:top w:val="single" w:sz="4" w:space="0" w:color="auto"/>
              <w:left w:val="single" w:sz="4" w:space="0" w:color="auto"/>
              <w:bottom w:val="single" w:sz="4" w:space="0" w:color="auto"/>
              <w:right w:val="single" w:sz="4" w:space="0" w:color="auto"/>
            </w:tcBorders>
          </w:tcPr>
          <w:p w14:paraId="0E1B2988" w14:textId="77777777" w:rsidR="00597F71" w:rsidRPr="002A5DC2" w:rsidRDefault="00597F71" w:rsidP="00597F71">
            <w:pPr>
              <w:rPr>
                <w:rFonts w:ascii="Tahoma" w:hAnsi="Tahoma" w:cs="Tahoma"/>
                <w:sz w:val="18"/>
                <w:szCs w:val="18"/>
              </w:rPr>
            </w:pPr>
          </w:p>
        </w:tc>
      </w:tr>
      <w:tr w:rsidR="00597F71" w:rsidRPr="002A5DC2" w14:paraId="5789554E"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1A49BC2B"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19C47AFD" w14:textId="77777777" w:rsidR="00597F71" w:rsidRPr="002A5DC2" w:rsidRDefault="00597F71" w:rsidP="00597F71">
            <w:pPr>
              <w:rPr>
                <w:rFonts w:ascii="Tahoma" w:hAnsi="Tahoma" w:cs="Tahoma"/>
                <w:sz w:val="18"/>
                <w:szCs w:val="18"/>
              </w:rPr>
            </w:pPr>
            <w:r w:rsidRPr="002A5DC2">
              <w:rPr>
                <w:rFonts w:ascii="Tahoma" w:hAnsi="Tahoma" w:cs="Tahoma"/>
                <w:sz w:val="18"/>
                <w:szCs w:val="18"/>
              </w:rPr>
              <w:t>pomiar i obrazowanie spirometrii minimum pętli:</w:t>
            </w:r>
          </w:p>
          <w:p w14:paraId="21AF0CAF"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ciśnienie – objętość </w:t>
            </w:r>
          </w:p>
          <w:p w14:paraId="53866812" w14:textId="77777777" w:rsidR="00597F71" w:rsidRPr="002A5DC2" w:rsidRDefault="00597F71" w:rsidP="00597F71">
            <w:pPr>
              <w:rPr>
                <w:rFonts w:ascii="Tahoma" w:hAnsi="Tahoma" w:cs="Tahoma"/>
                <w:sz w:val="18"/>
                <w:szCs w:val="18"/>
              </w:rPr>
            </w:pPr>
            <w:r w:rsidRPr="002A5DC2">
              <w:rPr>
                <w:rFonts w:ascii="Tahoma" w:hAnsi="Tahoma" w:cs="Tahoma"/>
                <w:sz w:val="18"/>
                <w:szCs w:val="18"/>
              </w:rPr>
              <w:t>ciśnienie – przepływ</w:t>
            </w:r>
          </w:p>
          <w:p w14:paraId="665353DA"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przepływ – objętość </w:t>
            </w:r>
          </w:p>
          <w:p w14:paraId="25C4BFD1" w14:textId="77777777" w:rsidR="00597F71" w:rsidRPr="002A5DC2" w:rsidRDefault="00597F71" w:rsidP="00597F71">
            <w:pPr>
              <w:rPr>
                <w:rFonts w:ascii="Tahoma" w:hAnsi="Tahoma" w:cs="Tahoma"/>
                <w:sz w:val="18"/>
                <w:szCs w:val="18"/>
              </w:rPr>
            </w:pPr>
            <w:r w:rsidRPr="002A5DC2">
              <w:rPr>
                <w:rFonts w:ascii="Tahoma" w:hAnsi="Tahoma" w:cs="Tahoma"/>
                <w:sz w:val="18"/>
                <w:szCs w:val="18"/>
              </w:rPr>
              <w:lastRenderedPageBreak/>
              <w:t>Możliwość zapisania pętli referencyjnej i zapamiętania minimum 5 wyświetlonych pętli spirometrycznych.</w:t>
            </w:r>
          </w:p>
          <w:p w14:paraId="07FF84CE" w14:textId="77777777" w:rsidR="00597F71" w:rsidRPr="002A5DC2" w:rsidRDefault="00597F71" w:rsidP="00597F71">
            <w:pPr>
              <w:rPr>
                <w:rFonts w:ascii="Tahoma" w:hAnsi="Tahoma" w:cs="Tahoma"/>
                <w:sz w:val="18"/>
                <w:szCs w:val="18"/>
              </w:rPr>
            </w:pPr>
            <w:r w:rsidRPr="002A5DC2">
              <w:rPr>
                <w:rFonts w:ascii="Tahoma" w:hAnsi="Tahoma" w:cs="Tahoma"/>
                <w:sz w:val="18"/>
                <w:szCs w:val="18"/>
              </w:rPr>
              <w:t>Pomiar z wyświetlaniem podatności dróg oddechowych</w:t>
            </w:r>
          </w:p>
        </w:tc>
        <w:tc>
          <w:tcPr>
            <w:tcW w:w="2694" w:type="dxa"/>
            <w:tcBorders>
              <w:top w:val="single" w:sz="4" w:space="0" w:color="auto"/>
              <w:left w:val="single" w:sz="4" w:space="0" w:color="auto"/>
              <w:bottom w:val="single" w:sz="4" w:space="0" w:color="auto"/>
              <w:right w:val="single" w:sz="4" w:space="0" w:color="auto"/>
            </w:tcBorders>
          </w:tcPr>
          <w:p w14:paraId="70967813" w14:textId="77777777" w:rsidR="00597F71" w:rsidRPr="002A5DC2" w:rsidRDefault="00597F71" w:rsidP="00597F71">
            <w:pPr>
              <w:rPr>
                <w:rFonts w:ascii="Tahoma" w:hAnsi="Tahoma" w:cs="Tahoma"/>
                <w:sz w:val="18"/>
                <w:szCs w:val="18"/>
              </w:rPr>
            </w:pPr>
          </w:p>
        </w:tc>
      </w:tr>
      <w:tr w:rsidR="00597F71" w:rsidRPr="002A5DC2" w14:paraId="01D364D9"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4A9A7A76" w14:textId="77777777" w:rsidR="00597F71" w:rsidRPr="002A5DC2" w:rsidRDefault="00597F71" w:rsidP="00597F71">
            <w:pPr>
              <w:ind w:left="360"/>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2358D4A4"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Prezentacja graficzna </w:t>
            </w:r>
          </w:p>
        </w:tc>
        <w:tc>
          <w:tcPr>
            <w:tcW w:w="2694" w:type="dxa"/>
            <w:tcBorders>
              <w:top w:val="single" w:sz="4" w:space="0" w:color="auto"/>
              <w:left w:val="single" w:sz="4" w:space="0" w:color="auto"/>
              <w:bottom w:val="single" w:sz="4" w:space="0" w:color="auto"/>
              <w:right w:val="single" w:sz="4" w:space="0" w:color="auto"/>
            </w:tcBorders>
          </w:tcPr>
          <w:p w14:paraId="21E24DE7" w14:textId="77777777" w:rsidR="00597F71" w:rsidRPr="002A5DC2" w:rsidRDefault="00597F71" w:rsidP="00597F71">
            <w:pPr>
              <w:rPr>
                <w:rFonts w:ascii="Tahoma" w:hAnsi="Tahoma" w:cs="Tahoma"/>
                <w:sz w:val="18"/>
                <w:szCs w:val="18"/>
              </w:rPr>
            </w:pPr>
          </w:p>
        </w:tc>
      </w:tr>
      <w:tr w:rsidR="00597F71" w:rsidRPr="002A5DC2" w14:paraId="548180E1"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25D088B7"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4C198A95"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ekran kolorowy dotykowy do prezentacji parametrów wentylacji i krzywych </w:t>
            </w:r>
          </w:p>
          <w:p w14:paraId="0AE64628" w14:textId="77777777" w:rsidR="00597F71" w:rsidRPr="002A5DC2" w:rsidRDefault="00597F71" w:rsidP="00597F71">
            <w:pPr>
              <w:rPr>
                <w:rFonts w:ascii="Tahoma" w:hAnsi="Tahoma" w:cs="Tahoma"/>
                <w:sz w:val="18"/>
                <w:szCs w:val="18"/>
              </w:rPr>
            </w:pPr>
            <w:r w:rsidRPr="002A5DC2">
              <w:rPr>
                <w:rFonts w:ascii="Tahoma" w:hAnsi="Tahoma" w:cs="Tahoma"/>
                <w:sz w:val="18"/>
                <w:szCs w:val="18"/>
              </w:rPr>
              <w:t>o przekątnej minimum 15”. Rozdzielczość minimum 1024x768 pikseli.</w:t>
            </w:r>
          </w:p>
          <w:p w14:paraId="3F1E1FB5" w14:textId="77777777" w:rsidR="00597F71" w:rsidRPr="002A5DC2" w:rsidRDefault="00597F71" w:rsidP="00597F71">
            <w:pPr>
              <w:rPr>
                <w:rFonts w:ascii="Tahoma" w:hAnsi="Tahoma" w:cs="Tahoma"/>
                <w:sz w:val="18"/>
                <w:szCs w:val="18"/>
              </w:rPr>
            </w:pPr>
            <w:r w:rsidRPr="002A5DC2">
              <w:rPr>
                <w:rFonts w:ascii="Tahoma" w:hAnsi="Tahoma" w:cs="Tahoma"/>
                <w:sz w:val="18"/>
                <w:szCs w:val="18"/>
              </w:rPr>
              <w:t>Ekran niewbudowany w korpus aparatu do znieczulenia w celu lepszej wizualizacji (dotyczy ekranu głównego nie powielającego)</w:t>
            </w:r>
          </w:p>
        </w:tc>
        <w:tc>
          <w:tcPr>
            <w:tcW w:w="2694" w:type="dxa"/>
            <w:tcBorders>
              <w:top w:val="single" w:sz="4" w:space="0" w:color="auto"/>
              <w:left w:val="single" w:sz="4" w:space="0" w:color="auto"/>
              <w:bottom w:val="single" w:sz="4" w:space="0" w:color="auto"/>
              <w:right w:val="single" w:sz="4" w:space="0" w:color="auto"/>
            </w:tcBorders>
          </w:tcPr>
          <w:p w14:paraId="01B33EEB" w14:textId="77777777" w:rsidR="00597F71" w:rsidRPr="002A5DC2" w:rsidRDefault="00597F71" w:rsidP="00597F71">
            <w:pPr>
              <w:rPr>
                <w:rFonts w:ascii="Tahoma" w:hAnsi="Tahoma" w:cs="Tahoma"/>
                <w:sz w:val="18"/>
                <w:szCs w:val="18"/>
              </w:rPr>
            </w:pPr>
          </w:p>
        </w:tc>
      </w:tr>
      <w:tr w:rsidR="00597F71" w:rsidRPr="002A5DC2" w14:paraId="5AEDC441"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073A2AD6"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5D89F7DB" w14:textId="77777777" w:rsidR="00597F71" w:rsidRPr="002A5DC2" w:rsidRDefault="00597F71" w:rsidP="00597F71">
            <w:pPr>
              <w:rPr>
                <w:rFonts w:ascii="Tahoma" w:hAnsi="Tahoma" w:cs="Tahoma"/>
                <w:sz w:val="18"/>
                <w:szCs w:val="18"/>
              </w:rPr>
            </w:pPr>
            <w:r w:rsidRPr="002A5DC2">
              <w:rPr>
                <w:rFonts w:ascii="Tahoma" w:hAnsi="Tahoma" w:cs="Tahoma"/>
                <w:sz w:val="18"/>
                <w:szCs w:val="18"/>
              </w:rPr>
              <w:t>Ekran respiratora umieszczony na ruchomym wysięgniku ułatwiającym optymalizację jego położenia w poziomie i pod kątem</w:t>
            </w:r>
          </w:p>
        </w:tc>
        <w:tc>
          <w:tcPr>
            <w:tcW w:w="2694" w:type="dxa"/>
            <w:tcBorders>
              <w:top w:val="single" w:sz="4" w:space="0" w:color="auto"/>
              <w:left w:val="single" w:sz="4" w:space="0" w:color="auto"/>
              <w:bottom w:val="single" w:sz="4" w:space="0" w:color="auto"/>
              <w:right w:val="single" w:sz="4" w:space="0" w:color="auto"/>
            </w:tcBorders>
          </w:tcPr>
          <w:p w14:paraId="10F67B88" w14:textId="77777777" w:rsidR="00597F71" w:rsidRPr="002A5DC2" w:rsidRDefault="00597F71" w:rsidP="00597F71">
            <w:pPr>
              <w:rPr>
                <w:rFonts w:ascii="Tahoma" w:hAnsi="Tahoma" w:cs="Tahoma"/>
                <w:sz w:val="18"/>
                <w:szCs w:val="18"/>
              </w:rPr>
            </w:pPr>
          </w:p>
        </w:tc>
      </w:tr>
      <w:tr w:rsidR="00597F71" w:rsidRPr="002A5DC2" w14:paraId="44AB1CDE"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6E8EE620"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7B1F44C5" w14:textId="77777777" w:rsidR="00597F71" w:rsidRPr="002A5DC2" w:rsidRDefault="00597F71" w:rsidP="00597F71">
            <w:pPr>
              <w:snapToGrid w:val="0"/>
              <w:rPr>
                <w:rFonts w:ascii="Tahoma" w:hAnsi="Tahoma" w:cs="Tahoma"/>
                <w:sz w:val="18"/>
                <w:szCs w:val="18"/>
              </w:rPr>
            </w:pPr>
            <w:r w:rsidRPr="002A5DC2">
              <w:rPr>
                <w:rFonts w:ascii="Tahoma" w:hAnsi="Tahoma" w:cs="Tahoma"/>
                <w:sz w:val="18"/>
                <w:szCs w:val="18"/>
              </w:rPr>
              <w:t>sterowanie poprzez pokrętło, przyciski i ekran dotykowy dla zwiększenia bezpieczeństwa pracy</w:t>
            </w:r>
          </w:p>
        </w:tc>
        <w:tc>
          <w:tcPr>
            <w:tcW w:w="2694" w:type="dxa"/>
            <w:tcBorders>
              <w:top w:val="single" w:sz="4" w:space="0" w:color="auto"/>
              <w:left w:val="single" w:sz="4" w:space="0" w:color="auto"/>
              <w:bottom w:val="single" w:sz="4" w:space="0" w:color="auto"/>
              <w:right w:val="single" w:sz="4" w:space="0" w:color="auto"/>
            </w:tcBorders>
          </w:tcPr>
          <w:p w14:paraId="799E302D" w14:textId="77777777" w:rsidR="00597F71" w:rsidRPr="002A5DC2" w:rsidRDefault="00597F71" w:rsidP="00597F71">
            <w:pPr>
              <w:snapToGrid w:val="0"/>
              <w:rPr>
                <w:rFonts w:ascii="Tahoma" w:hAnsi="Tahoma" w:cs="Tahoma"/>
                <w:sz w:val="18"/>
                <w:szCs w:val="18"/>
              </w:rPr>
            </w:pPr>
          </w:p>
        </w:tc>
      </w:tr>
      <w:tr w:rsidR="00597F71" w:rsidRPr="002A5DC2" w14:paraId="46FB8FBF"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737F477D"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74E67441" w14:textId="77777777" w:rsidR="00597F71" w:rsidRPr="002A5DC2" w:rsidRDefault="00597F71" w:rsidP="00597F71">
            <w:pPr>
              <w:rPr>
                <w:rFonts w:ascii="Tahoma" w:hAnsi="Tahoma" w:cs="Tahoma"/>
                <w:sz w:val="18"/>
                <w:szCs w:val="18"/>
              </w:rPr>
            </w:pPr>
            <w:r w:rsidRPr="002A5DC2">
              <w:rPr>
                <w:rFonts w:ascii="Tahoma" w:hAnsi="Tahoma" w:cs="Tahoma"/>
                <w:sz w:val="18"/>
                <w:szCs w:val="18"/>
              </w:rPr>
              <w:t>możliwość indywidualnego konfigurowania minimum czterech stron ekranu respiratora</w:t>
            </w:r>
          </w:p>
        </w:tc>
        <w:tc>
          <w:tcPr>
            <w:tcW w:w="2694" w:type="dxa"/>
            <w:tcBorders>
              <w:top w:val="single" w:sz="4" w:space="0" w:color="auto"/>
              <w:left w:val="single" w:sz="4" w:space="0" w:color="auto"/>
              <w:bottom w:val="single" w:sz="4" w:space="0" w:color="auto"/>
              <w:right w:val="single" w:sz="4" w:space="0" w:color="auto"/>
            </w:tcBorders>
          </w:tcPr>
          <w:p w14:paraId="4806C68B" w14:textId="77777777" w:rsidR="00597F71" w:rsidRPr="002A5DC2" w:rsidRDefault="00597F71" w:rsidP="00597F71">
            <w:pPr>
              <w:rPr>
                <w:rFonts w:ascii="Tahoma" w:hAnsi="Tahoma" w:cs="Tahoma"/>
                <w:sz w:val="18"/>
                <w:szCs w:val="18"/>
              </w:rPr>
            </w:pPr>
          </w:p>
        </w:tc>
      </w:tr>
      <w:tr w:rsidR="00597F71" w:rsidRPr="002A5DC2" w14:paraId="3BD834EB"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3BC676A4"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47C24CC4"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prezentacja prężności dwutlenku węgla - CO2 w strumieniu wdechowym i wydechowym w aparacie do znieczulenia wraz z krzywą </w:t>
            </w:r>
          </w:p>
        </w:tc>
        <w:tc>
          <w:tcPr>
            <w:tcW w:w="2694" w:type="dxa"/>
            <w:tcBorders>
              <w:top w:val="single" w:sz="4" w:space="0" w:color="auto"/>
              <w:left w:val="single" w:sz="4" w:space="0" w:color="auto"/>
              <w:bottom w:val="single" w:sz="4" w:space="0" w:color="auto"/>
              <w:right w:val="single" w:sz="4" w:space="0" w:color="auto"/>
            </w:tcBorders>
          </w:tcPr>
          <w:p w14:paraId="0407D738" w14:textId="77777777" w:rsidR="00597F71" w:rsidRPr="002A5DC2" w:rsidRDefault="00597F71" w:rsidP="00597F71">
            <w:pPr>
              <w:rPr>
                <w:rFonts w:ascii="Tahoma" w:hAnsi="Tahoma" w:cs="Tahoma"/>
                <w:sz w:val="18"/>
                <w:szCs w:val="18"/>
              </w:rPr>
            </w:pPr>
          </w:p>
        </w:tc>
      </w:tr>
      <w:tr w:rsidR="00597F71" w:rsidRPr="002A5DC2" w14:paraId="2522B859"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7072F056"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047B12B3" w14:textId="77777777" w:rsidR="00597F71" w:rsidRPr="002A5DC2" w:rsidRDefault="00597F71" w:rsidP="00597F71">
            <w:pPr>
              <w:rPr>
                <w:rFonts w:ascii="Tahoma" w:hAnsi="Tahoma" w:cs="Tahoma"/>
                <w:sz w:val="18"/>
                <w:szCs w:val="18"/>
              </w:rPr>
            </w:pPr>
            <w:r w:rsidRPr="002A5DC2">
              <w:rPr>
                <w:rFonts w:ascii="Tahoma" w:hAnsi="Tahoma" w:cs="Tahoma"/>
                <w:sz w:val="18"/>
                <w:szCs w:val="18"/>
              </w:rPr>
              <w:t>obrazowanie krzywej przepływu w drogach oddechowych w aparacie do znieczulenia</w:t>
            </w:r>
          </w:p>
        </w:tc>
        <w:tc>
          <w:tcPr>
            <w:tcW w:w="2694" w:type="dxa"/>
            <w:tcBorders>
              <w:top w:val="single" w:sz="4" w:space="0" w:color="auto"/>
              <w:left w:val="single" w:sz="4" w:space="0" w:color="auto"/>
              <w:bottom w:val="single" w:sz="4" w:space="0" w:color="auto"/>
              <w:right w:val="single" w:sz="4" w:space="0" w:color="auto"/>
            </w:tcBorders>
          </w:tcPr>
          <w:p w14:paraId="00890F75" w14:textId="77777777" w:rsidR="00597F71" w:rsidRPr="002A5DC2" w:rsidRDefault="00597F71" w:rsidP="00597F71">
            <w:pPr>
              <w:rPr>
                <w:rFonts w:ascii="Tahoma" w:hAnsi="Tahoma" w:cs="Tahoma"/>
                <w:sz w:val="18"/>
                <w:szCs w:val="18"/>
              </w:rPr>
            </w:pPr>
          </w:p>
        </w:tc>
      </w:tr>
      <w:tr w:rsidR="00597F71" w:rsidRPr="002A5DC2" w14:paraId="26AC5E06"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4006F4B1"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65E5FEC8" w14:textId="77777777" w:rsidR="00597F71" w:rsidRPr="002A5DC2" w:rsidRDefault="00597F71" w:rsidP="00597F71">
            <w:pPr>
              <w:rPr>
                <w:rFonts w:ascii="Tahoma" w:hAnsi="Tahoma" w:cs="Tahoma"/>
                <w:sz w:val="18"/>
                <w:szCs w:val="18"/>
              </w:rPr>
            </w:pPr>
            <w:r w:rsidRPr="002A5DC2">
              <w:rPr>
                <w:rFonts w:ascii="Tahoma" w:hAnsi="Tahoma" w:cs="Tahoma"/>
                <w:sz w:val="18"/>
                <w:szCs w:val="18"/>
              </w:rPr>
              <w:t>obrazowanie krzywej ciśnienia w drogach oddechowych w aparacie do znieczulenia</w:t>
            </w:r>
          </w:p>
        </w:tc>
        <w:tc>
          <w:tcPr>
            <w:tcW w:w="2694" w:type="dxa"/>
            <w:tcBorders>
              <w:top w:val="single" w:sz="4" w:space="0" w:color="auto"/>
              <w:left w:val="single" w:sz="4" w:space="0" w:color="auto"/>
              <w:bottom w:val="single" w:sz="4" w:space="0" w:color="auto"/>
              <w:right w:val="single" w:sz="4" w:space="0" w:color="auto"/>
            </w:tcBorders>
          </w:tcPr>
          <w:p w14:paraId="436C23F6" w14:textId="77777777" w:rsidR="00597F71" w:rsidRPr="002A5DC2" w:rsidRDefault="00597F71" w:rsidP="00597F71">
            <w:pPr>
              <w:rPr>
                <w:rFonts w:ascii="Tahoma" w:hAnsi="Tahoma" w:cs="Tahoma"/>
                <w:sz w:val="18"/>
                <w:szCs w:val="18"/>
              </w:rPr>
            </w:pPr>
          </w:p>
        </w:tc>
      </w:tr>
      <w:tr w:rsidR="00597F71" w:rsidRPr="002A5DC2" w14:paraId="54DBE343"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3D9FD4DC"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37B5DD1B" w14:textId="77777777" w:rsidR="00597F71" w:rsidRPr="002A5DC2" w:rsidRDefault="00597F71" w:rsidP="00597F71">
            <w:pPr>
              <w:rPr>
                <w:rFonts w:ascii="Tahoma" w:hAnsi="Tahoma" w:cs="Tahoma"/>
                <w:sz w:val="18"/>
                <w:szCs w:val="18"/>
              </w:rPr>
            </w:pPr>
            <w:r w:rsidRPr="002A5DC2">
              <w:rPr>
                <w:rFonts w:ascii="Tahoma" w:hAnsi="Tahoma" w:cs="Tahoma"/>
                <w:sz w:val="18"/>
                <w:szCs w:val="18"/>
              </w:rPr>
              <w:t>możliwość obrazowania krzywej koncentracji anestetyku wziewnego w aparacie do znieczulenia na wdechu i wydechu</w:t>
            </w:r>
          </w:p>
        </w:tc>
        <w:tc>
          <w:tcPr>
            <w:tcW w:w="2694" w:type="dxa"/>
            <w:tcBorders>
              <w:top w:val="single" w:sz="4" w:space="0" w:color="auto"/>
              <w:left w:val="single" w:sz="4" w:space="0" w:color="auto"/>
              <w:bottom w:val="single" w:sz="4" w:space="0" w:color="auto"/>
              <w:right w:val="single" w:sz="4" w:space="0" w:color="auto"/>
            </w:tcBorders>
          </w:tcPr>
          <w:p w14:paraId="56F01ED6" w14:textId="77777777" w:rsidR="00597F71" w:rsidRPr="002A5DC2" w:rsidRDefault="00597F71" w:rsidP="00597F71">
            <w:pPr>
              <w:rPr>
                <w:rFonts w:ascii="Tahoma" w:hAnsi="Tahoma" w:cs="Tahoma"/>
                <w:sz w:val="18"/>
                <w:szCs w:val="18"/>
              </w:rPr>
            </w:pPr>
          </w:p>
        </w:tc>
      </w:tr>
      <w:tr w:rsidR="00597F71" w:rsidRPr="002A5DC2" w14:paraId="6A83E76C"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12AA7448" w14:textId="77777777" w:rsidR="00597F71" w:rsidRPr="002A5DC2" w:rsidRDefault="00597F71" w:rsidP="00597F71">
            <w:pPr>
              <w:ind w:left="360"/>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303BBA0F" w14:textId="77777777" w:rsidR="00597F71" w:rsidRPr="002A5DC2" w:rsidRDefault="00597F71" w:rsidP="00597F71">
            <w:pPr>
              <w:rPr>
                <w:rFonts w:ascii="Tahoma" w:hAnsi="Tahoma" w:cs="Tahoma"/>
                <w:sz w:val="18"/>
                <w:szCs w:val="18"/>
              </w:rPr>
            </w:pPr>
            <w:r w:rsidRPr="002A5DC2">
              <w:rPr>
                <w:rFonts w:ascii="Tahoma" w:hAnsi="Tahoma" w:cs="Tahoma"/>
                <w:sz w:val="18"/>
                <w:szCs w:val="18"/>
              </w:rPr>
              <w:t>PAROWNIK</w:t>
            </w:r>
          </w:p>
        </w:tc>
        <w:tc>
          <w:tcPr>
            <w:tcW w:w="2694" w:type="dxa"/>
            <w:tcBorders>
              <w:top w:val="single" w:sz="4" w:space="0" w:color="auto"/>
              <w:left w:val="single" w:sz="4" w:space="0" w:color="auto"/>
              <w:bottom w:val="single" w:sz="4" w:space="0" w:color="auto"/>
              <w:right w:val="single" w:sz="4" w:space="0" w:color="auto"/>
            </w:tcBorders>
          </w:tcPr>
          <w:p w14:paraId="7E5DAB5C" w14:textId="77777777" w:rsidR="00597F71" w:rsidRPr="002A5DC2" w:rsidRDefault="00597F71" w:rsidP="00597F71">
            <w:pPr>
              <w:rPr>
                <w:rFonts w:ascii="Tahoma" w:hAnsi="Tahoma" w:cs="Tahoma"/>
                <w:sz w:val="18"/>
                <w:szCs w:val="18"/>
              </w:rPr>
            </w:pPr>
          </w:p>
        </w:tc>
      </w:tr>
      <w:tr w:rsidR="00597F71" w:rsidRPr="002A5DC2" w14:paraId="154C7A00"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615215F0"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2520941F"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możliwość podłączenia parowników do </w:t>
            </w:r>
            <w:proofErr w:type="spellStart"/>
            <w:r w:rsidRPr="002A5DC2">
              <w:rPr>
                <w:rFonts w:ascii="Tahoma" w:hAnsi="Tahoma" w:cs="Tahoma"/>
                <w:sz w:val="18"/>
                <w:szCs w:val="18"/>
              </w:rPr>
              <w:t>sevofluranu</w:t>
            </w:r>
            <w:proofErr w:type="spellEnd"/>
            <w:r w:rsidRPr="002A5DC2">
              <w:rPr>
                <w:rFonts w:ascii="Tahoma" w:hAnsi="Tahoma" w:cs="Tahoma"/>
                <w:sz w:val="18"/>
                <w:szCs w:val="18"/>
              </w:rPr>
              <w:t xml:space="preserve">, </w:t>
            </w:r>
            <w:proofErr w:type="spellStart"/>
            <w:r w:rsidRPr="002A5DC2">
              <w:rPr>
                <w:rFonts w:ascii="Tahoma" w:hAnsi="Tahoma" w:cs="Tahoma"/>
                <w:sz w:val="18"/>
                <w:szCs w:val="18"/>
              </w:rPr>
              <w:t>desfluranu</w:t>
            </w:r>
            <w:proofErr w:type="spellEnd"/>
            <w:r w:rsidRPr="002A5DC2">
              <w:rPr>
                <w:rFonts w:ascii="Tahoma" w:hAnsi="Tahoma" w:cs="Tahoma"/>
                <w:sz w:val="18"/>
                <w:szCs w:val="18"/>
              </w:rPr>
              <w:t xml:space="preserve"> i </w:t>
            </w:r>
            <w:proofErr w:type="spellStart"/>
            <w:r w:rsidRPr="002A5DC2">
              <w:rPr>
                <w:rFonts w:ascii="Tahoma" w:hAnsi="Tahoma" w:cs="Tahoma"/>
                <w:sz w:val="18"/>
                <w:szCs w:val="18"/>
              </w:rPr>
              <w:t>isofluranu</w:t>
            </w:r>
            <w:proofErr w:type="spellEnd"/>
            <w:r w:rsidRPr="002A5DC2">
              <w:rPr>
                <w:rFonts w:ascii="Tahoma" w:hAnsi="Tahoma" w:cs="Tahoma"/>
                <w:sz w:val="18"/>
                <w:szCs w:val="18"/>
              </w:rPr>
              <w:t xml:space="preserve"> </w:t>
            </w:r>
          </w:p>
          <w:p w14:paraId="6DDF2D5E"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Uchwyt do dwóch parowników mocowanych jednocześnie typ </w:t>
            </w:r>
            <w:proofErr w:type="spellStart"/>
            <w:r w:rsidRPr="002A5DC2">
              <w:rPr>
                <w:rFonts w:ascii="Tahoma" w:hAnsi="Tahoma" w:cs="Tahoma"/>
                <w:sz w:val="18"/>
                <w:szCs w:val="18"/>
              </w:rPr>
              <w:t>Selectatec</w:t>
            </w:r>
            <w:proofErr w:type="spellEnd"/>
          </w:p>
        </w:tc>
        <w:tc>
          <w:tcPr>
            <w:tcW w:w="2694" w:type="dxa"/>
            <w:tcBorders>
              <w:top w:val="single" w:sz="4" w:space="0" w:color="auto"/>
              <w:left w:val="single" w:sz="4" w:space="0" w:color="auto"/>
              <w:bottom w:val="single" w:sz="4" w:space="0" w:color="auto"/>
              <w:right w:val="single" w:sz="4" w:space="0" w:color="auto"/>
            </w:tcBorders>
          </w:tcPr>
          <w:p w14:paraId="25DC73A0" w14:textId="77777777" w:rsidR="00597F71" w:rsidRPr="002A5DC2" w:rsidRDefault="00597F71" w:rsidP="00597F71">
            <w:pPr>
              <w:rPr>
                <w:rFonts w:ascii="Tahoma" w:hAnsi="Tahoma" w:cs="Tahoma"/>
                <w:sz w:val="18"/>
                <w:szCs w:val="18"/>
              </w:rPr>
            </w:pPr>
          </w:p>
        </w:tc>
      </w:tr>
      <w:tr w:rsidR="00597F71" w:rsidRPr="002A5DC2" w14:paraId="742608FD"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31F1004F"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05A593EB"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na wyposażeniu parownik do </w:t>
            </w:r>
            <w:proofErr w:type="spellStart"/>
            <w:r w:rsidRPr="002A5DC2">
              <w:rPr>
                <w:rFonts w:ascii="Tahoma" w:hAnsi="Tahoma" w:cs="Tahoma"/>
                <w:sz w:val="18"/>
                <w:szCs w:val="18"/>
              </w:rPr>
              <w:t>sevofluranu</w:t>
            </w:r>
            <w:proofErr w:type="spellEnd"/>
            <w:r w:rsidRPr="002A5DC2">
              <w:rPr>
                <w:rFonts w:ascii="Tahoma" w:hAnsi="Tahoma" w:cs="Tahoma"/>
                <w:sz w:val="18"/>
                <w:szCs w:val="18"/>
              </w:rPr>
              <w:t xml:space="preserve"> ze szczelnym wlewem </w:t>
            </w:r>
          </w:p>
        </w:tc>
        <w:tc>
          <w:tcPr>
            <w:tcW w:w="2694" w:type="dxa"/>
            <w:tcBorders>
              <w:top w:val="single" w:sz="4" w:space="0" w:color="auto"/>
              <w:left w:val="single" w:sz="4" w:space="0" w:color="auto"/>
              <w:bottom w:val="single" w:sz="4" w:space="0" w:color="auto"/>
              <w:right w:val="single" w:sz="4" w:space="0" w:color="auto"/>
            </w:tcBorders>
          </w:tcPr>
          <w:p w14:paraId="3C286135" w14:textId="77777777" w:rsidR="00597F71" w:rsidRPr="002A5DC2" w:rsidRDefault="00597F71" w:rsidP="00597F71">
            <w:pPr>
              <w:rPr>
                <w:rFonts w:ascii="Tahoma" w:hAnsi="Tahoma" w:cs="Tahoma"/>
                <w:sz w:val="18"/>
                <w:szCs w:val="18"/>
              </w:rPr>
            </w:pPr>
          </w:p>
        </w:tc>
      </w:tr>
      <w:tr w:rsidR="00597F71" w:rsidRPr="002A5DC2" w14:paraId="3BBC5E5F"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7233D0D6"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48DF968E"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automatyczny test szczelności parowników z zapisem wyniku testu w dzienniku uwidacznianym na ekranie respiratora aparatu do znieczulenia </w:t>
            </w:r>
          </w:p>
        </w:tc>
        <w:tc>
          <w:tcPr>
            <w:tcW w:w="2694" w:type="dxa"/>
            <w:tcBorders>
              <w:top w:val="single" w:sz="4" w:space="0" w:color="auto"/>
              <w:left w:val="single" w:sz="4" w:space="0" w:color="auto"/>
              <w:bottom w:val="single" w:sz="4" w:space="0" w:color="auto"/>
              <w:right w:val="single" w:sz="4" w:space="0" w:color="auto"/>
            </w:tcBorders>
          </w:tcPr>
          <w:p w14:paraId="449FA652" w14:textId="77777777" w:rsidR="00597F71" w:rsidRPr="002A5DC2" w:rsidRDefault="00597F71" w:rsidP="00597F71">
            <w:pPr>
              <w:rPr>
                <w:rFonts w:ascii="Tahoma" w:hAnsi="Tahoma" w:cs="Tahoma"/>
                <w:sz w:val="18"/>
                <w:szCs w:val="18"/>
              </w:rPr>
            </w:pPr>
          </w:p>
        </w:tc>
      </w:tr>
      <w:tr w:rsidR="00597F71" w:rsidRPr="002A5DC2" w14:paraId="2C0CA44F"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447D4066"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141C5363"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wbudowany ssak </w:t>
            </w:r>
            <w:proofErr w:type="spellStart"/>
            <w:r w:rsidRPr="002A5DC2">
              <w:rPr>
                <w:rFonts w:ascii="Tahoma" w:hAnsi="Tahoma" w:cs="Tahoma"/>
                <w:sz w:val="18"/>
                <w:szCs w:val="18"/>
              </w:rPr>
              <w:t>injectorowy</w:t>
            </w:r>
            <w:proofErr w:type="spellEnd"/>
            <w:r w:rsidRPr="002A5DC2">
              <w:rPr>
                <w:rFonts w:ascii="Tahoma" w:hAnsi="Tahoma" w:cs="Tahoma"/>
                <w:sz w:val="18"/>
                <w:szCs w:val="18"/>
              </w:rPr>
              <w:t xml:space="preserve"> do podłączenia dwóch pojemników 1,0 l z wymiennymi wkładami</w:t>
            </w:r>
          </w:p>
        </w:tc>
        <w:tc>
          <w:tcPr>
            <w:tcW w:w="2694" w:type="dxa"/>
            <w:tcBorders>
              <w:top w:val="single" w:sz="4" w:space="0" w:color="auto"/>
              <w:left w:val="single" w:sz="4" w:space="0" w:color="auto"/>
              <w:bottom w:val="single" w:sz="4" w:space="0" w:color="auto"/>
              <w:right w:val="single" w:sz="4" w:space="0" w:color="auto"/>
            </w:tcBorders>
          </w:tcPr>
          <w:p w14:paraId="1DB7B7A3" w14:textId="77777777" w:rsidR="00597F71" w:rsidRPr="002A5DC2" w:rsidRDefault="00597F71" w:rsidP="00597F71">
            <w:pPr>
              <w:rPr>
                <w:rFonts w:ascii="Tahoma" w:hAnsi="Tahoma" w:cs="Tahoma"/>
                <w:sz w:val="18"/>
                <w:szCs w:val="18"/>
              </w:rPr>
            </w:pPr>
          </w:p>
        </w:tc>
      </w:tr>
      <w:tr w:rsidR="00597F71" w:rsidRPr="002A5DC2" w14:paraId="0A2460A4"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7C083819" w14:textId="77777777" w:rsidR="00597F71" w:rsidRPr="002A5DC2" w:rsidRDefault="00597F71" w:rsidP="00597F71">
            <w:pPr>
              <w:ind w:left="360"/>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625D0945" w14:textId="77777777" w:rsidR="00597F71" w:rsidRPr="002A5DC2" w:rsidRDefault="00597F71" w:rsidP="00597F71">
            <w:pPr>
              <w:rPr>
                <w:rFonts w:ascii="Tahoma" w:hAnsi="Tahoma" w:cs="Tahoma"/>
                <w:sz w:val="18"/>
                <w:szCs w:val="18"/>
              </w:rPr>
            </w:pPr>
            <w:r w:rsidRPr="002A5DC2">
              <w:rPr>
                <w:rFonts w:ascii="Tahoma" w:hAnsi="Tahoma" w:cs="Tahoma"/>
                <w:sz w:val="18"/>
                <w:szCs w:val="18"/>
              </w:rPr>
              <w:t>Inne</w:t>
            </w:r>
          </w:p>
        </w:tc>
        <w:tc>
          <w:tcPr>
            <w:tcW w:w="2694" w:type="dxa"/>
            <w:tcBorders>
              <w:top w:val="single" w:sz="4" w:space="0" w:color="auto"/>
              <w:left w:val="single" w:sz="4" w:space="0" w:color="auto"/>
              <w:bottom w:val="single" w:sz="4" w:space="0" w:color="auto"/>
              <w:right w:val="single" w:sz="4" w:space="0" w:color="auto"/>
            </w:tcBorders>
          </w:tcPr>
          <w:p w14:paraId="26399561" w14:textId="77777777" w:rsidR="00597F71" w:rsidRPr="002A5DC2" w:rsidRDefault="00597F71" w:rsidP="00597F71">
            <w:pPr>
              <w:rPr>
                <w:rFonts w:ascii="Tahoma" w:hAnsi="Tahoma" w:cs="Tahoma"/>
                <w:sz w:val="18"/>
                <w:szCs w:val="18"/>
              </w:rPr>
            </w:pPr>
          </w:p>
        </w:tc>
      </w:tr>
      <w:tr w:rsidR="00597F71" w:rsidRPr="002A5DC2" w14:paraId="469A4191"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309C221C"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70D55E4A" w14:textId="77777777" w:rsidR="00597F71" w:rsidRPr="002A5DC2" w:rsidRDefault="00597F71" w:rsidP="00597F71">
            <w:pPr>
              <w:rPr>
                <w:rFonts w:ascii="Tahoma" w:hAnsi="Tahoma" w:cs="Tahoma"/>
                <w:sz w:val="18"/>
                <w:szCs w:val="18"/>
              </w:rPr>
            </w:pPr>
            <w:r w:rsidRPr="002A5DC2">
              <w:rPr>
                <w:rFonts w:ascii="Tahoma" w:hAnsi="Tahoma" w:cs="Tahoma"/>
                <w:sz w:val="18"/>
                <w:szCs w:val="18"/>
              </w:rPr>
              <w:t>komunikacja z aparatem w języku polskim</w:t>
            </w:r>
          </w:p>
        </w:tc>
        <w:tc>
          <w:tcPr>
            <w:tcW w:w="2694" w:type="dxa"/>
            <w:tcBorders>
              <w:top w:val="single" w:sz="4" w:space="0" w:color="auto"/>
              <w:left w:val="single" w:sz="4" w:space="0" w:color="auto"/>
              <w:bottom w:val="single" w:sz="4" w:space="0" w:color="auto"/>
              <w:right w:val="single" w:sz="4" w:space="0" w:color="auto"/>
            </w:tcBorders>
          </w:tcPr>
          <w:p w14:paraId="448F4015" w14:textId="77777777" w:rsidR="00597F71" w:rsidRPr="002A5DC2" w:rsidRDefault="00597F71" w:rsidP="00597F71">
            <w:pPr>
              <w:rPr>
                <w:rFonts w:ascii="Tahoma" w:hAnsi="Tahoma" w:cs="Tahoma"/>
                <w:sz w:val="18"/>
                <w:szCs w:val="18"/>
              </w:rPr>
            </w:pPr>
          </w:p>
        </w:tc>
      </w:tr>
      <w:tr w:rsidR="00597F71" w:rsidRPr="002A5DC2" w14:paraId="7862F5FF" w14:textId="77777777" w:rsidTr="00597F71">
        <w:trPr>
          <w:trHeight w:val="324"/>
        </w:trPr>
        <w:tc>
          <w:tcPr>
            <w:tcW w:w="851" w:type="dxa"/>
            <w:tcBorders>
              <w:top w:val="single" w:sz="4" w:space="0" w:color="auto"/>
              <w:left w:val="single" w:sz="4" w:space="0" w:color="auto"/>
              <w:bottom w:val="single" w:sz="4" w:space="0" w:color="auto"/>
              <w:right w:val="single" w:sz="4" w:space="0" w:color="auto"/>
            </w:tcBorders>
          </w:tcPr>
          <w:p w14:paraId="26D22CA5"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68078F07"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instrukcja obsługi w języku polskim z dostawą </w:t>
            </w:r>
          </w:p>
        </w:tc>
        <w:tc>
          <w:tcPr>
            <w:tcW w:w="2694" w:type="dxa"/>
            <w:tcBorders>
              <w:top w:val="single" w:sz="4" w:space="0" w:color="auto"/>
              <w:left w:val="single" w:sz="4" w:space="0" w:color="auto"/>
              <w:bottom w:val="single" w:sz="4" w:space="0" w:color="auto"/>
              <w:right w:val="single" w:sz="4" w:space="0" w:color="auto"/>
            </w:tcBorders>
          </w:tcPr>
          <w:p w14:paraId="0506FEA0" w14:textId="77777777" w:rsidR="00597F71" w:rsidRPr="002A5DC2" w:rsidRDefault="00597F71" w:rsidP="00597F71">
            <w:pPr>
              <w:rPr>
                <w:rFonts w:ascii="Tahoma" w:hAnsi="Tahoma" w:cs="Tahoma"/>
                <w:sz w:val="18"/>
                <w:szCs w:val="18"/>
              </w:rPr>
            </w:pPr>
          </w:p>
        </w:tc>
      </w:tr>
      <w:tr w:rsidR="00597F71" w:rsidRPr="002A5DC2" w14:paraId="1A07E52B"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0784287C" w14:textId="77777777" w:rsidR="00597F71" w:rsidRPr="002A5DC2" w:rsidRDefault="00597F71" w:rsidP="00597F71">
            <w:pPr>
              <w:ind w:left="360"/>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7411BF70" w14:textId="77777777" w:rsidR="00597F71" w:rsidRPr="002A5DC2" w:rsidRDefault="00597F71" w:rsidP="00597F71">
            <w:pPr>
              <w:rPr>
                <w:rFonts w:ascii="Tahoma" w:hAnsi="Tahoma" w:cs="Tahoma"/>
                <w:sz w:val="18"/>
                <w:szCs w:val="18"/>
              </w:rPr>
            </w:pPr>
            <w:r w:rsidRPr="002A5DC2">
              <w:rPr>
                <w:rFonts w:ascii="Tahoma" w:hAnsi="Tahoma" w:cs="Tahoma"/>
                <w:sz w:val="18"/>
                <w:szCs w:val="18"/>
              </w:rPr>
              <w:t>Monitor pacjenta do aparatu do znieczulenia</w:t>
            </w:r>
          </w:p>
        </w:tc>
        <w:tc>
          <w:tcPr>
            <w:tcW w:w="2694" w:type="dxa"/>
            <w:tcBorders>
              <w:top w:val="single" w:sz="4" w:space="0" w:color="auto"/>
              <w:left w:val="single" w:sz="4" w:space="0" w:color="auto"/>
              <w:bottom w:val="single" w:sz="4" w:space="0" w:color="auto"/>
              <w:right w:val="single" w:sz="4" w:space="0" w:color="auto"/>
            </w:tcBorders>
          </w:tcPr>
          <w:p w14:paraId="67EA13D6" w14:textId="77777777" w:rsidR="00597F71" w:rsidRPr="002A5DC2" w:rsidRDefault="00597F71" w:rsidP="00597F71">
            <w:pPr>
              <w:rPr>
                <w:rFonts w:ascii="Tahoma" w:hAnsi="Tahoma" w:cs="Tahoma"/>
                <w:sz w:val="18"/>
                <w:szCs w:val="18"/>
              </w:rPr>
            </w:pPr>
          </w:p>
        </w:tc>
      </w:tr>
      <w:tr w:rsidR="00597F71" w:rsidRPr="002A5DC2" w14:paraId="0761D0DB"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3BEF4FBA"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66D279BF" w14:textId="77777777" w:rsidR="00597F71" w:rsidRPr="002A5DC2" w:rsidRDefault="00597F71" w:rsidP="00597F71">
            <w:pPr>
              <w:rPr>
                <w:rFonts w:ascii="Tahoma" w:hAnsi="Tahoma" w:cs="Tahoma"/>
                <w:sz w:val="18"/>
                <w:szCs w:val="18"/>
              </w:rPr>
            </w:pPr>
            <w:r w:rsidRPr="002A5DC2">
              <w:rPr>
                <w:rFonts w:ascii="Tahoma" w:hAnsi="Tahoma" w:cs="Tahoma"/>
                <w:sz w:val="18"/>
                <w:szCs w:val="18"/>
              </w:rPr>
              <w:t>ekran kolorowy dotykowy, typu TFT aktywna matryca, rozdzielczość min.1024 x 768 pikseli</w:t>
            </w:r>
          </w:p>
        </w:tc>
        <w:tc>
          <w:tcPr>
            <w:tcW w:w="2694" w:type="dxa"/>
            <w:tcBorders>
              <w:top w:val="single" w:sz="4" w:space="0" w:color="auto"/>
              <w:left w:val="single" w:sz="4" w:space="0" w:color="auto"/>
              <w:bottom w:val="single" w:sz="4" w:space="0" w:color="auto"/>
              <w:right w:val="single" w:sz="4" w:space="0" w:color="auto"/>
            </w:tcBorders>
          </w:tcPr>
          <w:p w14:paraId="339572CC" w14:textId="77777777" w:rsidR="00597F71" w:rsidRPr="002A5DC2" w:rsidRDefault="00597F71" w:rsidP="00597F71">
            <w:pPr>
              <w:rPr>
                <w:rFonts w:ascii="Tahoma" w:hAnsi="Tahoma" w:cs="Tahoma"/>
                <w:sz w:val="18"/>
                <w:szCs w:val="18"/>
              </w:rPr>
            </w:pPr>
          </w:p>
        </w:tc>
      </w:tr>
      <w:tr w:rsidR="00597F71" w:rsidRPr="002A5DC2" w14:paraId="6F0DB554"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4E9625BE"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7132CF19" w14:textId="77777777" w:rsidR="00597F71" w:rsidRPr="002A5DC2" w:rsidRDefault="00597F71" w:rsidP="00597F71">
            <w:pPr>
              <w:rPr>
                <w:rFonts w:ascii="Tahoma" w:hAnsi="Tahoma" w:cs="Tahoma"/>
                <w:sz w:val="18"/>
                <w:szCs w:val="18"/>
              </w:rPr>
            </w:pPr>
            <w:r w:rsidRPr="002A5DC2">
              <w:rPr>
                <w:rFonts w:ascii="Tahoma" w:hAnsi="Tahoma" w:cs="Tahoma"/>
                <w:sz w:val="18"/>
                <w:szCs w:val="18"/>
              </w:rPr>
              <w:t>przekątna ekranu min. 15"</w:t>
            </w:r>
          </w:p>
          <w:p w14:paraId="453FF38F" w14:textId="77777777" w:rsidR="00597F71" w:rsidRPr="002A5DC2" w:rsidRDefault="00597F71" w:rsidP="00597F71">
            <w:pPr>
              <w:rPr>
                <w:rFonts w:ascii="Tahoma" w:hAnsi="Tahoma" w:cs="Tahoma"/>
                <w:sz w:val="18"/>
                <w:szCs w:val="18"/>
              </w:rPr>
            </w:pPr>
            <w:r w:rsidRPr="002A5DC2">
              <w:rPr>
                <w:rFonts w:ascii="Tahoma" w:hAnsi="Tahoma" w:cs="Tahoma"/>
                <w:sz w:val="18"/>
                <w:szCs w:val="18"/>
              </w:rPr>
              <w:t>Możliwość podłączenia niezależnego ekranu powielającego o przekątnej minimum 19”</w:t>
            </w:r>
          </w:p>
        </w:tc>
        <w:tc>
          <w:tcPr>
            <w:tcW w:w="2694" w:type="dxa"/>
            <w:tcBorders>
              <w:top w:val="single" w:sz="4" w:space="0" w:color="auto"/>
              <w:left w:val="single" w:sz="4" w:space="0" w:color="auto"/>
              <w:bottom w:val="single" w:sz="4" w:space="0" w:color="auto"/>
              <w:right w:val="single" w:sz="4" w:space="0" w:color="auto"/>
            </w:tcBorders>
          </w:tcPr>
          <w:p w14:paraId="416F89FE" w14:textId="77777777" w:rsidR="00597F71" w:rsidRPr="002A5DC2" w:rsidRDefault="00597F71" w:rsidP="00597F71">
            <w:pPr>
              <w:rPr>
                <w:rFonts w:ascii="Tahoma" w:hAnsi="Tahoma" w:cs="Tahoma"/>
                <w:sz w:val="18"/>
                <w:szCs w:val="18"/>
              </w:rPr>
            </w:pPr>
          </w:p>
        </w:tc>
      </w:tr>
      <w:tr w:rsidR="00597F71" w:rsidRPr="002A5DC2" w14:paraId="3F2CC65F"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7BF25278"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1A52C8A5" w14:textId="77777777" w:rsidR="00597F71" w:rsidRPr="002A5DC2" w:rsidRDefault="00597F71" w:rsidP="00597F71">
            <w:pPr>
              <w:rPr>
                <w:rFonts w:ascii="Tahoma" w:hAnsi="Tahoma" w:cs="Tahoma"/>
                <w:sz w:val="18"/>
                <w:szCs w:val="18"/>
              </w:rPr>
            </w:pPr>
            <w:r w:rsidRPr="002A5DC2">
              <w:rPr>
                <w:rFonts w:ascii="Tahoma" w:hAnsi="Tahoma" w:cs="Tahoma"/>
                <w:sz w:val="18"/>
                <w:szCs w:val="18"/>
              </w:rPr>
              <w:t>do wyboru przez użytkownika</w:t>
            </w:r>
          </w:p>
          <w:p w14:paraId="74E82FF0" w14:textId="77777777" w:rsidR="00597F71" w:rsidRPr="002A5DC2" w:rsidRDefault="00597F71" w:rsidP="00597F71">
            <w:pPr>
              <w:rPr>
                <w:rFonts w:ascii="Tahoma" w:hAnsi="Tahoma" w:cs="Tahoma"/>
                <w:sz w:val="18"/>
                <w:szCs w:val="18"/>
              </w:rPr>
            </w:pPr>
            <w:r w:rsidRPr="002A5DC2">
              <w:rPr>
                <w:rFonts w:ascii="Tahoma" w:hAnsi="Tahoma" w:cs="Tahoma"/>
                <w:sz w:val="18"/>
                <w:szCs w:val="18"/>
              </w:rPr>
              <w:t>- minimum trzy odprowadzenia EKG</w:t>
            </w:r>
          </w:p>
          <w:p w14:paraId="0A840DC4" w14:textId="77777777" w:rsidR="00597F71" w:rsidRPr="002A5DC2" w:rsidRDefault="00597F71" w:rsidP="00597F71">
            <w:pPr>
              <w:rPr>
                <w:rFonts w:ascii="Tahoma" w:hAnsi="Tahoma" w:cs="Tahoma"/>
                <w:sz w:val="18"/>
                <w:szCs w:val="18"/>
              </w:rPr>
            </w:pPr>
            <w:r w:rsidRPr="002A5DC2">
              <w:rPr>
                <w:rFonts w:ascii="Tahoma" w:hAnsi="Tahoma" w:cs="Tahoma"/>
                <w:sz w:val="18"/>
                <w:szCs w:val="18"/>
              </w:rPr>
              <w:t>- krzywa oddechowa</w:t>
            </w:r>
          </w:p>
          <w:p w14:paraId="0710CA2F"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 krzywa </w:t>
            </w:r>
            <w:proofErr w:type="spellStart"/>
            <w:r w:rsidRPr="002A5DC2">
              <w:rPr>
                <w:rFonts w:ascii="Tahoma" w:hAnsi="Tahoma" w:cs="Tahoma"/>
                <w:sz w:val="18"/>
                <w:szCs w:val="18"/>
              </w:rPr>
              <w:t>pletyzmograficzna</w:t>
            </w:r>
            <w:proofErr w:type="spellEnd"/>
          </w:p>
          <w:p w14:paraId="2A292679" w14:textId="77777777" w:rsidR="00597F71" w:rsidRPr="002A5DC2" w:rsidRDefault="00597F71" w:rsidP="00597F71">
            <w:pPr>
              <w:rPr>
                <w:rFonts w:ascii="Tahoma" w:hAnsi="Tahoma" w:cs="Tahoma"/>
                <w:sz w:val="18"/>
                <w:szCs w:val="18"/>
              </w:rPr>
            </w:pPr>
            <w:r w:rsidRPr="002A5DC2">
              <w:rPr>
                <w:rFonts w:ascii="Tahoma" w:hAnsi="Tahoma" w:cs="Tahoma"/>
                <w:sz w:val="18"/>
                <w:szCs w:val="18"/>
              </w:rPr>
              <w:t>- krzywe ciśnienia tętniczego</w:t>
            </w:r>
          </w:p>
          <w:p w14:paraId="07B5A8AE" w14:textId="77777777" w:rsidR="00597F71" w:rsidRPr="002A5DC2" w:rsidRDefault="00597F71" w:rsidP="00597F71">
            <w:pPr>
              <w:rPr>
                <w:rFonts w:ascii="Tahoma" w:hAnsi="Tahoma" w:cs="Tahoma"/>
                <w:sz w:val="18"/>
                <w:szCs w:val="18"/>
              </w:rPr>
            </w:pPr>
            <w:r w:rsidRPr="002A5DC2">
              <w:rPr>
                <w:rFonts w:ascii="Tahoma" w:hAnsi="Tahoma" w:cs="Tahoma"/>
                <w:sz w:val="18"/>
                <w:szCs w:val="18"/>
              </w:rPr>
              <w:t>Minimum 8 wyświetlanych jednoczasowo na ekranie krzywych dynamicznych</w:t>
            </w:r>
          </w:p>
        </w:tc>
        <w:tc>
          <w:tcPr>
            <w:tcW w:w="2694" w:type="dxa"/>
            <w:tcBorders>
              <w:top w:val="single" w:sz="4" w:space="0" w:color="auto"/>
              <w:left w:val="single" w:sz="4" w:space="0" w:color="auto"/>
              <w:bottom w:val="single" w:sz="4" w:space="0" w:color="auto"/>
              <w:right w:val="single" w:sz="4" w:space="0" w:color="auto"/>
            </w:tcBorders>
          </w:tcPr>
          <w:p w14:paraId="5F14E1F1" w14:textId="77777777" w:rsidR="00597F71" w:rsidRPr="002A5DC2" w:rsidRDefault="00597F71" w:rsidP="00597F71">
            <w:pPr>
              <w:rPr>
                <w:rFonts w:ascii="Tahoma" w:hAnsi="Tahoma" w:cs="Tahoma"/>
                <w:sz w:val="18"/>
                <w:szCs w:val="18"/>
              </w:rPr>
            </w:pPr>
          </w:p>
        </w:tc>
      </w:tr>
      <w:tr w:rsidR="00597F71" w:rsidRPr="002A5DC2" w14:paraId="05B1B8E7"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33C312F6"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5DBB4926" w14:textId="77777777" w:rsidR="00597F71" w:rsidRPr="002A5DC2" w:rsidRDefault="00597F71" w:rsidP="00597F71">
            <w:pPr>
              <w:rPr>
                <w:rFonts w:ascii="Tahoma" w:hAnsi="Tahoma" w:cs="Tahoma"/>
                <w:sz w:val="18"/>
                <w:szCs w:val="18"/>
              </w:rPr>
            </w:pPr>
            <w:r w:rsidRPr="002A5DC2">
              <w:rPr>
                <w:rFonts w:ascii="Tahoma" w:hAnsi="Tahoma" w:cs="Tahoma"/>
                <w:sz w:val="18"/>
                <w:szCs w:val="18"/>
              </w:rPr>
              <w:t>zasilanie elektryczne dostosowane do 230V, 50Hz</w:t>
            </w:r>
          </w:p>
        </w:tc>
        <w:tc>
          <w:tcPr>
            <w:tcW w:w="2694" w:type="dxa"/>
            <w:tcBorders>
              <w:top w:val="single" w:sz="4" w:space="0" w:color="auto"/>
              <w:left w:val="single" w:sz="4" w:space="0" w:color="auto"/>
              <w:bottom w:val="single" w:sz="4" w:space="0" w:color="auto"/>
              <w:right w:val="single" w:sz="4" w:space="0" w:color="auto"/>
            </w:tcBorders>
          </w:tcPr>
          <w:p w14:paraId="74F21237" w14:textId="77777777" w:rsidR="00597F71" w:rsidRPr="002A5DC2" w:rsidRDefault="00597F71" w:rsidP="00597F71">
            <w:pPr>
              <w:rPr>
                <w:rFonts w:ascii="Tahoma" w:hAnsi="Tahoma" w:cs="Tahoma"/>
                <w:sz w:val="18"/>
                <w:szCs w:val="18"/>
              </w:rPr>
            </w:pPr>
          </w:p>
        </w:tc>
      </w:tr>
      <w:tr w:rsidR="00597F71" w:rsidRPr="002A5DC2" w14:paraId="0E845713" w14:textId="77777777" w:rsidTr="00597F71">
        <w:tc>
          <w:tcPr>
            <w:tcW w:w="851" w:type="dxa"/>
            <w:tcBorders>
              <w:top w:val="single" w:sz="4" w:space="0" w:color="auto"/>
              <w:left w:val="single" w:sz="4" w:space="0" w:color="auto"/>
              <w:bottom w:val="single" w:sz="4" w:space="0" w:color="auto"/>
              <w:right w:val="single" w:sz="4" w:space="0" w:color="auto"/>
            </w:tcBorders>
          </w:tcPr>
          <w:p w14:paraId="0E0F1F35"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752CEAF3" w14:textId="77777777" w:rsidR="00597F71" w:rsidRPr="002A5DC2" w:rsidRDefault="00597F71" w:rsidP="00597F71">
            <w:pPr>
              <w:rPr>
                <w:rFonts w:ascii="Tahoma" w:hAnsi="Tahoma" w:cs="Tahoma"/>
                <w:sz w:val="18"/>
                <w:szCs w:val="18"/>
              </w:rPr>
            </w:pPr>
            <w:r w:rsidRPr="002A5DC2">
              <w:rPr>
                <w:rFonts w:ascii="Tahoma" w:hAnsi="Tahoma" w:cs="Tahoma"/>
                <w:sz w:val="18"/>
                <w:szCs w:val="18"/>
              </w:rPr>
              <w:t>awaryjne zasilanie elektryczne monitora z wbudowanego akumulatora na min. 60 minut w warunkach standardowych</w:t>
            </w:r>
          </w:p>
        </w:tc>
        <w:tc>
          <w:tcPr>
            <w:tcW w:w="2694" w:type="dxa"/>
            <w:tcBorders>
              <w:top w:val="single" w:sz="4" w:space="0" w:color="auto"/>
              <w:left w:val="single" w:sz="4" w:space="0" w:color="auto"/>
              <w:bottom w:val="single" w:sz="4" w:space="0" w:color="auto"/>
              <w:right w:val="single" w:sz="4" w:space="0" w:color="auto"/>
            </w:tcBorders>
          </w:tcPr>
          <w:p w14:paraId="573E5D0B" w14:textId="77777777" w:rsidR="00597F71" w:rsidRPr="002A5DC2" w:rsidRDefault="00597F71" w:rsidP="00597F71">
            <w:pPr>
              <w:rPr>
                <w:rFonts w:ascii="Tahoma" w:hAnsi="Tahoma" w:cs="Tahoma"/>
                <w:sz w:val="18"/>
                <w:szCs w:val="18"/>
              </w:rPr>
            </w:pPr>
          </w:p>
        </w:tc>
      </w:tr>
      <w:tr w:rsidR="00597F71" w:rsidRPr="002A5DC2" w14:paraId="06AA336D"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060D32D9"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43645220" w14:textId="77777777" w:rsidR="00597F71" w:rsidRPr="002A5DC2" w:rsidRDefault="00597F71" w:rsidP="00597F71">
            <w:pPr>
              <w:rPr>
                <w:rFonts w:ascii="Tahoma" w:hAnsi="Tahoma" w:cs="Tahoma"/>
                <w:sz w:val="18"/>
                <w:szCs w:val="18"/>
              </w:rPr>
            </w:pPr>
            <w:r w:rsidRPr="002A5DC2">
              <w:rPr>
                <w:rFonts w:ascii="Tahoma" w:hAnsi="Tahoma" w:cs="Tahoma"/>
                <w:sz w:val="18"/>
                <w:szCs w:val="18"/>
              </w:rPr>
              <w:t>dowolne konfigurowanie kolejności wyświetlanych krzywych i innych parametrów na ekranie monitora</w:t>
            </w:r>
          </w:p>
          <w:p w14:paraId="7AAF5E4D" w14:textId="77777777" w:rsidR="00597F71" w:rsidRPr="002A5DC2" w:rsidRDefault="00597F71" w:rsidP="00597F71">
            <w:pPr>
              <w:rPr>
                <w:rFonts w:ascii="Tahoma" w:hAnsi="Tahoma" w:cs="Tahoma"/>
                <w:sz w:val="18"/>
                <w:szCs w:val="18"/>
              </w:rPr>
            </w:pPr>
            <w:r w:rsidRPr="002A5DC2">
              <w:rPr>
                <w:rFonts w:ascii="Tahoma" w:hAnsi="Tahoma" w:cs="Tahoma"/>
                <w:sz w:val="18"/>
                <w:szCs w:val="18"/>
              </w:rPr>
              <w:t>Możliwość zaprogramowania przez personel min. 30 różnych konfiguracji monitora (ustawiania ekranu i granic alarmowych).</w:t>
            </w:r>
          </w:p>
        </w:tc>
        <w:tc>
          <w:tcPr>
            <w:tcW w:w="2694" w:type="dxa"/>
            <w:tcBorders>
              <w:top w:val="single" w:sz="4" w:space="0" w:color="auto"/>
              <w:left w:val="single" w:sz="4" w:space="0" w:color="auto"/>
              <w:bottom w:val="single" w:sz="4" w:space="0" w:color="auto"/>
              <w:right w:val="single" w:sz="4" w:space="0" w:color="auto"/>
            </w:tcBorders>
          </w:tcPr>
          <w:p w14:paraId="34C1B785" w14:textId="77777777" w:rsidR="00597F71" w:rsidRPr="002A5DC2" w:rsidRDefault="00597F71" w:rsidP="00597F71">
            <w:pPr>
              <w:rPr>
                <w:rFonts w:ascii="Tahoma" w:hAnsi="Tahoma" w:cs="Tahoma"/>
                <w:sz w:val="18"/>
                <w:szCs w:val="18"/>
              </w:rPr>
            </w:pPr>
          </w:p>
        </w:tc>
      </w:tr>
      <w:tr w:rsidR="00597F71" w:rsidRPr="002A5DC2" w14:paraId="7B9A9EAE"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4A83825C"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322CF23E" w14:textId="77777777" w:rsidR="00597F71" w:rsidRPr="002A5DC2" w:rsidRDefault="00597F71" w:rsidP="00597F71">
            <w:pPr>
              <w:snapToGrid w:val="0"/>
              <w:rPr>
                <w:rFonts w:ascii="Tahoma" w:hAnsi="Tahoma" w:cs="Tahoma"/>
                <w:sz w:val="18"/>
                <w:szCs w:val="18"/>
              </w:rPr>
            </w:pPr>
            <w:r w:rsidRPr="002A5DC2">
              <w:rPr>
                <w:rFonts w:ascii="Tahoma" w:hAnsi="Tahoma" w:cs="Tahoma"/>
                <w:sz w:val="18"/>
                <w:szCs w:val="18"/>
              </w:rPr>
              <w:t>sterowanie poprzez pokrętło, przyciski i ekran dotykowy dla zwiększenia bezpieczeństwa pracy.</w:t>
            </w:r>
          </w:p>
          <w:p w14:paraId="015600CE" w14:textId="77777777" w:rsidR="00597F71" w:rsidRPr="002A5DC2" w:rsidRDefault="00597F71" w:rsidP="00597F71">
            <w:pPr>
              <w:snapToGrid w:val="0"/>
              <w:rPr>
                <w:rFonts w:ascii="Tahoma" w:hAnsi="Tahoma" w:cs="Tahoma"/>
                <w:sz w:val="18"/>
                <w:szCs w:val="18"/>
              </w:rPr>
            </w:pPr>
            <w:r w:rsidRPr="002A5DC2">
              <w:rPr>
                <w:rFonts w:ascii="Tahoma" w:hAnsi="Tahoma" w:cs="Tahoma"/>
                <w:sz w:val="18"/>
                <w:szCs w:val="18"/>
              </w:rPr>
              <w:t>Możliwość podłączenia klawiatury i myszki pod port USB oraz skanera kodów kreskowych</w:t>
            </w:r>
          </w:p>
        </w:tc>
        <w:tc>
          <w:tcPr>
            <w:tcW w:w="2694" w:type="dxa"/>
            <w:tcBorders>
              <w:top w:val="single" w:sz="4" w:space="0" w:color="auto"/>
              <w:left w:val="single" w:sz="4" w:space="0" w:color="auto"/>
              <w:bottom w:val="single" w:sz="4" w:space="0" w:color="auto"/>
              <w:right w:val="single" w:sz="4" w:space="0" w:color="auto"/>
            </w:tcBorders>
          </w:tcPr>
          <w:p w14:paraId="5B698EDD" w14:textId="77777777" w:rsidR="00597F71" w:rsidRPr="002A5DC2" w:rsidRDefault="00597F71" w:rsidP="00597F71">
            <w:pPr>
              <w:snapToGrid w:val="0"/>
              <w:rPr>
                <w:rFonts w:ascii="Tahoma" w:hAnsi="Tahoma" w:cs="Tahoma"/>
                <w:sz w:val="18"/>
                <w:szCs w:val="18"/>
              </w:rPr>
            </w:pPr>
          </w:p>
        </w:tc>
      </w:tr>
      <w:tr w:rsidR="00597F71" w:rsidRPr="002A5DC2" w14:paraId="6A3FEC4C"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75C6822D"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5B7CFA0C" w14:textId="77777777" w:rsidR="00597F71" w:rsidRPr="002A5DC2" w:rsidRDefault="00597F71" w:rsidP="00597F71">
            <w:pPr>
              <w:rPr>
                <w:rFonts w:ascii="Tahoma" w:hAnsi="Tahoma" w:cs="Tahoma"/>
                <w:sz w:val="18"/>
                <w:szCs w:val="18"/>
              </w:rPr>
            </w:pPr>
            <w:r w:rsidRPr="002A5DC2">
              <w:rPr>
                <w:rFonts w:ascii="Tahoma" w:hAnsi="Tahoma" w:cs="Tahoma"/>
                <w:sz w:val="18"/>
                <w:szCs w:val="18"/>
              </w:rPr>
              <w:t>pamięć trendów tabelarycznych i graficznych mierzonych parametrów min. 24 h.</w:t>
            </w:r>
          </w:p>
          <w:p w14:paraId="64918862" w14:textId="77777777" w:rsidR="00597F71" w:rsidRPr="002A5DC2" w:rsidRDefault="00597F71" w:rsidP="00597F71">
            <w:pPr>
              <w:rPr>
                <w:rFonts w:ascii="Tahoma" w:hAnsi="Tahoma" w:cs="Tahoma"/>
                <w:sz w:val="18"/>
                <w:szCs w:val="18"/>
              </w:rPr>
            </w:pPr>
            <w:r w:rsidRPr="002A5DC2">
              <w:rPr>
                <w:rFonts w:ascii="Tahoma" w:hAnsi="Tahoma" w:cs="Tahoma"/>
                <w:sz w:val="18"/>
                <w:szCs w:val="18"/>
              </w:rPr>
              <w:t>Możliwość rozbudowy o trendy z 72h.</w:t>
            </w:r>
          </w:p>
        </w:tc>
        <w:tc>
          <w:tcPr>
            <w:tcW w:w="2694" w:type="dxa"/>
            <w:tcBorders>
              <w:top w:val="single" w:sz="4" w:space="0" w:color="auto"/>
              <w:left w:val="single" w:sz="4" w:space="0" w:color="auto"/>
              <w:bottom w:val="single" w:sz="4" w:space="0" w:color="auto"/>
              <w:right w:val="single" w:sz="4" w:space="0" w:color="auto"/>
            </w:tcBorders>
          </w:tcPr>
          <w:p w14:paraId="3E29F244" w14:textId="77777777" w:rsidR="00597F71" w:rsidRPr="002A5DC2" w:rsidRDefault="00597F71" w:rsidP="00597F71">
            <w:pPr>
              <w:rPr>
                <w:rFonts w:ascii="Tahoma" w:hAnsi="Tahoma" w:cs="Tahoma"/>
                <w:sz w:val="18"/>
                <w:szCs w:val="18"/>
              </w:rPr>
            </w:pPr>
          </w:p>
        </w:tc>
      </w:tr>
      <w:tr w:rsidR="00597F71" w:rsidRPr="002A5DC2" w14:paraId="700F48D4"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31591865"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4209AD0A" w14:textId="77777777" w:rsidR="00597F71" w:rsidRPr="002A5DC2" w:rsidRDefault="00597F71" w:rsidP="00597F71">
            <w:pPr>
              <w:rPr>
                <w:rFonts w:ascii="Tahoma" w:hAnsi="Tahoma" w:cs="Tahoma"/>
                <w:sz w:val="18"/>
                <w:szCs w:val="18"/>
              </w:rPr>
            </w:pPr>
            <w:r w:rsidRPr="002A5DC2">
              <w:rPr>
                <w:rFonts w:ascii="Tahoma" w:hAnsi="Tahoma" w:cs="Tahoma"/>
                <w:sz w:val="18"/>
                <w:szCs w:val="18"/>
              </w:rPr>
              <w:t>alarmy min.3-stopniowe (wizualne i akustyczne) wszystkich mierzonych parametrów z klasyfikacją priorytetu alarmu.</w:t>
            </w:r>
          </w:p>
          <w:p w14:paraId="08402404" w14:textId="77777777" w:rsidR="00597F71" w:rsidRPr="002A5DC2" w:rsidRDefault="00597F71" w:rsidP="00597F71">
            <w:pPr>
              <w:rPr>
                <w:rFonts w:ascii="Tahoma" w:hAnsi="Tahoma" w:cs="Tahoma"/>
                <w:sz w:val="18"/>
                <w:szCs w:val="18"/>
              </w:rPr>
            </w:pPr>
            <w:r w:rsidRPr="002A5DC2">
              <w:rPr>
                <w:rFonts w:ascii="Tahoma" w:hAnsi="Tahoma" w:cs="Tahoma"/>
                <w:sz w:val="18"/>
                <w:szCs w:val="18"/>
              </w:rPr>
              <w:t>Rejestracja zdarzeń alarmowych</w:t>
            </w:r>
          </w:p>
          <w:p w14:paraId="1FB25697" w14:textId="77777777" w:rsidR="00597F71" w:rsidRPr="002A5DC2" w:rsidRDefault="00597F71" w:rsidP="00597F71">
            <w:pPr>
              <w:rPr>
                <w:rFonts w:ascii="Tahoma" w:hAnsi="Tahoma" w:cs="Tahoma"/>
                <w:sz w:val="18"/>
                <w:szCs w:val="18"/>
              </w:rPr>
            </w:pPr>
            <w:r w:rsidRPr="002A5DC2">
              <w:rPr>
                <w:rFonts w:ascii="Tahoma" w:hAnsi="Tahoma" w:cs="Tahoma"/>
                <w:sz w:val="18"/>
                <w:szCs w:val="18"/>
              </w:rPr>
              <w:t>Możliwość czasowego zawieszenia alarmu dźwiękowego</w:t>
            </w:r>
          </w:p>
        </w:tc>
        <w:tc>
          <w:tcPr>
            <w:tcW w:w="2694" w:type="dxa"/>
            <w:tcBorders>
              <w:top w:val="single" w:sz="4" w:space="0" w:color="auto"/>
              <w:left w:val="single" w:sz="4" w:space="0" w:color="auto"/>
              <w:bottom w:val="single" w:sz="4" w:space="0" w:color="auto"/>
              <w:right w:val="single" w:sz="4" w:space="0" w:color="auto"/>
            </w:tcBorders>
          </w:tcPr>
          <w:p w14:paraId="17B0ADFC" w14:textId="77777777" w:rsidR="00597F71" w:rsidRPr="002A5DC2" w:rsidRDefault="00597F71" w:rsidP="00597F71">
            <w:pPr>
              <w:rPr>
                <w:rFonts w:ascii="Tahoma" w:hAnsi="Tahoma" w:cs="Tahoma"/>
                <w:sz w:val="18"/>
                <w:szCs w:val="18"/>
              </w:rPr>
            </w:pPr>
          </w:p>
        </w:tc>
      </w:tr>
      <w:tr w:rsidR="00597F71" w:rsidRPr="002A5DC2" w14:paraId="3A031DF4"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1569D445"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18011A3C" w14:textId="77777777" w:rsidR="00597F71" w:rsidRPr="002A5DC2" w:rsidRDefault="00597F71" w:rsidP="00597F71">
            <w:pPr>
              <w:rPr>
                <w:rFonts w:ascii="Tahoma" w:hAnsi="Tahoma" w:cs="Tahoma"/>
                <w:sz w:val="18"/>
                <w:szCs w:val="18"/>
              </w:rPr>
            </w:pPr>
            <w:r w:rsidRPr="002A5DC2">
              <w:rPr>
                <w:rFonts w:ascii="Tahoma" w:hAnsi="Tahoma" w:cs="Tahoma"/>
                <w:sz w:val="18"/>
                <w:szCs w:val="18"/>
              </w:rPr>
              <w:t>alarmy techniczne z podaniem przyczyny</w:t>
            </w:r>
          </w:p>
        </w:tc>
        <w:tc>
          <w:tcPr>
            <w:tcW w:w="2694" w:type="dxa"/>
            <w:tcBorders>
              <w:top w:val="single" w:sz="4" w:space="0" w:color="auto"/>
              <w:left w:val="single" w:sz="4" w:space="0" w:color="auto"/>
              <w:bottom w:val="single" w:sz="4" w:space="0" w:color="auto"/>
              <w:right w:val="single" w:sz="4" w:space="0" w:color="auto"/>
            </w:tcBorders>
          </w:tcPr>
          <w:p w14:paraId="7D5827FD" w14:textId="77777777" w:rsidR="00597F71" w:rsidRPr="002A5DC2" w:rsidRDefault="00597F71" w:rsidP="00597F71">
            <w:pPr>
              <w:rPr>
                <w:rFonts w:ascii="Tahoma" w:hAnsi="Tahoma" w:cs="Tahoma"/>
                <w:sz w:val="18"/>
                <w:szCs w:val="18"/>
              </w:rPr>
            </w:pPr>
          </w:p>
        </w:tc>
      </w:tr>
      <w:tr w:rsidR="00597F71" w:rsidRPr="002A5DC2" w14:paraId="35E6CC1E"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24A0FC06" w14:textId="77777777" w:rsidR="00597F71" w:rsidRPr="002A5DC2" w:rsidRDefault="00597F71" w:rsidP="00597F71">
            <w:pPr>
              <w:ind w:left="360"/>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4EF1389D"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pomiar EKG. </w:t>
            </w:r>
          </w:p>
        </w:tc>
        <w:tc>
          <w:tcPr>
            <w:tcW w:w="2694" w:type="dxa"/>
            <w:tcBorders>
              <w:top w:val="single" w:sz="4" w:space="0" w:color="auto"/>
              <w:left w:val="single" w:sz="4" w:space="0" w:color="auto"/>
              <w:bottom w:val="single" w:sz="4" w:space="0" w:color="auto"/>
              <w:right w:val="single" w:sz="4" w:space="0" w:color="auto"/>
            </w:tcBorders>
          </w:tcPr>
          <w:p w14:paraId="1715AEFD" w14:textId="77777777" w:rsidR="00597F71" w:rsidRPr="002A5DC2" w:rsidRDefault="00597F71" w:rsidP="00597F71">
            <w:pPr>
              <w:rPr>
                <w:rFonts w:ascii="Tahoma" w:hAnsi="Tahoma" w:cs="Tahoma"/>
                <w:sz w:val="18"/>
                <w:szCs w:val="18"/>
              </w:rPr>
            </w:pPr>
          </w:p>
        </w:tc>
      </w:tr>
      <w:tr w:rsidR="00597F71" w:rsidRPr="002A5DC2" w14:paraId="63C21CCD"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72317B2E"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6F4F7D35"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w zestawie odpowiednie kable połączeniowe i pomiarowe dla dorosłych i dzieci </w:t>
            </w:r>
          </w:p>
        </w:tc>
        <w:tc>
          <w:tcPr>
            <w:tcW w:w="2694" w:type="dxa"/>
            <w:tcBorders>
              <w:top w:val="single" w:sz="4" w:space="0" w:color="auto"/>
              <w:left w:val="single" w:sz="4" w:space="0" w:color="auto"/>
              <w:bottom w:val="single" w:sz="4" w:space="0" w:color="auto"/>
              <w:right w:val="single" w:sz="4" w:space="0" w:color="auto"/>
            </w:tcBorders>
          </w:tcPr>
          <w:p w14:paraId="578350DD" w14:textId="77777777" w:rsidR="00597F71" w:rsidRPr="002A5DC2" w:rsidRDefault="00597F71" w:rsidP="00597F71">
            <w:pPr>
              <w:rPr>
                <w:rFonts w:ascii="Tahoma" w:hAnsi="Tahoma" w:cs="Tahoma"/>
                <w:sz w:val="18"/>
                <w:szCs w:val="18"/>
              </w:rPr>
            </w:pPr>
          </w:p>
        </w:tc>
      </w:tr>
      <w:tr w:rsidR="00597F71" w:rsidRPr="002A5DC2" w14:paraId="5C6A02AA"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28D7E19B"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7CF6B7D2"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ciągła rejestracja i możliwość równoczesnej prezentacji 6 (I, II, III, </w:t>
            </w:r>
            <w:proofErr w:type="spellStart"/>
            <w:r w:rsidRPr="002A5DC2">
              <w:rPr>
                <w:rFonts w:ascii="Tahoma" w:hAnsi="Tahoma" w:cs="Tahoma"/>
                <w:sz w:val="18"/>
                <w:szCs w:val="18"/>
              </w:rPr>
              <w:t>aVL</w:t>
            </w:r>
            <w:proofErr w:type="spellEnd"/>
            <w:r w:rsidRPr="002A5DC2">
              <w:rPr>
                <w:rFonts w:ascii="Tahoma" w:hAnsi="Tahoma" w:cs="Tahoma"/>
                <w:sz w:val="18"/>
                <w:szCs w:val="18"/>
              </w:rPr>
              <w:t xml:space="preserve">, </w:t>
            </w:r>
            <w:proofErr w:type="spellStart"/>
            <w:r w:rsidRPr="002A5DC2">
              <w:rPr>
                <w:rFonts w:ascii="Tahoma" w:hAnsi="Tahoma" w:cs="Tahoma"/>
                <w:sz w:val="18"/>
                <w:szCs w:val="18"/>
              </w:rPr>
              <w:t>aVF</w:t>
            </w:r>
            <w:proofErr w:type="spellEnd"/>
            <w:r w:rsidRPr="002A5DC2">
              <w:rPr>
                <w:rFonts w:ascii="Tahoma" w:hAnsi="Tahoma" w:cs="Tahoma"/>
                <w:sz w:val="18"/>
                <w:szCs w:val="18"/>
              </w:rPr>
              <w:t xml:space="preserve">, </w:t>
            </w:r>
            <w:proofErr w:type="spellStart"/>
            <w:r w:rsidRPr="002A5DC2">
              <w:rPr>
                <w:rFonts w:ascii="Tahoma" w:hAnsi="Tahoma" w:cs="Tahoma"/>
                <w:sz w:val="18"/>
                <w:szCs w:val="18"/>
              </w:rPr>
              <w:t>Vx</w:t>
            </w:r>
            <w:proofErr w:type="spellEnd"/>
            <w:r w:rsidRPr="002A5DC2">
              <w:rPr>
                <w:rFonts w:ascii="Tahoma" w:hAnsi="Tahoma" w:cs="Tahoma"/>
                <w:sz w:val="18"/>
                <w:szCs w:val="18"/>
              </w:rPr>
              <w:t xml:space="preserve">) </w:t>
            </w:r>
            <w:proofErr w:type="spellStart"/>
            <w:r w:rsidRPr="002A5DC2">
              <w:rPr>
                <w:rFonts w:ascii="Tahoma" w:hAnsi="Tahoma" w:cs="Tahoma"/>
                <w:sz w:val="18"/>
                <w:szCs w:val="18"/>
              </w:rPr>
              <w:t>odprowadzeń</w:t>
            </w:r>
            <w:proofErr w:type="spellEnd"/>
            <w:r w:rsidRPr="002A5DC2">
              <w:rPr>
                <w:rFonts w:ascii="Tahoma" w:hAnsi="Tahoma" w:cs="Tahoma"/>
                <w:sz w:val="18"/>
                <w:szCs w:val="18"/>
              </w:rPr>
              <w:t xml:space="preserve"> EKG</w:t>
            </w:r>
          </w:p>
        </w:tc>
        <w:tc>
          <w:tcPr>
            <w:tcW w:w="2694" w:type="dxa"/>
            <w:tcBorders>
              <w:top w:val="single" w:sz="4" w:space="0" w:color="auto"/>
              <w:left w:val="single" w:sz="4" w:space="0" w:color="auto"/>
              <w:bottom w:val="single" w:sz="4" w:space="0" w:color="auto"/>
              <w:right w:val="single" w:sz="4" w:space="0" w:color="auto"/>
            </w:tcBorders>
          </w:tcPr>
          <w:p w14:paraId="1FF6DC31" w14:textId="77777777" w:rsidR="00597F71" w:rsidRPr="002A5DC2" w:rsidRDefault="00597F71" w:rsidP="00597F71">
            <w:pPr>
              <w:rPr>
                <w:rFonts w:ascii="Tahoma" w:hAnsi="Tahoma" w:cs="Tahoma"/>
                <w:sz w:val="18"/>
                <w:szCs w:val="18"/>
              </w:rPr>
            </w:pPr>
          </w:p>
        </w:tc>
      </w:tr>
      <w:tr w:rsidR="00597F71" w:rsidRPr="002A5DC2" w14:paraId="5934A0C0"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69F51CCE"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7B5EFDFF" w14:textId="77777777" w:rsidR="00597F71" w:rsidRPr="002A5DC2" w:rsidRDefault="00597F71" w:rsidP="00597F71">
            <w:pPr>
              <w:rPr>
                <w:rFonts w:ascii="Tahoma" w:hAnsi="Tahoma" w:cs="Tahoma"/>
                <w:sz w:val="18"/>
                <w:szCs w:val="18"/>
              </w:rPr>
            </w:pPr>
            <w:r w:rsidRPr="002A5DC2">
              <w:rPr>
                <w:rFonts w:ascii="Tahoma" w:hAnsi="Tahoma" w:cs="Tahoma"/>
                <w:sz w:val="18"/>
                <w:szCs w:val="18"/>
              </w:rPr>
              <w:t>pomiar częstości serca minimalny zakres 30-250/min.</w:t>
            </w:r>
          </w:p>
        </w:tc>
        <w:tc>
          <w:tcPr>
            <w:tcW w:w="2694" w:type="dxa"/>
            <w:tcBorders>
              <w:top w:val="single" w:sz="4" w:space="0" w:color="auto"/>
              <w:left w:val="single" w:sz="4" w:space="0" w:color="auto"/>
              <w:bottom w:val="single" w:sz="4" w:space="0" w:color="auto"/>
              <w:right w:val="single" w:sz="4" w:space="0" w:color="auto"/>
            </w:tcBorders>
          </w:tcPr>
          <w:p w14:paraId="064326D0" w14:textId="77777777" w:rsidR="00597F71" w:rsidRPr="002A5DC2" w:rsidRDefault="00597F71" w:rsidP="00597F71">
            <w:pPr>
              <w:rPr>
                <w:rFonts w:ascii="Tahoma" w:hAnsi="Tahoma" w:cs="Tahoma"/>
                <w:sz w:val="18"/>
                <w:szCs w:val="18"/>
              </w:rPr>
            </w:pPr>
          </w:p>
        </w:tc>
      </w:tr>
      <w:tr w:rsidR="00597F71" w:rsidRPr="002A5DC2" w14:paraId="7D2AA158"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5307BF83"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6B4AF5A8"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ciągła analiza położenia odcinka ST z możliwością ustawienia alarmów i wyświetlania trendów </w:t>
            </w:r>
          </w:p>
        </w:tc>
        <w:tc>
          <w:tcPr>
            <w:tcW w:w="2694" w:type="dxa"/>
            <w:tcBorders>
              <w:top w:val="single" w:sz="4" w:space="0" w:color="auto"/>
              <w:left w:val="single" w:sz="4" w:space="0" w:color="auto"/>
              <w:bottom w:val="single" w:sz="4" w:space="0" w:color="auto"/>
              <w:right w:val="single" w:sz="4" w:space="0" w:color="auto"/>
            </w:tcBorders>
          </w:tcPr>
          <w:p w14:paraId="35BF0B8B" w14:textId="77777777" w:rsidR="00597F71" w:rsidRPr="002A5DC2" w:rsidRDefault="00597F71" w:rsidP="00597F71">
            <w:pPr>
              <w:rPr>
                <w:rFonts w:ascii="Tahoma" w:hAnsi="Tahoma" w:cs="Tahoma"/>
                <w:sz w:val="18"/>
                <w:szCs w:val="18"/>
              </w:rPr>
            </w:pPr>
          </w:p>
        </w:tc>
      </w:tr>
      <w:tr w:rsidR="00597F71" w:rsidRPr="002A5DC2" w14:paraId="024C6513"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677CA29B"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3376F50B" w14:textId="77777777" w:rsidR="00597F71" w:rsidRPr="002A5DC2" w:rsidRDefault="00597F71" w:rsidP="00597F71">
            <w:pPr>
              <w:rPr>
                <w:rFonts w:ascii="Tahoma" w:hAnsi="Tahoma" w:cs="Tahoma"/>
                <w:sz w:val="18"/>
                <w:szCs w:val="18"/>
              </w:rPr>
            </w:pPr>
            <w:r w:rsidRPr="002A5DC2">
              <w:rPr>
                <w:rFonts w:ascii="Tahoma" w:hAnsi="Tahoma" w:cs="Tahoma"/>
                <w:sz w:val="18"/>
                <w:szCs w:val="18"/>
              </w:rPr>
              <w:t>podstawowa analiza arytmii pracy serca</w:t>
            </w:r>
          </w:p>
          <w:p w14:paraId="75A36D93" w14:textId="77777777" w:rsidR="00597F71" w:rsidRPr="002A5DC2" w:rsidRDefault="00597F71" w:rsidP="00597F71">
            <w:pPr>
              <w:rPr>
                <w:rFonts w:ascii="Tahoma" w:hAnsi="Tahoma" w:cs="Tahoma"/>
                <w:sz w:val="18"/>
                <w:szCs w:val="18"/>
              </w:rPr>
            </w:pPr>
            <w:r w:rsidRPr="002A5DC2">
              <w:rPr>
                <w:rFonts w:ascii="Tahoma" w:hAnsi="Tahoma" w:cs="Tahoma"/>
                <w:sz w:val="18"/>
                <w:szCs w:val="18"/>
              </w:rPr>
              <w:t>Możliwość rozbudowy o zaawansowaną analizę arytmii.</w:t>
            </w:r>
          </w:p>
        </w:tc>
        <w:tc>
          <w:tcPr>
            <w:tcW w:w="2694" w:type="dxa"/>
            <w:tcBorders>
              <w:top w:val="single" w:sz="4" w:space="0" w:color="auto"/>
              <w:left w:val="single" w:sz="4" w:space="0" w:color="auto"/>
              <w:bottom w:val="single" w:sz="4" w:space="0" w:color="auto"/>
              <w:right w:val="single" w:sz="4" w:space="0" w:color="auto"/>
            </w:tcBorders>
          </w:tcPr>
          <w:p w14:paraId="19AFA4A7" w14:textId="77777777" w:rsidR="00597F71" w:rsidRPr="002A5DC2" w:rsidRDefault="00597F71" w:rsidP="00597F71">
            <w:pPr>
              <w:rPr>
                <w:rFonts w:ascii="Tahoma" w:hAnsi="Tahoma" w:cs="Tahoma"/>
                <w:sz w:val="18"/>
                <w:szCs w:val="18"/>
              </w:rPr>
            </w:pPr>
          </w:p>
        </w:tc>
      </w:tr>
      <w:tr w:rsidR="00597F71" w:rsidRPr="002A5DC2" w14:paraId="72E4E51D"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47CE4B8A"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5034CB78" w14:textId="77777777" w:rsidR="00597F71" w:rsidRPr="002A5DC2" w:rsidRDefault="00597F71" w:rsidP="00597F71">
            <w:pPr>
              <w:rPr>
                <w:rFonts w:ascii="Tahoma" w:hAnsi="Tahoma" w:cs="Tahoma"/>
                <w:sz w:val="18"/>
                <w:szCs w:val="18"/>
              </w:rPr>
            </w:pPr>
            <w:r w:rsidRPr="002A5DC2">
              <w:rPr>
                <w:rFonts w:ascii="Tahoma" w:hAnsi="Tahoma" w:cs="Tahoma"/>
                <w:sz w:val="18"/>
                <w:szCs w:val="18"/>
              </w:rPr>
              <w:t>detekcja sygnału stymulatora serca</w:t>
            </w:r>
          </w:p>
        </w:tc>
        <w:tc>
          <w:tcPr>
            <w:tcW w:w="2694" w:type="dxa"/>
            <w:tcBorders>
              <w:top w:val="single" w:sz="4" w:space="0" w:color="auto"/>
              <w:left w:val="single" w:sz="4" w:space="0" w:color="auto"/>
              <w:bottom w:val="single" w:sz="4" w:space="0" w:color="auto"/>
              <w:right w:val="single" w:sz="4" w:space="0" w:color="auto"/>
            </w:tcBorders>
          </w:tcPr>
          <w:p w14:paraId="146E9F60" w14:textId="77777777" w:rsidR="00597F71" w:rsidRPr="002A5DC2" w:rsidRDefault="00597F71" w:rsidP="00597F71">
            <w:pPr>
              <w:rPr>
                <w:rFonts w:ascii="Tahoma" w:hAnsi="Tahoma" w:cs="Tahoma"/>
                <w:sz w:val="18"/>
                <w:szCs w:val="18"/>
              </w:rPr>
            </w:pPr>
          </w:p>
        </w:tc>
      </w:tr>
      <w:tr w:rsidR="00597F71" w:rsidRPr="002A5DC2" w14:paraId="47C775FF"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52366F10"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0D4F9773"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respiracja impedancyjna (prezentacja krzywej oddechowej i ilości oddechów w minucie) w zakresie min. 4-100 </w:t>
            </w:r>
            <w:proofErr w:type="spellStart"/>
            <w:r w:rsidRPr="002A5DC2">
              <w:rPr>
                <w:rFonts w:ascii="Tahoma" w:hAnsi="Tahoma" w:cs="Tahoma"/>
                <w:sz w:val="18"/>
                <w:szCs w:val="18"/>
              </w:rPr>
              <w:t>odd</w:t>
            </w:r>
            <w:proofErr w:type="spellEnd"/>
            <w:r w:rsidRPr="002A5DC2">
              <w:rPr>
                <w:rFonts w:ascii="Tahoma" w:hAnsi="Tahoma" w:cs="Tahoma"/>
                <w:sz w:val="18"/>
                <w:szCs w:val="18"/>
              </w:rPr>
              <w:t>/min</w:t>
            </w:r>
          </w:p>
        </w:tc>
        <w:tc>
          <w:tcPr>
            <w:tcW w:w="2694" w:type="dxa"/>
            <w:tcBorders>
              <w:top w:val="single" w:sz="4" w:space="0" w:color="auto"/>
              <w:left w:val="single" w:sz="4" w:space="0" w:color="auto"/>
              <w:bottom w:val="single" w:sz="4" w:space="0" w:color="auto"/>
              <w:right w:val="single" w:sz="4" w:space="0" w:color="auto"/>
            </w:tcBorders>
          </w:tcPr>
          <w:p w14:paraId="4171DA10" w14:textId="77777777" w:rsidR="00597F71" w:rsidRPr="002A5DC2" w:rsidRDefault="00597F71" w:rsidP="00597F71">
            <w:pPr>
              <w:rPr>
                <w:rFonts w:ascii="Tahoma" w:hAnsi="Tahoma" w:cs="Tahoma"/>
                <w:sz w:val="18"/>
                <w:szCs w:val="18"/>
              </w:rPr>
            </w:pPr>
          </w:p>
        </w:tc>
      </w:tr>
      <w:tr w:rsidR="00597F71" w:rsidRPr="002A5DC2" w14:paraId="29B31497"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4A069DD7" w14:textId="77777777" w:rsidR="00597F71" w:rsidRPr="002A5DC2" w:rsidRDefault="00597F71" w:rsidP="00597F71">
            <w:pPr>
              <w:ind w:left="360"/>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7AE211A6"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pomiar saturacji i tętna </w:t>
            </w:r>
          </w:p>
        </w:tc>
        <w:tc>
          <w:tcPr>
            <w:tcW w:w="2694" w:type="dxa"/>
            <w:tcBorders>
              <w:top w:val="single" w:sz="4" w:space="0" w:color="auto"/>
              <w:left w:val="single" w:sz="4" w:space="0" w:color="auto"/>
              <w:bottom w:val="single" w:sz="4" w:space="0" w:color="auto"/>
              <w:right w:val="single" w:sz="4" w:space="0" w:color="auto"/>
            </w:tcBorders>
          </w:tcPr>
          <w:p w14:paraId="4DCC179F" w14:textId="77777777" w:rsidR="00597F71" w:rsidRPr="002A5DC2" w:rsidRDefault="00597F71" w:rsidP="00597F71">
            <w:pPr>
              <w:rPr>
                <w:rFonts w:ascii="Tahoma" w:hAnsi="Tahoma" w:cs="Tahoma"/>
                <w:sz w:val="18"/>
                <w:szCs w:val="18"/>
              </w:rPr>
            </w:pPr>
          </w:p>
        </w:tc>
      </w:tr>
      <w:tr w:rsidR="00597F71" w:rsidRPr="002A5DC2" w14:paraId="2501D49C"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5629B8ED"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19A82E4C"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zakres pomiaru saturacji SpO2 1-100% z prezentacją krzywej </w:t>
            </w:r>
            <w:proofErr w:type="spellStart"/>
            <w:r w:rsidRPr="002A5DC2">
              <w:rPr>
                <w:rFonts w:ascii="Tahoma" w:hAnsi="Tahoma" w:cs="Tahoma"/>
                <w:sz w:val="18"/>
                <w:szCs w:val="18"/>
              </w:rPr>
              <w:t>pletyzmograficznej</w:t>
            </w:r>
            <w:proofErr w:type="spellEnd"/>
            <w:r w:rsidRPr="002A5DC2">
              <w:rPr>
                <w:rFonts w:ascii="Tahoma" w:hAnsi="Tahoma" w:cs="Tahoma"/>
                <w:sz w:val="18"/>
                <w:szCs w:val="18"/>
              </w:rPr>
              <w:t xml:space="preserve"> z eliminacją artefaktów i zapewniający poprawne pomiary przy słabym lub zakłóconym sygnale,</w:t>
            </w:r>
          </w:p>
          <w:p w14:paraId="6404D70C" w14:textId="77777777" w:rsidR="00597F71" w:rsidRPr="002A5DC2" w:rsidRDefault="00597F71" w:rsidP="00597F71">
            <w:pPr>
              <w:rPr>
                <w:rFonts w:ascii="Tahoma" w:hAnsi="Tahoma" w:cs="Tahoma"/>
                <w:sz w:val="18"/>
                <w:szCs w:val="18"/>
              </w:rPr>
            </w:pPr>
            <w:r w:rsidRPr="002A5DC2">
              <w:rPr>
                <w:rFonts w:ascii="Tahoma" w:hAnsi="Tahoma" w:cs="Tahoma"/>
                <w:sz w:val="18"/>
                <w:szCs w:val="18"/>
              </w:rPr>
              <w:t>na ekranie widoczny wskaźnik perfuzji</w:t>
            </w:r>
          </w:p>
        </w:tc>
        <w:tc>
          <w:tcPr>
            <w:tcW w:w="2694" w:type="dxa"/>
            <w:tcBorders>
              <w:top w:val="single" w:sz="4" w:space="0" w:color="auto"/>
              <w:left w:val="single" w:sz="4" w:space="0" w:color="auto"/>
              <w:bottom w:val="single" w:sz="4" w:space="0" w:color="auto"/>
              <w:right w:val="single" w:sz="4" w:space="0" w:color="auto"/>
            </w:tcBorders>
          </w:tcPr>
          <w:p w14:paraId="28BAE577" w14:textId="77777777" w:rsidR="00597F71" w:rsidRPr="002A5DC2" w:rsidRDefault="00597F71" w:rsidP="00597F71">
            <w:pPr>
              <w:rPr>
                <w:rFonts w:ascii="Tahoma" w:hAnsi="Tahoma" w:cs="Tahoma"/>
                <w:sz w:val="18"/>
                <w:szCs w:val="18"/>
              </w:rPr>
            </w:pPr>
          </w:p>
        </w:tc>
      </w:tr>
      <w:tr w:rsidR="00597F71" w:rsidRPr="002A5DC2" w14:paraId="5D22C3EF"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524617FF"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66137BBC" w14:textId="77777777" w:rsidR="00597F71" w:rsidRPr="002A5DC2" w:rsidRDefault="00597F71" w:rsidP="00597F71">
            <w:pPr>
              <w:rPr>
                <w:rFonts w:ascii="Tahoma" w:hAnsi="Tahoma" w:cs="Tahoma"/>
                <w:sz w:val="18"/>
                <w:szCs w:val="18"/>
              </w:rPr>
            </w:pPr>
            <w:r w:rsidRPr="002A5DC2">
              <w:rPr>
                <w:rFonts w:ascii="Tahoma" w:hAnsi="Tahoma" w:cs="Tahoma"/>
                <w:sz w:val="18"/>
                <w:szCs w:val="18"/>
              </w:rPr>
              <w:t>czujnik wielorazowy do pomiaru dla dorosłych i dzieci na palec</w:t>
            </w:r>
          </w:p>
        </w:tc>
        <w:tc>
          <w:tcPr>
            <w:tcW w:w="2694" w:type="dxa"/>
            <w:tcBorders>
              <w:top w:val="single" w:sz="4" w:space="0" w:color="auto"/>
              <w:left w:val="single" w:sz="4" w:space="0" w:color="auto"/>
              <w:bottom w:val="single" w:sz="4" w:space="0" w:color="auto"/>
              <w:right w:val="single" w:sz="4" w:space="0" w:color="auto"/>
            </w:tcBorders>
          </w:tcPr>
          <w:p w14:paraId="147EBCEE" w14:textId="77777777" w:rsidR="00597F71" w:rsidRPr="002A5DC2" w:rsidRDefault="00597F71" w:rsidP="00597F71">
            <w:pPr>
              <w:rPr>
                <w:rFonts w:ascii="Tahoma" w:hAnsi="Tahoma" w:cs="Tahoma"/>
                <w:sz w:val="18"/>
                <w:szCs w:val="18"/>
              </w:rPr>
            </w:pPr>
          </w:p>
        </w:tc>
      </w:tr>
      <w:tr w:rsidR="00597F71" w:rsidRPr="002A5DC2" w14:paraId="4E0488AD"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19C3A0FC" w14:textId="77777777" w:rsidR="00597F71" w:rsidRPr="002A5DC2" w:rsidRDefault="00597F71" w:rsidP="00597F71">
            <w:pPr>
              <w:ind w:left="360"/>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0103B260"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pomiar temperatur </w:t>
            </w:r>
          </w:p>
        </w:tc>
        <w:tc>
          <w:tcPr>
            <w:tcW w:w="2694" w:type="dxa"/>
            <w:tcBorders>
              <w:top w:val="single" w:sz="4" w:space="0" w:color="auto"/>
              <w:left w:val="single" w:sz="4" w:space="0" w:color="auto"/>
              <w:bottom w:val="single" w:sz="4" w:space="0" w:color="auto"/>
              <w:right w:val="single" w:sz="4" w:space="0" w:color="auto"/>
            </w:tcBorders>
          </w:tcPr>
          <w:p w14:paraId="05DEC3A7" w14:textId="77777777" w:rsidR="00597F71" w:rsidRPr="002A5DC2" w:rsidRDefault="00597F71" w:rsidP="00597F71">
            <w:pPr>
              <w:rPr>
                <w:rFonts w:ascii="Tahoma" w:hAnsi="Tahoma" w:cs="Tahoma"/>
                <w:sz w:val="18"/>
                <w:szCs w:val="18"/>
              </w:rPr>
            </w:pPr>
          </w:p>
        </w:tc>
      </w:tr>
      <w:tr w:rsidR="00597F71" w:rsidRPr="002A5DC2" w14:paraId="5F18F369"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1EFC443A"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4ED22476"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pomiar temperatury obwodowej - powierzchniowej w zestawie kabel do połączenia czujnika  </w:t>
            </w:r>
          </w:p>
        </w:tc>
        <w:tc>
          <w:tcPr>
            <w:tcW w:w="2694" w:type="dxa"/>
            <w:tcBorders>
              <w:top w:val="single" w:sz="4" w:space="0" w:color="auto"/>
              <w:left w:val="single" w:sz="4" w:space="0" w:color="auto"/>
              <w:bottom w:val="single" w:sz="4" w:space="0" w:color="auto"/>
              <w:right w:val="single" w:sz="4" w:space="0" w:color="auto"/>
            </w:tcBorders>
          </w:tcPr>
          <w:p w14:paraId="6ECD8FF7" w14:textId="77777777" w:rsidR="00597F71" w:rsidRPr="002A5DC2" w:rsidRDefault="00597F71" w:rsidP="00597F71">
            <w:pPr>
              <w:rPr>
                <w:rFonts w:ascii="Tahoma" w:hAnsi="Tahoma" w:cs="Tahoma"/>
                <w:sz w:val="18"/>
                <w:szCs w:val="18"/>
              </w:rPr>
            </w:pPr>
          </w:p>
        </w:tc>
      </w:tr>
      <w:tr w:rsidR="00597F71" w:rsidRPr="002A5DC2" w14:paraId="777BCBA9"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5B3EE693"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172070AB" w14:textId="77777777" w:rsidR="00597F71" w:rsidRPr="002A5DC2" w:rsidRDefault="00597F71" w:rsidP="00597F71">
            <w:pPr>
              <w:rPr>
                <w:rFonts w:ascii="Tahoma" w:hAnsi="Tahoma" w:cs="Tahoma"/>
                <w:sz w:val="18"/>
                <w:szCs w:val="18"/>
              </w:rPr>
            </w:pPr>
            <w:r w:rsidRPr="002A5DC2">
              <w:rPr>
                <w:rFonts w:ascii="Tahoma" w:hAnsi="Tahoma" w:cs="Tahoma"/>
                <w:sz w:val="18"/>
                <w:szCs w:val="18"/>
              </w:rPr>
              <w:t>możliwość pomiaru minimum dwóch temperatur</w:t>
            </w:r>
          </w:p>
          <w:p w14:paraId="528F0CBD"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wyświetlanie temperatury T1, T2 i ich różnicy T2-T1 </w:t>
            </w:r>
          </w:p>
        </w:tc>
        <w:tc>
          <w:tcPr>
            <w:tcW w:w="2694" w:type="dxa"/>
            <w:tcBorders>
              <w:top w:val="single" w:sz="4" w:space="0" w:color="auto"/>
              <w:left w:val="single" w:sz="4" w:space="0" w:color="auto"/>
              <w:bottom w:val="single" w:sz="4" w:space="0" w:color="auto"/>
              <w:right w:val="single" w:sz="4" w:space="0" w:color="auto"/>
            </w:tcBorders>
          </w:tcPr>
          <w:p w14:paraId="54E8867A" w14:textId="77777777" w:rsidR="00597F71" w:rsidRPr="002A5DC2" w:rsidRDefault="00597F71" w:rsidP="00597F71">
            <w:pPr>
              <w:rPr>
                <w:rFonts w:ascii="Tahoma" w:hAnsi="Tahoma" w:cs="Tahoma"/>
                <w:sz w:val="18"/>
                <w:szCs w:val="18"/>
              </w:rPr>
            </w:pPr>
          </w:p>
        </w:tc>
      </w:tr>
      <w:tr w:rsidR="00597F71" w:rsidRPr="002A5DC2" w14:paraId="3DA418D0"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63410E53" w14:textId="77777777" w:rsidR="00597F71" w:rsidRPr="002A5DC2" w:rsidRDefault="00597F71" w:rsidP="00597F71">
            <w:pPr>
              <w:ind w:left="360"/>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51CF70C6"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pomiar ciśnienia </w:t>
            </w:r>
          </w:p>
        </w:tc>
        <w:tc>
          <w:tcPr>
            <w:tcW w:w="2694" w:type="dxa"/>
            <w:tcBorders>
              <w:top w:val="single" w:sz="4" w:space="0" w:color="auto"/>
              <w:left w:val="single" w:sz="4" w:space="0" w:color="auto"/>
              <w:bottom w:val="single" w:sz="4" w:space="0" w:color="auto"/>
              <w:right w:val="single" w:sz="4" w:space="0" w:color="auto"/>
            </w:tcBorders>
          </w:tcPr>
          <w:p w14:paraId="1E2647FB" w14:textId="77777777" w:rsidR="00597F71" w:rsidRPr="002A5DC2" w:rsidRDefault="00597F71" w:rsidP="00597F71">
            <w:pPr>
              <w:rPr>
                <w:rFonts w:ascii="Tahoma" w:hAnsi="Tahoma" w:cs="Tahoma"/>
                <w:sz w:val="18"/>
                <w:szCs w:val="18"/>
              </w:rPr>
            </w:pPr>
          </w:p>
        </w:tc>
      </w:tr>
      <w:tr w:rsidR="00597F71" w:rsidRPr="002A5DC2" w14:paraId="202FEACD"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5B58B8FB"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75BD51B8"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ciśnienie tętnicze krwi metodą nieinwazyjną </w:t>
            </w:r>
          </w:p>
        </w:tc>
        <w:tc>
          <w:tcPr>
            <w:tcW w:w="2694" w:type="dxa"/>
            <w:tcBorders>
              <w:top w:val="single" w:sz="4" w:space="0" w:color="auto"/>
              <w:left w:val="single" w:sz="4" w:space="0" w:color="auto"/>
              <w:bottom w:val="single" w:sz="4" w:space="0" w:color="auto"/>
              <w:right w:val="single" w:sz="4" w:space="0" w:color="auto"/>
            </w:tcBorders>
          </w:tcPr>
          <w:p w14:paraId="7AF4E631" w14:textId="77777777" w:rsidR="00597F71" w:rsidRPr="002A5DC2" w:rsidRDefault="00597F71" w:rsidP="00597F71">
            <w:pPr>
              <w:rPr>
                <w:rFonts w:ascii="Tahoma" w:hAnsi="Tahoma" w:cs="Tahoma"/>
                <w:sz w:val="18"/>
                <w:szCs w:val="18"/>
              </w:rPr>
            </w:pPr>
          </w:p>
        </w:tc>
      </w:tr>
      <w:tr w:rsidR="00597F71" w:rsidRPr="002A5DC2" w14:paraId="311BA455"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694F7DD5"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299B3989"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pomiar wyzwalany ręcznie, automatycznie w wybranych odstępach czasowych, ciągłe pomiary przez określony czas, czas repetycji pomiarów automatycznych min. 1 – 240 min. </w:t>
            </w:r>
          </w:p>
        </w:tc>
        <w:tc>
          <w:tcPr>
            <w:tcW w:w="2694" w:type="dxa"/>
            <w:tcBorders>
              <w:top w:val="single" w:sz="4" w:space="0" w:color="auto"/>
              <w:left w:val="single" w:sz="4" w:space="0" w:color="auto"/>
              <w:bottom w:val="single" w:sz="4" w:space="0" w:color="auto"/>
              <w:right w:val="single" w:sz="4" w:space="0" w:color="auto"/>
            </w:tcBorders>
          </w:tcPr>
          <w:p w14:paraId="42FAF87D" w14:textId="77777777" w:rsidR="00597F71" w:rsidRPr="002A5DC2" w:rsidRDefault="00597F71" w:rsidP="00597F71">
            <w:pPr>
              <w:rPr>
                <w:rFonts w:ascii="Tahoma" w:hAnsi="Tahoma" w:cs="Tahoma"/>
                <w:sz w:val="18"/>
                <w:szCs w:val="18"/>
              </w:rPr>
            </w:pPr>
          </w:p>
        </w:tc>
      </w:tr>
      <w:tr w:rsidR="00597F71" w:rsidRPr="002A5DC2" w14:paraId="012D3F64"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0C7C3151"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137C9B23" w14:textId="77777777" w:rsidR="00597F71" w:rsidRPr="002A5DC2" w:rsidRDefault="00597F71" w:rsidP="00597F71">
            <w:pPr>
              <w:rPr>
                <w:rFonts w:ascii="Tahoma" w:hAnsi="Tahoma" w:cs="Tahoma"/>
                <w:sz w:val="18"/>
                <w:szCs w:val="18"/>
              </w:rPr>
            </w:pPr>
            <w:r w:rsidRPr="002A5DC2">
              <w:rPr>
                <w:rFonts w:ascii="Tahoma" w:hAnsi="Tahoma" w:cs="Tahoma"/>
                <w:sz w:val="18"/>
                <w:szCs w:val="18"/>
              </w:rPr>
              <w:t>komplet wielorazowych mankietów bez lateksu dla dorosłych wraz z kablem połączeniowym</w:t>
            </w:r>
          </w:p>
          <w:p w14:paraId="2E5855B9" w14:textId="77777777" w:rsidR="00597F71" w:rsidRPr="002A5DC2" w:rsidRDefault="00597F71" w:rsidP="00597F71">
            <w:pPr>
              <w:rPr>
                <w:rFonts w:ascii="Tahoma" w:hAnsi="Tahoma" w:cs="Tahoma"/>
                <w:sz w:val="18"/>
                <w:szCs w:val="18"/>
              </w:rPr>
            </w:pPr>
            <w:r w:rsidRPr="002A5DC2">
              <w:rPr>
                <w:rFonts w:ascii="Tahoma" w:hAnsi="Tahoma" w:cs="Tahoma"/>
                <w:sz w:val="18"/>
                <w:szCs w:val="18"/>
              </w:rPr>
              <w:t>– (3 różne rozmiary mankietów: duży, średni, mały) oraz mankiet stożkowy na przedramię dla otyłych pacjentów</w:t>
            </w:r>
          </w:p>
        </w:tc>
        <w:tc>
          <w:tcPr>
            <w:tcW w:w="2694" w:type="dxa"/>
            <w:tcBorders>
              <w:top w:val="single" w:sz="4" w:space="0" w:color="auto"/>
              <w:left w:val="single" w:sz="4" w:space="0" w:color="auto"/>
              <w:bottom w:val="single" w:sz="4" w:space="0" w:color="auto"/>
              <w:right w:val="single" w:sz="4" w:space="0" w:color="auto"/>
            </w:tcBorders>
          </w:tcPr>
          <w:p w14:paraId="0DDD630A" w14:textId="77777777" w:rsidR="00597F71" w:rsidRPr="002A5DC2" w:rsidRDefault="00597F71" w:rsidP="00597F71">
            <w:pPr>
              <w:rPr>
                <w:rFonts w:ascii="Tahoma" w:hAnsi="Tahoma" w:cs="Tahoma"/>
                <w:sz w:val="18"/>
                <w:szCs w:val="18"/>
              </w:rPr>
            </w:pPr>
          </w:p>
        </w:tc>
      </w:tr>
      <w:tr w:rsidR="00597F71" w:rsidRPr="002A5DC2" w14:paraId="13A803A1"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3FE5A11E"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6762C1CE"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pomiar ciśnienia krwi metodą bezpośrednią (krwawą) min. 2 kanały: tętnicze i OCŻ                               </w:t>
            </w:r>
          </w:p>
          <w:p w14:paraId="52B1F332" w14:textId="77777777" w:rsidR="00597F71" w:rsidRPr="002A5DC2" w:rsidRDefault="00597F71" w:rsidP="00597F71">
            <w:pPr>
              <w:rPr>
                <w:rFonts w:ascii="Tahoma" w:hAnsi="Tahoma" w:cs="Tahoma"/>
                <w:sz w:val="18"/>
                <w:szCs w:val="18"/>
              </w:rPr>
            </w:pPr>
            <w:r w:rsidRPr="002A5DC2">
              <w:rPr>
                <w:rFonts w:ascii="Tahoma" w:hAnsi="Tahoma" w:cs="Tahoma"/>
                <w:sz w:val="18"/>
                <w:szCs w:val="18"/>
              </w:rPr>
              <w:t>Pomiar ciśnień inwazyjnych w zakresie min. - 25 do 320 mmHg</w:t>
            </w:r>
          </w:p>
        </w:tc>
        <w:tc>
          <w:tcPr>
            <w:tcW w:w="2694" w:type="dxa"/>
            <w:tcBorders>
              <w:top w:val="single" w:sz="4" w:space="0" w:color="auto"/>
              <w:left w:val="single" w:sz="4" w:space="0" w:color="auto"/>
              <w:bottom w:val="single" w:sz="4" w:space="0" w:color="auto"/>
              <w:right w:val="single" w:sz="4" w:space="0" w:color="auto"/>
            </w:tcBorders>
          </w:tcPr>
          <w:p w14:paraId="0FCBAC92" w14:textId="77777777" w:rsidR="00597F71" w:rsidRPr="002A5DC2" w:rsidRDefault="00597F71" w:rsidP="00597F71">
            <w:pPr>
              <w:rPr>
                <w:rFonts w:ascii="Tahoma" w:hAnsi="Tahoma" w:cs="Tahoma"/>
                <w:sz w:val="18"/>
                <w:szCs w:val="18"/>
              </w:rPr>
            </w:pPr>
          </w:p>
        </w:tc>
      </w:tr>
      <w:tr w:rsidR="00597F71" w:rsidRPr="002A5DC2" w14:paraId="099E3300"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2F9FFFDF"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2827D352"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pomiar głębokości znieczulenia metodą </w:t>
            </w:r>
            <w:proofErr w:type="spellStart"/>
            <w:r w:rsidRPr="002A5DC2">
              <w:rPr>
                <w:rFonts w:ascii="Tahoma" w:hAnsi="Tahoma" w:cs="Tahoma"/>
                <w:sz w:val="18"/>
                <w:szCs w:val="18"/>
              </w:rPr>
              <w:t>BiS</w:t>
            </w:r>
            <w:proofErr w:type="spellEnd"/>
            <w:r w:rsidRPr="002A5DC2">
              <w:rPr>
                <w:rFonts w:ascii="Tahoma" w:hAnsi="Tahoma" w:cs="Tahoma"/>
                <w:sz w:val="18"/>
                <w:szCs w:val="18"/>
              </w:rPr>
              <w:t xml:space="preserve"> lub Entropii z modułu pomiarowego sterowanego z monitora funkcji życiowych</w:t>
            </w:r>
          </w:p>
        </w:tc>
        <w:tc>
          <w:tcPr>
            <w:tcW w:w="2694" w:type="dxa"/>
            <w:tcBorders>
              <w:top w:val="single" w:sz="4" w:space="0" w:color="auto"/>
              <w:left w:val="single" w:sz="4" w:space="0" w:color="auto"/>
              <w:bottom w:val="single" w:sz="4" w:space="0" w:color="auto"/>
              <w:right w:val="single" w:sz="4" w:space="0" w:color="auto"/>
            </w:tcBorders>
          </w:tcPr>
          <w:p w14:paraId="1AE2CB4E" w14:textId="77777777" w:rsidR="00597F71" w:rsidRPr="002A5DC2" w:rsidRDefault="00597F71" w:rsidP="00597F71">
            <w:pPr>
              <w:rPr>
                <w:rFonts w:ascii="Tahoma" w:hAnsi="Tahoma" w:cs="Tahoma"/>
                <w:sz w:val="18"/>
                <w:szCs w:val="18"/>
              </w:rPr>
            </w:pPr>
          </w:p>
        </w:tc>
      </w:tr>
      <w:tr w:rsidR="00597F71" w:rsidRPr="002A5DC2" w14:paraId="74262236"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15173B4E" w14:textId="77777777" w:rsidR="00597F71" w:rsidRPr="002A5DC2" w:rsidRDefault="00597F71" w:rsidP="00597F71">
            <w:pPr>
              <w:ind w:left="360"/>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374ACA92" w14:textId="77777777" w:rsidR="00597F71" w:rsidRPr="002A5DC2" w:rsidRDefault="00597F71" w:rsidP="00597F71">
            <w:pPr>
              <w:rPr>
                <w:rFonts w:ascii="Tahoma" w:hAnsi="Tahoma" w:cs="Tahoma"/>
                <w:sz w:val="18"/>
                <w:szCs w:val="18"/>
              </w:rPr>
            </w:pPr>
            <w:r w:rsidRPr="002A5DC2">
              <w:rPr>
                <w:rFonts w:ascii="Tahoma" w:hAnsi="Tahoma" w:cs="Tahoma"/>
                <w:sz w:val="18"/>
                <w:szCs w:val="18"/>
              </w:rPr>
              <w:t>inne</w:t>
            </w:r>
          </w:p>
        </w:tc>
        <w:tc>
          <w:tcPr>
            <w:tcW w:w="2694" w:type="dxa"/>
            <w:tcBorders>
              <w:top w:val="single" w:sz="4" w:space="0" w:color="auto"/>
              <w:left w:val="single" w:sz="4" w:space="0" w:color="auto"/>
              <w:bottom w:val="single" w:sz="4" w:space="0" w:color="auto"/>
              <w:right w:val="single" w:sz="4" w:space="0" w:color="auto"/>
            </w:tcBorders>
          </w:tcPr>
          <w:p w14:paraId="4B4A1576" w14:textId="77777777" w:rsidR="00597F71" w:rsidRPr="002A5DC2" w:rsidRDefault="00597F71" w:rsidP="00597F71">
            <w:pPr>
              <w:rPr>
                <w:rFonts w:ascii="Tahoma" w:hAnsi="Tahoma" w:cs="Tahoma"/>
                <w:sz w:val="18"/>
                <w:szCs w:val="18"/>
              </w:rPr>
            </w:pPr>
          </w:p>
        </w:tc>
      </w:tr>
      <w:tr w:rsidR="00597F71" w:rsidRPr="002A5DC2" w14:paraId="68F1DA28"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75FB635B"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481F9012"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pomiar zwiotczenia mięśniowego z modułu pomiarowego sterowanego z monitora funkcji życiowych, w komplecie wielorazowy </w:t>
            </w:r>
            <w:proofErr w:type="spellStart"/>
            <w:r w:rsidRPr="002A5DC2">
              <w:rPr>
                <w:rFonts w:ascii="Tahoma" w:hAnsi="Tahoma" w:cs="Tahoma"/>
                <w:sz w:val="18"/>
                <w:szCs w:val="18"/>
              </w:rPr>
              <w:t>mechanosensor</w:t>
            </w:r>
            <w:proofErr w:type="spellEnd"/>
            <w:r w:rsidRPr="002A5DC2">
              <w:rPr>
                <w:rFonts w:ascii="Tahoma" w:hAnsi="Tahoma" w:cs="Tahoma"/>
                <w:sz w:val="18"/>
                <w:szCs w:val="18"/>
              </w:rPr>
              <w:t xml:space="preserve"> dla dorosłych</w:t>
            </w:r>
          </w:p>
          <w:p w14:paraId="7DE6DFAC" w14:textId="77777777" w:rsidR="00597F71" w:rsidRPr="002A5DC2" w:rsidRDefault="00597F71" w:rsidP="00597F71">
            <w:pPr>
              <w:rPr>
                <w:rFonts w:ascii="Tahoma" w:hAnsi="Tahoma" w:cs="Tahoma"/>
                <w:sz w:val="18"/>
                <w:szCs w:val="18"/>
              </w:rPr>
            </w:pPr>
            <w:r w:rsidRPr="002A5DC2">
              <w:rPr>
                <w:rFonts w:ascii="Tahoma" w:hAnsi="Tahoma" w:cs="Tahoma"/>
                <w:sz w:val="18"/>
                <w:szCs w:val="18"/>
              </w:rPr>
              <w:t>Wizualizacja czasu od ostatniego pomiaru TOF na ekranie monitora</w:t>
            </w:r>
          </w:p>
          <w:p w14:paraId="1D1FC139"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Komunikat o ustępowaniu zwiotczenia na ekranie monitora </w:t>
            </w:r>
          </w:p>
        </w:tc>
        <w:tc>
          <w:tcPr>
            <w:tcW w:w="2694" w:type="dxa"/>
            <w:tcBorders>
              <w:top w:val="single" w:sz="4" w:space="0" w:color="auto"/>
              <w:left w:val="single" w:sz="4" w:space="0" w:color="auto"/>
              <w:bottom w:val="single" w:sz="4" w:space="0" w:color="auto"/>
              <w:right w:val="single" w:sz="4" w:space="0" w:color="auto"/>
            </w:tcBorders>
          </w:tcPr>
          <w:p w14:paraId="6644655F" w14:textId="77777777" w:rsidR="00597F71" w:rsidRPr="002A5DC2" w:rsidRDefault="00597F71" w:rsidP="00597F71">
            <w:pPr>
              <w:rPr>
                <w:rFonts w:ascii="Tahoma" w:hAnsi="Tahoma" w:cs="Tahoma"/>
                <w:sz w:val="18"/>
                <w:szCs w:val="18"/>
              </w:rPr>
            </w:pPr>
          </w:p>
        </w:tc>
      </w:tr>
      <w:tr w:rsidR="00597F71" w:rsidRPr="002A5DC2" w14:paraId="1CE06ECB"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214B18E9"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59075718" w14:textId="77777777" w:rsidR="00597F71" w:rsidRPr="002A5DC2" w:rsidRDefault="00597F71" w:rsidP="00597F71">
            <w:pPr>
              <w:rPr>
                <w:rFonts w:ascii="Tahoma" w:hAnsi="Tahoma" w:cs="Tahoma"/>
                <w:sz w:val="18"/>
                <w:szCs w:val="18"/>
              </w:rPr>
            </w:pPr>
            <w:r w:rsidRPr="002A5DC2">
              <w:rPr>
                <w:rFonts w:ascii="Tahoma" w:hAnsi="Tahoma" w:cs="Tahoma"/>
                <w:sz w:val="18"/>
                <w:szCs w:val="18"/>
              </w:rPr>
              <w:t>p</w:t>
            </w:r>
            <w:r w:rsidRPr="002A5DC2">
              <w:rPr>
                <w:rFonts w:ascii="Tahoma" w:hAnsi="Tahoma" w:cs="Tahoma"/>
                <w:color w:val="000000"/>
                <w:sz w:val="18"/>
                <w:szCs w:val="18"/>
              </w:rPr>
              <w:t xml:space="preserve">omiar bodźców </w:t>
            </w:r>
            <w:proofErr w:type="spellStart"/>
            <w:r w:rsidRPr="002A5DC2">
              <w:rPr>
                <w:rFonts w:ascii="Tahoma" w:hAnsi="Tahoma" w:cs="Tahoma"/>
                <w:color w:val="000000"/>
                <w:sz w:val="18"/>
                <w:szCs w:val="18"/>
              </w:rPr>
              <w:t>nocyceptywnych</w:t>
            </w:r>
            <w:proofErr w:type="spellEnd"/>
            <w:r w:rsidRPr="002A5DC2">
              <w:rPr>
                <w:rFonts w:ascii="Tahoma" w:hAnsi="Tahoma" w:cs="Tahoma"/>
                <w:color w:val="000000"/>
                <w:sz w:val="18"/>
                <w:szCs w:val="18"/>
              </w:rPr>
              <w:t xml:space="preserve"> poprzez pomiar parametru wykazującego zmiany reakcji hemodynamicznych spowodowanych przez bodźce chirurgiczne i środki przeciwbólowe</w:t>
            </w:r>
          </w:p>
        </w:tc>
        <w:tc>
          <w:tcPr>
            <w:tcW w:w="2694" w:type="dxa"/>
            <w:tcBorders>
              <w:top w:val="single" w:sz="4" w:space="0" w:color="auto"/>
              <w:left w:val="single" w:sz="4" w:space="0" w:color="auto"/>
              <w:bottom w:val="single" w:sz="4" w:space="0" w:color="auto"/>
              <w:right w:val="single" w:sz="4" w:space="0" w:color="auto"/>
            </w:tcBorders>
          </w:tcPr>
          <w:p w14:paraId="09A51342" w14:textId="77777777" w:rsidR="00597F71" w:rsidRPr="002A5DC2" w:rsidRDefault="00597F71" w:rsidP="00597F71">
            <w:pPr>
              <w:rPr>
                <w:rFonts w:ascii="Tahoma" w:hAnsi="Tahoma" w:cs="Tahoma"/>
                <w:sz w:val="18"/>
                <w:szCs w:val="18"/>
              </w:rPr>
            </w:pPr>
          </w:p>
        </w:tc>
      </w:tr>
      <w:tr w:rsidR="00597F71" w:rsidRPr="002A5DC2" w14:paraId="05AC6349"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690734D7"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548306CD"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wizualizacja graficzna stanu świadomości pacjenta i odczuwania przez niego bodźców </w:t>
            </w:r>
            <w:proofErr w:type="spellStart"/>
            <w:r w:rsidRPr="002A5DC2">
              <w:rPr>
                <w:rFonts w:ascii="Tahoma" w:hAnsi="Tahoma" w:cs="Tahoma"/>
                <w:sz w:val="18"/>
                <w:szCs w:val="18"/>
              </w:rPr>
              <w:t>nocyceptywnych</w:t>
            </w:r>
            <w:proofErr w:type="spellEnd"/>
            <w:r w:rsidRPr="002A5DC2">
              <w:rPr>
                <w:rFonts w:ascii="Tahoma" w:hAnsi="Tahoma" w:cs="Tahoma"/>
                <w:sz w:val="18"/>
                <w:szCs w:val="18"/>
              </w:rPr>
              <w:t xml:space="preserve"> na ekranie monitora pacjenta</w:t>
            </w:r>
          </w:p>
        </w:tc>
        <w:tc>
          <w:tcPr>
            <w:tcW w:w="2694" w:type="dxa"/>
            <w:tcBorders>
              <w:top w:val="single" w:sz="4" w:space="0" w:color="auto"/>
              <w:left w:val="single" w:sz="4" w:space="0" w:color="auto"/>
              <w:bottom w:val="single" w:sz="4" w:space="0" w:color="auto"/>
              <w:right w:val="single" w:sz="4" w:space="0" w:color="auto"/>
            </w:tcBorders>
          </w:tcPr>
          <w:p w14:paraId="41A8D97D" w14:textId="77777777" w:rsidR="00597F71" w:rsidRPr="002A5DC2" w:rsidRDefault="00597F71" w:rsidP="00597F71">
            <w:pPr>
              <w:rPr>
                <w:rFonts w:ascii="Tahoma" w:hAnsi="Tahoma" w:cs="Tahoma"/>
                <w:sz w:val="18"/>
                <w:szCs w:val="18"/>
              </w:rPr>
            </w:pPr>
          </w:p>
        </w:tc>
      </w:tr>
      <w:tr w:rsidR="00597F71" w:rsidRPr="002A5DC2" w14:paraId="20688FA2"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416996F3"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0AD0C14C" w14:textId="77777777" w:rsidR="00597F71" w:rsidRPr="002A5DC2" w:rsidRDefault="00597F71" w:rsidP="00597F71">
            <w:pPr>
              <w:rPr>
                <w:rFonts w:ascii="Tahoma" w:hAnsi="Tahoma" w:cs="Tahoma"/>
                <w:sz w:val="18"/>
                <w:szCs w:val="18"/>
              </w:rPr>
            </w:pPr>
            <w:r w:rsidRPr="002A5DC2">
              <w:rPr>
                <w:rFonts w:ascii="Tahoma" w:hAnsi="Tahoma" w:cs="Tahoma"/>
                <w:sz w:val="18"/>
                <w:szCs w:val="18"/>
              </w:rPr>
              <w:t>możliwość pracy w sieci centralnego monitorowania. Możliwość podglądu ekranu innego monitora tego samego typu, pracującego w sieci bez konieczności używania dedykowanych serwerów czy centrali</w:t>
            </w:r>
          </w:p>
        </w:tc>
        <w:tc>
          <w:tcPr>
            <w:tcW w:w="2694" w:type="dxa"/>
            <w:tcBorders>
              <w:top w:val="single" w:sz="4" w:space="0" w:color="auto"/>
              <w:left w:val="single" w:sz="4" w:space="0" w:color="auto"/>
              <w:bottom w:val="single" w:sz="4" w:space="0" w:color="auto"/>
              <w:right w:val="single" w:sz="4" w:space="0" w:color="auto"/>
            </w:tcBorders>
          </w:tcPr>
          <w:p w14:paraId="05942BFF" w14:textId="77777777" w:rsidR="00597F71" w:rsidRPr="002A5DC2" w:rsidRDefault="00597F71" w:rsidP="00597F71">
            <w:pPr>
              <w:rPr>
                <w:rFonts w:ascii="Tahoma" w:hAnsi="Tahoma" w:cs="Tahoma"/>
                <w:sz w:val="18"/>
                <w:szCs w:val="18"/>
              </w:rPr>
            </w:pPr>
          </w:p>
        </w:tc>
      </w:tr>
      <w:tr w:rsidR="00597F71" w:rsidRPr="002A5DC2" w14:paraId="4FA01B7A" w14:textId="77777777" w:rsidTr="00597F71">
        <w:trPr>
          <w:trHeight w:val="286"/>
        </w:trPr>
        <w:tc>
          <w:tcPr>
            <w:tcW w:w="851" w:type="dxa"/>
            <w:tcBorders>
              <w:top w:val="single" w:sz="4" w:space="0" w:color="auto"/>
              <w:left w:val="single" w:sz="4" w:space="0" w:color="auto"/>
              <w:bottom w:val="single" w:sz="4" w:space="0" w:color="auto"/>
              <w:right w:val="single" w:sz="4" w:space="0" w:color="auto"/>
            </w:tcBorders>
          </w:tcPr>
          <w:p w14:paraId="665B03F4"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4CB39A21" w14:textId="77777777" w:rsidR="00597F71" w:rsidRPr="002A5DC2" w:rsidRDefault="00597F71" w:rsidP="00597F71">
            <w:pPr>
              <w:rPr>
                <w:rFonts w:ascii="Tahoma" w:hAnsi="Tahoma" w:cs="Tahoma"/>
                <w:sz w:val="18"/>
                <w:szCs w:val="18"/>
              </w:rPr>
            </w:pPr>
            <w:r w:rsidRPr="002A5DC2">
              <w:rPr>
                <w:rFonts w:ascii="Tahoma" w:hAnsi="Tahoma" w:cs="Tahoma"/>
                <w:sz w:val="18"/>
                <w:szCs w:val="18"/>
              </w:rPr>
              <w:t xml:space="preserve">aparat i monitor zgodne z dyrektywą </w:t>
            </w:r>
            <w:proofErr w:type="spellStart"/>
            <w:r w:rsidRPr="002A5DC2">
              <w:rPr>
                <w:rFonts w:ascii="Tahoma" w:hAnsi="Tahoma" w:cs="Tahoma"/>
                <w:sz w:val="18"/>
                <w:szCs w:val="18"/>
              </w:rPr>
              <w:t>RoHS</w:t>
            </w:r>
            <w:proofErr w:type="spellEnd"/>
            <w:r w:rsidRPr="002A5DC2">
              <w:rPr>
                <w:rFonts w:ascii="Tahoma" w:hAnsi="Tahoma" w:cs="Tahoma"/>
                <w:sz w:val="18"/>
                <w:szCs w:val="18"/>
              </w:rPr>
              <w:t xml:space="preserve"> (produkcja bez użycia materiałów potencjalnie toksycznych) potwierdzenie certyfikatem</w:t>
            </w:r>
          </w:p>
        </w:tc>
        <w:tc>
          <w:tcPr>
            <w:tcW w:w="2694" w:type="dxa"/>
            <w:tcBorders>
              <w:top w:val="single" w:sz="4" w:space="0" w:color="auto"/>
              <w:left w:val="single" w:sz="4" w:space="0" w:color="auto"/>
              <w:bottom w:val="single" w:sz="4" w:space="0" w:color="auto"/>
              <w:right w:val="single" w:sz="4" w:space="0" w:color="auto"/>
            </w:tcBorders>
          </w:tcPr>
          <w:p w14:paraId="212CD2CF" w14:textId="77777777" w:rsidR="00597F71" w:rsidRPr="002A5DC2" w:rsidRDefault="00597F71" w:rsidP="00597F71">
            <w:pPr>
              <w:rPr>
                <w:rFonts w:ascii="Tahoma" w:hAnsi="Tahoma" w:cs="Tahoma"/>
                <w:sz w:val="18"/>
                <w:szCs w:val="18"/>
              </w:rPr>
            </w:pPr>
          </w:p>
        </w:tc>
      </w:tr>
      <w:tr w:rsidR="00597F71" w:rsidRPr="002A5DC2" w14:paraId="79209025"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4C4AEDB6"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718E4983" w14:textId="77777777" w:rsidR="00597F71" w:rsidRPr="002A5DC2" w:rsidRDefault="00597F71" w:rsidP="00597F71">
            <w:pPr>
              <w:rPr>
                <w:rFonts w:ascii="Tahoma" w:hAnsi="Tahoma" w:cs="Tahoma"/>
                <w:sz w:val="18"/>
                <w:szCs w:val="18"/>
              </w:rPr>
            </w:pPr>
            <w:r w:rsidRPr="002A5DC2">
              <w:rPr>
                <w:rFonts w:ascii="Tahoma" w:hAnsi="Tahoma" w:cs="Tahoma"/>
                <w:sz w:val="18"/>
                <w:szCs w:val="18"/>
              </w:rPr>
              <w:t>ze względów ekonomicznych, serwisowych jak i przyszłej rozbudowy - monitor funkcji życiowych, moduły pomiarowe oraz aparat do znieczulenia ogólnego jednego producenta</w:t>
            </w:r>
          </w:p>
        </w:tc>
        <w:tc>
          <w:tcPr>
            <w:tcW w:w="2694" w:type="dxa"/>
            <w:tcBorders>
              <w:top w:val="single" w:sz="4" w:space="0" w:color="auto"/>
              <w:left w:val="single" w:sz="4" w:space="0" w:color="auto"/>
              <w:bottom w:val="single" w:sz="4" w:space="0" w:color="auto"/>
              <w:right w:val="single" w:sz="4" w:space="0" w:color="auto"/>
            </w:tcBorders>
          </w:tcPr>
          <w:p w14:paraId="7AA72417" w14:textId="77777777" w:rsidR="00597F71" w:rsidRPr="002A5DC2" w:rsidRDefault="00597F71" w:rsidP="00597F71">
            <w:pPr>
              <w:rPr>
                <w:rFonts w:ascii="Tahoma" w:hAnsi="Tahoma" w:cs="Tahoma"/>
                <w:sz w:val="18"/>
                <w:szCs w:val="18"/>
              </w:rPr>
            </w:pPr>
          </w:p>
        </w:tc>
      </w:tr>
      <w:tr w:rsidR="00597F71" w:rsidRPr="002A5DC2" w14:paraId="5D66FBA3" w14:textId="77777777" w:rsidTr="00597F71">
        <w:trPr>
          <w:trHeight w:val="317"/>
        </w:trPr>
        <w:tc>
          <w:tcPr>
            <w:tcW w:w="851" w:type="dxa"/>
            <w:tcBorders>
              <w:top w:val="single" w:sz="4" w:space="0" w:color="auto"/>
              <w:left w:val="single" w:sz="4" w:space="0" w:color="auto"/>
              <w:bottom w:val="single" w:sz="4" w:space="0" w:color="auto"/>
              <w:right w:val="single" w:sz="4" w:space="0" w:color="auto"/>
            </w:tcBorders>
          </w:tcPr>
          <w:p w14:paraId="7146DD24" w14:textId="77777777" w:rsidR="00597F71" w:rsidRPr="002A5DC2" w:rsidRDefault="00597F71" w:rsidP="00597F71">
            <w:pPr>
              <w:numPr>
                <w:ilvl w:val="0"/>
                <w:numId w:val="55"/>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hideMark/>
          </w:tcPr>
          <w:p w14:paraId="469E981A" w14:textId="77777777" w:rsidR="00597F71" w:rsidRPr="002A5DC2" w:rsidRDefault="00597F71" w:rsidP="00597F71">
            <w:pPr>
              <w:rPr>
                <w:rFonts w:ascii="Tahoma" w:hAnsi="Tahoma" w:cs="Tahoma"/>
                <w:sz w:val="18"/>
                <w:szCs w:val="18"/>
              </w:rPr>
            </w:pPr>
            <w:r w:rsidRPr="002A5DC2">
              <w:rPr>
                <w:rFonts w:ascii="Tahoma" w:hAnsi="Tahoma" w:cs="Tahoma"/>
                <w:sz w:val="18"/>
                <w:szCs w:val="18"/>
              </w:rPr>
              <w:t>polskojęzyczne oprogramowanie aparatu, monitora i modułów</w:t>
            </w:r>
          </w:p>
        </w:tc>
        <w:tc>
          <w:tcPr>
            <w:tcW w:w="2694" w:type="dxa"/>
            <w:tcBorders>
              <w:top w:val="single" w:sz="4" w:space="0" w:color="auto"/>
              <w:left w:val="single" w:sz="4" w:space="0" w:color="auto"/>
              <w:bottom w:val="single" w:sz="4" w:space="0" w:color="auto"/>
              <w:right w:val="single" w:sz="4" w:space="0" w:color="auto"/>
            </w:tcBorders>
          </w:tcPr>
          <w:p w14:paraId="4D3DF82F" w14:textId="77777777" w:rsidR="00597F71" w:rsidRPr="002A5DC2" w:rsidRDefault="00597F71" w:rsidP="00597F71">
            <w:pPr>
              <w:rPr>
                <w:rFonts w:ascii="Tahoma" w:hAnsi="Tahoma" w:cs="Tahoma"/>
                <w:sz w:val="18"/>
                <w:szCs w:val="18"/>
              </w:rPr>
            </w:pPr>
          </w:p>
        </w:tc>
      </w:tr>
    </w:tbl>
    <w:p w14:paraId="52D090E1" w14:textId="77777777" w:rsidR="00597F71" w:rsidRPr="002A5DC2" w:rsidRDefault="00597F71" w:rsidP="00597F71">
      <w:pPr>
        <w:widowControl w:val="0"/>
        <w:autoSpaceDE w:val="0"/>
        <w:autoSpaceDN w:val="0"/>
        <w:adjustRightInd w:val="0"/>
        <w:rPr>
          <w:rFonts w:ascii="Tahoma" w:hAnsi="Tahoma" w:cs="Tahoma"/>
          <w:sz w:val="18"/>
          <w:szCs w:val="18"/>
        </w:rPr>
      </w:pPr>
    </w:p>
    <w:p w14:paraId="2652DA76" w14:textId="77777777" w:rsidR="00597F71" w:rsidRPr="002A5DC2" w:rsidRDefault="00597F71" w:rsidP="00597F71">
      <w:pPr>
        <w:jc w:val="right"/>
        <w:rPr>
          <w:rFonts w:ascii="Tahoma" w:hAnsi="Tahoma" w:cs="Tahoma"/>
          <w:b/>
          <w:sz w:val="18"/>
          <w:szCs w:val="18"/>
        </w:rPr>
      </w:pPr>
    </w:p>
    <w:p w14:paraId="5393A8B9" w14:textId="77777777" w:rsidR="00597F71" w:rsidRPr="002A5DC2"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r w:rsidRPr="002A5DC2">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62BCA276" w14:textId="77777777" w:rsidR="00597F71" w:rsidRPr="002A5DC2"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p>
    <w:p w14:paraId="79B1803A" w14:textId="77777777" w:rsidR="00597F71" w:rsidRPr="002A5DC2"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2A5DC2">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29911879" w14:textId="77777777" w:rsidR="00597F71" w:rsidRPr="002A5DC2" w:rsidRDefault="00597F71" w:rsidP="00597F71">
      <w:pPr>
        <w:widowControl w:val="0"/>
        <w:autoSpaceDE w:val="0"/>
        <w:autoSpaceDN w:val="0"/>
        <w:adjustRightInd w:val="0"/>
        <w:spacing w:line="276" w:lineRule="auto"/>
        <w:jc w:val="both"/>
        <w:rPr>
          <w:rFonts w:ascii="Tahoma" w:eastAsia="Arial Unicode MS" w:hAnsi="Tahoma" w:cs="Tahoma"/>
          <w:sz w:val="18"/>
          <w:szCs w:val="18"/>
        </w:rPr>
      </w:pPr>
    </w:p>
    <w:p w14:paraId="3E64A6E9" w14:textId="77777777" w:rsidR="00597F71" w:rsidRPr="002A5DC2"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2A5DC2">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36640107" w14:textId="77777777" w:rsidR="00597F71" w:rsidRPr="002A5DC2"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35882EDA" w14:textId="77777777" w:rsidR="00597F71" w:rsidRPr="002A5DC2"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447A3BB5" w14:textId="77777777" w:rsidR="00597F71" w:rsidRPr="002A5DC2" w:rsidRDefault="00597F71" w:rsidP="00597F71">
      <w:pPr>
        <w:widowControl w:val="0"/>
        <w:autoSpaceDE w:val="0"/>
        <w:autoSpaceDN w:val="0"/>
        <w:adjustRightInd w:val="0"/>
        <w:spacing w:line="276" w:lineRule="auto"/>
        <w:rPr>
          <w:rFonts w:ascii="Tahoma" w:eastAsia="Arial Unicode MS" w:hAnsi="Tahoma" w:cs="Tahoma"/>
          <w:b/>
          <w:sz w:val="18"/>
          <w:szCs w:val="18"/>
        </w:rPr>
      </w:pPr>
      <w:r w:rsidRPr="002A5DC2">
        <w:rPr>
          <w:rFonts w:ascii="Tahoma" w:eastAsia="Arial Unicode MS" w:hAnsi="Tahoma" w:cs="Tahoma"/>
          <w:b/>
          <w:sz w:val="18"/>
          <w:szCs w:val="18"/>
        </w:rPr>
        <w:t>Oświadczam, że oferowany przez nas Towar spełnia powyższe parametry wymagane przez Zamawiającego.</w:t>
      </w:r>
    </w:p>
    <w:p w14:paraId="205178C8" w14:textId="77777777" w:rsidR="00597F71" w:rsidRPr="002A5DC2" w:rsidRDefault="00597F71" w:rsidP="00597F71">
      <w:pPr>
        <w:widowControl w:val="0"/>
        <w:autoSpaceDE w:val="0"/>
        <w:autoSpaceDN w:val="0"/>
        <w:adjustRightInd w:val="0"/>
        <w:spacing w:line="276" w:lineRule="auto"/>
        <w:jc w:val="both"/>
        <w:rPr>
          <w:rFonts w:ascii="Tahoma" w:eastAsia="Arial Unicode MS" w:hAnsi="Tahoma" w:cs="Tahoma"/>
          <w:b/>
          <w:sz w:val="18"/>
          <w:szCs w:val="18"/>
        </w:rPr>
      </w:pPr>
      <w:r w:rsidRPr="002A5DC2">
        <w:rPr>
          <w:rFonts w:ascii="Tahoma" w:hAnsi="Tahoma" w:cs="Tahoma"/>
          <w:b/>
          <w:bCs/>
          <w:sz w:val="18"/>
          <w:szCs w:val="18"/>
        </w:rPr>
        <w:t xml:space="preserve">Szczegółowe informacje na temat oferowanego Towaru </w:t>
      </w:r>
      <w:r w:rsidRPr="002A5DC2">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709344F4" w14:textId="77777777" w:rsidR="00597F71" w:rsidRPr="002A5DC2" w:rsidRDefault="00597F71" w:rsidP="00597F71">
      <w:pPr>
        <w:widowControl w:val="0"/>
        <w:autoSpaceDE w:val="0"/>
        <w:autoSpaceDN w:val="0"/>
        <w:adjustRightInd w:val="0"/>
        <w:rPr>
          <w:rFonts w:ascii="Tahoma" w:eastAsia="Arial Unicode MS" w:hAnsi="Tahoma" w:cs="Tahoma"/>
          <w:sz w:val="18"/>
          <w:szCs w:val="18"/>
        </w:rPr>
      </w:pPr>
    </w:p>
    <w:p w14:paraId="5CC93C99" w14:textId="77777777" w:rsidR="00597F71" w:rsidRPr="002A5DC2" w:rsidRDefault="00597F71" w:rsidP="00597F71">
      <w:pPr>
        <w:widowControl w:val="0"/>
        <w:autoSpaceDE w:val="0"/>
        <w:autoSpaceDN w:val="0"/>
        <w:adjustRightInd w:val="0"/>
        <w:rPr>
          <w:rFonts w:ascii="Tahoma" w:eastAsia="Arial Unicode MS" w:hAnsi="Tahoma" w:cs="Tahoma"/>
          <w:sz w:val="18"/>
          <w:szCs w:val="18"/>
        </w:rPr>
      </w:pPr>
    </w:p>
    <w:p w14:paraId="2F26B271" w14:textId="77777777" w:rsidR="00597F71" w:rsidRPr="002A5DC2" w:rsidRDefault="00597F71" w:rsidP="00597F71">
      <w:pPr>
        <w:widowControl w:val="0"/>
        <w:autoSpaceDE w:val="0"/>
        <w:autoSpaceDN w:val="0"/>
        <w:adjustRightInd w:val="0"/>
        <w:rPr>
          <w:rFonts w:ascii="Tahoma" w:eastAsia="Arial Unicode MS" w:hAnsi="Tahoma" w:cs="Tahoma"/>
          <w:sz w:val="18"/>
          <w:szCs w:val="18"/>
        </w:rPr>
      </w:pPr>
    </w:p>
    <w:p w14:paraId="7A98725D" w14:textId="77777777" w:rsidR="00597F71" w:rsidRDefault="00597F71" w:rsidP="00597F71">
      <w:pPr>
        <w:rPr>
          <w:rFonts w:ascii="Tahoma" w:hAnsi="Tahoma" w:cs="Tahoma"/>
          <w:sz w:val="18"/>
          <w:szCs w:val="18"/>
        </w:rPr>
      </w:pPr>
      <w:r>
        <w:rPr>
          <w:rFonts w:ascii="Tahoma" w:hAnsi="Tahoma" w:cs="Tahoma"/>
          <w:sz w:val="18"/>
          <w:szCs w:val="18"/>
        </w:rPr>
        <w:br w:type="page"/>
      </w:r>
    </w:p>
    <w:p w14:paraId="45684768" w14:textId="77777777" w:rsidR="00597F71" w:rsidRPr="00A9544D" w:rsidRDefault="00597F71" w:rsidP="00597F71">
      <w:pPr>
        <w:jc w:val="right"/>
        <w:rPr>
          <w:rFonts w:ascii="Tahoma" w:hAnsi="Tahoma" w:cs="Tahoma"/>
          <w:color w:val="FF0000"/>
          <w:sz w:val="18"/>
          <w:szCs w:val="18"/>
        </w:rPr>
      </w:pPr>
      <w:r w:rsidRPr="00A9544D">
        <w:rPr>
          <w:rFonts w:ascii="Tahoma" w:hAnsi="Tahoma" w:cs="Tahoma"/>
          <w:b/>
          <w:sz w:val="18"/>
          <w:szCs w:val="18"/>
        </w:rPr>
        <w:lastRenderedPageBreak/>
        <w:t>Załącznik nr 1a) do Formularza Oferty</w:t>
      </w:r>
    </w:p>
    <w:p w14:paraId="4C8830BB" w14:textId="77777777" w:rsidR="00597F71" w:rsidRPr="00A9544D" w:rsidRDefault="00597F71" w:rsidP="00597F71">
      <w:pPr>
        <w:rPr>
          <w:rFonts w:ascii="Tahoma" w:hAnsi="Tahoma" w:cs="Tahoma"/>
          <w:sz w:val="18"/>
          <w:szCs w:val="18"/>
        </w:rPr>
      </w:pPr>
    </w:p>
    <w:p w14:paraId="1FC24882" w14:textId="77777777" w:rsidR="00597F71" w:rsidRPr="00A9544D" w:rsidRDefault="00597F71" w:rsidP="00597F71">
      <w:pPr>
        <w:rPr>
          <w:rFonts w:ascii="Tahoma" w:hAnsi="Tahoma" w:cs="Tahoma"/>
          <w:sz w:val="18"/>
          <w:szCs w:val="18"/>
        </w:rPr>
      </w:pPr>
    </w:p>
    <w:p w14:paraId="7B645D25" w14:textId="77777777" w:rsidR="00597F71" w:rsidRPr="00A9544D" w:rsidRDefault="00597F71" w:rsidP="00597F71">
      <w:pPr>
        <w:rPr>
          <w:rFonts w:ascii="Tahoma" w:eastAsia="Tahoma" w:hAnsi="Tahoma" w:cs="Tahoma"/>
          <w:i/>
          <w:sz w:val="18"/>
          <w:szCs w:val="18"/>
        </w:rPr>
      </w:pPr>
      <w:r w:rsidRPr="00A9544D">
        <w:rPr>
          <w:rFonts w:ascii="Tahoma" w:hAnsi="Tahoma" w:cs="Tahoma"/>
          <w:sz w:val="18"/>
          <w:szCs w:val="18"/>
        </w:rPr>
        <w:t>Nazwa, adres Wykonawcy ...............................................................</w:t>
      </w:r>
    </w:p>
    <w:p w14:paraId="54563DF1" w14:textId="77777777" w:rsidR="00597F71" w:rsidRPr="00A9544D" w:rsidRDefault="00597F71" w:rsidP="00597F71">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0B9316CD" w14:textId="77777777" w:rsidR="00597F71" w:rsidRPr="00A9544D" w:rsidRDefault="00597F71" w:rsidP="00597F71">
      <w:pPr>
        <w:rPr>
          <w:rFonts w:ascii="Tahoma" w:hAnsi="Tahoma" w:cs="Tahoma"/>
          <w:sz w:val="18"/>
          <w:szCs w:val="18"/>
        </w:rPr>
      </w:pPr>
    </w:p>
    <w:p w14:paraId="24DE7E8E"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PARAMETRY TECHNICZNE</w:t>
      </w:r>
    </w:p>
    <w:p w14:paraId="06A9DD63" w14:textId="77777777" w:rsidR="00597F71" w:rsidRPr="00A9544D" w:rsidRDefault="00597F71" w:rsidP="00597F71">
      <w:pPr>
        <w:jc w:val="center"/>
        <w:rPr>
          <w:rFonts w:ascii="Tahoma" w:hAnsi="Tahoma" w:cs="Tahoma"/>
          <w:b/>
          <w:sz w:val="18"/>
          <w:szCs w:val="18"/>
        </w:rPr>
      </w:pPr>
    </w:p>
    <w:p w14:paraId="3D9EE39A"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Pakiet nr 6</w:t>
      </w:r>
    </w:p>
    <w:p w14:paraId="138E4D1C" w14:textId="77777777" w:rsidR="00597F71" w:rsidRPr="00A9544D" w:rsidRDefault="00597F71" w:rsidP="00597F71">
      <w:pPr>
        <w:widowControl w:val="0"/>
        <w:autoSpaceDE w:val="0"/>
        <w:autoSpaceDN w:val="0"/>
        <w:adjustRightInd w:val="0"/>
        <w:jc w:val="center"/>
        <w:rPr>
          <w:rFonts w:ascii="Tahoma" w:hAnsi="Tahoma" w:cs="Tahoma"/>
          <w:b/>
          <w:sz w:val="18"/>
          <w:szCs w:val="18"/>
        </w:rPr>
      </w:pPr>
      <w:r w:rsidRPr="00A9544D">
        <w:rPr>
          <w:rFonts w:ascii="Tahoma" w:hAnsi="Tahoma" w:cs="Tahoma"/>
          <w:b/>
          <w:sz w:val="18"/>
          <w:szCs w:val="18"/>
        </w:rPr>
        <w:t>Zestaw do monitorowania czynności życiowych: EKG</w:t>
      </w:r>
    </w:p>
    <w:p w14:paraId="5530ED8F" w14:textId="77777777" w:rsidR="00597F71" w:rsidRPr="00A9544D" w:rsidRDefault="00597F71" w:rsidP="00597F71">
      <w:pPr>
        <w:widowControl w:val="0"/>
        <w:autoSpaceDE w:val="0"/>
        <w:autoSpaceDN w:val="0"/>
        <w:adjustRightInd w:val="0"/>
        <w:jc w:val="center"/>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597F71" w:rsidRPr="00A9544D" w14:paraId="616DFF10"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1165E3D" w14:textId="77777777" w:rsidR="00597F71" w:rsidRPr="00A9544D" w:rsidRDefault="00597F71" w:rsidP="00597F71">
            <w:pPr>
              <w:widowControl w:val="0"/>
              <w:jc w:val="center"/>
              <w:rPr>
                <w:rFonts w:ascii="Tahoma" w:hAnsi="Tahoma" w:cs="Tahoma"/>
                <w:b/>
                <w:sz w:val="18"/>
                <w:szCs w:val="18"/>
              </w:rPr>
            </w:pPr>
            <w:r w:rsidRPr="00A9544D">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22A3B73" w14:textId="77777777" w:rsidR="00597F71" w:rsidRPr="00A9544D" w:rsidRDefault="00597F71" w:rsidP="00597F71">
            <w:pPr>
              <w:jc w:val="center"/>
              <w:rPr>
                <w:rFonts w:ascii="Tahoma" w:hAnsi="Tahoma" w:cs="Tahoma"/>
                <w:sz w:val="18"/>
                <w:szCs w:val="18"/>
              </w:rPr>
            </w:pPr>
            <w:r w:rsidRPr="00A9544D">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09379D32"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 xml:space="preserve">Oferowana wartość </w:t>
            </w:r>
          </w:p>
          <w:p w14:paraId="359648A7" w14:textId="77777777" w:rsidR="00597F71" w:rsidRPr="00A9544D" w:rsidRDefault="00597F71" w:rsidP="00597F71">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597F71" w:rsidRPr="00A9544D" w14:paraId="2EAB8E57"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DF0531"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DD716B9"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2F8F7C98" w14:textId="77777777" w:rsidR="00597F71" w:rsidRPr="00A9544D" w:rsidRDefault="00597F71" w:rsidP="00597F71">
            <w:pPr>
              <w:jc w:val="center"/>
              <w:rPr>
                <w:rFonts w:ascii="Tahoma" w:hAnsi="Tahoma" w:cs="Tahoma"/>
                <w:b/>
                <w:sz w:val="18"/>
                <w:szCs w:val="18"/>
              </w:rPr>
            </w:pPr>
          </w:p>
        </w:tc>
      </w:tr>
      <w:tr w:rsidR="00597F71" w:rsidRPr="00A9544D" w14:paraId="40E4B3A8"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6805F26"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5CEE97C"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6DDFE1C2" w14:textId="77777777" w:rsidR="00597F71" w:rsidRPr="00A9544D" w:rsidRDefault="00597F71" w:rsidP="00597F71">
            <w:pPr>
              <w:jc w:val="center"/>
              <w:rPr>
                <w:rFonts w:ascii="Tahoma" w:hAnsi="Tahoma" w:cs="Tahoma"/>
                <w:b/>
                <w:sz w:val="18"/>
                <w:szCs w:val="18"/>
              </w:rPr>
            </w:pPr>
          </w:p>
        </w:tc>
      </w:tr>
      <w:tr w:rsidR="00597F71" w:rsidRPr="00A9544D" w14:paraId="1BC28A07"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0CD0854"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4C53F40"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4E18780E" w14:textId="77777777" w:rsidR="00597F71" w:rsidRPr="00A9544D" w:rsidRDefault="00597F71" w:rsidP="00597F71">
            <w:pPr>
              <w:jc w:val="center"/>
              <w:rPr>
                <w:rFonts w:ascii="Tahoma" w:hAnsi="Tahoma" w:cs="Tahoma"/>
                <w:b/>
                <w:sz w:val="18"/>
                <w:szCs w:val="18"/>
              </w:rPr>
            </w:pPr>
          </w:p>
        </w:tc>
      </w:tr>
      <w:tr w:rsidR="00597F71" w:rsidRPr="00A9544D" w14:paraId="4CA2FCC2" w14:textId="77777777" w:rsidTr="00597F71">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1135F953"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5EAAA344"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534657CC" w14:textId="77777777" w:rsidR="00597F71" w:rsidRPr="00A9544D" w:rsidRDefault="00597F71" w:rsidP="00597F71">
            <w:pPr>
              <w:jc w:val="center"/>
              <w:rPr>
                <w:rFonts w:ascii="Tahoma" w:hAnsi="Tahoma" w:cs="Tahoma"/>
                <w:b/>
                <w:sz w:val="18"/>
                <w:szCs w:val="18"/>
              </w:rPr>
            </w:pPr>
          </w:p>
        </w:tc>
      </w:tr>
      <w:tr w:rsidR="00597F71" w:rsidRPr="00A9544D" w14:paraId="63A655E6" w14:textId="77777777" w:rsidTr="00597F71">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3C77B8A"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6DB278A" w14:textId="77777777" w:rsidR="00597F71" w:rsidRPr="00A9544D" w:rsidRDefault="00597F71" w:rsidP="00597F71">
            <w:pPr>
              <w:ind w:hanging="72"/>
              <w:rPr>
                <w:rFonts w:ascii="Tahoma" w:hAnsi="Tahoma" w:cs="Tahoma"/>
                <w:sz w:val="18"/>
                <w:szCs w:val="18"/>
              </w:rPr>
            </w:pPr>
            <w:r w:rsidRPr="00A9544D">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10889AC6" w14:textId="77777777" w:rsidR="00597F71" w:rsidRPr="00A9544D" w:rsidRDefault="00597F71" w:rsidP="00597F71">
            <w:pPr>
              <w:jc w:val="center"/>
              <w:rPr>
                <w:rFonts w:ascii="Tahoma" w:hAnsi="Tahoma" w:cs="Tahoma"/>
                <w:b/>
                <w:sz w:val="18"/>
                <w:szCs w:val="18"/>
              </w:rPr>
            </w:pPr>
          </w:p>
        </w:tc>
      </w:tr>
    </w:tbl>
    <w:p w14:paraId="7F3A4CB1" w14:textId="77777777" w:rsidR="00597F71" w:rsidRPr="00A9544D" w:rsidRDefault="00597F71" w:rsidP="00597F71">
      <w:pPr>
        <w:widowControl w:val="0"/>
        <w:autoSpaceDE w:val="0"/>
        <w:autoSpaceDN w:val="0"/>
        <w:adjustRightInd w:val="0"/>
        <w:rPr>
          <w:rFonts w:ascii="Tahoma" w:hAnsi="Tahoma" w:cs="Tahoma"/>
          <w:sz w:val="18"/>
          <w:szCs w:val="18"/>
        </w:rPr>
      </w:pP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6662"/>
        <w:gridCol w:w="2694"/>
      </w:tblGrid>
      <w:tr w:rsidR="00597F71" w:rsidRPr="00A9544D" w14:paraId="7EB01EA1" w14:textId="77777777" w:rsidTr="00597F71">
        <w:trPr>
          <w:trHeight w:val="73"/>
        </w:trPr>
        <w:tc>
          <w:tcPr>
            <w:tcW w:w="851" w:type="dxa"/>
            <w:tcBorders>
              <w:top w:val="single" w:sz="4" w:space="0" w:color="auto"/>
              <w:left w:val="single" w:sz="4" w:space="0" w:color="auto"/>
              <w:bottom w:val="single" w:sz="4" w:space="0" w:color="auto"/>
              <w:right w:val="single" w:sz="4" w:space="0" w:color="auto"/>
            </w:tcBorders>
            <w:vAlign w:val="center"/>
            <w:hideMark/>
          </w:tcPr>
          <w:p w14:paraId="7A9D10F7"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L.p.</w:t>
            </w:r>
          </w:p>
        </w:tc>
        <w:tc>
          <w:tcPr>
            <w:tcW w:w="6662" w:type="dxa"/>
            <w:tcBorders>
              <w:top w:val="single" w:sz="4" w:space="0" w:color="auto"/>
              <w:left w:val="single" w:sz="4" w:space="0" w:color="auto"/>
              <w:bottom w:val="single" w:sz="4" w:space="0" w:color="auto"/>
              <w:right w:val="single" w:sz="4" w:space="0" w:color="auto"/>
            </w:tcBorders>
            <w:vAlign w:val="center"/>
            <w:hideMark/>
          </w:tcPr>
          <w:p w14:paraId="76A0DEDF" w14:textId="77777777" w:rsidR="00597F71" w:rsidRPr="00A9544D" w:rsidRDefault="00597F71" w:rsidP="00597F71">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Wymagane parametry techniczne</w:t>
            </w:r>
          </w:p>
        </w:tc>
        <w:tc>
          <w:tcPr>
            <w:tcW w:w="2694" w:type="dxa"/>
            <w:tcBorders>
              <w:top w:val="single" w:sz="4" w:space="0" w:color="auto"/>
              <w:left w:val="single" w:sz="4" w:space="0" w:color="auto"/>
              <w:bottom w:val="single" w:sz="4" w:space="0" w:color="auto"/>
              <w:right w:val="single" w:sz="4" w:space="0" w:color="auto"/>
            </w:tcBorders>
          </w:tcPr>
          <w:p w14:paraId="1492F6B1" w14:textId="77777777" w:rsidR="00597F71" w:rsidRPr="00A9544D" w:rsidRDefault="00597F71" w:rsidP="00597F71">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Oferowana wartość</w:t>
            </w:r>
          </w:p>
          <w:p w14:paraId="650EAA82" w14:textId="77777777" w:rsidR="00597F71" w:rsidRPr="00A9544D" w:rsidRDefault="00597F71" w:rsidP="00597F71">
            <w:pPr>
              <w:rPr>
                <w:rFonts w:ascii="Tahoma" w:hAnsi="Tahoma" w:cs="Tahoma"/>
                <w:sz w:val="18"/>
                <w:szCs w:val="18"/>
              </w:rPr>
            </w:pPr>
            <w:r w:rsidRPr="00A9544D">
              <w:rPr>
                <w:rFonts w:ascii="Tahoma" w:hAnsi="Tahoma" w:cs="Tahoma"/>
                <w:b/>
                <w:sz w:val="18"/>
                <w:szCs w:val="18"/>
              </w:rPr>
              <w:t>(Podać zakresy lub opisać)</w:t>
            </w:r>
          </w:p>
        </w:tc>
      </w:tr>
      <w:tr w:rsidR="00597F71" w:rsidRPr="00A9544D" w14:paraId="75BA5CBC" w14:textId="77777777" w:rsidTr="00597F71">
        <w:tc>
          <w:tcPr>
            <w:tcW w:w="851" w:type="dxa"/>
            <w:tcBorders>
              <w:top w:val="single" w:sz="4" w:space="0" w:color="auto"/>
              <w:left w:val="single" w:sz="4" w:space="0" w:color="auto"/>
              <w:bottom w:val="single" w:sz="4" w:space="0" w:color="auto"/>
              <w:right w:val="single" w:sz="4" w:space="0" w:color="auto"/>
            </w:tcBorders>
          </w:tcPr>
          <w:p w14:paraId="45940BC9" w14:textId="77777777" w:rsidR="00597F71" w:rsidRPr="00A9544D" w:rsidRDefault="00597F71" w:rsidP="00597F71">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5B94FD41" w14:textId="77777777" w:rsidR="00597F71" w:rsidRPr="00A9544D" w:rsidRDefault="00597F71" w:rsidP="00597F71">
            <w:pPr>
              <w:spacing w:after="120"/>
              <w:rPr>
                <w:rFonts w:ascii="Tahoma" w:hAnsi="Tahoma" w:cs="Tahoma"/>
                <w:sz w:val="18"/>
                <w:szCs w:val="18"/>
              </w:rPr>
            </w:pPr>
            <w:r w:rsidRPr="00A9544D">
              <w:rPr>
                <w:rFonts w:ascii="Tahoma" w:hAnsi="Tahoma" w:cs="Tahoma"/>
                <w:sz w:val="18"/>
                <w:szCs w:val="18"/>
              </w:rPr>
              <w:t xml:space="preserve">Aparat 12-kanałowy (możliwość jednoczesnej akwizycji 12 kanałów: Einthovena (I , II , III), </w:t>
            </w:r>
            <w:proofErr w:type="spellStart"/>
            <w:r w:rsidRPr="00A9544D">
              <w:rPr>
                <w:rFonts w:ascii="Tahoma" w:hAnsi="Tahoma" w:cs="Tahoma"/>
                <w:sz w:val="18"/>
                <w:szCs w:val="18"/>
              </w:rPr>
              <w:t>Goldbergera</w:t>
            </w:r>
            <w:proofErr w:type="spellEnd"/>
            <w:r w:rsidRPr="00A9544D">
              <w:rPr>
                <w:rFonts w:ascii="Tahoma" w:hAnsi="Tahoma" w:cs="Tahoma"/>
                <w:sz w:val="18"/>
                <w:szCs w:val="18"/>
              </w:rPr>
              <w:t xml:space="preserve"> (</w:t>
            </w:r>
            <w:proofErr w:type="spellStart"/>
            <w:r w:rsidRPr="00A9544D">
              <w:rPr>
                <w:rFonts w:ascii="Tahoma" w:hAnsi="Tahoma" w:cs="Tahoma"/>
                <w:sz w:val="18"/>
                <w:szCs w:val="18"/>
              </w:rPr>
              <w:t>aVR</w:t>
            </w:r>
            <w:proofErr w:type="spellEnd"/>
            <w:r w:rsidRPr="00A9544D">
              <w:rPr>
                <w:rFonts w:ascii="Tahoma" w:hAnsi="Tahoma" w:cs="Tahoma"/>
                <w:sz w:val="18"/>
                <w:szCs w:val="18"/>
              </w:rPr>
              <w:t xml:space="preserve">, </w:t>
            </w:r>
            <w:proofErr w:type="spellStart"/>
            <w:r w:rsidRPr="00A9544D">
              <w:rPr>
                <w:rFonts w:ascii="Tahoma" w:hAnsi="Tahoma" w:cs="Tahoma"/>
                <w:sz w:val="18"/>
                <w:szCs w:val="18"/>
              </w:rPr>
              <w:t>aVL</w:t>
            </w:r>
            <w:proofErr w:type="spellEnd"/>
            <w:r w:rsidRPr="00A9544D">
              <w:rPr>
                <w:rFonts w:ascii="Tahoma" w:hAnsi="Tahoma" w:cs="Tahoma"/>
                <w:sz w:val="18"/>
                <w:szCs w:val="18"/>
              </w:rPr>
              <w:t xml:space="preserve">, </w:t>
            </w:r>
            <w:proofErr w:type="spellStart"/>
            <w:r w:rsidRPr="00A9544D">
              <w:rPr>
                <w:rFonts w:ascii="Tahoma" w:hAnsi="Tahoma" w:cs="Tahoma"/>
                <w:sz w:val="18"/>
                <w:szCs w:val="18"/>
              </w:rPr>
              <w:t>aVF</w:t>
            </w:r>
            <w:proofErr w:type="spellEnd"/>
            <w:r w:rsidRPr="00A9544D">
              <w:rPr>
                <w:rFonts w:ascii="Tahoma" w:hAnsi="Tahoma" w:cs="Tahoma"/>
                <w:sz w:val="18"/>
                <w:szCs w:val="18"/>
              </w:rPr>
              <w:t>), Wilsona (V1, V2, V3, V4, V5, V6))</w:t>
            </w:r>
          </w:p>
        </w:tc>
        <w:tc>
          <w:tcPr>
            <w:tcW w:w="2694" w:type="dxa"/>
            <w:tcBorders>
              <w:top w:val="single" w:sz="4" w:space="0" w:color="auto"/>
              <w:left w:val="single" w:sz="4" w:space="0" w:color="auto"/>
              <w:bottom w:val="single" w:sz="4" w:space="0" w:color="auto"/>
              <w:right w:val="single" w:sz="4" w:space="0" w:color="auto"/>
            </w:tcBorders>
          </w:tcPr>
          <w:p w14:paraId="7DC47B47" w14:textId="77777777" w:rsidR="00597F71" w:rsidRPr="00A9544D" w:rsidRDefault="00597F71" w:rsidP="00597F71">
            <w:pPr>
              <w:rPr>
                <w:rFonts w:ascii="Tahoma" w:hAnsi="Tahoma" w:cs="Tahoma"/>
                <w:sz w:val="18"/>
                <w:szCs w:val="18"/>
              </w:rPr>
            </w:pPr>
          </w:p>
        </w:tc>
      </w:tr>
      <w:tr w:rsidR="00597F71" w:rsidRPr="00A9544D" w14:paraId="4B76C1F2" w14:textId="77777777" w:rsidTr="00597F71">
        <w:tc>
          <w:tcPr>
            <w:tcW w:w="851" w:type="dxa"/>
            <w:tcBorders>
              <w:top w:val="single" w:sz="4" w:space="0" w:color="auto"/>
              <w:left w:val="single" w:sz="4" w:space="0" w:color="auto"/>
              <w:bottom w:val="single" w:sz="4" w:space="0" w:color="auto"/>
              <w:right w:val="single" w:sz="4" w:space="0" w:color="auto"/>
            </w:tcBorders>
          </w:tcPr>
          <w:p w14:paraId="09848193" w14:textId="77777777" w:rsidR="00597F71" w:rsidRPr="00A9544D" w:rsidRDefault="00597F71" w:rsidP="00597F71">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3B6B9FD2" w14:textId="77777777" w:rsidR="00597F71" w:rsidRPr="00A9544D" w:rsidRDefault="00597F71" w:rsidP="00597F71">
            <w:pPr>
              <w:spacing w:after="120"/>
              <w:rPr>
                <w:rFonts w:ascii="Tahoma" w:hAnsi="Tahoma" w:cs="Tahoma"/>
                <w:bCs/>
                <w:sz w:val="18"/>
                <w:szCs w:val="18"/>
              </w:rPr>
            </w:pPr>
            <w:r w:rsidRPr="00A9544D">
              <w:rPr>
                <w:rFonts w:ascii="Tahoma" w:hAnsi="Tahoma" w:cs="Tahoma"/>
                <w:bCs/>
                <w:sz w:val="18"/>
                <w:szCs w:val="18"/>
              </w:rPr>
              <w:t xml:space="preserve">Kolorowy ekran graficzny, dotykowy LCD z możliwością podglądu 3, 6, 12 </w:t>
            </w:r>
            <w:proofErr w:type="spellStart"/>
            <w:r w:rsidRPr="00A9544D">
              <w:rPr>
                <w:rFonts w:ascii="Tahoma" w:hAnsi="Tahoma" w:cs="Tahoma"/>
                <w:bCs/>
                <w:sz w:val="18"/>
                <w:szCs w:val="18"/>
              </w:rPr>
              <w:t>odprowadzeń</w:t>
            </w:r>
            <w:proofErr w:type="spellEnd"/>
            <w:r w:rsidRPr="00A9544D">
              <w:rPr>
                <w:rFonts w:ascii="Tahoma" w:hAnsi="Tahoma" w:cs="Tahoma"/>
                <w:bCs/>
                <w:sz w:val="18"/>
                <w:szCs w:val="18"/>
              </w:rPr>
              <w:t xml:space="preserve"> (oraz informacjami tekstowymi o parametrach zapisu i wydruku, kontakcie każdej elektrody ze skórą, ciągły pomiar częstości akcji serca z prezentacją na wyświetlaczu) </w:t>
            </w:r>
          </w:p>
        </w:tc>
        <w:tc>
          <w:tcPr>
            <w:tcW w:w="2694" w:type="dxa"/>
            <w:tcBorders>
              <w:top w:val="single" w:sz="4" w:space="0" w:color="auto"/>
              <w:left w:val="single" w:sz="4" w:space="0" w:color="auto"/>
              <w:bottom w:val="single" w:sz="4" w:space="0" w:color="auto"/>
              <w:right w:val="single" w:sz="4" w:space="0" w:color="auto"/>
            </w:tcBorders>
          </w:tcPr>
          <w:p w14:paraId="2ADF16B4" w14:textId="77777777" w:rsidR="00597F71" w:rsidRPr="00A9544D" w:rsidRDefault="00597F71" w:rsidP="00597F71">
            <w:pPr>
              <w:rPr>
                <w:rFonts w:ascii="Tahoma" w:hAnsi="Tahoma" w:cs="Tahoma"/>
                <w:sz w:val="18"/>
                <w:szCs w:val="18"/>
              </w:rPr>
            </w:pPr>
          </w:p>
        </w:tc>
      </w:tr>
      <w:tr w:rsidR="00597F71" w:rsidRPr="00A9544D" w14:paraId="0F383D98" w14:textId="77777777" w:rsidTr="00597F71">
        <w:tc>
          <w:tcPr>
            <w:tcW w:w="851" w:type="dxa"/>
            <w:tcBorders>
              <w:top w:val="single" w:sz="4" w:space="0" w:color="auto"/>
              <w:left w:val="single" w:sz="4" w:space="0" w:color="auto"/>
              <w:bottom w:val="single" w:sz="4" w:space="0" w:color="auto"/>
              <w:right w:val="single" w:sz="4" w:space="0" w:color="auto"/>
            </w:tcBorders>
          </w:tcPr>
          <w:p w14:paraId="25FB307D" w14:textId="77777777" w:rsidR="00597F71" w:rsidRPr="00A9544D" w:rsidRDefault="00597F71" w:rsidP="00597F71">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30800181" w14:textId="77777777" w:rsidR="00597F71" w:rsidRPr="00A9544D" w:rsidRDefault="00597F71" w:rsidP="00597F71">
            <w:pPr>
              <w:spacing w:after="120"/>
              <w:rPr>
                <w:rFonts w:ascii="Tahoma" w:hAnsi="Tahoma" w:cs="Tahoma"/>
                <w:sz w:val="18"/>
                <w:szCs w:val="18"/>
              </w:rPr>
            </w:pPr>
            <w:r w:rsidRPr="00A9544D">
              <w:rPr>
                <w:rFonts w:ascii="Tahoma" w:hAnsi="Tahoma" w:cs="Tahoma"/>
                <w:sz w:val="18"/>
                <w:szCs w:val="18"/>
              </w:rPr>
              <w:t>Wymiar ekranu 8,4”, ekran dotykowy o rozdzielczości 640x480, 171x128mm</w:t>
            </w:r>
          </w:p>
        </w:tc>
        <w:tc>
          <w:tcPr>
            <w:tcW w:w="2694" w:type="dxa"/>
            <w:tcBorders>
              <w:top w:val="single" w:sz="4" w:space="0" w:color="auto"/>
              <w:left w:val="single" w:sz="4" w:space="0" w:color="auto"/>
              <w:bottom w:val="single" w:sz="4" w:space="0" w:color="auto"/>
              <w:right w:val="single" w:sz="4" w:space="0" w:color="auto"/>
            </w:tcBorders>
          </w:tcPr>
          <w:p w14:paraId="39C68064" w14:textId="77777777" w:rsidR="00597F71" w:rsidRPr="00A9544D" w:rsidRDefault="00597F71" w:rsidP="00597F71">
            <w:pPr>
              <w:rPr>
                <w:rFonts w:ascii="Tahoma" w:hAnsi="Tahoma" w:cs="Tahoma"/>
                <w:sz w:val="18"/>
                <w:szCs w:val="18"/>
              </w:rPr>
            </w:pPr>
          </w:p>
        </w:tc>
      </w:tr>
      <w:tr w:rsidR="00597F71" w:rsidRPr="00A9544D" w14:paraId="1CCCE3A5" w14:textId="77777777" w:rsidTr="00597F71">
        <w:tc>
          <w:tcPr>
            <w:tcW w:w="851" w:type="dxa"/>
            <w:tcBorders>
              <w:top w:val="single" w:sz="4" w:space="0" w:color="auto"/>
              <w:left w:val="single" w:sz="4" w:space="0" w:color="auto"/>
              <w:bottom w:val="single" w:sz="4" w:space="0" w:color="auto"/>
              <w:right w:val="single" w:sz="4" w:space="0" w:color="auto"/>
            </w:tcBorders>
          </w:tcPr>
          <w:p w14:paraId="7B9FABB5" w14:textId="77777777" w:rsidR="00597F71" w:rsidRPr="00A9544D" w:rsidRDefault="00597F71" w:rsidP="00597F71">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378B4780" w14:textId="77777777" w:rsidR="00597F71" w:rsidRPr="00A9544D" w:rsidRDefault="00597F71" w:rsidP="00597F71">
            <w:pPr>
              <w:spacing w:after="120"/>
              <w:rPr>
                <w:rFonts w:ascii="Tahoma" w:hAnsi="Tahoma" w:cs="Tahoma"/>
                <w:sz w:val="18"/>
                <w:szCs w:val="18"/>
              </w:rPr>
            </w:pPr>
            <w:r w:rsidRPr="00A9544D">
              <w:rPr>
                <w:rFonts w:ascii="Tahoma" w:hAnsi="Tahoma" w:cs="Tahoma"/>
                <w:sz w:val="18"/>
                <w:szCs w:val="18"/>
              </w:rPr>
              <w:t>Menu w języku polskim</w:t>
            </w:r>
          </w:p>
        </w:tc>
        <w:tc>
          <w:tcPr>
            <w:tcW w:w="2694" w:type="dxa"/>
            <w:tcBorders>
              <w:top w:val="single" w:sz="4" w:space="0" w:color="auto"/>
              <w:left w:val="single" w:sz="4" w:space="0" w:color="auto"/>
              <w:bottom w:val="single" w:sz="4" w:space="0" w:color="auto"/>
              <w:right w:val="single" w:sz="4" w:space="0" w:color="auto"/>
            </w:tcBorders>
          </w:tcPr>
          <w:p w14:paraId="7542C001" w14:textId="77777777" w:rsidR="00597F71" w:rsidRPr="00A9544D" w:rsidRDefault="00597F71" w:rsidP="00597F71">
            <w:pPr>
              <w:rPr>
                <w:rFonts w:ascii="Tahoma" w:hAnsi="Tahoma" w:cs="Tahoma"/>
                <w:sz w:val="18"/>
                <w:szCs w:val="18"/>
              </w:rPr>
            </w:pPr>
          </w:p>
        </w:tc>
      </w:tr>
      <w:tr w:rsidR="00597F71" w:rsidRPr="00A9544D" w14:paraId="4485D26D" w14:textId="77777777" w:rsidTr="00597F71">
        <w:tc>
          <w:tcPr>
            <w:tcW w:w="851" w:type="dxa"/>
            <w:tcBorders>
              <w:top w:val="single" w:sz="4" w:space="0" w:color="auto"/>
              <w:left w:val="single" w:sz="4" w:space="0" w:color="auto"/>
              <w:bottom w:val="single" w:sz="4" w:space="0" w:color="auto"/>
              <w:right w:val="single" w:sz="4" w:space="0" w:color="auto"/>
            </w:tcBorders>
          </w:tcPr>
          <w:p w14:paraId="7B45FF63" w14:textId="77777777" w:rsidR="00597F71" w:rsidRPr="00A9544D" w:rsidRDefault="00597F71" w:rsidP="00597F71">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47637FFC" w14:textId="77777777" w:rsidR="00597F71" w:rsidRPr="00A9544D" w:rsidRDefault="00597F71" w:rsidP="00597F71">
            <w:pPr>
              <w:spacing w:after="120"/>
              <w:rPr>
                <w:rFonts w:ascii="Tahoma" w:hAnsi="Tahoma" w:cs="Tahoma"/>
                <w:sz w:val="18"/>
                <w:szCs w:val="18"/>
              </w:rPr>
            </w:pPr>
            <w:r w:rsidRPr="00A9544D">
              <w:rPr>
                <w:rFonts w:ascii="Tahoma" w:hAnsi="Tahoma" w:cs="Tahoma"/>
                <w:sz w:val="18"/>
                <w:szCs w:val="18"/>
              </w:rPr>
              <w:t>Wymiary 407 × 312 × 125 mm (+/-20 mm)</w:t>
            </w:r>
          </w:p>
        </w:tc>
        <w:tc>
          <w:tcPr>
            <w:tcW w:w="2694" w:type="dxa"/>
            <w:tcBorders>
              <w:top w:val="single" w:sz="4" w:space="0" w:color="auto"/>
              <w:left w:val="single" w:sz="4" w:space="0" w:color="auto"/>
              <w:bottom w:val="single" w:sz="4" w:space="0" w:color="auto"/>
              <w:right w:val="single" w:sz="4" w:space="0" w:color="auto"/>
            </w:tcBorders>
          </w:tcPr>
          <w:p w14:paraId="4F31CCAC" w14:textId="77777777" w:rsidR="00597F71" w:rsidRPr="00A9544D" w:rsidRDefault="00597F71" w:rsidP="00597F71">
            <w:pPr>
              <w:rPr>
                <w:rFonts w:ascii="Tahoma" w:hAnsi="Tahoma" w:cs="Tahoma"/>
                <w:sz w:val="18"/>
                <w:szCs w:val="18"/>
              </w:rPr>
            </w:pPr>
          </w:p>
        </w:tc>
      </w:tr>
      <w:tr w:rsidR="00597F71" w:rsidRPr="00A9544D" w14:paraId="04B95B40" w14:textId="77777777" w:rsidTr="00597F71">
        <w:tc>
          <w:tcPr>
            <w:tcW w:w="851" w:type="dxa"/>
            <w:tcBorders>
              <w:top w:val="single" w:sz="4" w:space="0" w:color="auto"/>
              <w:left w:val="single" w:sz="4" w:space="0" w:color="auto"/>
              <w:bottom w:val="single" w:sz="4" w:space="0" w:color="auto"/>
              <w:right w:val="single" w:sz="4" w:space="0" w:color="auto"/>
            </w:tcBorders>
          </w:tcPr>
          <w:p w14:paraId="5CE687AC" w14:textId="77777777" w:rsidR="00597F71" w:rsidRPr="00A9544D" w:rsidRDefault="00597F71" w:rsidP="00597F71">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12EFB6CA" w14:textId="77777777" w:rsidR="00597F71" w:rsidRPr="00A9544D" w:rsidRDefault="00597F71" w:rsidP="00597F71">
            <w:pPr>
              <w:spacing w:after="120"/>
              <w:rPr>
                <w:rFonts w:ascii="Tahoma" w:hAnsi="Tahoma" w:cs="Tahoma"/>
                <w:bCs/>
                <w:sz w:val="18"/>
                <w:szCs w:val="18"/>
              </w:rPr>
            </w:pPr>
            <w:r w:rsidRPr="00A9544D">
              <w:rPr>
                <w:rFonts w:ascii="Tahoma" w:hAnsi="Tahoma" w:cs="Tahoma"/>
                <w:bCs/>
                <w:sz w:val="18"/>
                <w:szCs w:val="18"/>
              </w:rPr>
              <w:t>Waga 5,7 kg (+/- 0,5 kg)</w:t>
            </w:r>
          </w:p>
          <w:p w14:paraId="11442D0A" w14:textId="77777777" w:rsidR="00597F71" w:rsidRPr="00A9544D" w:rsidRDefault="00597F71" w:rsidP="00597F71">
            <w:pPr>
              <w:spacing w:after="120"/>
              <w:rPr>
                <w:rFonts w:ascii="Tahoma" w:hAnsi="Tahoma" w:cs="Tahoma"/>
                <w:sz w:val="18"/>
                <w:szCs w:val="18"/>
              </w:rPr>
            </w:pPr>
          </w:p>
        </w:tc>
        <w:tc>
          <w:tcPr>
            <w:tcW w:w="2694" w:type="dxa"/>
            <w:tcBorders>
              <w:top w:val="single" w:sz="4" w:space="0" w:color="auto"/>
              <w:left w:val="single" w:sz="4" w:space="0" w:color="auto"/>
              <w:bottom w:val="single" w:sz="4" w:space="0" w:color="auto"/>
              <w:right w:val="single" w:sz="4" w:space="0" w:color="auto"/>
            </w:tcBorders>
          </w:tcPr>
          <w:p w14:paraId="7F80A14F" w14:textId="77777777" w:rsidR="00597F71" w:rsidRPr="00A9544D" w:rsidRDefault="00597F71" w:rsidP="00597F71">
            <w:pPr>
              <w:rPr>
                <w:rFonts w:ascii="Tahoma" w:hAnsi="Tahoma" w:cs="Tahoma"/>
                <w:sz w:val="18"/>
                <w:szCs w:val="18"/>
              </w:rPr>
            </w:pPr>
          </w:p>
        </w:tc>
      </w:tr>
      <w:tr w:rsidR="00597F71" w:rsidRPr="00A9544D" w14:paraId="31A281A7" w14:textId="77777777" w:rsidTr="00597F71">
        <w:tc>
          <w:tcPr>
            <w:tcW w:w="851" w:type="dxa"/>
            <w:tcBorders>
              <w:top w:val="single" w:sz="4" w:space="0" w:color="auto"/>
              <w:left w:val="single" w:sz="4" w:space="0" w:color="auto"/>
              <w:bottom w:val="single" w:sz="4" w:space="0" w:color="auto"/>
              <w:right w:val="single" w:sz="4" w:space="0" w:color="auto"/>
            </w:tcBorders>
          </w:tcPr>
          <w:p w14:paraId="55EE49FD" w14:textId="77777777" w:rsidR="00597F71" w:rsidRPr="00A9544D" w:rsidRDefault="00597F71" w:rsidP="00597F71">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31996167" w14:textId="77777777" w:rsidR="00597F71" w:rsidRPr="00A9544D" w:rsidRDefault="00597F71" w:rsidP="00597F71">
            <w:pPr>
              <w:spacing w:after="120"/>
              <w:rPr>
                <w:rFonts w:ascii="Tahoma" w:hAnsi="Tahoma" w:cs="Tahoma"/>
                <w:sz w:val="18"/>
                <w:szCs w:val="18"/>
              </w:rPr>
            </w:pPr>
            <w:r w:rsidRPr="00A9544D">
              <w:rPr>
                <w:rFonts w:ascii="Tahoma" w:hAnsi="Tahoma" w:cs="Tahoma"/>
                <w:sz w:val="18"/>
                <w:szCs w:val="18"/>
              </w:rPr>
              <w:t>Klawiatura kombinowana alfanumeryczna i funkcyjna, przyciski na ekranie dotykowym</w:t>
            </w:r>
          </w:p>
        </w:tc>
        <w:tc>
          <w:tcPr>
            <w:tcW w:w="2694" w:type="dxa"/>
            <w:tcBorders>
              <w:top w:val="single" w:sz="4" w:space="0" w:color="auto"/>
              <w:left w:val="single" w:sz="4" w:space="0" w:color="auto"/>
              <w:bottom w:val="single" w:sz="4" w:space="0" w:color="auto"/>
              <w:right w:val="single" w:sz="4" w:space="0" w:color="auto"/>
            </w:tcBorders>
          </w:tcPr>
          <w:p w14:paraId="643A74DF" w14:textId="77777777" w:rsidR="00597F71" w:rsidRPr="00A9544D" w:rsidRDefault="00597F71" w:rsidP="00597F71">
            <w:pPr>
              <w:rPr>
                <w:rFonts w:ascii="Tahoma" w:hAnsi="Tahoma" w:cs="Tahoma"/>
                <w:sz w:val="18"/>
                <w:szCs w:val="18"/>
              </w:rPr>
            </w:pPr>
          </w:p>
        </w:tc>
      </w:tr>
      <w:tr w:rsidR="00597F71" w:rsidRPr="00A9544D" w14:paraId="085215D1" w14:textId="77777777" w:rsidTr="00597F71">
        <w:tc>
          <w:tcPr>
            <w:tcW w:w="851" w:type="dxa"/>
            <w:tcBorders>
              <w:top w:val="single" w:sz="4" w:space="0" w:color="auto"/>
              <w:left w:val="single" w:sz="4" w:space="0" w:color="auto"/>
              <w:bottom w:val="single" w:sz="4" w:space="0" w:color="auto"/>
              <w:right w:val="single" w:sz="4" w:space="0" w:color="auto"/>
            </w:tcBorders>
          </w:tcPr>
          <w:p w14:paraId="4254BA0F" w14:textId="77777777" w:rsidR="00597F71" w:rsidRPr="00A9544D" w:rsidRDefault="00597F71" w:rsidP="00597F71">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4772BBD9" w14:textId="77777777" w:rsidR="00597F71" w:rsidRPr="00A9544D" w:rsidRDefault="00597F71" w:rsidP="00597F71">
            <w:pPr>
              <w:spacing w:after="120"/>
              <w:rPr>
                <w:rFonts w:ascii="Tahoma" w:hAnsi="Tahoma" w:cs="Tahoma"/>
                <w:sz w:val="18"/>
                <w:szCs w:val="18"/>
              </w:rPr>
            </w:pPr>
            <w:r w:rsidRPr="00A9544D">
              <w:rPr>
                <w:rFonts w:ascii="Tahoma" w:hAnsi="Tahoma" w:cs="Tahoma"/>
                <w:sz w:val="18"/>
                <w:szCs w:val="18"/>
              </w:rPr>
              <w:t xml:space="preserve">Kontrola kontaktu każdej elektrody ze skórą </w:t>
            </w:r>
          </w:p>
        </w:tc>
        <w:tc>
          <w:tcPr>
            <w:tcW w:w="2694" w:type="dxa"/>
            <w:tcBorders>
              <w:top w:val="single" w:sz="4" w:space="0" w:color="auto"/>
              <w:left w:val="single" w:sz="4" w:space="0" w:color="auto"/>
              <w:bottom w:val="single" w:sz="4" w:space="0" w:color="auto"/>
              <w:right w:val="single" w:sz="4" w:space="0" w:color="auto"/>
            </w:tcBorders>
          </w:tcPr>
          <w:p w14:paraId="179D4AFA" w14:textId="77777777" w:rsidR="00597F71" w:rsidRPr="00A9544D" w:rsidRDefault="00597F71" w:rsidP="00597F71">
            <w:pPr>
              <w:rPr>
                <w:rFonts w:ascii="Tahoma" w:hAnsi="Tahoma" w:cs="Tahoma"/>
                <w:sz w:val="18"/>
                <w:szCs w:val="18"/>
              </w:rPr>
            </w:pPr>
          </w:p>
        </w:tc>
      </w:tr>
      <w:tr w:rsidR="00597F71" w:rsidRPr="00A9544D" w14:paraId="078DC49C" w14:textId="77777777" w:rsidTr="00597F71">
        <w:tc>
          <w:tcPr>
            <w:tcW w:w="851" w:type="dxa"/>
            <w:tcBorders>
              <w:top w:val="single" w:sz="4" w:space="0" w:color="auto"/>
              <w:left w:val="single" w:sz="4" w:space="0" w:color="auto"/>
              <w:bottom w:val="single" w:sz="4" w:space="0" w:color="auto"/>
              <w:right w:val="single" w:sz="4" w:space="0" w:color="auto"/>
            </w:tcBorders>
          </w:tcPr>
          <w:p w14:paraId="501BA0DB" w14:textId="77777777" w:rsidR="00597F71" w:rsidRPr="00A9544D" w:rsidRDefault="00597F71" w:rsidP="00597F71">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4EF6D8A9" w14:textId="77777777" w:rsidR="00597F71" w:rsidRPr="00A9544D" w:rsidRDefault="00597F71" w:rsidP="00597F71">
            <w:pPr>
              <w:spacing w:after="120"/>
              <w:rPr>
                <w:rFonts w:ascii="Tahoma" w:hAnsi="Tahoma" w:cs="Tahoma"/>
                <w:sz w:val="18"/>
                <w:szCs w:val="18"/>
              </w:rPr>
            </w:pPr>
            <w:r w:rsidRPr="00A9544D">
              <w:rPr>
                <w:rFonts w:ascii="Tahoma" w:hAnsi="Tahoma" w:cs="Tahoma"/>
                <w:sz w:val="18"/>
                <w:szCs w:val="18"/>
              </w:rPr>
              <w:t>Zasilanie sieciowo-akumulatorowe</w:t>
            </w:r>
          </w:p>
        </w:tc>
        <w:tc>
          <w:tcPr>
            <w:tcW w:w="2694" w:type="dxa"/>
            <w:tcBorders>
              <w:top w:val="single" w:sz="4" w:space="0" w:color="auto"/>
              <w:left w:val="single" w:sz="4" w:space="0" w:color="auto"/>
              <w:bottom w:val="single" w:sz="4" w:space="0" w:color="auto"/>
              <w:right w:val="single" w:sz="4" w:space="0" w:color="auto"/>
            </w:tcBorders>
          </w:tcPr>
          <w:p w14:paraId="6EE2A2D5" w14:textId="77777777" w:rsidR="00597F71" w:rsidRPr="00A9544D" w:rsidRDefault="00597F71" w:rsidP="00597F71">
            <w:pPr>
              <w:rPr>
                <w:rFonts w:ascii="Tahoma" w:hAnsi="Tahoma" w:cs="Tahoma"/>
                <w:sz w:val="18"/>
                <w:szCs w:val="18"/>
              </w:rPr>
            </w:pPr>
          </w:p>
        </w:tc>
      </w:tr>
      <w:tr w:rsidR="00597F71" w:rsidRPr="00A9544D" w14:paraId="7B1F40F3" w14:textId="77777777" w:rsidTr="00597F71">
        <w:tc>
          <w:tcPr>
            <w:tcW w:w="851" w:type="dxa"/>
            <w:tcBorders>
              <w:top w:val="single" w:sz="4" w:space="0" w:color="auto"/>
              <w:left w:val="single" w:sz="4" w:space="0" w:color="auto"/>
              <w:bottom w:val="single" w:sz="4" w:space="0" w:color="auto"/>
              <w:right w:val="single" w:sz="4" w:space="0" w:color="auto"/>
            </w:tcBorders>
          </w:tcPr>
          <w:p w14:paraId="64BC58A1" w14:textId="77777777" w:rsidR="00597F71" w:rsidRPr="00A9544D" w:rsidRDefault="00597F71" w:rsidP="00597F71">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28A10F07" w14:textId="77777777" w:rsidR="00597F71" w:rsidRPr="00A9544D" w:rsidRDefault="00597F71" w:rsidP="00597F71">
            <w:pPr>
              <w:spacing w:after="120"/>
              <w:rPr>
                <w:rFonts w:ascii="Tahoma" w:hAnsi="Tahoma" w:cs="Tahoma"/>
                <w:sz w:val="18"/>
                <w:szCs w:val="18"/>
              </w:rPr>
            </w:pPr>
            <w:r w:rsidRPr="00A9544D">
              <w:rPr>
                <w:rFonts w:ascii="Tahoma" w:hAnsi="Tahoma" w:cs="Tahoma"/>
                <w:sz w:val="18"/>
                <w:szCs w:val="18"/>
              </w:rPr>
              <w:t>Sygnalizacja naładowania akumulatora</w:t>
            </w:r>
          </w:p>
        </w:tc>
        <w:tc>
          <w:tcPr>
            <w:tcW w:w="2694" w:type="dxa"/>
            <w:tcBorders>
              <w:top w:val="single" w:sz="4" w:space="0" w:color="auto"/>
              <w:left w:val="single" w:sz="4" w:space="0" w:color="auto"/>
              <w:bottom w:val="single" w:sz="4" w:space="0" w:color="auto"/>
              <w:right w:val="single" w:sz="4" w:space="0" w:color="auto"/>
            </w:tcBorders>
          </w:tcPr>
          <w:p w14:paraId="45CA40A8" w14:textId="77777777" w:rsidR="00597F71" w:rsidRPr="00A9544D" w:rsidRDefault="00597F71" w:rsidP="00597F71">
            <w:pPr>
              <w:rPr>
                <w:rFonts w:ascii="Tahoma" w:hAnsi="Tahoma" w:cs="Tahoma"/>
                <w:sz w:val="18"/>
                <w:szCs w:val="18"/>
              </w:rPr>
            </w:pPr>
          </w:p>
        </w:tc>
      </w:tr>
      <w:tr w:rsidR="00597F71" w:rsidRPr="00A9544D" w14:paraId="5067B75E" w14:textId="77777777" w:rsidTr="00597F71">
        <w:tc>
          <w:tcPr>
            <w:tcW w:w="851" w:type="dxa"/>
            <w:tcBorders>
              <w:top w:val="single" w:sz="4" w:space="0" w:color="auto"/>
              <w:left w:val="single" w:sz="4" w:space="0" w:color="auto"/>
              <w:bottom w:val="single" w:sz="4" w:space="0" w:color="auto"/>
              <w:right w:val="single" w:sz="4" w:space="0" w:color="auto"/>
            </w:tcBorders>
          </w:tcPr>
          <w:p w14:paraId="790B94E6" w14:textId="77777777" w:rsidR="00597F71" w:rsidRPr="00A9544D" w:rsidRDefault="00597F71" w:rsidP="00597F71">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4C5C27AD" w14:textId="77777777" w:rsidR="00597F71" w:rsidRPr="00A9544D" w:rsidRDefault="00597F71" w:rsidP="00597F71">
            <w:pPr>
              <w:spacing w:after="120"/>
              <w:rPr>
                <w:rFonts w:ascii="Tahoma" w:hAnsi="Tahoma" w:cs="Tahoma"/>
                <w:sz w:val="18"/>
                <w:szCs w:val="18"/>
              </w:rPr>
            </w:pPr>
            <w:r w:rsidRPr="00A9544D">
              <w:rPr>
                <w:rFonts w:ascii="Tahoma" w:hAnsi="Tahoma" w:cs="Tahoma"/>
                <w:sz w:val="18"/>
                <w:szCs w:val="18"/>
              </w:rPr>
              <w:t>Wydajność akumulatora (bezobsługowego) do 120 min.</w:t>
            </w:r>
          </w:p>
        </w:tc>
        <w:tc>
          <w:tcPr>
            <w:tcW w:w="2694" w:type="dxa"/>
            <w:tcBorders>
              <w:top w:val="single" w:sz="4" w:space="0" w:color="auto"/>
              <w:left w:val="single" w:sz="4" w:space="0" w:color="auto"/>
              <w:bottom w:val="single" w:sz="4" w:space="0" w:color="auto"/>
              <w:right w:val="single" w:sz="4" w:space="0" w:color="auto"/>
            </w:tcBorders>
          </w:tcPr>
          <w:p w14:paraId="066AF5E3" w14:textId="77777777" w:rsidR="00597F71" w:rsidRPr="00A9544D" w:rsidRDefault="00597F71" w:rsidP="00597F71">
            <w:pPr>
              <w:rPr>
                <w:rFonts w:ascii="Tahoma" w:hAnsi="Tahoma" w:cs="Tahoma"/>
                <w:sz w:val="18"/>
                <w:szCs w:val="18"/>
              </w:rPr>
            </w:pPr>
          </w:p>
        </w:tc>
      </w:tr>
      <w:tr w:rsidR="00597F71" w:rsidRPr="00A9544D" w14:paraId="23D997B4" w14:textId="77777777" w:rsidTr="00597F71">
        <w:tc>
          <w:tcPr>
            <w:tcW w:w="851" w:type="dxa"/>
            <w:tcBorders>
              <w:top w:val="single" w:sz="4" w:space="0" w:color="auto"/>
              <w:left w:val="single" w:sz="4" w:space="0" w:color="auto"/>
              <w:bottom w:val="single" w:sz="4" w:space="0" w:color="auto"/>
              <w:right w:val="single" w:sz="4" w:space="0" w:color="auto"/>
            </w:tcBorders>
          </w:tcPr>
          <w:p w14:paraId="35F269F0" w14:textId="77777777" w:rsidR="00597F71" w:rsidRPr="00A9544D" w:rsidRDefault="00597F71" w:rsidP="00597F71">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2FD6FF65" w14:textId="77777777" w:rsidR="00597F71" w:rsidRPr="00A9544D" w:rsidRDefault="00597F71" w:rsidP="00597F71">
            <w:pPr>
              <w:spacing w:after="120"/>
              <w:rPr>
                <w:rFonts w:ascii="Tahoma" w:hAnsi="Tahoma" w:cs="Tahoma"/>
                <w:sz w:val="18"/>
                <w:szCs w:val="18"/>
              </w:rPr>
            </w:pPr>
            <w:r w:rsidRPr="00A9544D">
              <w:rPr>
                <w:rFonts w:ascii="Tahoma" w:hAnsi="Tahoma" w:cs="Tahoma"/>
                <w:snapToGrid w:val="0"/>
                <w:sz w:val="18"/>
                <w:szCs w:val="18"/>
              </w:rPr>
              <w:t xml:space="preserve">Częstotliwość próbkowania do 40 000 </w:t>
            </w:r>
            <w:proofErr w:type="spellStart"/>
            <w:r w:rsidRPr="00A9544D">
              <w:rPr>
                <w:rFonts w:ascii="Tahoma" w:hAnsi="Tahoma" w:cs="Tahoma"/>
                <w:snapToGrid w:val="0"/>
                <w:sz w:val="18"/>
                <w:szCs w:val="18"/>
              </w:rPr>
              <w:t>Hz</w:t>
            </w:r>
            <w:proofErr w:type="spellEnd"/>
          </w:p>
        </w:tc>
        <w:tc>
          <w:tcPr>
            <w:tcW w:w="2694" w:type="dxa"/>
            <w:tcBorders>
              <w:top w:val="single" w:sz="4" w:space="0" w:color="auto"/>
              <w:left w:val="single" w:sz="4" w:space="0" w:color="auto"/>
              <w:bottom w:val="single" w:sz="4" w:space="0" w:color="auto"/>
              <w:right w:val="single" w:sz="4" w:space="0" w:color="auto"/>
            </w:tcBorders>
          </w:tcPr>
          <w:p w14:paraId="66108C0C" w14:textId="77777777" w:rsidR="00597F71" w:rsidRPr="00A9544D" w:rsidRDefault="00597F71" w:rsidP="00597F71">
            <w:pPr>
              <w:rPr>
                <w:rFonts w:ascii="Tahoma" w:hAnsi="Tahoma" w:cs="Tahoma"/>
                <w:sz w:val="18"/>
                <w:szCs w:val="18"/>
              </w:rPr>
            </w:pPr>
          </w:p>
        </w:tc>
      </w:tr>
      <w:tr w:rsidR="00597F71" w:rsidRPr="00A9544D" w14:paraId="7E7B923C" w14:textId="77777777" w:rsidTr="00597F71">
        <w:tc>
          <w:tcPr>
            <w:tcW w:w="851" w:type="dxa"/>
            <w:tcBorders>
              <w:top w:val="single" w:sz="4" w:space="0" w:color="auto"/>
              <w:left w:val="single" w:sz="4" w:space="0" w:color="auto"/>
              <w:bottom w:val="single" w:sz="4" w:space="0" w:color="auto"/>
              <w:right w:val="single" w:sz="4" w:space="0" w:color="auto"/>
            </w:tcBorders>
          </w:tcPr>
          <w:p w14:paraId="6D9DAB15" w14:textId="77777777" w:rsidR="00597F71" w:rsidRPr="00A9544D" w:rsidRDefault="00597F71" w:rsidP="00597F71">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54B92489" w14:textId="77777777" w:rsidR="00597F71" w:rsidRPr="00A9544D" w:rsidRDefault="00597F71" w:rsidP="00597F71">
            <w:pPr>
              <w:spacing w:after="120"/>
              <w:rPr>
                <w:rFonts w:ascii="Tahoma" w:hAnsi="Tahoma" w:cs="Tahoma"/>
                <w:sz w:val="18"/>
                <w:szCs w:val="18"/>
              </w:rPr>
            </w:pPr>
            <w:r w:rsidRPr="00A9544D">
              <w:rPr>
                <w:rFonts w:ascii="Tahoma" w:hAnsi="Tahoma" w:cs="Tahoma"/>
                <w:snapToGrid w:val="0"/>
                <w:sz w:val="18"/>
                <w:szCs w:val="18"/>
              </w:rPr>
              <w:t xml:space="preserve">Pasmo Przenoszenia 0,05-170 </w:t>
            </w:r>
            <w:proofErr w:type="spellStart"/>
            <w:r w:rsidRPr="00A9544D">
              <w:rPr>
                <w:rFonts w:ascii="Tahoma" w:hAnsi="Tahoma" w:cs="Tahoma"/>
                <w:snapToGrid w:val="0"/>
                <w:sz w:val="18"/>
                <w:szCs w:val="18"/>
              </w:rPr>
              <w:t>Hz</w:t>
            </w:r>
            <w:proofErr w:type="spellEnd"/>
          </w:p>
        </w:tc>
        <w:tc>
          <w:tcPr>
            <w:tcW w:w="2694" w:type="dxa"/>
            <w:tcBorders>
              <w:top w:val="single" w:sz="4" w:space="0" w:color="auto"/>
              <w:left w:val="single" w:sz="4" w:space="0" w:color="auto"/>
              <w:bottom w:val="single" w:sz="4" w:space="0" w:color="auto"/>
              <w:right w:val="single" w:sz="4" w:space="0" w:color="auto"/>
            </w:tcBorders>
          </w:tcPr>
          <w:p w14:paraId="5DBB88CA" w14:textId="77777777" w:rsidR="00597F71" w:rsidRPr="00A9544D" w:rsidRDefault="00597F71" w:rsidP="00597F71">
            <w:pPr>
              <w:rPr>
                <w:rFonts w:ascii="Tahoma" w:hAnsi="Tahoma" w:cs="Tahoma"/>
                <w:sz w:val="18"/>
                <w:szCs w:val="18"/>
              </w:rPr>
            </w:pPr>
          </w:p>
        </w:tc>
      </w:tr>
      <w:tr w:rsidR="00597F71" w:rsidRPr="00A9544D" w14:paraId="2ED7B85E" w14:textId="77777777" w:rsidTr="00597F71">
        <w:tc>
          <w:tcPr>
            <w:tcW w:w="851" w:type="dxa"/>
            <w:tcBorders>
              <w:top w:val="single" w:sz="4" w:space="0" w:color="auto"/>
              <w:left w:val="single" w:sz="4" w:space="0" w:color="auto"/>
              <w:bottom w:val="single" w:sz="4" w:space="0" w:color="auto"/>
              <w:right w:val="single" w:sz="4" w:space="0" w:color="auto"/>
            </w:tcBorders>
          </w:tcPr>
          <w:p w14:paraId="65A5F45E" w14:textId="77777777" w:rsidR="00597F71" w:rsidRPr="00A9544D" w:rsidRDefault="00597F71" w:rsidP="00597F71">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2A9C9BA2" w14:textId="77777777" w:rsidR="00597F71" w:rsidRPr="00A9544D" w:rsidRDefault="00597F71" w:rsidP="00597F71">
            <w:pPr>
              <w:spacing w:after="120"/>
              <w:rPr>
                <w:rFonts w:ascii="Tahoma" w:hAnsi="Tahoma" w:cs="Tahoma"/>
                <w:sz w:val="18"/>
                <w:szCs w:val="18"/>
              </w:rPr>
            </w:pPr>
            <w:r w:rsidRPr="00A9544D">
              <w:rPr>
                <w:rFonts w:ascii="Tahoma" w:hAnsi="Tahoma" w:cs="Tahoma"/>
                <w:sz w:val="18"/>
                <w:szCs w:val="18"/>
              </w:rPr>
              <w:t>Szerokość papieru 210 mm, możliwość stosowania rolki lub składanki (papier termiczny)</w:t>
            </w:r>
          </w:p>
        </w:tc>
        <w:tc>
          <w:tcPr>
            <w:tcW w:w="2694" w:type="dxa"/>
            <w:tcBorders>
              <w:top w:val="single" w:sz="4" w:space="0" w:color="auto"/>
              <w:left w:val="single" w:sz="4" w:space="0" w:color="auto"/>
              <w:bottom w:val="single" w:sz="4" w:space="0" w:color="auto"/>
              <w:right w:val="single" w:sz="4" w:space="0" w:color="auto"/>
            </w:tcBorders>
          </w:tcPr>
          <w:p w14:paraId="550B5564" w14:textId="77777777" w:rsidR="00597F71" w:rsidRPr="00A9544D" w:rsidRDefault="00597F71" w:rsidP="00597F71">
            <w:pPr>
              <w:rPr>
                <w:rFonts w:ascii="Tahoma" w:hAnsi="Tahoma" w:cs="Tahoma"/>
                <w:sz w:val="18"/>
                <w:szCs w:val="18"/>
              </w:rPr>
            </w:pPr>
          </w:p>
        </w:tc>
      </w:tr>
      <w:tr w:rsidR="00597F71" w:rsidRPr="00A9544D" w14:paraId="16109BB6" w14:textId="77777777" w:rsidTr="00597F71">
        <w:tc>
          <w:tcPr>
            <w:tcW w:w="851" w:type="dxa"/>
            <w:tcBorders>
              <w:top w:val="single" w:sz="4" w:space="0" w:color="auto"/>
              <w:left w:val="single" w:sz="4" w:space="0" w:color="auto"/>
              <w:bottom w:val="single" w:sz="4" w:space="0" w:color="auto"/>
              <w:right w:val="single" w:sz="4" w:space="0" w:color="auto"/>
            </w:tcBorders>
          </w:tcPr>
          <w:p w14:paraId="24C8BC3A" w14:textId="77777777" w:rsidR="00597F71" w:rsidRPr="00A9544D" w:rsidRDefault="00597F71" w:rsidP="00597F71">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43E9BAE3" w14:textId="77777777" w:rsidR="00597F71" w:rsidRPr="00A9544D" w:rsidRDefault="00597F71" w:rsidP="00597F71">
            <w:pPr>
              <w:spacing w:after="120"/>
              <w:rPr>
                <w:rFonts w:ascii="Tahoma" w:hAnsi="Tahoma" w:cs="Tahoma"/>
                <w:sz w:val="18"/>
                <w:szCs w:val="18"/>
              </w:rPr>
            </w:pPr>
            <w:r w:rsidRPr="00A9544D">
              <w:rPr>
                <w:rFonts w:ascii="Tahoma" w:eastAsia="Calibri" w:hAnsi="Tahoma" w:cs="Tahoma"/>
                <w:sz w:val="18"/>
                <w:szCs w:val="18"/>
              </w:rPr>
              <w:t xml:space="preserve">Ilość drukowanych </w:t>
            </w:r>
            <w:proofErr w:type="spellStart"/>
            <w:r w:rsidRPr="00A9544D">
              <w:rPr>
                <w:rFonts w:ascii="Tahoma" w:eastAsia="Calibri" w:hAnsi="Tahoma" w:cs="Tahoma"/>
                <w:sz w:val="18"/>
                <w:szCs w:val="18"/>
              </w:rPr>
              <w:t>odprowadzeń</w:t>
            </w:r>
            <w:proofErr w:type="spellEnd"/>
            <w:r w:rsidRPr="00A9544D">
              <w:rPr>
                <w:rFonts w:ascii="Tahoma" w:eastAsia="Calibri" w:hAnsi="Tahoma" w:cs="Tahoma"/>
                <w:sz w:val="18"/>
                <w:szCs w:val="18"/>
              </w:rPr>
              <w:t xml:space="preserve"> w trybie automatycznym: 3x4, 3x4+1, 3x4+2, 3x4+3, 4x3+1, 6x2, 6x2+1, 6x2+2, 12</w:t>
            </w:r>
          </w:p>
        </w:tc>
        <w:tc>
          <w:tcPr>
            <w:tcW w:w="2694" w:type="dxa"/>
            <w:tcBorders>
              <w:top w:val="single" w:sz="4" w:space="0" w:color="auto"/>
              <w:left w:val="single" w:sz="4" w:space="0" w:color="auto"/>
              <w:bottom w:val="single" w:sz="4" w:space="0" w:color="auto"/>
              <w:right w:val="single" w:sz="4" w:space="0" w:color="auto"/>
            </w:tcBorders>
          </w:tcPr>
          <w:p w14:paraId="78B36AAE" w14:textId="77777777" w:rsidR="00597F71" w:rsidRPr="00A9544D" w:rsidRDefault="00597F71" w:rsidP="00597F71">
            <w:pPr>
              <w:rPr>
                <w:rFonts w:ascii="Tahoma" w:hAnsi="Tahoma" w:cs="Tahoma"/>
                <w:sz w:val="18"/>
                <w:szCs w:val="18"/>
              </w:rPr>
            </w:pPr>
          </w:p>
        </w:tc>
      </w:tr>
      <w:tr w:rsidR="00597F71" w:rsidRPr="00A9544D" w14:paraId="524EEB6F" w14:textId="77777777" w:rsidTr="00597F71">
        <w:tc>
          <w:tcPr>
            <w:tcW w:w="851" w:type="dxa"/>
            <w:tcBorders>
              <w:top w:val="single" w:sz="4" w:space="0" w:color="auto"/>
              <w:left w:val="single" w:sz="4" w:space="0" w:color="auto"/>
              <w:bottom w:val="single" w:sz="4" w:space="0" w:color="auto"/>
              <w:right w:val="single" w:sz="4" w:space="0" w:color="auto"/>
            </w:tcBorders>
          </w:tcPr>
          <w:p w14:paraId="16324A65" w14:textId="77777777" w:rsidR="00597F71" w:rsidRPr="00A9544D" w:rsidRDefault="00597F71" w:rsidP="00597F71">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225CBDCA" w14:textId="77777777" w:rsidR="00597F71" w:rsidRPr="00A9544D" w:rsidRDefault="00597F71" w:rsidP="00597F71">
            <w:pPr>
              <w:spacing w:after="120"/>
              <w:rPr>
                <w:rFonts w:ascii="Tahoma" w:hAnsi="Tahoma" w:cs="Tahoma"/>
                <w:sz w:val="18"/>
                <w:szCs w:val="18"/>
              </w:rPr>
            </w:pPr>
            <w:r w:rsidRPr="00A9544D">
              <w:rPr>
                <w:rFonts w:ascii="Tahoma" w:eastAsia="Calibri" w:hAnsi="Tahoma" w:cs="Tahoma"/>
                <w:sz w:val="18"/>
                <w:szCs w:val="18"/>
              </w:rPr>
              <w:t xml:space="preserve">Ilość drukowanych </w:t>
            </w:r>
            <w:proofErr w:type="spellStart"/>
            <w:r w:rsidRPr="00A9544D">
              <w:rPr>
                <w:rFonts w:ascii="Tahoma" w:eastAsia="Calibri" w:hAnsi="Tahoma" w:cs="Tahoma"/>
                <w:sz w:val="18"/>
                <w:szCs w:val="18"/>
              </w:rPr>
              <w:t>odprowadzeń</w:t>
            </w:r>
            <w:proofErr w:type="spellEnd"/>
            <w:r w:rsidRPr="00A9544D">
              <w:rPr>
                <w:rFonts w:ascii="Tahoma" w:eastAsia="Calibri" w:hAnsi="Tahoma" w:cs="Tahoma"/>
                <w:sz w:val="18"/>
                <w:szCs w:val="18"/>
              </w:rPr>
              <w:t xml:space="preserve"> w trybie manualnym po 3, 4, 6, 12</w:t>
            </w:r>
          </w:p>
        </w:tc>
        <w:tc>
          <w:tcPr>
            <w:tcW w:w="2694" w:type="dxa"/>
            <w:tcBorders>
              <w:top w:val="single" w:sz="4" w:space="0" w:color="auto"/>
              <w:left w:val="single" w:sz="4" w:space="0" w:color="auto"/>
              <w:bottom w:val="single" w:sz="4" w:space="0" w:color="auto"/>
              <w:right w:val="single" w:sz="4" w:space="0" w:color="auto"/>
            </w:tcBorders>
          </w:tcPr>
          <w:p w14:paraId="5AE9B198" w14:textId="77777777" w:rsidR="00597F71" w:rsidRPr="00A9544D" w:rsidRDefault="00597F71" w:rsidP="00597F71">
            <w:pPr>
              <w:rPr>
                <w:rFonts w:ascii="Tahoma" w:hAnsi="Tahoma" w:cs="Tahoma"/>
                <w:sz w:val="18"/>
                <w:szCs w:val="18"/>
              </w:rPr>
            </w:pPr>
          </w:p>
        </w:tc>
      </w:tr>
      <w:tr w:rsidR="00597F71" w:rsidRPr="00A9544D" w14:paraId="5DEF4007" w14:textId="77777777" w:rsidTr="00597F71">
        <w:tc>
          <w:tcPr>
            <w:tcW w:w="851" w:type="dxa"/>
            <w:tcBorders>
              <w:top w:val="single" w:sz="4" w:space="0" w:color="auto"/>
              <w:left w:val="single" w:sz="4" w:space="0" w:color="auto"/>
              <w:bottom w:val="single" w:sz="4" w:space="0" w:color="auto"/>
              <w:right w:val="single" w:sz="4" w:space="0" w:color="auto"/>
            </w:tcBorders>
          </w:tcPr>
          <w:p w14:paraId="38AAEBA6" w14:textId="77777777" w:rsidR="00597F71" w:rsidRPr="00A9544D" w:rsidRDefault="00597F71" w:rsidP="00597F71">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101F0F7B" w14:textId="77777777" w:rsidR="00597F71" w:rsidRPr="00A9544D" w:rsidRDefault="00597F71" w:rsidP="00597F71">
            <w:pPr>
              <w:spacing w:after="120"/>
              <w:rPr>
                <w:rFonts w:ascii="Tahoma" w:hAnsi="Tahoma" w:cs="Tahoma"/>
                <w:sz w:val="18"/>
                <w:szCs w:val="18"/>
              </w:rPr>
            </w:pPr>
            <w:r w:rsidRPr="00A9544D">
              <w:rPr>
                <w:rFonts w:ascii="Tahoma" w:hAnsi="Tahoma" w:cs="Tahoma"/>
                <w:sz w:val="18"/>
                <w:szCs w:val="18"/>
              </w:rPr>
              <w:t>Prędkość przesuwu papieru (mm/s) 5; 10; 25; 50</w:t>
            </w:r>
          </w:p>
        </w:tc>
        <w:tc>
          <w:tcPr>
            <w:tcW w:w="2694" w:type="dxa"/>
            <w:tcBorders>
              <w:top w:val="single" w:sz="4" w:space="0" w:color="auto"/>
              <w:left w:val="single" w:sz="4" w:space="0" w:color="auto"/>
              <w:bottom w:val="single" w:sz="4" w:space="0" w:color="auto"/>
              <w:right w:val="single" w:sz="4" w:space="0" w:color="auto"/>
            </w:tcBorders>
          </w:tcPr>
          <w:p w14:paraId="12A1A2CD" w14:textId="77777777" w:rsidR="00597F71" w:rsidRPr="00A9544D" w:rsidRDefault="00597F71" w:rsidP="00597F71">
            <w:pPr>
              <w:rPr>
                <w:rFonts w:ascii="Tahoma" w:hAnsi="Tahoma" w:cs="Tahoma"/>
                <w:sz w:val="18"/>
                <w:szCs w:val="18"/>
              </w:rPr>
            </w:pPr>
          </w:p>
        </w:tc>
      </w:tr>
      <w:tr w:rsidR="00597F71" w:rsidRPr="00A9544D" w14:paraId="0A0EB8F0" w14:textId="77777777" w:rsidTr="00597F71">
        <w:tc>
          <w:tcPr>
            <w:tcW w:w="851" w:type="dxa"/>
            <w:tcBorders>
              <w:top w:val="single" w:sz="4" w:space="0" w:color="auto"/>
              <w:left w:val="single" w:sz="4" w:space="0" w:color="auto"/>
              <w:bottom w:val="single" w:sz="4" w:space="0" w:color="auto"/>
              <w:right w:val="single" w:sz="4" w:space="0" w:color="auto"/>
            </w:tcBorders>
          </w:tcPr>
          <w:p w14:paraId="3E78372B" w14:textId="77777777" w:rsidR="00597F71" w:rsidRPr="00A9544D" w:rsidRDefault="00597F71" w:rsidP="00597F71">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24E9324E" w14:textId="77777777" w:rsidR="00597F71" w:rsidRPr="00A9544D" w:rsidRDefault="00597F71" w:rsidP="00597F71">
            <w:pPr>
              <w:spacing w:after="120"/>
              <w:rPr>
                <w:rFonts w:ascii="Tahoma" w:hAnsi="Tahoma" w:cs="Tahoma"/>
                <w:sz w:val="18"/>
                <w:szCs w:val="18"/>
              </w:rPr>
            </w:pPr>
            <w:r w:rsidRPr="00A9544D">
              <w:rPr>
                <w:rFonts w:ascii="Tahoma" w:hAnsi="Tahoma" w:cs="Tahoma"/>
                <w:sz w:val="18"/>
                <w:szCs w:val="18"/>
              </w:rPr>
              <w:t>Czułość (mm/</w:t>
            </w:r>
            <w:proofErr w:type="spellStart"/>
            <w:r w:rsidRPr="00A9544D">
              <w:rPr>
                <w:rFonts w:ascii="Tahoma" w:hAnsi="Tahoma" w:cs="Tahoma"/>
                <w:sz w:val="18"/>
                <w:szCs w:val="18"/>
              </w:rPr>
              <w:t>mV</w:t>
            </w:r>
            <w:proofErr w:type="spellEnd"/>
            <w:r w:rsidRPr="00A9544D">
              <w:rPr>
                <w:rFonts w:ascii="Tahoma" w:hAnsi="Tahoma" w:cs="Tahoma"/>
                <w:sz w:val="18"/>
                <w:szCs w:val="18"/>
              </w:rPr>
              <w:t>): 2,5; 5; 10; 20</w:t>
            </w:r>
          </w:p>
        </w:tc>
        <w:tc>
          <w:tcPr>
            <w:tcW w:w="2694" w:type="dxa"/>
            <w:tcBorders>
              <w:top w:val="single" w:sz="4" w:space="0" w:color="auto"/>
              <w:left w:val="single" w:sz="4" w:space="0" w:color="auto"/>
              <w:bottom w:val="single" w:sz="4" w:space="0" w:color="auto"/>
              <w:right w:val="single" w:sz="4" w:space="0" w:color="auto"/>
            </w:tcBorders>
          </w:tcPr>
          <w:p w14:paraId="213BB154" w14:textId="77777777" w:rsidR="00597F71" w:rsidRPr="00A9544D" w:rsidRDefault="00597F71" w:rsidP="00597F71">
            <w:pPr>
              <w:rPr>
                <w:rFonts w:ascii="Tahoma" w:hAnsi="Tahoma" w:cs="Tahoma"/>
                <w:sz w:val="18"/>
                <w:szCs w:val="18"/>
              </w:rPr>
            </w:pPr>
          </w:p>
        </w:tc>
      </w:tr>
      <w:tr w:rsidR="00597F71" w:rsidRPr="00A9544D" w14:paraId="1E609FF7" w14:textId="77777777" w:rsidTr="00597F71">
        <w:tc>
          <w:tcPr>
            <w:tcW w:w="851" w:type="dxa"/>
            <w:tcBorders>
              <w:top w:val="single" w:sz="4" w:space="0" w:color="auto"/>
              <w:left w:val="single" w:sz="4" w:space="0" w:color="auto"/>
              <w:bottom w:val="single" w:sz="4" w:space="0" w:color="auto"/>
              <w:right w:val="single" w:sz="4" w:space="0" w:color="auto"/>
            </w:tcBorders>
          </w:tcPr>
          <w:p w14:paraId="71D9855C" w14:textId="77777777" w:rsidR="00597F71" w:rsidRPr="00A9544D" w:rsidRDefault="00597F71" w:rsidP="00597F71">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40DE00C6" w14:textId="77777777" w:rsidR="00597F71" w:rsidRPr="00A9544D" w:rsidRDefault="00597F71" w:rsidP="00597F71">
            <w:pPr>
              <w:spacing w:after="120"/>
              <w:rPr>
                <w:rFonts w:ascii="Tahoma" w:hAnsi="Tahoma" w:cs="Tahoma"/>
                <w:sz w:val="18"/>
                <w:szCs w:val="18"/>
              </w:rPr>
            </w:pPr>
            <w:r w:rsidRPr="00A9544D">
              <w:rPr>
                <w:rFonts w:ascii="Tahoma" w:hAnsi="Tahoma" w:cs="Tahoma"/>
                <w:sz w:val="18"/>
                <w:szCs w:val="18"/>
              </w:rPr>
              <w:t xml:space="preserve">Rejestracja w trybie automatycznym (od 10 do 80 s.): czas rzeczywisty, czas </w:t>
            </w:r>
            <w:proofErr w:type="spellStart"/>
            <w:r w:rsidRPr="00A9544D">
              <w:rPr>
                <w:rFonts w:ascii="Tahoma" w:hAnsi="Tahoma" w:cs="Tahoma"/>
                <w:sz w:val="18"/>
                <w:szCs w:val="18"/>
              </w:rPr>
              <w:t>synchro</w:t>
            </w:r>
            <w:proofErr w:type="spellEnd"/>
            <w:r w:rsidRPr="00A9544D">
              <w:rPr>
                <w:rFonts w:ascii="Tahoma" w:hAnsi="Tahoma" w:cs="Tahoma"/>
                <w:sz w:val="18"/>
                <w:szCs w:val="18"/>
              </w:rPr>
              <w:t xml:space="preserve"> </w:t>
            </w:r>
          </w:p>
        </w:tc>
        <w:tc>
          <w:tcPr>
            <w:tcW w:w="2694" w:type="dxa"/>
            <w:tcBorders>
              <w:top w:val="single" w:sz="4" w:space="0" w:color="auto"/>
              <w:left w:val="single" w:sz="4" w:space="0" w:color="auto"/>
              <w:bottom w:val="single" w:sz="4" w:space="0" w:color="auto"/>
              <w:right w:val="single" w:sz="4" w:space="0" w:color="auto"/>
            </w:tcBorders>
          </w:tcPr>
          <w:p w14:paraId="1FD08A91" w14:textId="77777777" w:rsidR="00597F71" w:rsidRPr="00A9544D" w:rsidRDefault="00597F71" w:rsidP="00597F71">
            <w:pPr>
              <w:rPr>
                <w:rFonts w:ascii="Tahoma" w:hAnsi="Tahoma" w:cs="Tahoma"/>
                <w:sz w:val="18"/>
                <w:szCs w:val="18"/>
              </w:rPr>
            </w:pPr>
          </w:p>
        </w:tc>
      </w:tr>
      <w:tr w:rsidR="00597F71" w:rsidRPr="00A9544D" w14:paraId="7E1B3264" w14:textId="77777777" w:rsidTr="00597F71">
        <w:tc>
          <w:tcPr>
            <w:tcW w:w="851" w:type="dxa"/>
            <w:tcBorders>
              <w:top w:val="single" w:sz="4" w:space="0" w:color="auto"/>
              <w:left w:val="single" w:sz="4" w:space="0" w:color="auto"/>
              <w:bottom w:val="single" w:sz="4" w:space="0" w:color="auto"/>
              <w:right w:val="single" w:sz="4" w:space="0" w:color="auto"/>
            </w:tcBorders>
          </w:tcPr>
          <w:p w14:paraId="7BE57E8C" w14:textId="77777777" w:rsidR="00597F71" w:rsidRPr="00A9544D" w:rsidRDefault="00597F71" w:rsidP="00597F71">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2E34CD6D" w14:textId="77777777" w:rsidR="00597F71" w:rsidRPr="00A9544D" w:rsidRDefault="00597F71" w:rsidP="00597F71">
            <w:pPr>
              <w:spacing w:after="120"/>
              <w:rPr>
                <w:rFonts w:ascii="Tahoma" w:hAnsi="Tahoma" w:cs="Tahoma"/>
                <w:sz w:val="18"/>
                <w:szCs w:val="18"/>
              </w:rPr>
            </w:pPr>
            <w:r w:rsidRPr="00A9544D">
              <w:rPr>
                <w:rFonts w:ascii="Tahoma" w:hAnsi="Tahoma" w:cs="Tahoma"/>
                <w:sz w:val="18"/>
                <w:szCs w:val="18"/>
              </w:rPr>
              <w:t xml:space="preserve">Zapis wsteczny z możliwością wyboru przez użytkownika czasu opóźnienia -1, -2, -3, -4, -5, -7, -10 sekund </w:t>
            </w:r>
          </w:p>
        </w:tc>
        <w:tc>
          <w:tcPr>
            <w:tcW w:w="2694" w:type="dxa"/>
            <w:tcBorders>
              <w:top w:val="single" w:sz="4" w:space="0" w:color="auto"/>
              <w:left w:val="single" w:sz="4" w:space="0" w:color="auto"/>
              <w:bottom w:val="single" w:sz="4" w:space="0" w:color="auto"/>
              <w:right w:val="single" w:sz="4" w:space="0" w:color="auto"/>
            </w:tcBorders>
          </w:tcPr>
          <w:p w14:paraId="3AB99F25" w14:textId="77777777" w:rsidR="00597F71" w:rsidRPr="00A9544D" w:rsidRDefault="00597F71" w:rsidP="00597F71">
            <w:pPr>
              <w:rPr>
                <w:rFonts w:ascii="Tahoma" w:hAnsi="Tahoma" w:cs="Tahoma"/>
                <w:sz w:val="18"/>
                <w:szCs w:val="18"/>
              </w:rPr>
            </w:pPr>
          </w:p>
        </w:tc>
      </w:tr>
      <w:tr w:rsidR="00597F71" w:rsidRPr="00A9544D" w14:paraId="5BD0060E" w14:textId="77777777" w:rsidTr="00597F71">
        <w:tc>
          <w:tcPr>
            <w:tcW w:w="851" w:type="dxa"/>
            <w:tcBorders>
              <w:top w:val="single" w:sz="4" w:space="0" w:color="auto"/>
              <w:left w:val="single" w:sz="4" w:space="0" w:color="auto"/>
              <w:bottom w:val="single" w:sz="4" w:space="0" w:color="auto"/>
              <w:right w:val="single" w:sz="4" w:space="0" w:color="auto"/>
            </w:tcBorders>
          </w:tcPr>
          <w:p w14:paraId="7469325E" w14:textId="77777777" w:rsidR="00597F71" w:rsidRPr="00A9544D" w:rsidRDefault="00597F71" w:rsidP="00597F71">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02BE2CB9" w14:textId="77777777" w:rsidR="00597F71" w:rsidRPr="00A9544D" w:rsidRDefault="00597F71" w:rsidP="00597F71">
            <w:pPr>
              <w:spacing w:after="120"/>
              <w:rPr>
                <w:rFonts w:ascii="Tahoma" w:hAnsi="Tahoma" w:cs="Tahoma"/>
                <w:sz w:val="18"/>
                <w:szCs w:val="18"/>
              </w:rPr>
            </w:pPr>
            <w:r w:rsidRPr="00A9544D">
              <w:rPr>
                <w:rFonts w:ascii="Tahoma" w:hAnsi="Tahoma" w:cs="Tahoma"/>
                <w:sz w:val="18"/>
                <w:szCs w:val="18"/>
              </w:rPr>
              <w:t>Detekcja kardiostymulatorów</w:t>
            </w:r>
          </w:p>
        </w:tc>
        <w:tc>
          <w:tcPr>
            <w:tcW w:w="2694" w:type="dxa"/>
            <w:tcBorders>
              <w:top w:val="single" w:sz="4" w:space="0" w:color="auto"/>
              <w:left w:val="single" w:sz="4" w:space="0" w:color="auto"/>
              <w:bottom w:val="single" w:sz="4" w:space="0" w:color="auto"/>
              <w:right w:val="single" w:sz="4" w:space="0" w:color="auto"/>
            </w:tcBorders>
          </w:tcPr>
          <w:p w14:paraId="54C67053" w14:textId="77777777" w:rsidR="00597F71" w:rsidRPr="00A9544D" w:rsidRDefault="00597F71" w:rsidP="00597F71">
            <w:pPr>
              <w:rPr>
                <w:rFonts w:ascii="Tahoma" w:hAnsi="Tahoma" w:cs="Tahoma"/>
                <w:sz w:val="18"/>
                <w:szCs w:val="18"/>
              </w:rPr>
            </w:pPr>
          </w:p>
        </w:tc>
      </w:tr>
      <w:tr w:rsidR="00597F71" w:rsidRPr="00A9544D" w14:paraId="712039B8" w14:textId="77777777" w:rsidTr="00597F71">
        <w:tc>
          <w:tcPr>
            <w:tcW w:w="851" w:type="dxa"/>
            <w:tcBorders>
              <w:top w:val="single" w:sz="4" w:space="0" w:color="auto"/>
              <w:left w:val="single" w:sz="4" w:space="0" w:color="auto"/>
              <w:bottom w:val="single" w:sz="4" w:space="0" w:color="auto"/>
              <w:right w:val="single" w:sz="4" w:space="0" w:color="auto"/>
            </w:tcBorders>
          </w:tcPr>
          <w:p w14:paraId="56853920" w14:textId="77777777" w:rsidR="00597F71" w:rsidRPr="00A9544D" w:rsidRDefault="00597F71" w:rsidP="00597F71">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4FED6BFF" w14:textId="77777777" w:rsidR="00597F71" w:rsidRPr="00A9544D" w:rsidRDefault="00597F71" w:rsidP="00597F71">
            <w:pPr>
              <w:spacing w:after="120"/>
              <w:rPr>
                <w:rFonts w:ascii="Tahoma" w:hAnsi="Tahoma" w:cs="Tahoma"/>
                <w:sz w:val="18"/>
                <w:szCs w:val="18"/>
              </w:rPr>
            </w:pPr>
            <w:r w:rsidRPr="00A9544D">
              <w:rPr>
                <w:rFonts w:ascii="Tahoma" w:hAnsi="Tahoma" w:cs="Tahoma"/>
                <w:sz w:val="18"/>
                <w:szCs w:val="18"/>
              </w:rPr>
              <w:t>Zabezpieczenie przed impulsem defibrylującym</w:t>
            </w:r>
          </w:p>
        </w:tc>
        <w:tc>
          <w:tcPr>
            <w:tcW w:w="2694" w:type="dxa"/>
            <w:tcBorders>
              <w:top w:val="single" w:sz="4" w:space="0" w:color="auto"/>
              <w:left w:val="single" w:sz="4" w:space="0" w:color="auto"/>
              <w:bottom w:val="single" w:sz="4" w:space="0" w:color="auto"/>
              <w:right w:val="single" w:sz="4" w:space="0" w:color="auto"/>
            </w:tcBorders>
          </w:tcPr>
          <w:p w14:paraId="6254FAA3" w14:textId="77777777" w:rsidR="00597F71" w:rsidRPr="00A9544D" w:rsidRDefault="00597F71" w:rsidP="00597F71">
            <w:pPr>
              <w:rPr>
                <w:rFonts w:ascii="Tahoma" w:hAnsi="Tahoma" w:cs="Tahoma"/>
                <w:sz w:val="18"/>
                <w:szCs w:val="18"/>
              </w:rPr>
            </w:pPr>
          </w:p>
        </w:tc>
      </w:tr>
      <w:tr w:rsidR="00597F71" w:rsidRPr="00A9544D" w14:paraId="04DBE5AA" w14:textId="77777777" w:rsidTr="00597F71">
        <w:tc>
          <w:tcPr>
            <w:tcW w:w="851" w:type="dxa"/>
            <w:tcBorders>
              <w:top w:val="single" w:sz="4" w:space="0" w:color="auto"/>
              <w:left w:val="single" w:sz="4" w:space="0" w:color="auto"/>
              <w:bottom w:val="single" w:sz="4" w:space="0" w:color="auto"/>
              <w:right w:val="single" w:sz="4" w:space="0" w:color="auto"/>
            </w:tcBorders>
          </w:tcPr>
          <w:p w14:paraId="7C53475E" w14:textId="77777777" w:rsidR="00597F71" w:rsidRPr="00A9544D" w:rsidRDefault="00597F71" w:rsidP="00597F71">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21E5E759" w14:textId="77777777" w:rsidR="00597F71" w:rsidRPr="00A9544D" w:rsidRDefault="00597F71" w:rsidP="00597F71">
            <w:pPr>
              <w:spacing w:after="120"/>
              <w:rPr>
                <w:rFonts w:ascii="Tahoma" w:hAnsi="Tahoma" w:cs="Tahoma"/>
                <w:sz w:val="18"/>
                <w:szCs w:val="18"/>
              </w:rPr>
            </w:pPr>
            <w:r w:rsidRPr="00A9544D">
              <w:rPr>
                <w:rFonts w:ascii="Tahoma" w:hAnsi="Tahoma" w:cs="Tahoma"/>
                <w:sz w:val="18"/>
                <w:szCs w:val="18"/>
              </w:rPr>
              <w:t xml:space="preserve">Filtr zakłóceń sieciowych (50, 60 </w:t>
            </w:r>
            <w:proofErr w:type="spellStart"/>
            <w:r w:rsidRPr="00A9544D">
              <w:rPr>
                <w:rFonts w:ascii="Tahoma" w:hAnsi="Tahoma" w:cs="Tahoma"/>
                <w:sz w:val="18"/>
                <w:szCs w:val="18"/>
              </w:rPr>
              <w:t>Hz</w:t>
            </w:r>
            <w:proofErr w:type="spellEnd"/>
            <w:r w:rsidRPr="00A9544D">
              <w:rPr>
                <w:rFonts w:ascii="Tahoma" w:hAnsi="Tahoma" w:cs="Tahoma"/>
                <w:sz w:val="18"/>
                <w:szCs w:val="18"/>
              </w:rPr>
              <w:t xml:space="preserve">), filtr zakłóceń mięśniowych (25, 35 </w:t>
            </w:r>
            <w:proofErr w:type="spellStart"/>
            <w:r w:rsidRPr="00A9544D">
              <w:rPr>
                <w:rFonts w:ascii="Tahoma" w:hAnsi="Tahoma" w:cs="Tahoma"/>
                <w:sz w:val="18"/>
                <w:szCs w:val="18"/>
              </w:rPr>
              <w:t>Hz</w:t>
            </w:r>
            <w:proofErr w:type="spellEnd"/>
            <w:r w:rsidRPr="00A9544D">
              <w:rPr>
                <w:rFonts w:ascii="Tahoma" w:hAnsi="Tahoma" w:cs="Tahoma"/>
                <w:sz w:val="18"/>
                <w:szCs w:val="18"/>
              </w:rPr>
              <w:t xml:space="preserve">), filtr izolinii </w:t>
            </w:r>
            <w:proofErr w:type="spellStart"/>
            <w:r w:rsidRPr="00A9544D">
              <w:rPr>
                <w:rFonts w:ascii="Tahoma" w:hAnsi="Tahoma" w:cs="Tahoma"/>
                <w:sz w:val="18"/>
                <w:szCs w:val="18"/>
              </w:rPr>
              <w:t>Hz</w:t>
            </w:r>
            <w:proofErr w:type="spellEnd"/>
            <w:r w:rsidRPr="00A9544D">
              <w:rPr>
                <w:rFonts w:ascii="Tahoma" w:hAnsi="Tahoma" w:cs="Tahoma"/>
                <w:sz w:val="18"/>
                <w:szCs w:val="18"/>
              </w:rPr>
              <w:t xml:space="preserve"> (</w:t>
            </w:r>
            <w:r w:rsidRPr="00A9544D">
              <w:rPr>
                <w:rFonts w:ascii="Tahoma" w:eastAsia="Calibri" w:hAnsi="Tahoma" w:cs="Tahoma"/>
                <w:sz w:val="18"/>
                <w:szCs w:val="18"/>
              </w:rPr>
              <w:t xml:space="preserve">0,05 (3,2s), 0,11 (1,5s), 0,25 90,6s), 0,50 (0,3s), 1,50 (0,1s), </w:t>
            </w:r>
            <w:proofErr w:type="spellStart"/>
            <w:r w:rsidRPr="00A9544D">
              <w:rPr>
                <w:rFonts w:ascii="Tahoma" w:eastAsia="Calibri" w:hAnsi="Tahoma" w:cs="Tahoma"/>
                <w:sz w:val="18"/>
                <w:szCs w:val="18"/>
              </w:rPr>
              <w:t>splines</w:t>
            </w:r>
            <w:proofErr w:type="spellEnd"/>
            <w:r w:rsidRPr="00A9544D">
              <w:rPr>
                <w:rFonts w:ascii="Tahoma" w:eastAsia="Calibri" w:hAnsi="Tahoma" w:cs="Tahoma"/>
                <w:sz w:val="18"/>
                <w:szCs w:val="18"/>
              </w:rPr>
              <w:t>)</w:t>
            </w:r>
          </w:p>
        </w:tc>
        <w:tc>
          <w:tcPr>
            <w:tcW w:w="2694" w:type="dxa"/>
            <w:tcBorders>
              <w:top w:val="single" w:sz="4" w:space="0" w:color="auto"/>
              <w:left w:val="single" w:sz="4" w:space="0" w:color="auto"/>
              <w:bottom w:val="single" w:sz="4" w:space="0" w:color="auto"/>
              <w:right w:val="single" w:sz="4" w:space="0" w:color="auto"/>
            </w:tcBorders>
          </w:tcPr>
          <w:p w14:paraId="0BE90119" w14:textId="77777777" w:rsidR="00597F71" w:rsidRPr="00A9544D" w:rsidRDefault="00597F71" w:rsidP="00597F71">
            <w:pPr>
              <w:rPr>
                <w:rFonts w:ascii="Tahoma" w:hAnsi="Tahoma" w:cs="Tahoma"/>
                <w:sz w:val="18"/>
                <w:szCs w:val="18"/>
              </w:rPr>
            </w:pPr>
          </w:p>
        </w:tc>
      </w:tr>
      <w:tr w:rsidR="00597F71" w:rsidRPr="00A9544D" w14:paraId="4D03904D" w14:textId="77777777" w:rsidTr="00597F71">
        <w:tc>
          <w:tcPr>
            <w:tcW w:w="851" w:type="dxa"/>
            <w:tcBorders>
              <w:top w:val="single" w:sz="4" w:space="0" w:color="auto"/>
              <w:left w:val="single" w:sz="4" w:space="0" w:color="auto"/>
              <w:bottom w:val="single" w:sz="4" w:space="0" w:color="auto"/>
              <w:right w:val="single" w:sz="4" w:space="0" w:color="auto"/>
            </w:tcBorders>
          </w:tcPr>
          <w:p w14:paraId="03066C79" w14:textId="77777777" w:rsidR="00597F71" w:rsidRPr="00A9544D" w:rsidRDefault="00597F71" w:rsidP="00597F71">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287C1CE6" w14:textId="77777777" w:rsidR="00597F71" w:rsidRPr="00A9544D" w:rsidRDefault="00597F71" w:rsidP="00597F71">
            <w:pPr>
              <w:spacing w:after="120"/>
              <w:rPr>
                <w:rFonts w:ascii="Tahoma" w:hAnsi="Tahoma" w:cs="Tahoma"/>
                <w:sz w:val="18"/>
                <w:szCs w:val="18"/>
              </w:rPr>
            </w:pPr>
            <w:r w:rsidRPr="00A9544D">
              <w:rPr>
                <w:rFonts w:ascii="Tahoma" w:hAnsi="Tahoma" w:cs="Tahoma"/>
                <w:sz w:val="18"/>
                <w:szCs w:val="18"/>
              </w:rPr>
              <w:t>Filtr automatyczny dostosowujący wartości innych filtrów (</w:t>
            </w:r>
            <w:proofErr w:type="spellStart"/>
            <w:r w:rsidRPr="00A9544D">
              <w:rPr>
                <w:rFonts w:ascii="Tahoma" w:hAnsi="Tahoma" w:cs="Tahoma"/>
                <w:sz w:val="18"/>
                <w:szCs w:val="18"/>
              </w:rPr>
              <w:t>autoadaptacyjny</w:t>
            </w:r>
            <w:proofErr w:type="spellEnd"/>
            <w:r w:rsidRPr="00A9544D">
              <w:rPr>
                <w:rFonts w:ascii="Tahoma" w:hAnsi="Tahoma" w:cs="Tahoma"/>
                <w:sz w:val="18"/>
                <w:szCs w:val="18"/>
              </w:rPr>
              <w:t>)</w:t>
            </w:r>
          </w:p>
        </w:tc>
        <w:tc>
          <w:tcPr>
            <w:tcW w:w="2694" w:type="dxa"/>
            <w:tcBorders>
              <w:top w:val="single" w:sz="4" w:space="0" w:color="auto"/>
              <w:left w:val="single" w:sz="4" w:space="0" w:color="auto"/>
              <w:bottom w:val="single" w:sz="4" w:space="0" w:color="auto"/>
              <w:right w:val="single" w:sz="4" w:space="0" w:color="auto"/>
            </w:tcBorders>
          </w:tcPr>
          <w:p w14:paraId="3C6D6D36" w14:textId="77777777" w:rsidR="00597F71" w:rsidRPr="00A9544D" w:rsidRDefault="00597F71" w:rsidP="00597F71">
            <w:pPr>
              <w:rPr>
                <w:rFonts w:ascii="Tahoma" w:hAnsi="Tahoma" w:cs="Tahoma"/>
                <w:sz w:val="18"/>
                <w:szCs w:val="18"/>
              </w:rPr>
            </w:pPr>
          </w:p>
        </w:tc>
      </w:tr>
      <w:tr w:rsidR="00597F71" w:rsidRPr="00A9544D" w14:paraId="730F09FF" w14:textId="77777777" w:rsidTr="00597F71">
        <w:tc>
          <w:tcPr>
            <w:tcW w:w="851" w:type="dxa"/>
            <w:tcBorders>
              <w:top w:val="single" w:sz="4" w:space="0" w:color="auto"/>
              <w:left w:val="single" w:sz="4" w:space="0" w:color="auto"/>
              <w:bottom w:val="single" w:sz="4" w:space="0" w:color="auto"/>
              <w:right w:val="single" w:sz="4" w:space="0" w:color="auto"/>
            </w:tcBorders>
          </w:tcPr>
          <w:p w14:paraId="1CC3B217" w14:textId="77777777" w:rsidR="00597F71" w:rsidRPr="00A9544D" w:rsidRDefault="00597F71" w:rsidP="00597F71">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1A93E736" w14:textId="77777777" w:rsidR="00597F71" w:rsidRPr="00A9544D" w:rsidRDefault="00597F71" w:rsidP="00597F71">
            <w:pPr>
              <w:spacing w:after="120"/>
              <w:rPr>
                <w:rFonts w:ascii="Tahoma" w:hAnsi="Tahoma" w:cs="Tahoma"/>
                <w:sz w:val="18"/>
                <w:szCs w:val="18"/>
              </w:rPr>
            </w:pPr>
            <w:r w:rsidRPr="00A9544D">
              <w:rPr>
                <w:rFonts w:ascii="Tahoma" w:hAnsi="Tahoma" w:cs="Tahoma"/>
                <w:sz w:val="18"/>
                <w:szCs w:val="18"/>
              </w:rPr>
              <w:t xml:space="preserve">Sygnał dźwiękowy tętna </w:t>
            </w:r>
          </w:p>
        </w:tc>
        <w:tc>
          <w:tcPr>
            <w:tcW w:w="2694" w:type="dxa"/>
            <w:tcBorders>
              <w:top w:val="single" w:sz="4" w:space="0" w:color="auto"/>
              <w:left w:val="single" w:sz="4" w:space="0" w:color="auto"/>
              <w:bottom w:val="single" w:sz="4" w:space="0" w:color="auto"/>
              <w:right w:val="single" w:sz="4" w:space="0" w:color="auto"/>
            </w:tcBorders>
          </w:tcPr>
          <w:p w14:paraId="3719C7B4" w14:textId="77777777" w:rsidR="00597F71" w:rsidRPr="00A9544D" w:rsidRDefault="00597F71" w:rsidP="00597F71">
            <w:pPr>
              <w:rPr>
                <w:rFonts w:ascii="Tahoma" w:hAnsi="Tahoma" w:cs="Tahoma"/>
                <w:sz w:val="18"/>
                <w:szCs w:val="18"/>
              </w:rPr>
            </w:pPr>
          </w:p>
        </w:tc>
      </w:tr>
      <w:tr w:rsidR="00597F71" w:rsidRPr="00A9544D" w14:paraId="1412943D" w14:textId="77777777" w:rsidTr="00597F71">
        <w:tc>
          <w:tcPr>
            <w:tcW w:w="851" w:type="dxa"/>
            <w:tcBorders>
              <w:top w:val="single" w:sz="4" w:space="0" w:color="auto"/>
              <w:left w:val="single" w:sz="4" w:space="0" w:color="auto"/>
              <w:bottom w:val="single" w:sz="4" w:space="0" w:color="auto"/>
              <w:right w:val="single" w:sz="4" w:space="0" w:color="auto"/>
            </w:tcBorders>
          </w:tcPr>
          <w:p w14:paraId="22FF7207" w14:textId="77777777" w:rsidR="00597F71" w:rsidRPr="00A9544D" w:rsidRDefault="00597F71" w:rsidP="00597F71">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3CC629B8" w14:textId="77777777" w:rsidR="00597F71" w:rsidRPr="00A9544D" w:rsidRDefault="00597F71" w:rsidP="00597F71">
            <w:pPr>
              <w:spacing w:after="120"/>
              <w:rPr>
                <w:rFonts w:ascii="Tahoma" w:hAnsi="Tahoma" w:cs="Tahoma"/>
                <w:sz w:val="18"/>
                <w:szCs w:val="18"/>
              </w:rPr>
            </w:pPr>
            <w:r w:rsidRPr="00A9544D">
              <w:rPr>
                <w:rFonts w:ascii="Tahoma" w:hAnsi="Tahoma" w:cs="Tahoma"/>
                <w:sz w:val="18"/>
                <w:szCs w:val="18"/>
              </w:rPr>
              <w:t xml:space="preserve">Baza danych 400 zapisów EKG w pamięci aparatu (z możliwością przeglądania na wyświetlaczu zapisanych w pamięci badań z możliwością zmiany ilości </w:t>
            </w:r>
            <w:proofErr w:type="spellStart"/>
            <w:r w:rsidRPr="00A9544D">
              <w:rPr>
                <w:rFonts w:ascii="Tahoma" w:hAnsi="Tahoma" w:cs="Tahoma"/>
                <w:sz w:val="18"/>
                <w:szCs w:val="18"/>
              </w:rPr>
              <w:t>odprowadzeń</w:t>
            </w:r>
            <w:proofErr w:type="spellEnd"/>
            <w:r w:rsidRPr="00A9544D">
              <w:rPr>
                <w:rFonts w:ascii="Tahoma" w:hAnsi="Tahoma" w:cs="Tahoma"/>
                <w:sz w:val="18"/>
                <w:szCs w:val="18"/>
              </w:rPr>
              <w:t>, wzmocnienia i prędkości)</w:t>
            </w:r>
          </w:p>
        </w:tc>
        <w:tc>
          <w:tcPr>
            <w:tcW w:w="2694" w:type="dxa"/>
            <w:tcBorders>
              <w:top w:val="single" w:sz="4" w:space="0" w:color="auto"/>
              <w:left w:val="single" w:sz="4" w:space="0" w:color="auto"/>
              <w:bottom w:val="single" w:sz="4" w:space="0" w:color="auto"/>
              <w:right w:val="single" w:sz="4" w:space="0" w:color="auto"/>
            </w:tcBorders>
          </w:tcPr>
          <w:p w14:paraId="193B5402" w14:textId="77777777" w:rsidR="00597F71" w:rsidRPr="00A9544D" w:rsidRDefault="00597F71" w:rsidP="00597F71">
            <w:pPr>
              <w:rPr>
                <w:rFonts w:ascii="Tahoma" w:hAnsi="Tahoma" w:cs="Tahoma"/>
                <w:sz w:val="18"/>
                <w:szCs w:val="18"/>
              </w:rPr>
            </w:pPr>
          </w:p>
        </w:tc>
      </w:tr>
      <w:tr w:rsidR="00597F71" w:rsidRPr="00A9544D" w14:paraId="0197321F" w14:textId="77777777" w:rsidTr="00597F71">
        <w:tc>
          <w:tcPr>
            <w:tcW w:w="851" w:type="dxa"/>
            <w:tcBorders>
              <w:top w:val="single" w:sz="4" w:space="0" w:color="auto"/>
              <w:left w:val="single" w:sz="4" w:space="0" w:color="auto"/>
              <w:bottom w:val="single" w:sz="4" w:space="0" w:color="auto"/>
              <w:right w:val="single" w:sz="4" w:space="0" w:color="auto"/>
            </w:tcBorders>
          </w:tcPr>
          <w:p w14:paraId="27CDB4E3" w14:textId="77777777" w:rsidR="00597F71" w:rsidRPr="00A9544D" w:rsidRDefault="00597F71" w:rsidP="00597F71">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19A1424E" w14:textId="77777777" w:rsidR="00597F71" w:rsidRPr="00A9544D" w:rsidRDefault="00597F71" w:rsidP="00597F71">
            <w:pPr>
              <w:spacing w:after="120"/>
              <w:rPr>
                <w:rFonts w:ascii="Tahoma" w:hAnsi="Tahoma" w:cs="Tahoma"/>
                <w:sz w:val="18"/>
                <w:szCs w:val="18"/>
              </w:rPr>
            </w:pPr>
            <w:r w:rsidRPr="00A9544D">
              <w:rPr>
                <w:rFonts w:ascii="Tahoma" w:hAnsi="Tahoma" w:cs="Tahoma"/>
                <w:sz w:val="18"/>
                <w:szCs w:val="18"/>
              </w:rPr>
              <w:t>Profil automatyczny i manualny (możliwość zaprogramowania nieograniczonej ilości profili)</w:t>
            </w:r>
          </w:p>
        </w:tc>
        <w:tc>
          <w:tcPr>
            <w:tcW w:w="2694" w:type="dxa"/>
            <w:tcBorders>
              <w:top w:val="single" w:sz="4" w:space="0" w:color="auto"/>
              <w:left w:val="single" w:sz="4" w:space="0" w:color="auto"/>
              <w:bottom w:val="single" w:sz="4" w:space="0" w:color="auto"/>
              <w:right w:val="single" w:sz="4" w:space="0" w:color="auto"/>
            </w:tcBorders>
          </w:tcPr>
          <w:p w14:paraId="5A797C02" w14:textId="77777777" w:rsidR="00597F71" w:rsidRPr="00A9544D" w:rsidRDefault="00597F71" w:rsidP="00597F71">
            <w:pPr>
              <w:rPr>
                <w:rFonts w:ascii="Tahoma" w:hAnsi="Tahoma" w:cs="Tahoma"/>
                <w:sz w:val="18"/>
                <w:szCs w:val="18"/>
              </w:rPr>
            </w:pPr>
          </w:p>
        </w:tc>
      </w:tr>
      <w:tr w:rsidR="00597F71" w:rsidRPr="00A9544D" w14:paraId="4EB11E03" w14:textId="77777777" w:rsidTr="00597F71">
        <w:tc>
          <w:tcPr>
            <w:tcW w:w="851" w:type="dxa"/>
            <w:tcBorders>
              <w:top w:val="single" w:sz="4" w:space="0" w:color="auto"/>
              <w:left w:val="single" w:sz="4" w:space="0" w:color="auto"/>
              <w:bottom w:val="single" w:sz="4" w:space="0" w:color="auto"/>
              <w:right w:val="single" w:sz="4" w:space="0" w:color="auto"/>
            </w:tcBorders>
          </w:tcPr>
          <w:p w14:paraId="206A7720" w14:textId="77777777" w:rsidR="00597F71" w:rsidRPr="00A9544D" w:rsidRDefault="00597F71" w:rsidP="00597F71">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2F68D261" w14:textId="77777777" w:rsidR="00597F71" w:rsidRPr="00A9544D" w:rsidRDefault="00597F71" w:rsidP="00597F71">
            <w:pPr>
              <w:spacing w:after="120"/>
              <w:rPr>
                <w:rFonts w:ascii="Tahoma" w:hAnsi="Tahoma" w:cs="Tahoma"/>
                <w:sz w:val="18"/>
                <w:szCs w:val="18"/>
              </w:rPr>
            </w:pPr>
            <w:r w:rsidRPr="00A9544D">
              <w:rPr>
                <w:rFonts w:ascii="Tahoma" w:hAnsi="Tahoma" w:cs="Tahoma"/>
                <w:sz w:val="18"/>
                <w:szCs w:val="18"/>
              </w:rPr>
              <w:t xml:space="preserve">Profil </w:t>
            </w:r>
            <w:proofErr w:type="spellStart"/>
            <w:r w:rsidRPr="00A9544D">
              <w:rPr>
                <w:rFonts w:ascii="Tahoma" w:hAnsi="Tahoma" w:cs="Tahoma"/>
                <w:sz w:val="18"/>
                <w:szCs w:val="18"/>
              </w:rPr>
              <w:t>long</w:t>
            </w:r>
            <w:proofErr w:type="spellEnd"/>
            <w:r w:rsidRPr="00A9544D">
              <w:rPr>
                <w:rFonts w:ascii="Tahoma" w:hAnsi="Tahoma" w:cs="Tahoma"/>
                <w:sz w:val="18"/>
                <w:szCs w:val="18"/>
              </w:rPr>
              <w:t xml:space="preserve"> (długi zapis EKG), automatyczny zapis do pamięci aparatu do 10 minut z 1 lub 2 </w:t>
            </w:r>
            <w:proofErr w:type="spellStart"/>
            <w:r w:rsidRPr="00A9544D">
              <w:rPr>
                <w:rFonts w:ascii="Tahoma" w:hAnsi="Tahoma" w:cs="Tahoma"/>
                <w:sz w:val="18"/>
                <w:szCs w:val="18"/>
              </w:rPr>
              <w:t>odprowadzeń</w:t>
            </w:r>
            <w:proofErr w:type="spellEnd"/>
            <w:r w:rsidRPr="00A9544D">
              <w:rPr>
                <w:rFonts w:ascii="Tahoma" w:hAnsi="Tahoma" w:cs="Tahoma"/>
                <w:sz w:val="18"/>
                <w:szCs w:val="18"/>
              </w:rPr>
              <w:t xml:space="preserve"> bez jednoczesnego wydruku, wynik wraz z wykresem częstości i z histogramem (np. do wykrywania arytmii)</w:t>
            </w:r>
          </w:p>
        </w:tc>
        <w:tc>
          <w:tcPr>
            <w:tcW w:w="2694" w:type="dxa"/>
            <w:tcBorders>
              <w:top w:val="single" w:sz="4" w:space="0" w:color="auto"/>
              <w:left w:val="single" w:sz="4" w:space="0" w:color="auto"/>
              <w:bottom w:val="single" w:sz="4" w:space="0" w:color="auto"/>
              <w:right w:val="single" w:sz="4" w:space="0" w:color="auto"/>
            </w:tcBorders>
          </w:tcPr>
          <w:p w14:paraId="635BAAB7" w14:textId="77777777" w:rsidR="00597F71" w:rsidRPr="00A9544D" w:rsidRDefault="00597F71" w:rsidP="00597F71">
            <w:pPr>
              <w:rPr>
                <w:rFonts w:ascii="Tahoma" w:hAnsi="Tahoma" w:cs="Tahoma"/>
                <w:sz w:val="18"/>
                <w:szCs w:val="18"/>
              </w:rPr>
            </w:pPr>
          </w:p>
        </w:tc>
      </w:tr>
      <w:tr w:rsidR="00597F71" w:rsidRPr="00A9544D" w14:paraId="3D01ACF1" w14:textId="77777777" w:rsidTr="00597F71">
        <w:tc>
          <w:tcPr>
            <w:tcW w:w="851" w:type="dxa"/>
            <w:tcBorders>
              <w:top w:val="single" w:sz="4" w:space="0" w:color="auto"/>
              <w:left w:val="single" w:sz="4" w:space="0" w:color="auto"/>
              <w:bottom w:val="single" w:sz="4" w:space="0" w:color="auto"/>
              <w:right w:val="single" w:sz="4" w:space="0" w:color="auto"/>
            </w:tcBorders>
          </w:tcPr>
          <w:p w14:paraId="7BD92E0E" w14:textId="77777777" w:rsidR="00597F71" w:rsidRPr="00A9544D" w:rsidRDefault="00597F71" w:rsidP="00597F71">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55C8CE8A" w14:textId="77777777" w:rsidR="00597F71" w:rsidRPr="00A9544D" w:rsidRDefault="00597F71" w:rsidP="00597F71">
            <w:pPr>
              <w:spacing w:after="120"/>
              <w:rPr>
                <w:rFonts w:ascii="Tahoma" w:hAnsi="Tahoma" w:cs="Tahoma"/>
                <w:sz w:val="18"/>
                <w:szCs w:val="18"/>
              </w:rPr>
            </w:pPr>
            <w:r w:rsidRPr="00A9544D">
              <w:rPr>
                <w:rFonts w:ascii="Tahoma" w:hAnsi="Tahoma" w:cs="Tahoma"/>
                <w:sz w:val="18"/>
                <w:szCs w:val="18"/>
              </w:rPr>
              <w:t>Możliwość podglądu zapisów EKG i analizą bez drukowania z pamięci aparatu z mo</w:t>
            </w:r>
            <w:r w:rsidRPr="00A9544D">
              <w:rPr>
                <w:rFonts w:ascii="Tahoma" w:eastAsia="TimesNewRoman" w:hAnsi="Tahoma" w:cs="Tahoma"/>
                <w:sz w:val="18"/>
                <w:szCs w:val="18"/>
              </w:rPr>
              <w:t>ż</w:t>
            </w:r>
            <w:r w:rsidRPr="00A9544D">
              <w:rPr>
                <w:rFonts w:ascii="Tahoma" w:hAnsi="Tahoma" w:cs="Tahoma"/>
                <w:sz w:val="18"/>
                <w:szCs w:val="18"/>
              </w:rPr>
              <w:t>liwo</w:t>
            </w:r>
            <w:r w:rsidRPr="00A9544D">
              <w:rPr>
                <w:rFonts w:ascii="Tahoma" w:eastAsia="TimesNewRoman" w:hAnsi="Tahoma" w:cs="Tahoma"/>
                <w:sz w:val="18"/>
                <w:szCs w:val="18"/>
              </w:rPr>
              <w:t>ś</w:t>
            </w:r>
            <w:r w:rsidRPr="00A9544D">
              <w:rPr>
                <w:rFonts w:ascii="Tahoma" w:hAnsi="Tahoma" w:cs="Tahoma"/>
                <w:sz w:val="18"/>
                <w:szCs w:val="18"/>
              </w:rPr>
              <w:t>ci</w:t>
            </w:r>
            <w:r w:rsidRPr="00A9544D">
              <w:rPr>
                <w:rFonts w:ascii="Tahoma" w:eastAsia="TimesNewRoman" w:hAnsi="Tahoma" w:cs="Tahoma"/>
                <w:sz w:val="18"/>
                <w:szCs w:val="18"/>
              </w:rPr>
              <w:t xml:space="preserve">ą </w:t>
            </w:r>
            <w:r w:rsidRPr="00A9544D">
              <w:rPr>
                <w:rFonts w:ascii="Tahoma" w:hAnsi="Tahoma" w:cs="Tahoma"/>
                <w:sz w:val="18"/>
                <w:szCs w:val="18"/>
              </w:rPr>
              <w:t>zmiany ilo</w:t>
            </w:r>
            <w:r w:rsidRPr="00A9544D">
              <w:rPr>
                <w:rFonts w:ascii="Tahoma" w:eastAsia="TimesNewRoman" w:hAnsi="Tahoma" w:cs="Tahoma"/>
                <w:sz w:val="18"/>
                <w:szCs w:val="18"/>
              </w:rPr>
              <w:t>ś</w:t>
            </w:r>
            <w:r w:rsidRPr="00A9544D">
              <w:rPr>
                <w:rFonts w:ascii="Tahoma" w:hAnsi="Tahoma" w:cs="Tahoma"/>
                <w:sz w:val="18"/>
                <w:szCs w:val="18"/>
              </w:rPr>
              <w:t xml:space="preserve">ci </w:t>
            </w:r>
            <w:proofErr w:type="spellStart"/>
            <w:r w:rsidRPr="00A9544D">
              <w:rPr>
                <w:rFonts w:ascii="Tahoma" w:hAnsi="Tahoma" w:cs="Tahoma"/>
                <w:sz w:val="18"/>
                <w:szCs w:val="18"/>
              </w:rPr>
              <w:t>odprowadzeń</w:t>
            </w:r>
            <w:proofErr w:type="spellEnd"/>
          </w:p>
        </w:tc>
        <w:tc>
          <w:tcPr>
            <w:tcW w:w="2694" w:type="dxa"/>
            <w:tcBorders>
              <w:top w:val="single" w:sz="4" w:space="0" w:color="auto"/>
              <w:left w:val="single" w:sz="4" w:space="0" w:color="auto"/>
              <w:bottom w:val="single" w:sz="4" w:space="0" w:color="auto"/>
              <w:right w:val="single" w:sz="4" w:space="0" w:color="auto"/>
            </w:tcBorders>
          </w:tcPr>
          <w:p w14:paraId="13A85CED" w14:textId="77777777" w:rsidR="00597F71" w:rsidRPr="00A9544D" w:rsidRDefault="00597F71" w:rsidP="00597F71">
            <w:pPr>
              <w:rPr>
                <w:rFonts w:ascii="Tahoma" w:hAnsi="Tahoma" w:cs="Tahoma"/>
                <w:sz w:val="18"/>
                <w:szCs w:val="18"/>
              </w:rPr>
            </w:pPr>
          </w:p>
        </w:tc>
      </w:tr>
      <w:tr w:rsidR="00597F71" w:rsidRPr="00A9544D" w14:paraId="57E427D5" w14:textId="77777777" w:rsidTr="00597F71">
        <w:tc>
          <w:tcPr>
            <w:tcW w:w="851" w:type="dxa"/>
            <w:tcBorders>
              <w:top w:val="single" w:sz="4" w:space="0" w:color="auto"/>
              <w:left w:val="single" w:sz="4" w:space="0" w:color="auto"/>
              <w:bottom w:val="single" w:sz="4" w:space="0" w:color="auto"/>
              <w:right w:val="single" w:sz="4" w:space="0" w:color="auto"/>
            </w:tcBorders>
          </w:tcPr>
          <w:p w14:paraId="04545FEA" w14:textId="77777777" w:rsidR="00597F71" w:rsidRPr="00A9544D" w:rsidRDefault="00597F71" w:rsidP="00597F71">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33F036A0" w14:textId="77777777" w:rsidR="00597F71" w:rsidRPr="00A9544D" w:rsidRDefault="00597F71" w:rsidP="00597F71">
            <w:pPr>
              <w:spacing w:after="120"/>
              <w:rPr>
                <w:rFonts w:ascii="Tahoma" w:hAnsi="Tahoma" w:cs="Tahoma"/>
                <w:sz w:val="18"/>
                <w:szCs w:val="18"/>
              </w:rPr>
            </w:pPr>
            <w:r w:rsidRPr="00A9544D">
              <w:rPr>
                <w:rFonts w:ascii="Tahoma" w:hAnsi="Tahoma" w:cs="Tahoma"/>
                <w:sz w:val="18"/>
                <w:szCs w:val="18"/>
              </w:rPr>
              <w:t>Możliwość wykonania kopii badania z pamięci aparatu</w:t>
            </w:r>
          </w:p>
        </w:tc>
        <w:tc>
          <w:tcPr>
            <w:tcW w:w="2694" w:type="dxa"/>
            <w:tcBorders>
              <w:top w:val="single" w:sz="4" w:space="0" w:color="auto"/>
              <w:left w:val="single" w:sz="4" w:space="0" w:color="auto"/>
              <w:bottom w:val="single" w:sz="4" w:space="0" w:color="auto"/>
              <w:right w:val="single" w:sz="4" w:space="0" w:color="auto"/>
            </w:tcBorders>
          </w:tcPr>
          <w:p w14:paraId="216C6ED2" w14:textId="77777777" w:rsidR="00597F71" w:rsidRPr="00A9544D" w:rsidRDefault="00597F71" w:rsidP="00597F71">
            <w:pPr>
              <w:rPr>
                <w:rFonts w:ascii="Tahoma" w:hAnsi="Tahoma" w:cs="Tahoma"/>
                <w:sz w:val="18"/>
                <w:szCs w:val="18"/>
              </w:rPr>
            </w:pPr>
          </w:p>
        </w:tc>
      </w:tr>
      <w:tr w:rsidR="00597F71" w:rsidRPr="00A9544D" w14:paraId="3E8DE09A" w14:textId="77777777" w:rsidTr="00597F71">
        <w:tc>
          <w:tcPr>
            <w:tcW w:w="851" w:type="dxa"/>
            <w:tcBorders>
              <w:top w:val="single" w:sz="4" w:space="0" w:color="auto"/>
              <w:left w:val="single" w:sz="4" w:space="0" w:color="auto"/>
              <w:bottom w:val="single" w:sz="4" w:space="0" w:color="auto"/>
              <w:right w:val="single" w:sz="4" w:space="0" w:color="auto"/>
            </w:tcBorders>
          </w:tcPr>
          <w:p w14:paraId="66D90366" w14:textId="77777777" w:rsidR="00597F71" w:rsidRPr="00A9544D" w:rsidRDefault="00597F71" w:rsidP="00597F71">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2E6444E9" w14:textId="77777777" w:rsidR="00597F71" w:rsidRPr="00A9544D" w:rsidRDefault="00597F71" w:rsidP="00597F71">
            <w:pPr>
              <w:spacing w:after="120"/>
              <w:rPr>
                <w:rFonts w:ascii="Tahoma" w:hAnsi="Tahoma" w:cs="Tahoma"/>
                <w:sz w:val="18"/>
                <w:szCs w:val="18"/>
              </w:rPr>
            </w:pPr>
            <w:r w:rsidRPr="00A9544D">
              <w:rPr>
                <w:rFonts w:ascii="Tahoma" w:hAnsi="Tahoma" w:cs="Tahoma"/>
                <w:sz w:val="18"/>
                <w:szCs w:val="18"/>
              </w:rPr>
              <w:t>Możliwość wpisania do wydruku danych pacjenta, danych lekarza, nazwy oddziału</w:t>
            </w:r>
          </w:p>
        </w:tc>
        <w:tc>
          <w:tcPr>
            <w:tcW w:w="2694" w:type="dxa"/>
            <w:tcBorders>
              <w:top w:val="single" w:sz="4" w:space="0" w:color="auto"/>
              <w:left w:val="single" w:sz="4" w:space="0" w:color="auto"/>
              <w:bottom w:val="single" w:sz="4" w:space="0" w:color="auto"/>
              <w:right w:val="single" w:sz="4" w:space="0" w:color="auto"/>
            </w:tcBorders>
          </w:tcPr>
          <w:p w14:paraId="57B464DA" w14:textId="77777777" w:rsidR="00597F71" w:rsidRPr="00A9544D" w:rsidRDefault="00597F71" w:rsidP="00597F71">
            <w:pPr>
              <w:rPr>
                <w:rFonts w:ascii="Tahoma" w:hAnsi="Tahoma" w:cs="Tahoma"/>
                <w:sz w:val="18"/>
                <w:szCs w:val="18"/>
              </w:rPr>
            </w:pPr>
          </w:p>
        </w:tc>
      </w:tr>
      <w:tr w:rsidR="00597F71" w:rsidRPr="00A9544D" w14:paraId="5F8A1650" w14:textId="77777777" w:rsidTr="00597F71">
        <w:tc>
          <w:tcPr>
            <w:tcW w:w="851" w:type="dxa"/>
            <w:tcBorders>
              <w:top w:val="single" w:sz="4" w:space="0" w:color="auto"/>
              <w:left w:val="single" w:sz="4" w:space="0" w:color="auto"/>
              <w:bottom w:val="single" w:sz="4" w:space="0" w:color="auto"/>
              <w:right w:val="single" w:sz="4" w:space="0" w:color="auto"/>
            </w:tcBorders>
          </w:tcPr>
          <w:p w14:paraId="63EE52E1" w14:textId="77777777" w:rsidR="00597F71" w:rsidRPr="00A9544D" w:rsidRDefault="00597F71" w:rsidP="00597F71">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48EE60E6" w14:textId="77777777" w:rsidR="00597F71" w:rsidRPr="00A9544D" w:rsidRDefault="00597F71" w:rsidP="00597F71">
            <w:pPr>
              <w:spacing w:after="120"/>
              <w:rPr>
                <w:rFonts w:ascii="Tahoma" w:hAnsi="Tahoma" w:cs="Tahoma"/>
                <w:sz w:val="18"/>
                <w:szCs w:val="18"/>
              </w:rPr>
            </w:pPr>
            <w:r w:rsidRPr="00A9544D">
              <w:rPr>
                <w:rFonts w:ascii="Tahoma" w:hAnsi="Tahoma" w:cs="Tahoma"/>
                <w:sz w:val="18"/>
                <w:szCs w:val="18"/>
              </w:rPr>
              <w:t>Możliwość rozbudowy o zestaw do próby wysiłkowej</w:t>
            </w:r>
          </w:p>
        </w:tc>
        <w:tc>
          <w:tcPr>
            <w:tcW w:w="2694" w:type="dxa"/>
            <w:tcBorders>
              <w:top w:val="single" w:sz="4" w:space="0" w:color="auto"/>
              <w:left w:val="single" w:sz="4" w:space="0" w:color="auto"/>
              <w:bottom w:val="single" w:sz="4" w:space="0" w:color="auto"/>
              <w:right w:val="single" w:sz="4" w:space="0" w:color="auto"/>
            </w:tcBorders>
          </w:tcPr>
          <w:p w14:paraId="7C082541" w14:textId="77777777" w:rsidR="00597F71" w:rsidRPr="00A9544D" w:rsidRDefault="00597F71" w:rsidP="00597F71">
            <w:pPr>
              <w:rPr>
                <w:rFonts w:ascii="Tahoma" w:hAnsi="Tahoma" w:cs="Tahoma"/>
                <w:sz w:val="18"/>
                <w:szCs w:val="18"/>
              </w:rPr>
            </w:pPr>
          </w:p>
        </w:tc>
      </w:tr>
      <w:tr w:rsidR="00597F71" w:rsidRPr="00A9544D" w14:paraId="1C2784AB" w14:textId="77777777" w:rsidTr="00597F71">
        <w:tc>
          <w:tcPr>
            <w:tcW w:w="851" w:type="dxa"/>
            <w:tcBorders>
              <w:top w:val="single" w:sz="4" w:space="0" w:color="auto"/>
              <w:left w:val="single" w:sz="4" w:space="0" w:color="auto"/>
              <w:bottom w:val="single" w:sz="4" w:space="0" w:color="auto"/>
              <w:right w:val="single" w:sz="4" w:space="0" w:color="auto"/>
            </w:tcBorders>
          </w:tcPr>
          <w:p w14:paraId="4F86E3E3" w14:textId="77777777" w:rsidR="00597F71" w:rsidRPr="00A9544D" w:rsidRDefault="00597F71" w:rsidP="00597F71">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04E159BB" w14:textId="77777777" w:rsidR="00597F71" w:rsidRPr="00A9544D" w:rsidRDefault="00597F71" w:rsidP="00597F71">
            <w:pPr>
              <w:spacing w:after="120"/>
              <w:rPr>
                <w:rFonts w:ascii="Tahoma" w:hAnsi="Tahoma" w:cs="Tahoma"/>
                <w:sz w:val="18"/>
                <w:szCs w:val="18"/>
              </w:rPr>
            </w:pPr>
            <w:r w:rsidRPr="00A9544D">
              <w:rPr>
                <w:rFonts w:ascii="Tahoma" w:hAnsi="Tahoma" w:cs="Tahoma"/>
                <w:sz w:val="18"/>
                <w:szCs w:val="18"/>
              </w:rPr>
              <w:t xml:space="preserve">Wraz z aparatem dostarczone oprogramowanie do komputerowego EKG </w:t>
            </w:r>
            <w:r w:rsidRPr="00A9544D">
              <w:rPr>
                <w:rFonts w:ascii="Tahoma" w:hAnsi="Tahoma" w:cs="Tahoma"/>
                <w:iCs/>
                <w:sz w:val="18"/>
                <w:szCs w:val="18"/>
              </w:rPr>
              <w:t xml:space="preserve">pracujące na wspólnej bazie pacjentów i stanowiące jeden z modułów platformy medycznej: </w:t>
            </w:r>
            <w:proofErr w:type="spellStart"/>
            <w:r w:rsidRPr="00A9544D">
              <w:rPr>
                <w:rFonts w:ascii="Tahoma" w:hAnsi="Tahoma" w:cs="Tahoma"/>
                <w:iCs/>
                <w:sz w:val="18"/>
                <w:szCs w:val="18"/>
              </w:rPr>
              <w:t>holter</w:t>
            </w:r>
            <w:proofErr w:type="spellEnd"/>
            <w:r w:rsidRPr="00A9544D">
              <w:rPr>
                <w:rFonts w:ascii="Tahoma" w:hAnsi="Tahoma" w:cs="Tahoma"/>
                <w:iCs/>
                <w:sz w:val="18"/>
                <w:szCs w:val="18"/>
              </w:rPr>
              <w:t xml:space="preserve"> EKG, </w:t>
            </w:r>
            <w:proofErr w:type="spellStart"/>
            <w:r w:rsidRPr="00A9544D">
              <w:rPr>
                <w:rFonts w:ascii="Tahoma" w:hAnsi="Tahoma" w:cs="Tahoma"/>
                <w:iCs/>
                <w:sz w:val="18"/>
                <w:szCs w:val="18"/>
              </w:rPr>
              <w:t>holter</w:t>
            </w:r>
            <w:proofErr w:type="spellEnd"/>
            <w:r w:rsidRPr="00A9544D">
              <w:rPr>
                <w:rFonts w:ascii="Tahoma" w:hAnsi="Tahoma" w:cs="Tahoma"/>
                <w:iCs/>
                <w:sz w:val="18"/>
                <w:szCs w:val="18"/>
              </w:rPr>
              <w:t xml:space="preserve"> ciśnieniowy, próbę wysiłkową, komputerową spirometrię</w:t>
            </w:r>
            <w:r w:rsidRPr="00A9544D">
              <w:rPr>
                <w:rFonts w:ascii="Tahoma" w:hAnsi="Tahoma" w:cs="Tahoma"/>
                <w:sz w:val="18"/>
                <w:szCs w:val="18"/>
              </w:rPr>
              <w:t xml:space="preserve"> i </w:t>
            </w:r>
            <w:r w:rsidRPr="00A9544D">
              <w:rPr>
                <w:rFonts w:ascii="Tahoma" w:hAnsi="Tahoma" w:cs="Tahoma"/>
                <w:iCs/>
                <w:sz w:val="18"/>
                <w:szCs w:val="18"/>
              </w:rPr>
              <w:t xml:space="preserve">komputerowe EKG </w:t>
            </w:r>
            <w:r w:rsidRPr="00A9544D">
              <w:rPr>
                <w:rFonts w:ascii="Tahoma" w:hAnsi="Tahoma" w:cs="Tahoma"/>
                <w:sz w:val="18"/>
                <w:szCs w:val="18"/>
              </w:rPr>
              <w:t>z możliwością analizy tzw. długiego QT oraz porównywania badań tego samego pacjenta</w:t>
            </w:r>
          </w:p>
        </w:tc>
        <w:tc>
          <w:tcPr>
            <w:tcW w:w="2694" w:type="dxa"/>
            <w:tcBorders>
              <w:top w:val="single" w:sz="4" w:space="0" w:color="auto"/>
              <w:left w:val="single" w:sz="4" w:space="0" w:color="auto"/>
              <w:bottom w:val="single" w:sz="4" w:space="0" w:color="auto"/>
              <w:right w:val="single" w:sz="4" w:space="0" w:color="auto"/>
            </w:tcBorders>
          </w:tcPr>
          <w:p w14:paraId="543BFB60" w14:textId="77777777" w:rsidR="00597F71" w:rsidRPr="00A9544D" w:rsidRDefault="00597F71" w:rsidP="00597F71">
            <w:pPr>
              <w:rPr>
                <w:rFonts w:ascii="Tahoma" w:hAnsi="Tahoma" w:cs="Tahoma"/>
                <w:sz w:val="18"/>
                <w:szCs w:val="18"/>
              </w:rPr>
            </w:pPr>
          </w:p>
        </w:tc>
      </w:tr>
      <w:tr w:rsidR="00597F71" w:rsidRPr="00A9544D" w14:paraId="1272060E" w14:textId="77777777" w:rsidTr="00597F71">
        <w:tc>
          <w:tcPr>
            <w:tcW w:w="851" w:type="dxa"/>
            <w:tcBorders>
              <w:top w:val="single" w:sz="4" w:space="0" w:color="auto"/>
              <w:left w:val="single" w:sz="4" w:space="0" w:color="auto"/>
              <w:bottom w:val="single" w:sz="4" w:space="0" w:color="auto"/>
              <w:right w:val="single" w:sz="4" w:space="0" w:color="auto"/>
            </w:tcBorders>
          </w:tcPr>
          <w:p w14:paraId="33195217" w14:textId="77777777" w:rsidR="00597F71" w:rsidRPr="00A9544D" w:rsidRDefault="00597F71" w:rsidP="00597F71">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6D6EF825" w14:textId="77777777" w:rsidR="00597F71" w:rsidRPr="00A9544D" w:rsidRDefault="00597F71" w:rsidP="00597F71">
            <w:pPr>
              <w:spacing w:after="120"/>
              <w:rPr>
                <w:rFonts w:ascii="Tahoma" w:hAnsi="Tahoma" w:cs="Tahoma"/>
                <w:sz w:val="18"/>
                <w:szCs w:val="18"/>
              </w:rPr>
            </w:pPr>
            <w:r w:rsidRPr="00A9544D">
              <w:rPr>
                <w:rFonts w:ascii="Tahoma" w:hAnsi="Tahoma" w:cs="Tahoma"/>
                <w:sz w:val="18"/>
                <w:szCs w:val="18"/>
              </w:rPr>
              <w:t>Możliwość rozbudowy o moduł komunikacji LAN/WIFI</w:t>
            </w:r>
          </w:p>
        </w:tc>
        <w:tc>
          <w:tcPr>
            <w:tcW w:w="2694" w:type="dxa"/>
            <w:tcBorders>
              <w:top w:val="single" w:sz="4" w:space="0" w:color="auto"/>
              <w:left w:val="single" w:sz="4" w:space="0" w:color="auto"/>
              <w:bottom w:val="single" w:sz="4" w:space="0" w:color="auto"/>
              <w:right w:val="single" w:sz="4" w:space="0" w:color="auto"/>
            </w:tcBorders>
          </w:tcPr>
          <w:p w14:paraId="5532A1B2" w14:textId="77777777" w:rsidR="00597F71" w:rsidRPr="00A9544D" w:rsidRDefault="00597F71" w:rsidP="00597F71">
            <w:pPr>
              <w:rPr>
                <w:rFonts w:ascii="Tahoma" w:hAnsi="Tahoma" w:cs="Tahoma"/>
                <w:sz w:val="18"/>
                <w:szCs w:val="18"/>
              </w:rPr>
            </w:pPr>
          </w:p>
        </w:tc>
      </w:tr>
      <w:tr w:rsidR="00597F71" w:rsidRPr="00A9544D" w14:paraId="38CEAC90" w14:textId="77777777" w:rsidTr="00597F71">
        <w:tc>
          <w:tcPr>
            <w:tcW w:w="851" w:type="dxa"/>
            <w:tcBorders>
              <w:top w:val="single" w:sz="4" w:space="0" w:color="auto"/>
              <w:left w:val="single" w:sz="4" w:space="0" w:color="auto"/>
              <w:bottom w:val="single" w:sz="4" w:space="0" w:color="auto"/>
              <w:right w:val="single" w:sz="4" w:space="0" w:color="auto"/>
            </w:tcBorders>
          </w:tcPr>
          <w:p w14:paraId="3B5EF923" w14:textId="77777777" w:rsidR="00597F71" w:rsidRPr="00A9544D" w:rsidRDefault="00597F71" w:rsidP="00597F71">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45889A71" w14:textId="77777777" w:rsidR="00597F71" w:rsidRPr="00A9544D" w:rsidRDefault="00597F71" w:rsidP="00597F71">
            <w:pPr>
              <w:spacing w:after="120"/>
              <w:rPr>
                <w:rFonts w:ascii="Tahoma" w:hAnsi="Tahoma" w:cs="Tahoma"/>
                <w:sz w:val="18"/>
                <w:szCs w:val="18"/>
              </w:rPr>
            </w:pPr>
            <w:r w:rsidRPr="00A9544D">
              <w:rPr>
                <w:rFonts w:ascii="Tahoma" w:hAnsi="Tahoma" w:cs="Tahoma"/>
                <w:sz w:val="18"/>
                <w:szCs w:val="18"/>
              </w:rPr>
              <w:t>Możliwość wykonania zapisu przy podłączeniu tylko elektrod kończynowych (np. przy urazach czy opatrunku klatki piersiowej</w:t>
            </w:r>
          </w:p>
        </w:tc>
        <w:tc>
          <w:tcPr>
            <w:tcW w:w="2694" w:type="dxa"/>
            <w:tcBorders>
              <w:top w:val="single" w:sz="4" w:space="0" w:color="auto"/>
              <w:left w:val="single" w:sz="4" w:space="0" w:color="auto"/>
              <w:bottom w:val="single" w:sz="4" w:space="0" w:color="auto"/>
              <w:right w:val="single" w:sz="4" w:space="0" w:color="auto"/>
            </w:tcBorders>
          </w:tcPr>
          <w:p w14:paraId="2499BC04" w14:textId="77777777" w:rsidR="00597F71" w:rsidRPr="00A9544D" w:rsidRDefault="00597F71" w:rsidP="00597F71">
            <w:pPr>
              <w:rPr>
                <w:rFonts w:ascii="Tahoma" w:hAnsi="Tahoma" w:cs="Tahoma"/>
                <w:sz w:val="18"/>
                <w:szCs w:val="18"/>
              </w:rPr>
            </w:pPr>
          </w:p>
        </w:tc>
      </w:tr>
      <w:tr w:rsidR="00597F71" w:rsidRPr="00A9544D" w14:paraId="4DE6358D" w14:textId="77777777" w:rsidTr="00597F71">
        <w:tc>
          <w:tcPr>
            <w:tcW w:w="851" w:type="dxa"/>
            <w:tcBorders>
              <w:top w:val="single" w:sz="4" w:space="0" w:color="auto"/>
              <w:left w:val="single" w:sz="4" w:space="0" w:color="auto"/>
              <w:bottom w:val="single" w:sz="4" w:space="0" w:color="auto"/>
              <w:right w:val="single" w:sz="4" w:space="0" w:color="auto"/>
            </w:tcBorders>
          </w:tcPr>
          <w:p w14:paraId="6BBED23F" w14:textId="77777777" w:rsidR="00597F71" w:rsidRPr="00A9544D" w:rsidRDefault="00597F71" w:rsidP="00597F71">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1294B519" w14:textId="77777777" w:rsidR="00597F71" w:rsidRPr="00A9544D" w:rsidRDefault="00597F71" w:rsidP="00597F71">
            <w:pPr>
              <w:spacing w:after="120"/>
              <w:rPr>
                <w:rFonts w:ascii="Tahoma" w:hAnsi="Tahoma" w:cs="Tahoma"/>
                <w:sz w:val="18"/>
                <w:szCs w:val="18"/>
              </w:rPr>
            </w:pPr>
            <w:r w:rsidRPr="00A9544D">
              <w:rPr>
                <w:rFonts w:ascii="Tahoma" w:hAnsi="Tahoma" w:cs="Tahoma"/>
                <w:sz w:val="18"/>
                <w:szCs w:val="18"/>
              </w:rPr>
              <w:t xml:space="preserve">Możliwość rozbudowy o spirometrię (15 lub 49 parametrów spirometrycznych) podłączaną i sterowaną bezpośrednio z aparatu EKG za pomocą ekranu dotykowego i klawiszy funkcyjnych </w:t>
            </w:r>
          </w:p>
        </w:tc>
        <w:tc>
          <w:tcPr>
            <w:tcW w:w="2694" w:type="dxa"/>
            <w:tcBorders>
              <w:top w:val="single" w:sz="4" w:space="0" w:color="auto"/>
              <w:left w:val="single" w:sz="4" w:space="0" w:color="auto"/>
              <w:bottom w:val="single" w:sz="4" w:space="0" w:color="auto"/>
              <w:right w:val="single" w:sz="4" w:space="0" w:color="auto"/>
            </w:tcBorders>
          </w:tcPr>
          <w:p w14:paraId="6DF43D72" w14:textId="77777777" w:rsidR="00597F71" w:rsidRPr="00A9544D" w:rsidRDefault="00597F71" w:rsidP="00597F71">
            <w:pPr>
              <w:rPr>
                <w:rFonts w:ascii="Tahoma" w:hAnsi="Tahoma" w:cs="Tahoma"/>
                <w:sz w:val="18"/>
                <w:szCs w:val="18"/>
              </w:rPr>
            </w:pPr>
          </w:p>
        </w:tc>
      </w:tr>
      <w:tr w:rsidR="00597F71" w:rsidRPr="00A9544D" w14:paraId="33D1D473" w14:textId="77777777" w:rsidTr="00597F71">
        <w:tc>
          <w:tcPr>
            <w:tcW w:w="851" w:type="dxa"/>
            <w:tcBorders>
              <w:top w:val="single" w:sz="4" w:space="0" w:color="auto"/>
              <w:left w:val="single" w:sz="4" w:space="0" w:color="auto"/>
              <w:bottom w:val="single" w:sz="4" w:space="0" w:color="auto"/>
              <w:right w:val="single" w:sz="4" w:space="0" w:color="auto"/>
            </w:tcBorders>
          </w:tcPr>
          <w:p w14:paraId="13A134DF" w14:textId="77777777" w:rsidR="00597F71" w:rsidRPr="00A9544D" w:rsidRDefault="00597F71" w:rsidP="00597F71">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2A760FE7" w14:textId="77777777" w:rsidR="00597F71" w:rsidRPr="00A9544D" w:rsidRDefault="00597F71" w:rsidP="00597F71">
            <w:pPr>
              <w:spacing w:after="120"/>
              <w:rPr>
                <w:rFonts w:ascii="Tahoma" w:hAnsi="Tahoma" w:cs="Tahoma"/>
                <w:sz w:val="18"/>
                <w:szCs w:val="18"/>
              </w:rPr>
            </w:pPr>
            <w:r w:rsidRPr="00A9544D">
              <w:rPr>
                <w:rFonts w:ascii="Tahoma" w:hAnsi="Tahoma" w:cs="Tahoma"/>
                <w:sz w:val="18"/>
                <w:szCs w:val="18"/>
              </w:rPr>
              <w:t>Możliwość wydruku bezpośrednio na drukarce zewnętrznej laserowej (przez port USB, niezależnie od PC, wydruk na papierze biurowym A4)</w:t>
            </w:r>
          </w:p>
        </w:tc>
        <w:tc>
          <w:tcPr>
            <w:tcW w:w="2694" w:type="dxa"/>
            <w:tcBorders>
              <w:top w:val="single" w:sz="4" w:space="0" w:color="auto"/>
              <w:left w:val="single" w:sz="4" w:space="0" w:color="auto"/>
              <w:bottom w:val="single" w:sz="4" w:space="0" w:color="auto"/>
              <w:right w:val="single" w:sz="4" w:space="0" w:color="auto"/>
            </w:tcBorders>
          </w:tcPr>
          <w:p w14:paraId="0E4CCFF0" w14:textId="77777777" w:rsidR="00597F71" w:rsidRPr="00A9544D" w:rsidRDefault="00597F71" w:rsidP="00597F71">
            <w:pPr>
              <w:rPr>
                <w:rFonts w:ascii="Tahoma" w:hAnsi="Tahoma" w:cs="Tahoma"/>
                <w:sz w:val="18"/>
                <w:szCs w:val="18"/>
              </w:rPr>
            </w:pPr>
          </w:p>
        </w:tc>
      </w:tr>
      <w:tr w:rsidR="00597F71" w:rsidRPr="00A9544D" w14:paraId="29D2321A" w14:textId="77777777" w:rsidTr="00597F71">
        <w:tc>
          <w:tcPr>
            <w:tcW w:w="851" w:type="dxa"/>
            <w:tcBorders>
              <w:top w:val="single" w:sz="4" w:space="0" w:color="auto"/>
              <w:left w:val="single" w:sz="4" w:space="0" w:color="auto"/>
              <w:bottom w:val="single" w:sz="4" w:space="0" w:color="auto"/>
              <w:right w:val="single" w:sz="4" w:space="0" w:color="auto"/>
            </w:tcBorders>
          </w:tcPr>
          <w:p w14:paraId="13D00457" w14:textId="77777777" w:rsidR="00597F71" w:rsidRPr="00A9544D" w:rsidRDefault="00597F71" w:rsidP="00597F71">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2E4338CD" w14:textId="77777777" w:rsidR="00597F71" w:rsidRPr="00A9544D" w:rsidRDefault="00597F71" w:rsidP="00597F71">
            <w:pPr>
              <w:spacing w:after="120"/>
              <w:rPr>
                <w:rFonts w:ascii="Tahoma" w:hAnsi="Tahoma" w:cs="Tahoma"/>
                <w:sz w:val="18"/>
                <w:szCs w:val="18"/>
              </w:rPr>
            </w:pPr>
            <w:r w:rsidRPr="00A9544D">
              <w:rPr>
                <w:rFonts w:ascii="Tahoma" w:hAnsi="Tahoma" w:cs="Tahoma"/>
                <w:sz w:val="18"/>
                <w:szCs w:val="18"/>
              </w:rPr>
              <w:t>Możliwość rozbudowy o moduł diagnozy (uśrednianie krzywych EKG, analiza, interpretacja słowna)</w:t>
            </w:r>
          </w:p>
        </w:tc>
        <w:tc>
          <w:tcPr>
            <w:tcW w:w="2694" w:type="dxa"/>
            <w:tcBorders>
              <w:top w:val="single" w:sz="4" w:space="0" w:color="auto"/>
              <w:left w:val="single" w:sz="4" w:space="0" w:color="auto"/>
              <w:bottom w:val="single" w:sz="4" w:space="0" w:color="auto"/>
              <w:right w:val="single" w:sz="4" w:space="0" w:color="auto"/>
            </w:tcBorders>
          </w:tcPr>
          <w:p w14:paraId="63E6D6FA" w14:textId="77777777" w:rsidR="00597F71" w:rsidRPr="00A9544D" w:rsidRDefault="00597F71" w:rsidP="00597F71">
            <w:pPr>
              <w:rPr>
                <w:rFonts w:ascii="Tahoma" w:hAnsi="Tahoma" w:cs="Tahoma"/>
                <w:sz w:val="18"/>
                <w:szCs w:val="18"/>
              </w:rPr>
            </w:pPr>
          </w:p>
        </w:tc>
      </w:tr>
      <w:tr w:rsidR="00597F71" w:rsidRPr="00A9544D" w14:paraId="098BF2F3" w14:textId="77777777" w:rsidTr="00597F71">
        <w:tc>
          <w:tcPr>
            <w:tcW w:w="851" w:type="dxa"/>
            <w:tcBorders>
              <w:top w:val="single" w:sz="4" w:space="0" w:color="auto"/>
              <w:left w:val="single" w:sz="4" w:space="0" w:color="auto"/>
              <w:bottom w:val="single" w:sz="4" w:space="0" w:color="auto"/>
              <w:right w:val="single" w:sz="4" w:space="0" w:color="auto"/>
            </w:tcBorders>
          </w:tcPr>
          <w:p w14:paraId="7FD8DDE4" w14:textId="77777777" w:rsidR="00597F71" w:rsidRPr="00A9544D" w:rsidRDefault="00597F71" w:rsidP="00597F71">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3DC57AD9" w14:textId="77777777" w:rsidR="00597F71" w:rsidRPr="00A9544D" w:rsidRDefault="00597F71" w:rsidP="00597F71">
            <w:pPr>
              <w:spacing w:after="120"/>
              <w:rPr>
                <w:rFonts w:ascii="Tahoma" w:hAnsi="Tahoma" w:cs="Tahoma"/>
                <w:sz w:val="18"/>
                <w:szCs w:val="18"/>
              </w:rPr>
            </w:pPr>
            <w:r w:rsidRPr="00A9544D">
              <w:rPr>
                <w:rFonts w:ascii="Tahoma" w:hAnsi="Tahoma" w:cs="Tahoma"/>
                <w:sz w:val="18"/>
                <w:szCs w:val="18"/>
              </w:rPr>
              <w:t>Wózek jezdny z wysięgnikiem</w:t>
            </w:r>
          </w:p>
        </w:tc>
        <w:tc>
          <w:tcPr>
            <w:tcW w:w="2694" w:type="dxa"/>
            <w:tcBorders>
              <w:top w:val="single" w:sz="4" w:space="0" w:color="auto"/>
              <w:left w:val="single" w:sz="4" w:space="0" w:color="auto"/>
              <w:bottom w:val="single" w:sz="4" w:space="0" w:color="auto"/>
              <w:right w:val="single" w:sz="4" w:space="0" w:color="auto"/>
            </w:tcBorders>
          </w:tcPr>
          <w:p w14:paraId="5C06BCF5" w14:textId="77777777" w:rsidR="00597F71" w:rsidRPr="00A9544D" w:rsidRDefault="00597F71" w:rsidP="00597F71">
            <w:pPr>
              <w:rPr>
                <w:rFonts w:ascii="Tahoma" w:hAnsi="Tahoma" w:cs="Tahoma"/>
                <w:sz w:val="18"/>
                <w:szCs w:val="18"/>
              </w:rPr>
            </w:pPr>
          </w:p>
        </w:tc>
      </w:tr>
      <w:tr w:rsidR="00597F71" w:rsidRPr="00A9544D" w14:paraId="1BB6B0E6" w14:textId="77777777" w:rsidTr="00597F71">
        <w:tc>
          <w:tcPr>
            <w:tcW w:w="851" w:type="dxa"/>
            <w:tcBorders>
              <w:top w:val="single" w:sz="4" w:space="0" w:color="auto"/>
              <w:left w:val="single" w:sz="4" w:space="0" w:color="auto"/>
              <w:bottom w:val="single" w:sz="4" w:space="0" w:color="auto"/>
              <w:right w:val="single" w:sz="4" w:space="0" w:color="auto"/>
            </w:tcBorders>
          </w:tcPr>
          <w:p w14:paraId="58F415FD" w14:textId="77777777" w:rsidR="00597F71" w:rsidRPr="00A9544D" w:rsidRDefault="00597F71" w:rsidP="00597F71">
            <w:pPr>
              <w:numPr>
                <w:ilvl w:val="0"/>
                <w:numId w:val="80"/>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26FC7037" w14:textId="77777777" w:rsidR="00597F71" w:rsidRPr="00A9544D" w:rsidRDefault="00597F71" w:rsidP="00597F71">
            <w:pPr>
              <w:spacing w:after="120"/>
              <w:rPr>
                <w:rFonts w:ascii="Tahoma" w:hAnsi="Tahoma" w:cs="Tahoma"/>
                <w:sz w:val="18"/>
                <w:szCs w:val="18"/>
              </w:rPr>
            </w:pPr>
            <w:r w:rsidRPr="00A9544D">
              <w:rPr>
                <w:rFonts w:ascii="Tahoma" w:hAnsi="Tahoma" w:cs="Tahoma"/>
                <w:sz w:val="18"/>
                <w:szCs w:val="18"/>
              </w:rPr>
              <w:t>W zestawie: papier rolka i składanka 210mm, żel EKG, elektrody piersiowe podciśnieniowe, elektrody kończynowe klipsowe, kabel EKG</w:t>
            </w:r>
          </w:p>
        </w:tc>
        <w:tc>
          <w:tcPr>
            <w:tcW w:w="2694" w:type="dxa"/>
            <w:tcBorders>
              <w:top w:val="single" w:sz="4" w:space="0" w:color="auto"/>
              <w:left w:val="single" w:sz="4" w:space="0" w:color="auto"/>
              <w:bottom w:val="single" w:sz="4" w:space="0" w:color="auto"/>
              <w:right w:val="single" w:sz="4" w:space="0" w:color="auto"/>
            </w:tcBorders>
          </w:tcPr>
          <w:p w14:paraId="3D69B7A3" w14:textId="77777777" w:rsidR="00597F71" w:rsidRPr="00A9544D" w:rsidRDefault="00597F71" w:rsidP="00597F71">
            <w:pPr>
              <w:rPr>
                <w:rFonts w:ascii="Tahoma" w:hAnsi="Tahoma" w:cs="Tahoma"/>
                <w:sz w:val="18"/>
                <w:szCs w:val="18"/>
              </w:rPr>
            </w:pPr>
          </w:p>
        </w:tc>
      </w:tr>
    </w:tbl>
    <w:p w14:paraId="4AAD2260" w14:textId="77777777" w:rsidR="00597F71" w:rsidRPr="00A9544D" w:rsidRDefault="00597F71" w:rsidP="00597F71">
      <w:pPr>
        <w:widowControl w:val="0"/>
        <w:autoSpaceDE w:val="0"/>
        <w:autoSpaceDN w:val="0"/>
        <w:adjustRightInd w:val="0"/>
        <w:rPr>
          <w:rFonts w:ascii="Tahoma" w:hAnsi="Tahoma" w:cs="Tahoma"/>
          <w:sz w:val="18"/>
          <w:szCs w:val="18"/>
        </w:rPr>
      </w:pPr>
    </w:p>
    <w:p w14:paraId="6F0C86E7" w14:textId="77777777" w:rsidR="00597F71" w:rsidRPr="00A9544D" w:rsidRDefault="00597F71" w:rsidP="00597F71">
      <w:pPr>
        <w:jc w:val="right"/>
        <w:rPr>
          <w:rFonts w:ascii="Tahoma" w:hAnsi="Tahoma" w:cs="Tahoma"/>
          <w:b/>
          <w:sz w:val="18"/>
          <w:szCs w:val="18"/>
        </w:rPr>
      </w:pPr>
    </w:p>
    <w:p w14:paraId="4EA03771"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737BB6B3"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p>
    <w:p w14:paraId="6C1CEA42"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2C53E249"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p>
    <w:p w14:paraId="291CCB2F"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50AB9A8C"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6254C9D8"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69D04D44"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t>Oświadczam, że oferowany przez nas Towar spełnia powyższe parametry wymagane przez Zamawiającego.</w:t>
      </w:r>
    </w:p>
    <w:p w14:paraId="773115D2"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b/>
          <w:sz w:val="18"/>
          <w:szCs w:val="18"/>
        </w:rPr>
      </w:pPr>
      <w:r w:rsidRPr="00A9544D">
        <w:rPr>
          <w:rFonts w:ascii="Tahoma" w:hAnsi="Tahoma" w:cs="Tahoma"/>
          <w:b/>
          <w:bCs/>
          <w:sz w:val="18"/>
          <w:szCs w:val="18"/>
        </w:rPr>
        <w:t xml:space="preserve">Szczegółowe informacje na temat oferowanego Towaru </w:t>
      </w:r>
      <w:r w:rsidRPr="00A9544D">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311F1D9D"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11BFE17C"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093A1689"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147F39FF"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6FE0B643" w14:textId="77777777" w:rsidR="00597F71" w:rsidRPr="00A9544D" w:rsidRDefault="00597F71" w:rsidP="00597F71">
      <w:pPr>
        <w:jc w:val="right"/>
        <w:rPr>
          <w:rFonts w:ascii="Tahoma" w:hAnsi="Tahoma" w:cs="Tahoma"/>
          <w:color w:val="FF0000"/>
          <w:sz w:val="18"/>
          <w:szCs w:val="18"/>
        </w:rPr>
      </w:pPr>
      <w:r w:rsidRPr="00A9544D">
        <w:rPr>
          <w:rFonts w:ascii="Tahoma" w:hAnsi="Tahoma" w:cs="Tahoma"/>
          <w:sz w:val="18"/>
          <w:szCs w:val="18"/>
        </w:rPr>
        <w:br w:type="page"/>
      </w:r>
      <w:r w:rsidRPr="00A9544D">
        <w:rPr>
          <w:rFonts w:ascii="Tahoma" w:hAnsi="Tahoma" w:cs="Tahoma"/>
          <w:b/>
          <w:sz w:val="18"/>
          <w:szCs w:val="18"/>
        </w:rPr>
        <w:lastRenderedPageBreak/>
        <w:t>Załącznik nr 1a) do Formularza Oferty</w:t>
      </w:r>
    </w:p>
    <w:p w14:paraId="1ABD253F" w14:textId="77777777" w:rsidR="00597F71" w:rsidRPr="00A9544D" w:rsidRDefault="00597F71" w:rsidP="00597F71">
      <w:pPr>
        <w:rPr>
          <w:rFonts w:ascii="Tahoma" w:hAnsi="Tahoma" w:cs="Tahoma"/>
          <w:sz w:val="18"/>
          <w:szCs w:val="18"/>
        </w:rPr>
      </w:pPr>
    </w:p>
    <w:p w14:paraId="654AB3EE" w14:textId="77777777" w:rsidR="00597F71" w:rsidRPr="00A9544D" w:rsidRDefault="00597F71" w:rsidP="00597F71">
      <w:pPr>
        <w:rPr>
          <w:rFonts w:ascii="Tahoma" w:hAnsi="Tahoma" w:cs="Tahoma"/>
          <w:sz w:val="18"/>
          <w:szCs w:val="18"/>
        </w:rPr>
      </w:pPr>
    </w:p>
    <w:p w14:paraId="7DE5ADB0" w14:textId="77777777" w:rsidR="00597F71" w:rsidRPr="00A9544D" w:rsidRDefault="00597F71" w:rsidP="00597F71">
      <w:pPr>
        <w:rPr>
          <w:rFonts w:ascii="Tahoma" w:eastAsia="Tahoma" w:hAnsi="Tahoma" w:cs="Tahoma"/>
          <w:i/>
          <w:sz w:val="18"/>
          <w:szCs w:val="18"/>
        </w:rPr>
      </w:pPr>
      <w:r w:rsidRPr="00A9544D">
        <w:rPr>
          <w:rFonts w:ascii="Tahoma" w:hAnsi="Tahoma" w:cs="Tahoma"/>
          <w:sz w:val="18"/>
          <w:szCs w:val="18"/>
        </w:rPr>
        <w:t>Nazwa, adres Wykonawcy ...............................................................</w:t>
      </w:r>
    </w:p>
    <w:p w14:paraId="6F453F48" w14:textId="77777777" w:rsidR="00597F71" w:rsidRPr="00A9544D" w:rsidRDefault="00597F71" w:rsidP="00597F71">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4E99A138" w14:textId="77777777" w:rsidR="00597F71" w:rsidRPr="00A9544D" w:rsidRDefault="00597F71" w:rsidP="00597F71">
      <w:pPr>
        <w:rPr>
          <w:rFonts w:ascii="Tahoma" w:hAnsi="Tahoma" w:cs="Tahoma"/>
          <w:sz w:val="18"/>
          <w:szCs w:val="18"/>
        </w:rPr>
      </w:pPr>
    </w:p>
    <w:p w14:paraId="76CAC91E"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PARAMETRY TECHNICZNE</w:t>
      </w:r>
    </w:p>
    <w:p w14:paraId="5C9273B1" w14:textId="77777777" w:rsidR="00597F71" w:rsidRPr="00A9544D" w:rsidRDefault="00597F71" w:rsidP="00597F71">
      <w:pPr>
        <w:jc w:val="center"/>
        <w:rPr>
          <w:rFonts w:ascii="Tahoma" w:hAnsi="Tahoma" w:cs="Tahoma"/>
          <w:b/>
          <w:sz w:val="18"/>
          <w:szCs w:val="18"/>
        </w:rPr>
      </w:pPr>
    </w:p>
    <w:p w14:paraId="796D2770"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Pakiet nr 7</w:t>
      </w:r>
    </w:p>
    <w:p w14:paraId="6B8EE13B" w14:textId="77777777" w:rsidR="00597F71" w:rsidRPr="00A9544D" w:rsidRDefault="00597F71" w:rsidP="00597F71">
      <w:pPr>
        <w:widowControl w:val="0"/>
        <w:autoSpaceDE w:val="0"/>
        <w:autoSpaceDN w:val="0"/>
        <w:adjustRightInd w:val="0"/>
        <w:jc w:val="center"/>
        <w:rPr>
          <w:rFonts w:ascii="Tahoma" w:hAnsi="Tahoma" w:cs="Tahoma"/>
          <w:b/>
          <w:sz w:val="18"/>
          <w:szCs w:val="18"/>
        </w:rPr>
      </w:pPr>
      <w:r w:rsidRPr="00A9544D">
        <w:rPr>
          <w:rFonts w:ascii="Tahoma" w:hAnsi="Tahoma" w:cs="Tahoma"/>
          <w:b/>
          <w:sz w:val="18"/>
          <w:szCs w:val="18"/>
        </w:rPr>
        <w:t>Zestaw do monitorowania czynności życiowych: temp. powierzchniowa i głęboka ciała</w:t>
      </w:r>
    </w:p>
    <w:p w14:paraId="636383DA" w14:textId="77777777" w:rsidR="00597F71" w:rsidRPr="00A9544D" w:rsidRDefault="00597F71" w:rsidP="00597F71">
      <w:pPr>
        <w:widowControl w:val="0"/>
        <w:autoSpaceDE w:val="0"/>
        <w:autoSpaceDN w:val="0"/>
        <w:adjustRightInd w:val="0"/>
        <w:jc w:val="center"/>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597F71" w:rsidRPr="00A9544D" w14:paraId="753443E2"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BC61FED" w14:textId="77777777" w:rsidR="00597F71" w:rsidRPr="00A9544D" w:rsidRDefault="00597F71" w:rsidP="00597F71">
            <w:pPr>
              <w:widowControl w:val="0"/>
              <w:jc w:val="center"/>
              <w:rPr>
                <w:rFonts w:ascii="Tahoma" w:hAnsi="Tahoma" w:cs="Tahoma"/>
                <w:b/>
                <w:sz w:val="18"/>
                <w:szCs w:val="18"/>
              </w:rPr>
            </w:pPr>
            <w:r w:rsidRPr="00A9544D">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AC3D037" w14:textId="77777777" w:rsidR="00597F71" w:rsidRPr="00A9544D" w:rsidRDefault="00597F71" w:rsidP="00597F71">
            <w:pPr>
              <w:jc w:val="center"/>
              <w:rPr>
                <w:rFonts w:ascii="Tahoma" w:hAnsi="Tahoma" w:cs="Tahoma"/>
                <w:sz w:val="18"/>
                <w:szCs w:val="18"/>
              </w:rPr>
            </w:pPr>
            <w:r w:rsidRPr="00A9544D">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4517B768"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 xml:space="preserve">Oferowana wartość </w:t>
            </w:r>
          </w:p>
          <w:p w14:paraId="39E3DA23" w14:textId="77777777" w:rsidR="00597F71" w:rsidRPr="00A9544D" w:rsidRDefault="00597F71" w:rsidP="00597F71">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597F71" w:rsidRPr="00A9544D" w14:paraId="6322B88C"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11D26C4"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6651C2D"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6FF69E45" w14:textId="77777777" w:rsidR="00597F71" w:rsidRPr="00A9544D" w:rsidRDefault="00597F71" w:rsidP="00597F71">
            <w:pPr>
              <w:jc w:val="center"/>
              <w:rPr>
                <w:rFonts w:ascii="Tahoma" w:hAnsi="Tahoma" w:cs="Tahoma"/>
                <w:b/>
                <w:sz w:val="18"/>
                <w:szCs w:val="18"/>
              </w:rPr>
            </w:pPr>
          </w:p>
        </w:tc>
      </w:tr>
      <w:tr w:rsidR="00597F71" w:rsidRPr="00A9544D" w14:paraId="2B6296C9"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60EB9E3"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DFE09F0"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55D0192C" w14:textId="77777777" w:rsidR="00597F71" w:rsidRPr="00A9544D" w:rsidRDefault="00597F71" w:rsidP="00597F71">
            <w:pPr>
              <w:jc w:val="center"/>
              <w:rPr>
                <w:rFonts w:ascii="Tahoma" w:hAnsi="Tahoma" w:cs="Tahoma"/>
                <w:b/>
                <w:sz w:val="18"/>
                <w:szCs w:val="18"/>
              </w:rPr>
            </w:pPr>
          </w:p>
        </w:tc>
      </w:tr>
      <w:tr w:rsidR="00597F71" w:rsidRPr="00A9544D" w14:paraId="3FB685F1"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03F62C8"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ABD4A41"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6AD670E9" w14:textId="77777777" w:rsidR="00597F71" w:rsidRPr="00A9544D" w:rsidRDefault="00597F71" w:rsidP="00597F71">
            <w:pPr>
              <w:jc w:val="center"/>
              <w:rPr>
                <w:rFonts w:ascii="Tahoma" w:hAnsi="Tahoma" w:cs="Tahoma"/>
                <w:b/>
                <w:sz w:val="18"/>
                <w:szCs w:val="18"/>
              </w:rPr>
            </w:pPr>
          </w:p>
        </w:tc>
      </w:tr>
      <w:tr w:rsidR="00597F71" w:rsidRPr="00A9544D" w14:paraId="030B50EA" w14:textId="77777777" w:rsidTr="00597F71">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583D4C96"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42AFEEC2"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72676144" w14:textId="77777777" w:rsidR="00597F71" w:rsidRPr="00A9544D" w:rsidRDefault="00597F71" w:rsidP="00597F71">
            <w:pPr>
              <w:jc w:val="center"/>
              <w:rPr>
                <w:rFonts w:ascii="Tahoma" w:hAnsi="Tahoma" w:cs="Tahoma"/>
                <w:b/>
                <w:sz w:val="18"/>
                <w:szCs w:val="18"/>
              </w:rPr>
            </w:pPr>
          </w:p>
        </w:tc>
      </w:tr>
      <w:tr w:rsidR="00597F71" w:rsidRPr="00A9544D" w14:paraId="252E459A" w14:textId="77777777" w:rsidTr="00597F71">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42BC100"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D980C58" w14:textId="77777777" w:rsidR="00597F71" w:rsidRPr="00A9544D" w:rsidRDefault="00597F71" w:rsidP="00597F71">
            <w:pPr>
              <w:ind w:hanging="72"/>
              <w:rPr>
                <w:rFonts w:ascii="Tahoma" w:hAnsi="Tahoma" w:cs="Tahoma"/>
                <w:sz w:val="18"/>
                <w:szCs w:val="18"/>
              </w:rPr>
            </w:pPr>
            <w:r w:rsidRPr="00A9544D">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4D1E79AA" w14:textId="77777777" w:rsidR="00597F71" w:rsidRPr="00A9544D" w:rsidRDefault="00597F71" w:rsidP="00597F71">
            <w:pPr>
              <w:jc w:val="center"/>
              <w:rPr>
                <w:rFonts w:ascii="Tahoma" w:hAnsi="Tahoma" w:cs="Tahoma"/>
                <w:b/>
                <w:sz w:val="18"/>
                <w:szCs w:val="18"/>
              </w:rPr>
            </w:pPr>
          </w:p>
        </w:tc>
      </w:tr>
    </w:tbl>
    <w:p w14:paraId="7B30EC6C" w14:textId="77777777" w:rsidR="00597F71" w:rsidRPr="00A9544D" w:rsidRDefault="00597F71" w:rsidP="00597F71">
      <w:pPr>
        <w:widowControl w:val="0"/>
        <w:autoSpaceDE w:val="0"/>
        <w:autoSpaceDN w:val="0"/>
        <w:adjustRightInd w:val="0"/>
        <w:rPr>
          <w:rFonts w:ascii="Tahoma" w:hAnsi="Tahoma" w:cs="Tahoma"/>
          <w:sz w:val="18"/>
          <w:szCs w:val="18"/>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7"/>
        <w:gridCol w:w="5983"/>
        <w:gridCol w:w="2693"/>
      </w:tblGrid>
      <w:tr w:rsidR="00597F71" w:rsidRPr="00A9544D" w14:paraId="15CF7C49" w14:textId="77777777" w:rsidTr="00597F71">
        <w:trPr>
          <w:trHeight w:val="300"/>
        </w:trPr>
        <w:tc>
          <w:tcPr>
            <w:tcW w:w="7650" w:type="dxa"/>
            <w:gridSpan w:val="2"/>
            <w:tcBorders>
              <w:top w:val="single" w:sz="4" w:space="0" w:color="auto"/>
              <w:left w:val="single" w:sz="4" w:space="0" w:color="auto"/>
              <w:bottom w:val="single" w:sz="4" w:space="0" w:color="auto"/>
              <w:right w:val="single" w:sz="4" w:space="0" w:color="auto"/>
            </w:tcBorders>
            <w:noWrap/>
            <w:vAlign w:val="center"/>
            <w:hideMark/>
          </w:tcPr>
          <w:p w14:paraId="1EEAF661" w14:textId="77777777" w:rsidR="00597F71" w:rsidRPr="00A9544D" w:rsidRDefault="00597F71" w:rsidP="00597F71">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Wymagane parametry techniczne</w:t>
            </w:r>
          </w:p>
        </w:tc>
        <w:tc>
          <w:tcPr>
            <w:tcW w:w="2693" w:type="dxa"/>
            <w:tcBorders>
              <w:top w:val="single" w:sz="4" w:space="0" w:color="auto"/>
              <w:left w:val="single" w:sz="4" w:space="0" w:color="auto"/>
              <w:bottom w:val="single" w:sz="4" w:space="0" w:color="auto"/>
              <w:right w:val="single" w:sz="4" w:space="0" w:color="auto"/>
            </w:tcBorders>
          </w:tcPr>
          <w:p w14:paraId="36FAA68E" w14:textId="77777777" w:rsidR="00597F71" w:rsidRPr="00A9544D" w:rsidRDefault="00597F71" w:rsidP="00597F71">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Oferowana wartość</w:t>
            </w:r>
          </w:p>
          <w:p w14:paraId="48D45BB8" w14:textId="77777777" w:rsidR="00597F71" w:rsidRPr="00A9544D" w:rsidRDefault="00597F71" w:rsidP="00597F71">
            <w:pPr>
              <w:rPr>
                <w:rFonts w:ascii="Tahoma" w:hAnsi="Tahoma" w:cs="Tahoma"/>
                <w:sz w:val="18"/>
                <w:szCs w:val="18"/>
              </w:rPr>
            </w:pPr>
            <w:r w:rsidRPr="00A9544D">
              <w:rPr>
                <w:rFonts w:ascii="Tahoma" w:hAnsi="Tahoma" w:cs="Tahoma"/>
                <w:b/>
                <w:sz w:val="18"/>
                <w:szCs w:val="18"/>
              </w:rPr>
              <w:t>(Podać zakresy lub opisać)</w:t>
            </w:r>
          </w:p>
        </w:tc>
      </w:tr>
      <w:tr w:rsidR="00597F71" w:rsidRPr="00A9544D" w14:paraId="1B7ADFA5" w14:textId="77777777" w:rsidTr="00597F71">
        <w:trPr>
          <w:trHeight w:val="300"/>
        </w:trPr>
        <w:tc>
          <w:tcPr>
            <w:tcW w:w="7650" w:type="dxa"/>
            <w:gridSpan w:val="2"/>
            <w:shd w:val="clear" w:color="auto" w:fill="auto"/>
            <w:noWrap/>
            <w:hideMark/>
          </w:tcPr>
          <w:p w14:paraId="53DFB936" w14:textId="77777777" w:rsidR="00597F71" w:rsidRPr="00A9544D" w:rsidRDefault="00597F71" w:rsidP="00597F71">
            <w:pPr>
              <w:rPr>
                <w:rFonts w:ascii="Tahoma" w:hAnsi="Tahoma" w:cs="Tahoma"/>
                <w:b/>
                <w:bCs/>
                <w:sz w:val="18"/>
                <w:szCs w:val="18"/>
              </w:rPr>
            </w:pPr>
            <w:r w:rsidRPr="00A9544D">
              <w:rPr>
                <w:rFonts w:ascii="Tahoma" w:hAnsi="Tahoma" w:cs="Tahoma"/>
                <w:b/>
                <w:bCs/>
                <w:sz w:val="18"/>
                <w:szCs w:val="18"/>
              </w:rPr>
              <w:t>Opis urządzenia</w:t>
            </w:r>
          </w:p>
        </w:tc>
        <w:tc>
          <w:tcPr>
            <w:tcW w:w="2693" w:type="dxa"/>
          </w:tcPr>
          <w:p w14:paraId="48D12B67" w14:textId="77777777" w:rsidR="00597F71" w:rsidRPr="00A9544D" w:rsidRDefault="00597F71" w:rsidP="00597F71">
            <w:pPr>
              <w:rPr>
                <w:rFonts w:ascii="Tahoma" w:hAnsi="Tahoma" w:cs="Tahoma"/>
                <w:b/>
                <w:bCs/>
                <w:sz w:val="18"/>
                <w:szCs w:val="18"/>
              </w:rPr>
            </w:pPr>
          </w:p>
        </w:tc>
      </w:tr>
      <w:tr w:rsidR="00597F71" w:rsidRPr="00A9544D" w14:paraId="70254D92" w14:textId="77777777" w:rsidTr="00597F71">
        <w:trPr>
          <w:trHeight w:val="315"/>
        </w:trPr>
        <w:tc>
          <w:tcPr>
            <w:tcW w:w="7650" w:type="dxa"/>
            <w:gridSpan w:val="2"/>
            <w:shd w:val="clear" w:color="auto" w:fill="auto"/>
            <w:noWrap/>
            <w:hideMark/>
          </w:tcPr>
          <w:p w14:paraId="53E26C85" w14:textId="77777777" w:rsidR="00597F71" w:rsidRPr="00A9544D" w:rsidRDefault="00597F71" w:rsidP="00597F71">
            <w:pPr>
              <w:rPr>
                <w:rFonts w:ascii="Tahoma" w:hAnsi="Tahoma" w:cs="Tahoma"/>
                <w:sz w:val="18"/>
                <w:szCs w:val="18"/>
              </w:rPr>
            </w:pPr>
            <w:r w:rsidRPr="00A9544D">
              <w:rPr>
                <w:rFonts w:ascii="Tahoma" w:hAnsi="Tahoma" w:cs="Tahoma"/>
                <w:b/>
                <w:bCs/>
                <w:sz w:val="18"/>
                <w:szCs w:val="18"/>
              </w:rPr>
              <w:t>L.p.</w:t>
            </w:r>
          </w:p>
        </w:tc>
        <w:tc>
          <w:tcPr>
            <w:tcW w:w="2693" w:type="dxa"/>
          </w:tcPr>
          <w:p w14:paraId="306A1145" w14:textId="77777777" w:rsidR="00597F71" w:rsidRPr="00A9544D" w:rsidRDefault="00597F71" w:rsidP="00597F71">
            <w:pPr>
              <w:rPr>
                <w:rFonts w:ascii="Tahoma" w:hAnsi="Tahoma" w:cs="Tahoma"/>
                <w:b/>
                <w:bCs/>
                <w:sz w:val="18"/>
                <w:szCs w:val="18"/>
              </w:rPr>
            </w:pPr>
          </w:p>
        </w:tc>
      </w:tr>
      <w:tr w:rsidR="00597F71" w:rsidRPr="00A9544D" w14:paraId="03A6EAAB" w14:textId="77777777" w:rsidTr="00597F71">
        <w:trPr>
          <w:trHeight w:val="300"/>
        </w:trPr>
        <w:tc>
          <w:tcPr>
            <w:tcW w:w="1667" w:type="dxa"/>
            <w:shd w:val="clear" w:color="auto" w:fill="auto"/>
            <w:hideMark/>
          </w:tcPr>
          <w:p w14:paraId="621DBB25" w14:textId="77777777" w:rsidR="00597F71" w:rsidRPr="00A9544D" w:rsidRDefault="00597F71" w:rsidP="00597F71">
            <w:pPr>
              <w:rPr>
                <w:rFonts w:ascii="Tahoma" w:hAnsi="Tahoma" w:cs="Tahoma"/>
                <w:b/>
                <w:bCs/>
                <w:sz w:val="18"/>
                <w:szCs w:val="18"/>
              </w:rPr>
            </w:pPr>
            <w:r w:rsidRPr="00A9544D">
              <w:rPr>
                <w:rFonts w:ascii="Tahoma" w:hAnsi="Tahoma" w:cs="Tahoma"/>
                <w:sz w:val="18"/>
                <w:szCs w:val="18"/>
              </w:rPr>
              <w:t>1.  </w:t>
            </w:r>
          </w:p>
        </w:tc>
        <w:tc>
          <w:tcPr>
            <w:tcW w:w="5983" w:type="dxa"/>
            <w:shd w:val="clear" w:color="auto" w:fill="auto"/>
            <w:hideMark/>
          </w:tcPr>
          <w:p w14:paraId="29A163DE" w14:textId="77777777" w:rsidR="00597F71" w:rsidRPr="00A9544D" w:rsidRDefault="00597F71" w:rsidP="00597F71">
            <w:pPr>
              <w:rPr>
                <w:rFonts w:ascii="Tahoma" w:hAnsi="Tahoma" w:cs="Tahoma"/>
                <w:b/>
                <w:bCs/>
                <w:sz w:val="18"/>
                <w:szCs w:val="18"/>
              </w:rPr>
            </w:pPr>
            <w:r w:rsidRPr="00A9544D">
              <w:rPr>
                <w:rFonts w:ascii="Tahoma" w:hAnsi="Tahoma" w:cs="Tahoma"/>
                <w:sz w:val="18"/>
                <w:szCs w:val="18"/>
              </w:rPr>
              <w:t>Możliwość rozbudowy o czytnik kodów kreskowych</w:t>
            </w:r>
          </w:p>
        </w:tc>
        <w:tc>
          <w:tcPr>
            <w:tcW w:w="2693" w:type="dxa"/>
          </w:tcPr>
          <w:p w14:paraId="2F8104EE" w14:textId="77777777" w:rsidR="00597F71" w:rsidRPr="00A9544D" w:rsidRDefault="00597F71" w:rsidP="00597F71">
            <w:pPr>
              <w:rPr>
                <w:rFonts w:ascii="Tahoma" w:hAnsi="Tahoma" w:cs="Tahoma"/>
                <w:sz w:val="18"/>
                <w:szCs w:val="18"/>
              </w:rPr>
            </w:pPr>
          </w:p>
        </w:tc>
      </w:tr>
      <w:tr w:rsidR="00597F71" w:rsidRPr="00A9544D" w14:paraId="7B52E367" w14:textId="77777777" w:rsidTr="00597F71">
        <w:trPr>
          <w:trHeight w:val="321"/>
        </w:trPr>
        <w:tc>
          <w:tcPr>
            <w:tcW w:w="1667" w:type="dxa"/>
            <w:shd w:val="clear" w:color="auto" w:fill="auto"/>
            <w:hideMark/>
          </w:tcPr>
          <w:p w14:paraId="35854B2F" w14:textId="77777777" w:rsidR="00597F71" w:rsidRPr="00A9544D" w:rsidRDefault="00597F71" w:rsidP="00597F71">
            <w:pPr>
              <w:rPr>
                <w:rFonts w:ascii="Tahoma" w:hAnsi="Tahoma" w:cs="Tahoma"/>
                <w:sz w:val="18"/>
                <w:szCs w:val="18"/>
              </w:rPr>
            </w:pPr>
            <w:r w:rsidRPr="00A9544D">
              <w:rPr>
                <w:rFonts w:ascii="Tahoma" w:hAnsi="Tahoma" w:cs="Tahoma"/>
                <w:sz w:val="18"/>
                <w:szCs w:val="18"/>
              </w:rPr>
              <w:t>2.  </w:t>
            </w:r>
          </w:p>
        </w:tc>
        <w:tc>
          <w:tcPr>
            <w:tcW w:w="5983" w:type="dxa"/>
            <w:shd w:val="clear" w:color="auto" w:fill="auto"/>
            <w:hideMark/>
          </w:tcPr>
          <w:p w14:paraId="55A2123B" w14:textId="77777777" w:rsidR="00597F71" w:rsidRPr="00A9544D" w:rsidRDefault="00597F71" w:rsidP="00597F71">
            <w:pPr>
              <w:rPr>
                <w:rFonts w:ascii="Tahoma" w:hAnsi="Tahoma" w:cs="Tahoma"/>
                <w:sz w:val="18"/>
                <w:szCs w:val="18"/>
              </w:rPr>
            </w:pPr>
            <w:r w:rsidRPr="00A9544D">
              <w:rPr>
                <w:rFonts w:ascii="Tahoma" w:hAnsi="Tahoma" w:cs="Tahoma"/>
                <w:sz w:val="18"/>
                <w:szCs w:val="18"/>
              </w:rPr>
              <w:t>Urządzenie przeznaczone dla pacjentów dorosłych, dzieci i noworodków</w:t>
            </w:r>
          </w:p>
        </w:tc>
        <w:tc>
          <w:tcPr>
            <w:tcW w:w="2693" w:type="dxa"/>
          </w:tcPr>
          <w:p w14:paraId="45A23833" w14:textId="77777777" w:rsidR="00597F71" w:rsidRPr="00A9544D" w:rsidRDefault="00597F71" w:rsidP="00597F71">
            <w:pPr>
              <w:rPr>
                <w:rFonts w:ascii="Tahoma" w:hAnsi="Tahoma" w:cs="Tahoma"/>
                <w:sz w:val="18"/>
                <w:szCs w:val="18"/>
              </w:rPr>
            </w:pPr>
          </w:p>
        </w:tc>
      </w:tr>
      <w:tr w:rsidR="00597F71" w:rsidRPr="00A9544D" w14:paraId="6F4785A5" w14:textId="77777777" w:rsidTr="00597F71">
        <w:trPr>
          <w:trHeight w:val="615"/>
        </w:trPr>
        <w:tc>
          <w:tcPr>
            <w:tcW w:w="1667" w:type="dxa"/>
            <w:shd w:val="clear" w:color="auto" w:fill="auto"/>
            <w:hideMark/>
          </w:tcPr>
          <w:p w14:paraId="35EACF52" w14:textId="77777777" w:rsidR="00597F71" w:rsidRPr="00A9544D" w:rsidRDefault="00597F71" w:rsidP="00597F71">
            <w:pPr>
              <w:rPr>
                <w:rFonts w:ascii="Tahoma" w:hAnsi="Tahoma" w:cs="Tahoma"/>
                <w:sz w:val="18"/>
                <w:szCs w:val="18"/>
              </w:rPr>
            </w:pPr>
            <w:r w:rsidRPr="00A9544D">
              <w:rPr>
                <w:rFonts w:ascii="Tahoma" w:hAnsi="Tahoma" w:cs="Tahoma"/>
                <w:sz w:val="18"/>
                <w:szCs w:val="18"/>
              </w:rPr>
              <w:t>3.  </w:t>
            </w:r>
          </w:p>
        </w:tc>
        <w:tc>
          <w:tcPr>
            <w:tcW w:w="5983" w:type="dxa"/>
            <w:shd w:val="clear" w:color="auto" w:fill="auto"/>
            <w:hideMark/>
          </w:tcPr>
          <w:p w14:paraId="0C203BA8" w14:textId="77777777" w:rsidR="00597F71" w:rsidRPr="00A9544D" w:rsidRDefault="00597F71" w:rsidP="00597F71">
            <w:pPr>
              <w:rPr>
                <w:rFonts w:ascii="Tahoma" w:hAnsi="Tahoma" w:cs="Tahoma"/>
                <w:sz w:val="18"/>
                <w:szCs w:val="18"/>
              </w:rPr>
            </w:pPr>
            <w:r w:rsidRPr="00A9544D">
              <w:rPr>
                <w:rFonts w:ascii="Tahoma" w:hAnsi="Tahoma" w:cs="Tahoma"/>
                <w:sz w:val="18"/>
                <w:szCs w:val="18"/>
              </w:rPr>
              <w:t>Kolorowy ekran dotykowy o przekątnej min. 6 cali i rozdzielczości min. 800 x 480 pikseli</w:t>
            </w:r>
          </w:p>
        </w:tc>
        <w:tc>
          <w:tcPr>
            <w:tcW w:w="2693" w:type="dxa"/>
          </w:tcPr>
          <w:p w14:paraId="4B9D5EB8" w14:textId="77777777" w:rsidR="00597F71" w:rsidRPr="00A9544D" w:rsidRDefault="00597F71" w:rsidP="00597F71">
            <w:pPr>
              <w:rPr>
                <w:rFonts w:ascii="Tahoma" w:hAnsi="Tahoma" w:cs="Tahoma"/>
                <w:sz w:val="18"/>
                <w:szCs w:val="18"/>
              </w:rPr>
            </w:pPr>
          </w:p>
        </w:tc>
      </w:tr>
      <w:tr w:rsidR="00597F71" w:rsidRPr="00A9544D" w14:paraId="59D51683" w14:textId="77777777" w:rsidTr="00597F71">
        <w:trPr>
          <w:trHeight w:val="615"/>
        </w:trPr>
        <w:tc>
          <w:tcPr>
            <w:tcW w:w="1667" w:type="dxa"/>
            <w:shd w:val="clear" w:color="auto" w:fill="auto"/>
            <w:hideMark/>
          </w:tcPr>
          <w:p w14:paraId="25DEEBC0" w14:textId="77777777" w:rsidR="00597F71" w:rsidRPr="00A9544D" w:rsidRDefault="00597F71" w:rsidP="00597F71">
            <w:pPr>
              <w:rPr>
                <w:rFonts w:ascii="Tahoma" w:hAnsi="Tahoma" w:cs="Tahoma"/>
                <w:sz w:val="18"/>
                <w:szCs w:val="18"/>
              </w:rPr>
            </w:pPr>
            <w:r w:rsidRPr="00A9544D">
              <w:rPr>
                <w:rFonts w:ascii="Tahoma" w:hAnsi="Tahoma" w:cs="Tahoma"/>
                <w:sz w:val="18"/>
                <w:szCs w:val="18"/>
              </w:rPr>
              <w:t>4.  </w:t>
            </w:r>
          </w:p>
        </w:tc>
        <w:tc>
          <w:tcPr>
            <w:tcW w:w="5983" w:type="dxa"/>
            <w:shd w:val="clear" w:color="auto" w:fill="auto"/>
            <w:hideMark/>
          </w:tcPr>
          <w:p w14:paraId="7406F24C" w14:textId="77777777" w:rsidR="00597F71" w:rsidRPr="00A9544D" w:rsidRDefault="00597F71" w:rsidP="00597F71">
            <w:pPr>
              <w:rPr>
                <w:rFonts w:ascii="Tahoma" w:hAnsi="Tahoma" w:cs="Tahoma"/>
                <w:sz w:val="18"/>
                <w:szCs w:val="18"/>
              </w:rPr>
            </w:pPr>
            <w:r w:rsidRPr="00A9544D">
              <w:rPr>
                <w:rFonts w:ascii="Tahoma" w:hAnsi="Tahoma" w:cs="Tahoma"/>
                <w:b/>
                <w:bCs/>
                <w:sz w:val="18"/>
                <w:szCs w:val="18"/>
              </w:rPr>
              <w:t>Praca minimum w dwóch trybach: pomiar punktowy, monitorowanie ciągłe</w:t>
            </w:r>
          </w:p>
        </w:tc>
        <w:tc>
          <w:tcPr>
            <w:tcW w:w="2693" w:type="dxa"/>
          </w:tcPr>
          <w:p w14:paraId="498A4DBD" w14:textId="77777777" w:rsidR="00597F71" w:rsidRPr="00A9544D" w:rsidRDefault="00597F71" w:rsidP="00597F71">
            <w:pPr>
              <w:rPr>
                <w:rFonts w:ascii="Tahoma" w:hAnsi="Tahoma" w:cs="Tahoma"/>
                <w:b/>
                <w:bCs/>
                <w:sz w:val="18"/>
                <w:szCs w:val="18"/>
              </w:rPr>
            </w:pPr>
          </w:p>
        </w:tc>
      </w:tr>
      <w:tr w:rsidR="00597F71" w:rsidRPr="00A9544D" w14:paraId="7BC62A65" w14:textId="77777777" w:rsidTr="00597F71">
        <w:trPr>
          <w:trHeight w:val="525"/>
        </w:trPr>
        <w:tc>
          <w:tcPr>
            <w:tcW w:w="1667" w:type="dxa"/>
            <w:shd w:val="clear" w:color="auto" w:fill="auto"/>
            <w:hideMark/>
          </w:tcPr>
          <w:p w14:paraId="5ECD8B09" w14:textId="77777777" w:rsidR="00597F71" w:rsidRPr="00A9544D" w:rsidRDefault="00597F71" w:rsidP="00597F71">
            <w:pPr>
              <w:rPr>
                <w:rFonts w:ascii="Tahoma" w:hAnsi="Tahoma" w:cs="Tahoma"/>
                <w:sz w:val="18"/>
                <w:szCs w:val="18"/>
              </w:rPr>
            </w:pPr>
            <w:r w:rsidRPr="00A9544D">
              <w:rPr>
                <w:rFonts w:ascii="Tahoma" w:hAnsi="Tahoma" w:cs="Tahoma"/>
                <w:sz w:val="18"/>
                <w:szCs w:val="18"/>
              </w:rPr>
              <w:t>5.  </w:t>
            </w:r>
          </w:p>
        </w:tc>
        <w:tc>
          <w:tcPr>
            <w:tcW w:w="5983" w:type="dxa"/>
            <w:shd w:val="clear" w:color="auto" w:fill="auto"/>
            <w:hideMark/>
          </w:tcPr>
          <w:p w14:paraId="0E5BC43F" w14:textId="77777777" w:rsidR="00597F71" w:rsidRPr="00A9544D" w:rsidRDefault="00597F71" w:rsidP="00597F71">
            <w:pPr>
              <w:rPr>
                <w:rFonts w:ascii="Tahoma" w:hAnsi="Tahoma" w:cs="Tahoma"/>
                <w:b/>
                <w:bCs/>
                <w:sz w:val="18"/>
                <w:szCs w:val="18"/>
              </w:rPr>
            </w:pPr>
            <w:r w:rsidRPr="00A9544D">
              <w:rPr>
                <w:rFonts w:ascii="Tahoma" w:hAnsi="Tahoma" w:cs="Tahoma"/>
                <w:sz w:val="18"/>
                <w:szCs w:val="18"/>
              </w:rPr>
              <w:t>Regulowane progi alarmowe NIBP, saturacji i temperatury; regulowana głośność sygnału alarmowego. Alarmy wizualne i dźwiękowe o różnych priorytetach z możliwością czasowego zawieszenia i wyciszenia</w:t>
            </w:r>
          </w:p>
        </w:tc>
        <w:tc>
          <w:tcPr>
            <w:tcW w:w="2693" w:type="dxa"/>
          </w:tcPr>
          <w:p w14:paraId="71844E8B" w14:textId="77777777" w:rsidR="00597F71" w:rsidRPr="00A9544D" w:rsidRDefault="00597F71" w:rsidP="00597F71">
            <w:pPr>
              <w:rPr>
                <w:rFonts w:ascii="Tahoma" w:hAnsi="Tahoma" w:cs="Tahoma"/>
                <w:sz w:val="18"/>
                <w:szCs w:val="18"/>
              </w:rPr>
            </w:pPr>
          </w:p>
        </w:tc>
      </w:tr>
      <w:tr w:rsidR="00597F71" w:rsidRPr="00A9544D" w14:paraId="373D6C66" w14:textId="77777777" w:rsidTr="00597F71">
        <w:trPr>
          <w:trHeight w:val="353"/>
        </w:trPr>
        <w:tc>
          <w:tcPr>
            <w:tcW w:w="1667" w:type="dxa"/>
            <w:shd w:val="clear" w:color="auto" w:fill="auto"/>
            <w:hideMark/>
          </w:tcPr>
          <w:p w14:paraId="7C55674A" w14:textId="77777777" w:rsidR="00597F71" w:rsidRPr="00A9544D" w:rsidRDefault="00597F71" w:rsidP="00597F71">
            <w:pPr>
              <w:rPr>
                <w:rFonts w:ascii="Tahoma" w:hAnsi="Tahoma" w:cs="Tahoma"/>
                <w:sz w:val="18"/>
                <w:szCs w:val="18"/>
              </w:rPr>
            </w:pPr>
            <w:r w:rsidRPr="00A9544D">
              <w:rPr>
                <w:rFonts w:ascii="Tahoma" w:hAnsi="Tahoma" w:cs="Tahoma"/>
                <w:sz w:val="18"/>
                <w:szCs w:val="18"/>
              </w:rPr>
              <w:t>6.  </w:t>
            </w:r>
          </w:p>
        </w:tc>
        <w:tc>
          <w:tcPr>
            <w:tcW w:w="5983" w:type="dxa"/>
            <w:shd w:val="clear" w:color="auto" w:fill="auto"/>
            <w:hideMark/>
          </w:tcPr>
          <w:p w14:paraId="736872CC" w14:textId="77777777" w:rsidR="00597F71" w:rsidRPr="00A9544D" w:rsidRDefault="00597F71" w:rsidP="00597F71">
            <w:pPr>
              <w:rPr>
                <w:rFonts w:ascii="Tahoma" w:hAnsi="Tahoma" w:cs="Tahoma"/>
                <w:sz w:val="18"/>
                <w:szCs w:val="18"/>
              </w:rPr>
            </w:pPr>
            <w:r w:rsidRPr="00A9544D">
              <w:rPr>
                <w:rFonts w:ascii="Tahoma" w:hAnsi="Tahoma" w:cs="Tahoma"/>
                <w:sz w:val="18"/>
                <w:szCs w:val="18"/>
              </w:rPr>
              <w:t>Wszystkie komunikaty i menu w języku polskim</w:t>
            </w:r>
          </w:p>
        </w:tc>
        <w:tc>
          <w:tcPr>
            <w:tcW w:w="2693" w:type="dxa"/>
          </w:tcPr>
          <w:p w14:paraId="0908F220" w14:textId="77777777" w:rsidR="00597F71" w:rsidRPr="00A9544D" w:rsidRDefault="00597F71" w:rsidP="00597F71">
            <w:pPr>
              <w:rPr>
                <w:rFonts w:ascii="Tahoma" w:hAnsi="Tahoma" w:cs="Tahoma"/>
                <w:sz w:val="18"/>
                <w:szCs w:val="18"/>
              </w:rPr>
            </w:pPr>
          </w:p>
        </w:tc>
      </w:tr>
      <w:tr w:rsidR="00597F71" w:rsidRPr="00A9544D" w14:paraId="32A59729" w14:textId="77777777" w:rsidTr="00597F71">
        <w:trPr>
          <w:trHeight w:val="315"/>
        </w:trPr>
        <w:tc>
          <w:tcPr>
            <w:tcW w:w="1667" w:type="dxa"/>
            <w:shd w:val="clear" w:color="auto" w:fill="auto"/>
            <w:hideMark/>
          </w:tcPr>
          <w:p w14:paraId="4A74566D" w14:textId="77777777" w:rsidR="00597F71" w:rsidRPr="00A9544D" w:rsidRDefault="00597F71" w:rsidP="00597F71">
            <w:pPr>
              <w:rPr>
                <w:rFonts w:ascii="Tahoma" w:hAnsi="Tahoma" w:cs="Tahoma"/>
                <w:sz w:val="18"/>
                <w:szCs w:val="18"/>
              </w:rPr>
            </w:pPr>
            <w:r w:rsidRPr="00A9544D">
              <w:rPr>
                <w:rFonts w:ascii="Tahoma" w:hAnsi="Tahoma" w:cs="Tahoma"/>
                <w:sz w:val="18"/>
                <w:szCs w:val="18"/>
              </w:rPr>
              <w:t>7.  </w:t>
            </w:r>
          </w:p>
        </w:tc>
        <w:tc>
          <w:tcPr>
            <w:tcW w:w="5983" w:type="dxa"/>
            <w:shd w:val="clear" w:color="auto" w:fill="auto"/>
            <w:hideMark/>
          </w:tcPr>
          <w:p w14:paraId="6C24777A" w14:textId="77777777" w:rsidR="00597F71" w:rsidRPr="00A9544D" w:rsidRDefault="00597F71" w:rsidP="00597F71">
            <w:pPr>
              <w:rPr>
                <w:rFonts w:ascii="Tahoma" w:hAnsi="Tahoma" w:cs="Tahoma"/>
                <w:sz w:val="18"/>
                <w:szCs w:val="18"/>
              </w:rPr>
            </w:pPr>
            <w:r w:rsidRPr="00A9544D">
              <w:rPr>
                <w:rFonts w:ascii="Tahoma" w:hAnsi="Tahoma" w:cs="Tahoma"/>
                <w:sz w:val="18"/>
                <w:szCs w:val="18"/>
              </w:rPr>
              <w:t>Waga urządzenia z akumulatorem max. 1,7 kg</w:t>
            </w:r>
          </w:p>
        </w:tc>
        <w:tc>
          <w:tcPr>
            <w:tcW w:w="2693" w:type="dxa"/>
          </w:tcPr>
          <w:p w14:paraId="4E086207" w14:textId="77777777" w:rsidR="00597F71" w:rsidRPr="00A9544D" w:rsidRDefault="00597F71" w:rsidP="00597F71">
            <w:pPr>
              <w:rPr>
                <w:rFonts w:ascii="Tahoma" w:hAnsi="Tahoma" w:cs="Tahoma"/>
                <w:sz w:val="18"/>
                <w:szCs w:val="18"/>
              </w:rPr>
            </w:pPr>
          </w:p>
        </w:tc>
      </w:tr>
      <w:tr w:rsidR="00597F71" w:rsidRPr="00A9544D" w14:paraId="5C594CE1" w14:textId="77777777" w:rsidTr="00597F71">
        <w:trPr>
          <w:trHeight w:val="315"/>
        </w:trPr>
        <w:tc>
          <w:tcPr>
            <w:tcW w:w="1667" w:type="dxa"/>
            <w:shd w:val="clear" w:color="auto" w:fill="auto"/>
            <w:hideMark/>
          </w:tcPr>
          <w:p w14:paraId="15A4D9F6" w14:textId="77777777" w:rsidR="00597F71" w:rsidRPr="00A9544D" w:rsidRDefault="00597F71" w:rsidP="00597F71">
            <w:pPr>
              <w:rPr>
                <w:rFonts w:ascii="Tahoma" w:hAnsi="Tahoma" w:cs="Tahoma"/>
                <w:sz w:val="18"/>
                <w:szCs w:val="18"/>
              </w:rPr>
            </w:pPr>
            <w:r w:rsidRPr="00A9544D">
              <w:rPr>
                <w:rFonts w:ascii="Tahoma" w:hAnsi="Tahoma" w:cs="Tahoma"/>
                <w:b/>
                <w:bCs/>
                <w:sz w:val="18"/>
                <w:szCs w:val="18"/>
              </w:rPr>
              <w:t>Pomiar ciśnienia krwi metodą nieinwazyjną</w:t>
            </w:r>
          </w:p>
        </w:tc>
        <w:tc>
          <w:tcPr>
            <w:tcW w:w="5983" w:type="dxa"/>
            <w:shd w:val="clear" w:color="auto" w:fill="auto"/>
            <w:hideMark/>
          </w:tcPr>
          <w:p w14:paraId="704A7294" w14:textId="77777777" w:rsidR="00597F71" w:rsidRPr="00A9544D" w:rsidRDefault="00597F71" w:rsidP="00597F71">
            <w:pPr>
              <w:rPr>
                <w:rFonts w:ascii="Tahoma" w:hAnsi="Tahoma" w:cs="Tahoma"/>
                <w:sz w:val="18"/>
                <w:szCs w:val="18"/>
              </w:rPr>
            </w:pPr>
          </w:p>
        </w:tc>
        <w:tc>
          <w:tcPr>
            <w:tcW w:w="2693" w:type="dxa"/>
          </w:tcPr>
          <w:p w14:paraId="731A8B27" w14:textId="77777777" w:rsidR="00597F71" w:rsidRPr="00A9544D" w:rsidRDefault="00597F71" w:rsidP="00597F71">
            <w:pPr>
              <w:rPr>
                <w:rFonts w:ascii="Tahoma" w:hAnsi="Tahoma" w:cs="Tahoma"/>
                <w:sz w:val="18"/>
                <w:szCs w:val="18"/>
              </w:rPr>
            </w:pPr>
          </w:p>
        </w:tc>
      </w:tr>
      <w:tr w:rsidR="00597F71" w:rsidRPr="00A9544D" w14:paraId="5E2264CC" w14:textId="77777777" w:rsidTr="00597F71">
        <w:trPr>
          <w:trHeight w:val="758"/>
        </w:trPr>
        <w:tc>
          <w:tcPr>
            <w:tcW w:w="1667" w:type="dxa"/>
            <w:shd w:val="clear" w:color="auto" w:fill="auto"/>
            <w:hideMark/>
          </w:tcPr>
          <w:p w14:paraId="68E73B5D" w14:textId="77777777" w:rsidR="00597F71" w:rsidRPr="00A9544D" w:rsidRDefault="00597F71" w:rsidP="00597F71">
            <w:pPr>
              <w:rPr>
                <w:rFonts w:ascii="Tahoma" w:hAnsi="Tahoma" w:cs="Tahoma"/>
                <w:sz w:val="18"/>
                <w:szCs w:val="18"/>
              </w:rPr>
            </w:pPr>
            <w:r w:rsidRPr="00A9544D">
              <w:rPr>
                <w:rFonts w:ascii="Tahoma" w:hAnsi="Tahoma" w:cs="Tahoma"/>
                <w:sz w:val="18"/>
                <w:szCs w:val="18"/>
              </w:rPr>
              <w:t>9.  </w:t>
            </w:r>
          </w:p>
        </w:tc>
        <w:tc>
          <w:tcPr>
            <w:tcW w:w="5983" w:type="dxa"/>
            <w:shd w:val="clear" w:color="auto" w:fill="auto"/>
            <w:hideMark/>
          </w:tcPr>
          <w:p w14:paraId="09DD40A5"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Przewód NIBP dwukanałowy dla mankietów o </w:t>
            </w:r>
            <w:proofErr w:type="spellStart"/>
            <w:r w:rsidRPr="00A9544D">
              <w:rPr>
                <w:rFonts w:ascii="Tahoma" w:hAnsi="Tahoma" w:cs="Tahoma"/>
                <w:sz w:val="18"/>
                <w:szCs w:val="18"/>
              </w:rPr>
              <w:t>rozm</w:t>
            </w:r>
            <w:proofErr w:type="spellEnd"/>
            <w:r w:rsidRPr="00A9544D">
              <w:rPr>
                <w:rFonts w:ascii="Tahoma" w:hAnsi="Tahoma" w:cs="Tahoma"/>
                <w:sz w:val="18"/>
                <w:szCs w:val="18"/>
              </w:rPr>
              <w:t xml:space="preserve">. pacjentów dziecięcych i dorosły i jednokanałowy dla mankietów noworodkowych z łącznikiem typu </w:t>
            </w:r>
            <w:proofErr w:type="spellStart"/>
            <w:r w:rsidRPr="00A9544D">
              <w:rPr>
                <w:rFonts w:ascii="Tahoma" w:hAnsi="Tahoma" w:cs="Tahoma"/>
                <w:sz w:val="18"/>
                <w:szCs w:val="18"/>
              </w:rPr>
              <w:t>leuer</w:t>
            </w:r>
            <w:proofErr w:type="spellEnd"/>
          </w:p>
        </w:tc>
        <w:tc>
          <w:tcPr>
            <w:tcW w:w="2693" w:type="dxa"/>
          </w:tcPr>
          <w:p w14:paraId="0805B5F6" w14:textId="77777777" w:rsidR="00597F71" w:rsidRPr="00A9544D" w:rsidRDefault="00597F71" w:rsidP="00597F71">
            <w:pPr>
              <w:rPr>
                <w:rFonts w:ascii="Tahoma" w:hAnsi="Tahoma" w:cs="Tahoma"/>
                <w:sz w:val="18"/>
                <w:szCs w:val="18"/>
              </w:rPr>
            </w:pPr>
          </w:p>
        </w:tc>
      </w:tr>
      <w:tr w:rsidR="00597F71" w:rsidRPr="00A9544D" w14:paraId="3D3BE066" w14:textId="77777777" w:rsidTr="00597F71">
        <w:trPr>
          <w:trHeight w:val="429"/>
        </w:trPr>
        <w:tc>
          <w:tcPr>
            <w:tcW w:w="1667" w:type="dxa"/>
            <w:shd w:val="clear" w:color="auto" w:fill="auto"/>
            <w:hideMark/>
          </w:tcPr>
          <w:p w14:paraId="6881DC6B" w14:textId="77777777" w:rsidR="00597F71" w:rsidRPr="00A9544D" w:rsidRDefault="00597F71" w:rsidP="00597F71">
            <w:pPr>
              <w:rPr>
                <w:rFonts w:ascii="Tahoma" w:hAnsi="Tahoma" w:cs="Tahoma"/>
                <w:sz w:val="18"/>
                <w:szCs w:val="18"/>
              </w:rPr>
            </w:pPr>
            <w:r w:rsidRPr="00A9544D">
              <w:rPr>
                <w:rFonts w:ascii="Tahoma" w:hAnsi="Tahoma" w:cs="Tahoma"/>
                <w:sz w:val="18"/>
                <w:szCs w:val="18"/>
              </w:rPr>
              <w:t>11.  </w:t>
            </w:r>
          </w:p>
        </w:tc>
        <w:tc>
          <w:tcPr>
            <w:tcW w:w="5983" w:type="dxa"/>
            <w:shd w:val="clear" w:color="auto" w:fill="auto"/>
            <w:hideMark/>
          </w:tcPr>
          <w:p w14:paraId="58F1EDCE" w14:textId="77777777" w:rsidR="00597F71" w:rsidRPr="00A9544D" w:rsidRDefault="00597F71" w:rsidP="00597F71">
            <w:pPr>
              <w:rPr>
                <w:rFonts w:ascii="Tahoma" w:hAnsi="Tahoma" w:cs="Tahoma"/>
                <w:sz w:val="18"/>
                <w:szCs w:val="18"/>
              </w:rPr>
            </w:pPr>
            <w:r w:rsidRPr="00A9544D">
              <w:rPr>
                <w:rFonts w:ascii="Tahoma" w:hAnsi="Tahoma" w:cs="Tahoma"/>
                <w:sz w:val="18"/>
                <w:szCs w:val="18"/>
              </w:rPr>
              <w:t>Dokładność pomiaru ciśnienia tętniczego zgodna ze standardami ANSI.AAMI SP10:2002</w:t>
            </w:r>
          </w:p>
        </w:tc>
        <w:tc>
          <w:tcPr>
            <w:tcW w:w="2693" w:type="dxa"/>
          </w:tcPr>
          <w:p w14:paraId="543CD81E" w14:textId="77777777" w:rsidR="00597F71" w:rsidRPr="00A9544D" w:rsidRDefault="00597F71" w:rsidP="00597F71">
            <w:pPr>
              <w:rPr>
                <w:rFonts w:ascii="Tahoma" w:hAnsi="Tahoma" w:cs="Tahoma"/>
                <w:sz w:val="18"/>
                <w:szCs w:val="18"/>
              </w:rPr>
            </w:pPr>
          </w:p>
        </w:tc>
      </w:tr>
      <w:tr w:rsidR="00597F71" w:rsidRPr="00A9544D" w14:paraId="4695981E" w14:textId="77777777" w:rsidTr="00597F71">
        <w:trPr>
          <w:trHeight w:val="549"/>
        </w:trPr>
        <w:tc>
          <w:tcPr>
            <w:tcW w:w="1667" w:type="dxa"/>
            <w:shd w:val="clear" w:color="auto" w:fill="auto"/>
            <w:hideMark/>
          </w:tcPr>
          <w:p w14:paraId="3D1C794E" w14:textId="77777777" w:rsidR="00597F71" w:rsidRPr="00A9544D" w:rsidRDefault="00597F71" w:rsidP="00597F71">
            <w:pPr>
              <w:rPr>
                <w:rFonts w:ascii="Tahoma" w:hAnsi="Tahoma" w:cs="Tahoma"/>
                <w:sz w:val="18"/>
                <w:szCs w:val="18"/>
              </w:rPr>
            </w:pPr>
            <w:r w:rsidRPr="00A9544D">
              <w:rPr>
                <w:rFonts w:ascii="Tahoma" w:hAnsi="Tahoma" w:cs="Tahoma"/>
                <w:sz w:val="18"/>
                <w:szCs w:val="18"/>
              </w:rPr>
              <w:t>12.  </w:t>
            </w:r>
          </w:p>
        </w:tc>
        <w:tc>
          <w:tcPr>
            <w:tcW w:w="5983" w:type="dxa"/>
            <w:shd w:val="clear" w:color="auto" w:fill="auto"/>
            <w:hideMark/>
          </w:tcPr>
          <w:p w14:paraId="08666D6C" w14:textId="77777777" w:rsidR="00597F71" w:rsidRPr="00A9544D" w:rsidRDefault="00597F71" w:rsidP="00597F71">
            <w:pPr>
              <w:rPr>
                <w:rFonts w:ascii="Tahoma" w:hAnsi="Tahoma" w:cs="Tahoma"/>
                <w:sz w:val="18"/>
                <w:szCs w:val="18"/>
              </w:rPr>
            </w:pPr>
            <w:r w:rsidRPr="00A9544D">
              <w:rPr>
                <w:rFonts w:ascii="Tahoma" w:hAnsi="Tahoma" w:cs="Tahoma"/>
                <w:sz w:val="18"/>
                <w:szCs w:val="18"/>
              </w:rPr>
              <w:t>wymóg standardu ANSI/AAMI SP10:2002 w zakresie ciśnienia w mankiecie</w:t>
            </w:r>
          </w:p>
        </w:tc>
        <w:tc>
          <w:tcPr>
            <w:tcW w:w="2693" w:type="dxa"/>
          </w:tcPr>
          <w:p w14:paraId="5C8071AB" w14:textId="77777777" w:rsidR="00597F71" w:rsidRPr="00A9544D" w:rsidRDefault="00597F71" w:rsidP="00597F71">
            <w:pPr>
              <w:rPr>
                <w:rFonts w:ascii="Tahoma" w:hAnsi="Tahoma" w:cs="Tahoma"/>
                <w:sz w:val="18"/>
                <w:szCs w:val="18"/>
              </w:rPr>
            </w:pPr>
          </w:p>
        </w:tc>
      </w:tr>
      <w:tr w:rsidR="00597F71" w:rsidRPr="00A9544D" w14:paraId="415ADEC6" w14:textId="77777777" w:rsidTr="00597F71">
        <w:trPr>
          <w:trHeight w:val="415"/>
        </w:trPr>
        <w:tc>
          <w:tcPr>
            <w:tcW w:w="1667" w:type="dxa"/>
            <w:shd w:val="clear" w:color="auto" w:fill="auto"/>
            <w:hideMark/>
          </w:tcPr>
          <w:p w14:paraId="73F99F6C" w14:textId="77777777" w:rsidR="00597F71" w:rsidRPr="00A9544D" w:rsidRDefault="00597F71" w:rsidP="00597F71">
            <w:pPr>
              <w:rPr>
                <w:rFonts w:ascii="Tahoma" w:hAnsi="Tahoma" w:cs="Tahoma"/>
                <w:sz w:val="18"/>
                <w:szCs w:val="18"/>
              </w:rPr>
            </w:pPr>
            <w:r w:rsidRPr="00A9544D">
              <w:rPr>
                <w:rFonts w:ascii="Tahoma" w:hAnsi="Tahoma" w:cs="Tahoma"/>
                <w:sz w:val="18"/>
                <w:szCs w:val="18"/>
              </w:rPr>
              <w:lastRenderedPageBreak/>
              <w:t>13.  </w:t>
            </w:r>
          </w:p>
        </w:tc>
        <w:tc>
          <w:tcPr>
            <w:tcW w:w="5983" w:type="dxa"/>
            <w:shd w:val="clear" w:color="auto" w:fill="auto"/>
            <w:hideMark/>
          </w:tcPr>
          <w:p w14:paraId="4A65DAFC"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Zakres pomiaru ciśnienia skurczowego: min. od 30 do 260 mmHg </w:t>
            </w:r>
          </w:p>
        </w:tc>
        <w:tc>
          <w:tcPr>
            <w:tcW w:w="2693" w:type="dxa"/>
          </w:tcPr>
          <w:p w14:paraId="408ECCFD" w14:textId="77777777" w:rsidR="00597F71" w:rsidRPr="00A9544D" w:rsidRDefault="00597F71" w:rsidP="00597F71">
            <w:pPr>
              <w:rPr>
                <w:rFonts w:ascii="Tahoma" w:hAnsi="Tahoma" w:cs="Tahoma"/>
                <w:sz w:val="18"/>
                <w:szCs w:val="18"/>
              </w:rPr>
            </w:pPr>
          </w:p>
        </w:tc>
      </w:tr>
      <w:tr w:rsidR="00597F71" w:rsidRPr="00A9544D" w14:paraId="0D604AA7" w14:textId="77777777" w:rsidTr="00597F71">
        <w:trPr>
          <w:trHeight w:val="421"/>
        </w:trPr>
        <w:tc>
          <w:tcPr>
            <w:tcW w:w="1667" w:type="dxa"/>
            <w:shd w:val="clear" w:color="auto" w:fill="auto"/>
            <w:hideMark/>
          </w:tcPr>
          <w:p w14:paraId="56213C1A" w14:textId="77777777" w:rsidR="00597F71" w:rsidRPr="00A9544D" w:rsidRDefault="00597F71" w:rsidP="00597F71">
            <w:pPr>
              <w:rPr>
                <w:rFonts w:ascii="Tahoma" w:hAnsi="Tahoma" w:cs="Tahoma"/>
                <w:sz w:val="18"/>
                <w:szCs w:val="18"/>
              </w:rPr>
            </w:pPr>
            <w:r w:rsidRPr="00A9544D">
              <w:rPr>
                <w:rFonts w:ascii="Tahoma" w:hAnsi="Tahoma" w:cs="Tahoma"/>
                <w:sz w:val="18"/>
                <w:szCs w:val="18"/>
              </w:rPr>
              <w:t>14.  </w:t>
            </w:r>
          </w:p>
        </w:tc>
        <w:tc>
          <w:tcPr>
            <w:tcW w:w="5983" w:type="dxa"/>
            <w:shd w:val="clear" w:color="auto" w:fill="auto"/>
            <w:hideMark/>
          </w:tcPr>
          <w:p w14:paraId="540B9A0B"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Zakres pomiaru ciśnienia rozkurczowego: 20 do 220 mmHg </w:t>
            </w:r>
          </w:p>
        </w:tc>
        <w:tc>
          <w:tcPr>
            <w:tcW w:w="2693" w:type="dxa"/>
          </w:tcPr>
          <w:p w14:paraId="5C2187B6" w14:textId="77777777" w:rsidR="00597F71" w:rsidRPr="00A9544D" w:rsidRDefault="00597F71" w:rsidP="00597F71">
            <w:pPr>
              <w:rPr>
                <w:rFonts w:ascii="Tahoma" w:hAnsi="Tahoma" w:cs="Tahoma"/>
                <w:sz w:val="18"/>
                <w:szCs w:val="18"/>
              </w:rPr>
            </w:pPr>
          </w:p>
        </w:tc>
      </w:tr>
      <w:tr w:rsidR="00597F71" w:rsidRPr="00A9544D" w14:paraId="0203D0CE" w14:textId="77777777" w:rsidTr="00597F71">
        <w:trPr>
          <w:trHeight w:val="413"/>
        </w:trPr>
        <w:tc>
          <w:tcPr>
            <w:tcW w:w="1667" w:type="dxa"/>
            <w:shd w:val="clear" w:color="auto" w:fill="auto"/>
            <w:hideMark/>
          </w:tcPr>
          <w:p w14:paraId="421CB3F9" w14:textId="77777777" w:rsidR="00597F71" w:rsidRPr="00A9544D" w:rsidRDefault="00597F71" w:rsidP="00597F71">
            <w:pPr>
              <w:rPr>
                <w:rFonts w:ascii="Tahoma" w:hAnsi="Tahoma" w:cs="Tahoma"/>
                <w:sz w:val="18"/>
                <w:szCs w:val="18"/>
              </w:rPr>
            </w:pPr>
            <w:r w:rsidRPr="00A9544D">
              <w:rPr>
                <w:rFonts w:ascii="Tahoma" w:hAnsi="Tahoma" w:cs="Tahoma"/>
                <w:sz w:val="18"/>
                <w:szCs w:val="18"/>
              </w:rPr>
              <w:t>15.  </w:t>
            </w:r>
          </w:p>
        </w:tc>
        <w:tc>
          <w:tcPr>
            <w:tcW w:w="5983" w:type="dxa"/>
            <w:shd w:val="clear" w:color="auto" w:fill="auto"/>
            <w:hideMark/>
          </w:tcPr>
          <w:p w14:paraId="62311FFC"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Zakres pomiaru ciśnienia średniego: min. od 25 do 230 mmHg </w:t>
            </w:r>
          </w:p>
        </w:tc>
        <w:tc>
          <w:tcPr>
            <w:tcW w:w="2693" w:type="dxa"/>
          </w:tcPr>
          <w:p w14:paraId="11A50029" w14:textId="77777777" w:rsidR="00597F71" w:rsidRPr="00A9544D" w:rsidRDefault="00597F71" w:rsidP="00597F71">
            <w:pPr>
              <w:rPr>
                <w:rFonts w:ascii="Tahoma" w:hAnsi="Tahoma" w:cs="Tahoma"/>
                <w:sz w:val="18"/>
                <w:szCs w:val="18"/>
              </w:rPr>
            </w:pPr>
          </w:p>
        </w:tc>
      </w:tr>
      <w:tr w:rsidR="00597F71" w:rsidRPr="00A9544D" w14:paraId="5AE3AD49" w14:textId="77777777" w:rsidTr="00597F71">
        <w:trPr>
          <w:trHeight w:val="615"/>
        </w:trPr>
        <w:tc>
          <w:tcPr>
            <w:tcW w:w="1667" w:type="dxa"/>
            <w:shd w:val="clear" w:color="auto" w:fill="auto"/>
            <w:hideMark/>
          </w:tcPr>
          <w:p w14:paraId="676E333E" w14:textId="77777777" w:rsidR="00597F71" w:rsidRPr="00A9544D" w:rsidRDefault="00597F71" w:rsidP="00597F71">
            <w:pPr>
              <w:rPr>
                <w:rFonts w:ascii="Tahoma" w:hAnsi="Tahoma" w:cs="Tahoma"/>
                <w:sz w:val="18"/>
                <w:szCs w:val="18"/>
              </w:rPr>
            </w:pPr>
            <w:r w:rsidRPr="00A9544D">
              <w:rPr>
                <w:rFonts w:ascii="Tahoma" w:hAnsi="Tahoma" w:cs="Tahoma"/>
                <w:sz w:val="18"/>
                <w:szCs w:val="18"/>
              </w:rPr>
              <w:t>16.  </w:t>
            </w:r>
          </w:p>
        </w:tc>
        <w:tc>
          <w:tcPr>
            <w:tcW w:w="5983" w:type="dxa"/>
            <w:shd w:val="clear" w:color="auto" w:fill="auto"/>
            <w:hideMark/>
          </w:tcPr>
          <w:p w14:paraId="09B0CB83" w14:textId="77777777" w:rsidR="00597F71" w:rsidRPr="00A9544D" w:rsidRDefault="00597F71" w:rsidP="00597F71">
            <w:pPr>
              <w:rPr>
                <w:rFonts w:ascii="Tahoma" w:hAnsi="Tahoma" w:cs="Tahoma"/>
                <w:sz w:val="18"/>
                <w:szCs w:val="18"/>
              </w:rPr>
            </w:pPr>
            <w:r w:rsidRPr="00A9544D">
              <w:rPr>
                <w:rFonts w:ascii="Tahoma" w:hAnsi="Tahoma" w:cs="Tahoma"/>
                <w:sz w:val="18"/>
                <w:szCs w:val="18"/>
              </w:rPr>
              <w:t>Zakres pomiaru tętna: min. od 30 do 200 ud./min z dokładnością (± 3 uderzenia/min)</w:t>
            </w:r>
          </w:p>
        </w:tc>
        <w:tc>
          <w:tcPr>
            <w:tcW w:w="2693" w:type="dxa"/>
          </w:tcPr>
          <w:p w14:paraId="5E7C1FFA" w14:textId="77777777" w:rsidR="00597F71" w:rsidRPr="00A9544D" w:rsidRDefault="00597F71" w:rsidP="00597F71">
            <w:pPr>
              <w:rPr>
                <w:rFonts w:ascii="Tahoma" w:hAnsi="Tahoma" w:cs="Tahoma"/>
                <w:sz w:val="18"/>
                <w:szCs w:val="18"/>
              </w:rPr>
            </w:pPr>
          </w:p>
        </w:tc>
      </w:tr>
      <w:tr w:rsidR="00597F71" w:rsidRPr="00A9544D" w14:paraId="610B72BD" w14:textId="77777777" w:rsidTr="00597F71">
        <w:trPr>
          <w:trHeight w:val="615"/>
        </w:trPr>
        <w:tc>
          <w:tcPr>
            <w:tcW w:w="1667" w:type="dxa"/>
            <w:shd w:val="clear" w:color="auto" w:fill="auto"/>
            <w:hideMark/>
          </w:tcPr>
          <w:p w14:paraId="6B7B9FD6" w14:textId="77777777" w:rsidR="00597F71" w:rsidRPr="00A9544D" w:rsidRDefault="00597F71" w:rsidP="00597F71">
            <w:pPr>
              <w:rPr>
                <w:rFonts w:ascii="Tahoma" w:hAnsi="Tahoma" w:cs="Tahoma"/>
                <w:sz w:val="18"/>
                <w:szCs w:val="18"/>
              </w:rPr>
            </w:pPr>
            <w:r w:rsidRPr="00A9544D">
              <w:rPr>
                <w:rFonts w:ascii="Tahoma" w:hAnsi="Tahoma" w:cs="Tahoma"/>
                <w:sz w:val="18"/>
                <w:szCs w:val="18"/>
              </w:rPr>
              <w:t>17.  </w:t>
            </w:r>
          </w:p>
        </w:tc>
        <w:tc>
          <w:tcPr>
            <w:tcW w:w="5983" w:type="dxa"/>
            <w:shd w:val="clear" w:color="auto" w:fill="auto"/>
            <w:hideMark/>
          </w:tcPr>
          <w:p w14:paraId="00AFB82D" w14:textId="77777777" w:rsidR="00597F71" w:rsidRPr="00A9544D" w:rsidRDefault="00597F71" w:rsidP="00597F71">
            <w:pPr>
              <w:rPr>
                <w:rFonts w:ascii="Tahoma" w:hAnsi="Tahoma" w:cs="Tahoma"/>
                <w:sz w:val="18"/>
                <w:szCs w:val="18"/>
              </w:rPr>
            </w:pPr>
            <w:r w:rsidRPr="00A9544D">
              <w:rPr>
                <w:rFonts w:ascii="Tahoma" w:hAnsi="Tahoma" w:cs="Tahoma"/>
                <w:sz w:val="18"/>
                <w:szCs w:val="18"/>
              </w:rPr>
              <w:t>W zestawie mankiety w rozmiarach „standard” i „duży”, wykończone powłoką antybakteryjną, z możliwością obrócenia przewodu o 360</w:t>
            </w:r>
            <w:r w:rsidRPr="00A9544D">
              <w:rPr>
                <w:rFonts w:ascii="Cambria Math" w:hAnsi="Cambria Math" w:cs="Cambria Math"/>
                <w:sz w:val="18"/>
                <w:szCs w:val="18"/>
              </w:rPr>
              <w:t>⁰</w:t>
            </w:r>
            <w:r w:rsidRPr="00A9544D">
              <w:rPr>
                <w:rFonts w:ascii="Tahoma" w:hAnsi="Tahoma" w:cs="Tahoma"/>
                <w:sz w:val="18"/>
                <w:szCs w:val="18"/>
              </w:rPr>
              <w:t xml:space="preserve">, z możliwością prania w pralce (w zestawie zatyczki do gniazd mankietów). </w:t>
            </w:r>
          </w:p>
        </w:tc>
        <w:tc>
          <w:tcPr>
            <w:tcW w:w="2693" w:type="dxa"/>
          </w:tcPr>
          <w:p w14:paraId="70394B52" w14:textId="77777777" w:rsidR="00597F71" w:rsidRPr="00A9544D" w:rsidRDefault="00597F71" w:rsidP="00597F71">
            <w:pPr>
              <w:rPr>
                <w:rFonts w:ascii="Tahoma" w:hAnsi="Tahoma" w:cs="Tahoma"/>
                <w:sz w:val="18"/>
                <w:szCs w:val="18"/>
              </w:rPr>
            </w:pPr>
          </w:p>
        </w:tc>
      </w:tr>
      <w:tr w:rsidR="00597F71" w:rsidRPr="00A9544D" w14:paraId="38EBBAB3" w14:textId="77777777" w:rsidTr="00597F71">
        <w:trPr>
          <w:trHeight w:val="713"/>
        </w:trPr>
        <w:tc>
          <w:tcPr>
            <w:tcW w:w="1667" w:type="dxa"/>
            <w:shd w:val="clear" w:color="auto" w:fill="auto"/>
            <w:hideMark/>
          </w:tcPr>
          <w:p w14:paraId="0F3D9BE6" w14:textId="77777777" w:rsidR="00597F71" w:rsidRPr="00A9544D" w:rsidRDefault="00597F71" w:rsidP="00597F71">
            <w:pPr>
              <w:rPr>
                <w:rFonts w:ascii="Tahoma" w:hAnsi="Tahoma" w:cs="Tahoma"/>
                <w:sz w:val="18"/>
                <w:szCs w:val="18"/>
              </w:rPr>
            </w:pPr>
            <w:r w:rsidRPr="00A9544D">
              <w:rPr>
                <w:rFonts w:ascii="Tahoma" w:hAnsi="Tahoma" w:cs="Tahoma"/>
                <w:sz w:val="18"/>
                <w:szCs w:val="18"/>
              </w:rPr>
              <w:t>18.  </w:t>
            </w:r>
          </w:p>
        </w:tc>
        <w:tc>
          <w:tcPr>
            <w:tcW w:w="5983" w:type="dxa"/>
            <w:shd w:val="clear" w:color="auto" w:fill="auto"/>
            <w:hideMark/>
          </w:tcPr>
          <w:p w14:paraId="499274DC" w14:textId="77777777" w:rsidR="00597F71" w:rsidRPr="00A9544D" w:rsidRDefault="00597F71" w:rsidP="00597F71">
            <w:pPr>
              <w:rPr>
                <w:rFonts w:ascii="Tahoma" w:hAnsi="Tahoma" w:cs="Tahoma"/>
                <w:sz w:val="18"/>
                <w:szCs w:val="18"/>
              </w:rPr>
            </w:pPr>
            <w:r w:rsidRPr="00A9544D">
              <w:rPr>
                <w:rFonts w:ascii="Tahoma" w:hAnsi="Tahoma" w:cs="Tahoma"/>
                <w:sz w:val="18"/>
                <w:szCs w:val="18"/>
              </w:rPr>
              <w:t>W trybie monitorowania granice alarmowe oraz wyniki ostatniego pomiaru ciśnienia skurczowego, rozkurczowego i średniego stale widoczne na ekranie głównym</w:t>
            </w:r>
          </w:p>
        </w:tc>
        <w:tc>
          <w:tcPr>
            <w:tcW w:w="2693" w:type="dxa"/>
          </w:tcPr>
          <w:p w14:paraId="1299FF81" w14:textId="77777777" w:rsidR="00597F71" w:rsidRPr="00A9544D" w:rsidRDefault="00597F71" w:rsidP="00597F71">
            <w:pPr>
              <w:rPr>
                <w:rFonts w:ascii="Tahoma" w:hAnsi="Tahoma" w:cs="Tahoma"/>
                <w:sz w:val="18"/>
                <w:szCs w:val="18"/>
              </w:rPr>
            </w:pPr>
          </w:p>
        </w:tc>
      </w:tr>
      <w:tr w:rsidR="00597F71" w:rsidRPr="00A9544D" w14:paraId="77D7A85E" w14:textId="77777777" w:rsidTr="00597F71">
        <w:trPr>
          <w:trHeight w:val="838"/>
        </w:trPr>
        <w:tc>
          <w:tcPr>
            <w:tcW w:w="1667" w:type="dxa"/>
            <w:shd w:val="clear" w:color="auto" w:fill="auto"/>
            <w:hideMark/>
          </w:tcPr>
          <w:p w14:paraId="46663FC4" w14:textId="77777777" w:rsidR="00597F71" w:rsidRPr="00A9544D" w:rsidRDefault="00597F71" w:rsidP="00597F71">
            <w:pPr>
              <w:rPr>
                <w:rFonts w:ascii="Tahoma" w:hAnsi="Tahoma" w:cs="Tahoma"/>
                <w:sz w:val="18"/>
                <w:szCs w:val="18"/>
              </w:rPr>
            </w:pPr>
            <w:r w:rsidRPr="00A9544D">
              <w:rPr>
                <w:rFonts w:ascii="Tahoma" w:hAnsi="Tahoma" w:cs="Tahoma"/>
                <w:sz w:val="18"/>
                <w:szCs w:val="18"/>
              </w:rPr>
              <w:t>19.  </w:t>
            </w:r>
          </w:p>
        </w:tc>
        <w:tc>
          <w:tcPr>
            <w:tcW w:w="5983" w:type="dxa"/>
            <w:shd w:val="clear" w:color="auto" w:fill="auto"/>
            <w:hideMark/>
          </w:tcPr>
          <w:p w14:paraId="5BA91AC4" w14:textId="77777777" w:rsidR="00597F71" w:rsidRPr="00A9544D" w:rsidRDefault="00597F71" w:rsidP="00597F71">
            <w:pPr>
              <w:rPr>
                <w:rFonts w:ascii="Tahoma" w:hAnsi="Tahoma" w:cs="Tahoma"/>
                <w:sz w:val="18"/>
                <w:szCs w:val="18"/>
              </w:rPr>
            </w:pPr>
            <w:r w:rsidRPr="00A9544D">
              <w:rPr>
                <w:rFonts w:ascii="Tahoma" w:hAnsi="Tahoma" w:cs="Tahoma"/>
                <w:sz w:val="18"/>
                <w:szCs w:val="18"/>
              </w:rPr>
              <w:t>W trybie monitorowania możliwość pomiarów w odstępach automatycznych lub zaprogramowania min. 2 algorytmów interwałowych przez użytkownika</w:t>
            </w:r>
          </w:p>
        </w:tc>
        <w:tc>
          <w:tcPr>
            <w:tcW w:w="2693" w:type="dxa"/>
          </w:tcPr>
          <w:p w14:paraId="0174C5DF" w14:textId="77777777" w:rsidR="00597F71" w:rsidRPr="00A9544D" w:rsidRDefault="00597F71" w:rsidP="00597F71">
            <w:pPr>
              <w:rPr>
                <w:rFonts w:ascii="Tahoma" w:hAnsi="Tahoma" w:cs="Tahoma"/>
                <w:sz w:val="18"/>
                <w:szCs w:val="18"/>
              </w:rPr>
            </w:pPr>
          </w:p>
        </w:tc>
      </w:tr>
      <w:tr w:rsidR="00597F71" w:rsidRPr="00A9544D" w14:paraId="74180FBE" w14:textId="77777777" w:rsidTr="00597F71">
        <w:trPr>
          <w:trHeight w:val="564"/>
        </w:trPr>
        <w:tc>
          <w:tcPr>
            <w:tcW w:w="1667" w:type="dxa"/>
            <w:shd w:val="clear" w:color="auto" w:fill="auto"/>
            <w:hideMark/>
          </w:tcPr>
          <w:p w14:paraId="27630C5F" w14:textId="77777777" w:rsidR="00597F71" w:rsidRPr="00A9544D" w:rsidRDefault="00597F71" w:rsidP="00597F71">
            <w:pPr>
              <w:rPr>
                <w:rFonts w:ascii="Tahoma" w:hAnsi="Tahoma" w:cs="Tahoma"/>
                <w:sz w:val="18"/>
                <w:szCs w:val="18"/>
              </w:rPr>
            </w:pPr>
            <w:r w:rsidRPr="00A9544D">
              <w:rPr>
                <w:rFonts w:ascii="Tahoma" w:hAnsi="Tahoma" w:cs="Tahoma"/>
                <w:sz w:val="18"/>
                <w:szCs w:val="18"/>
              </w:rPr>
              <w:t>21.  </w:t>
            </w:r>
          </w:p>
        </w:tc>
        <w:tc>
          <w:tcPr>
            <w:tcW w:w="5983" w:type="dxa"/>
            <w:shd w:val="clear" w:color="auto" w:fill="auto"/>
            <w:hideMark/>
          </w:tcPr>
          <w:p w14:paraId="1DDE5F06" w14:textId="77777777" w:rsidR="00597F71" w:rsidRPr="00A9544D" w:rsidRDefault="00597F71" w:rsidP="00597F71">
            <w:pPr>
              <w:rPr>
                <w:rFonts w:ascii="Tahoma" w:hAnsi="Tahoma" w:cs="Tahoma"/>
                <w:sz w:val="18"/>
                <w:szCs w:val="18"/>
              </w:rPr>
            </w:pPr>
            <w:r w:rsidRPr="00A9544D">
              <w:rPr>
                <w:rFonts w:ascii="Tahoma" w:hAnsi="Tahoma" w:cs="Tahoma"/>
                <w:sz w:val="18"/>
                <w:szCs w:val="18"/>
              </w:rPr>
              <w:t>Możliwość wprowadzania informacji o pozycji pacjenta w trakcie pomiaru, rozmiarze mankietu i miejscu pomiaru</w:t>
            </w:r>
          </w:p>
        </w:tc>
        <w:tc>
          <w:tcPr>
            <w:tcW w:w="2693" w:type="dxa"/>
          </w:tcPr>
          <w:p w14:paraId="76F019BB" w14:textId="77777777" w:rsidR="00597F71" w:rsidRPr="00A9544D" w:rsidRDefault="00597F71" w:rsidP="00597F71">
            <w:pPr>
              <w:rPr>
                <w:rFonts w:ascii="Tahoma" w:hAnsi="Tahoma" w:cs="Tahoma"/>
                <w:sz w:val="18"/>
                <w:szCs w:val="18"/>
              </w:rPr>
            </w:pPr>
          </w:p>
        </w:tc>
      </w:tr>
      <w:tr w:rsidR="00597F71" w:rsidRPr="00A9544D" w14:paraId="5AE06547" w14:textId="77777777" w:rsidTr="00597F71">
        <w:trPr>
          <w:trHeight w:val="558"/>
        </w:trPr>
        <w:tc>
          <w:tcPr>
            <w:tcW w:w="1667" w:type="dxa"/>
            <w:shd w:val="clear" w:color="auto" w:fill="auto"/>
            <w:hideMark/>
          </w:tcPr>
          <w:p w14:paraId="5A20F31E" w14:textId="77777777" w:rsidR="00597F71" w:rsidRPr="00A9544D" w:rsidRDefault="00597F71" w:rsidP="00597F71">
            <w:pPr>
              <w:rPr>
                <w:rFonts w:ascii="Tahoma" w:hAnsi="Tahoma" w:cs="Tahoma"/>
                <w:sz w:val="18"/>
                <w:szCs w:val="18"/>
              </w:rPr>
            </w:pPr>
            <w:r w:rsidRPr="00A9544D">
              <w:rPr>
                <w:rFonts w:ascii="Tahoma" w:hAnsi="Tahoma" w:cs="Tahoma"/>
                <w:sz w:val="18"/>
                <w:szCs w:val="18"/>
              </w:rPr>
              <w:t>22.  </w:t>
            </w:r>
          </w:p>
        </w:tc>
        <w:tc>
          <w:tcPr>
            <w:tcW w:w="5983" w:type="dxa"/>
            <w:shd w:val="clear" w:color="auto" w:fill="auto"/>
            <w:hideMark/>
          </w:tcPr>
          <w:p w14:paraId="3D1BB2EB" w14:textId="77777777" w:rsidR="00597F71" w:rsidRPr="00A9544D" w:rsidRDefault="00597F71" w:rsidP="00597F71">
            <w:pPr>
              <w:rPr>
                <w:rFonts w:ascii="Tahoma" w:hAnsi="Tahoma" w:cs="Tahoma"/>
                <w:sz w:val="18"/>
                <w:szCs w:val="18"/>
              </w:rPr>
            </w:pPr>
            <w:r w:rsidRPr="00A9544D">
              <w:rPr>
                <w:rFonts w:ascii="Tahoma" w:hAnsi="Tahoma" w:cs="Tahoma"/>
                <w:sz w:val="18"/>
                <w:szCs w:val="18"/>
              </w:rPr>
              <w:t>Możliwość wprowadzania modyfikatorów dla pomiaru ciśnienia NIBP. Pozycja ciała pacjenta, rozmiar mankietu, miejsce dokonania pomiaru</w:t>
            </w:r>
          </w:p>
        </w:tc>
        <w:tc>
          <w:tcPr>
            <w:tcW w:w="2693" w:type="dxa"/>
          </w:tcPr>
          <w:p w14:paraId="6AABC639" w14:textId="77777777" w:rsidR="00597F71" w:rsidRPr="00A9544D" w:rsidRDefault="00597F71" w:rsidP="00597F71">
            <w:pPr>
              <w:rPr>
                <w:rFonts w:ascii="Tahoma" w:hAnsi="Tahoma" w:cs="Tahoma"/>
                <w:sz w:val="18"/>
                <w:szCs w:val="18"/>
              </w:rPr>
            </w:pPr>
          </w:p>
        </w:tc>
      </w:tr>
      <w:tr w:rsidR="00597F71" w:rsidRPr="00A9544D" w14:paraId="4343391D" w14:textId="77777777" w:rsidTr="00597F71">
        <w:trPr>
          <w:trHeight w:val="915"/>
        </w:trPr>
        <w:tc>
          <w:tcPr>
            <w:tcW w:w="1667" w:type="dxa"/>
            <w:shd w:val="clear" w:color="auto" w:fill="auto"/>
            <w:hideMark/>
          </w:tcPr>
          <w:p w14:paraId="6D9A3633" w14:textId="77777777" w:rsidR="00597F71" w:rsidRPr="00A9544D" w:rsidRDefault="00597F71" w:rsidP="00597F71">
            <w:pPr>
              <w:rPr>
                <w:rFonts w:ascii="Tahoma" w:hAnsi="Tahoma" w:cs="Tahoma"/>
                <w:sz w:val="18"/>
                <w:szCs w:val="18"/>
              </w:rPr>
            </w:pPr>
            <w:r w:rsidRPr="00A9544D">
              <w:rPr>
                <w:rFonts w:ascii="Tahoma" w:hAnsi="Tahoma" w:cs="Tahoma"/>
                <w:sz w:val="18"/>
                <w:szCs w:val="18"/>
              </w:rPr>
              <w:t>23.  </w:t>
            </w:r>
          </w:p>
        </w:tc>
        <w:tc>
          <w:tcPr>
            <w:tcW w:w="5983" w:type="dxa"/>
            <w:shd w:val="clear" w:color="auto" w:fill="auto"/>
            <w:hideMark/>
          </w:tcPr>
          <w:p w14:paraId="501E2176" w14:textId="77777777" w:rsidR="00597F71" w:rsidRPr="00A9544D" w:rsidRDefault="00597F71" w:rsidP="00597F71">
            <w:pPr>
              <w:rPr>
                <w:rFonts w:ascii="Tahoma" w:hAnsi="Tahoma" w:cs="Tahoma"/>
                <w:sz w:val="18"/>
                <w:szCs w:val="18"/>
              </w:rPr>
            </w:pPr>
            <w:r w:rsidRPr="00A9544D">
              <w:rPr>
                <w:rFonts w:ascii="Tahoma" w:hAnsi="Tahoma" w:cs="Tahoma"/>
                <w:sz w:val="18"/>
                <w:szCs w:val="18"/>
              </w:rPr>
              <w:t>Możliwość zastosowania mankietów jednorazowych, ok. 100 pomiarów/mankiet dla pacjentów hospitalizowanych poniżej 1 tyg. lub ok. 1000 pomiarów/ mankiet,, dla pacjentów hospitalizowanych powyżej tygodnia, w celu eliminacji zakażeń krzyżowych</w:t>
            </w:r>
          </w:p>
        </w:tc>
        <w:tc>
          <w:tcPr>
            <w:tcW w:w="2693" w:type="dxa"/>
          </w:tcPr>
          <w:p w14:paraId="2EF68B1A" w14:textId="77777777" w:rsidR="00597F71" w:rsidRPr="00A9544D" w:rsidRDefault="00597F71" w:rsidP="00597F71">
            <w:pPr>
              <w:rPr>
                <w:rFonts w:ascii="Tahoma" w:hAnsi="Tahoma" w:cs="Tahoma"/>
                <w:sz w:val="18"/>
                <w:szCs w:val="18"/>
              </w:rPr>
            </w:pPr>
          </w:p>
        </w:tc>
      </w:tr>
      <w:tr w:rsidR="00597F71" w:rsidRPr="00A9544D" w14:paraId="148F7AEA" w14:textId="77777777" w:rsidTr="00597F71">
        <w:trPr>
          <w:trHeight w:val="502"/>
        </w:trPr>
        <w:tc>
          <w:tcPr>
            <w:tcW w:w="1667" w:type="dxa"/>
            <w:shd w:val="clear" w:color="auto" w:fill="auto"/>
            <w:hideMark/>
          </w:tcPr>
          <w:p w14:paraId="04F2F11E" w14:textId="77777777" w:rsidR="00597F71" w:rsidRPr="00A9544D" w:rsidRDefault="00597F71" w:rsidP="00597F71">
            <w:pPr>
              <w:rPr>
                <w:rFonts w:ascii="Tahoma" w:hAnsi="Tahoma" w:cs="Tahoma"/>
                <w:sz w:val="18"/>
                <w:szCs w:val="18"/>
              </w:rPr>
            </w:pPr>
            <w:r w:rsidRPr="00A9544D">
              <w:rPr>
                <w:rFonts w:ascii="Tahoma" w:hAnsi="Tahoma" w:cs="Tahoma"/>
                <w:b/>
                <w:bCs/>
                <w:sz w:val="18"/>
                <w:szCs w:val="18"/>
              </w:rPr>
              <w:t>Pomiar temperatury</w:t>
            </w:r>
          </w:p>
        </w:tc>
        <w:tc>
          <w:tcPr>
            <w:tcW w:w="5983" w:type="dxa"/>
            <w:shd w:val="clear" w:color="auto" w:fill="auto"/>
            <w:hideMark/>
          </w:tcPr>
          <w:p w14:paraId="7718CEBB" w14:textId="77777777" w:rsidR="00597F71" w:rsidRPr="00A9544D" w:rsidRDefault="00597F71" w:rsidP="00597F71">
            <w:pPr>
              <w:rPr>
                <w:rFonts w:ascii="Tahoma" w:hAnsi="Tahoma" w:cs="Tahoma"/>
                <w:sz w:val="18"/>
                <w:szCs w:val="18"/>
              </w:rPr>
            </w:pPr>
          </w:p>
        </w:tc>
        <w:tc>
          <w:tcPr>
            <w:tcW w:w="2693" w:type="dxa"/>
          </w:tcPr>
          <w:p w14:paraId="0DBFDD0A" w14:textId="77777777" w:rsidR="00597F71" w:rsidRPr="00A9544D" w:rsidRDefault="00597F71" w:rsidP="00597F71">
            <w:pPr>
              <w:rPr>
                <w:rFonts w:ascii="Tahoma" w:hAnsi="Tahoma" w:cs="Tahoma"/>
                <w:sz w:val="18"/>
                <w:szCs w:val="18"/>
              </w:rPr>
            </w:pPr>
          </w:p>
        </w:tc>
      </w:tr>
      <w:tr w:rsidR="00597F71" w:rsidRPr="00A9544D" w14:paraId="6BDA6FA7" w14:textId="77777777" w:rsidTr="00597F71">
        <w:trPr>
          <w:trHeight w:val="1112"/>
        </w:trPr>
        <w:tc>
          <w:tcPr>
            <w:tcW w:w="1667" w:type="dxa"/>
            <w:shd w:val="clear" w:color="auto" w:fill="auto"/>
            <w:hideMark/>
          </w:tcPr>
          <w:p w14:paraId="5F6B11E9" w14:textId="77777777" w:rsidR="00597F71" w:rsidRPr="00A9544D" w:rsidRDefault="00597F71" w:rsidP="00597F71">
            <w:pPr>
              <w:rPr>
                <w:rFonts w:ascii="Tahoma" w:hAnsi="Tahoma" w:cs="Tahoma"/>
                <w:sz w:val="18"/>
                <w:szCs w:val="18"/>
              </w:rPr>
            </w:pPr>
            <w:r w:rsidRPr="00A9544D">
              <w:rPr>
                <w:rFonts w:ascii="Tahoma" w:hAnsi="Tahoma" w:cs="Tahoma"/>
                <w:sz w:val="18"/>
                <w:szCs w:val="18"/>
              </w:rPr>
              <w:t>25.  </w:t>
            </w:r>
          </w:p>
        </w:tc>
        <w:tc>
          <w:tcPr>
            <w:tcW w:w="5983" w:type="dxa"/>
            <w:shd w:val="clear" w:color="auto" w:fill="auto"/>
            <w:hideMark/>
          </w:tcPr>
          <w:p w14:paraId="299B0C9C"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Pomiar ciepłoty ciała dokonywany bezprzewodowym, elektronicznym termometrem dousznym z podgrzewaną końcówką (eliminuje wychłodzenie kanału słuchowego), pomiar wyświetlany na ekranie monitora Zakres pomiaru temperatury : min. 20°C do  42°C </w:t>
            </w:r>
          </w:p>
        </w:tc>
        <w:tc>
          <w:tcPr>
            <w:tcW w:w="2693" w:type="dxa"/>
          </w:tcPr>
          <w:p w14:paraId="3C3F84E7" w14:textId="77777777" w:rsidR="00597F71" w:rsidRPr="00A9544D" w:rsidRDefault="00597F71" w:rsidP="00597F71">
            <w:pPr>
              <w:rPr>
                <w:rFonts w:ascii="Tahoma" w:hAnsi="Tahoma" w:cs="Tahoma"/>
                <w:sz w:val="18"/>
                <w:szCs w:val="18"/>
              </w:rPr>
            </w:pPr>
          </w:p>
        </w:tc>
      </w:tr>
      <w:tr w:rsidR="00597F71" w:rsidRPr="00A9544D" w14:paraId="4D79E90D" w14:textId="77777777" w:rsidTr="00597F71">
        <w:trPr>
          <w:trHeight w:val="702"/>
        </w:trPr>
        <w:tc>
          <w:tcPr>
            <w:tcW w:w="1667" w:type="dxa"/>
            <w:shd w:val="clear" w:color="auto" w:fill="auto"/>
            <w:hideMark/>
          </w:tcPr>
          <w:p w14:paraId="35FA3C6D" w14:textId="77777777" w:rsidR="00597F71" w:rsidRPr="00A9544D" w:rsidRDefault="00597F71" w:rsidP="00597F71">
            <w:pPr>
              <w:rPr>
                <w:rFonts w:ascii="Tahoma" w:hAnsi="Tahoma" w:cs="Tahoma"/>
                <w:sz w:val="18"/>
                <w:szCs w:val="18"/>
              </w:rPr>
            </w:pPr>
            <w:r w:rsidRPr="00A9544D">
              <w:rPr>
                <w:rFonts w:ascii="Tahoma" w:hAnsi="Tahoma" w:cs="Tahoma"/>
                <w:sz w:val="18"/>
                <w:szCs w:val="18"/>
              </w:rPr>
              <w:t>26.  </w:t>
            </w:r>
          </w:p>
        </w:tc>
        <w:tc>
          <w:tcPr>
            <w:tcW w:w="5983" w:type="dxa"/>
            <w:shd w:val="clear" w:color="auto" w:fill="auto"/>
            <w:hideMark/>
          </w:tcPr>
          <w:p w14:paraId="5BECE4A8"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Dokładność kalibracji 0,2°C w trybie bezpośrednim / Najmniejsza jednostka wskazania 0,1°C </w:t>
            </w:r>
          </w:p>
        </w:tc>
        <w:tc>
          <w:tcPr>
            <w:tcW w:w="2693" w:type="dxa"/>
          </w:tcPr>
          <w:p w14:paraId="2A0CF0AD" w14:textId="77777777" w:rsidR="00597F71" w:rsidRPr="00A9544D" w:rsidRDefault="00597F71" w:rsidP="00597F71">
            <w:pPr>
              <w:rPr>
                <w:rFonts w:ascii="Tahoma" w:hAnsi="Tahoma" w:cs="Tahoma"/>
                <w:sz w:val="18"/>
                <w:szCs w:val="18"/>
              </w:rPr>
            </w:pPr>
          </w:p>
        </w:tc>
      </w:tr>
      <w:tr w:rsidR="00597F71" w:rsidRPr="00A9544D" w14:paraId="6ACE673A" w14:textId="77777777" w:rsidTr="00597F71">
        <w:trPr>
          <w:trHeight w:val="557"/>
        </w:trPr>
        <w:tc>
          <w:tcPr>
            <w:tcW w:w="1667" w:type="dxa"/>
            <w:shd w:val="clear" w:color="auto" w:fill="auto"/>
            <w:hideMark/>
          </w:tcPr>
          <w:p w14:paraId="58EE6725" w14:textId="77777777" w:rsidR="00597F71" w:rsidRPr="00A9544D" w:rsidRDefault="00597F71" w:rsidP="00597F71">
            <w:pPr>
              <w:rPr>
                <w:rFonts w:ascii="Tahoma" w:hAnsi="Tahoma" w:cs="Tahoma"/>
                <w:sz w:val="18"/>
                <w:szCs w:val="18"/>
              </w:rPr>
            </w:pPr>
            <w:r w:rsidRPr="00A9544D">
              <w:rPr>
                <w:rFonts w:ascii="Tahoma" w:hAnsi="Tahoma" w:cs="Tahoma"/>
                <w:sz w:val="18"/>
                <w:szCs w:val="18"/>
              </w:rPr>
              <w:t>27.  </w:t>
            </w:r>
          </w:p>
        </w:tc>
        <w:tc>
          <w:tcPr>
            <w:tcW w:w="5983" w:type="dxa"/>
            <w:shd w:val="clear" w:color="auto" w:fill="auto"/>
            <w:hideMark/>
          </w:tcPr>
          <w:p w14:paraId="4CF7E4F6" w14:textId="77777777" w:rsidR="00597F71" w:rsidRPr="00A9544D" w:rsidRDefault="00597F71" w:rsidP="00597F71">
            <w:pPr>
              <w:rPr>
                <w:rFonts w:ascii="Tahoma" w:hAnsi="Tahoma" w:cs="Tahoma"/>
                <w:sz w:val="18"/>
                <w:szCs w:val="18"/>
              </w:rPr>
            </w:pPr>
            <w:r w:rsidRPr="00A9544D">
              <w:rPr>
                <w:rFonts w:ascii="Tahoma" w:hAnsi="Tahoma" w:cs="Tahoma"/>
                <w:sz w:val="18"/>
                <w:szCs w:val="18"/>
              </w:rPr>
              <w:t>Jednorazowe osłonki sondy pomiarowej usuwane bezdotykowo (min. 800 szt. w komplecie)</w:t>
            </w:r>
          </w:p>
        </w:tc>
        <w:tc>
          <w:tcPr>
            <w:tcW w:w="2693" w:type="dxa"/>
          </w:tcPr>
          <w:p w14:paraId="5D178822" w14:textId="77777777" w:rsidR="00597F71" w:rsidRPr="00A9544D" w:rsidRDefault="00597F71" w:rsidP="00597F71">
            <w:pPr>
              <w:rPr>
                <w:rFonts w:ascii="Tahoma" w:hAnsi="Tahoma" w:cs="Tahoma"/>
                <w:sz w:val="18"/>
                <w:szCs w:val="18"/>
              </w:rPr>
            </w:pPr>
          </w:p>
        </w:tc>
      </w:tr>
      <w:tr w:rsidR="00597F71" w:rsidRPr="00A9544D" w14:paraId="510809E8" w14:textId="77777777" w:rsidTr="00597F71">
        <w:trPr>
          <w:trHeight w:val="315"/>
        </w:trPr>
        <w:tc>
          <w:tcPr>
            <w:tcW w:w="1667" w:type="dxa"/>
            <w:shd w:val="clear" w:color="auto" w:fill="auto"/>
            <w:hideMark/>
          </w:tcPr>
          <w:p w14:paraId="0B5B04F9" w14:textId="77777777" w:rsidR="00597F71" w:rsidRPr="00A9544D" w:rsidRDefault="00597F71" w:rsidP="00597F71">
            <w:pPr>
              <w:rPr>
                <w:rFonts w:ascii="Tahoma" w:hAnsi="Tahoma" w:cs="Tahoma"/>
                <w:sz w:val="18"/>
                <w:szCs w:val="18"/>
              </w:rPr>
            </w:pPr>
            <w:r w:rsidRPr="00A9544D">
              <w:rPr>
                <w:rFonts w:ascii="Tahoma" w:hAnsi="Tahoma" w:cs="Tahoma"/>
                <w:sz w:val="18"/>
                <w:szCs w:val="18"/>
              </w:rPr>
              <w:t>29.  </w:t>
            </w:r>
          </w:p>
        </w:tc>
        <w:tc>
          <w:tcPr>
            <w:tcW w:w="5983" w:type="dxa"/>
            <w:shd w:val="clear" w:color="auto" w:fill="auto"/>
            <w:hideMark/>
          </w:tcPr>
          <w:p w14:paraId="3DDA8353" w14:textId="77777777" w:rsidR="00597F71" w:rsidRPr="00A9544D" w:rsidRDefault="00597F71" w:rsidP="00597F71">
            <w:pPr>
              <w:rPr>
                <w:rFonts w:ascii="Tahoma" w:hAnsi="Tahoma" w:cs="Tahoma"/>
                <w:sz w:val="18"/>
                <w:szCs w:val="18"/>
              </w:rPr>
            </w:pPr>
            <w:r w:rsidRPr="00A9544D">
              <w:rPr>
                <w:rFonts w:ascii="Tahoma" w:hAnsi="Tahoma" w:cs="Tahoma"/>
                <w:sz w:val="18"/>
                <w:szCs w:val="18"/>
              </w:rPr>
              <w:t>Możliwość pomiarów w trybie ciągłym (monitorowanie) do min. 5 minut</w:t>
            </w:r>
          </w:p>
        </w:tc>
        <w:tc>
          <w:tcPr>
            <w:tcW w:w="2693" w:type="dxa"/>
          </w:tcPr>
          <w:p w14:paraId="02ECC9D8" w14:textId="77777777" w:rsidR="00597F71" w:rsidRPr="00A9544D" w:rsidRDefault="00597F71" w:rsidP="00597F71">
            <w:pPr>
              <w:rPr>
                <w:rFonts w:ascii="Tahoma" w:hAnsi="Tahoma" w:cs="Tahoma"/>
                <w:sz w:val="18"/>
                <w:szCs w:val="18"/>
              </w:rPr>
            </w:pPr>
          </w:p>
        </w:tc>
      </w:tr>
      <w:tr w:rsidR="00597F71" w:rsidRPr="00A9544D" w14:paraId="4D89027F" w14:textId="77777777" w:rsidTr="00597F71">
        <w:trPr>
          <w:trHeight w:val="615"/>
        </w:trPr>
        <w:tc>
          <w:tcPr>
            <w:tcW w:w="1667" w:type="dxa"/>
            <w:shd w:val="clear" w:color="auto" w:fill="auto"/>
            <w:hideMark/>
          </w:tcPr>
          <w:p w14:paraId="3C70EA17" w14:textId="77777777" w:rsidR="00597F71" w:rsidRPr="00A9544D" w:rsidRDefault="00597F71" w:rsidP="00597F71">
            <w:pPr>
              <w:rPr>
                <w:rFonts w:ascii="Tahoma" w:hAnsi="Tahoma" w:cs="Tahoma"/>
                <w:sz w:val="18"/>
                <w:szCs w:val="18"/>
              </w:rPr>
            </w:pPr>
            <w:proofErr w:type="spellStart"/>
            <w:r w:rsidRPr="00A9544D">
              <w:rPr>
                <w:rFonts w:ascii="Tahoma" w:hAnsi="Tahoma" w:cs="Tahoma"/>
                <w:b/>
                <w:bCs/>
                <w:sz w:val="18"/>
                <w:szCs w:val="18"/>
              </w:rPr>
              <w:t>Pulsoksymetria</w:t>
            </w:r>
            <w:proofErr w:type="spellEnd"/>
          </w:p>
        </w:tc>
        <w:tc>
          <w:tcPr>
            <w:tcW w:w="5983" w:type="dxa"/>
            <w:shd w:val="clear" w:color="auto" w:fill="auto"/>
            <w:hideMark/>
          </w:tcPr>
          <w:p w14:paraId="52D158E9" w14:textId="77777777" w:rsidR="00597F71" w:rsidRPr="00A9544D" w:rsidRDefault="00597F71" w:rsidP="00597F71">
            <w:pPr>
              <w:rPr>
                <w:rFonts w:ascii="Tahoma" w:hAnsi="Tahoma" w:cs="Tahoma"/>
                <w:sz w:val="18"/>
                <w:szCs w:val="18"/>
              </w:rPr>
            </w:pPr>
          </w:p>
        </w:tc>
        <w:tc>
          <w:tcPr>
            <w:tcW w:w="2693" w:type="dxa"/>
          </w:tcPr>
          <w:p w14:paraId="444CB358" w14:textId="77777777" w:rsidR="00597F71" w:rsidRPr="00A9544D" w:rsidRDefault="00597F71" w:rsidP="00597F71">
            <w:pPr>
              <w:rPr>
                <w:rFonts w:ascii="Tahoma" w:hAnsi="Tahoma" w:cs="Tahoma"/>
                <w:sz w:val="18"/>
                <w:szCs w:val="18"/>
              </w:rPr>
            </w:pPr>
          </w:p>
        </w:tc>
      </w:tr>
      <w:tr w:rsidR="00597F71" w:rsidRPr="00A9544D" w14:paraId="0A5DA138" w14:textId="77777777" w:rsidTr="00597F71">
        <w:trPr>
          <w:trHeight w:val="451"/>
        </w:trPr>
        <w:tc>
          <w:tcPr>
            <w:tcW w:w="1667" w:type="dxa"/>
            <w:shd w:val="clear" w:color="auto" w:fill="auto"/>
            <w:hideMark/>
          </w:tcPr>
          <w:p w14:paraId="1C319F93" w14:textId="77777777" w:rsidR="00597F71" w:rsidRPr="00A9544D" w:rsidRDefault="00597F71" w:rsidP="00597F71">
            <w:pPr>
              <w:rPr>
                <w:rFonts w:ascii="Tahoma" w:hAnsi="Tahoma" w:cs="Tahoma"/>
                <w:sz w:val="18"/>
                <w:szCs w:val="18"/>
              </w:rPr>
            </w:pPr>
            <w:r w:rsidRPr="00A9544D">
              <w:rPr>
                <w:rFonts w:ascii="Tahoma" w:hAnsi="Tahoma" w:cs="Tahoma"/>
                <w:sz w:val="18"/>
                <w:szCs w:val="18"/>
              </w:rPr>
              <w:t>31.  </w:t>
            </w:r>
          </w:p>
        </w:tc>
        <w:tc>
          <w:tcPr>
            <w:tcW w:w="5983" w:type="dxa"/>
            <w:shd w:val="clear" w:color="auto" w:fill="auto"/>
            <w:hideMark/>
          </w:tcPr>
          <w:p w14:paraId="36C39149" w14:textId="77777777" w:rsidR="00597F71" w:rsidRPr="00A9544D" w:rsidRDefault="00597F71" w:rsidP="00597F71">
            <w:pPr>
              <w:rPr>
                <w:rFonts w:ascii="Tahoma" w:hAnsi="Tahoma" w:cs="Tahoma"/>
                <w:sz w:val="18"/>
                <w:szCs w:val="18"/>
              </w:rPr>
            </w:pPr>
            <w:r w:rsidRPr="00A9544D">
              <w:rPr>
                <w:rFonts w:ascii="Tahoma" w:hAnsi="Tahoma" w:cs="Tahoma"/>
                <w:sz w:val="18"/>
                <w:szCs w:val="18"/>
              </w:rPr>
              <w:t>W komplecie wielorazowy czujnik palcowy dla pacjentów dorosłych</w:t>
            </w:r>
          </w:p>
        </w:tc>
        <w:tc>
          <w:tcPr>
            <w:tcW w:w="2693" w:type="dxa"/>
          </w:tcPr>
          <w:p w14:paraId="07A970EB" w14:textId="77777777" w:rsidR="00597F71" w:rsidRPr="00A9544D" w:rsidRDefault="00597F71" w:rsidP="00597F71">
            <w:pPr>
              <w:rPr>
                <w:rFonts w:ascii="Tahoma" w:hAnsi="Tahoma" w:cs="Tahoma"/>
                <w:sz w:val="18"/>
                <w:szCs w:val="18"/>
              </w:rPr>
            </w:pPr>
          </w:p>
        </w:tc>
      </w:tr>
      <w:tr w:rsidR="00597F71" w:rsidRPr="00A9544D" w14:paraId="13148B4D" w14:textId="77777777" w:rsidTr="00597F71">
        <w:trPr>
          <w:trHeight w:val="615"/>
        </w:trPr>
        <w:tc>
          <w:tcPr>
            <w:tcW w:w="1667" w:type="dxa"/>
            <w:shd w:val="clear" w:color="auto" w:fill="auto"/>
            <w:hideMark/>
          </w:tcPr>
          <w:p w14:paraId="44FE9D83" w14:textId="77777777" w:rsidR="00597F71" w:rsidRPr="00A9544D" w:rsidRDefault="00597F71" w:rsidP="00597F71">
            <w:pPr>
              <w:rPr>
                <w:rFonts w:ascii="Tahoma" w:hAnsi="Tahoma" w:cs="Tahoma"/>
                <w:sz w:val="18"/>
                <w:szCs w:val="18"/>
              </w:rPr>
            </w:pPr>
            <w:r w:rsidRPr="00A9544D">
              <w:rPr>
                <w:rFonts w:ascii="Tahoma" w:hAnsi="Tahoma" w:cs="Tahoma"/>
                <w:sz w:val="18"/>
                <w:szCs w:val="18"/>
              </w:rPr>
              <w:t>32.  </w:t>
            </w:r>
          </w:p>
        </w:tc>
        <w:tc>
          <w:tcPr>
            <w:tcW w:w="5983" w:type="dxa"/>
            <w:shd w:val="clear" w:color="auto" w:fill="auto"/>
            <w:hideMark/>
          </w:tcPr>
          <w:p w14:paraId="76ED7EF5"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Wyświetlanie wartości liczbowej, </w:t>
            </w:r>
            <w:proofErr w:type="spellStart"/>
            <w:r w:rsidRPr="00A9544D">
              <w:rPr>
                <w:rFonts w:ascii="Tahoma" w:hAnsi="Tahoma" w:cs="Tahoma"/>
                <w:sz w:val="18"/>
                <w:szCs w:val="18"/>
              </w:rPr>
              <w:t>pletyzmogramu</w:t>
            </w:r>
            <w:proofErr w:type="spellEnd"/>
            <w:r w:rsidRPr="00A9544D">
              <w:rPr>
                <w:rFonts w:ascii="Tahoma" w:hAnsi="Tahoma" w:cs="Tahoma"/>
                <w:sz w:val="18"/>
                <w:szCs w:val="18"/>
              </w:rPr>
              <w:t>, częstości tętna oraz wykresu słupkowego amplitudy tętna (do wyboru przez użytkownika)</w:t>
            </w:r>
          </w:p>
        </w:tc>
        <w:tc>
          <w:tcPr>
            <w:tcW w:w="2693" w:type="dxa"/>
          </w:tcPr>
          <w:p w14:paraId="102C6B14" w14:textId="77777777" w:rsidR="00597F71" w:rsidRPr="00A9544D" w:rsidRDefault="00597F71" w:rsidP="00597F71">
            <w:pPr>
              <w:rPr>
                <w:rFonts w:ascii="Tahoma" w:hAnsi="Tahoma" w:cs="Tahoma"/>
                <w:sz w:val="18"/>
                <w:szCs w:val="18"/>
              </w:rPr>
            </w:pPr>
          </w:p>
        </w:tc>
      </w:tr>
      <w:tr w:rsidR="00597F71" w:rsidRPr="00A9544D" w14:paraId="277A6315" w14:textId="77777777" w:rsidTr="00597F71">
        <w:trPr>
          <w:trHeight w:val="495"/>
        </w:trPr>
        <w:tc>
          <w:tcPr>
            <w:tcW w:w="1667" w:type="dxa"/>
            <w:shd w:val="clear" w:color="auto" w:fill="auto"/>
            <w:hideMark/>
          </w:tcPr>
          <w:p w14:paraId="1630C2D2" w14:textId="77777777" w:rsidR="00597F71" w:rsidRPr="00A9544D" w:rsidRDefault="00597F71" w:rsidP="00597F71">
            <w:pPr>
              <w:rPr>
                <w:rFonts w:ascii="Tahoma" w:hAnsi="Tahoma" w:cs="Tahoma"/>
                <w:sz w:val="18"/>
                <w:szCs w:val="18"/>
              </w:rPr>
            </w:pPr>
            <w:r w:rsidRPr="00A9544D">
              <w:rPr>
                <w:rFonts w:ascii="Tahoma" w:hAnsi="Tahoma" w:cs="Tahoma"/>
                <w:sz w:val="18"/>
                <w:szCs w:val="18"/>
              </w:rPr>
              <w:t>33.  </w:t>
            </w:r>
          </w:p>
        </w:tc>
        <w:tc>
          <w:tcPr>
            <w:tcW w:w="5983" w:type="dxa"/>
            <w:shd w:val="clear" w:color="auto" w:fill="auto"/>
            <w:hideMark/>
          </w:tcPr>
          <w:p w14:paraId="67AEAE74" w14:textId="77777777" w:rsidR="00597F71" w:rsidRPr="00A9544D" w:rsidRDefault="00597F71" w:rsidP="00597F71">
            <w:pPr>
              <w:rPr>
                <w:rFonts w:ascii="Tahoma" w:hAnsi="Tahoma" w:cs="Tahoma"/>
                <w:sz w:val="18"/>
                <w:szCs w:val="18"/>
              </w:rPr>
            </w:pPr>
            <w:r w:rsidRPr="00A9544D">
              <w:rPr>
                <w:rFonts w:ascii="Tahoma" w:hAnsi="Tahoma" w:cs="Tahoma"/>
                <w:sz w:val="18"/>
                <w:szCs w:val="18"/>
              </w:rPr>
              <w:t>Progi alarmowe stale widoczne na ekranie (tryb monitorowania)</w:t>
            </w:r>
          </w:p>
        </w:tc>
        <w:tc>
          <w:tcPr>
            <w:tcW w:w="2693" w:type="dxa"/>
          </w:tcPr>
          <w:p w14:paraId="336792E0" w14:textId="77777777" w:rsidR="00597F71" w:rsidRPr="00A9544D" w:rsidRDefault="00597F71" w:rsidP="00597F71">
            <w:pPr>
              <w:rPr>
                <w:rFonts w:ascii="Tahoma" w:hAnsi="Tahoma" w:cs="Tahoma"/>
                <w:sz w:val="18"/>
                <w:szCs w:val="18"/>
              </w:rPr>
            </w:pPr>
          </w:p>
        </w:tc>
      </w:tr>
      <w:tr w:rsidR="00597F71" w:rsidRPr="00A9544D" w14:paraId="46CB8A4E" w14:textId="77777777" w:rsidTr="00597F71">
        <w:trPr>
          <w:trHeight w:val="615"/>
        </w:trPr>
        <w:tc>
          <w:tcPr>
            <w:tcW w:w="1667" w:type="dxa"/>
            <w:shd w:val="clear" w:color="auto" w:fill="auto"/>
            <w:hideMark/>
          </w:tcPr>
          <w:p w14:paraId="1D37EFF4" w14:textId="77777777" w:rsidR="00597F71" w:rsidRPr="00A9544D" w:rsidRDefault="00597F71" w:rsidP="00597F71">
            <w:pPr>
              <w:rPr>
                <w:rFonts w:ascii="Tahoma" w:hAnsi="Tahoma" w:cs="Tahoma"/>
                <w:sz w:val="18"/>
                <w:szCs w:val="18"/>
              </w:rPr>
            </w:pPr>
            <w:r w:rsidRPr="00A9544D">
              <w:rPr>
                <w:rFonts w:ascii="Tahoma" w:hAnsi="Tahoma" w:cs="Tahoma"/>
                <w:sz w:val="18"/>
                <w:szCs w:val="18"/>
              </w:rPr>
              <w:t>34.  </w:t>
            </w:r>
          </w:p>
        </w:tc>
        <w:tc>
          <w:tcPr>
            <w:tcW w:w="5983" w:type="dxa"/>
            <w:shd w:val="clear" w:color="auto" w:fill="auto"/>
            <w:hideMark/>
          </w:tcPr>
          <w:p w14:paraId="05FD1685" w14:textId="77777777" w:rsidR="00597F71" w:rsidRPr="00A9544D" w:rsidRDefault="00597F71" w:rsidP="00597F71">
            <w:pPr>
              <w:rPr>
                <w:rFonts w:ascii="Tahoma" w:hAnsi="Tahoma" w:cs="Tahoma"/>
                <w:sz w:val="18"/>
                <w:szCs w:val="18"/>
              </w:rPr>
            </w:pPr>
            <w:r w:rsidRPr="00A9544D">
              <w:rPr>
                <w:rFonts w:ascii="Tahoma" w:hAnsi="Tahoma" w:cs="Tahoma"/>
                <w:sz w:val="18"/>
                <w:szCs w:val="18"/>
              </w:rPr>
              <w:t>Pomiar częstości tętna w zakresie min. od 25 do 240 uderzeń na minutę (</w:t>
            </w:r>
            <w:proofErr w:type="spellStart"/>
            <w:r w:rsidRPr="00A9544D">
              <w:rPr>
                <w:rFonts w:ascii="Tahoma" w:hAnsi="Tahoma" w:cs="Tahoma"/>
                <w:sz w:val="18"/>
                <w:szCs w:val="18"/>
              </w:rPr>
              <w:t>bpm</w:t>
            </w:r>
            <w:proofErr w:type="spellEnd"/>
            <w:r w:rsidRPr="00A9544D">
              <w:rPr>
                <w:rFonts w:ascii="Tahoma" w:hAnsi="Tahoma" w:cs="Tahoma"/>
                <w:sz w:val="18"/>
                <w:szCs w:val="18"/>
              </w:rPr>
              <w:t>) ± 3 cyfry</w:t>
            </w:r>
          </w:p>
        </w:tc>
        <w:tc>
          <w:tcPr>
            <w:tcW w:w="2693" w:type="dxa"/>
          </w:tcPr>
          <w:p w14:paraId="5955AC9B" w14:textId="77777777" w:rsidR="00597F71" w:rsidRPr="00A9544D" w:rsidRDefault="00597F71" w:rsidP="00597F71">
            <w:pPr>
              <w:rPr>
                <w:rFonts w:ascii="Tahoma" w:hAnsi="Tahoma" w:cs="Tahoma"/>
                <w:sz w:val="18"/>
                <w:szCs w:val="18"/>
              </w:rPr>
            </w:pPr>
          </w:p>
        </w:tc>
      </w:tr>
      <w:tr w:rsidR="00597F71" w:rsidRPr="00A9544D" w14:paraId="7642A8F0" w14:textId="77777777" w:rsidTr="00597F71">
        <w:trPr>
          <w:trHeight w:val="615"/>
        </w:trPr>
        <w:tc>
          <w:tcPr>
            <w:tcW w:w="1667" w:type="dxa"/>
            <w:shd w:val="clear" w:color="auto" w:fill="auto"/>
            <w:hideMark/>
          </w:tcPr>
          <w:p w14:paraId="09859D91" w14:textId="77777777" w:rsidR="00597F71" w:rsidRPr="00A9544D" w:rsidRDefault="00597F71" w:rsidP="00597F71">
            <w:pPr>
              <w:rPr>
                <w:rFonts w:ascii="Tahoma" w:hAnsi="Tahoma" w:cs="Tahoma"/>
                <w:sz w:val="18"/>
                <w:szCs w:val="18"/>
              </w:rPr>
            </w:pPr>
            <w:r w:rsidRPr="00A9544D">
              <w:rPr>
                <w:rFonts w:ascii="Tahoma" w:hAnsi="Tahoma" w:cs="Tahoma"/>
                <w:b/>
                <w:bCs/>
                <w:sz w:val="18"/>
                <w:szCs w:val="18"/>
              </w:rPr>
              <w:t xml:space="preserve">Pamięć i zarządzanie </w:t>
            </w:r>
            <w:r w:rsidRPr="00A9544D">
              <w:rPr>
                <w:rFonts w:ascii="Tahoma" w:hAnsi="Tahoma" w:cs="Tahoma"/>
                <w:b/>
                <w:bCs/>
                <w:sz w:val="18"/>
                <w:szCs w:val="18"/>
              </w:rPr>
              <w:lastRenderedPageBreak/>
              <w:t>danymi pacjenta</w:t>
            </w:r>
          </w:p>
        </w:tc>
        <w:tc>
          <w:tcPr>
            <w:tcW w:w="5983" w:type="dxa"/>
            <w:shd w:val="clear" w:color="auto" w:fill="auto"/>
            <w:hideMark/>
          </w:tcPr>
          <w:p w14:paraId="65FA853C" w14:textId="77777777" w:rsidR="00597F71" w:rsidRPr="00A9544D" w:rsidRDefault="00597F71" w:rsidP="00597F71">
            <w:pPr>
              <w:rPr>
                <w:rFonts w:ascii="Tahoma" w:hAnsi="Tahoma" w:cs="Tahoma"/>
                <w:sz w:val="18"/>
                <w:szCs w:val="18"/>
              </w:rPr>
            </w:pPr>
          </w:p>
        </w:tc>
        <w:tc>
          <w:tcPr>
            <w:tcW w:w="2693" w:type="dxa"/>
          </w:tcPr>
          <w:p w14:paraId="56D64C87" w14:textId="77777777" w:rsidR="00597F71" w:rsidRPr="00A9544D" w:rsidRDefault="00597F71" w:rsidP="00597F71">
            <w:pPr>
              <w:rPr>
                <w:rFonts w:ascii="Tahoma" w:hAnsi="Tahoma" w:cs="Tahoma"/>
                <w:sz w:val="18"/>
                <w:szCs w:val="18"/>
              </w:rPr>
            </w:pPr>
          </w:p>
        </w:tc>
      </w:tr>
      <w:tr w:rsidR="00597F71" w:rsidRPr="00A9544D" w14:paraId="009B57F8" w14:textId="77777777" w:rsidTr="00597F71">
        <w:trPr>
          <w:trHeight w:val="608"/>
        </w:trPr>
        <w:tc>
          <w:tcPr>
            <w:tcW w:w="1667" w:type="dxa"/>
            <w:shd w:val="clear" w:color="auto" w:fill="auto"/>
            <w:hideMark/>
          </w:tcPr>
          <w:p w14:paraId="7657ED7B" w14:textId="77777777" w:rsidR="00597F71" w:rsidRPr="00A9544D" w:rsidRDefault="00597F71" w:rsidP="00597F71">
            <w:pPr>
              <w:rPr>
                <w:rFonts w:ascii="Tahoma" w:hAnsi="Tahoma" w:cs="Tahoma"/>
                <w:sz w:val="18"/>
                <w:szCs w:val="18"/>
              </w:rPr>
            </w:pPr>
            <w:r w:rsidRPr="00A9544D">
              <w:rPr>
                <w:rFonts w:ascii="Tahoma" w:hAnsi="Tahoma" w:cs="Tahoma"/>
                <w:sz w:val="18"/>
                <w:szCs w:val="18"/>
              </w:rPr>
              <w:t>36.  </w:t>
            </w:r>
          </w:p>
        </w:tc>
        <w:tc>
          <w:tcPr>
            <w:tcW w:w="5983" w:type="dxa"/>
            <w:shd w:val="clear" w:color="auto" w:fill="auto"/>
            <w:hideMark/>
          </w:tcPr>
          <w:p w14:paraId="263E6FE9" w14:textId="77777777" w:rsidR="00597F71" w:rsidRPr="00A9544D" w:rsidRDefault="00597F71" w:rsidP="00597F71">
            <w:pPr>
              <w:rPr>
                <w:rFonts w:ascii="Tahoma" w:hAnsi="Tahoma" w:cs="Tahoma"/>
                <w:sz w:val="18"/>
                <w:szCs w:val="18"/>
              </w:rPr>
            </w:pPr>
            <w:r w:rsidRPr="00A9544D">
              <w:rPr>
                <w:rFonts w:ascii="Tahoma" w:hAnsi="Tahoma" w:cs="Tahoma"/>
                <w:sz w:val="18"/>
                <w:szCs w:val="18"/>
              </w:rPr>
              <w:t>Możliwość wprowadzania danych pacjenta przez klawiaturę alfanumeryczną na ekranie lub wyboru pacjenta z listy</w:t>
            </w:r>
          </w:p>
        </w:tc>
        <w:tc>
          <w:tcPr>
            <w:tcW w:w="2693" w:type="dxa"/>
          </w:tcPr>
          <w:p w14:paraId="44580A99" w14:textId="77777777" w:rsidR="00597F71" w:rsidRPr="00A9544D" w:rsidRDefault="00597F71" w:rsidP="00597F71">
            <w:pPr>
              <w:rPr>
                <w:rFonts w:ascii="Tahoma" w:hAnsi="Tahoma" w:cs="Tahoma"/>
                <w:sz w:val="18"/>
                <w:szCs w:val="18"/>
              </w:rPr>
            </w:pPr>
          </w:p>
        </w:tc>
      </w:tr>
      <w:tr w:rsidR="00597F71" w:rsidRPr="00A9544D" w14:paraId="23739B1C" w14:textId="77777777" w:rsidTr="00597F71">
        <w:trPr>
          <w:trHeight w:val="560"/>
        </w:trPr>
        <w:tc>
          <w:tcPr>
            <w:tcW w:w="1667" w:type="dxa"/>
            <w:shd w:val="clear" w:color="auto" w:fill="auto"/>
            <w:hideMark/>
          </w:tcPr>
          <w:p w14:paraId="628A640A" w14:textId="77777777" w:rsidR="00597F71" w:rsidRPr="00A9544D" w:rsidRDefault="00597F71" w:rsidP="00597F71">
            <w:pPr>
              <w:rPr>
                <w:rFonts w:ascii="Tahoma" w:hAnsi="Tahoma" w:cs="Tahoma"/>
                <w:sz w:val="18"/>
                <w:szCs w:val="18"/>
              </w:rPr>
            </w:pPr>
            <w:r w:rsidRPr="00A9544D">
              <w:rPr>
                <w:rFonts w:ascii="Tahoma" w:hAnsi="Tahoma" w:cs="Tahoma"/>
                <w:sz w:val="18"/>
                <w:szCs w:val="18"/>
              </w:rPr>
              <w:t>37.  </w:t>
            </w:r>
          </w:p>
        </w:tc>
        <w:tc>
          <w:tcPr>
            <w:tcW w:w="5983" w:type="dxa"/>
            <w:shd w:val="clear" w:color="auto" w:fill="auto"/>
            <w:hideMark/>
          </w:tcPr>
          <w:p w14:paraId="722CAE25"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Możliwość ręcznego wpisywania dodatkowych danych pacjenta: wzrost, waga, częstość oddechu, poziom bólu, </w:t>
            </w:r>
          </w:p>
        </w:tc>
        <w:tc>
          <w:tcPr>
            <w:tcW w:w="2693" w:type="dxa"/>
          </w:tcPr>
          <w:p w14:paraId="3721B6EE" w14:textId="77777777" w:rsidR="00597F71" w:rsidRPr="00A9544D" w:rsidRDefault="00597F71" w:rsidP="00597F71">
            <w:pPr>
              <w:rPr>
                <w:rFonts w:ascii="Tahoma" w:hAnsi="Tahoma" w:cs="Tahoma"/>
                <w:sz w:val="18"/>
                <w:szCs w:val="18"/>
              </w:rPr>
            </w:pPr>
          </w:p>
        </w:tc>
      </w:tr>
      <w:tr w:rsidR="00597F71" w:rsidRPr="00A9544D" w14:paraId="43D80723" w14:textId="77777777" w:rsidTr="00597F71">
        <w:trPr>
          <w:trHeight w:val="915"/>
        </w:trPr>
        <w:tc>
          <w:tcPr>
            <w:tcW w:w="1667" w:type="dxa"/>
            <w:shd w:val="clear" w:color="auto" w:fill="auto"/>
            <w:hideMark/>
          </w:tcPr>
          <w:p w14:paraId="25124210" w14:textId="77777777" w:rsidR="00597F71" w:rsidRPr="00A9544D" w:rsidRDefault="00597F71" w:rsidP="00597F71">
            <w:pPr>
              <w:rPr>
                <w:rFonts w:ascii="Tahoma" w:hAnsi="Tahoma" w:cs="Tahoma"/>
                <w:sz w:val="18"/>
                <w:szCs w:val="18"/>
              </w:rPr>
            </w:pPr>
            <w:r w:rsidRPr="00A9544D">
              <w:rPr>
                <w:rFonts w:ascii="Tahoma" w:hAnsi="Tahoma" w:cs="Tahoma"/>
                <w:b/>
                <w:bCs/>
                <w:sz w:val="18"/>
                <w:szCs w:val="18"/>
              </w:rPr>
              <w:t>Zasilanie</w:t>
            </w:r>
          </w:p>
        </w:tc>
        <w:tc>
          <w:tcPr>
            <w:tcW w:w="5983" w:type="dxa"/>
            <w:shd w:val="clear" w:color="auto" w:fill="auto"/>
            <w:hideMark/>
          </w:tcPr>
          <w:p w14:paraId="487D1ED4" w14:textId="77777777" w:rsidR="00597F71" w:rsidRPr="00A9544D" w:rsidRDefault="00597F71" w:rsidP="00597F71">
            <w:pPr>
              <w:rPr>
                <w:rFonts w:ascii="Tahoma" w:hAnsi="Tahoma" w:cs="Tahoma"/>
                <w:sz w:val="18"/>
                <w:szCs w:val="18"/>
              </w:rPr>
            </w:pPr>
          </w:p>
        </w:tc>
        <w:tc>
          <w:tcPr>
            <w:tcW w:w="2693" w:type="dxa"/>
          </w:tcPr>
          <w:p w14:paraId="03147BA4" w14:textId="77777777" w:rsidR="00597F71" w:rsidRPr="00A9544D" w:rsidRDefault="00597F71" w:rsidP="00597F71">
            <w:pPr>
              <w:rPr>
                <w:rFonts w:ascii="Tahoma" w:hAnsi="Tahoma" w:cs="Tahoma"/>
                <w:sz w:val="18"/>
                <w:szCs w:val="18"/>
              </w:rPr>
            </w:pPr>
          </w:p>
        </w:tc>
      </w:tr>
      <w:tr w:rsidR="00597F71" w:rsidRPr="00A9544D" w14:paraId="26149EB2" w14:textId="77777777" w:rsidTr="00597F71">
        <w:trPr>
          <w:trHeight w:val="615"/>
        </w:trPr>
        <w:tc>
          <w:tcPr>
            <w:tcW w:w="1667" w:type="dxa"/>
            <w:shd w:val="clear" w:color="auto" w:fill="auto"/>
            <w:hideMark/>
          </w:tcPr>
          <w:p w14:paraId="5196AB46" w14:textId="77777777" w:rsidR="00597F71" w:rsidRPr="00A9544D" w:rsidRDefault="00597F71" w:rsidP="00597F71">
            <w:pPr>
              <w:rPr>
                <w:rFonts w:ascii="Tahoma" w:hAnsi="Tahoma" w:cs="Tahoma"/>
                <w:sz w:val="18"/>
                <w:szCs w:val="18"/>
              </w:rPr>
            </w:pPr>
            <w:r w:rsidRPr="00A9544D">
              <w:rPr>
                <w:rFonts w:ascii="Tahoma" w:hAnsi="Tahoma" w:cs="Tahoma"/>
                <w:sz w:val="18"/>
                <w:szCs w:val="18"/>
              </w:rPr>
              <w:t>39.  </w:t>
            </w:r>
          </w:p>
        </w:tc>
        <w:tc>
          <w:tcPr>
            <w:tcW w:w="5983" w:type="dxa"/>
            <w:shd w:val="clear" w:color="auto" w:fill="auto"/>
            <w:hideMark/>
          </w:tcPr>
          <w:p w14:paraId="1C3579F1"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Akumulator </w:t>
            </w:r>
            <w:proofErr w:type="spellStart"/>
            <w:r w:rsidRPr="00A9544D">
              <w:rPr>
                <w:rFonts w:ascii="Tahoma" w:hAnsi="Tahoma" w:cs="Tahoma"/>
                <w:sz w:val="18"/>
                <w:szCs w:val="18"/>
              </w:rPr>
              <w:t>litowo</w:t>
            </w:r>
            <w:proofErr w:type="spellEnd"/>
            <w:r w:rsidRPr="00A9544D">
              <w:rPr>
                <w:rFonts w:ascii="Tahoma" w:hAnsi="Tahoma" w:cs="Tahoma"/>
                <w:sz w:val="18"/>
                <w:szCs w:val="18"/>
              </w:rPr>
              <w:t xml:space="preserve">-jonowy o czasie ładowania do pełnej pojemności max. 4 godz., pozwalający na wykonanie min. 45 kompletów pomiarów </w:t>
            </w:r>
          </w:p>
        </w:tc>
        <w:tc>
          <w:tcPr>
            <w:tcW w:w="2693" w:type="dxa"/>
          </w:tcPr>
          <w:p w14:paraId="4A93E067" w14:textId="77777777" w:rsidR="00597F71" w:rsidRPr="00A9544D" w:rsidRDefault="00597F71" w:rsidP="00597F71">
            <w:pPr>
              <w:rPr>
                <w:rFonts w:ascii="Tahoma" w:hAnsi="Tahoma" w:cs="Tahoma"/>
                <w:sz w:val="18"/>
                <w:szCs w:val="18"/>
              </w:rPr>
            </w:pPr>
          </w:p>
        </w:tc>
      </w:tr>
      <w:tr w:rsidR="00597F71" w:rsidRPr="00A9544D" w14:paraId="59F57A30" w14:textId="77777777" w:rsidTr="00597F71">
        <w:trPr>
          <w:trHeight w:val="435"/>
        </w:trPr>
        <w:tc>
          <w:tcPr>
            <w:tcW w:w="1667" w:type="dxa"/>
            <w:shd w:val="clear" w:color="auto" w:fill="auto"/>
            <w:hideMark/>
          </w:tcPr>
          <w:p w14:paraId="0018CCE3" w14:textId="77777777" w:rsidR="00597F71" w:rsidRPr="00A9544D" w:rsidRDefault="00597F71" w:rsidP="00597F71">
            <w:pPr>
              <w:rPr>
                <w:rFonts w:ascii="Tahoma" w:hAnsi="Tahoma" w:cs="Tahoma"/>
                <w:sz w:val="18"/>
                <w:szCs w:val="18"/>
              </w:rPr>
            </w:pPr>
            <w:r w:rsidRPr="00A9544D">
              <w:rPr>
                <w:rFonts w:ascii="Tahoma" w:hAnsi="Tahoma" w:cs="Tahoma"/>
                <w:sz w:val="18"/>
                <w:szCs w:val="18"/>
              </w:rPr>
              <w:t>40.  </w:t>
            </w:r>
          </w:p>
        </w:tc>
        <w:tc>
          <w:tcPr>
            <w:tcW w:w="5983" w:type="dxa"/>
            <w:shd w:val="clear" w:color="auto" w:fill="auto"/>
            <w:hideMark/>
          </w:tcPr>
          <w:p w14:paraId="5278D91C" w14:textId="77777777" w:rsidR="00597F71" w:rsidRPr="00A9544D" w:rsidRDefault="00597F71" w:rsidP="00597F71">
            <w:pPr>
              <w:rPr>
                <w:rFonts w:ascii="Tahoma" w:hAnsi="Tahoma" w:cs="Tahoma"/>
                <w:sz w:val="18"/>
                <w:szCs w:val="18"/>
              </w:rPr>
            </w:pPr>
            <w:r w:rsidRPr="00A9544D">
              <w:rPr>
                <w:rFonts w:ascii="Tahoma" w:hAnsi="Tahoma" w:cs="Tahoma"/>
                <w:sz w:val="18"/>
                <w:szCs w:val="18"/>
              </w:rPr>
              <w:t>Wskaźnik poziomu naładowania  akumulatora stale widoczny na ekranie</w:t>
            </w:r>
          </w:p>
        </w:tc>
        <w:tc>
          <w:tcPr>
            <w:tcW w:w="2693" w:type="dxa"/>
          </w:tcPr>
          <w:p w14:paraId="012DED4E" w14:textId="77777777" w:rsidR="00597F71" w:rsidRPr="00A9544D" w:rsidRDefault="00597F71" w:rsidP="00597F71">
            <w:pPr>
              <w:rPr>
                <w:rFonts w:ascii="Tahoma" w:hAnsi="Tahoma" w:cs="Tahoma"/>
                <w:sz w:val="18"/>
                <w:szCs w:val="18"/>
              </w:rPr>
            </w:pPr>
          </w:p>
        </w:tc>
      </w:tr>
    </w:tbl>
    <w:p w14:paraId="395D6DC3" w14:textId="77777777" w:rsidR="00597F71" w:rsidRPr="00A9544D" w:rsidRDefault="00597F71" w:rsidP="00597F71">
      <w:pPr>
        <w:widowControl w:val="0"/>
        <w:autoSpaceDE w:val="0"/>
        <w:autoSpaceDN w:val="0"/>
        <w:adjustRightInd w:val="0"/>
        <w:rPr>
          <w:rFonts w:ascii="Tahoma" w:hAnsi="Tahoma" w:cs="Tahoma"/>
          <w:sz w:val="18"/>
          <w:szCs w:val="18"/>
        </w:rPr>
      </w:pPr>
    </w:p>
    <w:p w14:paraId="5048AD7A" w14:textId="77777777" w:rsidR="00597F71" w:rsidRPr="00A9544D" w:rsidRDefault="00597F71" w:rsidP="00597F71">
      <w:pPr>
        <w:jc w:val="right"/>
        <w:rPr>
          <w:rFonts w:ascii="Tahoma" w:hAnsi="Tahoma" w:cs="Tahoma"/>
          <w:b/>
          <w:sz w:val="18"/>
          <w:szCs w:val="18"/>
        </w:rPr>
      </w:pPr>
    </w:p>
    <w:p w14:paraId="0F3400C8"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590EBBDE"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p>
    <w:p w14:paraId="254A0ADE"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248FAA9C"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p>
    <w:p w14:paraId="3690F2D9"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71C12FF1"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1B592AD6"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46CD1800"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t>Oświadczam, że oferowany przez nas Towar spełnia powyższe parametry wymagane przez Zamawiającego.</w:t>
      </w:r>
    </w:p>
    <w:p w14:paraId="451EA40C"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b/>
          <w:sz w:val="18"/>
          <w:szCs w:val="18"/>
        </w:rPr>
      </w:pPr>
      <w:r w:rsidRPr="00A9544D">
        <w:rPr>
          <w:rFonts w:ascii="Tahoma" w:hAnsi="Tahoma" w:cs="Tahoma"/>
          <w:b/>
          <w:bCs/>
          <w:sz w:val="18"/>
          <w:szCs w:val="18"/>
        </w:rPr>
        <w:t xml:space="preserve">Szczegółowe informacje na temat oferowanego Towaru </w:t>
      </w:r>
      <w:r w:rsidRPr="00A9544D">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4388375A"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5BC04D1D"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7B5B2E11"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74034EE3"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3DF65F77" w14:textId="77777777" w:rsidR="00597F71" w:rsidRPr="00A9544D" w:rsidRDefault="00597F71" w:rsidP="00597F71">
      <w:pPr>
        <w:jc w:val="right"/>
        <w:rPr>
          <w:rFonts w:ascii="Tahoma" w:hAnsi="Tahoma" w:cs="Tahoma"/>
          <w:color w:val="FF0000"/>
          <w:sz w:val="18"/>
          <w:szCs w:val="18"/>
        </w:rPr>
      </w:pPr>
      <w:r w:rsidRPr="00A9544D">
        <w:rPr>
          <w:rFonts w:ascii="Tahoma" w:hAnsi="Tahoma" w:cs="Tahoma"/>
          <w:sz w:val="18"/>
          <w:szCs w:val="18"/>
        </w:rPr>
        <w:br w:type="page"/>
      </w:r>
      <w:r w:rsidRPr="00A9544D">
        <w:rPr>
          <w:rFonts w:ascii="Tahoma" w:hAnsi="Tahoma" w:cs="Tahoma"/>
          <w:b/>
          <w:sz w:val="18"/>
          <w:szCs w:val="18"/>
        </w:rPr>
        <w:lastRenderedPageBreak/>
        <w:t>Załącznik nr 1a) do Formularza Oferty</w:t>
      </w:r>
    </w:p>
    <w:p w14:paraId="2FB91B98" w14:textId="77777777" w:rsidR="00597F71" w:rsidRPr="00A9544D" w:rsidRDefault="00597F71" w:rsidP="00597F71">
      <w:pPr>
        <w:rPr>
          <w:rFonts w:ascii="Tahoma" w:hAnsi="Tahoma" w:cs="Tahoma"/>
          <w:sz w:val="18"/>
          <w:szCs w:val="18"/>
        </w:rPr>
      </w:pPr>
    </w:p>
    <w:p w14:paraId="6B645502" w14:textId="77777777" w:rsidR="00597F71" w:rsidRPr="00A9544D" w:rsidRDefault="00597F71" w:rsidP="00597F71">
      <w:pPr>
        <w:rPr>
          <w:rFonts w:ascii="Tahoma" w:hAnsi="Tahoma" w:cs="Tahoma"/>
          <w:sz w:val="18"/>
          <w:szCs w:val="18"/>
        </w:rPr>
      </w:pPr>
    </w:p>
    <w:p w14:paraId="031E0FD0" w14:textId="77777777" w:rsidR="00597F71" w:rsidRPr="00A9544D" w:rsidRDefault="00597F71" w:rsidP="00597F71">
      <w:pPr>
        <w:rPr>
          <w:rFonts w:ascii="Tahoma" w:eastAsia="Tahoma" w:hAnsi="Tahoma" w:cs="Tahoma"/>
          <w:i/>
          <w:sz w:val="18"/>
          <w:szCs w:val="18"/>
        </w:rPr>
      </w:pPr>
      <w:r w:rsidRPr="00A9544D">
        <w:rPr>
          <w:rFonts w:ascii="Tahoma" w:hAnsi="Tahoma" w:cs="Tahoma"/>
          <w:sz w:val="18"/>
          <w:szCs w:val="18"/>
        </w:rPr>
        <w:t>Nazwa, adres Wykonawcy ...............................................................</w:t>
      </w:r>
    </w:p>
    <w:p w14:paraId="33514933" w14:textId="77777777" w:rsidR="00597F71" w:rsidRPr="00A9544D" w:rsidRDefault="00597F71" w:rsidP="00597F71">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5071EA91" w14:textId="77777777" w:rsidR="00597F71" w:rsidRPr="00A9544D" w:rsidRDefault="00597F71" w:rsidP="00597F71">
      <w:pPr>
        <w:rPr>
          <w:rFonts w:ascii="Tahoma" w:hAnsi="Tahoma" w:cs="Tahoma"/>
          <w:sz w:val="18"/>
          <w:szCs w:val="18"/>
        </w:rPr>
      </w:pPr>
    </w:p>
    <w:p w14:paraId="3D40A0A1"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PARAMETRY TECHNICZNE</w:t>
      </w:r>
    </w:p>
    <w:p w14:paraId="735F262A" w14:textId="77777777" w:rsidR="00597F71" w:rsidRPr="00A9544D" w:rsidRDefault="00597F71" w:rsidP="00597F71">
      <w:pPr>
        <w:jc w:val="center"/>
        <w:rPr>
          <w:rFonts w:ascii="Tahoma" w:hAnsi="Tahoma" w:cs="Tahoma"/>
          <w:b/>
          <w:sz w:val="18"/>
          <w:szCs w:val="18"/>
        </w:rPr>
      </w:pPr>
    </w:p>
    <w:p w14:paraId="244805C2"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Pakiet nr 8</w:t>
      </w:r>
    </w:p>
    <w:p w14:paraId="7A11978C" w14:textId="77777777" w:rsidR="00597F71" w:rsidRPr="00A9544D" w:rsidRDefault="00597F71" w:rsidP="00597F71">
      <w:pPr>
        <w:widowControl w:val="0"/>
        <w:autoSpaceDE w:val="0"/>
        <w:autoSpaceDN w:val="0"/>
        <w:adjustRightInd w:val="0"/>
        <w:rPr>
          <w:rFonts w:ascii="Tahoma" w:hAnsi="Tahoma" w:cs="Tahoma"/>
          <w:b/>
          <w:sz w:val="18"/>
          <w:szCs w:val="18"/>
        </w:rPr>
      </w:pPr>
      <w:r w:rsidRPr="00A9544D">
        <w:rPr>
          <w:rFonts w:ascii="Tahoma" w:hAnsi="Tahoma" w:cs="Tahoma"/>
          <w:b/>
          <w:sz w:val="18"/>
          <w:szCs w:val="18"/>
        </w:rPr>
        <w:t xml:space="preserve">Zestaw do monitorowania czynności życiowych: wysycenie krwi tlenem – </w:t>
      </w:r>
      <w:proofErr w:type="spellStart"/>
      <w:r w:rsidRPr="00A9544D">
        <w:rPr>
          <w:rFonts w:ascii="Tahoma" w:hAnsi="Tahoma" w:cs="Tahoma"/>
          <w:b/>
          <w:sz w:val="18"/>
          <w:szCs w:val="18"/>
        </w:rPr>
        <w:t>pulsoksymetr</w:t>
      </w:r>
      <w:proofErr w:type="spellEnd"/>
    </w:p>
    <w:p w14:paraId="0FEFDF48" w14:textId="77777777" w:rsidR="00597F71" w:rsidRPr="00A9544D" w:rsidRDefault="00597F71" w:rsidP="00597F71">
      <w:pPr>
        <w:widowControl w:val="0"/>
        <w:autoSpaceDE w:val="0"/>
        <w:autoSpaceDN w:val="0"/>
        <w:adjustRightInd w:val="0"/>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597F71" w:rsidRPr="00A9544D" w14:paraId="27077D17"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05585BB" w14:textId="77777777" w:rsidR="00597F71" w:rsidRPr="00A9544D" w:rsidRDefault="00597F71" w:rsidP="00597F71">
            <w:pPr>
              <w:widowControl w:val="0"/>
              <w:jc w:val="center"/>
              <w:rPr>
                <w:rFonts w:ascii="Tahoma" w:hAnsi="Tahoma" w:cs="Tahoma"/>
                <w:b/>
                <w:sz w:val="18"/>
                <w:szCs w:val="18"/>
              </w:rPr>
            </w:pPr>
            <w:r w:rsidRPr="00A9544D">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BF80FBA" w14:textId="77777777" w:rsidR="00597F71" w:rsidRPr="00A9544D" w:rsidRDefault="00597F71" w:rsidP="00597F71">
            <w:pPr>
              <w:jc w:val="center"/>
              <w:rPr>
                <w:rFonts w:ascii="Tahoma" w:hAnsi="Tahoma" w:cs="Tahoma"/>
                <w:sz w:val="18"/>
                <w:szCs w:val="18"/>
              </w:rPr>
            </w:pPr>
            <w:r w:rsidRPr="00A9544D">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268046A3"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 xml:space="preserve">Oferowana wartość </w:t>
            </w:r>
          </w:p>
          <w:p w14:paraId="2222AB04" w14:textId="77777777" w:rsidR="00597F71" w:rsidRPr="00A9544D" w:rsidRDefault="00597F71" w:rsidP="00597F71">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597F71" w:rsidRPr="00A9544D" w14:paraId="2C70D581"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5569D84"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6E5B9B4"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761205AE" w14:textId="77777777" w:rsidR="00597F71" w:rsidRPr="00A9544D" w:rsidRDefault="00597F71" w:rsidP="00597F71">
            <w:pPr>
              <w:jc w:val="center"/>
              <w:rPr>
                <w:rFonts w:ascii="Tahoma" w:hAnsi="Tahoma" w:cs="Tahoma"/>
                <w:b/>
                <w:sz w:val="18"/>
                <w:szCs w:val="18"/>
              </w:rPr>
            </w:pPr>
          </w:p>
        </w:tc>
      </w:tr>
      <w:tr w:rsidR="00597F71" w:rsidRPr="00A9544D" w14:paraId="5FA3C48C"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FBB81E9"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773D5DB"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11E02979" w14:textId="77777777" w:rsidR="00597F71" w:rsidRPr="00A9544D" w:rsidRDefault="00597F71" w:rsidP="00597F71">
            <w:pPr>
              <w:jc w:val="center"/>
              <w:rPr>
                <w:rFonts w:ascii="Tahoma" w:hAnsi="Tahoma" w:cs="Tahoma"/>
                <w:b/>
                <w:sz w:val="18"/>
                <w:szCs w:val="18"/>
              </w:rPr>
            </w:pPr>
          </w:p>
        </w:tc>
      </w:tr>
      <w:tr w:rsidR="00597F71" w:rsidRPr="00A9544D" w14:paraId="0133BF23"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8B8148A"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8F8B844"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38C1E324" w14:textId="77777777" w:rsidR="00597F71" w:rsidRPr="00A9544D" w:rsidRDefault="00597F71" w:rsidP="00597F71">
            <w:pPr>
              <w:jc w:val="center"/>
              <w:rPr>
                <w:rFonts w:ascii="Tahoma" w:hAnsi="Tahoma" w:cs="Tahoma"/>
                <w:b/>
                <w:sz w:val="18"/>
                <w:szCs w:val="18"/>
              </w:rPr>
            </w:pPr>
          </w:p>
        </w:tc>
      </w:tr>
      <w:tr w:rsidR="00597F71" w:rsidRPr="00A9544D" w14:paraId="559CA727" w14:textId="77777777" w:rsidTr="00597F71">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39385A23"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41E6C1F0"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4CAAF598" w14:textId="77777777" w:rsidR="00597F71" w:rsidRPr="00A9544D" w:rsidRDefault="00597F71" w:rsidP="00597F71">
            <w:pPr>
              <w:jc w:val="center"/>
              <w:rPr>
                <w:rFonts w:ascii="Tahoma" w:hAnsi="Tahoma" w:cs="Tahoma"/>
                <w:b/>
                <w:sz w:val="18"/>
                <w:szCs w:val="18"/>
              </w:rPr>
            </w:pPr>
          </w:p>
        </w:tc>
      </w:tr>
      <w:tr w:rsidR="00597F71" w:rsidRPr="00A9544D" w14:paraId="7E84BAE7" w14:textId="77777777" w:rsidTr="00597F71">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5C56253"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059FE38" w14:textId="77777777" w:rsidR="00597F71" w:rsidRPr="00A9544D" w:rsidRDefault="00597F71" w:rsidP="00597F71">
            <w:pPr>
              <w:ind w:hanging="72"/>
              <w:rPr>
                <w:rFonts w:ascii="Tahoma" w:hAnsi="Tahoma" w:cs="Tahoma"/>
                <w:sz w:val="18"/>
                <w:szCs w:val="18"/>
              </w:rPr>
            </w:pPr>
            <w:r w:rsidRPr="00A9544D">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077A6BC3" w14:textId="77777777" w:rsidR="00597F71" w:rsidRPr="00A9544D" w:rsidRDefault="00597F71" w:rsidP="00597F71">
            <w:pPr>
              <w:jc w:val="center"/>
              <w:rPr>
                <w:rFonts w:ascii="Tahoma" w:hAnsi="Tahoma" w:cs="Tahoma"/>
                <w:b/>
                <w:sz w:val="18"/>
                <w:szCs w:val="18"/>
              </w:rPr>
            </w:pPr>
          </w:p>
        </w:tc>
      </w:tr>
    </w:tbl>
    <w:p w14:paraId="4503306C" w14:textId="77777777" w:rsidR="00597F71" w:rsidRPr="00A9544D" w:rsidRDefault="00597F71" w:rsidP="00597F71">
      <w:pPr>
        <w:widowControl w:val="0"/>
        <w:autoSpaceDE w:val="0"/>
        <w:autoSpaceDN w:val="0"/>
        <w:adjustRightInd w:val="0"/>
        <w:rPr>
          <w:rFonts w:ascii="Tahoma" w:hAnsi="Tahoma" w:cs="Tahoma"/>
          <w:sz w:val="18"/>
          <w:szCs w:val="18"/>
        </w:rPr>
      </w:pP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6662"/>
        <w:gridCol w:w="2694"/>
      </w:tblGrid>
      <w:tr w:rsidR="00597F71" w:rsidRPr="00A9544D" w14:paraId="54F228B3" w14:textId="77777777" w:rsidTr="00597F71">
        <w:trPr>
          <w:trHeight w:val="73"/>
        </w:trPr>
        <w:tc>
          <w:tcPr>
            <w:tcW w:w="851" w:type="dxa"/>
            <w:tcBorders>
              <w:top w:val="single" w:sz="4" w:space="0" w:color="auto"/>
              <w:left w:val="single" w:sz="4" w:space="0" w:color="auto"/>
              <w:bottom w:val="single" w:sz="4" w:space="0" w:color="auto"/>
              <w:right w:val="single" w:sz="4" w:space="0" w:color="auto"/>
            </w:tcBorders>
            <w:vAlign w:val="center"/>
            <w:hideMark/>
          </w:tcPr>
          <w:p w14:paraId="2665667E"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L.p.</w:t>
            </w:r>
          </w:p>
        </w:tc>
        <w:tc>
          <w:tcPr>
            <w:tcW w:w="6662" w:type="dxa"/>
            <w:tcBorders>
              <w:top w:val="single" w:sz="4" w:space="0" w:color="auto"/>
              <w:left w:val="single" w:sz="4" w:space="0" w:color="auto"/>
              <w:bottom w:val="single" w:sz="4" w:space="0" w:color="auto"/>
              <w:right w:val="single" w:sz="4" w:space="0" w:color="auto"/>
            </w:tcBorders>
            <w:vAlign w:val="center"/>
            <w:hideMark/>
          </w:tcPr>
          <w:p w14:paraId="1B19BFA6" w14:textId="77777777" w:rsidR="00597F71" w:rsidRPr="00A9544D" w:rsidRDefault="00597F71" w:rsidP="00597F71">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Wymagane parametry techniczne</w:t>
            </w:r>
          </w:p>
        </w:tc>
        <w:tc>
          <w:tcPr>
            <w:tcW w:w="2694" w:type="dxa"/>
            <w:tcBorders>
              <w:top w:val="single" w:sz="4" w:space="0" w:color="auto"/>
              <w:left w:val="single" w:sz="4" w:space="0" w:color="auto"/>
              <w:bottom w:val="single" w:sz="4" w:space="0" w:color="auto"/>
              <w:right w:val="single" w:sz="4" w:space="0" w:color="auto"/>
            </w:tcBorders>
          </w:tcPr>
          <w:p w14:paraId="45DA0EE8" w14:textId="77777777" w:rsidR="00597F71" w:rsidRPr="00A9544D" w:rsidRDefault="00597F71" w:rsidP="00597F71">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Oferowana wartość</w:t>
            </w:r>
          </w:p>
          <w:p w14:paraId="597ABEAF" w14:textId="77777777" w:rsidR="00597F71" w:rsidRPr="00A9544D" w:rsidRDefault="00597F71" w:rsidP="00597F71">
            <w:pPr>
              <w:rPr>
                <w:rFonts w:ascii="Tahoma" w:hAnsi="Tahoma" w:cs="Tahoma"/>
                <w:sz w:val="18"/>
                <w:szCs w:val="18"/>
              </w:rPr>
            </w:pPr>
            <w:r w:rsidRPr="00A9544D">
              <w:rPr>
                <w:rFonts w:ascii="Tahoma" w:hAnsi="Tahoma" w:cs="Tahoma"/>
                <w:b/>
                <w:sz w:val="18"/>
                <w:szCs w:val="18"/>
              </w:rPr>
              <w:t>(Podać zakresy lub opisać)</w:t>
            </w:r>
          </w:p>
        </w:tc>
      </w:tr>
      <w:tr w:rsidR="00597F71" w:rsidRPr="00A9544D" w14:paraId="7CA05382" w14:textId="77777777" w:rsidTr="00597F71">
        <w:tc>
          <w:tcPr>
            <w:tcW w:w="851" w:type="dxa"/>
            <w:tcBorders>
              <w:top w:val="single" w:sz="4" w:space="0" w:color="auto"/>
              <w:left w:val="single" w:sz="4" w:space="0" w:color="auto"/>
              <w:bottom w:val="single" w:sz="4" w:space="0" w:color="auto"/>
              <w:right w:val="single" w:sz="4" w:space="0" w:color="auto"/>
            </w:tcBorders>
          </w:tcPr>
          <w:p w14:paraId="69102ECC" w14:textId="77777777" w:rsidR="00597F71" w:rsidRPr="00A9544D" w:rsidRDefault="00597F71" w:rsidP="00597F71">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2CE024CC" w14:textId="77777777" w:rsidR="00597F71" w:rsidRPr="00A9544D" w:rsidRDefault="00597F71" w:rsidP="00597F71">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pomiar SpO2, pulsu i stężenia CO2</w:t>
            </w:r>
          </w:p>
        </w:tc>
        <w:tc>
          <w:tcPr>
            <w:tcW w:w="2694" w:type="dxa"/>
            <w:tcBorders>
              <w:top w:val="single" w:sz="4" w:space="0" w:color="auto"/>
              <w:left w:val="single" w:sz="4" w:space="0" w:color="auto"/>
              <w:bottom w:val="single" w:sz="4" w:space="0" w:color="auto"/>
              <w:right w:val="single" w:sz="4" w:space="0" w:color="auto"/>
            </w:tcBorders>
          </w:tcPr>
          <w:p w14:paraId="2DF07409" w14:textId="77777777" w:rsidR="00597F71" w:rsidRPr="00A9544D" w:rsidRDefault="00597F71" w:rsidP="00597F71">
            <w:pPr>
              <w:rPr>
                <w:rFonts w:ascii="Tahoma" w:hAnsi="Tahoma" w:cs="Tahoma"/>
                <w:sz w:val="18"/>
                <w:szCs w:val="18"/>
              </w:rPr>
            </w:pPr>
          </w:p>
        </w:tc>
      </w:tr>
      <w:tr w:rsidR="00597F71" w:rsidRPr="00A9544D" w14:paraId="122C22C8" w14:textId="77777777" w:rsidTr="00597F71">
        <w:tc>
          <w:tcPr>
            <w:tcW w:w="851" w:type="dxa"/>
            <w:tcBorders>
              <w:top w:val="single" w:sz="4" w:space="0" w:color="auto"/>
              <w:left w:val="single" w:sz="4" w:space="0" w:color="auto"/>
              <w:bottom w:val="single" w:sz="4" w:space="0" w:color="auto"/>
              <w:right w:val="single" w:sz="4" w:space="0" w:color="auto"/>
            </w:tcBorders>
          </w:tcPr>
          <w:p w14:paraId="2DB0A50E" w14:textId="77777777" w:rsidR="00597F71" w:rsidRPr="00A9544D" w:rsidRDefault="00597F71" w:rsidP="00597F71">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6CB8C341" w14:textId="77777777" w:rsidR="00597F71" w:rsidRPr="00A9544D" w:rsidRDefault="00597F71" w:rsidP="00597F71">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duże, cyfrowe wyświetlacze LED</w:t>
            </w:r>
          </w:p>
        </w:tc>
        <w:tc>
          <w:tcPr>
            <w:tcW w:w="2694" w:type="dxa"/>
            <w:tcBorders>
              <w:top w:val="single" w:sz="4" w:space="0" w:color="auto"/>
              <w:left w:val="single" w:sz="4" w:space="0" w:color="auto"/>
              <w:bottom w:val="single" w:sz="4" w:space="0" w:color="auto"/>
              <w:right w:val="single" w:sz="4" w:space="0" w:color="auto"/>
            </w:tcBorders>
          </w:tcPr>
          <w:p w14:paraId="07278529" w14:textId="77777777" w:rsidR="00597F71" w:rsidRPr="00A9544D" w:rsidRDefault="00597F71" w:rsidP="00597F71">
            <w:pPr>
              <w:rPr>
                <w:rFonts w:ascii="Tahoma" w:hAnsi="Tahoma" w:cs="Tahoma"/>
                <w:sz w:val="18"/>
                <w:szCs w:val="18"/>
              </w:rPr>
            </w:pPr>
          </w:p>
        </w:tc>
      </w:tr>
      <w:tr w:rsidR="00597F71" w:rsidRPr="00A9544D" w14:paraId="371D45C9" w14:textId="77777777" w:rsidTr="00597F71">
        <w:tc>
          <w:tcPr>
            <w:tcW w:w="851" w:type="dxa"/>
            <w:tcBorders>
              <w:top w:val="single" w:sz="4" w:space="0" w:color="auto"/>
              <w:left w:val="single" w:sz="4" w:space="0" w:color="auto"/>
              <w:bottom w:val="single" w:sz="4" w:space="0" w:color="auto"/>
              <w:right w:val="single" w:sz="4" w:space="0" w:color="auto"/>
            </w:tcBorders>
          </w:tcPr>
          <w:p w14:paraId="423EFE90" w14:textId="77777777" w:rsidR="00597F71" w:rsidRPr="00A9544D" w:rsidRDefault="00597F71" w:rsidP="00597F71">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05B8C517" w14:textId="77777777" w:rsidR="00597F71" w:rsidRPr="00A9544D" w:rsidRDefault="00597F71" w:rsidP="00597F71">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3−kolorowy wskaźnik perfuzji</w:t>
            </w:r>
          </w:p>
        </w:tc>
        <w:tc>
          <w:tcPr>
            <w:tcW w:w="2694" w:type="dxa"/>
            <w:tcBorders>
              <w:top w:val="single" w:sz="4" w:space="0" w:color="auto"/>
              <w:left w:val="single" w:sz="4" w:space="0" w:color="auto"/>
              <w:bottom w:val="single" w:sz="4" w:space="0" w:color="auto"/>
              <w:right w:val="single" w:sz="4" w:space="0" w:color="auto"/>
            </w:tcBorders>
          </w:tcPr>
          <w:p w14:paraId="1C6DB09D" w14:textId="77777777" w:rsidR="00597F71" w:rsidRPr="00A9544D" w:rsidRDefault="00597F71" w:rsidP="00597F71">
            <w:pPr>
              <w:rPr>
                <w:rFonts w:ascii="Tahoma" w:hAnsi="Tahoma" w:cs="Tahoma"/>
                <w:sz w:val="18"/>
                <w:szCs w:val="18"/>
              </w:rPr>
            </w:pPr>
          </w:p>
        </w:tc>
      </w:tr>
      <w:tr w:rsidR="00597F71" w:rsidRPr="00A9544D" w14:paraId="21D3D2D6" w14:textId="77777777" w:rsidTr="00597F71">
        <w:tc>
          <w:tcPr>
            <w:tcW w:w="851" w:type="dxa"/>
            <w:tcBorders>
              <w:top w:val="single" w:sz="4" w:space="0" w:color="auto"/>
              <w:left w:val="single" w:sz="4" w:space="0" w:color="auto"/>
              <w:bottom w:val="single" w:sz="4" w:space="0" w:color="auto"/>
              <w:right w:val="single" w:sz="4" w:space="0" w:color="auto"/>
            </w:tcBorders>
          </w:tcPr>
          <w:p w14:paraId="790B062F" w14:textId="77777777" w:rsidR="00597F71" w:rsidRPr="00A9544D" w:rsidRDefault="00597F71" w:rsidP="00597F71">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36F934EE" w14:textId="77777777" w:rsidR="00597F71" w:rsidRPr="00A9544D" w:rsidRDefault="00597F71" w:rsidP="00597F71">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wskaźnik słupkowy stężenia CO2</w:t>
            </w:r>
          </w:p>
        </w:tc>
        <w:tc>
          <w:tcPr>
            <w:tcW w:w="2694" w:type="dxa"/>
            <w:tcBorders>
              <w:top w:val="single" w:sz="4" w:space="0" w:color="auto"/>
              <w:left w:val="single" w:sz="4" w:space="0" w:color="auto"/>
              <w:bottom w:val="single" w:sz="4" w:space="0" w:color="auto"/>
              <w:right w:val="single" w:sz="4" w:space="0" w:color="auto"/>
            </w:tcBorders>
          </w:tcPr>
          <w:p w14:paraId="1170720B" w14:textId="77777777" w:rsidR="00597F71" w:rsidRPr="00A9544D" w:rsidRDefault="00597F71" w:rsidP="00597F71">
            <w:pPr>
              <w:rPr>
                <w:rFonts w:ascii="Tahoma" w:hAnsi="Tahoma" w:cs="Tahoma"/>
                <w:sz w:val="18"/>
                <w:szCs w:val="18"/>
              </w:rPr>
            </w:pPr>
          </w:p>
        </w:tc>
      </w:tr>
      <w:tr w:rsidR="00597F71" w:rsidRPr="00A9544D" w14:paraId="44490A21" w14:textId="77777777" w:rsidTr="00597F71">
        <w:tc>
          <w:tcPr>
            <w:tcW w:w="851" w:type="dxa"/>
            <w:tcBorders>
              <w:top w:val="single" w:sz="4" w:space="0" w:color="auto"/>
              <w:left w:val="single" w:sz="4" w:space="0" w:color="auto"/>
              <w:bottom w:val="single" w:sz="4" w:space="0" w:color="auto"/>
              <w:right w:val="single" w:sz="4" w:space="0" w:color="auto"/>
            </w:tcBorders>
          </w:tcPr>
          <w:p w14:paraId="564C101E" w14:textId="77777777" w:rsidR="00597F71" w:rsidRPr="00A9544D" w:rsidRDefault="00597F71" w:rsidP="00597F71">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3F132777" w14:textId="77777777" w:rsidR="00597F71" w:rsidRPr="00A9544D" w:rsidRDefault="00597F71" w:rsidP="00597F71">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sygnalizacja dźwiękowa oddechu</w:t>
            </w:r>
          </w:p>
        </w:tc>
        <w:tc>
          <w:tcPr>
            <w:tcW w:w="2694" w:type="dxa"/>
            <w:tcBorders>
              <w:top w:val="single" w:sz="4" w:space="0" w:color="auto"/>
              <w:left w:val="single" w:sz="4" w:space="0" w:color="auto"/>
              <w:bottom w:val="single" w:sz="4" w:space="0" w:color="auto"/>
              <w:right w:val="single" w:sz="4" w:space="0" w:color="auto"/>
            </w:tcBorders>
          </w:tcPr>
          <w:p w14:paraId="5CDDCE87" w14:textId="77777777" w:rsidR="00597F71" w:rsidRPr="00A9544D" w:rsidRDefault="00597F71" w:rsidP="00597F71">
            <w:pPr>
              <w:rPr>
                <w:rFonts w:ascii="Tahoma" w:hAnsi="Tahoma" w:cs="Tahoma"/>
                <w:sz w:val="18"/>
                <w:szCs w:val="18"/>
              </w:rPr>
            </w:pPr>
          </w:p>
        </w:tc>
      </w:tr>
      <w:tr w:rsidR="00597F71" w:rsidRPr="00A9544D" w14:paraId="7F9BD013" w14:textId="77777777" w:rsidTr="00597F71">
        <w:tc>
          <w:tcPr>
            <w:tcW w:w="851" w:type="dxa"/>
            <w:tcBorders>
              <w:top w:val="single" w:sz="4" w:space="0" w:color="auto"/>
              <w:left w:val="single" w:sz="4" w:space="0" w:color="auto"/>
              <w:bottom w:val="single" w:sz="4" w:space="0" w:color="auto"/>
              <w:right w:val="single" w:sz="4" w:space="0" w:color="auto"/>
            </w:tcBorders>
          </w:tcPr>
          <w:p w14:paraId="41165BD8" w14:textId="77777777" w:rsidR="00597F71" w:rsidRPr="00A9544D" w:rsidRDefault="00597F71" w:rsidP="00597F71">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11CE4EBB" w14:textId="77777777" w:rsidR="00597F71" w:rsidRPr="00A9544D" w:rsidRDefault="00597F71" w:rsidP="00597F71">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regulowana głośność</w:t>
            </w:r>
          </w:p>
        </w:tc>
        <w:tc>
          <w:tcPr>
            <w:tcW w:w="2694" w:type="dxa"/>
            <w:tcBorders>
              <w:top w:val="single" w:sz="4" w:space="0" w:color="auto"/>
              <w:left w:val="single" w:sz="4" w:space="0" w:color="auto"/>
              <w:bottom w:val="single" w:sz="4" w:space="0" w:color="auto"/>
              <w:right w:val="single" w:sz="4" w:space="0" w:color="auto"/>
            </w:tcBorders>
          </w:tcPr>
          <w:p w14:paraId="32AF0692" w14:textId="77777777" w:rsidR="00597F71" w:rsidRPr="00A9544D" w:rsidRDefault="00597F71" w:rsidP="00597F71">
            <w:pPr>
              <w:rPr>
                <w:rFonts w:ascii="Tahoma" w:hAnsi="Tahoma" w:cs="Tahoma"/>
                <w:sz w:val="18"/>
                <w:szCs w:val="18"/>
              </w:rPr>
            </w:pPr>
          </w:p>
        </w:tc>
      </w:tr>
      <w:tr w:rsidR="00597F71" w:rsidRPr="00A9544D" w14:paraId="0A3FE825" w14:textId="77777777" w:rsidTr="00597F71">
        <w:tc>
          <w:tcPr>
            <w:tcW w:w="851" w:type="dxa"/>
            <w:tcBorders>
              <w:top w:val="single" w:sz="4" w:space="0" w:color="auto"/>
              <w:left w:val="single" w:sz="4" w:space="0" w:color="auto"/>
              <w:bottom w:val="single" w:sz="4" w:space="0" w:color="auto"/>
              <w:right w:val="single" w:sz="4" w:space="0" w:color="auto"/>
            </w:tcBorders>
          </w:tcPr>
          <w:p w14:paraId="178A5C38" w14:textId="77777777" w:rsidR="00597F71" w:rsidRPr="00A9544D" w:rsidRDefault="00597F71" w:rsidP="00597F71">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320098CD" w14:textId="77777777" w:rsidR="00597F71" w:rsidRPr="00A9544D" w:rsidRDefault="00597F71" w:rsidP="00597F71">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zmienna wysokość tonu w zależności od poziomu CO2</w:t>
            </w:r>
          </w:p>
        </w:tc>
        <w:tc>
          <w:tcPr>
            <w:tcW w:w="2694" w:type="dxa"/>
            <w:tcBorders>
              <w:top w:val="single" w:sz="4" w:space="0" w:color="auto"/>
              <w:left w:val="single" w:sz="4" w:space="0" w:color="auto"/>
              <w:bottom w:val="single" w:sz="4" w:space="0" w:color="auto"/>
              <w:right w:val="single" w:sz="4" w:space="0" w:color="auto"/>
            </w:tcBorders>
          </w:tcPr>
          <w:p w14:paraId="5BF2BCC0" w14:textId="77777777" w:rsidR="00597F71" w:rsidRPr="00A9544D" w:rsidRDefault="00597F71" w:rsidP="00597F71">
            <w:pPr>
              <w:rPr>
                <w:rFonts w:ascii="Tahoma" w:hAnsi="Tahoma" w:cs="Tahoma"/>
                <w:sz w:val="18"/>
                <w:szCs w:val="18"/>
              </w:rPr>
            </w:pPr>
          </w:p>
        </w:tc>
      </w:tr>
      <w:tr w:rsidR="00597F71" w:rsidRPr="00A9544D" w14:paraId="6BC6B326" w14:textId="77777777" w:rsidTr="00597F71">
        <w:tc>
          <w:tcPr>
            <w:tcW w:w="851" w:type="dxa"/>
            <w:tcBorders>
              <w:top w:val="single" w:sz="4" w:space="0" w:color="auto"/>
              <w:left w:val="single" w:sz="4" w:space="0" w:color="auto"/>
              <w:bottom w:val="single" w:sz="4" w:space="0" w:color="auto"/>
              <w:right w:val="single" w:sz="4" w:space="0" w:color="auto"/>
            </w:tcBorders>
          </w:tcPr>
          <w:p w14:paraId="50B9977A" w14:textId="77777777" w:rsidR="00597F71" w:rsidRPr="00A9544D" w:rsidRDefault="00597F71" w:rsidP="00597F71">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7AF4FA75" w14:textId="77777777" w:rsidR="00597F71" w:rsidRPr="00A9544D" w:rsidRDefault="00597F71" w:rsidP="00597F71">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natychmiastowa gotowość do pracy</w:t>
            </w:r>
          </w:p>
        </w:tc>
        <w:tc>
          <w:tcPr>
            <w:tcW w:w="2694" w:type="dxa"/>
            <w:tcBorders>
              <w:top w:val="single" w:sz="4" w:space="0" w:color="auto"/>
              <w:left w:val="single" w:sz="4" w:space="0" w:color="auto"/>
              <w:bottom w:val="single" w:sz="4" w:space="0" w:color="auto"/>
              <w:right w:val="single" w:sz="4" w:space="0" w:color="auto"/>
            </w:tcBorders>
          </w:tcPr>
          <w:p w14:paraId="23396439" w14:textId="77777777" w:rsidR="00597F71" w:rsidRPr="00A9544D" w:rsidRDefault="00597F71" w:rsidP="00597F71">
            <w:pPr>
              <w:rPr>
                <w:rFonts w:ascii="Tahoma" w:hAnsi="Tahoma" w:cs="Tahoma"/>
                <w:sz w:val="18"/>
                <w:szCs w:val="18"/>
              </w:rPr>
            </w:pPr>
          </w:p>
        </w:tc>
      </w:tr>
      <w:tr w:rsidR="00597F71" w:rsidRPr="00A9544D" w14:paraId="08A18E36" w14:textId="77777777" w:rsidTr="00597F71">
        <w:tc>
          <w:tcPr>
            <w:tcW w:w="851" w:type="dxa"/>
            <w:tcBorders>
              <w:top w:val="single" w:sz="4" w:space="0" w:color="auto"/>
              <w:left w:val="single" w:sz="4" w:space="0" w:color="auto"/>
              <w:bottom w:val="single" w:sz="4" w:space="0" w:color="auto"/>
              <w:right w:val="single" w:sz="4" w:space="0" w:color="auto"/>
            </w:tcBorders>
          </w:tcPr>
          <w:p w14:paraId="40D3ADD8" w14:textId="77777777" w:rsidR="00597F71" w:rsidRPr="00A9544D" w:rsidRDefault="00597F71" w:rsidP="00597F71">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13C106D2" w14:textId="77777777" w:rsidR="00597F71" w:rsidRPr="00A9544D" w:rsidRDefault="00597F71" w:rsidP="00597F71">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brak konieczności kalibracji</w:t>
            </w:r>
          </w:p>
        </w:tc>
        <w:tc>
          <w:tcPr>
            <w:tcW w:w="2694" w:type="dxa"/>
            <w:tcBorders>
              <w:top w:val="single" w:sz="4" w:space="0" w:color="auto"/>
              <w:left w:val="single" w:sz="4" w:space="0" w:color="auto"/>
              <w:bottom w:val="single" w:sz="4" w:space="0" w:color="auto"/>
              <w:right w:val="single" w:sz="4" w:space="0" w:color="auto"/>
            </w:tcBorders>
          </w:tcPr>
          <w:p w14:paraId="6F2F6779" w14:textId="77777777" w:rsidR="00597F71" w:rsidRPr="00A9544D" w:rsidRDefault="00597F71" w:rsidP="00597F71">
            <w:pPr>
              <w:rPr>
                <w:rFonts w:ascii="Tahoma" w:hAnsi="Tahoma" w:cs="Tahoma"/>
                <w:sz w:val="18"/>
                <w:szCs w:val="18"/>
              </w:rPr>
            </w:pPr>
          </w:p>
        </w:tc>
      </w:tr>
      <w:tr w:rsidR="00597F71" w:rsidRPr="00A9544D" w14:paraId="1DBC238B" w14:textId="77777777" w:rsidTr="00597F71">
        <w:tc>
          <w:tcPr>
            <w:tcW w:w="851" w:type="dxa"/>
            <w:tcBorders>
              <w:top w:val="single" w:sz="4" w:space="0" w:color="auto"/>
              <w:left w:val="single" w:sz="4" w:space="0" w:color="auto"/>
              <w:bottom w:val="single" w:sz="4" w:space="0" w:color="auto"/>
              <w:right w:val="single" w:sz="4" w:space="0" w:color="auto"/>
            </w:tcBorders>
          </w:tcPr>
          <w:p w14:paraId="38D96DD5" w14:textId="77777777" w:rsidR="00597F71" w:rsidRPr="00A9544D" w:rsidRDefault="00597F71" w:rsidP="00597F71">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08575169" w14:textId="77777777" w:rsidR="00597F71" w:rsidRPr="00A9544D" w:rsidRDefault="00597F71" w:rsidP="00597F71">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alarm bezdechu (model 9847)</w:t>
            </w:r>
          </w:p>
        </w:tc>
        <w:tc>
          <w:tcPr>
            <w:tcW w:w="2694" w:type="dxa"/>
            <w:tcBorders>
              <w:top w:val="single" w:sz="4" w:space="0" w:color="auto"/>
              <w:left w:val="single" w:sz="4" w:space="0" w:color="auto"/>
              <w:bottom w:val="single" w:sz="4" w:space="0" w:color="auto"/>
              <w:right w:val="single" w:sz="4" w:space="0" w:color="auto"/>
            </w:tcBorders>
          </w:tcPr>
          <w:p w14:paraId="18DAD222" w14:textId="77777777" w:rsidR="00597F71" w:rsidRPr="00A9544D" w:rsidRDefault="00597F71" w:rsidP="00597F71">
            <w:pPr>
              <w:rPr>
                <w:rFonts w:ascii="Tahoma" w:hAnsi="Tahoma" w:cs="Tahoma"/>
                <w:sz w:val="18"/>
                <w:szCs w:val="18"/>
              </w:rPr>
            </w:pPr>
          </w:p>
        </w:tc>
      </w:tr>
      <w:tr w:rsidR="00597F71" w:rsidRPr="00A9544D" w14:paraId="5524614D" w14:textId="77777777" w:rsidTr="00597F71">
        <w:tc>
          <w:tcPr>
            <w:tcW w:w="851" w:type="dxa"/>
            <w:tcBorders>
              <w:top w:val="single" w:sz="4" w:space="0" w:color="auto"/>
              <w:left w:val="single" w:sz="4" w:space="0" w:color="auto"/>
              <w:bottom w:val="single" w:sz="4" w:space="0" w:color="auto"/>
              <w:right w:val="single" w:sz="4" w:space="0" w:color="auto"/>
            </w:tcBorders>
          </w:tcPr>
          <w:p w14:paraId="55AC4005" w14:textId="77777777" w:rsidR="00597F71" w:rsidRPr="00A9544D" w:rsidRDefault="00597F71" w:rsidP="00597F71">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4C20E651" w14:textId="77777777" w:rsidR="00597F71" w:rsidRPr="00A9544D" w:rsidRDefault="00597F71" w:rsidP="00597F71">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alarm niskiego i wysokiego poziomu SpO2 i pulsu (model 9847)</w:t>
            </w:r>
          </w:p>
        </w:tc>
        <w:tc>
          <w:tcPr>
            <w:tcW w:w="2694" w:type="dxa"/>
            <w:tcBorders>
              <w:top w:val="single" w:sz="4" w:space="0" w:color="auto"/>
              <w:left w:val="single" w:sz="4" w:space="0" w:color="auto"/>
              <w:bottom w:val="single" w:sz="4" w:space="0" w:color="auto"/>
              <w:right w:val="single" w:sz="4" w:space="0" w:color="auto"/>
            </w:tcBorders>
          </w:tcPr>
          <w:p w14:paraId="25309DD9" w14:textId="77777777" w:rsidR="00597F71" w:rsidRPr="00A9544D" w:rsidRDefault="00597F71" w:rsidP="00597F71">
            <w:pPr>
              <w:rPr>
                <w:rFonts w:ascii="Tahoma" w:hAnsi="Tahoma" w:cs="Tahoma"/>
                <w:sz w:val="18"/>
                <w:szCs w:val="18"/>
              </w:rPr>
            </w:pPr>
          </w:p>
        </w:tc>
      </w:tr>
      <w:tr w:rsidR="00597F71" w:rsidRPr="00A9544D" w14:paraId="00DBA3C2" w14:textId="77777777" w:rsidTr="00597F71">
        <w:tc>
          <w:tcPr>
            <w:tcW w:w="851" w:type="dxa"/>
            <w:tcBorders>
              <w:top w:val="single" w:sz="4" w:space="0" w:color="auto"/>
              <w:left w:val="single" w:sz="4" w:space="0" w:color="auto"/>
              <w:bottom w:val="single" w:sz="4" w:space="0" w:color="auto"/>
              <w:right w:val="single" w:sz="4" w:space="0" w:color="auto"/>
            </w:tcBorders>
          </w:tcPr>
          <w:p w14:paraId="6FB5AE25" w14:textId="77777777" w:rsidR="00597F71" w:rsidRPr="00A9544D" w:rsidRDefault="00597F71" w:rsidP="00597F71">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27E6C637" w14:textId="77777777" w:rsidR="00597F71" w:rsidRPr="00A9544D" w:rsidRDefault="00597F71" w:rsidP="00597F71">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pamięć wyników pomiarów SpO2 i pulsu</w:t>
            </w:r>
          </w:p>
        </w:tc>
        <w:tc>
          <w:tcPr>
            <w:tcW w:w="2694" w:type="dxa"/>
            <w:tcBorders>
              <w:top w:val="single" w:sz="4" w:space="0" w:color="auto"/>
              <w:left w:val="single" w:sz="4" w:space="0" w:color="auto"/>
              <w:bottom w:val="single" w:sz="4" w:space="0" w:color="auto"/>
              <w:right w:val="single" w:sz="4" w:space="0" w:color="auto"/>
            </w:tcBorders>
          </w:tcPr>
          <w:p w14:paraId="5B4F00B9" w14:textId="77777777" w:rsidR="00597F71" w:rsidRPr="00A9544D" w:rsidRDefault="00597F71" w:rsidP="00597F71">
            <w:pPr>
              <w:rPr>
                <w:rFonts w:ascii="Tahoma" w:hAnsi="Tahoma" w:cs="Tahoma"/>
                <w:sz w:val="18"/>
                <w:szCs w:val="18"/>
              </w:rPr>
            </w:pPr>
          </w:p>
        </w:tc>
      </w:tr>
      <w:tr w:rsidR="00597F71" w:rsidRPr="00A9544D" w14:paraId="7B15D8EC" w14:textId="77777777" w:rsidTr="00597F71">
        <w:tc>
          <w:tcPr>
            <w:tcW w:w="851" w:type="dxa"/>
            <w:tcBorders>
              <w:top w:val="single" w:sz="4" w:space="0" w:color="auto"/>
              <w:left w:val="single" w:sz="4" w:space="0" w:color="auto"/>
              <w:bottom w:val="single" w:sz="4" w:space="0" w:color="auto"/>
              <w:right w:val="single" w:sz="4" w:space="0" w:color="auto"/>
            </w:tcBorders>
          </w:tcPr>
          <w:p w14:paraId="05260832" w14:textId="77777777" w:rsidR="00597F71" w:rsidRPr="00A9544D" w:rsidRDefault="00597F71" w:rsidP="00597F71">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1F151AEB" w14:textId="77777777" w:rsidR="00597F71" w:rsidRPr="00A9544D" w:rsidRDefault="00597F71" w:rsidP="00597F71">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zasilanie bateryjne</w:t>
            </w:r>
          </w:p>
        </w:tc>
        <w:tc>
          <w:tcPr>
            <w:tcW w:w="2694" w:type="dxa"/>
            <w:tcBorders>
              <w:top w:val="single" w:sz="4" w:space="0" w:color="auto"/>
              <w:left w:val="single" w:sz="4" w:space="0" w:color="auto"/>
              <w:bottom w:val="single" w:sz="4" w:space="0" w:color="auto"/>
              <w:right w:val="single" w:sz="4" w:space="0" w:color="auto"/>
            </w:tcBorders>
          </w:tcPr>
          <w:p w14:paraId="07B6638D" w14:textId="77777777" w:rsidR="00597F71" w:rsidRPr="00A9544D" w:rsidRDefault="00597F71" w:rsidP="00597F71">
            <w:pPr>
              <w:rPr>
                <w:rFonts w:ascii="Tahoma" w:hAnsi="Tahoma" w:cs="Tahoma"/>
                <w:sz w:val="18"/>
                <w:szCs w:val="18"/>
              </w:rPr>
            </w:pPr>
          </w:p>
        </w:tc>
      </w:tr>
      <w:tr w:rsidR="00597F71" w:rsidRPr="00A9544D" w14:paraId="3142BC4D" w14:textId="77777777" w:rsidTr="00597F71">
        <w:tc>
          <w:tcPr>
            <w:tcW w:w="851" w:type="dxa"/>
            <w:tcBorders>
              <w:top w:val="single" w:sz="4" w:space="0" w:color="auto"/>
              <w:left w:val="single" w:sz="4" w:space="0" w:color="auto"/>
              <w:bottom w:val="single" w:sz="4" w:space="0" w:color="auto"/>
              <w:right w:val="single" w:sz="4" w:space="0" w:color="auto"/>
            </w:tcBorders>
          </w:tcPr>
          <w:p w14:paraId="102FBCE0" w14:textId="77777777" w:rsidR="00597F71" w:rsidRPr="00A9544D" w:rsidRDefault="00597F71" w:rsidP="00597F71">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126DA53C" w14:textId="77777777" w:rsidR="00597F71" w:rsidRPr="00A9544D" w:rsidRDefault="00597F71" w:rsidP="00597F71">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długi czas pracy na komplecie baterii min. 20 godzin</w:t>
            </w:r>
          </w:p>
        </w:tc>
        <w:tc>
          <w:tcPr>
            <w:tcW w:w="2694" w:type="dxa"/>
            <w:tcBorders>
              <w:top w:val="single" w:sz="4" w:space="0" w:color="auto"/>
              <w:left w:val="single" w:sz="4" w:space="0" w:color="auto"/>
              <w:bottom w:val="single" w:sz="4" w:space="0" w:color="auto"/>
              <w:right w:val="single" w:sz="4" w:space="0" w:color="auto"/>
            </w:tcBorders>
          </w:tcPr>
          <w:p w14:paraId="1368A9B2" w14:textId="77777777" w:rsidR="00597F71" w:rsidRPr="00A9544D" w:rsidRDefault="00597F71" w:rsidP="00597F71">
            <w:pPr>
              <w:rPr>
                <w:rFonts w:ascii="Tahoma" w:hAnsi="Tahoma" w:cs="Tahoma"/>
                <w:sz w:val="18"/>
                <w:szCs w:val="18"/>
              </w:rPr>
            </w:pPr>
          </w:p>
        </w:tc>
      </w:tr>
      <w:tr w:rsidR="00597F71" w:rsidRPr="00A9544D" w14:paraId="3D85778C" w14:textId="77777777" w:rsidTr="00597F71">
        <w:tc>
          <w:tcPr>
            <w:tcW w:w="851" w:type="dxa"/>
            <w:tcBorders>
              <w:top w:val="single" w:sz="4" w:space="0" w:color="auto"/>
              <w:left w:val="single" w:sz="4" w:space="0" w:color="auto"/>
              <w:bottom w:val="single" w:sz="4" w:space="0" w:color="auto"/>
              <w:right w:val="single" w:sz="4" w:space="0" w:color="auto"/>
            </w:tcBorders>
          </w:tcPr>
          <w:p w14:paraId="683E9702" w14:textId="77777777" w:rsidR="00597F71" w:rsidRPr="00A9544D" w:rsidRDefault="00597F71" w:rsidP="00597F71">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44341B0B" w14:textId="77777777" w:rsidR="00597F71" w:rsidRPr="00A9544D" w:rsidRDefault="00597F71" w:rsidP="00597F71">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możliwość współpracy z szeroką gamą czujników</w:t>
            </w:r>
          </w:p>
        </w:tc>
        <w:tc>
          <w:tcPr>
            <w:tcW w:w="2694" w:type="dxa"/>
            <w:tcBorders>
              <w:top w:val="single" w:sz="4" w:space="0" w:color="auto"/>
              <w:left w:val="single" w:sz="4" w:space="0" w:color="auto"/>
              <w:bottom w:val="single" w:sz="4" w:space="0" w:color="auto"/>
              <w:right w:val="single" w:sz="4" w:space="0" w:color="auto"/>
            </w:tcBorders>
          </w:tcPr>
          <w:p w14:paraId="1DFE3D61" w14:textId="77777777" w:rsidR="00597F71" w:rsidRPr="00A9544D" w:rsidRDefault="00597F71" w:rsidP="00597F71">
            <w:pPr>
              <w:rPr>
                <w:rFonts w:ascii="Tahoma" w:hAnsi="Tahoma" w:cs="Tahoma"/>
                <w:sz w:val="18"/>
                <w:szCs w:val="18"/>
              </w:rPr>
            </w:pPr>
          </w:p>
        </w:tc>
      </w:tr>
      <w:tr w:rsidR="00597F71" w:rsidRPr="00A9544D" w14:paraId="6A1133EB" w14:textId="77777777" w:rsidTr="00597F71">
        <w:tc>
          <w:tcPr>
            <w:tcW w:w="851" w:type="dxa"/>
            <w:tcBorders>
              <w:top w:val="single" w:sz="4" w:space="0" w:color="auto"/>
              <w:left w:val="single" w:sz="4" w:space="0" w:color="auto"/>
              <w:bottom w:val="single" w:sz="4" w:space="0" w:color="auto"/>
              <w:right w:val="single" w:sz="4" w:space="0" w:color="auto"/>
            </w:tcBorders>
          </w:tcPr>
          <w:p w14:paraId="4448105F" w14:textId="77777777" w:rsidR="00597F71" w:rsidRPr="00A9544D" w:rsidRDefault="00597F71" w:rsidP="00597F71">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1BA8F68A" w14:textId="77777777" w:rsidR="00597F71" w:rsidRPr="00A9544D" w:rsidRDefault="00597F71" w:rsidP="00597F71">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wysoka odporność na uszkodzenia</w:t>
            </w:r>
          </w:p>
        </w:tc>
        <w:tc>
          <w:tcPr>
            <w:tcW w:w="2694" w:type="dxa"/>
            <w:tcBorders>
              <w:top w:val="single" w:sz="4" w:space="0" w:color="auto"/>
              <w:left w:val="single" w:sz="4" w:space="0" w:color="auto"/>
              <w:bottom w:val="single" w:sz="4" w:space="0" w:color="auto"/>
              <w:right w:val="single" w:sz="4" w:space="0" w:color="auto"/>
            </w:tcBorders>
          </w:tcPr>
          <w:p w14:paraId="3C06C06F" w14:textId="77777777" w:rsidR="00597F71" w:rsidRPr="00A9544D" w:rsidRDefault="00597F71" w:rsidP="00597F71">
            <w:pPr>
              <w:rPr>
                <w:rFonts w:ascii="Tahoma" w:hAnsi="Tahoma" w:cs="Tahoma"/>
                <w:sz w:val="18"/>
                <w:szCs w:val="18"/>
              </w:rPr>
            </w:pPr>
          </w:p>
        </w:tc>
      </w:tr>
      <w:tr w:rsidR="00597F71" w:rsidRPr="00A9544D" w14:paraId="58BEC865" w14:textId="77777777" w:rsidTr="00597F71">
        <w:tc>
          <w:tcPr>
            <w:tcW w:w="851" w:type="dxa"/>
            <w:tcBorders>
              <w:top w:val="single" w:sz="4" w:space="0" w:color="auto"/>
              <w:left w:val="single" w:sz="4" w:space="0" w:color="auto"/>
              <w:bottom w:val="single" w:sz="4" w:space="0" w:color="auto"/>
              <w:right w:val="single" w:sz="4" w:space="0" w:color="auto"/>
            </w:tcBorders>
          </w:tcPr>
          <w:p w14:paraId="3101B728" w14:textId="77777777" w:rsidR="00597F71" w:rsidRPr="00A9544D" w:rsidRDefault="00597F71" w:rsidP="00597F71">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29DC4BE1" w14:textId="77777777" w:rsidR="00597F71" w:rsidRPr="00A9544D" w:rsidRDefault="00597F71" w:rsidP="00597F71">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prosta obsługa</w:t>
            </w:r>
          </w:p>
        </w:tc>
        <w:tc>
          <w:tcPr>
            <w:tcW w:w="2694" w:type="dxa"/>
            <w:tcBorders>
              <w:top w:val="single" w:sz="4" w:space="0" w:color="auto"/>
              <w:left w:val="single" w:sz="4" w:space="0" w:color="auto"/>
              <w:bottom w:val="single" w:sz="4" w:space="0" w:color="auto"/>
              <w:right w:val="single" w:sz="4" w:space="0" w:color="auto"/>
            </w:tcBorders>
          </w:tcPr>
          <w:p w14:paraId="0357C21F" w14:textId="77777777" w:rsidR="00597F71" w:rsidRPr="00A9544D" w:rsidRDefault="00597F71" w:rsidP="00597F71">
            <w:pPr>
              <w:rPr>
                <w:rFonts w:ascii="Tahoma" w:hAnsi="Tahoma" w:cs="Tahoma"/>
                <w:sz w:val="18"/>
                <w:szCs w:val="18"/>
              </w:rPr>
            </w:pPr>
          </w:p>
        </w:tc>
      </w:tr>
      <w:tr w:rsidR="00597F71" w:rsidRPr="00A9544D" w14:paraId="36544D14" w14:textId="77777777" w:rsidTr="00597F71">
        <w:tc>
          <w:tcPr>
            <w:tcW w:w="851" w:type="dxa"/>
            <w:tcBorders>
              <w:top w:val="single" w:sz="4" w:space="0" w:color="auto"/>
              <w:left w:val="single" w:sz="4" w:space="0" w:color="auto"/>
              <w:bottom w:val="single" w:sz="4" w:space="0" w:color="auto"/>
              <w:right w:val="single" w:sz="4" w:space="0" w:color="auto"/>
            </w:tcBorders>
          </w:tcPr>
          <w:p w14:paraId="2A1AC02E" w14:textId="77777777" w:rsidR="00597F71" w:rsidRPr="00A9544D" w:rsidRDefault="00597F71" w:rsidP="00597F71">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5F4B775B" w14:textId="77777777" w:rsidR="00597F71" w:rsidRPr="00A9544D" w:rsidRDefault="00597F71" w:rsidP="00597F71">
            <w:pPr>
              <w:spacing w:after="120"/>
              <w:rPr>
                <w:rFonts w:ascii="Tahoma" w:hAnsi="Tahoma" w:cs="Tahoma"/>
                <w:sz w:val="18"/>
                <w:szCs w:val="18"/>
              </w:rPr>
            </w:pPr>
            <w:r w:rsidRPr="00A9544D">
              <w:rPr>
                <w:rFonts w:ascii="Tahoma" w:eastAsia="ArialMT" w:hAnsi="Tahoma" w:cs="Tahoma"/>
                <w:color w:val="000000"/>
                <w:kern w:val="3"/>
                <w:sz w:val="18"/>
                <w:szCs w:val="18"/>
                <w:lang w:eastAsia="zh-CN" w:bidi="hi-IN"/>
              </w:rPr>
              <w:t>niewielkie wymiary i ciężar</w:t>
            </w:r>
          </w:p>
        </w:tc>
        <w:tc>
          <w:tcPr>
            <w:tcW w:w="2694" w:type="dxa"/>
            <w:tcBorders>
              <w:top w:val="single" w:sz="4" w:space="0" w:color="auto"/>
              <w:left w:val="single" w:sz="4" w:space="0" w:color="auto"/>
              <w:bottom w:val="single" w:sz="4" w:space="0" w:color="auto"/>
              <w:right w:val="single" w:sz="4" w:space="0" w:color="auto"/>
            </w:tcBorders>
          </w:tcPr>
          <w:p w14:paraId="6D2EC54F" w14:textId="77777777" w:rsidR="00597F71" w:rsidRPr="00A9544D" w:rsidRDefault="00597F71" w:rsidP="00597F71">
            <w:pPr>
              <w:rPr>
                <w:rFonts w:ascii="Tahoma" w:hAnsi="Tahoma" w:cs="Tahoma"/>
                <w:sz w:val="18"/>
                <w:szCs w:val="18"/>
              </w:rPr>
            </w:pPr>
          </w:p>
        </w:tc>
      </w:tr>
      <w:tr w:rsidR="00597F71" w:rsidRPr="00A9544D" w14:paraId="336F10B9" w14:textId="77777777" w:rsidTr="00597F71">
        <w:tc>
          <w:tcPr>
            <w:tcW w:w="851" w:type="dxa"/>
            <w:tcBorders>
              <w:top w:val="single" w:sz="4" w:space="0" w:color="auto"/>
              <w:left w:val="single" w:sz="4" w:space="0" w:color="auto"/>
              <w:bottom w:val="single" w:sz="4" w:space="0" w:color="auto"/>
              <w:right w:val="single" w:sz="4" w:space="0" w:color="auto"/>
            </w:tcBorders>
          </w:tcPr>
          <w:p w14:paraId="5B1DC8F6" w14:textId="77777777" w:rsidR="00597F71" w:rsidRPr="00A9544D" w:rsidRDefault="00597F71" w:rsidP="00597F71">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20B37743" w14:textId="77777777" w:rsidR="00597F71" w:rsidRPr="00A9544D" w:rsidRDefault="00597F71" w:rsidP="00597F71">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zakres pomiaru saturacji SpO2: 0 – 100%,</w:t>
            </w:r>
          </w:p>
          <w:p w14:paraId="1FF2FC6A" w14:textId="77777777" w:rsidR="00597F71" w:rsidRPr="00A9544D" w:rsidRDefault="00597F71" w:rsidP="00597F71">
            <w:pPr>
              <w:widowControl w:val="0"/>
              <w:suppressAutoHyphens/>
              <w:autoSpaceDE w:val="0"/>
              <w:autoSpaceDN w:val="0"/>
              <w:textAlignment w:val="baseline"/>
              <w:rPr>
                <w:rFonts w:ascii="Tahoma" w:eastAsia="ArialMT"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dokładność ± 2 cyfry w zakresie 70 – 100%</w:t>
            </w:r>
          </w:p>
        </w:tc>
        <w:tc>
          <w:tcPr>
            <w:tcW w:w="2694" w:type="dxa"/>
            <w:tcBorders>
              <w:top w:val="single" w:sz="4" w:space="0" w:color="auto"/>
              <w:left w:val="single" w:sz="4" w:space="0" w:color="auto"/>
              <w:bottom w:val="single" w:sz="4" w:space="0" w:color="auto"/>
              <w:right w:val="single" w:sz="4" w:space="0" w:color="auto"/>
            </w:tcBorders>
          </w:tcPr>
          <w:p w14:paraId="47CA3564" w14:textId="77777777" w:rsidR="00597F71" w:rsidRPr="00A9544D" w:rsidRDefault="00597F71" w:rsidP="00597F71">
            <w:pPr>
              <w:rPr>
                <w:rFonts w:ascii="Tahoma" w:hAnsi="Tahoma" w:cs="Tahoma"/>
                <w:sz w:val="18"/>
                <w:szCs w:val="18"/>
              </w:rPr>
            </w:pPr>
          </w:p>
        </w:tc>
      </w:tr>
      <w:tr w:rsidR="00597F71" w:rsidRPr="00A9544D" w14:paraId="681781DB" w14:textId="77777777" w:rsidTr="00597F71">
        <w:tc>
          <w:tcPr>
            <w:tcW w:w="851" w:type="dxa"/>
            <w:tcBorders>
              <w:top w:val="single" w:sz="4" w:space="0" w:color="auto"/>
              <w:left w:val="single" w:sz="4" w:space="0" w:color="auto"/>
              <w:bottom w:val="single" w:sz="4" w:space="0" w:color="auto"/>
              <w:right w:val="single" w:sz="4" w:space="0" w:color="auto"/>
            </w:tcBorders>
          </w:tcPr>
          <w:p w14:paraId="46E1696A" w14:textId="77777777" w:rsidR="00597F71" w:rsidRPr="00A9544D" w:rsidRDefault="00597F71" w:rsidP="00597F71">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5095EA0A" w14:textId="77777777" w:rsidR="00597F71" w:rsidRPr="00A9544D" w:rsidRDefault="00597F71" w:rsidP="00597F71">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 xml:space="preserve">zakres pomiaru częstości pulsu: 18 – 300 </w:t>
            </w:r>
            <w:proofErr w:type="spellStart"/>
            <w:r w:rsidRPr="00A9544D">
              <w:rPr>
                <w:rFonts w:ascii="Tahoma" w:eastAsia="ArialMT" w:hAnsi="Tahoma" w:cs="Tahoma"/>
                <w:color w:val="000000"/>
                <w:kern w:val="3"/>
                <w:sz w:val="18"/>
                <w:szCs w:val="18"/>
                <w:lang w:eastAsia="zh-CN" w:bidi="hi-IN"/>
              </w:rPr>
              <w:t>ppm</w:t>
            </w:r>
            <w:proofErr w:type="spellEnd"/>
            <w:r w:rsidRPr="00A9544D">
              <w:rPr>
                <w:rFonts w:ascii="Tahoma" w:eastAsia="ArialMT" w:hAnsi="Tahoma" w:cs="Tahoma"/>
                <w:color w:val="000000"/>
                <w:kern w:val="3"/>
                <w:sz w:val="18"/>
                <w:szCs w:val="18"/>
                <w:lang w:eastAsia="zh-CN" w:bidi="hi-IN"/>
              </w:rPr>
              <w:t>,</w:t>
            </w:r>
          </w:p>
          <w:p w14:paraId="22405601" w14:textId="77777777" w:rsidR="00597F71" w:rsidRPr="00A9544D" w:rsidRDefault="00597F71" w:rsidP="00597F71">
            <w:pPr>
              <w:widowControl w:val="0"/>
              <w:suppressAutoHyphens/>
              <w:autoSpaceDE w:val="0"/>
              <w:autoSpaceDN w:val="0"/>
              <w:textAlignment w:val="baseline"/>
              <w:rPr>
                <w:rFonts w:ascii="Tahoma" w:eastAsia="ArialMT"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dokładność ± 3% ± 1 cyfra</w:t>
            </w:r>
          </w:p>
        </w:tc>
        <w:tc>
          <w:tcPr>
            <w:tcW w:w="2694" w:type="dxa"/>
            <w:tcBorders>
              <w:top w:val="single" w:sz="4" w:space="0" w:color="auto"/>
              <w:left w:val="single" w:sz="4" w:space="0" w:color="auto"/>
              <w:bottom w:val="single" w:sz="4" w:space="0" w:color="auto"/>
              <w:right w:val="single" w:sz="4" w:space="0" w:color="auto"/>
            </w:tcBorders>
          </w:tcPr>
          <w:p w14:paraId="19302C13" w14:textId="77777777" w:rsidR="00597F71" w:rsidRPr="00A9544D" w:rsidRDefault="00597F71" w:rsidP="00597F71">
            <w:pPr>
              <w:rPr>
                <w:rFonts w:ascii="Tahoma" w:hAnsi="Tahoma" w:cs="Tahoma"/>
                <w:sz w:val="18"/>
                <w:szCs w:val="18"/>
              </w:rPr>
            </w:pPr>
          </w:p>
        </w:tc>
      </w:tr>
      <w:tr w:rsidR="00597F71" w:rsidRPr="00A9544D" w14:paraId="27607BCA" w14:textId="77777777" w:rsidTr="00597F71">
        <w:tc>
          <w:tcPr>
            <w:tcW w:w="851" w:type="dxa"/>
            <w:tcBorders>
              <w:top w:val="single" w:sz="4" w:space="0" w:color="auto"/>
              <w:left w:val="single" w:sz="4" w:space="0" w:color="auto"/>
              <w:bottom w:val="single" w:sz="4" w:space="0" w:color="auto"/>
              <w:right w:val="single" w:sz="4" w:space="0" w:color="auto"/>
            </w:tcBorders>
          </w:tcPr>
          <w:p w14:paraId="68DDAE29" w14:textId="77777777" w:rsidR="00597F71" w:rsidRPr="00A9544D" w:rsidRDefault="00597F71" w:rsidP="00597F71">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1B6F418D" w14:textId="77777777" w:rsidR="00597F71" w:rsidRPr="00A9544D" w:rsidRDefault="00597F71" w:rsidP="00597F71">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zakres pomiaru CO2: 0 – 75 mmHg</w:t>
            </w:r>
          </w:p>
        </w:tc>
        <w:tc>
          <w:tcPr>
            <w:tcW w:w="2694" w:type="dxa"/>
            <w:tcBorders>
              <w:top w:val="single" w:sz="4" w:space="0" w:color="auto"/>
              <w:left w:val="single" w:sz="4" w:space="0" w:color="auto"/>
              <w:bottom w:val="single" w:sz="4" w:space="0" w:color="auto"/>
              <w:right w:val="single" w:sz="4" w:space="0" w:color="auto"/>
            </w:tcBorders>
          </w:tcPr>
          <w:p w14:paraId="16326BDB" w14:textId="77777777" w:rsidR="00597F71" w:rsidRPr="00A9544D" w:rsidRDefault="00597F71" w:rsidP="00597F71">
            <w:pPr>
              <w:rPr>
                <w:rFonts w:ascii="Tahoma" w:hAnsi="Tahoma" w:cs="Tahoma"/>
                <w:sz w:val="18"/>
                <w:szCs w:val="18"/>
              </w:rPr>
            </w:pPr>
          </w:p>
        </w:tc>
      </w:tr>
      <w:tr w:rsidR="00597F71" w:rsidRPr="00A9544D" w14:paraId="21104905" w14:textId="77777777" w:rsidTr="00597F71">
        <w:tc>
          <w:tcPr>
            <w:tcW w:w="851" w:type="dxa"/>
            <w:tcBorders>
              <w:top w:val="single" w:sz="4" w:space="0" w:color="auto"/>
              <w:left w:val="single" w:sz="4" w:space="0" w:color="auto"/>
              <w:bottom w:val="single" w:sz="4" w:space="0" w:color="auto"/>
              <w:right w:val="single" w:sz="4" w:space="0" w:color="auto"/>
            </w:tcBorders>
          </w:tcPr>
          <w:p w14:paraId="3B79B5F2" w14:textId="77777777" w:rsidR="00597F71" w:rsidRPr="00A9544D" w:rsidRDefault="00597F71" w:rsidP="00597F71">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4745DC48" w14:textId="77777777" w:rsidR="00597F71" w:rsidRPr="00A9544D" w:rsidRDefault="00597F71" w:rsidP="00597F71">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zakres pomiaru respiracji: 1 – 60 oddechów / min</w:t>
            </w:r>
          </w:p>
        </w:tc>
        <w:tc>
          <w:tcPr>
            <w:tcW w:w="2694" w:type="dxa"/>
            <w:tcBorders>
              <w:top w:val="single" w:sz="4" w:space="0" w:color="auto"/>
              <w:left w:val="single" w:sz="4" w:space="0" w:color="auto"/>
              <w:bottom w:val="single" w:sz="4" w:space="0" w:color="auto"/>
              <w:right w:val="single" w:sz="4" w:space="0" w:color="auto"/>
            </w:tcBorders>
          </w:tcPr>
          <w:p w14:paraId="5E20880D" w14:textId="77777777" w:rsidR="00597F71" w:rsidRPr="00A9544D" w:rsidRDefault="00597F71" w:rsidP="00597F71">
            <w:pPr>
              <w:rPr>
                <w:rFonts w:ascii="Tahoma" w:hAnsi="Tahoma" w:cs="Tahoma"/>
                <w:sz w:val="18"/>
                <w:szCs w:val="18"/>
              </w:rPr>
            </w:pPr>
          </w:p>
        </w:tc>
      </w:tr>
      <w:tr w:rsidR="00597F71" w:rsidRPr="00A9544D" w14:paraId="0F3AD400" w14:textId="77777777" w:rsidTr="00597F71">
        <w:tc>
          <w:tcPr>
            <w:tcW w:w="851" w:type="dxa"/>
            <w:tcBorders>
              <w:top w:val="single" w:sz="4" w:space="0" w:color="auto"/>
              <w:left w:val="single" w:sz="4" w:space="0" w:color="auto"/>
              <w:bottom w:val="single" w:sz="4" w:space="0" w:color="auto"/>
              <w:right w:val="single" w:sz="4" w:space="0" w:color="auto"/>
            </w:tcBorders>
          </w:tcPr>
          <w:p w14:paraId="08CE06AF" w14:textId="77777777" w:rsidR="00597F71" w:rsidRPr="00A9544D" w:rsidRDefault="00597F71" w:rsidP="00597F71">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62E30E16" w14:textId="77777777" w:rsidR="00597F71" w:rsidRPr="00A9544D" w:rsidRDefault="00597F71" w:rsidP="00597F71">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próg detekcji oddechu: 5 mmHg</w:t>
            </w:r>
          </w:p>
        </w:tc>
        <w:tc>
          <w:tcPr>
            <w:tcW w:w="2694" w:type="dxa"/>
            <w:tcBorders>
              <w:top w:val="single" w:sz="4" w:space="0" w:color="auto"/>
              <w:left w:val="single" w:sz="4" w:space="0" w:color="auto"/>
              <w:bottom w:val="single" w:sz="4" w:space="0" w:color="auto"/>
              <w:right w:val="single" w:sz="4" w:space="0" w:color="auto"/>
            </w:tcBorders>
          </w:tcPr>
          <w:p w14:paraId="3BA049C5" w14:textId="77777777" w:rsidR="00597F71" w:rsidRPr="00A9544D" w:rsidRDefault="00597F71" w:rsidP="00597F71">
            <w:pPr>
              <w:rPr>
                <w:rFonts w:ascii="Tahoma" w:hAnsi="Tahoma" w:cs="Tahoma"/>
                <w:sz w:val="18"/>
                <w:szCs w:val="18"/>
              </w:rPr>
            </w:pPr>
          </w:p>
        </w:tc>
      </w:tr>
      <w:tr w:rsidR="00597F71" w:rsidRPr="00A9544D" w14:paraId="6DD28CC6" w14:textId="77777777" w:rsidTr="00597F71">
        <w:tc>
          <w:tcPr>
            <w:tcW w:w="851" w:type="dxa"/>
            <w:tcBorders>
              <w:top w:val="single" w:sz="4" w:space="0" w:color="auto"/>
              <w:left w:val="single" w:sz="4" w:space="0" w:color="auto"/>
              <w:bottom w:val="single" w:sz="4" w:space="0" w:color="auto"/>
              <w:right w:val="single" w:sz="4" w:space="0" w:color="auto"/>
            </w:tcBorders>
          </w:tcPr>
          <w:p w14:paraId="5EE3B7C6" w14:textId="77777777" w:rsidR="00597F71" w:rsidRPr="00A9544D" w:rsidRDefault="00597F71" w:rsidP="00597F71">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610E1479" w14:textId="77777777" w:rsidR="00597F71" w:rsidRPr="00A9544D" w:rsidRDefault="00597F71" w:rsidP="00597F71">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 xml:space="preserve">długości fal pomiarowych: 660 </w:t>
            </w:r>
            <w:proofErr w:type="spellStart"/>
            <w:r w:rsidRPr="00A9544D">
              <w:rPr>
                <w:rFonts w:ascii="Tahoma" w:eastAsia="ArialMT" w:hAnsi="Tahoma" w:cs="Tahoma"/>
                <w:color w:val="000000"/>
                <w:kern w:val="3"/>
                <w:sz w:val="18"/>
                <w:szCs w:val="18"/>
                <w:lang w:eastAsia="zh-CN" w:bidi="hi-IN"/>
              </w:rPr>
              <w:t>nm</w:t>
            </w:r>
            <w:proofErr w:type="spellEnd"/>
            <w:r w:rsidRPr="00A9544D">
              <w:rPr>
                <w:rFonts w:ascii="Tahoma" w:eastAsia="ArialMT" w:hAnsi="Tahoma" w:cs="Tahoma"/>
                <w:color w:val="000000"/>
                <w:kern w:val="3"/>
                <w:sz w:val="18"/>
                <w:szCs w:val="18"/>
                <w:lang w:eastAsia="zh-CN" w:bidi="hi-IN"/>
              </w:rPr>
              <w:t xml:space="preserve"> (czerwona)</w:t>
            </w:r>
          </w:p>
          <w:p w14:paraId="74345539" w14:textId="77777777" w:rsidR="00597F71" w:rsidRPr="00A9544D" w:rsidRDefault="00597F71" w:rsidP="00597F71">
            <w:pPr>
              <w:widowControl w:val="0"/>
              <w:suppressAutoHyphens/>
              <w:autoSpaceDE w:val="0"/>
              <w:autoSpaceDN w:val="0"/>
              <w:textAlignment w:val="baseline"/>
              <w:rPr>
                <w:rFonts w:ascii="Tahoma" w:eastAsia="ArialMT"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 xml:space="preserve">i 910 </w:t>
            </w:r>
            <w:proofErr w:type="spellStart"/>
            <w:r w:rsidRPr="00A9544D">
              <w:rPr>
                <w:rFonts w:ascii="Tahoma" w:eastAsia="ArialMT" w:hAnsi="Tahoma" w:cs="Tahoma"/>
                <w:color w:val="000000"/>
                <w:kern w:val="3"/>
                <w:sz w:val="18"/>
                <w:szCs w:val="18"/>
                <w:lang w:eastAsia="zh-CN" w:bidi="hi-IN"/>
              </w:rPr>
              <w:t>nm</w:t>
            </w:r>
            <w:proofErr w:type="spellEnd"/>
            <w:r w:rsidRPr="00A9544D">
              <w:rPr>
                <w:rFonts w:ascii="Tahoma" w:eastAsia="ArialMT" w:hAnsi="Tahoma" w:cs="Tahoma"/>
                <w:color w:val="000000"/>
                <w:kern w:val="3"/>
                <w:sz w:val="18"/>
                <w:szCs w:val="18"/>
                <w:lang w:eastAsia="zh-CN" w:bidi="hi-IN"/>
              </w:rPr>
              <w:t xml:space="preserve"> (podczerwona)</w:t>
            </w:r>
          </w:p>
        </w:tc>
        <w:tc>
          <w:tcPr>
            <w:tcW w:w="2694" w:type="dxa"/>
            <w:tcBorders>
              <w:top w:val="single" w:sz="4" w:space="0" w:color="auto"/>
              <w:left w:val="single" w:sz="4" w:space="0" w:color="auto"/>
              <w:bottom w:val="single" w:sz="4" w:space="0" w:color="auto"/>
              <w:right w:val="single" w:sz="4" w:space="0" w:color="auto"/>
            </w:tcBorders>
          </w:tcPr>
          <w:p w14:paraId="16B661CC" w14:textId="77777777" w:rsidR="00597F71" w:rsidRPr="00A9544D" w:rsidRDefault="00597F71" w:rsidP="00597F71">
            <w:pPr>
              <w:rPr>
                <w:rFonts w:ascii="Tahoma" w:hAnsi="Tahoma" w:cs="Tahoma"/>
                <w:sz w:val="18"/>
                <w:szCs w:val="18"/>
              </w:rPr>
            </w:pPr>
          </w:p>
        </w:tc>
      </w:tr>
      <w:tr w:rsidR="00597F71" w:rsidRPr="00A9544D" w14:paraId="0B7A8347" w14:textId="77777777" w:rsidTr="00597F71">
        <w:tc>
          <w:tcPr>
            <w:tcW w:w="851" w:type="dxa"/>
            <w:tcBorders>
              <w:top w:val="single" w:sz="4" w:space="0" w:color="auto"/>
              <w:left w:val="single" w:sz="4" w:space="0" w:color="auto"/>
              <w:bottom w:val="single" w:sz="4" w:space="0" w:color="auto"/>
              <w:right w:val="single" w:sz="4" w:space="0" w:color="auto"/>
            </w:tcBorders>
          </w:tcPr>
          <w:p w14:paraId="416F7493" w14:textId="77777777" w:rsidR="00597F71" w:rsidRPr="00A9544D" w:rsidRDefault="00597F71" w:rsidP="00597F71">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6BD813ED" w14:textId="77777777" w:rsidR="00597F71" w:rsidRPr="00A9544D" w:rsidRDefault="00597F71" w:rsidP="00597F71">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pamięć: 18 godzin</w:t>
            </w:r>
          </w:p>
        </w:tc>
        <w:tc>
          <w:tcPr>
            <w:tcW w:w="2694" w:type="dxa"/>
            <w:tcBorders>
              <w:top w:val="single" w:sz="4" w:space="0" w:color="auto"/>
              <w:left w:val="single" w:sz="4" w:space="0" w:color="auto"/>
              <w:bottom w:val="single" w:sz="4" w:space="0" w:color="auto"/>
              <w:right w:val="single" w:sz="4" w:space="0" w:color="auto"/>
            </w:tcBorders>
          </w:tcPr>
          <w:p w14:paraId="5B8153D9" w14:textId="77777777" w:rsidR="00597F71" w:rsidRPr="00A9544D" w:rsidRDefault="00597F71" w:rsidP="00597F71">
            <w:pPr>
              <w:rPr>
                <w:rFonts w:ascii="Tahoma" w:hAnsi="Tahoma" w:cs="Tahoma"/>
                <w:sz w:val="18"/>
                <w:szCs w:val="18"/>
              </w:rPr>
            </w:pPr>
          </w:p>
        </w:tc>
      </w:tr>
      <w:tr w:rsidR="00597F71" w:rsidRPr="00A9544D" w14:paraId="605A121F" w14:textId="77777777" w:rsidTr="00597F71">
        <w:tc>
          <w:tcPr>
            <w:tcW w:w="851" w:type="dxa"/>
            <w:tcBorders>
              <w:top w:val="single" w:sz="4" w:space="0" w:color="auto"/>
              <w:left w:val="single" w:sz="4" w:space="0" w:color="auto"/>
              <w:bottom w:val="single" w:sz="4" w:space="0" w:color="auto"/>
              <w:right w:val="single" w:sz="4" w:space="0" w:color="auto"/>
            </w:tcBorders>
          </w:tcPr>
          <w:p w14:paraId="760AED4B" w14:textId="77777777" w:rsidR="00597F71" w:rsidRPr="00A9544D" w:rsidRDefault="00597F71" w:rsidP="00597F71">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1C3E406C" w14:textId="77777777" w:rsidR="00597F71" w:rsidRPr="00A9544D" w:rsidRDefault="00597F71" w:rsidP="00597F71">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temperatura pracy: od −20 do +50 °C</w:t>
            </w:r>
          </w:p>
          <w:p w14:paraId="1B3A318C" w14:textId="77777777" w:rsidR="00597F71" w:rsidRPr="00A9544D" w:rsidRDefault="00597F71" w:rsidP="00597F71">
            <w:pPr>
              <w:widowControl w:val="0"/>
              <w:suppressAutoHyphens/>
              <w:autoSpaceDE w:val="0"/>
              <w:autoSpaceDN w:val="0"/>
              <w:textAlignment w:val="baseline"/>
              <w:rPr>
                <w:rFonts w:ascii="Tahoma" w:eastAsia="ArialMT"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w:t>
            </w:r>
            <w:proofErr w:type="spellStart"/>
            <w:r w:rsidRPr="00A9544D">
              <w:rPr>
                <w:rFonts w:ascii="Tahoma" w:eastAsia="ArialMT" w:hAnsi="Tahoma" w:cs="Tahoma"/>
                <w:color w:val="000000"/>
                <w:kern w:val="3"/>
                <w:sz w:val="18"/>
                <w:szCs w:val="18"/>
                <w:lang w:eastAsia="zh-CN" w:bidi="hi-IN"/>
              </w:rPr>
              <w:t>pulsoksymetria</w:t>
            </w:r>
            <w:proofErr w:type="spellEnd"/>
            <w:r w:rsidRPr="00A9544D">
              <w:rPr>
                <w:rFonts w:ascii="Tahoma" w:eastAsia="ArialMT" w:hAnsi="Tahoma" w:cs="Tahoma"/>
                <w:color w:val="000000"/>
                <w:kern w:val="3"/>
                <w:sz w:val="18"/>
                <w:szCs w:val="18"/>
                <w:lang w:eastAsia="zh-CN" w:bidi="hi-IN"/>
              </w:rPr>
              <w:t>) / od 0 do +50 °C (kapnometria)</w:t>
            </w:r>
          </w:p>
        </w:tc>
        <w:tc>
          <w:tcPr>
            <w:tcW w:w="2694" w:type="dxa"/>
            <w:tcBorders>
              <w:top w:val="single" w:sz="4" w:space="0" w:color="auto"/>
              <w:left w:val="single" w:sz="4" w:space="0" w:color="auto"/>
              <w:bottom w:val="single" w:sz="4" w:space="0" w:color="auto"/>
              <w:right w:val="single" w:sz="4" w:space="0" w:color="auto"/>
            </w:tcBorders>
          </w:tcPr>
          <w:p w14:paraId="228B982F" w14:textId="77777777" w:rsidR="00597F71" w:rsidRPr="00A9544D" w:rsidRDefault="00597F71" w:rsidP="00597F71">
            <w:pPr>
              <w:rPr>
                <w:rFonts w:ascii="Tahoma" w:hAnsi="Tahoma" w:cs="Tahoma"/>
                <w:sz w:val="18"/>
                <w:szCs w:val="18"/>
              </w:rPr>
            </w:pPr>
          </w:p>
        </w:tc>
      </w:tr>
      <w:tr w:rsidR="00597F71" w:rsidRPr="00A9544D" w14:paraId="5351CA79" w14:textId="77777777" w:rsidTr="00597F71">
        <w:tc>
          <w:tcPr>
            <w:tcW w:w="851" w:type="dxa"/>
            <w:tcBorders>
              <w:top w:val="single" w:sz="4" w:space="0" w:color="auto"/>
              <w:left w:val="single" w:sz="4" w:space="0" w:color="auto"/>
              <w:bottom w:val="single" w:sz="4" w:space="0" w:color="auto"/>
              <w:right w:val="single" w:sz="4" w:space="0" w:color="auto"/>
            </w:tcBorders>
          </w:tcPr>
          <w:p w14:paraId="7A76214D" w14:textId="77777777" w:rsidR="00597F71" w:rsidRPr="00A9544D" w:rsidRDefault="00597F71" w:rsidP="00597F71">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20E87259" w14:textId="77777777" w:rsidR="00597F71" w:rsidRPr="00A9544D" w:rsidRDefault="00597F71" w:rsidP="00597F71">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wilgotność pracy: 15 – 90% bez kondensacji</w:t>
            </w:r>
          </w:p>
        </w:tc>
        <w:tc>
          <w:tcPr>
            <w:tcW w:w="2694" w:type="dxa"/>
            <w:tcBorders>
              <w:top w:val="single" w:sz="4" w:space="0" w:color="auto"/>
              <w:left w:val="single" w:sz="4" w:space="0" w:color="auto"/>
              <w:bottom w:val="single" w:sz="4" w:space="0" w:color="auto"/>
              <w:right w:val="single" w:sz="4" w:space="0" w:color="auto"/>
            </w:tcBorders>
          </w:tcPr>
          <w:p w14:paraId="10777F0D" w14:textId="77777777" w:rsidR="00597F71" w:rsidRPr="00A9544D" w:rsidRDefault="00597F71" w:rsidP="00597F71">
            <w:pPr>
              <w:rPr>
                <w:rFonts w:ascii="Tahoma" w:hAnsi="Tahoma" w:cs="Tahoma"/>
                <w:sz w:val="18"/>
                <w:szCs w:val="18"/>
              </w:rPr>
            </w:pPr>
          </w:p>
        </w:tc>
      </w:tr>
      <w:tr w:rsidR="00597F71" w:rsidRPr="00A9544D" w14:paraId="069B639C" w14:textId="77777777" w:rsidTr="00597F71">
        <w:tc>
          <w:tcPr>
            <w:tcW w:w="851" w:type="dxa"/>
            <w:tcBorders>
              <w:top w:val="single" w:sz="4" w:space="0" w:color="auto"/>
              <w:left w:val="single" w:sz="4" w:space="0" w:color="auto"/>
              <w:bottom w:val="single" w:sz="4" w:space="0" w:color="auto"/>
              <w:right w:val="single" w:sz="4" w:space="0" w:color="auto"/>
            </w:tcBorders>
          </w:tcPr>
          <w:p w14:paraId="03D15901" w14:textId="77777777" w:rsidR="00597F71" w:rsidRPr="00A9544D" w:rsidRDefault="00597F71" w:rsidP="00597F71">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11503510" w14:textId="77777777" w:rsidR="00597F71" w:rsidRPr="00A9544D" w:rsidRDefault="00597F71" w:rsidP="00597F71">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zasilanie: 6 baterii alkalicznych typu AA</w:t>
            </w:r>
          </w:p>
        </w:tc>
        <w:tc>
          <w:tcPr>
            <w:tcW w:w="2694" w:type="dxa"/>
            <w:tcBorders>
              <w:top w:val="single" w:sz="4" w:space="0" w:color="auto"/>
              <w:left w:val="single" w:sz="4" w:space="0" w:color="auto"/>
              <w:bottom w:val="single" w:sz="4" w:space="0" w:color="auto"/>
              <w:right w:val="single" w:sz="4" w:space="0" w:color="auto"/>
            </w:tcBorders>
          </w:tcPr>
          <w:p w14:paraId="4D10550B" w14:textId="77777777" w:rsidR="00597F71" w:rsidRPr="00A9544D" w:rsidRDefault="00597F71" w:rsidP="00597F71">
            <w:pPr>
              <w:rPr>
                <w:rFonts w:ascii="Tahoma" w:hAnsi="Tahoma" w:cs="Tahoma"/>
                <w:sz w:val="18"/>
                <w:szCs w:val="18"/>
              </w:rPr>
            </w:pPr>
          </w:p>
        </w:tc>
      </w:tr>
      <w:tr w:rsidR="00597F71" w:rsidRPr="00A9544D" w14:paraId="348D6EA9" w14:textId="77777777" w:rsidTr="00597F71">
        <w:tc>
          <w:tcPr>
            <w:tcW w:w="851" w:type="dxa"/>
            <w:tcBorders>
              <w:top w:val="single" w:sz="4" w:space="0" w:color="auto"/>
              <w:left w:val="single" w:sz="4" w:space="0" w:color="auto"/>
              <w:bottom w:val="single" w:sz="4" w:space="0" w:color="auto"/>
              <w:right w:val="single" w:sz="4" w:space="0" w:color="auto"/>
            </w:tcBorders>
          </w:tcPr>
          <w:p w14:paraId="12491EA2" w14:textId="77777777" w:rsidR="00597F71" w:rsidRPr="00A9544D" w:rsidRDefault="00597F71" w:rsidP="00597F71">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1A28E0DB" w14:textId="77777777" w:rsidR="00597F71" w:rsidRPr="00A9544D" w:rsidRDefault="00597F71" w:rsidP="00597F71">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czas pracy: 90 godzin monitorowania SpO2 i pulsu</w:t>
            </w:r>
          </w:p>
          <w:p w14:paraId="2D46E749" w14:textId="77777777" w:rsidR="00597F71" w:rsidRPr="00A9544D" w:rsidRDefault="00597F71" w:rsidP="00597F71">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lub 20 godzin monitorowania SpO2, pulsu i CO2</w:t>
            </w:r>
          </w:p>
        </w:tc>
        <w:tc>
          <w:tcPr>
            <w:tcW w:w="2694" w:type="dxa"/>
            <w:tcBorders>
              <w:top w:val="single" w:sz="4" w:space="0" w:color="auto"/>
              <w:left w:val="single" w:sz="4" w:space="0" w:color="auto"/>
              <w:bottom w:val="single" w:sz="4" w:space="0" w:color="auto"/>
              <w:right w:val="single" w:sz="4" w:space="0" w:color="auto"/>
            </w:tcBorders>
          </w:tcPr>
          <w:p w14:paraId="14239811" w14:textId="77777777" w:rsidR="00597F71" w:rsidRPr="00A9544D" w:rsidRDefault="00597F71" w:rsidP="00597F71">
            <w:pPr>
              <w:rPr>
                <w:rFonts w:ascii="Tahoma" w:hAnsi="Tahoma" w:cs="Tahoma"/>
                <w:sz w:val="18"/>
                <w:szCs w:val="18"/>
              </w:rPr>
            </w:pPr>
          </w:p>
        </w:tc>
      </w:tr>
      <w:tr w:rsidR="00597F71" w:rsidRPr="00A9544D" w14:paraId="47F23AC2" w14:textId="77777777" w:rsidTr="00597F71">
        <w:tc>
          <w:tcPr>
            <w:tcW w:w="851" w:type="dxa"/>
            <w:tcBorders>
              <w:top w:val="single" w:sz="4" w:space="0" w:color="auto"/>
              <w:left w:val="single" w:sz="4" w:space="0" w:color="auto"/>
              <w:bottom w:val="single" w:sz="4" w:space="0" w:color="auto"/>
              <w:right w:val="single" w:sz="4" w:space="0" w:color="auto"/>
            </w:tcBorders>
          </w:tcPr>
          <w:p w14:paraId="30DB22DC" w14:textId="77777777" w:rsidR="00597F71" w:rsidRPr="00A9544D" w:rsidRDefault="00597F71" w:rsidP="00597F71">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61D5271D" w14:textId="77777777" w:rsidR="00597F71" w:rsidRPr="00A9544D" w:rsidRDefault="00597F71" w:rsidP="00597F71">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wymiary: 8 x 15 x 2 cm (+/- 2 cm)</w:t>
            </w:r>
          </w:p>
        </w:tc>
        <w:tc>
          <w:tcPr>
            <w:tcW w:w="2694" w:type="dxa"/>
            <w:tcBorders>
              <w:top w:val="single" w:sz="4" w:space="0" w:color="auto"/>
              <w:left w:val="single" w:sz="4" w:space="0" w:color="auto"/>
              <w:bottom w:val="single" w:sz="4" w:space="0" w:color="auto"/>
              <w:right w:val="single" w:sz="4" w:space="0" w:color="auto"/>
            </w:tcBorders>
          </w:tcPr>
          <w:p w14:paraId="494A7188" w14:textId="77777777" w:rsidR="00597F71" w:rsidRPr="00A9544D" w:rsidRDefault="00597F71" w:rsidP="00597F71">
            <w:pPr>
              <w:rPr>
                <w:rFonts w:ascii="Tahoma" w:hAnsi="Tahoma" w:cs="Tahoma"/>
                <w:sz w:val="18"/>
                <w:szCs w:val="18"/>
              </w:rPr>
            </w:pPr>
          </w:p>
        </w:tc>
      </w:tr>
      <w:tr w:rsidR="00597F71" w:rsidRPr="00A9544D" w14:paraId="3E7B34B6" w14:textId="77777777" w:rsidTr="00597F71">
        <w:tc>
          <w:tcPr>
            <w:tcW w:w="851" w:type="dxa"/>
            <w:tcBorders>
              <w:top w:val="single" w:sz="4" w:space="0" w:color="auto"/>
              <w:left w:val="single" w:sz="4" w:space="0" w:color="auto"/>
              <w:bottom w:val="single" w:sz="4" w:space="0" w:color="auto"/>
              <w:right w:val="single" w:sz="4" w:space="0" w:color="auto"/>
            </w:tcBorders>
          </w:tcPr>
          <w:p w14:paraId="32C501D7" w14:textId="77777777" w:rsidR="00597F71" w:rsidRPr="00A9544D" w:rsidRDefault="00597F71" w:rsidP="00597F71">
            <w:pPr>
              <w:numPr>
                <w:ilvl w:val="0"/>
                <w:numId w:val="81"/>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4AE45505" w14:textId="77777777" w:rsidR="00597F71" w:rsidRPr="00A9544D" w:rsidRDefault="00597F71" w:rsidP="00597F71">
            <w:pPr>
              <w:spacing w:after="120"/>
              <w:rPr>
                <w:rFonts w:ascii="Tahoma" w:eastAsia="ArialMT" w:hAnsi="Tahoma" w:cs="Tahoma"/>
                <w:color w:val="000000"/>
                <w:kern w:val="3"/>
                <w:sz w:val="18"/>
                <w:szCs w:val="18"/>
                <w:lang w:eastAsia="zh-CN" w:bidi="hi-IN"/>
              </w:rPr>
            </w:pPr>
            <w:r w:rsidRPr="00A9544D">
              <w:rPr>
                <w:rFonts w:ascii="Tahoma" w:eastAsia="ArialMT" w:hAnsi="Tahoma" w:cs="Tahoma"/>
                <w:color w:val="000000"/>
                <w:kern w:val="3"/>
                <w:sz w:val="18"/>
                <w:szCs w:val="18"/>
                <w:lang w:eastAsia="zh-CN" w:bidi="hi-IN"/>
              </w:rPr>
              <w:t>waga: 310 g (z kompletem baterii) (+/- 30 g)</w:t>
            </w:r>
          </w:p>
        </w:tc>
        <w:tc>
          <w:tcPr>
            <w:tcW w:w="2694" w:type="dxa"/>
            <w:tcBorders>
              <w:top w:val="single" w:sz="4" w:space="0" w:color="auto"/>
              <w:left w:val="single" w:sz="4" w:space="0" w:color="auto"/>
              <w:bottom w:val="single" w:sz="4" w:space="0" w:color="auto"/>
              <w:right w:val="single" w:sz="4" w:space="0" w:color="auto"/>
            </w:tcBorders>
          </w:tcPr>
          <w:p w14:paraId="349E7855" w14:textId="77777777" w:rsidR="00597F71" w:rsidRPr="00A9544D" w:rsidRDefault="00597F71" w:rsidP="00597F71">
            <w:pPr>
              <w:rPr>
                <w:rFonts w:ascii="Tahoma" w:hAnsi="Tahoma" w:cs="Tahoma"/>
                <w:sz w:val="18"/>
                <w:szCs w:val="18"/>
              </w:rPr>
            </w:pPr>
          </w:p>
        </w:tc>
      </w:tr>
    </w:tbl>
    <w:p w14:paraId="17A2102C" w14:textId="77777777" w:rsidR="00597F71" w:rsidRPr="00A9544D" w:rsidRDefault="00597F71" w:rsidP="00597F71">
      <w:pPr>
        <w:widowControl w:val="0"/>
        <w:suppressAutoHyphens/>
        <w:autoSpaceDE w:val="0"/>
        <w:autoSpaceDN w:val="0"/>
        <w:textAlignment w:val="baseline"/>
        <w:rPr>
          <w:rFonts w:ascii="Tahoma" w:eastAsia="Arial-BoldMT" w:hAnsi="Tahoma" w:cs="Tahoma"/>
          <w:b/>
          <w:bCs/>
          <w:color w:val="000000"/>
          <w:kern w:val="3"/>
          <w:sz w:val="18"/>
          <w:szCs w:val="18"/>
          <w:lang w:eastAsia="zh-CN" w:bidi="hi-IN"/>
        </w:rPr>
      </w:pPr>
    </w:p>
    <w:p w14:paraId="3F532A99" w14:textId="77777777" w:rsidR="00597F71" w:rsidRPr="00A9544D" w:rsidRDefault="00597F71" w:rsidP="00597F71">
      <w:pPr>
        <w:widowControl w:val="0"/>
        <w:suppressAutoHyphens/>
        <w:autoSpaceDE w:val="0"/>
        <w:autoSpaceDN w:val="0"/>
        <w:textAlignment w:val="baseline"/>
        <w:rPr>
          <w:rFonts w:ascii="Tahoma" w:eastAsia="SimSun" w:hAnsi="Tahoma" w:cs="Tahoma"/>
          <w:kern w:val="3"/>
          <w:sz w:val="18"/>
          <w:szCs w:val="18"/>
          <w:lang w:eastAsia="zh-CN" w:bidi="hi-IN"/>
        </w:rPr>
      </w:pPr>
    </w:p>
    <w:p w14:paraId="7495F56A" w14:textId="77777777" w:rsidR="00597F71" w:rsidRPr="00A9544D" w:rsidRDefault="00597F71" w:rsidP="00597F71">
      <w:pPr>
        <w:rPr>
          <w:rFonts w:ascii="Tahoma" w:hAnsi="Tahoma" w:cs="Tahoma"/>
          <w:sz w:val="18"/>
          <w:szCs w:val="18"/>
        </w:rPr>
      </w:pPr>
    </w:p>
    <w:p w14:paraId="37F4C870" w14:textId="77777777" w:rsidR="00597F71" w:rsidRPr="00A9544D" w:rsidRDefault="00597F71" w:rsidP="00597F71">
      <w:pPr>
        <w:widowControl w:val="0"/>
        <w:autoSpaceDE w:val="0"/>
        <w:autoSpaceDN w:val="0"/>
        <w:adjustRightInd w:val="0"/>
        <w:rPr>
          <w:rFonts w:ascii="Tahoma" w:hAnsi="Tahoma" w:cs="Tahoma"/>
          <w:sz w:val="18"/>
          <w:szCs w:val="18"/>
        </w:rPr>
      </w:pPr>
    </w:p>
    <w:p w14:paraId="44BA3DF0" w14:textId="77777777" w:rsidR="00597F71" w:rsidRPr="00A9544D" w:rsidRDefault="00597F71" w:rsidP="00597F71">
      <w:pPr>
        <w:jc w:val="right"/>
        <w:rPr>
          <w:rFonts w:ascii="Tahoma" w:hAnsi="Tahoma" w:cs="Tahoma"/>
          <w:b/>
          <w:sz w:val="18"/>
          <w:szCs w:val="18"/>
        </w:rPr>
      </w:pPr>
    </w:p>
    <w:p w14:paraId="37E70471"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34A23E3D"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p>
    <w:p w14:paraId="4F3A862C"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133A21ED"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p>
    <w:p w14:paraId="38342FB4"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4516E57B"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1A6E7867"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1B0DBD4B"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t>Oświadczam, że oferowany przez nas Towar spełnia powyższe parametry wymagane przez Zamawiającego.</w:t>
      </w:r>
    </w:p>
    <w:p w14:paraId="7923B0B9"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b/>
          <w:sz w:val="18"/>
          <w:szCs w:val="18"/>
        </w:rPr>
      </w:pPr>
      <w:r w:rsidRPr="00A9544D">
        <w:rPr>
          <w:rFonts w:ascii="Tahoma" w:hAnsi="Tahoma" w:cs="Tahoma"/>
          <w:b/>
          <w:bCs/>
          <w:sz w:val="18"/>
          <w:szCs w:val="18"/>
        </w:rPr>
        <w:t xml:space="preserve">Szczegółowe informacje na temat oferowanego Towaru </w:t>
      </w:r>
      <w:r w:rsidRPr="00A9544D">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693F982C"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47BDD0A3"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57F9D255"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2606EDE8"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72E1ADC0" w14:textId="77777777" w:rsidR="00597F71" w:rsidRPr="00A9544D" w:rsidRDefault="00597F71" w:rsidP="00597F71">
      <w:pPr>
        <w:jc w:val="right"/>
        <w:rPr>
          <w:rFonts w:ascii="Tahoma" w:hAnsi="Tahoma" w:cs="Tahoma"/>
          <w:color w:val="FF0000"/>
          <w:sz w:val="18"/>
          <w:szCs w:val="18"/>
        </w:rPr>
      </w:pPr>
      <w:r w:rsidRPr="00A9544D">
        <w:rPr>
          <w:rFonts w:ascii="Tahoma" w:hAnsi="Tahoma" w:cs="Tahoma"/>
          <w:sz w:val="18"/>
          <w:szCs w:val="18"/>
        </w:rPr>
        <w:br w:type="page"/>
      </w:r>
      <w:r w:rsidRPr="00A9544D">
        <w:rPr>
          <w:rFonts w:ascii="Tahoma" w:hAnsi="Tahoma" w:cs="Tahoma"/>
          <w:b/>
          <w:sz w:val="18"/>
          <w:szCs w:val="18"/>
        </w:rPr>
        <w:lastRenderedPageBreak/>
        <w:t>Załącznik nr 1a) do Formularza Oferty</w:t>
      </w:r>
    </w:p>
    <w:p w14:paraId="56D3A219" w14:textId="77777777" w:rsidR="00597F71" w:rsidRPr="00A9544D" w:rsidRDefault="00597F71" w:rsidP="00597F71">
      <w:pPr>
        <w:rPr>
          <w:rFonts w:ascii="Tahoma" w:hAnsi="Tahoma" w:cs="Tahoma"/>
          <w:sz w:val="18"/>
          <w:szCs w:val="18"/>
        </w:rPr>
      </w:pPr>
    </w:p>
    <w:p w14:paraId="0FFE82F5" w14:textId="77777777" w:rsidR="00597F71" w:rsidRPr="00A9544D" w:rsidRDefault="00597F71" w:rsidP="00597F71">
      <w:pPr>
        <w:rPr>
          <w:rFonts w:ascii="Tahoma" w:hAnsi="Tahoma" w:cs="Tahoma"/>
          <w:sz w:val="18"/>
          <w:szCs w:val="18"/>
        </w:rPr>
      </w:pPr>
    </w:p>
    <w:p w14:paraId="31F2BDBB" w14:textId="77777777" w:rsidR="00597F71" w:rsidRPr="00A9544D" w:rsidRDefault="00597F71" w:rsidP="00597F71">
      <w:pPr>
        <w:rPr>
          <w:rFonts w:ascii="Tahoma" w:eastAsia="Tahoma" w:hAnsi="Tahoma" w:cs="Tahoma"/>
          <w:i/>
          <w:sz w:val="18"/>
          <w:szCs w:val="18"/>
        </w:rPr>
      </w:pPr>
      <w:r w:rsidRPr="00A9544D">
        <w:rPr>
          <w:rFonts w:ascii="Tahoma" w:hAnsi="Tahoma" w:cs="Tahoma"/>
          <w:sz w:val="18"/>
          <w:szCs w:val="18"/>
        </w:rPr>
        <w:t>Nazwa, adres Wykonawcy ...............................................................</w:t>
      </w:r>
    </w:p>
    <w:p w14:paraId="486588C6" w14:textId="77777777" w:rsidR="00597F71" w:rsidRPr="00A9544D" w:rsidRDefault="00597F71" w:rsidP="00597F71">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7A3CE599" w14:textId="77777777" w:rsidR="00597F71" w:rsidRPr="00A9544D" w:rsidRDefault="00597F71" w:rsidP="00597F71">
      <w:pPr>
        <w:rPr>
          <w:rFonts w:ascii="Tahoma" w:hAnsi="Tahoma" w:cs="Tahoma"/>
          <w:sz w:val="18"/>
          <w:szCs w:val="18"/>
        </w:rPr>
      </w:pPr>
    </w:p>
    <w:p w14:paraId="0D411E57"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PARAMETRY TECHNICZNE</w:t>
      </w:r>
    </w:p>
    <w:p w14:paraId="1635978C" w14:textId="77777777" w:rsidR="00597F71" w:rsidRPr="00A9544D" w:rsidRDefault="00597F71" w:rsidP="00597F71">
      <w:pPr>
        <w:jc w:val="center"/>
        <w:rPr>
          <w:rFonts w:ascii="Tahoma" w:hAnsi="Tahoma" w:cs="Tahoma"/>
          <w:b/>
          <w:sz w:val="18"/>
          <w:szCs w:val="18"/>
        </w:rPr>
      </w:pPr>
    </w:p>
    <w:p w14:paraId="21038238"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Pakiet nr 9</w:t>
      </w:r>
    </w:p>
    <w:p w14:paraId="1EA76634" w14:textId="77777777" w:rsidR="00597F71" w:rsidRPr="00A9544D" w:rsidRDefault="00597F71" w:rsidP="00597F71">
      <w:pPr>
        <w:widowControl w:val="0"/>
        <w:autoSpaceDE w:val="0"/>
        <w:autoSpaceDN w:val="0"/>
        <w:adjustRightInd w:val="0"/>
        <w:jc w:val="center"/>
        <w:rPr>
          <w:rFonts w:ascii="Tahoma" w:hAnsi="Tahoma" w:cs="Tahoma"/>
          <w:sz w:val="18"/>
          <w:szCs w:val="18"/>
        </w:rPr>
      </w:pPr>
      <w:r w:rsidRPr="00A9544D">
        <w:rPr>
          <w:rFonts w:ascii="Tahoma" w:hAnsi="Tahoma" w:cs="Tahoma"/>
          <w:b/>
          <w:sz w:val="18"/>
          <w:szCs w:val="18"/>
        </w:rPr>
        <w:t>Defibrylator z kardiowersją</w:t>
      </w: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597F71" w:rsidRPr="00A9544D" w14:paraId="79BC030B"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70893C9" w14:textId="77777777" w:rsidR="00597F71" w:rsidRPr="00A9544D" w:rsidRDefault="00597F71" w:rsidP="00597F71">
            <w:pPr>
              <w:widowControl w:val="0"/>
              <w:jc w:val="center"/>
              <w:rPr>
                <w:rFonts w:ascii="Tahoma" w:hAnsi="Tahoma" w:cs="Tahoma"/>
                <w:b/>
                <w:sz w:val="18"/>
                <w:szCs w:val="18"/>
              </w:rPr>
            </w:pPr>
            <w:r w:rsidRPr="00A9544D">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F1A5704" w14:textId="77777777" w:rsidR="00597F71" w:rsidRPr="00A9544D" w:rsidRDefault="00597F71" w:rsidP="00597F71">
            <w:pPr>
              <w:jc w:val="center"/>
              <w:rPr>
                <w:rFonts w:ascii="Tahoma" w:hAnsi="Tahoma" w:cs="Tahoma"/>
                <w:sz w:val="18"/>
                <w:szCs w:val="18"/>
              </w:rPr>
            </w:pPr>
            <w:r w:rsidRPr="00A9544D">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70891BDA"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 xml:space="preserve">Oferowana wartość </w:t>
            </w:r>
          </w:p>
          <w:p w14:paraId="56FE6D82" w14:textId="77777777" w:rsidR="00597F71" w:rsidRPr="00A9544D" w:rsidRDefault="00597F71" w:rsidP="00597F71">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597F71" w:rsidRPr="00A9544D" w14:paraId="1EA2E4AE"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CCDAFA3"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9D7D6C2"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2856A273" w14:textId="77777777" w:rsidR="00597F71" w:rsidRPr="00A9544D" w:rsidRDefault="00597F71" w:rsidP="00597F71">
            <w:pPr>
              <w:jc w:val="center"/>
              <w:rPr>
                <w:rFonts w:ascii="Tahoma" w:hAnsi="Tahoma" w:cs="Tahoma"/>
                <w:b/>
                <w:sz w:val="18"/>
                <w:szCs w:val="18"/>
              </w:rPr>
            </w:pPr>
          </w:p>
        </w:tc>
      </w:tr>
      <w:tr w:rsidR="00597F71" w:rsidRPr="00A9544D" w14:paraId="7CC7ACD0"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A2BA4F3"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763F1E5"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40439C15" w14:textId="77777777" w:rsidR="00597F71" w:rsidRPr="00A9544D" w:rsidRDefault="00597F71" w:rsidP="00597F71">
            <w:pPr>
              <w:jc w:val="center"/>
              <w:rPr>
                <w:rFonts w:ascii="Tahoma" w:hAnsi="Tahoma" w:cs="Tahoma"/>
                <w:b/>
                <w:sz w:val="18"/>
                <w:szCs w:val="18"/>
              </w:rPr>
            </w:pPr>
          </w:p>
        </w:tc>
      </w:tr>
      <w:tr w:rsidR="00597F71" w:rsidRPr="00A9544D" w14:paraId="37A3B84F"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33DA9F1"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FAD3820"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734EF897" w14:textId="77777777" w:rsidR="00597F71" w:rsidRPr="00A9544D" w:rsidRDefault="00597F71" w:rsidP="00597F71">
            <w:pPr>
              <w:jc w:val="center"/>
              <w:rPr>
                <w:rFonts w:ascii="Tahoma" w:hAnsi="Tahoma" w:cs="Tahoma"/>
                <w:b/>
                <w:sz w:val="18"/>
                <w:szCs w:val="18"/>
              </w:rPr>
            </w:pPr>
          </w:p>
        </w:tc>
      </w:tr>
      <w:tr w:rsidR="00597F71" w:rsidRPr="00A9544D" w14:paraId="3ED75388" w14:textId="77777777" w:rsidTr="00597F71">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1EE2877E"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7374A99D"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5D9BD8C1" w14:textId="77777777" w:rsidR="00597F71" w:rsidRPr="00A9544D" w:rsidRDefault="00597F71" w:rsidP="00597F71">
            <w:pPr>
              <w:jc w:val="center"/>
              <w:rPr>
                <w:rFonts w:ascii="Tahoma" w:hAnsi="Tahoma" w:cs="Tahoma"/>
                <w:b/>
                <w:sz w:val="18"/>
                <w:szCs w:val="18"/>
              </w:rPr>
            </w:pPr>
          </w:p>
        </w:tc>
      </w:tr>
      <w:tr w:rsidR="00597F71" w:rsidRPr="00A9544D" w14:paraId="156D592D" w14:textId="77777777" w:rsidTr="00597F71">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5AC6611"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1D475F7" w14:textId="77777777" w:rsidR="00597F71" w:rsidRPr="00A9544D" w:rsidRDefault="00597F71" w:rsidP="00597F71">
            <w:pPr>
              <w:ind w:hanging="72"/>
              <w:rPr>
                <w:rFonts w:ascii="Tahoma" w:hAnsi="Tahoma" w:cs="Tahoma"/>
                <w:sz w:val="18"/>
                <w:szCs w:val="18"/>
              </w:rPr>
            </w:pPr>
            <w:r w:rsidRPr="00A9544D">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6EBE4BC3" w14:textId="77777777" w:rsidR="00597F71" w:rsidRPr="00A9544D" w:rsidRDefault="00597F71" w:rsidP="00597F71">
            <w:pPr>
              <w:jc w:val="center"/>
              <w:rPr>
                <w:rFonts w:ascii="Tahoma" w:hAnsi="Tahoma" w:cs="Tahoma"/>
                <w:b/>
                <w:sz w:val="18"/>
                <w:szCs w:val="18"/>
              </w:rPr>
            </w:pPr>
          </w:p>
        </w:tc>
      </w:tr>
    </w:tbl>
    <w:p w14:paraId="1F02C507" w14:textId="77777777" w:rsidR="00597F71" w:rsidRPr="00A9544D" w:rsidRDefault="00597F71" w:rsidP="00597F71">
      <w:pPr>
        <w:widowControl w:val="0"/>
        <w:autoSpaceDE w:val="0"/>
        <w:autoSpaceDN w:val="0"/>
        <w:adjustRightInd w:val="0"/>
        <w:rPr>
          <w:rFonts w:ascii="Tahoma" w:hAnsi="Tahoma" w:cs="Tahoma"/>
          <w:sz w:val="18"/>
          <w:szCs w:val="18"/>
        </w:rPr>
      </w:pPr>
    </w:p>
    <w:tbl>
      <w:tblPr>
        <w:tblW w:w="10452" w:type="dxa"/>
        <w:tblInd w:w="-254" w:type="dxa"/>
        <w:tblLayout w:type="fixed"/>
        <w:tblCellMar>
          <w:left w:w="30" w:type="dxa"/>
          <w:right w:w="30" w:type="dxa"/>
        </w:tblCellMar>
        <w:tblLook w:val="0000" w:firstRow="0" w:lastRow="0" w:firstColumn="0" w:lastColumn="0" w:noHBand="0" w:noVBand="0"/>
      </w:tblPr>
      <w:tblGrid>
        <w:gridCol w:w="418"/>
        <w:gridCol w:w="5678"/>
        <w:gridCol w:w="4356"/>
      </w:tblGrid>
      <w:tr w:rsidR="00597F71" w:rsidRPr="00A9544D" w14:paraId="09C4B498" w14:textId="77777777" w:rsidTr="00597F71">
        <w:trPr>
          <w:trHeight w:val="233"/>
        </w:trPr>
        <w:tc>
          <w:tcPr>
            <w:tcW w:w="418" w:type="dxa"/>
            <w:tcBorders>
              <w:top w:val="single" w:sz="6" w:space="0" w:color="auto"/>
              <w:left w:val="single" w:sz="6" w:space="0" w:color="auto"/>
              <w:bottom w:val="single" w:sz="6" w:space="0" w:color="auto"/>
              <w:right w:val="single" w:sz="6" w:space="0" w:color="auto"/>
            </w:tcBorders>
          </w:tcPr>
          <w:p w14:paraId="484D616E" w14:textId="77777777" w:rsidR="00597F71" w:rsidRPr="00A9544D" w:rsidRDefault="00597F71" w:rsidP="00597F71">
            <w:pPr>
              <w:jc w:val="center"/>
              <w:rPr>
                <w:rFonts w:ascii="Tahoma" w:hAnsi="Tahoma" w:cs="Tahoma"/>
                <w:b/>
                <w:color w:val="000000"/>
                <w:sz w:val="18"/>
                <w:szCs w:val="18"/>
              </w:rPr>
            </w:pPr>
            <w:r w:rsidRPr="00A9544D">
              <w:rPr>
                <w:rFonts w:ascii="Tahoma" w:hAnsi="Tahoma" w:cs="Tahoma"/>
                <w:b/>
                <w:color w:val="000000"/>
                <w:sz w:val="18"/>
                <w:szCs w:val="18"/>
              </w:rPr>
              <w:t>Lp.</w:t>
            </w:r>
          </w:p>
        </w:tc>
        <w:tc>
          <w:tcPr>
            <w:tcW w:w="5678" w:type="dxa"/>
            <w:tcBorders>
              <w:top w:val="single" w:sz="4" w:space="0" w:color="auto"/>
              <w:left w:val="single" w:sz="4" w:space="0" w:color="auto"/>
              <w:bottom w:val="single" w:sz="4" w:space="0" w:color="auto"/>
              <w:right w:val="single" w:sz="4" w:space="0" w:color="auto"/>
            </w:tcBorders>
            <w:vAlign w:val="center"/>
          </w:tcPr>
          <w:p w14:paraId="5B9F822A" w14:textId="77777777" w:rsidR="00597F71" w:rsidRPr="00A9544D" w:rsidRDefault="00597F71" w:rsidP="00597F71">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Wymagane parametry techniczne</w:t>
            </w:r>
          </w:p>
        </w:tc>
        <w:tc>
          <w:tcPr>
            <w:tcW w:w="4356" w:type="dxa"/>
            <w:tcBorders>
              <w:top w:val="single" w:sz="4" w:space="0" w:color="auto"/>
              <w:left w:val="single" w:sz="4" w:space="0" w:color="auto"/>
              <w:bottom w:val="single" w:sz="4" w:space="0" w:color="auto"/>
              <w:right w:val="single" w:sz="4" w:space="0" w:color="auto"/>
            </w:tcBorders>
          </w:tcPr>
          <w:p w14:paraId="115170DC" w14:textId="77777777" w:rsidR="00597F71" w:rsidRPr="00A9544D" w:rsidRDefault="00597F71" w:rsidP="00597F71">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Oferowana wartość</w:t>
            </w:r>
          </w:p>
          <w:p w14:paraId="7C63551A" w14:textId="77777777" w:rsidR="00597F71" w:rsidRPr="00A9544D" w:rsidRDefault="00597F71" w:rsidP="00597F71">
            <w:pPr>
              <w:jc w:val="center"/>
              <w:rPr>
                <w:rFonts w:ascii="Tahoma" w:hAnsi="Tahoma" w:cs="Tahoma"/>
                <w:sz w:val="18"/>
                <w:szCs w:val="18"/>
              </w:rPr>
            </w:pPr>
            <w:r w:rsidRPr="00A9544D">
              <w:rPr>
                <w:rFonts w:ascii="Tahoma" w:hAnsi="Tahoma" w:cs="Tahoma"/>
                <w:b/>
                <w:sz w:val="18"/>
                <w:szCs w:val="18"/>
              </w:rPr>
              <w:t>(Podać zakresy lub opisać)</w:t>
            </w:r>
          </w:p>
        </w:tc>
      </w:tr>
      <w:tr w:rsidR="00597F71" w:rsidRPr="00A9544D" w14:paraId="46D526C6" w14:textId="77777777" w:rsidTr="00597F71">
        <w:trPr>
          <w:trHeight w:val="233"/>
        </w:trPr>
        <w:tc>
          <w:tcPr>
            <w:tcW w:w="418" w:type="dxa"/>
            <w:tcBorders>
              <w:top w:val="single" w:sz="6" w:space="0" w:color="auto"/>
              <w:left w:val="single" w:sz="6" w:space="0" w:color="auto"/>
              <w:bottom w:val="single" w:sz="6" w:space="0" w:color="auto"/>
              <w:right w:val="single" w:sz="6" w:space="0" w:color="auto"/>
            </w:tcBorders>
          </w:tcPr>
          <w:p w14:paraId="5A50DF4B" w14:textId="77777777" w:rsidR="00597F71" w:rsidRPr="00A9544D" w:rsidRDefault="00597F71" w:rsidP="00597F71">
            <w:pPr>
              <w:rPr>
                <w:rFonts w:ascii="Tahoma" w:hAnsi="Tahoma" w:cs="Tahoma"/>
                <w:color w:val="000000"/>
                <w:sz w:val="18"/>
                <w:szCs w:val="18"/>
              </w:rPr>
            </w:pPr>
            <w:r w:rsidRPr="00A9544D">
              <w:rPr>
                <w:rFonts w:ascii="Tahoma" w:hAnsi="Tahoma" w:cs="Tahoma"/>
                <w:noProof/>
                <w:color w:val="000000"/>
                <w:sz w:val="18"/>
                <w:szCs w:val="18"/>
              </w:rPr>
              <w:drawing>
                <wp:inline distT="0" distB="0" distL="0" distR="0" wp14:anchorId="6A4BB7CB" wp14:editId="75D6DCAE">
                  <wp:extent cx="219075" cy="190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9075" cy="19050"/>
                          </a:xfrm>
                          <a:prstGeom prst="rect">
                            <a:avLst/>
                          </a:prstGeom>
                          <a:noFill/>
                          <a:ln>
                            <a:noFill/>
                          </a:ln>
                        </pic:spPr>
                      </pic:pic>
                    </a:graphicData>
                  </a:graphic>
                </wp:inline>
              </w:drawing>
            </w:r>
          </w:p>
        </w:tc>
        <w:tc>
          <w:tcPr>
            <w:tcW w:w="5678" w:type="dxa"/>
            <w:tcBorders>
              <w:top w:val="single" w:sz="6" w:space="0" w:color="auto"/>
              <w:left w:val="single" w:sz="6" w:space="0" w:color="auto"/>
              <w:bottom w:val="single" w:sz="6" w:space="0" w:color="auto"/>
              <w:right w:val="single" w:sz="6" w:space="0" w:color="auto"/>
            </w:tcBorders>
          </w:tcPr>
          <w:p w14:paraId="6B93234D" w14:textId="77777777" w:rsidR="00597F71" w:rsidRPr="00A9544D" w:rsidRDefault="00597F71" w:rsidP="00597F71">
            <w:pPr>
              <w:jc w:val="center"/>
              <w:rPr>
                <w:rFonts w:ascii="Tahoma" w:hAnsi="Tahoma" w:cs="Tahoma"/>
                <w:b/>
                <w:color w:val="000000"/>
                <w:sz w:val="18"/>
                <w:szCs w:val="18"/>
              </w:rPr>
            </w:pPr>
            <w:r w:rsidRPr="00A9544D">
              <w:rPr>
                <w:rFonts w:ascii="Tahoma" w:hAnsi="Tahoma" w:cs="Tahoma"/>
                <w:b/>
                <w:color w:val="000000"/>
                <w:sz w:val="18"/>
                <w:szCs w:val="18"/>
              </w:rPr>
              <w:t>Defibrylator</w:t>
            </w:r>
          </w:p>
        </w:tc>
        <w:tc>
          <w:tcPr>
            <w:tcW w:w="4356" w:type="dxa"/>
            <w:tcBorders>
              <w:top w:val="single" w:sz="6" w:space="0" w:color="auto"/>
              <w:left w:val="single" w:sz="6" w:space="0" w:color="auto"/>
              <w:bottom w:val="single" w:sz="6" w:space="0" w:color="auto"/>
              <w:right w:val="single" w:sz="6" w:space="0" w:color="auto"/>
            </w:tcBorders>
          </w:tcPr>
          <w:p w14:paraId="06BE1FC3" w14:textId="77777777" w:rsidR="00597F71" w:rsidRPr="00A9544D" w:rsidRDefault="00597F71" w:rsidP="00597F71">
            <w:pPr>
              <w:jc w:val="center"/>
              <w:rPr>
                <w:rFonts w:ascii="Tahoma" w:hAnsi="Tahoma" w:cs="Tahoma"/>
                <w:b/>
                <w:color w:val="000000"/>
                <w:sz w:val="18"/>
                <w:szCs w:val="18"/>
              </w:rPr>
            </w:pPr>
            <w:r w:rsidRPr="00A9544D">
              <w:rPr>
                <w:rFonts w:ascii="Tahoma" w:hAnsi="Tahoma" w:cs="Tahoma"/>
                <w:b/>
                <w:color w:val="000000"/>
                <w:sz w:val="18"/>
                <w:szCs w:val="18"/>
              </w:rPr>
              <w:t xml:space="preserve"> </w:t>
            </w:r>
          </w:p>
        </w:tc>
      </w:tr>
      <w:tr w:rsidR="00597F71" w:rsidRPr="00A9544D" w14:paraId="1915B925" w14:textId="77777777" w:rsidTr="00597F71">
        <w:trPr>
          <w:trHeight w:val="233"/>
        </w:trPr>
        <w:tc>
          <w:tcPr>
            <w:tcW w:w="6096" w:type="dxa"/>
            <w:gridSpan w:val="2"/>
            <w:tcBorders>
              <w:top w:val="single" w:sz="6" w:space="0" w:color="auto"/>
              <w:left w:val="single" w:sz="6" w:space="0" w:color="auto"/>
              <w:bottom w:val="single" w:sz="6" w:space="0" w:color="auto"/>
              <w:right w:val="single" w:sz="6" w:space="0" w:color="auto"/>
            </w:tcBorders>
          </w:tcPr>
          <w:p w14:paraId="7A3D56D6" w14:textId="77777777" w:rsidR="00597F71" w:rsidRPr="00A9544D" w:rsidRDefault="00597F71" w:rsidP="00597F71">
            <w:pPr>
              <w:keepNext/>
              <w:spacing w:before="240" w:after="60"/>
              <w:jc w:val="center"/>
              <w:outlineLvl w:val="0"/>
              <w:rPr>
                <w:rFonts w:ascii="Tahoma" w:hAnsi="Tahoma" w:cs="Tahoma"/>
                <w:b/>
                <w:bCs/>
                <w:kern w:val="32"/>
                <w:sz w:val="18"/>
                <w:szCs w:val="18"/>
              </w:rPr>
            </w:pPr>
            <w:r w:rsidRPr="00A9544D">
              <w:rPr>
                <w:rFonts w:ascii="Tahoma" w:hAnsi="Tahoma" w:cs="Tahoma"/>
                <w:b/>
                <w:bCs/>
                <w:kern w:val="32"/>
                <w:sz w:val="18"/>
                <w:szCs w:val="18"/>
              </w:rPr>
              <w:t>Zasilanie</w:t>
            </w:r>
          </w:p>
        </w:tc>
        <w:tc>
          <w:tcPr>
            <w:tcW w:w="4356" w:type="dxa"/>
            <w:tcBorders>
              <w:top w:val="single" w:sz="6" w:space="0" w:color="auto"/>
              <w:left w:val="single" w:sz="6" w:space="0" w:color="auto"/>
              <w:bottom w:val="single" w:sz="6" w:space="0" w:color="auto"/>
              <w:right w:val="single" w:sz="6" w:space="0" w:color="auto"/>
            </w:tcBorders>
          </w:tcPr>
          <w:p w14:paraId="1E3958F0" w14:textId="77777777" w:rsidR="00597F71" w:rsidRPr="00A9544D" w:rsidRDefault="00597F71" w:rsidP="00597F71">
            <w:pPr>
              <w:jc w:val="center"/>
              <w:rPr>
                <w:rFonts w:ascii="Tahoma" w:hAnsi="Tahoma" w:cs="Tahoma"/>
                <w:b/>
                <w:color w:val="000000"/>
                <w:sz w:val="18"/>
                <w:szCs w:val="18"/>
              </w:rPr>
            </w:pPr>
            <w:r w:rsidRPr="00A9544D">
              <w:rPr>
                <w:rFonts w:ascii="Tahoma" w:hAnsi="Tahoma" w:cs="Tahoma"/>
                <w:b/>
                <w:color w:val="000000"/>
                <w:sz w:val="18"/>
                <w:szCs w:val="18"/>
              </w:rPr>
              <w:t xml:space="preserve">  </w:t>
            </w:r>
          </w:p>
        </w:tc>
      </w:tr>
      <w:tr w:rsidR="00597F71" w:rsidRPr="00A9544D" w14:paraId="2E2FC40F" w14:textId="77777777" w:rsidTr="00597F71">
        <w:trPr>
          <w:trHeight w:val="233"/>
        </w:trPr>
        <w:tc>
          <w:tcPr>
            <w:tcW w:w="418" w:type="dxa"/>
            <w:tcBorders>
              <w:top w:val="single" w:sz="6" w:space="0" w:color="auto"/>
              <w:left w:val="single" w:sz="6" w:space="0" w:color="auto"/>
              <w:bottom w:val="single" w:sz="6" w:space="0" w:color="auto"/>
              <w:right w:val="single" w:sz="6" w:space="0" w:color="auto"/>
            </w:tcBorders>
          </w:tcPr>
          <w:p w14:paraId="716C7EA1" w14:textId="77777777" w:rsidR="00597F71" w:rsidRPr="00A9544D" w:rsidRDefault="00597F71" w:rsidP="00597F71">
            <w:pPr>
              <w:numPr>
                <w:ilvl w:val="0"/>
                <w:numId w:val="57"/>
              </w:numPr>
              <w:tabs>
                <w:tab w:val="left" w:pos="360"/>
              </w:tabs>
              <w:overflowPunct w:val="0"/>
              <w:autoSpaceDE w:val="0"/>
              <w:autoSpaceDN w:val="0"/>
              <w:adjustRightInd w:val="0"/>
              <w:spacing w:after="160" w:line="259" w:lineRule="auto"/>
              <w:jc w:val="right"/>
              <w:textAlignment w:val="baseline"/>
              <w:rPr>
                <w:rFonts w:ascii="Tahoma" w:hAnsi="Tahoma" w:cs="Tahoma"/>
                <w:color w:val="000000"/>
                <w:sz w:val="18"/>
                <w:szCs w:val="18"/>
              </w:rPr>
            </w:pPr>
          </w:p>
        </w:tc>
        <w:tc>
          <w:tcPr>
            <w:tcW w:w="5678" w:type="dxa"/>
            <w:tcBorders>
              <w:top w:val="single" w:sz="6" w:space="0" w:color="auto"/>
              <w:left w:val="single" w:sz="6" w:space="0" w:color="auto"/>
              <w:bottom w:val="single" w:sz="6" w:space="0" w:color="auto"/>
              <w:right w:val="single" w:sz="6" w:space="0" w:color="auto"/>
            </w:tcBorders>
          </w:tcPr>
          <w:p w14:paraId="6A42DD8C" w14:textId="77777777" w:rsidR="00597F71" w:rsidRPr="00A9544D" w:rsidRDefault="00597F71" w:rsidP="00597F71">
            <w:pPr>
              <w:numPr>
                <w:ilvl w:val="12"/>
                <w:numId w:val="0"/>
              </w:numPr>
              <w:rPr>
                <w:rFonts w:ascii="Tahoma" w:hAnsi="Tahoma" w:cs="Tahoma"/>
                <w:color w:val="000000"/>
                <w:sz w:val="18"/>
                <w:szCs w:val="18"/>
              </w:rPr>
            </w:pPr>
            <w:r w:rsidRPr="00A9544D">
              <w:rPr>
                <w:rFonts w:ascii="Tahoma" w:hAnsi="Tahoma" w:cs="Tahoma"/>
                <w:color w:val="000000"/>
                <w:sz w:val="18"/>
                <w:szCs w:val="18"/>
              </w:rPr>
              <w:t xml:space="preserve">bateryjne/akumulatorowe  </w:t>
            </w:r>
          </w:p>
        </w:tc>
        <w:tc>
          <w:tcPr>
            <w:tcW w:w="4356" w:type="dxa"/>
            <w:tcBorders>
              <w:top w:val="single" w:sz="6" w:space="0" w:color="auto"/>
              <w:left w:val="single" w:sz="6" w:space="0" w:color="auto"/>
              <w:bottom w:val="single" w:sz="6" w:space="0" w:color="auto"/>
              <w:right w:val="single" w:sz="6" w:space="0" w:color="auto"/>
            </w:tcBorders>
          </w:tcPr>
          <w:p w14:paraId="223A35D4" w14:textId="77777777" w:rsidR="00597F71" w:rsidRPr="00A9544D" w:rsidRDefault="00597F71" w:rsidP="00597F71">
            <w:pPr>
              <w:numPr>
                <w:ilvl w:val="12"/>
                <w:numId w:val="0"/>
              </w:numPr>
              <w:jc w:val="center"/>
              <w:rPr>
                <w:rFonts w:ascii="Tahoma" w:hAnsi="Tahoma" w:cs="Tahoma"/>
                <w:color w:val="000000"/>
                <w:sz w:val="18"/>
                <w:szCs w:val="18"/>
              </w:rPr>
            </w:pPr>
          </w:p>
        </w:tc>
      </w:tr>
      <w:tr w:rsidR="00597F71" w:rsidRPr="00A9544D" w14:paraId="6E48CF68" w14:textId="77777777" w:rsidTr="00597F71">
        <w:trPr>
          <w:trHeight w:val="233"/>
        </w:trPr>
        <w:tc>
          <w:tcPr>
            <w:tcW w:w="418" w:type="dxa"/>
            <w:tcBorders>
              <w:top w:val="single" w:sz="6" w:space="0" w:color="auto"/>
              <w:left w:val="single" w:sz="6" w:space="0" w:color="auto"/>
              <w:bottom w:val="single" w:sz="6" w:space="0" w:color="auto"/>
              <w:right w:val="single" w:sz="6" w:space="0" w:color="auto"/>
            </w:tcBorders>
          </w:tcPr>
          <w:p w14:paraId="79813635" w14:textId="77777777" w:rsidR="00597F71" w:rsidRPr="00A9544D" w:rsidRDefault="00597F71" w:rsidP="00597F71">
            <w:pPr>
              <w:numPr>
                <w:ilvl w:val="0"/>
                <w:numId w:val="57"/>
              </w:numPr>
              <w:tabs>
                <w:tab w:val="left" w:pos="360"/>
              </w:tabs>
              <w:overflowPunct w:val="0"/>
              <w:autoSpaceDE w:val="0"/>
              <w:autoSpaceDN w:val="0"/>
              <w:adjustRightInd w:val="0"/>
              <w:spacing w:after="160" w:line="259" w:lineRule="auto"/>
              <w:jc w:val="right"/>
              <w:textAlignment w:val="baseline"/>
              <w:rPr>
                <w:rFonts w:ascii="Tahoma" w:hAnsi="Tahoma" w:cs="Tahoma"/>
                <w:color w:val="000000"/>
                <w:sz w:val="18"/>
                <w:szCs w:val="18"/>
              </w:rPr>
            </w:pPr>
          </w:p>
        </w:tc>
        <w:tc>
          <w:tcPr>
            <w:tcW w:w="5678" w:type="dxa"/>
            <w:tcBorders>
              <w:top w:val="single" w:sz="6" w:space="0" w:color="auto"/>
              <w:left w:val="single" w:sz="6" w:space="0" w:color="auto"/>
              <w:bottom w:val="single" w:sz="6" w:space="0" w:color="auto"/>
              <w:right w:val="single" w:sz="6" w:space="0" w:color="auto"/>
            </w:tcBorders>
          </w:tcPr>
          <w:p w14:paraId="6D098962" w14:textId="77777777" w:rsidR="00597F71" w:rsidRPr="00A9544D" w:rsidRDefault="00597F71" w:rsidP="00597F71">
            <w:pPr>
              <w:numPr>
                <w:ilvl w:val="12"/>
                <w:numId w:val="0"/>
              </w:numPr>
              <w:rPr>
                <w:rFonts w:ascii="Tahoma" w:hAnsi="Tahoma" w:cs="Tahoma"/>
                <w:color w:val="000000"/>
                <w:sz w:val="18"/>
                <w:szCs w:val="18"/>
              </w:rPr>
            </w:pPr>
            <w:r w:rsidRPr="00A9544D">
              <w:rPr>
                <w:rFonts w:ascii="Tahoma" w:hAnsi="Tahoma" w:cs="Tahoma"/>
                <w:color w:val="000000"/>
                <w:sz w:val="18"/>
                <w:szCs w:val="18"/>
              </w:rPr>
              <w:t>Zasilanie z 230 V ~AC</w:t>
            </w:r>
          </w:p>
        </w:tc>
        <w:tc>
          <w:tcPr>
            <w:tcW w:w="4356" w:type="dxa"/>
            <w:tcBorders>
              <w:top w:val="single" w:sz="6" w:space="0" w:color="auto"/>
              <w:left w:val="single" w:sz="6" w:space="0" w:color="auto"/>
              <w:bottom w:val="single" w:sz="6" w:space="0" w:color="auto"/>
              <w:right w:val="single" w:sz="6" w:space="0" w:color="auto"/>
            </w:tcBorders>
          </w:tcPr>
          <w:p w14:paraId="21E877CE" w14:textId="77777777" w:rsidR="00597F71" w:rsidRPr="00A9544D" w:rsidRDefault="00597F71" w:rsidP="00597F71">
            <w:pPr>
              <w:numPr>
                <w:ilvl w:val="12"/>
                <w:numId w:val="0"/>
              </w:numPr>
              <w:jc w:val="center"/>
              <w:rPr>
                <w:rFonts w:ascii="Tahoma" w:hAnsi="Tahoma" w:cs="Tahoma"/>
                <w:color w:val="000000"/>
                <w:sz w:val="18"/>
                <w:szCs w:val="18"/>
              </w:rPr>
            </w:pPr>
          </w:p>
        </w:tc>
      </w:tr>
      <w:tr w:rsidR="00597F71" w:rsidRPr="00A9544D" w14:paraId="5C865F11" w14:textId="77777777" w:rsidTr="00597F71">
        <w:trPr>
          <w:trHeight w:val="233"/>
        </w:trPr>
        <w:tc>
          <w:tcPr>
            <w:tcW w:w="418" w:type="dxa"/>
            <w:tcBorders>
              <w:top w:val="single" w:sz="6" w:space="0" w:color="auto"/>
              <w:left w:val="single" w:sz="6" w:space="0" w:color="auto"/>
              <w:bottom w:val="single" w:sz="6" w:space="0" w:color="auto"/>
              <w:right w:val="single" w:sz="6" w:space="0" w:color="auto"/>
            </w:tcBorders>
          </w:tcPr>
          <w:p w14:paraId="7A49C41C" w14:textId="77777777" w:rsidR="00597F71" w:rsidRPr="00A9544D" w:rsidRDefault="00597F71" w:rsidP="00597F71">
            <w:pPr>
              <w:numPr>
                <w:ilvl w:val="0"/>
                <w:numId w:val="57"/>
              </w:numPr>
              <w:tabs>
                <w:tab w:val="left" w:pos="360"/>
              </w:tabs>
              <w:overflowPunct w:val="0"/>
              <w:autoSpaceDE w:val="0"/>
              <w:autoSpaceDN w:val="0"/>
              <w:adjustRightInd w:val="0"/>
              <w:spacing w:after="160" w:line="259" w:lineRule="auto"/>
              <w:jc w:val="right"/>
              <w:textAlignment w:val="baseline"/>
              <w:rPr>
                <w:rFonts w:ascii="Tahoma" w:hAnsi="Tahoma" w:cs="Tahoma"/>
                <w:color w:val="000000"/>
                <w:sz w:val="18"/>
                <w:szCs w:val="18"/>
              </w:rPr>
            </w:pPr>
          </w:p>
        </w:tc>
        <w:tc>
          <w:tcPr>
            <w:tcW w:w="5678" w:type="dxa"/>
            <w:tcBorders>
              <w:top w:val="single" w:sz="6" w:space="0" w:color="auto"/>
              <w:left w:val="single" w:sz="6" w:space="0" w:color="auto"/>
              <w:bottom w:val="single" w:sz="6" w:space="0" w:color="auto"/>
              <w:right w:val="single" w:sz="6" w:space="0" w:color="auto"/>
            </w:tcBorders>
          </w:tcPr>
          <w:p w14:paraId="7AF565C6" w14:textId="77777777" w:rsidR="00597F71" w:rsidRPr="00A9544D" w:rsidRDefault="00597F71" w:rsidP="00597F71">
            <w:pPr>
              <w:numPr>
                <w:ilvl w:val="12"/>
                <w:numId w:val="0"/>
              </w:numPr>
              <w:rPr>
                <w:rFonts w:ascii="Tahoma" w:hAnsi="Tahoma" w:cs="Tahoma"/>
                <w:color w:val="000000"/>
                <w:sz w:val="18"/>
                <w:szCs w:val="18"/>
              </w:rPr>
            </w:pPr>
            <w:r w:rsidRPr="00A9544D">
              <w:rPr>
                <w:rFonts w:ascii="Tahoma" w:hAnsi="Tahoma" w:cs="Tahoma"/>
                <w:color w:val="000000"/>
                <w:sz w:val="18"/>
                <w:szCs w:val="18"/>
              </w:rPr>
              <w:t>średni czas pracy z baterii (przy monitorowaniu) min. 6 godz.</w:t>
            </w:r>
          </w:p>
        </w:tc>
        <w:tc>
          <w:tcPr>
            <w:tcW w:w="4356" w:type="dxa"/>
            <w:tcBorders>
              <w:top w:val="single" w:sz="6" w:space="0" w:color="auto"/>
              <w:left w:val="single" w:sz="6" w:space="0" w:color="auto"/>
              <w:bottom w:val="single" w:sz="6" w:space="0" w:color="auto"/>
              <w:right w:val="single" w:sz="6" w:space="0" w:color="auto"/>
            </w:tcBorders>
          </w:tcPr>
          <w:p w14:paraId="334E43A8" w14:textId="77777777" w:rsidR="00597F71" w:rsidRPr="00A9544D" w:rsidRDefault="00597F71" w:rsidP="00597F71">
            <w:pPr>
              <w:numPr>
                <w:ilvl w:val="12"/>
                <w:numId w:val="0"/>
              </w:numPr>
              <w:jc w:val="center"/>
              <w:rPr>
                <w:rFonts w:ascii="Tahoma" w:hAnsi="Tahoma" w:cs="Tahoma"/>
                <w:color w:val="000000"/>
                <w:sz w:val="18"/>
                <w:szCs w:val="18"/>
              </w:rPr>
            </w:pPr>
          </w:p>
        </w:tc>
      </w:tr>
      <w:tr w:rsidR="00597F71" w:rsidRPr="00A9544D" w14:paraId="373920A9" w14:textId="77777777" w:rsidTr="00597F71">
        <w:trPr>
          <w:trHeight w:val="233"/>
        </w:trPr>
        <w:tc>
          <w:tcPr>
            <w:tcW w:w="418" w:type="dxa"/>
            <w:tcBorders>
              <w:top w:val="single" w:sz="6" w:space="0" w:color="auto"/>
              <w:left w:val="single" w:sz="6" w:space="0" w:color="auto"/>
              <w:bottom w:val="single" w:sz="6" w:space="0" w:color="auto"/>
              <w:right w:val="single" w:sz="6" w:space="0" w:color="auto"/>
            </w:tcBorders>
          </w:tcPr>
          <w:p w14:paraId="29FA039E" w14:textId="77777777" w:rsidR="00597F71" w:rsidRPr="00A9544D" w:rsidRDefault="00597F71" w:rsidP="00597F71">
            <w:pPr>
              <w:numPr>
                <w:ilvl w:val="0"/>
                <w:numId w:val="57"/>
              </w:numPr>
              <w:tabs>
                <w:tab w:val="left" w:pos="360"/>
              </w:tabs>
              <w:overflowPunct w:val="0"/>
              <w:autoSpaceDE w:val="0"/>
              <w:autoSpaceDN w:val="0"/>
              <w:adjustRightInd w:val="0"/>
              <w:spacing w:after="160" w:line="259" w:lineRule="auto"/>
              <w:jc w:val="right"/>
              <w:textAlignment w:val="baseline"/>
              <w:rPr>
                <w:rFonts w:ascii="Tahoma" w:hAnsi="Tahoma" w:cs="Tahoma"/>
                <w:color w:val="000000"/>
                <w:sz w:val="18"/>
                <w:szCs w:val="18"/>
              </w:rPr>
            </w:pPr>
          </w:p>
        </w:tc>
        <w:tc>
          <w:tcPr>
            <w:tcW w:w="5678" w:type="dxa"/>
            <w:tcBorders>
              <w:top w:val="single" w:sz="6" w:space="0" w:color="auto"/>
              <w:left w:val="single" w:sz="6" w:space="0" w:color="auto"/>
              <w:bottom w:val="single" w:sz="6" w:space="0" w:color="auto"/>
              <w:right w:val="single" w:sz="6" w:space="0" w:color="auto"/>
            </w:tcBorders>
          </w:tcPr>
          <w:p w14:paraId="77698236" w14:textId="77777777" w:rsidR="00597F71" w:rsidRPr="00A9544D" w:rsidRDefault="00597F71" w:rsidP="00597F71">
            <w:pPr>
              <w:numPr>
                <w:ilvl w:val="12"/>
                <w:numId w:val="0"/>
              </w:numPr>
              <w:rPr>
                <w:rFonts w:ascii="Tahoma" w:hAnsi="Tahoma" w:cs="Tahoma"/>
                <w:color w:val="000000"/>
                <w:sz w:val="18"/>
                <w:szCs w:val="18"/>
              </w:rPr>
            </w:pPr>
            <w:r w:rsidRPr="00A9544D">
              <w:rPr>
                <w:rFonts w:ascii="Tahoma" w:hAnsi="Tahoma" w:cs="Tahoma"/>
                <w:color w:val="000000"/>
                <w:sz w:val="18"/>
                <w:szCs w:val="18"/>
              </w:rPr>
              <w:t>ilość defibrylacji z energią 200 J przy pracy z baterii min. 400</w:t>
            </w:r>
          </w:p>
        </w:tc>
        <w:tc>
          <w:tcPr>
            <w:tcW w:w="4356" w:type="dxa"/>
            <w:tcBorders>
              <w:top w:val="single" w:sz="6" w:space="0" w:color="auto"/>
              <w:left w:val="single" w:sz="6" w:space="0" w:color="auto"/>
              <w:bottom w:val="single" w:sz="6" w:space="0" w:color="auto"/>
              <w:right w:val="single" w:sz="6" w:space="0" w:color="auto"/>
            </w:tcBorders>
          </w:tcPr>
          <w:p w14:paraId="25B54C34" w14:textId="77777777" w:rsidR="00597F71" w:rsidRPr="00A9544D" w:rsidRDefault="00597F71" w:rsidP="00597F71">
            <w:pPr>
              <w:numPr>
                <w:ilvl w:val="12"/>
                <w:numId w:val="0"/>
              </w:numPr>
              <w:jc w:val="center"/>
              <w:rPr>
                <w:rFonts w:ascii="Tahoma" w:hAnsi="Tahoma" w:cs="Tahoma"/>
                <w:color w:val="000000"/>
                <w:sz w:val="18"/>
                <w:szCs w:val="18"/>
              </w:rPr>
            </w:pPr>
          </w:p>
        </w:tc>
      </w:tr>
      <w:tr w:rsidR="00597F71" w:rsidRPr="00A9544D" w14:paraId="27155270" w14:textId="77777777" w:rsidTr="00597F71">
        <w:trPr>
          <w:trHeight w:val="233"/>
        </w:trPr>
        <w:tc>
          <w:tcPr>
            <w:tcW w:w="418" w:type="dxa"/>
            <w:tcBorders>
              <w:top w:val="single" w:sz="6" w:space="0" w:color="auto"/>
              <w:left w:val="single" w:sz="6" w:space="0" w:color="auto"/>
              <w:bottom w:val="single" w:sz="6" w:space="0" w:color="auto"/>
              <w:right w:val="single" w:sz="6" w:space="0" w:color="auto"/>
            </w:tcBorders>
          </w:tcPr>
          <w:p w14:paraId="25A6CEF5" w14:textId="77777777" w:rsidR="00597F71" w:rsidRPr="00A9544D" w:rsidRDefault="00597F71" w:rsidP="00597F71">
            <w:pPr>
              <w:numPr>
                <w:ilvl w:val="0"/>
                <w:numId w:val="57"/>
              </w:numPr>
              <w:tabs>
                <w:tab w:val="left" w:pos="360"/>
              </w:tabs>
              <w:overflowPunct w:val="0"/>
              <w:autoSpaceDE w:val="0"/>
              <w:autoSpaceDN w:val="0"/>
              <w:adjustRightInd w:val="0"/>
              <w:spacing w:after="160" w:line="259" w:lineRule="auto"/>
              <w:jc w:val="right"/>
              <w:textAlignment w:val="baseline"/>
              <w:rPr>
                <w:rFonts w:ascii="Tahoma" w:hAnsi="Tahoma" w:cs="Tahoma"/>
                <w:color w:val="000000"/>
                <w:sz w:val="18"/>
                <w:szCs w:val="18"/>
              </w:rPr>
            </w:pPr>
          </w:p>
        </w:tc>
        <w:tc>
          <w:tcPr>
            <w:tcW w:w="5678" w:type="dxa"/>
            <w:tcBorders>
              <w:top w:val="single" w:sz="6" w:space="0" w:color="auto"/>
              <w:left w:val="single" w:sz="6" w:space="0" w:color="auto"/>
              <w:bottom w:val="single" w:sz="6" w:space="0" w:color="auto"/>
              <w:right w:val="single" w:sz="6" w:space="0" w:color="auto"/>
            </w:tcBorders>
          </w:tcPr>
          <w:p w14:paraId="0B5E657F" w14:textId="77777777" w:rsidR="00597F71" w:rsidRPr="00A9544D" w:rsidRDefault="00597F71" w:rsidP="00597F71">
            <w:pPr>
              <w:numPr>
                <w:ilvl w:val="12"/>
                <w:numId w:val="0"/>
              </w:numPr>
              <w:rPr>
                <w:rFonts w:ascii="Tahoma" w:hAnsi="Tahoma" w:cs="Tahoma"/>
                <w:color w:val="000000"/>
                <w:sz w:val="18"/>
                <w:szCs w:val="18"/>
              </w:rPr>
            </w:pPr>
            <w:r w:rsidRPr="00A9544D">
              <w:rPr>
                <w:rFonts w:ascii="Tahoma" w:hAnsi="Tahoma" w:cs="Tahoma"/>
                <w:color w:val="000000"/>
                <w:sz w:val="18"/>
                <w:szCs w:val="18"/>
              </w:rPr>
              <w:t xml:space="preserve">możliwość ładowania akumulatorowy z AC 220 V 50 </w:t>
            </w:r>
            <w:proofErr w:type="spellStart"/>
            <w:r w:rsidRPr="00A9544D">
              <w:rPr>
                <w:rFonts w:ascii="Tahoma" w:hAnsi="Tahoma" w:cs="Tahoma"/>
                <w:color w:val="000000"/>
                <w:sz w:val="18"/>
                <w:szCs w:val="18"/>
              </w:rPr>
              <w:t>Hz</w:t>
            </w:r>
            <w:proofErr w:type="spellEnd"/>
            <w:r w:rsidRPr="00A9544D">
              <w:rPr>
                <w:rFonts w:ascii="Tahoma" w:hAnsi="Tahoma" w:cs="Tahoma"/>
                <w:color w:val="000000"/>
                <w:sz w:val="18"/>
                <w:szCs w:val="18"/>
              </w:rPr>
              <w:t xml:space="preserve"> +/- 10% </w:t>
            </w:r>
          </w:p>
        </w:tc>
        <w:tc>
          <w:tcPr>
            <w:tcW w:w="4356" w:type="dxa"/>
            <w:tcBorders>
              <w:top w:val="single" w:sz="6" w:space="0" w:color="auto"/>
              <w:left w:val="single" w:sz="6" w:space="0" w:color="auto"/>
              <w:bottom w:val="single" w:sz="6" w:space="0" w:color="auto"/>
              <w:right w:val="single" w:sz="6" w:space="0" w:color="auto"/>
            </w:tcBorders>
          </w:tcPr>
          <w:p w14:paraId="3F688078" w14:textId="77777777" w:rsidR="00597F71" w:rsidRPr="00A9544D" w:rsidRDefault="00597F71" w:rsidP="00597F71">
            <w:pPr>
              <w:numPr>
                <w:ilvl w:val="12"/>
                <w:numId w:val="0"/>
              </w:numPr>
              <w:jc w:val="center"/>
              <w:rPr>
                <w:rFonts w:ascii="Tahoma" w:hAnsi="Tahoma" w:cs="Tahoma"/>
                <w:color w:val="000000"/>
                <w:sz w:val="18"/>
                <w:szCs w:val="18"/>
              </w:rPr>
            </w:pPr>
          </w:p>
        </w:tc>
      </w:tr>
      <w:tr w:rsidR="00597F71" w:rsidRPr="00A9544D" w14:paraId="5EE716BB" w14:textId="77777777" w:rsidTr="00597F71">
        <w:trPr>
          <w:trHeight w:val="233"/>
        </w:trPr>
        <w:tc>
          <w:tcPr>
            <w:tcW w:w="6096" w:type="dxa"/>
            <w:gridSpan w:val="2"/>
            <w:tcBorders>
              <w:top w:val="single" w:sz="6" w:space="0" w:color="auto"/>
              <w:left w:val="single" w:sz="6" w:space="0" w:color="auto"/>
              <w:bottom w:val="single" w:sz="6" w:space="0" w:color="auto"/>
              <w:right w:val="single" w:sz="6" w:space="0" w:color="auto"/>
            </w:tcBorders>
          </w:tcPr>
          <w:p w14:paraId="78085A2A" w14:textId="77777777" w:rsidR="00597F71" w:rsidRPr="00A9544D" w:rsidRDefault="00597F71" w:rsidP="00597F71">
            <w:pPr>
              <w:keepNext/>
              <w:numPr>
                <w:ilvl w:val="12"/>
                <w:numId w:val="0"/>
              </w:numPr>
              <w:spacing w:before="240" w:after="60"/>
              <w:jc w:val="center"/>
              <w:outlineLvl w:val="0"/>
              <w:rPr>
                <w:rFonts w:ascii="Tahoma" w:hAnsi="Tahoma" w:cs="Tahoma"/>
                <w:b/>
                <w:bCs/>
                <w:kern w:val="32"/>
                <w:sz w:val="18"/>
                <w:szCs w:val="18"/>
              </w:rPr>
            </w:pPr>
            <w:r w:rsidRPr="00A9544D">
              <w:rPr>
                <w:rFonts w:ascii="Tahoma" w:hAnsi="Tahoma" w:cs="Tahoma"/>
                <w:b/>
                <w:bCs/>
                <w:kern w:val="32"/>
                <w:sz w:val="18"/>
                <w:szCs w:val="18"/>
              </w:rPr>
              <w:t>Funkcje / cechy</w:t>
            </w:r>
          </w:p>
        </w:tc>
        <w:tc>
          <w:tcPr>
            <w:tcW w:w="4356" w:type="dxa"/>
            <w:tcBorders>
              <w:top w:val="single" w:sz="6" w:space="0" w:color="auto"/>
              <w:left w:val="single" w:sz="6" w:space="0" w:color="auto"/>
              <w:bottom w:val="single" w:sz="6" w:space="0" w:color="auto"/>
              <w:right w:val="single" w:sz="6" w:space="0" w:color="auto"/>
            </w:tcBorders>
          </w:tcPr>
          <w:p w14:paraId="73780866" w14:textId="77777777" w:rsidR="00597F71" w:rsidRPr="00A9544D" w:rsidRDefault="00597F71" w:rsidP="00597F71">
            <w:pPr>
              <w:numPr>
                <w:ilvl w:val="12"/>
                <w:numId w:val="0"/>
              </w:numPr>
              <w:jc w:val="center"/>
              <w:rPr>
                <w:rFonts w:ascii="Tahoma" w:hAnsi="Tahoma" w:cs="Tahoma"/>
                <w:b/>
                <w:color w:val="000000"/>
                <w:sz w:val="18"/>
                <w:szCs w:val="18"/>
              </w:rPr>
            </w:pPr>
          </w:p>
        </w:tc>
      </w:tr>
      <w:tr w:rsidR="00597F71" w:rsidRPr="00A9544D" w14:paraId="72079328" w14:textId="77777777" w:rsidTr="00597F71">
        <w:trPr>
          <w:trHeight w:val="233"/>
        </w:trPr>
        <w:tc>
          <w:tcPr>
            <w:tcW w:w="418" w:type="dxa"/>
            <w:tcBorders>
              <w:top w:val="single" w:sz="6" w:space="0" w:color="auto"/>
              <w:left w:val="single" w:sz="6" w:space="0" w:color="auto"/>
              <w:bottom w:val="single" w:sz="6" w:space="0" w:color="auto"/>
              <w:right w:val="single" w:sz="6" w:space="0" w:color="auto"/>
            </w:tcBorders>
          </w:tcPr>
          <w:p w14:paraId="625FF081" w14:textId="77777777" w:rsidR="00597F71" w:rsidRPr="00A9544D" w:rsidRDefault="00597F71" w:rsidP="00597F71">
            <w:pPr>
              <w:numPr>
                <w:ilvl w:val="0"/>
                <w:numId w:val="57"/>
              </w:numPr>
              <w:tabs>
                <w:tab w:val="left" w:pos="360"/>
              </w:tabs>
              <w:overflowPunct w:val="0"/>
              <w:autoSpaceDE w:val="0"/>
              <w:autoSpaceDN w:val="0"/>
              <w:adjustRightInd w:val="0"/>
              <w:spacing w:after="160" w:line="259" w:lineRule="auto"/>
              <w:jc w:val="right"/>
              <w:textAlignment w:val="baseline"/>
              <w:rPr>
                <w:rFonts w:ascii="Tahoma" w:hAnsi="Tahoma" w:cs="Tahoma"/>
                <w:color w:val="000000"/>
                <w:sz w:val="18"/>
                <w:szCs w:val="18"/>
              </w:rPr>
            </w:pPr>
          </w:p>
        </w:tc>
        <w:tc>
          <w:tcPr>
            <w:tcW w:w="5678" w:type="dxa"/>
            <w:tcBorders>
              <w:top w:val="single" w:sz="6" w:space="0" w:color="auto"/>
              <w:left w:val="single" w:sz="6" w:space="0" w:color="auto"/>
              <w:bottom w:val="single" w:sz="6" w:space="0" w:color="auto"/>
              <w:right w:val="single" w:sz="6" w:space="0" w:color="auto"/>
            </w:tcBorders>
          </w:tcPr>
          <w:p w14:paraId="159A6646" w14:textId="77777777" w:rsidR="00597F71" w:rsidRPr="00A9544D" w:rsidRDefault="00597F71" w:rsidP="00597F71">
            <w:pPr>
              <w:numPr>
                <w:ilvl w:val="12"/>
                <w:numId w:val="0"/>
              </w:numPr>
              <w:rPr>
                <w:rFonts w:ascii="Tahoma" w:hAnsi="Tahoma" w:cs="Tahoma"/>
                <w:color w:val="000000"/>
                <w:sz w:val="18"/>
                <w:szCs w:val="18"/>
              </w:rPr>
            </w:pPr>
            <w:r w:rsidRPr="00A9544D">
              <w:rPr>
                <w:rFonts w:ascii="Tahoma" w:hAnsi="Tahoma" w:cs="Tahoma"/>
                <w:color w:val="000000"/>
                <w:sz w:val="18"/>
                <w:szCs w:val="18"/>
              </w:rPr>
              <w:t xml:space="preserve">urządzenie przenośne </w:t>
            </w:r>
          </w:p>
        </w:tc>
        <w:tc>
          <w:tcPr>
            <w:tcW w:w="4356" w:type="dxa"/>
            <w:tcBorders>
              <w:top w:val="single" w:sz="6" w:space="0" w:color="auto"/>
              <w:left w:val="single" w:sz="6" w:space="0" w:color="auto"/>
              <w:bottom w:val="single" w:sz="6" w:space="0" w:color="auto"/>
              <w:right w:val="single" w:sz="6" w:space="0" w:color="auto"/>
            </w:tcBorders>
          </w:tcPr>
          <w:p w14:paraId="5F524400" w14:textId="77777777" w:rsidR="00597F71" w:rsidRPr="00A9544D" w:rsidRDefault="00597F71" w:rsidP="00597F71">
            <w:pPr>
              <w:numPr>
                <w:ilvl w:val="12"/>
                <w:numId w:val="0"/>
              </w:numPr>
              <w:jc w:val="center"/>
              <w:rPr>
                <w:rFonts w:ascii="Tahoma" w:hAnsi="Tahoma" w:cs="Tahoma"/>
                <w:color w:val="000000"/>
                <w:sz w:val="18"/>
                <w:szCs w:val="18"/>
              </w:rPr>
            </w:pPr>
          </w:p>
        </w:tc>
      </w:tr>
      <w:tr w:rsidR="00597F71" w:rsidRPr="00A9544D" w14:paraId="55D2C150" w14:textId="77777777" w:rsidTr="00597F71">
        <w:trPr>
          <w:trHeight w:val="233"/>
        </w:trPr>
        <w:tc>
          <w:tcPr>
            <w:tcW w:w="418" w:type="dxa"/>
            <w:tcBorders>
              <w:top w:val="single" w:sz="6" w:space="0" w:color="auto"/>
              <w:left w:val="single" w:sz="6" w:space="0" w:color="auto"/>
              <w:bottom w:val="single" w:sz="6" w:space="0" w:color="auto"/>
              <w:right w:val="single" w:sz="6" w:space="0" w:color="auto"/>
            </w:tcBorders>
          </w:tcPr>
          <w:p w14:paraId="27A55999" w14:textId="77777777" w:rsidR="00597F71" w:rsidRPr="00A9544D" w:rsidRDefault="00597F71" w:rsidP="00597F71">
            <w:pPr>
              <w:numPr>
                <w:ilvl w:val="0"/>
                <w:numId w:val="57"/>
              </w:numPr>
              <w:tabs>
                <w:tab w:val="left" w:pos="360"/>
              </w:tabs>
              <w:overflowPunct w:val="0"/>
              <w:autoSpaceDE w:val="0"/>
              <w:autoSpaceDN w:val="0"/>
              <w:adjustRightInd w:val="0"/>
              <w:spacing w:after="160" w:line="259" w:lineRule="auto"/>
              <w:jc w:val="right"/>
              <w:textAlignment w:val="baseline"/>
              <w:rPr>
                <w:rFonts w:ascii="Tahoma" w:hAnsi="Tahoma" w:cs="Tahoma"/>
                <w:color w:val="000000"/>
                <w:sz w:val="18"/>
                <w:szCs w:val="18"/>
              </w:rPr>
            </w:pPr>
          </w:p>
        </w:tc>
        <w:tc>
          <w:tcPr>
            <w:tcW w:w="5678" w:type="dxa"/>
            <w:tcBorders>
              <w:top w:val="single" w:sz="6" w:space="0" w:color="auto"/>
              <w:left w:val="single" w:sz="6" w:space="0" w:color="auto"/>
              <w:bottom w:val="single" w:sz="6" w:space="0" w:color="auto"/>
              <w:right w:val="single" w:sz="6" w:space="0" w:color="auto"/>
            </w:tcBorders>
          </w:tcPr>
          <w:p w14:paraId="0D6B03FF" w14:textId="77777777" w:rsidR="00597F71" w:rsidRPr="00A9544D" w:rsidRDefault="00597F71" w:rsidP="00597F71">
            <w:pPr>
              <w:numPr>
                <w:ilvl w:val="12"/>
                <w:numId w:val="0"/>
              </w:numPr>
              <w:rPr>
                <w:rFonts w:ascii="Tahoma" w:hAnsi="Tahoma" w:cs="Tahoma"/>
                <w:color w:val="000000"/>
                <w:sz w:val="18"/>
                <w:szCs w:val="18"/>
              </w:rPr>
            </w:pPr>
            <w:r w:rsidRPr="00A9544D">
              <w:rPr>
                <w:rFonts w:ascii="Tahoma" w:hAnsi="Tahoma" w:cs="Tahoma"/>
                <w:color w:val="000000"/>
                <w:sz w:val="18"/>
                <w:szCs w:val="18"/>
              </w:rPr>
              <w:t>ciężar  monitora z możliwością defibrylacji max. 10 kg</w:t>
            </w:r>
          </w:p>
        </w:tc>
        <w:tc>
          <w:tcPr>
            <w:tcW w:w="4356" w:type="dxa"/>
            <w:tcBorders>
              <w:top w:val="single" w:sz="6" w:space="0" w:color="auto"/>
              <w:left w:val="single" w:sz="6" w:space="0" w:color="auto"/>
              <w:bottom w:val="single" w:sz="6" w:space="0" w:color="auto"/>
              <w:right w:val="single" w:sz="6" w:space="0" w:color="auto"/>
            </w:tcBorders>
          </w:tcPr>
          <w:p w14:paraId="5D851711" w14:textId="77777777" w:rsidR="00597F71" w:rsidRPr="00A9544D" w:rsidRDefault="00597F71" w:rsidP="00597F71">
            <w:pPr>
              <w:numPr>
                <w:ilvl w:val="12"/>
                <w:numId w:val="0"/>
              </w:numPr>
              <w:jc w:val="center"/>
              <w:rPr>
                <w:rFonts w:ascii="Tahoma" w:hAnsi="Tahoma" w:cs="Tahoma"/>
                <w:color w:val="000000"/>
                <w:sz w:val="18"/>
                <w:szCs w:val="18"/>
              </w:rPr>
            </w:pPr>
          </w:p>
        </w:tc>
      </w:tr>
      <w:tr w:rsidR="00597F71" w:rsidRPr="00A9544D" w14:paraId="7D93617C" w14:textId="77777777" w:rsidTr="00597F71">
        <w:trPr>
          <w:trHeight w:val="233"/>
        </w:trPr>
        <w:tc>
          <w:tcPr>
            <w:tcW w:w="6096" w:type="dxa"/>
            <w:gridSpan w:val="2"/>
            <w:tcBorders>
              <w:top w:val="single" w:sz="6" w:space="0" w:color="auto"/>
              <w:left w:val="single" w:sz="6" w:space="0" w:color="auto"/>
              <w:bottom w:val="single" w:sz="6" w:space="0" w:color="auto"/>
              <w:right w:val="single" w:sz="6" w:space="0" w:color="auto"/>
            </w:tcBorders>
          </w:tcPr>
          <w:p w14:paraId="114F079C" w14:textId="77777777" w:rsidR="00597F71" w:rsidRPr="00A9544D" w:rsidRDefault="00597F71" w:rsidP="00597F71">
            <w:pPr>
              <w:keepNext/>
              <w:numPr>
                <w:ilvl w:val="12"/>
                <w:numId w:val="0"/>
              </w:numPr>
              <w:spacing w:before="240" w:after="60"/>
              <w:jc w:val="center"/>
              <w:outlineLvl w:val="0"/>
              <w:rPr>
                <w:rFonts w:ascii="Tahoma" w:hAnsi="Tahoma" w:cs="Tahoma"/>
                <w:b/>
                <w:bCs/>
                <w:kern w:val="32"/>
                <w:sz w:val="18"/>
                <w:szCs w:val="18"/>
              </w:rPr>
            </w:pPr>
            <w:r w:rsidRPr="00A9544D">
              <w:rPr>
                <w:rFonts w:ascii="Tahoma" w:hAnsi="Tahoma" w:cs="Tahoma"/>
                <w:b/>
                <w:bCs/>
                <w:kern w:val="32"/>
                <w:sz w:val="18"/>
                <w:szCs w:val="18"/>
              </w:rPr>
              <w:t>Monitorowanie funkcji życiowych  : EKG</w:t>
            </w:r>
          </w:p>
        </w:tc>
        <w:tc>
          <w:tcPr>
            <w:tcW w:w="4356" w:type="dxa"/>
            <w:tcBorders>
              <w:top w:val="single" w:sz="6" w:space="0" w:color="auto"/>
              <w:left w:val="single" w:sz="6" w:space="0" w:color="auto"/>
              <w:bottom w:val="single" w:sz="6" w:space="0" w:color="auto"/>
              <w:right w:val="single" w:sz="6" w:space="0" w:color="auto"/>
            </w:tcBorders>
          </w:tcPr>
          <w:p w14:paraId="1FE3B494" w14:textId="77777777" w:rsidR="00597F71" w:rsidRPr="00A9544D" w:rsidRDefault="00597F71" w:rsidP="00597F71">
            <w:pPr>
              <w:numPr>
                <w:ilvl w:val="12"/>
                <w:numId w:val="0"/>
              </w:numPr>
              <w:jc w:val="center"/>
              <w:rPr>
                <w:rFonts w:ascii="Tahoma" w:hAnsi="Tahoma" w:cs="Tahoma"/>
                <w:b/>
                <w:color w:val="000000"/>
                <w:sz w:val="18"/>
                <w:szCs w:val="18"/>
              </w:rPr>
            </w:pPr>
          </w:p>
        </w:tc>
      </w:tr>
      <w:tr w:rsidR="00597F71" w:rsidRPr="00A9544D" w14:paraId="2E4F5C78" w14:textId="77777777" w:rsidTr="00597F71">
        <w:trPr>
          <w:trHeight w:val="233"/>
        </w:trPr>
        <w:tc>
          <w:tcPr>
            <w:tcW w:w="418" w:type="dxa"/>
            <w:tcBorders>
              <w:top w:val="single" w:sz="6" w:space="0" w:color="auto"/>
              <w:left w:val="single" w:sz="6" w:space="0" w:color="auto"/>
              <w:bottom w:val="single" w:sz="6" w:space="0" w:color="auto"/>
              <w:right w:val="single" w:sz="6" w:space="0" w:color="auto"/>
            </w:tcBorders>
          </w:tcPr>
          <w:p w14:paraId="1A0FDC71" w14:textId="77777777" w:rsidR="00597F71" w:rsidRPr="00A9544D" w:rsidRDefault="00597F71" w:rsidP="00597F71">
            <w:pPr>
              <w:numPr>
                <w:ilvl w:val="0"/>
                <w:numId w:val="57"/>
              </w:numPr>
              <w:tabs>
                <w:tab w:val="left" w:pos="360"/>
              </w:tabs>
              <w:overflowPunct w:val="0"/>
              <w:autoSpaceDE w:val="0"/>
              <w:autoSpaceDN w:val="0"/>
              <w:adjustRightInd w:val="0"/>
              <w:spacing w:after="160" w:line="259" w:lineRule="auto"/>
              <w:jc w:val="right"/>
              <w:textAlignment w:val="baseline"/>
              <w:rPr>
                <w:rFonts w:ascii="Tahoma" w:hAnsi="Tahoma" w:cs="Tahoma"/>
                <w:color w:val="000000"/>
                <w:sz w:val="18"/>
                <w:szCs w:val="18"/>
              </w:rPr>
            </w:pPr>
          </w:p>
        </w:tc>
        <w:tc>
          <w:tcPr>
            <w:tcW w:w="5678" w:type="dxa"/>
            <w:tcBorders>
              <w:top w:val="single" w:sz="6" w:space="0" w:color="auto"/>
              <w:left w:val="single" w:sz="6" w:space="0" w:color="auto"/>
              <w:bottom w:val="single" w:sz="6" w:space="0" w:color="auto"/>
              <w:right w:val="single" w:sz="6" w:space="0" w:color="auto"/>
            </w:tcBorders>
          </w:tcPr>
          <w:p w14:paraId="6D88A168" w14:textId="77777777" w:rsidR="00597F71" w:rsidRPr="00A9544D" w:rsidRDefault="00597F71" w:rsidP="00597F71">
            <w:pPr>
              <w:numPr>
                <w:ilvl w:val="12"/>
                <w:numId w:val="0"/>
              </w:numPr>
              <w:rPr>
                <w:rFonts w:ascii="Tahoma" w:hAnsi="Tahoma" w:cs="Tahoma"/>
                <w:color w:val="000000"/>
                <w:sz w:val="18"/>
                <w:szCs w:val="18"/>
              </w:rPr>
            </w:pPr>
            <w:r w:rsidRPr="00A9544D">
              <w:rPr>
                <w:rFonts w:ascii="Tahoma" w:hAnsi="Tahoma" w:cs="Tahoma"/>
                <w:color w:val="000000"/>
                <w:sz w:val="18"/>
                <w:szCs w:val="18"/>
              </w:rPr>
              <w:t xml:space="preserve">ilość kanałów </w:t>
            </w:r>
            <w:proofErr w:type="spellStart"/>
            <w:r w:rsidRPr="00A9544D">
              <w:rPr>
                <w:rFonts w:ascii="Tahoma" w:hAnsi="Tahoma" w:cs="Tahoma"/>
                <w:color w:val="000000"/>
                <w:sz w:val="18"/>
                <w:szCs w:val="18"/>
              </w:rPr>
              <w:t>ekg</w:t>
            </w:r>
            <w:proofErr w:type="spellEnd"/>
            <w:r w:rsidRPr="00A9544D">
              <w:rPr>
                <w:rFonts w:ascii="Tahoma" w:hAnsi="Tahoma" w:cs="Tahoma"/>
                <w:color w:val="000000"/>
                <w:sz w:val="18"/>
                <w:szCs w:val="18"/>
              </w:rPr>
              <w:t>: min. 12</w:t>
            </w:r>
          </w:p>
        </w:tc>
        <w:tc>
          <w:tcPr>
            <w:tcW w:w="4356" w:type="dxa"/>
            <w:tcBorders>
              <w:top w:val="single" w:sz="6" w:space="0" w:color="auto"/>
              <w:left w:val="single" w:sz="6" w:space="0" w:color="auto"/>
              <w:bottom w:val="single" w:sz="6" w:space="0" w:color="auto"/>
              <w:right w:val="single" w:sz="6" w:space="0" w:color="auto"/>
            </w:tcBorders>
          </w:tcPr>
          <w:p w14:paraId="2DA50220" w14:textId="77777777" w:rsidR="00597F71" w:rsidRPr="00A9544D" w:rsidRDefault="00597F71" w:rsidP="00597F71">
            <w:pPr>
              <w:numPr>
                <w:ilvl w:val="12"/>
                <w:numId w:val="0"/>
              </w:numPr>
              <w:jc w:val="center"/>
              <w:rPr>
                <w:rFonts w:ascii="Tahoma" w:hAnsi="Tahoma" w:cs="Tahoma"/>
                <w:color w:val="000000"/>
                <w:sz w:val="18"/>
                <w:szCs w:val="18"/>
              </w:rPr>
            </w:pPr>
          </w:p>
        </w:tc>
      </w:tr>
      <w:tr w:rsidR="00597F71" w:rsidRPr="00A9544D" w14:paraId="27C87918" w14:textId="77777777" w:rsidTr="00597F71">
        <w:trPr>
          <w:trHeight w:val="233"/>
        </w:trPr>
        <w:tc>
          <w:tcPr>
            <w:tcW w:w="418" w:type="dxa"/>
            <w:tcBorders>
              <w:top w:val="single" w:sz="6" w:space="0" w:color="auto"/>
              <w:left w:val="single" w:sz="6" w:space="0" w:color="auto"/>
              <w:bottom w:val="single" w:sz="6" w:space="0" w:color="auto"/>
              <w:right w:val="single" w:sz="6" w:space="0" w:color="auto"/>
            </w:tcBorders>
          </w:tcPr>
          <w:p w14:paraId="359B2F14" w14:textId="77777777" w:rsidR="00597F71" w:rsidRPr="00A9544D" w:rsidRDefault="00597F71" w:rsidP="00597F71">
            <w:pPr>
              <w:numPr>
                <w:ilvl w:val="0"/>
                <w:numId w:val="57"/>
              </w:numPr>
              <w:tabs>
                <w:tab w:val="left" w:pos="360"/>
              </w:tabs>
              <w:overflowPunct w:val="0"/>
              <w:autoSpaceDE w:val="0"/>
              <w:autoSpaceDN w:val="0"/>
              <w:adjustRightInd w:val="0"/>
              <w:spacing w:after="160" w:line="259" w:lineRule="auto"/>
              <w:jc w:val="right"/>
              <w:textAlignment w:val="baseline"/>
              <w:rPr>
                <w:rFonts w:ascii="Tahoma" w:hAnsi="Tahoma" w:cs="Tahoma"/>
                <w:color w:val="000000"/>
                <w:sz w:val="18"/>
                <w:szCs w:val="18"/>
              </w:rPr>
            </w:pPr>
          </w:p>
        </w:tc>
        <w:tc>
          <w:tcPr>
            <w:tcW w:w="5678" w:type="dxa"/>
            <w:tcBorders>
              <w:top w:val="single" w:sz="6" w:space="0" w:color="auto"/>
              <w:left w:val="single" w:sz="6" w:space="0" w:color="auto"/>
              <w:bottom w:val="single" w:sz="6" w:space="0" w:color="auto"/>
              <w:right w:val="single" w:sz="6" w:space="0" w:color="auto"/>
            </w:tcBorders>
          </w:tcPr>
          <w:p w14:paraId="1D69D0AF" w14:textId="77777777" w:rsidR="00597F71" w:rsidRPr="00A9544D" w:rsidRDefault="00597F71" w:rsidP="00597F71">
            <w:pPr>
              <w:numPr>
                <w:ilvl w:val="12"/>
                <w:numId w:val="0"/>
              </w:numPr>
              <w:rPr>
                <w:rFonts w:ascii="Tahoma" w:hAnsi="Tahoma" w:cs="Tahoma"/>
                <w:color w:val="000000"/>
                <w:sz w:val="18"/>
                <w:szCs w:val="18"/>
              </w:rPr>
            </w:pPr>
            <w:r w:rsidRPr="00A9544D">
              <w:rPr>
                <w:rFonts w:ascii="Tahoma" w:hAnsi="Tahoma" w:cs="Tahoma"/>
                <w:color w:val="000000"/>
                <w:sz w:val="18"/>
                <w:szCs w:val="18"/>
              </w:rPr>
              <w:t xml:space="preserve">interpretacja i analiza przebiegu </w:t>
            </w:r>
            <w:proofErr w:type="spellStart"/>
            <w:r w:rsidRPr="00A9544D">
              <w:rPr>
                <w:rFonts w:ascii="Tahoma" w:hAnsi="Tahoma" w:cs="Tahoma"/>
                <w:color w:val="000000"/>
                <w:sz w:val="18"/>
                <w:szCs w:val="18"/>
              </w:rPr>
              <w:t>ekg</w:t>
            </w:r>
            <w:proofErr w:type="spellEnd"/>
            <w:r w:rsidRPr="00A9544D">
              <w:rPr>
                <w:rFonts w:ascii="Tahoma" w:hAnsi="Tahoma" w:cs="Tahoma"/>
                <w:color w:val="000000"/>
                <w:sz w:val="18"/>
                <w:szCs w:val="18"/>
              </w:rPr>
              <w:t xml:space="preserve"> w zależności od wieku pacjenta</w:t>
            </w:r>
          </w:p>
        </w:tc>
        <w:tc>
          <w:tcPr>
            <w:tcW w:w="4356" w:type="dxa"/>
            <w:tcBorders>
              <w:top w:val="single" w:sz="6" w:space="0" w:color="auto"/>
              <w:left w:val="single" w:sz="6" w:space="0" w:color="auto"/>
              <w:bottom w:val="single" w:sz="6" w:space="0" w:color="auto"/>
              <w:right w:val="single" w:sz="6" w:space="0" w:color="auto"/>
            </w:tcBorders>
          </w:tcPr>
          <w:p w14:paraId="7F7788CF" w14:textId="77777777" w:rsidR="00597F71" w:rsidRPr="00A9544D" w:rsidRDefault="00597F71" w:rsidP="00597F71">
            <w:pPr>
              <w:numPr>
                <w:ilvl w:val="12"/>
                <w:numId w:val="0"/>
              </w:numPr>
              <w:jc w:val="center"/>
              <w:rPr>
                <w:rFonts w:ascii="Tahoma" w:hAnsi="Tahoma" w:cs="Tahoma"/>
                <w:color w:val="000000"/>
                <w:sz w:val="18"/>
                <w:szCs w:val="18"/>
              </w:rPr>
            </w:pPr>
          </w:p>
        </w:tc>
      </w:tr>
      <w:tr w:rsidR="00597F71" w:rsidRPr="00A9544D" w14:paraId="54A99E8E" w14:textId="77777777" w:rsidTr="00597F71">
        <w:trPr>
          <w:trHeight w:val="233"/>
        </w:trPr>
        <w:tc>
          <w:tcPr>
            <w:tcW w:w="418" w:type="dxa"/>
            <w:tcBorders>
              <w:top w:val="single" w:sz="6" w:space="0" w:color="auto"/>
              <w:left w:val="single" w:sz="6" w:space="0" w:color="auto"/>
              <w:bottom w:val="single" w:sz="6" w:space="0" w:color="auto"/>
              <w:right w:val="single" w:sz="6" w:space="0" w:color="auto"/>
            </w:tcBorders>
          </w:tcPr>
          <w:p w14:paraId="50DA45FD" w14:textId="77777777" w:rsidR="00597F71" w:rsidRPr="00A9544D" w:rsidRDefault="00597F71" w:rsidP="00597F71">
            <w:pPr>
              <w:numPr>
                <w:ilvl w:val="0"/>
                <w:numId w:val="57"/>
              </w:numPr>
              <w:tabs>
                <w:tab w:val="left" w:pos="360"/>
              </w:tabs>
              <w:overflowPunct w:val="0"/>
              <w:autoSpaceDE w:val="0"/>
              <w:autoSpaceDN w:val="0"/>
              <w:adjustRightInd w:val="0"/>
              <w:spacing w:after="160" w:line="259" w:lineRule="auto"/>
              <w:jc w:val="right"/>
              <w:textAlignment w:val="baseline"/>
              <w:rPr>
                <w:rFonts w:ascii="Tahoma" w:hAnsi="Tahoma" w:cs="Tahoma"/>
                <w:color w:val="000000"/>
                <w:sz w:val="18"/>
                <w:szCs w:val="18"/>
              </w:rPr>
            </w:pPr>
          </w:p>
        </w:tc>
        <w:tc>
          <w:tcPr>
            <w:tcW w:w="5678" w:type="dxa"/>
            <w:tcBorders>
              <w:top w:val="single" w:sz="6" w:space="0" w:color="auto"/>
              <w:left w:val="single" w:sz="6" w:space="0" w:color="auto"/>
              <w:bottom w:val="single" w:sz="6" w:space="0" w:color="auto"/>
              <w:right w:val="single" w:sz="6" w:space="0" w:color="auto"/>
            </w:tcBorders>
          </w:tcPr>
          <w:p w14:paraId="60BBE48F" w14:textId="77777777" w:rsidR="00597F71" w:rsidRPr="00A9544D" w:rsidRDefault="00597F71" w:rsidP="00597F71">
            <w:pPr>
              <w:numPr>
                <w:ilvl w:val="12"/>
                <w:numId w:val="0"/>
              </w:numPr>
              <w:rPr>
                <w:rFonts w:ascii="Tahoma" w:hAnsi="Tahoma" w:cs="Tahoma"/>
                <w:color w:val="000000"/>
                <w:sz w:val="18"/>
                <w:szCs w:val="18"/>
              </w:rPr>
            </w:pPr>
            <w:r w:rsidRPr="00A9544D">
              <w:rPr>
                <w:rFonts w:ascii="Tahoma" w:hAnsi="Tahoma" w:cs="Tahoma"/>
                <w:color w:val="000000"/>
                <w:sz w:val="18"/>
                <w:szCs w:val="18"/>
              </w:rPr>
              <w:t xml:space="preserve">Pomiar uniesienia odcinka ST na każdym odprowadzeniu </w:t>
            </w:r>
            <w:proofErr w:type="spellStart"/>
            <w:r w:rsidRPr="00A9544D">
              <w:rPr>
                <w:rFonts w:ascii="Tahoma" w:hAnsi="Tahoma" w:cs="Tahoma"/>
                <w:color w:val="000000"/>
                <w:sz w:val="18"/>
                <w:szCs w:val="18"/>
              </w:rPr>
              <w:t>ekg</w:t>
            </w:r>
            <w:proofErr w:type="spellEnd"/>
            <w:r w:rsidRPr="00A9544D">
              <w:rPr>
                <w:rFonts w:ascii="Tahoma" w:hAnsi="Tahoma" w:cs="Tahoma"/>
                <w:color w:val="000000"/>
                <w:sz w:val="18"/>
                <w:szCs w:val="18"/>
              </w:rPr>
              <w:t xml:space="preserve"> – w formie wydruku</w:t>
            </w:r>
          </w:p>
        </w:tc>
        <w:tc>
          <w:tcPr>
            <w:tcW w:w="4356" w:type="dxa"/>
            <w:tcBorders>
              <w:top w:val="single" w:sz="6" w:space="0" w:color="auto"/>
              <w:left w:val="single" w:sz="6" w:space="0" w:color="auto"/>
              <w:bottom w:val="single" w:sz="6" w:space="0" w:color="auto"/>
              <w:right w:val="single" w:sz="6" w:space="0" w:color="auto"/>
            </w:tcBorders>
          </w:tcPr>
          <w:p w14:paraId="233C2023" w14:textId="77777777" w:rsidR="00597F71" w:rsidRPr="00A9544D" w:rsidRDefault="00597F71" w:rsidP="00597F71">
            <w:pPr>
              <w:numPr>
                <w:ilvl w:val="12"/>
                <w:numId w:val="0"/>
              </w:numPr>
              <w:jc w:val="center"/>
              <w:rPr>
                <w:rFonts w:ascii="Tahoma" w:hAnsi="Tahoma" w:cs="Tahoma"/>
                <w:color w:val="000000"/>
                <w:sz w:val="18"/>
                <w:szCs w:val="18"/>
              </w:rPr>
            </w:pPr>
          </w:p>
        </w:tc>
      </w:tr>
      <w:tr w:rsidR="00597F71" w:rsidRPr="00A9544D" w14:paraId="34E12F96" w14:textId="77777777" w:rsidTr="00597F71">
        <w:trPr>
          <w:trHeight w:val="233"/>
        </w:trPr>
        <w:tc>
          <w:tcPr>
            <w:tcW w:w="6096" w:type="dxa"/>
            <w:gridSpan w:val="2"/>
            <w:tcBorders>
              <w:top w:val="single" w:sz="6" w:space="0" w:color="auto"/>
              <w:left w:val="single" w:sz="6" w:space="0" w:color="auto"/>
              <w:bottom w:val="single" w:sz="6" w:space="0" w:color="auto"/>
              <w:right w:val="single" w:sz="6" w:space="0" w:color="auto"/>
            </w:tcBorders>
          </w:tcPr>
          <w:p w14:paraId="0A347E23" w14:textId="77777777" w:rsidR="00597F71" w:rsidRPr="00A9544D" w:rsidRDefault="00597F71" w:rsidP="00597F71">
            <w:pPr>
              <w:keepNext/>
              <w:numPr>
                <w:ilvl w:val="12"/>
                <w:numId w:val="0"/>
              </w:numPr>
              <w:spacing w:before="240" w:after="60"/>
              <w:jc w:val="center"/>
              <w:outlineLvl w:val="0"/>
              <w:rPr>
                <w:rFonts w:ascii="Tahoma" w:hAnsi="Tahoma" w:cs="Tahoma"/>
                <w:b/>
                <w:bCs/>
                <w:kern w:val="32"/>
                <w:sz w:val="18"/>
                <w:szCs w:val="18"/>
              </w:rPr>
            </w:pPr>
            <w:r w:rsidRPr="00A9544D">
              <w:rPr>
                <w:rFonts w:ascii="Tahoma" w:hAnsi="Tahoma" w:cs="Tahoma"/>
                <w:b/>
                <w:bCs/>
                <w:kern w:val="32"/>
                <w:sz w:val="18"/>
                <w:szCs w:val="18"/>
              </w:rPr>
              <w:lastRenderedPageBreak/>
              <w:t>Monitorowanie funkcji życiowych  : NIBP</w:t>
            </w:r>
          </w:p>
          <w:p w14:paraId="1AD7C24F" w14:textId="77777777" w:rsidR="00597F71" w:rsidRPr="00A9544D" w:rsidRDefault="00597F71" w:rsidP="00597F71">
            <w:pPr>
              <w:numPr>
                <w:ilvl w:val="12"/>
                <w:numId w:val="0"/>
              </w:numPr>
              <w:jc w:val="center"/>
              <w:rPr>
                <w:rFonts w:ascii="Tahoma" w:hAnsi="Tahoma" w:cs="Tahoma"/>
                <w:b/>
                <w:sz w:val="18"/>
                <w:szCs w:val="18"/>
              </w:rPr>
            </w:pPr>
            <w:r w:rsidRPr="00A9544D">
              <w:rPr>
                <w:rFonts w:ascii="Tahoma" w:hAnsi="Tahoma" w:cs="Tahoma"/>
                <w:b/>
                <w:sz w:val="18"/>
                <w:szCs w:val="18"/>
              </w:rPr>
              <w:t>Pomiar ciśnienia metodą nieinwazyjną</w:t>
            </w:r>
          </w:p>
        </w:tc>
        <w:tc>
          <w:tcPr>
            <w:tcW w:w="4356" w:type="dxa"/>
            <w:tcBorders>
              <w:top w:val="single" w:sz="6" w:space="0" w:color="auto"/>
              <w:left w:val="single" w:sz="6" w:space="0" w:color="auto"/>
              <w:bottom w:val="single" w:sz="6" w:space="0" w:color="auto"/>
              <w:right w:val="single" w:sz="6" w:space="0" w:color="auto"/>
            </w:tcBorders>
          </w:tcPr>
          <w:p w14:paraId="62461003" w14:textId="77777777" w:rsidR="00597F71" w:rsidRPr="00A9544D" w:rsidRDefault="00597F71" w:rsidP="00597F71">
            <w:pPr>
              <w:numPr>
                <w:ilvl w:val="12"/>
                <w:numId w:val="0"/>
              </w:numPr>
              <w:jc w:val="center"/>
              <w:rPr>
                <w:rFonts w:ascii="Tahoma" w:hAnsi="Tahoma" w:cs="Tahoma"/>
                <w:b/>
                <w:color w:val="000000"/>
                <w:sz w:val="18"/>
                <w:szCs w:val="18"/>
              </w:rPr>
            </w:pPr>
          </w:p>
        </w:tc>
      </w:tr>
      <w:tr w:rsidR="00597F71" w:rsidRPr="00A9544D" w14:paraId="35F229E2" w14:textId="77777777" w:rsidTr="00597F71">
        <w:trPr>
          <w:trHeight w:val="233"/>
        </w:trPr>
        <w:tc>
          <w:tcPr>
            <w:tcW w:w="418" w:type="dxa"/>
            <w:tcBorders>
              <w:top w:val="single" w:sz="6" w:space="0" w:color="auto"/>
              <w:left w:val="single" w:sz="6" w:space="0" w:color="auto"/>
              <w:bottom w:val="single" w:sz="6" w:space="0" w:color="auto"/>
              <w:right w:val="single" w:sz="6" w:space="0" w:color="auto"/>
            </w:tcBorders>
          </w:tcPr>
          <w:p w14:paraId="3DEB67EE" w14:textId="77777777" w:rsidR="00597F71" w:rsidRPr="00A9544D" w:rsidRDefault="00597F71" w:rsidP="00597F71">
            <w:pPr>
              <w:numPr>
                <w:ilvl w:val="0"/>
                <w:numId w:val="57"/>
              </w:numPr>
              <w:tabs>
                <w:tab w:val="left" w:pos="360"/>
              </w:tabs>
              <w:overflowPunct w:val="0"/>
              <w:autoSpaceDE w:val="0"/>
              <w:autoSpaceDN w:val="0"/>
              <w:adjustRightInd w:val="0"/>
              <w:spacing w:after="160" w:line="259" w:lineRule="auto"/>
              <w:jc w:val="right"/>
              <w:textAlignment w:val="baseline"/>
              <w:rPr>
                <w:rFonts w:ascii="Tahoma" w:hAnsi="Tahoma" w:cs="Tahoma"/>
                <w:color w:val="000000"/>
                <w:sz w:val="18"/>
                <w:szCs w:val="18"/>
              </w:rPr>
            </w:pPr>
          </w:p>
        </w:tc>
        <w:tc>
          <w:tcPr>
            <w:tcW w:w="5678" w:type="dxa"/>
            <w:tcBorders>
              <w:top w:val="single" w:sz="6" w:space="0" w:color="auto"/>
              <w:left w:val="single" w:sz="6" w:space="0" w:color="auto"/>
              <w:bottom w:val="single" w:sz="6" w:space="0" w:color="auto"/>
              <w:right w:val="single" w:sz="6" w:space="0" w:color="auto"/>
            </w:tcBorders>
          </w:tcPr>
          <w:p w14:paraId="0AFEF885" w14:textId="77777777" w:rsidR="00597F71" w:rsidRPr="00A9544D" w:rsidRDefault="00597F71" w:rsidP="00597F71">
            <w:pPr>
              <w:numPr>
                <w:ilvl w:val="12"/>
                <w:numId w:val="0"/>
              </w:numPr>
              <w:rPr>
                <w:rFonts w:ascii="Tahoma" w:hAnsi="Tahoma" w:cs="Tahoma"/>
                <w:color w:val="000000"/>
                <w:sz w:val="18"/>
                <w:szCs w:val="18"/>
              </w:rPr>
            </w:pPr>
            <w:r w:rsidRPr="00A9544D">
              <w:rPr>
                <w:rFonts w:ascii="Tahoma" w:hAnsi="Tahoma" w:cs="Tahoma"/>
                <w:color w:val="000000"/>
                <w:sz w:val="18"/>
                <w:szCs w:val="18"/>
              </w:rPr>
              <w:t>zakres pomiaru min. 20 – 240 mm Hg</w:t>
            </w:r>
          </w:p>
        </w:tc>
        <w:tc>
          <w:tcPr>
            <w:tcW w:w="4356" w:type="dxa"/>
            <w:tcBorders>
              <w:top w:val="single" w:sz="6" w:space="0" w:color="auto"/>
              <w:left w:val="single" w:sz="6" w:space="0" w:color="auto"/>
              <w:bottom w:val="single" w:sz="6" w:space="0" w:color="auto"/>
              <w:right w:val="single" w:sz="6" w:space="0" w:color="auto"/>
            </w:tcBorders>
          </w:tcPr>
          <w:p w14:paraId="7290BEBC" w14:textId="77777777" w:rsidR="00597F71" w:rsidRPr="00A9544D" w:rsidRDefault="00597F71" w:rsidP="00597F71">
            <w:pPr>
              <w:numPr>
                <w:ilvl w:val="12"/>
                <w:numId w:val="0"/>
              </w:numPr>
              <w:jc w:val="center"/>
              <w:rPr>
                <w:rFonts w:ascii="Tahoma" w:hAnsi="Tahoma" w:cs="Tahoma"/>
                <w:color w:val="000000"/>
                <w:sz w:val="18"/>
                <w:szCs w:val="18"/>
              </w:rPr>
            </w:pPr>
          </w:p>
        </w:tc>
      </w:tr>
      <w:tr w:rsidR="00597F71" w:rsidRPr="00A9544D" w14:paraId="332049C4" w14:textId="77777777" w:rsidTr="00597F71">
        <w:trPr>
          <w:trHeight w:val="233"/>
        </w:trPr>
        <w:tc>
          <w:tcPr>
            <w:tcW w:w="418" w:type="dxa"/>
            <w:tcBorders>
              <w:top w:val="single" w:sz="6" w:space="0" w:color="auto"/>
              <w:left w:val="single" w:sz="6" w:space="0" w:color="auto"/>
              <w:bottom w:val="single" w:sz="6" w:space="0" w:color="auto"/>
              <w:right w:val="single" w:sz="6" w:space="0" w:color="auto"/>
            </w:tcBorders>
          </w:tcPr>
          <w:p w14:paraId="263D990C" w14:textId="77777777" w:rsidR="00597F71" w:rsidRPr="00A9544D" w:rsidRDefault="00597F71" w:rsidP="00597F71">
            <w:pPr>
              <w:numPr>
                <w:ilvl w:val="0"/>
                <w:numId w:val="57"/>
              </w:numPr>
              <w:tabs>
                <w:tab w:val="left" w:pos="360"/>
              </w:tabs>
              <w:overflowPunct w:val="0"/>
              <w:autoSpaceDE w:val="0"/>
              <w:autoSpaceDN w:val="0"/>
              <w:adjustRightInd w:val="0"/>
              <w:spacing w:after="160" w:line="259" w:lineRule="auto"/>
              <w:jc w:val="right"/>
              <w:textAlignment w:val="baseline"/>
              <w:rPr>
                <w:rFonts w:ascii="Tahoma" w:hAnsi="Tahoma" w:cs="Tahoma"/>
                <w:color w:val="000000"/>
                <w:sz w:val="18"/>
                <w:szCs w:val="18"/>
              </w:rPr>
            </w:pPr>
          </w:p>
        </w:tc>
        <w:tc>
          <w:tcPr>
            <w:tcW w:w="5678" w:type="dxa"/>
            <w:tcBorders>
              <w:top w:val="single" w:sz="6" w:space="0" w:color="auto"/>
              <w:left w:val="single" w:sz="6" w:space="0" w:color="auto"/>
              <w:bottom w:val="single" w:sz="6" w:space="0" w:color="auto"/>
              <w:right w:val="single" w:sz="6" w:space="0" w:color="auto"/>
            </w:tcBorders>
          </w:tcPr>
          <w:p w14:paraId="242521F3" w14:textId="77777777" w:rsidR="00597F71" w:rsidRPr="00A9544D" w:rsidRDefault="00597F71" w:rsidP="00597F71">
            <w:pPr>
              <w:numPr>
                <w:ilvl w:val="12"/>
                <w:numId w:val="0"/>
              </w:numPr>
              <w:rPr>
                <w:rFonts w:ascii="Tahoma" w:hAnsi="Tahoma" w:cs="Tahoma"/>
                <w:color w:val="000000"/>
                <w:sz w:val="18"/>
                <w:szCs w:val="18"/>
              </w:rPr>
            </w:pPr>
            <w:r w:rsidRPr="00A9544D">
              <w:rPr>
                <w:rFonts w:ascii="Tahoma" w:hAnsi="Tahoma" w:cs="Tahoma"/>
                <w:color w:val="000000"/>
                <w:sz w:val="18"/>
                <w:szCs w:val="18"/>
              </w:rPr>
              <w:t>tryb ręczny i automatyczny</w:t>
            </w:r>
          </w:p>
        </w:tc>
        <w:tc>
          <w:tcPr>
            <w:tcW w:w="4356" w:type="dxa"/>
            <w:tcBorders>
              <w:top w:val="single" w:sz="6" w:space="0" w:color="auto"/>
              <w:left w:val="single" w:sz="6" w:space="0" w:color="auto"/>
              <w:bottom w:val="single" w:sz="6" w:space="0" w:color="auto"/>
              <w:right w:val="single" w:sz="6" w:space="0" w:color="auto"/>
            </w:tcBorders>
          </w:tcPr>
          <w:p w14:paraId="3F9430C8" w14:textId="77777777" w:rsidR="00597F71" w:rsidRPr="00A9544D" w:rsidRDefault="00597F71" w:rsidP="00597F71">
            <w:pPr>
              <w:numPr>
                <w:ilvl w:val="12"/>
                <w:numId w:val="0"/>
              </w:numPr>
              <w:jc w:val="center"/>
              <w:rPr>
                <w:rFonts w:ascii="Tahoma" w:hAnsi="Tahoma" w:cs="Tahoma"/>
                <w:color w:val="000000"/>
                <w:sz w:val="18"/>
                <w:szCs w:val="18"/>
              </w:rPr>
            </w:pPr>
          </w:p>
        </w:tc>
      </w:tr>
      <w:tr w:rsidR="00597F71" w:rsidRPr="00A9544D" w14:paraId="52C30BEA" w14:textId="77777777" w:rsidTr="00597F71">
        <w:trPr>
          <w:trHeight w:val="233"/>
        </w:trPr>
        <w:tc>
          <w:tcPr>
            <w:tcW w:w="418" w:type="dxa"/>
            <w:tcBorders>
              <w:top w:val="single" w:sz="6" w:space="0" w:color="auto"/>
              <w:left w:val="single" w:sz="6" w:space="0" w:color="auto"/>
              <w:bottom w:val="single" w:sz="6" w:space="0" w:color="auto"/>
              <w:right w:val="single" w:sz="6" w:space="0" w:color="auto"/>
            </w:tcBorders>
          </w:tcPr>
          <w:p w14:paraId="78BAA743" w14:textId="77777777" w:rsidR="00597F71" w:rsidRPr="00A9544D" w:rsidRDefault="00597F71" w:rsidP="00597F71">
            <w:pPr>
              <w:numPr>
                <w:ilvl w:val="0"/>
                <w:numId w:val="57"/>
              </w:numPr>
              <w:tabs>
                <w:tab w:val="left" w:pos="360"/>
              </w:tabs>
              <w:overflowPunct w:val="0"/>
              <w:autoSpaceDE w:val="0"/>
              <w:autoSpaceDN w:val="0"/>
              <w:adjustRightInd w:val="0"/>
              <w:spacing w:after="160" w:line="259" w:lineRule="auto"/>
              <w:jc w:val="right"/>
              <w:textAlignment w:val="baseline"/>
              <w:rPr>
                <w:rFonts w:ascii="Tahoma" w:hAnsi="Tahoma" w:cs="Tahoma"/>
                <w:color w:val="000000"/>
                <w:sz w:val="18"/>
                <w:szCs w:val="18"/>
              </w:rPr>
            </w:pPr>
          </w:p>
        </w:tc>
        <w:tc>
          <w:tcPr>
            <w:tcW w:w="5678" w:type="dxa"/>
            <w:tcBorders>
              <w:top w:val="single" w:sz="6" w:space="0" w:color="auto"/>
              <w:left w:val="single" w:sz="6" w:space="0" w:color="auto"/>
              <w:bottom w:val="single" w:sz="6" w:space="0" w:color="auto"/>
              <w:right w:val="single" w:sz="6" w:space="0" w:color="auto"/>
            </w:tcBorders>
          </w:tcPr>
          <w:p w14:paraId="2BAFA4FC" w14:textId="77777777" w:rsidR="00597F71" w:rsidRPr="00A9544D" w:rsidRDefault="00597F71" w:rsidP="00597F71">
            <w:pPr>
              <w:numPr>
                <w:ilvl w:val="12"/>
                <w:numId w:val="0"/>
              </w:numPr>
              <w:rPr>
                <w:rFonts w:ascii="Tahoma" w:hAnsi="Tahoma" w:cs="Tahoma"/>
                <w:color w:val="000000"/>
                <w:sz w:val="18"/>
                <w:szCs w:val="18"/>
              </w:rPr>
            </w:pPr>
            <w:r w:rsidRPr="00A9544D">
              <w:rPr>
                <w:rFonts w:ascii="Tahoma" w:hAnsi="Tahoma" w:cs="Tahoma"/>
                <w:color w:val="000000"/>
                <w:sz w:val="18"/>
                <w:szCs w:val="18"/>
              </w:rPr>
              <w:t>metoda pomiaru : oscylometryczna</w:t>
            </w:r>
          </w:p>
        </w:tc>
        <w:tc>
          <w:tcPr>
            <w:tcW w:w="4356" w:type="dxa"/>
            <w:tcBorders>
              <w:top w:val="single" w:sz="6" w:space="0" w:color="auto"/>
              <w:left w:val="single" w:sz="6" w:space="0" w:color="auto"/>
              <w:bottom w:val="single" w:sz="6" w:space="0" w:color="auto"/>
              <w:right w:val="single" w:sz="6" w:space="0" w:color="auto"/>
            </w:tcBorders>
          </w:tcPr>
          <w:p w14:paraId="0C5923E7" w14:textId="77777777" w:rsidR="00597F71" w:rsidRPr="00A9544D" w:rsidRDefault="00597F71" w:rsidP="00597F71">
            <w:pPr>
              <w:numPr>
                <w:ilvl w:val="12"/>
                <w:numId w:val="0"/>
              </w:numPr>
              <w:jc w:val="center"/>
              <w:rPr>
                <w:rFonts w:ascii="Tahoma" w:hAnsi="Tahoma" w:cs="Tahoma"/>
                <w:color w:val="000000"/>
                <w:sz w:val="18"/>
                <w:szCs w:val="18"/>
              </w:rPr>
            </w:pPr>
          </w:p>
        </w:tc>
      </w:tr>
      <w:tr w:rsidR="00597F71" w:rsidRPr="00A9544D" w14:paraId="18965680" w14:textId="77777777" w:rsidTr="00597F71">
        <w:trPr>
          <w:trHeight w:val="233"/>
        </w:trPr>
        <w:tc>
          <w:tcPr>
            <w:tcW w:w="6096" w:type="dxa"/>
            <w:gridSpan w:val="2"/>
            <w:tcBorders>
              <w:top w:val="single" w:sz="6" w:space="0" w:color="auto"/>
              <w:left w:val="single" w:sz="6" w:space="0" w:color="auto"/>
              <w:bottom w:val="single" w:sz="6" w:space="0" w:color="auto"/>
              <w:right w:val="single" w:sz="6" w:space="0" w:color="auto"/>
            </w:tcBorders>
          </w:tcPr>
          <w:p w14:paraId="1FACF64A" w14:textId="77777777" w:rsidR="00597F71" w:rsidRPr="00A9544D" w:rsidRDefault="00597F71" w:rsidP="00597F71">
            <w:pPr>
              <w:keepNext/>
              <w:numPr>
                <w:ilvl w:val="12"/>
                <w:numId w:val="0"/>
              </w:numPr>
              <w:spacing w:before="240" w:after="60"/>
              <w:jc w:val="center"/>
              <w:outlineLvl w:val="0"/>
              <w:rPr>
                <w:rFonts w:ascii="Tahoma" w:hAnsi="Tahoma" w:cs="Tahoma"/>
                <w:b/>
                <w:bCs/>
                <w:kern w:val="32"/>
                <w:sz w:val="18"/>
                <w:szCs w:val="18"/>
              </w:rPr>
            </w:pPr>
            <w:r w:rsidRPr="00A9544D">
              <w:rPr>
                <w:rFonts w:ascii="Tahoma" w:hAnsi="Tahoma" w:cs="Tahoma"/>
                <w:b/>
                <w:bCs/>
                <w:kern w:val="32"/>
                <w:sz w:val="18"/>
                <w:szCs w:val="18"/>
              </w:rPr>
              <w:t xml:space="preserve">Monitorowanie funkcji życiowych  : SpO2 </w:t>
            </w:r>
            <w:r w:rsidRPr="00A9544D">
              <w:rPr>
                <w:rFonts w:ascii="Tahoma" w:hAnsi="Tahoma" w:cs="Tahoma"/>
                <w:b/>
                <w:bCs/>
                <w:color w:val="FF0000"/>
                <w:kern w:val="32"/>
                <w:sz w:val="18"/>
                <w:szCs w:val="18"/>
              </w:rPr>
              <w:t xml:space="preserve"> </w:t>
            </w:r>
          </w:p>
          <w:p w14:paraId="49712609" w14:textId="77777777" w:rsidR="00597F71" w:rsidRPr="00A9544D" w:rsidRDefault="00597F71" w:rsidP="00597F71">
            <w:pPr>
              <w:numPr>
                <w:ilvl w:val="12"/>
                <w:numId w:val="0"/>
              </w:numPr>
              <w:jc w:val="center"/>
              <w:rPr>
                <w:rFonts w:ascii="Tahoma" w:hAnsi="Tahoma" w:cs="Tahoma"/>
                <w:b/>
                <w:sz w:val="18"/>
                <w:szCs w:val="18"/>
              </w:rPr>
            </w:pPr>
            <w:r w:rsidRPr="00A9544D">
              <w:rPr>
                <w:rFonts w:ascii="Tahoma" w:hAnsi="Tahoma" w:cs="Tahoma"/>
                <w:b/>
                <w:sz w:val="18"/>
                <w:szCs w:val="18"/>
              </w:rPr>
              <w:t>Pomiar saturacji krwi tętniczej</w:t>
            </w:r>
          </w:p>
        </w:tc>
        <w:tc>
          <w:tcPr>
            <w:tcW w:w="4356" w:type="dxa"/>
            <w:tcBorders>
              <w:top w:val="single" w:sz="6" w:space="0" w:color="auto"/>
              <w:left w:val="single" w:sz="6" w:space="0" w:color="auto"/>
              <w:bottom w:val="single" w:sz="6" w:space="0" w:color="auto"/>
              <w:right w:val="single" w:sz="6" w:space="0" w:color="auto"/>
            </w:tcBorders>
          </w:tcPr>
          <w:p w14:paraId="14CD071B" w14:textId="77777777" w:rsidR="00597F71" w:rsidRPr="00A9544D" w:rsidRDefault="00597F71" w:rsidP="00597F71">
            <w:pPr>
              <w:numPr>
                <w:ilvl w:val="12"/>
                <w:numId w:val="0"/>
              </w:numPr>
              <w:jc w:val="center"/>
              <w:rPr>
                <w:rFonts w:ascii="Tahoma" w:hAnsi="Tahoma" w:cs="Tahoma"/>
                <w:b/>
                <w:color w:val="000000"/>
                <w:sz w:val="18"/>
                <w:szCs w:val="18"/>
              </w:rPr>
            </w:pPr>
          </w:p>
        </w:tc>
      </w:tr>
      <w:tr w:rsidR="00597F71" w:rsidRPr="00A9544D" w14:paraId="28F37472" w14:textId="77777777" w:rsidTr="00597F71">
        <w:trPr>
          <w:trHeight w:val="233"/>
        </w:trPr>
        <w:tc>
          <w:tcPr>
            <w:tcW w:w="418" w:type="dxa"/>
            <w:tcBorders>
              <w:top w:val="single" w:sz="6" w:space="0" w:color="auto"/>
              <w:left w:val="single" w:sz="6" w:space="0" w:color="auto"/>
              <w:bottom w:val="single" w:sz="6" w:space="0" w:color="auto"/>
              <w:right w:val="single" w:sz="6" w:space="0" w:color="auto"/>
            </w:tcBorders>
          </w:tcPr>
          <w:p w14:paraId="5A812F1C" w14:textId="77777777" w:rsidR="00597F71" w:rsidRPr="00A9544D" w:rsidRDefault="00597F71" w:rsidP="00597F71">
            <w:pPr>
              <w:numPr>
                <w:ilvl w:val="0"/>
                <w:numId w:val="57"/>
              </w:numPr>
              <w:tabs>
                <w:tab w:val="left" w:pos="360"/>
              </w:tabs>
              <w:overflowPunct w:val="0"/>
              <w:autoSpaceDE w:val="0"/>
              <w:autoSpaceDN w:val="0"/>
              <w:adjustRightInd w:val="0"/>
              <w:spacing w:after="160" w:line="259" w:lineRule="auto"/>
              <w:jc w:val="right"/>
              <w:textAlignment w:val="baseline"/>
              <w:rPr>
                <w:rFonts w:ascii="Tahoma" w:hAnsi="Tahoma" w:cs="Tahoma"/>
                <w:color w:val="000000"/>
                <w:sz w:val="18"/>
                <w:szCs w:val="18"/>
              </w:rPr>
            </w:pPr>
          </w:p>
        </w:tc>
        <w:tc>
          <w:tcPr>
            <w:tcW w:w="5678" w:type="dxa"/>
            <w:tcBorders>
              <w:top w:val="single" w:sz="6" w:space="0" w:color="auto"/>
              <w:left w:val="single" w:sz="6" w:space="0" w:color="auto"/>
              <w:bottom w:val="single" w:sz="6" w:space="0" w:color="auto"/>
              <w:right w:val="single" w:sz="6" w:space="0" w:color="auto"/>
            </w:tcBorders>
          </w:tcPr>
          <w:p w14:paraId="28F9315F" w14:textId="77777777" w:rsidR="00597F71" w:rsidRPr="00A9544D" w:rsidRDefault="00597F71" w:rsidP="00597F71">
            <w:pPr>
              <w:numPr>
                <w:ilvl w:val="12"/>
                <w:numId w:val="0"/>
              </w:numPr>
              <w:rPr>
                <w:rFonts w:ascii="Tahoma" w:hAnsi="Tahoma" w:cs="Tahoma"/>
                <w:color w:val="000000"/>
                <w:sz w:val="18"/>
                <w:szCs w:val="18"/>
              </w:rPr>
            </w:pPr>
            <w:r w:rsidRPr="00A9544D">
              <w:rPr>
                <w:rFonts w:ascii="Tahoma" w:hAnsi="Tahoma" w:cs="Tahoma"/>
                <w:color w:val="000000"/>
                <w:sz w:val="18"/>
                <w:szCs w:val="18"/>
              </w:rPr>
              <w:t>zakres pomiaru min. 50 -100%</w:t>
            </w:r>
          </w:p>
        </w:tc>
        <w:tc>
          <w:tcPr>
            <w:tcW w:w="4356" w:type="dxa"/>
            <w:tcBorders>
              <w:top w:val="single" w:sz="6" w:space="0" w:color="auto"/>
              <w:left w:val="single" w:sz="6" w:space="0" w:color="auto"/>
              <w:bottom w:val="single" w:sz="6" w:space="0" w:color="auto"/>
              <w:right w:val="single" w:sz="6" w:space="0" w:color="auto"/>
            </w:tcBorders>
          </w:tcPr>
          <w:p w14:paraId="7AE7C813" w14:textId="77777777" w:rsidR="00597F71" w:rsidRPr="00A9544D" w:rsidRDefault="00597F71" w:rsidP="00597F71">
            <w:pPr>
              <w:numPr>
                <w:ilvl w:val="12"/>
                <w:numId w:val="0"/>
              </w:numPr>
              <w:jc w:val="center"/>
              <w:rPr>
                <w:rFonts w:ascii="Tahoma" w:hAnsi="Tahoma" w:cs="Tahoma"/>
                <w:color w:val="000000"/>
                <w:sz w:val="18"/>
                <w:szCs w:val="18"/>
              </w:rPr>
            </w:pPr>
          </w:p>
        </w:tc>
      </w:tr>
      <w:tr w:rsidR="00597F71" w:rsidRPr="00A9544D" w14:paraId="675D05C9" w14:textId="77777777" w:rsidTr="00597F71">
        <w:trPr>
          <w:trHeight w:val="233"/>
        </w:trPr>
        <w:tc>
          <w:tcPr>
            <w:tcW w:w="418" w:type="dxa"/>
            <w:tcBorders>
              <w:top w:val="single" w:sz="6" w:space="0" w:color="auto"/>
              <w:left w:val="single" w:sz="6" w:space="0" w:color="auto"/>
              <w:bottom w:val="single" w:sz="6" w:space="0" w:color="auto"/>
              <w:right w:val="single" w:sz="6" w:space="0" w:color="auto"/>
            </w:tcBorders>
          </w:tcPr>
          <w:p w14:paraId="1EC6F07D" w14:textId="77777777" w:rsidR="00597F71" w:rsidRPr="00A9544D" w:rsidRDefault="00597F71" w:rsidP="00597F71">
            <w:pPr>
              <w:numPr>
                <w:ilvl w:val="0"/>
                <w:numId w:val="57"/>
              </w:numPr>
              <w:tabs>
                <w:tab w:val="left" w:pos="360"/>
              </w:tabs>
              <w:overflowPunct w:val="0"/>
              <w:autoSpaceDE w:val="0"/>
              <w:autoSpaceDN w:val="0"/>
              <w:adjustRightInd w:val="0"/>
              <w:spacing w:after="160" w:line="259" w:lineRule="auto"/>
              <w:jc w:val="right"/>
              <w:textAlignment w:val="baseline"/>
              <w:rPr>
                <w:rFonts w:ascii="Tahoma" w:hAnsi="Tahoma" w:cs="Tahoma"/>
                <w:color w:val="000000"/>
                <w:sz w:val="18"/>
                <w:szCs w:val="18"/>
              </w:rPr>
            </w:pPr>
          </w:p>
        </w:tc>
        <w:tc>
          <w:tcPr>
            <w:tcW w:w="5678" w:type="dxa"/>
            <w:tcBorders>
              <w:top w:val="single" w:sz="6" w:space="0" w:color="auto"/>
              <w:left w:val="single" w:sz="6" w:space="0" w:color="auto"/>
              <w:bottom w:val="single" w:sz="6" w:space="0" w:color="auto"/>
              <w:right w:val="single" w:sz="6" w:space="0" w:color="auto"/>
            </w:tcBorders>
          </w:tcPr>
          <w:p w14:paraId="5104B24B" w14:textId="77777777" w:rsidR="00597F71" w:rsidRPr="00A9544D" w:rsidRDefault="00597F71" w:rsidP="00597F71">
            <w:pPr>
              <w:numPr>
                <w:ilvl w:val="12"/>
                <w:numId w:val="0"/>
              </w:numPr>
              <w:rPr>
                <w:rFonts w:ascii="Tahoma" w:hAnsi="Tahoma" w:cs="Tahoma"/>
                <w:color w:val="000000"/>
                <w:sz w:val="18"/>
                <w:szCs w:val="18"/>
              </w:rPr>
            </w:pPr>
            <w:r w:rsidRPr="00A9544D">
              <w:rPr>
                <w:rFonts w:ascii="Tahoma" w:hAnsi="Tahoma" w:cs="Tahoma"/>
                <w:color w:val="000000"/>
                <w:sz w:val="18"/>
                <w:szCs w:val="18"/>
              </w:rPr>
              <w:t xml:space="preserve">czujnik wielorazowego użytku typu klips na palec  </w:t>
            </w:r>
          </w:p>
        </w:tc>
        <w:tc>
          <w:tcPr>
            <w:tcW w:w="4356" w:type="dxa"/>
            <w:tcBorders>
              <w:top w:val="single" w:sz="6" w:space="0" w:color="auto"/>
              <w:left w:val="single" w:sz="6" w:space="0" w:color="auto"/>
              <w:bottom w:val="single" w:sz="6" w:space="0" w:color="auto"/>
              <w:right w:val="single" w:sz="6" w:space="0" w:color="auto"/>
            </w:tcBorders>
          </w:tcPr>
          <w:p w14:paraId="3C38BAA4" w14:textId="77777777" w:rsidR="00597F71" w:rsidRPr="00A9544D" w:rsidRDefault="00597F71" w:rsidP="00597F71">
            <w:pPr>
              <w:numPr>
                <w:ilvl w:val="12"/>
                <w:numId w:val="0"/>
              </w:numPr>
              <w:jc w:val="center"/>
              <w:rPr>
                <w:rFonts w:ascii="Tahoma" w:hAnsi="Tahoma" w:cs="Tahoma"/>
                <w:color w:val="000000"/>
                <w:sz w:val="18"/>
                <w:szCs w:val="18"/>
              </w:rPr>
            </w:pPr>
          </w:p>
        </w:tc>
      </w:tr>
      <w:tr w:rsidR="00597F71" w:rsidRPr="00A9544D" w14:paraId="24117214" w14:textId="77777777" w:rsidTr="00597F71">
        <w:trPr>
          <w:trHeight w:val="233"/>
        </w:trPr>
        <w:tc>
          <w:tcPr>
            <w:tcW w:w="6096" w:type="dxa"/>
            <w:gridSpan w:val="2"/>
            <w:tcBorders>
              <w:top w:val="single" w:sz="6" w:space="0" w:color="auto"/>
              <w:left w:val="single" w:sz="6" w:space="0" w:color="auto"/>
              <w:bottom w:val="single" w:sz="6" w:space="0" w:color="auto"/>
              <w:right w:val="single" w:sz="6" w:space="0" w:color="auto"/>
            </w:tcBorders>
          </w:tcPr>
          <w:p w14:paraId="76B3D28C" w14:textId="77777777" w:rsidR="00597F71" w:rsidRPr="00A9544D" w:rsidRDefault="00597F71" w:rsidP="00597F71">
            <w:pPr>
              <w:keepNext/>
              <w:spacing w:before="240" w:after="60"/>
              <w:jc w:val="center"/>
              <w:outlineLvl w:val="0"/>
              <w:rPr>
                <w:rFonts w:ascii="Tahoma" w:hAnsi="Tahoma" w:cs="Tahoma"/>
                <w:b/>
                <w:bCs/>
                <w:kern w:val="32"/>
                <w:sz w:val="18"/>
                <w:szCs w:val="18"/>
              </w:rPr>
            </w:pPr>
            <w:r w:rsidRPr="00A9544D">
              <w:rPr>
                <w:rFonts w:ascii="Tahoma" w:hAnsi="Tahoma" w:cs="Tahoma"/>
                <w:b/>
                <w:bCs/>
                <w:kern w:val="32"/>
                <w:sz w:val="18"/>
                <w:szCs w:val="18"/>
              </w:rPr>
              <w:t>Defibrylacja</w:t>
            </w:r>
          </w:p>
        </w:tc>
        <w:tc>
          <w:tcPr>
            <w:tcW w:w="4356" w:type="dxa"/>
            <w:tcBorders>
              <w:top w:val="single" w:sz="6" w:space="0" w:color="auto"/>
              <w:left w:val="single" w:sz="6" w:space="0" w:color="auto"/>
              <w:bottom w:val="single" w:sz="6" w:space="0" w:color="auto"/>
              <w:right w:val="single" w:sz="6" w:space="0" w:color="auto"/>
            </w:tcBorders>
          </w:tcPr>
          <w:p w14:paraId="6BA13F97" w14:textId="77777777" w:rsidR="00597F71" w:rsidRPr="00A9544D" w:rsidRDefault="00597F71" w:rsidP="00597F71">
            <w:pPr>
              <w:jc w:val="center"/>
              <w:rPr>
                <w:rFonts w:ascii="Tahoma" w:hAnsi="Tahoma" w:cs="Tahoma"/>
                <w:b/>
                <w:color w:val="000000"/>
                <w:sz w:val="18"/>
                <w:szCs w:val="18"/>
              </w:rPr>
            </w:pPr>
          </w:p>
        </w:tc>
      </w:tr>
      <w:tr w:rsidR="00597F71" w:rsidRPr="00A9544D" w14:paraId="5CA58F96" w14:textId="77777777" w:rsidTr="00597F71">
        <w:trPr>
          <w:trHeight w:val="233"/>
        </w:trPr>
        <w:tc>
          <w:tcPr>
            <w:tcW w:w="418" w:type="dxa"/>
            <w:tcBorders>
              <w:top w:val="single" w:sz="6" w:space="0" w:color="auto"/>
              <w:left w:val="single" w:sz="6" w:space="0" w:color="auto"/>
              <w:bottom w:val="single" w:sz="6" w:space="0" w:color="auto"/>
              <w:right w:val="single" w:sz="6" w:space="0" w:color="auto"/>
            </w:tcBorders>
          </w:tcPr>
          <w:p w14:paraId="4C52243C" w14:textId="77777777" w:rsidR="00597F71" w:rsidRPr="00A9544D" w:rsidRDefault="00597F71" w:rsidP="00597F71">
            <w:pPr>
              <w:tabs>
                <w:tab w:val="left" w:pos="360"/>
              </w:tabs>
              <w:rPr>
                <w:rFonts w:ascii="Tahoma" w:hAnsi="Tahoma" w:cs="Tahoma"/>
                <w:color w:val="000000"/>
                <w:sz w:val="18"/>
                <w:szCs w:val="18"/>
              </w:rPr>
            </w:pPr>
            <w:r w:rsidRPr="00A9544D">
              <w:rPr>
                <w:rFonts w:ascii="Tahoma" w:hAnsi="Tahoma" w:cs="Tahoma"/>
                <w:color w:val="000000"/>
                <w:sz w:val="18"/>
                <w:szCs w:val="18"/>
              </w:rPr>
              <w:t>15.</w:t>
            </w:r>
          </w:p>
        </w:tc>
        <w:tc>
          <w:tcPr>
            <w:tcW w:w="5678" w:type="dxa"/>
            <w:tcBorders>
              <w:top w:val="single" w:sz="6" w:space="0" w:color="auto"/>
              <w:left w:val="single" w:sz="6" w:space="0" w:color="auto"/>
              <w:bottom w:val="single" w:sz="6" w:space="0" w:color="auto"/>
              <w:right w:val="single" w:sz="6" w:space="0" w:color="auto"/>
            </w:tcBorders>
          </w:tcPr>
          <w:p w14:paraId="0644E9C4" w14:textId="77777777" w:rsidR="00597F71" w:rsidRPr="00A9544D" w:rsidRDefault="00597F71" w:rsidP="00597F71">
            <w:pPr>
              <w:rPr>
                <w:rFonts w:ascii="Tahoma" w:hAnsi="Tahoma" w:cs="Tahoma"/>
                <w:color w:val="000000"/>
                <w:sz w:val="18"/>
                <w:szCs w:val="18"/>
              </w:rPr>
            </w:pPr>
            <w:r w:rsidRPr="00A9544D">
              <w:rPr>
                <w:rFonts w:ascii="Tahoma" w:hAnsi="Tahoma" w:cs="Tahoma"/>
                <w:color w:val="000000"/>
                <w:sz w:val="18"/>
                <w:szCs w:val="18"/>
              </w:rPr>
              <w:t>łyżki defibrylatora dla dorosłych i dla dzieci</w:t>
            </w:r>
          </w:p>
        </w:tc>
        <w:tc>
          <w:tcPr>
            <w:tcW w:w="4356" w:type="dxa"/>
            <w:tcBorders>
              <w:top w:val="single" w:sz="6" w:space="0" w:color="auto"/>
              <w:left w:val="single" w:sz="6" w:space="0" w:color="auto"/>
              <w:bottom w:val="single" w:sz="6" w:space="0" w:color="auto"/>
              <w:right w:val="single" w:sz="6" w:space="0" w:color="auto"/>
            </w:tcBorders>
          </w:tcPr>
          <w:p w14:paraId="1CC8C11F" w14:textId="77777777" w:rsidR="00597F71" w:rsidRPr="00A9544D" w:rsidRDefault="00597F71" w:rsidP="00597F71">
            <w:pPr>
              <w:jc w:val="center"/>
              <w:rPr>
                <w:rFonts w:ascii="Tahoma" w:hAnsi="Tahoma" w:cs="Tahoma"/>
                <w:color w:val="000000"/>
                <w:sz w:val="18"/>
                <w:szCs w:val="18"/>
              </w:rPr>
            </w:pPr>
          </w:p>
        </w:tc>
      </w:tr>
      <w:tr w:rsidR="00597F71" w:rsidRPr="00A9544D" w14:paraId="12AAB74E" w14:textId="77777777" w:rsidTr="00597F71">
        <w:trPr>
          <w:trHeight w:val="233"/>
        </w:trPr>
        <w:tc>
          <w:tcPr>
            <w:tcW w:w="418" w:type="dxa"/>
            <w:tcBorders>
              <w:top w:val="single" w:sz="6" w:space="0" w:color="auto"/>
              <w:left w:val="single" w:sz="6" w:space="0" w:color="auto"/>
              <w:bottom w:val="single" w:sz="6" w:space="0" w:color="auto"/>
              <w:right w:val="single" w:sz="6" w:space="0" w:color="auto"/>
            </w:tcBorders>
          </w:tcPr>
          <w:p w14:paraId="568258B7" w14:textId="77777777" w:rsidR="00597F71" w:rsidRPr="00A9544D" w:rsidRDefault="00597F71" w:rsidP="00597F71">
            <w:pPr>
              <w:tabs>
                <w:tab w:val="left" w:pos="360"/>
              </w:tabs>
              <w:rPr>
                <w:rFonts w:ascii="Tahoma" w:hAnsi="Tahoma" w:cs="Tahoma"/>
                <w:color w:val="000000"/>
                <w:sz w:val="18"/>
                <w:szCs w:val="18"/>
              </w:rPr>
            </w:pPr>
            <w:r w:rsidRPr="00A9544D">
              <w:rPr>
                <w:rFonts w:ascii="Tahoma" w:hAnsi="Tahoma" w:cs="Tahoma"/>
                <w:color w:val="000000"/>
                <w:sz w:val="18"/>
                <w:szCs w:val="18"/>
              </w:rPr>
              <w:t>16.</w:t>
            </w:r>
          </w:p>
        </w:tc>
        <w:tc>
          <w:tcPr>
            <w:tcW w:w="5678" w:type="dxa"/>
            <w:tcBorders>
              <w:top w:val="single" w:sz="6" w:space="0" w:color="auto"/>
              <w:left w:val="single" w:sz="6" w:space="0" w:color="auto"/>
              <w:bottom w:val="single" w:sz="6" w:space="0" w:color="auto"/>
              <w:right w:val="single" w:sz="6" w:space="0" w:color="auto"/>
            </w:tcBorders>
          </w:tcPr>
          <w:p w14:paraId="61923B8C" w14:textId="77777777" w:rsidR="00597F71" w:rsidRPr="00A9544D" w:rsidRDefault="00597F71" w:rsidP="00597F71">
            <w:pPr>
              <w:rPr>
                <w:rFonts w:ascii="Tahoma" w:hAnsi="Tahoma" w:cs="Tahoma"/>
                <w:color w:val="000000"/>
                <w:sz w:val="18"/>
                <w:szCs w:val="18"/>
              </w:rPr>
            </w:pPr>
            <w:r w:rsidRPr="00A9544D">
              <w:rPr>
                <w:rFonts w:ascii="Tahoma" w:hAnsi="Tahoma" w:cs="Tahoma"/>
                <w:color w:val="000000"/>
                <w:sz w:val="18"/>
                <w:szCs w:val="18"/>
              </w:rPr>
              <w:t xml:space="preserve">elektrody defibrylująco-stymulująco- monitorujące min. 2 </w:t>
            </w:r>
            <w:proofErr w:type="spellStart"/>
            <w:r w:rsidRPr="00A9544D">
              <w:rPr>
                <w:rFonts w:ascii="Tahoma" w:hAnsi="Tahoma" w:cs="Tahoma"/>
                <w:color w:val="000000"/>
                <w:sz w:val="18"/>
                <w:szCs w:val="18"/>
              </w:rPr>
              <w:t>kpl</w:t>
            </w:r>
            <w:proofErr w:type="spellEnd"/>
            <w:r w:rsidRPr="00A9544D">
              <w:rPr>
                <w:rFonts w:ascii="Tahoma" w:hAnsi="Tahoma" w:cs="Tahoma"/>
                <w:color w:val="000000"/>
                <w:sz w:val="18"/>
                <w:szCs w:val="18"/>
              </w:rPr>
              <w:t>.</w:t>
            </w:r>
          </w:p>
        </w:tc>
        <w:tc>
          <w:tcPr>
            <w:tcW w:w="4356" w:type="dxa"/>
            <w:tcBorders>
              <w:top w:val="single" w:sz="6" w:space="0" w:color="auto"/>
              <w:left w:val="single" w:sz="6" w:space="0" w:color="auto"/>
              <w:bottom w:val="single" w:sz="6" w:space="0" w:color="auto"/>
              <w:right w:val="single" w:sz="6" w:space="0" w:color="auto"/>
            </w:tcBorders>
          </w:tcPr>
          <w:p w14:paraId="4203463F" w14:textId="77777777" w:rsidR="00597F71" w:rsidRPr="00A9544D" w:rsidRDefault="00597F71" w:rsidP="00597F71">
            <w:pPr>
              <w:jc w:val="center"/>
              <w:rPr>
                <w:rFonts w:ascii="Tahoma" w:hAnsi="Tahoma" w:cs="Tahoma"/>
                <w:color w:val="000000"/>
                <w:sz w:val="18"/>
                <w:szCs w:val="18"/>
              </w:rPr>
            </w:pPr>
          </w:p>
        </w:tc>
      </w:tr>
      <w:tr w:rsidR="00597F71" w:rsidRPr="00A9544D" w14:paraId="7457F889" w14:textId="77777777" w:rsidTr="00597F71">
        <w:trPr>
          <w:trHeight w:val="233"/>
        </w:trPr>
        <w:tc>
          <w:tcPr>
            <w:tcW w:w="418" w:type="dxa"/>
            <w:tcBorders>
              <w:top w:val="single" w:sz="6" w:space="0" w:color="auto"/>
              <w:left w:val="single" w:sz="6" w:space="0" w:color="auto"/>
              <w:bottom w:val="single" w:sz="6" w:space="0" w:color="auto"/>
              <w:right w:val="single" w:sz="6" w:space="0" w:color="auto"/>
            </w:tcBorders>
          </w:tcPr>
          <w:p w14:paraId="3A46EBB3" w14:textId="77777777" w:rsidR="00597F71" w:rsidRPr="00A9544D" w:rsidRDefault="00597F71" w:rsidP="00597F71">
            <w:pPr>
              <w:tabs>
                <w:tab w:val="left" w:pos="360"/>
              </w:tabs>
              <w:rPr>
                <w:rFonts w:ascii="Tahoma" w:hAnsi="Tahoma" w:cs="Tahoma"/>
                <w:color w:val="000000"/>
                <w:sz w:val="18"/>
                <w:szCs w:val="18"/>
              </w:rPr>
            </w:pPr>
            <w:r w:rsidRPr="00A9544D">
              <w:rPr>
                <w:rFonts w:ascii="Tahoma" w:hAnsi="Tahoma" w:cs="Tahoma"/>
                <w:color w:val="000000"/>
                <w:sz w:val="18"/>
                <w:szCs w:val="18"/>
              </w:rPr>
              <w:t>17.</w:t>
            </w:r>
          </w:p>
        </w:tc>
        <w:tc>
          <w:tcPr>
            <w:tcW w:w="5678" w:type="dxa"/>
            <w:tcBorders>
              <w:top w:val="single" w:sz="6" w:space="0" w:color="auto"/>
              <w:left w:val="single" w:sz="6" w:space="0" w:color="auto"/>
              <w:bottom w:val="single" w:sz="6" w:space="0" w:color="auto"/>
              <w:right w:val="single" w:sz="6" w:space="0" w:color="auto"/>
            </w:tcBorders>
          </w:tcPr>
          <w:p w14:paraId="4DCD0CFD" w14:textId="77777777" w:rsidR="00597F71" w:rsidRPr="00A9544D" w:rsidRDefault="00597F71" w:rsidP="00597F71">
            <w:pPr>
              <w:rPr>
                <w:rFonts w:ascii="Tahoma" w:hAnsi="Tahoma" w:cs="Tahoma"/>
                <w:color w:val="000000"/>
                <w:sz w:val="18"/>
                <w:szCs w:val="18"/>
              </w:rPr>
            </w:pPr>
            <w:r w:rsidRPr="00A9544D">
              <w:rPr>
                <w:rFonts w:ascii="Tahoma" w:hAnsi="Tahoma" w:cs="Tahoma"/>
                <w:color w:val="000000"/>
                <w:sz w:val="18"/>
                <w:szCs w:val="18"/>
              </w:rPr>
              <w:t>defibrylacja ręczna</w:t>
            </w:r>
          </w:p>
        </w:tc>
        <w:tc>
          <w:tcPr>
            <w:tcW w:w="4356" w:type="dxa"/>
            <w:tcBorders>
              <w:top w:val="single" w:sz="6" w:space="0" w:color="auto"/>
              <w:left w:val="single" w:sz="6" w:space="0" w:color="auto"/>
              <w:bottom w:val="single" w:sz="6" w:space="0" w:color="auto"/>
              <w:right w:val="single" w:sz="6" w:space="0" w:color="auto"/>
            </w:tcBorders>
          </w:tcPr>
          <w:p w14:paraId="4E783361" w14:textId="77777777" w:rsidR="00597F71" w:rsidRPr="00A9544D" w:rsidRDefault="00597F71" w:rsidP="00597F71">
            <w:pPr>
              <w:jc w:val="center"/>
              <w:rPr>
                <w:rFonts w:ascii="Tahoma" w:hAnsi="Tahoma" w:cs="Tahoma"/>
                <w:color w:val="000000"/>
                <w:sz w:val="18"/>
                <w:szCs w:val="18"/>
              </w:rPr>
            </w:pPr>
          </w:p>
        </w:tc>
      </w:tr>
      <w:tr w:rsidR="00597F71" w:rsidRPr="00A9544D" w14:paraId="15541D02" w14:textId="77777777" w:rsidTr="00597F71">
        <w:trPr>
          <w:trHeight w:val="233"/>
        </w:trPr>
        <w:tc>
          <w:tcPr>
            <w:tcW w:w="418" w:type="dxa"/>
            <w:tcBorders>
              <w:top w:val="single" w:sz="6" w:space="0" w:color="auto"/>
              <w:left w:val="single" w:sz="6" w:space="0" w:color="auto"/>
              <w:bottom w:val="single" w:sz="6" w:space="0" w:color="auto"/>
              <w:right w:val="single" w:sz="6" w:space="0" w:color="auto"/>
            </w:tcBorders>
          </w:tcPr>
          <w:p w14:paraId="6DE699FA" w14:textId="77777777" w:rsidR="00597F71" w:rsidRPr="00A9544D" w:rsidRDefault="00597F71" w:rsidP="00597F71">
            <w:pPr>
              <w:tabs>
                <w:tab w:val="left" w:pos="360"/>
              </w:tabs>
              <w:rPr>
                <w:rFonts w:ascii="Tahoma" w:hAnsi="Tahoma" w:cs="Tahoma"/>
                <w:color w:val="000000"/>
                <w:sz w:val="18"/>
                <w:szCs w:val="18"/>
              </w:rPr>
            </w:pPr>
            <w:r w:rsidRPr="00A9544D">
              <w:rPr>
                <w:rFonts w:ascii="Tahoma" w:hAnsi="Tahoma" w:cs="Tahoma"/>
                <w:color w:val="000000"/>
                <w:sz w:val="18"/>
                <w:szCs w:val="18"/>
              </w:rPr>
              <w:t>18.</w:t>
            </w:r>
          </w:p>
        </w:tc>
        <w:tc>
          <w:tcPr>
            <w:tcW w:w="5678" w:type="dxa"/>
            <w:tcBorders>
              <w:top w:val="single" w:sz="6" w:space="0" w:color="auto"/>
              <w:left w:val="single" w:sz="6" w:space="0" w:color="auto"/>
              <w:bottom w:val="single" w:sz="6" w:space="0" w:color="auto"/>
              <w:right w:val="single" w:sz="6" w:space="0" w:color="auto"/>
            </w:tcBorders>
          </w:tcPr>
          <w:p w14:paraId="42ADEF8D" w14:textId="77777777" w:rsidR="00597F71" w:rsidRPr="00A9544D" w:rsidRDefault="00597F71" w:rsidP="00597F71">
            <w:pPr>
              <w:rPr>
                <w:rFonts w:ascii="Tahoma" w:hAnsi="Tahoma" w:cs="Tahoma"/>
                <w:color w:val="000000"/>
                <w:sz w:val="18"/>
                <w:szCs w:val="18"/>
              </w:rPr>
            </w:pPr>
            <w:r w:rsidRPr="00A9544D">
              <w:rPr>
                <w:rFonts w:ascii="Tahoma" w:hAnsi="Tahoma" w:cs="Tahoma"/>
                <w:color w:val="000000"/>
                <w:sz w:val="18"/>
                <w:szCs w:val="18"/>
              </w:rPr>
              <w:t>defibrylacja półautomatyczna AED</w:t>
            </w:r>
          </w:p>
        </w:tc>
        <w:tc>
          <w:tcPr>
            <w:tcW w:w="4356" w:type="dxa"/>
            <w:tcBorders>
              <w:top w:val="single" w:sz="6" w:space="0" w:color="auto"/>
              <w:left w:val="single" w:sz="6" w:space="0" w:color="auto"/>
              <w:bottom w:val="single" w:sz="6" w:space="0" w:color="auto"/>
              <w:right w:val="single" w:sz="6" w:space="0" w:color="auto"/>
            </w:tcBorders>
          </w:tcPr>
          <w:p w14:paraId="25CBC512" w14:textId="77777777" w:rsidR="00597F71" w:rsidRPr="00A9544D" w:rsidRDefault="00597F71" w:rsidP="00597F71">
            <w:pPr>
              <w:jc w:val="center"/>
              <w:rPr>
                <w:rFonts w:ascii="Tahoma" w:hAnsi="Tahoma" w:cs="Tahoma"/>
                <w:color w:val="000000"/>
                <w:sz w:val="18"/>
                <w:szCs w:val="18"/>
              </w:rPr>
            </w:pPr>
          </w:p>
        </w:tc>
      </w:tr>
      <w:tr w:rsidR="00597F71" w:rsidRPr="00A9544D" w14:paraId="354E1D0C" w14:textId="77777777" w:rsidTr="00597F71">
        <w:trPr>
          <w:trHeight w:val="233"/>
        </w:trPr>
        <w:tc>
          <w:tcPr>
            <w:tcW w:w="418" w:type="dxa"/>
            <w:tcBorders>
              <w:top w:val="single" w:sz="6" w:space="0" w:color="auto"/>
              <w:left w:val="single" w:sz="6" w:space="0" w:color="auto"/>
              <w:bottom w:val="single" w:sz="6" w:space="0" w:color="auto"/>
              <w:right w:val="single" w:sz="6" w:space="0" w:color="auto"/>
            </w:tcBorders>
          </w:tcPr>
          <w:p w14:paraId="56E9848E" w14:textId="77777777" w:rsidR="00597F71" w:rsidRPr="00A9544D" w:rsidRDefault="00597F71" w:rsidP="00597F71">
            <w:pPr>
              <w:tabs>
                <w:tab w:val="left" w:pos="360"/>
              </w:tabs>
              <w:rPr>
                <w:rFonts w:ascii="Tahoma" w:hAnsi="Tahoma" w:cs="Tahoma"/>
                <w:color w:val="000000"/>
                <w:sz w:val="18"/>
                <w:szCs w:val="18"/>
              </w:rPr>
            </w:pPr>
            <w:r w:rsidRPr="00A9544D">
              <w:rPr>
                <w:rFonts w:ascii="Tahoma" w:hAnsi="Tahoma" w:cs="Tahoma"/>
                <w:color w:val="000000"/>
                <w:sz w:val="18"/>
                <w:szCs w:val="18"/>
              </w:rPr>
              <w:t>19.</w:t>
            </w:r>
          </w:p>
        </w:tc>
        <w:tc>
          <w:tcPr>
            <w:tcW w:w="5678" w:type="dxa"/>
            <w:tcBorders>
              <w:top w:val="single" w:sz="6" w:space="0" w:color="auto"/>
              <w:left w:val="single" w:sz="6" w:space="0" w:color="auto"/>
              <w:bottom w:val="single" w:sz="6" w:space="0" w:color="auto"/>
              <w:right w:val="single" w:sz="6" w:space="0" w:color="auto"/>
            </w:tcBorders>
          </w:tcPr>
          <w:p w14:paraId="578F2994" w14:textId="77777777" w:rsidR="00597F71" w:rsidRPr="00A9544D" w:rsidRDefault="00597F71" w:rsidP="00597F71">
            <w:pPr>
              <w:rPr>
                <w:rFonts w:ascii="Tahoma" w:hAnsi="Tahoma" w:cs="Tahoma"/>
                <w:color w:val="000000"/>
                <w:sz w:val="18"/>
                <w:szCs w:val="18"/>
              </w:rPr>
            </w:pPr>
            <w:r w:rsidRPr="00A9544D">
              <w:rPr>
                <w:rFonts w:ascii="Tahoma" w:hAnsi="Tahoma" w:cs="Tahoma"/>
                <w:color w:val="000000"/>
                <w:sz w:val="18"/>
                <w:szCs w:val="18"/>
              </w:rPr>
              <w:t xml:space="preserve">zakres dostarczanej energii min. 5 – 360 J </w:t>
            </w:r>
          </w:p>
        </w:tc>
        <w:tc>
          <w:tcPr>
            <w:tcW w:w="4356" w:type="dxa"/>
            <w:tcBorders>
              <w:top w:val="single" w:sz="6" w:space="0" w:color="auto"/>
              <w:left w:val="single" w:sz="6" w:space="0" w:color="auto"/>
              <w:bottom w:val="single" w:sz="6" w:space="0" w:color="auto"/>
              <w:right w:val="single" w:sz="6" w:space="0" w:color="auto"/>
            </w:tcBorders>
          </w:tcPr>
          <w:p w14:paraId="2A3B057C" w14:textId="77777777" w:rsidR="00597F71" w:rsidRPr="00A9544D" w:rsidRDefault="00597F71" w:rsidP="00597F71">
            <w:pPr>
              <w:jc w:val="center"/>
              <w:rPr>
                <w:rFonts w:ascii="Tahoma" w:hAnsi="Tahoma" w:cs="Tahoma"/>
                <w:color w:val="000000"/>
                <w:sz w:val="18"/>
                <w:szCs w:val="18"/>
              </w:rPr>
            </w:pPr>
          </w:p>
        </w:tc>
      </w:tr>
      <w:tr w:rsidR="00597F71" w:rsidRPr="00A9544D" w14:paraId="4CA39970" w14:textId="77777777" w:rsidTr="00597F71">
        <w:trPr>
          <w:trHeight w:val="233"/>
        </w:trPr>
        <w:tc>
          <w:tcPr>
            <w:tcW w:w="418" w:type="dxa"/>
            <w:tcBorders>
              <w:top w:val="single" w:sz="6" w:space="0" w:color="auto"/>
              <w:left w:val="single" w:sz="6" w:space="0" w:color="auto"/>
              <w:bottom w:val="single" w:sz="6" w:space="0" w:color="auto"/>
              <w:right w:val="single" w:sz="6" w:space="0" w:color="auto"/>
            </w:tcBorders>
          </w:tcPr>
          <w:p w14:paraId="10BD1547" w14:textId="77777777" w:rsidR="00597F71" w:rsidRPr="00A9544D" w:rsidRDefault="00597F71" w:rsidP="00597F71">
            <w:pPr>
              <w:tabs>
                <w:tab w:val="left" w:pos="360"/>
              </w:tabs>
              <w:rPr>
                <w:rFonts w:ascii="Tahoma" w:hAnsi="Tahoma" w:cs="Tahoma"/>
                <w:color w:val="000000"/>
                <w:sz w:val="18"/>
                <w:szCs w:val="18"/>
              </w:rPr>
            </w:pPr>
            <w:r w:rsidRPr="00A9544D">
              <w:rPr>
                <w:rFonts w:ascii="Tahoma" w:hAnsi="Tahoma" w:cs="Tahoma"/>
                <w:color w:val="000000"/>
                <w:sz w:val="18"/>
                <w:szCs w:val="18"/>
              </w:rPr>
              <w:t>20.</w:t>
            </w:r>
          </w:p>
        </w:tc>
        <w:tc>
          <w:tcPr>
            <w:tcW w:w="5678" w:type="dxa"/>
            <w:tcBorders>
              <w:top w:val="single" w:sz="6" w:space="0" w:color="auto"/>
              <w:left w:val="single" w:sz="6" w:space="0" w:color="auto"/>
              <w:bottom w:val="single" w:sz="6" w:space="0" w:color="auto"/>
              <w:right w:val="single" w:sz="6" w:space="0" w:color="auto"/>
            </w:tcBorders>
          </w:tcPr>
          <w:p w14:paraId="40E5F5F2" w14:textId="77777777" w:rsidR="00597F71" w:rsidRPr="00A9544D" w:rsidRDefault="00597F71" w:rsidP="00597F71">
            <w:pPr>
              <w:rPr>
                <w:rFonts w:ascii="Tahoma" w:hAnsi="Tahoma" w:cs="Tahoma"/>
                <w:color w:val="000000"/>
                <w:sz w:val="18"/>
                <w:szCs w:val="18"/>
              </w:rPr>
            </w:pPr>
            <w:r w:rsidRPr="00A9544D">
              <w:rPr>
                <w:rFonts w:ascii="Tahoma" w:hAnsi="Tahoma" w:cs="Tahoma"/>
                <w:color w:val="000000"/>
                <w:sz w:val="18"/>
                <w:szCs w:val="18"/>
              </w:rPr>
              <w:t>ilość poziomów energetycznych dla defibrylacji zewnętrznej: min 22</w:t>
            </w:r>
          </w:p>
        </w:tc>
        <w:tc>
          <w:tcPr>
            <w:tcW w:w="4356" w:type="dxa"/>
            <w:tcBorders>
              <w:top w:val="single" w:sz="6" w:space="0" w:color="auto"/>
              <w:left w:val="single" w:sz="6" w:space="0" w:color="auto"/>
              <w:bottom w:val="single" w:sz="6" w:space="0" w:color="auto"/>
              <w:right w:val="single" w:sz="6" w:space="0" w:color="auto"/>
            </w:tcBorders>
          </w:tcPr>
          <w:p w14:paraId="511924BF" w14:textId="77777777" w:rsidR="00597F71" w:rsidRPr="00A9544D" w:rsidRDefault="00597F71" w:rsidP="00597F71">
            <w:pPr>
              <w:jc w:val="center"/>
              <w:rPr>
                <w:rFonts w:ascii="Tahoma" w:hAnsi="Tahoma" w:cs="Tahoma"/>
                <w:color w:val="000000"/>
                <w:sz w:val="18"/>
                <w:szCs w:val="18"/>
              </w:rPr>
            </w:pPr>
          </w:p>
        </w:tc>
      </w:tr>
      <w:tr w:rsidR="00597F71" w:rsidRPr="00A9544D" w14:paraId="6C561245" w14:textId="77777777" w:rsidTr="00597F71">
        <w:trPr>
          <w:trHeight w:val="233"/>
        </w:trPr>
        <w:tc>
          <w:tcPr>
            <w:tcW w:w="418" w:type="dxa"/>
            <w:tcBorders>
              <w:top w:val="single" w:sz="6" w:space="0" w:color="auto"/>
              <w:left w:val="single" w:sz="6" w:space="0" w:color="auto"/>
              <w:bottom w:val="single" w:sz="6" w:space="0" w:color="auto"/>
              <w:right w:val="single" w:sz="6" w:space="0" w:color="auto"/>
            </w:tcBorders>
          </w:tcPr>
          <w:p w14:paraId="3B4246AA" w14:textId="77777777" w:rsidR="00597F71" w:rsidRPr="00A9544D" w:rsidRDefault="00597F71" w:rsidP="00597F71">
            <w:pPr>
              <w:tabs>
                <w:tab w:val="left" w:pos="360"/>
              </w:tabs>
              <w:rPr>
                <w:rFonts w:ascii="Tahoma" w:hAnsi="Tahoma" w:cs="Tahoma"/>
                <w:color w:val="000000"/>
                <w:sz w:val="18"/>
                <w:szCs w:val="18"/>
              </w:rPr>
            </w:pPr>
            <w:r w:rsidRPr="00A9544D">
              <w:rPr>
                <w:rFonts w:ascii="Tahoma" w:hAnsi="Tahoma" w:cs="Tahoma"/>
                <w:color w:val="000000"/>
                <w:sz w:val="18"/>
                <w:szCs w:val="18"/>
              </w:rPr>
              <w:t>21.</w:t>
            </w:r>
          </w:p>
        </w:tc>
        <w:tc>
          <w:tcPr>
            <w:tcW w:w="5678" w:type="dxa"/>
            <w:tcBorders>
              <w:top w:val="single" w:sz="6" w:space="0" w:color="auto"/>
              <w:left w:val="single" w:sz="6" w:space="0" w:color="auto"/>
              <w:bottom w:val="single" w:sz="6" w:space="0" w:color="auto"/>
              <w:right w:val="single" w:sz="6" w:space="0" w:color="auto"/>
            </w:tcBorders>
          </w:tcPr>
          <w:p w14:paraId="789DAD96" w14:textId="77777777" w:rsidR="00597F71" w:rsidRPr="00A9544D" w:rsidRDefault="00597F71" w:rsidP="00597F71">
            <w:pPr>
              <w:rPr>
                <w:rFonts w:ascii="Tahoma" w:hAnsi="Tahoma" w:cs="Tahoma"/>
                <w:color w:val="000000"/>
                <w:sz w:val="18"/>
                <w:szCs w:val="18"/>
              </w:rPr>
            </w:pPr>
            <w:r w:rsidRPr="00A9544D">
              <w:rPr>
                <w:rFonts w:ascii="Tahoma" w:hAnsi="Tahoma" w:cs="Tahoma"/>
                <w:color w:val="000000"/>
                <w:sz w:val="18"/>
                <w:szCs w:val="18"/>
              </w:rPr>
              <w:t xml:space="preserve">dwufazowa fala defibrylacji </w:t>
            </w:r>
          </w:p>
        </w:tc>
        <w:tc>
          <w:tcPr>
            <w:tcW w:w="4356" w:type="dxa"/>
            <w:tcBorders>
              <w:top w:val="single" w:sz="6" w:space="0" w:color="auto"/>
              <w:left w:val="single" w:sz="6" w:space="0" w:color="auto"/>
              <w:bottom w:val="single" w:sz="6" w:space="0" w:color="auto"/>
              <w:right w:val="single" w:sz="6" w:space="0" w:color="auto"/>
            </w:tcBorders>
          </w:tcPr>
          <w:p w14:paraId="54195EC8" w14:textId="77777777" w:rsidR="00597F71" w:rsidRPr="00A9544D" w:rsidRDefault="00597F71" w:rsidP="00597F71">
            <w:pPr>
              <w:jc w:val="center"/>
              <w:rPr>
                <w:rFonts w:ascii="Tahoma" w:hAnsi="Tahoma" w:cs="Tahoma"/>
                <w:color w:val="000000"/>
                <w:sz w:val="18"/>
                <w:szCs w:val="18"/>
              </w:rPr>
            </w:pPr>
          </w:p>
        </w:tc>
      </w:tr>
      <w:tr w:rsidR="00597F71" w:rsidRPr="00A9544D" w14:paraId="258D8240" w14:textId="77777777" w:rsidTr="00597F71">
        <w:trPr>
          <w:trHeight w:val="233"/>
        </w:trPr>
        <w:tc>
          <w:tcPr>
            <w:tcW w:w="418" w:type="dxa"/>
            <w:tcBorders>
              <w:top w:val="single" w:sz="6" w:space="0" w:color="auto"/>
              <w:left w:val="single" w:sz="6" w:space="0" w:color="auto"/>
              <w:bottom w:val="single" w:sz="6" w:space="0" w:color="auto"/>
              <w:right w:val="single" w:sz="6" w:space="0" w:color="auto"/>
            </w:tcBorders>
          </w:tcPr>
          <w:p w14:paraId="3D07C552" w14:textId="77777777" w:rsidR="00597F71" w:rsidRPr="00A9544D" w:rsidRDefault="00597F71" w:rsidP="00597F71">
            <w:pPr>
              <w:tabs>
                <w:tab w:val="left" w:pos="360"/>
              </w:tabs>
              <w:rPr>
                <w:rFonts w:ascii="Tahoma" w:hAnsi="Tahoma" w:cs="Tahoma"/>
                <w:color w:val="000000"/>
                <w:sz w:val="18"/>
                <w:szCs w:val="18"/>
              </w:rPr>
            </w:pPr>
            <w:r w:rsidRPr="00A9544D">
              <w:rPr>
                <w:rFonts w:ascii="Tahoma" w:hAnsi="Tahoma" w:cs="Tahoma"/>
                <w:color w:val="000000"/>
                <w:sz w:val="18"/>
                <w:szCs w:val="18"/>
              </w:rPr>
              <w:t>22.</w:t>
            </w:r>
          </w:p>
        </w:tc>
        <w:tc>
          <w:tcPr>
            <w:tcW w:w="5678" w:type="dxa"/>
            <w:tcBorders>
              <w:top w:val="single" w:sz="6" w:space="0" w:color="auto"/>
              <w:left w:val="single" w:sz="6" w:space="0" w:color="auto"/>
              <w:bottom w:val="single" w:sz="6" w:space="0" w:color="auto"/>
              <w:right w:val="single" w:sz="6" w:space="0" w:color="auto"/>
            </w:tcBorders>
          </w:tcPr>
          <w:p w14:paraId="6E29B620" w14:textId="77777777" w:rsidR="00597F71" w:rsidRPr="00A9544D" w:rsidRDefault="00597F71" w:rsidP="00597F71">
            <w:pPr>
              <w:rPr>
                <w:rFonts w:ascii="Tahoma" w:hAnsi="Tahoma" w:cs="Tahoma"/>
                <w:color w:val="000000"/>
                <w:sz w:val="18"/>
                <w:szCs w:val="18"/>
              </w:rPr>
            </w:pPr>
            <w:r w:rsidRPr="00A9544D">
              <w:rPr>
                <w:rFonts w:ascii="Tahoma" w:hAnsi="Tahoma" w:cs="Tahoma"/>
                <w:color w:val="000000"/>
                <w:sz w:val="18"/>
                <w:szCs w:val="18"/>
              </w:rPr>
              <w:t>kardiowersja</w:t>
            </w:r>
          </w:p>
        </w:tc>
        <w:tc>
          <w:tcPr>
            <w:tcW w:w="4356" w:type="dxa"/>
            <w:tcBorders>
              <w:top w:val="single" w:sz="6" w:space="0" w:color="auto"/>
              <w:left w:val="single" w:sz="6" w:space="0" w:color="auto"/>
              <w:bottom w:val="single" w:sz="6" w:space="0" w:color="auto"/>
              <w:right w:val="single" w:sz="6" w:space="0" w:color="auto"/>
            </w:tcBorders>
          </w:tcPr>
          <w:p w14:paraId="513CD393" w14:textId="77777777" w:rsidR="00597F71" w:rsidRPr="00A9544D" w:rsidRDefault="00597F71" w:rsidP="00597F71">
            <w:pPr>
              <w:jc w:val="center"/>
              <w:rPr>
                <w:rFonts w:ascii="Tahoma" w:hAnsi="Tahoma" w:cs="Tahoma"/>
                <w:color w:val="000000"/>
                <w:sz w:val="18"/>
                <w:szCs w:val="18"/>
              </w:rPr>
            </w:pPr>
          </w:p>
        </w:tc>
      </w:tr>
      <w:tr w:rsidR="00597F71" w:rsidRPr="00A9544D" w14:paraId="4FA24497" w14:textId="77777777" w:rsidTr="00597F71">
        <w:trPr>
          <w:trHeight w:val="233"/>
        </w:trPr>
        <w:tc>
          <w:tcPr>
            <w:tcW w:w="6096" w:type="dxa"/>
            <w:gridSpan w:val="2"/>
            <w:tcBorders>
              <w:top w:val="single" w:sz="6" w:space="0" w:color="auto"/>
              <w:left w:val="single" w:sz="6" w:space="0" w:color="auto"/>
              <w:bottom w:val="single" w:sz="6" w:space="0" w:color="auto"/>
              <w:right w:val="single" w:sz="6" w:space="0" w:color="auto"/>
            </w:tcBorders>
          </w:tcPr>
          <w:p w14:paraId="40CA8E8B" w14:textId="77777777" w:rsidR="00597F71" w:rsidRPr="00A9544D" w:rsidRDefault="00597F71" w:rsidP="00597F71">
            <w:pPr>
              <w:keepNext/>
              <w:spacing w:before="240" w:after="60"/>
              <w:jc w:val="center"/>
              <w:outlineLvl w:val="0"/>
              <w:rPr>
                <w:rFonts w:ascii="Tahoma" w:hAnsi="Tahoma" w:cs="Tahoma"/>
                <w:b/>
                <w:bCs/>
                <w:kern w:val="32"/>
                <w:sz w:val="18"/>
                <w:szCs w:val="18"/>
              </w:rPr>
            </w:pPr>
            <w:r w:rsidRPr="00A9544D">
              <w:rPr>
                <w:rFonts w:ascii="Tahoma" w:hAnsi="Tahoma" w:cs="Tahoma"/>
                <w:b/>
                <w:bCs/>
                <w:kern w:val="32"/>
                <w:sz w:val="18"/>
                <w:szCs w:val="18"/>
              </w:rPr>
              <w:t>Stymulacja przezskórna serca</w:t>
            </w:r>
          </w:p>
        </w:tc>
        <w:tc>
          <w:tcPr>
            <w:tcW w:w="4356" w:type="dxa"/>
            <w:tcBorders>
              <w:top w:val="single" w:sz="6" w:space="0" w:color="auto"/>
              <w:left w:val="single" w:sz="6" w:space="0" w:color="auto"/>
              <w:bottom w:val="single" w:sz="6" w:space="0" w:color="auto"/>
              <w:right w:val="single" w:sz="6" w:space="0" w:color="auto"/>
            </w:tcBorders>
          </w:tcPr>
          <w:p w14:paraId="35CB344D" w14:textId="77777777" w:rsidR="00597F71" w:rsidRPr="00A9544D" w:rsidRDefault="00597F71" w:rsidP="00597F71">
            <w:pPr>
              <w:jc w:val="center"/>
              <w:rPr>
                <w:rFonts w:ascii="Tahoma" w:hAnsi="Tahoma" w:cs="Tahoma"/>
                <w:b/>
                <w:color w:val="000000"/>
                <w:sz w:val="18"/>
                <w:szCs w:val="18"/>
              </w:rPr>
            </w:pPr>
          </w:p>
        </w:tc>
      </w:tr>
      <w:tr w:rsidR="00597F71" w:rsidRPr="00A9544D" w14:paraId="33B172A5" w14:textId="77777777" w:rsidTr="00597F71">
        <w:trPr>
          <w:trHeight w:val="233"/>
        </w:trPr>
        <w:tc>
          <w:tcPr>
            <w:tcW w:w="418" w:type="dxa"/>
            <w:tcBorders>
              <w:top w:val="single" w:sz="6" w:space="0" w:color="auto"/>
              <w:left w:val="single" w:sz="6" w:space="0" w:color="auto"/>
              <w:bottom w:val="single" w:sz="6" w:space="0" w:color="auto"/>
              <w:right w:val="single" w:sz="6" w:space="0" w:color="auto"/>
            </w:tcBorders>
          </w:tcPr>
          <w:p w14:paraId="1F2E2DCC" w14:textId="77777777" w:rsidR="00597F71" w:rsidRPr="00A9544D" w:rsidRDefault="00597F71" w:rsidP="00597F71">
            <w:pPr>
              <w:tabs>
                <w:tab w:val="left" w:pos="360"/>
              </w:tabs>
              <w:rPr>
                <w:rFonts w:ascii="Tahoma" w:hAnsi="Tahoma" w:cs="Tahoma"/>
                <w:color w:val="000000"/>
                <w:sz w:val="18"/>
                <w:szCs w:val="18"/>
              </w:rPr>
            </w:pPr>
            <w:r w:rsidRPr="00A9544D">
              <w:rPr>
                <w:rFonts w:ascii="Tahoma" w:hAnsi="Tahoma" w:cs="Tahoma"/>
                <w:color w:val="000000"/>
                <w:sz w:val="18"/>
                <w:szCs w:val="18"/>
              </w:rPr>
              <w:t>23.</w:t>
            </w:r>
          </w:p>
        </w:tc>
        <w:tc>
          <w:tcPr>
            <w:tcW w:w="5678" w:type="dxa"/>
            <w:tcBorders>
              <w:top w:val="single" w:sz="6" w:space="0" w:color="auto"/>
              <w:left w:val="single" w:sz="6" w:space="0" w:color="auto"/>
              <w:bottom w:val="single" w:sz="6" w:space="0" w:color="auto"/>
              <w:right w:val="single" w:sz="6" w:space="0" w:color="auto"/>
            </w:tcBorders>
          </w:tcPr>
          <w:p w14:paraId="499FB5E3" w14:textId="77777777" w:rsidR="00597F71" w:rsidRPr="00A9544D" w:rsidRDefault="00597F71" w:rsidP="00597F71">
            <w:pPr>
              <w:rPr>
                <w:rFonts w:ascii="Tahoma" w:hAnsi="Tahoma" w:cs="Tahoma"/>
                <w:color w:val="000000"/>
                <w:sz w:val="18"/>
                <w:szCs w:val="18"/>
              </w:rPr>
            </w:pPr>
            <w:r w:rsidRPr="00A9544D">
              <w:rPr>
                <w:rFonts w:ascii="Tahoma" w:hAnsi="Tahoma" w:cs="Tahoma"/>
                <w:color w:val="000000"/>
                <w:sz w:val="18"/>
                <w:szCs w:val="18"/>
              </w:rPr>
              <w:t>tryb stymulacji na żądanie i asynchroniczna</w:t>
            </w:r>
          </w:p>
        </w:tc>
        <w:tc>
          <w:tcPr>
            <w:tcW w:w="4356" w:type="dxa"/>
            <w:tcBorders>
              <w:top w:val="single" w:sz="6" w:space="0" w:color="auto"/>
              <w:left w:val="single" w:sz="6" w:space="0" w:color="auto"/>
              <w:bottom w:val="single" w:sz="6" w:space="0" w:color="auto"/>
              <w:right w:val="single" w:sz="6" w:space="0" w:color="auto"/>
            </w:tcBorders>
          </w:tcPr>
          <w:p w14:paraId="0F11A9F2" w14:textId="77777777" w:rsidR="00597F71" w:rsidRPr="00A9544D" w:rsidRDefault="00597F71" w:rsidP="00597F71">
            <w:pPr>
              <w:jc w:val="center"/>
              <w:rPr>
                <w:rFonts w:ascii="Tahoma" w:hAnsi="Tahoma" w:cs="Tahoma"/>
                <w:color w:val="000000"/>
                <w:sz w:val="18"/>
                <w:szCs w:val="18"/>
              </w:rPr>
            </w:pPr>
          </w:p>
        </w:tc>
      </w:tr>
      <w:tr w:rsidR="00597F71" w:rsidRPr="00A9544D" w14:paraId="27038CCC" w14:textId="77777777" w:rsidTr="00597F71">
        <w:trPr>
          <w:trHeight w:val="233"/>
        </w:trPr>
        <w:tc>
          <w:tcPr>
            <w:tcW w:w="418" w:type="dxa"/>
            <w:tcBorders>
              <w:top w:val="single" w:sz="6" w:space="0" w:color="auto"/>
              <w:left w:val="single" w:sz="6" w:space="0" w:color="auto"/>
              <w:bottom w:val="single" w:sz="6" w:space="0" w:color="auto"/>
              <w:right w:val="single" w:sz="6" w:space="0" w:color="auto"/>
            </w:tcBorders>
          </w:tcPr>
          <w:p w14:paraId="3987F397" w14:textId="77777777" w:rsidR="00597F71" w:rsidRPr="00A9544D" w:rsidRDefault="00597F71" w:rsidP="00597F71">
            <w:pPr>
              <w:tabs>
                <w:tab w:val="left" w:pos="360"/>
              </w:tabs>
              <w:rPr>
                <w:rFonts w:ascii="Tahoma" w:hAnsi="Tahoma" w:cs="Tahoma"/>
                <w:color w:val="000000"/>
                <w:sz w:val="18"/>
                <w:szCs w:val="18"/>
              </w:rPr>
            </w:pPr>
            <w:r w:rsidRPr="00A9544D">
              <w:rPr>
                <w:rFonts w:ascii="Tahoma" w:hAnsi="Tahoma" w:cs="Tahoma"/>
                <w:color w:val="000000"/>
                <w:sz w:val="18"/>
                <w:szCs w:val="18"/>
              </w:rPr>
              <w:t>24.</w:t>
            </w:r>
          </w:p>
        </w:tc>
        <w:tc>
          <w:tcPr>
            <w:tcW w:w="5678" w:type="dxa"/>
            <w:tcBorders>
              <w:top w:val="single" w:sz="6" w:space="0" w:color="auto"/>
              <w:left w:val="single" w:sz="6" w:space="0" w:color="auto"/>
              <w:bottom w:val="single" w:sz="6" w:space="0" w:color="auto"/>
              <w:right w:val="single" w:sz="6" w:space="0" w:color="auto"/>
            </w:tcBorders>
          </w:tcPr>
          <w:p w14:paraId="2F98C4EB" w14:textId="77777777" w:rsidR="00597F71" w:rsidRPr="00A9544D" w:rsidRDefault="00597F71" w:rsidP="00597F71">
            <w:pPr>
              <w:rPr>
                <w:rFonts w:ascii="Tahoma" w:hAnsi="Tahoma" w:cs="Tahoma"/>
                <w:color w:val="000000"/>
                <w:sz w:val="18"/>
                <w:szCs w:val="18"/>
              </w:rPr>
            </w:pPr>
            <w:r w:rsidRPr="00A9544D">
              <w:rPr>
                <w:rFonts w:ascii="Tahoma" w:hAnsi="Tahoma" w:cs="Tahoma"/>
                <w:color w:val="000000"/>
                <w:sz w:val="18"/>
                <w:szCs w:val="18"/>
              </w:rPr>
              <w:t>zakres regulacji częstości impulsów stymulujących</w:t>
            </w:r>
          </w:p>
          <w:p w14:paraId="12C735C7" w14:textId="77777777" w:rsidR="00597F71" w:rsidRPr="00A9544D" w:rsidRDefault="00597F71" w:rsidP="00597F71">
            <w:pPr>
              <w:rPr>
                <w:rFonts w:ascii="Tahoma" w:hAnsi="Tahoma" w:cs="Tahoma"/>
                <w:color w:val="000000"/>
                <w:sz w:val="18"/>
                <w:szCs w:val="18"/>
              </w:rPr>
            </w:pPr>
            <w:r w:rsidRPr="00A9544D">
              <w:rPr>
                <w:rFonts w:ascii="Tahoma" w:hAnsi="Tahoma" w:cs="Tahoma"/>
                <w:color w:val="000000"/>
                <w:sz w:val="18"/>
                <w:szCs w:val="18"/>
              </w:rPr>
              <w:t>min. 50 – 150 / min.</w:t>
            </w:r>
          </w:p>
        </w:tc>
        <w:tc>
          <w:tcPr>
            <w:tcW w:w="4356" w:type="dxa"/>
            <w:tcBorders>
              <w:top w:val="single" w:sz="6" w:space="0" w:color="auto"/>
              <w:left w:val="single" w:sz="6" w:space="0" w:color="auto"/>
              <w:bottom w:val="single" w:sz="6" w:space="0" w:color="auto"/>
              <w:right w:val="single" w:sz="6" w:space="0" w:color="auto"/>
            </w:tcBorders>
          </w:tcPr>
          <w:p w14:paraId="7F66D4ED" w14:textId="77777777" w:rsidR="00597F71" w:rsidRPr="00A9544D" w:rsidRDefault="00597F71" w:rsidP="00597F71">
            <w:pPr>
              <w:jc w:val="center"/>
              <w:rPr>
                <w:rFonts w:ascii="Tahoma" w:hAnsi="Tahoma" w:cs="Tahoma"/>
                <w:color w:val="000000"/>
                <w:sz w:val="18"/>
                <w:szCs w:val="18"/>
              </w:rPr>
            </w:pPr>
          </w:p>
        </w:tc>
      </w:tr>
      <w:tr w:rsidR="00597F71" w:rsidRPr="00A9544D" w14:paraId="5F2C5AE7" w14:textId="77777777" w:rsidTr="00597F71">
        <w:trPr>
          <w:trHeight w:val="233"/>
        </w:trPr>
        <w:tc>
          <w:tcPr>
            <w:tcW w:w="418" w:type="dxa"/>
            <w:tcBorders>
              <w:top w:val="single" w:sz="6" w:space="0" w:color="auto"/>
              <w:left w:val="single" w:sz="6" w:space="0" w:color="auto"/>
              <w:bottom w:val="single" w:sz="6" w:space="0" w:color="auto"/>
              <w:right w:val="single" w:sz="6" w:space="0" w:color="auto"/>
            </w:tcBorders>
          </w:tcPr>
          <w:p w14:paraId="4E3D3BF6" w14:textId="77777777" w:rsidR="00597F71" w:rsidRPr="00A9544D" w:rsidRDefault="00597F71" w:rsidP="00597F71">
            <w:pPr>
              <w:tabs>
                <w:tab w:val="left" w:pos="360"/>
              </w:tabs>
              <w:rPr>
                <w:rFonts w:ascii="Tahoma" w:hAnsi="Tahoma" w:cs="Tahoma"/>
                <w:color w:val="000000"/>
                <w:sz w:val="18"/>
                <w:szCs w:val="18"/>
              </w:rPr>
            </w:pPr>
            <w:r w:rsidRPr="00A9544D">
              <w:rPr>
                <w:rFonts w:ascii="Tahoma" w:hAnsi="Tahoma" w:cs="Tahoma"/>
                <w:color w:val="000000"/>
                <w:sz w:val="18"/>
                <w:szCs w:val="18"/>
              </w:rPr>
              <w:t>25.</w:t>
            </w:r>
          </w:p>
        </w:tc>
        <w:tc>
          <w:tcPr>
            <w:tcW w:w="5678" w:type="dxa"/>
            <w:tcBorders>
              <w:top w:val="single" w:sz="6" w:space="0" w:color="auto"/>
              <w:left w:val="single" w:sz="6" w:space="0" w:color="auto"/>
              <w:bottom w:val="single" w:sz="6" w:space="0" w:color="auto"/>
              <w:right w:val="single" w:sz="6" w:space="0" w:color="auto"/>
            </w:tcBorders>
          </w:tcPr>
          <w:p w14:paraId="1E321BA5" w14:textId="77777777" w:rsidR="00597F71" w:rsidRPr="00A9544D" w:rsidRDefault="00597F71" w:rsidP="00597F71">
            <w:pPr>
              <w:rPr>
                <w:rFonts w:ascii="Tahoma" w:hAnsi="Tahoma" w:cs="Tahoma"/>
                <w:color w:val="000000"/>
                <w:sz w:val="18"/>
                <w:szCs w:val="18"/>
              </w:rPr>
            </w:pPr>
            <w:r w:rsidRPr="00A9544D">
              <w:rPr>
                <w:rFonts w:ascii="Tahoma" w:hAnsi="Tahoma" w:cs="Tahoma"/>
                <w:color w:val="000000"/>
                <w:sz w:val="18"/>
                <w:szCs w:val="18"/>
              </w:rPr>
              <w:t xml:space="preserve">zakres regulacji amplitudy impulsów stymulujących  min. 10 -200 </w:t>
            </w:r>
            <w:proofErr w:type="spellStart"/>
            <w:r w:rsidRPr="00A9544D">
              <w:rPr>
                <w:rFonts w:ascii="Tahoma" w:hAnsi="Tahoma" w:cs="Tahoma"/>
                <w:color w:val="000000"/>
                <w:sz w:val="18"/>
                <w:szCs w:val="18"/>
              </w:rPr>
              <w:t>mA</w:t>
            </w:r>
            <w:proofErr w:type="spellEnd"/>
          </w:p>
        </w:tc>
        <w:tc>
          <w:tcPr>
            <w:tcW w:w="4356" w:type="dxa"/>
            <w:tcBorders>
              <w:top w:val="single" w:sz="6" w:space="0" w:color="auto"/>
              <w:left w:val="single" w:sz="6" w:space="0" w:color="auto"/>
              <w:bottom w:val="single" w:sz="6" w:space="0" w:color="auto"/>
              <w:right w:val="single" w:sz="6" w:space="0" w:color="auto"/>
            </w:tcBorders>
          </w:tcPr>
          <w:p w14:paraId="035B432A" w14:textId="77777777" w:rsidR="00597F71" w:rsidRPr="00A9544D" w:rsidRDefault="00597F71" w:rsidP="00597F71">
            <w:pPr>
              <w:jc w:val="center"/>
              <w:rPr>
                <w:rFonts w:ascii="Tahoma" w:hAnsi="Tahoma" w:cs="Tahoma"/>
                <w:color w:val="000000"/>
                <w:sz w:val="18"/>
                <w:szCs w:val="18"/>
              </w:rPr>
            </w:pPr>
          </w:p>
        </w:tc>
      </w:tr>
      <w:tr w:rsidR="00597F71" w:rsidRPr="00A9544D" w14:paraId="328B6644" w14:textId="77777777" w:rsidTr="00597F71">
        <w:trPr>
          <w:trHeight w:val="233"/>
        </w:trPr>
        <w:tc>
          <w:tcPr>
            <w:tcW w:w="6096" w:type="dxa"/>
            <w:gridSpan w:val="2"/>
            <w:tcBorders>
              <w:top w:val="single" w:sz="6" w:space="0" w:color="auto"/>
              <w:left w:val="single" w:sz="6" w:space="0" w:color="auto"/>
              <w:bottom w:val="single" w:sz="6" w:space="0" w:color="auto"/>
              <w:right w:val="single" w:sz="6" w:space="0" w:color="auto"/>
            </w:tcBorders>
          </w:tcPr>
          <w:p w14:paraId="43A8360C" w14:textId="77777777" w:rsidR="00597F71" w:rsidRPr="00A9544D" w:rsidRDefault="00597F71" w:rsidP="00597F71">
            <w:pPr>
              <w:jc w:val="center"/>
              <w:rPr>
                <w:rFonts w:ascii="Tahoma" w:hAnsi="Tahoma" w:cs="Tahoma"/>
                <w:b/>
                <w:bCs/>
                <w:color w:val="000000"/>
                <w:sz w:val="18"/>
                <w:szCs w:val="18"/>
              </w:rPr>
            </w:pPr>
            <w:r w:rsidRPr="00A9544D">
              <w:rPr>
                <w:rFonts w:ascii="Tahoma" w:hAnsi="Tahoma" w:cs="Tahoma"/>
                <w:b/>
                <w:bCs/>
                <w:color w:val="000000"/>
                <w:sz w:val="18"/>
                <w:szCs w:val="18"/>
              </w:rPr>
              <w:t>Metronom</w:t>
            </w:r>
          </w:p>
        </w:tc>
        <w:tc>
          <w:tcPr>
            <w:tcW w:w="4356" w:type="dxa"/>
            <w:tcBorders>
              <w:top w:val="single" w:sz="6" w:space="0" w:color="auto"/>
              <w:left w:val="single" w:sz="6" w:space="0" w:color="auto"/>
              <w:bottom w:val="single" w:sz="6" w:space="0" w:color="auto"/>
              <w:right w:val="single" w:sz="6" w:space="0" w:color="auto"/>
            </w:tcBorders>
          </w:tcPr>
          <w:p w14:paraId="272E33F1" w14:textId="77777777" w:rsidR="00597F71" w:rsidRPr="00A9544D" w:rsidRDefault="00597F71" w:rsidP="00597F71">
            <w:pPr>
              <w:jc w:val="center"/>
              <w:rPr>
                <w:rFonts w:ascii="Tahoma" w:hAnsi="Tahoma" w:cs="Tahoma"/>
                <w:color w:val="000000"/>
                <w:sz w:val="18"/>
                <w:szCs w:val="18"/>
              </w:rPr>
            </w:pPr>
          </w:p>
        </w:tc>
      </w:tr>
      <w:tr w:rsidR="00597F71" w:rsidRPr="00A9544D" w14:paraId="0C41D586" w14:textId="77777777" w:rsidTr="00597F71">
        <w:trPr>
          <w:trHeight w:val="233"/>
        </w:trPr>
        <w:tc>
          <w:tcPr>
            <w:tcW w:w="418" w:type="dxa"/>
            <w:tcBorders>
              <w:top w:val="single" w:sz="6" w:space="0" w:color="auto"/>
              <w:left w:val="single" w:sz="6" w:space="0" w:color="auto"/>
              <w:bottom w:val="single" w:sz="6" w:space="0" w:color="auto"/>
              <w:right w:val="single" w:sz="6" w:space="0" w:color="auto"/>
            </w:tcBorders>
          </w:tcPr>
          <w:p w14:paraId="28DEFDA5" w14:textId="77777777" w:rsidR="00597F71" w:rsidRPr="00A9544D" w:rsidRDefault="00597F71" w:rsidP="00597F71">
            <w:pPr>
              <w:tabs>
                <w:tab w:val="left" w:pos="360"/>
              </w:tabs>
              <w:rPr>
                <w:rFonts w:ascii="Tahoma" w:hAnsi="Tahoma" w:cs="Tahoma"/>
                <w:color w:val="000000"/>
                <w:sz w:val="18"/>
                <w:szCs w:val="18"/>
              </w:rPr>
            </w:pPr>
            <w:r w:rsidRPr="00A9544D">
              <w:rPr>
                <w:rFonts w:ascii="Tahoma" w:hAnsi="Tahoma" w:cs="Tahoma"/>
                <w:color w:val="000000"/>
                <w:sz w:val="18"/>
                <w:szCs w:val="18"/>
              </w:rPr>
              <w:t>26.</w:t>
            </w:r>
          </w:p>
        </w:tc>
        <w:tc>
          <w:tcPr>
            <w:tcW w:w="5678" w:type="dxa"/>
            <w:tcBorders>
              <w:top w:val="single" w:sz="6" w:space="0" w:color="auto"/>
              <w:left w:val="single" w:sz="6" w:space="0" w:color="auto"/>
              <w:bottom w:val="single" w:sz="6" w:space="0" w:color="auto"/>
              <w:right w:val="single" w:sz="6" w:space="0" w:color="auto"/>
            </w:tcBorders>
          </w:tcPr>
          <w:p w14:paraId="0DB56C99" w14:textId="77777777" w:rsidR="00597F71" w:rsidRPr="00A9544D" w:rsidRDefault="00597F71" w:rsidP="00597F71">
            <w:pPr>
              <w:rPr>
                <w:rFonts w:ascii="Tahoma" w:hAnsi="Tahoma" w:cs="Tahoma"/>
                <w:color w:val="000000"/>
                <w:sz w:val="18"/>
                <w:szCs w:val="18"/>
              </w:rPr>
            </w:pPr>
            <w:r w:rsidRPr="00A9544D">
              <w:rPr>
                <w:rFonts w:ascii="Tahoma" w:hAnsi="Tahoma" w:cs="Tahoma"/>
                <w:color w:val="000000"/>
                <w:sz w:val="18"/>
                <w:szCs w:val="18"/>
              </w:rPr>
              <w:t xml:space="preserve">Funkcja podawania rytmu 100 </w:t>
            </w:r>
            <w:proofErr w:type="spellStart"/>
            <w:r w:rsidRPr="00A9544D">
              <w:rPr>
                <w:rFonts w:ascii="Tahoma" w:hAnsi="Tahoma" w:cs="Tahoma"/>
                <w:color w:val="000000"/>
                <w:sz w:val="18"/>
                <w:szCs w:val="18"/>
              </w:rPr>
              <w:t>uc</w:t>
            </w:r>
            <w:proofErr w:type="spellEnd"/>
            <w:r w:rsidRPr="00A9544D">
              <w:rPr>
                <w:rFonts w:ascii="Tahoma" w:hAnsi="Tahoma" w:cs="Tahoma"/>
                <w:color w:val="000000"/>
                <w:sz w:val="18"/>
                <w:szCs w:val="18"/>
              </w:rPr>
              <w:t>./min  oraz sekwencji oddechów w przypadku prowadzenia resuscytacji krążeniowo-oddechowej</w:t>
            </w:r>
          </w:p>
        </w:tc>
        <w:tc>
          <w:tcPr>
            <w:tcW w:w="4356" w:type="dxa"/>
            <w:tcBorders>
              <w:top w:val="single" w:sz="6" w:space="0" w:color="auto"/>
              <w:left w:val="single" w:sz="6" w:space="0" w:color="auto"/>
              <w:bottom w:val="single" w:sz="6" w:space="0" w:color="auto"/>
              <w:right w:val="single" w:sz="6" w:space="0" w:color="auto"/>
            </w:tcBorders>
          </w:tcPr>
          <w:p w14:paraId="0413F244" w14:textId="77777777" w:rsidR="00597F71" w:rsidRPr="00A9544D" w:rsidRDefault="00597F71" w:rsidP="00597F71">
            <w:pPr>
              <w:jc w:val="center"/>
              <w:rPr>
                <w:rFonts w:ascii="Tahoma" w:hAnsi="Tahoma" w:cs="Tahoma"/>
                <w:color w:val="000000"/>
                <w:sz w:val="18"/>
                <w:szCs w:val="18"/>
              </w:rPr>
            </w:pPr>
          </w:p>
        </w:tc>
      </w:tr>
      <w:tr w:rsidR="00597F71" w:rsidRPr="00A9544D" w14:paraId="52549690" w14:textId="77777777" w:rsidTr="00597F71">
        <w:trPr>
          <w:trHeight w:val="233"/>
        </w:trPr>
        <w:tc>
          <w:tcPr>
            <w:tcW w:w="418" w:type="dxa"/>
            <w:tcBorders>
              <w:top w:val="single" w:sz="6" w:space="0" w:color="auto"/>
              <w:left w:val="single" w:sz="6" w:space="0" w:color="auto"/>
              <w:bottom w:val="single" w:sz="6" w:space="0" w:color="auto"/>
              <w:right w:val="single" w:sz="6" w:space="0" w:color="auto"/>
            </w:tcBorders>
          </w:tcPr>
          <w:p w14:paraId="54A93FB5" w14:textId="77777777" w:rsidR="00597F71" w:rsidRPr="00A9544D" w:rsidRDefault="00597F71" w:rsidP="00597F71">
            <w:pPr>
              <w:tabs>
                <w:tab w:val="left" w:pos="360"/>
              </w:tabs>
              <w:rPr>
                <w:rFonts w:ascii="Tahoma" w:hAnsi="Tahoma" w:cs="Tahoma"/>
                <w:color w:val="000000"/>
                <w:sz w:val="18"/>
                <w:szCs w:val="18"/>
              </w:rPr>
            </w:pPr>
            <w:r w:rsidRPr="00A9544D">
              <w:rPr>
                <w:rFonts w:ascii="Tahoma" w:hAnsi="Tahoma" w:cs="Tahoma"/>
                <w:color w:val="000000"/>
                <w:sz w:val="18"/>
                <w:szCs w:val="18"/>
              </w:rPr>
              <w:t>27.</w:t>
            </w:r>
          </w:p>
        </w:tc>
        <w:tc>
          <w:tcPr>
            <w:tcW w:w="5678" w:type="dxa"/>
            <w:tcBorders>
              <w:top w:val="single" w:sz="6" w:space="0" w:color="auto"/>
              <w:left w:val="single" w:sz="6" w:space="0" w:color="auto"/>
              <w:bottom w:val="single" w:sz="6" w:space="0" w:color="auto"/>
              <w:right w:val="single" w:sz="6" w:space="0" w:color="auto"/>
            </w:tcBorders>
          </w:tcPr>
          <w:p w14:paraId="7BFDEE46" w14:textId="77777777" w:rsidR="00597F71" w:rsidRPr="00A9544D" w:rsidRDefault="00597F71" w:rsidP="00597F71">
            <w:pPr>
              <w:rPr>
                <w:rFonts w:ascii="Tahoma" w:hAnsi="Tahoma" w:cs="Tahoma"/>
                <w:color w:val="000000"/>
                <w:sz w:val="18"/>
                <w:szCs w:val="18"/>
              </w:rPr>
            </w:pPr>
            <w:r w:rsidRPr="00A9544D">
              <w:rPr>
                <w:rFonts w:ascii="Tahoma" w:hAnsi="Tahoma" w:cs="Tahoma"/>
                <w:color w:val="000000"/>
                <w:sz w:val="18"/>
                <w:szCs w:val="18"/>
              </w:rPr>
              <w:t>Możliwość zmiany procedury dla różnych pacjentów i okoliczności (min. 4 protokoły postępowania)</w:t>
            </w:r>
          </w:p>
        </w:tc>
        <w:tc>
          <w:tcPr>
            <w:tcW w:w="4356" w:type="dxa"/>
            <w:tcBorders>
              <w:top w:val="single" w:sz="6" w:space="0" w:color="auto"/>
              <w:left w:val="single" w:sz="6" w:space="0" w:color="auto"/>
              <w:bottom w:val="single" w:sz="6" w:space="0" w:color="auto"/>
              <w:right w:val="single" w:sz="6" w:space="0" w:color="auto"/>
            </w:tcBorders>
          </w:tcPr>
          <w:p w14:paraId="57AAE65E" w14:textId="77777777" w:rsidR="00597F71" w:rsidRPr="00A9544D" w:rsidRDefault="00597F71" w:rsidP="00597F71">
            <w:pPr>
              <w:jc w:val="center"/>
              <w:rPr>
                <w:rFonts w:ascii="Tahoma" w:hAnsi="Tahoma" w:cs="Tahoma"/>
                <w:color w:val="000000"/>
                <w:sz w:val="18"/>
                <w:szCs w:val="18"/>
              </w:rPr>
            </w:pPr>
          </w:p>
        </w:tc>
      </w:tr>
      <w:tr w:rsidR="00597F71" w:rsidRPr="00A9544D" w14:paraId="618F1C0C" w14:textId="77777777" w:rsidTr="00597F71">
        <w:trPr>
          <w:trHeight w:val="233"/>
        </w:trPr>
        <w:tc>
          <w:tcPr>
            <w:tcW w:w="6096" w:type="dxa"/>
            <w:gridSpan w:val="2"/>
            <w:tcBorders>
              <w:top w:val="single" w:sz="6" w:space="0" w:color="auto"/>
              <w:left w:val="single" w:sz="6" w:space="0" w:color="auto"/>
              <w:bottom w:val="single" w:sz="6" w:space="0" w:color="auto"/>
              <w:right w:val="single" w:sz="6" w:space="0" w:color="auto"/>
            </w:tcBorders>
          </w:tcPr>
          <w:p w14:paraId="1220FA2B" w14:textId="77777777" w:rsidR="00597F71" w:rsidRPr="00A9544D" w:rsidRDefault="00597F71" w:rsidP="00597F71">
            <w:pPr>
              <w:keepNext/>
              <w:spacing w:before="240" w:after="60"/>
              <w:jc w:val="center"/>
              <w:outlineLvl w:val="0"/>
              <w:rPr>
                <w:rFonts w:ascii="Tahoma" w:hAnsi="Tahoma" w:cs="Tahoma"/>
                <w:b/>
                <w:bCs/>
                <w:kern w:val="32"/>
                <w:sz w:val="18"/>
                <w:szCs w:val="18"/>
              </w:rPr>
            </w:pPr>
            <w:r w:rsidRPr="00A9544D">
              <w:rPr>
                <w:rFonts w:ascii="Tahoma" w:hAnsi="Tahoma" w:cs="Tahoma"/>
                <w:b/>
                <w:bCs/>
                <w:kern w:val="32"/>
                <w:sz w:val="18"/>
                <w:szCs w:val="18"/>
              </w:rPr>
              <w:t>Ekran</w:t>
            </w:r>
          </w:p>
        </w:tc>
        <w:tc>
          <w:tcPr>
            <w:tcW w:w="4356" w:type="dxa"/>
            <w:tcBorders>
              <w:top w:val="single" w:sz="6" w:space="0" w:color="auto"/>
              <w:left w:val="single" w:sz="6" w:space="0" w:color="auto"/>
              <w:bottom w:val="single" w:sz="6" w:space="0" w:color="auto"/>
              <w:right w:val="single" w:sz="6" w:space="0" w:color="auto"/>
            </w:tcBorders>
          </w:tcPr>
          <w:p w14:paraId="1629EDA9" w14:textId="77777777" w:rsidR="00597F71" w:rsidRPr="00A9544D" w:rsidRDefault="00597F71" w:rsidP="00597F71">
            <w:pPr>
              <w:jc w:val="center"/>
              <w:rPr>
                <w:rFonts w:ascii="Tahoma" w:hAnsi="Tahoma" w:cs="Tahoma"/>
                <w:b/>
                <w:color w:val="000000"/>
                <w:sz w:val="18"/>
                <w:szCs w:val="18"/>
              </w:rPr>
            </w:pPr>
          </w:p>
        </w:tc>
      </w:tr>
      <w:tr w:rsidR="00597F71" w:rsidRPr="00A9544D" w14:paraId="5D5524F0" w14:textId="77777777" w:rsidTr="00597F71">
        <w:trPr>
          <w:trHeight w:val="233"/>
        </w:trPr>
        <w:tc>
          <w:tcPr>
            <w:tcW w:w="418" w:type="dxa"/>
            <w:tcBorders>
              <w:top w:val="single" w:sz="6" w:space="0" w:color="auto"/>
              <w:left w:val="single" w:sz="6" w:space="0" w:color="auto"/>
              <w:bottom w:val="single" w:sz="6" w:space="0" w:color="auto"/>
              <w:right w:val="single" w:sz="6" w:space="0" w:color="auto"/>
            </w:tcBorders>
          </w:tcPr>
          <w:p w14:paraId="4A33E647" w14:textId="77777777" w:rsidR="00597F71" w:rsidRPr="00A9544D" w:rsidRDefault="00597F71" w:rsidP="00597F71">
            <w:pPr>
              <w:tabs>
                <w:tab w:val="left" w:pos="360"/>
              </w:tabs>
              <w:rPr>
                <w:rFonts w:ascii="Tahoma" w:hAnsi="Tahoma" w:cs="Tahoma"/>
                <w:color w:val="000000"/>
                <w:sz w:val="18"/>
                <w:szCs w:val="18"/>
              </w:rPr>
            </w:pPr>
            <w:r w:rsidRPr="00A9544D">
              <w:rPr>
                <w:rFonts w:ascii="Tahoma" w:hAnsi="Tahoma" w:cs="Tahoma"/>
                <w:color w:val="000000"/>
                <w:sz w:val="18"/>
                <w:szCs w:val="18"/>
              </w:rPr>
              <w:t>28.</w:t>
            </w:r>
          </w:p>
        </w:tc>
        <w:tc>
          <w:tcPr>
            <w:tcW w:w="5678" w:type="dxa"/>
            <w:tcBorders>
              <w:top w:val="single" w:sz="6" w:space="0" w:color="auto"/>
              <w:left w:val="single" w:sz="6" w:space="0" w:color="auto"/>
              <w:bottom w:val="single" w:sz="6" w:space="0" w:color="auto"/>
              <w:right w:val="single" w:sz="6" w:space="0" w:color="auto"/>
            </w:tcBorders>
          </w:tcPr>
          <w:p w14:paraId="44161D8A" w14:textId="77777777" w:rsidR="00597F71" w:rsidRPr="00A9544D" w:rsidRDefault="00597F71" w:rsidP="00597F71">
            <w:pPr>
              <w:rPr>
                <w:rFonts w:ascii="Tahoma" w:hAnsi="Tahoma" w:cs="Tahoma"/>
                <w:color w:val="000000"/>
                <w:sz w:val="18"/>
                <w:szCs w:val="18"/>
              </w:rPr>
            </w:pPr>
            <w:r w:rsidRPr="00A9544D">
              <w:rPr>
                <w:rFonts w:ascii="Tahoma" w:hAnsi="Tahoma" w:cs="Tahoma"/>
                <w:color w:val="000000"/>
                <w:sz w:val="18"/>
                <w:szCs w:val="18"/>
              </w:rPr>
              <w:t>przekątna ekranu  min. 6,5 cala</w:t>
            </w:r>
          </w:p>
        </w:tc>
        <w:tc>
          <w:tcPr>
            <w:tcW w:w="4356" w:type="dxa"/>
            <w:tcBorders>
              <w:top w:val="single" w:sz="6" w:space="0" w:color="auto"/>
              <w:left w:val="single" w:sz="6" w:space="0" w:color="auto"/>
              <w:bottom w:val="single" w:sz="6" w:space="0" w:color="auto"/>
              <w:right w:val="single" w:sz="6" w:space="0" w:color="auto"/>
            </w:tcBorders>
          </w:tcPr>
          <w:p w14:paraId="1F78189E" w14:textId="77777777" w:rsidR="00597F71" w:rsidRPr="00A9544D" w:rsidRDefault="00597F71" w:rsidP="00597F71">
            <w:pPr>
              <w:jc w:val="center"/>
              <w:rPr>
                <w:rFonts w:ascii="Tahoma" w:hAnsi="Tahoma" w:cs="Tahoma"/>
                <w:color w:val="000000"/>
                <w:sz w:val="18"/>
                <w:szCs w:val="18"/>
              </w:rPr>
            </w:pPr>
          </w:p>
        </w:tc>
      </w:tr>
      <w:tr w:rsidR="00597F71" w:rsidRPr="00A9544D" w14:paraId="46F72FFB" w14:textId="77777777" w:rsidTr="00597F71">
        <w:trPr>
          <w:trHeight w:val="233"/>
        </w:trPr>
        <w:tc>
          <w:tcPr>
            <w:tcW w:w="418" w:type="dxa"/>
            <w:tcBorders>
              <w:top w:val="single" w:sz="6" w:space="0" w:color="auto"/>
              <w:left w:val="single" w:sz="6" w:space="0" w:color="auto"/>
              <w:bottom w:val="single" w:sz="6" w:space="0" w:color="auto"/>
              <w:right w:val="single" w:sz="6" w:space="0" w:color="auto"/>
            </w:tcBorders>
          </w:tcPr>
          <w:p w14:paraId="2676E63A" w14:textId="77777777" w:rsidR="00597F71" w:rsidRPr="00A9544D" w:rsidRDefault="00597F71" w:rsidP="00597F71">
            <w:pPr>
              <w:tabs>
                <w:tab w:val="left" w:pos="360"/>
              </w:tabs>
              <w:rPr>
                <w:rFonts w:ascii="Tahoma" w:hAnsi="Tahoma" w:cs="Tahoma"/>
                <w:color w:val="000000"/>
                <w:sz w:val="18"/>
                <w:szCs w:val="18"/>
              </w:rPr>
            </w:pPr>
            <w:r w:rsidRPr="00A9544D">
              <w:rPr>
                <w:rFonts w:ascii="Tahoma" w:hAnsi="Tahoma" w:cs="Tahoma"/>
                <w:color w:val="000000"/>
                <w:sz w:val="18"/>
                <w:szCs w:val="18"/>
              </w:rPr>
              <w:t>29.</w:t>
            </w:r>
          </w:p>
        </w:tc>
        <w:tc>
          <w:tcPr>
            <w:tcW w:w="5678" w:type="dxa"/>
            <w:tcBorders>
              <w:top w:val="single" w:sz="6" w:space="0" w:color="auto"/>
              <w:left w:val="single" w:sz="6" w:space="0" w:color="auto"/>
              <w:bottom w:val="single" w:sz="6" w:space="0" w:color="auto"/>
              <w:right w:val="single" w:sz="6" w:space="0" w:color="auto"/>
            </w:tcBorders>
          </w:tcPr>
          <w:p w14:paraId="3A6B0D25" w14:textId="77777777" w:rsidR="00597F71" w:rsidRPr="00A9544D" w:rsidRDefault="00597F71" w:rsidP="00597F71">
            <w:pPr>
              <w:rPr>
                <w:rFonts w:ascii="Tahoma" w:hAnsi="Tahoma" w:cs="Tahoma"/>
                <w:color w:val="000000"/>
                <w:sz w:val="18"/>
                <w:szCs w:val="18"/>
              </w:rPr>
            </w:pPr>
            <w:r w:rsidRPr="00A9544D">
              <w:rPr>
                <w:rFonts w:ascii="Tahoma" w:hAnsi="Tahoma" w:cs="Tahoma"/>
                <w:color w:val="000000"/>
                <w:sz w:val="18"/>
                <w:szCs w:val="18"/>
              </w:rPr>
              <w:t>Kolorowy LCD TFT</w:t>
            </w:r>
          </w:p>
        </w:tc>
        <w:tc>
          <w:tcPr>
            <w:tcW w:w="4356" w:type="dxa"/>
            <w:tcBorders>
              <w:top w:val="single" w:sz="6" w:space="0" w:color="auto"/>
              <w:left w:val="single" w:sz="6" w:space="0" w:color="auto"/>
              <w:bottom w:val="single" w:sz="6" w:space="0" w:color="auto"/>
              <w:right w:val="single" w:sz="6" w:space="0" w:color="auto"/>
            </w:tcBorders>
          </w:tcPr>
          <w:p w14:paraId="37E4289F" w14:textId="77777777" w:rsidR="00597F71" w:rsidRPr="00A9544D" w:rsidRDefault="00597F71" w:rsidP="00597F71">
            <w:pPr>
              <w:jc w:val="center"/>
              <w:rPr>
                <w:rFonts w:ascii="Tahoma" w:hAnsi="Tahoma" w:cs="Tahoma"/>
                <w:color w:val="000000"/>
                <w:sz w:val="18"/>
                <w:szCs w:val="18"/>
              </w:rPr>
            </w:pPr>
          </w:p>
        </w:tc>
      </w:tr>
      <w:tr w:rsidR="00597F71" w:rsidRPr="00A9544D" w14:paraId="05D8EEC1" w14:textId="77777777" w:rsidTr="00597F71">
        <w:trPr>
          <w:trHeight w:val="233"/>
        </w:trPr>
        <w:tc>
          <w:tcPr>
            <w:tcW w:w="418" w:type="dxa"/>
            <w:tcBorders>
              <w:top w:val="single" w:sz="6" w:space="0" w:color="auto"/>
              <w:left w:val="single" w:sz="6" w:space="0" w:color="auto"/>
              <w:bottom w:val="single" w:sz="6" w:space="0" w:color="auto"/>
              <w:right w:val="single" w:sz="6" w:space="0" w:color="auto"/>
            </w:tcBorders>
          </w:tcPr>
          <w:p w14:paraId="13F89052" w14:textId="77777777" w:rsidR="00597F71" w:rsidRPr="00A9544D" w:rsidRDefault="00597F71" w:rsidP="00597F71">
            <w:pPr>
              <w:tabs>
                <w:tab w:val="left" w:pos="360"/>
              </w:tabs>
              <w:rPr>
                <w:rFonts w:ascii="Tahoma" w:hAnsi="Tahoma" w:cs="Tahoma"/>
                <w:color w:val="000000"/>
                <w:sz w:val="18"/>
                <w:szCs w:val="18"/>
              </w:rPr>
            </w:pPr>
            <w:r w:rsidRPr="00A9544D">
              <w:rPr>
                <w:rFonts w:ascii="Tahoma" w:hAnsi="Tahoma" w:cs="Tahoma"/>
                <w:color w:val="000000"/>
                <w:sz w:val="18"/>
                <w:szCs w:val="18"/>
              </w:rPr>
              <w:t>30.</w:t>
            </w:r>
          </w:p>
        </w:tc>
        <w:tc>
          <w:tcPr>
            <w:tcW w:w="5678" w:type="dxa"/>
            <w:tcBorders>
              <w:top w:val="single" w:sz="6" w:space="0" w:color="auto"/>
              <w:left w:val="single" w:sz="6" w:space="0" w:color="auto"/>
              <w:bottom w:val="single" w:sz="6" w:space="0" w:color="auto"/>
              <w:right w:val="single" w:sz="6" w:space="0" w:color="auto"/>
            </w:tcBorders>
          </w:tcPr>
          <w:p w14:paraId="41C54EFD" w14:textId="77777777" w:rsidR="00597F71" w:rsidRPr="00A9544D" w:rsidRDefault="00597F71" w:rsidP="00597F71">
            <w:pPr>
              <w:rPr>
                <w:rFonts w:ascii="Tahoma" w:hAnsi="Tahoma" w:cs="Tahoma"/>
                <w:color w:val="000000"/>
                <w:sz w:val="18"/>
                <w:szCs w:val="18"/>
              </w:rPr>
            </w:pPr>
            <w:r w:rsidRPr="00A9544D">
              <w:rPr>
                <w:rFonts w:ascii="Tahoma" w:hAnsi="Tahoma" w:cs="Tahoma"/>
                <w:color w:val="000000"/>
                <w:sz w:val="18"/>
                <w:szCs w:val="18"/>
              </w:rPr>
              <w:t>Dobrej widoczności w dużym oświetleniu słonecznym</w:t>
            </w:r>
          </w:p>
        </w:tc>
        <w:tc>
          <w:tcPr>
            <w:tcW w:w="4356" w:type="dxa"/>
            <w:tcBorders>
              <w:top w:val="single" w:sz="6" w:space="0" w:color="auto"/>
              <w:left w:val="single" w:sz="6" w:space="0" w:color="auto"/>
              <w:bottom w:val="single" w:sz="6" w:space="0" w:color="auto"/>
              <w:right w:val="single" w:sz="6" w:space="0" w:color="auto"/>
            </w:tcBorders>
          </w:tcPr>
          <w:p w14:paraId="49741866" w14:textId="77777777" w:rsidR="00597F71" w:rsidRPr="00A9544D" w:rsidRDefault="00597F71" w:rsidP="00597F71">
            <w:pPr>
              <w:jc w:val="center"/>
              <w:rPr>
                <w:rFonts w:ascii="Tahoma" w:hAnsi="Tahoma" w:cs="Tahoma"/>
                <w:color w:val="000000"/>
                <w:sz w:val="18"/>
                <w:szCs w:val="18"/>
              </w:rPr>
            </w:pPr>
          </w:p>
        </w:tc>
      </w:tr>
      <w:tr w:rsidR="00597F71" w:rsidRPr="00A9544D" w14:paraId="6F2A6FF4" w14:textId="77777777" w:rsidTr="00597F71">
        <w:trPr>
          <w:cantSplit/>
          <w:trHeight w:val="260"/>
        </w:trPr>
        <w:tc>
          <w:tcPr>
            <w:tcW w:w="6096" w:type="dxa"/>
            <w:gridSpan w:val="2"/>
            <w:tcBorders>
              <w:top w:val="single" w:sz="6" w:space="0" w:color="auto"/>
              <w:left w:val="single" w:sz="6" w:space="0" w:color="auto"/>
              <w:bottom w:val="single" w:sz="6" w:space="0" w:color="auto"/>
              <w:right w:val="single" w:sz="6" w:space="0" w:color="auto"/>
            </w:tcBorders>
          </w:tcPr>
          <w:p w14:paraId="6E4C1297" w14:textId="77777777" w:rsidR="00597F71" w:rsidRPr="00A9544D" w:rsidRDefault="00597F71" w:rsidP="00597F71">
            <w:pPr>
              <w:keepNext/>
              <w:spacing w:before="240" w:after="60"/>
              <w:jc w:val="center"/>
              <w:outlineLvl w:val="0"/>
              <w:rPr>
                <w:rFonts w:ascii="Tahoma" w:hAnsi="Tahoma" w:cs="Tahoma"/>
                <w:b/>
                <w:bCs/>
                <w:kern w:val="32"/>
                <w:sz w:val="18"/>
                <w:szCs w:val="18"/>
              </w:rPr>
            </w:pPr>
            <w:r w:rsidRPr="00A9544D">
              <w:rPr>
                <w:rFonts w:ascii="Tahoma" w:hAnsi="Tahoma" w:cs="Tahoma"/>
                <w:b/>
                <w:bCs/>
                <w:kern w:val="32"/>
                <w:sz w:val="18"/>
                <w:szCs w:val="18"/>
              </w:rPr>
              <w:t>Alarmy</w:t>
            </w:r>
          </w:p>
        </w:tc>
        <w:tc>
          <w:tcPr>
            <w:tcW w:w="4356" w:type="dxa"/>
            <w:tcBorders>
              <w:top w:val="single" w:sz="6" w:space="0" w:color="auto"/>
              <w:left w:val="single" w:sz="6" w:space="0" w:color="auto"/>
              <w:bottom w:val="single" w:sz="6" w:space="0" w:color="auto"/>
              <w:right w:val="single" w:sz="6" w:space="0" w:color="auto"/>
            </w:tcBorders>
          </w:tcPr>
          <w:p w14:paraId="777218B3" w14:textId="77777777" w:rsidR="00597F71" w:rsidRPr="00A9544D" w:rsidRDefault="00597F71" w:rsidP="00597F71">
            <w:pPr>
              <w:jc w:val="center"/>
              <w:rPr>
                <w:rFonts w:ascii="Tahoma" w:hAnsi="Tahoma" w:cs="Tahoma"/>
                <w:b/>
                <w:color w:val="000000"/>
                <w:sz w:val="18"/>
                <w:szCs w:val="18"/>
              </w:rPr>
            </w:pPr>
          </w:p>
        </w:tc>
      </w:tr>
      <w:tr w:rsidR="00597F71" w:rsidRPr="00A9544D" w14:paraId="11D536A6" w14:textId="77777777" w:rsidTr="00597F71">
        <w:trPr>
          <w:cantSplit/>
          <w:trHeight w:val="260"/>
        </w:trPr>
        <w:tc>
          <w:tcPr>
            <w:tcW w:w="418" w:type="dxa"/>
            <w:tcBorders>
              <w:top w:val="single" w:sz="6" w:space="0" w:color="auto"/>
              <w:left w:val="single" w:sz="6" w:space="0" w:color="auto"/>
              <w:bottom w:val="single" w:sz="6" w:space="0" w:color="auto"/>
              <w:right w:val="single" w:sz="6" w:space="0" w:color="auto"/>
            </w:tcBorders>
          </w:tcPr>
          <w:p w14:paraId="4A15D741" w14:textId="77777777" w:rsidR="00597F71" w:rsidRPr="00A9544D" w:rsidRDefault="00597F71" w:rsidP="00597F71">
            <w:pPr>
              <w:tabs>
                <w:tab w:val="left" w:pos="360"/>
              </w:tabs>
              <w:rPr>
                <w:rFonts w:ascii="Tahoma" w:hAnsi="Tahoma" w:cs="Tahoma"/>
                <w:color w:val="000000"/>
                <w:sz w:val="18"/>
                <w:szCs w:val="18"/>
              </w:rPr>
            </w:pPr>
            <w:r w:rsidRPr="00A9544D">
              <w:rPr>
                <w:rFonts w:ascii="Tahoma" w:hAnsi="Tahoma" w:cs="Tahoma"/>
                <w:color w:val="000000"/>
                <w:sz w:val="18"/>
                <w:szCs w:val="18"/>
              </w:rPr>
              <w:t>31.</w:t>
            </w:r>
          </w:p>
        </w:tc>
        <w:tc>
          <w:tcPr>
            <w:tcW w:w="5678" w:type="dxa"/>
            <w:tcBorders>
              <w:top w:val="single" w:sz="6" w:space="0" w:color="auto"/>
              <w:left w:val="single" w:sz="6" w:space="0" w:color="auto"/>
              <w:bottom w:val="single" w:sz="6" w:space="0" w:color="auto"/>
              <w:right w:val="single" w:sz="6" w:space="0" w:color="auto"/>
            </w:tcBorders>
          </w:tcPr>
          <w:p w14:paraId="42EFBCF1" w14:textId="77777777" w:rsidR="00597F71" w:rsidRPr="00A9544D" w:rsidRDefault="00597F71" w:rsidP="00597F71">
            <w:pPr>
              <w:rPr>
                <w:rFonts w:ascii="Tahoma" w:hAnsi="Tahoma" w:cs="Tahoma"/>
                <w:color w:val="000000"/>
                <w:sz w:val="18"/>
                <w:szCs w:val="18"/>
              </w:rPr>
            </w:pPr>
            <w:r w:rsidRPr="00A9544D">
              <w:rPr>
                <w:rFonts w:ascii="Tahoma" w:hAnsi="Tahoma" w:cs="Tahoma"/>
                <w:color w:val="000000"/>
                <w:sz w:val="18"/>
                <w:szCs w:val="18"/>
              </w:rPr>
              <w:t>alarmy wszystkich monitorowanych funkcji</w:t>
            </w:r>
          </w:p>
        </w:tc>
        <w:tc>
          <w:tcPr>
            <w:tcW w:w="4356" w:type="dxa"/>
            <w:tcBorders>
              <w:top w:val="single" w:sz="6" w:space="0" w:color="auto"/>
              <w:left w:val="single" w:sz="6" w:space="0" w:color="auto"/>
              <w:bottom w:val="single" w:sz="6" w:space="0" w:color="auto"/>
              <w:right w:val="single" w:sz="6" w:space="0" w:color="auto"/>
            </w:tcBorders>
          </w:tcPr>
          <w:p w14:paraId="02304BB6" w14:textId="77777777" w:rsidR="00597F71" w:rsidRPr="00A9544D" w:rsidRDefault="00597F71" w:rsidP="00597F71">
            <w:pPr>
              <w:jc w:val="center"/>
              <w:rPr>
                <w:rFonts w:ascii="Tahoma" w:hAnsi="Tahoma" w:cs="Tahoma"/>
                <w:color w:val="000000"/>
                <w:sz w:val="18"/>
                <w:szCs w:val="18"/>
              </w:rPr>
            </w:pPr>
          </w:p>
        </w:tc>
      </w:tr>
      <w:tr w:rsidR="00597F71" w:rsidRPr="00A9544D" w14:paraId="36886998" w14:textId="77777777" w:rsidTr="00597F71">
        <w:trPr>
          <w:trHeight w:val="233"/>
        </w:trPr>
        <w:tc>
          <w:tcPr>
            <w:tcW w:w="6096" w:type="dxa"/>
            <w:gridSpan w:val="2"/>
            <w:tcBorders>
              <w:top w:val="single" w:sz="6" w:space="0" w:color="auto"/>
              <w:left w:val="single" w:sz="6" w:space="0" w:color="auto"/>
              <w:bottom w:val="single" w:sz="6" w:space="0" w:color="auto"/>
              <w:right w:val="single" w:sz="6" w:space="0" w:color="auto"/>
            </w:tcBorders>
          </w:tcPr>
          <w:p w14:paraId="3B9E3442" w14:textId="77777777" w:rsidR="00597F71" w:rsidRPr="00A9544D" w:rsidRDefault="00597F71" w:rsidP="00597F71">
            <w:pPr>
              <w:keepNext/>
              <w:spacing w:before="240" w:after="60"/>
              <w:jc w:val="center"/>
              <w:outlineLvl w:val="0"/>
              <w:rPr>
                <w:rFonts w:ascii="Tahoma" w:hAnsi="Tahoma" w:cs="Tahoma"/>
                <w:b/>
                <w:bCs/>
                <w:kern w:val="32"/>
                <w:sz w:val="18"/>
                <w:szCs w:val="18"/>
              </w:rPr>
            </w:pPr>
            <w:r w:rsidRPr="00A9544D">
              <w:rPr>
                <w:rFonts w:ascii="Tahoma" w:hAnsi="Tahoma" w:cs="Tahoma"/>
                <w:b/>
                <w:bCs/>
                <w:kern w:val="32"/>
                <w:sz w:val="18"/>
                <w:szCs w:val="18"/>
              </w:rPr>
              <w:t>Drukarka</w:t>
            </w:r>
          </w:p>
        </w:tc>
        <w:tc>
          <w:tcPr>
            <w:tcW w:w="4356" w:type="dxa"/>
            <w:tcBorders>
              <w:top w:val="single" w:sz="6" w:space="0" w:color="auto"/>
              <w:left w:val="single" w:sz="6" w:space="0" w:color="auto"/>
              <w:bottom w:val="single" w:sz="6" w:space="0" w:color="auto"/>
              <w:right w:val="single" w:sz="6" w:space="0" w:color="auto"/>
            </w:tcBorders>
          </w:tcPr>
          <w:p w14:paraId="3F478A10" w14:textId="77777777" w:rsidR="00597F71" w:rsidRPr="00A9544D" w:rsidRDefault="00597F71" w:rsidP="00597F71">
            <w:pPr>
              <w:jc w:val="center"/>
              <w:rPr>
                <w:rFonts w:ascii="Tahoma" w:hAnsi="Tahoma" w:cs="Tahoma"/>
                <w:b/>
                <w:color w:val="000000"/>
                <w:sz w:val="18"/>
                <w:szCs w:val="18"/>
              </w:rPr>
            </w:pPr>
          </w:p>
        </w:tc>
      </w:tr>
      <w:tr w:rsidR="00597F71" w:rsidRPr="00A9544D" w14:paraId="73EF6626" w14:textId="77777777" w:rsidTr="00597F71">
        <w:trPr>
          <w:trHeight w:val="233"/>
        </w:trPr>
        <w:tc>
          <w:tcPr>
            <w:tcW w:w="418" w:type="dxa"/>
            <w:tcBorders>
              <w:top w:val="single" w:sz="6" w:space="0" w:color="auto"/>
              <w:left w:val="single" w:sz="6" w:space="0" w:color="auto"/>
              <w:bottom w:val="single" w:sz="6" w:space="0" w:color="auto"/>
              <w:right w:val="single" w:sz="6" w:space="0" w:color="auto"/>
            </w:tcBorders>
          </w:tcPr>
          <w:p w14:paraId="2A47C7A2" w14:textId="77777777" w:rsidR="00597F71" w:rsidRPr="00A9544D" w:rsidRDefault="00597F71" w:rsidP="00597F71">
            <w:pPr>
              <w:tabs>
                <w:tab w:val="left" w:pos="360"/>
              </w:tabs>
              <w:rPr>
                <w:rFonts w:ascii="Tahoma" w:hAnsi="Tahoma" w:cs="Tahoma"/>
                <w:color w:val="000000"/>
                <w:sz w:val="18"/>
                <w:szCs w:val="18"/>
              </w:rPr>
            </w:pPr>
            <w:r w:rsidRPr="00A9544D">
              <w:rPr>
                <w:rFonts w:ascii="Tahoma" w:hAnsi="Tahoma" w:cs="Tahoma"/>
                <w:color w:val="000000"/>
                <w:sz w:val="18"/>
                <w:szCs w:val="18"/>
              </w:rPr>
              <w:t>32.</w:t>
            </w:r>
          </w:p>
        </w:tc>
        <w:tc>
          <w:tcPr>
            <w:tcW w:w="5678" w:type="dxa"/>
            <w:tcBorders>
              <w:top w:val="single" w:sz="6" w:space="0" w:color="auto"/>
              <w:left w:val="single" w:sz="6" w:space="0" w:color="auto"/>
              <w:bottom w:val="single" w:sz="6" w:space="0" w:color="auto"/>
              <w:right w:val="single" w:sz="6" w:space="0" w:color="auto"/>
            </w:tcBorders>
          </w:tcPr>
          <w:p w14:paraId="1EC25C68" w14:textId="77777777" w:rsidR="00597F71" w:rsidRPr="00A9544D" w:rsidRDefault="00597F71" w:rsidP="00597F71">
            <w:pPr>
              <w:rPr>
                <w:rFonts w:ascii="Tahoma" w:hAnsi="Tahoma" w:cs="Tahoma"/>
                <w:color w:val="000000"/>
                <w:sz w:val="18"/>
                <w:szCs w:val="18"/>
              </w:rPr>
            </w:pPr>
            <w:r w:rsidRPr="00A9544D">
              <w:rPr>
                <w:rFonts w:ascii="Tahoma" w:hAnsi="Tahoma" w:cs="Tahoma"/>
                <w:color w:val="000000"/>
                <w:sz w:val="18"/>
                <w:szCs w:val="18"/>
              </w:rPr>
              <w:t>szerokość papieru min. 90 mm</w:t>
            </w:r>
          </w:p>
        </w:tc>
        <w:tc>
          <w:tcPr>
            <w:tcW w:w="4356" w:type="dxa"/>
            <w:tcBorders>
              <w:top w:val="single" w:sz="6" w:space="0" w:color="auto"/>
              <w:left w:val="single" w:sz="6" w:space="0" w:color="auto"/>
              <w:bottom w:val="single" w:sz="6" w:space="0" w:color="auto"/>
              <w:right w:val="single" w:sz="6" w:space="0" w:color="auto"/>
            </w:tcBorders>
          </w:tcPr>
          <w:p w14:paraId="215FD15B" w14:textId="77777777" w:rsidR="00597F71" w:rsidRPr="00A9544D" w:rsidRDefault="00597F71" w:rsidP="00597F71">
            <w:pPr>
              <w:jc w:val="center"/>
              <w:rPr>
                <w:rFonts w:ascii="Tahoma" w:hAnsi="Tahoma" w:cs="Tahoma"/>
                <w:color w:val="000000"/>
                <w:sz w:val="18"/>
                <w:szCs w:val="18"/>
              </w:rPr>
            </w:pPr>
          </w:p>
        </w:tc>
      </w:tr>
      <w:tr w:rsidR="00597F71" w:rsidRPr="00A9544D" w14:paraId="0EBB3D06" w14:textId="77777777" w:rsidTr="00597F71">
        <w:trPr>
          <w:trHeight w:val="233"/>
        </w:trPr>
        <w:tc>
          <w:tcPr>
            <w:tcW w:w="418" w:type="dxa"/>
            <w:tcBorders>
              <w:top w:val="single" w:sz="6" w:space="0" w:color="auto"/>
              <w:left w:val="single" w:sz="6" w:space="0" w:color="auto"/>
              <w:bottom w:val="single" w:sz="6" w:space="0" w:color="auto"/>
              <w:right w:val="single" w:sz="6" w:space="0" w:color="auto"/>
            </w:tcBorders>
          </w:tcPr>
          <w:p w14:paraId="422EB4B1" w14:textId="77777777" w:rsidR="00597F71" w:rsidRPr="00A9544D" w:rsidRDefault="00597F71" w:rsidP="00597F71">
            <w:pPr>
              <w:tabs>
                <w:tab w:val="left" w:pos="360"/>
              </w:tabs>
              <w:rPr>
                <w:rFonts w:ascii="Tahoma" w:hAnsi="Tahoma" w:cs="Tahoma"/>
                <w:color w:val="000000"/>
                <w:sz w:val="18"/>
                <w:szCs w:val="18"/>
              </w:rPr>
            </w:pPr>
            <w:r w:rsidRPr="00A9544D">
              <w:rPr>
                <w:rFonts w:ascii="Tahoma" w:hAnsi="Tahoma" w:cs="Tahoma"/>
                <w:color w:val="000000"/>
                <w:sz w:val="18"/>
                <w:szCs w:val="18"/>
              </w:rPr>
              <w:t>33.</w:t>
            </w:r>
          </w:p>
        </w:tc>
        <w:tc>
          <w:tcPr>
            <w:tcW w:w="5678" w:type="dxa"/>
            <w:tcBorders>
              <w:top w:val="single" w:sz="6" w:space="0" w:color="auto"/>
              <w:left w:val="single" w:sz="6" w:space="0" w:color="auto"/>
              <w:bottom w:val="single" w:sz="6" w:space="0" w:color="auto"/>
              <w:right w:val="single" w:sz="6" w:space="0" w:color="auto"/>
            </w:tcBorders>
          </w:tcPr>
          <w:p w14:paraId="14D6D1EE" w14:textId="77777777" w:rsidR="00597F71" w:rsidRPr="00A9544D" w:rsidRDefault="00597F71" w:rsidP="00597F71">
            <w:pPr>
              <w:rPr>
                <w:rFonts w:ascii="Tahoma" w:hAnsi="Tahoma" w:cs="Tahoma"/>
                <w:color w:val="000000"/>
                <w:sz w:val="18"/>
                <w:szCs w:val="18"/>
              </w:rPr>
            </w:pPr>
            <w:r w:rsidRPr="00A9544D">
              <w:rPr>
                <w:rFonts w:ascii="Tahoma" w:hAnsi="Tahoma" w:cs="Tahoma"/>
                <w:color w:val="000000"/>
                <w:sz w:val="18"/>
                <w:szCs w:val="18"/>
              </w:rPr>
              <w:t>ilość kanałów jednocześnie drukowanych: min. 3</w:t>
            </w:r>
          </w:p>
        </w:tc>
        <w:tc>
          <w:tcPr>
            <w:tcW w:w="4356" w:type="dxa"/>
            <w:tcBorders>
              <w:top w:val="single" w:sz="6" w:space="0" w:color="auto"/>
              <w:left w:val="single" w:sz="6" w:space="0" w:color="auto"/>
              <w:bottom w:val="single" w:sz="6" w:space="0" w:color="auto"/>
              <w:right w:val="single" w:sz="6" w:space="0" w:color="auto"/>
            </w:tcBorders>
          </w:tcPr>
          <w:p w14:paraId="104052F5" w14:textId="77777777" w:rsidR="00597F71" w:rsidRPr="00A9544D" w:rsidRDefault="00597F71" w:rsidP="00597F71">
            <w:pPr>
              <w:jc w:val="center"/>
              <w:rPr>
                <w:rFonts w:ascii="Tahoma" w:hAnsi="Tahoma" w:cs="Tahoma"/>
                <w:color w:val="000000"/>
                <w:sz w:val="18"/>
                <w:szCs w:val="18"/>
              </w:rPr>
            </w:pPr>
          </w:p>
        </w:tc>
      </w:tr>
      <w:tr w:rsidR="00597F71" w:rsidRPr="00A9544D" w14:paraId="41C78C2E" w14:textId="77777777" w:rsidTr="00597F71">
        <w:trPr>
          <w:trHeight w:val="233"/>
        </w:trPr>
        <w:tc>
          <w:tcPr>
            <w:tcW w:w="418" w:type="dxa"/>
            <w:tcBorders>
              <w:top w:val="single" w:sz="6" w:space="0" w:color="auto"/>
              <w:left w:val="single" w:sz="6" w:space="0" w:color="auto"/>
              <w:bottom w:val="single" w:sz="6" w:space="0" w:color="auto"/>
              <w:right w:val="single" w:sz="6" w:space="0" w:color="auto"/>
            </w:tcBorders>
          </w:tcPr>
          <w:p w14:paraId="4020D59D" w14:textId="77777777" w:rsidR="00597F71" w:rsidRPr="00A9544D" w:rsidRDefault="00597F71" w:rsidP="00597F71">
            <w:pPr>
              <w:tabs>
                <w:tab w:val="left" w:pos="360"/>
              </w:tabs>
              <w:rPr>
                <w:rFonts w:ascii="Tahoma" w:hAnsi="Tahoma" w:cs="Tahoma"/>
                <w:color w:val="000000"/>
                <w:sz w:val="18"/>
                <w:szCs w:val="18"/>
              </w:rPr>
            </w:pPr>
            <w:r w:rsidRPr="00A9544D">
              <w:rPr>
                <w:rFonts w:ascii="Tahoma" w:hAnsi="Tahoma" w:cs="Tahoma"/>
                <w:color w:val="000000"/>
                <w:sz w:val="18"/>
                <w:szCs w:val="18"/>
              </w:rPr>
              <w:t>34.</w:t>
            </w:r>
          </w:p>
        </w:tc>
        <w:tc>
          <w:tcPr>
            <w:tcW w:w="5678" w:type="dxa"/>
            <w:tcBorders>
              <w:top w:val="single" w:sz="6" w:space="0" w:color="auto"/>
              <w:left w:val="single" w:sz="6" w:space="0" w:color="auto"/>
              <w:bottom w:val="single" w:sz="6" w:space="0" w:color="auto"/>
              <w:right w:val="single" w:sz="6" w:space="0" w:color="auto"/>
            </w:tcBorders>
          </w:tcPr>
          <w:p w14:paraId="46AFB7FC" w14:textId="77777777" w:rsidR="00597F71" w:rsidRPr="00A9544D" w:rsidRDefault="00597F71" w:rsidP="00597F71">
            <w:pPr>
              <w:rPr>
                <w:rFonts w:ascii="Tahoma" w:hAnsi="Tahoma" w:cs="Tahoma"/>
                <w:color w:val="000000"/>
                <w:sz w:val="18"/>
                <w:szCs w:val="18"/>
              </w:rPr>
            </w:pPr>
            <w:r w:rsidRPr="00A9544D">
              <w:rPr>
                <w:rFonts w:ascii="Tahoma" w:hAnsi="Tahoma" w:cs="Tahoma"/>
                <w:color w:val="000000"/>
                <w:sz w:val="18"/>
                <w:szCs w:val="18"/>
              </w:rPr>
              <w:t>prędkość przesuwu papieru: min. 2 (25 i 50 mm/</w:t>
            </w:r>
            <w:proofErr w:type="spellStart"/>
            <w:r w:rsidRPr="00A9544D">
              <w:rPr>
                <w:rFonts w:ascii="Tahoma" w:hAnsi="Tahoma" w:cs="Tahoma"/>
                <w:color w:val="000000"/>
                <w:sz w:val="18"/>
                <w:szCs w:val="18"/>
              </w:rPr>
              <w:t>sek</w:t>
            </w:r>
            <w:proofErr w:type="spellEnd"/>
            <w:r w:rsidRPr="00A9544D">
              <w:rPr>
                <w:rFonts w:ascii="Tahoma" w:hAnsi="Tahoma" w:cs="Tahoma"/>
                <w:color w:val="000000"/>
                <w:sz w:val="18"/>
                <w:szCs w:val="18"/>
              </w:rPr>
              <w:t>)</w:t>
            </w:r>
          </w:p>
        </w:tc>
        <w:tc>
          <w:tcPr>
            <w:tcW w:w="4356" w:type="dxa"/>
            <w:tcBorders>
              <w:top w:val="single" w:sz="6" w:space="0" w:color="auto"/>
              <w:left w:val="single" w:sz="6" w:space="0" w:color="auto"/>
              <w:bottom w:val="single" w:sz="6" w:space="0" w:color="auto"/>
              <w:right w:val="single" w:sz="6" w:space="0" w:color="auto"/>
            </w:tcBorders>
          </w:tcPr>
          <w:p w14:paraId="5E32111E" w14:textId="77777777" w:rsidR="00597F71" w:rsidRPr="00A9544D" w:rsidRDefault="00597F71" w:rsidP="00597F71">
            <w:pPr>
              <w:jc w:val="center"/>
              <w:rPr>
                <w:rFonts w:ascii="Tahoma" w:hAnsi="Tahoma" w:cs="Tahoma"/>
                <w:color w:val="000000"/>
                <w:sz w:val="18"/>
                <w:szCs w:val="18"/>
              </w:rPr>
            </w:pPr>
          </w:p>
        </w:tc>
      </w:tr>
      <w:tr w:rsidR="00597F71" w:rsidRPr="00A9544D" w14:paraId="31F871BB" w14:textId="77777777" w:rsidTr="00597F71">
        <w:trPr>
          <w:trHeight w:val="233"/>
        </w:trPr>
        <w:tc>
          <w:tcPr>
            <w:tcW w:w="6096" w:type="dxa"/>
            <w:gridSpan w:val="2"/>
            <w:tcBorders>
              <w:top w:val="single" w:sz="6" w:space="0" w:color="auto"/>
              <w:left w:val="single" w:sz="6" w:space="0" w:color="auto"/>
              <w:bottom w:val="single" w:sz="6" w:space="0" w:color="auto"/>
              <w:right w:val="single" w:sz="6" w:space="0" w:color="auto"/>
            </w:tcBorders>
          </w:tcPr>
          <w:p w14:paraId="1F59AA36" w14:textId="77777777" w:rsidR="00597F71" w:rsidRPr="00A9544D" w:rsidRDefault="00597F71" w:rsidP="00597F71">
            <w:pPr>
              <w:spacing w:before="240" w:after="60"/>
              <w:jc w:val="center"/>
              <w:outlineLvl w:val="4"/>
              <w:rPr>
                <w:rFonts w:ascii="Tahoma" w:hAnsi="Tahoma" w:cs="Tahoma"/>
                <w:b/>
                <w:bCs/>
                <w:i/>
                <w:iCs/>
                <w:color w:val="000000"/>
                <w:sz w:val="18"/>
                <w:szCs w:val="18"/>
              </w:rPr>
            </w:pPr>
            <w:r w:rsidRPr="00A9544D">
              <w:rPr>
                <w:rFonts w:ascii="Tahoma" w:hAnsi="Tahoma" w:cs="Tahoma"/>
                <w:b/>
                <w:bCs/>
                <w:i/>
                <w:iCs/>
                <w:sz w:val="18"/>
                <w:szCs w:val="18"/>
              </w:rPr>
              <w:t>Inne wymagania</w:t>
            </w:r>
          </w:p>
        </w:tc>
        <w:tc>
          <w:tcPr>
            <w:tcW w:w="4356" w:type="dxa"/>
            <w:tcBorders>
              <w:top w:val="single" w:sz="6" w:space="0" w:color="auto"/>
              <w:left w:val="single" w:sz="6" w:space="0" w:color="auto"/>
              <w:bottom w:val="single" w:sz="6" w:space="0" w:color="auto"/>
              <w:right w:val="single" w:sz="6" w:space="0" w:color="auto"/>
            </w:tcBorders>
          </w:tcPr>
          <w:p w14:paraId="4DE3A9DD" w14:textId="77777777" w:rsidR="00597F71" w:rsidRPr="00A9544D" w:rsidRDefault="00597F71" w:rsidP="00597F71">
            <w:pPr>
              <w:jc w:val="center"/>
              <w:rPr>
                <w:rFonts w:ascii="Tahoma" w:hAnsi="Tahoma" w:cs="Tahoma"/>
                <w:b/>
                <w:color w:val="000000"/>
                <w:sz w:val="18"/>
                <w:szCs w:val="18"/>
              </w:rPr>
            </w:pPr>
          </w:p>
        </w:tc>
      </w:tr>
      <w:tr w:rsidR="00597F71" w:rsidRPr="00A9544D" w14:paraId="364A6AC6" w14:textId="77777777" w:rsidTr="00597F71">
        <w:trPr>
          <w:trHeight w:val="696"/>
        </w:trPr>
        <w:tc>
          <w:tcPr>
            <w:tcW w:w="418" w:type="dxa"/>
            <w:tcBorders>
              <w:top w:val="single" w:sz="6" w:space="0" w:color="auto"/>
              <w:left w:val="single" w:sz="6" w:space="0" w:color="auto"/>
              <w:bottom w:val="single" w:sz="6" w:space="0" w:color="auto"/>
              <w:right w:val="single" w:sz="6" w:space="0" w:color="auto"/>
            </w:tcBorders>
          </w:tcPr>
          <w:p w14:paraId="232FE2BC" w14:textId="77777777" w:rsidR="00597F71" w:rsidRPr="00A9544D" w:rsidRDefault="00597F71" w:rsidP="00597F71">
            <w:pPr>
              <w:tabs>
                <w:tab w:val="left" w:pos="360"/>
              </w:tabs>
              <w:rPr>
                <w:rFonts w:ascii="Tahoma" w:hAnsi="Tahoma" w:cs="Tahoma"/>
                <w:color w:val="000000"/>
                <w:sz w:val="18"/>
                <w:szCs w:val="18"/>
              </w:rPr>
            </w:pPr>
            <w:r w:rsidRPr="00A9544D">
              <w:rPr>
                <w:rFonts w:ascii="Tahoma" w:hAnsi="Tahoma" w:cs="Tahoma"/>
                <w:color w:val="000000"/>
                <w:sz w:val="18"/>
                <w:szCs w:val="18"/>
              </w:rPr>
              <w:lastRenderedPageBreak/>
              <w:t>35.</w:t>
            </w:r>
          </w:p>
        </w:tc>
        <w:tc>
          <w:tcPr>
            <w:tcW w:w="5678" w:type="dxa"/>
            <w:tcBorders>
              <w:top w:val="single" w:sz="6" w:space="0" w:color="auto"/>
              <w:left w:val="single" w:sz="6" w:space="0" w:color="auto"/>
              <w:bottom w:val="single" w:sz="6" w:space="0" w:color="auto"/>
              <w:right w:val="single" w:sz="6" w:space="0" w:color="auto"/>
            </w:tcBorders>
          </w:tcPr>
          <w:p w14:paraId="7F1A0AED" w14:textId="77777777" w:rsidR="00597F71" w:rsidRPr="00A9544D" w:rsidRDefault="00597F71" w:rsidP="00597F71">
            <w:pPr>
              <w:rPr>
                <w:rFonts w:ascii="Tahoma" w:hAnsi="Tahoma" w:cs="Tahoma"/>
                <w:color w:val="000000"/>
                <w:sz w:val="18"/>
                <w:szCs w:val="18"/>
              </w:rPr>
            </w:pPr>
            <w:r w:rsidRPr="00A9544D">
              <w:rPr>
                <w:rFonts w:ascii="Tahoma" w:hAnsi="Tahoma" w:cs="Tahoma"/>
                <w:color w:val="000000"/>
                <w:sz w:val="18"/>
                <w:szCs w:val="18"/>
              </w:rPr>
              <w:t>możliwość archiwizacji przebiegu pracy aparatu, stanu</w:t>
            </w:r>
          </w:p>
          <w:p w14:paraId="252234FD" w14:textId="77777777" w:rsidR="00597F71" w:rsidRPr="00A9544D" w:rsidRDefault="00597F71" w:rsidP="00597F71">
            <w:pPr>
              <w:rPr>
                <w:rFonts w:ascii="Tahoma" w:hAnsi="Tahoma" w:cs="Tahoma"/>
                <w:color w:val="000000"/>
                <w:sz w:val="18"/>
                <w:szCs w:val="18"/>
              </w:rPr>
            </w:pPr>
            <w:r w:rsidRPr="00A9544D">
              <w:rPr>
                <w:rFonts w:ascii="Tahoma" w:hAnsi="Tahoma" w:cs="Tahoma"/>
                <w:color w:val="000000"/>
                <w:sz w:val="18"/>
                <w:szCs w:val="18"/>
              </w:rPr>
              <w:t>pacjenta, odcinków krzywej EKG wykonanych czynności i wydarzeń w pamięci oraz wydruk tych informacji</w:t>
            </w:r>
          </w:p>
        </w:tc>
        <w:tc>
          <w:tcPr>
            <w:tcW w:w="4356" w:type="dxa"/>
            <w:tcBorders>
              <w:top w:val="single" w:sz="6" w:space="0" w:color="auto"/>
              <w:left w:val="single" w:sz="6" w:space="0" w:color="auto"/>
              <w:bottom w:val="single" w:sz="6" w:space="0" w:color="auto"/>
              <w:right w:val="single" w:sz="6" w:space="0" w:color="auto"/>
            </w:tcBorders>
          </w:tcPr>
          <w:p w14:paraId="2C579060" w14:textId="77777777" w:rsidR="00597F71" w:rsidRPr="00A9544D" w:rsidRDefault="00597F71" w:rsidP="00597F71">
            <w:pPr>
              <w:jc w:val="center"/>
              <w:rPr>
                <w:rFonts w:ascii="Tahoma" w:hAnsi="Tahoma" w:cs="Tahoma"/>
                <w:color w:val="000000"/>
                <w:sz w:val="18"/>
                <w:szCs w:val="18"/>
              </w:rPr>
            </w:pPr>
          </w:p>
        </w:tc>
      </w:tr>
      <w:tr w:rsidR="00597F71" w:rsidRPr="00A9544D" w14:paraId="5191B705" w14:textId="77777777" w:rsidTr="00597F71">
        <w:trPr>
          <w:trHeight w:val="696"/>
        </w:trPr>
        <w:tc>
          <w:tcPr>
            <w:tcW w:w="418" w:type="dxa"/>
            <w:tcBorders>
              <w:top w:val="single" w:sz="6" w:space="0" w:color="auto"/>
              <w:left w:val="single" w:sz="6" w:space="0" w:color="auto"/>
              <w:bottom w:val="single" w:sz="6" w:space="0" w:color="auto"/>
              <w:right w:val="single" w:sz="6" w:space="0" w:color="auto"/>
            </w:tcBorders>
          </w:tcPr>
          <w:p w14:paraId="5FEEF4BC" w14:textId="77777777" w:rsidR="00597F71" w:rsidRPr="00A9544D" w:rsidRDefault="00597F71" w:rsidP="00597F71">
            <w:pPr>
              <w:tabs>
                <w:tab w:val="left" w:pos="360"/>
              </w:tabs>
              <w:rPr>
                <w:rFonts w:ascii="Tahoma" w:hAnsi="Tahoma" w:cs="Tahoma"/>
                <w:color w:val="000000"/>
                <w:sz w:val="18"/>
                <w:szCs w:val="18"/>
              </w:rPr>
            </w:pPr>
            <w:r w:rsidRPr="00A9544D">
              <w:rPr>
                <w:rFonts w:ascii="Tahoma" w:hAnsi="Tahoma" w:cs="Tahoma"/>
                <w:color w:val="000000"/>
                <w:sz w:val="18"/>
                <w:szCs w:val="18"/>
              </w:rPr>
              <w:t>36</w:t>
            </w:r>
          </w:p>
        </w:tc>
        <w:tc>
          <w:tcPr>
            <w:tcW w:w="5678" w:type="dxa"/>
            <w:tcBorders>
              <w:top w:val="single" w:sz="6" w:space="0" w:color="auto"/>
              <w:left w:val="single" w:sz="6" w:space="0" w:color="auto"/>
              <w:bottom w:val="single" w:sz="6" w:space="0" w:color="auto"/>
              <w:right w:val="single" w:sz="6" w:space="0" w:color="auto"/>
            </w:tcBorders>
          </w:tcPr>
          <w:p w14:paraId="6D2FC316" w14:textId="77777777" w:rsidR="00597F71" w:rsidRPr="00A9544D" w:rsidRDefault="00597F71" w:rsidP="00597F71">
            <w:pPr>
              <w:rPr>
                <w:rFonts w:ascii="Tahoma" w:hAnsi="Tahoma" w:cs="Tahoma"/>
                <w:color w:val="000000"/>
                <w:sz w:val="18"/>
                <w:szCs w:val="18"/>
              </w:rPr>
            </w:pPr>
            <w:r w:rsidRPr="00A9544D">
              <w:rPr>
                <w:rFonts w:ascii="Tahoma" w:hAnsi="Tahoma" w:cs="Tahoma"/>
                <w:color w:val="000000"/>
                <w:sz w:val="18"/>
                <w:szCs w:val="18"/>
              </w:rPr>
              <w:t xml:space="preserve">możliwość transmitowania badań </w:t>
            </w:r>
            <w:proofErr w:type="spellStart"/>
            <w:r w:rsidRPr="00A9544D">
              <w:rPr>
                <w:rFonts w:ascii="Tahoma" w:hAnsi="Tahoma" w:cs="Tahoma"/>
                <w:color w:val="000000"/>
                <w:sz w:val="18"/>
                <w:szCs w:val="18"/>
              </w:rPr>
              <w:t>ekg</w:t>
            </w:r>
            <w:proofErr w:type="spellEnd"/>
            <w:r w:rsidRPr="00A9544D">
              <w:rPr>
                <w:rFonts w:ascii="Tahoma" w:hAnsi="Tahoma" w:cs="Tahoma"/>
                <w:color w:val="000000"/>
                <w:sz w:val="18"/>
                <w:szCs w:val="18"/>
              </w:rPr>
              <w:t xml:space="preserve"> i innych danych medycznych z defibrylatora  do stacji odbiorczych  powszechnie używanych w Polsce  - </w:t>
            </w:r>
            <w:proofErr w:type="spellStart"/>
            <w:r w:rsidRPr="00A9544D">
              <w:rPr>
                <w:rFonts w:ascii="Tahoma" w:hAnsi="Tahoma" w:cs="Tahoma"/>
                <w:color w:val="000000"/>
                <w:sz w:val="18"/>
                <w:szCs w:val="18"/>
              </w:rPr>
              <w:t>Lifenet</w:t>
            </w:r>
            <w:proofErr w:type="spellEnd"/>
            <w:r w:rsidRPr="00A9544D">
              <w:rPr>
                <w:rFonts w:ascii="Tahoma" w:hAnsi="Tahoma" w:cs="Tahoma"/>
                <w:color w:val="000000"/>
                <w:sz w:val="18"/>
                <w:szCs w:val="18"/>
              </w:rPr>
              <w:t xml:space="preserve"> System)</w:t>
            </w:r>
          </w:p>
        </w:tc>
        <w:tc>
          <w:tcPr>
            <w:tcW w:w="4356" w:type="dxa"/>
            <w:tcBorders>
              <w:top w:val="single" w:sz="6" w:space="0" w:color="auto"/>
              <w:left w:val="single" w:sz="6" w:space="0" w:color="auto"/>
              <w:bottom w:val="single" w:sz="6" w:space="0" w:color="auto"/>
              <w:right w:val="single" w:sz="6" w:space="0" w:color="auto"/>
            </w:tcBorders>
          </w:tcPr>
          <w:p w14:paraId="5C5C0752" w14:textId="77777777" w:rsidR="00597F71" w:rsidRPr="00A9544D" w:rsidRDefault="00597F71" w:rsidP="00597F71">
            <w:pPr>
              <w:jc w:val="center"/>
              <w:rPr>
                <w:rFonts w:ascii="Tahoma" w:hAnsi="Tahoma" w:cs="Tahoma"/>
                <w:color w:val="000000"/>
                <w:sz w:val="18"/>
                <w:szCs w:val="18"/>
              </w:rPr>
            </w:pPr>
          </w:p>
        </w:tc>
      </w:tr>
      <w:tr w:rsidR="00597F71" w:rsidRPr="00A9544D" w14:paraId="7884E077" w14:textId="77777777" w:rsidTr="00597F71">
        <w:trPr>
          <w:trHeight w:val="263"/>
        </w:trPr>
        <w:tc>
          <w:tcPr>
            <w:tcW w:w="418" w:type="dxa"/>
            <w:tcBorders>
              <w:top w:val="single" w:sz="6" w:space="0" w:color="auto"/>
              <w:left w:val="single" w:sz="6" w:space="0" w:color="auto"/>
              <w:bottom w:val="single" w:sz="6" w:space="0" w:color="auto"/>
              <w:right w:val="single" w:sz="6" w:space="0" w:color="auto"/>
            </w:tcBorders>
          </w:tcPr>
          <w:p w14:paraId="5E2719AD" w14:textId="77777777" w:rsidR="00597F71" w:rsidRPr="00A9544D" w:rsidRDefault="00597F71" w:rsidP="00597F71">
            <w:pPr>
              <w:tabs>
                <w:tab w:val="left" w:pos="360"/>
              </w:tabs>
              <w:rPr>
                <w:rFonts w:ascii="Tahoma" w:hAnsi="Tahoma" w:cs="Tahoma"/>
                <w:color w:val="000000"/>
                <w:sz w:val="18"/>
                <w:szCs w:val="18"/>
              </w:rPr>
            </w:pPr>
            <w:r w:rsidRPr="00A9544D">
              <w:rPr>
                <w:rFonts w:ascii="Tahoma" w:hAnsi="Tahoma" w:cs="Tahoma"/>
                <w:color w:val="000000"/>
                <w:sz w:val="18"/>
                <w:szCs w:val="18"/>
              </w:rPr>
              <w:t>37.</w:t>
            </w:r>
          </w:p>
        </w:tc>
        <w:tc>
          <w:tcPr>
            <w:tcW w:w="5678" w:type="dxa"/>
            <w:tcBorders>
              <w:top w:val="single" w:sz="6" w:space="0" w:color="auto"/>
              <w:left w:val="single" w:sz="6" w:space="0" w:color="auto"/>
              <w:bottom w:val="single" w:sz="6" w:space="0" w:color="auto"/>
              <w:right w:val="single" w:sz="6" w:space="0" w:color="auto"/>
            </w:tcBorders>
          </w:tcPr>
          <w:p w14:paraId="1D10DA0A" w14:textId="77777777" w:rsidR="00597F71" w:rsidRPr="00A9544D" w:rsidRDefault="00597F71" w:rsidP="00597F71">
            <w:pPr>
              <w:rPr>
                <w:rFonts w:ascii="Tahoma" w:hAnsi="Tahoma" w:cs="Tahoma"/>
                <w:color w:val="000000"/>
                <w:sz w:val="18"/>
                <w:szCs w:val="18"/>
              </w:rPr>
            </w:pPr>
            <w:r w:rsidRPr="00A9544D">
              <w:rPr>
                <w:rFonts w:ascii="Tahoma" w:hAnsi="Tahoma" w:cs="Tahoma"/>
                <w:color w:val="000000"/>
                <w:sz w:val="18"/>
                <w:szCs w:val="18"/>
              </w:rPr>
              <w:t xml:space="preserve"> Odporny na wstrząsy (upadki) i drgania </w:t>
            </w:r>
          </w:p>
        </w:tc>
        <w:tc>
          <w:tcPr>
            <w:tcW w:w="4356" w:type="dxa"/>
            <w:tcBorders>
              <w:top w:val="single" w:sz="6" w:space="0" w:color="auto"/>
              <w:left w:val="single" w:sz="6" w:space="0" w:color="auto"/>
              <w:bottom w:val="single" w:sz="6" w:space="0" w:color="auto"/>
              <w:right w:val="single" w:sz="6" w:space="0" w:color="auto"/>
            </w:tcBorders>
          </w:tcPr>
          <w:p w14:paraId="2A898375" w14:textId="77777777" w:rsidR="00597F71" w:rsidRPr="00A9544D" w:rsidRDefault="00597F71" w:rsidP="00597F71">
            <w:pPr>
              <w:jc w:val="center"/>
              <w:rPr>
                <w:rFonts w:ascii="Tahoma" w:hAnsi="Tahoma" w:cs="Tahoma"/>
                <w:color w:val="000000"/>
                <w:sz w:val="18"/>
                <w:szCs w:val="18"/>
              </w:rPr>
            </w:pPr>
          </w:p>
        </w:tc>
      </w:tr>
      <w:tr w:rsidR="00597F71" w:rsidRPr="00A9544D" w14:paraId="602BCCD1" w14:textId="77777777" w:rsidTr="00597F71">
        <w:trPr>
          <w:trHeight w:val="270"/>
        </w:trPr>
        <w:tc>
          <w:tcPr>
            <w:tcW w:w="418" w:type="dxa"/>
            <w:tcBorders>
              <w:top w:val="single" w:sz="6" w:space="0" w:color="auto"/>
              <w:left w:val="single" w:sz="6" w:space="0" w:color="auto"/>
              <w:bottom w:val="single" w:sz="6" w:space="0" w:color="auto"/>
              <w:right w:val="single" w:sz="6" w:space="0" w:color="auto"/>
            </w:tcBorders>
          </w:tcPr>
          <w:p w14:paraId="1CA42194" w14:textId="77777777" w:rsidR="00597F71" w:rsidRPr="00A9544D" w:rsidRDefault="00597F71" w:rsidP="00597F71">
            <w:pPr>
              <w:tabs>
                <w:tab w:val="left" w:pos="360"/>
              </w:tabs>
              <w:rPr>
                <w:rFonts w:ascii="Tahoma" w:hAnsi="Tahoma" w:cs="Tahoma"/>
                <w:color w:val="000000"/>
                <w:sz w:val="18"/>
                <w:szCs w:val="18"/>
              </w:rPr>
            </w:pPr>
            <w:r w:rsidRPr="00A9544D">
              <w:rPr>
                <w:rFonts w:ascii="Tahoma" w:hAnsi="Tahoma" w:cs="Tahoma"/>
                <w:color w:val="000000"/>
                <w:sz w:val="18"/>
                <w:szCs w:val="18"/>
              </w:rPr>
              <w:t>38.</w:t>
            </w:r>
          </w:p>
        </w:tc>
        <w:tc>
          <w:tcPr>
            <w:tcW w:w="5678" w:type="dxa"/>
            <w:tcBorders>
              <w:top w:val="single" w:sz="6" w:space="0" w:color="auto"/>
              <w:left w:val="single" w:sz="6" w:space="0" w:color="auto"/>
              <w:bottom w:val="single" w:sz="6" w:space="0" w:color="auto"/>
              <w:right w:val="single" w:sz="6" w:space="0" w:color="auto"/>
            </w:tcBorders>
          </w:tcPr>
          <w:p w14:paraId="5FA8F76A" w14:textId="77777777" w:rsidR="00597F71" w:rsidRPr="00A9544D" w:rsidRDefault="00597F71" w:rsidP="00597F71">
            <w:pPr>
              <w:rPr>
                <w:rFonts w:ascii="Tahoma" w:hAnsi="Tahoma" w:cs="Tahoma"/>
                <w:color w:val="000000"/>
                <w:sz w:val="18"/>
                <w:szCs w:val="18"/>
              </w:rPr>
            </w:pPr>
            <w:r w:rsidRPr="00A9544D">
              <w:rPr>
                <w:rFonts w:ascii="Tahoma" w:hAnsi="Tahoma" w:cs="Tahoma"/>
                <w:color w:val="000000"/>
                <w:sz w:val="18"/>
                <w:szCs w:val="18"/>
              </w:rPr>
              <w:t xml:space="preserve">Odporność na wilgoć i kurz  nie mniejsza niż IP44 </w:t>
            </w:r>
          </w:p>
        </w:tc>
        <w:tc>
          <w:tcPr>
            <w:tcW w:w="4356" w:type="dxa"/>
            <w:tcBorders>
              <w:top w:val="single" w:sz="6" w:space="0" w:color="auto"/>
              <w:left w:val="single" w:sz="6" w:space="0" w:color="auto"/>
              <w:bottom w:val="single" w:sz="6" w:space="0" w:color="auto"/>
              <w:right w:val="single" w:sz="6" w:space="0" w:color="auto"/>
            </w:tcBorders>
          </w:tcPr>
          <w:p w14:paraId="702896BD" w14:textId="77777777" w:rsidR="00597F71" w:rsidRPr="00A9544D" w:rsidRDefault="00597F71" w:rsidP="00597F71">
            <w:pPr>
              <w:jc w:val="center"/>
              <w:rPr>
                <w:rFonts w:ascii="Tahoma" w:hAnsi="Tahoma" w:cs="Tahoma"/>
                <w:color w:val="000000"/>
                <w:sz w:val="18"/>
                <w:szCs w:val="18"/>
              </w:rPr>
            </w:pPr>
          </w:p>
        </w:tc>
      </w:tr>
    </w:tbl>
    <w:p w14:paraId="0B5D4705" w14:textId="77777777" w:rsidR="00597F71" w:rsidRPr="00A9544D" w:rsidRDefault="00597F71" w:rsidP="00597F71">
      <w:pPr>
        <w:widowControl w:val="0"/>
        <w:autoSpaceDE w:val="0"/>
        <w:autoSpaceDN w:val="0"/>
        <w:adjustRightInd w:val="0"/>
        <w:rPr>
          <w:rFonts w:ascii="Tahoma" w:hAnsi="Tahoma" w:cs="Tahoma"/>
          <w:sz w:val="18"/>
          <w:szCs w:val="18"/>
        </w:rPr>
      </w:pPr>
    </w:p>
    <w:p w14:paraId="147A3D2C" w14:textId="77777777" w:rsidR="00597F71" w:rsidRPr="00A9544D" w:rsidRDefault="00597F71" w:rsidP="00597F71">
      <w:pPr>
        <w:jc w:val="right"/>
        <w:rPr>
          <w:rFonts w:ascii="Tahoma" w:hAnsi="Tahoma" w:cs="Tahoma"/>
          <w:b/>
          <w:sz w:val="18"/>
          <w:szCs w:val="18"/>
        </w:rPr>
      </w:pPr>
    </w:p>
    <w:p w14:paraId="308976DC"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24A1A067"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p>
    <w:p w14:paraId="67935805"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1AA4B865"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p>
    <w:p w14:paraId="3C42C8D8"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691FCB40"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03C54CB7"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431CC2A0"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t>Oświadczam, że oferowany przez nas Towar spełnia powyższe parametry wymagane przez Zamawiającego.</w:t>
      </w:r>
    </w:p>
    <w:p w14:paraId="41634C2A"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b/>
          <w:sz w:val="18"/>
          <w:szCs w:val="18"/>
        </w:rPr>
      </w:pPr>
      <w:r w:rsidRPr="00A9544D">
        <w:rPr>
          <w:rFonts w:ascii="Tahoma" w:hAnsi="Tahoma" w:cs="Tahoma"/>
          <w:b/>
          <w:bCs/>
          <w:sz w:val="18"/>
          <w:szCs w:val="18"/>
        </w:rPr>
        <w:t xml:space="preserve">Szczegółowe informacje na temat oferowanego Towaru </w:t>
      </w:r>
      <w:r w:rsidRPr="00A9544D">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196DD182"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250B316F"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3974348F"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3A11257F" w14:textId="77777777" w:rsidR="00597F71" w:rsidRPr="00A9544D" w:rsidRDefault="00597F71" w:rsidP="00597F71">
      <w:pPr>
        <w:jc w:val="right"/>
        <w:rPr>
          <w:rFonts w:ascii="Tahoma" w:hAnsi="Tahoma" w:cs="Tahoma"/>
          <w:color w:val="FF0000"/>
          <w:sz w:val="18"/>
          <w:szCs w:val="18"/>
        </w:rPr>
      </w:pPr>
      <w:r w:rsidRPr="00A9544D">
        <w:rPr>
          <w:rFonts w:ascii="Tahoma" w:hAnsi="Tahoma" w:cs="Tahoma"/>
          <w:sz w:val="18"/>
          <w:szCs w:val="18"/>
        </w:rPr>
        <w:br w:type="page"/>
      </w:r>
      <w:r w:rsidRPr="00A9544D">
        <w:rPr>
          <w:rFonts w:ascii="Tahoma" w:hAnsi="Tahoma" w:cs="Tahoma"/>
          <w:b/>
          <w:sz w:val="18"/>
          <w:szCs w:val="18"/>
        </w:rPr>
        <w:lastRenderedPageBreak/>
        <w:t>Załącznik nr 1a) do Formularza Oferty</w:t>
      </w:r>
    </w:p>
    <w:p w14:paraId="3ED840EB" w14:textId="77777777" w:rsidR="00597F71" w:rsidRPr="00A9544D" w:rsidRDefault="00597F71" w:rsidP="00597F71">
      <w:pPr>
        <w:rPr>
          <w:rFonts w:ascii="Tahoma" w:hAnsi="Tahoma" w:cs="Tahoma"/>
          <w:sz w:val="18"/>
          <w:szCs w:val="18"/>
        </w:rPr>
      </w:pPr>
    </w:p>
    <w:p w14:paraId="093F51AA" w14:textId="77777777" w:rsidR="00597F71" w:rsidRPr="00A9544D" w:rsidRDefault="00597F71" w:rsidP="00597F71">
      <w:pPr>
        <w:rPr>
          <w:rFonts w:ascii="Tahoma" w:hAnsi="Tahoma" w:cs="Tahoma"/>
          <w:sz w:val="18"/>
          <w:szCs w:val="18"/>
        </w:rPr>
      </w:pPr>
    </w:p>
    <w:p w14:paraId="5D2C9583" w14:textId="77777777" w:rsidR="00597F71" w:rsidRPr="00A9544D" w:rsidRDefault="00597F71" w:rsidP="00597F71">
      <w:pPr>
        <w:rPr>
          <w:rFonts w:ascii="Tahoma" w:eastAsia="Tahoma" w:hAnsi="Tahoma" w:cs="Tahoma"/>
          <w:i/>
          <w:sz w:val="18"/>
          <w:szCs w:val="18"/>
        </w:rPr>
      </w:pPr>
      <w:r w:rsidRPr="00A9544D">
        <w:rPr>
          <w:rFonts w:ascii="Tahoma" w:hAnsi="Tahoma" w:cs="Tahoma"/>
          <w:sz w:val="18"/>
          <w:szCs w:val="18"/>
        </w:rPr>
        <w:t>Nazwa, adres Wykonawcy ...............................................................</w:t>
      </w:r>
    </w:p>
    <w:p w14:paraId="1270A99F" w14:textId="77777777" w:rsidR="00597F71" w:rsidRPr="00A9544D" w:rsidRDefault="00597F71" w:rsidP="00597F71">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0727E2E0" w14:textId="77777777" w:rsidR="00597F71" w:rsidRPr="00A9544D" w:rsidRDefault="00597F71" w:rsidP="00597F71">
      <w:pPr>
        <w:rPr>
          <w:rFonts w:ascii="Tahoma" w:hAnsi="Tahoma" w:cs="Tahoma"/>
          <w:sz w:val="18"/>
          <w:szCs w:val="18"/>
        </w:rPr>
      </w:pPr>
    </w:p>
    <w:p w14:paraId="20376200"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PARAMETRY TECHNICZNE</w:t>
      </w:r>
    </w:p>
    <w:p w14:paraId="07B75D70" w14:textId="77777777" w:rsidR="00597F71" w:rsidRPr="00A9544D" w:rsidRDefault="00597F71" w:rsidP="00597F71">
      <w:pPr>
        <w:jc w:val="center"/>
        <w:rPr>
          <w:rFonts w:ascii="Tahoma" w:hAnsi="Tahoma" w:cs="Tahoma"/>
          <w:b/>
          <w:sz w:val="18"/>
          <w:szCs w:val="18"/>
        </w:rPr>
      </w:pPr>
    </w:p>
    <w:p w14:paraId="20885773"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Pakiet nr 10</w:t>
      </w:r>
    </w:p>
    <w:p w14:paraId="298F8E60" w14:textId="77777777" w:rsidR="00597F71" w:rsidRPr="00A9544D" w:rsidRDefault="00597F71" w:rsidP="00597F71">
      <w:pPr>
        <w:widowControl w:val="0"/>
        <w:autoSpaceDE w:val="0"/>
        <w:autoSpaceDN w:val="0"/>
        <w:adjustRightInd w:val="0"/>
        <w:jc w:val="center"/>
        <w:rPr>
          <w:rFonts w:ascii="Tahoma" w:hAnsi="Tahoma" w:cs="Tahoma"/>
          <w:b/>
          <w:sz w:val="18"/>
          <w:szCs w:val="18"/>
        </w:rPr>
      </w:pPr>
      <w:r w:rsidRPr="00A9544D">
        <w:rPr>
          <w:rFonts w:ascii="Tahoma" w:hAnsi="Tahoma" w:cs="Tahoma"/>
          <w:b/>
          <w:sz w:val="18"/>
          <w:szCs w:val="18"/>
        </w:rPr>
        <w:t>Zestaw (stacja) do przetaczania i podawania leków i płynów (1 stacja x 6 pomp)</w:t>
      </w:r>
    </w:p>
    <w:p w14:paraId="0355CA2D" w14:textId="77777777" w:rsidR="00597F71" w:rsidRPr="00A9544D" w:rsidRDefault="00597F71" w:rsidP="00597F71">
      <w:pPr>
        <w:widowControl w:val="0"/>
        <w:autoSpaceDE w:val="0"/>
        <w:autoSpaceDN w:val="0"/>
        <w:adjustRightInd w:val="0"/>
        <w:jc w:val="center"/>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597F71" w:rsidRPr="00A9544D" w14:paraId="6C6C60D4"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D39D6E6" w14:textId="77777777" w:rsidR="00597F71" w:rsidRPr="00A9544D" w:rsidRDefault="00597F71" w:rsidP="00597F71">
            <w:pPr>
              <w:widowControl w:val="0"/>
              <w:jc w:val="center"/>
              <w:rPr>
                <w:rFonts w:ascii="Tahoma" w:hAnsi="Tahoma" w:cs="Tahoma"/>
                <w:b/>
                <w:sz w:val="18"/>
                <w:szCs w:val="18"/>
              </w:rPr>
            </w:pPr>
            <w:r w:rsidRPr="00A9544D">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EF5F205" w14:textId="77777777" w:rsidR="00597F71" w:rsidRPr="00A9544D" w:rsidRDefault="00597F71" w:rsidP="00597F71">
            <w:pPr>
              <w:jc w:val="center"/>
              <w:rPr>
                <w:rFonts w:ascii="Tahoma" w:hAnsi="Tahoma" w:cs="Tahoma"/>
                <w:sz w:val="18"/>
                <w:szCs w:val="18"/>
              </w:rPr>
            </w:pPr>
            <w:r w:rsidRPr="00A9544D">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3C529A0F"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 xml:space="preserve">Oferowana wartość </w:t>
            </w:r>
          </w:p>
          <w:p w14:paraId="47ED0F2F" w14:textId="77777777" w:rsidR="00597F71" w:rsidRPr="00A9544D" w:rsidRDefault="00597F71" w:rsidP="00597F71">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597F71" w:rsidRPr="00A9544D" w14:paraId="2171C18A"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4CB8E4B"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01E8EAA"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0F53EB2C" w14:textId="77777777" w:rsidR="00597F71" w:rsidRPr="00A9544D" w:rsidRDefault="00597F71" w:rsidP="00597F71">
            <w:pPr>
              <w:jc w:val="center"/>
              <w:rPr>
                <w:rFonts w:ascii="Tahoma" w:hAnsi="Tahoma" w:cs="Tahoma"/>
                <w:b/>
                <w:sz w:val="18"/>
                <w:szCs w:val="18"/>
              </w:rPr>
            </w:pPr>
          </w:p>
        </w:tc>
      </w:tr>
      <w:tr w:rsidR="00597F71" w:rsidRPr="00A9544D" w14:paraId="3CF910AF"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41A9AB5"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BADE7D9"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49A43E5B" w14:textId="77777777" w:rsidR="00597F71" w:rsidRPr="00A9544D" w:rsidRDefault="00597F71" w:rsidP="00597F71">
            <w:pPr>
              <w:jc w:val="center"/>
              <w:rPr>
                <w:rFonts w:ascii="Tahoma" w:hAnsi="Tahoma" w:cs="Tahoma"/>
                <w:b/>
                <w:sz w:val="18"/>
                <w:szCs w:val="18"/>
              </w:rPr>
            </w:pPr>
          </w:p>
        </w:tc>
      </w:tr>
      <w:tr w:rsidR="00597F71" w:rsidRPr="00A9544D" w14:paraId="3B25025E"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A01EB6E"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6B1BD57"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1BB99F67" w14:textId="77777777" w:rsidR="00597F71" w:rsidRPr="00A9544D" w:rsidRDefault="00597F71" w:rsidP="00597F71">
            <w:pPr>
              <w:jc w:val="center"/>
              <w:rPr>
                <w:rFonts w:ascii="Tahoma" w:hAnsi="Tahoma" w:cs="Tahoma"/>
                <w:b/>
                <w:sz w:val="18"/>
                <w:szCs w:val="18"/>
              </w:rPr>
            </w:pPr>
          </w:p>
        </w:tc>
      </w:tr>
      <w:tr w:rsidR="00597F71" w:rsidRPr="00A9544D" w14:paraId="3FD2D1E0" w14:textId="77777777" w:rsidTr="00597F71">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15D8A2B9"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32E74D21"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6E86AE1F" w14:textId="77777777" w:rsidR="00597F71" w:rsidRPr="00A9544D" w:rsidRDefault="00597F71" w:rsidP="00597F71">
            <w:pPr>
              <w:jc w:val="center"/>
              <w:rPr>
                <w:rFonts w:ascii="Tahoma" w:hAnsi="Tahoma" w:cs="Tahoma"/>
                <w:b/>
                <w:sz w:val="18"/>
                <w:szCs w:val="18"/>
              </w:rPr>
            </w:pPr>
          </w:p>
        </w:tc>
      </w:tr>
      <w:tr w:rsidR="00597F71" w:rsidRPr="00A9544D" w14:paraId="1706FCD3" w14:textId="77777777" w:rsidTr="00597F71">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5CA4689"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C00A62D" w14:textId="77777777" w:rsidR="00597F71" w:rsidRPr="00A9544D" w:rsidRDefault="00597F71" w:rsidP="00597F71">
            <w:pPr>
              <w:ind w:hanging="72"/>
              <w:rPr>
                <w:rFonts w:ascii="Tahoma" w:hAnsi="Tahoma" w:cs="Tahoma"/>
                <w:sz w:val="18"/>
                <w:szCs w:val="18"/>
              </w:rPr>
            </w:pPr>
            <w:r w:rsidRPr="00A9544D">
              <w:rPr>
                <w:rFonts w:ascii="Tahoma" w:hAnsi="Tahoma" w:cs="Tahoma"/>
                <w:sz w:val="18"/>
                <w:szCs w:val="18"/>
              </w:rPr>
              <w:t xml:space="preserve"> Rok produkcji (2018/2019)</w:t>
            </w:r>
          </w:p>
        </w:tc>
        <w:tc>
          <w:tcPr>
            <w:tcW w:w="4111" w:type="dxa"/>
            <w:tcBorders>
              <w:top w:val="single" w:sz="4" w:space="0" w:color="auto"/>
              <w:left w:val="single" w:sz="4" w:space="0" w:color="auto"/>
              <w:bottom w:val="single" w:sz="4" w:space="0" w:color="auto"/>
              <w:right w:val="single" w:sz="4" w:space="0" w:color="auto"/>
            </w:tcBorders>
            <w:vAlign w:val="center"/>
          </w:tcPr>
          <w:p w14:paraId="0FF3CCDD" w14:textId="77777777" w:rsidR="00597F71" w:rsidRPr="00A9544D" w:rsidRDefault="00597F71" w:rsidP="00597F71">
            <w:pPr>
              <w:jc w:val="center"/>
              <w:rPr>
                <w:rFonts w:ascii="Tahoma" w:hAnsi="Tahoma" w:cs="Tahoma"/>
                <w:b/>
                <w:sz w:val="18"/>
                <w:szCs w:val="18"/>
              </w:rPr>
            </w:pPr>
          </w:p>
        </w:tc>
      </w:tr>
    </w:tbl>
    <w:p w14:paraId="021DE985" w14:textId="77777777" w:rsidR="00597F71" w:rsidRPr="00A9544D" w:rsidRDefault="00597F71" w:rsidP="00597F71">
      <w:pPr>
        <w:widowControl w:val="0"/>
        <w:autoSpaceDE w:val="0"/>
        <w:autoSpaceDN w:val="0"/>
        <w:adjustRightInd w:val="0"/>
        <w:rPr>
          <w:rFonts w:ascii="Tahoma" w:hAnsi="Tahoma" w:cs="Tahoma"/>
          <w:sz w:val="18"/>
          <w:szCs w:val="18"/>
        </w:rPr>
      </w:pPr>
    </w:p>
    <w:tbl>
      <w:tblPr>
        <w:tblW w:w="9925" w:type="dxa"/>
        <w:tblInd w:w="-289" w:type="dxa"/>
        <w:tblCellMar>
          <w:left w:w="0" w:type="dxa"/>
          <w:right w:w="0" w:type="dxa"/>
        </w:tblCellMar>
        <w:tblLook w:val="0000" w:firstRow="0" w:lastRow="0" w:firstColumn="0" w:lastColumn="0" w:noHBand="0" w:noVBand="0"/>
      </w:tblPr>
      <w:tblGrid>
        <w:gridCol w:w="708"/>
        <w:gridCol w:w="6949"/>
        <w:gridCol w:w="2268"/>
      </w:tblGrid>
      <w:tr w:rsidR="00597F71" w:rsidRPr="00A9544D" w14:paraId="3EA84706" w14:textId="77777777" w:rsidTr="00597F71">
        <w:trPr>
          <w:trHeight w:val="451"/>
        </w:trPr>
        <w:tc>
          <w:tcPr>
            <w:tcW w:w="708" w:type="dxa"/>
            <w:tcBorders>
              <w:top w:val="single" w:sz="4" w:space="0" w:color="000000"/>
              <w:left w:val="single" w:sz="4" w:space="0" w:color="000000"/>
              <w:bottom w:val="single" w:sz="4" w:space="0" w:color="auto"/>
            </w:tcBorders>
          </w:tcPr>
          <w:p w14:paraId="50945600" w14:textId="77777777" w:rsidR="00597F71" w:rsidRPr="00A9544D" w:rsidRDefault="00597F71" w:rsidP="00597F71">
            <w:pPr>
              <w:widowControl w:val="0"/>
              <w:suppressAutoHyphens/>
              <w:snapToGrid w:val="0"/>
              <w:spacing w:line="360" w:lineRule="auto"/>
              <w:ind w:left="57" w:right="57"/>
              <w:jc w:val="center"/>
              <w:rPr>
                <w:rFonts w:ascii="Tahoma" w:hAnsi="Tahoma" w:cs="Tahoma"/>
                <w:b/>
                <w:sz w:val="18"/>
                <w:szCs w:val="18"/>
              </w:rPr>
            </w:pPr>
          </w:p>
        </w:tc>
        <w:tc>
          <w:tcPr>
            <w:tcW w:w="6949" w:type="dxa"/>
            <w:tcBorders>
              <w:top w:val="single" w:sz="4" w:space="0" w:color="000000"/>
              <w:left w:val="single" w:sz="4" w:space="0" w:color="000000"/>
              <w:bottom w:val="single" w:sz="4" w:space="0" w:color="auto"/>
              <w:right w:val="single" w:sz="4" w:space="0" w:color="000000"/>
            </w:tcBorders>
            <w:vAlign w:val="center"/>
          </w:tcPr>
          <w:p w14:paraId="65B4312A" w14:textId="77777777" w:rsidR="00597F71" w:rsidRPr="00A9544D" w:rsidRDefault="00597F71" w:rsidP="00597F71">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Parametry techniczne</w:t>
            </w:r>
          </w:p>
        </w:tc>
        <w:tc>
          <w:tcPr>
            <w:tcW w:w="2268" w:type="dxa"/>
            <w:tcBorders>
              <w:top w:val="single" w:sz="4" w:space="0" w:color="000000"/>
              <w:left w:val="single" w:sz="4" w:space="0" w:color="000000"/>
              <w:bottom w:val="single" w:sz="4" w:space="0" w:color="auto"/>
              <w:right w:val="single" w:sz="4" w:space="0" w:color="000000"/>
            </w:tcBorders>
          </w:tcPr>
          <w:p w14:paraId="4CCF1011" w14:textId="77777777" w:rsidR="00597F71" w:rsidRPr="00A9544D" w:rsidRDefault="00597F71" w:rsidP="00597F71">
            <w:pPr>
              <w:widowControl w:val="0"/>
              <w:suppressAutoHyphens/>
              <w:snapToGrid w:val="0"/>
              <w:spacing w:line="360" w:lineRule="auto"/>
              <w:ind w:left="57" w:right="57"/>
              <w:jc w:val="center"/>
              <w:rPr>
                <w:rFonts w:ascii="Tahoma" w:hAnsi="Tahoma" w:cs="Tahoma"/>
                <w:b/>
                <w:sz w:val="18"/>
                <w:szCs w:val="18"/>
              </w:rPr>
            </w:pPr>
          </w:p>
        </w:tc>
      </w:tr>
      <w:tr w:rsidR="00597F71" w:rsidRPr="00A9544D" w14:paraId="54263A78" w14:textId="77777777" w:rsidTr="00597F71">
        <w:trPr>
          <w:trHeight w:val="451"/>
        </w:trPr>
        <w:tc>
          <w:tcPr>
            <w:tcW w:w="708" w:type="dxa"/>
            <w:tcBorders>
              <w:top w:val="single" w:sz="4" w:space="0" w:color="000000"/>
              <w:left w:val="single" w:sz="4" w:space="0" w:color="000000"/>
              <w:bottom w:val="single" w:sz="4" w:space="0" w:color="auto"/>
              <w:right w:val="single" w:sz="4" w:space="0" w:color="000000"/>
            </w:tcBorders>
          </w:tcPr>
          <w:p w14:paraId="58B98BC4" w14:textId="77777777" w:rsidR="00597F71" w:rsidRPr="00A9544D" w:rsidRDefault="00597F71" w:rsidP="00597F71">
            <w:pPr>
              <w:widowControl w:val="0"/>
              <w:suppressAutoHyphens/>
              <w:snapToGrid w:val="0"/>
              <w:spacing w:line="360" w:lineRule="auto"/>
              <w:ind w:left="57" w:right="57"/>
              <w:rPr>
                <w:rFonts w:ascii="Tahoma" w:hAnsi="Tahoma" w:cs="Tahoma"/>
                <w:b/>
                <w:bCs/>
                <w:sz w:val="18"/>
                <w:szCs w:val="18"/>
              </w:rPr>
            </w:pPr>
          </w:p>
        </w:tc>
        <w:tc>
          <w:tcPr>
            <w:tcW w:w="6949" w:type="dxa"/>
            <w:tcBorders>
              <w:top w:val="single" w:sz="4" w:space="0" w:color="000000"/>
              <w:left w:val="single" w:sz="4" w:space="0" w:color="000000"/>
              <w:bottom w:val="single" w:sz="4" w:space="0" w:color="auto"/>
              <w:right w:val="single" w:sz="4" w:space="0" w:color="000000"/>
            </w:tcBorders>
            <w:vAlign w:val="center"/>
          </w:tcPr>
          <w:p w14:paraId="6133CF31"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 xml:space="preserve">Pompa infuzyjna </w:t>
            </w:r>
            <w:proofErr w:type="spellStart"/>
            <w:r w:rsidRPr="00A9544D">
              <w:rPr>
                <w:rFonts w:ascii="Tahoma" w:hAnsi="Tahoma" w:cs="Tahoma"/>
                <w:b/>
                <w:sz w:val="18"/>
                <w:szCs w:val="18"/>
              </w:rPr>
              <w:t>strzykawkowa</w:t>
            </w:r>
            <w:proofErr w:type="spellEnd"/>
            <w:r w:rsidRPr="00A9544D">
              <w:rPr>
                <w:rFonts w:ascii="Tahoma" w:hAnsi="Tahoma" w:cs="Tahoma"/>
                <w:b/>
                <w:sz w:val="18"/>
                <w:szCs w:val="18"/>
              </w:rPr>
              <w:t xml:space="preserve"> 6 szt. wraz ze stacjami dokującymi.</w:t>
            </w:r>
          </w:p>
        </w:tc>
        <w:tc>
          <w:tcPr>
            <w:tcW w:w="2268" w:type="dxa"/>
            <w:tcBorders>
              <w:top w:val="single" w:sz="4" w:space="0" w:color="000000"/>
              <w:left w:val="single" w:sz="4" w:space="0" w:color="000000"/>
              <w:bottom w:val="single" w:sz="4" w:space="0" w:color="auto"/>
              <w:right w:val="single" w:sz="4" w:space="0" w:color="000000"/>
            </w:tcBorders>
            <w:vAlign w:val="center"/>
          </w:tcPr>
          <w:p w14:paraId="1BA087B5"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 xml:space="preserve">Oferowana wartość </w:t>
            </w:r>
          </w:p>
          <w:p w14:paraId="7882FCB9" w14:textId="77777777" w:rsidR="00597F71" w:rsidRPr="00A9544D" w:rsidRDefault="00597F71" w:rsidP="00597F71">
            <w:pPr>
              <w:jc w:val="center"/>
              <w:rPr>
                <w:rFonts w:ascii="Tahoma" w:hAnsi="Tahoma" w:cs="Tahoma"/>
                <w:b/>
                <w:bCs/>
                <w:color w:val="000000"/>
                <w:sz w:val="18"/>
                <w:szCs w:val="18"/>
              </w:rPr>
            </w:pPr>
            <w:r w:rsidRPr="00A9544D">
              <w:rPr>
                <w:rFonts w:ascii="Tahoma" w:hAnsi="Tahoma" w:cs="Tahoma"/>
                <w:b/>
                <w:sz w:val="18"/>
                <w:szCs w:val="18"/>
              </w:rPr>
              <w:t>(Podać zakresy lub opisać)</w:t>
            </w:r>
          </w:p>
        </w:tc>
      </w:tr>
      <w:tr w:rsidR="00597F71" w:rsidRPr="00A9544D" w14:paraId="2EB1B4C0" w14:textId="77777777" w:rsidTr="00597F71">
        <w:trPr>
          <w:cantSplit/>
        </w:trPr>
        <w:tc>
          <w:tcPr>
            <w:tcW w:w="708" w:type="dxa"/>
            <w:tcBorders>
              <w:top w:val="single" w:sz="4" w:space="0" w:color="auto"/>
              <w:left w:val="single" w:sz="4" w:space="0" w:color="auto"/>
              <w:bottom w:val="single" w:sz="4" w:space="0" w:color="auto"/>
              <w:right w:val="single" w:sz="4" w:space="0" w:color="auto"/>
            </w:tcBorders>
          </w:tcPr>
          <w:p w14:paraId="599DF1C6"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1</w:t>
            </w:r>
          </w:p>
        </w:tc>
        <w:tc>
          <w:tcPr>
            <w:tcW w:w="6949" w:type="dxa"/>
            <w:tcBorders>
              <w:top w:val="single" w:sz="4" w:space="0" w:color="auto"/>
              <w:left w:val="single" w:sz="4" w:space="0" w:color="auto"/>
              <w:bottom w:val="single" w:sz="4" w:space="0" w:color="auto"/>
              <w:right w:val="single" w:sz="4" w:space="0" w:color="auto"/>
            </w:tcBorders>
            <w:vAlign w:val="center"/>
          </w:tcPr>
          <w:p w14:paraId="1B510D27"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 xml:space="preserve">Pompa </w:t>
            </w:r>
            <w:proofErr w:type="spellStart"/>
            <w:r w:rsidRPr="00A9544D">
              <w:rPr>
                <w:rFonts w:ascii="Tahoma" w:hAnsi="Tahoma" w:cs="Tahoma"/>
                <w:sz w:val="18"/>
                <w:szCs w:val="18"/>
              </w:rPr>
              <w:t>strzykawkowa</w:t>
            </w:r>
            <w:proofErr w:type="spellEnd"/>
            <w:r w:rsidRPr="00A9544D">
              <w:rPr>
                <w:rFonts w:ascii="Tahoma" w:hAnsi="Tahoma" w:cs="Tahoma"/>
                <w:sz w:val="18"/>
                <w:szCs w:val="18"/>
              </w:rPr>
              <w:t xml:space="preserve"> sterowana elektronicznie umożliwiająca współpracę  z systemem centralnego zasilania i zarządzania danymi - udokumentowana działającymi instalacjami.</w:t>
            </w:r>
          </w:p>
        </w:tc>
        <w:tc>
          <w:tcPr>
            <w:tcW w:w="2268" w:type="dxa"/>
            <w:tcBorders>
              <w:top w:val="single" w:sz="4" w:space="0" w:color="auto"/>
              <w:left w:val="single" w:sz="4" w:space="0" w:color="auto"/>
              <w:bottom w:val="single" w:sz="4" w:space="0" w:color="auto"/>
              <w:right w:val="single" w:sz="4" w:space="0" w:color="auto"/>
            </w:tcBorders>
          </w:tcPr>
          <w:p w14:paraId="0F724AF1" w14:textId="77777777" w:rsidR="00597F71" w:rsidRPr="00A9544D" w:rsidRDefault="00597F71" w:rsidP="00597F71">
            <w:pPr>
              <w:rPr>
                <w:rFonts w:ascii="Tahoma" w:hAnsi="Tahoma" w:cs="Tahoma"/>
                <w:sz w:val="18"/>
                <w:szCs w:val="18"/>
              </w:rPr>
            </w:pPr>
          </w:p>
        </w:tc>
      </w:tr>
      <w:tr w:rsidR="00597F71" w:rsidRPr="00A9544D" w14:paraId="6342A1E6" w14:textId="77777777" w:rsidTr="00597F71">
        <w:trPr>
          <w:cantSplit/>
        </w:trPr>
        <w:tc>
          <w:tcPr>
            <w:tcW w:w="708" w:type="dxa"/>
            <w:tcBorders>
              <w:top w:val="single" w:sz="4" w:space="0" w:color="auto"/>
              <w:left w:val="single" w:sz="4" w:space="0" w:color="auto"/>
              <w:bottom w:val="single" w:sz="4" w:space="0" w:color="auto"/>
              <w:right w:val="single" w:sz="4" w:space="0" w:color="auto"/>
            </w:tcBorders>
          </w:tcPr>
          <w:p w14:paraId="7270023D"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2</w:t>
            </w:r>
          </w:p>
        </w:tc>
        <w:tc>
          <w:tcPr>
            <w:tcW w:w="6949" w:type="dxa"/>
            <w:tcBorders>
              <w:top w:val="single" w:sz="4" w:space="0" w:color="auto"/>
              <w:left w:val="single" w:sz="4" w:space="0" w:color="auto"/>
              <w:bottom w:val="single" w:sz="4" w:space="0" w:color="auto"/>
              <w:right w:val="single" w:sz="4" w:space="0" w:color="auto"/>
            </w:tcBorders>
            <w:vAlign w:val="center"/>
          </w:tcPr>
          <w:p w14:paraId="4E12CBDB"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 xml:space="preserve">Strzykawka automatycznie mocowana od przodu  </w:t>
            </w:r>
          </w:p>
        </w:tc>
        <w:tc>
          <w:tcPr>
            <w:tcW w:w="2268" w:type="dxa"/>
            <w:tcBorders>
              <w:top w:val="single" w:sz="4" w:space="0" w:color="auto"/>
              <w:left w:val="single" w:sz="4" w:space="0" w:color="auto"/>
              <w:bottom w:val="single" w:sz="4" w:space="0" w:color="auto"/>
              <w:right w:val="single" w:sz="4" w:space="0" w:color="auto"/>
            </w:tcBorders>
          </w:tcPr>
          <w:p w14:paraId="42236767" w14:textId="77777777" w:rsidR="00597F71" w:rsidRPr="00A9544D" w:rsidRDefault="00597F71" w:rsidP="00597F71">
            <w:pPr>
              <w:rPr>
                <w:rFonts w:ascii="Tahoma" w:hAnsi="Tahoma" w:cs="Tahoma"/>
                <w:sz w:val="18"/>
                <w:szCs w:val="18"/>
              </w:rPr>
            </w:pPr>
          </w:p>
        </w:tc>
      </w:tr>
      <w:tr w:rsidR="00597F71" w:rsidRPr="00A9544D" w14:paraId="01A1E92E" w14:textId="77777777" w:rsidTr="00597F71">
        <w:trPr>
          <w:cantSplit/>
        </w:trPr>
        <w:tc>
          <w:tcPr>
            <w:tcW w:w="708" w:type="dxa"/>
            <w:tcBorders>
              <w:top w:val="single" w:sz="4" w:space="0" w:color="auto"/>
              <w:left w:val="single" w:sz="4" w:space="0" w:color="auto"/>
              <w:bottom w:val="single" w:sz="4" w:space="0" w:color="auto"/>
              <w:right w:val="single" w:sz="4" w:space="0" w:color="auto"/>
            </w:tcBorders>
          </w:tcPr>
          <w:p w14:paraId="0E49D956"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3</w:t>
            </w:r>
          </w:p>
        </w:tc>
        <w:tc>
          <w:tcPr>
            <w:tcW w:w="6949" w:type="dxa"/>
            <w:tcBorders>
              <w:top w:val="single" w:sz="4" w:space="0" w:color="auto"/>
              <w:left w:val="single" w:sz="4" w:space="0" w:color="auto"/>
              <w:bottom w:val="single" w:sz="4" w:space="0" w:color="auto"/>
              <w:right w:val="single" w:sz="4" w:space="0" w:color="auto"/>
            </w:tcBorders>
            <w:vAlign w:val="center"/>
          </w:tcPr>
          <w:p w14:paraId="4223777B"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Możliwość zatrzaskowego mocowania i współpracy ze  stacją dokującą</w:t>
            </w:r>
          </w:p>
        </w:tc>
        <w:tc>
          <w:tcPr>
            <w:tcW w:w="2268" w:type="dxa"/>
            <w:tcBorders>
              <w:top w:val="single" w:sz="4" w:space="0" w:color="auto"/>
              <w:left w:val="single" w:sz="4" w:space="0" w:color="auto"/>
              <w:bottom w:val="single" w:sz="4" w:space="0" w:color="auto"/>
              <w:right w:val="single" w:sz="4" w:space="0" w:color="auto"/>
            </w:tcBorders>
          </w:tcPr>
          <w:p w14:paraId="65AB8F36" w14:textId="77777777" w:rsidR="00597F71" w:rsidRPr="00A9544D" w:rsidRDefault="00597F71" w:rsidP="00597F71">
            <w:pPr>
              <w:rPr>
                <w:rFonts w:ascii="Tahoma" w:hAnsi="Tahoma" w:cs="Tahoma"/>
                <w:sz w:val="18"/>
                <w:szCs w:val="18"/>
              </w:rPr>
            </w:pPr>
          </w:p>
        </w:tc>
      </w:tr>
      <w:tr w:rsidR="00597F71" w:rsidRPr="00A9544D" w14:paraId="7CD7B1AD" w14:textId="77777777" w:rsidTr="00597F71">
        <w:trPr>
          <w:cantSplit/>
        </w:trPr>
        <w:tc>
          <w:tcPr>
            <w:tcW w:w="708" w:type="dxa"/>
            <w:tcBorders>
              <w:top w:val="single" w:sz="4" w:space="0" w:color="auto"/>
              <w:left w:val="single" w:sz="4" w:space="0" w:color="auto"/>
              <w:bottom w:val="single" w:sz="4" w:space="0" w:color="auto"/>
              <w:right w:val="single" w:sz="4" w:space="0" w:color="auto"/>
            </w:tcBorders>
          </w:tcPr>
          <w:p w14:paraId="3B7B4607"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4</w:t>
            </w:r>
          </w:p>
        </w:tc>
        <w:tc>
          <w:tcPr>
            <w:tcW w:w="6949" w:type="dxa"/>
            <w:tcBorders>
              <w:top w:val="single" w:sz="4" w:space="0" w:color="auto"/>
              <w:left w:val="single" w:sz="4" w:space="0" w:color="auto"/>
              <w:bottom w:val="single" w:sz="4" w:space="0" w:color="auto"/>
              <w:right w:val="single" w:sz="4" w:space="0" w:color="auto"/>
            </w:tcBorders>
            <w:vAlign w:val="center"/>
          </w:tcPr>
          <w:p w14:paraId="033A5CDB"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Napięcie 11-16 V DC, jeżeli oferowana pompa zasilana jest poprzez zasilacz zewnętrzny musi znajdować się w zestawie.</w:t>
            </w:r>
          </w:p>
        </w:tc>
        <w:tc>
          <w:tcPr>
            <w:tcW w:w="2268" w:type="dxa"/>
            <w:tcBorders>
              <w:top w:val="single" w:sz="4" w:space="0" w:color="auto"/>
              <w:left w:val="single" w:sz="4" w:space="0" w:color="auto"/>
              <w:bottom w:val="single" w:sz="4" w:space="0" w:color="auto"/>
              <w:right w:val="single" w:sz="4" w:space="0" w:color="auto"/>
            </w:tcBorders>
          </w:tcPr>
          <w:p w14:paraId="7108E21F" w14:textId="77777777" w:rsidR="00597F71" w:rsidRPr="00A9544D" w:rsidRDefault="00597F71" w:rsidP="00597F71">
            <w:pPr>
              <w:rPr>
                <w:rFonts w:ascii="Tahoma" w:hAnsi="Tahoma" w:cs="Tahoma"/>
                <w:sz w:val="18"/>
                <w:szCs w:val="18"/>
              </w:rPr>
            </w:pPr>
          </w:p>
        </w:tc>
      </w:tr>
      <w:tr w:rsidR="00597F71" w:rsidRPr="00A9544D" w14:paraId="4C132BF7" w14:textId="77777777" w:rsidTr="00597F71">
        <w:trPr>
          <w:cantSplit/>
        </w:trPr>
        <w:tc>
          <w:tcPr>
            <w:tcW w:w="708" w:type="dxa"/>
            <w:tcBorders>
              <w:top w:val="single" w:sz="4" w:space="0" w:color="auto"/>
              <w:left w:val="single" w:sz="4" w:space="0" w:color="auto"/>
              <w:bottom w:val="single" w:sz="4" w:space="0" w:color="auto"/>
              <w:right w:val="single" w:sz="4" w:space="0" w:color="auto"/>
            </w:tcBorders>
          </w:tcPr>
          <w:p w14:paraId="79C838B3"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5</w:t>
            </w:r>
          </w:p>
        </w:tc>
        <w:tc>
          <w:tcPr>
            <w:tcW w:w="6949" w:type="dxa"/>
            <w:tcBorders>
              <w:top w:val="single" w:sz="4" w:space="0" w:color="auto"/>
              <w:left w:val="single" w:sz="4" w:space="0" w:color="auto"/>
              <w:bottom w:val="single" w:sz="4" w:space="0" w:color="auto"/>
              <w:right w:val="single" w:sz="4" w:space="0" w:color="auto"/>
            </w:tcBorders>
            <w:vAlign w:val="bottom"/>
          </w:tcPr>
          <w:p w14:paraId="113418CD"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Masa pompy do  1,6 kg</w:t>
            </w:r>
          </w:p>
        </w:tc>
        <w:tc>
          <w:tcPr>
            <w:tcW w:w="2268" w:type="dxa"/>
            <w:tcBorders>
              <w:top w:val="single" w:sz="4" w:space="0" w:color="auto"/>
              <w:left w:val="single" w:sz="4" w:space="0" w:color="auto"/>
              <w:bottom w:val="single" w:sz="4" w:space="0" w:color="auto"/>
              <w:right w:val="single" w:sz="4" w:space="0" w:color="auto"/>
            </w:tcBorders>
          </w:tcPr>
          <w:p w14:paraId="16A827FF" w14:textId="77777777" w:rsidR="00597F71" w:rsidRPr="00A9544D" w:rsidRDefault="00597F71" w:rsidP="00597F71">
            <w:pPr>
              <w:rPr>
                <w:rFonts w:ascii="Tahoma" w:hAnsi="Tahoma" w:cs="Tahoma"/>
                <w:sz w:val="18"/>
                <w:szCs w:val="18"/>
              </w:rPr>
            </w:pPr>
          </w:p>
        </w:tc>
      </w:tr>
      <w:tr w:rsidR="00597F71" w:rsidRPr="00A9544D" w14:paraId="3927CDEB" w14:textId="77777777" w:rsidTr="00597F71">
        <w:trPr>
          <w:cantSplit/>
        </w:trPr>
        <w:tc>
          <w:tcPr>
            <w:tcW w:w="708" w:type="dxa"/>
            <w:tcBorders>
              <w:top w:val="single" w:sz="4" w:space="0" w:color="auto"/>
              <w:left w:val="single" w:sz="4" w:space="0" w:color="auto"/>
              <w:bottom w:val="single" w:sz="4" w:space="0" w:color="auto"/>
              <w:right w:val="single" w:sz="4" w:space="0" w:color="auto"/>
            </w:tcBorders>
          </w:tcPr>
          <w:p w14:paraId="168A83C4"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6</w:t>
            </w:r>
          </w:p>
        </w:tc>
        <w:tc>
          <w:tcPr>
            <w:tcW w:w="6949" w:type="dxa"/>
            <w:tcBorders>
              <w:top w:val="single" w:sz="4" w:space="0" w:color="auto"/>
              <w:left w:val="single" w:sz="4" w:space="0" w:color="auto"/>
              <w:bottom w:val="single" w:sz="4" w:space="0" w:color="auto"/>
              <w:right w:val="single" w:sz="4" w:space="0" w:color="auto"/>
            </w:tcBorders>
            <w:vAlign w:val="bottom"/>
          </w:tcPr>
          <w:p w14:paraId="5AEDB24B"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Pompa zajmująca przestrzeń nie większą niż 2600 cm3</w:t>
            </w:r>
          </w:p>
        </w:tc>
        <w:tc>
          <w:tcPr>
            <w:tcW w:w="2268" w:type="dxa"/>
            <w:tcBorders>
              <w:top w:val="single" w:sz="4" w:space="0" w:color="auto"/>
              <w:left w:val="single" w:sz="4" w:space="0" w:color="auto"/>
              <w:bottom w:val="single" w:sz="4" w:space="0" w:color="auto"/>
              <w:right w:val="single" w:sz="4" w:space="0" w:color="auto"/>
            </w:tcBorders>
          </w:tcPr>
          <w:p w14:paraId="6BDDDB02" w14:textId="77777777" w:rsidR="00597F71" w:rsidRPr="00A9544D" w:rsidRDefault="00597F71" w:rsidP="00597F71">
            <w:pPr>
              <w:rPr>
                <w:rFonts w:ascii="Tahoma" w:hAnsi="Tahoma" w:cs="Tahoma"/>
                <w:sz w:val="18"/>
                <w:szCs w:val="18"/>
              </w:rPr>
            </w:pPr>
          </w:p>
        </w:tc>
      </w:tr>
      <w:tr w:rsidR="00597F71" w:rsidRPr="00A9544D" w14:paraId="409E4C00" w14:textId="77777777" w:rsidTr="00597F71">
        <w:trPr>
          <w:cantSplit/>
        </w:trPr>
        <w:tc>
          <w:tcPr>
            <w:tcW w:w="708" w:type="dxa"/>
            <w:tcBorders>
              <w:top w:val="single" w:sz="4" w:space="0" w:color="auto"/>
              <w:left w:val="single" w:sz="4" w:space="0" w:color="auto"/>
              <w:bottom w:val="single" w:sz="4" w:space="0" w:color="auto"/>
              <w:right w:val="single" w:sz="4" w:space="0" w:color="auto"/>
            </w:tcBorders>
          </w:tcPr>
          <w:p w14:paraId="47138351"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7</w:t>
            </w:r>
          </w:p>
        </w:tc>
        <w:tc>
          <w:tcPr>
            <w:tcW w:w="6949" w:type="dxa"/>
            <w:tcBorders>
              <w:top w:val="single" w:sz="4" w:space="0" w:color="auto"/>
              <w:left w:val="single" w:sz="4" w:space="0" w:color="auto"/>
              <w:bottom w:val="single" w:sz="4" w:space="0" w:color="auto"/>
              <w:right w:val="single" w:sz="4" w:space="0" w:color="auto"/>
            </w:tcBorders>
            <w:vAlign w:val="bottom"/>
          </w:tcPr>
          <w:p w14:paraId="52A19730"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Podświetlany ekran i przyciski z możliwością regulacji</w:t>
            </w:r>
          </w:p>
        </w:tc>
        <w:tc>
          <w:tcPr>
            <w:tcW w:w="2268" w:type="dxa"/>
            <w:tcBorders>
              <w:top w:val="single" w:sz="4" w:space="0" w:color="auto"/>
              <w:left w:val="single" w:sz="4" w:space="0" w:color="auto"/>
              <w:bottom w:val="single" w:sz="4" w:space="0" w:color="auto"/>
              <w:right w:val="single" w:sz="4" w:space="0" w:color="auto"/>
            </w:tcBorders>
          </w:tcPr>
          <w:p w14:paraId="1C31E155" w14:textId="77777777" w:rsidR="00597F71" w:rsidRPr="00A9544D" w:rsidRDefault="00597F71" w:rsidP="00597F71">
            <w:pPr>
              <w:rPr>
                <w:rFonts w:ascii="Tahoma" w:hAnsi="Tahoma" w:cs="Tahoma"/>
                <w:sz w:val="18"/>
                <w:szCs w:val="18"/>
              </w:rPr>
            </w:pPr>
          </w:p>
        </w:tc>
      </w:tr>
      <w:tr w:rsidR="00597F71" w:rsidRPr="00A9544D" w14:paraId="7D8F08E8" w14:textId="77777777" w:rsidTr="00597F71">
        <w:trPr>
          <w:cantSplit/>
        </w:trPr>
        <w:tc>
          <w:tcPr>
            <w:tcW w:w="708" w:type="dxa"/>
            <w:tcBorders>
              <w:top w:val="single" w:sz="4" w:space="0" w:color="auto"/>
              <w:left w:val="single" w:sz="4" w:space="0" w:color="auto"/>
              <w:bottom w:val="single" w:sz="4" w:space="0" w:color="auto"/>
              <w:right w:val="single" w:sz="4" w:space="0" w:color="auto"/>
            </w:tcBorders>
          </w:tcPr>
          <w:p w14:paraId="13D678D7"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8</w:t>
            </w:r>
          </w:p>
        </w:tc>
        <w:tc>
          <w:tcPr>
            <w:tcW w:w="6949" w:type="dxa"/>
            <w:tcBorders>
              <w:top w:val="single" w:sz="4" w:space="0" w:color="auto"/>
              <w:left w:val="single" w:sz="4" w:space="0" w:color="auto"/>
              <w:bottom w:val="single" w:sz="4" w:space="0" w:color="auto"/>
              <w:right w:val="single" w:sz="4" w:space="0" w:color="auto"/>
            </w:tcBorders>
            <w:vAlign w:val="bottom"/>
          </w:tcPr>
          <w:p w14:paraId="25E6859B"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Dokładność mechaniczna &lt;&lt;±0,5%</w:t>
            </w:r>
          </w:p>
        </w:tc>
        <w:tc>
          <w:tcPr>
            <w:tcW w:w="2268" w:type="dxa"/>
            <w:tcBorders>
              <w:top w:val="single" w:sz="4" w:space="0" w:color="auto"/>
              <w:left w:val="single" w:sz="4" w:space="0" w:color="auto"/>
              <w:bottom w:val="single" w:sz="4" w:space="0" w:color="auto"/>
              <w:right w:val="single" w:sz="4" w:space="0" w:color="auto"/>
            </w:tcBorders>
          </w:tcPr>
          <w:p w14:paraId="17A05950" w14:textId="77777777" w:rsidR="00597F71" w:rsidRPr="00A9544D" w:rsidRDefault="00597F71" w:rsidP="00597F71">
            <w:pPr>
              <w:rPr>
                <w:rFonts w:ascii="Tahoma" w:hAnsi="Tahoma" w:cs="Tahoma"/>
                <w:sz w:val="18"/>
                <w:szCs w:val="18"/>
              </w:rPr>
            </w:pPr>
          </w:p>
        </w:tc>
      </w:tr>
      <w:tr w:rsidR="00597F71" w:rsidRPr="00A9544D" w14:paraId="2C217FBB" w14:textId="77777777" w:rsidTr="00597F71">
        <w:trPr>
          <w:cantSplit/>
        </w:trPr>
        <w:tc>
          <w:tcPr>
            <w:tcW w:w="708" w:type="dxa"/>
            <w:tcBorders>
              <w:top w:val="single" w:sz="4" w:space="0" w:color="auto"/>
              <w:left w:val="single" w:sz="4" w:space="0" w:color="auto"/>
              <w:bottom w:val="single" w:sz="4" w:space="0" w:color="auto"/>
              <w:right w:val="single" w:sz="4" w:space="0" w:color="auto"/>
            </w:tcBorders>
          </w:tcPr>
          <w:p w14:paraId="7355AAFB"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9</w:t>
            </w:r>
          </w:p>
        </w:tc>
        <w:tc>
          <w:tcPr>
            <w:tcW w:w="6949" w:type="dxa"/>
            <w:tcBorders>
              <w:top w:val="single" w:sz="4" w:space="0" w:color="auto"/>
              <w:left w:val="single" w:sz="4" w:space="0" w:color="auto"/>
              <w:bottom w:val="single" w:sz="4" w:space="0" w:color="auto"/>
              <w:right w:val="single" w:sz="4" w:space="0" w:color="auto"/>
            </w:tcBorders>
            <w:vAlign w:val="bottom"/>
          </w:tcPr>
          <w:p w14:paraId="388D6562"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Zasilanie z akumulatora wewnętrznego min. 8 h przy przepływie 25ml/h</w:t>
            </w:r>
          </w:p>
        </w:tc>
        <w:tc>
          <w:tcPr>
            <w:tcW w:w="2268" w:type="dxa"/>
            <w:tcBorders>
              <w:top w:val="single" w:sz="4" w:space="0" w:color="auto"/>
              <w:left w:val="single" w:sz="4" w:space="0" w:color="auto"/>
              <w:bottom w:val="single" w:sz="4" w:space="0" w:color="auto"/>
              <w:right w:val="single" w:sz="4" w:space="0" w:color="auto"/>
            </w:tcBorders>
          </w:tcPr>
          <w:p w14:paraId="2377205E" w14:textId="77777777" w:rsidR="00597F71" w:rsidRPr="00A9544D" w:rsidRDefault="00597F71" w:rsidP="00597F71">
            <w:pPr>
              <w:rPr>
                <w:rFonts w:ascii="Tahoma" w:hAnsi="Tahoma" w:cs="Tahoma"/>
                <w:sz w:val="18"/>
                <w:szCs w:val="18"/>
              </w:rPr>
            </w:pPr>
          </w:p>
        </w:tc>
      </w:tr>
      <w:tr w:rsidR="00597F71" w:rsidRPr="00A9544D" w14:paraId="4073182D" w14:textId="77777777" w:rsidTr="00597F71">
        <w:trPr>
          <w:cantSplit/>
        </w:trPr>
        <w:tc>
          <w:tcPr>
            <w:tcW w:w="708" w:type="dxa"/>
            <w:tcBorders>
              <w:top w:val="single" w:sz="4" w:space="0" w:color="auto"/>
              <w:left w:val="single" w:sz="4" w:space="0" w:color="auto"/>
              <w:bottom w:val="single" w:sz="4" w:space="0" w:color="auto"/>
              <w:right w:val="single" w:sz="4" w:space="0" w:color="auto"/>
            </w:tcBorders>
          </w:tcPr>
          <w:p w14:paraId="1C2DEAA6"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10</w:t>
            </w:r>
          </w:p>
        </w:tc>
        <w:tc>
          <w:tcPr>
            <w:tcW w:w="6949" w:type="dxa"/>
            <w:tcBorders>
              <w:top w:val="single" w:sz="4" w:space="0" w:color="auto"/>
              <w:left w:val="single" w:sz="4" w:space="0" w:color="auto"/>
              <w:bottom w:val="single" w:sz="4" w:space="0" w:color="auto"/>
              <w:right w:val="single" w:sz="4" w:space="0" w:color="auto"/>
            </w:tcBorders>
            <w:vAlign w:val="center"/>
          </w:tcPr>
          <w:p w14:paraId="288FA13F"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 xml:space="preserve">Mechanizm blokujący tłok zapobiegający samoczynnemu opróżnianiu strzykawki podczas wymiany </w:t>
            </w:r>
          </w:p>
        </w:tc>
        <w:tc>
          <w:tcPr>
            <w:tcW w:w="2268" w:type="dxa"/>
            <w:tcBorders>
              <w:top w:val="single" w:sz="4" w:space="0" w:color="auto"/>
              <w:left w:val="single" w:sz="4" w:space="0" w:color="auto"/>
              <w:bottom w:val="single" w:sz="4" w:space="0" w:color="auto"/>
              <w:right w:val="single" w:sz="4" w:space="0" w:color="auto"/>
            </w:tcBorders>
          </w:tcPr>
          <w:p w14:paraId="2929B78B" w14:textId="77777777" w:rsidR="00597F71" w:rsidRPr="00A9544D" w:rsidRDefault="00597F71" w:rsidP="00597F71">
            <w:pPr>
              <w:rPr>
                <w:rFonts w:ascii="Tahoma" w:hAnsi="Tahoma" w:cs="Tahoma"/>
                <w:sz w:val="18"/>
                <w:szCs w:val="18"/>
              </w:rPr>
            </w:pPr>
          </w:p>
        </w:tc>
      </w:tr>
      <w:tr w:rsidR="00597F71" w:rsidRPr="00A9544D" w14:paraId="0BDA006A" w14:textId="77777777" w:rsidTr="00597F71">
        <w:trPr>
          <w:cantSplit/>
        </w:trPr>
        <w:tc>
          <w:tcPr>
            <w:tcW w:w="708" w:type="dxa"/>
            <w:tcBorders>
              <w:top w:val="single" w:sz="4" w:space="0" w:color="auto"/>
              <w:left w:val="single" w:sz="4" w:space="0" w:color="auto"/>
              <w:bottom w:val="single" w:sz="4" w:space="0" w:color="auto"/>
              <w:right w:val="single" w:sz="4" w:space="0" w:color="auto"/>
            </w:tcBorders>
          </w:tcPr>
          <w:p w14:paraId="1A735788"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11</w:t>
            </w:r>
          </w:p>
        </w:tc>
        <w:tc>
          <w:tcPr>
            <w:tcW w:w="6949" w:type="dxa"/>
            <w:tcBorders>
              <w:top w:val="single" w:sz="4" w:space="0" w:color="auto"/>
              <w:left w:val="single" w:sz="4" w:space="0" w:color="auto"/>
              <w:bottom w:val="single" w:sz="4" w:space="0" w:color="auto"/>
              <w:right w:val="single" w:sz="4" w:space="0" w:color="auto"/>
            </w:tcBorders>
            <w:vAlign w:val="center"/>
          </w:tcPr>
          <w:p w14:paraId="55F1C66F"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 xml:space="preserve">Automatyczna funkcja </w:t>
            </w:r>
            <w:proofErr w:type="spellStart"/>
            <w:r w:rsidRPr="00A9544D">
              <w:rPr>
                <w:rFonts w:ascii="Tahoma" w:hAnsi="Tahoma" w:cs="Tahoma"/>
                <w:sz w:val="18"/>
                <w:szCs w:val="18"/>
              </w:rPr>
              <w:t>antybolus</w:t>
            </w:r>
            <w:proofErr w:type="spellEnd"/>
            <w:r w:rsidRPr="00A9544D">
              <w:rPr>
                <w:rFonts w:ascii="Tahoma" w:hAnsi="Tahoma" w:cs="Tahoma"/>
                <w:sz w:val="18"/>
                <w:szCs w:val="18"/>
              </w:rPr>
              <w:t xml:space="preserve"> po okluzji – zabezpieczenie przed podaniem niekontrolowanego bolusa po alarmie okluzji </w:t>
            </w:r>
          </w:p>
        </w:tc>
        <w:tc>
          <w:tcPr>
            <w:tcW w:w="2268" w:type="dxa"/>
            <w:tcBorders>
              <w:top w:val="single" w:sz="4" w:space="0" w:color="auto"/>
              <w:left w:val="single" w:sz="4" w:space="0" w:color="auto"/>
              <w:bottom w:val="single" w:sz="4" w:space="0" w:color="auto"/>
              <w:right w:val="single" w:sz="4" w:space="0" w:color="auto"/>
            </w:tcBorders>
          </w:tcPr>
          <w:p w14:paraId="37567BD9" w14:textId="77777777" w:rsidR="00597F71" w:rsidRPr="00A9544D" w:rsidRDefault="00597F71" w:rsidP="00597F71">
            <w:pPr>
              <w:rPr>
                <w:rFonts w:ascii="Tahoma" w:hAnsi="Tahoma" w:cs="Tahoma"/>
                <w:sz w:val="18"/>
                <w:szCs w:val="18"/>
              </w:rPr>
            </w:pPr>
          </w:p>
        </w:tc>
      </w:tr>
      <w:tr w:rsidR="00597F71" w:rsidRPr="00A9544D" w14:paraId="1F24C3E2" w14:textId="77777777" w:rsidTr="00597F71">
        <w:trPr>
          <w:cantSplit/>
        </w:trPr>
        <w:tc>
          <w:tcPr>
            <w:tcW w:w="708" w:type="dxa"/>
            <w:tcBorders>
              <w:top w:val="single" w:sz="4" w:space="0" w:color="auto"/>
              <w:left w:val="single" w:sz="4" w:space="0" w:color="auto"/>
              <w:bottom w:val="single" w:sz="4" w:space="0" w:color="auto"/>
              <w:right w:val="single" w:sz="4" w:space="0" w:color="auto"/>
            </w:tcBorders>
          </w:tcPr>
          <w:p w14:paraId="454E880C"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12</w:t>
            </w:r>
          </w:p>
        </w:tc>
        <w:tc>
          <w:tcPr>
            <w:tcW w:w="6949" w:type="dxa"/>
            <w:tcBorders>
              <w:top w:val="single" w:sz="4" w:space="0" w:color="auto"/>
              <w:left w:val="single" w:sz="4" w:space="0" w:color="auto"/>
              <w:bottom w:val="single" w:sz="4" w:space="0" w:color="auto"/>
              <w:right w:val="single" w:sz="4" w:space="0" w:color="auto"/>
            </w:tcBorders>
          </w:tcPr>
          <w:p w14:paraId="70C60E45"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 xml:space="preserve">Możliwość programowania parametrów infuzji w mg, </w:t>
            </w:r>
            <w:proofErr w:type="spellStart"/>
            <w:r w:rsidRPr="00A9544D">
              <w:rPr>
                <w:rFonts w:ascii="Tahoma" w:hAnsi="Tahoma" w:cs="Tahoma"/>
                <w:sz w:val="18"/>
                <w:szCs w:val="18"/>
              </w:rPr>
              <w:t>mcg</w:t>
            </w:r>
            <w:proofErr w:type="spellEnd"/>
            <w:r w:rsidRPr="00A9544D">
              <w:rPr>
                <w:rFonts w:ascii="Tahoma" w:hAnsi="Tahoma" w:cs="Tahoma"/>
                <w:sz w:val="18"/>
                <w:szCs w:val="18"/>
              </w:rPr>
              <w:t xml:space="preserve">, U lub </w:t>
            </w:r>
            <w:proofErr w:type="spellStart"/>
            <w:r w:rsidRPr="00A9544D">
              <w:rPr>
                <w:rFonts w:ascii="Tahoma" w:hAnsi="Tahoma" w:cs="Tahoma"/>
                <w:sz w:val="18"/>
                <w:szCs w:val="18"/>
              </w:rPr>
              <w:t>mmol</w:t>
            </w:r>
            <w:proofErr w:type="spellEnd"/>
            <w:r w:rsidRPr="00A9544D">
              <w:rPr>
                <w:rFonts w:ascii="Tahoma" w:hAnsi="Tahoma" w:cs="Tahoma"/>
                <w:sz w:val="18"/>
                <w:szCs w:val="18"/>
              </w:rPr>
              <w:t xml:space="preserve">, z uwzględnieniem lub nie masy ciała w odniesieniu do czasu (np. mg/kg/min; mg/kg/h; mg/kg/24h) </w:t>
            </w:r>
          </w:p>
        </w:tc>
        <w:tc>
          <w:tcPr>
            <w:tcW w:w="2268" w:type="dxa"/>
            <w:tcBorders>
              <w:top w:val="single" w:sz="4" w:space="0" w:color="auto"/>
              <w:left w:val="single" w:sz="4" w:space="0" w:color="auto"/>
              <w:bottom w:val="single" w:sz="4" w:space="0" w:color="auto"/>
              <w:right w:val="single" w:sz="4" w:space="0" w:color="auto"/>
            </w:tcBorders>
          </w:tcPr>
          <w:p w14:paraId="791E6C11" w14:textId="77777777" w:rsidR="00597F71" w:rsidRPr="00A9544D" w:rsidRDefault="00597F71" w:rsidP="00597F71">
            <w:pPr>
              <w:rPr>
                <w:rFonts w:ascii="Tahoma" w:hAnsi="Tahoma" w:cs="Tahoma"/>
                <w:sz w:val="18"/>
                <w:szCs w:val="18"/>
              </w:rPr>
            </w:pPr>
          </w:p>
        </w:tc>
      </w:tr>
      <w:tr w:rsidR="00597F71" w:rsidRPr="00A9544D" w14:paraId="2434C307" w14:textId="77777777" w:rsidTr="00597F71">
        <w:trPr>
          <w:cantSplit/>
        </w:trPr>
        <w:tc>
          <w:tcPr>
            <w:tcW w:w="708" w:type="dxa"/>
            <w:tcBorders>
              <w:top w:val="single" w:sz="4" w:space="0" w:color="auto"/>
              <w:left w:val="single" w:sz="4" w:space="0" w:color="auto"/>
              <w:bottom w:val="single" w:sz="4" w:space="0" w:color="auto"/>
              <w:right w:val="single" w:sz="4" w:space="0" w:color="auto"/>
            </w:tcBorders>
          </w:tcPr>
          <w:p w14:paraId="607B8ABE"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13</w:t>
            </w:r>
          </w:p>
        </w:tc>
        <w:tc>
          <w:tcPr>
            <w:tcW w:w="6949" w:type="dxa"/>
            <w:tcBorders>
              <w:top w:val="single" w:sz="4" w:space="0" w:color="auto"/>
              <w:left w:val="single" w:sz="4" w:space="0" w:color="auto"/>
              <w:bottom w:val="single" w:sz="4" w:space="0" w:color="auto"/>
              <w:right w:val="single" w:sz="4" w:space="0" w:color="auto"/>
            </w:tcBorders>
            <w:vAlign w:val="center"/>
          </w:tcPr>
          <w:p w14:paraId="7E868C76"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 xml:space="preserve">Pompa skalibrowana do pracy ze strzykawkami o objętości 2/3, 5, 10, 20 i 50/60 ml różnych typów oraz różnych producentów  </w:t>
            </w:r>
          </w:p>
        </w:tc>
        <w:tc>
          <w:tcPr>
            <w:tcW w:w="2268" w:type="dxa"/>
            <w:tcBorders>
              <w:top w:val="single" w:sz="4" w:space="0" w:color="auto"/>
              <w:left w:val="single" w:sz="4" w:space="0" w:color="auto"/>
              <w:bottom w:val="single" w:sz="4" w:space="0" w:color="auto"/>
              <w:right w:val="single" w:sz="4" w:space="0" w:color="auto"/>
            </w:tcBorders>
          </w:tcPr>
          <w:p w14:paraId="0AC78B39" w14:textId="77777777" w:rsidR="00597F71" w:rsidRPr="00A9544D" w:rsidRDefault="00597F71" w:rsidP="00597F71">
            <w:pPr>
              <w:rPr>
                <w:rFonts w:ascii="Tahoma" w:hAnsi="Tahoma" w:cs="Tahoma"/>
                <w:sz w:val="18"/>
                <w:szCs w:val="18"/>
              </w:rPr>
            </w:pPr>
          </w:p>
        </w:tc>
      </w:tr>
      <w:tr w:rsidR="00597F71" w:rsidRPr="00A9544D" w14:paraId="11E249DB" w14:textId="77777777" w:rsidTr="00597F71">
        <w:trPr>
          <w:cantSplit/>
        </w:trPr>
        <w:tc>
          <w:tcPr>
            <w:tcW w:w="708" w:type="dxa"/>
            <w:tcBorders>
              <w:top w:val="single" w:sz="4" w:space="0" w:color="auto"/>
              <w:left w:val="single" w:sz="4" w:space="0" w:color="auto"/>
              <w:bottom w:val="single" w:sz="4" w:space="0" w:color="auto"/>
              <w:right w:val="single" w:sz="4" w:space="0" w:color="auto"/>
            </w:tcBorders>
          </w:tcPr>
          <w:p w14:paraId="172ABBA9"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14</w:t>
            </w:r>
          </w:p>
        </w:tc>
        <w:tc>
          <w:tcPr>
            <w:tcW w:w="6949" w:type="dxa"/>
            <w:tcBorders>
              <w:top w:val="single" w:sz="4" w:space="0" w:color="auto"/>
              <w:left w:val="single" w:sz="4" w:space="0" w:color="auto"/>
              <w:bottom w:val="single" w:sz="4" w:space="0" w:color="auto"/>
              <w:right w:val="single" w:sz="4" w:space="0" w:color="auto"/>
            </w:tcBorders>
            <w:vAlign w:val="center"/>
          </w:tcPr>
          <w:p w14:paraId="5D6E0D3F"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 xml:space="preserve">Zakres prędkości infuzji min. 0,1 do 999,9 ml/h  Prędkość infuzji w zakresie od 0,1 - 99,99ml/h programowana co 0,01ml/godz. </w:t>
            </w:r>
          </w:p>
        </w:tc>
        <w:tc>
          <w:tcPr>
            <w:tcW w:w="2268" w:type="dxa"/>
            <w:tcBorders>
              <w:top w:val="single" w:sz="4" w:space="0" w:color="auto"/>
              <w:left w:val="single" w:sz="4" w:space="0" w:color="auto"/>
              <w:bottom w:val="single" w:sz="4" w:space="0" w:color="auto"/>
              <w:right w:val="single" w:sz="4" w:space="0" w:color="auto"/>
            </w:tcBorders>
          </w:tcPr>
          <w:p w14:paraId="61FF1555" w14:textId="77777777" w:rsidR="00597F71" w:rsidRPr="00A9544D" w:rsidRDefault="00597F71" w:rsidP="00597F71">
            <w:pPr>
              <w:rPr>
                <w:rFonts w:ascii="Tahoma" w:hAnsi="Tahoma" w:cs="Tahoma"/>
                <w:sz w:val="18"/>
                <w:szCs w:val="18"/>
              </w:rPr>
            </w:pPr>
          </w:p>
        </w:tc>
      </w:tr>
      <w:tr w:rsidR="00597F71" w:rsidRPr="00A9544D" w14:paraId="157A6B37" w14:textId="77777777" w:rsidTr="00597F71">
        <w:trPr>
          <w:cantSplit/>
        </w:trPr>
        <w:tc>
          <w:tcPr>
            <w:tcW w:w="708" w:type="dxa"/>
            <w:tcBorders>
              <w:top w:val="single" w:sz="4" w:space="0" w:color="auto"/>
              <w:left w:val="single" w:sz="4" w:space="0" w:color="auto"/>
              <w:bottom w:val="single" w:sz="4" w:space="0" w:color="auto"/>
              <w:right w:val="single" w:sz="4" w:space="0" w:color="auto"/>
            </w:tcBorders>
          </w:tcPr>
          <w:p w14:paraId="31380038"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15</w:t>
            </w:r>
          </w:p>
        </w:tc>
        <w:tc>
          <w:tcPr>
            <w:tcW w:w="6949" w:type="dxa"/>
            <w:tcBorders>
              <w:top w:val="single" w:sz="4" w:space="0" w:color="auto"/>
              <w:left w:val="single" w:sz="4" w:space="0" w:color="auto"/>
              <w:bottom w:val="single" w:sz="4" w:space="0" w:color="auto"/>
              <w:right w:val="single" w:sz="4" w:space="0" w:color="auto"/>
            </w:tcBorders>
            <w:vAlign w:val="bottom"/>
          </w:tcPr>
          <w:p w14:paraId="4C6D3DE2"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Możliwa do ustawienia prędkość bolusa 0,1 - 1 800ml/h</w:t>
            </w:r>
          </w:p>
        </w:tc>
        <w:tc>
          <w:tcPr>
            <w:tcW w:w="2268" w:type="dxa"/>
            <w:tcBorders>
              <w:top w:val="single" w:sz="4" w:space="0" w:color="auto"/>
              <w:left w:val="single" w:sz="4" w:space="0" w:color="auto"/>
              <w:bottom w:val="single" w:sz="4" w:space="0" w:color="auto"/>
              <w:right w:val="single" w:sz="4" w:space="0" w:color="auto"/>
            </w:tcBorders>
          </w:tcPr>
          <w:p w14:paraId="15EBE344" w14:textId="77777777" w:rsidR="00597F71" w:rsidRPr="00A9544D" w:rsidRDefault="00597F71" w:rsidP="00597F71">
            <w:pPr>
              <w:rPr>
                <w:rFonts w:ascii="Tahoma" w:hAnsi="Tahoma" w:cs="Tahoma"/>
                <w:sz w:val="18"/>
                <w:szCs w:val="18"/>
              </w:rPr>
            </w:pPr>
          </w:p>
        </w:tc>
      </w:tr>
      <w:tr w:rsidR="00597F71" w:rsidRPr="00A9544D" w14:paraId="3B1C4A38" w14:textId="77777777" w:rsidTr="00597F71">
        <w:trPr>
          <w:cantSplit/>
        </w:trPr>
        <w:tc>
          <w:tcPr>
            <w:tcW w:w="708" w:type="dxa"/>
            <w:tcBorders>
              <w:top w:val="single" w:sz="4" w:space="0" w:color="auto"/>
              <w:left w:val="single" w:sz="4" w:space="0" w:color="auto"/>
              <w:bottom w:val="single" w:sz="4" w:space="0" w:color="auto"/>
              <w:right w:val="single" w:sz="4" w:space="0" w:color="auto"/>
            </w:tcBorders>
          </w:tcPr>
          <w:p w14:paraId="146FE9B6"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16</w:t>
            </w:r>
          </w:p>
        </w:tc>
        <w:tc>
          <w:tcPr>
            <w:tcW w:w="6949" w:type="dxa"/>
            <w:tcBorders>
              <w:top w:val="single" w:sz="4" w:space="0" w:color="auto"/>
              <w:left w:val="single" w:sz="4" w:space="0" w:color="auto"/>
              <w:bottom w:val="single" w:sz="4" w:space="0" w:color="auto"/>
              <w:right w:val="single" w:sz="4" w:space="0" w:color="auto"/>
            </w:tcBorders>
            <w:vAlign w:val="center"/>
          </w:tcPr>
          <w:p w14:paraId="24659E98"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 xml:space="preserve">Biblioteka Leków zawierająca minimum 300 leków z możliwością podzielenia na min.15 grup.  </w:t>
            </w:r>
          </w:p>
        </w:tc>
        <w:tc>
          <w:tcPr>
            <w:tcW w:w="2268" w:type="dxa"/>
            <w:tcBorders>
              <w:top w:val="single" w:sz="4" w:space="0" w:color="auto"/>
              <w:left w:val="single" w:sz="4" w:space="0" w:color="auto"/>
              <w:bottom w:val="single" w:sz="4" w:space="0" w:color="auto"/>
              <w:right w:val="single" w:sz="4" w:space="0" w:color="auto"/>
            </w:tcBorders>
          </w:tcPr>
          <w:p w14:paraId="6981FEE3" w14:textId="77777777" w:rsidR="00597F71" w:rsidRPr="00A9544D" w:rsidRDefault="00597F71" w:rsidP="00597F71">
            <w:pPr>
              <w:rPr>
                <w:rFonts w:ascii="Tahoma" w:hAnsi="Tahoma" w:cs="Tahoma"/>
                <w:sz w:val="18"/>
                <w:szCs w:val="18"/>
              </w:rPr>
            </w:pPr>
          </w:p>
        </w:tc>
      </w:tr>
      <w:tr w:rsidR="00597F71" w:rsidRPr="00A9544D" w14:paraId="4F930517" w14:textId="77777777" w:rsidTr="00597F71">
        <w:trPr>
          <w:cantSplit/>
        </w:trPr>
        <w:tc>
          <w:tcPr>
            <w:tcW w:w="708" w:type="dxa"/>
            <w:tcBorders>
              <w:top w:val="single" w:sz="4" w:space="0" w:color="auto"/>
              <w:left w:val="single" w:sz="4" w:space="0" w:color="auto"/>
              <w:bottom w:val="single" w:sz="4" w:space="0" w:color="auto"/>
              <w:right w:val="single" w:sz="4" w:space="0" w:color="auto"/>
            </w:tcBorders>
          </w:tcPr>
          <w:p w14:paraId="47581492"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17</w:t>
            </w:r>
          </w:p>
        </w:tc>
        <w:tc>
          <w:tcPr>
            <w:tcW w:w="6949" w:type="dxa"/>
            <w:tcBorders>
              <w:top w:val="single" w:sz="4" w:space="0" w:color="auto"/>
              <w:left w:val="single" w:sz="4" w:space="0" w:color="auto"/>
              <w:bottom w:val="single" w:sz="4" w:space="0" w:color="auto"/>
              <w:right w:val="single" w:sz="4" w:space="0" w:color="auto"/>
            </w:tcBorders>
            <w:vAlign w:val="center"/>
          </w:tcPr>
          <w:p w14:paraId="1919F0CB"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Czujnik zmian ciśnienia w linii - okluzji</w:t>
            </w:r>
          </w:p>
        </w:tc>
        <w:tc>
          <w:tcPr>
            <w:tcW w:w="2268" w:type="dxa"/>
            <w:tcBorders>
              <w:top w:val="single" w:sz="4" w:space="0" w:color="auto"/>
              <w:left w:val="single" w:sz="4" w:space="0" w:color="auto"/>
              <w:bottom w:val="single" w:sz="4" w:space="0" w:color="auto"/>
              <w:right w:val="single" w:sz="4" w:space="0" w:color="auto"/>
            </w:tcBorders>
          </w:tcPr>
          <w:p w14:paraId="133767BA" w14:textId="77777777" w:rsidR="00597F71" w:rsidRPr="00A9544D" w:rsidRDefault="00597F71" w:rsidP="00597F71">
            <w:pPr>
              <w:rPr>
                <w:rFonts w:ascii="Tahoma" w:hAnsi="Tahoma" w:cs="Tahoma"/>
                <w:sz w:val="18"/>
                <w:szCs w:val="18"/>
              </w:rPr>
            </w:pPr>
          </w:p>
        </w:tc>
      </w:tr>
      <w:tr w:rsidR="00597F71" w:rsidRPr="00A9544D" w14:paraId="121B9F2F" w14:textId="77777777" w:rsidTr="00597F71">
        <w:trPr>
          <w:cantSplit/>
        </w:trPr>
        <w:tc>
          <w:tcPr>
            <w:tcW w:w="708" w:type="dxa"/>
            <w:tcBorders>
              <w:top w:val="single" w:sz="4" w:space="0" w:color="auto"/>
              <w:left w:val="single" w:sz="4" w:space="0" w:color="auto"/>
              <w:bottom w:val="single" w:sz="4" w:space="0" w:color="auto"/>
              <w:right w:val="single" w:sz="4" w:space="0" w:color="auto"/>
            </w:tcBorders>
          </w:tcPr>
          <w:p w14:paraId="563717E0"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lastRenderedPageBreak/>
              <w:t>18</w:t>
            </w:r>
          </w:p>
        </w:tc>
        <w:tc>
          <w:tcPr>
            <w:tcW w:w="6949" w:type="dxa"/>
            <w:tcBorders>
              <w:top w:val="single" w:sz="4" w:space="0" w:color="auto"/>
              <w:left w:val="single" w:sz="4" w:space="0" w:color="auto"/>
              <w:bottom w:val="single" w:sz="4" w:space="0" w:color="auto"/>
              <w:right w:val="single" w:sz="4" w:space="0" w:color="auto"/>
            </w:tcBorders>
            <w:vAlign w:val="center"/>
          </w:tcPr>
          <w:p w14:paraId="1A9BC205"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 xml:space="preserve">Leki zawarte w Bibliotece Leków powiązane z parametrami infuzji (limity względne </w:t>
            </w:r>
            <w:proofErr w:type="spellStart"/>
            <w:r w:rsidRPr="00A9544D">
              <w:rPr>
                <w:rFonts w:ascii="Tahoma" w:hAnsi="Tahoma" w:cs="Tahoma"/>
                <w:sz w:val="18"/>
                <w:szCs w:val="18"/>
              </w:rPr>
              <w:t>min-max;limity</w:t>
            </w:r>
            <w:proofErr w:type="spellEnd"/>
            <w:r w:rsidRPr="00A9544D">
              <w:rPr>
                <w:rFonts w:ascii="Tahoma" w:hAnsi="Tahoma" w:cs="Tahoma"/>
                <w:sz w:val="18"/>
                <w:szCs w:val="18"/>
              </w:rPr>
              <w:t xml:space="preserve"> bezwzględne min-max, parametry standardowe), możliwość wyświetlania naprzemiennego nazwy leku i/lub wybranych parametrów infuzji. </w:t>
            </w:r>
          </w:p>
        </w:tc>
        <w:tc>
          <w:tcPr>
            <w:tcW w:w="2268" w:type="dxa"/>
            <w:tcBorders>
              <w:top w:val="single" w:sz="4" w:space="0" w:color="auto"/>
              <w:left w:val="single" w:sz="4" w:space="0" w:color="auto"/>
              <w:bottom w:val="single" w:sz="4" w:space="0" w:color="auto"/>
              <w:right w:val="single" w:sz="4" w:space="0" w:color="auto"/>
            </w:tcBorders>
          </w:tcPr>
          <w:p w14:paraId="646F04E5" w14:textId="77777777" w:rsidR="00597F71" w:rsidRPr="00A9544D" w:rsidRDefault="00597F71" w:rsidP="00597F71">
            <w:pPr>
              <w:rPr>
                <w:rFonts w:ascii="Tahoma" w:hAnsi="Tahoma" w:cs="Tahoma"/>
                <w:sz w:val="18"/>
                <w:szCs w:val="18"/>
              </w:rPr>
            </w:pPr>
          </w:p>
        </w:tc>
      </w:tr>
      <w:tr w:rsidR="00597F71" w:rsidRPr="00A9544D" w14:paraId="381F0AF8" w14:textId="77777777" w:rsidTr="00597F71">
        <w:trPr>
          <w:cantSplit/>
        </w:trPr>
        <w:tc>
          <w:tcPr>
            <w:tcW w:w="708" w:type="dxa"/>
            <w:tcBorders>
              <w:top w:val="single" w:sz="4" w:space="0" w:color="auto"/>
              <w:left w:val="single" w:sz="4" w:space="0" w:color="auto"/>
              <w:bottom w:val="single" w:sz="4" w:space="0" w:color="auto"/>
              <w:right w:val="single" w:sz="4" w:space="0" w:color="auto"/>
            </w:tcBorders>
          </w:tcPr>
          <w:p w14:paraId="48B68752"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19</w:t>
            </w:r>
          </w:p>
        </w:tc>
        <w:tc>
          <w:tcPr>
            <w:tcW w:w="6949" w:type="dxa"/>
            <w:tcBorders>
              <w:top w:val="single" w:sz="4" w:space="0" w:color="auto"/>
              <w:left w:val="single" w:sz="4" w:space="0" w:color="auto"/>
              <w:bottom w:val="single" w:sz="4" w:space="0" w:color="auto"/>
              <w:right w:val="single" w:sz="4" w:space="0" w:color="auto"/>
            </w:tcBorders>
            <w:vAlign w:val="center"/>
          </w:tcPr>
          <w:p w14:paraId="1D7225F0"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 xml:space="preserve">Menu w języku polskim </w:t>
            </w:r>
          </w:p>
        </w:tc>
        <w:tc>
          <w:tcPr>
            <w:tcW w:w="2268" w:type="dxa"/>
            <w:tcBorders>
              <w:top w:val="single" w:sz="4" w:space="0" w:color="auto"/>
              <w:left w:val="single" w:sz="4" w:space="0" w:color="auto"/>
              <w:bottom w:val="single" w:sz="4" w:space="0" w:color="auto"/>
              <w:right w:val="single" w:sz="4" w:space="0" w:color="auto"/>
            </w:tcBorders>
          </w:tcPr>
          <w:p w14:paraId="3F26372A" w14:textId="77777777" w:rsidR="00597F71" w:rsidRPr="00A9544D" w:rsidRDefault="00597F71" w:rsidP="00597F71">
            <w:pPr>
              <w:rPr>
                <w:rFonts w:ascii="Tahoma" w:hAnsi="Tahoma" w:cs="Tahoma"/>
                <w:sz w:val="18"/>
                <w:szCs w:val="18"/>
              </w:rPr>
            </w:pPr>
          </w:p>
        </w:tc>
      </w:tr>
      <w:tr w:rsidR="00597F71" w:rsidRPr="00A9544D" w14:paraId="121A540E" w14:textId="77777777" w:rsidTr="00597F71">
        <w:trPr>
          <w:cantSplit/>
        </w:trPr>
        <w:tc>
          <w:tcPr>
            <w:tcW w:w="708" w:type="dxa"/>
            <w:tcBorders>
              <w:top w:val="single" w:sz="4" w:space="0" w:color="auto"/>
              <w:left w:val="single" w:sz="4" w:space="0" w:color="auto"/>
              <w:bottom w:val="single" w:sz="4" w:space="0" w:color="auto"/>
              <w:right w:val="single" w:sz="4" w:space="0" w:color="auto"/>
            </w:tcBorders>
          </w:tcPr>
          <w:p w14:paraId="19F4953A"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20</w:t>
            </w:r>
          </w:p>
        </w:tc>
        <w:tc>
          <w:tcPr>
            <w:tcW w:w="6949" w:type="dxa"/>
            <w:tcBorders>
              <w:top w:val="single" w:sz="4" w:space="0" w:color="auto"/>
              <w:left w:val="single" w:sz="4" w:space="0" w:color="auto"/>
              <w:bottom w:val="single" w:sz="4" w:space="0" w:color="auto"/>
              <w:right w:val="single" w:sz="4" w:space="0" w:color="auto"/>
            </w:tcBorders>
            <w:vAlign w:val="center"/>
          </w:tcPr>
          <w:p w14:paraId="570D9056"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 xml:space="preserve">Prezentacja ciągłego pomiaru ciśnienia w linii w formie graficznej.  </w:t>
            </w:r>
          </w:p>
        </w:tc>
        <w:tc>
          <w:tcPr>
            <w:tcW w:w="2268" w:type="dxa"/>
            <w:tcBorders>
              <w:top w:val="single" w:sz="4" w:space="0" w:color="auto"/>
              <w:left w:val="single" w:sz="4" w:space="0" w:color="auto"/>
              <w:bottom w:val="single" w:sz="4" w:space="0" w:color="auto"/>
              <w:right w:val="single" w:sz="4" w:space="0" w:color="auto"/>
            </w:tcBorders>
          </w:tcPr>
          <w:p w14:paraId="3E670AE9" w14:textId="77777777" w:rsidR="00597F71" w:rsidRPr="00A9544D" w:rsidRDefault="00597F71" w:rsidP="00597F71">
            <w:pPr>
              <w:rPr>
                <w:rFonts w:ascii="Tahoma" w:hAnsi="Tahoma" w:cs="Tahoma"/>
                <w:sz w:val="18"/>
                <w:szCs w:val="18"/>
              </w:rPr>
            </w:pPr>
          </w:p>
        </w:tc>
      </w:tr>
      <w:tr w:rsidR="00597F71" w:rsidRPr="00A9544D" w14:paraId="560EE94F" w14:textId="77777777" w:rsidTr="00597F71">
        <w:trPr>
          <w:cantSplit/>
        </w:trPr>
        <w:tc>
          <w:tcPr>
            <w:tcW w:w="708" w:type="dxa"/>
            <w:tcBorders>
              <w:top w:val="single" w:sz="4" w:space="0" w:color="auto"/>
              <w:left w:val="single" w:sz="4" w:space="0" w:color="auto"/>
              <w:bottom w:val="single" w:sz="4" w:space="0" w:color="auto"/>
              <w:right w:val="single" w:sz="4" w:space="0" w:color="auto"/>
            </w:tcBorders>
          </w:tcPr>
          <w:p w14:paraId="17175489"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21</w:t>
            </w:r>
          </w:p>
        </w:tc>
        <w:tc>
          <w:tcPr>
            <w:tcW w:w="6949" w:type="dxa"/>
            <w:tcBorders>
              <w:top w:val="single" w:sz="4" w:space="0" w:color="auto"/>
              <w:left w:val="single" w:sz="4" w:space="0" w:color="auto"/>
              <w:bottom w:val="single" w:sz="4" w:space="0" w:color="auto"/>
              <w:right w:val="single" w:sz="4" w:space="0" w:color="auto"/>
            </w:tcBorders>
            <w:vAlign w:val="center"/>
          </w:tcPr>
          <w:p w14:paraId="7512CF21"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Funkcja programowania objętości do podania (VTBD) 0,1- 9999 ml</w:t>
            </w:r>
          </w:p>
        </w:tc>
        <w:tc>
          <w:tcPr>
            <w:tcW w:w="2268" w:type="dxa"/>
            <w:tcBorders>
              <w:top w:val="single" w:sz="4" w:space="0" w:color="auto"/>
              <w:left w:val="single" w:sz="4" w:space="0" w:color="auto"/>
              <w:bottom w:val="single" w:sz="4" w:space="0" w:color="auto"/>
              <w:right w:val="single" w:sz="4" w:space="0" w:color="auto"/>
            </w:tcBorders>
          </w:tcPr>
          <w:p w14:paraId="6DA10A24" w14:textId="77777777" w:rsidR="00597F71" w:rsidRPr="00A9544D" w:rsidRDefault="00597F71" w:rsidP="00597F71">
            <w:pPr>
              <w:rPr>
                <w:rFonts w:ascii="Tahoma" w:hAnsi="Tahoma" w:cs="Tahoma"/>
                <w:sz w:val="18"/>
                <w:szCs w:val="18"/>
              </w:rPr>
            </w:pPr>
          </w:p>
        </w:tc>
      </w:tr>
      <w:tr w:rsidR="00597F71" w:rsidRPr="00A9544D" w14:paraId="63830515" w14:textId="77777777" w:rsidTr="00597F71">
        <w:trPr>
          <w:cantSplit/>
        </w:trPr>
        <w:tc>
          <w:tcPr>
            <w:tcW w:w="708" w:type="dxa"/>
            <w:tcBorders>
              <w:top w:val="single" w:sz="4" w:space="0" w:color="auto"/>
              <w:left w:val="single" w:sz="4" w:space="0" w:color="auto"/>
              <w:bottom w:val="single" w:sz="4" w:space="0" w:color="auto"/>
              <w:right w:val="single" w:sz="4" w:space="0" w:color="auto"/>
            </w:tcBorders>
          </w:tcPr>
          <w:p w14:paraId="15195AA3"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22</w:t>
            </w:r>
          </w:p>
        </w:tc>
        <w:tc>
          <w:tcPr>
            <w:tcW w:w="6949" w:type="dxa"/>
            <w:tcBorders>
              <w:top w:val="single" w:sz="4" w:space="0" w:color="auto"/>
              <w:left w:val="single" w:sz="4" w:space="0" w:color="auto"/>
              <w:bottom w:val="single" w:sz="4" w:space="0" w:color="auto"/>
              <w:right w:val="single" w:sz="4" w:space="0" w:color="auto"/>
            </w:tcBorders>
          </w:tcPr>
          <w:p w14:paraId="08B6D804"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Funkcja programowania czasu infuzji przynajmniej od 1min – 99 godzin</w:t>
            </w:r>
          </w:p>
        </w:tc>
        <w:tc>
          <w:tcPr>
            <w:tcW w:w="2268" w:type="dxa"/>
            <w:tcBorders>
              <w:top w:val="single" w:sz="4" w:space="0" w:color="auto"/>
              <w:left w:val="single" w:sz="4" w:space="0" w:color="auto"/>
              <w:bottom w:val="single" w:sz="4" w:space="0" w:color="auto"/>
              <w:right w:val="single" w:sz="4" w:space="0" w:color="auto"/>
            </w:tcBorders>
          </w:tcPr>
          <w:p w14:paraId="6989B8CA" w14:textId="77777777" w:rsidR="00597F71" w:rsidRPr="00A9544D" w:rsidRDefault="00597F71" w:rsidP="00597F71">
            <w:pPr>
              <w:jc w:val="both"/>
              <w:rPr>
                <w:rFonts w:ascii="Tahoma" w:hAnsi="Tahoma" w:cs="Tahoma"/>
                <w:sz w:val="18"/>
                <w:szCs w:val="18"/>
              </w:rPr>
            </w:pPr>
          </w:p>
        </w:tc>
      </w:tr>
      <w:tr w:rsidR="00597F71" w:rsidRPr="00A9544D" w14:paraId="3593B680" w14:textId="77777777" w:rsidTr="00597F71">
        <w:trPr>
          <w:cantSplit/>
        </w:trPr>
        <w:tc>
          <w:tcPr>
            <w:tcW w:w="708" w:type="dxa"/>
            <w:tcBorders>
              <w:top w:val="single" w:sz="4" w:space="0" w:color="auto"/>
              <w:left w:val="single" w:sz="4" w:space="0" w:color="auto"/>
              <w:bottom w:val="single" w:sz="4" w:space="0" w:color="auto"/>
              <w:right w:val="single" w:sz="4" w:space="0" w:color="auto"/>
            </w:tcBorders>
          </w:tcPr>
          <w:p w14:paraId="3466DF74"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23</w:t>
            </w:r>
          </w:p>
        </w:tc>
        <w:tc>
          <w:tcPr>
            <w:tcW w:w="6949" w:type="dxa"/>
            <w:tcBorders>
              <w:top w:val="single" w:sz="4" w:space="0" w:color="auto"/>
              <w:left w:val="single" w:sz="4" w:space="0" w:color="auto"/>
              <w:bottom w:val="single" w:sz="4" w:space="0" w:color="auto"/>
              <w:right w:val="single" w:sz="4" w:space="0" w:color="auto"/>
            </w:tcBorders>
            <w:vAlign w:val="center"/>
          </w:tcPr>
          <w:p w14:paraId="69974366"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 xml:space="preserve">Możliwość łączenia pomp w moduły bez użycia stacji dokującej i dodatkowych elementów po 2 i 3 pompy. </w:t>
            </w:r>
          </w:p>
        </w:tc>
        <w:tc>
          <w:tcPr>
            <w:tcW w:w="2268" w:type="dxa"/>
            <w:tcBorders>
              <w:top w:val="single" w:sz="4" w:space="0" w:color="auto"/>
              <w:left w:val="single" w:sz="4" w:space="0" w:color="auto"/>
              <w:bottom w:val="single" w:sz="4" w:space="0" w:color="auto"/>
              <w:right w:val="single" w:sz="4" w:space="0" w:color="auto"/>
            </w:tcBorders>
          </w:tcPr>
          <w:p w14:paraId="6B018D39" w14:textId="77777777" w:rsidR="00597F71" w:rsidRPr="00A9544D" w:rsidRDefault="00597F71" w:rsidP="00597F71">
            <w:pPr>
              <w:rPr>
                <w:rFonts w:ascii="Tahoma" w:hAnsi="Tahoma" w:cs="Tahoma"/>
                <w:sz w:val="18"/>
                <w:szCs w:val="18"/>
              </w:rPr>
            </w:pPr>
          </w:p>
        </w:tc>
      </w:tr>
      <w:tr w:rsidR="00597F71" w:rsidRPr="00A9544D" w14:paraId="78F9279C" w14:textId="77777777" w:rsidTr="00597F71">
        <w:trPr>
          <w:cantSplit/>
        </w:trPr>
        <w:tc>
          <w:tcPr>
            <w:tcW w:w="708" w:type="dxa"/>
            <w:tcBorders>
              <w:top w:val="single" w:sz="4" w:space="0" w:color="auto"/>
              <w:left w:val="single" w:sz="4" w:space="0" w:color="auto"/>
              <w:bottom w:val="single" w:sz="4" w:space="0" w:color="auto"/>
              <w:right w:val="single" w:sz="4" w:space="0" w:color="auto"/>
            </w:tcBorders>
          </w:tcPr>
          <w:p w14:paraId="7ECD0A76"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24</w:t>
            </w:r>
          </w:p>
        </w:tc>
        <w:tc>
          <w:tcPr>
            <w:tcW w:w="6949" w:type="dxa"/>
            <w:tcBorders>
              <w:top w:val="single" w:sz="4" w:space="0" w:color="auto"/>
              <w:left w:val="single" w:sz="4" w:space="0" w:color="auto"/>
              <w:bottom w:val="single" w:sz="4" w:space="0" w:color="auto"/>
              <w:right w:val="single" w:sz="4" w:space="0" w:color="auto"/>
            </w:tcBorders>
            <w:vAlign w:val="center"/>
          </w:tcPr>
          <w:p w14:paraId="1B175964"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 xml:space="preserve">Pompy z programem TCI  ( protokoły dla </w:t>
            </w:r>
            <w:proofErr w:type="spellStart"/>
            <w:r w:rsidRPr="00A9544D">
              <w:rPr>
                <w:rFonts w:ascii="Tahoma" w:hAnsi="Tahoma" w:cs="Tahoma"/>
                <w:sz w:val="18"/>
                <w:szCs w:val="18"/>
              </w:rPr>
              <w:t>remifentanylu</w:t>
            </w:r>
            <w:proofErr w:type="spellEnd"/>
            <w:r w:rsidRPr="00A9544D">
              <w:rPr>
                <w:rFonts w:ascii="Tahoma" w:hAnsi="Tahoma" w:cs="Tahoma"/>
                <w:sz w:val="18"/>
                <w:szCs w:val="18"/>
              </w:rPr>
              <w:t xml:space="preserve"> i </w:t>
            </w:r>
            <w:proofErr w:type="spellStart"/>
            <w:r w:rsidRPr="00A9544D">
              <w:rPr>
                <w:rFonts w:ascii="Tahoma" w:hAnsi="Tahoma" w:cs="Tahoma"/>
                <w:sz w:val="18"/>
                <w:szCs w:val="18"/>
              </w:rPr>
              <w:t>propofolu</w:t>
            </w:r>
            <w:proofErr w:type="spellEnd"/>
            <w:r w:rsidRPr="00A9544D">
              <w:rPr>
                <w:rFonts w:ascii="Tahoma" w:hAnsi="Tahoma" w:cs="Tahoma"/>
                <w:sz w:val="18"/>
                <w:szCs w:val="18"/>
              </w:rPr>
              <w:t>)</w:t>
            </w:r>
          </w:p>
        </w:tc>
        <w:tc>
          <w:tcPr>
            <w:tcW w:w="2268" w:type="dxa"/>
            <w:tcBorders>
              <w:top w:val="single" w:sz="4" w:space="0" w:color="auto"/>
              <w:left w:val="single" w:sz="4" w:space="0" w:color="auto"/>
              <w:bottom w:val="single" w:sz="4" w:space="0" w:color="auto"/>
              <w:right w:val="single" w:sz="4" w:space="0" w:color="auto"/>
            </w:tcBorders>
          </w:tcPr>
          <w:p w14:paraId="69CD0301" w14:textId="77777777" w:rsidR="00597F71" w:rsidRPr="00A9544D" w:rsidRDefault="00597F71" w:rsidP="00597F71">
            <w:pPr>
              <w:rPr>
                <w:rFonts w:ascii="Tahoma" w:hAnsi="Tahoma" w:cs="Tahoma"/>
                <w:sz w:val="18"/>
                <w:szCs w:val="18"/>
              </w:rPr>
            </w:pPr>
          </w:p>
        </w:tc>
      </w:tr>
      <w:tr w:rsidR="00597F71" w:rsidRPr="00A9544D" w14:paraId="1664D3DB" w14:textId="77777777" w:rsidTr="00597F71">
        <w:trPr>
          <w:cantSplit/>
        </w:trPr>
        <w:tc>
          <w:tcPr>
            <w:tcW w:w="708" w:type="dxa"/>
            <w:tcBorders>
              <w:top w:val="single" w:sz="4" w:space="0" w:color="auto"/>
              <w:left w:val="single" w:sz="4" w:space="0" w:color="auto"/>
              <w:bottom w:val="single" w:sz="4" w:space="0" w:color="auto"/>
              <w:right w:val="single" w:sz="4" w:space="0" w:color="auto"/>
            </w:tcBorders>
          </w:tcPr>
          <w:p w14:paraId="09717B3E"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25</w:t>
            </w:r>
          </w:p>
        </w:tc>
        <w:tc>
          <w:tcPr>
            <w:tcW w:w="6949" w:type="dxa"/>
            <w:tcBorders>
              <w:top w:val="single" w:sz="4" w:space="0" w:color="auto"/>
              <w:left w:val="single" w:sz="4" w:space="0" w:color="auto"/>
              <w:bottom w:val="single" w:sz="4" w:space="0" w:color="auto"/>
              <w:right w:val="single" w:sz="4" w:space="0" w:color="auto"/>
            </w:tcBorders>
            <w:vAlign w:val="center"/>
          </w:tcPr>
          <w:p w14:paraId="6191BED5"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Pompa z trybem pracy PCA ( Analgezji sterowanej przez pacjenta) oraz możliwość prowadzenia znieczulenia zewnątrzoponowego.</w:t>
            </w:r>
          </w:p>
        </w:tc>
        <w:tc>
          <w:tcPr>
            <w:tcW w:w="2268" w:type="dxa"/>
            <w:tcBorders>
              <w:top w:val="single" w:sz="4" w:space="0" w:color="auto"/>
              <w:left w:val="single" w:sz="4" w:space="0" w:color="auto"/>
              <w:bottom w:val="single" w:sz="4" w:space="0" w:color="auto"/>
              <w:right w:val="single" w:sz="4" w:space="0" w:color="auto"/>
            </w:tcBorders>
          </w:tcPr>
          <w:p w14:paraId="2F52CBE5" w14:textId="77777777" w:rsidR="00597F71" w:rsidRPr="00A9544D" w:rsidRDefault="00597F71" w:rsidP="00597F71">
            <w:pPr>
              <w:rPr>
                <w:rFonts w:ascii="Tahoma" w:hAnsi="Tahoma" w:cs="Tahoma"/>
                <w:sz w:val="18"/>
                <w:szCs w:val="18"/>
              </w:rPr>
            </w:pPr>
          </w:p>
        </w:tc>
      </w:tr>
      <w:tr w:rsidR="00597F71" w:rsidRPr="00A9544D" w14:paraId="5DE79201" w14:textId="77777777" w:rsidTr="00597F71">
        <w:trPr>
          <w:cantSplit/>
        </w:trPr>
        <w:tc>
          <w:tcPr>
            <w:tcW w:w="708" w:type="dxa"/>
            <w:tcBorders>
              <w:top w:val="single" w:sz="4" w:space="0" w:color="auto"/>
              <w:left w:val="single" w:sz="4" w:space="0" w:color="auto"/>
              <w:bottom w:val="single" w:sz="4" w:space="0" w:color="auto"/>
              <w:right w:val="single" w:sz="4" w:space="0" w:color="auto"/>
            </w:tcBorders>
          </w:tcPr>
          <w:p w14:paraId="35202CDC"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26</w:t>
            </w:r>
          </w:p>
        </w:tc>
        <w:tc>
          <w:tcPr>
            <w:tcW w:w="6949" w:type="dxa"/>
            <w:tcBorders>
              <w:top w:val="single" w:sz="4" w:space="0" w:color="auto"/>
              <w:left w:val="single" w:sz="4" w:space="0" w:color="auto"/>
              <w:bottom w:val="single" w:sz="4" w:space="0" w:color="auto"/>
              <w:right w:val="single" w:sz="4" w:space="0" w:color="auto"/>
            </w:tcBorders>
            <w:vAlign w:val="bottom"/>
          </w:tcPr>
          <w:p w14:paraId="2E65C585"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 xml:space="preserve">Opcjonalna możliwość bezprzewodowej komunikacji pomp z komputerem poza stacją dokującą </w:t>
            </w:r>
          </w:p>
        </w:tc>
        <w:tc>
          <w:tcPr>
            <w:tcW w:w="2268" w:type="dxa"/>
            <w:tcBorders>
              <w:top w:val="single" w:sz="4" w:space="0" w:color="auto"/>
              <w:left w:val="single" w:sz="4" w:space="0" w:color="auto"/>
              <w:bottom w:val="single" w:sz="4" w:space="0" w:color="auto"/>
              <w:right w:val="single" w:sz="4" w:space="0" w:color="auto"/>
            </w:tcBorders>
          </w:tcPr>
          <w:p w14:paraId="115751BE" w14:textId="77777777" w:rsidR="00597F71" w:rsidRPr="00A9544D" w:rsidRDefault="00597F71" w:rsidP="00597F71">
            <w:pPr>
              <w:rPr>
                <w:rFonts w:ascii="Tahoma" w:hAnsi="Tahoma" w:cs="Tahoma"/>
                <w:sz w:val="18"/>
                <w:szCs w:val="18"/>
              </w:rPr>
            </w:pPr>
          </w:p>
        </w:tc>
      </w:tr>
      <w:tr w:rsidR="00597F71" w:rsidRPr="00A9544D" w14:paraId="5256FF4C" w14:textId="77777777" w:rsidTr="00597F71">
        <w:trPr>
          <w:cantSplit/>
        </w:trPr>
        <w:tc>
          <w:tcPr>
            <w:tcW w:w="708" w:type="dxa"/>
            <w:tcBorders>
              <w:top w:val="single" w:sz="4" w:space="0" w:color="auto"/>
              <w:left w:val="single" w:sz="4" w:space="0" w:color="auto"/>
              <w:bottom w:val="single" w:sz="4" w:space="0" w:color="auto"/>
              <w:right w:val="single" w:sz="4" w:space="0" w:color="auto"/>
            </w:tcBorders>
          </w:tcPr>
          <w:p w14:paraId="17D9221B"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27</w:t>
            </w:r>
          </w:p>
        </w:tc>
        <w:tc>
          <w:tcPr>
            <w:tcW w:w="6949" w:type="dxa"/>
            <w:tcBorders>
              <w:top w:val="single" w:sz="4" w:space="0" w:color="auto"/>
              <w:left w:val="single" w:sz="4" w:space="0" w:color="auto"/>
              <w:bottom w:val="single" w:sz="4" w:space="0" w:color="auto"/>
              <w:right w:val="single" w:sz="4" w:space="0" w:color="auto"/>
            </w:tcBorders>
            <w:vAlign w:val="bottom"/>
          </w:tcPr>
          <w:p w14:paraId="7FFE354E"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Alarm otwartego uchwytu komory strzykawki</w:t>
            </w:r>
          </w:p>
        </w:tc>
        <w:tc>
          <w:tcPr>
            <w:tcW w:w="2268" w:type="dxa"/>
            <w:tcBorders>
              <w:top w:val="single" w:sz="4" w:space="0" w:color="auto"/>
              <w:left w:val="single" w:sz="4" w:space="0" w:color="auto"/>
              <w:bottom w:val="single" w:sz="4" w:space="0" w:color="auto"/>
              <w:right w:val="single" w:sz="4" w:space="0" w:color="auto"/>
            </w:tcBorders>
          </w:tcPr>
          <w:p w14:paraId="564FE6D3" w14:textId="77777777" w:rsidR="00597F71" w:rsidRPr="00A9544D" w:rsidRDefault="00597F71" w:rsidP="00597F71">
            <w:pPr>
              <w:rPr>
                <w:rFonts w:ascii="Tahoma" w:hAnsi="Tahoma" w:cs="Tahoma"/>
                <w:sz w:val="18"/>
                <w:szCs w:val="18"/>
              </w:rPr>
            </w:pPr>
          </w:p>
        </w:tc>
      </w:tr>
      <w:tr w:rsidR="00597F71" w:rsidRPr="00A9544D" w14:paraId="3F6F6A03" w14:textId="77777777" w:rsidTr="00597F71">
        <w:trPr>
          <w:cantSplit/>
        </w:trPr>
        <w:tc>
          <w:tcPr>
            <w:tcW w:w="708" w:type="dxa"/>
            <w:tcBorders>
              <w:top w:val="single" w:sz="4" w:space="0" w:color="auto"/>
              <w:left w:val="single" w:sz="4" w:space="0" w:color="auto"/>
              <w:bottom w:val="single" w:sz="4" w:space="0" w:color="auto"/>
              <w:right w:val="single" w:sz="4" w:space="0" w:color="auto"/>
            </w:tcBorders>
          </w:tcPr>
          <w:p w14:paraId="6E8CEDDC"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28</w:t>
            </w:r>
          </w:p>
        </w:tc>
        <w:tc>
          <w:tcPr>
            <w:tcW w:w="6949" w:type="dxa"/>
            <w:tcBorders>
              <w:top w:val="single" w:sz="4" w:space="0" w:color="auto"/>
              <w:left w:val="single" w:sz="4" w:space="0" w:color="auto"/>
              <w:bottom w:val="single" w:sz="4" w:space="0" w:color="auto"/>
              <w:right w:val="single" w:sz="4" w:space="0" w:color="auto"/>
            </w:tcBorders>
            <w:vAlign w:val="bottom"/>
          </w:tcPr>
          <w:p w14:paraId="2F8DF64D"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Zużycie energii przez jedną pompę / dzień/ miesiąc/rok:</w:t>
            </w:r>
            <w:r w:rsidRPr="00A9544D">
              <w:rPr>
                <w:rFonts w:ascii="Tahoma" w:hAnsi="Tahoma" w:cs="Tahoma"/>
                <w:sz w:val="18"/>
                <w:szCs w:val="18"/>
              </w:rPr>
              <w:br/>
              <w:t>przy założeniu ,że pompa pracuje 12 godzin/dobę nie większe niż</w:t>
            </w:r>
            <w:r w:rsidRPr="00A9544D">
              <w:rPr>
                <w:rFonts w:ascii="Tahoma" w:hAnsi="Tahoma" w:cs="Tahoma"/>
                <w:sz w:val="18"/>
                <w:szCs w:val="18"/>
              </w:rPr>
              <w:br/>
              <w:t>1,00 / 30,00 / 365,00; kWh.</w:t>
            </w:r>
          </w:p>
        </w:tc>
        <w:tc>
          <w:tcPr>
            <w:tcW w:w="2268" w:type="dxa"/>
            <w:tcBorders>
              <w:top w:val="single" w:sz="4" w:space="0" w:color="auto"/>
              <w:left w:val="single" w:sz="4" w:space="0" w:color="auto"/>
              <w:bottom w:val="single" w:sz="4" w:space="0" w:color="auto"/>
              <w:right w:val="single" w:sz="4" w:space="0" w:color="auto"/>
            </w:tcBorders>
          </w:tcPr>
          <w:p w14:paraId="742EB8AB" w14:textId="77777777" w:rsidR="00597F71" w:rsidRPr="00A9544D" w:rsidRDefault="00597F71" w:rsidP="00597F71">
            <w:pPr>
              <w:rPr>
                <w:rFonts w:ascii="Tahoma" w:hAnsi="Tahoma" w:cs="Tahoma"/>
                <w:sz w:val="18"/>
                <w:szCs w:val="18"/>
              </w:rPr>
            </w:pPr>
          </w:p>
        </w:tc>
      </w:tr>
      <w:tr w:rsidR="00597F71" w:rsidRPr="00A9544D" w14:paraId="4D9E3FFB" w14:textId="77777777" w:rsidTr="00597F71">
        <w:trPr>
          <w:cantSplit/>
        </w:trPr>
        <w:tc>
          <w:tcPr>
            <w:tcW w:w="708" w:type="dxa"/>
            <w:tcBorders>
              <w:top w:val="single" w:sz="4" w:space="0" w:color="auto"/>
              <w:left w:val="single" w:sz="4" w:space="0" w:color="auto"/>
              <w:bottom w:val="single" w:sz="4" w:space="0" w:color="auto"/>
              <w:right w:val="single" w:sz="4" w:space="0" w:color="auto"/>
            </w:tcBorders>
          </w:tcPr>
          <w:p w14:paraId="3042D287"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29</w:t>
            </w:r>
          </w:p>
        </w:tc>
        <w:tc>
          <w:tcPr>
            <w:tcW w:w="6949" w:type="dxa"/>
            <w:tcBorders>
              <w:top w:val="single" w:sz="4" w:space="0" w:color="auto"/>
              <w:left w:val="single" w:sz="4" w:space="0" w:color="auto"/>
              <w:bottom w:val="single" w:sz="4" w:space="0" w:color="auto"/>
              <w:right w:val="single" w:sz="4" w:space="0" w:color="auto"/>
            </w:tcBorders>
          </w:tcPr>
          <w:p w14:paraId="0E934BEE"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Do pompy w zestawie stacja dokująca na minimum 6 pomp – 1 szt.</w:t>
            </w:r>
          </w:p>
        </w:tc>
        <w:tc>
          <w:tcPr>
            <w:tcW w:w="2268" w:type="dxa"/>
            <w:tcBorders>
              <w:top w:val="single" w:sz="4" w:space="0" w:color="auto"/>
              <w:left w:val="single" w:sz="4" w:space="0" w:color="auto"/>
              <w:bottom w:val="single" w:sz="4" w:space="0" w:color="auto"/>
              <w:right w:val="single" w:sz="4" w:space="0" w:color="auto"/>
            </w:tcBorders>
          </w:tcPr>
          <w:p w14:paraId="43D4967E" w14:textId="77777777" w:rsidR="00597F71" w:rsidRPr="00A9544D" w:rsidRDefault="00597F71" w:rsidP="00597F71">
            <w:pPr>
              <w:rPr>
                <w:rFonts w:ascii="Tahoma" w:hAnsi="Tahoma" w:cs="Tahoma"/>
                <w:sz w:val="18"/>
                <w:szCs w:val="18"/>
              </w:rPr>
            </w:pPr>
          </w:p>
        </w:tc>
      </w:tr>
      <w:tr w:rsidR="00597F71" w:rsidRPr="00A9544D" w14:paraId="1537053E" w14:textId="77777777" w:rsidTr="00597F71">
        <w:trPr>
          <w:cantSplit/>
        </w:trPr>
        <w:tc>
          <w:tcPr>
            <w:tcW w:w="708" w:type="dxa"/>
            <w:tcBorders>
              <w:top w:val="single" w:sz="4" w:space="0" w:color="auto"/>
              <w:left w:val="single" w:sz="4" w:space="0" w:color="auto"/>
              <w:bottom w:val="single" w:sz="4" w:space="0" w:color="auto"/>
              <w:right w:val="single" w:sz="4" w:space="0" w:color="auto"/>
            </w:tcBorders>
          </w:tcPr>
          <w:p w14:paraId="4B0962B7" w14:textId="77777777" w:rsidR="00597F71" w:rsidRPr="00A9544D" w:rsidRDefault="00597F71" w:rsidP="00597F71">
            <w:pPr>
              <w:jc w:val="center"/>
              <w:rPr>
                <w:rFonts w:ascii="Tahoma" w:hAnsi="Tahoma" w:cs="Tahoma"/>
                <w:b/>
                <w:sz w:val="18"/>
                <w:szCs w:val="18"/>
              </w:rPr>
            </w:pPr>
          </w:p>
        </w:tc>
        <w:tc>
          <w:tcPr>
            <w:tcW w:w="6949" w:type="dxa"/>
            <w:tcBorders>
              <w:top w:val="single" w:sz="4" w:space="0" w:color="auto"/>
              <w:left w:val="single" w:sz="4" w:space="0" w:color="auto"/>
              <w:bottom w:val="single" w:sz="4" w:space="0" w:color="auto"/>
              <w:right w:val="single" w:sz="4" w:space="0" w:color="auto"/>
            </w:tcBorders>
          </w:tcPr>
          <w:p w14:paraId="421CDADA" w14:textId="77777777" w:rsidR="00597F71" w:rsidRPr="00A9544D" w:rsidRDefault="00597F71" w:rsidP="00597F71">
            <w:pPr>
              <w:jc w:val="center"/>
              <w:rPr>
                <w:rFonts w:ascii="Tahoma" w:hAnsi="Tahoma" w:cs="Tahoma"/>
                <w:sz w:val="18"/>
                <w:szCs w:val="18"/>
              </w:rPr>
            </w:pPr>
            <w:r w:rsidRPr="00A9544D">
              <w:rPr>
                <w:rFonts w:ascii="Tahoma" w:hAnsi="Tahoma" w:cs="Tahoma"/>
                <w:b/>
                <w:sz w:val="18"/>
                <w:szCs w:val="18"/>
              </w:rPr>
              <w:t>Parametry stacji dokującej</w:t>
            </w:r>
          </w:p>
        </w:tc>
        <w:tc>
          <w:tcPr>
            <w:tcW w:w="2268" w:type="dxa"/>
            <w:tcBorders>
              <w:top w:val="single" w:sz="4" w:space="0" w:color="auto"/>
              <w:left w:val="single" w:sz="4" w:space="0" w:color="auto"/>
              <w:bottom w:val="single" w:sz="4" w:space="0" w:color="auto"/>
              <w:right w:val="single" w:sz="4" w:space="0" w:color="auto"/>
            </w:tcBorders>
          </w:tcPr>
          <w:p w14:paraId="6804A4E6" w14:textId="77777777" w:rsidR="00597F71" w:rsidRPr="00A9544D" w:rsidRDefault="00597F71" w:rsidP="00597F71">
            <w:pPr>
              <w:rPr>
                <w:rFonts w:ascii="Tahoma" w:hAnsi="Tahoma" w:cs="Tahoma"/>
                <w:b/>
                <w:sz w:val="18"/>
                <w:szCs w:val="18"/>
              </w:rPr>
            </w:pPr>
          </w:p>
        </w:tc>
      </w:tr>
      <w:tr w:rsidR="00597F71" w:rsidRPr="00A9544D" w14:paraId="6E8FC0AD" w14:textId="77777777" w:rsidTr="00597F71">
        <w:trPr>
          <w:cantSplit/>
        </w:trPr>
        <w:tc>
          <w:tcPr>
            <w:tcW w:w="708" w:type="dxa"/>
            <w:tcBorders>
              <w:top w:val="single" w:sz="4" w:space="0" w:color="auto"/>
              <w:left w:val="single" w:sz="4" w:space="0" w:color="auto"/>
              <w:bottom w:val="single" w:sz="4" w:space="0" w:color="auto"/>
              <w:right w:val="single" w:sz="4" w:space="0" w:color="auto"/>
            </w:tcBorders>
          </w:tcPr>
          <w:p w14:paraId="7AD0CE66" w14:textId="77777777" w:rsidR="00597F71" w:rsidRPr="00A9544D" w:rsidRDefault="00597F71" w:rsidP="00597F71">
            <w:pPr>
              <w:jc w:val="center"/>
              <w:rPr>
                <w:rFonts w:ascii="Tahoma" w:hAnsi="Tahoma" w:cs="Tahoma"/>
                <w:sz w:val="18"/>
                <w:szCs w:val="16"/>
              </w:rPr>
            </w:pPr>
            <w:r w:rsidRPr="00A9544D">
              <w:rPr>
                <w:rFonts w:ascii="Tahoma" w:hAnsi="Tahoma" w:cs="Tahoma"/>
                <w:sz w:val="18"/>
                <w:szCs w:val="16"/>
              </w:rPr>
              <w:t>30</w:t>
            </w:r>
          </w:p>
        </w:tc>
        <w:tc>
          <w:tcPr>
            <w:tcW w:w="6949" w:type="dxa"/>
            <w:tcBorders>
              <w:top w:val="single" w:sz="4" w:space="0" w:color="auto"/>
              <w:left w:val="single" w:sz="4" w:space="0" w:color="auto"/>
              <w:bottom w:val="single" w:sz="4" w:space="0" w:color="auto"/>
              <w:right w:val="single" w:sz="4" w:space="0" w:color="auto"/>
            </w:tcBorders>
          </w:tcPr>
          <w:p w14:paraId="378B05B5" w14:textId="77777777" w:rsidR="00597F71" w:rsidRPr="00A9544D" w:rsidRDefault="00597F71" w:rsidP="00597F71">
            <w:pPr>
              <w:rPr>
                <w:rFonts w:ascii="Tahoma" w:hAnsi="Tahoma" w:cs="Tahoma"/>
                <w:sz w:val="18"/>
                <w:szCs w:val="16"/>
              </w:rPr>
            </w:pPr>
            <w:r w:rsidRPr="00A9544D">
              <w:rPr>
                <w:rFonts w:ascii="Tahoma" w:hAnsi="Tahoma" w:cs="Tahoma"/>
                <w:sz w:val="18"/>
                <w:szCs w:val="16"/>
              </w:rPr>
              <w:t>Stacja dokująca która umożliwia mocowanie na stojakach infuzyjnych i pionowych</w:t>
            </w:r>
          </w:p>
          <w:p w14:paraId="6B66C4E5" w14:textId="77777777" w:rsidR="00597F71" w:rsidRPr="00A9544D" w:rsidRDefault="00597F71" w:rsidP="00597F71">
            <w:pPr>
              <w:rPr>
                <w:rFonts w:ascii="Tahoma" w:hAnsi="Tahoma" w:cs="Tahoma"/>
                <w:sz w:val="18"/>
                <w:szCs w:val="16"/>
              </w:rPr>
            </w:pPr>
            <w:r w:rsidRPr="00A9544D">
              <w:rPr>
                <w:rFonts w:ascii="Tahoma" w:hAnsi="Tahoma" w:cs="Tahoma"/>
                <w:sz w:val="18"/>
                <w:szCs w:val="16"/>
              </w:rPr>
              <w:t>rurach, np. systemach podwieszanych, jak również do poziomych naściennych</w:t>
            </w:r>
          </w:p>
          <w:p w14:paraId="609C84B8" w14:textId="77777777" w:rsidR="00597F71" w:rsidRPr="00A9544D" w:rsidRDefault="00597F71" w:rsidP="00597F71">
            <w:pPr>
              <w:rPr>
                <w:rFonts w:ascii="Tahoma" w:hAnsi="Tahoma" w:cs="Tahoma"/>
                <w:sz w:val="18"/>
                <w:szCs w:val="16"/>
              </w:rPr>
            </w:pPr>
            <w:r w:rsidRPr="00A9544D">
              <w:rPr>
                <w:rFonts w:ascii="Tahoma" w:hAnsi="Tahoma" w:cs="Tahoma"/>
                <w:sz w:val="18"/>
                <w:szCs w:val="16"/>
              </w:rPr>
              <w:t>systemów prowadnic zgodnie z EN 1789 bez konieczności stosowania dodatkowych</w:t>
            </w:r>
          </w:p>
          <w:p w14:paraId="6F9C66AD"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6"/>
              </w:rPr>
              <w:t>adapterów lub akcesoriów montażowych.</w:t>
            </w:r>
          </w:p>
        </w:tc>
        <w:tc>
          <w:tcPr>
            <w:tcW w:w="2268" w:type="dxa"/>
            <w:tcBorders>
              <w:top w:val="single" w:sz="4" w:space="0" w:color="auto"/>
              <w:left w:val="single" w:sz="4" w:space="0" w:color="auto"/>
              <w:bottom w:val="single" w:sz="4" w:space="0" w:color="auto"/>
              <w:right w:val="single" w:sz="4" w:space="0" w:color="auto"/>
            </w:tcBorders>
          </w:tcPr>
          <w:p w14:paraId="5E1BE0E6" w14:textId="77777777" w:rsidR="00597F71" w:rsidRPr="00A9544D" w:rsidRDefault="00597F71" w:rsidP="00597F71">
            <w:pPr>
              <w:rPr>
                <w:rFonts w:ascii="Tahoma" w:hAnsi="Tahoma" w:cs="Tahoma"/>
                <w:sz w:val="18"/>
                <w:szCs w:val="16"/>
              </w:rPr>
            </w:pPr>
          </w:p>
        </w:tc>
      </w:tr>
      <w:tr w:rsidR="00597F71" w:rsidRPr="00A9544D" w14:paraId="2FDC385D" w14:textId="77777777" w:rsidTr="00597F71">
        <w:trPr>
          <w:cantSplit/>
        </w:trPr>
        <w:tc>
          <w:tcPr>
            <w:tcW w:w="708" w:type="dxa"/>
            <w:tcBorders>
              <w:top w:val="single" w:sz="4" w:space="0" w:color="auto"/>
              <w:left w:val="single" w:sz="4" w:space="0" w:color="auto"/>
              <w:bottom w:val="single" w:sz="4" w:space="0" w:color="auto"/>
              <w:right w:val="single" w:sz="4" w:space="0" w:color="auto"/>
            </w:tcBorders>
          </w:tcPr>
          <w:p w14:paraId="1BDFA6FC" w14:textId="77777777" w:rsidR="00597F71" w:rsidRPr="00A9544D" w:rsidRDefault="00597F71" w:rsidP="00597F71">
            <w:pPr>
              <w:jc w:val="center"/>
              <w:rPr>
                <w:rFonts w:ascii="Tahoma" w:hAnsi="Tahoma" w:cs="Tahoma"/>
                <w:sz w:val="18"/>
                <w:szCs w:val="16"/>
              </w:rPr>
            </w:pPr>
            <w:r w:rsidRPr="00A9544D">
              <w:rPr>
                <w:rFonts w:ascii="Tahoma" w:hAnsi="Tahoma" w:cs="Tahoma"/>
                <w:sz w:val="18"/>
                <w:szCs w:val="16"/>
              </w:rPr>
              <w:t>31</w:t>
            </w:r>
          </w:p>
        </w:tc>
        <w:tc>
          <w:tcPr>
            <w:tcW w:w="6949" w:type="dxa"/>
            <w:tcBorders>
              <w:top w:val="single" w:sz="4" w:space="0" w:color="auto"/>
              <w:left w:val="single" w:sz="4" w:space="0" w:color="auto"/>
              <w:bottom w:val="single" w:sz="4" w:space="0" w:color="auto"/>
              <w:right w:val="single" w:sz="4" w:space="0" w:color="auto"/>
            </w:tcBorders>
          </w:tcPr>
          <w:p w14:paraId="6E15C804"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6"/>
              </w:rPr>
              <w:t>System szybkiego mocowania pomp do stacji dokującej bez przerywania przepływu</w:t>
            </w:r>
          </w:p>
        </w:tc>
        <w:tc>
          <w:tcPr>
            <w:tcW w:w="2268" w:type="dxa"/>
            <w:tcBorders>
              <w:top w:val="single" w:sz="4" w:space="0" w:color="auto"/>
              <w:left w:val="single" w:sz="4" w:space="0" w:color="auto"/>
              <w:bottom w:val="single" w:sz="4" w:space="0" w:color="auto"/>
              <w:right w:val="single" w:sz="4" w:space="0" w:color="auto"/>
            </w:tcBorders>
          </w:tcPr>
          <w:p w14:paraId="54A743AD" w14:textId="77777777" w:rsidR="00597F71" w:rsidRPr="00A9544D" w:rsidRDefault="00597F71" w:rsidP="00597F71">
            <w:pPr>
              <w:rPr>
                <w:rFonts w:ascii="Tahoma" w:hAnsi="Tahoma" w:cs="Tahoma"/>
                <w:sz w:val="18"/>
                <w:szCs w:val="16"/>
              </w:rPr>
            </w:pPr>
          </w:p>
        </w:tc>
      </w:tr>
      <w:tr w:rsidR="00597F71" w:rsidRPr="00A9544D" w14:paraId="08A5DAC0" w14:textId="77777777" w:rsidTr="00597F71">
        <w:trPr>
          <w:cantSplit/>
        </w:trPr>
        <w:tc>
          <w:tcPr>
            <w:tcW w:w="708" w:type="dxa"/>
            <w:tcBorders>
              <w:top w:val="single" w:sz="4" w:space="0" w:color="auto"/>
              <w:left w:val="single" w:sz="4" w:space="0" w:color="auto"/>
              <w:bottom w:val="single" w:sz="4" w:space="0" w:color="auto"/>
              <w:right w:val="single" w:sz="4" w:space="0" w:color="auto"/>
            </w:tcBorders>
          </w:tcPr>
          <w:p w14:paraId="2E6B0C92" w14:textId="77777777" w:rsidR="00597F71" w:rsidRPr="00A9544D" w:rsidRDefault="00597F71" w:rsidP="00597F71">
            <w:pPr>
              <w:jc w:val="center"/>
              <w:rPr>
                <w:rFonts w:ascii="Tahoma" w:hAnsi="Tahoma" w:cs="Tahoma"/>
                <w:sz w:val="18"/>
                <w:szCs w:val="16"/>
              </w:rPr>
            </w:pPr>
            <w:r w:rsidRPr="00A9544D">
              <w:rPr>
                <w:rFonts w:ascii="Tahoma" w:hAnsi="Tahoma" w:cs="Tahoma"/>
                <w:sz w:val="18"/>
                <w:szCs w:val="16"/>
              </w:rPr>
              <w:t>32</w:t>
            </w:r>
          </w:p>
        </w:tc>
        <w:tc>
          <w:tcPr>
            <w:tcW w:w="6949" w:type="dxa"/>
            <w:tcBorders>
              <w:top w:val="single" w:sz="4" w:space="0" w:color="auto"/>
              <w:left w:val="single" w:sz="4" w:space="0" w:color="auto"/>
              <w:bottom w:val="single" w:sz="4" w:space="0" w:color="auto"/>
              <w:right w:val="single" w:sz="4" w:space="0" w:color="auto"/>
            </w:tcBorders>
          </w:tcPr>
          <w:p w14:paraId="5BCE0D23"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6"/>
              </w:rPr>
              <w:t xml:space="preserve">Stacja dokująca przy każdym stanowisku pacjenta wyposażona w dodatkowy system alarmów wizualnych i akustycznych pozwalających łatwo zidentyfikować stanowisko gdzie jest konieczna interwencja  </w:t>
            </w:r>
          </w:p>
        </w:tc>
        <w:tc>
          <w:tcPr>
            <w:tcW w:w="2268" w:type="dxa"/>
            <w:tcBorders>
              <w:top w:val="single" w:sz="4" w:space="0" w:color="auto"/>
              <w:left w:val="single" w:sz="4" w:space="0" w:color="auto"/>
              <w:bottom w:val="single" w:sz="4" w:space="0" w:color="auto"/>
              <w:right w:val="single" w:sz="4" w:space="0" w:color="auto"/>
            </w:tcBorders>
          </w:tcPr>
          <w:p w14:paraId="0ADAD83A" w14:textId="77777777" w:rsidR="00597F71" w:rsidRPr="00A9544D" w:rsidRDefault="00597F71" w:rsidP="00597F71">
            <w:pPr>
              <w:rPr>
                <w:rFonts w:ascii="Tahoma" w:hAnsi="Tahoma" w:cs="Tahoma"/>
                <w:sz w:val="18"/>
                <w:szCs w:val="16"/>
              </w:rPr>
            </w:pPr>
          </w:p>
        </w:tc>
      </w:tr>
      <w:tr w:rsidR="00597F71" w:rsidRPr="00A9544D" w14:paraId="43E58024" w14:textId="77777777" w:rsidTr="00597F71">
        <w:trPr>
          <w:cantSplit/>
        </w:trPr>
        <w:tc>
          <w:tcPr>
            <w:tcW w:w="708" w:type="dxa"/>
            <w:tcBorders>
              <w:top w:val="single" w:sz="4" w:space="0" w:color="auto"/>
              <w:left w:val="single" w:sz="4" w:space="0" w:color="auto"/>
              <w:bottom w:val="single" w:sz="4" w:space="0" w:color="auto"/>
              <w:right w:val="single" w:sz="4" w:space="0" w:color="auto"/>
            </w:tcBorders>
          </w:tcPr>
          <w:p w14:paraId="5DC5BBA2" w14:textId="77777777" w:rsidR="00597F71" w:rsidRPr="00A9544D" w:rsidRDefault="00597F71" w:rsidP="00597F71">
            <w:pPr>
              <w:jc w:val="center"/>
              <w:rPr>
                <w:rFonts w:ascii="Tahoma" w:hAnsi="Tahoma" w:cs="Tahoma"/>
                <w:sz w:val="18"/>
                <w:szCs w:val="16"/>
              </w:rPr>
            </w:pPr>
            <w:r w:rsidRPr="00A9544D">
              <w:rPr>
                <w:rFonts w:ascii="Tahoma" w:hAnsi="Tahoma" w:cs="Tahoma"/>
                <w:sz w:val="18"/>
                <w:szCs w:val="16"/>
              </w:rPr>
              <w:t>33</w:t>
            </w:r>
          </w:p>
        </w:tc>
        <w:tc>
          <w:tcPr>
            <w:tcW w:w="6949" w:type="dxa"/>
            <w:tcBorders>
              <w:top w:val="single" w:sz="4" w:space="0" w:color="auto"/>
              <w:left w:val="single" w:sz="4" w:space="0" w:color="auto"/>
              <w:bottom w:val="single" w:sz="4" w:space="0" w:color="auto"/>
              <w:right w:val="single" w:sz="4" w:space="0" w:color="auto"/>
            </w:tcBorders>
          </w:tcPr>
          <w:p w14:paraId="05BC256C"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6"/>
              </w:rPr>
              <w:t>Stacja wyposażona w panel kontrolny, umożliwiający odczytanie statusu akumulatorów oraz sterowanie natężeniem dźwięku.</w:t>
            </w:r>
          </w:p>
        </w:tc>
        <w:tc>
          <w:tcPr>
            <w:tcW w:w="2268" w:type="dxa"/>
            <w:tcBorders>
              <w:top w:val="single" w:sz="4" w:space="0" w:color="auto"/>
              <w:left w:val="single" w:sz="4" w:space="0" w:color="auto"/>
              <w:bottom w:val="single" w:sz="4" w:space="0" w:color="auto"/>
              <w:right w:val="single" w:sz="4" w:space="0" w:color="auto"/>
            </w:tcBorders>
          </w:tcPr>
          <w:p w14:paraId="1DF46578" w14:textId="77777777" w:rsidR="00597F71" w:rsidRPr="00A9544D" w:rsidRDefault="00597F71" w:rsidP="00597F71">
            <w:pPr>
              <w:rPr>
                <w:rFonts w:ascii="Tahoma" w:hAnsi="Tahoma" w:cs="Tahoma"/>
                <w:sz w:val="18"/>
                <w:szCs w:val="16"/>
              </w:rPr>
            </w:pPr>
          </w:p>
        </w:tc>
      </w:tr>
      <w:tr w:rsidR="00597F71" w:rsidRPr="00A9544D" w14:paraId="28670D53" w14:textId="77777777" w:rsidTr="00597F71">
        <w:trPr>
          <w:cantSplit/>
        </w:trPr>
        <w:tc>
          <w:tcPr>
            <w:tcW w:w="708" w:type="dxa"/>
            <w:tcBorders>
              <w:top w:val="single" w:sz="4" w:space="0" w:color="auto"/>
              <w:left w:val="single" w:sz="4" w:space="0" w:color="auto"/>
              <w:bottom w:val="single" w:sz="4" w:space="0" w:color="auto"/>
              <w:right w:val="single" w:sz="4" w:space="0" w:color="auto"/>
            </w:tcBorders>
          </w:tcPr>
          <w:p w14:paraId="5671ACDC" w14:textId="77777777" w:rsidR="00597F71" w:rsidRPr="00A9544D" w:rsidRDefault="00597F71" w:rsidP="00597F71">
            <w:pPr>
              <w:jc w:val="center"/>
              <w:rPr>
                <w:rFonts w:ascii="Tahoma" w:hAnsi="Tahoma" w:cs="Tahoma"/>
                <w:sz w:val="18"/>
                <w:szCs w:val="16"/>
              </w:rPr>
            </w:pPr>
            <w:r w:rsidRPr="00A9544D">
              <w:rPr>
                <w:rFonts w:ascii="Tahoma" w:hAnsi="Tahoma" w:cs="Tahoma"/>
                <w:sz w:val="18"/>
                <w:szCs w:val="16"/>
              </w:rPr>
              <w:t>34</w:t>
            </w:r>
          </w:p>
        </w:tc>
        <w:tc>
          <w:tcPr>
            <w:tcW w:w="6949" w:type="dxa"/>
            <w:tcBorders>
              <w:top w:val="single" w:sz="4" w:space="0" w:color="auto"/>
              <w:left w:val="single" w:sz="4" w:space="0" w:color="auto"/>
              <w:bottom w:val="single" w:sz="4" w:space="0" w:color="auto"/>
              <w:right w:val="single" w:sz="4" w:space="0" w:color="auto"/>
            </w:tcBorders>
          </w:tcPr>
          <w:p w14:paraId="62014E35"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6"/>
              </w:rPr>
              <w:t>Mocowanie stacji dokującej do rury pionowej lub poziomej bez dodatkowego oprzyrządowania</w:t>
            </w:r>
          </w:p>
        </w:tc>
        <w:tc>
          <w:tcPr>
            <w:tcW w:w="2268" w:type="dxa"/>
            <w:tcBorders>
              <w:top w:val="single" w:sz="4" w:space="0" w:color="auto"/>
              <w:left w:val="single" w:sz="4" w:space="0" w:color="auto"/>
              <w:bottom w:val="single" w:sz="4" w:space="0" w:color="auto"/>
              <w:right w:val="single" w:sz="4" w:space="0" w:color="auto"/>
            </w:tcBorders>
          </w:tcPr>
          <w:p w14:paraId="672242BC" w14:textId="77777777" w:rsidR="00597F71" w:rsidRPr="00A9544D" w:rsidRDefault="00597F71" w:rsidP="00597F71">
            <w:pPr>
              <w:rPr>
                <w:rFonts w:ascii="Tahoma" w:hAnsi="Tahoma" w:cs="Tahoma"/>
                <w:sz w:val="18"/>
                <w:szCs w:val="16"/>
              </w:rPr>
            </w:pPr>
          </w:p>
        </w:tc>
      </w:tr>
      <w:tr w:rsidR="00597F71" w:rsidRPr="00A9544D" w14:paraId="79ED9136" w14:textId="77777777" w:rsidTr="00597F71">
        <w:trPr>
          <w:cantSplit/>
        </w:trPr>
        <w:tc>
          <w:tcPr>
            <w:tcW w:w="708" w:type="dxa"/>
            <w:tcBorders>
              <w:top w:val="single" w:sz="4" w:space="0" w:color="auto"/>
              <w:left w:val="single" w:sz="4" w:space="0" w:color="auto"/>
              <w:bottom w:val="single" w:sz="4" w:space="0" w:color="auto"/>
              <w:right w:val="single" w:sz="4" w:space="0" w:color="auto"/>
            </w:tcBorders>
          </w:tcPr>
          <w:p w14:paraId="1476F9A1" w14:textId="77777777" w:rsidR="00597F71" w:rsidRPr="00A9544D" w:rsidRDefault="00597F71" w:rsidP="00597F71">
            <w:pPr>
              <w:jc w:val="center"/>
              <w:rPr>
                <w:rFonts w:ascii="Tahoma" w:hAnsi="Tahoma" w:cs="Tahoma"/>
                <w:sz w:val="18"/>
                <w:szCs w:val="16"/>
              </w:rPr>
            </w:pPr>
            <w:r w:rsidRPr="00A9544D">
              <w:rPr>
                <w:rFonts w:ascii="Tahoma" w:hAnsi="Tahoma" w:cs="Tahoma"/>
                <w:sz w:val="18"/>
                <w:szCs w:val="16"/>
              </w:rPr>
              <w:t>35</w:t>
            </w:r>
          </w:p>
        </w:tc>
        <w:tc>
          <w:tcPr>
            <w:tcW w:w="6949" w:type="dxa"/>
            <w:tcBorders>
              <w:top w:val="single" w:sz="4" w:space="0" w:color="auto"/>
              <w:left w:val="single" w:sz="4" w:space="0" w:color="auto"/>
              <w:bottom w:val="single" w:sz="4" w:space="0" w:color="auto"/>
              <w:right w:val="single" w:sz="4" w:space="0" w:color="auto"/>
            </w:tcBorders>
          </w:tcPr>
          <w:p w14:paraId="33534C1D"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6"/>
              </w:rPr>
              <w:t xml:space="preserve">Oprócz mocowania uchwyt do przenoszenia modułu  </w:t>
            </w:r>
          </w:p>
        </w:tc>
        <w:tc>
          <w:tcPr>
            <w:tcW w:w="2268" w:type="dxa"/>
            <w:tcBorders>
              <w:top w:val="single" w:sz="4" w:space="0" w:color="auto"/>
              <w:left w:val="single" w:sz="4" w:space="0" w:color="auto"/>
              <w:bottom w:val="single" w:sz="4" w:space="0" w:color="auto"/>
              <w:right w:val="single" w:sz="4" w:space="0" w:color="auto"/>
            </w:tcBorders>
          </w:tcPr>
          <w:p w14:paraId="1D9BB7F9" w14:textId="77777777" w:rsidR="00597F71" w:rsidRPr="00A9544D" w:rsidRDefault="00597F71" w:rsidP="00597F71">
            <w:pPr>
              <w:rPr>
                <w:rFonts w:ascii="Tahoma" w:hAnsi="Tahoma" w:cs="Tahoma"/>
                <w:sz w:val="18"/>
                <w:szCs w:val="16"/>
              </w:rPr>
            </w:pPr>
          </w:p>
        </w:tc>
      </w:tr>
      <w:tr w:rsidR="00597F71" w:rsidRPr="00A9544D" w14:paraId="248532A3" w14:textId="77777777" w:rsidTr="00597F71">
        <w:trPr>
          <w:cantSplit/>
        </w:trPr>
        <w:tc>
          <w:tcPr>
            <w:tcW w:w="708" w:type="dxa"/>
            <w:tcBorders>
              <w:top w:val="single" w:sz="4" w:space="0" w:color="auto"/>
              <w:left w:val="single" w:sz="4" w:space="0" w:color="auto"/>
              <w:bottom w:val="single" w:sz="4" w:space="0" w:color="auto"/>
              <w:right w:val="single" w:sz="4" w:space="0" w:color="auto"/>
            </w:tcBorders>
          </w:tcPr>
          <w:p w14:paraId="29E8C8F1" w14:textId="77777777" w:rsidR="00597F71" w:rsidRPr="00A9544D" w:rsidRDefault="00597F71" w:rsidP="00597F71">
            <w:pPr>
              <w:jc w:val="center"/>
              <w:rPr>
                <w:rFonts w:ascii="Tahoma" w:hAnsi="Tahoma" w:cs="Tahoma"/>
                <w:sz w:val="18"/>
                <w:szCs w:val="16"/>
              </w:rPr>
            </w:pPr>
            <w:r w:rsidRPr="00A9544D">
              <w:rPr>
                <w:rFonts w:ascii="Tahoma" w:hAnsi="Tahoma" w:cs="Tahoma"/>
                <w:sz w:val="18"/>
                <w:szCs w:val="16"/>
              </w:rPr>
              <w:t>36</w:t>
            </w:r>
          </w:p>
        </w:tc>
        <w:tc>
          <w:tcPr>
            <w:tcW w:w="6949" w:type="dxa"/>
            <w:tcBorders>
              <w:top w:val="single" w:sz="4" w:space="0" w:color="auto"/>
              <w:left w:val="single" w:sz="4" w:space="0" w:color="auto"/>
              <w:bottom w:val="single" w:sz="4" w:space="0" w:color="auto"/>
              <w:right w:val="single" w:sz="4" w:space="0" w:color="auto"/>
            </w:tcBorders>
          </w:tcPr>
          <w:p w14:paraId="627196FF"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6"/>
              </w:rPr>
              <w:t xml:space="preserve">Możliwość połączenia stacji dokujących i przystosowanie do maximum 24 pomp na stanowisko.  </w:t>
            </w:r>
          </w:p>
        </w:tc>
        <w:tc>
          <w:tcPr>
            <w:tcW w:w="2268" w:type="dxa"/>
            <w:tcBorders>
              <w:top w:val="single" w:sz="4" w:space="0" w:color="auto"/>
              <w:left w:val="single" w:sz="4" w:space="0" w:color="auto"/>
              <w:bottom w:val="single" w:sz="4" w:space="0" w:color="auto"/>
              <w:right w:val="single" w:sz="4" w:space="0" w:color="auto"/>
            </w:tcBorders>
          </w:tcPr>
          <w:p w14:paraId="3ABA9F7C" w14:textId="77777777" w:rsidR="00597F71" w:rsidRPr="00A9544D" w:rsidRDefault="00597F71" w:rsidP="00597F71">
            <w:pPr>
              <w:rPr>
                <w:rFonts w:ascii="Tahoma" w:hAnsi="Tahoma" w:cs="Tahoma"/>
                <w:sz w:val="18"/>
                <w:szCs w:val="16"/>
              </w:rPr>
            </w:pPr>
          </w:p>
        </w:tc>
      </w:tr>
    </w:tbl>
    <w:p w14:paraId="24F461D8" w14:textId="77777777" w:rsidR="00597F71" w:rsidRPr="00A9544D" w:rsidRDefault="00597F71" w:rsidP="00597F71">
      <w:pPr>
        <w:widowControl w:val="0"/>
        <w:autoSpaceDE w:val="0"/>
        <w:autoSpaceDN w:val="0"/>
        <w:adjustRightInd w:val="0"/>
        <w:rPr>
          <w:rFonts w:ascii="Tahoma" w:hAnsi="Tahoma" w:cs="Tahoma"/>
          <w:sz w:val="18"/>
          <w:szCs w:val="18"/>
        </w:rPr>
      </w:pPr>
    </w:p>
    <w:p w14:paraId="4E5A7203"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7ED4AF0F"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p>
    <w:p w14:paraId="404CC7B6"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5C96754B"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p>
    <w:p w14:paraId="131EB8D5"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1CA57D27"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13BEF65F"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1FFE4CA4"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t>Oświadczam, że oferowany przez nas Towar spełnia powyższe parametry wymagane przez Zamawiającego.</w:t>
      </w:r>
    </w:p>
    <w:p w14:paraId="79CEF6E8"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b/>
          <w:sz w:val="18"/>
          <w:szCs w:val="18"/>
        </w:rPr>
      </w:pPr>
      <w:r w:rsidRPr="00A9544D">
        <w:rPr>
          <w:rFonts w:ascii="Tahoma" w:hAnsi="Tahoma" w:cs="Tahoma"/>
          <w:b/>
          <w:bCs/>
          <w:sz w:val="18"/>
          <w:szCs w:val="18"/>
        </w:rPr>
        <w:t xml:space="preserve">Szczegółowe informacje na temat oferowanego Towaru </w:t>
      </w:r>
      <w:r w:rsidRPr="00A9544D">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13E31F7D"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0B3BC5F8"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0F26807B" w14:textId="77777777" w:rsidR="00597F71" w:rsidRPr="00A9544D" w:rsidRDefault="00597F71" w:rsidP="00597F71">
      <w:pPr>
        <w:jc w:val="right"/>
        <w:rPr>
          <w:rFonts w:ascii="Tahoma" w:hAnsi="Tahoma" w:cs="Tahoma"/>
          <w:color w:val="FF0000"/>
          <w:sz w:val="18"/>
          <w:szCs w:val="18"/>
        </w:rPr>
      </w:pPr>
      <w:r w:rsidRPr="00A9544D">
        <w:rPr>
          <w:rFonts w:ascii="Tahoma" w:hAnsi="Tahoma" w:cs="Tahoma"/>
          <w:sz w:val="18"/>
          <w:szCs w:val="18"/>
        </w:rPr>
        <w:br w:type="page"/>
      </w:r>
      <w:r w:rsidRPr="00A9544D">
        <w:rPr>
          <w:rFonts w:ascii="Tahoma" w:hAnsi="Tahoma" w:cs="Tahoma"/>
          <w:b/>
          <w:sz w:val="18"/>
          <w:szCs w:val="18"/>
        </w:rPr>
        <w:lastRenderedPageBreak/>
        <w:t>Załącznik nr 1a) do Formularza Oferty</w:t>
      </w:r>
    </w:p>
    <w:p w14:paraId="531BA9CD" w14:textId="77777777" w:rsidR="00597F71" w:rsidRPr="00A9544D" w:rsidRDefault="00597F71" w:rsidP="00597F71">
      <w:pPr>
        <w:rPr>
          <w:rFonts w:ascii="Tahoma" w:hAnsi="Tahoma" w:cs="Tahoma"/>
          <w:sz w:val="18"/>
          <w:szCs w:val="18"/>
        </w:rPr>
      </w:pPr>
    </w:p>
    <w:p w14:paraId="674E0360" w14:textId="77777777" w:rsidR="00597F71" w:rsidRPr="00A9544D" w:rsidRDefault="00597F71" w:rsidP="00597F71">
      <w:pPr>
        <w:rPr>
          <w:rFonts w:ascii="Tahoma" w:hAnsi="Tahoma" w:cs="Tahoma"/>
          <w:sz w:val="18"/>
          <w:szCs w:val="18"/>
        </w:rPr>
      </w:pPr>
    </w:p>
    <w:p w14:paraId="36E454EA" w14:textId="77777777" w:rsidR="00597F71" w:rsidRPr="00A9544D" w:rsidRDefault="00597F71" w:rsidP="00597F71">
      <w:pPr>
        <w:rPr>
          <w:rFonts w:ascii="Tahoma" w:eastAsia="Tahoma" w:hAnsi="Tahoma" w:cs="Tahoma"/>
          <w:i/>
          <w:sz w:val="18"/>
          <w:szCs w:val="18"/>
        </w:rPr>
      </w:pPr>
      <w:r w:rsidRPr="00A9544D">
        <w:rPr>
          <w:rFonts w:ascii="Tahoma" w:hAnsi="Tahoma" w:cs="Tahoma"/>
          <w:sz w:val="18"/>
          <w:szCs w:val="18"/>
        </w:rPr>
        <w:t>Nazwa, adres Wykonawcy ...............................................................</w:t>
      </w:r>
    </w:p>
    <w:p w14:paraId="709A6315" w14:textId="77777777" w:rsidR="00597F71" w:rsidRPr="00A9544D" w:rsidRDefault="00597F71" w:rsidP="00597F71">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6DD800CE" w14:textId="77777777" w:rsidR="00597F71" w:rsidRPr="00A9544D" w:rsidRDefault="00597F71" w:rsidP="00597F71">
      <w:pPr>
        <w:rPr>
          <w:rFonts w:ascii="Tahoma" w:hAnsi="Tahoma" w:cs="Tahoma"/>
          <w:sz w:val="18"/>
          <w:szCs w:val="18"/>
        </w:rPr>
      </w:pPr>
    </w:p>
    <w:p w14:paraId="12A3D97F"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PARAMETRY TECHNICZNE</w:t>
      </w:r>
    </w:p>
    <w:p w14:paraId="32DB9DF3" w14:textId="77777777" w:rsidR="00597F71" w:rsidRPr="00A9544D" w:rsidRDefault="00597F71" w:rsidP="00597F71">
      <w:pPr>
        <w:jc w:val="center"/>
        <w:rPr>
          <w:rFonts w:ascii="Tahoma" w:hAnsi="Tahoma" w:cs="Tahoma"/>
          <w:b/>
          <w:sz w:val="18"/>
          <w:szCs w:val="18"/>
        </w:rPr>
      </w:pPr>
    </w:p>
    <w:p w14:paraId="2E4751B0"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Pakiet nr 11</w:t>
      </w:r>
    </w:p>
    <w:p w14:paraId="0115A1B0"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Zestaw szybkiego przetaczania płynów ( mankiet 10 sztuk)</w:t>
      </w:r>
    </w:p>
    <w:p w14:paraId="35E87AC3" w14:textId="77777777" w:rsidR="00597F71" w:rsidRPr="00A9544D" w:rsidRDefault="00597F71" w:rsidP="00597F71">
      <w:pPr>
        <w:jc w:val="center"/>
        <w:rPr>
          <w:rFonts w:ascii="Tahoma" w:hAnsi="Tahoma" w:cs="Tahoma"/>
          <w:b/>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597F71" w:rsidRPr="00A9544D" w14:paraId="5EEDE633"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2BA498F" w14:textId="77777777" w:rsidR="00597F71" w:rsidRPr="00A9544D" w:rsidRDefault="00597F71" w:rsidP="00597F71">
            <w:pPr>
              <w:widowControl w:val="0"/>
              <w:jc w:val="center"/>
              <w:rPr>
                <w:rFonts w:ascii="Tahoma" w:hAnsi="Tahoma" w:cs="Tahoma"/>
                <w:b/>
                <w:sz w:val="18"/>
                <w:szCs w:val="18"/>
              </w:rPr>
            </w:pPr>
            <w:r w:rsidRPr="00A9544D">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FA4B32A" w14:textId="77777777" w:rsidR="00597F71" w:rsidRPr="00A9544D" w:rsidRDefault="00597F71" w:rsidP="00597F71">
            <w:pPr>
              <w:jc w:val="center"/>
              <w:rPr>
                <w:rFonts w:ascii="Tahoma" w:hAnsi="Tahoma" w:cs="Tahoma"/>
                <w:sz w:val="18"/>
                <w:szCs w:val="18"/>
              </w:rPr>
            </w:pPr>
            <w:r w:rsidRPr="00A9544D">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5C7A1F48"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 xml:space="preserve">Oferowana wartość </w:t>
            </w:r>
          </w:p>
          <w:p w14:paraId="540F02DE" w14:textId="77777777" w:rsidR="00597F71" w:rsidRPr="00A9544D" w:rsidRDefault="00597F71" w:rsidP="00597F71">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597F71" w:rsidRPr="00A9544D" w14:paraId="15B64C47"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7A50D6A"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2008203"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28887326" w14:textId="77777777" w:rsidR="00597F71" w:rsidRPr="00A9544D" w:rsidRDefault="00597F71" w:rsidP="00597F71">
            <w:pPr>
              <w:jc w:val="center"/>
              <w:rPr>
                <w:rFonts w:ascii="Tahoma" w:hAnsi="Tahoma" w:cs="Tahoma"/>
                <w:b/>
                <w:sz w:val="18"/>
                <w:szCs w:val="18"/>
              </w:rPr>
            </w:pPr>
          </w:p>
        </w:tc>
      </w:tr>
      <w:tr w:rsidR="00597F71" w:rsidRPr="00A9544D" w14:paraId="2126A80B"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D99009C"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1B918B8"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74F61F96" w14:textId="77777777" w:rsidR="00597F71" w:rsidRPr="00A9544D" w:rsidRDefault="00597F71" w:rsidP="00597F71">
            <w:pPr>
              <w:jc w:val="center"/>
              <w:rPr>
                <w:rFonts w:ascii="Tahoma" w:hAnsi="Tahoma" w:cs="Tahoma"/>
                <w:b/>
                <w:sz w:val="18"/>
                <w:szCs w:val="18"/>
              </w:rPr>
            </w:pPr>
          </w:p>
        </w:tc>
      </w:tr>
      <w:tr w:rsidR="00597F71" w:rsidRPr="00A9544D" w14:paraId="118D49DD"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3096CDC"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BA21CF8"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153E4943" w14:textId="77777777" w:rsidR="00597F71" w:rsidRPr="00A9544D" w:rsidRDefault="00597F71" w:rsidP="00597F71">
            <w:pPr>
              <w:jc w:val="center"/>
              <w:rPr>
                <w:rFonts w:ascii="Tahoma" w:hAnsi="Tahoma" w:cs="Tahoma"/>
                <w:b/>
                <w:sz w:val="18"/>
                <w:szCs w:val="18"/>
              </w:rPr>
            </w:pPr>
          </w:p>
        </w:tc>
      </w:tr>
      <w:tr w:rsidR="00597F71" w:rsidRPr="00A9544D" w14:paraId="143BE6E3" w14:textId="77777777" w:rsidTr="00597F71">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74575170"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54DC31B1"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1E6B44D2" w14:textId="77777777" w:rsidR="00597F71" w:rsidRPr="00A9544D" w:rsidRDefault="00597F71" w:rsidP="00597F71">
            <w:pPr>
              <w:jc w:val="center"/>
              <w:rPr>
                <w:rFonts w:ascii="Tahoma" w:hAnsi="Tahoma" w:cs="Tahoma"/>
                <w:b/>
                <w:sz w:val="18"/>
                <w:szCs w:val="18"/>
              </w:rPr>
            </w:pPr>
          </w:p>
        </w:tc>
      </w:tr>
      <w:tr w:rsidR="00597F71" w:rsidRPr="00A9544D" w14:paraId="6C6DC5C4" w14:textId="77777777" w:rsidTr="00597F71">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9154796"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0683D61" w14:textId="77777777" w:rsidR="00597F71" w:rsidRPr="00A9544D" w:rsidRDefault="00597F71" w:rsidP="00597F71">
            <w:pPr>
              <w:ind w:hanging="72"/>
              <w:rPr>
                <w:rFonts w:ascii="Tahoma" w:hAnsi="Tahoma" w:cs="Tahoma"/>
                <w:sz w:val="18"/>
                <w:szCs w:val="18"/>
              </w:rPr>
            </w:pPr>
            <w:r w:rsidRPr="00A9544D">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5A077DB1" w14:textId="77777777" w:rsidR="00597F71" w:rsidRPr="00A9544D" w:rsidRDefault="00597F71" w:rsidP="00597F71">
            <w:pPr>
              <w:jc w:val="center"/>
              <w:rPr>
                <w:rFonts w:ascii="Tahoma" w:hAnsi="Tahoma" w:cs="Tahoma"/>
                <w:b/>
                <w:sz w:val="18"/>
                <w:szCs w:val="18"/>
              </w:rPr>
            </w:pPr>
          </w:p>
        </w:tc>
      </w:tr>
    </w:tbl>
    <w:p w14:paraId="4A48E192" w14:textId="77777777" w:rsidR="00597F71" w:rsidRPr="00A9544D" w:rsidRDefault="00597F71" w:rsidP="00597F71">
      <w:pPr>
        <w:ind w:left="3540" w:firstLine="708"/>
        <w:jc w:val="center"/>
        <w:rPr>
          <w:rFonts w:ascii="Tahoma" w:hAnsi="Tahoma" w:cs="Tahoma"/>
          <w:sz w:val="18"/>
          <w:szCs w:val="18"/>
        </w:rPr>
      </w:pPr>
    </w:p>
    <w:p w14:paraId="69027122" w14:textId="77777777" w:rsidR="00597F71" w:rsidRPr="00A9544D" w:rsidRDefault="00597F71" w:rsidP="00597F71">
      <w:pPr>
        <w:ind w:left="3540" w:firstLine="708"/>
        <w:jc w:val="center"/>
        <w:rPr>
          <w:rFonts w:ascii="Tahoma" w:hAnsi="Tahoma" w:cs="Tahoma"/>
          <w:sz w:val="18"/>
          <w:szCs w:val="18"/>
        </w:rPr>
      </w:pP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6662"/>
        <w:gridCol w:w="2694"/>
      </w:tblGrid>
      <w:tr w:rsidR="00597F71" w:rsidRPr="00A9544D" w14:paraId="0CA8A6BB" w14:textId="77777777" w:rsidTr="00597F71">
        <w:trPr>
          <w:trHeight w:val="73"/>
        </w:trPr>
        <w:tc>
          <w:tcPr>
            <w:tcW w:w="851" w:type="dxa"/>
            <w:tcBorders>
              <w:top w:val="single" w:sz="4" w:space="0" w:color="auto"/>
              <w:left w:val="single" w:sz="4" w:space="0" w:color="auto"/>
              <w:bottom w:val="single" w:sz="4" w:space="0" w:color="auto"/>
              <w:right w:val="single" w:sz="4" w:space="0" w:color="auto"/>
            </w:tcBorders>
            <w:vAlign w:val="center"/>
            <w:hideMark/>
          </w:tcPr>
          <w:p w14:paraId="1DBB100D" w14:textId="77777777" w:rsidR="00597F71" w:rsidRPr="00A9544D" w:rsidRDefault="00597F71" w:rsidP="00597F71">
            <w:pPr>
              <w:jc w:val="center"/>
              <w:rPr>
                <w:rFonts w:ascii="Tahoma" w:hAnsi="Tahoma" w:cs="Tahoma"/>
                <w:sz w:val="18"/>
                <w:szCs w:val="18"/>
              </w:rPr>
            </w:pPr>
            <w:r w:rsidRPr="00A9544D">
              <w:rPr>
                <w:rFonts w:ascii="Tahoma" w:hAnsi="Tahoma" w:cs="Tahoma"/>
                <w:sz w:val="18"/>
                <w:szCs w:val="18"/>
              </w:rPr>
              <w:t>L.p.</w:t>
            </w:r>
          </w:p>
        </w:tc>
        <w:tc>
          <w:tcPr>
            <w:tcW w:w="6662" w:type="dxa"/>
            <w:tcBorders>
              <w:top w:val="single" w:sz="4" w:space="0" w:color="auto"/>
              <w:left w:val="single" w:sz="4" w:space="0" w:color="auto"/>
              <w:bottom w:val="single" w:sz="4" w:space="0" w:color="auto"/>
              <w:right w:val="single" w:sz="4" w:space="0" w:color="auto"/>
            </w:tcBorders>
            <w:vAlign w:val="center"/>
            <w:hideMark/>
          </w:tcPr>
          <w:p w14:paraId="2C638F60" w14:textId="77777777" w:rsidR="00597F71" w:rsidRPr="00A9544D" w:rsidRDefault="00597F71" w:rsidP="00597F71">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Wymagane parametry techniczne</w:t>
            </w:r>
          </w:p>
        </w:tc>
        <w:tc>
          <w:tcPr>
            <w:tcW w:w="2694" w:type="dxa"/>
            <w:tcBorders>
              <w:top w:val="single" w:sz="4" w:space="0" w:color="auto"/>
              <w:left w:val="single" w:sz="4" w:space="0" w:color="auto"/>
              <w:bottom w:val="single" w:sz="4" w:space="0" w:color="auto"/>
              <w:right w:val="single" w:sz="4" w:space="0" w:color="auto"/>
            </w:tcBorders>
          </w:tcPr>
          <w:p w14:paraId="028028C0" w14:textId="77777777" w:rsidR="00597F71" w:rsidRPr="00A9544D" w:rsidRDefault="00597F71" w:rsidP="00597F71">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Oferowana wartość</w:t>
            </w:r>
          </w:p>
          <w:p w14:paraId="09A7FD2F" w14:textId="77777777" w:rsidR="00597F71" w:rsidRPr="00A9544D" w:rsidRDefault="00597F71" w:rsidP="00597F71">
            <w:pPr>
              <w:rPr>
                <w:rFonts w:ascii="Tahoma" w:hAnsi="Tahoma" w:cs="Tahoma"/>
                <w:sz w:val="18"/>
                <w:szCs w:val="18"/>
              </w:rPr>
            </w:pPr>
            <w:r w:rsidRPr="00A9544D">
              <w:rPr>
                <w:rFonts w:ascii="Tahoma" w:hAnsi="Tahoma" w:cs="Tahoma"/>
                <w:b/>
                <w:sz w:val="18"/>
                <w:szCs w:val="18"/>
              </w:rPr>
              <w:t>(Podać zakresy lub opisać)</w:t>
            </w:r>
          </w:p>
        </w:tc>
      </w:tr>
      <w:tr w:rsidR="00597F71" w:rsidRPr="00A9544D" w14:paraId="1CC092F6" w14:textId="77777777" w:rsidTr="00597F71">
        <w:tc>
          <w:tcPr>
            <w:tcW w:w="851" w:type="dxa"/>
            <w:tcBorders>
              <w:top w:val="single" w:sz="4" w:space="0" w:color="auto"/>
              <w:left w:val="single" w:sz="4" w:space="0" w:color="auto"/>
              <w:bottom w:val="single" w:sz="4" w:space="0" w:color="auto"/>
              <w:right w:val="single" w:sz="4" w:space="0" w:color="auto"/>
            </w:tcBorders>
          </w:tcPr>
          <w:p w14:paraId="3D111650" w14:textId="77777777" w:rsidR="00597F71" w:rsidRPr="00A9544D" w:rsidRDefault="00597F71" w:rsidP="00597F71">
            <w:pPr>
              <w:numPr>
                <w:ilvl w:val="0"/>
                <w:numId w:val="82"/>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5391C319" w14:textId="77777777" w:rsidR="00597F71" w:rsidRPr="00A9544D" w:rsidRDefault="00597F71" w:rsidP="00597F71">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Humanst521EU-Normal" w:hAnsi="Tahoma" w:cs="Tahoma"/>
                <w:color w:val="000000"/>
                <w:kern w:val="3"/>
                <w:sz w:val="18"/>
                <w:szCs w:val="18"/>
                <w:lang w:eastAsia="zh-CN" w:bidi="hi-IN"/>
              </w:rPr>
              <w:t>Cały mankiet wykonany z elastycznego, przezroczystego materiału umożliwiającego dobra widoczność poziomu płynu z różnych stron mankietu,</w:t>
            </w:r>
          </w:p>
        </w:tc>
        <w:tc>
          <w:tcPr>
            <w:tcW w:w="2694" w:type="dxa"/>
            <w:tcBorders>
              <w:top w:val="single" w:sz="4" w:space="0" w:color="auto"/>
              <w:left w:val="single" w:sz="4" w:space="0" w:color="auto"/>
              <w:bottom w:val="single" w:sz="4" w:space="0" w:color="auto"/>
              <w:right w:val="single" w:sz="4" w:space="0" w:color="auto"/>
            </w:tcBorders>
          </w:tcPr>
          <w:p w14:paraId="19F66655" w14:textId="77777777" w:rsidR="00597F71" w:rsidRPr="00A9544D" w:rsidRDefault="00597F71" w:rsidP="00597F71">
            <w:pPr>
              <w:rPr>
                <w:rFonts w:ascii="Tahoma" w:hAnsi="Tahoma" w:cs="Tahoma"/>
                <w:sz w:val="18"/>
                <w:szCs w:val="18"/>
              </w:rPr>
            </w:pPr>
          </w:p>
        </w:tc>
      </w:tr>
      <w:tr w:rsidR="00597F71" w:rsidRPr="00A9544D" w14:paraId="2BF96E77" w14:textId="77777777" w:rsidTr="00597F71">
        <w:tc>
          <w:tcPr>
            <w:tcW w:w="851" w:type="dxa"/>
            <w:tcBorders>
              <w:top w:val="single" w:sz="4" w:space="0" w:color="auto"/>
              <w:left w:val="single" w:sz="4" w:space="0" w:color="auto"/>
              <w:bottom w:val="single" w:sz="4" w:space="0" w:color="auto"/>
              <w:right w:val="single" w:sz="4" w:space="0" w:color="auto"/>
            </w:tcBorders>
          </w:tcPr>
          <w:p w14:paraId="22D2B72B" w14:textId="77777777" w:rsidR="00597F71" w:rsidRPr="00A9544D" w:rsidRDefault="00597F71" w:rsidP="00597F71">
            <w:pPr>
              <w:numPr>
                <w:ilvl w:val="0"/>
                <w:numId w:val="82"/>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08C9B142" w14:textId="77777777" w:rsidR="00597F71" w:rsidRPr="00A9544D" w:rsidRDefault="00597F71" w:rsidP="00597F71">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Humanst521EU-Normal" w:hAnsi="Tahoma" w:cs="Tahoma"/>
                <w:color w:val="000000"/>
                <w:kern w:val="3"/>
                <w:sz w:val="18"/>
                <w:szCs w:val="18"/>
                <w:lang w:eastAsia="zh-CN" w:bidi="hi-IN"/>
              </w:rPr>
              <w:t>Budowa mankietu pozwalająca na utrzymanie stałej wartości ciśnienia w mankiecie,</w:t>
            </w:r>
          </w:p>
        </w:tc>
        <w:tc>
          <w:tcPr>
            <w:tcW w:w="2694" w:type="dxa"/>
            <w:tcBorders>
              <w:top w:val="single" w:sz="4" w:space="0" w:color="auto"/>
              <w:left w:val="single" w:sz="4" w:space="0" w:color="auto"/>
              <w:bottom w:val="single" w:sz="4" w:space="0" w:color="auto"/>
              <w:right w:val="single" w:sz="4" w:space="0" w:color="auto"/>
            </w:tcBorders>
          </w:tcPr>
          <w:p w14:paraId="3CA1F324" w14:textId="77777777" w:rsidR="00597F71" w:rsidRPr="00A9544D" w:rsidRDefault="00597F71" w:rsidP="00597F71">
            <w:pPr>
              <w:rPr>
                <w:rFonts w:ascii="Tahoma" w:hAnsi="Tahoma" w:cs="Tahoma"/>
                <w:sz w:val="18"/>
                <w:szCs w:val="18"/>
              </w:rPr>
            </w:pPr>
          </w:p>
        </w:tc>
      </w:tr>
      <w:tr w:rsidR="00597F71" w:rsidRPr="00A9544D" w14:paraId="0C24DE10" w14:textId="77777777" w:rsidTr="00597F71">
        <w:tc>
          <w:tcPr>
            <w:tcW w:w="851" w:type="dxa"/>
            <w:tcBorders>
              <w:top w:val="single" w:sz="4" w:space="0" w:color="auto"/>
              <w:left w:val="single" w:sz="4" w:space="0" w:color="auto"/>
              <w:bottom w:val="single" w:sz="4" w:space="0" w:color="auto"/>
              <w:right w:val="single" w:sz="4" w:space="0" w:color="auto"/>
            </w:tcBorders>
          </w:tcPr>
          <w:p w14:paraId="1B0FA286" w14:textId="77777777" w:rsidR="00597F71" w:rsidRPr="00A9544D" w:rsidRDefault="00597F71" w:rsidP="00597F71">
            <w:pPr>
              <w:numPr>
                <w:ilvl w:val="0"/>
                <w:numId w:val="82"/>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41DAB99C" w14:textId="77777777" w:rsidR="00597F71" w:rsidRPr="00A9544D" w:rsidRDefault="00597F71" w:rsidP="00597F71">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Humanst521EU-Normal" w:hAnsi="Tahoma" w:cs="Tahoma"/>
                <w:color w:val="000000"/>
                <w:kern w:val="3"/>
                <w:sz w:val="18"/>
                <w:szCs w:val="18"/>
                <w:lang w:eastAsia="zh-CN" w:bidi="hi-IN"/>
              </w:rPr>
              <w:t>Konstrukcja i materiały zapewniające łatwe czyszczenie, dezynfekcję materiału,</w:t>
            </w:r>
          </w:p>
        </w:tc>
        <w:tc>
          <w:tcPr>
            <w:tcW w:w="2694" w:type="dxa"/>
            <w:tcBorders>
              <w:top w:val="single" w:sz="4" w:space="0" w:color="auto"/>
              <w:left w:val="single" w:sz="4" w:space="0" w:color="auto"/>
              <w:bottom w:val="single" w:sz="4" w:space="0" w:color="auto"/>
              <w:right w:val="single" w:sz="4" w:space="0" w:color="auto"/>
            </w:tcBorders>
          </w:tcPr>
          <w:p w14:paraId="7F0F61B8" w14:textId="77777777" w:rsidR="00597F71" w:rsidRPr="00A9544D" w:rsidRDefault="00597F71" w:rsidP="00597F71">
            <w:pPr>
              <w:rPr>
                <w:rFonts w:ascii="Tahoma" w:hAnsi="Tahoma" w:cs="Tahoma"/>
                <w:sz w:val="18"/>
                <w:szCs w:val="18"/>
              </w:rPr>
            </w:pPr>
          </w:p>
        </w:tc>
      </w:tr>
      <w:tr w:rsidR="00597F71" w:rsidRPr="00A9544D" w14:paraId="5FB2AEA4" w14:textId="77777777" w:rsidTr="00597F71">
        <w:tc>
          <w:tcPr>
            <w:tcW w:w="851" w:type="dxa"/>
            <w:tcBorders>
              <w:top w:val="single" w:sz="4" w:space="0" w:color="auto"/>
              <w:left w:val="single" w:sz="4" w:space="0" w:color="auto"/>
              <w:bottom w:val="single" w:sz="4" w:space="0" w:color="auto"/>
              <w:right w:val="single" w:sz="4" w:space="0" w:color="auto"/>
            </w:tcBorders>
          </w:tcPr>
          <w:p w14:paraId="7D67B5FE" w14:textId="77777777" w:rsidR="00597F71" w:rsidRPr="00A9544D" w:rsidRDefault="00597F71" w:rsidP="00597F71">
            <w:pPr>
              <w:numPr>
                <w:ilvl w:val="0"/>
                <w:numId w:val="82"/>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0EBDDB98" w14:textId="77777777" w:rsidR="00597F71" w:rsidRPr="00A9544D" w:rsidRDefault="00597F71" w:rsidP="00597F71">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Humanst521EU-Normal" w:hAnsi="Tahoma" w:cs="Tahoma"/>
                <w:color w:val="000000"/>
                <w:kern w:val="3"/>
                <w:sz w:val="18"/>
                <w:szCs w:val="18"/>
                <w:lang w:eastAsia="zh-CN" w:bidi="hi-IN"/>
              </w:rPr>
              <w:t>Możliwość zawieszania mankietu na stojaku jezdnym,</w:t>
            </w:r>
          </w:p>
        </w:tc>
        <w:tc>
          <w:tcPr>
            <w:tcW w:w="2694" w:type="dxa"/>
            <w:tcBorders>
              <w:top w:val="single" w:sz="4" w:space="0" w:color="auto"/>
              <w:left w:val="single" w:sz="4" w:space="0" w:color="auto"/>
              <w:bottom w:val="single" w:sz="4" w:space="0" w:color="auto"/>
              <w:right w:val="single" w:sz="4" w:space="0" w:color="auto"/>
            </w:tcBorders>
          </w:tcPr>
          <w:p w14:paraId="249E15AF" w14:textId="77777777" w:rsidR="00597F71" w:rsidRPr="00A9544D" w:rsidRDefault="00597F71" w:rsidP="00597F71">
            <w:pPr>
              <w:rPr>
                <w:rFonts w:ascii="Tahoma" w:hAnsi="Tahoma" w:cs="Tahoma"/>
                <w:sz w:val="18"/>
                <w:szCs w:val="18"/>
              </w:rPr>
            </w:pPr>
          </w:p>
        </w:tc>
      </w:tr>
      <w:tr w:rsidR="00597F71" w:rsidRPr="00A9544D" w14:paraId="5BAF77D3" w14:textId="77777777" w:rsidTr="00597F71">
        <w:tc>
          <w:tcPr>
            <w:tcW w:w="851" w:type="dxa"/>
            <w:tcBorders>
              <w:top w:val="single" w:sz="4" w:space="0" w:color="auto"/>
              <w:left w:val="single" w:sz="4" w:space="0" w:color="auto"/>
              <w:bottom w:val="single" w:sz="4" w:space="0" w:color="auto"/>
              <w:right w:val="single" w:sz="4" w:space="0" w:color="auto"/>
            </w:tcBorders>
          </w:tcPr>
          <w:p w14:paraId="64E2C223" w14:textId="77777777" w:rsidR="00597F71" w:rsidRPr="00A9544D" w:rsidRDefault="00597F71" w:rsidP="00597F71">
            <w:pPr>
              <w:numPr>
                <w:ilvl w:val="0"/>
                <w:numId w:val="82"/>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6A3E9C84" w14:textId="77777777" w:rsidR="00597F71" w:rsidRPr="00A9544D" w:rsidRDefault="00597F71" w:rsidP="00597F71">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Humanst521EU-Normal" w:hAnsi="Tahoma" w:cs="Tahoma"/>
                <w:color w:val="000000"/>
                <w:kern w:val="3"/>
                <w:sz w:val="18"/>
                <w:szCs w:val="18"/>
                <w:lang w:eastAsia="zh-CN" w:bidi="hi-IN"/>
              </w:rPr>
              <w:t>Haczyk wewnątrz mankietu do zawieszania worka z płynem,</w:t>
            </w:r>
          </w:p>
        </w:tc>
        <w:tc>
          <w:tcPr>
            <w:tcW w:w="2694" w:type="dxa"/>
            <w:tcBorders>
              <w:top w:val="single" w:sz="4" w:space="0" w:color="auto"/>
              <w:left w:val="single" w:sz="4" w:space="0" w:color="auto"/>
              <w:bottom w:val="single" w:sz="4" w:space="0" w:color="auto"/>
              <w:right w:val="single" w:sz="4" w:space="0" w:color="auto"/>
            </w:tcBorders>
          </w:tcPr>
          <w:p w14:paraId="7F07720E" w14:textId="77777777" w:rsidR="00597F71" w:rsidRPr="00A9544D" w:rsidRDefault="00597F71" w:rsidP="00597F71">
            <w:pPr>
              <w:rPr>
                <w:rFonts w:ascii="Tahoma" w:hAnsi="Tahoma" w:cs="Tahoma"/>
                <w:sz w:val="18"/>
                <w:szCs w:val="18"/>
              </w:rPr>
            </w:pPr>
          </w:p>
        </w:tc>
      </w:tr>
      <w:tr w:rsidR="00597F71" w:rsidRPr="00A9544D" w14:paraId="272EECCE" w14:textId="77777777" w:rsidTr="00597F71">
        <w:tc>
          <w:tcPr>
            <w:tcW w:w="851" w:type="dxa"/>
            <w:tcBorders>
              <w:top w:val="single" w:sz="4" w:space="0" w:color="auto"/>
              <w:left w:val="single" w:sz="4" w:space="0" w:color="auto"/>
              <w:bottom w:val="single" w:sz="4" w:space="0" w:color="auto"/>
              <w:right w:val="single" w:sz="4" w:space="0" w:color="auto"/>
            </w:tcBorders>
          </w:tcPr>
          <w:p w14:paraId="7594B37D" w14:textId="77777777" w:rsidR="00597F71" w:rsidRPr="00A9544D" w:rsidRDefault="00597F71" w:rsidP="00597F71">
            <w:pPr>
              <w:numPr>
                <w:ilvl w:val="0"/>
                <w:numId w:val="82"/>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64B6BA72" w14:textId="77777777" w:rsidR="00597F71" w:rsidRPr="00A9544D" w:rsidRDefault="00597F71" w:rsidP="00597F71">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Humanst521EU-Normal" w:hAnsi="Tahoma" w:cs="Tahoma"/>
                <w:color w:val="000000"/>
                <w:kern w:val="3"/>
                <w:sz w:val="18"/>
                <w:szCs w:val="18"/>
                <w:lang w:eastAsia="zh-CN" w:bidi="hi-IN"/>
              </w:rPr>
              <w:t>Mankiet rozpinany i zapinany na rzep w celu umieszczenia w nim worka,</w:t>
            </w:r>
          </w:p>
        </w:tc>
        <w:tc>
          <w:tcPr>
            <w:tcW w:w="2694" w:type="dxa"/>
            <w:tcBorders>
              <w:top w:val="single" w:sz="4" w:space="0" w:color="auto"/>
              <w:left w:val="single" w:sz="4" w:space="0" w:color="auto"/>
              <w:bottom w:val="single" w:sz="4" w:space="0" w:color="auto"/>
              <w:right w:val="single" w:sz="4" w:space="0" w:color="auto"/>
            </w:tcBorders>
          </w:tcPr>
          <w:p w14:paraId="511B80F4" w14:textId="77777777" w:rsidR="00597F71" w:rsidRPr="00A9544D" w:rsidRDefault="00597F71" w:rsidP="00597F71">
            <w:pPr>
              <w:rPr>
                <w:rFonts w:ascii="Tahoma" w:hAnsi="Tahoma" w:cs="Tahoma"/>
                <w:sz w:val="18"/>
                <w:szCs w:val="18"/>
              </w:rPr>
            </w:pPr>
          </w:p>
        </w:tc>
      </w:tr>
      <w:tr w:rsidR="00597F71" w:rsidRPr="00A9544D" w14:paraId="60534EA1" w14:textId="77777777" w:rsidTr="00597F71">
        <w:tc>
          <w:tcPr>
            <w:tcW w:w="851" w:type="dxa"/>
            <w:tcBorders>
              <w:top w:val="single" w:sz="4" w:space="0" w:color="auto"/>
              <w:left w:val="single" w:sz="4" w:space="0" w:color="auto"/>
              <w:bottom w:val="single" w:sz="4" w:space="0" w:color="auto"/>
              <w:right w:val="single" w:sz="4" w:space="0" w:color="auto"/>
            </w:tcBorders>
          </w:tcPr>
          <w:p w14:paraId="4E3F5E59" w14:textId="77777777" w:rsidR="00597F71" w:rsidRPr="00A9544D" w:rsidRDefault="00597F71" w:rsidP="00597F71">
            <w:pPr>
              <w:numPr>
                <w:ilvl w:val="0"/>
                <w:numId w:val="82"/>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7013490E" w14:textId="77777777" w:rsidR="00597F71" w:rsidRPr="00A9544D" w:rsidRDefault="00597F71" w:rsidP="00597F71">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Humanst521EU-Normal" w:hAnsi="Tahoma" w:cs="Tahoma"/>
                <w:color w:val="000000"/>
                <w:kern w:val="3"/>
                <w:sz w:val="18"/>
                <w:szCs w:val="18"/>
                <w:lang w:eastAsia="zh-CN" w:bidi="hi-IN"/>
              </w:rPr>
              <w:t>Mankiet wyposażony w dużą trwałą gruszkę do pompowania mankietu i zawór spustowy z wyczuwalnym oznaczeniem OFF,</w:t>
            </w:r>
          </w:p>
        </w:tc>
        <w:tc>
          <w:tcPr>
            <w:tcW w:w="2694" w:type="dxa"/>
            <w:tcBorders>
              <w:top w:val="single" w:sz="4" w:space="0" w:color="auto"/>
              <w:left w:val="single" w:sz="4" w:space="0" w:color="auto"/>
              <w:bottom w:val="single" w:sz="4" w:space="0" w:color="auto"/>
              <w:right w:val="single" w:sz="4" w:space="0" w:color="auto"/>
            </w:tcBorders>
          </w:tcPr>
          <w:p w14:paraId="2EE69E4A" w14:textId="77777777" w:rsidR="00597F71" w:rsidRPr="00A9544D" w:rsidRDefault="00597F71" w:rsidP="00597F71">
            <w:pPr>
              <w:rPr>
                <w:rFonts w:ascii="Tahoma" w:hAnsi="Tahoma" w:cs="Tahoma"/>
                <w:sz w:val="18"/>
                <w:szCs w:val="18"/>
              </w:rPr>
            </w:pPr>
          </w:p>
        </w:tc>
      </w:tr>
      <w:tr w:rsidR="00597F71" w:rsidRPr="00A9544D" w14:paraId="0C0A8EC1" w14:textId="77777777" w:rsidTr="00597F71">
        <w:tc>
          <w:tcPr>
            <w:tcW w:w="851" w:type="dxa"/>
            <w:tcBorders>
              <w:top w:val="single" w:sz="4" w:space="0" w:color="auto"/>
              <w:left w:val="single" w:sz="4" w:space="0" w:color="auto"/>
              <w:bottom w:val="single" w:sz="4" w:space="0" w:color="auto"/>
              <w:right w:val="single" w:sz="4" w:space="0" w:color="auto"/>
            </w:tcBorders>
          </w:tcPr>
          <w:p w14:paraId="76FC56D8" w14:textId="77777777" w:rsidR="00597F71" w:rsidRPr="00A9544D" w:rsidRDefault="00597F71" w:rsidP="00597F71">
            <w:pPr>
              <w:numPr>
                <w:ilvl w:val="0"/>
                <w:numId w:val="82"/>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499C8CF0" w14:textId="77777777" w:rsidR="00597F71" w:rsidRPr="00A9544D" w:rsidRDefault="00597F71" w:rsidP="00597F71">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Humanst521EU-Normal" w:hAnsi="Tahoma" w:cs="Tahoma"/>
                <w:color w:val="000000"/>
                <w:kern w:val="3"/>
                <w:sz w:val="18"/>
                <w:szCs w:val="18"/>
                <w:lang w:eastAsia="zh-CN" w:bidi="hi-IN"/>
              </w:rPr>
              <w:t>Ciśnienie wskazywane na czytelnym manometrze zegarowym, z możliwością obrotu manometru w kierunku patrzącego,</w:t>
            </w:r>
          </w:p>
        </w:tc>
        <w:tc>
          <w:tcPr>
            <w:tcW w:w="2694" w:type="dxa"/>
            <w:tcBorders>
              <w:top w:val="single" w:sz="4" w:space="0" w:color="auto"/>
              <w:left w:val="single" w:sz="4" w:space="0" w:color="auto"/>
              <w:bottom w:val="single" w:sz="4" w:space="0" w:color="auto"/>
              <w:right w:val="single" w:sz="4" w:space="0" w:color="auto"/>
            </w:tcBorders>
          </w:tcPr>
          <w:p w14:paraId="15D79F64" w14:textId="77777777" w:rsidR="00597F71" w:rsidRPr="00A9544D" w:rsidRDefault="00597F71" w:rsidP="00597F71">
            <w:pPr>
              <w:rPr>
                <w:rFonts w:ascii="Tahoma" w:hAnsi="Tahoma" w:cs="Tahoma"/>
                <w:sz w:val="18"/>
                <w:szCs w:val="18"/>
              </w:rPr>
            </w:pPr>
          </w:p>
        </w:tc>
      </w:tr>
      <w:tr w:rsidR="00597F71" w:rsidRPr="00A9544D" w14:paraId="6226B783" w14:textId="77777777" w:rsidTr="00597F71">
        <w:tc>
          <w:tcPr>
            <w:tcW w:w="851" w:type="dxa"/>
            <w:tcBorders>
              <w:top w:val="single" w:sz="4" w:space="0" w:color="auto"/>
              <w:left w:val="single" w:sz="4" w:space="0" w:color="auto"/>
              <w:bottom w:val="single" w:sz="4" w:space="0" w:color="auto"/>
              <w:right w:val="single" w:sz="4" w:space="0" w:color="auto"/>
            </w:tcBorders>
          </w:tcPr>
          <w:p w14:paraId="0C134A46" w14:textId="77777777" w:rsidR="00597F71" w:rsidRPr="00A9544D" w:rsidRDefault="00597F71" w:rsidP="00597F71">
            <w:pPr>
              <w:numPr>
                <w:ilvl w:val="0"/>
                <w:numId w:val="82"/>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5B150FD5" w14:textId="77777777" w:rsidR="00597F71" w:rsidRPr="00A9544D" w:rsidRDefault="00597F71" w:rsidP="00597F71">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Humanst521EU-Normal" w:hAnsi="Tahoma" w:cs="Tahoma"/>
                <w:color w:val="000000"/>
                <w:kern w:val="3"/>
                <w:sz w:val="18"/>
                <w:szCs w:val="18"/>
                <w:lang w:eastAsia="zh-CN" w:bidi="hi-IN"/>
              </w:rPr>
              <w:t>Manometr mocowany na rzep, wyskalowany w mmHg, zakres 0-700 mmHg, z podziałką co 100 mmHg, z wyraźnym zaznaczeniem barwnym wartości 300 mmHg,</w:t>
            </w:r>
          </w:p>
        </w:tc>
        <w:tc>
          <w:tcPr>
            <w:tcW w:w="2694" w:type="dxa"/>
            <w:tcBorders>
              <w:top w:val="single" w:sz="4" w:space="0" w:color="auto"/>
              <w:left w:val="single" w:sz="4" w:space="0" w:color="auto"/>
              <w:bottom w:val="single" w:sz="4" w:space="0" w:color="auto"/>
              <w:right w:val="single" w:sz="4" w:space="0" w:color="auto"/>
            </w:tcBorders>
          </w:tcPr>
          <w:p w14:paraId="520D4541" w14:textId="77777777" w:rsidR="00597F71" w:rsidRPr="00A9544D" w:rsidRDefault="00597F71" w:rsidP="00597F71">
            <w:pPr>
              <w:rPr>
                <w:rFonts w:ascii="Tahoma" w:hAnsi="Tahoma" w:cs="Tahoma"/>
                <w:sz w:val="18"/>
                <w:szCs w:val="18"/>
              </w:rPr>
            </w:pPr>
          </w:p>
        </w:tc>
      </w:tr>
      <w:tr w:rsidR="00597F71" w:rsidRPr="00A9544D" w14:paraId="2C73B193" w14:textId="77777777" w:rsidTr="00597F71">
        <w:tc>
          <w:tcPr>
            <w:tcW w:w="851" w:type="dxa"/>
            <w:tcBorders>
              <w:top w:val="single" w:sz="4" w:space="0" w:color="auto"/>
              <w:left w:val="single" w:sz="4" w:space="0" w:color="auto"/>
              <w:bottom w:val="single" w:sz="4" w:space="0" w:color="auto"/>
              <w:right w:val="single" w:sz="4" w:space="0" w:color="auto"/>
            </w:tcBorders>
          </w:tcPr>
          <w:p w14:paraId="025B01D2" w14:textId="77777777" w:rsidR="00597F71" w:rsidRPr="00A9544D" w:rsidRDefault="00597F71" w:rsidP="00597F71">
            <w:pPr>
              <w:numPr>
                <w:ilvl w:val="0"/>
                <w:numId w:val="82"/>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786197F9" w14:textId="77777777" w:rsidR="00597F71" w:rsidRPr="00A9544D" w:rsidRDefault="00597F71" w:rsidP="00597F71">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Humanst521EU-Normal" w:hAnsi="Tahoma" w:cs="Tahoma"/>
                <w:color w:val="000000"/>
                <w:kern w:val="3"/>
                <w:sz w:val="18"/>
                <w:szCs w:val="18"/>
                <w:lang w:eastAsia="zh-CN" w:bidi="hi-IN"/>
              </w:rPr>
              <w:t>Manometr z zaznaczeniem pola dla wysokich ciśnień dla wartości powyżej 400 mmHg,</w:t>
            </w:r>
          </w:p>
        </w:tc>
        <w:tc>
          <w:tcPr>
            <w:tcW w:w="2694" w:type="dxa"/>
            <w:tcBorders>
              <w:top w:val="single" w:sz="4" w:space="0" w:color="auto"/>
              <w:left w:val="single" w:sz="4" w:space="0" w:color="auto"/>
              <w:bottom w:val="single" w:sz="4" w:space="0" w:color="auto"/>
              <w:right w:val="single" w:sz="4" w:space="0" w:color="auto"/>
            </w:tcBorders>
          </w:tcPr>
          <w:p w14:paraId="53101EA0" w14:textId="77777777" w:rsidR="00597F71" w:rsidRPr="00A9544D" w:rsidRDefault="00597F71" w:rsidP="00597F71">
            <w:pPr>
              <w:rPr>
                <w:rFonts w:ascii="Tahoma" w:hAnsi="Tahoma" w:cs="Tahoma"/>
                <w:sz w:val="18"/>
                <w:szCs w:val="18"/>
              </w:rPr>
            </w:pPr>
          </w:p>
        </w:tc>
      </w:tr>
      <w:tr w:rsidR="00597F71" w:rsidRPr="00A9544D" w14:paraId="76A628E4" w14:textId="77777777" w:rsidTr="00597F71">
        <w:tc>
          <w:tcPr>
            <w:tcW w:w="851" w:type="dxa"/>
            <w:tcBorders>
              <w:top w:val="single" w:sz="4" w:space="0" w:color="auto"/>
              <w:left w:val="single" w:sz="4" w:space="0" w:color="auto"/>
              <w:bottom w:val="single" w:sz="4" w:space="0" w:color="auto"/>
              <w:right w:val="single" w:sz="4" w:space="0" w:color="auto"/>
            </w:tcBorders>
          </w:tcPr>
          <w:p w14:paraId="6D7018E2" w14:textId="77777777" w:rsidR="00597F71" w:rsidRPr="00A9544D" w:rsidRDefault="00597F71" w:rsidP="00597F71">
            <w:pPr>
              <w:numPr>
                <w:ilvl w:val="0"/>
                <w:numId w:val="82"/>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0077970F" w14:textId="77777777" w:rsidR="00597F71" w:rsidRPr="00A9544D" w:rsidRDefault="00597F71" w:rsidP="00597F71">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Humanst521EU-Normal" w:hAnsi="Tahoma" w:cs="Tahoma"/>
                <w:color w:val="000000"/>
                <w:kern w:val="3"/>
                <w:sz w:val="18"/>
                <w:szCs w:val="18"/>
                <w:lang w:eastAsia="zh-CN" w:bidi="hi-IN"/>
              </w:rPr>
              <w:t>Dostępność wszystkich  elementów mankietu  w postaci części zamiennych,</w:t>
            </w:r>
          </w:p>
        </w:tc>
        <w:tc>
          <w:tcPr>
            <w:tcW w:w="2694" w:type="dxa"/>
            <w:tcBorders>
              <w:top w:val="single" w:sz="4" w:space="0" w:color="auto"/>
              <w:left w:val="single" w:sz="4" w:space="0" w:color="auto"/>
              <w:bottom w:val="single" w:sz="4" w:space="0" w:color="auto"/>
              <w:right w:val="single" w:sz="4" w:space="0" w:color="auto"/>
            </w:tcBorders>
          </w:tcPr>
          <w:p w14:paraId="06EABECB" w14:textId="77777777" w:rsidR="00597F71" w:rsidRPr="00A9544D" w:rsidRDefault="00597F71" w:rsidP="00597F71">
            <w:pPr>
              <w:rPr>
                <w:rFonts w:ascii="Tahoma" w:hAnsi="Tahoma" w:cs="Tahoma"/>
                <w:sz w:val="18"/>
                <w:szCs w:val="18"/>
              </w:rPr>
            </w:pPr>
          </w:p>
        </w:tc>
      </w:tr>
      <w:tr w:rsidR="00597F71" w:rsidRPr="00A9544D" w14:paraId="17079047" w14:textId="77777777" w:rsidTr="00597F71">
        <w:tc>
          <w:tcPr>
            <w:tcW w:w="851" w:type="dxa"/>
            <w:tcBorders>
              <w:top w:val="single" w:sz="4" w:space="0" w:color="auto"/>
              <w:left w:val="single" w:sz="4" w:space="0" w:color="auto"/>
              <w:bottom w:val="single" w:sz="4" w:space="0" w:color="auto"/>
              <w:right w:val="single" w:sz="4" w:space="0" w:color="auto"/>
            </w:tcBorders>
          </w:tcPr>
          <w:p w14:paraId="5F7BB28B" w14:textId="77777777" w:rsidR="00597F71" w:rsidRPr="00A9544D" w:rsidRDefault="00597F71" w:rsidP="00597F71">
            <w:pPr>
              <w:numPr>
                <w:ilvl w:val="0"/>
                <w:numId w:val="82"/>
              </w:numPr>
              <w:spacing w:after="160" w:line="259" w:lineRule="auto"/>
              <w:jc w:val="center"/>
              <w:rPr>
                <w:rFonts w:ascii="Tahoma" w:hAnsi="Tahoma" w:cs="Tahoma"/>
                <w:sz w:val="18"/>
                <w:szCs w:val="18"/>
              </w:rPr>
            </w:pPr>
          </w:p>
        </w:tc>
        <w:tc>
          <w:tcPr>
            <w:tcW w:w="6662" w:type="dxa"/>
            <w:tcBorders>
              <w:top w:val="single" w:sz="4" w:space="0" w:color="auto"/>
              <w:left w:val="single" w:sz="4" w:space="0" w:color="auto"/>
              <w:bottom w:val="single" w:sz="4" w:space="0" w:color="auto"/>
              <w:right w:val="single" w:sz="4" w:space="0" w:color="auto"/>
            </w:tcBorders>
          </w:tcPr>
          <w:p w14:paraId="277D5C88" w14:textId="77777777" w:rsidR="00597F71" w:rsidRPr="00A9544D" w:rsidRDefault="00597F71" w:rsidP="00597F71">
            <w:pPr>
              <w:widowControl w:val="0"/>
              <w:suppressAutoHyphens/>
              <w:autoSpaceDE w:val="0"/>
              <w:autoSpaceDN w:val="0"/>
              <w:textAlignment w:val="baseline"/>
              <w:rPr>
                <w:rFonts w:ascii="Tahoma" w:eastAsia="Humanst521EU-Normal" w:hAnsi="Tahoma" w:cs="Tahoma"/>
                <w:color w:val="000000"/>
                <w:kern w:val="3"/>
                <w:sz w:val="18"/>
                <w:szCs w:val="18"/>
                <w:lang w:eastAsia="zh-CN" w:bidi="hi-IN"/>
              </w:rPr>
            </w:pPr>
            <w:r w:rsidRPr="00A9544D">
              <w:rPr>
                <w:rFonts w:ascii="Tahoma" w:eastAsia="Humanst521EU-Normal" w:hAnsi="Tahoma" w:cs="Tahoma"/>
                <w:color w:val="000000"/>
                <w:kern w:val="3"/>
                <w:sz w:val="18"/>
                <w:szCs w:val="18"/>
                <w:lang w:eastAsia="zh-CN" w:bidi="hi-IN"/>
              </w:rPr>
              <w:t>Możliwość zastosowania mankietu 500 ml do worków o większej pojemności do 3000 ml przez zastosowanie adaptera</w:t>
            </w:r>
          </w:p>
        </w:tc>
        <w:tc>
          <w:tcPr>
            <w:tcW w:w="2694" w:type="dxa"/>
            <w:tcBorders>
              <w:top w:val="single" w:sz="4" w:space="0" w:color="auto"/>
              <w:left w:val="single" w:sz="4" w:space="0" w:color="auto"/>
              <w:bottom w:val="single" w:sz="4" w:space="0" w:color="auto"/>
              <w:right w:val="single" w:sz="4" w:space="0" w:color="auto"/>
            </w:tcBorders>
          </w:tcPr>
          <w:p w14:paraId="0F53A5AD" w14:textId="77777777" w:rsidR="00597F71" w:rsidRPr="00A9544D" w:rsidRDefault="00597F71" w:rsidP="00597F71">
            <w:pPr>
              <w:rPr>
                <w:rFonts w:ascii="Tahoma" w:hAnsi="Tahoma" w:cs="Tahoma"/>
                <w:sz w:val="18"/>
                <w:szCs w:val="18"/>
              </w:rPr>
            </w:pPr>
          </w:p>
        </w:tc>
      </w:tr>
    </w:tbl>
    <w:p w14:paraId="1836B0A3" w14:textId="77777777" w:rsidR="00597F71" w:rsidRPr="00A9544D" w:rsidRDefault="00597F71" w:rsidP="00597F71">
      <w:pPr>
        <w:ind w:left="3540" w:firstLine="708"/>
        <w:jc w:val="center"/>
        <w:rPr>
          <w:rFonts w:ascii="Tahoma" w:hAnsi="Tahoma" w:cs="Tahoma"/>
          <w:sz w:val="18"/>
          <w:szCs w:val="18"/>
        </w:rPr>
      </w:pPr>
    </w:p>
    <w:p w14:paraId="05232394"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30188762"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p>
    <w:p w14:paraId="380E914B"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 xml:space="preserve">Niniejszym oświadczamy, że oferowane urządzenia, oprócz spełnienia odpowiednich parametrów funkcjonalnych, gwarantuje </w:t>
      </w:r>
      <w:r w:rsidRPr="00A9544D">
        <w:rPr>
          <w:rFonts w:ascii="Tahoma" w:eastAsia="Arial Unicode MS" w:hAnsi="Tahoma" w:cs="Tahoma"/>
          <w:sz w:val="18"/>
          <w:szCs w:val="18"/>
        </w:rPr>
        <w:lastRenderedPageBreak/>
        <w:t>bezpieczeństwo pacjentów i personelu medycznego oraz zapewnia wymagany wysoki poziom usług medycznych.</w:t>
      </w:r>
    </w:p>
    <w:p w14:paraId="21E8CA28"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p>
    <w:p w14:paraId="7AA0272F"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6D0C414A"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0A31A09B"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2CEB235D"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t>Oświadczam, że oferowany przez nas Towar spełnia powyższe parametry wymagane przez Zamawiającego.</w:t>
      </w:r>
    </w:p>
    <w:p w14:paraId="53B88472"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b/>
          <w:sz w:val="18"/>
          <w:szCs w:val="18"/>
        </w:rPr>
      </w:pPr>
      <w:r w:rsidRPr="00A9544D">
        <w:rPr>
          <w:rFonts w:ascii="Tahoma" w:hAnsi="Tahoma" w:cs="Tahoma"/>
          <w:b/>
          <w:bCs/>
          <w:sz w:val="18"/>
          <w:szCs w:val="18"/>
        </w:rPr>
        <w:t xml:space="preserve">Szczegółowe informacje na temat oferowanego Towaru </w:t>
      </w:r>
      <w:r w:rsidRPr="00A9544D">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68BDE533"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580EC2EC"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4958B911"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6BC09924"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56BFDD5B" w14:textId="77777777" w:rsidR="00597F71" w:rsidRPr="00A9544D" w:rsidRDefault="00597F71" w:rsidP="00597F71">
      <w:pPr>
        <w:jc w:val="right"/>
        <w:rPr>
          <w:rFonts w:ascii="Tahoma" w:hAnsi="Tahoma" w:cs="Tahoma"/>
          <w:color w:val="FF0000"/>
          <w:sz w:val="18"/>
          <w:szCs w:val="18"/>
        </w:rPr>
      </w:pPr>
      <w:r w:rsidRPr="00A9544D">
        <w:rPr>
          <w:rFonts w:ascii="Tahoma" w:hAnsi="Tahoma" w:cs="Tahoma"/>
          <w:sz w:val="18"/>
          <w:szCs w:val="18"/>
        </w:rPr>
        <w:br w:type="page"/>
      </w:r>
      <w:r w:rsidRPr="00A9544D">
        <w:rPr>
          <w:rFonts w:ascii="Tahoma" w:hAnsi="Tahoma" w:cs="Tahoma"/>
          <w:b/>
          <w:sz w:val="18"/>
          <w:szCs w:val="18"/>
        </w:rPr>
        <w:lastRenderedPageBreak/>
        <w:t>Załącznik nr 1a) do Formularza Oferty</w:t>
      </w:r>
    </w:p>
    <w:p w14:paraId="199BDFD3" w14:textId="77777777" w:rsidR="00597F71" w:rsidRPr="00A9544D" w:rsidRDefault="00597F71" w:rsidP="00597F71">
      <w:pPr>
        <w:rPr>
          <w:rFonts w:ascii="Tahoma" w:hAnsi="Tahoma" w:cs="Tahoma"/>
          <w:sz w:val="18"/>
          <w:szCs w:val="18"/>
        </w:rPr>
      </w:pPr>
    </w:p>
    <w:p w14:paraId="0BE66D7C" w14:textId="77777777" w:rsidR="00597F71" w:rsidRPr="00A9544D" w:rsidRDefault="00597F71" w:rsidP="00597F71">
      <w:pPr>
        <w:rPr>
          <w:rFonts w:ascii="Tahoma" w:hAnsi="Tahoma" w:cs="Tahoma"/>
          <w:sz w:val="18"/>
          <w:szCs w:val="18"/>
        </w:rPr>
      </w:pPr>
    </w:p>
    <w:p w14:paraId="2202DAA2" w14:textId="77777777" w:rsidR="00597F71" w:rsidRPr="00A9544D" w:rsidRDefault="00597F71" w:rsidP="00597F71">
      <w:pPr>
        <w:rPr>
          <w:rFonts w:ascii="Tahoma" w:eastAsia="Tahoma" w:hAnsi="Tahoma" w:cs="Tahoma"/>
          <w:i/>
          <w:sz w:val="18"/>
          <w:szCs w:val="18"/>
        </w:rPr>
      </w:pPr>
      <w:r w:rsidRPr="00A9544D">
        <w:rPr>
          <w:rFonts w:ascii="Tahoma" w:hAnsi="Tahoma" w:cs="Tahoma"/>
          <w:sz w:val="18"/>
          <w:szCs w:val="18"/>
        </w:rPr>
        <w:t>Nazwa, adres Wykonawcy ...............................................................</w:t>
      </w:r>
    </w:p>
    <w:p w14:paraId="628A2F3F" w14:textId="77777777" w:rsidR="00597F71" w:rsidRPr="00A9544D" w:rsidRDefault="00597F71" w:rsidP="00597F71">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6A437F24" w14:textId="77777777" w:rsidR="00597F71" w:rsidRPr="00A9544D" w:rsidRDefault="00597F71" w:rsidP="00597F71">
      <w:pPr>
        <w:rPr>
          <w:rFonts w:ascii="Tahoma" w:hAnsi="Tahoma" w:cs="Tahoma"/>
          <w:sz w:val="18"/>
          <w:szCs w:val="18"/>
        </w:rPr>
      </w:pPr>
    </w:p>
    <w:p w14:paraId="3A718090"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PARAMETRY TECHNICZNE</w:t>
      </w:r>
    </w:p>
    <w:p w14:paraId="2F5DF126" w14:textId="77777777" w:rsidR="00597F71" w:rsidRPr="00A9544D" w:rsidRDefault="00597F71" w:rsidP="00597F71">
      <w:pPr>
        <w:jc w:val="center"/>
        <w:rPr>
          <w:rFonts w:ascii="Tahoma" w:hAnsi="Tahoma" w:cs="Tahoma"/>
          <w:b/>
          <w:sz w:val="18"/>
          <w:szCs w:val="18"/>
        </w:rPr>
      </w:pPr>
    </w:p>
    <w:p w14:paraId="41F91AAB"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Pakiet nr 12</w:t>
      </w:r>
    </w:p>
    <w:p w14:paraId="0C80E020"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 xml:space="preserve">Zestaw do trudnej intubacji - </w:t>
      </w:r>
      <w:proofErr w:type="spellStart"/>
      <w:r w:rsidRPr="00A9544D">
        <w:rPr>
          <w:rFonts w:ascii="Tahoma" w:hAnsi="Tahoma" w:cs="Tahoma"/>
          <w:b/>
          <w:sz w:val="18"/>
          <w:szCs w:val="18"/>
        </w:rPr>
        <w:t>videolaryngoskop</w:t>
      </w:r>
      <w:proofErr w:type="spellEnd"/>
    </w:p>
    <w:p w14:paraId="4722E279" w14:textId="77777777" w:rsidR="00597F71" w:rsidRPr="00A9544D" w:rsidRDefault="00597F71" w:rsidP="00597F71">
      <w:pPr>
        <w:ind w:left="3540" w:firstLine="708"/>
        <w:jc w:val="center"/>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597F71" w:rsidRPr="00A9544D" w14:paraId="4C215ADD"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057144D" w14:textId="77777777" w:rsidR="00597F71" w:rsidRPr="00A9544D" w:rsidRDefault="00597F71" w:rsidP="00597F71">
            <w:pPr>
              <w:widowControl w:val="0"/>
              <w:jc w:val="center"/>
              <w:rPr>
                <w:rFonts w:ascii="Tahoma" w:hAnsi="Tahoma" w:cs="Tahoma"/>
                <w:b/>
                <w:sz w:val="18"/>
                <w:szCs w:val="18"/>
              </w:rPr>
            </w:pPr>
            <w:r w:rsidRPr="00A9544D">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7B2875E" w14:textId="77777777" w:rsidR="00597F71" w:rsidRPr="00A9544D" w:rsidRDefault="00597F71" w:rsidP="00597F71">
            <w:pPr>
              <w:jc w:val="center"/>
              <w:rPr>
                <w:rFonts w:ascii="Tahoma" w:hAnsi="Tahoma" w:cs="Tahoma"/>
                <w:sz w:val="18"/>
                <w:szCs w:val="18"/>
              </w:rPr>
            </w:pPr>
            <w:r w:rsidRPr="00A9544D">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2700003C"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 xml:space="preserve">Oferowana wartość </w:t>
            </w:r>
          </w:p>
          <w:p w14:paraId="4615C487" w14:textId="77777777" w:rsidR="00597F71" w:rsidRPr="00A9544D" w:rsidRDefault="00597F71" w:rsidP="00597F71">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597F71" w:rsidRPr="00A9544D" w14:paraId="1FDDA5C4"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6A7B8BC"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B66E614"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159568AE" w14:textId="77777777" w:rsidR="00597F71" w:rsidRPr="00A9544D" w:rsidRDefault="00597F71" w:rsidP="00597F71">
            <w:pPr>
              <w:jc w:val="center"/>
              <w:rPr>
                <w:rFonts w:ascii="Tahoma" w:hAnsi="Tahoma" w:cs="Tahoma"/>
                <w:b/>
                <w:sz w:val="18"/>
                <w:szCs w:val="18"/>
              </w:rPr>
            </w:pPr>
          </w:p>
        </w:tc>
      </w:tr>
      <w:tr w:rsidR="00597F71" w:rsidRPr="00A9544D" w14:paraId="7021BA09"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52D1FC8"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F28EB62"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5FDB037D" w14:textId="77777777" w:rsidR="00597F71" w:rsidRPr="00A9544D" w:rsidRDefault="00597F71" w:rsidP="00597F71">
            <w:pPr>
              <w:jc w:val="center"/>
              <w:rPr>
                <w:rFonts w:ascii="Tahoma" w:hAnsi="Tahoma" w:cs="Tahoma"/>
                <w:b/>
                <w:sz w:val="18"/>
                <w:szCs w:val="18"/>
              </w:rPr>
            </w:pPr>
          </w:p>
        </w:tc>
      </w:tr>
      <w:tr w:rsidR="00597F71" w:rsidRPr="00A9544D" w14:paraId="00474EA1"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8EACD20"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2CC2728"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2D06FDE7" w14:textId="77777777" w:rsidR="00597F71" w:rsidRPr="00A9544D" w:rsidRDefault="00597F71" w:rsidP="00597F71">
            <w:pPr>
              <w:jc w:val="center"/>
              <w:rPr>
                <w:rFonts w:ascii="Tahoma" w:hAnsi="Tahoma" w:cs="Tahoma"/>
                <w:b/>
                <w:sz w:val="18"/>
                <w:szCs w:val="18"/>
              </w:rPr>
            </w:pPr>
          </w:p>
        </w:tc>
      </w:tr>
      <w:tr w:rsidR="00597F71" w:rsidRPr="00A9544D" w14:paraId="79E4AB1A" w14:textId="77777777" w:rsidTr="00597F71">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4AA02372"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7C7CA5A7"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54EBECB4" w14:textId="77777777" w:rsidR="00597F71" w:rsidRPr="00A9544D" w:rsidRDefault="00597F71" w:rsidP="00597F71">
            <w:pPr>
              <w:jc w:val="center"/>
              <w:rPr>
                <w:rFonts w:ascii="Tahoma" w:hAnsi="Tahoma" w:cs="Tahoma"/>
                <w:b/>
                <w:sz w:val="18"/>
                <w:szCs w:val="18"/>
              </w:rPr>
            </w:pPr>
          </w:p>
        </w:tc>
      </w:tr>
      <w:tr w:rsidR="00597F71" w:rsidRPr="00A9544D" w14:paraId="24B3C3EA" w14:textId="77777777" w:rsidTr="00597F71">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484EBFF"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A5E70AE" w14:textId="77777777" w:rsidR="00597F71" w:rsidRPr="00A9544D" w:rsidRDefault="00597F71" w:rsidP="00597F71">
            <w:pPr>
              <w:ind w:hanging="72"/>
              <w:rPr>
                <w:rFonts w:ascii="Tahoma" w:hAnsi="Tahoma" w:cs="Tahoma"/>
                <w:sz w:val="18"/>
                <w:szCs w:val="18"/>
              </w:rPr>
            </w:pPr>
            <w:r w:rsidRPr="00A9544D">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64156AEC" w14:textId="77777777" w:rsidR="00597F71" w:rsidRPr="00A9544D" w:rsidRDefault="00597F71" w:rsidP="00597F71">
            <w:pPr>
              <w:jc w:val="center"/>
              <w:rPr>
                <w:rFonts w:ascii="Tahoma" w:hAnsi="Tahoma" w:cs="Tahoma"/>
                <w:b/>
                <w:sz w:val="18"/>
                <w:szCs w:val="18"/>
              </w:rPr>
            </w:pPr>
          </w:p>
        </w:tc>
      </w:tr>
    </w:tbl>
    <w:p w14:paraId="1F6FBC3B" w14:textId="77777777" w:rsidR="00597F71" w:rsidRPr="00A9544D" w:rsidRDefault="00597F71" w:rsidP="00597F71">
      <w:pPr>
        <w:ind w:left="3540" w:firstLine="708"/>
        <w:jc w:val="center"/>
        <w:rPr>
          <w:rFonts w:ascii="Tahoma" w:hAnsi="Tahoma" w:cs="Tahoma"/>
          <w:sz w:val="18"/>
          <w:szCs w:val="18"/>
        </w:rPr>
      </w:pPr>
    </w:p>
    <w:p w14:paraId="1C94DD35" w14:textId="77777777" w:rsidR="00597F71" w:rsidRPr="00A9544D" w:rsidRDefault="00597F71" w:rsidP="00597F71">
      <w:pPr>
        <w:tabs>
          <w:tab w:val="left" w:pos="3195"/>
        </w:tabs>
        <w:rPr>
          <w:rFonts w:ascii="Tahoma" w:hAnsi="Tahoma" w:cs="Tahoma"/>
          <w:b/>
          <w:sz w:val="18"/>
          <w:szCs w:val="18"/>
        </w:rPr>
      </w:pPr>
      <w:r w:rsidRPr="00A9544D">
        <w:rPr>
          <w:rFonts w:ascii="Tahoma" w:hAnsi="Tahoma" w:cs="Tahoma"/>
          <w:b/>
          <w:sz w:val="18"/>
          <w:szCs w:val="18"/>
        </w:rPr>
        <w:tab/>
      </w:r>
    </w:p>
    <w:tbl>
      <w:tblPr>
        <w:tblW w:w="1038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48"/>
        <w:gridCol w:w="7040"/>
        <w:gridCol w:w="2693"/>
      </w:tblGrid>
      <w:tr w:rsidR="00597F71" w:rsidRPr="00A9544D" w14:paraId="1DE5FADB" w14:textId="77777777" w:rsidTr="00597F71">
        <w:tc>
          <w:tcPr>
            <w:tcW w:w="648" w:type="dxa"/>
          </w:tcPr>
          <w:p w14:paraId="15F6EF75" w14:textId="77777777" w:rsidR="00597F71" w:rsidRPr="00A9544D" w:rsidRDefault="00597F71" w:rsidP="00597F71">
            <w:pPr>
              <w:rPr>
                <w:rFonts w:ascii="Tahoma" w:hAnsi="Tahoma" w:cs="Tahoma"/>
                <w:sz w:val="18"/>
                <w:szCs w:val="18"/>
              </w:rPr>
            </w:pPr>
            <w:r w:rsidRPr="00A9544D">
              <w:rPr>
                <w:rFonts w:ascii="Tahoma" w:hAnsi="Tahoma" w:cs="Tahoma"/>
                <w:sz w:val="18"/>
                <w:szCs w:val="18"/>
              </w:rPr>
              <w:t>L.p.</w:t>
            </w:r>
          </w:p>
        </w:tc>
        <w:tc>
          <w:tcPr>
            <w:tcW w:w="7040" w:type="dxa"/>
            <w:tcBorders>
              <w:top w:val="single" w:sz="4" w:space="0" w:color="auto"/>
              <w:left w:val="single" w:sz="4" w:space="0" w:color="auto"/>
              <w:bottom w:val="single" w:sz="4" w:space="0" w:color="auto"/>
              <w:right w:val="single" w:sz="4" w:space="0" w:color="auto"/>
            </w:tcBorders>
            <w:vAlign w:val="center"/>
          </w:tcPr>
          <w:p w14:paraId="3D4D0DA2" w14:textId="77777777" w:rsidR="00597F71" w:rsidRPr="00A9544D" w:rsidRDefault="00597F71" w:rsidP="00597F71">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Wymagane parametry techniczne</w:t>
            </w:r>
          </w:p>
        </w:tc>
        <w:tc>
          <w:tcPr>
            <w:tcW w:w="2693" w:type="dxa"/>
            <w:tcBorders>
              <w:top w:val="single" w:sz="4" w:space="0" w:color="auto"/>
              <w:left w:val="single" w:sz="4" w:space="0" w:color="auto"/>
              <w:bottom w:val="single" w:sz="4" w:space="0" w:color="auto"/>
              <w:right w:val="single" w:sz="4" w:space="0" w:color="auto"/>
            </w:tcBorders>
          </w:tcPr>
          <w:p w14:paraId="5010C72F" w14:textId="77777777" w:rsidR="00597F71" w:rsidRPr="00A9544D" w:rsidRDefault="00597F71" w:rsidP="00597F71">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Oferowana wartość</w:t>
            </w:r>
          </w:p>
          <w:p w14:paraId="2EB62CEB" w14:textId="77777777" w:rsidR="00597F71" w:rsidRPr="00A9544D" w:rsidRDefault="00597F71" w:rsidP="00597F71">
            <w:pPr>
              <w:rPr>
                <w:rFonts w:ascii="Tahoma" w:hAnsi="Tahoma" w:cs="Tahoma"/>
                <w:sz w:val="18"/>
                <w:szCs w:val="18"/>
              </w:rPr>
            </w:pPr>
            <w:r w:rsidRPr="00A9544D">
              <w:rPr>
                <w:rFonts w:ascii="Tahoma" w:hAnsi="Tahoma" w:cs="Tahoma"/>
                <w:b/>
                <w:sz w:val="18"/>
                <w:szCs w:val="18"/>
              </w:rPr>
              <w:t>(Podać zakresy lub opisać)</w:t>
            </w:r>
          </w:p>
        </w:tc>
      </w:tr>
      <w:tr w:rsidR="00597F71" w:rsidRPr="00A9544D" w14:paraId="1247B462" w14:textId="77777777" w:rsidTr="00597F71">
        <w:tc>
          <w:tcPr>
            <w:tcW w:w="648" w:type="dxa"/>
          </w:tcPr>
          <w:p w14:paraId="1AD561FA" w14:textId="77777777" w:rsidR="00597F71" w:rsidRPr="00A9544D" w:rsidRDefault="00597F71" w:rsidP="00597F71">
            <w:pPr>
              <w:numPr>
                <w:ilvl w:val="0"/>
                <w:numId w:val="59"/>
              </w:numPr>
              <w:spacing w:after="160" w:line="259" w:lineRule="auto"/>
              <w:rPr>
                <w:rFonts w:ascii="Tahoma" w:hAnsi="Tahoma" w:cs="Tahoma"/>
                <w:sz w:val="18"/>
                <w:szCs w:val="18"/>
              </w:rPr>
            </w:pPr>
          </w:p>
        </w:tc>
        <w:tc>
          <w:tcPr>
            <w:tcW w:w="7040" w:type="dxa"/>
          </w:tcPr>
          <w:p w14:paraId="071C7310" w14:textId="77777777" w:rsidR="00597F71" w:rsidRPr="00A9544D" w:rsidRDefault="00597F71" w:rsidP="00597F71">
            <w:pPr>
              <w:rPr>
                <w:rFonts w:ascii="Tahoma" w:hAnsi="Tahoma" w:cs="Tahoma"/>
                <w:sz w:val="18"/>
                <w:szCs w:val="18"/>
              </w:rPr>
            </w:pPr>
            <w:r w:rsidRPr="00A9544D">
              <w:rPr>
                <w:rFonts w:ascii="Tahoma" w:hAnsi="Tahoma" w:cs="Tahoma"/>
                <w:sz w:val="18"/>
                <w:szCs w:val="18"/>
              </w:rPr>
              <w:t>Urządzenie do trudnych intubacji</w:t>
            </w:r>
          </w:p>
        </w:tc>
        <w:tc>
          <w:tcPr>
            <w:tcW w:w="2693" w:type="dxa"/>
          </w:tcPr>
          <w:p w14:paraId="6976EBFA" w14:textId="77777777" w:rsidR="00597F71" w:rsidRPr="00A9544D" w:rsidRDefault="00597F71" w:rsidP="00597F71">
            <w:pPr>
              <w:jc w:val="center"/>
              <w:rPr>
                <w:rFonts w:ascii="Tahoma" w:hAnsi="Tahoma" w:cs="Tahoma"/>
                <w:sz w:val="18"/>
                <w:szCs w:val="18"/>
              </w:rPr>
            </w:pPr>
          </w:p>
        </w:tc>
      </w:tr>
      <w:tr w:rsidR="00597F71" w:rsidRPr="00A9544D" w14:paraId="27BCB6EB" w14:textId="77777777" w:rsidTr="00597F71">
        <w:tc>
          <w:tcPr>
            <w:tcW w:w="648" w:type="dxa"/>
          </w:tcPr>
          <w:p w14:paraId="63DFCFEB" w14:textId="77777777" w:rsidR="00597F71" w:rsidRPr="00A9544D" w:rsidRDefault="00597F71" w:rsidP="00597F71">
            <w:pPr>
              <w:numPr>
                <w:ilvl w:val="0"/>
                <w:numId w:val="59"/>
              </w:numPr>
              <w:spacing w:after="160" w:line="259" w:lineRule="auto"/>
              <w:rPr>
                <w:rFonts w:ascii="Tahoma" w:hAnsi="Tahoma" w:cs="Tahoma"/>
                <w:sz w:val="18"/>
                <w:szCs w:val="18"/>
              </w:rPr>
            </w:pPr>
          </w:p>
        </w:tc>
        <w:tc>
          <w:tcPr>
            <w:tcW w:w="7040" w:type="dxa"/>
          </w:tcPr>
          <w:p w14:paraId="1C384CAE" w14:textId="77777777" w:rsidR="00597F71" w:rsidRPr="00A9544D" w:rsidRDefault="00597F71" w:rsidP="00597F71">
            <w:pPr>
              <w:rPr>
                <w:rFonts w:ascii="Tahoma" w:hAnsi="Tahoma" w:cs="Tahoma"/>
                <w:sz w:val="18"/>
                <w:szCs w:val="18"/>
              </w:rPr>
            </w:pPr>
            <w:r w:rsidRPr="00A9544D">
              <w:rPr>
                <w:rFonts w:ascii="Tahoma" w:hAnsi="Tahoma" w:cs="Tahoma"/>
                <w:sz w:val="18"/>
                <w:szCs w:val="18"/>
              </w:rPr>
              <w:t>Zintegrowany, kolorowy wyświetlacz LCD o przekątnej  2,4 ‘’ z powłoką antyrefleksyjną</w:t>
            </w:r>
          </w:p>
        </w:tc>
        <w:tc>
          <w:tcPr>
            <w:tcW w:w="2693" w:type="dxa"/>
          </w:tcPr>
          <w:p w14:paraId="36E26EAD" w14:textId="77777777" w:rsidR="00597F71" w:rsidRPr="00A9544D" w:rsidRDefault="00597F71" w:rsidP="00597F71">
            <w:pPr>
              <w:jc w:val="center"/>
              <w:rPr>
                <w:rFonts w:ascii="Tahoma" w:hAnsi="Tahoma" w:cs="Tahoma"/>
                <w:sz w:val="18"/>
                <w:szCs w:val="18"/>
              </w:rPr>
            </w:pPr>
          </w:p>
        </w:tc>
      </w:tr>
      <w:tr w:rsidR="00597F71" w:rsidRPr="00A9544D" w14:paraId="70F4630B" w14:textId="77777777" w:rsidTr="00597F71">
        <w:tc>
          <w:tcPr>
            <w:tcW w:w="648" w:type="dxa"/>
          </w:tcPr>
          <w:p w14:paraId="0DC22792" w14:textId="77777777" w:rsidR="00597F71" w:rsidRPr="00A9544D" w:rsidRDefault="00597F71" w:rsidP="00597F71">
            <w:pPr>
              <w:numPr>
                <w:ilvl w:val="0"/>
                <w:numId w:val="59"/>
              </w:numPr>
              <w:spacing w:after="160" w:line="259" w:lineRule="auto"/>
              <w:rPr>
                <w:rFonts w:ascii="Tahoma" w:hAnsi="Tahoma" w:cs="Tahoma"/>
                <w:sz w:val="18"/>
                <w:szCs w:val="18"/>
              </w:rPr>
            </w:pPr>
          </w:p>
        </w:tc>
        <w:tc>
          <w:tcPr>
            <w:tcW w:w="7040" w:type="dxa"/>
          </w:tcPr>
          <w:p w14:paraId="6C74C97A" w14:textId="77777777" w:rsidR="00597F71" w:rsidRPr="00A9544D" w:rsidRDefault="00597F71" w:rsidP="00597F71">
            <w:pPr>
              <w:rPr>
                <w:rFonts w:ascii="Tahoma" w:hAnsi="Tahoma" w:cs="Tahoma"/>
                <w:sz w:val="18"/>
                <w:szCs w:val="18"/>
              </w:rPr>
            </w:pPr>
            <w:r w:rsidRPr="00A9544D">
              <w:rPr>
                <w:rFonts w:ascii="Tahoma" w:hAnsi="Tahoma" w:cs="Tahoma"/>
                <w:sz w:val="18"/>
                <w:szCs w:val="18"/>
              </w:rPr>
              <w:t>Zasilany z powszechnie dostępnymi bateriami 3X AAA zapewniającymi min. 80 minut pracy urządzenia.</w:t>
            </w:r>
          </w:p>
        </w:tc>
        <w:tc>
          <w:tcPr>
            <w:tcW w:w="2693" w:type="dxa"/>
          </w:tcPr>
          <w:p w14:paraId="57624B6C" w14:textId="77777777" w:rsidR="00597F71" w:rsidRPr="00A9544D" w:rsidRDefault="00597F71" w:rsidP="00597F71">
            <w:pPr>
              <w:jc w:val="center"/>
              <w:rPr>
                <w:rFonts w:ascii="Tahoma" w:hAnsi="Tahoma" w:cs="Tahoma"/>
                <w:sz w:val="18"/>
                <w:szCs w:val="18"/>
              </w:rPr>
            </w:pPr>
          </w:p>
        </w:tc>
      </w:tr>
      <w:tr w:rsidR="00597F71" w:rsidRPr="00A9544D" w14:paraId="235E7BD5" w14:textId="77777777" w:rsidTr="00597F71">
        <w:tc>
          <w:tcPr>
            <w:tcW w:w="648" w:type="dxa"/>
          </w:tcPr>
          <w:p w14:paraId="6A88A404" w14:textId="77777777" w:rsidR="00597F71" w:rsidRPr="00A9544D" w:rsidRDefault="00597F71" w:rsidP="00597F71">
            <w:pPr>
              <w:numPr>
                <w:ilvl w:val="0"/>
                <w:numId w:val="59"/>
              </w:numPr>
              <w:spacing w:after="160" w:line="259" w:lineRule="auto"/>
              <w:rPr>
                <w:rFonts w:ascii="Tahoma" w:hAnsi="Tahoma" w:cs="Tahoma"/>
                <w:sz w:val="18"/>
                <w:szCs w:val="18"/>
              </w:rPr>
            </w:pPr>
          </w:p>
        </w:tc>
        <w:tc>
          <w:tcPr>
            <w:tcW w:w="7040" w:type="dxa"/>
          </w:tcPr>
          <w:p w14:paraId="17091395" w14:textId="77777777" w:rsidR="00597F71" w:rsidRPr="00A9544D" w:rsidRDefault="00597F71" w:rsidP="00597F71">
            <w:pPr>
              <w:rPr>
                <w:rFonts w:ascii="Tahoma" w:hAnsi="Tahoma" w:cs="Tahoma"/>
                <w:sz w:val="18"/>
                <w:szCs w:val="18"/>
              </w:rPr>
            </w:pPr>
            <w:r w:rsidRPr="00A9544D">
              <w:rPr>
                <w:rFonts w:ascii="Tahoma" w:hAnsi="Tahoma" w:cs="Tahoma"/>
                <w:sz w:val="18"/>
                <w:szCs w:val="18"/>
              </w:rPr>
              <w:t>Tor wizyjny wielorazowego użytku (adapter ze zintegrowaną kamerą CMOS o rozdzielczości 640x480 pikseli, VGA i źródłem światła LED )</w:t>
            </w:r>
          </w:p>
        </w:tc>
        <w:tc>
          <w:tcPr>
            <w:tcW w:w="2693" w:type="dxa"/>
          </w:tcPr>
          <w:p w14:paraId="524104B5" w14:textId="77777777" w:rsidR="00597F71" w:rsidRPr="00A9544D" w:rsidRDefault="00597F71" w:rsidP="00597F71">
            <w:pPr>
              <w:jc w:val="center"/>
              <w:rPr>
                <w:rFonts w:ascii="Tahoma" w:hAnsi="Tahoma" w:cs="Tahoma"/>
                <w:sz w:val="18"/>
                <w:szCs w:val="18"/>
              </w:rPr>
            </w:pPr>
          </w:p>
        </w:tc>
      </w:tr>
      <w:tr w:rsidR="00597F71" w:rsidRPr="00A9544D" w14:paraId="28E6A7C6" w14:textId="77777777" w:rsidTr="00597F71">
        <w:tc>
          <w:tcPr>
            <w:tcW w:w="648" w:type="dxa"/>
          </w:tcPr>
          <w:p w14:paraId="7AC15951" w14:textId="77777777" w:rsidR="00597F71" w:rsidRPr="00A9544D" w:rsidRDefault="00597F71" w:rsidP="00597F71">
            <w:pPr>
              <w:numPr>
                <w:ilvl w:val="0"/>
                <w:numId w:val="59"/>
              </w:numPr>
              <w:spacing w:after="160" w:line="259" w:lineRule="auto"/>
              <w:rPr>
                <w:rFonts w:ascii="Tahoma" w:hAnsi="Tahoma" w:cs="Tahoma"/>
                <w:sz w:val="18"/>
                <w:szCs w:val="18"/>
              </w:rPr>
            </w:pPr>
          </w:p>
        </w:tc>
        <w:tc>
          <w:tcPr>
            <w:tcW w:w="7040" w:type="dxa"/>
          </w:tcPr>
          <w:p w14:paraId="668C6871" w14:textId="77777777" w:rsidR="00597F71" w:rsidRPr="00A9544D" w:rsidRDefault="00597F71" w:rsidP="00597F71">
            <w:pPr>
              <w:rPr>
                <w:rFonts w:ascii="Tahoma" w:hAnsi="Tahoma" w:cs="Tahoma"/>
                <w:sz w:val="18"/>
                <w:szCs w:val="18"/>
              </w:rPr>
            </w:pPr>
            <w:r w:rsidRPr="00A9544D">
              <w:rPr>
                <w:rFonts w:ascii="Tahoma" w:hAnsi="Tahoma" w:cs="Tahoma"/>
                <w:sz w:val="18"/>
                <w:szCs w:val="18"/>
              </w:rPr>
              <w:t>Wizualny wskaźnik informujący za pomocą zielonej świecącej diody o gotowości do wykonania intubacji oraz świecącej światłem przerywanym diody czerwonej o konieczności wymiany baterii przed wykonaniem procedury</w:t>
            </w:r>
          </w:p>
        </w:tc>
        <w:tc>
          <w:tcPr>
            <w:tcW w:w="2693" w:type="dxa"/>
          </w:tcPr>
          <w:p w14:paraId="338FA62C" w14:textId="77777777" w:rsidR="00597F71" w:rsidRPr="00A9544D" w:rsidRDefault="00597F71" w:rsidP="00597F71">
            <w:pPr>
              <w:jc w:val="center"/>
              <w:rPr>
                <w:rFonts w:ascii="Tahoma" w:hAnsi="Tahoma" w:cs="Tahoma"/>
                <w:sz w:val="18"/>
                <w:szCs w:val="18"/>
              </w:rPr>
            </w:pPr>
          </w:p>
        </w:tc>
      </w:tr>
      <w:tr w:rsidR="00597F71" w:rsidRPr="00A9544D" w14:paraId="3816C183" w14:textId="77777777" w:rsidTr="00597F71">
        <w:tc>
          <w:tcPr>
            <w:tcW w:w="648" w:type="dxa"/>
          </w:tcPr>
          <w:p w14:paraId="33BF1CD7" w14:textId="77777777" w:rsidR="00597F71" w:rsidRPr="00A9544D" w:rsidRDefault="00597F71" w:rsidP="00597F71">
            <w:pPr>
              <w:numPr>
                <w:ilvl w:val="0"/>
                <w:numId w:val="59"/>
              </w:numPr>
              <w:spacing w:after="160" w:line="259" w:lineRule="auto"/>
              <w:rPr>
                <w:rFonts w:ascii="Tahoma" w:hAnsi="Tahoma" w:cs="Tahoma"/>
                <w:sz w:val="18"/>
                <w:szCs w:val="18"/>
              </w:rPr>
            </w:pPr>
          </w:p>
        </w:tc>
        <w:tc>
          <w:tcPr>
            <w:tcW w:w="7040" w:type="dxa"/>
          </w:tcPr>
          <w:p w14:paraId="45C229A4" w14:textId="77777777" w:rsidR="00597F71" w:rsidRPr="00A9544D" w:rsidRDefault="00597F71" w:rsidP="00597F71">
            <w:pPr>
              <w:rPr>
                <w:rFonts w:ascii="Tahoma" w:hAnsi="Tahoma" w:cs="Tahoma"/>
                <w:sz w:val="18"/>
                <w:szCs w:val="18"/>
              </w:rPr>
            </w:pPr>
            <w:r w:rsidRPr="00A9544D">
              <w:rPr>
                <w:rFonts w:ascii="Tahoma" w:hAnsi="Tahoma" w:cs="Tahoma"/>
                <w:sz w:val="18"/>
                <w:szCs w:val="18"/>
              </w:rPr>
              <w:t>Pakiet startowy: 6 jednorazowych, czystych mikrobiologicznie łyżek z kanałem lub bez, dedykowanych do urządzenia, w rozmiarze 3</w:t>
            </w:r>
          </w:p>
        </w:tc>
        <w:tc>
          <w:tcPr>
            <w:tcW w:w="2693" w:type="dxa"/>
          </w:tcPr>
          <w:p w14:paraId="44C441A2" w14:textId="77777777" w:rsidR="00597F71" w:rsidRPr="00A9544D" w:rsidRDefault="00597F71" w:rsidP="00597F71">
            <w:pPr>
              <w:jc w:val="center"/>
              <w:rPr>
                <w:rFonts w:ascii="Tahoma" w:hAnsi="Tahoma" w:cs="Tahoma"/>
                <w:sz w:val="18"/>
                <w:szCs w:val="18"/>
              </w:rPr>
            </w:pPr>
          </w:p>
        </w:tc>
      </w:tr>
      <w:tr w:rsidR="00597F71" w:rsidRPr="00A9544D" w14:paraId="09E24B06" w14:textId="77777777" w:rsidTr="00597F71">
        <w:tc>
          <w:tcPr>
            <w:tcW w:w="648" w:type="dxa"/>
          </w:tcPr>
          <w:p w14:paraId="5C0A9A60" w14:textId="77777777" w:rsidR="00597F71" w:rsidRPr="00A9544D" w:rsidRDefault="00597F71" w:rsidP="00597F71">
            <w:pPr>
              <w:numPr>
                <w:ilvl w:val="0"/>
                <w:numId w:val="59"/>
              </w:numPr>
              <w:spacing w:after="160" w:line="259" w:lineRule="auto"/>
              <w:rPr>
                <w:rFonts w:ascii="Tahoma" w:hAnsi="Tahoma" w:cs="Tahoma"/>
                <w:sz w:val="18"/>
                <w:szCs w:val="18"/>
              </w:rPr>
            </w:pPr>
          </w:p>
        </w:tc>
        <w:tc>
          <w:tcPr>
            <w:tcW w:w="7040" w:type="dxa"/>
          </w:tcPr>
          <w:p w14:paraId="1DD14246" w14:textId="77777777" w:rsidR="00597F71" w:rsidRPr="00A9544D" w:rsidRDefault="00597F71" w:rsidP="00597F71">
            <w:pPr>
              <w:rPr>
                <w:rFonts w:ascii="Tahoma" w:hAnsi="Tahoma" w:cs="Tahoma"/>
                <w:sz w:val="18"/>
                <w:szCs w:val="18"/>
              </w:rPr>
            </w:pPr>
            <w:r w:rsidRPr="00A9544D">
              <w:rPr>
                <w:rFonts w:ascii="Tahoma" w:hAnsi="Tahoma" w:cs="Tahoma"/>
                <w:sz w:val="18"/>
                <w:szCs w:val="18"/>
              </w:rPr>
              <w:t>Waga urządzenia ok.220 g (w zależności od rodzaju łyżki)</w:t>
            </w:r>
          </w:p>
        </w:tc>
        <w:tc>
          <w:tcPr>
            <w:tcW w:w="2693" w:type="dxa"/>
          </w:tcPr>
          <w:p w14:paraId="7FE83265" w14:textId="77777777" w:rsidR="00597F71" w:rsidRPr="00A9544D" w:rsidRDefault="00597F71" w:rsidP="00597F71">
            <w:pPr>
              <w:jc w:val="center"/>
              <w:rPr>
                <w:rFonts w:ascii="Tahoma" w:hAnsi="Tahoma" w:cs="Tahoma"/>
                <w:sz w:val="18"/>
                <w:szCs w:val="18"/>
              </w:rPr>
            </w:pPr>
          </w:p>
        </w:tc>
      </w:tr>
      <w:tr w:rsidR="00597F71" w:rsidRPr="00A9544D" w14:paraId="2708D0D6" w14:textId="77777777" w:rsidTr="00597F71">
        <w:tc>
          <w:tcPr>
            <w:tcW w:w="648" w:type="dxa"/>
          </w:tcPr>
          <w:p w14:paraId="4964E23F" w14:textId="77777777" w:rsidR="00597F71" w:rsidRPr="00A9544D" w:rsidRDefault="00597F71" w:rsidP="00597F71">
            <w:pPr>
              <w:numPr>
                <w:ilvl w:val="0"/>
                <w:numId w:val="59"/>
              </w:numPr>
              <w:spacing w:after="160" w:line="259" w:lineRule="auto"/>
              <w:rPr>
                <w:rFonts w:ascii="Tahoma" w:hAnsi="Tahoma" w:cs="Tahoma"/>
                <w:sz w:val="18"/>
                <w:szCs w:val="18"/>
              </w:rPr>
            </w:pPr>
          </w:p>
        </w:tc>
        <w:tc>
          <w:tcPr>
            <w:tcW w:w="7040" w:type="dxa"/>
          </w:tcPr>
          <w:p w14:paraId="3E486626" w14:textId="77777777" w:rsidR="00597F71" w:rsidRPr="00A9544D" w:rsidRDefault="00597F71" w:rsidP="00597F71">
            <w:pPr>
              <w:rPr>
                <w:rFonts w:ascii="Tahoma" w:hAnsi="Tahoma" w:cs="Tahoma"/>
                <w:sz w:val="18"/>
                <w:szCs w:val="18"/>
              </w:rPr>
            </w:pPr>
            <w:r w:rsidRPr="00A9544D">
              <w:rPr>
                <w:rFonts w:ascii="Tahoma" w:hAnsi="Tahoma" w:cs="Tahoma"/>
                <w:sz w:val="18"/>
                <w:szCs w:val="18"/>
              </w:rPr>
              <w:t>Dostępne 2 rodzaje łyżek: z kanałem prowadzącym rurkę intubacyjną i bez kanału, koniec dystalny łyżek pokryty powłoką przeciwmgielną</w:t>
            </w:r>
          </w:p>
        </w:tc>
        <w:tc>
          <w:tcPr>
            <w:tcW w:w="2693" w:type="dxa"/>
          </w:tcPr>
          <w:p w14:paraId="7A83A2C8" w14:textId="77777777" w:rsidR="00597F71" w:rsidRPr="00A9544D" w:rsidRDefault="00597F71" w:rsidP="00597F71">
            <w:pPr>
              <w:jc w:val="center"/>
              <w:rPr>
                <w:rFonts w:ascii="Tahoma" w:hAnsi="Tahoma" w:cs="Tahoma"/>
                <w:sz w:val="18"/>
                <w:szCs w:val="18"/>
              </w:rPr>
            </w:pPr>
          </w:p>
        </w:tc>
      </w:tr>
      <w:tr w:rsidR="00597F71" w:rsidRPr="00A9544D" w14:paraId="41E8416B" w14:textId="77777777" w:rsidTr="00597F71">
        <w:tc>
          <w:tcPr>
            <w:tcW w:w="648" w:type="dxa"/>
          </w:tcPr>
          <w:p w14:paraId="18407717" w14:textId="77777777" w:rsidR="00597F71" w:rsidRPr="00A9544D" w:rsidRDefault="00597F71" w:rsidP="00597F71">
            <w:pPr>
              <w:numPr>
                <w:ilvl w:val="0"/>
                <w:numId w:val="59"/>
              </w:numPr>
              <w:spacing w:after="160" w:line="259" w:lineRule="auto"/>
              <w:rPr>
                <w:rFonts w:ascii="Tahoma" w:hAnsi="Tahoma" w:cs="Tahoma"/>
                <w:sz w:val="18"/>
                <w:szCs w:val="18"/>
              </w:rPr>
            </w:pPr>
          </w:p>
        </w:tc>
        <w:tc>
          <w:tcPr>
            <w:tcW w:w="7040" w:type="dxa"/>
          </w:tcPr>
          <w:p w14:paraId="7C255C8F" w14:textId="77777777" w:rsidR="00597F71" w:rsidRPr="00A9544D" w:rsidRDefault="00597F71" w:rsidP="00597F71">
            <w:pPr>
              <w:rPr>
                <w:rFonts w:ascii="Tahoma" w:hAnsi="Tahoma" w:cs="Tahoma"/>
                <w:sz w:val="18"/>
                <w:szCs w:val="18"/>
              </w:rPr>
            </w:pPr>
            <w:r w:rsidRPr="00A9544D">
              <w:rPr>
                <w:rFonts w:ascii="Tahoma" w:hAnsi="Tahoma" w:cs="Tahoma"/>
                <w:sz w:val="18"/>
                <w:szCs w:val="18"/>
              </w:rPr>
              <w:t>System zarządzania energią, wyłączający urządzenie po 1 min. od odłożenia na nieruchomą powierzchnię</w:t>
            </w:r>
          </w:p>
        </w:tc>
        <w:tc>
          <w:tcPr>
            <w:tcW w:w="2693" w:type="dxa"/>
          </w:tcPr>
          <w:p w14:paraId="405CC46C" w14:textId="77777777" w:rsidR="00597F71" w:rsidRPr="00A9544D" w:rsidRDefault="00597F71" w:rsidP="00597F71">
            <w:pPr>
              <w:jc w:val="center"/>
              <w:rPr>
                <w:rFonts w:ascii="Tahoma" w:hAnsi="Tahoma" w:cs="Tahoma"/>
                <w:sz w:val="18"/>
                <w:szCs w:val="18"/>
              </w:rPr>
            </w:pPr>
          </w:p>
        </w:tc>
      </w:tr>
      <w:tr w:rsidR="00597F71" w:rsidRPr="00A9544D" w14:paraId="53D19BC3" w14:textId="77777777" w:rsidTr="00597F71">
        <w:tc>
          <w:tcPr>
            <w:tcW w:w="648" w:type="dxa"/>
          </w:tcPr>
          <w:p w14:paraId="06228C14" w14:textId="77777777" w:rsidR="00597F71" w:rsidRPr="00A9544D" w:rsidRDefault="00597F71" w:rsidP="00597F71">
            <w:pPr>
              <w:numPr>
                <w:ilvl w:val="0"/>
                <w:numId w:val="59"/>
              </w:numPr>
              <w:spacing w:after="160" w:line="259" w:lineRule="auto"/>
              <w:rPr>
                <w:rFonts w:ascii="Tahoma" w:hAnsi="Tahoma" w:cs="Tahoma"/>
                <w:sz w:val="18"/>
                <w:szCs w:val="18"/>
              </w:rPr>
            </w:pPr>
          </w:p>
        </w:tc>
        <w:tc>
          <w:tcPr>
            <w:tcW w:w="7040" w:type="dxa"/>
          </w:tcPr>
          <w:p w14:paraId="76648572" w14:textId="77777777" w:rsidR="00597F71" w:rsidRPr="00A9544D" w:rsidRDefault="00597F71" w:rsidP="00597F71">
            <w:pPr>
              <w:rPr>
                <w:rFonts w:ascii="Tahoma" w:hAnsi="Tahoma" w:cs="Tahoma"/>
                <w:sz w:val="18"/>
                <w:szCs w:val="18"/>
              </w:rPr>
            </w:pPr>
            <w:r w:rsidRPr="00A9544D">
              <w:rPr>
                <w:rFonts w:ascii="Tahoma" w:hAnsi="Tahoma" w:cs="Tahoma"/>
                <w:sz w:val="18"/>
                <w:szCs w:val="18"/>
              </w:rPr>
              <w:t>Automatyczny balans bieli</w:t>
            </w:r>
          </w:p>
        </w:tc>
        <w:tc>
          <w:tcPr>
            <w:tcW w:w="2693" w:type="dxa"/>
          </w:tcPr>
          <w:p w14:paraId="096070BC" w14:textId="77777777" w:rsidR="00597F71" w:rsidRPr="00A9544D" w:rsidRDefault="00597F71" w:rsidP="00597F71">
            <w:pPr>
              <w:jc w:val="center"/>
              <w:rPr>
                <w:rFonts w:ascii="Tahoma" w:hAnsi="Tahoma" w:cs="Tahoma"/>
                <w:sz w:val="18"/>
                <w:szCs w:val="18"/>
              </w:rPr>
            </w:pPr>
          </w:p>
        </w:tc>
      </w:tr>
      <w:tr w:rsidR="00597F71" w:rsidRPr="00A9544D" w14:paraId="6F89F462" w14:textId="77777777" w:rsidTr="00597F71">
        <w:tc>
          <w:tcPr>
            <w:tcW w:w="648" w:type="dxa"/>
          </w:tcPr>
          <w:p w14:paraId="2B515BE9" w14:textId="77777777" w:rsidR="00597F71" w:rsidRPr="00A9544D" w:rsidRDefault="00597F71" w:rsidP="00597F71">
            <w:pPr>
              <w:numPr>
                <w:ilvl w:val="0"/>
                <w:numId w:val="59"/>
              </w:numPr>
              <w:spacing w:after="160" w:line="259" w:lineRule="auto"/>
              <w:rPr>
                <w:rFonts w:ascii="Tahoma" w:hAnsi="Tahoma" w:cs="Tahoma"/>
                <w:sz w:val="18"/>
                <w:szCs w:val="18"/>
              </w:rPr>
            </w:pPr>
          </w:p>
        </w:tc>
        <w:tc>
          <w:tcPr>
            <w:tcW w:w="7040" w:type="dxa"/>
            <w:vAlign w:val="center"/>
          </w:tcPr>
          <w:p w14:paraId="6B3FCBD7" w14:textId="77777777" w:rsidR="00597F71" w:rsidRPr="00A9544D" w:rsidRDefault="00597F71" w:rsidP="00597F71">
            <w:pPr>
              <w:rPr>
                <w:rFonts w:ascii="Tahoma" w:hAnsi="Tahoma" w:cs="Tahoma"/>
                <w:sz w:val="18"/>
                <w:szCs w:val="18"/>
              </w:rPr>
            </w:pPr>
            <w:r w:rsidRPr="00A9544D">
              <w:rPr>
                <w:rFonts w:ascii="Tahoma" w:hAnsi="Tahoma" w:cs="Tahoma"/>
                <w:sz w:val="18"/>
                <w:szCs w:val="18"/>
              </w:rPr>
              <w:t>Wbudowany port Micro-USB do przesyłania obrazu</w:t>
            </w:r>
          </w:p>
        </w:tc>
        <w:tc>
          <w:tcPr>
            <w:tcW w:w="2693" w:type="dxa"/>
          </w:tcPr>
          <w:p w14:paraId="097BDAEA" w14:textId="77777777" w:rsidR="00597F71" w:rsidRPr="00A9544D" w:rsidRDefault="00597F71" w:rsidP="00597F71">
            <w:pPr>
              <w:jc w:val="center"/>
              <w:rPr>
                <w:rFonts w:ascii="Tahoma" w:hAnsi="Tahoma" w:cs="Tahoma"/>
                <w:sz w:val="18"/>
                <w:szCs w:val="18"/>
              </w:rPr>
            </w:pPr>
          </w:p>
        </w:tc>
      </w:tr>
      <w:tr w:rsidR="00597F71" w:rsidRPr="00A9544D" w14:paraId="0297B363" w14:textId="77777777" w:rsidTr="00597F71">
        <w:tc>
          <w:tcPr>
            <w:tcW w:w="648" w:type="dxa"/>
          </w:tcPr>
          <w:p w14:paraId="1A714858" w14:textId="77777777" w:rsidR="00597F71" w:rsidRPr="00A9544D" w:rsidRDefault="00597F71" w:rsidP="00597F71">
            <w:pPr>
              <w:numPr>
                <w:ilvl w:val="0"/>
                <w:numId w:val="59"/>
              </w:numPr>
              <w:spacing w:after="160" w:line="259" w:lineRule="auto"/>
              <w:rPr>
                <w:rFonts w:ascii="Tahoma" w:hAnsi="Tahoma" w:cs="Tahoma"/>
                <w:sz w:val="18"/>
                <w:szCs w:val="18"/>
              </w:rPr>
            </w:pPr>
          </w:p>
        </w:tc>
        <w:tc>
          <w:tcPr>
            <w:tcW w:w="7040" w:type="dxa"/>
            <w:vAlign w:val="center"/>
          </w:tcPr>
          <w:p w14:paraId="06F10B73" w14:textId="77777777" w:rsidR="00597F71" w:rsidRPr="00A9544D" w:rsidRDefault="00597F71" w:rsidP="00597F71">
            <w:pPr>
              <w:rPr>
                <w:rFonts w:ascii="Tahoma" w:eastAsia="Calibri" w:hAnsi="Tahoma" w:cs="Tahoma"/>
                <w:sz w:val="18"/>
                <w:szCs w:val="18"/>
                <w:lang w:eastAsia="en-US"/>
              </w:rPr>
            </w:pPr>
            <w:r w:rsidRPr="00A9544D">
              <w:rPr>
                <w:rFonts w:ascii="Tahoma" w:eastAsia="Calibri" w:hAnsi="Tahoma" w:cs="Tahoma"/>
                <w:sz w:val="18"/>
                <w:szCs w:val="18"/>
                <w:lang w:eastAsia="en-US"/>
              </w:rPr>
              <w:t>Trwały i odporny na mycie i dezynfekcję chusteczkami do dezynfekcji lub 70 % alkoholem izopropylowym,</w:t>
            </w:r>
          </w:p>
        </w:tc>
        <w:tc>
          <w:tcPr>
            <w:tcW w:w="2693" w:type="dxa"/>
          </w:tcPr>
          <w:p w14:paraId="6850E615" w14:textId="77777777" w:rsidR="00597F71" w:rsidRPr="00A9544D" w:rsidRDefault="00597F71" w:rsidP="00597F71">
            <w:pPr>
              <w:jc w:val="center"/>
              <w:rPr>
                <w:rFonts w:ascii="Tahoma" w:hAnsi="Tahoma" w:cs="Tahoma"/>
                <w:sz w:val="18"/>
                <w:szCs w:val="18"/>
              </w:rPr>
            </w:pPr>
          </w:p>
        </w:tc>
      </w:tr>
      <w:tr w:rsidR="00597F71" w:rsidRPr="00A9544D" w14:paraId="00563EAE" w14:textId="77777777" w:rsidTr="00597F71">
        <w:tc>
          <w:tcPr>
            <w:tcW w:w="648" w:type="dxa"/>
          </w:tcPr>
          <w:p w14:paraId="10C984D4" w14:textId="77777777" w:rsidR="00597F71" w:rsidRPr="00A9544D" w:rsidRDefault="00597F71" w:rsidP="00597F71">
            <w:pPr>
              <w:numPr>
                <w:ilvl w:val="0"/>
                <w:numId w:val="59"/>
              </w:numPr>
              <w:spacing w:after="160" w:line="259" w:lineRule="auto"/>
              <w:rPr>
                <w:rFonts w:ascii="Tahoma" w:hAnsi="Tahoma" w:cs="Tahoma"/>
                <w:sz w:val="18"/>
                <w:szCs w:val="18"/>
              </w:rPr>
            </w:pPr>
          </w:p>
        </w:tc>
        <w:tc>
          <w:tcPr>
            <w:tcW w:w="7040" w:type="dxa"/>
            <w:vAlign w:val="center"/>
          </w:tcPr>
          <w:p w14:paraId="1DF984C6" w14:textId="77777777" w:rsidR="00597F71" w:rsidRPr="00A9544D" w:rsidRDefault="00597F71" w:rsidP="00597F71">
            <w:pPr>
              <w:rPr>
                <w:rFonts w:ascii="Tahoma" w:eastAsia="Calibri" w:hAnsi="Tahoma" w:cs="Tahoma"/>
                <w:sz w:val="18"/>
                <w:szCs w:val="18"/>
                <w:lang w:eastAsia="en-US"/>
              </w:rPr>
            </w:pPr>
            <w:r w:rsidRPr="00A9544D">
              <w:rPr>
                <w:rFonts w:ascii="Tahoma" w:eastAsia="Calibri" w:hAnsi="Tahoma" w:cs="Tahoma"/>
                <w:sz w:val="18"/>
                <w:szCs w:val="18"/>
                <w:lang w:eastAsia="en-US"/>
              </w:rPr>
              <w:t xml:space="preserve">Przyrząd rozświetlający  emitujący promieniowanie podczerwone do intubacji kompatybilny z laryngoskopem – 6 </w:t>
            </w:r>
            <w:proofErr w:type="spellStart"/>
            <w:r w:rsidRPr="00A9544D">
              <w:rPr>
                <w:rFonts w:ascii="Tahoma" w:eastAsia="Calibri" w:hAnsi="Tahoma" w:cs="Tahoma"/>
                <w:sz w:val="18"/>
                <w:szCs w:val="18"/>
                <w:lang w:eastAsia="en-US"/>
              </w:rPr>
              <w:t>szt</w:t>
            </w:r>
            <w:proofErr w:type="spellEnd"/>
          </w:p>
        </w:tc>
        <w:tc>
          <w:tcPr>
            <w:tcW w:w="2693" w:type="dxa"/>
          </w:tcPr>
          <w:p w14:paraId="08675C8D" w14:textId="77777777" w:rsidR="00597F71" w:rsidRPr="00A9544D" w:rsidRDefault="00597F71" w:rsidP="00597F71">
            <w:pPr>
              <w:jc w:val="center"/>
              <w:rPr>
                <w:rFonts w:ascii="Tahoma" w:hAnsi="Tahoma" w:cs="Tahoma"/>
                <w:sz w:val="18"/>
                <w:szCs w:val="18"/>
              </w:rPr>
            </w:pPr>
          </w:p>
        </w:tc>
      </w:tr>
    </w:tbl>
    <w:p w14:paraId="07AF4832" w14:textId="77777777" w:rsidR="00597F71" w:rsidRPr="00A9544D" w:rsidRDefault="00597F71" w:rsidP="00597F71">
      <w:pPr>
        <w:tabs>
          <w:tab w:val="left" w:pos="3195"/>
        </w:tabs>
        <w:rPr>
          <w:rFonts w:ascii="Tahoma" w:hAnsi="Tahoma" w:cs="Tahoma"/>
          <w:b/>
          <w:sz w:val="18"/>
          <w:szCs w:val="18"/>
        </w:rPr>
      </w:pPr>
    </w:p>
    <w:p w14:paraId="6A71555E"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18E4F000"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p>
    <w:p w14:paraId="21D7FA08"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759FCA10"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p>
    <w:p w14:paraId="0E17BAC2"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3F644A2A"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057E151D"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50FCA392"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t>Oświadczam, że oferowany przez nas Towar spełnia powyższe parametry wymagane przez Zamawiającego.</w:t>
      </w:r>
    </w:p>
    <w:p w14:paraId="071BEE0F"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b/>
          <w:sz w:val="18"/>
          <w:szCs w:val="18"/>
        </w:rPr>
      </w:pPr>
      <w:r w:rsidRPr="00A9544D">
        <w:rPr>
          <w:rFonts w:ascii="Tahoma" w:hAnsi="Tahoma" w:cs="Tahoma"/>
          <w:b/>
          <w:bCs/>
          <w:sz w:val="18"/>
          <w:szCs w:val="18"/>
        </w:rPr>
        <w:t xml:space="preserve">Szczegółowe informacje na temat oferowanego Towaru </w:t>
      </w:r>
      <w:r w:rsidRPr="00A9544D">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55887D01"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70307B1C"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0EEFC2A8"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1F0B66A6"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136DA9F3" w14:textId="77777777" w:rsidR="00597F71" w:rsidRPr="00A9544D" w:rsidRDefault="00597F71" w:rsidP="00597F71">
      <w:pPr>
        <w:jc w:val="right"/>
        <w:rPr>
          <w:rFonts w:ascii="Tahoma" w:hAnsi="Tahoma" w:cs="Tahoma"/>
          <w:color w:val="FF0000"/>
          <w:sz w:val="18"/>
          <w:szCs w:val="18"/>
        </w:rPr>
      </w:pPr>
      <w:r w:rsidRPr="00A9544D">
        <w:rPr>
          <w:rFonts w:ascii="Tahoma" w:hAnsi="Tahoma" w:cs="Tahoma"/>
          <w:sz w:val="18"/>
          <w:szCs w:val="18"/>
        </w:rPr>
        <w:br w:type="page"/>
      </w:r>
      <w:r w:rsidRPr="00A9544D">
        <w:rPr>
          <w:rFonts w:ascii="Tahoma" w:hAnsi="Tahoma" w:cs="Tahoma"/>
          <w:b/>
          <w:sz w:val="18"/>
          <w:szCs w:val="18"/>
        </w:rPr>
        <w:lastRenderedPageBreak/>
        <w:t>Załącznik nr 1a) do Formularza Oferty</w:t>
      </w:r>
    </w:p>
    <w:p w14:paraId="711D993B" w14:textId="77777777" w:rsidR="00597F71" w:rsidRPr="00A9544D" w:rsidRDefault="00597F71" w:rsidP="00597F71">
      <w:pPr>
        <w:rPr>
          <w:rFonts w:ascii="Tahoma" w:hAnsi="Tahoma" w:cs="Tahoma"/>
          <w:sz w:val="18"/>
          <w:szCs w:val="18"/>
        </w:rPr>
      </w:pPr>
    </w:p>
    <w:p w14:paraId="178C50FD" w14:textId="77777777" w:rsidR="00597F71" w:rsidRPr="00A9544D" w:rsidRDefault="00597F71" w:rsidP="00597F71">
      <w:pPr>
        <w:rPr>
          <w:rFonts w:ascii="Tahoma" w:hAnsi="Tahoma" w:cs="Tahoma"/>
          <w:sz w:val="18"/>
          <w:szCs w:val="18"/>
        </w:rPr>
      </w:pPr>
    </w:p>
    <w:p w14:paraId="7D0BCAC1" w14:textId="77777777" w:rsidR="00597F71" w:rsidRPr="00A9544D" w:rsidRDefault="00597F71" w:rsidP="00597F71">
      <w:pPr>
        <w:rPr>
          <w:rFonts w:ascii="Tahoma" w:eastAsia="Tahoma" w:hAnsi="Tahoma" w:cs="Tahoma"/>
          <w:i/>
          <w:sz w:val="18"/>
          <w:szCs w:val="18"/>
        </w:rPr>
      </w:pPr>
      <w:r w:rsidRPr="00A9544D">
        <w:rPr>
          <w:rFonts w:ascii="Tahoma" w:hAnsi="Tahoma" w:cs="Tahoma"/>
          <w:sz w:val="18"/>
          <w:szCs w:val="18"/>
        </w:rPr>
        <w:t>Nazwa, adres Wykonawcy ...............................................................</w:t>
      </w:r>
    </w:p>
    <w:p w14:paraId="486E4DF1" w14:textId="77777777" w:rsidR="00597F71" w:rsidRPr="00A9544D" w:rsidRDefault="00597F71" w:rsidP="00597F71">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4AB0EBE5" w14:textId="77777777" w:rsidR="00597F71" w:rsidRPr="00A9544D" w:rsidRDefault="00597F71" w:rsidP="00597F71">
      <w:pPr>
        <w:rPr>
          <w:rFonts w:ascii="Tahoma" w:hAnsi="Tahoma" w:cs="Tahoma"/>
          <w:sz w:val="18"/>
          <w:szCs w:val="18"/>
        </w:rPr>
      </w:pPr>
    </w:p>
    <w:p w14:paraId="005685C4"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PARAMETRY TECHNICZNE</w:t>
      </w:r>
    </w:p>
    <w:p w14:paraId="12564DF4" w14:textId="77777777" w:rsidR="00597F71" w:rsidRPr="00A9544D" w:rsidRDefault="00597F71" w:rsidP="00597F71">
      <w:pPr>
        <w:jc w:val="center"/>
        <w:rPr>
          <w:rFonts w:ascii="Tahoma" w:hAnsi="Tahoma" w:cs="Tahoma"/>
          <w:b/>
          <w:sz w:val="18"/>
          <w:szCs w:val="18"/>
        </w:rPr>
      </w:pPr>
    </w:p>
    <w:p w14:paraId="13F94164"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Pakiet nr 13</w:t>
      </w:r>
    </w:p>
    <w:p w14:paraId="5C4E6091" w14:textId="77777777" w:rsidR="00597F71" w:rsidRPr="00A9544D" w:rsidRDefault="00597F71" w:rsidP="00597F71">
      <w:pPr>
        <w:spacing w:after="120"/>
        <w:jc w:val="center"/>
        <w:rPr>
          <w:rFonts w:ascii="Tahoma" w:hAnsi="Tahoma" w:cs="Tahoma"/>
          <w:b/>
          <w:sz w:val="18"/>
          <w:szCs w:val="18"/>
          <w:lang w:val="en-US"/>
        </w:rPr>
      </w:pPr>
      <w:r w:rsidRPr="00A9544D">
        <w:rPr>
          <w:rFonts w:ascii="Tahoma" w:hAnsi="Tahoma" w:cs="Tahoma"/>
          <w:b/>
          <w:sz w:val="18"/>
          <w:szCs w:val="18"/>
          <w:lang w:val="en-US"/>
        </w:rPr>
        <w:t xml:space="preserve">Respirator </w:t>
      </w:r>
      <w:proofErr w:type="spellStart"/>
      <w:r w:rsidRPr="00A9544D">
        <w:rPr>
          <w:rFonts w:ascii="Tahoma" w:hAnsi="Tahoma" w:cs="Tahoma"/>
          <w:b/>
          <w:sz w:val="18"/>
          <w:szCs w:val="18"/>
          <w:lang w:val="en-US"/>
        </w:rPr>
        <w:t>transportowy</w:t>
      </w:r>
      <w:proofErr w:type="spellEnd"/>
    </w:p>
    <w:p w14:paraId="45DB7266" w14:textId="77777777" w:rsidR="00597F71" w:rsidRPr="00A9544D" w:rsidRDefault="00597F71" w:rsidP="00597F71">
      <w:pPr>
        <w:ind w:left="3540" w:firstLine="708"/>
        <w:jc w:val="center"/>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597F71" w:rsidRPr="00A9544D" w14:paraId="6D2F16F1"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EC0894D" w14:textId="77777777" w:rsidR="00597F71" w:rsidRPr="00A9544D" w:rsidRDefault="00597F71" w:rsidP="00597F71">
            <w:pPr>
              <w:widowControl w:val="0"/>
              <w:jc w:val="center"/>
              <w:rPr>
                <w:rFonts w:ascii="Tahoma" w:hAnsi="Tahoma" w:cs="Tahoma"/>
                <w:b/>
                <w:sz w:val="18"/>
                <w:szCs w:val="18"/>
              </w:rPr>
            </w:pPr>
            <w:r w:rsidRPr="00A9544D">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B600513" w14:textId="77777777" w:rsidR="00597F71" w:rsidRPr="00A9544D" w:rsidRDefault="00597F71" w:rsidP="00597F71">
            <w:pPr>
              <w:jc w:val="center"/>
              <w:rPr>
                <w:rFonts w:ascii="Tahoma" w:hAnsi="Tahoma" w:cs="Tahoma"/>
                <w:sz w:val="18"/>
                <w:szCs w:val="18"/>
              </w:rPr>
            </w:pPr>
            <w:r w:rsidRPr="00A9544D">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7DAF62EB"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 xml:space="preserve">Oferowana wartość </w:t>
            </w:r>
          </w:p>
          <w:p w14:paraId="4C72DA57" w14:textId="77777777" w:rsidR="00597F71" w:rsidRPr="00A9544D" w:rsidRDefault="00597F71" w:rsidP="00597F71">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597F71" w:rsidRPr="00A9544D" w14:paraId="2DC355EE"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2900580"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A2FD359"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07CBBAA1" w14:textId="77777777" w:rsidR="00597F71" w:rsidRPr="00A9544D" w:rsidRDefault="00597F71" w:rsidP="00597F71">
            <w:pPr>
              <w:jc w:val="center"/>
              <w:rPr>
                <w:rFonts w:ascii="Tahoma" w:hAnsi="Tahoma" w:cs="Tahoma"/>
                <w:b/>
                <w:sz w:val="18"/>
                <w:szCs w:val="18"/>
              </w:rPr>
            </w:pPr>
          </w:p>
        </w:tc>
      </w:tr>
      <w:tr w:rsidR="00597F71" w:rsidRPr="00A9544D" w14:paraId="72CCE562"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9C46214"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DF37235"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3F712608" w14:textId="77777777" w:rsidR="00597F71" w:rsidRPr="00A9544D" w:rsidRDefault="00597F71" w:rsidP="00597F71">
            <w:pPr>
              <w:jc w:val="center"/>
              <w:rPr>
                <w:rFonts w:ascii="Tahoma" w:hAnsi="Tahoma" w:cs="Tahoma"/>
                <w:b/>
                <w:sz w:val="18"/>
                <w:szCs w:val="18"/>
              </w:rPr>
            </w:pPr>
          </w:p>
        </w:tc>
      </w:tr>
      <w:tr w:rsidR="00597F71" w:rsidRPr="00A9544D" w14:paraId="122D3408"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988D0B2"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0BB0C50"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32D43620" w14:textId="77777777" w:rsidR="00597F71" w:rsidRPr="00A9544D" w:rsidRDefault="00597F71" w:rsidP="00597F71">
            <w:pPr>
              <w:jc w:val="center"/>
              <w:rPr>
                <w:rFonts w:ascii="Tahoma" w:hAnsi="Tahoma" w:cs="Tahoma"/>
                <w:b/>
                <w:sz w:val="18"/>
                <w:szCs w:val="18"/>
              </w:rPr>
            </w:pPr>
          </w:p>
        </w:tc>
      </w:tr>
      <w:tr w:rsidR="00597F71" w:rsidRPr="00A9544D" w14:paraId="2A62D5C9" w14:textId="77777777" w:rsidTr="00597F71">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6B31D88B"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724D2AD4"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1570FB3B" w14:textId="77777777" w:rsidR="00597F71" w:rsidRPr="00A9544D" w:rsidRDefault="00597F71" w:rsidP="00597F71">
            <w:pPr>
              <w:jc w:val="center"/>
              <w:rPr>
                <w:rFonts w:ascii="Tahoma" w:hAnsi="Tahoma" w:cs="Tahoma"/>
                <w:b/>
                <w:sz w:val="18"/>
                <w:szCs w:val="18"/>
              </w:rPr>
            </w:pPr>
          </w:p>
        </w:tc>
      </w:tr>
      <w:tr w:rsidR="00597F71" w:rsidRPr="00A9544D" w14:paraId="1F13CA31" w14:textId="77777777" w:rsidTr="00597F71">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CB04135"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0C26925" w14:textId="77777777" w:rsidR="00597F71" w:rsidRPr="00A9544D" w:rsidRDefault="00597F71" w:rsidP="00597F71">
            <w:pPr>
              <w:ind w:hanging="72"/>
              <w:rPr>
                <w:rFonts w:ascii="Tahoma" w:hAnsi="Tahoma" w:cs="Tahoma"/>
                <w:sz w:val="18"/>
                <w:szCs w:val="18"/>
              </w:rPr>
            </w:pPr>
            <w:r w:rsidRPr="00A9544D">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3D487095" w14:textId="77777777" w:rsidR="00597F71" w:rsidRPr="00A9544D" w:rsidRDefault="00597F71" w:rsidP="00597F71">
            <w:pPr>
              <w:jc w:val="center"/>
              <w:rPr>
                <w:rFonts w:ascii="Tahoma" w:hAnsi="Tahoma" w:cs="Tahoma"/>
                <w:b/>
                <w:sz w:val="18"/>
                <w:szCs w:val="18"/>
              </w:rPr>
            </w:pPr>
          </w:p>
        </w:tc>
      </w:tr>
    </w:tbl>
    <w:p w14:paraId="5540725F" w14:textId="77777777" w:rsidR="00597F71" w:rsidRPr="00A9544D" w:rsidRDefault="00597F71" w:rsidP="00597F71">
      <w:pPr>
        <w:ind w:left="3540" w:firstLine="708"/>
        <w:jc w:val="center"/>
        <w:rPr>
          <w:rFonts w:ascii="Tahoma" w:hAnsi="Tahoma" w:cs="Tahoma"/>
          <w:sz w:val="18"/>
          <w:szCs w:val="18"/>
        </w:rPr>
      </w:pPr>
    </w:p>
    <w:p w14:paraId="247085AC" w14:textId="77777777" w:rsidR="00597F71" w:rsidRPr="00A9544D" w:rsidRDefault="00597F71" w:rsidP="00597F71">
      <w:pPr>
        <w:ind w:left="3540" w:firstLine="708"/>
        <w:jc w:val="center"/>
        <w:rPr>
          <w:rFonts w:ascii="Tahoma" w:hAnsi="Tahoma" w:cs="Tahoma"/>
          <w:sz w:val="18"/>
          <w:szCs w:val="18"/>
        </w:rPr>
      </w:pPr>
    </w:p>
    <w:tbl>
      <w:tblPr>
        <w:tblW w:w="8714" w:type="dxa"/>
        <w:tblInd w:w="70" w:type="dxa"/>
        <w:tblLayout w:type="fixed"/>
        <w:tblCellMar>
          <w:left w:w="70" w:type="dxa"/>
          <w:right w:w="70" w:type="dxa"/>
        </w:tblCellMar>
        <w:tblLook w:val="04A0" w:firstRow="1" w:lastRow="0" w:firstColumn="1" w:lastColumn="0" w:noHBand="0" w:noVBand="1"/>
      </w:tblPr>
      <w:tblGrid>
        <w:gridCol w:w="567"/>
        <w:gridCol w:w="4962"/>
        <w:gridCol w:w="3185"/>
      </w:tblGrid>
      <w:tr w:rsidR="00597F71" w:rsidRPr="00A9544D" w14:paraId="634D6EAE" w14:textId="77777777" w:rsidTr="00597F71">
        <w:trPr>
          <w:trHeight w:val="253"/>
        </w:trPr>
        <w:tc>
          <w:tcPr>
            <w:tcW w:w="567" w:type="dxa"/>
            <w:tcBorders>
              <w:top w:val="single" w:sz="4" w:space="0" w:color="auto"/>
              <w:left w:val="single" w:sz="4" w:space="0" w:color="auto"/>
              <w:bottom w:val="single" w:sz="4" w:space="0" w:color="auto"/>
              <w:right w:val="single" w:sz="4" w:space="0" w:color="auto"/>
            </w:tcBorders>
            <w:hideMark/>
          </w:tcPr>
          <w:p w14:paraId="0BC4E530" w14:textId="77777777" w:rsidR="00597F71" w:rsidRPr="00A9544D" w:rsidRDefault="00597F71" w:rsidP="00597F71">
            <w:pPr>
              <w:widowControl w:val="0"/>
              <w:suppressAutoHyphens/>
              <w:snapToGrid w:val="0"/>
              <w:jc w:val="center"/>
              <w:rPr>
                <w:rFonts w:ascii="Tahoma" w:hAnsi="Tahoma" w:cs="Tahoma"/>
                <w:b/>
                <w:color w:val="000000"/>
                <w:sz w:val="18"/>
                <w:szCs w:val="18"/>
                <w:lang w:eastAsia="ar-SA"/>
              </w:rPr>
            </w:pPr>
            <w:r w:rsidRPr="00A9544D">
              <w:rPr>
                <w:rFonts w:ascii="Tahoma" w:hAnsi="Tahoma" w:cs="Tahoma"/>
                <w:b/>
                <w:color w:val="000000"/>
                <w:sz w:val="18"/>
                <w:szCs w:val="18"/>
                <w:lang w:eastAsia="ar-SA"/>
              </w:rPr>
              <w:t>Lp.</w:t>
            </w:r>
          </w:p>
        </w:tc>
        <w:tc>
          <w:tcPr>
            <w:tcW w:w="4962" w:type="dxa"/>
            <w:tcBorders>
              <w:top w:val="single" w:sz="4" w:space="0" w:color="auto"/>
              <w:left w:val="single" w:sz="4" w:space="0" w:color="auto"/>
              <w:bottom w:val="single" w:sz="4" w:space="0" w:color="auto"/>
              <w:right w:val="single" w:sz="4" w:space="0" w:color="auto"/>
            </w:tcBorders>
            <w:vAlign w:val="center"/>
            <w:hideMark/>
          </w:tcPr>
          <w:p w14:paraId="1B9923C7" w14:textId="77777777" w:rsidR="00597F71" w:rsidRPr="00A9544D" w:rsidRDefault="00597F71" w:rsidP="00597F71">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Wymagane parametry techniczne</w:t>
            </w:r>
          </w:p>
        </w:tc>
        <w:tc>
          <w:tcPr>
            <w:tcW w:w="3185" w:type="dxa"/>
            <w:tcBorders>
              <w:top w:val="single" w:sz="4" w:space="0" w:color="auto"/>
              <w:left w:val="single" w:sz="4" w:space="0" w:color="auto"/>
              <w:bottom w:val="single" w:sz="4" w:space="0" w:color="auto"/>
              <w:right w:val="single" w:sz="4" w:space="0" w:color="auto"/>
            </w:tcBorders>
            <w:hideMark/>
          </w:tcPr>
          <w:p w14:paraId="5CFE4BC1" w14:textId="77777777" w:rsidR="00597F71" w:rsidRPr="00A9544D" w:rsidRDefault="00597F71" w:rsidP="00597F71">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Oferowana wartość</w:t>
            </w:r>
          </w:p>
          <w:p w14:paraId="22AD0960" w14:textId="77777777" w:rsidR="00597F71" w:rsidRPr="00A9544D" w:rsidRDefault="00597F71" w:rsidP="00597F71">
            <w:pPr>
              <w:jc w:val="center"/>
              <w:rPr>
                <w:rFonts w:ascii="Tahoma" w:hAnsi="Tahoma" w:cs="Tahoma"/>
                <w:sz w:val="18"/>
                <w:szCs w:val="18"/>
              </w:rPr>
            </w:pPr>
            <w:r w:rsidRPr="00A9544D">
              <w:rPr>
                <w:rFonts w:ascii="Tahoma" w:hAnsi="Tahoma" w:cs="Tahoma"/>
                <w:b/>
                <w:sz w:val="18"/>
                <w:szCs w:val="18"/>
              </w:rPr>
              <w:t>(Podać zakresy lub opisać)</w:t>
            </w:r>
          </w:p>
        </w:tc>
      </w:tr>
      <w:tr w:rsidR="00597F71" w:rsidRPr="00A9544D" w14:paraId="08962687" w14:textId="77777777" w:rsidTr="00597F71">
        <w:tc>
          <w:tcPr>
            <w:tcW w:w="567" w:type="dxa"/>
            <w:tcBorders>
              <w:top w:val="nil"/>
              <w:left w:val="single" w:sz="2" w:space="0" w:color="000000"/>
              <w:bottom w:val="single" w:sz="2" w:space="0" w:color="000000"/>
              <w:right w:val="nil"/>
            </w:tcBorders>
            <w:tcMar>
              <w:top w:w="55" w:type="dxa"/>
              <w:left w:w="55" w:type="dxa"/>
              <w:bottom w:w="55" w:type="dxa"/>
              <w:right w:w="55" w:type="dxa"/>
            </w:tcMar>
          </w:tcPr>
          <w:p w14:paraId="2C9BFC01" w14:textId="77777777" w:rsidR="00597F71" w:rsidRPr="00A9544D" w:rsidRDefault="00597F71" w:rsidP="00597F71">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nil"/>
              <w:left w:val="single" w:sz="2" w:space="0" w:color="000000"/>
              <w:bottom w:val="single" w:sz="2" w:space="0" w:color="000000"/>
              <w:right w:val="single" w:sz="4" w:space="0" w:color="auto"/>
            </w:tcBorders>
            <w:tcMar>
              <w:top w:w="55" w:type="dxa"/>
              <w:left w:w="55" w:type="dxa"/>
              <w:bottom w:w="55" w:type="dxa"/>
              <w:right w:w="55" w:type="dxa"/>
            </w:tcMar>
            <w:hideMark/>
          </w:tcPr>
          <w:p w14:paraId="771F7053" w14:textId="77777777" w:rsidR="00597F71" w:rsidRPr="00A9544D" w:rsidRDefault="00597F71" w:rsidP="00597F71">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Respirator do terapii oddechowej w trakcie transportu zgodny z wymaganiami normy PN-EN 749-3</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0C2528AD" w14:textId="77777777" w:rsidR="00597F71" w:rsidRPr="00A9544D" w:rsidRDefault="00597F71" w:rsidP="00597F71">
            <w:pPr>
              <w:widowControl w:val="0"/>
              <w:suppressLineNumbers/>
              <w:suppressAutoHyphens/>
              <w:snapToGrid w:val="0"/>
              <w:jc w:val="center"/>
              <w:rPr>
                <w:rFonts w:ascii="Tahoma" w:eastAsia="Arial Unicode MS" w:hAnsi="Tahoma" w:cs="Tahoma"/>
                <w:sz w:val="18"/>
                <w:szCs w:val="18"/>
              </w:rPr>
            </w:pPr>
          </w:p>
        </w:tc>
      </w:tr>
      <w:tr w:rsidR="00597F71" w:rsidRPr="00A9544D" w14:paraId="69F0859B" w14:textId="77777777" w:rsidTr="00597F71">
        <w:tc>
          <w:tcPr>
            <w:tcW w:w="567" w:type="dxa"/>
            <w:tcBorders>
              <w:top w:val="nil"/>
              <w:left w:val="single" w:sz="2" w:space="0" w:color="000000"/>
              <w:bottom w:val="single" w:sz="2" w:space="0" w:color="000000"/>
              <w:right w:val="nil"/>
            </w:tcBorders>
            <w:tcMar>
              <w:top w:w="55" w:type="dxa"/>
              <w:left w:w="55" w:type="dxa"/>
              <w:bottom w:w="55" w:type="dxa"/>
              <w:right w:w="55" w:type="dxa"/>
            </w:tcMar>
          </w:tcPr>
          <w:p w14:paraId="0350CCEF" w14:textId="77777777" w:rsidR="00597F71" w:rsidRPr="00A9544D" w:rsidRDefault="00597F71" w:rsidP="00597F71">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nil"/>
              <w:left w:val="single" w:sz="2" w:space="0" w:color="000000"/>
              <w:bottom w:val="single" w:sz="2" w:space="0" w:color="000000"/>
              <w:right w:val="single" w:sz="4" w:space="0" w:color="auto"/>
            </w:tcBorders>
            <w:tcMar>
              <w:top w:w="55" w:type="dxa"/>
              <w:left w:w="55" w:type="dxa"/>
              <w:bottom w:w="55" w:type="dxa"/>
              <w:right w:w="55" w:type="dxa"/>
            </w:tcMar>
            <w:hideMark/>
          </w:tcPr>
          <w:p w14:paraId="4DD28FAA" w14:textId="77777777" w:rsidR="00597F71" w:rsidRPr="00A9544D" w:rsidRDefault="00597F71" w:rsidP="00597F71">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Zasilanie i sterowanie pracą respiratora wyłącznie jednego źródła zasilania np. pneumatyczne - z przenośnego lub stacjonarnego źródła tlenu (dopuszcza się elektroniczne zasilanie modułu alarmów)</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21DE585C" w14:textId="77777777" w:rsidR="00597F71" w:rsidRPr="00A9544D" w:rsidRDefault="00597F71" w:rsidP="00597F71">
            <w:pPr>
              <w:widowControl w:val="0"/>
              <w:suppressLineNumbers/>
              <w:suppressAutoHyphens/>
              <w:snapToGrid w:val="0"/>
              <w:jc w:val="center"/>
              <w:rPr>
                <w:rFonts w:ascii="Tahoma" w:eastAsia="Arial Unicode MS" w:hAnsi="Tahoma" w:cs="Tahoma"/>
                <w:sz w:val="18"/>
                <w:szCs w:val="18"/>
              </w:rPr>
            </w:pPr>
          </w:p>
        </w:tc>
      </w:tr>
      <w:tr w:rsidR="00597F71" w:rsidRPr="00A9544D" w14:paraId="4287E3C2" w14:textId="77777777" w:rsidTr="00597F71">
        <w:tc>
          <w:tcPr>
            <w:tcW w:w="567" w:type="dxa"/>
            <w:tcBorders>
              <w:top w:val="nil"/>
              <w:left w:val="single" w:sz="2" w:space="0" w:color="000000"/>
              <w:bottom w:val="single" w:sz="2" w:space="0" w:color="000000"/>
              <w:right w:val="nil"/>
            </w:tcBorders>
            <w:tcMar>
              <w:top w:w="55" w:type="dxa"/>
              <w:left w:w="55" w:type="dxa"/>
              <w:bottom w:w="55" w:type="dxa"/>
              <w:right w:w="55" w:type="dxa"/>
            </w:tcMar>
          </w:tcPr>
          <w:p w14:paraId="4B427063" w14:textId="77777777" w:rsidR="00597F71" w:rsidRPr="00A9544D" w:rsidRDefault="00597F71" w:rsidP="00597F71">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nil"/>
              <w:left w:val="single" w:sz="2" w:space="0" w:color="000000"/>
              <w:bottom w:val="single" w:sz="2" w:space="0" w:color="000000"/>
              <w:right w:val="single" w:sz="4" w:space="0" w:color="auto"/>
            </w:tcBorders>
            <w:tcMar>
              <w:top w:w="55" w:type="dxa"/>
              <w:left w:w="55" w:type="dxa"/>
              <w:bottom w:w="55" w:type="dxa"/>
              <w:right w:w="55" w:type="dxa"/>
            </w:tcMar>
            <w:hideMark/>
          </w:tcPr>
          <w:p w14:paraId="4EDE6114" w14:textId="77777777" w:rsidR="00597F71" w:rsidRPr="00A9544D" w:rsidRDefault="00597F71" w:rsidP="00597F71">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 xml:space="preserve">Maksymalna waga respiratora </w:t>
            </w:r>
            <w:r w:rsidRPr="00A9544D">
              <w:rPr>
                <w:rFonts w:ascii="Tahoma" w:eastAsia="Arial" w:hAnsi="Tahoma" w:cs="Tahoma"/>
                <w:sz w:val="18"/>
                <w:szCs w:val="18"/>
              </w:rPr>
              <w:t xml:space="preserve">≤ </w:t>
            </w:r>
            <w:r w:rsidRPr="00A9544D">
              <w:rPr>
                <w:rFonts w:ascii="Tahoma" w:eastAsia="Arial Unicode MS" w:hAnsi="Tahoma" w:cs="Tahoma"/>
                <w:sz w:val="18"/>
                <w:szCs w:val="18"/>
              </w:rPr>
              <w:t>2,5 kg</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443F114F" w14:textId="77777777" w:rsidR="00597F71" w:rsidRPr="00A9544D" w:rsidRDefault="00597F71" w:rsidP="00597F71">
            <w:pPr>
              <w:widowControl w:val="0"/>
              <w:suppressLineNumbers/>
              <w:suppressAutoHyphens/>
              <w:snapToGrid w:val="0"/>
              <w:rPr>
                <w:rFonts w:ascii="Tahoma" w:eastAsia="Arial Unicode MS" w:hAnsi="Tahoma" w:cs="Tahoma"/>
                <w:sz w:val="18"/>
                <w:szCs w:val="18"/>
              </w:rPr>
            </w:pPr>
          </w:p>
        </w:tc>
      </w:tr>
      <w:tr w:rsidR="00597F71" w:rsidRPr="00A9544D" w14:paraId="27C885FE" w14:textId="77777777" w:rsidTr="00597F71">
        <w:tc>
          <w:tcPr>
            <w:tcW w:w="567" w:type="dxa"/>
            <w:tcBorders>
              <w:top w:val="nil"/>
              <w:left w:val="single" w:sz="2" w:space="0" w:color="000000"/>
              <w:bottom w:val="single" w:sz="2" w:space="0" w:color="000000"/>
              <w:right w:val="nil"/>
            </w:tcBorders>
            <w:tcMar>
              <w:top w:w="55" w:type="dxa"/>
              <w:left w:w="55" w:type="dxa"/>
              <w:bottom w:w="55" w:type="dxa"/>
              <w:right w:w="55" w:type="dxa"/>
            </w:tcMar>
          </w:tcPr>
          <w:p w14:paraId="72395E11" w14:textId="77777777" w:rsidR="00597F71" w:rsidRPr="00A9544D" w:rsidRDefault="00597F71" w:rsidP="00597F71">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nil"/>
              <w:left w:val="single" w:sz="2" w:space="0" w:color="000000"/>
              <w:bottom w:val="single" w:sz="2" w:space="0" w:color="000000"/>
              <w:right w:val="single" w:sz="4" w:space="0" w:color="auto"/>
            </w:tcBorders>
            <w:tcMar>
              <w:top w:w="55" w:type="dxa"/>
              <w:left w:w="55" w:type="dxa"/>
              <w:bottom w:w="55" w:type="dxa"/>
              <w:right w:w="55" w:type="dxa"/>
            </w:tcMar>
            <w:hideMark/>
          </w:tcPr>
          <w:p w14:paraId="1DDAB527" w14:textId="77777777" w:rsidR="00597F71" w:rsidRPr="00A9544D" w:rsidRDefault="00597F71" w:rsidP="00597F71">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Tryby IPPV/ CMV</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6A64601F" w14:textId="77777777" w:rsidR="00597F71" w:rsidRPr="00A9544D" w:rsidRDefault="00597F71" w:rsidP="00597F71">
            <w:pPr>
              <w:widowControl w:val="0"/>
              <w:suppressLineNumbers/>
              <w:suppressAutoHyphens/>
              <w:snapToGrid w:val="0"/>
              <w:rPr>
                <w:rFonts w:ascii="Tahoma" w:eastAsia="Arial Unicode MS" w:hAnsi="Tahoma" w:cs="Tahoma"/>
                <w:sz w:val="18"/>
                <w:szCs w:val="18"/>
              </w:rPr>
            </w:pPr>
          </w:p>
        </w:tc>
      </w:tr>
      <w:tr w:rsidR="00597F71" w:rsidRPr="00A9544D" w14:paraId="09820970" w14:textId="77777777" w:rsidTr="00597F71">
        <w:tc>
          <w:tcPr>
            <w:tcW w:w="56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2C916FF" w14:textId="77777777" w:rsidR="00597F71" w:rsidRPr="00A9544D" w:rsidRDefault="00597F71" w:rsidP="00597F71">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784178C" w14:textId="77777777" w:rsidR="00597F71" w:rsidRPr="00A9544D" w:rsidRDefault="00597F71" w:rsidP="00597F71">
            <w:pPr>
              <w:widowControl w:val="0"/>
              <w:suppressLineNumbers/>
              <w:suppressAutoHyphens/>
              <w:snapToGrid w:val="0"/>
              <w:rPr>
                <w:rFonts w:ascii="Tahoma" w:eastAsia="Arial" w:hAnsi="Tahoma" w:cs="Tahoma"/>
                <w:sz w:val="18"/>
                <w:szCs w:val="18"/>
              </w:rPr>
            </w:pPr>
            <w:r w:rsidRPr="00A9544D">
              <w:rPr>
                <w:rFonts w:ascii="Tahoma" w:eastAsia="Arial Unicode MS" w:hAnsi="Tahoma" w:cs="Tahoma"/>
                <w:sz w:val="18"/>
                <w:szCs w:val="18"/>
              </w:rPr>
              <w:t>Funkcja automatycznej blokady w cyklu wentylacji IPPV/ CMV przy oddechu spontanicznym pacjenta -  z zapewnieniem minimalnej wentylacji minutowej</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1880057" w14:textId="77777777" w:rsidR="00597F71" w:rsidRPr="00A9544D" w:rsidRDefault="00597F71" w:rsidP="00597F71">
            <w:pPr>
              <w:widowControl w:val="0"/>
              <w:suppressLineNumbers/>
              <w:suppressAutoHyphens/>
              <w:snapToGrid w:val="0"/>
              <w:jc w:val="center"/>
              <w:rPr>
                <w:rFonts w:ascii="Tahoma" w:eastAsia="Arial Unicode MS" w:hAnsi="Tahoma" w:cs="Tahoma"/>
                <w:sz w:val="18"/>
                <w:szCs w:val="18"/>
              </w:rPr>
            </w:pPr>
          </w:p>
        </w:tc>
      </w:tr>
      <w:tr w:rsidR="00597F71" w:rsidRPr="00A9544D" w14:paraId="24450542" w14:textId="77777777" w:rsidTr="00597F71">
        <w:tc>
          <w:tcPr>
            <w:tcW w:w="56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CB0BCAB" w14:textId="77777777" w:rsidR="00597F71" w:rsidRPr="00A9544D" w:rsidRDefault="00597F71" w:rsidP="00597F71">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0342C1B1" w14:textId="77777777" w:rsidR="00597F71" w:rsidRPr="00A9544D" w:rsidRDefault="00597F71" w:rsidP="00597F71">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 xml:space="preserve">Układ pacjenta z zaworem </w:t>
            </w:r>
            <w:proofErr w:type="spellStart"/>
            <w:r w:rsidRPr="00A9544D">
              <w:rPr>
                <w:rFonts w:ascii="Tahoma" w:eastAsia="Arial Unicode MS" w:hAnsi="Tahoma" w:cs="Tahoma"/>
                <w:sz w:val="18"/>
                <w:szCs w:val="18"/>
              </w:rPr>
              <w:t>antyinhalacyjnym</w:t>
            </w:r>
            <w:proofErr w:type="spellEnd"/>
            <w:r w:rsidRPr="00A9544D">
              <w:rPr>
                <w:rFonts w:ascii="Tahoma" w:eastAsia="Arial Unicode MS" w:hAnsi="Tahoma" w:cs="Tahoma"/>
                <w:sz w:val="18"/>
                <w:szCs w:val="18"/>
              </w:rPr>
              <w:t xml:space="preserve"> - możliwość wentylacji biernej 100% tlenem w atmosferze skażonej</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330D6769" w14:textId="77777777" w:rsidR="00597F71" w:rsidRPr="00A9544D" w:rsidRDefault="00597F71" w:rsidP="00597F71">
            <w:pPr>
              <w:widowControl w:val="0"/>
              <w:suppressLineNumbers/>
              <w:suppressAutoHyphens/>
              <w:snapToGrid w:val="0"/>
              <w:jc w:val="center"/>
              <w:rPr>
                <w:rFonts w:ascii="Tahoma" w:eastAsia="Arial Unicode MS" w:hAnsi="Tahoma" w:cs="Tahoma"/>
                <w:sz w:val="18"/>
                <w:szCs w:val="18"/>
              </w:rPr>
            </w:pPr>
          </w:p>
        </w:tc>
      </w:tr>
      <w:tr w:rsidR="00597F71" w:rsidRPr="00A9544D" w14:paraId="2BE3A2B7" w14:textId="77777777" w:rsidTr="00597F71">
        <w:tc>
          <w:tcPr>
            <w:tcW w:w="567"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06E784DB" w14:textId="77777777" w:rsidR="00597F71" w:rsidRPr="00A9544D" w:rsidRDefault="00597F71" w:rsidP="00597F71">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single" w:sz="4" w:space="0" w:color="auto"/>
              <w:left w:val="single" w:sz="2" w:space="0" w:color="000000"/>
              <w:bottom w:val="single" w:sz="2" w:space="0" w:color="000000"/>
              <w:right w:val="single" w:sz="4" w:space="0" w:color="auto"/>
            </w:tcBorders>
            <w:tcMar>
              <w:top w:w="55" w:type="dxa"/>
              <w:left w:w="55" w:type="dxa"/>
              <w:bottom w:w="55" w:type="dxa"/>
              <w:right w:w="55" w:type="dxa"/>
            </w:tcMar>
            <w:hideMark/>
          </w:tcPr>
          <w:p w14:paraId="7AE06ACB" w14:textId="77777777" w:rsidR="00597F71" w:rsidRPr="00A9544D" w:rsidRDefault="00597F71" w:rsidP="00597F71">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Niezależna płynna regulacja częstości oddechowej i objętości oddechowej</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0E6DF884" w14:textId="77777777" w:rsidR="00597F71" w:rsidRPr="00A9544D" w:rsidRDefault="00597F71" w:rsidP="00597F71">
            <w:pPr>
              <w:widowControl w:val="0"/>
              <w:suppressLineNumbers/>
              <w:suppressAutoHyphens/>
              <w:snapToGrid w:val="0"/>
              <w:jc w:val="center"/>
              <w:rPr>
                <w:rFonts w:ascii="Tahoma" w:eastAsia="Arial Unicode MS" w:hAnsi="Tahoma" w:cs="Tahoma"/>
                <w:sz w:val="18"/>
                <w:szCs w:val="18"/>
              </w:rPr>
            </w:pPr>
          </w:p>
        </w:tc>
      </w:tr>
      <w:tr w:rsidR="00597F71" w:rsidRPr="00A9544D" w14:paraId="425C8CC7" w14:textId="77777777" w:rsidTr="00597F71">
        <w:tc>
          <w:tcPr>
            <w:tcW w:w="567" w:type="dxa"/>
            <w:tcBorders>
              <w:top w:val="nil"/>
              <w:left w:val="single" w:sz="2" w:space="0" w:color="000000"/>
              <w:bottom w:val="single" w:sz="2" w:space="0" w:color="000000"/>
              <w:right w:val="nil"/>
            </w:tcBorders>
            <w:tcMar>
              <w:top w:w="55" w:type="dxa"/>
              <w:left w:w="55" w:type="dxa"/>
              <w:bottom w:w="55" w:type="dxa"/>
              <w:right w:w="55" w:type="dxa"/>
            </w:tcMar>
          </w:tcPr>
          <w:p w14:paraId="56E61A40" w14:textId="77777777" w:rsidR="00597F71" w:rsidRPr="00A9544D" w:rsidRDefault="00597F71" w:rsidP="00597F71">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nil"/>
              <w:left w:val="single" w:sz="2" w:space="0" w:color="000000"/>
              <w:bottom w:val="single" w:sz="2" w:space="0" w:color="000000"/>
              <w:right w:val="single" w:sz="4" w:space="0" w:color="auto"/>
            </w:tcBorders>
            <w:tcMar>
              <w:top w:w="55" w:type="dxa"/>
              <w:left w:w="55" w:type="dxa"/>
              <w:bottom w:w="55" w:type="dxa"/>
              <w:right w:w="55" w:type="dxa"/>
            </w:tcMar>
            <w:hideMark/>
          </w:tcPr>
          <w:p w14:paraId="5489E5EF" w14:textId="77777777" w:rsidR="00597F71" w:rsidRPr="00A9544D" w:rsidRDefault="00597F71" w:rsidP="00597F71">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Zakres regulacji częstości oddechowej min. 8-40 cykli/min.</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4946F61D" w14:textId="77777777" w:rsidR="00597F71" w:rsidRPr="00A9544D" w:rsidRDefault="00597F71" w:rsidP="00597F71">
            <w:pPr>
              <w:widowControl w:val="0"/>
              <w:suppressLineNumbers/>
              <w:suppressAutoHyphens/>
              <w:snapToGrid w:val="0"/>
              <w:jc w:val="center"/>
              <w:rPr>
                <w:rFonts w:ascii="Tahoma" w:eastAsia="Arial Unicode MS" w:hAnsi="Tahoma" w:cs="Tahoma"/>
                <w:sz w:val="18"/>
                <w:szCs w:val="18"/>
              </w:rPr>
            </w:pPr>
          </w:p>
        </w:tc>
      </w:tr>
      <w:tr w:rsidR="00597F71" w:rsidRPr="00A9544D" w14:paraId="09D74B3C" w14:textId="77777777" w:rsidTr="00597F71">
        <w:tc>
          <w:tcPr>
            <w:tcW w:w="567" w:type="dxa"/>
            <w:tcBorders>
              <w:top w:val="nil"/>
              <w:left w:val="single" w:sz="2" w:space="0" w:color="000000"/>
              <w:bottom w:val="single" w:sz="2" w:space="0" w:color="000000"/>
              <w:right w:val="nil"/>
            </w:tcBorders>
            <w:tcMar>
              <w:top w:w="55" w:type="dxa"/>
              <w:left w:w="55" w:type="dxa"/>
              <w:bottom w:w="55" w:type="dxa"/>
              <w:right w:w="55" w:type="dxa"/>
            </w:tcMar>
          </w:tcPr>
          <w:p w14:paraId="73918AC0" w14:textId="77777777" w:rsidR="00597F71" w:rsidRPr="00A9544D" w:rsidRDefault="00597F71" w:rsidP="00597F71">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nil"/>
              <w:left w:val="single" w:sz="2" w:space="0" w:color="000000"/>
              <w:bottom w:val="single" w:sz="2" w:space="0" w:color="000000"/>
              <w:right w:val="single" w:sz="4" w:space="0" w:color="auto"/>
            </w:tcBorders>
            <w:tcMar>
              <w:top w:w="55" w:type="dxa"/>
              <w:left w:w="55" w:type="dxa"/>
              <w:bottom w:w="55" w:type="dxa"/>
              <w:right w:w="55" w:type="dxa"/>
            </w:tcMar>
            <w:hideMark/>
          </w:tcPr>
          <w:p w14:paraId="3184ED80" w14:textId="77777777" w:rsidR="00597F71" w:rsidRPr="00A9544D" w:rsidRDefault="00597F71" w:rsidP="00597F71">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Zakres regulacji objętości oddechowej min. 80 - 1300 ml</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539803D1" w14:textId="77777777" w:rsidR="00597F71" w:rsidRPr="00A9544D" w:rsidRDefault="00597F71" w:rsidP="00597F71">
            <w:pPr>
              <w:widowControl w:val="0"/>
              <w:suppressLineNumbers/>
              <w:suppressAutoHyphens/>
              <w:snapToGrid w:val="0"/>
              <w:jc w:val="center"/>
              <w:rPr>
                <w:rFonts w:ascii="Tahoma" w:eastAsia="Arial Unicode MS" w:hAnsi="Tahoma" w:cs="Tahoma"/>
                <w:sz w:val="18"/>
                <w:szCs w:val="18"/>
              </w:rPr>
            </w:pPr>
          </w:p>
        </w:tc>
      </w:tr>
      <w:tr w:rsidR="00597F71" w:rsidRPr="00A9544D" w14:paraId="4C6DBD69" w14:textId="77777777" w:rsidTr="00597F71">
        <w:tc>
          <w:tcPr>
            <w:tcW w:w="567" w:type="dxa"/>
            <w:tcBorders>
              <w:top w:val="nil"/>
              <w:left w:val="single" w:sz="2" w:space="0" w:color="000000"/>
              <w:bottom w:val="single" w:sz="2" w:space="0" w:color="000000"/>
              <w:right w:val="nil"/>
            </w:tcBorders>
            <w:tcMar>
              <w:top w:w="55" w:type="dxa"/>
              <w:left w:w="55" w:type="dxa"/>
              <w:bottom w:w="55" w:type="dxa"/>
              <w:right w:w="55" w:type="dxa"/>
            </w:tcMar>
          </w:tcPr>
          <w:p w14:paraId="236DFC43" w14:textId="77777777" w:rsidR="00597F71" w:rsidRPr="00A9544D" w:rsidRDefault="00597F71" w:rsidP="00597F71">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nil"/>
              <w:left w:val="single" w:sz="2" w:space="0" w:color="000000"/>
              <w:bottom w:val="single" w:sz="2" w:space="0" w:color="000000"/>
              <w:right w:val="single" w:sz="4" w:space="0" w:color="auto"/>
            </w:tcBorders>
            <w:tcMar>
              <w:top w:w="55" w:type="dxa"/>
              <w:left w:w="55" w:type="dxa"/>
              <w:bottom w:w="55" w:type="dxa"/>
              <w:right w:w="55" w:type="dxa"/>
            </w:tcMar>
            <w:hideMark/>
          </w:tcPr>
          <w:p w14:paraId="4D736A69" w14:textId="77777777" w:rsidR="00597F71" w:rsidRPr="00A9544D" w:rsidRDefault="00597F71" w:rsidP="00597F71">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Regulowane ciśnienie szczytowe w układzie pacjenta w zakresie min. 20-60 cmH2O</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5FC61057" w14:textId="77777777" w:rsidR="00597F71" w:rsidRPr="00A9544D" w:rsidRDefault="00597F71" w:rsidP="00597F71">
            <w:pPr>
              <w:widowControl w:val="0"/>
              <w:suppressLineNumbers/>
              <w:suppressAutoHyphens/>
              <w:snapToGrid w:val="0"/>
              <w:jc w:val="center"/>
              <w:rPr>
                <w:rFonts w:ascii="Tahoma" w:eastAsia="Arial Unicode MS" w:hAnsi="Tahoma" w:cs="Tahoma"/>
                <w:sz w:val="18"/>
                <w:szCs w:val="18"/>
              </w:rPr>
            </w:pPr>
          </w:p>
        </w:tc>
      </w:tr>
      <w:tr w:rsidR="00597F71" w:rsidRPr="00A9544D" w14:paraId="71E690D8" w14:textId="77777777" w:rsidTr="00597F71">
        <w:tc>
          <w:tcPr>
            <w:tcW w:w="567" w:type="dxa"/>
            <w:tcBorders>
              <w:top w:val="nil"/>
              <w:left w:val="single" w:sz="2" w:space="0" w:color="000000"/>
              <w:bottom w:val="single" w:sz="2" w:space="0" w:color="000000"/>
              <w:right w:val="nil"/>
            </w:tcBorders>
            <w:tcMar>
              <w:top w:w="55" w:type="dxa"/>
              <w:left w:w="55" w:type="dxa"/>
              <w:bottom w:w="55" w:type="dxa"/>
              <w:right w:w="55" w:type="dxa"/>
            </w:tcMar>
          </w:tcPr>
          <w:p w14:paraId="29083CE3" w14:textId="77777777" w:rsidR="00597F71" w:rsidRPr="00A9544D" w:rsidRDefault="00597F71" w:rsidP="00597F71">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nil"/>
              <w:left w:val="single" w:sz="2" w:space="0" w:color="000000"/>
              <w:bottom w:val="single" w:sz="2" w:space="0" w:color="000000"/>
              <w:right w:val="single" w:sz="4" w:space="0" w:color="auto"/>
            </w:tcBorders>
            <w:tcMar>
              <w:top w:w="55" w:type="dxa"/>
              <w:left w:w="55" w:type="dxa"/>
              <w:bottom w:w="55" w:type="dxa"/>
              <w:right w:w="55" w:type="dxa"/>
            </w:tcMar>
            <w:hideMark/>
          </w:tcPr>
          <w:p w14:paraId="3C149ED7" w14:textId="77777777" w:rsidR="00597F71" w:rsidRPr="00A9544D" w:rsidRDefault="00597F71" w:rsidP="00597F71">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Zintegrowana zastawka PEEP, zakres regulacji 0-20 cmH2O</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7E1E77CB" w14:textId="77777777" w:rsidR="00597F71" w:rsidRPr="00A9544D" w:rsidRDefault="00597F71" w:rsidP="00597F71">
            <w:pPr>
              <w:widowControl w:val="0"/>
              <w:suppressLineNumbers/>
              <w:suppressAutoHyphens/>
              <w:snapToGrid w:val="0"/>
              <w:rPr>
                <w:rFonts w:ascii="Tahoma" w:eastAsia="Arial Unicode MS" w:hAnsi="Tahoma" w:cs="Tahoma"/>
                <w:sz w:val="18"/>
                <w:szCs w:val="18"/>
              </w:rPr>
            </w:pPr>
          </w:p>
        </w:tc>
      </w:tr>
      <w:tr w:rsidR="00597F71" w:rsidRPr="00A9544D" w14:paraId="559C9C1F" w14:textId="77777777" w:rsidTr="00597F71">
        <w:tc>
          <w:tcPr>
            <w:tcW w:w="567" w:type="dxa"/>
            <w:tcBorders>
              <w:top w:val="nil"/>
              <w:left w:val="single" w:sz="2" w:space="0" w:color="000000"/>
              <w:bottom w:val="single" w:sz="2" w:space="0" w:color="000000"/>
              <w:right w:val="nil"/>
            </w:tcBorders>
            <w:tcMar>
              <w:top w:w="55" w:type="dxa"/>
              <w:left w:w="55" w:type="dxa"/>
              <w:bottom w:w="55" w:type="dxa"/>
              <w:right w:w="55" w:type="dxa"/>
            </w:tcMar>
          </w:tcPr>
          <w:p w14:paraId="354F901A" w14:textId="77777777" w:rsidR="00597F71" w:rsidRPr="00A9544D" w:rsidRDefault="00597F71" w:rsidP="00597F71">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nil"/>
              <w:left w:val="single" w:sz="2" w:space="0" w:color="000000"/>
              <w:bottom w:val="single" w:sz="2" w:space="0" w:color="000000"/>
              <w:right w:val="single" w:sz="4" w:space="0" w:color="auto"/>
            </w:tcBorders>
            <w:tcMar>
              <w:top w:w="55" w:type="dxa"/>
              <w:left w:w="55" w:type="dxa"/>
              <w:bottom w:w="55" w:type="dxa"/>
              <w:right w:w="55" w:type="dxa"/>
            </w:tcMar>
          </w:tcPr>
          <w:p w14:paraId="485802FF" w14:textId="77777777" w:rsidR="00597F71" w:rsidRPr="00A9544D" w:rsidRDefault="00597F71" w:rsidP="00597F71">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Tryb CPAP - zintegrowany przepływomierz, zakres regulacji przepływu min. 1-35 l/min.</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377CA66" w14:textId="77777777" w:rsidR="00597F71" w:rsidRPr="00A9544D" w:rsidRDefault="00597F71" w:rsidP="00597F71">
            <w:pPr>
              <w:widowControl w:val="0"/>
              <w:suppressLineNumbers/>
              <w:suppressAutoHyphens/>
              <w:snapToGrid w:val="0"/>
              <w:rPr>
                <w:rFonts w:ascii="Tahoma" w:eastAsia="Arial Unicode MS" w:hAnsi="Tahoma" w:cs="Tahoma"/>
                <w:sz w:val="18"/>
                <w:szCs w:val="18"/>
              </w:rPr>
            </w:pPr>
          </w:p>
        </w:tc>
      </w:tr>
      <w:tr w:rsidR="00597F71" w:rsidRPr="00A9544D" w14:paraId="0FC60D40" w14:textId="77777777" w:rsidTr="00597F71">
        <w:tc>
          <w:tcPr>
            <w:tcW w:w="567" w:type="dxa"/>
            <w:tcBorders>
              <w:top w:val="nil"/>
              <w:left w:val="single" w:sz="2" w:space="0" w:color="000000"/>
              <w:bottom w:val="single" w:sz="2" w:space="0" w:color="000000"/>
              <w:right w:val="nil"/>
            </w:tcBorders>
            <w:tcMar>
              <w:top w:w="55" w:type="dxa"/>
              <w:left w:w="55" w:type="dxa"/>
              <w:bottom w:w="55" w:type="dxa"/>
              <w:right w:w="55" w:type="dxa"/>
            </w:tcMar>
          </w:tcPr>
          <w:p w14:paraId="741E2ED8" w14:textId="77777777" w:rsidR="00597F71" w:rsidRPr="00A9544D" w:rsidRDefault="00597F71" w:rsidP="00597F71">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nil"/>
              <w:left w:val="single" w:sz="2" w:space="0" w:color="000000"/>
              <w:bottom w:val="single" w:sz="2" w:space="0" w:color="000000"/>
              <w:right w:val="single" w:sz="4" w:space="0" w:color="auto"/>
            </w:tcBorders>
            <w:tcMar>
              <w:top w:w="55" w:type="dxa"/>
              <w:left w:w="55" w:type="dxa"/>
              <w:bottom w:w="55" w:type="dxa"/>
              <w:right w:w="55" w:type="dxa"/>
            </w:tcMar>
          </w:tcPr>
          <w:p w14:paraId="44F80FA7" w14:textId="77777777" w:rsidR="00597F71" w:rsidRPr="00A9544D" w:rsidRDefault="00597F71" w:rsidP="00597F71">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 xml:space="preserve">Możliwość ręcznego wyzwolenia wdechu  </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B7D44D1" w14:textId="77777777" w:rsidR="00597F71" w:rsidRPr="00A9544D" w:rsidRDefault="00597F71" w:rsidP="00597F71">
            <w:pPr>
              <w:widowControl w:val="0"/>
              <w:suppressLineNumbers/>
              <w:suppressAutoHyphens/>
              <w:snapToGrid w:val="0"/>
              <w:rPr>
                <w:rFonts w:ascii="Tahoma" w:eastAsia="Arial Unicode MS" w:hAnsi="Tahoma" w:cs="Tahoma"/>
                <w:sz w:val="18"/>
                <w:szCs w:val="18"/>
              </w:rPr>
            </w:pPr>
          </w:p>
        </w:tc>
      </w:tr>
      <w:tr w:rsidR="00597F71" w:rsidRPr="00A9544D" w14:paraId="165F231A" w14:textId="77777777" w:rsidTr="00597F71">
        <w:tc>
          <w:tcPr>
            <w:tcW w:w="567" w:type="dxa"/>
            <w:tcBorders>
              <w:top w:val="nil"/>
              <w:left w:val="single" w:sz="2" w:space="0" w:color="000000"/>
              <w:bottom w:val="single" w:sz="4" w:space="0" w:color="auto"/>
              <w:right w:val="nil"/>
            </w:tcBorders>
            <w:tcMar>
              <w:top w:w="55" w:type="dxa"/>
              <w:left w:w="55" w:type="dxa"/>
              <w:bottom w:w="55" w:type="dxa"/>
              <w:right w:w="55" w:type="dxa"/>
            </w:tcMar>
          </w:tcPr>
          <w:p w14:paraId="3BF70586" w14:textId="77777777" w:rsidR="00597F71" w:rsidRPr="00A9544D" w:rsidRDefault="00597F71" w:rsidP="00597F71">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nil"/>
              <w:left w:val="single" w:sz="2" w:space="0" w:color="000000"/>
              <w:bottom w:val="single" w:sz="4" w:space="0" w:color="auto"/>
              <w:right w:val="single" w:sz="4" w:space="0" w:color="auto"/>
            </w:tcBorders>
            <w:tcMar>
              <w:top w:w="55" w:type="dxa"/>
              <w:left w:w="55" w:type="dxa"/>
              <w:bottom w:w="55" w:type="dxa"/>
              <w:right w:w="55" w:type="dxa"/>
            </w:tcMar>
          </w:tcPr>
          <w:p w14:paraId="0E9BC524" w14:textId="77777777" w:rsidR="00597F71" w:rsidRPr="00A9544D" w:rsidRDefault="00597F71" w:rsidP="00597F71">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Czułość wyzwalania trybu „na żądanie” poniżej 3 cmH2O</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8E6B94B" w14:textId="77777777" w:rsidR="00597F71" w:rsidRPr="00A9544D" w:rsidRDefault="00597F71" w:rsidP="00597F71">
            <w:pPr>
              <w:widowControl w:val="0"/>
              <w:suppressLineNumbers/>
              <w:suppressAutoHyphens/>
              <w:snapToGrid w:val="0"/>
              <w:jc w:val="center"/>
              <w:rPr>
                <w:rFonts w:ascii="Tahoma" w:eastAsia="Arial" w:hAnsi="Tahoma" w:cs="Tahoma"/>
                <w:sz w:val="18"/>
                <w:szCs w:val="18"/>
              </w:rPr>
            </w:pPr>
          </w:p>
        </w:tc>
      </w:tr>
      <w:tr w:rsidR="00597F71" w:rsidRPr="00A9544D" w14:paraId="2FD217D2" w14:textId="77777777" w:rsidTr="00597F71">
        <w:tc>
          <w:tcPr>
            <w:tcW w:w="567" w:type="dxa"/>
            <w:tcBorders>
              <w:top w:val="nil"/>
              <w:left w:val="single" w:sz="2" w:space="0" w:color="000000"/>
              <w:bottom w:val="single" w:sz="4" w:space="0" w:color="auto"/>
              <w:right w:val="nil"/>
            </w:tcBorders>
            <w:tcMar>
              <w:top w:w="55" w:type="dxa"/>
              <w:left w:w="55" w:type="dxa"/>
              <w:bottom w:w="55" w:type="dxa"/>
              <w:right w:w="55" w:type="dxa"/>
            </w:tcMar>
          </w:tcPr>
          <w:p w14:paraId="5AD26067" w14:textId="77777777" w:rsidR="00597F71" w:rsidRPr="00A9544D" w:rsidRDefault="00597F71" w:rsidP="00597F71">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nil"/>
              <w:left w:val="single" w:sz="2" w:space="0" w:color="000000"/>
              <w:bottom w:val="single" w:sz="4" w:space="0" w:color="auto"/>
              <w:right w:val="single" w:sz="4" w:space="0" w:color="auto"/>
            </w:tcBorders>
            <w:tcMar>
              <w:top w:w="55" w:type="dxa"/>
              <w:left w:w="55" w:type="dxa"/>
              <w:bottom w:w="55" w:type="dxa"/>
              <w:right w:w="55" w:type="dxa"/>
            </w:tcMar>
            <w:hideMark/>
          </w:tcPr>
          <w:p w14:paraId="53C945F4" w14:textId="77777777" w:rsidR="00597F71" w:rsidRPr="00A9544D" w:rsidRDefault="00597F71" w:rsidP="00597F71">
            <w:pPr>
              <w:widowControl w:val="0"/>
              <w:suppressLineNumbers/>
              <w:suppressAutoHyphens/>
              <w:snapToGrid w:val="0"/>
              <w:spacing w:line="200" w:lineRule="atLeast"/>
              <w:rPr>
                <w:rFonts w:ascii="Tahoma" w:eastAsia="Arial Unicode MS" w:hAnsi="Tahoma" w:cs="Tahoma"/>
                <w:sz w:val="18"/>
                <w:szCs w:val="18"/>
              </w:rPr>
            </w:pPr>
            <w:r w:rsidRPr="00A9544D">
              <w:rPr>
                <w:rFonts w:ascii="Tahoma" w:eastAsia="Arial Unicode MS" w:hAnsi="Tahoma" w:cs="Tahoma"/>
                <w:sz w:val="18"/>
                <w:szCs w:val="18"/>
              </w:rPr>
              <w:t>Min 2 poziomy stężenia tlenu w mieszaninie oddechowej w trybie IPPV/ CMV, 100 i max 60% (podać wartość znamionową stężenia O2 deklarowaną w materiałach technicznych producenta)</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6B8D891D" w14:textId="77777777" w:rsidR="00597F71" w:rsidRPr="00A9544D" w:rsidRDefault="00597F71" w:rsidP="00597F71">
            <w:pPr>
              <w:widowControl w:val="0"/>
              <w:suppressLineNumbers/>
              <w:suppressAutoHyphens/>
              <w:snapToGrid w:val="0"/>
              <w:spacing w:line="200" w:lineRule="atLeast"/>
              <w:jc w:val="center"/>
              <w:rPr>
                <w:rFonts w:ascii="Tahoma" w:eastAsia="Arial" w:hAnsi="Tahoma" w:cs="Tahoma"/>
                <w:sz w:val="18"/>
                <w:szCs w:val="18"/>
              </w:rPr>
            </w:pPr>
          </w:p>
        </w:tc>
      </w:tr>
      <w:tr w:rsidR="00597F71" w:rsidRPr="00A9544D" w14:paraId="77532AD8" w14:textId="77777777" w:rsidTr="00597F71">
        <w:tc>
          <w:tcPr>
            <w:tcW w:w="56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9E8978D" w14:textId="77777777" w:rsidR="00597F71" w:rsidRPr="00A9544D" w:rsidRDefault="00597F71" w:rsidP="00597F71">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5B0AC1E8" w14:textId="77777777" w:rsidR="00597F71" w:rsidRPr="00A9544D" w:rsidRDefault="00597F71" w:rsidP="00597F71">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Przepływ w trybie wentylacji biernej (na żądanie) regulowany automatycznie w funkcji podciśnienia w układzie pacjenta, min. 0-100 l/min</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46BDB846" w14:textId="77777777" w:rsidR="00597F71" w:rsidRPr="00A9544D" w:rsidRDefault="00597F71" w:rsidP="00597F71">
            <w:pPr>
              <w:widowControl w:val="0"/>
              <w:suppressLineNumbers/>
              <w:suppressAutoHyphens/>
              <w:snapToGrid w:val="0"/>
              <w:rPr>
                <w:rFonts w:ascii="Tahoma" w:eastAsia="Arial Unicode MS" w:hAnsi="Tahoma" w:cs="Tahoma"/>
                <w:sz w:val="18"/>
                <w:szCs w:val="18"/>
              </w:rPr>
            </w:pPr>
          </w:p>
        </w:tc>
      </w:tr>
      <w:tr w:rsidR="00597F71" w:rsidRPr="00A9544D" w14:paraId="6D977026" w14:textId="77777777" w:rsidTr="00597F71">
        <w:tc>
          <w:tcPr>
            <w:tcW w:w="567" w:type="dxa"/>
            <w:tcBorders>
              <w:top w:val="single" w:sz="4" w:space="0" w:color="auto"/>
              <w:left w:val="single" w:sz="2" w:space="0" w:color="000000"/>
              <w:bottom w:val="single" w:sz="4" w:space="0" w:color="auto"/>
              <w:right w:val="nil"/>
            </w:tcBorders>
            <w:tcMar>
              <w:top w:w="55" w:type="dxa"/>
              <w:left w:w="55" w:type="dxa"/>
              <w:bottom w:w="55" w:type="dxa"/>
              <w:right w:w="55" w:type="dxa"/>
            </w:tcMar>
          </w:tcPr>
          <w:p w14:paraId="4C9FA35E" w14:textId="77777777" w:rsidR="00597F71" w:rsidRPr="00A9544D" w:rsidRDefault="00597F71" w:rsidP="00597F71">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single" w:sz="4" w:space="0" w:color="auto"/>
              <w:left w:val="single" w:sz="2" w:space="0" w:color="000000"/>
              <w:bottom w:val="single" w:sz="4" w:space="0" w:color="auto"/>
              <w:right w:val="single" w:sz="4" w:space="0" w:color="auto"/>
            </w:tcBorders>
            <w:tcMar>
              <w:top w:w="55" w:type="dxa"/>
              <w:left w:w="55" w:type="dxa"/>
              <w:bottom w:w="55" w:type="dxa"/>
              <w:right w:w="55" w:type="dxa"/>
            </w:tcMar>
            <w:hideMark/>
          </w:tcPr>
          <w:p w14:paraId="234B3394" w14:textId="77777777" w:rsidR="00597F71" w:rsidRPr="00A9544D" w:rsidRDefault="00597F71" w:rsidP="00597F71">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 xml:space="preserve">Manometr ciśnienia w układzie pacjenta </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170673DC" w14:textId="77777777" w:rsidR="00597F71" w:rsidRPr="00A9544D" w:rsidRDefault="00597F71" w:rsidP="00597F71">
            <w:pPr>
              <w:widowControl w:val="0"/>
              <w:suppressLineNumbers/>
              <w:suppressAutoHyphens/>
              <w:snapToGrid w:val="0"/>
              <w:jc w:val="center"/>
              <w:rPr>
                <w:rFonts w:ascii="Tahoma" w:eastAsia="Arial Unicode MS" w:hAnsi="Tahoma" w:cs="Tahoma"/>
                <w:sz w:val="18"/>
                <w:szCs w:val="18"/>
              </w:rPr>
            </w:pPr>
          </w:p>
        </w:tc>
      </w:tr>
      <w:tr w:rsidR="00597F71" w:rsidRPr="00A9544D" w14:paraId="6AAF28D7" w14:textId="77777777" w:rsidTr="00597F71">
        <w:tc>
          <w:tcPr>
            <w:tcW w:w="56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5B6489B" w14:textId="77777777" w:rsidR="00597F71" w:rsidRPr="00A9544D" w:rsidRDefault="00597F71" w:rsidP="00597F71">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1D0C443E" w14:textId="77777777" w:rsidR="00597F71" w:rsidRPr="00A9544D" w:rsidRDefault="00597F71" w:rsidP="00597F71">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Alarmy (dopuszcza się elektryczne zasilanie modułu alarmów):</w:t>
            </w:r>
          </w:p>
          <w:p w14:paraId="7AA2C182" w14:textId="77777777" w:rsidR="00597F71" w:rsidRPr="00A9544D" w:rsidRDefault="00597F71" w:rsidP="00597F71">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 wysokiego ciśnienia szczytowego w fazie wdechu</w:t>
            </w:r>
          </w:p>
          <w:p w14:paraId="50E680E7" w14:textId="77777777" w:rsidR="00597F71" w:rsidRPr="00A9544D" w:rsidRDefault="00597F71" w:rsidP="00597F71">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 niskiego ciśnienia w układzie pacjenta (rozłączenia)</w:t>
            </w:r>
          </w:p>
          <w:p w14:paraId="35EBEE51" w14:textId="77777777" w:rsidR="00597F71" w:rsidRPr="00A9544D" w:rsidRDefault="00597F71" w:rsidP="00597F71">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 stałego ciśnienia w układzie pacjenta</w:t>
            </w:r>
          </w:p>
          <w:p w14:paraId="37226F72" w14:textId="77777777" w:rsidR="00597F71" w:rsidRPr="00A9544D" w:rsidRDefault="00597F71" w:rsidP="00597F71">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 niskiego ciśnienia gazu zasilającego</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3F1A2FF9" w14:textId="77777777" w:rsidR="00597F71" w:rsidRPr="00A9544D" w:rsidRDefault="00597F71" w:rsidP="00597F71">
            <w:pPr>
              <w:widowControl w:val="0"/>
              <w:suppressLineNumbers/>
              <w:suppressAutoHyphens/>
              <w:snapToGrid w:val="0"/>
              <w:jc w:val="center"/>
              <w:rPr>
                <w:rFonts w:ascii="Tahoma" w:eastAsia="Arial Unicode MS" w:hAnsi="Tahoma" w:cs="Tahoma"/>
                <w:sz w:val="18"/>
                <w:szCs w:val="18"/>
              </w:rPr>
            </w:pPr>
          </w:p>
        </w:tc>
      </w:tr>
      <w:tr w:rsidR="00597F71" w:rsidRPr="00A9544D" w14:paraId="19094203" w14:textId="77777777" w:rsidTr="00597F71">
        <w:tc>
          <w:tcPr>
            <w:tcW w:w="56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CBEA196" w14:textId="77777777" w:rsidR="00597F71" w:rsidRPr="00A9544D" w:rsidRDefault="00597F71" w:rsidP="00597F71">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1849DD66" w14:textId="77777777" w:rsidR="00597F71" w:rsidRPr="00A9544D" w:rsidRDefault="00597F71" w:rsidP="00597F71">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Wskaźnik niskiego ciśnienia gazu zasilającego</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64BF46BA" w14:textId="77777777" w:rsidR="00597F71" w:rsidRPr="00A9544D" w:rsidRDefault="00597F71" w:rsidP="00597F71">
            <w:pPr>
              <w:widowControl w:val="0"/>
              <w:suppressLineNumbers/>
              <w:suppressAutoHyphens/>
              <w:snapToGrid w:val="0"/>
              <w:rPr>
                <w:rFonts w:ascii="Tahoma" w:eastAsia="Arial Unicode MS" w:hAnsi="Tahoma" w:cs="Tahoma"/>
                <w:sz w:val="18"/>
                <w:szCs w:val="18"/>
              </w:rPr>
            </w:pPr>
          </w:p>
        </w:tc>
      </w:tr>
      <w:tr w:rsidR="00597F71" w:rsidRPr="00A9544D" w14:paraId="6A536269" w14:textId="77777777" w:rsidTr="00597F71">
        <w:tc>
          <w:tcPr>
            <w:tcW w:w="567"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14:paraId="13362AE9" w14:textId="77777777" w:rsidR="00597F71" w:rsidRPr="00A9544D" w:rsidRDefault="00597F71" w:rsidP="00597F71">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single" w:sz="4" w:space="0" w:color="auto"/>
              <w:left w:val="single" w:sz="2" w:space="0" w:color="000000"/>
              <w:bottom w:val="single" w:sz="2" w:space="0" w:color="000000"/>
              <w:right w:val="single" w:sz="4" w:space="0" w:color="auto"/>
            </w:tcBorders>
            <w:tcMar>
              <w:top w:w="55" w:type="dxa"/>
              <w:left w:w="55" w:type="dxa"/>
              <w:bottom w:w="55" w:type="dxa"/>
              <w:right w:w="55" w:type="dxa"/>
            </w:tcMar>
            <w:hideMark/>
          </w:tcPr>
          <w:p w14:paraId="2018DA81" w14:textId="77777777" w:rsidR="00597F71" w:rsidRPr="00A9544D" w:rsidRDefault="00597F71" w:rsidP="00597F71">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Respirator przystosowany do pracy w urządzeniach MRI (rezonans magnetyczny) o indukcji min. 3 Tesla</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748340A1" w14:textId="77777777" w:rsidR="00597F71" w:rsidRPr="00A9544D" w:rsidRDefault="00597F71" w:rsidP="00597F71">
            <w:pPr>
              <w:widowControl w:val="0"/>
              <w:suppressLineNumbers/>
              <w:suppressAutoHyphens/>
              <w:snapToGrid w:val="0"/>
              <w:jc w:val="center"/>
              <w:rPr>
                <w:rFonts w:ascii="Tahoma" w:eastAsia="Arial Unicode MS" w:hAnsi="Tahoma" w:cs="Tahoma"/>
                <w:sz w:val="18"/>
                <w:szCs w:val="18"/>
              </w:rPr>
            </w:pPr>
          </w:p>
        </w:tc>
      </w:tr>
      <w:tr w:rsidR="00597F71" w:rsidRPr="00A9544D" w14:paraId="1FF97019" w14:textId="77777777" w:rsidTr="00597F71">
        <w:tc>
          <w:tcPr>
            <w:tcW w:w="567" w:type="dxa"/>
            <w:tcBorders>
              <w:top w:val="nil"/>
              <w:left w:val="single" w:sz="2" w:space="0" w:color="000000"/>
              <w:bottom w:val="single" w:sz="2" w:space="0" w:color="000000"/>
              <w:right w:val="nil"/>
            </w:tcBorders>
            <w:tcMar>
              <w:top w:w="55" w:type="dxa"/>
              <w:left w:w="55" w:type="dxa"/>
              <w:bottom w:w="55" w:type="dxa"/>
              <w:right w:w="55" w:type="dxa"/>
            </w:tcMar>
          </w:tcPr>
          <w:p w14:paraId="1BF35527" w14:textId="77777777" w:rsidR="00597F71" w:rsidRPr="00A9544D" w:rsidRDefault="00597F71" w:rsidP="00597F71">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nil"/>
              <w:left w:val="single" w:sz="2" w:space="0" w:color="000000"/>
              <w:bottom w:val="single" w:sz="2" w:space="0" w:color="000000"/>
              <w:right w:val="single" w:sz="4" w:space="0" w:color="auto"/>
            </w:tcBorders>
            <w:tcMar>
              <w:top w:w="55" w:type="dxa"/>
              <w:left w:w="55" w:type="dxa"/>
              <w:bottom w:w="55" w:type="dxa"/>
              <w:right w:w="55" w:type="dxa"/>
            </w:tcMar>
            <w:hideMark/>
          </w:tcPr>
          <w:p w14:paraId="61166812" w14:textId="77777777" w:rsidR="00597F71" w:rsidRPr="00A9544D" w:rsidRDefault="00597F71" w:rsidP="00597F71">
            <w:pPr>
              <w:widowControl w:val="0"/>
              <w:suppressLineNumbers/>
              <w:suppressAutoHyphens/>
              <w:snapToGrid w:val="0"/>
              <w:rPr>
                <w:rFonts w:ascii="Tahoma" w:eastAsia="Arial Unicode MS" w:hAnsi="Tahoma" w:cs="Tahoma"/>
                <w:color w:val="FF0000"/>
                <w:sz w:val="18"/>
                <w:szCs w:val="18"/>
              </w:rPr>
            </w:pPr>
            <w:r w:rsidRPr="00A9544D">
              <w:rPr>
                <w:rFonts w:ascii="Tahoma" w:eastAsia="Arial Unicode MS" w:hAnsi="Tahoma" w:cs="Tahoma"/>
                <w:sz w:val="18"/>
                <w:szCs w:val="18"/>
              </w:rPr>
              <w:t>Możliwość rozbudowy urządzenia o manualną wentylację ciśnieniową noworodków</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33A36F81" w14:textId="77777777" w:rsidR="00597F71" w:rsidRPr="00A9544D" w:rsidRDefault="00597F71" w:rsidP="00597F71">
            <w:pPr>
              <w:widowControl w:val="0"/>
              <w:suppressLineNumbers/>
              <w:suppressAutoHyphens/>
              <w:snapToGrid w:val="0"/>
              <w:jc w:val="center"/>
              <w:rPr>
                <w:rFonts w:ascii="Tahoma" w:eastAsia="Arial Unicode MS" w:hAnsi="Tahoma" w:cs="Tahoma"/>
                <w:sz w:val="18"/>
                <w:szCs w:val="18"/>
              </w:rPr>
            </w:pPr>
          </w:p>
        </w:tc>
      </w:tr>
      <w:tr w:rsidR="00597F71" w:rsidRPr="00A9544D" w14:paraId="7910EAEF" w14:textId="77777777" w:rsidTr="00597F71">
        <w:tc>
          <w:tcPr>
            <w:tcW w:w="567" w:type="dxa"/>
            <w:tcBorders>
              <w:top w:val="nil"/>
              <w:left w:val="single" w:sz="2" w:space="0" w:color="000000"/>
              <w:bottom w:val="single" w:sz="2" w:space="0" w:color="000000"/>
              <w:right w:val="nil"/>
            </w:tcBorders>
            <w:tcMar>
              <w:top w:w="55" w:type="dxa"/>
              <w:left w:w="55" w:type="dxa"/>
              <w:bottom w:w="55" w:type="dxa"/>
              <w:right w:w="55" w:type="dxa"/>
            </w:tcMar>
          </w:tcPr>
          <w:p w14:paraId="3F4E2674" w14:textId="77777777" w:rsidR="00597F71" w:rsidRPr="00A9544D" w:rsidRDefault="00597F71" w:rsidP="00597F71">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nil"/>
              <w:left w:val="single" w:sz="2" w:space="0" w:color="000000"/>
              <w:bottom w:val="single" w:sz="2" w:space="0" w:color="000000"/>
              <w:right w:val="single" w:sz="4" w:space="0" w:color="auto"/>
            </w:tcBorders>
            <w:tcMar>
              <w:top w:w="55" w:type="dxa"/>
              <w:left w:w="55" w:type="dxa"/>
              <w:bottom w:w="55" w:type="dxa"/>
              <w:right w:w="55" w:type="dxa"/>
            </w:tcMar>
          </w:tcPr>
          <w:p w14:paraId="342612E6" w14:textId="77777777" w:rsidR="00597F71" w:rsidRPr="00A9544D" w:rsidRDefault="00597F71" w:rsidP="00597F71">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Uchwyt mocujący respirator na ścianie</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3AFC477" w14:textId="77777777" w:rsidR="00597F71" w:rsidRPr="00A9544D" w:rsidRDefault="00597F71" w:rsidP="00597F71">
            <w:pPr>
              <w:widowControl w:val="0"/>
              <w:suppressLineNumbers/>
              <w:suppressAutoHyphens/>
              <w:snapToGrid w:val="0"/>
              <w:jc w:val="center"/>
              <w:rPr>
                <w:rFonts w:ascii="Tahoma" w:eastAsia="Arial Unicode MS" w:hAnsi="Tahoma" w:cs="Tahoma"/>
                <w:sz w:val="18"/>
                <w:szCs w:val="18"/>
              </w:rPr>
            </w:pPr>
          </w:p>
        </w:tc>
      </w:tr>
      <w:tr w:rsidR="00597F71" w:rsidRPr="00A9544D" w14:paraId="7B398BC9" w14:textId="77777777" w:rsidTr="00597F71">
        <w:tc>
          <w:tcPr>
            <w:tcW w:w="567" w:type="dxa"/>
            <w:tcBorders>
              <w:top w:val="nil"/>
              <w:left w:val="single" w:sz="2" w:space="0" w:color="000000"/>
              <w:bottom w:val="single" w:sz="2" w:space="0" w:color="000000"/>
              <w:right w:val="nil"/>
            </w:tcBorders>
            <w:tcMar>
              <w:top w:w="55" w:type="dxa"/>
              <w:left w:w="55" w:type="dxa"/>
              <w:bottom w:w="55" w:type="dxa"/>
              <w:right w:w="55" w:type="dxa"/>
            </w:tcMar>
          </w:tcPr>
          <w:p w14:paraId="1911CDA2" w14:textId="77777777" w:rsidR="00597F71" w:rsidRPr="00A9544D" w:rsidRDefault="00597F71" w:rsidP="00597F71">
            <w:pPr>
              <w:widowControl w:val="0"/>
              <w:numPr>
                <w:ilvl w:val="0"/>
                <w:numId w:val="61"/>
              </w:numPr>
              <w:suppressLineNumbers/>
              <w:suppressAutoHyphens/>
              <w:snapToGrid w:val="0"/>
              <w:spacing w:after="160" w:line="259" w:lineRule="auto"/>
              <w:jc w:val="center"/>
              <w:rPr>
                <w:rFonts w:ascii="Tahoma" w:eastAsia="Arial Unicode MS" w:hAnsi="Tahoma" w:cs="Tahoma"/>
                <w:sz w:val="18"/>
                <w:szCs w:val="18"/>
              </w:rPr>
            </w:pPr>
          </w:p>
        </w:tc>
        <w:tc>
          <w:tcPr>
            <w:tcW w:w="4962" w:type="dxa"/>
            <w:tcBorders>
              <w:top w:val="nil"/>
              <w:left w:val="single" w:sz="2" w:space="0" w:color="000000"/>
              <w:bottom w:val="single" w:sz="2" w:space="0" w:color="000000"/>
              <w:right w:val="single" w:sz="4" w:space="0" w:color="auto"/>
            </w:tcBorders>
            <w:tcMar>
              <w:top w:w="55" w:type="dxa"/>
              <w:left w:w="55" w:type="dxa"/>
              <w:bottom w:w="55" w:type="dxa"/>
              <w:right w:w="55" w:type="dxa"/>
            </w:tcMar>
            <w:hideMark/>
          </w:tcPr>
          <w:p w14:paraId="5B0A8E9A" w14:textId="77777777" w:rsidR="00597F71" w:rsidRPr="00A9544D" w:rsidRDefault="00597F71" w:rsidP="00597F71">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Przenośny zestaw tlenowy w konfiguracji:</w:t>
            </w:r>
          </w:p>
          <w:p w14:paraId="3F0D801D" w14:textId="77777777" w:rsidR="00597F71" w:rsidRPr="00A9544D" w:rsidRDefault="00597F71" w:rsidP="00597F71">
            <w:pPr>
              <w:widowControl w:val="0"/>
              <w:numPr>
                <w:ilvl w:val="0"/>
                <w:numId w:val="60"/>
              </w:numPr>
              <w:suppressLineNumbers/>
              <w:tabs>
                <w:tab w:val="left" w:pos="360"/>
              </w:tabs>
              <w:suppressAutoHyphens/>
              <w:spacing w:after="160" w:line="259" w:lineRule="auto"/>
              <w:rPr>
                <w:rFonts w:ascii="Tahoma" w:eastAsia="Arial Unicode MS" w:hAnsi="Tahoma" w:cs="Tahoma"/>
                <w:sz w:val="18"/>
                <w:szCs w:val="18"/>
              </w:rPr>
            </w:pPr>
            <w:r w:rsidRPr="00A9544D">
              <w:rPr>
                <w:rFonts w:ascii="Tahoma" w:eastAsia="Arial Unicode MS" w:hAnsi="Tahoma" w:cs="Tahoma"/>
                <w:sz w:val="18"/>
                <w:szCs w:val="18"/>
              </w:rPr>
              <w:t xml:space="preserve">torba transportowa z kieszeniami i uchwytami do mocowania drobnego sprzętu medycznego, umożliwiająca transport zestawu w ręku, na ramieniu i na plecach, zaczepy umożliwiające zawieszenie </w:t>
            </w:r>
            <w:proofErr w:type="spellStart"/>
            <w:r w:rsidRPr="00A9544D">
              <w:rPr>
                <w:rFonts w:ascii="Tahoma" w:eastAsia="Arial Unicode MS" w:hAnsi="Tahoma" w:cs="Tahoma"/>
                <w:sz w:val="18"/>
                <w:szCs w:val="18"/>
              </w:rPr>
              <w:t>torbt</w:t>
            </w:r>
            <w:proofErr w:type="spellEnd"/>
            <w:r w:rsidRPr="00A9544D">
              <w:rPr>
                <w:rFonts w:ascii="Tahoma" w:eastAsia="Arial Unicode MS" w:hAnsi="Tahoma" w:cs="Tahoma"/>
                <w:sz w:val="18"/>
                <w:szCs w:val="18"/>
              </w:rPr>
              <w:t xml:space="preserve"> na ramie łóżka/ noszy</w:t>
            </w:r>
          </w:p>
          <w:p w14:paraId="03F8AE08" w14:textId="77777777" w:rsidR="00597F71" w:rsidRPr="00A9544D" w:rsidRDefault="00597F71" w:rsidP="00597F71">
            <w:pPr>
              <w:widowControl w:val="0"/>
              <w:numPr>
                <w:ilvl w:val="0"/>
                <w:numId w:val="60"/>
              </w:numPr>
              <w:suppressLineNumbers/>
              <w:tabs>
                <w:tab w:val="left" w:pos="360"/>
              </w:tabs>
              <w:suppressAutoHyphens/>
              <w:spacing w:after="160" w:line="259" w:lineRule="auto"/>
              <w:rPr>
                <w:rFonts w:ascii="Tahoma" w:eastAsia="Arial Unicode MS" w:hAnsi="Tahoma" w:cs="Tahoma"/>
                <w:sz w:val="18"/>
                <w:szCs w:val="18"/>
              </w:rPr>
            </w:pPr>
            <w:r w:rsidRPr="00A9544D">
              <w:rPr>
                <w:rFonts w:ascii="Tahoma" w:eastAsia="Arial Unicode MS" w:hAnsi="Tahoma" w:cs="Tahoma"/>
                <w:sz w:val="18"/>
                <w:szCs w:val="18"/>
              </w:rPr>
              <w:t>butla tlenowa aluminiowa lub kompozytowa, z głowicą DIN</w:t>
            </w:r>
          </w:p>
          <w:p w14:paraId="7639260B" w14:textId="77777777" w:rsidR="00597F71" w:rsidRPr="00A9544D" w:rsidRDefault="00597F71" w:rsidP="00597F71">
            <w:pPr>
              <w:widowControl w:val="0"/>
              <w:suppressLineNumbers/>
              <w:suppressAutoHyphens/>
              <w:snapToGrid w:val="0"/>
              <w:rPr>
                <w:rFonts w:ascii="Tahoma" w:eastAsia="Arial Unicode MS" w:hAnsi="Tahoma" w:cs="Tahoma"/>
                <w:sz w:val="18"/>
                <w:szCs w:val="18"/>
              </w:rPr>
            </w:pPr>
            <w:r w:rsidRPr="00A9544D">
              <w:rPr>
                <w:rFonts w:ascii="Tahoma" w:eastAsia="Arial Unicode MS" w:hAnsi="Tahoma" w:cs="Tahoma"/>
                <w:sz w:val="18"/>
                <w:szCs w:val="18"/>
              </w:rPr>
              <w:t xml:space="preserve">-     reduktor tlenowy z gniazdem AGA O2 i      przepływomierzem obrotowym 0-25 l/min, ciśnienie robocze 200 </w:t>
            </w:r>
            <w:proofErr w:type="spellStart"/>
            <w:r w:rsidRPr="00A9544D">
              <w:rPr>
                <w:rFonts w:ascii="Tahoma" w:eastAsia="Arial Unicode MS" w:hAnsi="Tahoma" w:cs="Tahoma"/>
                <w:sz w:val="18"/>
                <w:szCs w:val="18"/>
              </w:rPr>
              <w:t>atm</w:t>
            </w:r>
            <w:proofErr w:type="spellEnd"/>
            <w:r w:rsidRPr="00A9544D">
              <w:rPr>
                <w:rFonts w:ascii="Tahoma" w:eastAsia="Arial Unicode MS" w:hAnsi="Tahoma" w:cs="Tahoma"/>
                <w:sz w:val="18"/>
                <w:szCs w:val="18"/>
              </w:rPr>
              <w:t>, przepływ z gniazda AGA powyżej 120 l/min., manometr w osłonie zabezpieczającej przed uszkodzeniem</w:t>
            </w:r>
          </w:p>
        </w:tc>
        <w:tc>
          <w:tcPr>
            <w:tcW w:w="318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09757C98" w14:textId="77777777" w:rsidR="00597F71" w:rsidRPr="00A9544D" w:rsidRDefault="00597F71" w:rsidP="00597F71">
            <w:pPr>
              <w:widowControl w:val="0"/>
              <w:suppressLineNumbers/>
              <w:suppressAutoHyphens/>
              <w:snapToGrid w:val="0"/>
              <w:rPr>
                <w:rFonts w:ascii="Tahoma" w:eastAsia="Arial Unicode MS" w:hAnsi="Tahoma" w:cs="Tahoma"/>
                <w:sz w:val="18"/>
                <w:szCs w:val="18"/>
              </w:rPr>
            </w:pPr>
          </w:p>
        </w:tc>
      </w:tr>
    </w:tbl>
    <w:p w14:paraId="69B4A38A" w14:textId="77777777" w:rsidR="00597F71" w:rsidRPr="00A9544D" w:rsidRDefault="00597F71" w:rsidP="00597F71">
      <w:pPr>
        <w:ind w:left="3540" w:firstLine="708"/>
        <w:jc w:val="center"/>
        <w:rPr>
          <w:rFonts w:ascii="Tahoma" w:hAnsi="Tahoma" w:cs="Tahoma"/>
          <w:sz w:val="18"/>
          <w:szCs w:val="18"/>
        </w:rPr>
      </w:pPr>
    </w:p>
    <w:p w14:paraId="51F2D959" w14:textId="77777777" w:rsidR="00597F71" w:rsidRPr="00A9544D" w:rsidRDefault="00597F71" w:rsidP="00597F71">
      <w:pPr>
        <w:jc w:val="right"/>
        <w:rPr>
          <w:rFonts w:ascii="Tahoma" w:hAnsi="Tahoma" w:cs="Tahoma"/>
          <w:b/>
          <w:sz w:val="18"/>
          <w:szCs w:val="18"/>
        </w:rPr>
      </w:pPr>
    </w:p>
    <w:p w14:paraId="6C88FA9B"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5E02ECE4"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p>
    <w:p w14:paraId="3146C5EA"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032368BF"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p>
    <w:p w14:paraId="0076067C"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 xml:space="preserve">Oświadczamy, że oferowane, powyżej wyspecyfikowane urządzenie jest kompletne i będzie gotowe do użytkowania bez żadnych </w:t>
      </w:r>
      <w:r w:rsidRPr="00A9544D">
        <w:rPr>
          <w:rFonts w:ascii="Tahoma" w:eastAsia="Arial Unicode MS" w:hAnsi="Tahoma" w:cs="Tahoma"/>
          <w:sz w:val="18"/>
          <w:szCs w:val="18"/>
        </w:rPr>
        <w:lastRenderedPageBreak/>
        <w:t>dodatkowych zakupów i inwestycji (poza materiałami eksploatacyjnymi).</w:t>
      </w:r>
    </w:p>
    <w:p w14:paraId="4AE38523"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15776222"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1FFC7198"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t>Oświadczam, że oferowany przez nas Towar spełnia powyższe parametry wymagane przez Zamawiającego.</w:t>
      </w:r>
    </w:p>
    <w:p w14:paraId="329E9362"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b/>
          <w:sz w:val="18"/>
          <w:szCs w:val="18"/>
        </w:rPr>
      </w:pPr>
      <w:r w:rsidRPr="00A9544D">
        <w:rPr>
          <w:rFonts w:ascii="Tahoma" w:hAnsi="Tahoma" w:cs="Tahoma"/>
          <w:b/>
          <w:bCs/>
          <w:sz w:val="18"/>
          <w:szCs w:val="18"/>
        </w:rPr>
        <w:t xml:space="preserve">Szczegółowe informacje na temat oferowanego Towaru </w:t>
      </w:r>
      <w:r w:rsidRPr="00A9544D">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0888F52A"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09320894"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5F7FD1B5"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459CF295" w14:textId="77777777" w:rsidR="00597F71" w:rsidRPr="00A9544D" w:rsidRDefault="00597F71" w:rsidP="00597F71">
      <w:pPr>
        <w:jc w:val="right"/>
        <w:rPr>
          <w:rFonts w:ascii="Tahoma" w:hAnsi="Tahoma" w:cs="Tahoma"/>
          <w:color w:val="FF0000"/>
          <w:sz w:val="18"/>
          <w:szCs w:val="18"/>
        </w:rPr>
      </w:pPr>
      <w:r w:rsidRPr="00A9544D">
        <w:rPr>
          <w:rFonts w:ascii="Tahoma" w:hAnsi="Tahoma" w:cs="Tahoma"/>
          <w:sz w:val="18"/>
          <w:szCs w:val="18"/>
        </w:rPr>
        <w:br w:type="page"/>
      </w:r>
      <w:r w:rsidRPr="00A9544D">
        <w:rPr>
          <w:rFonts w:ascii="Tahoma" w:hAnsi="Tahoma" w:cs="Tahoma"/>
          <w:b/>
          <w:sz w:val="18"/>
          <w:szCs w:val="18"/>
        </w:rPr>
        <w:lastRenderedPageBreak/>
        <w:t>Załącznik nr 1a) do Formularza Oferty</w:t>
      </w:r>
    </w:p>
    <w:p w14:paraId="31131233" w14:textId="77777777" w:rsidR="00597F71" w:rsidRPr="00A9544D" w:rsidRDefault="00597F71" w:rsidP="00597F71">
      <w:pPr>
        <w:rPr>
          <w:rFonts w:ascii="Tahoma" w:hAnsi="Tahoma" w:cs="Tahoma"/>
          <w:sz w:val="18"/>
          <w:szCs w:val="18"/>
        </w:rPr>
      </w:pPr>
    </w:p>
    <w:p w14:paraId="43AE00B9" w14:textId="77777777" w:rsidR="00597F71" w:rsidRPr="00A9544D" w:rsidRDefault="00597F71" w:rsidP="00597F71">
      <w:pPr>
        <w:rPr>
          <w:rFonts w:ascii="Tahoma" w:hAnsi="Tahoma" w:cs="Tahoma"/>
          <w:sz w:val="18"/>
          <w:szCs w:val="18"/>
        </w:rPr>
      </w:pPr>
    </w:p>
    <w:p w14:paraId="055E9D04" w14:textId="77777777" w:rsidR="00597F71" w:rsidRPr="00A9544D" w:rsidRDefault="00597F71" w:rsidP="00597F71">
      <w:pPr>
        <w:rPr>
          <w:rFonts w:ascii="Tahoma" w:eastAsia="Tahoma" w:hAnsi="Tahoma" w:cs="Tahoma"/>
          <w:i/>
          <w:sz w:val="18"/>
          <w:szCs w:val="18"/>
        </w:rPr>
      </w:pPr>
      <w:r w:rsidRPr="00A9544D">
        <w:rPr>
          <w:rFonts w:ascii="Tahoma" w:hAnsi="Tahoma" w:cs="Tahoma"/>
          <w:sz w:val="18"/>
          <w:szCs w:val="18"/>
        </w:rPr>
        <w:t>Nazwa, adres Wykonawcy ...............................................................</w:t>
      </w:r>
    </w:p>
    <w:p w14:paraId="19BA53D5" w14:textId="77777777" w:rsidR="00597F71" w:rsidRPr="00A9544D" w:rsidRDefault="00597F71" w:rsidP="00597F71">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1C2EE0C2" w14:textId="77777777" w:rsidR="00597F71" w:rsidRPr="00A9544D" w:rsidRDefault="00597F71" w:rsidP="00597F71">
      <w:pPr>
        <w:rPr>
          <w:rFonts w:ascii="Tahoma" w:hAnsi="Tahoma" w:cs="Tahoma"/>
          <w:sz w:val="18"/>
          <w:szCs w:val="18"/>
        </w:rPr>
      </w:pPr>
    </w:p>
    <w:p w14:paraId="4D7125CD"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PARAMETRY TECHNICZNE</w:t>
      </w:r>
    </w:p>
    <w:p w14:paraId="08C41393" w14:textId="77777777" w:rsidR="00597F71" w:rsidRPr="00A9544D" w:rsidRDefault="00597F71" w:rsidP="00597F71">
      <w:pPr>
        <w:jc w:val="center"/>
        <w:rPr>
          <w:rFonts w:ascii="Tahoma" w:hAnsi="Tahoma" w:cs="Tahoma"/>
          <w:b/>
          <w:sz w:val="18"/>
          <w:szCs w:val="18"/>
        </w:rPr>
      </w:pPr>
    </w:p>
    <w:p w14:paraId="652FA9AB"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Pakiet nr 14</w:t>
      </w:r>
    </w:p>
    <w:p w14:paraId="708CF8F5"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Respirator stacjonarny</w:t>
      </w:r>
    </w:p>
    <w:p w14:paraId="6B37C829" w14:textId="77777777" w:rsidR="00597F71" w:rsidRPr="00A9544D" w:rsidRDefault="00597F71" w:rsidP="00597F71">
      <w:pPr>
        <w:ind w:left="3540" w:firstLine="708"/>
        <w:jc w:val="center"/>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597F71" w:rsidRPr="00A9544D" w14:paraId="5B984B70"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606C228" w14:textId="77777777" w:rsidR="00597F71" w:rsidRPr="00A9544D" w:rsidRDefault="00597F71" w:rsidP="00597F71">
            <w:pPr>
              <w:widowControl w:val="0"/>
              <w:jc w:val="center"/>
              <w:rPr>
                <w:rFonts w:ascii="Tahoma" w:hAnsi="Tahoma" w:cs="Tahoma"/>
                <w:b/>
                <w:sz w:val="18"/>
                <w:szCs w:val="18"/>
              </w:rPr>
            </w:pPr>
            <w:r w:rsidRPr="00A9544D">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C535CB5" w14:textId="77777777" w:rsidR="00597F71" w:rsidRPr="00A9544D" w:rsidRDefault="00597F71" w:rsidP="00597F71">
            <w:pPr>
              <w:jc w:val="center"/>
              <w:rPr>
                <w:rFonts w:ascii="Tahoma" w:hAnsi="Tahoma" w:cs="Tahoma"/>
                <w:sz w:val="18"/>
                <w:szCs w:val="18"/>
              </w:rPr>
            </w:pPr>
            <w:r w:rsidRPr="00A9544D">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05188657"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 xml:space="preserve">Oferowana wartość </w:t>
            </w:r>
          </w:p>
          <w:p w14:paraId="18E67161" w14:textId="77777777" w:rsidR="00597F71" w:rsidRPr="00A9544D" w:rsidRDefault="00597F71" w:rsidP="00597F71">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597F71" w:rsidRPr="00A9544D" w14:paraId="00247797"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C92E02D"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9AF0C0B"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3B6DD8D7" w14:textId="77777777" w:rsidR="00597F71" w:rsidRPr="00A9544D" w:rsidRDefault="00597F71" w:rsidP="00597F71">
            <w:pPr>
              <w:jc w:val="center"/>
              <w:rPr>
                <w:rFonts w:ascii="Tahoma" w:hAnsi="Tahoma" w:cs="Tahoma"/>
                <w:b/>
                <w:sz w:val="18"/>
                <w:szCs w:val="18"/>
              </w:rPr>
            </w:pPr>
          </w:p>
        </w:tc>
      </w:tr>
      <w:tr w:rsidR="00597F71" w:rsidRPr="00A9544D" w14:paraId="03225D12"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20C9A46"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8872EAD"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45164A04" w14:textId="77777777" w:rsidR="00597F71" w:rsidRPr="00A9544D" w:rsidRDefault="00597F71" w:rsidP="00597F71">
            <w:pPr>
              <w:jc w:val="center"/>
              <w:rPr>
                <w:rFonts w:ascii="Tahoma" w:hAnsi="Tahoma" w:cs="Tahoma"/>
                <w:b/>
                <w:sz w:val="18"/>
                <w:szCs w:val="18"/>
              </w:rPr>
            </w:pPr>
          </w:p>
        </w:tc>
      </w:tr>
      <w:tr w:rsidR="00597F71" w:rsidRPr="00A9544D" w14:paraId="6A81F2CF"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8592A85"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FC105E2"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5B0BB094" w14:textId="77777777" w:rsidR="00597F71" w:rsidRPr="00A9544D" w:rsidRDefault="00597F71" w:rsidP="00597F71">
            <w:pPr>
              <w:jc w:val="center"/>
              <w:rPr>
                <w:rFonts w:ascii="Tahoma" w:hAnsi="Tahoma" w:cs="Tahoma"/>
                <w:b/>
                <w:sz w:val="18"/>
                <w:szCs w:val="18"/>
              </w:rPr>
            </w:pPr>
          </w:p>
        </w:tc>
      </w:tr>
      <w:tr w:rsidR="00597F71" w:rsidRPr="00A9544D" w14:paraId="7FB8F99F" w14:textId="77777777" w:rsidTr="00597F71">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164CCF43"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1BB7EB93"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79D51CA6" w14:textId="77777777" w:rsidR="00597F71" w:rsidRPr="00A9544D" w:rsidRDefault="00597F71" w:rsidP="00597F71">
            <w:pPr>
              <w:jc w:val="center"/>
              <w:rPr>
                <w:rFonts w:ascii="Tahoma" w:hAnsi="Tahoma" w:cs="Tahoma"/>
                <w:b/>
                <w:sz w:val="18"/>
                <w:szCs w:val="18"/>
              </w:rPr>
            </w:pPr>
          </w:p>
        </w:tc>
      </w:tr>
      <w:tr w:rsidR="00597F71" w:rsidRPr="00A9544D" w14:paraId="46F16BCF" w14:textId="77777777" w:rsidTr="00597F71">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64D498F"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E0BFC72" w14:textId="77777777" w:rsidR="00597F71" w:rsidRPr="00A9544D" w:rsidRDefault="00597F71" w:rsidP="00597F71">
            <w:pPr>
              <w:ind w:hanging="72"/>
              <w:rPr>
                <w:rFonts w:ascii="Tahoma" w:hAnsi="Tahoma" w:cs="Tahoma"/>
                <w:sz w:val="18"/>
                <w:szCs w:val="18"/>
              </w:rPr>
            </w:pPr>
            <w:r w:rsidRPr="00A9544D">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7CE060E0" w14:textId="77777777" w:rsidR="00597F71" w:rsidRPr="00A9544D" w:rsidRDefault="00597F71" w:rsidP="00597F71">
            <w:pPr>
              <w:jc w:val="center"/>
              <w:rPr>
                <w:rFonts w:ascii="Tahoma" w:hAnsi="Tahoma" w:cs="Tahoma"/>
                <w:b/>
                <w:sz w:val="18"/>
                <w:szCs w:val="18"/>
              </w:rPr>
            </w:pPr>
          </w:p>
        </w:tc>
      </w:tr>
    </w:tbl>
    <w:p w14:paraId="36C1B68C" w14:textId="77777777" w:rsidR="00597F71" w:rsidRPr="00A9544D" w:rsidRDefault="00597F71" w:rsidP="00597F71">
      <w:pPr>
        <w:ind w:left="3540" w:firstLine="708"/>
        <w:jc w:val="center"/>
        <w:rPr>
          <w:rFonts w:ascii="Tahoma" w:hAnsi="Tahoma" w:cs="Tahoma"/>
          <w:sz w:val="18"/>
          <w:szCs w:val="18"/>
        </w:rPr>
      </w:pPr>
    </w:p>
    <w:p w14:paraId="4084E43D" w14:textId="77777777" w:rsidR="00597F71" w:rsidRPr="00A9544D" w:rsidRDefault="00597F71" w:rsidP="00597F71">
      <w:pPr>
        <w:rPr>
          <w:rFonts w:ascii="Tahoma" w:hAnsi="Tahoma" w:cs="Tahoma"/>
          <w:sz w:val="18"/>
          <w:szCs w:val="18"/>
        </w:rPr>
      </w:pPr>
    </w:p>
    <w:tbl>
      <w:tblPr>
        <w:tblW w:w="1070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7013"/>
        <w:gridCol w:w="3051"/>
        <w:gridCol w:w="68"/>
      </w:tblGrid>
      <w:tr w:rsidR="00597F71" w:rsidRPr="00A9544D" w14:paraId="0E3DA7C8" w14:textId="77777777" w:rsidTr="00597F71">
        <w:trPr>
          <w:trHeight w:val="436"/>
        </w:trPr>
        <w:tc>
          <w:tcPr>
            <w:tcW w:w="568" w:type="dxa"/>
          </w:tcPr>
          <w:p w14:paraId="4534C7A9" w14:textId="77777777" w:rsidR="00597F71" w:rsidRPr="00A9544D" w:rsidRDefault="00597F71" w:rsidP="00597F71">
            <w:pPr>
              <w:widowControl w:val="0"/>
              <w:suppressAutoHyphens/>
              <w:snapToGrid w:val="0"/>
              <w:jc w:val="center"/>
              <w:rPr>
                <w:rFonts w:ascii="Tahoma" w:hAnsi="Tahoma" w:cs="Tahoma"/>
                <w:b/>
                <w:color w:val="000000"/>
                <w:sz w:val="18"/>
                <w:szCs w:val="18"/>
                <w:lang w:eastAsia="ar-SA"/>
              </w:rPr>
            </w:pPr>
            <w:r w:rsidRPr="00A9544D">
              <w:rPr>
                <w:rFonts w:ascii="Tahoma" w:hAnsi="Tahoma" w:cs="Tahoma"/>
                <w:b/>
                <w:color w:val="000000"/>
                <w:sz w:val="18"/>
                <w:szCs w:val="18"/>
                <w:lang w:eastAsia="ar-SA"/>
              </w:rPr>
              <w:t>Lp.</w:t>
            </w:r>
          </w:p>
        </w:tc>
        <w:tc>
          <w:tcPr>
            <w:tcW w:w="7013" w:type="dxa"/>
            <w:vAlign w:val="center"/>
          </w:tcPr>
          <w:p w14:paraId="14DC6D86" w14:textId="77777777" w:rsidR="00597F71" w:rsidRPr="00A9544D" w:rsidRDefault="00597F71" w:rsidP="00597F71">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Wymagane parametry techniczne</w:t>
            </w:r>
          </w:p>
        </w:tc>
        <w:tc>
          <w:tcPr>
            <w:tcW w:w="3119" w:type="dxa"/>
            <w:gridSpan w:val="2"/>
          </w:tcPr>
          <w:p w14:paraId="676259F6" w14:textId="77777777" w:rsidR="00597F71" w:rsidRPr="00A9544D" w:rsidRDefault="00597F71" w:rsidP="00597F71">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Oferowana wartość</w:t>
            </w:r>
          </w:p>
          <w:p w14:paraId="4322199E" w14:textId="77777777" w:rsidR="00597F71" w:rsidRPr="00A9544D" w:rsidRDefault="00597F71" w:rsidP="00597F71">
            <w:pPr>
              <w:jc w:val="center"/>
              <w:rPr>
                <w:rFonts w:ascii="Tahoma" w:hAnsi="Tahoma" w:cs="Tahoma"/>
                <w:sz w:val="18"/>
                <w:szCs w:val="18"/>
              </w:rPr>
            </w:pPr>
            <w:r w:rsidRPr="00A9544D">
              <w:rPr>
                <w:rFonts w:ascii="Tahoma" w:hAnsi="Tahoma" w:cs="Tahoma"/>
                <w:b/>
                <w:sz w:val="18"/>
                <w:szCs w:val="18"/>
              </w:rPr>
              <w:t>(Podać zakresy lub opisać)</w:t>
            </w:r>
          </w:p>
        </w:tc>
      </w:tr>
      <w:tr w:rsidR="00597F71" w:rsidRPr="00A9544D" w14:paraId="6561D631" w14:textId="77777777" w:rsidTr="00597F71">
        <w:trPr>
          <w:trHeight w:val="436"/>
        </w:trPr>
        <w:tc>
          <w:tcPr>
            <w:tcW w:w="568" w:type="dxa"/>
            <w:shd w:val="clear" w:color="auto" w:fill="auto"/>
            <w:vAlign w:val="center"/>
          </w:tcPr>
          <w:p w14:paraId="6E5A4DEA" w14:textId="77777777" w:rsidR="00597F71" w:rsidRPr="00A9544D" w:rsidRDefault="00597F71" w:rsidP="00597F71">
            <w:pPr>
              <w:rPr>
                <w:rFonts w:ascii="Tahoma" w:hAnsi="Tahoma" w:cs="Tahoma"/>
                <w:sz w:val="18"/>
                <w:szCs w:val="18"/>
              </w:rPr>
            </w:pPr>
            <w:r w:rsidRPr="00A9544D">
              <w:rPr>
                <w:rFonts w:ascii="Tahoma" w:hAnsi="Tahoma" w:cs="Tahoma"/>
                <w:sz w:val="18"/>
                <w:szCs w:val="18"/>
              </w:rPr>
              <w:t>I.</w:t>
            </w:r>
          </w:p>
        </w:tc>
        <w:tc>
          <w:tcPr>
            <w:tcW w:w="7013" w:type="dxa"/>
            <w:shd w:val="clear" w:color="auto" w:fill="auto"/>
            <w:vAlign w:val="center"/>
          </w:tcPr>
          <w:p w14:paraId="196BF4EF" w14:textId="77777777" w:rsidR="00597F71" w:rsidRPr="00A9544D" w:rsidRDefault="00597F71" w:rsidP="00597F71">
            <w:pPr>
              <w:rPr>
                <w:rFonts w:ascii="Tahoma" w:hAnsi="Tahoma" w:cs="Tahoma"/>
                <w:sz w:val="18"/>
                <w:szCs w:val="18"/>
              </w:rPr>
            </w:pPr>
            <w:r w:rsidRPr="00A9544D">
              <w:rPr>
                <w:rFonts w:ascii="Tahoma" w:hAnsi="Tahoma" w:cs="Tahoma"/>
                <w:sz w:val="18"/>
                <w:szCs w:val="18"/>
              </w:rPr>
              <w:t>Wymagania ogólne</w:t>
            </w:r>
          </w:p>
        </w:tc>
        <w:tc>
          <w:tcPr>
            <w:tcW w:w="3119" w:type="dxa"/>
            <w:gridSpan w:val="2"/>
          </w:tcPr>
          <w:p w14:paraId="5DA03017" w14:textId="77777777" w:rsidR="00597F71" w:rsidRPr="00A9544D" w:rsidRDefault="00597F71" w:rsidP="00597F71">
            <w:pPr>
              <w:rPr>
                <w:rFonts w:ascii="Tahoma" w:hAnsi="Tahoma" w:cs="Tahoma"/>
                <w:sz w:val="18"/>
                <w:szCs w:val="18"/>
              </w:rPr>
            </w:pPr>
          </w:p>
        </w:tc>
      </w:tr>
      <w:tr w:rsidR="00597F71" w:rsidRPr="00A9544D" w14:paraId="031AFEA3" w14:textId="77777777" w:rsidTr="00597F71">
        <w:trPr>
          <w:trHeight w:val="436"/>
        </w:trPr>
        <w:tc>
          <w:tcPr>
            <w:tcW w:w="568" w:type="dxa"/>
            <w:shd w:val="clear" w:color="auto" w:fill="auto"/>
            <w:vAlign w:val="center"/>
          </w:tcPr>
          <w:p w14:paraId="75630EF5"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7441C230" w14:textId="77777777" w:rsidR="00597F71" w:rsidRPr="00A9544D" w:rsidRDefault="00597F71" w:rsidP="00597F71">
            <w:pPr>
              <w:rPr>
                <w:rFonts w:ascii="Tahoma" w:hAnsi="Tahoma" w:cs="Tahoma"/>
                <w:sz w:val="18"/>
                <w:szCs w:val="18"/>
              </w:rPr>
            </w:pPr>
            <w:r w:rsidRPr="00A9544D">
              <w:rPr>
                <w:rFonts w:ascii="Tahoma" w:hAnsi="Tahoma" w:cs="Tahoma"/>
                <w:sz w:val="18"/>
                <w:szCs w:val="18"/>
              </w:rPr>
              <w:t>Respirator wysokiej klasy dla dzieci i dorosłych przeznaczony do stosowania na Oddziale Intensywnej Terapii dla pacjentów z niewydolnością oddechową różnego pochodzenia. Respirator stacjonarny na podstawie jezdnej, co najmniej dwa koła z blokadą</w:t>
            </w:r>
          </w:p>
        </w:tc>
        <w:tc>
          <w:tcPr>
            <w:tcW w:w="3119" w:type="dxa"/>
            <w:gridSpan w:val="2"/>
          </w:tcPr>
          <w:p w14:paraId="19C3AEF0" w14:textId="77777777" w:rsidR="00597F71" w:rsidRPr="00A9544D" w:rsidRDefault="00597F71" w:rsidP="00597F71">
            <w:pPr>
              <w:rPr>
                <w:rFonts w:ascii="Tahoma" w:hAnsi="Tahoma" w:cs="Tahoma"/>
                <w:sz w:val="18"/>
                <w:szCs w:val="18"/>
              </w:rPr>
            </w:pPr>
          </w:p>
        </w:tc>
      </w:tr>
      <w:tr w:rsidR="00597F71" w:rsidRPr="00A9544D" w14:paraId="32AD1B62" w14:textId="77777777" w:rsidTr="00597F71">
        <w:trPr>
          <w:trHeight w:val="141"/>
        </w:trPr>
        <w:tc>
          <w:tcPr>
            <w:tcW w:w="568" w:type="dxa"/>
            <w:shd w:val="clear" w:color="auto" w:fill="auto"/>
            <w:vAlign w:val="center"/>
          </w:tcPr>
          <w:p w14:paraId="3DA777B3"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5CA7E89E" w14:textId="77777777" w:rsidR="00597F71" w:rsidRPr="00A9544D" w:rsidRDefault="00597F71" w:rsidP="00597F71">
            <w:pPr>
              <w:rPr>
                <w:rFonts w:ascii="Tahoma" w:hAnsi="Tahoma" w:cs="Tahoma"/>
                <w:sz w:val="18"/>
                <w:szCs w:val="18"/>
              </w:rPr>
            </w:pPr>
            <w:r w:rsidRPr="00A9544D">
              <w:rPr>
                <w:rFonts w:ascii="Tahoma" w:hAnsi="Tahoma" w:cs="Tahoma"/>
                <w:sz w:val="18"/>
                <w:szCs w:val="18"/>
              </w:rPr>
              <w:t>Zakres wagowy obejmuje pacjentów powyżej 5  kg.</w:t>
            </w:r>
          </w:p>
        </w:tc>
        <w:tc>
          <w:tcPr>
            <w:tcW w:w="3119" w:type="dxa"/>
            <w:gridSpan w:val="2"/>
          </w:tcPr>
          <w:p w14:paraId="3093D708" w14:textId="77777777" w:rsidR="00597F71" w:rsidRPr="00A9544D" w:rsidRDefault="00597F71" w:rsidP="00597F71">
            <w:pPr>
              <w:rPr>
                <w:rFonts w:ascii="Tahoma" w:hAnsi="Tahoma" w:cs="Tahoma"/>
                <w:sz w:val="18"/>
                <w:szCs w:val="18"/>
              </w:rPr>
            </w:pPr>
          </w:p>
        </w:tc>
      </w:tr>
      <w:tr w:rsidR="00597F71" w:rsidRPr="00A9544D" w14:paraId="2464CAC0" w14:textId="77777777" w:rsidTr="00597F71">
        <w:trPr>
          <w:trHeight w:val="329"/>
        </w:trPr>
        <w:tc>
          <w:tcPr>
            <w:tcW w:w="568" w:type="dxa"/>
            <w:shd w:val="clear" w:color="auto" w:fill="auto"/>
            <w:vAlign w:val="center"/>
          </w:tcPr>
          <w:p w14:paraId="36005166"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453F84E1"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Zasilanie powietrzem z centralnego źródła sprężonego gazu pod ciśnieniem min. od 2,5 do 5,0 bar. </w:t>
            </w:r>
          </w:p>
        </w:tc>
        <w:tc>
          <w:tcPr>
            <w:tcW w:w="3119" w:type="dxa"/>
            <w:gridSpan w:val="2"/>
          </w:tcPr>
          <w:p w14:paraId="30D988E0" w14:textId="77777777" w:rsidR="00597F71" w:rsidRPr="00A9544D" w:rsidRDefault="00597F71" w:rsidP="00597F71">
            <w:pPr>
              <w:rPr>
                <w:rFonts w:ascii="Tahoma" w:hAnsi="Tahoma" w:cs="Tahoma"/>
                <w:sz w:val="18"/>
                <w:szCs w:val="18"/>
              </w:rPr>
            </w:pPr>
          </w:p>
        </w:tc>
      </w:tr>
      <w:tr w:rsidR="00597F71" w:rsidRPr="00A9544D" w14:paraId="2500CEE8" w14:textId="77777777" w:rsidTr="00597F71">
        <w:trPr>
          <w:trHeight w:val="329"/>
        </w:trPr>
        <w:tc>
          <w:tcPr>
            <w:tcW w:w="568" w:type="dxa"/>
            <w:shd w:val="clear" w:color="auto" w:fill="auto"/>
            <w:vAlign w:val="center"/>
          </w:tcPr>
          <w:p w14:paraId="49C2E544"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54E24069"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Zasilanie w tlen z centralnego źródła sprężonego gazu pod ciśnieniem min. od 2,5 do 5,0 bar. </w:t>
            </w:r>
          </w:p>
        </w:tc>
        <w:tc>
          <w:tcPr>
            <w:tcW w:w="3119" w:type="dxa"/>
            <w:gridSpan w:val="2"/>
          </w:tcPr>
          <w:p w14:paraId="06CDECC4" w14:textId="77777777" w:rsidR="00597F71" w:rsidRPr="00A9544D" w:rsidRDefault="00597F71" w:rsidP="00597F71">
            <w:pPr>
              <w:rPr>
                <w:rFonts w:ascii="Tahoma" w:hAnsi="Tahoma" w:cs="Tahoma"/>
                <w:sz w:val="18"/>
                <w:szCs w:val="18"/>
              </w:rPr>
            </w:pPr>
          </w:p>
        </w:tc>
      </w:tr>
      <w:tr w:rsidR="00597F71" w:rsidRPr="00A9544D" w14:paraId="39C792DC" w14:textId="77777777" w:rsidTr="00597F71">
        <w:trPr>
          <w:trHeight w:val="141"/>
        </w:trPr>
        <w:tc>
          <w:tcPr>
            <w:tcW w:w="568" w:type="dxa"/>
            <w:shd w:val="clear" w:color="auto" w:fill="auto"/>
            <w:vAlign w:val="center"/>
          </w:tcPr>
          <w:p w14:paraId="2B0E5A7F"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60B28729"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Zasilanie AC 230 VAC 50 </w:t>
            </w:r>
            <w:proofErr w:type="spellStart"/>
            <w:r w:rsidRPr="00A9544D">
              <w:rPr>
                <w:rFonts w:ascii="Tahoma" w:hAnsi="Tahoma" w:cs="Tahoma"/>
                <w:sz w:val="18"/>
                <w:szCs w:val="18"/>
              </w:rPr>
              <w:t>Hz</w:t>
            </w:r>
            <w:proofErr w:type="spellEnd"/>
          </w:p>
        </w:tc>
        <w:tc>
          <w:tcPr>
            <w:tcW w:w="3119" w:type="dxa"/>
            <w:gridSpan w:val="2"/>
          </w:tcPr>
          <w:p w14:paraId="3BF8259C" w14:textId="77777777" w:rsidR="00597F71" w:rsidRPr="00A9544D" w:rsidRDefault="00597F71" w:rsidP="00597F71">
            <w:pPr>
              <w:rPr>
                <w:rFonts w:ascii="Tahoma" w:hAnsi="Tahoma" w:cs="Tahoma"/>
                <w:sz w:val="18"/>
                <w:szCs w:val="18"/>
              </w:rPr>
            </w:pPr>
          </w:p>
        </w:tc>
      </w:tr>
      <w:tr w:rsidR="00597F71" w:rsidRPr="00A9544D" w14:paraId="17844140" w14:textId="77777777" w:rsidTr="00597F71">
        <w:trPr>
          <w:trHeight w:val="141"/>
        </w:trPr>
        <w:tc>
          <w:tcPr>
            <w:tcW w:w="568" w:type="dxa"/>
            <w:shd w:val="clear" w:color="auto" w:fill="auto"/>
            <w:vAlign w:val="center"/>
          </w:tcPr>
          <w:p w14:paraId="3859DCD0" w14:textId="77777777" w:rsidR="00597F71" w:rsidRPr="00A9544D" w:rsidRDefault="00597F71" w:rsidP="00597F71">
            <w:pPr>
              <w:rPr>
                <w:rFonts w:ascii="Tahoma" w:hAnsi="Tahoma" w:cs="Tahoma"/>
                <w:sz w:val="18"/>
                <w:szCs w:val="18"/>
              </w:rPr>
            </w:pPr>
            <w:r w:rsidRPr="00A9544D">
              <w:rPr>
                <w:rFonts w:ascii="Tahoma" w:hAnsi="Tahoma" w:cs="Tahoma"/>
                <w:sz w:val="18"/>
                <w:szCs w:val="18"/>
              </w:rPr>
              <w:t>II.</w:t>
            </w:r>
          </w:p>
        </w:tc>
        <w:tc>
          <w:tcPr>
            <w:tcW w:w="7013" w:type="dxa"/>
            <w:shd w:val="clear" w:color="auto" w:fill="auto"/>
            <w:vAlign w:val="center"/>
          </w:tcPr>
          <w:p w14:paraId="6A78D7B3"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Tryby wentylacji </w:t>
            </w:r>
          </w:p>
        </w:tc>
        <w:tc>
          <w:tcPr>
            <w:tcW w:w="3119" w:type="dxa"/>
            <w:gridSpan w:val="2"/>
          </w:tcPr>
          <w:p w14:paraId="38F7DA73" w14:textId="77777777" w:rsidR="00597F71" w:rsidRPr="00A9544D" w:rsidRDefault="00597F71" w:rsidP="00597F71">
            <w:pPr>
              <w:rPr>
                <w:rFonts w:ascii="Tahoma" w:hAnsi="Tahoma" w:cs="Tahoma"/>
                <w:sz w:val="18"/>
                <w:szCs w:val="18"/>
              </w:rPr>
            </w:pPr>
          </w:p>
        </w:tc>
      </w:tr>
      <w:tr w:rsidR="00597F71" w:rsidRPr="00A9544D" w14:paraId="6B7BD653" w14:textId="77777777" w:rsidTr="00597F71">
        <w:trPr>
          <w:trHeight w:val="134"/>
        </w:trPr>
        <w:tc>
          <w:tcPr>
            <w:tcW w:w="568" w:type="dxa"/>
            <w:vMerge w:val="restart"/>
            <w:shd w:val="clear" w:color="auto" w:fill="auto"/>
            <w:vAlign w:val="center"/>
          </w:tcPr>
          <w:p w14:paraId="47C7F510"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5D114538" w14:textId="77777777" w:rsidR="00597F71" w:rsidRPr="00A9544D" w:rsidRDefault="00597F71" w:rsidP="00597F71">
            <w:pPr>
              <w:rPr>
                <w:rFonts w:ascii="Tahoma" w:hAnsi="Tahoma" w:cs="Tahoma"/>
                <w:sz w:val="18"/>
                <w:szCs w:val="18"/>
              </w:rPr>
            </w:pPr>
            <w:r w:rsidRPr="00A9544D">
              <w:rPr>
                <w:rFonts w:ascii="Tahoma" w:hAnsi="Tahoma" w:cs="Tahoma"/>
                <w:sz w:val="18"/>
                <w:szCs w:val="18"/>
              </w:rPr>
              <w:t>Wentylacja wspomagana/kontrolowana</w:t>
            </w:r>
          </w:p>
        </w:tc>
        <w:tc>
          <w:tcPr>
            <w:tcW w:w="3119" w:type="dxa"/>
            <w:gridSpan w:val="2"/>
          </w:tcPr>
          <w:p w14:paraId="7A997073" w14:textId="77777777" w:rsidR="00597F71" w:rsidRPr="00A9544D" w:rsidRDefault="00597F71" w:rsidP="00597F71">
            <w:pPr>
              <w:rPr>
                <w:rFonts w:ascii="Tahoma" w:hAnsi="Tahoma" w:cs="Tahoma"/>
                <w:sz w:val="18"/>
                <w:szCs w:val="18"/>
              </w:rPr>
            </w:pPr>
          </w:p>
        </w:tc>
      </w:tr>
      <w:tr w:rsidR="00597F71" w:rsidRPr="00A9544D" w14:paraId="3A9DDC46" w14:textId="77777777" w:rsidTr="00597F71">
        <w:trPr>
          <w:trHeight w:val="141"/>
        </w:trPr>
        <w:tc>
          <w:tcPr>
            <w:tcW w:w="568" w:type="dxa"/>
            <w:vMerge/>
            <w:vAlign w:val="center"/>
          </w:tcPr>
          <w:p w14:paraId="08DA1362"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3126595D"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CMV/ </w:t>
            </w:r>
            <w:proofErr w:type="spellStart"/>
            <w:r w:rsidRPr="00A9544D">
              <w:rPr>
                <w:rFonts w:ascii="Tahoma" w:hAnsi="Tahoma" w:cs="Tahoma"/>
                <w:sz w:val="18"/>
                <w:szCs w:val="18"/>
              </w:rPr>
              <w:t>Assist</w:t>
            </w:r>
            <w:proofErr w:type="spellEnd"/>
            <w:r w:rsidRPr="00A9544D">
              <w:rPr>
                <w:rFonts w:ascii="Tahoma" w:hAnsi="Tahoma" w:cs="Tahoma"/>
                <w:sz w:val="18"/>
                <w:szCs w:val="18"/>
              </w:rPr>
              <w:t xml:space="preserve"> – IPPV</w:t>
            </w:r>
          </w:p>
        </w:tc>
        <w:tc>
          <w:tcPr>
            <w:tcW w:w="3119" w:type="dxa"/>
            <w:gridSpan w:val="2"/>
          </w:tcPr>
          <w:p w14:paraId="273F188F" w14:textId="77777777" w:rsidR="00597F71" w:rsidRPr="00A9544D" w:rsidRDefault="00597F71" w:rsidP="00597F71">
            <w:pPr>
              <w:rPr>
                <w:rFonts w:ascii="Tahoma" w:hAnsi="Tahoma" w:cs="Tahoma"/>
                <w:sz w:val="18"/>
                <w:szCs w:val="18"/>
              </w:rPr>
            </w:pPr>
          </w:p>
        </w:tc>
      </w:tr>
      <w:tr w:rsidR="00597F71" w:rsidRPr="00A9544D" w14:paraId="15ADA3B6" w14:textId="77777777" w:rsidTr="00597F71">
        <w:trPr>
          <w:trHeight w:val="141"/>
        </w:trPr>
        <w:tc>
          <w:tcPr>
            <w:tcW w:w="568" w:type="dxa"/>
            <w:shd w:val="clear" w:color="auto" w:fill="auto"/>
            <w:vAlign w:val="center"/>
          </w:tcPr>
          <w:p w14:paraId="5518375B"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1D10744E" w14:textId="77777777" w:rsidR="00597F71" w:rsidRPr="00A9544D" w:rsidRDefault="00597F71" w:rsidP="00597F71">
            <w:pPr>
              <w:rPr>
                <w:rFonts w:ascii="Tahoma" w:hAnsi="Tahoma" w:cs="Tahoma"/>
                <w:sz w:val="18"/>
                <w:szCs w:val="18"/>
              </w:rPr>
            </w:pPr>
            <w:r w:rsidRPr="00A9544D">
              <w:rPr>
                <w:rFonts w:ascii="Tahoma" w:hAnsi="Tahoma" w:cs="Tahoma"/>
                <w:sz w:val="18"/>
                <w:szCs w:val="18"/>
              </w:rPr>
              <w:t>Zsynchronizowana przerywana wentylacja obowiązkowa SIMV</w:t>
            </w:r>
          </w:p>
        </w:tc>
        <w:tc>
          <w:tcPr>
            <w:tcW w:w="3119" w:type="dxa"/>
            <w:gridSpan w:val="2"/>
          </w:tcPr>
          <w:p w14:paraId="1B4A8A70" w14:textId="77777777" w:rsidR="00597F71" w:rsidRPr="00A9544D" w:rsidRDefault="00597F71" w:rsidP="00597F71">
            <w:pPr>
              <w:rPr>
                <w:rFonts w:ascii="Tahoma" w:hAnsi="Tahoma" w:cs="Tahoma"/>
                <w:sz w:val="18"/>
                <w:szCs w:val="18"/>
              </w:rPr>
            </w:pPr>
          </w:p>
        </w:tc>
      </w:tr>
      <w:tr w:rsidR="00597F71" w:rsidRPr="00A9544D" w14:paraId="6273964A" w14:textId="77777777" w:rsidTr="00597F71">
        <w:trPr>
          <w:trHeight w:val="141"/>
        </w:trPr>
        <w:tc>
          <w:tcPr>
            <w:tcW w:w="568" w:type="dxa"/>
            <w:shd w:val="clear" w:color="auto" w:fill="auto"/>
            <w:vAlign w:val="center"/>
          </w:tcPr>
          <w:p w14:paraId="416E395C"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3C9B59C3" w14:textId="77777777" w:rsidR="00597F71" w:rsidRPr="00A9544D" w:rsidRDefault="00597F71" w:rsidP="00597F71">
            <w:pPr>
              <w:rPr>
                <w:rFonts w:ascii="Tahoma" w:hAnsi="Tahoma" w:cs="Tahoma"/>
                <w:sz w:val="18"/>
                <w:szCs w:val="18"/>
              </w:rPr>
            </w:pPr>
            <w:r w:rsidRPr="00A9544D">
              <w:rPr>
                <w:rFonts w:ascii="Tahoma" w:hAnsi="Tahoma" w:cs="Tahoma"/>
                <w:sz w:val="18"/>
                <w:szCs w:val="18"/>
              </w:rPr>
              <w:t>Wentylacja spontaniczna</w:t>
            </w:r>
          </w:p>
        </w:tc>
        <w:tc>
          <w:tcPr>
            <w:tcW w:w="3119" w:type="dxa"/>
            <w:gridSpan w:val="2"/>
          </w:tcPr>
          <w:p w14:paraId="2ECF516D" w14:textId="77777777" w:rsidR="00597F71" w:rsidRPr="00A9544D" w:rsidRDefault="00597F71" w:rsidP="00597F71">
            <w:pPr>
              <w:rPr>
                <w:rFonts w:ascii="Tahoma" w:hAnsi="Tahoma" w:cs="Tahoma"/>
                <w:sz w:val="18"/>
                <w:szCs w:val="18"/>
              </w:rPr>
            </w:pPr>
          </w:p>
        </w:tc>
      </w:tr>
      <w:tr w:rsidR="00597F71" w:rsidRPr="00A9544D" w14:paraId="2B2319E1" w14:textId="77777777" w:rsidTr="00597F71">
        <w:trPr>
          <w:trHeight w:val="221"/>
        </w:trPr>
        <w:tc>
          <w:tcPr>
            <w:tcW w:w="568" w:type="dxa"/>
            <w:shd w:val="clear" w:color="auto" w:fill="auto"/>
            <w:vAlign w:val="center"/>
          </w:tcPr>
          <w:p w14:paraId="075990F8"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121B25C8" w14:textId="77777777" w:rsidR="00597F71" w:rsidRPr="00A9544D" w:rsidRDefault="00597F71" w:rsidP="00597F71">
            <w:pPr>
              <w:rPr>
                <w:rFonts w:ascii="Tahoma" w:hAnsi="Tahoma" w:cs="Tahoma"/>
                <w:sz w:val="18"/>
                <w:szCs w:val="18"/>
              </w:rPr>
            </w:pPr>
            <w:r w:rsidRPr="00A9544D">
              <w:rPr>
                <w:rFonts w:ascii="Tahoma" w:hAnsi="Tahoma" w:cs="Tahoma"/>
                <w:sz w:val="18"/>
                <w:szCs w:val="18"/>
              </w:rPr>
              <w:t>Dodatnie ciśnienie końcowo-wydechowe/ Ciągłe dodatnie ciśnienie w drogach oddechowych PEEP/CPAP</w:t>
            </w:r>
          </w:p>
        </w:tc>
        <w:tc>
          <w:tcPr>
            <w:tcW w:w="3119" w:type="dxa"/>
            <w:gridSpan w:val="2"/>
          </w:tcPr>
          <w:p w14:paraId="36851929" w14:textId="77777777" w:rsidR="00597F71" w:rsidRPr="00A9544D" w:rsidRDefault="00597F71" w:rsidP="00597F71">
            <w:pPr>
              <w:rPr>
                <w:rFonts w:ascii="Tahoma" w:hAnsi="Tahoma" w:cs="Tahoma"/>
                <w:sz w:val="18"/>
                <w:szCs w:val="18"/>
              </w:rPr>
            </w:pPr>
          </w:p>
        </w:tc>
      </w:tr>
      <w:tr w:rsidR="00597F71" w:rsidRPr="00A9544D" w14:paraId="09EFEB50" w14:textId="77777777" w:rsidTr="00597F71">
        <w:trPr>
          <w:trHeight w:val="221"/>
        </w:trPr>
        <w:tc>
          <w:tcPr>
            <w:tcW w:w="568" w:type="dxa"/>
            <w:shd w:val="clear" w:color="auto" w:fill="auto"/>
            <w:vAlign w:val="center"/>
          </w:tcPr>
          <w:p w14:paraId="7CA49A5C"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51C2C284"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Wentylacja na dwóch poziomach ciśnienia typu </w:t>
            </w:r>
            <w:proofErr w:type="spellStart"/>
            <w:r w:rsidRPr="00A9544D">
              <w:rPr>
                <w:rFonts w:ascii="Tahoma" w:hAnsi="Tahoma" w:cs="Tahoma"/>
                <w:sz w:val="18"/>
                <w:szCs w:val="18"/>
              </w:rPr>
              <w:t>BiPAP</w:t>
            </w:r>
            <w:proofErr w:type="spellEnd"/>
            <w:r w:rsidRPr="00A9544D">
              <w:rPr>
                <w:rFonts w:ascii="Tahoma" w:hAnsi="Tahoma" w:cs="Tahoma"/>
                <w:sz w:val="18"/>
                <w:szCs w:val="18"/>
              </w:rPr>
              <w:t xml:space="preserve">, Bi-Level, </w:t>
            </w:r>
            <w:proofErr w:type="spellStart"/>
            <w:r w:rsidRPr="00A9544D">
              <w:rPr>
                <w:rFonts w:ascii="Tahoma" w:hAnsi="Tahoma" w:cs="Tahoma"/>
                <w:sz w:val="18"/>
                <w:szCs w:val="18"/>
              </w:rPr>
              <w:t>DuoPAP</w:t>
            </w:r>
            <w:proofErr w:type="spellEnd"/>
            <w:r w:rsidRPr="00A9544D">
              <w:rPr>
                <w:rFonts w:ascii="Tahoma" w:hAnsi="Tahoma" w:cs="Tahoma"/>
                <w:sz w:val="18"/>
                <w:szCs w:val="18"/>
              </w:rPr>
              <w:t>, APRV</w:t>
            </w:r>
          </w:p>
        </w:tc>
        <w:tc>
          <w:tcPr>
            <w:tcW w:w="3119" w:type="dxa"/>
            <w:gridSpan w:val="2"/>
          </w:tcPr>
          <w:p w14:paraId="37AD2EFA" w14:textId="77777777" w:rsidR="00597F71" w:rsidRPr="00A9544D" w:rsidRDefault="00597F71" w:rsidP="00597F71">
            <w:pPr>
              <w:rPr>
                <w:rFonts w:ascii="Tahoma" w:hAnsi="Tahoma" w:cs="Tahoma"/>
                <w:sz w:val="18"/>
                <w:szCs w:val="18"/>
              </w:rPr>
            </w:pPr>
          </w:p>
        </w:tc>
      </w:tr>
      <w:tr w:rsidR="00597F71" w:rsidRPr="00A9544D" w14:paraId="5E44ABFC" w14:textId="77777777" w:rsidTr="00597F71">
        <w:trPr>
          <w:trHeight w:val="221"/>
        </w:trPr>
        <w:tc>
          <w:tcPr>
            <w:tcW w:w="568" w:type="dxa"/>
            <w:shd w:val="clear" w:color="auto" w:fill="auto"/>
            <w:vAlign w:val="center"/>
          </w:tcPr>
          <w:p w14:paraId="54232245"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62E69279" w14:textId="77777777" w:rsidR="00597F71" w:rsidRPr="00A9544D" w:rsidRDefault="00597F71" w:rsidP="00597F71">
            <w:pPr>
              <w:rPr>
                <w:rFonts w:ascii="Tahoma" w:hAnsi="Tahoma" w:cs="Tahoma"/>
                <w:sz w:val="18"/>
                <w:szCs w:val="18"/>
              </w:rPr>
            </w:pPr>
            <w:r w:rsidRPr="00A9544D">
              <w:rPr>
                <w:rFonts w:ascii="Tahoma" w:hAnsi="Tahoma" w:cs="Tahoma"/>
                <w:sz w:val="18"/>
                <w:szCs w:val="18"/>
              </w:rPr>
              <w:t>Wentylacja nieinwazyjna NIV (wydzielony przycisk wyboru wentylacji nieinwazyjnej)</w:t>
            </w:r>
          </w:p>
        </w:tc>
        <w:tc>
          <w:tcPr>
            <w:tcW w:w="3119" w:type="dxa"/>
            <w:gridSpan w:val="2"/>
          </w:tcPr>
          <w:p w14:paraId="428E0AE4" w14:textId="77777777" w:rsidR="00597F71" w:rsidRPr="00A9544D" w:rsidRDefault="00597F71" w:rsidP="00597F71">
            <w:pPr>
              <w:rPr>
                <w:rFonts w:ascii="Tahoma" w:hAnsi="Tahoma" w:cs="Tahoma"/>
                <w:sz w:val="18"/>
                <w:szCs w:val="18"/>
              </w:rPr>
            </w:pPr>
          </w:p>
        </w:tc>
      </w:tr>
      <w:tr w:rsidR="00597F71" w:rsidRPr="00A9544D" w14:paraId="3EEAE881" w14:textId="77777777" w:rsidTr="00597F71">
        <w:trPr>
          <w:trHeight w:val="141"/>
        </w:trPr>
        <w:tc>
          <w:tcPr>
            <w:tcW w:w="568" w:type="dxa"/>
            <w:shd w:val="clear" w:color="auto" w:fill="auto"/>
            <w:vAlign w:val="center"/>
          </w:tcPr>
          <w:p w14:paraId="0B86D69D"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4EE4065F" w14:textId="77777777" w:rsidR="00597F71" w:rsidRPr="00A9544D" w:rsidRDefault="00597F71" w:rsidP="00597F71">
            <w:pPr>
              <w:rPr>
                <w:rFonts w:ascii="Tahoma" w:hAnsi="Tahoma" w:cs="Tahoma"/>
                <w:sz w:val="18"/>
                <w:szCs w:val="18"/>
              </w:rPr>
            </w:pPr>
            <w:r w:rsidRPr="00A9544D">
              <w:rPr>
                <w:rFonts w:ascii="Tahoma" w:hAnsi="Tahoma" w:cs="Tahoma"/>
                <w:sz w:val="18"/>
                <w:szCs w:val="18"/>
              </w:rPr>
              <w:t>Wdech manualny</w:t>
            </w:r>
          </w:p>
        </w:tc>
        <w:tc>
          <w:tcPr>
            <w:tcW w:w="3119" w:type="dxa"/>
            <w:gridSpan w:val="2"/>
          </w:tcPr>
          <w:p w14:paraId="1CD55357" w14:textId="77777777" w:rsidR="00597F71" w:rsidRPr="00A9544D" w:rsidRDefault="00597F71" w:rsidP="00597F71">
            <w:pPr>
              <w:rPr>
                <w:rFonts w:ascii="Tahoma" w:hAnsi="Tahoma" w:cs="Tahoma"/>
                <w:sz w:val="18"/>
                <w:szCs w:val="18"/>
              </w:rPr>
            </w:pPr>
          </w:p>
        </w:tc>
      </w:tr>
      <w:tr w:rsidR="00597F71" w:rsidRPr="00A9544D" w14:paraId="0C0E999E" w14:textId="77777777" w:rsidTr="00597F71">
        <w:trPr>
          <w:trHeight w:val="141"/>
        </w:trPr>
        <w:tc>
          <w:tcPr>
            <w:tcW w:w="568" w:type="dxa"/>
            <w:shd w:val="clear" w:color="auto" w:fill="auto"/>
            <w:vAlign w:val="center"/>
          </w:tcPr>
          <w:p w14:paraId="54E663AB"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258A89EA" w14:textId="77777777" w:rsidR="00597F71" w:rsidRPr="00A9544D" w:rsidRDefault="00597F71" w:rsidP="00597F71">
            <w:pPr>
              <w:rPr>
                <w:rFonts w:ascii="Tahoma" w:hAnsi="Tahoma" w:cs="Tahoma"/>
                <w:sz w:val="18"/>
                <w:szCs w:val="18"/>
              </w:rPr>
            </w:pPr>
            <w:r w:rsidRPr="00A9544D">
              <w:rPr>
                <w:rFonts w:ascii="Tahoma" w:hAnsi="Tahoma" w:cs="Tahoma"/>
                <w:sz w:val="18"/>
                <w:szCs w:val="18"/>
              </w:rPr>
              <w:t>Oddech kontrolowany objętością VCV</w:t>
            </w:r>
          </w:p>
        </w:tc>
        <w:tc>
          <w:tcPr>
            <w:tcW w:w="3119" w:type="dxa"/>
            <w:gridSpan w:val="2"/>
          </w:tcPr>
          <w:p w14:paraId="4ED993F9" w14:textId="77777777" w:rsidR="00597F71" w:rsidRPr="00A9544D" w:rsidRDefault="00597F71" w:rsidP="00597F71">
            <w:pPr>
              <w:rPr>
                <w:rFonts w:ascii="Tahoma" w:hAnsi="Tahoma" w:cs="Tahoma"/>
                <w:sz w:val="18"/>
                <w:szCs w:val="18"/>
              </w:rPr>
            </w:pPr>
          </w:p>
        </w:tc>
      </w:tr>
      <w:tr w:rsidR="00597F71" w:rsidRPr="00A9544D" w14:paraId="23EBE3B5" w14:textId="77777777" w:rsidTr="00597F71">
        <w:trPr>
          <w:trHeight w:val="141"/>
        </w:trPr>
        <w:tc>
          <w:tcPr>
            <w:tcW w:w="568" w:type="dxa"/>
            <w:shd w:val="clear" w:color="auto" w:fill="auto"/>
            <w:vAlign w:val="center"/>
          </w:tcPr>
          <w:p w14:paraId="2727F3EE"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42C5A769" w14:textId="77777777" w:rsidR="00597F71" w:rsidRPr="00A9544D" w:rsidRDefault="00597F71" w:rsidP="00597F71">
            <w:pPr>
              <w:rPr>
                <w:rFonts w:ascii="Tahoma" w:hAnsi="Tahoma" w:cs="Tahoma"/>
                <w:sz w:val="18"/>
                <w:szCs w:val="18"/>
              </w:rPr>
            </w:pPr>
            <w:r w:rsidRPr="00A9544D">
              <w:rPr>
                <w:rFonts w:ascii="Tahoma" w:hAnsi="Tahoma" w:cs="Tahoma"/>
                <w:sz w:val="18"/>
                <w:szCs w:val="18"/>
              </w:rPr>
              <w:t>Oddech kontrolowany ciśnieniem PCV</w:t>
            </w:r>
          </w:p>
        </w:tc>
        <w:tc>
          <w:tcPr>
            <w:tcW w:w="3119" w:type="dxa"/>
            <w:gridSpan w:val="2"/>
          </w:tcPr>
          <w:p w14:paraId="33B43898" w14:textId="77777777" w:rsidR="00597F71" w:rsidRPr="00A9544D" w:rsidRDefault="00597F71" w:rsidP="00597F71">
            <w:pPr>
              <w:rPr>
                <w:rFonts w:ascii="Tahoma" w:hAnsi="Tahoma" w:cs="Tahoma"/>
                <w:sz w:val="18"/>
                <w:szCs w:val="18"/>
              </w:rPr>
            </w:pPr>
          </w:p>
        </w:tc>
      </w:tr>
      <w:tr w:rsidR="00597F71" w:rsidRPr="00A9544D" w14:paraId="157FE8C8" w14:textId="77777777" w:rsidTr="00597F71">
        <w:trPr>
          <w:trHeight w:val="221"/>
        </w:trPr>
        <w:tc>
          <w:tcPr>
            <w:tcW w:w="568" w:type="dxa"/>
            <w:shd w:val="clear" w:color="auto" w:fill="auto"/>
            <w:vAlign w:val="center"/>
          </w:tcPr>
          <w:p w14:paraId="2B8B4AFB"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19C849D1"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Oddech kontrolowany ciśnieniem z docelową objętością typu PRVC, </w:t>
            </w:r>
            <w:proofErr w:type="spellStart"/>
            <w:r w:rsidRPr="00A9544D">
              <w:rPr>
                <w:rFonts w:ascii="Tahoma" w:hAnsi="Tahoma" w:cs="Tahoma"/>
                <w:sz w:val="18"/>
                <w:szCs w:val="18"/>
              </w:rPr>
              <w:t>AutoFlow</w:t>
            </w:r>
            <w:proofErr w:type="spellEnd"/>
            <w:r w:rsidRPr="00A9544D">
              <w:rPr>
                <w:rFonts w:ascii="Tahoma" w:hAnsi="Tahoma" w:cs="Tahoma"/>
                <w:sz w:val="18"/>
                <w:szCs w:val="18"/>
              </w:rPr>
              <w:t>, APV, VC+</w:t>
            </w:r>
          </w:p>
        </w:tc>
        <w:tc>
          <w:tcPr>
            <w:tcW w:w="3119" w:type="dxa"/>
            <w:gridSpan w:val="2"/>
          </w:tcPr>
          <w:p w14:paraId="33C4871B" w14:textId="77777777" w:rsidR="00597F71" w:rsidRPr="00A9544D" w:rsidRDefault="00597F71" w:rsidP="00597F71">
            <w:pPr>
              <w:rPr>
                <w:rFonts w:ascii="Tahoma" w:hAnsi="Tahoma" w:cs="Tahoma"/>
                <w:sz w:val="18"/>
                <w:szCs w:val="18"/>
              </w:rPr>
            </w:pPr>
          </w:p>
        </w:tc>
      </w:tr>
      <w:tr w:rsidR="00597F71" w:rsidRPr="00A9544D" w14:paraId="67623A7A" w14:textId="77777777" w:rsidTr="00597F71">
        <w:trPr>
          <w:trHeight w:val="141"/>
        </w:trPr>
        <w:tc>
          <w:tcPr>
            <w:tcW w:w="568" w:type="dxa"/>
            <w:shd w:val="clear" w:color="auto" w:fill="auto"/>
            <w:vAlign w:val="center"/>
          </w:tcPr>
          <w:p w14:paraId="67120F8E"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3AEB9EB1" w14:textId="77777777" w:rsidR="00597F71" w:rsidRPr="00A9544D" w:rsidRDefault="00597F71" w:rsidP="00597F71">
            <w:pPr>
              <w:rPr>
                <w:rFonts w:ascii="Tahoma" w:hAnsi="Tahoma" w:cs="Tahoma"/>
                <w:sz w:val="18"/>
                <w:szCs w:val="18"/>
              </w:rPr>
            </w:pPr>
            <w:r w:rsidRPr="00A9544D">
              <w:rPr>
                <w:rFonts w:ascii="Tahoma" w:hAnsi="Tahoma" w:cs="Tahoma"/>
                <w:sz w:val="18"/>
                <w:szCs w:val="18"/>
              </w:rPr>
              <w:t>Oddech spontaniczny wspomagany ciśnieniem PSV/ASB</w:t>
            </w:r>
          </w:p>
        </w:tc>
        <w:tc>
          <w:tcPr>
            <w:tcW w:w="3119" w:type="dxa"/>
            <w:gridSpan w:val="2"/>
          </w:tcPr>
          <w:p w14:paraId="7C33B98C" w14:textId="77777777" w:rsidR="00597F71" w:rsidRPr="00A9544D" w:rsidRDefault="00597F71" w:rsidP="00597F71">
            <w:pPr>
              <w:rPr>
                <w:rFonts w:ascii="Tahoma" w:hAnsi="Tahoma" w:cs="Tahoma"/>
                <w:sz w:val="18"/>
                <w:szCs w:val="18"/>
              </w:rPr>
            </w:pPr>
          </w:p>
        </w:tc>
      </w:tr>
      <w:tr w:rsidR="00597F71" w:rsidRPr="00A9544D" w14:paraId="32C18C75" w14:textId="77777777" w:rsidTr="00597F71">
        <w:trPr>
          <w:trHeight w:val="221"/>
        </w:trPr>
        <w:tc>
          <w:tcPr>
            <w:tcW w:w="568" w:type="dxa"/>
            <w:shd w:val="clear" w:color="auto" w:fill="auto"/>
            <w:vAlign w:val="center"/>
          </w:tcPr>
          <w:p w14:paraId="3E6A35A9"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0B9957FC" w14:textId="77777777" w:rsidR="00597F71" w:rsidRPr="00A9544D" w:rsidRDefault="00597F71" w:rsidP="00597F71">
            <w:pPr>
              <w:rPr>
                <w:rFonts w:ascii="Tahoma" w:hAnsi="Tahoma" w:cs="Tahoma"/>
                <w:sz w:val="18"/>
                <w:szCs w:val="18"/>
              </w:rPr>
            </w:pPr>
            <w:r w:rsidRPr="00A9544D">
              <w:rPr>
                <w:rFonts w:ascii="Tahoma" w:hAnsi="Tahoma" w:cs="Tahoma"/>
                <w:sz w:val="18"/>
                <w:szCs w:val="18"/>
              </w:rPr>
              <w:t>Automatyczna kompensacja oporu przepływu rurki dotchawiczej lub tracheotomijnej typu ATC, TC, TRC</w:t>
            </w:r>
          </w:p>
        </w:tc>
        <w:tc>
          <w:tcPr>
            <w:tcW w:w="3119" w:type="dxa"/>
            <w:gridSpan w:val="2"/>
          </w:tcPr>
          <w:p w14:paraId="14D10BE2" w14:textId="77777777" w:rsidR="00597F71" w:rsidRPr="00A9544D" w:rsidRDefault="00597F71" w:rsidP="00597F71">
            <w:pPr>
              <w:rPr>
                <w:rFonts w:ascii="Tahoma" w:hAnsi="Tahoma" w:cs="Tahoma"/>
                <w:sz w:val="18"/>
                <w:szCs w:val="18"/>
              </w:rPr>
            </w:pPr>
          </w:p>
        </w:tc>
      </w:tr>
      <w:tr w:rsidR="00597F71" w:rsidRPr="00A9544D" w14:paraId="317A7C44" w14:textId="77777777" w:rsidTr="00597F71">
        <w:trPr>
          <w:trHeight w:val="1224"/>
        </w:trPr>
        <w:tc>
          <w:tcPr>
            <w:tcW w:w="568" w:type="dxa"/>
            <w:shd w:val="clear" w:color="auto" w:fill="auto"/>
            <w:vAlign w:val="center"/>
          </w:tcPr>
          <w:p w14:paraId="4636368D"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28D79518"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Proporcjonalne wspomaganie oddechu spontanicznego PAV+ zgodne z algorytmem </w:t>
            </w:r>
            <w:proofErr w:type="spellStart"/>
            <w:r w:rsidRPr="00A9544D">
              <w:rPr>
                <w:rFonts w:ascii="Tahoma" w:hAnsi="Tahoma" w:cs="Tahoma"/>
                <w:sz w:val="18"/>
                <w:szCs w:val="18"/>
              </w:rPr>
              <w:t>Younesa</w:t>
            </w:r>
            <w:proofErr w:type="spellEnd"/>
            <w:r w:rsidRPr="00A9544D">
              <w:rPr>
                <w:rFonts w:ascii="Tahoma" w:hAnsi="Tahoma" w:cs="Tahoma"/>
                <w:sz w:val="18"/>
                <w:szCs w:val="18"/>
              </w:rPr>
              <w:t xml:space="preserve"> umożliwiające naturalną zmienność wzorca oddechowego z automatycznym dostosowaniem wspomagania do zmian mierzonych parametrów płuc - minimum  podatności, elastancji i oporów oddechowych pacjenta </w:t>
            </w:r>
          </w:p>
          <w:p w14:paraId="717F7356" w14:textId="77777777" w:rsidR="00597F71" w:rsidRPr="00A9544D" w:rsidRDefault="00597F71" w:rsidP="00597F71">
            <w:pPr>
              <w:rPr>
                <w:rFonts w:ascii="Tahoma" w:hAnsi="Tahoma" w:cs="Tahoma"/>
                <w:sz w:val="18"/>
                <w:szCs w:val="18"/>
              </w:rPr>
            </w:pPr>
          </w:p>
          <w:p w14:paraId="41789E3B" w14:textId="77777777" w:rsidR="00597F71" w:rsidRPr="00A9544D" w:rsidRDefault="00597F71" w:rsidP="00597F71">
            <w:pPr>
              <w:rPr>
                <w:rFonts w:ascii="Tahoma" w:hAnsi="Tahoma" w:cs="Tahoma"/>
                <w:b/>
                <w:sz w:val="18"/>
                <w:szCs w:val="18"/>
              </w:rPr>
            </w:pPr>
            <w:r w:rsidRPr="00A9544D">
              <w:rPr>
                <w:rFonts w:ascii="Tahoma" w:hAnsi="Tahoma" w:cs="Tahoma"/>
                <w:b/>
                <w:sz w:val="18"/>
                <w:szCs w:val="18"/>
              </w:rPr>
              <w:t xml:space="preserve">lub </w:t>
            </w:r>
          </w:p>
          <w:p w14:paraId="4B5B1E2A" w14:textId="77777777" w:rsidR="00597F71" w:rsidRPr="00A9544D" w:rsidRDefault="00597F71" w:rsidP="00597F71">
            <w:pPr>
              <w:rPr>
                <w:rFonts w:ascii="Tahoma" w:hAnsi="Tahoma" w:cs="Tahoma"/>
                <w:sz w:val="18"/>
                <w:szCs w:val="18"/>
              </w:rPr>
            </w:pPr>
          </w:p>
          <w:p w14:paraId="01A11E35"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Proporcjonalne wspomaganie oddechu spontanicznego PPS z automatycznym dostosowywanie oraz możliwością przełączenia na wentylację ze zmiennym wspomaganiem ciśnieniowym </w:t>
            </w:r>
            <w:proofErr w:type="spellStart"/>
            <w:r w:rsidRPr="00A9544D">
              <w:rPr>
                <w:rFonts w:ascii="Tahoma" w:hAnsi="Tahoma" w:cs="Tahoma"/>
                <w:sz w:val="18"/>
                <w:szCs w:val="18"/>
              </w:rPr>
              <w:t>Variable</w:t>
            </w:r>
            <w:proofErr w:type="spellEnd"/>
            <w:r w:rsidRPr="00A9544D">
              <w:rPr>
                <w:rFonts w:ascii="Tahoma" w:hAnsi="Tahoma" w:cs="Tahoma"/>
                <w:sz w:val="18"/>
                <w:szCs w:val="18"/>
              </w:rPr>
              <w:t xml:space="preserve"> </w:t>
            </w:r>
            <w:proofErr w:type="spellStart"/>
            <w:r w:rsidRPr="00A9544D">
              <w:rPr>
                <w:rFonts w:ascii="Tahoma" w:hAnsi="Tahoma" w:cs="Tahoma"/>
                <w:sz w:val="18"/>
                <w:szCs w:val="18"/>
              </w:rPr>
              <w:t>Pressure</w:t>
            </w:r>
            <w:proofErr w:type="spellEnd"/>
            <w:r w:rsidRPr="00A9544D">
              <w:rPr>
                <w:rFonts w:ascii="Tahoma" w:hAnsi="Tahoma" w:cs="Tahoma"/>
                <w:sz w:val="18"/>
                <w:szCs w:val="18"/>
              </w:rPr>
              <w:t xml:space="preserve"> </w:t>
            </w:r>
            <w:proofErr w:type="spellStart"/>
            <w:r w:rsidRPr="00A9544D">
              <w:rPr>
                <w:rFonts w:ascii="Tahoma" w:hAnsi="Tahoma" w:cs="Tahoma"/>
                <w:sz w:val="18"/>
                <w:szCs w:val="18"/>
              </w:rPr>
              <w:t>Support</w:t>
            </w:r>
            <w:proofErr w:type="spellEnd"/>
            <w:r w:rsidRPr="00A9544D">
              <w:rPr>
                <w:rFonts w:ascii="Tahoma" w:hAnsi="Tahoma" w:cs="Tahoma"/>
                <w:sz w:val="18"/>
                <w:szCs w:val="18"/>
              </w:rPr>
              <w:t>, generującą zmienne ciśnienie wspomagania, mechanicznie naśladujące zmienność naturalnego trybu oddechowego.</w:t>
            </w:r>
          </w:p>
          <w:p w14:paraId="1D108EC7" w14:textId="77777777" w:rsidR="00597F71" w:rsidRPr="00A9544D" w:rsidRDefault="00597F71" w:rsidP="00597F71">
            <w:pPr>
              <w:rPr>
                <w:rFonts w:ascii="Tahoma" w:hAnsi="Tahoma" w:cs="Tahoma"/>
                <w:sz w:val="18"/>
                <w:szCs w:val="18"/>
              </w:rPr>
            </w:pPr>
          </w:p>
          <w:p w14:paraId="1F4232A0" w14:textId="77777777" w:rsidR="00597F71" w:rsidRPr="00A9544D" w:rsidRDefault="00597F71" w:rsidP="00597F71">
            <w:pPr>
              <w:rPr>
                <w:rFonts w:ascii="Tahoma" w:hAnsi="Tahoma" w:cs="Tahoma"/>
                <w:b/>
                <w:sz w:val="18"/>
                <w:szCs w:val="18"/>
              </w:rPr>
            </w:pPr>
            <w:r w:rsidRPr="00A9544D">
              <w:rPr>
                <w:rFonts w:ascii="Tahoma" w:hAnsi="Tahoma" w:cs="Tahoma"/>
                <w:b/>
                <w:sz w:val="18"/>
                <w:szCs w:val="18"/>
              </w:rPr>
              <w:t>lub</w:t>
            </w:r>
          </w:p>
          <w:p w14:paraId="499CEA4C" w14:textId="77777777" w:rsidR="00597F71" w:rsidRPr="00A9544D" w:rsidRDefault="00597F71" w:rsidP="00597F71">
            <w:pPr>
              <w:rPr>
                <w:rFonts w:ascii="Tahoma" w:hAnsi="Tahoma" w:cs="Tahoma"/>
                <w:b/>
                <w:sz w:val="18"/>
                <w:szCs w:val="18"/>
              </w:rPr>
            </w:pPr>
          </w:p>
          <w:p w14:paraId="23D5305A"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Tryb automatycznej spontanicznej próby oddechowej posiadający regulację czasu trwania próby oraz regulację poziomu alarmów wentylacji minutowej  wydechowej niskiej i wysokiej oraz niskiej i wysokiej ilość oddechów, których przekroczenie spowoduje automatyczny powrót do trybu i ustawień wentylacji sprzed rozpoczęcia próby oraz posiadający tryb wentylacji dwupoziomowej ze wsparciem ciśnieniowym oddechu pacjenta na obu poziomach </w:t>
            </w:r>
          </w:p>
        </w:tc>
        <w:tc>
          <w:tcPr>
            <w:tcW w:w="3119" w:type="dxa"/>
            <w:gridSpan w:val="2"/>
          </w:tcPr>
          <w:p w14:paraId="44ACBA79" w14:textId="77777777" w:rsidR="00597F71" w:rsidRPr="00A9544D" w:rsidRDefault="00597F71" w:rsidP="00597F71">
            <w:pPr>
              <w:rPr>
                <w:rFonts w:ascii="Tahoma" w:hAnsi="Tahoma" w:cs="Tahoma"/>
                <w:sz w:val="18"/>
                <w:szCs w:val="18"/>
              </w:rPr>
            </w:pPr>
          </w:p>
        </w:tc>
      </w:tr>
      <w:tr w:rsidR="00597F71" w:rsidRPr="00A9544D" w14:paraId="04EA49E7" w14:textId="77777777" w:rsidTr="00597F71">
        <w:trPr>
          <w:trHeight w:val="141"/>
        </w:trPr>
        <w:tc>
          <w:tcPr>
            <w:tcW w:w="568" w:type="dxa"/>
            <w:shd w:val="clear" w:color="auto" w:fill="auto"/>
            <w:vAlign w:val="center"/>
          </w:tcPr>
          <w:p w14:paraId="42FDFB0B"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2494B3A2" w14:textId="77777777" w:rsidR="00597F71" w:rsidRPr="00A9544D" w:rsidRDefault="00597F71" w:rsidP="00597F71">
            <w:pPr>
              <w:rPr>
                <w:rFonts w:ascii="Tahoma" w:hAnsi="Tahoma" w:cs="Tahoma"/>
                <w:sz w:val="18"/>
                <w:szCs w:val="18"/>
              </w:rPr>
            </w:pPr>
            <w:r w:rsidRPr="00A9544D">
              <w:rPr>
                <w:rFonts w:ascii="Tahoma" w:hAnsi="Tahoma" w:cs="Tahoma"/>
                <w:sz w:val="18"/>
                <w:szCs w:val="18"/>
              </w:rPr>
              <w:t>Oddech spontaniczny wspomagany objętością VSV</w:t>
            </w:r>
          </w:p>
        </w:tc>
        <w:tc>
          <w:tcPr>
            <w:tcW w:w="3119" w:type="dxa"/>
            <w:gridSpan w:val="2"/>
          </w:tcPr>
          <w:p w14:paraId="77BC1122" w14:textId="77777777" w:rsidR="00597F71" w:rsidRPr="00A9544D" w:rsidRDefault="00597F71" w:rsidP="00597F71">
            <w:pPr>
              <w:rPr>
                <w:rFonts w:ascii="Tahoma" w:hAnsi="Tahoma" w:cs="Tahoma"/>
                <w:sz w:val="18"/>
                <w:szCs w:val="18"/>
              </w:rPr>
            </w:pPr>
          </w:p>
        </w:tc>
      </w:tr>
      <w:tr w:rsidR="00597F71" w:rsidRPr="00A9544D" w14:paraId="3210553C" w14:textId="77777777" w:rsidTr="00597F71">
        <w:trPr>
          <w:trHeight w:val="141"/>
        </w:trPr>
        <w:tc>
          <w:tcPr>
            <w:tcW w:w="568" w:type="dxa"/>
            <w:shd w:val="clear" w:color="auto" w:fill="auto"/>
            <w:vAlign w:val="center"/>
          </w:tcPr>
          <w:p w14:paraId="2B21E2D5" w14:textId="77777777" w:rsidR="00597F71" w:rsidRPr="00A9544D" w:rsidRDefault="00597F71" w:rsidP="00597F71">
            <w:pPr>
              <w:rPr>
                <w:rFonts w:ascii="Tahoma" w:hAnsi="Tahoma" w:cs="Tahoma"/>
                <w:sz w:val="18"/>
                <w:szCs w:val="18"/>
              </w:rPr>
            </w:pPr>
            <w:r w:rsidRPr="00A9544D">
              <w:rPr>
                <w:rFonts w:ascii="Tahoma" w:hAnsi="Tahoma" w:cs="Tahoma"/>
                <w:sz w:val="18"/>
                <w:szCs w:val="18"/>
              </w:rPr>
              <w:t>III.</w:t>
            </w:r>
          </w:p>
        </w:tc>
        <w:tc>
          <w:tcPr>
            <w:tcW w:w="7013" w:type="dxa"/>
            <w:shd w:val="clear" w:color="auto" w:fill="auto"/>
            <w:vAlign w:val="center"/>
          </w:tcPr>
          <w:p w14:paraId="4E07DCE5" w14:textId="77777777" w:rsidR="00597F71" w:rsidRPr="00A9544D" w:rsidRDefault="00597F71" w:rsidP="00597F71">
            <w:pPr>
              <w:rPr>
                <w:rFonts w:ascii="Tahoma" w:hAnsi="Tahoma" w:cs="Tahoma"/>
                <w:sz w:val="18"/>
                <w:szCs w:val="18"/>
              </w:rPr>
            </w:pPr>
            <w:r w:rsidRPr="00A9544D">
              <w:rPr>
                <w:rFonts w:ascii="Tahoma" w:hAnsi="Tahoma" w:cs="Tahoma"/>
                <w:sz w:val="18"/>
                <w:szCs w:val="18"/>
              </w:rPr>
              <w:t>Parametry nastawialne</w:t>
            </w:r>
          </w:p>
        </w:tc>
        <w:tc>
          <w:tcPr>
            <w:tcW w:w="3119" w:type="dxa"/>
            <w:gridSpan w:val="2"/>
          </w:tcPr>
          <w:p w14:paraId="1EB21D07" w14:textId="77777777" w:rsidR="00597F71" w:rsidRPr="00A9544D" w:rsidRDefault="00597F71" w:rsidP="00597F71">
            <w:pPr>
              <w:rPr>
                <w:rFonts w:ascii="Tahoma" w:hAnsi="Tahoma" w:cs="Tahoma"/>
                <w:sz w:val="18"/>
                <w:szCs w:val="18"/>
              </w:rPr>
            </w:pPr>
          </w:p>
        </w:tc>
      </w:tr>
      <w:tr w:rsidR="00597F71" w:rsidRPr="00A9544D" w14:paraId="608A1000" w14:textId="77777777" w:rsidTr="00597F71">
        <w:trPr>
          <w:trHeight w:val="141"/>
        </w:trPr>
        <w:tc>
          <w:tcPr>
            <w:tcW w:w="568" w:type="dxa"/>
            <w:shd w:val="clear" w:color="auto" w:fill="auto"/>
            <w:vAlign w:val="center"/>
          </w:tcPr>
          <w:p w14:paraId="37A2A169"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7516FEFA" w14:textId="77777777" w:rsidR="00597F71" w:rsidRPr="00A9544D" w:rsidRDefault="00597F71" w:rsidP="00597F71">
            <w:pPr>
              <w:rPr>
                <w:rFonts w:ascii="Tahoma" w:hAnsi="Tahoma" w:cs="Tahoma"/>
                <w:sz w:val="18"/>
                <w:szCs w:val="18"/>
              </w:rPr>
            </w:pPr>
            <w:r w:rsidRPr="00A9544D">
              <w:rPr>
                <w:rFonts w:ascii="Tahoma" w:hAnsi="Tahoma" w:cs="Tahoma"/>
                <w:sz w:val="18"/>
                <w:szCs w:val="18"/>
              </w:rPr>
              <w:t>Częstość oddechów w zakresie nie mniejszym niż od 5 do 100 na minutę</w:t>
            </w:r>
          </w:p>
        </w:tc>
        <w:tc>
          <w:tcPr>
            <w:tcW w:w="3119" w:type="dxa"/>
            <w:gridSpan w:val="2"/>
          </w:tcPr>
          <w:p w14:paraId="0E40A1C1" w14:textId="77777777" w:rsidR="00597F71" w:rsidRPr="00A9544D" w:rsidRDefault="00597F71" w:rsidP="00597F71">
            <w:pPr>
              <w:rPr>
                <w:rFonts w:ascii="Tahoma" w:hAnsi="Tahoma" w:cs="Tahoma"/>
                <w:sz w:val="18"/>
                <w:szCs w:val="18"/>
              </w:rPr>
            </w:pPr>
          </w:p>
        </w:tc>
      </w:tr>
      <w:tr w:rsidR="00597F71" w:rsidRPr="00A9544D" w14:paraId="2F6910FD" w14:textId="77777777" w:rsidTr="00597F71">
        <w:trPr>
          <w:trHeight w:val="141"/>
        </w:trPr>
        <w:tc>
          <w:tcPr>
            <w:tcW w:w="568" w:type="dxa"/>
            <w:shd w:val="clear" w:color="auto" w:fill="auto"/>
            <w:vAlign w:val="center"/>
          </w:tcPr>
          <w:p w14:paraId="2B94B441"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02D3FCCE" w14:textId="77777777" w:rsidR="00597F71" w:rsidRPr="00A9544D" w:rsidRDefault="00597F71" w:rsidP="00597F71">
            <w:pPr>
              <w:rPr>
                <w:rFonts w:ascii="Tahoma" w:hAnsi="Tahoma" w:cs="Tahoma"/>
                <w:sz w:val="18"/>
                <w:szCs w:val="18"/>
              </w:rPr>
            </w:pPr>
            <w:r w:rsidRPr="00A9544D">
              <w:rPr>
                <w:rFonts w:ascii="Tahoma" w:hAnsi="Tahoma" w:cs="Tahoma"/>
                <w:sz w:val="18"/>
                <w:szCs w:val="18"/>
              </w:rPr>
              <w:t>Objętość pojedynczego oddechu w zakresie nie mniejszym niż od 30 do 2000 ml</w:t>
            </w:r>
          </w:p>
        </w:tc>
        <w:tc>
          <w:tcPr>
            <w:tcW w:w="3119" w:type="dxa"/>
            <w:gridSpan w:val="2"/>
          </w:tcPr>
          <w:p w14:paraId="1996207D" w14:textId="77777777" w:rsidR="00597F71" w:rsidRPr="00A9544D" w:rsidRDefault="00597F71" w:rsidP="00597F71">
            <w:pPr>
              <w:rPr>
                <w:rFonts w:ascii="Tahoma" w:hAnsi="Tahoma" w:cs="Tahoma"/>
                <w:sz w:val="18"/>
                <w:szCs w:val="18"/>
              </w:rPr>
            </w:pPr>
          </w:p>
        </w:tc>
      </w:tr>
      <w:tr w:rsidR="00597F71" w:rsidRPr="00A9544D" w14:paraId="5E12879A" w14:textId="77777777" w:rsidTr="00597F71">
        <w:trPr>
          <w:trHeight w:val="221"/>
        </w:trPr>
        <w:tc>
          <w:tcPr>
            <w:tcW w:w="568" w:type="dxa"/>
            <w:shd w:val="clear" w:color="auto" w:fill="auto"/>
            <w:vAlign w:val="center"/>
          </w:tcPr>
          <w:p w14:paraId="6CBD7F84"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3CD1E157" w14:textId="77777777" w:rsidR="00597F71" w:rsidRPr="00A9544D" w:rsidRDefault="00597F71" w:rsidP="00597F71">
            <w:pPr>
              <w:rPr>
                <w:rFonts w:ascii="Tahoma" w:hAnsi="Tahoma" w:cs="Tahoma"/>
                <w:sz w:val="18"/>
                <w:szCs w:val="18"/>
              </w:rPr>
            </w:pPr>
            <w:r w:rsidRPr="00A9544D">
              <w:rPr>
                <w:rFonts w:ascii="Tahoma" w:hAnsi="Tahoma" w:cs="Tahoma"/>
                <w:sz w:val="18"/>
                <w:szCs w:val="18"/>
              </w:rPr>
              <w:t>Szczytowy przepływ wdechowy dla oddechów wymuszonych objętościowo- kontrolowanych w zakresie nie mniejszym niż od 3 do120 l/min</w:t>
            </w:r>
          </w:p>
        </w:tc>
        <w:tc>
          <w:tcPr>
            <w:tcW w:w="3119" w:type="dxa"/>
            <w:gridSpan w:val="2"/>
          </w:tcPr>
          <w:p w14:paraId="5ABEA025" w14:textId="77777777" w:rsidR="00597F71" w:rsidRPr="00A9544D" w:rsidRDefault="00597F71" w:rsidP="00597F71">
            <w:pPr>
              <w:rPr>
                <w:rFonts w:ascii="Tahoma" w:hAnsi="Tahoma" w:cs="Tahoma"/>
                <w:sz w:val="18"/>
                <w:szCs w:val="18"/>
              </w:rPr>
            </w:pPr>
          </w:p>
        </w:tc>
      </w:tr>
      <w:tr w:rsidR="00597F71" w:rsidRPr="00A9544D" w14:paraId="3B8D2AEB" w14:textId="77777777" w:rsidTr="00597F71">
        <w:trPr>
          <w:trHeight w:val="141"/>
        </w:trPr>
        <w:tc>
          <w:tcPr>
            <w:tcW w:w="568" w:type="dxa"/>
            <w:shd w:val="clear" w:color="auto" w:fill="auto"/>
            <w:vAlign w:val="center"/>
          </w:tcPr>
          <w:p w14:paraId="07E908D3"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12042D05"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Stosunek wdechu do wydechu I:E w zakresie nie mniejszym niż od 1: 9 do 4:1 nastawiany bezpośrednio    </w:t>
            </w:r>
          </w:p>
        </w:tc>
        <w:tc>
          <w:tcPr>
            <w:tcW w:w="3119" w:type="dxa"/>
            <w:gridSpan w:val="2"/>
          </w:tcPr>
          <w:p w14:paraId="453FCC4B" w14:textId="77777777" w:rsidR="00597F71" w:rsidRPr="00A9544D" w:rsidRDefault="00597F71" w:rsidP="00597F71">
            <w:pPr>
              <w:rPr>
                <w:rFonts w:ascii="Tahoma" w:hAnsi="Tahoma" w:cs="Tahoma"/>
                <w:sz w:val="18"/>
                <w:szCs w:val="18"/>
              </w:rPr>
            </w:pPr>
          </w:p>
        </w:tc>
      </w:tr>
      <w:tr w:rsidR="00597F71" w:rsidRPr="00A9544D" w14:paraId="396D2A84" w14:textId="77777777" w:rsidTr="00597F71">
        <w:trPr>
          <w:trHeight w:val="141"/>
        </w:trPr>
        <w:tc>
          <w:tcPr>
            <w:tcW w:w="568" w:type="dxa"/>
            <w:shd w:val="clear" w:color="auto" w:fill="auto"/>
            <w:vAlign w:val="center"/>
          </w:tcPr>
          <w:p w14:paraId="31B452C3"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6DD7D110" w14:textId="77777777" w:rsidR="00597F71" w:rsidRPr="00A9544D" w:rsidRDefault="00597F71" w:rsidP="00597F71">
            <w:pPr>
              <w:rPr>
                <w:rFonts w:ascii="Tahoma" w:hAnsi="Tahoma" w:cs="Tahoma"/>
                <w:sz w:val="18"/>
                <w:szCs w:val="18"/>
              </w:rPr>
            </w:pPr>
            <w:r w:rsidRPr="00A9544D">
              <w:rPr>
                <w:rFonts w:ascii="Tahoma" w:hAnsi="Tahoma" w:cs="Tahoma"/>
                <w:sz w:val="18"/>
                <w:szCs w:val="18"/>
              </w:rPr>
              <w:t>Ciśnienie wdechowe PCV w zakresie  nie mniejszym niż od 5 do 80 cmH2O</w:t>
            </w:r>
          </w:p>
        </w:tc>
        <w:tc>
          <w:tcPr>
            <w:tcW w:w="3119" w:type="dxa"/>
            <w:gridSpan w:val="2"/>
          </w:tcPr>
          <w:p w14:paraId="0B7C44EF" w14:textId="77777777" w:rsidR="00597F71" w:rsidRPr="00A9544D" w:rsidRDefault="00597F71" w:rsidP="00597F71">
            <w:pPr>
              <w:rPr>
                <w:rFonts w:ascii="Tahoma" w:hAnsi="Tahoma" w:cs="Tahoma"/>
                <w:sz w:val="18"/>
                <w:szCs w:val="18"/>
              </w:rPr>
            </w:pPr>
          </w:p>
        </w:tc>
      </w:tr>
      <w:tr w:rsidR="00597F71" w:rsidRPr="00A9544D" w14:paraId="18AB74AB" w14:textId="77777777" w:rsidTr="00597F71">
        <w:trPr>
          <w:trHeight w:val="221"/>
        </w:trPr>
        <w:tc>
          <w:tcPr>
            <w:tcW w:w="568" w:type="dxa"/>
            <w:shd w:val="clear" w:color="auto" w:fill="auto"/>
            <w:vAlign w:val="center"/>
          </w:tcPr>
          <w:p w14:paraId="2C04CB71"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4EFD7E73" w14:textId="77777777" w:rsidR="00597F71" w:rsidRPr="00A9544D" w:rsidRDefault="00597F71" w:rsidP="00597F71">
            <w:pPr>
              <w:rPr>
                <w:rFonts w:ascii="Tahoma" w:hAnsi="Tahoma" w:cs="Tahoma"/>
                <w:sz w:val="18"/>
                <w:szCs w:val="18"/>
              </w:rPr>
            </w:pPr>
            <w:r w:rsidRPr="00A9544D">
              <w:rPr>
                <w:rFonts w:ascii="Tahoma" w:hAnsi="Tahoma" w:cs="Tahoma"/>
                <w:sz w:val="18"/>
                <w:szCs w:val="18"/>
              </w:rPr>
              <w:t>Ciśnienie wspomagania PSV/ASB w zakresie nie mniejszym niż od 0 do 60 cmH2O</w:t>
            </w:r>
          </w:p>
        </w:tc>
        <w:tc>
          <w:tcPr>
            <w:tcW w:w="3119" w:type="dxa"/>
            <w:gridSpan w:val="2"/>
          </w:tcPr>
          <w:p w14:paraId="6DE8D7CB" w14:textId="77777777" w:rsidR="00597F71" w:rsidRPr="00A9544D" w:rsidRDefault="00597F71" w:rsidP="00597F71">
            <w:pPr>
              <w:rPr>
                <w:rFonts w:ascii="Tahoma" w:hAnsi="Tahoma" w:cs="Tahoma"/>
                <w:sz w:val="18"/>
                <w:szCs w:val="18"/>
              </w:rPr>
            </w:pPr>
          </w:p>
        </w:tc>
      </w:tr>
      <w:tr w:rsidR="00597F71" w:rsidRPr="00A9544D" w14:paraId="19884A41" w14:textId="77777777" w:rsidTr="00597F71">
        <w:trPr>
          <w:trHeight w:val="221"/>
        </w:trPr>
        <w:tc>
          <w:tcPr>
            <w:tcW w:w="568" w:type="dxa"/>
            <w:shd w:val="clear" w:color="auto" w:fill="auto"/>
            <w:vAlign w:val="center"/>
          </w:tcPr>
          <w:p w14:paraId="04A78995"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2A55DB38" w14:textId="77777777" w:rsidR="00597F71" w:rsidRPr="00A9544D" w:rsidRDefault="00597F71" w:rsidP="00597F71">
            <w:pPr>
              <w:rPr>
                <w:rFonts w:ascii="Tahoma" w:hAnsi="Tahoma" w:cs="Tahoma"/>
                <w:sz w:val="18"/>
                <w:szCs w:val="18"/>
              </w:rPr>
            </w:pPr>
            <w:r w:rsidRPr="00A9544D">
              <w:rPr>
                <w:rFonts w:ascii="Tahoma" w:hAnsi="Tahoma" w:cs="Tahoma"/>
                <w:sz w:val="18"/>
                <w:szCs w:val="18"/>
              </w:rPr>
              <w:t>Regulowane procentowe kryterium zakończenia fazy wdechowej w trybie PSV/ASB w zakresie nie mniejszym niż od 5 do 50%</w:t>
            </w:r>
          </w:p>
        </w:tc>
        <w:tc>
          <w:tcPr>
            <w:tcW w:w="3119" w:type="dxa"/>
            <w:gridSpan w:val="2"/>
          </w:tcPr>
          <w:p w14:paraId="3AC7AEC3" w14:textId="77777777" w:rsidR="00597F71" w:rsidRPr="00A9544D" w:rsidRDefault="00597F71" w:rsidP="00597F71">
            <w:pPr>
              <w:rPr>
                <w:rFonts w:ascii="Tahoma" w:hAnsi="Tahoma" w:cs="Tahoma"/>
                <w:sz w:val="18"/>
                <w:szCs w:val="18"/>
              </w:rPr>
            </w:pPr>
          </w:p>
        </w:tc>
      </w:tr>
      <w:tr w:rsidR="00597F71" w:rsidRPr="00A9544D" w14:paraId="15C75181" w14:textId="77777777" w:rsidTr="00597F71">
        <w:trPr>
          <w:trHeight w:val="141"/>
        </w:trPr>
        <w:tc>
          <w:tcPr>
            <w:tcW w:w="568" w:type="dxa"/>
            <w:shd w:val="clear" w:color="auto" w:fill="auto"/>
            <w:vAlign w:val="center"/>
          </w:tcPr>
          <w:p w14:paraId="1C956A2B"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2B16C332" w14:textId="77777777" w:rsidR="00597F71" w:rsidRPr="00A9544D" w:rsidRDefault="00597F71" w:rsidP="00597F71">
            <w:pPr>
              <w:rPr>
                <w:rFonts w:ascii="Tahoma" w:hAnsi="Tahoma" w:cs="Tahoma"/>
                <w:sz w:val="18"/>
                <w:szCs w:val="18"/>
              </w:rPr>
            </w:pPr>
            <w:r w:rsidRPr="00A9544D">
              <w:rPr>
                <w:rFonts w:ascii="Tahoma" w:hAnsi="Tahoma" w:cs="Tahoma"/>
                <w:sz w:val="18"/>
                <w:szCs w:val="18"/>
              </w:rPr>
              <w:t>Ciśnienie PEEP/CPAP w zakresie nie mniejszym niż od 0 do 30 cmH2O</w:t>
            </w:r>
          </w:p>
        </w:tc>
        <w:tc>
          <w:tcPr>
            <w:tcW w:w="3119" w:type="dxa"/>
            <w:gridSpan w:val="2"/>
          </w:tcPr>
          <w:p w14:paraId="234B2B42" w14:textId="77777777" w:rsidR="00597F71" w:rsidRPr="00A9544D" w:rsidRDefault="00597F71" w:rsidP="00597F71">
            <w:pPr>
              <w:rPr>
                <w:rFonts w:ascii="Tahoma" w:hAnsi="Tahoma" w:cs="Tahoma"/>
                <w:sz w:val="18"/>
                <w:szCs w:val="18"/>
              </w:rPr>
            </w:pPr>
          </w:p>
        </w:tc>
      </w:tr>
      <w:tr w:rsidR="00597F71" w:rsidRPr="00A9544D" w14:paraId="5030239C" w14:textId="77777777" w:rsidTr="00597F71">
        <w:trPr>
          <w:trHeight w:val="141"/>
        </w:trPr>
        <w:tc>
          <w:tcPr>
            <w:tcW w:w="568" w:type="dxa"/>
            <w:shd w:val="clear" w:color="auto" w:fill="auto"/>
            <w:vAlign w:val="center"/>
          </w:tcPr>
          <w:p w14:paraId="1A8E8321"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6849447B" w14:textId="77777777" w:rsidR="00597F71" w:rsidRPr="00A9544D" w:rsidRDefault="00597F71" w:rsidP="00597F71">
            <w:pPr>
              <w:rPr>
                <w:rFonts w:ascii="Tahoma" w:hAnsi="Tahoma" w:cs="Tahoma"/>
                <w:sz w:val="18"/>
                <w:szCs w:val="18"/>
              </w:rPr>
            </w:pPr>
            <w:r w:rsidRPr="00A9544D">
              <w:rPr>
                <w:rFonts w:ascii="Tahoma" w:hAnsi="Tahoma" w:cs="Tahoma"/>
                <w:sz w:val="18"/>
                <w:szCs w:val="18"/>
              </w:rPr>
              <w:t>Możliwość ustawienia parametrów w celu uzyskania czasu plateau w zakresie nie mniejszym niż od 0,0 do 2,0 s.</w:t>
            </w:r>
          </w:p>
        </w:tc>
        <w:tc>
          <w:tcPr>
            <w:tcW w:w="3119" w:type="dxa"/>
            <w:gridSpan w:val="2"/>
          </w:tcPr>
          <w:p w14:paraId="5DD50510" w14:textId="77777777" w:rsidR="00597F71" w:rsidRPr="00A9544D" w:rsidRDefault="00597F71" w:rsidP="00597F71">
            <w:pPr>
              <w:rPr>
                <w:rFonts w:ascii="Tahoma" w:hAnsi="Tahoma" w:cs="Tahoma"/>
                <w:sz w:val="18"/>
                <w:szCs w:val="18"/>
              </w:rPr>
            </w:pPr>
          </w:p>
        </w:tc>
      </w:tr>
      <w:tr w:rsidR="00597F71" w:rsidRPr="00A9544D" w14:paraId="0B99F079" w14:textId="77777777" w:rsidTr="00597F71">
        <w:trPr>
          <w:trHeight w:val="141"/>
        </w:trPr>
        <w:tc>
          <w:tcPr>
            <w:tcW w:w="568" w:type="dxa"/>
            <w:shd w:val="clear" w:color="auto" w:fill="auto"/>
            <w:vAlign w:val="center"/>
          </w:tcPr>
          <w:p w14:paraId="61D2E79E"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730C9154" w14:textId="77777777" w:rsidR="00597F71" w:rsidRPr="00A9544D" w:rsidRDefault="00597F71" w:rsidP="00597F71">
            <w:pPr>
              <w:rPr>
                <w:rFonts w:ascii="Tahoma" w:hAnsi="Tahoma" w:cs="Tahoma"/>
                <w:sz w:val="18"/>
                <w:szCs w:val="18"/>
              </w:rPr>
            </w:pPr>
            <w:r w:rsidRPr="00A9544D">
              <w:rPr>
                <w:rFonts w:ascii="Tahoma" w:hAnsi="Tahoma" w:cs="Tahoma"/>
                <w:sz w:val="18"/>
                <w:szCs w:val="18"/>
              </w:rPr>
              <w:t>Czas wdechu Ti od 0.25 do 9.0s w trybach VCV, PCV</w:t>
            </w:r>
          </w:p>
        </w:tc>
        <w:tc>
          <w:tcPr>
            <w:tcW w:w="3119" w:type="dxa"/>
            <w:gridSpan w:val="2"/>
          </w:tcPr>
          <w:p w14:paraId="44304A29" w14:textId="77777777" w:rsidR="00597F71" w:rsidRPr="00A9544D" w:rsidRDefault="00597F71" w:rsidP="00597F71">
            <w:pPr>
              <w:rPr>
                <w:rFonts w:ascii="Tahoma" w:hAnsi="Tahoma" w:cs="Tahoma"/>
                <w:sz w:val="18"/>
                <w:szCs w:val="18"/>
              </w:rPr>
            </w:pPr>
          </w:p>
        </w:tc>
      </w:tr>
      <w:tr w:rsidR="00597F71" w:rsidRPr="00A9544D" w14:paraId="07D117AD" w14:textId="77777777" w:rsidTr="00597F71">
        <w:trPr>
          <w:trHeight w:val="141"/>
        </w:trPr>
        <w:tc>
          <w:tcPr>
            <w:tcW w:w="568" w:type="dxa"/>
            <w:shd w:val="clear" w:color="auto" w:fill="auto"/>
            <w:vAlign w:val="center"/>
          </w:tcPr>
          <w:p w14:paraId="2BAB02D0"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5A97A985" w14:textId="77777777" w:rsidR="00597F71" w:rsidRPr="00A9544D" w:rsidRDefault="00597F71" w:rsidP="00597F71">
            <w:pPr>
              <w:rPr>
                <w:rFonts w:ascii="Tahoma" w:hAnsi="Tahoma" w:cs="Tahoma"/>
                <w:sz w:val="18"/>
                <w:szCs w:val="18"/>
              </w:rPr>
            </w:pPr>
            <w:r w:rsidRPr="00A9544D">
              <w:rPr>
                <w:rFonts w:ascii="Tahoma" w:hAnsi="Tahoma" w:cs="Tahoma"/>
                <w:sz w:val="18"/>
                <w:szCs w:val="18"/>
              </w:rPr>
              <w:t>Wentylacja bezdechu z możliwością ustawienia parametrów oddechowych i rodzaju oddechu VCV lub PCV</w:t>
            </w:r>
          </w:p>
        </w:tc>
        <w:tc>
          <w:tcPr>
            <w:tcW w:w="3119" w:type="dxa"/>
            <w:gridSpan w:val="2"/>
          </w:tcPr>
          <w:p w14:paraId="074F49DB" w14:textId="77777777" w:rsidR="00597F71" w:rsidRPr="00A9544D" w:rsidRDefault="00597F71" w:rsidP="00597F71">
            <w:pPr>
              <w:rPr>
                <w:rFonts w:ascii="Tahoma" w:hAnsi="Tahoma" w:cs="Tahoma"/>
                <w:sz w:val="18"/>
                <w:szCs w:val="18"/>
              </w:rPr>
            </w:pPr>
          </w:p>
        </w:tc>
      </w:tr>
      <w:tr w:rsidR="00597F71" w:rsidRPr="00A9544D" w14:paraId="71031C12" w14:textId="77777777" w:rsidTr="00597F71">
        <w:trPr>
          <w:trHeight w:val="221"/>
        </w:trPr>
        <w:tc>
          <w:tcPr>
            <w:tcW w:w="568" w:type="dxa"/>
            <w:shd w:val="clear" w:color="auto" w:fill="auto"/>
            <w:vAlign w:val="center"/>
          </w:tcPr>
          <w:p w14:paraId="7B85F567"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5D245B0A" w14:textId="77777777" w:rsidR="00597F71" w:rsidRPr="00A9544D" w:rsidRDefault="00597F71" w:rsidP="00597F71">
            <w:pPr>
              <w:rPr>
                <w:rFonts w:ascii="Tahoma" w:hAnsi="Tahoma" w:cs="Tahoma"/>
                <w:sz w:val="18"/>
                <w:szCs w:val="18"/>
              </w:rPr>
            </w:pPr>
            <w:r w:rsidRPr="00A9544D">
              <w:rPr>
                <w:rFonts w:ascii="Tahoma" w:hAnsi="Tahoma" w:cs="Tahoma"/>
                <w:sz w:val="18"/>
                <w:szCs w:val="18"/>
              </w:rPr>
              <w:t>Płynnie lub skokowo regulowany czas lub współczynnik narastania przepływu /ciśnienia dla PCV/PSV/ASB</w:t>
            </w:r>
          </w:p>
        </w:tc>
        <w:tc>
          <w:tcPr>
            <w:tcW w:w="3119" w:type="dxa"/>
            <w:gridSpan w:val="2"/>
          </w:tcPr>
          <w:p w14:paraId="56C57AC1" w14:textId="77777777" w:rsidR="00597F71" w:rsidRPr="00A9544D" w:rsidRDefault="00597F71" w:rsidP="00597F71">
            <w:pPr>
              <w:rPr>
                <w:rFonts w:ascii="Tahoma" w:hAnsi="Tahoma" w:cs="Tahoma"/>
                <w:sz w:val="18"/>
                <w:szCs w:val="18"/>
              </w:rPr>
            </w:pPr>
          </w:p>
        </w:tc>
      </w:tr>
      <w:tr w:rsidR="00597F71" w:rsidRPr="00A9544D" w14:paraId="55D2B816" w14:textId="77777777" w:rsidTr="00597F71">
        <w:trPr>
          <w:trHeight w:val="221"/>
        </w:trPr>
        <w:tc>
          <w:tcPr>
            <w:tcW w:w="568" w:type="dxa"/>
            <w:shd w:val="clear" w:color="auto" w:fill="auto"/>
            <w:vAlign w:val="center"/>
          </w:tcPr>
          <w:p w14:paraId="1F58D634"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2E1E3F84" w14:textId="77777777" w:rsidR="00597F71" w:rsidRPr="00A9544D" w:rsidRDefault="00597F71" w:rsidP="00597F71">
            <w:pPr>
              <w:rPr>
                <w:rFonts w:ascii="Tahoma" w:hAnsi="Tahoma" w:cs="Tahoma"/>
                <w:sz w:val="18"/>
                <w:szCs w:val="18"/>
              </w:rPr>
            </w:pPr>
            <w:r w:rsidRPr="00A9544D">
              <w:rPr>
                <w:rFonts w:ascii="Tahoma" w:hAnsi="Tahoma" w:cs="Tahoma"/>
                <w:sz w:val="18"/>
                <w:szCs w:val="18"/>
              </w:rPr>
              <w:t>Przepływowy tryb rozpoznawania oddechu własnego pacjenta w zakresie nie mniejszym niż od  1  do 9 l/min</w:t>
            </w:r>
          </w:p>
        </w:tc>
        <w:tc>
          <w:tcPr>
            <w:tcW w:w="3119" w:type="dxa"/>
            <w:gridSpan w:val="2"/>
          </w:tcPr>
          <w:p w14:paraId="59776E63" w14:textId="77777777" w:rsidR="00597F71" w:rsidRPr="00A9544D" w:rsidRDefault="00597F71" w:rsidP="00597F71">
            <w:pPr>
              <w:rPr>
                <w:rFonts w:ascii="Tahoma" w:hAnsi="Tahoma" w:cs="Tahoma"/>
                <w:sz w:val="18"/>
                <w:szCs w:val="18"/>
              </w:rPr>
            </w:pPr>
          </w:p>
        </w:tc>
      </w:tr>
      <w:tr w:rsidR="00597F71" w:rsidRPr="00A9544D" w14:paraId="3410D3EA" w14:textId="77777777" w:rsidTr="00597F71">
        <w:trPr>
          <w:trHeight w:val="221"/>
        </w:trPr>
        <w:tc>
          <w:tcPr>
            <w:tcW w:w="568" w:type="dxa"/>
            <w:shd w:val="clear" w:color="auto" w:fill="auto"/>
            <w:vAlign w:val="center"/>
          </w:tcPr>
          <w:p w14:paraId="0FED01F5" w14:textId="77777777" w:rsidR="00597F71" w:rsidRPr="00A9544D" w:rsidRDefault="00597F71" w:rsidP="00597F71">
            <w:pPr>
              <w:rPr>
                <w:rFonts w:ascii="Tahoma" w:hAnsi="Tahoma" w:cs="Tahoma"/>
                <w:sz w:val="18"/>
                <w:szCs w:val="18"/>
              </w:rPr>
            </w:pPr>
            <w:r w:rsidRPr="00A9544D">
              <w:rPr>
                <w:rFonts w:ascii="Tahoma" w:hAnsi="Tahoma" w:cs="Tahoma"/>
                <w:sz w:val="18"/>
                <w:szCs w:val="18"/>
              </w:rPr>
              <w:t>IV.</w:t>
            </w:r>
          </w:p>
        </w:tc>
        <w:tc>
          <w:tcPr>
            <w:tcW w:w="7013" w:type="dxa"/>
            <w:shd w:val="clear" w:color="auto" w:fill="auto"/>
            <w:vAlign w:val="center"/>
          </w:tcPr>
          <w:p w14:paraId="1270BEF1" w14:textId="77777777" w:rsidR="00597F71" w:rsidRPr="00A9544D" w:rsidRDefault="00597F71" w:rsidP="00597F71">
            <w:pPr>
              <w:rPr>
                <w:rFonts w:ascii="Tahoma" w:hAnsi="Tahoma" w:cs="Tahoma"/>
                <w:sz w:val="18"/>
                <w:szCs w:val="18"/>
              </w:rPr>
            </w:pPr>
            <w:r w:rsidRPr="00A9544D">
              <w:rPr>
                <w:rFonts w:ascii="Tahoma" w:hAnsi="Tahoma" w:cs="Tahoma"/>
                <w:sz w:val="18"/>
                <w:szCs w:val="18"/>
              </w:rPr>
              <w:t>Pomiary parametrów</w:t>
            </w:r>
          </w:p>
        </w:tc>
        <w:tc>
          <w:tcPr>
            <w:tcW w:w="3119" w:type="dxa"/>
            <w:gridSpan w:val="2"/>
          </w:tcPr>
          <w:p w14:paraId="0A59DA1A" w14:textId="77777777" w:rsidR="00597F71" w:rsidRPr="00A9544D" w:rsidRDefault="00597F71" w:rsidP="00597F71">
            <w:pPr>
              <w:rPr>
                <w:rFonts w:ascii="Tahoma" w:hAnsi="Tahoma" w:cs="Tahoma"/>
                <w:sz w:val="18"/>
                <w:szCs w:val="18"/>
              </w:rPr>
            </w:pPr>
          </w:p>
        </w:tc>
      </w:tr>
      <w:tr w:rsidR="00597F71" w:rsidRPr="00A9544D" w14:paraId="7293E1A5" w14:textId="77777777" w:rsidTr="00597F71">
        <w:trPr>
          <w:trHeight w:val="141"/>
        </w:trPr>
        <w:tc>
          <w:tcPr>
            <w:tcW w:w="568" w:type="dxa"/>
            <w:shd w:val="clear" w:color="auto" w:fill="auto"/>
            <w:vAlign w:val="center"/>
          </w:tcPr>
          <w:p w14:paraId="049E81E4"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4FE9BF0D" w14:textId="77777777" w:rsidR="00597F71" w:rsidRPr="00A9544D" w:rsidRDefault="00597F71" w:rsidP="00597F71">
            <w:pPr>
              <w:rPr>
                <w:rFonts w:ascii="Tahoma" w:hAnsi="Tahoma" w:cs="Tahoma"/>
                <w:sz w:val="18"/>
                <w:szCs w:val="18"/>
              </w:rPr>
            </w:pPr>
            <w:r w:rsidRPr="00A9544D">
              <w:rPr>
                <w:rFonts w:ascii="Tahoma" w:hAnsi="Tahoma" w:cs="Tahoma"/>
                <w:sz w:val="18"/>
                <w:szCs w:val="18"/>
              </w:rPr>
              <w:t>Integralny pomiar stężenia tlenu</w:t>
            </w:r>
          </w:p>
        </w:tc>
        <w:tc>
          <w:tcPr>
            <w:tcW w:w="3119" w:type="dxa"/>
            <w:gridSpan w:val="2"/>
          </w:tcPr>
          <w:p w14:paraId="55532A8A" w14:textId="77777777" w:rsidR="00597F71" w:rsidRPr="00A9544D" w:rsidRDefault="00597F71" w:rsidP="00597F71">
            <w:pPr>
              <w:rPr>
                <w:rFonts w:ascii="Tahoma" w:hAnsi="Tahoma" w:cs="Tahoma"/>
                <w:sz w:val="18"/>
                <w:szCs w:val="18"/>
              </w:rPr>
            </w:pPr>
          </w:p>
        </w:tc>
      </w:tr>
      <w:tr w:rsidR="00597F71" w:rsidRPr="00A9544D" w14:paraId="3FF60E5E" w14:textId="77777777" w:rsidTr="00597F71">
        <w:trPr>
          <w:trHeight w:val="141"/>
        </w:trPr>
        <w:tc>
          <w:tcPr>
            <w:tcW w:w="568" w:type="dxa"/>
            <w:shd w:val="clear" w:color="auto" w:fill="auto"/>
            <w:vAlign w:val="center"/>
          </w:tcPr>
          <w:p w14:paraId="2E447E43"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14ACABFB" w14:textId="77777777" w:rsidR="00597F71" w:rsidRPr="00A9544D" w:rsidRDefault="00597F71" w:rsidP="00597F71">
            <w:pPr>
              <w:rPr>
                <w:rFonts w:ascii="Tahoma" w:hAnsi="Tahoma" w:cs="Tahoma"/>
                <w:sz w:val="18"/>
                <w:szCs w:val="18"/>
              </w:rPr>
            </w:pPr>
            <w:r w:rsidRPr="00A9544D">
              <w:rPr>
                <w:rFonts w:ascii="Tahoma" w:hAnsi="Tahoma" w:cs="Tahoma"/>
                <w:sz w:val="18"/>
                <w:szCs w:val="18"/>
              </w:rPr>
              <w:t>Pomiar całkowitej częstości oddychania</w:t>
            </w:r>
          </w:p>
        </w:tc>
        <w:tc>
          <w:tcPr>
            <w:tcW w:w="3119" w:type="dxa"/>
            <w:gridSpan w:val="2"/>
          </w:tcPr>
          <w:p w14:paraId="3F4E7548" w14:textId="77777777" w:rsidR="00597F71" w:rsidRPr="00A9544D" w:rsidRDefault="00597F71" w:rsidP="00597F71">
            <w:pPr>
              <w:rPr>
                <w:rFonts w:ascii="Tahoma" w:hAnsi="Tahoma" w:cs="Tahoma"/>
                <w:sz w:val="18"/>
                <w:szCs w:val="18"/>
              </w:rPr>
            </w:pPr>
          </w:p>
        </w:tc>
      </w:tr>
      <w:tr w:rsidR="00597F71" w:rsidRPr="00A9544D" w14:paraId="16CD0A73" w14:textId="77777777" w:rsidTr="00597F71">
        <w:trPr>
          <w:trHeight w:val="141"/>
        </w:trPr>
        <w:tc>
          <w:tcPr>
            <w:tcW w:w="568" w:type="dxa"/>
            <w:shd w:val="clear" w:color="auto" w:fill="auto"/>
            <w:vAlign w:val="center"/>
          </w:tcPr>
          <w:p w14:paraId="5D92035D"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4597F11C" w14:textId="77777777" w:rsidR="00597F71" w:rsidRPr="00A9544D" w:rsidRDefault="00597F71" w:rsidP="00597F71">
            <w:pPr>
              <w:rPr>
                <w:rFonts w:ascii="Tahoma" w:hAnsi="Tahoma" w:cs="Tahoma"/>
                <w:sz w:val="18"/>
                <w:szCs w:val="18"/>
              </w:rPr>
            </w:pPr>
            <w:r w:rsidRPr="00A9544D">
              <w:rPr>
                <w:rFonts w:ascii="Tahoma" w:hAnsi="Tahoma" w:cs="Tahoma"/>
                <w:sz w:val="18"/>
                <w:szCs w:val="18"/>
              </w:rPr>
              <w:t>Pomiar objętości pojedynczego oddechu</w:t>
            </w:r>
          </w:p>
        </w:tc>
        <w:tc>
          <w:tcPr>
            <w:tcW w:w="3119" w:type="dxa"/>
            <w:gridSpan w:val="2"/>
          </w:tcPr>
          <w:p w14:paraId="71098F58" w14:textId="77777777" w:rsidR="00597F71" w:rsidRPr="00A9544D" w:rsidRDefault="00597F71" w:rsidP="00597F71">
            <w:pPr>
              <w:rPr>
                <w:rFonts w:ascii="Tahoma" w:hAnsi="Tahoma" w:cs="Tahoma"/>
                <w:sz w:val="18"/>
                <w:szCs w:val="18"/>
              </w:rPr>
            </w:pPr>
          </w:p>
        </w:tc>
      </w:tr>
      <w:tr w:rsidR="00597F71" w:rsidRPr="00A9544D" w14:paraId="5A6B6A0D" w14:textId="77777777" w:rsidTr="00597F71">
        <w:trPr>
          <w:trHeight w:val="141"/>
        </w:trPr>
        <w:tc>
          <w:tcPr>
            <w:tcW w:w="568" w:type="dxa"/>
            <w:shd w:val="clear" w:color="auto" w:fill="auto"/>
            <w:vAlign w:val="center"/>
          </w:tcPr>
          <w:p w14:paraId="53168B68"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22EF0660" w14:textId="77777777" w:rsidR="00597F71" w:rsidRPr="00A9544D" w:rsidRDefault="00597F71" w:rsidP="00597F71">
            <w:pPr>
              <w:rPr>
                <w:rFonts w:ascii="Tahoma" w:hAnsi="Tahoma" w:cs="Tahoma"/>
                <w:sz w:val="18"/>
                <w:szCs w:val="18"/>
              </w:rPr>
            </w:pPr>
            <w:r w:rsidRPr="00A9544D">
              <w:rPr>
                <w:rFonts w:ascii="Tahoma" w:hAnsi="Tahoma" w:cs="Tahoma"/>
                <w:sz w:val="18"/>
                <w:szCs w:val="18"/>
              </w:rPr>
              <w:t>Pomiar całkowitej objętości wentylacji minutowej</w:t>
            </w:r>
          </w:p>
        </w:tc>
        <w:tc>
          <w:tcPr>
            <w:tcW w:w="3119" w:type="dxa"/>
            <w:gridSpan w:val="2"/>
          </w:tcPr>
          <w:p w14:paraId="46D45270" w14:textId="77777777" w:rsidR="00597F71" w:rsidRPr="00A9544D" w:rsidRDefault="00597F71" w:rsidP="00597F71">
            <w:pPr>
              <w:rPr>
                <w:rFonts w:ascii="Tahoma" w:hAnsi="Tahoma" w:cs="Tahoma"/>
                <w:sz w:val="18"/>
                <w:szCs w:val="18"/>
              </w:rPr>
            </w:pPr>
          </w:p>
        </w:tc>
      </w:tr>
      <w:tr w:rsidR="00597F71" w:rsidRPr="00A9544D" w14:paraId="4C5676BC" w14:textId="77777777" w:rsidTr="00597F71">
        <w:trPr>
          <w:trHeight w:val="141"/>
        </w:trPr>
        <w:tc>
          <w:tcPr>
            <w:tcW w:w="568" w:type="dxa"/>
            <w:shd w:val="clear" w:color="auto" w:fill="auto"/>
            <w:vAlign w:val="center"/>
          </w:tcPr>
          <w:p w14:paraId="65D06CFB"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07F1C77B" w14:textId="77777777" w:rsidR="00597F71" w:rsidRPr="00A9544D" w:rsidRDefault="00597F71" w:rsidP="00597F71">
            <w:pPr>
              <w:rPr>
                <w:rFonts w:ascii="Tahoma" w:hAnsi="Tahoma" w:cs="Tahoma"/>
                <w:sz w:val="18"/>
                <w:szCs w:val="18"/>
              </w:rPr>
            </w:pPr>
            <w:r w:rsidRPr="00A9544D">
              <w:rPr>
                <w:rFonts w:ascii="Tahoma" w:hAnsi="Tahoma" w:cs="Tahoma"/>
                <w:sz w:val="18"/>
                <w:szCs w:val="18"/>
              </w:rPr>
              <w:t>Pomiar objętości spontanicznej wentylacji minutowej</w:t>
            </w:r>
          </w:p>
        </w:tc>
        <w:tc>
          <w:tcPr>
            <w:tcW w:w="3119" w:type="dxa"/>
            <w:gridSpan w:val="2"/>
          </w:tcPr>
          <w:p w14:paraId="617E7B8B" w14:textId="77777777" w:rsidR="00597F71" w:rsidRPr="00A9544D" w:rsidRDefault="00597F71" w:rsidP="00597F71">
            <w:pPr>
              <w:rPr>
                <w:rFonts w:ascii="Tahoma" w:hAnsi="Tahoma" w:cs="Tahoma"/>
                <w:sz w:val="18"/>
                <w:szCs w:val="18"/>
              </w:rPr>
            </w:pPr>
          </w:p>
        </w:tc>
      </w:tr>
      <w:tr w:rsidR="00597F71" w:rsidRPr="00A9544D" w14:paraId="5F214DFF" w14:textId="77777777" w:rsidTr="00597F71">
        <w:trPr>
          <w:trHeight w:val="141"/>
        </w:trPr>
        <w:tc>
          <w:tcPr>
            <w:tcW w:w="568" w:type="dxa"/>
            <w:shd w:val="clear" w:color="auto" w:fill="auto"/>
            <w:vAlign w:val="center"/>
          </w:tcPr>
          <w:p w14:paraId="2C15F213"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60F48C55" w14:textId="77777777" w:rsidR="00597F71" w:rsidRPr="00A9544D" w:rsidRDefault="00597F71" w:rsidP="00597F71">
            <w:pPr>
              <w:rPr>
                <w:rFonts w:ascii="Tahoma" w:hAnsi="Tahoma" w:cs="Tahoma"/>
                <w:sz w:val="18"/>
                <w:szCs w:val="18"/>
              </w:rPr>
            </w:pPr>
            <w:r w:rsidRPr="00A9544D">
              <w:rPr>
                <w:rFonts w:ascii="Tahoma" w:hAnsi="Tahoma" w:cs="Tahoma"/>
                <w:sz w:val="18"/>
                <w:szCs w:val="18"/>
              </w:rPr>
              <w:t>Pomiar ciśnienia szczytowego</w:t>
            </w:r>
          </w:p>
        </w:tc>
        <w:tc>
          <w:tcPr>
            <w:tcW w:w="3119" w:type="dxa"/>
            <w:gridSpan w:val="2"/>
          </w:tcPr>
          <w:p w14:paraId="20B87305" w14:textId="77777777" w:rsidR="00597F71" w:rsidRPr="00A9544D" w:rsidRDefault="00597F71" w:rsidP="00597F71">
            <w:pPr>
              <w:rPr>
                <w:rFonts w:ascii="Tahoma" w:hAnsi="Tahoma" w:cs="Tahoma"/>
                <w:sz w:val="18"/>
                <w:szCs w:val="18"/>
              </w:rPr>
            </w:pPr>
          </w:p>
        </w:tc>
      </w:tr>
      <w:tr w:rsidR="00597F71" w:rsidRPr="00A9544D" w14:paraId="6F0654F9" w14:textId="77777777" w:rsidTr="00597F71">
        <w:trPr>
          <w:trHeight w:val="141"/>
        </w:trPr>
        <w:tc>
          <w:tcPr>
            <w:tcW w:w="568" w:type="dxa"/>
            <w:shd w:val="clear" w:color="auto" w:fill="auto"/>
            <w:vAlign w:val="center"/>
          </w:tcPr>
          <w:p w14:paraId="1BBA1EE8"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4E407A01" w14:textId="77777777" w:rsidR="00597F71" w:rsidRPr="00A9544D" w:rsidRDefault="00597F71" w:rsidP="00597F71">
            <w:pPr>
              <w:rPr>
                <w:rFonts w:ascii="Tahoma" w:hAnsi="Tahoma" w:cs="Tahoma"/>
                <w:sz w:val="18"/>
                <w:szCs w:val="18"/>
              </w:rPr>
            </w:pPr>
            <w:r w:rsidRPr="00A9544D">
              <w:rPr>
                <w:rFonts w:ascii="Tahoma" w:hAnsi="Tahoma" w:cs="Tahoma"/>
                <w:sz w:val="18"/>
                <w:szCs w:val="18"/>
              </w:rPr>
              <w:t>Pomiar średniego ciśnienia w układzie oddechowym</w:t>
            </w:r>
          </w:p>
        </w:tc>
        <w:tc>
          <w:tcPr>
            <w:tcW w:w="3119" w:type="dxa"/>
            <w:gridSpan w:val="2"/>
          </w:tcPr>
          <w:p w14:paraId="1A955C65" w14:textId="77777777" w:rsidR="00597F71" w:rsidRPr="00A9544D" w:rsidRDefault="00597F71" w:rsidP="00597F71">
            <w:pPr>
              <w:rPr>
                <w:rFonts w:ascii="Tahoma" w:hAnsi="Tahoma" w:cs="Tahoma"/>
                <w:sz w:val="18"/>
                <w:szCs w:val="18"/>
              </w:rPr>
            </w:pPr>
          </w:p>
        </w:tc>
      </w:tr>
      <w:tr w:rsidR="00597F71" w:rsidRPr="00A9544D" w14:paraId="19E93451" w14:textId="77777777" w:rsidTr="00597F71">
        <w:trPr>
          <w:trHeight w:val="141"/>
        </w:trPr>
        <w:tc>
          <w:tcPr>
            <w:tcW w:w="568" w:type="dxa"/>
            <w:shd w:val="clear" w:color="auto" w:fill="auto"/>
            <w:vAlign w:val="center"/>
          </w:tcPr>
          <w:p w14:paraId="60F6BCD5"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74B71244" w14:textId="77777777" w:rsidR="00597F71" w:rsidRPr="00A9544D" w:rsidRDefault="00597F71" w:rsidP="00597F71">
            <w:pPr>
              <w:rPr>
                <w:rFonts w:ascii="Tahoma" w:hAnsi="Tahoma" w:cs="Tahoma"/>
                <w:sz w:val="18"/>
                <w:szCs w:val="18"/>
              </w:rPr>
            </w:pPr>
            <w:r w:rsidRPr="00A9544D">
              <w:rPr>
                <w:rFonts w:ascii="Tahoma" w:hAnsi="Tahoma" w:cs="Tahoma"/>
                <w:sz w:val="18"/>
                <w:szCs w:val="18"/>
              </w:rPr>
              <w:t>Pomiar stosunku wdech/wydech I:E</w:t>
            </w:r>
          </w:p>
        </w:tc>
        <w:tc>
          <w:tcPr>
            <w:tcW w:w="3119" w:type="dxa"/>
            <w:gridSpan w:val="2"/>
          </w:tcPr>
          <w:p w14:paraId="2E44A135" w14:textId="77777777" w:rsidR="00597F71" w:rsidRPr="00A9544D" w:rsidRDefault="00597F71" w:rsidP="00597F71">
            <w:pPr>
              <w:rPr>
                <w:rFonts w:ascii="Tahoma" w:hAnsi="Tahoma" w:cs="Tahoma"/>
                <w:sz w:val="18"/>
                <w:szCs w:val="18"/>
              </w:rPr>
            </w:pPr>
          </w:p>
        </w:tc>
      </w:tr>
      <w:tr w:rsidR="00597F71" w:rsidRPr="00A9544D" w14:paraId="1CEBB8E1" w14:textId="77777777" w:rsidTr="00597F71">
        <w:trPr>
          <w:trHeight w:val="141"/>
        </w:trPr>
        <w:tc>
          <w:tcPr>
            <w:tcW w:w="568" w:type="dxa"/>
            <w:shd w:val="clear" w:color="auto" w:fill="auto"/>
            <w:vAlign w:val="center"/>
          </w:tcPr>
          <w:p w14:paraId="2288B489"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7182AC94" w14:textId="77777777" w:rsidR="00597F71" w:rsidRPr="00A9544D" w:rsidRDefault="00597F71" w:rsidP="00597F71">
            <w:pPr>
              <w:rPr>
                <w:rFonts w:ascii="Tahoma" w:hAnsi="Tahoma" w:cs="Tahoma"/>
                <w:sz w:val="18"/>
                <w:szCs w:val="18"/>
              </w:rPr>
            </w:pPr>
            <w:r w:rsidRPr="00A9544D">
              <w:rPr>
                <w:rFonts w:ascii="Tahoma" w:hAnsi="Tahoma" w:cs="Tahoma"/>
                <w:sz w:val="18"/>
                <w:szCs w:val="18"/>
              </w:rPr>
              <w:t>Pomiar ciśnienia plateau</w:t>
            </w:r>
          </w:p>
        </w:tc>
        <w:tc>
          <w:tcPr>
            <w:tcW w:w="3119" w:type="dxa"/>
            <w:gridSpan w:val="2"/>
          </w:tcPr>
          <w:p w14:paraId="3D23AE8A" w14:textId="77777777" w:rsidR="00597F71" w:rsidRPr="00A9544D" w:rsidRDefault="00597F71" w:rsidP="00597F71">
            <w:pPr>
              <w:rPr>
                <w:rFonts w:ascii="Tahoma" w:hAnsi="Tahoma" w:cs="Tahoma"/>
                <w:sz w:val="18"/>
                <w:szCs w:val="18"/>
              </w:rPr>
            </w:pPr>
          </w:p>
        </w:tc>
      </w:tr>
      <w:tr w:rsidR="00597F71" w:rsidRPr="00A9544D" w14:paraId="672060E4" w14:textId="77777777" w:rsidTr="00597F71">
        <w:trPr>
          <w:trHeight w:val="141"/>
        </w:trPr>
        <w:tc>
          <w:tcPr>
            <w:tcW w:w="568" w:type="dxa"/>
            <w:shd w:val="clear" w:color="auto" w:fill="auto"/>
            <w:vAlign w:val="center"/>
          </w:tcPr>
          <w:p w14:paraId="1A2053ED"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654069D0" w14:textId="77777777" w:rsidR="00597F71" w:rsidRPr="00A9544D" w:rsidRDefault="00597F71" w:rsidP="00597F71">
            <w:pPr>
              <w:rPr>
                <w:rFonts w:ascii="Tahoma" w:hAnsi="Tahoma" w:cs="Tahoma"/>
                <w:sz w:val="18"/>
                <w:szCs w:val="18"/>
              </w:rPr>
            </w:pPr>
            <w:r w:rsidRPr="00A9544D">
              <w:rPr>
                <w:rFonts w:ascii="Tahoma" w:hAnsi="Tahoma" w:cs="Tahoma"/>
                <w:sz w:val="18"/>
                <w:szCs w:val="18"/>
              </w:rPr>
              <w:t>Pomiar ciśnienia PEEP/CPAP</w:t>
            </w:r>
          </w:p>
        </w:tc>
        <w:tc>
          <w:tcPr>
            <w:tcW w:w="3119" w:type="dxa"/>
            <w:gridSpan w:val="2"/>
          </w:tcPr>
          <w:p w14:paraId="73282BAC" w14:textId="77777777" w:rsidR="00597F71" w:rsidRPr="00A9544D" w:rsidRDefault="00597F71" w:rsidP="00597F71">
            <w:pPr>
              <w:rPr>
                <w:rFonts w:ascii="Tahoma" w:hAnsi="Tahoma" w:cs="Tahoma"/>
                <w:sz w:val="18"/>
                <w:szCs w:val="18"/>
              </w:rPr>
            </w:pPr>
          </w:p>
        </w:tc>
      </w:tr>
      <w:tr w:rsidR="00597F71" w:rsidRPr="00A9544D" w14:paraId="43C79C0C" w14:textId="77777777" w:rsidTr="00597F71">
        <w:trPr>
          <w:trHeight w:val="141"/>
        </w:trPr>
        <w:tc>
          <w:tcPr>
            <w:tcW w:w="568" w:type="dxa"/>
            <w:shd w:val="clear" w:color="auto" w:fill="auto"/>
            <w:vAlign w:val="center"/>
          </w:tcPr>
          <w:p w14:paraId="6031EAF6"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760FBAED"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Pomiar ciśnienia </w:t>
            </w:r>
            <w:proofErr w:type="spellStart"/>
            <w:r w:rsidRPr="00A9544D">
              <w:rPr>
                <w:rFonts w:ascii="Tahoma" w:hAnsi="Tahoma" w:cs="Tahoma"/>
                <w:sz w:val="18"/>
                <w:szCs w:val="18"/>
              </w:rPr>
              <w:t>AutoPEEP</w:t>
            </w:r>
            <w:proofErr w:type="spellEnd"/>
          </w:p>
        </w:tc>
        <w:tc>
          <w:tcPr>
            <w:tcW w:w="3119" w:type="dxa"/>
            <w:gridSpan w:val="2"/>
          </w:tcPr>
          <w:p w14:paraId="548314F3" w14:textId="77777777" w:rsidR="00597F71" w:rsidRPr="00A9544D" w:rsidRDefault="00597F71" w:rsidP="00597F71">
            <w:pPr>
              <w:rPr>
                <w:rFonts w:ascii="Tahoma" w:hAnsi="Tahoma" w:cs="Tahoma"/>
                <w:sz w:val="18"/>
                <w:szCs w:val="18"/>
              </w:rPr>
            </w:pPr>
          </w:p>
        </w:tc>
      </w:tr>
      <w:tr w:rsidR="00597F71" w:rsidRPr="00A9544D" w14:paraId="03DE4959" w14:textId="77777777" w:rsidTr="00597F71">
        <w:trPr>
          <w:trHeight w:val="488"/>
        </w:trPr>
        <w:tc>
          <w:tcPr>
            <w:tcW w:w="568" w:type="dxa"/>
            <w:shd w:val="clear" w:color="auto" w:fill="auto"/>
            <w:vAlign w:val="center"/>
          </w:tcPr>
          <w:p w14:paraId="5BBA562B"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16889959" w14:textId="77777777" w:rsidR="00597F71" w:rsidRPr="00A9544D" w:rsidRDefault="00597F71" w:rsidP="00597F71">
            <w:pPr>
              <w:rPr>
                <w:rFonts w:ascii="Tahoma" w:hAnsi="Tahoma" w:cs="Tahoma"/>
                <w:sz w:val="18"/>
                <w:szCs w:val="18"/>
              </w:rPr>
            </w:pPr>
            <w:r w:rsidRPr="00A9544D">
              <w:rPr>
                <w:rFonts w:ascii="Tahoma" w:hAnsi="Tahoma" w:cs="Tahoma"/>
                <w:sz w:val="18"/>
                <w:szCs w:val="18"/>
              </w:rPr>
              <w:t>Pomiar podatności statycznej lub dynamicznej płuc pacjenta</w:t>
            </w:r>
          </w:p>
        </w:tc>
        <w:tc>
          <w:tcPr>
            <w:tcW w:w="3119" w:type="dxa"/>
            <w:gridSpan w:val="2"/>
          </w:tcPr>
          <w:p w14:paraId="116FAA20" w14:textId="77777777" w:rsidR="00597F71" w:rsidRPr="00A9544D" w:rsidRDefault="00597F71" w:rsidP="00597F71">
            <w:pPr>
              <w:rPr>
                <w:rFonts w:ascii="Tahoma" w:hAnsi="Tahoma" w:cs="Tahoma"/>
                <w:sz w:val="18"/>
                <w:szCs w:val="18"/>
              </w:rPr>
            </w:pPr>
          </w:p>
        </w:tc>
      </w:tr>
      <w:tr w:rsidR="00597F71" w:rsidRPr="00A9544D" w14:paraId="2E558C98" w14:textId="77777777" w:rsidTr="00597F71">
        <w:trPr>
          <w:trHeight w:val="141"/>
        </w:trPr>
        <w:tc>
          <w:tcPr>
            <w:tcW w:w="568" w:type="dxa"/>
            <w:shd w:val="clear" w:color="auto" w:fill="auto"/>
            <w:vAlign w:val="center"/>
          </w:tcPr>
          <w:p w14:paraId="01B085E5"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6C0D5C42" w14:textId="77777777" w:rsidR="00597F71" w:rsidRPr="00A9544D" w:rsidRDefault="00597F71" w:rsidP="00597F71">
            <w:pPr>
              <w:rPr>
                <w:rFonts w:ascii="Tahoma" w:hAnsi="Tahoma" w:cs="Tahoma"/>
                <w:sz w:val="18"/>
                <w:szCs w:val="18"/>
              </w:rPr>
            </w:pPr>
            <w:r w:rsidRPr="00A9544D">
              <w:rPr>
                <w:rFonts w:ascii="Tahoma" w:hAnsi="Tahoma" w:cs="Tahoma"/>
                <w:sz w:val="18"/>
                <w:szCs w:val="18"/>
              </w:rPr>
              <w:t>Pomiar oporności wdechowej płuc pacjenta</w:t>
            </w:r>
          </w:p>
        </w:tc>
        <w:tc>
          <w:tcPr>
            <w:tcW w:w="3119" w:type="dxa"/>
            <w:gridSpan w:val="2"/>
          </w:tcPr>
          <w:p w14:paraId="5799476A" w14:textId="77777777" w:rsidR="00597F71" w:rsidRPr="00A9544D" w:rsidRDefault="00597F71" w:rsidP="00597F71">
            <w:pPr>
              <w:rPr>
                <w:rFonts w:ascii="Tahoma" w:hAnsi="Tahoma" w:cs="Tahoma"/>
                <w:sz w:val="18"/>
                <w:szCs w:val="18"/>
              </w:rPr>
            </w:pPr>
          </w:p>
        </w:tc>
      </w:tr>
      <w:tr w:rsidR="00597F71" w:rsidRPr="00A9544D" w14:paraId="1D378131" w14:textId="77777777" w:rsidTr="00597F71">
        <w:trPr>
          <w:trHeight w:val="221"/>
        </w:trPr>
        <w:tc>
          <w:tcPr>
            <w:tcW w:w="568" w:type="dxa"/>
            <w:shd w:val="clear" w:color="auto" w:fill="auto"/>
            <w:vAlign w:val="center"/>
          </w:tcPr>
          <w:p w14:paraId="22FF69F4"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3B907B1A" w14:textId="77777777" w:rsidR="00597F71" w:rsidRPr="00A9544D" w:rsidRDefault="00597F71" w:rsidP="00597F71">
            <w:pPr>
              <w:rPr>
                <w:rFonts w:ascii="Tahoma" w:hAnsi="Tahoma" w:cs="Tahoma"/>
                <w:sz w:val="18"/>
                <w:szCs w:val="18"/>
              </w:rPr>
            </w:pPr>
            <w:r w:rsidRPr="00A9544D">
              <w:rPr>
                <w:rFonts w:ascii="Tahoma" w:hAnsi="Tahoma" w:cs="Tahoma"/>
                <w:sz w:val="18"/>
                <w:szCs w:val="18"/>
              </w:rPr>
              <w:t>Pomiar NIF/MIP maksymalnego ciśnienia wdechowego, negatywnej siły wdechowej.</w:t>
            </w:r>
          </w:p>
        </w:tc>
        <w:tc>
          <w:tcPr>
            <w:tcW w:w="3119" w:type="dxa"/>
            <w:gridSpan w:val="2"/>
          </w:tcPr>
          <w:p w14:paraId="30CF5689" w14:textId="77777777" w:rsidR="00597F71" w:rsidRPr="00A9544D" w:rsidRDefault="00597F71" w:rsidP="00597F71">
            <w:pPr>
              <w:rPr>
                <w:rFonts w:ascii="Tahoma" w:hAnsi="Tahoma" w:cs="Tahoma"/>
                <w:sz w:val="18"/>
                <w:szCs w:val="18"/>
              </w:rPr>
            </w:pPr>
          </w:p>
        </w:tc>
      </w:tr>
      <w:tr w:rsidR="00597F71" w:rsidRPr="00A9544D" w14:paraId="3A62B11E" w14:textId="77777777" w:rsidTr="00597F71">
        <w:trPr>
          <w:trHeight w:val="141"/>
        </w:trPr>
        <w:tc>
          <w:tcPr>
            <w:tcW w:w="568" w:type="dxa"/>
            <w:shd w:val="clear" w:color="auto" w:fill="auto"/>
            <w:vAlign w:val="center"/>
          </w:tcPr>
          <w:p w14:paraId="7563E9D9"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150F1AC0" w14:textId="77777777" w:rsidR="00597F71" w:rsidRPr="00A9544D" w:rsidRDefault="00597F71" w:rsidP="00597F71">
            <w:pPr>
              <w:rPr>
                <w:rFonts w:ascii="Tahoma" w:hAnsi="Tahoma" w:cs="Tahoma"/>
                <w:sz w:val="18"/>
                <w:szCs w:val="18"/>
              </w:rPr>
            </w:pPr>
            <w:r w:rsidRPr="00A9544D">
              <w:rPr>
                <w:rFonts w:ascii="Tahoma" w:hAnsi="Tahoma" w:cs="Tahoma"/>
                <w:sz w:val="18"/>
                <w:szCs w:val="18"/>
              </w:rPr>
              <w:t>Pomiar P 0,1 ciśnienia okluzji po 100 ms.</w:t>
            </w:r>
          </w:p>
        </w:tc>
        <w:tc>
          <w:tcPr>
            <w:tcW w:w="3119" w:type="dxa"/>
            <w:gridSpan w:val="2"/>
          </w:tcPr>
          <w:p w14:paraId="7F820765" w14:textId="77777777" w:rsidR="00597F71" w:rsidRPr="00A9544D" w:rsidRDefault="00597F71" w:rsidP="00597F71">
            <w:pPr>
              <w:rPr>
                <w:rFonts w:ascii="Tahoma" w:hAnsi="Tahoma" w:cs="Tahoma"/>
                <w:sz w:val="18"/>
                <w:szCs w:val="18"/>
              </w:rPr>
            </w:pPr>
          </w:p>
        </w:tc>
      </w:tr>
      <w:tr w:rsidR="00597F71" w:rsidRPr="00A9544D" w14:paraId="499DF6AB" w14:textId="77777777" w:rsidTr="00597F71">
        <w:trPr>
          <w:trHeight w:val="141"/>
        </w:trPr>
        <w:tc>
          <w:tcPr>
            <w:tcW w:w="568" w:type="dxa"/>
            <w:shd w:val="clear" w:color="auto" w:fill="auto"/>
            <w:vAlign w:val="center"/>
          </w:tcPr>
          <w:p w14:paraId="77319673"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4465AFB7" w14:textId="77777777" w:rsidR="00597F71" w:rsidRPr="00A9544D" w:rsidRDefault="00597F71" w:rsidP="00597F71">
            <w:pPr>
              <w:rPr>
                <w:rFonts w:ascii="Tahoma" w:hAnsi="Tahoma" w:cs="Tahoma"/>
                <w:sz w:val="18"/>
                <w:szCs w:val="18"/>
              </w:rPr>
            </w:pPr>
            <w:r w:rsidRPr="00A9544D">
              <w:rPr>
                <w:rFonts w:ascii="Tahoma" w:hAnsi="Tahoma" w:cs="Tahoma"/>
                <w:sz w:val="18"/>
                <w:szCs w:val="18"/>
              </w:rPr>
              <w:t>Indeks dyszenia RSB/SBI (f/</w:t>
            </w:r>
            <w:proofErr w:type="spellStart"/>
            <w:r w:rsidRPr="00A9544D">
              <w:rPr>
                <w:rFonts w:ascii="Tahoma" w:hAnsi="Tahoma" w:cs="Tahoma"/>
                <w:sz w:val="18"/>
                <w:szCs w:val="18"/>
              </w:rPr>
              <w:t>Vt</w:t>
            </w:r>
            <w:proofErr w:type="spellEnd"/>
            <w:r w:rsidRPr="00A9544D">
              <w:rPr>
                <w:rFonts w:ascii="Tahoma" w:hAnsi="Tahoma" w:cs="Tahoma"/>
                <w:sz w:val="18"/>
                <w:szCs w:val="18"/>
              </w:rPr>
              <w:t>)</w:t>
            </w:r>
          </w:p>
        </w:tc>
        <w:tc>
          <w:tcPr>
            <w:tcW w:w="3119" w:type="dxa"/>
            <w:gridSpan w:val="2"/>
          </w:tcPr>
          <w:p w14:paraId="0C12D5BA" w14:textId="77777777" w:rsidR="00597F71" w:rsidRPr="00A9544D" w:rsidRDefault="00597F71" w:rsidP="00597F71">
            <w:pPr>
              <w:rPr>
                <w:rFonts w:ascii="Tahoma" w:hAnsi="Tahoma" w:cs="Tahoma"/>
                <w:sz w:val="18"/>
                <w:szCs w:val="18"/>
              </w:rPr>
            </w:pPr>
          </w:p>
        </w:tc>
      </w:tr>
      <w:tr w:rsidR="00597F71" w:rsidRPr="00A9544D" w14:paraId="56F6D269" w14:textId="77777777" w:rsidTr="00597F71">
        <w:trPr>
          <w:trHeight w:val="859"/>
        </w:trPr>
        <w:tc>
          <w:tcPr>
            <w:tcW w:w="568" w:type="dxa"/>
            <w:shd w:val="clear" w:color="auto" w:fill="auto"/>
            <w:vAlign w:val="center"/>
          </w:tcPr>
          <w:p w14:paraId="4C0CDD81"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249A8079"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Pomiar CO2 z prezentacją krzywej </w:t>
            </w:r>
            <w:proofErr w:type="spellStart"/>
            <w:r w:rsidRPr="00A9544D">
              <w:rPr>
                <w:rFonts w:ascii="Tahoma" w:hAnsi="Tahoma" w:cs="Tahoma"/>
                <w:sz w:val="18"/>
                <w:szCs w:val="18"/>
              </w:rPr>
              <w:t>kapnograficznej</w:t>
            </w:r>
            <w:proofErr w:type="spellEnd"/>
            <w:r w:rsidRPr="00A9544D">
              <w:rPr>
                <w:rFonts w:ascii="Tahoma" w:hAnsi="Tahoma" w:cs="Tahoma"/>
                <w:sz w:val="18"/>
                <w:szCs w:val="18"/>
              </w:rPr>
              <w:t xml:space="preserve"> na ekranie respiratora </w:t>
            </w:r>
          </w:p>
        </w:tc>
        <w:tc>
          <w:tcPr>
            <w:tcW w:w="3119" w:type="dxa"/>
            <w:gridSpan w:val="2"/>
          </w:tcPr>
          <w:p w14:paraId="563F56EE" w14:textId="77777777" w:rsidR="00597F71" w:rsidRPr="00A9544D" w:rsidRDefault="00597F71" w:rsidP="00597F71">
            <w:pPr>
              <w:rPr>
                <w:rFonts w:ascii="Tahoma" w:hAnsi="Tahoma" w:cs="Tahoma"/>
                <w:sz w:val="18"/>
                <w:szCs w:val="18"/>
              </w:rPr>
            </w:pPr>
          </w:p>
        </w:tc>
      </w:tr>
      <w:tr w:rsidR="00597F71" w:rsidRPr="00A9544D" w14:paraId="01B6932E" w14:textId="77777777" w:rsidTr="00597F71">
        <w:trPr>
          <w:trHeight w:val="859"/>
        </w:trPr>
        <w:tc>
          <w:tcPr>
            <w:tcW w:w="568" w:type="dxa"/>
            <w:shd w:val="clear" w:color="auto" w:fill="auto"/>
            <w:vAlign w:val="center"/>
          </w:tcPr>
          <w:p w14:paraId="55F2D9D7"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609BE2D2"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Pomiar ciśnienia zewnętrznego np. za pomocą cewnika umieszczonego w tchawicy lub wbudowany manometr elektroniczny do pomiaru ciśnienia i automatycznego dostosowywania ciśnienie do nastaw wentylacji w mankietach rurek intubacyjnych i </w:t>
            </w:r>
            <w:proofErr w:type="spellStart"/>
            <w:r w:rsidRPr="00A9544D">
              <w:rPr>
                <w:rFonts w:ascii="Tahoma" w:hAnsi="Tahoma" w:cs="Tahoma"/>
                <w:sz w:val="18"/>
                <w:szCs w:val="18"/>
              </w:rPr>
              <w:t>tracheostomijnych</w:t>
            </w:r>
            <w:proofErr w:type="spellEnd"/>
            <w:r w:rsidRPr="00A9544D">
              <w:rPr>
                <w:rFonts w:ascii="Tahoma" w:hAnsi="Tahoma" w:cs="Tahoma"/>
                <w:sz w:val="18"/>
                <w:szCs w:val="18"/>
              </w:rPr>
              <w:t>. Alarm wizualny i dźwiękowy w razie</w:t>
            </w:r>
          </w:p>
          <w:p w14:paraId="57598AB3" w14:textId="77777777" w:rsidR="00597F71" w:rsidRPr="00A9544D" w:rsidRDefault="00597F71" w:rsidP="00597F71">
            <w:pPr>
              <w:rPr>
                <w:rFonts w:ascii="Tahoma" w:hAnsi="Tahoma" w:cs="Tahoma"/>
                <w:sz w:val="18"/>
                <w:szCs w:val="18"/>
              </w:rPr>
            </w:pPr>
            <w:r w:rsidRPr="00A9544D">
              <w:rPr>
                <w:rFonts w:ascii="Tahoma" w:hAnsi="Tahoma" w:cs="Tahoma"/>
                <w:sz w:val="18"/>
                <w:szCs w:val="18"/>
              </w:rPr>
              <w:t>wzrostu ciśnienia w mankiecie.</w:t>
            </w:r>
          </w:p>
        </w:tc>
        <w:tc>
          <w:tcPr>
            <w:tcW w:w="3119" w:type="dxa"/>
            <w:gridSpan w:val="2"/>
          </w:tcPr>
          <w:p w14:paraId="212ACAE6" w14:textId="77777777" w:rsidR="00597F71" w:rsidRPr="00A9544D" w:rsidRDefault="00597F71" w:rsidP="00597F71">
            <w:pPr>
              <w:rPr>
                <w:rFonts w:ascii="Tahoma" w:hAnsi="Tahoma" w:cs="Tahoma"/>
                <w:sz w:val="18"/>
                <w:szCs w:val="18"/>
              </w:rPr>
            </w:pPr>
          </w:p>
        </w:tc>
      </w:tr>
      <w:tr w:rsidR="00597F71" w:rsidRPr="00A9544D" w14:paraId="01131ECA" w14:textId="77777777" w:rsidTr="00597F71">
        <w:trPr>
          <w:trHeight w:val="859"/>
        </w:trPr>
        <w:tc>
          <w:tcPr>
            <w:tcW w:w="568" w:type="dxa"/>
            <w:shd w:val="clear" w:color="auto" w:fill="auto"/>
            <w:vAlign w:val="center"/>
          </w:tcPr>
          <w:p w14:paraId="5438F2F9" w14:textId="77777777" w:rsidR="00597F71" w:rsidRPr="00A9544D" w:rsidRDefault="00597F71" w:rsidP="00597F71">
            <w:pPr>
              <w:rPr>
                <w:rFonts w:ascii="Tahoma" w:hAnsi="Tahoma" w:cs="Tahoma"/>
                <w:sz w:val="18"/>
                <w:szCs w:val="18"/>
              </w:rPr>
            </w:pPr>
            <w:r w:rsidRPr="00A9544D">
              <w:rPr>
                <w:rFonts w:ascii="Tahoma" w:hAnsi="Tahoma" w:cs="Tahoma"/>
                <w:sz w:val="18"/>
                <w:szCs w:val="18"/>
              </w:rPr>
              <w:t>V.</w:t>
            </w:r>
          </w:p>
        </w:tc>
        <w:tc>
          <w:tcPr>
            <w:tcW w:w="7013" w:type="dxa"/>
            <w:shd w:val="clear" w:color="auto" w:fill="auto"/>
            <w:vAlign w:val="center"/>
          </w:tcPr>
          <w:p w14:paraId="27CE1B32" w14:textId="77777777" w:rsidR="00597F71" w:rsidRPr="00A9544D" w:rsidRDefault="00597F71" w:rsidP="00597F71">
            <w:pPr>
              <w:rPr>
                <w:rFonts w:ascii="Tahoma" w:hAnsi="Tahoma" w:cs="Tahoma"/>
                <w:sz w:val="18"/>
                <w:szCs w:val="18"/>
              </w:rPr>
            </w:pPr>
            <w:r w:rsidRPr="00A9544D">
              <w:rPr>
                <w:rFonts w:ascii="Tahoma" w:hAnsi="Tahoma" w:cs="Tahoma"/>
                <w:sz w:val="18"/>
                <w:szCs w:val="18"/>
              </w:rPr>
              <w:t>Ekran respiratora</w:t>
            </w:r>
          </w:p>
        </w:tc>
        <w:tc>
          <w:tcPr>
            <w:tcW w:w="3119" w:type="dxa"/>
            <w:gridSpan w:val="2"/>
          </w:tcPr>
          <w:p w14:paraId="28F60463" w14:textId="77777777" w:rsidR="00597F71" w:rsidRPr="00A9544D" w:rsidRDefault="00597F71" w:rsidP="00597F71">
            <w:pPr>
              <w:rPr>
                <w:rFonts w:ascii="Tahoma" w:hAnsi="Tahoma" w:cs="Tahoma"/>
                <w:sz w:val="18"/>
                <w:szCs w:val="18"/>
              </w:rPr>
            </w:pPr>
          </w:p>
        </w:tc>
      </w:tr>
      <w:tr w:rsidR="00597F71" w:rsidRPr="00A9544D" w14:paraId="2ABBDA5F" w14:textId="77777777" w:rsidTr="00597F71">
        <w:trPr>
          <w:trHeight w:val="141"/>
        </w:trPr>
        <w:tc>
          <w:tcPr>
            <w:tcW w:w="568" w:type="dxa"/>
            <w:shd w:val="clear" w:color="auto" w:fill="auto"/>
            <w:vAlign w:val="center"/>
          </w:tcPr>
          <w:p w14:paraId="5590D02C"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2F8F08F2" w14:textId="77777777" w:rsidR="00597F71" w:rsidRPr="00A9544D" w:rsidRDefault="00597F71" w:rsidP="00597F71">
            <w:pPr>
              <w:rPr>
                <w:rFonts w:ascii="Tahoma" w:hAnsi="Tahoma" w:cs="Tahoma"/>
                <w:sz w:val="18"/>
                <w:szCs w:val="18"/>
              </w:rPr>
            </w:pPr>
            <w:r w:rsidRPr="00A9544D">
              <w:rPr>
                <w:rFonts w:ascii="Tahoma" w:hAnsi="Tahoma" w:cs="Tahoma"/>
                <w:sz w:val="18"/>
                <w:szCs w:val="18"/>
              </w:rPr>
              <w:t>Graficzna prezentacja pętli ciśnienie- objętość lub przepływ- objętość. Możliwość wyświetlania dwóch pętli jednocześnie.</w:t>
            </w:r>
          </w:p>
        </w:tc>
        <w:tc>
          <w:tcPr>
            <w:tcW w:w="3119" w:type="dxa"/>
            <w:gridSpan w:val="2"/>
          </w:tcPr>
          <w:p w14:paraId="1D56EC81" w14:textId="77777777" w:rsidR="00597F71" w:rsidRPr="00A9544D" w:rsidRDefault="00597F71" w:rsidP="00597F71">
            <w:pPr>
              <w:rPr>
                <w:rFonts w:ascii="Tahoma" w:hAnsi="Tahoma" w:cs="Tahoma"/>
                <w:sz w:val="18"/>
                <w:szCs w:val="18"/>
              </w:rPr>
            </w:pPr>
          </w:p>
        </w:tc>
      </w:tr>
      <w:tr w:rsidR="00597F71" w:rsidRPr="00A9544D" w14:paraId="00F3740C" w14:textId="77777777" w:rsidTr="00597F71">
        <w:trPr>
          <w:trHeight w:val="141"/>
        </w:trPr>
        <w:tc>
          <w:tcPr>
            <w:tcW w:w="568" w:type="dxa"/>
            <w:shd w:val="clear" w:color="auto" w:fill="auto"/>
            <w:vAlign w:val="center"/>
          </w:tcPr>
          <w:p w14:paraId="03B52942"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57FC8C09"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Graficzna prezentacja ciśnienia, przepływu, objętości w funkcji czasu </w:t>
            </w:r>
          </w:p>
          <w:p w14:paraId="0E9524EB" w14:textId="77777777" w:rsidR="00597F71" w:rsidRPr="00A9544D" w:rsidRDefault="00597F71" w:rsidP="00597F71">
            <w:pPr>
              <w:rPr>
                <w:rFonts w:ascii="Tahoma" w:hAnsi="Tahoma" w:cs="Tahoma"/>
                <w:sz w:val="18"/>
                <w:szCs w:val="18"/>
              </w:rPr>
            </w:pPr>
            <w:r w:rsidRPr="00A9544D">
              <w:rPr>
                <w:rFonts w:ascii="Tahoma" w:hAnsi="Tahoma" w:cs="Tahoma"/>
                <w:sz w:val="18"/>
                <w:szCs w:val="18"/>
              </w:rPr>
              <w:t>Co najmniej 4 krzywe jednocześnie na ekranie i 2 pętle</w:t>
            </w:r>
          </w:p>
        </w:tc>
        <w:tc>
          <w:tcPr>
            <w:tcW w:w="3119" w:type="dxa"/>
            <w:gridSpan w:val="2"/>
          </w:tcPr>
          <w:p w14:paraId="0AB5F137" w14:textId="77777777" w:rsidR="00597F71" w:rsidRPr="00A9544D" w:rsidRDefault="00597F71" w:rsidP="00597F71">
            <w:pPr>
              <w:rPr>
                <w:rFonts w:ascii="Tahoma" w:hAnsi="Tahoma" w:cs="Tahoma"/>
                <w:sz w:val="18"/>
                <w:szCs w:val="18"/>
              </w:rPr>
            </w:pPr>
          </w:p>
        </w:tc>
      </w:tr>
      <w:tr w:rsidR="00597F71" w:rsidRPr="00A9544D" w14:paraId="4883EB13" w14:textId="77777777" w:rsidTr="00597F71">
        <w:trPr>
          <w:trHeight w:val="141"/>
        </w:trPr>
        <w:tc>
          <w:tcPr>
            <w:tcW w:w="568" w:type="dxa"/>
            <w:shd w:val="clear" w:color="auto" w:fill="auto"/>
            <w:vAlign w:val="center"/>
          </w:tcPr>
          <w:p w14:paraId="16B79228" w14:textId="77777777" w:rsidR="00597F71" w:rsidRPr="00A9544D" w:rsidRDefault="00597F71" w:rsidP="00597F71">
            <w:pPr>
              <w:rPr>
                <w:rFonts w:ascii="Tahoma" w:hAnsi="Tahoma" w:cs="Tahoma"/>
                <w:sz w:val="18"/>
                <w:szCs w:val="18"/>
              </w:rPr>
            </w:pPr>
            <w:r w:rsidRPr="00A9544D">
              <w:rPr>
                <w:rFonts w:ascii="Tahoma" w:hAnsi="Tahoma" w:cs="Tahoma"/>
                <w:sz w:val="18"/>
                <w:szCs w:val="18"/>
              </w:rPr>
              <w:t>VI.</w:t>
            </w:r>
          </w:p>
        </w:tc>
        <w:tc>
          <w:tcPr>
            <w:tcW w:w="7013" w:type="dxa"/>
            <w:shd w:val="clear" w:color="auto" w:fill="auto"/>
            <w:vAlign w:val="center"/>
          </w:tcPr>
          <w:p w14:paraId="1B6EB8F0" w14:textId="77777777" w:rsidR="00597F71" w:rsidRPr="00A9544D" w:rsidRDefault="00597F71" w:rsidP="00597F71">
            <w:pPr>
              <w:rPr>
                <w:rFonts w:ascii="Tahoma" w:hAnsi="Tahoma" w:cs="Tahoma"/>
                <w:sz w:val="18"/>
                <w:szCs w:val="18"/>
              </w:rPr>
            </w:pPr>
            <w:r w:rsidRPr="00A9544D">
              <w:rPr>
                <w:rFonts w:ascii="Tahoma" w:hAnsi="Tahoma" w:cs="Tahoma"/>
                <w:sz w:val="18"/>
                <w:szCs w:val="18"/>
              </w:rPr>
              <w:t>Alarmy</w:t>
            </w:r>
          </w:p>
        </w:tc>
        <w:tc>
          <w:tcPr>
            <w:tcW w:w="3119" w:type="dxa"/>
            <w:gridSpan w:val="2"/>
          </w:tcPr>
          <w:p w14:paraId="01B99B35" w14:textId="77777777" w:rsidR="00597F71" w:rsidRPr="00A9544D" w:rsidRDefault="00597F71" w:rsidP="00597F71">
            <w:pPr>
              <w:rPr>
                <w:rFonts w:ascii="Tahoma" w:hAnsi="Tahoma" w:cs="Tahoma"/>
                <w:sz w:val="18"/>
                <w:szCs w:val="18"/>
              </w:rPr>
            </w:pPr>
          </w:p>
        </w:tc>
      </w:tr>
      <w:tr w:rsidR="00597F71" w:rsidRPr="00A9544D" w14:paraId="51BB23CF" w14:textId="77777777" w:rsidTr="00597F71">
        <w:trPr>
          <w:trHeight w:val="141"/>
        </w:trPr>
        <w:tc>
          <w:tcPr>
            <w:tcW w:w="568" w:type="dxa"/>
            <w:shd w:val="clear" w:color="auto" w:fill="auto"/>
            <w:vAlign w:val="center"/>
          </w:tcPr>
          <w:p w14:paraId="07DE1D8C"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6F204A4A" w14:textId="77777777" w:rsidR="00597F71" w:rsidRPr="00A9544D" w:rsidRDefault="00597F71" w:rsidP="00597F71">
            <w:pPr>
              <w:rPr>
                <w:rFonts w:ascii="Tahoma" w:hAnsi="Tahoma" w:cs="Tahoma"/>
                <w:sz w:val="18"/>
                <w:szCs w:val="18"/>
              </w:rPr>
            </w:pPr>
            <w:r w:rsidRPr="00A9544D">
              <w:rPr>
                <w:rFonts w:ascii="Tahoma" w:hAnsi="Tahoma" w:cs="Tahoma"/>
                <w:sz w:val="18"/>
                <w:szCs w:val="18"/>
              </w:rPr>
              <w:t>Hierarchia alarmów w zależności od ważności</w:t>
            </w:r>
          </w:p>
        </w:tc>
        <w:tc>
          <w:tcPr>
            <w:tcW w:w="3119" w:type="dxa"/>
            <w:gridSpan w:val="2"/>
          </w:tcPr>
          <w:p w14:paraId="44CEEF32" w14:textId="77777777" w:rsidR="00597F71" w:rsidRPr="00A9544D" w:rsidRDefault="00597F71" w:rsidP="00597F71">
            <w:pPr>
              <w:rPr>
                <w:rFonts w:ascii="Tahoma" w:hAnsi="Tahoma" w:cs="Tahoma"/>
                <w:sz w:val="18"/>
                <w:szCs w:val="18"/>
              </w:rPr>
            </w:pPr>
          </w:p>
        </w:tc>
      </w:tr>
      <w:tr w:rsidR="00597F71" w:rsidRPr="00A9544D" w14:paraId="24BF0E18" w14:textId="77777777" w:rsidTr="00597F71">
        <w:trPr>
          <w:trHeight w:val="141"/>
        </w:trPr>
        <w:tc>
          <w:tcPr>
            <w:tcW w:w="568" w:type="dxa"/>
            <w:shd w:val="clear" w:color="auto" w:fill="auto"/>
            <w:vAlign w:val="center"/>
          </w:tcPr>
          <w:p w14:paraId="1359A374"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70E05827" w14:textId="77777777" w:rsidR="00597F71" w:rsidRPr="00A9544D" w:rsidRDefault="00597F71" w:rsidP="00597F71">
            <w:pPr>
              <w:rPr>
                <w:rFonts w:ascii="Tahoma" w:hAnsi="Tahoma" w:cs="Tahoma"/>
                <w:sz w:val="18"/>
                <w:szCs w:val="18"/>
              </w:rPr>
            </w:pPr>
            <w:r w:rsidRPr="00A9544D">
              <w:rPr>
                <w:rFonts w:ascii="Tahoma" w:hAnsi="Tahoma" w:cs="Tahoma"/>
                <w:sz w:val="18"/>
                <w:szCs w:val="18"/>
              </w:rPr>
              <w:t>Alarm zaniku zasilania sieciowego</w:t>
            </w:r>
          </w:p>
        </w:tc>
        <w:tc>
          <w:tcPr>
            <w:tcW w:w="3119" w:type="dxa"/>
            <w:gridSpan w:val="2"/>
          </w:tcPr>
          <w:p w14:paraId="69A2C727" w14:textId="77777777" w:rsidR="00597F71" w:rsidRPr="00A9544D" w:rsidRDefault="00597F71" w:rsidP="00597F71">
            <w:pPr>
              <w:rPr>
                <w:rFonts w:ascii="Tahoma" w:hAnsi="Tahoma" w:cs="Tahoma"/>
                <w:sz w:val="18"/>
                <w:szCs w:val="18"/>
              </w:rPr>
            </w:pPr>
          </w:p>
        </w:tc>
      </w:tr>
      <w:tr w:rsidR="00597F71" w:rsidRPr="00A9544D" w14:paraId="308C7B77" w14:textId="77777777" w:rsidTr="00597F71">
        <w:trPr>
          <w:trHeight w:val="141"/>
        </w:trPr>
        <w:tc>
          <w:tcPr>
            <w:tcW w:w="568" w:type="dxa"/>
            <w:shd w:val="clear" w:color="auto" w:fill="auto"/>
            <w:vAlign w:val="center"/>
          </w:tcPr>
          <w:p w14:paraId="508C69E9"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35C7FC84" w14:textId="77777777" w:rsidR="00597F71" w:rsidRPr="00A9544D" w:rsidRDefault="00597F71" w:rsidP="00597F71">
            <w:pPr>
              <w:rPr>
                <w:rFonts w:ascii="Tahoma" w:hAnsi="Tahoma" w:cs="Tahoma"/>
                <w:sz w:val="18"/>
                <w:szCs w:val="18"/>
              </w:rPr>
            </w:pPr>
            <w:r w:rsidRPr="00A9544D">
              <w:rPr>
                <w:rFonts w:ascii="Tahoma" w:hAnsi="Tahoma" w:cs="Tahoma"/>
                <w:sz w:val="18"/>
                <w:szCs w:val="18"/>
              </w:rPr>
              <w:t>Alarm zaniku zasilania bateryjnego</w:t>
            </w:r>
          </w:p>
        </w:tc>
        <w:tc>
          <w:tcPr>
            <w:tcW w:w="3119" w:type="dxa"/>
            <w:gridSpan w:val="2"/>
          </w:tcPr>
          <w:p w14:paraId="542F2ADE" w14:textId="77777777" w:rsidR="00597F71" w:rsidRPr="00A9544D" w:rsidRDefault="00597F71" w:rsidP="00597F71">
            <w:pPr>
              <w:rPr>
                <w:rFonts w:ascii="Tahoma" w:hAnsi="Tahoma" w:cs="Tahoma"/>
                <w:sz w:val="18"/>
                <w:szCs w:val="18"/>
              </w:rPr>
            </w:pPr>
          </w:p>
        </w:tc>
      </w:tr>
      <w:tr w:rsidR="00597F71" w:rsidRPr="00A9544D" w14:paraId="16103C97" w14:textId="77777777" w:rsidTr="00597F71">
        <w:trPr>
          <w:trHeight w:val="141"/>
        </w:trPr>
        <w:tc>
          <w:tcPr>
            <w:tcW w:w="568" w:type="dxa"/>
            <w:shd w:val="clear" w:color="auto" w:fill="auto"/>
            <w:vAlign w:val="center"/>
          </w:tcPr>
          <w:p w14:paraId="18693E87"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189080A9" w14:textId="77777777" w:rsidR="00597F71" w:rsidRPr="00A9544D" w:rsidRDefault="00597F71" w:rsidP="00597F71">
            <w:pPr>
              <w:rPr>
                <w:rFonts w:ascii="Tahoma" w:hAnsi="Tahoma" w:cs="Tahoma"/>
                <w:sz w:val="18"/>
                <w:szCs w:val="18"/>
              </w:rPr>
            </w:pPr>
            <w:r w:rsidRPr="00A9544D">
              <w:rPr>
                <w:rFonts w:ascii="Tahoma" w:hAnsi="Tahoma" w:cs="Tahoma"/>
                <w:sz w:val="18"/>
                <w:szCs w:val="18"/>
              </w:rPr>
              <w:t>Alarm niskiego ciśnienia tlenu</w:t>
            </w:r>
          </w:p>
        </w:tc>
        <w:tc>
          <w:tcPr>
            <w:tcW w:w="3119" w:type="dxa"/>
            <w:gridSpan w:val="2"/>
          </w:tcPr>
          <w:p w14:paraId="7AA48F09" w14:textId="77777777" w:rsidR="00597F71" w:rsidRPr="00A9544D" w:rsidRDefault="00597F71" w:rsidP="00597F71">
            <w:pPr>
              <w:rPr>
                <w:rFonts w:ascii="Tahoma" w:hAnsi="Tahoma" w:cs="Tahoma"/>
                <w:sz w:val="18"/>
                <w:szCs w:val="18"/>
              </w:rPr>
            </w:pPr>
          </w:p>
        </w:tc>
      </w:tr>
      <w:tr w:rsidR="00597F71" w:rsidRPr="00A9544D" w14:paraId="5C216275" w14:textId="77777777" w:rsidTr="00597F71">
        <w:trPr>
          <w:trHeight w:val="141"/>
        </w:trPr>
        <w:tc>
          <w:tcPr>
            <w:tcW w:w="568" w:type="dxa"/>
            <w:shd w:val="clear" w:color="auto" w:fill="auto"/>
            <w:vAlign w:val="center"/>
          </w:tcPr>
          <w:p w14:paraId="07F12B20"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4A101BED"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Alarm niskiego ciśnienia powietrza </w:t>
            </w:r>
          </w:p>
        </w:tc>
        <w:tc>
          <w:tcPr>
            <w:tcW w:w="3119" w:type="dxa"/>
            <w:gridSpan w:val="2"/>
          </w:tcPr>
          <w:p w14:paraId="670C40DE" w14:textId="77777777" w:rsidR="00597F71" w:rsidRPr="00A9544D" w:rsidRDefault="00597F71" w:rsidP="00597F71">
            <w:pPr>
              <w:rPr>
                <w:rFonts w:ascii="Tahoma" w:hAnsi="Tahoma" w:cs="Tahoma"/>
                <w:sz w:val="18"/>
                <w:szCs w:val="18"/>
              </w:rPr>
            </w:pPr>
          </w:p>
        </w:tc>
      </w:tr>
      <w:tr w:rsidR="00597F71" w:rsidRPr="00A9544D" w14:paraId="6A03544E" w14:textId="77777777" w:rsidTr="00597F71">
        <w:trPr>
          <w:trHeight w:val="141"/>
        </w:trPr>
        <w:tc>
          <w:tcPr>
            <w:tcW w:w="568" w:type="dxa"/>
            <w:shd w:val="clear" w:color="auto" w:fill="auto"/>
            <w:vAlign w:val="center"/>
          </w:tcPr>
          <w:p w14:paraId="07CB0C3B"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13A0F23A" w14:textId="77777777" w:rsidR="00597F71" w:rsidRPr="00A9544D" w:rsidRDefault="00597F71" w:rsidP="00597F71">
            <w:pPr>
              <w:rPr>
                <w:rFonts w:ascii="Tahoma" w:hAnsi="Tahoma" w:cs="Tahoma"/>
                <w:sz w:val="18"/>
                <w:szCs w:val="18"/>
              </w:rPr>
            </w:pPr>
            <w:r w:rsidRPr="00A9544D">
              <w:rPr>
                <w:rFonts w:ascii="Tahoma" w:hAnsi="Tahoma" w:cs="Tahoma"/>
                <w:sz w:val="18"/>
                <w:szCs w:val="18"/>
              </w:rPr>
              <w:t>Alarm zbyt niskiego lub zbyt wysokiego stężenia tlenu w ramieniu wdechowym</w:t>
            </w:r>
          </w:p>
        </w:tc>
        <w:tc>
          <w:tcPr>
            <w:tcW w:w="3119" w:type="dxa"/>
            <w:gridSpan w:val="2"/>
          </w:tcPr>
          <w:p w14:paraId="207956CA" w14:textId="77777777" w:rsidR="00597F71" w:rsidRPr="00A9544D" w:rsidRDefault="00597F71" w:rsidP="00597F71">
            <w:pPr>
              <w:rPr>
                <w:rFonts w:ascii="Tahoma" w:hAnsi="Tahoma" w:cs="Tahoma"/>
                <w:sz w:val="18"/>
                <w:szCs w:val="18"/>
              </w:rPr>
            </w:pPr>
          </w:p>
        </w:tc>
      </w:tr>
      <w:tr w:rsidR="00597F71" w:rsidRPr="00A9544D" w14:paraId="0E713C67" w14:textId="77777777" w:rsidTr="00597F71">
        <w:trPr>
          <w:trHeight w:val="141"/>
        </w:trPr>
        <w:tc>
          <w:tcPr>
            <w:tcW w:w="568" w:type="dxa"/>
            <w:shd w:val="clear" w:color="auto" w:fill="auto"/>
            <w:vAlign w:val="center"/>
          </w:tcPr>
          <w:p w14:paraId="1CC614C5"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76179AA3" w14:textId="77777777" w:rsidR="00597F71" w:rsidRPr="00A9544D" w:rsidRDefault="00597F71" w:rsidP="00597F71">
            <w:pPr>
              <w:rPr>
                <w:rFonts w:ascii="Tahoma" w:hAnsi="Tahoma" w:cs="Tahoma"/>
                <w:sz w:val="18"/>
                <w:szCs w:val="18"/>
              </w:rPr>
            </w:pPr>
            <w:r w:rsidRPr="00A9544D">
              <w:rPr>
                <w:rFonts w:ascii="Tahoma" w:hAnsi="Tahoma" w:cs="Tahoma"/>
                <w:sz w:val="18"/>
                <w:szCs w:val="18"/>
              </w:rPr>
              <w:t>Alarm wysokiej całkowitej objętości minutowej</w:t>
            </w:r>
          </w:p>
        </w:tc>
        <w:tc>
          <w:tcPr>
            <w:tcW w:w="3119" w:type="dxa"/>
            <w:gridSpan w:val="2"/>
          </w:tcPr>
          <w:p w14:paraId="02944D97" w14:textId="77777777" w:rsidR="00597F71" w:rsidRPr="00A9544D" w:rsidRDefault="00597F71" w:rsidP="00597F71">
            <w:pPr>
              <w:rPr>
                <w:rFonts w:ascii="Tahoma" w:hAnsi="Tahoma" w:cs="Tahoma"/>
                <w:sz w:val="18"/>
                <w:szCs w:val="18"/>
              </w:rPr>
            </w:pPr>
          </w:p>
        </w:tc>
      </w:tr>
      <w:tr w:rsidR="00597F71" w:rsidRPr="00A9544D" w14:paraId="32847F22" w14:textId="77777777" w:rsidTr="00597F71">
        <w:trPr>
          <w:trHeight w:val="141"/>
        </w:trPr>
        <w:tc>
          <w:tcPr>
            <w:tcW w:w="568" w:type="dxa"/>
            <w:shd w:val="clear" w:color="auto" w:fill="auto"/>
            <w:vAlign w:val="center"/>
          </w:tcPr>
          <w:p w14:paraId="2926E4C8"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5423A153" w14:textId="77777777" w:rsidR="00597F71" w:rsidRPr="00A9544D" w:rsidRDefault="00597F71" w:rsidP="00597F71">
            <w:pPr>
              <w:rPr>
                <w:rFonts w:ascii="Tahoma" w:hAnsi="Tahoma" w:cs="Tahoma"/>
                <w:sz w:val="18"/>
                <w:szCs w:val="18"/>
              </w:rPr>
            </w:pPr>
            <w:r w:rsidRPr="00A9544D">
              <w:rPr>
                <w:rFonts w:ascii="Tahoma" w:hAnsi="Tahoma" w:cs="Tahoma"/>
                <w:sz w:val="18"/>
                <w:szCs w:val="18"/>
              </w:rPr>
              <w:t>Alarm niskiej całkowitej objętości minutowej</w:t>
            </w:r>
          </w:p>
        </w:tc>
        <w:tc>
          <w:tcPr>
            <w:tcW w:w="3119" w:type="dxa"/>
            <w:gridSpan w:val="2"/>
          </w:tcPr>
          <w:p w14:paraId="75F0D0BB" w14:textId="77777777" w:rsidR="00597F71" w:rsidRPr="00A9544D" w:rsidRDefault="00597F71" w:rsidP="00597F71">
            <w:pPr>
              <w:rPr>
                <w:rFonts w:ascii="Tahoma" w:hAnsi="Tahoma" w:cs="Tahoma"/>
                <w:sz w:val="18"/>
                <w:szCs w:val="18"/>
              </w:rPr>
            </w:pPr>
          </w:p>
        </w:tc>
      </w:tr>
      <w:tr w:rsidR="00597F71" w:rsidRPr="00A9544D" w14:paraId="61F8AFFD" w14:textId="77777777" w:rsidTr="00597F71">
        <w:trPr>
          <w:trHeight w:val="141"/>
        </w:trPr>
        <w:tc>
          <w:tcPr>
            <w:tcW w:w="568" w:type="dxa"/>
            <w:shd w:val="clear" w:color="auto" w:fill="auto"/>
            <w:vAlign w:val="center"/>
          </w:tcPr>
          <w:p w14:paraId="200E1618"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577248EB"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Alarm wysokiego ciśnienia </w:t>
            </w:r>
          </w:p>
        </w:tc>
        <w:tc>
          <w:tcPr>
            <w:tcW w:w="3119" w:type="dxa"/>
            <w:gridSpan w:val="2"/>
          </w:tcPr>
          <w:p w14:paraId="56645409" w14:textId="77777777" w:rsidR="00597F71" w:rsidRPr="00A9544D" w:rsidRDefault="00597F71" w:rsidP="00597F71">
            <w:pPr>
              <w:rPr>
                <w:rFonts w:ascii="Tahoma" w:hAnsi="Tahoma" w:cs="Tahoma"/>
                <w:sz w:val="18"/>
                <w:szCs w:val="18"/>
              </w:rPr>
            </w:pPr>
          </w:p>
        </w:tc>
      </w:tr>
      <w:tr w:rsidR="00597F71" w:rsidRPr="00A9544D" w14:paraId="49DE2481" w14:textId="77777777" w:rsidTr="00597F71">
        <w:trPr>
          <w:trHeight w:val="141"/>
        </w:trPr>
        <w:tc>
          <w:tcPr>
            <w:tcW w:w="568" w:type="dxa"/>
            <w:shd w:val="clear" w:color="auto" w:fill="auto"/>
            <w:vAlign w:val="center"/>
          </w:tcPr>
          <w:p w14:paraId="1C846B22"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1F0EB23F" w14:textId="77777777" w:rsidR="00597F71" w:rsidRPr="00A9544D" w:rsidRDefault="00597F71" w:rsidP="00597F71">
            <w:pPr>
              <w:rPr>
                <w:rFonts w:ascii="Tahoma" w:hAnsi="Tahoma" w:cs="Tahoma"/>
                <w:sz w:val="18"/>
                <w:szCs w:val="18"/>
              </w:rPr>
            </w:pPr>
            <w:r w:rsidRPr="00A9544D">
              <w:rPr>
                <w:rFonts w:ascii="Tahoma" w:hAnsi="Tahoma" w:cs="Tahoma"/>
                <w:sz w:val="18"/>
                <w:szCs w:val="18"/>
              </w:rPr>
              <w:t>Alarm wysokiej częstości oddechów</w:t>
            </w:r>
          </w:p>
        </w:tc>
        <w:tc>
          <w:tcPr>
            <w:tcW w:w="3119" w:type="dxa"/>
            <w:gridSpan w:val="2"/>
          </w:tcPr>
          <w:p w14:paraId="11D8EBE3" w14:textId="77777777" w:rsidR="00597F71" w:rsidRPr="00A9544D" w:rsidRDefault="00597F71" w:rsidP="00597F71">
            <w:pPr>
              <w:rPr>
                <w:rFonts w:ascii="Tahoma" w:hAnsi="Tahoma" w:cs="Tahoma"/>
                <w:sz w:val="18"/>
                <w:szCs w:val="18"/>
              </w:rPr>
            </w:pPr>
          </w:p>
        </w:tc>
      </w:tr>
      <w:tr w:rsidR="00597F71" w:rsidRPr="00A9544D" w14:paraId="6838463D" w14:textId="77777777" w:rsidTr="00597F71">
        <w:trPr>
          <w:trHeight w:val="141"/>
        </w:trPr>
        <w:tc>
          <w:tcPr>
            <w:tcW w:w="568" w:type="dxa"/>
            <w:shd w:val="clear" w:color="auto" w:fill="auto"/>
            <w:vAlign w:val="center"/>
          </w:tcPr>
          <w:p w14:paraId="6A2B35D0"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16BC5B4F" w14:textId="77777777" w:rsidR="00597F71" w:rsidRPr="00A9544D" w:rsidRDefault="00597F71" w:rsidP="00597F71">
            <w:pPr>
              <w:rPr>
                <w:rFonts w:ascii="Tahoma" w:hAnsi="Tahoma" w:cs="Tahoma"/>
                <w:sz w:val="18"/>
                <w:szCs w:val="18"/>
              </w:rPr>
            </w:pPr>
            <w:r w:rsidRPr="00A9544D">
              <w:rPr>
                <w:rFonts w:ascii="Tahoma" w:hAnsi="Tahoma" w:cs="Tahoma"/>
                <w:sz w:val="18"/>
                <w:szCs w:val="18"/>
              </w:rPr>
              <w:t>Alarm wysokiej objętości oddechowej</w:t>
            </w:r>
          </w:p>
        </w:tc>
        <w:tc>
          <w:tcPr>
            <w:tcW w:w="3119" w:type="dxa"/>
            <w:gridSpan w:val="2"/>
          </w:tcPr>
          <w:p w14:paraId="5307AB02" w14:textId="77777777" w:rsidR="00597F71" w:rsidRPr="00A9544D" w:rsidRDefault="00597F71" w:rsidP="00597F71">
            <w:pPr>
              <w:rPr>
                <w:rFonts w:ascii="Tahoma" w:hAnsi="Tahoma" w:cs="Tahoma"/>
                <w:sz w:val="18"/>
                <w:szCs w:val="18"/>
              </w:rPr>
            </w:pPr>
          </w:p>
        </w:tc>
      </w:tr>
      <w:tr w:rsidR="00597F71" w:rsidRPr="00A9544D" w14:paraId="288A0366" w14:textId="77777777" w:rsidTr="00597F71">
        <w:trPr>
          <w:trHeight w:val="141"/>
        </w:trPr>
        <w:tc>
          <w:tcPr>
            <w:tcW w:w="568" w:type="dxa"/>
            <w:shd w:val="clear" w:color="auto" w:fill="auto"/>
            <w:vAlign w:val="center"/>
          </w:tcPr>
          <w:p w14:paraId="51EB7C2F"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5207F1BD" w14:textId="77777777" w:rsidR="00597F71" w:rsidRPr="00A9544D" w:rsidRDefault="00597F71" w:rsidP="00597F71">
            <w:pPr>
              <w:rPr>
                <w:rFonts w:ascii="Tahoma" w:hAnsi="Tahoma" w:cs="Tahoma"/>
                <w:sz w:val="18"/>
                <w:szCs w:val="18"/>
              </w:rPr>
            </w:pPr>
            <w:r w:rsidRPr="00A9544D">
              <w:rPr>
                <w:rFonts w:ascii="Tahoma" w:hAnsi="Tahoma" w:cs="Tahoma"/>
                <w:sz w:val="18"/>
                <w:szCs w:val="18"/>
              </w:rPr>
              <w:t>Alarm niskiej objętości oddechowej</w:t>
            </w:r>
          </w:p>
        </w:tc>
        <w:tc>
          <w:tcPr>
            <w:tcW w:w="3119" w:type="dxa"/>
            <w:gridSpan w:val="2"/>
          </w:tcPr>
          <w:p w14:paraId="15D1B143" w14:textId="77777777" w:rsidR="00597F71" w:rsidRPr="00A9544D" w:rsidRDefault="00597F71" w:rsidP="00597F71">
            <w:pPr>
              <w:rPr>
                <w:rFonts w:ascii="Tahoma" w:hAnsi="Tahoma" w:cs="Tahoma"/>
                <w:sz w:val="18"/>
                <w:szCs w:val="18"/>
              </w:rPr>
            </w:pPr>
          </w:p>
        </w:tc>
      </w:tr>
      <w:tr w:rsidR="00597F71" w:rsidRPr="00A9544D" w14:paraId="0DCDF0CD" w14:textId="77777777" w:rsidTr="00597F71">
        <w:trPr>
          <w:trHeight w:val="141"/>
        </w:trPr>
        <w:tc>
          <w:tcPr>
            <w:tcW w:w="568" w:type="dxa"/>
            <w:shd w:val="clear" w:color="auto" w:fill="auto"/>
            <w:vAlign w:val="center"/>
          </w:tcPr>
          <w:p w14:paraId="51B13266"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15E764CC" w14:textId="77777777" w:rsidR="00597F71" w:rsidRPr="00A9544D" w:rsidRDefault="00597F71" w:rsidP="00597F71">
            <w:pPr>
              <w:rPr>
                <w:rFonts w:ascii="Tahoma" w:hAnsi="Tahoma" w:cs="Tahoma"/>
                <w:sz w:val="18"/>
                <w:szCs w:val="18"/>
              </w:rPr>
            </w:pPr>
            <w:r w:rsidRPr="00A9544D">
              <w:rPr>
                <w:rFonts w:ascii="Tahoma" w:hAnsi="Tahoma" w:cs="Tahoma"/>
                <w:sz w:val="18"/>
                <w:szCs w:val="18"/>
              </w:rPr>
              <w:t>Alarm niskiej częstości oddechów i bezdechu</w:t>
            </w:r>
          </w:p>
        </w:tc>
        <w:tc>
          <w:tcPr>
            <w:tcW w:w="3119" w:type="dxa"/>
            <w:gridSpan w:val="2"/>
          </w:tcPr>
          <w:p w14:paraId="6912B59B" w14:textId="77777777" w:rsidR="00597F71" w:rsidRPr="00A9544D" w:rsidRDefault="00597F71" w:rsidP="00597F71">
            <w:pPr>
              <w:rPr>
                <w:rFonts w:ascii="Tahoma" w:hAnsi="Tahoma" w:cs="Tahoma"/>
                <w:sz w:val="18"/>
                <w:szCs w:val="18"/>
              </w:rPr>
            </w:pPr>
          </w:p>
        </w:tc>
      </w:tr>
      <w:tr w:rsidR="00597F71" w:rsidRPr="00A9544D" w14:paraId="0BB80BE2" w14:textId="77777777" w:rsidTr="00597F71">
        <w:trPr>
          <w:trHeight w:val="141"/>
        </w:trPr>
        <w:tc>
          <w:tcPr>
            <w:tcW w:w="568" w:type="dxa"/>
            <w:shd w:val="clear" w:color="auto" w:fill="auto"/>
            <w:vAlign w:val="center"/>
          </w:tcPr>
          <w:p w14:paraId="309B94C2"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5BA6975D" w14:textId="77777777" w:rsidR="00597F71" w:rsidRPr="00A9544D" w:rsidRDefault="00597F71" w:rsidP="00597F71">
            <w:pPr>
              <w:rPr>
                <w:rFonts w:ascii="Tahoma" w:hAnsi="Tahoma" w:cs="Tahoma"/>
                <w:sz w:val="18"/>
                <w:szCs w:val="18"/>
              </w:rPr>
            </w:pPr>
            <w:r w:rsidRPr="00A9544D">
              <w:rPr>
                <w:rFonts w:ascii="Tahoma" w:hAnsi="Tahoma" w:cs="Tahoma"/>
                <w:sz w:val="18"/>
                <w:szCs w:val="18"/>
              </w:rPr>
              <w:t>Pamięć alarmów z komentarzem</w:t>
            </w:r>
          </w:p>
        </w:tc>
        <w:tc>
          <w:tcPr>
            <w:tcW w:w="3119" w:type="dxa"/>
            <w:gridSpan w:val="2"/>
          </w:tcPr>
          <w:p w14:paraId="2109B02A" w14:textId="77777777" w:rsidR="00597F71" w:rsidRPr="00A9544D" w:rsidRDefault="00597F71" w:rsidP="00597F71">
            <w:pPr>
              <w:rPr>
                <w:rFonts w:ascii="Tahoma" w:hAnsi="Tahoma" w:cs="Tahoma"/>
                <w:sz w:val="18"/>
                <w:szCs w:val="18"/>
              </w:rPr>
            </w:pPr>
          </w:p>
        </w:tc>
      </w:tr>
      <w:tr w:rsidR="00597F71" w:rsidRPr="00A9544D" w14:paraId="1A731CB9" w14:textId="77777777" w:rsidTr="00597F71">
        <w:trPr>
          <w:trHeight w:val="141"/>
        </w:trPr>
        <w:tc>
          <w:tcPr>
            <w:tcW w:w="568" w:type="dxa"/>
            <w:shd w:val="clear" w:color="auto" w:fill="auto"/>
            <w:vAlign w:val="center"/>
          </w:tcPr>
          <w:p w14:paraId="2EACA1AA" w14:textId="77777777" w:rsidR="00597F71" w:rsidRPr="00A9544D" w:rsidRDefault="00597F71" w:rsidP="00597F71">
            <w:pPr>
              <w:rPr>
                <w:rFonts w:ascii="Tahoma" w:hAnsi="Tahoma" w:cs="Tahoma"/>
                <w:sz w:val="18"/>
                <w:szCs w:val="18"/>
              </w:rPr>
            </w:pPr>
            <w:r w:rsidRPr="00A9544D">
              <w:rPr>
                <w:rFonts w:ascii="Tahoma" w:hAnsi="Tahoma" w:cs="Tahoma"/>
                <w:sz w:val="18"/>
                <w:szCs w:val="18"/>
              </w:rPr>
              <w:t>VII.</w:t>
            </w:r>
          </w:p>
        </w:tc>
        <w:tc>
          <w:tcPr>
            <w:tcW w:w="7013" w:type="dxa"/>
            <w:shd w:val="clear" w:color="auto" w:fill="auto"/>
            <w:vAlign w:val="center"/>
          </w:tcPr>
          <w:p w14:paraId="2FC2B1F4"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INNE </w:t>
            </w:r>
          </w:p>
        </w:tc>
        <w:tc>
          <w:tcPr>
            <w:tcW w:w="3119" w:type="dxa"/>
            <w:gridSpan w:val="2"/>
          </w:tcPr>
          <w:p w14:paraId="5B31A426" w14:textId="77777777" w:rsidR="00597F71" w:rsidRPr="00A9544D" w:rsidRDefault="00597F71" w:rsidP="00597F71">
            <w:pPr>
              <w:rPr>
                <w:rFonts w:ascii="Tahoma" w:hAnsi="Tahoma" w:cs="Tahoma"/>
                <w:sz w:val="18"/>
                <w:szCs w:val="18"/>
              </w:rPr>
            </w:pPr>
          </w:p>
        </w:tc>
      </w:tr>
      <w:tr w:rsidR="00597F71" w:rsidRPr="00A9544D" w14:paraId="46ABB804" w14:textId="77777777" w:rsidTr="00597F71">
        <w:trPr>
          <w:trHeight w:val="221"/>
        </w:trPr>
        <w:tc>
          <w:tcPr>
            <w:tcW w:w="568" w:type="dxa"/>
            <w:shd w:val="clear" w:color="auto" w:fill="auto"/>
            <w:vAlign w:val="center"/>
          </w:tcPr>
          <w:p w14:paraId="4D21B3A8"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20F614B1" w14:textId="77777777" w:rsidR="00597F71" w:rsidRPr="00A9544D" w:rsidRDefault="00597F71" w:rsidP="00597F71">
            <w:pPr>
              <w:rPr>
                <w:rFonts w:ascii="Tahoma" w:hAnsi="Tahoma" w:cs="Tahoma"/>
                <w:sz w:val="18"/>
                <w:szCs w:val="18"/>
              </w:rPr>
            </w:pPr>
            <w:r w:rsidRPr="00A9544D">
              <w:rPr>
                <w:rFonts w:ascii="Tahoma" w:hAnsi="Tahoma" w:cs="Tahoma"/>
                <w:sz w:val="18"/>
                <w:szCs w:val="18"/>
              </w:rPr>
              <w:t>Automatyczna detekcja pacjenta</w:t>
            </w:r>
          </w:p>
        </w:tc>
        <w:tc>
          <w:tcPr>
            <w:tcW w:w="3119" w:type="dxa"/>
            <w:gridSpan w:val="2"/>
          </w:tcPr>
          <w:p w14:paraId="1B8489EB" w14:textId="77777777" w:rsidR="00597F71" w:rsidRPr="00A9544D" w:rsidRDefault="00597F71" w:rsidP="00597F71">
            <w:pPr>
              <w:rPr>
                <w:rFonts w:ascii="Tahoma" w:hAnsi="Tahoma" w:cs="Tahoma"/>
                <w:sz w:val="18"/>
                <w:szCs w:val="18"/>
              </w:rPr>
            </w:pPr>
          </w:p>
        </w:tc>
      </w:tr>
      <w:tr w:rsidR="00597F71" w:rsidRPr="00A9544D" w14:paraId="785AE126" w14:textId="77777777" w:rsidTr="00597F71">
        <w:trPr>
          <w:trHeight w:val="221"/>
        </w:trPr>
        <w:tc>
          <w:tcPr>
            <w:tcW w:w="568" w:type="dxa"/>
            <w:shd w:val="clear" w:color="auto" w:fill="auto"/>
            <w:vAlign w:val="center"/>
          </w:tcPr>
          <w:p w14:paraId="44BF3B68"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7756E955" w14:textId="77777777" w:rsidR="00597F71" w:rsidRPr="00A9544D" w:rsidRDefault="00597F71" w:rsidP="00597F71">
            <w:pPr>
              <w:rPr>
                <w:rFonts w:ascii="Tahoma" w:hAnsi="Tahoma" w:cs="Tahoma"/>
                <w:sz w:val="18"/>
                <w:szCs w:val="18"/>
              </w:rPr>
            </w:pPr>
            <w:r w:rsidRPr="00A9544D">
              <w:rPr>
                <w:rFonts w:ascii="Tahoma" w:hAnsi="Tahoma" w:cs="Tahoma"/>
                <w:sz w:val="18"/>
                <w:szCs w:val="18"/>
              </w:rPr>
              <w:t>Szybki start wentylacji. Respirator posiada bezpieczną wentylację startową. Umożliwia podłączenie pacjenta i włączenie respiratora bez wybierania i ustawiania jakichkolwiek parametrów. Po rozpoczęciu wentylacji możliwa jest korekcja ustawień trybu wentylacji oraz wszystkich parametrów</w:t>
            </w:r>
          </w:p>
        </w:tc>
        <w:tc>
          <w:tcPr>
            <w:tcW w:w="3119" w:type="dxa"/>
            <w:gridSpan w:val="2"/>
          </w:tcPr>
          <w:p w14:paraId="5C4258F0" w14:textId="77777777" w:rsidR="00597F71" w:rsidRPr="00A9544D" w:rsidRDefault="00597F71" w:rsidP="00597F71">
            <w:pPr>
              <w:rPr>
                <w:rFonts w:ascii="Tahoma" w:hAnsi="Tahoma" w:cs="Tahoma"/>
                <w:sz w:val="18"/>
                <w:szCs w:val="18"/>
              </w:rPr>
            </w:pPr>
          </w:p>
        </w:tc>
      </w:tr>
      <w:tr w:rsidR="00597F71" w:rsidRPr="00A9544D" w14:paraId="0C03233C" w14:textId="77777777" w:rsidTr="00597F71">
        <w:trPr>
          <w:trHeight w:val="221"/>
        </w:trPr>
        <w:tc>
          <w:tcPr>
            <w:tcW w:w="568" w:type="dxa"/>
            <w:shd w:val="clear" w:color="auto" w:fill="auto"/>
            <w:vAlign w:val="center"/>
          </w:tcPr>
          <w:p w14:paraId="517C7992"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2F50BF2A" w14:textId="77777777" w:rsidR="00597F71" w:rsidRPr="00A9544D" w:rsidRDefault="00597F71" w:rsidP="00597F71">
            <w:pPr>
              <w:rPr>
                <w:rFonts w:ascii="Tahoma" w:hAnsi="Tahoma" w:cs="Tahoma"/>
                <w:sz w:val="18"/>
                <w:szCs w:val="18"/>
              </w:rPr>
            </w:pPr>
            <w:r w:rsidRPr="00A9544D">
              <w:rPr>
                <w:rFonts w:ascii="Tahoma" w:hAnsi="Tahoma" w:cs="Tahoma"/>
                <w:sz w:val="18"/>
                <w:szCs w:val="18"/>
              </w:rPr>
              <w:t>Wstępne ustawienie parametrów wentylacji i alarmów na podstawie wagi pacjenta  lub na podstawie wzrostu i płci pacjenta</w:t>
            </w:r>
          </w:p>
        </w:tc>
        <w:tc>
          <w:tcPr>
            <w:tcW w:w="3119" w:type="dxa"/>
            <w:gridSpan w:val="2"/>
          </w:tcPr>
          <w:p w14:paraId="47C28207" w14:textId="77777777" w:rsidR="00597F71" w:rsidRPr="00A9544D" w:rsidRDefault="00597F71" w:rsidP="00597F71">
            <w:pPr>
              <w:rPr>
                <w:rFonts w:ascii="Tahoma" w:hAnsi="Tahoma" w:cs="Tahoma"/>
                <w:sz w:val="18"/>
                <w:szCs w:val="18"/>
              </w:rPr>
            </w:pPr>
          </w:p>
        </w:tc>
      </w:tr>
      <w:tr w:rsidR="00597F71" w:rsidRPr="00A9544D" w14:paraId="1A0C049A" w14:textId="77777777" w:rsidTr="00597F71">
        <w:trPr>
          <w:trHeight w:val="221"/>
        </w:trPr>
        <w:tc>
          <w:tcPr>
            <w:tcW w:w="568" w:type="dxa"/>
            <w:shd w:val="clear" w:color="auto" w:fill="auto"/>
            <w:vAlign w:val="center"/>
          </w:tcPr>
          <w:p w14:paraId="6F6B5C5B"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04C30BAB" w14:textId="77777777" w:rsidR="00597F71" w:rsidRPr="00A9544D" w:rsidRDefault="00597F71" w:rsidP="00597F71">
            <w:pPr>
              <w:rPr>
                <w:rFonts w:ascii="Tahoma" w:hAnsi="Tahoma" w:cs="Tahoma"/>
                <w:sz w:val="18"/>
                <w:szCs w:val="18"/>
              </w:rPr>
            </w:pPr>
            <w:r w:rsidRPr="00A9544D">
              <w:rPr>
                <w:rFonts w:ascii="Tahoma" w:hAnsi="Tahoma" w:cs="Tahoma"/>
                <w:sz w:val="18"/>
                <w:szCs w:val="18"/>
              </w:rPr>
              <w:t>Automatyczna kompensacja przecieków możliwa do włączenia  w trybach inwazyjnych i nieinwazyjnych wentylacji</w:t>
            </w:r>
          </w:p>
        </w:tc>
        <w:tc>
          <w:tcPr>
            <w:tcW w:w="3119" w:type="dxa"/>
            <w:gridSpan w:val="2"/>
          </w:tcPr>
          <w:p w14:paraId="49A3554B" w14:textId="77777777" w:rsidR="00597F71" w:rsidRPr="00A9544D" w:rsidRDefault="00597F71" w:rsidP="00597F71">
            <w:pPr>
              <w:rPr>
                <w:rFonts w:ascii="Tahoma" w:hAnsi="Tahoma" w:cs="Tahoma"/>
                <w:sz w:val="18"/>
                <w:szCs w:val="18"/>
              </w:rPr>
            </w:pPr>
          </w:p>
        </w:tc>
      </w:tr>
      <w:tr w:rsidR="00597F71" w:rsidRPr="00A9544D" w14:paraId="25973148" w14:textId="77777777" w:rsidTr="00597F71">
        <w:trPr>
          <w:trHeight w:val="436"/>
        </w:trPr>
        <w:tc>
          <w:tcPr>
            <w:tcW w:w="568" w:type="dxa"/>
            <w:shd w:val="clear" w:color="auto" w:fill="auto"/>
            <w:vAlign w:val="center"/>
          </w:tcPr>
          <w:p w14:paraId="5A194011"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15BBA7E4" w14:textId="77777777" w:rsidR="00597F71" w:rsidRPr="00A9544D" w:rsidRDefault="00597F71" w:rsidP="00597F71">
            <w:pPr>
              <w:rPr>
                <w:rFonts w:ascii="Tahoma" w:hAnsi="Tahoma" w:cs="Tahoma"/>
                <w:sz w:val="18"/>
                <w:szCs w:val="18"/>
              </w:rPr>
            </w:pPr>
            <w:r w:rsidRPr="00A9544D">
              <w:rPr>
                <w:rFonts w:ascii="Tahoma" w:hAnsi="Tahoma" w:cs="Tahoma"/>
                <w:sz w:val="18"/>
                <w:szCs w:val="18"/>
              </w:rPr>
              <w:t>Funkcja czuwania. Respirator musi mieć możliwość świadomego odłączenia układu oddechowego od pacjenta, z zawieszeniem wszystkich alarmów. Po ponownym podłączeniu układu oddechowego do pacjenta respirator powinien rozpocząć wentylacje z parametrami z przed rozłączenia.</w:t>
            </w:r>
          </w:p>
        </w:tc>
        <w:tc>
          <w:tcPr>
            <w:tcW w:w="3119" w:type="dxa"/>
            <w:gridSpan w:val="2"/>
          </w:tcPr>
          <w:p w14:paraId="5B2495E4" w14:textId="77777777" w:rsidR="00597F71" w:rsidRPr="00A9544D" w:rsidRDefault="00597F71" w:rsidP="00597F71">
            <w:pPr>
              <w:rPr>
                <w:rFonts w:ascii="Tahoma" w:hAnsi="Tahoma" w:cs="Tahoma"/>
                <w:sz w:val="18"/>
                <w:szCs w:val="18"/>
              </w:rPr>
            </w:pPr>
          </w:p>
        </w:tc>
      </w:tr>
      <w:tr w:rsidR="00597F71" w:rsidRPr="00A9544D" w14:paraId="37244280" w14:textId="77777777" w:rsidTr="00597F71">
        <w:trPr>
          <w:trHeight w:val="141"/>
        </w:trPr>
        <w:tc>
          <w:tcPr>
            <w:tcW w:w="568" w:type="dxa"/>
            <w:shd w:val="clear" w:color="auto" w:fill="auto"/>
            <w:vAlign w:val="center"/>
          </w:tcPr>
          <w:p w14:paraId="344A6EC0"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26877C31" w14:textId="77777777" w:rsidR="00597F71" w:rsidRPr="00A9544D" w:rsidRDefault="00597F71" w:rsidP="00597F71">
            <w:pPr>
              <w:rPr>
                <w:rFonts w:ascii="Tahoma" w:hAnsi="Tahoma" w:cs="Tahoma"/>
                <w:sz w:val="18"/>
                <w:szCs w:val="18"/>
              </w:rPr>
            </w:pPr>
            <w:r w:rsidRPr="00A9544D">
              <w:rPr>
                <w:rFonts w:ascii="Tahoma" w:hAnsi="Tahoma" w:cs="Tahoma"/>
                <w:sz w:val="18"/>
                <w:szCs w:val="18"/>
              </w:rPr>
              <w:t>Zabezpieczenie przed przypadkową zmianą parametrów wentylacji</w:t>
            </w:r>
          </w:p>
        </w:tc>
        <w:tc>
          <w:tcPr>
            <w:tcW w:w="3119" w:type="dxa"/>
            <w:gridSpan w:val="2"/>
          </w:tcPr>
          <w:p w14:paraId="36B41F5F" w14:textId="77777777" w:rsidR="00597F71" w:rsidRPr="00A9544D" w:rsidRDefault="00597F71" w:rsidP="00597F71">
            <w:pPr>
              <w:rPr>
                <w:rFonts w:ascii="Tahoma" w:hAnsi="Tahoma" w:cs="Tahoma"/>
                <w:sz w:val="18"/>
                <w:szCs w:val="18"/>
              </w:rPr>
            </w:pPr>
          </w:p>
        </w:tc>
      </w:tr>
      <w:tr w:rsidR="00597F71" w:rsidRPr="00A9544D" w14:paraId="2793DFA2" w14:textId="77777777" w:rsidTr="00597F71">
        <w:trPr>
          <w:trHeight w:val="141"/>
        </w:trPr>
        <w:tc>
          <w:tcPr>
            <w:tcW w:w="568" w:type="dxa"/>
            <w:shd w:val="clear" w:color="auto" w:fill="auto"/>
            <w:vAlign w:val="center"/>
          </w:tcPr>
          <w:p w14:paraId="0517EAD1"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0197FDE4" w14:textId="77777777" w:rsidR="00597F71" w:rsidRPr="00A9544D" w:rsidRDefault="00597F71" w:rsidP="00597F71">
            <w:pPr>
              <w:rPr>
                <w:rFonts w:ascii="Tahoma" w:hAnsi="Tahoma" w:cs="Tahoma"/>
                <w:sz w:val="18"/>
                <w:szCs w:val="18"/>
              </w:rPr>
            </w:pPr>
            <w:r w:rsidRPr="00A9544D">
              <w:rPr>
                <w:rFonts w:ascii="Tahoma" w:hAnsi="Tahoma" w:cs="Tahoma"/>
                <w:sz w:val="18"/>
                <w:szCs w:val="18"/>
              </w:rPr>
              <w:t>Możliwość powrotu do nastawień ostatniego pacjenta po wyłączeniu aparatu</w:t>
            </w:r>
          </w:p>
        </w:tc>
        <w:tc>
          <w:tcPr>
            <w:tcW w:w="3119" w:type="dxa"/>
            <w:gridSpan w:val="2"/>
          </w:tcPr>
          <w:p w14:paraId="3EF3BC84" w14:textId="77777777" w:rsidR="00597F71" w:rsidRPr="00A9544D" w:rsidRDefault="00597F71" w:rsidP="00597F71">
            <w:pPr>
              <w:rPr>
                <w:rFonts w:ascii="Tahoma" w:hAnsi="Tahoma" w:cs="Tahoma"/>
                <w:sz w:val="18"/>
                <w:szCs w:val="18"/>
              </w:rPr>
            </w:pPr>
          </w:p>
        </w:tc>
      </w:tr>
      <w:tr w:rsidR="00597F71" w:rsidRPr="00A9544D" w14:paraId="2F85EC95" w14:textId="77777777" w:rsidTr="00597F71">
        <w:trPr>
          <w:trHeight w:val="293"/>
        </w:trPr>
        <w:tc>
          <w:tcPr>
            <w:tcW w:w="568" w:type="dxa"/>
            <w:vMerge w:val="restart"/>
            <w:shd w:val="clear" w:color="auto" w:fill="auto"/>
            <w:vAlign w:val="center"/>
          </w:tcPr>
          <w:p w14:paraId="6EF71A52"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vMerge w:val="restart"/>
            <w:shd w:val="clear" w:color="auto" w:fill="auto"/>
            <w:vAlign w:val="center"/>
          </w:tcPr>
          <w:p w14:paraId="18B9BF24"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Test aparatu sprawdzający poprawność działania i szczelność układu oddechowego wykonywany automatycznie lub na żądanie użytkownika, możliwość pominięcia testu </w:t>
            </w:r>
          </w:p>
        </w:tc>
        <w:tc>
          <w:tcPr>
            <w:tcW w:w="3119" w:type="dxa"/>
            <w:gridSpan w:val="2"/>
          </w:tcPr>
          <w:p w14:paraId="28E68B97" w14:textId="77777777" w:rsidR="00597F71" w:rsidRPr="00A9544D" w:rsidRDefault="00597F71" w:rsidP="00597F71">
            <w:pPr>
              <w:rPr>
                <w:rFonts w:ascii="Tahoma" w:hAnsi="Tahoma" w:cs="Tahoma"/>
                <w:sz w:val="18"/>
                <w:szCs w:val="18"/>
              </w:rPr>
            </w:pPr>
          </w:p>
        </w:tc>
      </w:tr>
      <w:tr w:rsidR="00597F71" w:rsidRPr="00A9544D" w14:paraId="0B788D86" w14:textId="77777777" w:rsidTr="00597F71">
        <w:trPr>
          <w:trHeight w:val="293"/>
        </w:trPr>
        <w:tc>
          <w:tcPr>
            <w:tcW w:w="568" w:type="dxa"/>
            <w:vMerge/>
            <w:vAlign w:val="center"/>
          </w:tcPr>
          <w:p w14:paraId="3FD1E9F8"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vMerge/>
            <w:vAlign w:val="center"/>
          </w:tcPr>
          <w:p w14:paraId="7309A0C3" w14:textId="77777777" w:rsidR="00597F71" w:rsidRPr="00A9544D" w:rsidRDefault="00597F71" w:rsidP="00597F71">
            <w:pPr>
              <w:rPr>
                <w:rFonts w:ascii="Tahoma" w:hAnsi="Tahoma" w:cs="Tahoma"/>
                <w:sz w:val="18"/>
                <w:szCs w:val="18"/>
              </w:rPr>
            </w:pPr>
          </w:p>
        </w:tc>
        <w:tc>
          <w:tcPr>
            <w:tcW w:w="3119" w:type="dxa"/>
            <w:gridSpan w:val="2"/>
          </w:tcPr>
          <w:p w14:paraId="53695897" w14:textId="77777777" w:rsidR="00597F71" w:rsidRPr="00A9544D" w:rsidRDefault="00597F71" w:rsidP="00597F71">
            <w:pPr>
              <w:rPr>
                <w:rFonts w:ascii="Tahoma" w:hAnsi="Tahoma" w:cs="Tahoma"/>
                <w:sz w:val="18"/>
                <w:szCs w:val="18"/>
              </w:rPr>
            </w:pPr>
          </w:p>
        </w:tc>
      </w:tr>
      <w:tr w:rsidR="00597F71" w:rsidRPr="00A9544D" w14:paraId="17FCBE1F" w14:textId="77777777" w:rsidTr="00597F71">
        <w:trPr>
          <w:trHeight w:val="221"/>
        </w:trPr>
        <w:tc>
          <w:tcPr>
            <w:tcW w:w="568" w:type="dxa"/>
            <w:shd w:val="clear" w:color="auto" w:fill="auto"/>
            <w:vAlign w:val="center"/>
          </w:tcPr>
          <w:p w14:paraId="2AD9FA0A"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075A197E"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Respirator ma być wyposażony w 5 kompletnych układów oddechowych jednorazowych, 2 zastawki wydechowe- </w:t>
            </w:r>
            <w:proofErr w:type="spellStart"/>
            <w:r w:rsidRPr="00A9544D">
              <w:rPr>
                <w:rFonts w:ascii="Tahoma" w:hAnsi="Tahoma" w:cs="Tahoma"/>
                <w:sz w:val="18"/>
                <w:szCs w:val="18"/>
              </w:rPr>
              <w:t>sterylizowalne</w:t>
            </w:r>
            <w:proofErr w:type="spellEnd"/>
            <w:r w:rsidRPr="00A9544D">
              <w:rPr>
                <w:rFonts w:ascii="Tahoma" w:hAnsi="Tahoma" w:cs="Tahoma"/>
                <w:sz w:val="18"/>
                <w:szCs w:val="18"/>
              </w:rPr>
              <w:t xml:space="preserve"> </w:t>
            </w:r>
            <w:r w:rsidRPr="00A9544D">
              <w:rPr>
                <w:rFonts w:ascii="Tahoma" w:hAnsi="Tahoma" w:cs="Tahoma"/>
                <w:sz w:val="18"/>
                <w:szCs w:val="18"/>
                <w:u w:val="single"/>
              </w:rPr>
              <w:t>lub</w:t>
            </w:r>
            <w:r w:rsidRPr="00A9544D">
              <w:rPr>
                <w:rFonts w:ascii="Tahoma" w:hAnsi="Tahoma" w:cs="Tahoma"/>
                <w:sz w:val="18"/>
                <w:szCs w:val="18"/>
              </w:rPr>
              <w:t xml:space="preserve"> wydechowe filtry przeciwbakteryjne z pojemnikiem na skropliny dla każdego respiratora: 100 szt. filtrów jednorazowych i 5 szt. wielorazowych</w:t>
            </w:r>
          </w:p>
        </w:tc>
        <w:tc>
          <w:tcPr>
            <w:tcW w:w="3119" w:type="dxa"/>
            <w:gridSpan w:val="2"/>
          </w:tcPr>
          <w:p w14:paraId="2690B1AB" w14:textId="77777777" w:rsidR="00597F71" w:rsidRPr="00A9544D" w:rsidRDefault="00597F71" w:rsidP="00597F71">
            <w:pPr>
              <w:rPr>
                <w:rFonts w:ascii="Tahoma" w:hAnsi="Tahoma" w:cs="Tahoma"/>
                <w:sz w:val="18"/>
                <w:szCs w:val="18"/>
              </w:rPr>
            </w:pPr>
          </w:p>
        </w:tc>
      </w:tr>
      <w:tr w:rsidR="00597F71" w:rsidRPr="00A9544D" w14:paraId="455C71FE" w14:textId="77777777" w:rsidTr="00597F71">
        <w:trPr>
          <w:trHeight w:val="141"/>
        </w:trPr>
        <w:tc>
          <w:tcPr>
            <w:tcW w:w="568" w:type="dxa"/>
            <w:shd w:val="clear" w:color="auto" w:fill="auto"/>
            <w:vAlign w:val="center"/>
          </w:tcPr>
          <w:p w14:paraId="56166C4C"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354592ED" w14:textId="77777777" w:rsidR="00597F71" w:rsidRPr="00A9544D" w:rsidRDefault="00597F71" w:rsidP="00597F71">
            <w:pPr>
              <w:rPr>
                <w:rFonts w:ascii="Tahoma" w:hAnsi="Tahoma" w:cs="Tahoma"/>
                <w:sz w:val="18"/>
                <w:szCs w:val="18"/>
              </w:rPr>
            </w:pPr>
            <w:r w:rsidRPr="00A9544D">
              <w:rPr>
                <w:rFonts w:ascii="Tahoma" w:hAnsi="Tahoma" w:cs="Tahoma"/>
                <w:sz w:val="18"/>
                <w:szCs w:val="18"/>
              </w:rPr>
              <w:t>Ramię do podtrzymywania rur pacjenta.</w:t>
            </w:r>
          </w:p>
        </w:tc>
        <w:tc>
          <w:tcPr>
            <w:tcW w:w="3119" w:type="dxa"/>
            <w:gridSpan w:val="2"/>
          </w:tcPr>
          <w:p w14:paraId="4922567A" w14:textId="77777777" w:rsidR="00597F71" w:rsidRPr="00A9544D" w:rsidRDefault="00597F71" w:rsidP="00597F71">
            <w:pPr>
              <w:rPr>
                <w:rFonts w:ascii="Tahoma" w:hAnsi="Tahoma" w:cs="Tahoma"/>
                <w:sz w:val="18"/>
                <w:szCs w:val="18"/>
              </w:rPr>
            </w:pPr>
          </w:p>
        </w:tc>
      </w:tr>
      <w:tr w:rsidR="00597F71" w:rsidRPr="00A9544D" w14:paraId="069788FF" w14:textId="77777777" w:rsidTr="00597F71">
        <w:trPr>
          <w:trHeight w:val="527"/>
        </w:trPr>
        <w:tc>
          <w:tcPr>
            <w:tcW w:w="568" w:type="dxa"/>
            <w:shd w:val="clear" w:color="auto" w:fill="auto"/>
            <w:vAlign w:val="center"/>
          </w:tcPr>
          <w:p w14:paraId="068DF7CA"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0F67C40C"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Nebulizator nie wymagający przepływu gazu do napędu, do podawania leków w formie aerozolu przeznaczony do pracy z pacjentami zaintubowanymi i wentylowanymi nieinwazyjnie przez maskę. Aparat do stosowania u pacjentów podłączonych do respiratora a także u oddychających spontanicznie. MMAD &lt; 5.0 µm. Do każdego respiratora jeden kompletny zestaw </w:t>
            </w:r>
          </w:p>
        </w:tc>
        <w:tc>
          <w:tcPr>
            <w:tcW w:w="3119" w:type="dxa"/>
            <w:gridSpan w:val="2"/>
          </w:tcPr>
          <w:p w14:paraId="1AD8B4A9" w14:textId="77777777" w:rsidR="00597F71" w:rsidRPr="00A9544D" w:rsidRDefault="00597F71" w:rsidP="00597F71">
            <w:pPr>
              <w:rPr>
                <w:rFonts w:ascii="Tahoma" w:hAnsi="Tahoma" w:cs="Tahoma"/>
                <w:sz w:val="18"/>
                <w:szCs w:val="18"/>
              </w:rPr>
            </w:pPr>
          </w:p>
        </w:tc>
      </w:tr>
      <w:tr w:rsidR="00597F71" w:rsidRPr="00A9544D" w14:paraId="09E759F8" w14:textId="77777777" w:rsidTr="00597F71">
        <w:trPr>
          <w:trHeight w:val="221"/>
        </w:trPr>
        <w:tc>
          <w:tcPr>
            <w:tcW w:w="568" w:type="dxa"/>
            <w:shd w:val="clear" w:color="auto" w:fill="auto"/>
            <w:vAlign w:val="center"/>
          </w:tcPr>
          <w:p w14:paraId="7E6F4AB1" w14:textId="77777777" w:rsidR="00597F71" w:rsidRPr="00A9544D" w:rsidRDefault="00597F71" w:rsidP="00597F71">
            <w:pPr>
              <w:numPr>
                <w:ilvl w:val="0"/>
                <w:numId w:val="62"/>
              </w:numPr>
              <w:spacing w:after="160" w:line="259" w:lineRule="auto"/>
              <w:rPr>
                <w:rFonts w:ascii="Tahoma" w:hAnsi="Tahoma" w:cs="Tahoma"/>
                <w:sz w:val="18"/>
                <w:szCs w:val="18"/>
              </w:rPr>
            </w:pPr>
          </w:p>
        </w:tc>
        <w:tc>
          <w:tcPr>
            <w:tcW w:w="7013" w:type="dxa"/>
            <w:shd w:val="clear" w:color="auto" w:fill="auto"/>
            <w:vAlign w:val="center"/>
          </w:tcPr>
          <w:p w14:paraId="0E916103" w14:textId="77777777" w:rsidR="00597F71" w:rsidRPr="00A9544D" w:rsidRDefault="00597F71" w:rsidP="00597F71">
            <w:pPr>
              <w:rPr>
                <w:rFonts w:ascii="Tahoma" w:hAnsi="Tahoma" w:cs="Tahoma"/>
                <w:sz w:val="18"/>
                <w:szCs w:val="18"/>
              </w:rPr>
            </w:pPr>
            <w:r w:rsidRPr="00A9544D">
              <w:rPr>
                <w:rFonts w:ascii="Tahoma" w:hAnsi="Tahoma" w:cs="Tahoma"/>
                <w:sz w:val="18"/>
                <w:szCs w:val="18"/>
              </w:rPr>
              <w:t>Złącze do komunikacji z urządzeniami zewnętrznymi umożliwiające przesyłanie danych z respiratora.</w:t>
            </w:r>
          </w:p>
        </w:tc>
        <w:tc>
          <w:tcPr>
            <w:tcW w:w="3119" w:type="dxa"/>
            <w:gridSpan w:val="2"/>
          </w:tcPr>
          <w:p w14:paraId="7A437B8A" w14:textId="77777777" w:rsidR="00597F71" w:rsidRPr="00A9544D" w:rsidRDefault="00597F71" w:rsidP="00597F71">
            <w:pPr>
              <w:rPr>
                <w:rFonts w:ascii="Tahoma" w:hAnsi="Tahoma" w:cs="Tahoma"/>
                <w:sz w:val="18"/>
                <w:szCs w:val="18"/>
              </w:rPr>
            </w:pPr>
          </w:p>
        </w:tc>
      </w:tr>
      <w:tr w:rsidR="00597F71" w:rsidRPr="00A9544D" w14:paraId="0ED7E0B6" w14:textId="77777777" w:rsidTr="00597F71">
        <w:trPr>
          <w:gridAfter w:val="1"/>
          <w:wAfter w:w="68" w:type="dxa"/>
          <w:trHeight w:val="141"/>
        </w:trPr>
        <w:tc>
          <w:tcPr>
            <w:tcW w:w="568" w:type="dxa"/>
            <w:shd w:val="clear" w:color="auto" w:fill="auto"/>
            <w:vAlign w:val="center"/>
          </w:tcPr>
          <w:p w14:paraId="0B7323E3" w14:textId="77777777" w:rsidR="00597F71" w:rsidRPr="00A9544D" w:rsidRDefault="00597F71" w:rsidP="00597F71">
            <w:pPr>
              <w:ind w:left="142"/>
              <w:jc w:val="center"/>
              <w:rPr>
                <w:rFonts w:ascii="Tahoma" w:hAnsi="Tahoma" w:cs="Tahoma"/>
                <w:sz w:val="18"/>
                <w:szCs w:val="18"/>
              </w:rPr>
            </w:pPr>
            <w:r w:rsidRPr="00A9544D">
              <w:rPr>
                <w:rFonts w:ascii="Tahoma" w:hAnsi="Tahoma" w:cs="Tahoma"/>
                <w:sz w:val="18"/>
                <w:szCs w:val="18"/>
              </w:rPr>
              <w:t>79</w:t>
            </w:r>
          </w:p>
        </w:tc>
        <w:tc>
          <w:tcPr>
            <w:tcW w:w="7013" w:type="dxa"/>
            <w:shd w:val="clear" w:color="auto" w:fill="auto"/>
            <w:vAlign w:val="center"/>
          </w:tcPr>
          <w:p w14:paraId="5B34760F" w14:textId="77777777" w:rsidR="00597F71" w:rsidRPr="00A9544D" w:rsidRDefault="00597F71" w:rsidP="00597F71">
            <w:pPr>
              <w:rPr>
                <w:rFonts w:ascii="Tahoma" w:hAnsi="Tahoma" w:cs="Tahoma"/>
                <w:sz w:val="18"/>
                <w:szCs w:val="18"/>
              </w:rPr>
            </w:pPr>
            <w:r w:rsidRPr="00A9544D">
              <w:rPr>
                <w:rFonts w:ascii="Tahoma" w:hAnsi="Tahoma" w:cs="Tahoma"/>
                <w:sz w:val="18"/>
                <w:szCs w:val="18"/>
              </w:rPr>
              <w:t>Awaryjne zasilanie z wbudowanego akumulatora na nie mniej niż 60 min. pracy</w:t>
            </w:r>
          </w:p>
        </w:tc>
        <w:tc>
          <w:tcPr>
            <w:tcW w:w="3051" w:type="dxa"/>
            <w:shd w:val="clear" w:color="auto" w:fill="auto"/>
            <w:vAlign w:val="center"/>
          </w:tcPr>
          <w:p w14:paraId="06A1F8F1" w14:textId="77777777" w:rsidR="00597F71" w:rsidRPr="00A9544D" w:rsidRDefault="00597F71" w:rsidP="00597F71">
            <w:pPr>
              <w:rPr>
                <w:rFonts w:ascii="Tahoma" w:hAnsi="Tahoma" w:cs="Tahoma"/>
                <w:sz w:val="18"/>
                <w:szCs w:val="18"/>
              </w:rPr>
            </w:pPr>
          </w:p>
        </w:tc>
      </w:tr>
      <w:tr w:rsidR="00597F71" w:rsidRPr="00A9544D" w14:paraId="09FDFC75" w14:textId="77777777" w:rsidTr="00597F71">
        <w:trPr>
          <w:gridAfter w:val="1"/>
          <w:wAfter w:w="68" w:type="dxa"/>
          <w:trHeight w:val="221"/>
        </w:trPr>
        <w:tc>
          <w:tcPr>
            <w:tcW w:w="568" w:type="dxa"/>
            <w:shd w:val="clear" w:color="auto" w:fill="auto"/>
            <w:vAlign w:val="center"/>
          </w:tcPr>
          <w:p w14:paraId="0AD47193" w14:textId="77777777" w:rsidR="00597F71" w:rsidRPr="00A9544D" w:rsidRDefault="00597F71" w:rsidP="00597F71">
            <w:pPr>
              <w:ind w:left="142"/>
              <w:jc w:val="center"/>
              <w:rPr>
                <w:rFonts w:ascii="Tahoma" w:hAnsi="Tahoma" w:cs="Tahoma"/>
                <w:sz w:val="18"/>
                <w:szCs w:val="18"/>
              </w:rPr>
            </w:pPr>
            <w:r w:rsidRPr="00A9544D">
              <w:rPr>
                <w:rFonts w:ascii="Tahoma" w:hAnsi="Tahoma" w:cs="Tahoma"/>
                <w:sz w:val="18"/>
                <w:szCs w:val="18"/>
              </w:rPr>
              <w:t>80</w:t>
            </w:r>
          </w:p>
        </w:tc>
        <w:tc>
          <w:tcPr>
            <w:tcW w:w="7013" w:type="dxa"/>
            <w:shd w:val="clear" w:color="auto" w:fill="auto"/>
            <w:vAlign w:val="center"/>
          </w:tcPr>
          <w:p w14:paraId="1315C482"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Wentylacja na dwóch poziomach ciśnienia typu </w:t>
            </w:r>
            <w:proofErr w:type="spellStart"/>
            <w:r w:rsidRPr="00A9544D">
              <w:rPr>
                <w:rFonts w:ascii="Tahoma" w:hAnsi="Tahoma" w:cs="Tahoma"/>
                <w:sz w:val="18"/>
                <w:szCs w:val="18"/>
              </w:rPr>
              <w:t>BiPAP</w:t>
            </w:r>
            <w:proofErr w:type="spellEnd"/>
            <w:r w:rsidRPr="00A9544D">
              <w:rPr>
                <w:rFonts w:ascii="Tahoma" w:hAnsi="Tahoma" w:cs="Tahoma"/>
                <w:sz w:val="18"/>
                <w:szCs w:val="18"/>
              </w:rPr>
              <w:t xml:space="preserve">, Bi-Level, </w:t>
            </w:r>
            <w:proofErr w:type="spellStart"/>
            <w:r w:rsidRPr="00A9544D">
              <w:rPr>
                <w:rFonts w:ascii="Tahoma" w:hAnsi="Tahoma" w:cs="Tahoma"/>
                <w:sz w:val="18"/>
                <w:szCs w:val="18"/>
              </w:rPr>
              <w:t>DuoPAP</w:t>
            </w:r>
            <w:proofErr w:type="spellEnd"/>
            <w:r w:rsidRPr="00A9544D">
              <w:rPr>
                <w:rFonts w:ascii="Tahoma" w:hAnsi="Tahoma" w:cs="Tahoma"/>
                <w:sz w:val="18"/>
                <w:szCs w:val="18"/>
              </w:rPr>
              <w:t xml:space="preserve"> ze wsparciem ciśnieniowym na obu poziomach lub tryb automatycznego odzwyczajania pacjenta od wentylacji mechanicznej z automatyczną regulacją poziomu wspomagania ciśnieniowego na podstawie analizy EtCO2, częstości i objętości oddechów</w:t>
            </w:r>
          </w:p>
        </w:tc>
        <w:tc>
          <w:tcPr>
            <w:tcW w:w="3051" w:type="dxa"/>
            <w:shd w:val="clear" w:color="auto" w:fill="auto"/>
            <w:vAlign w:val="center"/>
          </w:tcPr>
          <w:p w14:paraId="45207A3B" w14:textId="77777777" w:rsidR="00597F71" w:rsidRPr="00A9544D" w:rsidRDefault="00597F71" w:rsidP="00597F71">
            <w:pPr>
              <w:rPr>
                <w:rFonts w:ascii="Tahoma" w:hAnsi="Tahoma" w:cs="Tahoma"/>
                <w:sz w:val="18"/>
                <w:szCs w:val="18"/>
              </w:rPr>
            </w:pPr>
          </w:p>
        </w:tc>
      </w:tr>
      <w:tr w:rsidR="00597F71" w:rsidRPr="00A9544D" w14:paraId="3C9F5602" w14:textId="77777777" w:rsidTr="00597F71">
        <w:trPr>
          <w:gridAfter w:val="1"/>
          <w:wAfter w:w="68" w:type="dxa"/>
          <w:trHeight w:val="1145"/>
        </w:trPr>
        <w:tc>
          <w:tcPr>
            <w:tcW w:w="568" w:type="dxa"/>
            <w:shd w:val="clear" w:color="auto" w:fill="auto"/>
            <w:vAlign w:val="center"/>
          </w:tcPr>
          <w:p w14:paraId="6FCAD1DE" w14:textId="77777777" w:rsidR="00597F71" w:rsidRPr="00A9544D" w:rsidRDefault="00597F71" w:rsidP="00597F71">
            <w:pPr>
              <w:ind w:left="142"/>
              <w:jc w:val="center"/>
              <w:rPr>
                <w:rFonts w:ascii="Tahoma" w:hAnsi="Tahoma" w:cs="Tahoma"/>
                <w:sz w:val="18"/>
                <w:szCs w:val="18"/>
              </w:rPr>
            </w:pPr>
            <w:r w:rsidRPr="00A9544D">
              <w:rPr>
                <w:rFonts w:ascii="Tahoma" w:hAnsi="Tahoma" w:cs="Tahoma"/>
                <w:sz w:val="18"/>
                <w:szCs w:val="18"/>
              </w:rPr>
              <w:lastRenderedPageBreak/>
              <w:t>81</w:t>
            </w:r>
          </w:p>
        </w:tc>
        <w:tc>
          <w:tcPr>
            <w:tcW w:w="7013" w:type="dxa"/>
            <w:shd w:val="clear" w:color="auto" w:fill="auto"/>
            <w:vAlign w:val="center"/>
          </w:tcPr>
          <w:p w14:paraId="52E228C9" w14:textId="77777777" w:rsidR="00597F71" w:rsidRPr="00A9544D" w:rsidRDefault="00597F71" w:rsidP="00597F71">
            <w:pPr>
              <w:rPr>
                <w:rFonts w:ascii="Tahoma" w:hAnsi="Tahoma" w:cs="Tahoma"/>
                <w:sz w:val="18"/>
                <w:szCs w:val="18"/>
              </w:rPr>
            </w:pPr>
            <w:r w:rsidRPr="00A9544D">
              <w:rPr>
                <w:rFonts w:ascii="Tahoma" w:hAnsi="Tahoma" w:cs="Tahoma"/>
                <w:sz w:val="18"/>
                <w:szCs w:val="18"/>
              </w:rPr>
              <w:t>Ciśnieniowy tryb rozpoznawania oddechu własnego pacjenta w zakresie nie mniejszym niż od-  0,5 do 10 cmH2O</w:t>
            </w:r>
          </w:p>
        </w:tc>
        <w:tc>
          <w:tcPr>
            <w:tcW w:w="3051" w:type="dxa"/>
            <w:shd w:val="clear" w:color="auto" w:fill="auto"/>
            <w:vAlign w:val="center"/>
          </w:tcPr>
          <w:p w14:paraId="494379AA" w14:textId="77777777" w:rsidR="00597F71" w:rsidRPr="00A9544D" w:rsidRDefault="00597F71" w:rsidP="00597F71">
            <w:pPr>
              <w:rPr>
                <w:rFonts w:ascii="Tahoma" w:hAnsi="Tahoma" w:cs="Tahoma"/>
                <w:sz w:val="18"/>
                <w:szCs w:val="18"/>
              </w:rPr>
            </w:pPr>
          </w:p>
        </w:tc>
      </w:tr>
      <w:tr w:rsidR="00597F71" w:rsidRPr="00A9544D" w14:paraId="0EAAB9A9" w14:textId="77777777" w:rsidTr="00597F71">
        <w:trPr>
          <w:gridAfter w:val="1"/>
          <w:wAfter w:w="68" w:type="dxa"/>
          <w:trHeight w:val="293"/>
        </w:trPr>
        <w:tc>
          <w:tcPr>
            <w:tcW w:w="568" w:type="dxa"/>
            <w:vMerge w:val="restart"/>
            <w:shd w:val="clear" w:color="auto" w:fill="auto"/>
            <w:vAlign w:val="center"/>
          </w:tcPr>
          <w:p w14:paraId="47B3701B" w14:textId="77777777" w:rsidR="00597F71" w:rsidRPr="00A9544D" w:rsidRDefault="00597F71" w:rsidP="00597F71">
            <w:pPr>
              <w:ind w:left="142"/>
              <w:jc w:val="center"/>
              <w:rPr>
                <w:rFonts w:ascii="Tahoma" w:hAnsi="Tahoma" w:cs="Tahoma"/>
                <w:sz w:val="18"/>
                <w:szCs w:val="18"/>
              </w:rPr>
            </w:pPr>
            <w:r w:rsidRPr="00A9544D">
              <w:rPr>
                <w:rFonts w:ascii="Tahoma" w:hAnsi="Tahoma" w:cs="Tahoma"/>
                <w:sz w:val="18"/>
                <w:szCs w:val="18"/>
              </w:rPr>
              <w:t>82</w:t>
            </w:r>
          </w:p>
        </w:tc>
        <w:tc>
          <w:tcPr>
            <w:tcW w:w="7013" w:type="dxa"/>
            <w:vMerge w:val="restart"/>
            <w:shd w:val="clear" w:color="auto" w:fill="auto"/>
            <w:vAlign w:val="center"/>
          </w:tcPr>
          <w:p w14:paraId="49E08C6E"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Stężenie tlenu w mieszaninie oddechowej regulowane płynnie przez mieszalnik </w:t>
            </w:r>
            <w:proofErr w:type="spellStart"/>
            <w:r w:rsidRPr="00A9544D">
              <w:rPr>
                <w:rFonts w:ascii="Tahoma" w:hAnsi="Tahoma" w:cs="Tahoma"/>
                <w:sz w:val="18"/>
                <w:szCs w:val="18"/>
              </w:rPr>
              <w:t>elektroniczno</w:t>
            </w:r>
            <w:proofErr w:type="spellEnd"/>
            <w:r w:rsidRPr="00A9544D">
              <w:rPr>
                <w:rFonts w:ascii="Tahoma" w:hAnsi="Tahoma" w:cs="Tahoma"/>
                <w:sz w:val="18"/>
                <w:szCs w:val="18"/>
              </w:rPr>
              <w:t xml:space="preserve"> -pneumatyczny kontrolowany mikroprocesorowo w zakresie od 21 do 100% co 1%, regulacja stężenia tlenu w powyższym zakresie także podczas bezdechu  w trybie wentylacji rezerwowej  </w:t>
            </w:r>
          </w:p>
        </w:tc>
        <w:tc>
          <w:tcPr>
            <w:tcW w:w="3051" w:type="dxa"/>
            <w:vMerge w:val="restart"/>
            <w:shd w:val="clear" w:color="auto" w:fill="auto"/>
            <w:vAlign w:val="center"/>
          </w:tcPr>
          <w:p w14:paraId="467842E2" w14:textId="77777777" w:rsidR="00597F71" w:rsidRPr="00A9544D" w:rsidRDefault="00597F71" w:rsidP="00597F71">
            <w:pPr>
              <w:rPr>
                <w:rFonts w:ascii="Tahoma" w:hAnsi="Tahoma" w:cs="Tahoma"/>
                <w:sz w:val="18"/>
                <w:szCs w:val="18"/>
              </w:rPr>
            </w:pPr>
          </w:p>
        </w:tc>
      </w:tr>
      <w:tr w:rsidR="00597F71" w:rsidRPr="00A9544D" w14:paraId="409E3275" w14:textId="77777777" w:rsidTr="00597F71">
        <w:trPr>
          <w:gridAfter w:val="1"/>
          <w:wAfter w:w="68" w:type="dxa"/>
          <w:trHeight w:val="293"/>
        </w:trPr>
        <w:tc>
          <w:tcPr>
            <w:tcW w:w="568" w:type="dxa"/>
            <w:vMerge/>
            <w:vAlign w:val="center"/>
          </w:tcPr>
          <w:p w14:paraId="46A14EE7" w14:textId="77777777" w:rsidR="00597F71" w:rsidRPr="00A9544D" w:rsidRDefault="00597F71" w:rsidP="00597F71">
            <w:pPr>
              <w:rPr>
                <w:rFonts w:ascii="Tahoma" w:hAnsi="Tahoma" w:cs="Tahoma"/>
                <w:sz w:val="18"/>
                <w:szCs w:val="18"/>
              </w:rPr>
            </w:pPr>
          </w:p>
        </w:tc>
        <w:tc>
          <w:tcPr>
            <w:tcW w:w="7013" w:type="dxa"/>
            <w:vMerge/>
            <w:vAlign w:val="center"/>
          </w:tcPr>
          <w:p w14:paraId="355CCAD6" w14:textId="77777777" w:rsidR="00597F71" w:rsidRPr="00A9544D" w:rsidRDefault="00597F71" w:rsidP="00597F71">
            <w:pPr>
              <w:rPr>
                <w:rFonts w:ascii="Tahoma" w:hAnsi="Tahoma" w:cs="Tahoma"/>
                <w:sz w:val="18"/>
                <w:szCs w:val="18"/>
              </w:rPr>
            </w:pPr>
          </w:p>
        </w:tc>
        <w:tc>
          <w:tcPr>
            <w:tcW w:w="3051" w:type="dxa"/>
            <w:vMerge/>
            <w:vAlign w:val="center"/>
          </w:tcPr>
          <w:p w14:paraId="43DE4231" w14:textId="77777777" w:rsidR="00597F71" w:rsidRPr="00A9544D" w:rsidRDefault="00597F71" w:rsidP="00597F71">
            <w:pPr>
              <w:rPr>
                <w:rFonts w:ascii="Tahoma" w:hAnsi="Tahoma" w:cs="Tahoma"/>
                <w:sz w:val="18"/>
                <w:szCs w:val="18"/>
              </w:rPr>
            </w:pPr>
          </w:p>
        </w:tc>
      </w:tr>
      <w:tr w:rsidR="00597F71" w:rsidRPr="00A9544D" w14:paraId="06B17A2C" w14:textId="77777777" w:rsidTr="00597F71">
        <w:trPr>
          <w:gridAfter w:val="1"/>
          <w:wAfter w:w="68" w:type="dxa"/>
          <w:trHeight w:val="392"/>
        </w:trPr>
        <w:tc>
          <w:tcPr>
            <w:tcW w:w="568" w:type="dxa"/>
            <w:vAlign w:val="center"/>
          </w:tcPr>
          <w:p w14:paraId="1002987C" w14:textId="77777777" w:rsidR="00597F71" w:rsidRPr="00A9544D" w:rsidRDefault="00597F71" w:rsidP="00597F71">
            <w:pPr>
              <w:ind w:left="142"/>
              <w:jc w:val="center"/>
              <w:rPr>
                <w:rFonts w:ascii="Tahoma" w:hAnsi="Tahoma" w:cs="Tahoma"/>
                <w:sz w:val="18"/>
                <w:szCs w:val="18"/>
              </w:rPr>
            </w:pPr>
            <w:r w:rsidRPr="00A9544D">
              <w:rPr>
                <w:rFonts w:ascii="Tahoma" w:hAnsi="Tahoma" w:cs="Tahoma"/>
                <w:sz w:val="18"/>
                <w:szCs w:val="18"/>
              </w:rPr>
              <w:t>83</w:t>
            </w:r>
          </w:p>
        </w:tc>
        <w:tc>
          <w:tcPr>
            <w:tcW w:w="7013" w:type="dxa"/>
            <w:vAlign w:val="center"/>
          </w:tcPr>
          <w:p w14:paraId="4EA088B0" w14:textId="77777777" w:rsidR="00597F71" w:rsidRPr="00A9544D" w:rsidRDefault="00597F71" w:rsidP="00597F71">
            <w:pPr>
              <w:rPr>
                <w:rFonts w:ascii="Tahoma" w:hAnsi="Tahoma" w:cs="Tahoma"/>
                <w:sz w:val="18"/>
                <w:szCs w:val="18"/>
              </w:rPr>
            </w:pPr>
            <w:r w:rsidRPr="00A9544D">
              <w:rPr>
                <w:rFonts w:ascii="Tahoma" w:hAnsi="Tahoma" w:cs="Tahoma"/>
                <w:sz w:val="18"/>
                <w:szCs w:val="18"/>
              </w:rPr>
              <w:t>Możliwość rozbudowy o pomiary i obrazowanie zmierzonych parametrów na ekranie respiratora: VC02- wytwarzania dwutlenku węgla, V02- zużycia tlenu, RQ-wskaźnika oddechowego, EE- wydatku energetycznego u chorego we wstrząsie wielonarządowym za pomocą modułu z obsługa za pomocą menu respiratora</w:t>
            </w:r>
          </w:p>
        </w:tc>
        <w:tc>
          <w:tcPr>
            <w:tcW w:w="3051" w:type="dxa"/>
            <w:shd w:val="clear" w:color="auto" w:fill="auto"/>
            <w:vAlign w:val="center"/>
          </w:tcPr>
          <w:p w14:paraId="7FA8B840" w14:textId="77777777" w:rsidR="00597F71" w:rsidRPr="00A9544D" w:rsidRDefault="00597F71" w:rsidP="00597F71">
            <w:pPr>
              <w:rPr>
                <w:rFonts w:ascii="Tahoma" w:hAnsi="Tahoma" w:cs="Tahoma"/>
                <w:sz w:val="18"/>
                <w:szCs w:val="18"/>
              </w:rPr>
            </w:pPr>
          </w:p>
        </w:tc>
      </w:tr>
      <w:tr w:rsidR="00597F71" w:rsidRPr="00A9544D" w14:paraId="3DF8E693" w14:textId="77777777" w:rsidTr="00597F71">
        <w:trPr>
          <w:gridAfter w:val="1"/>
          <w:wAfter w:w="68" w:type="dxa"/>
          <w:trHeight w:val="392"/>
        </w:trPr>
        <w:tc>
          <w:tcPr>
            <w:tcW w:w="568" w:type="dxa"/>
            <w:vAlign w:val="center"/>
          </w:tcPr>
          <w:p w14:paraId="61A89478" w14:textId="77777777" w:rsidR="00597F71" w:rsidRPr="00A9544D" w:rsidRDefault="00597F71" w:rsidP="00597F71">
            <w:pPr>
              <w:ind w:left="142"/>
              <w:jc w:val="center"/>
              <w:rPr>
                <w:rFonts w:ascii="Tahoma" w:hAnsi="Tahoma" w:cs="Tahoma"/>
                <w:sz w:val="18"/>
                <w:szCs w:val="18"/>
              </w:rPr>
            </w:pPr>
            <w:r w:rsidRPr="00A9544D">
              <w:rPr>
                <w:rFonts w:ascii="Tahoma" w:hAnsi="Tahoma" w:cs="Tahoma"/>
                <w:sz w:val="18"/>
                <w:szCs w:val="18"/>
              </w:rPr>
              <w:t>84</w:t>
            </w:r>
          </w:p>
        </w:tc>
        <w:tc>
          <w:tcPr>
            <w:tcW w:w="7013" w:type="dxa"/>
            <w:vAlign w:val="center"/>
          </w:tcPr>
          <w:p w14:paraId="1B549910" w14:textId="77777777" w:rsidR="00597F71" w:rsidRPr="00A9544D" w:rsidRDefault="00597F71" w:rsidP="00597F71">
            <w:pPr>
              <w:rPr>
                <w:rFonts w:ascii="Tahoma" w:hAnsi="Tahoma" w:cs="Tahoma"/>
                <w:sz w:val="18"/>
                <w:szCs w:val="18"/>
              </w:rPr>
            </w:pPr>
            <w:r w:rsidRPr="00A9544D">
              <w:rPr>
                <w:rFonts w:ascii="Tahoma" w:eastAsia="Tahoma" w:hAnsi="Tahoma" w:cs="Tahoma"/>
                <w:sz w:val="18"/>
                <w:szCs w:val="18"/>
              </w:rPr>
              <w:t xml:space="preserve">Możliwość rozbudowy o pomiar czynnościowej pojemności zalegającej, pomocnej w diagnozie stanu pacjenta jak i postępowaniu w przypadku chorób płuc o podłożu zaporowym jak i  restrykcyjnym. Wyświetlanie pomiaru na ekranie respiratora oraz nastawy pomiaru z menu respiratora. </w:t>
            </w:r>
          </w:p>
        </w:tc>
        <w:tc>
          <w:tcPr>
            <w:tcW w:w="3051" w:type="dxa"/>
            <w:shd w:val="clear" w:color="auto" w:fill="auto"/>
            <w:vAlign w:val="center"/>
          </w:tcPr>
          <w:p w14:paraId="1780A9A5" w14:textId="77777777" w:rsidR="00597F71" w:rsidRPr="00A9544D" w:rsidRDefault="00597F71" w:rsidP="00597F71">
            <w:pPr>
              <w:rPr>
                <w:rFonts w:ascii="Tahoma" w:hAnsi="Tahoma" w:cs="Tahoma"/>
                <w:sz w:val="18"/>
                <w:szCs w:val="18"/>
              </w:rPr>
            </w:pPr>
          </w:p>
        </w:tc>
      </w:tr>
      <w:tr w:rsidR="00597F71" w:rsidRPr="00A9544D" w14:paraId="57037350" w14:textId="77777777" w:rsidTr="00597F71">
        <w:trPr>
          <w:gridAfter w:val="1"/>
          <w:wAfter w:w="68" w:type="dxa"/>
          <w:trHeight w:val="392"/>
        </w:trPr>
        <w:tc>
          <w:tcPr>
            <w:tcW w:w="568" w:type="dxa"/>
            <w:vAlign w:val="center"/>
          </w:tcPr>
          <w:p w14:paraId="10B261C2" w14:textId="77777777" w:rsidR="00597F71" w:rsidRPr="00A9544D" w:rsidRDefault="00597F71" w:rsidP="00597F71">
            <w:pPr>
              <w:ind w:left="142"/>
              <w:jc w:val="center"/>
              <w:rPr>
                <w:rFonts w:ascii="Tahoma" w:hAnsi="Tahoma" w:cs="Tahoma"/>
                <w:sz w:val="18"/>
                <w:szCs w:val="18"/>
              </w:rPr>
            </w:pPr>
            <w:r w:rsidRPr="00A9544D">
              <w:rPr>
                <w:rFonts w:ascii="Tahoma" w:hAnsi="Tahoma" w:cs="Tahoma"/>
                <w:sz w:val="18"/>
                <w:szCs w:val="18"/>
              </w:rPr>
              <w:t>85</w:t>
            </w:r>
          </w:p>
        </w:tc>
        <w:tc>
          <w:tcPr>
            <w:tcW w:w="7013" w:type="dxa"/>
            <w:vAlign w:val="center"/>
          </w:tcPr>
          <w:p w14:paraId="265D067A" w14:textId="77777777" w:rsidR="00597F71" w:rsidRPr="00A9544D" w:rsidRDefault="00597F71" w:rsidP="00597F71">
            <w:pPr>
              <w:rPr>
                <w:rFonts w:ascii="Tahoma" w:eastAsia="Tahoma" w:hAnsi="Tahoma" w:cs="Tahoma"/>
                <w:sz w:val="18"/>
                <w:szCs w:val="18"/>
              </w:rPr>
            </w:pPr>
            <w:r w:rsidRPr="00A9544D">
              <w:rPr>
                <w:rFonts w:ascii="Tahoma" w:eastAsia="Tahoma" w:hAnsi="Tahoma" w:cs="Tahoma"/>
                <w:sz w:val="18"/>
                <w:szCs w:val="18"/>
              </w:rPr>
              <w:t>Możliwość rozbudowy o pomiar wpływu zmiany ciśnienia końcowo- wydechowego PEEP na objętość FRC czynnościowej pojemności zalegającej</w:t>
            </w:r>
          </w:p>
        </w:tc>
        <w:tc>
          <w:tcPr>
            <w:tcW w:w="3051" w:type="dxa"/>
            <w:shd w:val="clear" w:color="auto" w:fill="auto"/>
            <w:vAlign w:val="center"/>
          </w:tcPr>
          <w:p w14:paraId="59CE363C" w14:textId="77777777" w:rsidR="00597F71" w:rsidRPr="00A9544D" w:rsidRDefault="00597F71" w:rsidP="00597F71">
            <w:pPr>
              <w:rPr>
                <w:rFonts w:ascii="Tahoma" w:hAnsi="Tahoma" w:cs="Tahoma"/>
                <w:sz w:val="18"/>
                <w:szCs w:val="18"/>
              </w:rPr>
            </w:pPr>
          </w:p>
        </w:tc>
      </w:tr>
      <w:tr w:rsidR="00597F71" w:rsidRPr="00A9544D" w14:paraId="0EE1D956" w14:textId="77777777" w:rsidTr="00597F71">
        <w:trPr>
          <w:gridAfter w:val="1"/>
          <w:wAfter w:w="68" w:type="dxa"/>
          <w:trHeight w:val="392"/>
        </w:trPr>
        <w:tc>
          <w:tcPr>
            <w:tcW w:w="568" w:type="dxa"/>
            <w:vAlign w:val="center"/>
          </w:tcPr>
          <w:p w14:paraId="3A6BA3E5" w14:textId="77777777" w:rsidR="00597F71" w:rsidRPr="00A9544D" w:rsidRDefault="00597F71" w:rsidP="00597F71">
            <w:pPr>
              <w:ind w:left="142"/>
              <w:jc w:val="center"/>
              <w:rPr>
                <w:rFonts w:ascii="Tahoma" w:hAnsi="Tahoma" w:cs="Tahoma"/>
                <w:sz w:val="18"/>
                <w:szCs w:val="18"/>
              </w:rPr>
            </w:pPr>
            <w:r w:rsidRPr="00A9544D">
              <w:rPr>
                <w:rFonts w:ascii="Tahoma" w:hAnsi="Tahoma" w:cs="Tahoma"/>
                <w:sz w:val="18"/>
                <w:szCs w:val="18"/>
              </w:rPr>
              <w:t>86</w:t>
            </w:r>
          </w:p>
        </w:tc>
        <w:tc>
          <w:tcPr>
            <w:tcW w:w="7013" w:type="dxa"/>
            <w:vAlign w:val="center"/>
          </w:tcPr>
          <w:p w14:paraId="4E7B6E3E" w14:textId="77777777" w:rsidR="00597F71" w:rsidRPr="00A9544D" w:rsidRDefault="00597F71" w:rsidP="00597F71">
            <w:pPr>
              <w:rPr>
                <w:rFonts w:ascii="Tahoma" w:eastAsia="Tahoma" w:hAnsi="Tahoma" w:cs="Tahoma"/>
                <w:sz w:val="18"/>
                <w:szCs w:val="18"/>
              </w:rPr>
            </w:pPr>
            <w:r w:rsidRPr="00A9544D">
              <w:rPr>
                <w:rFonts w:ascii="Tahoma" w:hAnsi="Tahoma" w:cs="Tahoma"/>
                <w:sz w:val="18"/>
                <w:szCs w:val="18"/>
              </w:rPr>
              <w:t xml:space="preserve">Możliwość rozbudowy o pomiar krzywej </w:t>
            </w:r>
            <w:proofErr w:type="spellStart"/>
            <w:r w:rsidRPr="00A9544D">
              <w:rPr>
                <w:rFonts w:ascii="Tahoma" w:hAnsi="Tahoma" w:cs="Tahoma"/>
                <w:sz w:val="18"/>
                <w:szCs w:val="18"/>
              </w:rPr>
              <w:t>dynostatycznej</w:t>
            </w:r>
            <w:proofErr w:type="spellEnd"/>
            <w:r w:rsidRPr="00A9544D">
              <w:rPr>
                <w:rFonts w:ascii="Tahoma" w:hAnsi="Tahoma" w:cs="Tahoma"/>
                <w:sz w:val="18"/>
                <w:szCs w:val="18"/>
              </w:rPr>
              <w:t xml:space="preserve"> szacującej ciśnienie pęcherzyków</w:t>
            </w:r>
          </w:p>
        </w:tc>
        <w:tc>
          <w:tcPr>
            <w:tcW w:w="3051" w:type="dxa"/>
            <w:shd w:val="clear" w:color="auto" w:fill="auto"/>
            <w:vAlign w:val="center"/>
          </w:tcPr>
          <w:p w14:paraId="7041297F" w14:textId="77777777" w:rsidR="00597F71" w:rsidRPr="00A9544D" w:rsidRDefault="00597F71" w:rsidP="00597F71">
            <w:pPr>
              <w:rPr>
                <w:rFonts w:ascii="Tahoma" w:hAnsi="Tahoma" w:cs="Tahoma"/>
                <w:sz w:val="18"/>
                <w:szCs w:val="18"/>
              </w:rPr>
            </w:pPr>
          </w:p>
        </w:tc>
      </w:tr>
      <w:tr w:rsidR="00597F71" w:rsidRPr="00A9544D" w14:paraId="41E47434" w14:textId="77777777" w:rsidTr="00597F71">
        <w:trPr>
          <w:gridAfter w:val="1"/>
          <w:wAfter w:w="68" w:type="dxa"/>
          <w:trHeight w:val="446"/>
        </w:trPr>
        <w:tc>
          <w:tcPr>
            <w:tcW w:w="568" w:type="dxa"/>
            <w:shd w:val="clear" w:color="auto" w:fill="auto"/>
            <w:vAlign w:val="center"/>
          </w:tcPr>
          <w:p w14:paraId="095B76D0" w14:textId="77777777" w:rsidR="00597F71" w:rsidRPr="00A9544D" w:rsidRDefault="00597F71" w:rsidP="00597F71">
            <w:pPr>
              <w:ind w:left="142"/>
              <w:jc w:val="center"/>
              <w:rPr>
                <w:rFonts w:ascii="Tahoma" w:hAnsi="Tahoma" w:cs="Tahoma"/>
                <w:sz w:val="18"/>
                <w:szCs w:val="18"/>
              </w:rPr>
            </w:pPr>
            <w:r w:rsidRPr="00A9544D">
              <w:rPr>
                <w:rFonts w:ascii="Tahoma" w:hAnsi="Tahoma" w:cs="Tahoma"/>
                <w:sz w:val="18"/>
                <w:szCs w:val="18"/>
              </w:rPr>
              <w:t>87</w:t>
            </w:r>
          </w:p>
        </w:tc>
        <w:tc>
          <w:tcPr>
            <w:tcW w:w="7013" w:type="dxa"/>
            <w:shd w:val="clear" w:color="auto" w:fill="auto"/>
            <w:vAlign w:val="center"/>
          </w:tcPr>
          <w:p w14:paraId="14E9B061" w14:textId="77777777" w:rsidR="00597F71" w:rsidRPr="00A9544D" w:rsidRDefault="00597F71" w:rsidP="00597F71">
            <w:pPr>
              <w:rPr>
                <w:rFonts w:ascii="Tahoma" w:hAnsi="Tahoma" w:cs="Tahoma"/>
                <w:sz w:val="18"/>
                <w:szCs w:val="18"/>
              </w:rPr>
            </w:pPr>
            <w:r w:rsidRPr="00A9544D">
              <w:rPr>
                <w:rFonts w:ascii="Tahoma" w:hAnsi="Tahoma" w:cs="Tahoma"/>
                <w:sz w:val="18"/>
                <w:szCs w:val="18"/>
              </w:rPr>
              <w:t>Podstawowy kolorowy, dotykowy  monitor o przekątnej całkowitej minimum 14” do obrazowania parametrów wentylacji oraz wyboru i nastawiania parametrów wentylacji</w:t>
            </w:r>
          </w:p>
        </w:tc>
        <w:tc>
          <w:tcPr>
            <w:tcW w:w="3051" w:type="dxa"/>
            <w:shd w:val="clear" w:color="auto" w:fill="auto"/>
            <w:vAlign w:val="center"/>
          </w:tcPr>
          <w:p w14:paraId="64203029" w14:textId="77777777" w:rsidR="00597F71" w:rsidRPr="00A9544D" w:rsidRDefault="00597F71" w:rsidP="00597F71">
            <w:pPr>
              <w:rPr>
                <w:rFonts w:ascii="Tahoma" w:hAnsi="Tahoma" w:cs="Tahoma"/>
                <w:sz w:val="18"/>
                <w:szCs w:val="18"/>
              </w:rPr>
            </w:pPr>
          </w:p>
        </w:tc>
      </w:tr>
      <w:tr w:rsidR="00597F71" w:rsidRPr="00A9544D" w14:paraId="0DC383F0" w14:textId="77777777" w:rsidTr="00597F71">
        <w:trPr>
          <w:gridAfter w:val="1"/>
          <w:wAfter w:w="68" w:type="dxa"/>
          <w:trHeight w:val="221"/>
        </w:trPr>
        <w:tc>
          <w:tcPr>
            <w:tcW w:w="568" w:type="dxa"/>
            <w:shd w:val="clear" w:color="auto" w:fill="auto"/>
            <w:vAlign w:val="center"/>
          </w:tcPr>
          <w:p w14:paraId="744ACA86" w14:textId="77777777" w:rsidR="00597F71" w:rsidRPr="00A9544D" w:rsidRDefault="00597F71" w:rsidP="00597F71">
            <w:pPr>
              <w:ind w:left="142"/>
              <w:jc w:val="center"/>
              <w:rPr>
                <w:rFonts w:ascii="Tahoma" w:hAnsi="Tahoma" w:cs="Tahoma"/>
                <w:sz w:val="18"/>
                <w:szCs w:val="18"/>
              </w:rPr>
            </w:pPr>
            <w:r w:rsidRPr="00A9544D">
              <w:rPr>
                <w:rFonts w:ascii="Tahoma" w:hAnsi="Tahoma" w:cs="Tahoma"/>
                <w:sz w:val="18"/>
                <w:szCs w:val="18"/>
              </w:rPr>
              <w:t>88</w:t>
            </w:r>
          </w:p>
        </w:tc>
        <w:tc>
          <w:tcPr>
            <w:tcW w:w="7013" w:type="dxa"/>
            <w:shd w:val="clear" w:color="auto" w:fill="auto"/>
            <w:vAlign w:val="center"/>
          </w:tcPr>
          <w:p w14:paraId="74487C80" w14:textId="77777777" w:rsidR="00597F71" w:rsidRPr="00A9544D" w:rsidRDefault="00597F71" w:rsidP="00597F71">
            <w:pPr>
              <w:rPr>
                <w:rFonts w:ascii="Tahoma" w:hAnsi="Tahoma" w:cs="Tahoma"/>
                <w:sz w:val="18"/>
                <w:szCs w:val="18"/>
              </w:rPr>
            </w:pPr>
            <w:r w:rsidRPr="00A9544D">
              <w:rPr>
                <w:rFonts w:ascii="Tahoma" w:hAnsi="Tahoma" w:cs="Tahoma"/>
                <w:sz w:val="18"/>
                <w:szCs w:val="18"/>
              </w:rPr>
              <w:t>Możliwość obrotu monitora w płaszczyźnie poziomej i pionowej w stosunku do respiratora</w:t>
            </w:r>
          </w:p>
        </w:tc>
        <w:tc>
          <w:tcPr>
            <w:tcW w:w="3051" w:type="dxa"/>
            <w:shd w:val="clear" w:color="auto" w:fill="auto"/>
            <w:vAlign w:val="center"/>
          </w:tcPr>
          <w:p w14:paraId="1BDD243A" w14:textId="77777777" w:rsidR="00597F71" w:rsidRPr="00A9544D" w:rsidRDefault="00597F71" w:rsidP="00597F71">
            <w:pPr>
              <w:rPr>
                <w:rFonts w:ascii="Tahoma" w:hAnsi="Tahoma" w:cs="Tahoma"/>
                <w:sz w:val="18"/>
                <w:szCs w:val="18"/>
              </w:rPr>
            </w:pPr>
          </w:p>
        </w:tc>
      </w:tr>
      <w:tr w:rsidR="00597F71" w:rsidRPr="00A9544D" w14:paraId="6969ED14" w14:textId="77777777" w:rsidTr="00597F71">
        <w:trPr>
          <w:gridAfter w:val="1"/>
          <w:wAfter w:w="68" w:type="dxa"/>
          <w:trHeight w:val="361"/>
        </w:trPr>
        <w:tc>
          <w:tcPr>
            <w:tcW w:w="568" w:type="dxa"/>
            <w:shd w:val="clear" w:color="auto" w:fill="auto"/>
            <w:vAlign w:val="center"/>
          </w:tcPr>
          <w:p w14:paraId="20A950E0" w14:textId="77777777" w:rsidR="00597F71" w:rsidRPr="00A9544D" w:rsidRDefault="00597F71" w:rsidP="00597F71">
            <w:pPr>
              <w:ind w:left="142"/>
              <w:jc w:val="center"/>
              <w:rPr>
                <w:rFonts w:ascii="Tahoma" w:hAnsi="Tahoma" w:cs="Tahoma"/>
                <w:sz w:val="18"/>
                <w:szCs w:val="18"/>
              </w:rPr>
            </w:pPr>
            <w:r w:rsidRPr="00A9544D">
              <w:rPr>
                <w:rFonts w:ascii="Tahoma" w:hAnsi="Tahoma" w:cs="Tahoma"/>
                <w:sz w:val="18"/>
                <w:szCs w:val="18"/>
              </w:rPr>
              <w:t>89</w:t>
            </w:r>
          </w:p>
        </w:tc>
        <w:tc>
          <w:tcPr>
            <w:tcW w:w="7013" w:type="dxa"/>
            <w:shd w:val="clear" w:color="auto" w:fill="auto"/>
            <w:vAlign w:val="center"/>
          </w:tcPr>
          <w:p w14:paraId="1A906E2E"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Możliwość prezentacji danych z ostatnich 48 godzin. Trendy w postaci graficznej i tabelarycznej </w:t>
            </w:r>
          </w:p>
        </w:tc>
        <w:tc>
          <w:tcPr>
            <w:tcW w:w="3051" w:type="dxa"/>
            <w:shd w:val="clear" w:color="auto" w:fill="auto"/>
            <w:vAlign w:val="center"/>
          </w:tcPr>
          <w:p w14:paraId="31DF9528" w14:textId="77777777" w:rsidR="00597F71" w:rsidRPr="00A9544D" w:rsidRDefault="00597F71" w:rsidP="00597F71">
            <w:pPr>
              <w:rPr>
                <w:rFonts w:ascii="Tahoma" w:hAnsi="Tahoma" w:cs="Tahoma"/>
                <w:sz w:val="18"/>
                <w:szCs w:val="18"/>
              </w:rPr>
            </w:pPr>
          </w:p>
        </w:tc>
      </w:tr>
      <w:tr w:rsidR="00597F71" w:rsidRPr="00A9544D" w14:paraId="578425BD" w14:textId="77777777" w:rsidTr="00597F71">
        <w:trPr>
          <w:gridAfter w:val="1"/>
          <w:wAfter w:w="68" w:type="dxa"/>
          <w:trHeight w:val="329"/>
        </w:trPr>
        <w:tc>
          <w:tcPr>
            <w:tcW w:w="568" w:type="dxa"/>
            <w:shd w:val="clear" w:color="auto" w:fill="auto"/>
            <w:vAlign w:val="center"/>
          </w:tcPr>
          <w:p w14:paraId="1FB91865" w14:textId="77777777" w:rsidR="00597F71" w:rsidRPr="00A9544D" w:rsidRDefault="00597F71" w:rsidP="00597F71">
            <w:pPr>
              <w:ind w:left="142"/>
              <w:jc w:val="center"/>
              <w:rPr>
                <w:rFonts w:ascii="Tahoma" w:hAnsi="Tahoma" w:cs="Tahoma"/>
                <w:sz w:val="18"/>
                <w:szCs w:val="18"/>
              </w:rPr>
            </w:pPr>
            <w:r w:rsidRPr="00A9544D">
              <w:rPr>
                <w:rFonts w:ascii="Tahoma" w:hAnsi="Tahoma" w:cs="Tahoma"/>
                <w:sz w:val="18"/>
                <w:szCs w:val="18"/>
              </w:rPr>
              <w:t>90</w:t>
            </w:r>
          </w:p>
        </w:tc>
        <w:tc>
          <w:tcPr>
            <w:tcW w:w="7013" w:type="dxa"/>
            <w:shd w:val="clear" w:color="auto" w:fill="auto"/>
            <w:vAlign w:val="center"/>
          </w:tcPr>
          <w:p w14:paraId="1AE9A566"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Alarm rozłączenia układu oddechowego lub alarm niskiego ciśnienia wdechowego </w:t>
            </w:r>
          </w:p>
        </w:tc>
        <w:tc>
          <w:tcPr>
            <w:tcW w:w="3051" w:type="dxa"/>
            <w:shd w:val="clear" w:color="auto" w:fill="auto"/>
            <w:vAlign w:val="center"/>
          </w:tcPr>
          <w:p w14:paraId="107AF135" w14:textId="77777777" w:rsidR="00597F71" w:rsidRPr="00A9544D" w:rsidRDefault="00597F71" w:rsidP="00597F71">
            <w:pPr>
              <w:rPr>
                <w:rFonts w:ascii="Tahoma" w:hAnsi="Tahoma" w:cs="Tahoma"/>
                <w:sz w:val="18"/>
                <w:szCs w:val="18"/>
              </w:rPr>
            </w:pPr>
          </w:p>
        </w:tc>
      </w:tr>
      <w:tr w:rsidR="00597F71" w:rsidRPr="00A9544D" w14:paraId="3B9C8A54" w14:textId="77777777" w:rsidTr="00597F71">
        <w:trPr>
          <w:gridAfter w:val="1"/>
          <w:wAfter w:w="68" w:type="dxa"/>
          <w:trHeight w:val="221"/>
        </w:trPr>
        <w:tc>
          <w:tcPr>
            <w:tcW w:w="568" w:type="dxa"/>
            <w:shd w:val="clear" w:color="auto" w:fill="auto"/>
            <w:vAlign w:val="center"/>
          </w:tcPr>
          <w:p w14:paraId="03A8B94D" w14:textId="77777777" w:rsidR="00597F71" w:rsidRPr="00A9544D" w:rsidRDefault="00597F71" w:rsidP="00597F71">
            <w:pPr>
              <w:ind w:left="142"/>
              <w:jc w:val="center"/>
              <w:rPr>
                <w:rFonts w:ascii="Tahoma" w:hAnsi="Tahoma" w:cs="Tahoma"/>
                <w:sz w:val="18"/>
                <w:szCs w:val="18"/>
              </w:rPr>
            </w:pPr>
            <w:r w:rsidRPr="00A9544D">
              <w:rPr>
                <w:rFonts w:ascii="Tahoma" w:hAnsi="Tahoma" w:cs="Tahoma"/>
                <w:sz w:val="18"/>
                <w:szCs w:val="18"/>
              </w:rPr>
              <w:t>91</w:t>
            </w:r>
          </w:p>
        </w:tc>
        <w:tc>
          <w:tcPr>
            <w:tcW w:w="7013" w:type="dxa"/>
            <w:shd w:val="clear" w:color="auto" w:fill="auto"/>
            <w:vAlign w:val="center"/>
          </w:tcPr>
          <w:p w14:paraId="7AD97930" w14:textId="77777777" w:rsidR="00597F71" w:rsidRPr="00A9544D" w:rsidRDefault="00597F71" w:rsidP="00597F71">
            <w:pPr>
              <w:rPr>
                <w:rFonts w:ascii="Tahoma" w:hAnsi="Tahoma" w:cs="Tahoma"/>
                <w:sz w:val="18"/>
                <w:szCs w:val="18"/>
              </w:rPr>
            </w:pPr>
            <w:r w:rsidRPr="00A9544D">
              <w:rPr>
                <w:rFonts w:ascii="Tahoma" w:hAnsi="Tahoma" w:cs="Tahoma"/>
                <w:sz w:val="18"/>
                <w:szCs w:val="18"/>
              </w:rPr>
              <w:t>Pomiar stężenia O2 przy pomocy niezużywalnego czujnika tlenu (nie galwanicznego)</w:t>
            </w:r>
          </w:p>
        </w:tc>
        <w:tc>
          <w:tcPr>
            <w:tcW w:w="3051" w:type="dxa"/>
            <w:shd w:val="clear" w:color="auto" w:fill="auto"/>
            <w:vAlign w:val="center"/>
          </w:tcPr>
          <w:p w14:paraId="040B2BD0" w14:textId="77777777" w:rsidR="00597F71" w:rsidRPr="00A9544D" w:rsidRDefault="00597F71" w:rsidP="00597F71">
            <w:pPr>
              <w:rPr>
                <w:rFonts w:ascii="Tahoma" w:hAnsi="Tahoma" w:cs="Tahoma"/>
                <w:sz w:val="18"/>
                <w:szCs w:val="18"/>
              </w:rPr>
            </w:pPr>
          </w:p>
        </w:tc>
      </w:tr>
    </w:tbl>
    <w:p w14:paraId="7F738217" w14:textId="77777777" w:rsidR="00597F71" w:rsidRPr="00A9544D" w:rsidRDefault="00597F71" w:rsidP="00597F71">
      <w:pPr>
        <w:rPr>
          <w:rFonts w:ascii="Tahoma" w:hAnsi="Tahoma" w:cs="Tahoma"/>
          <w:sz w:val="18"/>
          <w:szCs w:val="18"/>
        </w:rPr>
      </w:pPr>
    </w:p>
    <w:p w14:paraId="0D52BACC" w14:textId="77777777" w:rsidR="00597F71" w:rsidRPr="00A9544D" w:rsidRDefault="00597F71" w:rsidP="00597F71">
      <w:pPr>
        <w:rPr>
          <w:rFonts w:ascii="Tahoma" w:hAnsi="Tahoma" w:cs="Tahoma"/>
          <w:sz w:val="18"/>
          <w:szCs w:val="18"/>
        </w:rPr>
      </w:pPr>
    </w:p>
    <w:p w14:paraId="39D4E320" w14:textId="77777777" w:rsidR="00597F71" w:rsidRPr="00A9544D" w:rsidRDefault="00597F71" w:rsidP="00597F71">
      <w:pPr>
        <w:jc w:val="right"/>
        <w:rPr>
          <w:rFonts w:ascii="Tahoma" w:hAnsi="Tahoma" w:cs="Tahoma"/>
          <w:b/>
          <w:sz w:val="18"/>
          <w:szCs w:val="18"/>
        </w:rPr>
      </w:pPr>
    </w:p>
    <w:p w14:paraId="371A1340"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7E6142CE"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p>
    <w:p w14:paraId="744CE0C1"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44573922"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p>
    <w:p w14:paraId="6137B247"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30BF4155"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343A372A"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38632591"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t>Oświadczam, że oferowany przez nas Towar spełnia powyższe parametry wymagane przez Zamawiającego.</w:t>
      </w:r>
    </w:p>
    <w:p w14:paraId="4EA50750"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b/>
          <w:sz w:val="18"/>
          <w:szCs w:val="18"/>
        </w:rPr>
      </w:pPr>
      <w:r w:rsidRPr="00A9544D">
        <w:rPr>
          <w:rFonts w:ascii="Tahoma" w:hAnsi="Tahoma" w:cs="Tahoma"/>
          <w:b/>
          <w:bCs/>
          <w:sz w:val="18"/>
          <w:szCs w:val="18"/>
        </w:rPr>
        <w:t xml:space="preserve">Szczegółowe informacje na temat oferowanego Towaru </w:t>
      </w:r>
      <w:r w:rsidRPr="00A9544D">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2C166786"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728E42E3"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56A8FC0B"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2BDA1C52"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697D45F6" w14:textId="77777777" w:rsidR="00597F71" w:rsidRPr="00A9544D" w:rsidRDefault="00597F71" w:rsidP="00597F71">
      <w:pPr>
        <w:jc w:val="right"/>
        <w:rPr>
          <w:rFonts w:ascii="Tahoma" w:hAnsi="Tahoma" w:cs="Tahoma"/>
          <w:color w:val="FF0000"/>
          <w:sz w:val="18"/>
          <w:szCs w:val="18"/>
        </w:rPr>
      </w:pPr>
      <w:r w:rsidRPr="00A9544D">
        <w:rPr>
          <w:rFonts w:ascii="Tahoma" w:hAnsi="Tahoma" w:cs="Tahoma"/>
          <w:sz w:val="18"/>
          <w:szCs w:val="18"/>
        </w:rPr>
        <w:br w:type="page"/>
      </w:r>
      <w:r w:rsidRPr="00A9544D">
        <w:rPr>
          <w:rFonts w:ascii="Tahoma" w:hAnsi="Tahoma" w:cs="Tahoma"/>
          <w:b/>
          <w:sz w:val="18"/>
          <w:szCs w:val="18"/>
        </w:rPr>
        <w:lastRenderedPageBreak/>
        <w:t>Załącznik nr 1a) do Formularza Oferty</w:t>
      </w:r>
    </w:p>
    <w:p w14:paraId="05F1D5D9" w14:textId="77777777" w:rsidR="00597F71" w:rsidRPr="00A9544D" w:rsidRDefault="00597F71" w:rsidP="00597F71">
      <w:pPr>
        <w:rPr>
          <w:rFonts w:ascii="Tahoma" w:hAnsi="Tahoma" w:cs="Tahoma"/>
          <w:sz w:val="18"/>
          <w:szCs w:val="18"/>
        </w:rPr>
      </w:pPr>
    </w:p>
    <w:p w14:paraId="29A59364" w14:textId="77777777" w:rsidR="00597F71" w:rsidRPr="00A9544D" w:rsidRDefault="00597F71" w:rsidP="00597F71">
      <w:pPr>
        <w:rPr>
          <w:rFonts w:ascii="Tahoma" w:hAnsi="Tahoma" w:cs="Tahoma"/>
          <w:sz w:val="18"/>
          <w:szCs w:val="18"/>
        </w:rPr>
      </w:pPr>
    </w:p>
    <w:p w14:paraId="50142796" w14:textId="77777777" w:rsidR="00597F71" w:rsidRPr="00A9544D" w:rsidRDefault="00597F71" w:rsidP="00597F71">
      <w:pPr>
        <w:rPr>
          <w:rFonts w:ascii="Tahoma" w:eastAsia="Tahoma" w:hAnsi="Tahoma" w:cs="Tahoma"/>
          <w:i/>
          <w:sz w:val="18"/>
          <w:szCs w:val="18"/>
        </w:rPr>
      </w:pPr>
      <w:r w:rsidRPr="00A9544D">
        <w:rPr>
          <w:rFonts w:ascii="Tahoma" w:hAnsi="Tahoma" w:cs="Tahoma"/>
          <w:sz w:val="18"/>
          <w:szCs w:val="18"/>
        </w:rPr>
        <w:t>Nazwa, adres Wykonawcy ...............................................................</w:t>
      </w:r>
    </w:p>
    <w:p w14:paraId="303F918A" w14:textId="77777777" w:rsidR="00597F71" w:rsidRPr="00A9544D" w:rsidRDefault="00597F71" w:rsidP="00597F71">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11BF3221" w14:textId="77777777" w:rsidR="00597F71" w:rsidRPr="00A9544D" w:rsidRDefault="00597F71" w:rsidP="00597F71">
      <w:pPr>
        <w:rPr>
          <w:rFonts w:ascii="Tahoma" w:hAnsi="Tahoma" w:cs="Tahoma"/>
          <w:sz w:val="18"/>
          <w:szCs w:val="18"/>
        </w:rPr>
      </w:pPr>
    </w:p>
    <w:p w14:paraId="6EF2CB0A"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PARAMETRY TECHNICZNE</w:t>
      </w:r>
    </w:p>
    <w:p w14:paraId="73644188" w14:textId="77777777" w:rsidR="00597F71" w:rsidRPr="00A9544D" w:rsidRDefault="00597F71" w:rsidP="00597F71">
      <w:pPr>
        <w:jc w:val="center"/>
        <w:rPr>
          <w:rFonts w:ascii="Tahoma" w:hAnsi="Tahoma" w:cs="Tahoma"/>
          <w:b/>
          <w:sz w:val="18"/>
          <w:szCs w:val="18"/>
        </w:rPr>
      </w:pPr>
    </w:p>
    <w:p w14:paraId="6832E4D5"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Pakiet nr 15</w:t>
      </w:r>
    </w:p>
    <w:p w14:paraId="0381A4E9"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Aparat do ogrzewania płynów</w:t>
      </w:r>
    </w:p>
    <w:p w14:paraId="1FA036D8" w14:textId="77777777" w:rsidR="00597F71" w:rsidRPr="00A9544D" w:rsidRDefault="00597F71" w:rsidP="00597F71">
      <w:pPr>
        <w:ind w:left="3540" w:firstLine="708"/>
        <w:jc w:val="center"/>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597F71" w:rsidRPr="00A9544D" w14:paraId="0AB596D0"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064B8C9" w14:textId="77777777" w:rsidR="00597F71" w:rsidRPr="00A9544D" w:rsidRDefault="00597F71" w:rsidP="00597F71">
            <w:pPr>
              <w:widowControl w:val="0"/>
              <w:jc w:val="center"/>
              <w:rPr>
                <w:rFonts w:ascii="Tahoma" w:hAnsi="Tahoma" w:cs="Tahoma"/>
                <w:b/>
                <w:sz w:val="18"/>
                <w:szCs w:val="18"/>
              </w:rPr>
            </w:pPr>
            <w:r w:rsidRPr="00A9544D">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311D954" w14:textId="77777777" w:rsidR="00597F71" w:rsidRPr="00A9544D" w:rsidRDefault="00597F71" w:rsidP="00597F71">
            <w:pPr>
              <w:jc w:val="center"/>
              <w:rPr>
                <w:rFonts w:ascii="Tahoma" w:hAnsi="Tahoma" w:cs="Tahoma"/>
                <w:sz w:val="18"/>
                <w:szCs w:val="18"/>
              </w:rPr>
            </w:pPr>
            <w:r w:rsidRPr="00A9544D">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2ECB2AFB"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 xml:space="preserve">Oferowana wartość </w:t>
            </w:r>
          </w:p>
          <w:p w14:paraId="433CB341" w14:textId="77777777" w:rsidR="00597F71" w:rsidRPr="00A9544D" w:rsidRDefault="00597F71" w:rsidP="00597F71">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597F71" w:rsidRPr="00A9544D" w14:paraId="35C867A3"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3676700"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0E7691A"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28B7FF43" w14:textId="77777777" w:rsidR="00597F71" w:rsidRPr="00A9544D" w:rsidRDefault="00597F71" w:rsidP="00597F71">
            <w:pPr>
              <w:jc w:val="center"/>
              <w:rPr>
                <w:rFonts w:ascii="Tahoma" w:hAnsi="Tahoma" w:cs="Tahoma"/>
                <w:b/>
                <w:sz w:val="18"/>
                <w:szCs w:val="18"/>
              </w:rPr>
            </w:pPr>
          </w:p>
        </w:tc>
      </w:tr>
      <w:tr w:rsidR="00597F71" w:rsidRPr="00A9544D" w14:paraId="1DABFEE8"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43C97D4"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3998207"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331DEA23" w14:textId="77777777" w:rsidR="00597F71" w:rsidRPr="00A9544D" w:rsidRDefault="00597F71" w:rsidP="00597F71">
            <w:pPr>
              <w:jc w:val="center"/>
              <w:rPr>
                <w:rFonts w:ascii="Tahoma" w:hAnsi="Tahoma" w:cs="Tahoma"/>
                <w:b/>
                <w:sz w:val="18"/>
                <w:szCs w:val="18"/>
              </w:rPr>
            </w:pPr>
          </w:p>
        </w:tc>
      </w:tr>
      <w:tr w:rsidR="00597F71" w:rsidRPr="00A9544D" w14:paraId="736EAF77"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A5EDAFA"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4039AB6"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2953158E" w14:textId="77777777" w:rsidR="00597F71" w:rsidRPr="00A9544D" w:rsidRDefault="00597F71" w:rsidP="00597F71">
            <w:pPr>
              <w:jc w:val="center"/>
              <w:rPr>
                <w:rFonts w:ascii="Tahoma" w:hAnsi="Tahoma" w:cs="Tahoma"/>
                <w:b/>
                <w:sz w:val="18"/>
                <w:szCs w:val="18"/>
              </w:rPr>
            </w:pPr>
          </w:p>
        </w:tc>
      </w:tr>
      <w:tr w:rsidR="00597F71" w:rsidRPr="00A9544D" w14:paraId="0B6F562C" w14:textId="77777777" w:rsidTr="00597F71">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784E61FC"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72120731"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38AACC60" w14:textId="77777777" w:rsidR="00597F71" w:rsidRPr="00A9544D" w:rsidRDefault="00597F71" w:rsidP="00597F71">
            <w:pPr>
              <w:jc w:val="center"/>
              <w:rPr>
                <w:rFonts w:ascii="Tahoma" w:hAnsi="Tahoma" w:cs="Tahoma"/>
                <w:b/>
                <w:sz w:val="18"/>
                <w:szCs w:val="18"/>
              </w:rPr>
            </w:pPr>
          </w:p>
        </w:tc>
      </w:tr>
      <w:tr w:rsidR="00597F71" w:rsidRPr="00A9544D" w14:paraId="7BF0C28D" w14:textId="77777777" w:rsidTr="00597F71">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9497A8D"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2EF3F47" w14:textId="77777777" w:rsidR="00597F71" w:rsidRPr="00A9544D" w:rsidRDefault="00597F71" w:rsidP="00597F71">
            <w:pPr>
              <w:ind w:hanging="72"/>
              <w:rPr>
                <w:rFonts w:ascii="Tahoma" w:hAnsi="Tahoma" w:cs="Tahoma"/>
                <w:sz w:val="18"/>
                <w:szCs w:val="18"/>
              </w:rPr>
            </w:pPr>
            <w:r w:rsidRPr="00A9544D">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4F5B4848" w14:textId="77777777" w:rsidR="00597F71" w:rsidRPr="00A9544D" w:rsidRDefault="00597F71" w:rsidP="00597F71">
            <w:pPr>
              <w:jc w:val="center"/>
              <w:rPr>
                <w:rFonts w:ascii="Tahoma" w:hAnsi="Tahoma" w:cs="Tahoma"/>
                <w:b/>
                <w:sz w:val="18"/>
                <w:szCs w:val="18"/>
              </w:rPr>
            </w:pPr>
          </w:p>
        </w:tc>
      </w:tr>
    </w:tbl>
    <w:p w14:paraId="5E64979A" w14:textId="77777777" w:rsidR="00597F71" w:rsidRPr="00A9544D" w:rsidRDefault="00597F71" w:rsidP="00597F71">
      <w:pPr>
        <w:ind w:left="3540" w:firstLine="708"/>
        <w:jc w:val="center"/>
        <w:rPr>
          <w:rFonts w:ascii="Tahoma" w:hAnsi="Tahoma" w:cs="Tahoma"/>
          <w:sz w:val="18"/>
          <w:szCs w:val="18"/>
        </w:rPr>
      </w:pPr>
    </w:p>
    <w:p w14:paraId="5418DCDD" w14:textId="77777777" w:rsidR="00597F71" w:rsidRPr="00A9544D" w:rsidRDefault="00597F71" w:rsidP="00597F71">
      <w:pPr>
        <w:rPr>
          <w:rFonts w:ascii="Tahoma" w:hAnsi="Tahoma" w:cs="Tahoma"/>
          <w:sz w:val="18"/>
          <w:szCs w:val="18"/>
        </w:rPr>
      </w:pPr>
    </w:p>
    <w:tbl>
      <w:tblPr>
        <w:tblW w:w="1038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48"/>
        <w:gridCol w:w="7040"/>
        <w:gridCol w:w="2693"/>
      </w:tblGrid>
      <w:tr w:rsidR="00597F71" w:rsidRPr="00A9544D" w14:paraId="386D7E03" w14:textId="77777777" w:rsidTr="00597F71">
        <w:tc>
          <w:tcPr>
            <w:tcW w:w="648" w:type="dxa"/>
          </w:tcPr>
          <w:p w14:paraId="58DDF608" w14:textId="77777777" w:rsidR="00597F71" w:rsidRPr="00A9544D" w:rsidRDefault="00597F71" w:rsidP="00597F71">
            <w:pPr>
              <w:rPr>
                <w:rFonts w:ascii="Tahoma" w:hAnsi="Tahoma" w:cs="Tahoma"/>
                <w:sz w:val="18"/>
                <w:szCs w:val="18"/>
              </w:rPr>
            </w:pPr>
            <w:r w:rsidRPr="00A9544D">
              <w:rPr>
                <w:rFonts w:ascii="Tahoma" w:hAnsi="Tahoma" w:cs="Tahoma"/>
                <w:sz w:val="18"/>
                <w:szCs w:val="18"/>
              </w:rPr>
              <w:t>L.p.</w:t>
            </w:r>
          </w:p>
        </w:tc>
        <w:tc>
          <w:tcPr>
            <w:tcW w:w="7040" w:type="dxa"/>
            <w:tcBorders>
              <w:top w:val="single" w:sz="4" w:space="0" w:color="auto"/>
              <w:left w:val="single" w:sz="4" w:space="0" w:color="auto"/>
              <w:bottom w:val="single" w:sz="4" w:space="0" w:color="auto"/>
              <w:right w:val="single" w:sz="4" w:space="0" w:color="auto"/>
            </w:tcBorders>
            <w:vAlign w:val="center"/>
          </w:tcPr>
          <w:p w14:paraId="56347263" w14:textId="77777777" w:rsidR="00597F71" w:rsidRPr="00A9544D" w:rsidRDefault="00597F71" w:rsidP="00597F71">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Wymagane parametry techniczne</w:t>
            </w:r>
          </w:p>
        </w:tc>
        <w:tc>
          <w:tcPr>
            <w:tcW w:w="2693" w:type="dxa"/>
            <w:tcBorders>
              <w:top w:val="single" w:sz="4" w:space="0" w:color="auto"/>
              <w:left w:val="single" w:sz="4" w:space="0" w:color="auto"/>
              <w:bottom w:val="single" w:sz="4" w:space="0" w:color="auto"/>
              <w:right w:val="single" w:sz="4" w:space="0" w:color="auto"/>
            </w:tcBorders>
          </w:tcPr>
          <w:p w14:paraId="351525DE" w14:textId="77777777" w:rsidR="00597F71" w:rsidRPr="00A9544D" w:rsidRDefault="00597F71" w:rsidP="00597F71">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Oferowana wartość</w:t>
            </w:r>
          </w:p>
          <w:p w14:paraId="075A90B1" w14:textId="77777777" w:rsidR="00597F71" w:rsidRPr="00A9544D" w:rsidRDefault="00597F71" w:rsidP="00597F71">
            <w:pPr>
              <w:rPr>
                <w:rFonts w:ascii="Tahoma" w:hAnsi="Tahoma" w:cs="Tahoma"/>
                <w:sz w:val="18"/>
                <w:szCs w:val="18"/>
              </w:rPr>
            </w:pPr>
            <w:r w:rsidRPr="00A9544D">
              <w:rPr>
                <w:rFonts w:ascii="Tahoma" w:hAnsi="Tahoma" w:cs="Tahoma"/>
                <w:b/>
                <w:sz w:val="18"/>
                <w:szCs w:val="18"/>
              </w:rPr>
              <w:t>(Podać zakresy lub opisać)</w:t>
            </w:r>
          </w:p>
        </w:tc>
      </w:tr>
      <w:tr w:rsidR="00597F71" w:rsidRPr="00A9544D" w14:paraId="77ECC63A" w14:textId="77777777" w:rsidTr="00597F71">
        <w:tc>
          <w:tcPr>
            <w:tcW w:w="648" w:type="dxa"/>
          </w:tcPr>
          <w:p w14:paraId="5B881D45" w14:textId="77777777" w:rsidR="00597F71" w:rsidRPr="00A9544D" w:rsidRDefault="00597F71" w:rsidP="00597F71">
            <w:pPr>
              <w:numPr>
                <w:ilvl w:val="0"/>
                <w:numId w:val="83"/>
              </w:numPr>
              <w:spacing w:after="160" w:line="259" w:lineRule="auto"/>
              <w:rPr>
                <w:rFonts w:ascii="Tahoma" w:hAnsi="Tahoma" w:cs="Tahoma"/>
                <w:sz w:val="18"/>
                <w:szCs w:val="18"/>
              </w:rPr>
            </w:pPr>
          </w:p>
        </w:tc>
        <w:tc>
          <w:tcPr>
            <w:tcW w:w="7040" w:type="dxa"/>
          </w:tcPr>
          <w:p w14:paraId="0FD7B44A" w14:textId="77777777" w:rsidR="00597F71" w:rsidRPr="00A9544D" w:rsidRDefault="00597F71" w:rsidP="00597F71">
            <w:pPr>
              <w:rPr>
                <w:rFonts w:ascii="Tahoma" w:hAnsi="Tahoma" w:cs="Tahoma"/>
                <w:sz w:val="18"/>
                <w:szCs w:val="18"/>
              </w:rPr>
            </w:pPr>
            <w:r w:rsidRPr="00A9544D">
              <w:rPr>
                <w:rFonts w:ascii="Tahoma" w:hAnsi="Tahoma" w:cs="Tahoma"/>
                <w:sz w:val="18"/>
                <w:szCs w:val="18"/>
              </w:rPr>
              <w:t>Urządzenie przeznaczone jest do podgrzewania krwi , produktów krwiopochodnych i innych płynów infuzyjnych metodą suchą , z maksymalną prędkością przepływu wynosząco od KVO do 500ml/min. Urządzenie utrzymuje temperaturę wyjściową płynów w przedziale od 33*C do 41*C .</w:t>
            </w:r>
          </w:p>
        </w:tc>
        <w:tc>
          <w:tcPr>
            <w:tcW w:w="2693" w:type="dxa"/>
          </w:tcPr>
          <w:p w14:paraId="612C34A7" w14:textId="77777777" w:rsidR="00597F71" w:rsidRPr="00A9544D" w:rsidRDefault="00597F71" w:rsidP="00597F71">
            <w:pPr>
              <w:jc w:val="center"/>
              <w:rPr>
                <w:rFonts w:ascii="Tahoma" w:hAnsi="Tahoma" w:cs="Tahoma"/>
                <w:sz w:val="18"/>
                <w:szCs w:val="18"/>
              </w:rPr>
            </w:pPr>
          </w:p>
        </w:tc>
      </w:tr>
      <w:tr w:rsidR="00597F71" w:rsidRPr="00A9544D" w14:paraId="53AACE35" w14:textId="77777777" w:rsidTr="00597F71">
        <w:tc>
          <w:tcPr>
            <w:tcW w:w="648" w:type="dxa"/>
          </w:tcPr>
          <w:p w14:paraId="517D9DEC" w14:textId="77777777" w:rsidR="00597F71" w:rsidRPr="00A9544D" w:rsidRDefault="00597F71" w:rsidP="00597F71">
            <w:pPr>
              <w:numPr>
                <w:ilvl w:val="0"/>
                <w:numId w:val="83"/>
              </w:numPr>
              <w:spacing w:after="160" w:line="259" w:lineRule="auto"/>
              <w:rPr>
                <w:rFonts w:ascii="Tahoma" w:hAnsi="Tahoma" w:cs="Tahoma"/>
                <w:sz w:val="18"/>
                <w:szCs w:val="18"/>
              </w:rPr>
            </w:pPr>
          </w:p>
        </w:tc>
        <w:tc>
          <w:tcPr>
            <w:tcW w:w="7040" w:type="dxa"/>
          </w:tcPr>
          <w:p w14:paraId="5B205481" w14:textId="77777777" w:rsidR="00597F71" w:rsidRPr="00A9544D" w:rsidRDefault="00597F71" w:rsidP="00597F71">
            <w:pPr>
              <w:rPr>
                <w:rFonts w:ascii="Tahoma" w:hAnsi="Tahoma" w:cs="Tahoma"/>
                <w:sz w:val="18"/>
                <w:szCs w:val="18"/>
              </w:rPr>
            </w:pPr>
            <w:r w:rsidRPr="00A9544D">
              <w:rPr>
                <w:rFonts w:ascii="Tahoma" w:hAnsi="Tahoma" w:cs="Tahoma"/>
                <w:sz w:val="18"/>
                <w:szCs w:val="18"/>
              </w:rPr>
              <w:t>Czas niezbędny do osiągnięcia przez ELEMNT GRZEWCZY (aluminiowe płytki) urządzenia temperatury docelowej ustalonej na 41*C wynosi ok.2 min.</w:t>
            </w:r>
          </w:p>
        </w:tc>
        <w:tc>
          <w:tcPr>
            <w:tcW w:w="2693" w:type="dxa"/>
          </w:tcPr>
          <w:p w14:paraId="0256B6AD" w14:textId="77777777" w:rsidR="00597F71" w:rsidRPr="00A9544D" w:rsidRDefault="00597F71" w:rsidP="00597F71">
            <w:pPr>
              <w:jc w:val="center"/>
              <w:rPr>
                <w:rFonts w:ascii="Tahoma" w:hAnsi="Tahoma" w:cs="Tahoma"/>
                <w:sz w:val="18"/>
                <w:szCs w:val="18"/>
              </w:rPr>
            </w:pPr>
          </w:p>
        </w:tc>
      </w:tr>
      <w:tr w:rsidR="00597F71" w:rsidRPr="00A9544D" w14:paraId="18D06C1F" w14:textId="77777777" w:rsidTr="00597F71">
        <w:tc>
          <w:tcPr>
            <w:tcW w:w="648" w:type="dxa"/>
          </w:tcPr>
          <w:p w14:paraId="5AB5AC68" w14:textId="77777777" w:rsidR="00597F71" w:rsidRPr="00A9544D" w:rsidRDefault="00597F71" w:rsidP="00597F71">
            <w:pPr>
              <w:numPr>
                <w:ilvl w:val="0"/>
                <w:numId w:val="83"/>
              </w:numPr>
              <w:spacing w:after="160" w:line="259" w:lineRule="auto"/>
              <w:rPr>
                <w:rFonts w:ascii="Tahoma" w:hAnsi="Tahoma" w:cs="Tahoma"/>
                <w:sz w:val="18"/>
                <w:szCs w:val="18"/>
              </w:rPr>
            </w:pPr>
          </w:p>
        </w:tc>
        <w:tc>
          <w:tcPr>
            <w:tcW w:w="7040" w:type="dxa"/>
          </w:tcPr>
          <w:p w14:paraId="06A40ADF"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Urządzenie jest przeznaczone do montażu na stojaku do kroplówek .  </w:t>
            </w:r>
          </w:p>
        </w:tc>
        <w:tc>
          <w:tcPr>
            <w:tcW w:w="2693" w:type="dxa"/>
          </w:tcPr>
          <w:p w14:paraId="5E41AE81" w14:textId="77777777" w:rsidR="00597F71" w:rsidRPr="00A9544D" w:rsidRDefault="00597F71" w:rsidP="00597F71">
            <w:pPr>
              <w:jc w:val="center"/>
              <w:rPr>
                <w:rFonts w:ascii="Tahoma" w:hAnsi="Tahoma" w:cs="Tahoma"/>
                <w:sz w:val="18"/>
                <w:szCs w:val="18"/>
              </w:rPr>
            </w:pPr>
          </w:p>
        </w:tc>
      </w:tr>
      <w:tr w:rsidR="00597F71" w:rsidRPr="00A9544D" w14:paraId="1BAE3B42" w14:textId="77777777" w:rsidTr="00597F71">
        <w:tc>
          <w:tcPr>
            <w:tcW w:w="648" w:type="dxa"/>
          </w:tcPr>
          <w:p w14:paraId="0ED0B243" w14:textId="77777777" w:rsidR="00597F71" w:rsidRPr="00A9544D" w:rsidRDefault="00597F71" w:rsidP="00597F71">
            <w:pPr>
              <w:numPr>
                <w:ilvl w:val="0"/>
                <w:numId w:val="83"/>
              </w:numPr>
              <w:spacing w:after="160" w:line="259" w:lineRule="auto"/>
              <w:rPr>
                <w:rFonts w:ascii="Tahoma" w:hAnsi="Tahoma" w:cs="Tahoma"/>
                <w:sz w:val="18"/>
                <w:szCs w:val="18"/>
              </w:rPr>
            </w:pPr>
          </w:p>
        </w:tc>
        <w:tc>
          <w:tcPr>
            <w:tcW w:w="7040" w:type="dxa"/>
          </w:tcPr>
          <w:p w14:paraId="77537560" w14:textId="77777777" w:rsidR="00597F71" w:rsidRPr="00A9544D" w:rsidRDefault="00597F71" w:rsidP="00597F71">
            <w:pPr>
              <w:rPr>
                <w:rFonts w:ascii="Tahoma" w:hAnsi="Tahoma" w:cs="Tahoma"/>
                <w:sz w:val="18"/>
                <w:szCs w:val="18"/>
              </w:rPr>
            </w:pPr>
            <w:r w:rsidRPr="00A9544D">
              <w:rPr>
                <w:rFonts w:ascii="Tahoma" w:hAnsi="Tahoma" w:cs="Tahoma"/>
                <w:sz w:val="18"/>
                <w:szCs w:val="18"/>
              </w:rPr>
              <w:t>Wymiary : 11cm wysokości x 19cm szerokości x 25cm długości (+/- 2 cm)</w:t>
            </w:r>
          </w:p>
        </w:tc>
        <w:tc>
          <w:tcPr>
            <w:tcW w:w="2693" w:type="dxa"/>
          </w:tcPr>
          <w:p w14:paraId="57CAD730" w14:textId="77777777" w:rsidR="00597F71" w:rsidRPr="00A9544D" w:rsidRDefault="00597F71" w:rsidP="00597F71">
            <w:pPr>
              <w:jc w:val="center"/>
              <w:rPr>
                <w:rFonts w:ascii="Tahoma" w:hAnsi="Tahoma" w:cs="Tahoma"/>
                <w:sz w:val="18"/>
                <w:szCs w:val="18"/>
              </w:rPr>
            </w:pPr>
          </w:p>
        </w:tc>
      </w:tr>
      <w:tr w:rsidR="00597F71" w:rsidRPr="00A9544D" w14:paraId="1F33AEFC" w14:textId="77777777" w:rsidTr="00597F71">
        <w:tc>
          <w:tcPr>
            <w:tcW w:w="648" w:type="dxa"/>
          </w:tcPr>
          <w:p w14:paraId="06241F42" w14:textId="77777777" w:rsidR="00597F71" w:rsidRPr="00A9544D" w:rsidRDefault="00597F71" w:rsidP="00597F71">
            <w:pPr>
              <w:numPr>
                <w:ilvl w:val="0"/>
                <w:numId w:val="83"/>
              </w:numPr>
              <w:spacing w:after="160" w:line="259" w:lineRule="auto"/>
              <w:rPr>
                <w:rFonts w:ascii="Tahoma" w:hAnsi="Tahoma" w:cs="Tahoma"/>
                <w:sz w:val="18"/>
                <w:szCs w:val="18"/>
              </w:rPr>
            </w:pPr>
          </w:p>
        </w:tc>
        <w:tc>
          <w:tcPr>
            <w:tcW w:w="7040" w:type="dxa"/>
          </w:tcPr>
          <w:p w14:paraId="32CFD702"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Waga : 3,4 kg (+/- 0,4 kg) .   </w:t>
            </w:r>
          </w:p>
        </w:tc>
        <w:tc>
          <w:tcPr>
            <w:tcW w:w="2693" w:type="dxa"/>
          </w:tcPr>
          <w:p w14:paraId="6A782BC2" w14:textId="77777777" w:rsidR="00597F71" w:rsidRPr="00A9544D" w:rsidRDefault="00597F71" w:rsidP="00597F71">
            <w:pPr>
              <w:jc w:val="center"/>
              <w:rPr>
                <w:rFonts w:ascii="Tahoma" w:hAnsi="Tahoma" w:cs="Tahoma"/>
                <w:sz w:val="18"/>
                <w:szCs w:val="18"/>
              </w:rPr>
            </w:pPr>
          </w:p>
        </w:tc>
      </w:tr>
      <w:tr w:rsidR="00597F71" w:rsidRPr="00A9544D" w14:paraId="54271678" w14:textId="77777777" w:rsidTr="00597F71">
        <w:tc>
          <w:tcPr>
            <w:tcW w:w="648" w:type="dxa"/>
          </w:tcPr>
          <w:p w14:paraId="1CCCB68A" w14:textId="77777777" w:rsidR="00597F71" w:rsidRPr="00A9544D" w:rsidRDefault="00597F71" w:rsidP="00597F71">
            <w:pPr>
              <w:numPr>
                <w:ilvl w:val="0"/>
                <w:numId w:val="83"/>
              </w:numPr>
              <w:spacing w:after="160" w:line="259" w:lineRule="auto"/>
              <w:rPr>
                <w:rFonts w:ascii="Tahoma" w:hAnsi="Tahoma" w:cs="Tahoma"/>
                <w:sz w:val="18"/>
                <w:szCs w:val="18"/>
              </w:rPr>
            </w:pPr>
          </w:p>
        </w:tc>
        <w:tc>
          <w:tcPr>
            <w:tcW w:w="7040" w:type="dxa"/>
          </w:tcPr>
          <w:p w14:paraId="7483A06D"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Powyżej 46*C temperatury aluminiowych płytek urządzenie samo przerywa pracę    </w:t>
            </w:r>
          </w:p>
        </w:tc>
        <w:tc>
          <w:tcPr>
            <w:tcW w:w="2693" w:type="dxa"/>
          </w:tcPr>
          <w:p w14:paraId="78AE5CB2" w14:textId="77777777" w:rsidR="00597F71" w:rsidRPr="00A9544D" w:rsidRDefault="00597F71" w:rsidP="00597F71">
            <w:pPr>
              <w:jc w:val="center"/>
              <w:rPr>
                <w:rFonts w:ascii="Tahoma" w:hAnsi="Tahoma" w:cs="Tahoma"/>
                <w:sz w:val="18"/>
                <w:szCs w:val="18"/>
              </w:rPr>
            </w:pPr>
          </w:p>
        </w:tc>
      </w:tr>
      <w:tr w:rsidR="00597F71" w:rsidRPr="00A9544D" w14:paraId="19381214" w14:textId="77777777" w:rsidTr="00597F71">
        <w:tc>
          <w:tcPr>
            <w:tcW w:w="648" w:type="dxa"/>
          </w:tcPr>
          <w:p w14:paraId="7A95D288" w14:textId="77777777" w:rsidR="00597F71" w:rsidRPr="00A9544D" w:rsidRDefault="00597F71" w:rsidP="00597F71">
            <w:pPr>
              <w:numPr>
                <w:ilvl w:val="0"/>
                <w:numId w:val="83"/>
              </w:numPr>
              <w:spacing w:after="160" w:line="259" w:lineRule="auto"/>
              <w:rPr>
                <w:rFonts w:ascii="Tahoma" w:hAnsi="Tahoma" w:cs="Tahoma"/>
                <w:sz w:val="18"/>
                <w:szCs w:val="18"/>
              </w:rPr>
            </w:pPr>
          </w:p>
        </w:tc>
        <w:tc>
          <w:tcPr>
            <w:tcW w:w="7040" w:type="dxa"/>
          </w:tcPr>
          <w:p w14:paraId="60BA9C8C" w14:textId="77777777" w:rsidR="00597F71" w:rsidRPr="00A9544D" w:rsidRDefault="00597F71" w:rsidP="00597F71">
            <w:pPr>
              <w:rPr>
                <w:rFonts w:ascii="Tahoma" w:hAnsi="Tahoma" w:cs="Tahoma"/>
                <w:sz w:val="18"/>
                <w:szCs w:val="18"/>
              </w:rPr>
            </w:pPr>
            <w:r w:rsidRPr="00A9544D">
              <w:rPr>
                <w:rFonts w:ascii="Tahoma" w:hAnsi="Tahoma" w:cs="Tahoma"/>
                <w:sz w:val="18"/>
                <w:szCs w:val="18"/>
              </w:rPr>
              <w:t>W zestawie 10 kaset startowych</w:t>
            </w:r>
          </w:p>
        </w:tc>
        <w:tc>
          <w:tcPr>
            <w:tcW w:w="2693" w:type="dxa"/>
          </w:tcPr>
          <w:p w14:paraId="72148B7C" w14:textId="77777777" w:rsidR="00597F71" w:rsidRPr="00A9544D" w:rsidRDefault="00597F71" w:rsidP="00597F71">
            <w:pPr>
              <w:jc w:val="center"/>
              <w:rPr>
                <w:rFonts w:ascii="Tahoma" w:hAnsi="Tahoma" w:cs="Tahoma"/>
                <w:sz w:val="18"/>
                <w:szCs w:val="18"/>
              </w:rPr>
            </w:pPr>
          </w:p>
        </w:tc>
      </w:tr>
    </w:tbl>
    <w:p w14:paraId="171A50D3" w14:textId="77777777" w:rsidR="00597F71" w:rsidRPr="00A9544D" w:rsidRDefault="00597F71" w:rsidP="00597F71">
      <w:pPr>
        <w:rPr>
          <w:rFonts w:ascii="Tahoma" w:hAnsi="Tahoma" w:cs="Tahoma"/>
          <w:sz w:val="18"/>
          <w:szCs w:val="18"/>
        </w:rPr>
      </w:pPr>
    </w:p>
    <w:p w14:paraId="679B7409"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51BF5EC0"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p>
    <w:p w14:paraId="35A2D1A7"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4251CEB5"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p>
    <w:p w14:paraId="5773C3D4"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0F2C8033"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393ED262"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3A19D9BC"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t>Oświadczam, że oferowany przez nas Towar spełnia powyższe parametry wymagane przez Zamawiającego.</w:t>
      </w:r>
    </w:p>
    <w:p w14:paraId="0CC2DCDD"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b/>
          <w:sz w:val="18"/>
          <w:szCs w:val="18"/>
        </w:rPr>
      </w:pPr>
      <w:r w:rsidRPr="00A9544D">
        <w:rPr>
          <w:rFonts w:ascii="Tahoma" w:hAnsi="Tahoma" w:cs="Tahoma"/>
          <w:b/>
          <w:bCs/>
          <w:sz w:val="18"/>
          <w:szCs w:val="18"/>
        </w:rPr>
        <w:t xml:space="preserve">Szczegółowe informacje na temat oferowanego Towaru </w:t>
      </w:r>
      <w:r w:rsidRPr="00A9544D">
        <w:rPr>
          <w:rFonts w:ascii="Tahoma" w:hAnsi="Tahoma" w:cs="Tahoma"/>
          <w:b/>
          <w:sz w:val="18"/>
          <w:szCs w:val="18"/>
        </w:rPr>
        <w:t xml:space="preserve">(np. foldery, prospekty, instrukcja obsługi) zawierające: </w:t>
      </w:r>
      <w:r w:rsidRPr="00A9544D">
        <w:rPr>
          <w:rFonts w:ascii="Tahoma" w:hAnsi="Tahoma" w:cs="Tahoma"/>
          <w:b/>
          <w:sz w:val="18"/>
          <w:szCs w:val="18"/>
        </w:rPr>
        <w:lastRenderedPageBreak/>
        <w:t>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2A9FBC6A"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4D0BF5D7"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5EE30FF2"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47E7A4C2"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1CA88B42" w14:textId="77777777" w:rsidR="00597F71" w:rsidRPr="00A9544D" w:rsidRDefault="00597F71" w:rsidP="00597F71">
      <w:pPr>
        <w:jc w:val="right"/>
        <w:rPr>
          <w:rFonts w:ascii="Tahoma" w:hAnsi="Tahoma" w:cs="Tahoma"/>
          <w:color w:val="FF0000"/>
          <w:sz w:val="18"/>
          <w:szCs w:val="18"/>
        </w:rPr>
      </w:pPr>
      <w:r w:rsidRPr="00A9544D">
        <w:rPr>
          <w:rFonts w:ascii="Tahoma" w:hAnsi="Tahoma" w:cs="Tahoma"/>
          <w:sz w:val="18"/>
          <w:szCs w:val="18"/>
        </w:rPr>
        <w:br w:type="page"/>
      </w:r>
      <w:r w:rsidRPr="00A9544D">
        <w:rPr>
          <w:rFonts w:ascii="Tahoma" w:hAnsi="Tahoma" w:cs="Tahoma"/>
          <w:b/>
          <w:sz w:val="18"/>
          <w:szCs w:val="18"/>
        </w:rPr>
        <w:lastRenderedPageBreak/>
        <w:t>Załącznik nr 1a) do Formularza Oferty</w:t>
      </w:r>
    </w:p>
    <w:p w14:paraId="08F32238" w14:textId="77777777" w:rsidR="00597F71" w:rsidRPr="00A9544D" w:rsidRDefault="00597F71" w:rsidP="00597F71">
      <w:pPr>
        <w:rPr>
          <w:rFonts w:ascii="Tahoma" w:hAnsi="Tahoma" w:cs="Tahoma"/>
          <w:sz w:val="18"/>
          <w:szCs w:val="18"/>
        </w:rPr>
      </w:pPr>
    </w:p>
    <w:p w14:paraId="72747D81" w14:textId="77777777" w:rsidR="00597F71" w:rsidRPr="00A9544D" w:rsidRDefault="00597F71" w:rsidP="00597F71">
      <w:pPr>
        <w:rPr>
          <w:rFonts w:ascii="Tahoma" w:hAnsi="Tahoma" w:cs="Tahoma"/>
          <w:sz w:val="18"/>
          <w:szCs w:val="18"/>
        </w:rPr>
      </w:pPr>
    </w:p>
    <w:p w14:paraId="79FFC2C8" w14:textId="77777777" w:rsidR="00597F71" w:rsidRPr="00A9544D" w:rsidRDefault="00597F71" w:rsidP="00597F71">
      <w:pPr>
        <w:rPr>
          <w:rFonts w:ascii="Tahoma" w:eastAsia="Tahoma" w:hAnsi="Tahoma" w:cs="Tahoma"/>
          <w:i/>
          <w:sz w:val="18"/>
          <w:szCs w:val="18"/>
        </w:rPr>
      </w:pPr>
      <w:r w:rsidRPr="00A9544D">
        <w:rPr>
          <w:rFonts w:ascii="Tahoma" w:hAnsi="Tahoma" w:cs="Tahoma"/>
          <w:sz w:val="18"/>
          <w:szCs w:val="18"/>
        </w:rPr>
        <w:t>Nazwa, adres Wykonawcy ...............................................................</w:t>
      </w:r>
    </w:p>
    <w:p w14:paraId="63E07BD9" w14:textId="77777777" w:rsidR="00597F71" w:rsidRPr="00A9544D" w:rsidRDefault="00597F71" w:rsidP="00597F71">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35FC2427" w14:textId="77777777" w:rsidR="00597F71" w:rsidRPr="00A9544D" w:rsidRDefault="00597F71" w:rsidP="00597F71">
      <w:pPr>
        <w:rPr>
          <w:rFonts w:ascii="Tahoma" w:hAnsi="Tahoma" w:cs="Tahoma"/>
          <w:sz w:val="18"/>
          <w:szCs w:val="18"/>
        </w:rPr>
      </w:pPr>
    </w:p>
    <w:p w14:paraId="2503AA5C"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PARAMETRY TECHNICZNE</w:t>
      </w:r>
    </w:p>
    <w:p w14:paraId="18AB5C1F" w14:textId="77777777" w:rsidR="00597F71" w:rsidRPr="00A9544D" w:rsidRDefault="00597F71" w:rsidP="00597F71">
      <w:pPr>
        <w:jc w:val="center"/>
        <w:rPr>
          <w:rFonts w:ascii="Tahoma" w:hAnsi="Tahoma" w:cs="Tahoma"/>
          <w:b/>
          <w:sz w:val="18"/>
          <w:szCs w:val="18"/>
        </w:rPr>
      </w:pPr>
    </w:p>
    <w:p w14:paraId="00F9DCCB"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Pakiet nr 16</w:t>
      </w:r>
    </w:p>
    <w:p w14:paraId="0C980ED2" w14:textId="77777777" w:rsidR="00597F71" w:rsidRPr="00A9544D" w:rsidRDefault="00597F71" w:rsidP="00597F71">
      <w:pPr>
        <w:jc w:val="center"/>
        <w:rPr>
          <w:rFonts w:ascii="Tahoma" w:hAnsi="Tahoma" w:cs="Tahoma"/>
          <w:b/>
          <w:sz w:val="18"/>
          <w:szCs w:val="18"/>
        </w:rPr>
      </w:pPr>
      <w:r w:rsidRPr="00A9544D">
        <w:rPr>
          <w:rFonts w:ascii="Tahoma" w:hAnsi="Tahoma" w:cs="Tahoma"/>
          <w:b/>
          <w:spacing w:val="20"/>
          <w:sz w:val="18"/>
          <w:szCs w:val="18"/>
        </w:rPr>
        <w:t>Defibrylator półautomatyczny</w:t>
      </w:r>
    </w:p>
    <w:p w14:paraId="407D552C" w14:textId="77777777" w:rsidR="00597F71" w:rsidRPr="00A9544D" w:rsidRDefault="00597F71" w:rsidP="00597F71">
      <w:pPr>
        <w:ind w:left="3540" w:firstLine="708"/>
        <w:jc w:val="center"/>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597F71" w:rsidRPr="00A9544D" w14:paraId="7F62C377"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33957E2" w14:textId="77777777" w:rsidR="00597F71" w:rsidRPr="00A9544D" w:rsidRDefault="00597F71" w:rsidP="00597F71">
            <w:pPr>
              <w:widowControl w:val="0"/>
              <w:jc w:val="center"/>
              <w:rPr>
                <w:rFonts w:ascii="Tahoma" w:hAnsi="Tahoma" w:cs="Tahoma"/>
                <w:b/>
                <w:sz w:val="18"/>
                <w:szCs w:val="18"/>
              </w:rPr>
            </w:pPr>
            <w:r w:rsidRPr="00A9544D">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9ED41A1" w14:textId="77777777" w:rsidR="00597F71" w:rsidRPr="00A9544D" w:rsidRDefault="00597F71" w:rsidP="00597F71">
            <w:pPr>
              <w:jc w:val="center"/>
              <w:rPr>
                <w:rFonts w:ascii="Tahoma" w:hAnsi="Tahoma" w:cs="Tahoma"/>
                <w:sz w:val="18"/>
                <w:szCs w:val="18"/>
              </w:rPr>
            </w:pPr>
            <w:r w:rsidRPr="00A9544D">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4DFBB719"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 xml:space="preserve">Oferowana wartość </w:t>
            </w:r>
          </w:p>
          <w:p w14:paraId="4CAC0C5A" w14:textId="77777777" w:rsidR="00597F71" w:rsidRPr="00A9544D" w:rsidRDefault="00597F71" w:rsidP="00597F71">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597F71" w:rsidRPr="00A9544D" w14:paraId="1D5B5117"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AF1A638"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3825ABA"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6ADF8E19" w14:textId="77777777" w:rsidR="00597F71" w:rsidRPr="00A9544D" w:rsidRDefault="00597F71" w:rsidP="00597F71">
            <w:pPr>
              <w:jc w:val="center"/>
              <w:rPr>
                <w:rFonts w:ascii="Tahoma" w:hAnsi="Tahoma" w:cs="Tahoma"/>
                <w:b/>
                <w:sz w:val="18"/>
                <w:szCs w:val="18"/>
              </w:rPr>
            </w:pPr>
          </w:p>
        </w:tc>
      </w:tr>
      <w:tr w:rsidR="00597F71" w:rsidRPr="00A9544D" w14:paraId="0CF281D7"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42AA82"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F941E2F"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3056CC90" w14:textId="77777777" w:rsidR="00597F71" w:rsidRPr="00A9544D" w:rsidRDefault="00597F71" w:rsidP="00597F71">
            <w:pPr>
              <w:jc w:val="center"/>
              <w:rPr>
                <w:rFonts w:ascii="Tahoma" w:hAnsi="Tahoma" w:cs="Tahoma"/>
                <w:b/>
                <w:sz w:val="18"/>
                <w:szCs w:val="18"/>
              </w:rPr>
            </w:pPr>
          </w:p>
        </w:tc>
      </w:tr>
      <w:tr w:rsidR="00597F71" w:rsidRPr="00A9544D" w14:paraId="688F6794"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E6BBA32"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5D2E6A2"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56E69FDB" w14:textId="77777777" w:rsidR="00597F71" w:rsidRPr="00A9544D" w:rsidRDefault="00597F71" w:rsidP="00597F71">
            <w:pPr>
              <w:jc w:val="center"/>
              <w:rPr>
                <w:rFonts w:ascii="Tahoma" w:hAnsi="Tahoma" w:cs="Tahoma"/>
                <w:b/>
                <w:sz w:val="18"/>
                <w:szCs w:val="18"/>
              </w:rPr>
            </w:pPr>
          </w:p>
        </w:tc>
      </w:tr>
      <w:tr w:rsidR="00597F71" w:rsidRPr="00A9544D" w14:paraId="676BEB77" w14:textId="77777777" w:rsidTr="00597F71">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60857C7E"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7C05E4E8"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092B9125" w14:textId="77777777" w:rsidR="00597F71" w:rsidRPr="00A9544D" w:rsidRDefault="00597F71" w:rsidP="00597F71">
            <w:pPr>
              <w:jc w:val="center"/>
              <w:rPr>
                <w:rFonts w:ascii="Tahoma" w:hAnsi="Tahoma" w:cs="Tahoma"/>
                <w:b/>
                <w:sz w:val="18"/>
                <w:szCs w:val="18"/>
              </w:rPr>
            </w:pPr>
          </w:p>
        </w:tc>
      </w:tr>
      <w:tr w:rsidR="00597F71" w:rsidRPr="00A9544D" w14:paraId="4E766A57" w14:textId="77777777" w:rsidTr="00597F71">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23528D2"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C6BCC0B" w14:textId="77777777" w:rsidR="00597F71" w:rsidRPr="00A9544D" w:rsidRDefault="00597F71" w:rsidP="00597F71">
            <w:pPr>
              <w:ind w:hanging="72"/>
              <w:rPr>
                <w:rFonts w:ascii="Tahoma" w:hAnsi="Tahoma" w:cs="Tahoma"/>
                <w:sz w:val="18"/>
                <w:szCs w:val="18"/>
              </w:rPr>
            </w:pPr>
            <w:r w:rsidRPr="00A9544D">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0E7F8DFA" w14:textId="77777777" w:rsidR="00597F71" w:rsidRPr="00A9544D" w:rsidRDefault="00597F71" w:rsidP="00597F71">
            <w:pPr>
              <w:jc w:val="center"/>
              <w:rPr>
                <w:rFonts w:ascii="Tahoma" w:hAnsi="Tahoma" w:cs="Tahoma"/>
                <w:b/>
                <w:sz w:val="18"/>
                <w:szCs w:val="18"/>
              </w:rPr>
            </w:pPr>
          </w:p>
        </w:tc>
      </w:tr>
    </w:tbl>
    <w:p w14:paraId="2FDA6020" w14:textId="77777777" w:rsidR="00597F71" w:rsidRPr="00A9544D" w:rsidRDefault="00597F71" w:rsidP="00597F71">
      <w:pPr>
        <w:ind w:left="3540" w:firstLine="708"/>
        <w:jc w:val="center"/>
        <w:rPr>
          <w:rFonts w:ascii="Tahoma" w:hAnsi="Tahoma" w:cs="Tahoma"/>
          <w:sz w:val="18"/>
          <w:szCs w:val="18"/>
        </w:rPr>
      </w:pPr>
    </w:p>
    <w:p w14:paraId="67A68144" w14:textId="77777777" w:rsidR="00597F71" w:rsidRPr="00A9544D" w:rsidRDefault="00597F71" w:rsidP="00597F71">
      <w:pPr>
        <w:ind w:left="3540" w:firstLine="708"/>
        <w:jc w:val="center"/>
        <w:rPr>
          <w:rFonts w:ascii="Tahoma" w:hAnsi="Tahoma" w:cs="Tahoma"/>
          <w:sz w:val="18"/>
          <w:szCs w:val="18"/>
        </w:rPr>
      </w:pPr>
    </w:p>
    <w:tbl>
      <w:tblPr>
        <w:tblW w:w="10345" w:type="dxa"/>
        <w:tblInd w:w="-2" w:type="dxa"/>
        <w:tblLayout w:type="fixed"/>
        <w:tblCellMar>
          <w:left w:w="0" w:type="dxa"/>
          <w:right w:w="0" w:type="dxa"/>
        </w:tblCellMar>
        <w:tblLook w:val="0000" w:firstRow="0" w:lastRow="0" w:firstColumn="0" w:lastColumn="0" w:noHBand="0" w:noVBand="0"/>
      </w:tblPr>
      <w:tblGrid>
        <w:gridCol w:w="520"/>
        <w:gridCol w:w="6281"/>
        <w:gridCol w:w="3544"/>
      </w:tblGrid>
      <w:tr w:rsidR="00597F71" w:rsidRPr="00A9544D" w14:paraId="22558F2D" w14:textId="77777777" w:rsidTr="00597F71">
        <w:tc>
          <w:tcPr>
            <w:tcW w:w="520" w:type="dxa"/>
            <w:tcBorders>
              <w:top w:val="single" w:sz="4" w:space="0" w:color="000000"/>
              <w:left w:val="single" w:sz="4" w:space="0" w:color="000000"/>
              <w:bottom w:val="single" w:sz="4" w:space="0" w:color="000000"/>
            </w:tcBorders>
          </w:tcPr>
          <w:p w14:paraId="79B9FF24" w14:textId="77777777" w:rsidR="00597F71" w:rsidRPr="00A9544D" w:rsidRDefault="00597F71" w:rsidP="00597F71">
            <w:pPr>
              <w:keepNext/>
              <w:widowControl w:val="0"/>
              <w:numPr>
                <w:ilvl w:val="7"/>
                <w:numId w:val="0"/>
              </w:numPr>
              <w:tabs>
                <w:tab w:val="num" w:pos="0"/>
                <w:tab w:val="left" w:pos="57"/>
              </w:tabs>
              <w:suppressAutoHyphens/>
              <w:snapToGrid w:val="0"/>
              <w:ind w:left="57"/>
              <w:jc w:val="center"/>
              <w:outlineLvl w:val="7"/>
              <w:rPr>
                <w:rFonts w:ascii="Tahoma" w:hAnsi="Tahoma" w:cs="Tahoma"/>
                <w:i/>
                <w:iCs/>
                <w:sz w:val="18"/>
                <w:szCs w:val="18"/>
              </w:rPr>
            </w:pPr>
            <w:r w:rsidRPr="00A9544D">
              <w:rPr>
                <w:rFonts w:ascii="Tahoma" w:hAnsi="Tahoma" w:cs="Tahoma"/>
                <w:i/>
                <w:iCs/>
                <w:sz w:val="18"/>
                <w:szCs w:val="18"/>
              </w:rPr>
              <w:t>l p</w:t>
            </w:r>
          </w:p>
        </w:tc>
        <w:tc>
          <w:tcPr>
            <w:tcW w:w="6281" w:type="dxa"/>
            <w:tcBorders>
              <w:top w:val="single" w:sz="4" w:space="0" w:color="auto"/>
              <w:left w:val="single" w:sz="4" w:space="0" w:color="auto"/>
              <w:bottom w:val="single" w:sz="4" w:space="0" w:color="auto"/>
              <w:right w:val="single" w:sz="4" w:space="0" w:color="auto"/>
            </w:tcBorders>
            <w:vAlign w:val="center"/>
          </w:tcPr>
          <w:p w14:paraId="6F7E086D" w14:textId="77777777" w:rsidR="00597F71" w:rsidRPr="00A9544D" w:rsidRDefault="00597F71" w:rsidP="00597F71">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Wymagane parametry techniczne</w:t>
            </w:r>
          </w:p>
        </w:tc>
        <w:tc>
          <w:tcPr>
            <w:tcW w:w="3544" w:type="dxa"/>
            <w:tcBorders>
              <w:top w:val="single" w:sz="4" w:space="0" w:color="auto"/>
              <w:left w:val="single" w:sz="4" w:space="0" w:color="auto"/>
              <w:bottom w:val="single" w:sz="4" w:space="0" w:color="auto"/>
              <w:right w:val="single" w:sz="4" w:space="0" w:color="auto"/>
            </w:tcBorders>
          </w:tcPr>
          <w:p w14:paraId="511643A5" w14:textId="77777777" w:rsidR="00597F71" w:rsidRPr="00A9544D" w:rsidRDefault="00597F71" w:rsidP="00597F71">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Oferowana wartość</w:t>
            </w:r>
          </w:p>
          <w:p w14:paraId="5E2DE921" w14:textId="77777777" w:rsidR="00597F71" w:rsidRPr="00A9544D" w:rsidRDefault="00597F71" w:rsidP="00597F71">
            <w:pPr>
              <w:jc w:val="center"/>
              <w:rPr>
                <w:rFonts w:ascii="Tahoma" w:hAnsi="Tahoma" w:cs="Tahoma"/>
                <w:sz w:val="18"/>
                <w:szCs w:val="18"/>
              </w:rPr>
            </w:pPr>
            <w:r w:rsidRPr="00A9544D">
              <w:rPr>
                <w:rFonts w:ascii="Tahoma" w:hAnsi="Tahoma" w:cs="Tahoma"/>
                <w:b/>
                <w:sz w:val="18"/>
                <w:szCs w:val="18"/>
              </w:rPr>
              <w:t>(Podać zakresy lub opisać)</w:t>
            </w:r>
          </w:p>
        </w:tc>
      </w:tr>
      <w:tr w:rsidR="00597F71" w:rsidRPr="00A9544D" w14:paraId="696F7038" w14:textId="77777777" w:rsidTr="00597F71">
        <w:tc>
          <w:tcPr>
            <w:tcW w:w="520" w:type="dxa"/>
            <w:tcBorders>
              <w:left w:val="single" w:sz="4" w:space="0" w:color="000000"/>
              <w:bottom w:val="single" w:sz="4" w:space="0" w:color="000000"/>
            </w:tcBorders>
            <w:shd w:val="clear" w:color="auto" w:fill="C0C0C0"/>
          </w:tcPr>
          <w:p w14:paraId="4762724F" w14:textId="77777777" w:rsidR="00597F71" w:rsidRPr="00A9544D" w:rsidRDefault="00597F71" w:rsidP="00597F71">
            <w:pPr>
              <w:keepNext/>
              <w:widowControl w:val="0"/>
              <w:numPr>
                <w:ilvl w:val="1"/>
                <w:numId w:val="0"/>
              </w:numPr>
              <w:tabs>
                <w:tab w:val="num" w:pos="0"/>
                <w:tab w:val="left" w:pos="57"/>
              </w:tabs>
              <w:suppressAutoHyphens/>
              <w:snapToGrid w:val="0"/>
              <w:spacing w:before="60" w:after="60"/>
              <w:ind w:left="57"/>
              <w:jc w:val="center"/>
              <w:outlineLvl w:val="1"/>
              <w:rPr>
                <w:rFonts w:ascii="Tahoma" w:hAnsi="Tahoma" w:cs="Tahoma"/>
                <w:b/>
                <w:bCs/>
                <w:iCs/>
                <w:smallCaps/>
                <w:sz w:val="18"/>
                <w:szCs w:val="18"/>
              </w:rPr>
            </w:pPr>
          </w:p>
        </w:tc>
        <w:tc>
          <w:tcPr>
            <w:tcW w:w="6281" w:type="dxa"/>
            <w:tcBorders>
              <w:left w:val="single" w:sz="4" w:space="0" w:color="000000"/>
              <w:bottom w:val="single" w:sz="4" w:space="0" w:color="000000"/>
            </w:tcBorders>
            <w:shd w:val="clear" w:color="auto" w:fill="C0C0C0"/>
          </w:tcPr>
          <w:p w14:paraId="26C82D0C" w14:textId="77777777" w:rsidR="00597F71" w:rsidRPr="00A9544D" w:rsidRDefault="00597F71" w:rsidP="00597F71">
            <w:pPr>
              <w:keepNext/>
              <w:widowControl w:val="0"/>
              <w:numPr>
                <w:ilvl w:val="0"/>
                <w:numId w:val="60"/>
              </w:numPr>
              <w:tabs>
                <w:tab w:val="clear" w:pos="360"/>
                <w:tab w:val="left" w:pos="0"/>
              </w:tabs>
              <w:suppressAutoHyphens/>
              <w:snapToGrid w:val="0"/>
              <w:spacing w:before="60" w:after="60" w:line="259" w:lineRule="auto"/>
              <w:ind w:right="106"/>
              <w:outlineLvl w:val="0"/>
              <w:rPr>
                <w:rFonts w:ascii="Tahoma" w:hAnsi="Tahoma" w:cs="Tahoma"/>
                <w:b/>
                <w:bCs/>
                <w:smallCaps/>
                <w:kern w:val="32"/>
                <w:sz w:val="18"/>
                <w:szCs w:val="18"/>
              </w:rPr>
            </w:pPr>
            <w:r w:rsidRPr="00A9544D">
              <w:rPr>
                <w:rFonts w:ascii="Tahoma" w:hAnsi="Tahoma" w:cs="Tahoma"/>
                <w:b/>
                <w:bCs/>
                <w:smallCaps/>
                <w:kern w:val="32"/>
                <w:sz w:val="18"/>
                <w:szCs w:val="18"/>
              </w:rPr>
              <w:t>I.   Parametry ogólne</w:t>
            </w:r>
          </w:p>
        </w:tc>
        <w:tc>
          <w:tcPr>
            <w:tcW w:w="3544" w:type="dxa"/>
            <w:tcBorders>
              <w:left w:val="single" w:sz="4" w:space="0" w:color="000000"/>
              <w:bottom w:val="single" w:sz="4" w:space="0" w:color="000000"/>
              <w:right w:val="single" w:sz="4" w:space="0" w:color="000000"/>
            </w:tcBorders>
            <w:shd w:val="clear" w:color="auto" w:fill="C0C0C0"/>
          </w:tcPr>
          <w:p w14:paraId="6874F1DC" w14:textId="77777777" w:rsidR="00597F71" w:rsidRPr="00A9544D" w:rsidRDefault="00597F71" w:rsidP="00597F71">
            <w:pPr>
              <w:snapToGrid w:val="0"/>
              <w:spacing w:before="60" w:after="60"/>
              <w:jc w:val="center"/>
              <w:rPr>
                <w:rFonts w:ascii="Tahoma" w:hAnsi="Tahoma" w:cs="Tahoma"/>
                <w:b/>
                <w:i/>
                <w:smallCaps/>
                <w:sz w:val="18"/>
                <w:szCs w:val="18"/>
              </w:rPr>
            </w:pPr>
          </w:p>
        </w:tc>
      </w:tr>
      <w:tr w:rsidR="00597F71" w:rsidRPr="00A9544D" w14:paraId="0DAAE59E" w14:textId="77777777" w:rsidTr="00597F71">
        <w:trPr>
          <w:trHeight w:val="381"/>
        </w:trPr>
        <w:tc>
          <w:tcPr>
            <w:tcW w:w="520" w:type="dxa"/>
            <w:tcBorders>
              <w:left w:val="single" w:sz="4" w:space="0" w:color="000000"/>
              <w:bottom w:val="single" w:sz="4" w:space="0" w:color="000000"/>
            </w:tcBorders>
          </w:tcPr>
          <w:p w14:paraId="7330F260" w14:textId="77777777" w:rsidR="00597F71" w:rsidRPr="00A9544D" w:rsidRDefault="00597F71" w:rsidP="00597F71">
            <w:pPr>
              <w:widowControl w:val="0"/>
              <w:numPr>
                <w:ilvl w:val="0"/>
                <w:numId w:val="63"/>
              </w:numPr>
              <w:tabs>
                <w:tab w:val="left" w:pos="454"/>
              </w:tabs>
              <w:suppressAutoHyphens/>
              <w:snapToGrid w:val="0"/>
              <w:spacing w:before="60" w:after="60" w:line="259" w:lineRule="auto"/>
              <w:jc w:val="center"/>
              <w:rPr>
                <w:rFonts w:ascii="Tahoma" w:hAnsi="Tahoma" w:cs="Tahoma"/>
                <w:sz w:val="18"/>
                <w:szCs w:val="18"/>
              </w:rPr>
            </w:pPr>
          </w:p>
        </w:tc>
        <w:tc>
          <w:tcPr>
            <w:tcW w:w="6281" w:type="dxa"/>
            <w:tcBorders>
              <w:left w:val="single" w:sz="4" w:space="0" w:color="000000"/>
              <w:bottom w:val="single" w:sz="4" w:space="0" w:color="000000"/>
            </w:tcBorders>
          </w:tcPr>
          <w:p w14:paraId="37CF4B81" w14:textId="77777777" w:rsidR="00597F71" w:rsidRPr="00A9544D" w:rsidRDefault="00597F71" w:rsidP="00597F71">
            <w:pPr>
              <w:autoSpaceDE w:val="0"/>
              <w:autoSpaceDN w:val="0"/>
              <w:adjustRightInd w:val="0"/>
              <w:spacing w:before="60" w:after="60"/>
              <w:ind w:left="54"/>
              <w:rPr>
                <w:rFonts w:ascii="Tahoma" w:hAnsi="Tahoma" w:cs="Tahoma"/>
                <w:sz w:val="18"/>
                <w:szCs w:val="18"/>
              </w:rPr>
            </w:pPr>
            <w:r w:rsidRPr="00A9544D">
              <w:rPr>
                <w:rFonts w:ascii="Tahoma" w:hAnsi="Tahoma" w:cs="Tahoma"/>
                <w:sz w:val="18"/>
                <w:szCs w:val="18"/>
              </w:rPr>
              <w:t>Ciężar aparatu max. 2,6 kg</w:t>
            </w:r>
          </w:p>
        </w:tc>
        <w:tc>
          <w:tcPr>
            <w:tcW w:w="3544" w:type="dxa"/>
            <w:tcBorders>
              <w:left w:val="single" w:sz="4" w:space="0" w:color="000000"/>
              <w:bottom w:val="single" w:sz="4" w:space="0" w:color="000000"/>
              <w:right w:val="single" w:sz="4" w:space="0" w:color="000000"/>
            </w:tcBorders>
          </w:tcPr>
          <w:p w14:paraId="26906CCE" w14:textId="77777777" w:rsidR="00597F71" w:rsidRPr="00A9544D" w:rsidRDefault="00597F71" w:rsidP="00597F71">
            <w:pPr>
              <w:widowControl w:val="0"/>
              <w:suppressAutoHyphens/>
              <w:snapToGrid w:val="0"/>
              <w:spacing w:before="60" w:after="60"/>
              <w:rPr>
                <w:rFonts w:ascii="Tahoma" w:eastAsia="Arial Unicode MS" w:hAnsi="Tahoma" w:cs="Tahoma"/>
                <w:sz w:val="18"/>
                <w:szCs w:val="18"/>
              </w:rPr>
            </w:pPr>
          </w:p>
        </w:tc>
      </w:tr>
      <w:tr w:rsidR="00597F71" w:rsidRPr="00A9544D" w14:paraId="012E91C6" w14:textId="77777777" w:rsidTr="00597F71">
        <w:trPr>
          <w:trHeight w:val="381"/>
        </w:trPr>
        <w:tc>
          <w:tcPr>
            <w:tcW w:w="520" w:type="dxa"/>
            <w:tcBorders>
              <w:left w:val="single" w:sz="4" w:space="0" w:color="000000"/>
              <w:bottom w:val="single" w:sz="4" w:space="0" w:color="000000"/>
            </w:tcBorders>
          </w:tcPr>
          <w:p w14:paraId="70379C83" w14:textId="77777777" w:rsidR="00597F71" w:rsidRPr="00A9544D" w:rsidRDefault="00597F71" w:rsidP="00597F71">
            <w:pPr>
              <w:widowControl w:val="0"/>
              <w:numPr>
                <w:ilvl w:val="0"/>
                <w:numId w:val="63"/>
              </w:numPr>
              <w:tabs>
                <w:tab w:val="left" w:pos="454"/>
              </w:tabs>
              <w:suppressAutoHyphens/>
              <w:snapToGrid w:val="0"/>
              <w:spacing w:before="60" w:after="60" w:line="259" w:lineRule="auto"/>
              <w:jc w:val="center"/>
              <w:rPr>
                <w:rFonts w:ascii="Tahoma" w:hAnsi="Tahoma" w:cs="Tahoma"/>
                <w:sz w:val="18"/>
                <w:szCs w:val="18"/>
              </w:rPr>
            </w:pPr>
          </w:p>
        </w:tc>
        <w:tc>
          <w:tcPr>
            <w:tcW w:w="6281" w:type="dxa"/>
            <w:tcBorders>
              <w:left w:val="single" w:sz="4" w:space="0" w:color="000000"/>
              <w:bottom w:val="single" w:sz="4" w:space="0" w:color="000000"/>
            </w:tcBorders>
          </w:tcPr>
          <w:p w14:paraId="207C3DAF" w14:textId="77777777" w:rsidR="00597F71" w:rsidRPr="00A9544D" w:rsidRDefault="00597F71" w:rsidP="00597F71">
            <w:pPr>
              <w:autoSpaceDE w:val="0"/>
              <w:autoSpaceDN w:val="0"/>
              <w:adjustRightInd w:val="0"/>
              <w:spacing w:before="60" w:after="60"/>
              <w:ind w:left="54"/>
              <w:rPr>
                <w:rFonts w:ascii="Tahoma" w:hAnsi="Tahoma" w:cs="Tahoma"/>
                <w:sz w:val="18"/>
                <w:szCs w:val="18"/>
              </w:rPr>
            </w:pPr>
            <w:r w:rsidRPr="00A9544D">
              <w:rPr>
                <w:rFonts w:ascii="Tahoma" w:hAnsi="Tahoma" w:cs="Tahoma"/>
                <w:sz w:val="18"/>
                <w:szCs w:val="18"/>
              </w:rPr>
              <w:t xml:space="preserve">Temperatura pracy min. 0 do 50 </w:t>
            </w:r>
            <w:r w:rsidRPr="00A9544D">
              <w:rPr>
                <w:rFonts w:ascii="Tahoma" w:hAnsi="Tahoma" w:cs="Tahoma"/>
                <w:sz w:val="18"/>
                <w:szCs w:val="18"/>
                <w:vertAlign w:val="superscript"/>
              </w:rPr>
              <w:t>O</w:t>
            </w:r>
            <w:r w:rsidRPr="00A9544D">
              <w:rPr>
                <w:rFonts w:ascii="Tahoma" w:hAnsi="Tahoma" w:cs="Tahoma"/>
                <w:sz w:val="18"/>
                <w:szCs w:val="18"/>
              </w:rPr>
              <w:t xml:space="preserve">C, przechowywania min. -30 do 70 </w:t>
            </w:r>
            <w:r w:rsidRPr="00A9544D">
              <w:rPr>
                <w:rFonts w:ascii="Tahoma" w:hAnsi="Tahoma" w:cs="Tahoma"/>
                <w:sz w:val="18"/>
                <w:szCs w:val="18"/>
                <w:vertAlign w:val="superscript"/>
              </w:rPr>
              <w:t>O</w:t>
            </w:r>
            <w:r w:rsidRPr="00A9544D">
              <w:rPr>
                <w:rFonts w:ascii="Tahoma" w:hAnsi="Tahoma" w:cs="Tahoma"/>
                <w:sz w:val="18"/>
                <w:szCs w:val="18"/>
              </w:rPr>
              <w:t>C</w:t>
            </w:r>
          </w:p>
        </w:tc>
        <w:tc>
          <w:tcPr>
            <w:tcW w:w="3544" w:type="dxa"/>
            <w:tcBorders>
              <w:left w:val="single" w:sz="4" w:space="0" w:color="000000"/>
              <w:bottom w:val="single" w:sz="4" w:space="0" w:color="000000"/>
              <w:right w:val="single" w:sz="4" w:space="0" w:color="000000"/>
            </w:tcBorders>
          </w:tcPr>
          <w:p w14:paraId="59573239" w14:textId="77777777" w:rsidR="00597F71" w:rsidRPr="00A9544D" w:rsidRDefault="00597F71" w:rsidP="00597F71">
            <w:pPr>
              <w:widowControl w:val="0"/>
              <w:suppressAutoHyphens/>
              <w:snapToGrid w:val="0"/>
              <w:spacing w:before="60" w:after="60"/>
              <w:rPr>
                <w:rFonts w:ascii="Tahoma" w:eastAsia="Arial Unicode MS" w:hAnsi="Tahoma" w:cs="Tahoma"/>
                <w:sz w:val="18"/>
                <w:szCs w:val="18"/>
              </w:rPr>
            </w:pPr>
          </w:p>
        </w:tc>
      </w:tr>
      <w:tr w:rsidR="00597F71" w:rsidRPr="00A9544D" w14:paraId="28EFDBF2" w14:textId="77777777" w:rsidTr="00597F71">
        <w:trPr>
          <w:trHeight w:val="381"/>
        </w:trPr>
        <w:tc>
          <w:tcPr>
            <w:tcW w:w="520" w:type="dxa"/>
            <w:tcBorders>
              <w:left w:val="single" w:sz="4" w:space="0" w:color="000000"/>
              <w:bottom w:val="single" w:sz="4" w:space="0" w:color="000000"/>
            </w:tcBorders>
          </w:tcPr>
          <w:p w14:paraId="729AFCF8" w14:textId="77777777" w:rsidR="00597F71" w:rsidRPr="00A9544D" w:rsidRDefault="00597F71" w:rsidP="00597F71">
            <w:pPr>
              <w:widowControl w:val="0"/>
              <w:numPr>
                <w:ilvl w:val="0"/>
                <w:numId w:val="63"/>
              </w:numPr>
              <w:tabs>
                <w:tab w:val="left" w:pos="454"/>
              </w:tabs>
              <w:suppressAutoHyphens/>
              <w:snapToGrid w:val="0"/>
              <w:spacing w:before="60" w:after="60" w:line="259" w:lineRule="auto"/>
              <w:jc w:val="center"/>
              <w:rPr>
                <w:rFonts w:ascii="Tahoma" w:hAnsi="Tahoma" w:cs="Tahoma"/>
                <w:sz w:val="18"/>
                <w:szCs w:val="18"/>
              </w:rPr>
            </w:pPr>
          </w:p>
        </w:tc>
        <w:tc>
          <w:tcPr>
            <w:tcW w:w="6281" w:type="dxa"/>
            <w:tcBorders>
              <w:left w:val="single" w:sz="4" w:space="0" w:color="000000"/>
              <w:bottom w:val="single" w:sz="4" w:space="0" w:color="000000"/>
            </w:tcBorders>
          </w:tcPr>
          <w:p w14:paraId="3EE79E19" w14:textId="77777777" w:rsidR="00597F71" w:rsidRPr="00A9544D" w:rsidRDefault="00597F71" w:rsidP="00597F71">
            <w:pPr>
              <w:snapToGrid w:val="0"/>
              <w:spacing w:before="60" w:after="60"/>
              <w:ind w:left="54" w:right="106"/>
              <w:rPr>
                <w:rFonts w:ascii="Tahoma" w:hAnsi="Tahoma" w:cs="Tahoma"/>
                <w:sz w:val="18"/>
                <w:szCs w:val="18"/>
              </w:rPr>
            </w:pPr>
            <w:r w:rsidRPr="00A9544D">
              <w:rPr>
                <w:rFonts w:ascii="Tahoma" w:hAnsi="Tahoma" w:cs="Tahoma"/>
                <w:sz w:val="18"/>
                <w:szCs w:val="18"/>
              </w:rPr>
              <w:t>Odporność na wstrząsy min. 100g wg IEC 60068-2-27</w:t>
            </w:r>
          </w:p>
        </w:tc>
        <w:tc>
          <w:tcPr>
            <w:tcW w:w="3544" w:type="dxa"/>
            <w:tcBorders>
              <w:left w:val="single" w:sz="4" w:space="0" w:color="000000"/>
              <w:bottom w:val="single" w:sz="4" w:space="0" w:color="000000"/>
              <w:right w:val="single" w:sz="4" w:space="0" w:color="000000"/>
            </w:tcBorders>
          </w:tcPr>
          <w:p w14:paraId="56A8E897" w14:textId="77777777" w:rsidR="00597F71" w:rsidRPr="00A9544D" w:rsidRDefault="00597F71" w:rsidP="00597F71">
            <w:pPr>
              <w:widowControl w:val="0"/>
              <w:suppressAutoHyphens/>
              <w:snapToGrid w:val="0"/>
              <w:spacing w:before="60" w:after="60"/>
              <w:rPr>
                <w:rFonts w:ascii="Tahoma" w:eastAsia="Arial Unicode MS" w:hAnsi="Tahoma" w:cs="Tahoma"/>
                <w:sz w:val="18"/>
                <w:szCs w:val="18"/>
              </w:rPr>
            </w:pPr>
          </w:p>
        </w:tc>
      </w:tr>
      <w:tr w:rsidR="00597F71" w:rsidRPr="00A9544D" w14:paraId="1C63635F" w14:textId="77777777" w:rsidTr="00597F71">
        <w:tc>
          <w:tcPr>
            <w:tcW w:w="520" w:type="dxa"/>
            <w:tcBorders>
              <w:left w:val="single" w:sz="4" w:space="0" w:color="000000"/>
              <w:bottom w:val="single" w:sz="4" w:space="0" w:color="000000"/>
            </w:tcBorders>
          </w:tcPr>
          <w:p w14:paraId="14D5ACC2" w14:textId="77777777" w:rsidR="00597F71" w:rsidRPr="00A9544D" w:rsidRDefault="00597F71" w:rsidP="00597F71">
            <w:pPr>
              <w:widowControl w:val="0"/>
              <w:numPr>
                <w:ilvl w:val="0"/>
                <w:numId w:val="63"/>
              </w:numPr>
              <w:tabs>
                <w:tab w:val="left" w:pos="454"/>
              </w:tabs>
              <w:suppressAutoHyphens/>
              <w:snapToGrid w:val="0"/>
              <w:spacing w:before="60" w:after="60" w:line="259" w:lineRule="auto"/>
              <w:jc w:val="center"/>
              <w:rPr>
                <w:rFonts w:ascii="Tahoma" w:hAnsi="Tahoma" w:cs="Tahoma"/>
                <w:sz w:val="18"/>
                <w:szCs w:val="18"/>
              </w:rPr>
            </w:pPr>
          </w:p>
        </w:tc>
        <w:tc>
          <w:tcPr>
            <w:tcW w:w="6281" w:type="dxa"/>
            <w:tcBorders>
              <w:left w:val="single" w:sz="4" w:space="0" w:color="000000"/>
              <w:bottom w:val="single" w:sz="4" w:space="0" w:color="000000"/>
            </w:tcBorders>
          </w:tcPr>
          <w:p w14:paraId="645139C9" w14:textId="77777777" w:rsidR="00597F71" w:rsidRPr="00A9544D" w:rsidRDefault="00597F71" w:rsidP="00597F71">
            <w:pPr>
              <w:snapToGrid w:val="0"/>
              <w:spacing w:before="60" w:after="60"/>
              <w:ind w:left="54" w:right="106"/>
              <w:rPr>
                <w:rFonts w:ascii="Tahoma" w:hAnsi="Tahoma" w:cs="Tahoma"/>
                <w:sz w:val="18"/>
                <w:szCs w:val="18"/>
              </w:rPr>
            </w:pPr>
            <w:r w:rsidRPr="00A9544D">
              <w:rPr>
                <w:rFonts w:ascii="Tahoma" w:hAnsi="Tahoma" w:cs="Tahoma"/>
                <w:sz w:val="18"/>
                <w:szCs w:val="18"/>
              </w:rPr>
              <w:t>Odporność na wnikanie pyłów i cieczy min. IP55</w:t>
            </w:r>
          </w:p>
        </w:tc>
        <w:tc>
          <w:tcPr>
            <w:tcW w:w="3544" w:type="dxa"/>
            <w:tcBorders>
              <w:left w:val="single" w:sz="4" w:space="0" w:color="000000"/>
              <w:bottom w:val="single" w:sz="4" w:space="0" w:color="000000"/>
              <w:right w:val="single" w:sz="4" w:space="0" w:color="000000"/>
            </w:tcBorders>
          </w:tcPr>
          <w:p w14:paraId="1B22AD69" w14:textId="77777777" w:rsidR="00597F71" w:rsidRPr="00A9544D" w:rsidRDefault="00597F71" w:rsidP="00597F71">
            <w:pPr>
              <w:widowControl w:val="0"/>
              <w:suppressAutoHyphens/>
              <w:snapToGrid w:val="0"/>
              <w:spacing w:before="60" w:after="60"/>
              <w:rPr>
                <w:rFonts w:ascii="Tahoma" w:eastAsia="Arial Unicode MS" w:hAnsi="Tahoma" w:cs="Tahoma"/>
                <w:sz w:val="18"/>
                <w:szCs w:val="18"/>
              </w:rPr>
            </w:pPr>
          </w:p>
        </w:tc>
      </w:tr>
      <w:tr w:rsidR="00597F71" w:rsidRPr="00A9544D" w14:paraId="4946E850" w14:textId="77777777" w:rsidTr="00597F71">
        <w:tc>
          <w:tcPr>
            <w:tcW w:w="520" w:type="dxa"/>
            <w:tcBorders>
              <w:left w:val="single" w:sz="4" w:space="0" w:color="000000"/>
              <w:bottom w:val="single" w:sz="4" w:space="0" w:color="000000"/>
            </w:tcBorders>
          </w:tcPr>
          <w:p w14:paraId="2BE7FF44" w14:textId="77777777" w:rsidR="00597F71" w:rsidRPr="00A9544D" w:rsidRDefault="00597F71" w:rsidP="00597F71">
            <w:pPr>
              <w:widowControl w:val="0"/>
              <w:numPr>
                <w:ilvl w:val="0"/>
                <w:numId w:val="63"/>
              </w:numPr>
              <w:tabs>
                <w:tab w:val="left" w:pos="454"/>
              </w:tabs>
              <w:suppressAutoHyphens/>
              <w:snapToGrid w:val="0"/>
              <w:spacing w:before="60" w:after="60" w:line="259" w:lineRule="auto"/>
              <w:jc w:val="center"/>
              <w:rPr>
                <w:rFonts w:ascii="Tahoma" w:hAnsi="Tahoma" w:cs="Tahoma"/>
                <w:sz w:val="18"/>
                <w:szCs w:val="18"/>
              </w:rPr>
            </w:pPr>
          </w:p>
        </w:tc>
        <w:tc>
          <w:tcPr>
            <w:tcW w:w="6281" w:type="dxa"/>
            <w:tcBorders>
              <w:left w:val="single" w:sz="4" w:space="0" w:color="000000"/>
              <w:bottom w:val="single" w:sz="4" w:space="0" w:color="000000"/>
            </w:tcBorders>
          </w:tcPr>
          <w:p w14:paraId="7E389FAD" w14:textId="77777777" w:rsidR="00597F71" w:rsidRPr="00A9544D" w:rsidRDefault="00597F71" w:rsidP="00597F71">
            <w:pPr>
              <w:snapToGrid w:val="0"/>
              <w:spacing w:before="60" w:after="60"/>
              <w:ind w:left="54" w:right="106"/>
              <w:rPr>
                <w:rFonts w:ascii="Tahoma" w:hAnsi="Tahoma" w:cs="Tahoma"/>
                <w:sz w:val="18"/>
                <w:szCs w:val="18"/>
              </w:rPr>
            </w:pPr>
            <w:r w:rsidRPr="00A9544D">
              <w:rPr>
                <w:rFonts w:ascii="Tahoma" w:hAnsi="Tahoma" w:cs="Tahoma"/>
                <w:sz w:val="18"/>
                <w:szCs w:val="18"/>
              </w:rPr>
              <w:t>Zasilanie bateryjne, baterie litowe nieładowalne - min. 100 wyładowań z maksymalną energią lub 6 godzin ciągłego monitorowania.</w:t>
            </w:r>
          </w:p>
        </w:tc>
        <w:tc>
          <w:tcPr>
            <w:tcW w:w="3544" w:type="dxa"/>
            <w:tcBorders>
              <w:left w:val="single" w:sz="4" w:space="0" w:color="000000"/>
              <w:bottom w:val="single" w:sz="4" w:space="0" w:color="000000"/>
              <w:right w:val="single" w:sz="4" w:space="0" w:color="000000"/>
            </w:tcBorders>
          </w:tcPr>
          <w:p w14:paraId="5D52B717" w14:textId="77777777" w:rsidR="00597F71" w:rsidRPr="00A9544D" w:rsidRDefault="00597F71" w:rsidP="00597F71">
            <w:pPr>
              <w:widowControl w:val="0"/>
              <w:suppressAutoHyphens/>
              <w:snapToGrid w:val="0"/>
              <w:spacing w:before="60" w:after="60"/>
              <w:rPr>
                <w:rFonts w:ascii="Tahoma" w:eastAsia="Arial Unicode MS" w:hAnsi="Tahoma" w:cs="Tahoma"/>
                <w:sz w:val="18"/>
                <w:szCs w:val="18"/>
              </w:rPr>
            </w:pPr>
          </w:p>
        </w:tc>
      </w:tr>
      <w:tr w:rsidR="00597F71" w:rsidRPr="00A9544D" w14:paraId="0E35E59E" w14:textId="77777777" w:rsidTr="00597F71">
        <w:tc>
          <w:tcPr>
            <w:tcW w:w="520" w:type="dxa"/>
            <w:tcBorders>
              <w:left w:val="single" w:sz="4" w:space="0" w:color="000000"/>
              <w:bottom w:val="single" w:sz="4" w:space="0" w:color="000000"/>
            </w:tcBorders>
            <w:shd w:val="clear" w:color="auto" w:fill="C0C0C0"/>
          </w:tcPr>
          <w:p w14:paraId="404B21AD" w14:textId="77777777" w:rsidR="00597F71" w:rsidRPr="00A9544D" w:rsidRDefault="00597F71" w:rsidP="00597F71">
            <w:pPr>
              <w:keepNext/>
              <w:widowControl w:val="0"/>
              <w:numPr>
                <w:ilvl w:val="1"/>
                <w:numId w:val="0"/>
              </w:numPr>
              <w:tabs>
                <w:tab w:val="num" w:pos="0"/>
                <w:tab w:val="left" w:pos="57"/>
              </w:tabs>
              <w:suppressAutoHyphens/>
              <w:snapToGrid w:val="0"/>
              <w:spacing w:before="60" w:after="60"/>
              <w:ind w:left="57"/>
              <w:jc w:val="center"/>
              <w:outlineLvl w:val="1"/>
              <w:rPr>
                <w:rFonts w:ascii="Tahoma" w:hAnsi="Tahoma" w:cs="Tahoma"/>
                <w:bCs/>
                <w:iCs/>
                <w:smallCaps/>
                <w:sz w:val="18"/>
                <w:szCs w:val="18"/>
              </w:rPr>
            </w:pPr>
          </w:p>
        </w:tc>
        <w:tc>
          <w:tcPr>
            <w:tcW w:w="6281" w:type="dxa"/>
            <w:tcBorders>
              <w:left w:val="single" w:sz="4" w:space="0" w:color="000000"/>
              <w:bottom w:val="single" w:sz="4" w:space="0" w:color="000000"/>
            </w:tcBorders>
            <w:shd w:val="clear" w:color="auto" w:fill="C0C0C0"/>
          </w:tcPr>
          <w:p w14:paraId="1D57B0CF" w14:textId="77777777" w:rsidR="00597F71" w:rsidRPr="00A9544D" w:rsidRDefault="00597F71" w:rsidP="00597F71">
            <w:pPr>
              <w:keepNext/>
              <w:widowControl w:val="0"/>
              <w:numPr>
                <w:ilvl w:val="6"/>
                <w:numId w:val="60"/>
              </w:numPr>
              <w:tabs>
                <w:tab w:val="num" w:pos="0"/>
                <w:tab w:val="left" w:pos="96"/>
              </w:tabs>
              <w:suppressAutoHyphens/>
              <w:snapToGrid w:val="0"/>
              <w:spacing w:before="60" w:after="60" w:line="259" w:lineRule="auto"/>
              <w:ind w:left="96" w:right="106"/>
              <w:outlineLvl w:val="6"/>
              <w:rPr>
                <w:rFonts w:ascii="Tahoma" w:hAnsi="Tahoma" w:cs="Tahoma"/>
                <w:b/>
                <w:sz w:val="18"/>
                <w:szCs w:val="18"/>
              </w:rPr>
            </w:pPr>
            <w:r w:rsidRPr="00A9544D">
              <w:rPr>
                <w:rFonts w:ascii="Tahoma" w:hAnsi="Tahoma" w:cs="Tahoma"/>
                <w:b/>
                <w:sz w:val="18"/>
                <w:szCs w:val="18"/>
              </w:rPr>
              <w:t>II.  Parametry techniczne</w:t>
            </w:r>
          </w:p>
        </w:tc>
        <w:tc>
          <w:tcPr>
            <w:tcW w:w="3544" w:type="dxa"/>
            <w:tcBorders>
              <w:left w:val="single" w:sz="4" w:space="0" w:color="000000"/>
              <w:bottom w:val="single" w:sz="4" w:space="0" w:color="000000"/>
              <w:right w:val="single" w:sz="4" w:space="0" w:color="000000"/>
            </w:tcBorders>
            <w:shd w:val="clear" w:color="auto" w:fill="C0C0C0"/>
          </w:tcPr>
          <w:p w14:paraId="4826A933" w14:textId="77777777" w:rsidR="00597F71" w:rsidRPr="00A9544D" w:rsidRDefault="00597F71" w:rsidP="00597F71">
            <w:pPr>
              <w:snapToGrid w:val="0"/>
              <w:spacing w:before="60" w:after="60"/>
              <w:jc w:val="center"/>
              <w:rPr>
                <w:rFonts w:ascii="Tahoma" w:hAnsi="Tahoma" w:cs="Tahoma"/>
                <w:i/>
                <w:smallCaps/>
                <w:sz w:val="18"/>
                <w:szCs w:val="18"/>
              </w:rPr>
            </w:pPr>
          </w:p>
        </w:tc>
      </w:tr>
      <w:tr w:rsidR="00597F71" w:rsidRPr="00A9544D" w14:paraId="1A66FD83" w14:textId="77777777" w:rsidTr="00597F71">
        <w:trPr>
          <w:trHeight w:val="350"/>
        </w:trPr>
        <w:tc>
          <w:tcPr>
            <w:tcW w:w="520" w:type="dxa"/>
            <w:tcBorders>
              <w:left w:val="single" w:sz="4" w:space="0" w:color="000000"/>
              <w:bottom w:val="single" w:sz="4" w:space="0" w:color="000000"/>
            </w:tcBorders>
          </w:tcPr>
          <w:p w14:paraId="44B69AF1" w14:textId="77777777" w:rsidR="00597F71" w:rsidRPr="00A9544D" w:rsidRDefault="00597F71" w:rsidP="00597F71">
            <w:pPr>
              <w:widowControl w:val="0"/>
              <w:numPr>
                <w:ilvl w:val="0"/>
                <w:numId w:val="63"/>
              </w:numPr>
              <w:tabs>
                <w:tab w:val="left" w:pos="454"/>
              </w:tabs>
              <w:suppressAutoHyphens/>
              <w:snapToGrid w:val="0"/>
              <w:spacing w:before="60" w:after="60" w:line="259" w:lineRule="auto"/>
              <w:jc w:val="center"/>
              <w:rPr>
                <w:rFonts w:ascii="Tahoma" w:hAnsi="Tahoma" w:cs="Tahoma"/>
                <w:sz w:val="18"/>
                <w:szCs w:val="18"/>
              </w:rPr>
            </w:pPr>
          </w:p>
        </w:tc>
        <w:tc>
          <w:tcPr>
            <w:tcW w:w="6281" w:type="dxa"/>
            <w:tcBorders>
              <w:left w:val="single" w:sz="4" w:space="0" w:color="000000"/>
              <w:bottom w:val="single" w:sz="4" w:space="0" w:color="000000"/>
            </w:tcBorders>
          </w:tcPr>
          <w:p w14:paraId="2C62E066" w14:textId="77777777" w:rsidR="00597F71" w:rsidRPr="00A9544D" w:rsidRDefault="00597F71" w:rsidP="00597F71">
            <w:pPr>
              <w:snapToGrid w:val="0"/>
              <w:spacing w:before="60" w:after="60"/>
              <w:ind w:left="96" w:right="106"/>
              <w:rPr>
                <w:rFonts w:ascii="Tahoma" w:hAnsi="Tahoma" w:cs="Tahoma"/>
                <w:sz w:val="18"/>
                <w:szCs w:val="18"/>
              </w:rPr>
            </w:pPr>
            <w:r w:rsidRPr="00A9544D">
              <w:rPr>
                <w:rFonts w:ascii="Tahoma" w:hAnsi="Tahoma" w:cs="Tahoma"/>
                <w:sz w:val="18"/>
                <w:szCs w:val="18"/>
              </w:rPr>
              <w:t xml:space="preserve">Defibrylacja półautomatyczna z pomocą elektrod naklejanych na klatką piersiową. Dwufazowy impuls </w:t>
            </w:r>
            <w:proofErr w:type="spellStart"/>
            <w:r w:rsidRPr="00A9544D">
              <w:rPr>
                <w:rFonts w:ascii="Tahoma" w:hAnsi="Tahoma" w:cs="Tahoma"/>
                <w:sz w:val="18"/>
                <w:szCs w:val="18"/>
              </w:rPr>
              <w:t>defibrylacyjny</w:t>
            </w:r>
            <w:proofErr w:type="spellEnd"/>
            <w:r w:rsidRPr="00A9544D">
              <w:rPr>
                <w:rFonts w:ascii="Tahoma" w:hAnsi="Tahoma" w:cs="Tahoma"/>
                <w:sz w:val="18"/>
                <w:szCs w:val="18"/>
              </w:rPr>
              <w:t>, energia maksymalna min. 200 J</w:t>
            </w:r>
          </w:p>
        </w:tc>
        <w:tc>
          <w:tcPr>
            <w:tcW w:w="3544" w:type="dxa"/>
            <w:tcBorders>
              <w:left w:val="single" w:sz="4" w:space="0" w:color="000000"/>
              <w:bottom w:val="single" w:sz="4" w:space="0" w:color="000000"/>
              <w:right w:val="single" w:sz="4" w:space="0" w:color="000000"/>
            </w:tcBorders>
          </w:tcPr>
          <w:p w14:paraId="68478284" w14:textId="77777777" w:rsidR="00597F71" w:rsidRPr="00A9544D" w:rsidRDefault="00597F71" w:rsidP="00597F71">
            <w:pPr>
              <w:snapToGrid w:val="0"/>
              <w:spacing w:before="60" w:after="60"/>
              <w:ind w:left="141"/>
              <w:rPr>
                <w:rFonts w:ascii="Tahoma" w:hAnsi="Tahoma" w:cs="Tahoma"/>
                <w:sz w:val="18"/>
                <w:szCs w:val="18"/>
              </w:rPr>
            </w:pPr>
          </w:p>
        </w:tc>
      </w:tr>
      <w:tr w:rsidR="00597F71" w:rsidRPr="00A9544D" w14:paraId="1E59E059" w14:textId="77777777" w:rsidTr="00597F71">
        <w:tc>
          <w:tcPr>
            <w:tcW w:w="520" w:type="dxa"/>
            <w:tcBorders>
              <w:left w:val="single" w:sz="4" w:space="0" w:color="000000"/>
              <w:bottom w:val="single" w:sz="4" w:space="0" w:color="000000"/>
            </w:tcBorders>
          </w:tcPr>
          <w:p w14:paraId="7C185238" w14:textId="77777777" w:rsidR="00597F71" w:rsidRPr="00A9544D" w:rsidRDefault="00597F71" w:rsidP="00597F71">
            <w:pPr>
              <w:widowControl w:val="0"/>
              <w:numPr>
                <w:ilvl w:val="0"/>
                <w:numId w:val="63"/>
              </w:numPr>
              <w:tabs>
                <w:tab w:val="left" w:pos="454"/>
              </w:tabs>
              <w:suppressAutoHyphens/>
              <w:snapToGrid w:val="0"/>
              <w:spacing w:before="60" w:after="60" w:line="259" w:lineRule="auto"/>
              <w:jc w:val="center"/>
              <w:rPr>
                <w:rFonts w:ascii="Tahoma" w:hAnsi="Tahoma" w:cs="Tahoma"/>
                <w:sz w:val="18"/>
                <w:szCs w:val="18"/>
              </w:rPr>
            </w:pPr>
          </w:p>
        </w:tc>
        <w:tc>
          <w:tcPr>
            <w:tcW w:w="6281" w:type="dxa"/>
            <w:tcBorders>
              <w:left w:val="single" w:sz="4" w:space="0" w:color="000000"/>
              <w:bottom w:val="single" w:sz="4" w:space="0" w:color="000000"/>
            </w:tcBorders>
          </w:tcPr>
          <w:p w14:paraId="4C17210F" w14:textId="77777777" w:rsidR="00597F71" w:rsidRPr="00A9544D" w:rsidRDefault="00597F71" w:rsidP="00597F71">
            <w:pPr>
              <w:snapToGrid w:val="0"/>
              <w:spacing w:before="60" w:after="60"/>
              <w:ind w:left="54" w:right="106"/>
              <w:rPr>
                <w:rFonts w:ascii="Tahoma" w:hAnsi="Tahoma" w:cs="Tahoma"/>
                <w:sz w:val="18"/>
                <w:szCs w:val="18"/>
              </w:rPr>
            </w:pPr>
            <w:r w:rsidRPr="00A9544D">
              <w:rPr>
                <w:rFonts w:ascii="Tahoma" w:hAnsi="Tahoma" w:cs="Tahoma"/>
                <w:sz w:val="18"/>
                <w:szCs w:val="18"/>
              </w:rPr>
              <w:t>Tryb pediatryczny włączany za pomocą dedykowanego przycisku, zmiana poziomów energii defibrylacji i algorytmu analizy EKG na specyficzne i zalecane dla pacjentów pediatrycznych</w:t>
            </w:r>
          </w:p>
        </w:tc>
        <w:tc>
          <w:tcPr>
            <w:tcW w:w="3544" w:type="dxa"/>
            <w:tcBorders>
              <w:left w:val="single" w:sz="4" w:space="0" w:color="000000"/>
              <w:bottom w:val="single" w:sz="4" w:space="0" w:color="000000"/>
              <w:right w:val="single" w:sz="4" w:space="0" w:color="000000"/>
            </w:tcBorders>
          </w:tcPr>
          <w:p w14:paraId="2E5C19E3" w14:textId="77777777" w:rsidR="00597F71" w:rsidRPr="00A9544D" w:rsidRDefault="00597F71" w:rsidP="00597F71">
            <w:pPr>
              <w:snapToGrid w:val="0"/>
              <w:spacing w:before="60" w:after="60"/>
              <w:ind w:left="141"/>
              <w:rPr>
                <w:rFonts w:ascii="Tahoma" w:hAnsi="Tahoma" w:cs="Tahoma"/>
                <w:sz w:val="18"/>
                <w:szCs w:val="18"/>
              </w:rPr>
            </w:pPr>
          </w:p>
        </w:tc>
      </w:tr>
      <w:tr w:rsidR="00597F71" w:rsidRPr="00A9544D" w14:paraId="6C737B05" w14:textId="77777777" w:rsidTr="00597F71">
        <w:tc>
          <w:tcPr>
            <w:tcW w:w="520" w:type="dxa"/>
            <w:tcBorders>
              <w:left w:val="single" w:sz="4" w:space="0" w:color="000000"/>
              <w:bottom w:val="single" w:sz="4" w:space="0" w:color="000000"/>
            </w:tcBorders>
          </w:tcPr>
          <w:p w14:paraId="790089B9" w14:textId="77777777" w:rsidR="00597F71" w:rsidRPr="00A9544D" w:rsidRDefault="00597F71" w:rsidP="00597F71">
            <w:pPr>
              <w:widowControl w:val="0"/>
              <w:numPr>
                <w:ilvl w:val="0"/>
                <w:numId w:val="63"/>
              </w:numPr>
              <w:tabs>
                <w:tab w:val="left" w:pos="454"/>
              </w:tabs>
              <w:suppressAutoHyphens/>
              <w:snapToGrid w:val="0"/>
              <w:spacing w:before="60" w:after="60" w:line="259" w:lineRule="auto"/>
              <w:jc w:val="center"/>
              <w:rPr>
                <w:rFonts w:ascii="Tahoma" w:hAnsi="Tahoma" w:cs="Tahoma"/>
                <w:sz w:val="18"/>
                <w:szCs w:val="18"/>
              </w:rPr>
            </w:pPr>
          </w:p>
        </w:tc>
        <w:tc>
          <w:tcPr>
            <w:tcW w:w="6281" w:type="dxa"/>
            <w:tcBorders>
              <w:left w:val="single" w:sz="4" w:space="0" w:color="000000"/>
              <w:bottom w:val="single" w:sz="4" w:space="0" w:color="000000"/>
            </w:tcBorders>
          </w:tcPr>
          <w:p w14:paraId="24B084C8" w14:textId="77777777" w:rsidR="00597F71" w:rsidRPr="00A9544D" w:rsidRDefault="00597F71" w:rsidP="00597F71">
            <w:pPr>
              <w:snapToGrid w:val="0"/>
              <w:spacing w:before="60" w:after="60"/>
              <w:ind w:left="96" w:right="106"/>
              <w:rPr>
                <w:rFonts w:ascii="Tahoma" w:hAnsi="Tahoma" w:cs="Tahoma"/>
                <w:sz w:val="18"/>
                <w:szCs w:val="18"/>
              </w:rPr>
            </w:pPr>
            <w:r w:rsidRPr="00A9544D">
              <w:rPr>
                <w:rFonts w:ascii="Tahoma" w:hAnsi="Tahoma" w:cs="Tahoma"/>
                <w:sz w:val="18"/>
                <w:szCs w:val="18"/>
              </w:rPr>
              <w:t>Czas ładowania do energii maksymalnej do max. 10 sekund</w:t>
            </w:r>
          </w:p>
        </w:tc>
        <w:tc>
          <w:tcPr>
            <w:tcW w:w="3544" w:type="dxa"/>
            <w:tcBorders>
              <w:left w:val="single" w:sz="4" w:space="0" w:color="000000"/>
              <w:bottom w:val="single" w:sz="4" w:space="0" w:color="000000"/>
              <w:right w:val="single" w:sz="4" w:space="0" w:color="000000"/>
            </w:tcBorders>
          </w:tcPr>
          <w:p w14:paraId="22E2A8D3" w14:textId="77777777" w:rsidR="00597F71" w:rsidRPr="00A9544D" w:rsidRDefault="00597F71" w:rsidP="00597F71">
            <w:pPr>
              <w:widowControl w:val="0"/>
              <w:suppressAutoHyphens/>
              <w:snapToGrid w:val="0"/>
              <w:spacing w:before="60" w:after="60"/>
              <w:ind w:left="141"/>
              <w:rPr>
                <w:rFonts w:ascii="Tahoma" w:eastAsia="Arial Unicode MS" w:hAnsi="Tahoma" w:cs="Tahoma"/>
                <w:sz w:val="18"/>
                <w:szCs w:val="18"/>
              </w:rPr>
            </w:pPr>
          </w:p>
        </w:tc>
      </w:tr>
      <w:tr w:rsidR="00597F71" w:rsidRPr="00A9544D" w14:paraId="4C7BE785" w14:textId="77777777" w:rsidTr="00597F71">
        <w:tc>
          <w:tcPr>
            <w:tcW w:w="520" w:type="dxa"/>
            <w:tcBorders>
              <w:left w:val="single" w:sz="4" w:space="0" w:color="000000"/>
              <w:bottom w:val="single" w:sz="4" w:space="0" w:color="000000"/>
            </w:tcBorders>
          </w:tcPr>
          <w:p w14:paraId="25435CE3" w14:textId="77777777" w:rsidR="00597F71" w:rsidRPr="00A9544D" w:rsidRDefault="00597F71" w:rsidP="00597F71">
            <w:pPr>
              <w:widowControl w:val="0"/>
              <w:numPr>
                <w:ilvl w:val="0"/>
                <w:numId w:val="63"/>
              </w:numPr>
              <w:tabs>
                <w:tab w:val="left" w:pos="454"/>
              </w:tabs>
              <w:suppressAutoHyphens/>
              <w:snapToGrid w:val="0"/>
              <w:spacing w:before="60" w:after="60" w:line="259" w:lineRule="auto"/>
              <w:jc w:val="center"/>
              <w:rPr>
                <w:rFonts w:ascii="Tahoma" w:hAnsi="Tahoma" w:cs="Tahoma"/>
                <w:sz w:val="18"/>
                <w:szCs w:val="18"/>
              </w:rPr>
            </w:pPr>
          </w:p>
        </w:tc>
        <w:tc>
          <w:tcPr>
            <w:tcW w:w="6281" w:type="dxa"/>
            <w:tcBorders>
              <w:left w:val="single" w:sz="4" w:space="0" w:color="000000"/>
              <w:bottom w:val="single" w:sz="4" w:space="0" w:color="000000"/>
            </w:tcBorders>
          </w:tcPr>
          <w:p w14:paraId="244F43DD" w14:textId="77777777" w:rsidR="00597F71" w:rsidRPr="00A9544D" w:rsidRDefault="00597F71" w:rsidP="00597F71">
            <w:pPr>
              <w:snapToGrid w:val="0"/>
              <w:spacing w:before="60" w:after="60"/>
              <w:ind w:left="96" w:right="106"/>
              <w:rPr>
                <w:rFonts w:ascii="Tahoma" w:hAnsi="Tahoma" w:cs="Tahoma"/>
                <w:sz w:val="18"/>
                <w:szCs w:val="18"/>
              </w:rPr>
            </w:pPr>
            <w:r w:rsidRPr="00A9544D">
              <w:rPr>
                <w:rFonts w:ascii="Tahoma" w:hAnsi="Tahoma" w:cs="Tahoma"/>
                <w:sz w:val="18"/>
                <w:szCs w:val="18"/>
              </w:rPr>
              <w:t>Komunikaty głosowe i tekstowe w języku polskim</w:t>
            </w:r>
          </w:p>
        </w:tc>
        <w:tc>
          <w:tcPr>
            <w:tcW w:w="3544" w:type="dxa"/>
            <w:tcBorders>
              <w:left w:val="single" w:sz="4" w:space="0" w:color="000000"/>
              <w:bottom w:val="single" w:sz="4" w:space="0" w:color="000000"/>
              <w:right w:val="single" w:sz="4" w:space="0" w:color="000000"/>
            </w:tcBorders>
          </w:tcPr>
          <w:p w14:paraId="0FEB2F22" w14:textId="77777777" w:rsidR="00597F71" w:rsidRPr="00A9544D" w:rsidRDefault="00597F71" w:rsidP="00597F71">
            <w:pPr>
              <w:widowControl w:val="0"/>
              <w:suppressAutoHyphens/>
              <w:snapToGrid w:val="0"/>
              <w:spacing w:before="60" w:after="60"/>
              <w:ind w:left="141"/>
              <w:rPr>
                <w:rFonts w:ascii="Tahoma" w:eastAsia="Arial Unicode MS" w:hAnsi="Tahoma" w:cs="Tahoma"/>
                <w:sz w:val="18"/>
                <w:szCs w:val="18"/>
              </w:rPr>
            </w:pPr>
          </w:p>
        </w:tc>
      </w:tr>
      <w:tr w:rsidR="00597F71" w:rsidRPr="00A9544D" w14:paraId="0D7E1C95" w14:textId="77777777" w:rsidTr="00597F71">
        <w:tc>
          <w:tcPr>
            <w:tcW w:w="520" w:type="dxa"/>
            <w:tcBorders>
              <w:left w:val="single" w:sz="4" w:space="0" w:color="000000"/>
              <w:bottom w:val="single" w:sz="4" w:space="0" w:color="000000"/>
            </w:tcBorders>
          </w:tcPr>
          <w:p w14:paraId="486DADAF" w14:textId="77777777" w:rsidR="00597F71" w:rsidRPr="00A9544D" w:rsidRDefault="00597F71" w:rsidP="00597F71">
            <w:pPr>
              <w:widowControl w:val="0"/>
              <w:numPr>
                <w:ilvl w:val="0"/>
                <w:numId w:val="63"/>
              </w:numPr>
              <w:tabs>
                <w:tab w:val="left" w:pos="454"/>
              </w:tabs>
              <w:suppressAutoHyphens/>
              <w:snapToGrid w:val="0"/>
              <w:spacing w:before="60" w:after="60" w:line="259" w:lineRule="auto"/>
              <w:jc w:val="center"/>
              <w:rPr>
                <w:rFonts w:ascii="Tahoma" w:hAnsi="Tahoma" w:cs="Tahoma"/>
                <w:sz w:val="18"/>
                <w:szCs w:val="18"/>
              </w:rPr>
            </w:pPr>
          </w:p>
        </w:tc>
        <w:tc>
          <w:tcPr>
            <w:tcW w:w="6281" w:type="dxa"/>
            <w:tcBorders>
              <w:left w:val="single" w:sz="4" w:space="0" w:color="000000"/>
              <w:bottom w:val="single" w:sz="4" w:space="0" w:color="000000"/>
            </w:tcBorders>
          </w:tcPr>
          <w:p w14:paraId="32AD00A5" w14:textId="77777777" w:rsidR="00597F71" w:rsidRPr="00A9544D" w:rsidRDefault="00597F71" w:rsidP="00597F71">
            <w:pPr>
              <w:snapToGrid w:val="0"/>
              <w:spacing w:before="60" w:after="60"/>
              <w:ind w:left="96" w:right="106"/>
              <w:rPr>
                <w:rFonts w:ascii="Tahoma" w:hAnsi="Tahoma" w:cs="Tahoma"/>
                <w:sz w:val="18"/>
                <w:szCs w:val="18"/>
              </w:rPr>
            </w:pPr>
            <w:r w:rsidRPr="00A9544D">
              <w:rPr>
                <w:rFonts w:ascii="Tahoma" w:hAnsi="Tahoma" w:cs="Tahoma"/>
                <w:sz w:val="18"/>
                <w:szCs w:val="18"/>
              </w:rPr>
              <w:t xml:space="preserve">Jedna elektroda dedykowana dla dorosłych i dzieci </w:t>
            </w:r>
          </w:p>
        </w:tc>
        <w:tc>
          <w:tcPr>
            <w:tcW w:w="3544" w:type="dxa"/>
            <w:tcBorders>
              <w:left w:val="single" w:sz="4" w:space="0" w:color="000000"/>
              <w:bottom w:val="single" w:sz="4" w:space="0" w:color="000000"/>
              <w:right w:val="single" w:sz="4" w:space="0" w:color="000000"/>
            </w:tcBorders>
          </w:tcPr>
          <w:p w14:paraId="31FE8D43" w14:textId="77777777" w:rsidR="00597F71" w:rsidRPr="00A9544D" w:rsidRDefault="00597F71" w:rsidP="00597F71">
            <w:pPr>
              <w:widowControl w:val="0"/>
              <w:suppressAutoHyphens/>
              <w:snapToGrid w:val="0"/>
              <w:spacing w:before="60" w:after="60"/>
              <w:ind w:left="141"/>
              <w:rPr>
                <w:rFonts w:ascii="Tahoma" w:eastAsia="Arial Unicode MS" w:hAnsi="Tahoma" w:cs="Tahoma"/>
                <w:sz w:val="18"/>
                <w:szCs w:val="18"/>
              </w:rPr>
            </w:pPr>
          </w:p>
        </w:tc>
      </w:tr>
      <w:tr w:rsidR="00597F71" w:rsidRPr="00A9544D" w14:paraId="39C0E84D" w14:textId="77777777" w:rsidTr="00597F71">
        <w:tc>
          <w:tcPr>
            <w:tcW w:w="520" w:type="dxa"/>
            <w:tcBorders>
              <w:left w:val="single" w:sz="4" w:space="0" w:color="000000"/>
              <w:bottom w:val="single" w:sz="4" w:space="0" w:color="000000"/>
            </w:tcBorders>
          </w:tcPr>
          <w:p w14:paraId="3A1B406B" w14:textId="77777777" w:rsidR="00597F71" w:rsidRPr="00A9544D" w:rsidRDefault="00597F71" w:rsidP="00597F71">
            <w:pPr>
              <w:widowControl w:val="0"/>
              <w:numPr>
                <w:ilvl w:val="0"/>
                <w:numId w:val="63"/>
              </w:numPr>
              <w:tabs>
                <w:tab w:val="left" w:pos="454"/>
              </w:tabs>
              <w:suppressAutoHyphens/>
              <w:snapToGrid w:val="0"/>
              <w:spacing w:before="60" w:after="60" w:line="259" w:lineRule="auto"/>
              <w:jc w:val="center"/>
              <w:rPr>
                <w:rFonts w:ascii="Tahoma" w:hAnsi="Tahoma" w:cs="Tahoma"/>
                <w:sz w:val="18"/>
                <w:szCs w:val="18"/>
              </w:rPr>
            </w:pPr>
          </w:p>
        </w:tc>
        <w:tc>
          <w:tcPr>
            <w:tcW w:w="6281" w:type="dxa"/>
            <w:tcBorders>
              <w:left w:val="single" w:sz="4" w:space="0" w:color="000000"/>
              <w:bottom w:val="single" w:sz="4" w:space="0" w:color="000000"/>
            </w:tcBorders>
          </w:tcPr>
          <w:p w14:paraId="42831CDE" w14:textId="77777777" w:rsidR="00597F71" w:rsidRPr="00A9544D" w:rsidRDefault="00597F71" w:rsidP="00597F71">
            <w:pPr>
              <w:snapToGrid w:val="0"/>
              <w:spacing w:before="60" w:after="60"/>
              <w:ind w:left="96" w:right="106"/>
              <w:rPr>
                <w:rFonts w:ascii="Tahoma" w:hAnsi="Tahoma" w:cs="Tahoma"/>
                <w:sz w:val="18"/>
                <w:szCs w:val="18"/>
              </w:rPr>
            </w:pPr>
            <w:r w:rsidRPr="00A9544D">
              <w:rPr>
                <w:rFonts w:ascii="Tahoma" w:hAnsi="Tahoma" w:cs="Tahoma"/>
                <w:color w:val="000000"/>
                <w:sz w:val="18"/>
                <w:szCs w:val="18"/>
              </w:rPr>
              <w:t>Funkcja metronomu umożliwiająca prowadzenie uciśnięć klatki piersiowej zgodnie z Wytycznymi 2015 Resuscytacji Krążeniowo-Oddechowej</w:t>
            </w:r>
          </w:p>
        </w:tc>
        <w:tc>
          <w:tcPr>
            <w:tcW w:w="3544" w:type="dxa"/>
            <w:tcBorders>
              <w:left w:val="single" w:sz="4" w:space="0" w:color="000000"/>
              <w:bottom w:val="single" w:sz="4" w:space="0" w:color="000000"/>
              <w:right w:val="single" w:sz="4" w:space="0" w:color="000000"/>
            </w:tcBorders>
          </w:tcPr>
          <w:p w14:paraId="3AF73BE1" w14:textId="77777777" w:rsidR="00597F71" w:rsidRPr="00A9544D" w:rsidRDefault="00597F71" w:rsidP="00597F71">
            <w:pPr>
              <w:widowControl w:val="0"/>
              <w:suppressAutoHyphens/>
              <w:snapToGrid w:val="0"/>
              <w:spacing w:before="60" w:after="60"/>
              <w:ind w:left="141"/>
              <w:rPr>
                <w:rFonts w:ascii="Tahoma" w:eastAsia="Arial Unicode MS" w:hAnsi="Tahoma" w:cs="Tahoma"/>
                <w:sz w:val="18"/>
                <w:szCs w:val="18"/>
              </w:rPr>
            </w:pPr>
          </w:p>
        </w:tc>
      </w:tr>
      <w:tr w:rsidR="00597F71" w:rsidRPr="00A9544D" w14:paraId="4710BFF9" w14:textId="77777777" w:rsidTr="00597F71">
        <w:tc>
          <w:tcPr>
            <w:tcW w:w="520" w:type="dxa"/>
            <w:tcBorders>
              <w:left w:val="single" w:sz="4" w:space="0" w:color="000000"/>
              <w:bottom w:val="single" w:sz="4" w:space="0" w:color="000000"/>
            </w:tcBorders>
          </w:tcPr>
          <w:p w14:paraId="389CA957" w14:textId="77777777" w:rsidR="00597F71" w:rsidRPr="00A9544D" w:rsidRDefault="00597F71" w:rsidP="00597F71">
            <w:pPr>
              <w:widowControl w:val="0"/>
              <w:numPr>
                <w:ilvl w:val="0"/>
                <w:numId w:val="63"/>
              </w:numPr>
              <w:tabs>
                <w:tab w:val="left" w:pos="454"/>
              </w:tabs>
              <w:suppressAutoHyphens/>
              <w:snapToGrid w:val="0"/>
              <w:spacing w:before="60" w:after="60" w:line="259" w:lineRule="auto"/>
              <w:jc w:val="center"/>
              <w:rPr>
                <w:rFonts w:ascii="Tahoma" w:hAnsi="Tahoma" w:cs="Tahoma"/>
                <w:sz w:val="18"/>
                <w:szCs w:val="18"/>
              </w:rPr>
            </w:pPr>
          </w:p>
        </w:tc>
        <w:tc>
          <w:tcPr>
            <w:tcW w:w="6281" w:type="dxa"/>
            <w:tcBorders>
              <w:left w:val="single" w:sz="4" w:space="0" w:color="000000"/>
              <w:bottom w:val="single" w:sz="4" w:space="0" w:color="000000"/>
            </w:tcBorders>
          </w:tcPr>
          <w:p w14:paraId="6D194080" w14:textId="77777777" w:rsidR="00597F71" w:rsidRPr="00A9544D" w:rsidRDefault="00597F71" w:rsidP="00597F71">
            <w:pPr>
              <w:snapToGrid w:val="0"/>
              <w:spacing w:before="60" w:after="60"/>
              <w:ind w:left="96" w:right="106"/>
              <w:rPr>
                <w:rFonts w:ascii="Tahoma" w:hAnsi="Tahoma" w:cs="Tahoma"/>
                <w:sz w:val="18"/>
                <w:szCs w:val="18"/>
              </w:rPr>
            </w:pPr>
            <w:r w:rsidRPr="00A9544D">
              <w:rPr>
                <w:rFonts w:ascii="Tahoma" w:hAnsi="Tahoma" w:cs="Tahoma"/>
                <w:sz w:val="18"/>
                <w:szCs w:val="18"/>
              </w:rPr>
              <w:t>Ekran LCD o przekątnej min. 10 cm z wyświetlaniem dynamicznej sekwencji  obrazów prowadzących ratownika przez kolejne etapy resuscytacji, komunikatów tekstowych i krzywej EKG</w:t>
            </w:r>
          </w:p>
        </w:tc>
        <w:tc>
          <w:tcPr>
            <w:tcW w:w="3544" w:type="dxa"/>
            <w:tcBorders>
              <w:left w:val="single" w:sz="4" w:space="0" w:color="000000"/>
              <w:bottom w:val="single" w:sz="4" w:space="0" w:color="000000"/>
              <w:right w:val="single" w:sz="4" w:space="0" w:color="000000"/>
            </w:tcBorders>
          </w:tcPr>
          <w:p w14:paraId="7CCC5CCB" w14:textId="77777777" w:rsidR="00597F71" w:rsidRPr="00A9544D" w:rsidRDefault="00597F71" w:rsidP="00597F71">
            <w:pPr>
              <w:widowControl w:val="0"/>
              <w:suppressAutoHyphens/>
              <w:snapToGrid w:val="0"/>
              <w:spacing w:before="60" w:after="60"/>
              <w:ind w:left="141"/>
              <w:rPr>
                <w:rFonts w:ascii="Tahoma" w:eastAsia="Arial Unicode MS" w:hAnsi="Tahoma" w:cs="Tahoma"/>
                <w:sz w:val="18"/>
                <w:szCs w:val="18"/>
              </w:rPr>
            </w:pPr>
          </w:p>
        </w:tc>
      </w:tr>
      <w:tr w:rsidR="00597F71" w:rsidRPr="00A9544D" w14:paraId="66167B35" w14:textId="77777777" w:rsidTr="00597F71">
        <w:trPr>
          <w:trHeight w:val="521"/>
        </w:trPr>
        <w:tc>
          <w:tcPr>
            <w:tcW w:w="520" w:type="dxa"/>
            <w:tcBorders>
              <w:left w:val="single" w:sz="4" w:space="0" w:color="000000"/>
              <w:bottom w:val="single" w:sz="4" w:space="0" w:color="000000"/>
            </w:tcBorders>
          </w:tcPr>
          <w:p w14:paraId="68A18068" w14:textId="77777777" w:rsidR="00597F71" w:rsidRPr="00A9544D" w:rsidRDefault="00597F71" w:rsidP="00597F71">
            <w:pPr>
              <w:widowControl w:val="0"/>
              <w:numPr>
                <w:ilvl w:val="0"/>
                <w:numId w:val="63"/>
              </w:numPr>
              <w:tabs>
                <w:tab w:val="left" w:pos="454"/>
              </w:tabs>
              <w:suppressAutoHyphens/>
              <w:snapToGrid w:val="0"/>
              <w:spacing w:before="60" w:after="60" w:line="259" w:lineRule="auto"/>
              <w:jc w:val="center"/>
              <w:rPr>
                <w:rFonts w:ascii="Tahoma" w:hAnsi="Tahoma" w:cs="Tahoma"/>
                <w:sz w:val="18"/>
                <w:szCs w:val="18"/>
              </w:rPr>
            </w:pPr>
          </w:p>
        </w:tc>
        <w:tc>
          <w:tcPr>
            <w:tcW w:w="6281" w:type="dxa"/>
            <w:tcBorders>
              <w:left w:val="single" w:sz="4" w:space="0" w:color="000000"/>
              <w:bottom w:val="single" w:sz="4" w:space="0" w:color="000000"/>
            </w:tcBorders>
          </w:tcPr>
          <w:p w14:paraId="16C80487" w14:textId="77777777" w:rsidR="00597F71" w:rsidRPr="00A9544D" w:rsidRDefault="00597F71" w:rsidP="00597F71">
            <w:pPr>
              <w:snapToGrid w:val="0"/>
              <w:spacing w:before="60" w:after="60"/>
              <w:ind w:left="96" w:right="106"/>
              <w:rPr>
                <w:rFonts w:ascii="Tahoma" w:hAnsi="Tahoma" w:cs="Tahoma"/>
                <w:sz w:val="18"/>
                <w:szCs w:val="18"/>
              </w:rPr>
            </w:pPr>
            <w:r w:rsidRPr="00A9544D">
              <w:rPr>
                <w:rFonts w:ascii="Tahoma" w:hAnsi="Tahoma" w:cs="Tahoma"/>
                <w:sz w:val="18"/>
                <w:szCs w:val="18"/>
              </w:rPr>
              <w:t xml:space="preserve">Monitorowanie RKO </w:t>
            </w:r>
            <w:r w:rsidRPr="00A9544D">
              <w:rPr>
                <w:rFonts w:ascii="Tahoma" w:hAnsi="Tahoma" w:cs="Tahoma"/>
                <w:color w:val="000000"/>
                <w:sz w:val="18"/>
                <w:szCs w:val="18"/>
              </w:rPr>
              <w:t xml:space="preserve">z informacją zwrotną w czasie rzeczywistym o prawidłowości uciśnięć klatki piersiowej - </w:t>
            </w:r>
            <w:r w:rsidRPr="00A9544D">
              <w:rPr>
                <w:rFonts w:ascii="Tahoma" w:hAnsi="Tahoma" w:cs="Tahoma"/>
                <w:sz w:val="18"/>
                <w:szCs w:val="18"/>
              </w:rPr>
              <w:t xml:space="preserve">sygnalizacja akustyczna i wizualna na ekranie właściwego tempa oraz prawidłowej głębokości uciśnięć, </w:t>
            </w:r>
            <w:r w:rsidRPr="00A9544D">
              <w:rPr>
                <w:rFonts w:ascii="Tahoma" w:hAnsi="Tahoma" w:cs="Tahoma"/>
                <w:color w:val="000000"/>
                <w:sz w:val="18"/>
                <w:szCs w:val="18"/>
              </w:rPr>
              <w:t>zgodnie z Wytycznymi 2015 Resuscytacji Krążeniowo-Oddechowej</w:t>
            </w:r>
          </w:p>
        </w:tc>
        <w:tc>
          <w:tcPr>
            <w:tcW w:w="3544" w:type="dxa"/>
            <w:tcBorders>
              <w:left w:val="single" w:sz="4" w:space="0" w:color="000000"/>
              <w:bottom w:val="single" w:sz="4" w:space="0" w:color="000000"/>
              <w:right w:val="single" w:sz="4" w:space="0" w:color="000000"/>
            </w:tcBorders>
          </w:tcPr>
          <w:p w14:paraId="1262745B" w14:textId="77777777" w:rsidR="00597F71" w:rsidRPr="00A9544D" w:rsidRDefault="00597F71" w:rsidP="00597F71">
            <w:pPr>
              <w:widowControl w:val="0"/>
              <w:suppressAutoHyphens/>
              <w:snapToGrid w:val="0"/>
              <w:spacing w:before="60" w:after="60"/>
              <w:ind w:left="141"/>
              <w:rPr>
                <w:rFonts w:ascii="Tahoma" w:eastAsia="Arial Unicode MS" w:hAnsi="Tahoma" w:cs="Tahoma"/>
                <w:sz w:val="18"/>
                <w:szCs w:val="18"/>
              </w:rPr>
            </w:pPr>
          </w:p>
        </w:tc>
      </w:tr>
      <w:tr w:rsidR="00597F71" w:rsidRPr="00A9544D" w14:paraId="2D4309DE" w14:textId="77777777" w:rsidTr="00597F71">
        <w:trPr>
          <w:trHeight w:val="521"/>
        </w:trPr>
        <w:tc>
          <w:tcPr>
            <w:tcW w:w="520" w:type="dxa"/>
            <w:tcBorders>
              <w:left w:val="single" w:sz="4" w:space="0" w:color="000000"/>
              <w:bottom w:val="single" w:sz="4" w:space="0" w:color="000000"/>
            </w:tcBorders>
          </w:tcPr>
          <w:p w14:paraId="07818A48" w14:textId="77777777" w:rsidR="00597F71" w:rsidRPr="00A9544D" w:rsidRDefault="00597F71" w:rsidP="00597F71">
            <w:pPr>
              <w:widowControl w:val="0"/>
              <w:numPr>
                <w:ilvl w:val="0"/>
                <w:numId w:val="63"/>
              </w:numPr>
              <w:tabs>
                <w:tab w:val="left" w:pos="454"/>
              </w:tabs>
              <w:suppressAutoHyphens/>
              <w:snapToGrid w:val="0"/>
              <w:spacing w:before="60" w:after="60" w:line="259" w:lineRule="auto"/>
              <w:jc w:val="center"/>
              <w:rPr>
                <w:rFonts w:ascii="Tahoma" w:hAnsi="Tahoma" w:cs="Tahoma"/>
                <w:sz w:val="18"/>
                <w:szCs w:val="18"/>
              </w:rPr>
            </w:pPr>
          </w:p>
        </w:tc>
        <w:tc>
          <w:tcPr>
            <w:tcW w:w="6281" w:type="dxa"/>
            <w:tcBorders>
              <w:left w:val="single" w:sz="4" w:space="0" w:color="000000"/>
              <w:bottom w:val="single" w:sz="4" w:space="0" w:color="000000"/>
            </w:tcBorders>
          </w:tcPr>
          <w:p w14:paraId="0FA2A076" w14:textId="77777777" w:rsidR="00597F71" w:rsidRPr="00A9544D" w:rsidRDefault="00597F71" w:rsidP="00597F71">
            <w:pPr>
              <w:snapToGrid w:val="0"/>
              <w:spacing w:before="60" w:after="60"/>
              <w:ind w:left="96" w:right="106"/>
              <w:rPr>
                <w:rFonts w:ascii="Tahoma" w:hAnsi="Tahoma" w:cs="Tahoma"/>
                <w:sz w:val="18"/>
                <w:szCs w:val="18"/>
              </w:rPr>
            </w:pPr>
            <w:r w:rsidRPr="00A9544D">
              <w:rPr>
                <w:rFonts w:ascii="Tahoma" w:hAnsi="Tahoma" w:cs="Tahoma"/>
                <w:sz w:val="18"/>
                <w:szCs w:val="18"/>
              </w:rPr>
              <w:t>Pomiary i wyświetlanie</w:t>
            </w:r>
            <w:r w:rsidRPr="00A9544D">
              <w:rPr>
                <w:rFonts w:ascii="Tahoma" w:eastAsia="Arial" w:hAnsi="Tahoma" w:cs="Tahoma"/>
                <w:sz w:val="18"/>
                <w:szCs w:val="18"/>
              </w:rPr>
              <w:t xml:space="preserve"> </w:t>
            </w:r>
            <w:r w:rsidRPr="00A9544D">
              <w:rPr>
                <w:rFonts w:ascii="Tahoma" w:hAnsi="Tahoma" w:cs="Tahoma"/>
                <w:sz w:val="18"/>
                <w:szCs w:val="18"/>
              </w:rPr>
              <w:t>na</w:t>
            </w:r>
            <w:r w:rsidRPr="00A9544D">
              <w:rPr>
                <w:rFonts w:ascii="Tahoma" w:eastAsia="Arial" w:hAnsi="Tahoma" w:cs="Tahoma"/>
                <w:sz w:val="18"/>
                <w:szCs w:val="18"/>
              </w:rPr>
              <w:t xml:space="preserve"> </w:t>
            </w:r>
            <w:r w:rsidRPr="00A9544D">
              <w:rPr>
                <w:rFonts w:ascii="Tahoma" w:hAnsi="Tahoma" w:cs="Tahoma"/>
                <w:sz w:val="18"/>
                <w:szCs w:val="18"/>
              </w:rPr>
              <w:t>ekranie</w:t>
            </w:r>
            <w:r w:rsidRPr="00A9544D">
              <w:rPr>
                <w:rFonts w:ascii="Tahoma" w:eastAsia="Arial" w:hAnsi="Tahoma" w:cs="Tahoma"/>
                <w:sz w:val="18"/>
                <w:szCs w:val="18"/>
              </w:rPr>
              <w:t xml:space="preserve"> </w:t>
            </w:r>
            <w:r w:rsidRPr="00A9544D">
              <w:rPr>
                <w:rFonts w:ascii="Tahoma" w:hAnsi="Tahoma" w:cs="Tahoma"/>
                <w:sz w:val="18"/>
                <w:szCs w:val="18"/>
              </w:rPr>
              <w:t>w</w:t>
            </w:r>
            <w:r w:rsidRPr="00A9544D">
              <w:rPr>
                <w:rFonts w:ascii="Tahoma" w:eastAsia="Arial" w:hAnsi="Tahoma" w:cs="Tahoma"/>
                <w:sz w:val="18"/>
                <w:szCs w:val="18"/>
              </w:rPr>
              <w:t xml:space="preserve"> </w:t>
            </w:r>
            <w:r w:rsidRPr="00A9544D">
              <w:rPr>
                <w:rFonts w:ascii="Tahoma" w:hAnsi="Tahoma" w:cs="Tahoma"/>
                <w:sz w:val="18"/>
                <w:szCs w:val="18"/>
              </w:rPr>
              <w:t>formie</w:t>
            </w:r>
            <w:r w:rsidRPr="00A9544D">
              <w:rPr>
                <w:rFonts w:ascii="Tahoma" w:eastAsia="Arial" w:hAnsi="Tahoma" w:cs="Tahoma"/>
                <w:sz w:val="18"/>
                <w:szCs w:val="18"/>
              </w:rPr>
              <w:t xml:space="preserve"> </w:t>
            </w:r>
            <w:r w:rsidRPr="00A9544D">
              <w:rPr>
                <w:rFonts w:ascii="Tahoma" w:hAnsi="Tahoma" w:cs="Tahoma"/>
                <w:sz w:val="18"/>
                <w:szCs w:val="18"/>
              </w:rPr>
              <w:t>liczbowej</w:t>
            </w:r>
            <w:r w:rsidRPr="00A9544D">
              <w:rPr>
                <w:rFonts w:ascii="Tahoma" w:eastAsia="Arial" w:hAnsi="Tahoma" w:cs="Tahoma"/>
                <w:sz w:val="18"/>
                <w:szCs w:val="18"/>
              </w:rPr>
              <w:t xml:space="preserve"> </w:t>
            </w:r>
            <w:r w:rsidRPr="00A9544D">
              <w:rPr>
                <w:rFonts w:ascii="Tahoma" w:hAnsi="Tahoma" w:cs="Tahoma"/>
                <w:sz w:val="18"/>
                <w:szCs w:val="18"/>
              </w:rPr>
              <w:t>rzeczywistej</w:t>
            </w:r>
            <w:r w:rsidRPr="00A9544D">
              <w:rPr>
                <w:rFonts w:ascii="Tahoma" w:eastAsia="Arial" w:hAnsi="Tahoma" w:cs="Tahoma"/>
                <w:sz w:val="18"/>
                <w:szCs w:val="18"/>
              </w:rPr>
              <w:t xml:space="preserve"> </w:t>
            </w:r>
            <w:r w:rsidRPr="00A9544D">
              <w:rPr>
                <w:rFonts w:ascii="Tahoma" w:hAnsi="Tahoma" w:cs="Tahoma"/>
                <w:sz w:val="18"/>
                <w:szCs w:val="18"/>
              </w:rPr>
              <w:t>głębokości</w:t>
            </w:r>
            <w:r w:rsidRPr="00A9544D">
              <w:rPr>
                <w:rFonts w:ascii="Tahoma" w:eastAsia="Arial" w:hAnsi="Tahoma" w:cs="Tahoma"/>
                <w:sz w:val="18"/>
                <w:szCs w:val="18"/>
              </w:rPr>
              <w:t xml:space="preserve"> </w:t>
            </w:r>
            <w:r w:rsidRPr="00A9544D">
              <w:rPr>
                <w:rFonts w:ascii="Tahoma" w:hAnsi="Tahoma" w:cs="Tahoma"/>
                <w:sz w:val="18"/>
                <w:szCs w:val="18"/>
              </w:rPr>
              <w:t>uciśnięć (cm)</w:t>
            </w:r>
            <w:r w:rsidRPr="00A9544D">
              <w:rPr>
                <w:rFonts w:ascii="Tahoma" w:eastAsia="Arial" w:hAnsi="Tahoma" w:cs="Tahoma"/>
                <w:sz w:val="18"/>
                <w:szCs w:val="18"/>
              </w:rPr>
              <w:t xml:space="preserve">, </w:t>
            </w:r>
            <w:r w:rsidRPr="00A9544D">
              <w:rPr>
                <w:rFonts w:ascii="Tahoma" w:hAnsi="Tahoma" w:cs="Tahoma"/>
                <w:sz w:val="18"/>
                <w:szCs w:val="18"/>
              </w:rPr>
              <w:t>częstości</w:t>
            </w:r>
            <w:r w:rsidRPr="00A9544D">
              <w:rPr>
                <w:rFonts w:ascii="Tahoma" w:eastAsia="Arial" w:hAnsi="Tahoma" w:cs="Tahoma"/>
                <w:sz w:val="18"/>
                <w:szCs w:val="18"/>
              </w:rPr>
              <w:t xml:space="preserve"> </w:t>
            </w:r>
            <w:r w:rsidRPr="00A9544D">
              <w:rPr>
                <w:rFonts w:ascii="Tahoma" w:hAnsi="Tahoma" w:cs="Tahoma"/>
                <w:sz w:val="18"/>
                <w:szCs w:val="18"/>
              </w:rPr>
              <w:t>uciśnięć (1/min.)</w:t>
            </w:r>
            <w:r w:rsidRPr="00A9544D">
              <w:rPr>
                <w:rFonts w:ascii="Tahoma" w:eastAsia="Arial" w:hAnsi="Tahoma" w:cs="Tahoma"/>
                <w:sz w:val="18"/>
                <w:szCs w:val="18"/>
              </w:rPr>
              <w:t>, upływu czasu bieżącego cyklu RKO i całkowitego czasu akcji od chwili włączenia aparatu</w:t>
            </w:r>
          </w:p>
        </w:tc>
        <w:tc>
          <w:tcPr>
            <w:tcW w:w="3544" w:type="dxa"/>
            <w:tcBorders>
              <w:left w:val="single" w:sz="4" w:space="0" w:color="000000"/>
              <w:bottom w:val="single" w:sz="4" w:space="0" w:color="000000"/>
              <w:right w:val="single" w:sz="4" w:space="0" w:color="000000"/>
            </w:tcBorders>
          </w:tcPr>
          <w:p w14:paraId="6CF27A19" w14:textId="77777777" w:rsidR="00597F71" w:rsidRPr="00A9544D" w:rsidRDefault="00597F71" w:rsidP="00597F71">
            <w:pPr>
              <w:widowControl w:val="0"/>
              <w:suppressAutoHyphens/>
              <w:snapToGrid w:val="0"/>
              <w:spacing w:before="60" w:after="60"/>
              <w:ind w:left="141"/>
              <w:rPr>
                <w:rFonts w:ascii="Tahoma" w:eastAsia="Arial Unicode MS" w:hAnsi="Tahoma" w:cs="Tahoma"/>
                <w:sz w:val="18"/>
                <w:szCs w:val="18"/>
              </w:rPr>
            </w:pPr>
          </w:p>
        </w:tc>
      </w:tr>
      <w:tr w:rsidR="00597F71" w:rsidRPr="00A9544D" w14:paraId="257C4082" w14:textId="77777777" w:rsidTr="00597F71">
        <w:trPr>
          <w:trHeight w:val="521"/>
        </w:trPr>
        <w:tc>
          <w:tcPr>
            <w:tcW w:w="520" w:type="dxa"/>
            <w:tcBorders>
              <w:left w:val="single" w:sz="4" w:space="0" w:color="000000"/>
              <w:bottom w:val="single" w:sz="4" w:space="0" w:color="auto"/>
            </w:tcBorders>
          </w:tcPr>
          <w:p w14:paraId="7FDE5BFE" w14:textId="77777777" w:rsidR="00597F71" w:rsidRPr="00A9544D" w:rsidRDefault="00597F71" w:rsidP="00597F71">
            <w:pPr>
              <w:widowControl w:val="0"/>
              <w:numPr>
                <w:ilvl w:val="0"/>
                <w:numId w:val="63"/>
              </w:numPr>
              <w:tabs>
                <w:tab w:val="left" w:pos="454"/>
              </w:tabs>
              <w:suppressAutoHyphens/>
              <w:snapToGrid w:val="0"/>
              <w:spacing w:before="60" w:after="60" w:line="259" w:lineRule="auto"/>
              <w:jc w:val="center"/>
              <w:rPr>
                <w:rFonts w:ascii="Tahoma" w:hAnsi="Tahoma" w:cs="Tahoma"/>
                <w:sz w:val="18"/>
                <w:szCs w:val="18"/>
              </w:rPr>
            </w:pPr>
          </w:p>
        </w:tc>
        <w:tc>
          <w:tcPr>
            <w:tcW w:w="6281" w:type="dxa"/>
            <w:tcBorders>
              <w:left w:val="single" w:sz="4" w:space="0" w:color="000000"/>
              <w:bottom w:val="single" w:sz="4" w:space="0" w:color="auto"/>
            </w:tcBorders>
          </w:tcPr>
          <w:p w14:paraId="107C1105" w14:textId="77777777" w:rsidR="00597F71" w:rsidRPr="00A9544D" w:rsidRDefault="00597F71" w:rsidP="00597F71">
            <w:pPr>
              <w:snapToGrid w:val="0"/>
              <w:spacing w:before="60" w:after="60"/>
              <w:ind w:left="96" w:right="106"/>
              <w:rPr>
                <w:rFonts w:ascii="Tahoma" w:hAnsi="Tahoma" w:cs="Tahoma"/>
                <w:sz w:val="18"/>
                <w:szCs w:val="18"/>
              </w:rPr>
            </w:pPr>
            <w:r w:rsidRPr="00A9544D">
              <w:rPr>
                <w:rFonts w:ascii="Tahoma" w:hAnsi="Tahoma" w:cs="Tahoma"/>
                <w:sz w:val="18"/>
                <w:szCs w:val="18"/>
              </w:rPr>
              <w:t xml:space="preserve">Pamięć wewnętrzna: rejestracja co najmniej 2 godzin zapisu EKG, impedancji pacjenta, liczby przeprowadzonych defibrylacji, dostarczonej energii </w:t>
            </w:r>
          </w:p>
        </w:tc>
        <w:tc>
          <w:tcPr>
            <w:tcW w:w="3544" w:type="dxa"/>
            <w:tcBorders>
              <w:left w:val="single" w:sz="4" w:space="0" w:color="000000"/>
              <w:bottom w:val="single" w:sz="4" w:space="0" w:color="auto"/>
              <w:right w:val="single" w:sz="4" w:space="0" w:color="000000"/>
            </w:tcBorders>
          </w:tcPr>
          <w:p w14:paraId="02A5961B" w14:textId="77777777" w:rsidR="00597F71" w:rsidRPr="00A9544D" w:rsidRDefault="00597F71" w:rsidP="00597F71">
            <w:pPr>
              <w:widowControl w:val="0"/>
              <w:suppressAutoHyphens/>
              <w:snapToGrid w:val="0"/>
              <w:spacing w:before="60" w:after="60"/>
              <w:ind w:left="141"/>
              <w:rPr>
                <w:rFonts w:ascii="Tahoma" w:eastAsia="Arial Unicode MS" w:hAnsi="Tahoma" w:cs="Tahoma"/>
                <w:sz w:val="18"/>
                <w:szCs w:val="18"/>
              </w:rPr>
            </w:pPr>
          </w:p>
        </w:tc>
      </w:tr>
      <w:tr w:rsidR="00597F71" w:rsidRPr="00A9544D" w14:paraId="387FDF99" w14:textId="77777777" w:rsidTr="00597F71">
        <w:trPr>
          <w:trHeight w:val="521"/>
        </w:trPr>
        <w:tc>
          <w:tcPr>
            <w:tcW w:w="520" w:type="dxa"/>
            <w:tcBorders>
              <w:top w:val="single" w:sz="4" w:space="0" w:color="auto"/>
              <w:left w:val="single" w:sz="4" w:space="0" w:color="auto"/>
              <w:bottom w:val="single" w:sz="4" w:space="0" w:color="auto"/>
              <w:right w:val="single" w:sz="4" w:space="0" w:color="auto"/>
            </w:tcBorders>
          </w:tcPr>
          <w:p w14:paraId="2AC385A2" w14:textId="77777777" w:rsidR="00597F71" w:rsidRPr="00A9544D" w:rsidRDefault="00597F71" w:rsidP="00597F71">
            <w:pPr>
              <w:widowControl w:val="0"/>
              <w:numPr>
                <w:ilvl w:val="0"/>
                <w:numId w:val="63"/>
              </w:numPr>
              <w:tabs>
                <w:tab w:val="left" w:pos="454"/>
              </w:tabs>
              <w:suppressAutoHyphens/>
              <w:snapToGrid w:val="0"/>
              <w:spacing w:before="60" w:after="60" w:line="259" w:lineRule="auto"/>
              <w:jc w:val="center"/>
              <w:rPr>
                <w:rFonts w:ascii="Tahoma" w:hAnsi="Tahoma" w:cs="Tahoma"/>
                <w:sz w:val="18"/>
                <w:szCs w:val="18"/>
              </w:rPr>
            </w:pPr>
          </w:p>
        </w:tc>
        <w:tc>
          <w:tcPr>
            <w:tcW w:w="6281" w:type="dxa"/>
            <w:tcBorders>
              <w:top w:val="single" w:sz="4" w:space="0" w:color="auto"/>
              <w:left w:val="single" w:sz="4" w:space="0" w:color="auto"/>
              <w:bottom w:val="single" w:sz="4" w:space="0" w:color="auto"/>
              <w:right w:val="single" w:sz="4" w:space="0" w:color="auto"/>
            </w:tcBorders>
          </w:tcPr>
          <w:p w14:paraId="29EA707E" w14:textId="77777777" w:rsidR="00597F71" w:rsidRPr="00A9544D" w:rsidRDefault="00597F71" w:rsidP="00597F71">
            <w:pPr>
              <w:snapToGrid w:val="0"/>
              <w:spacing w:before="60" w:after="60"/>
              <w:ind w:left="96" w:right="106"/>
              <w:rPr>
                <w:rFonts w:ascii="Tahoma" w:hAnsi="Tahoma" w:cs="Tahoma"/>
                <w:sz w:val="18"/>
                <w:szCs w:val="18"/>
              </w:rPr>
            </w:pPr>
            <w:r w:rsidRPr="00A9544D">
              <w:rPr>
                <w:rFonts w:ascii="Tahoma" w:hAnsi="Tahoma" w:cs="Tahoma"/>
                <w:sz w:val="18"/>
                <w:szCs w:val="18"/>
              </w:rPr>
              <w:t xml:space="preserve">Transmisja danych do komputera przez port USB lub bezprzewodowo przez integralny moduł </w:t>
            </w:r>
            <w:proofErr w:type="spellStart"/>
            <w:r w:rsidRPr="00A9544D">
              <w:rPr>
                <w:rFonts w:ascii="Tahoma" w:hAnsi="Tahoma" w:cs="Tahoma"/>
                <w:sz w:val="18"/>
                <w:szCs w:val="18"/>
              </w:rPr>
              <w:t>WiFi</w:t>
            </w:r>
            <w:proofErr w:type="spellEnd"/>
          </w:p>
        </w:tc>
        <w:tc>
          <w:tcPr>
            <w:tcW w:w="3544" w:type="dxa"/>
            <w:tcBorders>
              <w:top w:val="single" w:sz="4" w:space="0" w:color="auto"/>
              <w:left w:val="single" w:sz="4" w:space="0" w:color="auto"/>
              <w:bottom w:val="single" w:sz="4" w:space="0" w:color="auto"/>
              <w:right w:val="single" w:sz="4" w:space="0" w:color="auto"/>
            </w:tcBorders>
          </w:tcPr>
          <w:p w14:paraId="21EA670B" w14:textId="77777777" w:rsidR="00597F71" w:rsidRPr="00A9544D" w:rsidRDefault="00597F71" w:rsidP="00597F71">
            <w:pPr>
              <w:widowControl w:val="0"/>
              <w:suppressAutoHyphens/>
              <w:snapToGrid w:val="0"/>
              <w:spacing w:before="60" w:after="60"/>
              <w:ind w:left="141"/>
              <w:rPr>
                <w:rFonts w:ascii="Tahoma" w:eastAsia="Arial Unicode MS" w:hAnsi="Tahoma" w:cs="Tahoma"/>
                <w:sz w:val="18"/>
                <w:szCs w:val="18"/>
              </w:rPr>
            </w:pPr>
          </w:p>
        </w:tc>
      </w:tr>
      <w:tr w:rsidR="00597F71" w:rsidRPr="00A9544D" w14:paraId="2BC0F010" w14:textId="77777777" w:rsidTr="00597F71">
        <w:tc>
          <w:tcPr>
            <w:tcW w:w="520" w:type="dxa"/>
            <w:tcBorders>
              <w:top w:val="single" w:sz="4" w:space="0" w:color="auto"/>
              <w:left w:val="single" w:sz="4" w:space="0" w:color="000000"/>
              <w:bottom w:val="single" w:sz="4" w:space="0" w:color="000000"/>
            </w:tcBorders>
          </w:tcPr>
          <w:p w14:paraId="1CB1B8D1" w14:textId="77777777" w:rsidR="00597F71" w:rsidRPr="00A9544D" w:rsidRDefault="00597F71" w:rsidP="00597F71">
            <w:pPr>
              <w:widowControl w:val="0"/>
              <w:numPr>
                <w:ilvl w:val="0"/>
                <w:numId w:val="63"/>
              </w:numPr>
              <w:tabs>
                <w:tab w:val="left" w:pos="454"/>
              </w:tabs>
              <w:suppressAutoHyphens/>
              <w:snapToGrid w:val="0"/>
              <w:spacing w:before="60" w:after="60" w:line="259" w:lineRule="auto"/>
              <w:jc w:val="center"/>
              <w:rPr>
                <w:rFonts w:ascii="Tahoma" w:hAnsi="Tahoma" w:cs="Tahoma"/>
                <w:sz w:val="18"/>
                <w:szCs w:val="18"/>
              </w:rPr>
            </w:pPr>
          </w:p>
        </w:tc>
        <w:tc>
          <w:tcPr>
            <w:tcW w:w="6281" w:type="dxa"/>
            <w:tcBorders>
              <w:top w:val="single" w:sz="4" w:space="0" w:color="auto"/>
              <w:left w:val="single" w:sz="4" w:space="0" w:color="000000"/>
              <w:bottom w:val="single" w:sz="4" w:space="0" w:color="000000"/>
            </w:tcBorders>
          </w:tcPr>
          <w:p w14:paraId="690BE14C" w14:textId="77777777" w:rsidR="00597F71" w:rsidRPr="00A9544D" w:rsidRDefault="00597F71" w:rsidP="00597F71">
            <w:pPr>
              <w:snapToGrid w:val="0"/>
              <w:spacing w:before="60" w:after="60"/>
              <w:ind w:left="96" w:right="106"/>
              <w:rPr>
                <w:rFonts w:ascii="Tahoma" w:hAnsi="Tahoma" w:cs="Tahoma"/>
                <w:sz w:val="18"/>
                <w:szCs w:val="18"/>
              </w:rPr>
            </w:pPr>
            <w:r w:rsidRPr="00A9544D">
              <w:rPr>
                <w:rFonts w:ascii="Tahoma" w:hAnsi="Tahoma" w:cs="Tahoma"/>
                <w:sz w:val="18"/>
                <w:szCs w:val="18"/>
              </w:rPr>
              <w:t>Funkcja codziennego automatycznego testu z zapisem w pamięci aparatu daty, godziny i wyniku testu</w:t>
            </w:r>
          </w:p>
        </w:tc>
        <w:tc>
          <w:tcPr>
            <w:tcW w:w="3544" w:type="dxa"/>
            <w:tcBorders>
              <w:top w:val="single" w:sz="4" w:space="0" w:color="auto"/>
              <w:left w:val="single" w:sz="4" w:space="0" w:color="000000"/>
              <w:bottom w:val="single" w:sz="4" w:space="0" w:color="000000"/>
              <w:right w:val="single" w:sz="4" w:space="0" w:color="000000"/>
            </w:tcBorders>
          </w:tcPr>
          <w:p w14:paraId="07CF035E" w14:textId="77777777" w:rsidR="00597F71" w:rsidRPr="00A9544D" w:rsidRDefault="00597F71" w:rsidP="00597F71">
            <w:pPr>
              <w:widowControl w:val="0"/>
              <w:suppressAutoHyphens/>
              <w:snapToGrid w:val="0"/>
              <w:spacing w:before="60" w:after="60"/>
              <w:ind w:left="141"/>
              <w:rPr>
                <w:rFonts w:ascii="Tahoma" w:eastAsia="Arial Unicode MS" w:hAnsi="Tahoma" w:cs="Tahoma"/>
                <w:sz w:val="18"/>
                <w:szCs w:val="18"/>
              </w:rPr>
            </w:pPr>
          </w:p>
        </w:tc>
      </w:tr>
      <w:tr w:rsidR="00597F71" w:rsidRPr="00A9544D" w14:paraId="2C995F56" w14:textId="77777777" w:rsidTr="00597F71">
        <w:trPr>
          <w:trHeight w:val="521"/>
        </w:trPr>
        <w:tc>
          <w:tcPr>
            <w:tcW w:w="520" w:type="dxa"/>
            <w:tcBorders>
              <w:left w:val="single" w:sz="4" w:space="0" w:color="000000"/>
              <w:bottom w:val="single" w:sz="4" w:space="0" w:color="auto"/>
            </w:tcBorders>
          </w:tcPr>
          <w:p w14:paraId="23C65128" w14:textId="77777777" w:rsidR="00597F71" w:rsidRPr="00A9544D" w:rsidRDefault="00597F71" w:rsidP="00597F71">
            <w:pPr>
              <w:widowControl w:val="0"/>
              <w:numPr>
                <w:ilvl w:val="0"/>
                <w:numId w:val="63"/>
              </w:numPr>
              <w:tabs>
                <w:tab w:val="left" w:pos="454"/>
              </w:tabs>
              <w:suppressAutoHyphens/>
              <w:snapToGrid w:val="0"/>
              <w:spacing w:before="60" w:after="60" w:line="259" w:lineRule="auto"/>
              <w:jc w:val="center"/>
              <w:rPr>
                <w:rFonts w:ascii="Tahoma" w:hAnsi="Tahoma" w:cs="Tahoma"/>
                <w:sz w:val="18"/>
                <w:szCs w:val="18"/>
              </w:rPr>
            </w:pPr>
          </w:p>
        </w:tc>
        <w:tc>
          <w:tcPr>
            <w:tcW w:w="6281" w:type="dxa"/>
            <w:tcBorders>
              <w:left w:val="single" w:sz="4" w:space="0" w:color="000000"/>
              <w:bottom w:val="single" w:sz="4" w:space="0" w:color="auto"/>
            </w:tcBorders>
          </w:tcPr>
          <w:p w14:paraId="0A243FFB" w14:textId="77777777" w:rsidR="00597F71" w:rsidRPr="00A9544D" w:rsidRDefault="00597F71" w:rsidP="00597F71">
            <w:pPr>
              <w:snapToGrid w:val="0"/>
              <w:spacing w:before="60" w:after="60"/>
              <w:ind w:left="96" w:right="106"/>
              <w:rPr>
                <w:rFonts w:ascii="Tahoma" w:hAnsi="Tahoma" w:cs="Tahoma"/>
                <w:sz w:val="18"/>
                <w:szCs w:val="18"/>
              </w:rPr>
            </w:pPr>
            <w:r w:rsidRPr="00A9544D">
              <w:rPr>
                <w:rFonts w:ascii="Tahoma" w:hAnsi="Tahoma" w:cs="Tahoma"/>
                <w:sz w:val="18"/>
                <w:szCs w:val="18"/>
              </w:rPr>
              <w:t xml:space="preserve">Możliwość wyposażenia aparatu w opcję zdalnego, bezprzewodowego monitorowania gotowości do interwencji (w tym poziomu naładowania baterii, wyników </w:t>
            </w:r>
            <w:proofErr w:type="spellStart"/>
            <w:r w:rsidRPr="00A9544D">
              <w:rPr>
                <w:rFonts w:ascii="Tahoma" w:hAnsi="Tahoma" w:cs="Tahoma"/>
                <w:sz w:val="18"/>
                <w:szCs w:val="18"/>
              </w:rPr>
              <w:t>autotestów</w:t>
            </w:r>
            <w:proofErr w:type="spellEnd"/>
            <w:r w:rsidRPr="00A9544D">
              <w:rPr>
                <w:rFonts w:ascii="Tahoma" w:hAnsi="Tahoma" w:cs="Tahoma"/>
                <w:sz w:val="18"/>
                <w:szCs w:val="18"/>
              </w:rPr>
              <w:t>, upływu okresu przydatności elektrod oraz baterii)</w:t>
            </w:r>
          </w:p>
        </w:tc>
        <w:tc>
          <w:tcPr>
            <w:tcW w:w="3544" w:type="dxa"/>
            <w:tcBorders>
              <w:left w:val="single" w:sz="4" w:space="0" w:color="000000"/>
              <w:bottom w:val="single" w:sz="4" w:space="0" w:color="auto"/>
              <w:right w:val="single" w:sz="4" w:space="0" w:color="000000"/>
            </w:tcBorders>
          </w:tcPr>
          <w:p w14:paraId="2BB7287F" w14:textId="77777777" w:rsidR="00597F71" w:rsidRPr="00A9544D" w:rsidRDefault="00597F71" w:rsidP="00597F71">
            <w:pPr>
              <w:widowControl w:val="0"/>
              <w:suppressAutoHyphens/>
              <w:snapToGrid w:val="0"/>
              <w:spacing w:before="60" w:after="60"/>
              <w:ind w:left="141"/>
              <w:rPr>
                <w:rFonts w:ascii="Tahoma" w:eastAsia="Arial Unicode MS" w:hAnsi="Tahoma" w:cs="Tahoma"/>
                <w:sz w:val="18"/>
                <w:szCs w:val="18"/>
              </w:rPr>
            </w:pPr>
          </w:p>
        </w:tc>
      </w:tr>
      <w:tr w:rsidR="00597F71" w:rsidRPr="00A9544D" w14:paraId="423FF367" w14:textId="77777777" w:rsidTr="00597F71">
        <w:trPr>
          <w:trHeight w:val="521"/>
        </w:trPr>
        <w:tc>
          <w:tcPr>
            <w:tcW w:w="520" w:type="dxa"/>
            <w:tcBorders>
              <w:top w:val="single" w:sz="4" w:space="0" w:color="auto"/>
              <w:left w:val="single" w:sz="4" w:space="0" w:color="auto"/>
              <w:bottom w:val="single" w:sz="4" w:space="0" w:color="auto"/>
              <w:right w:val="single" w:sz="4" w:space="0" w:color="auto"/>
            </w:tcBorders>
          </w:tcPr>
          <w:p w14:paraId="12EB3FDC" w14:textId="77777777" w:rsidR="00597F71" w:rsidRPr="00A9544D" w:rsidRDefault="00597F71" w:rsidP="00597F71">
            <w:pPr>
              <w:widowControl w:val="0"/>
              <w:numPr>
                <w:ilvl w:val="0"/>
                <w:numId w:val="63"/>
              </w:numPr>
              <w:tabs>
                <w:tab w:val="left" w:pos="454"/>
              </w:tabs>
              <w:suppressAutoHyphens/>
              <w:snapToGrid w:val="0"/>
              <w:spacing w:before="60" w:after="60" w:line="259" w:lineRule="auto"/>
              <w:jc w:val="center"/>
              <w:rPr>
                <w:rFonts w:ascii="Tahoma" w:hAnsi="Tahoma" w:cs="Tahoma"/>
                <w:sz w:val="18"/>
                <w:szCs w:val="18"/>
              </w:rPr>
            </w:pPr>
          </w:p>
        </w:tc>
        <w:tc>
          <w:tcPr>
            <w:tcW w:w="6281" w:type="dxa"/>
            <w:tcBorders>
              <w:top w:val="single" w:sz="4" w:space="0" w:color="auto"/>
              <w:left w:val="single" w:sz="4" w:space="0" w:color="auto"/>
              <w:bottom w:val="single" w:sz="4" w:space="0" w:color="auto"/>
              <w:right w:val="single" w:sz="4" w:space="0" w:color="auto"/>
            </w:tcBorders>
          </w:tcPr>
          <w:p w14:paraId="65FD97B0" w14:textId="77777777" w:rsidR="00597F71" w:rsidRPr="00A9544D" w:rsidRDefault="00597F71" w:rsidP="00597F71">
            <w:pPr>
              <w:snapToGrid w:val="0"/>
              <w:spacing w:before="60" w:after="60"/>
              <w:ind w:left="96" w:right="106"/>
              <w:rPr>
                <w:rFonts w:ascii="Tahoma" w:hAnsi="Tahoma" w:cs="Tahoma"/>
                <w:sz w:val="18"/>
                <w:szCs w:val="18"/>
              </w:rPr>
            </w:pPr>
            <w:r w:rsidRPr="00A9544D">
              <w:rPr>
                <w:rFonts w:ascii="Tahoma" w:hAnsi="Tahoma" w:cs="Tahoma"/>
                <w:sz w:val="18"/>
                <w:szCs w:val="18"/>
              </w:rPr>
              <w:t>Okres przydatności baterii od daty produkcji min. 5 lat</w:t>
            </w:r>
          </w:p>
        </w:tc>
        <w:tc>
          <w:tcPr>
            <w:tcW w:w="3544" w:type="dxa"/>
            <w:tcBorders>
              <w:top w:val="single" w:sz="4" w:space="0" w:color="auto"/>
              <w:left w:val="single" w:sz="4" w:space="0" w:color="auto"/>
              <w:bottom w:val="single" w:sz="4" w:space="0" w:color="auto"/>
              <w:right w:val="single" w:sz="4" w:space="0" w:color="auto"/>
            </w:tcBorders>
          </w:tcPr>
          <w:p w14:paraId="4CB120B1" w14:textId="77777777" w:rsidR="00597F71" w:rsidRPr="00A9544D" w:rsidRDefault="00597F71" w:rsidP="00597F71">
            <w:pPr>
              <w:widowControl w:val="0"/>
              <w:suppressAutoHyphens/>
              <w:snapToGrid w:val="0"/>
              <w:spacing w:before="60" w:after="60"/>
              <w:ind w:left="141"/>
              <w:rPr>
                <w:rFonts w:ascii="Tahoma" w:eastAsia="Arial Unicode MS" w:hAnsi="Tahoma" w:cs="Tahoma"/>
                <w:sz w:val="18"/>
                <w:szCs w:val="18"/>
              </w:rPr>
            </w:pPr>
          </w:p>
        </w:tc>
      </w:tr>
      <w:tr w:rsidR="00597F71" w:rsidRPr="00A9544D" w14:paraId="0653E35D" w14:textId="77777777" w:rsidTr="00597F71">
        <w:trPr>
          <w:trHeight w:val="521"/>
        </w:trPr>
        <w:tc>
          <w:tcPr>
            <w:tcW w:w="520" w:type="dxa"/>
            <w:tcBorders>
              <w:top w:val="single" w:sz="4" w:space="0" w:color="auto"/>
              <w:left w:val="single" w:sz="4" w:space="0" w:color="auto"/>
              <w:bottom w:val="single" w:sz="4" w:space="0" w:color="auto"/>
              <w:right w:val="single" w:sz="4" w:space="0" w:color="auto"/>
            </w:tcBorders>
          </w:tcPr>
          <w:p w14:paraId="2A698CBD" w14:textId="77777777" w:rsidR="00597F71" w:rsidRPr="00A9544D" w:rsidRDefault="00597F71" w:rsidP="00597F71">
            <w:pPr>
              <w:widowControl w:val="0"/>
              <w:numPr>
                <w:ilvl w:val="0"/>
                <w:numId w:val="63"/>
              </w:numPr>
              <w:tabs>
                <w:tab w:val="left" w:pos="454"/>
              </w:tabs>
              <w:suppressAutoHyphens/>
              <w:snapToGrid w:val="0"/>
              <w:spacing w:before="60" w:after="60" w:line="259" w:lineRule="auto"/>
              <w:jc w:val="center"/>
              <w:rPr>
                <w:rFonts w:ascii="Tahoma" w:hAnsi="Tahoma" w:cs="Tahoma"/>
                <w:sz w:val="18"/>
                <w:szCs w:val="18"/>
              </w:rPr>
            </w:pPr>
          </w:p>
        </w:tc>
        <w:tc>
          <w:tcPr>
            <w:tcW w:w="6281" w:type="dxa"/>
            <w:tcBorders>
              <w:top w:val="single" w:sz="4" w:space="0" w:color="auto"/>
              <w:left w:val="single" w:sz="4" w:space="0" w:color="auto"/>
              <w:bottom w:val="single" w:sz="4" w:space="0" w:color="auto"/>
              <w:right w:val="single" w:sz="4" w:space="0" w:color="auto"/>
            </w:tcBorders>
          </w:tcPr>
          <w:p w14:paraId="2E48EBBA" w14:textId="77777777" w:rsidR="00597F71" w:rsidRPr="00A9544D" w:rsidRDefault="00597F71" w:rsidP="00597F71">
            <w:pPr>
              <w:snapToGrid w:val="0"/>
              <w:spacing w:before="60" w:after="60"/>
              <w:ind w:left="96" w:right="106"/>
              <w:rPr>
                <w:rFonts w:ascii="Tahoma" w:hAnsi="Tahoma" w:cs="Tahoma"/>
                <w:sz w:val="18"/>
                <w:szCs w:val="18"/>
              </w:rPr>
            </w:pPr>
            <w:r w:rsidRPr="00A9544D">
              <w:rPr>
                <w:rFonts w:ascii="Tahoma" w:hAnsi="Tahoma" w:cs="Tahoma"/>
                <w:sz w:val="18"/>
                <w:szCs w:val="18"/>
              </w:rPr>
              <w:t>Okres przydatności elektrody od daty produkcji min. 5 lat</w:t>
            </w:r>
          </w:p>
        </w:tc>
        <w:tc>
          <w:tcPr>
            <w:tcW w:w="3544" w:type="dxa"/>
            <w:tcBorders>
              <w:top w:val="single" w:sz="4" w:space="0" w:color="auto"/>
              <w:left w:val="single" w:sz="4" w:space="0" w:color="auto"/>
              <w:bottom w:val="single" w:sz="4" w:space="0" w:color="auto"/>
              <w:right w:val="single" w:sz="4" w:space="0" w:color="auto"/>
            </w:tcBorders>
          </w:tcPr>
          <w:p w14:paraId="3E8819D5" w14:textId="77777777" w:rsidR="00597F71" w:rsidRPr="00A9544D" w:rsidRDefault="00597F71" w:rsidP="00597F71">
            <w:pPr>
              <w:widowControl w:val="0"/>
              <w:suppressAutoHyphens/>
              <w:snapToGrid w:val="0"/>
              <w:spacing w:before="60" w:after="60"/>
              <w:ind w:left="141"/>
              <w:rPr>
                <w:rFonts w:ascii="Tahoma" w:eastAsia="Arial Unicode MS" w:hAnsi="Tahoma" w:cs="Tahoma"/>
                <w:sz w:val="18"/>
                <w:szCs w:val="18"/>
              </w:rPr>
            </w:pPr>
          </w:p>
        </w:tc>
      </w:tr>
    </w:tbl>
    <w:p w14:paraId="5B46183D" w14:textId="77777777" w:rsidR="00597F71" w:rsidRPr="00A9544D" w:rsidRDefault="00597F71" w:rsidP="00597F71">
      <w:pPr>
        <w:ind w:left="3540" w:firstLine="708"/>
        <w:jc w:val="center"/>
        <w:rPr>
          <w:rFonts w:ascii="Tahoma" w:hAnsi="Tahoma" w:cs="Tahoma"/>
          <w:sz w:val="18"/>
          <w:szCs w:val="18"/>
        </w:rPr>
      </w:pPr>
    </w:p>
    <w:p w14:paraId="2B1CB181" w14:textId="77777777" w:rsidR="00597F71" w:rsidRPr="00A9544D" w:rsidRDefault="00597F71" w:rsidP="00597F71">
      <w:pPr>
        <w:jc w:val="right"/>
        <w:rPr>
          <w:rFonts w:ascii="Tahoma" w:hAnsi="Tahoma" w:cs="Tahoma"/>
          <w:b/>
          <w:sz w:val="18"/>
          <w:szCs w:val="18"/>
        </w:rPr>
      </w:pPr>
    </w:p>
    <w:p w14:paraId="06D2776F"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533CA16F"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p>
    <w:p w14:paraId="5809FD6F"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124C6A90"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p>
    <w:p w14:paraId="18A0C49F"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6AA3C4FA"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27C89405"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54E35E8E"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t>Oświadczam, że oferowany przez nas Towar spełnia powyższe parametry wymagane przez Zamawiającego.</w:t>
      </w:r>
    </w:p>
    <w:p w14:paraId="31AF4627"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b/>
          <w:sz w:val="18"/>
          <w:szCs w:val="18"/>
        </w:rPr>
      </w:pPr>
      <w:r w:rsidRPr="00A9544D">
        <w:rPr>
          <w:rFonts w:ascii="Tahoma" w:hAnsi="Tahoma" w:cs="Tahoma"/>
          <w:b/>
          <w:bCs/>
          <w:sz w:val="18"/>
          <w:szCs w:val="18"/>
        </w:rPr>
        <w:t xml:space="preserve">Szczegółowe informacje na temat oferowanego Towaru </w:t>
      </w:r>
      <w:r w:rsidRPr="00A9544D">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2C231478"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58D51250"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012C7549"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219C2C6A"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7F60AF81" w14:textId="77777777" w:rsidR="00597F71" w:rsidRPr="00A9544D" w:rsidRDefault="00597F71" w:rsidP="00597F71">
      <w:pPr>
        <w:jc w:val="right"/>
        <w:rPr>
          <w:rFonts w:ascii="Tahoma" w:hAnsi="Tahoma" w:cs="Tahoma"/>
          <w:color w:val="FF0000"/>
          <w:sz w:val="18"/>
          <w:szCs w:val="18"/>
        </w:rPr>
      </w:pPr>
      <w:r w:rsidRPr="00A9544D">
        <w:rPr>
          <w:rFonts w:ascii="Tahoma" w:hAnsi="Tahoma" w:cs="Tahoma"/>
          <w:sz w:val="18"/>
          <w:szCs w:val="18"/>
        </w:rPr>
        <w:br w:type="page"/>
      </w:r>
      <w:r w:rsidRPr="00A9544D">
        <w:rPr>
          <w:rFonts w:ascii="Tahoma" w:hAnsi="Tahoma" w:cs="Tahoma"/>
          <w:b/>
          <w:sz w:val="18"/>
          <w:szCs w:val="18"/>
        </w:rPr>
        <w:lastRenderedPageBreak/>
        <w:t>Załącznik nr 1a) do Formularza Oferty</w:t>
      </w:r>
    </w:p>
    <w:p w14:paraId="3B39DAC4" w14:textId="77777777" w:rsidR="00597F71" w:rsidRPr="00A9544D" w:rsidRDefault="00597F71" w:rsidP="00597F71">
      <w:pPr>
        <w:rPr>
          <w:rFonts w:ascii="Tahoma" w:hAnsi="Tahoma" w:cs="Tahoma"/>
          <w:sz w:val="18"/>
          <w:szCs w:val="18"/>
        </w:rPr>
      </w:pPr>
    </w:p>
    <w:p w14:paraId="358A6CD7" w14:textId="77777777" w:rsidR="00597F71" w:rsidRPr="00A9544D" w:rsidRDefault="00597F71" w:rsidP="00597F71">
      <w:pPr>
        <w:rPr>
          <w:rFonts w:ascii="Tahoma" w:hAnsi="Tahoma" w:cs="Tahoma"/>
          <w:sz w:val="18"/>
          <w:szCs w:val="18"/>
        </w:rPr>
      </w:pPr>
    </w:p>
    <w:p w14:paraId="1A7E5391" w14:textId="77777777" w:rsidR="00597F71" w:rsidRPr="00A9544D" w:rsidRDefault="00597F71" w:rsidP="00597F71">
      <w:pPr>
        <w:rPr>
          <w:rFonts w:ascii="Tahoma" w:eastAsia="Tahoma" w:hAnsi="Tahoma" w:cs="Tahoma"/>
          <w:i/>
          <w:sz w:val="18"/>
          <w:szCs w:val="18"/>
        </w:rPr>
      </w:pPr>
      <w:r w:rsidRPr="00A9544D">
        <w:rPr>
          <w:rFonts w:ascii="Tahoma" w:hAnsi="Tahoma" w:cs="Tahoma"/>
          <w:sz w:val="18"/>
          <w:szCs w:val="18"/>
        </w:rPr>
        <w:t>Nazwa, adres Wykonawcy ...............................................................</w:t>
      </w:r>
    </w:p>
    <w:p w14:paraId="7B58A4E2" w14:textId="77777777" w:rsidR="00597F71" w:rsidRPr="00A9544D" w:rsidRDefault="00597F71" w:rsidP="00597F71">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12BA6FAF" w14:textId="77777777" w:rsidR="00597F71" w:rsidRPr="00A9544D" w:rsidRDefault="00597F71" w:rsidP="00597F71">
      <w:pPr>
        <w:rPr>
          <w:rFonts w:ascii="Tahoma" w:hAnsi="Tahoma" w:cs="Tahoma"/>
          <w:sz w:val="18"/>
          <w:szCs w:val="18"/>
        </w:rPr>
      </w:pPr>
    </w:p>
    <w:p w14:paraId="155B508A"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PARAMETRY TECHNICZNE</w:t>
      </w:r>
    </w:p>
    <w:p w14:paraId="6B2D67F1" w14:textId="77777777" w:rsidR="00597F71" w:rsidRPr="00A9544D" w:rsidRDefault="00597F71" w:rsidP="00597F71">
      <w:pPr>
        <w:jc w:val="center"/>
        <w:rPr>
          <w:rFonts w:ascii="Tahoma" w:hAnsi="Tahoma" w:cs="Tahoma"/>
          <w:b/>
          <w:sz w:val="18"/>
          <w:szCs w:val="18"/>
        </w:rPr>
      </w:pPr>
    </w:p>
    <w:p w14:paraId="47F97007"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Pakiet nr 17</w:t>
      </w:r>
    </w:p>
    <w:p w14:paraId="474B908A" w14:textId="77777777" w:rsidR="00597F71" w:rsidRPr="00A9544D" w:rsidRDefault="00597F71" w:rsidP="00597F71">
      <w:pPr>
        <w:ind w:firstLine="4"/>
        <w:jc w:val="center"/>
        <w:rPr>
          <w:rFonts w:ascii="Tahoma" w:hAnsi="Tahoma" w:cs="Tahoma"/>
          <w:b/>
          <w:sz w:val="18"/>
          <w:szCs w:val="18"/>
        </w:rPr>
      </w:pPr>
      <w:r w:rsidRPr="00A9544D">
        <w:rPr>
          <w:rFonts w:ascii="Tahoma" w:hAnsi="Tahoma" w:cs="Tahoma"/>
          <w:b/>
          <w:sz w:val="18"/>
          <w:szCs w:val="18"/>
        </w:rPr>
        <w:t>Elektryczne urządzenie do odsysania</w:t>
      </w:r>
    </w:p>
    <w:p w14:paraId="38F4C95D" w14:textId="77777777" w:rsidR="00597F71" w:rsidRPr="00A9544D" w:rsidRDefault="00597F71" w:rsidP="00597F71">
      <w:pPr>
        <w:ind w:left="3540" w:firstLine="708"/>
        <w:jc w:val="center"/>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597F71" w:rsidRPr="00A9544D" w14:paraId="44FBCBC5"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1DDB659" w14:textId="77777777" w:rsidR="00597F71" w:rsidRPr="00A9544D" w:rsidRDefault="00597F71" w:rsidP="00597F71">
            <w:pPr>
              <w:widowControl w:val="0"/>
              <w:jc w:val="center"/>
              <w:rPr>
                <w:rFonts w:ascii="Tahoma" w:hAnsi="Tahoma" w:cs="Tahoma"/>
                <w:b/>
                <w:sz w:val="18"/>
                <w:szCs w:val="18"/>
              </w:rPr>
            </w:pPr>
            <w:r w:rsidRPr="00A9544D">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1A94BB3" w14:textId="77777777" w:rsidR="00597F71" w:rsidRPr="00A9544D" w:rsidRDefault="00597F71" w:rsidP="00597F71">
            <w:pPr>
              <w:jc w:val="center"/>
              <w:rPr>
                <w:rFonts w:ascii="Tahoma" w:hAnsi="Tahoma" w:cs="Tahoma"/>
                <w:sz w:val="18"/>
                <w:szCs w:val="18"/>
              </w:rPr>
            </w:pPr>
            <w:r w:rsidRPr="00A9544D">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66C9E3EC"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 xml:space="preserve">Oferowana wartość </w:t>
            </w:r>
          </w:p>
          <w:p w14:paraId="6A39C307" w14:textId="77777777" w:rsidR="00597F71" w:rsidRPr="00A9544D" w:rsidRDefault="00597F71" w:rsidP="00597F71">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597F71" w:rsidRPr="00A9544D" w14:paraId="40EDE08E"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AC51172"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53B03D4"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040EA573" w14:textId="77777777" w:rsidR="00597F71" w:rsidRPr="00A9544D" w:rsidRDefault="00597F71" w:rsidP="00597F71">
            <w:pPr>
              <w:jc w:val="center"/>
              <w:rPr>
                <w:rFonts w:ascii="Tahoma" w:hAnsi="Tahoma" w:cs="Tahoma"/>
                <w:b/>
                <w:sz w:val="18"/>
                <w:szCs w:val="18"/>
              </w:rPr>
            </w:pPr>
          </w:p>
        </w:tc>
      </w:tr>
      <w:tr w:rsidR="00597F71" w:rsidRPr="00A9544D" w14:paraId="32E5F3B5"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0CC6EC6"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DC24479"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60C9A5AE" w14:textId="77777777" w:rsidR="00597F71" w:rsidRPr="00A9544D" w:rsidRDefault="00597F71" w:rsidP="00597F71">
            <w:pPr>
              <w:jc w:val="center"/>
              <w:rPr>
                <w:rFonts w:ascii="Tahoma" w:hAnsi="Tahoma" w:cs="Tahoma"/>
                <w:b/>
                <w:sz w:val="18"/>
                <w:szCs w:val="18"/>
              </w:rPr>
            </w:pPr>
          </w:p>
        </w:tc>
      </w:tr>
      <w:tr w:rsidR="00597F71" w:rsidRPr="00A9544D" w14:paraId="2608F407"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AC32505"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B70087B"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44024474" w14:textId="77777777" w:rsidR="00597F71" w:rsidRPr="00A9544D" w:rsidRDefault="00597F71" w:rsidP="00597F71">
            <w:pPr>
              <w:jc w:val="center"/>
              <w:rPr>
                <w:rFonts w:ascii="Tahoma" w:hAnsi="Tahoma" w:cs="Tahoma"/>
                <w:b/>
                <w:sz w:val="18"/>
                <w:szCs w:val="18"/>
              </w:rPr>
            </w:pPr>
          </w:p>
        </w:tc>
      </w:tr>
      <w:tr w:rsidR="00597F71" w:rsidRPr="00A9544D" w14:paraId="30FBA58C" w14:textId="77777777" w:rsidTr="00597F71">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40867ADF"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02249E0C"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51CFEE73" w14:textId="77777777" w:rsidR="00597F71" w:rsidRPr="00A9544D" w:rsidRDefault="00597F71" w:rsidP="00597F71">
            <w:pPr>
              <w:jc w:val="center"/>
              <w:rPr>
                <w:rFonts w:ascii="Tahoma" w:hAnsi="Tahoma" w:cs="Tahoma"/>
                <w:b/>
                <w:sz w:val="18"/>
                <w:szCs w:val="18"/>
              </w:rPr>
            </w:pPr>
          </w:p>
        </w:tc>
      </w:tr>
      <w:tr w:rsidR="00597F71" w:rsidRPr="00A9544D" w14:paraId="4F85209C" w14:textId="77777777" w:rsidTr="00597F71">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10AA854"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0E86865" w14:textId="77777777" w:rsidR="00597F71" w:rsidRPr="00A9544D" w:rsidRDefault="00597F71" w:rsidP="00597F71">
            <w:pPr>
              <w:ind w:hanging="72"/>
              <w:rPr>
                <w:rFonts w:ascii="Tahoma" w:hAnsi="Tahoma" w:cs="Tahoma"/>
                <w:sz w:val="18"/>
                <w:szCs w:val="18"/>
              </w:rPr>
            </w:pPr>
            <w:r w:rsidRPr="00A9544D">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7EF9C846" w14:textId="77777777" w:rsidR="00597F71" w:rsidRPr="00A9544D" w:rsidRDefault="00597F71" w:rsidP="00597F71">
            <w:pPr>
              <w:jc w:val="center"/>
              <w:rPr>
                <w:rFonts w:ascii="Tahoma" w:hAnsi="Tahoma" w:cs="Tahoma"/>
                <w:b/>
                <w:sz w:val="18"/>
                <w:szCs w:val="18"/>
              </w:rPr>
            </w:pPr>
          </w:p>
        </w:tc>
      </w:tr>
    </w:tbl>
    <w:p w14:paraId="4140F230" w14:textId="77777777" w:rsidR="00597F71" w:rsidRPr="00A9544D" w:rsidRDefault="00597F71" w:rsidP="00597F71">
      <w:pPr>
        <w:ind w:left="3540" w:firstLine="708"/>
        <w:jc w:val="center"/>
        <w:rPr>
          <w:rFonts w:ascii="Tahoma" w:hAnsi="Tahoma" w:cs="Tahoma"/>
          <w:sz w:val="18"/>
          <w:szCs w:val="18"/>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4"/>
        <w:gridCol w:w="6877"/>
        <w:gridCol w:w="2977"/>
      </w:tblGrid>
      <w:tr w:rsidR="00597F71" w:rsidRPr="00A9544D" w14:paraId="7B69749B" w14:textId="77777777" w:rsidTr="00597F71">
        <w:trPr>
          <w:trHeight w:hRule="exact" w:val="844"/>
        </w:trPr>
        <w:tc>
          <w:tcPr>
            <w:tcW w:w="494" w:type="dxa"/>
            <w:tcBorders>
              <w:top w:val="single" w:sz="4" w:space="0" w:color="auto"/>
              <w:left w:val="single" w:sz="4" w:space="0" w:color="auto"/>
              <w:bottom w:val="single" w:sz="4" w:space="0" w:color="auto"/>
              <w:right w:val="single" w:sz="4" w:space="0" w:color="auto"/>
            </w:tcBorders>
            <w:vAlign w:val="center"/>
            <w:hideMark/>
          </w:tcPr>
          <w:p w14:paraId="7397FC64" w14:textId="77777777" w:rsidR="00597F71" w:rsidRPr="00A9544D" w:rsidRDefault="00597F71" w:rsidP="00597F71">
            <w:pPr>
              <w:snapToGrid w:val="0"/>
              <w:spacing w:before="100" w:beforeAutospacing="1" w:after="100" w:afterAutospacing="1"/>
              <w:ind w:right="33"/>
              <w:jc w:val="center"/>
              <w:rPr>
                <w:rFonts w:ascii="Tahoma" w:hAnsi="Tahoma" w:cs="Tahoma"/>
                <w:sz w:val="18"/>
                <w:szCs w:val="18"/>
              </w:rPr>
            </w:pPr>
            <w:proofErr w:type="spellStart"/>
            <w:r w:rsidRPr="00A9544D">
              <w:rPr>
                <w:rFonts w:ascii="Tahoma" w:hAnsi="Tahoma" w:cs="Tahoma"/>
                <w:bCs/>
                <w:sz w:val="18"/>
                <w:szCs w:val="18"/>
              </w:rPr>
              <w:t>Lp</w:t>
            </w:r>
            <w:proofErr w:type="spellEnd"/>
          </w:p>
        </w:tc>
        <w:tc>
          <w:tcPr>
            <w:tcW w:w="6877" w:type="dxa"/>
            <w:tcBorders>
              <w:top w:val="single" w:sz="4" w:space="0" w:color="auto"/>
              <w:left w:val="single" w:sz="4" w:space="0" w:color="auto"/>
              <w:bottom w:val="single" w:sz="4" w:space="0" w:color="auto"/>
              <w:right w:val="single" w:sz="4" w:space="0" w:color="auto"/>
            </w:tcBorders>
            <w:vAlign w:val="center"/>
            <w:hideMark/>
          </w:tcPr>
          <w:p w14:paraId="28BA8A2E" w14:textId="77777777" w:rsidR="00597F71" w:rsidRPr="00A9544D" w:rsidRDefault="00597F71" w:rsidP="00597F71">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Wymagane parametry techniczne</w:t>
            </w:r>
          </w:p>
        </w:tc>
        <w:tc>
          <w:tcPr>
            <w:tcW w:w="2977" w:type="dxa"/>
            <w:tcBorders>
              <w:top w:val="single" w:sz="4" w:space="0" w:color="auto"/>
              <w:left w:val="single" w:sz="4" w:space="0" w:color="auto"/>
              <w:bottom w:val="single" w:sz="4" w:space="0" w:color="auto"/>
              <w:right w:val="single" w:sz="4" w:space="0" w:color="auto"/>
            </w:tcBorders>
          </w:tcPr>
          <w:p w14:paraId="1753D850" w14:textId="77777777" w:rsidR="00597F71" w:rsidRPr="00A9544D" w:rsidRDefault="00597F71" w:rsidP="00597F71">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Oferowana wartość</w:t>
            </w:r>
          </w:p>
          <w:p w14:paraId="069E2120" w14:textId="77777777" w:rsidR="00597F71" w:rsidRPr="00A9544D" w:rsidRDefault="00597F71" w:rsidP="00597F71">
            <w:pPr>
              <w:jc w:val="center"/>
              <w:rPr>
                <w:rFonts w:ascii="Tahoma" w:hAnsi="Tahoma" w:cs="Tahoma"/>
                <w:sz w:val="18"/>
                <w:szCs w:val="18"/>
              </w:rPr>
            </w:pPr>
            <w:r w:rsidRPr="00A9544D">
              <w:rPr>
                <w:rFonts w:ascii="Tahoma" w:hAnsi="Tahoma" w:cs="Tahoma"/>
                <w:b/>
                <w:sz w:val="18"/>
                <w:szCs w:val="18"/>
              </w:rPr>
              <w:t>(Podać zakresy lub opisać)</w:t>
            </w:r>
          </w:p>
        </w:tc>
      </w:tr>
      <w:tr w:rsidR="00597F71" w:rsidRPr="00A9544D" w14:paraId="1859C8CF" w14:textId="77777777" w:rsidTr="00597F71">
        <w:trPr>
          <w:trHeight w:hRule="exact" w:val="567"/>
        </w:trPr>
        <w:tc>
          <w:tcPr>
            <w:tcW w:w="494" w:type="dxa"/>
            <w:tcBorders>
              <w:top w:val="single" w:sz="4" w:space="0" w:color="auto"/>
              <w:left w:val="single" w:sz="4" w:space="0" w:color="auto"/>
              <w:bottom w:val="single" w:sz="4" w:space="0" w:color="auto"/>
              <w:right w:val="single" w:sz="4" w:space="0" w:color="auto"/>
            </w:tcBorders>
            <w:vAlign w:val="center"/>
            <w:hideMark/>
          </w:tcPr>
          <w:p w14:paraId="17AB500D" w14:textId="77777777" w:rsidR="00597F71" w:rsidRPr="00A9544D" w:rsidRDefault="00597F71" w:rsidP="00597F71">
            <w:pPr>
              <w:snapToGrid w:val="0"/>
              <w:spacing w:before="100" w:beforeAutospacing="1" w:after="100" w:afterAutospacing="1"/>
              <w:rPr>
                <w:rFonts w:ascii="Tahoma" w:hAnsi="Tahoma" w:cs="Tahoma"/>
                <w:sz w:val="18"/>
                <w:szCs w:val="18"/>
              </w:rPr>
            </w:pPr>
            <w:r w:rsidRPr="00A9544D">
              <w:rPr>
                <w:rFonts w:ascii="Tahoma" w:hAnsi="Tahoma" w:cs="Tahoma"/>
                <w:sz w:val="18"/>
                <w:szCs w:val="18"/>
              </w:rPr>
              <w:t>1</w:t>
            </w:r>
          </w:p>
        </w:tc>
        <w:tc>
          <w:tcPr>
            <w:tcW w:w="6877" w:type="dxa"/>
            <w:tcBorders>
              <w:top w:val="single" w:sz="4" w:space="0" w:color="auto"/>
              <w:left w:val="single" w:sz="4" w:space="0" w:color="auto"/>
              <w:bottom w:val="single" w:sz="4" w:space="0" w:color="auto"/>
              <w:right w:val="single" w:sz="4" w:space="0" w:color="auto"/>
            </w:tcBorders>
            <w:vAlign w:val="center"/>
            <w:hideMark/>
          </w:tcPr>
          <w:p w14:paraId="222AD260" w14:textId="77777777" w:rsidR="00597F71" w:rsidRPr="00A9544D" w:rsidRDefault="00597F71" w:rsidP="00597F71">
            <w:pPr>
              <w:snapToGrid w:val="0"/>
              <w:spacing w:before="100" w:beforeAutospacing="1" w:after="100" w:afterAutospacing="1"/>
              <w:rPr>
                <w:rFonts w:ascii="Tahoma" w:hAnsi="Tahoma" w:cs="Tahoma"/>
                <w:sz w:val="18"/>
                <w:szCs w:val="18"/>
              </w:rPr>
            </w:pPr>
            <w:r w:rsidRPr="00A9544D">
              <w:rPr>
                <w:rFonts w:ascii="Tahoma" w:hAnsi="Tahoma" w:cs="Tahoma"/>
                <w:sz w:val="18"/>
                <w:szCs w:val="18"/>
              </w:rPr>
              <w:t>Ssak na podstawie jezdnej, wyposażony w cztery kółka, każdy z blokadą</w:t>
            </w:r>
          </w:p>
        </w:tc>
        <w:tc>
          <w:tcPr>
            <w:tcW w:w="2977" w:type="dxa"/>
            <w:tcBorders>
              <w:top w:val="single" w:sz="4" w:space="0" w:color="auto"/>
              <w:left w:val="single" w:sz="4" w:space="0" w:color="auto"/>
              <w:bottom w:val="single" w:sz="4" w:space="0" w:color="auto"/>
              <w:right w:val="single" w:sz="4" w:space="0" w:color="auto"/>
            </w:tcBorders>
          </w:tcPr>
          <w:p w14:paraId="5FD56392" w14:textId="77777777" w:rsidR="00597F71" w:rsidRPr="00A9544D" w:rsidRDefault="00597F71" w:rsidP="00597F71">
            <w:pPr>
              <w:snapToGrid w:val="0"/>
              <w:spacing w:before="100" w:beforeAutospacing="1" w:after="100" w:afterAutospacing="1"/>
              <w:rPr>
                <w:rFonts w:ascii="Tahoma" w:hAnsi="Tahoma" w:cs="Tahoma"/>
                <w:sz w:val="18"/>
                <w:szCs w:val="18"/>
              </w:rPr>
            </w:pPr>
          </w:p>
        </w:tc>
      </w:tr>
      <w:tr w:rsidR="00597F71" w:rsidRPr="00A9544D" w14:paraId="49017D4D" w14:textId="77777777" w:rsidTr="00597F71">
        <w:trPr>
          <w:trHeight w:hRule="exact" w:val="649"/>
        </w:trPr>
        <w:tc>
          <w:tcPr>
            <w:tcW w:w="494" w:type="dxa"/>
            <w:tcBorders>
              <w:top w:val="single" w:sz="4" w:space="0" w:color="auto"/>
              <w:left w:val="single" w:sz="4" w:space="0" w:color="auto"/>
              <w:bottom w:val="single" w:sz="4" w:space="0" w:color="auto"/>
              <w:right w:val="single" w:sz="4" w:space="0" w:color="auto"/>
            </w:tcBorders>
            <w:vAlign w:val="center"/>
            <w:hideMark/>
          </w:tcPr>
          <w:p w14:paraId="47796ED6" w14:textId="77777777" w:rsidR="00597F71" w:rsidRPr="00A9544D" w:rsidRDefault="00597F71" w:rsidP="00597F71">
            <w:pPr>
              <w:snapToGrid w:val="0"/>
              <w:spacing w:before="100" w:beforeAutospacing="1" w:after="100" w:afterAutospacing="1"/>
              <w:rPr>
                <w:rFonts w:ascii="Tahoma" w:hAnsi="Tahoma" w:cs="Tahoma"/>
                <w:sz w:val="18"/>
                <w:szCs w:val="18"/>
              </w:rPr>
            </w:pPr>
            <w:r w:rsidRPr="00A9544D">
              <w:rPr>
                <w:rFonts w:ascii="Tahoma" w:hAnsi="Tahoma" w:cs="Tahoma"/>
                <w:sz w:val="18"/>
                <w:szCs w:val="18"/>
              </w:rPr>
              <w:t>2</w:t>
            </w:r>
          </w:p>
        </w:tc>
        <w:tc>
          <w:tcPr>
            <w:tcW w:w="6877" w:type="dxa"/>
            <w:tcBorders>
              <w:top w:val="single" w:sz="4" w:space="0" w:color="auto"/>
              <w:left w:val="single" w:sz="4" w:space="0" w:color="auto"/>
              <w:bottom w:val="single" w:sz="4" w:space="0" w:color="auto"/>
              <w:right w:val="single" w:sz="4" w:space="0" w:color="auto"/>
            </w:tcBorders>
            <w:vAlign w:val="center"/>
            <w:hideMark/>
          </w:tcPr>
          <w:p w14:paraId="189DE614" w14:textId="77777777" w:rsidR="00597F71" w:rsidRPr="00A9544D" w:rsidRDefault="00597F71" w:rsidP="00597F71">
            <w:pPr>
              <w:snapToGrid w:val="0"/>
              <w:spacing w:before="100" w:beforeAutospacing="1" w:after="100" w:afterAutospacing="1"/>
              <w:rPr>
                <w:rFonts w:ascii="Tahoma" w:hAnsi="Tahoma" w:cs="Tahoma"/>
                <w:sz w:val="18"/>
                <w:szCs w:val="18"/>
              </w:rPr>
            </w:pPr>
            <w:r w:rsidRPr="00A9544D">
              <w:rPr>
                <w:rFonts w:ascii="Tahoma" w:hAnsi="Tahoma" w:cs="Tahoma"/>
                <w:sz w:val="18"/>
                <w:szCs w:val="18"/>
              </w:rPr>
              <w:t>Wyposażony w dwa zestawy butli wielokrotnego użycia o pojemności minimum 2 litry z pokrywami z tworzywa sterylizowanego  ( w tym jedna butla wyposażone w zawór odcinający)</w:t>
            </w:r>
          </w:p>
        </w:tc>
        <w:tc>
          <w:tcPr>
            <w:tcW w:w="2977" w:type="dxa"/>
            <w:tcBorders>
              <w:top w:val="single" w:sz="4" w:space="0" w:color="auto"/>
              <w:left w:val="single" w:sz="4" w:space="0" w:color="auto"/>
              <w:bottom w:val="single" w:sz="4" w:space="0" w:color="auto"/>
              <w:right w:val="single" w:sz="4" w:space="0" w:color="auto"/>
            </w:tcBorders>
          </w:tcPr>
          <w:p w14:paraId="7C905B0A" w14:textId="77777777" w:rsidR="00597F71" w:rsidRPr="00A9544D" w:rsidRDefault="00597F71" w:rsidP="00597F71">
            <w:pPr>
              <w:snapToGrid w:val="0"/>
              <w:spacing w:before="100" w:beforeAutospacing="1" w:after="100" w:afterAutospacing="1"/>
              <w:rPr>
                <w:rFonts w:ascii="Tahoma" w:hAnsi="Tahoma" w:cs="Tahoma"/>
                <w:sz w:val="18"/>
                <w:szCs w:val="18"/>
              </w:rPr>
            </w:pPr>
          </w:p>
        </w:tc>
      </w:tr>
      <w:tr w:rsidR="00597F71" w:rsidRPr="00A9544D" w14:paraId="25197945" w14:textId="77777777" w:rsidTr="00597F71">
        <w:trPr>
          <w:trHeight w:hRule="exact" w:val="567"/>
        </w:trPr>
        <w:tc>
          <w:tcPr>
            <w:tcW w:w="494" w:type="dxa"/>
            <w:tcBorders>
              <w:top w:val="single" w:sz="4" w:space="0" w:color="auto"/>
              <w:left w:val="single" w:sz="4" w:space="0" w:color="auto"/>
              <w:bottom w:val="single" w:sz="4" w:space="0" w:color="auto"/>
              <w:right w:val="single" w:sz="4" w:space="0" w:color="auto"/>
            </w:tcBorders>
            <w:vAlign w:val="center"/>
            <w:hideMark/>
          </w:tcPr>
          <w:p w14:paraId="5930D7C0" w14:textId="77777777" w:rsidR="00597F71" w:rsidRPr="00A9544D" w:rsidRDefault="00597F71" w:rsidP="00597F71">
            <w:pPr>
              <w:snapToGrid w:val="0"/>
              <w:spacing w:before="100" w:beforeAutospacing="1" w:after="100" w:afterAutospacing="1"/>
              <w:rPr>
                <w:rFonts w:ascii="Tahoma" w:hAnsi="Tahoma" w:cs="Tahoma"/>
                <w:sz w:val="18"/>
                <w:szCs w:val="18"/>
              </w:rPr>
            </w:pPr>
            <w:r w:rsidRPr="00A9544D">
              <w:rPr>
                <w:rFonts w:ascii="Tahoma" w:hAnsi="Tahoma" w:cs="Tahoma"/>
                <w:sz w:val="18"/>
                <w:szCs w:val="18"/>
              </w:rPr>
              <w:t>3</w:t>
            </w:r>
          </w:p>
        </w:tc>
        <w:tc>
          <w:tcPr>
            <w:tcW w:w="6877" w:type="dxa"/>
            <w:tcBorders>
              <w:top w:val="single" w:sz="4" w:space="0" w:color="auto"/>
              <w:left w:val="single" w:sz="4" w:space="0" w:color="auto"/>
              <w:bottom w:val="single" w:sz="4" w:space="0" w:color="auto"/>
              <w:right w:val="single" w:sz="4" w:space="0" w:color="auto"/>
            </w:tcBorders>
            <w:vAlign w:val="center"/>
            <w:hideMark/>
          </w:tcPr>
          <w:p w14:paraId="41D1C65A" w14:textId="77777777" w:rsidR="00597F71" w:rsidRPr="00A9544D" w:rsidRDefault="00597F71" w:rsidP="00597F71">
            <w:pPr>
              <w:spacing w:before="100" w:beforeAutospacing="1" w:after="100" w:afterAutospacing="1"/>
              <w:rPr>
                <w:rFonts w:ascii="Tahoma" w:hAnsi="Tahoma" w:cs="Tahoma"/>
                <w:sz w:val="18"/>
                <w:szCs w:val="18"/>
              </w:rPr>
            </w:pPr>
            <w:r w:rsidRPr="00A9544D">
              <w:rPr>
                <w:rFonts w:ascii="Tahoma" w:hAnsi="Tahoma" w:cs="Tahoma"/>
                <w:sz w:val="18"/>
                <w:szCs w:val="18"/>
              </w:rPr>
              <w:t>Te same butle przystosowane do wkładów jednorazowych. Możliwość użycia tej samej butli z pokrywą wielorazową lub z wkładem jednorazowym.</w:t>
            </w:r>
          </w:p>
        </w:tc>
        <w:tc>
          <w:tcPr>
            <w:tcW w:w="2977" w:type="dxa"/>
            <w:tcBorders>
              <w:top w:val="single" w:sz="4" w:space="0" w:color="auto"/>
              <w:left w:val="single" w:sz="4" w:space="0" w:color="auto"/>
              <w:bottom w:val="single" w:sz="4" w:space="0" w:color="auto"/>
              <w:right w:val="single" w:sz="4" w:space="0" w:color="auto"/>
            </w:tcBorders>
          </w:tcPr>
          <w:p w14:paraId="27B3503A" w14:textId="77777777" w:rsidR="00597F71" w:rsidRPr="00A9544D" w:rsidRDefault="00597F71" w:rsidP="00597F71">
            <w:pPr>
              <w:spacing w:before="100" w:beforeAutospacing="1" w:after="100" w:afterAutospacing="1"/>
              <w:rPr>
                <w:rFonts w:ascii="Tahoma" w:hAnsi="Tahoma" w:cs="Tahoma"/>
                <w:sz w:val="18"/>
                <w:szCs w:val="18"/>
              </w:rPr>
            </w:pPr>
          </w:p>
        </w:tc>
      </w:tr>
      <w:tr w:rsidR="00597F71" w:rsidRPr="00A9544D" w14:paraId="4115C93E" w14:textId="77777777" w:rsidTr="00597F71">
        <w:trPr>
          <w:trHeight w:hRule="exact" w:val="567"/>
        </w:trPr>
        <w:tc>
          <w:tcPr>
            <w:tcW w:w="494" w:type="dxa"/>
            <w:tcBorders>
              <w:top w:val="single" w:sz="4" w:space="0" w:color="auto"/>
              <w:left w:val="single" w:sz="4" w:space="0" w:color="auto"/>
              <w:bottom w:val="single" w:sz="4" w:space="0" w:color="auto"/>
              <w:right w:val="single" w:sz="4" w:space="0" w:color="auto"/>
            </w:tcBorders>
            <w:vAlign w:val="center"/>
            <w:hideMark/>
          </w:tcPr>
          <w:p w14:paraId="5D4E0862" w14:textId="77777777" w:rsidR="00597F71" w:rsidRPr="00A9544D" w:rsidRDefault="00597F71" w:rsidP="00597F71">
            <w:pPr>
              <w:snapToGrid w:val="0"/>
              <w:spacing w:before="100" w:beforeAutospacing="1" w:after="100" w:afterAutospacing="1"/>
              <w:rPr>
                <w:rFonts w:ascii="Tahoma" w:hAnsi="Tahoma" w:cs="Tahoma"/>
                <w:sz w:val="18"/>
                <w:szCs w:val="18"/>
              </w:rPr>
            </w:pPr>
            <w:r w:rsidRPr="00A9544D">
              <w:rPr>
                <w:rFonts w:ascii="Tahoma" w:hAnsi="Tahoma" w:cs="Tahoma"/>
                <w:sz w:val="18"/>
                <w:szCs w:val="18"/>
              </w:rPr>
              <w:t>4</w:t>
            </w:r>
          </w:p>
        </w:tc>
        <w:tc>
          <w:tcPr>
            <w:tcW w:w="6877" w:type="dxa"/>
            <w:tcBorders>
              <w:top w:val="single" w:sz="4" w:space="0" w:color="auto"/>
              <w:left w:val="single" w:sz="4" w:space="0" w:color="auto"/>
              <w:bottom w:val="single" w:sz="4" w:space="0" w:color="auto"/>
              <w:right w:val="single" w:sz="4" w:space="0" w:color="auto"/>
            </w:tcBorders>
            <w:vAlign w:val="center"/>
            <w:hideMark/>
          </w:tcPr>
          <w:p w14:paraId="15A479E9" w14:textId="77777777" w:rsidR="00597F71" w:rsidRPr="00A9544D" w:rsidRDefault="00597F71" w:rsidP="00597F71">
            <w:pPr>
              <w:snapToGrid w:val="0"/>
              <w:spacing w:before="100" w:beforeAutospacing="1" w:after="100" w:afterAutospacing="1"/>
              <w:rPr>
                <w:rFonts w:ascii="Tahoma" w:hAnsi="Tahoma" w:cs="Tahoma"/>
                <w:sz w:val="18"/>
                <w:szCs w:val="18"/>
              </w:rPr>
            </w:pPr>
            <w:r w:rsidRPr="00A9544D">
              <w:rPr>
                <w:rFonts w:ascii="Tahoma" w:hAnsi="Tahoma" w:cs="Tahoma"/>
                <w:sz w:val="18"/>
                <w:szCs w:val="18"/>
              </w:rPr>
              <w:t>Butle oraz pokrywy sterylizowane w temperaturze od 121·C do 134·C</w:t>
            </w:r>
          </w:p>
        </w:tc>
        <w:tc>
          <w:tcPr>
            <w:tcW w:w="2977" w:type="dxa"/>
            <w:tcBorders>
              <w:top w:val="single" w:sz="4" w:space="0" w:color="auto"/>
              <w:left w:val="single" w:sz="4" w:space="0" w:color="auto"/>
              <w:bottom w:val="single" w:sz="4" w:space="0" w:color="auto"/>
              <w:right w:val="single" w:sz="4" w:space="0" w:color="auto"/>
            </w:tcBorders>
          </w:tcPr>
          <w:p w14:paraId="61E59F1B" w14:textId="77777777" w:rsidR="00597F71" w:rsidRPr="00A9544D" w:rsidRDefault="00597F71" w:rsidP="00597F71">
            <w:pPr>
              <w:snapToGrid w:val="0"/>
              <w:spacing w:before="100" w:beforeAutospacing="1" w:after="100" w:afterAutospacing="1"/>
              <w:rPr>
                <w:rFonts w:ascii="Tahoma" w:hAnsi="Tahoma" w:cs="Tahoma"/>
                <w:sz w:val="18"/>
                <w:szCs w:val="18"/>
              </w:rPr>
            </w:pPr>
          </w:p>
        </w:tc>
      </w:tr>
      <w:tr w:rsidR="00597F71" w:rsidRPr="00A9544D" w14:paraId="34EBBDBC" w14:textId="77777777" w:rsidTr="00597F71">
        <w:trPr>
          <w:trHeight w:hRule="exact" w:val="567"/>
        </w:trPr>
        <w:tc>
          <w:tcPr>
            <w:tcW w:w="494" w:type="dxa"/>
            <w:tcBorders>
              <w:top w:val="single" w:sz="4" w:space="0" w:color="auto"/>
              <w:left w:val="single" w:sz="4" w:space="0" w:color="auto"/>
              <w:bottom w:val="single" w:sz="4" w:space="0" w:color="auto"/>
              <w:right w:val="single" w:sz="4" w:space="0" w:color="auto"/>
            </w:tcBorders>
            <w:vAlign w:val="center"/>
            <w:hideMark/>
          </w:tcPr>
          <w:p w14:paraId="7BD621B7" w14:textId="77777777" w:rsidR="00597F71" w:rsidRPr="00A9544D" w:rsidRDefault="00597F71" w:rsidP="00597F71">
            <w:pPr>
              <w:snapToGrid w:val="0"/>
              <w:spacing w:before="100" w:beforeAutospacing="1" w:after="100" w:afterAutospacing="1"/>
              <w:rPr>
                <w:rFonts w:ascii="Tahoma" w:hAnsi="Tahoma" w:cs="Tahoma"/>
                <w:sz w:val="18"/>
                <w:szCs w:val="18"/>
              </w:rPr>
            </w:pPr>
            <w:r w:rsidRPr="00A9544D">
              <w:rPr>
                <w:rFonts w:ascii="Tahoma" w:hAnsi="Tahoma" w:cs="Tahoma"/>
                <w:sz w:val="18"/>
                <w:szCs w:val="18"/>
              </w:rPr>
              <w:t>5</w:t>
            </w:r>
          </w:p>
        </w:tc>
        <w:tc>
          <w:tcPr>
            <w:tcW w:w="6877" w:type="dxa"/>
            <w:tcBorders>
              <w:top w:val="single" w:sz="4" w:space="0" w:color="auto"/>
              <w:left w:val="single" w:sz="4" w:space="0" w:color="auto"/>
              <w:bottom w:val="single" w:sz="4" w:space="0" w:color="auto"/>
              <w:right w:val="single" w:sz="4" w:space="0" w:color="auto"/>
            </w:tcBorders>
            <w:vAlign w:val="center"/>
            <w:hideMark/>
          </w:tcPr>
          <w:p w14:paraId="60D873A6" w14:textId="77777777" w:rsidR="00597F71" w:rsidRPr="00A9544D" w:rsidRDefault="00597F71" w:rsidP="00597F71">
            <w:pPr>
              <w:snapToGrid w:val="0"/>
              <w:spacing w:before="100" w:beforeAutospacing="1" w:after="100" w:afterAutospacing="1"/>
              <w:rPr>
                <w:rFonts w:ascii="Tahoma" w:hAnsi="Tahoma" w:cs="Tahoma"/>
                <w:sz w:val="18"/>
                <w:szCs w:val="18"/>
              </w:rPr>
            </w:pPr>
            <w:r w:rsidRPr="00A9544D">
              <w:rPr>
                <w:rFonts w:ascii="Tahoma" w:hAnsi="Tahoma" w:cs="Tahoma"/>
                <w:sz w:val="18"/>
                <w:szCs w:val="18"/>
              </w:rPr>
              <w:t>24 wkłady 2 litrowe kompatybilne z w/w butlami do każdego ssaka</w:t>
            </w:r>
          </w:p>
        </w:tc>
        <w:tc>
          <w:tcPr>
            <w:tcW w:w="2977" w:type="dxa"/>
            <w:tcBorders>
              <w:top w:val="single" w:sz="4" w:space="0" w:color="auto"/>
              <w:left w:val="single" w:sz="4" w:space="0" w:color="auto"/>
              <w:bottom w:val="single" w:sz="4" w:space="0" w:color="auto"/>
              <w:right w:val="single" w:sz="4" w:space="0" w:color="auto"/>
            </w:tcBorders>
          </w:tcPr>
          <w:p w14:paraId="6AD97F0B" w14:textId="77777777" w:rsidR="00597F71" w:rsidRPr="00A9544D" w:rsidRDefault="00597F71" w:rsidP="00597F71">
            <w:pPr>
              <w:snapToGrid w:val="0"/>
              <w:spacing w:before="100" w:beforeAutospacing="1" w:after="100" w:afterAutospacing="1"/>
              <w:rPr>
                <w:rFonts w:ascii="Tahoma" w:hAnsi="Tahoma" w:cs="Tahoma"/>
                <w:sz w:val="18"/>
                <w:szCs w:val="18"/>
              </w:rPr>
            </w:pPr>
          </w:p>
        </w:tc>
      </w:tr>
      <w:tr w:rsidR="00597F71" w:rsidRPr="00A9544D" w14:paraId="4B1EFF49" w14:textId="77777777" w:rsidTr="00597F71">
        <w:trPr>
          <w:trHeight w:hRule="exact" w:val="567"/>
        </w:trPr>
        <w:tc>
          <w:tcPr>
            <w:tcW w:w="494" w:type="dxa"/>
            <w:tcBorders>
              <w:top w:val="single" w:sz="4" w:space="0" w:color="auto"/>
              <w:left w:val="single" w:sz="4" w:space="0" w:color="auto"/>
              <w:bottom w:val="single" w:sz="4" w:space="0" w:color="auto"/>
              <w:right w:val="single" w:sz="4" w:space="0" w:color="auto"/>
            </w:tcBorders>
            <w:vAlign w:val="center"/>
            <w:hideMark/>
          </w:tcPr>
          <w:p w14:paraId="52DAAF23" w14:textId="77777777" w:rsidR="00597F71" w:rsidRPr="00A9544D" w:rsidRDefault="00597F71" w:rsidP="00597F71">
            <w:pPr>
              <w:snapToGrid w:val="0"/>
              <w:spacing w:before="100" w:beforeAutospacing="1" w:after="100" w:afterAutospacing="1"/>
              <w:rPr>
                <w:rFonts w:ascii="Tahoma" w:hAnsi="Tahoma" w:cs="Tahoma"/>
                <w:sz w:val="18"/>
                <w:szCs w:val="18"/>
              </w:rPr>
            </w:pPr>
            <w:r w:rsidRPr="00A9544D">
              <w:rPr>
                <w:rFonts w:ascii="Tahoma" w:hAnsi="Tahoma" w:cs="Tahoma"/>
                <w:sz w:val="18"/>
                <w:szCs w:val="18"/>
              </w:rPr>
              <w:t>6</w:t>
            </w:r>
          </w:p>
        </w:tc>
        <w:tc>
          <w:tcPr>
            <w:tcW w:w="6877" w:type="dxa"/>
            <w:tcBorders>
              <w:top w:val="single" w:sz="4" w:space="0" w:color="auto"/>
              <w:left w:val="single" w:sz="4" w:space="0" w:color="auto"/>
              <w:bottom w:val="single" w:sz="4" w:space="0" w:color="auto"/>
              <w:right w:val="single" w:sz="4" w:space="0" w:color="auto"/>
            </w:tcBorders>
            <w:vAlign w:val="center"/>
            <w:hideMark/>
          </w:tcPr>
          <w:p w14:paraId="2A7DA363" w14:textId="77777777" w:rsidR="00597F71" w:rsidRPr="00A9544D" w:rsidRDefault="00597F71" w:rsidP="00597F71">
            <w:pPr>
              <w:snapToGrid w:val="0"/>
              <w:spacing w:before="100" w:beforeAutospacing="1" w:after="100" w:afterAutospacing="1"/>
              <w:rPr>
                <w:rFonts w:ascii="Tahoma" w:hAnsi="Tahoma" w:cs="Tahoma"/>
                <w:sz w:val="18"/>
                <w:szCs w:val="18"/>
              </w:rPr>
            </w:pPr>
            <w:r w:rsidRPr="00A9544D">
              <w:rPr>
                <w:rFonts w:ascii="Tahoma" w:hAnsi="Tahoma" w:cs="Tahoma"/>
                <w:sz w:val="18"/>
                <w:szCs w:val="18"/>
              </w:rPr>
              <w:t>Dwie szyny instrumentalne do mocowania butli oraz uchwyty do zwijania przewodu zasilającego z wyłącznikiem nożnym</w:t>
            </w:r>
          </w:p>
        </w:tc>
        <w:tc>
          <w:tcPr>
            <w:tcW w:w="2977" w:type="dxa"/>
            <w:tcBorders>
              <w:top w:val="single" w:sz="4" w:space="0" w:color="auto"/>
              <w:left w:val="single" w:sz="4" w:space="0" w:color="auto"/>
              <w:bottom w:val="single" w:sz="4" w:space="0" w:color="auto"/>
              <w:right w:val="single" w:sz="4" w:space="0" w:color="auto"/>
            </w:tcBorders>
          </w:tcPr>
          <w:p w14:paraId="30F1E65B" w14:textId="77777777" w:rsidR="00597F71" w:rsidRPr="00A9544D" w:rsidRDefault="00597F71" w:rsidP="00597F71">
            <w:pPr>
              <w:snapToGrid w:val="0"/>
              <w:spacing w:before="100" w:beforeAutospacing="1" w:after="100" w:afterAutospacing="1"/>
              <w:rPr>
                <w:rFonts w:ascii="Tahoma" w:hAnsi="Tahoma" w:cs="Tahoma"/>
                <w:sz w:val="18"/>
                <w:szCs w:val="18"/>
              </w:rPr>
            </w:pPr>
          </w:p>
        </w:tc>
      </w:tr>
      <w:tr w:rsidR="00597F71" w:rsidRPr="00A9544D" w14:paraId="4E721805" w14:textId="77777777" w:rsidTr="00597F71">
        <w:trPr>
          <w:trHeight w:hRule="exact" w:val="567"/>
        </w:trPr>
        <w:tc>
          <w:tcPr>
            <w:tcW w:w="494" w:type="dxa"/>
            <w:tcBorders>
              <w:top w:val="single" w:sz="4" w:space="0" w:color="auto"/>
              <w:left w:val="single" w:sz="4" w:space="0" w:color="auto"/>
              <w:bottom w:val="single" w:sz="4" w:space="0" w:color="auto"/>
              <w:right w:val="single" w:sz="4" w:space="0" w:color="auto"/>
            </w:tcBorders>
            <w:vAlign w:val="center"/>
            <w:hideMark/>
          </w:tcPr>
          <w:p w14:paraId="7F345F45" w14:textId="77777777" w:rsidR="00597F71" w:rsidRPr="00A9544D" w:rsidRDefault="00597F71" w:rsidP="00597F71">
            <w:pPr>
              <w:snapToGrid w:val="0"/>
              <w:spacing w:before="100" w:beforeAutospacing="1" w:after="100" w:afterAutospacing="1"/>
              <w:rPr>
                <w:rFonts w:ascii="Tahoma" w:hAnsi="Tahoma" w:cs="Tahoma"/>
                <w:sz w:val="18"/>
                <w:szCs w:val="18"/>
              </w:rPr>
            </w:pPr>
            <w:r w:rsidRPr="00A9544D">
              <w:rPr>
                <w:rFonts w:ascii="Tahoma" w:hAnsi="Tahoma" w:cs="Tahoma"/>
                <w:sz w:val="18"/>
                <w:szCs w:val="18"/>
              </w:rPr>
              <w:t>7</w:t>
            </w:r>
          </w:p>
        </w:tc>
        <w:tc>
          <w:tcPr>
            <w:tcW w:w="6877" w:type="dxa"/>
            <w:tcBorders>
              <w:top w:val="single" w:sz="4" w:space="0" w:color="auto"/>
              <w:left w:val="single" w:sz="4" w:space="0" w:color="auto"/>
              <w:bottom w:val="single" w:sz="4" w:space="0" w:color="auto"/>
              <w:right w:val="single" w:sz="4" w:space="0" w:color="auto"/>
            </w:tcBorders>
            <w:vAlign w:val="center"/>
            <w:hideMark/>
          </w:tcPr>
          <w:p w14:paraId="1737CC69" w14:textId="77777777" w:rsidR="00597F71" w:rsidRPr="00A9544D" w:rsidRDefault="00597F71" w:rsidP="00597F71">
            <w:pPr>
              <w:snapToGrid w:val="0"/>
              <w:spacing w:before="100" w:beforeAutospacing="1" w:after="100" w:afterAutospacing="1"/>
              <w:rPr>
                <w:rFonts w:ascii="Tahoma" w:hAnsi="Tahoma" w:cs="Tahoma"/>
                <w:sz w:val="18"/>
                <w:szCs w:val="18"/>
              </w:rPr>
            </w:pPr>
            <w:r w:rsidRPr="00A9544D">
              <w:rPr>
                <w:rFonts w:ascii="Tahoma" w:hAnsi="Tahoma" w:cs="Tahoma"/>
                <w:sz w:val="18"/>
                <w:szCs w:val="18"/>
              </w:rPr>
              <w:t>Możliwość zawieszenia na ssaku 4 butli</w:t>
            </w:r>
          </w:p>
        </w:tc>
        <w:tc>
          <w:tcPr>
            <w:tcW w:w="2977" w:type="dxa"/>
            <w:tcBorders>
              <w:top w:val="single" w:sz="4" w:space="0" w:color="auto"/>
              <w:left w:val="single" w:sz="4" w:space="0" w:color="auto"/>
              <w:bottom w:val="single" w:sz="4" w:space="0" w:color="auto"/>
              <w:right w:val="single" w:sz="4" w:space="0" w:color="auto"/>
            </w:tcBorders>
          </w:tcPr>
          <w:p w14:paraId="52A992D0" w14:textId="77777777" w:rsidR="00597F71" w:rsidRPr="00A9544D" w:rsidRDefault="00597F71" w:rsidP="00597F71">
            <w:pPr>
              <w:snapToGrid w:val="0"/>
              <w:spacing w:before="100" w:beforeAutospacing="1" w:after="100" w:afterAutospacing="1"/>
              <w:rPr>
                <w:rFonts w:ascii="Tahoma" w:hAnsi="Tahoma" w:cs="Tahoma"/>
                <w:sz w:val="18"/>
                <w:szCs w:val="18"/>
              </w:rPr>
            </w:pPr>
          </w:p>
        </w:tc>
      </w:tr>
      <w:tr w:rsidR="00597F71" w:rsidRPr="00A9544D" w14:paraId="52461239" w14:textId="77777777" w:rsidTr="00597F71">
        <w:trPr>
          <w:trHeight w:hRule="exact" w:val="567"/>
        </w:trPr>
        <w:tc>
          <w:tcPr>
            <w:tcW w:w="494" w:type="dxa"/>
            <w:tcBorders>
              <w:top w:val="single" w:sz="4" w:space="0" w:color="auto"/>
              <w:left w:val="single" w:sz="4" w:space="0" w:color="auto"/>
              <w:bottom w:val="single" w:sz="4" w:space="0" w:color="auto"/>
              <w:right w:val="single" w:sz="4" w:space="0" w:color="auto"/>
            </w:tcBorders>
            <w:vAlign w:val="center"/>
            <w:hideMark/>
          </w:tcPr>
          <w:p w14:paraId="0A104539" w14:textId="77777777" w:rsidR="00597F71" w:rsidRPr="00A9544D" w:rsidRDefault="00597F71" w:rsidP="00597F71">
            <w:pPr>
              <w:snapToGrid w:val="0"/>
              <w:spacing w:before="100" w:beforeAutospacing="1" w:after="100" w:afterAutospacing="1"/>
              <w:rPr>
                <w:rFonts w:ascii="Tahoma" w:hAnsi="Tahoma" w:cs="Tahoma"/>
                <w:sz w:val="18"/>
                <w:szCs w:val="18"/>
              </w:rPr>
            </w:pPr>
            <w:r w:rsidRPr="00A9544D">
              <w:rPr>
                <w:rFonts w:ascii="Tahoma" w:hAnsi="Tahoma" w:cs="Tahoma"/>
                <w:sz w:val="18"/>
                <w:szCs w:val="18"/>
              </w:rPr>
              <w:t>8</w:t>
            </w:r>
          </w:p>
        </w:tc>
        <w:tc>
          <w:tcPr>
            <w:tcW w:w="6877" w:type="dxa"/>
            <w:tcBorders>
              <w:top w:val="single" w:sz="4" w:space="0" w:color="auto"/>
              <w:left w:val="single" w:sz="4" w:space="0" w:color="auto"/>
              <w:bottom w:val="single" w:sz="4" w:space="0" w:color="auto"/>
              <w:right w:val="single" w:sz="4" w:space="0" w:color="auto"/>
            </w:tcBorders>
            <w:vAlign w:val="center"/>
            <w:hideMark/>
          </w:tcPr>
          <w:p w14:paraId="2D3C412C" w14:textId="77777777" w:rsidR="00597F71" w:rsidRPr="00A9544D" w:rsidRDefault="00597F71" w:rsidP="00597F71">
            <w:pPr>
              <w:snapToGrid w:val="0"/>
              <w:spacing w:before="100" w:beforeAutospacing="1" w:after="100" w:afterAutospacing="1"/>
              <w:rPr>
                <w:rFonts w:ascii="Tahoma" w:hAnsi="Tahoma" w:cs="Tahoma"/>
                <w:sz w:val="18"/>
                <w:szCs w:val="18"/>
              </w:rPr>
            </w:pPr>
            <w:r w:rsidRPr="00A9544D">
              <w:rPr>
                <w:rFonts w:ascii="Tahoma" w:hAnsi="Tahoma" w:cs="Tahoma"/>
                <w:sz w:val="18"/>
                <w:szCs w:val="18"/>
              </w:rPr>
              <w:t>Zasilanie 230V/50Hz</w:t>
            </w:r>
          </w:p>
        </w:tc>
        <w:tc>
          <w:tcPr>
            <w:tcW w:w="2977" w:type="dxa"/>
            <w:tcBorders>
              <w:top w:val="single" w:sz="4" w:space="0" w:color="auto"/>
              <w:left w:val="single" w:sz="4" w:space="0" w:color="auto"/>
              <w:bottom w:val="single" w:sz="4" w:space="0" w:color="auto"/>
              <w:right w:val="single" w:sz="4" w:space="0" w:color="auto"/>
            </w:tcBorders>
          </w:tcPr>
          <w:p w14:paraId="7B9D07ED" w14:textId="77777777" w:rsidR="00597F71" w:rsidRPr="00A9544D" w:rsidRDefault="00597F71" w:rsidP="00597F71">
            <w:pPr>
              <w:snapToGrid w:val="0"/>
              <w:spacing w:before="100" w:beforeAutospacing="1" w:after="100" w:afterAutospacing="1"/>
              <w:rPr>
                <w:rFonts w:ascii="Tahoma" w:hAnsi="Tahoma" w:cs="Tahoma"/>
                <w:sz w:val="18"/>
                <w:szCs w:val="18"/>
              </w:rPr>
            </w:pPr>
          </w:p>
        </w:tc>
      </w:tr>
      <w:tr w:rsidR="00597F71" w:rsidRPr="00A9544D" w14:paraId="4CE8375B" w14:textId="77777777" w:rsidTr="00597F71">
        <w:trPr>
          <w:trHeight w:hRule="exact" w:val="567"/>
        </w:trPr>
        <w:tc>
          <w:tcPr>
            <w:tcW w:w="494" w:type="dxa"/>
            <w:tcBorders>
              <w:top w:val="single" w:sz="4" w:space="0" w:color="auto"/>
              <w:left w:val="single" w:sz="4" w:space="0" w:color="auto"/>
              <w:bottom w:val="single" w:sz="4" w:space="0" w:color="auto"/>
              <w:right w:val="single" w:sz="4" w:space="0" w:color="auto"/>
            </w:tcBorders>
            <w:vAlign w:val="center"/>
            <w:hideMark/>
          </w:tcPr>
          <w:p w14:paraId="6535E9C0" w14:textId="77777777" w:rsidR="00597F71" w:rsidRPr="00A9544D" w:rsidRDefault="00597F71" w:rsidP="00597F71">
            <w:pPr>
              <w:snapToGrid w:val="0"/>
              <w:spacing w:before="100" w:beforeAutospacing="1" w:after="100" w:afterAutospacing="1"/>
              <w:rPr>
                <w:rFonts w:ascii="Tahoma" w:hAnsi="Tahoma" w:cs="Tahoma"/>
                <w:sz w:val="18"/>
                <w:szCs w:val="18"/>
              </w:rPr>
            </w:pPr>
            <w:r w:rsidRPr="00A9544D">
              <w:rPr>
                <w:rFonts w:ascii="Tahoma" w:hAnsi="Tahoma" w:cs="Tahoma"/>
                <w:sz w:val="18"/>
                <w:szCs w:val="18"/>
              </w:rPr>
              <w:t>9</w:t>
            </w:r>
          </w:p>
        </w:tc>
        <w:tc>
          <w:tcPr>
            <w:tcW w:w="6877" w:type="dxa"/>
            <w:tcBorders>
              <w:top w:val="single" w:sz="4" w:space="0" w:color="auto"/>
              <w:left w:val="single" w:sz="4" w:space="0" w:color="auto"/>
              <w:bottom w:val="single" w:sz="4" w:space="0" w:color="auto"/>
              <w:right w:val="single" w:sz="4" w:space="0" w:color="auto"/>
            </w:tcBorders>
            <w:vAlign w:val="center"/>
            <w:hideMark/>
          </w:tcPr>
          <w:p w14:paraId="60554ACE" w14:textId="77777777" w:rsidR="00597F71" w:rsidRPr="00A9544D" w:rsidRDefault="00597F71" w:rsidP="00597F71">
            <w:pPr>
              <w:snapToGrid w:val="0"/>
              <w:spacing w:before="100" w:beforeAutospacing="1" w:after="100" w:afterAutospacing="1"/>
              <w:rPr>
                <w:rFonts w:ascii="Tahoma" w:hAnsi="Tahoma" w:cs="Tahoma"/>
                <w:sz w:val="18"/>
                <w:szCs w:val="18"/>
              </w:rPr>
            </w:pPr>
            <w:r w:rsidRPr="00A9544D">
              <w:rPr>
                <w:rFonts w:ascii="Tahoma" w:hAnsi="Tahoma" w:cs="Tahoma"/>
                <w:sz w:val="18"/>
                <w:szCs w:val="18"/>
              </w:rPr>
              <w:t>Maksymalna szybkość zasysania 70 l/min</w:t>
            </w:r>
          </w:p>
        </w:tc>
        <w:tc>
          <w:tcPr>
            <w:tcW w:w="2977" w:type="dxa"/>
            <w:tcBorders>
              <w:top w:val="single" w:sz="4" w:space="0" w:color="auto"/>
              <w:left w:val="single" w:sz="4" w:space="0" w:color="auto"/>
              <w:bottom w:val="single" w:sz="4" w:space="0" w:color="auto"/>
              <w:right w:val="single" w:sz="4" w:space="0" w:color="auto"/>
            </w:tcBorders>
          </w:tcPr>
          <w:p w14:paraId="4323BBCB" w14:textId="77777777" w:rsidR="00597F71" w:rsidRPr="00A9544D" w:rsidRDefault="00597F71" w:rsidP="00597F71">
            <w:pPr>
              <w:snapToGrid w:val="0"/>
              <w:spacing w:before="100" w:beforeAutospacing="1" w:after="100" w:afterAutospacing="1"/>
              <w:rPr>
                <w:rFonts w:ascii="Tahoma" w:hAnsi="Tahoma" w:cs="Tahoma"/>
                <w:sz w:val="18"/>
                <w:szCs w:val="18"/>
              </w:rPr>
            </w:pPr>
          </w:p>
        </w:tc>
      </w:tr>
      <w:tr w:rsidR="00597F71" w:rsidRPr="00A9544D" w14:paraId="3A0EB7D0" w14:textId="77777777" w:rsidTr="00597F71">
        <w:trPr>
          <w:trHeight w:hRule="exact" w:val="567"/>
        </w:trPr>
        <w:tc>
          <w:tcPr>
            <w:tcW w:w="494" w:type="dxa"/>
            <w:tcBorders>
              <w:top w:val="single" w:sz="4" w:space="0" w:color="auto"/>
              <w:left w:val="single" w:sz="4" w:space="0" w:color="auto"/>
              <w:bottom w:val="single" w:sz="4" w:space="0" w:color="auto"/>
              <w:right w:val="single" w:sz="4" w:space="0" w:color="auto"/>
            </w:tcBorders>
            <w:vAlign w:val="center"/>
            <w:hideMark/>
          </w:tcPr>
          <w:p w14:paraId="03A08B62" w14:textId="77777777" w:rsidR="00597F71" w:rsidRPr="00A9544D" w:rsidRDefault="00597F71" w:rsidP="00597F71">
            <w:pPr>
              <w:snapToGrid w:val="0"/>
              <w:spacing w:before="100" w:beforeAutospacing="1" w:after="100" w:afterAutospacing="1"/>
              <w:rPr>
                <w:rFonts w:ascii="Tahoma" w:hAnsi="Tahoma" w:cs="Tahoma"/>
                <w:sz w:val="18"/>
                <w:szCs w:val="18"/>
              </w:rPr>
            </w:pPr>
            <w:r w:rsidRPr="00A9544D">
              <w:rPr>
                <w:rFonts w:ascii="Tahoma" w:hAnsi="Tahoma" w:cs="Tahoma"/>
                <w:sz w:val="18"/>
                <w:szCs w:val="18"/>
              </w:rPr>
              <w:t>10</w:t>
            </w:r>
          </w:p>
        </w:tc>
        <w:tc>
          <w:tcPr>
            <w:tcW w:w="6877" w:type="dxa"/>
            <w:tcBorders>
              <w:top w:val="single" w:sz="4" w:space="0" w:color="auto"/>
              <w:left w:val="single" w:sz="4" w:space="0" w:color="auto"/>
              <w:bottom w:val="single" w:sz="4" w:space="0" w:color="auto"/>
              <w:right w:val="single" w:sz="4" w:space="0" w:color="auto"/>
            </w:tcBorders>
            <w:vAlign w:val="center"/>
            <w:hideMark/>
          </w:tcPr>
          <w:p w14:paraId="410FE29A" w14:textId="77777777" w:rsidR="00597F71" w:rsidRPr="00A9544D" w:rsidRDefault="00597F71" w:rsidP="00597F71">
            <w:pPr>
              <w:snapToGrid w:val="0"/>
              <w:spacing w:before="100" w:beforeAutospacing="1" w:after="100" w:afterAutospacing="1"/>
              <w:rPr>
                <w:rFonts w:ascii="Tahoma" w:hAnsi="Tahoma" w:cs="Tahoma"/>
                <w:sz w:val="18"/>
                <w:szCs w:val="18"/>
              </w:rPr>
            </w:pPr>
            <w:r w:rsidRPr="00A9544D">
              <w:rPr>
                <w:rFonts w:ascii="Tahoma" w:hAnsi="Tahoma" w:cs="Tahoma"/>
                <w:sz w:val="18"/>
                <w:szCs w:val="18"/>
              </w:rPr>
              <w:t xml:space="preserve">Dokładność pomiarowa wakuometru </w:t>
            </w:r>
            <w:r w:rsidRPr="00A9544D">
              <w:rPr>
                <w:rFonts w:ascii="Tahoma" w:hAnsi="Tahoma" w:cs="Tahoma"/>
                <w:w w:val="92"/>
                <w:sz w:val="18"/>
                <w:szCs w:val="18"/>
              </w:rPr>
              <w:t xml:space="preserve">± </w:t>
            </w:r>
            <w:r w:rsidRPr="00A9544D">
              <w:rPr>
                <w:rFonts w:ascii="Tahoma" w:hAnsi="Tahoma" w:cs="Tahoma"/>
                <w:sz w:val="18"/>
                <w:szCs w:val="18"/>
              </w:rPr>
              <w:t>2,5%</w:t>
            </w:r>
          </w:p>
        </w:tc>
        <w:tc>
          <w:tcPr>
            <w:tcW w:w="2977" w:type="dxa"/>
            <w:tcBorders>
              <w:top w:val="single" w:sz="4" w:space="0" w:color="auto"/>
              <w:left w:val="single" w:sz="4" w:space="0" w:color="auto"/>
              <w:bottom w:val="single" w:sz="4" w:space="0" w:color="auto"/>
              <w:right w:val="single" w:sz="4" w:space="0" w:color="auto"/>
            </w:tcBorders>
          </w:tcPr>
          <w:p w14:paraId="19750A09" w14:textId="77777777" w:rsidR="00597F71" w:rsidRPr="00A9544D" w:rsidRDefault="00597F71" w:rsidP="00597F71">
            <w:pPr>
              <w:snapToGrid w:val="0"/>
              <w:spacing w:before="100" w:beforeAutospacing="1" w:after="100" w:afterAutospacing="1"/>
              <w:rPr>
                <w:rFonts w:ascii="Tahoma" w:hAnsi="Tahoma" w:cs="Tahoma"/>
                <w:sz w:val="18"/>
                <w:szCs w:val="18"/>
              </w:rPr>
            </w:pPr>
          </w:p>
        </w:tc>
      </w:tr>
      <w:tr w:rsidR="00597F71" w:rsidRPr="00A9544D" w14:paraId="30059D5B" w14:textId="77777777" w:rsidTr="00597F71">
        <w:trPr>
          <w:trHeight w:hRule="exact" w:val="567"/>
        </w:trPr>
        <w:tc>
          <w:tcPr>
            <w:tcW w:w="494" w:type="dxa"/>
            <w:tcBorders>
              <w:top w:val="single" w:sz="4" w:space="0" w:color="auto"/>
              <w:left w:val="single" w:sz="4" w:space="0" w:color="auto"/>
              <w:bottom w:val="single" w:sz="4" w:space="0" w:color="auto"/>
              <w:right w:val="single" w:sz="4" w:space="0" w:color="auto"/>
            </w:tcBorders>
            <w:vAlign w:val="center"/>
            <w:hideMark/>
          </w:tcPr>
          <w:p w14:paraId="61AE7769" w14:textId="77777777" w:rsidR="00597F71" w:rsidRPr="00A9544D" w:rsidRDefault="00597F71" w:rsidP="00597F71">
            <w:pPr>
              <w:snapToGrid w:val="0"/>
              <w:spacing w:before="100" w:beforeAutospacing="1" w:after="100" w:afterAutospacing="1"/>
              <w:rPr>
                <w:rFonts w:ascii="Tahoma" w:hAnsi="Tahoma" w:cs="Tahoma"/>
                <w:sz w:val="18"/>
                <w:szCs w:val="18"/>
              </w:rPr>
            </w:pPr>
            <w:r w:rsidRPr="00A9544D">
              <w:rPr>
                <w:rFonts w:ascii="Tahoma" w:hAnsi="Tahoma" w:cs="Tahoma"/>
                <w:sz w:val="18"/>
                <w:szCs w:val="18"/>
              </w:rPr>
              <w:t>11</w:t>
            </w:r>
          </w:p>
        </w:tc>
        <w:tc>
          <w:tcPr>
            <w:tcW w:w="6877" w:type="dxa"/>
            <w:tcBorders>
              <w:top w:val="single" w:sz="4" w:space="0" w:color="auto"/>
              <w:left w:val="single" w:sz="4" w:space="0" w:color="auto"/>
              <w:bottom w:val="single" w:sz="4" w:space="0" w:color="auto"/>
              <w:right w:val="single" w:sz="4" w:space="0" w:color="auto"/>
            </w:tcBorders>
            <w:vAlign w:val="center"/>
            <w:hideMark/>
          </w:tcPr>
          <w:p w14:paraId="7D27D09B" w14:textId="77777777" w:rsidR="00597F71" w:rsidRPr="00A9544D" w:rsidRDefault="00597F71" w:rsidP="00597F71">
            <w:pPr>
              <w:snapToGrid w:val="0"/>
              <w:spacing w:before="100" w:beforeAutospacing="1" w:after="100" w:afterAutospacing="1"/>
              <w:rPr>
                <w:rFonts w:ascii="Tahoma" w:hAnsi="Tahoma" w:cs="Tahoma"/>
                <w:sz w:val="18"/>
                <w:szCs w:val="18"/>
              </w:rPr>
            </w:pPr>
            <w:r w:rsidRPr="00A9544D">
              <w:rPr>
                <w:rFonts w:ascii="Tahoma" w:hAnsi="Tahoma" w:cs="Tahoma"/>
                <w:sz w:val="18"/>
                <w:szCs w:val="18"/>
              </w:rPr>
              <w:t>Pobór mocy do 190 VA</w:t>
            </w:r>
          </w:p>
        </w:tc>
        <w:tc>
          <w:tcPr>
            <w:tcW w:w="2977" w:type="dxa"/>
            <w:tcBorders>
              <w:top w:val="single" w:sz="4" w:space="0" w:color="auto"/>
              <w:left w:val="single" w:sz="4" w:space="0" w:color="auto"/>
              <w:bottom w:val="single" w:sz="4" w:space="0" w:color="auto"/>
              <w:right w:val="single" w:sz="4" w:space="0" w:color="auto"/>
            </w:tcBorders>
          </w:tcPr>
          <w:p w14:paraId="7B7AC5DD" w14:textId="77777777" w:rsidR="00597F71" w:rsidRPr="00A9544D" w:rsidRDefault="00597F71" w:rsidP="00597F71">
            <w:pPr>
              <w:snapToGrid w:val="0"/>
              <w:spacing w:before="100" w:beforeAutospacing="1" w:after="100" w:afterAutospacing="1"/>
              <w:rPr>
                <w:rFonts w:ascii="Tahoma" w:hAnsi="Tahoma" w:cs="Tahoma"/>
                <w:sz w:val="18"/>
                <w:szCs w:val="18"/>
              </w:rPr>
            </w:pPr>
          </w:p>
        </w:tc>
      </w:tr>
      <w:tr w:rsidR="00597F71" w:rsidRPr="00A9544D" w14:paraId="43F497A8" w14:textId="77777777" w:rsidTr="00597F71">
        <w:trPr>
          <w:trHeight w:hRule="exact" w:val="567"/>
        </w:trPr>
        <w:tc>
          <w:tcPr>
            <w:tcW w:w="494" w:type="dxa"/>
            <w:tcBorders>
              <w:top w:val="single" w:sz="4" w:space="0" w:color="auto"/>
              <w:left w:val="single" w:sz="4" w:space="0" w:color="auto"/>
              <w:bottom w:val="single" w:sz="4" w:space="0" w:color="auto"/>
              <w:right w:val="single" w:sz="4" w:space="0" w:color="auto"/>
            </w:tcBorders>
            <w:vAlign w:val="center"/>
            <w:hideMark/>
          </w:tcPr>
          <w:p w14:paraId="62727F74" w14:textId="77777777" w:rsidR="00597F71" w:rsidRPr="00A9544D" w:rsidRDefault="00597F71" w:rsidP="00597F71">
            <w:pPr>
              <w:snapToGrid w:val="0"/>
              <w:spacing w:before="100" w:beforeAutospacing="1" w:after="100" w:afterAutospacing="1"/>
              <w:rPr>
                <w:rFonts w:ascii="Tahoma" w:hAnsi="Tahoma" w:cs="Tahoma"/>
                <w:sz w:val="18"/>
                <w:szCs w:val="18"/>
              </w:rPr>
            </w:pPr>
            <w:r w:rsidRPr="00A9544D">
              <w:rPr>
                <w:rFonts w:ascii="Tahoma" w:hAnsi="Tahoma" w:cs="Tahoma"/>
                <w:sz w:val="18"/>
                <w:szCs w:val="18"/>
              </w:rPr>
              <w:lastRenderedPageBreak/>
              <w:t>12</w:t>
            </w:r>
          </w:p>
        </w:tc>
        <w:tc>
          <w:tcPr>
            <w:tcW w:w="6877" w:type="dxa"/>
            <w:tcBorders>
              <w:top w:val="single" w:sz="4" w:space="0" w:color="auto"/>
              <w:left w:val="single" w:sz="4" w:space="0" w:color="auto"/>
              <w:bottom w:val="single" w:sz="4" w:space="0" w:color="auto"/>
              <w:right w:val="single" w:sz="4" w:space="0" w:color="auto"/>
            </w:tcBorders>
            <w:vAlign w:val="center"/>
            <w:hideMark/>
          </w:tcPr>
          <w:p w14:paraId="5D906559" w14:textId="77777777" w:rsidR="00597F71" w:rsidRPr="00A9544D" w:rsidRDefault="00597F71" w:rsidP="00597F71">
            <w:pPr>
              <w:snapToGrid w:val="0"/>
              <w:spacing w:before="100" w:beforeAutospacing="1" w:after="100" w:afterAutospacing="1"/>
              <w:rPr>
                <w:rFonts w:ascii="Tahoma" w:hAnsi="Tahoma" w:cs="Tahoma"/>
                <w:sz w:val="18"/>
                <w:szCs w:val="18"/>
              </w:rPr>
            </w:pPr>
            <w:r w:rsidRPr="00A9544D">
              <w:rPr>
                <w:rFonts w:ascii="Tahoma" w:hAnsi="Tahoma" w:cs="Tahoma"/>
                <w:sz w:val="18"/>
                <w:szCs w:val="18"/>
              </w:rPr>
              <w:t xml:space="preserve">Maksymalne osiągane podciśnienie 95 </w:t>
            </w:r>
            <w:proofErr w:type="spellStart"/>
            <w:r w:rsidRPr="00A9544D">
              <w:rPr>
                <w:rFonts w:ascii="Tahoma" w:hAnsi="Tahoma" w:cs="Tahoma"/>
                <w:sz w:val="18"/>
                <w:szCs w:val="18"/>
              </w:rPr>
              <w:t>kPa</w:t>
            </w:r>
            <w:proofErr w:type="spellEnd"/>
            <w:r w:rsidRPr="00A9544D">
              <w:rPr>
                <w:rFonts w:ascii="Tahoma" w:hAnsi="Tahoma" w:cs="Tahoma"/>
                <w:sz w:val="18"/>
                <w:szCs w:val="18"/>
              </w:rPr>
              <w:t xml:space="preserve"> </w:t>
            </w:r>
            <w:r w:rsidRPr="00A9544D">
              <w:rPr>
                <w:rFonts w:ascii="Tahoma" w:hAnsi="Tahoma" w:cs="Tahoma"/>
                <w:w w:val="92"/>
                <w:sz w:val="18"/>
                <w:szCs w:val="18"/>
              </w:rPr>
              <w:t xml:space="preserve">± </w:t>
            </w:r>
            <w:r w:rsidRPr="00A9544D">
              <w:rPr>
                <w:rFonts w:ascii="Tahoma" w:hAnsi="Tahoma" w:cs="Tahoma"/>
                <w:sz w:val="18"/>
                <w:szCs w:val="18"/>
              </w:rPr>
              <w:t>10%</w:t>
            </w:r>
          </w:p>
        </w:tc>
        <w:tc>
          <w:tcPr>
            <w:tcW w:w="2977" w:type="dxa"/>
            <w:tcBorders>
              <w:top w:val="single" w:sz="4" w:space="0" w:color="auto"/>
              <w:left w:val="single" w:sz="4" w:space="0" w:color="auto"/>
              <w:bottom w:val="single" w:sz="4" w:space="0" w:color="auto"/>
              <w:right w:val="single" w:sz="4" w:space="0" w:color="auto"/>
            </w:tcBorders>
          </w:tcPr>
          <w:p w14:paraId="078CE9DE" w14:textId="77777777" w:rsidR="00597F71" w:rsidRPr="00A9544D" w:rsidRDefault="00597F71" w:rsidP="00597F71">
            <w:pPr>
              <w:snapToGrid w:val="0"/>
              <w:spacing w:before="100" w:beforeAutospacing="1" w:after="100" w:afterAutospacing="1"/>
              <w:rPr>
                <w:rFonts w:ascii="Tahoma" w:hAnsi="Tahoma" w:cs="Tahoma"/>
                <w:sz w:val="18"/>
                <w:szCs w:val="18"/>
              </w:rPr>
            </w:pPr>
          </w:p>
        </w:tc>
      </w:tr>
      <w:tr w:rsidR="00597F71" w:rsidRPr="00A9544D" w14:paraId="56630BE3" w14:textId="77777777" w:rsidTr="00597F71">
        <w:trPr>
          <w:trHeight w:hRule="exact" w:val="567"/>
        </w:trPr>
        <w:tc>
          <w:tcPr>
            <w:tcW w:w="494" w:type="dxa"/>
            <w:tcBorders>
              <w:top w:val="single" w:sz="4" w:space="0" w:color="auto"/>
              <w:left w:val="single" w:sz="4" w:space="0" w:color="auto"/>
              <w:bottom w:val="single" w:sz="4" w:space="0" w:color="auto"/>
              <w:right w:val="single" w:sz="4" w:space="0" w:color="auto"/>
            </w:tcBorders>
            <w:vAlign w:val="center"/>
            <w:hideMark/>
          </w:tcPr>
          <w:p w14:paraId="196ACFBE" w14:textId="77777777" w:rsidR="00597F71" w:rsidRPr="00A9544D" w:rsidRDefault="00597F71" w:rsidP="00597F71">
            <w:pPr>
              <w:snapToGrid w:val="0"/>
              <w:spacing w:before="100" w:beforeAutospacing="1" w:after="100" w:afterAutospacing="1"/>
              <w:rPr>
                <w:rFonts w:ascii="Tahoma" w:hAnsi="Tahoma" w:cs="Tahoma"/>
                <w:sz w:val="18"/>
                <w:szCs w:val="18"/>
              </w:rPr>
            </w:pPr>
            <w:r w:rsidRPr="00A9544D">
              <w:rPr>
                <w:rFonts w:ascii="Tahoma" w:hAnsi="Tahoma" w:cs="Tahoma"/>
                <w:sz w:val="18"/>
                <w:szCs w:val="18"/>
              </w:rPr>
              <w:t>13</w:t>
            </w:r>
          </w:p>
        </w:tc>
        <w:tc>
          <w:tcPr>
            <w:tcW w:w="6877" w:type="dxa"/>
            <w:tcBorders>
              <w:top w:val="single" w:sz="4" w:space="0" w:color="auto"/>
              <w:left w:val="single" w:sz="4" w:space="0" w:color="auto"/>
              <w:bottom w:val="single" w:sz="4" w:space="0" w:color="auto"/>
              <w:right w:val="single" w:sz="4" w:space="0" w:color="auto"/>
            </w:tcBorders>
            <w:vAlign w:val="center"/>
            <w:hideMark/>
          </w:tcPr>
          <w:p w14:paraId="31B058FB" w14:textId="77777777" w:rsidR="00597F71" w:rsidRPr="00A9544D" w:rsidRDefault="00597F71" w:rsidP="00597F71">
            <w:pPr>
              <w:snapToGrid w:val="0"/>
              <w:spacing w:before="100" w:beforeAutospacing="1" w:after="100" w:afterAutospacing="1"/>
              <w:rPr>
                <w:rFonts w:ascii="Tahoma" w:hAnsi="Tahoma" w:cs="Tahoma"/>
                <w:sz w:val="18"/>
                <w:szCs w:val="18"/>
              </w:rPr>
            </w:pPr>
            <w:r w:rsidRPr="00A9544D">
              <w:rPr>
                <w:rFonts w:ascii="Tahoma" w:hAnsi="Tahoma" w:cs="Tahoma"/>
                <w:sz w:val="18"/>
                <w:szCs w:val="18"/>
              </w:rPr>
              <w:t>Czas pracy - praca ciągła</w:t>
            </w:r>
          </w:p>
        </w:tc>
        <w:tc>
          <w:tcPr>
            <w:tcW w:w="2977" w:type="dxa"/>
            <w:tcBorders>
              <w:top w:val="single" w:sz="4" w:space="0" w:color="auto"/>
              <w:left w:val="single" w:sz="4" w:space="0" w:color="auto"/>
              <w:bottom w:val="single" w:sz="4" w:space="0" w:color="auto"/>
              <w:right w:val="single" w:sz="4" w:space="0" w:color="auto"/>
            </w:tcBorders>
          </w:tcPr>
          <w:p w14:paraId="55526E6C" w14:textId="77777777" w:rsidR="00597F71" w:rsidRPr="00A9544D" w:rsidRDefault="00597F71" w:rsidP="00597F71">
            <w:pPr>
              <w:snapToGrid w:val="0"/>
              <w:spacing w:before="100" w:beforeAutospacing="1" w:after="100" w:afterAutospacing="1"/>
              <w:rPr>
                <w:rFonts w:ascii="Tahoma" w:hAnsi="Tahoma" w:cs="Tahoma"/>
                <w:sz w:val="18"/>
                <w:szCs w:val="18"/>
              </w:rPr>
            </w:pPr>
          </w:p>
        </w:tc>
      </w:tr>
      <w:tr w:rsidR="00597F71" w:rsidRPr="00A9544D" w14:paraId="1D170E4F" w14:textId="77777777" w:rsidTr="00597F71">
        <w:trPr>
          <w:trHeight w:hRule="exact" w:val="567"/>
        </w:trPr>
        <w:tc>
          <w:tcPr>
            <w:tcW w:w="494" w:type="dxa"/>
            <w:tcBorders>
              <w:top w:val="single" w:sz="4" w:space="0" w:color="auto"/>
              <w:left w:val="single" w:sz="4" w:space="0" w:color="auto"/>
              <w:bottom w:val="single" w:sz="4" w:space="0" w:color="auto"/>
              <w:right w:val="single" w:sz="4" w:space="0" w:color="auto"/>
            </w:tcBorders>
            <w:vAlign w:val="center"/>
            <w:hideMark/>
          </w:tcPr>
          <w:p w14:paraId="30CBD776" w14:textId="77777777" w:rsidR="00597F71" w:rsidRPr="00A9544D" w:rsidRDefault="00597F71" w:rsidP="00597F71">
            <w:pPr>
              <w:snapToGrid w:val="0"/>
              <w:spacing w:before="100" w:beforeAutospacing="1" w:after="100" w:afterAutospacing="1"/>
              <w:rPr>
                <w:rFonts w:ascii="Tahoma" w:hAnsi="Tahoma" w:cs="Tahoma"/>
                <w:sz w:val="18"/>
                <w:szCs w:val="18"/>
              </w:rPr>
            </w:pPr>
            <w:r w:rsidRPr="00A9544D">
              <w:rPr>
                <w:rFonts w:ascii="Tahoma" w:hAnsi="Tahoma" w:cs="Tahoma"/>
                <w:sz w:val="18"/>
                <w:szCs w:val="18"/>
              </w:rPr>
              <w:t>14</w:t>
            </w:r>
          </w:p>
        </w:tc>
        <w:tc>
          <w:tcPr>
            <w:tcW w:w="6877" w:type="dxa"/>
            <w:tcBorders>
              <w:top w:val="single" w:sz="4" w:space="0" w:color="auto"/>
              <w:left w:val="single" w:sz="4" w:space="0" w:color="auto"/>
              <w:bottom w:val="single" w:sz="4" w:space="0" w:color="auto"/>
              <w:right w:val="single" w:sz="4" w:space="0" w:color="auto"/>
            </w:tcBorders>
            <w:vAlign w:val="center"/>
            <w:hideMark/>
          </w:tcPr>
          <w:p w14:paraId="17159519" w14:textId="77777777" w:rsidR="00597F71" w:rsidRPr="00A9544D" w:rsidRDefault="00597F71" w:rsidP="00597F71">
            <w:pPr>
              <w:snapToGrid w:val="0"/>
              <w:spacing w:before="100" w:beforeAutospacing="1" w:after="100" w:afterAutospacing="1"/>
              <w:rPr>
                <w:rFonts w:ascii="Tahoma" w:hAnsi="Tahoma" w:cs="Tahoma"/>
                <w:sz w:val="18"/>
                <w:szCs w:val="18"/>
              </w:rPr>
            </w:pPr>
            <w:r w:rsidRPr="00A9544D">
              <w:rPr>
                <w:rFonts w:ascii="Tahoma" w:hAnsi="Tahoma" w:cs="Tahoma"/>
                <w:sz w:val="18"/>
                <w:szCs w:val="18"/>
              </w:rPr>
              <w:t xml:space="preserve">Głośność do 45 </w:t>
            </w:r>
            <w:proofErr w:type="spellStart"/>
            <w:r w:rsidRPr="00A9544D">
              <w:rPr>
                <w:rFonts w:ascii="Tahoma" w:hAnsi="Tahoma" w:cs="Tahoma"/>
                <w:sz w:val="18"/>
                <w:szCs w:val="18"/>
              </w:rPr>
              <w:t>dB</w:t>
            </w:r>
            <w:proofErr w:type="spellEnd"/>
          </w:p>
        </w:tc>
        <w:tc>
          <w:tcPr>
            <w:tcW w:w="2977" w:type="dxa"/>
            <w:tcBorders>
              <w:top w:val="single" w:sz="4" w:space="0" w:color="auto"/>
              <w:left w:val="single" w:sz="4" w:space="0" w:color="auto"/>
              <w:bottom w:val="single" w:sz="4" w:space="0" w:color="auto"/>
              <w:right w:val="single" w:sz="4" w:space="0" w:color="auto"/>
            </w:tcBorders>
          </w:tcPr>
          <w:p w14:paraId="3205A1A5" w14:textId="77777777" w:rsidR="00597F71" w:rsidRPr="00A9544D" w:rsidRDefault="00597F71" w:rsidP="00597F71">
            <w:pPr>
              <w:snapToGrid w:val="0"/>
              <w:spacing w:before="100" w:beforeAutospacing="1" w:after="100" w:afterAutospacing="1"/>
              <w:rPr>
                <w:rFonts w:ascii="Tahoma" w:hAnsi="Tahoma" w:cs="Tahoma"/>
                <w:sz w:val="18"/>
                <w:szCs w:val="18"/>
              </w:rPr>
            </w:pPr>
          </w:p>
        </w:tc>
      </w:tr>
      <w:tr w:rsidR="00597F71" w:rsidRPr="00A9544D" w14:paraId="0A2DB6CE" w14:textId="77777777" w:rsidTr="00597F71">
        <w:trPr>
          <w:trHeight w:hRule="exact" w:val="567"/>
        </w:trPr>
        <w:tc>
          <w:tcPr>
            <w:tcW w:w="494" w:type="dxa"/>
            <w:tcBorders>
              <w:top w:val="single" w:sz="4" w:space="0" w:color="auto"/>
              <w:left w:val="single" w:sz="4" w:space="0" w:color="auto"/>
              <w:bottom w:val="single" w:sz="4" w:space="0" w:color="auto"/>
              <w:right w:val="single" w:sz="4" w:space="0" w:color="auto"/>
            </w:tcBorders>
            <w:vAlign w:val="center"/>
            <w:hideMark/>
          </w:tcPr>
          <w:p w14:paraId="188CBE99" w14:textId="77777777" w:rsidR="00597F71" w:rsidRPr="00A9544D" w:rsidRDefault="00597F71" w:rsidP="00597F71">
            <w:pPr>
              <w:snapToGrid w:val="0"/>
              <w:spacing w:before="100" w:beforeAutospacing="1" w:after="100" w:afterAutospacing="1"/>
              <w:rPr>
                <w:rFonts w:ascii="Tahoma" w:hAnsi="Tahoma" w:cs="Tahoma"/>
                <w:sz w:val="18"/>
                <w:szCs w:val="18"/>
              </w:rPr>
            </w:pPr>
            <w:r w:rsidRPr="00A9544D">
              <w:rPr>
                <w:rFonts w:ascii="Tahoma" w:hAnsi="Tahoma" w:cs="Tahoma"/>
                <w:sz w:val="18"/>
                <w:szCs w:val="18"/>
              </w:rPr>
              <w:t>15</w:t>
            </w:r>
          </w:p>
        </w:tc>
        <w:tc>
          <w:tcPr>
            <w:tcW w:w="6877" w:type="dxa"/>
            <w:tcBorders>
              <w:top w:val="single" w:sz="4" w:space="0" w:color="auto"/>
              <w:left w:val="single" w:sz="4" w:space="0" w:color="auto"/>
              <w:bottom w:val="single" w:sz="4" w:space="0" w:color="auto"/>
              <w:right w:val="single" w:sz="4" w:space="0" w:color="auto"/>
            </w:tcBorders>
            <w:vAlign w:val="center"/>
            <w:hideMark/>
          </w:tcPr>
          <w:p w14:paraId="6A78BB83" w14:textId="77777777" w:rsidR="00597F71" w:rsidRPr="00A9544D" w:rsidRDefault="00597F71" w:rsidP="00597F71">
            <w:pPr>
              <w:snapToGrid w:val="0"/>
              <w:spacing w:before="100" w:beforeAutospacing="1" w:after="100" w:afterAutospacing="1"/>
              <w:rPr>
                <w:rFonts w:ascii="Tahoma" w:hAnsi="Tahoma" w:cs="Tahoma"/>
                <w:sz w:val="18"/>
                <w:szCs w:val="18"/>
              </w:rPr>
            </w:pPr>
            <w:r w:rsidRPr="00A9544D">
              <w:rPr>
                <w:rFonts w:ascii="Tahoma" w:hAnsi="Tahoma" w:cs="Tahoma"/>
                <w:sz w:val="18"/>
                <w:szCs w:val="18"/>
              </w:rPr>
              <w:t>Waga aparatu z wyposażeniem do 19 kg</w:t>
            </w:r>
          </w:p>
        </w:tc>
        <w:tc>
          <w:tcPr>
            <w:tcW w:w="2977" w:type="dxa"/>
            <w:tcBorders>
              <w:top w:val="single" w:sz="4" w:space="0" w:color="auto"/>
              <w:left w:val="single" w:sz="4" w:space="0" w:color="auto"/>
              <w:bottom w:val="single" w:sz="4" w:space="0" w:color="auto"/>
              <w:right w:val="single" w:sz="4" w:space="0" w:color="auto"/>
            </w:tcBorders>
          </w:tcPr>
          <w:p w14:paraId="34BE78D1" w14:textId="77777777" w:rsidR="00597F71" w:rsidRPr="00A9544D" w:rsidRDefault="00597F71" w:rsidP="00597F71">
            <w:pPr>
              <w:snapToGrid w:val="0"/>
              <w:spacing w:before="100" w:beforeAutospacing="1" w:after="100" w:afterAutospacing="1"/>
              <w:rPr>
                <w:rFonts w:ascii="Tahoma" w:hAnsi="Tahoma" w:cs="Tahoma"/>
                <w:sz w:val="18"/>
                <w:szCs w:val="18"/>
              </w:rPr>
            </w:pPr>
          </w:p>
        </w:tc>
      </w:tr>
      <w:tr w:rsidR="00597F71" w:rsidRPr="00A9544D" w14:paraId="194372F4" w14:textId="77777777" w:rsidTr="00597F71">
        <w:trPr>
          <w:trHeight w:hRule="exact" w:val="567"/>
        </w:trPr>
        <w:tc>
          <w:tcPr>
            <w:tcW w:w="494" w:type="dxa"/>
            <w:tcBorders>
              <w:top w:val="single" w:sz="4" w:space="0" w:color="auto"/>
              <w:left w:val="single" w:sz="4" w:space="0" w:color="auto"/>
              <w:bottom w:val="single" w:sz="4" w:space="0" w:color="auto"/>
              <w:right w:val="single" w:sz="4" w:space="0" w:color="auto"/>
            </w:tcBorders>
            <w:vAlign w:val="center"/>
            <w:hideMark/>
          </w:tcPr>
          <w:p w14:paraId="16CABE40" w14:textId="77777777" w:rsidR="00597F71" w:rsidRPr="00A9544D" w:rsidRDefault="00597F71" w:rsidP="00597F71">
            <w:pPr>
              <w:snapToGrid w:val="0"/>
              <w:spacing w:before="100" w:beforeAutospacing="1" w:after="100" w:afterAutospacing="1"/>
              <w:rPr>
                <w:rFonts w:ascii="Tahoma" w:hAnsi="Tahoma" w:cs="Tahoma"/>
                <w:sz w:val="18"/>
                <w:szCs w:val="18"/>
              </w:rPr>
            </w:pPr>
            <w:r w:rsidRPr="00A9544D">
              <w:rPr>
                <w:rFonts w:ascii="Tahoma" w:hAnsi="Tahoma" w:cs="Tahoma"/>
                <w:sz w:val="18"/>
                <w:szCs w:val="18"/>
              </w:rPr>
              <w:t>16</w:t>
            </w:r>
          </w:p>
        </w:tc>
        <w:tc>
          <w:tcPr>
            <w:tcW w:w="6877" w:type="dxa"/>
            <w:tcBorders>
              <w:top w:val="single" w:sz="4" w:space="0" w:color="auto"/>
              <w:left w:val="single" w:sz="4" w:space="0" w:color="auto"/>
              <w:bottom w:val="single" w:sz="4" w:space="0" w:color="auto"/>
              <w:right w:val="single" w:sz="4" w:space="0" w:color="auto"/>
            </w:tcBorders>
            <w:vAlign w:val="center"/>
            <w:hideMark/>
          </w:tcPr>
          <w:p w14:paraId="7AF166AD" w14:textId="77777777" w:rsidR="00597F71" w:rsidRPr="00A9544D" w:rsidRDefault="00597F71" w:rsidP="00597F71">
            <w:pPr>
              <w:snapToGrid w:val="0"/>
              <w:spacing w:before="100" w:beforeAutospacing="1" w:after="100" w:afterAutospacing="1"/>
              <w:rPr>
                <w:rFonts w:ascii="Tahoma" w:hAnsi="Tahoma" w:cs="Tahoma"/>
                <w:sz w:val="18"/>
                <w:szCs w:val="18"/>
              </w:rPr>
            </w:pPr>
            <w:r w:rsidRPr="00A9544D">
              <w:rPr>
                <w:rFonts w:ascii="Tahoma" w:hAnsi="Tahoma" w:cs="Tahoma"/>
                <w:sz w:val="18"/>
                <w:szCs w:val="18"/>
              </w:rPr>
              <w:t>Możliwość włączenia ssaka zarówno z panelu jak i z włącznika nożnego</w:t>
            </w:r>
          </w:p>
        </w:tc>
        <w:tc>
          <w:tcPr>
            <w:tcW w:w="2977" w:type="dxa"/>
            <w:tcBorders>
              <w:top w:val="single" w:sz="4" w:space="0" w:color="auto"/>
              <w:left w:val="single" w:sz="4" w:space="0" w:color="auto"/>
              <w:bottom w:val="single" w:sz="4" w:space="0" w:color="auto"/>
              <w:right w:val="single" w:sz="4" w:space="0" w:color="auto"/>
            </w:tcBorders>
          </w:tcPr>
          <w:p w14:paraId="19FCFB5A" w14:textId="77777777" w:rsidR="00597F71" w:rsidRPr="00A9544D" w:rsidRDefault="00597F71" w:rsidP="00597F71">
            <w:pPr>
              <w:snapToGrid w:val="0"/>
              <w:spacing w:before="100" w:beforeAutospacing="1" w:after="100" w:afterAutospacing="1"/>
              <w:rPr>
                <w:rFonts w:ascii="Tahoma" w:hAnsi="Tahoma" w:cs="Tahoma"/>
                <w:sz w:val="18"/>
                <w:szCs w:val="18"/>
              </w:rPr>
            </w:pPr>
          </w:p>
        </w:tc>
      </w:tr>
      <w:tr w:rsidR="00597F71" w:rsidRPr="00A9544D" w14:paraId="4CFDCF09" w14:textId="77777777" w:rsidTr="00597F71">
        <w:trPr>
          <w:trHeight w:hRule="exact" w:val="567"/>
        </w:trPr>
        <w:tc>
          <w:tcPr>
            <w:tcW w:w="494" w:type="dxa"/>
            <w:tcBorders>
              <w:top w:val="single" w:sz="4" w:space="0" w:color="auto"/>
              <w:left w:val="single" w:sz="4" w:space="0" w:color="auto"/>
              <w:bottom w:val="single" w:sz="4" w:space="0" w:color="auto"/>
              <w:right w:val="single" w:sz="4" w:space="0" w:color="auto"/>
            </w:tcBorders>
            <w:vAlign w:val="center"/>
            <w:hideMark/>
          </w:tcPr>
          <w:p w14:paraId="4B9DCA84" w14:textId="77777777" w:rsidR="00597F71" w:rsidRPr="00A9544D" w:rsidRDefault="00597F71" w:rsidP="00597F71">
            <w:pPr>
              <w:snapToGrid w:val="0"/>
              <w:spacing w:before="100" w:beforeAutospacing="1" w:after="100" w:afterAutospacing="1"/>
              <w:rPr>
                <w:rFonts w:ascii="Tahoma" w:hAnsi="Tahoma" w:cs="Tahoma"/>
                <w:sz w:val="18"/>
                <w:szCs w:val="18"/>
              </w:rPr>
            </w:pPr>
            <w:r w:rsidRPr="00A9544D">
              <w:rPr>
                <w:rFonts w:ascii="Tahoma" w:hAnsi="Tahoma" w:cs="Tahoma"/>
                <w:sz w:val="18"/>
                <w:szCs w:val="18"/>
              </w:rPr>
              <w:t>17</w:t>
            </w:r>
          </w:p>
        </w:tc>
        <w:tc>
          <w:tcPr>
            <w:tcW w:w="6877" w:type="dxa"/>
            <w:tcBorders>
              <w:top w:val="single" w:sz="4" w:space="0" w:color="auto"/>
              <w:left w:val="single" w:sz="4" w:space="0" w:color="auto"/>
              <w:bottom w:val="single" w:sz="4" w:space="0" w:color="auto"/>
              <w:right w:val="single" w:sz="4" w:space="0" w:color="auto"/>
            </w:tcBorders>
            <w:vAlign w:val="center"/>
            <w:hideMark/>
          </w:tcPr>
          <w:p w14:paraId="7F6EF58D" w14:textId="77777777" w:rsidR="00597F71" w:rsidRPr="00A9544D" w:rsidRDefault="00597F71" w:rsidP="00597F71">
            <w:pPr>
              <w:snapToGrid w:val="0"/>
              <w:spacing w:before="100" w:beforeAutospacing="1" w:after="100" w:afterAutospacing="1"/>
              <w:rPr>
                <w:rFonts w:ascii="Tahoma" w:hAnsi="Tahoma" w:cs="Tahoma"/>
                <w:sz w:val="18"/>
                <w:szCs w:val="18"/>
              </w:rPr>
            </w:pPr>
            <w:r w:rsidRPr="00A9544D">
              <w:rPr>
                <w:rFonts w:ascii="Tahoma" w:hAnsi="Tahoma" w:cs="Tahoma"/>
                <w:sz w:val="18"/>
                <w:szCs w:val="18"/>
              </w:rPr>
              <w:t>Wyposażony w filtr hydrofobowy - antybakteryjny</w:t>
            </w:r>
          </w:p>
        </w:tc>
        <w:tc>
          <w:tcPr>
            <w:tcW w:w="2977" w:type="dxa"/>
            <w:tcBorders>
              <w:top w:val="single" w:sz="4" w:space="0" w:color="auto"/>
              <w:left w:val="single" w:sz="4" w:space="0" w:color="auto"/>
              <w:bottom w:val="single" w:sz="4" w:space="0" w:color="auto"/>
              <w:right w:val="single" w:sz="4" w:space="0" w:color="auto"/>
            </w:tcBorders>
          </w:tcPr>
          <w:p w14:paraId="5ECF2CFD" w14:textId="77777777" w:rsidR="00597F71" w:rsidRPr="00A9544D" w:rsidRDefault="00597F71" w:rsidP="00597F71">
            <w:pPr>
              <w:snapToGrid w:val="0"/>
              <w:spacing w:before="100" w:beforeAutospacing="1" w:after="100" w:afterAutospacing="1"/>
              <w:rPr>
                <w:rFonts w:ascii="Tahoma" w:hAnsi="Tahoma" w:cs="Tahoma"/>
                <w:sz w:val="18"/>
                <w:szCs w:val="18"/>
              </w:rPr>
            </w:pPr>
          </w:p>
        </w:tc>
      </w:tr>
      <w:tr w:rsidR="00597F71" w:rsidRPr="00A9544D" w14:paraId="33CFB9B9" w14:textId="77777777" w:rsidTr="00597F71">
        <w:trPr>
          <w:trHeight w:hRule="exact" w:val="567"/>
        </w:trPr>
        <w:tc>
          <w:tcPr>
            <w:tcW w:w="494" w:type="dxa"/>
            <w:tcBorders>
              <w:top w:val="single" w:sz="4" w:space="0" w:color="auto"/>
              <w:left w:val="single" w:sz="4" w:space="0" w:color="auto"/>
              <w:bottom w:val="single" w:sz="4" w:space="0" w:color="auto"/>
              <w:right w:val="single" w:sz="4" w:space="0" w:color="auto"/>
            </w:tcBorders>
            <w:vAlign w:val="center"/>
            <w:hideMark/>
          </w:tcPr>
          <w:p w14:paraId="3FFC600A" w14:textId="77777777" w:rsidR="00597F71" w:rsidRPr="00A9544D" w:rsidRDefault="00597F71" w:rsidP="00597F71">
            <w:pPr>
              <w:snapToGrid w:val="0"/>
              <w:spacing w:before="100" w:beforeAutospacing="1" w:after="100" w:afterAutospacing="1"/>
              <w:rPr>
                <w:rFonts w:ascii="Tahoma" w:hAnsi="Tahoma" w:cs="Tahoma"/>
                <w:sz w:val="18"/>
                <w:szCs w:val="18"/>
              </w:rPr>
            </w:pPr>
            <w:r w:rsidRPr="00A9544D">
              <w:rPr>
                <w:rFonts w:ascii="Tahoma" w:hAnsi="Tahoma" w:cs="Tahoma"/>
                <w:sz w:val="18"/>
                <w:szCs w:val="18"/>
              </w:rPr>
              <w:t>18</w:t>
            </w:r>
          </w:p>
        </w:tc>
        <w:tc>
          <w:tcPr>
            <w:tcW w:w="6877" w:type="dxa"/>
            <w:tcBorders>
              <w:top w:val="single" w:sz="4" w:space="0" w:color="auto"/>
              <w:left w:val="single" w:sz="4" w:space="0" w:color="auto"/>
              <w:bottom w:val="single" w:sz="4" w:space="0" w:color="auto"/>
              <w:right w:val="single" w:sz="4" w:space="0" w:color="auto"/>
            </w:tcBorders>
            <w:vAlign w:val="center"/>
            <w:hideMark/>
          </w:tcPr>
          <w:p w14:paraId="4FFD3C52" w14:textId="77777777" w:rsidR="00597F71" w:rsidRPr="00A9544D" w:rsidRDefault="00597F71" w:rsidP="00597F71">
            <w:pPr>
              <w:snapToGrid w:val="0"/>
              <w:spacing w:before="100" w:beforeAutospacing="1" w:after="100" w:afterAutospacing="1"/>
              <w:rPr>
                <w:rFonts w:ascii="Tahoma" w:hAnsi="Tahoma" w:cs="Tahoma"/>
                <w:sz w:val="18"/>
                <w:szCs w:val="18"/>
              </w:rPr>
            </w:pPr>
            <w:r w:rsidRPr="00A9544D">
              <w:rPr>
                <w:rFonts w:ascii="Tahoma" w:hAnsi="Tahoma" w:cs="Tahoma"/>
                <w:sz w:val="18"/>
                <w:szCs w:val="18"/>
              </w:rPr>
              <w:t xml:space="preserve">Wymiary 280x450x800 mm </w:t>
            </w:r>
            <w:r w:rsidRPr="00A9544D">
              <w:rPr>
                <w:rFonts w:ascii="Tahoma" w:hAnsi="Tahoma" w:cs="Tahoma"/>
                <w:w w:val="92"/>
                <w:sz w:val="18"/>
                <w:szCs w:val="18"/>
              </w:rPr>
              <w:t>± 10%</w:t>
            </w:r>
          </w:p>
        </w:tc>
        <w:tc>
          <w:tcPr>
            <w:tcW w:w="2977" w:type="dxa"/>
            <w:tcBorders>
              <w:top w:val="single" w:sz="4" w:space="0" w:color="auto"/>
              <w:left w:val="single" w:sz="4" w:space="0" w:color="auto"/>
              <w:bottom w:val="single" w:sz="4" w:space="0" w:color="auto"/>
              <w:right w:val="single" w:sz="4" w:space="0" w:color="auto"/>
            </w:tcBorders>
          </w:tcPr>
          <w:p w14:paraId="40FFE3B7" w14:textId="77777777" w:rsidR="00597F71" w:rsidRPr="00A9544D" w:rsidRDefault="00597F71" w:rsidP="00597F71">
            <w:pPr>
              <w:snapToGrid w:val="0"/>
              <w:spacing w:before="100" w:beforeAutospacing="1" w:after="100" w:afterAutospacing="1"/>
              <w:rPr>
                <w:rFonts w:ascii="Tahoma" w:hAnsi="Tahoma" w:cs="Tahoma"/>
                <w:sz w:val="18"/>
                <w:szCs w:val="18"/>
              </w:rPr>
            </w:pPr>
          </w:p>
        </w:tc>
      </w:tr>
    </w:tbl>
    <w:p w14:paraId="4314CAAB" w14:textId="77777777" w:rsidR="00597F71" w:rsidRPr="00A9544D" w:rsidRDefault="00597F71" w:rsidP="00597F71">
      <w:pPr>
        <w:jc w:val="right"/>
        <w:rPr>
          <w:rFonts w:ascii="Tahoma" w:hAnsi="Tahoma" w:cs="Tahoma"/>
          <w:b/>
          <w:sz w:val="18"/>
          <w:szCs w:val="18"/>
        </w:rPr>
      </w:pPr>
    </w:p>
    <w:p w14:paraId="0FAFE182" w14:textId="77777777" w:rsidR="00597F71" w:rsidRPr="00A9544D" w:rsidRDefault="00597F71" w:rsidP="00597F71">
      <w:pPr>
        <w:jc w:val="right"/>
        <w:rPr>
          <w:rFonts w:ascii="Tahoma" w:hAnsi="Tahoma" w:cs="Tahoma"/>
          <w:b/>
          <w:sz w:val="18"/>
          <w:szCs w:val="18"/>
        </w:rPr>
      </w:pPr>
    </w:p>
    <w:p w14:paraId="696AF477"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47317AEE"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p>
    <w:p w14:paraId="5045E669"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24A51DD7"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p>
    <w:p w14:paraId="6D7696D2"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7984EEB2"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7BC61EF7"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7A9EF71E"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t>Oświadczam, że oferowany przez nas Towar spełnia powyższe parametry wymagane przez Zamawiającego.</w:t>
      </w:r>
    </w:p>
    <w:p w14:paraId="3F7B30CF"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b/>
          <w:sz w:val="18"/>
          <w:szCs w:val="18"/>
        </w:rPr>
      </w:pPr>
      <w:r w:rsidRPr="00A9544D">
        <w:rPr>
          <w:rFonts w:ascii="Tahoma" w:hAnsi="Tahoma" w:cs="Tahoma"/>
          <w:b/>
          <w:bCs/>
          <w:sz w:val="18"/>
          <w:szCs w:val="18"/>
        </w:rPr>
        <w:t xml:space="preserve">Szczegółowe informacje na temat oferowanego Towaru </w:t>
      </w:r>
      <w:r w:rsidRPr="00A9544D">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740C593A"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18C7F2B8"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49B73F01"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15F8F21E" w14:textId="77777777" w:rsidR="00597F71" w:rsidRPr="00A9544D" w:rsidRDefault="00597F71" w:rsidP="00597F71">
      <w:pPr>
        <w:jc w:val="right"/>
        <w:rPr>
          <w:rFonts w:ascii="Tahoma" w:hAnsi="Tahoma" w:cs="Tahoma"/>
          <w:color w:val="FF0000"/>
          <w:sz w:val="18"/>
          <w:szCs w:val="18"/>
        </w:rPr>
      </w:pPr>
      <w:r w:rsidRPr="00A9544D">
        <w:rPr>
          <w:rFonts w:ascii="Tahoma" w:hAnsi="Tahoma" w:cs="Tahoma"/>
          <w:sz w:val="18"/>
          <w:szCs w:val="18"/>
        </w:rPr>
        <w:br w:type="page"/>
      </w:r>
      <w:r w:rsidRPr="00A9544D">
        <w:rPr>
          <w:rFonts w:ascii="Tahoma" w:hAnsi="Tahoma" w:cs="Tahoma"/>
          <w:b/>
          <w:sz w:val="18"/>
          <w:szCs w:val="18"/>
        </w:rPr>
        <w:lastRenderedPageBreak/>
        <w:t>Załącznik nr 1a) do Formularza Oferty</w:t>
      </w:r>
    </w:p>
    <w:p w14:paraId="0A6D19D5" w14:textId="77777777" w:rsidR="00597F71" w:rsidRPr="00A9544D" w:rsidRDefault="00597F71" w:rsidP="00597F71">
      <w:pPr>
        <w:rPr>
          <w:rFonts w:ascii="Tahoma" w:hAnsi="Tahoma" w:cs="Tahoma"/>
          <w:sz w:val="18"/>
          <w:szCs w:val="18"/>
        </w:rPr>
      </w:pPr>
    </w:p>
    <w:p w14:paraId="1684A4F2" w14:textId="77777777" w:rsidR="00597F71" w:rsidRPr="00A9544D" w:rsidRDefault="00597F71" w:rsidP="00597F71">
      <w:pPr>
        <w:rPr>
          <w:rFonts w:ascii="Tahoma" w:hAnsi="Tahoma" w:cs="Tahoma"/>
          <w:sz w:val="18"/>
          <w:szCs w:val="18"/>
        </w:rPr>
      </w:pPr>
    </w:p>
    <w:p w14:paraId="79B8A3F7" w14:textId="77777777" w:rsidR="00597F71" w:rsidRPr="00A9544D" w:rsidRDefault="00597F71" w:rsidP="00597F71">
      <w:pPr>
        <w:rPr>
          <w:rFonts w:ascii="Tahoma" w:eastAsia="Tahoma" w:hAnsi="Tahoma" w:cs="Tahoma"/>
          <w:i/>
          <w:sz w:val="18"/>
          <w:szCs w:val="18"/>
        </w:rPr>
      </w:pPr>
      <w:r w:rsidRPr="00A9544D">
        <w:rPr>
          <w:rFonts w:ascii="Tahoma" w:hAnsi="Tahoma" w:cs="Tahoma"/>
          <w:sz w:val="18"/>
          <w:szCs w:val="18"/>
        </w:rPr>
        <w:t>Nazwa, adres Wykonawcy ...............................................................</w:t>
      </w:r>
    </w:p>
    <w:p w14:paraId="3B772295" w14:textId="77777777" w:rsidR="00597F71" w:rsidRPr="00A9544D" w:rsidRDefault="00597F71" w:rsidP="00597F71">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64767EAD" w14:textId="77777777" w:rsidR="00597F71" w:rsidRPr="00A9544D" w:rsidRDefault="00597F71" w:rsidP="00597F71">
      <w:pPr>
        <w:rPr>
          <w:rFonts w:ascii="Tahoma" w:hAnsi="Tahoma" w:cs="Tahoma"/>
          <w:sz w:val="18"/>
          <w:szCs w:val="18"/>
        </w:rPr>
      </w:pPr>
    </w:p>
    <w:p w14:paraId="30E696CE"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PARAMETRY TECHNICZNE</w:t>
      </w:r>
    </w:p>
    <w:p w14:paraId="19341C27" w14:textId="77777777" w:rsidR="00597F71" w:rsidRPr="00A9544D" w:rsidRDefault="00597F71" w:rsidP="00597F71">
      <w:pPr>
        <w:jc w:val="center"/>
        <w:rPr>
          <w:rFonts w:ascii="Tahoma" w:hAnsi="Tahoma" w:cs="Tahoma"/>
          <w:b/>
          <w:sz w:val="18"/>
          <w:szCs w:val="18"/>
        </w:rPr>
      </w:pPr>
    </w:p>
    <w:p w14:paraId="7F28CA4C"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Pakiet nr 18</w:t>
      </w:r>
    </w:p>
    <w:p w14:paraId="5AE5C669" w14:textId="77777777" w:rsidR="00597F71" w:rsidRPr="00A9544D" w:rsidRDefault="00597F71" w:rsidP="00597F71">
      <w:pPr>
        <w:ind w:firstLine="4"/>
        <w:jc w:val="center"/>
        <w:rPr>
          <w:rFonts w:ascii="Tahoma" w:hAnsi="Tahoma" w:cs="Tahoma"/>
          <w:b/>
          <w:color w:val="000000"/>
          <w:sz w:val="18"/>
          <w:szCs w:val="18"/>
        </w:rPr>
      </w:pPr>
      <w:r w:rsidRPr="00A9544D">
        <w:rPr>
          <w:rFonts w:ascii="Tahoma" w:hAnsi="Tahoma" w:cs="Tahoma"/>
          <w:b/>
          <w:color w:val="000000"/>
          <w:sz w:val="18"/>
          <w:szCs w:val="18"/>
        </w:rPr>
        <w:t>Przenośny zestaw resuscytacyjny ze źródłem tlenu (w tym: maska krtaniowa - co najmniej 3 rozmiary, laryngoskop (</w:t>
      </w:r>
      <w:proofErr w:type="spellStart"/>
      <w:r w:rsidRPr="00A9544D">
        <w:rPr>
          <w:rFonts w:ascii="Tahoma" w:hAnsi="Tahoma" w:cs="Tahoma"/>
          <w:b/>
          <w:color w:val="000000"/>
          <w:sz w:val="18"/>
          <w:szCs w:val="18"/>
        </w:rPr>
        <w:t>rękojeść+łopatki</w:t>
      </w:r>
      <w:proofErr w:type="spellEnd"/>
      <w:r w:rsidRPr="00A9544D">
        <w:rPr>
          <w:rFonts w:ascii="Tahoma" w:hAnsi="Tahoma" w:cs="Tahoma"/>
          <w:b/>
          <w:color w:val="000000"/>
          <w:sz w:val="18"/>
          <w:szCs w:val="18"/>
        </w:rPr>
        <w:t xml:space="preserve">), </w:t>
      </w:r>
      <w:proofErr w:type="spellStart"/>
      <w:r w:rsidRPr="00A9544D">
        <w:rPr>
          <w:rFonts w:ascii="Tahoma" w:hAnsi="Tahoma" w:cs="Tahoma"/>
          <w:b/>
          <w:color w:val="000000"/>
          <w:sz w:val="18"/>
          <w:szCs w:val="18"/>
        </w:rPr>
        <w:t>samorozprężalny</w:t>
      </w:r>
      <w:proofErr w:type="spellEnd"/>
      <w:r w:rsidRPr="00A9544D">
        <w:rPr>
          <w:rFonts w:ascii="Tahoma" w:hAnsi="Tahoma" w:cs="Tahoma"/>
          <w:b/>
          <w:color w:val="000000"/>
          <w:sz w:val="18"/>
          <w:szCs w:val="18"/>
        </w:rPr>
        <w:t xml:space="preserve"> worek </w:t>
      </w:r>
      <w:proofErr w:type="spellStart"/>
      <w:r w:rsidRPr="00A9544D">
        <w:rPr>
          <w:rFonts w:ascii="Tahoma" w:hAnsi="Tahoma" w:cs="Tahoma"/>
          <w:b/>
          <w:color w:val="000000"/>
          <w:sz w:val="18"/>
          <w:szCs w:val="18"/>
        </w:rPr>
        <w:t>ambu</w:t>
      </w:r>
      <w:proofErr w:type="spellEnd"/>
      <w:r w:rsidRPr="00A9544D">
        <w:rPr>
          <w:rFonts w:ascii="Tahoma" w:hAnsi="Tahoma" w:cs="Tahoma"/>
          <w:b/>
          <w:color w:val="000000"/>
          <w:sz w:val="18"/>
          <w:szCs w:val="18"/>
        </w:rPr>
        <w:t xml:space="preserve">, butla z </w:t>
      </w:r>
      <w:proofErr w:type="spellStart"/>
      <w:r w:rsidRPr="00A9544D">
        <w:rPr>
          <w:rFonts w:ascii="Tahoma" w:hAnsi="Tahoma" w:cs="Tahoma"/>
          <w:b/>
          <w:color w:val="000000"/>
          <w:sz w:val="18"/>
          <w:szCs w:val="18"/>
        </w:rPr>
        <w:t>tlenem+dren</w:t>
      </w:r>
      <w:proofErr w:type="spellEnd"/>
      <w:r w:rsidRPr="00A9544D">
        <w:rPr>
          <w:rFonts w:ascii="Tahoma" w:hAnsi="Tahoma" w:cs="Tahoma"/>
          <w:b/>
          <w:color w:val="000000"/>
          <w:sz w:val="18"/>
          <w:szCs w:val="18"/>
        </w:rPr>
        <w:t xml:space="preserve"> tlenowy, przenośny respirator</w:t>
      </w:r>
    </w:p>
    <w:p w14:paraId="3BF98D46" w14:textId="77777777" w:rsidR="00597F71" w:rsidRPr="00A9544D" w:rsidRDefault="00597F71" w:rsidP="00597F71">
      <w:pPr>
        <w:ind w:firstLine="4"/>
        <w:jc w:val="center"/>
        <w:rPr>
          <w:rFonts w:ascii="Tahoma" w:hAnsi="Tahoma" w:cs="Tahoma"/>
          <w:b/>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597F71" w:rsidRPr="00A9544D" w14:paraId="5161E776"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FAD9C2E" w14:textId="77777777" w:rsidR="00597F71" w:rsidRPr="00A9544D" w:rsidRDefault="00597F71" w:rsidP="00597F71">
            <w:pPr>
              <w:widowControl w:val="0"/>
              <w:jc w:val="center"/>
              <w:rPr>
                <w:rFonts w:ascii="Tahoma" w:hAnsi="Tahoma" w:cs="Tahoma"/>
                <w:b/>
                <w:sz w:val="18"/>
                <w:szCs w:val="18"/>
              </w:rPr>
            </w:pPr>
            <w:r w:rsidRPr="00A9544D">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24D842C" w14:textId="77777777" w:rsidR="00597F71" w:rsidRPr="00A9544D" w:rsidRDefault="00597F71" w:rsidP="00597F71">
            <w:pPr>
              <w:jc w:val="center"/>
              <w:rPr>
                <w:rFonts w:ascii="Tahoma" w:hAnsi="Tahoma" w:cs="Tahoma"/>
                <w:sz w:val="18"/>
                <w:szCs w:val="18"/>
              </w:rPr>
            </w:pPr>
            <w:r w:rsidRPr="00A9544D">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22D488BE"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 xml:space="preserve">Oferowana wartość </w:t>
            </w:r>
          </w:p>
          <w:p w14:paraId="4E8EA522" w14:textId="77777777" w:rsidR="00597F71" w:rsidRPr="00A9544D" w:rsidRDefault="00597F71" w:rsidP="00597F71">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597F71" w:rsidRPr="00A9544D" w14:paraId="041774BD"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3F9791A"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4A7AF1E"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2FF5CF1E" w14:textId="77777777" w:rsidR="00597F71" w:rsidRPr="00A9544D" w:rsidRDefault="00597F71" w:rsidP="00597F71">
            <w:pPr>
              <w:jc w:val="center"/>
              <w:rPr>
                <w:rFonts w:ascii="Tahoma" w:hAnsi="Tahoma" w:cs="Tahoma"/>
                <w:b/>
                <w:sz w:val="18"/>
                <w:szCs w:val="18"/>
              </w:rPr>
            </w:pPr>
          </w:p>
        </w:tc>
      </w:tr>
      <w:tr w:rsidR="00597F71" w:rsidRPr="00A9544D" w14:paraId="0C0428B8"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2E62B0A"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30DD0D6"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6411700A" w14:textId="77777777" w:rsidR="00597F71" w:rsidRPr="00A9544D" w:rsidRDefault="00597F71" w:rsidP="00597F71">
            <w:pPr>
              <w:jc w:val="center"/>
              <w:rPr>
                <w:rFonts w:ascii="Tahoma" w:hAnsi="Tahoma" w:cs="Tahoma"/>
                <w:b/>
                <w:sz w:val="18"/>
                <w:szCs w:val="18"/>
              </w:rPr>
            </w:pPr>
          </w:p>
        </w:tc>
      </w:tr>
      <w:tr w:rsidR="00597F71" w:rsidRPr="00A9544D" w14:paraId="1F0E8A5B"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69AE2B4"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EF7CE49"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13B19785" w14:textId="77777777" w:rsidR="00597F71" w:rsidRPr="00A9544D" w:rsidRDefault="00597F71" w:rsidP="00597F71">
            <w:pPr>
              <w:jc w:val="center"/>
              <w:rPr>
                <w:rFonts w:ascii="Tahoma" w:hAnsi="Tahoma" w:cs="Tahoma"/>
                <w:b/>
                <w:sz w:val="18"/>
                <w:szCs w:val="18"/>
              </w:rPr>
            </w:pPr>
          </w:p>
        </w:tc>
      </w:tr>
      <w:tr w:rsidR="00597F71" w:rsidRPr="00A9544D" w14:paraId="05F6234C" w14:textId="77777777" w:rsidTr="00597F71">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0BDE9203"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74944578"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7739F843" w14:textId="77777777" w:rsidR="00597F71" w:rsidRPr="00A9544D" w:rsidRDefault="00597F71" w:rsidP="00597F71">
            <w:pPr>
              <w:jc w:val="center"/>
              <w:rPr>
                <w:rFonts w:ascii="Tahoma" w:hAnsi="Tahoma" w:cs="Tahoma"/>
                <w:b/>
                <w:sz w:val="18"/>
                <w:szCs w:val="18"/>
              </w:rPr>
            </w:pPr>
          </w:p>
        </w:tc>
      </w:tr>
      <w:tr w:rsidR="00597F71" w:rsidRPr="00A9544D" w14:paraId="6AA12912" w14:textId="77777777" w:rsidTr="00597F71">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EB4BEF3"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70E4DCB" w14:textId="77777777" w:rsidR="00597F71" w:rsidRPr="00A9544D" w:rsidRDefault="00597F71" w:rsidP="00597F71">
            <w:pPr>
              <w:ind w:hanging="72"/>
              <w:rPr>
                <w:rFonts w:ascii="Tahoma" w:hAnsi="Tahoma" w:cs="Tahoma"/>
                <w:sz w:val="18"/>
                <w:szCs w:val="18"/>
              </w:rPr>
            </w:pPr>
            <w:r w:rsidRPr="00A9544D">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4ACB0C3C" w14:textId="77777777" w:rsidR="00597F71" w:rsidRPr="00A9544D" w:rsidRDefault="00597F71" w:rsidP="00597F71">
            <w:pPr>
              <w:jc w:val="center"/>
              <w:rPr>
                <w:rFonts w:ascii="Tahoma" w:hAnsi="Tahoma" w:cs="Tahoma"/>
                <w:b/>
                <w:sz w:val="18"/>
                <w:szCs w:val="18"/>
              </w:rPr>
            </w:pPr>
          </w:p>
        </w:tc>
      </w:tr>
    </w:tbl>
    <w:p w14:paraId="43B1781F" w14:textId="77777777" w:rsidR="00597F71" w:rsidRPr="00A9544D" w:rsidRDefault="00597F71" w:rsidP="00597F71">
      <w:pPr>
        <w:ind w:left="3540" w:firstLine="708"/>
        <w:jc w:val="center"/>
        <w:rPr>
          <w:rFonts w:ascii="Tahoma" w:hAnsi="Tahoma" w:cs="Tahoma"/>
          <w:sz w:val="18"/>
          <w:szCs w:val="18"/>
        </w:rPr>
      </w:pPr>
    </w:p>
    <w:tbl>
      <w:tblPr>
        <w:tblW w:w="10101" w:type="dxa"/>
        <w:tblCellMar>
          <w:left w:w="70" w:type="dxa"/>
          <w:right w:w="70" w:type="dxa"/>
        </w:tblCellMar>
        <w:tblLook w:val="04A0" w:firstRow="1" w:lastRow="0" w:firstColumn="1" w:lastColumn="0" w:noHBand="0" w:noVBand="1"/>
      </w:tblPr>
      <w:tblGrid>
        <w:gridCol w:w="400"/>
        <w:gridCol w:w="6966"/>
        <w:gridCol w:w="2735"/>
      </w:tblGrid>
      <w:tr w:rsidR="00597F71" w:rsidRPr="00A9544D" w14:paraId="7CC6AD75" w14:textId="77777777" w:rsidTr="00597F71">
        <w:trPr>
          <w:trHeight w:val="668"/>
        </w:trPr>
        <w:tc>
          <w:tcPr>
            <w:tcW w:w="400" w:type="dxa"/>
            <w:tcBorders>
              <w:top w:val="single" w:sz="4" w:space="0" w:color="000000"/>
              <w:left w:val="single" w:sz="4" w:space="0" w:color="000000"/>
              <w:bottom w:val="single" w:sz="4" w:space="0" w:color="000000"/>
              <w:right w:val="single" w:sz="4" w:space="0" w:color="000000"/>
            </w:tcBorders>
            <w:shd w:val="clear" w:color="000000" w:fill="FEFEFE"/>
            <w:vAlign w:val="center"/>
            <w:hideMark/>
          </w:tcPr>
          <w:p w14:paraId="0A5A1C46" w14:textId="77777777" w:rsidR="00597F71" w:rsidRPr="00A9544D" w:rsidRDefault="00597F71" w:rsidP="00597F71">
            <w:pPr>
              <w:jc w:val="center"/>
              <w:rPr>
                <w:rFonts w:ascii="Tahoma" w:hAnsi="Tahoma" w:cs="Tahoma"/>
                <w:color w:val="000000"/>
                <w:sz w:val="18"/>
                <w:szCs w:val="18"/>
              </w:rPr>
            </w:pPr>
            <w:r w:rsidRPr="00A9544D">
              <w:rPr>
                <w:rFonts w:ascii="Tahoma" w:hAnsi="Tahoma" w:cs="Tahoma"/>
                <w:color w:val="000000"/>
                <w:sz w:val="18"/>
                <w:szCs w:val="18"/>
              </w:rPr>
              <w:t>I</w:t>
            </w:r>
          </w:p>
        </w:tc>
        <w:tc>
          <w:tcPr>
            <w:tcW w:w="6966" w:type="dxa"/>
            <w:tcBorders>
              <w:top w:val="single" w:sz="4" w:space="0" w:color="auto"/>
              <w:left w:val="single" w:sz="4" w:space="0" w:color="auto"/>
              <w:bottom w:val="single" w:sz="4" w:space="0" w:color="auto"/>
              <w:right w:val="single" w:sz="4" w:space="0" w:color="auto"/>
            </w:tcBorders>
            <w:vAlign w:val="center"/>
            <w:hideMark/>
          </w:tcPr>
          <w:p w14:paraId="3DFB6932" w14:textId="77777777" w:rsidR="00597F71" w:rsidRPr="00A9544D" w:rsidRDefault="00597F71" w:rsidP="00597F71">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Wymagane parametry techniczne</w:t>
            </w:r>
          </w:p>
        </w:tc>
        <w:tc>
          <w:tcPr>
            <w:tcW w:w="2735" w:type="dxa"/>
            <w:tcBorders>
              <w:top w:val="single" w:sz="4" w:space="0" w:color="auto"/>
              <w:left w:val="single" w:sz="4" w:space="0" w:color="auto"/>
              <w:bottom w:val="single" w:sz="4" w:space="0" w:color="auto"/>
              <w:right w:val="single" w:sz="4" w:space="0" w:color="auto"/>
            </w:tcBorders>
          </w:tcPr>
          <w:p w14:paraId="70FF6CBE" w14:textId="77777777" w:rsidR="00597F71" w:rsidRPr="00A9544D" w:rsidRDefault="00597F71" w:rsidP="00597F71">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Oferowana wartość</w:t>
            </w:r>
          </w:p>
          <w:p w14:paraId="11FB9D1A" w14:textId="77777777" w:rsidR="00597F71" w:rsidRPr="00A9544D" w:rsidRDefault="00597F71" w:rsidP="00597F71">
            <w:pPr>
              <w:jc w:val="center"/>
              <w:rPr>
                <w:rFonts w:ascii="Tahoma" w:hAnsi="Tahoma" w:cs="Tahoma"/>
                <w:sz w:val="18"/>
                <w:szCs w:val="18"/>
              </w:rPr>
            </w:pPr>
            <w:r w:rsidRPr="00A9544D">
              <w:rPr>
                <w:rFonts w:ascii="Tahoma" w:hAnsi="Tahoma" w:cs="Tahoma"/>
                <w:b/>
                <w:sz w:val="18"/>
                <w:szCs w:val="18"/>
              </w:rPr>
              <w:t>(Podać zakresy lub opisać)</w:t>
            </w:r>
          </w:p>
        </w:tc>
      </w:tr>
      <w:tr w:rsidR="00597F71" w:rsidRPr="00A9544D" w14:paraId="39E8E311" w14:textId="77777777" w:rsidTr="00597F71">
        <w:trPr>
          <w:trHeight w:val="3076"/>
        </w:trPr>
        <w:tc>
          <w:tcPr>
            <w:tcW w:w="400" w:type="dxa"/>
            <w:tcBorders>
              <w:top w:val="nil"/>
              <w:left w:val="single" w:sz="4" w:space="0" w:color="000000"/>
              <w:bottom w:val="single" w:sz="4" w:space="0" w:color="000000"/>
              <w:right w:val="single" w:sz="4" w:space="0" w:color="000000"/>
            </w:tcBorders>
            <w:shd w:val="clear" w:color="000000" w:fill="FEFEFE"/>
            <w:vAlign w:val="center"/>
            <w:hideMark/>
          </w:tcPr>
          <w:p w14:paraId="6CF9587D" w14:textId="77777777" w:rsidR="00597F71" w:rsidRPr="00A9544D" w:rsidRDefault="00597F71" w:rsidP="00597F71">
            <w:pPr>
              <w:jc w:val="center"/>
              <w:rPr>
                <w:rFonts w:ascii="Tahoma" w:hAnsi="Tahoma" w:cs="Tahoma"/>
                <w:color w:val="000000"/>
                <w:sz w:val="18"/>
                <w:szCs w:val="18"/>
              </w:rPr>
            </w:pPr>
            <w:r w:rsidRPr="00A9544D">
              <w:rPr>
                <w:rFonts w:ascii="Tahoma" w:hAnsi="Tahoma" w:cs="Tahoma"/>
                <w:color w:val="000000"/>
                <w:sz w:val="18"/>
                <w:szCs w:val="18"/>
              </w:rPr>
              <w:t>1</w:t>
            </w:r>
          </w:p>
        </w:tc>
        <w:tc>
          <w:tcPr>
            <w:tcW w:w="6966" w:type="dxa"/>
            <w:tcBorders>
              <w:top w:val="nil"/>
              <w:left w:val="single" w:sz="4" w:space="0" w:color="000000"/>
              <w:bottom w:val="single" w:sz="4" w:space="0" w:color="000000"/>
              <w:right w:val="single" w:sz="4" w:space="0" w:color="000000"/>
            </w:tcBorders>
            <w:shd w:val="clear" w:color="000000" w:fill="FEFEFE"/>
            <w:vAlign w:val="center"/>
            <w:hideMark/>
          </w:tcPr>
          <w:p w14:paraId="34C49E55" w14:textId="77777777" w:rsidR="00597F71" w:rsidRPr="00A9544D" w:rsidRDefault="00597F71" w:rsidP="00597F71">
            <w:pPr>
              <w:jc w:val="both"/>
              <w:rPr>
                <w:rFonts w:ascii="Tahoma" w:hAnsi="Tahoma" w:cs="Tahoma"/>
                <w:color w:val="000000"/>
                <w:sz w:val="18"/>
                <w:szCs w:val="18"/>
              </w:rPr>
            </w:pPr>
            <w:r w:rsidRPr="00A9544D">
              <w:rPr>
                <w:rFonts w:ascii="Tahoma" w:hAnsi="Tahoma" w:cs="Tahoma"/>
                <w:b/>
                <w:bCs/>
                <w:color w:val="000000"/>
                <w:sz w:val="18"/>
                <w:szCs w:val="18"/>
              </w:rPr>
              <w:t xml:space="preserve">Zestaw </w:t>
            </w:r>
            <w:proofErr w:type="spellStart"/>
            <w:r w:rsidRPr="00A9544D">
              <w:rPr>
                <w:rFonts w:ascii="Tahoma" w:hAnsi="Tahoma" w:cs="Tahoma"/>
                <w:b/>
                <w:bCs/>
                <w:color w:val="000000"/>
                <w:sz w:val="18"/>
                <w:szCs w:val="18"/>
              </w:rPr>
              <w:t>laryngoskopowy</w:t>
            </w:r>
            <w:proofErr w:type="spellEnd"/>
            <w:r w:rsidRPr="00A9544D">
              <w:rPr>
                <w:rFonts w:ascii="Tahoma" w:hAnsi="Tahoma" w:cs="Tahoma"/>
                <w:b/>
                <w:bCs/>
                <w:color w:val="000000"/>
                <w:sz w:val="18"/>
                <w:szCs w:val="18"/>
              </w:rPr>
              <w:t xml:space="preserve"> LED dla dorosłych wielorazowego użytku.</w:t>
            </w:r>
            <w:r w:rsidRPr="00A9544D">
              <w:rPr>
                <w:rFonts w:ascii="Tahoma" w:hAnsi="Tahoma" w:cs="Tahoma"/>
                <w:color w:val="000000"/>
                <w:sz w:val="18"/>
                <w:szCs w:val="18"/>
              </w:rPr>
              <w:t xml:space="preserve"> W skład zestawu wchodzi rękojeść i trzy łyżki typu </w:t>
            </w:r>
            <w:proofErr w:type="spellStart"/>
            <w:r w:rsidRPr="00A9544D">
              <w:rPr>
                <w:rFonts w:ascii="Tahoma" w:hAnsi="Tahoma" w:cs="Tahoma"/>
                <w:color w:val="000000"/>
                <w:sz w:val="18"/>
                <w:szCs w:val="18"/>
              </w:rPr>
              <w:t>McIntosh</w:t>
            </w:r>
            <w:proofErr w:type="spellEnd"/>
            <w:r w:rsidRPr="00A9544D">
              <w:rPr>
                <w:rFonts w:ascii="Tahoma" w:hAnsi="Tahoma" w:cs="Tahoma"/>
                <w:color w:val="000000"/>
                <w:sz w:val="18"/>
                <w:szCs w:val="18"/>
              </w:rPr>
              <w:t xml:space="preserve">. Rękojeść wykonana z nierdzewnej stali, kompatybilna z łyżkami w standardzie ISO 7376 (tzw. zielona specyfikacja). Rękojeść z poprzecznymi frezami zapewniającymi pewny chwyt, zakończona nakrętką, umożliwiająca dostęp do baterii. W rękojeści można dokonać samodzielnego demontażu żarówki. Rękojeść jest przeznaczona do sterylizacji (bez żarówki i baterii). Wyraźnie jest oznaczona nazwa Producenta i określenie światła LED. Rękojeść zasilana za pomocą baterii R14 - 2 szt. Średnica rękojeści - 30 mm. Łyżka do laryngoskopu, światłowodowa, wielorazowa, typ </w:t>
            </w:r>
            <w:proofErr w:type="spellStart"/>
            <w:r w:rsidRPr="00A9544D">
              <w:rPr>
                <w:rFonts w:ascii="Tahoma" w:hAnsi="Tahoma" w:cs="Tahoma"/>
                <w:color w:val="000000"/>
                <w:sz w:val="18"/>
                <w:szCs w:val="18"/>
              </w:rPr>
              <w:t>McIntosh</w:t>
            </w:r>
            <w:proofErr w:type="spellEnd"/>
            <w:r w:rsidRPr="00A9544D">
              <w:rPr>
                <w:rFonts w:ascii="Tahoma" w:hAnsi="Tahoma" w:cs="Tahoma"/>
                <w:color w:val="000000"/>
                <w:sz w:val="18"/>
                <w:szCs w:val="18"/>
              </w:rPr>
              <w:t>. Rozmiary 2, 3, 4. Światłowód zakryty, zatopiony w całości w metalu, z którego wykonana jest łyżka stanowiący jednolitą całość bez wystających elementów światłowodu, wyraźne oznakowanie rozmiaru łyżki oraz nazwy producenta na korpusie łyżki. Całość umieszczone w niebieskiej walizce.</w:t>
            </w:r>
          </w:p>
        </w:tc>
        <w:tc>
          <w:tcPr>
            <w:tcW w:w="2735" w:type="dxa"/>
            <w:tcBorders>
              <w:top w:val="nil"/>
              <w:left w:val="single" w:sz="4" w:space="0" w:color="000000"/>
              <w:right w:val="single" w:sz="4" w:space="0" w:color="000000"/>
            </w:tcBorders>
            <w:shd w:val="clear" w:color="000000" w:fill="FEFEFE"/>
          </w:tcPr>
          <w:p w14:paraId="75FB0482" w14:textId="77777777" w:rsidR="00597F71" w:rsidRPr="00A9544D" w:rsidRDefault="00597F71" w:rsidP="00597F71">
            <w:pPr>
              <w:jc w:val="both"/>
              <w:rPr>
                <w:rFonts w:ascii="Tahoma" w:hAnsi="Tahoma" w:cs="Tahoma"/>
                <w:b/>
                <w:bCs/>
                <w:color w:val="000000"/>
                <w:sz w:val="18"/>
                <w:szCs w:val="18"/>
              </w:rPr>
            </w:pPr>
          </w:p>
        </w:tc>
      </w:tr>
      <w:tr w:rsidR="00597F71" w:rsidRPr="00A9544D" w14:paraId="5582DA19" w14:textId="77777777" w:rsidTr="00597F71">
        <w:trPr>
          <w:trHeight w:val="3094"/>
        </w:trPr>
        <w:tc>
          <w:tcPr>
            <w:tcW w:w="400" w:type="dxa"/>
            <w:tcBorders>
              <w:top w:val="nil"/>
              <w:left w:val="single" w:sz="4" w:space="0" w:color="000000"/>
              <w:bottom w:val="single" w:sz="4" w:space="0" w:color="000000"/>
              <w:right w:val="single" w:sz="4" w:space="0" w:color="000000"/>
            </w:tcBorders>
            <w:shd w:val="clear" w:color="000000" w:fill="FEFEFE"/>
            <w:vAlign w:val="center"/>
            <w:hideMark/>
          </w:tcPr>
          <w:p w14:paraId="365BD61F" w14:textId="77777777" w:rsidR="00597F71" w:rsidRPr="00A9544D" w:rsidRDefault="00597F71" w:rsidP="00597F71">
            <w:pPr>
              <w:jc w:val="center"/>
              <w:rPr>
                <w:rFonts w:ascii="Tahoma" w:hAnsi="Tahoma" w:cs="Tahoma"/>
                <w:color w:val="000000"/>
                <w:sz w:val="18"/>
                <w:szCs w:val="18"/>
              </w:rPr>
            </w:pPr>
            <w:r w:rsidRPr="00A9544D">
              <w:rPr>
                <w:rFonts w:ascii="Tahoma" w:hAnsi="Tahoma" w:cs="Tahoma"/>
                <w:color w:val="000000"/>
                <w:sz w:val="18"/>
                <w:szCs w:val="18"/>
              </w:rPr>
              <w:t>2</w:t>
            </w:r>
          </w:p>
        </w:tc>
        <w:tc>
          <w:tcPr>
            <w:tcW w:w="6966" w:type="dxa"/>
            <w:tcBorders>
              <w:top w:val="nil"/>
              <w:left w:val="nil"/>
              <w:bottom w:val="single" w:sz="4" w:space="0" w:color="000000"/>
              <w:right w:val="single" w:sz="4" w:space="0" w:color="000000"/>
            </w:tcBorders>
            <w:shd w:val="clear" w:color="000000" w:fill="FEFEFE"/>
            <w:vAlign w:val="center"/>
            <w:hideMark/>
          </w:tcPr>
          <w:p w14:paraId="7C324005" w14:textId="77777777" w:rsidR="00597F71" w:rsidRPr="00A9544D" w:rsidRDefault="00597F71" w:rsidP="00597F71">
            <w:pPr>
              <w:jc w:val="both"/>
              <w:rPr>
                <w:rFonts w:ascii="Tahoma" w:hAnsi="Tahoma" w:cs="Tahoma"/>
                <w:color w:val="000000"/>
                <w:sz w:val="18"/>
                <w:szCs w:val="18"/>
              </w:rPr>
            </w:pPr>
            <w:r w:rsidRPr="00A9544D">
              <w:rPr>
                <w:rFonts w:ascii="Tahoma" w:hAnsi="Tahoma" w:cs="Tahoma"/>
                <w:b/>
                <w:bCs/>
                <w:color w:val="000000"/>
                <w:sz w:val="18"/>
                <w:szCs w:val="18"/>
              </w:rPr>
              <w:t xml:space="preserve">Zestaw </w:t>
            </w:r>
            <w:proofErr w:type="spellStart"/>
            <w:r w:rsidRPr="00A9544D">
              <w:rPr>
                <w:rFonts w:ascii="Tahoma" w:hAnsi="Tahoma" w:cs="Tahoma"/>
                <w:b/>
                <w:bCs/>
                <w:color w:val="000000"/>
                <w:sz w:val="18"/>
                <w:szCs w:val="18"/>
              </w:rPr>
              <w:t>laryngoskopowy</w:t>
            </w:r>
            <w:proofErr w:type="spellEnd"/>
            <w:r w:rsidRPr="00A9544D">
              <w:rPr>
                <w:rFonts w:ascii="Tahoma" w:hAnsi="Tahoma" w:cs="Tahoma"/>
                <w:b/>
                <w:bCs/>
                <w:color w:val="000000"/>
                <w:sz w:val="18"/>
                <w:szCs w:val="18"/>
              </w:rPr>
              <w:t xml:space="preserve"> LED dla dzieci wielorazowego użytku. </w:t>
            </w:r>
            <w:r w:rsidRPr="00A9544D">
              <w:rPr>
                <w:rFonts w:ascii="Tahoma" w:hAnsi="Tahoma" w:cs="Tahoma"/>
                <w:color w:val="000000"/>
                <w:sz w:val="18"/>
                <w:szCs w:val="18"/>
              </w:rPr>
              <w:t xml:space="preserve">W skład zestawu wchodzi rękojeść pediatryczna i trzy łyżki typu </w:t>
            </w:r>
            <w:proofErr w:type="spellStart"/>
            <w:r w:rsidRPr="00A9544D">
              <w:rPr>
                <w:rFonts w:ascii="Tahoma" w:hAnsi="Tahoma" w:cs="Tahoma"/>
                <w:color w:val="000000"/>
                <w:sz w:val="18"/>
                <w:szCs w:val="18"/>
              </w:rPr>
              <w:t>McIntosh</w:t>
            </w:r>
            <w:proofErr w:type="spellEnd"/>
            <w:r w:rsidRPr="00A9544D">
              <w:rPr>
                <w:rFonts w:ascii="Tahoma" w:hAnsi="Tahoma" w:cs="Tahoma"/>
                <w:color w:val="000000"/>
                <w:sz w:val="18"/>
                <w:szCs w:val="18"/>
              </w:rPr>
              <w:t xml:space="preserve">. Rękojeść pediatryczna wykonana z nierdzewnej stali, kompatybilna z łyżkami w standardzie ISO 7376 (tzw. zielona specyfikacja). Rękojeść z poprzecznymi frezami zapewniającymi pewny chwyt, zakończona nakrętką, umożliwiająca dostęp do baterii. W rękojeści można dokonać samodzielnego demontażu żarówki. Rękojeść jest przeznaczona do sterylizacji (bez żarówki i baterii). Wyraźnie jest oznaczona nazwa Producenta i określenie światła LED. Rękojeść zasilana za pomocą baterii. Średnica rękojeści - 20 mm. Łyżka do laryngoskopu, światłowodowa, wielorazowa, typ </w:t>
            </w:r>
            <w:proofErr w:type="spellStart"/>
            <w:r w:rsidRPr="00A9544D">
              <w:rPr>
                <w:rFonts w:ascii="Tahoma" w:hAnsi="Tahoma" w:cs="Tahoma"/>
                <w:color w:val="000000"/>
                <w:sz w:val="18"/>
                <w:szCs w:val="18"/>
              </w:rPr>
              <w:t>McIntosh</w:t>
            </w:r>
            <w:proofErr w:type="spellEnd"/>
            <w:r w:rsidRPr="00A9544D">
              <w:rPr>
                <w:rFonts w:ascii="Tahoma" w:hAnsi="Tahoma" w:cs="Tahoma"/>
                <w:color w:val="000000"/>
                <w:sz w:val="18"/>
                <w:szCs w:val="18"/>
              </w:rPr>
              <w:t>. Rozmiary 0, 1, 2. Światłowód zakryty, zatopiony w całości w metalu, z którego wykonana jest łyżka stanowiący jednolitą całość bez wystających elementów światłowodu, wyraźne oznakowanie rozmiaru łyżki oraz nazwy producenta na korpusie łyżki. Całość umieszczone w niebieskiej walizce.</w:t>
            </w:r>
          </w:p>
        </w:tc>
        <w:tc>
          <w:tcPr>
            <w:tcW w:w="2735" w:type="dxa"/>
            <w:tcBorders>
              <w:top w:val="nil"/>
              <w:left w:val="nil"/>
              <w:bottom w:val="single" w:sz="4" w:space="0" w:color="000000"/>
              <w:right w:val="single" w:sz="4" w:space="0" w:color="000000"/>
            </w:tcBorders>
            <w:shd w:val="clear" w:color="000000" w:fill="FEFEFE"/>
          </w:tcPr>
          <w:p w14:paraId="2ECEFB13" w14:textId="77777777" w:rsidR="00597F71" w:rsidRPr="00A9544D" w:rsidRDefault="00597F71" w:rsidP="00597F71">
            <w:pPr>
              <w:jc w:val="both"/>
              <w:rPr>
                <w:rFonts w:ascii="Tahoma" w:hAnsi="Tahoma" w:cs="Tahoma"/>
                <w:b/>
                <w:bCs/>
                <w:color w:val="000000"/>
                <w:sz w:val="18"/>
                <w:szCs w:val="18"/>
              </w:rPr>
            </w:pPr>
          </w:p>
        </w:tc>
      </w:tr>
      <w:tr w:rsidR="00597F71" w:rsidRPr="00A9544D" w14:paraId="5BAC3D2D" w14:textId="77777777" w:rsidTr="00597F71">
        <w:trPr>
          <w:trHeight w:val="1965"/>
        </w:trPr>
        <w:tc>
          <w:tcPr>
            <w:tcW w:w="400" w:type="dxa"/>
            <w:tcBorders>
              <w:top w:val="nil"/>
              <w:left w:val="single" w:sz="4" w:space="0" w:color="000000"/>
              <w:bottom w:val="single" w:sz="4" w:space="0" w:color="000000"/>
              <w:right w:val="single" w:sz="4" w:space="0" w:color="000000"/>
            </w:tcBorders>
            <w:shd w:val="clear" w:color="000000" w:fill="FEFEFE"/>
            <w:vAlign w:val="center"/>
            <w:hideMark/>
          </w:tcPr>
          <w:p w14:paraId="17F5D4E4" w14:textId="77777777" w:rsidR="00597F71" w:rsidRPr="00A9544D" w:rsidRDefault="00597F71" w:rsidP="00597F71">
            <w:pPr>
              <w:jc w:val="center"/>
              <w:rPr>
                <w:rFonts w:ascii="Tahoma" w:hAnsi="Tahoma" w:cs="Tahoma"/>
                <w:color w:val="000000"/>
                <w:sz w:val="18"/>
                <w:szCs w:val="18"/>
              </w:rPr>
            </w:pPr>
            <w:r w:rsidRPr="00A9544D">
              <w:rPr>
                <w:rFonts w:ascii="Tahoma" w:hAnsi="Tahoma" w:cs="Tahoma"/>
                <w:color w:val="000000"/>
                <w:sz w:val="18"/>
                <w:szCs w:val="18"/>
              </w:rPr>
              <w:lastRenderedPageBreak/>
              <w:t>3</w:t>
            </w:r>
          </w:p>
        </w:tc>
        <w:tc>
          <w:tcPr>
            <w:tcW w:w="6966" w:type="dxa"/>
            <w:tcBorders>
              <w:top w:val="nil"/>
              <w:left w:val="nil"/>
              <w:bottom w:val="single" w:sz="4" w:space="0" w:color="000000"/>
              <w:right w:val="single" w:sz="4" w:space="0" w:color="000000"/>
            </w:tcBorders>
            <w:shd w:val="clear" w:color="000000" w:fill="FEFEFE"/>
            <w:vAlign w:val="center"/>
            <w:hideMark/>
          </w:tcPr>
          <w:p w14:paraId="4CF4E035" w14:textId="77777777" w:rsidR="00597F71" w:rsidRPr="00A9544D" w:rsidRDefault="00597F71" w:rsidP="00597F71">
            <w:pPr>
              <w:rPr>
                <w:rFonts w:ascii="Tahoma" w:hAnsi="Tahoma" w:cs="Tahoma"/>
                <w:color w:val="000000"/>
                <w:sz w:val="18"/>
                <w:szCs w:val="18"/>
              </w:rPr>
            </w:pPr>
            <w:r w:rsidRPr="00A9544D">
              <w:rPr>
                <w:rFonts w:ascii="Tahoma" w:hAnsi="Tahoma" w:cs="Tahoma"/>
                <w:b/>
                <w:bCs/>
                <w:color w:val="000000"/>
                <w:sz w:val="18"/>
                <w:szCs w:val="18"/>
              </w:rPr>
              <w:t xml:space="preserve">Zestaw </w:t>
            </w:r>
            <w:proofErr w:type="spellStart"/>
            <w:r w:rsidRPr="00A9544D">
              <w:rPr>
                <w:rFonts w:ascii="Tahoma" w:hAnsi="Tahoma" w:cs="Tahoma"/>
                <w:b/>
                <w:bCs/>
                <w:color w:val="000000"/>
                <w:sz w:val="18"/>
                <w:szCs w:val="18"/>
              </w:rPr>
              <w:t>ambu</w:t>
            </w:r>
            <w:proofErr w:type="spellEnd"/>
            <w:r w:rsidRPr="00A9544D">
              <w:rPr>
                <w:rFonts w:ascii="Tahoma" w:hAnsi="Tahoma" w:cs="Tahoma"/>
                <w:b/>
                <w:bCs/>
                <w:color w:val="000000"/>
                <w:sz w:val="18"/>
                <w:szCs w:val="18"/>
              </w:rPr>
              <w:t xml:space="preserve"> wielokrotnego użytku dla noworodków.</w:t>
            </w:r>
            <w:r w:rsidRPr="00A9544D">
              <w:rPr>
                <w:rFonts w:ascii="Tahoma" w:hAnsi="Tahoma" w:cs="Tahoma"/>
                <w:color w:val="000000"/>
                <w:sz w:val="18"/>
                <w:szCs w:val="18"/>
              </w:rPr>
              <w:t xml:space="preserve"> W skład zestawu wchodzi: worek </w:t>
            </w:r>
            <w:proofErr w:type="spellStart"/>
            <w:r w:rsidRPr="00A9544D">
              <w:rPr>
                <w:rFonts w:ascii="Tahoma" w:hAnsi="Tahoma" w:cs="Tahoma"/>
                <w:color w:val="000000"/>
                <w:sz w:val="18"/>
                <w:szCs w:val="18"/>
              </w:rPr>
              <w:t>samorozprężalny</w:t>
            </w:r>
            <w:proofErr w:type="spellEnd"/>
            <w:r w:rsidRPr="00A9544D">
              <w:rPr>
                <w:rFonts w:ascii="Tahoma" w:hAnsi="Tahoma" w:cs="Tahoma"/>
                <w:color w:val="000000"/>
                <w:sz w:val="18"/>
                <w:szCs w:val="18"/>
              </w:rPr>
              <w:t xml:space="preserve"> do wentylacji mechanicznej pacjenta o pojemności 280 ml z zaworem ciśnieniowym 40 cm H2O; 2 maski wielokrotnego użytku w rozmiarach #0 i #1. Całość zestawu zapakowana w kartonie. Maski silikonowe okrągłe; worek rezerwuaru tlenu z zaworem wylotowym o pojemności 600 ml. Zamawiający wymaga, aby worek </w:t>
            </w:r>
            <w:proofErr w:type="spellStart"/>
            <w:r w:rsidRPr="00A9544D">
              <w:rPr>
                <w:rFonts w:ascii="Tahoma" w:hAnsi="Tahoma" w:cs="Tahoma"/>
                <w:color w:val="000000"/>
                <w:sz w:val="18"/>
                <w:szCs w:val="18"/>
              </w:rPr>
              <w:t>samorozprężalny</w:t>
            </w:r>
            <w:proofErr w:type="spellEnd"/>
            <w:r w:rsidRPr="00A9544D">
              <w:rPr>
                <w:rFonts w:ascii="Tahoma" w:hAnsi="Tahoma" w:cs="Tahoma"/>
                <w:color w:val="000000"/>
                <w:sz w:val="18"/>
                <w:szCs w:val="18"/>
              </w:rPr>
              <w:t xml:space="preserve"> i maski (rozmiar #0 i #1) można było sterylizować w autoklawie w temperaturze 134 stopni Celsjusza.</w:t>
            </w:r>
          </w:p>
        </w:tc>
        <w:tc>
          <w:tcPr>
            <w:tcW w:w="2735" w:type="dxa"/>
            <w:tcBorders>
              <w:top w:val="nil"/>
              <w:left w:val="nil"/>
              <w:bottom w:val="single" w:sz="4" w:space="0" w:color="000000"/>
              <w:right w:val="single" w:sz="4" w:space="0" w:color="000000"/>
            </w:tcBorders>
            <w:shd w:val="clear" w:color="000000" w:fill="FEFEFE"/>
          </w:tcPr>
          <w:p w14:paraId="694A1FA0" w14:textId="77777777" w:rsidR="00597F71" w:rsidRPr="00A9544D" w:rsidRDefault="00597F71" w:rsidP="00597F71">
            <w:pPr>
              <w:rPr>
                <w:rFonts w:ascii="Tahoma" w:hAnsi="Tahoma" w:cs="Tahoma"/>
                <w:b/>
                <w:bCs/>
                <w:color w:val="000000"/>
                <w:sz w:val="18"/>
                <w:szCs w:val="18"/>
              </w:rPr>
            </w:pPr>
          </w:p>
        </w:tc>
      </w:tr>
      <w:tr w:rsidR="00597F71" w:rsidRPr="00A9544D" w14:paraId="6BE05D69" w14:textId="77777777" w:rsidTr="00597F71">
        <w:trPr>
          <w:trHeight w:val="2123"/>
        </w:trPr>
        <w:tc>
          <w:tcPr>
            <w:tcW w:w="400" w:type="dxa"/>
            <w:tcBorders>
              <w:top w:val="nil"/>
              <w:left w:val="single" w:sz="4" w:space="0" w:color="000000"/>
              <w:bottom w:val="single" w:sz="4" w:space="0" w:color="000000"/>
              <w:right w:val="single" w:sz="4" w:space="0" w:color="000000"/>
            </w:tcBorders>
            <w:shd w:val="clear" w:color="000000" w:fill="FEFEFE"/>
            <w:vAlign w:val="center"/>
            <w:hideMark/>
          </w:tcPr>
          <w:p w14:paraId="79B3D171" w14:textId="77777777" w:rsidR="00597F71" w:rsidRPr="00A9544D" w:rsidRDefault="00597F71" w:rsidP="00597F71">
            <w:pPr>
              <w:jc w:val="center"/>
              <w:rPr>
                <w:rFonts w:ascii="Tahoma" w:hAnsi="Tahoma" w:cs="Tahoma"/>
                <w:color w:val="000000"/>
                <w:sz w:val="18"/>
                <w:szCs w:val="18"/>
              </w:rPr>
            </w:pPr>
            <w:r w:rsidRPr="00A9544D">
              <w:rPr>
                <w:rFonts w:ascii="Tahoma" w:hAnsi="Tahoma" w:cs="Tahoma"/>
                <w:color w:val="000000"/>
                <w:sz w:val="18"/>
                <w:szCs w:val="18"/>
              </w:rPr>
              <w:t>4</w:t>
            </w:r>
          </w:p>
        </w:tc>
        <w:tc>
          <w:tcPr>
            <w:tcW w:w="6966" w:type="dxa"/>
            <w:tcBorders>
              <w:top w:val="nil"/>
              <w:left w:val="nil"/>
              <w:bottom w:val="single" w:sz="4" w:space="0" w:color="000000"/>
              <w:right w:val="single" w:sz="4" w:space="0" w:color="000000"/>
            </w:tcBorders>
            <w:shd w:val="clear" w:color="000000" w:fill="FEFEFE"/>
            <w:vAlign w:val="center"/>
            <w:hideMark/>
          </w:tcPr>
          <w:p w14:paraId="0276E40D" w14:textId="77777777" w:rsidR="00597F71" w:rsidRPr="00A9544D" w:rsidRDefault="00597F71" w:rsidP="00597F71">
            <w:pPr>
              <w:rPr>
                <w:rFonts w:ascii="Tahoma" w:hAnsi="Tahoma" w:cs="Tahoma"/>
                <w:color w:val="000000"/>
                <w:sz w:val="18"/>
                <w:szCs w:val="18"/>
              </w:rPr>
            </w:pPr>
            <w:r w:rsidRPr="00A9544D">
              <w:rPr>
                <w:rFonts w:ascii="Tahoma" w:hAnsi="Tahoma" w:cs="Tahoma"/>
                <w:b/>
                <w:bCs/>
                <w:color w:val="000000"/>
                <w:sz w:val="18"/>
                <w:szCs w:val="18"/>
              </w:rPr>
              <w:t xml:space="preserve">Zestaw </w:t>
            </w:r>
            <w:proofErr w:type="spellStart"/>
            <w:r w:rsidRPr="00A9544D">
              <w:rPr>
                <w:rFonts w:ascii="Tahoma" w:hAnsi="Tahoma" w:cs="Tahoma"/>
                <w:b/>
                <w:bCs/>
                <w:color w:val="000000"/>
                <w:sz w:val="18"/>
                <w:szCs w:val="18"/>
              </w:rPr>
              <w:t>ambu</w:t>
            </w:r>
            <w:proofErr w:type="spellEnd"/>
            <w:r w:rsidRPr="00A9544D">
              <w:rPr>
                <w:rFonts w:ascii="Tahoma" w:hAnsi="Tahoma" w:cs="Tahoma"/>
                <w:b/>
                <w:bCs/>
                <w:color w:val="000000"/>
                <w:sz w:val="18"/>
                <w:szCs w:val="18"/>
              </w:rPr>
              <w:t xml:space="preserve"> wielokrotnego użytku dla dzieci.</w:t>
            </w:r>
            <w:r w:rsidRPr="00A9544D">
              <w:rPr>
                <w:rFonts w:ascii="Tahoma" w:hAnsi="Tahoma" w:cs="Tahoma"/>
                <w:color w:val="000000"/>
                <w:sz w:val="18"/>
                <w:szCs w:val="18"/>
              </w:rPr>
              <w:t xml:space="preserve"> W skład zestawu wchodzi: worek </w:t>
            </w:r>
            <w:proofErr w:type="spellStart"/>
            <w:r w:rsidRPr="00A9544D">
              <w:rPr>
                <w:rFonts w:ascii="Tahoma" w:hAnsi="Tahoma" w:cs="Tahoma"/>
                <w:color w:val="000000"/>
                <w:sz w:val="18"/>
                <w:szCs w:val="18"/>
              </w:rPr>
              <w:t>samorozprężalny</w:t>
            </w:r>
            <w:proofErr w:type="spellEnd"/>
            <w:r w:rsidRPr="00A9544D">
              <w:rPr>
                <w:rFonts w:ascii="Tahoma" w:hAnsi="Tahoma" w:cs="Tahoma"/>
                <w:color w:val="000000"/>
                <w:sz w:val="18"/>
                <w:szCs w:val="18"/>
              </w:rPr>
              <w:t xml:space="preserve"> do wentylacji mechanicznej pacjenta o pojemności 550 ml z zaworem ciśnieniowym 40 cm H2O; 2 maski wielokrotnego użytku w rozmiarach #2 i #3. Maski silikonowe (maska w rozmiarze #2 okrągła z otwartym mankietem, maska w rozmiarze #3 z pompowanym niebieskim mankietem z możliwością dopompowania mankietu; worek rezerwuaru tlenu z zaworem wylotowym o pojemności 600 ml. Zamawiający wymaga, aby worek </w:t>
            </w:r>
            <w:proofErr w:type="spellStart"/>
            <w:r w:rsidRPr="00A9544D">
              <w:rPr>
                <w:rFonts w:ascii="Tahoma" w:hAnsi="Tahoma" w:cs="Tahoma"/>
                <w:color w:val="000000"/>
                <w:sz w:val="18"/>
                <w:szCs w:val="18"/>
              </w:rPr>
              <w:t>samorozprężalny</w:t>
            </w:r>
            <w:proofErr w:type="spellEnd"/>
            <w:r w:rsidRPr="00A9544D">
              <w:rPr>
                <w:rFonts w:ascii="Tahoma" w:hAnsi="Tahoma" w:cs="Tahoma"/>
                <w:color w:val="000000"/>
                <w:sz w:val="18"/>
                <w:szCs w:val="18"/>
              </w:rPr>
              <w:t xml:space="preserve"> i maski (rozmiar #2 i #3) można było sterylizować w autoklawie w temperaturze 134 stopni Celsjusza.</w:t>
            </w:r>
          </w:p>
        </w:tc>
        <w:tc>
          <w:tcPr>
            <w:tcW w:w="2735" w:type="dxa"/>
            <w:tcBorders>
              <w:top w:val="nil"/>
              <w:left w:val="nil"/>
              <w:bottom w:val="single" w:sz="4" w:space="0" w:color="000000"/>
              <w:right w:val="single" w:sz="4" w:space="0" w:color="000000"/>
            </w:tcBorders>
            <w:shd w:val="clear" w:color="000000" w:fill="FEFEFE"/>
          </w:tcPr>
          <w:p w14:paraId="26176DE9" w14:textId="77777777" w:rsidR="00597F71" w:rsidRPr="00A9544D" w:rsidRDefault="00597F71" w:rsidP="00597F71">
            <w:pPr>
              <w:rPr>
                <w:rFonts w:ascii="Tahoma" w:hAnsi="Tahoma" w:cs="Tahoma"/>
                <w:b/>
                <w:bCs/>
                <w:color w:val="000000"/>
                <w:sz w:val="18"/>
                <w:szCs w:val="18"/>
              </w:rPr>
            </w:pPr>
          </w:p>
        </w:tc>
      </w:tr>
      <w:tr w:rsidR="00597F71" w:rsidRPr="00A9544D" w14:paraId="7380DBF6" w14:textId="77777777" w:rsidTr="00597F71">
        <w:trPr>
          <w:trHeight w:val="2134"/>
        </w:trPr>
        <w:tc>
          <w:tcPr>
            <w:tcW w:w="400" w:type="dxa"/>
            <w:tcBorders>
              <w:top w:val="nil"/>
              <w:left w:val="single" w:sz="4" w:space="0" w:color="000000"/>
              <w:bottom w:val="single" w:sz="4" w:space="0" w:color="000000"/>
              <w:right w:val="single" w:sz="4" w:space="0" w:color="000000"/>
            </w:tcBorders>
            <w:shd w:val="clear" w:color="000000" w:fill="FEFEFE"/>
            <w:vAlign w:val="center"/>
            <w:hideMark/>
          </w:tcPr>
          <w:p w14:paraId="196C66DB" w14:textId="77777777" w:rsidR="00597F71" w:rsidRPr="00A9544D" w:rsidRDefault="00597F71" w:rsidP="00597F71">
            <w:pPr>
              <w:jc w:val="center"/>
              <w:rPr>
                <w:rFonts w:ascii="Tahoma" w:hAnsi="Tahoma" w:cs="Tahoma"/>
                <w:color w:val="000000"/>
                <w:sz w:val="18"/>
                <w:szCs w:val="18"/>
              </w:rPr>
            </w:pPr>
            <w:r w:rsidRPr="00A9544D">
              <w:rPr>
                <w:rFonts w:ascii="Tahoma" w:hAnsi="Tahoma" w:cs="Tahoma"/>
                <w:color w:val="000000"/>
                <w:sz w:val="18"/>
                <w:szCs w:val="18"/>
              </w:rPr>
              <w:t>5</w:t>
            </w:r>
          </w:p>
        </w:tc>
        <w:tc>
          <w:tcPr>
            <w:tcW w:w="6966" w:type="dxa"/>
            <w:tcBorders>
              <w:top w:val="nil"/>
              <w:left w:val="nil"/>
              <w:bottom w:val="single" w:sz="4" w:space="0" w:color="000000"/>
              <w:right w:val="single" w:sz="4" w:space="0" w:color="000000"/>
            </w:tcBorders>
            <w:shd w:val="clear" w:color="000000" w:fill="FEFEFE"/>
            <w:vAlign w:val="center"/>
            <w:hideMark/>
          </w:tcPr>
          <w:p w14:paraId="6EB28DA3" w14:textId="77777777" w:rsidR="00597F71" w:rsidRPr="00A9544D" w:rsidRDefault="00597F71" w:rsidP="00597F71">
            <w:pPr>
              <w:jc w:val="both"/>
              <w:rPr>
                <w:rFonts w:ascii="Tahoma" w:hAnsi="Tahoma" w:cs="Tahoma"/>
                <w:color w:val="000000"/>
                <w:sz w:val="18"/>
                <w:szCs w:val="18"/>
              </w:rPr>
            </w:pPr>
            <w:r w:rsidRPr="00A9544D">
              <w:rPr>
                <w:rFonts w:ascii="Tahoma" w:hAnsi="Tahoma" w:cs="Tahoma"/>
                <w:b/>
                <w:bCs/>
                <w:color w:val="000000"/>
                <w:sz w:val="18"/>
                <w:szCs w:val="18"/>
              </w:rPr>
              <w:t xml:space="preserve">Zestaw </w:t>
            </w:r>
            <w:proofErr w:type="spellStart"/>
            <w:r w:rsidRPr="00A9544D">
              <w:rPr>
                <w:rFonts w:ascii="Tahoma" w:hAnsi="Tahoma" w:cs="Tahoma"/>
                <w:b/>
                <w:bCs/>
                <w:color w:val="000000"/>
                <w:sz w:val="18"/>
                <w:szCs w:val="18"/>
              </w:rPr>
              <w:t>ambu</w:t>
            </w:r>
            <w:proofErr w:type="spellEnd"/>
            <w:r w:rsidRPr="00A9544D">
              <w:rPr>
                <w:rFonts w:ascii="Tahoma" w:hAnsi="Tahoma" w:cs="Tahoma"/>
                <w:b/>
                <w:bCs/>
                <w:color w:val="000000"/>
                <w:sz w:val="18"/>
                <w:szCs w:val="18"/>
              </w:rPr>
              <w:t xml:space="preserve"> wielokrotnego użytku dla dorosłych.</w:t>
            </w:r>
            <w:r w:rsidRPr="00A9544D">
              <w:rPr>
                <w:rFonts w:ascii="Tahoma" w:hAnsi="Tahoma" w:cs="Tahoma"/>
                <w:color w:val="000000"/>
                <w:sz w:val="18"/>
                <w:szCs w:val="18"/>
              </w:rPr>
              <w:t xml:space="preserve"> W skład zestawu wchodzi: worek </w:t>
            </w:r>
            <w:proofErr w:type="spellStart"/>
            <w:r w:rsidRPr="00A9544D">
              <w:rPr>
                <w:rFonts w:ascii="Tahoma" w:hAnsi="Tahoma" w:cs="Tahoma"/>
                <w:color w:val="000000"/>
                <w:sz w:val="18"/>
                <w:szCs w:val="18"/>
              </w:rPr>
              <w:t>samorozprężalny</w:t>
            </w:r>
            <w:proofErr w:type="spellEnd"/>
            <w:r w:rsidRPr="00A9544D">
              <w:rPr>
                <w:rFonts w:ascii="Tahoma" w:hAnsi="Tahoma" w:cs="Tahoma"/>
                <w:color w:val="000000"/>
                <w:sz w:val="18"/>
                <w:szCs w:val="18"/>
              </w:rPr>
              <w:t xml:space="preserve"> do wentylacji mechanicznej pacjenta o pojemności 1600 ml z zaworem ciśnieniowym 60 cm H2O; 3 maski wielokrotnego użytku w rozmiarach #4, #5, #6 (po jeden z każdego rozmiaru). Całość zestawu zapakowana w kartonie. Maski silikonowe z pompowanym niebieskim mankietem z możliwością dopompowania mankietu; worek rezerwuaru tlenu z zaworem wylotowym o pojemności 2500 ml. Zamawiający wymaga, aby worek </w:t>
            </w:r>
            <w:proofErr w:type="spellStart"/>
            <w:r w:rsidRPr="00A9544D">
              <w:rPr>
                <w:rFonts w:ascii="Tahoma" w:hAnsi="Tahoma" w:cs="Tahoma"/>
                <w:color w:val="000000"/>
                <w:sz w:val="18"/>
                <w:szCs w:val="18"/>
              </w:rPr>
              <w:t>samorozprężalny</w:t>
            </w:r>
            <w:proofErr w:type="spellEnd"/>
            <w:r w:rsidRPr="00A9544D">
              <w:rPr>
                <w:rFonts w:ascii="Tahoma" w:hAnsi="Tahoma" w:cs="Tahoma"/>
                <w:color w:val="000000"/>
                <w:sz w:val="18"/>
                <w:szCs w:val="18"/>
              </w:rPr>
              <w:t xml:space="preserve"> i maski (rozmiar #4, #5, #6)  można było sterylizować w autoklawie w temperaturze 134 stopni Celsjusza.</w:t>
            </w:r>
          </w:p>
        </w:tc>
        <w:tc>
          <w:tcPr>
            <w:tcW w:w="2735" w:type="dxa"/>
            <w:tcBorders>
              <w:top w:val="nil"/>
              <w:left w:val="nil"/>
              <w:bottom w:val="single" w:sz="4" w:space="0" w:color="000000"/>
              <w:right w:val="single" w:sz="4" w:space="0" w:color="000000"/>
            </w:tcBorders>
            <w:shd w:val="clear" w:color="000000" w:fill="FEFEFE"/>
          </w:tcPr>
          <w:p w14:paraId="52F09B41" w14:textId="77777777" w:rsidR="00597F71" w:rsidRPr="00A9544D" w:rsidRDefault="00597F71" w:rsidP="00597F71">
            <w:pPr>
              <w:jc w:val="both"/>
              <w:rPr>
                <w:rFonts w:ascii="Tahoma" w:hAnsi="Tahoma" w:cs="Tahoma"/>
                <w:b/>
                <w:bCs/>
                <w:color w:val="000000"/>
                <w:sz w:val="18"/>
                <w:szCs w:val="18"/>
              </w:rPr>
            </w:pPr>
          </w:p>
        </w:tc>
      </w:tr>
      <w:tr w:rsidR="00597F71" w:rsidRPr="00A9544D" w14:paraId="6E602B85" w14:textId="77777777" w:rsidTr="00597F71">
        <w:trPr>
          <w:trHeight w:val="2134"/>
        </w:trPr>
        <w:tc>
          <w:tcPr>
            <w:tcW w:w="400" w:type="dxa"/>
            <w:tcBorders>
              <w:top w:val="nil"/>
              <w:left w:val="single" w:sz="4" w:space="0" w:color="000000"/>
              <w:bottom w:val="single" w:sz="4" w:space="0" w:color="000000"/>
              <w:right w:val="single" w:sz="4" w:space="0" w:color="000000"/>
            </w:tcBorders>
            <w:shd w:val="clear" w:color="000000" w:fill="FEFEFE"/>
            <w:vAlign w:val="center"/>
          </w:tcPr>
          <w:p w14:paraId="318353EB" w14:textId="77777777" w:rsidR="00597F71" w:rsidRPr="00A9544D" w:rsidRDefault="00597F71" w:rsidP="00597F71">
            <w:pPr>
              <w:jc w:val="center"/>
              <w:rPr>
                <w:rFonts w:ascii="Tahoma" w:hAnsi="Tahoma" w:cs="Tahoma"/>
                <w:color w:val="000000"/>
                <w:sz w:val="18"/>
                <w:szCs w:val="18"/>
              </w:rPr>
            </w:pPr>
            <w:r w:rsidRPr="00A9544D">
              <w:rPr>
                <w:rFonts w:ascii="Tahoma" w:hAnsi="Tahoma" w:cs="Tahoma"/>
                <w:color w:val="000000"/>
                <w:sz w:val="18"/>
                <w:szCs w:val="18"/>
              </w:rPr>
              <w:t>6.</w:t>
            </w:r>
          </w:p>
        </w:tc>
        <w:tc>
          <w:tcPr>
            <w:tcW w:w="6966" w:type="dxa"/>
            <w:tcBorders>
              <w:top w:val="nil"/>
              <w:left w:val="nil"/>
              <w:bottom w:val="single" w:sz="4" w:space="0" w:color="000000"/>
              <w:right w:val="single" w:sz="4" w:space="0" w:color="000000"/>
            </w:tcBorders>
            <w:shd w:val="clear" w:color="000000" w:fill="FEFEFE"/>
            <w:vAlign w:val="center"/>
          </w:tcPr>
          <w:p w14:paraId="16373969" w14:textId="77777777" w:rsidR="00597F71" w:rsidRPr="00A9544D" w:rsidRDefault="00597F71" w:rsidP="00597F71">
            <w:pPr>
              <w:jc w:val="both"/>
              <w:rPr>
                <w:rFonts w:ascii="Tahoma" w:hAnsi="Tahoma" w:cs="Tahoma"/>
                <w:b/>
                <w:bCs/>
                <w:color w:val="000000"/>
                <w:sz w:val="18"/>
                <w:szCs w:val="18"/>
              </w:rPr>
            </w:pPr>
            <w:r w:rsidRPr="00A9544D">
              <w:rPr>
                <w:rFonts w:ascii="Tahoma" w:hAnsi="Tahoma" w:cs="Tahoma"/>
                <w:b/>
                <w:bCs/>
                <w:color w:val="000000"/>
                <w:sz w:val="18"/>
                <w:szCs w:val="18"/>
              </w:rPr>
              <w:t>Maska krtaniowa jednorazowego użytku</w:t>
            </w:r>
            <w:r w:rsidRPr="00A9544D">
              <w:rPr>
                <w:rFonts w:ascii="Tahoma" w:hAnsi="Tahoma" w:cs="Tahoma"/>
                <w:color w:val="000000"/>
                <w:sz w:val="18"/>
                <w:szCs w:val="18"/>
              </w:rPr>
              <w:t>, wykonana z silikonu, składająca się z trzech elementów trwale ze sobą połączonych: rurki powietrznej, maski, nadmuchiwanego mankietu niskociśnieniowego. Rozmiar maski kodowany odpowiednim kolorem, dostępne 3,0 (30-50 kg); 4,0 (50-70 kg); 5,0 (70-100).</w:t>
            </w:r>
          </w:p>
        </w:tc>
        <w:tc>
          <w:tcPr>
            <w:tcW w:w="2735" w:type="dxa"/>
            <w:tcBorders>
              <w:top w:val="nil"/>
              <w:left w:val="nil"/>
              <w:bottom w:val="single" w:sz="4" w:space="0" w:color="000000"/>
              <w:right w:val="single" w:sz="4" w:space="0" w:color="000000"/>
            </w:tcBorders>
            <w:shd w:val="clear" w:color="000000" w:fill="FEFEFE"/>
          </w:tcPr>
          <w:p w14:paraId="5FA23F38" w14:textId="77777777" w:rsidR="00597F71" w:rsidRPr="00A9544D" w:rsidRDefault="00597F71" w:rsidP="00597F71">
            <w:pPr>
              <w:jc w:val="both"/>
              <w:rPr>
                <w:rFonts w:ascii="Tahoma" w:hAnsi="Tahoma" w:cs="Tahoma"/>
                <w:b/>
                <w:bCs/>
                <w:color w:val="000000"/>
                <w:sz w:val="18"/>
                <w:szCs w:val="18"/>
              </w:rPr>
            </w:pPr>
          </w:p>
        </w:tc>
      </w:tr>
      <w:tr w:rsidR="00597F71" w:rsidRPr="00A9544D" w14:paraId="7A6CD1CA" w14:textId="77777777" w:rsidTr="00597F71">
        <w:trPr>
          <w:trHeight w:val="2134"/>
        </w:trPr>
        <w:tc>
          <w:tcPr>
            <w:tcW w:w="400" w:type="dxa"/>
            <w:tcBorders>
              <w:top w:val="nil"/>
              <w:left w:val="single" w:sz="4" w:space="0" w:color="000000"/>
              <w:bottom w:val="single" w:sz="4" w:space="0" w:color="000000"/>
              <w:right w:val="single" w:sz="4" w:space="0" w:color="000000"/>
            </w:tcBorders>
            <w:shd w:val="clear" w:color="000000" w:fill="FEFEFE"/>
            <w:vAlign w:val="center"/>
          </w:tcPr>
          <w:p w14:paraId="7A7287E5" w14:textId="77777777" w:rsidR="00597F71" w:rsidRPr="00A9544D" w:rsidRDefault="00597F71" w:rsidP="00597F71">
            <w:pPr>
              <w:jc w:val="center"/>
              <w:rPr>
                <w:rFonts w:ascii="Tahoma" w:hAnsi="Tahoma" w:cs="Tahoma"/>
                <w:color w:val="000000"/>
                <w:sz w:val="18"/>
                <w:szCs w:val="18"/>
              </w:rPr>
            </w:pPr>
            <w:r w:rsidRPr="00A9544D">
              <w:rPr>
                <w:rFonts w:ascii="Tahoma" w:hAnsi="Tahoma" w:cs="Tahoma"/>
                <w:color w:val="000000"/>
                <w:sz w:val="18"/>
                <w:szCs w:val="18"/>
              </w:rPr>
              <w:t>7</w:t>
            </w:r>
          </w:p>
        </w:tc>
        <w:tc>
          <w:tcPr>
            <w:tcW w:w="6966" w:type="dxa"/>
            <w:tcBorders>
              <w:top w:val="nil"/>
              <w:left w:val="nil"/>
              <w:bottom w:val="single" w:sz="4" w:space="0" w:color="000000"/>
              <w:right w:val="single" w:sz="4" w:space="0" w:color="000000"/>
            </w:tcBorders>
            <w:shd w:val="clear" w:color="000000" w:fill="FEFEFE"/>
            <w:vAlign w:val="center"/>
          </w:tcPr>
          <w:p w14:paraId="16D462B1" w14:textId="77777777" w:rsidR="00597F71" w:rsidRPr="00A9544D" w:rsidRDefault="00597F71" w:rsidP="00597F71">
            <w:pPr>
              <w:jc w:val="both"/>
              <w:rPr>
                <w:rFonts w:ascii="Tahoma" w:hAnsi="Tahoma" w:cs="Tahoma"/>
                <w:b/>
                <w:color w:val="000000"/>
                <w:sz w:val="18"/>
                <w:szCs w:val="18"/>
              </w:rPr>
            </w:pPr>
            <w:r w:rsidRPr="00A9544D">
              <w:rPr>
                <w:rFonts w:ascii="Tahoma" w:hAnsi="Tahoma" w:cs="Tahoma"/>
                <w:b/>
                <w:color w:val="000000"/>
                <w:sz w:val="18"/>
                <w:szCs w:val="18"/>
              </w:rPr>
              <w:t>Respirator ratowniczy</w:t>
            </w:r>
          </w:p>
          <w:p w14:paraId="6CDAD593" w14:textId="77777777" w:rsidR="00597F71" w:rsidRPr="00A9544D" w:rsidRDefault="00597F71" w:rsidP="00597F71">
            <w:pPr>
              <w:jc w:val="both"/>
              <w:rPr>
                <w:rFonts w:ascii="Tahoma" w:hAnsi="Tahoma" w:cs="Tahoma"/>
                <w:color w:val="000000"/>
                <w:sz w:val="18"/>
                <w:szCs w:val="18"/>
              </w:rPr>
            </w:pPr>
            <w:r w:rsidRPr="00A9544D">
              <w:rPr>
                <w:rFonts w:ascii="Tahoma" w:hAnsi="Tahoma" w:cs="Tahoma"/>
                <w:b/>
                <w:color w:val="000000"/>
                <w:sz w:val="18"/>
                <w:szCs w:val="18"/>
              </w:rPr>
              <w:t xml:space="preserve">- </w:t>
            </w:r>
            <w:r w:rsidRPr="00A9544D">
              <w:rPr>
                <w:rFonts w:ascii="Tahoma" w:hAnsi="Tahoma" w:cs="Tahoma"/>
                <w:color w:val="000000"/>
                <w:sz w:val="18"/>
                <w:szCs w:val="18"/>
              </w:rPr>
              <w:t>Zasilanie i sterowanie parametrami wentylacji pneumatyczne z przenośnego lub stacjonarnego źródła tlenu o ciśnieniu min. 2,8– 8,0  bar</w:t>
            </w:r>
          </w:p>
          <w:p w14:paraId="224047DD" w14:textId="77777777" w:rsidR="00597F71" w:rsidRPr="00A9544D" w:rsidRDefault="00597F71" w:rsidP="00597F71">
            <w:pPr>
              <w:jc w:val="both"/>
              <w:rPr>
                <w:rFonts w:ascii="Tahoma" w:hAnsi="Tahoma" w:cs="Tahoma"/>
                <w:sz w:val="18"/>
                <w:szCs w:val="18"/>
              </w:rPr>
            </w:pPr>
            <w:r w:rsidRPr="00A9544D">
              <w:rPr>
                <w:rFonts w:ascii="Tahoma" w:hAnsi="Tahoma" w:cs="Tahoma"/>
                <w:b/>
                <w:color w:val="000000"/>
                <w:sz w:val="18"/>
                <w:szCs w:val="18"/>
              </w:rPr>
              <w:t xml:space="preserve">- </w:t>
            </w:r>
            <w:r w:rsidRPr="00A9544D">
              <w:rPr>
                <w:rFonts w:ascii="Tahoma" w:hAnsi="Tahoma" w:cs="Tahoma"/>
                <w:sz w:val="18"/>
                <w:szCs w:val="18"/>
              </w:rPr>
              <w:t>Przeznaczony do wentylacji pacjentów o wadze od 10 kg</w:t>
            </w:r>
          </w:p>
          <w:p w14:paraId="1711ACA6" w14:textId="77777777" w:rsidR="00597F71" w:rsidRPr="00A9544D" w:rsidRDefault="00597F71" w:rsidP="00597F71">
            <w:pPr>
              <w:jc w:val="both"/>
              <w:rPr>
                <w:rFonts w:ascii="Tahoma" w:hAnsi="Tahoma" w:cs="Tahoma"/>
                <w:sz w:val="18"/>
                <w:szCs w:val="18"/>
              </w:rPr>
            </w:pPr>
            <w:r w:rsidRPr="00A9544D">
              <w:rPr>
                <w:rFonts w:ascii="Tahoma" w:hAnsi="Tahoma" w:cs="Tahoma"/>
                <w:sz w:val="18"/>
                <w:szCs w:val="18"/>
              </w:rPr>
              <w:t>- Tryb wentylacji: automatyczny (CMV) i manualny (wentylacja ręczna)</w:t>
            </w:r>
          </w:p>
          <w:p w14:paraId="1C191B19" w14:textId="77777777" w:rsidR="00597F71" w:rsidRPr="00A9544D" w:rsidRDefault="00597F71" w:rsidP="00597F71">
            <w:pPr>
              <w:jc w:val="both"/>
              <w:rPr>
                <w:rFonts w:ascii="Tahoma" w:hAnsi="Tahoma" w:cs="Tahoma"/>
                <w:sz w:val="18"/>
                <w:szCs w:val="18"/>
              </w:rPr>
            </w:pPr>
            <w:r w:rsidRPr="00A9544D">
              <w:rPr>
                <w:rFonts w:ascii="Tahoma" w:hAnsi="Tahoma" w:cs="Tahoma"/>
                <w:sz w:val="18"/>
                <w:szCs w:val="18"/>
              </w:rPr>
              <w:t>- Zabezpieczenie przed podaniem zbyt dużej objętości oddechowej w trybie ręcznym (automatyczne zatrzymanie przepływu po podaniu nastawionej objętości oddechowej)</w:t>
            </w:r>
          </w:p>
          <w:p w14:paraId="0A3149CE" w14:textId="77777777" w:rsidR="00597F71" w:rsidRPr="00A9544D" w:rsidRDefault="00597F71" w:rsidP="00597F71">
            <w:pPr>
              <w:jc w:val="both"/>
              <w:rPr>
                <w:rFonts w:ascii="Tahoma" w:hAnsi="Tahoma" w:cs="Tahoma"/>
                <w:sz w:val="18"/>
                <w:szCs w:val="18"/>
              </w:rPr>
            </w:pPr>
            <w:r w:rsidRPr="00A9544D">
              <w:rPr>
                <w:rFonts w:ascii="Tahoma" w:hAnsi="Tahoma" w:cs="Tahoma"/>
                <w:sz w:val="18"/>
                <w:szCs w:val="18"/>
              </w:rPr>
              <w:t>- Tryb oddechu „na żądanie” (</w:t>
            </w:r>
            <w:proofErr w:type="spellStart"/>
            <w:r w:rsidRPr="00A9544D">
              <w:rPr>
                <w:rFonts w:ascii="Tahoma" w:hAnsi="Tahoma" w:cs="Tahoma"/>
                <w:sz w:val="18"/>
                <w:szCs w:val="18"/>
              </w:rPr>
              <w:t>Demand</w:t>
            </w:r>
            <w:proofErr w:type="spellEnd"/>
            <w:r w:rsidRPr="00A9544D">
              <w:rPr>
                <w:rFonts w:ascii="Tahoma" w:hAnsi="Tahoma" w:cs="Tahoma"/>
                <w:sz w:val="18"/>
                <w:szCs w:val="18"/>
              </w:rPr>
              <w:t>) z przepływem zależnym od podciśnienia</w:t>
            </w:r>
          </w:p>
          <w:p w14:paraId="1FE90E66" w14:textId="77777777" w:rsidR="00597F71" w:rsidRPr="00A9544D" w:rsidRDefault="00597F71" w:rsidP="00597F71">
            <w:pPr>
              <w:jc w:val="both"/>
              <w:rPr>
                <w:rFonts w:ascii="Tahoma" w:hAnsi="Tahoma" w:cs="Tahoma"/>
                <w:sz w:val="18"/>
                <w:szCs w:val="18"/>
              </w:rPr>
            </w:pPr>
            <w:r w:rsidRPr="00A9544D">
              <w:rPr>
                <w:rFonts w:ascii="Tahoma" w:hAnsi="Tahoma" w:cs="Tahoma"/>
                <w:sz w:val="18"/>
                <w:szCs w:val="18"/>
              </w:rPr>
              <w:t>- Zintegrowana regulacja częstości i objętości oddechowej</w:t>
            </w:r>
          </w:p>
          <w:p w14:paraId="4ADA1920" w14:textId="77777777" w:rsidR="00597F71" w:rsidRPr="00A9544D" w:rsidRDefault="00597F71" w:rsidP="00597F71">
            <w:pPr>
              <w:jc w:val="both"/>
              <w:rPr>
                <w:rFonts w:ascii="Tahoma" w:hAnsi="Tahoma" w:cs="Tahoma"/>
                <w:sz w:val="18"/>
                <w:szCs w:val="18"/>
              </w:rPr>
            </w:pPr>
            <w:r w:rsidRPr="00A9544D">
              <w:rPr>
                <w:rFonts w:ascii="Tahoma" w:hAnsi="Tahoma" w:cs="Tahoma"/>
                <w:sz w:val="18"/>
                <w:szCs w:val="18"/>
              </w:rPr>
              <w:t xml:space="preserve">- Częstość oddechowa w zakresie min. 10-22 </w:t>
            </w:r>
            <w:proofErr w:type="spellStart"/>
            <w:r w:rsidRPr="00A9544D">
              <w:rPr>
                <w:rFonts w:ascii="Tahoma" w:hAnsi="Tahoma" w:cs="Tahoma"/>
                <w:sz w:val="18"/>
                <w:szCs w:val="18"/>
              </w:rPr>
              <w:t>odd</w:t>
            </w:r>
            <w:proofErr w:type="spellEnd"/>
            <w:r w:rsidRPr="00A9544D">
              <w:rPr>
                <w:rFonts w:ascii="Tahoma" w:hAnsi="Tahoma" w:cs="Tahoma"/>
                <w:sz w:val="18"/>
                <w:szCs w:val="18"/>
              </w:rPr>
              <w:t>/min</w:t>
            </w:r>
          </w:p>
          <w:p w14:paraId="2C02B1B3" w14:textId="77777777" w:rsidR="00597F71" w:rsidRPr="00A9544D" w:rsidRDefault="00597F71" w:rsidP="00597F71">
            <w:pPr>
              <w:jc w:val="both"/>
              <w:rPr>
                <w:rFonts w:ascii="Tahoma" w:hAnsi="Tahoma" w:cs="Tahoma"/>
                <w:sz w:val="18"/>
                <w:szCs w:val="18"/>
              </w:rPr>
            </w:pPr>
            <w:r w:rsidRPr="00A9544D">
              <w:rPr>
                <w:rFonts w:ascii="Tahoma" w:hAnsi="Tahoma" w:cs="Tahoma"/>
                <w:sz w:val="18"/>
                <w:szCs w:val="18"/>
              </w:rPr>
              <w:t>- Objętość oddechowa w zakresie min. 150-1000 ml</w:t>
            </w:r>
          </w:p>
          <w:p w14:paraId="7E67E808" w14:textId="77777777" w:rsidR="00597F71" w:rsidRPr="00A9544D" w:rsidRDefault="00597F71" w:rsidP="00597F71">
            <w:pPr>
              <w:jc w:val="both"/>
              <w:rPr>
                <w:rFonts w:ascii="Tahoma" w:hAnsi="Tahoma" w:cs="Tahoma"/>
                <w:sz w:val="18"/>
                <w:szCs w:val="18"/>
              </w:rPr>
            </w:pPr>
            <w:r w:rsidRPr="00A9544D">
              <w:rPr>
                <w:rFonts w:ascii="Tahoma" w:hAnsi="Tahoma" w:cs="Tahoma"/>
                <w:sz w:val="18"/>
                <w:szCs w:val="18"/>
              </w:rPr>
              <w:t>- Stosunek czasu wdech / wydech I:E=1:2</w:t>
            </w:r>
          </w:p>
          <w:p w14:paraId="733D6A19" w14:textId="77777777" w:rsidR="00597F71" w:rsidRPr="00A9544D" w:rsidRDefault="00597F71" w:rsidP="00597F71">
            <w:pPr>
              <w:jc w:val="both"/>
              <w:rPr>
                <w:rFonts w:ascii="Tahoma" w:hAnsi="Tahoma" w:cs="Tahoma"/>
                <w:sz w:val="18"/>
                <w:szCs w:val="18"/>
              </w:rPr>
            </w:pPr>
            <w:r w:rsidRPr="00A9544D">
              <w:rPr>
                <w:rFonts w:ascii="Tahoma" w:hAnsi="Tahoma" w:cs="Tahoma"/>
                <w:sz w:val="18"/>
                <w:szCs w:val="18"/>
              </w:rPr>
              <w:t>- Przepływ: min. 12-30 L/min</w:t>
            </w:r>
          </w:p>
          <w:p w14:paraId="161C3034" w14:textId="77777777" w:rsidR="00597F71" w:rsidRPr="00A9544D" w:rsidRDefault="00597F71" w:rsidP="00597F71">
            <w:pPr>
              <w:jc w:val="both"/>
              <w:rPr>
                <w:rFonts w:ascii="Tahoma" w:hAnsi="Tahoma" w:cs="Tahoma"/>
                <w:sz w:val="18"/>
                <w:szCs w:val="18"/>
              </w:rPr>
            </w:pPr>
            <w:r w:rsidRPr="00A9544D">
              <w:rPr>
                <w:rFonts w:ascii="Tahoma" w:hAnsi="Tahoma" w:cs="Tahoma"/>
                <w:sz w:val="18"/>
                <w:szCs w:val="18"/>
              </w:rPr>
              <w:t>- Przepływ maksymalny w trybie „na żądanie”: min. 100 L/min</w:t>
            </w:r>
          </w:p>
          <w:p w14:paraId="5271FCC0" w14:textId="77777777" w:rsidR="00597F71" w:rsidRPr="00A9544D" w:rsidRDefault="00597F71" w:rsidP="00597F71">
            <w:pPr>
              <w:jc w:val="both"/>
              <w:rPr>
                <w:rFonts w:ascii="Tahoma" w:hAnsi="Tahoma" w:cs="Tahoma"/>
                <w:sz w:val="18"/>
                <w:szCs w:val="18"/>
              </w:rPr>
            </w:pPr>
            <w:r w:rsidRPr="00A9544D">
              <w:rPr>
                <w:rFonts w:ascii="Tahoma" w:hAnsi="Tahoma" w:cs="Tahoma"/>
                <w:sz w:val="18"/>
                <w:szCs w:val="18"/>
              </w:rPr>
              <w:t>- Zastawka ciśnieniowa bezpieczeństwa 40 cmH2O zintegrowana w respiratorze</w:t>
            </w:r>
          </w:p>
          <w:p w14:paraId="79FA44FD" w14:textId="77777777" w:rsidR="00597F71" w:rsidRPr="00A9544D" w:rsidRDefault="00597F71" w:rsidP="00597F71">
            <w:pPr>
              <w:jc w:val="both"/>
              <w:rPr>
                <w:rFonts w:ascii="Tahoma" w:hAnsi="Tahoma" w:cs="Tahoma"/>
                <w:sz w:val="18"/>
                <w:szCs w:val="18"/>
              </w:rPr>
            </w:pPr>
            <w:r w:rsidRPr="00A9544D">
              <w:rPr>
                <w:rFonts w:ascii="Tahoma" w:hAnsi="Tahoma" w:cs="Tahoma"/>
                <w:sz w:val="18"/>
                <w:szCs w:val="18"/>
              </w:rPr>
              <w:t>- Możliwość izolacji od atmosfery toksycznej i wentylacji biernej 100% tlenem</w:t>
            </w:r>
          </w:p>
          <w:p w14:paraId="113585B0" w14:textId="77777777" w:rsidR="00597F71" w:rsidRPr="00A9544D" w:rsidRDefault="00597F71" w:rsidP="00597F71">
            <w:pPr>
              <w:jc w:val="both"/>
              <w:rPr>
                <w:rFonts w:ascii="Tahoma" w:hAnsi="Tahoma" w:cs="Tahoma"/>
                <w:sz w:val="18"/>
                <w:szCs w:val="18"/>
              </w:rPr>
            </w:pPr>
            <w:r w:rsidRPr="00A9544D">
              <w:rPr>
                <w:rFonts w:ascii="Tahoma" w:hAnsi="Tahoma" w:cs="Tahoma"/>
                <w:sz w:val="18"/>
                <w:szCs w:val="18"/>
              </w:rPr>
              <w:t>- Ciężar max. 500g</w:t>
            </w:r>
          </w:p>
          <w:p w14:paraId="4D567A71" w14:textId="77777777" w:rsidR="00597F71" w:rsidRPr="00A9544D" w:rsidRDefault="00597F71" w:rsidP="00597F71">
            <w:pPr>
              <w:jc w:val="both"/>
              <w:rPr>
                <w:rFonts w:ascii="Tahoma" w:hAnsi="Tahoma" w:cs="Tahoma"/>
                <w:sz w:val="18"/>
                <w:szCs w:val="18"/>
              </w:rPr>
            </w:pPr>
            <w:r w:rsidRPr="00A9544D">
              <w:rPr>
                <w:rFonts w:ascii="Tahoma" w:hAnsi="Tahoma" w:cs="Tahoma"/>
                <w:sz w:val="18"/>
                <w:szCs w:val="18"/>
              </w:rPr>
              <w:t>- Układ pacjenta wielorazowy z możliwością sterylizacji (silikonowy przewód pacjenta + zastawka pacjenta)</w:t>
            </w:r>
          </w:p>
          <w:p w14:paraId="09A42229" w14:textId="77777777" w:rsidR="00597F71" w:rsidRPr="00A9544D" w:rsidRDefault="00597F71" w:rsidP="00597F71">
            <w:pPr>
              <w:jc w:val="both"/>
              <w:rPr>
                <w:rFonts w:ascii="Tahoma" w:hAnsi="Tahoma" w:cs="Tahoma"/>
                <w:sz w:val="18"/>
                <w:szCs w:val="18"/>
              </w:rPr>
            </w:pPr>
            <w:r w:rsidRPr="00A9544D">
              <w:rPr>
                <w:rFonts w:ascii="Tahoma" w:hAnsi="Tahoma" w:cs="Tahoma"/>
                <w:sz w:val="18"/>
                <w:szCs w:val="18"/>
              </w:rPr>
              <w:t>- Temperatura pracy min. -18 do +50ºC</w:t>
            </w:r>
          </w:p>
          <w:p w14:paraId="78BF41F4" w14:textId="77777777" w:rsidR="00597F71" w:rsidRPr="00A9544D" w:rsidRDefault="00597F71" w:rsidP="00597F71">
            <w:pPr>
              <w:jc w:val="both"/>
              <w:rPr>
                <w:rFonts w:ascii="Tahoma" w:hAnsi="Tahoma" w:cs="Tahoma"/>
                <w:sz w:val="18"/>
                <w:szCs w:val="18"/>
              </w:rPr>
            </w:pPr>
            <w:r w:rsidRPr="00A9544D">
              <w:rPr>
                <w:rFonts w:ascii="Tahoma" w:hAnsi="Tahoma" w:cs="Tahoma"/>
                <w:sz w:val="18"/>
                <w:szCs w:val="18"/>
              </w:rPr>
              <w:t>- Wodoodporność: min. klasa IPX6</w:t>
            </w:r>
          </w:p>
          <w:p w14:paraId="5C521D48" w14:textId="77777777" w:rsidR="00597F71" w:rsidRPr="00A9544D" w:rsidRDefault="00597F71" w:rsidP="00597F71">
            <w:pPr>
              <w:jc w:val="both"/>
              <w:rPr>
                <w:rFonts w:ascii="Tahoma" w:hAnsi="Tahoma" w:cs="Tahoma"/>
                <w:sz w:val="18"/>
                <w:szCs w:val="18"/>
              </w:rPr>
            </w:pPr>
            <w:r w:rsidRPr="00A9544D">
              <w:rPr>
                <w:rFonts w:ascii="Tahoma" w:hAnsi="Tahoma" w:cs="Tahoma"/>
                <w:sz w:val="18"/>
                <w:szCs w:val="18"/>
              </w:rPr>
              <w:lastRenderedPageBreak/>
              <w:t>- Możliwość pracy w polu magnetycznym MRI</w:t>
            </w:r>
          </w:p>
          <w:p w14:paraId="553A45DF" w14:textId="77777777" w:rsidR="00597F71" w:rsidRPr="00A9544D" w:rsidRDefault="00597F71" w:rsidP="00597F71">
            <w:pPr>
              <w:widowControl w:val="0"/>
              <w:suppressLineNumbers/>
              <w:suppressAutoHyphens/>
              <w:snapToGrid w:val="0"/>
              <w:spacing w:after="120"/>
              <w:rPr>
                <w:rFonts w:ascii="Tahoma" w:eastAsia="Arial Unicode MS" w:hAnsi="Tahoma" w:cs="Tahoma"/>
                <w:sz w:val="18"/>
                <w:szCs w:val="18"/>
              </w:rPr>
            </w:pPr>
            <w:r w:rsidRPr="00A9544D">
              <w:rPr>
                <w:rFonts w:ascii="Tahoma" w:eastAsia="Arial Unicode MS" w:hAnsi="Tahoma" w:cs="Tahoma"/>
                <w:sz w:val="18"/>
                <w:szCs w:val="18"/>
              </w:rPr>
              <w:t>- Respirator oraz wszystkie elementy zestawu mają być umieszczone w łatwej do przenoszenia torbie.</w:t>
            </w:r>
          </w:p>
          <w:p w14:paraId="37975960" w14:textId="77777777" w:rsidR="00597F71" w:rsidRPr="00A9544D" w:rsidRDefault="00597F71" w:rsidP="00597F71">
            <w:pPr>
              <w:widowControl w:val="0"/>
              <w:suppressLineNumbers/>
              <w:suppressAutoHyphens/>
              <w:snapToGrid w:val="0"/>
              <w:spacing w:after="120"/>
              <w:rPr>
                <w:rFonts w:ascii="Tahoma" w:eastAsia="Arial Unicode MS" w:hAnsi="Tahoma" w:cs="Tahoma"/>
                <w:sz w:val="18"/>
                <w:szCs w:val="18"/>
              </w:rPr>
            </w:pPr>
            <w:r w:rsidRPr="00A9544D">
              <w:rPr>
                <w:rFonts w:ascii="Tahoma" w:eastAsia="Arial Unicode MS" w:hAnsi="Tahoma" w:cs="Tahoma"/>
                <w:sz w:val="18"/>
                <w:szCs w:val="18"/>
              </w:rPr>
              <w:t>Wymagane wyposażenie minimalne zestawu:</w:t>
            </w:r>
          </w:p>
          <w:p w14:paraId="444C77CA" w14:textId="77777777" w:rsidR="00597F71" w:rsidRPr="00A9544D" w:rsidRDefault="00597F71" w:rsidP="00597F71">
            <w:pPr>
              <w:widowControl w:val="0"/>
              <w:suppressLineNumbers/>
              <w:suppressAutoHyphens/>
              <w:snapToGrid w:val="0"/>
              <w:spacing w:after="120"/>
              <w:rPr>
                <w:rFonts w:ascii="Tahoma" w:hAnsi="Tahoma" w:cs="Tahoma"/>
                <w:sz w:val="18"/>
                <w:szCs w:val="18"/>
              </w:rPr>
            </w:pPr>
            <w:r w:rsidRPr="00A9544D">
              <w:rPr>
                <w:rFonts w:ascii="Tahoma" w:eastAsia="Arial Unicode MS" w:hAnsi="Tahoma" w:cs="Tahoma"/>
                <w:sz w:val="18"/>
                <w:szCs w:val="18"/>
              </w:rPr>
              <w:t xml:space="preserve">- </w:t>
            </w:r>
            <w:r w:rsidRPr="00A9544D">
              <w:rPr>
                <w:rFonts w:ascii="Tahoma" w:hAnsi="Tahoma" w:cs="Tahoma"/>
                <w:sz w:val="18"/>
                <w:szCs w:val="18"/>
              </w:rPr>
              <w:t>torba transportowa z kieszeniami i uchwytami do mocowania drobnego sprzętu medycznego, umożliwiająca transport zestawu w ręku, na ramieniu i na plecach, z uchwytami umożliwiającymi zawieszenie zestawu na ramie noszy / łóżka</w:t>
            </w:r>
          </w:p>
          <w:p w14:paraId="449C57E6" w14:textId="77777777" w:rsidR="00597F71" w:rsidRPr="00A9544D" w:rsidRDefault="00597F71" w:rsidP="00597F71">
            <w:pPr>
              <w:widowControl w:val="0"/>
              <w:suppressLineNumbers/>
              <w:suppressAutoHyphens/>
              <w:snapToGrid w:val="0"/>
              <w:spacing w:after="120"/>
              <w:rPr>
                <w:rFonts w:ascii="Tahoma" w:hAnsi="Tahoma" w:cs="Tahoma"/>
                <w:sz w:val="18"/>
                <w:szCs w:val="18"/>
              </w:rPr>
            </w:pPr>
            <w:r w:rsidRPr="00A9544D">
              <w:rPr>
                <w:rFonts w:ascii="Tahoma" w:eastAsia="Arial Unicode MS" w:hAnsi="Tahoma" w:cs="Tahoma"/>
                <w:sz w:val="18"/>
                <w:szCs w:val="18"/>
              </w:rPr>
              <w:t xml:space="preserve">- </w:t>
            </w:r>
            <w:r w:rsidRPr="00A9544D">
              <w:rPr>
                <w:rFonts w:ascii="Tahoma" w:hAnsi="Tahoma" w:cs="Tahoma"/>
                <w:sz w:val="18"/>
                <w:szCs w:val="18"/>
              </w:rPr>
              <w:t xml:space="preserve">butla tlenowa aluminiowa 2,7 l O2,  400 l O2 przy ciśnieniu 150 </w:t>
            </w:r>
            <w:proofErr w:type="spellStart"/>
            <w:r w:rsidRPr="00A9544D">
              <w:rPr>
                <w:rFonts w:ascii="Tahoma" w:hAnsi="Tahoma" w:cs="Tahoma"/>
                <w:sz w:val="18"/>
                <w:szCs w:val="18"/>
              </w:rPr>
              <w:t>atm</w:t>
            </w:r>
            <w:proofErr w:type="spellEnd"/>
            <w:r w:rsidRPr="00A9544D">
              <w:rPr>
                <w:rFonts w:ascii="Tahoma" w:hAnsi="Tahoma" w:cs="Tahoma"/>
                <w:sz w:val="18"/>
                <w:szCs w:val="18"/>
              </w:rPr>
              <w:t xml:space="preserve">, możliwość napełniania do 200 </w:t>
            </w:r>
            <w:proofErr w:type="spellStart"/>
            <w:r w:rsidRPr="00A9544D">
              <w:rPr>
                <w:rFonts w:ascii="Tahoma" w:hAnsi="Tahoma" w:cs="Tahoma"/>
                <w:sz w:val="18"/>
                <w:szCs w:val="18"/>
              </w:rPr>
              <w:t>atm</w:t>
            </w:r>
            <w:proofErr w:type="spellEnd"/>
          </w:p>
          <w:p w14:paraId="3CE4F263" w14:textId="77777777" w:rsidR="00597F71" w:rsidRPr="00A9544D" w:rsidRDefault="00597F71" w:rsidP="00597F71">
            <w:pPr>
              <w:widowControl w:val="0"/>
              <w:numPr>
                <w:ilvl w:val="0"/>
                <w:numId w:val="60"/>
              </w:numPr>
              <w:tabs>
                <w:tab w:val="left" w:pos="360"/>
              </w:tabs>
              <w:suppressAutoHyphens/>
              <w:autoSpaceDE w:val="0"/>
              <w:snapToGrid w:val="0"/>
              <w:spacing w:before="40" w:after="40" w:line="259" w:lineRule="auto"/>
              <w:rPr>
                <w:rFonts w:ascii="Tahoma" w:hAnsi="Tahoma" w:cs="Tahoma"/>
                <w:sz w:val="18"/>
                <w:szCs w:val="18"/>
              </w:rPr>
            </w:pPr>
            <w:r w:rsidRPr="00A9544D">
              <w:rPr>
                <w:rFonts w:ascii="Tahoma" w:hAnsi="Tahoma" w:cs="Tahoma"/>
                <w:sz w:val="18"/>
                <w:szCs w:val="18"/>
              </w:rPr>
              <w:t>reduktor tlenowy z gniazdem AGA O2 i przepływomierzem obrotowym 0-25 l/min, ciśnienie robocze 200atm, przepływ z gniazda AGA powyżej 120l/min., manometr w osłonie zabezpieczającej przed uszkodzeniem</w:t>
            </w:r>
          </w:p>
          <w:p w14:paraId="3633A605" w14:textId="77777777" w:rsidR="00597F71" w:rsidRPr="00A9544D" w:rsidRDefault="00597F71" w:rsidP="00597F71">
            <w:pPr>
              <w:rPr>
                <w:rFonts w:ascii="Tahoma" w:hAnsi="Tahoma" w:cs="Tahoma"/>
                <w:b/>
                <w:bCs/>
                <w:color w:val="000000"/>
                <w:sz w:val="18"/>
                <w:szCs w:val="18"/>
              </w:rPr>
            </w:pPr>
          </w:p>
        </w:tc>
        <w:tc>
          <w:tcPr>
            <w:tcW w:w="2735" w:type="dxa"/>
            <w:tcBorders>
              <w:top w:val="nil"/>
              <w:left w:val="nil"/>
              <w:bottom w:val="single" w:sz="4" w:space="0" w:color="000000"/>
              <w:right w:val="single" w:sz="4" w:space="0" w:color="000000"/>
            </w:tcBorders>
            <w:shd w:val="clear" w:color="000000" w:fill="FEFEFE"/>
          </w:tcPr>
          <w:p w14:paraId="7674D06D" w14:textId="77777777" w:rsidR="00597F71" w:rsidRPr="00A9544D" w:rsidRDefault="00597F71" w:rsidP="00597F71">
            <w:pPr>
              <w:jc w:val="both"/>
              <w:rPr>
                <w:rFonts w:ascii="Tahoma" w:hAnsi="Tahoma" w:cs="Tahoma"/>
                <w:b/>
                <w:color w:val="000000"/>
                <w:sz w:val="18"/>
                <w:szCs w:val="18"/>
              </w:rPr>
            </w:pPr>
          </w:p>
        </w:tc>
      </w:tr>
    </w:tbl>
    <w:p w14:paraId="3BB93DAD" w14:textId="77777777" w:rsidR="00597F71" w:rsidRPr="00A9544D" w:rsidRDefault="00597F71" w:rsidP="00597F71">
      <w:pPr>
        <w:ind w:left="3540" w:firstLine="708"/>
        <w:jc w:val="center"/>
        <w:rPr>
          <w:rFonts w:ascii="Tahoma" w:hAnsi="Tahoma" w:cs="Tahoma"/>
          <w:sz w:val="18"/>
          <w:szCs w:val="18"/>
        </w:rPr>
      </w:pPr>
    </w:p>
    <w:p w14:paraId="4C7FE319"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61381A56"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p>
    <w:p w14:paraId="4057306E"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6BE9C7F8"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p>
    <w:p w14:paraId="02A97766"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3A5632BC"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17E5365C"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4F632CA8"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t>Oświadczam, że oferowany przez nas Towar spełnia powyższe parametry wymagane przez Zamawiającego.</w:t>
      </w:r>
    </w:p>
    <w:p w14:paraId="2AB4FC94"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b/>
          <w:sz w:val="18"/>
          <w:szCs w:val="18"/>
        </w:rPr>
      </w:pPr>
      <w:r w:rsidRPr="00A9544D">
        <w:rPr>
          <w:rFonts w:ascii="Tahoma" w:hAnsi="Tahoma" w:cs="Tahoma"/>
          <w:b/>
          <w:bCs/>
          <w:sz w:val="18"/>
          <w:szCs w:val="18"/>
        </w:rPr>
        <w:t xml:space="preserve">Szczegółowe informacje na temat oferowanego Towaru </w:t>
      </w:r>
      <w:r w:rsidRPr="00A9544D">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7C4A818B"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5158B226"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52B730FF"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58DF94A1"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1455D735" w14:textId="77777777" w:rsidR="00597F71" w:rsidRDefault="00597F71" w:rsidP="00597F71">
      <w:pPr>
        <w:rPr>
          <w:rFonts w:ascii="Tahoma" w:hAnsi="Tahoma" w:cs="Tahoma"/>
          <w:sz w:val="18"/>
          <w:szCs w:val="18"/>
        </w:rPr>
      </w:pPr>
      <w:r>
        <w:rPr>
          <w:rFonts w:ascii="Tahoma" w:hAnsi="Tahoma" w:cs="Tahoma"/>
          <w:sz w:val="18"/>
          <w:szCs w:val="18"/>
        </w:rPr>
        <w:br w:type="page"/>
      </w:r>
    </w:p>
    <w:p w14:paraId="3C2DC340" w14:textId="77777777" w:rsidR="00597F71" w:rsidRPr="00A9544D" w:rsidRDefault="00597F71" w:rsidP="00597F71">
      <w:pPr>
        <w:ind w:left="3540" w:firstLine="708"/>
        <w:jc w:val="center"/>
        <w:rPr>
          <w:rFonts w:ascii="Tahoma" w:hAnsi="Tahoma" w:cs="Tahoma"/>
          <w:sz w:val="18"/>
          <w:szCs w:val="18"/>
        </w:rPr>
      </w:pPr>
    </w:p>
    <w:p w14:paraId="42A85487" w14:textId="77777777" w:rsidR="00597F71" w:rsidRPr="00A9544D" w:rsidRDefault="00597F71" w:rsidP="00597F71">
      <w:pPr>
        <w:jc w:val="right"/>
        <w:rPr>
          <w:rFonts w:ascii="Tahoma" w:hAnsi="Tahoma" w:cs="Tahoma"/>
          <w:color w:val="FF0000"/>
          <w:sz w:val="18"/>
          <w:szCs w:val="18"/>
        </w:rPr>
      </w:pPr>
      <w:r w:rsidRPr="00A9544D">
        <w:rPr>
          <w:rFonts w:ascii="Tahoma" w:hAnsi="Tahoma" w:cs="Tahoma"/>
          <w:b/>
          <w:sz w:val="18"/>
          <w:szCs w:val="18"/>
        </w:rPr>
        <w:t>Załącznik nr 1a) do Formularza Oferty</w:t>
      </w:r>
    </w:p>
    <w:p w14:paraId="4EBF968F" w14:textId="77777777" w:rsidR="00597F71" w:rsidRPr="00A9544D" w:rsidRDefault="00597F71" w:rsidP="00597F71">
      <w:pPr>
        <w:rPr>
          <w:rFonts w:ascii="Tahoma" w:hAnsi="Tahoma" w:cs="Tahoma"/>
          <w:sz w:val="18"/>
          <w:szCs w:val="18"/>
        </w:rPr>
      </w:pPr>
    </w:p>
    <w:p w14:paraId="26FFCBC9" w14:textId="77777777" w:rsidR="00597F71" w:rsidRPr="00A9544D" w:rsidRDefault="00597F71" w:rsidP="00597F71">
      <w:pPr>
        <w:rPr>
          <w:rFonts w:ascii="Tahoma" w:hAnsi="Tahoma" w:cs="Tahoma"/>
          <w:sz w:val="18"/>
          <w:szCs w:val="18"/>
        </w:rPr>
      </w:pPr>
    </w:p>
    <w:p w14:paraId="3E399DB6" w14:textId="77777777" w:rsidR="00597F71" w:rsidRPr="00A9544D" w:rsidRDefault="00597F71" w:rsidP="00597F71">
      <w:pPr>
        <w:rPr>
          <w:rFonts w:ascii="Tahoma" w:eastAsia="Tahoma" w:hAnsi="Tahoma" w:cs="Tahoma"/>
          <w:i/>
          <w:sz w:val="18"/>
          <w:szCs w:val="18"/>
        </w:rPr>
      </w:pPr>
      <w:r w:rsidRPr="00A9544D">
        <w:rPr>
          <w:rFonts w:ascii="Tahoma" w:hAnsi="Tahoma" w:cs="Tahoma"/>
          <w:sz w:val="18"/>
          <w:szCs w:val="18"/>
        </w:rPr>
        <w:t>Nazwa, adres Wykonawcy ...............................................................</w:t>
      </w:r>
    </w:p>
    <w:p w14:paraId="436411BB" w14:textId="77777777" w:rsidR="00597F71" w:rsidRPr="00A9544D" w:rsidRDefault="00597F71" w:rsidP="00597F71">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7108F8C4" w14:textId="77777777" w:rsidR="00597F71" w:rsidRPr="00A9544D" w:rsidRDefault="00597F71" w:rsidP="00597F71">
      <w:pPr>
        <w:rPr>
          <w:rFonts w:ascii="Tahoma" w:hAnsi="Tahoma" w:cs="Tahoma"/>
          <w:sz w:val="18"/>
          <w:szCs w:val="18"/>
        </w:rPr>
      </w:pPr>
    </w:p>
    <w:p w14:paraId="003C5C23"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PARAMETRY TECHNICZNE</w:t>
      </w:r>
    </w:p>
    <w:p w14:paraId="26A7519B" w14:textId="77777777" w:rsidR="00597F71" w:rsidRPr="00A9544D" w:rsidRDefault="00597F71" w:rsidP="00597F71">
      <w:pPr>
        <w:jc w:val="center"/>
        <w:rPr>
          <w:rFonts w:ascii="Tahoma" w:hAnsi="Tahoma" w:cs="Tahoma"/>
          <w:b/>
          <w:sz w:val="18"/>
          <w:szCs w:val="18"/>
        </w:rPr>
      </w:pPr>
    </w:p>
    <w:p w14:paraId="7BF26533"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Pakiet nr 19</w:t>
      </w:r>
    </w:p>
    <w:p w14:paraId="1D213F1B" w14:textId="77777777" w:rsidR="00597F71" w:rsidRPr="00A9544D" w:rsidRDefault="00597F71" w:rsidP="00597F71">
      <w:pPr>
        <w:ind w:firstLine="4"/>
        <w:jc w:val="center"/>
        <w:rPr>
          <w:rFonts w:ascii="Tahoma" w:hAnsi="Tahoma" w:cs="Tahoma"/>
          <w:b/>
          <w:sz w:val="18"/>
          <w:szCs w:val="18"/>
        </w:rPr>
      </w:pPr>
      <w:r w:rsidRPr="00A9544D">
        <w:rPr>
          <w:rFonts w:ascii="Tahoma" w:hAnsi="Tahoma" w:cs="Tahoma"/>
          <w:b/>
          <w:sz w:val="18"/>
          <w:szCs w:val="18"/>
        </w:rPr>
        <w:t>Urządzenie do monitoringu - monitoring pacjenta 4 stanowiska do Sali obserwacji</w:t>
      </w:r>
    </w:p>
    <w:p w14:paraId="1F7E9FBD" w14:textId="77777777" w:rsidR="00597F71" w:rsidRPr="00A9544D" w:rsidRDefault="00597F71" w:rsidP="00597F71">
      <w:pPr>
        <w:ind w:firstLine="4"/>
        <w:jc w:val="center"/>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597F71" w:rsidRPr="00A9544D" w14:paraId="3DCEEBC5"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7C2E096" w14:textId="77777777" w:rsidR="00597F71" w:rsidRPr="00A9544D" w:rsidRDefault="00597F71" w:rsidP="00597F71">
            <w:pPr>
              <w:widowControl w:val="0"/>
              <w:jc w:val="center"/>
              <w:rPr>
                <w:rFonts w:ascii="Tahoma" w:hAnsi="Tahoma" w:cs="Tahoma"/>
                <w:b/>
                <w:sz w:val="18"/>
                <w:szCs w:val="18"/>
              </w:rPr>
            </w:pPr>
            <w:r w:rsidRPr="00A9544D">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A2ECCE8" w14:textId="77777777" w:rsidR="00597F71" w:rsidRPr="00A9544D" w:rsidRDefault="00597F71" w:rsidP="00597F71">
            <w:pPr>
              <w:jc w:val="center"/>
              <w:rPr>
                <w:rFonts w:ascii="Tahoma" w:hAnsi="Tahoma" w:cs="Tahoma"/>
                <w:sz w:val="18"/>
                <w:szCs w:val="18"/>
              </w:rPr>
            </w:pPr>
            <w:r w:rsidRPr="00A9544D">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2077C822"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 xml:space="preserve">Oferowana wartość </w:t>
            </w:r>
          </w:p>
          <w:p w14:paraId="2E4590C0" w14:textId="77777777" w:rsidR="00597F71" w:rsidRPr="00A9544D" w:rsidRDefault="00597F71" w:rsidP="00597F71">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597F71" w:rsidRPr="00A9544D" w14:paraId="6D00C227"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637AC1F"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0D30D02"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1BA6E736" w14:textId="77777777" w:rsidR="00597F71" w:rsidRPr="00A9544D" w:rsidRDefault="00597F71" w:rsidP="00597F71">
            <w:pPr>
              <w:jc w:val="center"/>
              <w:rPr>
                <w:rFonts w:ascii="Tahoma" w:hAnsi="Tahoma" w:cs="Tahoma"/>
                <w:b/>
                <w:sz w:val="18"/>
                <w:szCs w:val="18"/>
              </w:rPr>
            </w:pPr>
          </w:p>
        </w:tc>
      </w:tr>
      <w:tr w:rsidR="00597F71" w:rsidRPr="00A9544D" w14:paraId="0F9A7C98"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1255392"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003D631"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4E3CDA96" w14:textId="77777777" w:rsidR="00597F71" w:rsidRPr="00A9544D" w:rsidRDefault="00597F71" w:rsidP="00597F71">
            <w:pPr>
              <w:jc w:val="center"/>
              <w:rPr>
                <w:rFonts w:ascii="Tahoma" w:hAnsi="Tahoma" w:cs="Tahoma"/>
                <w:b/>
                <w:sz w:val="18"/>
                <w:szCs w:val="18"/>
              </w:rPr>
            </w:pPr>
          </w:p>
        </w:tc>
      </w:tr>
      <w:tr w:rsidR="00597F71" w:rsidRPr="00A9544D" w14:paraId="18FACF20"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4AA8D5D"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DFE00D4"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647288E6" w14:textId="77777777" w:rsidR="00597F71" w:rsidRPr="00A9544D" w:rsidRDefault="00597F71" w:rsidP="00597F71">
            <w:pPr>
              <w:jc w:val="center"/>
              <w:rPr>
                <w:rFonts w:ascii="Tahoma" w:hAnsi="Tahoma" w:cs="Tahoma"/>
                <w:b/>
                <w:sz w:val="18"/>
                <w:szCs w:val="18"/>
              </w:rPr>
            </w:pPr>
          </w:p>
        </w:tc>
      </w:tr>
      <w:tr w:rsidR="00597F71" w:rsidRPr="00A9544D" w14:paraId="3EF1462A" w14:textId="77777777" w:rsidTr="00597F71">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68E8C3DB"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44AEA278"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7A9B9D5F" w14:textId="77777777" w:rsidR="00597F71" w:rsidRPr="00A9544D" w:rsidRDefault="00597F71" w:rsidP="00597F71">
            <w:pPr>
              <w:jc w:val="center"/>
              <w:rPr>
                <w:rFonts w:ascii="Tahoma" w:hAnsi="Tahoma" w:cs="Tahoma"/>
                <w:b/>
                <w:sz w:val="18"/>
                <w:szCs w:val="18"/>
              </w:rPr>
            </w:pPr>
          </w:p>
        </w:tc>
      </w:tr>
      <w:tr w:rsidR="00597F71" w:rsidRPr="00A9544D" w14:paraId="7BCC3683" w14:textId="77777777" w:rsidTr="00597F71">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91D8E73"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DEEBFC7" w14:textId="77777777" w:rsidR="00597F71" w:rsidRPr="00A9544D" w:rsidRDefault="00597F71" w:rsidP="00597F71">
            <w:pPr>
              <w:ind w:hanging="72"/>
              <w:rPr>
                <w:rFonts w:ascii="Tahoma" w:hAnsi="Tahoma" w:cs="Tahoma"/>
                <w:sz w:val="18"/>
                <w:szCs w:val="18"/>
              </w:rPr>
            </w:pPr>
            <w:r w:rsidRPr="00A9544D">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1B3FDB49" w14:textId="77777777" w:rsidR="00597F71" w:rsidRPr="00A9544D" w:rsidRDefault="00597F71" w:rsidP="00597F71">
            <w:pPr>
              <w:jc w:val="center"/>
              <w:rPr>
                <w:rFonts w:ascii="Tahoma" w:hAnsi="Tahoma" w:cs="Tahoma"/>
                <w:b/>
                <w:sz w:val="18"/>
                <w:szCs w:val="18"/>
              </w:rPr>
            </w:pPr>
          </w:p>
        </w:tc>
      </w:tr>
    </w:tbl>
    <w:p w14:paraId="64544C3A" w14:textId="77777777" w:rsidR="00597F71" w:rsidRPr="00A9544D" w:rsidRDefault="00597F71" w:rsidP="00597F71">
      <w:pPr>
        <w:ind w:left="3540" w:firstLine="708"/>
        <w:jc w:val="center"/>
        <w:rPr>
          <w:rFonts w:ascii="Tahoma" w:hAnsi="Tahoma" w:cs="Tahoma"/>
          <w:sz w:val="18"/>
          <w:szCs w:val="18"/>
        </w:rPr>
      </w:pPr>
    </w:p>
    <w:p w14:paraId="10FD4B07" w14:textId="77777777" w:rsidR="00597F71" w:rsidRPr="00A9544D" w:rsidRDefault="00597F71" w:rsidP="00597F71">
      <w:pPr>
        <w:jc w:val="center"/>
        <w:rPr>
          <w:rFonts w:ascii="Tahoma" w:hAnsi="Tahoma" w:cs="Tahoma"/>
          <w:b/>
          <w:bCs/>
          <w:sz w:val="18"/>
          <w:szCs w:val="18"/>
          <w:lang w:eastAsia="en-US"/>
        </w:rPr>
      </w:pPr>
      <w:r w:rsidRPr="00A9544D">
        <w:rPr>
          <w:rFonts w:ascii="Tahoma" w:hAnsi="Tahoma" w:cs="Tahoma"/>
          <w:b/>
          <w:bCs/>
          <w:sz w:val="18"/>
          <w:szCs w:val="18"/>
          <w:lang w:eastAsia="en-US"/>
        </w:rPr>
        <w:t>Kardiomonitor – 4 szt., Centrala</w:t>
      </w:r>
    </w:p>
    <w:tbl>
      <w:tblPr>
        <w:tblW w:w="10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3"/>
        <w:gridCol w:w="6793"/>
        <w:gridCol w:w="2977"/>
      </w:tblGrid>
      <w:tr w:rsidR="00597F71" w:rsidRPr="00A9544D" w14:paraId="6C340F9D" w14:textId="77777777" w:rsidTr="00597F71">
        <w:tc>
          <w:tcPr>
            <w:tcW w:w="573" w:type="dxa"/>
          </w:tcPr>
          <w:p w14:paraId="60340BFB" w14:textId="77777777" w:rsidR="00597F71" w:rsidRPr="00A9544D" w:rsidRDefault="00597F71" w:rsidP="00597F71">
            <w:pPr>
              <w:jc w:val="center"/>
              <w:rPr>
                <w:rFonts w:ascii="Tahoma" w:hAnsi="Tahoma" w:cs="Tahoma"/>
                <w:b/>
                <w:bCs/>
                <w:sz w:val="18"/>
                <w:szCs w:val="18"/>
                <w:lang w:eastAsia="en-US"/>
              </w:rPr>
            </w:pPr>
            <w:r w:rsidRPr="00A9544D">
              <w:rPr>
                <w:rFonts w:ascii="Tahoma" w:hAnsi="Tahoma" w:cs="Tahoma"/>
                <w:b/>
                <w:bCs/>
                <w:sz w:val="18"/>
                <w:szCs w:val="18"/>
                <w:lang w:eastAsia="en-US"/>
              </w:rPr>
              <w:t>L.p.</w:t>
            </w:r>
          </w:p>
        </w:tc>
        <w:tc>
          <w:tcPr>
            <w:tcW w:w="6793" w:type="dxa"/>
            <w:tcBorders>
              <w:top w:val="single" w:sz="4" w:space="0" w:color="auto"/>
              <w:left w:val="single" w:sz="4" w:space="0" w:color="auto"/>
              <w:bottom w:val="single" w:sz="4" w:space="0" w:color="auto"/>
              <w:right w:val="single" w:sz="4" w:space="0" w:color="auto"/>
            </w:tcBorders>
            <w:vAlign w:val="center"/>
          </w:tcPr>
          <w:p w14:paraId="47BC7E1D" w14:textId="77777777" w:rsidR="00597F71" w:rsidRPr="00A9544D" w:rsidRDefault="00597F71" w:rsidP="00597F71">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Wymagane parametry techniczne</w:t>
            </w:r>
          </w:p>
        </w:tc>
        <w:tc>
          <w:tcPr>
            <w:tcW w:w="2977" w:type="dxa"/>
            <w:tcBorders>
              <w:top w:val="single" w:sz="4" w:space="0" w:color="auto"/>
              <w:left w:val="single" w:sz="4" w:space="0" w:color="auto"/>
              <w:bottom w:val="single" w:sz="4" w:space="0" w:color="auto"/>
              <w:right w:val="single" w:sz="4" w:space="0" w:color="auto"/>
            </w:tcBorders>
          </w:tcPr>
          <w:p w14:paraId="253F07E3" w14:textId="77777777" w:rsidR="00597F71" w:rsidRPr="00A9544D" w:rsidRDefault="00597F71" w:rsidP="00597F71">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Oferowana wartość</w:t>
            </w:r>
          </w:p>
          <w:p w14:paraId="7E1E51C6" w14:textId="77777777" w:rsidR="00597F71" w:rsidRPr="00A9544D" w:rsidRDefault="00597F71" w:rsidP="00597F71">
            <w:pPr>
              <w:jc w:val="center"/>
              <w:rPr>
                <w:rFonts w:ascii="Tahoma" w:hAnsi="Tahoma" w:cs="Tahoma"/>
                <w:sz w:val="18"/>
                <w:szCs w:val="18"/>
              </w:rPr>
            </w:pPr>
            <w:r w:rsidRPr="00A9544D">
              <w:rPr>
                <w:rFonts w:ascii="Tahoma" w:hAnsi="Tahoma" w:cs="Tahoma"/>
                <w:b/>
                <w:sz w:val="18"/>
                <w:szCs w:val="18"/>
              </w:rPr>
              <w:t>(Podać zakresy lub opisać)</w:t>
            </w:r>
          </w:p>
        </w:tc>
      </w:tr>
      <w:tr w:rsidR="00597F71" w:rsidRPr="00A9544D" w14:paraId="76B513A1" w14:textId="77777777" w:rsidTr="00597F71">
        <w:tc>
          <w:tcPr>
            <w:tcW w:w="573" w:type="dxa"/>
          </w:tcPr>
          <w:p w14:paraId="2447EF73" w14:textId="77777777" w:rsidR="00597F71" w:rsidRPr="00A9544D" w:rsidRDefault="00597F71" w:rsidP="00597F71">
            <w:pPr>
              <w:rPr>
                <w:rFonts w:ascii="Tahoma" w:hAnsi="Tahoma" w:cs="Tahoma"/>
                <w:sz w:val="18"/>
                <w:szCs w:val="18"/>
                <w:lang w:eastAsia="en-US"/>
              </w:rPr>
            </w:pPr>
            <w:r w:rsidRPr="00A9544D">
              <w:rPr>
                <w:rFonts w:ascii="Tahoma" w:hAnsi="Tahoma" w:cs="Tahoma"/>
                <w:sz w:val="18"/>
                <w:szCs w:val="18"/>
                <w:lang w:eastAsia="en-US"/>
              </w:rPr>
              <w:t>1.</w:t>
            </w:r>
          </w:p>
        </w:tc>
        <w:tc>
          <w:tcPr>
            <w:tcW w:w="6793" w:type="dxa"/>
          </w:tcPr>
          <w:p w14:paraId="76B9DA87" w14:textId="77777777" w:rsidR="00597F71" w:rsidRPr="00A9544D" w:rsidRDefault="00597F71" w:rsidP="00597F71">
            <w:pPr>
              <w:rPr>
                <w:rFonts w:ascii="Tahoma" w:hAnsi="Tahoma" w:cs="Tahoma"/>
                <w:i/>
                <w:iCs/>
                <w:sz w:val="18"/>
                <w:szCs w:val="18"/>
                <w:lang w:eastAsia="en-US"/>
              </w:rPr>
            </w:pPr>
            <w:r w:rsidRPr="00A9544D">
              <w:rPr>
                <w:rFonts w:ascii="Tahoma" w:hAnsi="Tahoma" w:cs="Tahoma"/>
                <w:sz w:val="18"/>
                <w:szCs w:val="18"/>
                <w:lang w:eastAsia="en-US"/>
              </w:rPr>
              <w:t>Kardiomonitor stacjonarno-przenośny o masie nie większej niż 6 kg</w:t>
            </w:r>
          </w:p>
        </w:tc>
        <w:tc>
          <w:tcPr>
            <w:tcW w:w="2977" w:type="dxa"/>
          </w:tcPr>
          <w:p w14:paraId="53015F62" w14:textId="77777777" w:rsidR="00597F71" w:rsidRPr="00A9544D" w:rsidRDefault="00597F71" w:rsidP="00597F71">
            <w:pPr>
              <w:rPr>
                <w:rFonts w:ascii="Tahoma" w:hAnsi="Tahoma" w:cs="Tahoma"/>
                <w:b/>
                <w:bCs/>
                <w:i/>
                <w:iCs/>
                <w:sz w:val="18"/>
                <w:szCs w:val="18"/>
                <w:lang w:eastAsia="en-US"/>
              </w:rPr>
            </w:pPr>
          </w:p>
        </w:tc>
      </w:tr>
      <w:tr w:rsidR="00597F71" w:rsidRPr="00A9544D" w14:paraId="19A28529" w14:textId="77777777" w:rsidTr="00597F71">
        <w:tc>
          <w:tcPr>
            <w:tcW w:w="573" w:type="dxa"/>
          </w:tcPr>
          <w:p w14:paraId="1BBF104F" w14:textId="77777777" w:rsidR="00597F71" w:rsidRPr="00A9544D" w:rsidRDefault="00597F71" w:rsidP="00597F71">
            <w:pPr>
              <w:rPr>
                <w:rFonts w:ascii="Tahoma" w:hAnsi="Tahoma" w:cs="Tahoma"/>
                <w:sz w:val="18"/>
                <w:szCs w:val="18"/>
                <w:lang w:eastAsia="en-US"/>
              </w:rPr>
            </w:pPr>
            <w:r w:rsidRPr="00A9544D">
              <w:rPr>
                <w:rFonts w:ascii="Tahoma" w:hAnsi="Tahoma" w:cs="Tahoma"/>
                <w:sz w:val="18"/>
                <w:szCs w:val="18"/>
                <w:lang w:eastAsia="en-US"/>
              </w:rPr>
              <w:t>2</w:t>
            </w:r>
          </w:p>
        </w:tc>
        <w:tc>
          <w:tcPr>
            <w:tcW w:w="6793" w:type="dxa"/>
          </w:tcPr>
          <w:p w14:paraId="0BE17441" w14:textId="77777777" w:rsidR="00597F71" w:rsidRPr="00A9544D" w:rsidRDefault="00597F71" w:rsidP="00597F71">
            <w:pPr>
              <w:rPr>
                <w:rFonts w:ascii="Tahoma" w:hAnsi="Tahoma" w:cs="Tahoma"/>
                <w:sz w:val="18"/>
                <w:szCs w:val="18"/>
                <w:lang w:eastAsia="en-US"/>
              </w:rPr>
            </w:pPr>
            <w:r w:rsidRPr="00A9544D">
              <w:rPr>
                <w:rFonts w:ascii="Tahoma" w:hAnsi="Tahoma" w:cs="Tahoma"/>
                <w:sz w:val="18"/>
                <w:szCs w:val="18"/>
                <w:lang w:eastAsia="en-US"/>
              </w:rPr>
              <w:t xml:space="preserve">Kardiomonitor wyposażony w uchwyt służący do przenoszenia </w:t>
            </w:r>
          </w:p>
        </w:tc>
        <w:tc>
          <w:tcPr>
            <w:tcW w:w="2977" w:type="dxa"/>
          </w:tcPr>
          <w:p w14:paraId="63359503" w14:textId="77777777" w:rsidR="00597F71" w:rsidRPr="00A9544D" w:rsidRDefault="00597F71" w:rsidP="00597F71">
            <w:pPr>
              <w:rPr>
                <w:rFonts w:ascii="Tahoma" w:hAnsi="Tahoma" w:cs="Tahoma"/>
                <w:i/>
                <w:iCs/>
                <w:sz w:val="18"/>
                <w:szCs w:val="18"/>
                <w:lang w:eastAsia="en-US"/>
              </w:rPr>
            </w:pPr>
          </w:p>
        </w:tc>
      </w:tr>
      <w:tr w:rsidR="00597F71" w:rsidRPr="00A9544D" w14:paraId="73AF9C63" w14:textId="77777777" w:rsidTr="00597F71">
        <w:tc>
          <w:tcPr>
            <w:tcW w:w="573" w:type="dxa"/>
          </w:tcPr>
          <w:p w14:paraId="0ADB2D0C" w14:textId="77777777" w:rsidR="00597F71" w:rsidRPr="00A9544D" w:rsidRDefault="00597F71" w:rsidP="00597F71">
            <w:pPr>
              <w:rPr>
                <w:rFonts w:ascii="Tahoma" w:hAnsi="Tahoma" w:cs="Tahoma"/>
                <w:sz w:val="18"/>
                <w:szCs w:val="18"/>
                <w:lang w:eastAsia="en-US"/>
              </w:rPr>
            </w:pPr>
            <w:r w:rsidRPr="00A9544D">
              <w:rPr>
                <w:rFonts w:ascii="Tahoma" w:hAnsi="Tahoma" w:cs="Tahoma"/>
                <w:sz w:val="18"/>
                <w:szCs w:val="18"/>
                <w:lang w:eastAsia="en-US"/>
              </w:rPr>
              <w:t>3.</w:t>
            </w:r>
          </w:p>
        </w:tc>
        <w:tc>
          <w:tcPr>
            <w:tcW w:w="6793" w:type="dxa"/>
          </w:tcPr>
          <w:p w14:paraId="155BCCD9" w14:textId="77777777" w:rsidR="00597F71" w:rsidRPr="00A9544D" w:rsidRDefault="00597F71" w:rsidP="00597F71">
            <w:pPr>
              <w:rPr>
                <w:rFonts w:ascii="Tahoma" w:hAnsi="Tahoma" w:cs="Tahoma"/>
                <w:sz w:val="18"/>
                <w:szCs w:val="18"/>
                <w:lang w:eastAsia="en-US"/>
              </w:rPr>
            </w:pPr>
            <w:r w:rsidRPr="00A9544D">
              <w:rPr>
                <w:rFonts w:ascii="Tahoma" w:hAnsi="Tahoma" w:cs="Tahoma"/>
                <w:sz w:val="18"/>
                <w:szCs w:val="18"/>
                <w:lang w:eastAsia="en-US"/>
              </w:rPr>
              <w:t xml:space="preserve">Kardiomonitor kolorowy z ekranem LCD z podświetleniem LED, o przekątnej ekranu nie mniejszej niż 15 cali, rozdzielczości co najmniej 1024x768 pikseli. </w:t>
            </w:r>
          </w:p>
        </w:tc>
        <w:tc>
          <w:tcPr>
            <w:tcW w:w="2977" w:type="dxa"/>
          </w:tcPr>
          <w:p w14:paraId="7DCE701A" w14:textId="77777777" w:rsidR="00597F71" w:rsidRPr="00A9544D" w:rsidRDefault="00597F71" w:rsidP="00597F71">
            <w:pPr>
              <w:rPr>
                <w:rFonts w:ascii="Tahoma" w:hAnsi="Tahoma" w:cs="Tahoma"/>
                <w:i/>
                <w:iCs/>
                <w:sz w:val="18"/>
                <w:szCs w:val="18"/>
                <w:lang w:eastAsia="en-US"/>
              </w:rPr>
            </w:pPr>
          </w:p>
        </w:tc>
      </w:tr>
      <w:tr w:rsidR="00597F71" w:rsidRPr="00A9544D" w14:paraId="15C1B687" w14:textId="77777777" w:rsidTr="00597F71">
        <w:tc>
          <w:tcPr>
            <w:tcW w:w="573" w:type="dxa"/>
          </w:tcPr>
          <w:p w14:paraId="330F876A" w14:textId="77777777" w:rsidR="00597F71" w:rsidRPr="00A9544D" w:rsidRDefault="00597F71" w:rsidP="00597F71">
            <w:pPr>
              <w:rPr>
                <w:rFonts w:ascii="Tahoma" w:hAnsi="Tahoma" w:cs="Tahoma"/>
                <w:sz w:val="18"/>
                <w:szCs w:val="18"/>
                <w:lang w:eastAsia="en-US"/>
              </w:rPr>
            </w:pPr>
            <w:r w:rsidRPr="00A9544D">
              <w:rPr>
                <w:rFonts w:ascii="Tahoma" w:hAnsi="Tahoma" w:cs="Tahoma"/>
                <w:sz w:val="18"/>
                <w:szCs w:val="18"/>
                <w:lang w:eastAsia="en-US"/>
              </w:rPr>
              <w:t>4.</w:t>
            </w:r>
          </w:p>
        </w:tc>
        <w:tc>
          <w:tcPr>
            <w:tcW w:w="6793" w:type="dxa"/>
          </w:tcPr>
          <w:p w14:paraId="75CAB450" w14:textId="77777777" w:rsidR="00597F71" w:rsidRPr="00A9544D" w:rsidRDefault="00597F71" w:rsidP="00597F71">
            <w:pPr>
              <w:rPr>
                <w:rFonts w:ascii="Tahoma" w:hAnsi="Tahoma" w:cs="Tahoma"/>
                <w:i/>
                <w:iCs/>
                <w:sz w:val="18"/>
                <w:szCs w:val="18"/>
                <w:lang w:eastAsia="en-US"/>
              </w:rPr>
            </w:pPr>
            <w:r w:rsidRPr="00A9544D">
              <w:rPr>
                <w:rFonts w:ascii="Tahoma" w:hAnsi="Tahoma" w:cs="Tahoma"/>
                <w:sz w:val="18"/>
                <w:szCs w:val="18"/>
                <w:lang w:eastAsia="en-US"/>
              </w:rPr>
              <w:t>Jednoczesna prezentacja na ekranie co najmniej 5 krzywych dynamicznych.</w:t>
            </w:r>
          </w:p>
        </w:tc>
        <w:tc>
          <w:tcPr>
            <w:tcW w:w="2977" w:type="dxa"/>
          </w:tcPr>
          <w:p w14:paraId="7C7453D9" w14:textId="77777777" w:rsidR="00597F71" w:rsidRPr="00A9544D" w:rsidRDefault="00597F71" w:rsidP="00597F71">
            <w:pPr>
              <w:rPr>
                <w:rFonts w:ascii="Tahoma" w:hAnsi="Tahoma" w:cs="Tahoma"/>
                <w:i/>
                <w:iCs/>
                <w:sz w:val="18"/>
                <w:szCs w:val="18"/>
                <w:lang w:eastAsia="en-US"/>
              </w:rPr>
            </w:pPr>
          </w:p>
        </w:tc>
      </w:tr>
      <w:tr w:rsidR="00597F71" w:rsidRPr="00A9544D" w14:paraId="508B78E8" w14:textId="77777777" w:rsidTr="00597F71">
        <w:tc>
          <w:tcPr>
            <w:tcW w:w="573" w:type="dxa"/>
          </w:tcPr>
          <w:p w14:paraId="438414E9" w14:textId="77777777" w:rsidR="00597F71" w:rsidRPr="00A9544D" w:rsidRDefault="00597F71" w:rsidP="00597F71">
            <w:pPr>
              <w:rPr>
                <w:rFonts w:ascii="Tahoma" w:hAnsi="Tahoma" w:cs="Tahoma"/>
                <w:sz w:val="18"/>
                <w:szCs w:val="18"/>
                <w:lang w:eastAsia="en-US"/>
              </w:rPr>
            </w:pPr>
            <w:r w:rsidRPr="00A9544D">
              <w:rPr>
                <w:rFonts w:ascii="Tahoma" w:hAnsi="Tahoma" w:cs="Tahoma"/>
                <w:sz w:val="18"/>
                <w:szCs w:val="18"/>
                <w:lang w:eastAsia="en-US"/>
              </w:rPr>
              <w:t>5.</w:t>
            </w:r>
          </w:p>
        </w:tc>
        <w:tc>
          <w:tcPr>
            <w:tcW w:w="6793" w:type="dxa"/>
          </w:tcPr>
          <w:p w14:paraId="3D230D81" w14:textId="77777777" w:rsidR="00597F71" w:rsidRPr="00A9544D" w:rsidRDefault="00597F71" w:rsidP="00597F71">
            <w:pPr>
              <w:rPr>
                <w:rFonts w:ascii="Tahoma" w:hAnsi="Tahoma" w:cs="Tahoma"/>
                <w:i/>
                <w:iCs/>
                <w:sz w:val="18"/>
                <w:szCs w:val="18"/>
                <w:lang w:eastAsia="en-US"/>
              </w:rPr>
            </w:pPr>
            <w:r w:rsidRPr="00A9544D">
              <w:rPr>
                <w:rFonts w:ascii="Tahoma" w:hAnsi="Tahoma" w:cs="Tahoma"/>
                <w:sz w:val="18"/>
                <w:szCs w:val="18"/>
                <w:lang w:eastAsia="en-US"/>
              </w:rPr>
              <w:t xml:space="preserve">Trendy wszystkich mierzonych parametrów: co najmniej 100-godzinne z rozdzielczością nie gorszą niż 1 minuta i co najmniej 1000 godzin z rozdzielczością nie gorszą niż 10 minut. </w:t>
            </w:r>
          </w:p>
        </w:tc>
        <w:tc>
          <w:tcPr>
            <w:tcW w:w="2977" w:type="dxa"/>
          </w:tcPr>
          <w:p w14:paraId="04C9E60F" w14:textId="77777777" w:rsidR="00597F71" w:rsidRPr="00A9544D" w:rsidRDefault="00597F71" w:rsidP="00597F71">
            <w:pPr>
              <w:rPr>
                <w:rFonts w:ascii="Tahoma" w:hAnsi="Tahoma" w:cs="Tahoma"/>
                <w:i/>
                <w:iCs/>
                <w:sz w:val="18"/>
                <w:szCs w:val="18"/>
                <w:lang w:eastAsia="en-US"/>
              </w:rPr>
            </w:pPr>
          </w:p>
        </w:tc>
      </w:tr>
      <w:tr w:rsidR="00597F71" w:rsidRPr="00A9544D" w14:paraId="09FDE6B5" w14:textId="77777777" w:rsidTr="00597F71">
        <w:tc>
          <w:tcPr>
            <w:tcW w:w="573" w:type="dxa"/>
          </w:tcPr>
          <w:p w14:paraId="11AA439C" w14:textId="77777777" w:rsidR="00597F71" w:rsidRPr="00A9544D" w:rsidRDefault="00597F71" w:rsidP="00597F71">
            <w:pPr>
              <w:rPr>
                <w:rFonts w:ascii="Tahoma" w:hAnsi="Tahoma" w:cs="Tahoma"/>
                <w:sz w:val="18"/>
                <w:szCs w:val="18"/>
                <w:lang w:eastAsia="en-US"/>
              </w:rPr>
            </w:pPr>
            <w:r w:rsidRPr="00A9544D">
              <w:rPr>
                <w:rFonts w:ascii="Tahoma" w:hAnsi="Tahoma" w:cs="Tahoma"/>
                <w:sz w:val="18"/>
                <w:szCs w:val="18"/>
                <w:lang w:eastAsia="en-US"/>
              </w:rPr>
              <w:t>6.</w:t>
            </w:r>
          </w:p>
        </w:tc>
        <w:tc>
          <w:tcPr>
            <w:tcW w:w="6793" w:type="dxa"/>
          </w:tcPr>
          <w:p w14:paraId="4BF07DA8" w14:textId="77777777" w:rsidR="00597F71" w:rsidRPr="00A9544D" w:rsidRDefault="00597F71" w:rsidP="00597F71">
            <w:pPr>
              <w:rPr>
                <w:rFonts w:ascii="Tahoma" w:hAnsi="Tahoma" w:cs="Tahoma"/>
                <w:sz w:val="18"/>
                <w:szCs w:val="18"/>
                <w:lang w:eastAsia="en-US"/>
              </w:rPr>
            </w:pPr>
            <w:r w:rsidRPr="00A9544D">
              <w:rPr>
                <w:rFonts w:ascii="Tahoma" w:hAnsi="Tahoma" w:cs="Tahoma"/>
                <w:sz w:val="18"/>
                <w:szCs w:val="18"/>
                <w:lang w:eastAsia="en-US"/>
              </w:rPr>
              <w:t>Zapamiętywanie zdarzeń alarmowych oraz zdarzeń wpisanych przez użytkownika – pamięć co najmniej 500 zestawów odcinków krzywych i wartości parametrów</w:t>
            </w:r>
          </w:p>
        </w:tc>
        <w:tc>
          <w:tcPr>
            <w:tcW w:w="2977" w:type="dxa"/>
          </w:tcPr>
          <w:p w14:paraId="64116288" w14:textId="77777777" w:rsidR="00597F71" w:rsidRPr="00A9544D" w:rsidRDefault="00597F71" w:rsidP="00597F71">
            <w:pPr>
              <w:rPr>
                <w:rFonts w:ascii="Tahoma" w:hAnsi="Tahoma" w:cs="Tahoma"/>
                <w:sz w:val="18"/>
                <w:szCs w:val="18"/>
                <w:lang w:eastAsia="en-US"/>
              </w:rPr>
            </w:pPr>
          </w:p>
        </w:tc>
      </w:tr>
      <w:tr w:rsidR="00597F71" w:rsidRPr="00A9544D" w14:paraId="212584DA" w14:textId="77777777" w:rsidTr="00597F71">
        <w:tc>
          <w:tcPr>
            <w:tcW w:w="573" w:type="dxa"/>
          </w:tcPr>
          <w:p w14:paraId="6C88656C" w14:textId="77777777" w:rsidR="00597F71" w:rsidRPr="00A9544D" w:rsidRDefault="00597F71" w:rsidP="00597F71">
            <w:pPr>
              <w:rPr>
                <w:rFonts w:ascii="Tahoma" w:hAnsi="Tahoma" w:cs="Tahoma"/>
                <w:sz w:val="18"/>
                <w:szCs w:val="18"/>
                <w:lang w:eastAsia="en-US"/>
              </w:rPr>
            </w:pPr>
            <w:r w:rsidRPr="00A9544D">
              <w:rPr>
                <w:rFonts w:ascii="Tahoma" w:hAnsi="Tahoma" w:cs="Tahoma"/>
                <w:sz w:val="18"/>
                <w:szCs w:val="18"/>
                <w:lang w:eastAsia="en-US"/>
              </w:rPr>
              <w:t>7.</w:t>
            </w:r>
          </w:p>
        </w:tc>
        <w:tc>
          <w:tcPr>
            <w:tcW w:w="6793" w:type="dxa"/>
          </w:tcPr>
          <w:p w14:paraId="47A7DEDD" w14:textId="77777777" w:rsidR="00597F71" w:rsidRPr="00A9544D" w:rsidRDefault="00597F71" w:rsidP="00597F71">
            <w:pPr>
              <w:rPr>
                <w:rFonts w:ascii="Tahoma" w:hAnsi="Tahoma" w:cs="Tahoma"/>
                <w:sz w:val="18"/>
                <w:szCs w:val="18"/>
                <w:lang w:eastAsia="en-US"/>
              </w:rPr>
            </w:pPr>
            <w:r w:rsidRPr="00A9544D">
              <w:rPr>
                <w:rFonts w:ascii="Tahoma" w:hAnsi="Tahoma" w:cs="Tahoma"/>
                <w:sz w:val="18"/>
                <w:szCs w:val="18"/>
                <w:lang w:eastAsia="en-US"/>
              </w:rPr>
              <w:t>Kategorie wiekowe pacjentów: dorośli, dzieci i noworodki.</w:t>
            </w:r>
          </w:p>
        </w:tc>
        <w:tc>
          <w:tcPr>
            <w:tcW w:w="2977" w:type="dxa"/>
          </w:tcPr>
          <w:p w14:paraId="0E1D9D3A" w14:textId="77777777" w:rsidR="00597F71" w:rsidRPr="00A9544D" w:rsidRDefault="00597F71" w:rsidP="00597F71">
            <w:pPr>
              <w:rPr>
                <w:rFonts w:ascii="Tahoma" w:hAnsi="Tahoma" w:cs="Tahoma"/>
                <w:sz w:val="18"/>
                <w:szCs w:val="18"/>
                <w:lang w:eastAsia="en-US"/>
              </w:rPr>
            </w:pPr>
          </w:p>
        </w:tc>
      </w:tr>
      <w:tr w:rsidR="00597F71" w:rsidRPr="00A9544D" w14:paraId="50605A8C" w14:textId="77777777" w:rsidTr="00597F71">
        <w:tc>
          <w:tcPr>
            <w:tcW w:w="573" w:type="dxa"/>
          </w:tcPr>
          <w:p w14:paraId="37665D50" w14:textId="77777777" w:rsidR="00597F71" w:rsidRPr="00A9544D" w:rsidRDefault="00597F71" w:rsidP="00597F71">
            <w:pPr>
              <w:rPr>
                <w:rFonts w:ascii="Tahoma" w:hAnsi="Tahoma" w:cs="Tahoma"/>
                <w:sz w:val="18"/>
                <w:szCs w:val="18"/>
                <w:lang w:eastAsia="en-US"/>
              </w:rPr>
            </w:pPr>
            <w:r w:rsidRPr="00A9544D">
              <w:rPr>
                <w:rFonts w:ascii="Tahoma" w:hAnsi="Tahoma" w:cs="Tahoma"/>
                <w:sz w:val="18"/>
                <w:szCs w:val="18"/>
                <w:lang w:eastAsia="en-US"/>
              </w:rPr>
              <w:t>8.</w:t>
            </w:r>
          </w:p>
        </w:tc>
        <w:tc>
          <w:tcPr>
            <w:tcW w:w="6793" w:type="dxa"/>
          </w:tcPr>
          <w:p w14:paraId="6D168FCA" w14:textId="77777777" w:rsidR="00597F71" w:rsidRPr="00A9544D" w:rsidRDefault="00597F71" w:rsidP="00597F71">
            <w:pPr>
              <w:rPr>
                <w:rFonts w:ascii="Tahoma" w:hAnsi="Tahoma" w:cs="Tahoma"/>
                <w:sz w:val="18"/>
                <w:szCs w:val="18"/>
                <w:lang w:eastAsia="en-US"/>
              </w:rPr>
            </w:pPr>
            <w:r w:rsidRPr="00A9544D">
              <w:rPr>
                <w:rFonts w:ascii="Tahoma" w:hAnsi="Tahoma" w:cs="Tahoma"/>
                <w:sz w:val="18"/>
                <w:szCs w:val="18"/>
                <w:lang w:eastAsia="en-US"/>
              </w:rPr>
              <w:t xml:space="preserve">Pomiar i monitorowanie co najmniej następujących parametrów: </w:t>
            </w:r>
          </w:p>
          <w:p w14:paraId="15972E66" w14:textId="77777777" w:rsidR="00597F71" w:rsidRPr="00A9544D" w:rsidRDefault="00597F71" w:rsidP="00597F71">
            <w:pPr>
              <w:numPr>
                <w:ilvl w:val="0"/>
                <w:numId w:val="64"/>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EKG; </w:t>
            </w:r>
          </w:p>
          <w:p w14:paraId="63DBB5D3" w14:textId="77777777" w:rsidR="00597F71" w:rsidRPr="00A9544D" w:rsidRDefault="00597F71" w:rsidP="00597F71">
            <w:pPr>
              <w:numPr>
                <w:ilvl w:val="0"/>
                <w:numId w:val="64"/>
              </w:numPr>
              <w:spacing w:after="200" w:line="276" w:lineRule="auto"/>
              <w:rPr>
                <w:rFonts w:ascii="Tahoma" w:hAnsi="Tahoma" w:cs="Tahoma"/>
                <w:sz w:val="18"/>
                <w:szCs w:val="18"/>
                <w:lang w:eastAsia="en-US"/>
              </w:rPr>
            </w:pPr>
            <w:r w:rsidRPr="00A9544D">
              <w:rPr>
                <w:rFonts w:ascii="Tahoma" w:hAnsi="Tahoma" w:cs="Tahoma"/>
                <w:sz w:val="18"/>
                <w:szCs w:val="18"/>
                <w:lang w:eastAsia="en-US"/>
              </w:rPr>
              <w:t>Odchylenie odcinka ST;</w:t>
            </w:r>
          </w:p>
          <w:p w14:paraId="7EDB5762" w14:textId="77777777" w:rsidR="00597F71" w:rsidRPr="00A9544D" w:rsidRDefault="00597F71" w:rsidP="00597F71">
            <w:pPr>
              <w:numPr>
                <w:ilvl w:val="0"/>
                <w:numId w:val="64"/>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Liczba oddechów (RESP); </w:t>
            </w:r>
          </w:p>
          <w:p w14:paraId="3FB454D8" w14:textId="77777777" w:rsidR="00597F71" w:rsidRPr="00A9544D" w:rsidRDefault="00597F71" w:rsidP="00597F71">
            <w:pPr>
              <w:numPr>
                <w:ilvl w:val="0"/>
                <w:numId w:val="64"/>
              </w:numPr>
              <w:spacing w:after="200" w:line="276" w:lineRule="auto"/>
              <w:rPr>
                <w:rFonts w:ascii="Tahoma" w:hAnsi="Tahoma" w:cs="Tahoma"/>
                <w:sz w:val="18"/>
                <w:szCs w:val="18"/>
                <w:lang w:eastAsia="en-US"/>
              </w:rPr>
            </w:pPr>
            <w:r w:rsidRPr="00A9544D">
              <w:rPr>
                <w:rFonts w:ascii="Tahoma" w:hAnsi="Tahoma" w:cs="Tahoma"/>
                <w:sz w:val="18"/>
                <w:szCs w:val="18"/>
                <w:lang w:eastAsia="en-US"/>
              </w:rPr>
              <w:t>Saturacja (Spo2);</w:t>
            </w:r>
          </w:p>
          <w:p w14:paraId="0427C142" w14:textId="77777777" w:rsidR="00597F71" w:rsidRPr="00A9544D" w:rsidRDefault="00597F71" w:rsidP="00597F71">
            <w:pPr>
              <w:numPr>
                <w:ilvl w:val="0"/>
                <w:numId w:val="64"/>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Ciśnienie krwi, mierzone metodą nieinwazyjną (NIBP); </w:t>
            </w:r>
          </w:p>
          <w:p w14:paraId="042DABD7" w14:textId="77777777" w:rsidR="00597F71" w:rsidRPr="00A9544D" w:rsidRDefault="00597F71" w:rsidP="00597F71">
            <w:pPr>
              <w:numPr>
                <w:ilvl w:val="0"/>
                <w:numId w:val="64"/>
              </w:numPr>
              <w:spacing w:after="200" w:line="276" w:lineRule="auto"/>
              <w:rPr>
                <w:rFonts w:ascii="Tahoma" w:hAnsi="Tahoma" w:cs="Tahoma"/>
                <w:sz w:val="18"/>
                <w:szCs w:val="18"/>
                <w:lang w:eastAsia="en-US"/>
              </w:rPr>
            </w:pPr>
            <w:r w:rsidRPr="00A9544D">
              <w:rPr>
                <w:rFonts w:ascii="Tahoma" w:hAnsi="Tahoma" w:cs="Tahoma"/>
                <w:sz w:val="18"/>
                <w:szCs w:val="18"/>
                <w:lang w:eastAsia="en-US"/>
              </w:rPr>
              <w:t>Temperatura (T1,T2,TD),</w:t>
            </w:r>
          </w:p>
          <w:p w14:paraId="672606AF" w14:textId="77777777" w:rsidR="00597F71" w:rsidRPr="00A9544D" w:rsidRDefault="00597F71" w:rsidP="00597F71">
            <w:pPr>
              <w:numPr>
                <w:ilvl w:val="0"/>
                <w:numId w:val="64"/>
              </w:numPr>
              <w:spacing w:after="200" w:line="276" w:lineRule="auto"/>
              <w:rPr>
                <w:rFonts w:ascii="Tahoma" w:hAnsi="Tahoma" w:cs="Tahoma"/>
                <w:sz w:val="18"/>
                <w:szCs w:val="18"/>
                <w:lang w:eastAsia="en-US"/>
              </w:rPr>
            </w:pPr>
            <w:r w:rsidRPr="00A9544D">
              <w:rPr>
                <w:rFonts w:ascii="Tahoma" w:hAnsi="Tahoma" w:cs="Tahoma"/>
                <w:sz w:val="18"/>
                <w:szCs w:val="18"/>
                <w:lang w:eastAsia="en-US"/>
              </w:rPr>
              <w:t>Kapnografia w strumieniu bocznym (CO2).</w:t>
            </w:r>
          </w:p>
        </w:tc>
        <w:tc>
          <w:tcPr>
            <w:tcW w:w="2977" w:type="dxa"/>
          </w:tcPr>
          <w:p w14:paraId="38DB4E87" w14:textId="77777777" w:rsidR="00597F71" w:rsidRPr="00A9544D" w:rsidRDefault="00597F71" w:rsidP="00597F71">
            <w:pPr>
              <w:ind w:left="720"/>
              <w:rPr>
                <w:rFonts w:ascii="Tahoma" w:hAnsi="Tahoma" w:cs="Tahoma"/>
                <w:i/>
                <w:iCs/>
                <w:sz w:val="18"/>
                <w:szCs w:val="18"/>
                <w:lang w:eastAsia="en-US"/>
              </w:rPr>
            </w:pPr>
          </w:p>
        </w:tc>
      </w:tr>
      <w:tr w:rsidR="00597F71" w:rsidRPr="00A9544D" w14:paraId="625518C3" w14:textId="77777777" w:rsidTr="00597F71">
        <w:tc>
          <w:tcPr>
            <w:tcW w:w="573" w:type="dxa"/>
          </w:tcPr>
          <w:p w14:paraId="1B7E8DF8" w14:textId="77777777" w:rsidR="00597F71" w:rsidRPr="00A9544D" w:rsidRDefault="00597F71" w:rsidP="00597F71">
            <w:pPr>
              <w:rPr>
                <w:rFonts w:ascii="Tahoma" w:hAnsi="Tahoma" w:cs="Tahoma"/>
                <w:sz w:val="18"/>
                <w:szCs w:val="18"/>
                <w:lang w:eastAsia="en-US"/>
              </w:rPr>
            </w:pPr>
            <w:r w:rsidRPr="00A9544D">
              <w:rPr>
                <w:rFonts w:ascii="Tahoma" w:hAnsi="Tahoma" w:cs="Tahoma"/>
                <w:sz w:val="18"/>
                <w:szCs w:val="18"/>
                <w:lang w:eastAsia="en-US"/>
              </w:rPr>
              <w:t>9.</w:t>
            </w:r>
          </w:p>
        </w:tc>
        <w:tc>
          <w:tcPr>
            <w:tcW w:w="6793" w:type="dxa"/>
          </w:tcPr>
          <w:p w14:paraId="61192627" w14:textId="77777777" w:rsidR="00597F71" w:rsidRPr="00A9544D" w:rsidRDefault="00597F71" w:rsidP="00597F71">
            <w:pPr>
              <w:rPr>
                <w:rFonts w:ascii="Tahoma" w:hAnsi="Tahoma" w:cs="Tahoma"/>
                <w:sz w:val="18"/>
                <w:szCs w:val="18"/>
                <w:lang w:eastAsia="en-US"/>
              </w:rPr>
            </w:pPr>
            <w:r w:rsidRPr="00A9544D">
              <w:rPr>
                <w:rFonts w:ascii="Tahoma" w:hAnsi="Tahoma" w:cs="Tahoma"/>
                <w:sz w:val="18"/>
                <w:szCs w:val="18"/>
                <w:lang w:eastAsia="en-US"/>
              </w:rPr>
              <w:t>Pomiar EKG</w:t>
            </w:r>
          </w:p>
        </w:tc>
        <w:tc>
          <w:tcPr>
            <w:tcW w:w="2977" w:type="dxa"/>
          </w:tcPr>
          <w:p w14:paraId="1CD995D0" w14:textId="77777777" w:rsidR="00597F71" w:rsidRPr="00A9544D" w:rsidRDefault="00597F71" w:rsidP="00597F71">
            <w:pPr>
              <w:rPr>
                <w:rFonts w:ascii="Tahoma" w:hAnsi="Tahoma" w:cs="Tahoma"/>
                <w:sz w:val="18"/>
                <w:szCs w:val="18"/>
                <w:lang w:eastAsia="en-US"/>
              </w:rPr>
            </w:pPr>
          </w:p>
        </w:tc>
      </w:tr>
      <w:tr w:rsidR="00597F71" w:rsidRPr="00A9544D" w14:paraId="24F8FF48" w14:textId="77777777" w:rsidTr="00597F71">
        <w:tc>
          <w:tcPr>
            <w:tcW w:w="573" w:type="dxa"/>
          </w:tcPr>
          <w:p w14:paraId="75A3E6A0" w14:textId="77777777" w:rsidR="00597F71" w:rsidRPr="00A9544D" w:rsidRDefault="00597F71" w:rsidP="00597F71">
            <w:pPr>
              <w:rPr>
                <w:rFonts w:ascii="Tahoma" w:hAnsi="Tahoma" w:cs="Tahoma"/>
                <w:sz w:val="18"/>
                <w:szCs w:val="18"/>
                <w:lang w:eastAsia="en-US"/>
              </w:rPr>
            </w:pPr>
          </w:p>
        </w:tc>
        <w:tc>
          <w:tcPr>
            <w:tcW w:w="6793" w:type="dxa"/>
          </w:tcPr>
          <w:p w14:paraId="2BD376A5" w14:textId="77777777" w:rsidR="00597F71" w:rsidRPr="00A9544D" w:rsidRDefault="00597F71" w:rsidP="00597F71">
            <w:pPr>
              <w:numPr>
                <w:ilvl w:val="0"/>
                <w:numId w:val="65"/>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Zakres częstości rytmu serca: minimum 15÷300 </w:t>
            </w:r>
            <w:proofErr w:type="spellStart"/>
            <w:r w:rsidRPr="00A9544D">
              <w:rPr>
                <w:rFonts w:ascii="Tahoma" w:hAnsi="Tahoma" w:cs="Tahoma"/>
                <w:sz w:val="18"/>
                <w:szCs w:val="18"/>
                <w:lang w:eastAsia="en-US"/>
              </w:rPr>
              <w:t>bpm</w:t>
            </w:r>
            <w:proofErr w:type="spellEnd"/>
            <w:r w:rsidRPr="00A9544D">
              <w:rPr>
                <w:rFonts w:ascii="Tahoma" w:hAnsi="Tahoma" w:cs="Tahoma"/>
                <w:sz w:val="18"/>
                <w:szCs w:val="18"/>
                <w:lang w:eastAsia="en-US"/>
              </w:rPr>
              <w:t>.</w:t>
            </w:r>
          </w:p>
          <w:p w14:paraId="6A7B6EC8" w14:textId="77777777" w:rsidR="00597F71" w:rsidRPr="00A9544D" w:rsidRDefault="00597F71" w:rsidP="00597F71">
            <w:pPr>
              <w:ind w:left="720"/>
              <w:rPr>
                <w:rFonts w:ascii="Tahoma" w:hAnsi="Tahoma" w:cs="Tahoma"/>
                <w:i/>
                <w:iCs/>
                <w:sz w:val="18"/>
                <w:szCs w:val="18"/>
                <w:lang w:eastAsia="en-US"/>
              </w:rPr>
            </w:pPr>
            <w:r w:rsidRPr="00A9544D">
              <w:rPr>
                <w:rFonts w:ascii="Tahoma" w:hAnsi="Tahoma" w:cs="Tahoma"/>
                <w:i/>
                <w:iCs/>
                <w:sz w:val="18"/>
                <w:szCs w:val="18"/>
                <w:lang w:eastAsia="en-US"/>
              </w:rPr>
              <w:t xml:space="preserve">Podać. </w:t>
            </w:r>
          </w:p>
        </w:tc>
        <w:tc>
          <w:tcPr>
            <w:tcW w:w="2977" w:type="dxa"/>
          </w:tcPr>
          <w:p w14:paraId="1C55DC81" w14:textId="77777777" w:rsidR="00597F71" w:rsidRPr="00A9544D" w:rsidRDefault="00597F71" w:rsidP="00597F71">
            <w:pPr>
              <w:ind w:left="720"/>
              <w:rPr>
                <w:rFonts w:ascii="Tahoma" w:hAnsi="Tahoma" w:cs="Tahoma"/>
                <w:sz w:val="18"/>
                <w:szCs w:val="18"/>
                <w:lang w:eastAsia="en-US"/>
              </w:rPr>
            </w:pPr>
          </w:p>
        </w:tc>
      </w:tr>
      <w:tr w:rsidR="00597F71" w:rsidRPr="00A9544D" w14:paraId="20007E79" w14:textId="77777777" w:rsidTr="00597F71">
        <w:tc>
          <w:tcPr>
            <w:tcW w:w="573" w:type="dxa"/>
          </w:tcPr>
          <w:p w14:paraId="7F662C64" w14:textId="77777777" w:rsidR="00597F71" w:rsidRPr="00A9544D" w:rsidRDefault="00597F71" w:rsidP="00597F71">
            <w:pPr>
              <w:rPr>
                <w:rFonts w:ascii="Tahoma" w:hAnsi="Tahoma" w:cs="Tahoma"/>
                <w:sz w:val="18"/>
                <w:szCs w:val="18"/>
                <w:lang w:eastAsia="en-US"/>
              </w:rPr>
            </w:pPr>
          </w:p>
        </w:tc>
        <w:tc>
          <w:tcPr>
            <w:tcW w:w="6793" w:type="dxa"/>
          </w:tcPr>
          <w:p w14:paraId="0DC20439" w14:textId="77777777" w:rsidR="00597F71" w:rsidRPr="00A9544D" w:rsidRDefault="00597F71" w:rsidP="00597F71">
            <w:pPr>
              <w:numPr>
                <w:ilvl w:val="0"/>
                <w:numId w:val="65"/>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Monitorowanie EKG przy wykorzystaniu przewodu 3. i 5. końcówkowego </w:t>
            </w:r>
            <w:proofErr w:type="spellStart"/>
            <w:r w:rsidRPr="00A9544D">
              <w:rPr>
                <w:rFonts w:ascii="Tahoma" w:hAnsi="Tahoma" w:cs="Tahoma"/>
                <w:sz w:val="18"/>
                <w:szCs w:val="18"/>
                <w:lang w:eastAsia="en-US"/>
              </w:rPr>
              <w:t>odprowadzeń</w:t>
            </w:r>
            <w:proofErr w:type="spellEnd"/>
            <w:r w:rsidRPr="00A9544D">
              <w:rPr>
                <w:rFonts w:ascii="Tahoma" w:hAnsi="Tahoma" w:cs="Tahoma"/>
                <w:sz w:val="18"/>
                <w:szCs w:val="18"/>
                <w:lang w:eastAsia="en-US"/>
              </w:rPr>
              <w:t xml:space="preserve">. </w:t>
            </w:r>
          </w:p>
        </w:tc>
        <w:tc>
          <w:tcPr>
            <w:tcW w:w="2977" w:type="dxa"/>
          </w:tcPr>
          <w:p w14:paraId="6728B6FA" w14:textId="77777777" w:rsidR="00597F71" w:rsidRPr="00A9544D" w:rsidRDefault="00597F71" w:rsidP="00597F71">
            <w:pPr>
              <w:ind w:left="720"/>
              <w:rPr>
                <w:rFonts w:ascii="Tahoma" w:hAnsi="Tahoma" w:cs="Tahoma"/>
                <w:sz w:val="18"/>
                <w:szCs w:val="18"/>
                <w:lang w:eastAsia="en-US"/>
              </w:rPr>
            </w:pPr>
          </w:p>
        </w:tc>
      </w:tr>
      <w:tr w:rsidR="00597F71" w:rsidRPr="00A9544D" w14:paraId="1B2DA8B9" w14:textId="77777777" w:rsidTr="00597F71">
        <w:tc>
          <w:tcPr>
            <w:tcW w:w="573" w:type="dxa"/>
          </w:tcPr>
          <w:p w14:paraId="4E009FC7" w14:textId="77777777" w:rsidR="00597F71" w:rsidRPr="00A9544D" w:rsidRDefault="00597F71" w:rsidP="00597F71">
            <w:pPr>
              <w:rPr>
                <w:rFonts w:ascii="Tahoma" w:hAnsi="Tahoma" w:cs="Tahoma"/>
                <w:sz w:val="18"/>
                <w:szCs w:val="18"/>
                <w:lang w:eastAsia="en-US"/>
              </w:rPr>
            </w:pPr>
          </w:p>
        </w:tc>
        <w:tc>
          <w:tcPr>
            <w:tcW w:w="6793" w:type="dxa"/>
          </w:tcPr>
          <w:p w14:paraId="08FE7B80" w14:textId="77777777" w:rsidR="00597F71" w:rsidRPr="00A9544D" w:rsidRDefault="00597F71" w:rsidP="00597F71">
            <w:pPr>
              <w:numPr>
                <w:ilvl w:val="0"/>
                <w:numId w:val="65"/>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Dokładność pomiaru częstości rytmu: nie gorsza niż+/- 1%. </w:t>
            </w:r>
          </w:p>
          <w:p w14:paraId="25D487B0" w14:textId="77777777" w:rsidR="00597F71" w:rsidRPr="00A9544D" w:rsidRDefault="00597F71" w:rsidP="00597F71">
            <w:pPr>
              <w:ind w:left="720"/>
              <w:rPr>
                <w:rFonts w:ascii="Tahoma" w:hAnsi="Tahoma" w:cs="Tahoma"/>
                <w:i/>
                <w:iCs/>
                <w:sz w:val="18"/>
                <w:szCs w:val="18"/>
                <w:lang w:eastAsia="en-US"/>
              </w:rPr>
            </w:pPr>
            <w:r w:rsidRPr="00A9544D">
              <w:rPr>
                <w:rFonts w:ascii="Tahoma" w:hAnsi="Tahoma" w:cs="Tahoma"/>
                <w:i/>
                <w:iCs/>
                <w:sz w:val="18"/>
                <w:szCs w:val="18"/>
                <w:lang w:eastAsia="en-US"/>
              </w:rPr>
              <w:t xml:space="preserve">Podać. </w:t>
            </w:r>
          </w:p>
        </w:tc>
        <w:tc>
          <w:tcPr>
            <w:tcW w:w="2977" w:type="dxa"/>
          </w:tcPr>
          <w:p w14:paraId="65662887" w14:textId="77777777" w:rsidR="00597F71" w:rsidRPr="00A9544D" w:rsidRDefault="00597F71" w:rsidP="00597F71">
            <w:pPr>
              <w:ind w:left="720"/>
              <w:rPr>
                <w:rFonts w:ascii="Tahoma" w:hAnsi="Tahoma" w:cs="Tahoma"/>
                <w:i/>
                <w:iCs/>
                <w:sz w:val="18"/>
                <w:szCs w:val="18"/>
                <w:lang w:eastAsia="en-US"/>
              </w:rPr>
            </w:pPr>
          </w:p>
        </w:tc>
      </w:tr>
      <w:tr w:rsidR="00597F71" w:rsidRPr="00A9544D" w14:paraId="38857586" w14:textId="77777777" w:rsidTr="00597F71">
        <w:tc>
          <w:tcPr>
            <w:tcW w:w="573" w:type="dxa"/>
          </w:tcPr>
          <w:p w14:paraId="41AE8757" w14:textId="77777777" w:rsidR="00597F71" w:rsidRPr="00A9544D" w:rsidRDefault="00597F71" w:rsidP="00597F71">
            <w:pPr>
              <w:rPr>
                <w:rFonts w:ascii="Tahoma" w:hAnsi="Tahoma" w:cs="Tahoma"/>
                <w:sz w:val="18"/>
                <w:szCs w:val="18"/>
                <w:lang w:eastAsia="en-US"/>
              </w:rPr>
            </w:pPr>
          </w:p>
        </w:tc>
        <w:tc>
          <w:tcPr>
            <w:tcW w:w="6793" w:type="dxa"/>
          </w:tcPr>
          <w:p w14:paraId="5F8AEF0B" w14:textId="77777777" w:rsidR="00597F71" w:rsidRPr="00A9544D" w:rsidRDefault="00597F71" w:rsidP="00597F71">
            <w:pPr>
              <w:numPr>
                <w:ilvl w:val="0"/>
                <w:numId w:val="65"/>
              </w:numPr>
              <w:spacing w:after="200" w:line="276" w:lineRule="auto"/>
              <w:rPr>
                <w:rFonts w:ascii="Tahoma" w:hAnsi="Tahoma" w:cs="Tahoma"/>
                <w:sz w:val="18"/>
                <w:szCs w:val="18"/>
                <w:lang w:eastAsia="en-US"/>
              </w:rPr>
            </w:pPr>
            <w:r w:rsidRPr="00A9544D">
              <w:rPr>
                <w:rFonts w:ascii="Tahoma" w:hAnsi="Tahoma" w:cs="Tahoma"/>
                <w:sz w:val="18"/>
                <w:szCs w:val="18"/>
                <w:lang w:eastAsia="en-US"/>
              </w:rPr>
              <w:t>Prędkości kreślenia co najmniej do wyboru: 6,25 mm/s; 12,5 mm/s; 25 mm/s; 50 mm/s.</w:t>
            </w:r>
          </w:p>
          <w:p w14:paraId="70015C0C" w14:textId="77777777" w:rsidR="00597F71" w:rsidRPr="00A9544D" w:rsidRDefault="00597F71" w:rsidP="00597F71">
            <w:pPr>
              <w:ind w:left="720"/>
              <w:rPr>
                <w:rFonts w:ascii="Tahoma" w:hAnsi="Tahoma" w:cs="Tahoma"/>
                <w:i/>
                <w:iCs/>
                <w:sz w:val="18"/>
                <w:szCs w:val="18"/>
                <w:lang w:eastAsia="en-US"/>
              </w:rPr>
            </w:pPr>
            <w:r w:rsidRPr="00A9544D">
              <w:rPr>
                <w:rFonts w:ascii="Tahoma" w:hAnsi="Tahoma" w:cs="Tahoma"/>
                <w:i/>
                <w:iCs/>
                <w:sz w:val="18"/>
                <w:szCs w:val="18"/>
                <w:lang w:eastAsia="en-US"/>
              </w:rPr>
              <w:t>Podać.</w:t>
            </w:r>
          </w:p>
        </w:tc>
        <w:tc>
          <w:tcPr>
            <w:tcW w:w="2977" w:type="dxa"/>
          </w:tcPr>
          <w:p w14:paraId="7F353D81" w14:textId="77777777" w:rsidR="00597F71" w:rsidRPr="00A9544D" w:rsidRDefault="00597F71" w:rsidP="00597F71">
            <w:pPr>
              <w:ind w:left="720"/>
              <w:rPr>
                <w:rFonts w:ascii="Tahoma" w:hAnsi="Tahoma" w:cs="Tahoma"/>
                <w:i/>
                <w:iCs/>
                <w:sz w:val="18"/>
                <w:szCs w:val="18"/>
                <w:lang w:eastAsia="en-US"/>
              </w:rPr>
            </w:pPr>
          </w:p>
        </w:tc>
      </w:tr>
      <w:tr w:rsidR="00597F71" w:rsidRPr="00A9544D" w14:paraId="6D5579B6" w14:textId="77777777" w:rsidTr="00597F71">
        <w:tc>
          <w:tcPr>
            <w:tcW w:w="573" w:type="dxa"/>
          </w:tcPr>
          <w:p w14:paraId="72FA72AA" w14:textId="77777777" w:rsidR="00597F71" w:rsidRPr="00A9544D" w:rsidRDefault="00597F71" w:rsidP="00597F71">
            <w:pPr>
              <w:rPr>
                <w:rFonts w:ascii="Tahoma" w:hAnsi="Tahoma" w:cs="Tahoma"/>
                <w:sz w:val="18"/>
                <w:szCs w:val="18"/>
                <w:lang w:eastAsia="en-US"/>
              </w:rPr>
            </w:pPr>
          </w:p>
        </w:tc>
        <w:tc>
          <w:tcPr>
            <w:tcW w:w="6793" w:type="dxa"/>
          </w:tcPr>
          <w:p w14:paraId="0D0DCD8F" w14:textId="77777777" w:rsidR="00597F71" w:rsidRPr="00A9544D" w:rsidRDefault="00597F71" w:rsidP="00597F71">
            <w:pPr>
              <w:numPr>
                <w:ilvl w:val="0"/>
                <w:numId w:val="65"/>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Detekcja stymulatora z graficznym zaznaczeniem na krzywej EKG. </w:t>
            </w:r>
          </w:p>
        </w:tc>
        <w:tc>
          <w:tcPr>
            <w:tcW w:w="2977" w:type="dxa"/>
          </w:tcPr>
          <w:p w14:paraId="6593ACB5" w14:textId="77777777" w:rsidR="00597F71" w:rsidRPr="00A9544D" w:rsidRDefault="00597F71" w:rsidP="00597F71">
            <w:pPr>
              <w:ind w:left="720"/>
              <w:rPr>
                <w:rFonts w:ascii="Tahoma" w:hAnsi="Tahoma" w:cs="Tahoma"/>
                <w:sz w:val="18"/>
                <w:szCs w:val="18"/>
                <w:lang w:eastAsia="en-US"/>
              </w:rPr>
            </w:pPr>
          </w:p>
        </w:tc>
      </w:tr>
      <w:tr w:rsidR="00597F71" w:rsidRPr="00A9544D" w14:paraId="71DC9B39" w14:textId="77777777" w:rsidTr="00597F71">
        <w:tc>
          <w:tcPr>
            <w:tcW w:w="573" w:type="dxa"/>
          </w:tcPr>
          <w:p w14:paraId="032B32C8" w14:textId="77777777" w:rsidR="00597F71" w:rsidRPr="00A9544D" w:rsidRDefault="00597F71" w:rsidP="00597F71">
            <w:pPr>
              <w:rPr>
                <w:rFonts w:ascii="Tahoma" w:hAnsi="Tahoma" w:cs="Tahoma"/>
                <w:sz w:val="18"/>
                <w:szCs w:val="18"/>
                <w:lang w:eastAsia="en-US"/>
              </w:rPr>
            </w:pPr>
          </w:p>
        </w:tc>
        <w:tc>
          <w:tcPr>
            <w:tcW w:w="6793" w:type="dxa"/>
          </w:tcPr>
          <w:p w14:paraId="2B47D948" w14:textId="77777777" w:rsidR="00597F71" w:rsidRPr="00A9544D" w:rsidRDefault="00597F71" w:rsidP="00597F71">
            <w:pPr>
              <w:numPr>
                <w:ilvl w:val="0"/>
                <w:numId w:val="65"/>
              </w:numPr>
              <w:spacing w:after="200" w:line="276" w:lineRule="auto"/>
              <w:rPr>
                <w:rFonts w:ascii="Tahoma" w:hAnsi="Tahoma" w:cs="Tahoma"/>
                <w:sz w:val="18"/>
                <w:szCs w:val="18"/>
                <w:lang w:eastAsia="en-US"/>
              </w:rPr>
            </w:pPr>
            <w:r w:rsidRPr="00A9544D">
              <w:rPr>
                <w:rFonts w:ascii="Tahoma" w:hAnsi="Tahoma" w:cs="Tahoma"/>
                <w:sz w:val="18"/>
                <w:szCs w:val="18"/>
                <w:lang w:eastAsia="en-US"/>
              </w:rPr>
              <w:t>Czułość: co najmniej 0,125 cm/</w:t>
            </w:r>
            <w:proofErr w:type="spellStart"/>
            <w:r w:rsidRPr="00A9544D">
              <w:rPr>
                <w:rFonts w:ascii="Tahoma" w:hAnsi="Tahoma" w:cs="Tahoma"/>
                <w:sz w:val="18"/>
                <w:szCs w:val="18"/>
                <w:lang w:eastAsia="en-US"/>
              </w:rPr>
              <w:t>mV</w:t>
            </w:r>
            <w:proofErr w:type="spellEnd"/>
            <w:r w:rsidRPr="00A9544D">
              <w:rPr>
                <w:rFonts w:ascii="Tahoma" w:hAnsi="Tahoma" w:cs="Tahoma"/>
                <w:sz w:val="18"/>
                <w:szCs w:val="18"/>
                <w:lang w:eastAsia="en-US"/>
              </w:rPr>
              <w:t>; 0,25 cm/</w:t>
            </w:r>
            <w:proofErr w:type="spellStart"/>
            <w:r w:rsidRPr="00A9544D">
              <w:rPr>
                <w:rFonts w:ascii="Tahoma" w:hAnsi="Tahoma" w:cs="Tahoma"/>
                <w:sz w:val="18"/>
                <w:szCs w:val="18"/>
                <w:lang w:eastAsia="en-US"/>
              </w:rPr>
              <w:t>mV</w:t>
            </w:r>
            <w:proofErr w:type="spellEnd"/>
            <w:r w:rsidRPr="00A9544D">
              <w:rPr>
                <w:rFonts w:ascii="Tahoma" w:hAnsi="Tahoma" w:cs="Tahoma"/>
                <w:sz w:val="18"/>
                <w:szCs w:val="18"/>
                <w:lang w:eastAsia="en-US"/>
              </w:rPr>
              <w:t>; 0,5 cm/</w:t>
            </w:r>
            <w:proofErr w:type="spellStart"/>
            <w:r w:rsidRPr="00A9544D">
              <w:rPr>
                <w:rFonts w:ascii="Tahoma" w:hAnsi="Tahoma" w:cs="Tahoma"/>
                <w:sz w:val="18"/>
                <w:szCs w:val="18"/>
                <w:lang w:eastAsia="en-US"/>
              </w:rPr>
              <w:t>mV</w:t>
            </w:r>
            <w:proofErr w:type="spellEnd"/>
            <w:r w:rsidRPr="00A9544D">
              <w:rPr>
                <w:rFonts w:ascii="Tahoma" w:hAnsi="Tahoma" w:cs="Tahoma"/>
                <w:sz w:val="18"/>
                <w:szCs w:val="18"/>
                <w:lang w:eastAsia="en-US"/>
              </w:rPr>
              <w:t>; 1,0 cm/</w:t>
            </w:r>
            <w:proofErr w:type="spellStart"/>
            <w:r w:rsidRPr="00A9544D">
              <w:rPr>
                <w:rFonts w:ascii="Tahoma" w:hAnsi="Tahoma" w:cs="Tahoma"/>
                <w:sz w:val="18"/>
                <w:szCs w:val="18"/>
                <w:lang w:eastAsia="en-US"/>
              </w:rPr>
              <w:t>mV</w:t>
            </w:r>
            <w:proofErr w:type="spellEnd"/>
            <w:r w:rsidRPr="00A9544D">
              <w:rPr>
                <w:rFonts w:ascii="Tahoma" w:hAnsi="Tahoma" w:cs="Tahoma"/>
                <w:sz w:val="18"/>
                <w:szCs w:val="18"/>
                <w:lang w:eastAsia="en-US"/>
              </w:rPr>
              <w:t>; 2 cm/</w:t>
            </w:r>
            <w:proofErr w:type="spellStart"/>
            <w:r w:rsidRPr="00A9544D">
              <w:rPr>
                <w:rFonts w:ascii="Tahoma" w:hAnsi="Tahoma" w:cs="Tahoma"/>
                <w:sz w:val="18"/>
                <w:szCs w:val="18"/>
                <w:lang w:eastAsia="en-US"/>
              </w:rPr>
              <w:t>mV</w:t>
            </w:r>
            <w:proofErr w:type="spellEnd"/>
            <w:r w:rsidRPr="00A9544D">
              <w:rPr>
                <w:rFonts w:ascii="Tahoma" w:hAnsi="Tahoma" w:cs="Tahoma"/>
                <w:sz w:val="18"/>
                <w:szCs w:val="18"/>
                <w:lang w:eastAsia="en-US"/>
              </w:rPr>
              <w:t>; 4,0 cm/</w:t>
            </w:r>
            <w:proofErr w:type="spellStart"/>
            <w:r w:rsidRPr="00A9544D">
              <w:rPr>
                <w:rFonts w:ascii="Tahoma" w:hAnsi="Tahoma" w:cs="Tahoma"/>
                <w:sz w:val="18"/>
                <w:szCs w:val="18"/>
                <w:lang w:eastAsia="en-US"/>
              </w:rPr>
              <w:t>mV</w:t>
            </w:r>
            <w:proofErr w:type="spellEnd"/>
            <w:r w:rsidRPr="00A9544D">
              <w:rPr>
                <w:rFonts w:ascii="Tahoma" w:hAnsi="Tahoma" w:cs="Tahoma"/>
                <w:sz w:val="18"/>
                <w:szCs w:val="18"/>
                <w:lang w:eastAsia="en-US"/>
              </w:rPr>
              <w:t xml:space="preserve">; auto. </w:t>
            </w:r>
          </w:p>
          <w:p w14:paraId="7E676297" w14:textId="77777777" w:rsidR="00597F71" w:rsidRPr="00A9544D" w:rsidRDefault="00597F71" w:rsidP="00597F71">
            <w:pPr>
              <w:ind w:left="720"/>
              <w:rPr>
                <w:rFonts w:ascii="Tahoma" w:hAnsi="Tahoma" w:cs="Tahoma"/>
                <w:i/>
                <w:iCs/>
                <w:sz w:val="18"/>
                <w:szCs w:val="18"/>
                <w:lang w:eastAsia="en-US"/>
              </w:rPr>
            </w:pPr>
            <w:r w:rsidRPr="00A9544D">
              <w:rPr>
                <w:rFonts w:ascii="Tahoma" w:hAnsi="Tahoma" w:cs="Tahoma"/>
                <w:i/>
                <w:iCs/>
                <w:sz w:val="18"/>
                <w:szCs w:val="18"/>
                <w:lang w:eastAsia="en-US"/>
              </w:rPr>
              <w:t>wymienić.</w:t>
            </w:r>
          </w:p>
        </w:tc>
        <w:tc>
          <w:tcPr>
            <w:tcW w:w="2977" w:type="dxa"/>
          </w:tcPr>
          <w:p w14:paraId="5F3E3DFA" w14:textId="77777777" w:rsidR="00597F71" w:rsidRPr="00A9544D" w:rsidRDefault="00597F71" w:rsidP="00597F71">
            <w:pPr>
              <w:ind w:left="720"/>
              <w:rPr>
                <w:rFonts w:ascii="Tahoma" w:hAnsi="Tahoma" w:cs="Tahoma"/>
                <w:b/>
                <w:bCs/>
                <w:i/>
                <w:iCs/>
                <w:sz w:val="18"/>
                <w:szCs w:val="18"/>
                <w:lang w:eastAsia="en-US"/>
              </w:rPr>
            </w:pPr>
          </w:p>
        </w:tc>
      </w:tr>
      <w:tr w:rsidR="00597F71" w:rsidRPr="00A9544D" w14:paraId="21EC59C4" w14:textId="77777777" w:rsidTr="00597F71">
        <w:tc>
          <w:tcPr>
            <w:tcW w:w="573" w:type="dxa"/>
          </w:tcPr>
          <w:p w14:paraId="373BE021" w14:textId="77777777" w:rsidR="00597F71" w:rsidRPr="00A9544D" w:rsidRDefault="00597F71" w:rsidP="00597F71">
            <w:pPr>
              <w:rPr>
                <w:rFonts w:ascii="Tahoma" w:hAnsi="Tahoma" w:cs="Tahoma"/>
                <w:sz w:val="18"/>
                <w:szCs w:val="18"/>
                <w:lang w:eastAsia="en-US"/>
              </w:rPr>
            </w:pPr>
          </w:p>
        </w:tc>
        <w:tc>
          <w:tcPr>
            <w:tcW w:w="6793" w:type="dxa"/>
          </w:tcPr>
          <w:p w14:paraId="0F1226BC" w14:textId="77777777" w:rsidR="00597F71" w:rsidRPr="00A9544D" w:rsidRDefault="00597F71" w:rsidP="00597F71">
            <w:pPr>
              <w:numPr>
                <w:ilvl w:val="0"/>
                <w:numId w:val="65"/>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Analiza odchylenia odcinka ST w siedmiu </w:t>
            </w:r>
            <w:proofErr w:type="spellStart"/>
            <w:r w:rsidRPr="00A9544D">
              <w:rPr>
                <w:rFonts w:ascii="Tahoma" w:hAnsi="Tahoma" w:cs="Tahoma"/>
                <w:sz w:val="18"/>
                <w:szCs w:val="18"/>
                <w:lang w:eastAsia="en-US"/>
              </w:rPr>
              <w:t>odprowadzeniach</w:t>
            </w:r>
            <w:proofErr w:type="spellEnd"/>
            <w:r w:rsidRPr="00A9544D">
              <w:rPr>
                <w:rFonts w:ascii="Tahoma" w:hAnsi="Tahoma" w:cs="Tahoma"/>
                <w:sz w:val="18"/>
                <w:szCs w:val="18"/>
                <w:lang w:eastAsia="en-US"/>
              </w:rPr>
              <w:t xml:space="preserve"> jednocześnie w zakresie od -2,0 do +2,0 </w:t>
            </w:r>
            <w:proofErr w:type="spellStart"/>
            <w:r w:rsidRPr="00A9544D">
              <w:rPr>
                <w:rFonts w:ascii="Tahoma" w:hAnsi="Tahoma" w:cs="Tahoma"/>
                <w:sz w:val="18"/>
                <w:szCs w:val="18"/>
                <w:lang w:eastAsia="en-US"/>
              </w:rPr>
              <w:t>mV</w:t>
            </w:r>
            <w:proofErr w:type="spellEnd"/>
            <w:r w:rsidRPr="00A9544D">
              <w:rPr>
                <w:rFonts w:ascii="Tahoma" w:hAnsi="Tahoma" w:cs="Tahoma"/>
                <w:sz w:val="18"/>
                <w:szCs w:val="18"/>
                <w:lang w:eastAsia="en-US"/>
              </w:rPr>
              <w:t>. Możliwość ustawienia jednostki pomiarowej mm.</w:t>
            </w:r>
          </w:p>
        </w:tc>
        <w:tc>
          <w:tcPr>
            <w:tcW w:w="2977" w:type="dxa"/>
          </w:tcPr>
          <w:p w14:paraId="4664BE7B" w14:textId="77777777" w:rsidR="00597F71" w:rsidRPr="00A9544D" w:rsidRDefault="00597F71" w:rsidP="00597F71">
            <w:pPr>
              <w:ind w:left="720"/>
              <w:rPr>
                <w:rFonts w:ascii="Tahoma" w:hAnsi="Tahoma" w:cs="Tahoma"/>
                <w:i/>
                <w:iCs/>
                <w:sz w:val="18"/>
                <w:szCs w:val="18"/>
                <w:lang w:eastAsia="en-US"/>
              </w:rPr>
            </w:pPr>
          </w:p>
        </w:tc>
      </w:tr>
      <w:tr w:rsidR="00597F71" w:rsidRPr="00A9544D" w14:paraId="6BD69C72" w14:textId="77777777" w:rsidTr="00597F71">
        <w:tc>
          <w:tcPr>
            <w:tcW w:w="573" w:type="dxa"/>
          </w:tcPr>
          <w:p w14:paraId="033C68F5" w14:textId="77777777" w:rsidR="00597F71" w:rsidRPr="00A9544D" w:rsidRDefault="00597F71" w:rsidP="00597F71">
            <w:pPr>
              <w:rPr>
                <w:rFonts w:ascii="Tahoma" w:hAnsi="Tahoma" w:cs="Tahoma"/>
                <w:sz w:val="18"/>
                <w:szCs w:val="18"/>
                <w:lang w:eastAsia="en-US"/>
              </w:rPr>
            </w:pPr>
          </w:p>
        </w:tc>
        <w:tc>
          <w:tcPr>
            <w:tcW w:w="6793" w:type="dxa"/>
          </w:tcPr>
          <w:p w14:paraId="3F932DAF" w14:textId="77777777" w:rsidR="00597F71" w:rsidRPr="00A9544D" w:rsidRDefault="00597F71" w:rsidP="00597F71">
            <w:pPr>
              <w:numPr>
                <w:ilvl w:val="0"/>
                <w:numId w:val="65"/>
              </w:numPr>
              <w:spacing w:after="200" w:line="276" w:lineRule="auto"/>
              <w:rPr>
                <w:rFonts w:ascii="Tahoma" w:hAnsi="Tahoma" w:cs="Tahoma"/>
                <w:sz w:val="18"/>
                <w:szCs w:val="18"/>
                <w:lang w:eastAsia="en-US"/>
              </w:rPr>
            </w:pPr>
            <w:r w:rsidRPr="00A9544D">
              <w:rPr>
                <w:rFonts w:ascii="Tahoma" w:hAnsi="Tahoma" w:cs="Tahoma"/>
                <w:sz w:val="18"/>
                <w:szCs w:val="18"/>
                <w:lang w:eastAsia="en-US"/>
              </w:rPr>
              <w:t>Prezentacja zmian odchylenia ST w postaci wzorcowych odcinków ST z nanoszonymi na nie bieżącymi  odcinkami lub w formie wykresów kołowych</w:t>
            </w:r>
          </w:p>
        </w:tc>
        <w:tc>
          <w:tcPr>
            <w:tcW w:w="2977" w:type="dxa"/>
          </w:tcPr>
          <w:p w14:paraId="0C4C72A3" w14:textId="77777777" w:rsidR="00597F71" w:rsidRPr="00A9544D" w:rsidRDefault="00597F71" w:rsidP="00597F71">
            <w:pPr>
              <w:ind w:left="720"/>
              <w:rPr>
                <w:rFonts w:ascii="Tahoma" w:hAnsi="Tahoma" w:cs="Tahoma"/>
                <w:i/>
                <w:iCs/>
                <w:sz w:val="18"/>
                <w:szCs w:val="18"/>
                <w:lang w:eastAsia="en-US"/>
              </w:rPr>
            </w:pPr>
          </w:p>
        </w:tc>
      </w:tr>
      <w:tr w:rsidR="00597F71" w:rsidRPr="00A9544D" w14:paraId="54168CB1" w14:textId="77777777" w:rsidTr="00597F71">
        <w:tc>
          <w:tcPr>
            <w:tcW w:w="573" w:type="dxa"/>
          </w:tcPr>
          <w:p w14:paraId="233CBB53" w14:textId="77777777" w:rsidR="00597F71" w:rsidRPr="00A9544D" w:rsidRDefault="00597F71" w:rsidP="00597F71">
            <w:pPr>
              <w:rPr>
                <w:rFonts w:ascii="Tahoma" w:hAnsi="Tahoma" w:cs="Tahoma"/>
                <w:sz w:val="18"/>
                <w:szCs w:val="18"/>
                <w:lang w:eastAsia="en-US"/>
              </w:rPr>
            </w:pPr>
          </w:p>
        </w:tc>
        <w:tc>
          <w:tcPr>
            <w:tcW w:w="6793" w:type="dxa"/>
          </w:tcPr>
          <w:p w14:paraId="6BEB2702" w14:textId="77777777" w:rsidR="00597F71" w:rsidRPr="00A9544D" w:rsidRDefault="00597F71" w:rsidP="00597F71">
            <w:pPr>
              <w:numPr>
                <w:ilvl w:val="0"/>
                <w:numId w:val="65"/>
              </w:numPr>
              <w:spacing w:after="200" w:line="276" w:lineRule="auto"/>
              <w:rPr>
                <w:rFonts w:ascii="Tahoma" w:hAnsi="Tahoma" w:cs="Tahoma"/>
                <w:sz w:val="18"/>
                <w:szCs w:val="18"/>
                <w:lang w:eastAsia="en-US"/>
              </w:rPr>
            </w:pPr>
            <w:r w:rsidRPr="00A9544D">
              <w:rPr>
                <w:rFonts w:ascii="Tahoma" w:hAnsi="Tahoma" w:cs="Tahoma"/>
                <w:sz w:val="18"/>
                <w:szCs w:val="18"/>
                <w:lang w:eastAsia="en-US"/>
              </w:rPr>
              <w:t>Monitorowanie odcinka QT</w:t>
            </w:r>
          </w:p>
        </w:tc>
        <w:tc>
          <w:tcPr>
            <w:tcW w:w="2977" w:type="dxa"/>
          </w:tcPr>
          <w:p w14:paraId="374458FC" w14:textId="77777777" w:rsidR="00597F71" w:rsidRPr="00A9544D" w:rsidRDefault="00597F71" w:rsidP="00597F71">
            <w:pPr>
              <w:ind w:left="720"/>
              <w:rPr>
                <w:rFonts w:ascii="Tahoma" w:hAnsi="Tahoma" w:cs="Tahoma"/>
                <w:i/>
                <w:iCs/>
                <w:sz w:val="18"/>
                <w:szCs w:val="18"/>
                <w:lang w:eastAsia="en-US"/>
              </w:rPr>
            </w:pPr>
          </w:p>
        </w:tc>
      </w:tr>
      <w:tr w:rsidR="00597F71" w:rsidRPr="00A9544D" w14:paraId="27D196E9" w14:textId="77777777" w:rsidTr="00597F71">
        <w:tc>
          <w:tcPr>
            <w:tcW w:w="573" w:type="dxa"/>
          </w:tcPr>
          <w:p w14:paraId="002057A5" w14:textId="77777777" w:rsidR="00597F71" w:rsidRPr="00A9544D" w:rsidRDefault="00597F71" w:rsidP="00597F71">
            <w:pPr>
              <w:rPr>
                <w:rFonts w:ascii="Tahoma" w:hAnsi="Tahoma" w:cs="Tahoma"/>
                <w:sz w:val="18"/>
                <w:szCs w:val="18"/>
                <w:lang w:eastAsia="en-US"/>
              </w:rPr>
            </w:pPr>
          </w:p>
        </w:tc>
        <w:tc>
          <w:tcPr>
            <w:tcW w:w="6793" w:type="dxa"/>
          </w:tcPr>
          <w:p w14:paraId="73CEF349" w14:textId="77777777" w:rsidR="00597F71" w:rsidRPr="00A9544D" w:rsidRDefault="00597F71" w:rsidP="00597F71">
            <w:pPr>
              <w:numPr>
                <w:ilvl w:val="0"/>
                <w:numId w:val="65"/>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Analiza zaburzeń rytmu (co najmniej 20), z rozpoznawaniem co najmniej następujących zaburzeń: </w:t>
            </w:r>
          </w:p>
          <w:p w14:paraId="65582703" w14:textId="77777777" w:rsidR="00597F71" w:rsidRPr="00A9544D" w:rsidRDefault="00597F71" w:rsidP="00597F71">
            <w:pPr>
              <w:numPr>
                <w:ilvl w:val="0"/>
                <w:numId w:val="74"/>
              </w:numPr>
              <w:spacing w:after="200" w:line="276" w:lineRule="auto"/>
              <w:rPr>
                <w:rFonts w:ascii="Tahoma" w:hAnsi="Tahoma" w:cs="Tahoma"/>
                <w:sz w:val="18"/>
                <w:szCs w:val="18"/>
                <w:lang w:eastAsia="en-US"/>
              </w:rPr>
            </w:pPr>
            <w:r w:rsidRPr="00A9544D">
              <w:rPr>
                <w:rFonts w:ascii="Tahoma" w:hAnsi="Tahoma" w:cs="Tahoma"/>
                <w:sz w:val="18"/>
                <w:szCs w:val="18"/>
                <w:lang w:eastAsia="en-US"/>
              </w:rPr>
              <w:t>Bradykardia</w:t>
            </w:r>
          </w:p>
          <w:p w14:paraId="01DD911C" w14:textId="77777777" w:rsidR="00597F71" w:rsidRPr="00A9544D" w:rsidRDefault="00597F71" w:rsidP="00597F71">
            <w:pPr>
              <w:numPr>
                <w:ilvl w:val="0"/>
                <w:numId w:val="74"/>
              </w:numPr>
              <w:spacing w:after="200" w:line="276" w:lineRule="auto"/>
              <w:rPr>
                <w:rFonts w:ascii="Tahoma" w:hAnsi="Tahoma" w:cs="Tahoma"/>
                <w:sz w:val="18"/>
                <w:szCs w:val="18"/>
                <w:lang w:eastAsia="en-US"/>
              </w:rPr>
            </w:pPr>
            <w:r w:rsidRPr="00A9544D">
              <w:rPr>
                <w:rFonts w:ascii="Tahoma" w:hAnsi="Tahoma" w:cs="Tahoma"/>
                <w:sz w:val="18"/>
                <w:szCs w:val="18"/>
                <w:lang w:eastAsia="en-US"/>
              </w:rPr>
              <w:t>Tachykardia</w:t>
            </w:r>
          </w:p>
          <w:p w14:paraId="2C148BAE" w14:textId="77777777" w:rsidR="00597F71" w:rsidRPr="00A9544D" w:rsidRDefault="00597F71" w:rsidP="00597F71">
            <w:pPr>
              <w:numPr>
                <w:ilvl w:val="0"/>
                <w:numId w:val="74"/>
              </w:numPr>
              <w:spacing w:after="200" w:line="276" w:lineRule="auto"/>
              <w:rPr>
                <w:rFonts w:ascii="Tahoma" w:hAnsi="Tahoma" w:cs="Tahoma"/>
                <w:sz w:val="18"/>
                <w:szCs w:val="18"/>
                <w:lang w:eastAsia="en-US"/>
              </w:rPr>
            </w:pPr>
            <w:proofErr w:type="spellStart"/>
            <w:r w:rsidRPr="00A9544D">
              <w:rPr>
                <w:rFonts w:ascii="Tahoma" w:hAnsi="Tahoma" w:cs="Tahoma"/>
                <w:sz w:val="18"/>
                <w:szCs w:val="18"/>
                <w:lang w:eastAsia="en-US"/>
              </w:rPr>
              <w:t>Asystolia</w:t>
            </w:r>
            <w:proofErr w:type="spellEnd"/>
          </w:p>
          <w:p w14:paraId="2B3F6802" w14:textId="77777777" w:rsidR="00597F71" w:rsidRPr="00A9544D" w:rsidRDefault="00597F71" w:rsidP="00597F71">
            <w:pPr>
              <w:numPr>
                <w:ilvl w:val="0"/>
                <w:numId w:val="74"/>
              </w:numPr>
              <w:spacing w:after="200" w:line="276" w:lineRule="auto"/>
              <w:rPr>
                <w:rFonts w:ascii="Tahoma" w:hAnsi="Tahoma" w:cs="Tahoma"/>
                <w:sz w:val="18"/>
                <w:szCs w:val="18"/>
                <w:lang w:eastAsia="en-US"/>
              </w:rPr>
            </w:pPr>
            <w:r w:rsidRPr="00A9544D">
              <w:rPr>
                <w:rFonts w:ascii="Tahoma" w:hAnsi="Tahoma" w:cs="Tahoma"/>
                <w:sz w:val="18"/>
                <w:szCs w:val="18"/>
                <w:lang w:eastAsia="en-US"/>
              </w:rPr>
              <w:t>Tachykardia komorowa</w:t>
            </w:r>
          </w:p>
          <w:p w14:paraId="3A85DE62" w14:textId="77777777" w:rsidR="00597F71" w:rsidRPr="00A9544D" w:rsidRDefault="00597F71" w:rsidP="00597F71">
            <w:pPr>
              <w:numPr>
                <w:ilvl w:val="0"/>
                <w:numId w:val="74"/>
              </w:numPr>
              <w:spacing w:after="200" w:line="276" w:lineRule="auto"/>
              <w:rPr>
                <w:rFonts w:ascii="Tahoma" w:hAnsi="Tahoma" w:cs="Tahoma"/>
                <w:sz w:val="18"/>
                <w:szCs w:val="18"/>
                <w:lang w:eastAsia="en-US"/>
              </w:rPr>
            </w:pPr>
            <w:r w:rsidRPr="00A9544D">
              <w:rPr>
                <w:rFonts w:ascii="Tahoma" w:hAnsi="Tahoma" w:cs="Tahoma"/>
                <w:sz w:val="18"/>
                <w:szCs w:val="18"/>
                <w:lang w:eastAsia="en-US"/>
              </w:rPr>
              <w:t>Migotanie komór</w:t>
            </w:r>
          </w:p>
          <w:p w14:paraId="3CB11E48" w14:textId="77777777" w:rsidR="00597F71" w:rsidRPr="00A9544D" w:rsidRDefault="00597F71" w:rsidP="00597F71">
            <w:pPr>
              <w:numPr>
                <w:ilvl w:val="0"/>
                <w:numId w:val="74"/>
              </w:numPr>
              <w:spacing w:after="200" w:line="276" w:lineRule="auto"/>
              <w:rPr>
                <w:rFonts w:ascii="Tahoma" w:hAnsi="Tahoma" w:cs="Tahoma"/>
                <w:sz w:val="18"/>
                <w:szCs w:val="18"/>
                <w:lang w:eastAsia="en-US"/>
              </w:rPr>
            </w:pPr>
            <w:r w:rsidRPr="00A9544D">
              <w:rPr>
                <w:rFonts w:ascii="Tahoma" w:hAnsi="Tahoma" w:cs="Tahoma"/>
                <w:sz w:val="18"/>
                <w:szCs w:val="18"/>
                <w:lang w:eastAsia="en-US"/>
              </w:rPr>
              <w:t>Migotanie przedsionków</w:t>
            </w:r>
          </w:p>
          <w:p w14:paraId="71E39156" w14:textId="77777777" w:rsidR="00597F71" w:rsidRPr="00A9544D" w:rsidRDefault="00597F71" w:rsidP="00597F71">
            <w:pPr>
              <w:numPr>
                <w:ilvl w:val="0"/>
                <w:numId w:val="74"/>
              </w:numPr>
              <w:spacing w:after="200" w:line="276" w:lineRule="auto"/>
              <w:rPr>
                <w:rFonts w:ascii="Tahoma" w:hAnsi="Tahoma" w:cs="Tahoma"/>
                <w:sz w:val="18"/>
                <w:szCs w:val="18"/>
                <w:lang w:eastAsia="en-US"/>
              </w:rPr>
            </w:pPr>
            <w:r w:rsidRPr="00A9544D">
              <w:rPr>
                <w:rFonts w:ascii="Tahoma" w:hAnsi="Tahoma" w:cs="Tahoma"/>
                <w:sz w:val="18"/>
                <w:szCs w:val="18"/>
                <w:lang w:eastAsia="en-US"/>
              </w:rPr>
              <w:t>Stymulator nie przechwytuje</w:t>
            </w:r>
          </w:p>
          <w:p w14:paraId="424B80A3" w14:textId="77777777" w:rsidR="00597F71" w:rsidRPr="00A9544D" w:rsidRDefault="00597F71" w:rsidP="00597F71">
            <w:pPr>
              <w:numPr>
                <w:ilvl w:val="0"/>
                <w:numId w:val="74"/>
              </w:numPr>
              <w:spacing w:after="200" w:line="276" w:lineRule="auto"/>
              <w:rPr>
                <w:rFonts w:ascii="Tahoma" w:hAnsi="Tahoma" w:cs="Tahoma"/>
                <w:sz w:val="18"/>
                <w:szCs w:val="18"/>
                <w:lang w:eastAsia="en-US"/>
              </w:rPr>
            </w:pPr>
            <w:r w:rsidRPr="00A9544D">
              <w:rPr>
                <w:rFonts w:ascii="Tahoma" w:hAnsi="Tahoma" w:cs="Tahoma"/>
                <w:sz w:val="18"/>
                <w:szCs w:val="18"/>
                <w:lang w:eastAsia="en-US"/>
              </w:rPr>
              <w:t>Stymulator nie generuje impulsów</w:t>
            </w:r>
          </w:p>
          <w:p w14:paraId="6592B25F" w14:textId="77777777" w:rsidR="00597F71" w:rsidRPr="00A9544D" w:rsidRDefault="00597F71" w:rsidP="00597F71">
            <w:pPr>
              <w:numPr>
                <w:ilvl w:val="0"/>
                <w:numId w:val="74"/>
              </w:numPr>
              <w:spacing w:after="200" w:line="276" w:lineRule="auto"/>
              <w:rPr>
                <w:rFonts w:ascii="Tahoma" w:hAnsi="Tahoma" w:cs="Tahoma"/>
                <w:sz w:val="18"/>
                <w:szCs w:val="18"/>
                <w:lang w:eastAsia="en-US"/>
              </w:rPr>
            </w:pPr>
            <w:r w:rsidRPr="00A9544D">
              <w:rPr>
                <w:rFonts w:ascii="Tahoma" w:hAnsi="Tahoma" w:cs="Tahoma"/>
                <w:sz w:val="18"/>
                <w:szCs w:val="18"/>
                <w:lang w:eastAsia="en-US"/>
              </w:rPr>
              <w:t>Salwa komorowa</w:t>
            </w:r>
          </w:p>
          <w:p w14:paraId="47D1D974" w14:textId="77777777" w:rsidR="00597F71" w:rsidRPr="00A9544D" w:rsidRDefault="00597F71" w:rsidP="00597F71">
            <w:pPr>
              <w:numPr>
                <w:ilvl w:val="0"/>
                <w:numId w:val="74"/>
              </w:numPr>
              <w:spacing w:after="200" w:line="276" w:lineRule="auto"/>
              <w:rPr>
                <w:rFonts w:ascii="Tahoma" w:hAnsi="Tahoma" w:cs="Tahoma"/>
                <w:sz w:val="18"/>
                <w:szCs w:val="18"/>
                <w:lang w:eastAsia="en-US"/>
              </w:rPr>
            </w:pPr>
            <w:r w:rsidRPr="00A9544D">
              <w:rPr>
                <w:rFonts w:ascii="Tahoma" w:hAnsi="Tahoma" w:cs="Tahoma"/>
                <w:sz w:val="18"/>
                <w:szCs w:val="18"/>
                <w:lang w:eastAsia="en-US"/>
              </w:rPr>
              <w:t>PVC/min wysokie</w:t>
            </w:r>
          </w:p>
        </w:tc>
        <w:tc>
          <w:tcPr>
            <w:tcW w:w="2977" w:type="dxa"/>
          </w:tcPr>
          <w:p w14:paraId="5890030B" w14:textId="77777777" w:rsidR="00597F71" w:rsidRPr="00A9544D" w:rsidRDefault="00597F71" w:rsidP="00597F71">
            <w:pPr>
              <w:ind w:left="720"/>
              <w:rPr>
                <w:rFonts w:ascii="Tahoma" w:hAnsi="Tahoma" w:cs="Tahoma"/>
                <w:i/>
                <w:iCs/>
                <w:sz w:val="18"/>
                <w:szCs w:val="18"/>
                <w:lang w:eastAsia="en-US"/>
              </w:rPr>
            </w:pPr>
          </w:p>
        </w:tc>
      </w:tr>
      <w:tr w:rsidR="00597F71" w:rsidRPr="00A9544D" w14:paraId="528164DA" w14:textId="77777777" w:rsidTr="00597F71">
        <w:tc>
          <w:tcPr>
            <w:tcW w:w="573" w:type="dxa"/>
          </w:tcPr>
          <w:p w14:paraId="2E974149" w14:textId="77777777" w:rsidR="00597F71" w:rsidRPr="00A9544D" w:rsidRDefault="00597F71" w:rsidP="00597F71">
            <w:pPr>
              <w:rPr>
                <w:rFonts w:ascii="Tahoma" w:hAnsi="Tahoma" w:cs="Tahoma"/>
                <w:sz w:val="18"/>
                <w:szCs w:val="18"/>
                <w:lang w:eastAsia="en-US"/>
              </w:rPr>
            </w:pPr>
            <w:r w:rsidRPr="00A9544D">
              <w:rPr>
                <w:rFonts w:ascii="Tahoma" w:hAnsi="Tahoma" w:cs="Tahoma"/>
                <w:sz w:val="18"/>
                <w:szCs w:val="18"/>
                <w:lang w:eastAsia="en-US"/>
              </w:rPr>
              <w:t>10.</w:t>
            </w:r>
          </w:p>
        </w:tc>
        <w:tc>
          <w:tcPr>
            <w:tcW w:w="6793" w:type="dxa"/>
          </w:tcPr>
          <w:p w14:paraId="7BB062C9" w14:textId="77777777" w:rsidR="00597F71" w:rsidRPr="00A9544D" w:rsidRDefault="00597F71" w:rsidP="00597F71">
            <w:pPr>
              <w:rPr>
                <w:rFonts w:ascii="Tahoma" w:hAnsi="Tahoma" w:cs="Tahoma"/>
                <w:sz w:val="18"/>
                <w:szCs w:val="18"/>
                <w:lang w:eastAsia="en-US"/>
              </w:rPr>
            </w:pPr>
            <w:r w:rsidRPr="00A9544D">
              <w:rPr>
                <w:rFonts w:ascii="Tahoma" w:hAnsi="Tahoma" w:cs="Tahoma"/>
                <w:sz w:val="18"/>
                <w:szCs w:val="18"/>
                <w:lang w:eastAsia="en-US"/>
              </w:rPr>
              <w:t>Pomiar oddechów (RESP).</w:t>
            </w:r>
          </w:p>
        </w:tc>
        <w:tc>
          <w:tcPr>
            <w:tcW w:w="2977" w:type="dxa"/>
          </w:tcPr>
          <w:p w14:paraId="38CAADFC" w14:textId="77777777" w:rsidR="00597F71" w:rsidRPr="00A9544D" w:rsidRDefault="00597F71" w:rsidP="00597F71">
            <w:pPr>
              <w:rPr>
                <w:rFonts w:ascii="Tahoma" w:hAnsi="Tahoma" w:cs="Tahoma"/>
                <w:sz w:val="18"/>
                <w:szCs w:val="18"/>
                <w:lang w:eastAsia="en-US"/>
              </w:rPr>
            </w:pPr>
          </w:p>
        </w:tc>
      </w:tr>
      <w:tr w:rsidR="00597F71" w:rsidRPr="00A9544D" w14:paraId="3EF81A8D" w14:textId="77777777" w:rsidTr="00597F71">
        <w:tc>
          <w:tcPr>
            <w:tcW w:w="573" w:type="dxa"/>
          </w:tcPr>
          <w:p w14:paraId="4906E3E6" w14:textId="77777777" w:rsidR="00597F71" w:rsidRPr="00A9544D" w:rsidRDefault="00597F71" w:rsidP="00597F71">
            <w:pPr>
              <w:rPr>
                <w:rFonts w:ascii="Tahoma" w:hAnsi="Tahoma" w:cs="Tahoma"/>
                <w:sz w:val="18"/>
                <w:szCs w:val="18"/>
                <w:lang w:eastAsia="en-US"/>
              </w:rPr>
            </w:pPr>
          </w:p>
        </w:tc>
        <w:tc>
          <w:tcPr>
            <w:tcW w:w="6793" w:type="dxa"/>
          </w:tcPr>
          <w:p w14:paraId="2861CD31" w14:textId="77777777" w:rsidR="00597F71" w:rsidRPr="00A9544D" w:rsidRDefault="00597F71" w:rsidP="00597F71">
            <w:pPr>
              <w:numPr>
                <w:ilvl w:val="0"/>
                <w:numId w:val="66"/>
              </w:numPr>
              <w:spacing w:after="200" w:line="276" w:lineRule="auto"/>
              <w:rPr>
                <w:rFonts w:ascii="Tahoma" w:hAnsi="Tahoma" w:cs="Tahoma"/>
                <w:sz w:val="18"/>
                <w:szCs w:val="18"/>
                <w:shd w:val="clear" w:color="auto" w:fill="FF0000"/>
                <w:lang w:eastAsia="en-US"/>
              </w:rPr>
            </w:pPr>
            <w:r w:rsidRPr="00A9544D">
              <w:rPr>
                <w:rFonts w:ascii="Tahoma" w:hAnsi="Tahoma" w:cs="Tahoma"/>
                <w:sz w:val="18"/>
                <w:szCs w:val="18"/>
                <w:lang w:eastAsia="en-US"/>
              </w:rPr>
              <w:t xml:space="preserve">Zakres pomiaru: minimum 1-150 oddechów /min </w:t>
            </w:r>
            <w:r w:rsidRPr="00A9544D">
              <w:rPr>
                <w:rFonts w:ascii="Tahoma" w:hAnsi="Tahoma" w:cs="Tahoma"/>
                <w:sz w:val="18"/>
                <w:szCs w:val="18"/>
                <w:shd w:val="clear" w:color="auto" w:fill="FF0000"/>
                <w:lang w:eastAsia="en-US"/>
              </w:rPr>
              <w:t xml:space="preserve"> </w:t>
            </w:r>
          </w:p>
          <w:p w14:paraId="4B099416" w14:textId="77777777" w:rsidR="00597F71" w:rsidRPr="00A9544D" w:rsidRDefault="00597F71" w:rsidP="00597F71">
            <w:pPr>
              <w:shd w:val="clear" w:color="auto" w:fill="FFFFFF"/>
              <w:ind w:left="720"/>
              <w:rPr>
                <w:rFonts w:ascii="Tahoma" w:hAnsi="Tahoma" w:cs="Tahoma"/>
                <w:iCs/>
                <w:sz w:val="18"/>
                <w:szCs w:val="18"/>
                <w:lang w:eastAsia="en-US"/>
              </w:rPr>
            </w:pPr>
            <w:r w:rsidRPr="00A9544D">
              <w:rPr>
                <w:rFonts w:ascii="Tahoma" w:hAnsi="Tahoma" w:cs="Tahoma"/>
                <w:iCs/>
                <w:sz w:val="18"/>
                <w:szCs w:val="18"/>
                <w:lang w:eastAsia="en-US"/>
              </w:rPr>
              <w:t>Podać.</w:t>
            </w:r>
          </w:p>
        </w:tc>
        <w:tc>
          <w:tcPr>
            <w:tcW w:w="2977" w:type="dxa"/>
          </w:tcPr>
          <w:p w14:paraId="4982EE2D" w14:textId="77777777" w:rsidR="00597F71" w:rsidRPr="00A9544D" w:rsidRDefault="00597F71" w:rsidP="00597F71">
            <w:pPr>
              <w:ind w:left="720"/>
              <w:rPr>
                <w:rFonts w:ascii="Tahoma" w:hAnsi="Tahoma" w:cs="Tahoma"/>
                <w:i/>
                <w:iCs/>
                <w:sz w:val="18"/>
                <w:szCs w:val="18"/>
                <w:lang w:eastAsia="en-US"/>
              </w:rPr>
            </w:pPr>
          </w:p>
        </w:tc>
      </w:tr>
      <w:tr w:rsidR="00597F71" w:rsidRPr="00A9544D" w14:paraId="7A3803C5" w14:textId="77777777" w:rsidTr="00597F71">
        <w:tc>
          <w:tcPr>
            <w:tcW w:w="573" w:type="dxa"/>
          </w:tcPr>
          <w:p w14:paraId="4F1F63C5" w14:textId="77777777" w:rsidR="00597F71" w:rsidRPr="00A9544D" w:rsidRDefault="00597F71" w:rsidP="00597F71">
            <w:pPr>
              <w:rPr>
                <w:rFonts w:ascii="Tahoma" w:hAnsi="Tahoma" w:cs="Tahoma"/>
                <w:sz w:val="18"/>
                <w:szCs w:val="18"/>
                <w:lang w:eastAsia="en-US"/>
              </w:rPr>
            </w:pPr>
          </w:p>
        </w:tc>
        <w:tc>
          <w:tcPr>
            <w:tcW w:w="6793" w:type="dxa"/>
          </w:tcPr>
          <w:p w14:paraId="02436086" w14:textId="77777777" w:rsidR="00597F71" w:rsidRPr="00A9544D" w:rsidRDefault="00597F71" w:rsidP="00597F71">
            <w:pPr>
              <w:numPr>
                <w:ilvl w:val="0"/>
                <w:numId w:val="66"/>
              </w:numPr>
              <w:spacing w:after="200" w:line="276" w:lineRule="auto"/>
              <w:rPr>
                <w:rFonts w:ascii="Tahoma" w:hAnsi="Tahoma" w:cs="Tahoma"/>
                <w:iCs/>
                <w:sz w:val="18"/>
                <w:szCs w:val="18"/>
                <w:lang w:eastAsia="en-US"/>
              </w:rPr>
            </w:pPr>
            <w:r w:rsidRPr="00A9544D">
              <w:rPr>
                <w:rFonts w:ascii="Tahoma" w:hAnsi="Tahoma" w:cs="Tahoma"/>
                <w:sz w:val="18"/>
                <w:szCs w:val="18"/>
                <w:lang w:eastAsia="en-US"/>
              </w:rPr>
              <w:t>Dokładność pomiaru: nie gorsza niż +/-2 oddech /min</w:t>
            </w:r>
          </w:p>
        </w:tc>
        <w:tc>
          <w:tcPr>
            <w:tcW w:w="2977" w:type="dxa"/>
          </w:tcPr>
          <w:p w14:paraId="6DDAB3FE" w14:textId="77777777" w:rsidR="00597F71" w:rsidRPr="00A9544D" w:rsidRDefault="00597F71" w:rsidP="00597F71">
            <w:pPr>
              <w:ind w:left="720"/>
              <w:rPr>
                <w:rFonts w:ascii="Tahoma" w:hAnsi="Tahoma" w:cs="Tahoma"/>
                <w:b/>
                <w:bCs/>
                <w:i/>
                <w:iCs/>
                <w:sz w:val="18"/>
                <w:szCs w:val="18"/>
                <w:lang w:eastAsia="en-US"/>
              </w:rPr>
            </w:pPr>
          </w:p>
        </w:tc>
      </w:tr>
      <w:tr w:rsidR="00597F71" w:rsidRPr="00A9544D" w14:paraId="3F33FA69" w14:textId="77777777" w:rsidTr="00597F71">
        <w:tc>
          <w:tcPr>
            <w:tcW w:w="573" w:type="dxa"/>
          </w:tcPr>
          <w:p w14:paraId="51F58E15" w14:textId="77777777" w:rsidR="00597F71" w:rsidRPr="00A9544D" w:rsidRDefault="00597F71" w:rsidP="00597F71">
            <w:pPr>
              <w:rPr>
                <w:rFonts w:ascii="Tahoma" w:hAnsi="Tahoma" w:cs="Tahoma"/>
                <w:sz w:val="18"/>
                <w:szCs w:val="18"/>
                <w:lang w:eastAsia="en-US"/>
              </w:rPr>
            </w:pPr>
          </w:p>
        </w:tc>
        <w:tc>
          <w:tcPr>
            <w:tcW w:w="6793" w:type="dxa"/>
          </w:tcPr>
          <w:p w14:paraId="54589CA9" w14:textId="77777777" w:rsidR="00597F71" w:rsidRPr="00A9544D" w:rsidRDefault="00597F71" w:rsidP="00597F71">
            <w:pPr>
              <w:numPr>
                <w:ilvl w:val="0"/>
                <w:numId w:val="66"/>
              </w:numPr>
              <w:spacing w:after="200" w:line="276" w:lineRule="auto"/>
              <w:rPr>
                <w:rFonts w:ascii="Tahoma" w:hAnsi="Tahoma" w:cs="Tahoma"/>
                <w:sz w:val="18"/>
                <w:szCs w:val="18"/>
                <w:lang w:eastAsia="en-US"/>
              </w:rPr>
            </w:pPr>
            <w:r w:rsidRPr="00A9544D">
              <w:rPr>
                <w:rFonts w:ascii="Tahoma" w:hAnsi="Tahoma" w:cs="Tahoma"/>
                <w:sz w:val="18"/>
                <w:szCs w:val="18"/>
                <w:lang w:eastAsia="en-US"/>
              </w:rPr>
              <w:t>Prędkość kreślenia: co najmniej 3 mm/s; 6,25 mm/s; 12,5 mm/s; 25mm/s, 50 mm/s.</w:t>
            </w:r>
          </w:p>
          <w:p w14:paraId="667EE1D9" w14:textId="77777777" w:rsidR="00597F71" w:rsidRPr="00A9544D" w:rsidRDefault="00597F71" w:rsidP="00597F71">
            <w:pPr>
              <w:ind w:left="720"/>
              <w:rPr>
                <w:rFonts w:ascii="Tahoma" w:hAnsi="Tahoma" w:cs="Tahoma"/>
                <w:i/>
                <w:iCs/>
                <w:sz w:val="18"/>
                <w:szCs w:val="18"/>
                <w:lang w:eastAsia="en-US"/>
              </w:rPr>
            </w:pPr>
            <w:r w:rsidRPr="00A9544D">
              <w:rPr>
                <w:rFonts w:ascii="Tahoma" w:hAnsi="Tahoma" w:cs="Tahoma"/>
                <w:i/>
                <w:iCs/>
                <w:sz w:val="18"/>
                <w:szCs w:val="18"/>
                <w:lang w:eastAsia="en-US"/>
              </w:rPr>
              <w:t xml:space="preserve">Podać </w:t>
            </w:r>
          </w:p>
        </w:tc>
        <w:tc>
          <w:tcPr>
            <w:tcW w:w="2977" w:type="dxa"/>
          </w:tcPr>
          <w:p w14:paraId="2CAB3599" w14:textId="77777777" w:rsidR="00597F71" w:rsidRPr="00A9544D" w:rsidRDefault="00597F71" w:rsidP="00597F71">
            <w:pPr>
              <w:ind w:left="720"/>
              <w:rPr>
                <w:rFonts w:ascii="Tahoma" w:hAnsi="Tahoma" w:cs="Tahoma"/>
                <w:i/>
                <w:iCs/>
                <w:sz w:val="18"/>
                <w:szCs w:val="18"/>
                <w:lang w:eastAsia="en-US"/>
              </w:rPr>
            </w:pPr>
          </w:p>
        </w:tc>
      </w:tr>
      <w:tr w:rsidR="00597F71" w:rsidRPr="00A9544D" w14:paraId="353550DE" w14:textId="77777777" w:rsidTr="00597F71">
        <w:tc>
          <w:tcPr>
            <w:tcW w:w="573" w:type="dxa"/>
          </w:tcPr>
          <w:p w14:paraId="481A6117" w14:textId="77777777" w:rsidR="00597F71" w:rsidRPr="00A9544D" w:rsidRDefault="00597F71" w:rsidP="00597F71">
            <w:pPr>
              <w:rPr>
                <w:rFonts w:ascii="Tahoma" w:hAnsi="Tahoma" w:cs="Tahoma"/>
                <w:sz w:val="18"/>
                <w:szCs w:val="18"/>
                <w:lang w:eastAsia="en-US"/>
              </w:rPr>
            </w:pPr>
          </w:p>
        </w:tc>
        <w:tc>
          <w:tcPr>
            <w:tcW w:w="6793" w:type="dxa"/>
          </w:tcPr>
          <w:p w14:paraId="370B8C1E" w14:textId="77777777" w:rsidR="00597F71" w:rsidRPr="00A9544D" w:rsidRDefault="00597F71" w:rsidP="00597F71">
            <w:pPr>
              <w:numPr>
                <w:ilvl w:val="0"/>
                <w:numId w:val="66"/>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Możliwość wyboru </w:t>
            </w:r>
            <w:proofErr w:type="spellStart"/>
            <w:r w:rsidRPr="00A9544D">
              <w:rPr>
                <w:rFonts w:ascii="Tahoma" w:hAnsi="Tahoma" w:cs="Tahoma"/>
                <w:sz w:val="18"/>
                <w:szCs w:val="18"/>
                <w:lang w:eastAsia="en-US"/>
              </w:rPr>
              <w:t>odprowadzeń</w:t>
            </w:r>
            <w:proofErr w:type="spellEnd"/>
            <w:r w:rsidRPr="00A9544D">
              <w:rPr>
                <w:rFonts w:ascii="Tahoma" w:hAnsi="Tahoma" w:cs="Tahoma"/>
                <w:sz w:val="18"/>
                <w:szCs w:val="18"/>
                <w:lang w:eastAsia="en-US"/>
              </w:rPr>
              <w:t xml:space="preserve"> do monitorowania respiracji</w:t>
            </w:r>
          </w:p>
        </w:tc>
        <w:tc>
          <w:tcPr>
            <w:tcW w:w="2977" w:type="dxa"/>
          </w:tcPr>
          <w:p w14:paraId="510B2FCB" w14:textId="77777777" w:rsidR="00597F71" w:rsidRPr="00A9544D" w:rsidRDefault="00597F71" w:rsidP="00597F71">
            <w:pPr>
              <w:ind w:left="720"/>
              <w:rPr>
                <w:rFonts w:ascii="Tahoma" w:hAnsi="Tahoma" w:cs="Tahoma"/>
                <w:i/>
                <w:iCs/>
                <w:sz w:val="18"/>
                <w:szCs w:val="18"/>
                <w:lang w:eastAsia="en-US"/>
              </w:rPr>
            </w:pPr>
          </w:p>
        </w:tc>
      </w:tr>
      <w:tr w:rsidR="00597F71" w:rsidRPr="00A9544D" w14:paraId="4A8F5427" w14:textId="77777777" w:rsidTr="00597F71">
        <w:tc>
          <w:tcPr>
            <w:tcW w:w="573" w:type="dxa"/>
          </w:tcPr>
          <w:p w14:paraId="596C317C" w14:textId="77777777" w:rsidR="00597F71" w:rsidRPr="00A9544D" w:rsidRDefault="00597F71" w:rsidP="00597F71">
            <w:pPr>
              <w:rPr>
                <w:rFonts w:ascii="Tahoma" w:hAnsi="Tahoma" w:cs="Tahoma"/>
                <w:sz w:val="18"/>
                <w:szCs w:val="18"/>
                <w:lang w:eastAsia="en-US"/>
              </w:rPr>
            </w:pPr>
            <w:r w:rsidRPr="00A9544D">
              <w:rPr>
                <w:rFonts w:ascii="Tahoma" w:hAnsi="Tahoma" w:cs="Tahoma"/>
                <w:sz w:val="18"/>
                <w:szCs w:val="18"/>
                <w:lang w:eastAsia="en-US"/>
              </w:rPr>
              <w:t>11.</w:t>
            </w:r>
          </w:p>
        </w:tc>
        <w:tc>
          <w:tcPr>
            <w:tcW w:w="6793" w:type="dxa"/>
          </w:tcPr>
          <w:p w14:paraId="26B33DE9" w14:textId="77777777" w:rsidR="00597F71" w:rsidRPr="00A9544D" w:rsidRDefault="00597F71" w:rsidP="00597F71">
            <w:pPr>
              <w:rPr>
                <w:rFonts w:ascii="Tahoma" w:hAnsi="Tahoma" w:cs="Tahoma"/>
                <w:sz w:val="18"/>
                <w:szCs w:val="18"/>
                <w:lang w:eastAsia="en-US"/>
              </w:rPr>
            </w:pPr>
            <w:r w:rsidRPr="00A9544D">
              <w:rPr>
                <w:rFonts w:ascii="Tahoma" w:hAnsi="Tahoma" w:cs="Tahoma"/>
                <w:sz w:val="18"/>
                <w:szCs w:val="18"/>
                <w:lang w:eastAsia="en-US"/>
              </w:rPr>
              <w:t>Pomiar saturacji (SpO2).</w:t>
            </w:r>
          </w:p>
        </w:tc>
        <w:tc>
          <w:tcPr>
            <w:tcW w:w="2977" w:type="dxa"/>
          </w:tcPr>
          <w:p w14:paraId="455AE1A5" w14:textId="77777777" w:rsidR="00597F71" w:rsidRPr="00A9544D" w:rsidRDefault="00597F71" w:rsidP="00597F71">
            <w:pPr>
              <w:rPr>
                <w:rFonts w:ascii="Tahoma" w:hAnsi="Tahoma" w:cs="Tahoma"/>
                <w:sz w:val="18"/>
                <w:szCs w:val="18"/>
                <w:lang w:eastAsia="en-US"/>
              </w:rPr>
            </w:pPr>
          </w:p>
        </w:tc>
      </w:tr>
      <w:tr w:rsidR="00597F71" w:rsidRPr="00A9544D" w14:paraId="10215554" w14:textId="77777777" w:rsidTr="00597F71">
        <w:tc>
          <w:tcPr>
            <w:tcW w:w="573" w:type="dxa"/>
          </w:tcPr>
          <w:p w14:paraId="779C3481" w14:textId="77777777" w:rsidR="00597F71" w:rsidRPr="00A9544D" w:rsidRDefault="00597F71" w:rsidP="00597F71">
            <w:pPr>
              <w:rPr>
                <w:rFonts w:ascii="Tahoma" w:hAnsi="Tahoma" w:cs="Tahoma"/>
                <w:sz w:val="18"/>
                <w:szCs w:val="18"/>
                <w:lang w:eastAsia="en-US"/>
              </w:rPr>
            </w:pPr>
          </w:p>
        </w:tc>
        <w:tc>
          <w:tcPr>
            <w:tcW w:w="6793" w:type="dxa"/>
          </w:tcPr>
          <w:p w14:paraId="3E973EFC" w14:textId="77777777" w:rsidR="00597F71" w:rsidRPr="00A9544D" w:rsidRDefault="00597F71" w:rsidP="00597F71">
            <w:pPr>
              <w:numPr>
                <w:ilvl w:val="0"/>
                <w:numId w:val="67"/>
              </w:numPr>
              <w:spacing w:after="200" w:line="276" w:lineRule="auto"/>
              <w:rPr>
                <w:rFonts w:ascii="Tahoma" w:hAnsi="Tahoma" w:cs="Tahoma"/>
                <w:sz w:val="18"/>
                <w:szCs w:val="18"/>
                <w:lang w:eastAsia="en-US"/>
              </w:rPr>
            </w:pPr>
            <w:r w:rsidRPr="00A9544D">
              <w:rPr>
                <w:rFonts w:ascii="Tahoma" w:hAnsi="Tahoma" w:cs="Tahoma"/>
                <w:sz w:val="18"/>
                <w:szCs w:val="18"/>
                <w:lang w:eastAsia="en-US"/>
              </w:rPr>
              <w:t>Zakres pomiaru saturacji: 0÷100%</w:t>
            </w:r>
          </w:p>
        </w:tc>
        <w:tc>
          <w:tcPr>
            <w:tcW w:w="2977" w:type="dxa"/>
          </w:tcPr>
          <w:p w14:paraId="4B5828C8" w14:textId="77777777" w:rsidR="00597F71" w:rsidRPr="00A9544D" w:rsidRDefault="00597F71" w:rsidP="00597F71">
            <w:pPr>
              <w:ind w:left="720"/>
              <w:rPr>
                <w:rFonts w:ascii="Tahoma" w:hAnsi="Tahoma" w:cs="Tahoma"/>
                <w:sz w:val="18"/>
                <w:szCs w:val="18"/>
                <w:lang w:eastAsia="en-US"/>
              </w:rPr>
            </w:pPr>
          </w:p>
        </w:tc>
      </w:tr>
      <w:tr w:rsidR="00597F71" w:rsidRPr="00A9544D" w14:paraId="0873F80A" w14:textId="77777777" w:rsidTr="00597F71">
        <w:tc>
          <w:tcPr>
            <w:tcW w:w="573" w:type="dxa"/>
          </w:tcPr>
          <w:p w14:paraId="69D334BB" w14:textId="77777777" w:rsidR="00597F71" w:rsidRPr="00A9544D" w:rsidRDefault="00597F71" w:rsidP="00597F71">
            <w:pPr>
              <w:rPr>
                <w:rFonts w:ascii="Tahoma" w:hAnsi="Tahoma" w:cs="Tahoma"/>
                <w:sz w:val="18"/>
                <w:szCs w:val="18"/>
                <w:lang w:eastAsia="en-US"/>
              </w:rPr>
            </w:pPr>
          </w:p>
        </w:tc>
        <w:tc>
          <w:tcPr>
            <w:tcW w:w="6793" w:type="dxa"/>
          </w:tcPr>
          <w:p w14:paraId="669AD322" w14:textId="77777777" w:rsidR="00597F71" w:rsidRPr="00A9544D" w:rsidRDefault="00597F71" w:rsidP="00597F71">
            <w:pPr>
              <w:numPr>
                <w:ilvl w:val="0"/>
                <w:numId w:val="67"/>
              </w:numPr>
              <w:spacing w:after="200" w:line="276" w:lineRule="auto"/>
              <w:rPr>
                <w:rFonts w:ascii="Tahoma" w:hAnsi="Tahoma" w:cs="Tahoma"/>
                <w:sz w:val="18"/>
                <w:szCs w:val="18"/>
                <w:lang w:eastAsia="en-US"/>
              </w:rPr>
            </w:pPr>
            <w:r w:rsidRPr="00A9544D">
              <w:rPr>
                <w:rFonts w:ascii="Tahoma" w:hAnsi="Tahoma" w:cs="Tahoma"/>
                <w:sz w:val="18"/>
                <w:szCs w:val="18"/>
                <w:lang w:eastAsia="en-US"/>
              </w:rPr>
              <w:t>Zakres pomiaru pulsu: co najmniej 20÷300/min.</w:t>
            </w:r>
          </w:p>
          <w:p w14:paraId="5CA29A17" w14:textId="77777777" w:rsidR="00597F71" w:rsidRPr="00A9544D" w:rsidRDefault="00597F71" w:rsidP="00597F71">
            <w:pPr>
              <w:ind w:left="720"/>
              <w:rPr>
                <w:rFonts w:ascii="Tahoma" w:hAnsi="Tahoma" w:cs="Tahoma"/>
                <w:i/>
                <w:iCs/>
                <w:sz w:val="18"/>
                <w:szCs w:val="18"/>
                <w:lang w:eastAsia="en-US"/>
              </w:rPr>
            </w:pPr>
            <w:r w:rsidRPr="00A9544D">
              <w:rPr>
                <w:rFonts w:ascii="Tahoma" w:hAnsi="Tahoma" w:cs="Tahoma"/>
                <w:i/>
                <w:iCs/>
                <w:sz w:val="18"/>
                <w:szCs w:val="18"/>
                <w:lang w:eastAsia="en-US"/>
              </w:rPr>
              <w:t xml:space="preserve">Podać. </w:t>
            </w:r>
          </w:p>
        </w:tc>
        <w:tc>
          <w:tcPr>
            <w:tcW w:w="2977" w:type="dxa"/>
          </w:tcPr>
          <w:p w14:paraId="64FE3CEB" w14:textId="77777777" w:rsidR="00597F71" w:rsidRPr="00A9544D" w:rsidRDefault="00597F71" w:rsidP="00597F71">
            <w:pPr>
              <w:ind w:left="720"/>
              <w:rPr>
                <w:rFonts w:ascii="Tahoma" w:hAnsi="Tahoma" w:cs="Tahoma"/>
                <w:i/>
                <w:iCs/>
                <w:sz w:val="18"/>
                <w:szCs w:val="18"/>
                <w:lang w:eastAsia="en-US"/>
              </w:rPr>
            </w:pPr>
          </w:p>
        </w:tc>
      </w:tr>
      <w:tr w:rsidR="00597F71" w:rsidRPr="00A9544D" w14:paraId="16C8F895" w14:textId="77777777" w:rsidTr="00597F71">
        <w:tc>
          <w:tcPr>
            <w:tcW w:w="573" w:type="dxa"/>
          </w:tcPr>
          <w:p w14:paraId="63FF43FD" w14:textId="77777777" w:rsidR="00597F71" w:rsidRPr="00A9544D" w:rsidRDefault="00597F71" w:rsidP="00597F71">
            <w:pPr>
              <w:rPr>
                <w:rFonts w:ascii="Tahoma" w:hAnsi="Tahoma" w:cs="Tahoma"/>
                <w:sz w:val="18"/>
                <w:szCs w:val="18"/>
                <w:lang w:eastAsia="en-US"/>
              </w:rPr>
            </w:pPr>
          </w:p>
        </w:tc>
        <w:tc>
          <w:tcPr>
            <w:tcW w:w="6793" w:type="dxa"/>
          </w:tcPr>
          <w:p w14:paraId="52E02F21" w14:textId="77777777" w:rsidR="00597F71" w:rsidRPr="00A9544D" w:rsidRDefault="00597F71" w:rsidP="00597F71">
            <w:pPr>
              <w:numPr>
                <w:ilvl w:val="0"/>
                <w:numId w:val="67"/>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Dokładność pomiaru saturacji w zakresie 70÷100%: nie gorsza niż +/- 3%. </w:t>
            </w:r>
          </w:p>
          <w:p w14:paraId="7D7CE63E" w14:textId="77777777" w:rsidR="00597F71" w:rsidRPr="00A9544D" w:rsidRDefault="00597F71" w:rsidP="00597F71">
            <w:pPr>
              <w:ind w:left="720"/>
              <w:rPr>
                <w:rFonts w:ascii="Tahoma" w:hAnsi="Tahoma" w:cs="Tahoma"/>
                <w:i/>
                <w:iCs/>
                <w:sz w:val="18"/>
                <w:szCs w:val="18"/>
                <w:lang w:eastAsia="en-US"/>
              </w:rPr>
            </w:pPr>
            <w:r w:rsidRPr="00A9544D">
              <w:rPr>
                <w:rFonts w:ascii="Tahoma" w:hAnsi="Tahoma" w:cs="Tahoma"/>
                <w:i/>
                <w:iCs/>
                <w:sz w:val="18"/>
                <w:szCs w:val="18"/>
                <w:lang w:eastAsia="en-US"/>
              </w:rPr>
              <w:t>Podać.</w:t>
            </w:r>
          </w:p>
        </w:tc>
        <w:tc>
          <w:tcPr>
            <w:tcW w:w="2977" w:type="dxa"/>
          </w:tcPr>
          <w:p w14:paraId="3B99CFE3" w14:textId="77777777" w:rsidR="00597F71" w:rsidRPr="00A9544D" w:rsidRDefault="00597F71" w:rsidP="00597F71">
            <w:pPr>
              <w:ind w:left="720"/>
              <w:rPr>
                <w:rFonts w:ascii="Tahoma" w:hAnsi="Tahoma" w:cs="Tahoma"/>
                <w:i/>
                <w:iCs/>
                <w:sz w:val="18"/>
                <w:szCs w:val="18"/>
                <w:lang w:eastAsia="en-US"/>
              </w:rPr>
            </w:pPr>
          </w:p>
        </w:tc>
      </w:tr>
      <w:tr w:rsidR="00597F71" w:rsidRPr="00A9544D" w14:paraId="35DC31C2" w14:textId="77777777" w:rsidTr="00597F71">
        <w:tc>
          <w:tcPr>
            <w:tcW w:w="573" w:type="dxa"/>
          </w:tcPr>
          <w:p w14:paraId="36F519B0" w14:textId="77777777" w:rsidR="00597F71" w:rsidRPr="00A9544D" w:rsidRDefault="00597F71" w:rsidP="00597F71">
            <w:pPr>
              <w:rPr>
                <w:rFonts w:ascii="Tahoma" w:hAnsi="Tahoma" w:cs="Tahoma"/>
                <w:sz w:val="18"/>
                <w:szCs w:val="18"/>
                <w:lang w:eastAsia="en-US"/>
              </w:rPr>
            </w:pPr>
          </w:p>
        </w:tc>
        <w:tc>
          <w:tcPr>
            <w:tcW w:w="6793" w:type="dxa"/>
          </w:tcPr>
          <w:p w14:paraId="73E73932" w14:textId="77777777" w:rsidR="00597F71" w:rsidRPr="00A9544D" w:rsidRDefault="00597F71" w:rsidP="00597F71">
            <w:pPr>
              <w:numPr>
                <w:ilvl w:val="0"/>
                <w:numId w:val="67"/>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Funkcja </w:t>
            </w:r>
            <w:r w:rsidRPr="00A9544D">
              <w:rPr>
                <w:rFonts w:ascii="Tahoma" w:hAnsi="Tahoma" w:cs="Tahoma"/>
                <w:color w:val="000000"/>
                <w:sz w:val="18"/>
                <w:szCs w:val="18"/>
                <w:lang w:eastAsia="en-US"/>
              </w:rPr>
              <w:t>pozwalająca na jednoczesny pomiar SpO2 i nieinwazyjnego ciśnienia bez wywoływania alarmu SpO2 w momencie pompowania mankietu na kończynie na której założony jest czujnik</w:t>
            </w:r>
          </w:p>
        </w:tc>
        <w:tc>
          <w:tcPr>
            <w:tcW w:w="2977" w:type="dxa"/>
          </w:tcPr>
          <w:p w14:paraId="088A1F37" w14:textId="77777777" w:rsidR="00597F71" w:rsidRPr="00A9544D" w:rsidRDefault="00597F71" w:rsidP="00597F71">
            <w:pPr>
              <w:ind w:left="720"/>
              <w:rPr>
                <w:rFonts w:ascii="Tahoma" w:hAnsi="Tahoma" w:cs="Tahoma"/>
                <w:sz w:val="18"/>
                <w:szCs w:val="18"/>
                <w:lang w:eastAsia="en-US"/>
              </w:rPr>
            </w:pPr>
          </w:p>
        </w:tc>
      </w:tr>
      <w:tr w:rsidR="00597F71" w:rsidRPr="00A9544D" w14:paraId="04B7EBF0" w14:textId="77777777" w:rsidTr="00597F71">
        <w:tc>
          <w:tcPr>
            <w:tcW w:w="573" w:type="dxa"/>
          </w:tcPr>
          <w:p w14:paraId="5B6DC2D5" w14:textId="77777777" w:rsidR="00597F71" w:rsidRPr="00A9544D" w:rsidRDefault="00597F71" w:rsidP="00597F71">
            <w:pPr>
              <w:rPr>
                <w:rFonts w:ascii="Tahoma" w:hAnsi="Tahoma" w:cs="Tahoma"/>
                <w:sz w:val="18"/>
                <w:szCs w:val="18"/>
                <w:lang w:eastAsia="en-US"/>
              </w:rPr>
            </w:pPr>
          </w:p>
        </w:tc>
        <w:tc>
          <w:tcPr>
            <w:tcW w:w="6793" w:type="dxa"/>
          </w:tcPr>
          <w:p w14:paraId="1CD839AD" w14:textId="77777777" w:rsidR="00597F71" w:rsidRPr="00A9544D" w:rsidRDefault="00597F71" w:rsidP="00597F71">
            <w:pPr>
              <w:numPr>
                <w:ilvl w:val="0"/>
                <w:numId w:val="67"/>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Alarm </w:t>
            </w:r>
            <w:proofErr w:type="spellStart"/>
            <w:r w:rsidRPr="00A9544D">
              <w:rPr>
                <w:rFonts w:ascii="Tahoma" w:hAnsi="Tahoma" w:cs="Tahoma"/>
                <w:sz w:val="18"/>
                <w:szCs w:val="18"/>
                <w:lang w:eastAsia="en-US"/>
              </w:rPr>
              <w:t>desaturacji</w:t>
            </w:r>
            <w:proofErr w:type="spellEnd"/>
          </w:p>
        </w:tc>
        <w:tc>
          <w:tcPr>
            <w:tcW w:w="2977" w:type="dxa"/>
          </w:tcPr>
          <w:p w14:paraId="2E296296" w14:textId="77777777" w:rsidR="00597F71" w:rsidRPr="00A9544D" w:rsidRDefault="00597F71" w:rsidP="00597F71">
            <w:pPr>
              <w:ind w:left="720"/>
              <w:rPr>
                <w:rFonts w:ascii="Tahoma" w:hAnsi="Tahoma" w:cs="Tahoma"/>
                <w:sz w:val="18"/>
                <w:szCs w:val="18"/>
                <w:lang w:eastAsia="en-US"/>
              </w:rPr>
            </w:pPr>
          </w:p>
        </w:tc>
      </w:tr>
      <w:tr w:rsidR="00597F71" w:rsidRPr="00A9544D" w14:paraId="1467294A" w14:textId="77777777" w:rsidTr="00597F71">
        <w:tc>
          <w:tcPr>
            <w:tcW w:w="573" w:type="dxa"/>
          </w:tcPr>
          <w:p w14:paraId="1EE308B1" w14:textId="77777777" w:rsidR="00597F71" w:rsidRPr="00A9544D" w:rsidRDefault="00597F71" w:rsidP="00597F71">
            <w:pPr>
              <w:rPr>
                <w:rFonts w:ascii="Tahoma" w:hAnsi="Tahoma" w:cs="Tahoma"/>
                <w:sz w:val="18"/>
                <w:szCs w:val="18"/>
                <w:lang w:eastAsia="en-US"/>
              </w:rPr>
            </w:pPr>
            <w:r w:rsidRPr="00A9544D">
              <w:rPr>
                <w:rFonts w:ascii="Tahoma" w:hAnsi="Tahoma" w:cs="Tahoma"/>
                <w:sz w:val="18"/>
                <w:szCs w:val="18"/>
                <w:lang w:eastAsia="en-US"/>
              </w:rPr>
              <w:t>12.</w:t>
            </w:r>
          </w:p>
        </w:tc>
        <w:tc>
          <w:tcPr>
            <w:tcW w:w="6793" w:type="dxa"/>
          </w:tcPr>
          <w:p w14:paraId="06D1321D" w14:textId="77777777" w:rsidR="00597F71" w:rsidRPr="00A9544D" w:rsidRDefault="00597F71" w:rsidP="00597F71">
            <w:pPr>
              <w:rPr>
                <w:rFonts w:ascii="Tahoma" w:hAnsi="Tahoma" w:cs="Tahoma"/>
                <w:sz w:val="18"/>
                <w:szCs w:val="18"/>
                <w:lang w:eastAsia="en-US"/>
              </w:rPr>
            </w:pPr>
            <w:r w:rsidRPr="00A9544D">
              <w:rPr>
                <w:rFonts w:ascii="Tahoma" w:hAnsi="Tahoma" w:cs="Tahoma"/>
                <w:sz w:val="18"/>
                <w:szCs w:val="18"/>
                <w:lang w:eastAsia="en-US"/>
              </w:rPr>
              <w:t>Pomiar ciśnienia krwi metodą nieinwazyjną (NIBP).</w:t>
            </w:r>
          </w:p>
        </w:tc>
        <w:tc>
          <w:tcPr>
            <w:tcW w:w="2977" w:type="dxa"/>
          </w:tcPr>
          <w:p w14:paraId="227C44C6" w14:textId="77777777" w:rsidR="00597F71" w:rsidRPr="00A9544D" w:rsidRDefault="00597F71" w:rsidP="00597F71">
            <w:pPr>
              <w:rPr>
                <w:rFonts w:ascii="Tahoma" w:hAnsi="Tahoma" w:cs="Tahoma"/>
                <w:sz w:val="18"/>
                <w:szCs w:val="18"/>
                <w:lang w:eastAsia="en-US"/>
              </w:rPr>
            </w:pPr>
          </w:p>
        </w:tc>
      </w:tr>
      <w:tr w:rsidR="00597F71" w:rsidRPr="00A9544D" w14:paraId="31BFA65A" w14:textId="77777777" w:rsidTr="00597F71">
        <w:tc>
          <w:tcPr>
            <w:tcW w:w="573" w:type="dxa"/>
          </w:tcPr>
          <w:p w14:paraId="54A7A8B0" w14:textId="77777777" w:rsidR="00597F71" w:rsidRPr="00A9544D" w:rsidRDefault="00597F71" w:rsidP="00597F71">
            <w:pPr>
              <w:rPr>
                <w:rFonts w:ascii="Tahoma" w:hAnsi="Tahoma" w:cs="Tahoma"/>
                <w:sz w:val="18"/>
                <w:szCs w:val="18"/>
                <w:lang w:eastAsia="en-US"/>
              </w:rPr>
            </w:pPr>
          </w:p>
        </w:tc>
        <w:tc>
          <w:tcPr>
            <w:tcW w:w="6793" w:type="dxa"/>
          </w:tcPr>
          <w:p w14:paraId="3EFF599B" w14:textId="77777777" w:rsidR="00597F71" w:rsidRPr="00A9544D" w:rsidRDefault="00597F71" w:rsidP="00597F71">
            <w:pPr>
              <w:numPr>
                <w:ilvl w:val="0"/>
                <w:numId w:val="68"/>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Oscylometryczna metoda pomiaru. </w:t>
            </w:r>
          </w:p>
        </w:tc>
        <w:tc>
          <w:tcPr>
            <w:tcW w:w="2977" w:type="dxa"/>
          </w:tcPr>
          <w:p w14:paraId="651D57D6" w14:textId="77777777" w:rsidR="00597F71" w:rsidRPr="00A9544D" w:rsidRDefault="00597F71" w:rsidP="00597F71">
            <w:pPr>
              <w:ind w:left="720"/>
              <w:rPr>
                <w:rFonts w:ascii="Tahoma" w:hAnsi="Tahoma" w:cs="Tahoma"/>
                <w:sz w:val="18"/>
                <w:szCs w:val="18"/>
                <w:lang w:eastAsia="en-US"/>
              </w:rPr>
            </w:pPr>
          </w:p>
        </w:tc>
      </w:tr>
      <w:tr w:rsidR="00597F71" w:rsidRPr="00A9544D" w14:paraId="4A25C947" w14:textId="77777777" w:rsidTr="00597F71">
        <w:tc>
          <w:tcPr>
            <w:tcW w:w="573" w:type="dxa"/>
          </w:tcPr>
          <w:p w14:paraId="205D9CF8" w14:textId="77777777" w:rsidR="00597F71" w:rsidRPr="00A9544D" w:rsidRDefault="00597F71" w:rsidP="00597F71">
            <w:pPr>
              <w:rPr>
                <w:rFonts w:ascii="Tahoma" w:hAnsi="Tahoma" w:cs="Tahoma"/>
                <w:sz w:val="18"/>
                <w:szCs w:val="18"/>
                <w:lang w:eastAsia="en-US"/>
              </w:rPr>
            </w:pPr>
          </w:p>
        </w:tc>
        <w:tc>
          <w:tcPr>
            <w:tcW w:w="6793" w:type="dxa"/>
          </w:tcPr>
          <w:p w14:paraId="425B9A81" w14:textId="77777777" w:rsidR="00597F71" w:rsidRPr="00A9544D" w:rsidRDefault="00597F71" w:rsidP="00597F71">
            <w:pPr>
              <w:numPr>
                <w:ilvl w:val="0"/>
                <w:numId w:val="68"/>
              </w:numPr>
              <w:spacing w:after="200" w:line="276" w:lineRule="auto"/>
              <w:rPr>
                <w:rFonts w:ascii="Tahoma" w:hAnsi="Tahoma" w:cs="Tahoma"/>
                <w:sz w:val="18"/>
                <w:szCs w:val="18"/>
                <w:lang w:eastAsia="en-US"/>
              </w:rPr>
            </w:pPr>
            <w:r w:rsidRPr="00A9544D">
              <w:rPr>
                <w:rFonts w:ascii="Tahoma" w:hAnsi="Tahoma" w:cs="Tahoma"/>
                <w:sz w:val="18"/>
                <w:szCs w:val="18"/>
                <w:lang w:eastAsia="en-US"/>
              </w:rPr>
              <w:t>Zakres pomiaru ciśnienia: co najmniej 15÷280 mmHg.</w:t>
            </w:r>
          </w:p>
          <w:p w14:paraId="4F431A7C" w14:textId="77777777" w:rsidR="00597F71" w:rsidRPr="00A9544D" w:rsidRDefault="00597F71" w:rsidP="00597F71">
            <w:pPr>
              <w:ind w:left="720"/>
              <w:rPr>
                <w:rFonts w:ascii="Tahoma" w:hAnsi="Tahoma" w:cs="Tahoma"/>
                <w:i/>
                <w:iCs/>
                <w:sz w:val="18"/>
                <w:szCs w:val="18"/>
                <w:lang w:eastAsia="en-US"/>
              </w:rPr>
            </w:pPr>
            <w:r w:rsidRPr="00A9544D">
              <w:rPr>
                <w:rFonts w:ascii="Tahoma" w:hAnsi="Tahoma" w:cs="Tahoma"/>
                <w:i/>
                <w:iCs/>
                <w:sz w:val="18"/>
                <w:szCs w:val="18"/>
                <w:lang w:eastAsia="en-US"/>
              </w:rPr>
              <w:t>Podać.</w:t>
            </w:r>
          </w:p>
        </w:tc>
        <w:tc>
          <w:tcPr>
            <w:tcW w:w="2977" w:type="dxa"/>
          </w:tcPr>
          <w:p w14:paraId="5C5BD5CC" w14:textId="77777777" w:rsidR="00597F71" w:rsidRPr="00A9544D" w:rsidRDefault="00597F71" w:rsidP="00597F71">
            <w:pPr>
              <w:ind w:left="720"/>
              <w:rPr>
                <w:rFonts w:ascii="Tahoma" w:hAnsi="Tahoma" w:cs="Tahoma"/>
                <w:i/>
                <w:iCs/>
                <w:sz w:val="18"/>
                <w:szCs w:val="18"/>
                <w:lang w:eastAsia="en-US"/>
              </w:rPr>
            </w:pPr>
          </w:p>
        </w:tc>
      </w:tr>
      <w:tr w:rsidR="00597F71" w:rsidRPr="00A9544D" w14:paraId="79BD2D01" w14:textId="77777777" w:rsidTr="00597F71">
        <w:tc>
          <w:tcPr>
            <w:tcW w:w="573" w:type="dxa"/>
          </w:tcPr>
          <w:p w14:paraId="26A77E4A" w14:textId="77777777" w:rsidR="00597F71" w:rsidRPr="00A9544D" w:rsidRDefault="00597F71" w:rsidP="00597F71">
            <w:pPr>
              <w:rPr>
                <w:rFonts w:ascii="Tahoma" w:hAnsi="Tahoma" w:cs="Tahoma"/>
                <w:sz w:val="18"/>
                <w:szCs w:val="18"/>
                <w:lang w:eastAsia="en-US"/>
              </w:rPr>
            </w:pPr>
          </w:p>
        </w:tc>
        <w:tc>
          <w:tcPr>
            <w:tcW w:w="6793" w:type="dxa"/>
          </w:tcPr>
          <w:p w14:paraId="02A49A07" w14:textId="77777777" w:rsidR="00597F71" w:rsidRPr="00A9544D" w:rsidRDefault="00597F71" w:rsidP="00597F71">
            <w:pPr>
              <w:numPr>
                <w:ilvl w:val="0"/>
                <w:numId w:val="68"/>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Zakres pomiaru pulsu wraz z NIBP: co najmniej 30÷300 </w:t>
            </w:r>
            <w:proofErr w:type="spellStart"/>
            <w:r w:rsidRPr="00A9544D">
              <w:rPr>
                <w:rFonts w:ascii="Tahoma" w:hAnsi="Tahoma" w:cs="Tahoma"/>
                <w:sz w:val="18"/>
                <w:szCs w:val="18"/>
                <w:lang w:eastAsia="en-US"/>
              </w:rPr>
              <w:t>bpm</w:t>
            </w:r>
            <w:proofErr w:type="spellEnd"/>
            <w:r w:rsidRPr="00A9544D">
              <w:rPr>
                <w:rFonts w:ascii="Tahoma" w:hAnsi="Tahoma" w:cs="Tahoma"/>
                <w:sz w:val="18"/>
                <w:szCs w:val="18"/>
                <w:lang w:eastAsia="en-US"/>
              </w:rPr>
              <w:t>.</w:t>
            </w:r>
          </w:p>
        </w:tc>
        <w:tc>
          <w:tcPr>
            <w:tcW w:w="2977" w:type="dxa"/>
          </w:tcPr>
          <w:p w14:paraId="7FB5BA68" w14:textId="77777777" w:rsidR="00597F71" w:rsidRPr="00A9544D" w:rsidRDefault="00597F71" w:rsidP="00597F71">
            <w:pPr>
              <w:ind w:left="720"/>
              <w:rPr>
                <w:rFonts w:ascii="Tahoma" w:hAnsi="Tahoma" w:cs="Tahoma"/>
                <w:sz w:val="18"/>
                <w:szCs w:val="18"/>
                <w:lang w:eastAsia="en-US"/>
              </w:rPr>
            </w:pPr>
          </w:p>
        </w:tc>
      </w:tr>
      <w:tr w:rsidR="00597F71" w:rsidRPr="00A9544D" w14:paraId="13B1F9E4" w14:textId="77777777" w:rsidTr="00597F71">
        <w:tc>
          <w:tcPr>
            <w:tcW w:w="573" w:type="dxa"/>
          </w:tcPr>
          <w:p w14:paraId="69746EA1" w14:textId="77777777" w:rsidR="00597F71" w:rsidRPr="00A9544D" w:rsidRDefault="00597F71" w:rsidP="00597F71">
            <w:pPr>
              <w:rPr>
                <w:rFonts w:ascii="Tahoma" w:hAnsi="Tahoma" w:cs="Tahoma"/>
                <w:sz w:val="18"/>
                <w:szCs w:val="18"/>
                <w:lang w:eastAsia="en-US"/>
              </w:rPr>
            </w:pPr>
          </w:p>
        </w:tc>
        <w:tc>
          <w:tcPr>
            <w:tcW w:w="6793" w:type="dxa"/>
          </w:tcPr>
          <w:p w14:paraId="32C50CA7" w14:textId="77777777" w:rsidR="00597F71" w:rsidRPr="00A9544D" w:rsidRDefault="00597F71" w:rsidP="00597F71">
            <w:pPr>
              <w:numPr>
                <w:ilvl w:val="0"/>
                <w:numId w:val="68"/>
              </w:numPr>
              <w:spacing w:after="200" w:line="276" w:lineRule="auto"/>
              <w:rPr>
                <w:rFonts w:ascii="Tahoma" w:hAnsi="Tahoma" w:cs="Tahoma"/>
                <w:sz w:val="18"/>
                <w:szCs w:val="18"/>
                <w:lang w:eastAsia="en-US"/>
              </w:rPr>
            </w:pPr>
            <w:r w:rsidRPr="00A9544D">
              <w:rPr>
                <w:rFonts w:ascii="Tahoma" w:hAnsi="Tahoma" w:cs="Tahoma"/>
                <w:sz w:val="18"/>
                <w:szCs w:val="18"/>
                <w:lang w:eastAsia="en-US"/>
              </w:rPr>
              <w:t>Dokładność pomiaru: nie gorsza niż +/- 5mmHg.</w:t>
            </w:r>
          </w:p>
          <w:p w14:paraId="4C83274D" w14:textId="77777777" w:rsidR="00597F71" w:rsidRPr="00A9544D" w:rsidRDefault="00597F71" w:rsidP="00597F71">
            <w:pPr>
              <w:ind w:left="720"/>
              <w:rPr>
                <w:rFonts w:ascii="Tahoma" w:hAnsi="Tahoma" w:cs="Tahoma"/>
                <w:i/>
                <w:iCs/>
                <w:sz w:val="18"/>
                <w:szCs w:val="18"/>
                <w:lang w:eastAsia="en-US"/>
              </w:rPr>
            </w:pPr>
            <w:r w:rsidRPr="00A9544D">
              <w:rPr>
                <w:rFonts w:ascii="Tahoma" w:hAnsi="Tahoma" w:cs="Tahoma"/>
                <w:i/>
                <w:iCs/>
                <w:sz w:val="18"/>
                <w:szCs w:val="18"/>
                <w:lang w:eastAsia="en-US"/>
              </w:rPr>
              <w:t>Podać.</w:t>
            </w:r>
          </w:p>
        </w:tc>
        <w:tc>
          <w:tcPr>
            <w:tcW w:w="2977" w:type="dxa"/>
          </w:tcPr>
          <w:p w14:paraId="5E879D7F" w14:textId="77777777" w:rsidR="00597F71" w:rsidRPr="00A9544D" w:rsidRDefault="00597F71" w:rsidP="00597F71">
            <w:pPr>
              <w:ind w:left="720"/>
              <w:rPr>
                <w:rFonts w:ascii="Tahoma" w:hAnsi="Tahoma" w:cs="Tahoma"/>
                <w:i/>
                <w:iCs/>
                <w:sz w:val="18"/>
                <w:szCs w:val="18"/>
                <w:lang w:eastAsia="en-US"/>
              </w:rPr>
            </w:pPr>
          </w:p>
        </w:tc>
      </w:tr>
      <w:tr w:rsidR="00597F71" w:rsidRPr="00A9544D" w14:paraId="20217966" w14:textId="77777777" w:rsidTr="00597F71">
        <w:tc>
          <w:tcPr>
            <w:tcW w:w="573" w:type="dxa"/>
          </w:tcPr>
          <w:p w14:paraId="2DCC50C2" w14:textId="77777777" w:rsidR="00597F71" w:rsidRPr="00A9544D" w:rsidRDefault="00597F71" w:rsidP="00597F71">
            <w:pPr>
              <w:rPr>
                <w:rFonts w:ascii="Tahoma" w:hAnsi="Tahoma" w:cs="Tahoma"/>
                <w:sz w:val="18"/>
                <w:szCs w:val="18"/>
                <w:lang w:eastAsia="en-US"/>
              </w:rPr>
            </w:pPr>
          </w:p>
        </w:tc>
        <w:tc>
          <w:tcPr>
            <w:tcW w:w="6793" w:type="dxa"/>
          </w:tcPr>
          <w:p w14:paraId="1242ED68" w14:textId="77777777" w:rsidR="00597F71" w:rsidRPr="00A9544D" w:rsidRDefault="00597F71" w:rsidP="00597F71">
            <w:pPr>
              <w:numPr>
                <w:ilvl w:val="0"/>
                <w:numId w:val="68"/>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Tryb pomiaru: </w:t>
            </w:r>
          </w:p>
          <w:p w14:paraId="2C9A7AD6" w14:textId="77777777" w:rsidR="00597F71" w:rsidRPr="00A9544D" w:rsidRDefault="00597F71" w:rsidP="00597F71">
            <w:pPr>
              <w:numPr>
                <w:ilvl w:val="0"/>
                <w:numId w:val="69"/>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AUTO; </w:t>
            </w:r>
          </w:p>
          <w:p w14:paraId="3D67253B" w14:textId="77777777" w:rsidR="00597F71" w:rsidRPr="00A9544D" w:rsidRDefault="00597F71" w:rsidP="00597F71">
            <w:pPr>
              <w:numPr>
                <w:ilvl w:val="0"/>
                <w:numId w:val="69"/>
              </w:numPr>
              <w:spacing w:after="200" w:line="276" w:lineRule="auto"/>
              <w:rPr>
                <w:rFonts w:ascii="Tahoma" w:hAnsi="Tahoma" w:cs="Tahoma"/>
                <w:sz w:val="18"/>
                <w:szCs w:val="18"/>
                <w:lang w:eastAsia="en-US"/>
              </w:rPr>
            </w:pPr>
            <w:r w:rsidRPr="00A9544D">
              <w:rPr>
                <w:rFonts w:ascii="Tahoma" w:hAnsi="Tahoma" w:cs="Tahoma"/>
                <w:sz w:val="18"/>
                <w:szCs w:val="18"/>
                <w:lang w:eastAsia="en-US"/>
              </w:rPr>
              <w:t>Ręczny.</w:t>
            </w:r>
          </w:p>
        </w:tc>
        <w:tc>
          <w:tcPr>
            <w:tcW w:w="2977" w:type="dxa"/>
          </w:tcPr>
          <w:p w14:paraId="390C18D5" w14:textId="77777777" w:rsidR="00597F71" w:rsidRPr="00A9544D" w:rsidRDefault="00597F71" w:rsidP="00597F71">
            <w:pPr>
              <w:ind w:left="1080"/>
              <w:rPr>
                <w:rFonts w:ascii="Tahoma" w:hAnsi="Tahoma" w:cs="Tahoma"/>
                <w:sz w:val="18"/>
                <w:szCs w:val="18"/>
                <w:lang w:eastAsia="en-US"/>
              </w:rPr>
            </w:pPr>
          </w:p>
        </w:tc>
      </w:tr>
      <w:tr w:rsidR="00597F71" w:rsidRPr="00A9544D" w14:paraId="1C02AD9F" w14:textId="77777777" w:rsidTr="00597F71">
        <w:tc>
          <w:tcPr>
            <w:tcW w:w="573" w:type="dxa"/>
          </w:tcPr>
          <w:p w14:paraId="3F3B059D" w14:textId="77777777" w:rsidR="00597F71" w:rsidRPr="00A9544D" w:rsidRDefault="00597F71" w:rsidP="00597F71">
            <w:pPr>
              <w:rPr>
                <w:rFonts w:ascii="Tahoma" w:hAnsi="Tahoma" w:cs="Tahoma"/>
                <w:sz w:val="18"/>
                <w:szCs w:val="18"/>
                <w:lang w:eastAsia="en-US"/>
              </w:rPr>
            </w:pPr>
          </w:p>
        </w:tc>
        <w:tc>
          <w:tcPr>
            <w:tcW w:w="6793" w:type="dxa"/>
          </w:tcPr>
          <w:p w14:paraId="56531D6B" w14:textId="77777777" w:rsidR="00597F71" w:rsidRPr="00A9544D" w:rsidRDefault="00597F71" w:rsidP="00597F71">
            <w:pPr>
              <w:numPr>
                <w:ilvl w:val="0"/>
                <w:numId w:val="68"/>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Zakres programowania interwałów w trybie AUTO: co najmniej 1÷480 minut. </w:t>
            </w:r>
          </w:p>
          <w:p w14:paraId="4D9C735A" w14:textId="77777777" w:rsidR="00597F71" w:rsidRPr="00A9544D" w:rsidRDefault="00597F71" w:rsidP="00597F71">
            <w:pPr>
              <w:ind w:left="720"/>
              <w:rPr>
                <w:rFonts w:ascii="Tahoma" w:hAnsi="Tahoma" w:cs="Tahoma"/>
                <w:i/>
                <w:iCs/>
                <w:sz w:val="18"/>
                <w:szCs w:val="18"/>
                <w:lang w:eastAsia="en-US"/>
              </w:rPr>
            </w:pPr>
            <w:r w:rsidRPr="00A9544D">
              <w:rPr>
                <w:rFonts w:ascii="Tahoma" w:hAnsi="Tahoma" w:cs="Tahoma"/>
                <w:i/>
                <w:iCs/>
                <w:sz w:val="18"/>
                <w:szCs w:val="18"/>
                <w:lang w:eastAsia="en-US"/>
              </w:rPr>
              <w:t xml:space="preserve">Podać. </w:t>
            </w:r>
          </w:p>
        </w:tc>
        <w:tc>
          <w:tcPr>
            <w:tcW w:w="2977" w:type="dxa"/>
          </w:tcPr>
          <w:p w14:paraId="0602299A" w14:textId="77777777" w:rsidR="00597F71" w:rsidRPr="00A9544D" w:rsidRDefault="00597F71" w:rsidP="00597F71">
            <w:pPr>
              <w:ind w:left="720"/>
              <w:rPr>
                <w:rFonts w:ascii="Tahoma" w:hAnsi="Tahoma" w:cs="Tahoma"/>
                <w:b/>
                <w:bCs/>
                <w:i/>
                <w:iCs/>
                <w:sz w:val="18"/>
                <w:szCs w:val="18"/>
                <w:lang w:eastAsia="en-US"/>
              </w:rPr>
            </w:pPr>
          </w:p>
        </w:tc>
      </w:tr>
      <w:tr w:rsidR="00597F71" w:rsidRPr="00A9544D" w14:paraId="5F6FFCC6" w14:textId="77777777" w:rsidTr="00DC0EAF">
        <w:trPr>
          <w:trHeight w:val="308"/>
        </w:trPr>
        <w:tc>
          <w:tcPr>
            <w:tcW w:w="573" w:type="dxa"/>
            <w:tcBorders>
              <w:bottom w:val="single" w:sz="4" w:space="0" w:color="auto"/>
            </w:tcBorders>
          </w:tcPr>
          <w:p w14:paraId="2DCB7AD7" w14:textId="77777777" w:rsidR="00597F71" w:rsidRPr="00A9544D" w:rsidRDefault="00597F71" w:rsidP="00597F71">
            <w:pPr>
              <w:rPr>
                <w:rFonts w:ascii="Tahoma" w:hAnsi="Tahoma" w:cs="Tahoma"/>
                <w:sz w:val="18"/>
                <w:szCs w:val="18"/>
                <w:lang w:eastAsia="en-US"/>
              </w:rPr>
            </w:pPr>
          </w:p>
        </w:tc>
        <w:tc>
          <w:tcPr>
            <w:tcW w:w="6793" w:type="dxa"/>
            <w:tcBorders>
              <w:bottom w:val="single" w:sz="4" w:space="0" w:color="auto"/>
            </w:tcBorders>
          </w:tcPr>
          <w:p w14:paraId="723447EB" w14:textId="77777777" w:rsidR="00597F71" w:rsidRPr="00A9544D" w:rsidRDefault="00597F71" w:rsidP="00597F71">
            <w:pPr>
              <w:numPr>
                <w:ilvl w:val="0"/>
                <w:numId w:val="68"/>
              </w:numPr>
              <w:spacing w:after="200" w:line="276" w:lineRule="auto"/>
              <w:rPr>
                <w:rFonts w:ascii="Tahoma" w:hAnsi="Tahoma" w:cs="Tahoma"/>
                <w:sz w:val="18"/>
                <w:szCs w:val="18"/>
                <w:lang w:eastAsia="en-US"/>
              </w:rPr>
            </w:pPr>
            <w:r w:rsidRPr="00A9544D">
              <w:rPr>
                <w:rFonts w:ascii="Tahoma" w:hAnsi="Tahoma" w:cs="Tahoma"/>
                <w:sz w:val="18"/>
                <w:szCs w:val="18"/>
                <w:lang w:eastAsia="en-US"/>
              </w:rPr>
              <w:t>Możliwość wstępnego ustawienia ciśnienia w mankiecie</w:t>
            </w:r>
          </w:p>
        </w:tc>
        <w:tc>
          <w:tcPr>
            <w:tcW w:w="2977" w:type="dxa"/>
            <w:tcBorders>
              <w:bottom w:val="single" w:sz="4" w:space="0" w:color="auto"/>
            </w:tcBorders>
          </w:tcPr>
          <w:p w14:paraId="5AB7FCF4" w14:textId="77777777" w:rsidR="00597F71" w:rsidRPr="00A9544D" w:rsidRDefault="00597F71" w:rsidP="00597F71">
            <w:pPr>
              <w:ind w:left="720"/>
              <w:rPr>
                <w:rFonts w:ascii="Tahoma" w:hAnsi="Tahoma" w:cs="Tahoma"/>
                <w:b/>
                <w:bCs/>
                <w:i/>
                <w:iCs/>
                <w:sz w:val="18"/>
                <w:szCs w:val="18"/>
                <w:lang w:eastAsia="en-US"/>
              </w:rPr>
            </w:pPr>
          </w:p>
        </w:tc>
      </w:tr>
      <w:tr w:rsidR="00DC0EAF" w:rsidRPr="00A9544D" w14:paraId="72539008" w14:textId="77777777" w:rsidTr="00DC0EAF">
        <w:trPr>
          <w:trHeight w:val="345"/>
        </w:trPr>
        <w:tc>
          <w:tcPr>
            <w:tcW w:w="573" w:type="dxa"/>
            <w:shd w:val="clear" w:color="auto" w:fill="auto"/>
          </w:tcPr>
          <w:p w14:paraId="780986AB" w14:textId="446D3D30" w:rsidR="00DC0EAF" w:rsidRPr="00DC0EAF" w:rsidRDefault="00DC0EAF" w:rsidP="00DC0EAF">
            <w:pPr>
              <w:rPr>
                <w:rFonts w:ascii="Tahoma" w:hAnsi="Tahoma" w:cs="Tahoma"/>
                <w:sz w:val="18"/>
                <w:szCs w:val="18"/>
                <w:highlight w:val="cyan"/>
                <w:lang w:eastAsia="en-US"/>
              </w:rPr>
            </w:pPr>
            <w:r w:rsidRPr="00DC0EAF">
              <w:rPr>
                <w:rFonts w:ascii="Tahoma" w:hAnsi="Tahoma" w:cs="Tahoma"/>
                <w:sz w:val="18"/>
                <w:szCs w:val="18"/>
                <w:highlight w:val="cyan"/>
                <w:lang w:eastAsia="en-US"/>
              </w:rPr>
              <w:t>13.</w:t>
            </w:r>
          </w:p>
        </w:tc>
        <w:tc>
          <w:tcPr>
            <w:tcW w:w="6793" w:type="dxa"/>
            <w:shd w:val="clear" w:color="auto" w:fill="auto"/>
          </w:tcPr>
          <w:p w14:paraId="20804556" w14:textId="2DD13926" w:rsidR="00DC0EAF" w:rsidRPr="00DC0EAF" w:rsidRDefault="00DC0EAF" w:rsidP="00DC0EAF">
            <w:pPr>
              <w:spacing w:after="200" w:line="276" w:lineRule="auto"/>
              <w:ind w:left="720"/>
              <w:rPr>
                <w:rFonts w:ascii="Tahoma" w:hAnsi="Tahoma" w:cs="Tahoma"/>
                <w:sz w:val="18"/>
                <w:szCs w:val="18"/>
                <w:highlight w:val="cyan"/>
                <w:lang w:eastAsia="en-US"/>
              </w:rPr>
            </w:pPr>
            <w:r w:rsidRPr="00DC0EAF">
              <w:rPr>
                <w:rFonts w:ascii="Tahoma" w:hAnsi="Tahoma" w:cs="Tahoma"/>
                <w:sz w:val="18"/>
                <w:szCs w:val="18"/>
                <w:highlight w:val="cyan"/>
                <w:lang w:eastAsia="en-US"/>
              </w:rPr>
              <w:t xml:space="preserve">Pomiar ciśnienia metodą inwazyjną (IBP) </w:t>
            </w:r>
          </w:p>
        </w:tc>
        <w:tc>
          <w:tcPr>
            <w:tcW w:w="2977" w:type="dxa"/>
            <w:tcBorders>
              <w:top w:val="single" w:sz="4" w:space="0" w:color="auto"/>
            </w:tcBorders>
          </w:tcPr>
          <w:p w14:paraId="73F0A76A" w14:textId="77777777" w:rsidR="00DC0EAF" w:rsidRPr="00A9544D" w:rsidRDefault="00DC0EAF" w:rsidP="00DC0EAF">
            <w:pPr>
              <w:ind w:left="720"/>
              <w:rPr>
                <w:rFonts w:ascii="Tahoma" w:hAnsi="Tahoma" w:cs="Tahoma"/>
                <w:b/>
                <w:bCs/>
                <w:i/>
                <w:iCs/>
                <w:sz w:val="18"/>
                <w:szCs w:val="18"/>
                <w:lang w:eastAsia="en-US"/>
              </w:rPr>
            </w:pPr>
          </w:p>
        </w:tc>
      </w:tr>
      <w:tr w:rsidR="00597F71" w:rsidRPr="00A9544D" w14:paraId="588EB11C" w14:textId="77777777" w:rsidTr="00597F71">
        <w:tc>
          <w:tcPr>
            <w:tcW w:w="573" w:type="dxa"/>
          </w:tcPr>
          <w:p w14:paraId="6641137D" w14:textId="40B53D67" w:rsidR="00597F71" w:rsidRPr="00DC0EAF" w:rsidRDefault="00597F71" w:rsidP="00DC0EAF">
            <w:pPr>
              <w:rPr>
                <w:rFonts w:ascii="Tahoma" w:hAnsi="Tahoma" w:cs="Tahoma"/>
                <w:sz w:val="18"/>
                <w:szCs w:val="18"/>
                <w:highlight w:val="cyan"/>
                <w:lang w:eastAsia="en-US"/>
              </w:rPr>
            </w:pPr>
            <w:r w:rsidRPr="00DC0EAF">
              <w:rPr>
                <w:rFonts w:ascii="Tahoma" w:hAnsi="Tahoma" w:cs="Tahoma"/>
                <w:sz w:val="18"/>
                <w:szCs w:val="18"/>
                <w:highlight w:val="cyan"/>
                <w:lang w:eastAsia="en-US"/>
              </w:rPr>
              <w:t>1</w:t>
            </w:r>
            <w:r w:rsidR="00DC0EAF" w:rsidRPr="00DC0EAF">
              <w:rPr>
                <w:rFonts w:ascii="Tahoma" w:hAnsi="Tahoma" w:cs="Tahoma"/>
                <w:sz w:val="18"/>
                <w:szCs w:val="18"/>
                <w:highlight w:val="cyan"/>
                <w:lang w:eastAsia="en-US"/>
              </w:rPr>
              <w:t>4</w:t>
            </w:r>
            <w:r w:rsidRPr="00DC0EAF">
              <w:rPr>
                <w:rFonts w:ascii="Tahoma" w:hAnsi="Tahoma" w:cs="Tahoma"/>
                <w:sz w:val="18"/>
                <w:szCs w:val="18"/>
                <w:highlight w:val="cyan"/>
                <w:lang w:eastAsia="en-US"/>
              </w:rPr>
              <w:t>.</w:t>
            </w:r>
          </w:p>
        </w:tc>
        <w:tc>
          <w:tcPr>
            <w:tcW w:w="6793" w:type="dxa"/>
          </w:tcPr>
          <w:p w14:paraId="6995A143" w14:textId="77777777" w:rsidR="00597F71" w:rsidRPr="00A9544D" w:rsidRDefault="00597F71" w:rsidP="00597F71">
            <w:pPr>
              <w:rPr>
                <w:rFonts w:ascii="Tahoma" w:hAnsi="Tahoma" w:cs="Tahoma"/>
                <w:sz w:val="18"/>
                <w:szCs w:val="18"/>
                <w:lang w:eastAsia="en-US"/>
              </w:rPr>
            </w:pPr>
            <w:r w:rsidRPr="00A9544D">
              <w:rPr>
                <w:rFonts w:ascii="Tahoma" w:hAnsi="Tahoma" w:cs="Tahoma"/>
                <w:sz w:val="18"/>
                <w:szCs w:val="18"/>
                <w:lang w:eastAsia="en-US"/>
              </w:rPr>
              <w:t xml:space="preserve">Pomiar temperatury (TEMP) </w:t>
            </w:r>
          </w:p>
        </w:tc>
        <w:tc>
          <w:tcPr>
            <w:tcW w:w="2977" w:type="dxa"/>
          </w:tcPr>
          <w:p w14:paraId="2C587509" w14:textId="77777777" w:rsidR="00597F71" w:rsidRPr="00A9544D" w:rsidRDefault="00597F71" w:rsidP="00597F71">
            <w:pPr>
              <w:rPr>
                <w:rFonts w:ascii="Tahoma" w:hAnsi="Tahoma" w:cs="Tahoma"/>
                <w:sz w:val="18"/>
                <w:szCs w:val="18"/>
                <w:lang w:eastAsia="en-US"/>
              </w:rPr>
            </w:pPr>
          </w:p>
        </w:tc>
      </w:tr>
      <w:tr w:rsidR="00597F71" w:rsidRPr="00A9544D" w14:paraId="4B11388F" w14:textId="77777777" w:rsidTr="00597F71">
        <w:tc>
          <w:tcPr>
            <w:tcW w:w="573" w:type="dxa"/>
          </w:tcPr>
          <w:p w14:paraId="752D6D04" w14:textId="77777777" w:rsidR="00597F71" w:rsidRPr="00DC0EAF" w:rsidRDefault="00597F71" w:rsidP="00597F71">
            <w:pPr>
              <w:rPr>
                <w:rFonts w:ascii="Tahoma" w:hAnsi="Tahoma" w:cs="Tahoma"/>
                <w:sz w:val="18"/>
                <w:szCs w:val="18"/>
                <w:highlight w:val="cyan"/>
                <w:lang w:eastAsia="en-US"/>
              </w:rPr>
            </w:pPr>
          </w:p>
        </w:tc>
        <w:tc>
          <w:tcPr>
            <w:tcW w:w="6793" w:type="dxa"/>
          </w:tcPr>
          <w:p w14:paraId="6ABC173B" w14:textId="77777777" w:rsidR="00597F71" w:rsidRPr="00A9544D" w:rsidRDefault="00597F71" w:rsidP="00597F71">
            <w:pPr>
              <w:numPr>
                <w:ilvl w:val="0"/>
                <w:numId w:val="70"/>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Zakres pomiarowy: co najmniej 25÷42˚C. </w:t>
            </w:r>
          </w:p>
          <w:p w14:paraId="4CD4181C" w14:textId="77777777" w:rsidR="00597F71" w:rsidRPr="00A9544D" w:rsidRDefault="00597F71" w:rsidP="00597F71">
            <w:pPr>
              <w:ind w:left="720"/>
              <w:rPr>
                <w:rFonts w:ascii="Tahoma" w:hAnsi="Tahoma" w:cs="Tahoma"/>
                <w:i/>
                <w:iCs/>
                <w:sz w:val="18"/>
                <w:szCs w:val="18"/>
                <w:lang w:eastAsia="en-US"/>
              </w:rPr>
            </w:pPr>
            <w:r w:rsidRPr="00A9544D">
              <w:rPr>
                <w:rFonts w:ascii="Tahoma" w:hAnsi="Tahoma" w:cs="Tahoma"/>
                <w:i/>
                <w:iCs/>
                <w:sz w:val="18"/>
                <w:szCs w:val="18"/>
                <w:lang w:eastAsia="en-US"/>
              </w:rPr>
              <w:t xml:space="preserve">Podać. </w:t>
            </w:r>
          </w:p>
        </w:tc>
        <w:tc>
          <w:tcPr>
            <w:tcW w:w="2977" w:type="dxa"/>
          </w:tcPr>
          <w:p w14:paraId="7FADD6AA" w14:textId="77777777" w:rsidR="00597F71" w:rsidRPr="00A9544D" w:rsidRDefault="00597F71" w:rsidP="00597F71">
            <w:pPr>
              <w:ind w:left="720"/>
              <w:rPr>
                <w:rFonts w:ascii="Tahoma" w:hAnsi="Tahoma" w:cs="Tahoma"/>
                <w:i/>
                <w:iCs/>
                <w:sz w:val="18"/>
                <w:szCs w:val="18"/>
                <w:lang w:eastAsia="en-US"/>
              </w:rPr>
            </w:pPr>
          </w:p>
        </w:tc>
      </w:tr>
      <w:tr w:rsidR="00597F71" w:rsidRPr="00A9544D" w14:paraId="26FC0E19" w14:textId="77777777" w:rsidTr="00597F71">
        <w:tc>
          <w:tcPr>
            <w:tcW w:w="573" w:type="dxa"/>
          </w:tcPr>
          <w:p w14:paraId="6EB3A914" w14:textId="77777777" w:rsidR="00597F71" w:rsidRPr="00DC0EAF" w:rsidRDefault="00597F71" w:rsidP="00597F71">
            <w:pPr>
              <w:rPr>
                <w:rFonts w:ascii="Tahoma" w:hAnsi="Tahoma" w:cs="Tahoma"/>
                <w:sz w:val="18"/>
                <w:szCs w:val="18"/>
                <w:highlight w:val="cyan"/>
                <w:lang w:eastAsia="en-US"/>
              </w:rPr>
            </w:pPr>
          </w:p>
        </w:tc>
        <w:tc>
          <w:tcPr>
            <w:tcW w:w="6793" w:type="dxa"/>
          </w:tcPr>
          <w:p w14:paraId="7D6A4A04" w14:textId="77777777" w:rsidR="00597F71" w:rsidRPr="00A9544D" w:rsidRDefault="00597F71" w:rsidP="00597F71">
            <w:pPr>
              <w:numPr>
                <w:ilvl w:val="0"/>
                <w:numId w:val="70"/>
              </w:numPr>
              <w:spacing w:after="200" w:line="276" w:lineRule="auto"/>
              <w:rPr>
                <w:rFonts w:ascii="Tahoma" w:hAnsi="Tahoma" w:cs="Tahoma"/>
                <w:sz w:val="18"/>
                <w:szCs w:val="18"/>
                <w:lang w:eastAsia="en-US"/>
              </w:rPr>
            </w:pPr>
            <w:r w:rsidRPr="00A9544D">
              <w:rPr>
                <w:rFonts w:ascii="Tahoma" w:hAnsi="Tahoma" w:cs="Tahoma"/>
                <w:sz w:val="18"/>
                <w:szCs w:val="18"/>
                <w:lang w:eastAsia="en-US"/>
              </w:rPr>
              <w:t>Dokładność pomiaru: nie gorsza niż +/- 0,1˚C.</w:t>
            </w:r>
          </w:p>
          <w:p w14:paraId="71A66F11" w14:textId="77777777" w:rsidR="00597F71" w:rsidRPr="00A9544D" w:rsidRDefault="00597F71" w:rsidP="00597F71">
            <w:pPr>
              <w:ind w:left="720"/>
              <w:rPr>
                <w:rFonts w:ascii="Tahoma" w:hAnsi="Tahoma" w:cs="Tahoma"/>
                <w:i/>
                <w:iCs/>
                <w:sz w:val="18"/>
                <w:szCs w:val="18"/>
                <w:lang w:eastAsia="en-US"/>
              </w:rPr>
            </w:pPr>
            <w:r w:rsidRPr="00A9544D">
              <w:rPr>
                <w:rFonts w:ascii="Tahoma" w:hAnsi="Tahoma" w:cs="Tahoma"/>
                <w:i/>
                <w:iCs/>
                <w:sz w:val="18"/>
                <w:szCs w:val="18"/>
                <w:lang w:eastAsia="en-US"/>
              </w:rPr>
              <w:t>Podać.</w:t>
            </w:r>
          </w:p>
        </w:tc>
        <w:tc>
          <w:tcPr>
            <w:tcW w:w="2977" w:type="dxa"/>
          </w:tcPr>
          <w:p w14:paraId="18FFC382" w14:textId="77777777" w:rsidR="00597F71" w:rsidRPr="00A9544D" w:rsidRDefault="00597F71" w:rsidP="00597F71">
            <w:pPr>
              <w:ind w:left="720"/>
              <w:rPr>
                <w:rFonts w:ascii="Tahoma" w:hAnsi="Tahoma" w:cs="Tahoma"/>
                <w:i/>
                <w:iCs/>
                <w:sz w:val="18"/>
                <w:szCs w:val="18"/>
                <w:lang w:eastAsia="en-US"/>
              </w:rPr>
            </w:pPr>
          </w:p>
        </w:tc>
      </w:tr>
      <w:tr w:rsidR="00597F71" w:rsidRPr="00A9544D" w14:paraId="313E9BFB" w14:textId="77777777" w:rsidTr="00597F71">
        <w:tc>
          <w:tcPr>
            <w:tcW w:w="573" w:type="dxa"/>
          </w:tcPr>
          <w:p w14:paraId="2EB58D94" w14:textId="77777777" w:rsidR="00597F71" w:rsidRPr="00DC0EAF" w:rsidRDefault="00597F71" w:rsidP="00597F71">
            <w:pPr>
              <w:rPr>
                <w:rFonts w:ascii="Tahoma" w:hAnsi="Tahoma" w:cs="Tahoma"/>
                <w:sz w:val="18"/>
                <w:szCs w:val="18"/>
                <w:highlight w:val="cyan"/>
                <w:lang w:eastAsia="en-US"/>
              </w:rPr>
            </w:pPr>
          </w:p>
        </w:tc>
        <w:tc>
          <w:tcPr>
            <w:tcW w:w="6793" w:type="dxa"/>
          </w:tcPr>
          <w:p w14:paraId="06053EF6" w14:textId="77777777" w:rsidR="00597F71" w:rsidRPr="00A9544D" w:rsidRDefault="00597F71" w:rsidP="00597F71">
            <w:pPr>
              <w:numPr>
                <w:ilvl w:val="0"/>
                <w:numId w:val="70"/>
              </w:numPr>
              <w:spacing w:after="200" w:line="276" w:lineRule="auto"/>
              <w:rPr>
                <w:rFonts w:ascii="Tahoma" w:hAnsi="Tahoma" w:cs="Tahoma"/>
                <w:sz w:val="18"/>
                <w:szCs w:val="18"/>
                <w:lang w:eastAsia="en-US"/>
              </w:rPr>
            </w:pPr>
            <w:r w:rsidRPr="00A9544D">
              <w:rPr>
                <w:rFonts w:ascii="Tahoma" w:hAnsi="Tahoma" w:cs="Tahoma"/>
                <w:sz w:val="18"/>
                <w:szCs w:val="18"/>
                <w:lang w:eastAsia="en-US"/>
              </w:rPr>
              <w:t>Jednoczesne wyświetlanie co najmniej trzech wartości : 2 temperatury ciała i temperatura różnicowa</w:t>
            </w:r>
          </w:p>
        </w:tc>
        <w:tc>
          <w:tcPr>
            <w:tcW w:w="2977" w:type="dxa"/>
          </w:tcPr>
          <w:p w14:paraId="124D0ED4" w14:textId="77777777" w:rsidR="00597F71" w:rsidRPr="00A9544D" w:rsidRDefault="00597F71" w:rsidP="00597F71">
            <w:pPr>
              <w:ind w:left="720"/>
              <w:rPr>
                <w:rFonts w:ascii="Tahoma" w:hAnsi="Tahoma" w:cs="Tahoma"/>
                <w:i/>
                <w:iCs/>
                <w:sz w:val="18"/>
                <w:szCs w:val="18"/>
                <w:lang w:eastAsia="en-US"/>
              </w:rPr>
            </w:pPr>
          </w:p>
        </w:tc>
      </w:tr>
      <w:tr w:rsidR="00597F71" w:rsidRPr="00A9544D" w14:paraId="0792C3FD" w14:textId="77777777" w:rsidTr="00597F71">
        <w:tc>
          <w:tcPr>
            <w:tcW w:w="573" w:type="dxa"/>
          </w:tcPr>
          <w:p w14:paraId="49F2B22B" w14:textId="451C1013" w:rsidR="00597F71" w:rsidRPr="00DC0EAF" w:rsidRDefault="00597F71" w:rsidP="00DC0EAF">
            <w:pPr>
              <w:rPr>
                <w:rFonts w:ascii="Tahoma" w:hAnsi="Tahoma" w:cs="Tahoma"/>
                <w:sz w:val="18"/>
                <w:szCs w:val="18"/>
                <w:highlight w:val="cyan"/>
                <w:lang w:eastAsia="en-US"/>
              </w:rPr>
            </w:pPr>
            <w:r w:rsidRPr="00DC0EAF">
              <w:rPr>
                <w:rFonts w:ascii="Tahoma" w:hAnsi="Tahoma" w:cs="Tahoma"/>
                <w:sz w:val="18"/>
                <w:szCs w:val="18"/>
                <w:highlight w:val="cyan"/>
                <w:lang w:eastAsia="en-US"/>
              </w:rPr>
              <w:t>1</w:t>
            </w:r>
            <w:r w:rsidR="00DC0EAF" w:rsidRPr="00DC0EAF">
              <w:rPr>
                <w:rFonts w:ascii="Tahoma" w:hAnsi="Tahoma" w:cs="Tahoma"/>
                <w:sz w:val="18"/>
                <w:szCs w:val="18"/>
                <w:highlight w:val="cyan"/>
                <w:lang w:eastAsia="en-US"/>
              </w:rPr>
              <w:t>5</w:t>
            </w:r>
            <w:r w:rsidRPr="00DC0EAF">
              <w:rPr>
                <w:rFonts w:ascii="Tahoma" w:hAnsi="Tahoma" w:cs="Tahoma"/>
                <w:sz w:val="18"/>
                <w:szCs w:val="18"/>
                <w:highlight w:val="cyan"/>
                <w:lang w:eastAsia="en-US"/>
              </w:rPr>
              <w:t>.</w:t>
            </w:r>
          </w:p>
        </w:tc>
        <w:tc>
          <w:tcPr>
            <w:tcW w:w="6793" w:type="dxa"/>
            <w:vAlign w:val="center"/>
          </w:tcPr>
          <w:p w14:paraId="7EA9E81F" w14:textId="77777777" w:rsidR="00597F71" w:rsidRPr="00A9544D" w:rsidRDefault="00597F71" w:rsidP="00597F71">
            <w:pPr>
              <w:rPr>
                <w:rFonts w:ascii="Tahoma" w:hAnsi="Tahoma" w:cs="Tahoma"/>
                <w:sz w:val="18"/>
                <w:szCs w:val="18"/>
                <w:lang w:eastAsia="en-US"/>
              </w:rPr>
            </w:pPr>
            <w:r w:rsidRPr="00A9544D">
              <w:rPr>
                <w:rFonts w:ascii="Tahoma" w:hAnsi="Tahoma" w:cs="Tahoma"/>
                <w:sz w:val="18"/>
                <w:szCs w:val="18"/>
                <w:lang w:eastAsia="en-US"/>
              </w:rPr>
              <w:t>Pomiar kapnografii w strumieniu bocznym (na 2 stanowiskach)</w:t>
            </w:r>
          </w:p>
        </w:tc>
        <w:tc>
          <w:tcPr>
            <w:tcW w:w="2977" w:type="dxa"/>
          </w:tcPr>
          <w:p w14:paraId="573AD88F" w14:textId="77777777" w:rsidR="00597F71" w:rsidRPr="00A9544D" w:rsidRDefault="00597F71" w:rsidP="00597F71">
            <w:pPr>
              <w:rPr>
                <w:rFonts w:ascii="Tahoma" w:hAnsi="Tahoma" w:cs="Tahoma"/>
                <w:sz w:val="18"/>
                <w:szCs w:val="18"/>
                <w:lang w:eastAsia="en-US"/>
              </w:rPr>
            </w:pPr>
          </w:p>
        </w:tc>
      </w:tr>
      <w:tr w:rsidR="00597F71" w:rsidRPr="00A9544D" w14:paraId="1BBC4547" w14:textId="77777777" w:rsidTr="00597F71">
        <w:tc>
          <w:tcPr>
            <w:tcW w:w="573" w:type="dxa"/>
          </w:tcPr>
          <w:p w14:paraId="247572D0" w14:textId="77777777" w:rsidR="00597F71" w:rsidRPr="00DC0EAF" w:rsidRDefault="00597F71" w:rsidP="00597F71">
            <w:pPr>
              <w:rPr>
                <w:rFonts w:ascii="Tahoma" w:hAnsi="Tahoma" w:cs="Tahoma"/>
                <w:sz w:val="18"/>
                <w:szCs w:val="18"/>
                <w:highlight w:val="cyan"/>
                <w:lang w:eastAsia="en-US"/>
              </w:rPr>
            </w:pPr>
          </w:p>
        </w:tc>
        <w:tc>
          <w:tcPr>
            <w:tcW w:w="6793" w:type="dxa"/>
            <w:vAlign w:val="center"/>
          </w:tcPr>
          <w:p w14:paraId="48C26E5A" w14:textId="77777777" w:rsidR="00597F71" w:rsidRPr="00A9544D" w:rsidRDefault="00597F71" w:rsidP="00597F71">
            <w:pPr>
              <w:numPr>
                <w:ilvl w:val="3"/>
                <w:numId w:val="69"/>
              </w:numPr>
              <w:spacing w:after="200" w:line="276" w:lineRule="auto"/>
              <w:ind w:left="697" w:hanging="357"/>
              <w:rPr>
                <w:rFonts w:ascii="Tahoma" w:hAnsi="Tahoma" w:cs="Tahoma"/>
                <w:sz w:val="18"/>
                <w:szCs w:val="18"/>
                <w:lang w:eastAsia="en-US"/>
              </w:rPr>
            </w:pPr>
            <w:r w:rsidRPr="00A9544D">
              <w:rPr>
                <w:rFonts w:ascii="Tahoma" w:hAnsi="Tahoma" w:cs="Tahoma"/>
                <w:sz w:val="18"/>
                <w:szCs w:val="18"/>
                <w:lang w:eastAsia="en-US"/>
              </w:rPr>
              <w:t>Zakres pomiarowy stężenia CO2 co najmniej od 0 do 75 mmHg</w:t>
            </w:r>
          </w:p>
        </w:tc>
        <w:tc>
          <w:tcPr>
            <w:tcW w:w="2977" w:type="dxa"/>
          </w:tcPr>
          <w:p w14:paraId="661055E6" w14:textId="77777777" w:rsidR="00597F71" w:rsidRPr="00A9544D" w:rsidRDefault="00597F71" w:rsidP="00597F71">
            <w:pPr>
              <w:rPr>
                <w:rFonts w:ascii="Tahoma" w:hAnsi="Tahoma" w:cs="Tahoma"/>
                <w:sz w:val="18"/>
                <w:szCs w:val="18"/>
                <w:lang w:eastAsia="en-US"/>
              </w:rPr>
            </w:pPr>
          </w:p>
        </w:tc>
      </w:tr>
      <w:tr w:rsidR="00597F71" w:rsidRPr="00A9544D" w14:paraId="7AB41723" w14:textId="77777777" w:rsidTr="00597F71">
        <w:tc>
          <w:tcPr>
            <w:tcW w:w="573" w:type="dxa"/>
          </w:tcPr>
          <w:p w14:paraId="20BA7DC6" w14:textId="77777777" w:rsidR="00597F71" w:rsidRPr="00DC0EAF" w:rsidRDefault="00597F71" w:rsidP="00597F71">
            <w:pPr>
              <w:rPr>
                <w:rFonts w:ascii="Tahoma" w:hAnsi="Tahoma" w:cs="Tahoma"/>
                <w:sz w:val="18"/>
                <w:szCs w:val="18"/>
                <w:highlight w:val="cyan"/>
                <w:lang w:eastAsia="en-US"/>
              </w:rPr>
            </w:pPr>
          </w:p>
        </w:tc>
        <w:tc>
          <w:tcPr>
            <w:tcW w:w="6793" w:type="dxa"/>
            <w:vAlign w:val="center"/>
          </w:tcPr>
          <w:p w14:paraId="2D77EBA0" w14:textId="77777777" w:rsidR="00597F71" w:rsidRPr="00A9544D" w:rsidRDefault="00597F71" w:rsidP="00597F71">
            <w:pPr>
              <w:numPr>
                <w:ilvl w:val="3"/>
                <w:numId w:val="69"/>
              </w:numPr>
              <w:spacing w:after="200" w:line="276" w:lineRule="auto"/>
              <w:ind w:left="697" w:hanging="357"/>
              <w:rPr>
                <w:rFonts w:ascii="Tahoma" w:hAnsi="Tahoma" w:cs="Tahoma"/>
                <w:sz w:val="18"/>
                <w:szCs w:val="18"/>
                <w:lang w:eastAsia="en-US"/>
              </w:rPr>
            </w:pPr>
            <w:r w:rsidRPr="00A9544D">
              <w:rPr>
                <w:rFonts w:ascii="Tahoma" w:hAnsi="Tahoma" w:cs="Tahoma"/>
                <w:sz w:val="18"/>
                <w:szCs w:val="18"/>
                <w:lang w:eastAsia="en-US"/>
              </w:rPr>
              <w:t>Zakres pomiarowy częstości oddechu co najmniej od 4 do 120 R/min.</w:t>
            </w:r>
          </w:p>
        </w:tc>
        <w:tc>
          <w:tcPr>
            <w:tcW w:w="2977" w:type="dxa"/>
          </w:tcPr>
          <w:p w14:paraId="6C9712AB" w14:textId="77777777" w:rsidR="00597F71" w:rsidRPr="00A9544D" w:rsidRDefault="00597F71" w:rsidP="00597F71">
            <w:pPr>
              <w:rPr>
                <w:rFonts w:ascii="Tahoma" w:hAnsi="Tahoma" w:cs="Tahoma"/>
                <w:sz w:val="18"/>
                <w:szCs w:val="18"/>
                <w:lang w:eastAsia="en-US"/>
              </w:rPr>
            </w:pPr>
          </w:p>
        </w:tc>
      </w:tr>
      <w:tr w:rsidR="00597F71" w:rsidRPr="00A9544D" w14:paraId="570D9D17" w14:textId="77777777" w:rsidTr="00597F71">
        <w:tc>
          <w:tcPr>
            <w:tcW w:w="573" w:type="dxa"/>
          </w:tcPr>
          <w:p w14:paraId="69E8A501" w14:textId="2D023D24" w:rsidR="00597F71" w:rsidRPr="00DC0EAF" w:rsidRDefault="00597F71" w:rsidP="00DC0EAF">
            <w:pPr>
              <w:rPr>
                <w:rFonts w:ascii="Tahoma" w:hAnsi="Tahoma" w:cs="Tahoma"/>
                <w:sz w:val="18"/>
                <w:szCs w:val="18"/>
                <w:highlight w:val="cyan"/>
                <w:lang w:eastAsia="en-US"/>
              </w:rPr>
            </w:pPr>
            <w:r w:rsidRPr="00DC0EAF">
              <w:rPr>
                <w:rFonts w:ascii="Tahoma" w:hAnsi="Tahoma" w:cs="Tahoma"/>
                <w:sz w:val="18"/>
                <w:szCs w:val="18"/>
                <w:highlight w:val="cyan"/>
                <w:lang w:eastAsia="en-US"/>
              </w:rPr>
              <w:t>1</w:t>
            </w:r>
            <w:r w:rsidR="00DC0EAF" w:rsidRPr="00DC0EAF">
              <w:rPr>
                <w:rFonts w:ascii="Tahoma" w:hAnsi="Tahoma" w:cs="Tahoma"/>
                <w:sz w:val="18"/>
                <w:szCs w:val="18"/>
                <w:highlight w:val="cyan"/>
                <w:lang w:eastAsia="en-US"/>
              </w:rPr>
              <w:t>6</w:t>
            </w:r>
            <w:r w:rsidRPr="00DC0EAF">
              <w:rPr>
                <w:rFonts w:ascii="Tahoma" w:hAnsi="Tahoma" w:cs="Tahoma"/>
                <w:sz w:val="18"/>
                <w:szCs w:val="18"/>
                <w:highlight w:val="cyan"/>
                <w:lang w:eastAsia="en-US"/>
              </w:rPr>
              <w:t>.</w:t>
            </w:r>
          </w:p>
        </w:tc>
        <w:tc>
          <w:tcPr>
            <w:tcW w:w="6793" w:type="dxa"/>
          </w:tcPr>
          <w:p w14:paraId="1D0F0AFB" w14:textId="77777777" w:rsidR="00597F71" w:rsidRPr="00A9544D" w:rsidRDefault="00597F71" w:rsidP="00597F71">
            <w:pPr>
              <w:rPr>
                <w:rFonts w:ascii="Tahoma" w:hAnsi="Tahoma" w:cs="Tahoma"/>
                <w:sz w:val="18"/>
                <w:szCs w:val="18"/>
                <w:lang w:eastAsia="en-US"/>
              </w:rPr>
            </w:pPr>
            <w:r w:rsidRPr="00A9544D">
              <w:rPr>
                <w:rFonts w:ascii="Tahoma" w:hAnsi="Tahoma" w:cs="Tahoma"/>
                <w:sz w:val="18"/>
                <w:szCs w:val="18"/>
                <w:lang w:eastAsia="en-US"/>
              </w:rPr>
              <w:t xml:space="preserve">Wyposażenie każdego kardiomonitora w akcesoria pomiarowe: </w:t>
            </w:r>
          </w:p>
        </w:tc>
        <w:tc>
          <w:tcPr>
            <w:tcW w:w="2977" w:type="dxa"/>
          </w:tcPr>
          <w:p w14:paraId="6524FD13" w14:textId="77777777" w:rsidR="00597F71" w:rsidRPr="00A9544D" w:rsidRDefault="00597F71" w:rsidP="00597F71">
            <w:pPr>
              <w:rPr>
                <w:rFonts w:ascii="Tahoma" w:hAnsi="Tahoma" w:cs="Tahoma"/>
                <w:sz w:val="18"/>
                <w:szCs w:val="18"/>
                <w:lang w:eastAsia="en-US"/>
              </w:rPr>
            </w:pPr>
          </w:p>
        </w:tc>
      </w:tr>
      <w:tr w:rsidR="00597F71" w:rsidRPr="00A9544D" w14:paraId="4A290B75" w14:textId="77777777" w:rsidTr="00597F71">
        <w:tc>
          <w:tcPr>
            <w:tcW w:w="573" w:type="dxa"/>
          </w:tcPr>
          <w:p w14:paraId="4050575E" w14:textId="77777777" w:rsidR="00597F71" w:rsidRPr="00DC0EAF" w:rsidRDefault="00597F71" w:rsidP="00597F71">
            <w:pPr>
              <w:rPr>
                <w:rFonts w:ascii="Tahoma" w:hAnsi="Tahoma" w:cs="Tahoma"/>
                <w:sz w:val="18"/>
                <w:szCs w:val="18"/>
                <w:highlight w:val="cyan"/>
                <w:lang w:eastAsia="en-US"/>
              </w:rPr>
            </w:pPr>
          </w:p>
        </w:tc>
        <w:tc>
          <w:tcPr>
            <w:tcW w:w="6793" w:type="dxa"/>
          </w:tcPr>
          <w:p w14:paraId="65348D15" w14:textId="77777777" w:rsidR="00597F71" w:rsidRPr="00A9544D" w:rsidRDefault="00597F71" w:rsidP="00597F71">
            <w:pPr>
              <w:numPr>
                <w:ilvl w:val="0"/>
                <w:numId w:val="71"/>
              </w:numPr>
              <w:spacing w:after="200" w:line="276" w:lineRule="auto"/>
              <w:rPr>
                <w:rFonts w:ascii="Tahoma" w:hAnsi="Tahoma" w:cs="Tahoma"/>
                <w:sz w:val="18"/>
                <w:szCs w:val="18"/>
                <w:lang w:eastAsia="en-US"/>
              </w:rPr>
            </w:pPr>
            <w:r w:rsidRPr="00A9544D">
              <w:rPr>
                <w:rFonts w:ascii="Tahoma" w:hAnsi="Tahoma" w:cs="Tahoma"/>
                <w:sz w:val="18"/>
                <w:szCs w:val="18"/>
                <w:lang w:eastAsia="en-US"/>
              </w:rPr>
              <w:t>Kabel EKG 5-odprowadzeniowy</w:t>
            </w:r>
          </w:p>
        </w:tc>
        <w:tc>
          <w:tcPr>
            <w:tcW w:w="2977" w:type="dxa"/>
          </w:tcPr>
          <w:p w14:paraId="2C1559F6" w14:textId="77777777" w:rsidR="00597F71" w:rsidRPr="00A9544D" w:rsidRDefault="00597F71" w:rsidP="00597F71">
            <w:pPr>
              <w:ind w:left="720"/>
              <w:rPr>
                <w:rFonts w:ascii="Tahoma" w:hAnsi="Tahoma" w:cs="Tahoma"/>
                <w:sz w:val="18"/>
                <w:szCs w:val="18"/>
                <w:lang w:eastAsia="en-US"/>
              </w:rPr>
            </w:pPr>
          </w:p>
        </w:tc>
      </w:tr>
      <w:tr w:rsidR="00597F71" w:rsidRPr="00A9544D" w14:paraId="06982F48" w14:textId="77777777" w:rsidTr="00597F71">
        <w:tc>
          <w:tcPr>
            <w:tcW w:w="573" w:type="dxa"/>
          </w:tcPr>
          <w:p w14:paraId="23A96039" w14:textId="77777777" w:rsidR="00597F71" w:rsidRPr="00DC0EAF" w:rsidRDefault="00597F71" w:rsidP="00597F71">
            <w:pPr>
              <w:rPr>
                <w:rFonts w:ascii="Tahoma" w:hAnsi="Tahoma" w:cs="Tahoma"/>
                <w:sz w:val="18"/>
                <w:szCs w:val="18"/>
                <w:highlight w:val="cyan"/>
                <w:lang w:eastAsia="en-US"/>
              </w:rPr>
            </w:pPr>
          </w:p>
        </w:tc>
        <w:tc>
          <w:tcPr>
            <w:tcW w:w="6793" w:type="dxa"/>
          </w:tcPr>
          <w:p w14:paraId="33DD2095" w14:textId="77777777" w:rsidR="00597F71" w:rsidRPr="00A9544D" w:rsidRDefault="00597F71" w:rsidP="00597F71">
            <w:pPr>
              <w:numPr>
                <w:ilvl w:val="0"/>
                <w:numId w:val="71"/>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Przewód łączący do mankietów do pomiaru NIBP </w:t>
            </w:r>
          </w:p>
        </w:tc>
        <w:tc>
          <w:tcPr>
            <w:tcW w:w="2977" w:type="dxa"/>
          </w:tcPr>
          <w:p w14:paraId="4537BE9C" w14:textId="77777777" w:rsidR="00597F71" w:rsidRPr="00A9544D" w:rsidRDefault="00597F71" w:rsidP="00597F71">
            <w:pPr>
              <w:ind w:left="720"/>
              <w:rPr>
                <w:rFonts w:ascii="Tahoma" w:hAnsi="Tahoma" w:cs="Tahoma"/>
                <w:sz w:val="18"/>
                <w:szCs w:val="18"/>
                <w:lang w:eastAsia="en-US"/>
              </w:rPr>
            </w:pPr>
          </w:p>
        </w:tc>
      </w:tr>
      <w:tr w:rsidR="00597F71" w:rsidRPr="00A9544D" w14:paraId="69F42FC7" w14:textId="77777777" w:rsidTr="00597F71">
        <w:tc>
          <w:tcPr>
            <w:tcW w:w="573" w:type="dxa"/>
          </w:tcPr>
          <w:p w14:paraId="175A9102" w14:textId="77777777" w:rsidR="00597F71" w:rsidRPr="00DC0EAF" w:rsidRDefault="00597F71" w:rsidP="00597F71">
            <w:pPr>
              <w:rPr>
                <w:rFonts w:ascii="Tahoma" w:hAnsi="Tahoma" w:cs="Tahoma"/>
                <w:sz w:val="18"/>
                <w:szCs w:val="18"/>
                <w:highlight w:val="cyan"/>
                <w:lang w:eastAsia="en-US"/>
              </w:rPr>
            </w:pPr>
          </w:p>
        </w:tc>
        <w:tc>
          <w:tcPr>
            <w:tcW w:w="6793" w:type="dxa"/>
          </w:tcPr>
          <w:p w14:paraId="0879C7E1" w14:textId="77777777" w:rsidR="00597F71" w:rsidRPr="00A9544D" w:rsidRDefault="00597F71" w:rsidP="00597F71">
            <w:pPr>
              <w:numPr>
                <w:ilvl w:val="0"/>
                <w:numId w:val="71"/>
              </w:numPr>
              <w:spacing w:after="200" w:line="276" w:lineRule="auto"/>
              <w:rPr>
                <w:rFonts w:ascii="Tahoma" w:hAnsi="Tahoma" w:cs="Tahoma"/>
                <w:sz w:val="18"/>
                <w:szCs w:val="18"/>
                <w:lang w:eastAsia="en-US"/>
              </w:rPr>
            </w:pPr>
            <w:r w:rsidRPr="00A9544D">
              <w:rPr>
                <w:rFonts w:ascii="Tahoma" w:hAnsi="Tahoma" w:cs="Tahoma"/>
                <w:sz w:val="18"/>
                <w:szCs w:val="18"/>
                <w:lang w:eastAsia="en-US"/>
              </w:rPr>
              <w:t>Mankiet do pomiaru NIBP: pediatryczny 1 szt.</w:t>
            </w:r>
          </w:p>
        </w:tc>
        <w:tc>
          <w:tcPr>
            <w:tcW w:w="2977" w:type="dxa"/>
          </w:tcPr>
          <w:p w14:paraId="42F5C786" w14:textId="77777777" w:rsidR="00597F71" w:rsidRPr="00A9544D" w:rsidRDefault="00597F71" w:rsidP="00597F71">
            <w:pPr>
              <w:ind w:left="720"/>
              <w:rPr>
                <w:rFonts w:ascii="Tahoma" w:hAnsi="Tahoma" w:cs="Tahoma"/>
                <w:sz w:val="18"/>
                <w:szCs w:val="18"/>
                <w:lang w:eastAsia="en-US"/>
              </w:rPr>
            </w:pPr>
          </w:p>
        </w:tc>
      </w:tr>
      <w:tr w:rsidR="00597F71" w:rsidRPr="00A9544D" w14:paraId="714E694F" w14:textId="77777777" w:rsidTr="00597F71">
        <w:tc>
          <w:tcPr>
            <w:tcW w:w="573" w:type="dxa"/>
          </w:tcPr>
          <w:p w14:paraId="57D9C5CD" w14:textId="77777777" w:rsidR="00597F71" w:rsidRPr="00DC0EAF" w:rsidRDefault="00597F71" w:rsidP="00597F71">
            <w:pPr>
              <w:rPr>
                <w:rFonts w:ascii="Tahoma" w:hAnsi="Tahoma" w:cs="Tahoma"/>
                <w:sz w:val="18"/>
                <w:szCs w:val="18"/>
                <w:highlight w:val="cyan"/>
                <w:lang w:eastAsia="en-US"/>
              </w:rPr>
            </w:pPr>
          </w:p>
        </w:tc>
        <w:tc>
          <w:tcPr>
            <w:tcW w:w="6793" w:type="dxa"/>
          </w:tcPr>
          <w:p w14:paraId="58862183" w14:textId="77777777" w:rsidR="00597F71" w:rsidRPr="00A9544D" w:rsidRDefault="00597F71" w:rsidP="00597F71">
            <w:pPr>
              <w:numPr>
                <w:ilvl w:val="0"/>
                <w:numId w:val="71"/>
              </w:numPr>
              <w:spacing w:after="200" w:line="276" w:lineRule="auto"/>
              <w:rPr>
                <w:rFonts w:ascii="Tahoma" w:hAnsi="Tahoma" w:cs="Tahoma"/>
                <w:sz w:val="18"/>
                <w:szCs w:val="18"/>
                <w:lang w:eastAsia="en-US"/>
              </w:rPr>
            </w:pPr>
            <w:r w:rsidRPr="00A9544D">
              <w:rPr>
                <w:rFonts w:ascii="Tahoma" w:hAnsi="Tahoma" w:cs="Tahoma"/>
                <w:sz w:val="18"/>
                <w:szCs w:val="18"/>
                <w:lang w:eastAsia="en-US"/>
              </w:rPr>
              <w:t>Mankiet do pomiaru NIBP: mały 1 szt.</w:t>
            </w:r>
          </w:p>
        </w:tc>
        <w:tc>
          <w:tcPr>
            <w:tcW w:w="2977" w:type="dxa"/>
          </w:tcPr>
          <w:p w14:paraId="2CC088D7" w14:textId="77777777" w:rsidR="00597F71" w:rsidRPr="00A9544D" w:rsidRDefault="00597F71" w:rsidP="00597F71">
            <w:pPr>
              <w:ind w:left="720"/>
              <w:rPr>
                <w:rFonts w:ascii="Tahoma" w:hAnsi="Tahoma" w:cs="Tahoma"/>
                <w:sz w:val="18"/>
                <w:szCs w:val="18"/>
                <w:lang w:eastAsia="en-US"/>
              </w:rPr>
            </w:pPr>
          </w:p>
        </w:tc>
      </w:tr>
      <w:tr w:rsidR="00597F71" w:rsidRPr="00A9544D" w14:paraId="5C3B775A" w14:textId="77777777" w:rsidTr="00597F71">
        <w:tc>
          <w:tcPr>
            <w:tcW w:w="573" w:type="dxa"/>
          </w:tcPr>
          <w:p w14:paraId="682AE74B" w14:textId="77777777" w:rsidR="00597F71" w:rsidRPr="00DC0EAF" w:rsidRDefault="00597F71" w:rsidP="00597F71">
            <w:pPr>
              <w:rPr>
                <w:rFonts w:ascii="Tahoma" w:hAnsi="Tahoma" w:cs="Tahoma"/>
                <w:sz w:val="18"/>
                <w:szCs w:val="18"/>
                <w:highlight w:val="cyan"/>
                <w:lang w:eastAsia="en-US"/>
              </w:rPr>
            </w:pPr>
          </w:p>
        </w:tc>
        <w:tc>
          <w:tcPr>
            <w:tcW w:w="6793" w:type="dxa"/>
          </w:tcPr>
          <w:p w14:paraId="50F82227" w14:textId="77777777" w:rsidR="00597F71" w:rsidRPr="00A9544D" w:rsidRDefault="00597F71" w:rsidP="00597F71">
            <w:pPr>
              <w:numPr>
                <w:ilvl w:val="0"/>
                <w:numId w:val="71"/>
              </w:numPr>
              <w:spacing w:after="200" w:line="276" w:lineRule="auto"/>
              <w:rPr>
                <w:rFonts w:ascii="Tahoma" w:hAnsi="Tahoma" w:cs="Tahoma"/>
                <w:sz w:val="18"/>
                <w:szCs w:val="18"/>
                <w:lang w:eastAsia="en-US"/>
              </w:rPr>
            </w:pPr>
            <w:r w:rsidRPr="00A9544D">
              <w:rPr>
                <w:rFonts w:ascii="Tahoma" w:hAnsi="Tahoma" w:cs="Tahoma"/>
                <w:sz w:val="18"/>
                <w:szCs w:val="18"/>
                <w:lang w:eastAsia="en-US"/>
              </w:rPr>
              <w:t>Mankiet do pomiaru NIBP: średni 2 szt.</w:t>
            </w:r>
          </w:p>
        </w:tc>
        <w:tc>
          <w:tcPr>
            <w:tcW w:w="2977" w:type="dxa"/>
          </w:tcPr>
          <w:p w14:paraId="5A432050" w14:textId="77777777" w:rsidR="00597F71" w:rsidRPr="00A9544D" w:rsidRDefault="00597F71" w:rsidP="00597F71">
            <w:pPr>
              <w:ind w:left="720"/>
              <w:rPr>
                <w:rFonts w:ascii="Tahoma" w:hAnsi="Tahoma" w:cs="Tahoma"/>
                <w:sz w:val="18"/>
                <w:szCs w:val="18"/>
                <w:lang w:eastAsia="en-US"/>
              </w:rPr>
            </w:pPr>
          </w:p>
        </w:tc>
      </w:tr>
      <w:tr w:rsidR="00597F71" w:rsidRPr="00A9544D" w14:paraId="79DF3E72" w14:textId="77777777" w:rsidTr="00597F71">
        <w:tc>
          <w:tcPr>
            <w:tcW w:w="573" w:type="dxa"/>
          </w:tcPr>
          <w:p w14:paraId="705E8CD0" w14:textId="77777777" w:rsidR="00597F71" w:rsidRPr="00DC0EAF" w:rsidRDefault="00597F71" w:rsidP="00597F71">
            <w:pPr>
              <w:rPr>
                <w:rFonts w:ascii="Tahoma" w:hAnsi="Tahoma" w:cs="Tahoma"/>
                <w:sz w:val="18"/>
                <w:szCs w:val="18"/>
                <w:highlight w:val="cyan"/>
                <w:lang w:eastAsia="en-US"/>
              </w:rPr>
            </w:pPr>
          </w:p>
        </w:tc>
        <w:tc>
          <w:tcPr>
            <w:tcW w:w="6793" w:type="dxa"/>
          </w:tcPr>
          <w:p w14:paraId="764CEE96" w14:textId="77777777" w:rsidR="00597F71" w:rsidRPr="00A9544D" w:rsidRDefault="00597F71" w:rsidP="00597F71">
            <w:pPr>
              <w:numPr>
                <w:ilvl w:val="0"/>
                <w:numId w:val="71"/>
              </w:numPr>
              <w:spacing w:after="200" w:line="276" w:lineRule="auto"/>
              <w:rPr>
                <w:rFonts w:ascii="Tahoma" w:hAnsi="Tahoma" w:cs="Tahoma"/>
                <w:sz w:val="18"/>
                <w:szCs w:val="18"/>
                <w:lang w:eastAsia="en-US"/>
              </w:rPr>
            </w:pPr>
            <w:r w:rsidRPr="00A9544D">
              <w:rPr>
                <w:rFonts w:ascii="Tahoma" w:hAnsi="Tahoma" w:cs="Tahoma"/>
                <w:sz w:val="18"/>
                <w:szCs w:val="18"/>
                <w:lang w:eastAsia="en-US"/>
              </w:rPr>
              <w:t>Mankiet do pomiaru NIBP: duży 1 szt.</w:t>
            </w:r>
          </w:p>
        </w:tc>
        <w:tc>
          <w:tcPr>
            <w:tcW w:w="2977" w:type="dxa"/>
          </w:tcPr>
          <w:p w14:paraId="0069E768" w14:textId="77777777" w:rsidR="00597F71" w:rsidRPr="00A9544D" w:rsidRDefault="00597F71" w:rsidP="00597F71">
            <w:pPr>
              <w:ind w:left="720"/>
              <w:rPr>
                <w:rFonts w:ascii="Tahoma" w:hAnsi="Tahoma" w:cs="Tahoma"/>
                <w:sz w:val="18"/>
                <w:szCs w:val="18"/>
                <w:lang w:eastAsia="en-US"/>
              </w:rPr>
            </w:pPr>
          </w:p>
        </w:tc>
      </w:tr>
      <w:tr w:rsidR="00597F71" w:rsidRPr="00A9544D" w14:paraId="01165BC7" w14:textId="77777777" w:rsidTr="00597F71">
        <w:tc>
          <w:tcPr>
            <w:tcW w:w="573" w:type="dxa"/>
          </w:tcPr>
          <w:p w14:paraId="046B8811" w14:textId="77777777" w:rsidR="00597F71" w:rsidRPr="00DC0EAF" w:rsidRDefault="00597F71" w:rsidP="00597F71">
            <w:pPr>
              <w:rPr>
                <w:rFonts w:ascii="Tahoma" w:hAnsi="Tahoma" w:cs="Tahoma"/>
                <w:sz w:val="18"/>
                <w:szCs w:val="18"/>
                <w:highlight w:val="cyan"/>
                <w:lang w:eastAsia="en-US"/>
              </w:rPr>
            </w:pPr>
          </w:p>
        </w:tc>
        <w:tc>
          <w:tcPr>
            <w:tcW w:w="6793" w:type="dxa"/>
          </w:tcPr>
          <w:p w14:paraId="2C4F9E36" w14:textId="77777777" w:rsidR="00597F71" w:rsidRPr="00A9544D" w:rsidRDefault="00597F71" w:rsidP="00597F71">
            <w:pPr>
              <w:numPr>
                <w:ilvl w:val="0"/>
                <w:numId w:val="71"/>
              </w:numPr>
              <w:spacing w:after="200" w:line="276" w:lineRule="auto"/>
              <w:rPr>
                <w:rFonts w:ascii="Tahoma" w:hAnsi="Tahoma" w:cs="Tahoma"/>
                <w:sz w:val="18"/>
                <w:szCs w:val="18"/>
                <w:lang w:eastAsia="en-US"/>
              </w:rPr>
            </w:pPr>
            <w:r w:rsidRPr="00A9544D">
              <w:rPr>
                <w:rFonts w:ascii="Tahoma" w:hAnsi="Tahoma" w:cs="Tahoma"/>
                <w:sz w:val="18"/>
                <w:szCs w:val="18"/>
                <w:lang w:eastAsia="en-US"/>
              </w:rPr>
              <w:t>Mankiet do pomiaru NIBP: bardzo duży 1 szt.</w:t>
            </w:r>
          </w:p>
        </w:tc>
        <w:tc>
          <w:tcPr>
            <w:tcW w:w="2977" w:type="dxa"/>
          </w:tcPr>
          <w:p w14:paraId="057553A4" w14:textId="77777777" w:rsidR="00597F71" w:rsidRPr="00A9544D" w:rsidRDefault="00597F71" w:rsidP="00597F71">
            <w:pPr>
              <w:ind w:left="720"/>
              <w:rPr>
                <w:rFonts w:ascii="Tahoma" w:hAnsi="Tahoma" w:cs="Tahoma"/>
                <w:sz w:val="18"/>
                <w:szCs w:val="18"/>
                <w:lang w:eastAsia="en-US"/>
              </w:rPr>
            </w:pPr>
          </w:p>
        </w:tc>
      </w:tr>
      <w:tr w:rsidR="00597F71" w:rsidRPr="00A9544D" w14:paraId="5316504E" w14:textId="77777777" w:rsidTr="00597F71">
        <w:tc>
          <w:tcPr>
            <w:tcW w:w="573" w:type="dxa"/>
          </w:tcPr>
          <w:p w14:paraId="51CB8050" w14:textId="77777777" w:rsidR="00597F71" w:rsidRPr="00DC0EAF" w:rsidRDefault="00597F71" w:rsidP="00597F71">
            <w:pPr>
              <w:rPr>
                <w:rFonts w:ascii="Tahoma" w:hAnsi="Tahoma" w:cs="Tahoma"/>
                <w:sz w:val="18"/>
                <w:szCs w:val="18"/>
                <w:highlight w:val="cyan"/>
                <w:lang w:eastAsia="en-US"/>
              </w:rPr>
            </w:pPr>
          </w:p>
        </w:tc>
        <w:tc>
          <w:tcPr>
            <w:tcW w:w="6793" w:type="dxa"/>
          </w:tcPr>
          <w:p w14:paraId="07065E8D" w14:textId="77777777" w:rsidR="00597F71" w:rsidRPr="00A9544D" w:rsidRDefault="00597F71" w:rsidP="00597F71">
            <w:pPr>
              <w:numPr>
                <w:ilvl w:val="0"/>
                <w:numId w:val="71"/>
              </w:numPr>
              <w:spacing w:after="200" w:line="276" w:lineRule="auto"/>
              <w:rPr>
                <w:rFonts w:ascii="Tahoma" w:hAnsi="Tahoma" w:cs="Tahoma"/>
                <w:sz w:val="18"/>
                <w:szCs w:val="18"/>
                <w:lang w:eastAsia="en-US"/>
              </w:rPr>
            </w:pPr>
            <w:r w:rsidRPr="00A9544D">
              <w:rPr>
                <w:rFonts w:ascii="Tahoma" w:hAnsi="Tahoma" w:cs="Tahoma"/>
                <w:sz w:val="18"/>
                <w:szCs w:val="18"/>
                <w:lang w:eastAsia="en-US"/>
              </w:rPr>
              <w:t>Czujnik SpO2 na palec dla dorosłych typu klips  1 szt.</w:t>
            </w:r>
          </w:p>
        </w:tc>
        <w:tc>
          <w:tcPr>
            <w:tcW w:w="2977" w:type="dxa"/>
          </w:tcPr>
          <w:p w14:paraId="1A65EBDD" w14:textId="77777777" w:rsidR="00597F71" w:rsidRPr="00A9544D" w:rsidRDefault="00597F71" w:rsidP="00597F71">
            <w:pPr>
              <w:ind w:left="720"/>
              <w:rPr>
                <w:rFonts w:ascii="Tahoma" w:hAnsi="Tahoma" w:cs="Tahoma"/>
                <w:sz w:val="18"/>
                <w:szCs w:val="18"/>
                <w:lang w:eastAsia="en-US"/>
              </w:rPr>
            </w:pPr>
          </w:p>
        </w:tc>
      </w:tr>
      <w:tr w:rsidR="00597F71" w:rsidRPr="00A9544D" w14:paraId="0B72C153" w14:textId="77777777" w:rsidTr="00597F71">
        <w:tc>
          <w:tcPr>
            <w:tcW w:w="573" w:type="dxa"/>
          </w:tcPr>
          <w:p w14:paraId="1A13A411" w14:textId="77777777" w:rsidR="00597F71" w:rsidRPr="00DC0EAF" w:rsidRDefault="00597F71" w:rsidP="00597F71">
            <w:pPr>
              <w:rPr>
                <w:rFonts w:ascii="Tahoma" w:hAnsi="Tahoma" w:cs="Tahoma"/>
                <w:sz w:val="18"/>
                <w:szCs w:val="18"/>
                <w:highlight w:val="cyan"/>
                <w:lang w:eastAsia="en-US"/>
              </w:rPr>
            </w:pPr>
          </w:p>
        </w:tc>
        <w:tc>
          <w:tcPr>
            <w:tcW w:w="6793" w:type="dxa"/>
          </w:tcPr>
          <w:p w14:paraId="7E89F0F2" w14:textId="77777777" w:rsidR="00597F71" w:rsidRPr="00A9544D" w:rsidRDefault="00597F71" w:rsidP="00597F71">
            <w:pPr>
              <w:numPr>
                <w:ilvl w:val="0"/>
                <w:numId w:val="71"/>
              </w:numPr>
              <w:spacing w:after="200" w:line="276" w:lineRule="auto"/>
              <w:rPr>
                <w:rFonts w:ascii="Tahoma" w:hAnsi="Tahoma" w:cs="Tahoma"/>
                <w:sz w:val="18"/>
                <w:szCs w:val="18"/>
                <w:lang w:eastAsia="en-US"/>
              </w:rPr>
            </w:pPr>
            <w:r w:rsidRPr="00A9544D">
              <w:rPr>
                <w:rFonts w:ascii="Tahoma" w:hAnsi="Tahoma" w:cs="Tahoma"/>
                <w:sz w:val="18"/>
                <w:szCs w:val="18"/>
                <w:lang w:eastAsia="en-US"/>
              </w:rPr>
              <w:t>Powierzchniowy czujnik temperatury</w:t>
            </w:r>
          </w:p>
        </w:tc>
        <w:tc>
          <w:tcPr>
            <w:tcW w:w="2977" w:type="dxa"/>
          </w:tcPr>
          <w:p w14:paraId="0CED6CC7" w14:textId="77777777" w:rsidR="00597F71" w:rsidRPr="00A9544D" w:rsidRDefault="00597F71" w:rsidP="00597F71">
            <w:pPr>
              <w:ind w:left="720"/>
              <w:rPr>
                <w:rFonts w:ascii="Tahoma" w:hAnsi="Tahoma" w:cs="Tahoma"/>
                <w:sz w:val="18"/>
                <w:szCs w:val="18"/>
                <w:lang w:eastAsia="en-US"/>
              </w:rPr>
            </w:pPr>
          </w:p>
        </w:tc>
      </w:tr>
      <w:tr w:rsidR="00597F71" w:rsidRPr="00A9544D" w14:paraId="1055B752" w14:textId="77777777" w:rsidTr="00597F71">
        <w:tc>
          <w:tcPr>
            <w:tcW w:w="573" w:type="dxa"/>
          </w:tcPr>
          <w:p w14:paraId="4C6F3504" w14:textId="77777777" w:rsidR="00597F71" w:rsidRPr="00DC0EAF" w:rsidRDefault="00597F71" w:rsidP="00597F71">
            <w:pPr>
              <w:rPr>
                <w:rFonts w:ascii="Tahoma" w:hAnsi="Tahoma" w:cs="Tahoma"/>
                <w:sz w:val="18"/>
                <w:szCs w:val="18"/>
                <w:highlight w:val="cyan"/>
                <w:lang w:eastAsia="en-US"/>
              </w:rPr>
            </w:pPr>
          </w:p>
        </w:tc>
        <w:tc>
          <w:tcPr>
            <w:tcW w:w="6793" w:type="dxa"/>
          </w:tcPr>
          <w:p w14:paraId="6151A634" w14:textId="77777777" w:rsidR="00597F71" w:rsidRPr="00A9544D" w:rsidRDefault="00597F71" w:rsidP="00597F71">
            <w:pPr>
              <w:numPr>
                <w:ilvl w:val="0"/>
                <w:numId w:val="71"/>
              </w:numPr>
              <w:spacing w:after="200" w:line="276" w:lineRule="auto"/>
              <w:rPr>
                <w:rFonts w:ascii="Tahoma" w:hAnsi="Tahoma" w:cs="Tahoma"/>
                <w:sz w:val="18"/>
                <w:szCs w:val="18"/>
                <w:lang w:eastAsia="en-US"/>
              </w:rPr>
            </w:pPr>
            <w:r w:rsidRPr="00A9544D">
              <w:rPr>
                <w:rFonts w:ascii="Tahoma" w:hAnsi="Tahoma" w:cs="Tahoma"/>
                <w:sz w:val="18"/>
                <w:szCs w:val="18"/>
                <w:lang w:eastAsia="en-US"/>
              </w:rPr>
              <w:t>Przewód połączeniowy do przetworników ciśnienia 2 szt.</w:t>
            </w:r>
          </w:p>
        </w:tc>
        <w:tc>
          <w:tcPr>
            <w:tcW w:w="2977" w:type="dxa"/>
          </w:tcPr>
          <w:p w14:paraId="14620B3C" w14:textId="77777777" w:rsidR="00597F71" w:rsidRPr="00A9544D" w:rsidRDefault="00597F71" w:rsidP="00597F71">
            <w:pPr>
              <w:ind w:left="720"/>
              <w:rPr>
                <w:rFonts w:ascii="Tahoma" w:hAnsi="Tahoma" w:cs="Tahoma"/>
                <w:sz w:val="18"/>
                <w:szCs w:val="18"/>
                <w:lang w:eastAsia="en-US"/>
              </w:rPr>
            </w:pPr>
          </w:p>
        </w:tc>
      </w:tr>
      <w:tr w:rsidR="00597F71" w:rsidRPr="00A9544D" w14:paraId="1B047689" w14:textId="77777777" w:rsidTr="00597F71">
        <w:tc>
          <w:tcPr>
            <w:tcW w:w="573" w:type="dxa"/>
          </w:tcPr>
          <w:p w14:paraId="436672F2" w14:textId="77777777" w:rsidR="00597F71" w:rsidRPr="00DC0EAF" w:rsidRDefault="00597F71" w:rsidP="00597F71">
            <w:pPr>
              <w:rPr>
                <w:rFonts w:ascii="Tahoma" w:hAnsi="Tahoma" w:cs="Tahoma"/>
                <w:sz w:val="18"/>
                <w:szCs w:val="18"/>
                <w:highlight w:val="cyan"/>
                <w:lang w:eastAsia="en-US"/>
              </w:rPr>
            </w:pPr>
          </w:p>
        </w:tc>
        <w:tc>
          <w:tcPr>
            <w:tcW w:w="6793" w:type="dxa"/>
          </w:tcPr>
          <w:p w14:paraId="4C54838F" w14:textId="77777777" w:rsidR="00597F71" w:rsidRPr="00A9544D" w:rsidRDefault="00597F71" w:rsidP="00597F71">
            <w:pPr>
              <w:numPr>
                <w:ilvl w:val="0"/>
                <w:numId w:val="71"/>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Zestaw akcesoriów do pomiaru CO2: 2 pułapki wodne (lub </w:t>
            </w:r>
            <w:proofErr w:type="spellStart"/>
            <w:r w:rsidRPr="00A9544D">
              <w:rPr>
                <w:rFonts w:ascii="Tahoma" w:hAnsi="Tahoma" w:cs="Tahoma"/>
                <w:sz w:val="18"/>
                <w:szCs w:val="18"/>
                <w:lang w:eastAsia="en-US"/>
              </w:rPr>
              <w:t>nafionów</w:t>
            </w:r>
            <w:proofErr w:type="spellEnd"/>
            <w:r w:rsidRPr="00A9544D">
              <w:rPr>
                <w:rFonts w:ascii="Tahoma" w:hAnsi="Tahoma" w:cs="Tahoma"/>
                <w:sz w:val="18"/>
                <w:szCs w:val="18"/>
                <w:lang w:eastAsia="en-US"/>
              </w:rPr>
              <w:t>) do usuwania wilgoci z układu pomiarowego, 10 jednorazowych linii próbkujących</w:t>
            </w:r>
          </w:p>
        </w:tc>
        <w:tc>
          <w:tcPr>
            <w:tcW w:w="2977" w:type="dxa"/>
          </w:tcPr>
          <w:p w14:paraId="6147D007" w14:textId="77777777" w:rsidR="00597F71" w:rsidRPr="00A9544D" w:rsidRDefault="00597F71" w:rsidP="00597F71">
            <w:pPr>
              <w:ind w:left="720"/>
              <w:rPr>
                <w:rFonts w:ascii="Tahoma" w:hAnsi="Tahoma" w:cs="Tahoma"/>
                <w:sz w:val="18"/>
                <w:szCs w:val="18"/>
                <w:lang w:eastAsia="en-US"/>
              </w:rPr>
            </w:pPr>
          </w:p>
        </w:tc>
      </w:tr>
      <w:tr w:rsidR="00597F71" w:rsidRPr="00A9544D" w14:paraId="351C1198" w14:textId="77777777" w:rsidTr="00597F71">
        <w:tc>
          <w:tcPr>
            <w:tcW w:w="573" w:type="dxa"/>
          </w:tcPr>
          <w:p w14:paraId="15441F05" w14:textId="22BC02FE" w:rsidR="00597F71" w:rsidRPr="00DC0EAF" w:rsidRDefault="00597F71" w:rsidP="00DC0EAF">
            <w:pPr>
              <w:rPr>
                <w:rFonts w:ascii="Tahoma" w:hAnsi="Tahoma" w:cs="Tahoma"/>
                <w:sz w:val="18"/>
                <w:szCs w:val="18"/>
                <w:highlight w:val="cyan"/>
                <w:lang w:eastAsia="en-US"/>
              </w:rPr>
            </w:pPr>
            <w:r w:rsidRPr="00DC0EAF">
              <w:rPr>
                <w:rFonts w:ascii="Tahoma" w:hAnsi="Tahoma" w:cs="Tahoma"/>
                <w:sz w:val="18"/>
                <w:szCs w:val="18"/>
                <w:highlight w:val="cyan"/>
                <w:lang w:eastAsia="en-US"/>
              </w:rPr>
              <w:t>1</w:t>
            </w:r>
            <w:r w:rsidR="00DC0EAF" w:rsidRPr="00DC0EAF">
              <w:rPr>
                <w:rFonts w:ascii="Tahoma" w:hAnsi="Tahoma" w:cs="Tahoma"/>
                <w:sz w:val="18"/>
                <w:szCs w:val="18"/>
                <w:highlight w:val="cyan"/>
                <w:lang w:eastAsia="en-US"/>
              </w:rPr>
              <w:t>7</w:t>
            </w:r>
            <w:r w:rsidRPr="00DC0EAF">
              <w:rPr>
                <w:rFonts w:ascii="Tahoma" w:hAnsi="Tahoma" w:cs="Tahoma"/>
                <w:sz w:val="18"/>
                <w:szCs w:val="18"/>
                <w:highlight w:val="cyan"/>
                <w:lang w:eastAsia="en-US"/>
              </w:rPr>
              <w:t>.</w:t>
            </w:r>
          </w:p>
        </w:tc>
        <w:tc>
          <w:tcPr>
            <w:tcW w:w="6793" w:type="dxa"/>
          </w:tcPr>
          <w:p w14:paraId="7166AD99" w14:textId="77777777" w:rsidR="00597F71" w:rsidRPr="00A9544D" w:rsidRDefault="00597F71" w:rsidP="00597F71">
            <w:pPr>
              <w:rPr>
                <w:rFonts w:ascii="Tahoma" w:hAnsi="Tahoma" w:cs="Tahoma"/>
                <w:sz w:val="18"/>
                <w:szCs w:val="18"/>
                <w:lang w:eastAsia="en-US"/>
              </w:rPr>
            </w:pPr>
            <w:r w:rsidRPr="00A9544D">
              <w:rPr>
                <w:rFonts w:ascii="Tahoma" w:hAnsi="Tahoma" w:cs="Tahoma"/>
                <w:sz w:val="18"/>
                <w:szCs w:val="18"/>
                <w:lang w:eastAsia="en-US"/>
              </w:rPr>
              <w:t xml:space="preserve">Obsługa kardiomonitora przy pomocy, pokrętła, przycisków oraz poprzez ekran dotykowy. </w:t>
            </w:r>
          </w:p>
        </w:tc>
        <w:tc>
          <w:tcPr>
            <w:tcW w:w="2977" w:type="dxa"/>
          </w:tcPr>
          <w:p w14:paraId="0B1EBBEC" w14:textId="77777777" w:rsidR="00597F71" w:rsidRPr="00A9544D" w:rsidRDefault="00597F71" w:rsidP="00597F71">
            <w:pPr>
              <w:rPr>
                <w:rFonts w:ascii="Tahoma" w:hAnsi="Tahoma" w:cs="Tahoma"/>
                <w:b/>
                <w:bCs/>
                <w:i/>
                <w:iCs/>
                <w:sz w:val="18"/>
                <w:szCs w:val="18"/>
                <w:lang w:eastAsia="en-US"/>
              </w:rPr>
            </w:pPr>
          </w:p>
        </w:tc>
      </w:tr>
      <w:tr w:rsidR="00597F71" w:rsidRPr="00A9544D" w14:paraId="73C96263" w14:textId="77777777" w:rsidTr="00597F71">
        <w:tc>
          <w:tcPr>
            <w:tcW w:w="573" w:type="dxa"/>
          </w:tcPr>
          <w:p w14:paraId="10DBCB4A" w14:textId="168A2197" w:rsidR="00597F71" w:rsidRPr="00DC0EAF" w:rsidRDefault="00597F71" w:rsidP="00DC0EAF">
            <w:pPr>
              <w:rPr>
                <w:rFonts w:ascii="Tahoma" w:hAnsi="Tahoma" w:cs="Tahoma"/>
                <w:sz w:val="18"/>
                <w:szCs w:val="18"/>
                <w:highlight w:val="cyan"/>
                <w:lang w:eastAsia="en-US"/>
              </w:rPr>
            </w:pPr>
            <w:r w:rsidRPr="00DC0EAF">
              <w:rPr>
                <w:rFonts w:ascii="Tahoma" w:hAnsi="Tahoma" w:cs="Tahoma"/>
                <w:sz w:val="18"/>
                <w:szCs w:val="18"/>
                <w:highlight w:val="cyan"/>
                <w:lang w:eastAsia="en-US"/>
              </w:rPr>
              <w:t>1</w:t>
            </w:r>
            <w:r w:rsidR="00DC0EAF" w:rsidRPr="00DC0EAF">
              <w:rPr>
                <w:rFonts w:ascii="Tahoma" w:hAnsi="Tahoma" w:cs="Tahoma"/>
                <w:sz w:val="18"/>
                <w:szCs w:val="18"/>
                <w:highlight w:val="cyan"/>
                <w:lang w:eastAsia="en-US"/>
              </w:rPr>
              <w:t>8</w:t>
            </w:r>
            <w:r w:rsidRPr="00DC0EAF">
              <w:rPr>
                <w:rFonts w:ascii="Tahoma" w:hAnsi="Tahoma" w:cs="Tahoma"/>
                <w:sz w:val="18"/>
                <w:szCs w:val="18"/>
                <w:highlight w:val="cyan"/>
                <w:lang w:eastAsia="en-US"/>
              </w:rPr>
              <w:t>.</w:t>
            </w:r>
          </w:p>
        </w:tc>
        <w:tc>
          <w:tcPr>
            <w:tcW w:w="6793" w:type="dxa"/>
          </w:tcPr>
          <w:p w14:paraId="5B128BE8" w14:textId="77777777" w:rsidR="00597F71" w:rsidRPr="00A9544D" w:rsidRDefault="00597F71" w:rsidP="00597F71">
            <w:pPr>
              <w:rPr>
                <w:rFonts w:ascii="Tahoma" w:hAnsi="Tahoma" w:cs="Tahoma"/>
                <w:sz w:val="18"/>
                <w:szCs w:val="18"/>
                <w:lang w:eastAsia="en-US"/>
              </w:rPr>
            </w:pPr>
            <w:r w:rsidRPr="00A9544D">
              <w:rPr>
                <w:rFonts w:ascii="Tahoma" w:hAnsi="Tahoma" w:cs="Tahoma"/>
                <w:sz w:val="18"/>
                <w:szCs w:val="18"/>
                <w:lang w:eastAsia="en-US"/>
              </w:rPr>
              <w:t>3-stopniowy system alarmów monitorowanych parametrów.</w:t>
            </w:r>
          </w:p>
        </w:tc>
        <w:tc>
          <w:tcPr>
            <w:tcW w:w="2977" w:type="dxa"/>
          </w:tcPr>
          <w:p w14:paraId="718E1BB2" w14:textId="77777777" w:rsidR="00597F71" w:rsidRPr="00A9544D" w:rsidRDefault="00597F71" w:rsidP="00597F71">
            <w:pPr>
              <w:rPr>
                <w:rFonts w:ascii="Tahoma" w:hAnsi="Tahoma" w:cs="Tahoma"/>
                <w:sz w:val="18"/>
                <w:szCs w:val="18"/>
                <w:lang w:eastAsia="en-US"/>
              </w:rPr>
            </w:pPr>
          </w:p>
        </w:tc>
      </w:tr>
      <w:tr w:rsidR="00597F71" w:rsidRPr="00A9544D" w14:paraId="175D7194" w14:textId="77777777" w:rsidTr="00597F71">
        <w:tc>
          <w:tcPr>
            <w:tcW w:w="573" w:type="dxa"/>
          </w:tcPr>
          <w:p w14:paraId="0FD0715F" w14:textId="77777777" w:rsidR="00597F71" w:rsidRPr="00DC0EAF" w:rsidRDefault="00597F71" w:rsidP="00597F71">
            <w:pPr>
              <w:rPr>
                <w:rFonts w:ascii="Tahoma" w:hAnsi="Tahoma" w:cs="Tahoma"/>
                <w:sz w:val="18"/>
                <w:szCs w:val="18"/>
                <w:highlight w:val="cyan"/>
                <w:lang w:eastAsia="en-US"/>
              </w:rPr>
            </w:pPr>
          </w:p>
        </w:tc>
        <w:tc>
          <w:tcPr>
            <w:tcW w:w="6793" w:type="dxa"/>
          </w:tcPr>
          <w:p w14:paraId="4A99F14C" w14:textId="77777777" w:rsidR="00597F71" w:rsidRPr="00A9544D" w:rsidRDefault="00597F71" w:rsidP="00597F71">
            <w:pPr>
              <w:numPr>
                <w:ilvl w:val="0"/>
                <w:numId w:val="72"/>
              </w:numPr>
              <w:spacing w:after="200" w:line="276" w:lineRule="auto"/>
              <w:rPr>
                <w:rFonts w:ascii="Tahoma" w:hAnsi="Tahoma" w:cs="Tahoma"/>
                <w:sz w:val="18"/>
                <w:szCs w:val="18"/>
                <w:lang w:eastAsia="en-US"/>
              </w:rPr>
            </w:pPr>
            <w:r w:rsidRPr="00A9544D">
              <w:rPr>
                <w:rFonts w:ascii="Tahoma" w:hAnsi="Tahoma" w:cs="Tahoma"/>
                <w:sz w:val="18"/>
                <w:szCs w:val="18"/>
                <w:lang w:eastAsia="en-US"/>
              </w:rPr>
              <w:t>Akustyczne i wizualne sygnalizowanie wszystkich alarmów.</w:t>
            </w:r>
          </w:p>
        </w:tc>
        <w:tc>
          <w:tcPr>
            <w:tcW w:w="2977" w:type="dxa"/>
          </w:tcPr>
          <w:p w14:paraId="0ECADBC3" w14:textId="77777777" w:rsidR="00597F71" w:rsidRPr="00A9544D" w:rsidRDefault="00597F71" w:rsidP="00597F71">
            <w:pPr>
              <w:ind w:left="720"/>
              <w:rPr>
                <w:rFonts w:ascii="Tahoma" w:hAnsi="Tahoma" w:cs="Tahoma"/>
                <w:sz w:val="18"/>
                <w:szCs w:val="18"/>
                <w:lang w:eastAsia="en-US"/>
              </w:rPr>
            </w:pPr>
          </w:p>
        </w:tc>
      </w:tr>
      <w:tr w:rsidR="00597F71" w:rsidRPr="00A9544D" w14:paraId="1D3914BB" w14:textId="77777777" w:rsidTr="00597F71">
        <w:tc>
          <w:tcPr>
            <w:tcW w:w="573" w:type="dxa"/>
          </w:tcPr>
          <w:p w14:paraId="76DAF4E8" w14:textId="77777777" w:rsidR="00597F71" w:rsidRPr="00DC0EAF" w:rsidRDefault="00597F71" w:rsidP="00597F71">
            <w:pPr>
              <w:rPr>
                <w:rFonts w:ascii="Tahoma" w:hAnsi="Tahoma" w:cs="Tahoma"/>
                <w:sz w:val="18"/>
                <w:szCs w:val="18"/>
                <w:highlight w:val="cyan"/>
                <w:lang w:eastAsia="en-US"/>
              </w:rPr>
            </w:pPr>
          </w:p>
        </w:tc>
        <w:tc>
          <w:tcPr>
            <w:tcW w:w="6793" w:type="dxa"/>
          </w:tcPr>
          <w:p w14:paraId="48F266AF" w14:textId="77777777" w:rsidR="00597F71" w:rsidRPr="00A9544D" w:rsidRDefault="00597F71" w:rsidP="00597F71">
            <w:pPr>
              <w:numPr>
                <w:ilvl w:val="0"/>
                <w:numId w:val="72"/>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Możliwość zawieszenia stałego lub czasowego alarmów. </w:t>
            </w:r>
          </w:p>
        </w:tc>
        <w:tc>
          <w:tcPr>
            <w:tcW w:w="2977" w:type="dxa"/>
          </w:tcPr>
          <w:p w14:paraId="165A31E6" w14:textId="77777777" w:rsidR="00597F71" w:rsidRPr="00A9544D" w:rsidRDefault="00597F71" w:rsidP="00597F71">
            <w:pPr>
              <w:ind w:left="720"/>
              <w:rPr>
                <w:rFonts w:ascii="Tahoma" w:hAnsi="Tahoma" w:cs="Tahoma"/>
                <w:sz w:val="18"/>
                <w:szCs w:val="18"/>
                <w:lang w:eastAsia="en-US"/>
              </w:rPr>
            </w:pPr>
          </w:p>
        </w:tc>
      </w:tr>
      <w:tr w:rsidR="00597F71" w:rsidRPr="00A9544D" w14:paraId="17443B8F" w14:textId="77777777" w:rsidTr="00597F71">
        <w:tc>
          <w:tcPr>
            <w:tcW w:w="573" w:type="dxa"/>
          </w:tcPr>
          <w:p w14:paraId="31DD0B0C" w14:textId="77777777" w:rsidR="00597F71" w:rsidRPr="00DC0EAF" w:rsidRDefault="00597F71" w:rsidP="00597F71">
            <w:pPr>
              <w:rPr>
                <w:rFonts w:ascii="Tahoma" w:hAnsi="Tahoma" w:cs="Tahoma"/>
                <w:sz w:val="18"/>
                <w:szCs w:val="18"/>
                <w:highlight w:val="cyan"/>
                <w:lang w:eastAsia="en-US"/>
              </w:rPr>
            </w:pPr>
          </w:p>
        </w:tc>
        <w:tc>
          <w:tcPr>
            <w:tcW w:w="6793" w:type="dxa"/>
          </w:tcPr>
          <w:p w14:paraId="07FD9F48" w14:textId="77777777" w:rsidR="00597F71" w:rsidRPr="00A9544D" w:rsidRDefault="00597F71" w:rsidP="00597F71">
            <w:pPr>
              <w:numPr>
                <w:ilvl w:val="0"/>
                <w:numId w:val="72"/>
              </w:numPr>
              <w:spacing w:after="200" w:line="276" w:lineRule="auto"/>
              <w:rPr>
                <w:rFonts w:ascii="Tahoma" w:hAnsi="Tahoma" w:cs="Tahoma"/>
                <w:sz w:val="18"/>
                <w:szCs w:val="18"/>
                <w:lang w:eastAsia="en-US"/>
              </w:rPr>
            </w:pPr>
            <w:r w:rsidRPr="00A9544D">
              <w:rPr>
                <w:rFonts w:ascii="Tahoma" w:hAnsi="Tahoma" w:cs="Tahoma"/>
                <w:sz w:val="18"/>
                <w:szCs w:val="18"/>
                <w:lang w:eastAsia="en-US"/>
              </w:rPr>
              <w:t>Wybór czasowego zawieszenia alarmów – co najmniej 5 czasów do wyboru.</w:t>
            </w:r>
          </w:p>
        </w:tc>
        <w:tc>
          <w:tcPr>
            <w:tcW w:w="2977" w:type="dxa"/>
          </w:tcPr>
          <w:p w14:paraId="27D4516B" w14:textId="77777777" w:rsidR="00597F71" w:rsidRPr="00A9544D" w:rsidRDefault="00597F71" w:rsidP="00597F71">
            <w:pPr>
              <w:ind w:left="720"/>
              <w:rPr>
                <w:rFonts w:ascii="Tahoma" w:hAnsi="Tahoma" w:cs="Tahoma"/>
                <w:sz w:val="18"/>
                <w:szCs w:val="18"/>
                <w:lang w:eastAsia="en-US"/>
              </w:rPr>
            </w:pPr>
          </w:p>
        </w:tc>
      </w:tr>
      <w:tr w:rsidR="00597F71" w:rsidRPr="00A9544D" w14:paraId="05E94E07" w14:textId="77777777" w:rsidTr="00597F71">
        <w:tc>
          <w:tcPr>
            <w:tcW w:w="573" w:type="dxa"/>
          </w:tcPr>
          <w:p w14:paraId="2FAD8D94" w14:textId="77777777" w:rsidR="00597F71" w:rsidRPr="00DC0EAF" w:rsidRDefault="00597F71" w:rsidP="00597F71">
            <w:pPr>
              <w:rPr>
                <w:rFonts w:ascii="Tahoma" w:hAnsi="Tahoma" w:cs="Tahoma"/>
                <w:sz w:val="18"/>
                <w:szCs w:val="18"/>
                <w:highlight w:val="cyan"/>
                <w:lang w:eastAsia="en-US"/>
              </w:rPr>
            </w:pPr>
          </w:p>
        </w:tc>
        <w:tc>
          <w:tcPr>
            <w:tcW w:w="6793" w:type="dxa"/>
          </w:tcPr>
          <w:p w14:paraId="301D3C2F" w14:textId="77777777" w:rsidR="00597F71" w:rsidRPr="00A9544D" w:rsidRDefault="00597F71" w:rsidP="00597F71">
            <w:pPr>
              <w:numPr>
                <w:ilvl w:val="0"/>
                <w:numId w:val="72"/>
              </w:numPr>
              <w:spacing w:after="200" w:line="276" w:lineRule="auto"/>
              <w:rPr>
                <w:rFonts w:ascii="Tahoma" w:hAnsi="Tahoma" w:cs="Tahoma"/>
                <w:sz w:val="18"/>
                <w:szCs w:val="18"/>
                <w:lang w:eastAsia="en-US"/>
              </w:rPr>
            </w:pPr>
            <w:r w:rsidRPr="00A9544D">
              <w:rPr>
                <w:rFonts w:ascii="Tahoma" w:hAnsi="Tahoma" w:cs="Tahoma"/>
                <w:sz w:val="18"/>
                <w:szCs w:val="18"/>
                <w:lang w:eastAsia="en-US"/>
              </w:rPr>
              <w:t>Ustawianie różnych poziomów alarmowania dla poszczególnych parametrów.</w:t>
            </w:r>
          </w:p>
        </w:tc>
        <w:tc>
          <w:tcPr>
            <w:tcW w:w="2977" w:type="dxa"/>
          </w:tcPr>
          <w:p w14:paraId="6C9AB39C" w14:textId="77777777" w:rsidR="00597F71" w:rsidRPr="00A9544D" w:rsidRDefault="00597F71" w:rsidP="00597F71">
            <w:pPr>
              <w:ind w:left="720"/>
              <w:rPr>
                <w:rFonts w:ascii="Tahoma" w:hAnsi="Tahoma" w:cs="Tahoma"/>
                <w:sz w:val="18"/>
                <w:szCs w:val="18"/>
                <w:lang w:eastAsia="en-US"/>
              </w:rPr>
            </w:pPr>
          </w:p>
        </w:tc>
      </w:tr>
      <w:tr w:rsidR="00597F71" w:rsidRPr="00A9544D" w14:paraId="60839EAC" w14:textId="77777777" w:rsidTr="00597F71">
        <w:tc>
          <w:tcPr>
            <w:tcW w:w="573" w:type="dxa"/>
          </w:tcPr>
          <w:p w14:paraId="62631AD0" w14:textId="77777777" w:rsidR="00597F71" w:rsidRPr="00DC0EAF" w:rsidRDefault="00597F71" w:rsidP="00597F71">
            <w:pPr>
              <w:rPr>
                <w:rFonts w:ascii="Tahoma" w:hAnsi="Tahoma" w:cs="Tahoma"/>
                <w:sz w:val="18"/>
                <w:szCs w:val="18"/>
                <w:highlight w:val="cyan"/>
                <w:lang w:eastAsia="en-US"/>
              </w:rPr>
            </w:pPr>
          </w:p>
        </w:tc>
        <w:tc>
          <w:tcPr>
            <w:tcW w:w="6793" w:type="dxa"/>
          </w:tcPr>
          <w:p w14:paraId="0F088737" w14:textId="77777777" w:rsidR="00597F71" w:rsidRPr="00A9544D" w:rsidRDefault="00597F71" w:rsidP="00597F71">
            <w:pPr>
              <w:numPr>
                <w:ilvl w:val="0"/>
                <w:numId w:val="72"/>
              </w:numPr>
              <w:spacing w:after="200" w:line="276" w:lineRule="auto"/>
              <w:rPr>
                <w:rFonts w:ascii="Tahoma" w:hAnsi="Tahoma" w:cs="Tahoma"/>
                <w:sz w:val="18"/>
                <w:szCs w:val="18"/>
                <w:lang w:eastAsia="en-US"/>
              </w:rPr>
            </w:pPr>
            <w:r w:rsidRPr="00A9544D">
              <w:rPr>
                <w:rFonts w:ascii="Tahoma" w:hAnsi="Tahoma" w:cs="Tahoma"/>
                <w:sz w:val="18"/>
                <w:szCs w:val="18"/>
                <w:lang w:eastAsia="en-US"/>
              </w:rPr>
              <w:t>Ustawianie głośności sygnalizacji alarmowej (co najmniej 10 poziomów do wyboru) oraz wzorca dźwiękowej sygnalizacji (co najmniej 3 wzorce do wyboru)</w:t>
            </w:r>
          </w:p>
        </w:tc>
        <w:tc>
          <w:tcPr>
            <w:tcW w:w="2977" w:type="dxa"/>
          </w:tcPr>
          <w:p w14:paraId="553800CD" w14:textId="77777777" w:rsidR="00597F71" w:rsidRPr="00A9544D" w:rsidRDefault="00597F71" w:rsidP="00597F71">
            <w:pPr>
              <w:ind w:left="720"/>
              <w:rPr>
                <w:rFonts w:ascii="Tahoma" w:hAnsi="Tahoma" w:cs="Tahoma"/>
                <w:sz w:val="18"/>
                <w:szCs w:val="18"/>
                <w:lang w:eastAsia="en-US"/>
              </w:rPr>
            </w:pPr>
          </w:p>
        </w:tc>
      </w:tr>
      <w:tr w:rsidR="00597F71" w:rsidRPr="00A9544D" w14:paraId="1347C1E6" w14:textId="77777777" w:rsidTr="00597F71">
        <w:tc>
          <w:tcPr>
            <w:tcW w:w="573" w:type="dxa"/>
          </w:tcPr>
          <w:p w14:paraId="346B2366" w14:textId="00F5DE88" w:rsidR="00597F71" w:rsidRPr="00DC0EAF" w:rsidRDefault="00597F71" w:rsidP="00DC0EAF">
            <w:pPr>
              <w:rPr>
                <w:rFonts w:ascii="Tahoma" w:hAnsi="Tahoma" w:cs="Tahoma"/>
                <w:sz w:val="18"/>
                <w:szCs w:val="18"/>
                <w:highlight w:val="cyan"/>
                <w:lang w:eastAsia="en-US"/>
              </w:rPr>
            </w:pPr>
            <w:r w:rsidRPr="00DC0EAF">
              <w:rPr>
                <w:rFonts w:ascii="Tahoma" w:hAnsi="Tahoma" w:cs="Tahoma"/>
                <w:sz w:val="18"/>
                <w:szCs w:val="18"/>
                <w:highlight w:val="cyan"/>
                <w:lang w:eastAsia="en-US"/>
              </w:rPr>
              <w:t>1</w:t>
            </w:r>
            <w:r w:rsidR="00DC0EAF" w:rsidRPr="00DC0EAF">
              <w:rPr>
                <w:rFonts w:ascii="Tahoma" w:hAnsi="Tahoma" w:cs="Tahoma"/>
                <w:sz w:val="18"/>
                <w:szCs w:val="18"/>
                <w:highlight w:val="cyan"/>
                <w:lang w:eastAsia="en-US"/>
              </w:rPr>
              <w:t>9</w:t>
            </w:r>
            <w:r w:rsidRPr="00DC0EAF">
              <w:rPr>
                <w:rFonts w:ascii="Tahoma" w:hAnsi="Tahoma" w:cs="Tahoma"/>
                <w:sz w:val="18"/>
                <w:szCs w:val="18"/>
                <w:highlight w:val="cyan"/>
                <w:lang w:eastAsia="en-US"/>
              </w:rPr>
              <w:t>.</w:t>
            </w:r>
          </w:p>
        </w:tc>
        <w:tc>
          <w:tcPr>
            <w:tcW w:w="6793" w:type="dxa"/>
          </w:tcPr>
          <w:p w14:paraId="0D39BDA6" w14:textId="77777777" w:rsidR="00597F71" w:rsidRPr="00A9544D" w:rsidRDefault="00597F71" w:rsidP="00597F71">
            <w:pPr>
              <w:rPr>
                <w:rFonts w:ascii="Tahoma" w:hAnsi="Tahoma" w:cs="Tahoma"/>
                <w:sz w:val="18"/>
                <w:szCs w:val="18"/>
                <w:lang w:eastAsia="en-US"/>
              </w:rPr>
            </w:pPr>
            <w:r w:rsidRPr="00A9544D">
              <w:rPr>
                <w:rFonts w:ascii="Tahoma" w:hAnsi="Tahoma" w:cs="Tahoma"/>
                <w:sz w:val="18"/>
                <w:szCs w:val="18"/>
                <w:lang w:eastAsia="en-US"/>
              </w:rPr>
              <w:t xml:space="preserve">Ręczne i automatyczne (na żądanie obsługi) ustawienie granic alarmowych w odniesieniu do aktualnego stanu monitorowanego pacjenta. </w:t>
            </w:r>
          </w:p>
        </w:tc>
        <w:tc>
          <w:tcPr>
            <w:tcW w:w="2977" w:type="dxa"/>
          </w:tcPr>
          <w:p w14:paraId="7B2D489E" w14:textId="77777777" w:rsidR="00597F71" w:rsidRPr="00A9544D" w:rsidRDefault="00597F71" w:rsidP="00597F71">
            <w:pPr>
              <w:rPr>
                <w:rFonts w:ascii="Tahoma" w:hAnsi="Tahoma" w:cs="Tahoma"/>
                <w:sz w:val="18"/>
                <w:szCs w:val="18"/>
                <w:lang w:eastAsia="en-US"/>
              </w:rPr>
            </w:pPr>
          </w:p>
        </w:tc>
      </w:tr>
      <w:tr w:rsidR="00597F71" w:rsidRPr="00A9544D" w14:paraId="65ED6560" w14:textId="77777777" w:rsidTr="00597F71">
        <w:tc>
          <w:tcPr>
            <w:tcW w:w="573" w:type="dxa"/>
          </w:tcPr>
          <w:p w14:paraId="42E648A1" w14:textId="44000599" w:rsidR="00597F71" w:rsidRPr="00DC0EAF" w:rsidRDefault="00DC0EAF" w:rsidP="00597F71">
            <w:pPr>
              <w:rPr>
                <w:rFonts w:ascii="Tahoma" w:hAnsi="Tahoma" w:cs="Tahoma"/>
                <w:sz w:val="18"/>
                <w:szCs w:val="18"/>
                <w:highlight w:val="cyan"/>
                <w:lang w:eastAsia="en-US"/>
              </w:rPr>
            </w:pPr>
            <w:r w:rsidRPr="00DC0EAF">
              <w:rPr>
                <w:rFonts w:ascii="Tahoma" w:hAnsi="Tahoma" w:cs="Tahoma"/>
                <w:sz w:val="18"/>
                <w:szCs w:val="18"/>
                <w:highlight w:val="cyan"/>
                <w:lang w:eastAsia="en-US"/>
              </w:rPr>
              <w:t>20</w:t>
            </w:r>
            <w:r w:rsidR="00597F71" w:rsidRPr="00DC0EAF">
              <w:rPr>
                <w:rFonts w:ascii="Tahoma" w:hAnsi="Tahoma" w:cs="Tahoma"/>
                <w:sz w:val="18"/>
                <w:szCs w:val="18"/>
                <w:highlight w:val="cyan"/>
                <w:lang w:eastAsia="en-US"/>
              </w:rPr>
              <w:t>.</w:t>
            </w:r>
          </w:p>
        </w:tc>
        <w:tc>
          <w:tcPr>
            <w:tcW w:w="6793" w:type="dxa"/>
          </w:tcPr>
          <w:p w14:paraId="177D2B8C" w14:textId="77777777" w:rsidR="00597F71" w:rsidRPr="00A9544D" w:rsidRDefault="00597F71" w:rsidP="00597F71">
            <w:pPr>
              <w:rPr>
                <w:rFonts w:ascii="Tahoma" w:hAnsi="Tahoma" w:cs="Tahoma"/>
                <w:sz w:val="18"/>
                <w:szCs w:val="18"/>
                <w:lang w:eastAsia="en-US"/>
              </w:rPr>
            </w:pPr>
            <w:r w:rsidRPr="00A9544D">
              <w:rPr>
                <w:rFonts w:ascii="Tahoma" w:hAnsi="Tahoma" w:cs="Tahoma"/>
                <w:sz w:val="18"/>
                <w:szCs w:val="18"/>
                <w:lang w:eastAsia="en-US"/>
              </w:rPr>
              <w:t>Funkcja analizy zmian częstości akcji serca z ostatnich 24 godzin informacje o wartościach HR: średniej, średniej za dnia, średniej w nocy, maksymalnej, minimalnej oraz prawidłowej (w granicach ustawionych alarmów).</w:t>
            </w:r>
          </w:p>
        </w:tc>
        <w:tc>
          <w:tcPr>
            <w:tcW w:w="2977" w:type="dxa"/>
          </w:tcPr>
          <w:p w14:paraId="37FC5248" w14:textId="77777777" w:rsidR="00597F71" w:rsidRPr="00A9544D" w:rsidRDefault="00597F71" w:rsidP="00597F71">
            <w:pPr>
              <w:rPr>
                <w:rFonts w:ascii="Tahoma" w:hAnsi="Tahoma" w:cs="Tahoma"/>
                <w:sz w:val="18"/>
                <w:szCs w:val="18"/>
                <w:lang w:eastAsia="en-US"/>
              </w:rPr>
            </w:pPr>
          </w:p>
        </w:tc>
      </w:tr>
      <w:tr w:rsidR="00597F71" w:rsidRPr="00A9544D" w14:paraId="0B8BF573" w14:textId="77777777" w:rsidTr="00597F71">
        <w:tc>
          <w:tcPr>
            <w:tcW w:w="573" w:type="dxa"/>
          </w:tcPr>
          <w:p w14:paraId="5F57102E" w14:textId="69A035CD" w:rsidR="00597F71" w:rsidRPr="00DC0EAF" w:rsidRDefault="00597F71" w:rsidP="00DC0EAF">
            <w:pPr>
              <w:rPr>
                <w:rFonts w:ascii="Tahoma" w:hAnsi="Tahoma" w:cs="Tahoma"/>
                <w:sz w:val="18"/>
                <w:szCs w:val="18"/>
                <w:highlight w:val="cyan"/>
                <w:lang w:eastAsia="en-US"/>
              </w:rPr>
            </w:pPr>
            <w:r w:rsidRPr="00DC0EAF">
              <w:rPr>
                <w:rFonts w:ascii="Tahoma" w:hAnsi="Tahoma" w:cs="Tahoma"/>
                <w:sz w:val="18"/>
                <w:szCs w:val="18"/>
                <w:highlight w:val="cyan"/>
                <w:lang w:eastAsia="en-US"/>
              </w:rPr>
              <w:lastRenderedPageBreak/>
              <w:t>2</w:t>
            </w:r>
            <w:r w:rsidR="00DC0EAF" w:rsidRPr="00DC0EAF">
              <w:rPr>
                <w:rFonts w:ascii="Tahoma" w:hAnsi="Tahoma" w:cs="Tahoma"/>
                <w:sz w:val="18"/>
                <w:szCs w:val="18"/>
                <w:highlight w:val="cyan"/>
                <w:lang w:eastAsia="en-US"/>
              </w:rPr>
              <w:t>1</w:t>
            </w:r>
            <w:r w:rsidRPr="00DC0EAF">
              <w:rPr>
                <w:rFonts w:ascii="Tahoma" w:hAnsi="Tahoma" w:cs="Tahoma"/>
                <w:sz w:val="18"/>
                <w:szCs w:val="18"/>
                <w:highlight w:val="cyan"/>
                <w:lang w:eastAsia="en-US"/>
              </w:rPr>
              <w:t>.</w:t>
            </w:r>
          </w:p>
        </w:tc>
        <w:tc>
          <w:tcPr>
            <w:tcW w:w="6793" w:type="dxa"/>
          </w:tcPr>
          <w:p w14:paraId="2A149BAA" w14:textId="77777777" w:rsidR="00597F71" w:rsidRPr="00A9544D" w:rsidRDefault="00597F71" w:rsidP="00597F71">
            <w:pPr>
              <w:rPr>
                <w:rFonts w:ascii="Tahoma" w:hAnsi="Tahoma" w:cs="Tahoma"/>
                <w:sz w:val="18"/>
                <w:szCs w:val="18"/>
                <w:lang w:eastAsia="en-US"/>
              </w:rPr>
            </w:pPr>
            <w:r w:rsidRPr="00A9544D">
              <w:rPr>
                <w:rFonts w:ascii="Tahoma" w:hAnsi="Tahoma" w:cs="Tahoma"/>
                <w:sz w:val="18"/>
                <w:szCs w:val="18"/>
                <w:lang w:eastAsia="en-US"/>
              </w:rPr>
              <w:t>Funkcja analizy NIBP z ostatnich 24 godzin informacje o wartościach ciśnienia: średniej, średniej za dnia, średniej w nocy, maksymalnej za dnia, maksymalnej w nocy, minimalnej za dnia, minimalnej w nocy oraz prawidłowej (w granicach ustawionych alarmów).</w:t>
            </w:r>
          </w:p>
        </w:tc>
        <w:tc>
          <w:tcPr>
            <w:tcW w:w="2977" w:type="dxa"/>
          </w:tcPr>
          <w:p w14:paraId="73A49242" w14:textId="77777777" w:rsidR="00597F71" w:rsidRPr="00A9544D" w:rsidRDefault="00597F71" w:rsidP="00597F71">
            <w:pPr>
              <w:rPr>
                <w:rFonts w:ascii="Tahoma" w:hAnsi="Tahoma" w:cs="Tahoma"/>
                <w:sz w:val="18"/>
                <w:szCs w:val="18"/>
                <w:lang w:eastAsia="en-US"/>
              </w:rPr>
            </w:pPr>
          </w:p>
        </w:tc>
      </w:tr>
      <w:tr w:rsidR="00597F71" w:rsidRPr="00A9544D" w14:paraId="0A17DF0C" w14:textId="77777777" w:rsidTr="00597F71">
        <w:tc>
          <w:tcPr>
            <w:tcW w:w="573" w:type="dxa"/>
          </w:tcPr>
          <w:p w14:paraId="1353FFD7" w14:textId="34DF1A94" w:rsidR="00597F71" w:rsidRPr="00DC0EAF" w:rsidRDefault="00597F71" w:rsidP="00DC0EAF">
            <w:pPr>
              <w:rPr>
                <w:rFonts w:ascii="Tahoma" w:hAnsi="Tahoma" w:cs="Tahoma"/>
                <w:sz w:val="18"/>
                <w:szCs w:val="18"/>
                <w:highlight w:val="cyan"/>
                <w:lang w:eastAsia="en-US"/>
              </w:rPr>
            </w:pPr>
            <w:r w:rsidRPr="00DC0EAF">
              <w:rPr>
                <w:rFonts w:ascii="Tahoma" w:hAnsi="Tahoma" w:cs="Tahoma"/>
                <w:sz w:val="18"/>
                <w:szCs w:val="18"/>
                <w:highlight w:val="cyan"/>
                <w:lang w:eastAsia="en-US"/>
              </w:rPr>
              <w:t>2</w:t>
            </w:r>
            <w:r w:rsidR="00DC0EAF" w:rsidRPr="00DC0EAF">
              <w:rPr>
                <w:rFonts w:ascii="Tahoma" w:hAnsi="Tahoma" w:cs="Tahoma"/>
                <w:sz w:val="18"/>
                <w:szCs w:val="18"/>
                <w:highlight w:val="cyan"/>
                <w:lang w:eastAsia="en-US"/>
              </w:rPr>
              <w:t>2</w:t>
            </w:r>
            <w:r w:rsidRPr="00DC0EAF">
              <w:rPr>
                <w:rFonts w:ascii="Tahoma" w:hAnsi="Tahoma" w:cs="Tahoma"/>
                <w:sz w:val="18"/>
                <w:szCs w:val="18"/>
                <w:highlight w:val="cyan"/>
                <w:lang w:eastAsia="en-US"/>
              </w:rPr>
              <w:t>.</w:t>
            </w:r>
          </w:p>
        </w:tc>
        <w:tc>
          <w:tcPr>
            <w:tcW w:w="6793" w:type="dxa"/>
          </w:tcPr>
          <w:p w14:paraId="188AA463" w14:textId="77777777" w:rsidR="00597F71" w:rsidRPr="00A9544D" w:rsidRDefault="00597F71" w:rsidP="00597F71">
            <w:pPr>
              <w:rPr>
                <w:rFonts w:ascii="Tahoma" w:hAnsi="Tahoma" w:cs="Tahoma"/>
                <w:sz w:val="18"/>
                <w:szCs w:val="18"/>
                <w:lang w:eastAsia="en-US"/>
              </w:rPr>
            </w:pPr>
            <w:r w:rsidRPr="00A9544D">
              <w:rPr>
                <w:rFonts w:ascii="Tahoma" w:hAnsi="Tahoma" w:cs="Tahoma"/>
                <w:sz w:val="18"/>
                <w:szCs w:val="18"/>
                <w:lang w:eastAsia="en-US"/>
              </w:rPr>
              <w:t>Zasilanie kardiomonitora z sieci elektroenergetycznej 230V AC 50Hz i akumulatora, wbudowanego w kardiomonitor.</w:t>
            </w:r>
          </w:p>
        </w:tc>
        <w:tc>
          <w:tcPr>
            <w:tcW w:w="2977" w:type="dxa"/>
          </w:tcPr>
          <w:p w14:paraId="19D1362B" w14:textId="77777777" w:rsidR="00597F71" w:rsidRPr="00A9544D" w:rsidRDefault="00597F71" w:rsidP="00597F71">
            <w:pPr>
              <w:rPr>
                <w:rFonts w:ascii="Tahoma" w:hAnsi="Tahoma" w:cs="Tahoma"/>
                <w:sz w:val="18"/>
                <w:szCs w:val="18"/>
                <w:lang w:eastAsia="en-US"/>
              </w:rPr>
            </w:pPr>
          </w:p>
        </w:tc>
      </w:tr>
      <w:tr w:rsidR="00597F71" w:rsidRPr="00A9544D" w14:paraId="199F6B41" w14:textId="77777777" w:rsidTr="00597F71">
        <w:tc>
          <w:tcPr>
            <w:tcW w:w="573" w:type="dxa"/>
          </w:tcPr>
          <w:p w14:paraId="50D49784" w14:textId="77777777" w:rsidR="00597F71" w:rsidRPr="00A9544D" w:rsidRDefault="00597F71" w:rsidP="00597F71">
            <w:pPr>
              <w:rPr>
                <w:rFonts w:ascii="Tahoma" w:hAnsi="Tahoma" w:cs="Tahoma"/>
                <w:sz w:val="18"/>
                <w:szCs w:val="18"/>
                <w:lang w:eastAsia="en-US"/>
              </w:rPr>
            </w:pPr>
          </w:p>
        </w:tc>
        <w:tc>
          <w:tcPr>
            <w:tcW w:w="6793" w:type="dxa"/>
          </w:tcPr>
          <w:p w14:paraId="06C579B9" w14:textId="77777777" w:rsidR="00597F71" w:rsidRPr="00A9544D" w:rsidRDefault="00597F71" w:rsidP="00597F71">
            <w:pPr>
              <w:numPr>
                <w:ilvl w:val="0"/>
                <w:numId w:val="73"/>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Czas pracy kardiomonitora, zasilanego z akumulatora (przy braku napięcia elektroenergetycznej sieci zasilającej, pomiar NIBP co 15 min): nie krótszy niż 2 godziny. </w:t>
            </w:r>
          </w:p>
          <w:p w14:paraId="60DB6EB8" w14:textId="77777777" w:rsidR="00597F71" w:rsidRPr="00A9544D" w:rsidRDefault="00597F71" w:rsidP="00597F71">
            <w:pPr>
              <w:ind w:left="720"/>
              <w:rPr>
                <w:rFonts w:ascii="Tahoma" w:hAnsi="Tahoma" w:cs="Tahoma"/>
                <w:i/>
                <w:iCs/>
                <w:sz w:val="18"/>
                <w:szCs w:val="18"/>
                <w:lang w:eastAsia="en-US"/>
              </w:rPr>
            </w:pPr>
            <w:r w:rsidRPr="00A9544D">
              <w:rPr>
                <w:rFonts w:ascii="Tahoma" w:hAnsi="Tahoma" w:cs="Tahoma"/>
                <w:i/>
                <w:iCs/>
                <w:sz w:val="18"/>
                <w:szCs w:val="18"/>
                <w:lang w:eastAsia="en-US"/>
              </w:rPr>
              <w:t xml:space="preserve">Podać. </w:t>
            </w:r>
          </w:p>
        </w:tc>
        <w:tc>
          <w:tcPr>
            <w:tcW w:w="2977" w:type="dxa"/>
          </w:tcPr>
          <w:p w14:paraId="5D3371BE" w14:textId="77777777" w:rsidR="00597F71" w:rsidRPr="00A9544D" w:rsidRDefault="00597F71" w:rsidP="00597F71">
            <w:pPr>
              <w:rPr>
                <w:rFonts w:ascii="Tahoma" w:hAnsi="Tahoma" w:cs="Tahoma"/>
                <w:i/>
                <w:iCs/>
                <w:sz w:val="18"/>
                <w:szCs w:val="18"/>
                <w:lang w:eastAsia="en-US"/>
              </w:rPr>
            </w:pPr>
          </w:p>
        </w:tc>
      </w:tr>
      <w:tr w:rsidR="00597F71" w:rsidRPr="00A9544D" w14:paraId="623BBA61" w14:textId="77777777" w:rsidTr="00597F71">
        <w:tc>
          <w:tcPr>
            <w:tcW w:w="573" w:type="dxa"/>
          </w:tcPr>
          <w:p w14:paraId="13E25F4D" w14:textId="77777777" w:rsidR="00597F71" w:rsidRPr="00A9544D" w:rsidRDefault="00597F71" w:rsidP="00597F71">
            <w:pPr>
              <w:rPr>
                <w:rFonts w:ascii="Tahoma" w:hAnsi="Tahoma" w:cs="Tahoma"/>
                <w:sz w:val="18"/>
                <w:szCs w:val="18"/>
                <w:lang w:eastAsia="en-US"/>
              </w:rPr>
            </w:pPr>
          </w:p>
        </w:tc>
        <w:tc>
          <w:tcPr>
            <w:tcW w:w="6793" w:type="dxa"/>
          </w:tcPr>
          <w:p w14:paraId="6E6ED9C6" w14:textId="77777777" w:rsidR="00597F71" w:rsidRPr="00A9544D" w:rsidRDefault="00597F71" w:rsidP="00597F71">
            <w:pPr>
              <w:numPr>
                <w:ilvl w:val="0"/>
                <w:numId w:val="73"/>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Czas ładowania akumulatora: nie dłuższy niż 5 godzin. </w:t>
            </w:r>
          </w:p>
          <w:p w14:paraId="2DA561BD" w14:textId="77777777" w:rsidR="00597F71" w:rsidRPr="00A9544D" w:rsidRDefault="00597F71" w:rsidP="00597F71">
            <w:pPr>
              <w:ind w:left="720"/>
              <w:rPr>
                <w:rFonts w:ascii="Tahoma" w:hAnsi="Tahoma" w:cs="Tahoma"/>
                <w:i/>
                <w:iCs/>
                <w:sz w:val="18"/>
                <w:szCs w:val="18"/>
                <w:lang w:eastAsia="en-US"/>
              </w:rPr>
            </w:pPr>
            <w:r w:rsidRPr="00A9544D">
              <w:rPr>
                <w:rFonts w:ascii="Tahoma" w:hAnsi="Tahoma" w:cs="Tahoma"/>
                <w:i/>
                <w:iCs/>
                <w:sz w:val="18"/>
                <w:szCs w:val="18"/>
                <w:lang w:eastAsia="en-US"/>
              </w:rPr>
              <w:t xml:space="preserve">Podać. </w:t>
            </w:r>
          </w:p>
        </w:tc>
        <w:tc>
          <w:tcPr>
            <w:tcW w:w="2977" w:type="dxa"/>
          </w:tcPr>
          <w:p w14:paraId="3CA35D36" w14:textId="77777777" w:rsidR="00597F71" w:rsidRPr="00A9544D" w:rsidRDefault="00597F71" w:rsidP="00597F71">
            <w:pPr>
              <w:ind w:left="720"/>
              <w:rPr>
                <w:rFonts w:ascii="Tahoma" w:hAnsi="Tahoma" w:cs="Tahoma"/>
                <w:i/>
                <w:iCs/>
                <w:sz w:val="18"/>
                <w:szCs w:val="18"/>
                <w:lang w:eastAsia="en-US"/>
              </w:rPr>
            </w:pPr>
          </w:p>
        </w:tc>
      </w:tr>
      <w:tr w:rsidR="00597F71" w:rsidRPr="00A9544D" w14:paraId="559BC3D9" w14:textId="77777777" w:rsidTr="00597F71">
        <w:tc>
          <w:tcPr>
            <w:tcW w:w="573" w:type="dxa"/>
          </w:tcPr>
          <w:p w14:paraId="286A0C4F" w14:textId="77777777" w:rsidR="00597F71" w:rsidRPr="00A9544D" w:rsidRDefault="00597F71" w:rsidP="00597F71">
            <w:pPr>
              <w:rPr>
                <w:rFonts w:ascii="Tahoma" w:hAnsi="Tahoma" w:cs="Tahoma"/>
                <w:sz w:val="18"/>
                <w:szCs w:val="18"/>
                <w:lang w:eastAsia="en-US"/>
              </w:rPr>
            </w:pPr>
          </w:p>
        </w:tc>
        <w:tc>
          <w:tcPr>
            <w:tcW w:w="6793" w:type="dxa"/>
          </w:tcPr>
          <w:p w14:paraId="0766E9DA" w14:textId="77777777" w:rsidR="00597F71" w:rsidRPr="00A9544D" w:rsidRDefault="00597F71" w:rsidP="00597F71">
            <w:pPr>
              <w:numPr>
                <w:ilvl w:val="0"/>
                <w:numId w:val="73"/>
              </w:numPr>
              <w:spacing w:after="200" w:line="276" w:lineRule="auto"/>
              <w:rPr>
                <w:rFonts w:ascii="Tahoma" w:hAnsi="Tahoma" w:cs="Tahoma"/>
                <w:sz w:val="18"/>
                <w:szCs w:val="18"/>
                <w:lang w:eastAsia="en-US"/>
              </w:rPr>
            </w:pPr>
            <w:r w:rsidRPr="00A9544D">
              <w:rPr>
                <w:rFonts w:ascii="Tahoma" w:hAnsi="Tahoma" w:cs="Tahoma"/>
                <w:sz w:val="18"/>
                <w:szCs w:val="18"/>
                <w:lang w:eastAsia="en-US"/>
              </w:rPr>
              <w:t xml:space="preserve">Graficzny wskaźnik stanu naładowania akumulatora. </w:t>
            </w:r>
          </w:p>
        </w:tc>
        <w:tc>
          <w:tcPr>
            <w:tcW w:w="2977" w:type="dxa"/>
          </w:tcPr>
          <w:p w14:paraId="1225F7B0" w14:textId="77777777" w:rsidR="00597F71" w:rsidRPr="00A9544D" w:rsidRDefault="00597F71" w:rsidP="00597F71">
            <w:pPr>
              <w:ind w:left="720"/>
              <w:rPr>
                <w:rFonts w:ascii="Tahoma" w:hAnsi="Tahoma" w:cs="Tahoma"/>
                <w:sz w:val="18"/>
                <w:szCs w:val="18"/>
                <w:lang w:eastAsia="en-US"/>
              </w:rPr>
            </w:pPr>
          </w:p>
        </w:tc>
      </w:tr>
      <w:tr w:rsidR="00597F71" w:rsidRPr="00A9544D" w14:paraId="003DDA4A" w14:textId="77777777" w:rsidTr="00597F71">
        <w:tc>
          <w:tcPr>
            <w:tcW w:w="573" w:type="dxa"/>
          </w:tcPr>
          <w:p w14:paraId="53B53C6A" w14:textId="77777777" w:rsidR="00597F71" w:rsidRPr="00A9544D" w:rsidRDefault="00597F71" w:rsidP="00597F71">
            <w:pPr>
              <w:rPr>
                <w:rFonts w:ascii="Tahoma" w:hAnsi="Tahoma" w:cs="Tahoma"/>
                <w:sz w:val="18"/>
                <w:szCs w:val="18"/>
                <w:lang w:eastAsia="en-US"/>
              </w:rPr>
            </w:pPr>
            <w:r w:rsidRPr="00A9544D">
              <w:rPr>
                <w:rFonts w:ascii="Tahoma" w:hAnsi="Tahoma" w:cs="Tahoma"/>
                <w:sz w:val="18"/>
                <w:szCs w:val="18"/>
                <w:lang w:eastAsia="en-US"/>
              </w:rPr>
              <w:t>23.</w:t>
            </w:r>
          </w:p>
        </w:tc>
        <w:tc>
          <w:tcPr>
            <w:tcW w:w="6793" w:type="dxa"/>
          </w:tcPr>
          <w:p w14:paraId="6ADB8D84" w14:textId="77777777" w:rsidR="00597F71" w:rsidRPr="00A9544D" w:rsidRDefault="00597F71" w:rsidP="00597F71">
            <w:pPr>
              <w:ind w:left="13"/>
              <w:rPr>
                <w:rFonts w:ascii="Tahoma" w:hAnsi="Tahoma" w:cs="Tahoma"/>
                <w:sz w:val="18"/>
                <w:szCs w:val="18"/>
                <w:lang w:eastAsia="en-US"/>
              </w:rPr>
            </w:pPr>
            <w:r w:rsidRPr="00A9544D">
              <w:rPr>
                <w:rFonts w:ascii="Tahoma" w:hAnsi="Tahoma" w:cs="Tahoma"/>
                <w:sz w:val="18"/>
                <w:szCs w:val="18"/>
                <w:lang w:eastAsia="en-US"/>
              </w:rPr>
              <w:t xml:space="preserve">Port  USB </w:t>
            </w:r>
          </w:p>
        </w:tc>
        <w:tc>
          <w:tcPr>
            <w:tcW w:w="2977" w:type="dxa"/>
          </w:tcPr>
          <w:p w14:paraId="03D0E716" w14:textId="77777777" w:rsidR="00597F71" w:rsidRPr="00A9544D" w:rsidRDefault="00597F71" w:rsidP="00597F71">
            <w:pPr>
              <w:ind w:left="720"/>
              <w:rPr>
                <w:rFonts w:ascii="Tahoma" w:hAnsi="Tahoma" w:cs="Tahoma"/>
                <w:i/>
                <w:iCs/>
                <w:sz w:val="18"/>
                <w:szCs w:val="18"/>
                <w:lang w:eastAsia="en-US"/>
              </w:rPr>
            </w:pPr>
          </w:p>
        </w:tc>
      </w:tr>
      <w:tr w:rsidR="00597F71" w:rsidRPr="00A9544D" w14:paraId="71A93221" w14:textId="77777777" w:rsidTr="00597F71">
        <w:tc>
          <w:tcPr>
            <w:tcW w:w="573" w:type="dxa"/>
          </w:tcPr>
          <w:p w14:paraId="5FEBEB33" w14:textId="77777777" w:rsidR="00597F71" w:rsidRPr="00A9544D" w:rsidRDefault="00597F71" w:rsidP="00597F71">
            <w:pPr>
              <w:rPr>
                <w:rFonts w:ascii="Tahoma" w:hAnsi="Tahoma" w:cs="Tahoma"/>
                <w:sz w:val="18"/>
                <w:szCs w:val="18"/>
                <w:lang w:eastAsia="en-US"/>
              </w:rPr>
            </w:pPr>
            <w:r w:rsidRPr="00A9544D">
              <w:rPr>
                <w:rFonts w:ascii="Tahoma" w:hAnsi="Tahoma" w:cs="Tahoma"/>
                <w:sz w:val="18"/>
                <w:szCs w:val="18"/>
                <w:lang w:eastAsia="en-US"/>
              </w:rPr>
              <w:t xml:space="preserve">24. </w:t>
            </w:r>
          </w:p>
        </w:tc>
        <w:tc>
          <w:tcPr>
            <w:tcW w:w="6793" w:type="dxa"/>
          </w:tcPr>
          <w:p w14:paraId="78AAE4B5" w14:textId="77777777" w:rsidR="00597F71" w:rsidRPr="00A9544D" w:rsidRDefault="00597F71" w:rsidP="00597F71">
            <w:pPr>
              <w:rPr>
                <w:rFonts w:ascii="Tahoma" w:hAnsi="Tahoma" w:cs="Tahoma"/>
                <w:sz w:val="18"/>
                <w:szCs w:val="18"/>
                <w:lang w:eastAsia="en-US"/>
              </w:rPr>
            </w:pPr>
            <w:r w:rsidRPr="00A9544D">
              <w:rPr>
                <w:rFonts w:ascii="Tahoma" w:hAnsi="Tahoma" w:cs="Tahoma"/>
                <w:sz w:val="18"/>
                <w:szCs w:val="18"/>
                <w:lang w:eastAsia="en-US"/>
              </w:rPr>
              <w:t>Cicha praca urządzenia – chłodzenie bez wentylatora</w:t>
            </w:r>
          </w:p>
        </w:tc>
        <w:tc>
          <w:tcPr>
            <w:tcW w:w="2977" w:type="dxa"/>
          </w:tcPr>
          <w:p w14:paraId="4F14F288" w14:textId="77777777" w:rsidR="00597F71" w:rsidRPr="00A9544D" w:rsidRDefault="00597F71" w:rsidP="00597F71">
            <w:pPr>
              <w:rPr>
                <w:rFonts w:ascii="Tahoma" w:hAnsi="Tahoma" w:cs="Tahoma"/>
                <w:sz w:val="18"/>
                <w:szCs w:val="18"/>
                <w:lang w:eastAsia="en-US"/>
              </w:rPr>
            </w:pPr>
          </w:p>
        </w:tc>
      </w:tr>
      <w:tr w:rsidR="00597F71" w:rsidRPr="00A9544D" w14:paraId="7965AE61" w14:textId="77777777" w:rsidTr="00597F71">
        <w:tc>
          <w:tcPr>
            <w:tcW w:w="573" w:type="dxa"/>
          </w:tcPr>
          <w:p w14:paraId="02F51D52" w14:textId="77777777" w:rsidR="00597F71" w:rsidRPr="00A9544D" w:rsidRDefault="00597F71" w:rsidP="00597F71">
            <w:pPr>
              <w:rPr>
                <w:rFonts w:ascii="Tahoma" w:hAnsi="Tahoma" w:cs="Tahoma"/>
                <w:sz w:val="18"/>
                <w:szCs w:val="18"/>
                <w:lang w:eastAsia="en-US"/>
              </w:rPr>
            </w:pPr>
            <w:r w:rsidRPr="00A9544D">
              <w:rPr>
                <w:rFonts w:ascii="Tahoma" w:hAnsi="Tahoma" w:cs="Tahoma"/>
                <w:sz w:val="18"/>
                <w:szCs w:val="18"/>
                <w:lang w:eastAsia="en-US"/>
              </w:rPr>
              <w:t>25.</w:t>
            </w:r>
          </w:p>
        </w:tc>
        <w:tc>
          <w:tcPr>
            <w:tcW w:w="6793" w:type="dxa"/>
          </w:tcPr>
          <w:p w14:paraId="107273B0" w14:textId="77777777" w:rsidR="00597F71" w:rsidRPr="00A9544D" w:rsidRDefault="00597F71" w:rsidP="00597F71">
            <w:pPr>
              <w:rPr>
                <w:rFonts w:ascii="Tahoma" w:hAnsi="Tahoma" w:cs="Tahoma"/>
                <w:sz w:val="18"/>
                <w:szCs w:val="18"/>
                <w:lang w:eastAsia="en-US"/>
              </w:rPr>
            </w:pPr>
            <w:r w:rsidRPr="00A9544D">
              <w:rPr>
                <w:rFonts w:ascii="Tahoma" w:hAnsi="Tahoma" w:cs="Tahoma"/>
                <w:sz w:val="18"/>
                <w:szCs w:val="18"/>
                <w:lang w:eastAsia="en-US"/>
              </w:rPr>
              <w:t>Monitor zabezpieczony przed zalaniem wodą – stopień ochrony co najmniej IPX1</w:t>
            </w:r>
          </w:p>
        </w:tc>
        <w:tc>
          <w:tcPr>
            <w:tcW w:w="2977" w:type="dxa"/>
          </w:tcPr>
          <w:p w14:paraId="11CCD074" w14:textId="77777777" w:rsidR="00597F71" w:rsidRPr="00A9544D" w:rsidRDefault="00597F71" w:rsidP="00597F71">
            <w:pPr>
              <w:rPr>
                <w:rFonts w:ascii="Tahoma" w:hAnsi="Tahoma" w:cs="Tahoma"/>
                <w:sz w:val="18"/>
                <w:szCs w:val="18"/>
                <w:lang w:eastAsia="en-US"/>
              </w:rPr>
            </w:pPr>
          </w:p>
        </w:tc>
      </w:tr>
      <w:tr w:rsidR="00597F71" w:rsidRPr="00A9544D" w14:paraId="6A7BEEC0" w14:textId="77777777" w:rsidTr="00597F71">
        <w:tc>
          <w:tcPr>
            <w:tcW w:w="573" w:type="dxa"/>
          </w:tcPr>
          <w:p w14:paraId="4CDFC0F0" w14:textId="77777777" w:rsidR="00597F71" w:rsidRPr="00A9544D" w:rsidRDefault="00597F71" w:rsidP="00597F71">
            <w:pPr>
              <w:rPr>
                <w:rFonts w:ascii="Tahoma" w:hAnsi="Tahoma" w:cs="Tahoma"/>
                <w:sz w:val="18"/>
                <w:szCs w:val="18"/>
                <w:lang w:eastAsia="en-US"/>
              </w:rPr>
            </w:pPr>
            <w:r w:rsidRPr="00A9544D">
              <w:rPr>
                <w:rFonts w:ascii="Tahoma" w:hAnsi="Tahoma" w:cs="Tahoma"/>
                <w:sz w:val="18"/>
                <w:szCs w:val="18"/>
                <w:lang w:eastAsia="en-US"/>
              </w:rPr>
              <w:t>26.</w:t>
            </w:r>
          </w:p>
        </w:tc>
        <w:tc>
          <w:tcPr>
            <w:tcW w:w="6793" w:type="dxa"/>
          </w:tcPr>
          <w:p w14:paraId="3EF9A136" w14:textId="77777777" w:rsidR="00597F71" w:rsidRPr="00A9544D" w:rsidRDefault="00597F71" w:rsidP="00597F71">
            <w:pPr>
              <w:rPr>
                <w:rFonts w:ascii="Tahoma" w:hAnsi="Tahoma" w:cs="Tahoma"/>
                <w:sz w:val="18"/>
                <w:szCs w:val="18"/>
                <w:lang w:eastAsia="en-US"/>
              </w:rPr>
            </w:pPr>
            <w:r w:rsidRPr="00A9544D">
              <w:rPr>
                <w:rFonts w:ascii="Tahoma" w:hAnsi="Tahoma" w:cs="Tahoma"/>
                <w:sz w:val="18"/>
                <w:szCs w:val="18"/>
                <w:lang w:eastAsia="en-US"/>
              </w:rPr>
              <w:t xml:space="preserve">Uchwyt do mocowania kardiomonitora na ścianie z koszykiem na akcesoria </w:t>
            </w:r>
          </w:p>
        </w:tc>
        <w:tc>
          <w:tcPr>
            <w:tcW w:w="2977" w:type="dxa"/>
          </w:tcPr>
          <w:p w14:paraId="09AA6F49" w14:textId="77777777" w:rsidR="00597F71" w:rsidRPr="00A9544D" w:rsidRDefault="00597F71" w:rsidP="00597F71">
            <w:pPr>
              <w:rPr>
                <w:rFonts w:ascii="Tahoma" w:hAnsi="Tahoma" w:cs="Tahoma"/>
                <w:sz w:val="18"/>
                <w:szCs w:val="18"/>
                <w:lang w:eastAsia="en-US"/>
              </w:rPr>
            </w:pPr>
          </w:p>
        </w:tc>
      </w:tr>
      <w:tr w:rsidR="00597F71" w:rsidRPr="00A9544D" w14:paraId="5E2D034A" w14:textId="77777777" w:rsidTr="00597F7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61" w:type="dxa"/>
            <w:right w:w="61" w:type="dxa"/>
          </w:tblCellMar>
          <w:tblLook w:val="04A0" w:firstRow="1" w:lastRow="0" w:firstColumn="1" w:lastColumn="0" w:noHBand="0" w:noVBand="1"/>
        </w:tblPrEx>
        <w:tc>
          <w:tcPr>
            <w:tcW w:w="57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2F833489" w14:textId="77777777" w:rsidR="00597F71" w:rsidRPr="00A9544D" w:rsidRDefault="00597F71" w:rsidP="00597F71">
            <w:pPr>
              <w:rPr>
                <w:rFonts w:ascii="Tahoma" w:hAnsi="Tahoma" w:cs="Tahoma"/>
                <w:color w:val="000000"/>
                <w:sz w:val="18"/>
                <w:szCs w:val="18"/>
                <w:lang w:eastAsia="en-US"/>
              </w:rPr>
            </w:pPr>
            <w:r w:rsidRPr="00A9544D">
              <w:rPr>
                <w:rFonts w:ascii="Tahoma" w:hAnsi="Tahoma" w:cs="Tahoma"/>
                <w:color w:val="000000"/>
                <w:sz w:val="18"/>
                <w:szCs w:val="18"/>
                <w:lang w:eastAsia="en-US"/>
              </w:rPr>
              <w:t>1.</w:t>
            </w:r>
          </w:p>
        </w:tc>
        <w:tc>
          <w:tcPr>
            <w:tcW w:w="679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57833E1D" w14:textId="77777777" w:rsidR="00597F71" w:rsidRPr="00A9544D" w:rsidRDefault="00597F71" w:rsidP="00597F71">
            <w:pPr>
              <w:rPr>
                <w:rFonts w:ascii="Tahoma" w:hAnsi="Tahoma" w:cs="Tahoma"/>
                <w:color w:val="000000"/>
                <w:sz w:val="18"/>
                <w:szCs w:val="18"/>
                <w:lang w:eastAsia="en-US"/>
              </w:rPr>
            </w:pPr>
            <w:r w:rsidRPr="00A9544D">
              <w:rPr>
                <w:rFonts w:ascii="Tahoma" w:hAnsi="Tahoma" w:cs="Tahoma"/>
                <w:color w:val="000000"/>
                <w:sz w:val="18"/>
                <w:szCs w:val="18"/>
                <w:lang w:eastAsia="en-US"/>
              </w:rPr>
              <w:t xml:space="preserve">Stacja centralnego przystosowana do podłączenia co najmniej 4 opisanych powyżej stanowisk monitorowania. </w:t>
            </w:r>
          </w:p>
        </w:tc>
        <w:tc>
          <w:tcPr>
            <w:tcW w:w="297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0F2D046" w14:textId="77777777" w:rsidR="00597F71" w:rsidRPr="00A9544D" w:rsidRDefault="00597F71" w:rsidP="00597F71">
            <w:pPr>
              <w:rPr>
                <w:rFonts w:ascii="Tahoma" w:hAnsi="Tahoma" w:cs="Tahoma"/>
                <w:color w:val="000000"/>
                <w:sz w:val="18"/>
                <w:szCs w:val="18"/>
                <w:lang w:eastAsia="en-US"/>
              </w:rPr>
            </w:pPr>
          </w:p>
        </w:tc>
      </w:tr>
      <w:tr w:rsidR="00597F71" w:rsidRPr="00A9544D" w14:paraId="462764FB" w14:textId="77777777" w:rsidTr="00597F7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61" w:type="dxa"/>
            <w:right w:w="61" w:type="dxa"/>
          </w:tblCellMar>
          <w:tblLook w:val="04A0" w:firstRow="1" w:lastRow="0" w:firstColumn="1" w:lastColumn="0" w:noHBand="0" w:noVBand="1"/>
        </w:tblPrEx>
        <w:tc>
          <w:tcPr>
            <w:tcW w:w="57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7FE4235E" w14:textId="77777777" w:rsidR="00597F71" w:rsidRPr="00A9544D" w:rsidRDefault="00597F71" w:rsidP="00597F71">
            <w:pPr>
              <w:rPr>
                <w:rFonts w:ascii="Tahoma" w:hAnsi="Tahoma" w:cs="Tahoma"/>
                <w:color w:val="000000"/>
                <w:sz w:val="18"/>
                <w:szCs w:val="18"/>
                <w:lang w:eastAsia="en-US"/>
              </w:rPr>
            </w:pPr>
            <w:r w:rsidRPr="00A9544D">
              <w:rPr>
                <w:rFonts w:ascii="Tahoma" w:hAnsi="Tahoma" w:cs="Tahoma"/>
                <w:color w:val="000000"/>
                <w:sz w:val="18"/>
                <w:szCs w:val="18"/>
                <w:lang w:eastAsia="en-US"/>
              </w:rPr>
              <w:t>2.</w:t>
            </w:r>
          </w:p>
        </w:tc>
        <w:tc>
          <w:tcPr>
            <w:tcW w:w="679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6E2DC628" w14:textId="77777777" w:rsidR="00597F71" w:rsidRPr="00A9544D" w:rsidRDefault="00597F71" w:rsidP="00597F71">
            <w:pPr>
              <w:rPr>
                <w:rFonts w:ascii="Tahoma" w:hAnsi="Tahoma" w:cs="Tahoma"/>
                <w:color w:val="000000"/>
                <w:sz w:val="18"/>
                <w:szCs w:val="18"/>
                <w:lang w:eastAsia="en-US"/>
              </w:rPr>
            </w:pPr>
            <w:r w:rsidRPr="00A9544D">
              <w:rPr>
                <w:rFonts w:ascii="Tahoma" w:hAnsi="Tahoma" w:cs="Tahoma"/>
                <w:color w:val="000000"/>
                <w:sz w:val="18"/>
                <w:szCs w:val="18"/>
                <w:lang w:eastAsia="en-US"/>
              </w:rPr>
              <w:t xml:space="preserve">Oprogramowanie centrali zainstalowane na komputerze typu </w:t>
            </w:r>
            <w:proofErr w:type="spellStart"/>
            <w:r w:rsidRPr="00A9544D">
              <w:rPr>
                <w:rFonts w:ascii="Tahoma" w:hAnsi="Tahoma" w:cs="Tahoma"/>
                <w:color w:val="000000"/>
                <w:sz w:val="18"/>
                <w:szCs w:val="18"/>
                <w:lang w:eastAsia="en-US"/>
              </w:rPr>
              <w:t>All</w:t>
            </w:r>
            <w:proofErr w:type="spellEnd"/>
            <w:r w:rsidRPr="00A9544D">
              <w:rPr>
                <w:rFonts w:ascii="Tahoma" w:hAnsi="Tahoma" w:cs="Tahoma"/>
                <w:color w:val="000000"/>
                <w:sz w:val="18"/>
                <w:szCs w:val="18"/>
                <w:lang w:eastAsia="en-US"/>
              </w:rPr>
              <w:t>-in-One  z ekranem LCD TFT o przekątnej min. 23”</w:t>
            </w:r>
          </w:p>
        </w:tc>
        <w:tc>
          <w:tcPr>
            <w:tcW w:w="297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D17D3DB" w14:textId="77777777" w:rsidR="00597F71" w:rsidRPr="00A9544D" w:rsidRDefault="00597F71" w:rsidP="00597F71">
            <w:pPr>
              <w:rPr>
                <w:rFonts w:ascii="Tahoma" w:hAnsi="Tahoma" w:cs="Tahoma"/>
                <w:color w:val="000000"/>
                <w:sz w:val="18"/>
                <w:szCs w:val="18"/>
                <w:lang w:eastAsia="en-US"/>
              </w:rPr>
            </w:pPr>
          </w:p>
        </w:tc>
      </w:tr>
      <w:tr w:rsidR="00597F71" w:rsidRPr="00A9544D" w14:paraId="3778516D" w14:textId="77777777" w:rsidTr="00597F7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61" w:type="dxa"/>
            <w:right w:w="61" w:type="dxa"/>
          </w:tblCellMar>
          <w:tblLook w:val="04A0" w:firstRow="1" w:lastRow="0" w:firstColumn="1" w:lastColumn="0" w:noHBand="0" w:noVBand="1"/>
        </w:tblPrEx>
        <w:tc>
          <w:tcPr>
            <w:tcW w:w="57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7059C4BA" w14:textId="77777777" w:rsidR="00597F71" w:rsidRPr="00A9544D" w:rsidRDefault="00597F71" w:rsidP="00597F71">
            <w:pPr>
              <w:rPr>
                <w:rFonts w:ascii="Tahoma" w:hAnsi="Tahoma" w:cs="Tahoma"/>
                <w:color w:val="000000"/>
                <w:sz w:val="18"/>
                <w:szCs w:val="18"/>
                <w:lang w:eastAsia="en-US"/>
              </w:rPr>
            </w:pPr>
            <w:r w:rsidRPr="00A9544D">
              <w:rPr>
                <w:rFonts w:ascii="Tahoma" w:hAnsi="Tahoma" w:cs="Tahoma"/>
                <w:color w:val="000000"/>
                <w:sz w:val="18"/>
                <w:szCs w:val="18"/>
                <w:lang w:eastAsia="en-US"/>
              </w:rPr>
              <w:t>3.</w:t>
            </w:r>
          </w:p>
        </w:tc>
        <w:tc>
          <w:tcPr>
            <w:tcW w:w="679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3EDD01B7" w14:textId="77777777" w:rsidR="00597F71" w:rsidRPr="00A9544D" w:rsidRDefault="00597F71" w:rsidP="00597F71">
            <w:pPr>
              <w:rPr>
                <w:rFonts w:ascii="Tahoma" w:hAnsi="Tahoma" w:cs="Tahoma"/>
                <w:color w:val="000000"/>
                <w:sz w:val="18"/>
                <w:szCs w:val="18"/>
                <w:lang w:eastAsia="en-US"/>
              </w:rPr>
            </w:pPr>
            <w:r w:rsidRPr="00A9544D">
              <w:rPr>
                <w:rFonts w:ascii="Tahoma" w:hAnsi="Tahoma" w:cs="Tahoma"/>
                <w:color w:val="000000"/>
                <w:sz w:val="18"/>
                <w:szCs w:val="18"/>
                <w:lang w:eastAsia="en-US"/>
              </w:rPr>
              <w:t>Alarmy 3-stopniowe (wizualne i akustyczne) z poszczególnych łóżek, z identyfikacją alarmującego łóżka. Wyciszanie alarmów i uruchamianie pomiaru ciśnienia nieinwazyjnego z poziomu centrali.</w:t>
            </w:r>
          </w:p>
        </w:tc>
        <w:tc>
          <w:tcPr>
            <w:tcW w:w="297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F97A3EB" w14:textId="77777777" w:rsidR="00597F71" w:rsidRPr="00A9544D" w:rsidRDefault="00597F71" w:rsidP="00597F71">
            <w:pPr>
              <w:rPr>
                <w:rFonts w:ascii="Tahoma" w:hAnsi="Tahoma" w:cs="Tahoma"/>
                <w:color w:val="000000"/>
                <w:sz w:val="18"/>
                <w:szCs w:val="18"/>
                <w:lang w:eastAsia="en-US"/>
              </w:rPr>
            </w:pPr>
          </w:p>
        </w:tc>
      </w:tr>
      <w:tr w:rsidR="00597F71" w:rsidRPr="00A9544D" w14:paraId="2F9C772C" w14:textId="77777777" w:rsidTr="00597F7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61" w:type="dxa"/>
            <w:right w:w="61" w:type="dxa"/>
          </w:tblCellMar>
          <w:tblLook w:val="04A0" w:firstRow="1" w:lastRow="0" w:firstColumn="1" w:lastColumn="0" w:noHBand="0" w:noVBand="1"/>
        </w:tblPrEx>
        <w:tc>
          <w:tcPr>
            <w:tcW w:w="57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1DD8A162" w14:textId="77777777" w:rsidR="00597F71" w:rsidRPr="00A9544D" w:rsidRDefault="00597F71" w:rsidP="00597F71">
            <w:pPr>
              <w:rPr>
                <w:rFonts w:ascii="Tahoma" w:hAnsi="Tahoma" w:cs="Tahoma"/>
                <w:color w:val="000000"/>
                <w:sz w:val="18"/>
                <w:szCs w:val="18"/>
                <w:lang w:eastAsia="en-US"/>
              </w:rPr>
            </w:pPr>
            <w:r w:rsidRPr="00A9544D">
              <w:rPr>
                <w:rFonts w:ascii="Tahoma" w:hAnsi="Tahoma" w:cs="Tahoma"/>
                <w:color w:val="000000"/>
                <w:sz w:val="18"/>
                <w:szCs w:val="18"/>
                <w:lang w:eastAsia="en-US"/>
              </w:rPr>
              <w:t>4.</w:t>
            </w:r>
          </w:p>
        </w:tc>
        <w:tc>
          <w:tcPr>
            <w:tcW w:w="679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1AB3FDD4" w14:textId="77777777" w:rsidR="00597F71" w:rsidRPr="00A9544D" w:rsidRDefault="00597F71" w:rsidP="00597F71">
            <w:pPr>
              <w:rPr>
                <w:rFonts w:ascii="Tahoma" w:hAnsi="Tahoma" w:cs="Tahoma"/>
                <w:color w:val="000000"/>
                <w:sz w:val="18"/>
                <w:szCs w:val="18"/>
                <w:lang w:eastAsia="en-US"/>
              </w:rPr>
            </w:pPr>
            <w:r w:rsidRPr="00A9544D">
              <w:rPr>
                <w:rFonts w:ascii="Tahoma" w:hAnsi="Tahoma" w:cs="Tahoma"/>
                <w:color w:val="000000"/>
                <w:sz w:val="18"/>
                <w:szCs w:val="18"/>
                <w:lang w:eastAsia="en-US"/>
              </w:rPr>
              <w:t>Wpisywanie danych demograficznych pacjenta w centrali i w monitorach</w:t>
            </w:r>
          </w:p>
        </w:tc>
        <w:tc>
          <w:tcPr>
            <w:tcW w:w="297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61D5D99" w14:textId="77777777" w:rsidR="00597F71" w:rsidRPr="00A9544D" w:rsidRDefault="00597F71" w:rsidP="00597F71">
            <w:pPr>
              <w:rPr>
                <w:rFonts w:ascii="Tahoma" w:hAnsi="Tahoma" w:cs="Tahoma"/>
                <w:color w:val="000000"/>
                <w:sz w:val="18"/>
                <w:szCs w:val="18"/>
                <w:lang w:eastAsia="en-US"/>
              </w:rPr>
            </w:pPr>
          </w:p>
        </w:tc>
      </w:tr>
      <w:tr w:rsidR="00597F71" w:rsidRPr="00A9544D" w14:paraId="27062785" w14:textId="77777777" w:rsidTr="00597F7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61" w:type="dxa"/>
            <w:right w:w="61" w:type="dxa"/>
          </w:tblCellMar>
          <w:tblLook w:val="04A0" w:firstRow="1" w:lastRow="0" w:firstColumn="1" w:lastColumn="0" w:noHBand="0" w:noVBand="1"/>
        </w:tblPrEx>
        <w:tc>
          <w:tcPr>
            <w:tcW w:w="57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20949C7E" w14:textId="77777777" w:rsidR="00597F71" w:rsidRPr="00A9544D" w:rsidRDefault="00597F71" w:rsidP="00597F71">
            <w:pPr>
              <w:rPr>
                <w:rFonts w:ascii="Tahoma" w:hAnsi="Tahoma" w:cs="Tahoma"/>
                <w:color w:val="000000"/>
                <w:sz w:val="18"/>
                <w:szCs w:val="18"/>
                <w:lang w:eastAsia="en-US"/>
              </w:rPr>
            </w:pPr>
            <w:r w:rsidRPr="00A9544D">
              <w:rPr>
                <w:rFonts w:ascii="Tahoma" w:hAnsi="Tahoma" w:cs="Tahoma"/>
                <w:color w:val="000000"/>
                <w:sz w:val="18"/>
                <w:szCs w:val="18"/>
                <w:lang w:eastAsia="en-US"/>
              </w:rPr>
              <w:t>5.</w:t>
            </w:r>
          </w:p>
        </w:tc>
        <w:tc>
          <w:tcPr>
            <w:tcW w:w="679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00444885" w14:textId="77777777" w:rsidR="00597F71" w:rsidRPr="00A9544D" w:rsidRDefault="00597F71" w:rsidP="00597F71">
            <w:pPr>
              <w:rPr>
                <w:rFonts w:ascii="Tahoma" w:hAnsi="Tahoma" w:cs="Tahoma"/>
                <w:color w:val="000000"/>
                <w:sz w:val="18"/>
                <w:szCs w:val="18"/>
                <w:lang w:eastAsia="en-US"/>
              </w:rPr>
            </w:pPr>
            <w:r w:rsidRPr="00A9544D">
              <w:rPr>
                <w:rFonts w:ascii="Tahoma" w:hAnsi="Tahoma" w:cs="Tahoma"/>
                <w:color w:val="000000"/>
                <w:sz w:val="18"/>
                <w:szCs w:val="18"/>
                <w:lang w:eastAsia="en-US"/>
              </w:rPr>
              <w:t>Pamięć stanów krytycznych (alarmów i arytmii i innych zdarzeń, z zapisem odcinków krzywych dynamicznych i wartości liczbowych) - minimalna liczba zdarzeń: 1000/pacjenta</w:t>
            </w:r>
          </w:p>
        </w:tc>
        <w:tc>
          <w:tcPr>
            <w:tcW w:w="297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69ED960" w14:textId="77777777" w:rsidR="00597F71" w:rsidRPr="00A9544D" w:rsidRDefault="00597F71" w:rsidP="00597F71">
            <w:pPr>
              <w:rPr>
                <w:rFonts w:ascii="Tahoma" w:hAnsi="Tahoma" w:cs="Tahoma"/>
                <w:color w:val="000000"/>
                <w:sz w:val="18"/>
                <w:szCs w:val="18"/>
                <w:lang w:eastAsia="en-US"/>
              </w:rPr>
            </w:pPr>
          </w:p>
        </w:tc>
      </w:tr>
      <w:tr w:rsidR="00597F71" w:rsidRPr="00A9544D" w14:paraId="29DA5D69" w14:textId="77777777" w:rsidTr="00597F7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61" w:type="dxa"/>
            <w:right w:w="61" w:type="dxa"/>
          </w:tblCellMar>
          <w:tblLook w:val="04A0" w:firstRow="1" w:lastRow="0" w:firstColumn="1" w:lastColumn="0" w:noHBand="0" w:noVBand="1"/>
        </w:tblPrEx>
        <w:tc>
          <w:tcPr>
            <w:tcW w:w="57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3226F3E8" w14:textId="77777777" w:rsidR="00597F71" w:rsidRPr="00A9544D" w:rsidRDefault="00597F71" w:rsidP="00597F71">
            <w:pPr>
              <w:rPr>
                <w:rFonts w:ascii="Tahoma" w:hAnsi="Tahoma" w:cs="Tahoma"/>
                <w:color w:val="000000"/>
                <w:sz w:val="18"/>
                <w:szCs w:val="18"/>
                <w:lang w:eastAsia="en-US"/>
              </w:rPr>
            </w:pPr>
            <w:r w:rsidRPr="00A9544D">
              <w:rPr>
                <w:rFonts w:ascii="Tahoma" w:hAnsi="Tahoma" w:cs="Tahoma"/>
                <w:color w:val="000000"/>
                <w:sz w:val="18"/>
                <w:szCs w:val="18"/>
                <w:lang w:eastAsia="en-US"/>
              </w:rPr>
              <w:t>6.</w:t>
            </w:r>
          </w:p>
        </w:tc>
        <w:tc>
          <w:tcPr>
            <w:tcW w:w="679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1B67D5EA" w14:textId="77777777" w:rsidR="00597F71" w:rsidRPr="00A9544D" w:rsidRDefault="00597F71" w:rsidP="00597F71">
            <w:pPr>
              <w:rPr>
                <w:rFonts w:ascii="Tahoma" w:hAnsi="Tahoma" w:cs="Tahoma"/>
                <w:color w:val="000000"/>
                <w:sz w:val="18"/>
                <w:szCs w:val="18"/>
                <w:lang w:eastAsia="en-US"/>
              </w:rPr>
            </w:pPr>
            <w:r w:rsidRPr="00A9544D">
              <w:rPr>
                <w:rFonts w:ascii="Tahoma" w:hAnsi="Tahoma" w:cs="Tahoma"/>
                <w:color w:val="000000"/>
                <w:sz w:val="18"/>
                <w:szCs w:val="18"/>
                <w:lang w:eastAsia="en-US"/>
              </w:rPr>
              <w:t>Funkcja "holterowska" – pamięć ciągłego zapisu przynajmniej 4 monitorowanych przebiegów falowych (</w:t>
            </w:r>
            <w:proofErr w:type="spellStart"/>
            <w:r w:rsidRPr="00A9544D">
              <w:rPr>
                <w:rFonts w:ascii="Tahoma" w:hAnsi="Tahoma" w:cs="Tahoma"/>
                <w:color w:val="000000"/>
                <w:sz w:val="18"/>
                <w:szCs w:val="18"/>
                <w:lang w:eastAsia="en-US"/>
              </w:rPr>
              <w:t>EKG+inne</w:t>
            </w:r>
            <w:proofErr w:type="spellEnd"/>
            <w:r w:rsidRPr="00A9544D">
              <w:rPr>
                <w:rFonts w:ascii="Tahoma" w:hAnsi="Tahoma" w:cs="Tahoma"/>
                <w:color w:val="000000"/>
                <w:sz w:val="18"/>
                <w:szCs w:val="18"/>
                <w:lang w:eastAsia="en-US"/>
              </w:rPr>
              <w:t xml:space="preserve">) - nie tylko trendów; z ostatnich min. 240 godzin </w:t>
            </w:r>
          </w:p>
        </w:tc>
        <w:tc>
          <w:tcPr>
            <w:tcW w:w="297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986222F" w14:textId="77777777" w:rsidR="00597F71" w:rsidRPr="00A9544D" w:rsidRDefault="00597F71" w:rsidP="00597F71">
            <w:pPr>
              <w:rPr>
                <w:rFonts w:ascii="Tahoma" w:hAnsi="Tahoma" w:cs="Tahoma"/>
                <w:color w:val="000000"/>
                <w:sz w:val="18"/>
                <w:szCs w:val="18"/>
                <w:lang w:eastAsia="en-US"/>
              </w:rPr>
            </w:pPr>
          </w:p>
        </w:tc>
      </w:tr>
      <w:tr w:rsidR="00597F71" w:rsidRPr="00A9544D" w14:paraId="6D60D952" w14:textId="77777777" w:rsidTr="00597F7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61" w:type="dxa"/>
            <w:right w:w="61" w:type="dxa"/>
          </w:tblCellMar>
          <w:tblLook w:val="04A0" w:firstRow="1" w:lastRow="0" w:firstColumn="1" w:lastColumn="0" w:noHBand="0" w:noVBand="1"/>
        </w:tblPrEx>
        <w:tc>
          <w:tcPr>
            <w:tcW w:w="57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393E5432" w14:textId="77777777" w:rsidR="00597F71" w:rsidRPr="00A9544D" w:rsidRDefault="00597F71" w:rsidP="00597F71">
            <w:pPr>
              <w:rPr>
                <w:rFonts w:ascii="Tahoma" w:hAnsi="Tahoma" w:cs="Tahoma"/>
                <w:color w:val="000000"/>
                <w:sz w:val="18"/>
                <w:szCs w:val="18"/>
                <w:lang w:eastAsia="en-US"/>
              </w:rPr>
            </w:pPr>
            <w:r w:rsidRPr="00A9544D">
              <w:rPr>
                <w:rFonts w:ascii="Tahoma" w:hAnsi="Tahoma" w:cs="Tahoma"/>
                <w:color w:val="000000"/>
                <w:sz w:val="18"/>
                <w:szCs w:val="18"/>
                <w:lang w:eastAsia="en-US"/>
              </w:rPr>
              <w:t>7.</w:t>
            </w:r>
          </w:p>
        </w:tc>
        <w:tc>
          <w:tcPr>
            <w:tcW w:w="679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2730CDD8" w14:textId="77777777" w:rsidR="00597F71" w:rsidRPr="00A9544D" w:rsidRDefault="00597F71" w:rsidP="00597F71">
            <w:pPr>
              <w:rPr>
                <w:rFonts w:ascii="Tahoma" w:hAnsi="Tahoma" w:cs="Tahoma"/>
                <w:color w:val="000000"/>
                <w:sz w:val="18"/>
                <w:szCs w:val="18"/>
                <w:lang w:eastAsia="en-US"/>
              </w:rPr>
            </w:pPr>
            <w:r w:rsidRPr="00A9544D">
              <w:rPr>
                <w:rFonts w:ascii="Tahoma" w:hAnsi="Tahoma" w:cs="Tahoma"/>
                <w:color w:val="000000"/>
                <w:sz w:val="18"/>
                <w:szCs w:val="18"/>
                <w:lang w:eastAsia="en-US"/>
              </w:rPr>
              <w:t>Trendy tabelaryczne: pamięć z ostatnich min. 240 godzin</w:t>
            </w:r>
          </w:p>
        </w:tc>
        <w:tc>
          <w:tcPr>
            <w:tcW w:w="297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6559C7B" w14:textId="77777777" w:rsidR="00597F71" w:rsidRPr="00A9544D" w:rsidRDefault="00597F71" w:rsidP="00597F71">
            <w:pPr>
              <w:rPr>
                <w:rFonts w:ascii="Tahoma" w:hAnsi="Tahoma" w:cs="Tahoma"/>
                <w:color w:val="000000"/>
                <w:sz w:val="18"/>
                <w:szCs w:val="18"/>
                <w:lang w:eastAsia="en-US"/>
              </w:rPr>
            </w:pPr>
          </w:p>
        </w:tc>
      </w:tr>
      <w:tr w:rsidR="00597F71" w:rsidRPr="00A9544D" w14:paraId="5AD2E131" w14:textId="77777777" w:rsidTr="00597F7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61" w:type="dxa"/>
            <w:right w:w="61" w:type="dxa"/>
          </w:tblCellMar>
          <w:tblLook w:val="04A0" w:firstRow="1" w:lastRow="0" w:firstColumn="1" w:lastColumn="0" w:noHBand="0" w:noVBand="1"/>
        </w:tblPrEx>
        <w:tc>
          <w:tcPr>
            <w:tcW w:w="57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377E194C" w14:textId="77777777" w:rsidR="00597F71" w:rsidRPr="00A9544D" w:rsidRDefault="00597F71" w:rsidP="00597F71">
            <w:pPr>
              <w:rPr>
                <w:rFonts w:ascii="Tahoma" w:hAnsi="Tahoma" w:cs="Tahoma"/>
                <w:color w:val="000000"/>
                <w:sz w:val="18"/>
                <w:szCs w:val="18"/>
                <w:lang w:eastAsia="en-US"/>
              </w:rPr>
            </w:pPr>
            <w:r w:rsidRPr="00A9544D">
              <w:rPr>
                <w:rFonts w:ascii="Tahoma" w:hAnsi="Tahoma" w:cs="Tahoma"/>
                <w:color w:val="000000"/>
                <w:sz w:val="18"/>
                <w:szCs w:val="18"/>
                <w:lang w:eastAsia="en-US"/>
              </w:rPr>
              <w:t>8.</w:t>
            </w:r>
          </w:p>
        </w:tc>
        <w:tc>
          <w:tcPr>
            <w:tcW w:w="679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7B9D51D8" w14:textId="77777777" w:rsidR="00597F71" w:rsidRPr="00A9544D" w:rsidRDefault="00597F71" w:rsidP="00597F71">
            <w:pPr>
              <w:rPr>
                <w:rFonts w:ascii="Tahoma" w:hAnsi="Tahoma" w:cs="Tahoma"/>
                <w:color w:val="000000"/>
                <w:sz w:val="18"/>
                <w:szCs w:val="18"/>
                <w:lang w:eastAsia="en-US"/>
              </w:rPr>
            </w:pPr>
            <w:r w:rsidRPr="00A9544D">
              <w:rPr>
                <w:rFonts w:ascii="Tahoma" w:hAnsi="Tahoma" w:cs="Tahoma"/>
                <w:color w:val="000000"/>
                <w:sz w:val="18"/>
                <w:szCs w:val="18"/>
                <w:lang w:eastAsia="en-US"/>
              </w:rPr>
              <w:t xml:space="preserve">Drukarka laserowa do wydruków trendów i raportów na standardowym papierze A4; wbudowane łącze do sieci Ethernet </w:t>
            </w:r>
          </w:p>
        </w:tc>
        <w:tc>
          <w:tcPr>
            <w:tcW w:w="297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D59D87B" w14:textId="77777777" w:rsidR="00597F71" w:rsidRPr="00A9544D" w:rsidRDefault="00597F71" w:rsidP="00597F71">
            <w:pPr>
              <w:rPr>
                <w:rFonts w:ascii="Tahoma" w:hAnsi="Tahoma" w:cs="Tahoma"/>
                <w:color w:val="000000"/>
                <w:sz w:val="18"/>
                <w:szCs w:val="18"/>
                <w:lang w:eastAsia="en-US"/>
              </w:rPr>
            </w:pPr>
          </w:p>
        </w:tc>
      </w:tr>
      <w:tr w:rsidR="00597F71" w:rsidRPr="00A9544D" w14:paraId="3F8832FB" w14:textId="77777777" w:rsidTr="00DC0EA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61" w:type="dxa"/>
            <w:right w:w="61" w:type="dxa"/>
          </w:tblCellMar>
          <w:tblLook w:val="04A0" w:firstRow="1" w:lastRow="0" w:firstColumn="1" w:lastColumn="0" w:noHBand="0" w:noVBand="1"/>
        </w:tblPrEx>
        <w:trPr>
          <w:trHeight w:val="551"/>
        </w:trPr>
        <w:tc>
          <w:tcPr>
            <w:tcW w:w="57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6715EDF7" w14:textId="77777777" w:rsidR="00597F71" w:rsidRPr="00A9544D" w:rsidRDefault="00597F71" w:rsidP="00597F71">
            <w:pPr>
              <w:rPr>
                <w:rFonts w:ascii="Tahoma" w:hAnsi="Tahoma" w:cs="Tahoma"/>
                <w:color w:val="000000"/>
                <w:sz w:val="18"/>
                <w:szCs w:val="18"/>
                <w:lang w:eastAsia="en-US"/>
              </w:rPr>
            </w:pPr>
            <w:r w:rsidRPr="00A9544D">
              <w:rPr>
                <w:rFonts w:ascii="Tahoma" w:hAnsi="Tahoma" w:cs="Tahoma"/>
                <w:color w:val="000000"/>
                <w:sz w:val="18"/>
                <w:szCs w:val="18"/>
                <w:lang w:eastAsia="en-US"/>
              </w:rPr>
              <w:t>9.</w:t>
            </w:r>
          </w:p>
        </w:tc>
        <w:tc>
          <w:tcPr>
            <w:tcW w:w="679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14:paraId="4F56FC6A" w14:textId="77777777" w:rsidR="00597F71" w:rsidRPr="00A9544D" w:rsidRDefault="00597F71" w:rsidP="00597F71">
            <w:pPr>
              <w:rPr>
                <w:rFonts w:ascii="Tahoma" w:hAnsi="Tahoma" w:cs="Tahoma"/>
                <w:color w:val="000000"/>
                <w:sz w:val="18"/>
                <w:szCs w:val="18"/>
                <w:lang w:eastAsia="en-US"/>
              </w:rPr>
            </w:pPr>
            <w:r w:rsidRPr="00A9544D">
              <w:rPr>
                <w:rFonts w:ascii="Tahoma" w:hAnsi="Tahoma" w:cs="Tahoma"/>
                <w:color w:val="000000"/>
                <w:sz w:val="18"/>
                <w:szCs w:val="18"/>
                <w:lang w:eastAsia="en-US"/>
              </w:rPr>
              <w:t>Podtrzymanie zasilania elektrycznego stanowiska monitorowania centralnego (UPS) min. 20 min.</w:t>
            </w:r>
          </w:p>
        </w:tc>
        <w:tc>
          <w:tcPr>
            <w:tcW w:w="297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71E469F" w14:textId="77777777" w:rsidR="00597F71" w:rsidRPr="00A9544D" w:rsidRDefault="00597F71" w:rsidP="00597F71">
            <w:pPr>
              <w:rPr>
                <w:rFonts w:ascii="Tahoma" w:hAnsi="Tahoma" w:cs="Tahoma"/>
                <w:color w:val="000000"/>
                <w:sz w:val="18"/>
                <w:szCs w:val="18"/>
                <w:lang w:eastAsia="en-US"/>
              </w:rPr>
            </w:pPr>
          </w:p>
        </w:tc>
      </w:tr>
    </w:tbl>
    <w:p w14:paraId="67188C44" w14:textId="77777777" w:rsidR="00597F71" w:rsidRPr="00A9544D" w:rsidRDefault="00597F71" w:rsidP="00597F71">
      <w:pPr>
        <w:rPr>
          <w:rFonts w:ascii="Tahoma" w:hAnsi="Tahoma" w:cs="Tahoma"/>
          <w:color w:val="000000"/>
          <w:sz w:val="18"/>
          <w:szCs w:val="18"/>
          <w:u w:val="single"/>
          <w:lang w:eastAsia="en-US"/>
        </w:rPr>
      </w:pPr>
    </w:p>
    <w:p w14:paraId="33C9F8AD" w14:textId="77777777" w:rsidR="00597F71" w:rsidRPr="00A9544D" w:rsidRDefault="00597F71" w:rsidP="00597F71">
      <w:pPr>
        <w:rPr>
          <w:rFonts w:ascii="Tahoma" w:hAnsi="Tahoma" w:cs="Tahoma"/>
          <w:color w:val="000000"/>
          <w:sz w:val="18"/>
          <w:szCs w:val="18"/>
          <w:lang w:eastAsia="en-US"/>
        </w:rPr>
      </w:pPr>
    </w:p>
    <w:p w14:paraId="6655D4DE" w14:textId="77777777" w:rsidR="00597F71" w:rsidRPr="00A9544D" w:rsidRDefault="00597F71" w:rsidP="00597F71">
      <w:pPr>
        <w:jc w:val="right"/>
        <w:rPr>
          <w:rFonts w:ascii="Tahoma" w:hAnsi="Tahoma" w:cs="Tahoma"/>
          <w:b/>
          <w:sz w:val="18"/>
          <w:szCs w:val="18"/>
        </w:rPr>
      </w:pPr>
    </w:p>
    <w:p w14:paraId="05D4488E"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3BF02563"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p>
    <w:p w14:paraId="06D70A7B"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02B9B70D"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p>
    <w:p w14:paraId="29B02133"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64F67333"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5DAE5BEB"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050931E6"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lastRenderedPageBreak/>
        <w:t>Oświadczam, że oferowany przez nas Towar spełnia powyższe parametry wymagane przez Zamawiającego.</w:t>
      </w:r>
    </w:p>
    <w:p w14:paraId="4CCBEAC5"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b/>
          <w:sz w:val="18"/>
          <w:szCs w:val="18"/>
        </w:rPr>
      </w:pPr>
      <w:r w:rsidRPr="00A9544D">
        <w:rPr>
          <w:rFonts w:ascii="Tahoma" w:hAnsi="Tahoma" w:cs="Tahoma"/>
          <w:b/>
          <w:bCs/>
          <w:sz w:val="18"/>
          <w:szCs w:val="18"/>
        </w:rPr>
        <w:t xml:space="preserve">Szczegółowe informacje na temat oferowanego Towaru </w:t>
      </w:r>
      <w:r w:rsidRPr="00A9544D">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45FA5378"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2F60FC82"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36C3DFDE"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13701CEB"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4F1231F8" w14:textId="77777777" w:rsidR="00597F71" w:rsidRPr="00A9544D" w:rsidRDefault="00597F71" w:rsidP="00597F71">
      <w:pPr>
        <w:jc w:val="right"/>
        <w:rPr>
          <w:rFonts w:ascii="Tahoma" w:hAnsi="Tahoma" w:cs="Tahoma"/>
          <w:color w:val="FF0000"/>
          <w:sz w:val="18"/>
          <w:szCs w:val="18"/>
        </w:rPr>
      </w:pPr>
      <w:r w:rsidRPr="00A9544D">
        <w:rPr>
          <w:rFonts w:ascii="Tahoma" w:hAnsi="Tahoma" w:cs="Tahoma"/>
          <w:sz w:val="18"/>
          <w:szCs w:val="18"/>
        </w:rPr>
        <w:br w:type="page"/>
      </w:r>
      <w:r w:rsidRPr="00A9544D">
        <w:rPr>
          <w:rFonts w:ascii="Tahoma" w:hAnsi="Tahoma" w:cs="Tahoma"/>
          <w:b/>
          <w:sz w:val="18"/>
          <w:szCs w:val="18"/>
        </w:rPr>
        <w:lastRenderedPageBreak/>
        <w:t>Załącznik nr 1a) do Formularza Oferty</w:t>
      </w:r>
    </w:p>
    <w:p w14:paraId="0813E5B1" w14:textId="77777777" w:rsidR="00597F71" w:rsidRPr="00A9544D" w:rsidRDefault="00597F71" w:rsidP="00597F71">
      <w:pPr>
        <w:rPr>
          <w:rFonts w:ascii="Tahoma" w:hAnsi="Tahoma" w:cs="Tahoma"/>
          <w:sz w:val="18"/>
          <w:szCs w:val="18"/>
        </w:rPr>
      </w:pPr>
    </w:p>
    <w:p w14:paraId="7E5F6EAB" w14:textId="77777777" w:rsidR="00597F71" w:rsidRPr="00A9544D" w:rsidRDefault="00597F71" w:rsidP="00597F71">
      <w:pPr>
        <w:rPr>
          <w:rFonts w:ascii="Tahoma" w:hAnsi="Tahoma" w:cs="Tahoma"/>
          <w:sz w:val="18"/>
          <w:szCs w:val="18"/>
        </w:rPr>
      </w:pPr>
    </w:p>
    <w:p w14:paraId="2E259F3E" w14:textId="77777777" w:rsidR="00597F71" w:rsidRPr="00A9544D" w:rsidRDefault="00597F71" w:rsidP="00597F71">
      <w:pPr>
        <w:rPr>
          <w:rFonts w:ascii="Tahoma" w:eastAsia="Tahoma" w:hAnsi="Tahoma" w:cs="Tahoma"/>
          <w:i/>
          <w:sz w:val="18"/>
          <w:szCs w:val="18"/>
        </w:rPr>
      </w:pPr>
      <w:r w:rsidRPr="00A9544D">
        <w:rPr>
          <w:rFonts w:ascii="Tahoma" w:hAnsi="Tahoma" w:cs="Tahoma"/>
          <w:sz w:val="18"/>
          <w:szCs w:val="18"/>
        </w:rPr>
        <w:t>Nazwa, adres Wykonawcy ...............................................................</w:t>
      </w:r>
    </w:p>
    <w:p w14:paraId="745AD095" w14:textId="77777777" w:rsidR="00597F71" w:rsidRPr="00A9544D" w:rsidRDefault="00597F71" w:rsidP="00597F71">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5B00D3C5" w14:textId="77777777" w:rsidR="00597F71" w:rsidRPr="00A9544D" w:rsidRDefault="00597F71" w:rsidP="00597F71">
      <w:pPr>
        <w:rPr>
          <w:rFonts w:ascii="Tahoma" w:hAnsi="Tahoma" w:cs="Tahoma"/>
          <w:sz w:val="18"/>
          <w:szCs w:val="18"/>
        </w:rPr>
      </w:pPr>
    </w:p>
    <w:p w14:paraId="49C91F48"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PARAMETRY TECHNICZNE</w:t>
      </w:r>
    </w:p>
    <w:p w14:paraId="43C1EA84" w14:textId="77777777" w:rsidR="00597F71" w:rsidRPr="00A9544D" w:rsidRDefault="00597F71" w:rsidP="00597F71">
      <w:pPr>
        <w:jc w:val="center"/>
        <w:rPr>
          <w:rFonts w:ascii="Tahoma" w:hAnsi="Tahoma" w:cs="Tahoma"/>
          <w:b/>
          <w:sz w:val="18"/>
          <w:szCs w:val="18"/>
        </w:rPr>
      </w:pPr>
    </w:p>
    <w:p w14:paraId="014EB03C"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Pakiet nr 20</w:t>
      </w:r>
      <w:r>
        <w:rPr>
          <w:rFonts w:ascii="Tahoma" w:hAnsi="Tahoma" w:cs="Tahoma"/>
          <w:b/>
          <w:sz w:val="18"/>
          <w:szCs w:val="18"/>
        </w:rPr>
        <w:t xml:space="preserve"> poz. 1</w:t>
      </w:r>
    </w:p>
    <w:p w14:paraId="42CB9EF3" w14:textId="77777777" w:rsidR="00597F71" w:rsidRPr="00A9544D" w:rsidRDefault="00597F71" w:rsidP="00597F71">
      <w:pPr>
        <w:jc w:val="center"/>
        <w:rPr>
          <w:rFonts w:ascii="Tahoma" w:eastAsia="Calibri" w:hAnsi="Tahoma" w:cs="Tahoma"/>
          <w:b/>
          <w:bCs/>
          <w:sz w:val="18"/>
          <w:szCs w:val="18"/>
        </w:rPr>
      </w:pPr>
      <w:r w:rsidRPr="00A9544D">
        <w:rPr>
          <w:rFonts w:ascii="Tahoma" w:eastAsia="Calibri" w:hAnsi="Tahoma" w:cs="Tahoma"/>
          <w:b/>
          <w:bCs/>
          <w:sz w:val="18"/>
          <w:szCs w:val="18"/>
        </w:rPr>
        <w:t>Łóżko intensywne (OIOM)</w:t>
      </w:r>
    </w:p>
    <w:p w14:paraId="189DB01D" w14:textId="77777777" w:rsidR="00597F71" w:rsidRPr="00A9544D" w:rsidRDefault="00597F71" w:rsidP="00597F71">
      <w:pPr>
        <w:jc w:val="center"/>
        <w:rPr>
          <w:rFonts w:ascii="Tahoma" w:hAnsi="Tahoma" w:cs="Tahoma"/>
          <w:sz w:val="18"/>
          <w:szCs w:val="18"/>
        </w:rPr>
      </w:pPr>
    </w:p>
    <w:tbl>
      <w:tblPr>
        <w:tblW w:w="10345" w:type="dxa"/>
        <w:jc w:val="center"/>
        <w:tblCellMar>
          <w:left w:w="10" w:type="dxa"/>
          <w:right w:w="10" w:type="dxa"/>
        </w:tblCellMar>
        <w:tblLook w:val="0000" w:firstRow="0" w:lastRow="0" w:firstColumn="0" w:lastColumn="0" w:noHBand="0" w:noVBand="0"/>
      </w:tblPr>
      <w:tblGrid>
        <w:gridCol w:w="599"/>
        <w:gridCol w:w="5667"/>
        <w:gridCol w:w="4079"/>
      </w:tblGrid>
      <w:tr w:rsidR="00597F71" w:rsidRPr="00A9544D" w14:paraId="2146EE88" w14:textId="77777777" w:rsidTr="00597F71">
        <w:trPr>
          <w:cantSplit/>
          <w:trHeight w:val="462"/>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47A13AF" w14:textId="77777777" w:rsidR="00597F71" w:rsidRPr="00A9544D" w:rsidRDefault="00597F71" w:rsidP="00597F71">
            <w:pPr>
              <w:widowControl w:val="0"/>
              <w:jc w:val="center"/>
              <w:rPr>
                <w:rFonts w:ascii="Tahoma" w:hAnsi="Tahoma" w:cs="Tahoma"/>
                <w:b/>
                <w:sz w:val="18"/>
                <w:szCs w:val="18"/>
              </w:rPr>
            </w:pPr>
            <w:r w:rsidRPr="00A9544D">
              <w:rPr>
                <w:rFonts w:ascii="Tahoma" w:hAnsi="Tahoma" w:cs="Tahoma"/>
                <w:b/>
                <w:sz w:val="18"/>
                <w:szCs w:val="18"/>
              </w:rPr>
              <w:t>L. p.</w:t>
            </w:r>
          </w:p>
        </w:tc>
        <w:tc>
          <w:tcPr>
            <w:tcW w:w="56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A5227E6" w14:textId="77777777" w:rsidR="00597F71" w:rsidRPr="00A9544D" w:rsidRDefault="00597F71" w:rsidP="00597F71">
            <w:pPr>
              <w:jc w:val="center"/>
              <w:rPr>
                <w:rFonts w:ascii="Tahoma" w:hAnsi="Tahoma" w:cs="Tahoma"/>
                <w:sz w:val="18"/>
                <w:szCs w:val="18"/>
              </w:rPr>
            </w:pPr>
            <w:r w:rsidRPr="00A9544D">
              <w:rPr>
                <w:rFonts w:ascii="Tahoma" w:hAnsi="Tahoma" w:cs="Tahoma"/>
                <w:b/>
                <w:bCs/>
                <w:color w:val="000000"/>
                <w:sz w:val="18"/>
                <w:szCs w:val="18"/>
              </w:rPr>
              <w:t>PARAMETR</w:t>
            </w:r>
          </w:p>
        </w:tc>
        <w:tc>
          <w:tcPr>
            <w:tcW w:w="4079" w:type="dxa"/>
            <w:tcBorders>
              <w:top w:val="single" w:sz="4" w:space="0" w:color="000000"/>
              <w:left w:val="single" w:sz="4" w:space="0" w:color="000000"/>
              <w:bottom w:val="single" w:sz="4" w:space="0" w:color="000000"/>
              <w:right w:val="single" w:sz="4" w:space="0" w:color="000000"/>
            </w:tcBorders>
            <w:vAlign w:val="center"/>
          </w:tcPr>
          <w:p w14:paraId="0CD157D5"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 xml:space="preserve">Oferowana wartość </w:t>
            </w:r>
          </w:p>
          <w:p w14:paraId="56233F79" w14:textId="77777777" w:rsidR="00597F71" w:rsidRPr="00A9544D" w:rsidRDefault="00597F71" w:rsidP="00597F71">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597F71" w:rsidRPr="00A9544D" w14:paraId="1E44F2E3" w14:textId="77777777" w:rsidTr="00597F71">
        <w:trPr>
          <w:cantSplit/>
          <w:trHeight w:val="462"/>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939AEA0"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1.</w:t>
            </w:r>
          </w:p>
        </w:tc>
        <w:tc>
          <w:tcPr>
            <w:tcW w:w="56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4ECF415"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079" w:type="dxa"/>
            <w:tcBorders>
              <w:top w:val="single" w:sz="4" w:space="0" w:color="000000"/>
              <w:left w:val="single" w:sz="4" w:space="0" w:color="000000"/>
              <w:bottom w:val="single" w:sz="4" w:space="0" w:color="000000"/>
              <w:right w:val="single" w:sz="4" w:space="0" w:color="000000"/>
            </w:tcBorders>
            <w:vAlign w:val="center"/>
          </w:tcPr>
          <w:p w14:paraId="415CC02A" w14:textId="77777777" w:rsidR="00597F71" w:rsidRPr="00A9544D" w:rsidRDefault="00597F71" w:rsidP="00597F71">
            <w:pPr>
              <w:jc w:val="center"/>
              <w:rPr>
                <w:rFonts w:ascii="Tahoma" w:hAnsi="Tahoma" w:cs="Tahoma"/>
                <w:b/>
                <w:sz w:val="18"/>
                <w:szCs w:val="18"/>
              </w:rPr>
            </w:pPr>
          </w:p>
        </w:tc>
      </w:tr>
      <w:tr w:rsidR="00597F71" w:rsidRPr="00A9544D" w14:paraId="59FB3300" w14:textId="77777777" w:rsidTr="00597F71">
        <w:trPr>
          <w:cantSplit/>
          <w:trHeight w:val="462"/>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626A9F5"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2.</w:t>
            </w:r>
          </w:p>
        </w:tc>
        <w:tc>
          <w:tcPr>
            <w:tcW w:w="56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452FE63"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079" w:type="dxa"/>
            <w:tcBorders>
              <w:top w:val="single" w:sz="4" w:space="0" w:color="000000"/>
              <w:left w:val="single" w:sz="4" w:space="0" w:color="000000"/>
              <w:bottom w:val="single" w:sz="4" w:space="0" w:color="000000"/>
              <w:right w:val="single" w:sz="4" w:space="0" w:color="000000"/>
            </w:tcBorders>
            <w:vAlign w:val="center"/>
          </w:tcPr>
          <w:p w14:paraId="1EF5E266" w14:textId="77777777" w:rsidR="00597F71" w:rsidRPr="00A9544D" w:rsidRDefault="00597F71" w:rsidP="00597F71">
            <w:pPr>
              <w:jc w:val="center"/>
              <w:rPr>
                <w:rFonts w:ascii="Tahoma" w:hAnsi="Tahoma" w:cs="Tahoma"/>
                <w:b/>
                <w:sz w:val="18"/>
                <w:szCs w:val="18"/>
              </w:rPr>
            </w:pPr>
          </w:p>
        </w:tc>
      </w:tr>
      <w:tr w:rsidR="00597F71" w:rsidRPr="00A9544D" w14:paraId="48221BF2" w14:textId="77777777" w:rsidTr="00597F71">
        <w:trPr>
          <w:cantSplit/>
          <w:trHeight w:val="462"/>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4E07FF0"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3.</w:t>
            </w:r>
          </w:p>
        </w:tc>
        <w:tc>
          <w:tcPr>
            <w:tcW w:w="56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398D41C"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079" w:type="dxa"/>
            <w:tcBorders>
              <w:top w:val="single" w:sz="4" w:space="0" w:color="000000"/>
              <w:left w:val="single" w:sz="4" w:space="0" w:color="000000"/>
              <w:bottom w:val="single" w:sz="4" w:space="0" w:color="000000"/>
              <w:right w:val="single" w:sz="4" w:space="0" w:color="000000"/>
            </w:tcBorders>
            <w:vAlign w:val="center"/>
          </w:tcPr>
          <w:p w14:paraId="190DF94F" w14:textId="77777777" w:rsidR="00597F71" w:rsidRPr="00A9544D" w:rsidRDefault="00597F71" w:rsidP="00597F71">
            <w:pPr>
              <w:jc w:val="center"/>
              <w:rPr>
                <w:rFonts w:ascii="Tahoma" w:hAnsi="Tahoma" w:cs="Tahoma"/>
                <w:b/>
                <w:sz w:val="18"/>
                <w:szCs w:val="18"/>
              </w:rPr>
            </w:pPr>
          </w:p>
        </w:tc>
      </w:tr>
      <w:tr w:rsidR="00597F71" w:rsidRPr="00A9544D" w14:paraId="5723CB21" w14:textId="77777777" w:rsidTr="00597F71">
        <w:trPr>
          <w:cantSplit/>
          <w:trHeight w:val="462"/>
          <w:jc w:val="center"/>
        </w:trPr>
        <w:tc>
          <w:tcPr>
            <w:tcW w:w="599"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5F97015B"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4.</w:t>
            </w:r>
          </w:p>
        </w:tc>
        <w:tc>
          <w:tcPr>
            <w:tcW w:w="5667"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3F1BF639"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079" w:type="dxa"/>
            <w:tcBorders>
              <w:top w:val="single" w:sz="4" w:space="0" w:color="000000"/>
              <w:left w:val="single" w:sz="4" w:space="0" w:color="000000"/>
              <w:bottom w:val="single" w:sz="4" w:space="0" w:color="auto"/>
              <w:right w:val="single" w:sz="4" w:space="0" w:color="000000"/>
            </w:tcBorders>
            <w:vAlign w:val="center"/>
          </w:tcPr>
          <w:p w14:paraId="2EC1AD58" w14:textId="77777777" w:rsidR="00597F71" w:rsidRPr="00A9544D" w:rsidRDefault="00597F71" w:rsidP="00597F71">
            <w:pPr>
              <w:jc w:val="center"/>
              <w:rPr>
                <w:rFonts w:ascii="Tahoma" w:hAnsi="Tahoma" w:cs="Tahoma"/>
                <w:b/>
                <w:sz w:val="18"/>
                <w:szCs w:val="18"/>
              </w:rPr>
            </w:pPr>
          </w:p>
        </w:tc>
      </w:tr>
      <w:tr w:rsidR="00597F71" w:rsidRPr="00A9544D" w14:paraId="2FB7EA18" w14:textId="77777777" w:rsidTr="00597F71">
        <w:trPr>
          <w:cantSplit/>
          <w:trHeight w:val="533"/>
          <w:jc w:val="center"/>
        </w:trPr>
        <w:tc>
          <w:tcPr>
            <w:tcW w:w="59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33499BE"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5.</w:t>
            </w:r>
          </w:p>
        </w:tc>
        <w:tc>
          <w:tcPr>
            <w:tcW w:w="566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3FABEF3" w14:textId="77777777" w:rsidR="00597F71" w:rsidRPr="00A9544D" w:rsidRDefault="00597F71" w:rsidP="00597F71">
            <w:pPr>
              <w:ind w:hanging="72"/>
              <w:rPr>
                <w:rFonts w:ascii="Tahoma" w:hAnsi="Tahoma" w:cs="Tahoma"/>
                <w:sz w:val="18"/>
                <w:szCs w:val="18"/>
              </w:rPr>
            </w:pPr>
            <w:r w:rsidRPr="00A9544D">
              <w:rPr>
                <w:rFonts w:ascii="Tahoma" w:hAnsi="Tahoma" w:cs="Tahoma"/>
                <w:sz w:val="18"/>
                <w:szCs w:val="18"/>
              </w:rPr>
              <w:t xml:space="preserve"> Rok produkcji (min. 2019 r.)</w:t>
            </w:r>
          </w:p>
        </w:tc>
        <w:tc>
          <w:tcPr>
            <w:tcW w:w="4079" w:type="dxa"/>
            <w:tcBorders>
              <w:top w:val="single" w:sz="4" w:space="0" w:color="auto"/>
              <w:left w:val="single" w:sz="4" w:space="0" w:color="auto"/>
              <w:bottom w:val="single" w:sz="4" w:space="0" w:color="auto"/>
              <w:right w:val="single" w:sz="4" w:space="0" w:color="auto"/>
            </w:tcBorders>
            <w:vAlign w:val="center"/>
          </w:tcPr>
          <w:p w14:paraId="257C6192" w14:textId="77777777" w:rsidR="00597F71" w:rsidRPr="00A9544D" w:rsidRDefault="00597F71" w:rsidP="00597F71">
            <w:pPr>
              <w:jc w:val="center"/>
              <w:rPr>
                <w:rFonts w:ascii="Tahoma" w:hAnsi="Tahoma" w:cs="Tahoma"/>
                <w:b/>
                <w:sz w:val="18"/>
                <w:szCs w:val="18"/>
              </w:rPr>
            </w:pPr>
          </w:p>
        </w:tc>
      </w:tr>
    </w:tbl>
    <w:p w14:paraId="3D9C5C35" w14:textId="77777777" w:rsidR="00597F71" w:rsidRPr="00A9544D" w:rsidRDefault="00597F71" w:rsidP="00597F71">
      <w:pPr>
        <w:jc w:val="right"/>
        <w:rPr>
          <w:rFonts w:ascii="Tahoma" w:hAnsi="Tahoma" w:cs="Tahoma"/>
          <w:b/>
          <w:sz w:val="18"/>
          <w:szCs w:val="18"/>
        </w:rPr>
      </w:pPr>
    </w:p>
    <w:p w14:paraId="328A2DA7" w14:textId="77777777" w:rsidR="00597F71" w:rsidRPr="00A9544D" w:rsidRDefault="00597F71" w:rsidP="00597F71">
      <w:pPr>
        <w:jc w:val="right"/>
        <w:rPr>
          <w:rFonts w:ascii="Tahoma" w:hAnsi="Tahoma" w:cs="Tahoma"/>
          <w:b/>
          <w:sz w:val="18"/>
          <w:szCs w:val="18"/>
        </w:rPr>
      </w:pPr>
    </w:p>
    <w:tbl>
      <w:tblPr>
        <w:tblW w:w="10490" w:type="dxa"/>
        <w:tblInd w:w="-147" w:type="dxa"/>
        <w:tblLayout w:type="fixed"/>
        <w:tblLook w:val="0000" w:firstRow="0" w:lastRow="0" w:firstColumn="0" w:lastColumn="0" w:noHBand="0" w:noVBand="0"/>
      </w:tblPr>
      <w:tblGrid>
        <w:gridCol w:w="718"/>
        <w:gridCol w:w="6087"/>
        <w:gridCol w:w="3685"/>
      </w:tblGrid>
      <w:tr w:rsidR="00597F71" w:rsidRPr="00A9544D" w14:paraId="7E0811E6" w14:textId="77777777" w:rsidTr="00597F71">
        <w:trPr>
          <w:trHeight w:val="687"/>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A0635AF" w14:textId="77777777" w:rsidR="00597F71" w:rsidRPr="00A9544D" w:rsidRDefault="00597F71" w:rsidP="00597F71">
            <w:pPr>
              <w:snapToGrid w:val="0"/>
              <w:jc w:val="center"/>
              <w:rPr>
                <w:rFonts w:ascii="Tahoma" w:eastAsia="Calibri" w:hAnsi="Tahoma" w:cs="Tahoma"/>
                <w:b/>
                <w:bCs/>
                <w:sz w:val="18"/>
                <w:szCs w:val="18"/>
              </w:rPr>
            </w:pPr>
            <w:r w:rsidRPr="00A9544D">
              <w:rPr>
                <w:rFonts w:ascii="Tahoma" w:eastAsia="Calibri" w:hAnsi="Tahoma" w:cs="Tahoma"/>
                <w:b/>
                <w:bCs/>
                <w:sz w:val="18"/>
                <w:szCs w:val="18"/>
              </w:rPr>
              <w:t>Lp.</w:t>
            </w:r>
          </w:p>
        </w:tc>
        <w:tc>
          <w:tcPr>
            <w:tcW w:w="6087" w:type="dxa"/>
            <w:tcBorders>
              <w:top w:val="single" w:sz="4" w:space="0" w:color="auto"/>
              <w:left w:val="single" w:sz="4" w:space="0" w:color="auto"/>
              <w:bottom w:val="single" w:sz="4" w:space="0" w:color="auto"/>
              <w:right w:val="single" w:sz="4" w:space="0" w:color="auto"/>
            </w:tcBorders>
            <w:vAlign w:val="center"/>
          </w:tcPr>
          <w:p w14:paraId="5B46687E" w14:textId="77777777" w:rsidR="00597F71" w:rsidRPr="00A9544D" w:rsidRDefault="00597F71" w:rsidP="00597F71">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Wymagane parametry techniczne</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7239599" w14:textId="77777777" w:rsidR="00597F71" w:rsidRPr="00A9544D" w:rsidRDefault="00597F71" w:rsidP="00597F71">
            <w:pPr>
              <w:snapToGrid w:val="0"/>
              <w:jc w:val="center"/>
              <w:rPr>
                <w:rFonts w:ascii="Tahoma" w:eastAsia="Calibri" w:hAnsi="Tahoma" w:cs="Tahoma"/>
                <w:b/>
                <w:bCs/>
                <w:sz w:val="18"/>
                <w:szCs w:val="18"/>
              </w:rPr>
            </w:pPr>
            <w:r w:rsidRPr="00A9544D">
              <w:rPr>
                <w:rFonts w:ascii="Tahoma" w:eastAsia="Calibri" w:hAnsi="Tahoma" w:cs="Tahoma"/>
                <w:b/>
                <w:bCs/>
                <w:sz w:val="18"/>
                <w:szCs w:val="18"/>
              </w:rPr>
              <w:t>Oferowana wartość</w:t>
            </w:r>
          </w:p>
          <w:p w14:paraId="6B2ED0AB" w14:textId="77777777" w:rsidR="00597F71" w:rsidRPr="00A9544D" w:rsidRDefault="00597F71" w:rsidP="00597F71">
            <w:pPr>
              <w:jc w:val="center"/>
              <w:rPr>
                <w:rFonts w:ascii="Tahoma" w:hAnsi="Tahoma" w:cs="Tahoma"/>
                <w:sz w:val="18"/>
                <w:szCs w:val="18"/>
              </w:rPr>
            </w:pPr>
            <w:r w:rsidRPr="00A9544D">
              <w:rPr>
                <w:rFonts w:ascii="Tahoma" w:eastAsia="Calibri" w:hAnsi="Tahoma" w:cs="Tahoma"/>
                <w:b/>
                <w:bCs/>
                <w:sz w:val="18"/>
                <w:szCs w:val="18"/>
              </w:rPr>
              <w:t>(Podać zakresy lub opisać)</w:t>
            </w:r>
          </w:p>
        </w:tc>
      </w:tr>
      <w:tr w:rsidR="00597F71" w:rsidRPr="00A9544D" w14:paraId="1F33B561" w14:textId="77777777" w:rsidTr="00597F71">
        <w:trPr>
          <w:trHeight w:val="298"/>
        </w:trPr>
        <w:tc>
          <w:tcPr>
            <w:tcW w:w="1049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6A3A669" w14:textId="77777777" w:rsidR="00597F71" w:rsidRPr="00A9544D" w:rsidRDefault="00597F71" w:rsidP="00597F71">
            <w:pPr>
              <w:snapToGrid w:val="0"/>
              <w:jc w:val="center"/>
              <w:rPr>
                <w:rFonts w:ascii="Tahoma" w:hAnsi="Tahoma" w:cs="Tahoma"/>
                <w:sz w:val="18"/>
                <w:szCs w:val="18"/>
              </w:rPr>
            </w:pPr>
            <w:r w:rsidRPr="00A9544D">
              <w:rPr>
                <w:rFonts w:ascii="Tahoma" w:eastAsia="Calibri" w:hAnsi="Tahoma" w:cs="Tahoma"/>
                <w:sz w:val="18"/>
                <w:szCs w:val="18"/>
              </w:rPr>
              <w:t>WYMAGANIA OGÓLNE</w:t>
            </w:r>
          </w:p>
        </w:tc>
      </w:tr>
      <w:tr w:rsidR="00597F71" w:rsidRPr="00A9544D" w14:paraId="7D208BEA"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DC21CA9"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1</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3AD251BE" w14:textId="77777777" w:rsidR="00597F71" w:rsidRPr="00A9544D" w:rsidRDefault="00597F71" w:rsidP="00597F71">
            <w:pPr>
              <w:snapToGrid w:val="0"/>
              <w:jc w:val="both"/>
              <w:rPr>
                <w:rFonts w:ascii="Tahoma" w:eastAsia="Calibri,Arial" w:hAnsi="Tahoma" w:cs="Tahoma"/>
                <w:color w:val="000000" w:themeColor="text1"/>
                <w:sz w:val="18"/>
                <w:szCs w:val="18"/>
              </w:rPr>
            </w:pPr>
            <w:r w:rsidRPr="00A9544D">
              <w:rPr>
                <w:rFonts w:ascii="Tahoma" w:eastAsia="Calibri,Arial" w:hAnsi="Tahoma" w:cs="Tahoma"/>
                <w:color w:val="000000" w:themeColor="text1"/>
                <w:sz w:val="18"/>
                <w:szCs w:val="18"/>
              </w:rPr>
              <w:t xml:space="preserve">Łóżko przystosowane mycia w komorach dezynfekcyjnych na mokro w temperaturze do 70°C. Wszystkie elementy łóżka musza być odporne na mycie w komorach. Klasa szczelności układu elektrycznego min IP-X6. Nie dopuszcza się łóżek przystosowanych jedynie do dekontaminacji parowej.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196B167" w14:textId="77777777" w:rsidR="00597F71" w:rsidRPr="00A9544D" w:rsidRDefault="00597F71" w:rsidP="00597F71">
            <w:pPr>
              <w:snapToGrid w:val="0"/>
              <w:rPr>
                <w:rFonts w:ascii="Tahoma" w:eastAsia="Calibri,Arial" w:hAnsi="Tahoma" w:cs="Tahoma"/>
                <w:sz w:val="18"/>
                <w:szCs w:val="18"/>
              </w:rPr>
            </w:pPr>
          </w:p>
        </w:tc>
      </w:tr>
      <w:tr w:rsidR="00597F71" w:rsidRPr="00A9544D" w14:paraId="6AEF6FA8"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4A4857E"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2</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16A22BC9"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Szczyty odejmowane, tworzywowe lekkie stanowiące jedną zwartą bryłę z kolorową wstawką z tworzywa, bez dodatkowych widocznych łączeń . Szczyty łóżka z wyprofilowanymi uchwytami do prowadzenia łóżka umieszczone od góry. Szczyty z możliwością blokady na czas transportu za pomocą suwaków lub pokręteł.</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6767EE8" w14:textId="77777777" w:rsidR="00597F71" w:rsidRPr="00A9544D" w:rsidRDefault="00597F71" w:rsidP="00597F71">
            <w:pPr>
              <w:snapToGrid w:val="0"/>
              <w:rPr>
                <w:rFonts w:ascii="Tahoma" w:eastAsia="Calibri,Arial" w:hAnsi="Tahoma" w:cs="Tahoma"/>
                <w:sz w:val="18"/>
                <w:szCs w:val="18"/>
              </w:rPr>
            </w:pPr>
          </w:p>
        </w:tc>
      </w:tr>
      <w:tr w:rsidR="00597F71" w:rsidRPr="00A9544D" w14:paraId="125F1331"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E9B7704"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3</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2D31BF61"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Barierki dzielone, tworzywowe na całej długości leża (to znaczy od szczytu głowy aż do szczytu nóg  pacjenta leżącego). W sekcji oparcia pleców barierki poruszające  się z segmentem leża zabezpieczające pacjenta w  pozycji siedzącej.</w:t>
            </w:r>
          </w:p>
          <w:p w14:paraId="6887A781"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Nie dopuszcza się barierek na ok. ¾ długości leża z dodatkowym protektorem zabezpieczającym wolną przestrzeń.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731F3B4" w14:textId="77777777" w:rsidR="00597F71" w:rsidRPr="00A9544D" w:rsidRDefault="00597F71" w:rsidP="00597F71">
            <w:pPr>
              <w:snapToGrid w:val="0"/>
              <w:rPr>
                <w:rFonts w:ascii="Tahoma" w:eastAsia="Calibri,Arial" w:hAnsi="Tahoma" w:cs="Tahoma"/>
                <w:sz w:val="18"/>
                <w:szCs w:val="18"/>
              </w:rPr>
            </w:pPr>
          </w:p>
        </w:tc>
      </w:tr>
      <w:tr w:rsidR="00597F71" w:rsidRPr="00A9544D" w14:paraId="6157612E"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46FE743"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4</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3407D27A"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Barierki boczne łatwe do obsługi przez personel medyczny.  Zwalniane za pomocą jednej ręki  wyposażone w system spowalniający opadanie  wspomagany  sprężyną gazową . Opadanie oraz opuszczanie nie powiększa gabarytów łóżka</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B2263B2" w14:textId="77777777" w:rsidR="00597F71" w:rsidRPr="00A9544D" w:rsidRDefault="00597F71" w:rsidP="00597F71">
            <w:pPr>
              <w:snapToGrid w:val="0"/>
              <w:rPr>
                <w:rFonts w:ascii="Tahoma" w:eastAsia="Calibri,Arial" w:hAnsi="Tahoma" w:cs="Tahoma"/>
                <w:sz w:val="18"/>
                <w:szCs w:val="18"/>
              </w:rPr>
            </w:pPr>
          </w:p>
        </w:tc>
      </w:tr>
      <w:tr w:rsidR="00597F71" w:rsidRPr="00A9544D" w14:paraId="0B658A68"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038006B"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5</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2F74F97D"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Barierki boczne z wyprofilowanymi uchwytami które mogą służyć jako podparcie dla pacjenta podczas wstawania. Dodatkowo dolna krawędź barierki wyprofilowana jako haczyk do zawieszania worka na płyny urologiczne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5940A8D" w14:textId="77777777" w:rsidR="00597F71" w:rsidRPr="00A9544D" w:rsidRDefault="00597F71" w:rsidP="00597F71">
            <w:pPr>
              <w:snapToGrid w:val="0"/>
              <w:rPr>
                <w:rFonts w:ascii="Tahoma" w:eastAsia="Calibri,Arial" w:hAnsi="Tahoma" w:cs="Tahoma"/>
                <w:sz w:val="18"/>
                <w:szCs w:val="18"/>
              </w:rPr>
            </w:pPr>
          </w:p>
        </w:tc>
      </w:tr>
      <w:tr w:rsidR="00597F71" w:rsidRPr="00A9544D" w14:paraId="344AE80D"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17B80B0"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6</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0A04AFAA"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Łóżko wyposażone w wskaźniki kątowe z wyraźnym zaznaczeniem kąta dla segmentu pleców. Barierki posiadające  możliwość ustawienia danego kąta za pomocą oddzielnych wyraźnie oznaczonych przycisków:</w:t>
            </w:r>
          </w:p>
          <w:p w14:paraId="70D3CA6C"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 pozycji do spania (15 </w:t>
            </w:r>
            <w:r w:rsidRPr="00A9544D">
              <w:rPr>
                <w:rFonts w:ascii="Tahoma" w:eastAsia="Calibri,Arial" w:hAnsi="Tahoma" w:cs="Tahoma"/>
                <w:sz w:val="18"/>
                <w:szCs w:val="18"/>
                <w:vertAlign w:val="superscript"/>
              </w:rPr>
              <w:t>0</w:t>
            </w:r>
            <w:r w:rsidRPr="00A9544D">
              <w:rPr>
                <w:rFonts w:ascii="Tahoma" w:eastAsia="Calibri,Arial" w:hAnsi="Tahoma" w:cs="Tahoma"/>
                <w:sz w:val="18"/>
                <w:szCs w:val="18"/>
              </w:rPr>
              <w:t xml:space="preserve"> ) </w:t>
            </w:r>
          </w:p>
          <w:p w14:paraId="08097DE2"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 ustawienia zapobiegającemu obrzękowi płuc (30</w:t>
            </w:r>
            <w:r w:rsidRPr="00A9544D">
              <w:rPr>
                <w:rFonts w:ascii="Tahoma" w:eastAsia="Calibri,Arial" w:hAnsi="Tahoma" w:cs="Tahoma"/>
                <w:sz w:val="18"/>
                <w:szCs w:val="18"/>
                <w:vertAlign w:val="superscript"/>
              </w:rPr>
              <w:t>0</w:t>
            </w:r>
            <w:r w:rsidRPr="00A9544D">
              <w:rPr>
                <w:rFonts w:ascii="Tahoma" w:eastAsia="Calibri,Arial" w:hAnsi="Tahoma" w:cs="Tahoma"/>
                <w:sz w:val="18"/>
                <w:szCs w:val="18"/>
              </w:rPr>
              <w:t xml:space="preserve"> )</w:t>
            </w:r>
          </w:p>
          <w:p w14:paraId="6F2F0943"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lastRenderedPageBreak/>
              <w:t>- wygodnej pozycji pobytowej (45</w:t>
            </w:r>
            <w:r w:rsidRPr="00A9544D">
              <w:rPr>
                <w:rFonts w:ascii="Tahoma" w:eastAsia="Calibri,Arial" w:hAnsi="Tahoma" w:cs="Tahoma"/>
                <w:sz w:val="18"/>
                <w:szCs w:val="18"/>
                <w:vertAlign w:val="superscript"/>
              </w:rPr>
              <w:t>0</w:t>
            </w:r>
            <w:r w:rsidRPr="00A9544D">
              <w:rPr>
                <w:rFonts w:ascii="Tahoma" w:eastAsia="Calibri,Arial" w:hAnsi="Tahoma" w:cs="Tahoma"/>
                <w:sz w:val="18"/>
                <w:szCs w:val="18"/>
              </w:rPr>
              <w:t xml:space="preserve"> ) </w:t>
            </w:r>
          </w:p>
          <w:p w14:paraId="7A833816"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za pomocą jednego przycisku</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70BA1CD" w14:textId="77777777" w:rsidR="00597F71" w:rsidRPr="00A9544D" w:rsidRDefault="00597F71" w:rsidP="00597F71">
            <w:pPr>
              <w:snapToGrid w:val="0"/>
              <w:rPr>
                <w:rFonts w:ascii="Tahoma" w:eastAsia="Calibri,Arial" w:hAnsi="Tahoma" w:cs="Tahoma"/>
                <w:sz w:val="18"/>
                <w:szCs w:val="18"/>
              </w:rPr>
            </w:pPr>
          </w:p>
        </w:tc>
      </w:tr>
      <w:tr w:rsidR="00597F71" w:rsidRPr="00A9544D" w14:paraId="058C29A9"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8B50580"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7</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13A0E3FB"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Leże łóżka  4 – sekcyjne oparte na systemie dwóch ramion wznoszących.</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E56DDEA" w14:textId="77777777" w:rsidR="00597F71" w:rsidRPr="00A9544D" w:rsidRDefault="00597F71" w:rsidP="00597F71">
            <w:pPr>
              <w:snapToGrid w:val="0"/>
              <w:rPr>
                <w:rFonts w:ascii="Tahoma" w:eastAsia="Calibri,Arial" w:hAnsi="Tahoma" w:cs="Tahoma"/>
                <w:sz w:val="18"/>
                <w:szCs w:val="18"/>
              </w:rPr>
            </w:pPr>
          </w:p>
        </w:tc>
      </w:tr>
      <w:tr w:rsidR="00597F71" w:rsidRPr="00A9544D" w14:paraId="4AD7678B"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D26EF17"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8</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09AF3620" w14:textId="77777777" w:rsidR="00597F71" w:rsidRPr="00A9544D" w:rsidRDefault="00597F71" w:rsidP="00597F71">
            <w:pPr>
              <w:autoSpaceDE w:val="0"/>
              <w:autoSpaceDN w:val="0"/>
              <w:adjustRightInd w:val="0"/>
              <w:spacing w:line="276" w:lineRule="auto"/>
              <w:jc w:val="both"/>
              <w:rPr>
                <w:rFonts w:ascii="Tahoma" w:eastAsia="Calibri,Arial" w:hAnsi="Tahoma" w:cs="Tahoma"/>
                <w:sz w:val="18"/>
                <w:szCs w:val="18"/>
                <w:lang w:eastAsia="ar-SA"/>
              </w:rPr>
            </w:pPr>
            <w:r w:rsidRPr="00A9544D">
              <w:rPr>
                <w:rFonts w:ascii="Tahoma" w:eastAsia="Calibri,Arial" w:hAnsi="Tahoma" w:cs="Tahoma"/>
                <w:sz w:val="18"/>
                <w:szCs w:val="18"/>
                <w:lang w:eastAsia="ar-SA"/>
              </w:rPr>
              <w:t>W leżu   segment oparcia pleców przezierny dla promieni RTG, pozostałe wypełnione panelami z polipropylenu . Segment oparcia pleców wyposażony w tunel na kasetę RTG</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1BC2B57" w14:textId="77777777" w:rsidR="00597F71" w:rsidRPr="00A9544D" w:rsidRDefault="00597F71" w:rsidP="00597F71">
            <w:pPr>
              <w:snapToGrid w:val="0"/>
              <w:rPr>
                <w:rFonts w:ascii="Tahoma" w:eastAsia="Calibri,Arial" w:hAnsi="Tahoma" w:cs="Tahoma"/>
                <w:sz w:val="18"/>
                <w:szCs w:val="18"/>
              </w:rPr>
            </w:pPr>
          </w:p>
        </w:tc>
      </w:tr>
      <w:tr w:rsidR="00597F71" w:rsidRPr="00A9544D" w14:paraId="5B73A64C"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4AC2F84"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9</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1CA7A3A3"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Koła o średnicy min. 150mm z systemem sterowania jazdy na wprost i z centralnym systemem hamulcowym. System obsługiwany dźwigniami od strony nóg pacjenta, zlokalizowanymi bezpośrednio przy kołach lub pojedynczą dźwignią na całej szerokości leża.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63D5F08" w14:textId="77777777" w:rsidR="00597F71" w:rsidRPr="00A9544D" w:rsidRDefault="00597F71" w:rsidP="00597F71">
            <w:pPr>
              <w:snapToGrid w:val="0"/>
              <w:rPr>
                <w:rFonts w:ascii="Tahoma" w:eastAsia="Calibri,Arial" w:hAnsi="Tahoma" w:cs="Tahoma"/>
                <w:sz w:val="18"/>
                <w:szCs w:val="18"/>
              </w:rPr>
            </w:pPr>
          </w:p>
        </w:tc>
      </w:tr>
      <w:tr w:rsidR="00597F71" w:rsidRPr="00A9544D" w14:paraId="53057C71"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EBF9D21"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10</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17FBEDEE"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Prześwit podwozia do podłogi min 17cm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6E38F84" w14:textId="77777777" w:rsidR="00597F71" w:rsidRPr="00A9544D" w:rsidRDefault="00597F71" w:rsidP="00597F71">
            <w:pPr>
              <w:snapToGrid w:val="0"/>
              <w:rPr>
                <w:rFonts w:ascii="Tahoma" w:eastAsia="Calibri,Arial" w:hAnsi="Tahoma" w:cs="Tahoma"/>
                <w:sz w:val="18"/>
                <w:szCs w:val="18"/>
              </w:rPr>
            </w:pPr>
          </w:p>
        </w:tc>
      </w:tr>
      <w:tr w:rsidR="00597F71" w:rsidRPr="00A9544D" w14:paraId="7FE97F0C"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483CB74"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11</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1F20D0CC" w14:textId="77777777" w:rsidR="00597F71" w:rsidRPr="00A9544D" w:rsidRDefault="00597F71" w:rsidP="00597F71">
            <w:pPr>
              <w:autoSpaceDE w:val="0"/>
              <w:autoSpaceDN w:val="0"/>
              <w:adjustRightInd w:val="0"/>
              <w:spacing w:line="276" w:lineRule="auto"/>
              <w:rPr>
                <w:rFonts w:ascii="Tahoma" w:eastAsia="Calibri,Arial" w:hAnsi="Tahoma" w:cs="Tahoma"/>
                <w:sz w:val="18"/>
                <w:szCs w:val="18"/>
                <w:lang w:eastAsia="ar-SA"/>
              </w:rPr>
            </w:pPr>
            <w:r w:rsidRPr="00A9544D">
              <w:rPr>
                <w:rFonts w:ascii="Tahoma" w:eastAsia="Calibri,Arial" w:hAnsi="Tahoma" w:cs="Tahoma"/>
                <w:sz w:val="18"/>
                <w:szCs w:val="18"/>
                <w:lang w:eastAsia="ar-SA"/>
              </w:rPr>
              <w:t>Sterowanie elektryczne łóżka przy pomocy:</w:t>
            </w:r>
          </w:p>
          <w:p w14:paraId="48F6E9AA" w14:textId="77777777" w:rsidR="00597F71" w:rsidRPr="00A9544D" w:rsidRDefault="00597F71" w:rsidP="00597F71">
            <w:pPr>
              <w:widowControl w:val="0"/>
              <w:numPr>
                <w:ilvl w:val="0"/>
                <w:numId w:val="75"/>
              </w:numPr>
              <w:tabs>
                <w:tab w:val="left" w:pos="371"/>
                <w:tab w:val="center" w:pos="4536"/>
                <w:tab w:val="right" w:pos="9072"/>
              </w:tabs>
              <w:autoSpaceDN w:val="0"/>
              <w:adjustRightInd w:val="0"/>
              <w:spacing w:after="160" w:line="276" w:lineRule="auto"/>
              <w:ind w:left="371"/>
              <w:jc w:val="both"/>
              <w:rPr>
                <w:rFonts w:ascii="Tahoma" w:eastAsia="Calibri,Arial" w:hAnsi="Tahoma" w:cs="Tahoma"/>
                <w:sz w:val="18"/>
                <w:szCs w:val="18"/>
                <w:lang w:eastAsia="ar-SA"/>
              </w:rPr>
            </w:pPr>
            <w:r w:rsidRPr="00A9544D">
              <w:rPr>
                <w:rFonts w:ascii="Tahoma" w:eastAsia="Calibri,Arial" w:hAnsi="Tahoma" w:cs="Tahoma"/>
                <w:sz w:val="18"/>
                <w:szCs w:val="18"/>
                <w:lang w:eastAsia="ar-SA"/>
              </w:rPr>
              <w:t xml:space="preserve">Zintegrowanych przycisków w górnych barierkach bocznych łóżka od strony wewnętrznej dla pacjenta oraz zewnętrznej dla personelu (z obu stron), Barierki od strony zewnętrznej wyposażone w wyświetlacz LCD informujący o wybranej funkcji elektrycznej oraz o kącie nachylenia sekcji oparcia pleców </w:t>
            </w:r>
          </w:p>
          <w:p w14:paraId="436F0A81" w14:textId="77777777" w:rsidR="00597F71" w:rsidRPr="00A9544D" w:rsidRDefault="00597F71" w:rsidP="00597F71">
            <w:pPr>
              <w:widowControl w:val="0"/>
              <w:numPr>
                <w:ilvl w:val="0"/>
                <w:numId w:val="75"/>
              </w:numPr>
              <w:tabs>
                <w:tab w:val="left" w:pos="371"/>
                <w:tab w:val="center" w:pos="4536"/>
                <w:tab w:val="right" w:pos="9072"/>
              </w:tabs>
              <w:autoSpaceDN w:val="0"/>
              <w:adjustRightInd w:val="0"/>
              <w:spacing w:after="160" w:line="276" w:lineRule="auto"/>
              <w:ind w:left="371"/>
              <w:jc w:val="both"/>
              <w:rPr>
                <w:rFonts w:ascii="Tahoma" w:eastAsia="Calibri,Arial" w:hAnsi="Tahoma" w:cs="Tahoma"/>
                <w:sz w:val="18"/>
                <w:szCs w:val="18"/>
                <w:lang w:eastAsia="ar-SA"/>
              </w:rPr>
            </w:pPr>
            <w:r w:rsidRPr="00A9544D">
              <w:rPr>
                <w:rFonts w:ascii="Tahoma" w:eastAsia="Calibri,Arial" w:hAnsi="Tahoma" w:cs="Tahoma"/>
                <w:sz w:val="18"/>
                <w:szCs w:val="18"/>
                <w:lang w:eastAsia="ar-SA"/>
              </w:rPr>
              <w:t xml:space="preserve">Centralny panel sterowania wszystkimi funkcjami elektrycznymi montowany na szczycie od strony nóg. Z możliwością selektywnej blokady i możliwością schowania go w półce na pościel </w:t>
            </w:r>
          </w:p>
          <w:p w14:paraId="15F2D859" w14:textId="77777777" w:rsidR="00597F71" w:rsidRPr="00A9544D" w:rsidRDefault="00597F71" w:rsidP="00597F71">
            <w:pPr>
              <w:widowControl w:val="0"/>
              <w:numPr>
                <w:ilvl w:val="0"/>
                <w:numId w:val="75"/>
              </w:numPr>
              <w:tabs>
                <w:tab w:val="left" w:pos="371"/>
                <w:tab w:val="center" w:pos="4536"/>
                <w:tab w:val="right" w:pos="9072"/>
              </w:tabs>
              <w:autoSpaceDN w:val="0"/>
              <w:adjustRightInd w:val="0"/>
              <w:spacing w:after="160" w:line="276" w:lineRule="auto"/>
              <w:ind w:left="371"/>
              <w:jc w:val="both"/>
              <w:rPr>
                <w:rFonts w:ascii="Tahoma" w:eastAsia="Calibri,Arial" w:hAnsi="Tahoma" w:cs="Tahoma"/>
                <w:sz w:val="18"/>
                <w:szCs w:val="18"/>
                <w:lang w:eastAsia="ar-SA"/>
              </w:rPr>
            </w:pPr>
            <w:r w:rsidRPr="00A9544D">
              <w:rPr>
                <w:rFonts w:ascii="Tahoma" w:hAnsi="Tahoma" w:cs="Tahoma"/>
                <w:color w:val="000000"/>
                <w:kern w:val="1"/>
                <w:sz w:val="18"/>
                <w:szCs w:val="18"/>
              </w:rPr>
              <w:t xml:space="preserve">Pilot z możliwością użycia funkcji </w:t>
            </w:r>
            <w:proofErr w:type="spellStart"/>
            <w:r w:rsidRPr="00A9544D">
              <w:rPr>
                <w:rFonts w:ascii="Tahoma" w:hAnsi="Tahoma" w:cs="Tahoma"/>
                <w:color w:val="000000"/>
                <w:kern w:val="1"/>
                <w:sz w:val="18"/>
                <w:szCs w:val="18"/>
              </w:rPr>
              <w:t>Trendelenburga</w:t>
            </w:r>
            <w:proofErr w:type="spellEnd"/>
            <w:r w:rsidRPr="00A9544D">
              <w:rPr>
                <w:rFonts w:ascii="Tahoma" w:hAnsi="Tahoma" w:cs="Tahoma"/>
                <w:color w:val="000000"/>
                <w:kern w:val="1"/>
                <w:sz w:val="18"/>
                <w:szCs w:val="18"/>
              </w:rPr>
              <w:t xml:space="preserve">, anty - </w:t>
            </w:r>
            <w:proofErr w:type="spellStart"/>
            <w:r w:rsidRPr="00A9544D">
              <w:rPr>
                <w:rFonts w:ascii="Tahoma" w:hAnsi="Tahoma" w:cs="Tahoma"/>
                <w:color w:val="000000"/>
                <w:kern w:val="1"/>
                <w:sz w:val="18"/>
                <w:szCs w:val="18"/>
              </w:rPr>
              <w:t>Trendelenburga</w:t>
            </w:r>
            <w:proofErr w:type="spellEnd"/>
            <w:r w:rsidRPr="00A9544D">
              <w:rPr>
                <w:rFonts w:ascii="Tahoma" w:hAnsi="Tahoma" w:cs="Tahoma"/>
                <w:color w:val="000000"/>
                <w:kern w:val="1"/>
                <w:sz w:val="18"/>
                <w:szCs w:val="18"/>
              </w:rPr>
              <w:t xml:space="preserve">, pozycji szokowej oraz CPR.  Pilot z wyborem trybu pracy dla pacjenta i personelu, oraz trybem serwisowym. </w:t>
            </w:r>
            <w:r w:rsidRPr="00A9544D">
              <w:rPr>
                <w:rFonts w:ascii="Tahoma" w:hAnsi="Tahoma" w:cs="Tahoma"/>
                <w:color w:val="000000"/>
                <w:kern w:val="1"/>
                <w:sz w:val="18"/>
                <w:szCs w:val="18"/>
              </w:rPr>
              <w:br/>
              <w:t xml:space="preserve">Pilot umożliwiający z poziomu pielęgniarskiego blokadę niebezpiecznych funkcji dla pacjenta. </w:t>
            </w:r>
            <w:r w:rsidRPr="00A9544D">
              <w:rPr>
                <w:rFonts w:ascii="Tahoma" w:eastAsia="Calibri,Arial" w:hAnsi="Tahoma" w:cs="Tahoma"/>
                <w:kern w:val="1"/>
                <w:sz w:val="18"/>
                <w:szCs w:val="18"/>
              </w:rPr>
              <w:t>Przewodowy pilot wyposażony w wyświetlacz LCD wspomagający osoby słabo widzącej w obsłudze</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0628DE0" w14:textId="77777777" w:rsidR="00597F71" w:rsidRPr="00A9544D" w:rsidRDefault="00597F71" w:rsidP="00597F71">
            <w:pPr>
              <w:snapToGrid w:val="0"/>
              <w:rPr>
                <w:rFonts w:ascii="Tahoma" w:eastAsia="Calibri,Arial" w:hAnsi="Tahoma" w:cs="Tahoma"/>
                <w:sz w:val="18"/>
                <w:szCs w:val="18"/>
              </w:rPr>
            </w:pPr>
          </w:p>
        </w:tc>
      </w:tr>
      <w:tr w:rsidR="00597F71" w:rsidRPr="00A9544D" w14:paraId="321A5EBC"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BBBE3CC"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12</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321EED71" w14:textId="77777777" w:rsidR="00597F71" w:rsidRPr="00A9544D" w:rsidRDefault="00597F71" w:rsidP="00597F71">
            <w:pPr>
              <w:autoSpaceDE w:val="0"/>
              <w:autoSpaceDN w:val="0"/>
              <w:adjustRightInd w:val="0"/>
              <w:spacing w:line="276" w:lineRule="auto"/>
              <w:rPr>
                <w:rFonts w:ascii="Tahoma" w:eastAsia="Calibri,Arial" w:hAnsi="Tahoma" w:cs="Tahoma"/>
                <w:sz w:val="18"/>
                <w:szCs w:val="18"/>
                <w:lang w:eastAsia="ar-SA"/>
              </w:rPr>
            </w:pPr>
            <w:r w:rsidRPr="00A9544D">
              <w:rPr>
                <w:rFonts w:ascii="Tahoma" w:eastAsia="Calibri,Arial" w:hAnsi="Tahoma" w:cs="Tahoma"/>
                <w:sz w:val="18"/>
                <w:szCs w:val="18"/>
                <w:lang w:eastAsia="ar-SA"/>
              </w:rPr>
              <w:t xml:space="preserve">Zasilanie 230 V, 50 </w:t>
            </w:r>
            <w:proofErr w:type="spellStart"/>
            <w:r w:rsidRPr="00A9544D">
              <w:rPr>
                <w:rFonts w:ascii="Tahoma" w:eastAsia="Calibri,Arial" w:hAnsi="Tahoma" w:cs="Tahoma"/>
                <w:sz w:val="18"/>
                <w:szCs w:val="18"/>
                <w:lang w:eastAsia="ar-SA"/>
              </w:rPr>
              <w:t>Hz</w:t>
            </w:r>
            <w:proofErr w:type="spellEnd"/>
          </w:p>
          <w:p w14:paraId="6787C3D7"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Klasa szczelności układu elektrycznego min IP-X6</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E710D5C" w14:textId="77777777" w:rsidR="00597F71" w:rsidRPr="00A9544D" w:rsidRDefault="00597F71" w:rsidP="00597F71">
            <w:pPr>
              <w:snapToGrid w:val="0"/>
              <w:rPr>
                <w:rFonts w:ascii="Tahoma" w:eastAsia="Calibri,Arial" w:hAnsi="Tahoma" w:cs="Tahoma"/>
                <w:sz w:val="18"/>
                <w:szCs w:val="18"/>
              </w:rPr>
            </w:pPr>
          </w:p>
        </w:tc>
      </w:tr>
      <w:tr w:rsidR="00597F71" w:rsidRPr="00A9544D" w14:paraId="6F9459A5"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8B123BF"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13</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7EB51ADE"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Wbudowany akumulator do zasilania podczas transportu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4D4B79B" w14:textId="77777777" w:rsidR="00597F71" w:rsidRPr="00A9544D" w:rsidRDefault="00597F71" w:rsidP="00597F71">
            <w:pPr>
              <w:snapToGrid w:val="0"/>
              <w:rPr>
                <w:rFonts w:ascii="Tahoma" w:eastAsia="Calibri,Arial" w:hAnsi="Tahoma" w:cs="Tahoma"/>
                <w:sz w:val="18"/>
                <w:szCs w:val="18"/>
              </w:rPr>
            </w:pPr>
          </w:p>
        </w:tc>
      </w:tr>
      <w:tr w:rsidR="00597F71" w:rsidRPr="00A9544D" w14:paraId="095CC943"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94012D1"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14</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1A1EA9C7"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Długość zewnętrzna łóżka –  2180mm (+/-30mm) z możliwością przedłużania leża o min. 25 cm</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5640692" w14:textId="77777777" w:rsidR="00597F71" w:rsidRPr="00A9544D" w:rsidRDefault="00597F71" w:rsidP="00597F71">
            <w:pPr>
              <w:snapToGrid w:val="0"/>
              <w:rPr>
                <w:rFonts w:ascii="Tahoma" w:eastAsia="Calibri,Arial" w:hAnsi="Tahoma" w:cs="Tahoma"/>
                <w:sz w:val="18"/>
                <w:szCs w:val="18"/>
              </w:rPr>
            </w:pPr>
          </w:p>
        </w:tc>
      </w:tr>
      <w:tr w:rsidR="00597F71" w:rsidRPr="00A9544D" w14:paraId="54C07EC9"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7A1C7FC"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15</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2481F4AD" w14:textId="77777777" w:rsidR="00597F71" w:rsidRPr="00A9544D" w:rsidRDefault="00597F71" w:rsidP="00597F71">
            <w:pPr>
              <w:snapToGrid w:val="0"/>
              <w:jc w:val="both"/>
              <w:rPr>
                <w:rFonts w:ascii="Tahoma" w:eastAsia="Calibri,Arial" w:hAnsi="Tahoma" w:cs="Tahoma"/>
                <w:sz w:val="18"/>
                <w:szCs w:val="18"/>
              </w:rPr>
            </w:pPr>
          </w:p>
          <w:p w14:paraId="28945A6E"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Szerokość zewnętrzna łóżka – max. 1000 mm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E5DEFAC" w14:textId="77777777" w:rsidR="00597F71" w:rsidRPr="00A9544D" w:rsidRDefault="00597F71" w:rsidP="00597F71">
            <w:pPr>
              <w:snapToGrid w:val="0"/>
              <w:rPr>
                <w:rFonts w:ascii="Tahoma" w:eastAsia="Calibri,Arial" w:hAnsi="Tahoma" w:cs="Tahoma"/>
                <w:sz w:val="18"/>
                <w:szCs w:val="18"/>
              </w:rPr>
            </w:pPr>
          </w:p>
        </w:tc>
      </w:tr>
      <w:tr w:rsidR="00597F71" w:rsidRPr="00A9544D" w14:paraId="3F4C7D50"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7CCD509"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16</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0815A951" w14:textId="77777777" w:rsidR="00597F71" w:rsidRPr="00A9544D" w:rsidRDefault="00597F71" w:rsidP="00597F71">
            <w:pPr>
              <w:snapToGrid w:val="0"/>
              <w:jc w:val="both"/>
              <w:rPr>
                <w:rFonts w:ascii="Tahoma" w:eastAsia="Calibri,Arial" w:hAnsi="Tahoma" w:cs="Tahoma"/>
                <w:sz w:val="18"/>
                <w:szCs w:val="18"/>
              </w:rPr>
            </w:pPr>
          </w:p>
          <w:p w14:paraId="420D4365"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Wymiar leża min. 870x2000mm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1DF51A9" w14:textId="77777777" w:rsidR="00597F71" w:rsidRPr="00A9544D" w:rsidRDefault="00597F71" w:rsidP="00597F71">
            <w:pPr>
              <w:snapToGrid w:val="0"/>
              <w:rPr>
                <w:rFonts w:ascii="Tahoma" w:eastAsia="Calibri,Arial" w:hAnsi="Tahoma" w:cs="Tahoma"/>
                <w:sz w:val="18"/>
                <w:szCs w:val="18"/>
              </w:rPr>
            </w:pPr>
          </w:p>
        </w:tc>
      </w:tr>
      <w:tr w:rsidR="00597F71" w:rsidRPr="00A9544D" w14:paraId="0D68568F"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4703363"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17</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0F704831" w14:textId="77777777" w:rsidR="00597F71" w:rsidRPr="00A9544D" w:rsidRDefault="00597F71" w:rsidP="00597F71">
            <w:pPr>
              <w:snapToGrid w:val="0"/>
              <w:jc w:val="both"/>
              <w:rPr>
                <w:rFonts w:ascii="Tahoma" w:eastAsia="Calibri,Arial" w:hAnsi="Tahoma" w:cs="Tahoma"/>
                <w:sz w:val="18"/>
                <w:szCs w:val="18"/>
              </w:rPr>
            </w:pPr>
          </w:p>
          <w:p w14:paraId="618E3094"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Regulacja elektryczna wysokości leża, w zakresie (330 mm do 900 mm)+/-30mm gwarantująca bezpieczne opuszczanie łóżka</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6EA811F" w14:textId="77777777" w:rsidR="00597F71" w:rsidRPr="00A9544D" w:rsidRDefault="00597F71" w:rsidP="00597F71">
            <w:pPr>
              <w:snapToGrid w:val="0"/>
              <w:rPr>
                <w:rFonts w:ascii="Tahoma" w:eastAsia="Calibri,Arial" w:hAnsi="Tahoma" w:cs="Tahoma"/>
                <w:sz w:val="18"/>
                <w:szCs w:val="18"/>
              </w:rPr>
            </w:pPr>
          </w:p>
        </w:tc>
      </w:tr>
      <w:tr w:rsidR="00597F71" w:rsidRPr="00A9544D" w14:paraId="1EFF63E4"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6CD6CAF"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18</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41CF7361" w14:textId="77777777" w:rsidR="00597F71" w:rsidRPr="00A9544D" w:rsidRDefault="00597F71" w:rsidP="00597F71">
            <w:pPr>
              <w:snapToGrid w:val="0"/>
              <w:jc w:val="both"/>
              <w:rPr>
                <w:rFonts w:ascii="Tahoma" w:eastAsia="Calibri,Arial" w:hAnsi="Tahoma" w:cs="Tahoma"/>
                <w:sz w:val="18"/>
                <w:szCs w:val="18"/>
              </w:rPr>
            </w:pPr>
          </w:p>
          <w:p w14:paraId="4E8A292D"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Regulacja elektryczna części plecowej w zakresie  75</w:t>
            </w:r>
            <w:r w:rsidRPr="00A9544D">
              <w:rPr>
                <w:rFonts w:ascii="Tahoma" w:eastAsia="Calibri,Arial" w:hAnsi="Tahoma" w:cs="Tahoma"/>
                <w:sz w:val="18"/>
                <w:szCs w:val="18"/>
                <w:vertAlign w:val="superscript"/>
              </w:rPr>
              <w:t>o</w:t>
            </w:r>
            <w:r w:rsidRPr="00A9544D">
              <w:rPr>
                <w:rFonts w:ascii="Tahoma" w:eastAsia="Calibri,Arial" w:hAnsi="Tahoma" w:cs="Tahoma"/>
                <w:sz w:val="18"/>
                <w:szCs w:val="18"/>
              </w:rPr>
              <w:t xml:space="preserve"> +/- 5</w:t>
            </w:r>
            <w:r w:rsidRPr="00A9544D">
              <w:rPr>
                <w:rFonts w:ascii="Tahoma" w:eastAsia="Calibri,Arial" w:hAnsi="Tahoma" w:cs="Tahoma"/>
                <w:sz w:val="18"/>
                <w:szCs w:val="18"/>
                <w:vertAlign w:val="superscript"/>
              </w:rPr>
              <w:t>o</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55A947E" w14:textId="77777777" w:rsidR="00597F71" w:rsidRPr="00A9544D" w:rsidRDefault="00597F71" w:rsidP="00597F71">
            <w:pPr>
              <w:snapToGrid w:val="0"/>
              <w:rPr>
                <w:rFonts w:ascii="Tahoma" w:eastAsia="Calibri,Arial" w:hAnsi="Tahoma" w:cs="Tahoma"/>
                <w:sz w:val="18"/>
                <w:szCs w:val="18"/>
              </w:rPr>
            </w:pPr>
          </w:p>
        </w:tc>
      </w:tr>
      <w:tr w:rsidR="00597F71" w:rsidRPr="00A9544D" w14:paraId="20EC6259"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6A7EB8F"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19</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33049C99"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Regulacja elektryczna części nożnej w zakresie min. 45</w:t>
            </w:r>
            <w:r w:rsidRPr="00A9544D">
              <w:rPr>
                <w:rFonts w:ascii="Tahoma" w:eastAsia="Calibri,Arial" w:hAnsi="Tahoma" w:cs="Tahoma"/>
                <w:sz w:val="18"/>
                <w:szCs w:val="18"/>
                <w:vertAlign w:val="superscript"/>
              </w:rPr>
              <w:t>o</w:t>
            </w:r>
            <w:r w:rsidRPr="00A9544D">
              <w:rPr>
                <w:rFonts w:ascii="Tahoma" w:eastAsia="Calibri,Arial" w:hAnsi="Tahoma" w:cs="Tahoma"/>
                <w:sz w:val="18"/>
                <w:szCs w:val="18"/>
              </w:rPr>
              <w:t xml:space="preserve">  +/- 5</w:t>
            </w:r>
            <w:r w:rsidRPr="00A9544D">
              <w:rPr>
                <w:rFonts w:ascii="Tahoma" w:eastAsia="Calibri,Arial" w:hAnsi="Tahoma" w:cs="Tahoma"/>
                <w:sz w:val="18"/>
                <w:szCs w:val="18"/>
                <w:vertAlign w:val="superscript"/>
              </w:rPr>
              <w:t>o</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2F876A4" w14:textId="77777777" w:rsidR="00597F71" w:rsidRPr="00A9544D" w:rsidRDefault="00597F71" w:rsidP="00597F71">
            <w:pPr>
              <w:snapToGrid w:val="0"/>
              <w:rPr>
                <w:rFonts w:ascii="Tahoma" w:eastAsia="Calibri,Arial" w:hAnsi="Tahoma" w:cs="Tahoma"/>
                <w:sz w:val="18"/>
                <w:szCs w:val="18"/>
              </w:rPr>
            </w:pPr>
          </w:p>
        </w:tc>
      </w:tr>
      <w:tr w:rsidR="00597F71" w:rsidRPr="00A9544D" w14:paraId="2AB75CF8"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785B1F9"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20</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4F09556E" w14:textId="77777777" w:rsidR="00597F71" w:rsidRPr="00A9544D" w:rsidRDefault="00597F71" w:rsidP="00597F71">
            <w:pPr>
              <w:snapToGrid w:val="0"/>
              <w:jc w:val="both"/>
              <w:rPr>
                <w:rFonts w:ascii="Tahoma" w:eastAsia="Calibri,Arial" w:hAnsi="Tahoma" w:cs="Tahoma"/>
                <w:sz w:val="18"/>
                <w:szCs w:val="18"/>
              </w:rPr>
            </w:pPr>
            <w:r w:rsidRPr="00A9544D">
              <w:rPr>
                <w:rFonts w:ascii="Tahoma" w:hAnsi="Tahoma" w:cs="Tahoma"/>
                <w:sz w:val="18"/>
                <w:szCs w:val="18"/>
              </w:rPr>
              <w:t xml:space="preserve">Regulacja segmentu podudzia – ręczna   mechanizmem zapadkowym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41F2ABD" w14:textId="77777777" w:rsidR="00597F71" w:rsidRPr="00A9544D" w:rsidRDefault="00597F71" w:rsidP="00597F71">
            <w:pPr>
              <w:snapToGrid w:val="0"/>
              <w:rPr>
                <w:rFonts w:ascii="Tahoma" w:eastAsia="Calibri,Arial" w:hAnsi="Tahoma" w:cs="Tahoma"/>
                <w:sz w:val="18"/>
                <w:szCs w:val="18"/>
              </w:rPr>
            </w:pPr>
          </w:p>
        </w:tc>
      </w:tr>
      <w:tr w:rsidR="00597F71" w:rsidRPr="00A9544D" w14:paraId="4E862901"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776546F"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21</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719204F5"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Regulacja elektryczna funkcji </w:t>
            </w:r>
            <w:proofErr w:type="spellStart"/>
            <w:r w:rsidRPr="00A9544D">
              <w:rPr>
                <w:rFonts w:ascii="Tahoma" w:eastAsia="Calibri,Arial" w:hAnsi="Tahoma" w:cs="Tahoma"/>
                <w:sz w:val="18"/>
                <w:szCs w:val="18"/>
              </w:rPr>
              <w:t>autokontur</w:t>
            </w:r>
            <w:proofErr w:type="spellEnd"/>
            <w:r w:rsidRPr="00A9544D">
              <w:rPr>
                <w:rFonts w:ascii="Tahoma" w:eastAsia="Calibri,Arial" w:hAnsi="Tahoma" w:cs="Tahoma"/>
                <w:sz w:val="18"/>
                <w:szCs w:val="18"/>
              </w:rPr>
              <w:t>, sterowanie przy pomocy przycisków w barierkach  bocznych i z panelu sterowniczego montowanego na szczycie łóżka od strony nóg oraz pilota przewodowego</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9D514A8" w14:textId="77777777" w:rsidR="00597F71" w:rsidRPr="00A9544D" w:rsidRDefault="00597F71" w:rsidP="00597F71">
            <w:pPr>
              <w:snapToGrid w:val="0"/>
              <w:rPr>
                <w:rFonts w:ascii="Tahoma" w:eastAsia="Calibri,Arial" w:hAnsi="Tahoma" w:cs="Tahoma"/>
                <w:sz w:val="18"/>
                <w:szCs w:val="18"/>
              </w:rPr>
            </w:pPr>
          </w:p>
        </w:tc>
      </w:tr>
      <w:tr w:rsidR="00597F71" w:rsidRPr="00A9544D" w14:paraId="437AE4F8"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BDFD924"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22</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259A0263" w14:textId="77777777" w:rsidR="00597F71" w:rsidRPr="00A9544D" w:rsidRDefault="00597F71" w:rsidP="00597F71">
            <w:pPr>
              <w:rPr>
                <w:rFonts w:ascii="Tahoma" w:eastAsia="Calibri,Arial" w:hAnsi="Tahoma" w:cs="Tahoma"/>
                <w:sz w:val="18"/>
                <w:szCs w:val="18"/>
              </w:rPr>
            </w:pPr>
            <w:r w:rsidRPr="00A9544D">
              <w:rPr>
                <w:rFonts w:ascii="Tahoma" w:eastAsia="Calibri,Arial" w:hAnsi="Tahoma" w:cs="Tahoma"/>
                <w:sz w:val="18"/>
                <w:szCs w:val="18"/>
              </w:rPr>
              <w:t>Funkcja autoregresji o parametrze minimum 10 cm</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05A4E4F" w14:textId="77777777" w:rsidR="00597F71" w:rsidRPr="00A9544D" w:rsidRDefault="00597F71" w:rsidP="00597F71">
            <w:pPr>
              <w:snapToGrid w:val="0"/>
              <w:jc w:val="center"/>
              <w:rPr>
                <w:rFonts w:ascii="Tahoma" w:eastAsia="Calibri,Arial" w:hAnsi="Tahoma" w:cs="Tahoma"/>
                <w:sz w:val="18"/>
                <w:szCs w:val="18"/>
              </w:rPr>
            </w:pPr>
          </w:p>
        </w:tc>
      </w:tr>
      <w:tr w:rsidR="00597F71" w:rsidRPr="00A9544D" w14:paraId="242D460E"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CAEE7BE"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lastRenderedPageBreak/>
              <w:t>23</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3CFD4235" w14:textId="77777777" w:rsidR="00597F71" w:rsidRPr="00A9544D" w:rsidRDefault="00597F71" w:rsidP="00597F71">
            <w:pPr>
              <w:snapToGrid w:val="0"/>
              <w:rPr>
                <w:rFonts w:ascii="Tahoma" w:eastAsia="Calibri,Arial" w:hAnsi="Tahoma" w:cs="Tahoma"/>
                <w:sz w:val="18"/>
                <w:szCs w:val="18"/>
              </w:rPr>
            </w:pPr>
            <w:r w:rsidRPr="00A9544D">
              <w:rPr>
                <w:rFonts w:ascii="Tahoma" w:eastAsia="Calibri,Arial" w:hAnsi="Tahoma" w:cs="Tahoma"/>
                <w:sz w:val="18"/>
                <w:szCs w:val="18"/>
              </w:rPr>
              <w:t xml:space="preserve">Regulacja elektryczna pozycji </w:t>
            </w:r>
            <w:proofErr w:type="spellStart"/>
            <w:r w:rsidRPr="00A9544D">
              <w:rPr>
                <w:rFonts w:ascii="Tahoma" w:eastAsia="Calibri,Arial" w:hAnsi="Tahoma" w:cs="Tahoma"/>
                <w:sz w:val="18"/>
                <w:szCs w:val="18"/>
              </w:rPr>
              <w:t>Trendelenburga</w:t>
            </w:r>
            <w:proofErr w:type="spellEnd"/>
            <w:r w:rsidRPr="00A9544D">
              <w:rPr>
                <w:rFonts w:ascii="Tahoma" w:eastAsia="Calibri,Arial" w:hAnsi="Tahoma" w:cs="Tahoma"/>
                <w:sz w:val="18"/>
                <w:szCs w:val="18"/>
              </w:rPr>
              <w:t xml:space="preserve"> min. 14° – sterowanie z panelu sterowniczego montowanego na szczycie łóżka od strony nóg.</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AE1D174" w14:textId="77777777" w:rsidR="00597F71" w:rsidRPr="00A9544D" w:rsidRDefault="00597F71" w:rsidP="00597F71">
            <w:pPr>
              <w:snapToGrid w:val="0"/>
              <w:jc w:val="center"/>
              <w:rPr>
                <w:rFonts w:ascii="Tahoma" w:eastAsia="Calibri,Arial" w:hAnsi="Tahoma" w:cs="Tahoma"/>
                <w:sz w:val="18"/>
                <w:szCs w:val="18"/>
              </w:rPr>
            </w:pPr>
          </w:p>
        </w:tc>
      </w:tr>
      <w:tr w:rsidR="00597F71" w:rsidRPr="00A9544D" w14:paraId="05590BA9" w14:textId="77777777" w:rsidTr="00597F71">
        <w:trPr>
          <w:trHeight w:val="454"/>
        </w:trPr>
        <w:tc>
          <w:tcPr>
            <w:tcW w:w="718" w:type="dxa"/>
            <w:tcBorders>
              <w:left w:val="single" w:sz="4" w:space="0" w:color="000000" w:themeColor="text1"/>
              <w:bottom w:val="single" w:sz="4" w:space="0" w:color="000000" w:themeColor="text1"/>
            </w:tcBorders>
            <w:shd w:val="clear" w:color="auto" w:fill="auto"/>
            <w:vAlign w:val="center"/>
          </w:tcPr>
          <w:p w14:paraId="77E544AD"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24</w:t>
            </w:r>
          </w:p>
        </w:tc>
        <w:tc>
          <w:tcPr>
            <w:tcW w:w="6087" w:type="dxa"/>
            <w:tcBorders>
              <w:left w:val="single" w:sz="4" w:space="0" w:color="000000" w:themeColor="text1"/>
              <w:bottom w:val="single" w:sz="4" w:space="0" w:color="000000" w:themeColor="text1"/>
            </w:tcBorders>
            <w:shd w:val="clear" w:color="auto" w:fill="auto"/>
          </w:tcPr>
          <w:p w14:paraId="31888687" w14:textId="77777777" w:rsidR="00597F71" w:rsidRPr="00A9544D" w:rsidRDefault="00597F71" w:rsidP="00597F71">
            <w:pPr>
              <w:autoSpaceDE w:val="0"/>
              <w:autoSpaceDN w:val="0"/>
              <w:adjustRightInd w:val="0"/>
              <w:spacing w:line="276" w:lineRule="auto"/>
              <w:jc w:val="both"/>
              <w:rPr>
                <w:rFonts w:ascii="Tahoma" w:eastAsia="Calibri,Arial" w:hAnsi="Tahoma" w:cs="Tahoma"/>
                <w:sz w:val="18"/>
                <w:szCs w:val="18"/>
                <w:lang w:eastAsia="ar-SA"/>
              </w:rPr>
            </w:pPr>
            <w:r w:rsidRPr="00A9544D">
              <w:rPr>
                <w:rFonts w:ascii="Tahoma" w:eastAsia="Calibri,Arial" w:hAnsi="Tahoma" w:cs="Tahoma"/>
                <w:sz w:val="18"/>
                <w:szCs w:val="18"/>
                <w:lang w:eastAsia="ar-SA"/>
              </w:rPr>
              <w:t>Regulacja elektryczna pozycji anty-</w:t>
            </w:r>
            <w:proofErr w:type="spellStart"/>
            <w:r w:rsidRPr="00A9544D">
              <w:rPr>
                <w:rFonts w:ascii="Tahoma" w:eastAsia="Calibri,Arial" w:hAnsi="Tahoma" w:cs="Tahoma"/>
                <w:kern w:val="1"/>
                <w:sz w:val="18"/>
                <w:szCs w:val="18"/>
              </w:rPr>
              <w:t>Trendelenburga</w:t>
            </w:r>
            <w:proofErr w:type="spellEnd"/>
            <w:r w:rsidRPr="00A9544D">
              <w:rPr>
                <w:rFonts w:ascii="Tahoma" w:eastAsia="Calibri,Arial" w:hAnsi="Tahoma" w:cs="Tahoma"/>
                <w:kern w:val="1"/>
                <w:sz w:val="18"/>
                <w:szCs w:val="18"/>
              </w:rPr>
              <w:t xml:space="preserve">  min 14</w:t>
            </w:r>
            <w:r w:rsidRPr="00A9544D">
              <w:rPr>
                <w:rFonts w:ascii="Tahoma" w:eastAsia="Calibri,Arial" w:hAnsi="Tahoma" w:cs="Tahoma"/>
                <w:kern w:val="1"/>
                <w:sz w:val="18"/>
                <w:szCs w:val="18"/>
                <w:vertAlign w:val="superscript"/>
              </w:rPr>
              <w:t>0</w:t>
            </w:r>
            <w:r w:rsidRPr="00A9544D">
              <w:rPr>
                <w:rFonts w:ascii="Tahoma" w:eastAsia="Calibri,Arial" w:hAnsi="Tahoma" w:cs="Tahoma"/>
                <w:kern w:val="1"/>
                <w:sz w:val="18"/>
                <w:szCs w:val="18"/>
              </w:rPr>
              <w:t xml:space="preserve">– sterowanie z panelu sterowniczego montowanego na szczycie łóżka od strony nóg. </w:t>
            </w:r>
          </w:p>
        </w:tc>
        <w:tc>
          <w:tcPr>
            <w:tcW w:w="3685"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5D9DAF40" w14:textId="77777777" w:rsidR="00597F71" w:rsidRPr="00A9544D" w:rsidRDefault="00597F71" w:rsidP="00597F71">
            <w:pPr>
              <w:snapToGrid w:val="0"/>
              <w:jc w:val="center"/>
              <w:rPr>
                <w:rFonts w:ascii="Tahoma" w:eastAsia="Calibri,Arial" w:hAnsi="Tahoma" w:cs="Tahoma"/>
                <w:sz w:val="18"/>
                <w:szCs w:val="18"/>
              </w:rPr>
            </w:pPr>
          </w:p>
        </w:tc>
      </w:tr>
      <w:tr w:rsidR="00597F71" w:rsidRPr="00A9544D" w14:paraId="227ADEBF" w14:textId="77777777" w:rsidTr="00597F71">
        <w:trPr>
          <w:trHeight w:val="454"/>
        </w:trPr>
        <w:tc>
          <w:tcPr>
            <w:tcW w:w="718" w:type="dxa"/>
            <w:tcBorders>
              <w:left w:val="single" w:sz="4" w:space="0" w:color="000000" w:themeColor="text1"/>
              <w:bottom w:val="single" w:sz="4" w:space="0" w:color="000000" w:themeColor="text1"/>
            </w:tcBorders>
            <w:shd w:val="clear" w:color="auto" w:fill="auto"/>
            <w:vAlign w:val="center"/>
          </w:tcPr>
          <w:p w14:paraId="44210AF7"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25</w:t>
            </w:r>
          </w:p>
        </w:tc>
        <w:tc>
          <w:tcPr>
            <w:tcW w:w="6087" w:type="dxa"/>
            <w:tcBorders>
              <w:left w:val="single" w:sz="4" w:space="0" w:color="000000" w:themeColor="text1"/>
              <w:bottom w:val="single" w:sz="4" w:space="0" w:color="000000" w:themeColor="text1"/>
            </w:tcBorders>
            <w:shd w:val="clear" w:color="auto" w:fill="auto"/>
          </w:tcPr>
          <w:p w14:paraId="42AE84E4"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Regulacja elektryczna do pozycji krzesła kardiologicznego – sterowanie przy pomocy jednego oznaczonego odpowiednim piktogramem przycisku na panelu sterowniczym montowanym na szczycie łóżka od strony nóg</w:t>
            </w:r>
          </w:p>
        </w:tc>
        <w:tc>
          <w:tcPr>
            <w:tcW w:w="3685"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3C2CEC88" w14:textId="77777777" w:rsidR="00597F71" w:rsidRPr="00A9544D" w:rsidRDefault="00597F71" w:rsidP="00597F71">
            <w:pPr>
              <w:snapToGrid w:val="0"/>
              <w:jc w:val="center"/>
              <w:rPr>
                <w:rFonts w:ascii="Tahoma" w:eastAsia="Calibri,Arial" w:hAnsi="Tahoma" w:cs="Tahoma"/>
                <w:sz w:val="18"/>
                <w:szCs w:val="18"/>
              </w:rPr>
            </w:pPr>
          </w:p>
        </w:tc>
      </w:tr>
      <w:tr w:rsidR="00597F71" w:rsidRPr="00A9544D" w14:paraId="381F6878" w14:textId="77777777" w:rsidTr="00597F71">
        <w:trPr>
          <w:trHeight w:val="454"/>
        </w:trPr>
        <w:tc>
          <w:tcPr>
            <w:tcW w:w="718" w:type="dxa"/>
            <w:tcBorders>
              <w:left w:val="single" w:sz="4" w:space="0" w:color="000000" w:themeColor="text1"/>
              <w:bottom w:val="single" w:sz="4" w:space="0" w:color="000000" w:themeColor="text1"/>
            </w:tcBorders>
            <w:shd w:val="clear" w:color="auto" w:fill="auto"/>
            <w:vAlign w:val="center"/>
          </w:tcPr>
          <w:p w14:paraId="5EC007D9"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26</w:t>
            </w:r>
          </w:p>
        </w:tc>
        <w:tc>
          <w:tcPr>
            <w:tcW w:w="6087" w:type="dxa"/>
            <w:tcBorders>
              <w:left w:val="single" w:sz="4" w:space="0" w:color="000000" w:themeColor="text1"/>
              <w:bottom w:val="single" w:sz="4" w:space="0" w:color="000000" w:themeColor="text1"/>
            </w:tcBorders>
            <w:shd w:val="clear" w:color="auto" w:fill="auto"/>
          </w:tcPr>
          <w:p w14:paraId="07F9EE18"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Elektryczna funkcja CPR z każdej pozycji do reanimacji – sterowanie przy pomocy jednego przycisku oznaczonego odpowiednim piktogramem na panelu sterowniczym montowanym na szczycie łóżka od strony nóg. Dodatkowo z barierek bocznych od strony dla personelu medycznego i z pilota przewodowego ustawionego w trybie pielęgniarskim </w:t>
            </w:r>
          </w:p>
        </w:tc>
        <w:tc>
          <w:tcPr>
            <w:tcW w:w="3685"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1A2FD587" w14:textId="77777777" w:rsidR="00597F71" w:rsidRPr="00A9544D" w:rsidRDefault="00597F71" w:rsidP="00597F71">
            <w:pPr>
              <w:snapToGrid w:val="0"/>
              <w:jc w:val="center"/>
              <w:rPr>
                <w:rFonts w:ascii="Tahoma" w:eastAsia="Calibri,Arial" w:hAnsi="Tahoma" w:cs="Tahoma"/>
                <w:sz w:val="18"/>
                <w:szCs w:val="18"/>
              </w:rPr>
            </w:pPr>
          </w:p>
        </w:tc>
      </w:tr>
      <w:tr w:rsidR="00597F71" w:rsidRPr="00A9544D" w14:paraId="553AE328"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7F7A7ED"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27</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62F1EAE3" w14:textId="77777777" w:rsidR="00597F71" w:rsidRPr="00A9544D" w:rsidRDefault="00597F71" w:rsidP="00597F71">
            <w:pPr>
              <w:snapToGrid w:val="0"/>
              <w:rPr>
                <w:rFonts w:ascii="Tahoma" w:eastAsia="Calibri,Arial" w:hAnsi="Tahoma" w:cs="Tahoma"/>
                <w:sz w:val="18"/>
                <w:szCs w:val="18"/>
              </w:rPr>
            </w:pPr>
            <w:r w:rsidRPr="00A9544D">
              <w:rPr>
                <w:rFonts w:ascii="Tahoma" w:eastAsia="Calibri,Arial" w:hAnsi="Tahoma" w:cs="Tahoma"/>
                <w:sz w:val="18"/>
                <w:szCs w:val="18"/>
              </w:rPr>
              <w:t xml:space="preserve">Dodatkowy mechaniczny CPR sekcji oparcia placów dźwignia umieszczona w górnej części oparcia pleców w okolicach szczytu głowy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CD04B7" w14:textId="77777777" w:rsidR="00597F71" w:rsidRPr="00A9544D" w:rsidRDefault="00597F71" w:rsidP="00597F71">
            <w:pPr>
              <w:snapToGrid w:val="0"/>
              <w:rPr>
                <w:rFonts w:ascii="Tahoma" w:eastAsia="Calibri,Arial" w:hAnsi="Tahoma" w:cs="Tahoma"/>
                <w:sz w:val="18"/>
                <w:szCs w:val="18"/>
              </w:rPr>
            </w:pPr>
          </w:p>
        </w:tc>
      </w:tr>
      <w:tr w:rsidR="00597F71" w:rsidRPr="00A9544D" w14:paraId="15E7E9D3"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F2946FA"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28</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7D94CFAA" w14:textId="77777777" w:rsidR="00597F71" w:rsidRPr="00A9544D" w:rsidRDefault="00597F71" w:rsidP="00597F71">
            <w:pPr>
              <w:rPr>
                <w:rFonts w:ascii="Tahoma" w:eastAsia="Calibri,Arial" w:hAnsi="Tahoma" w:cs="Tahoma"/>
                <w:sz w:val="18"/>
                <w:szCs w:val="18"/>
              </w:rPr>
            </w:pPr>
            <w:r w:rsidRPr="00A9544D">
              <w:rPr>
                <w:rFonts w:ascii="Tahoma" w:eastAsia="Calibri,Arial" w:hAnsi="Tahoma" w:cs="Tahoma"/>
                <w:sz w:val="18"/>
                <w:szCs w:val="18"/>
              </w:rPr>
              <w:t>Możliwość mechanicznego unoszenia oparcia pleców w przypadku awarii układu elektrycznego</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0EFADB5" w14:textId="77777777" w:rsidR="00597F71" w:rsidRPr="00A9544D" w:rsidRDefault="00597F71" w:rsidP="00597F71">
            <w:pPr>
              <w:snapToGrid w:val="0"/>
              <w:jc w:val="center"/>
              <w:rPr>
                <w:rFonts w:ascii="Tahoma" w:eastAsia="Calibri,Arial" w:hAnsi="Tahoma" w:cs="Tahoma"/>
                <w:sz w:val="18"/>
                <w:szCs w:val="18"/>
              </w:rPr>
            </w:pPr>
          </w:p>
        </w:tc>
      </w:tr>
      <w:tr w:rsidR="00597F71" w:rsidRPr="00A9544D" w14:paraId="2E1A110D"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D01FACC"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29</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4FFF5853" w14:textId="77777777" w:rsidR="00597F71" w:rsidRPr="00A9544D" w:rsidRDefault="00597F71" w:rsidP="00597F71">
            <w:pPr>
              <w:rPr>
                <w:rFonts w:ascii="Tahoma" w:eastAsia="Calibri,Arial" w:hAnsi="Tahoma" w:cs="Tahoma"/>
                <w:sz w:val="18"/>
                <w:szCs w:val="18"/>
              </w:rPr>
            </w:pPr>
            <w:r w:rsidRPr="00A9544D">
              <w:rPr>
                <w:rFonts w:ascii="Tahoma" w:eastAsia="Calibri,Arial" w:hAnsi="Tahoma" w:cs="Tahoma"/>
                <w:sz w:val="18"/>
                <w:szCs w:val="18"/>
              </w:rPr>
              <w:t xml:space="preserve">Elektryczna funkcja </w:t>
            </w:r>
            <w:proofErr w:type="spellStart"/>
            <w:r w:rsidRPr="00A9544D">
              <w:rPr>
                <w:rFonts w:ascii="Tahoma" w:eastAsia="Calibri,Arial" w:hAnsi="Tahoma" w:cs="Tahoma"/>
                <w:sz w:val="18"/>
                <w:szCs w:val="18"/>
              </w:rPr>
              <w:t>antyszokowa</w:t>
            </w:r>
            <w:proofErr w:type="spellEnd"/>
            <w:r w:rsidRPr="00A9544D">
              <w:rPr>
                <w:rFonts w:ascii="Tahoma" w:eastAsia="Calibri,Arial" w:hAnsi="Tahoma" w:cs="Tahoma"/>
                <w:sz w:val="18"/>
                <w:szCs w:val="18"/>
              </w:rPr>
              <w:t xml:space="preserve">  z każdej pozycji– sterowanie przy pomocy jednego przycisku oznaczonego odpowiednim piktogramem na panelu sterowniczym montowanym na szczycie łóżka od strony nóg. Przycisk oznaczony innym kolorem niż pozycja </w:t>
            </w:r>
            <w:proofErr w:type="spellStart"/>
            <w:r w:rsidRPr="00A9544D">
              <w:rPr>
                <w:rFonts w:ascii="Tahoma" w:eastAsia="Calibri,Arial" w:hAnsi="Tahoma" w:cs="Tahoma"/>
                <w:sz w:val="18"/>
                <w:szCs w:val="18"/>
              </w:rPr>
              <w:t>Trendelenburga</w:t>
            </w:r>
            <w:proofErr w:type="spellEnd"/>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1EC3781" w14:textId="77777777" w:rsidR="00597F71" w:rsidRPr="00A9544D" w:rsidRDefault="00597F71" w:rsidP="00597F71">
            <w:pPr>
              <w:snapToGrid w:val="0"/>
              <w:jc w:val="center"/>
              <w:rPr>
                <w:rFonts w:ascii="Tahoma" w:eastAsia="Calibri,Arial" w:hAnsi="Tahoma" w:cs="Tahoma"/>
                <w:sz w:val="18"/>
                <w:szCs w:val="18"/>
              </w:rPr>
            </w:pPr>
          </w:p>
        </w:tc>
      </w:tr>
      <w:tr w:rsidR="00597F71" w:rsidRPr="00A9544D" w14:paraId="3642FE41"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90CFA9D"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30</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41F7192D"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Elektryczna regulacja pozycji egzaminacyjnej   – sterowanie przy pomocy jednego przycisku oznaczonego odpowiednim piktogramem na panelu sterowniczym montowanym na szczycie łóżka od strony nóg</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F8D9968" w14:textId="77777777" w:rsidR="00597F71" w:rsidRPr="00A9544D" w:rsidRDefault="00597F71" w:rsidP="00597F71">
            <w:pPr>
              <w:snapToGrid w:val="0"/>
              <w:rPr>
                <w:rFonts w:ascii="Tahoma" w:eastAsia="Calibri,Arial" w:hAnsi="Tahoma" w:cs="Tahoma"/>
                <w:sz w:val="18"/>
                <w:szCs w:val="18"/>
              </w:rPr>
            </w:pPr>
          </w:p>
        </w:tc>
      </w:tr>
      <w:tr w:rsidR="00597F71" w:rsidRPr="00A9544D" w14:paraId="7BDF8B23"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320C46D"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31</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5B1C6802"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Wyłączniki/blokady funkcji elektrycznych (na centralnym panelu sterowania) dla        poszczególnych regulacji (selektywny wybór)</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BCEE978" w14:textId="77777777" w:rsidR="00597F71" w:rsidRPr="00A9544D" w:rsidRDefault="00597F71" w:rsidP="00597F71">
            <w:pPr>
              <w:snapToGrid w:val="0"/>
              <w:rPr>
                <w:rFonts w:ascii="Tahoma" w:eastAsia="Calibri,Arial" w:hAnsi="Tahoma" w:cs="Tahoma"/>
                <w:sz w:val="18"/>
                <w:szCs w:val="18"/>
              </w:rPr>
            </w:pPr>
          </w:p>
        </w:tc>
      </w:tr>
      <w:tr w:rsidR="00597F71" w:rsidRPr="00A9544D" w14:paraId="546491E6"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9E9C94E"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32</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28DC9E76"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Łóżko posiadające wysuwaną spod leża półkę np. do odkładania pościeli lub schowania centralnego panelu sterowniczego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2B7E8A3" w14:textId="77777777" w:rsidR="00597F71" w:rsidRPr="00A9544D" w:rsidRDefault="00597F71" w:rsidP="00597F71">
            <w:pPr>
              <w:snapToGrid w:val="0"/>
              <w:jc w:val="center"/>
              <w:rPr>
                <w:rFonts w:ascii="Tahoma" w:eastAsia="Calibri,Arial" w:hAnsi="Tahoma" w:cs="Tahoma"/>
                <w:sz w:val="18"/>
                <w:szCs w:val="18"/>
              </w:rPr>
            </w:pPr>
          </w:p>
        </w:tc>
      </w:tr>
      <w:tr w:rsidR="00597F71" w:rsidRPr="00A9544D" w14:paraId="309BB327"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13E18D8"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33</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364BECB6" w14:textId="77777777" w:rsidR="00597F71" w:rsidRPr="00A9544D" w:rsidRDefault="00597F71" w:rsidP="00597F71">
            <w:pPr>
              <w:snapToGrid w:val="0"/>
              <w:rPr>
                <w:rFonts w:ascii="Tahoma" w:eastAsia="Calibri,Arial" w:hAnsi="Tahoma" w:cs="Tahoma"/>
                <w:sz w:val="18"/>
                <w:szCs w:val="18"/>
              </w:rPr>
            </w:pPr>
            <w:r w:rsidRPr="00A9544D">
              <w:rPr>
                <w:rFonts w:ascii="Tahoma" w:eastAsia="Calibri,Arial" w:hAnsi="Tahoma" w:cs="Tahoma"/>
                <w:sz w:val="18"/>
                <w:szCs w:val="18"/>
              </w:rPr>
              <w:t>Krążki odbojowe w każdym narożniku</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9C4DE95" w14:textId="77777777" w:rsidR="00597F71" w:rsidRPr="00A9544D" w:rsidRDefault="00597F71" w:rsidP="00597F71">
            <w:pPr>
              <w:snapToGrid w:val="0"/>
              <w:jc w:val="center"/>
              <w:rPr>
                <w:rFonts w:ascii="Tahoma" w:eastAsia="Calibri,Arial" w:hAnsi="Tahoma" w:cs="Tahoma"/>
                <w:sz w:val="18"/>
                <w:szCs w:val="18"/>
              </w:rPr>
            </w:pPr>
          </w:p>
        </w:tc>
      </w:tr>
      <w:tr w:rsidR="00597F71" w:rsidRPr="00A9544D" w14:paraId="78E2D893"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0349B69"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34</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5D3AE67B"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Łóżko z czterema otworami we wszystkich narożnikach do montażu wyposażenia dodatkowego np. statywu do kroplówki</w:t>
            </w:r>
          </w:p>
          <w:p w14:paraId="37A8E6A2"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Po obu stronach łóżkach listwy do montażu wyposażenia dodatkowego tzw. </w:t>
            </w:r>
            <w:proofErr w:type="spellStart"/>
            <w:r w:rsidRPr="00A9544D">
              <w:rPr>
                <w:rFonts w:ascii="Tahoma" w:eastAsia="Calibri,Arial" w:hAnsi="Tahoma" w:cs="Tahoma"/>
                <w:sz w:val="18"/>
                <w:szCs w:val="18"/>
              </w:rPr>
              <w:t>Eurolistwy</w:t>
            </w:r>
            <w:proofErr w:type="spellEnd"/>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5A4A88B" w14:textId="77777777" w:rsidR="00597F71" w:rsidRPr="00A9544D" w:rsidRDefault="00597F71" w:rsidP="00597F71">
            <w:pPr>
              <w:snapToGrid w:val="0"/>
              <w:jc w:val="center"/>
              <w:rPr>
                <w:rFonts w:ascii="Tahoma" w:eastAsia="Calibri,Arial" w:hAnsi="Tahoma" w:cs="Tahoma"/>
                <w:sz w:val="18"/>
                <w:szCs w:val="18"/>
              </w:rPr>
            </w:pPr>
          </w:p>
        </w:tc>
      </w:tr>
      <w:tr w:rsidR="00597F71" w:rsidRPr="00A9544D" w14:paraId="51EEA66E"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19B77D0"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35</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34503C82" w14:textId="77777777" w:rsidR="00597F71" w:rsidRPr="00A9544D" w:rsidRDefault="00597F71" w:rsidP="00597F71">
            <w:pPr>
              <w:snapToGrid w:val="0"/>
              <w:rPr>
                <w:rFonts w:ascii="Tahoma" w:eastAsia="Calibri,Arial" w:hAnsi="Tahoma" w:cs="Tahoma"/>
                <w:sz w:val="18"/>
                <w:szCs w:val="18"/>
              </w:rPr>
            </w:pPr>
            <w:r w:rsidRPr="00A9544D">
              <w:rPr>
                <w:rFonts w:ascii="Tahoma" w:eastAsia="Calibri,Arial" w:hAnsi="Tahoma" w:cs="Tahoma"/>
                <w:sz w:val="18"/>
                <w:szCs w:val="18"/>
              </w:rPr>
              <w:t>Bezpieczne obciążenie robocze dla każdej pozycji leża i segmentów na poziomie minimum 260kg. Pozwalające na wszystkie możliwe regulacje przy tym obciążeniu bez narażenia bezpieczeństwa pacjenta i powstanie incydentu medycznego</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52E07D2" w14:textId="77777777" w:rsidR="00597F71" w:rsidRPr="00A9544D" w:rsidRDefault="00597F71" w:rsidP="00597F71">
            <w:pPr>
              <w:snapToGrid w:val="0"/>
              <w:rPr>
                <w:rFonts w:ascii="Tahoma" w:eastAsia="Calibri,Arial" w:hAnsi="Tahoma" w:cs="Tahoma"/>
                <w:sz w:val="18"/>
                <w:szCs w:val="18"/>
              </w:rPr>
            </w:pPr>
          </w:p>
        </w:tc>
      </w:tr>
      <w:tr w:rsidR="00597F71" w:rsidRPr="00A9544D" w14:paraId="0548FA47"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B73AB11"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36</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2F76949A" w14:textId="77777777" w:rsidR="00597F71" w:rsidRPr="00A9544D" w:rsidRDefault="00597F71" w:rsidP="00597F71">
            <w:pPr>
              <w:snapToGrid w:val="0"/>
              <w:rPr>
                <w:rFonts w:ascii="Tahoma" w:eastAsia="Calibri,Arial" w:hAnsi="Tahoma" w:cs="Tahoma"/>
                <w:sz w:val="18"/>
                <w:szCs w:val="18"/>
              </w:rPr>
            </w:pPr>
            <w:r w:rsidRPr="00A9544D">
              <w:rPr>
                <w:rFonts w:ascii="Tahoma" w:eastAsia="Calibri,Arial" w:hAnsi="Tahoma" w:cs="Tahoma"/>
                <w:sz w:val="18"/>
                <w:szCs w:val="18"/>
              </w:rPr>
              <w:t>Łóżko z możliwością regulacji wysokości za pomocą sterownika nożnego. Pilot nożny zabezpieczający metalową blokadą uniemożliwiający przypadkową aktywację.</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32FA139" w14:textId="77777777" w:rsidR="00597F71" w:rsidRPr="00A9544D" w:rsidRDefault="00597F71" w:rsidP="00597F71">
            <w:pPr>
              <w:snapToGrid w:val="0"/>
              <w:jc w:val="center"/>
              <w:rPr>
                <w:rFonts w:ascii="Tahoma" w:eastAsia="Calibri,Arial" w:hAnsi="Tahoma" w:cs="Tahoma"/>
                <w:sz w:val="18"/>
                <w:szCs w:val="18"/>
              </w:rPr>
            </w:pPr>
          </w:p>
        </w:tc>
      </w:tr>
      <w:tr w:rsidR="00597F71" w:rsidRPr="00A9544D" w14:paraId="69B5B60A"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BB61EED"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37</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74CD5F95" w14:textId="77777777" w:rsidR="00597F71" w:rsidRPr="00A9544D" w:rsidRDefault="00597F71" w:rsidP="00597F71">
            <w:pPr>
              <w:snapToGrid w:val="0"/>
              <w:rPr>
                <w:rFonts w:ascii="Tahoma" w:eastAsia="Calibri,Arial" w:hAnsi="Tahoma" w:cs="Tahoma"/>
                <w:sz w:val="18"/>
                <w:szCs w:val="18"/>
              </w:rPr>
            </w:pPr>
            <w:r w:rsidRPr="00A9544D">
              <w:rPr>
                <w:rFonts w:ascii="Tahoma" w:eastAsia="Calibri,Arial" w:hAnsi="Tahoma" w:cs="Tahoma"/>
                <w:sz w:val="18"/>
                <w:szCs w:val="18"/>
              </w:rPr>
              <w:t xml:space="preserve">Możliwość wyboru kolorystyki łóżka z zaproponowanego wzornika przez Wykonawcę – min. 5 kolorów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5D8D024" w14:textId="77777777" w:rsidR="00597F71" w:rsidRPr="00A9544D" w:rsidRDefault="00597F71" w:rsidP="00597F71">
            <w:pPr>
              <w:snapToGrid w:val="0"/>
              <w:jc w:val="center"/>
              <w:rPr>
                <w:rFonts w:ascii="Tahoma" w:eastAsia="Calibri,Arial" w:hAnsi="Tahoma" w:cs="Tahoma"/>
                <w:sz w:val="18"/>
                <w:szCs w:val="18"/>
              </w:rPr>
            </w:pPr>
          </w:p>
        </w:tc>
      </w:tr>
      <w:tr w:rsidR="00597F71" w:rsidRPr="00A9544D" w14:paraId="67AEE0C0"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B1589FA"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38</w:t>
            </w:r>
          </w:p>
        </w:tc>
        <w:tc>
          <w:tcPr>
            <w:tcW w:w="6087" w:type="dxa"/>
            <w:tcBorders>
              <w:top w:val="single" w:sz="4" w:space="0" w:color="000000" w:themeColor="text1"/>
              <w:left w:val="single" w:sz="4" w:space="0" w:color="000000" w:themeColor="text1"/>
              <w:bottom w:val="single" w:sz="4" w:space="0" w:color="000000" w:themeColor="text1"/>
            </w:tcBorders>
            <w:shd w:val="clear" w:color="auto" w:fill="auto"/>
          </w:tcPr>
          <w:p w14:paraId="045B2EB0" w14:textId="77777777" w:rsidR="00597F71" w:rsidRPr="00A9544D" w:rsidRDefault="00597F71" w:rsidP="00597F71">
            <w:pPr>
              <w:autoSpaceDE w:val="0"/>
              <w:autoSpaceDN w:val="0"/>
              <w:adjustRightInd w:val="0"/>
              <w:spacing w:line="276" w:lineRule="auto"/>
              <w:rPr>
                <w:rFonts w:ascii="Tahoma" w:eastAsia="Calibri,Arial" w:hAnsi="Tahoma" w:cs="Tahoma"/>
                <w:sz w:val="18"/>
                <w:szCs w:val="18"/>
                <w:lang w:eastAsia="ar-SA"/>
              </w:rPr>
            </w:pPr>
            <w:r w:rsidRPr="00A9544D">
              <w:rPr>
                <w:rFonts w:ascii="Tahoma" w:eastAsia="Calibri,Arial" w:hAnsi="Tahoma" w:cs="Tahoma"/>
                <w:sz w:val="18"/>
                <w:szCs w:val="18"/>
                <w:lang w:eastAsia="ar-SA"/>
              </w:rPr>
              <w:t>wyposażenie:</w:t>
            </w:r>
          </w:p>
          <w:p w14:paraId="391ADAF2" w14:textId="77777777" w:rsidR="00597F71" w:rsidRPr="00A9544D" w:rsidRDefault="00597F71" w:rsidP="00597F71">
            <w:pPr>
              <w:autoSpaceDE w:val="0"/>
              <w:autoSpaceDN w:val="0"/>
              <w:adjustRightInd w:val="0"/>
              <w:spacing w:line="276" w:lineRule="auto"/>
              <w:rPr>
                <w:rFonts w:ascii="Tahoma" w:eastAsia="Calibri,Arial" w:hAnsi="Tahoma" w:cs="Tahoma"/>
                <w:sz w:val="18"/>
                <w:szCs w:val="18"/>
                <w:lang w:eastAsia="ar-SA"/>
              </w:rPr>
            </w:pPr>
            <w:r w:rsidRPr="00A9544D">
              <w:rPr>
                <w:rFonts w:ascii="Tahoma" w:eastAsia="Calibri,Arial" w:hAnsi="Tahoma" w:cs="Tahoma"/>
                <w:sz w:val="18"/>
                <w:szCs w:val="18"/>
                <w:lang w:eastAsia="ar-SA"/>
              </w:rPr>
              <w:t xml:space="preserve">- integralny elektroniczny system  ważenia pacjenta, dokonywany za pomocą przewodowego  panelu z cyfrowym wyświetlaczem dostępnym od strony nóg. Możliwość powieszenia panelu na szczycie łóżka.   </w:t>
            </w:r>
          </w:p>
          <w:p w14:paraId="564E5AEB" w14:textId="77777777" w:rsidR="00597F71" w:rsidRPr="00A9544D" w:rsidRDefault="00597F71" w:rsidP="00597F71">
            <w:pPr>
              <w:tabs>
                <w:tab w:val="left" w:pos="720"/>
                <w:tab w:val="center" w:pos="4536"/>
                <w:tab w:val="right" w:pos="9072"/>
              </w:tabs>
              <w:autoSpaceDE w:val="0"/>
              <w:autoSpaceDN w:val="0"/>
              <w:adjustRightInd w:val="0"/>
              <w:spacing w:line="276" w:lineRule="auto"/>
              <w:jc w:val="both"/>
              <w:rPr>
                <w:rFonts w:ascii="Tahoma" w:eastAsia="Calibri,Arial" w:hAnsi="Tahoma" w:cs="Tahoma"/>
                <w:sz w:val="18"/>
                <w:szCs w:val="18"/>
                <w:lang w:eastAsia="ar-SA"/>
              </w:rPr>
            </w:pPr>
            <w:r w:rsidRPr="00A9544D">
              <w:rPr>
                <w:rFonts w:ascii="Tahoma" w:eastAsia="Calibri,Arial" w:hAnsi="Tahoma" w:cs="Tahoma"/>
                <w:sz w:val="18"/>
                <w:szCs w:val="18"/>
                <w:lang w:eastAsia="ar-SA"/>
              </w:rPr>
              <w:t xml:space="preserve"> - Barierki boczne dzielone zabezpieczające na całej długości opisane powyżej </w:t>
            </w:r>
          </w:p>
          <w:p w14:paraId="1702BD85" w14:textId="77777777" w:rsidR="00597F71" w:rsidRPr="00A9544D" w:rsidRDefault="00597F71" w:rsidP="00597F71">
            <w:pPr>
              <w:jc w:val="both"/>
              <w:rPr>
                <w:rFonts w:ascii="Tahoma" w:hAnsi="Tahoma" w:cs="Tahoma"/>
                <w:sz w:val="18"/>
                <w:szCs w:val="18"/>
              </w:rPr>
            </w:pPr>
            <w:r w:rsidRPr="00A9544D">
              <w:rPr>
                <w:rFonts w:ascii="Tahoma" w:hAnsi="Tahoma" w:cs="Tahoma"/>
                <w:sz w:val="18"/>
                <w:szCs w:val="18"/>
              </w:rPr>
              <w:t xml:space="preserve">- Materac piankowy przeznaczony dla szpitali lub innych placówek medycznych, stosowany w profilaktyce przeciwodleżynowej i leczeniu odleżyn stopnia I </w:t>
            </w:r>
            <w:proofErr w:type="spellStart"/>
            <w:r w:rsidRPr="00A9544D">
              <w:rPr>
                <w:rFonts w:ascii="Tahoma" w:hAnsi="Tahoma" w:cs="Tahoma"/>
                <w:sz w:val="18"/>
                <w:szCs w:val="18"/>
              </w:rPr>
              <w:t>i</w:t>
            </w:r>
            <w:proofErr w:type="spellEnd"/>
            <w:r w:rsidRPr="00A9544D">
              <w:rPr>
                <w:rFonts w:ascii="Tahoma" w:hAnsi="Tahoma" w:cs="Tahoma"/>
                <w:sz w:val="18"/>
                <w:szCs w:val="18"/>
              </w:rPr>
              <w:t xml:space="preserve"> II potwierdzone badaniami klinicznymi. Materac składający się z dwóch warstw.  Górna warstwa materaca o wysokości od 11-9cm (9cm w sekcji głowy, 11cm  w sekcji  nóg) : wykonana z pianki o  gęstości 25kg/m3,  posiadający  unikalny 3-strefowy profil (głowa – tułów – nogi), który zmniejsza nacisk na tkankę miękką ciała, poprawia cyrkulację powietrza utrzymując suchą skórę,  posiadający specjalne, wzdłużne i symetryczne nacięcia w okolicy lędźwiowej części kręgosłupa, kości </w:t>
            </w:r>
            <w:r w:rsidRPr="00A9544D">
              <w:rPr>
                <w:rFonts w:ascii="Tahoma" w:hAnsi="Tahoma" w:cs="Tahoma"/>
                <w:sz w:val="18"/>
                <w:szCs w:val="18"/>
              </w:rPr>
              <w:lastRenderedPageBreak/>
              <w:t>ogonowej i miednicy niwelujące napięcie powierzchniowe pianki. Dolna warstwa materaca o wysokości 4cm: wykonana z pianki o gęstości 28kg/m3 i zwiększonej twardości,  stabilizującej materac oraz zmniejszającej  nacisk podłoża na ciało użytkownika. Wymiary dostosowane do leża. Wyposażony w pokrowiec paroprzepuszczalny, nieprzemakalny  zamek w kształcie litery „C”.</w:t>
            </w:r>
          </w:p>
          <w:p w14:paraId="5F2D4A1E" w14:textId="77777777" w:rsidR="00597F71" w:rsidRPr="00A9544D" w:rsidRDefault="00597F71" w:rsidP="00597F71">
            <w:pPr>
              <w:tabs>
                <w:tab w:val="left" w:pos="720"/>
                <w:tab w:val="center" w:pos="4536"/>
                <w:tab w:val="right" w:pos="9072"/>
              </w:tabs>
              <w:autoSpaceDE w:val="0"/>
              <w:autoSpaceDN w:val="0"/>
              <w:adjustRightInd w:val="0"/>
              <w:spacing w:line="276" w:lineRule="auto"/>
              <w:jc w:val="both"/>
              <w:rPr>
                <w:rFonts w:ascii="Tahoma" w:eastAsia="Calibri,Arial" w:hAnsi="Tahoma" w:cs="Tahoma"/>
                <w:sz w:val="18"/>
                <w:szCs w:val="18"/>
                <w:lang w:eastAsia="ar-SA"/>
              </w:rPr>
            </w:pPr>
          </w:p>
          <w:p w14:paraId="67814094" w14:textId="77777777" w:rsidR="00597F71" w:rsidRPr="00A9544D" w:rsidRDefault="00597F71" w:rsidP="00597F71">
            <w:pPr>
              <w:snapToGrid w:val="0"/>
              <w:jc w:val="both"/>
              <w:rPr>
                <w:rFonts w:ascii="Tahoma" w:eastAsia="Arial" w:hAnsi="Tahoma" w:cs="Tahoma"/>
                <w:sz w:val="18"/>
                <w:szCs w:val="18"/>
              </w:rPr>
            </w:pPr>
            <w:r w:rsidRPr="00A9544D">
              <w:rPr>
                <w:rFonts w:ascii="Tahoma" w:eastAsia="Arial" w:hAnsi="Tahoma" w:cs="Tahoma"/>
                <w:sz w:val="18"/>
                <w:szCs w:val="18"/>
              </w:rPr>
              <w:t>- wysięgnik nierdzewny z uchwytem ręki</w:t>
            </w:r>
          </w:p>
          <w:p w14:paraId="64976C3E" w14:textId="77777777" w:rsidR="00597F71" w:rsidRPr="00A9544D" w:rsidRDefault="00597F71" w:rsidP="00597F71">
            <w:pPr>
              <w:snapToGrid w:val="0"/>
              <w:jc w:val="both"/>
              <w:rPr>
                <w:rFonts w:ascii="Tahoma" w:eastAsia="Arial" w:hAnsi="Tahoma" w:cs="Tahoma"/>
                <w:sz w:val="18"/>
                <w:szCs w:val="18"/>
              </w:rPr>
            </w:pPr>
            <w:r w:rsidRPr="00A9544D">
              <w:rPr>
                <w:rFonts w:ascii="Tahoma" w:eastAsia="Arial" w:hAnsi="Tahoma" w:cs="Tahoma"/>
                <w:sz w:val="18"/>
                <w:szCs w:val="18"/>
              </w:rPr>
              <w:t xml:space="preserve"> - podwójna rama wyciągowa wykonana z okrągłych rur (stal węglowa, chromowana lub nierdzewna) (wyposażona w wieszak kroplówki 1 szt.,  uchwyt do ręki 2 szt., 3szt rolek wyciągowych) – Wszystkie belki wzdłużne i poprzeczne wyposażone w zabezpieczenia przed spadaniem bloczków. </w:t>
            </w:r>
          </w:p>
          <w:p w14:paraId="202077BE" w14:textId="77777777" w:rsidR="00597F71" w:rsidRPr="00A9544D" w:rsidRDefault="00597F71" w:rsidP="00597F71">
            <w:pPr>
              <w:snapToGrid w:val="0"/>
              <w:jc w:val="both"/>
              <w:rPr>
                <w:rFonts w:ascii="Tahoma" w:eastAsia="Arial" w:hAnsi="Tahoma" w:cs="Tahoma"/>
                <w:sz w:val="18"/>
                <w:szCs w:val="18"/>
              </w:rPr>
            </w:pPr>
            <w:r w:rsidRPr="00A9544D">
              <w:rPr>
                <w:rFonts w:ascii="Tahoma" w:eastAsia="Arial" w:hAnsi="Tahoma" w:cs="Tahoma"/>
                <w:sz w:val="18"/>
                <w:szCs w:val="18"/>
              </w:rPr>
              <w:t>- uchwyt uniwersalny</w:t>
            </w:r>
          </w:p>
          <w:p w14:paraId="189E791C" w14:textId="77777777" w:rsidR="00597F71" w:rsidRPr="00A9544D" w:rsidRDefault="00597F71" w:rsidP="00597F71">
            <w:pPr>
              <w:snapToGrid w:val="0"/>
              <w:jc w:val="both"/>
              <w:rPr>
                <w:rFonts w:ascii="Tahoma" w:eastAsia="Arial" w:hAnsi="Tahoma" w:cs="Tahoma"/>
                <w:sz w:val="18"/>
                <w:szCs w:val="18"/>
              </w:rPr>
            </w:pPr>
          </w:p>
          <w:p w14:paraId="1298ECC9" w14:textId="77777777" w:rsidR="00597F71" w:rsidRPr="00A9544D" w:rsidRDefault="00597F71" w:rsidP="00597F71">
            <w:pPr>
              <w:tabs>
                <w:tab w:val="left" w:pos="720"/>
              </w:tabs>
              <w:autoSpaceDE w:val="0"/>
              <w:autoSpaceDN w:val="0"/>
              <w:adjustRightInd w:val="0"/>
              <w:spacing w:line="276" w:lineRule="auto"/>
              <w:ind w:left="720"/>
              <w:jc w:val="both"/>
              <w:rPr>
                <w:rFonts w:ascii="Tahoma" w:eastAsia="Calibri,Arial" w:hAnsi="Tahoma" w:cs="Tahoma"/>
                <w:kern w:val="1"/>
                <w:sz w:val="18"/>
                <w:szCs w:val="18"/>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FC084AF" w14:textId="77777777" w:rsidR="00597F71" w:rsidRPr="00A9544D" w:rsidRDefault="00597F71" w:rsidP="00597F71">
            <w:pPr>
              <w:snapToGrid w:val="0"/>
              <w:rPr>
                <w:rFonts w:ascii="Tahoma" w:eastAsia="Calibri,Arial" w:hAnsi="Tahoma" w:cs="Tahoma"/>
                <w:sz w:val="18"/>
                <w:szCs w:val="18"/>
              </w:rPr>
            </w:pPr>
          </w:p>
        </w:tc>
      </w:tr>
    </w:tbl>
    <w:p w14:paraId="3AF101EA" w14:textId="77777777" w:rsidR="00597F71" w:rsidRPr="00A9544D" w:rsidRDefault="00597F71" w:rsidP="00597F71">
      <w:pPr>
        <w:jc w:val="right"/>
        <w:rPr>
          <w:rFonts w:ascii="Tahoma" w:hAnsi="Tahoma" w:cs="Tahoma"/>
          <w:b/>
          <w:sz w:val="18"/>
          <w:szCs w:val="18"/>
        </w:rPr>
      </w:pPr>
    </w:p>
    <w:p w14:paraId="4AE33185" w14:textId="77777777" w:rsidR="00597F71" w:rsidRPr="00A9544D" w:rsidRDefault="00597F71" w:rsidP="00597F71">
      <w:pPr>
        <w:jc w:val="right"/>
        <w:rPr>
          <w:rFonts w:ascii="Tahoma" w:hAnsi="Tahoma" w:cs="Tahoma"/>
          <w:b/>
          <w:sz w:val="18"/>
          <w:szCs w:val="18"/>
        </w:rPr>
      </w:pPr>
    </w:p>
    <w:p w14:paraId="08EF880C"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6842E7D5"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p>
    <w:p w14:paraId="69C4CE69"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3E2F91E6"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p>
    <w:p w14:paraId="41FCF2C8"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1FFAAE69"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6F01BE1F"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30E78C25"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t>Oświadczam, że oferowany przez nas Towar spełnia powyższe parametry wymagane przez Zamawiającego.</w:t>
      </w:r>
    </w:p>
    <w:p w14:paraId="3DF83C09"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b/>
          <w:sz w:val="18"/>
          <w:szCs w:val="18"/>
        </w:rPr>
      </w:pPr>
      <w:r w:rsidRPr="00A9544D">
        <w:rPr>
          <w:rFonts w:ascii="Tahoma" w:hAnsi="Tahoma" w:cs="Tahoma"/>
          <w:b/>
          <w:bCs/>
          <w:sz w:val="18"/>
          <w:szCs w:val="18"/>
        </w:rPr>
        <w:t xml:space="preserve">Szczegółowe informacje na temat oferowanego Towaru </w:t>
      </w:r>
      <w:r w:rsidRPr="00A9544D">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772401E1"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3B69020F"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4680D3E3"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574D8E85"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5561631A" w14:textId="77777777" w:rsidR="00597F71" w:rsidRPr="00A9544D" w:rsidRDefault="00597F71" w:rsidP="00597F71">
      <w:pPr>
        <w:jc w:val="right"/>
        <w:rPr>
          <w:rFonts w:ascii="Tahoma" w:hAnsi="Tahoma" w:cs="Tahoma"/>
          <w:color w:val="FF0000"/>
          <w:sz w:val="18"/>
          <w:szCs w:val="18"/>
        </w:rPr>
      </w:pPr>
      <w:r w:rsidRPr="00A9544D">
        <w:rPr>
          <w:rFonts w:ascii="Tahoma" w:hAnsi="Tahoma" w:cs="Tahoma"/>
          <w:sz w:val="18"/>
          <w:szCs w:val="18"/>
        </w:rPr>
        <w:br w:type="page"/>
      </w:r>
      <w:r w:rsidRPr="00A9544D">
        <w:rPr>
          <w:rFonts w:ascii="Tahoma" w:hAnsi="Tahoma" w:cs="Tahoma"/>
          <w:b/>
          <w:sz w:val="18"/>
          <w:szCs w:val="18"/>
        </w:rPr>
        <w:lastRenderedPageBreak/>
        <w:t>Załącznik nr 1a) do Formularza Oferty</w:t>
      </w:r>
    </w:p>
    <w:p w14:paraId="1423ADAC" w14:textId="77777777" w:rsidR="00597F71" w:rsidRPr="00A9544D" w:rsidRDefault="00597F71" w:rsidP="00597F71">
      <w:pPr>
        <w:rPr>
          <w:rFonts w:ascii="Tahoma" w:hAnsi="Tahoma" w:cs="Tahoma"/>
          <w:sz w:val="18"/>
          <w:szCs w:val="18"/>
        </w:rPr>
      </w:pPr>
    </w:p>
    <w:p w14:paraId="37CA4F11" w14:textId="77777777" w:rsidR="00597F71" w:rsidRPr="00A9544D" w:rsidRDefault="00597F71" w:rsidP="00597F71">
      <w:pPr>
        <w:rPr>
          <w:rFonts w:ascii="Tahoma" w:hAnsi="Tahoma" w:cs="Tahoma"/>
          <w:sz w:val="18"/>
          <w:szCs w:val="18"/>
        </w:rPr>
      </w:pPr>
    </w:p>
    <w:p w14:paraId="6747FFC3" w14:textId="77777777" w:rsidR="00597F71" w:rsidRPr="00A9544D" w:rsidRDefault="00597F71" w:rsidP="00597F71">
      <w:pPr>
        <w:rPr>
          <w:rFonts w:ascii="Tahoma" w:eastAsia="Tahoma" w:hAnsi="Tahoma" w:cs="Tahoma"/>
          <w:i/>
          <w:sz w:val="18"/>
          <w:szCs w:val="18"/>
        </w:rPr>
      </w:pPr>
      <w:r w:rsidRPr="00A9544D">
        <w:rPr>
          <w:rFonts w:ascii="Tahoma" w:hAnsi="Tahoma" w:cs="Tahoma"/>
          <w:sz w:val="18"/>
          <w:szCs w:val="18"/>
        </w:rPr>
        <w:t>Nazwa, adres Wykonawcy ...............................................................</w:t>
      </w:r>
    </w:p>
    <w:p w14:paraId="502BCBB5" w14:textId="77777777" w:rsidR="00597F71" w:rsidRPr="00A9544D" w:rsidRDefault="00597F71" w:rsidP="00597F71">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3B32BFDD" w14:textId="77777777" w:rsidR="00597F71" w:rsidRPr="00A9544D" w:rsidRDefault="00597F71" w:rsidP="00597F71">
      <w:pPr>
        <w:rPr>
          <w:rFonts w:ascii="Tahoma" w:hAnsi="Tahoma" w:cs="Tahoma"/>
          <w:sz w:val="18"/>
          <w:szCs w:val="18"/>
        </w:rPr>
      </w:pPr>
    </w:p>
    <w:p w14:paraId="24F74459"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PARAMETRY TECHNICZNE</w:t>
      </w:r>
    </w:p>
    <w:p w14:paraId="3D05D39D" w14:textId="77777777" w:rsidR="00597F71" w:rsidRPr="00A9544D" w:rsidRDefault="00597F71" w:rsidP="00597F71">
      <w:pPr>
        <w:jc w:val="center"/>
        <w:rPr>
          <w:rFonts w:ascii="Tahoma" w:hAnsi="Tahoma" w:cs="Tahoma"/>
          <w:b/>
          <w:sz w:val="18"/>
          <w:szCs w:val="18"/>
        </w:rPr>
      </w:pPr>
    </w:p>
    <w:p w14:paraId="2393FA3D" w14:textId="77777777" w:rsidR="00597F71" w:rsidRPr="00A2661F" w:rsidRDefault="00597F71" w:rsidP="00597F71">
      <w:pPr>
        <w:jc w:val="center"/>
        <w:rPr>
          <w:rFonts w:ascii="Tahoma" w:hAnsi="Tahoma" w:cs="Tahoma"/>
          <w:b/>
          <w:sz w:val="18"/>
          <w:szCs w:val="18"/>
        </w:rPr>
      </w:pPr>
      <w:r w:rsidRPr="00A2661F">
        <w:rPr>
          <w:rFonts w:ascii="Tahoma" w:hAnsi="Tahoma" w:cs="Tahoma"/>
          <w:b/>
          <w:sz w:val="18"/>
          <w:szCs w:val="18"/>
          <w:highlight w:val="yellow"/>
        </w:rPr>
        <w:t>Pakiet nr 20 poz. 2</w:t>
      </w:r>
    </w:p>
    <w:p w14:paraId="7EF3C595" w14:textId="77777777" w:rsidR="00597F71" w:rsidRPr="00A9544D" w:rsidRDefault="00597F71" w:rsidP="00597F71">
      <w:pPr>
        <w:ind w:firstLine="4"/>
        <w:jc w:val="center"/>
        <w:rPr>
          <w:rFonts w:ascii="Tahoma" w:eastAsia="Calibri" w:hAnsi="Tahoma" w:cs="Tahoma"/>
          <w:b/>
          <w:bCs/>
          <w:sz w:val="18"/>
          <w:szCs w:val="18"/>
        </w:rPr>
      </w:pPr>
      <w:r w:rsidRPr="00A2661F">
        <w:rPr>
          <w:rFonts w:ascii="Tahoma" w:eastAsia="Calibri" w:hAnsi="Tahoma" w:cs="Tahoma"/>
          <w:b/>
          <w:bCs/>
          <w:sz w:val="18"/>
          <w:szCs w:val="18"/>
        </w:rPr>
        <w:t>Łóżko intensywne (OIOM) bez</w:t>
      </w:r>
      <w:r w:rsidRPr="00A9544D">
        <w:rPr>
          <w:rFonts w:ascii="Tahoma" w:eastAsia="Calibri" w:hAnsi="Tahoma" w:cs="Tahoma"/>
          <w:b/>
          <w:bCs/>
          <w:sz w:val="18"/>
          <w:szCs w:val="18"/>
        </w:rPr>
        <w:t xml:space="preserve"> dofinansowania</w:t>
      </w:r>
    </w:p>
    <w:p w14:paraId="68EFD3A5" w14:textId="77777777" w:rsidR="00597F71" w:rsidRPr="00A9544D" w:rsidRDefault="00597F71" w:rsidP="00597F71">
      <w:pPr>
        <w:ind w:firstLine="4"/>
        <w:jc w:val="center"/>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597F71" w:rsidRPr="00A9544D" w14:paraId="6D01BA03"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975E25" w14:textId="77777777" w:rsidR="00597F71" w:rsidRPr="00A9544D" w:rsidRDefault="00597F71" w:rsidP="00597F71">
            <w:pPr>
              <w:widowControl w:val="0"/>
              <w:jc w:val="center"/>
              <w:rPr>
                <w:rFonts w:ascii="Tahoma" w:hAnsi="Tahoma" w:cs="Tahoma"/>
                <w:b/>
                <w:sz w:val="18"/>
                <w:szCs w:val="18"/>
              </w:rPr>
            </w:pPr>
            <w:r w:rsidRPr="00A9544D">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1039F49" w14:textId="77777777" w:rsidR="00597F71" w:rsidRPr="00A9544D" w:rsidRDefault="00597F71" w:rsidP="00597F71">
            <w:pPr>
              <w:jc w:val="center"/>
              <w:rPr>
                <w:rFonts w:ascii="Tahoma" w:hAnsi="Tahoma" w:cs="Tahoma"/>
                <w:sz w:val="18"/>
                <w:szCs w:val="18"/>
              </w:rPr>
            </w:pPr>
            <w:r w:rsidRPr="00A9544D">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3302984D"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 xml:space="preserve">Oferowana wartość </w:t>
            </w:r>
          </w:p>
          <w:p w14:paraId="0599814A" w14:textId="77777777" w:rsidR="00597F71" w:rsidRPr="00A9544D" w:rsidRDefault="00597F71" w:rsidP="00597F71">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597F71" w:rsidRPr="00A9544D" w14:paraId="633EB972"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64A05E3"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0D0DEF6"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380642D5" w14:textId="77777777" w:rsidR="00597F71" w:rsidRPr="00A9544D" w:rsidRDefault="00597F71" w:rsidP="00597F71">
            <w:pPr>
              <w:jc w:val="center"/>
              <w:rPr>
                <w:rFonts w:ascii="Tahoma" w:hAnsi="Tahoma" w:cs="Tahoma"/>
                <w:b/>
                <w:sz w:val="18"/>
                <w:szCs w:val="18"/>
              </w:rPr>
            </w:pPr>
          </w:p>
        </w:tc>
      </w:tr>
      <w:tr w:rsidR="00597F71" w:rsidRPr="00A9544D" w14:paraId="2A1D2C01"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85D42F8"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CDF2E43"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08FE9816" w14:textId="77777777" w:rsidR="00597F71" w:rsidRPr="00A9544D" w:rsidRDefault="00597F71" w:rsidP="00597F71">
            <w:pPr>
              <w:jc w:val="center"/>
              <w:rPr>
                <w:rFonts w:ascii="Tahoma" w:hAnsi="Tahoma" w:cs="Tahoma"/>
                <w:b/>
                <w:sz w:val="18"/>
                <w:szCs w:val="18"/>
              </w:rPr>
            </w:pPr>
          </w:p>
        </w:tc>
      </w:tr>
      <w:tr w:rsidR="00597F71" w:rsidRPr="00A9544D" w14:paraId="385F2836"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C2DFC0E"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B2B68D2"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5B6121EB" w14:textId="77777777" w:rsidR="00597F71" w:rsidRPr="00A9544D" w:rsidRDefault="00597F71" w:rsidP="00597F71">
            <w:pPr>
              <w:jc w:val="center"/>
              <w:rPr>
                <w:rFonts w:ascii="Tahoma" w:hAnsi="Tahoma" w:cs="Tahoma"/>
                <w:b/>
                <w:sz w:val="18"/>
                <w:szCs w:val="18"/>
              </w:rPr>
            </w:pPr>
          </w:p>
        </w:tc>
      </w:tr>
      <w:tr w:rsidR="00597F71" w:rsidRPr="00A9544D" w14:paraId="526A8FD3" w14:textId="77777777" w:rsidTr="00597F71">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3596726A"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67B01B55"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6A156903" w14:textId="77777777" w:rsidR="00597F71" w:rsidRPr="00A9544D" w:rsidRDefault="00597F71" w:rsidP="00597F71">
            <w:pPr>
              <w:jc w:val="center"/>
              <w:rPr>
                <w:rFonts w:ascii="Tahoma" w:hAnsi="Tahoma" w:cs="Tahoma"/>
                <w:b/>
                <w:sz w:val="18"/>
                <w:szCs w:val="18"/>
              </w:rPr>
            </w:pPr>
          </w:p>
        </w:tc>
      </w:tr>
      <w:tr w:rsidR="00597F71" w:rsidRPr="00A9544D" w14:paraId="1681C03C" w14:textId="77777777" w:rsidTr="00597F71">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D1C7588"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7D5C11E" w14:textId="77777777" w:rsidR="00597F71" w:rsidRPr="00A9544D" w:rsidRDefault="00597F71" w:rsidP="00597F71">
            <w:pPr>
              <w:ind w:hanging="72"/>
              <w:rPr>
                <w:rFonts w:ascii="Tahoma" w:hAnsi="Tahoma" w:cs="Tahoma"/>
                <w:sz w:val="18"/>
                <w:szCs w:val="18"/>
              </w:rPr>
            </w:pPr>
            <w:r w:rsidRPr="00A9544D">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4E5E6627" w14:textId="77777777" w:rsidR="00597F71" w:rsidRPr="00A9544D" w:rsidRDefault="00597F71" w:rsidP="00597F71">
            <w:pPr>
              <w:jc w:val="center"/>
              <w:rPr>
                <w:rFonts w:ascii="Tahoma" w:hAnsi="Tahoma" w:cs="Tahoma"/>
                <w:b/>
                <w:sz w:val="18"/>
                <w:szCs w:val="18"/>
              </w:rPr>
            </w:pPr>
          </w:p>
        </w:tc>
      </w:tr>
    </w:tbl>
    <w:p w14:paraId="0AB87E04" w14:textId="77777777" w:rsidR="00597F71" w:rsidRPr="00A9544D" w:rsidRDefault="00597F71" w:rsidP="00597F71">
      <w:pPr>
        <w:ind w:left="3540" w:firstLine="708"/>
        <w:jc w:val="center"/>
        <w:rPr>
          <w:rFonts w:ascii="Tahoma" w:hAnsi="Tahoma" w:cs="Tahoma"/>
          <w:sz w:val="18"/>
          <w:szCs w:val="18"/>
        </w:rPr>
      </w:pPr>
    </w:p>
    <w:p w14:paraId="62C7061D" w14:textId="77777777" w:rsidR="00597F71" w:rsidRPr="00A9544D" w:rsidRDefault="00597F71" w:rsidP="00597F71">
      <w:pPr>
        <w:ind w:left="3540" w:firstLine="708"/>
        <w:jc w:val="center"/>
        <w:rPr>
          <w:rFonts w:ascii="Tahoma" w:hAnsi="Tahoma" w:cs="Tahoma"/>
          <w:sz w:val="18"/>
          <w:szCs w:val="18"/>
        </w:rPr>
      </w:pPr>
    </w:p>
    <w:tbl>
      <w:tblPr>
        <w:tblW w:w="10490" w:type="dxa"/>
        <w:tblInd w:w="-147" w:type="dxa"/>
        <w:tblLayout w:type="fixed"/>
        <w:tblLook w:val="0000" w:firstRow="0" w:lastRow="0" w:firstColumn="0" w:lastColumn="0" w:noHBand="0" w:noVBand="0"/>
      </w:tblPr>
      <w:tblGrid>
        <w:gridCol w:w="718"/>
        <w:gridCol w:w="6228"/>
        <w:gridCol w:w="3544"/>
      </w:tblGrid>
      <w:tr w:rsidR="00597F71" w:rsidRPr="00A9544D" w14:paraId="71077235" w14:textId="77777777" w:rsidTr="00597F71">
        <w:trPr>
          <w:trHeight w:val="687"/>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8427C40" w14:textId="77777777" w:rsidR="00597F71" w:rsidRPr="00A9544D" w:rsidRDefault="00597F71" w:rsidP="00597F71">
            <w:pPr>
              <w:snapToGrid w:val="0"/>
              <w:jc w:val="center"/>
              <w:rPr>
                <w:rFonts w:ascii="Tahoma" w:eastAsia="Calibri" w:hAnsi="Tahoma" w:cs="Tahoma"/>
                <w:b/>
                <w:bCs/>
                <w:sz w:val="18"/>
                <w:szCs w:val="18"/>
              </w:rPr>
            </w:pPr>
            <w:r w:rsidRPr="00A9544D">
              <w:rPr>
                <w:rFonts w:ascii="Tahoma" w:eastAsia="Calibri" w:hAnsi="Tahoma" w:cs="Tahoma"/>
                <w:b/>
                <w:bCs/>
                <w:sz w:val="18"/>
                <w:szCs w:val="18"/>
              </w:rPr>
              <w:t>Lp.</w:t>
            </w:r>
          </w:p>
        </w:tc>
        <w:tc>
          <w:tcPr>
            <w:tcW w:w="6228" w:type="dxa"/>
            <w:tcBorders>
              <w:top w:val="single" w:sz="4" w:space="0" w:color="auto"/>
              <w:left w:val="single" w:sz="4" w:space="0" w:color="auto"/>
              <w:bottom w:val="single" w:sz="4" w:space="0" w:color="auto"/>
              <w:right w:val="single" w:sz="4" w:space="0" w:color="auto"/>
            </w:tcBorders>
            <w:vAlign w:val="center"/>
          </w:tcPr>
          <w:p w14:paraId="79A5646F" w14:textId="77777777" w:rsidR="00597F71" w:rsidRPr="00A9544D" w:rsidRDefault="00597F71" w:rsidP="00597F71">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Wymagane parametry techniczne</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90AF793" w14:textId="77777777" w:rsidR="00597F71" w:rsidRPr="00A9544D" w:rsidRDefault="00597F71" w:rsidP="00597F71">
            <w:pPr>
              <w:snapToGrid w:val="0"/>
              <w:jc w:val="center"/>
              <w:rPr>
                <w:rFonts w:ascii="Tahoma" w:eastAsia="Calibri" w:hAnsi="Tahoma" w:cs="Tahoma"/>
                <w:b/>
                <w:bCs/>
                <w:sz w:val="18"/>
                <w:szCs w:val="18"/>
              </w:rPr>
            </w:pPr>
            <w:r w:rsidRPr="00A9544D">
              <w:rPr>
                <w:rFonts w:ascii="Tahoma" w:eastAsia="Calibri" w:hAnsi="Tahoma" w:cs="Tahoma"/>
                <w:b/>
                <w:bCs/>
                <w:sz w:val="18"/>
                <w:szCs w:val="18"/>
              </w:rPr>
              <w:t>Oferowana wartość</w:t>
            </w:r>
          </w:p>
          <w:p w14:paraId="14C8A8FB" w14:textId="77777777" w:rsidR="00597F71" w:rsidRPr="00A9544D" w:rsidRDefault="00597F71" w:rsidP="00597F71">
            <w:pPr>
              <w:snapToGrid w:val="0"/>
              <w:jc w:val="center"/>
              <w:rPr>
                <w:rFonts w:ascii="Tahoma" w:hAnsi="Tahoma" w:cs="Tahoma"/>
                <w:sz w:val="18"/>
                <w:szCs w:val="18"/>
              </w:rPr>
            </w:pPr>
            <w:r w:rsidRPr="00A9544D">
              <w:rPr>
                <w:rFonts w:ascii="Tahoma" w:eastAsia="Calibri" w:hAnsi="Tahoma" w:cs="Tahoma"/>
                <w:b/>
                <w:bCs/>
                <w:sz w:val="18"/>
                <w:szCs w:val="18"/>
              </w:rPr>
              <w:t>(Podać zakresy lub opisać)</w:t>
            </w:r>
          </w:p>
        </w:tc>
      </w:tr>
      <w:tr w:rsidR="00597F71" w:rsidRPr="00A9544D" w14:paraId="57EFFB5B" w14:textId="77777777" w:rsidTr="00597F71">
        <w:trPr>
          <w:trHeight w:val="298"/>
        </w:trPr>
        <w:tc>
          <w:tcPr>
            <w:tcW w:w="1049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5B550F7" w14:textId="77777777" w:rsidR="00597F71" w:rsidRPr="00A9544D" w:rsidRDefault="00597F71" w:rsidP="00597F71">
            <w:pPr>
              <w:snapToGrid w:val="0"/>
              <w:jc w:val="center"/>
              <w:rPr>
                <w:rFonts w:ascii="Tahoma" w:hAnsi="Tahoma" w:cs="Tahoma"/>
                <w:sz w:val="18"/>
                <w:szCs w:val="18"/>
              </w:rPr>
            </w:pPr>
            <w:r w:rsidRPr="00A9544D">
              <w:rPr>
                <w:rFonts w:ascii="Tahoma" w:eastAsia="Calibri" w:hAnsi="Tahoma" w:cs="Tahoma"/>
                <w:sz w:val="18"/>
                <w:szCs w:val="18"/>
              </w:rPr>
              <w:t>WYMAGANIA OGÓLNE</w:t>
            </w:r>
          </w:p>
        </w:tc>
      </w:tr>
      <w:tr w:rsidR="00597F71" w:rsidRPr="00A9544D" w14:paraId="62A5CCC9"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C8AB3EB"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1</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6024FA63" w14:textId="77777777" w:rsidR="00597F71" w:rsidRPr="00A9544D" w:rsidRDefault="00597F71" w:rsidP="00597F71">
            <w:pPr>
              <w:snapToGrid w:val="0"/>
              <w:jc w:val="both"/>
              <w:rPr>
                <w:rFonts w:ascii="Tahoma" w:eastAsia="Calibri,Arial" w:hAnsi="Tahoma" w:cs="Tahoma"/>
                <w:color w:val="000000" w:themeColor="text1"/>
                <w:sz w:val="18"/>
                <w:szCs w:val="18"/>
              </w:rPr>
            </w:pPr>
            <w:r w:rsidRPr="00A9544D">
              <w:rPr>
                <w:rFonts w:ascii="Tahoma" w:eastAsia="Calibri,Arial" w:hAnsi="Tahoma" w:cs="Tahoma"/>
                <w:color w:val="000000" w:themeColor="text1"/>
                <w:sz w:val="18"/>
                <w:szCs w:val="18"/>
              </w:rPr>
              <w:t xml:space="preserve">Łóżko przystosowane mycia w komorach dezynfekcyjnych na mokro w temperaturze do 70°C. Wszystkie elementy łóżka musza być odporne na mycie w komorach. Klasa szczelności układu elektrycznego min IP-X6. Nie dopuszcza się łóżek przystosowanych jedynie do dekontaminacji parowej. </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5A694C4" w14:textId="77777777" w:rsidR="00597F71" w:rsidRPr="00A9544D" w:rsidRDefault="00597F71" w:rsidP="00597F71">
            <w:pPr>
              <w:snapToGrid w:val="0"/>
              <w:rPr>
                <w:rFonts w:ascii="Tahoma" w:eastAsia="Calibri,Arial" w:hAnsi="Tahoma" w:cs="Tahoma"/>
                <w:sz w:val="18"/>
                <w:szCs w:val="18"/>
              </w:rPr>
            </w:pPr>
          </w:p>
        </w:tc>
      </w:tr>
      <w:tr w:rsidR="00597F71" w:rsidRPr="00A9544D" w14:paraId="74E9880B"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DAE33F5"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2</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6F0BF7EC"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Szczyty odejmowane, tworzywowe lekkie stanowiące jedną zwartą bryłę z kolorową wstawką z tworzywa, bez dodatkowych widocznych łączeń . Szczyty łóżka z wyprofilowanymi uchwytami do prowadzenia łóżka umieszczone od góry. Szczyty z możliwością blokady na czas transportu za pomocą suwaków lub pokręteł.</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933023C" w14:textId="77777777" w:rsidR="00597F71" w:rsidRPr="00A9544D" w:rsidRDefault="00597F71" w:rsidP="00597F71">
            <w:pPr>
              <w:snapToGrid w:val="0"/>
              <w:rPr>
                <w:rFonts w:ascii="Tahoma" w:eastAsia="Calibri,Arial" w:hAnsi="Tahoma" w:cs="Tahoma"/>
                <w:sz w:val="18"/>
                <w:szCs w:val="18"/>
              </w:rPr>
            </w:pPr>
          </w:p>
        </w:tc>
      </w:tr>
      <w:tr w:rsidR="00597F71" w:rsidRPr="00A9544D" w14:paraId="53CCA94A"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E14FC71"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3</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46254B00"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Barierki dzielone, tworzywowe na całej długości leża (to znaczy od szczytu głowy aż do szczytu nóg  pacjenta leżącego). W sekcji oparcia pleców barierki poruszające  się z segmentem leża zabezpieczające pacjenta w  pozycji siedzącej.</w:t>
            </w:r>
          </w:p>
          <w:p w14:paraId="1FBB1193"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Nie dopuszcza się barierek na ok. ¾ długości leża z dodatkowym protektorem zabezpieczającym wolną przestrzeń. </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69DEE52" w14:textId="77777777" w:rsidR="00597F71" w:rsidRPr="00A9544D" w:rsidRDefault="00597F71" w:rsidP="00597F71">
            <w:pPr>
              <w:snapToGrid w:val="0"/>
              <w:rPr>
                <w:rFonts w:ascii="Tahoma" w:eastAsia="Calibri,Arial" w:hAnsi="Tahoma" w:cs="Tahoma"/>
                <w:sz w:val="18"/>
                <w:szCs w:val="18"/>
              </w:rPr>
            </w:pPr>
          </w:p>
        </w:tc>
      </w:tr>
      <w:tr w:rsidR="00597F71" w:rsidRPr="00A9544D" w14:paraId="62231613"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D874C21"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4</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7A807C6E"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Barierki boczne łatwe do obsługi przez personel medyczny.  Zwalniane za pomocą jednej ręki  wyposażone w system spowalniający opadanie  wspomagany  sprężyną gazową . Opadanie oraz opuszczanie nie powiększa gabarytów łóżka</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E327E46" w14:textId="77777777" w:rsidR="00597F71" w:rsidRPr="00A9544D" w:rsidRDefault="00597F71" w:rsidP="00597F71">
            <w:pPr>
              <w:snapToGrid w:val="0"/>
              <w:rPr>
                <w:rFonts w:ascii="Tahoma" w:eastAsia="Calibri,Arial" w:hAnsi="Tahoma" w:cs="Tahoma"/>
                <w:sz w:val="18"/>
                <w:szCs w:val="18"/>
              </w:rPr>
            </w:pPr>
          </w:p>
        </w:tc>
      </w:tr>
      <w:tr w:rsidR="00597F71" w:rsidRPr="00A9544D" w14:paraId="2698137B"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712BE27"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5</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2515C38C"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Barierki boczne z wyprofilowanymi uchwytami które mogą służyć jako podparcie dla pacjenta podczas wstawania. Dodatkowo dolna krawędź barierki wyprofilowana jako haczyk do zawieszania worka na płyny urologiczne </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EFBA28E" w14:textId="77777777" w:rsidR="00597F71" w:rsidRPr="00A9544D" w:rsidRDefault="00597F71" w:rsidP="00597F71">
            <w:pPr>
              <w:snapToGrid w:val="0"/>
              <w:rPr>
                <w:rFonts w:ascii="Tahoma" w:eastAsia="Calibri,Arial" w:hAnsi="Tahoma" w:cs="Tahoma"/>
                <w:sz w:val="18"/>
                <w:szCs w:val="18"/>
              </w:rPr>
            </w:pPr>
          </w:p>
        </w:tc>
      </w:tr>
      <w:tr w:rsidR="00597F71" w:rsidRPr="00A9544D" w14:paraId="066B6AF9"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3300CC2"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6</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5566355C"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Łóżko wyposażone w wskaźniki kątowe z wyraźnym zaznaczeniem kąta dla segmentu pleców. Barierki posiadające  możliwość ustawienia danego kąta za pomocą oddzielnych wyraźnie oznaczonych przycisków:</w:t>
            </w:r>
          </w:p>
          <w:p w14:paraId="4D19DDD1"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 pozycji do spania (15 </w:t>
            </w:r>
            <w:r w:rsidRPr="00A9544D">
              <w:rPr>
                <w:rFonts w:ascii="Tahoma" w:eastAsia="Calibri,Arial" w:hAnsi="Tahoma" w:cs="Tahoma"/>
                <w:sz w:val="18"/>
                <w:szCs w:val="18"/>
                <w:vertAlign w:val="superscript"/>
              </w:rPr>
              <w:t>0</w:t>
            </w:r>
            <w:r w:rsidRPr="00A9544D">
              <w:rPr>
                <w:rFonts w:ascii="Tahoma" w:eastAsia="Calibri,Arial" w:hAnsi="Tahoma" w:cs="Tahoma"/>
                <w:sz w:val="18"/>
                <w:szCs w:val="18"/>
              </w:rPr>
              <w:t xml:space="preserve"> ) </w:t>
            </w:r>
          </w:p>
          <w:p w14:paraId="745F7B21"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 ustawienia zapobiegającemu obrzękowi płuc (30</w:t>
            </w:r>
            <w:r w:rsidRPr="00A9544D">
              <w:rPr>
                <w:rFonts w:ascii="Tahoma" w:eastAsia="Calibri,Arial" w:hAnsi="Tahoma" w:cs="Tahoma"/>
                <w:sz w:val="18"/>
                <w:szCs w:val="18"/>
                <w:vertAlign w:val="superscript"/>
              </w:rPr>
              <w:t>0</w:t>
            </w:r>
            <w:r w:rsidRPr="00A9544D">
              <w:rPr>
                <w:rFonts w:ascii="Tahoma" w:eastAsia="Calibri,Arial" w:hAnsi="Tahoma" w:cs="Tahoma"/>
                <w:sz w:val="18"/>
                <w:szCs w:val="18"/>
              </w:rPr>
              <w:t xml:space="preserve"> )</w:t>
            </w:r>
          </w:p>
          <w:p w14:paraId="0E03A9E3"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lastRenderedPageBreak/>
              <w:t>- wygodnej pozycji pobytowej (45</w:t>
            </w:r>
            <w:r w:rsidRPr="00A9544D">
              <w:rPr>
                <w:rFonts w:ascii="Tahoma" w:eastAsia="Calibri,Arial" w:hAnsi="Tahoma" w:cs="Tahoma"/>
                <w:sz w:val="18"/>
                <w:szCs w:val="18"/>
                <w:vertAlign w:val="superscript"/>
              </w:rPr>
              <w:t>0</w:t>
            </w:r>
            <w:r w:rsidRPr="00A9544D">
              <w:rPr>
                <w:rFonts w:ascii="Tahoma" w:eastAsia="Calibri,Arial" w:hAnsi="Tahoma" w:cs="Tahoma"/>
                <w:sz w:val="18"/>
                <w:szCs w:val="18"/>
              </w:rPr>
              <w:t xml:space="preserve"> ) </w:t>
            </w:r>
          </w:p>
          <w:p w14:paraId="3D99178C"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za pomocą jednego przycisku</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5292489" w14:textId="77777777" w:rsidR="00597F71" w:rsidRPr="00A9544D" w:rsidRDefault="00597F71" w:rsidP="00597F71">
            <w:pPr>
              <w:snapToGrid w:val="0"/>
              <w:rPr>
                <w:rFonts w:ascii="Tahoma" w:eastAsia="Calibri,Arial" w:hAnsi="Tahoma" w:cs="Tahoma"/>
                <w:sz w:val="18"/>
                <w:szCs w:val="18"/>
              </w:rPr>
            </w:pPr>
          </w:p>
        </w:tc>
      </w:tr>
      <w:tr w:rsidR="00597F71" w:rsidRPr="00A9544D" w14:paraId="0EA9A0AA"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1F385B5"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7</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565D53E2"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Leże łóżka  4 – sekcyjne oparte na systemie dwóch ramion wznoszących.</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567EADA" w14:textId="77777777" w:rsidR="00597F71" w:rsidRPr="00A9544D" w:rsidRDefault="00597F71" w:rsidP="00597F71">
            <w:pPr>
              <w:snapToGrid w:val="0"/>
              <w:rPr>
                <w:rFonts w:ascii="Tahoma" w:eastAsia="Calibri,Arial" w:hAnsi="Tahoma" w:cs="Tahoma"/>
                <w:sz w:val="18"/>
                <w:szCs w:val="18"/>
              </w:rPr>
            </w:pPr>
          </w:p>
        </w:tc>
      </w:tr>
      <w:tr w:rsidR="00597F71" w:rsidRPr="00A9544D" w14:paraId="668FE43D"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C8549B7"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8</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4069AE8C" w14:textId="77777777" w:rsidR="00597F71" w:rsidRPr="00A9544D" w:rsidRDefault="00597F71" w:rsidP="00597F71">
            <w:pPr>
              <w:autoSpaceDE w:val="0"/>
              <w:autoSpaceDN w:val="0"/>
              <w:adjustRightInd w:val="0"/>
              <w:spacing w:line="276" w:lineRule="auto"/>
              <w:jc w:val="both"/>
              <w:rPr>
                <w:rFonts w:ascii="Tahoma" w:eastAsia="Calibri,Arial" w:hAnsi="Tahoma" w:cs="Tahoma"/>
                <w:sz w:val="18"/>
                <w:szCs w:val="18"/>
                <w:lang w:eastAsia="ar-SA"/>
              </w:rPr>
            </w:pPr>
            <w:r w:rsidRPr="00A9544D">
              <w:rPr>
                <w:rFonts w:ascii="Tahoma" w:eastAsia="Calibri,Arial" w:hAnsi="Tahoma" w:cs="Tahoma"/>
                <w:sz w:val="18"/>
                <w:szCs w:val="18"/>
                <w:lang w:eastAsia="ar-SA"/>
              </w:rPr>
              <w:t>W leżu   segment oparcia pleców przezierny dla promieni RTG, pozostałe wypełnione panelami z polipropylenu . Segment oparcia pleców wyposażony w tunel na kasetę RTG</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15A0C20" w14:textId="77777777" w:rsidR="00597F71" w:rsidRPr="00A9544D" w:rsidRDefault="00597F71" w:rsidP="00597F71">
            <w:pPr>
              <w:snapToGrid w:val="0"/>
              <w:rPr>
                <w:rFonts w:ascii="Tahoma" w:eastAsia="Calibri,Arial" w:hAnsi="Tahoma" w:cs="Tahoma"/>
                <w:sz w:val="18"/>
                <w:szCs w:val="18"/>
              </w:rPr>
            </w:pPr>
          </w:p>
        </w:tc>
      </w:tr>
      <w:tr w:rsidR="00597F71" w:rsidRPr="00A9544D" w14:paraId="45D447F1"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933F657"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9</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197E3CF4"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Koła o średnicy min. 150mm z systemem sterowania jazdy na wprost i z centralnym systemem hamulcowym. System obsługiwany dźwigniami od strony nóg pacjenta, zlokalizowanymi bezpośrednio przy kołach lub pojedynczą dźwignią na całej szerokości leża. </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AF50BD9" w14:textId="77777777" w:rsidR="00597F71" w:rsidRPr="00A9544D" w:rsidRDefault="00597F71" w:rsidP="00597F71">
            <w:pPr>
              <w:snapToGrid w:val="0"/>
              <w:rPr>
                <w:rFonts w:ascii="Tahoma" w:eastAsia="Calibri,Arial" w:hAnsi="Tahoma" w:cs="Tahoma"/>
                <w:sz w:val="18"/>
                <w:szCs w:val="18"/>
              </w:rPr>
            </w:pPr>
          </w:p>
        </w:tc>
      </w:tr>
      <w:tr w:rsidR="00597F71" w:rsidRPr="00A9544D" w14:paraId="3DB3E2FB"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BD8C6A8"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10</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464A20A1"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Prześwit podwozia do podłogi min 17cm </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4D2953C" w14:textId="77777777" w:rsidR="00597F71" w:rsidRPr="00A9544D" w:rsidRDefault="00597F71" w:rsidP="00597F71">
            <w:pPr>
              <w:snapToGrid w:val="0"/>
              <w:rPr>
                <w:rFonts w:ascii="Tahoma" w:eastAsia="Calibri,Arial" w:hAnsi="Tahoma" w:cs="Tahoma"/>
                <w:sz w:val="18"/>
                <w:szCs w:val="18"/>
              </w:rPr>
            </w:pPr>
          </w:p>
        </w:tc>
      </w:tr>
      <w:tr w:rsidR="00597F71" w:rsidRPr="00A9544D" w14:paraId="7FC87CC7"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9179C43"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11</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59D29174" w14:textId="77777777" w:rsidR="00597F71" w:rsidRPr="00A9544D" w:rsidRDefault="00597F71" w:rsidP="00597F71">
            <w:pPr>
              <w:autoSpaceDE w:val="0"/>
              <w:autoSpaceDN w:val="0"/>
              <w:adjustRightInd w:val="0"/>
              <w:spacing w:line="276" w:lineRule="auto"/>
              <w:rPr>
                <w:rFonts w:ascii="Tahoma" w:eastAsia="Calibri,Arial" w:hAnsi="Tahoma" w:cs="Tahoma"/>
                <w:sz w:val="18"/>
                <w:szCs w:val="18"/>
                <w:lang w:eastAsia="ar-SA"/>
              </w:rPr>
            </w:pPr>
            <w:r w:rsidRPr="00A9544D">
              <w:rPr>
                <w:rFonts w:ascii="Tahoma" w:eastAsia="Calibri,Arial" w:hAnsi="Tahoma" w:cs="Tahoma"/>
                <w:sz w:val="18"/>
                <w:szCs w:val="18"/>
                <w:lang w:eastAsia="ar-SA"/>
              </w:rPr>
              <w:t>Sterowanie elektryczne łóżka przy pomocy:</w:t>
            </w:r>
          </w:p>
          <w:p w14:paraId="7E22E42E" w14:textId="77777777" w:rsidR="00597F71" w:rsidRPr="00A9544D" w:rsidRDefault="00597F71" w:rsidP="00597F71">
            <w:pPr>
              <w:widowControl w:val="0"/>
              <w:numPr>
                <w:ilvl w:val="0"/>
                <w:numId w:val="75"/>
              </w:numPr>
              <w:tabs>
                <w:tab w:val="left" w:pos="371"/>
                <w:tab w:val="center" w:pos="4536"/>
                <w:tab w:val="right" w:pos="9072"/>
              </w:tabs>
              <w:autoSpaceDN w:val="0"/>
              <w:adjustRightInd w:val="0"/>
              <w:spacing w:after="160" w:line="276" w:lineRule="auto"/>
              <w:ind w:left="371"/>
              <w:jc w:val="both"/>
              <w:rPr>
                <w:rFonts w:ascii="Tahoma" w:eastAsia="Calibri,Arial" w:hAnsi="Tahoma" w:cs="Tahoma"/>
                <w:sz w:val="18"/>
                <w:szCs w:val="18"/>
                <w:lang w:eastAsia="ar-SA"/>
              </w:rPr>
            </w:pPr>
            <w:r w:rsidRPr="00A9544D">
              <w:rPr>
                <w:rFonts w:ascii="Tahoma" w:eastAsia="Calibri,Arial" w:hAnsi="Tahoma" w:cs="Tahoma"/>
                <w:sz w:val="18"/>
                <w:szCs w:val="18"/>
                <w:lang w:eastAsia="ar-SA"/>
              </w:rPr>
              <w:t xml:space="preserve">Zintegrowanych przycisków w górnych barierkach bocznych łóżka od strony wewnętrznej dla pacjenta oraz zewnętrznej dla personelu (z obu stron), Barierki od strony zewnętrznej wyposażone w wyświetlacz LCD informujący o wybranej funkcji elektrycznej oraz o kącie nachylenia sekcji oparcia pleców </w:t>
            </w:r>
          </w:p>
          <w:p w14:paraId="1B98BF23" w14:textId="77777777" w:rsidR="00597F71" w:rsidRPr="00A9544D" w:rsidRDefault="00597F71" w:rsidP="00597F71">
            <w:pPr>
              <w:widowControl w:val="0"/>
              <w:numPr>
                <w:ilvl w:val="0"/>
                <w:numId w:val="75"/>
              </w:numPr>
              <w:tabs>
                <w:tab w:val="left" w:pos="371"/>
                <w:tab w:val="center" w:pos="4536"/>
                <w:tab w:val="right" w:pos="9072"/>
              </w:tabs>
              <w:autoSpaceDN w:val="0"/>
              <w:adjustRightInd w:val="0"/>
              <w:spacing w:after="160" w:line="276" w:lineRule="auto"/>
              <w:ind w:left="371"/>
              <w:jc w:val="both"/>
              <w:rPr>
                <w:rFonts w:ascii="Tahoma" w:eastAsia="Calibri,Arial" w:hAnsi="Tahoma" w:cs="Tahoma"/>
                <w:sz w:val="18"/>
                <w:szCs w:val="18"/>
                <w:lang w:eastAsia="ar-SA"/>
              </w:rPr>
            </w:pPr>
            <w:r w:rsidRPr="00A9544D">
              <w:rPr>
                <w:rFonts w:ascii="Tahoma" w:eastAsia="Calibri,Arial" w:hAnsi="Tahoma" w:cs="Tahoma"/>
                <w:sz w:val="18"/>
                <w:szCs w:val="18"/>
                <w:lang w:eastAsia="ar-SA"/>
              </w:rPr>
              <w:t xml:space="preserve">Centralny panel sterowania wszystkimi funkcjami elektrycznymi montowany na szczycie od strony nóg. Z możliwością selektywnej blokady i możliwością schowania go w półce na pościel </w:t>
            </w:r>
          </w:p>
          <w:p w14:paraId="4DE95018" w14:textId="77777777" w:rsidR="00597F71" w:rsidRPr="00A9544D" w:rsidRDefault="00597F71" w:rsidP="00597F71">
            <w:pPr>
              <w:widowControl w:val="0"/>
              <w:numPr>
                <w:ilvl w:val="0"/>
                <w:numId w:val="75"/>
              </w:numPr>
              <w:tabs>
                <w:tab w:val="left" w:pos="371"/>
                <w:tab w:val="center" w:pos="4536"/>
                <w:tab w:val="right" w:pos="9072"/>
              </w:tabs>
              <w:autoSpaceDN w:val="0"/>
              <w:adjustRightInd w:val="0"/>
              <w:spacing w:after="160" w:line="276" w:lineRule="auto"/>
              <w:ind w:left="371"/>
              <w:jc w:val="both"/>
              <w:rPr>
                <w:rFonts w:ascii="Tahoma" w:eastAsia="Calibri,Arial" w:hAnsi="Tahoma" w:cs="Tahoma"/>
                <w:sz w:val="18"/>
                <w:szCs w:val="18"/>
                <w:lang w:eastAsia="ar-SA"/>
              </w:rPr>
            </w:pPr>
            <w:r w:rsidRPr="00A9544D">
              <w:rPr>
                <w:rFonts w:ascii="Tahoma" w:hAnsi="Tahoma" w:cs="Tahoma"/>
                <w:color w:val="000000"/>
                <w:kern w:val="1"/>
                <w:sz w:val="18"/>
                <w:szCs w:val="18"/>
              </w:rPr>
              <w:t xml:space="preserve">Pilot z możliwością użycia funkcji </w:t>
            </w:r>
            <w:proofErr w:type="spellStart"/>
            <w:r w:rsidRPr="00A9544D">
              <w:rPr>
                <w:rFonts w:ascii="Tahoma" w:hAnsi="Tahoma" w:cs="Tahoma"/>
                <w:color w:val="000000"/>
                <w:kern w:val="1"/>
                <w:sz w:val="18"/>
                <w:szCs w:val="18"/>
              </w:rPr>
              <w:t>Trendelenburga</w:t>
            </w:r>
            <w:proofErr w:type="spellEnd"/>
            <w:r w:rsidRPr="00A9544D">
              <w:rPr>
                <w:rFonts w:ascii="Tahoma" w:hAnsi="Tahoma" w:cs="Tahoma"/>
                <w:color w:val="000000"/>
                <w:kern w:val="1"/>
                <w:sz w:val="18"/>
                <w:szCs w:val="18"/>
              </w:rPr>
              <w:t xml:space="preserve">, anty - </w:t>
            </w:r>
            <w:proofErr w:type="spellStart"/>
            <w:r w:rsidRPr="00A9544D">
              <w:rPr>
                <w:rFonts w:ascii="Tahoma" w:hAnsi="Tahoma" w:cs="Tahoma"/>
                <w:color w:val="000000"/>
                <w:kern w:val="1"/>
                <w:sz w:val="18"/>
                <w:szCs w:val="18"/>
              </w:rPr>
              <w:t>Trendelenburga</w:t>
            </w:r>
            <w:proofErr w:type="spellEnd"/>
            <w:r w:rsidRPr="00A9544D">
              <w:rPr>
                <w:rFonts w:ascii="Tahoma" w:hAnsi="Tahoma" w:cs="Tahoma"/>
                <w:color w:val="000000"/>
                <w:kern w:val="1"/>
                <w:sz w:val="18"/>
                <w:szCs w:val="18"/>
              </w:rPr>
              <w:t xml:space="preserve">, pozycji szokowej oraz CPR.  Pilot z wyborem trybu pracy dla pacjenta i personelu, oraz trybem serwisowym. </w:t>
            </w:r>
            <w:r w:rsidRPr="00A9544D">
              <w:rPr>
                <w:rFonts w:ascii="Tahoma" w:hAnsi="Tahoma" w:cs="Tahoma"/>
                <w:color w:val="000000"/>
                <w:kern w:val="1"/>
                <w:sz w:val="18"/>
                <w:szCs w:val="18"/>
              </w:rPr>
              <w:br/>
              <w:t xml:space="preserve">Pilot umożliwiający z poziomu pielęgniarskiego blokadę niebezpiecznych funkcji dla pacjenta. </w:t>
            </w:r>
            <w:r w:rsidRPr="00A9544D">
              <w:rPr>
                <w:rFonts w:ascii="Tahoma" w:eastAsia="Calibri,Arial" w:hAnsi="Tahoma" w:cs="Tahoma"/>
                <w:kern w:val="1"/>
                <w:sz w:val="18"/>
                <w:szCs w:val="18"/>
              </w:rPr>
              <w:t>Przewodowy pilot wyposażony w wyświetlacz LCD wspomagający osoby słabo widzącej w obsłudze</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AB29345" w14:textId="77777777" w:rsidR="00597F71" w:rsidRPr="00A9544D" w:rsidRDefault="00597F71" w:rsidP="00597F71">
            <w:pPr>
              <w:snapToGrid w:val="0"/>
              <w:rPr>
                <w:rFonts w:ascii="Tahoma" w:eastAsia="Calibri,Arial" w:hAnsi="Tahoma" w:cs="Tahoma"/>
                <w:sz w:val="18"/>
                <w:szCs w:val="18"/>
              </w:rPr>
            </w:pPr>
          </w:p>
        </w:tc>
      </w:tr>
      <w:tr w:rsidR="00597F71" w:rsidRPr="00A9544D" w14:paraId="40B45ABB"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967DFC5"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12</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31005D9C" w14:textId="77777777" w:rsidR="00597F71" w:rsidRPr="00A9544D" w:rsidRDefault="00597F71" w:rsidP="00597F71">
            <w:pPr>
              <w:autoSpaceDE w:val="0"/>
              <w:autoSpaceDN w:val="0"/>
              <w:adjustRightInd w:val="0"/>
              <w:spacing w:line="276" w:lineRule="auto"/>
              <w:rPr>
                <w:rFonts w:ascii="Tahoma" w:eastAsia="Calibri,Arial" w:hAnsi="Tahoma" w:cs="Tahoma"/>
                <w:sz w:val="18"/>
                <w:szCs w:val="18"/>
                <w:lang w:eastAsia="ar-SA"/>
              </w:rPr>
            </w:pPr>
            <w:r w:rsidRPr="00A9544D">
              <w:rPr>
                <w:rFonts w:ascii="Tahoma" w:eastAsia="Calibri,Arial" w:hAnsi="Tahoma" w:cs="Tahoma"/>
                <w:sz w:val="18"/>
                <w:szCs w:val="18"/>
                <w:lang w:eastAsia="ar-SA"/>
              </w:rPr>
              <w:t xml:space="preserve">Zasilanie 230 V, 50 </w:t>
            </w:r>
            <w:proofErr w:type="spellStart"/>
            <w:r w:rsidRPr="00A9544D">
              <w:rPr>
                <w:rFonts w:ascii="Tahoma" w:eastAsia="Calibri,Arial" w:hAnsi="Tahoma" w:cs="Tahoma"/>
                <w:sz w:val="18"/>
                <w:szCs w:val="18"/>
                <w:lang w:eastAsia="ar-SA"/>
              </w:rPr>
              <w:t>Hz</w:t>
            </w:r>
            <w:proofErr w:type="spellEnd"/>
          </w:p>
          <w:p w14:paraId="761409BA"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Klasa szczelności układu elektrycznego min IP-X6</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9C61F86" w14:textId="77777777" w:rsidR="00597F71" w:rsidRPr="00A9544D" w:rsidRDefault="00597F71" w:rsidP="00597F71">
            <w:pPr>
              <w:snapToGrid w:val="0"/>
              <w:rPr>
                <w:rFonts w:ascii="Tahoma" w:eastAsia="Calibri,Arial" w:hAnsi="Tahoma" w:cs="Tahoma"/>
                <w:sz w:val="18"/>
                <w:szCs w:val="18"/>
              </w:rPr>
            </w:pPr>
          </w:p>
        </w:tc>
      </w:tr>
      <w:tr w:rsidR="00597F71" w:rsidRPr="00A9544D" w14:paraId="1F58446F"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20985EF"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13</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2263FF0A"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Wbudowany akumulator do zasilania podczas transportu </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13BD49B" w14:textId="77777777" w:rsidR="00597F71" w:rsidRPr="00A9544D" w:rsidRDefault="00597F71" w:rsidP="00597F71">
            <w:pPr>
              <w:snapToGrid w:val="0"/>
              <w:rPr>
                <w:rFonts w:ascii="Tahoma" w:eastAsia="Calibri,Arial" w:hAnsi="Tahoma" w:cs="Tahoma"/>
                <w:sz w:val="18"/>
                <w:szCs w:val="18"/>
              </w:rPr>
            </w:pPr>
          </w:p>
        </w:tc>
      </w:tr>
      <w:tr w:rsidR="00597F71" w:rsidRPr="00A9544D" w14:paraId="24A12335"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8460F33"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14</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52C1C5D5"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Długość zewnętrzna łóżka –  2180mm (+/-30mm) z możliwością przedłużania leża o min. 25 cm</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ECF5FF5" w14:textId="77777777" w:rsidR="00597F71" w:rsidRPr="00A9544D" w:rsidRDefault="00597F71" w:rsidP="00597F71">
            <w:pPr>
              <w:snapToGrid w:val="0"/>
              <w:rPr>
                <w:rFonts w:ascii="Tahoma" w:eastAsia="Calibri,Arial" w:hAnsi="Tahoma" w:cs="Tahoma"/>
                <w:sz w:val="18"/>
                <w:szCs w:val="18"/>
              </w:rPr>
            </w:pPr>
          </w:p>
        </w:tc>
      </w:tr>
      <w:tr w:rsidR="00597F71" w:rsidRPr="00A9544D" w14:paraId="5FC187CB"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4D05CA1"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15</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587E650D" w14:textId="77777777" w:rsidR="00597F71" w:rsidRPr="00A9544D" w:rsidRDefault="00597F71" w:rsidP="00597F71">
            <w:pPr>
              <w:snapToGrid w:val="0"/>
              <w:jc w:val="both"/>
              <w:rPr>
                <w:rFonts w:ascii="Tahoma" w:eastAsia="Calibri,Arial" w:hAnsi="Tahoma" w:cs="Tahoma"/>
                <w:sz w:val="18"/>
                <w:szCs w:val="18"/>
              </w:rPr>
            </w:pPr>
          </w:p>
          <w:p w14:paraId="03F79864"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Szerokość zewnętrzna łóżka – max. 1000 mm </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C9DE0AF" w14:textId="77777777" w:rsidR="00597F71" w:rsidRPr="00A9544D" w:rsidRDefault="00597F71" w:rsidP="00597F71">
            <w:pPr>
              <w:snapToGrid w:val="0"/>
              <w:rPr>
                <w:rFonts w:ascii="Tahoma" w:eastAsia="Calibri,Arial" w:hAnsi="Tahoma" w:cs="Tahoma"/>
                <w:sz w:val="18"/>
                <w:szCs w:val="18"/>
              </w:rPr>
            </w:pPr>
          </w:p>
        </w:tc>
      </w:tr>
      <w:tr w:rsidR="00597F71" w:rsidRPr="00A9544D" w14:paraId="5CE8BCC3"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E835801"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16</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2FD3EF5D" w14:textId="77777777" w:rsidR="00597F71" w:rsidRPr="00A9544D" w:rsidRDefault="00597F71" w:rsidP="00597F71">
            <w:pPr>
              <w:snapToGrid w:val="0"/>
              <w:jc w:val="both"/>
              <w:rPr>
                <w:rFonts w:ascii="Tahoma" w:eastAsia="Calibri,Arial" w:hAnsi="Tahoma" w:cs="Tahoma"/>
                <w:sz w:val="18"/>
                <w:szCs w:val="18"/>
              </w:rPr>
            </w:pPr>
          </w:p>
          <w:p w14:paraId="709283D2"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Wymiar leża min. 870x2000mm </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FD8029B" w14:textId="77777777" w:rsidR="00597F71" w:rsidRPr="00A9544D" w:rsidRDefault="00597F71" w:rsidP="00597F71">
            <w:pPr>
              <w:snapToGrid w:val="0"/>
              <w:rPr>
                <w:rFonts w:ascii="Tahoma" w:eastAsia="Calibri,Arial" w:hAnsi="Tahoma" w:cs="Tahoma"/>
                <w:sz w:val="18"/>
                <w:szCs w:val="18"/>
              </w:rPr>
            </w:pPr>
          </w:p>
        </w:tc>
      </w:tr>
      <w:tr w:rsidR="00597F71" w:rsidRPr="00A9544D" w14:paraId="7F6E13E3"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79E777A"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17</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455A8013" w14:textId="77777777" w:rsidR="00597F71" w:rsidRPr="00A9544D" w:rsidRDefault="00597F71" w:rsidP="00597F71">
            <w:pPr>
              <w:snapToGrid w:val="0"/>
              <w:jc w:val="both"/>
              <w:rPr>
                <w:rFonts w:ascii="Tahoma" w:eastAsia="Calibri,Arial" w:hAnsi="Tahoma" w:cs="Tahoma"/>
                <w:sz w:val="18"/>
                <w:szCs w:val="18"/>
              </w:rPr>
            </w:pPr>
          </w:p>
          <w:p w14:paraId="3BF0434D"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Regulacja elektryczna wysokości leża, w zakresie (330 mm do 900 mm)+/-30mm gwarantująca bezpieczne opuszczanie łóżka</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B52B81E" w14:textId="77777777" w:rsidR="00597F71" w:rsidRPr="00A9544D" w:rsidRDefault="00597F71" w:rsidP="00597F71">
            <w:pPr>
              <w:snapToGrid w:val="0"/>
              <w:rPr>
                <w:rFonts w:ascii="Tahoma" w:eastAsia="Calibri,Arial" w:hAnsi="Tahoma" w:cs="Tahoma"/>
                <w:sz w:val="18"/>
                <w:szCs w:val="18"/>
              </w:rPr>
            </w:pPr>
          </w:p>
        </w:tc>
      </w:tr>
      <w:tr w:rsidR="00597F71" w:rsidRPr="00A9544D" w14:paraId="01219148"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CFDE61F"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18</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73721A6F" w14:textId="77777777" w:rsidR="00597F71" w:rsidRPr="00A9544D" w:rsidRDefault="00597F71" w:rsidP="00597F71">
            <w:pPr>
              <w:snapToGrid w:val="0"/>
              <w:jc w:val="both"/>
              <w:rPr>
                <w:rFonts w:ascii="Tahoma" w:eastAsia="Calibri,Arial" w:hAnsi="Tahoma" w:cs="Tahoma"/>
                <w:sz w:val="18"/>
                <w:szCs w:val="18"/>
              </w:rPr>
            </w:pPr>
          </w:p>
          <w:p w14:paraId="7B6D1918"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Regulacja elektryczna części plecowej w zakresie  75</w:t>
            </w:r>
            <w:r w:rsidRPr="00A9544D">
              <w:rPr>
                <w:rFonts w:ascii="Tahoma" w:eastAsia="Calibri,Arial" w:hAnsi="Tahoma" w:cs="Tahoma"/>
                <w:sz w:val="18"/>
                <w:szCs w:val="18"/>
                <w:vertAlign w:val="superscript"/>
              </w:rPr>
              <w:t>o</w:t>
            </w:r>
            <w:r w:rsidRPr="00A9544D">
              <w:rPr>
                <w:rFonts w:ascii="Tahoma" w:eastAsia="Calibri,Arial" w:hAnsi="Tahoma" w:cs="Tahoma"/>
                <w:sz w:val="18"/>
                <w:szCs w:val="18"/>
              </w:rPr>
              <w:t xml:space="preserve"> +/- 5</w:t>
            </w:r>
            <w:r w:rsidRPr="00A9544D">
              <w:rPr>
                <w:rFonts w:ascii="Tahoma" w:eastAsia="Calibri,Arial" w:hAnsi="Tahoma" w:cs="Tahoma"/>
                <w:sz w:val="18"/>
                <w:szCs w:val="18"/>
                <w:vertAlign w:val="superscript"/>
              </w:rPr>
              <w:t>o</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368A8D4" w14:textId="77777777" w:rsidR="00597F71" w:rsidRPr="00A9544D" w:rsidRDefault="00597F71" w:rsidP="00597F71">
            <w:pPr>
              <w:snapToGrid w:val="0"/>
              <w:rPr>
                <w:rFonts w:ascii="Tahoma" w:eastAsia="Calibri,Arial" w:hAnsi="Tahoma" w:cs="Tahoma"/>
                <w:sz w:val="18"/>
                <w:szCs w:val="18"/>
              </w:rPr>
            </w:pPr>
          </w:p>
        </w:tc>
      </w:tr>
      <w:tr w:rsidR="00597F71" w:rsidRPr="00A9544D" w14:paraId="749AE62C"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FCF1679"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19</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469E1D50"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Regulacja elektryczna części nożnej w zakresie min. 45</w:t>
            </w:r>
            <w:r w:rsidRPr="00A9544D">
              <w:rPr>
                <w:rFonts w:ascii="Tahoma" w:eastAsia="Calibri,Arial" w:hAnsi="Tahoma" w:cs="Tahoma"/>
                <w:sz w:val="18"/>
                <w:szCs w:val="18"/>
                <w:vertAlign w:val="superscript"/>
              </w:rPr>
              <w:t>o</w:t>
            </w:r>
            <w:r w:rsidRPr="00A9544D">
              <w:rPr>
                <w:rFonts w:ascii="Tahoma" w:eastAsia="Calibri,Arial" w:hAnsi="Tahoma" w:cs="Tahoma"/>
                <w:sz w:val="18"/>
                <w:szCs w:val="18"/>
              </w:rPr>
              <w:t xml:space="preserve">  +/- 5</w:t>
            </w:r>
            <w:r w:rsidRPr="00A9544D">
              <w:rPr>
                <w:rFonts w:ascii="Tahoma" w:eastAsia="Calibri,Arial" w:hAnsi="Tahoma" w:cs="Tahoma"/>
                <w:sz w:val="18"/>
                <w:szCs w:val="18"/>
                <w:vertAlign w:val="superscript"/>
              </w:rPr>
              <w:t>o</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AD76718" w14:textId="77777777" w:rsidR="00597F71" w:rsidRPr="00A9544D" w:rsidRDefault="00597F71" w:rsidP="00597F71">
            <w:pPr>
              <w:snapToGrid w:val="0"/>
              <w:rPr>
                <w:rFonts w:ascii="Tahoma" w:eastAsia="Calibri,Arial" w:hAnsi="Tahoma" w:cs="Tahoma"/>
                <w:sz w:val="18"/>
                <w:szCs w:val="18"/>
              </w:rPr>
            </w:pPr>
          </w:p>
        </w:tc>
      </w:tr>
      <w:tr w:rsidR="00597F71" w:rsidRPr="00A9544D" w14:paraId="6BD1C2A3"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57D19BF"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20</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5B51A6A7" w14:textId="77777777" w:rsidR="00597F71" w:rsidRPr="00A9544D" w:rsidRDefault="00597F71" w:rsidP="00597F71">
            <w:pPr>
              <w:snapToGrid w:val="0"/>
              <w:jc w:val="both"/>
              <w:rPr>
                <w:rFonts w:ascii="Tahoma" w:eastAsia="Calibri,Arial" w:hAnsi="Tahoma" w:cs="Tahoma"/>
                <w:sz w:val="18"/>
                <w:szCs w:val="18"/>
              </w:rPr>
            </w:pPr>
            <w:r w:rsidRPr="00A9544D">
              <w:rPr>
                <w:rFonts w:ascii="Tahoma" w:hAnsi="Tahoma" w:cs="Tahoma"/>
                <w:sz w:val="18"/>
                <w:szCs w:val="18"/>
              </w:rPr>
              <w:t xml:space="preserve">Regulacja segmentu podudzia – ręczna   mechanizmem zapadkowym </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6732EA8" w14:textId="77777777" w:rsidR="00597F71" w:rsidRPr="00A9544D" w:rsidRDefault="00597F71" w:rsidP="00597F71">
            <w:pPr>
              <w:snapToGrid w:val="0"/>
              <w:rPr>
                <w:rFonts w:ascii="Tahoma" w:eastAsia="Calibri,Arial" w:hAnsi="Tahoma" w:cs="Tahoma"/>
                <w:sz w:val="18"/>
                <w:szCs w:val="18"/>
              </w:rPr>
            </w:pPr>
          </w:p>
        </w:tc>
      </w:tr>
      <w:tr w:rsidR="00597F71" w:rsidRPr="00A9544D" w14:paraId="69946B0F"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924DEB9"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21</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4681549F"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Regulacja elektryczna funkcji </w:t>
            </w:r>
            <w:proofErr w:type="spellStart"/>
            <w:r w:rsidRPr="00A9544D">
              <w:rPr>
                <w:rFonts w:ascii="Tahoma" w:eastAsia="Calibri,Arial" w:hAnsi="Tahoma" w:cs="Tahoma"/>
                <w:sz w:val="18"/>
                <w:szCs w:val="18"/>
              </w:rPr>
              <w:t>autokontur</w:t>
            </w:r>
            <w:proofErr w:type="spellEnd"/>
            <w:r w:rsidRPr="00A9544D">
              <w:rPr>
                <w:rFonts w:ascii="Tahoma" w:eastAsia="Calibri,Arial" w:hAnsi="Tahoma" w:cs="Tahoma"/>
                <w:sz w:val="18"/>
                <w:szCs w:val="18"/>
              </w:rPr>
              <w:t>, sterowanie przy pomocy przycisków w barierkach  bocznych i z panelu sterowniczego montowanego na szczycie łóżka od strony nóg oraz pilota przewodowego</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A982370" w14:textId="77777777" w:rsidR="00597F71" w:rsidRPr="00A9544D" w:rsidRDefault="00597F71" w:rsidP="00597F71">
            <w:pPr>
              <w:snapToGrid w:val="0"/>
              <w:rPr>
                <w:rFonts w:ascii="Tahoma" w:eastAsia="Calibri,Arial" w:hAnsi="Tahoma" w:cs="Tahoma"/>
                <w:sz w:val="18"/>
                <w:szCs w:val="18"/>
              </w:rPr>
            </w:pPr>
          </w:p>
        </w:tc>
      </w:tr>
      <w:tr w:rsidR="00597F71" w:rsidRPr="00A9544D" w14:paraId="2DDE7334"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DDC0373"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22</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7C7D4D48" w14:textId="77777777" w:rsidR="00597F71" w:rsidRPr="00A9544D" w:rsidRDefault="00597F71" w:rsidP="00597F71">
            <w:pPr>
              <w:rPr>
                <w:rFonts w:ascii="Tahoma" w:eastAsia="Calibri,Arial" w:hAnsi="Tahoma" w:cs="Tahoma"/>
                <w:sz w:val="18"/>
                <w:szCs w:val="18"/>
              </w:rPr>
            </w:pPr>
            <w:r w:rsidRPr="00A9544D">
              <w:rPr>
                <w:rFonts w:ascii="Tahoma" w:eastAsia="Calibri,Arial" w:hAnsi="Tahoma" w:cs="Tahoma"/>
                <w:sz w:val="18"/>
                <w:szCs w:val="18"/>
              </w:rPr>
              <w:t>Funkcja autoregresji o parametrze minimum 10 cm</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E0AC2C2" w14:textId="77777777" w:rsidR="00597F71" w:rsidRPr="00A9544D" w:rsidRDefault="00597F71" w:rsidP="00597F71">
            <w:pPr>
              <w:snapToGrid w:val="0"/>
              <w:jc w:val="center"/>
              <w:rPr>
                <w:rFonts w:ascii="Tahoma" w:eastAsia="Calibri,Arial" w:hAnsi="Tahoma" w:cs="Tahoma"/>
                <w:sz w:val="18"/>
                <w:szCs w:val="18"/>
              </w:rPr>
            </w:pPr>
          </w:p>
        </w:tc>
      </w:tr>
      <w:tr w:rsidR="00597F71" w:rsidRPr="00A9544D" w14:paraId="100D7180"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9F66CEE"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lastRenderedPageBreak/>
              <w:t>23</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0DBDB48A" w14:textId="77777777" w:rsidR="00597F71" w:rsidRPr="00A9544D" w:rsidRDefault="00597F71" w:rsidP="00597F71">
            <w:pPr>
              <w:snapToGrid w:val="0"/>
              <w:rPr>
                <w:rFonts w:ascii="Tahoma" w:eastAsia="Calibri,Arial" w:hAnsi="Tahoma" w:cs="Tahoma"/>
                <w:sz w:val="18"/>
                <w:szCs w:val="18"/>
              </w:rPr>
            </w:pPr>
            <w:r w:rsidRPr="00A9544D">
              <w:rPr>
                <w:rFonts w:ascii="Tahoma" w:eastAsia="Calibri,Arial" w:hAnsi="Tahoma" w:cs="Tahoma"/>
                <w:sz w:val="18"/>
                <w:szCs w:val="18"/>
              </w:rPr>
              <w:t xml:space="preserve">Regulacja elektryczna pozycji </w:t>
            </w:r>
            <w:proofErr w:type="spellStart"/>
            <w:r w:rsidRPr="00A9544D">
              <w:rPr>
                <w:rFonts w:ascii="Tahoma" w:eastAsia="Calibri,Arial" w:hAnsi="Tahoma" w:cs="Tahoma"/>
                <w:sz w:val="18"/>
                <w:szCs w:val="18"/>
              </w:rPr>
              <w:t>Trendelenburga</w:t>
            </w:r>
            <w:proofErr w:type="spellEnd"/>
            <w:r w:rsidRPr="00A9544D">
              <w:rPr>
                <w:rFonts w:ascii="Tahoma" w:eastAsia="Calibri,Arial" w:hAnsi="Tahoma" w:cs="Tahoma"/>
                <w:sz w:val="18"/>
                <w:szCs w:val="18"/>
              </w:rPr>
              <w:t xml:space="preserve"> min. 14° – sterowanie z panelu sterowniczego montowanego na szczycie łóżka od strony nóg.</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1C3CFF3" w14:textId="77777777" w:rsidR="00597F71" w:rsidRPr="00A9544D" w:rsidRDefault="00597F71" w:rsidP="00597F71">
            <w:pPr>
              <w:snapToGrid w:val="0"/>
              <w:jc w:val="center"/>
              <w:rPr>
                <w:rFonts w:ascii="Tahoma" w:eastAsia="Calibri,Arial" w:hAnsi="Tahoma" w:cs="Tahoma"/>
                <w:sz w:val="18"/>
                <w:szCs w:val="18"/>
              </w:rPr>
            </w:pPr>
          </w:p>
        </w:tc>
      </w:tr>
      <w:tr w:rsidR="00597F71" w:rsidRPr="00A9544D" w14:paraId="77E64741" w14:textId="77777777" w:rsidTr="00597F71">
        <w:trPr>
          <w:trHeight w:val="454"/>
        </w:trPr>
        <w:tc>
          <w:tcPr>
            <w:tcW w:w="718" w:type="dxa"/>
            <w:tcBorders>
              <w:left w:val="single" w:sz="4" w:space="0" w:color="000000" w:themeColor="text1"/>
              <w:bottom w:val="single" w:sz="4" w:space="0" w:color="000000" w:themeColor="text1"/>
            </w:tcBorders>
            <w:shd w:val="clear" w:color="auto" w:fill="auto"/>
            <w:vAlign w:val="center"/>
          </w:tcPr>
          <w:p w14:paraId="6EC7F544"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24</w:t>
            </w:r>
          </w:p>
        </w:tc>
        <w:tc>
          <w:tcPr>
            <w:tcW w:w="6228" w:type="dxa"/>
            <w:tcBorders>
              <w:left w:val="single" w:sz="4" w:space="0" w:color="000000" w:themeColor="text1"/>
              <w:bottom w:val="single" w:sz="4" w:space="0" w:color="000000" w:themeColor="text1"/>
            </w:tcBorders>
            <w:shd w:val="clear" w:color="auto" w:fill="auto"/>
          </w:tcPr>
          <w:p w14:paraId="081933A2" w14:textId="77777777" w:rsidR="00597F71" w:rsidRPr="00A9544D" w:rsidRDefault="00597F71" w:rsidP="00597F71">
            <w:pPr>
              <w:autoSpaceDE w:val="0"/>
              <w:autoSpaceDN w:val="0"/>
              <w:adjustRightInd w:val="0"/>
              <w:spacing w:line="276" w:lineRule="auto"/>
              <w:jc w:val="both"/>
              <w:rPr>
                <w:rFonts w:ascii="Tahoma" w:eastAsia="Calibri,Arial" w:hAnsi="Tahoma" w:cs="Tahoma"/>
                <w:sz w:val="18"/>
                <w:szCs w:val="18"/>
                <w:lang w:eastAsia="ar-SA"/>
              </w:rPr>
            </w:pPr>
            <w:r w:rsidRPr="00A9544D">
              <w:rPr>
                <w:rFonts w:ascii="Tahoma" w:eastAsia="Calibri,Arial" w:hAnsi="Tahoma" w:cs="Tahoma"/>
                <w:sz w:val="18"/>
                <w:szCs w:val="18"/>
                <w:lang w:eastAsia="ar-SA"/>
              </w:rPr>
              <w:t>Regulacja elektryczna pozycji anty-</w:t>
            </w:r>
            <w:proofErr w:type="spellStart"/>
            <w:r w:rsidRPr="00A9544D">
              <w:rPr>
                <w:rFonts w:ascii="Tahoma" w:eastAsia="Calibri,Arial" w:hAnsi="Tahoma" w:cs="Tahoma"/>
                <w:kern w:val="1"/>
                <w:sz w:val="18"/>
                <w:szCs w:val="18"/>
              </w:rPr>
              <w:t>Trendelenburga</w:t>
            </w:r>
            <w:proofErr w:type="spellEnd"/>
            <w:r w:rsidRPr="00A9544D">
              <w:rPr>
                <w:rFonts w:ascii="Tahoma" w:eastAsia="Calibri,Arial" w:hAnsi="Tahoma" w:cs="Tahoma"/>
                <w:kern w:val="1"/>
                <w:sz w:val="18"/>
                <w:szCs w:val="18"/>
              </w:rPr>
              <w:t xml:space="preserve">  min 14</w:t>
            </w:r>
            <w:r w:rsidRPr="00A9544D">
              <w:rPr>
                <w:rFonts w:ascii="Tahoma" w:eastAsia="Calibri,Arial" w:hAnsi="Tahoma" w:cs="Tahoma"/>
                <w:kern w:val="1"/>
                <w:sz w:val="18"/>
                <w:szCs w:val="18"/>
                <w:vertAlign w:val="superscript"/>
              </w:rPr>
              <w:t>0</w:t>
            </w:r>
            <w:r w:rsidRPr="00A9544D">
              <w:rPr>
                <w:rFonts w:ascii="Tahoma" w:eastAsia="Calibri,Arial" w:hAnsi="Tahoma" w:cs="Tahoma"/>
                <w:kern w:val="1"/>
                <w:sz w:val="18"/>
                <w:szCs w:val="18"/>
              </w:rPr>
              <w:t xml:space="preserve">– sterowanie z panelu sterowniczego montowanego na szczycie łóżka od strony nóg. </w:t>
            </w:r>
          </w:p>
        </w:tc>
        <w:tc>
          <w:tcPr>
            <w:tcW w:w="3544"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49DE8021" w14:textId="77777777" w:rsidR="00597F71" w:rsidRPr="00A9544D" w:rsidRDefault="00597F71" w:rsidP="00597F71">
            <w:pPr>
              <w:snapToGrid w:val="0"/>
              <w:jc w:val="center"/>
              <w:rPr>
                <w:rFonts w:ascii="Tahoma" w:eastAsia="Calibri,Arial" w:hAnsi="Tahoma" w:cs="Tahoma"/>
                <w:sz w:val="18"/>
                <w:szCs w:val="18"/>
              </w:rPr>
            </w:pPr>
          </w:p>
        </w:tc>
      </w:tr>
      <w:tr w:rsidR="00597F71" w:rsidRPr="00A9544D" w14:paraId="4A4D9B28" w14:textId="77777777" w:rsidTr="00597F71">
        <w:trPr>
          <w:trHeight w:val="454"/>
        </w:trPr>
        <w:tc>
          <w:tcPr>
            <w:tcW w:w="718" w:type="dxa"/>
            <w:tcBorders>
              <w:left w:val="single" w:sz="4" w:space="0" w:color="000000" w:themeColor="text1"/>
              <w:bottom w:val="single" w:sz="4" w:space="0" w:color="000000" w:themeColor="text1"/>
            </w:tcBorders>
            <w:shd w:val="clear" w:color="auto" w:fill="auto"/>
            <w:vAlign w:val="center"/>
          </w:tcPr>
          <w:p w14:paraId="58487D93"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25</w:t>
            </w:r>
          </w:p>
        </w:tc>
        <w:tc>
          <w:tcPr>
            <w:tcW w:w="6228" w:type="dxa"/>
            <w:tcBorders>
              <w:left w:val="single" w:sz="4" w:space="0" w:color="000000" w:themeColor="text1"/>
              <w:bottom w:val="single" w:sz="4" w:space="0" w:color="000000" w:themeColor="text1"/>
            </w:tcBorders>
            <w:shd w:val="clear" w:color="auto" w:fill="auto"/>
          </w:tcPr>
          <w:p w14:paraId="70065F12"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Regulacja elektryczna do pozycji krzesła kardiologicznego – sterowanie przy pomocy jednego oznaczonego odpowiednim piktogramem przycisku na panelu sterowniczym montowanym na szczycie łóżka od strony nóg</w:t>
            </w:r>
          </w:p>
        </w:tc>
        <w:tc>
          <w:tcPr>
            <w:tcW w:w="3544"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3F7A1A3E" w14:textId="77777777" w:rsidR="00597F71" w:rsidRPr="00A9544D" w:rsidRDefault="00597F71" w:rsidP="00597F71">
            <w:pPr>
              <w:snapToGrid w:val="0"/>
              <w:jc w:val="center"/>
              <w:rPr>
                <w:rFonts w:ascii="Tahoma" w:eastAsia="Calibri,Arial" w:hAnsi="Tahoma" w:cs="Tahoma"/>
                <w:sz w:val="18"/>
                <w:szCs w:val="18"/>
              </w:rPr>
            </w:pPr>
          </w:p>
        </w:tc>
      </w:tr>
      <w:tr w:rsidR="00597F71" w:rsidRPr="00A9544D" w14:paraId="5B81533D" w14:textId="77777777" w:rsidTr="00597F71">
        <w:trPr>
          <w:trHeight w:val="454"/>
        </w:trPr>
        <w:tc>
          <w:tcPr>
            <w:tcW w:w="718" w:type="dxa"/>
            <w:tcBorders>
              <w:left w:val="single" w:sz="4" w:space="0" w:color="000000" w:themeColor="text1"/>
              <w:bottom w:val="single" w:sz="4" w:space="0" w:color="000000" w:themeColor="text1"/>
            </w:tcBorders>
            <w:shd w:val="clear" w:color="auto" w:fill="auto"/>
            <w:vAlign w:val="center"/>
          </w:tcPr>
          <w:p w14:paraId="1E46372F"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26</w:t>
            </w:r>
          </w:p>
        </w:tc>
        <w:tc>
          <w:tcPr>
            <w:tcW w:w="6228" w:type="dxa"/>
            <w:tcBorders>
              <w:left w:val="single" w:sz="4" w:space="0" w:color="000000" w:themeColor="text1"/>
              <w:bottom w:val="single" w:sz="4" w:space="0" w:color="000000" w:themeColor="text1"/>
            </w:tcBorders>
            <w:shd w:val="clear" w:color="auto" w:fill="auto"/>
          </w:tcPr>
          <w:p w14:paraId="06BFBDE6"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Elektryczna funkcja CPR z każdej pozycji do reanimacji – sterowanie przy pomocy jednego przycisku oznaczonego odpowiednim piktogramem na panelu sterowniczym montowanym na szczycie łóżka od strony nóg. Dodatkowo z barierek bocznych od strony dla personelu medycznego i z pilota przewodowego ustawionego w trybie pielęgniarskim </w:t>
            </w:r>
          </w:p>
        </w:tc>
        <w:tc>
          <w:tcPr>
            <w:tcW w:w="3544" w:type="dxa"/>
            <w:tcBorders>
              <w:left w:val="single" w:sz="4" w:space="0" w:color="000000" w:themeColor="text1"/>
              <w:bottom w:val="single" w:sz="4" w:space="0" w:color="000000" w:themeColor="text1"/>
              <w:right w:val="single" w:sz="4" w:space="0" w:color="000000" w:themeColor="text1"/>
            </w:tcBorders>
            <w:shd w:val="clear" w:color="auto" w:fill="auto"/>
            <w:vAlign w:val="center"/>
          </w:tcPr>
          <w:p w14:paraId="04E4E066" w14:textId="77777777" w:rsidR="00597F71" w:rsidRPr="00A9544D" w:rsidRDefault="00597F71" w:rsidP="00597F71">
            <w:pPr>
              <w:snapToGrid w:val="0"/>
              <w:jc w:val="center"/>
              <w:rPr>
                <w:rFonts w:ascii="Tahoma" w:eastAsia="Calibri,Arial" w:hAnsi="Tahoma" w:cs="Tahoma"/>
                <w:sz w:val="18"/>
                <w:szCs w:val="18"/>
              </w:rPr>
            </w:pPr>
          </w:p>
        </w:tc>
      </w:tr>
      <w:tr w:rsidR="00597F71" w:rsidRPr="00A9544D" w14:paraId="40433FF9"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B632F1E"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27</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77135136" w14:textId="77777777" w:rsidR="00597F71" w:rsidRPr="00A9544D" w:rsidRDefault="00597F71" w:rsidP="00597F71">
            <w:pPr>
              <w:snapToGrid w:val="0"/>
              <w:rPr>
                <w:rFonts w:ascii="Tahoma" w:eastAsia="Calibri,Arial" w:hAnsi="Tahoma" w:cs="Tahoma"/>
                <w:sz w:val="18"/>
                <w:szCs w:val="18"/>
              </w:rPr>
            </w:pPr>
            <w:r w:rsidRPr="00A9544D">
              <w:rPr>
                <w:rFonts w:ascii="Tahoma" w:eastAsia="Calibri,Arial" w:hAnsi="Tahoma" w:cs="Tahoma"/>
                <w:sz w:val="18"/>
                <w:szCs w:val="18"/>
              </w:rPr>
              <w:t xml:space="preserve">Dodatkowy mechaniczny CPR sekcji oparcia placów dźwignia umieszczona w górnej części oparcia pleców w okolicach szczytu głowy </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1F711D" w14:textId="77777777" w:rsidR="00597F71" w:rsidRPr="00A9544D" w:rsidRDefault="00597F71" w:rsidP="00597F71">
            <w:pPr>
              <w:snapToGrid w:val="0"/>
              <w:rPr>
                <w:rFonts w:ascii="Tahoma" w:eastAsia="Calibri,Arial" w:hAnsi="Tahoma" w:cs="Tahoma"/>
                <w:sz w:val="18"/>
                <w:szCs w:val="18"/>
              </w:rPr>
            </w:pPr>
          </w:p>
        </w:tc>
      </w:tr>
      <w:tr w:rsidR="00597F71" w:rsidRPr="00A9544D" w14:paraId="76C446E4"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EFA1682"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28</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0B3E7E61" w14:textId="77777777" w:rsidR="00597F71" w:rsidRPr="00A9544D" w:rsidRDefault="00597F71" w:rsidP="00597F71">
            <w:pPr>
              <w:rPr>
                <w:rFonts w:ascii="Tahoma" w:eastAsia="Calibri,Arial" w:hAnsi="Tahoma" w:cs="Tahoma"/>
                <w:sz w:val="18"/>
                <w:szCs w:val="18"/>
              </w:rPr>
            </w:pPr>
            <w:r w:rsidRPr="00A9544D">
              <w:rPr>
                <w:rFonts w:ascii="Tahoma" w:eastAsia="Calibri,Arial" w:hAnsi="Tahoma" w:cs="Tahoma"/>
                <w:sz w:val="18"/>
                <w:szCs w:val="18"/>
              </w:rPr>
              <w:t>Możliwość mechanicznego unoszenia oparcia pleców w przypadku awarii układu elektrycznego</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782FA2B" w14:textId="77777777" w:rsidR="00597F71" w:rsidRPr="00A9544D" w:rsidRDefault="00597F71" w:rsidP="00597F71">
            <w:pPr>
              <w:snapToGrid w:val="0"/>
              <w:jc w:val="center"/>
              <w:rPr>
                <w:rFonts w:ascii="Tahoma" w:eastAsia="Calibri,Arial" w:hAnsi="Tahoma" w:cs="Tahoma"/>
                <w:sz w:val="18"/>
                <w:szCs w:val="18"/>
              </w:rPr>
            </w:pPr>
          </w:p>
        </w:tc>
      </w:tr>
      <w:tr w:rsidR="00597F71" w:rsidRPr="00A9544D" w14:paraId="37C27AFB"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2E0A205"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29</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5EB48A22" w14:textId="77777777" w:rsidR="00597F71" w:rsidRPr="00A9544D" w:rsidRDefault="00597F71" w:rsidP="00597F71">
            <w:pPr>
              <w:rPr>
                <w:rFonts w:ascii="Tahoma" w:eastAsia="Calibri,Arial" w:hAnsi="Tahoma" w:cs="Tahoma"/>
                <w:sz w:val="18"/>
                <w:szCs w:val="18"/>
              </w:rPr>
            </w:pPr>
            <w:r w:rsidRPr="00A9544D">
              <w:rPr>
                <w:rFonts w:ascii="Tahoma" w:eastAsia="Calibri,Arial" w:hAnsi="Tahoma" w:cs="Tahoma"/>
                <w:sz w:val="18"/>
                <w:szCs w:val="18"/>
              </w:rPr>
              <w:t xml:space="preserve">Elektryczna funkcja </w:t>
            </w:r>
            <w:proofErr w:type="spellStart"/>
            <w:r w:rsidRPr="00A9544D">
              <w:rPr>
                <w:rFonts w:ascii="Tahoma" w:eastAsia="Calibri,Arial" w:hAnsi="Tahoma" w:cs="Tahoma"/>
                <w:sz w:val="18"/>
                <w:szCs w:val="18"/>
              </w:rPr>
              <w:t>antyszokowa</w:t>
            </w:r>
            <w:proofErr w:type="spellEnd"/>
            <w:r w:rsidRPr="00A9544D">
              <w:rPr>
                <w:rFonts w:ascii="Tahoma" w:eastAsia="Calibri,Arial" w:hAnsi="Tahoma" w:cs="Tahoma"/>
                <w:sz w:val="18"/>
                <w:szCs w:val="18"/>
              </w:rPr>
              <w:t xml:space="preserve">  z każdej pozycji– sterowanie przy pomocy jednego przycisku oznaczonego odpowiednim piktogramem na panelu sterowniczym montowanym na szczycie łóżka od strony nóg. Przycisk oznaczony innym kolorem niż pozycja </w:t>
            </w:r>
            <w:proofErr w:type="spellStart"/>
            <w:r w:rsidRPr="00A9544D">
              <w:rPr>
                <w:rFonts w:ascii="Tahoma" w:eastAsia="Calibri,Arial" w:hAnsi="Tahoma" w:cs="Tahoma"/>
                <w:sz w:val="18"/>
                <w:szCs w:val="18"/>
              </w:rPr>
              <w:t>Trendelenburga</w:t>
            </w:r>
            <w:proofErr w:type="spellEnd"/>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F241EE8" w14:textId="77777777" w:rsidR="00597F71" w:rsidRPr="00A9544D" w:rsidRDefault="00597F71" w:rsidP="00597F71">
            <w:pPr>
              <w:snapToGrid w:val="0"/>
              <w:jc w:val="center"/>
              <w:rPr>
                <w:rFonts w:ascii="Tahoma" w:eastAsia="Calibri,Arial" w:hAnsi="Tahoma" w:cs="Tahoma"/>
                <w:sz w:val="18"/>
                <w:szCs w:val="18"/>
              </w:rPr>
            </w:pPr>
          </w:p>
        </w:tc>
      </w:tr>
      <w:tr w:rsidR="00597F71" w:rsidRPr="00A9544D" w14:paraId="3C0401FD"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AF4BAB6"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30</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59ABB58D"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Elektryczna regulacja pozycji egzaminacyjnej   – sterowanie przy pomocy jednego przycisku oznaczonego odpowiednim piktogramem na panelu sterowniczym montowanym na szczycie łóżka od strony nóg</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B60CF78" w14:textId="77777777" w:rsidR="00597F71" w:rsidRPr="00A9544D" w:rsidRDefault="00597F71" w:rsidP="00597F71">
            <w:pPr>
              <w:snapToGrid w:val="0"/>
              <w:rPr>
                <w:rFonts w:ascii="Tahoma" w:eastAsia="Calibri,Arial" w:hAnsi="Tahoma" w:cs="Tahoma"/>
                <w:sz w:val="18"/>
                <w:szCs w:val="18"/>
              </w:rPr>
            </w:pPr>
          </w:p>
        </w:tc>
      </w:tr>
      <w:tr w:rsidR="00597F71" w:rsidRPr="00A9544D" w14:paraId="325B8C0D"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0CD271F"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31</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59628C6E"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Wyłączniki/blokady funkcji elektrycznych (na centralnym panelu sterowania) dla        poszczególnych regulacji (selektywny wybór)</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4B22C55" w14:textId="77777777" w:rsidR="00597F71" w:rsidRPr="00A9544D" w:rsidRDefault="00597F71" w:rsidP="00597F71">
            <w:pPr>
              <w:snapToGrid w:val="0"/>
              <w:rPr>
                <w:rFonts w:ascii="Tahoma" w:eastAsia="Calibri,Arial" w:hAnsi="Tahoma" w:cs="Tahoma"/>
                <w:sz w:val="18"/>
                <w:szCs w:val="18"/>
              </w:rPr>
            </w:pPr>
          </w:p>
        </w:tc>
      </w:tr>
      <w:tr w:rsidR="00597F71" w:rsidRPr="00A9544D" w14:paraId="3A343F14"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D189A06"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32</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33D9C713"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Łóżko posiadające wysuwaną spod leża półkę np. do odkładania pościeli lub schowania centralnego panelu sterowniczego  </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4B6F726" w14:textId="77777777" w:rsidR="00597F71" w:rsidRPr="00A9544D" w:rsidRDefault="00597F71" w:rsidP="00597F71">
            <w:pPr>
              <w:snapToGrid w:val="0"/>
              <w:jc w:val="center"/>
              <w:rPr>
                <w:rFonts w:ascii="Tahoma" w:eastAsia="Calibri,Arial" w:hAnsi="Tahoma" w:cs="Tahoma"/>
                <w:sz w:val="18"/>
                <w:szCs w:val="18"/>
              </w:rPr>
            </w:pPr>
          </w:p>
        </w:tc>
      </w:tr>
      <w:tr w:rsidR="00597F71" w:rsidRPr="00A9544D" w14:paraId="2F1971A4"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164A6AE"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33</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0D5B0E79" w14:textId="77777777" w:rsidR="00597F71" w:rsidRPr="00A9544D" w:rsidRDefault="00597F71" w:rsidP="00597F71">
            <w:pPr>
              <w:snapToGrid w:val="0"/>
              <w:rPr>
                <w:rFonts w:ascii="Tahoma" w:eastAsia="Calibri,Arial" w:hAnsi="Tahoma" w:cs="Tahoma"/>
                <w:sz w:val="18"/>
                <w:szCs w:val="18"/>
              </w:rPr>
            </w:pPr>
            <w:r w:rsidRPr="00A9544D">
              <w:rPr>
                <w:rFonts w:ascii="Tahoma" w:eastAsia="Calibri,Arial" w:hAnsi="Tahoma" w:cs="Tahoma"/>
                <w:sz w:val="18"/>
                <w:szCs w:val="18"/>
              </w:rPr>
              <w:t>Krążki odbojowe w każdym narożniku</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946E057" w14:textId="77777777" w:rsidR="00597F71" w:rsidRPr="00A9544D" w:rsidRDefault="00597F71" w:rsidP="00597F71">
            <w:pPr>
              <w:snapToGrid w:val="0"/>
              <w:jc w:val="center"/>
              <w:rPr>
                <w:rFonts w:ascii="Tahoma" w:eastAsia="Calibri,Arial" w:hAnsi="Tahoma" w:cs="Tahoma"/>
                <w:sz w:val="18"/>
                <w:szCs w:val="18"/>
              </w:rPr>
            </w:pPr>
          </w:p>
        </w:tc>
      </w:tr>
      <w:tr w:rsidR="00597F71" w:rsidRPr="00A9544D" w14:paraId="2C57A90D"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E295E64"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34</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14171CEA"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Łóżko z czterema otworami we wszystkich narożnikach do montażu wyposażenia dodatkowego np. statywu do kroplówki</w:t>
            </w:r>
          </w:p>
          <w:p w14:paraId="55BCF6C7" w14:textId="77777777" w:rsidR="00597F71" w:rsidRPr="00A9544D" w:rsidRDefault="00597F71" w:rsidP="00597F71">
            <w:pPr>
              <w:snapToGrid w:val="0"/>
              <w:jc w:val="both"/>
              <w:rPr>
                <w:rFonts w:ascii="Tahoma" w:eastAsia="Calibri,Arial" w:hAnsi="Tahoma" w:cs="Tahoma"/>
                <w:sz w:val="18"/>
                <w:szCs w:val="18"/>
              </w:rPr>
            </w:pPr>
            <w:r w:rsidRPr="00A9544D">
              <w:rPr>
                <w:rFonts w:ascii="Tahoma" w:eastAsia="Calibri,Arial" w:hAnsi="Tahoma" w:cs="Tahoma"/>
                <w:sz w:val="18"/>
                <w:szCs w:val="18"/>
              </w:rPr>
              <w:t xml:space="preserve">Po obu stronach łóżkach listwy do montażu wyposażenia dodatkowego tzw. </w:t>
            </w:r>
            <w:proofErr w:type="spellStart"/>
            <w:r w:rsidRPr="00A9544D">
              <w:rPr>
                <w:rFonts w:ascii="Tahoma" w:eastAsia="Calibri,Arial" w:hAnsi="Tahoma" w:cs="Tahoma"/>
                <w:sz w:val="18"/>
                <w:szCs w:val="18"/>
              </w:rPr>
              <w:t>Eurolistwy</w:t>
            </w:r>
            <w:proofErr w:type="spellEnd"/>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D540BDB" w14:textId="77777777" w:rsidR="00597F71" w:rsidRPr="00A9544D" w:rsidRDefault="00597F71" w:rsidP="00597F71">
            <w:pPr>
              <w:snapToGrid w:val="0"/>
              <w:jc w:val="center"/>
              <w:rPr>
                <w:rFonts w:ascii="Tahoma" w:eastAsia="Calibri,Arial" w:hAnsi="Tahoma" w:cs="Tahoma"/>
                <w:sz w:val="18"/>
                <w:szCs w:val="18"/>
              </w:rPr>
            </w:pPr>
          </w:p>
        </w:tc>
      </w:tr>
      <w:tr w:rsidR="00597F71" w:rsidRPr="00A9544D" w14:paraId="31E65155"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9FD1F0E"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35</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3E9D32EE" w14:textId="77777777" w:rsidR="00597F71" w:rsidRPr="00A9544D" w:rsidRDefault="00597F71" w:rsidP="00597F71">
            <w:pPr>
              <w:snapToGrid w:val="0"/>
              <w:rPr>
                <w:rFonts w:ascii="Tahoma" w:eastAsia="Calibri,Arial" w:hAnsi="Tahoma" w:cs="Tahoma"/>
                <w:sz w:val="18"/>
                <w:szCs w:val="18"/>
              </w:rPr>
            </w:pPr>
            <w:r w:rsidRPr="00A9544D">
              <w:rPr>
                <w:rFonts w:ascii="Tahoma" w:eastAsia="Calibri,Arial" w:hAnsi="Tahoma" w:cs="Tahoma"/>
                <w:sz w:val="18"/>
                <w:szCs w:val="18"/>
              </w:rPr>
              <w:t>Bezpieczne obciążenie robocze dla każdej pozycji leża i segmentów na poziomie minimum 260kg. Pozwalające na wszystkie możliwe regulacje przy tym obciążeniu bez narażenia bezpieczeństwa pacjenta i powstanie incydentu medycznego</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FB79BF2" w14:textId="77777777" w:rsidR="00597F71" w:rsidRPr="00A9544D" w:rsidRDefault="00597F71" w:rsidP="00597F71">
            <w:pPr>
              <w:snapToGrid w:val="0"/>
              <w:rPr>
                <w:rFonts w:ascii="Tahoma" w:eastAsia="Calibri,Arial" w:hAnsi="Tahoma" w:cs="Tahoma"/>
                <w:sz w:val="18"/>
                <w:szCs w:val="18"/>
              </w:rPr>
            </w:pPr>
          </w:p>
        </w:tc>
      </w:tr>
      <w:tr w:rsidR="00597F71" w:rsidRPr="00A9544D" w14:paraId="29E3B616"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BCAE91E"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36</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625E096D" w14:textId="77777777" w:rsidR="00597F71" w:rsidRPr="00A9544D" w:rsidRDefault="00597F71" w:rsidP="00597F71">
            <w:pPr>
              <w:snapToGrid w:val="0"/>
              <w:rPr>
                <w:rFonts w:ascii="Tahoma" w:eastAsia="Calibri,Arial" w:hAnsi="Tahoma" w:cs="Tahoma"/>
                <w:sz w:val="18"/>
                <w:szCs w:val="18"/>
              </w:rPr>
            </w:pPr>
            <w:r w:rsidRPr="00A9544D">
              <w:rPr>
                <w:rFonts w:ascii="Tahoma" w:eastAsia="Calibri,Arial" w:hAnsi="Tahoma" w:cs="Tahoma"/>
                <w:sz w:val="18"/>
                <w:szCs w:val="18"/>
              </w:rPr>
              <w:t>Łóżko z możliwością regulacji wysokości za pomocą sterownika nożnego. Pilot nożny zabezpieczający metalową blokadą uniemożliwiający przypadkową aktywację.</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C9C793B" w14:textId="77777777" w:rsidR="00597F71" w:rsidRPr="00A9544D" w:rsidRDefault="00597F71" w:rsidP="00597F71">
            <w:pPr>
              <w:snapToGrid w:val="0"/>
              <w:jc w:val="center"/>
              <w:rPr>
                <w:rFonts w:ascii="Tahoma" w:eastAsia="Calibri,Arial" w:hAnsi="Tahoma" w:cs="Tahoma"/>
                <w:sz w:val="18"/>
                <w:szCs w:val="18"/>
              </w:rPr>
            </w:pPr>
          </w:p>
        </w:tc>
      </w:tr>
      <w:tr w:rsidR="00597F71" w:rsidRPr="00A9544D" w14:paraId="5D66BAB4"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FCD21D1"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37</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1B970EC4" w14:textId="77777777" w:rsidR="00597F71" w:rsidRPr="00A9544D" w:rsidRDefault="00597F71" w:rsidP="00597F71">
            <w:pPr>
              <w:snapToGrid w:val="0"/>
              <w:rPr>
                <w:rFonts w:ascii="Tahoma" w:eastAsia="Calibri,Arial" w:hAnsi="Tahoma" w:cs="Tahoma"/>
                <w:sz w:val="18"/>
                <w:szCs w:val="18"/>
              </w:rPr>
            </w:pPr>
            <w:r w:rsidRPr="00A9544D">
              <w:rPr>
                <w:rFonts w:ascii="Tahoma" w:eastAsia="Calibri,Arial" w:hAnsi="Tahoma" w:cs="Tahoma"/>
                <w:sz w:val="18"/>
                <w:szCs w:val="18"/>
              </w:rPr>
              <w:t xml:space="preserve">Możliwość wyboru kolorystyki łóżka z zaproponowanego wzornika przez Wykonawcę – min. 5 kolorów  </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D1E45C1" w14:textId="77777777" w:rsidR="00597F71" w:rsidRPr="00A9544D" w:rsidRDefault="00597F71" w:rsidP="00597F71">
            <w:pPr>
              <w:snapToGrid w:val="0"/>
              <w:jc w:val="center"/>
              <w:rPr>
                <w:rFonts w:ascii="Tahoma" w:eastAsia="Calibri,Arial" w:hAnsi="Tahoma" w:cs="Tahoma"/>
                <w:sz w:val="18"/>
                <w:szCs w:val="18"/>
              </w:rPr>
            </w:pPr>
          </w:p>
        </w:tc>
      </w:tr>
      <w:tr w:rsidR="00597F71" w:rsidRPr="00A9544D" w14:paraId="0587D603" w14:textId="77777777" w:rsidTr="00597F71">
        <w:trPr>
          <w:trHeight w:val="454"/>
        </w:trPr>
        <w:tc>
          <w:tcPr>
            <w:tcW w:w="718"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9157111" w14:textId="77777777" w:rsidR="00597F71" w:rsidRPr="00A9544D" w:rsidRDefault="00597F71" w:rsidP="00597F71">
            <w:pPr>
              <w:snapToGrid w:val="0"/>
              <w:jc w:val="center"/>
              <w:rPr>
                <w:rFonts w:ascii="Tahoma" w:eastAsia="Calibri,Arial" w:hAnsi="Tahoma" w:cs="Tahoma"/>
                <w:sz w:val="18"/>
                <w:szCs w:val="18"/>
              </w:rPr>
            </w:pPr>
            <w:r w:rsidRPr="00A9544D">
              <w:rPr>
                <w:rFonts w:ascii="Tahoma" w:eastAsia="Calibri,Arial" w:hAnsi="Tahoma" w:cs="Tahoma"/>
                <w:sz w:val="18"/>
                <w:szCs w:val="18"/>
              </w:rPr>
              <w:t>38</w:t>
            </w:r>
          </w:p>
        </w:tc>
        <w:tc>
          <w:tcPr>
            <w:tcW w:w="6228" w:type="dxa"/>
            <w:tcBorders>
              <w:top w:val="single" w:sz="4" w:space="0" w:color="000000" w:themeColor="text1"/>
              <w:left w:val="single" w:sz="4" w:space="0" w:color="000000" w:themeColor="text1"/>
              <w:bottom w:val="single" w:sz="4" w:space="0" w:color="000000" w:themeColor="text1"/>
            </w:tcBorders>
            <w:shd w:val="clear" w:color="auto" w:fill="auto"/>
          </w:tcPr>
          <w:p w14:paraId="569F85AC" w14:textId="77777777" w:rsidR="00597F71" w:rsidRPr="00A9544D" w:rsidRDefault="00597F71" w:rsidP="00597F71">
            <w:pPr>
              <w:autoSpaceDE w:val="0"/>
              <w:autoSpaceDN w:val="0"/>
              <w:adjustRightInd w:val="0"/>
              <w:spacing w:line="276" w:lineRule="auto"/>
              <w:rPr>
                <w:rFonts w:ascii="Tahoma" w:eastAsia="Calibri,Arial" w:hAnsi="Tahoma" w:cs="Tahoma"/>
                <w:sz w:val="18"/>
                <w:szCs w:val="18"/>
                <w:lang w:eastAsia="ar-SA"/>
              </w:rPr>
            </w:pPr>
            <w:r w:rsidRPr="00A9544D">
              <w:rPr>
                <w:rFonts w:ascii="Tahoma" w:eastAsia="Calibri,Arial" w:hAnsi="Tahoma" w:cs="Tahoma"/>
                <w:sz w:val="18"/>
                <w:szCs w:val="18"/>
                <w:lang w:eastAsia="ar-SA"/>
              </w:rPr>
              <w:t>wyposażenie:</w:t>
            </w:r>
          </w:p>
          <w:p w14:paraId="40D7F1EC" w14:textId="77777777" w:rsidR="00597F71" w:rsidRPr="00A9544D" w:rsidRDefault="00597F71" w:rsidP="00597F71">
            <w:pPr>
              <w:autoSpaceDE w:val="0"/>
              <w:autoSpaceDN w:val="0"/>
              <w:adjustRightInd w:val="0"/>
              <w:spacing w:line="276" w:lineRule="auto"/>
              <w:rPr>
                <w:rFonts w:ascii="Tahoma" w:eastAsia="Calibri,Arial" w:hAnsi="Tahoma" w:cs="Tahoma"/>
                <w:sz w:val="18"/>
                <w:szCs w:val="18"/>
                <w:lang w:eastAsia="ar-SA"/>
              </w:rPr>
            </w:pPr>
            <w:r w:rsidRPr="00A9544D">
              <w:rPr>
                <w:rFonts w:ascii="Tahoma" w:eastAsia="Calibri,Arial" w:hAnsi="Tahoma" w:cs="Tahoma"/>
                <w:sz w:val="18"/>
                <w:szCs w:val="18"/>
                <w:lang w:eastAsia="ar-SA"/>
              </w:rPr>
              <w:t xml:space="preserve">- integralny elektroniczny system  ważenia pacjenta, dokonywany za pomocą przewodowego  panelu z cyfrowym wyświetlaczem dostępnym od strony nóg. Możliwość powieszenia panelu na szczycie łóżka.   </w:t>
            </w:r>
          </w:p>
          <w:p w14:paraId="3768CDCA" w14:textId="77777777" w:rsidR="00597F71" w:rsidRPr="00A9544D" w:rsidRDefault="00597F71" w:rsidP="00597F71">
            <w:pPr>
              <w:tabs>
                <w:tab w:val="left" w:pos="720"/>
                <w:tab w:val="center" w:pos="4536"/>
                <w:tab w:val="right" w:pos="9072"/>
              </w:tabs>
              <w:autoSpaceDE w:val="0"/>
              <w:autoSpaceDN w:val="0"/>
              <w:adjustRightInd w:val="0"/>
              <w:spacing w:line="276" w:lineRule="auto"/>
              <w:jc w:val="both"/>
              <w:rPr>
                <w:rFonts w:ascii="Tahoma" w:eastAsia="Calibri,Arial" w:hAnsi="Tahoma" w:cs="Tahoma"/>
                <w:sz w:val="18"/>
                <w:szCs w:val="18"/>
                <w:lang w:eastAsia="ar-SA"/>
              </w:rPr>
            </w:pPr>
            <w:r w:rsidRPr="00A9544D">
              <w:rPr>
                <w:rFonts w:ascii="Tahoma" w:eastAsia="Calibri,Arial" w:hAnsi="Tahoma" w:cs="Tahoma"/>
                <w:sz w:val="18"/>
                <w:szCs w:val="18"/>
                <w:lang w:eastAsia="ar-SA"/>
              </w:rPr>
              <w:t xml:space="preserve"> - Barierki boczne dzielone zabezpieczające na całej długości opisane powyżej </w:t>
            </w:r>
          </w:p>
          <w:p w14:paraId="4AAB9D2B" w14:textId="77777777" w:rsidR="00597F71" w:rsidRPr="00A9544D" w:rsidRDefault="00597F71" w:rsidP="00597F71">
            <w:pPr>
              <w:jc w:val="both"/>
              <w:rPr>
                <w:rFonts w:ascii="Tahoma" w:hAnsi="Tahoma" w:cs="Tahoma"/>
                <w:sz w:val="18"/>
                <w:szCs w:val="18"/>
              </w:rPr>
            </w:pPr>
            <w:r w:rsidRPr="00A9544D">
              <w:rPr>
                <w:rFonts w:ascii="Tahoma" w:hAnsi="Tahoma" w:cs="Tahoma"/>
                <w:sz w:val="18"/>
                <w:szCs w:val="18"/>
              </w:rPr>
              <w:t xml:space="preserve">- Materac piankowy przeznaczony dla szpitali lub innych placówek medycznych, stosowany w profilaktyce przeciwodleżynowej i leczeniu odleżyn stopnia I </w:t>
            </w:r>
            <w:proofErr w:type="spellStart"/>
            <w:r w:rsidRPr="00A9544D">
              <w:rPr>
                <w:rFonts w:ascii="Tahoma" w:hAnsi="Tahoma" w:cs="Tahoma"/>
                <w:sz w:val="18"/>
                <w:szCs w:val="18"/>
              </w:rPr>
              <w:t>i</w:t>
            </w:r>
            <w:proofErr w:type="spellEnd"/>
            <w:r w:rsidRPr="00A9544D">
              <w:rPr>
                <w:rFonts w:ascii="Tahoma" w:hAnsi="Tahoma" w:cs="Tahoma"/>
                <w:sz w:val="18"/>
                <w:szCs w:val="18"/>
              </w:rPr>
              <w:t xml:space="preserve"> II potwierdzone badaniami klinicznymi. Materac składający się z dwóch warstw.  Górna warstwa materaca o wysokości od 11-9cm (9cm w sekcji głowy, 11cm  w sekcji  nóg) : wykonana z pianki o  gęstości 25kg/m3,  posiadający  unikalny 3-strefowy profil (głowa – tułów – nogi), który zmniejsza nacisk na tkankę miękką ciała, poprawia cyrkulację powietrza utrzymując suchą skórę,  posiadający specjalne, wzdłużne i symetryczne nacięcia w okolicy lędźwiowej części kręgosłupa, kości </w:t>
            </w:r>
            <w:r w:rsidRPr="00A9544D">
              <w:rPr>
                <w:rFonts w:ascii="Tahoma" w:hAnsi="Tahoma" w:cs="Tahoma"/>
                <w:sz w:val="18"/>
                <w:szCs w:val="18"/>
              </w:rPr>
              <w:lastRenderedPageBreak/>
              <w:t>ogonowej i miednicy niwelujące napięcie powierzchniowe pianki. Dolna warstwa materaca o wysokości 4cm: wykonana z pianki o gęstości 28kg/m3 i zwiększonej twardości,  stabilizującej materac oraz zmniejszającej  nacisk podłoża na ciało użytkownika. Wymiary dostosowane do leża. Wyposażony w pokrowiec paroprzepuszczalny, nieprzemakalny  zamek w kształcie litery „C”.</w:t>
            </w:r>
          </w:p>
          <w:p w14:paraId="34B94BD8" w14:textId="77777777" w:rsidR="00597F71" w:rsidRPr="00A9544D" w:rsidRDefault="00597F71" w:rsidP="00597F71">
            <w:pPr>
              <w:tabs>
                <w:tab w:val="left" w:pos="720"/>
                <w:tab w:val="center" w:pos="4536"/>
                <w:tab w:val="right" w:pos="9072"/>
              </w:tabs>
              <w:autoSpaceDE w:val="0"/>
              <w:autoSpaceDN w:val="0"/>
              <w:adjustRightInd w:val="0"/>
              <w:spacing w:line="276" w:lineRule="auto"/>
              <w:jc w:val="both"/>
              <w:rPr>
                <w:rFonts w:ascii="Tahoma" w:eastAsia="Calibri,Arial" w:hAnsi="Tahoma" w:cs="Tahoma"/>
                <w:sz w:val="18"/>
                <w:szCs w:val="18"/>
                <w:lang w:eastAsia="ar-SA"/>
              </w:rPr>
            </w:pPr>
          </w:p>
          <w:p w14:paraId="439F7369" w14:textId="77777777" w:rsidR="00597F71" w:rsidRPr="00A9544D" w:rsidRDefault="00597F71" w:rsidP="00597F71">
            <w:pPr>
              <w:snapToGrid w:val="0"/>
              <w:jc w:val="both"/>
              <w:rPr>
                <w:rFonts w:ascii="Tahoma" w:eastAsia="Arial" w:hAnsi="Tahoma" w:cs="Tahoma"/>
                <w:sz w:val="18"/>
                <w:szCs w:val="18"/>
              </w:rPr>
            </w:pPr>
            <w:r w:rsidRPr="00A9544D">
              <w:rPr>
                <w:rFonts w:ascii="Tahoma" w:eastAsia="Arial" w:hAnsi="Tahoma" w:cs="Tahoma"/>
                <w:sz w:val="18"/>
                <w:szCs w:val="18"/>
              </w:rPr>
              <w:t>- wysięgnik nierdzewny z uchwytem ręki</w:t>
            </w:r>
          </w:p>
          <w:p w14:paraId="571B6A18" w14:textId="77777777" w:rsidR="00597F71" w:rsidRPr="00A9544D" w:rsidRDefault="00597F71" w:rsidP="00597F71">
            <w:pPr>
              <w:snapToGrid w:val="0"/>
              <w:jc w:val="both"/>
              <w:rPr>
                <w:rFonts w:ascii="Tahoma" w:eastAsia="Arial" w:hAnsi="Tahoma" w:cs="Tahoma"/>
                <w:sz w:val="18"/>
                <w:szCs w:val="18"/>
              </w:rPr>
            </w:pPr>
            <w:r w:rsidRPr="00A9544D">
              <w:rPr>
                <w:rFonts w:ascii="Tahoma" w:eastAsia="Arial" w:hAnsi="Tahoma" w:cs="Tahoma"/>
                <w:sz w:val="18"/>
                <w:szCs w:val="18"/>
              </w:rPr>
              <w:t xml:space="preserve"> - uchwyt uniwersalny</w:t>
            </w:r>
          </w:p>
          <w:p w14:paraId="51C20A96" w14:textId="77777777" w:rsidR="00597F71" w:rsidRPr="00A9544D" w:rsidRDefault="00597F71" w:rsidP="00597F71">
            <w:pPr>
              <w:snapToGrid w:val="0"/>
              <w:jc w:val="both"/>
              <w:rPr>
                <w:rFonts w:ascii="Tahoma" w:eastAsia="Arial" w:hAnsi="Tahoma" w:cs="Tahoma"/>
                <w:sz w:val="18"/>
                <w:szCs w:val="18"/>
              </w:rPr>
            </w:pPr>
          </w:p>
          <w:p w14:paraId="1C1CFD9A" w14:textId="77777777" w:rsidR="00597F71" w:rsidRPr="00A9544D" w:rsidRDefault="00597F71" w:rsidP="00597F71">
            <w:pPr>
              <w:tabs>
                <w:tab w:val="left" w:pos="720"/>
              </w:tabs>
              <w:autoSpaceDE w:val="0"/>
              <w:autoSpaceDN w:val="0"/>
              <w:adjustRightInd w:val="0"/>
              <w:spacing w:line="276" w:lineRule="auto"/>
              <w:ind w:left="720"/>
              <w:jc w:val="both"/>
              <w:rPr>
                <w:rFonts w:ascii="Tahoma" w:eastAsia="Calibri,Arial" w:hAnsi="Tahoma" w:cs="Tahoma"/>
                <w:kern w:val="1"/>
                <w:sz w:val="18"/>
                <w:szCs w:val="18"/>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F39C002" w14:textId="77777777" w:rsidR="00597F71" w:rsidRPr="00A9544D" w:rsidRDefault="00597F71" w:rsidP="00597F71">
            <w:pPr>
              <w:snapToGrid w:val="0"/>
              <w:rPr>
                <w:rFonts w:ascii="Tahoma" w:eastAsia="Calibri,Arial" w:hAnsi="Tahoma" w:cs="Tahoma"/>
                <w:sz w:val="18"/>
                <w:szCs w:val="18"/>
              </w:rPr>
            </w:pPr>
          </w:p>
        </w:tc>
      </w:tr>
    </w:tbl>
    <w:p w14:paraId="4729D6EE" w14:textId="77777777" w:rsidR="00597F71" w:rsidRPr="00A9544D" w:rsidRDefault="00597F71" w:rsidP="00597F71">
      <w:pPr>
        <w:ind w:left="3540" w:firstLine="708"/>
        <w:jc w:val="center"/>
        <w:rPr>
          <w:rFonts w:ascii="Tahoma" w:hAnsi="Tahoma" w:cs="Tahoma"/>
          <w:sz w:val="18"/>
          <w:szCs w:val="18"/>
        </w:rPr>
      </w:pPr>
    </w:p>
    <w:p w14:paraId="2B2737E3" w14:textId="77777777" w:rsidR="00597F71" w:rsidRPr="00A9544D" w:rsidRDefault="00597F71" w:rsidP="00597F71">
      <w:pPr>
        <w:jc w:val="right"/>
        <w:rPr>
          <w:rFonts w:ascii="Tahoma" w:hAnsi="Tahoma" w:cs="Tahoma"/>
          <w:b/>
          <w:sz w:val="18"/>
          <w:szCs w:val="18"/>
        </w:rPr>
      </w:pPr>
    </w:p>
    <w:p w14:paraId="1A97C7A0"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4BD1F587"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p>
    <w:p w14:paraId="50C522EB"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35D97A46"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p>
    <w:p w14:paraId="73348E4B"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4243BC4C"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3B9B7C90"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570668B1"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t>Oświadczam, że oferowany przez nas Towar spełnia powyższe parametry wymagane przez Zamawiającego.</w:t>
      </w:r>
    </w:p>
    <w:p w14:paraId="2BEB39F9"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b/>
          <w:sz w:val="18"/>
          <w:szCs w:val="18"/>
        </w:rPr>
      </w:pPr>
      <w:r w:rsidRPr="00A9544D">
        <w:rPr>
          <w:rFonts w:ascii="Tahoma" w:hAnsi="Tahoma" w:cs="Tahoma"/>
          <w:b/>
          <w:bCs/>
          <w:sz w:val="18"/>
          <w:szCs w:val="18"/>
        </w:rPr>
        <w:t xml:space="preserve">Szczegółowe informacje na temat oferowanego Towaru </w:t>
      </w:r>
      <w:r w:rsidRPr="00A9544D">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7A1BDFF8"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1A6C171F"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3FBFB4A3"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3881A9C8" w14:textId="77777777" w:rsidR="00597F71" w:rsidRPr="00A9544D" w:rsidRDefault="00597F71" w:rsidP="00597F71">
      <w:pPr>
        <w:jc w:val="right"/>
        <w:rPr>
          <w:rFonts w:ascii="Tahoma" w:hAnsi="Tahoma" w:cs="Tahoma"/>
          <w:color w:val="FF0000"/>
          <w:sz w:val="18"/>
          <w:szCs w:val="18"/>
        </w:rPr>
      </w:pPr>
      <w:r w:rsidRPr="00A9544D">
        <w:rPr>
          <w:rFonts w:ascii="Tahoma" w:hAnsi="Tahoma" w:cs="Tahoma"/>
          <w:sz w:val="18"/>
          <w:szCs w:val="18"/>
        </w:rPr>
        <w:br w:type="page"/>
      </w:r>
      <w:r w:rsidRPr="00A9544D">
        <w:rPr>
          <w:rFonts w:ascii="Tahoma" w:hAnsi="Tahoma" w:cs="Tahoma"/>
          <w:b/>
          <w:sz w:val="18"/>
          <w:szCs w:val="18"/>
        </w:rPr>
        <w:lastRenderedPageBreak/>
        <w:t>Załącznik nr 1a) do Formularza Oferty</w:t>
      </w:r>
    </w:p>
    <w:p w14:paraId="615B2BF4" w14:textId="77777777" w:rsidR="00597F71" w:rsidRPr="00A9544D" w:rsidRDefault="00597F71" w:rsidP="00597F71">
      <w:pPr>
        <w:rPr>
          <w:rFonts w:ascii="Tahoma" w:hAnsi="Tahoma" w:cs="Tahoma"/>
          <w:sz w:val="18"/>
          <w:szCs w:val="18"/>
        </w:rPr>
      </w:pPr>
    </w:p>
    <w:p w14:paraId="01B228BB" w14:textId="77777777" w:rsidR="00597F71" w:rsidRPr="00A9544D" w:rsidRDefault="00597F71" w:rsidP="00597F71">
      <w:pPr>
        <w:rPr>
          <w:rFonts w:ascii="Tahoma" w:hAnsi="Tahoma" w:cs="Tahoma"/>
          <w:sz w:val="18"/>
          <w:szCs w:val="18"/>
        </w:rPr>
      </w:pPr>
    </w:p>
    <w:p w14:paraId="2AD12F6E" w14:textId="77777777" w:rsidR="00597F71" w:rsidRPr="00A9544D" w:rsidRDefault="00597F71" w:rsidP="00597F71">
      <w:pPr>
        <w:rPr>
          <w:rFonts w:ascii="Tahoma" w:eastAsia="Tahoma" w:hAnsi="Tahoma" w:cs="Tahoma"/>
          <w:i/>
          <w:sz w:val="18"/>
          <w:szCs w:val="18"/>
        </w:rPr>
      </w:pPr>
      <w:r w:rsidRPr="00A9544D">
        <w:rPr>
          <w:rFonts w:ascii="Tahoma" w:hAnsi="Tahoma" w:cs="Tahoma"/>
          <w:sz w:val="18"/>
          <w:szCs w:val="18"/>
        </w:rPr>
        <w:t>Nazwa, adres Wykonawcy ...............................................................</w:t>
      </w:r>
    </w:p>
    <w:p w14:paraId="361549DC" w14:textId="77777777" w:rsidR="00597F71" w:rsidRPr="00A9544D" w:rsidRDefault="00597F71" w:rsidP="00597F71">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69BF3E8F" w14:textId="77777777" w:rsidR="00597F71" w:rsidRPr="00A9544D" w:rsidRDefault="00597F71" w:rsidP="00597F71">
      <w:pPr>
        <w:rPr>
          <w:rFonts w:ascii="Tahoma" w:hAnsi="Tahoma" w:cs="Tahoma"/>
          <w:sz w:val="18"/>
          <w:szCs w:val="18"/>
        </w:rPr>
      </w:pPr>
    </w:p>
    <w:p w14:paraId="68CFD248"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PARAMETRY TECHNICZNE</w:t>
      </w:r>
    </w:p>
    <w:p w14:paraId="07C3084D" w14:textId="77777777" w:rsidR="00597F71" w:rsidRPr="00A9544D" w:rsidRDefault="00597F71" w:rsidP="00597F71">
      <w:pPr>
        <w:jc w:val="center"/>
        <w:rPr>
          <w:rFonts w:ascii="Tahoma" w:hAnsi="Tahoma" w:cs="Tahoma"/>
          <w:b/>
          <w:sz w:val="18"/>
          <w:szCs w:val="18"/>
        </w:rPr>
      </w:pPr>
    </w:p>
    <w:p w14:paraId="602213EA"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Pakiet nr 21</w:t>
      </w:r>
    </w:p>
    <w:p w14:paraId="1662DCB7"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 xml:space="preserve">Jezdne stoły zabiegowe - obszar </w:t>
      </w:r>
      <w:proofErr w:type="spellStart"/>
      <w:r w:rsidRPr="00A9544D">
        <w:rPr>
          <w:rFonts w:ascii="Tahoma" w:hAnsi="Tahoma" w:cs="Tahoma"/>
          <w:b/>
          <w:sz w:val="18"/>
          <w:szCs w:val="18"/>
        </w:rPr>
        <w:t>resuscytacyjno</w:t>
      </w:r>
      <w:proofErr w:type="spellEnd"/>
      <w:r w:rsidRPr="00A9544D">
        <w:rPr>
          <w:rFonts w:ascii="Tahoma" w:hAnsi="Tahoma" w:cs="Tahoma"/>
          <w:b/>
          <w:sz w:val="18"/>
          <w:szCs w:val="18"/>
        </w:rPr>
        <w:t xml:space="preserve"> – zabiegowy</w:t>
      </w:r>
    </w:p>
    <w:p w14:paraId="69BA10C0" w14:textId="77777777" w:rsidR="00597F71" w:rsidRPr="00A9544D" w:rsidRDefault="00597F71" w:rsidP="00597F71">
      <w:pPr>
        <w:ind w:left="3540" w:firstLine="708"/>
        <w:jc w:val="center"/>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597F71" w:rsidRPr="00A9544D" w14:paraId="4E77ACD5"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2217F67" w14:textId="77777777" w:rsidR="00597F71" w:rsidRPr="00A9544D" w:rsidRDefault="00597F71" w:rsidP="00597F71">
            <w:pPr>
              <w:widowControl w:val="0"/>
              <w:jc w:val="center"/>
              <w:rPr>
                <w:rFonts w:ascii="Tahoma" w:hAnsi="Tahoma" w:cs="Tahoma"/>
                <w:b/>
                <w:sz w:val="18"/>
                <w:szCs w:val="18"/>
              </w:rPr>
            </w:pPr>
            <w:r w:rsidRPr="00A9544D">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A214A3C" w14:textId="77777777" w:rsidR="00597F71" w:rsidRPr="00A9544D" w:rsidRDefault="00597F71" w:rsidP="00597F71">
            <w:pPr>
              <w:jc w:val="center"/>
              <w:rPr>
                <w:rFonts w:ascii="Tahoma" w:hAnsi="Tahoma" w:cs="Tahoma"/>
                <w:sz w:val="18"/>
                <w:szCs w:val="18"/>
              </w:rPr>
            </w:pPr>
            <w:r w:rsidRPr="00A9544D">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6A29EC5C"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 xml:space="preserve">Oferowana wartość </w:t>
            </w:r>
          </w:p>
          <w:p w14:paraId="655D7C55" w14:textId="77777777" w:rsidR="00597F71" w:rsidRPr="00A9544D" w:rsidRDefault="00597F71" w:rsidP="00597F71">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597F71" w:rsidRPr="00A9544D" w14:paraId="4449C1CE"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02E4D0E"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B4EFE94"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50897491" w14:textId="77777777" w:rsidR="00597F71" w:rsidRPr="00A9544D" w:rsidRDefault="00597F71" w:rsidP="00597F71">
            <w:pPr>
              <w:jc w:val="center"/>
              <w:rPr>
                <w:rFonts w:ascii="Tahoma" w:hAnsi="Tahoma" w:cs="Tahoma"/>
                <w:b/>
                <w:sz w:val="18"/>
                <w:szCs w:val="18"/>
              </w:rPr>
            </w:pPr>
          </w:p>
        </w:tc>
      </w:tr>
      <w:tr w:rsidR="00597F71" w:rsidRPr="00A9544D" w14:paraId="72296037"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C9CE196"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9872AF6"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2187CF53" w14:textId="77777777" w:rsidR="00597F71" w:rsidRPr="00A9544D" w:rsidRDefault="00597F71" w:rsidP="00597F71">
            <w:pPr>
              <w:jc w:val="center"/>
              <w:rPr>
                <w:rFonts w:ascii="Tahoma" w:hAnsi="Tahoma" w:cs="Tahoma"/>
                <w:b/>
                <w:sz w:val="18"/>
                <w:szCs w:val="18"/>
              </w:rPr>
            </w:pPr>
          </w:p>
        </w:tc>
      </w:tr>
      <w:tr w:rsidR="00597F71" w:rsidRPr="00A9544D" w14:paraId="5F875227"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85D1F9B"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7926070"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758A8E70" w14:textId="77777777" w:rsidR="00597F71" w:rsidRPr="00A9544D" w:rsidRDefault="00597F71" w:rsidP="00597F71">
            <w:pPr>
              <w:jc w:val="center"/>
              <w:rPr>
                <w:rFonts w:ascii="Tahoma" w:hAnsi="Tahoma" w:cs="Tahoma"/>
                <w:b/>
                <w:sz w:val="18"/>
                <w:szCs w:val="18"/>
              </w:rPr>
            </w:pPr>
          </w:p>
        </w:tc>
      </w:tr>
      <w:tr w:rsidR="00597F71" w:rsidRPr="00A9544D" w14:paraId="6003CE4F" w14:textId="77777777" w:rsidTr="00597F71">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6567788F"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4D88F059"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19795D7A" w14:textId="77777777" w:rsidR="00597F71" w:rsidRPr="00A9544D" w:rsidRDefault="00597F71" w:rsidP="00597F71">
            <w:pPr>
              <w:jc w:val="center"/>
              <w:rPr>
                <w:rFonts w:ascii="Tahoma" w:hAnsi="Tahoma" w:cs="Tahoma"/>
                <w:b/>
                <w:sz w:val="18"/>
                <w:szCs w:val="18"/>
              </w:rPr>
            </w:pPr>
          </w:p>
        </w:tc>
      </w:tr>
      <w:tr w:rsidR="00597F71" w:rsidRPr="00A9544D" w14:paraId="70E0E51B" w14:textId="77777777" w:rsidTr="00597F71">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D0EA75C"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637352A" w14:textId="77777777" w:rsidR="00597F71" w:rsidRPr="00A9544D" w:rsidRDefault="00597F71" w:rsidP="00597F71">
            <w:pPr>
              <w:ind w:hanging="72"/>
              <w:rPr>
                <w:rFonts w:ascii="Tahoma" w:hAnsi="Tahoma" w:cs="Tahoma"/>
                <w:sz w:val="18"/>
                <w:szCs w:val="18"/>
              </w:rPr>
            </w:pPr>
            <w:r w:rsidRPr="00A9544D">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0EFF3D57" w14:textId="77777777" w:rsidR="00597F71" w:rsidRPr="00A9544D" w:rsidRDefault="00597F71" w:rsidP="00597F71">
            <w:pPr>
              <w:jc w:val="center"/>
              <w:rPr>
                <w:rFonts w:ascii="Tahoma" w:hAnsi="Tahoma" w:cs="Tahoma"/>
                <w:b/>
                <w:sz w:val="18"/>
                <w:szCs w:val="18"/>
              </w:rPr>
            </w:pPr>
          </w:p>
        </w:tc>
      </w:tr>
    </w:tbl>
    <w:p w14:paraId="7EC226FA" w14:textId="77777777" w:rsidR="00597F71" w:rsidRPr="00A9544D" w:rsidRDefault="00597F71" w:rsidP="00597F71">
      <w:pPr>
        <w:ind w:left="3540" w:firstLine="708"/>
        <w:jc w:val="center"/>
        <w:rPr>
          <w:rFonts w:ascii="Tahoma" w:hAnsi="Tahoma" w:cs="Tahoma"/>
          <w:sz w:val="18"/>
          <w:szCs w:val="18"/>
        </w:rPr>
      </w:pPr>
    </w:p>
    <w:tbl>
      <w:tblPr>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6095"/>
        <w:gridCol w:w="3686"/>
      </w:tblGrid>
      <w:tr w:rsidR="00597F71" w:rsidRPr="00A9544D" w14:paraId="69C95FC0" w14:textId="77777777" w:rsidTr="00597F71">
        <w:trPr>
          <w:cantSplit/>
          <w:trHeight w:val="666"/>
        </w:trPr>
        <w:tc>
          <w:tcPr>
            <w:tcW w:w="779" w:type="dxa"/>
            <w:vAlign w:val="center"/>
          </w:tcPr>
          <w:p w14:paraId="795E53DB" w14:textId="77777777" w:rsidR="00597F71" w:rsidRPr="00A9544D" w:rsidRDefault="00597F71" w:rsidP="00597F71">
            <w:pPr>
              <w:suppressAutoHyphens/>
              <w:jc w:val="center"/>
              <w:rPr>
                <w:rFonts w:ascii="Tahoma" w:eastAsia="Calibri" w:hAnsi="Tahoma" w:cs="Tahoma"/>
                <w:sz w:val="18"/>
                <w:szCs w:val="18"/>
                <w:lang w:eastAsia="en-US"/>
              </w:rPr>
            </w:pPr>
            <w:r w:rsidRPr="00A9544D">
              <w:rPr>
                <w:rFonts w:ascii="Tahoma" w:eastAsia="Calibri" w:hAnsi="Tahoma" w:cs="Tahoma"/>
                <w:sz w:val="18"/>
                <w:szCs w:val="18"/>
                <w:lang w:eastAsia="en-US"/>
              </w:rPr>
              <w:t>L.p.</w:t>
            </w:r>
          </w:p>
        </w:tc>
        <w:tc>
          <w:tcPr>
            <w:tcW w:w="6095" w:type="dxa"/>
            <w:vAlign w:val="center"/>
          </w:tcPr>
          <w:p w14:paraId="32C3EF52" w14:textId="77777777" w:rsidR="00597F71" w:rsidRPr="00A9544D" w:rsidRDefault="00597F71" w:rsidP="00597F71">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Wymagane parametry techniczne</w:t>
            </w:r>
          </w:p>
        </w:tc>
        <w:tc>
          <w:tcPr>
            <w:tcW w:w="3686" w:type="dxa"/>
            <w:shd w:val="clear" w:color="auto" w:fill="auto"/>
            <w:vAlign w:val="center"/>
          </w:tcPr>
          <w:p w14:paraId="21C0F2E2" w14:textId="77777777" w:rsidR="00597F71" w:rsidRPr="00A9544D" w:rsidRDefault="00597F71" w:rsidP="00597F71">
            <w:pPr>
              <w:snapToGrid w:val="0"/>
              <w:jc w:val="center"/>
              <w:rPr>
                <w:rFonts w:ascii="Tahoma" w:eastAsia="Calibri" w:hAnsi="Tahoma" w:cs="Tahoma"/>
                <w:b/>
                <w:bCs/>
                <w:sz w:val="18"/>
                <w:szCs w:val="18"/>
              </w:rPr>
            </w:pPr>
            <w:r w:rsidRPr="00A9544D">
              <w:rPr>
                <w:rFonts w:ascii="Tahoma" w:eastAsia="Calibri" w:hAnsi="Tahoma" w:cs="Tahoma"/>
                <w:b/>
                <w:bCs/>
                <w:sz w:val="18"/>
                <w:szCs w:val="18"/>
              </w:rPr>
              <w:t>Oferowana wartość</w:t>
            </w:r>
          </w:p>
          <w:p w14:paraId="023296A1" w14:textId="77777777" w:rsidR="00597F71" w:rsidRPr="00A9544D" w:rsidRDefault="00597F71" w:rsidP="00597F71">
            <w:pPr>
              <w:snapToGrid w:val="0"/>
              <w:jc w:val="center"/>
              <w:rPr>
                <w:rFonts w:ascii="Tahoma" w:hAnsi="Tahoma" w:cs="Tahoma"/>
                <w:sz w:val="18"/>
                <w:szCs w:val="18"/>
              </w:rPr>
            </w:pPr>
            <w:r w:rsidRPr="00A9544D">
              <w:rPr>
                <w:rFonts w:ascii="Tahoma" w:eastAsia="Calibri" w:hAnsi="Tahoma" w:cs="Tahoma"/>
                <w:b/>
                <w:bCs/>
                <w:sz w:val="18"/>
                <w:szCs w:val="18"/>
              </w:rPr>
              <w:t>(Podać zakresy lub opisać)</w:t>
            </w:r>
          </w:p>
        </w:tc>
      </w:tr>
      <w:tr w:rsidR="00597F71" w:rsidRPr="00A9544D" w14:paraId="621662AD" w14:textId="77777777" w:rsidTr="00597F71">
        <w:trPr>
          <w:cantSplit/>
        </w:trPr>
        <w:tc>
          <w:tcPr>
            <w:tcW w:w="779" w:type="dxa"/>
            <w:vAlign w:val="center"/>
          </w:tcPr>
          <w:p w14:paraId="6D6B2A9B" w14:textId="77777777" w:rsidR="00597F71" w:rsidRPr="00A9544D" w:rsidRDefault="00597F71" w:rsidP="00597F71">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434E75B1" w14:textId="77777777" w:rsidR="00597F71" w:rsidRPr="00A9544D" w:rsidRDefault="00597F71" w:rsidP="00597F71">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Stół zabiegowy przeznaczony jest do wykonywania zabiegów ogólnych a w połączeniu z wyposażeniem dodatkowym do zabiegów specjalistycznych.</w:t>
            </w:r>
          </w:p>
        </w:tc>
        <w:tc>
          <w:tcPr>
            <w:tcW w:w="3686" w:type="dxa"/>
            <w:vAlign w:val="center"/>
          </w:tcPr>
          <w:p w14:paraId="3405EB08" w14:textId="77777777" w:rsidR="00597F71" w:rsidRPr="00A9544D" w:rsidRDefault="00597F71" w:rsidP="00597F71">
            <w:pPr>
              <w:suppressAutoHyphens/>
              <w:rPr>
                <w:rFonts w:ascii="Tahoma" w:eastAsia="Calibri" w:hAnsi="Tahoma" w:cs="Tahoma"/>
                <w:strike/>
                <w:sz w:val="18"/>
                <w:szCs w:val="18"/>
                <w:lang w:eastAsia="en-US"/>
              </w:rPr>
            </w:pPr>
          </w:p>
        </w:tc>
      </w:tr>
      <w:tr w:rsidR="00597F71" w:rsidRPr="00A9544D" w14:paraId="575652FB" w14:textId="77777777" w:rsidTr="00597F71">
        <w:trPr>
          <w:cantSplit/>
        </w:trPr>
        <w:tc>
          <w:tcPr>
            <w:tcW w:w="779" w:type="dxa"/>
            <w:vAlign w:val="center"/>
          </w:tcPr>
          <w:p w14:paraId="0FD47FB6" w14:textId="77777777" w:rsidR="00597F71" w:rsidRPr="00A9544D" w:rsidRDefault="00597F71" w:rsidP="00597F71">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66341C11" w14:textId="77777777" w:rsidR="00597F71" w:rsidRPr="00A9544D" w:rsidRDefault="00597F71" w:rsidP="00597F71">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 xml:space="preserve">Konstrukcja stołu jest wykonana z profili stalowych pokrytych lakierem proszkowym </w:t>
            </w:r>
          </w:p>
        </w:tc>
        <w:tc>
          <w:tcPr>
            <w:tcW w:w="3686" w:type="dxa"/>
            <w:vAlign w:val="center"/>
          </w:tcPr>
          <w:p w14:paraId="7825A5CB" w14:textId="77777777" w:rsidR="00597F71" w:rsidRPr="00A9544D" w:rsidRDefault="00597F71" w:rsidP="00597F71">
            <w:pPr>
              <w:suppressAutoHyphens/>
              <w:rPr>
                <w:rFonts w:ascii="Tahoma" w:eastAsia="Calibri" w:hAnsi="Tahoma" w:cs="Tahoma"/>
                <w:strike/>
                <w:sz w:val="18"/>
                <w:szCs w:val="18"/>
                <w:lang w:eastAsia="en-US"/>
              </w:rPr>
            </w:pPr>
          </w:p>
        </w:tc>
      </w:tr>
      <w:tr w:rsidR="00597F71" w:rsidRPr="00A9544D" w14:paraId="2224B27E" w14:textId="77777777" w:rsidTr="00597F71">
        <w:trPr>
          <w:cantSplit/>
        </w:trPr>
        <w:tc>
          <w:tcPr>
            <w:tcW w:w="779" w:type="dxa"/>
            <w:vAlign w:val="center"/>
          </w:tcPr>
          <w:p w14:paraId="25BA594D" w14:textId="77777777" w:rsidR="00597F71" w:rsidRPr="00A9544D" w:rsidRDefault="00597F71" w:rsidP="00597F71">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7900AAF2" w14:textId="77777777" w:rsidR="00597F71" w:rsidRPr="00A9544D" w:rsidRDefault="00597F71" w:rsidP="00597F71">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Pantografowy układ podnoszenia blatu</w:t>
            </w:r>
          </w:p>
        </w:tc>
        <w:tc>
          <w:tcPr>
            <w:tcW w:w="3686" w:type="dxa"/>
            <w:vAlign w:val="center"/>
          </w:tcPr>
          <w:p w14:paraId="29AB0D29" w14:textId="77777777" w:rsidR="00597F71" w:rsidRPr="00A9544D" w:rsidRDefault="00597F71" w:rsidP="00597F71">
            <w:pPr>
              <w:suppressAutoHyphens/>
              <w:rPr>
                <w:rFonts w:ascii="Tahoma" w:eastAsia="Calibri" w:hAnsi="Tahoma" w:cs="Tahoma"/>
                <w:strike/>
                <w:sz w:val="18"/>
                <w:szCs w:val="18"/>
                <w:lang w:eastAsia="en-US"/>
              </w:rPr>
            </w:pPr>
          </w:p>
        </w:tc>
      </w:tr>
      <w:tr w:rsidR="00597F71" w:rsidRPr="00A9544D" w14:paraId="6BC2EF39" w14:textId="77777777" w:rsidTr="00597F71">
        <w:trPr>
          <w:cantSplit/>
        </w:trPr>
        <w:tc>
          <w:tcPr>
            <w:tcW w:w="779" w:type="dxa"/>
            <w:vAlign w:val="center"/>
          </w:tcPr>
          <w:p w14:paraId="74E04205" w14:textId="77777777" w:rsidR="00597F71" w:rsidRPr="00A9544D" w:rsidRDefault="00597F71" w:rsidP="00597F71">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5A51A723" w14:textId="77777777" w:rsidR="00597F71" w:rsidRPr="00A9544D" w:rsidRDefault="00597F71" w:rsidP="00597F71">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Wysokość blatu regulowana siłownikiem hydraulicznym przy pomocy dźwigni nożnych umieszczonych po obu stronach stołu</w:t>
            </w:r>
          </w:p>
        </w:tc>
        <w:tc>
          <w:tcPr>
            <w:tcW w:w="3686" w:type="dxa"/>
            <w:vAlign w:val="center"/>
          </w:tcPr>
          <w:p w14:paraId="0985C428" w14:textId="77777777" w:rsidR="00597F71" w:rsidRPr="00A9544D" w:rsidRDefault="00597F71" w:rsidP="00597F71">
            <w:pPr>
              <w:suppressAutoHyphens/>
              <w:rPr>
                <w:rFonts w:ascii="Tahoma" w:eastAsia="Calibri" w:hAnsi="Tahoma" w:cs="Tahoma"/>
                <w:strike/>
                <w:sz w:val="18"/>
                <w:szCs w:val="18"/>
                <w:lang w:eastAsia="en-US"/>
              </w:rPr>
            </w:pPr>
          </w:p>
        </w:tc>
      </w:tr>
      <w:tr w:rsidR="00597F71" w:rsidRPr="00A9544D" w14:paraId="13CAC89C" w14:textId="77777777" w:rsidTr="00597F71">
        <w:trPr>
          <w:cantSplit/>
        </w:trPr>
        <w:tc>
          <w:tcPr>
            <w:tcW w:w="779" w:type="dxa"/>
            <w:vAlign w:val="center"/>
          </w:tcPr>
          <w:p w14:paraId="30603C7E" w14:textId="77777777" w:rsidR="00597F71" w:rsidRPr="00A9544D" w:rsidRDefault="00597F71" w:rsidP="00597F71">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76FD7F11" w14:textId="77777777" w:rsidR="00597F71" w:rsidRPr="00A9544D" w:rsidRDefault="00597F71" w:rsidP="00597F71">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Regulacja wysokości w zakresie min od 820 do 1050 mm</w:t>
            </w:r>
          </w:p>
        </w:tc>
        <w:tc>
          <w:tcPr>
            <w:tcW w:w="3686" w:type="dxa"/>
            <w:vAlign w:val="center"/>
          </w:tcPr>
          <w:p w14:paraId="7600B272" w14:textId="77777777" w:rsidR="00597F71" w:rsidRPr="00A9544D" w:rsidRDefault="00597F71" w:rsidP="00597F71">
            <w:pPr>
              <w:suppressAutoHyphens/>
              <w:rPr>
                <w:rFonts w:ascii="Tahoma" w:eastAsia="Calibri" w:hAnsi="Tahoma" w:cs="Tahoma"/>
                <w:strike/>
                <w:sz w:val="18"/>
                <w:szCs w:val="18"/>
                <w:lang w:eastAsia="en-US"/>
              </w:rPr>
            </w:pPr>
          </w:p>
        </w:tc>
      </w:tr>
      <w:tr w:rsidR="00597F71" w:rsidRPr="00A9544D" w14:paraId="0D64952D" w14:textId="77777777" w:rsidTr="00597F71">
        <w:trPr>
          <w:cantSplit/>
        </w:trPr>
        <w:tc>
          <w:tcPr>
            <w:tcW w:w="779" w:type="dxa"/>
            <w:vAlign w:val="center"/>
          </w:tcPr>
          <w:p w14:paraId="657ED2A0" w14:textId="77777777" w:rsidR="00597F71" w:rsidRPr="00A9544D" w:rsidRDefault="00597F71" w:rsidP="00597F71">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4D6328AE" w14:textId="77777777" w:rsidR="00597F71" w:rsidRPr="00A9544D" w:rsidRDefault="00597F71" w:rsidP="00597F71">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 xml:space="preserve">Stół posiadający czterosegmentowy blat umożliwiający ustawienie w pozycjach: leżącej, półsiedzącej, siedzącej i innych pozycjach do ułożeń operacyjnych. </w:t>
            </w:r>
          </w:p>
        </w:tc>
        <w:tc>
          <w:tcPr>
            <w:tcW w:w="3686" w:type="dxa"/>
            <w:vAlign w:val="center"/>
          </w:tcPr>
          <w:p w14:paraId="701C6BE8" w14:textId="77777777" w:rsidR="00597F71" w:rsidRPr="00A9544D" w:rsidRDefault="00597F71" w:rsidP="00597F71">
            <w:pPr>
              <w:suppressAutoHyphens/>
              <w:rPr>
                <w:rFonts w:ascii="Tahoma" w:eastAsia="Calibri" w:hAnsi="Tahoma" w:cs="Tahoma"/>
                <w:strike/>
                <w:sz w:val="18"/>
                <w:szCs w:val="18"/>
                <w:lang w:eastAsia="en-US"/>
              </w:rPr>
            </w:pPr>
          </w:p>
        </w:tc>
      </w:tr>
      <w:tr w:rsidR="00597F71" w:rsidRPr="00A9544D" w14:paraId="68C3FB74" w14:textId="77777777" w:rsidTr="00597F71">
        <w:trPr>
          <w:cantSplit/>
          <w:trHeight w:val="356"/>
        </w:trPr>
        <w:tc>
          <w:tcPr>
            <w:tcW w:w="779" w:type="dxa"/>
            <w:vAlign w:val="center"/>
          </w:tcPr>
          <w:p w14:paraId="66BB966B" w14:textId="77777777" w:rsidR="00597F71" w:rsidRPr="00A9544D" w:rsidRDefault="00597F71" w:rsidP="00597F71">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4586741E" w14:textId="77777777" w:rsidR="00597F71" w:rsidRPr="00A9544D" w:rsidRDefault="00597F71" w:rsidP="00597F71">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Całkowita długość stołu min. 2000 mm</w:t>
            </w:r>
          </w:p>
        </w:tc>
        <w:tc>
          <w:tcPr>
            <w:tcW w:w="3686" w:type="dxa"/>
            <w:vAlign w:val="center"/>
          </w:tcPr>
          <w:p w14:paraId="5221764B" w14:textId="77777777" w:rsidR="00597F71" w:rsidRPr="00A9544D" w:rsidRDefault="00597F71" w:rsidP="00597F71">
            <w:pPr>
              <w:suppressAutoHyphens/>
              <w:rPr>
                <w:rFonts w:ascii="Tahoma" w:eastAsia="Calibri" w:hAnsi="Tahoma" w:cs="Tahoma"/>
                <w:strike/>
                <w:sz w:val="18"/>
                <w:szCs w:val="18"/>
                <w:lang w:eastAsia="en-US"/>
              </w:rPr>
            </w:pPr>
          </w:p>
        </w:tc>
      </w:tr>
      <w:tr w:rsidR="00597F71" w:rsidRPr="00A9544D" w14:paraId="7112C205" w14:textId="77777777" w:rsidTr="00597F71">
        <w:trPr>
          <w:cantSplit/>
        </w:trPr>
        <w:tc>
          <w:tcPr>
            <w:tcW w:w="779" w:type="dxa"/>
            <w:vAlign w:val="center"/>
          </w:tcPr>
          <w:p w14:paraId="419273AC" w14:textId="77777777" w:rsidR="00597F71" w:rsidRPr="00A9544D" w:rsidRDefault="00597F71" w:rsidP="00597F71">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2A6C61DB" w14:textId="77777777" w:rsidR="00597F71" w:rsidRPr="00A9544D" w:rsidRDefault="00597F71" w:rsidP="00597F71">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Całkowita szerokość blatu min. 550 mm</w:t>
            </w:r>
          </w:p>
        </w:tc>
        <w:tc>
          <w:tcPr>
            <w:tcW w:w="3686" w:type="dxa"/>
            <w:vAlign w:val="center"/>
          </w:tcPr>
          <w:p w14:paraId="1AF2D644" w14:textId="77777777" w:rsidR="00597F71" w:rsidRPr="00A9544D" w:rsidRDefault="00597F71" w:rsidP="00597F71">
            <w:pPr>
              <w:suppressAutoHyphens/>
              <w:rPr>
                <w:rFonts w:ascii="Tahoma" w:eastAsia="Calibri" w:hAnsi="Tahoma" w:cs="Tahoma"/>
                <w:strike/>
                <w:sz w:val="18"/>
                <w:szCs w:val="18"/>
                <w:lang w:eastAsia="en-US"/>
              </w:rPr>
            </w:pPr>
          </w:p>
        </w:tc>
      </w:tr>
      <w:tr w:rsidR="00597F71" w:rsidRPr="00A9544D" w14:paraId="0BDA0DD7" w14:textId="77777777" w:rsidTr="00597F71">
        <w:trPr>
          <w:cantSplit/>
        </w:trPr>
        <w:tc>
          <w:tcPr>
            <w:tcW w:w="779" w:type="dxa"/>
            <w:vAlign w:val="center"/>
          </w:tcPr>
          <w:p w14:paraId="77AA396B" w14:textId="77777777" w:rsidR="00597F71" w:rsidRPr="00A9544D" w:rsidRDefault="00597F71" w:rsidP="00597F71">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5869A499" w14:textId="77777777" w:rsidR="00597F71" w:rsidRPr="00A9544D" w:rsidRDefault="00597F71" w:rsidP="00597F71">
            <w:pPr>
              <w:autoSpaceDE w:val="0"/>
              <w:autoSpaceDN w:val="0"/>
              <w:adjustRightInd w:val="0"/>
              <w:spacing w:line="250" w:lineRule="exact"/>
              <w:ind w:right="58"/>
              <w:rPr>
                <w:rFonts w:ascii="Tahoma" w:eastAsia="Arial Unicode MS" w:hAnsi="Tahoma" w:cs="Tahoma"/>
                <w:color w:val="FF0000"/>
                <w:sz w:val="18"/>
                <w:szCs w:val="18"/>
              </w:rPr>
            </w:pPr>
            <w:r w:rsidRPr="00A9544D">
              <w:rPr>
                <w:rFonts w:ascii="Tahoma" w:eastAsia="Arial Unicode MS" w:hAnsi="Tahoma" w:cs="Tahoma"/>
                <w:sz w:val="18"/>
                <w:szCs w:val="18"/>
              </w:rPr>
              <w:t xml:space="preserve">Cztery segmenty blatu: głowy, oparcie pleców, siedzisko, segmenty nóg, </w:t>
            </w:r>
          </w:p>
        </w:tc>
        <w:tc>
          <w:tcPr>
            <w:tcW w:w="3686" w:type="dxa"/>
            <w:vAlign w:val="center"/>
          </w:tcPr>
          <w:p w14:paraId="67DC5C9E" w14:textId="77777777" w:rsidR="00597F71" w:rsidRPr="00A9544D" w:rsidRDefault="00597F71" w:rsidP="00597F71">
            <w:pPr>
              <w:suppressAutoHyphens/>
              <w:rPr>
                <w:rFonts w:ascii="Tahoma" w:eastAsia="Calibri" w:hAnsi="Tahoma" w:cs="Tahoma"/>
                <w:strike/>
                <w:sz w:val="18"/>
                <w:szCs w:val="18"/>
                <w:lang w:eastAsia="en-US"/>
              </w:rPr>
            </w:pPr>
          </w:p>
        </w:tc>
      </w:tr>
      <w:tr w:rsidR="00597F71" w:rsidRPr="00A9544D" w14:paraId="6D4C167D" w14:textId="77777777" w:rsidTr="00597F71">
        <w:trPr>
          <w:cantSplit/>
        </w:trPr>
        <w:tc>
          <w:tcPr>
            <w:tcW w:w="779" w:type="dxa"/>
            <w:vAlign w:val="center"/>
          </w:tcPr>
          <w:p w14:paraId="4751AEEC" w14:textId="77777777" w:rsidR="00597F71" w:rsidRPr="00A9544D" w:rsidRDefault="00597F71" w:rsidP="00597F71">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23B067F5" w14:textId="77777777" w:rsidR="00597F71" w:rsidRPr="00A9544D" w:rsidRDefault="00597F71" w:rsidP="00597F71">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 xml:space="preserve">Materace antystatyczne wykonane są z pianki poliuretanowej i pokryte skajem. </w:t>
            </w:r>
          </w:p>
        </w:tc>
        <w:tc>
          <w:tcPr>
            <w:tcW w:w="3686" w:type="dxa"/>
            <w:vAlign w:val="center"/>
          </w:tcPr>
          <w:p w14:paraId="4190DBC6" w14:textId="77777777" w:rsidR="00597F71" w:rsidRPr="00A9544D" w:rsidRDefault="00597F71" w:rsidP="00597F71">
            <w:pPr>
              <w:suppressAutoHyphens/>
              <w:rPr>
                <w:rFonts w:ascii="Tahoma" w:eastAsia="Calibri" w:hAnsi="Tahoma" w:cs="Tahoma"/>
                <w:strike/>
                <w:sz w:val="18"/>
                <w:szCs w:val="18"/>
                <w:lang w:eastAsia="en-US"/>
              </w:rPr>
            </w:pPr>
          </w:p>
        </w:tc>
      </w:tr>
      <w:tr w:rsidR="00597F71" w:rsidRPr="00A9544D" w14:paraId="71A649E8" w14:textId="77777777" w:rsidTr="00597F71">
        <w:trPr>
          <w:cantSplit/>
        </w:trPr>
        <w:tc>
          <w:tcPr>
            <w:tcW w:w="779" w:type="dxa"/>
            <w:vAlign w:val="center"/>
          </w:tcPr>
          <w:p w14:paraId="1B07B844" w14:textId="77777777" w:rsidR="00597F71" w:rsidRPr="00A9544D" w:rsidRDefault="00597F71" w:rsidP="00597F71">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1234D01D" w14:textId="77777777" w:rsidR="00597F71" w:rsidRPr="00A9544D" w:rsidRDefault="00597F71" w:rsidP="00597F71">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Segment głowy regulowany przy pomocy sprężyny gazowej</w:t>
            </w:r>
          </w:p>
        </w:tc>
        <w:tc>
          <w:tcPr>
            <w:tcW w:w="3686" w:type="dxa"/>
            <w:vAlign w:val="center"/>
          </w:tcPr>
          <w:p w14:paraId="0F209FFC" w14:textId="77777777" w:rsidR="00597F71" w:rsidRPr="00A9544D" w:rsidRDefault="00597F71" w:rsidP="00597F71">
            <w:pPr>
              <w:suppressAutoHyphens/>
              <w:rPr>
                <w:rFonts w:ascii="Tahoma" w:eastAsia="Calibri" w:hAnsi="Tahoma" w:cs="Tahoma"/>
                <w:strike/>
                <w:sz w:val="18"/>
                <w:szCs w:val="18"/>
                <w:lang w:eastAsia="en-US"/>
              </w:rPr>
            </w:pPr>
          </w:p>
        </w:tc>
      </w:tr>
      <w:tr w:rsidR="00597F71" w:rsidRPr="00A9544D" w14:paraId="77E1459A" w14:textId="77777777" w:rsidTr="00597F71">
        <w:trPr>
          <w:cantSplit/>
        </w:trPr>
        <w:tc>
          <w:tcPr>
            <w:tcW w:w="779" w:type="dxa"/>
            <w:vAlign w:val="center"/>
          </w:tcPr>
          <w:p w14:paraId="136E2E70" w14:textId="77777777" w:rsidR="00597F71" w:rsidRPr="00A9544D" w:rsidRDefault="00597F71" w:rsidP="00597F71">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04F83A8F" w14:textId="77777777" w:rsidR="00597F71" w:rsidRPr="00A9544D" w:rsidRDefault="00597F71" w:rsidP="00597F71">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 xml:space="preserve">Regulacja segmentu głowy w zakresie min od -40 ° do 40° </w:t>
            </w:r>
          </w:p>
        </w:tc>
        <w:tc>
          <w:tcPr>
            <w:tcW w:w="3686" w:type="dxa"/>
            <w:vAlign w:val="center"/>
          </w:tcPr>
          <w:p w14:paraId="41EB3872" w14:textId="77777777" w:rsidR="00597F71" w:rsidRPr="00A9544D" w:rsidRDefault="00597F71" w:rsidP="00597F71">
            <w:pPr>
              <w:suppressAutoHyphens/>
              <w:rPr>
                <w:rFonts w:ascii="Tahoma" w:eastAsia="Calibri" w:hAnsi="Tahoma" w:cs="Tahoma"/>
                <w:strike/>
                <w:sz w:val="18"/>
                <w:szCs w:val="18"/>
                <w:lang w:eastAsia="en-US"/>
              </w:rPr>
            </w:pPr>
          </w:p>
        </w:tc>
      </w:tr>
      <w:tr w:rsidR="00597F71" w:rsidRPr="00A9544D" w14:paraId="31B81FA6" w14:textId="77777777" w:rsidTr="00597F71">
        <w:trPr>
          <w:cantSplit/>
        </w:trPr>
        <w:tc>
          <w:tcPr>
            <w:tcW w:w="779" w:type="dxa"/>
            <w:vAlign w:val="center"/>
          </w:tcPr>
          <w:p w14:paraId="18381D22" w14:textId="77777777" w:rsidR="00597F71" w:rsidRPr="00A9544D" w:rsidRDefault="00597F71" w:rsidP="00597F71">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3BC26251" w14:textId="77777777" w:rsidR="00597F71" w:rsidRPr="00A9544D" w:rsidRDefault="00597F71" w:rsidP="00597F71">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Segment oparcia pleców regulowany przy pomocy sprężyn gazowych uruchamiany dźwignią zwalniającą z dodatkowym zabezpieczeniem przed przypadkowym uruchomieniem regulacji</w:t>
            </w:r>
          </w:p>
        </w:tc>
        <w:tc>
          <w:tcPr>
            <w:tcW w:w="3686" w:type="dxa"/>
            <w:vAlign w:val="center"/>
          </w:tcPr>
          <w:p w14:paraId="2B428369" w14:textId="77777777" w:rsidR="00597F71" w:rsidRPr="00A9544D" w:rsidRDefault="00597F71" w:rsidP="00597F71">
            <w:pPr>
              <w:suppressAutoHyphens/>
              <w:rPr>
                <w:rFonts w:ascii="Tahoma" w:eastAsia="Calibri" w:hAnsi="Tahoma" w:cs="Tahoma"/>
                <w:strike/>
                <w:sz w:val="18"/>
                <w:szCs w:val="18"/>
                <w:lang w:eastAsia="en-US"/>
              </w:rPr>
            </w:pPr>
          </w:p>
        </w:tc>
      </w:tr>
      <w:tr w:rsidR="00597F71" w:rsidRPr="00A9544D" w14:paraId="73778C9E" w14:textId="77777777" w:rsidTr="00597F71">
        <w:trPr>
          <w:cantSplit/>
        </w:trPr>
        <w:tc>
          <w:tcPr>
            <w:tcW w:w="779" w:type="dxa"/>
            <w:vAlign w:val="center"/>
          </w:tcPr>
          <w:p w14:paraId="7FA2E83C" w14:textId="77777777" w:rsidR="00597F71" w:rsidRPr="00A9544D" w:rsidRDefault="00597F71" w:rsidP="00597F71">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27B44A32" w14:textId="77777777" w:rsidR="00597F71" w:rsidRPr="00A9544D" w:rsidRDefault="00597F71" w:rsidP="00597F71">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 xml:space="preserve">Regulacja oparcia pleców w zakresie min od -40 ° do 70° </w:t>
            </w:r>
          </w:p>
        </w:tc>
        <w:tc>
          <w:tcPr>
            <w:tcW w:w="3686" w:type="dxa"/>
            <w:vAlign w:val="center"/>
          </w:tcPr>
          <w:p w14:paraId="4A8F3881" w14:textId="77777777" w:rsidR="00597F71" w:rsidRPr="00A9544D" w:rsidRDefault="00597F71" w:rsidP="00597F71">
            <w:pPr>
              <w:suppressAutoHyphens/>
              <w:rPr>
                <w:rFonts w:ascii="Tahoma" w:eastAsia="Calibri" w:hAnsi="Tahoma" w:cs="Tahoma"/>
                <w:strike/>
                <w:sz w:val="18"/>
                <w:szCs w:val="18"/>
                <w:lang w:eastAsia="en-US"/>
              </w:rPr>
            </w:pPr>
          </w:p>
        </w:tc>
      </w:tr>
      <w:tr w:rsidR="00597F71" w:rsidRPr="00A9544D" w14:paraId="068493B2" w14:textId="77777777" w:rsidTr="00597F71">
        <w:trPr>
          <w:cantSplit/>
        </w:trPr>
        <w:tc>
          <w:tcPr>
            <w:tcW w:w="779" w:type="dxa"/>
            <w:vAlign w:val="center"/>
          </w:tcPr>
          <w:p w14:paraId="4C5A8ED8" w14:textId="77777777" w:rsidR="00597F71" w:rsidRPr="00A9544D" w:rsidRDefault="00597F71" w:rsidP="00597F71">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4926E1A4" w14:textId="77777777" w:rsidR="00597F71" w:rsidRPr="00A9544D" w:rsidRDefault="00597F71" w:rsidP="00597F71">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Segmenty nóg z regulacją kątową każdego z segmentów realizowaną przy pomocy sprężyn gazowych</w:t>
            </w:r>
          </w:p>
        </w:tc>
        <w:tc>
          <w:tcPr>
            <w:tcW w:w="3686" w:type="dxa"/>
            <w:vAlign w:val="center"/>
          </w:tcPr>
          <w:p w14:paraId="73AB1D01" w14:textId="77777777" w:rsidR="00597F71" w:rsidRPr="00A9544D" w:rsidRDefault="00597F71" w:rsidP="00597F71">
            <w:pPr>
              <w:suppressAutoHyphens/>
              <w:rPr>
                <w:rFonts w:ascii="Tahoma" w:eastAsia="Calibri" w:hAnsi="Tahoma" w:cs="Tahoma"/>
                <w:strike/>
                <w:sz w:val="18"/>
                <w:szCs w:val="18"/>
                <w:lang w:eastAsia="en-US"/>
              </w:rPr>
            </w:pPr>
          </w:p>
        </w:tc>
      </w:tr>
      <w:tr w:rsidR="00597F71" w:rsidRPr="00A9544D" w14:paraId="097E5617" w14:textId="77777777" w:rsidTr="00597F71">
        <w:trPr>
          <w:cantSplit/>
        </w:trPr>
        <w:tc>
          <w:tcPr>
            <w:tcW w:w="779" w:type="dxa"/>
            <w:vAlign w:val="center"/>
          </w:tcPr>
          <w:p w14:paraId="2722CF89" w14:textId="77777777" w:rsidR="00597F71" w:rsidRPr="00A9544D" w:rsidRDefault="00597F71" w:rsidP="00597F71">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7D807343" w14:textId="77777777" w:rsidR="00597F71" w:rsidRPr="00A9544D" w:rsidRDefault="00597F71" w:rsidP="00597F71">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Regulacja kąta odchylenia w zakresie min od 15 ° do -90°</w:t>
            </w:r>
          </w:p>
        </w:tc>
        <w:tc>
          <w:tcPr>
            <w:tcW w:w="3686" w:type="dxa"/>
            <w:vAlign w:val="center"/>
          </w:tcPr>
          <w:p w14:paraId="43D2CFE5" w14:textId="77777777" w:rsidR="00597F71" w:rsidRPr="00A9544D" w:rsidRDefault="00597F71" w:rsidP="00597F71">
            <w:pPr>
              <w:suppressAutoHyphens/>
              <w:rPr>
                <w:rFonts w:ascii="Tahoma" w:eastAsia="Calibri" w:hAnsi="Tahoma" w:cs="Tahoma"/>
                <w:strike/>
                <w:sz w:val="18"/>
                <w:szCs w:val="18"/>
                <w:lang w:eastAsia="en-US"/>
              </w:rPr>
            </w:pPr>
          </w:p>
        </w:tc>
      </w:tr>
      <w:tr w:rsidR="00597F71" w:rsidRPr="00A9544D" w14:paraId="7EBB1E1D" w14:textId="77777777" w:rsidTr="00597F71">
        <w:trPr>
          <w:cantSplit/>
        </w:trPr>
        <w:tc>
          <w:tcPr>
            <w:tcW w:w="779" w:type="dxa"/>
            <w:vAlign w:val="center"/>
          </w:tcPr>
          <w:p w14:paraId="4EB97849" w14:textId="77777777" w:rsidR="00597F71" w:rsidRPr="00A9544D" w:rsidRDefault="00597F71" w:rsidP="00597F71">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3C4870BF" w14:textId="77777777" w:rsidR="00597F71" w:rsidRPr="00A9544D" w:rsidRDefault="00597F71" w:rsidP="00597F71">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Regulacja odchylenia każdego z segmentów od 0° do 90°</w:t>
            </w:r>
          </w:p>
        </w:tc>
        <w:tc>
          <w:tcPr>
            <w:tcW w:w="3686" w:type="dxa"/>
            <w:vAlign w:val="center"/>
          </w:tcPr>
          <w:p w14:paraId="421A1C43" w14:textId="77777777" w:rsidR="00597F71" w:rsidRPr="00A9544D" w:rsidRDefault="00597F71" w:rsidP="00597F71">
            <w:pPr>
              <w:suppressAutoHyphens/>
              <w:rPr>
                <w:rFonts w:ascii="Tahoma" w:eastAsia="Calibri" w:hAnsi="Tahoma" w:cs="Tahoma"/>
                <w:strike/>
                <w:sz w:val="18"/>
                <w:szCs w:val="18"/>
                <w:lang w:eastAsia="en-US"/>
              </w:rPr>
            </w:pPr>
          </w:p>
        </w:tc>
      </w:tr>
      <w:tr w:rsidR="00597F71" w:rsidRPr="00A9544D" w14:paraId="182E60C2" w14:textId="77777777" w:rsidTr="00597F71">
        <w:trPr>
          <w:cantSplit/>
        </w:trPr>
        <w:tc>
          <w:tcPr>
            <w:tcW w:w="779" w:type="dxa"/>
            <w:vAlign w:val="center"/>
          </w:tcPr>
          <w:p w14:paraId="6B7F2E53" w14:textId="77777777" w:rsidR="00597F71" w:rsidRPr="00A9544D" w:rsidRDefault="00597F71" w:rsidP="00597F71">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092126A8" w14:textId="77777777" w:rsidR="00597F71" w:rsidRPr="00A9544D" w:rsidRDefault="00597F71" w:rsidP="00597F71">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 xml:space="preserve">Przechył wzdłużny </w:t>
            </w:r>
            <w:proofErr w:type="spellStart"/>
            <w:r w:rsidRPr="00A9544D">
              <w:rPr>
                <w:rFonts w:ascii="Tahoma" w:eastAsia="Arial Unicode MS" w:hAnsi="Tahoma" w:cs="Tahoma"/>
                <w:sz w:val="18"/>
                <w:szCs w:val="18"/>
              </w:rPr>
              <w:t>Trendelenburga</w:t>
            </w:r>
            <w:proofErr w:type="spellEnd"/>
            <w:r w:rsidRPr="00A9544D">
              <w:rPr>
                <w:rFonts w:ascii="Tahoma" w:eastAsia="Arial Unicode MS" w:hAnsi="Tahoma" w:cs="Tahoma"/>
                <w:sz w:val="18"/>
                <w:szCs w:val="18"/>
              </w:rPr>
              <w:t xml:space="preserve"> i anty </w:t>
            </w:r>
            <w:proofErr w:type="spellStart"/>
            <w:r w:rsidRPr="00A9544D">
              <w:rPr>
                <w:rFonts w:ascii="Tahoma" w:eastAsia="Arial Unicode MS" w:hAnsi="Tahoma" w:cs="Tahoma"/>
                <w:sz w:val="18"/>
                <w:szCs w:val="18"/>
              </w:rPr>
              <w:t>Trendelenburga</w:t>
            </w:r>
            <w:proofErr w:type="spellEnd"/>
            <w:r w:rsidRPr="00A9544D">
              <w:rPr>
                <w:rFonts w:ascii="Tahoma" w:eastAsia="Arial Unicode MS" w:hAnsi="Tahoma" w:cs="Tahoma"/>
                <w:sz w:val="18"/>
                <w:szCs w:val="18"/>
              </w:rPr>
              <w:t xml:space="preserve">  regulowany przy pomocy sprężyn gazowych uruchamiany dźwignią zwalniającą z dodatkowym zabezpieczeniem przed przypadkowym uruchomieniem regulacji</w:t>
            </w:r>
          </w:p>
        </w:tc>
        <w:tc>
          <w:tcPr>
            <w:tcW w:w="3686" w:type="dxa"/>
            <w:vAlign w:val="center"/>
          </w:tcPr>
          <w:p w14:paraId="57D4C249" w14:textId="77777777" w:rsidR="00597F71" w:rsidRPr="00A9544D" w:rsidRDefault="00597F71" w:rsidP="00597F71">
            <w:pPr>
              <w:suppressAutoHyphens/>
              <w:rPr>
                <w:rFonts w:ascii="Tahoma" w:eastAsia="Calibri" w:hAnsi="Tahoma" w:cs="Tahoma"/>
                <w:strike/>
                <w:sz w:val="18"/>
                <w:szCs w:val="18"/>
                <w:lang w:eastAsia="en-US"/>
              </w:rPr>
            </w:pPr>
          </w:p>
        </w:tc>
      </w:tr>
      <w:tr w:rsidR="00597F71" w:rsidRPr="00A9544D" w14:paraId="2539FAA9" w14:textId="77777777" w:rsidTr="00597F71">
        <w:trPr>
          <w:cantSplit/>
        </w:trPr>
        <w:tc>
          <w:tcPr>
            <w:tcW w:w="779" w:type="dxa"/>
            <w:vAlign w:val="center"/>
          </w:tcPr>
          <w:p w14:paraId="4642BE14" w14:textId="77777777" w:rsidR="00597F71" w:rsidRPr="00A9544D" w:rsidRDefault="00597F71" w:rsidP="00597F71">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0982E9AC" w14:textId="77777777" w:rsidR="00597F71" w:rsidRPr="00A9544D" w:rsidRDefault="00597F71" w:rsidP="00597F71">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 xml:space="preserve">Regulacja </w:t>
            </w:r>
            <w:proofErr w:type="spellStart"/>
            <w:r w:rsidRPr="00A9544D">
              <w:rPr>
                <w:rFonts w:ascii="Tahoma" w:eastAsia="Arial Unicode MS" w:hAnsi="Tahoma" w:cs="Tahoma"/>
                <w:sz w:val="18"/>
                <w:szCs w:val="18"/>
              </w:rPr>
              <w:t>Trendelenburga</w:t>
            </w:r>
            <w:proofErr w:type="spellEnd"/>
            <w:r w:rsidRPr="00A9544D">
              <w:rPr>
                <w:rFonts w:ascii="Tahoma" w:eastAsia="Arial Unicode MS" w:hAnsi="Tahoma" w:cs="Tahoma"/>
                <w:sz w:val="18"/>
                <w:szCs w:val="18"/>
              </w:rPr>
              <w:t xml:space="preserve"> min 25° </w:t>
            </w:r>
          </w:p>
        </w:tc>
        <w:tc>
          <w:tcPr>
            <w:tcW w:w="3686" w:type="dxa"/>
            <w:vAlign w:val="center"/>
          </w:tcPr>
          <w:p w14:paraId="7E4B2E3E" w14:textId="77777777" w:rsidR="00597F71" w:rsidRPr="00A9544D" w:rsidRDefault="00597F71" w:rsidP="00597F71">
            <w:pPr>
              <w:suppressAutoHyphens/>
              <w:rPr>
                <w:rFonts w:ascii="Tahoma" w:eastAsia="Calibri" w:hAnsi="Tahoma" w:cs="Tahoma"/>
                <w:strike/>
                <w:sz w:val="18"/>
                <w:szCs w:val="18"/>
                <w:lang w:eastAsia="en-US"/>
              </w:rPr>
            </w:pPr>
          </w:p>
        </w:tc>
      </w:tr>
      <w:tr w:rsidR="00597F71" w:rsidRPr="00A9544D" w14:paraId="2CEE3811" w14:textId="77777777" w:rsidTr="00597F71">
        <w:trPr>
          <w:cantSplit/>
        </w:trPr>
        <w:tc>
          <w:tcPr>
            <w:tcW w:w="779" w:type="dxa"/>
            <w:vAlign w:val="center"/>
          </w:tcPr>
          <w:p w14:paraId="3C51DBDE" w14:textId="77777777" w:rsidR="00597F71" w:rsidRPr="00A9544D" w:rsidRDefault="00597F71" w:rsidP="00597F71">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2B6CAF83" w14:textId="77777777" w:rsidR="00597F71" w:rsidRPr="00A9544D" w:rsidRDefault="00597F71" w:rsidP="00597F71">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 xml:space="preserve">Regulacja anty </w:t>
            </w:r>
            <w:proofErr w:type="spellStart"/>
            <w:r w:rsidRPr="00A9544D">
              <w:rPr>
                <w:rFonts w:ascii="Tahoma" w:eastAsia="Arial Unicode MS" w:hAnsi="Tahoma" w:cs="Tahoma"/>
                <w:sz w:val="18"/>
                <w:szCs w:val="18"/>
              </w:rPr>
              <w:t>Trendelenburga</w:t>
            </w:r>
            <w:proofErr w:type="spellEnd"/>
            <w:r w:rsidRPr="00A9544D">
              <w:rPr>
                <w:rFonts w:ascii="Tahoma" w:eastAsia="Arial Unicode MS" w:hAnsi="Tahoma" w:cs="Tahoma"/>
                <w:sz w:val="18"/>
                <w:szCs w:val="18"/>
              </w:rPr>
              <w:t xml:space="preserve"> min 10° </w:t>
            </w:r>
          </w:p>
        </w:tc>
        <w:tc>
          <w:tcPr>
            <w:tcW w:w="3686" w:type="dxa"/>
            <w:vAlign w:val="center"/>
          </w:tcPr>
          <w:p w14:paraId="03960298" w14:textId="77777777" w:rsidR="00597F71" w:rsidRPr="00A9544D" w:rsidRDefault="00597F71" w:rsidP="00597F71">
            <w:pPr>
              <w:suppressAutoHyphens/>
              <w:rPr>
                <w:rFonts w:ascii="Tahoma" w:eastAsia="Calibri" w:hAnsi="Tahoma" w:cs="Tahoma"/>
                <w:strike/>
                <w:sz w:val="18"/>
                <w:szCs w:val="18"/>
                <w:lang w:eastAsia="en-US"/>
              </w:rPr>
            </w:pPr>
          </w:p>
        </w:tc>
      </w:tr>
      <w:tr w:rsidR="00597F71" w:rsidRPr="00A9544D" w14:paraId="6F86CD9F" w14:textId="77777777" w:rsidTr="00597F71">
        <w:trPr>
          <w:cantSplit/>
        </w:trPr>
        <w:tc>
          <w:tcPr>
            <w:tcW w:w="779" w:type="dxa"/>
            <w:vAlign w:val="center"/>
          </w:tcPr>
          <w:p w14:paraId="49E9BC84" w14:textId="77777777" w:rsidR="00597F71" w:rsidRPr="00A9544D" w:rsidRDefault="00597F71" w:rsidP="00597F71">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26F1F3B7" w14:textId="77777777" w:rsidR="00597F71" w:rsidRPr="00A9544D" w:rsidRDefault="00597F71" w:rsidP="00597F71">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Stół posiadający bardzo dobre własności jezdne. Łatwość manewrowania i przejazdu stołem dzięki funkcji jazdy kierunkowej</w:t>
            </w:r>
          </w:p>
        </w:tc>
        <w:tc>
          <w:tcPr>
            <w:tcW w:w="3686" w:type="dxa"/>
            <w:vAlign w:val="center"/>
          </w:tcPr>
          <w:p w14:paraId="2B1F6C34" w14:textId="77777777" w:rsidR="00597F71" w:rsidRPr="00A9544D" w:rsidRDefault="00597F71" w:rsidP="00597F71">
            <w:pPr>
              <w:suppressAutoHyphens/>
              <w:rPr>
                <w:rFonts w:ascii="Tahoma" w:eastAsia="Calibri" w:hAnsi="Tahoma" w:cs="Tahoma"/>
                <w:strike/>
                <w:sz w:val="18"/>
                <w:szCs w:val="18"/>
                <w:lang w:eastAsia="en-US"/>
              </w:rPr>
            </w:pPr>
          </w:p>
        </w:tc>
      </w:tr>
      <w:tr w:rsidR="00597F71" w:rsidRPr="00A9544D" w14:paraId="42CCE750" w14:textId="77777777" w:rsidTr="00597F71">
        <w:trPr>
          <w:cantSplit/>
        </w:trPr>
        <w:tc>
          <w:tcPr>
            <w:tcW w:w="779" w:type="dxa"/>
            <w:vAlign w:val="center"/>
          </w:tcPr>
          <w:p w14:paraId="218B3896" w14:textId="77777777" w:rsidR="00597F71" w:rsidRPr="00A9544D" w:rsidRDefault="00597F71" w:rsidP="00597F71">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750694A7" w14:textId="77777777" w:rsidR="00597F71" w:rsidRPr="00A9544D" w:rsidRDefault="00597F71" w:rsidP="00597F71">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Blokowanie stołu poprzez centralną blokadę 4  obrotowych, podwójnych kół  jezdnych o średnicy 125 mm, uruchamianych dźwigniami przy kołach od strony głowy pacjenta</w:t>
            </w:r>
          </w:p>
        </w:tc>
        <w:tc>
          <w:tcPr>
            <w:tcW w:w="3686" w:type="dxa"/>
            <w:vAlign w:val="center"/>
          </w:tcPr>
          <w:p w14:paraId="1881B36C" w14:textId="77777777" w:rsidR="00597F71" w:rsidRPr="00A9544D" w:rsidRDefault="00597F71" w:rsidP="00597F71">
            <w:pPr>
              <w:suppressAutoHyphens/>
              <w:rPr>
                <w:rFonts w:ascii="Tahoma" w:hAnsi="Tahoma" w:cs="Tahoma"/>
                <w:sz w:val="18"/>
                <w:szCs w:val="18"/>
                <w:lang w:eastAsia="ar-SA"/>
              </w:rPr>
            </w:pPr>
          </w:p>
        </w:tc>
      </w:tr>
      <w:tr w:rsidR="00597F71" w:rsidRPr="00A9544D" w14:paraId="694C6A79" w14:textId="77777777" w:rsidTr="00597F71">
        <w:trPr>
          <w:cantSplit/>
        </w:trPr>
        <w:tc>
          <w:tcPr>
            <w:tcW w:w="779" w:type="dxa"/>
            <w:vAlign w:val="center"/>
          </w:tcPr>
          <w:p w14:paraId="49D2C0ED" w14:textId="77777777" w:rsidR="00597F71" w:rsidRPr="00A9544D" w:rsidRDefault="00597F71" w:rsidP="00597F71">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35402E46" w14:textId="77777777" w:rsidR="00597F71" w:rsidRPr="00A9544D" w:rsidRDefault="00597F71" w:rsidP="00597F71">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 xml:space="preserve">Segmenty blatu przenikalne dla promieni RTG. Wypełnienie segmentów wykonane z płyty HPL umożliwiającej wykonywanie zdjęć RTG </w:t>
            </w:r>
          </w:p>
        </w:tc>
        <w:tc>
          <w:tcPr>
            <w:tcW w:w="3686" w:type="dxa"/>
            <w:vAlign w:val="center"/>
          </w:tcPr>
          <w:p w14:paraId="7A3BF5AA" w14:textId="77777777" w:rsidR="00597F71" w:rsidRPr="00A9544D" w:rsidRDefault="00597F71" w:rsidP="00597F71">
            <w:pPr>
              <w:suppressAutoHyphens/>
              <w:rPr>
                <w:rFonts w:ascii="Tahoma" w:hAnsi="Tahoma" w:cs="Tahoma"/>
                <w:sz w:val="18"/>
                <w:szCs w:val="18"/>
                <w:lang w:eastAsia="ar-SA"/>
              </w:rPr>
            </w:pPr>
          </w:p>
        </w:tc>
      </w:tr>
      <w:tr w:rsidR="00597F71" w:rsidRPr="00A9544D" w14:paraId="1810E68F" w14:textId="77777777" w:rsidTr="00597F71">
        <w:trPr>
          <w:cantSplit/>
        </w:trPr>
        <w:tc>
          <w:tcPr>
            <w:tcW w:w="779" w:type="dxa"/>
            <w:vAlign w:val="center"/>
          </w:tcPr>
          <w:p w14:paraId="339D9D91" w14:textId="77777777" w:rsidR="00597F71" w:rsidRPr="00A9544D" w:rsidRDefault="00597F71" w:rsidP="00597F71">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40B295F3" w14:textId="77777777" w:rsidR="00597F71" w:rsidRPr="00A9544D" w:rsidRDefault="00597F71" w:rsidP="00597F71">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 xml:space="preserve">Podtrzymywanie kasety RTG z zastosowaniem tunelu na tacę umieszczaną pod segmentami leża - oparcie pleców i siedzisko. </w:t>
            </w:r>
          </w:p>
        </w:tc>
        <w:tc>
          <w:tcPr>
            <w:tcW w:w="3686" w:type="dxa"/>
            <w:vAlign w:val="center"/>
          </w:tcPr>
          <w:p w14:paraId="1E2F4FB0" w14:textId="77777777" w:rsidR="00597F71" w:rsidRPr="00A9544D" w:rsidRDefault="00597F71" w:rsidP="00597F71">
            <w:pPr>
              <w:suppressAutoHyphens/>
              <w:rPr>
                <w:rFonts w:ascii="Tahoma" w:eastAsia="Calibri" w:hAnsi="Tahoma" w:cs="Tahoma"/>
                <w:strike/>
                <w:sz w:val="18"/>
                <w:szCs w:val="18"/>
                <w:lang w:eastAsia="en-US"/>
              </w:rPr>
            </w:pPr>
          </w:p>
        </w:tc>
      </w:tr>
      <w:tr w:rsidR="00597F71" w:rsidRPr="00A9544D" w14:paraId="13A3DA8A" w14:textId="77777777" w:rsidTr="00597F71">
        <w:trPr>
          <w:cantSplit/>
        </w:trPr>
        <w:tc>
          <w:tcPr>
            <w:tcW w:w="779" w:type="dxa"/>
            <w:vAlign w:val="center"/>
          </w:tcPr>
          <w:p w14:paraId="5B69CAB3" w14:textId="77777777" w:rsidR="00597F71" w:rsidRPr="00A9544D" w:rsidRDefault="00597F71" w:rsidP="00597F71">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04920B33" w14:textId="77777777" w:rsidR="00597F71" w:rsidRPr="00A9544D" w:rsidRDefault="00597F71" w:rsidP="00597F71">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 xml:space="preserve">Stół wyposażony w listwy boczne do mocowania wyposażenia dodatkowego. Elementy montowane poprzez uchwyty- do mocowania kątowego lub wyłącznie pionowego. </w:t>
            </w:r>
          </w:p>
        </w:tc>
        <w:tc>
          <w:tcPr>
            <w:tcW w:w="3686" w:type="dxa"/>
            <w:vAlign w:val="center"/>
          </w:tcPr>
          <w:p w14:paraId="71C452A8" w14:textId="77777777" w:rsidR="00597F71" w:rsidRPr="00A9544D" w:rsidRDefault="00597F71" w:rsidP="00597F71">
            <w:pPr>
              <w:suppressAutoHyphens/>
              <w:rPr>
                <w:rFonts w:ascii="Tahoma" w:eastAsia="Calibri" w:hAnsi="Tahoma" w:cs="Tahoma"/>
                <w:strike/>
                <w:sz w:val="18"/>
                <w:szCs w:val="18"/>
                <w:lang w:eastAsia="en-US"/>
              </w:rPr>
            </w:pPr>
          </w:p>
        </w:tc>
      </w:tr>
      <w:tr w:rsidR="00597F71" w:rsidRPr="00A9544D" w14:paraId="5C88146E" w14:textId="77777777" w:rsidTr="00597F71">
        <w:trPr>
          <w:cantSplit/>
        </w:trPr>
        <w:tc>
          <w:tcPr>
            <w:tcW w:w="779" w:type="dxa"/>
            <w:vAlign w:val="center"/>
          </w:tcPr>
          <w:p w14:paraId="10039C01" w14:textId="77777777" w:rsidR="00597F71" w:rsidRPr="00A9544D" w:rsidRDefault="00597F71" w:rsidP="00597F71">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75848ADB" w14:textId="77777777" w:rsidR="00597F71" w:rsidRPr="00A9544D" w:rsidRDefault="00597F71" w:rsidP="00597F71">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Elementy wyposażenia dodatkowego:</w:t>
            </w:r>
          </w:p>
        </w:tc>
        <w:tc>
          <w:tcPr>
            <w:tcW w:w="3686" w:type="dxa"/>
            <w:vAlign w:val="center"/>
          </w:tcPr>
          <w:p w14:paraId="78CFF21C" w14:textId="77777777" w:rsidR="00597F71" w:rsidRPr="00A9544D" w:rsidRDefault="00597F71" w:rsidP="00597F71">
            <w:pPr>
              <w:suppressAutoHyphens/>
              <w:rPr>
                <w:rFonts w:ascii="Tahoma" w:eastAsia="Calibri" w:hAnsi="Tahoma" w:cs="Tahoma"/>
                <w:strike/>
                <w:sz w:val="18"/>
                <w:szCs w:val="18"/>
                <w:lang w:eastAsia="en-US"/>
              </w:rPr>
            </w:pPr>
          </w:p>
        </w:tc>
      </w:tr>
      <w:tr w:rsidR="00597F71" w:rsidRPr="00A9544D" w14:paraId="6F913C29" w14:textId="77777777" w:rsidTr="00597F71">
        <w:trPr>
          <w:cantSplit/>
        </w:trPr>
        <w:tc>
          <w:tcPr>
            <w:tcW w:w="779" w:type="dxa"/>
            <w:vAlign w:val="center"/>
          </w:tcPr>
          <w:p w14:paraId="6B84AE54" w14:textId="77777777" w:rsidR="00597F71" w:rsidRPr="00A9544D" w:rsidRDefault="00597F71" w:rsidP="00597F71">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5C20BBB5" w14:textId="77777777" w:rsidR="00597F71" w:rsidRPr="00A9544D" w:rsidRDefault="00597F71" w:rsidP="00597F71">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-ramka anestezjologiczna prosta z uchwytem wielopozycyjnym</w:t>
            </w:r>
          </w:p>
        </w:tc>
        <w:tc>
          <w:tcPr>
            <w:tcW w:w="3686" w:type="dxa"/>
            <w:vAlign w:val="center"/>
          </w:tcPr>
          <w:p w14:paraId="6ECDFDDF" w14:textId="77777777" w:rsidR="00597F71" w:rsidRPr="00A9544D" w:rsidRDefault="00597F71" w:rsidP="00597F71">
            <w:pPr>
              <w:suppressAutoHyphens/>
              <w:rPr>
                <w:rFonts w:ascii="Tahoma" w:eastAsia="Calibri" w:hAnsi="Tahoma" w:cs="Tahoma"/>
                <w:strike/>
                <w:sz w:val="18"/>
                <w:szCs w:val="18"/>
                <w:lang w:eastAsia="en-US"/>
              </w:rPr>
            </w:pPr>
          </w:p>
        </w:tc>
      </w:tr>
      <w:tr w:rsidR="00597F71" w:rsidRPr="00A9544D" w14:paraId="1E6D2D73" w14:textId="77777777" w:rsidTr="00597F71">
        <w:trPr>
          <w:cantSplit/>
          <w:trHeight w:val="270"/>
        </w:trPr>
        <w:tc>
          <w:tcPr>
            <w:tcW w:w="779" w:type="dxa"/>
            <w:vAlign w:val="center"/>
          </w:tcPr>
          <w:p w14:paraId="31BDDD51" w14:textId="77777777" w:rsidR="00597F71" w:rsidRPr="00A9544D" w:rsidRDefault="00597F71" w:rsidP="00597F71">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5BE03FF8" w14:textId="77777777" w:rsidR="00597F71" w:rsidRPr="00A9544D" w:rsidRDefault="00597F71" w:rsidP="00597F71">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-wieszak kroplówki z uchwytem wielopozycyjnym</w:t>
            </w:r>
          </w:p>
        </w:tc>
        <w:tc>
          <w:tcPr>
            <w:tcW w:w="3686" w:type="dxa"/>
            <w:vAlign w:val="center"/>
          </w:tcPr>
          <w:p w14:paraId="4502FB3D" w14:textId="77777777" w:rsidR="00597F71" w:rsidRPr="00A9544D" w:rsidRDefault="00597F71" w:rsidP="00597F71">
            <w:pPr>
              <w:suppressAutoHyphens/>
              <w:rPr>
                <w:rFonts w:ascii="Tahoma" w:eastAsia="Calibri" w:hAnsi="Tahoma" w:cs="Tahoma"/>
                <w:strike/>
                <w:sz w:val="18"/>
                <w:szCs w:val="18"/>
                <w:lang w:eastAsia="en-US"/>
              </w:rPr>
            </w:pPr>
          </w:p>
        </w:tc>
      </w:tr>
      <w:tr w:rsidR="00597F71" w:rsidRPr="00A9544D" w14:paraId="2C561810" w14:textId="77777777" w:rsidTr="00597F71">
        <w:trPr>
          <w:cantSplit/>
          <w:trHeight w:val="270"/>
        </w:trPr>
        <w:tc>
          <w:tcPr>
            <w:tcW w:w="779" w:type="dxa"/>
            <w:vAlign w:val="center"/>
          </w:tcPr>
          <w:p w14:paraId="5D7569E5" w14:textId="77777777" w:rsidR="00597F71" w:rsidRPr="00A9544D" w:rsidRDefault="00597F71" w:rsidP="00597F71">
            <w:pPr>
              <w:numPr>
                <w:ilvl w:val="0"/>
                <w:numId w:val="76"/>
              </w:numPr>
              <w:suppressAutoHyphens/>
              <w:spacing w:after="160" w:line="259" w:lineRule="auto"/>
              <w:rPr>
                <w:rFonts w:ascii="Tahoma" w:eastAsia="Calibri" w:hAnsi="Tahoma" w:cs="Tahoma"/>
                <w:sz w:val="18"/>
                <w:szCs w:val="18"/>
                <w:lang w:eastAsia="en-US"/>
              </w:rPr>
            </w:pPr>
          </w:p>
        </w:tc>
        <w:tc>
          <w:tcPr>
            <w:tcW w:w="6095" w:type="dxa"/>
          </w:tcPr>
          <w:p w14:paraId="7C6C5D37" w14:textId="77777777" w:rsidR="00597F71" w:rsidRPr="00A9544D" w:rsidRDefault="00597F71" w:rsidP="00597F71">
            <w:pPr>
              <w:autoSpaceDE w:val="0"/>
              <w:autoSpaceDN w:val="0"/>
              <w:adjustRightInd w:val="0"/>
              <w:spacing w:line="250" w:lineRule="exact"/>
              <w:ind w:right="58"/>
              <w:rPr>
                <w:rFonts w:ascii="Tahoma" w:eastAsia="Arial Unicode MS" w:hAnsi="Tahoma" w:cs="Tahoma"/>
                <w:sz w:val="18"/>
                <w:szCs w:val="18"/>
              </w:rPr>
            </w:pPr>
            <w:r w:rsidRPr="00A9544D">
              <w:rPr>
                <w:rFonts w:ascii="Tahoma" w:eastAsia="Arial Unicode MS" w:hAnsi="Tahoma" w:cs="Tahoma"/>
                <w:sz w:val="18"/>
                <w:szCs w:val="18"/>
              </w:rPr>
              <w:t>-podpórka ręki z uchwytem mocującym</w:t>
            </w:r>
          </w:p>
        </w:tc>
        <w:tc>
          <w:tcPr>
            <w:tcW w:w="3686" w:type="dxa"/>
            <w:vAlign w:val="center"/>
          </w:tcPr>
          <w:p w14:paraId="6440FDD1" w14:textId="77777777" w:rsidR="00597F71" w:rsidRPr="00A9544D" w:rsidRDefault="00597F71" w:rsidP="00597F71">
            <w:pPr>
              <w:suppressAutoHyphens/>
              <w:rPr>
                <w:rFonts w:ascii="Tahoma" w:eastAsia="Calibri" w:hAnsi="Tahoma" w:cs="Tahoma"/>
                <w:strike/>
                <w:sz w:val="18"/>
                <w:szCs w:val="18"/>
                <w:lang w:eastAsia="en-US"/>
              </w:rPr>
            </w:pPr>
          </w:p>
        </w:tc>
      </w:tr>
    </w:tbl>
    <w:p w14:paraId="7DE5EF2E" w14:textId="77777777" w:rsidR="00597F71" w:rsidRPr="00A9544D" w:rsidRDefault="00597F71" w:rsidP="00597F71">
      <w:pPr>
        <w:jc w:val="right"/>
        <w:rPr>
          <w:rFonts w:ascii="Tahoma" w:hAnsi="Tahoma" w:cs="Tahoma"/>
          <w:b/>
          <w:sz w:val="18"/>
          <w:szCs w:val="18"/>
        </w:rPr>
      </w:pPr>
    </w:p>
    <w:p w14:paraId="7915C1F3"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52BE8C6D"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p>
    <w:p w14:paraId="731E02E4"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6161E81A"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p>
    <w:p w14:paraId="04121048"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44073DAC"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64D5CD11"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t>Oświadczam, że oferowany przez nas Towar spełnia powyższe parametry wymagane przez Zamawiającego.</w:t>
      </w:r>
    </w:p>
    <w:p w14:paraId="7929005B"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b/>
          <w:sz w:val="18"/>
          <w:szCs w:val="18"/>
        </w:rPr>
      </w:pPr>
      <w:r w:rsidRPr="00A9544D">
        <w:rPr>
          <w:rFonts w:ascii="Tahoma" w:hAnsi="Tahoma" w:cs="Tahoma"/>
          <w:b/>
          <w:bCs/>
          <w:sz w:val="18"/>
          <w:szCs w:val="18"/>
        </w:rPr>
        <w:t xml:space="preserve">Szczegółowe informacje na temat oferowanego Towaru </w:t>
      </w:r>
      <w:r w:rsidRPr="00A9544D">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34FF9493"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4BF3AC6F"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5E2B00C7" w14:textId="77777777" w:rsidR="00597F71" w:rsidRPr="00A9544D" w:rsidRDefault="00597F71" w:rsidP="00597F71">
      <w:pPr>
        <w:jc w:val="right"/>
        <w:rPr>
          <w:rFonts w:ascii="Tahoma" w:hAnsi="Tahoma" w:cs="Tahoma"/>
          <w:color w:val="FF0000"/>
          <w:sz w:val="18"/>
          <w:szCs w:val="18"/>
        </w:rPr>
      </w:pPr>
      <w:r w:rsidRPr="00A9544D">
        <w:rPr>
          <w:rFonts w:ascii="Tahoma" w:hAnsi="Tahoma" w:cs="Tahoma"/>
          <w:sz w:val="18"/>
          <w:szCs w:val="18"/>
        </w:rPr>
        <w:br w:type="page"/>
      </w:r>
      <w:r w:rsidRPr="00A9544D">
        <w:rPr>
          <w:rFonts w:ascii="Tahoma" w:hAnsi="Tahoma" w:cs="Tahoma"/>
          <w:b/>
          <w:sz w:val="18"/>
          <w:szCs w:val="18"/>
        </w:rPr>
        <w:lastRenderedPageBreak/>
        <w:t>Załącznik nr 1a) do Formularza Oferty</w:t>
      </w:r>
    </w:p>
    <w:p w14:paraId="32C9C60F" w14:textId="77777777" w:rsidR="00597F71" w:rsidRPr="00A9544D" w:rsidRDefault="00597F71" w:rsidP="00597F71">
      <w:pPr>
        <w:rPr>
          <w:rFonts w:ascii="Tahoma" w:hAnsi="Tahoma" w:cs="Tahoma"/>
          <w:sz w:val="18"/>
          <w:szCs w:val="18"/>
        </w:rPr>
      </w:pPr>
    </w:p>
    <w:p w14:paraId="01BFF948" w14:textId="77777777" w:rsidR="00597F71" w:rsidRPr="00A9544D" w:rsidRDefault="00597F71" w:rsidP="00597F71">
      <w:pPr>
        <w:rPr>
          <w:rFonts w:ascii="Tahoma" w:hAnsi="Tahoma" w:cs="Tahoma"/>
          <w:sz w:val="18"/>
          <w:szCs w:val="18"/>
        </w:rPr>
      </w:pPr>
    </w:p>
    <w:p w14:paraId="3CCAEBBD" w14:textId="77777777" w:rsidR="00597F71" w:rsidRPr="00A9544D" w:rsidRDefault="00597F71" w:rsidP="00597F71">
      <w:pPr>
        <w:rPr>
          <w:rFonts w:ascii="Tahoma" w:eastAsia="Tahoma" w:hAnsi="Tahoma" w:cs="Tahoma"/>
          <w:i/>
          <w:sz w:val="18"/>
          <w:szCs w:val="18"/>
        </w:rPr>
      </w:pPr>
      <w:r w:rsidRPr="00A9544D">
        <w:rPr>
          <w:rFonts w:ascii="Tahoma" w:hAnsi="Tahoma" w:cs="Tahoma"/>
          <w:sz w:val="18"/>
          <w:szCs w:val="18"/>
        </w:rPr>
        <w:t>Nazwa, adres Wykonawcy ...............................................................</w:t>
      </w:r>
    </w:p>
    <w:p w14:paraId="4FC28E6C" w14:textId="77777777" w:rsidR="00597F71" w:rsidRPr="00A9544D" w:rsidRDefault="00597F71" w:rsidP="00597F71">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75DEB121" w14:textId="77777777" w:rsidR="00597F71" w:rsidRPr="00A9544D" w:rsidRDefault="00597F71" w:rsidP="00597F71">
      <w:pPr>
        <w:rPr>
          <w:rFonts w:ascii="Tahoma" w:hAnsi="Tahoma" w:cs="Tahoma"/>
          <w:sz w:val="18"/>
          <w:szCs w:val="18"/>
        </w:rPr>
      </w:pPr>
    </w:p>
    <w:p w14:paraId="7B3E2E67"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PARAMETRY TECHNICZNE</w:t>
      </w:r>
    </w:p>
    <w:p w14:paraId="1B872985" w14:textId="77777777" w:rsidR="00597F71" w:rsidRPr="00A9544D" w:rsidRDefault="00597F71" w:rsidP="00597F71">
      <w:pPr>
        <w:jc w:val="center"/>
        <w:rPr>
          <w:rFonts w:ascii="Tahoma" w:hAnsi="Tahoma" w:cs="Tahoma"/>
          <w:b/>
          <w:sz w:val="18"/>
          <w:szCs w:val="18"/>
        </w:rPr>
      </w:pPr>
    </w:p>
    <w:p w14:paraId="2B508FC9"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Pakiet nr 22</w:t>
      </w:r>
    </w:p>
    <w:p w14:paraId="4CA8DBE6"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Łóżka do Sali obserwacyjnej</w:t>
      </w:r>
    </w:p>
    <w:p w14:paraId="0508E425" w14:textId="77777777" w:rsidR="00597F71" w:rsidRPr="00A9544D" w:rsidRDefault="00597F71" w:rsidP="00597F71">
      <w:pPr>
        <w:ind w:left="3540" w:firstLine="708"/>
        <w:jc w:val="center"/>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597F71" w:rsidRPr="00A9544D" w14:paraId="58FCEFD4"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1250DE6" w14:textId="77777777" w:rsidR="00597F71" w:rsidRPr="00A9544D" w:rsidRDefault="00597F71" w:rsidP="00597F71">
            <w:pPr>
              <w:widowControl w:val="0"/>
              <w:jc w:val="center"/>
              <w:rPr>
                <w:rFonts w:ascii="Tahoma" w:hAnsi="Tahoma" w:cs="Tahoma"/>
                <w:b/>
                <w:sz w:val="18"/>
                <w:szCs w:val="18"/>
              </w:rPr>
            </w:pPr>
            <w:r w:rsidRPr="00A9544D">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592FBB5" w14:textId="77777777" w:rsidR="00597F71" w:rsidRPr="00A9544D" w:rsidRDefault="00597F71" w:rsidP="00597F71">
            <w:pPr>
              <w:jc w:val="center"/>
              <w:rPr>
                <w:rFonts w:ascii="Tahoma" w:hAnsi="Tahoma" w:cs="Tahoma"/>
                <w:sz w:val="18"/>
                <w:szCs w:val="18"/>
              </w:rPr>
            </w:pPr>
            <w:r w:rsidRPr="00A9544D">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32CF2FB6"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 xml:space="preserve">Oferowana wartość </w:t>
            </w:r>
          </w:p>
          <w:p w14:paraId="5166349B" w14:textId="77777777" w:rsidR="00597F71" w:rsidRPr="00A9544D" w:rsidRDefault="00597F71" w:rsidP="00597F71">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597F71" w:rsidRPr="00A9544D" w14:paraId="56BA8D81"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A8989D4"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97986DA"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1636FDFD" w14:textId="77777777" w:rsidR="00597F71" w:rsidRPr="00A9544D" w:rsidRDefault="00597F71" w:rsidP="00597F71">
            <w:pPr>
              <w:jc w:val="center"/>
              <w:rPr>
                <w:rFonts w:ascii="Tahoma" w:hAnsi="Tahoma" w:cs="Tahoma"/>
                <w:b/>
                <w:sz w:val="18"/>
                <w:szCs w:val="18"/>
              </w:rPr>
            </w:pPr>
          </w:p>
        </w:tc>
      </w:tr>
      <w:tr w:rsidR="00597F71" w:rsidRPr="00A9544D" w14:paraId="363DC694"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DD3695A"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27D7338"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61B9F6CB" w14:textId="77777777" w:rsidR="00597F71" w:rsidRPr="00A9544D" w:rsidRDefault="00597F71" w:rsidP="00597F71">
            <w:pPr>
              <w:jc w:val="center"/>
              <w:rPr>
                <w:rFonts w:ascii="Tahoma" w:hAnsi="Tahoma" w:cs="Tahoma"/>
                <w:b/>
                <w:sz w:val="18"/>
                <w:szCs w:val="18"/>
              </w:rPr>
            </w:pPr>
          </w:p>
        </w:tc>
      </w:tr>
      <w:tr w:rsidR="00597F71" w:rsidRPr="00A9544D" w14:paraId="1AA1177B"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AF7E6C4"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35CE697"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6E06EC38" w14:textId="77777777" w:rsidR="00597F71" w:rsidRPr="00A9544D" w:rsidRDefault="00597F71" w:rsidP="00597F71">
            <w:pPr>
              <w:jc w:val="center"/>
              <w:rPr>
                <w:rFonts w:ascii="Tahoma" w:hAnsi="Tahoma" w:cs="Tahoma"/>
                <w:b/>
                <w:sz w:val="18"/>
                <w:szCs w:val="18"/>
              </w:rPr>
            </w:pPr>
          </w:p>
        </w:tc>
      </w:tr>
      <w:tr w:rsidR="00597F71" w:rsidRPr="00A9544D" w14:paraId="0E0B09C1" w14:textId="77777777" w:rsidTr="00597F71">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310E9C55"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189029C5"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6D9F2994" w14:textId="77777777" w:rsidR="00597F71" w:rsidRPr="00A9544D" w:rsidRDefault="00597F71" w:rsidP="00597F71">
            <w:pPr>
              <w:jc w:val="center"/>
              <w:rPr>
                <w:rFonts w:ascii="Tahoma" w:hAnsi="Tahoma" w:cs="Tahoma"/>
                <w:b/>
                <w:sz w:val="18"/>
                <w:szCs w:val="18"/>
              </w:rPr>
            </w:pPr>
          </w:p>
        </w:tc>
      </w:tr>
      <w:tr w:rsidR="00597F71" w:rsidRPr="00A9544D" w14:paraId="77B918C7" w14:textId="77777777" w:rsidTr="00597F71">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881F5AC"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CBAA90B" w14:textId="77777777" w:rsidR="00597F71" w:rsidRPr="00A9544D" w:rsidRDefault="00597F71" w:rsidP="00597F71">
            <w:pPr>
              <w:ind w:hanging="72"/>
              <w:rPr>
                <w:rFonts w:ascii="Tahoma" w:hAnsi="Tahoma" w:cs="Tahoma"/>
                <w:sz w:val="18"/>
                <w:szCs w:val="18"/>
              </w:rPr>
            </w:pPr>
            <w:r w:rsidRPr="00A9544D">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6FF3D180" w14:textId="77777777" w:rsidR="00597F71" w:rsidRPr="00A9544D" w:rsidRDefault="00597F71" w:rsidP="00597F71">
            <w:pPr>
              <w:jc w:val="center"/>
              <w:rPr>
                <w:rFonts w:ascii="Tahoma" w:hAnsi="Tahoma" w:cs="Tahoma"/>
                <w:b/>
                <w:sz w:val="18"/>
                <w:szCs w:val="18"/>
              </w:rPr>
            </w:pPr>
          </w:p>
        </w:tc>
      </w:tr>
    </w:tbl>
    <w:p w14:paraId="12F87F1C" w14:textId="77777777" w:rsidR="00597F71" w:rsidRPr="00A9544D" w:rsidRDefault="00597F71" w:rsidP="00597F71">
      <w:pPr>
        <w:ind w:left="3540" w:firstLine="708"/>
        <w:jc w:val="center"/>
        <w:rPr>
          <w:rFonts w:ascii="Tahoma" w:hAnsi="Tahoma" w:cs="Tahoma"/>
          <w:sz w:val="18"/>
          <w:szCs w:val="18"/>
        </w:rPr>
      </w:pPr>
    </w:p>
    <w:p w14:paraId="62310F8A" w14:textId="77777777" w:rsidR="00597F71" w:rsidRPr="00A9544D" w:rsidRDefault="00597F71" w:rsidP="00597F71">
      <w:pPr>
        <w:jc w:val="right"/>
        <w:rPr>
          <w:rFonts w:ascii="Tahoma" w:hAnsi="Tahoma" w:cs="Tahoma"/>
          <w:b/>
          <w:sz w:val="18"/>
          <w:szCs w:val="18"/>
        </w:rPr>
      </w:pPr>
    </w:p>
    <w:tbl>
      <w:tblPr>
        <w:tblW w:w="10054"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1"/>
        <w:gridCol w:w="5940"/>
        <w:gridCol w:w="3513"/>
      </w:tblGrid>
      <w:tr w:rsidR="00597F71" w:rsidRPr="00A9544D" w14:paraId="52AEEA13" w14:textId="77777777" w:rsidTr="00597F71">
        <w:trPr>
          <w:trHeight w:val="687"/>
        </w:trPr>
        <w:tc>
          <w:tcPr>
            <w:tcW w:w="601" w:type="dxa"/>
            <w:vAlign w:val="center"/>
          </w:tcPr>
          <w:p w14:paraId="0F2E0E15" w14:textId="77777777" w:rsidR="00597F71" w:rsidRPr="00A9544D" w:rsidRDefault="00597F71" w:rsidP="00597F71">
            <w:pPr>
              <w:snapToGrid w:val="0"/>
              <w:rPr>
                <w:rFonts w:ascii="Tahoma" w:hAnsi="Tahoma" w:cs="Tahoma"/>
                <w:b/>
                <w:sz w:val="18"/>
                <w:szCs w:val="18"/>
              </w:rPr>
            </w:pPr>
            <w:r w:rsidRPr="00A9544D">
              <w:rPr>
                <w:rFonts w:ascii="Tahoma" w:hAnsi="Tahoma" w:cs="Tahoma"/>
                <w:b/>
                <w:sz w:val="18"/>
                <w:szCs w:val="18"/>
              </w:rPr>
              <w:t>Lp.</w:t>
            </w:r>
          </w:p>
        </w:tc>
        <w:tc>
          <w:tcPr>
            <w:tcW w:w="5940" w:type="dxa"/>
            <w:vAlign w:val="center"/>
          </w:tcPr>
          <w:p w14:paraId="74DEF326" w14:textId="77777777" w:rsidR="00597F71" w:rsidRPr="00A9544D" w:rsidRDefault="00597F71" w:rsidP="00597F71">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Wymagane parametry techniczne</w:t>
            </w:r>
          </w:p>
        </w:tc>
        <w:tc>
          <w:tcPr>
            <w:tcW w:w="3513" w:type="dxa"/>
            <w:vAlign w:val="center"/>
          </w:tcPr>
          <w:p w14:paraId="2822E980" w14:textId="77777777" w:rsidR="00597F71" w:rsidRPr="00A9544D" w:rsidRDefault="00597F71" w:rsidP="00597F71">
            <w:pPr>
              <w:snapToGrid w:val="0"/>
              <w:jc w:val="center"/>
              <w:rPr>
                <w:rFonts w:ascii="Tahoma" w:hAnsi="Tahoma" w:cs="Tahoma"/>
                <w:b/>
                <w:sz w:val="18"/>
                <w:szCs w:val="18"/>
              </w:rPr>
            </w:pPr>
            <w:r w:rsidRPr="00A9544D">
              <w:rPr>
                <w:rFonts w:ascii="Tahoma" w:hAnsi="Tahoma" w:cs="Tahoma"/>
                <w:b/>
                <w:sz w:val="18"/>
                <w:szCs w:val="18"/>
              </w:rPr>
              <w:t>Oferowana wartość</w:t>
            </w:r>
          </w:p>
          <w:p w14:paraId="5E648E2B" w14:textId="77777777" w:rsidR="00597F71" w:rsidRPr="00A9544D" w:rsidRDefault="00597F71" w:rsidP="00597F71">
            <w:pPr>
              <w:jc w:val="center"/>
              <w:rPr>
                <w:rFonts w:ascii="Tahoma" w:hAnsi="Tahoma" w:cs="Tahoma"/>
                <w:sz w:val="18"/>
                <w:szCs w:val="18"/>
              </w:rPr>
            </w:pPr>
            <w:r w:rsidRPr="00A9544D">
              <w:rPr>
                <w:rFonts w:ascii="Tahoma" w:hAnsi="Tahoma" w:cs="Tahoma"/>
                <w:b/>
                <w:sz w:val="18"/>
                <w:szCs w:val="18"/>
              </w:rPr>
              <w:t>(Podać zakresy lub opisać)</w:t>
            </w:r>
          </w:p>
        </w:tc>
      </w:tr>
      <w:tr w:rsidR="00597F71" w:rsidRPr="00A9544D" w14:paraId="6C4341F2" w14:textId="77777777" w:rsidTr="00597F71">
        <w:trPr>
          <w:trHeight w:val="298"/>
        </w:trPr>
        <w:tc>
          <w:tcPr>
            <w:tcW w:w="10054" w:type="dxa"/>
            <w:gridSpan w:val="3"/>
            <w:vAlign w:val="center"/>
          </w:tcPr>
          <w:p w14:paraId="1B56CEAB" w14:textId="77777777" w:rsidR="00597F71" w:rsidRPr="00A9544D" w:rsidRDefault="00597F71" w:rsidP="00597F71">
            <w:pPr>
              <w:snapToGrid w:val="0"/>
              <w:jc w:val="center"/>
              <w:rPr>
                <w:rFonts w:ascii="Tahoma" w:hAnsi="Tahoma" w:cs="Tahoma"/>
                <w:sz w:val="18"/>
                <w:szCs w:val="18"/>
              </w:rPr>
            </w:pPr>
            <w:r w:rsidRPr="00A9544D">
              <w:rPr>
                <w:rFonts w:ascii="Tahoma" w:hAnsi="Tahoma" w:cs="Tahoma"/>
                <w:sz w:val="18"/>
                <w:szCs w:val="18"/>
              </w:rPr>
              <w:t>WYMAGANIA OGÓLNE</w:t>
            </w:r>
          </w:p>
        </w:tc>
      </w:tr>
      <w:tr w:rsidR="00597F71" w:rsidRPr="00A9544D" w14:paraId="3900885E" w14:textId="77777777" w:rsidTr="00597F71">
        <w:trPr>
          <w:trHeight w:val="454"/>
        </w:trPr>
        <w:tc>
          <w:tcPr>
            <w:tcW w:w="6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B45DA38" w14:textId="77777777" w:rsidR="00597F71" w:rsidRPr="00A9544D" w:rsidRDefault="00597F71" w:rsidP="00597F71">
            <w:pPr>
              <w:snapToGrid w:val="0"/>
              <w:rPr>
                <w:rFonts w:ascii="Tahoma" w:eastAsia="Calibri,Arial" w:hAnsi="Tahoma" w:cs="Tahoma"/>
                <w:sz w:val="18"/>
                <w:szCs w:val="18"/>
              </w:rPr>
            </w:pPr>
            <w:r w:rsidRPr="00A9544D">
              <w:rPr>
                <w:rFonts w:ascii="Tahoma" w:eastAsia="Calibri,Arial" w:hAnsi="Tahoma" w:cs="Tahoma"/>
                <w:sz w:val="18"/>
                <w:szCs w:val="18"/>
              </w:rPr>
              <w:t>1</w:t>
            </w:r>
          </w:p>
        </w:tc>
        <w:tc>
          <w:tcPr>
            <w:tcW w:w="5940" w:type="dxa"/>
            <w:vAlign w:val="center"/>
          </w:tcPr>
          <w:p w14:paraId="71D1998A"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Metalowa konstrukcja łóżka lakierowana proszkowo. Podstawa łóżka pozbawiona kabli oraz układów sterujących funkcjami łóżka, łatwa w utrzymaniu czystości.</w:t>
            </w:r>
          </w:p>
        </w:tc>
        <w:tc>
          <w:tcPr>
            <w:tcW w:w="3513" w:type="dxa"/>
            <w:vAlign w:val="center"/>
          </w:tcPr>
          <w:p w14:paraId="10FC4570" w14:textId="77777777" w:rsidR="00597F71" w:rsidRPr="00A9544D" w:rsidRDefault="00597F71" w:rsidP="00597F71">
            <w:pPr>
              <w:snapToGrid w:val="0"/>
              <w:rPr>
                <w:rFonts w:ascii="Tahoma" w:hAnsi="Tahoma" w:cs="Tahoma"/>
                <w:sz w:val="18"/>
                <w:szCs w:val="18"/>
              </w:rPr>
            </w:pPr>
          </w:p>
        </w:tc>
      </w:tr>
      <w:tr w:rsidR="00597F71" w:rsidRPr="00A9544D" w14:paraId="649D9C5F" w14:textId="77777777" w:rsidTr="00597F71">
        <w:trPr>
          <w:trHeight w:val="454"/>
        </w:trPr>
        <w:tc>
          <w:tcPr>
            <w:tcW w:w="601" w:type="dxa"/>
            <w:vAlign w:val="center"/>
          </w:tcPr>
          <w:p w14:paraId="647C5E34"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2</w:t>
            </w:r>
          </w:p>
        </w:tc>
        <w:tc>
          <w:tcPr>
            <w:tcW w:w="5940" w:type="dxa"/>
            <w:vAlign w:val="center"/>
          </w:tcPr>
          <w:p w14:paraId="1236EBDA" w14:textId="77777777" w:rsidR="00597F71" w:rsidRPr="00A9544D" w:rsidRDefault="00597F71" w:rsidP="00597F71">
            <w:pPr>
              <w:rPr>
                <w:rFonts w:ascii="Tahoma" w:hAnsi="Tahoma" w:cs="Tahoma"/>
                <w:sz w:val="18"/>
                <w:szCs w:val="18"/>
              </w:rPr>
            </w:pPr>
            <w:r w:rsidRPr="00A9544D">
              <w:rPr>
                <w:rFonts w:ascii="Tahoma" w:hAnsi="Tahoma" w:cs="Tahoma"/>
                <w:sz w:val="18"/>
                <w:szCs w:val="18"/>
              </w:rPr>
              <w:t>Podstawa łóżka pantograf podpierająca leże w minimum 8 punktach, gwarantująca stabilność leża (nie dopuszcza się łózek opartych na dwóch i trzech kolumnach).</w:t>
            </w:r>
          </w:p>
        </w:tc>
        <w:tc>
          <w:tcPr>
            <w:tcW w:w="3513" w:type="dxa"/>
            <w:vAlign w:val="center"/>
          </w:tcPr>
          <w:p w14:paraId="6002C071" w14:textId="77777777" w:rsidR="00597F71" w:rsidRPr="00A9544D" w:rsidRDefault="00597F71" w:rsidP="00597F71">
            <w:pPr>
              <w:rPr>
                <w:rFonts w:ascii="Tahoma" w:hAnsi="Tahoma" w:cs="Tahoma"/>
                <w:sz w:val="18"/>
                <w:szCs w:val="18"/>
              </w:rPr>
            </w:pPr>
          </w:p>
        </w:tc>
      </w:tr>
      <w:tr w:rsidR="00597F71" w:rsidRPr="00A9544D" w14:paraId="50DF88C7" w14:textId="77777777" w:rsidTr="00597F71">
        <w:trPr>
          <w:trHeight w:val="454"/>
        </w:trPr>
        <w:tc>
          <w:tcPr>
            <w:tcW w:w="601" w:type="dxa"/>
            <w:vAlign w:val="center"/>
          </w:tcPr>
          <w:p w14:paraId="0D84C2E1"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3</w:t>
            </w:r>
          </w:p>
        </w:tc>
        <w:tc>
          <w:tcPr>
            <w:tcW w:w="5940" w:type="dxa"/>
            <w:vAlign w:val="center"/>
          </w:tcPr>
          <w:p w14:paraId="3934E776"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Wolna przestrzeń pomiędzy podłożem, a całym podwoziem wynosząca nie mniej niż 160 mm umożliwiająca łatwy przejazd przez progi oraz wjazd do dźwigów osobowych.</w:t>
            </w:r>
          </w:p>
        </w:tc>
        <w:tc>
          <w:tcPr>
            <w:tcW w:w="3513" w:type="dxa"/>
            <w:vAlign w:val="center"/>
          </w:tcPr>
          <w:p w14:paraId="3DA07CC6" w14:textId="77777777" w:rsidR="00597F71" w:rsidRPr="00A9544D" w:rsidRDefault="00597F71" w:rsidP="00597F71">
            <w:pPr>
              <w:snapToGrid w:val="0"/>
              <w:jc w:val="center"/>
              <w:rPr>
                <w:rFonts w:ascii="Tahoma" w:hAnsi="Tahoma" w:cs="Tahoma"/>
                <w:sz w:val="18"/>
                <w:szCs w:val="18"/>
                <w:highlight w:val="red"/>
              </w:rPr>
            </w:pPr>
          </w:p>
        </w:tc>
      </w:tr>
      <w:tr w:rsidR="00597F71" w:rsidRPr="00A9544D" w14:paraId="3DB741F3" w14:textId="77777777" w:rsidTr="00597F71">
        <w:trPr>
          <w:trHeight w:val="454"/>
        </w:trPr>
        <w:tc>
          <w:tcPr>
            <w:tcW w:w="601" w:type="dxa"/>
            <w:vAlign w:val="center"/>
          </w:tcPr>
          <w:p w14:paraId="2A8F13C2"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4</w:t>
            </w:r>
          </w:p>
        </w:tc>
        <w:tc>
          <w:tcPr>
            <w:tcW w:w="5940" w:type="dxa"/>
            <w:vAlign w:val="center"/>
          </w:tcPr>
          <w:p w14:paraId="4DF5CEAB"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Wymiary zewnętrzne łóżka:</w:t>
            </w:r>
          </w:p>
          <w:p w14:paraId="6A06641D" w14:textId="77777777" w:rsidR="00597F71" w:rsidRPr="00A9544D" w:rsidRDefault="00597F71" w:rsidP="00597F71">
            <w:pPr>
              <w:numPr>
                <w:ilvl w:val="0"/>
                <w:numId w:val="77"/>
              </w:numPr>
              <w:suppressAutoHyphens/>
              <w:spacing w:after="160" w:line="259" w:lineRule="auto"/>
              <w:rPr>
                <w:rFonts w:ascii="Tahoma" w:hAnsi="Tahoma" w:cs="Tahoma"/>
                <w:sz w:val="18"/>
                <w:szCs w:val="18"/>
              </w:rPr>
            </w:pPr>
            <w:r w:rsidRPr="00A9544D">
              <w:rPr>
                <w:rFonts w:ascii="Tahoma" w:hAnsi="Tahoma" w:cs="Tahoma"/>
                <w:sz w:val="18"/>
                <w:szCs w:val="18"/>
              </w:rPr>
              <w:t xml:space="preserve">Długość całkowita: 2170 mm, (± 30 mm) </w:t>
            </w:r>
          </w:p>
          <w:p w14:paraId="123B9F41" w14:textId="77777777" w:rsidR="00597F71" w:rsidRPr="00A9544D" w:rsidRDefault="00597F71" w:rsidP="00597F71">
            <w:pPr>
              <w:numPr>
                <w:ilvl w:val="0"/>
                <w:numId w:val="77"/>
              </w:numPr>
              <w:suppressAutoHyphens/>
              <w:spacing w:after="160" w:line="259" w:lineRule="auto"/>
              <w:rPr>
                <w:rFonts w:ascii="Tahoma" w:hAnsi="Tahoma" w:cs="Tahoma"/>
                <w:sz w:val="18"/>
                <w:szCs w:val="18"/>
              </w:rPr>
            </w:pPr>
            <w:r w:rsidRPr="00A9544D">
              <w:rPr>
                <w:rFonts w:ascii="Tahoma" w:hAnsi="Tahoma" w:cs="Tahoma"/>
                <w:sz w:val="18"/>
                <w:szCs w:val="18"/>
              </w:rPr>
              <w:t>Szerokość całkowita wraz z zamontowanymi barierkami nie więcej niż 1000 mm (wymiar leża 870x2000)</w:t>
            </w:r>
          </w:p>
        </w:tc>
        <w:tc>
          <w:tcPr>
            <w:tcW w:w="3513" w:type="dxa"/>
            <w:vAlign w:val="center"/>
          </w:tcPr>
          <w:p w14:paraId="1459379D" w14:textId="77777777" w:rsidR="00597F71" w:rsidRPr="00A9544D" w:rsidRDefault="00597F71" w:rsidP="00597F71">
            <w:pPr>
              <w:snapToGrid w:val="0"/>
              <w:jc w:val="center"/>
              <w:rPr>
                <w:rFonts w:ascii="Tahoma" w:hAnsi="Tahoma" w:cs="Tahoma"/>
                <w:sz w:val="18"/>
                <w:szCs w:val="18"/>
              </w:rPr>
            </w:pPr>
          </w:p>
        </w:tc>
      </w:tr>
      <w:tr w:rsidR="00597F71" w:rsidRPr="00A9544D" w14:paraId="3F9A5AE7" w14:textId="77777777" w:rsidTr="00597F71">
        <w:trPr>
          <w:trHeight w:val="454"/>
        </w:trPr>
        <w:tc>
          <w:tcPr>
            <w:tcW w:w="601" w:type="dxa"/>
            <w:vAlign w:val="center"/>
          </w:tcPr>
          <w:p w14:paraId="3A69DECB"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5</w:t>
            </w:r>
          </w:p>
        </w:tc>
        <w:tc>
          <w:tcPr>
            <w:tcW w:w="5940" w:type="dxa"/>
            <w:vAlign w:val="center"/>
          </w:tcPr>
          <w:p w14:paraId="0A94F195"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 xml:space="preserve">Leże łóżka czterosegmentowe z czego min. 3 segmenty ruchome </w:t>
            </w:r>
          </w:p>
        </w:tc>
        <w:tc>
          <w:tcPr>
            <w:tcW w:w="3513" w:type="dxa"/>
            <w:vAlign w:val="center"/>
          </w:tcPr>
          <w:p w14:paraId="0F04A0D2" w14:textId="77777777" w:rsidR="00597F71" w:rsidRPr="00A9544D" w:rsidRDefault="00597F71" w:rsidP="00597F71">
            <w:pPr>
              <w:rPr>
                <w:rFonts w:ascii="Tahoma" w:hAnsi="Tahoma" w:cs="Tahoma"/>
                <w:sz w:val="18"/>
                <w:szCs w:val="18"/>
              </w:rPr>
            </w:pPr>
          </w:p>
        </w:tc>
      </w:tr>
      <w:tr w:rsidR="00597F71" w:rsidRPr="00A9544D" w14:paraId="1731F641" w14:textId="77777777" w:rsidTr="00597F71">
        <w:trPr>
          <w:trHeight w:val="454"/>
        </w:trPr>
        <w:tc>
          <w:tcPr>
            <w:tcW w:w="601" w:type="dxa"/>
            <w:vAlign w:val="center"/>
          </w:tcPr>
          <w:p w14:paraId="1F9E15C1"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6</w:t>
            </w:r>
          </w:p>
        </w:tc>
        <w:tc>
          <w:tcPr>
            <w:tcW w:w="5940" w:type="dxa"/>
            <w:vAlign w:val="center"/>
          </w:tcPr>
          <w:p w14:paraId="0EB54BAF"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Zasilanie elektryczne  220/230 V</w:t>
            </w:r>
          </w:p>
        </w:tc>
        <w:tc>
          <w:tcPr>
            <w:tcW w:w="3513" w:type="dxa"/>
            <w:vAlign w:val="center"/>
          </w:tcPr>
          <w:p w14:paraId="5C251F63" w14:textId="77777777" w:rsidR="00597F71" w:rsidRPr="00A9544D" w:rsidRDefault="00597F71" w:rsidP="00597F71">
            <w:pPr>
              <w:rPr>
                <w:rFonts w:ascii="Tahoma" w:hAnsi="Tahoma" w:cs="Tahoma"/>
                <w:sz w:val="18"/>
                <w:szCs w:val="18"/>
              </w:rPr>
            </w:pPr>
          </w:p>
        </w:tc>
      </w:tr>
      <w:tr w:rsidR="00597F71" w:rsidRPr="00A9544D" w14:paraId="6A75FDB8" w14:textId="77777777" w:rsidTr="00597F71">
        <w:trPr>
          <w:trHeight w:val="454"/>
        </w:trPr>
        <w:tc>
          <w:tcPr>
            <w:tcW w:w="601" w:type="dxa"/>
            <w:vAlign w:val="center"/>
          </w:tcPr>
          <w:p w14:paraId="72C0D48E"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7</w:t>
            </w:r>
          </w:p>
        </w:tc>
        <w:tc>
          <w:tcPr>
            <w:tcW w:w="5940" w:type="dxa"/>
            <w:vAlign w:val="center"/>
          </w:tcPr>
          <w:p w14:paraId="6AA74D96"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Klasa szczelności podzespołów elektrycznych oraz konstrukcji łóżka IPX-6. Łóżko przystosowane do mycia w automatycznych stacjach mycia łóżek zgodnie z zaleceniami AK-BWA</w:t>
            </w:r>
          </w:p>
        </w:tc>
        <w:tc>
          <w:tcPr>
            <w:tcW w:w="3513" w:type="dxa"/>
            <w:vAlign w:val="center"/>
          </w:tcPr>
          <w:p w14:paraId="2F585307" w14:textId="77777777" w:rsidR="00597F71" w:rsidRPr="00A9544D" w:rsidRDefault="00597F71" w:rsidP="00597F71">
            <w:pPr>
              <w:snapToGrid w:val="0"/>
              <w:rPr>
                <w:rFonts w:ascii="Tahoma" w:hAnsi="Tahoma" w:cs="Tahoma"/>
                <w:sz w:val="18"/>
                <w:szCs w:val="18"/>
              </w:rPr>
            </w:pPr>
          </w:p>
        </w:tc>
      </w:tr>
      <w:tr w:rsidR="00597F71" w:rsidRPr="00A9544D" w14:paraId="2E07D5A9" w14:textId="77777777" w:rsidTr="00597F71">
        <w:trPr>
          <w:trHeight w:val="454"/>
        </w:trPr>
        <w:tc>
          <w:tcPr>
            <w:tcW w:w="601" w:type="dxa"/>
            <w:vAlign w:val="center"/>
          </w:tcPr>
          <w:p w14:paraId="4B93754D"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8</w:t>
            </w:r>
          </w:p>
        </w:tc>
        <w:tc>
          <w:tcPr>
            <w:tcW w:w="5940" w:type="dxa"/>
            <w:vAlign w:val="center"/>
          </w:tcPr>
          <w:p w14:paraId="7307F5AB"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 xml:space="preserve">Rama leża wyposażona w gniazdo  wyrównania potencjału. Łóżko przebadane pod kątem bezpieczeństwa elektrycznego wg normy PN EN 62353 – </w:t>
            </w:r>
            <w:r w:rsidRPr="00A9544D">
              <w:rPr>
                <w:rFonts w:ascii="Tahoma" w:hAnsi="Tahoma" w:cs="Tahoma"/>
                <w:b/>
                <w:sz w:val="18"/>
                <w:szCs w:val="18"/>
              </w:rPr>
              <w:t>dołączyć protokół z badań przy dostawie produktu.</w:t>
            </w:r>
          </w:p>
        </w:tc>
        <w:tc>
          <w:tcPr>
            <w:tcW w:w="3513" w:type="dxa"/>
            <w:vAlign w:val="center"/>
          </w:tcPr>
          <w:p w14:paraId="13689424" w14:textId="77777777" w:rsidR="00597F71" w:rsidRPr="00A9544D" w:rsidRDefault="00597F71" w:rsidP="00597F71">
            <w:pPr>
              <w:snapToGrid w:val="0"/>
              <w:rPr>
                <w:rFonts w:ascii="Tahoma" w:hAnsi="Tahoma" w:cs="Tahoma"/>
                <w:sz w:val="18"/>
                <w:szCs w:val="18"/>
              </w:rPr>
            </w:pPr>
          </w:p>
        </w:tc>
      </w:tr>
      <w:tr w:rsidR="00597F71" w:rsidRPr="00A9544D" w14:paraId="3600F457" w14:textId="77777777" w:rsidTr="00597F71">
        <w:trPr>
          <w:trHeight w:val="454"/>
        </w:trPr>
        <w:tc>
          <w:tcPr>
            <w:tcW w:w="601" w:type="dxa"/>
            <w:vAlign w:val="center"/>
          </w:tcPr>
          <w:p w14:paraId="7D9C9127"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9</w:t>
            </w:r>
          </w:p>
        </w:tc>
        <w:tc>
          <w:tcPr>
            <w:tcW w:w="5940" w:type="dxa"/>
            <w:vAlign w:val="center"/>
          </w:tcPr>
          <w:p w14:paraId="7A79806C" w14:textId="77777777" w:rsidR="00597F71" w:rsidRPr="00A9544D" w:rsidRDefault="00597F71" w:rsidP="00597F71">
            <w:pPr>
              <w:rPr>
                <w:rFonts w:ascii="Tahoma" w:hAnsi="Tahoma" w:cs="Tahoma"/>
                <w:sz w:val="18"/>
                <w:szCs w:val="18"/>
              </w:rPr>
            </w:pPr>
            <w:r w:rsidRPr="00A9544D">
              <w:rPr>
                <w:rFonts w:ascii="Tahoma" w:hAnsi="Tahoma" w:cs="Tahoma"/>
                <w:sz w:val="18"/>
                <w:szCs w:val="18"/>
              </w:rPr>
              <w:t>Elektryczne regulacje:</w:t>
            </w:r>
          </w:p>
          <w:p w14:paraId="2240A7CC" w14:textId="77777777" w:rsidR="00597F71" w:rsidRPr="00A9544D" w:rsidRDefault="00597F71" w:rsidP="00597F71">
            <w:pPr>
              <w:rPr>
                <w:rFonts w:ascii="Tahoma" w:hAnsi="Tahoma" w:cs="Tahoma"/>
                <w:b/>
                <w:color w:val="FF0000"/>
                <w:sz w:val="18"/>
                <w:szCs w:val="18"/>
                <w:u w:val="single"/>
              </w:rPr>
            </w:pPr>
            <w:r w:rsidRPr="00A9544D">
              <w:rPr>
                <w:rFonts w:ascii="Tahoma" w:hAnsi="Tahoma" w:cs="Tahoma"/>
                <w:sz w:val="18"/>
                <w:szCs w:val="18"/>
              </w:rPr>
              <w:t xml:space="preserve">- segment oparcia pleców 0-75° (± 5°) </w:t>
            </w:r>
          </w:p>
          <w:p w14:paraId="2571FAA1" w14:textId="77777777" w:rsidR="00597F71" w:rsidRPr="00A9544D" w:rsidRDefault="00597F71" w:rsidP="00597F71">
            <w:pPr>
              <w:rPr>
                <w:rFonts w:ascii="Tahoma" w:hAnsi="Tahoma" w:cs="Tahoma"/>
                <w:sz w:val="18"/>
                <w:szCs w:val="18"/>
              </w:rPr>
            </w:pPr>
            <w:r w:rsidRPr="00A9544D">
              <w:rPr>
                <w:rFonts w:ascii="Tahoma" w:hAnsi="Tahoma" w:cs="Tahoma"/>
                <w:sz w:val="18"/>
                <w:szCs w:val="18"/>
              </w:rPr>
              <w:t>- segment uda 0-45° (± 5°),</w:t>
            </w:r>
          </w:p>
          <w:p w14:paraId="20A8AAD6" w14:textId="77777777" w:rsidR="00597F71" w:rsidRPr="00A9544D" w:rsidRDefault="00597F71" w:rsidP="00597F71">
            <w:pPr>
              <w:rPr>
                <w:rFonts w:ascii="Tahoma" w:hAnsi="Tahoma" w:cs="Tahoma"/>
                <w:sz w:val="18"/>
                <w:szCs w:val="18"/>
              </w:rPr>
            </w:pPr>
            <w:r w:rsidRPr="00A9544D">
              <w:rPr>
                <w:rFonts w:ascii="Tahoma" w:hAnsi="Tahoma" w:cs="Tahoma"/>
                <w:sz w:val="18"/>
                <w:szCs w:val="18"/>
              </w:rPr>
              <w:lastRenderedPageBreak/>
              <w:t xml:space="preserve">- kąt przechyłu </w:t>
            </w:r>
            <w:proofErr w:type="spellStart"/>
            <w:r w:rsidRPr="00A9544D">
              <w:rPr>
                <w:rFonts w:ascii="Tahoma" w:hAnsi="Tahoma" w:cs="Tahoma"/>
                <w:sz w:val="18"/>
                <w:szCs w:val="18"/>
              </w:rPr>
              <w:t>Trendlelenburga</w:t>
            </w:r>
            <w:proofErr w:type="spellEnd"/>
            <w:r w:rsidRPr="00A9544D">
              <w:rPr>
                <w:rFonts w:ascii="Tahoma" w:hAnsi="Tahoma" w:cs="Tahoma"/>
                <w:sz w:val="18"/>
                <w:szCs w:val="18"/>
              </w:rPr>
              <w:t xml:space="preserve"> 0-20° (± 3°),</w:t>
            </w:r>
          </w:p>
          <w:p w14:paraId="01AE9E00" w14:textId="77777777" w:rsidR="00597F71" w:rsidRPr="00A9544D" w:rsidRDefault="00597F71" w:rsidP="00597F71">
            <w:pPr>
              <w:rPr>
                <w:rFonts w:ascii="Tahoma" w:hAnsi="Tahoma" w:cs="Tahoma"/>
                <w:sz w:val="18"/>
                <w:szCs w:val="18"/>
              </w:rPr>
            </w:pPr>
            <w:r w:rsidRPr="00A9544D">
              <w:rPr>
                <w:rFonts w:ascii="Tahoma" w:hAnsi="Tahoma" w:cs="Tahoma"/>
                <w:sz w:val="18"/>
                <w:szCs w:val="18"/>
              </w:rPr>
              <w:t>- kąt przechyłu anty-</w:t>
            </w:r>
            <w:proofErr w:type="spellStart"/>
            <w:r w:rsidRPr="00A9544D">
              <w:rPr>
                <w:rFonts w:ascii="Tahoma" w:hAnsi="Tahoma" w:cs="Tahoma"/>
                <w:sz w:val="18"/>
                <w:szCs w:val="18"/>
              </w:rPr>
              <w:t>Trendlenburga</w:t>
            </w:r>
            <w:proofErr w:type="spellEnd"/>
            <w:r w:rsidRPr="00A9544D">
              <w:rPr>
                <w:rFonts w:ascii="Tahoma" w:hAnsi="Tahoma" w:cs="Tahoma"/>
                <w:sz w:val="18"/>
                <w:szCs w:val="18"/>
              </w:rPr>
              <w:t xml:space="preserve"> 0-20° (± 3°),</w:t>
            </w:r>
          </w:p>
          <w:p w14:paraId="22F019B4" w14:textId="77777777" w:rsidR="00597F71" w:rsidRPr="00A9544D" w:rsidRDefault="00597F71" w:rsidP="00597F71">
            <w:pPr>
              <w:rPr>
                <w:rFonts w:ascii="Tahoma" w:hAnsi="Tahoma" w:cs="Tahoma"/>
                <w:sz w:val="18"/>
                <w:szCs w:val="18"/>
              </w:rPr>
            </w:pPr>
            <w:r w:rsidRPr="00A9544D">
              <w:rPr>
                <w:rFonts w:ascii="Tahoma" w:hAnsi="Tahoma" w:cs="Tahoma"/>
                <w:sz w:val="18"/>
                <w:szCs w:val="18"/>
              </w:rPr>
              <w:t>- regulacja segmentu podudzia – ręczna   mechanizmem zapadkowym.</w:t>
            </w:r>
          </w:p>
        </w:tc>
        <w:tc>
          <w:tcPr>
            <w:tcW w:w="3513" w:type="dxa"/>
            <w:vAlign w:val="center"/>
          </w:tcPr>
          <w:p w14:paraId="7016CE9B" w14:textId="77777777" w:rsidR="00597F71" w:rsidRPr="00A9544D" w:rsidRDefault="00597F71" w:rsidP="00597F71">
            <w:pPr>
              <w:snapToGrid w:val="0"/>
              <w:jc w:val="center"/>
              <w:rPr>
                <w:rFonts w:ascii="Tahoma" w:hAnsi="Tahoma" w:cs="Tahoma"/>
                <w:color w:val="FF0000"/>
                <w:sz w:val="18"/>
                <w:szCs w:val="18"/>
              </w:rPr>
            </w:pPr>
          </w:p>
        </w:tc>
      </w:tr>
      <w:tr w:rsidR="00597F71" w:rsidRPr="00A9544D" w14:paraId="50F3E4B3" w14:textId="77777777" w:rsidTr="00597F71">
        <w:trPr>
          <w:trHeight w:val="454"/>
        </w:trPr>
        <w:tc>
          <w:tcPr>
            <w:tcW w:w="601" w:type="dxa"/>
            <w:vAlign w:val="center"/>
          </w:tcPr>
          <w:p w14:paraId="5DAA73F6"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10</w:t>
            </w:r>
          </w:p>
        </w:tc>
        <w:tc>
          <w:tcPr>
            <w:tcW w:w="5940" w:type="dxa"/>
            <w:vAlign w:val="center"/>
          </w:tcPr>
          <w:p w14:paraId="6F2F93B5"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Elektryczna regulacja wysokości w zakresie:</w:t>
            </w:r>
          </w:p>
          <w:p w14:paraId="0F4283D0"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330 do 930 mm (± 20 mm)</w:t>
            </w:r>
          </w:p>
        </w:tc>
        <w:tc>
          <w:tcPr>
            <w:tcW w:w="3513" w:type="dxa"/>
            <w:vAlign w:val="center"/>
          </w:tcPr>
          <w:p w14:paraId="05C77C30" w14:textId="77777777" w:rsidR="00597F71" w:rsidRPr="00A9544D" w:rsidRDefault="00597F71" w:rsidP="00597F71">
            <w:pPr>
              <w:snapToGrid w:val="0"/>
              <w:rPr>
                <w:rFonts w:ascii="Tahoma" w:hAnsi="Tahoma" w:cs="Tahoma"/>
                <w:sz w:val="18"/>
                <w:szCs w:val="18"/>
              </w:rPr>
            </w:pPr>
          </w:p>
        </w:tc>
      </w:tr>
      <w:tr w:rsidR="00597F71" w:rsidRPr="00A9544D" w14:paraId="27410298" w14:textId="77777777" w:rsidTr="00597F71">
        <w:trPr>
          <w:trHeight w:val="454"/>
        </w:trPr>
        <w:tc>
          <w:tcPr>
            <w:tcW w:w="601" w:type="dxa"/>
            <w:vAlign w:val="center"/>
          </w:tcPr>
          <w:p w14:paraId="379987C3"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11</w:t>
            </w:r>
          </w:p>
        </w:tc>
        <w:tc>
          <w:tcPr>
            <w:tcW w:w="5940" w:type="dxa"/>
            <w:vAlign w:val="center"/>
          </w:tcPr>
          <w:p w14:paraId="17FA0A6D" w14:textId="77777777" w:rsidR="00597F71" w:rsidRPr="00A9544D" w:rsidRDefault="00597F71" w:rsidP="00597F71">
            <w:pPr>
              <w:snapToGrid w:val="0"/>
              <w:jc w:val="both"/>
              <w:rPr>
                <w:rFonts w:ascii="Tahoma" w:hAnsi="Tahoma" w:cs="Tahoma"/>
                <w:sz w:val="18"/>
                <w:szCs w:val="18"/>
              </w:rPr>
            </w:pPr>
            <w:r w:rsidRPr="00A9544D">
              <w:rPr>
                <w:rFonts w:ascii="Tahoma" w:hAnsi="Tahoma" w:cs="Tahoma"/>
                <w:sz w:val="18"/>
                <w:szCs w:val="18"/>
              </w:rPr>
              <w:t>Łóżko sterowane za pomocą pilota przewodowego.</w:t>
            </w:r>
          </w:p>
        </w:tc>
        <w:tc>
          <w:tcPr>
            <w:tcW w:w="3513" w:type="dxa"/>
            <w:vAlign w:val="center"/>
          </w:tcPr>
          <w:p w14:paraId="6E6EAF1E" w14:textId="77777777" w:rsidR="00597F71" w:rsidRPr="00A9544D" w:rsidRDefault="00597F71" w:rsidP="00597F71">
            <w:pPr>
              <w:snapToGrid w:val="0"/>
              <w:rPr>
                <w:rFonts w:ascii="Tahoma" w:hAnsi="Tahoma" w:cs="Tahoma"/>
                <w:sz w:val="18"/>
                <w:szCs w:val="18"/>
              </w:rPr>
            </w:pPr>
          </w:p>
        </w:tc>
      </w:tr>
      <w:tr w:rsidR="00597F71" w:rsidRPr="00A9544D" w14:paraId="3EEE668B" w14:textId="77777777" w:rsidTr="00597F71">
        <w:trPr>
          <w:trHeight w:val="454"/>
        </w:trPr>
        <w:tc>
          <w:tcPr>
            <w:tcW w:w="601" w:type="dxa"/>
            <w:vAlign w:val="center"/>
          </w:tcPr>
          <w:p w14:paraId="040D3BE4"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12</w:t>
            </w:r>
          </w:p>
        </w:tc>
        <w:tc>
          <w:tcPr>
            <w:tcW w:w="5940" w:type="dxa"/>
            <w:vAlign w:val="center"/>
          </w:tcPr>
          <w:p w14:paraId="0ABF55ED" w14:textId="77777777" w:rsidR="00597F71" w:rsidRPr="00A9544D" w:rsidRDefault="00597F71" w:rsidP="00597F71">
            <w:pPr>
              <w:snapToGrid w:val="0"/>
              <w:jc w:val="both"/>
              <w:rPr>
                <w:rFonts w:ascii="Tahoma" w:hAnsi="Tahoma" w:cs="Tahoma"/>
                <w:color w:val="000000"/>
                <w:sz w:val="18"/>
                <w:szCs w:val="18"/>
              </w:rPr>
            </w:pPr>
            <w:r w:rsidRPr="00A9544D">
              <w:rPr>
                <w:rFonts w:ascii="Tahoma" w:hAnsi="Tahoma" w:cs="Tahoma"/>
                <w:sz w:val="18"/>
                <w:szCs w:val="18"/>
              </w:rPr>
              <w:t xml:space="preserve">Łóżko wyposażone w panel sterujący chowany pod leżem w półce do odkładania pościeli z możliwością instalacji go na szczycie łózka. Panel wyposażony w podwójne zabezpieczenie przed przypadkowym uruchomieniem funkcji elektrycznych (Dostępność funkcji przy jednoczesnym zastosowaniu przycisku świadomego użycia) z możliwością blokady poszczególnych funkcji pilota. Panel sterujący wyposażony w funkcję regulacji segmentu oparcia pleców, uda, wysokości leża, pozycji wzdłużnych, funkcji anty-szokowej, egzaminacyjnej, CPR, krzesła kardiologicznego oraz wyposażony w dodatkowy przycisk umożlwiający dowolne zaprogramowanie pozycji </w:t>
            </w:r>
            <w:r w:rsidRPr="00A9544D">
              <w:rPr>
                <w:rFonts w:ascii="Tahoma" w:hAnsi="Tahoma" w:cs="Tahoma"/>
                <w:color w:val="000000"/>
                <w:sz w:val="18"/>
                <w:szCs w:val="18"/>
              </w:rPr>
              <w:t>Posiada również optyczny wskaźnik naładowania akumulatora oraz podłączenia do sieci.</w:t>
            </w:r>
          </w:p>
        </w:tc>
        <w:tc>
          <w:tcPr>
            <w:tcW w:w="3513" w:type="dxa"/>
            <w:vAlign w:val="center"/>
          </w:tcPr>
          <w:p w14:paraId="69500C22" w14:textId="77777777" w:rsidR="00597F71" w:rsidRPr="00A9544D" w:rsidRDefault="00597F71" w:rsidP="00597F71">
            <w:pPr>
              <w:snapToGrid w:val="0"/>
              <w:rPr>
                <w:rFonts w:ascii="Tahoma" w:hAnsi="Tahoma" w:cs="Tahoma"/>
                <w:sz w:val="18"/>
                <w:szCs w:val="18"/>
              </w:rPr>
            </w:pPr>
          </w:p>
        </w:tc>
      </w:tr>
      <w:tr w:rsidR="00597F71" w:rsidRPr="00A9544D" w14:paraId="432946B3" w14:textId="77777777" w:rsidTr="00597F71">
        <w:trPr>
          <w:trHeight w:val="454"/>
        </w:trPr>
        <w:tc>
          <w:tcPr>
            <w:tcW w:w="601" w:type="dxa"/>
            <w:vAlign w:val="center"/>
          </w:tcPr>
          <w:p w14:paraId="5AE0B571"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13</w:t>
            </w:r>
          </w:p>
        </w:tc>
        <w:tc>
          <w:tcPr>
            <w:tcW w:w="5940" w:type="dxa"/>
            <w:vAlign w:val="center"/>
          </w:tcPr>
          <w:p w14:paraId="799D8CCF" w14:textId="77777777" w:rsidR="00597F71" w:rsidRPr="00A9544D" w:rsidRDefault="00597F71" w:rsidP="00597F71">
            <w:pPr>
              <w:jc w:val="both"/>
              <w:rPr>
                <w:rFonts w:ascii="Tahoma" w:hAnsi="Tahoma" w:cs="Tahoma"/>
                <w:sz w:val="18"/>
                <w:szCs w:val="18"/>
              </w:rPr>
            </w:pPr>
            <w:r w:rsidRPr="00A9544D">
              <w:rPr>
                <w:rFonts w:ascii="Tahoma" w:hAnsi="Tahoma" w:cs="Tahoma"/>
                <w:sz w:val="18"/>
                <w:szCs w:val="18"/>
              </w:rPr>
              <w:t xml:space="preserve">Łóżko z możliwością regulacji wysokości za pomocą sterownika nożnego. Pilot nożny zabezpieczony metalową blokadą uniemożliwiającą przypadkową aktywację </w:t>
            </w:r>
          </w:p>
        </w:tc>
        <w:tc>
          <w:tcPr>
            <w:tcW w:w="3513" w:type="dxa"/>
            <w:vAlign w:val="center"/>
          </w:tcPr>
          <w:p w14:paraId="2C2FDC75" w14:textId="77777777" w:rsidR="00597F71" w:rsidRPr="00A9544D" w:rsidRDefault="00597F71" w:rsidP="00597F71">
            <w:pPr>
              <w:snapToGrid w:val="0"/>
              <w:rPr>
                <w:rFonts w:ascii="Tahoma" w:hAnsi="Tahoma" w:cs="Tahoma"/>
                <w:sz w:val="18"/>
                <w:szCs w:val="18"/>
              </w:rPr>
            </w:pPr>
          </w:p>
        </w:tc>
      </w:tr>
      <w:tr w:rsidR="00597F71" w:rsidRPr="00A9544D" w14:paraId="13F69F16" w14:textId="77777777" w:rsidTr="00597F71">
        <w:trPr>
          <w:trHeight w:val="454"/>
        </w:trPr>
        <w:tc>
          <w:tcPr>
            <w:tcW w:w="601" w:type="dxa"/>
            <w:vAlign w:val="center"/>
          </w:tcPr>
          <w:p w14:paraId="218A24D6"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14</w:t>
            </w:r>
          </w:p>
        </w:tc>
        <w:tc>
          <w:tcPr>
            <w:tcW w:w="5940" w:type="dxa"/>
            <w:vAlign w:val="center"/>
          </w:tcPr>
          <w:p w14:paraId="4BB3D71F" w14:textId="77777777" w:rsidR="00597F71" w:rsidRPr="00A9544D" w:rsidRDefault="00597F71" w:rsidP="00597F71">
            <w:pPr>
              <w:jc w:val="both"/>
              <w:rPr>
                <w:rFonts w:ascii="Tahoma" w:hAnsi="Tahoma" w:cs="Tahoma"/>
                <w:sz w:val="18"/>
                <w:szCs w:val="18"/>
              </w:rPr>
            </w:pPr>
            <w:r w:rsidRPr="00A9544D">
              <w:rPr>
                <w:rFonts w:ascii="Tahoma" w:hAnsi="Tahoma" w:cs="Tahoma"/>
                <w:sz w:val="18"/>
                <w:szCs w:val="18"/>
              </w:rPr>
              <w:t>Segment oparcia pleców z możliwością mechanicznego  szybkiego poziomowania (CPR) – dźwignia umieszczona pod leżem, oznaczona kolorem czerwonym.</w:t>
            </w:r>
          </w:p>
          <w:p w14:paraId="4D508EA3" w14:textId="77777777" w:rsidR="00597F71" w:rsidRPr="00A9544D" w:rsidRDefault="00597F71" w:rsidP="00597F71">
            <w:pPr>
              <w:jc w:val="both"/>
              <w:rPr>
                <w:rFonts w:ascii="Tahoma" w:hAnsi="Tahoma" w:cs="Tahoma"/>
                <w:sz w:val="18"/>
                <w:szCs w:val="18"/>
              </w:rPr>
            </w:pPr>
            <w:proofErr w:type="spellStart"/>
            <w:r w:rsidRPr="00A9544D">
              <w:rPr>
                <w:rFonts w:ascii="Tahoma" w:hAnsi="Tahoma" w:cs="Tahoma"/>
                <w:sz w:val="18"/>
                <w:szCs w:val="18"/>
              </w:rPr>
              <w:t>Autokontur</w:t>
            </w:r>
            <w:proofErr w:type="spellEnd"/>
            <w:r w:rsidRPr="00A9544D">
              <w:rPr>
                <w:rFonts w:ascii="Tahoma" w:hAnsi="Tahoma" w:cs="Tahoma"/>
                <w:sz w:val="18"/>
                <w:szCs w:val="18"/>
              </w:rPr>
              <w:t xml:space="preserve"> segmentu oparcia pleców i uda.</w:t>
            </w:r>
          </w:p>
          <w:p w14:paraId="267CDCE8" w14:textId="77777777" w:rsidR="00597F71" w:rsidRPr="00A9544D" w:rsidRDefault="00597F71" w:rsidP="00597F71">
            <w:pPr>
              <w:jc w:val="both"/>
              <w:rPr>
                <w:rFonts w:ascii="Tahoma" w:hAnsi="Tahoma" w:cs="Tahoma"/>
                <w:sz w:val="18"/>
                <w:szCs w:val="18"/>
              </w:rPr>
            </w:pPr>
            <w:r w:rsidRPr="00A9544D">
              <w:rPr>
                <w:rFonts w:ascii="Tahoma" w:hAnsi="Tahoma" w:cs="Tahoma"/>
                <w:sz w:val="18"/>
                <w:szCs w:val="18"/>
              </w:rPr>
              <w:t>Autoregresja segmentu oparcia pleców zapobiegająca przed zsuwaniem pacjenta.</w:t>
            </w:r>
          </w:p>
        </w:tc>
        <w:tc>
          <w:tcPr>
            <w:tcW w:w="3513" w:type="dxa"/>
            <w:vAlign w:val="center"/>
          </w:tcPr>
          <w:p w14:paraId="1F337405" w14:textId="77777777" w:rsidR="00597F71" w:rsidRPr="00A9544D" w:rsidRDefault="00597F71" w:rsidP="00597F71">
            <w:pPr>
              <w:snapToGrid w:val="0"/>
              <w:rPr>
                <w:rFonts w:ascii="Tahoma" w:hAnsi="Tahoma" w:cs="Tahoma"/>
                <w:sz w:val="18"/>
                <w:szCs w:val="18"/>
              </w:rPr>
            </w:pPr>
          </w:p>
        </w:tc>
      </w:tr>
      <w:tr w:rsidR="00597F71" w:rsidRPr="00A9544D" w14:paraId="435CB2CD" w14:textId="77777777" w:rsidTr="00597F71">
        <w:trPr>
          <w:trHeight w:val="454"/>
        </w:trPr>
        <w:tc>
          <w:tcPr>
            <w:tcW w:w="601" w:type="dxa"/>
            <w:vAlign w:val="center"/>
          </w:tcPr>
          <w:p w14:paraId="7741DC77"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15</w:t>
            </w:r>
          </w:p>
        </w:tc>
        <w:tc>
          <w:tcPr>
            <w:tcW w:w="5940" w:type="dxa"/>
            <w:vAlign w:val="center"/>
          </w:tcPr>
          <w:p w14:paraId="34B3BA64" w14:textId="77777777" w:rsidR="00597F71" w:rsidRPr="00A9544D" w:rsidRDefault="00597F71" w:rsidP="00597F71">
            <w:pPr>
              <w:snapToGrid w:val="0"/>
              <w:jc w:val="both"/>
              <w:rPr>
                <w:rFonts w:ascii="Tahoma" w:hAnsi="Tahoma" w:cs="Tahoma"/>
                <w:sz w:val="18"/>
                <w:szCs w:val="18"/>
              </w:rPr>
            </w:pPr>
            <w:r w:rsidRPr="00A9544D">
              <w:rPr>
                <w:rFonts w:ascii="Tahoma" w:hAnsi="Tahoma" w:cs="Tahoma"/>
                <w:sz w:val="18"/>
                <w:szCs w:val="18"/>
              </w:rPr>
              <w:t>Leże wypełnione płytami z polipropylenu z wycięciami umożliwiającymi montaż pasów do unieruchamiania pacjenta. Płyty odporne na działanie wysokiej temperatury, środków dezynfekujących oraz działanie UV. Płyty odejmowane bez użycia narzędzi.</w:t>
            </w:r>
          </w:p>
        </w:tc>
        <w:tc>
          <w:tcPr>
            <w:tcW w:w="3513" w:type="dxa"/>
            <w:vAlign w:val="bottom"/>
          </w:tcPr>
          <w:p w14:paraId="6E025D3A" w14:textId="77777777" w:rsidR="00597F71" w:rsidRPr="00A9544D" w:rsidRDefault="00597F71" w:rsidP="00597F71">
            <w:pPr>
              <w:snapToGrid w:val="0"/>
              <w:rPr>
                <w:rFonts w:ascii="Tahoma" w:hAnsi="Tahoma" w:cs="Tahoma"/>
                <w:sz w:val="18"/>
                <w:szCs w:val="18"/>
                <w:highlight w:val="red"/>
              </w:rPr>
            </w:pPr>
          </w:p>
          <w:p w14:paraId="6BBF5E2C" w14:textId="77777777" w:rsidR="00597F71" w:rsidRPr="00A9544D" w:rsidRDefault="00597F71" w:rsidP="00597F71">
            <w:pPr>
              <w:snapToGrid w:val="0"/>
              <w:rPr>
                <w:rFonts w:ascii="Tahoma" w:hAnsi="Tahoma" w:cs="Tahoma"/>
                <w:sz w:val="18"/>
                <w:szCs w:val="18"/>
                <w:highlight w:val="red"/>
              </w:rPr>
            </w:pPr>
          </w:p>
          <w:p w14:paraId="278CB19A" w14:textId="77777777" w:rsidR="00597F71" w:rsidRPr="00A9544D" w:rsidRDefault="00597F71" w:rsidP="00597F71">
            <w:pPr>
              <w:snapToGrid w:val="0"/>
              <w:rPr>
                <w:rFonts w:ascii="Tahoma" w:hAnsi="Tahoma" w:cs="Tahoma"/>
                <w:sz w:val="18"/>
                <w:szCs w:val="18"/>
                <w:highlight w:val="red"/>
              </w:rPr>
            </w:pPr>
          </w:p>
          <w:p w14:paraId="5B861EE9" w14:textId="77777777" w:rsidR="00597F71" w:rsidRPr="00A9544D" w:rsidRDefault="00597F71" w:rsidP="00597F71">
            <w:pPr>
              <w:snapToGrid w:val="0"/>
              <w:rPr>
                <w:rFonts w:ascii="Tahoma" w:hAnsi="Tahoma" w:cs="Tahoma"/>
                <w:sz w:val="18"/>
                <w:szCs w:val="18"/>
              </w:rPr>
            </w:pPr>
          </w:p>
        </w:tc>
      </w:tr>
      <w:tr w:rsidR="00597F71" w:rsidRPr="00A9544D" w14:paraId="74D0C3E3" w14:textId="77777777" w:rsidTr="00597F71">
        <w:trPr>
          <w:trHeight w:val="454"/>
        </w:trPr>
        <w:tc>
          <w:tcPr>
            <w:tcW w:w="601" w:type="dxa"/>
            <w:vAlign w:val="center"/>
          </w:tcPr>
          <w:p w14:paraId="56443A5D"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16</w:t>
            </w:r>
          </w:p>
        </w:tc>
        <w:tc>
          <w:tcPr>
            <w:tcW w:w="5940" w:type="dxa"/>
            <w:vAlign w:val="center"/>
          </w:tcPr>
          <w:p w14:paraId="127FDE1A" w14:textId="77777777" w:rsidR="00597F71" w:rsidRPr="00A9544D" w:rsidRDefault="00597F71" w:rsidP="00597F71">
            <w:pPr>
              <w:snapToGrid w:val="0"/>
              <w:jc w:val="both"/>
              <w:rPr>
                <w:rFonts w:ascii="Tahoma" w:hAnsi="Tahoma" w:cs="Tahoma"/>
                <w:sz w:val="18"/>
                <w:szCs w:val="18"/>
              </w:rPr>
            </w:pPr>
            <w:r w:rsidRPr="00A9544D">
              <w:rPr>
                <w:rFonts w:ascii="Tahoma" w:hAnsi="Tahoma" w:cs="Tahoma"/>
                <w:sz w:val="18"/>
                <w:szCs w:val="18"/>
              </w:rPr>
              <w:t xml:space="preserve">Akumulator wbudowany w układ elektryczny łóżka podtrzymujący sterowanie łóżka przy braku zasilania sieciowego </w:t>
            </w:r>
          </w:p>
        </w:tc>
        <w:tc>
          <w:tcPr>
            <w:tcW w:w="3513" w:type="dxa"/>
            <w:vAlign w:val="center"/>
          </w:tcPr>
          <w:p w14:paraId="4E783687" w14:textId="77777777" w:rsidR="00597F71" w:rsidRPr="00A9544D" w:rsidRDefault="00597F71" w:rsidP="00597F71">
            <w:pPr>
              <w:rPr>
                <w:rFonts w:ascii="Tahoma" w:hAnsi="Tahoma" w:cs="Tahoma"/>
                <w:sz w:val="18"/>
                <w:szCs w:val="18"/>
              </w:rPr>
            </w:pPr>
          </w:p>
        </w:tc>
      </w:tr>
      <w:tr w:rsidR="00597F71" w:rsidRPr="00A9544D" w14:paraId="56FD5ABF" w14:textId="77777777" w:rsidTr="00597F71">
        <w:trPr>
          <w:trHeight w:val="454"/>
        </w:trPr>
        <w:tc>
          <w:tcPr>
            <w:tcW w:w="601" w:type="dxa"/>
            <w:vAlign w:val="center"/>
          </w:tcPr>
          <w:p w14:paraId="07F7DC6C"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17</w:t>
            </w:r>
          </w:p>
        </w:tc>
        <w:tc>
          <w:tcPr>
            <w:tcW w:w="5940" w:type="dxa"/>
            <w:vAlign w:val="center"/>
          </w:tcPr>
          <w:p w14:paraId="4ACFBF93" w14:textId="77777777" w:rsidR="00597F71" w:rsidRPr="00A9544D" w:rsidRDefault="00597F71" w:rsidP="00597F71">
            <w:pPr>
              <w:snapToGrid w:val="0"/>
              <w:jc w:val="both"/>
              <w:rPr>
                <w:rFonts w:ascii="Tahoma" w:hAnsi="Tahoma" w:cs="Tahoma"/>
                <w:sz w:val="18"/>
                <w:szCs w:val="18"/>
              </w:rPr>
            </w:pPr>
            <w:r w:rsidRPr="00A9544D">
              <w:rPr>
                <w:rFonts w:ascii="Tahoma" w:hAnsi="Tahoma" w:cs="Tahoma"/>
                <w:sz w:val="18"/>
                <w:szCs w:val="18"/>
              </w:rPr>
              <w:t>Łóżko z możliwością przedłużenia leża o  min 220  mm. Dźwignie zwalniania mechanizmu umieszczone od strony nóg w szczycie łóżka. Nie dopuszcza się mechanizmów umieszczonych pod ramą leża</w:t>
            </w:r>
          </w:p>
        </w:tc>
        <w:tc>
          <w:tcPr>
            <w:tcW w:w="3513" w:type="dxa"/>
            <w:vAlign w:val="center"/>
          </w:tcPr>
          <w:p w14:paraId="1EF547EA" w14:textId="77777777" w:rsidR="00597F71" w:rsidRPr="00A9544D" w:rsidRDefault="00597F71" w:rsidP="00597F71">
            <w:pPr>
              <w:rPr>
                <w:rFonts w:ascii="Tahoma" w:hAnsi="Tahoma" w:cs="Tahoma"/>
                <w:sz w:val="18"/>
                <w:szCs w:val="18"/>
                <w:highlight w:val="red"/>
              </w:rPr>
            </w:pPr>
          </w:p>
          <w:p w14:paraId="42D4A9DC" w14:textId="77777777" w:rsidR="00597F71" w:rsidRPr="00A9544D" w:rsidRDefault="00597F71" w:rsidP="00597F71">
            <w:pPr>
              <w:rPr>
                <w:rFonts w:ascii="Tahoma" w:hAnsi="Tahoma" w:cs="Tahoma"/>
                <w:sz w:val="18"/>
                <w:szCs w:val="18"/>
              </w:rPr>
            </w:pPr>
          </w:p>
          <w:p w14:paraId="73852C31" w14:textId="77777777" w:rsidR="00597F71" w:rsidRPr="00A9544D" w:rsidRDefault="00597F71" w:rsidP="00597F71">
            <w:pPr>
              <w:rPr>
                <w:rFonts w:ascii="Tahoma" w:hAnsi="Tahoma" w:cs="Tahoma"/>
                <w:sz w:val="18"/>
                <w:szCs w:val="18"/>
              </w:rPr>
            </w:pPr>
          </w:p>
        </w:tc>
      </w:tr>
      <w:tr w:rsidR="00597F71" w:rsidRPr="00A9544D" w14:paraId="026A51EE" w14:textId="77777777" w:rsidTr="00597F71">
        <w:trPr>
          <w:trHeight w:val="454"/>
        </w:trPr>
        <w:tc>
          <w:tcPr>
            <w:tcW w:w="601" w:type="dxa"/>
            <w:vAlign w:val="center"/>
          </w:tcPr>
          <w:p w14:paraId="508F3078"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18</w:t>
            </w:r>
          </w:p>
        </w:tc>
        <w:tc>
          <w:tcPr>
            <w:tcW w:w="5940" w:type="dxa"/>
            <w:vAlign w:val="center"/>
          </w:tcPr>
          <w:p w14:paraId="204358B1" w14:textId="77777777" w:rsidR="00597F71" w:rsidRPr="00A9544D" w:rsidRDefault="00597F71" w:rsidP="00597F71">
            <w:pPr>
              <w:snapToGrid w:val="0"/>
              <w:jc w:val="both"/>
              <w:rPr>
                <w:rFonts w:ascii="Tahoma" w:hAnsi="Tahoma" w:cs="Tahoma"/>
                <w:sz w:val="18"/>
                <w:szCs w:val="18"/>
              </w:rPr>
            </w:pPr>
            <w:r w:rsidRPr="00A9544D">
              <w:rPr>
                <w:rFonts w:ascii="Tahoma" w:hAnsi="Tahoma" w:cs="Tahoma"/>
                <w:sz w:val="18"/>
                <w:szCs w:val="18"/>
              </w:rPr>
              <w:t xml:space="preserve">Szczyty łóżka wypełnione płytą tworzywową (HPL) o grubości 10 mm (± 2 mm), odejmowane bez użycia narzędzi, umożliwiające łatwy dostęp do pacjenta zarówno od strony nóg jak i głowy z możliwością wykorzystania płyty jako deska reanimacyjna. Górna poprzeczka szczytu wykonana ze stali nierdzewnej wyposażona w uchwyt do zawieszania kul łokciowych  </w:t>
            </w:r>
          </w:p>
        </w:tc>
        <w:tc>
          <w:tcPr>
            <w:tcW w:w="3513" w:type="dxa"/>
            <w:vAlign w:val="center"/>
          </w:tcPr>
          <w:p w14:paraId="52AE43C2" w14:textId="77777777" w:rsidR="00597F71" w:rsidRPr="00A9544D" w:rsidRDefault="00597F71" w:rsidP="00597F71">
            <w:pPr>
              <w:snapToGrid w:val="0"/>
              <w:rPr>
                <w:rFonts w:ascii="Tahoma" w:hAnsi="Tahoma" w:cs="Tahoma"/>
                <w:sz w:val="18"/>
                <w:szCs w:val="18"/>
              </w:rPr>
            </w:pPr>
          </w:p>
        </w:tc>
      </w:tr>
      <w:tr w:rsidR="00597F71" w:rsidRPr="00A9544D" w14:paraId="14C1603B" w14:textId="77777777" w:rsidTr="00597F71">
        <w:trPr>
          <w:trHeight w:val="454"/>
        </w:trPr>
        <w:tc>
          <w:tcPr>
            <w:tcW w:w="601" w:type="dxa"/>
            <w:vAlign w:val="center"/>
          </w:tcPr>
          <w:p w14:paraId="43D5D2E1"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19</w:t>
            </w:r>
          </w:p>
        </w:tc>
        <w:tc>
          <w:tcPr>
            <w:tcW w:w="5940" w:type="dxa"/>
            <w:vAlign w:val="center"/>
          </w:tcPr>
          <w:p w14:paraId="7D07DD26" w14:textId="77777777" w:rsidR="00597F71" w:rsidRPr="00A9544D" w:rsidRDefault="00597F71" w:rsidP="00597F71">
            <w:pPr>
              <w:snapToGrid w:val="0"/>
              <w:jc w:val="both"/>
              <w:rPr>
                <w:rFonts w:ascii="Tahoma" w:hAnsi="Tahoma" w:cs="Tahoma"/>
                <w:sz w:val="18"/>
                <w:szCs w:val="18"/>
              </w:rPr>
            </w:pPr>
            <w:r w:rsidRPr="00A9544D">
              <w:rPr>
                <w:rFonts w:ascii="Tahoma" w:hAnsi="Tahoma" w:cs="Tahoma"/>
                <w:sz w:val="18"/>
                <w:szCs w:val="18"/>
              </w:rPr>
              <w:t xml:space="preserve">Łóżko wyposażone w opuszczane aluminiowe barierki boczne, zabezpieczające pacjenta na całej długości bez wolnej przestrzeni pomiędzy szczytem a barierką nawet w przypadku wydłużenia leża (zintegrowane ze szczytem łóżka). Barierki opuszczane poniżej górnej krawędzi materaca. Barierki wyposażone w  tworzywowe listwy odbojowe umieszczone na barierkach na całej ich długości chroniące łóżko przed uderzeniami. Barierki spełniające  normę bezpieczeństwa: EN 60601-2-52 o wysokości min .41 cm </w:t>
            </w:r>
          </w:p>
        </w:tc>
        <w:tc>
          <w:tcPr>
            <w:tcW w:w="3513" w:type="dxa"/>
            <w:vAlign w:val="center"/>
          </w:tcPr>
          <w:p w14:paraId="31BC02BA" w14:textId="77777777" w:rsidR="00597F71" w:rsidRPr="00A9544D" w:rsidRDefault="00597F71" w:rsidP="00597F71">
            <w:pPr>
              <w:snapToGrid w:val="0"/>
              <w:rPr>
                <w:rFonts w:ascii="Tahoma" w:hAnsi="Tahoma" w:cs="Tahoma"/>
                <w:sz w:val="18"/>
                <w:szCs w:val="18"/>
              </w:rPr>
            </w:pPr>
          </w:p>
        </w:tc>
      </w:tr>
      <w:tr w:rsidR="00597F71" w:rsidRPr="00A9544D" w14:paraId="407B67F5" w14:textId="77777777" w:rsidTr="00597F71">
        <w:trPr>
          <w:trHeight w:val="454"/>
        </w:trPr>
        <w:tc>
          <w:tcPr>
            <w:tcW w:w="601" w:type="dxa"/>
            <w:vAlign w:val="center"/>
          </w:tcPr>
          <w:p w14:paraId="599575EC"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20</w:t>
            </w:r>
          </w:p>
        </w:tc>
        <w:tc>
          <w:tcPr>
            <w:tcW w:w="5940" w:type="dxa"/>
            <w:vAlign w:val="center"/>
          </w:tcPr>
          <w:p w14:paraId="55D9CB4E"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Wysuwana półka do odkładania pościeli, nie wystająca poza obrys ramy łóżka z dopuszczalnym obciążeniem min. 15 kg</w:t>
            </w:r>
          </w:p>
        </w:tc>
        <w:tc>
          <w:tcPr>
            <w:tcW w:w="3513" w:type="dxa"/>
            <w:vAlign w:val="center"/>
          </w:tcPr>
          <w:p w14:paraId="1F5950BF" w14:textId="77777777" w:rsidR="00597F71" w:rsidRPr="00A9544D" w:rsidRDefault="00597F71" w:rsidP="00597F71">
            <w:pPr>
              <w:snapToGrid w:val="0"/>
              <w:rPr>
                <w:rFonts w:ascii="Tahoma" w:hAnsi="Tahoma" w:cs="Tahoma"/>
                <w:sz w:val="18"/>
                <w:szCs w:val="18"/>
              </w:rPr>
            </w:pPr>
          </w:p>
        </w:tc>
      </w:tr>
      <w:tr w:rsidR="00597F71" w:rsidRPr="00A9544D" w14:paraId="36908D3E" w14:textId="77777777" w:rsidTr="00597F71">
        <w:trPr>
          <w:trHeight w:val="454"/>
        </w:trPr>
        <w:tc>
          <w:tcPr>
            <w:tcW w:w="601" w:type="dxa"/>
            <w:vAlign w:val="center"/>
          </w:tcPr>
          <w:p w14:paraId="59500129"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21</w:t>
            </w:r>
          </w:p>
        </w:tc>
        <w:tc>
          <w:tcPr>
            <w:tcW w:w="5940" w:type="dxa"/>
            <w:vAlign w:val="center"/>
          </w:tcPr>
          <w:p w14:paraId="6D4975F5"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 xml:space="preserve">Możliwość zamontowania  po obu stronach łóżka uchwytów na kaczkę lub woreczków na płyny fizjologiczne  </w:t>
            </w:r>
          </w:p>
        </w:tc>
        <w:tc>
          <w:tcPr>
            <w:tcW w:w="3513" w:type="dxa"/>
            <w:vAlign w:val="center"/>
          </w:tcPr>
          <w:p w14:paraId="363F1FB5" w14:textId="77777777" w:rsidR="00597F71" w:rsidRPr="00A9544D" w:rsidRDefault="00597F71" w:rsidP="00597F71">
            <w:pPr>
              <w:snapToGrid w:val="0"/>
              <w:rPr>
                <w:rFonts w:ascii="Tahoma" w:hAnsi="Tahoma" w:cs="Tahoma"/>
                <w:sz w:val="18"/>
                <w:szCs w:val="18"/>
              </w:rPr>
            </w:pPr>
          </w:p>
          <w:p w14:paraId="2EB02537" w14:textId="77777777" w:rsidR="00597F71" w:rsidRPr="00A9544D" w:rsidRDefault="00597F71" w:rsidP="00597F71">
            <w:pPr>
              <w:snapToGrid w:val="0"/>
              <w:rPr>
                <w:rFonts w:ascii="Tahoma" w:hAnsi="Tahoma" w:cs="Tahoma"/>
                <w:sz w:val="18"/>
                <w:szCs w:val="18"/>
              </w:rPr>
            </w:pPr>
          </w:p>
        </w:tc>
      </w:tr>
      <w:tr w:rsidR="00597F71" w:rsidRPr="00A9544D" w14:paraId="0DB222FE" w14:textId="77777777" w:rsidTr="00597F71">
        <w:trPr>
          <w:trHeight w:val="454"/>
        </w:trPr>
        <w:tc>
          <w:tcPr>
            <w:tcW w:w="601" w:type="dxa"/>
            <w:vAlign w:val="center"/>
          </w:tcPr>
          <w:p w14:paraId="62874A54"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22</w:t>
            </w:r>
          </w:p>
        </w:tc>
        <w:tc>
          <w:tcPr>
            <w:tcW w:w="5940" w:type="dxa"/>
            <w:vAlign w:val="center"/>
          </w:tcPr>
          <w:p w14:paraId="7B3B6B4D" w14:textId="77777777" w:rsidR="00597F71" w:rsidRPr="00A9544D" w:rsidRDefault="00597F71" w:rsidP="00597F71">
            <w:pPr>
              <w:snapToGrid w:val="0"/>
              <w:jc w:val="both"/>
              <w:rPr>
                <w:rFonts w:ascii="Tahoma" w:hAnsi="Tahoma" w:cs="Tahoma"/>
                <w:sz w:val="18"/>
                <w:szCs w:val="18"/>
              </w:rPr>
            </w:pPr>
            <w:r w:rsidRPr="00A9544D">
              <w:rPr>
                <w:rFonts w:ascii="Tahoma" w:hAnsi="Tahoma" w:cs="Tahoma"/>
                <w:sz w:val="18"/>
                <w:szCs w:val="18"/>
              </w:rPr>
              <w:t>W narożnikach leża 4 krążki odbojowe i  odboje stożkowe a od strony głowy krążki dwuosiowe chroniące ściany i łóżko podczas zmiany położenia w pozycji wertykalnej i horyzontalnej.</w:t>
            </w:r>
          </w:p>
        </w:tc>
        <w:tc>
          <w:tcPr>
            <w:tcW w:w="3513" w:type="dxa"/>
            <w:vAlign w:val="center"/>
          </w:tcPr>
          <w:p w14:paraId="319073AB" w14:textId="77777777" w:rsidR="00597F71" w:rsidRPr="00A9544D" w:rsidRDefault="00597F71" w:rsidP="00597F71">
            <w:pPr>
              <w:snapToGrid w:val="0"/>
              <w:rPr>
                <w:rFonts w:ascii="Tahoma" w:hAnsi="Tahoma" w:cs="Tahoma"/>
                <w:sz w:val="18"/>
                <w:szCs w:val="18"/>
              </w:rPr>
            </w:pPr>
          </w:p>
        </w:tc>
      </w:tr>
      <w:tr w:rsidR="00597F71" w:rsidRPr="00A9544D" w14:paraId="556DCDEF" w14:textId="77777777" w:rsidTr="00597F71">
        <w:trPr>
          <w:trHeight w:val="454"/>
        </w:trPr>
        <w:tc>
          <w:tcPr>
            <w:tcW w:w="601" w:type="dxa"/>
            <w:vAlign w:val="center"/>
          </w:tcPr>
          <w:p w14:paraId="05F522C6"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lastRenderedPageBreak/>
              <w:t>23</w:t>
            </w:r>
          </w:p>
        </w:tc>
        <w:tc>
          <w:tcPr>
            <w:tcW w:w="5940" w:type="dxa"/>
            <w:vAlign w:val="center"/>
          </w:tcPr>
          <w:p w14:paraId="2843B7C2" w14:textId="77777777" w:rsidR="00597F71" w:rsidRPr="00A9544D" w:rsidRDefault="00597F71" w:rsidP="00597F71">
            <w:pPr>
              <w:snapToGrid w:val="0"/>
              <w:jc w:val="both"/>
              <w:rPr>
                <w:rFonts w:ascii="Tahoma" w:hAnsi="Tahoma" w:cs="Tahoma"/>
                <w:sz w:val="18"/>
                <w:szCs w:val="18"/>
              </w:rPr>
            </w:pPr>
            <w:r w:rsidRPr="00A9544D">
              <w:rPr>
                <w:rFonts w:ascii="Tahoma" w:hAnsi="Tahoma" w:cs="Tahoma"/>
                <w:sz w:val="18"/>
                <w:szCs w:val="18"/>
              </w:rPr>
              <w:t xml:space="preserve">Łóżko wyposażone w elastyczne tworzywowe uchwyty materaca przy min. dwóch segmentach leża, dostosowujące się do szerokości materaca, zapobiegające powstawaniu urazów kończyn. </w:t>
            </w:r>
          </w:p>
        </w:tc>
        <w:tc>
          <w:tcPr>
            <w:tcW w:w="3513" w:type="dxa"/>
            <w:vAlign w:val="center"/>
          </w:tcPr>
          <w:p w14:paraId="48ED5F4C" w14:textId="77777777" w:rsidR="00597F71" w:rsidRPr="00A9544D" w:rsidRDefault="00597F71" w:rsidP="00597F71">
            <w:pPr>
              <w:snapToGrid w:val="0"/>
              <w:rPr>
                <w:rFonts w:ascii="Tahoma" w:hAnsi="Tahoma" w:cs="Tahoma"/>
                <w:sz w:val="18"/>
                <w:szCs w:val="18"/>
              </w:rPr>
            </w:pPr>
          </w:p>
        </w:tc>
      </w:tr>
      <w:tr w:rsidR="00597F71" w:rsidRPr="00A9544D" w14:paraId="64A30884" w14:textId="77777777" w:rsidTr="00597F71">
        <w:trPr>
          <w:trHeight w:val="454"/>
        </w:trPr>
        <w:tc>
          <w:tcPr>
            <w:tcW w:w="601" w:type="dxa"/>
            <w:vAlign w:val="center"/>
          </w:tcPr>
          <w:p w14:paraId="7082362B"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24</w:t>
            </w:r>
          </w:p>
        </w:tc>
        <w:tc>
          <w:tcPr>
            <w:tcW w:w="5940" w:type="dxa"/>
            <w:vAlign w:val="center"/>
          </w:tcPr>
          <w:p w14:paraId="4E65027C"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Podstawa łóżka jezdna wyposażona w antystatyczne koła o średnicy min. 150 mm, z centralną blokadą kół oraz blokadą kierunkową.</w:t>
            </w:r>
          </w:p>
          <w:p w14:paraId="141D3A6C" w14:textId="77777777" w:rsidR="00597F71" w:rsidRPr="00A9544D" w:rsidRDefault="00597F71" w:rsidP="00597F71">
            <w:pPr>
              <w:snapToGrid w:val="0"/>
              <w:jc w:val="both"/>
              <w:rPr>
                <w:rFonts w:ascii="Tahoma" w:hAnsi="Tahoma" w:cs="Tahoma"/>
                <w:sz w:val="18"/>
                <w:szCs w:val="18"/>
              </w:rPr>
            </w:pPr>
            <w:r w:rsidRPr="00A9544D">
              <w:rPr>
                <w:rFonts w:ascii="Tahoma" w:hAnsi="Tahoma" w:cs="Tahoma"/>
                <w:sz w:val="18"/>
                <w:szCs w:val="18"/>
              </w:rPr>
              <w:t xml:space="preserve">Dźwignia hamulca umieszczona od strony nóg po obu stronach łóżka wykonana  ze stali chromowanej </w:t>
            </w:r>
          </w:p>
        </w:tc>
        <w:tc>
          <w:tcPr>
            <w:tcW w:w="3513" w:type="dxa"/>
            <w:vAlign w:val="center"/>
          </w:tcPr>
          <w:p w14:paraId="4056FFE0" w14:textId="77777777" w:rsidR="00597F71" w:rsidRPr="00A9544D" w:rsidRDefault="00597F71" w:rsidP="00597F71">
            <w:pPr>
              <w:snapToGrid w:val="0"/>
              <w:rPr>
                <w:rFonts w:ascii="Tahoma" w:hAnsi="Tahoma" w:cs="Tahoma"/>
                <w:sz w:val="18"/>
                <w:szCs w:val="18"/>
              </w:rPr>
            </w:pPr>
          </w:p>
        </w:tc>
      </w:tr>
      <w:tr w:rsidR="00597F71" w:rsidRPr="00A9544D" w14:paraId="76CB1A8E" w14:textId="77777777" w:rsidTr="00597F71">
        <w:trPr>
          <w:trHeight w:val="454"/>
        </w:trPr>
        <w:tc>
          <w:tcPr>
            <w:tcW w:w="601" w:type="dxa"/>
            <w:vAlign w:val="center"/>
          </w:tcPr>
          <w:p w14:paraId="5D8AAF7B"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25</w:t>
            </w:r>
          </w:p>
        </w:tc>
        <w:tc>
          <w:tcPr>
            <w:tcW w:w="5940" w:type="dxa"/>
            <w:vAlign w:val="center"/>
          </w:tcPr>
          <w:p w14:paraId="2C7AE15E"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 xml:space="preserve">Bezpieczne obciążenie min. 260 kg </w:t>
            </w:r>
          </w:p>
        </w:tc>
        <w:tc>
          <w:tcPr>
            <w:tcW w:w="3513" w:type="dxa"/>
            <w:vAlign w:val="center"/>
          </w:tcPr>
          <w:p w14:paraId="0124AB45" w14:textId="77777777" w:rsidR="00597F71" w:rsidRPr="00A9544D" w:rsidRDefault="00597F71" w:rsidP="00597F71">
            <w:pPr>
              <w:snapToGrid w:val="0"/>
              <w:rPr>
                <w:rFonts w:ascii="Tahoma" w:eastAsia="Calibri,Arial" w:hAnsi="Tahoma" w:cs="Tahoma"/>
                <w:sz w:val="18"/>
                <w:szCs w:val="18"/>
                <w:highlight w:val="red"/>
              </w:rPr>
            </w:pPr>
          </w:p>
        </w:tc>
      </w:tr>
      <w:tr w:rsidR="00597F71" w:rsidRPr="00A9544D" w14:paraId="017B978C" w14:textId="77777777" w:rsidTr="00597F71">
        <w:trPr>
          <w:trHeight w:val="454"/>
        </w:trPr>
        <w:tc>
          <w:tcPr>
            <w:tcW w:w="601" w:type="dxa"/>
            <w:vAlign w:val="center"/>
          </w:tcPr>
          <w:p w14:paraId="68C6A508"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26</w:t>
            </w:r>
          </w:p>
        </w:tc>
        <w:tc>
          <w:tcPr>
            <w:tcW w:w="5940" w:type="dxa"/>
            <w:vAlign w:val="center"/>
          </w:tcPr>
          <w:p w14:paraId="27B61B6B"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Możliwość montażu ramy wyciągowej, wieszaka kroplówki oraz wysięgnika z uchwytem do ręki</w:t>
            </w:r>
          </w:p>
        </w:tc>
        <w:tc>
          <w:tcPr>
            <w:tcW w:w="3513" w:type="dxa"/>
            <w:vAlign w:val="center"/>
          </w:tcPr>
          <w:p w14:paraId="1046A6D9" w14:textId="77777777" w:rsidR="00597F71" w:rsidRPr="00A9544D" w:rsidRDefault="00597F71" w:rsidP="00597F71">
            <w:pPr>
              <w:snapToGrid w:val="0"/>
              <w:rPr>
                <w:rFonts w:ascii="Tahoma" w:hAnsi="Tahoma" w:cs="Tahoma"/>
                <w:sz w:val="18"/>
                <w:szCs w:val="18"/>
              </w:rPr>
            </w:pPr>
          </w:p>
        </w:tc>
      </w:tr>
      <w:tr w:rsidR="00597F71" w:rsidRPr="00A9544D" w14:paraId="58D5C904" w14:textId="77777777" w:rsidTr="00597F71">
        <w:trPr>
          <w:trHeight w:val="454"/>
        </w:trPr>
        <w:tc>
          <w:tcPr>
            <w:tcW w:w="601" w:type="dxa"/>
            <w:vAlign w:val="center"/>
          </w:tcPr>
          <w:p w14:paraId="7D71789F"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27</w:t>
            </w:r>
          </w:p>
        </w:tc>
        <w:tc>
          <w:tcPr>
            <w:tcW w:w="5940" w:type="dxa"/>
            <w:vAlign w:val="center"/>
          </w:tcPr>
          <w:p w14:paraId="052D76C2"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Możliwość wyboru kolorów wypełnień szczytów min. 10 kolorów oraz kolorów ramy łóżka min. 2 kolory w tym kolor szary.</w:t>
            </w:r>
          </w:p>
        </w:tc>
        <w:tc>
          <w:tcPr>
            <w:tcW w:w="3513" w:type="dxa"/>
            <w:vAlign w:val="center"/>
          </w:tcPr>
          <w:p w14:paraId="3C31AD65" w14:textId="77777777" w:rsidR="00597F71" w:rsidRPr="00A9544D" w:rsidRDefault="00597F71" w:rsidP="00597F71">
            <w:pPr>
              <w:snapToGrid w:val="0"/>
              <w:rPr>
                <w:rFonts w:ascii="Tahoma" w:hAnsi="Tahoma" w:cs="Tahoma"/>
                <w:sz w:val="18"/>
                <w:szCs w:val="18"/>
              </w:rPr>
            </w:pPr>
          </w:p>
        </w:tc>
      </w:tr>
      <w:tr w:rsidR="00597F71" w:rsidRPr="00A9544D" w14:paraId="2F5DA7BF" w14:textId="77777777" w:rsidTr="00597F71">
        <w:trPr>
          <w:trHeight w:val="5949"/>
        </w:trPr>
        <w:tc>
          <w:tcPr>
            <w:tcW w:w="601" w:type="dxa"/>
            <w:vAlign w:val="center"/>
          </w:tcPr>
          <w:p w14:paraId="1C8D89AE"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28</w:t>
            </w:r>
          </w:p>
        </w:tc>
        <w:tc>
          <w:tcPr>
            <w:tcW w:w="5940" w:type="dxa"/>
            <w:vAlign w:val="center"/>
          </w:tcPr>
          <w:p w14:paraId="7CE788E9"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Elementy wyposażenia łóżek:</w:t>
            </w:r>
          </w:p>
          <w:p w14:paraId="597C5565" w14:textId="77777777" w:rsidR="00597F71" w:rsidRPr="00A9544D" w:rsidRDefault="00597F71" w:rsidP="00597F71">
            <w:pPr>
              <w:numPr>
                <w:ilvl w:val="0"/>
                <w:numId w:val="63"/>
              </w:numPr>
              <w:suppressAutoHyphens/>
              <w:spacing w:after="160" w:line="259" w:lineRule="auto"/>
              <w:rPr>
                <w:rFonts w:ascii="Tahoma" w:hAnsi="Tahoma" w:cs="Tahoma"/>
                <w:sz w:val="18"/>
                <w:szCs w:val="18"/>
              </w:rPr>
            </w:pPr>
            <w:r w:rsidRPr="00A9544D">
              <w:rPr>
                <w:rFonts w:ascii="Tahoma" w:hAnsi="Tahoma" w:cs="Tahoma"/>
                <w:sz w:val="18"/>
                <w:szCs w:val="18"/>
              </w:rPr>
              <w:t xml:space="preserve">Ramka do kart gorączkowych wykonana z tworzywa sztucznego spełniająca wymagania ustawy o ochronie danych osobowych </w:t>
            </w:r>
          </w:p>
          <w:p w14:paraId="11E4DC2F" w14:textId="77777777" w:rsidR="00597F71" w:rsidRPr="00A9544D" w:rsidRDefault="00597F71" w:rsidP="00597F71">
            <w:pPr>
              <w:numPr>
                <w:ilvl w:val="0"/>
                <w:numId w:val="63"/>
              </w:numPr>
              <w:suppressAutoHyphens/>
              <w:spacing w:after="160" w:line="259" w:lineRule="auto"/>
              <w:rPr>
                <w:rFonts w:ascii="Tahoma" w:hAnsi="Tahoma" w:cs="Tahoma"/>
                <w:sz w:val="18"/>
                <w:szCs w:val="18"/>
              </w:rPr>
            </w:pPr>
            <w:r w:rsidRPr="00A9544D">
              <w:rPr>
                <w:rFonts w:ascii="Tahoma" w:hAnsi="Tahoma" w:cs="Tahoma"/>
                <w:sz w:val="18"/>
                <w:szCs w:val="18"/>
              </w:rPr>
              <w:t>Mocowany na listwie okrągły kosz na kaczkę wykonany z pręta stalowego chromowanego</w:t>
            </w:r>
          </w:p>
          <w:p w14:paraId="13DFBE69" w14:textId="77777777" w:rsidR="00597F71" w:rsidRPr="00A9544D" w:rsidRDefault="00597F71" w:rsidP="00597F71">
            <w:pPr>
              <w:numPr>
                <w:ilvl w:val="0"/>
                <w:numId w:val="63"/>
              </w:numPr>
              <w:suppressAutoHyphens/>
              <w:spacing w:after="160" w:line="259" w:lineRule="auto"/>
              <w:rPr>
                <w:rFonts w:ascii="Tahoma" w:hAnsi="Tahoma" w:cs="Tahoma"/>
                <w:sz w:val="18"/>
                <w:szCs w:val="18"/>
              </w:rPr>
            </w:pPr>
            <w:r w:rsidRPr="00A9544D">
              <w:rPr>
                <w:rFonts w:ascii="Tahoma" w:hAnsi="Tahoma" w:cs="Tahoma"/>
                <w:sz w:val="18"/>
                <w:szCs w:val="18"/>
              </w:rPr>
              <w:t xml:space="preserve">Mocowany na listwie chromowany uchwyt na worki do zbiórki moczu </w:t>
            </w:r>
          </w:p>
          <w:p w14:paraId="099872A0" w14:textId="77777777" w:rsidR="00597F71" w:rsidRPr="00A9544D" w:rsidRDefault="00597F71" w:rsidP="00597F71">
            <w:pPr>
              <w:numPr>
                <w:ilvl w:val="0"/>
                <w:numId w:val="63"/>
              </w:numPr>
              <w:suppressAutoHyphens/>
              <w:spacing w:after="160" w:line="259" w:lineRule="auto"/>
              <w:rPr>
                <w:rFonts w:ascii="Tahoma" w:hAnsi="Tahoma" w:cs="Tahoma"/>
                <w:b/>
                <w:sz w:val="18"/>
                <w:szCs w:val="18"/>
                <w:u w:val="single"/>
              </w:rPr>
            </w:pPr>
            <w:r w:rsidRPr="00A9544D">
              <w:rPr>
                <w:rFonts w:ascii="Tahoma" w:hAnsi="Tahoma" w:cs="Tahoma"/>
                <w:b/>
                <w:sz w:val="18"/>
                <w:szCs w:val="18"/>
                <w:u w:val="single"/>
              </w:rPr>
              <w:t>MATERAC</w:t>
            </w:r>
          </w:p>
          <w:p w14:paraId="38722B9B" w14:textId="77777777" w:rsidR="00597F71" w:rsidRPr="00A9544D" w:rsidRDefault="00597F71" w:rsidP="00597F71">
            <w:pPr>
              <w:jc w:val="both"/>
              <w:rPr>
                <w:rFonts w:ascii="Tahoma" w:hAnsi="Tahoma" w:cs="Tahoma"/>
                <w:sz w:val="18"/>
                <w:szCs w:val="18"/>
              </w:rPr>
            </w:pPr>
            <w:r w:rsidRPr="00A9544D">
              <w:rPr>
                <w:rFonts w:ascii="Tahoma" w:hAnsi="Tahoma" w:cs="Tahoma"/>
                <w:sz w:val="18"/>
                <w:szCs w:val="18"/>
              </w:rPr>
              <w:t xml:space="preserve">Materac piankowy przeznaczony dla szpitali lub innych placówek medycznych, stosowany w profilaktyce przeciwodleżynowej i leczeniu odleżyn stopnia I </w:t>
            </w:r>
            <w:proofErr w:type="spellStart"/>
            <w:r w:rsidRPr="00A9544D">
              <w:rPr>
                <w:rFonts w:ascii="Tahoma" w:hAnsi="Tahoma" w:cs="Tahoma"/>
                <w:sz w:val="18"/>
                <w:szCs w:val="18"/>
              </w:rPr>
              <w:t>i</w:t>
            </w:r>
            <w:proofErr w:type="spellEnd"/>
            <w:r w:rsidRPr="00A9544D">
              <w:rPr>
                <w:rFonts w:ascii="Tahoma" w:hAnsi="Tahoma" w:cs="Tahoma"/>
                <w:sz w:val="18"/>
                <w:szCs w:val="18"/>
              </w:rPr>
              <w:t xml:space="preserve"> II potwierdzone badaniami klinicznymi Materac składający się z dwóch warstw.  Górna warstwa materaca o wysokości od 11-9cm (9cm w sekcji głowy, 11cm  w sekcji  nóg) : wykonana z pianki o  gęstości 25kg/m3,  posiadający  unikalny 3-strefowy profil (głowa – tułów – nogi), który zmniejsza nacisk na tkankę miękką ciała, poprawia cyrkulację powietrza utrzymując suchą skórę,  posiadający specjalne, wzdłużne i symetryczne nacięcia w okolicy lędźwiowej części kręgosłupa, kości ogonowej i miednicy niwelujące napięcie powierzchniowe pianki. Dolna warstwa materaca o wysokości 4cm: wykonana z pianki o gęstości 28kg/m3 i zwiększonej twardości,  stabilizującej materac oraz zmniejszającej  nacisk podłoża na ciało użytkownika. Wymiary dostosowane do leża. Wyposażony w pokrowiec paroprzepuszczalny, nieprzemakalny  zamek w kształcie litery „C”.</w:t>
            </w:r>
          </w:p>
          <w:p w14:paraId="0EFFBE17" w14:textId="77777777" w:rsidR="00597F71" w:rsidRPr="00A9544D" w:rsidRDefault="00597F71" w:rsidP="00597F71">
            <w:pPr>
              <w:rPr>
                <w:rFonts w:ascii="Tahoma" w:hAnsi="Tahoma" w:cs="Tahoma"/>
                <w:sz w:val="18"/>
                <w:szCs w:val="18"/>
              </w:rPr>
            </w:pPr>
          </w:p>
        </w:tc>
        <w:tc>
          <w:tcPr>
            <w:tcW w:w="3513" w:type="dxa"/>
            <w:vAlign w:val="center"/>
          </w:tcPr>
          <w:p w14:paraId="042C3799" w14:textId="77777777" w:rsidR="00597F71" w:rsidRPr="00A9544D" w:rsidRDefault="00597F71" w:rsidP="00597F71">
            <w:pPr>
              <w:snapToGrid w:val="0"/>
              <w:rPr>
                <w:rFonts w:ascii="Tahoma" w:hAnsi="Tahoma" w:cs="Tahoma"/>
                <w:sz w:val="18"/>
                <w:szCs w:val="18"/>
              </w:rPr>
            </w:pPr>
          </w:p>
        </w:tc>
      </w:tr>
    </w:tbl>
    <w:p w14:paraId="36F928F2" w14:textId="77777777" w:rsidR="00597F71" w:rsidRPr="00A9544D" w:rsidRDefault="00597F71" w:rsidP="00597F71">
      <w:pPr>
        <w:jc w:val="right"/>
        <w:rPr>
          <w:rFonts w:ascii="Tahoma" w:hAnsi="Tahoma" w:cs="Tahoma"/>
          <w:b/>
          <w:sz w:val="18"/>
          <w:szCs w:val="18"/>
        </w:rPr>
      </w:pPr>
    </w:p>
    <w:p w14:paraId="0FA4AE99"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3BCADF86"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p>
    <w:p w14:paraId="70EDFD81"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7523384B"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p>
    <w:p w14:paraId="63338DF4"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4BD9BB75"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7AF94DF8"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t>Oświadczam, że oferowany przez nas Towar spełnia powyższe parametry wymagane przez Zamawiającego.</w:t>
      </w:r>
    </w:p>
    <w:p w14:paraId="49311476"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hAnsi="Tahoma" w:cs="Tahoma"/>
          <w:b/>
          <w:bCs/>
          <w:sz w:val="18"/>
          <w:szCs w:val="18"/>
        </w:rPr>
        <w:t xml:space="preserve">Szczegółowe informacje na temat oferowanego Towaru </w:t>
      </w:r>
      <w:r w:rsidRPr="00A9544D">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7AEAC5F6"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1BB95911" w14:textId="77777777" w:rsidR="00597F71" w:rsidRPr="00A9544D" w:rsidRDefault="00597F71" w:rsidP="00597F71">
      <w:pPr>
        <w:jc w:val="right"/>
        <w:rPr>
          <w:rFonts w:ascii="Tahoma" w:hAnsi="Tahoma" w:cs="Tahoma"/>
          <w:color w:val="FF0000"/>
          <w:sz w:val="18"/>
          <w:szCs w:val="18"/>
        </w:rPr>
      </w:pPr>
      <w:r w:rsidRPr="00A9544D">
        <w:rPr>
          <w:rFonts w:ascii="Tahoma" w:hAnsi="Tahoma" w:cs="Tahoma"/>
          <w:sz w:val="18"/>
          <w:szCs w:val="18"/>
        </w:rPr>
        <w:br w:type="page"/>
      </w:r>
      <w:r w:rsidRPr="00A9544D">
        <w:rPr>
          <w:rFonts w:ascii="Tahoma" w:hAnsi="Tahoma" w:cs="Tahoma"/>
          <w:b/>
          <w:sz w:val="18"/>
          <w:szCs w:val="18"/>
        </w:rPr>
        <w:lastRenderedPageBreak/>
        <w:t>Załącznik nr 1a) do Formularza Oferty</w:t>
      </w:r>
    </w:p>
    <w:p w14:paraId="309AADD4" w14:textId="77777777" w:rsidR="00597F71" w:rsidRPr="00A9544D" w:rsidRDefault="00597F71" w:rsidP="00597F71">
      <w:pPr>
        <w:rPr>
          <w:rFonts w:ascii="Tahoma" w:hAnsi="Tahoma" w:cs="Tahoma"/>
          <w:sz w:val="18"/>
          <w:szCs w:val="18"/>
        </w:rPr>
      </w:pPr>
    </w:p>
    <w:p w14:paraId="390B70E3" w14:textId="77777777" w:rsidR="00597F71" w:rsidRPr="00A9544D" w:rsidRDefault="00597F71" w:rsidP="00597F71">
      <w:pPr>
        <w:rPr>
          <w:rFonts w:ascii="Tahoma" w:hAnsi="Tahoma" w:cs="Tahoma"/>
          <w:sz w:val="18"/>
          <w:szCs w:val="18"/>
        </w:rPr>
      </w:pPr>
    </w:p>
    <w:p w14:paraId="06F68A43" w14:textId="77777777" w:rsidR="00597F71" w:rsidRPr="00A9544D" w:rsidRDefault="00597F71" w:rsidP="00597F71">
      <w:pPr>
        <w:rPr>
          <w:rFonts w:ascii="Tahoma" w:eastAsia="Tahoma" w:hAnsi="Tahoma" w:cs="Tahoma"/>
          <w:i/>
          <w:sz w:val="18"/>
          <w:szCs w:val="18"/>
        </w:rPr>
      </w:pPr>
      <w:r w:rsidRPr="00A9544D">
        <w:rPr>
          <w:rFonts w:ascii="Tahoma" w:hAnsi="Tahoma" w:cs="Tahoma"/>
          <w:sz w:val="18"/>
          <w:szCs w:val="18"/>
        </w:rPr>
        <w:t>Nazwa, adres Wykonawcy ...............................................................</w:t>
      </w:r>
    </w:p>
    <w:p w14:paraId="3B22DEFE" w14:textId="77777777" w:rsidR="00597F71" w:rsidRPr="00A9544D" w:rsidRDefault="00597F71" w:rsidP="00597F71">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43D18805" w14:textId="77777777" w:rsidR="00597F71" w:rsidRPr="00A9544D" w:rsidRDefault="00597F71" w:rsidP="00597F71">
      <w:pPr>
        <w:rPr>
          <w:rFonts w:ascii="Tahoma" w:hAnsi="Tahoma" w:cs="Tahoma"/>
          <w:sz w:val="18"/>
          <w:szCs w:val="18"/>
        </w:rPr>
      </w:pPr>
    </w:p>
    <w:p w14:paraId="585C082C"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PARAMETRY TECHNICZNE</w:t>
      </w:r>
    </w:p>
    <w:p w14:paraId="5DB27073" w14:textId="77777777" w:rsidR="00597F71" w:rsidRPr="00A9544D" w:rsidRDefault="00597F71" w:rsidP="00597F71">
      <w:pPr>
        <w:jc w:val="center"/>
        <w:rPr>
          <w:rFonts w:ascii="Tahoma" w:hAnsi="Tahoma" w:cs="Tahoma"/>
          <w:b/>
          <w:sz w:val="18"/>
          <w:szCs w:val="18"/>
        </w:rPr>
      </w:pPr>
    </w:p>
    <w:p w14:paraId="2190DE45"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Pakiet nr 23</w:t>
      </w:r>
    </w:p>
    <w:p w14:paraId="4DABC586"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Łóżka do Sali segregacji</w:t>
      </w:r>
    </w:p>
    <w:p w14:paraId="51C571F5" w14:textId="77777777" w:rsidR="00597F71" w:rsidRPr="00A9544D" w:rsidRDefault="00597F71" w:rsidP="00597F71">
      <w:pPr>
        <w:ind w:left="3540" w:firstLine="708"/>
        <w:jc w:val="center"/>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597F71" w:rsidRPr="00A9544D" w14:paraId="5BF16111"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EB19A66" w14:textId="77777777" w:rsidR="00597F71" w:rsidRPr="00A9544D" w:rsidRDefault="00597F71" w:rsidP="00597F71">
            <w:pPr>
              <w:widowControl w:val="0"/>
              <w:jc w:val="center"/>
              <w:rPr>
                <w:rFonts w:ascii="Tahoma" w:hAnsi="Tahoma" w:cs="Tahoma"/>
                <w:b/>
                <w:sz w:val="18"/>
                <w:szCs w:val="18"/>
              </w:rPr>
            </w:pPr>
            <w:r w:rsidRPr="00A9544D">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E7CFF18" w14:textId="77777777" w:rsidR="00597F71" w:rsidRPr="00A9544D" w:rsidRDefault="00597F71" w:rsidP="00597F71">
            <w:pPr>
              <w:jc w:val="center"/>
              <w:rPr>
                <w:rFonts w:ascii="Tahoma" w:hAnsi="Tahoma" w:cs="Tahoma"/>
                <w:sz w:val="18"/>
                <w:szCs w:val="18"/>
              </w:rPr>
            </w:pPr>
            <w:r w:rsidRPr="00A9544D">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3C52EC7F"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 xml:space="preserve">Oferowana wartość </w:t>
            </w:r>
          </w:p>
          <w:p w14:paraId="5447A77E" w14:textId="77777777" w:rsidR="00597F71" w:rsidRPr="00A9544D" w:rsidRDefault="00597F71" w:rsidP="00597F71">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597F71" w:rsidRPr="00A9544D" w14:paraId="4053FEB8"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625B047"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EE86B3B"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3566B5AA" w14:textId="77777777" w:rsidR="00597F71" w:rsidRPr="00A9544D" w:rsidRDefault="00597F71" w:rsidP="00597F71">
            <w:pPr>
              <w:jc w:val="center"/>
              <w:rPr>
                <w:rFonts w:ascii="Tahoma" w:hAnsi="Tahoma" w:cs="Tahoma"/>
                <w:b/>
                <w:sz w:val="18"/>
                <w:szCs w:val="18"/>
              </w:rPr>
            </w:pPr>
          </w:p>
        </w:tc>
      </w:tr>
      <w:tr w:rsidR="00597F71" w:rsidRPr="00A9544D" w14:paraId="216FE6CF"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15FA904"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DE3E5ED"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2AF8AF75" w14:textId="77777777" w:rsidR="00597F71" w:rsidRPr="00A9544D" w:rsidRDefault="00597F71" w:rsidP="00597F71">
            <w:pPr>
              <w:jc w:val="center"/>
              <w:rPr>
                <w:rFonts w:ascii="Tahoma" w:hAnsi="Tahoma" w:cs="Tahoma"/>
                <w:b/>
                <w:sz w:val="18"/>
                <w:szCs w:val="18"/>
              </w:rPr>
            </w:pPr>
          </w:p>
        </w:tc>
      </w:tr>
      <w:tr w:rsidR="00597F71" w:rsidRPr="00A9544D" w14:paraId="098ECE1C"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CF65BBA"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229E82D"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4CBCFEFB" w14:textId="77777777" w:rsidR="00597F71" w:rsidRPr="00A9544D" w:rsidRDefault="00597F71" w:rsidP="00597F71">
            <w:pPr>
              <w:jc w:val="center"/>
              <w:rPr>
                <w:rFonts w:ascii="Tahoma" w:hAnsi="Tahoma" w:cs="Tahoma"/>
                <w:b/>
                <w:sz w:val="18"/>
                <w:szCs w:val="18"/>
              </w:rPr>
            </w:pPr>
          </w:p>
        </w:tc>
      </w:tr>
      <w:tr w:rsidR="00597F71" w:rsidRPr="00A9544D" w14:paraId="76E9DAB9" w14:textId="77777777" w:rsidTr="00597F71">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4685C35D"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14A4B3A9"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0D8D0AF4" w14:textId="77777777" w:rsidR="00597F71" w:rsidRPr="00A9544D" w:rsidRDefault="00597F71" w:rsidP="00597F71">
            <w:pPr>
              <w:jc w:val="center"/>
              <w:rPr>
                <w:rFonts w:ascii="Tahoma" w:hAnsi="Tahoma" w:cs="Tahoma"/>
                <w:b/>
                <w:sz w:val="18"/>
                <w:szCs w:val="18"/>
              </w:rPr>
            </w:pPr>
          </w:p>
        </w:tc>
      </w:tr>
      <w:tr w:rsidR="00597F71" w:rsidRPr="00A9544D" w14:paraId="60AC32E2" w14:textId="77777777" w:rsidTr="00597F71">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478F23B"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EF18133" w14:textId="77777777" w:rsidR="00597F71" w:rsidRPr="00A9544D" w:rsidRDefault="00597F71" w:rsidP="00597F71">
            <w:pPr>
              <w:ind w:hanging="72"/>
              <w:rPr>
                <w:rFonts w:ascii="Tahoma" w:hAnsi="Tahoma" w:cs="Tahoma"/>
                <w:sz w:val="18"/>
                <w:szCs w:val="18"/>
              </w:rPr>
            </w:pPr>
            <w:r w:rsidRPr="00A9544D">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01F64B1C" w14:textId="77777777" w:rsidR="00597F71" w:rsidRPr="00A9544D" w:rsidRDefault="00597F71" w:rsidP="00597F71">
            <w:pPr>
              <w:jc w:val="center"/>
              <w:rPr>
                <w:rFonts w:ascii="Tahoma" w:hAnsi="Tahoma" w:cs="Tahoma"/>
                <w:b/>
                <w:sz w:val="18"/>
                <w:szCs w:val="18"/>
              </w:rPr>
            </w:pPr>
          </w:p>
        </w:tc>
      </w:tr>
    </w:tbl>
    <w:p w14:paraId="4928ED68" w14:textId="77777777" w:rsidR="00597F71" w:rsidRPr="00A9544D" w:rsidRDefault="00597F71" w:rsidP="00597F71">
      <w:pPr>
        <w:ind w:left="3540" w:firstLine="708"/>
        <w:jc w:val="center"/>
        <w:rPr>
          <w:rFonts w:ascii="Tahoma" w:hAnsi="Tahoma" w:cs="Tahoma"/>
          <w:sz w:val="18"/>
          <w:szCs w:val="18"/>
        </w:rPr>
      </w:pPr>
    </w:p>
    <w:p w14:paraId="42288F70" w14:textId="77777777" w:rsidR="00597F71" w:rsidRPr="00A9544D" w:rsidRDefault="00597F71" w:rsidP="00597F71">
      <w:pPr>
        <w:ind w:left="3540" w:firstLine="708"/>
        <w:jc w:val="center"/>
        <w:rPr>
          <w:rFonts w:ascii="Tahoma" w:hAnsi="Tahoma" w:cs="Tahoma"/>
          <w:sz w:val="18"/>
          <w:szCs w:val="18"/>
        </w:rPr>
      </w:pPr>
    </w:p>
    <w:tbl>
      <w:tblPr>
        <w:tblW w:w="10196" w:type="dxa"/>
        <w:tblInd w:w="-25" w:type="dxa"/>
        <w:tblLayout w:type="fixed"/>
        <w:tblLook w:val="0000" w:firstRow="0" w:lastRow="0" w:firstColumn="0" w:lastColumn="0" w:noHBand="0" w:noVBand="0"/>
      </w:tblPr>
      <w:tblGrid>
        <w:gridCol w:w="601"/>
        <w:gridCol w:w="6082"/>
        <w:gridCol w:w="3513"/>
      </w:tblGrid>
      <w:tr w:rsidR="00597F71" w:rsidRPr="00A9544D" w14:paraId="58A5DC8F" w14:textId="77777777" w:rsidTr="00597F71">
        <w:trPr>
          <w:trHeight w:val="687"/>
        </w:trPr>
        <w:tc>
          <w:tcPr>
            <w:tcW w:w="601" w:type="dxa"/>
            <w:tcBorders>
              <w:top w:val="single" w:sz="4" w:space="0" w:color="auto"/>
              <w:left w:val="single" w:sz="4" w:space="0" w:color="auto"/>
              <w:bottom w:val="single" w:sz="4" w:space="0" w:color="auto"/>
              <w:right w:val="single" w:sz="4" w:space="0" w:color="auto"/>
            </w:tcBorders>
            <w:vAlign w:val="center"/>
          </w:tcPr>
          <w:p w14:paraId="2913A1AB" w14:textId="77777777" w:rsidR="00597F71" w:rsidRPr="00A9544D" w:rsidRDefault="00597F71" w:rsidP="00597F71">
            <w:pPr>
              <w:snapToGrid w:val="0"/>
              <w:rPr>
                <w:rFonts w:ascii="Tahoma" w:hAnsi="Tahoma" w:cs="Tahoma"/>
                <w:b/>
                <w:sz w:val="18"/>
                <w:szCs w:val="18"/>
              </w:rPr>
            </w:pPr>
            <w:r w:rsidRPr="00A9544D">
              <w:rPr>
                <w:rFonts w:ascii="Tahoma" w:hAnsi="Tahoma" w:cs="Tahoma"/>
                <w:b/>
                <w:sz w:val="18"/>
                <w:szCs w:val="18"/>
              </w:rPr>
              <w:t>Lp.</w:t>
            </w:r>
          </w:p>
        </w:tc>
        <w:tc>
          <w:tcPr>
            <w:tcW w:w="6082" w:type="dxa"/>
            <w:tcBorders>
              <w:top w:val="single" w:sz="4" w:space="0" w:color="auto"/>
              <w:left w:val="single" w:sz="4" w:space="0" w:color="auto"/>
              <w:bottom w:val="single" w:sz="4" w:space="0" w:color="auto"/>
              <w:right w:val="single" w:sz="4" w:space="0" w:color="auto"/>
            </w:tcBorders>
            <w:vAlign w:val="center"/>
          </w:tcPr>
          <w:p w14:paraId="712DD8C3" w14:textId="77777777" w:rsidR="00597F71" w:rsidRPr="00A9544D" w:rsidRDefault="00597F71" w:rsidP="00597F71">
            <w:pPr>
              <w:widowControl w:val="0"/>
              <w:suppressAutoHyphens/>
              <w:snapToGrid w:val="0"/>
              <w:spacing w:line="360" w:lineRule="auto"/>
              <w:ind w:left="57" w:right="57"/>
              <w:jc w:val="center"/>
              <w:rPr>
                <w:rFonts w:ascii="Tahoma" w:hAnsi="Tahoma" w:cs="Tahoma"/>
                <w:b/>
                <w:sz w:val="18"/>
                <w:szCs w:val="18"/>
              </w:rPr>
            </w:pPr>
            <w:r w:rsidRPr="00A9544D">
              <w:rPr>
                <w:rFonts w:ascii="Tahoma" w:hAnsi="Tahoma" w:cs="Tahoma"/>
                <w:b/>
                <w:sz w:val="18"/>
                <w:szCs w:val="18"/>
              </w:rPr>
              <w:t>Wymagane parametry techniczne</w:t>
            </w:r>
          </w:p>
        </w:tc>
        <w:tc>
          <w:tcPr>
            <w:tcW w:w="3513" w:type="dxa"/>
            <w:tcBorders>
              <w:top w:val="single" w:sz="4" w:space="0" w:color="auto"/>
              <w:left w:val="single" w:sz="4" w:space="0" w:color="auto"/>
              <w:bottom w:val="single" w:sz="4" w:space="0" w:color="auto"/>
              <w:right w:val="single" w:sz="4" w:space="0" w:color="auto"/>
            </w:tcBorders>
            <w:vAlign w:val="center"/>
          </w:tcPr>
          <w:p w14:paraId="06E1A129" w14:textId="77777777" w:rsidR="00597F71" w:rsidRPr="00A9544D" w:rsidRDefault="00597F71" w:rsidP="00597F71">
            <w:pPr>
              <w:snapToGrid w:val="0"/>
              <w:jc w:val="center"/>
              <w:rPr>
                <w:rFonts w:ascii="Tahoma" w:hAnsi="Tahoma" w:cs="Tahoma"/>
                <w:b/>
                <w:sz w:val="18"/>
                <w:szCs w:val="18"/>
              </w:rPr>
            </w:pPr>
            <w:r w:rsidRPr="00A9544D">
              <w:rPr>
                <w:rFonts w:ascii="Tahoma" w:hAnsi="Tahoma" w:cs="Tahoma"/>
                <w:b/>
                <w:sz w:val="18"/>
                <w:szCs w:val="18"/>
              </w:rPr>
              <w:t>Oferowana wartość</w:t>
            </w:r>
          </w:p>
          <w:p w14:paraId="18F0602A" w14:textId="77777777" w:rsidR="00597F71" w:rsidRPr="00A9544D" w:rsidRDefault="00597F71" w:rsidP="00597F71">
            <w:pPr>
              <w:snapToGrid w:val="0"/>
              <w:jc w:val="center"/>
              <w:rPr>
                <w:rFonts w:ascii="Tahoma" w:hAnsi="Tahoma" w:cs="Tahoma"/>
                <w:b/>
                <w:sz w:val="18"/>
                <w:szCs w:val="18"/>
              </w:rPr>
            </w:pPr>
            <w:r w:rsidRPr="00A9544D">
              <w:rPr>
                <w:rFonts w:ascii="Tahoma" w:hAnsi="Tahoma" w:cs="Tahoma"/>
                <w:b/>
                <w:sz w:val="18"/>
                <w:szCs w:val="18"/>
              </w:rPr>
              <w:t>(Podać zakresy lub opisać)</w:t>
            </w:r>
          </w:p>
        </w:tc>
      </w:tr>
      <w:tr w:rsidR="00597F71" w:rsidRPr="00A9544D" w14:paraId="41CB3BA7" w14:textId="77777777" w:rsidTr="00597F71">
        <w:trPr>
          <w:trHeight w:val="298"/>
        </w:trPr>
        <w:tc>
          <w:tcPr>
            <w:tcW w:w="10196" w:type="dxa"/>
            <w:gridSpan w:val="3"/>
            <w:tcBorders>
              <w:top w:val="single" w:sz="4" w:space="0" w:color="auto"/>
              <w:left w:val="single" w:sz="4" w:space="0" w:color="000000"/>
              <w:bottom w:val="single" w:sz="4" w:space="0" w:color="000000"/>
              <w:right w:val="single" w:sz="4" w:space="0" w:color="000000"/>
            </w:tcBorders>
            <w:vAlign w:val="center"/>
          </w:tcPr>
          <w:p w14:paraId="6E0B47B7" w14:textId="77777777" w:rsidR="00597F71" w:rsidRPr="00A9544D" w:rsidRDefault="00597F71" w:rsidP="00597F71">
            <w:pPr>
              <w:snapToGrid w:val="0"/>
              <w:jc w:val="center"/>
              <w:rPr>
                <w:rFonts w:ascii="Tahoma" w:hAnsi="Tahoma" w:cs="Tahoma"/>
                <w:sz w:val="18"/>
                <w:szCs w:val="18"/>
              </w:rPr>
            </w:pPr>
            <w:r w:rsidRPr="00A9544D">
              <w:rPr>
                <w:rFonts w:ascii="Tahoma" w:hAnsi="Tahoma" w:cs="Tahoma"/>
                <w:sz w:val="18"/>
                <w:szCs w:val="18"/>
              </w:rPr>
              <w:t>WYMAGANIA OGÓLNE</w:t>
            </w:r>
          </w:p>
        </w:tc>
      </w:tr>
      <w:tr w:rsidR="00597F71" w:rsidRPr="00A9544D" w14:paraId="2F50C421"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2CBC5F65"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1</w:t>
            </w:r>
          </w:p>
        </w:tc>
        <w:tc>
          <w:tcPr>
            <w:tcW w:w="6082" w:type="dxa"/>
            <w:tcBorders>
              <w:top w:val="single" w:sz="4" w:space="0" w:color="000000"/>
              <w:left w:val="single" w:sz="4" w:space="0" w:color="000000"/>
              <w:bottom w:val="single" w:sz="4" w:space="0" w:color="000000"/>
            </w:tcBorders>
            <w:vAlign w:val="center"/>
          </w:tcPr>
          <w:p w14:paraId="51A4647B"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Metalowa konstrukcja łóżka lakierowana proszkowo. Podstawa łóżka pozbawiona kabli oraz układów sterujących funkcjami łóżka, łatwa w utrzymaniu czystości.</w:t>
            </w:r>
          </w:p>
        </w:tc>
        <w:tc>
          <w:tcPr>
            <w:tcW w:w="3513" w:type="dxa"/>
            <w:tcBorders>
              <w:top w:val="single" w:sz="4" w:space="0" w:color="000000"/>
              <w:left w:val="single" w:sz="4" w:space="0" w:color="000000"/>
              <w:bottom w:val="single" w:sz="4" w:space="0" w:color="000000"/>
              <w:right w:val="single" w:sz="4" w:space="0" w:color="000000"/>
            </w:tcBorders>
            <w:vAlign w:val="center"/>
          </w:tcPr>
          <w:p w14:paraId="2AAFA4C4" w14:textId="77777777" w:rsidR="00597F71" w:rsidRPr="00A9544D" w:rsidRDefault="00597F71" w:rsidP="00597F71">
            <w:pPr>
              <w:snapToGrid w:val="0"/>
              <w:rPr>
                <w:rFonts w:ascii="Tahoma" w:hAnsi="Tahoma" w:cs="Tahoma"/>
                <w:sz w:val="18"/>
                <w:szCs w:val="18"/>
              </w:rPr>
            </w:pPr>
          </w:p>
        </w:tc>
      </w:tr>
      <w:tr w:rsidR="00597F71" w:rsidRPr="00A9544D" w14:paraId="5DE704C4"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4880E00F"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2</w:t>
            </w:r>
          </w:p>
        </w:tc>
        <w:tc>
          <w:tcPr>
            <w:tcW w:w="6082" w:type="dxa"/>
            <w:tcBorders>
              <w:top w:val="single" w:sz="4" w:space="0" w:color="000000"/>
              <w:left w:val="single" w:sz="4" w:space="0" w:color="000000"/>
              <w:bottom w:val="single" w:sz="4" w:space="0" w:color="000000"/>
            </w:tcBorders>
            <w:vAlign w:val="center"/>
          </w:tcPr>
          <w:p w14:paraId="13207086" w14:textId="77777777" w:rsidR="00597F71" w:rsidRPr="00A9544D" w:rsidRDefault="00597F71" w:rsidP="00597F71">
            <w:pPr>
              <w:rPr>
                <w:rFonts w:ascii="Tahoma" w:hAnsi="Tahoma" w:cs="Tahoma"/>
                <w:sz w:val="18"/>
                <w:szCs w:val="18"/>
              </w:rPr>
            </w:pPr>
            <w:r w:rsidRPr="00A9544D">
              <w:rPr>
                <w:rFonts w:ascii="Tahoma" w:hAnsi="Tahoma" w:cs="Tahoma"/>
                <w:sz w:val="18"/>
                <w:szCs w:val="18"/>
              </w:rPr>
              <w:t>Podstawa łóżka pantograf podpierająca leże w minimum 8 punktach, gwarantująca stabilność leża (nie dopuszcza się łózek opartych na dwóch i trzech kolumnach).</w:t>
            </w:r>
          </w:p>
        </w:tc>
        <w:tc>
          <w:tcPr>
            <w:tcW w:w="3513" w:type="dxa"/>
            <w:tcBorders>
              <w:top w:val="single" w:sz="4" w:space="0" w:color="000000"/>
              <w:left w:val="single" w:sz="4" w:space="0" w:color="000000"/>
              <w:bottom w:val="single" w:sz="4" w:space="0" w:color="000000"/>
              <w:right w:val="single" w:sz="4" w:space="0" w:color="000000"/>
            </w:tcBorders>
            <w:vAlign w:val="center"/>
          </w:tcPr>
          <w:p w14:paraId="5E898CAF" w14:textId="77777777" w:rsidR="00597F71" w:rsidRPr="00A9544D" w:rsidRDefault="00597F71" w:rsidP="00597F71">
            <w:pPr>
              <w:rPr>
                <w:rFonts w:ascii="Tahoma" w:hAnsi="Tahoma" w:cs="Tahoma"/>
                <w:sz w:val="18"/>
                <w:szCs w:val="18"/>
              </w:rPr>
            </w:pPr>
          </w:p>
        </w:tc>
      </w:tr>
      <w:tr w:rsidR="00597F71" w:rsidRPr="00A9544D" w14:paraId="27814565"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02AEC253"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3</w:t>
            </w:r>
          </w:p>
        </w:tc>
        <w:tc>
          <w:tcPr>
            <w:tcW w:w="6082" w:type="dxa"/>
            <w:tcBorders>
              <w:top w:val="single" w:sz="4" w:space="0" w:color="000000"/>
              <w:left w:val="single" w:sz="4" w:space="0" w:color="000000"/>
              <w:bottom w:val="single" w:sz="4" w:space="0" w:color="000000"/>
            </w:tcBorders>
            <w:vAlign w:val="center"/>
          </w:tcPr>
          <w:p w14:paraId="0561ABF1"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Wolna przestrzeń pomiędzy podłożem, a całym podwoziem wynosząca nie mniej niż 160 mm umożliwiająca łatwy przejazd przez progi oraz wjazd do dźwigów osobowych.</w:t>
            </w:r>
          </w:p>
        </w:tc>
        <w:tc>
          <w:tcPr>
            <w:tcW w:w="3513" w:type="dxa"/>
            <w:tcBorders>
              <w:top w:val="single" w:sz="4" w:space="0" w:color="000000"/>
              <w:left w:val="single" w:sz="4" w:space="0" w:color="000000"/>
              <w:bottom w:val="single" w:sz="4" w:space="0" w:color="000000"/>
              <w:right w:val="single" w:sz="4" w:space="0" w:color="000000"/>
            </w:tcBorders>
            <w:vAlign w:val="center"/>
          </w:tcPr>
          <w:p w14:paraId="0F0E0277" w14:textId="77777777" w:rsidR="00597F71" w:rsidRPr="00A9544D" w:rsidRDefault="00597F71" w:rsidP="00597F71">
            <w:pPr>
              <w:snapToGrid w:val="0"/>
              <w:jc w:val="center"/>
              <w:rPr>
                <w:rFonts w:ascii="Tahoma" w:hAnsi="Tahoma" w:cs="Tahoma"/>
                <w:sz w:val="18"/>
                <w:szCs w:val="18"/>
                <w:highlight w:val="red"/>
              </w:rPr>
            </w:pPr>
          </w:p>
        </w:tc>
      </w:tr>
      <w:tr w:rsidR="00597F71" w:rsidRPr="00A9544D" w14:paraId="1A4261E5"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25500ACC"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4</w:t>
            </w:r>
          </w:p>
        </w:tc>
        <w:tc>
          <w:tcPr>
            <w:tcW w:w="6082" w:type="dxa"/>
            <w:tcBorders>
              <w:top w:val="single" w:sz="4" w:space="0" w:color="000000"/>
              <w:left w:val="single" w:sz="4" w:space="0" w:color="000000"/>
              <w:bottom w:val="single" w:sz="4" w:space="0" w:color="000000"/>
            </w:tcBorders>
            <w:vAlign w:val="center"/>
          </w:tcPr>
          <w:p w14:paraId="0ABB00CD"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Wymiary zewnętrzne łóżka:</w:t>
            </w:r>
          </w:p>
          <w:p w14:paraId="431A7BA5" w14:textId="77777777" w:rsidR="00597F71" w:rsidRPr="00A9544D" w:rsidRDefault="00597F71" w:rsidP="00597F71">
            <w:pPr>
              <w:numPr>
                <w:ilvl w:val="0"/>
                <w:numId w:val="77"/>
              </w:numPr>
              <w:suppressAutoHyphens/>
              <w:spacing w:after="160" w:line="259" w:lineRule="auto"/>
              <w:rPr>
                <w:rFonts w:ascii="Tahoma" w:hAnsi="Tahoma" w:cs="Tahoma"/>
                <w:sz w:val="18"/>
                <w:szCs w:val="18"/>
              </w:rPr>
            </w:pPr>
            <w:r w:rsidRPr="00A9544D">
              <w:rPr>
                <w:rFonts w:ascii="Tahoma" w:hAnsi="Tahoma" w:cs="Tahoma"/>
                <w:sz w:val="18"/>
                <w:szCs w:val="18"/>
              </w:rPr>
              <w:t xml:space="preserve">Długość całkowita: 2170 mm, (± 30 mm) </w:t>
            </w:r>
          </w:p>
          <w:p w14:paraId="6A064FDA" w14:textId="77777777" w:rsidR="00597F71" w:rsidRPr="00A9544D" w:rsidRDefault="00597F71" w:rsidP="00597F71">
            <w:pPr>
              <w:numPr>
                <w:ilvl w:val="0"/>
                <w:numId w:val="77"/>
              </w:numPr>
              <w:suppressAutoHyphens/>
              <w:spacing w:after="160" w:line="259" w:lineRule="auto"/>
              <w:rPr>
                <w:rFonts w:ascii="Tahoma" w:hAnsi="Tahoma" w:cs="Tahoma"/>
                <w:sz w:val="18"/>
                <w:szCs w:val="18"/>
              </w:rPr>
            </w:pPr>
            <w:r w:rsidRPr="00A9544D">
              <w:rPr>
                <w:rFonts w:ascii="Tahoma" w:hAnsi="Tahoma" w:cs="Tahoma"/>
                <w:sz w:val="18"/>
                <w:szCs w:val="18"/>
              </w:rPr>
              <w:t>Szerokość całkowita wraz z zamontowanymi barierkami nie więcej niż 1000 mm (wymiar leża 870x2000)</w:t>
            </w:r>
          </w:p>
        </w:tc>
        <w:tc>
          <w:tcPr>
            <w:tcW w:w="3513" w:type="dxa"/>
            <w:tcBorders>
              <w:top w:val="single" w:sz="4" w:space="0" w:color="000000"/>
              <w:left w:val="single" w:sz="4" w:space="0" w:color="000000"/>
              <w:bottom w:val="single" w:sz="4" w:space="0" w:color="000000"/>
              <w:right w:val="single" w:sz="4" w:space="0" w:color="000000"/>
            </w:tcBorders>
            <w:vAlign w:val="center"/>
          </w:tcPr>
          <w:p w14:paraId="0F325DBA" w14:textId="77777777" w:rsidR="00597F71" w:rsidRPr="00A9544D" w:rsidRDefault="00597F71" w:rsidP="00597F71">
            <w:pPr>
              <w:snapToGrid w:val="0"/>
              <w:jc w:val="center"/>
              <w:rPr>
                <w:rFonts w:ascii="Tahoma" w:hAnsi="Tahoma" w:cs="Tahoma"/>
                <w:sz w:val="18"/>
                <w:szCs w:val="18"/>
              </w:rPr>
            </w:pPr>
          </w:p>
        </w:tc>
      </w:tr>
      <w:tr w:rsidR="00597F71" w:rsidRPr="00A9544D" w14:paraId="700EC738" w14:textId="77777777" w:rsidTr="00597F71">
        <w:trPr>
          <w:trHeight w:val="454"/>
        </w:trPr>
        <w:tc>
          <w:tcPr>
            <w:tcW w:w="601" w:type="dxa"/>
            <w:tcBorders>
              <w:left w:val="single" w:sz="4" w:space="0" w:color="000000"/>
              <w:bottom w:val="single" w:sz="4" w:space="0" w:color="000000"/>
            </w:tcBorders>
            <w:vAlign w:val="center"/>
          </w:tcPr>
          <w:p w14:paraId="7FB23FF1"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5</w:t>
            </w:r>
          </w:p>
        </w:tc>
        <w:tc>
          <w:tcPr>
            <w:tcW w:w="6082" w:type="dxa"/>
            <w:tcBorders>
              <w:left w:val="single" w:sz="4" w:space="0" w:color="000000"/>
              <w:bottom w:val="single" w:sz="4" w:space="0" w:color="000000"/>
            </w:tcBorders>
            <w:vAlign w:val="center"/>
          </w:tcPr>
          <w:p w14:paraId="744BF1C4"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 xml:space="preserve">Leże łóżka czterosegmentowe z czego min. 3 segmenty ruchome </w:t>
            </w:r>
          </w:p>
        </w:tc>
        <w:tc>
          <w:tcPr>
            <w:tcW w:w="3513" w:type="dxa"/>
            <w:tcBorders>
              <w:left w:val="single" w:sz="4" w:space="0" w:color="000000"/>
              <w:bottom w:val="single" w:sz="4" w:space="0" w:color="000000"/>
              <w:right w:val="single" w:sz="4" w:space="0" w:color="000000"/>
            </w:tcBorders>
            <w:vAlign w:val="center"/>
          </w:tcPr>
          <w:p w14:paraId="2086D7BA" w14:textId="77777777" w:rsidR="00597F71" w:rsidRPr="00A9544D" w:rsidRDefault="00597F71" w:rsidP="00597F71">
            <w:pPr>
              <w:rPr>
                <w:rFonts w:ascii="Tahoma" w:hAnsi="Tahoma" w:cs="Tahoma"/>
                <w:sz w:val="18"/>
                <w:szCs w:val="18"/>
              </w:rPr>
            </w:pPr>
          </w:p>
        </w:tc>
      </w:tr>
      <w:tr w:rsidR="00597F71" w:rsidRPr="00A9544D" w14:paraId="7B7ED155"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01FDA895"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6</w:t>
            </w:r>
          </w:p>
        </w:tc>
        <w:tc>
          <w:tcPr>
            <w:tcW w:w="6082" w:type="dxa"/>
            <w:tcBorders>
              <w:top w:val="single" w:sz="4" w:space="0" w:color="000000"/>
              <w:left w:val="single" w:sz="4" w:space="0" w:color="000000"/>
              <w:bottom w:val="single" w:sz="4" w:space="0" w:color="000000"/>
            </w:tcBorders>
            <w:vAlign w:val="center"/>
          </w:tcPr>
          <w:p w14:paraId="7B390BB5"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Zasilanie elektryczne  220/230 V</w:t>
            </w:r>
          </w:p>
        </w:tc>
        <w:tc>
          <w:tcPr>
            <w:tcW w:w="3513" w:type="dxa"/>
            <w:tcBorders>
              <w:top w:val="single" w:sz="4" w:space="0" w:color="000000"/>
              <w:left w:val="single" w:sz="4" w:space="0" w:color="000000"/>
              <w:bottom w:val="single" w:sz="4" w:space="0" w:color="000000"/>
              <w:right w:val="single" w:sz="4" w:space="0" w:color="000000"/>
            </w:tcBorders>
            <w:vAlign w:val="center"/>
          </w:tcPr>
          <w:p w14:paraId="568305B5" w14:textId="77777777" w:rsidR="00597F71" w:rsidRPr="00A9544D" w:rsidRDefault="00597F71" w:rsidP="00597F71">
            <w:pPr>
              <w:rPr>
                <w:rFonts w:ascii="Tahoma" w:hAnsi="Tahoma" w:cs="Tahoma"/>
                <w:sz w:val="18"/>
                <w:szCs w:val="18"/>
              </w:rPr>
            </w:pPr>
          </w:p>
        </w:tc>
      </w:tr>
      <w:tr w:rsidR="00597F71" w:rsidRPr="00A9544D" w14:paraId="29E69401"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4B31AF40"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7</w:t>
            </w:r>
          </w:p>
        </w:tc>
        <w:tc>
          <w:tcPr>
            <w:tcW w:w="6082" w:type="dxa"/>
            <w:tcBorders>
              <w:top w:val="single" w:sz="4" w:space="0" w:color="000000"/>
              <w:left w:val="single" w:sz="4" w:space="0" w:color="000000"/>
              <w:bottom w:val="single" w:sz="4" w:space="0" w:color="000000"/>
            </w:tcBorders>
            <w:vAlign w:val="center"/>
          </w:tcPr>
          <w:p w14:paraId="4C1D1060"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Klasa szczelności podzespołów elektrycznych oraz konstrukcji łóżka IPX-6. Łóżko przystosowane do mycia w automatycznych stacjach mycia łóżek zgodnie z zaleceniami AK-BWA</w:t>
            </w:r>
          </w:p>
        </w:tc>
        <w:tc>
          <w:tcPr>
            <w:tcW w:w="3513" w:type="dxa"/>
            <w:tcBorders>
              <w:top w:val="single" w:sz="4" w:space="0" w:color="000000"/>
              <w:left w:val="single" w:sz="4" w:space="0" w:color="000000"/>
              <w:bottom w:val="single" w:sz="4" w:space="0" w:color="000000"/>
              <w:right w:val="single" w:sz="4" w:space="0" w:color="000000"/>
            </w:tcBorders>
            <w:vAlign w:val="center"/>
          </w:tcPr>
          <w:p w14:paraId="120A22D2" w14:textId="77777777" w:rsidR="00597F71" w:rsidRPr="00A9544D" w:rsidRDefault="00597F71" w:rsidP="00597F71">
            <w:pPr>
              <w:snapToGrid w:val="0"/>
              <w:rPr>
                <w:rFonts w:ascii="Tahoma" w:hAnsi="Tahoma" w:cs="Tahoma"/>
                <w:sz w:val="18"/>
                <w:szCs w:val="18"/>
              </w:rPr>
            </w:pPr>
          </w:p>
        </w:tc>
      </w:tr>
      <w:tr w:rsidR="00597F71" w:rsidRPr="00A9544D" w14:paraId="7B3937D2"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0DC8A94E"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8</w:t>
            </w:r>
          </w:p>
        </w:tc>
        <w:tc>
          <w:tcPr>
            <w:tcW w:w="6082" w:type="dxa"/>
            <w:tcBorders>
              <w:top w:val="single" w:sz="4" w:space="0" w:color="000000"/>
              <w:left w:val="single" w:sz="4" w:space="0" w:color="000000"/>
              <w:bottom w:val="single" w:sz="4" w:space="0" w:color="000000"/>
            </w:tcBorders>
            <w:vAlign w:val="center"/>
          </w:tcPr>
          <w:p w14:paraId="6613DEFD"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 xml:space="preserve">Rama leża wyposażona w gniazdo  wyrównania potencjału. Łóżko przebadane pod kątem bezpieczeństwa elektrycznego wg normy PN EN 62353 – </w:t>
            </w:r>
            <w:r w:rsidRPr="00A9544D">
              <w:rPr>
                <w:rFonts w:ascii="Tahoma" w:hAnsi="Tahoma" w:cs="Tahoma"/>
                <w:b/>
                <w:sz w:val="18"/>
                <w:szCs w:val="18"/>
              </w:rPr>
              <w:t>dołączyć protokół z badań przy dostawie produktu.</w:t>
            </w:r>
          </w:p>
        </w:tc>
        <w:tc>
          <w:tcPr>
            <w:tcW w:w="3513" w:type="dxa"/>
            <w:tcBorders>
              <w:top w:val="single" w:sz="4" w:space="0" w:color="000000"/>
              <w:left w:val="single" w:sz="4" w:space="0" w:color="000000"/>
              <w:bottom w:val="single" w:sz="4" w:space="0" w:color="000000"/>
              <w:right w:val="single" w:sz="4" w:space="0" w:color="000000"/>
            </w:tcBorders>
            <w:vAlign w:val="center"/>
          </w:tcPr>
          <w:p w14:paraId="235E7EF5" w14:textId="77777777" w:rsidR="00597F71" w:rsidRPr="00A9544D" w:rsidRDefault="00597F71" w:rsidP="00597F71">
            <w:pPr>
              <w:snapToGrid w:val="0"/>
              <w:rPr>
                <w:rFonts w:ascii="Tahoma" w:hAnsi="Tahoma" w:cs="Tahoma"/>
                <w:sz w:val="18"/>
                <w:szCs w:val="18"/>
              </w:rPr>
            </w:pPr>
          </w:p>
        </w:tc>
      </w:tr>
      <w:tr w:rsidR="00597F71" w:rsidRPr="00A9544D" w14:paraId="5C870F11"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5D1F63AE"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9</w:t>
            </w:r>
          </w:p>
        </w:tc>
        <w:tc>
          <w:tcPr>
            <w:tcW w:w="6082" w:type="dxa"/>
            <w:tcBorders>
              <w:top w:val="single" w:sz="4" w:space="0" w:color="000000"/>
              <w:left w:val="single" w:sz="4" w:space="0" w:color="000000"/>
              <w:bottom w:val="single" w:sz="4" w:space="0" w:color="000000"/>
            </w:tcBorders>
            <w:vAlign w:val="center"/>
          </w:tcPr>
          <w:p w14:paraId="183FF5BC" w14:textId="77777777" w:rsidR="00597F71" w:rsidRPr="00A9544D" w:rsidRDefault="00597F71" w:rsidP="00597F71">
            <w:pPr>
              <w:rPr>
                <w:rFonts w:ascii="Tahoma" w:hAnsi="Tahoma" w:cs="Tahoma"/>
                <w:sz w:val="18"/>
                <w:szCs w:val="18"/>
              </w:rPr>
            </w:pPr>
            <w:r w:rsidRPr="00A9544D">
              <w:rPr>
                <w:rFonts w:ascii="Tahoma" w:hAnsi="Tahoma" w:cs="Tahoma"/>
                <w:sz w:val="18"/>
                <w:szCs w:val="18"/>
              </w:rPr>
              <w:t>Elektryczne regulacje:</w:t>
            </w:r>
          </w:p>
          <w:p w14:paraId="68C2F9DF" w14:textId="77777777" w:rsidR="00597F71" w:rsidRPr="00A9544D" w:rsidRDefault="00597F71" w:rsidP="00597F71">
            <w:pPr>
              <w:rPr>
                <w:rFonts w:ascii="Tahoma" w:hAnsi="Tahoma" w:cs="Tahoma"/>
                <w:b/>
                <w:color w:val="FF0000"/>
                <w:sz w:val="18"/>
                <w:szCs w:val="18"/>
                <w:u w:val="single"/>
              </w:rPr>
            </w:pPr>
            <w:r w:rsidRPr="00A9544D">
              <w:rPr>
                <w:rFonts w:ascii="Tahoma" w:hAnsi="Tahoma" w:cs="Tahoma"/>
                <w:sz w:val="18"/>
                <w:szCs w:val="18"/>
              </w:rPr>
              <w:t xml:space="preserve">- segment oparcia pleców 0-75° (± 5°) </w:t>
            </w:r>
          </w:p>
          <w:p w14:paraId="1AF8D248" w14:textId="77777777" w:rsidR="00597F71" w:rsidRPr="00A9544D" w:rsidRDefault="00597F71" w:rsidP="00597F71">
            <w:pPr>
              <w:rPr>
                <w:rFonts w:ascii="Tahoma" w:hAnsi="Tahoma" w:cs="Tahoma"/>
                <w:sz w:val="18"/>
                <w:szCs w:val="18"/>
              </w:rPr>
            </w:pPr>
            <w:r w:rsidRPr="00A9544D">
              <w:rPr>
                <w:rFonts w:ascii="Tahoma" w:hAnsi="Tahoma" w:cs="Tahoma"/>
                <w:sz w:val="18"/>
                <w:szCs w:val="18"/>
              </w:rPr>
              <w:t>- segment uda 0-45° (± 5°),</w:t>
            </w:r>
          </w:p>
          <w:p w14:paraId="56A7C7B5" w14:textId="77777777" w:rsidR="00597F71" w:rsidRPr="00A9544D" w:rsidRDefault="00597F71" w:rsidP="00597F71">
            <w:pPr>
              <w:rPr>
                <w:rFonts w:ascii="Tahoma" w:hAnsi="Tahoma" w:cs="Tahoma"/>
                <w:sz w:val="18"/>
                <w:szCs w:val="18"/>
              </w:rPr>
            </w:pPr>
            <w:r w:rsidRPr="00A9544D">
              <w:rPr>
                <w:rFonts w:ascii="Tahoma" w:hAnsi="Tahoma" w:cs="Tahoma"/>
                <w:sz w:val="18"/>
                <w:szCs w:val="18"/>
              </w:rPr>
              <w:lastRenderedPageBreak/>
              <w:t xml:space="preserve">- kąt przechyłu </w:t>
            </w:r>
            <w:proofErr w:type="spellStart"/>
            <w:r w:rsidRPr="00A9544D">
              <w:rPr>
                <w:rFonts w:ascii="Tahoma" w:hAnsi="Tahoma" w:cs="Tahoma"/>
                <w:sz w:val="18"/>
                <w:szCs w:val="18"/>
              </w:rPr>
              <w:t>Trendlelenburga</w:t>
            </w:r>
            <w:proofErr w:type="spellEnd"/>
            <w:r w:rsidRPr="00A9544D">
              <w:rPr>
                <w:rFonts w:ascii="Tahoma" w:hAnsi="Tahoma" w:cs="Tahoma"/>
                <w:sz w:val="18"/>
                <w:szCs w:val="18"/>
              </w:rPr>
              <w:t xml:space="preserve"> 0-20° (± 3°),</w:t>
            </w:r>
          </w:p>
          <w:p w14:paraId="7DA54364" w14:textId="77777777" w:rsidR="00597F71" w:rsidRPr="00A9544D" w:rsidRDefault="00597F71" w:rsidP="00597F71">
            <w:pPr>
              <w:rPr>
                <w:rFonts w:ascii="Tahoma" w:hAnsi="Tahoma" w:cs="Tahoma"/>
                <w:sz w:val="18"/>
                <w:szCs w:val="18"/>
              </w:rPr>
            </w:pPr>
            <w:r w:rsidRPr="00A9544D">
              <w:rPr>
                <w:rFonts w:ascii="Tahoma" w:hAnsi="Tahoma" w:cs="Tahoma"/>
                <w:sz w:val="18"/>
                <w:szCs w:val="18"/>
              </w:rPr>
              <w:t>- kąt przechyłu anty-</w:t>
            </w:r>
            <w:proofErr w:type="spellStart"/>
            <w:r w:rsidRPr="00A9544D">
              <w:rPr>
                <w:rFonts w:ascii="Tahoma" w:hAnsi="Tahoma" w:cs="Tahoma"/>
                <w:sz w:val="18"/>
                <w:szCs w:val="18"/>
              </w:rPr>
              <w:t>Trendlenburga</w:t>
            </w:r>
            <w:proofErr w:type="spellEnd"/>
            <w:r w:rsidRPr="00A9544D">
              <w:rPr>
                <w:rFonts w:ascii="Tahoma" w:hAnsi="Tahoma" w:cs="Tahoma"/>
                <w:sz w:val="18"/>
                <w:szCs w:val="18"/>
              </w:rPr>
              <w:t xml:space="preserve"> 0-20° (± 3°),</w:t>
            </w:r>
          </w:p>
          <w:p w14:paraId="48174EF6" w14:textId="77777777" w:rsidR="00597F71" w:rsidRPr="00A9544D" w:rsidRDefault="00597F71" w:rsidP="00597F71">
            <w:pPr>
              <w:rPr>
                <w:rFonts w:ascii="Tahoma" w:hAnsi="Tahoma" w:cs="Tahoma"/>
                <w:sz w:val="18"/>
                <w:szCs w:val="18"/>
              </w:rPr>
            </w:pPr>
            <w:r w:rsidRPr="00A9544D">
              <w:rPr>
                <w:rFonts w:ascii="Tahoma" w:hAnsi="Tahoma" w:cs="Tahoma"/>
                <w:sz w:val="18"/>
                <w:szCs w:val="18"/>
              </w:rPr>
              <w:t>- regulacja segmentu podudzia – ręczna   mechanizmem zapadkowym.</w:t>
            </w:r>
          </w:p>
        </w:tc>
        <w:tc>
          <w:tcPr>
            <w:tcW w:w="3513" w:type="dxa"/>
            <w:tcBorders>
              <w:top w:val="single" w:sz="4" w:space="0" w:color="000000"/>
              <w:left w:val="single" w:sz="4" w:space="0" w:color="000000"/>
              <w:bottom w:val="single" w:sz="4" w:space="0" w:color="000000"/>
              <w:right w:val="single" w:sz="4" w:space="0" w:color="000000"/>
            </w:tcBorders>
            <w:vAlign w:val="center"/>
          </w:tcPr>
          <w:p w14:paraId="413D021E" w14:textId="77777777" w:rsidR="00597F71" w:rsidRPr="00A9544D" w:rsidRDefault="00597F71" w:rsidP="00597F71">
            <w:pPr>
              <w:snapToGrid w:val="0"/>
              <w:jc w:val="center"/>
              <w:rPr>
                <w:rFonts w:ascii="Tahoma" w:hAnsi="Tahoma" w:cs="Tahoma"/>
                <w:color w:val="FF0000"/>
                <w:sz w:val="18"/>
                <w:szCs w:val="18"/>
              </w:rPr>
            </w:pPr>
          </w:p>
        </w:tc>
      </w:tr>
      <w:tr w:rsidR="00597F71" w:rsidRPr="00A9544D" w14:paraId="160E4B91"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4459D4AB"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10</w:t>
            </w:r>
          </w:p>
        </w:tc>
        <w:tc>
          <w:tcPr>
            <w:tcW w:w="6082" w:type="dxa"/>
            <w:tcBorders>
              <w:top w:val="single" w:sz="4" w:space="0" w:color="000000"/>
              <w:left w:val="single" w:sz="4" w:space="0" w:color="000000"/>
              <w:bottom w:val="single" w:sz="4" w:space="0" w:color="000000"/>
            </w:tcBorders>
            <w:vAlign w:val="center"/>
          </w:tcPr>
          <w:p w14:paraId="454087A0"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Elektryczna regulacja wysokości w zakresie:</w:t>
            </w:r>
          </w:p>
          <w:p w14:paraId="579FE75B"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330 do 930 mm (± 20 mm)</w:t>
            </w:r>
          </w:p>
        </w:tc>
        <w:tc>
          <w:tcPr>
            <w:tcW w:w="3513" w:type="dxa"/>
            <w:tcBorders>
              <w:top w:val="single" w:sz="4" w:space="0" w:color="000000"/>
              <w:left w:val="single" w:sz="4" w:space="0" w:color="000000"/>
              <w:bottom w:val="single" w:sz="4" w:space="0" w:color="000000"/>
              <w:right w:val="single" w:sz="4" w:space="0" w:color="000000"/>
            </w:tcBorders>
            <w:vAlign w:val="center"/>
          </w:tcPr>
          <w:p w14:paraId="2C7B6CEB" w14:textId="77777777" w:rsidR="00597F71" w:rsidRPr="00A9544D" w:rsidRDefault="00597F71" w:rsidP="00597F71">
            <w:pPr>
              <w:snapToGrid w:val="0"/>
              <w:rPr>
                <w:rFonts w:ascii="Tahoma" w:hAnsi="Tahoma" w:cs="Tahoma"/>
                <w:sz w:val="18"/>
                <w:szCs w:val="18"/>
              </w:rPr>
            </w:pPr>
          </w:p>
        </w:tc>
      </w:tr>
      <w:tr w:rsidR="00597F71" w:rsidRPr="00A9544D" w14:paraId="22FF8FAB"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3D75A522"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11</w:t>
            </w:r>
          </w:p>
        </w:tc>
        <w:tc>
          <w:tcPr>
            <w:tcW w:w="6082" w:type="dxa"/>
            <w:tcBorders>
              <w:top w:val="single" w:sz="4" w:space="0" w:color="000000"/>
              <w:left w:val="single" w:sz="4" w:space="0" w:color="000000"/>
              <w:bottom w:val="single" w:sz="4" w:space="0" w:color="000000"/>
            </w:tcBorders>
            <w:vAlign w:val="center"/>
          </w:tcPr>
          <w:p w14:paraId="654CF0AD" w14:textId="77777777" w:rsidR="00597F71" w:rsidRPr="00A9544D" w:rsidRDefault="00597F71" w:rsidP="00597F71">
            <w:pPr>
              <w:snapToGrid w:val="0"/>
              <w:jc w:val="both"/>
              <w:rPr>
                <w:rFonts w:ascii="Tahoma" w:hAnsi="Tahoma" w:cs="Tahoma"/>
                <w:sz w:val="18"/>
                <w:szCs w:val="18"/>
              </w:rPr>
            </w:pPr>
            <w:r w:rsidRPr="00A9544D">
              <w:rPr>
                <w:rFonts w:ascii="Tahoma" w:hAnsi="Tahoma" w:cs="Tahoma"/>
                <w:sz w:val="18"/>
                <w:szCs w:val="18"/>
              </w:rPr>
              <w:t>Łóżko sterowane za pomocą pilota przewodowego.</w:t>
            </w:r>
          </w:p>
        </w:tc>
        <w:tc>
          <w:tcPr>
            <w:tcW w:w="3513" w:type="dxa"/>
            <w:tcBorders>
              <w:top w:val="single" w:sz="4" w:space="0" w:color="000000"/>
              <w:left w:val="single" w:sz="4" w:space="0" w:color="000000"/>
              <w:bottom w:val="single" w:sz="4" w:space="0" w:color="000000"/>
              <w:right w:val="single" w:sz="4" w:space="0" w:color="000000"/>
            </w:tcBorders>
            <w:vAlign w:val="center"/>
          </w:tcPr>
          <w:p w14:paraId="53BA0931" w14:textId="77777777" w:rsidR="00597F71" w:rsidRPr="00A9544D" w:rsidRDefault="00597F71" w:rsidP="00597F71">
            <w:pPr>
              <w:snapToGrid w:val="0"/>
              <w:rPr>
                <w:rFonts w:ascii="Tahoma" w:hAnsi="Tahoma" w:cs="Tahoma"/>
                <w:sz w:val="18"/>
                <w:szCs w:val="18"/>
              </w:rPr>
            </w:pPr>
          </w:p>
        </w:tc>
      </w:tr>
      <w:tr w:rsidR="00597F71" w:rsidRPr="00A9544D" w14:paraId="27F923D6"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4137580E"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12</w:t>
            </w:r>
          </w:p>
        </w:tc>
        <w:tc>
          <w:tcPr>
            <w:tcW w:w="6082" w:type="dxa"/>
            <w:tcBorders>
              <w:top w:val="single" w:sz="4" w:space="0" w:color="000000"/>
              <w:left w:val="single" w:sz="4" w:space="0" w:color="000000"/>
              <w:bottom w:val="single" w:sz="4" w:space="0" w:color="000000"/>
            </w:tcBorders>
            <w:vAlign w:val="center"/>
          </w:tcPr>
          <w:p w14:paraId="0339EF20" w14:textId="77777777" w:rsidR="00597F71" w:rsidRPr="00A9544D" w:rsidRDefault="00597F71" w:rsidP="00597F71">
            <w:pPr>
              <w:snapToGrid w:val="0"/>
              <w:jc w:val="both"/>
              <w:rPr>
                <w:rFonts w:ascii="Tahoma" w:hAnsi="Tahoma" w:cs="Tahoma"/>
                <w:color w:val="000000"/>
                <w:sz w:val="18"/>
                <w:szCs w:val="18"/>
              </w:rPr>
            </w:pPr>
            <w:r w:rsidRPr="00A9544D">
              <w:rPr>
                <w:rFonts w:ascii="Tahoma" w:hAnsi="Tahoma" w:cs="Tahoma"/>
                <w:sz w:val="18"/>
                <w:szCs w:val="18"/>
              </w:rPr>
              <w:t xml:space="preserve">Łóżko wyposażone w panel sterujący chowany pod leżem w półce do odkładania pościeli z możliwością instalacji go na szczycie łózka. Panel wyposażony w podwójne zabezpieczenie przed przypadkowym uruchomieniem funkcji elektrycznych (Dostępność funkcji przy jednoczesnym zastosowaniu przycisku świadomego użycia) z możliwością blokady poszczególnych funkcji pilota. Panel sterujący wyposażony w funkcję regulacji segmentu oparcia pleców, uda, wysokości leża, pozycji wzdłużnych, funkcji anty-szokowej, egzaminacyjnej, CPR, krzesła kardiologicznego oraz wyposażony w dodatkowy przycisk umożlwiający dowolne zaprogramowanie pozycji </w:t>
            </w:r>
            <w:r w:rsidRPr="00A9544D">
              <w:rPr>
                <w:rFonts w:ascii="Tahoma" w:hAnsi="Tahoma" w:cs="Tahoma"/>
                <w:color w:val="000000"/>
                <w:sz w:val="18"/>
                <w:szCs w:val="18"/>
              </w:rPr>
              <w:t>Posiada również optyczny wskaźnik naładowania akumulatora oraz podłączenia do sieci.</w:t>
            </w:r>
          </w:p>
        </w:tc>
        <w:tc>
          <w:tcPr>
            <w:tcW w:w="3513" w:type="dxa"/>
            <w:tcBorders>
              <w:top w:val="single" w:sz="4" w:space="0" w:color="000000"/>
              <w:left w:val="single" w:sz="4" w:space="0" w:color="000000"/>
              <w:bottom w:val="single" w:sz="4" w:space="0" w:color="000000"/>
              <w:right w:val="single" w:sz="4" w:space="0" w:color="000000"/>
            </w:tcBorders>
            <w:vAlign w:val="center"/>
          </w:tcPr>
          <w:p w14:paraId="60975087" w14:textId="77777777" w:rsidR="00597F71" w:rsidRPr="00A9544D" w:rsidRDefault="00597F71" w:rsidP="00597F71">
            <w:pPr>
              <w:snapToGrid w:val="0"/>
              <w:rPr>
                <w:rFonts w:ascii="Tahoma" w:hAnsi="Tahoma" w:cs="Tahoma"/>
                <w:sz w:val="18"/>
                <w:szCs w:val="18"/>
              </w:rPr>
            </w:pPr>
          </w:p>
        </w:tc>
      </w:tr>
      <w:tr w:rsidR="00597F71" w:rsidRPr="00A9544D" w14:paraId="558AC04A"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1BE09C97"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13</w:t>
            </w:r>
          </w:p>
        </w:tc>
        <w:tc>
          <w:tcPr>
            <w:tcW w:w="6082" w:type="dxa"/>
            <w:tcBorders>
              <w:top w:val="single" w:sz="4" w:space="0" w:color="000000"/>
              <w:left w:val="single" w:sz="4" w:space="0" w:color="000000"/>
              <w:bottom w:val="single" w:sz="4" w:space="0" w:color="000000"/>
            </w:tcBorders>
            <w:vAlign w:val="center"/>
          </w:tcPr>
          <w:p w14:paraId="12E40A26" w14:textId="77777777" w:rsidR="00597F71" w:rsidRPr="00A9544D" w:rsidRDefault="00597F71" w:rsidP="00597F71">
            <w:pPr>
              <w:jc w:val="both"/>
              <w:rPr>
                <w:rFonts w:ascii="Tahoma" w:hAnsi="Tahoma" w:cs="Tahoma"/>
                <w:sz w:val="18"/>
                <w:szCs w:val="18"/>
              </w:rPr>
            </w:pPr>
            <w:r w:rsidRPr="00A9544D">
              <w:rPr>
                <w:rFonts w:ascii="Tahoma" w:hAnsi="Tahoma" w:cs="Tahoma"/>
                <w:sz w:val="18"/>
                <w:szCs w:val="18"/>
              </w:rPr>
              <w:t xml:space="preserve">Łóżko z możliwością regulacji wysokości za pomocą sterownika nożnego. Pilot nożny zabezpieczony metalową blokadą uniemożliwiającą przypadkową aktywację </w:t>
            </w:r>
          </w:p>
        </w:tc>
        <w:tc>
          <w:tcPr>
            <w:tcW w:w="3513" w:type="dxa"/>
            <w:tcBorders>
              <w:top w:val="single" w:sz="4" w:space="0" w:color="000000"/>
              <w:left w:val="single" w:sz="4" w:space="0" w:color="000000"/>
              <w:bottom w:val="single" w:sz="4" w:space="0" w:color="000000"/>
              <w:right w:val="single" w:sz="4" w:space="0" w:color="000000"/>
            </w:tcBorders>
            <w:vAlign w:val="center"/>
          </w:tcPr>
          <w:p w14:paraId="51661D9C" w14:textId="77777777" w:rsidR="00597F71" w:rsidRPr="00A9544D" w:rsidRDefault="00597F71" w:rsidP="00597F71">
            <w:pPr>
              <w:snapToGrid w:val="0"/>
              <w:rPr>
                <w:rFonts w:ascii="Tahoma" w:hAnsi="Tahoma" w:cs="Tahoma"/>
                <w:sz w:val="18"/>
                <w:szCs w:val="18"/>
              </w:rPr>
            </w:pPr>
          </w:p>
        </w:tc>
      </w:tr>
      <w:tr w:rsidR="00597F71" w:rsidRPr="00A9544D" w14:paraId="0FCD4966"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46FFAFD3"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14</w:t>
            </w:r>
          </w:p>
        </w:tc>
        <w:tc>
          <w:tcPr>
            <w:tcW w:w="6082" w:type="dxa"/>
            <w:tcBorders>
              <w:top w:val="single" w:sz="4" w:space="0" w:color="000000"/>
              <w:left w:val="single" w:sz="4" w:space="0" w:color="000000"/>
              <w:bottom w:val="single" w:sz="4" w:space="0" w:color="000000"/>
            </w:tcBorders>
            <w:vAlign w:val="center"/>
          </w:tcPr>
          <w:p w14:paraId="5A08FC6E" w14:textId="77777777" w:rsidR="00597F71" w:rsidRPr="00A9544D" w:rsidRDefault="00597F71" w:rsidP="00597F71">
            <w:pPr>
              <w:jc w:val="both"/>
              <w:rPr>
                <w:rFonts w:ascii="Tahoma" w:hAnsi="Tahoma" w:cs="Tahoma"/>
                <w:sz w:val="18"/>
                <w:szCs w:val="18"/>
              </w:rPr>
            </w:pPr>
            <w:r w:rsidRPr="00A9544D">
              <w:rPr>
                <w:rFonts w:ascii="Tahoma" w:hAnsi="Tahoma" w:cs="Tahoma"/>
                <w:sz w:val="18"/>
                <w:szCs w:val="18"/>
              </w:rPr>
              <w:t>Segment oparcia pleców z możliwością mechanicznego  szybkiego poziomowania (CPR) – dźwignia umieszczona pod leżem, oznaczona kolorem czerwonym.</w:t>
            </w:r>
          </w:p>
          <w:p w14:paraId="25C8EC71" w14:textId="77777777" w:rsidR="00597F71" w:rsidRPr="00A9544D" w:rsidRDefault="00597F71" w:rsidP="00597F71">
            <w:pPr>
              <w:jc w:val="both"/>
              <w:rPr>
                <w:rFonts w:ascii="Tahoma" w:hAnsi="Tahoma" w:cs="Tahoma"/>
                <w:sz w:val="18"/>
                <w:szCs w:val="18"/>
              </w:rPr>
            </w:pPr>
            <w:proofErr w:type="spellStart"/>
            <w:r w:rsidRPr="00A9544D">
              <w:rPr>
                <w:rFonts w:ascii="Tahoma" w:hAnsi="Tahoma" w:cs="Tahoma"/>
                <w:sz w:val="18"/>
                <w:szCs w:val="18"/>
              </w:rPr>
              <w:t>Autokontur</w:t>
            </w:r>
            <w:proofErr w:type="spellEnd"/>
            <w:r w:rsidRPr="00A9544D">
              <w:rPr>
                <w:rFonts w:ascii="Tahoma" w:hAnsi="Tahoma" w:cs="Tahoma"/>
                <w:sz w:val="18"/>
                <w:szCs w:val="18"/>
              </w:rPr>
              <w:t xml:space="preserve"> segmentu oparcia pleców i uda.</w:t>
            </w:r>
          </w:p>
          <w:p w14:paraId="282374C8" w14:textId="77777777" w:rsidR="00597F71" w:rsidRPr="00A9544D" w:rsidRDefault="00597F71" w:rsidP="00597F71">
            <w:pPr>
              <w:jc w:val="both"/>
              <w:rPr>
                <w:rFonts w:ascii="Tahoma" w:hAnsi="Tahoma" w:cs="Tahoma"/>
                <w:sz w:val="18"/>
                <w:szCs w:val="18"/>
              </w:rPr>
            </w:pPr>
            <w:r w:rsidRPr="00A9544D">
              <w:rPr>
                <w:rFonts w:ascii="Tahoma" w:hAnsi="Tahoma" w:cs="Tahoma"/>
                <w:sz w:val="18"/>
                <w:szCs w:val="18"/>
              </w:rPr>
              <w:t>Autoregresja segmentu oparcia pleców zapobiegająca przed zsuwaniem pacjenta.</w:t>
            </w:r>
          </w:p>
        </w:tc>
        <w:tc>
          <w:tcPr>
            <w:tcW w:w="3513" w:type="dxa"/>
            <w:tcBorders>
              <w:top w:val="single" w:sz="4" w:space="0" w:color="000000"/>
              <w:left w:val="single" w:sz="4" w:space="0" w:color="000000"/>
              <w:bottom w:val="single" w:sz="4" w:space="0" w:color="000000"/>
              <w:right w:val="single" w:sz="4" w:space="0" w:color="000000"/>
            </w:tcBorders>
            <w:vAlign w:val="center"/>
          </w:tcPr>
          <w:p w14:paraId="7343EC4D" w14:textId="77777777" w:rsidR="00597F71" w:rsidRPr="00A9544D" w:rsidRDefault="00597F71" w:rsidP="00597F71">
            <w:pPr>
              <w:snapToGrid w:val="0"/>
              <w:rPr>
                <w:rFonts w:ascii="Tahoma" w:hAnsi="Tahoma" w:cs="Tahoma"/>
                <w:sz w:val="18"/>
                <w:szCs w:val="18"/>
              </w:rPr>
            </w:pPr>
          </w:p>
        </w:tc>
      </w:tr>
      <w:tr w:rsidR="00597F71" w:rsidRPr="00A9544D" w14:paraId="5BBA5E19"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5185989C"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15</w:t>
            </w:r>
          </w:p>
        </w:tc>
        <w:tc>
          <w:tcPr>
            <w:tcW w:w="6082" w:type="dxa"/>
            <w:tcBorders>
              <w:top w:val="single" w:sz="4" w:space="0" w:color="000000"/>
              <w:left w:val="single" w:sz="4" w:space="0" w:color="000000"/>
              <w:bottom w:val="single" w:sz="4" w:space="0" w:color="000000"/>
            </w:tcBorders>
            <w:vAlign w:val="center"/>
          </w:tcPr>
          <w:p w14:paraId="0D3C6840" w14:textId="77777777" w:rsidR="00597F71" w:rsidRPr="00A9544D" w:rsidRDefault="00597F71" w:rsidP="00597F71">
            <w:pPr>
              <w:snapToGrid w:val="0"/>
              <w:jc w:val="both"/>
              <w:rPr>
                <w:rFonts w:ascii="Tahoma" w:hAnsi="Tahoma" w:cs="Tahoma"/>
                <w:sz w:val="18"/>
                <w:szCs w:val="18"/>
              </w:rPr>
            </w:pPr>
            <w:r w:rsidRPr="00A9544D">
              <w:rPr>
                <w:rFonts w:ascii="Tahoma" w:hAnsi="Tahoma" w:cs="Tahoma"/>
                <w:sz w:val="18"/>
                <w:szCs w:val="18"/>
              </w:rPr>
              <w:t>Leże wypełnione płytami z polipropylenu z wycięciami umożliwiającymi montaż pasów do unieruchamiania pacjenta. Płyty odporne na działanie wysokiej temperatury, środków dezynfekujących oraz działanie UV. Płyty odejmowane bez użycia narzędzi.</w:t>
            </w:r>
          </w:p>
        </w:tc>
        <w:tc>
          <w:tcPr>
            <w:tcW w:w="3513" w:type="dxa"/>
            <w:tcBorders>
              <w:top w:val="single" w:sz="4" w:space="0" w:color="000000"/>
              <w:left w:val="single" w:sz="4" w:space="0" w:color="000000"/>
              <w:bottom w:val="single" w:sz="4" w:space="0" w:color="000000"/>
              <w:right w:val="single" w:sz="4" w:space="0" w:color="000000"/>
            </w:tcBorders>
            <w:vAlign w:val="bottom"/>
          </w:tcPr>
          <w:p w14:paraId="61780EFA" w14:textId="77777777" w:rsidR="00597F71" w:rsidRPr="00A9544D" w:rsidRDefault="00597F71" w:rsidP="00597F71">
            <w:pPr>
              <w:snapToGrid w:val="0"/>
              <w:rPr>
                <w:rFonts w:ascii="Tahoma" w:hAnsi="Tahoma" w:cs="Tahoma"/>
                <w:sz w:val="18"/>
                <w:szCs w:val="18"/>
                <w:highlight w:val="red"/>
              </w:rPr>
            </w:pPr>
          </w:p>
          <w:p w14:paraId="55E381B5" w14:textId="77777777" w:rsidR="00597F71" w:rsidRPr="00A9544D" w:rsidRDefault="00597F71" w:rsidP="00597F71">
            <w:pPr>
              <w:snapToGrid w:val="0"/>
              <w:rPr>
                <w:rFonts w:ascii="Tahoma" w:hAnsi="Tahoma" w:cs="Tahoma"/>
                <w:sz w:val="18"/>
                <w:szCs w:val="18"/>
                <w:highlight w:val="red"/>
              </w:rPr>
            </w:pPr>
          </w:p>
          <w:p w14:paraId="13F3E462" w14:textId="77777777" w:rsidR="00597F71" w:rsidRPr="00A9544D" w:rsidRDefault="00597F71" w:rsidP="00597F71">
            <w:pPr>
              <w:snapToGrid w:val="0"/>
              <w:rPr>
                <w:rFonts w:ascii="Tahoma" w:hAnsi="Tahoma" w:cs="Tahoma"/>
                <w:sz w:val="18"/>
                <w:szCs w:val="18"/>
                <w:highlight w:val="red"/>
              </w:rPr>
            </w:pPr>
          </w:p>
          <w:p w14:paraId="0E8D3F19" w14:textId="77777777" w:rsidR="00597F71" w:rsidRPr="00A9544D" w:rsidRDefault="00597F71" w:rsidP="00597F71">
            <w:pPr>
              <w:snapToGrid w:val="0"/>
              <w:rPr>
                <w:rFonts w:ascii="Tahoma" w:hAnsi="Tahoma" w:cs="Tahoma"/>
                <w:sz w:val="18"/>
                <w:szCs w:val="18"/>
              </w:rPr>
            </w:pPr>
          </w:p>
        </w:tc>
      </w:tr>
      <w:tr w:rsidR="00597F71" w:rsidRPr="00A9544D" w14:paraId="50E09982"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17B8D1E1"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16</w:t>
            </w:r>
          </w:p>
        </w:tc>
        <w:tc>
          <w:tcPr>
            <w:tcW w:w="6082" w:type="dxa"/>
            <w:tcBorders>
              <w:top w:val="single" w:sz="4" w:space="0" w:color="000000"/>
              <w:left w:val="single" w:sz="4" w:space="0" w:color="000000"/>
              <w:bottom w:val="single" w:sz="4" w:space="0" w:color="000000"/>
            </w:tcBorders>
            <w:vAlign w:val="center"/>
          </w:tcPr>
          <w:p w14:paraId="285874B0" w14:textId="77777777" w:rsidR="00597F71" w:rsidRPr="00A9544D" w:rsidRDefault="00597F71" w:rsidP="00597F71">
            <w:pPr>
              <w:snapToGrid w:val="0"/>
              <w:jc w:val="both"/>
              <w:rPr>
                <w:rFonts w:ascii="Tahoma" w:hAnsi="Tahoma" w:cs="Tahoma"/>
                <w:sz w:val="18"/>
                <w:szCs w:val="18"/>
              </w:rPr>
            </w:pPr>
            <w:r w:rsidRPr="00A9544D">
              <w:rPr>
                <w:rFonts w:ascii="Tahoma" w:hAnsi="Tahoma" w:cs="Tahoma"/>
                <w:sz w:val="18"/>
                <w:szCs w:val="18"/>
              </w:rPr>
              <w:t xml:space="preserve">Akumulator wbudowany w układ elektryczny łóżka podtrzymujący sterowanie łóżka przy braku zasilania sieciowego </w:t>
            </w:r>
          </w:p>
        </w:tc>
        <w:tc>
          <w:tcPr>
            <w:tcW w:w="3513" w:type="dxa"/>
            <w:tcBorders>
              <w:top w:val="single" w:sz="4" w:space="0" w:color="000000"/>
              <w:left w:val="single" w:sz="4" w:space="0" w:color="000000"/>
              <w:bottom w:val="single" w:sz="4" w:space="0" w:color="000000"/>
              <w:right w:val="single" w:sz="4" w:space="0" w:color="000000"/>
            </w:tcBorders>
            <w:vAlign w:val="center"/>
          </w:tcPr>
          <w:p w14:paraId="64815682" w14:textId="77777777" w:rsidR="00597F71" w:rsidRPr="00A9544D" w:rsidRDefault="00597F71" w:rsidP="00597F71">
            <w:pPr>
              <w:rPr>
                <w:rFonts w:ascii="Tahoma" w:hAnsi="Tahoma" w:cs="Tahoma"/>
                <w:sz w:val="18"/>
                <w:szCs w:val="18"/>
              </w:rPr>
            </w:pPr>
          </w:p>
        </w:tc>
      </w:tr>
      <w:tr w:rsidR="00597F71" w:rsidRPr="00A9544D" w14:paraId="560FA20F"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536DF9BA"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17</w:t>
            </w:r>
          </w:p>
        </w:tc>
        <w:tc>
          <w:tcPr>
            <w:tcW w:w="6082" w:type="dxa"/>
            <w:tcBorders>
              <w:top w:val="single" w:sz="4" w:space="0" w:color="000000"/>
              <w:left w:val="single" w:sz="4" w:space="0" w:color="000000"/>
              <w:bottom w:val="single" w:sz="4" w:space="0" w:color="000000"/>
            </w:tcBorders>
            <w:vAlign w:val="center"/>
          </w:tcPr>
          <w:p w14:paraId="3D1224D2" w14:textId="77777777" w:rsidR="00597F71" w:rsidRPr="00A9544D" w:rsidRDefault="00597F71" w:rsidP="00597F71">
            <w:pPr>
              <w:snapToGrid w:val="0"/>
              <w:jc w:val="both"/>
              <w:rPr>
                <w:rFonts w:ascii="Tahoma" w:hAnsi="Tahoma" w:cs="Tahoma"/>
                <w:sz w:val="18"/>
                <w:szCs w:val="18"/>
              </w:rPr>
            </w:pPr>
            <w:r w:rsidRPr="00A9544D">
              <w:rPr>
                <w:rFonts w:ascii="Tahoma" w:hAnsi="Tahoma" w:cs="Tahoma"/>
                <w:sz w:val="18"/>
                <w:szCs w:val="18"/>
              </w:rPr>
              <w:t>Łóżko z możliwością przedłużenia leża o  min 220  mm. Dźwignie zwalniania mechanizmu umieszczone od strony nóg w szczycie łóżka. Nie dopuszcza się mechanizmów umieszczonych pod ramą leża</w:t>
            </w:r>
          </w:p>
        </w:tc>
        <w:tc>
          <w:tcPr>
            <w:tcW w:w="3513" w:type="dxa"/>
            <w:tcBorders>
              <w:top w:val="single" w:sz="4" w:space="0" w:color="000000"/>
              <w:left w:val="single" w:sz="4" w:space="0" w:color="000000"/>
              <w:bottom w:val="single" w:sz="4" w:space="0" w:color="000000"/>
              <w:right w:val="single" w:sz="4" w:space="0" w:color="000000"/>
            </w:tcBorders>
            <w:vAlign w:val="center"/>
          </w:tcPr>
          <w:p w14:paraId="7C1B545E" w14:textId="77777777" w:rsidR="00597F71" w:rsidRPr="00A9544D" w:rsidRDefault="00597F71" w:rsidP="00597F71">
            <w:pPr>
              <w:rPr>
                <w:rFonts w:ascii="Tahoma" w:hAnsi="Tahoma" w:cs="Tahoma"/>
                <w:sz w:val="18"/>
                <w:szCs w:val="18"/>
                <w:highlight w:val="red"/>
              </w:rPr>
            </w:pPr>
          </w:p>
          <w:p w14:paraId="3F809050" w14:textId="77777777" w:rsidR="00597F71" w:rsidRPr="00A9544D" w:rsidRDefault="00597F71" w:rsidP="00597F71">
            <w:pPr>
              <w:rPr>
                <w:rFonts w:ascii="Tahoma" w:hAnsi="Tahoma" w:cs="Tahoma"/>
                <w:sz w:val="18"/>
                <w:szCs w:val="18"/>
              </w:rPr>
            </w:pPr>
          </w:p>
          <w:p w14:paraId="422D11C6" w14:textId="77777777" w:rsidR="00597F71" w:rsidRPr="00A9544D" w:rsidRDefault="00597F71" w:rsidP="00597F71">
            <w:pPr>
              <w:rPr>
                <w:rFonts w:ascii="Tahoma" w:hAnsi="Tahoma" w:cs="Tahoma"/>
                <w:sz w:val="18"/>
                <w:szCs w:val="18"/>
              </w:rPr>
            </w:pPr>
          </w:p>
        </w:tc>
      </w:tr>
      <w:tr w:rsidR="00597F71" w:rsidRPr="00A9544D" w14:paraId="2116E93F"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30C8FE14"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18</w:t>
            </w:r>
          </w:p>
        </w:tc>
        <w:tc>
          <w:tcPr>
            <w:tcW w:w="6082" w:type="dxa"/>
            <w:tcBorders>
              <w:top w:val="single" w:sz="4" w:space="0" w:color="000000"/>
              <w:left w:val="single" w:sz="4" w:space="0" w:color="000000"/>
              <w:bottom w:val="single" w:sz="4" w:space="0" w:color="000000"/>
            </w:tcBorders>
            <w:vAlign w:val="center"/>
          </w:tcPr>
          <w:p w14:paraId="29C81CEF" w14:textId="77777777" w:rsidR="00597F71" w:rsidRPr="00A9544D" w:rsidRDefault="00597F71" w:rsidP="00597F71">
            <w:pPr>
              <w:snapToGrid w:val="0"/>
              <w:jc w:val="both"/>
              <w:rPr>
                <w:rFonts w:ascii="Tahoma" w:hAnsi="Tahoma" w:cs="Tahoma"/>
                <w:sz w:val="18"/>
                <w:szCs w:val="18"/>
              </w:rPr>
            </w:pPr>
            <w:r w:rsidRPr="00A9544D">
              <w:rPr>
                <w:rFonts w:ascii="Tahoma" w:hAnsi="Tahoma" w:cs="Tahoma"/>
                <w:sz w:val="18"/>
                <w:szCs w:val="18"/>
              </w:rPr>
              <w:t xml:space="preserve">Szczyty łóżka wypełnione płytą tworzywową (HPL) o grubości 10 mm (± 2 mm), odejmowane bez użycia narzędzi, umożliwiające łatwy dostęp do pacjenta zarówno od strony nóg jak i głowy z możliwością wykorzystania płyty jako deska reanimacyjna. Górna poprzeczka szczytu wykonana ze stali nierdzewnej wyposażona w uchwyt do zawieszania kul łokciowych  </w:t>
            </w:r>
          </w:p>
        </w:tc>
        <w:tc>
          <w:tcPr>
            <w:tcW w:w="3513" w:type="dxa"/>
            <w:tcBorders>
              <w:top w:val="single" w:sz="4" w:space="0" w:color="000000"/>
              <w:left w:val="single" w:sz="4" w:space="0" w:color="000000"/>
              <w:bottom w:val="single" w:sz="4" w:space="0" w:color="000000"/>
              <w:right w:val="single" w:sz="4" w:space="0" w:color="000000"/>
            </w:tcBorders>
            <w:vAlign w:val="center"/>
          </w:tcPr>
          <w:p w14:paraId="7D0AC43A" w14:textId="77777777" w:rsidR="00597F71" w:rsidRPr="00A9544D" w:rsidRDefault="00597F71" w:rsidP="00597F71">
            <w:pPr>
              <w:snapToGrid w:val="0"/>
              <w:rPr>
                <w:rFonts w:ascii="Tahoma" w:hAnsi="Tahoma" w:cs="Tahoma"/>
                <w:sz w:val="18"/>
                <w:szCs w:val="18"/>
              </w:rPr>
            </w:pPr>
          </w:p>
        </w:tc>
      </w:tr>
      <w:tr w:rsidR="00597F71" w:rsidRPr="00A9544D" w14:paraId="15513D7B"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06FED940"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19</w:t>
            </w:r>
          </w:p>
        </w:tc>
        <w:tc>
          <w:tcPr>
            <w:tcW w:w="6082" w:type="dxa"/>
            <w:tcBorders>
              <w:top w:val="single" w:sz="4" w:space="0" w:color="000000"/>
              <w:left w:val="single" w:sz="4" w:space="0" w:color="000000"/>
              <w:bottom w:val="single" w:sz="4" w:space="0" w:color="000000"/>
            </w:tcBorders>
            <w:vAlign w:val="center"/>
          </w:tcPr>
          <w:p w14:paraId="79E12B09" w14:textId="77777777" w:rsidR="00597F71" w:rsidRPr="00A9544D" w:rsidRDefault="00597F71" w:rsidP="00597F71">
            <w:pPr>
              <w:snapToGrid w:val="0"/>
              <w:jc w:val="both"/>
              <w:rPr>
                <w:rFonts w:ascii="Tahoma" w:hAnsi="Tahoma" w:cs="Tahoma"/>
                <w:sz w:val="18"/>
                <w:szCs w:val="18"/>
              </w:rPr>
            </w:pPr>
            <w:r w:rsidRPr="00A9544D">
              <w:rPr>
                <w:rFonts w:ascii="Tahoma" w:hAnsi="Tahoma" w:cs="Tahoma"/>
                <w:sz w:val="18"/>
                <w:szCs w:val="18"/>
              </w:rPr>
              <w:t xml:space="preserve">Łóżko wyposażone w opuszczane aluminiowe barierki boczne, zabezpieczające pacjenta na całej długości bez wolnej przestrzeni pomiędzy szczytem a barierką nawet w przypadku wydłużenia leża (zintegrowane ze szczytem łóżka). Barierki opuszczane poniżej górnej krawędzi materaca. Barierki wyposażone w  tworzywowe listwy odbojowe umieszczone na barierkach na całej ich długości chroniące łóżko przed uderzeniami. Barierki spełniające  normę bezpieczeństwa: EN 60601-2-52 o wysokości min .41 cm </w:t>
            </w:r>
          </w:p>
        </w:tc>
        <w:tc>
          <w:tcPr>
            <w:tcW w:w="3513" w:type="dxa"/>
            <w:tcBorders>
              <w:top w:val="single" w:sz="4" w:space="0" w:color="000000"/>
              <w:left w:val="single" w:sz="4" w:space="0" w:color="000000"/>
              <w:bottom w:val="single" w:sz="4" w:space="0" w:color="000000"/>
              <w:right w:val="single" w:sz="4" w:space="0" w:color="000000"/>
            </w:tcBorders>
            <w:vAlign w:val="center"/>
          </w:tcPr>
          <w:p w14:paraId="4E3D00B7" w14:textId="77777777" w:rsidR="00597F71" w:rsidRPr="00A9544D" w:rsidRDefault="00597F71" w:rsidP="00597F71">
            <w:pPr>
              <w:snapToGrid w:val="0"/>
              <w:rPr>
                <w:rFonts w:ascii="Tahoma" w:hAnsi="Tahoma" w:cs="Tahoma"/>
                <w:sz w:val="18"/>
                <w:szCs w:val="18"/>
              </w:rPr>
            </w:pPr>
          </w:p>
        </w:tc>
      </w:tr>
      <w:tr w:rsidR="00597F71" w:rsidRPr="00A9544D" w14:paraId="5016701A"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68B058B8"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20</w:t>
            </w:r>
          </w:p>
        </w:tc>
        <w:tc>
          <w:tcPr>
            <w:tcW w:w="6082" w:type="dxa"/>
            <w:tcBorders>
              <w:top w:val="single" w:sz="4" w:space="0" w:color="000000"/>
              <w:left w:val="single" w:sz="4" w:space="0" w:color="000000"/>
              <w:bottom w:val="single" w:sz="4" w:space="0" w:color="000000"/>
            </w:tcBorders>
            <w:vAlign w:val="center"/>
          </w:tcPr>
          <w:p w14:paraId="50487E28"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Wysuwana półka do odkładania pościeli, nie wystająca poza obrys ramy łóżka z dopuszczalnym obciążeniem min. 15 kg</w:t>
            </w:r>
          </w:p>
        </w:tc>
        <w:tc>
          <w:tcPr>
            <w:tcW w:w="3513" w:type="dxa"/>
            <w:tcBorders>
              <w:top w:val="single" w:sz="4" w:space="0" w:color="000000"/>
              <w:left w:val="single" w:sz="4" w:space="0" w:color="000000"/>
              <w:bottom w:val="single" w:sz="4" w:space="0" w:color="000000"/>
              <w:right w:val="single" w:sz="4" w:space="0" w:color="000000"/>
            </w:tcBorders>
            <w:vAlign w:val="center"/>
          </w:tcPr>
          <w:p w14:paraId="081CB347" w14:textId="77777777" w:rsidR="00597F71" w:rsidRPr="00A9544D" w:rsidRDefault="00597F71" w:rsidP="00597F71">
            <w:pPr>
              <w:snapToGrid w:val="0"/>
              <w:rPr>
                <w:rFonts w:ascii="Tahoma" w:hAnsi="Tahoma" w:cs="Tahoma"/>
                <w:sz w:val="18"/>
                <w:szCs w:val="18"/>
              </w:rPr>
            </w:pPr>
          </w:p>
        </w:tc>
      </w:tr>
      <w:tr w:rsidR="00597F71" w:rsidRPr="00A9544D" w14:paraId="5649DA5B"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07D76FF6"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21</w:t>
            </w:r>
          </w:p>
        </w:tc>
        <w:tc>
          <w:tcPr>
            <w:tcW w:w="6082" w:type="dxa"/>
            <w:tcBorders>
              <w:top w:val="single" w:sz="4" w:space="0" w:color="000000"/>
              <w:left w:val="single" w:sz="4" w:space="0" w:color="000000"/>
              <w:bottom w:val="single" w:sz="4" w:space="0" w:color="000000"/>
            </w:tcBorders>
            <w:vAlign w:val="center"/>
          </w:tcPr>
          <w:p w14:paraId="6EEEF406"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 xml:space="preserve">Możliwość zamontowania  po obu stronach łóżka uchwytów na kaczkę lub woreczków na płyny fizjologiczne  </w:t>
            </w:r>
          </w:p>
        </w:tc>
        <w:tc>
          <w:tcPr>
            <w:tcW w:w="3513" w:type="dxa"/>
            <w:tcBorders>
              <w:top w:val="single" w:sz="4" w:space="0" w:color="000000"/>
              <w:left w:val="single" w:sz="4" w:space="0" w:color="000000"/>
              <w:bottom w:val="single" w:sz="4" w:space="0" w:color="000000"/>
              <w:right w:val="single" w:sz="4" w:space="0" w:color="000000"/>
            </w:tcBorders>
            <w:vAlign w:val="center"/>
          </w:tcPr>
          <w:p w14:paraId="60148B34" w14:textId="77777777" w:rsidR="00597F71" w:rsidRPr="00A9544D" w:rsidRDefault="00597F71" w:rsidP="00597F71">
            <w:pPr>
              <w:snapToGrid w:val="0"/>
              <w:rPr>
                <w:rFonts w:ascii="Tahoma" w:hAnsi="Tahoma" w:cs="Tahoma"/>
                <w:sz w:val="18"/>
                <w:szCs w:val="18"/>
              </w:rPr>
            </w:pPr>
          </w:p>
          <w:p w14:paraId="0F2D4201" w14:textId="77777777" w:rsidR="00597F71" w:rsidRPr="00A9544D" w:rsidRDefault="00597F71" w:rsidP="00597F71">
            <w:pPr>
              <w:snapToGrid w:val="0"/>
              <w:rPr>
                <w:rFonts w:ascii="Tahoma" w:hAnsi="Tahoma" w:cs="Tahoma"/>
                <w:sz w:val="18"/>
                <w:szCs w:val="18"/>
              </w:rPr>
            </w:pPr>
          </w:p>
        </w:tc>
      </w:tr>
      <w:tr w:rsidR="00597F71" w:rsidRPr="00A9544D" w14:paraId="15DEF355"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6A4AC586"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22</w:t>
            </w:r>
          </w:p>
        </w:tc>
        <w:tc>
          <w:tcPr>
            <w:tcW w:w="6082" w:type="dxa"/>
            <w:tcBorders>
              <w:top w:val="single" w:sz="4" w:space="0" w:color="000000"/>
              <w:left w:val="single" w:sz="4" w:space="0" w:color="000000"/>
              <w:bottom w:val="single" w:sz="4" w:space="0" w:color="000000"/>
            </w:tcBorders>
            <w:vAlign w:val="center"/>
          </w:tcPr>
          <w:p w14:paraId="5188982B" w14:textId="77777777" w:rsidR="00597F71" w:rsidRPr="00A9544D" w:rsidRDefault="00597F71" w:rsidP="00597F71">
            <w:pPr>
              <w:snapToGrid w:val="0"/>
              <w:jc w:val="both"/>
              <w:rPr>
                <w:rFonts w:ascii="Tahoma" w:hAnsi="Tahoma" w:cs="Tahoma"/>
                <w:sz w:val="18"/>
                <w:szCs w:val="18"/>
              </w:rPr>
            </w:pPr>
            <w:r w:rsidRPr="00A9544D">
              <w:rPr>
                <w:rFonts w:ascii="Tahoma" w:hAnsi="Tahoma" w:cs="Tahoma"/>
                <w:sz w:val="18"/>
                <w:szCs w:val="18"/>
              </w:rPr>
              <w:t>W narożnikach leża 4 krążki odbojowe i  odboje stożkowe a od strony głowy krążki dwuosiowe chroniące ściany i łóżko podczas zmiany położenia w pozycji wertykalnej i horyzontalnej.</w:t>
            </w:r>
          </w:p>
        </w:tc>
        <w:tc>
          <w:tcPr>
            <w:tcW w:w="3513" w:type="dxa"/>
            <w:tcBorders>
              <w:top w:val="single" w:sz="4" w:space="0" w:color="000000"/>
              <w:left w:val="single" w:sz="4" w:space="0" w:color="000000"/>
              <w:bottom w:val="single" w:sz="4" w:space="0" w:color="000000"/>
              <w:right w:val="single" w:sz="4" w:space="0" w:color="000000"/>
            </w:tcBorders>
            <w:vAlign w:val="center"/>
          </w:tcPr>
          <w:p w14:paraId="00429872" w14:textId="77777777" w:rsidR="00597F71" w:rsidRPr="00A9544D" w:rsidRDefault="00597F71" w:rsidP="00597F71">
            <w:pPr>
              <w:snapToGrid w:val="0"/>
              <w:rPr>
                <w:rFonts w:ascii="Tahoma" w:hAnsi="Tahoma" w:cs="Tahoma"/>
                <w:sz w:val="18"/>
                <w:szCs w:val="18"/>
              </w:rPr>
            </w:pPr>
          </w:p>
        </w:tc>
      </w:tr>
      <w:tr w:rsidR="00597F71" w:rsidRPr="00A9544D" w14:paraId="0CC6078E"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2529B3E9"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lastRenderedPageBreak/>
              <w:t>23</w:t>
            </w:r>
          </w:p>
        </w:tc>
        <w:tc>
          <w:tcPr>
            <w:tcW w:w="6082" w:type="dxa"/>
            <w:tcBorders>
              <w:top w:val="single" w:sz="4" w:space="0" w:color="000000"/>
              <w:left w:val="single" w:sz="4" w:space="0" w:color="000000"/>
              <w:bottom w:val="single" w:sz="4" w:space="0" w:color="000000"/>
            </w:tcBorders>
            <w:vAlign w:val="center"/>
          </w:tcPr>
          <w:p w14:paraId="4BE7C40C" w14:textId="77777777" w:rsidR="00597F71" w:rsidRPr="00A9544D" w:rsidRDefault="00597F71" w:rsidP="00597F71">
            <w:pPr>
              <w:snapToGrid w:val="0"/>
              <w:jc w:val="both"/>
              <w:rPr>
                <w:rFonts w:ascii="Tahoma" w:hAnsi="Tahoma" w:cs="Tahoma"/>
                <w:sz w:val="18"/>
                <w:szCs w:val="18"/>
              </w:rPr>
            </w:pPr>
            <w:r w:rsidRPr="00A9544D">
              <w:rPr>
                <w:rFonts w:ascii="Tahoma" w:hAnsi="Tahoma" w:cs="Tahoma"/>
                <w:sz w:val="18"/>
                <w:szCs w:val="18"/>
              </w:rPr>
              <w:t xml:space="preserve">Łóżko wyposażone w elastyczne tworzywowe uchwyty materaca przy min. dwóch segmentach leża, dostosowujące się do szerokości materaca, zapobiegające powstawaniu urazów kończyn. </w:t>
            </w:r>
          </w:p>
        </w:tc>
        <w:tc>
          <w:tcPr>
            <w:tcW w:w="3513" w:type="dxa"/>
            <w:tcBorders>
              <w:top w:val="single" w:sz="4" w:space="0" w:color="000000"/>
              <w:left w:val="single" w:sz="4" w:space="0" w:color="000000"/>
              <w:bottom w:val="single" w:sz="4" w:space="0" w:color="000000"/>
              <w:right w:val="single" w:sz="4" w:space="0" w:color="000000"/>
            </w:tcBorders>
            <w:vAlign w:val="center"/>
          </w:tcPr>
          <w:p w14:paraId="1558DA93" w14:textId="77777777" w:rsidR="00597F71" w:rsidRPr="00A9544D" w:rsidRDefault="00597F71" w:rsidP="00597F71">
            <w:pPr>
              <w:snapToGrid w:val="0"/>
              <w:rPr>
                <w:rFonts w:ascii="Tahoma" w:hAnsi="Tahoma" w:cs="Tahoma"/>
                <w:sz w:val="18"/>
                <w:szCs w:val="18"/>
              </w:rPr>
            </w:pPr>
          </w:p>
        </w:tc>
      </w:tr>
      <w:tr w:rsidR="00597F71" w:rsidRPr="00A9544D" w14:paraId="5AB087FF"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241C975F"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24</w:t>
            </w:r>
          </w:p>
        </w:tc>
        <w:tc>
          <w:tcPr>
            <w:tcW w:w="6082" w:type="dxa"/>
            <w:tcBorders>
              <w:top w:val="single" w:sz="4" w:space="0" w:color="000000"/>
              <w:left w:val="single" w:sz="4" w:space="0" w:color="000000"/>
              <w:bottom w:val="single" w:sz="4" w:space="0" w:color="000000"/>
            </w:tcBorders>
            <w:vAlign w:val="center"/>
          </w:tcPr>
          <w:p w14:paraId="77E7E79B"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Podstawa łóżka jezdna wyposażona w antystatyczne koła o średnicy min. 150 mm, z centralną blokadą kół oraz blokadą kierunkową.</w:t>
            </w:r>
          </w:p>
          <w:p w14:paraId="16AD2C2F" w14:textId="77777777" w:rsidR="00597F71" w:rsidRPr="00A9544D" w:rsidRDefault="00597F71" w:rsidP="00597F71">
            <w:pPr>
              <w:snapToGrid w:val="0"/>
              <w:jc w:val="both"/>
              <w:rPr>
                <w:rFonts w:ascii="Tahoma" w:hAnsi="Tahoma" w:cs="Tahoma"/>
                <w:sz w:val="18"/>
                <w:szCs w:val="18"/>
              </w:rPr>
            </w:pPr>
            <w:r w:rsidRPr="00A9544D">
              <w:rPr>
                <w:rFonts w:ascii="Tahoma" w:hAnsi="Tahoma" w:cs="Tahoma"/>
                <w:sz w:val="18"/>
                <w:szCs w:val="18"/>
              </w:rPr>
              <w:t xml:space="preserve">Dźwignia hamulca umieszczona od strony nóg po obu stronach łóżka wykonana  ze stali chromowanej </w:t>
            </w:r>
          </w:p>
        </w:tc>
        <w:tc>
          <w:tcPr>
            <w:tcW w:w="3513" w:type="dxa"/>
            <w:tcBorders>
              <w:top w:val="single" w:sz="4" w:space="0" w:color="000000"/>
              <w:left w:val="single" w:sz="4" w:space="0" w:color="000000"/>
              <w:bottom w:val="single" w:sz="4" w:space="0" w:color="000000"/>
              <w:right w:val="single" w:sz="4" w:space="0" w:color="000000"/>
            </w:tcBorders>
            <w:vAlign w:val="center"/>
          </w:tcPr>
          <w:p w14:paraId="0C84B8C1" w14:textId="77777777" w:rsidR="00597F71" w:rsidRPr="00A9544D" w:rsidRDefault="00597F71" w:rsidP="00597F71">
            <w:pPr>
              <w:snapToGrid w:val="0"/>
              <w:rPr>
                <w:rFonts w:ascii="Tahoma" w:hAnsi="Tahoma" w:cs="Tahoma"/>
                <w:sz w:val="18"/>
                <w:szCs w:val="18"/>
              </w:rPr>
            </w:pPr>
          </w:p>
        </w:tc>
      </w:tr>
      <w:tr w:rsidR="00597F71" w:rsidRPr="00A9544D" w14:paraId="3C7BEFC9"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415E3135"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25</w:t>
            </w:r>
          </w:p>
        </w:tc>
        <w:tc>
          <w:tcPr>
            <w:tcW w:w="6082" w:type="dxa"/>
            <w:tcBorders>
              <w:top w:val="single" w:sz="4" w:space="0" w:color="000000"/>
              <w:left w:val="single" w:sz="4" w:space="0" w:color="000000"/>
              <w:bottom w:val="single" w:sz="4" w:space="0" w:color="000000"/>
            </w:tcBorders>
            <w:vAlign w:val="center"/>
          </w:tcPr>
          <w:p w14:paraId="5592837D"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 xml:space="preserve">Bezpieczne obciążenie min. 260 kg </w:t>
            </w:r>
          </w:p>
        </w:tc>
        <w:tc>
          <w:tcPr>
            <w:tcW w:w="3513" w:type="dxa"/>
            <w:tcBorders>
              <w:top w:val="single" w:sz="4" w:space="0" w:color="000000"/>
              <w:left w:val="single" w:sz="4" w:space="0" w:color="000000"/>
              <w:bottom w:val="single" w:sz="4" w:space="0" w:color="000000"/>
              <w:right w:val="single" w:sz="4" w:space="0" w:color="000000"/>
            </w:tcBorders>
            <w:vAlign w:val="center"/>
          </w:tcPr>
          <w:p w14:paraId="70CB25F4" w14:textId="77777777" w:rsidR="00597F71" w:rsidRPr="00A9544D" w:rsidRDefault="00597F71" w:rsidP="00597F71">
            <w:pPr>
              <w:snapToGrid w:val="0"/>
              <w:rPr>
                <w:rFonts w:ascii="Tahoma" w:eastAsia="Calibri,Arial" w:hAnsi="Tahoma" w:cs="Tahoma"/>
                <w:sz w:val="18"/>
                <w:szCs w:val="18"/>
                <w:highlight w:val="red"/>
              </w:rPr>
            </w:pPr>
          </w:p>
        </w:tc>
      </w:tr>
      <w:tr w:rsidR="00597F71" w:rsidRPr="00A9544D" w14:paraId="16835843"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79AACC74"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26</w:t>
            </w:r>
          </w:p>
        </w:tc>
        <w:tc>
          <w:tcPr>
            <w:tcW w:w="6082" w:type="dxa"/>
            <w:tcBorders>
              <w:top w:val="single" w:sz="4" w:space="0" w:color="000000"/>
              <w:left w:val="single" w:sz="4" w:space="0" w:color="000000"/>
              <w:bottom w:val="single" w:sz="4" w:space="0" w:color="000000"/>
            </w:tcBorders>
            <w:vAlign w:val="center"/>
          </w:tcPr>
          <w:p w14:paraId="28728790"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Możliwość montażu ramy wyciągowej, wieszaka kroplówki oraz wysięgnika z uchwytem do ręki</w:t>
            </w:r>
          </w:p>
        </w:tc>
        <w:tc>
          <w:tcPr>
            <w:tcW w:w="3513" w:type="dxa"/>
            <w:tcBorders>
              <w:top w:val="single" w:sz="4" w:space="0" w:color="000000"/>
              <w:left w:val="single" w:sz="4" w:space="0" w:color="000000"/>
              <w:bottom w:val="single" w:sz="4" w:space="0" w:color="000000"/>
              <w:right w:val="single" w:sz="4" w:space="0" w:color="000000"/>
            </w:tcBorders>
            <w:vAlign w:val="center"/>
          </w:tcPr>
          <w:p w14:paraId="4CC757E2" w14:textId="77777777" w:rsidR="00597F71" w:rsidRPr="00A9544D" w:rsidRDefault="00597F71" w:rsidP="00597F71">
            <w:pPr>
              <w:snapToGrid w:val="0"/>
              <w:rPr>
                <w:rFonts w:ascii="Tahoma" w:hAnsi="Tahoma" w:cs="Tahoma"/>
                <w:sz w:val="18"/>
                <w:szCs w:val="18"/>
              </w:rPr>
            </w:pPr>
          </w:p>
        </w:tc>
      </w:tr>
      <w:tr w:rsidR="00597F71" w:rsidRPr="00A9544D" w14:paraId="1D25B7A7"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47DDD00A"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27</w:t>
            </w:r>
          </w:p>
        </w:tc>
        <w:tc>
          <w:tcPr>
            <w:tcW w:w="6082" w:type="dxa"/>
            <w:tcBorders>
              <w:top w:val="single" w:sz="4" w:space="0" w:color="000000"/>
              <w:left w:val="single" w:sz="4" w:space="0" w:color="000000"/>
              <w:bottom w:val="single" w:sz="4" w:space="0" w:color="000000"/>
            </w:tcBorders>
            <w:vAlign w:val="center"/>
          </w:tcPr>
          <w:p w14:paraId="2382F756"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Możliwość wyboru kolorów wypełnień szczytów min. 10 kolorów oraz kolorów ramy łóżka min. 2 kolory w tym kolor szary.</w:t>
            </w:r>
          </w:p>
        </w:tc>
        <w:tc>
          <w:tcPr>
            <w:tcW w:w="3513" w:type="dxa"/>
            <w:tcBorders>
              <w:top w:val="single" w:sz="4" w:space="0" w:color="000000"/>
              <w:left w:val="single" w:sz="4" w:space="0" w:color="000000"/>
              <w:bottom w:val="single" w:sz="4" w:space="0" w:color="000000"/>
              <w:right w:val="single" w:sz="4" w:space="0" w:color="000000"/>
            </w:tcBorders>
            <w:vAlign w:val="center"/>
          </w:tcPr>
          <w:p w14:paraId="725760B3" w14:textId="77777777" w:rsidR="00597F71" w:rsidRPr="00A9544D" w:rsidRDefault="00597F71" w:rsidP="00597F71">
            <w:pPr>
              <w:snapToGrid w:val="0"/>
              <w:rPr>
                <w:rFonts w:ascii="Tahoma" w:hAnsi="Tahoma" w:cs="Tahoma"/>
                <w:sz w:val="18"/>
                <w:szCs w:val="18"/>
              </w:rPr>
            </w:pPr>
          </w:p>
        </w:tc>
      </w:tr>
      <w:tr w:rsidR="00597F71" w:rsidRPr="00A9544D" w14:paraId="02CFEB5A"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4B0348A0"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28</w:t>
            </w:r>
          </w:p>
        </w:tc>
        <w:tc>
          <w:tcPr>
            <w:tcW w:w="6082" w:type="dxa"/>
            <w:tcBorders>
              <w:top w:val="single" w:sz="4" w:space="0" w:color="000000"/>
              <w:left w:val="single" w:sz="4" w:space="0" w:color="000000"/>
              <w:bottom w:val="single" w:sz="4" w:space="0" w:color="000000"/>
            </w:tcBorders>
            <w:vAlign w:val="center"/>
          </w:tcPr>
          <w:p w14:paraId="5805FC7D"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Elementy wyposażenia łóżek:</w:t>
            </w:r>
          </w:p>
          <w:p w14:paraId="78B4237E" w14:textId="77777777" w:rsidR="00597F71" w:rsidRPr="00A9544D" w:rsidRDefault="00597F71" w:rsidP="00597F71">
            <w:pPr>
              <w:numPr>
                <w:ilvl w:val="0"/>
                <w:numId w:val="63"/>
              </w:numPr>
              <w:suppressAutoHyphens/>
              <w:spacing w:after="160" w:line="259" w:lineRule="auto"/>
              <w:rPr>
                <w:rFonts w:ascii="Tahoma" w:hAnsi="Tahoma" w:cs="Tahoma"/>
                <w:sz w:val="18"/>
                <w:szCs w:val="18"/>
              </w:rPr>
            </w:pPr>
            <w:r w:rsidRPr="00A9544D">
              <w:rPr>
                <w:rFonts w:ascii="Tahoma" w:hAnsi="Tahoma" w:cs="Tahoma"/>
                <w:sz w:val="18"/>
                <w:szCs w:val="18"/>
              </w:rPr>
              <w:t xml:space="preserve">Ramka do kart gorączkowych wykonana z tworzywa sztucznego spełniająca wymagania ustawy o ochronie danych osobowych </w:t>
            </w:r>
          </w:p>
          <w:p w14:paraId="31C2A20B" w14:textId="77777777" w:rsidR="00597F71" w:rsidRPr="00A9544D" w:rsidRDefault="00597F71" w:rsidP="00597F71">
            <w:pPr>
              <w:numPr>
                <w:ilvl w:val="0"/>
                <w:numId w:val="63"/>
              </w:numPr>
              <w:suppressAutoHyphens/>
              <w:spacing w:after="160" w:line="259" w:lineRule="auto"/>
              <w:rPr>
                <w:rFonts w:ascii="Tahoma" w:hAnsi="Tahoma" w:cs="Tahoma"/>
                <w:sz w:val="18"/>
                <w:szCs w:val="18"/>
              </w:rPr>
            </w:pPr>
            <w:r w:rsidRPr="00A9544D">
              <w:rPr>
                <w:rFonts w:ascii="Tahoma" w:hAnsi="Tahoma" w:cs="Tahoma"/>
                <w:sz w:val="18"/>
                <w:szCs w:val="18"/>
              </w:rPr>
              <w:t>Mocowany na listwie okrągły kosz na kaczkę wykonany z pręta stalowego chromowanego</w:t>
            </w:r>
          </w:p>
          <w:p w14:paraId="12CF50D9" w14:textId="77777777" w:rsidR="00597F71" w:rsidRPr="00A9544D" w:rsidRDefault="00597F71" w:rsidP="00597F71">
            <w:pPr>
              <w:numPr>
                <w:ilvl w:val="0"/>
                <w:numId w:val="63"/>
              </w:numPr>
              <w:suppressAutoHyphens/>
              <w:spacing w:after="160" w:line="259" w:lineRule="auto"/>
              <w:rPr>
                <w:rFonts w:ascii="Tahoma" w:hAnsi="Tahoma" w:cs="Tahoma"/>
                <w:sz w:val="18"/>
                <w:szCs w:val="18"/>
              </w:rPr>
            </w:pPr>
            <w:r w:rsidRPr="00A9544D">
              <w:rPr>
                <w:rFonts w:ascii="Tahoma" w:hAnsi="Tahoma" w:cs="Tahoma"/>
                <w:sz w:val="18"/>
                <w:szCs w:val="18"/>
              </w:rPr>
              <w:t xml:space="preserve">Mocowany na listwie chromowany uchwyt na worki do zbiórki moczu </w:t>
            </w:r>
          </w:p>
          <w:p w14:paraId="365D47EF" w14:textId="77777777" w:rsidR="00597F71" w:rsidRPr="00A9544D" w:rsidRDefault="00597F71" w:rsidP="00597F71">
            <w:pPr>
              <w:numPr>
                <w:ilvl w:val="0"/>
                <w:numId w:val="63"/>
              </w:numPr>
              <w:suppressAutoHyphens/>
              <w:spacing w:after="160" w:line="259" w:lineRule="auto"/>
              <w:rPr>
                <w:rFonts w:ascii="Tahoma" w:hAnsi="Tahoma" w:cs="Tahoma"/>
                <w:b/>
                <w:sz w:val="18"/>
                <w:szCs w:val="18"/>
                <w:u w:val="single"/>
              </w:rPr>
            </w:pPr>
            <w:r w:rsidRPr="00A9544D">
              <w:rPr>
                <w:rFonts w:ascii="Tahoma" w:hAnsi="Tahoma" w:cs="Tahoma"/>
                <w:b/>
                <w:sz w:val="18"/>
                <w:szCs w:val="18"/>
                <w:u w:val="single"/>
              </w:rPr>
              <w:t>MATERAC</w:t>
            </w:r>
          </w:p>
          <w:p w14:paraId="339D7105" w14:textId="77777777" w:rsidR="00597F71" w:rsidRPr="00A9544D" w:rsidRDefault="00597F71" w:rsidP="00597F71">
            <w:pPr>
              <w:jc w:val="both"/>
              <w:rPr>
                <w:rFonts w:ascii="Tahoma" w:hAnsi="Tahoma" w:cs="Tahoma"/>
                <w:sz w:val="18"/>
                <w:szCs w:val="18"/>
              </w:rPr>
            </w:pPr>
            <w:r w:rsidRPr="00A9544D">
              <w:rPr>
                <w:rFonts w:ascii="Tahoma" w:hAnsi="Tahoma" w:cs="Tahoma"/>
                <w:sz w:val="18"/>
                <w:szCs w:val="18"/>
              </w:rPr>
              <w:t xml:space="preserve">Materac piankowy przeznaczony dla szpitali lub innych placówek medycznych, stosowany w profilaktyce przeciwodleżynowej i leczeniu odleżyn stopnia I </w:t>
            </w:r>
            <w:proofErr w:type="spellStart"/>
            <w:r w:rsidRPr="00A9544D">
              <w:rPr>
                <w:rFonts w:ascii="Tahoma" w:hAnsi="Tahoma" w:cs="Tahoma"/>
                <w:sz w:val="18"/>
                <w:szCs w:val="18"/>
              </w:rPr>
              <w:t>i</w:t>
            </w:r>
            <w:proofErr w:type="spellEnd"/>
            <w:r w:rsidRPr="00A9544D">
              <w:rPr>
                <w:rFonts w:ascii="Tahoma" w:hAnsi="Tahoma" w:cs="Tahoma"/>
                <w:sz w:val="18"/>
                <w:szCs w:val="18"/>
              </w:rPr>
              <w:t xml:space="preserve"> II potwierdzone badaniami klinicznymi.  Materac składający się z dwóch warstw.  Górna warstwa materaca o wysokości od 11-9cm (9cm w sekcji głowy, 11cm  w sekcji  nóg) : wykonana z pianki o  gęstości 25kg/m3,  posiadający  unikalny 3-strefowy profil (głowa – tułów – nogi), który zmniejsza nacisk na tkankę miękką ciała, poprawia cyrkulację powietrza utrzymując suchą skórę,  posiadający specjalne, wzdłużne i symetryczne nacięcia w okolicy lędźwiowej części kręgosłupa, kości ogonowej i miednicy </w:t>
            </w:r>
            <w:proofErr w:type="spellStart"/>
            <w:r w:rsidRPr="00A9544D">
              <w:rPr>
                <w:rFonts w:ascii="Tahoma" w:hAnsi="Tahoma" w:cs="Tahoma"/>
                <w:sz w:val="18"/>
                <w:szCs w:val="18"/>
              </w:rPr>
              <w:t>niwelujace</w:t>
            </w:r>
            <w:proofErr w:type="spellEnd"/>
            <w:r w:rsidRPr="00A9544D">
              <w:rPr>
                <w:rFonts w:ascii="Tahoma" w:hAnsi="Tahoma" w:cs="Tahoma"/>
                <w:sz w:val="18"/>
                <w:szCs w:val="18"/>
              </w:rPr>
              <w:t xml:space="preserve"> napięcie powierzchniowe pianki. Dolna warstwa materaca o wysokości 4cm: wykonana z pianki o gęstości 28kg/m3 i zwiększonej twardości,  stabilizującej materac oraz zmniejszającej  nacisk podłoża na ciało użytkownika. Wymiary dostosowane do leża. Wyposażony w pokrowiec paroprzepuszczalny, nieprzemakalny  zamek w kształcie litery „C”.</w:t>
            </w:r>
          </w:p>
          <w:p w14:paraId="3A059473" w14:textId="77777777" w:rsidR="00597F71" w:rsidRPr="00A9544D" w:rsidRDefault="00597F71" w:rsidP="00597F71">
            <w:pPr>
              <w:rPr>
                <w:rFonts w:ascii="Tahoma" w:hAnsi="Tahoma" w:cs="Tahoma"/>
                <w:sz w:val="18"/>
                <w:szCs w:val="18"/>
              </w:rPr>
            </w:pPr>
          </w:p>
        </w:tc>
        <w:tc>
          <w:tcPr>
            <w:tcW w:w="3513" w:type="dxa"/>
            <w:tcBorders>
              <w:top w:val="single" w:sz="4" w:space="0" w:color="000000"/>
              <w:left w:val="single" w:sz="4" w:space="0" w:color="000000"/>
              <w:bottom w:val="single" w:sz="4" w:space="0" w:color="000000"/>
              <w:right w:val="single" w:sz="4" w:space="0" w:color="000000"/>
            </w:tcBorders>
            <w:vAlign w:val="center"/>
          </w:tcPr>
          <w:p w14:paraId="031CCC22" w14:textId="77777777" w:rsidR="00597F71" w:rsidRPr="00A9544D" w:rsidRDefault="00597F71" w:rsidP="00597F71">
            <w:pPr>
              <w:snapToGrid w:val="0"/>
              <w:rPr>
                <w:rFonts w:ascii="Tahoma" w:hAnsi="Tahoma" w:cs="Tahoma"/>
                <w:sz w:val="18"/>
                <w:szCs w:val="18"/>
              </w:rPr>
            </w:pPr>
          </w:p>
        </w:tc>
      </w:tr>
    </w:tbl>
    <w:p w14:paraId="7D849B9C" w14:textId="77777777" w:rsidR="00597F71" w:rsidRPr="00A9544D" w:rsidRDefault="00597F71" w:rsidP="00597F71">
      <w:pPr>
        <w:ind w:left="3540" w:firstLine="708"/>
        <w:jc w:val="center"/>
        <w:rPr>
          <w:rFonts w:ascii="Tahoma" w:hAnsi="Tahoma" w:cs="Tahoma"/>
          <w:sz w:val="18"/>
          <w:szCs w:val="18"/>
        </w:rPr>
      </w:pPr>
    </w:p>
    <w:p w14:paraId="63529E2F"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738B66A2"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p>
    <w:p w14:paraId="45ED54D4"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3CDC2C25"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p>
    <w:p w14:paraId="65966D31"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56E7E444"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192CDB06"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t>Oświadczam, że oferowany przez nas Towar spełnia powyższe parametry wymagane przez Zamawiającego.</w:t>
      </w:r>
    </w:p>
    <w:p w14:paraId="68DB323E"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hAnsi="Tahoma" w:cs="Tahoma"/>
          <w:b/>
          <w:bCs/>
          <w:sz w:val="18"/>
          <w:szCs w:val="18"/>
        </w:rPr>
        <w:t xml:space="preserve">Szczegółowe informacje na temat oferowanego Towaru </w:t>
      </w:r>
      <w:r w:rsidRPr="00A9544D">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3C237626"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377872C9" w14:textId="77777777" w:rsidR="00597F71" w:rsidRPr="00A9544D" w:rsidRDefault="00597F71" w:rsidP="00597F71">
      <w:pPr>
        <w:jc w:val="right"/>
        <w:rPr>
          <w:rFonts w:ascii="Tahoma" w:hAnsi="Tahoma" w:cs="Tahoma"/>
          <w:color w:val="FF0000"/>
          <w:sz w:val="18"/>
          <w:szCs w:val="18"/>
        </w:rPr>
      </w:pPr>
      <w:r w:rsidRPr="00A9544D">
        <w:rPr>
          <w:rFonts w:ascii="Tahoma" w:hAnsi="Tahoma" w:cs="Tahoma"/>
          <w:sz w:val="18"/>
          <w:szCs w:val="18"/>
        </w:rPr>
        <w:br w:type="page"/>
      </w:r>
      <w:r w:rsidRPr="00A9544D">
        <w:rPr>
          <w:rFonts w:ascii="Tahoma" w:hAnsi="Tahoma" w:cs="Tahoma"/>
          <w:b/>
          <w:sz w:val="18"/>
          <w:szCs w:val="18"/>
        </w:rPr>
        <w:lastRenderedPageBreak/>
        <w:t>Załącznik nr 1a) do Formularza Oferty</w:t>
      </w:r>
    </w:p>
    <w:p w14:paraId="22D860D6" w14:textId="77777777" w:rsidR="00597F71" w:rsidRPr="00A9544D" w:rsidRDefault="00597F71" w:rsidP="00597F71">
      <w:pPr>
        <w:rPr>
          <w:rFonts w:ascii="Tahoma" w:hAnsi="Tahoma" w:cs="Tahoma"/>
          <w:sz w:val="18"/>
          <w:szCs w:val="18"/>
        </w:rPr>
      </w:pPr>
    </w:p>
    <w:p w14:paraId="6207C715" w14:textId="77777777" w:rsidR="00597F71" w:rsidRPr="00A9544D" w:rsidRDefault="00597F71" w:rsidP="00597F71">
      <w:pPr>
        <w:rPr>
          <w:rFonts w:ascii="Tahoma" w:hAnsi="Tahoma" w:cs="Tahoma"/>
          <w:sz w:val="18"/>
          <w:szCs w:val="18"/>
        </w:rPr>
      </w:pPr>
    </w:p>
    <w:p w14:paraId="5F6D6C8F" w14:textId="77777777" w:rsidR="00597F71" w:rsidRPr="00A9544D" w:rsidRDefault="00597F71" w:rsidP="00597F71">
      <w:pPr>
        <w:rPr>
          <w:rFonts w:ascii="Tahoma" w:eastAsia="Tahoma" w:hAnsi="Tahoma" w:cs="Tahoma"/>
          <w:i/>
          <w:sz w:val="18"/>
          <w:szCs w:val="18"/>
        </w:rPr>
      </w:pPr>
      <w:r w:rsidRPr="00A9544D">
        <w:rPr>
          <w:rFonts w:ascii="Tahoma" w:hAnsi="Tahoma" w:cs="Tahoma"/>
          <w:sz w:val="18"/>
          <w:szCs w:val="18"/>
        </w:rPr>
        <w:t>Nazwa, adres Wykonawcy ...............................................................</w:t>
      </w:r>
    </w:p>
    <w:p w14:paraId="03EA946D" w14:textId="77777777" w:rsidR="00597F71" w:rsidRPr="00A9544D" w:rsidRDefault="00597F71" w:rsidP="00597F71">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594CD158" w14:textId="77777777" w:rsidR="00597F71" w:rsidRPr="00A9544D" w:rsidRDefault="00597F71" w:rsidP="00597F71">
      <w:pPr>
        <w:rPr>
          <w:rFonts w:ascii="Tahoma" w:hAnsi="Tahoma" w:cs="Tahoma"/>
          <w:sz w:val="18"/>
          <w:szCs w:val="18"/>
        </w:rPr>
      </w:pPr>
    </w:p>
    <w:p w14:paraId="7307FC33"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PARAMETRY TECHNICZNE</w:t>
      </w:r>
    </w:p>
    <w:p w14:paraId="14632B90" w14:textId="77777777" w:rsidR="00597F71" w:rsidRPr="00A9544D" w:rsidRDefault="00597F71" w:rsidP="00597F71">
      <w:pPr>
        <w:jc w:val="center"/>
        <w:rPr>
          <w:rFonts w:ascii="Tahoma" w:hAnsi="Tahoma" w:cs="Tahoma"/>
          <w:b/>
          <w:sz w:val="18"/>
          <w:szCs w:val="18"/>
        </w:rPr>
      </w:pPr>
    </w:p>
    <w:p w14:paraId="3B8AF0AE" w14:textId="77777777" w:rsidR="00597F71" w:rsidRPr="00364B29" w:rsidRDefault="00597F71" w:rsidP="00597F71">
      <w:pPr>
        <w:jc w:val="center"/>
        <w:rPr>
          <w:rFonts w:ascii="Tahoma" w:hAnsi="Tahoma" w:cs="Tahoma"/>
          <w:b/>
          <w:sz w:val="18"/>
          <w:szCs w:val="18"/>
        </w:rPr>
      </w:pPr>
      <w:r w:rsidRPr="00364B29">
        <w:rPr>
          <w:rFonts w:ascii="Tahoma" w:hAnsi="Tahoma" w:cs="Tahoma"/>
          <w:b/>
          <w:sz w:val="18"/>
          <w:szCs w:val="18"/>
        </w:rPr>
        <w:t>Pakiet nr 24</w:t>
      </w:r>
    </w:p>
    <w:p w14:paraId="5C4013FB" w14:textId="77777777" w:rsidR="00597F71" w:rsidRPr="00A9544D" w:rsidRDefault="00597F71" w:rsidP="00597F71">
      <w:pPr>
        <w:spacing w:after="120"/>
        <w:ind w:left="283" w:firstLine="210"/>
        <w:jc w:val="center"/>
        <w:rPr>
          <w:rFonts w:ascii="Tahoma" w:hAnsi="Tahoma" w:cs="Tahoma"/>
          <w:b/>
          <w:sz w:val="18"/>
          <w:szCs w:val="18"/>
        </w:rPr>
      </w:pPr>
      <w:r w:rsidRPr="00364B29">
        <w:rPr>
          <w:rFonts w:ascii="Tahoma" w:hAnsi="Tahoma" w:cs="Tahoma"/>
          <w:b/>
          <w:sz w:val="18"/>
          <w:szCs w:val="18"/>
        </w:rPr>
        <w:t>Wózki do transportu pacjenta w pozycji</w:t>
      </w:r>
      <w:r w:rsidRPr="00A9544D">
        <w:rPr>
          <w:rFonts w:ascii="Tahoma" w:hAnsi="Tahoma" w:cs="Tahoma"/>
          <w:b/>
          <w:sz w:val="18"/>
          <w:szCs w:val="18"/>
        </w:rPr>
        <w:t xml:space="preserve"> siedzącej - fotel transportowy - 4 </w:t>
      </w:r>
      <w:proofErr w:type="spellStart"/>
      <w:r w:rsidRPr="00A9544D">
        <w:rPr>
          <w:rFonts w:ascii="Tahoma" w:hAnsi="Tahoma" w:cs="Tahoma"/>
          <w:b/>
          <w:sz w:val="18"/>
          <w:szCs w:val="18"/>
        </w:rPr>
        <w:t>szt</w:t>
      </w:r>
      <w:proofErr w:type="spellEnd"/>
    </w:p>
    <w:p w14:paraId="214B7D0C" w14:textId="77777777" w:rsidR="00597F71" w:rsidRPr="00A9544D" w:rsidRDefault="00597F71" w:rsidP="00597F71">
      <w:pPr>
        <w:ind w:left="3540" w:firstLine="708"/>
        <w:jc w:val="center"/>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597F71" w:rsidRPr="00A9544D" w14:paraId="0CA29BE7"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808E84F" w14:textId="77777777" w:rsidR="00597F71" w:rsidRPr="00A9544D" w:rsidRDefault="00597F71" w:rsidP="00597F71">
            <w:pPr>
              <w:widowControl w:val="0"/>
              <w:jc w:val="center"/>
              <w:rPr>
                <w:rFonts w:ascii="Tahoma" w:hAnsi="Tahoma" w:cs="Tahoma"/>
                <w:b/>
                <w:sz w:val="18"/>
                <w:szCs w:val="18"/>
              </w:rPr>
            </w:pPr>
            <w:r w:rsidRPr="00A9544D">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8C50C52" w14:textId="77777777" w:rsidR="00597F71" w:rsidRPr="00A9544D" w:rsidRDefault="00597F71" w:rsidP="00597F71">
            <w:pPr>
              <w:jc w:val="center"/>
              <w:rPr>
                <w:rFonts w:ascii="Tahoma" w:hAnsi="Tahoma" w:cs="Tahoma"/>
                <w:sz w:val="18"/>
                <w:szCs w:val="18"/>
              </w:rPr>
            </w:pPr>
            <w:r w:rsidRPr="00A9544D">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7A7675A9"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 xml:space="preserve">Oferowana wartość </w:t>
            </w:r>
          </w:p>
          <w:p w14:paraId="2D8CC65D" w14:textId="77777777" w:rsidR="00597F71" w:rsidRPr="00A9544D" w:rsidRDefault="00597F71" w:rsidP="00597F71">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597F71" w:rsidRPr="00A9544D" w14:paraId="189651CC"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543B6A5"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1C2CDF5"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4963E6B4" w14:textId="77777777" w:rsidR="00597F71" w:rsidRPr="00A9544D" w:rsidRDefault="00597F71" w:rsidP="00597F71">
            <w:pPr>
              <w:jc w:val="center"/>
              <w:rPr>
                <w:rFonts w:ascii="Tahoma" w:hAnsi="Tahoma" w:cs="Tahoma"/>
                <w:b/>
                <w:sz w:val="18"/>
                <w:szCs w:val="18"/>
              </w:rPr>
            </w:pPr>
          </w:p>
        </w:tc>
      </w:tr>
      <w:tr w:rsidR="00597F71" w:rsidRPr="00A9544D" w14:paraId="2BAB1EDB"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9CCC0BF"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F0B3DB9"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0D4BAFFC" w14:textId="77777777" w:rsidR="00597F71" w:rsidRPr="00A9544D" w:rsidRDefault="00597F71" w:rsidP="00597F71">
            <w:pPr>
              <w:jc w:val="center"/>
              <w:rPr>
                <w:rFonts w:ascii="Tahoma" w:hAnsi="Tahoma" w:cs="Tahoma"/>
                <w:b/>
                <w:sz w:val="18"/>
                <w:szCs w:val="18"/>
              </w:rPr>
            </w:pPr>
          </w:p>
        </w:tc>
      </w:tr>
      <w:tr w:rsidR="00597F71" w:rsidRPr="00A9544D" w14:paraId="1E69C82E"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ECB75E6"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E76D731"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702A3615" w14:textId="77777777" w:rsidR="00597F71" w:rsidRPr="00A9544D" w:rsidRDefault="00597F71" w:rsidP="00597F71">
            <w:pPr>
              <w:jc w:val="center"/>
              <w:rPr>
                <w:rFonts w:ascii="Tahoma" w:hAnsi="Tahoma" w:cs="Tahoma"/>
                <w:b/>
                <w:sz w:val="18"/>
                <w:szCs w:val="18"/>
              </w:rPr>
            </w:pPr>
          </w:p>
        </w:tc>
      </w:tr>
      <w:tr w:rsidR="00597F71" w:rsidRPr="00A9544D" w14:paraId="6354FE32" w14:textId="77777777" w:rsidTr="00597F71">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5B314CA0"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0D556DA5"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215C0C6A" w14:textId="77777777" w:rsidR="00597F71" w:rsidRPr="00A9544D" w:rsidRDefault="00597F71" w:rsidP="00597F71">
            <w:pPr>
              <w:jc w:val="center"/>
              <w:rPr>
                <w:rFonts w:ascii="Tahoma" w:hAnsi="Tahoma" w:cs="Tahoma"/>
                <w:b/>
                <w:sz w:val="18"/>
                <w:szCs w:val="18"/>
              </w:rPr>
            </w:pPr>
          </w:p>
        </w:tc>
      </w:tr>
      <w:tr w:rsidR="00597F71" w:rsidRPr="00A9544D" w14:paraId="7BF36293" w14:textId="77777777" w:rsidTr="00597F71">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EA8AD23"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80703E9" w14:textId="77777777" w:rsidR="00597F71" w:rsidRPr="00A9544D" w:rsidRDefault="00597F71" w:rsidP="00597F71">
            <w:pPr>
              <w:ind w:hanging="72"/>
              <w:rPr>
                <w:rFonts w:ascii="Tahoma" w:hAnsi="Tahoma" w:cs="Tahoma"/>
                <w:sz w:val="18"/>
                <w:szCs w:val="18"/>
              </w:rPr>
            </w:pPr>
            <w:r w:rsidRPr="00A9544D">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002DE694" w14:textId="77777777" w:rsidR="00597F71" w:rsidRPr="00A9544D" w:rsidRDefault="00597F71" w:rsidP="00597F71">
            <w:pPr>
              <w:jc w:val="center"/>
              <w:rPr>
                <w:rFonts w:ascii="Tahoma" w:hAnsi="Tahoma" w:cs="Tahoma"/>
                <w:b/>
                <w:sz w:val="18"/>
                <w:szCs w:val="18"/>
              </w:rPr>
            </w:pPr>
          </w:p>
        </w:tc>
      </w:tr>
    </w:tbl>
    <w:p w14:paraId="4319A50E" w14:textId="77777777" w:rsidR="00597F71" w:rsidRPr="00A9544D" w:rsidRDefault="00597F71" w:rsidP="00597F71">
      <w:pPr>
        <w:ind w:left="3540" w:firstLine="708"/>
        <w:jc w:val="center"/>
        <w:rPr>
          <w:rFonts w:ascii="Tahoma" w:hAnsi="Tahoma" w:cs="Tahoma"/>
          <w:sz w:val="18"/>
          <w:szCs w:val="18"/>
        </w:rPr>
      </w:pPr>
    </w:p>
    <w:p w14:paraId="49DDD17E" w14:textId="77777777" w:rsidR="00597F71" w:rsidRPr="00A9544D" w:rsidRDefault="00597F71" w:rsidP="00597F71">
      <w:pPr>
        <w:jc w:val="right"/>
        <w:rPr>
          <w:rFonts w:ascii="Tahoma" w:hAnsi="Tahoma" w:cs="Tahoma"/>
          <w:b/>
          <w:sz w:val="18"/>
          <w:szCs w:val="18"/>
        </w:rPr>
      </w:pPr>
    </w:p>
    <w:p w14:paraId="5DBAAC95" w14:textId="77777777" w:rsidR="00597F71" w:rsidRPr="00A9544D" w:rsidRDefault="00597F71" w:rsidP="00597F71">
      <w:pPr>
        <w:jc w:val="right"/>
        <w:rPr>
          <w:rFonts w:ascii="Tahoma" w:hAnsi="Tahoma" w:cs="Tahoma"/>
          <w:b/>
          <w:sz w:val="18"/>
          <w:szCs w:val="18"/>
        </w:rPr>
      </w:pPr>
    </w:p>
    <w:tbl>
      <w:tblPr>
        <w:tblW w:w="10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2"/>
        <w:gridCol w:w="6299"/>
        <w:gridCol w:w="1163"/>
        <w:gridCol w:w="2098"/>
      </w:tblGrid>
      <w:tr w:rsidR="00597F71" w:rsidRPr="00A9544D" w14:paraId="5095AE40" w14:textId="77777777" w:rsidTr="00597F71">
        <w:trPr>
          <w:jc w:val="center"/>
        </w:trPr>
        <w:tc>
          <w:tcPr>
            <w:tcW w:w="642" w:type="dxa"/>
            <w:vAlign w:val="center"/>
          </w:tcPr>
          <w:p w14:paraId="5D7BB9DA" w14:textId="77777777" w:rsidR="00597F71" w:rsidRPr="00A9544D" w:rsidRDefault="00597F71" w:rsidP="00597F71">
            <w:pPr>
              <w:jc w:val="center"/>
              <w:rPr>
                <w:rFonts w:ascii="Tahoma" w:hAnsi="Tahoma" w:cs="Tahoma"/>
                <w:b/>
                <w:bCs/>
                <w:sz w:val="18"/>
                <w:szCs w:val="18"/>
              </w:rPr>
            </w:pPr>
            <w:r w:rsidRPr="00A9544D">
              <w:rPr>
                <w:rFonts w:ascii="Tahoma" w:hAnsi="Tahoma" w:cs="Tahoma"/>
                <w:b/>
                <w:bCs/>
                <w:sz w:val="18"/>
                <w:szCs w:val="18"/>
              </w:rPr>
              <w:t>Lp.</w:t>
            </w:r>
          </w:p>
        </w:tc>
        <w:tc>
          <w:tcPr>
            <w:tcW w:w="6299" w:type="dxa"/>
          </w:tcPr>
          <w:p w14:paraId="6E95C559" w14:textId="77777777" w:rsidR="00597F71" w:rsidRPr="00A9544D" w:rsidRDefault="00597F71" w:rsidP="00597F71">
            <w:pPr>
              <w:jc w:val="center"/>
              <w:rPr>
                <w:rFonts w:ascii="Tahoma" w:hAnsi="Tahoma" w:cs="Tahoma"/>
                <w:b/>
                <w:sz w:val="18"/>
                <w:szCs w:val="18"/>
              </w:rPr>
            </w:pPr>
          </w:p>
          <w:p w14:paraId="02C0C96B"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Nazwa i opis parametru lub funkcji urządzenia</w:t>
            </w:r>
          </w:p>
          <w:p w14:paraId="38FBB882" w14:textId="77777777" w:rsidR="00597F71" w:rsidRPr="00A9544D" w:rsidRDefault="00597F71" w:rsidP="00597F71">
            <w:pPr>
              <w:jc w:val="center"/>
              <w:rPr>
                <w:rFonts w:ascii="Tahoma" w:hAnsi="Tahoma" w:cs="Tahoma"/>
                <w:b/>
                <w:sz w:val="18"/>
                <w:szCs w:val="18"/>
              </w:rPr>
            </w:pPr>
          </w:p>
        </w:tc>
        <w:tc>
          <w:tcPr>
            <w:tcW w:w="1163" w:type="dxa"/>
            <w:vAlign w:val="center"/>
          </w:tcPr>
          <w:p w14:paraId="2BE21445"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Parametr</w:t>
            </w:r>
          </w:p>
        </w:tc>
        <w:tc>
          <w:tcPr>
            <w:tcW w:w="2098" w:type="dxa"/>
          </w:tcPr>
          <w:p w14:paraId="1B3058A9"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Oferowana wartość</w:t>
            </w:r>
          </w:p>
          <w:p w14:paraId="28C60AB6"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(Podać zakresy lub opisać)</w:t>
            </w:r>
          </w:p>
        </w:tc>
      </w:tr>
      <w:tr w:rsidR="00597F71" w:rsidRPr="00A9544D" w14:paraId="1AE7B46E" w14:textId="77777777" w:rsidTr="00597F71">
        <w:trPr>
          <w:jc w:val="center"/>
        </w:trPr>
        <w:tc>
          <w:tcPr>
            <w:tcW w:w="642" w:type="dxa"/>
          </w:tcPr>
          <w:p w14:paraId="194AA7B1" w14:textId="77777777" w:rsidR="00597F71" w:rsidRPr="00A9544D" w:rsidRDefault="00597F71" w:rsidP="00597F71">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600FEDFE" w14:textId="77777777" w:rsidR="00597F71" w:rsidRPr="00A9544D" w:rsidRDefault="00597F71" w:rsidP="00597F71">
            <w:pPr>
              <w:spacing w:beforeLines="40" w:before="96" w:afterLines="40" w:after="96"/>
              <w:rPr>
                <w:rFonts w:ascii="Tahoma" w:hAnsi="Tahoma" w:cs="Tahoma"/>
                <w:sz w:val="18"/>
                <w:szCs w:val="18"/>
              </w:rPr>
            </w:pPr>
            <w:r w:rsidRPr="00A9544D">
              <w:rPr>
                <w:rFonts w:ascii="Tahoma" w:hAnsi="Tahoma" w:cs="Tahoma"/>
                <w:sz w:val="18"/>
                <w:szCs w:val="18"/>
              </w:rPr>
              <w:t>Fotel przeznaczony do przewożenia pacjentów w pozycji siedzącej</w:t>
            </w:r>
          </w:p>
        </w:tc>
        <w:tc>
          <w:tcPr>
            <w:tcW w:w="1163" w:type="dxa"/>
          </w:tcPr>
          <w:p w14:paraId="5E2A080E" w14:textId="77777777" w:rsidR="00597F71" w:rsidRPr="00A9544D" w:rsidRDefault="00597F71" w:rsidP="00597F71">
            <w:pPr>
              <w:snapToGrid w:val="0"/>
              <w:spacing w:beforeLines="40" w:before="96" w:afterLines="40" w:after="96"/>
              <w:jc w:val="center"/>
              <w:rPr>
                <w:rFonts w:ascii="Tahoma" w:hAnsi="Tahoma" w:cs="Tahoma"/>
                <w:sz w:val="18"/>
                <w:szCs w:val="18"/>
              </w:rPr>
            </w:pPr>
            <w:r w:rsidRPr="00A9544D">
              <w:rPr>
                <w:rFonts w:ascii="Tahoma" w:hAnsi="Tahoma" w:cs="Tahoma"/>
                <w:sz w:val="18"/>
                <w:szCs w:val="18"/>
              </w:rPr>
              <w:t>TAK</w:t>
            </w:r>
          </w:p>
        </w:tc>
        <w:tc>
          <w:tcPr>
            <w:tcW w:w="2098" w:type="dxa"/>
          </w:tcPr>
          <w:p w14:paraId="0D83F8AD" w14:textId="77777777" w:rsidR="00597F71" w:rsidRPr="00A9544D" w:rsidRDefault="00597F71" w:rsidP="00597F71">
            <w:pPr>
              <w:snapToGrid w:val="0"/>
              <w:spacing w:beforeLines="40" w:before="96" w:afterLines="40" w:after="96"/>
              <w:jc w:val="center"/>
              <w:rPr>
                <w:rFonts w:ascii="Tahoma" w:hAnsi="Tahoma" w:cs="Tahoma"/>
                <w:sz w:val="18"/>
                <w:szCs w:val="18"/>
              </w:rPr>
            </w:pPr>
          </w:p>
        </w:tc>
      </w:tr>
      <w:tr w:rsidR="00597F71" w:rsidRPr="00A9544D" w14:paraId="17E2F6B6" w14:textId="77777777" w:rsidTr="00597F71">
        <w:trPr>
          <w:jc w:val="center"/>
        </w:trPr>
        <w:tc>
          <w:tcPr>
            <w:tcW w:w="642" w:type="dxa"/>
          </w:tcPr>
          <w:p w14:paraId="4601A08D" w14:textId="77777777" w:rsidR="00597F71" w:rsidRPr="00A9544D" w:rsidRDefault="00597F71" w:rsidP="00597F71">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47790ABA" w14:textId="77777777" w:rsidR="00597F71" w:rsidRPr="00A9544D" w:rsidRDefault="00597F71" w:rsidP="00597F71">
            <w:pPr>
              <w:spacing w:beforeLines="40" w:before="96" w:afterLines="40" w:after="96"/>
              <w:rPr>
                <w:rFonts w:ascii="Tahoma" w:hAnsi="Tahoma" w:cs="Tahoma"/>
                <w:sz w:val="18"/>
                <w:szCs w:val="18"/>
              </w:rPr>
            </w:pPr>
            <w:r w:rsidRPr="00A9544D">
              <w:rPr>
                <w:rFonts w:ascii="Tahoma" w:hAnsi="Tahoma" w:cs="Tahoma"/>
                <w:sz w:val="18"/>
                <w:szCs w:val="18"/>
              </w:rPr>
              <w:t xml:space="preserve">Konstrukcja fotela wykonana </w:t>
            </w:r>
            <w:r w:rsidRPr="00A9544D">
              <w:rPr>
                <w:rFonts w:ascii="Tahoma" w:hAnsi="Tahoma" w:cs="Tahoma"/>
                <w:b/>
                <w:sz w:val="18"/>
                <w:szCs w:val="18"/>
              </w:rPr>
              <w:t>ze stali węglowej lakierowanej proszkowo w kolorze białym.</w:t>
            </w:r>
          </w:p>
        </w:tc>
        <w:tc>
          <w:tcPr>
            <w:tcW w:w="1163" w:type="dxa"/>
          </w:tcPr>
          <w:p w14:paraId="099D62AE" w14:textId="77777777" w:rsidR="00597F71" w:rsidRPr="00A9544D" w:rsidRDefault="00597F71" w:rsidP="00597F71">
            <w:pPr>
              <w:snapToGrid w:val="0"/>
              <w:spacing w:beforeLines="40" w:before="96" w:afterLines="40" w:after="96"/>
              <w:jc w:val="center"/>
              <w:rPr>
                <w:rFonts w:ascii="Tahoma" w:hAnsi="Tahoma" w:cs="Tahoma"/>
                <w:sz w:val="18"/>
                <w:szCs w:val="18"/>
              </w:rPr>
            </w:pPr>
            <w:r w:rsidRPr="00A9544D">
              <w:rPr>
                <w:rFonts w:ascii="Tahoma" w:hAnsi="Tahoma" w:cs="Tahoma"/>
                <w:sz w:val="18"/>
                <w:szCs w:val="18"/>
              </w:rPr>
              <w:t>TAK</w:t>
            </w:r>
          </w:p>
        </w:tc>
        <w:tc>
          <w:tcPr>
            <w:tcW w:w="2098" w:type="dxa"/>
          </w:tcPr>
          <w:p w14:paraId="75DF7045" w14:textId="77777777" w:rsidR="00597F71" w:rsidRPr="00A9544D" w:rsidRDefault="00597F71" w:rsidP="00597F71">
            <w:pPr>
              <w:snapToGrid w:val="0"/>
              <w:spacing w:beforeLines="40" w:before="96" w:afterLines="40" w:after="96"/>
              <w:jc w:val="center"/>
              <w:rPr>
                <w:rFonts w:ascii="Tahoma" w:hAnsi="Tahoma" w:cs="Tahoma"/>
                <w:sz w:val="18"/>
                <w:szCs w:val="18"/>
              </w:rPr>
            </w:pPr>
          </w:p>
        </w:tc>
      </w:tr>
      <w:tr w:rsidR="00597F71" w:rsidRPr="00A9544D" w14:paraId="134D1C15" w14:textId="77777777" w:rsidTr="00597F71">
        <w:trPr>
          <w:jc w:val="center"/>
        </w:trPr>
        <w:tc>
          <w:tcPr>
            <w:tcW w:w="642" w:type="dxa"/>
          </w:tcPr>
          <w:p w14:paraId="791F7077" w14:textId="77777777" w:rsidR="00597F71" w:rsidRPr="00A9544D" w:rsidRDefault="00597F71" w:rsidP="00597F71">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462A88F4" w14:textId="77777777" w:rsidR="00597F71" w:rsidRPr="00A9544D" w:rsidRDefault="00597F71" w:rsidP="00597F71">
            <w:pPr>
              <w:spacing w:beforeLines="40" w:before="96" w:afterLines="40" w:after="96"/>
              <w:rPr>
                <w:rFonts w:ascii="Tahoma" w:hAnsi="Tahoma" w:cs="Tahoma"/>
                <w:sz w:val="18"/>
                <w:szCs w:val="18"/>
              </w:rPr>
            </w:pPr>
            <w:r w:rsidRPr="00A9544D">
              <w:rPr>
                <w:rFonts w:ascii="Tahoma" w:hAnsi="Tahoma" w:cs="Tahoma"/>
                <w:b/>
                <w:sz w:val="18"/>
                <w:szCs w:val="18"/>
              </w:rPr>
              <w:t xml:space="preserve">Wyprofilowane siedzisko oraz oparcie fotela </w:t>
            </w:r>
            <w:r w:rsidRPr="00A9544D">
              <w:rPr>
                <w:rFonts w:ascii="Tahoma" w:hAnsi="Tahoma" w:cs="Tahoma"/>
                <w:sz w:val="18"/>
                <w:szCs w:val="18"/>
              </w:rPr>
              <w:t xml:space="preserve">wykonane </w:t>
            </w:r>
            <w:r w:rsidRPr="00A9544D">
              <w:rPr>
                <w:rFonts w:ascii="Tahoma" w:hAnsi="Tahoma" w:cs="Tahoma"/>
                <w:b/>
                <w:sz w:val="18"/>
                <w:szCs w:val="18"/>
              </w:rPr>
              <w:t>w formie jednolitego odlewu, zaokrąglone (bez ostrych krawędzi i rogów</w:t>
            </w:r>
            <w:r w:rsidRPr="00A9544D">
              <w:rPr>
                <w:rFonts w:ascii="Tahoma" w:hAnsi="Tahoma" w:cs="Tahoma"/>
                <w:sz w:val="18"/>
                <w:szCs w:val="18"/>
              </w:rPr>
              <w:t xml:space="preserve">) ze zmywalnego, wytłoczonego tworzywa sztucznego </w:t>
            </w:r>
            <w:r w:rsidRPr="00A9544D">
              <w:rPr>
                <w:rFonts w:ascii="Tahoma" w:hAnsi="Tahoma" w:cs="Tahoma"/>
                <w:b/>
                <w:sz w:val="18"/>
                <w:szCs w:val="18"/>
              </w:rPr>
              <w:t xml:space="preserve">bez szwów i łączeń, </w:t>
            </w:r>
            <w:r w:rsidRPr="00A9544D">
              <w:rPr>
                <w:rFonts w:ascii="Tahoma" w:hAnsi="Tahoma" w:cs="Tahoma"/>
                <w:sz w:val="18"/>
                <w:szCs w:val="18"/>
              </w:rPr>
              <w:t xml:space="preserve">o gładkiej powierzchni łatwej do dezynfekcji. </w:t>
            </w:r>
          </w:p>
        </w:tc>
        <w:tc>
          <w:tcPr>
            <w:tcW w:w="1163" w:type="dxa"/>
          </w:tcPr>
          <w:p w14:paraId="68D4DF11" w14:textId="77777777" w:rsidR="00597F71" w:rsidRPr="00A9544D" w:rsidRDefault="00597F71" w:rsidP="00597F71">
            <w:pPr>
              <w:snapToGrid w:val="0"/>
              <w:spacing w:beforeLines="40" w:before="96" w:afterLines="40" w:after="96"/>
              <w:jc w:val="center"/>
              <w:rPr>
                <w:rFonts w:ascii="Tahoma" w:hAnsi="Tahoma" w:cs="Tahoma"/>
                <w:sz w:val="18"/>
                <w:szCs w:val="18"/>
              </w:rPr>
            </w:pPr>
            <w:r w:rsidRPr="00A9544D">
              <w:rPr>
                <w:rFonts w:ascii="Tahoma" w:hAnsi="Tahoma" w:cs="Tahoma"/>
                <w:sz w:val="18"/>
                <w:szCs w:val="18"/>
              </w:rPr>
              <w:t>TAK</w:t>
            </w:r>
          </w:p>
        </w:tc>
        <w:tc>
          <w:tcPr>
            <w:tcW w:w="2098" w:type="dxa"/>
          </w:tcPr>
          <w:p w14:paraId="497E74A1" w14:textId="77777777" w:rsidR="00597F71" w:rsidRPr="00A9544D" w:rsidRDefault="00597F71" w:rsidP="00597F71">
            <w:pPr>
              <w:snapToGrid w:val="0"/>
              <w:spacing w:beforeLines="40" w:before="96" w:afterLines="40" w:after="96"/>
              <w:jc w:val="center"/>
              <w:rPr>
                <w:rFonts w:ascii="Tahoma" w:hAnsi="Tahoma" w:cs="Tahoma"/>
                <w:sz w:val="18"/>
                <w:szCs w:val="18"/>
              </w:rPr>
            </w:pPr>
          </w:p>
        </w:tc>
      </w:tr>
      <w:tr w:rsidR="00597F71" w:rsidRPr="00A9544D" w14:paraId="7C34D0E4" w14:textId="77777777" w:rsidTr="00597F71">
        <w:trPr>
          <w:jc w:val="center"/>
        </w:trPr>
        <w:tc>
          <w:tcPr>
            <w:tcW w:w="642" w:type="dxa"/>
          </w:tcPr>
          <w:p w14:paraId="103B1212" w14:textId="77777777" w:rsidR="00597F71" w:rsidRPr="00A9544D" w:rsidRDefault="00597F71" w:rsidP="00597F71">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4530F81B" w14:textId="77777777" w:rsidR="00597F71" w:rsidRPr="00A9544D" w:rsidRDefault="00597F71" w:rsidP="00597F71">
            <w:pPr>
              <w:spacing w:beforeLines="40" w:before="96" w:afterLines="40" w:after="96"/>
              <w:rPr>
                <w:rFonts w:ascii="Tahoma" w:hAnsi="Tahoma" w:cs="Tahoma"/>
                <w:sz w:val="18"/>
                <w:szCs w:val="18"/>
              </w:rPr>
            </w:pPr>
            <w:r w:rsidRPr="00A9544D">
              <w:rPr>
                <w:rFonts w:ascii="Tahoma" w:hAnsi="Tahoma" w:cs="Tahoma"/>
                <w:b/>
                <w:sz w:val="18"/>
                <w:szCs w:val="18"/>
              </w:rPr>
              <w:t>Dopuszczalne obciążenie min. 215 kg</w:t>
            </w:r>
          </w:p>
        </w:tc>
        <w:tc>
          <w:tcPr>
            <w:tcW w:w="1163" w:type="dxa"/>
          </w:tcPr>
          <w:p w14:paraId="02AB0D29" w14:textId="77777777" w:rsidR="00597F71" w:rsidRPr="00A9544D" w:rsidRDefault="00597F71" w:rsidP="00597F71">
            <w:pPr>
              <w:snapToGrid w:val="0"/>
              <w:spacing w:beforeLines="40" w:before="96" w:afterLines="40" w:after="96"/>
              <w:jc w:val="center"/>
              <w:rPr>
                <w:rFonts w:ascii="Tahoma" w:hAnsi="Tahoma" w:cs="Tahoma"/>
                <w:sz w:val="18"/>
                <w:szCs w:val="18"/>
              </w:rPr>
            </w:pPr>
            <w:r w:rsidRPr="00A9544D">
              <w:rPr>
                <w:rFonts w:ascii="Tahoma" w:hAnsi="Tahoma" w:cs="Tahoma"/>
                <w:sz w:val="18"/>
                <w:szCs w:val="18"/>
              </w:rPr>
              <w:t>TAK</w:t>
            </w:r>
          </w:p>
          <w:p w14:paraId="7724A034" w14:textId="77777777" w:rsidR="00597F71" w:rsidRPr="00A9544D" w:rsidRDefault="00597F71" w:rsidP="00597F71">
            <w:pPr>
              <w:snapToGrid w:val="0"/>
              <w:spacing w:beforeLines="40" w:before="96" w:afterLines="40" w:after="96"/>
              <w:jc w:val="center"/>
              <w:rPr>
                <w:rFonts w:ascii="Tahoma" w:hAnsi="Tahoma" w:cs="Tahoma"/>
                <w:sz w:val="18"/>
                <w:szCs w:val="18"/>
              </w:rPr>
            </w:pPr>
          </w:p>
        </w:tc>
        <w:tc>
          <w:tcPr>
            <w:tcW w:w="2098" w:type="dxa"/>
          </w:tcPr>
          <w:p w14:paraId="5322E194" w14:textId="77777777" w:rsidR="00597F71" w:rsidRPr="00A9544D" w:rsidRDefault="00597F71" w:rsidP="00597F71">
            <w:pPr>
              <w:snapToGrid w:val="0"/>
              <w:spacing w:beforeLines="40" w:before="96" w:afterLines="40" w:after="96"/>
              <w:jc w:val="center"/>
              <w:rPr>
                <w:rFonts w:ascii="Tahoma" w:hAnsi="Tahoma" w:cs="Tahoma"/>
                <w:sz w:val="18"/>
                <w:szCs w:val="18"/>
              </w:rPr>
            </w:pPr>
          </w:p>
        </w:tc>
      </w:tr>
      <w:tr w:rsidR="00597F71" w:rsidRPr="00A9544D" w14:paraId="7F0D498F" w14:textId="77777777" w:rsidTr="00597F71">
        <w:trPr>
          <w:jc w:val="center"/>
        </w:trPr>
        <w:tc>
          <w:tcPr>
            <w:tcW w:w="642" w:type="dxa"/>
          </w:tcPr>
          <w:p w14:paraId="113EAAC6" w14:textId="77777777" w:rsidR="00597F71" w:rsidRPr="00A9544D" w:rsidRDefault="00597F71" w:rsidP="00597F71">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2C2A2FCB" w14:textId="77777777" w:rsidR="00597F71" w:rsidRPr="00A9544D" w:rsidRDefault="00597F71" w:rsidP="00597F71">
            <w:pPr>
              <w:spacing w:beforeLines="40" w:before="96" w:afterLines="40" w:after="96"/>
              <w:rPr>
                <w:rFonts w:ascii="Tahoma" w:hAnsi="Tahoma" w:cs="Tahoma"/>
                <w:sz w:val="18"/>
                <w:szCs w:val="18"/>
              </w:rPr>
            </w:pPr>
            <w:r w:rsidRPr="00A9544D">
              <w:rPr>
                <w:rFonts w:ascii="Tahoma" w:hAnsi="Tahoma" w:cs="Tahoma"/>
                <w:sz w:val="18"/>
                <w:szCs w:val="18"/>
              </w:rPr>
              <w:t>Długość całkowita fotela</w:t>
            </w:r>
          </w:p>
        </w:tc>
        <w:tc>
          <w:tcPr>
            <w:tcW w:w="1163" w:type="dxa"/>
          </w:tcPr>
          <w:p w14:paraId="69784B9F" w14:textId="77777777" w:rsidR="00597F71" w:rsidRPr="00A9544D" w:rsidRDefault="00597F71" w:rsidP="00597F71">
            <w:pPr>
              <w:snapToGrid w:val="0"/>
              <w:spacing w:beforeLines="40" w:before="96" w:afterLines="40" w:after="96"/>
              <w:jc w:val="center"/>
              <w:rPr>
                <w:rFonts w:ascii="Tahoma" w:hAnsi="Tahoma" w:cs="Tahoma"/>
                <w:sz w:val="18"/>
                <w:szCs w:val="18"/>
              </w:rPr>
            </w:pPr>
            <w:r w:rsidRPr="00A9544D">
              <w:rPr>
                <w:rFonts w:ascii="Tahoma" w:hAnsi="Tahoma" w:cs="Tahoma"/>
                <w:sz w:val="18"/>
                <w:szCs w:val="18"/>
              </w:rPr>
              <w:t>1021 mm</w:t>
            </w:r>
          </w:p>
        </w:tc>
        <w:tc>
          <w:tcPr>
            <w:tcW w:w="2098" w:type="dxa"/>
          </w:tcPr>
          <w:p w14:paraId="46F9FA8A" w14:textId="77777777" w:rsidR="00597F71" w:rsidRPr="00A9544D" w:rsidRDefault="00597F71" w:rsidP="00597F71">
            <w:pPr>
              <w:snapToGrid w:val="0"/>
              <w:spacing w:beforeLines="40" w:before="96" w:afterLines="40" w:after="96"/>
              <w:jc w:val="center"/>
              <w:rPr>
                <w:rFonts w:ascii="Tahoma" w:hAnsi="Tahoma" w:cs="Tahoma"/>
                <w:sz w:val="18"/>
                <w:szCs w:val="18"/>
              </w:rPr>
            </w:pPr>
          </w:p>
        </w:tc>
      </w:tr>
      <w:tr w:rsidR="00597F71" w:rsidRPr="00A9544D" w14:paraId="3EDA3038" w14:textId="77777777" w:rsidTr="00597F71">
        <w:trPr>
          <w:jc w:val="center"/>
        </w:trPr>
        <w:tc>
          <w:tcPr>
            <w:tcW w:w="642" w:type="dxa"/>
          </w:tcPr>
          <w:p w14:paraId="3BCBF374" w14:textId="77777777" w:rsidR="00597F71" w:rsidRPr="00A9544D" w:rsidRDefault="00597F71" w:rsidP="00597F71">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1A477066" w14:textId="77777777" w:rsidR="00597F71" w:rsidRPr="00A9544D" w:rsidRDefault="00597F71" w:rsidP="00597F71">
            <w:pPr>
              <w:spacing w:beforeLines="40" w:before="96" w:afterLines="40" w:after="96"/>
              <w:rPr>
                <w:rFonts w:ascii="Tahoma" w:hAnsi="Tahoma" w:cs="Tahoma"/>
                <w:sz w:val="18"/>
                <w:szCs w:val="18"/>
              </w:rPr>
            </w:pPr>
            <w:r w:rsidRPr="00A9544D">
              <w:rPr>
                <w:rFonts w:ascii="Tahoma" w:hAnsi="Tahoma" w:cs="Tahoma"/>
                <w:sz w:val="18"/>
                <w:szCs w:val="18"/>
              </w:rPr>
              <w:t>Szerokość całkowita fotela</w:t>
            </w:r>
          </w:p>
        </w:tc>
        <w:tc>
          <w:tcPr>
            <w:tcW w:w="1163" w:type="dxa"/>
          </w:tcPr>
          <w:p w14:paraId="41AFC8EE" w14:textId="77777777" w:rsidR="00597F71" w:rsidRPr="00A9544D" w:rsidRDefault="00597F71" w:rsidP="00597F71">
            <w:pPr>
              <w:snapToGrid w:val="0"/>
              <w:spacing w:beforeLines="40" w:before="96" w:afterLines="40" w:after="96"/>
              <w:rPr>
                <w:rFonts w:ascii="Tahoma" w:hAnsi="Tahoma" w:cs="Tahoma"/>
                <w:sz w:val="18"/>
                <w:szCs w:val="18"/>
              </w:rPr>
            </w:pPr>
            <w:r w:rsidRPr="00A9544D">
              <w:rPr>
                <w:rFonts w:ascii="Tahoma" w:hAnsi="Tahoma" w:cs="Tahoma"/>
                <w:sz w:val="18"/>
                <w:szCs w:val="18"/>
              </w:rPr>
              <w:t xml:space="preserve">     718  mm </w:t>
            </w:r>
          </w:p>
        </w:tc>
        <w:tc>
          <w:tcPr>
            <w:tcW w:w="2098" w:type="dxa"/>
          </w:tcPr>
          <w:p w14:paraId="0FBC1E11" w14:textId="77777777" w:rsidR="00597F71" w:rsidRPr="00A9544D" w:rsidRDefault="00597F71" w:rsidP="00597F71">
            <w:pPr>
              <w:snapToGrid w:val="0"/>
              <w:spacing w:beforeLines="40" w:before="96" w:afterLines="40" w:after="96"/>
              <w:rPr>
                <w:rFonts w:ascii="Tahoma" w:hAnsi="Tahoma" w:cs="Tahoma"/>
                <w:sz w:val="18"/>
                <w:szCs w:val="18"/>
              </w:rPr>
            </w:pPr>
          </w:p>
        </w:tc>
      </w:tr>
      <w:tr w:rsidR="00597F71" w:rsidRPr="00A9544D" w14:paraId="1FCC4E6C" w14:textId="77777777" w:rsidTr="00597F71">
        <w:trPr>
          <w:jc w:val="center"/>
        </w:trPr>
        <w:tc>
          <w:tcPr>
            <w:tcW w:w="642" w:type="dxa"/>
          </w:tcPr>
          <w:p w14:paraId="5378971B" w14:textId="77777777" w:rsidR="00597F71" w:rsidRPr="00A9544D" w:rsidRDefault="00597F71" w:rsidP="00597F71">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5449BA94" w14:textId="77777777" w:rsidR="00597F71" w:rsidRPr="00A9544D" w:rsidRDefault="00597F71" w:rsidP="00597F71">
            <w:pPr>
              <w:spacing w:beforeLines="40" w:before="96" w:afterLines="40" w:after="96"/>
              <w:rPr>
                <w:rFonts w:ascii="Tahoma" w:hAnsi="Tahoma" w:cs="Tahoma"/>
                <w:sz w:val="18"/>
                <w:szCs w:val="18"/>
              </w:rPr>
            </w:pPr>
            <w:r w:rsidRPr="00A9544D">
              <w:rPr>
                <w:rFonts w:ascii="Tahoma" w:hAnsi="Tahoma" w:cs="Tahoma"/>
                <w:sz w:val="18"/>
                <w:szCs w:val="18"/>
              </w:rPr>
              <w:t>Wysokość fotela bez stojaka na kroplówki</w:t>
            </w:r>
          </w:p>
        </w:tc>
        <w:tc>
          <w:tcPr>
            <w:tcW w:w="1163" w:type="dxa"/>
          </w:tcPr>
          <w:p w14:paraId="2B879C74" w14:textId="77777777" w:rsidR="00597F71" w:rsidRPr="00A9544D" w:rsidRDefault="00597F71" w:rsidP="00597F71">
            <w:pPr>
              <w:snapToGrid w:val="0"/>
              <w:spacing w:beforeLines="40" w:before="96" w:afterLines="40" w:after="96"/>
              <w:jc w:val="center"/>
              <w:rPr>
                <w:rFonts w:ascii="Tahoma" w:hAnsi="Tahoma" w:cs="Tahoma"/>
                <w:sz w:val="18"/>
                <w:szCs w:val="18"/>
              </w:rPr>
            </w:pPr>
            <w:r w:rsidRPr="00A9544D">
              <w:rPr>
                <w:rFonts w:ascii="Tahoma" w:hAnsi="Tahoma" w:cs="Tahoma"/>
                <w:sz w:val="18"/>
                <w:szCs w:val="18"/>
              </w:rPr>
              <w:t>1143 mm</w:t>
            </w:r>
          </w:p>
        </w:tc>
        <w:tc>
          <w:tcPr>
            <w:tcW w:w="2098" w:type="dxa"/>
          </w:tcPr>
          <w:p w14:paraId="0C89DC12" w14:textId="77777777" w:rsidR="00597F71" w:rsidRPr="00A9544D" w:rsidRDefault="00597F71" w:rsidP="00597F71">
            <w:pPr>
              <w:snapToGrid w:val="0"/>
              <w:spacing w:beforeLines="40" w:before="96" w:afterLines="40" w:after="96"/>
              <w:jc w:val="center"/>
              <w:rPr>
                <w:rFonts w:ascii="Tahoma" w:hAnsi="Tahoma" w:cs="Tahoma"/>
                <w:sz w:val="18"/>
                <w:szCs w:val="18"/>
              </w:rPr>
            </w:pPr>
          </w:p>
        </w:tc>
      </w:tr>
      <w:tr w:rsidR="00597F71" w:rsidRPr="00A9544D" w14:paraId="7790B116" w14:textId="77777777" w:rsidTr="00597F71">
        <w:trPr>
          <w:jc w:val="center"/>
        </w:trPr>
        <w:tc>
          <w:tcPr>
            <w:tcW w:w="642" w:type="dxa"/>
          </w:tcPr>
          <w:p w14:paraId="7BE93B54" w14:textId="77777777" w:rsidR="00597F71" w:rsidRPr="00A9544D" w:rsidRDefault="00597F71" w:rsidP="00597F71">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3D960B43" w14:textId="77777777" w:rsidR="00597F71" w:rsidRPr="00A9544D" w:rsidRDefault="00597F71" w:rsidP="00597F71">
            <w:pPr>
              <w:spacing w:beforeLines="40" w:before="96" w:afterLines="40" w:after="96"/>
              <w:rPr>
                <w:rFonts w:ascii="Tahoma" w:hAnsi="Tahoma" w:cs="Tahoma"/>
                <w:sz w:val="18"/>
                <w:szCs w:val="18"/>
              </w:rPr>
            </w:pPr>
            <w:r w:rsidRPr="00A9544D">
              <w:rPr>
                <w:rFonts w:ascii="Tahoma" w:hAnsi="Tahoma" w:cs="Tahoma"/>
                <w:sz w:val="18"/>
                <w:szCs w:val="18"/>
              </w:rPr>
              <w:t>Wysokość fotela ze stojakiem na kroplówki</w:t>
            </w:r>
          </w:p>
        </w:tc>
        <w:tc>
          <w:tcPr>
            <w:tcW w:w="1163" w:type="dxa"/>
          </w:tcPr>
          <w:p w14:paraId="403AEC05" w14:textId="77777777" w:rsidR="00597F71" w:rsidRPr="00A9544D" w:rsidRDefault="00597F71" w:rsidP="00597F71">
            <w:pPr>
              <w:snapToGrid w:val="0"/>
              <w:spacing w:beforeLines="40" w:before="96" w:afterLines="40" w:after="96"/>
              <w:jc w:val="center"/>
              <w:rPr>
                <w:rFonts w:ascii="Tahoma" w:hAnsi="Tahoma" w:cs="Tahoma"/>
                <w:sz w:val="18"/>
                <w:szCs w:val="18"/>
              </w:rPr>
            </w:pPr>
            <w:r w:rsidRPr="00A9544D">
              <w:rPr>
                <w:rFonts w:ascii="Tahoma" w:hAnsi="Tahoma" w:cs="Tahoma"/>
                <w:sz w:val="18"/>
                <w:szCs w:val="18"/>
              </w:rPr>
              <w:t>1854 mm</w:t>
            </w:r>
          </w:p>
        </w:tc>
        <w:tc>
          <w:tcPr>
            <w:tcW w:w="2098" w:type="dxa"/>
          </w:tcPr>
          <w:p w14:paraId="2F7D5E20" w14:textId="77777777" w:rsidR="00597F71" w:rsidRPr="00A9544D" w:rsidRDefault="00597F71" w:rsidP="00597F71">
            <w:pPr>
              <w:snapToGrid w:val="0"/>
              <w:spacing w:beforeLines="40" w:before="96" w:afterLines="40" w:after="96"/>
              <w:jc w:val="center"/>
              <w:rPr>
                <w:rFonts w:ascii="Tahoma" w:hAnsi="Tahoma" w:cs="Tahoma"/>
                <w:sz w:val="18"/>
                <w:szCs w:val="18"/>
              </w:rPr>
            </w:pPr>
          </w:p>
        </w:tc>
      </w:tr>
      <w:tr w:rsidR="00597F71" w:rsidRPr="00A9544D" w14:paraId="5FB25782" w14:textId="77777777" w:rsidTr="00597F71">
        <w:trPr>
          <w:jc w:val="center"/>
        </w:trPr>
        <w:tc>
          <w:tcPr>
            <w:tcW w:w="642" w:type="dxa"/>
          </w:tcPr>
          <w:p w14:paraId="04E6936E" w14:textId="77777777" w:rsidR="00597F71" w:rsidRPr="00A9544D" w:rsidRDefault="00597F71" w:rsidP="00597F71">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1CB28EF2" w14:textId="77777777" w:rsidR="00597F71" w:rsidRPr="00A9544D" w:rsidRDefault="00597F71" w:rsidP="00597F71">
            <w:pPr>
              <w:spacing w:beforeLines="40" w:before="96" w:afterLines="40" w:after="96"/>
              <w:rPr>
                <w:rFonts w:ascii="Tahoma" w:hAnsi="Tahoma" w:cs="Tahoma"/>
                <w:sz w:val="18"/>
                <w:szCs w:val="18"/>
              </w:rPr>
            </w:pPr>
            <w:r w:rsidRPr="00A9544D">
              <w:rPr>
                <w:rFonts w:ascii="Tahoma" w:hAnsi="Tahoma" w:cs="Tahoma"/>
                <w:sz w:val="18"/>
                <w:szCs w:val="18"/>
              </w:rPr>
              <w:t xml:space="preserve">Szerokość siedziska </w:t>
            </w:r>
          </w:p>
        </w:tc>
        <w:tc>
          <w:tcPr>
            <w:tcW w:w="1163" w:type="dxa"/>
          </w:tcPr>
          <w:p w14:paraId="0922A54C" w14:textId="77777777" w:rsidR="00597F71" w:rsidRPr="00A9544D" w:rsidRDefault="00597F71" w:rsidP="00597F71">
            <w:pPr>
              <w:snapToGrid w:val="0"/>
              <w:spacing w:beforeLines="40" w:before="96" w:afterLines="40" w:after="96"/>
              <w:jc w:val="center"/>
              <w:rPr>
                <w:rFonts w:ascii="Tahoma" w:hAnsi="Tahoma" w:cs="Tahoma"/>
                <w:sz w:val="18"/>
                <w:szCs w:val="18"/>
              </w:rPr>
            </w:pPr>
            <w:r w:rsidRPr="00A9544D">
              <w:rPr>
                <w:rFonts w:ascii="Tahoma" w:hAnsi="Tahoma" w:cs="Tahoma"/>
                <w:sz w:val="18"/>
                <w:szCs w:val="18"/>
              </w:rPr>
              <w:t>546 mm</w:t>
            </w:r>
          </w:p>
        </w:tc>
        <w:tc>
          <w:tcPr>
            <w:tcW w:w="2098" w:type="dxa"/>
          </w:tcPr>
          <w:p w14:paraId="112BFDC0" w14:textId="77777777" w:rsidR="00597F71" w:rsidRPr="00A9544D" w:rsidRDefault="00597F71" w:rsidP="00597F71">
            <w:pPr>
              <w:snapToGrid w:val="0"/>
              <w:spacing w:beforeLines="40" w:before="96" w:afterLines="40" w:after="96"/>
              <w:jc w:val="center"/>
              <w:rPr>
                <w:rFonts w:ascii="Tahoma" w:hAnsi="Tahoma" w:cs="Tahoma"/>
                <w:sz w:val="18"/>
                <w:szCs w:val="18"/>
              </w:rPr>
            </w:pPr>
          </w:p>
        </w:tc>
      </w:tr>
      <w:tr w:rsidR="00597F71" w:rsidRPr="00A9544D" w14:paraId="01F2FCF4" w14:textId="77777777" w:rsidTr="00597F71">
        <w:trPr>
          <w:jc w:val="center"/>
        </w:trPr>
        <w:tc>
          <w:tcPr>
            <w:tcW w:w="642" w:type="dxa"/>
          </w:tcPr>
          <w:p w14:paraId="57D40F3C" w14:textId="77777777" w:rsidR="00597F71" w:rsidRPr="00A9544D" w:rsidRDefault="00597F71" w:rsidP="00597F71">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7D59580B" w14:textId="77777777" w:rsidR="00597F71" w:rsidRPr="00A9544D" w:rsidRDefault="00597F71" w:rsidP="00597F71">
            <w:pPr>
              <w:spacing w:beforeLines="40" w:before="96" w:afterLines="40" w:after="96"/>
              <w:rPr>
                <w:rFonts w:ascii="Tahoma" w:hAnsi="Tahoma" w:cs="Tahoma"/>
                <w:sz w:val="18"/>
                <w:szCs w:val="18"/>
              </w:rPr>
            </w:pPr>
            <w:r w:rsidRPr="00A9544D">
              <w:rPr>
                <w:rFonts w:ascii="Tahoma" w:hAnsi="Tahoma" w:cs="Tahoma"/>
                <w:sz w:val="18"/>
                <w:szCs w:val="18"/>
              </w:rPr>
              <w:t>Głębokość siedziska</w:t>
            </w:r>
          </w:p>
        </w:tc>
        <w:tc>
          <w:tcPr>
            <w:tcW w:w="1163" w:type="dxa"/>
          </w:tcPr>
          <w:p w14:paraId="6793A9BC" w14:textId="77777777" w:rsidR="00597F71" w:rsidRPr="00A9544D" w:rsidRDefault="00597F71" w:rsidP="00597F71">
            <w:pPr>
              <w:snapToGrid w:val="0"/>
              <w:spacing w:beforeLines="40" w:before="96" w:afterLines="40" w:after="96"/>
              <w:jc w:val="center"/>
              <w:rPr>
                <w:rFonts w:ascii="Tahoma" w:hAnsi="Tahoma" w:cs="Tahoma"/>
                <w:sz w:val="18"/>
                <w:szCs w:val="18"/>
              </w:rPr>
            </w:pPr>
            <w:r w:rsidRPr="00A9544D">
              <w:rPr>
                <w:rFonts w:ascii="Tahoma" w:hAnsi="Tahoma" w:cs="Tahoma"/>
                <w:sz w:val="18"/>
                <w:szCs w:val="18"/>
              </w:rPr>
              <w:t>480 mm</w:t>
            </w:r>
          </w:p>
        </w:tc>
        <w:tc>
          <w:tcPr>
            <w:tcW w:w="2098" w:type="dxa"/>
          </w:tcPr>
          <w:p w14:paraId="26E3885C" w14:textId="77777777" w:rsidR="00597F71" w:rsidRPr="00A9544D" w:rsidRDefault="00597F71" w:rsidP="00597F71">
            <w:pPr>
              <w:snapToGrid w:val="0"/>
              <w:spacing w:beforeLines="40" w:before="96" w:afterLines="40" w:after="96"/>
              <w:jc w:val="center"/>
              <w:rPr>
                <w:rFonts w:ascii="Tahoma" w:hAnsi="Tahoma" w:cs="Tahoma"/>
                <w:sz w:val="18"/>
                <w:szCs w:val="18"/>
              </w:rPr>
            </w:pPr>
          </w:p>
        </w:tc>
      </w:tr>
      <w:tr w:rsidR="00597F71" w:rsidRPr="00A9544D" w14:paraId="0C51A757" w14:textId="77777777" w:rsidTr="00597F71">
        <w:trPr>
          <w:jc w:val="center"/>
        </w:trPr>
        <w:tc>
          <w:tcPr>
            <w:tcW w:w="642" w:type="dxa"/>
          </w:tcPr>
          <w:p w14:paraId="61DED3B6" w14:textId="77777777" w:rsidR="00597F71" w:rsidRPr="00A9544D" w:rsidRDefault="00597F71" w:rsidP="00597F71">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3C6CDA5E" w14:textId="77777777" w:rsidR="00597F71" w:rsidRPr="00A9544D" w:rsidRDefault="00597F71" w:rsidP="00597F71">
            <w:pPr>
              <w:spacing w:beforeLines="40" w:before="96" w:afterLines="40" w:after="96"/>
              <w:rPr>
                <w:rFonts w:ascii="Tahoma" w:hAnsi="Tahoma" w:cs="Tahoma"/>
                <w:sz w:val="18"/>
                <w:szCs w:val="18"/>
              </w:rPr>
            </w:pPr>
            <w:r w:rsidRPr="00A9544D">
              <w:rPr>
                <w:rFonts w:ascii="Tahoma" w:hAnsi="Tahoma" w:cs="Tahoma"/>
                <w:sz w:val="18"/>
                <w:szCs w:val="18"/>
              </w:rPr>
              <w:t>Wysokość siedziska od podłoża: 53 cm, od podnóżków: 38 cm (+/- 2 cm)</w:t>
            </w:r>
          </w:p>
        </w:tc>
        <w:tc>
          <w:tcPr>
            <w:tcW w:w="1163" w:type="dxa"/>
          </w:tcPr>
          <w:p w14:paraId="37020C2F" w14:textId="77777777" w:rsidR="00597F71" w:rsidRPr="00A9544D" w:rsidRDefault="00597F71" w:rsidP="00597F71">
            <w:pPr>
              <w:snapToGrid w:val="0"/>
              <w:spacing w:beforeLines="40" w:before="96" w:afterLines="40" w:after="96"/>
              <w:jc w:val="center"/>
              <w:rPr>
                <w:rFonts w:ascii="Tahoma" w:hAnsi="Tahoma" w:cs="Tahoma"/>
                <w:sz w:val="18"/>
                <w:szCs w:val="18"/>
              </w:rPr>
            </w:pPr>
            <w:r w:rsidRPr="00A9544D">
              <w:rPr>
                <w:rFonts w:ascii="Tahoma" w:hAnsi="Tahoma" w:cs="Tahoma"/>
                <w:sz w:val="18"/>
                <w:szCs w:val="18"/>
              </w:rPr>
              <w:t>TAK</w:t>
            </w:r>
          </w:p>
        </w:tc>
        <w:tc>
          <w:tcPr>
            <w:tcW w:w="2098" w:type="dxa"/>
          </w:tcPr>
          <w:p w14:paraId="649A3E37" w14:textId="77777777" w:rsidR="00597F71" w:rsidRPr="00A9544D" w:rsidRDefault="00597F71" w:rsidP="00597F71">
            <w:pPr>
              <w:snapToGrid w:val="0"/>
              <w:spacing w:beforeLines="40" w:before="96" w:afterLines="40" w:after="96"/>
              <w:jc w:val="center"/>
              <w:rPr>
                <w:rFonts w:ascii="Tahoma" w:hAnsi="Tahoma" w:cs="Tahoma"/>
                <w:sz w:val="18"/>
                <w:szCs w:val="18"/>
              </w:rPr>
            </w:pPr>
          </w:p>
        </w:tc>
      </w:tr>
      <w:tr w:rsidR="00597F71" w:rsidRPr="00A9544D" w14:paraId="3648798A" w14:textId="77777777" w:rsidTr="00597F71">
        <w:trPr>
          <w:jc w:val="center"/>
        </w:trPr>
        <w:tc>
          <w:tcPr>
            <w:tcW w:w="642" w:type="dxa"/>
          </w:tcPr>
          <w:p w14:paraId="338D628A" w14:textId="77777777" w:rsidR="00597F71" w:rsidRPr="00A9544D" w:rsidRDefault="00597F71" w:rsidP="00597F71">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520A08DF" w14:textId="77777777" w:rsidR="00597F71" w:rsidRPr="00A9544D" w:rsidRDefault="00597F71" w:rsidP="00597F71">
            <w:pPr>
              <w:spacing w:beforeLines="40" w:before="96" w:afterLines="40" w:after="96"/>
              <w:rPr>
                <w:rFonts w:ascii="Tahoma" w:hAnsi="Tahoma" w:cs="Tahoma"/>
                <w:sz w:val="18"/>
                <w:szCs w:val="18"/>
              </w:rPr>
            </w:pPr>
            <w:r w:rsidRPr="00A9544D">
              <w:rPr>
                <w:rFonts w:ascii="Tahoma" w:hAnsi="Tahoma" w:cs="Tahoma"/>
                <w:sz w:val="18"/>
                <w:szCs w:val="18"/>
              </w:rPr>
              <w:t>Wysokość oparcia pleców</w:t>
            </w:r>
          </w:p>
        </w:tc>
        <w:tc>
          <w:tcPr>
            <w:tcW w:w="1163" w:type="dxa"/>
          </w:tcPr>
          <w:p w14:paraId="66032A73" w14:textId="77777777" w:rsidR="00597F71" w:rsidRPr="00A9544D" w:rsidRDefault="00597F71" w:rsidP="00597F71">
            <w:pPr>
              <w:snapToGrid w:val="0"/>
              <w:spacing w:beforeLines="40" w:before="96" w:afterLines="40" w:after="96"/>
              <w:jc w:val="center"/>
              <w:rPr>
                <w:rFonts w:ascii="Tahoma" w:hAnsi="Tahoma" w:cs="Tahoma"/>
                <w:sz w:val="18"/>
                <w:szCs w:val="18"/>
              </w:rPr>
            </w:pPr>
            <w:r w:rsidRPr="00A9544D">
              <w:rPr>
                <w:rFonts w:ascii="Tahoma" w:hAnsi="Tahoma" w:cs="Tahoma"/>
                <w:sz w:val="18"/>
                <w:szCs w:val="18"/>
              </w:rPr>
              <w:t>530 mm</w:t>
            </w:r>
          </w:p>
        </w:tc>
        <w:tc>
          <w:tcPr>
            <w:tcW w:w="2098" w:type="dxa"/>
          </w:tcPr>
          <w:p w14:paraId="22807D02" w14:textId="77777777" w:rsidR="00597F71" w:rsidRPr="00A9544D" w:rsidRDefault="00597F71" w:rsidP="00597F71">
            <w:pPr>
              <w:snapToGrid w:val="0"/>
              <w:spacing w:beforeLines="40" w:before="96" w:afterLines="40" w:after="96"/>
              <w:jc w:val="center"/>
              <w:rPr>
                <w:rFonts w:ascii="Tahoma" w:hAnsi="Tahoma" w:cs="Tahoma"/>
                <w:sz w:val="18"/>
                <w:szCs w:val="18"/>
              </w:rPr>
            </w:pPr>
          </w:p>
        </w:tc>
      </w:tr>
      <w:tr w:rsidR="00597F71" w:rsidRPr="00A9544D" w14:paraId="281483D3" w14:textId="77777777" w:rsidTr="00597F71">
        <w:trPr>
          <w:jc w:val="center"/>
        </w:trPr>
        <w:tc>
          <w:tcPr>
            <w:tcW w:w="642" w:type="dxa"/>
          </w:tcPr>
          <w:p w14:paraId="156B655F" w14:textId="77777777" w:rsidR="00597F71" w:rsidRPr="00A9544D" w:rsidRDefault="00597F71" w:rsidP="00597F71">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541CB6DE" w14:textId="77777777" w:rsidR="00597F71" w:rsidRPr="00A9544D" w:rsidRDefault="00597F71" w:rsidP="00597F71">
            <w:pPr>
              <w:spacing w:beforeLines="40" w:before="96" w:afterLines="40" w:after="96"/>
              <w:rPr>
                <w:rFonts w:ascii="Tahoma" w:hAnsi="Tahoma" w:cs="Tahoma"/>
                <w:sz w:val="18"/>
                <w:szCs w:val="18"/>
              </w:rPr>
            </w:pPr>
            <w:r w:rsidRPr="00A9544D">
              <w:rPr>
                <w:rFonts w:ascii="Tahoma" w:hAnsi="Tahoma" w:cs="Tahoma"/>
                <w:sz w:val="18"/>
                <w:szCs w:val="18"/>
              </w:rPr>
              <w:t>Długość podłokietników</w:t>
            </w:r>
          </w:p>
        </w:tc>
        <w:tc>
          <w:tcPr>
            <w:tcW w:w="1163" w:type="dxa"/>
          </w:tcPr>
          <w:p w14:paraId="6CA035D1" w14:textId="77777777" w:rsidR="00597F71" w:rsidRPr="00A9544D" w:rsidRDefault="00597F71" w:rsidP="00597F71">
            <w:pPr>
              <w:snapToGrid w:val="0"/>
              <w:spacing w:beforeLines="40" w:before="96" w:afterLines="40" w:after="96"/>
              <w:jc w:val="center"/>
              <w:rPr>
                <w:rFonts w:ascii="Tahoma" w:hAnsi="Tahoma" w:cs="Tahoma"/>
                <w:sz w:val="18"/>
                <w:szCs w:val="18"/>
              </w:rPr>
            </w:pPr>
            <w:r w:rsidRPr="00A9544D">
              <w:rPr>
                <w:rFonts w:ascii="Tahoma" w:hAnsi="Tahoma" w:cs="Tahoma"/>
                <w:sz w:val="18"/>
                <w:szCs w:val="18"/>
              </w:rPr>
              <w:t>510 mm</w:t>
            </w:r>
          </w:p>
        </w:tc>
        <w:tc>
          <w:tcPr>
            <w:tcW w:w="2098" w:type="dxa"/>
          </w:tcPr>
          <w:p w14:paraId="593D8497" w14:textId="77777777" w:rsidR="00597F71" w:rsidRPr="00A9544D" w:rsidRDefault="00597F71" w:rsidP="00597F71">
            <w:pPr>
              <w:snapToGrid w:val="0"/>
              <w:spacing w:beforeLines="40" w:before="96" w:afterLines="40" w:after="96"/>
              <w:jc w:val="center"/>
              <w:rPr>
                <w:rFonts w:ascii="Tahoma" w:hAnsi="Tahoma" w:cs="Tahoma"/>
                <w:sz w:val="18"/>
                <w:szCs w:val="18"/>
              </w:rPr>
            </w:pPr>
          </w:p>
        </w:tc>
      </w:tr>
      <w:tr w:rsidR="00597F71" w:rsidRPr="00A9544D" w14:paraId="29389B27" w14:textId="77777777" w:rsidTr="00597F71">
        <w:trPr>
          <w:jc w:val="center"/>
        </w:trPr>
        <w:tc>
          <w:tcPr>
            <w:tcW w:w="642" w:type="dxa"/>
          </w:tcPr>
          <w:p w14:paraId="36120FDE" w14:textId="77777777" w:rsidR="00597F71" w:rsidRPr="00A9544D" w:rsidRDefault="00597F71" w:rsidP="00597F71">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6DF785CC" w14:textId="77777777" w:rsidR="00597F71" w:rsidRPr="00A9544D" w:rsidRDefault="00597F71" w:rsidP="00597F71">
            <w:pPr>
              <w:spacing w:beforeLines="40" w:before="96" w:afterLines="40" w:after="96"/>
              <w:rPr>
                <w:rFonts w:ascii="Tahoma" w:hAnsi="Tahoma" w:cs="Tahoma"/>
                <w:sz w:val="18"/>
                <w:szCs w:val="18"/>
              </w:rPr>
            </w:pPr>
            <w:r w:rsidRPr="00A9544D">
              <w:rPr>
                <w:rFonts w:ascii="Tahoma" w:hAnsi="Tahoma" w:cs="Tahoma"/>
                <w:b/>
                <w:sz w:val="18"/>
                <w:szCs w:val="18"/>
              </w:rPr>
              <w:t>Możliwość mycia  ciśnieniowego fotela</w:t>
            </w:r>
          </w:p>
        </w:tc>
        <w:tc>
          <w:tcPr>
            <w:tcW w:w="1163" w:type="dxa"/>
          </w:tcPr>
          <w:p w14:paraId="4BD4CE42" w14:textId="77777777" w:rsidR="00597F71" w:rsidRPr="00A9544D" w:rsidRDefault="00597F71" w:rsidP="00597F71">
            <w:pPr>
              <w:snapToGrid w:val="0"/>
              <w:spacing w:beforeLines="40" w:before="96" w:afterLines="40" w:after="96"/>
              <w:jc w:val="center"/>
              <w:rPr>
                <w:rFonts w:ascii="Tahoma" w:hAnsi="Tahoma" w:cs="Tahoma"/>
                <w:sz w:val="18"/>
                <w:szCs w:val="18"/>
              </w:rPr>
            </w:pPr>
            <w:r w:rsidRPr="00A9544D">
              <w:rPr>
                <w:rFonts w:ascii="Tahoma" w:hAnsi="Tahoma" w:cs="Tahoma"/>
                <w:sz w:val="18"/>
                <w:szCs w:val="18"/>
              </w:rPr>
              <w:t>TAK</w:t>
            </w:r>
          </w:p>
        </w:tc>
        <w:tc>
          <w:tcPr>
            <w:tcW w:w="2098" w:type="dxa"/>
          </w:tcPr>
          <w:p w14:paraId="3DF98A3A" w14:textId="77777777" w:rsidR="00597F71" w:rsidRPr="00A9544D" w:rsidRDefault="00597F71" w:rsidP="00597F71">
            <w:pPr>
              <w:snapToGrid w:val="0"/>
              <w:spacing w:beforeLines="40" w:before="96" w:afterLines="40" w:after="96"/>
              <w:jc w:val="center"/>
              <w:rPr>
                <w:rFonts w:ascii="Tahoma" w:hAnsi="Tahoma" w:cs="Tahoma"/>
                <w:sz w:val="18"/>
                <w:szCs w:val="18"/>
              </w:rPr>
            </w:pPr>
          </w:p>
        </w:tc>
      </w:tr>
      <w:tr w:rsidR="00597F71" w:rsidRPr="00A9544D" w14:paraId="4E814AE3" w14:textId="77777777" w:rsidTr="00597F71">
        <w:trPr>
          <w:jc w:val="center"/>
        </w:trPr>
        <w:tc>
          <w:tcPr>
            <w:tcW w:w="642" w:type="dxa"/>
          </w:tcPr>
          <w:p w14:paraId="7BA4F6F7" w14:textId="77777777" w:rsidR="00597F71" w:rsidRPr="00A9544D" w:rsidRDefault="00597F71" w:rsidP="00597F71">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02A34CBB" w14:textId="77777777" w:rsidR="00597F71" w:rsidRPr="00A9544D" w:rsidRDefault="00597F71" w:rsidP="00597F71">
            <w:pPr>
              <w:spacing w:beforeLines="40" w:before="96" w:afterLines="40" w:after="96"/>
              <w:rPr>
                <w:rFonts w:ascii="Tahoma" w:hAnsi="Tahoma" w:cs="Tahoma"/>
                <w:sz w:val="18"/>
                <w:szCs w:val="18"/>
              </w:rPr>
            </w:pPr>
            <w:r w:rsidRPr="00A9544D">
              <w:rPr>
                <w:rFonts w:ascii="Tahoma" w:hAnsi="Tahoma" w:cs="Tahoma"/>
                <w:b/>
                <w:sz w:val="18"/>
                <w:szCs w:val="18"/>
              </w:rPr>
              <w:t>Wyprofilowane rączki do prowadzenia fotela</w:t>
            </w:r>
            <w:r w:rsidRPr="00A9544D">
              <w:rPr>
                <w:rFonts w:ascii="Tahoma" w:hAnsi="Tahoma" w:cs="Tahoma"/>
                <w:sz w:val="18"/>
                <w:szCs w:val="18"/>
              </w:rPr>
              <w:t xml:space="preserve">  powlekane materiałem antypoślizgowym umożliwiające personelowi ustawienie łokci pod ergonomicznym kątem 90° podczas transportu niezależnie od wzrostu personelu.</w:t>
            </w:r>
          </w:p>
        </w:tc>
        <w:tc>
          <w:tcPr>
            <w:tcW w:w="1163" w:type="dxa"/>
          </w:tcPr>
          <w:p w14:paraId="4DC36418" w14:textId="77777777" w:rsidR="00597F71" w:rsidRPr="00A9544D" w:rsidRDefault="00597F71" w:rsidP="00597F71">
            <w:pPr>
              <w:snapToGrid w:val="0"/>
              <w:spacing w:beforeLines="40" w:before="96" w:afterLines="40" w:after="96"/>
              <w:jc w:val="center"/>
              <w:rPr>
                <w:rFonts w:ascii="Tahoma" w:hAnsi="Tahoma" w:cs="Tahoma"/>
                <w:sz w:val="18"/>
                <w:szCs w:val="18"/>
              </w:rPr>
            </w:pPr>
            <w:r w:rsidRPr="00A9544D">
              <w:rPr>
                <w:rFonts w:ascii="Tahoma" w:hAnsi="Tahoma" w:cs="Tahoma"/>
                <w:sz w:val="18"/>
                <w:szCs w:val="18"/>
              </w:rPr>
              <w:t>TAK</w:t>
            </w:r>
          </w:p>
        </w:tc>
        <w:tc>
          <w:tcPr>
            <w:tcW w:w="2098" w:type="dxa"/>
          </w:tcPr>
          <w:p w14:paraId="5BE3D578" w14:textId="77777777" w:rsidR="00597F71" w:rsidRPr="00A9544D" w:rsidRDefault="00597F71" w:rsidP="00597F71">
            <w:pPr>
              <w:snapToGrid w:val="0"/>
              <w:spacing w:beforeLines="40" w:before="96" w:afterLines="40" w:after="96"/>
              <w:jc w:val="center"/>
              <w:rPr>
                <w:rFonts w:ascii="Tahoma" w:hAnsi="Tahoma" w:cs="Tahoma"/>
                <w:sz w:val="18"/>
                <w:szCs w:val="18"/>
              </w:rPr>
            </w:pPr>
          </w:p>
        </w:tc>
      </w:tr>
      <w:tr w:rsidR="00597F71" w:rsidRPr="00A9544D" w14:paraId="52743739" w14:textId="77777777" w:rsidTr="00597F71">
        <w:trPr>
          <w:jc w:val="center"/>
        </w:trPr>
        <w:tc>
          <w:tcPr>
            <w:tcW w:w="642" w:type="dxa"/>
          </w:tcPr>
          <w:p w14:paraId="5122CEB0" w14:textId="77777777" w:rsidR="00597F71" w:rsidRPr="00A9544D" w:rsidRDefault="00597F71" w:rsidP="00597F71">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3F60292D" w14:textId="77777777" w:rsidR="00597F71" w:rsidRPr="00A9544D" w:rsidRDefault="00597F71" w:rsidP="00597F71">
            <w:pPr>
              <w:spacing w:beforeLines="40" w:before="96" w:afterLines="40" w:after="96"/>
              <w:rPr>
                <w:rFonts w:ascii="Tahoma" w:hAnsi="Tahoma" w:cs="Tahoma"/>
                <w:sz w:val="18"/>
                <w:szCs w:val="18"/>
              </w:rPr>
            </w:pPr>
            <w:r w:rsidRPr="00A9544D">
              <w:rPr>
                <w:rFonts w:ascii="Tahoma" w:hAnsi="Tahoma" w:cs="Tahoma"/>
                <w:sz w:val="18"/>
                <w:szCs w:val="18"/>
              </w:rPr>
              <w:t xml:space="preserve">Wózek wyposażony w </w:t>
            </w:r>
            <w:r w:rsidRPr="00A9544D">
              <w:rPr>
                <w:rFonts w:ascii="Tahoma" w:hAnsi="Tahoma" w:cs="Tahoma"/>
                <w:b/>
                <w:sz w:val="18"/>
                <w:szCs w:val="18"/>
              </w:rPr>
              <w:t>duże pełne</w:t>
            </w:r>
            <w:r w:rsidRPr="00A9544D">
              <w:rPr>
                <w:rFonts w:ascii="Tahoma" w:hAnsi="Tahoma" w:cs="Tahoma"/>
                <w:sz w:val="18"/>
                <w:szCs w:val="18"/>
              </w:rPr>
              <w:t xml:space="preserve"> </w:t>
            </w:r>
            <w:r w:rsidRPr="00A9544D">
              <w:rPr>
                <w:rFonts w:ascii="Tahoma" w:hAnsi="Tahoma" w:cs="Tahoma"/>
                <w:b/>
                <w:sz w:val="18"/>
                <w:szCs w:val="18"/>
              </w:rPr>
              <w:t xml:space="preserve">koła tylne o średnicy co najmniej 30 cm zwiększające manewrowość fotela,  </w:t>
            </w:r>
            <w:r w:rsidRPr="00A9544D">
              <w:rPr>
                <w:rFonts w:ascii="Tahoma" w:hAnsi="Tahoma" w:cs="Tahoma"/>
                <w:sz w:val="18"/>
                <w:szCs w:val="18"/>
              </w:rPr>
              <w:t xml:space="preserve">antystatyczne, bez widocznej metalowej osi obrotu zaopatrzone w całkowite osłony  zabezpieczające mechanizm kół przed zanieczyszczeniem oraz </w:t>
            </w:r>
            <w:r w:rsidRPr="00A9544D">
              <w:rPr>
                <w:rFonts w:ascii="Tahoma" w:hAnsi="Tahoma" w:cs="Tahoma"/>
                <w:b/>
                <w:sz w:val="18"/>
                <w:szCs w:val="18"/>
              </w:rPr>
              <w:t>koła przednie skrętne o średnicy co najmniej 12 cm</w:t>
            </w:r>
          </w:p>
        </w:tc>
        <w:tc>
          <w:tcPr>
            <w:tcW w:w="1163" w:type="dxa"/>
          </w:tcPr>
          <w:p w14:paraId="67188B1F" w14:textId="77777777" w:rsidR="00597F71" w:rsidRPr="00A9544D" w:rsidRDefault="00597F71" w:rsidP="00597F71">
            <w:pPr>
              <w:snapToGrid w:val="0"/>
              <w:spacing w:beforeLines="40" w:before="96" w:afterLines="40" w:after="96"/>
              <w:jc w:val="center"/>
              <w:rPr>
                <w:rFonts w:ascii="Tahoma" w:hAnsi="Tahoma" w:cs="Tahoma"/>
                <w:sz w:val="18"/>
                <w:szCs w:val="18"/>
              </w:rPr>
            </w:pPr>
            <w:r w:rsidRPr="00A9544D">
              <w:rPr>
                <w:rFonts w:ascii="Tahoma" w:hAnsi="Tahoma" w:cs="Tahoma"/>
                <w:sz w:val="18"/>
                <w:szCs w:val="18"/>
              </w:rPr>
              <w:t>TAK</w:t>
            </w:r>
          </w:p>
        </w:tc>
        <w:tc>
          <w:tcPr>
            <w:tcW w:w="2098" w:type="dxa"/>
          </w:tcPr>
          <w:p w14:paraId="339E140E" w14:textId="77777777" w:rsidR="00597F71" w:rsidRPr="00A9544D" w:rsidRDefault="00597F71" w:rsidP="00597F71">
            <w:pPr>
              <w:snapToGrid w:val="0"/>
              <w:spacing w:beforeLines="40" w:before="96" w:afterLines="40" w:after="96"/>
              <w:jc w:val="center"/>
              <w:rPr>
                <w:rFonts w:ascii="Tahoma" w:hAnsi="Tahoma" w:cs="Tahoma"/>
                <w:sz w:val="18"/>
                <w:szCs w:val="18"/>
              </w:rPr>
            </w:pPr>
          </w:p>
        </w:tc>
      </w:tr>
      <w:tr w:rsidR="00597F71" w:rsidRPr="00A9544D" w14:paraId="2EF7E60B" w14:textId="77777777" w:rsidTr="00597F71">
        <w:trPr>
          <w:jc w:val="center"/>
        </w:trPr>
        <w:tc>
          <w:tcPr>
            <w:tcW w:w="642" w:type="dxa"/>
          </w:tcPr>
          <w:p w14:paraId="4F777340" w14:textId="77777777" w:rsidR="00597F71" w:rsidRPr="00A9544D" w:rsidRDefault="00597F71" w:rsidP="00597F71">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348D4D85" w14:textId="77777777" w:rsidR="00597F71" w:rsidRPr="00A9544D" w:rsidRDefault="00597F71" w:rsidP="00597F71">
            <w:pPr>
              <w:spacing w:beforeLines="40" w:before="96" w:afterLines="40" w:after="96"/>
              <w:rPr>
                <w:rFonts w:ascii="Tahoma" w:hAnsi="Tahoma" w:cs="Tahoma"/>
                <w:sz w:val="18"/>
                <w:szCs w:val="18"/>
              </w:rPr>
            </w:pPr>
            <w:bookmarkStart w:id="0" w:name="OLE_LINK5"/>
            <w:r w:rsidRPr="00A9544D">
              <w:rPr>
                <w:rFonts w:ascii="Tahoma" w:hAnsi="Tahoma" w:cs="Tahoma"/>
                <w:b/>
                <w:sz w:val="18"/>
                <w:szCs w:val="18"/>
              </w:rPr>
              <w:t>Wózek wyposażony w centralny hamulec nożny uruchamiany jednym dotknięciem</w:t>
            </w:r>
            <w:bookmarkEnd w:id="0"/>
            <w:r w:rsidRPr="00A9544D">
              <w:rPr>
                <w:rFonts w:ascii="Tahoma" w:hAnsi="Tahoma" w:cs="Tahoma"/>
                <w:b/>
                <w:sz w:val="18"/>
                <w:szCs w:val="18"/>
              </w:rPr>
              <w:t xml:space="preserve"> stopy. </w:t>
            </w:r>
            <w:r w:rsidRPr="00A9544D">
              <w:rPr>
                <w:rFonts w:ascii="Tahoma" w:hAnsi="Tahoma" w:cs="Tahoma"/>
                <w:sz w:val="18"/>
                <w:szCs w:val="18"/>
              </w:rPr>
              <w:t xml:space="preserve">Zamknięta konstrukcja chroni mechanizm hamulca przed wpływem zmiennych czynników zewnętrznych. </w:t>
            </w:r>
          </w:p>
        </w:tc>
        <w:tc>
          <w:tcPr>
            <w:tcW w:w="1163" w:type="dxa"/>
          </w:tcPr>
          <w:p w14:paraId="2BE3B70B" w14:textId="77777777" w:rsidR="00597F71" w:rsidRPr="00A9544D" w:rsidRDefault="00597F71" w:rsidP="00597F71">
            <w:pPr>
              <w:snapToGrid w:val="0"/>
              <w:spacing w:beforeLines="40" w:before="96" w:afterLines="40" w:after="96"/>
              <w:jc w:val="center"/>
              <w:rPr>
                <w:rFonts w:ascii="Tahoma" w:hAnsi="Tahoma" w:cs="Tahoma"/>
                <w:sz w:val="18"/>
                <w:szCs w:val="18"/>
              </w:rPr>
            </w:pPr>
            <w:r w:rsidRPr="00A9544D">
              <w:rPr>
                <w:rFonts w:ascii="Tahoma" w:hAnsi="Tahoma" w:cs="Tahoma"/>
                <w:sz w:val="18"/>
                <w:szCs w:val="18"/>
              </w:rPr>
              <w:t>TAK</w:t>
            </w:r>
          </w:p>
        </w:tc>
        <w:tc>
          <w:tcPr>
            <w:tcW w:w="2098" w:type="dxa"/>
          </w:tcPr>
          <w:p w14:paraId="59F1DEA9" w14:textId="77777777" w:rsidR="00597F71" w:rsidRPr="00A9544D" w:rsidRDefault="00597F71" w:rsidP="00597F71">
            <w:pPr>
              <w:snapToGrid w:val="0"/>
              <w:spacing w:beforeLines="40" w:before="96" w:afterLines="40" w:after="96"/>
              <w:jc w:val="center"/>
              <w:rPr>
                <w:rFonts w:ascii="Tahoma" w:hAnsi="Tahoma" w:cs="Tahoma"/>
                <w:sz w:val="18"/>
                <w:szCs w:val="18"/>
              </w:rPr>
            </w:pPr>
          </w:p>
        </w:tc>
      </w:tr>
      <w:tr w:rsidR="00597F71" w:rsidRPr="00A9544D" w14:paraId="22F62D12" w14:textId="77777777" w:rsidTr="00597F71">
        <w:trPr>
          <w:jc w:val="center"/>
        </w:trPr>
        <w:tc>
          <w:tcPr>
            <w:tcW w:w="642" w:type="dxa"/>
          </w:tcPr>
          <w:p w14:paraId="7740F601" w14:textId="77777777" w:rsidR="00597F71" w:rsidRPr="00A9544D" w:rsidRDefault="00597F71" w:rsidP="00597F71">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122A858B" w14:textId="77777777" w:rsidR="00597F71" w:rsidRPr="00A9544D" w:rsidRDefault="00597F71" w:rsidP="00597F71">
            <w:pPr>
              <w:spacing w:beforeLines="40" w:before="96" w:afterLines="40" w:after="96"/>
              <w:rPr>
                <w:rFonts w:ascii="Tahoma" w:hAnsi="Tahoma" w:cs="Tahoma"/>
                <w:b/>
                <w:sz w:val="18"/>
                <w:szCs w:val="18"/>
              </w:rPr>
            </w:pPr>
            <w:r w:rsidRPr="00A9544D">
              <w:rPr>
                <w:rFonts w:ascii="Tahoma" w:hAnsi="Tahoma" w:cs="Tahoma"/>
                <w:b/>
                <w:sz w:val="18"/>
                <w:szCs w:val="18"/>
              </w:rPr>
              <w:t>Wózek wyposażony w 2 przyciski funkcyjne nożne : hamulec i jazda kierunkowa.</w:t>
            </w:r>
          </w:p>
        </w:tc>
        <w:tc>
          <w:tcPr>
            <w:tcW w:w="1163" w:type="dxa"/>
          </w:tcPr>
          <w:p w14:paraId="0451DEAC" w14:textId="77777777" w:rsidR="00597F71" w:rsidRPr="00A9544D" w:rsidRDefault="00597F71" w:rsidP="00597F71">
            <w:pPr>
              <w:snapToGrid w:val="0"/>
              <w:spacing w:beforeLines="40" w:before="96" w:afterLines="40" w:after="96"/>
              <w:jc w:val="center"/>
              <w:rPr>
                <w:rFonts w:ascii="Tahoma" w:hAnsi="Tahoma" w:cs="Tahoma"/>
                <w:sz w:val="18"/>
                <w:szCs w:val="18"/>
              </w:rPr>
            </w:pPr>
            <w:r w:rsidRPr="00A9544D">
              <w:rPr>
                <w:rFonts w:ascii="Tahoma" w:hAnsi="Tahoma" w:cs="Tahoma"/>
                <w:sz w:val="18"/>
                <w:szCs w:val="18"/>
              </w:rPr>
              <w:t>TAK</w:t>
            </w:r>
          </w:p>
        </w:tc>
        <w:tc>
          <w:tcPr>
            <w:tcW w:w="2098" w:type="dxa"/>
          </w:tcPr>
          <w:p w14:paraId="53D8104D" w14:textId="77777777" w:rsidR="00597F71" w:rsidRPr="00A9544D" w:rsidRDefault="00597F71" w:rsidP="00597F71">
            <w:pPr>
              <w:snapToGrid w:val="0"/>
              <w:spacing w:beforeLines="40" w:before="96" w:afterLines="40" w:after="96"/>
              <w:jc w:val="center"/>
              <w:rPr>
                <w:rFonts w:ascii="Tahoma" w:hAnsi="Tahoma" w:cs="Tahoma"/>
                <w:sz w:val="18"/>
                <w:szCs w:val="18"/>
              </w:rPr>
            </w:pPr>
          </w:p>
        </w:tc>
      </w:tr>
      <w:tr w:rsidR="00597F71" w:rsidRPr="00A9544D" w14:paraId="1CC3327E" w14:textId="77777777" w:rsidTr="00597F71">
        <w:trPr>
          <w:jc w:val="center"/>
        </w:trPr>
        <w:tc>
          <w:tcPr>
            <w:tcW w:w="642" w:type="dxa"/>
          </w:tcPr>
          <w:p w14:paraId="592BCFDF" w14:textId="77777777" w:rsidR="00597F71" w:rsidRPr="00A9544D" w:rsidRDefault="00597F71" w:rsidP="00597F71">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00D29108" w14:textId="77777777" w:rsidR="00597F71" w:rsidRPr="00A9544D" w:rsidRDefault="00597F71" w:rsidP="00597F71">
            <w:pPr>
              <w:spacing w:beforeLines="40" w:before="96" w:afterLines="40" w:after="96"/>
              <w:rPr>
                <w:rFonts w:ascii="Tahoma" w:hAnsi="Tahoma" w:cs="Tahoma"/>
                <w:sz w:val="18"/>
                <w:szCs w:val="18"/>
              </w:rPr>
            </w:pPr>
            <w:r w:rsidRPr="00A9544D">
              <w:rPr>
                <w:rFonts w:ascii="Tahoma" w:hAnsi="Tahoma" w:cs="Tahoma"/>
                <w:b/>
                <w:sz w:val="18"/>
                <w:szCs w:val="18"/>
              </w:rPr>
              <w:t xml:space="preserve">Odchylane i wyprofilowane podłokietniki </w:t>
            </w:r>
            <w:r w:rsidRPr="00A9544D">
              <w:rPr>
                <w:rFonts w:ascii="Tahoma" w:hAnsi="Tahoma" w:cs="Tahoma"/>
                <w:sz w:val="18"/>
                <w:szCs w:val="18"/>
              </w:rPr>
              <w:t xml:space="preserve">zapewniające wyższy i dłuższy punkt podparcia dla pacjenta </w:t>
            </w:r>
            <w:r w:rsidRPr="00A9544D">
              <w:rPr>
                <w:rFonts w:ascii="Tahoma" w:hAnsi="Tahoma" w:cs="Tahoma"/>
                <w:b/>
                <w:sz w:val="18"/>
                <w:szCs w:val="18"/>
              </w:rPr>
              <w:t>ułatwiające wsiadanie oraz zsiadanie z fotela</w:t>
            </w:r>
            <w:r w:rsidRPr="00A9544D">
              <w:rPr>
                <w:rFonts w:ascii="Tahoma" w:hAnsi="Tahoma" w:cs="Tahoma"/>
                <w:sz w:val="18"/>
                <w:szCs w:val="18"/>
              </w:rPr>
              <w:t>. Podłokietniki odchylane poza oparcie pleców zapewniające lepszy dostęp do pacjenta o długości nie mniej niż 500 mm.</w:t>
            </w:r>
          </w:p>
        </w:tc>
        <w:tc>
          <w:tcPr>
            <w:tcW w:w="1163" w:type="dxa"/>
          </w:tcPr>
          <w:p w14:paraId="29128C6A" w14:textId="77777777" w:rsidR="00597F71" w:rsidRPr="00A9544D" w:rsidRDefault="00597F71" w:rsidP="00597F71">
            <w:pPr>
              <w:snapToGrid w:val="0"/>
              <w:spacing w:beforeLines="40" w:before="96" w:afterLines="40" w:after="96"/>
              <w:jc w:val="center"/>
              <w:rPr>
                <w:rFonts w:ascii="Tahoma" w:hAnsi="Tahoma" w:cs="Tahoma"/>
                <w:sz w:val="18"/>
                <w:szCs w:val="18"/>
              </w:rPr>
            </w:pPr>
            <w:r w:rsidRPr="00A9544D">
              <w:rPr>
                <w:rFonts w:ascii="Tahoma" w:hAnsi="Tahoma" w:cs="Tahoma"/>
                <w:sz w:val="18"/>
                <w:szCs w:val="18"/>
              </w:rPr>
              <w:t>TAK</w:t>
            </w:r>
          </w:p>
        </w:tc>
        <w:tc>
          <w:tcPr>
            <w:tcW w:w="2098" w:type="dxa"/>
          </w:tcPr>
          <w:p w14:paraId="47A1944D" w14:textId="77777777" w:rsidR="00597F71" w:rsidRPr="00A9544D" w:rsidRDefault="00597F71" w:rsidP="00597F71">
            <w:pPr>
              <w:snapToGrid w:val="0"/>
              <w:spacing w:beforeLines="40" w:before="96" w:afterLines="40" w:after="96"/>
              <w:jc w:val="center"/>
              <w:rPr>
                <w:rFonts w:ascii="Tahoma" w:hAnsi="Tahoma" w:cs="Tahoma"/>
                <w:sz w:val="18"/>
                <w:szCs w:val="18"/>
              </w:rPr>
            </w:pPr>
          </w:p>
        </w:tc>
      </w:tr>
      <w:tr w:rsidR="00597F71" w:rsidRPr="00A9544D" w14:paraId="7840630C" w14:textId="77777777" w:rsidTr="00597F71">
        <w:trPr>
          <w:jc w:val="center"/>
        </w:trPr>
        <w:tc>
          <w:tcPr>
            <w:tcW w:w="642" w:type="dxa"/>
          </w:tcPr>
          <w:p w14:paraId="0774C5C6" w14:textId="77777777" w:rsidR="00597F71" w:rsidRPr="00A9544D" w:rsidRDefault="00597F71" w:rsidP="00597F71">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25D3E0AC" w14:textId="77777777" w:rsidR="00597F71" w:rsidRPr="00A9544D" w:rsidRDefault="00597F71" w:rsidP="00597F71">
            <w:pPr>
              <w:spacing w:beforeLines="40" w:before="96" w:afterLines="40" w:after="96"/>
              <w:rPr>
                <w:rFonts w:ascii="Tahoma" w:hAnsi="Tahoma" w:cs="Tahoma"/>
                <w:sz w:val="18"/>
                <w:szCs w:val="18"/>
              </w:rPr>
            </w:pPr>
            <w:r w:rsidRPr="00A9544D">
              <w:rPr>
                <w:rFonts w:ascii="Tahoma" w:hAnsi="Tahoma" w:cs="Tahoma"/>
                <w:b/>
                <w:sz w:val="18"/>
                <w:szCs w:val="18"/>
              </w:rPr>
              <w:t>Jednokolorowe punkty aktywacyjne</w:t>
            </w:r>
            <w:r w:rsidRPr="00A9544D">
              <w:rPr>
                <w:rFonts w:ascii="Tahoma" w:hAnsi="Tahoma" w:cs="Tahoma"/>
                <w:sz w:val="18"/>
                <w:szCs w:val="18"/>
              </w:rPr>
              <w:t xml:space="preserve"> </w:t>
            </w:r>
            <w:r w:rsidRPr="00A9544D">
              <w:rPr>
                <w:rFonts w:ascii="Tahoma" w:hAnsi="Tahoma" w:cs="Tahoma"/>
                <w:b/>
                <w:sz w:val="18"/>
                <w:szCs w:val="18"/>
              </w:rPr>
              <w:t>wskazujące wszystkie elementy ruchome</w:t>
            </w:r>
            <w:r w:rsidRPr="00A9544D">
              <w:rPr>
                <w:rFonts w:ascii="Tahoma" w:hAnsi="Tahoma" w:cs="Tahoma"/>
                <w:sz w:val="18"/>
                <w:szCs w:val="18"/>
              </w:rPr>
              <w:t xml:space="preserve"> fotela,  ale nieodłączalne znacząco ułatwiające obsługę fotela.</w:t>
            </w:r>
          </w:p>
        </w:tc>
        <w:tc>
          <w:tcPr>
            <w:tcW w:w="1163" w:type="dxa"/>
          </w:tcPr>
          <w:p w14:paraId="4C5EF29C" w14:textId="77777777" w:rsidR="00597F71" w:rsidRPr="00A9544D" w:rsidRDefault="00597F71" w:rsidP="00597F71">
            <w:pPr>
              <w:snapToGrid w:val="0"/>
              <w:spacing w:beforeLines="40" w:before="96" w:afterLines="40" w:after="96"/>
              <w:jc w:val="center"/>
              <w:rPr>
                <w:rFonts w:ascii="Tahoma" w:hAnsi="Tahoma" w:cs="Tahoma"/>
                <w:sz w:val="18"/>
                <w:szCs w:val="18"/>
              </w:rPr>
            </w:pPr>
            <w:r w:rsidRPr="00A9544D">
              <w:rPr>
                <w:rFonts w:ascii="Tahoma" w:hAnsi="Tahoma" w:cs="Tahoma"/>
                <w:sz w:val="18"/>
                <w:szCs w:val="18"/>
              </w:rPr>
              <w:t>TAK</w:t>
            </w:r>
          </w:p>
        </w:tc>
        <w:tc>
          <w:tcPr>
            <w:tcW w:w="2098" w:type="dxa"/>
          </w:tcPr>
          <w:p w14:paraId="718E397D" w14:textId="77777777" w:rsidR="00597F71" w:rsidRPr="00A9544D" w:rsidRDefault="00597F71" w:rsidP="00597F71">
            <w:pPr>
              <w:snapToGrid w:val="0"/>
              <w:spacing w:beforeLines="40" w:before="96" w:afterLines="40" w:after="96"/>
              <w:jc w:val="center"/>
              <w:rPr>
                <w:rFonts w:ascii="Tahoma" w:hAnsi="Tahoma" w:cs="Tahoma"/>
                <w:sz w:val="18"/>
                <w:szCs w:val="18"/>
              </w:rPr>
            </w:pPr>
          </w:p>
        </w:tc>
      </w:tr>
      <w:tr w:rsidR="00597F71" w:rsidRPr="00A9544D" w14:paraId="4BB3F2F8" w14:textId="77777777" w:rsidTr="00597F71">
        <w:trPr>
          <w:jc w:val="center"/>
        </w:trPr>
        <w:tc>
          <w:tcPr>
            <w:tcW w:w="642" w:type="dxa"/>
          </w:tcPr>
          <w:p w14:paraId="5924C043" w14:textId="77777777" w:rsidR="00597F71" w:rsidRPr="00A9544D" w:rsidRDefault="00597F71" w:rsidP="00597F71">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71F0C2BF" w14:textId="77777777" w:rsidR="00597F71" w:rsidRPr="00A9544D" w:rsidRDefault="00597F71" w:rsidP="00597F71">
            <w:pPr>
              <w:spacing w:beforeLines="40" w:before="96" w:afterLines="40" w:after="96"/>
              <w:rPr>
                <w:rFonts w:ascii="Tahoma" w:hAnsi="Tahoma" w:cs="Tahoma"/>
                <w:sz w:val="18"/>
                <w:szCs w:val="18"/>
              </w:rPr>
            </w:pPr>
            <w:r w:rsidRPr="00A9544D">
              <w:rPr>
                <w:rFonts w:ascii="Tahoma" w:hAnsi="Tahoma" w:cs="Tahoma"/>
                <w:b/>
                <w:sz w:val="18"/>
                <w:szCs w:val="18"/>
              </w:rPr>
              <w:t>Automatycznie składane podnóżki z funkcją odwodzenia na boki</w:t>
            </w:r>
            <w:r w:rsidRPr="00A9544D">
              <w:rPr>
                <w:rFonts w:ascii="Tahoma" w:hAnsi="Tahoma" w:cs="Tahoma"/>
                <w:sz w:val="18"/>
                <w:szCs w:val="18"/>
              </w:rPr>
              <w:t xml:space="preserve"> zmniejszają ryzyko potknięcia i zwiększają dostęp do pacjenta. </w:t>
            </w:r>
            <w:r w:rsidRPr="00A9544D">
              <w:rPr>
                <w:rFonts w:ascii="Tahoma" w:hAnsi="Tahoma" w:cs="Tahoma"/>
                <w:b/>
                <w:sz w:val="18"/>
                <w:szCs w:val="18"/>
              </w:rPr>
              <w:t>Podnóżki powlekane wyprofilowanym materiałem antypoślizgowym</w:t>
            </w:r>
            <w:r w:rsidRPr="00A9544D">
              <w:rPr>
                <w:rFonts w:ascii="Tahoma" w:hAnsi="Tahoma" w:cs="Tahoma"/>
                <w:sz w:val="18"/>
                <w:szCs w:val="18"/>
              </w:rPr>
              <w:t>. Wypustki w podnóżkach</w:t>
            </w:r>
            <w:r w:rsidRPr="00A9544D">
              <w:rPr>
                <w:rFonts w:ascii="Tahoma" w:hAnsi="Tahoma" w:cs="Tahoma"/>
                <w:b/>
                <w:sz w:val="18"/>
                <w:szCs w:val="18"/>
              </w:rPr>
              <w:t xml:space="preserve"> obsługiwane stopą</w:t>
            </w:r>
            <w:r w:rsidRPr="00A9544D">
              <w:rPr>
                <w:rFonts w:ascii="Tahoma" w:hAnsi="Tahoma" w:cs="Tahoma"/>
                <w:sz w:val="18"/>
                <w:szCs w:val="18"/>
              </w:rPr>
              <w:t xml:space="preserve"> umożliwiają personelowi umieszczenie pacjenta w fotelu bez zbędnego schylania się i dotykania podnóżków, co zapobiega przeniesieniu drobnoustrojów</w:t>
            </w:r>
          </w:p>
        </w:tc>
        <w:tc>
          <w:tcPr>
            <w:tcW w:w="1163" w:type="dxa"/>
          </w:tcPr>
          <w:p w14:paraId="3C6C159E" w14:textId="77777777" w:rsidR="00597F71" w:rsidRPr="00A9544D" w:rsidRDefault="00597F71" w:rsidP="00597F71">
            <w:pPr>
              <w:snapToGrid w:val="0"/>
              <w:spacing w:beforeLines="40" w:before="96" w:afterLines="40" w:after="96"/>
              <w:jc w:val="center"/>
              <w:rPr>
                <w:rFonts w:ascii="Tahoma" w:hAnsi="Tahoma" w:cs="Tahoma"/>
                <w:sz w:val="18"/>
                <w:szCs w:val="18"/>
              </w:rPr>
            </w:pPr>
            <w:r w:rsidRPr="00A9544D">
              <w:rPr>
                <w:rFonts w:ascii="Tahoma" w:hAnsi="Tahoma" w:cs="Tahoma"/>
                <w:sz w:val="18"/>
                <w:szCs w:val="18"/>
              </w:rPr>
              <w:t>TAK</w:t>
            </w:r>
          </w:p>
        </w:tc>
        <w:tc>
          <w:tcPr>
            <w:tcW w:w="2098" w:type="dxa"/>
          </w:tcPr>
          <w:p w14:paraId="19862E89" w14:textId="77777777" w:rsidR="00597F71" w:rsidRPr="00A9544D" w:rsidRDefault="00597F71" w:rsidP="00597F71">
            <w:pPr>
              <w:snapToGrid w:val="0"/>
              <w:spacing w:beforeLines="40" w:before="96" w:afterLines="40" w:after="96"/>
              <w:jc w:val="center"/>
              <w:rPr>
                <w:rFonts w:ascii="Tahoma" w:hAnsi="Tahoma" w:cs="Tahoma"/>
                <w:sz w:val="18"/>
                <w:szCs w:val="18"/>
              </w:rPr>
            </w:pPr>
          </w:p>
        </w:tc>
      </w:tr>
      <w:tr w:rsidR="00597F71" w:rsidRPr="00A9544D" w14:paraId="111E9354" w14:textId="77777777" w:rsidTr="00597F71">
        <w:trPr>
          <w:jc w:val="center"/>
        </w:trPr>
        <w:tc>
          <w:tcPr>
            <w:tcW w:w="642" w:type="dxa"/>
          </w:tcPr>
          <w:p w14:paraId="517CEC95" w14:textId="77777777" w:rsidR="00597F71" w:rsidRPr="00A9544D" w:rsidRDefault="00597F71" w:rsidP="00597F71">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408CFDD3" w14:textId="77777777" w:rsidR="00597F71" w:rsidRPr="00A9544D" w:rsidRDefault="00597F71" w:rsidP="00597F71">
            <w:pPr>
              <w:spacing w:beforeLines="40" w:before="96" w:afterLines="40" w:after="96"/>
              <w:rPr>
                <w:rFonts w:ascii="Tahoma" w:hAnsi="Tahoma" w:cs="Tahoma"/>
                <w:sz w:val="18"/>
                <w:szCs w:val="18"/>
              </w:rPr>
            </w:pPr>
            <w:r w:rsidRPr="00A9544D">
              <w:rPr>
                <w:rFonts w:ascii="Tahoma" w:hAnsi="Tahoma" w:cs="Tahoma"/>
                <w:b/>
                <w:sz w:val="18"/>
                <w:szCs w:val="18"/>
              </w:rPr>
              <w:t xml:space="preserve">Kółka </w:t>
            </w:r>
            <w:proofErr w:type="spellStart"/>
            <w:r w:rsidRPr="00A9544D">
              <w:rPr>
                <w:rFonts w:ascii="Tahoma" w:hAnsi="Tahoma" w:cs="Tahoma"/>
                <w:b/>
                <w:sz w:val="18"/>
                <w:szCs w:val="18"/>
              </w:rPr>
              <w:t>przeciwwywrotne</w:t>
            </w:r>
            <w:proofErr w:type="spellEnd"/>
            <w:r w:rsidRPr="00A9544D">
              <w:rPr>
                <w:rFonts w:ascii="Tahoma" w:hAnsi="Tahoma" w:cs="Tahoma"/>
                <w:b/>
                <w:sz w:val="18"/>
                <w:szCs w:val="18"/>
              </w:rPr>
              <w:t xml:space="preserve"> </w:t>
            </w:r>
            <w:r w:rsidRPr="00A9544D">
              <w:rPr>
                <w:rFonts w:ascii="Tahoma" w:hAnsi="Tahoma" w:cs="Tahoma"/>
                <w:sz w:val="18"/>
                <w:szCs w:val="18"/>
              </w:rPr>
              <w:t>wbudowane w ramę fotela zwiększające stabilność i bezpieczeństwo pacjenta i personelu.</w:t>
            </w:r>
          </w:p>
        </w:tc>
        <w:tc>
          <w:tcPr>
            <w:tcW w:w="1163" w:type="dxa"/>
          </w:tcPr>
          <w:p w14:paraId="7BF25E7E" w14:textId="77777777" w:rsidR="00597F71" w:rsidRPr="00A9544D" w:rsidRDefault="00597F71" w:rsidP="00597F71">
            <w:pPr>
              <w:snapToGrid w:val="0"/>
              <w:spacing w:beforeLines="40" w:before="96" w:afterLines="40" w:after="96"/>
              <w:jc w:val="center"/>
              <w:rPr>
                <w:rFonts w:ascii="Tahoma" w:hAnsi="Tahoma" w:cs="Tahoma"/>
                <w:sz w:val="18"/>
                <w:szCs w:val="18"/>
              </w:rPr>
            </w:pPr>
            <w:r w:rsidRPr="00A9544D">
              <w:rPr>
                <w:rFonts w:ascii="Tahoma" w:hAnsi="Tahoma" w:cs="Tahoma"/>
                <w:sz w:val="18"/>
                <w:szCs w:val="18"/>
              </w:rPr>
              <w:t>TAK</w:t>
            </w:r>
          </w:p>
        </w:tc>
        <w:tc>
          <w:tcPr>
            <w:tcW w:w="2098" w:type="dxa"/>
          </w:tcPr>
          <w:p w14:paraId="1C1FF59F" w14:textId="77777777" w:rsidR="00597F71" w:rsidRPr="00A9544D" w:rsidRDefault="00597F71" w:rsidP="00597F71">
            <w:pPr>
              <w:snapToGrid w:val="0"/>
              <w:spacing w:beforeLines="40" w:before="96" w:afterLines="40" w:after="96"/>
              <w:jc w:val="center"/>
              <w:rPr>
                <w:rFonts w:ascii="Tahoma" w:hAnsi="Tahoma" w:cs="Tahoma"/>
                <w:sz w:val="18"/>
                <w:szCs w:val="18"/>
              </w:rPr>
            </w:pPr>
          </w:p>
        </w:tc>
      </w:tr>
      <w:tr w:rsidR="00597F71" w:rsidRPr="00A9544D" w14:paraId="14418FA2" w14:textId="77777777" w:rsidTr="00597F71">
        <w:trPr>
          <w:jc w:val="center"/>
        </w:trPr>
        <w:tc>
          <w:tcPr>
            <w:tcW w:w="642" w:type="dxa"/>
          </w:tcPr>
          <w:p w14:paraId="5D06CAB1" w14:textId="77777777" w:rsidR="00597F71" w:rsidRPr="00A9544D" w:rsidRDefault="00597F71" w:rsidP="00597F71">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689AC596" w14:textId="77777777" w:rsidR="00597F71" w:rsidRPr="00A9544D" w:rsidRDefault="00597F71" w:rsidP="00597F71">
            <w:pPr>
              <w:spacing w:beforeLines="40" w:before="96" w:afterLines="40" w:after="96"/>
              <w:rPr>
                <w:rFonts w:ascii="Tahoma" w:hAnsi="Tahoma" w:cs="Tahoma"/>
                <w:sz w:val="18"/>
                <w:szCs w:val="18"/>
              </w:rPr>
            </w:pPr>
            <w:r w:rsidRPr="00A9544D">
              <w:rPr>
                <w:rFonts w:ascii="Tahoma" w:hAnsi="Tahoma" w:cs="Tahoma"/>
                <w:b/>
                <w:sz w:val="18"/>
                <w:szCs w:val="18"/>
              </w:rPr>
              <w:t>Sztywna rama</w:t>
            </w:r>
            <w:r w:rsidRPr="00A9544D">
              <w:rPr>
                <w:rFonts w:ascii="Tahoma" w:hAnsi="Tahoma" w:cs="Tahoma"/>
                <w:sz w:val="18"/>
                <w:szCs w:val="18"/>
              </w:rPr>
              <w:t xml:space="preserve"> umożliwiająca </w:t>
            </w:r>
            <w:r w:rsidRPr="00A9544D">
              <w:rPr>
                <w:rFonts w:ascii="Tahoma" w:hAnsi="Tahoma" w:cs="Tahoma"/>
                <w:b/>
                <w:sz w:val="18"/>
                <w:szCs w:val="18"/>
              </w:rPr>
              <w:t>wsuwanie jednego fotela w drugi</w:t>
            </w:r>
            <w:r w:rsidRPr="00A9544D">
              <w:rPr>
                <w:rFonts w:ascii="Tahoma" w:hAnsi="Tahoma" w:cs="Tahoma"/>
                <w:sz w:val="18"/>
                <w:szCs w:val="18"/>
              </w:rPr>
              <w:t xml:space="preserve"> zmniejsza ryzyko kradzieży i oszczędza miejsce w placówce.</w:t>
            </w:r>
          </w:p>
        </w:tc>
        <w:tc>
          <w:tcPr>
            <w:tcW w:w="1163" w:type="dxa"/>
          </w:tcPr>
          <w:p w14:paraId="149AEACE" w14:textId="77777777" w:rsidR="00597F71" w:rsidRPr="00A9544D" w:rsidRDefault="00597F71" w:rsidP="00597F71">
            <w:pPr>
              <w:snapToGrid w:val="0"/>
              <w:spacing w:beforeLines="40" w:before="96" w:afterLines="40" w:after="96"/>
              <w:jc w:val="center"/>
              <w:rPr>
                <w:rFonts w:ascii="Tahoma" w:hAnsi="Tahoma" w:cs="Tahoma"/>
                <w:sz w:val="18"/>
                <w:szCs w:val="18"/>
              </w:rPr>
            </w:pPr>
            <w:r w:rsidRPr="00A9544D">
              <w:rPr>
                <w:rFonts w:ascii="Tahoma" w:hAnsi="Tahoma" w:cs="Tahoma"/>
                <w:sz w:val="18"/>
                <w:szCs w:val="18"/>
              </w:rPr>
              <w:t>TAK</w:t>
            </w:r>
          </w:p>
        </w:tc>
        <w:tc>
          <w:tcPr>
            <w:tcW w:w="2098" w:type="dxa"/>
          </w:tcPr>
          <w:p w14:paraId="162E961D" w14:textId="77777777" w:rsidR="00597F71" w:rsidRPr="00A9544D" w:rsidRDefault="00597F71" w:rsidP="00597F71">
            <w:pPr>
              <w:snapToGrid w:val="0"/>
              <w:spacing w:beforeLines="40" w:before="96" w:afterLines="40" w:after="96"/>
              <w:jc w:val="center"/>
              <w:rPr>
                <w:rFonts w:ascii="Tahoma" w:hAnsi="Tahoma" w:cs="Tahoma"/>
                <w:sz w:val="18"/>
                <w:szCs w:val="18"/>
              </w:rPr>
            </w:pPr>
          </w:p>
        </w:tc>
      </w:tr>
      <w:tr w:rsidR="00597F71" w:rsidRPr="00A9544D" w14:paraId="066567A4" w14:textId="77777777" w:rsidTr="00597F71">
        <w:trPr>
          <w:jc w:val="center"/>
        </w:trPr>
        <w:tc>
          <w:tcPr>
            <w:tcW w:w="642" w:type="dxa"/>
          </w:tcPr>
          <w:p w14:paraId="322FFD10" w14:textId="77777777" w:rsidR="00597F71" w:rsidRPr="00A9544D" w:rsidRDefault="00597F71" w:rsidP="00597F71">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760C2607" w14:textId="77777777" w:rsidR="00597F71" w:rsidRPr="00A9544D" w:rsidRDefault="00597F71" w:rsidP="00597F71">
            <w:pPr>
              <w:spacing w:beforeLines="40" w:before="96" w:afterLines="40" w:after="96"/>
              <w:rPr>
                <w:rFonts w:ascii="Tahoma" w:hAnsi="Tahoma" w:cs="Tahoma"/>
                <w:sz w:val="18"/>
                <w:szCs w:val="18"/>
              </w:rPr>
            </w:pPr>
            <w:r w:rsidRPr="00A9544D">
              <w:rPr>
                <w:rFonts w:ascii="Tahoma" w:hAnsi="Tahoma" w:cs="Tahoma"/>
                <w:b/>
                <w:sz w:val="18"/>
                <w:szCs w:val="18"/>
              </w:rPr>
              <w:t>Uchwyt na kartę</w:t>
            </w:r>
            <w:r w:rsidRPr="00A9544D">
              <w:rPr>
                <w:rFonts w:ascii="Tahoma" w:hAnsi="Tahoma" w:cs="Tahoma"/>
                <w:sz w:val="18"/>
                <w:szCs w:val="18"/>
              </w:rPr>
              <w:t xml:space="preserve"> montowany za oparciem fotela. Otwarta konstrukcja ułatwia czyszczenie uchwytu.</w:t>
            </w:r>
          </w:p>
        </w:tc>
        <w:tc>
          <w:tcPr>
            <w:tcW w:w="1163" w:type="dxa"/>
          </w:tcPr>
          <w:p w14:paraId="4B1BC4DE" w14:textId="77777777" w:rsidR="00597F71" w:rsidRPr="00A9544D" w:rsidRDefault="00597F71" w:rsidP="00597F71">
            <w:pPr>
              <w:snapToGrid w:val="0"/>
              <w:spacing w:beforeLines="40" w:before="96" w:afterLines="40" w:after="96"/>
              <w:jc w:val="center"/>
              <w:rPr>
                <w:rFonts w:ascii="Tahoma" w:hAnsi="Tahoma" w:cs="Tahoma"/>
                <w:sz w:val="18"/>
                <w:szCs w:val="18"/>
              </w:rPr>
            </w:pPr>
            <w:r w:rsidRPr="00A9544D">
              <w:rPr>
                <w:rFonts w:ascii="Tahoma" w:hAnsi="Tahoma" w:cs="Tahoma"/>
                <w:sz w:val="18"/>
                <w:szCs w:val="18"/>
              </w:rPr>
              <w:t>TAK</w:t>
            </w:r>
          </w:p>
        </w:tc>
        <w:tc>
          <w:tcPr>
            <w:tcW w:w="2098" w:type="dxa"/>
          </w:tcPr>
          <w:p w14:paraId="035C48E7" w14:textId="77777777" w:rsidR="00597F71" w:rsidRPr="00A9544D" w:rsidRDefault="00597F71" w:rsidP="00597F71">
            <w:pPr>
              <w:snapToGrid w:val="0"/>
              <w:spacing w:beforeLines="40" w:before="96" w:afterLines="40" w:after="96"/>
              <w:jc w:val="center"/>
              <w:rPr>
                <w:rFonts w:ascii="Tahoma" w:hAnsi="Tahoma" w:cs="Tahoma"/>
                <w:sz w:val="18"/>
                <w:szCs w:val="18"/>
              </w:rPr>
            </w:pPr>
          </w:p>
        </w:tc>
      </w:tr>
      <w:tr w:rsidR="00597F71" w:rsidRPr="00A9544D" w14:paraId="6F6D92D4" w14:textId="77777777" w:rsidTr="00597F71">
        <w:trPr>
          <w:jc w:val="center"/>
        </w:trPr>
        <w:tc>
          <w:tcPr>
            <w:tcW w:w="642" w:type="dxa"/>
          </w:tcPr>
          <w:p w14:paraId="7B45A803" w14:textId="77777777" w:rsidR="00597F71" w:rsidRPr="00A9544D" w:rsidRDefault="00597F71" w:rsidP="00597F71">
            <w:pPr>
              <w:numPr>
                <w:ilvl w:val="0"/>
                <w:numId w:val="78"/>
              </w:numPr>
              <w:snapToGrid w:val="0"/>
              <w:spacing w:beforeLines="40" w:before="96" w:afterLines="40" w:after="96" w:line="259" w:lineRule="auto"/>
              <w:jc w:val="center"/>
              <w:rPr>
                <w:rFonts w:ascii="Tahoma" w:hAnsi="Tahoma" w:cs="Tahoma"/>
                <w:sz w:val="18"/>
                <w:szCs w:val="18"/>
              </w:rPr>
            </w:pPr>
          </w:p>
        </w:tc>
        <w:tc>
          <w:tcPr>
            <w:tcW w:w="6299" w:type="dxa"/>
          </w:tcPr>
          <w:p w14:paraId="3A4B6617" w14:textId="77777777" w:rsidR="00597F71" w:rsidRPr="00A9544D" w:rsidRDefault="00597F71" w:rsidP="00597F71">
            <w:pPr>
              <w:spacing w:beforeLines="40" w:before="96" w:afterLines="40" w:after="96"/>
              <w:rPr>
                <w:rFonts w:ascii="Tahoma" w:hAnsi="Tahoma" w:cs="Tahoma"/>
                <w:sz w:val="18"/>
                <w:szCs w:val="18"/>
              </w:rPr>
            </w:pPr>
            <w:r w:rsidRPr="00A9544D">
              <w:rPr>
                <w:rFonts w:ascii="Tahoma" w:hAnsi="Tahoma" w:cs="Tahoma"/>
                <w:b/>
                <w:sz w:val="18"/>
                <w:szCs w:val="18"/>
              </w:rPr>
              <w:t>Uchwyty na worki na mocz</w:t>
            </w:r>
            <w:r w:rsidRPr="00A9544D">
              <w:rPr>
                <w:rFonts w:ascii="Tahoma" w:hAnsi="Tahoma" w:cs="Tahoma"/>
                <w:sz w:val="18"/>
                <w:szCs w:val="18"/>
              </w:rPr>
              <w:t xml:space="preserve"> montowane bezpośrednio pod siedziskiem</w:t>
            </w:r>
          </w:p>
        </w:tc>
        <w:tc>
          <w:tcPr>
            <w:tcW w:w="1163" w:type="dxa"/>
          </w:tcPr>
          <w:p w14:paraId="79984284" w14:textId="77777777" w:rsidR="00597F71" w:rsidRPr="00A9544D" w:rsidRDefault="00597F71" w:rsidP="00597F71">
            <w:pPr>
              <w:snapToGrid w:val="0"/>
              <w:spacing w:beforeLines="40" w:before="96" w:afterLines="40" w:after="96"/>
              <w:jc w:val="center"/>
              <w:rPr>
                <w:rFonts w:ascii="Tahoma" w:hAnsi="Tahoma" w:cs="Tahoma"/>
                <w:sz w:val="18"/>
                <w:szCs w:val="18"/>
              </w:rPr>
            </w:pPr>
            <w:r w:rsidRPr="00A9544D">
              <w:rPr>
                <w:rFonts w:ascii="Tahoma" w:hAnsi="Tahoma" w:cs="Tahoma"/>
                <w:sz w:val="18"/>
                <w:szCs w:val="18"/>
              </w:rPr>
              <w:t>TAK</w:t>
            </w:r>
          </w:p>
        </w:tc>
        <w:tc>
          <w:tcPr>
            <w:tcW w:w="2098" w:type="dxa"/>
          </w:tcPr>
          <w:p w14:paraId="613CAAB4" w14:textId="77777777" w:rsidR="00597F71" w:rsidRPr="00A9544D" w:rsidRDefault="00597F71" w:rsidP="00597F71">
            <w:pPr>
              <w:snapToGrid w:val="0"/>
              <w:spacing w:beforeLines="40" w:before="96" w:afterLines="40" w:after="96"/>
              <w:jc w:val="center"/>
              <w:rPr>
                <w:rFonts w:ascii="Tahoma" w:hAnsi="Tahoma" w:cs="Tahoma"/>
                <w:sz w:val="18"/>
                <w:szCs w:val="18"/>
              </w:rPr>
            </w:pPr>
          </w:p>
        </w:tc>
      </w:tr>
    </w:tbl>
    <w:p w14:paraId="59A6CE3E" w14:textId="77777777" w:rsidR="00597F71" w:rsidRPr="00A9544D" w:rsidRDefault="00597F71" w:rsidP="00597F71">
      <w:pPr>
        <w:jc w:val="right"/>
        <w:rPr>
          <w:rFonts w:ascii="Tahoma" w:hAnsi="Tahoma" w:cs="Tahoma"/>
          <w:b/>
          <w:sz w:val="18"/>
          <w:szCs w:val="18"/>
        </w:rPr>
      </w:pPr>
    </w:p>
    <w:p w14:paraId="6F430AD8"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7A03F701"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p>
    <w:p w14:paraId="0527C8FE"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625673D7"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p>
    <w:p w14:paraId="29A6E875"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 xml:space="preserve">Oświadczamy, że oferowane, powyżej wyspecyfikowane urządzenie jest kompletne i będzie gotowe do użytkowania bez żadnych </w:t>
      </w:r>
      <w:r w:rsidRPr="00A9544D">
        <w:rPr>
          <w:rFonts w:ascii="Tahoma" w:eastAsia="Arial Unicode MS" w:hAnsi="Tahoma" w:cs="Tahoma"/>
          <w:sz w:val="18"/>
          <w:szCs w:val="18"/>
        </w:rPr>
        <w:lastRenderedPageBreak/>
        <w:t>dodatkowych zakupów i inwestycji (poza materiałami eksploatacyjnymi).</w:t>
      </w:r>
    </w:p>
    <w:p w14:paraId="033092D2"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797D2C3F"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5217624D"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t>Oświadczam, że oferowany przez nas Towar spełnia powyższe parametry wymagane przez Zamawiającego.</w:t>
      </w:r>
    </w:p>
    <w:p w14:paraId="662306A7"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b/>
          <w:sz w:val="18"/>
          <w:szCs w:val="18"/>
        </w:rPr>
      </w:pPr>
      <w:r w:rsidRPr="00A9544D">
        <w:rPr>
          <w:rFonts w:ascii="Tahoma" w:hAnsi="Tahoma" w:cs="Tahoma"/>
          <w:b/>
          <w:bCs/>
          <w:sz w:val="18"/>
          <w:szCs w:val="18"/>
        </w:rPr>
        <w:t xml:space="preserve">Szczegółowe informacje na temat oferowanego Towaru </w:t>
      </w:r>
      <w:r w:rsidRPr="00A9544D">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68C316F9"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1F553449"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22C3A897"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47277B0D" w14:textId="77777777" w:rsidR="00597F71" w:rsidRPr="00A9544D" w:rsidRDefault="00597F71" w:rsidP="00597F71">
      <w:pPr>
        <w:jc w:val="right"/>
        <w:rPr>
          <w:rFonts w:ascii="Tahoma" w:hAnsi="Tahoma" w:cs="Tahoma"/>
          <w:color w:val="FF0000"/>
          <w:sz w:val="18"/>
          <w:szCs w:val="18"/>
        </w:rPr>
      </w:pPr>
      <w:r w:rsidRPr="00A9544D">
        <w:rPr>
          <w:rFonts w:ascii="Tahoma" w:hAnsi="Tahoma" w:cs="Tahoma"/>
          <w:sz w:val="18"/>
          <w:szCs w:val="18"/>
        </w:rPr>
        <w:br w:type="page"/>
      </w:r>
      <w:r w:rsidRPr="00A9544D">
        <w:rPr>
          <w:rFonts w:ascii="Tahoma" w:hAnsi="Tahoma" w:cs="Tahoma"/>
          <w:b/>
          <w:sz w:val="18"/>
          <w:szCs w:val="18"/>
        </w:rPr>
        <w:lastRenderedPageBreak/>
        <w:t>Załącznik nr 1a) do Formularza Oferty</w:t>
      </w:r>
    </w:p>
    <w:p w14:paraId="50A88587" w14:textId="77777777" w:rsidR="00597F71" w:rsidRPr="00A9544D" w:rsidRDefault="00597F71" w:rsidP="00597F71">
      <w:pPr>
        <w:rPr>
          <w:rFonts w:ascii="Tahoma" w:hAnsi="Tahoma" w:cs="Tahoma"/>
          <w:sz w:val="18"/>
          <w:szCs w:val="18"/>
        </w:rPr>
      </w:pPr>
    </w:p>
    <w:p w14:paraId="6C1763C8" w14:textId="77777777" w:rsidR="00597F71" w:rsidRPr="00A9544D" w:rsidRDefault="00597F71" w:rsidP="00597F71">
      <w:pPr>
        <w:rPr>
          <w:rFonts w:ascii="Tahoma" w:hAnsi="Tahoma" w:cs="Tahoma"/>
          <w:sz w:val="18"/>
          <w:szCs w:val="18"/>
        </w:rPr>
      </w:pPr>
    </w:p>
    <w:p w14:paraId="585BE465" w14:textId="77777777" w:rsidR="00597F71" w:rsidRPr="00A9544D" w:rsidRDefault="00597F71" w:rsidP="00597F71">
      <w:pPr>
        <w:rPr>
          <w:rFonts w:ascii="Tahoma" w:eastAsia="Tahoma" w:hAnsi="Tahoma" w:cs="Tahoma"/>
          <w:i/>
          <w:sz w:val="18"/>
          <w:szCs w:val="18"/>
        </w:rPr>
      </w:pPr>
      <w:r w:rsidRPr="00A9544D">
        <w:rPr>
          <w:rFonts w:ascii="Tahoma" w:hAnsi="Tahoma" w:cs="Tahoma"/>
          <w:sz w:val="18"/>
          <w:szCs w:val="18"/>
        </w:rPr>
        <w:t>Nazwa, adres Wykonawcy ...............................................................</w:t>
      </w:r>
    </w:p>
    <w:p w14:paraId="5855D087" w14:textId="77777777" w:rsidR="00597F71" w:rsidRPr="00A9544D" w:rsidRDefault="00597F71" w:rsidP="00597F71">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6F2DC313" w14:textId="77777777" w:rsidR="00597F71" w:rsidRPr="00A9544D" w:rsidRDefault="00597F71" w:rsidP="00597F71">
      <w:pPr>
        <w:rPr>
          <w:rFonts w:ascii="Tahoma" w:hAnsi="Tahoma" w:cs="Tahoma"/>
          <w:sz w:val="18"/>
          <w:szCs w:val="18"/>
        </w:rPr>
      </w:pPr>
    </w:p>
    <w:p w14:paraId="49A1AFA8"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PARAMETRY TECHNICZNE</w:t>
      </w:r>
    </w:p>
    <w:p w14:paraId="5ADC8E54" w14:textId="77777777" w:rsidR="00597F71" w:rsidRPr="00A9544D" w:rsidRDefault="00597F71" w:rsidP="00597F71">
      <w:pPr>
        <w:jc w:val="center"/>
        <w:rPr>
          <w:rFonts w:ascii="Tahoma" w:hAnsi="Tahoma" w:cs="Tahoma"/>
          <w:b/>
          <w:sz w:val="18"/>
          <w:szCs w:val="18"/>
        </w:rPr>
      </w:pPr>
    </w:p>
    <w:p w14:paraId="5A4D2599" w14:textId="77777777" w:rsidR="00597F71" w:rsidRPr="00364B29" w:rsidRDefault="00597F71" w:rsidP="00597F71">
      <w:pPr>
        <w:jc w:val="center"/>
        <w:rPr>
          <w:rFonts w:ascii="Tahoma" w:hAnsi="Tahoma" w:cs="Tahoma"/>
          <w:b/>
          <w:sz w:val="18"/>
          <w:szCs w:val="18"/>
        </w:rPr>
      </w:pPr>
      <w:r w:rsidRPr="00364B29">
        <w:rPr>
          <w:rFonts w:ascii="Tahoma" w:hAnsi="Tahoma" w:cs="Tahoma"/>
          <w:b/>
          <w:sz w:val="18"/>
          <w:szCs w:val="18"/>
        </w:rPr>
        <w:t>Pakiet nr 25</w:t>
      </w:r>
    </w:p>
    <w:p w14:paraId="5CA84CCD" w14:textId="77777777" w:rsidR="00597F71" w:rsidRPr="00A9544D" w:rsidRDefault="00597F71" w:rsidP="00597F71">
      <w:pPr>
        <w:jc w:val="center"/>
        <w:rPr>
          <w:rFonts w:ascii="Tahoma" w:hAnsi="Tahoma" w:cs="Tahoma"/>
          <w:b/>
          <w:sz w:val="18"/>
          <w:szCs w:val="18"/>
        </w:rPr>
      </w:pPr>
      <w:r w:rsidRPr="00364B29">
        <w:rPr>
          <w:rFonts w:ascii="Tahoma" w:hAnsi="Tahoma" w:cs="Tahoma"/>
          <w:b/>
          <w:sz w:val="18"/>
          <w:szCs w:val="18"/>
        </w:rPr>
        <w:t>Wózki do transportu pacjenta</w:t>
      </w:r>
      <w:r w:rsidRPr="00A9544D">
        <w:rPr>
          <w:rFonts w:ascii="Tahoma" w:hAnsi="Tahoma" w:cs="Tahoma"/>
          <w:b/>
          <w:sz w:val="18"/>
          <w:szCs w:val="18"/>
        </w:rPr>
        <w:t xml:space="preserve"> w pozycji leżącej - 5 szt.</w:t>
      </w:r>
    </w:p>
    <w:p w14:paraId="3F9735BB" w14:textId="77777777" w:rsidR="00597F71" w:rsidRPr="00A9544D" w:rsidRDefault="00597F71" w:rsidP="00597F71">
      <w:pPr>
        <w:jc w:val="center"/>
        <w:rPr>
          <w:rFonts w:ascii="Tahoma" w:hAnsi="Tahoma" w:cs="Tahoma"/>
          <w:b/>
          <w:sz w:val="18"/>
          <w:szCs w:val="18"/>
        </w:rPr>
      </w:pPr>
    </w:p>
    <w:p w14:paraId="26F517EF" w14:textId="77777777" w:rsidR="00597F71" w:rsidRPr="00A9544D" w:rsidRDefault="00597F71" w:rsidP="00597F71">
      <w:pPr>
        <w:ind w:left="3540" w:firstLine="708"/>
        <w:jc w:val="center"/>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597F71" w:rsidRPr="00A9544D" w14:paraId="1FCDDD5A"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3A3ECDD" w14:textId="77777777" w:rsidR="00597F71" w:rsidRPr="00A9544D" w:rsidRDefault="00597F71" w:rsidP="00597F71">
            <w:pPr>
              <w:widowControl w:val="0"/>
              <w:jc w:val="center"/>
              <w:rPr>
                <w:rFonts w:ascii="Tahoma" w:hAnsi="Tahoma" w:cs="Tahoma"/>
                <w:b/>
                <w:sz w:val="18"/>
                <w:szCs w:val="18"/>
              </w:rPr>
            </w:pPr>
            <w:r w:rsidRPr="00A9544D">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2C2A73C" w14:textId="77777777" w:rsidR="00597F71" w:rsidRPr="00A9544D" w:rsidRDefault="00597F71" w:rsidP="00597F71">
            <w:pPr>
              <w:jc w:val="center"/>
              <w:rPr>
                <w:rFonts w:ascii="Tahoma" w:hAnsi="Tahoma" w:cs="Tahoma"/>
                <w:sz w:val="18"/>
                <w:szCs w:val="18"/>
              </w:rPr>
            </w:pPr>
            <w:r w:rsidRPr="00A9544D">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6096978A"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 xml:space="preserve">Oferowana wartość </w:t>
            </w:r>
          </w:p>
          <w:p w14:paraId="0C4074CF" w14:textId="77777777" w:rsidR="00597F71" w:rsidRPr="00A9544D" w:rsidRDefault="00597F71" w:rsidP="00597F71">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597F71" w:rsidRPr="00A9544D" w14:paraId="4AF6A542"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7B1895B"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0EF42B9"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65DF84CD" w14:textId="77777777" w:rsidR="00597F71" w:rsidRPr="00A9544D" w:rsidRDefault="00597F71" w:rsidP="00597F71">
            <w:pPr>
              <w:jc w:val="center"/>
              <w:rPr>
                <w:rFonts w:ascii="Tahoma" w:hAnsi="Tahoma" w:cs="Tahoma"/>
                <w:b/>
                <w:sz w:val="18"/>
                <w:szCs w:val="18"/>
              </w:rPr>
            </w:pPr>
          </w:p>
        </w:tc>
      </w:tr>
      <w:tr w:rsidR="00597F71" w:rsidRPr="00A9544D" w14:paraId="27235926"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32EA752"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FD5E687"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2BF9BF0E" w14:textId="77777777" w:rsidR="00597F71" w:rsidRPr="00A9544D" w:rsidRDefault="00597F71" w:rsidP="00597F71">
            <w:pPr>
              <w:jc w:val="center"/>
              <w:rPr>
                <w:rFonts w:ascii="Tahoma" w:hAnsi="Tahoma" w:cs="Tahoma"/>
                <w:b/>
                <w:sz w:val="18"/>
                <w:szCs w:val="18"/>
              </w:rPr>
            </w:pPr>
          </w:p>
        </w:tc>
      </w:tr>
      <w:tr w:rsidR="00597F71" w:rsidRPr="00A9544D" w14:paraId="54E3FD0D"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21FD136"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9A9C641"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312789F3" w14:textId="77777777" w:rsidR="00597F71" w:rsidRPr="00A9544D" w:rsidRDefault="00597F71" w:rsidP="00597F71">
            <w:pPr>
              <w:jc w:val="center"/>
              <w:rPr>
                <w:rFonts w:ascii="Tahoma" w:hAnsi="Tahoma" w:cs="Tahoma"/>
                <w:b/>
                <w:sz w:val="18"/>
                <w:szCs w:val="18"/>
              </w:rPr>
            </w:pPr>
          </w:p>
        </w:tc>
      </w:tr>
      <w:tr w:rsidR="00597F71" w:rsidRPr="00A9544D" w14:paraId="05C35FC9" w14:textId="77777777" w:rsidTr="00597F71">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496FCA64"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60B44308"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7E7C688A" w14:textId="77777777" w:rsidR="00597F71" w:rsidRPr="00A9544D" w:rsidRDefault="00597F71" w:rsidP="00597F71">
            <w:pPr>
              <w:jc w:val="center"/>
              <w:rPr>
                <w:rFonts w:ascii="Tahoma" w:hAnsi="Tahoma" w:cs="Tahoma"/>
                <w:b/>
                <w:sz w:val="18"/>
                <w:szCs w:val="18"/>
              </w:rPr>
            </w:pPr>
          </w:p>
        </w:tc>
      </w:tr>
      <w:tr w:rsidR="00597F71" w:rsidRPr="00A9544D" w14:paraId="3ABFEB52" w14:textId="77777777" w:rsidTr="00597F71">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33E59FE"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A0F330C" w14:textId="77777777" w:rsidR="00597F71" w:rsidRPr="00A9544D" w:rsidRDefault="00597F71" w:rsidP="00597F71">
            <w:pPr>
              <w:ind w:hanging="72"/>
              <w:rPr>
                <w:rFonts w:ascii="Tahoma" w:hAnsi="Tahoma" w:cs="Tahoma"/>
                <w:sz w:val="18"/>
                <w:szCs w:val="18"/>
              </w:rPr>
            </w:pPr>
            <w:r w:rsidRPr="00A9544D">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34264208" w14:textId="77777777" w:rsidR="00597F71" w:rsidRPr="00A9544D" w:rsidRDefault="00597F71" w:rsidP="00597F71">
            <w:pPr>
              <w:jc w:val="center"/>
              <w:rPr>
                <w:rFonts w:ascii="Tahoma" w:hAnsi="Tahoma" w:cs="Tahoma"/>
                <w:b/>
                <w:sz w:val="18"/>
                <w:szCs w:val="18"/>
              </w:rPr>
            </w:pPr>
          </w:p>
        </w:tc>
      </w:tr>
    </w:tbl>
    <w:p w14:paraId="6FB38E64" w14:textId="77777777" w:rsidR="00597F71" w:rsidRPr="00A9544D" w:rsidRDefault="00597F71" w:rsidP="00597F71">
      <w:pPr>
        <w:ind w:left="3540" w:firstLine="708"/>
        <w:jc w:val="center"/>
        <w:rPr>
          <w:rFonts w:ascii="Tahoma" w:hAnsi="Tahoma" w:cs="Tahoma"/>
          <w:sz w:val="18"/>
          <w:szCs w:val="18"/>
        </w:rPr>
      </w:pPr>
    </w:p>
    <w:tbl>
      <w:tblPr>
        <w:tblW w:w="10196" w:type="dxa"/>
        <w:tblInd w:w="-25" w:type="dxa"/>
        <w:tblLayout w:type="fixed"/>
        <w:tblLook w:val="0000" w:firstRow="0" w:lastRow="0" w:firstColumn="0" w:lastColumn="0" w:noHBand="0" w:noVBand="0"/>
      </w:tblPr>
      <w:tblGrid>
        <w:gridCol w:w="601"/>
        <w:gridCol w:w="5940"/>
        <w:gridCol w:w="3655"/>
      </w:tblGrid>
      <w:tr w:rsidR="00597F71" w:rsidRPr="00A9544D" w14:paraId="2EEB78A5" w14:textId="77777777" w:rsidTr="00597F71">
        <w:trPr>
          <w:trHeight w:val="687"/>
        </w:trPr>
        <w:tc>
          <w:tcPr>
            <w:tcW w:w="601" w:type="dxa"/>
            <w:tcBorders>
              <w:top w:val="single" w:sz="4" w:space="0" w:color="000000"/>
              <w:left w:val="single" w:sz="4" w:space="0" w:color="000000"/>
              <w:bottom w:val="single" w:sz="4" w:space="0" w:color="000000"/>
            </w:tcBorders>
            <w:vAlign w:val="center"/>
          </w:tcPr>
          <w:p w14:paraId="566A77DB" w14:textId="77777777" w:rsidR="00597F71" w:rsidRPr="00A9544D" w:rsidRDefault="00597F71" w:rsidP="00597F71">
            <w:pPr>
              <w:snapToGrid w:val="0"/>
              <w:rPr>
                <w:rFonts w:ascii="Tahoma" w:hAnsi="Tahoma" w:cs="Tahoma"/>
                <w:b/>
                <w:sz w:val="18"/>
                <w:szCs w:val="18"/>
              </w:rPr>
            </w:pPr>
            <w:r w:rsidRPr="00A9544D">
              <w:rPr>
                <w:rFonts w:ascii="Tahoma" w:hAnsi="Tahoma" w:cs="Tahoma"/>
                <w:b/>
                <w:sz w:val="18"/>
                <w:szCs w:val="18"/>
              </w:rPr>
              <w:t>Lp.</w:t>
            </w:r>
          </w:p>
        </w:tc>
        <w:tc>
          <w:tcPr>
            <w:tcW w:w="5940" w:type="dxa"/>
            <w:tcBorders>
              <w:top w:val="single" w:sz="4" w:space="0" w:color="000000"/>
              <w:left w:val="single" w:sz="4" w:space="0" w:color="000000"/>
              <w:bottom w:val="single" w:sz="4" w:space="0" w:color="000000"/>
            </w:tcBorders>
            <w:vAlign w:val="center"/>
          </w:tcPr>
          <w:p w14:paraId="4D84EB31" w14:textId="77777777" w:rsidR="00597F71" w:rsidRPr="00A9544D" w:rsidRDefault="00597F71" w:rsidP="00597F71">
            <w:pPr>
              <w:snapToGrid w:val="0"/>
              <w:rPr>
                <w:rFonts w:ascii="Tahoma" w:hAnsi="Tahoma" w:cs="Tahoma"/>
                <w:b/>
                <w:sz w:val="18"/>
                <w:szCs w:val="18"/>
              </w:rPr>
            </w:pPr>
            <w:r w:rsidRPr="00A9544D">
              <w:rPr>
                <w:rFonts w:ascii="Tahoma" w:hAnsi="Tahoma" w:cs="Tahoma"/>
                <w:b/>
                <w:sz w:val="18"/>
                <w:szCs w:val="18"/>
              </w:rPr>
              <w:t>Opis parametrów wymaganych</w:t>
            </w:r>
          </w:p>
        </w:tc>
        <w:tc>
          <w:tcPr>
            <w:tcW w:w="3655" w:type="dxa"/>
            <w:tcBorders>
              <w:top w:val="single" w:sz="4" w:space="0" w:color="000000"/>
              <w:left w:val="single" w:sz="4" w:space="0" w:color="000000"/>
              <w:bottom w:val="single" w:sz="4" w:space="0" w:color="000000"/>
              <w:right w:val="single" w:sz="4" w:space="0" w:color="000000"/>
            </w:tcBorders>
            <w:vAlign w:val="center"/>
          </w:tcPr>
          <w:p w14:paraId="7F3FA072" w14:textId="77777777" w:rsidR="00597F71" w:rsidRPr="00A9544D" w:rsidRDefault="00597F71" w:rsidP="00597F71">
            <w:pPr>
              <w:snapToGrid w:val="0"/>
              <w:jc w:val="center"/>
              <w:rPr>
                <w:rFonts w:ascii="Tahoma" w:hAnsi="Tahoma" w:cs="Tahoma"/>
                <w:b/>
                <w:sz w:val="18"/>
                <w:szCs w:val="18"/>
              </w:rPr>
            </w:pPr>
            <w:r w:rsidRPr="00A9544D">
              <w:rPr>
                <w:rFonts w:ascii="Tahoma" w:hAnsi="Tahoma" w:cs="Tahoma"/>
                <w:b/>
                <w:sz w:val="18"/>
                <w:szCs w:val="18"/>
              </w:rPr>
              <w:t>Oferowana wartość</w:t>
            </w:r>
          </w:p>
          <w:p w14:paraId="46FB39F6" w14:textId="77777777" w:rsidR="00597F71" w:rsidRPr="00A9544D" w:rsidRDefault="00597F71" w:rsidP="00597F71">
            <w:pPr>
              <w:snapToGrid w:val="0"/>
              <w:jc w:val="center"/>
              <w:rPr>
                <w:rFonts w:ascii="Tahoma" w:hAnsi="Tahoma" w:cs="Tahoma"/>
                <w:b/>
                <w:sz w:val="18"/>
                <w:szCs w:val="18"/>
              </w:rPr>
            </w:pPr>
            <w:r w:rsidRPr="00A9544D">
              <w:rPr>
                <w:rFonts w:ascii="Tahoma" w:hAnsi="Tahoma" w:cs="Tahoma"/>
                <w:b/>
                <w:sz w:val="18"/>
                <w:szCs w:val="18"/>
              </w:rPr>
              <w:t>(Podać zakresy lub opisać)</w:t>
            </w:r>
          </w:p>
        </w:tc>
      </w:tr>
      <w:tr w:rsidR="00597F71" w:rsidRPr="00A9544D" w14:paraId="41C34D56" w14:textId="77777777" w:rsidTr="00597F71">
        <w:trPr>
          <w:trHeight w:val="298"/>
        </w:trPr>
        <w:tc>
          <w:tcPr>
            <w:tcW w:w="10196" w:type="dxa"/>
            <w:gridSpan w:val="3"/>
            <w:tcBorders>
              <w:top w:val="single" w:sz="4" w:space="0" w:color="000000"/>
              <w:left w:val="single" w:sz="4" w:space="0" w:color="000000"/>
              <w:bottom w:val="single" w:sz="4" w:space="0" w:color="000000"/>
              <w:right w:val="single" w:sz="4" w:space="0" w:color="000000"/>
            </w:tcBorders>
            <w:vAlign w:val="center"/>
          </w:tcPr>
          <w:p w14:paraId="1A802976" w14:textId="77777777" w:rsidR="00597F71" w:rsidRPr="00A9544D" w:rsidRDefault="00597F71" w:rsidP="00597F71">
            <w:pPr>
              <w:snapToGrid w:val="0"/>
              <w:jc w:val="center"/>
              <w:rPr>
                <w:rFonts w:ascii="Tahoma" w:hAnsi="Tahoma" w:cs="Tahoma"/>
                <w:sz w:val="18"/>
                <w:szCs w:val="18"/>
              </w:rPr>
            </w:pPr>
            <w:r w:rsidRPr="00A9544D">
              <w:rPr>
                <w:rFonts w:ascii="Tahoma" w:hAnsi="Tahoma" w:cs="Tahoma"/>
                <w:sz w:val="18"/>
                <w:szCs w:val="18"/>
              </w:rPr>
              <w:t>WYMAGANIA OGÓLNE</w:t>
            </w:r>
          </w:p>
        </w:tc>
      </w:tr>
      <w:tr w:rsidR="00597F71" w:rsidRPr="00A9544D" w14:paraId="4BBC22EE"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7C7AC24B"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1</w:t>
            </w:r>
          </w:p>
        </w:tc>
        <w:tc>
          <w:tcPr>
            <w:tcW w:w="5940" w:type="dxa"/>
            <w:tcBorders>
              <w:top w:val="single" w:sz="4" w:space="0" w:color="000000"/>
              <w:left w:val="single" w:sz="4" w:space="0" w:color="000000"/>
              <w:bottom w:val="single" w:sz="4" w:space="0" w:color="000000"/>
            </w:tcBorders>
            <w:vAlign w:val="center"/>
          </w:tcPr>
          <w:p w14:paraId="0C7CA039" w14:textId="77777777" w:rsidR="00597F71" w:rsidRPr="00A9544D" w:rsidRDefault="00597F71" w:rsidP="00597F71">
            <w:pPr>
              <w:rPr>
                <w:rFonts w:ascii="Tahoma" w:hAnsi="Tahoma" w:cs="Tahoma"/>
                <w:sz w:val="18"/>
                <w:szCs w:val="18"/>
              </w:rPr>
            </w:pPr>
            <w:r w:rsidRPr="00A9544D">
              <w:rPr>
                <w:rFonts w:ascii="Tahoma" w:hAnsi="Tahoma" w:cs="Tahoma"/>
                <w:sz w:val="18"/>
                <w:szCs w:val="18"/>
              </w:rPr>
              <w:t>Konstrukcja wykonana z kształtowników stalowych pokrytych lakierem proszkowym, odpornym na uszkodzenia mechaniczne, chemiczne oraz promieniowanie UV</w:t>
            </w:r>
          </w:p>
        </w:tc>
        <w:tc>
          <w:tcPr>
            <w:tcW w:w="3655" w:type="dxa"/>
            <w:tcBorders>
              <w:top w:val="single" w:sz="4" w:space="0" w:color="000000"/>
              <w:left w:val="single" w:sz="4" w:space="0" w:color="000000"/>
              <w:bottom w:val="single" w:sz="4" w:space="0" w:color="000000"/>
              <w:right w:val="single" w:sz="4" w:space="0" w:color="000000"/>
            </w:tcBorders>
            <w:vAlign w:val="center"/>
          </w:tcPr>
          <w:p w14:paraId="241B709E" w14:textId="77777777" w:rsidR="00597F71" w:rsidRPr="00A9544D" w:rsidRDefault="00597F71" w:rsidP="00597F71">
            <w:pPr>
              <w:rPr>
                <w:rFonts w:ascii="Tahoma" w:hAnsi="Tahoma" w:cs="Tahoma"/>
                <w:sz w:val="18"/>
                <w:szCs w:val="18"/>
              </w:rPr>
            </w:pPr>
          </w:p>
        </w:tc>
      </w:tr>
      <w:tr w:rsidR="00597F71" w:rsidRPr="00A9544D" w14:paraId="7015FD3C"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0B94F3E2"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2</w:t>
            </w:r>
          </w:p>
        </w:tc>
        <w:tc>
          <w:tcPr>
            <w:tcW w:w="5940" w:type="dxa"/>
            <w:tcBorders>
              <w:top w:val="single" w:sz="4" w:space="0" w:color="000000"/>
              <w:left w:val="single" w:sz="4" w:space="0" w:color="000000"/>
              <w:bottom w:val="single" w:sz="4" w:space="0" w:color="000000"/>
            </w:tcBorders>
            <w:vAlign w:val="center"/>
          </w:tcPr>
          <w:p w14:paraId="6C5CDC65" w14:textId="77777777" w:rsidR="00597F71" w:rsidRPr="00A9544D" w:rsidRDefault="00597F71" w:rsidP="00597F71">
            <w:pPr>
              <w:rPr>
                <w:rFonts w:ascii="Tahoma" w:hAnsi="Tahoma" w:cs="Tahoma"/>
                <w:sz w:val="18"/>
                <w:szCs w:val="18"/>
              </w:rPr>
            </w:pPr>
            <w:r w:rsidRPr="00A9544D">
              <w:rPr>
                <w:rFonts w:ascii="Tahoma" w:hAnsi="Tahoma" w:cs="Tahoma"/>
                <w:sz w:val="18"/>
                <w:szCs w:val="18"/>
              </w:rPr>
              <w:t>Szerokość całkowita: 850 mm (± 30 mm)</w:t>
            </w:r>
          </w:p>
          <w:p w14:paraId="418010D8" w14:textId="77777777" w:rsidR="00597F71" w:rsidRPr="00A9544D" w:rsidRDefault="00597F71" w:rsidP="00597F71">
            <w:pPr>
              <w:rPr>
                <w:rFonts w:ascii="Tahoma" w:hAnsi="Tahoma" w:cs="Tahoma"/>
                <w:sz w:val="18"/>
                <w:szCs w:val="18"/>
              </w:rPr>
            </w:pPr>
            <w:r w:rsidRPr="00A9544D">
              <w:rPr>
                <w:rFonts w:ascii="Tahoma" w:hAnsi="Tahoma" w:cs="Tahoma"/>
                <w:sz w:val="18"/>
                <w:szCs w:val="18"/>
              </w:rPr>
              <w:t>Długość całkowita: 2150 mm (± 30 mm)</w:t>
            </w:r>
          </w:p>
          <w:p w14:paraId="6912F593" w14:textId="77777777" w:rsidR="00597F71" w:rsidRPr="00A9544D" w:rsidRDefault="00597F71" w:rsidP="00597F71">
            <w:pPr>
              <w:rPr>
                <w:rFonts w:ascii="Tahoma" w:hAnsi="Tahoma" w:cs="Tahoma"/>
                <w:sz w:val="18"/>
                <w:szCs w:val="18"/>
              </w:rPr>
            </w:pPr>
            <w:r w:rsidRPr="00A9544D">
              <w:rPr>
                <w:rFonts w:ascii="Tahoma" w:hAnsi="Tahoma" w:cs="Tahoma"/>
                <w:sz w:val="18"/>
                <w:szCs w:val="18"/>
              </w:rPr>
              <w:t>Materac o wymiarach 2000x700mm</w:t>
            </w:r>
          </w:p>
        </w:tc>
        <w:tc>
          <w:tcPr>
            <w:tcW w:w="3655" w:type="dxa"/>
            <w:tcBorders>
              <w:top w:val="single" w:sz="4" w:space="0" w:color="000000"/>
              <w:left w:val="single" w:sz="4" w:space="0" w:color="000000"/>
              <w:bottom w:val="single" w:sz="4" w:space="0" w:color="000000"/>
              <w:right w:val="single" w:sz="4" w:space="0" w:color="000000"/>
            </w:tcBorders>
            <w:vAlign w:val="center"/>
          </w:tcPr>
          <w:p w14:paraId="1763F0B5" w14:textId="77777777" w:rsidR="00597F71" w:rsidRPr="00A9544D" w:rsidRDefault="00597F71" w:rsidP="00597F71">
            <w:pPr>
              <w:rPr>
                <w:rFonts w:ascii="Tahoma" w:hAnsi="Tahoma" w:cs="Tahoma"/>
                <w:sz w:val="18"/>
                <w:szCs w:val="18"/>
              </w:rPr>
            </w:pPr>
          </w:p>
        </w:tc>
      </w:tr>
      <w:tr w:rsidR="00597F71" w:rsidRPr="00A9544D" w14:paraId="54C33520"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16A0CA74"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3</w:t>
            </w:r>
          </w:p>
        </w:tc>
        <w:tc>
          <w:tcPr>
            <w:tcW w:w="5940" w:type="dxa"/>
            <w:tcBorders>
              <w:top w:val="single" w:sz="4" w:space="0" w:color="000000"/>
              <w:left w:val="single" w:sz="4" w:space="0" w:color="000000"/>
              <w:bottom w:val="single" w:sz="4" w:space="0" w:color="000000"/>
            </w:tcBorders>
            <w:vAlign w:val="center"/>
          </w:tcPr>
          <w:p w14:paraId="31838E19" w14:textId="77777777" w:rsidR="00597F71" w:rsidRPr="00A9544D" w:rsidRDefault="00597F71" w:rsidP="00597F71">
            <w:pPr>
              <w:rPr>
                <w:rFonts w:ascii="Tahoma" w:hAnsi="Tahoma" w:cs="Tahoma"/>
                <w:sz w:val="18"/>
                <w:szCs w:val="18"/>
              </w:rPr>
            </w:pPr>
            <w:r w:rsidRPr="00A9544D">
              <w:rPr>
                <w:rFonts w:ascii="Tahoma" w:hAnsi="Tahoma" w:cs="Tahoma"/>
                <w:sz w:val="18"/>
                <w:szCs w:val="18"/>
              </w:rPr>
              <w:t>Wysokość regulowana nożnie za pomocą pompy hydraulicznej w zakresie: 420 - 820 mm (±30 mm), regulacja odbywa się za pomocą 2 pedałów umieszczonych z boku wózka.</w:t>
            </w:r>
          </w:p>
        </w:tc>
        <w:tc>
          <w:tcPr>
            <w:tcW w:w="3655" w:type="dxa"/>
            <w:tcBorders>
              <w:top w:val="single" w:sz="4" w:space="0" w:color="000000"/>
              <w:left w:val="single" w:sz="4" w:space="0" w:color="000000"/>
              <w:bottom w:val="single" w:sz="4" w:space="0" w:color="000000"/>
              <w:right w:val="single" w:sz="4" w:space="0" w:color="000000"/>
            </w:tcBorders>
            <w:vAlign w:val="center"/>
          </w:tcPr>
          <w:p w14:paraId="1EEF1346" w14:textId="77777777" w:rsidR="00597F71" w:rsidRPr="00A9544D" w:rsidRDefault="00597F71" w:rsidP="00597F71">
            <w:pPr>
              <w:rPr>
                <w:rFonts w:ascii="Tahoma" w:hAnsi="Tahoma" w:cs="Tahoma"/>
                <w:sz w:val="18"/>
                <w:szCs w:val="18"/>
              </w:rPr>
            </w:pPr>
          </w:p>
        </w:tc>
      </w:tr>
      <w:tr w:rsidR="00597F71" w:rsidRPr="00A9544D" w14:paraId="1C414504" w14:textId="77777777" w:rsidTr="00597F71">
        <w:trPr>
          <w:trHeight w:val="454"/>
        </w:trPr>
        <w:tc>
          <w:tcPr>
            <w:tcW w:w="601" w:type="dxa"/>
            <w:tcBorders>
              <w:left w:val="single" w:sz="4" w:space="0" w:color="000000"/>
              <w:bottom w:val="single" w:sz="4" w:space="0" w:color="000000"/>
            </w:tcBorders>
            <w:vAlign w:val="center"/>
          </w:tcPr>
          <w:p w14:paraId="5FD9FE84"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4</w:t>
            </w:r>
          </w:p>
        </w:tc>
        <w:tc>
          <w:tcPr>
            <w:tcW w:w="5940" w:type="dxa"/>
            <w:tcBorders>
              <w:left w:val="single" w:sz="4" w:space="0" w:color="000000"/>
              <w:bottom w:val="single" w:sz="4" w:space="0" w:color="000000"/>
            </w:tcBorders>
            <w:vAlign w:val="center"/>
          </w:tcPr>
          <w:p w14:paraId="4905EB63"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Pozycja </w:t>
            </w:r>
            <w:proofErr w:type="spellStart"/>
            <w:r w:rsidRPr="00A9544D">
              <w:rPr>
                <w:rFonts w:ascii="Tahoma" w:hAnsi="Tahoma" w:cs="Tahoma"/>
                <w:sz w:val="18"/>
                <w:szCs w:val="18"/>
              </w:rPr>
              <w:t>Trendelenburga</w:t>
            </w:r>
            <w:proofErr w:type="spellEnd"/>
            <w:r w:rsidRPr="00A9544D">
              <w:rPr>
                <w:rFonts w:ascii="Tahoma" w:hAnsi="Tahoma" w:cs="Tahoma"/>
                <w:sz w:val="18"/>
                <w:szCs w:val="18"/>
              </w:rPr>
              <w:t xml:space="preserve"> uzyskiwana za pomocą sprężyny gazowej z blokadą: 0</w:t>
            </w:r>
            <w:r w:rsidRPr="00A9544D">
              <w:rPr>
                <w:rFonts w:ascii="Tahoma" w:hAnsi="Tahoma" w:cs="Tahoma"/>
                <w:sz w:val="18"/>
                <w:szCs w:val="18"/>
                <w:vertAlign w:val="superscript"/>
              </w:rPr>
              <w:t>0</w:t>
            </w:r>
            <w:r w:rsidRPr="00A9544D">
              <w:rPr>
                <w:rFonts w:ascii="Tahoma" w:hAnsi="Tahoma" w:cs="Tahoma"/>
                <w:sz w:val="18"/>
                <w:szCs w:val="18"/>
              </w:rPr>
              <w:t xml:space="preserve"> - 12</w:t>
            </w:r>
            <w:r w:rsidRPr="00A9544D">
              <w:rPr>
                <w:rFonts w:ascii="Tahoma" w:hAnsi="Tahoma" w:cs="Tahoma"/>
                <w:sz w:val="18"/>
                <w:szCs w:val="18"/>
                <w:vertAlign w:val="superscript"/>
              </w:rPr>
              <w:t>0</w:t>
            </w:r>
            <w:r w:rsidRPr="00A9544D">
              <w:rPr>
                <w:rFonts w:ascii="Tahoma" w:hAnsi="Tahoma" w:cs="Tahoma"/>
                <w:sz w:val="18"/>
                <w:szCs w:val="18"/>
              </w:rPr>
              <w:t xml:space="preserve"> (± 2</w:t>
            </w:r>
            <w:r w:rsidRPr="00A9544D">
              <w:rPr>
                <w:rFonts w:ascii="Tahoma" w:hAnsi="Tahoma" w:cs="Tahoma"/>
                <w:sz w:val="18"/>
                <w:szCs w:val="18"/>
                <w:vertAlign w:val="superscript"/>
              </w:rPr>
              <w:t>0</w:t>
            </w:r>
            <w:r w:rsidRPr="00A9544D">
              <w:rPr>
                <w:rFonts w:ascii="Tahoma" w:hAnsi="Tahoma" w:cs="Tahoma"/>
                <w:sz w:val="18"/>
                <w:szCs w:val="18"/>
              </w:rPr>
              <w:t>) – regulacja płynna</w:t>
            </w:r>
          </w:p>
        </w:tc>
        <w:tc>
          <w:tcPr>
            <w:tcW w:w="3655" w:type="dxa"/>
            <w:tcBorders>
              <w:left w:val="single" w:sz="4" w:space="0" w:color="000000"/>
              <w:bottom w:val="single" w:sz="4" w:space="0" w:color="000000"/>
              <w:right w:val="single" w:sz="4" w:space="0" w:color="000000"/>
            </w:tcBorders>
            <w:vAlign w:val="center"/>
          </w:tcPr>
          <w:p w14:paraId="03242237" w14:textId="77777777" w:rsidR="00597F71" w:rsidRPr="00A9544D" w:rsidRDefault="00597F71" w:rsidP="00597F71">
            <w:pPr>
              <w:rPr>
                <w:rFonts w:ascii="Tahoma" w:hAnsi="Tahoma" w:cs="Tahoma"/>
                <w:sz w:val="18"/>
                <w:szCs w:val="18"/>
              </w:rPr>
            </w:pPr>
          </w:p>
        </w:tc>
      </w:tr>
      <w:tr w:rsidR="00597F71" w:rsidRPr="00A9544D" w14:paraId="1C879EEB"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0F01644E"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5</w:t>
            </w:r>
          </w:p>
        </w:tc>
        <w:tc>
          <w:tcPr>
            <w:tcW w:w="5940" w:type="dxa"/>
            <w:tcBorders>
              <w:top w:val="single" w:sz="4" w:space="0" w:color="000000"/>
              <w:left w:val="single" w:sz="4" w:space="0" w:color="000000"/>
              <w:bottom w:val="single" w:sz="4" w:space="0" w:color="000000"/>
            </w:tcBorders>
            <w:vAlign w:val="center"/>
          </w:tcPr>
          <w:p w14:paraId="4371B125" w14:textId="77777777" w:rsidR="00597F71" w:rsidRPr="00A9544D" w:rsidRDefault="00597F71" w:rsidP="00597F71">
            <w:pPr>
              <w:rPr>
                <w:rFonts w:ascii="Tahoma" w:hAnsi="Tahoma" w:cs="Tahoma"/>
                <w:sz w:val="18"/>
                <w:szCs w:val="18"/>
              </w:rPr>
            </w:pPr>
            <w:r w:rsidRPr="00A9544D">
              <w:rPr>
                <w:rFonts w:ascii="Tahoma" w:hAnsi="Tahoma" w:cs="Tahoma"/>
                <w:sz w:val="18"/>
                <w:szCs w:val="18"/>
              </w:rPr>
              <w:t>Pozycja anty-</w:t>
            </w:r>
            <w:proofErr w:type="spellStart"/>
            <w:r w:rsidRPr="00A9544D">
              <w:rPr>
                <w:rFonts w:ascii="Tahoma" w:hAnsi="Tahoma" w:cs="Tahoma"/>
                <w:sz w:val="18"/>
                <w:szCs w:val="18"/>
              </w:rPr>
              <w:t>Trendelenburga</w:t>
            </w:r>
            <w:proofErr w:type="spellEnd"/>
            <w:r w:rsidRPr="00A9544D">
              <w:rPr>
                <w:rFonts w:ascii="Tahoma" w:hAnsi="Tahoma" w:cs="Tahoma"/>
                <w:sz w:val="18"/>
                <w:szCs w:val="18"/>
              </w:rPr>
              <w:t xml:space="preserve"> uzyskiwana za pomocą sprężyny gazowej z blokadą w zakresie:  0</w:t>
            </w:r>
            <w:r w:rsidRPr="00A9544D">
              <w:rPr>
                <w:rFonts w:ascii="Tahoma" w:hAnsi="Tahoma" w:cs="Tahoma"/>
                <w:sz w:val="18"/>
                <w:szCs w:val="18"/>
                <w:vertAlign w:val="superscript"/>
              </w:rPr>
              <w:t>0</w:t>
            </w:r>
            <w:r w:rsidRPr="00A9544D">
              <w:rPr>
                <w:rFonts w:ascii="Tahoma" w:hAnsi="Tahoma" w:cs="Tahoma"/>
                <w:sz w:val="18"/>
                <w:szCs w:val="18"/>
              </w:rPr>
              <w:t xml:space="preserve"> - 12</w:t>
            </w:r>
            <w:r w:rsidRPr="00A9544D">
              <w:rPr>
                <w:rFonts w:ascii="Tahoma" w:hAnsi="Tahoma" w:cs="Tahoma"/>
                <w:sz w:val="18"/>
                <w:szCs w:val="18"/>
                <w:vertAlign w:val="superscript"/>
              </w:rPr>
              <w:t>0</w:t>
            </w:r>
            <w:r w:rsidRPr="00A9544D">
              <w:rPr>
                <w:rFonts w:ascii="Tahoma" w:hAnsi="Tahoma" w:cs="Tahoma"/>
                <w:sz w:val="18"/>
                <w:szCs w:val="18"/>
              </w:rPr>
              <w:t xml:space="preserve"> (± 2</w:t>
            </w:r>
            <w:r w:rsidRPr="00A9544D">
              <w:rPr>
                <w:rFonts w:ascii="Tahoma" w:hAnsi="Tahoma" w:cs="Tahoma"/>
                <w:sz w:val="18"/>
                <w:szCs w:val="18"/>
                <w:vertAlign w:val="superscript"/>
              </w:rPr>
              <w:t>0</w:t>
            </w:r>
            <w:r w:rsidRPr="00A9544D">
              <w:rPr>
                <w:rFonts w:ascii="Tahoma" w:hAnsi="Tahoma" w:cs="Tahoma"/>
                <w:sz w:val="18"/>
                <w:szCs w:val="18"/>
              </w:rPr>
              <w:t>) – regulacja płynna</w:t>
            </w:r>
          </w:p>
        </w:tc>
        <w:tc>
          <w:tcPr>
            <w:tcW w:w="3655" w:type="dxa"/>
            <w:tcBorders>
              <w:top w:val="single" w:sz="4" w:space="0" w:color="000000"/>
              <w:left w:val="single" w:sz="4" w:space="0" w:color="000000"/>
              <w:bottom w:val="single" w:sz="4" w:space="0" w:color="000000"/>
              <w:right w:val="single" w:sz="4" w:space="0" w:color="000000"/>
            </w:tcBorders>
            <w:vAlign w:val="center"/>
          </w:tcPr>
          <w:p w14:paraId="7BA5A3BE" w14:textId="77777777" w:rsidR="00597F71" w:rsidRPr="00A9544D" w:rsidRDefault="00597F71" w:rsidP="00597F71">
            <w:pPr>
              <w:rPr>
                <w:rFonts w:ascii="Tahoma" w:hAnsi="Tahoma" w:cs="Tahoma"/>
                <w:sz w:val="18"/>
                <w:szCs w:val="18"/>
              </w:rPr>
            </w:pPr>
          </w:p>
        </w:tc>
      </w:tr>
      <w:tr w:rsidR="00597F71" w:rsidRPr="00A9544D" w14:paraId="198A5351"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19E8709E"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6</w:t>
            </w:r>
          </w:p>
        </w:tc>
        <w:tc>
          <w:tcPr>
            <w:tcW w:w="5940" w:type="dxa"/>
            <w:tcBorders>
              <w:top w:val="single" w:sz="4" w:space="0" w:color="000000"/>
              <w:left w:val="single" w:sz="4" w:space="0" w:color="000000"/>
              <w:bottom w:val="single" w:sz="4" w:space="0" w:color="000000"/>
            </w:tcBorders>
            <w:vAlign w:val="center"/>
          </w:tcPr>
          <w:p w14:paraId="05352FAC"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Dźwignia regulacji przechyłów wzdłużnych dostępna od strony wezgłowia i nóg. </w:t>
            </w:r>
          </w:p>
          <w:p w14:paraId="64729DE4" w14:textId="77777777" w:rsidR="00597F71" w:rsidRPr="00A9544D" w:rsidRDefault="00597F71" w:rsidP="00597F71">
            <w:pPr>
              <w:rPr>
                <w:rFonts w:ascii="Tahoma" w:hAnsi="Tahoma" w:cs="Tahoma"/>
                <w:sz w:val="18"/>
                <w:szCs w:val="18"/>
              </w:rPr>
            </w:pPr>
            <w:r w:rsidRPr="00A9544D">
              <w:rPr>
                <w:rFonts w:ascii="Tahoma" w:hAnsi="Tahoma" w:cs="Tahoma"/>
                <w:sz w:val="18"/>
                <w:szCs w:val="18"/>
              </w:rPr>
              <w:t>Nie dopuszcza się regulacji przechyłów wzdłużnych dostępnych z boku wózka oraz regulowanych nożnie.</w:t>
            </w:r>
          </w:p>
        </w:tc>
        <w:tc>
          <w:tcPr>
            <w:tcW w:w="3655" w:type="dxa"/>
            <w:tcBorders>
              <w:top w:val="single" w:sz="4" w:space="0" w:color="000000"/>
              <w:left w:val="single" w:sz="4" w:space="0" w:color="000000"/>
              <w:bottom w:val="single" w:sz="4" w:space="0" w:color="000000"/>
              <w:right w:val="single" w:sz="4" w:space="0" w:color="000000"/>
            </w:tcBorders>
            <w:vAlign w:val="center"/>
          </w:tcPr>
          <w:p w14:paraId="1C202DD0" w14:textId="77777777" w:rsidR="00597F71" w:rsidRPr="00A9544D" w:rsidRDefault="00597F71" w:rsidP="00597F71">
            <w:pPr>
              <w:rPr>
                <w:rFonts w:ascii="Tahoma" w:hAnsi="Tahoma" w:cs="Tahoma"/>
                <w:sz w:val="18"/>
                <w:szCs w:val="18"/>
              </w:rPr>
            </w:pPr>
          </w:p>
        </w:tc>
      </w:tr>
      <w:tr w:rsidR="00597F71" w:rsidRPr="00A9544D" w14:paraId="79AA4F2C"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6AAAFA3A"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7</w:t>
            </w:r>
          </w:p>
        </w:tc>
        <w:tc>
          <w:tcPr>
            <w:tcW w:w="5940" w:type="dxa"/>
            <w:tcBorders>
              <w:top w:val="single" w:sz="4" w:space="0" w:color="000000"/>
              <w:left w:val="single" w:sz="4" w:space="0" w:color="000000"/>
              <w:bottom w:val="single" w:sz="4" w:space="0" w:color="000000"/>
            </w:tcBorders>
            <w:vAlign w:val="center"/>
          </w:tcPr>
          <w:p w14:paraId="3C4E7EED" w14:textId="77777777" w:rsidR="00597F71" w:rsidRPr="00A9544D" w:rsidRDefault="00597F71" w:rsidP="00597F71">
            <w:pPr>
              <w:rPr>
                <w:rFonts w:ascii="Tahoma" w:hAnsi="Tahoma" w:cs="Tahoma"/>
                <w:sz w:val="18"/>
                <w:szCs w:val="18"/>
              </w:rPr>
            </w:pPr>
            <w:r w:rsidRPr="00A9544D">
              <w:rPr>
                <w:rFonts w:ascii="Tahoma" w:hAnsi="Tahoma" w:cs="Tahoma"/>
                <w:sz w:val="18"/>
                <w:szCs w:val="18"/>
              </w:rPr>
              <w:t>Leże dwusegmentowe z czego oparcie pleców ruchome,  całość wypełniona płytą tworzywową HPL przezierną dla promieni RTG</w:t>
            </w:r>
          </w:p>
        </w:tc>
        <w:tc>
          <w:tcPr>
            <w:tcW w:w="3655" w:type="dxa"/>
            <w:tcBorders>
              <w:top w:val="single" w:sz="4" w:space="0" w:color="000000"/>
              <w:left w:val="single" w:sz="4" w:space="0" w:color="000000"/>
              <w:bottom w:val="single" w:sz="4" w:space="0" w:color="000000"/>
              <w:right w:val="single" w:sz="4" w:space="0" w:color="000000"/>
            </w:tcBorders>
            <w:vAlign w:val="center"/>
          </w:tcPr>
          <w:p w14:paraId="2A682D9B" w14:textId="77777777" w:rsidR="00597F71" w:rsidRPr="00A9544D" w:rsidRDefault="00597F71" w:rsidP="00597F71">
            <w:pPr>
              <w:rPr>
                <w:rFonts w:ascii="Tahoma" w:hAnsi="Tahoma" w:cs="Tahoma"/>
                <w:sz w:val="18"/>
                <w:szCs w:val="18"/>
              </w:rPr>
            </w:pPr>
          </w:p>
        </w:tc>
      </w:tr>
      <w:tr w:rsidR="00597F71" w:rsidRPr="00A9544D" w14:paraId="4F5E04E7"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15AC5036"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8</w:t>
            </w:r>
          </w:p>
        </w:tc>
        <w:tc>
          <w:tcPr>
            <w:tcW w:w="5940" w:type="dxa"/>
            <w:tcBorders>
              <w:top w:val="single" w:sz="4" w:space="0" w:color="000000"/>
              <w:left w:val="single" w:sz="4" w:space="0" w:color="000000"/>
              <w:bottom w:val="single" w:sz="4" w:space="0" w:color="000000"/>
            </w:tcBorders>
            <w:vAlign w:val="center"/>
          </w:tcPr>
          <w:p w14:paraId="0E8DD999" w14:textId="77777777" w:rsidR="00597F71" w:rsidRPr="00A9544D" w:rsidRDefault="00597F71" w:rsidP="00597F71">
            <w:pPr>
              <w:rPr>
                <w:rFonts w:ascii="Tahoma" w:hAnsi="Tahoma" w:cs="Tahoma"/>
                <w:sz w:val="18"/>
                <w:szCs w:val="18"/>
              </w:rPr>
            </w:pPr>
            <w:r w:rsidRPr="00A9544D">
              <w:rPr>
                <w:rFonts w:ascii="Tahoma" w:hAnsi="Tahoma" w:cs="Tahoma"/>
                <w:sz w:val="18"/>
                <w:szCs w:val="18"/>
              </w:rPr>
              <w:t>Pod leżem prowadnica na kasetę RTG umożliwiająca jej przesunięcie w celu wykonania zdjęcia</w:t>
            </w:r>
          </w:p>
        </w:tc>
        <w:tc>
          <w:tcPr>
            <w:tcW w:w="3655" w:type="dxa"/>
            <w:tcBorders>
              <w:top w:val="single" w:sz="4" w:space="0" w:color="000000"/>
              <w:left w:val="single" w:sz="4" w:space="0" w:color="000000"/>
              <w:bottom w:val="single" w:sz="4" w:space="0" w:color="000000"/>
              <w:right w:val="single" w:sz="4" w:space="0" w:color="000000"/>
            </w:tcBorders>
            <w:vAlign w:val="center"/>
          </w:tcPr>
          <w:p w14:paraId="72E17BF9" w14:textId="77777777" w:rsidR="00597F71" w:rsidRPr="00A9544D" w:rsidRDefault="00597F71" w:rsidP="00597F71">
            <w:pPr>
              <w:rPr>
                <w:rFonts w:ascii="Tahoma" w:hAnsi="Tahoma" w:cs="Tahoma"/>
                <w:sz w:val="18"/>
                <w:szCs w:val="18"/>
              </w:rPr>
            </w:pPr>
          </w:p>
        </w:tc>
      </w:tr>
      <w:tr w:rsidR="00597F71" w:rsidRPr="00A9544D" w14:paraId="32D63AB4"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64EEFF16"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9</w:t>
            </w:r>
          </w:p>
        </w:tc>
        <w:tc>
          <w:tcPr>
            <w:tcW w:w="5940" w:type="dxa"/>
            <w:tcBorders>
              <w:top w:val="single" w:sz="4" w:space="0" w:color="000000"/>
              <w:left w:val="single" w:sz="4" w:space="0" w:color="000000"/>
              <w:bottom w:val="single" w:sz="4" w:space="0" w:color="000000"/>
            </w:tcBorders>
            <w:vAlign w:val="center"/>
          </w:tcPr>
          <w:p w14:paraId="3FBCE1C8" w14:textId="77777777" w:rsidR="00597F71" w:rsidRPr="00A9544D" w:rsidRDefault="00597F71" w:rsidP="00597F71">
            <w:pPr>
              <w:rPr>
                <w:rFonts w:ascii="Tahoma" w:hAnsi="Tahoma" w:cs="Tahoma"/>
                <w:sz w:val="18"/>
                <w:szCs w:val="18"/>
              </w:rPr>
            </w:pPr>
            <w:r w:rsidRPr="00A9544D">
              <w:rPr>
                <w:rFonts w:ascii="Tahoma" w:hAnsi="Tahoma" w:cs="Tahoma"/>
                <w:sz w:val="18"/>
                <w:szCs w:val="18"/>
              </w:rPr>
              <w:t>Pod leżem listwa aluminiowe o długości min. 600 mm wyposażona w 2 przesuwne uchwyty do mocowania wyposażenia dodatkowego (po obu stronach wózka).</w:t>
            </w:r>
          </w:p>
        </w:tc>
        <w:tc>
          <w:tcPr>
            <w:tcW w:w="3655" w:type="dxa"/>
            <w:tcBorders>
              <w:top w:val="single" w:sz="4" w:space="0" w:color="000000"/>
              <w:left w:val="single" w:sz="4" w:space="0" w:color="000000"/>
              <w:bottom w:val="single" w:sz="4" w:space="0" w:color="000000"/>
              <w:right w:val="single" w:sz="4" w:space="0" w:color="000000"/>
            </w:tcBorders>
            <w:vAlign w:val="center"/>
          </w:tcPr>
          <w:p w14:paraId="4C2E99FC" w14:textId="77777777" w:rsidR="00597F71" w:rsidRPr="00A9544D" w:rsidRDefault="00597F71" w:rsidP="00597F71">
            <w:pPr>
              <w:rPr>
                <w:rFonts w:ascii="Tahoma" w:hAnsi="Tahoma" w:cs="Tahoma"/>
                <w:sz w:val="18"/>
                <w:szCs w:val="18"/>
              </w:rPr>
            </w:pPr>
          </w:p>
        </w:tc>
      </w:tr>
      <w:tr w:rsidR="00597F71" w:rsidRPr="00A9544D" w14:paraId="7516A87A"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5F96E348"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10</w:t>
            </w:r>
          </w:p>
        </w:tc>
        <w:tc>
          <w:tcPr>
            <w:tcW w:w="5940" w:type="dxa"/>
            <w:tcBorders>
              <w:top w:val="single" w:sz="4" w:space="0" w:color="000000"/>
              <w:left w:val="single" w:sz="4" w:space="0" w:color="000000"/>
              <w:bottom w:val="single" w:sz="4" w:space="0" w:color="000000"/>
            </w:tcBorders>
            <w:vAlign w:val="center"/>
          </w:tcPr>
          <w:p w14:paraId="3A9A1D78" w14:textId="77777777" w:rsidR="00597F71" w:rsidRPr="00A9544D" w:rsidRDefault="00597F71" w:rsidP="00597F71">
            <w:pPr>
              <w:jc w:val="both"/>
              <w:rPr>
                <w:rFonts w:ascii="Tahoma" w:hAnsi="Tahoma" w:cs="Tahoma"/>
                <w:sz w:val="18"/>
                <w:szCs w:val="18"/>
              </w:rPr>
            </w:pPr>
            <w:r w:rsidRPr="00A9544D">
              <w:rPr>
                <w:rFonts w:ascii="Tahoma" w:hAnsi="Tahoma" w:cs="Tahoma"/>
                <w:sz w:val="18"/>
                <w:szCs w:val="18"/>
              </w:rPr>
              <w:t xml:space="preserve">Wózek dodatkowo wyposażony w nierdzewne szyny o długości min. 750 mm umieszczone pod dźwigniami przechyłów wzdłużnych na szczytach wózka w celu zamontowania dodatkowej aparatury medycznej. </w:t>
            </w:r>
          </w:p>
        </w:tc>
        <w:tc>
          <w:tcPr>
            <w:tcW w:w="3655" w:type="dxa"/>
            <w:tcBorders>
              <w:top w:val="single" w:sz="4" w:space="0" w:color="000000"/>
              <w:left w:val="single" w:sz="4" w:space="0" w:color="000000"/>
              <w:bottom w:val="single" w:sz="4" w:space="0" w:color="000000"/>
              <w:right w:val="single" w:sz="4" w:space="0" w:color="000000"/>
            </w:tcBorders>
            <w:vAlign w:val="center"/>
          </w:tcPr>
          <w:p w14:paraId="4569560A" w14:textId="77777777" w:rsidR="00597F71" w:rsidRPr="00A9544D" w:rsidRDefault="00597F71" w:rsidP="00597F71">
            <w:pPr>
              <w:rPr>
                <w:rFonts w:ascii="Tahoma" w:hAnsi="Tahoma" w:cs="Tahoma"/>
                <w:sz w:val="18"/>
                <w:szCs w:val="18"/>
              </w:rPr>
            </w:pPr>
          </w:p>
        </w:tc>
      </w:tr>
      <w:tr w:rsidR="00597F71" w:rsidRPr="00A9544D" w14:paraId="213D15A4"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014A5147"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lastRenderedPageBreak/>
              <w:t>11</w:t>
            </w:r>
          </w:p>
        </w:tc>
        <w:tc>
          <w:tcPr>
            <w:tcW w:w="5940" w:type="dxa"/>
            <w:tcBorders>
              <w:top w:val="single" w:sz="4" w:space="0" w:color="000000"/>
              <w:left w:val="single" w:sz="4" w:space="0" w:color="000000"/>
              <w:bottom w:val="single" w:sz="4" w:space="0" w:color="000000"/>
            </w:tcBorders>
            <w:vAlign w:val="center"/>
          </w:tcPr>
          <w:p w14:paraId="1B1CB523"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 Szczyty wózka chromowane z tworzywowymi wstawkami. Szczyty z możliwością blokady podczas transportu. Na szczycie wózka od strony nóg dodatkowe </w:t>
            </w:r>
            <w:proofErr w:type="spellStart"/>
            <w:r w:rsidRPr="00A9544D">
              <w:rPr>
                <w:rFonts w:ascii="Tahoma" w:hAnsi="Tahoma" w:cs="Tahoma"/>
                <w:sz w:val="18"/>
                <w:szCs w:val="18"/>
              </w:rPr>
              <w:t>demontowalne</w:t>
            </w:r>
            <w:proofErr w:type="spellEnd"/>
            <w:r w:rsidRPr="00A9544D">
              <w:rPr>
                <w:rFonts w:ascii="Tahoma" w:hAnsi="Tahoma" w:cs="Tahoma"/>
                <w:sz w:val="18"/>
                <w:szCs w:val="18"/>
              </w:rPr>
              <w:t xml:space="preserve"> chromowane uchwyty do przetaczania.</w:t>
            </w:r>
          </w:p>
        </w:tc>
        <w:tc>
          <w:tcPr>
            <w:tcW w:w="3655" w:type="dxa"/>
            <w:tcBorders>
              <w:top w:val="single" w:sz="4" w:space="0" w:color="000000"/>
              <w:left w:val="single" w:sz="4" w:space="0" w:color="000000"/>
              <w:bottom w:val="single" w:sz="4" w:space="0" w:color="000000"/>
              <w:right w:val="single" w:sz="4" w:space="0" w:color="000000"/>
            </w:tcBorders>
            <w:vAlign w:val="center"/>
          </w:tcPr>
          <w:p w14:paraId="375DB6DD" w14:textId="77777777" w:rsidR="00597F71" w:rsidRPr="00A9544D" w:rsidRDefault="00597F71" w:rsidP="00597F71">
            <w:pPr>
              <w:rPr>
                <w:rFonts w:ascii="Tahoma" w:hAnsi="Tahoma" w:cs="Tahoma"/>
                <w:sz w:val="18"/>
                <w:szCs w:val="18"/>
              </w:rPr>
            </w:pPr>
          </w:p>
        </w:tc>
      </w:tr>
      <w:tr w:rsidR="00597F71" w:rsidRPr="00A9544D" w14:paraId="41AAEF07"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3F73EC2D"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12</w:t>
            </w:r>
          </w:p>
        </w:tc>
        <w:tc>
          <w:tcPr>
            <w:tcW w:w="5940" w:type="dxa"/>
            <w:tcBorders>
              <w:top w:val="single" w:sz="4" w:space="0" w:color="000000"/>
              <w:left w:val="single" w:sz="4" w:space="0" w:color="000000"/>
              <w:bottom w:val="single" w:sz="4" w:space="0" w:color="000000"/>
            </w:tcBorders>
            <w:vAlign w:val="center"/>
          </w:tcPr>
          <w:p w14:paraId="5D384BA5"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Wózek wyposażony w uchwyt do montażu prześcieradeł jednorazowego użytku </w:t>
            </w:r>
          </w:p>
        </w:tc>
        <w:tc>
          <w:tcPr>
            <w:tcW w:w="3655" w:type="dxa"/>
            <w:tcBorders>
              <w:top w:val="single" w:sz="4" w:space="0" w:color="000000"/>
              <w:left w:val="single" w:sz="4" w:space="0" w:color="000000"/>
              <w:bottom w:val="single" w:sz="4" w:space="0" w:color="000000"/>
              <w:right w:val="single" w:sz="4" w:space="0" w:color="000000"/>
            </w:tcBorders>
            <w:vAlign w:val="center"/>
          </w:tcPr>
          <w:p w14:paraId="53BAD5DA" w14:textId="77777777" w:rsidR="00597F71" w:rsidRPr="00A9544D" w:rsidRDefault="00597F71" w:rsidP="00597F71">
            <w:pPr>
              <w:rPr>
                <w:rFonts w:ascii="Tahoma" w:hAnsi="Tahoma" w:cs="Tahoma"/>
                <w:sz w:val="18"/>
                <w:szCs w:val="18"/>
              </w:rPr>
            </w:pPr>
          </w:p>
        </w:tc>
      </w:tr>
      <w:tr w:rsidR="00597F71" w:rsidRPr="00A9544D" w14:paraId="386CAF53"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55A0A96C"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13</w:t>
            </w:r>
          </w:p>
        </w:tc>
        <w:tc>
          <w:tcPr>
            <w:tcW w:w="5940" w:type="dxa"/>
            <w:tcBorders>
              <w:top w:val="single" w:sz="4" w:space="0" w:color="000000"/>
              <w:left w:val="single" w:sz="4" w:space="0" w:color="000000"/>
              <w:bottom w:val="single" w:sz="4" w:space="0" w:color="000000"/>
            </w:tcBorders>
            <w:vAlign w:val="center"/>
          </w:tcPr>
          <w:p w14:paraId="0F9071D3" w14:textId="77777777" w:rsidR="00597F71" w:rsidRPr="00A9544D" w:rsidRDefault="00597F71" w:rsidP="00597F71">
            <w:pPr>
              <w:rPr>
                <w:rFonts w:ascii="Tahoma" w:hAnsi="Tahoma" w:cs="Tahoma"/>
                <w:sz w:val="18"/>
                <w:szCs w:val="18"/>
              </w:rPr>
            </w:pPr>
            <w:r w:rsidRPr="00A9544D">
              <w:rPr>
                <w:rFonts w:ascii="Tahoma" w:hAnsi="Tahoma" w:cs="Tahoma"/>
                <w:sz w:val="18"/>
                <w:szCs w:val="18"/>
              </w:rPr>
              <w:t>Ruchomy segment oparcia pleców regulowany za pomocą sprężyny gazowej z blokadą w zakresie: 0-70° (± 3°) - regulacja płynna</w:t>
            </w:r>
          </w:p>
        </w:tc>
        <w:tc>
          <w:tcPr>
            <w:tcW w:w="3655" w:type="dxa"/>
            <w:tcBorders>
              <w:top w:val="single" w:sz="4" w:space="0" w:color="000000"/>
              <w:left w:val="single" w:sz="4" w:space="0" w:color="000000"/>
              <w:bottom w:val="single" w:sz="4" w:space="0" w:color="000000"/>
              <w:right w:val="single" w:sz="4" w:space="0" w:color="000000"/>
            </w:tcBorders>
            <w:vAlign w:val="center"/>
          </w:tcPr>
          <w:p w14:paraId="336B5A1C" w14:textId="77777777" w:rsidR="00597F71" w:rsidRPr="00A9544D" w:rsidRDefault="00597F71" w:rsidP="00597F71">
            <w:pPr>
              <w:rPr>
                <w:rFonts w:ascii="Tahoma" w:hAnsi="Tahoma" w:cs="Tahoma"/>
                <w:sz w:val="18"/>
                <w:szCs w:val="18"/>
              </w:rPr>
            </w:pPr>
          </w:p>
        </w:tc>
      </w:tr>
      <w:tr w:rsidR="00597F71" w:rsidRPr="00A9544D" w14:paraId="6849BFD2"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3C8EE41C"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14</w:t>
            </w:r>
          </w:p>
        </w:tc>
        <w:tc>
          <w:tcPr>
            <w:tcW w:w="5940" w:type="dxa"/>
            <w:tcBorders>
              <w:top w:val="single" w:sz="4" w:space="0" w:color="000000"/>
              <w:left w:val="single" w:sz="4" w:space="0" w:color="000000"/>
              <w:bottom w:val="single" w:sz="4" w:space="0" w:color="000000"/>
            </w:tcBorders>
            <w:vAlign w:val="center"/>
          </w:tcPr>
          <w:p w14:paraId="50D1E1A9" w14:textId="77777777" w:rsidR="00597F71" w:rsidRPr="00974703" w:rsidRDefault="00597F71" w:rsidP="00597F71">
            <w:pPr>
              <w:rPr>
                <w:rFonts w:ascii="Tahoma" w:hAnsi="Tahoma" w:cs="Tahoma"/>
                <w:strike/>
                <w:sz w:val="18"/>
                <w:szCs w:val="18"/>
              </w:rPr>
            </w:pPr>
            <w:r w:rsidRPr="00B16D2D">
              <w:rPr>
                <w:rFonts w:ascii="Tahoma" w:hAnsi="Tahoma" w:cs="Tahoma"/>
                <w:strike/>
                <w:sz w:val="18"/>
                <w:szCs w:val="18"/>
                <w:highlight w:val="cyan"/>
              </w:rPr>
              <w:t>Ruchomy segment uda regulowany za pomocą sprężyny gazowej z blokadą w zakresie: 0-42° (± 3°) - regulacja płynna</w:t>
            </w:r>
          </w:p>
        </w:tc>
        <w:tc>
          <w:tcPr>
            <w:tcW w:w="3655" w:type="dxa"/>
            <w:tcBorders>
              <w:top w:val="single" w:sz="4" w:space="0" w:color="000000"/>
              <w:left w:val="single" w:sz="4" w:space="0" w:color="000000"/>
              <w:bottom w:val="single" w:sz="4" w:space="0" w:color="000000"/>
              <w:right w:val="single" w:sz="4" w:space="0" w:color="000000"/>
            </w:tcBorders>
            <w:vAlign w:val="center"/>
          </w:tcPr>
          <w:p w14:paraId="1ECAE1EB" w14:textId="77777777" w:rsidR="00597F71" w:rsidRPr="00A9544D" w:rsidRDefault="00597F71" w:rsidP="00597F71">
            <w:pPr>
              <w:rPr>
                <w:rFonts w:ascii="Tahoma" w:hAnsi="Tahoma" w:cs="Tahoma"/>
                <w:sz w:val="18"/>
                <w:szCs w:val="18"/>
              </w:rPr>
            </w:pPr>
          </w:p>
        </w:tc>
      </w:tr>
      <w:tr w:rsidR="00597F71" w:rsidRPr="00A9544D" w14:paraId="6FAEBBCE"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7050D81E"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15</w:t>
            </w:r>
          </w:p>
        </w:tc>
        <w:tc>
          <w:tcPr>
            <w:tcW w:w="5940" w:type="dxa"/>
            <w:tcBorders>
              <w:top w:val="single" w:sz="4" w:space="0" w:color="000000"/>
              <w:left w:val="single" w:sz="4" w:space="0" w:color="000000"/>
              <w:bottom w:val="single" w:sz="4" w:space="0" w:color="000000"/>
            </w:tcBorders>
            <w:vAlign w:val="center"/>
          </w:tcPr>
          <w:p w14:paraId="687FE843" w14:textId="77777777" w:rsidR="00597F71" w:rsidRPr="00A9544D" w:rsidRDefault="00597F71" w:rsidP="00597F71">
            <w:pPr>
              <w:rPr>
                <w:rFonts w:ascii="Tahoma" w:hAnsi="Tahoma" w:cs="Tahoma"/>
                <w:sz w:val="18"/>
                <w:szCs w:val="18"/>
              </w:rPr>
            </w:pPr>
            <w:r w:rsidRPr="00A9544D">
              <w:rPr>
                <w:rFonts w:ascii="Tahoma" w:hAnsi="Tahoma" w:cs="Tahoma"/>
                <w:sz w:val="18"/>
                <w:szCs w:val="18"/>
              </w:rPr>
              <w:t>Wózek wyposażony w 6 krążków odbojowych w tym min. 4 dwuosiowe</w:t>
            </w:r>
          </w:p>
        </w:tc>
        <w:tc>
          <w:tcPr>
            <w:tcW w:w="3655" w:type="dxa"/>
            <w:tcBorders>
              <w:top w:val="single" w:sz="4" w:space="0" w:color="000000"/>
              <w:left w:val="single" w:sz="4" w:space="0" w:color="000000"/>
              <w:bottom w:val="single" w:sz="4" w:space="0" w:color="000000"/>
              <w:right w:val="single" w:sz="4" w:space="0" w:color="000000"/>
            </w:tcBorders>
            <w:vAlign w:val="center"/>
          </w:tcPr>
          <w:p w14:paraId="0DFE4BCD" w14:textId="77777777" w:rsidR="00597F71" w:rsidRPr="00A9544D" w:rsidRDefault="00597F71" w:rsidP="00597F71">
            <w:pPr>
              <w:rPr>
                <w:rFonts w:ascii="Tahoma" w:hAnsi="Tahoma" w:cs="Tahoma"/>
                <w:sz w:val="18"/>
                <w:szCs w:val="18"/>
              </w:rPr>
            </w:pPr>
          </w:p>
        </w:tc>
      </w:tr>
      <w:tr w:rsidR="00597F71" w:rsidRPr="00A9544D" w14:paraId="10F1CA20"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1D67C0DA"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16</w:t>
            </w:r>
          </w:p>
        </w:tc>
        <w:tc>
          <w:tcPr>
            <w:tcW w:w="5940" w:type="dxa"/>
            <w:tcBorders>
              <w:top w:val="single" w:sz="4" w:space="0" w:color="000000"/>
              <w:left w:val="single" w:sz="4" w:space="0" w:color="000000"/>
              <w:bottom w:val="single" w:sz="4" w:space="0" w:color="000000"/>
            </w:tcBorders>
            <w:vAlign w:val="center"/>
          </w:tcPr>
          <w:p w14:paraId="305E3E24"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Barierki boczne o długości min. 1400 mm składające się z 3 poziomych poprzeczek o wysokości min. 350 mm powyżej leża. </w:t>
            </w:r>
          </w:p>
          <w:p w14:paraId="2A82C7D7" w14:textId="77777777" w:rsidR="00597F71" w:rsidRPr="00A9544D" w:rsidRDefault="00597F71" w:rsidP="00597F71">
            <w:pPr>
              <w:rPr>
                <w:rFonts w:ascii="Tahoma" w:hAnsi="Tahoma" w:cs="Tahoma"/>
                <w:sz w:val="18"/>
                <w:szCs w:val="18"/>
              </w:rPr>
            </w:pPr>
            <w:r w:rsidRPr="00A9544D">
              <w:rPr>
                <w:rFonts w:ascii="Tahoma" w:hAnsi="Tahoma" w:cs="Tahoma"/>
                <w:sz w:val="18"/>
                <w:szCs w:val="18"/>
              </w:rPr>
              <w:t>Barierki boczne lakierowane z tworzywowymi elementami w tym dolna poprzeczka dodatkowo wyposażona w listę odbojową na całej długości. Spełniające wymagania normy PN EN 60601-2-52</w:t>
            </w:r>
          </w:p>
        </w:tc>
        <w:tc>
          <w:tcPr>
            <w:tcW w:w="3655" w:type="dxa"/>
            <w:tcBorders>
              <w:top w:val="single" w:sz="4" w:space="0" w:color="000000"/>
              <w:left w:val="single" w:sz="4" w:space="0" w:color="000000"/>
              <w:bottom w:val="single" w:sz="4" w:space="0" w:color="000000"/>
              <w:right w:val="single" w:sz="4" w:space="0" w:color="000000"/>
            </w:tcBorders>
            <w:vAlign w:val="center"/>
          </w:tcPr>
          <w:p w14:paraId="763957FF" w14:textId="77777777" w:rsidR="00597F71" w:rsidRPr="00A9544D" w:rsidRDefault="00597F71" w:rsidP="00597F71">
            <w:pPr>
              <w:rPr>
                <w:rFonts w:ascii="Tahoma" w:hAnsi="Tahoma" w:cs="Tahoma"/>
                <w:sz w:val="18"/>
                <w:szCs w:val="18"/>
              </w:rPr>
            </w:pPr>
          </w:p>
        </w:tc>
      </w:tr>
      <w:tr w:rsidR="00597F71" w:rsidRPr="00A9544D" w14:paraId="64D77937"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26E3E41A"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17</w:t>
            </w:r>
          </w:p>
        </w:tc>
        <w:tc>
          <w:tcPr>
            <w:tcW w:w="5940" w:type="dxa"/>
            <w:tcBorders>
              <w:top w:val="single" w:sz="4" w:space="0" w:color="000000"/>
              <w:left w:val="single" w:sz="4" w:space="0" w:color="000000"/>
              <w:bottom w:val="single" w:sz="4" w:space="0" w:color="000000"/>
            </w:tcBorders>
            <w:vAlign w:val="center"/>
          </w:tcPr>
          <w:p w14:paraId="0FB26EF3" w14:textId="77777777" w:rsidR="00597F71" w:rsidRPr="00A9544D" w:rsidRDefault="00597F71" w:rsidP="00597F71">
            <w:pPr>
              <w:rPr>
                <w:rFonts w:ascii="Tahoma" w:hAnsi="Tahoma" w:cs="Tahoma"/>
                <w:sz w:val="18"/>
                <w:szCs w:val="18"/>
              </w:rPr>
            </w:pPr>
            <w:r w:rsidRPr="00A9544D">
              <w:rPr>
                <w:rFonts w:ascii="Tahoma" w:hAnsi="Tahoma" w:cs="Tahoma"/>
                <w:sz w:val="18"/>
                <w:szCs w:val="18"/>
              </w:rPr>
              <w:t>Barierki boczne opuszczane za pomocą jednego przycisku charakterystycznie oznaczonego kolorem czerwonym.</w:t>
            </w:r>
          </w:p>
        </w:tc>
        <w:tc>
          <w:tcPr>
            <w:tcW w:w="3655" w:type="dxa"/>
            <w:tcBorders>
              <w:top w:val="single" w:sz="4" w:space="0" w:color="000000"/>
              <w:left w:val="single" w:sz="4" w:space="0" w:color="000000"/>
              <w:bottom w:val="single" w:sz="4" w:space="0" w:color="000000"/>
              <w:right w:val="single" w:sz="4" w:space="0" w:color="000000"/>
            </w:tcBorders>
            <w:vAlign w:val="center"/>
          </w:tcPr>
          <w:p w14:paraId="4B5707EA" w14:textId="77777777" w:rsidR="00597F71" w:rsidRPr="00A9544D" w:rsidRDefault="00597F71" w:rsidP="00597F71">
            <w:pPr>
              <w:rPr>
                <w:rFonts w:ascii="Tahoma" w:hAnsi="Tahoma" w:cs="Tahoma"/>
                <w:sz w:val="18"/>
                <w:szCs w:val="18"/>
              </w:rPr>
            </w:pPr>
          </w:p>
        </w:tc>
      </w:tr>
      <w:tr w:rsidR="00597F71" w:rsidRPr="00A9544D" w14:paraId="4E8BAF76"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395231AF"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18</w:t>
            </w:r>
          </w:p>
        </w:tc>
        <w:tc>
          <w:tcPr>
            <w:tcW w:w="5940" w:type="dxa"/>
            <w:tcBorders>
              <w:top w:val="single" w:sz="4" w:space="0" w:color="000000"/>
              <w:left w:val="single" w:sz="4" w:space="0" w:color="000000"/>
              <w:bottom w:val="single" w:sz="4" w:space="0" w:color="000000"/>
            </w:tcBorders>
            <w:vAlign w:val="center"/>
          </w:tcPr>
          <w:p w14:paraId="2148E656" w14:textId="77777777" w:rsidR="00597F71" w:rsidRPr="00A9544D" w:rsidRDefault="00597F71" w:rsidP="00597F71">
            <w:pPr>
              <w:rPr>
                <w:rFonts w:ascii="Tahoma" w:hAnsi="Tahoma" w:cs="Tahoma"/>
                <w:sz w:val="18"/>
                <w:szCs w:val="18"/>
              </w:rPr>
            </w:pPr>
            <w:r w:rsidRPr="00A9544D">
              <w:rPr>
                <w:rFonts w:ascii="Tahoma" w:hAnsi="Tahoma" w:cs="Tahoma"/>
                <w:sz w:val="18"/>
                <w:szCs w:val="18"/>
              </w:rPr>
              <w:t>Możliwość montażu wieszaka kroplówki w czterech narożnikach leża</w:t>
            </w:r>
          </w:p>
        </w:tc>
        <w:tc>
          <w:tcPr>
            <w:tcW w:w="3655" w:type="dxa"/>
            <w:tcBorders>
              <w:top w:val="single" w:sz="4" w:space="0" w:color="000000"/>
              <w:left w:val="single" w:sz="4" w:space="0" w:color="000000"/>
              <w:bottom w:val="single" w:sz="4" w:space="0" w:color="000000"/>
              <w:right w:val="single" w:sz="4" w:space="0" w:color="000000"/>
            </w:tcBorders>
            <w:vAlign w:val="center"/>
          </w:tcPr>
          <w:p w14:paraId="04B929F8" w14:textId="77777777" w:rsidR="00597F71" w:rsidRPr="00A9544D" w:rsidRDefault="00597F71" w:rsidP="00597F71">
            <w:pPr>
              <w:rPr>
                <w:rFonts w:ascii="Tahoma" w:hAnsi="Tahoma" w:cs="Tahoma"/>
                <w:sz w:val="18"/>
                <w:szCs w:val="18"/>
              </w:rPr>
            </w:pPr>
          </w:p>
        </w:tc>
      </w:tr>
      <w:tr w:rsidR="00597F71" w:rsidRPr="00A9544D" w14:paraId="74452C83"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5FD72DB0"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18</w:t>
            </w:r>
          </w:p>
        </w:tc>
        <w:tc>
          <w:tcPr>
            <w:tcW w:w="5940" w:type="dxa"/>
            <w:tcBorders>
              <w:top w:val="single" w:sz="4" w:space="0" w:color="000000"/>
              <w:left w:val="single" w:sz="4" w:space="0" w:color="000000"/>
              <w:bottom w:val="single" w:sz="4" w:space="0" w:color="000000"/>
            </w:tcBorders>
            <w:vAlign w:val="center"/>
          </w:tcPr>
          <w:p w14:paraId="5D00A163"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Wyposażenie wózka: </w:t>
            </w:r>
          </w:p>
          <w:p w14:paraId="7C3C34BE" w14:textId="77777777" w:rsidR="00597F71" w:rsidRPr="00A9544D" w:rsidRDefault="00597F71" w:rsidP="00597F71">
            <w:pPr>
              <w:numPr>
                <w:ilvl w:val="0"/>
                <w:numId w:val="79"/>
              </w:numPr>
              <w:suppressAutoHyphens/>
              <w:spacing w:after="160" w:line="259" w:lineRule="auto"/>
              <w:rPr>
                <w:rFonts w:ascii="Tahoma" w:hAnsi="Tahoma" w:cs="Tahoma"/>
                <w:sz w:val="18"/>
                <w:szCs w:val="18"/>
              </w:rPr>
            </w:pPr>
            <w:r w:rsidRPr="00A9544D">
              <w:rPr>
                <w:rFonts w:ascii="Tahoma" w:hAnsi="Tahoma" w:cs="Tahoma"/>
                <w:sz w:val="18"/>
                <w:szCs w:val="18"/>
              </w:rPr>
              <w:t>wieszak kroplówki wyposażony w 4 haczyki,</w:t>
            </w:r>
          </w:p>
          <w:p w14:paraId="2CC05ECD" w14:textId="77777777" w:rsidR="00597F71" w:rsidRPr="00A9544D" w:rsidRDefault="00597F71" w:rsidP="00597F71">
            <w:pPr>
              <w:numPr>
                <w:ilvl w:val="0"/>
                <w:numId w:val="79"/>
              </w:numPr>
              <w:suppressAutoHyphens/>
              <w:spacing w:after="160" w:line="259" w:lineRule="auto"/>
              <w:rPr>
                <w:rFonts w:ascii="Tahoma" w:hAnsi="Tahoma" w:cs="Tahoma"/>
                <w:sz w:val="18"/>
                <w:szCs w:val="18"/>
              </w:rPr>
            </w:pPr>
            <w:r w:rsidRPr="00A9544D">
              <w:rPr>
                <w:rFonts w:ascii="Tahoma" w:hAnsi="Tahoma" w:cs="Tahoma"/>
                <w:sz w:val="18"/>
                <w:szCs w:val="18"/>
              </w:rPr>
              <w:t>materac składający się:</w:t>
            </w:r>
          </w:p>
          <w:p w14:paraId="6B01A906" w14:textId="77777777" w:rsidR="00597F71" w:rsidRPr="00A9544D" w:rsidRDefault="00597F71" w:rsidP="00597F71">
            <w:pPr>
              <w:ind w:left="720"/>
              <w:rPr>
                <w:rFonts w:ascii="Tahoma" w:hAnsi="Tahoma" w:cs="Tahoma"/>
                <w:color w:val="FF0000"/>
                <w:sz w:val="18"/>
                <w:szCs w:val="18"/>
              </w:rPr>
            </w:pPr>
            <w:r w:rsidRPr="00A9544D">
              <w:rPr>
                <w:rFonts w:ascii="Tahoma" w:hAnsi="Tahoma" w:cs="Tahoma"/>
                <w:sz w:val="18"/>
                <w:szCs w:val="18"/>
              </w:rPr>
              <w:t xml:space="preserve">- pianka poliuretanowa pokryta obiciem tapicerskim, </w:t>
            </w:r>
          </w:p>
          <w:p w14:paraId="39BE411E" w14:textId="77777777" w:rsidR="00597F71" w:rsidRPr="00A9544D" w:rsidRDefault="00597F71" w:rsidP="00597F71">
            <w:pPr>
              <w:ind w:left="720"/>
              <w:rPr>
                <w:rFonts w:ascii="Tahoma" w:hAnsi="Tahoma" w:cs="Tahoma"/>
                <w:sz w:val="18"/>
                <w:szCs w:val="18"/>
              </w:rPr>
            </w:pPr>
            <w:r w:rsidRPr="00A9544D">
              <w:rPr>
                <w:rFonts w:ascii="Tahoma" w:hAnsi="Tahoma" w:cs="Tahoma"/>
                <w:sz w:val="18"/>
                <w:szCs w:val="18"/>
              </w:rPr>
              <w:t xml:space="preserve">- grubość materaca min. 8 cm. </w:t>
            </w:r>
          </w:p>
          <w:p w14:paraId="52D4F224" w14:textId="77777777" w:rsidR="00597F71" w:rsidRPr="00A9544D" w:rsidRDefault="00597F71" w:rsidP="00597F71">
            <w:pPr>
              <w:numPr>
                <w:ilvl w:val="0"/>
                <w:numId w:val="79"/>
              </w:numPr>
              <w:suppressAutoHyphens/>
              <w:spacing w:after="160" w:line="259" w:lineRule="auto"/>
              <w:rPr>
                <w:rFonts w:ascii="Tahoma" w:hAnsi="Tahoma" w:cs="Tahoma"/>
                <w:sz w:val="18"/>
                <w:szCs w:val="18"/>
              </w:rPr>
            </w:pPr>
            <w:r w:rsidRPr="00A9544D">
              <w:rPr>
                <w:rFonts w:ascii="Tahoma" w:hAnsi="Tahoma" w:cs="Tahoma"/>
                <w:sz w:val="18"/>
                <w:szCs w:val="18"/>
              </w:rPr>
              <w:t xml:space="preserve">Podpora stabilizująca leże w przypadku dokonywania reanimacji  </w:t>
            </w:r>
          </w:p>
        </w:tc>
        <w:tc>
          <w:tcPr>
            <w:tcW w:w="3655" w:type="dxa"/>
            <w:tcBorders>
              <w:top w:val="single" w:sz="4" w:space="0" w:color="000000"/>
              <w:left w:val="single" w:sz="4" w:space="0" w:color="000000"/>
              <w:bottom w:val="single" w:sz="4" w:space="0" w:color="000000"/>
              <w:right w:val="single" w:sz="4" w:space="0" w:color="000000"/>
            </w:tcBorders>
            <w:vAlign w:val="center"/>
          </w:tcPr>
          <w:p w14:paraId="4E5A2B8A" w14:textId="77777777" w:rsidR="00597F71" w:rsidRPr="00A9544D" w:rsidRDefault="00597F71" w:rsidP="00597F71">
            <w:pPr>
              <w:rPr>
                <w:rFonts w:ascii="Tahoma" w:hAnsi="Tahoma" w:cs="Tahoma"/>
                <w:sz w:val="18"/>
                <w:szCs w:val="18"/>
              </w:rPr>
            </w:pPr>
          </w:p>
        </w:tc>
      </w:tr>
      <w:tr w:rsidR="00597F71" w:rsidRPr="00A9544D" w14:paraId="7D95906F"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1CC9A690"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19</w:t>
            </w:r>
          </w:p>
        </w:tc>
        <w:tc>
          <w:tcPr>
            <w:tcW w:w="5940" w:type="dxa"/>
            <w:tcBorders>
              <w:top w:val="single" w:sz="4" w:space="0" w:color="000000"/>
              <w:left w:val="single" w:sz="4" w:space="0" w:color="000000"/>
              <w:bottom w:val="single" w:sz="4" w:space="0" w:color="000000"/>
            </w:tcBorders>
            <w:vAlign w:val="center"/>
          </w:tcPr>
          <w:p w14:paraId="7F079749" w14:textId="77777777" w:rsidR="00597F71" w:rsidRPr="00A9544D" w:rsidRDefault="00597F71" w:rsidP="00597F71">
            <w:pPr>
              <w:rPr>
                <w:rFonts w:ascii="Tahoma" w:hAnsi="Tahoma" w:cs="Tahoma"/>
                <w:sz w:val="18"/>
                <w:szCs w:val="18"/>
              </w:rPr>
            </w:pPr>
            <w:r w:rsidRPr="00A9544D">
              <w:rPr>
                <w:rFonts w:ascii="Tahoma" w:hAnsi="Tahoma" w:cs="Tahoma"/>
                <w:sz w:val="18"/>
                <w:szCs w:val="18"/>
              </w:rPr>
              <w:t>Wózek posiadający możliwość zamocowania materaca na wózku w sposób uniemożliwiający samoczynne przesuwanie</w:t>
            </w:r>
          </w:p>
        </w:tc>
        <w:tc>
          <w:tcPr>
            <w:tcW w:w="3655" w:type="dxa"/>
            <w:tcBorders>
              <w:top w:val="single" w:sz="4" w:space="0" w:color="000000"/>
              <w:left w:val="single" w:sz="4" w:space="0" w:color="000000"/>
              <w:bottom w:val="single" w:sz="4" w:space="0" w:color="000000"/>
              <w:right w:val="single" w:sz="4" w:space="0" w:color="000000"/>
            </w:tcBorders>
            <w:vAlign w:val="center"/>
          </w:tcPr>
          <w:p w14:paraId="6143B577" w14:textId="77777777" w:rsidR="00597F71" w:rsidRPr="00A9544D" w:rsidRDefault="00597F71" w:rsidP="00597F71">
            <w:pPr>
              <w:rPr>
                <w:rFonts w:ascii="Tahoma" w:hAnsi="Tahoma" w:cs="Tahoma"/>
                <w:sz w:val="18"/>
                <w:szCs w:val="18"/>
              </w:rPr>
            </w:pPr>
          </w:p>
        </w:tc>
      </w:tr>
      <w:tr w:rsidR="00597F71" w:rsidRPr="00A9544D" w14:paraId="2F65DBAC"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6DD2FC57"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20</w:t>
            </w:r>
          </w:p>
        </w:tc>
        <w:tc>
          <w:tcPr>
            <w:tcW w:w="5940" w:type="dxa"/>
            <w:tcBorders>
              <w:top w:val="single" w:sz="4" w:space="0" w:color="000000"/>
              <w:left w:val="single" w:sz="4" w:space="0" w:color="000000"/>
              <w:bottom w:val="single" w:sz="4" w:space="0" w:color="000000"/>
            </w:tcBorders>
            <w:vAlign w:val="center"/>
          </w:tcPr>
          <w:p w14:paraId="522785EC" w14:textId="77777777" w:rsidR="00597F71" w:rsidRPr="00A9544D" w:rsidRDefault="00597F71" w:rsidP="00597F71">
            <w:pPr>
              <w:rPr>
                <w:rFonts w:ascii="Tahoma" w:hAnsi="Tahoma" w:cs="Tahoma"/>
                <w:sz w:val="18"/>
                <w:szCs w:val="18"/>
              </w:rPr>
            </w:pPr>
            <w:r w:rsidRPr="00A9544D">
              <w:rPr>
                <w:rFonts w:ascii="Tahoma" w:hAnsi="Tahoma" w:cs="Tahoma"/>
                <w:sz w:val="18"/>
                <w:szCs w:val="18"/>
              </w:rPr>
              <w:t>Podstawa wózka osłonięta obudową wykonana</w:t>
            </w:r>
          </w:p>
          <w:p w14:paraId="5149935D"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z tworzywa ABS z wyprofilowanym miejscem na min. 2-litrową butlę z gazem z zabezpieczającym paskiem z zapięciem na rzepy oraz wyprofilowanym miejscem na osobiste rzeczy pacjenta. Osłona podwozia łatwo demontowana bez użycia narzędzi w celu łatwej dezynfekcji. </w:t>
            </w:r>
          </w:p>
          <w:p w14:paraId="0EA72E74"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Nie dopuszcza się osłony przymocowanej na stałe bądź demontowanej za pomocą narzędzi.   </w:t>
            </w:r>
          </w:p>
        </w:tc>
        <w:tc>
          <w:tcPr>
            <w:tcW w:w="3655" w:type="dxa"/>
            <w:tcBorders>
              <w:top w:val="single" w:sz="4" w:space="0" w:color="000000"/>
              <w:left w:val="single" w:sz="4" w:space="0" w:color="000000"/>
              <w:bottom w:val="single" w:sz="4" w:space="0" w:color="000000"/>
              <w:right w:val="single" w:sz="4" w:space="0" w:color="000000"/>
            </w:tcBorders>
            <w:vAlign w:val="center"/>
          </w:tcPr>
          <w:p w14:paraId="3EADDF8C" w14:textId="77777777" w:rsidR="00597F71" w:rsidRPr="00A9544D" w:rsidRDefault="00597F71" w:rsidP="00597F71">
            <w:pPr>
              <w:rPr>
                <w:rFonts w:ascii="Tahoma" w:hAnsi="Tahoma" w:cs="Tahoma"/>
                <w:sz w:val="18"/>
                <w:szCs w:val="18"/>
              </w:rPr>
            </w:pPr>
          </w:p>
        </w:tc>
      </w:tr>
      <w:tr w:rsidR="00597F71" w:rsidRPr="00A9544D" w14:paraId="4374C335"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71A918D8"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21</w:t>
            </w:r>
          </w:p>
        </w:tc>
        <w:tc>
          <w:tcPr>
            <w:tcW w:w="5940" w:type="dxa"/>
            <w:tcBorders>
              <w:top w:val="single" w:sz="4" w:space="0" w:color="000000"/>
              <w:left w:val="single" w:sz="4" w:space="0" w:color="000000"/>
              <w:bottom w:val="single" w:sz="4" w:space="0" w:color="000000"/>
            </w:tcBorders>
            <w:vAlign w:val="center"/>
          </w:tcPr>
          <w:p w14:paraId="7F2AFB9E"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Dźwignia blokady centralnej dostępna przy każdym kole. Koła o średnicy min.150mm </w:t>
            </w:r>
          </w:p>
        </w:tc>
        <w:tc>
          <w:tcPr>
            <w:tcW w:w="3655" w:type="dxa"/>
            <w:tcBorders>
              <w:top w:val="single" w:sz="4" w:space="0" w:color="000000"/>
              <w:left w:val="single" w:sz="4" w:space="0" w:color="000000"/>
              <w:bottom w:val="single" w:sz="4" w:space="0" w:color="000000"/>
              <w:right w:val="single" w:sz="4" w:space="0" w:color="000000"/>
            </w:tcBorders>
            <w:vAlign w:val="center"/>
          </w:tcPr>
          <w:p w14:paraId="2F03E4FE" w14:textId="77777777" w:rsidR="00597F71" w:rsidRPr="00A9544D" w:rsidRDefault="00597F71" w:rsidP="00597F71">
            <w:pPr>
              <w:rPr>
                <w:rFonts w:ascii="Tahoma" w:hAnsi="Tahoma" w:cs="Tahoma"/>
                <w:sz w:val="18"/>
                <w:szCs w:val="18"/>
              </w:rPr>
            </w:pPr>
          </w:p>
        </w:tc>
      </w:tr>
      <w:tr w:rsidR="00597F71" w:rsidRPr="00A9544D" w14:paraId="77FD4455"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7171A769"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22</w:t>
            </w:r>
          </w:p>
        </w:tc>
        <w:tc>
          <w:tcPr>
            <w:tcW w:w="5940" w:type="dxa"/>
            <w:tcBorders>
              <w:top w:val="single" w:sz="4" w:space="0" w:color="000000"/>
              <w:left w:val="single" w:sz="4" w:space="0" w:color="000000"/>
              <w:bottom w:val="single" w:sz="4" w:space="0" w:color="000000"/>
            </w:tcBorders>
            <w:vAlign w:val="center"/>
          </w:tcPr>
          <w:p w14:paraId="30305B36"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 xml:space="preserve">Bezpieczne obciążenie robocze wózka min. 200 kg </w:t>
            </w:r>
          </w:p>
        </w:tc>
        <w:tc>
          <w:tcPr>
            <w:tcW w:w="3655" w:type="dxa"/>
            <w:tcBorders>
              <w:top w:val="single" w:sz="4" w:space="0" w:color="000000"/>
              <w:left w:val="single" w:sz="4" w:space="0" w:color="000000"/>
              <w:bottom w:val="single" w:sz="4" w:space="0" w:color="000000"/>
              <w:right w:val="single" w:sz="4" w:space="0" w:color="000000"/>
            </w:tcBorders>
            <w:vAlign w:val="center"/>
          </w:tcPr>
          <w:p w14:paraId="4A27E807" w14:textId="77777777" w:rsidR="00597F71" w:rsidRPr="00A9544D" w:rsidRDefault="00597F71" w:rsidP="00597F71">
            <w:pPr>
              <w:rPr>
                <w:rFonts w:ascii="Tahoma" w:hAnsi="Tahoma" w:cs="Tahoma"/>
                <w:sz w:val="18"/>
                <w:szCs w:val="18"/>
              </w:rPr>
            </w:pPr>
          </w:p>
        </w:tc>
      </w:tr>
      <w:tr w:rsidR="00597F71" w:rsidRPr="00A9544D" w14:paraId="254D83B7"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4A337161"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23</w:t>
            </w:r>
          </w:p>
        </w:tc>
        <w:tc>
          <w:tcPr>
            <w:tcW w:w="5940" w:type="dxa"/>
            <w:tcBorders>
              <w:top w:val="single" w:sz="4" w:space="0" w:color="000000"/>
              <w:left w:val="single" w:sz="4" w:space="0" w:color="000000"/>
              <w:bottom w:val="single" w:sz="4" w:space="0" w:color="000000"/>
            </w:tcBorders>
            <w:vAlign w:val="center"/>
          </w:tcPr>
          <w:p w14:paraId="329183DC"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Możliwość wyboru koloru obić tapicerowanych z min. 10 kolorów oraz ramy wózka w tym kolor szary. </w:t>
            </w:r>
          </w:p>
        </w:tc>
        <w:tc>
          <w:tcPr>
            <w:tcW w:w="3655" w:type="dxa"/>
            <w:tcBorders>
              <w:top w:val="single" w:sz="4" w:space="0" w:color="000000"/>
              <w:left w:val="single" w:sz="4" w:space="0" w:color="000000"/>
              <w:bottom w:val="single" w:sz="4" w:space="0" w:color="000000"/>
              <w:right w:val="single" w:sz="4" w:space="0" w:color="000000"/>
            </w:tcBorders>
            <w:vAlign w:val="center"/>
          </w:tcPr>
          <w:p w14:paraId="137C5ECC" w14:textId="77777777" w:rsidR="00597F71" w:rsidRPr="00A9544D" w:rsidRDefault="00597F71" w:rsidP="00597F71">
            <w:pPr>
              <w:rPr>
                <w:rFonts w:ascii="Tahoma" w:hAnsi="Tahoma" w:cs="Tahoma"/>
                <w:sz w:val="18"/>
                <w:szCs w:val="18"/>
              </w:rPr>
            </w:pPr>
          </w:p>
        </w:tc>
      </w:tr>
    </w:tbl>
    <w:p w14:paraId="29C2C186" w14:textId="77777777" w:rsidR="00597F71" w:rsidRPr="00A9544D" w:rsidRDefault="00597F71" w:rsidP="00597F71">
      <w:pPr>
        <w:jc w:val="right"/>
        <w:rPr>
          <w:rFonts w:ascii="Tahoma" w:hAnsi="Tahoma" w:cs="Tahoma"/>
          <w:b/>
          <w:sz w:val="18"/>
          <w:szCs w:val="18"/>
        </w:rPr>
      </w:pPr>
    </w:p>
    <w:p w14:paraId="2F86F471"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675C66D2"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p>
    <w:p w14:paraId="5EE162F9"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079EDEC0"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p>
    <w:p w14:paraId="74D41BA0"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0834CBF4"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6C8108CF"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2D3BDDBE"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lastRenderedPageBreak/>
        <w:t>Oświadczam, że oferowany przez nas Towar spełnia powyższe parametry wymagane przez Zamawiającego.</w:t>
      </w:r>
    </w:p>
    <w:p w14:paraId="6CB69544"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b/>
          <w:sz w:val="18"/>
          <w:szCs w:val="18"/>
        </w:rPr>
      </w:pPr>
      <w:r w:rsidRPr="00A9544D">
        <w:rPr>
          <w:rFonts w:ascii="Tahoma" w:hAnsi="Tahoma" w:cs="Tahoma"/>
          <w:b/>
          <w:bCs/>
          <w:sz w:val="18"/>
          <w:szCs w:val="18"/>
        </w:rPr>
        <w:t xml:space="preserve">Szczegółowe informacje na temat oferowanego Towaru </w:t>
      </w:r>
      <w:r w:rsidRPr="00A9544D">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33894A57"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34F5B02A"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50741CD0"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11824470" w14:textId="77777777" w:rsidR="00597F71" w:rsidRPr="00A9544D" w:rsidRDefault="00597F71" w:rsidP="00597F71">
      <w:pPr>
        <w:widowControl w:val="0"/>
        <w:autoSpaceDE w:val="0"/>
        <w:autoSpaceDN w:val="0"/>
        <w:adjustRightInd w:val="0"/>
        <w:rPr>
          <w:rFonts w:ascii="Tahoma" w:eastAsia="Arial Unicode MS" w:hAnsi="Tahoma" w:cs="Tahoma"/>
          <w:sz w:val="18"/>
          <w:szCs w:val="18"/>
        </w:rPr>
      </w:pPr>
    </w:p>
    <w:p w14:paraId="4D882D3E" w14:textId="77777777" w:rsidR="00597F71" w:rsidRPr="00A9544D" w:rsidRDefault="00597F71" w:rsidP="00597F71">
      <w:pPr>
        <w:rPr>
          <w:rFonts w:ascii="Tahoma" w:hAnsi="Tahoma" w:cs="Tahoma"/>
          <w:sz w:val="18"/>
          <w:szCs w:val="18"/>
        </w:rPr>
      </w:pPr>
      <w:r w:rsidRPr="00A9544D">
        <w:rPr>
          <w:rFonts w:ascii="Tahoma" w:hAnsi="Tahoma" w:cs="Tahoma"/>
          <w:sz w:val="18"/>
          <w:szCs w:val="18"/>
        </w:rPr>
        <w:br w:type="page"/>
      </w:r>
    </w:p>
    <w:p w14:paraId="7C3C71F8" w14:textId="77777777" w:rsidR="00597F71" w:rsidRPr="00A9544D" w:rsidRDefault="00597F71" w:rsidP="00597F71">
      <w:pPr>
        <w:ind w:left="3540" w:firstLine="708"/>
        <w:jc w:val="center"/>
        <w:rPr>
          <w:rFonts w:ascii="Tahoma" w:hAnsi="Tahoma" w:cs="Tahoma"/>
          <w:sz w:val="18"/>
          <w:szCs w:val="18"/>
        </w:rPr>
      </w:pPr>
    </w:p>
    <w:p w14:paraId="35ED3E1E" w14:textId="77777777" w:rsidR="00597F71" w:rsidRPr="00A9544D" w:rsidRDefault="00597F71" w:rsidP="00597F71">
      <w:pPr>
        <w:jc w:val="right"/>
        <w:rPr>
          <w:rFonts w:ascii="Tahoma" w:hAnsi="Tahoma" w:cs="Tahoma"/>
          <w:color w:val="FF0000"/>
          <w:sz w:val="18"/>
          <w:szCs w:val="18"/>
        </w:rPr>
      </w:pPr>
      <w:r w:rsidRPr="00A9544D">
        <w:rPr>
          <w:rFonts w:ascii="Tahoma" w:hAnsi="Tahoma" w:cs="Tahoma"/>
          <w:b/>
          <w:sz w:val="18"/>
          <w:szCs w:val="18"/>
        </w:rPr>
        <w:t>Załącznik nr 1a) do Formularza Oferty</w:t>
      </w:r>
    </w:p>
    <w:p w14:paraId="6974C4A9" w14:textId="77777777" w:rsidR="00597F71" w:rsidRPr="00A9544D" w:rsidRDefault="00597F71" w:rsidP="00597F71">
      <w:pPr>
        <w:rPr>
          <w:rFonts w:ascii="Tahoma" w:hAnsi="Tahoma" w:cs="Tahoma"/>
          <w:sz w:val="18"/>
          <w:szCs w:val="18"/>
        </w:rPr>
      </w:pPr>
    </w:p>
    <w:p w14:paraId="3FA97756" w14:textId="77777777" w:rsidR="00597F71" w:rsidRPr="00A9544D" w:rsidRDefault="00597F71" w:rsidP="00597F71">
      <w:pPr>
        <w:rPr>
          <w:rFonts w:ascii="Tahoma" w:hAnsi="Tahoma" w:cs="Tahoma"/>
          <w:sz w:val="18"/>
          <w:szCs w:val="18"/>
        </w:rPr>
      </w:pPr>
    </w:p>
    <w:p w14:paraId="63540651" w14:textId="77777777" w:rsidR="00597F71" w:rsidRPr="00A9544D" w:rsidRDefault="00597F71" w:rsidP="00597F71">
      <w:pPr>
        <w:rPr>
          <w:rFonts w:ascii="Tahoma" w:eastAsia="Tahoma" w:hAnsi="Tahoma" w:cs="Tahoma"/>
          <w:i/>
          <w:sz w:val="18"/>
          <w:szCs w:val="18"/>
        </w:rPr>
      </w:pPr>
      <w:r w:rsidRPr="00A9544D">
        <w:rPr>
          <w:rFonts w:ascii="Tahoma" w:hAnsi="Tahoma" w:cs="Tahoma"/>
          <w:sz w:val="18"/>
          <w:szCs w:val="18"/>
        </w:rPr>
        <w:t>Nazwa, adres Wykonawcy ...............................................................</w:t>
      </w:r>
    </w:p>
    <w:p w14:paraId="298336BB" w14:textId="77777777" w:rsidR="00597F71" w:rsidRPr="00A9544D" w:rsidRDefault="00597F71" w:rsidP="00597F71">
      <w:pPr>
        <w:ind w:left="2832"/>
        <w:rPr>
          <w:rFonts w:ascii="Tahoma" w:hAnsi="Tahoma" w:cs="Tahoma"/>
          <w:i/>
          <w:sz w:val="18"/>
          <w:szCs w:val="18"/>
        </w:rPr>
      </w:pPr>
      <w:r w:rsidRPr="00A9544D">
        <w:rPr>
          <w:rFonts w:ascii="Tahoma" w:eastAsia="Tahoma" w:hAnsi="Tahoma" w:cs="Tahoma"/>
          <w:i/>
          <w:sz w:val="18"/>
          <w:szCs w:val="18"/>
        </w:rPr>
        <w:t xml:space="preserve"> </w:t>
      </w:r>
      <w:r w:rsidRPr="00A9544D">
        <w:rPr>
          <w:rFonts w:ascii="Tahoma" w:hAnsi="Tahoma" w:cs="Tahoma"/>
          <w:i/>
          <w:sz w:val="18"/>
          <w:szCs w:val="18"/>
        </w:rPr>
        <w:t>( pieczęć firmowa Wykonawcy )</w:t>
      </w:r>
    </w:p>
    <w:p w14:paraId="29D76D97" w14:textId="77777777" w:rsidR="00597F71" w:rsidRPr="00A9544D" w:rsidRDefault="00597F71" w:rsidP="00597F71">
      <w:pPr>
        <w:rPr>
          <w:rFonts w:ascii="Tahoma" w:hAnsi="Tahoma" w:cs="Tahoma"/>
          <w:sz w:val="18"/>
          <w:szCs w:val="18"/>
        </w:rPr>
      </w:pPr>
    </w:p>
    <w:p w14:paraId="48940289"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PARAMETRY TECHNICZNE</w:t>
      </w:r>
    </w:p>
    <w:p w14:paraId="713222F3" w14:textId="77777777" w:rsidR="00597F71" w:rsidRPr="00A9544D" w:rsidRDefault="00597F71" w:rsidP="00597F71">
      <w:pPr>
        <w:jc w:val="center"/>
        <w:rPr>
          <w:rFonts w:ascii="Tahoma" w:hAnsi="Tahoma" w:cs="Tahoma"/>
          <w:b/>
          <w:sz w:val="18"/>
          <w:szCs w:val="18"/>
        </w:rPr>
      </w:pPr>
    </w:p>
    <w:p w14:paraId="2B73B4AC" w14:textId="77777777" w:rsidR="00597F71" w:rsidRPr="00364B29" w:rsidRDefault="00597F71" w:rsidP="00597F71">
      <w:pPr>
        <w:jc w:val="center"/>
        <w:rPr>
          <w:rFonts w:ascii="Tahoma" w:hAnsi="Tahoma" w:cs="Tahoma"/>
          <w:b/>
          <w:sz w:val="18"/>
          <w:szCs w:val="18"/>
        </w:rPr>
      </w:pPr>
      <w:r w:rsidRPr="00364B29">
        <w:rPr>
          <w:rFonts w:ascii="Tahoma" w:hAnsi="Tahoma" w:cs="Tahoma"/>
          <w:b/>
          <w:sz w:val="18"/>
          <w:szCs w:val="18"/>
        </w:rPr>
        <w:t>Pakiet nr 26</w:t>
      </w:r>
    </w:p>
    <w:p w14:paraId="10E6EFA5" w14:textId="77777777" w:rsidR="00597F71" w:rsidRPr="00A9544D" w:rsidRDefault="00597F71" w:rsidP="00597F71">
      <w:pPr>
        <w:jc w:val="center"/>
        <w:rPr>
          <w:rFonts w:ascii="Tahoma" w:hAnsi="Tahoma" w:cs="Tahoma"/>
          <w:b/>
          <w:sz w:val="18"/>
          <w:szCs w:val="18"/>
        </w:rPr>
      </w:pPr>
      <w:r w:rsidRPr="00364B29">
        <w:rPr>
          <w:rFonts w:ascii="Tahoma" w:hAnsi="Tahoma" w:cs="Tahoma"/>
          <w:b/>
          <w:sz w:val="18"/>
          <w:szCs w:val="18"/>
        </w:rPr>
        <w:t>Meble ze stali kwasoodpornej i lady pielęgniarskie</w:t>
      </w:r>
    </w:p>
    <w:p w14:paraId="06845986" w14:textId="77777777" w:rsidR="00597F71" w:rsidRPr="00A9544D" w:rsidRDefault="00597F71" w:rsidP="00597F71">
      <w:pPr>
        <w:ind w:left="3540" w:firstLine="708"/>
        <w:jc w:val="center"/>
        <w:rPr>
          <w:rFonts w:ascii="Tahoma" w:hAnsi="Tahoma" w:cs="Tahoma"/>
          <w:sz w:val="18"/>
          <w:szCs w:val="18"/>
        </w:rPr>
      </w:pPr>
    </w:p>
    <w:tbl>
      <w:tblPr>
        <w:tblW w:w="10343" w:type="dxa"/>
        <w:jc w:val="center"/>
        <w:tblCellMar>
          <w:left w:w="10" w:type="dxa"/>
          <w:right w:w="10" w:type="dxa"/>
        </w:tblCellMar>
        <w:tblLook w:val="0000" w:firstRow="0" w:lastRow="0" w:firstColumn="0" w:lastColumn="0" w:noHBand="0" w:noVBand="0"/>
      </w:tblPr>
      <w:tblGrid>
        <w:gridCol w:w="600"/>
        <w:gridCol w:w="5632"/>
        <w:gridCol w:w="4111"/>
      </w:tblGrid>
      <w:tr w:rsidR="00597F71" w:rsidRPr="00A9544D" w14:paraId="36A5B9B9"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E6B0F39" w14:textId="77777777" w:rsidR="00597F71" w:rsidRPr="00A9544D" w:rsidRDefault="00597F71" w:rsidP="00597F71">
            <w:pPr>
              <w:widowControl w:val="0"/>
              <w:jc w:val="center"/>
              <w:rPr>
                <w:rFonts w:ascii="Tahoma" w:hAnsi="Tahoma" w:cs="Tahoma"/>
                <w:b/>
                <w:sz w:val="18"/>
                <w:szCs w:val="18"/>
              </w:rPr>
            </w:pPr>
            <w:r w:rsidRPr="00A9544D">
              <w:rPr>
                <w:rFonts w:ascii="Tahoma" w:hAnsi="Tahoma" w:cs="Tahoma"/>
                <w:b/>
                <w:sz w:val="18"/>
                <w:szCs w:val="18"/>
              </w:rPr>
              <w:t>L. p.</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C33B143" w14:textId="77777777" w:rsidR="00597F71" w:rsidRPr="00A9544D" w:rsidRDefault="00597F71" w:rsidP="00597F71">
            <w:pPr>
              <w:jc w:val="center"/>
              <w:rPr>
                <w:rFonts w:ascii="Tahoma" w:hAnsi="Tahoma" w:cs="Tahoma"/>
                <w:sz w:val="18"/>
                <w:szCs w:val="18"/>
              </w:rPr>
            </w:pPr>
            <w:r w:rsidRPr="00A9544D">
              <w:rPr>
                <w:rFonts w:ascii="Tahoma" w:hAnsi="Tahoma" w:cs="Tahoma"/>
                <w:b/>
                <w:bCs/>
                <w:color w:val="000000"/>
                <w:sz w:val="18"/>
                <w:szCs w:val="18"/>
              </w:rPr>
              <w:t>PARAMETR</w:t>
            </w:r>
          </w:p>
        </w:tc>
        <w:tc>
          <w:tcPr>
            <w:tcW w:w="4111" w:type="dxa"/>
            <w:tcBorders>
              <w:top w:val="single" w:sz="4" w:space="0" w:color="000000"/>
              <w:left w:val="single" w:sz="4" w:space="0" w:color="000000"/>
              <w:bottom w:val="single" w:sz="4" w:space="0" w:color="000000"/>
              <w:right w:val="single" w:sz="4" w:space="0" w:color="000000"/>
            </w:tcBorders>
            <w:vAlign w:val="center"/>
          </w:tcPr>
          <w:p w14:paraId="3624099E" w14:textId="77777777" w:rsidR="00597F71" w:rsidRPr="00A9544D" w:rsidRDefault="00597F71" w:rsidP="00597F71">
            <w:pPr>
              <w:jc w:val="center"/>
              <w:rPr>
                <w:rFonts w:ascii="Tahoma" w:hAnsi="Tahoma" w:cs="Tahoma"/>
                <w:b/>
                <w:sz w:val="18"/>
                <w:szCs w:val="18"/>
              </w:rPr>
            </w:pPr>
            <w:r w:rsidRPr="00A9544D">
              <w:rPr>
                <w:rFonts w:ascii="Tahoma" w:hAnsi="Tahoma" w:cs="Tahoma"/>
                <w:b/>
                <w:sz w:val="18"/>
                <w:szCs w:val="18"/>
              </w:rPr>
              <w:t xml:space="preserve">Oferowana wartość </w:t>
            </w:r>
          </w:p>
          <w:p w14:paraId="1F91C7AB" w14:textId="77777777" w:rsidR="00597F71" w:rsidRPr="00A9544D" w:rsidRDefault="00597F71" w:rsidP="00597F71">
            <w:pPr>
              <w:jc w:val="center"/>
              <w:rPr>
                <w:rFonts w:ascii="Tahoma" w:hAnsi="Tahoma" w:cs="Tahoma"/>
                <w:b/>
                <w:bCs/>
                <w:color w:val="000000"/>
                <w:sz w:val="18"/>
                <w:szCs w:val="18"/>
              </w:rPr>
            </w:pPr>
            <w:r w:rsidRPr="00A9544D">
              <w:rPr>
                <w:rFonts w:ascii="Tahoma" w:hAnsi="Tahoma" w:cs="Tahoma"/>
                <w:b/>
                <w:sz w:val="18"/>
                <w:szCs w:val="18"/>
              </w:rPr>
              <w:t>(Proszę wypełnić pkt. od 1 do 5)</w:t>
            </w:r>
          </w:p>
        </w:tc>
      </w:tr>
      <w:tr w:rsidR="00597F71" w:rsidRPr="00A9544D" w14:paraId="376AE42F"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ED2B671"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1.</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4ADC46C"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Producent / Firma</w:t>
            </w:r>
          </w:p>
        </w:tc>
        <w:tc>
          <w:tcPr>
            <w:tcW w:w="4111" w:type="dxa"/>
            <w:tcBorders>
              <w:top w:val="single" w:sz="4" w:space="0" w:color="000000"/>
              <w:left w:val="single" w:sz="4" w:space="0" w:color="000000"/>
              <w:bottom w:val="single" w:sz="4" w:space="0" w:color="000000"/>
              <w:right w:val="single" w:sz="4" w:space="0" w:color="000000"/>
            </w:tcBorders>
            <w:vAlign w:val="center"/>
          </w:tcPr>
          <w:p w14:paraId="595545FD" w14:textId="77777777" w:rsidR="00597F71" w:rsidRPr="00A9544D" w:rsidRDefault="00597F71" w:rsidP="00597F71">
            <w:pPr>
              <w:jc w:val="center"/>
              <w:rPr>
                <w:rFonts w:ascii="Tahoma" w:hAnsi="Tahoma" w:cs="Tahoma"/>
                <w:b/>
                <w:sz w:val="18"/>
                <w:szCs w:val="18"/>
              </w:rPr>
            </w:pPr>
          </w:p>
        </w:tc>
      </w:tr>
      <w:tr w:rsidR="00597F71" w:rsidRPr="00A9544D" w14:paraId="27928D9D"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AC0C0C9"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2.</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FB08D19"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Kraj pochodzenia</w:t>
            </w:r>
          </w:p>
        </w:tc>
        <w:tc>
          <w:tcPr>
            <w:tcW w:w="4111" w:type="dxa"/>
            <w:tcBorders>
              <w:top w:val="single" w:sz="4" w:space="0" w:color="000000"/>
              <w:left w:val="single" w:sz="4" w:space="0" w:color="000000"/>
              <w:bottom w:val="single" w:sz="4" w:space="0" w:color="000000"/>
              <w:right w:val="single" w:sz="4" w:space="0" w:color="000000"/>
            </w:tcBorders>
            <w:vAlign w:val="center"/>
          </w:tcPr>
          <w:p w14:paraId="6321ED1E" w14:textId="77777777" w:rsidR="00597F71" w:rsidRPr="00A9544D" w:rsidRDefault="00597F71" w:rsidP="00597F71">
            <w:pPr>
              <w:jc w:val="center"/>
              <w:rPr>
                <w:rFonts w:ascii="Tahoma" w:hAnsi="Tahoma" w:cs="Tahoma"/>
                <w:b/>
                <w:sz w:val="18"/>
                <w:szCs w:val="18"/>
              </w:rPr>
            </w:pPr>
          </w:p>
        </w:tc>
      </w:tr>
      <w:tr w:rsidR="00597F71" w:rsidRPr="00A9544D" w14:paraId="4A7F2A44" w14:textId="77777777" w:rsidTr="00597F71">
        <w:trPr>
          <w:cantSplit/>
          <w:trHeight w:val="462"/>
          <w:jc w:val="center"/>
        </w:trPr>
        <w:tc>
          <w:tcPr>
            <w:tcW w:w="6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C4F8139"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3.</w:t>
            </w:r>
          </w:p>
        </w:tc>
        <w:tc>
          <w:tcPr>
            <w:tcW w:w="56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11D4298"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Urządzenie typ / model</w:t>
            </w:r>
          </w:p>
        </w:tc>
        <w:tc>
          <w:tcPr>
            <w:tcW w:w="4111" w:type="dxa"/>
            <w:tcBorders>
              <w:top w:val="single" w:sz="4" w:space="0" w:color="000000"/>
              <w:left w:val="single" w:sz="4" w:space="0" w:color="000000"/>
              <w:bottom w:val="single" w:sz="4" w:space="0" w:color="000000"/>
              <w:right w:val="single" w:sz="4" w:space="0" w:color="000000"/>
            </w:tcBorders>
            <w:vAlign w:val="center"/>
          </w:tcPr>
          <w:p w14:paraId="6A90A7B8" w14:textId="77777777" w:rsidR="00597F71" w:rsidRPr="00A9544D" w:rsidRDefault="00597F71" w:rsidP="00597F71">
            <w:pPr>
              <w:jc w:val="center"/>
              <w:rPr>
                <w:rFonts w:ascii="Tahoma" w:hAnsi="Tahoma" w:cs="Tahoma"/>
                <w:b/>
                <w:sz w:val="18"/>
                <w:szCs w:val="18"/>
              </w:rPr>
            </w:pPr>
          </w:p>
        </w:tc>
      </w:tr>
      <w:tr w:rsidR="00597F71" w:rsidRPr="00A9544D" w14:paraId="35CEB115" w14:textId="77777777" w:rsidTr="00597F71">
        <w:trPr>
          <w:cantSplit/>
          <w:trHeight w:val="462"/>
          <w:jc w:val="center"/>
        </w:trPr>
        <w:tc>
          <w:tcPr>
            <w:tcW w:w="600"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0B85462D"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4.</w:t>
            </w:r>
          </w:p>
        </w:tc>
        <w:tc>
          <w:tcPr>
            <w:tcW w:w="5632" w:type="dxa"/>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12E1ED2A" w14:textId="77777777" w:rsidR="00597F71" w:rsidRPr="00A9544D" w:rsidRDefault="00597F71" w:rsidP="00597F71">
            <w:pPr>
              <w:ind w:hanging="72"/>
              <w:rPr>
                <w:rFonts w:ascii="Tahoma" w:hAnsi="Tahoma" w:cs="Tahoma"/>
                <w:sz w:val="18"/>
                <w:szCs w:val="18"/>
              </w:rPr>
            </w:pPr>
            <w:r w:rsidRPr="00A9544D">
              <w:rPr>
                <w:rFonts w:ascii="Tahoma" w:hAnsi="Tahoma" w:cs="Tahoma"/>
                <w:bCs/>
                <w:sz w:val="18"/>
                <w:szCs w:val="18"/>
                <w:lang w:eastAsia="ar-SA"/>
              </w:rPr>
              <w:t xml:space="preserve"> Numer katalogowy</w:t>
            </w:r>
          </w:p>
        </w:tc>
        <w:tc>
          <w:tcPr>
            <w:tcW w:w="4111" w:type="dxa"/>
            <w:tcBorders>
              <w:top w:val="single" w:sz="4" w:space="0" w:color="000000"/>
              <w:left w:val="single" w:sz="4" w:space="0" w:color="000000"/>
              <w:bottom w:val="single" w:sz="4" w:space="0" w:color="auto"/>
              <w:right w:val="single" w:sz="4" w:space="0" w:color="000000"/>
            </w:tcBorders>
            <w:vAlign w:val="center"/>
          </w:tcPr>
          <w:p w14:paraId="00541C4F" w14:textId="77777777" w:rsidR="00597F71" w:rsidRPr="00A9544D" w:rsidRDefault="00597F71" w:rsidP="00597F71">
            <w:pPr>
              <w:jc w:val="center"/>
              <w:rPr>
                <w:rFonts w:ascii="Tahoma" w:hAnsi="Tahoma" w:cs="Tahoma"/>
                <w:b/>
                <w:sz w:val="18"/>
                <w:szCs w:val="18"/>
              </w:rPr>
            </w:pPr>
          </w:p>
        </w:tc>
      </w:tr>
      <w:tr w:rsidR="00597F71" w:rsidRPr="00A9544D" w14:paraId="3F995A5A" w14:textId="77777777" w:rsidTr="00597F71">
        <w:trPr>
          <w:cantSplit/>
          <w:trHeight w:val="533"/>
          <w:jc w:val="center"/>
        </w:trPr>
        <w:tc>
          <w:tcPr>
            <w:tcW w:w="60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56C36D0" w14:textId="77777777" w:rsidR="00597F71" w:rsidRPr="00A9544D" w:rsidRDefault="00597F71" w:rsidP="00597F71">
            <w:pPr>
              <w:widowControl w:val="0"/>
              <w:jc w:val="center"/>
              <w:rPr>
                <w:rFonts w:ascii="Tahoma" w:hAnsi="Tahoma" w:cs="Tahoma"/>
                <w:sz w:val="18"/>
                <w:szCs w:val="18"/>
              </w:rPr>
            </w:pPr>
            <w:r w:rsidRPr="00A9544D">
              <w:rPr>
                <w:rFonts w:ascii="Tahoma" w:hAnsi="Tahoma" w:cs="Tahoma"/>
                <w:sz w:val="18"/>
                <w:szCs w:val="18"/>
              </w:rPr>
              <w:t>5.</w:t>
            </w:r>
          </w:p>
        </w:tc>
        <w:tc>
          <w:tcPr>
            <w:tcW w:w="563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37FBD07" w14:textId="77777777" w:rsidR="00597F71" w:rsidRPr="00A9544D" w:rsidRDefault="00597F71" w:rsidP="00597F71">
            <w:pPr>
              <w:ind w:hanging="72"/>
              <w:rPr>
                <w:rFonts w:ascii="Tahoma" w:hAnsi="Tahoma" w:cs="Tahoma"/>
                <w:sz w:val="18"/>
                <w:szCs w:val="18"/>
              </w:rPr>
            </w:pPr>
            <w:r w:rsidRPr="00A9544D">
              <w:rPr>
                <w:rFonts w:ascii="Tahoma" w:hAnsi="Tahoma" w:cs="Tahoma"/>
                <w:sz w:val="18"/>
                <w:szCs w:val="18"/>
              </w:rPr>
              <w:t xml:space="preserve"> Rok produkcji (min. 2019 r.)</w:t>
            </w:r>
          </w:p>
        </w:tc>
        <w:tc>
          <w:tcPr>
            <w:tcW w:w="4111" w:type="dxa"/>
            <w:tcBorders>
              <w:top w:val="single" w:sz="4" w:space="0" w:color="auto"/>
              <w:left w:val="single" w:sz="4" w:space="0" w:color="auto"/>
              <w:bottom w:val="single" w:sz="4" w:space="0" w:color="auto"/>
              <w:right w:val="single" w:sz="4" w:space="0" w:color="auto"/>
            </w:tcBorders>
            <w:vAlign w:val="center"/>
          </w:tcPr>
          <w:p w14:paraId="46838BDC" w14:textId="77777777" w:rsidR="00597F71" w:rsidRPr="00A9544D" w:rsidRDefault="00597F71" w:rsidP="00597F71">
            <w:pPr>
              <w:jc w:val="center"/>
              <w:rPr>
                <w:rFonts w:ascii="Tahoma" w:hAnsi="Tahoma" w:cs="Tahoma"/>
                <w:b/>
                <w:sz w:val="18"/>
                <w:szCs w:val="18"/>
              </w:rPr>
            </w:pPr>
          </w:p>
        </w:tc>
      </w:tr>
    </w:tbl>
    <w:p w14:paraId="792C09F4" w14:textId="77777777" w:rsidR="00597F71" w:rsidRPr="00A9544D" w:rsidRDefault="00597F71" w:rsidP="00597F71">
      <w:pPr>
        <w:ind w:left="3540" w:firstLine="708"/>
        <w:jc w:val="center"/>
        <w:rPr>
          <w:rFonts w:ascii="Tahoma" w:hAnsi="Tahoma" w:cs="Tahoma"/>
          <w:sz w:val="18"/>
          <w:szCs w:val="18"/>
        </w:rPr>
      </w:pPr>
    </w:p>
    <w:tbl>
      <w:tblPr>
        <w:tblW w:w="10196" w:type="dxa"/>
        <w:tblInd w:w="-25" w:type="dxa"/>
        <w:tblLayout w:type="fixed"/>
        <w:tblLook w:val="0000" w:firstRow="0" w:lastRow="0" w:firstColumn="0" w:lastColumn="0" w:noHBand="0" w:noVBand="0"/>
      </w:tblPr>
      <w:tblGrid>
        <w:gridCol w:w="601"/>
        <w:gridCol w:w="5940"/>
        <w:gridCol w:w="3655"/>
      </w:tblGrid>
      <w:tr w:rsidR="00597F71" w:rsidRPr="00A9544D" w14:paraId="5A65BF43" w14:textId="77777777" w:rsidTr="00597F71">
        <w:trPr>
          <w:trHeight w:val="687"/>
        </w:trPr>
        <w:tc>
          <w:tcPr>
            <w:tcW w:w="601" w:type="dxa"/>
            <w:tcBorders>
              <w:top w:val="single" w:sz="4" w:space="0" w:color="000000"/>
              <w:left w:val="single" w:sz="4" w:space="0" w:color="000000"/>
              <w:bottom w:val="single" w:sz="4" w:space="0" w:color="000000"/>
            </w:tcBorders>
            <w:vAlign w:val="center"/>
          </w:tcPr>
          <w:p w14:paraId="2986DEFC" w14:textId="77777777" w:rsidR="00597F71" w:rsidRPr="00A9544D" w:rsidRDefault="00597F71" w:rsidP="00597F71">
            <w:pPr>
              <w:snapToGrid w:val="0"/>
              <w:rPr>
                <w:rFonts w:ascii="Tahoma" w:hAnsi="Tahoma" w:cs="Tahoma"/>
                <w:b/>
                <w:sz w:val="18"/>
                <w:szCs w:val="18"/>
              </w:rPr>
            </w:pPr>
            <w:r w:rsidRPr="00A9544D">
              <w:rPr>
                <w:rFonts w:ascii="Tahoma" w:hAnsi="Tahoma" w:cs="Tahoma"/>
                <w:b/>
                <w:sz w:val="18"/>
                <w:szCs w:val="18"/>
              </w:rPr>
              <w:t>Lp.</w:t>
            </w:r>
          </w:p>
        </w:tc>
        <w:tc>
          <w:tcPr>
            <w:tcW w:w="5940" w:type="dxa"/>
            <w:tcBorders>
              <w:top w:val="single" w:sz="4" w:space="0" w:color="000000"/>
              <w:left w:val="single" w:sz="4" w:space="0" w:color="000000"/>
              <w:bottom w:val="single" w:sz="4" w:space="0" w:color="000000"/>
            </w:tcBorders>
            <w:vAlign w:val="center"/>
          </w:tcPr>
          <w:p w14:paraId="36254170" w14:textId="77777777" w:rsidR="00597F71" w:rsidRPr="00A9544D" w:rsidRDefault="00597F71" w:rsidP="00597F71">
            <w:pPr>
              <w:snapToGrid w:val="0"/>
              <w:rPr>
                <w:rFonts w:ascii="Tahoma" w:hAnsi="Tahoma" w:cs="Tahoma"/>
                <w:b/>
                <w:sz w:val="18"/>
                <w:szCs w:val="18"/>
              </w:rPr>
            </w:pPr>
            <w:r w:rsidRPr="00A9544D">
              <w:rPr>
                <w:rFonts w:ascii="Tahoma" w:hAnsi="Tahoma" w:cs="Tahoma"/>
                <w:b/>
                <w:sz w:val="18"/>
                <w:szCs w:val="18"/>
              </w:rPr>
              <w:t>Opis parametrów wymaganych</w:t>
            </w:r>
          </w:p>
        </w:tc>
        <w:tc>
          <w:tcPr>
            <w:tcW w:w="3655" w:type="dxa"/>
            <w:tcBorders>
              <w:top w:val="single" w:sz="4" w:space="0" w:color="000000"/>
              <w:left w:val="single" w:sz="4" w:space="0" w:color="000000"/>
              <w:bottom w:val="single" w:sz="4" w:space="0" w:color="000000"/>
              <w:right w:val="single" w:sz="4" w:space="0" w:color="000000"/>
            </w:tcBorders>
            <w:vAlign w:val="center"/>
          </w:tcPr>
          <w:p w14:paraId="4E4C4200" w14:textId="77777777" w:rsidR="00597F71" w:rsidRPr="00A9544D" w:rsidRDefault="00597F71" w:rsidP="00597F71">
            <w:pPr>
              <w:snapToGrid w:val="0"/>
              <w:jc w:val="center"/>
              <w:rPr>
                <w:rFonts w:ascii="Tahoma" w:hAnsi="Tahoma" w:cs="Tahoma"/>
                <w:b/>
                <w:sz w:val="18"/>
                <w:szCs w:val="18"/>
              </w:rPr>
            </w:pPr>
            <w:r w:rsidRPr="00A9544D">
              <w:rPr>
                <w:rFonts w:ascii="Tahoma" w:hAnsi="Tahoma" w:cs="Tahoma"/>
                <w:b/>
                <w:sz w:val="18"/>
                <w:szCs w:val="18"/>
              </w:rPr>
              <w:t>Oferowana wartość</w:t>
            </w:r>
          </w:p>
          <w:p w14:paraId="5E8CCB72" w14:textId="77777777" w:rsidR="00597F71" w:rsidRPr="00A9544D" w:rsidRDefault="00597F71" w:rsidP="00597F71">
            <w:pPr>
              <w:snapToGrid w:val="0"/>
              <w:jc w:val="center"/>
              <w:rPr>
                <w:rFonts w:ascii="Tahoma" w:hAnsi="Tahoma" w:cs="Tahoma"/>
                <w:b/>
                <w:sz w:val="18"/>
                <w:szCs w:val="18"/>
              </w:rPr>
            </w:pPr>
            <w:r w:rsidRPr="00A9544D">
              <w:rPr>
                <w:rFonts w:ascii="Tahoma" w:hAnsi="Tahoma" w:cs="Tahoma"/>
                <w:b/>
                <w:sz w:val="18"/>
                <w:szCs w:val="18"/>
              </w:rPr>
              <w:t>(Podać zakresy lub opisać)</w:t>
            </w:r>
          </w:p>
        </w:tc>
      </w:tr>
      <w:tr w:rsidR="00597F71" w:rsidRPr="00A9544D" w14:paraId="713F4016" w14:textId="77777777" w:rsidTr="00597F71">
        <w:trPr>
          <w:trHeight w:val="298"/>
        </w:trPr>
        <w:tc>
          <w:tcPr>
            <w:tcW w:w="10196" w:type="dxa"/>
            <w:gridSpan w:val="3"/>
            <w:tcBorders>
              <w:top w:val="single" w:sz="4" w:space="0" w:color="000000"/>
              <w:left w:val="single" w:sz="4" w:space="0" w:color="000000"/>
              <w:bottom w:val="single" w:sz="4" w:space="0" w:color="000000"/>
              <w:right w:val="single" w:sz="4" w:space="0" w:color="000000"/>
            </w:tcBorders>
            <w:vAlign w:val="center"/>
          </w:tcPr>
          <w:p w14:paraId="0C6747EE" w14:textId="77777777" w:rsidR="00597F71" w:rsidRPr="00A9544D" w:rsidRDefault="00597F71" w:rsidP="00597F71">
            <w:pPr>
              <w:snapToGrid w:val="0"/>
              <w:jc w:val="center"/>
              <w:rPr>
                <w:rFonts w:ascii="Tahoma" w:hAnsi="Tahoma" w:cs="Tahoma"/>
                <w:sz w:val="18"/>
                <w:szCs w:val="18"/>
              </w:rPr>
            </w:pPr>
            <w:r w:rsidRPr="00A9544D">
              <w:rPr>
                <w:rFonts w:ascii="Tahoma" w:hAnsi="Tahoma" w:cs="Tahoma"/>
                <w:sz w:val="18"/>
                <w:szCs w:val="18"/>
              </w:rPr>
              <w:t xml:space="preserve">Wymagania techniczno-eksploatacyjne mebli medycznych ze stali kwasoodpornej </w:t>
            </w:r>
            <w:proofErr w:type="spellStart"/>
            <w:r w:rsidRPr="00A9544D">
              <w:rPr>
                <w:rFonts w:ascii="Tahoma" w:hAnsi="Tahoma" w:cs="Tahoma"/>
                <w:sz w:val="18"/>
                <w:szCs w:val="18"/>
              </w:rPr>
              <w:t>poz</w:t>
            </w:r>
            <w:proofErr w:type="spellEnd"/>
            <w:r w:rsidRPr="00A9544D">
              <w:rPr>
                <w:rFonts w:ascii="Tahoma" w:hAnsi="Tahoma" w:cs="Tahoma"/>
                <w:sz w:val="18"/>
                <w:szCs w:val="18"/>
              </w:rPr>
              <w:t xml:space="preserve"> 1-11 ( bez pkt 5, 10)</w:t>
            </w:r>
            <w:r w:rsidRPr="00A9544D">
              <w:rPr>
                <w:rFonts w:ascii="Tahoma" w:hAnsi="Tahoma" w:cs="Tahoma"/>
                <w:sz w:val="18"/>
                <w:szCs w:val="18"/>
              </w:rPr>
              <w:tab/>
            </w:r>
          </w:p>
        </w:tc>
      </w:tr>
      <w:tr w:rsidR="00597F71" w:rsidRPr="00A9544D" w14:paraId="279DCEC9"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228A88E6"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1.</w:t>
            </w:r>
          </w:p>
        </w:tc>
        <w:tc>
          <w:tcPr>
            <w:tcW w:w="5940" w:type="dxa"/>
            <w:tcBorders>
              <w:top w:val="single" w:sz="4" w:space="0" w:color="000000"/>
              <w:left w:val="single" w:sz="4" w:space="0" w:color="000000"/>
              <w:bottom w:val="single" w:sz="4" w:space="0" w:color="000000"/>
            </w:tcBorders>
            <w:vAlign w:val="center"/>
          </w:tcPr>
          <w:p w14:paraId="37B2B19A" w14:textId="77777777" w:rsidR="00597F71" w:rsidRPr="00A9544D" w:rsidRDefault="00597F71" w:rsidP="00597F71">
            <w:pPr>
              <w:spacing w:line="312" w:lineRule="exact"/>
              <w:rPr>
                <w:rFonts w:ascii="Tahoma" w:hAnsi="Tahoma" w:cs="Tahoma"/>
                <w:sz w:val="18"/>
                <w:szCs w:val="18"/>
              </w:rPr>
            </w:pPr>
            <w:r w:rsidRPr="00A9544D">
              <w:rPr>
                <w:rFonts w:ascii="Tahoma" w:hAnsi="Tahoma" w:cs="Tahoma"/>
                <w:sz w:val="18"/>
                <w:szCs w:val="18"/>
              </w:rPr>
              <w:t xml:space="preserve">Meble w całości wykonane ze stali kwasoodpornej gat. OH18N9. </w:t>
            </w:r>
          </w:p>
          <w:p w14:paraId="5D5436D0" w14:textId="77777777" w:rsidR="00597F71" w:rsidRPr="00A9544D" w:rsidRDefault="00597F71" w:rsidP="00597F71">
            <w:pPr>
              <w:spacing w:line="312" w:lineRule="exact"/>
              <w:rPr>
                <w:rFonts w:ascii="Tahoma" w:hAnsi="Tahoma" w:cs="Tahoma"/>
                <w:sz w:val="18"/>
                <w:szCs w:val="18"/>
              </w:rPr>
            </w:pPr>
            <w:r w:rsidRPr="00A9544D">
              <w:rPr>
                <w:rFonts w:ascii="Tahoma" w:hAnsi="Tahoma" w:cs="Tahoma"/>
                <w:sz w:val="18"/>
                <w:szCs w:val="18"/>
              </w:rPr>
              <w:t xml:space="preserve">Korpusy wykonane z podwójnej blachy w systemie dwuwarstwowym z lekkim wypełnieniem usztywniająco-wygłuszającym i pokryte lakierem proszkowym, zapewniającej odpowiednią trwałość i stabilność. Powierzchnie gładkie, nie zawierające ostrych krawędzi. Plecy szaf i szafek o powierzchni większej od 0,8 m2 z </w:t>
            </w:r>
            <w:proofErr w:type="spellStart"/>
            <w:r w:rsidRPr="00A9544D">
              <w:rPr>
                <w:rFonts w:ascii="Tahoma" w:hAnsi="Tahoma" w:cs="Tahoma"/>
                <w:sz w:val="18"/>
                <w:szCs w:val="18"/>
              </w:rPr>
              <w:t>wykonstruowanym</w:t>
            </w:r>
            <w:proofErr w:type="spellEnd"/>
            <w:r w:rsidRPr="00A9544D">
              <w:rPr>
                <w:rFonts w:ascii="Tahoma" w:hAnsi="Tahoma" w:cs="Tahoma"/>
                <w:sz w:val="18"/>
                <w:szCs w:val="18"/>
              </w:rPr>
              <w:t xml:space="preserve"> widocznym, usztywniającym, trapezowym przetłoczeniem.</w:t>
            </w:r>
          </w:p>
          <w:p w14:paraId="02C7A98D" w14:textId="77777777" w:rsidR="00597F71" w:rsidRPr="00A9544D" w:rsidRDefault="00597F71" w:rsidP="00597F71">
            <w:pPr>
              <w:spacing w:line="312" w:lineRule="exact"/>
              <w:rPr>
                <w:rFonts w:ascii="Tahoma" w:hAnsi="Tahoma" w:cs="Tahoma"/>
                <w:sz w:val="18"/>
                <w:szCs w:val="18"/>
              </w:rPr>
            </w:pPr>
            <w:r w:rsidRPr="00A9544D">
              <w:rPr>
                <w:rFonts w:ascii="Tahoma" w:hAnsi="Tahoma" w:cs="Tahoma"/>
                <w:sz w:val="18"/>
                <w:szCs w:val="18"/>
              </w:rPr>
              <w:t>Dna szaf i szafek stojących wykonane w technologii jak wyżej z widocznym niewielkim przetłoczeniem  min. 3 mm tworzącym zagłębioną nieckę.</w:t>
            </w:r>
          </w:p>
        </w:tc>
        <w:tc>
          <w:tcPr>
            <w:tcW w:w="3655" w:type="dxa"/>
            <w:tcBorders>
              <w:top w:val="single" w:sz="4" w:space="0" w:color="000000"/>
              <w:left w:val="single" w:sz="4" w:space="0" w:color="000000"/>
              <w:bottom w:val="single" w:sz="4" w:space="0" w:color="000000"/>
              <w:right w:val="single" w:sz="4" w:space="0" w:color="000000"/>
            </w:tcBorders>
            <w:vAlign w:val="center"/>
          </w:tcPr>
          <w:p w14:paraId="40C02D7C" w14:textId="77777777" w:rsidR="00597F71" w:rsidRPr="00A9544D" w:rsidRDefault="00597F71" w:rsidP="00597F71">
            <w:pPr>
              <w:rPr>
                <w:rFonts w:ascii="Tahoma" w:hAnsi="Tahoma" w:cs="Tahoma"/>
                <w:sz w:val="18"/>
                <w:szCs w:val="18"/>
              </w:rPr>
            </w:pPr>
          </w:p>
        </w:tc>
      </w:tr>
      <w:tr w:rsidR="00597F71" w:rsidRPr="00A9544D" w14:paraId="7FC26837"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6C12AC3D"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2.</w:t>
            </w:r>
          </w:p>
        </w:tc>
        <w:tc>
          <w:tcPr>
            <w:tcW w:w="5940" w:type="dxa"/>
            <w:tcBorders>
              <w:top w:val="single" w:sz="4" w:space="0" w:color="000000"/>
              <w:left w:val="single" w:sz="4" w:space="0" w:color="000000"/>
              <w:bottom w:val="single" w:sz="4" w:space="0" w:color="000000"/>
            </w:tcBorders>
            <w:vAlign w:val="center"/>
          </w:tcPr>
          <w:p w14:paraId="23669B58" w14:textId="77777777" w:rsidR="00597F71" w:rsidRPr="00A9544D" w:rsidRDefault="00597F71" w:rsidP="00597F71">
            <w:pPr>
              <w:rPr>
                <w:rFonts w:ascii="Tahoma" w:hAnsi="Tahoma" w:cs="Tahoma"/>
                <w:sz w:val="18"/>
                <w:szCs w:val="18"/>
              </w:rPr>
            </w:pPr>
            <w:r w:rsidRPr="00A9544D">
              <w:rPr>
                <w:rFonts w:ascii="Tahoma" w:hAnsi="Tahoma" w:cs="Tahoma"/>
                <w:sz w:val="18"/>
                <w:szCs w:val="18"/>
              </w:rPr>
              <w:t>Meble posadowione na nóżkach integralnie związanych z konstrukcją nośną  mebla o wysokości  min 120 max 150 mm i wyposażone w regulatory wysokości umożliwiające ich wypoziomowanie  (wysokość mebli podawana z uwzględnieniem wysokości nóżek).</w:t>
            </w:r>
          </w:p>
        </w:tc>
        <w:tc>
          <w:tcPr>
            <w:tcW w:w="3655" w:type="dxa"/>
            <w:tcBorders>
              <w:top w:val="single" w:sz="4" w:space="0" w:color="000000"/>
              <w:left w:val="single" w:sz="4" w:space="0" w:color="000000"/>
              <w:bottom w:val="single" w:sz="4" w:space="0" w:color="000000"/>
              <w:right w:val="single" w:sz="4" w:space="0" w:color="000000"/>
            </w:tcBorders>
            <w:vAlign w:val="center"/>
          </w:tcPr>
          <w:p w14:paraId="32624A1F" w14:textId="77777777" w:rsidR="00597F71" w:rsidRPr="00A9544D" w:rsidRDefault="00597F71" w:rsidP="00597F71">
            <w:pPr>
              <w:rPr>
                <w:rFonts w:ascii="Tahoma" w:hAnsi="Tahoma" w:cs="Tahoma"/>
                <w:sz w:val="18"/>
                <w:szCs w:val="18"/>
              </w:rPr>
            </w:pPr>
          </w:p>
        </w:tc>
      </w:tr>
      <w:tr w:rsidR="00597F71" w:rsidRPr="00A9544D" w14:paraId="274D60DF"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602507D4"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3.</w:t>
            </w:r>
          </w:p>
        </w:tc>
        <w:tc>
          <w:tcPr>
            <w:tcW w:w="5940" w:type="dxa"/>
            <w:tcBorders>
              <w:top w:val="single" w:sz="4" w:space="0" w:color="000000"/>
              <w:left w:val="single" w:sz="4" w:space="0" w:color="000000"/>
              <w:bottom w:val="single" w:sz="4" w:space="0" w:color="000000"/>
            </w:tcBorders>
            <w:vAlign w:val="center"/>
          </w:tcPr>
          <w:p w14:paraId="07AA47FB"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Ściany wewnętrzne korpusów szafek wyposażone w  rastry umożliwiające łatwą regulację wysokości położenia montowanych wewnątrz elementów takich jak półki, ramy koszy i kuwet  max co 25 mm. Nie dopuszcza się rastrów jako dodatkowo montowanych elementów wyposażenia szafek.  </w:t>
            </w:r>
          </w:p>
        </w:tc>
        <w:tc>
          <w:tcPr>
            <w:tcW w:w="3655" w:type="dxa"/>
            <w:tcBorders>
              <w:top w:val="single" w:sz="4" w:space="0" w:color="000000"/>
              <w:left w:val="single" w:sz="4" w:space="0" w:color="000000"/>
              <w:bottom w:val="single" w:sz="4" w:space="0" w:color="000000"/>
              <w:right w:val="single" w:sz="4" w:space="0" w:color="000000"/>
            </w:tcBorders>
            <w:vAlign w:val="center"/>
          </w:tcPr>
          <w:p w14:paraId="2A98143E" w14:textId="77777777" w:rsidR="00597F71" w:rsidRPr="00A9544D" w:rsidRDefault="00597F71" w:rsidP="00597F71">
            <w:pPr>
              <w:rPr>
                <w:rFonts w:ascii="Tahoma" w:hAnsi="Tahoma" w:cs="Tahoma"/>
                <w:sz w:val="18"/>
                <w:szCs w:val="18"/>
              </w:rPr>
            </w:pPr>
          </w:p>
        </w:tc>
      </w:tr>
      <w:tr w:rsidR="00597F71" w:rsidRPr="00A9544D" w14:paraId="7CD31B20"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5E8A1663"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4.</w:t>
            </w:r>
          </w:p>
        </w:tc>
        <w:tc>
          <w:tcPr>
            <w:tcW w:w="5940" w:type="dxa"/>
            <w:tcBorders>
              <w:top w:val="single" w:sz="4" w:space="0" w:color="000000"/>
              <w:left w:val="single" w:sz="4" w:space="0" w:color="000000"/>
              <w:bottom w:val="single" w:sz="4" w:space="0" w:color="000000"/>
            </w:tcBorders>
            <w:vAlign w:val="center"/>
          </w:tcPr>
          <w:p w14:paraId="7289C9D3"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Szuflady zastosowane w meblach typu skrzynkowego w całości wykonane ze stali nierdzewnej gat. 0H18N9. Szuflady  wyposażone w </w:t>
            </w:r>
            <w:proofErr w:type="spellStart"/>
            <w:r w:rsidRPr="00A9544D">
              <w:rPr>
                <w:rFonts w:ascii="Tahoma" w:hAnsi="Tahoma" w:cs="Tahoma"/>
                <w:sz w:val="18"/>
                <w:szCs w:val="18"/>
              </w:rPr>
              <w:t>wykonstruowane</w:t>
            </w:r>
            <w:proofErr w:type="spellEnd"/>
            <w:r w:rsidRPr="00A9544D">
              <w:rPr>
                <w:rFonts w:ascii="Tahoma" w:hAnsi="Tahoma" w:cs="Tahoma"/>
                <w:sz w:val="18"/>
                <w:szCs w:val="18"/>
              </w:rPr>
              <w:t xml:space="preserve">  po przez wycięcie lub przeformowanie gniazd montażowych w bokach szuflad, umożliwiających zastosowanie specjalistycznych ruchomych wkładów podłużnych i poprzecznych, </w:t>
            </w:r>
            <w:r w:rsidRPr="00A9544D">
              <w:rPr>
                <w:rFonts w:ascii="Tahoma" w:hAnsi="Tahoma" w:cs="Tahoma"/>
                <w:sz w:val="18"/>
                <w:szCs w:val="18"/>
              </w:rPr>
              <w:lastRenderedPageBreak/>
              <w:t xml:space="preserve">wykonanych ze stali nierdzewnej, umożliwiających  podział wewnętrzny szuflady na przechowywane akcesoria zgodnie z bieżącą potrzebą Zamawiającego. </w:t>
            </w:r>
          </w:p>
          <w:p w14:paraId="2B109924" w14:textId="77777777" w:rsidR="00597F71" w:rsidRPr="00A9544D" w:rsidRDefault="00597F71" w:rsidP="00597F71">
            <w:pPr>
              <w:rPr>
                <w:rFonts w:ascii="Tahoma" w:hAnsi="Tahoma" w:cs="Tahoma"/>
                <w:sz w:val="18"/>
                <w:szCs w:val="18"/>
              </w:rPr>
            </w:pPr>
            <w:r w:rsidRPr="00A9544D">
              <w:rPr>
                <w:rFonts w:ascii="Tahoma" w:hAnsi="Tahoma" w:cs="Tahoma"/>
                <w:sz w:val="18"/>
                <w:szCs w:val="18"/>
              </w:rPr>
              <w:t>Elementy podziałowe szuflad w komplecie z szufladami.</w:t>
            </w:r>
          </w:p>
          <w:p w14:paraId="36CFCCBA" w14:textId="77777777" w:rsidR="00597F71" w:rsidRPr="00A9544D" w:rsidRDefault="00597F71" w:rsidP="00597F71">
            <w:pPr>
              <w:rPr>
                <w:rFonts w:ascii="Tahoma" w:hAnsi="Tahoma" w:cs="Tahoma"/>
                <w:sz w:val="18"/>
                <w:szCs w:val="18"/>
              </w:rPr>
            </w:pPr>
            <w:r w:rsidRPr="00A9544D">
              <w:rPr>
                <w:rFonts w:ascii="Tahoma" w:hAnsi="Tahoma" w:cs="Tahoma"/>
                <w:sz w:val="18"/>
                <w:szCs w:val="18"/>
              </w:rPr>
              <w:t>Nie dopuszcza się gniazd lub rastrów podziałowych jako oddzielnych elementów przyklejanych lub w inny sposób łączonych z szufladą.</w:t>
            </w:r>
          </w:p>
          <w:p w14:paraId="5CEDBC75"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Szuflady o wysokiej nośności z widocznym przetłoczeniem usztywniającym dno. </w:t>
            </w:r>
          </w:p>
          <w:p w14:paraId="2763B9E2" w14:textId="77777777" w:rsidR="00597F71" w:rsidRPr="00A9544D" w:rsidRDefault="00597F71" w:rsidP="00597F71">
            <w:pPr>
              <w:rPr>
                <w:rFonts w:ascii="Tahoma" w:hAnsi="Tahoma" w:cs="Tahoma"/>
                <w:sz w:val="18"/>
                <w:szCs w:val="18"/>
              </w:rPr>
            </w:pPr>
            <w:r w:rsidRPr="00A9544D">
              <w:rPr>
                <w:rFonts w:ascii="Tahoma" w:hAnsi="Tahoma" w:cs="Tahoma"/>
                <w:sz w:val="18"/>
                <w:szCs w:val="18"/>
              </w:rPr>
              <w:t>Prowadnice szufladowe typu kulowego z funkcją  samo domykania typu mechanicznego i systemem tłumienia odgłosu końcowego domknięcia, prowadnice szuflad obudowane (niewidoczne z góry i z boku po wysunięciu szuflady).</w:t>
            </w:r>
          </w:p>
        </w:tc>
        <w:tc>
          <w:tcPr>
            <w:tcW w:w="3655" w:type="dxa"/>
            <w:tcBorders>
              <w:top w:val="single" w:sz="4" w:space="0" w:color="000000"/>
              <w:left w:val="single" w:sz="4" w:space="0" w:color="000000"/>
              <w:bottom w:val="single" w:sz="4" w:space="0" w:color="000000"/>
              <w:right w:val="single" w:sz="4" w:space="0" w:color="000000"/>
            </w:tcBorders>
            <w:vAlign w:val="center"/>
          </w:tcPr>
          <w:p w14:paraId="37DEE3BA" w14:textId="77777777" w:rsidR="00597F71" w:rsidRPr="00A9544D" w:rsidRDefault="00597F71" w:rsidP="00597F71">
            <w:pPr>
              <w:rPr>
                <w:rFonts w:ascii="Tahoma" w:hAnsi="Tahoma" w:cs="Tahoma"/>
                <w:sz w:val="18"/>
                <w:szCs w:val="18"/>
              </w:rPr>
            </w:pPr>
          </w:p>
        </w:tc>
      </w:tr>
      <w:tr w:rsidR="00597F71" w:rsidRPr="00A9544D" w14:paraId="1D9CB064" w14:textId="77777777" w:rsidTr="00597F71">
        <w:trPr>
          <w:trHeight w:val="454"/>
        </w:trPr>
        <w:tc>
          <w:tcPr>
            <w:tcW w:w="601" w:type="dxa"/>
            <w:tcBorders>
              <w:left w:val="single" w:sz="4" w:space="0" w:color="000000"/>
              <w:bottom w:val="single" w:sz="4" w:space="0" w:color="000000"/>
            </w:tcBorders>
            <w:vAlign w:val="center"/>
          </w:tcPr>
          <w:p w14:paraId="49C4A28B"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5.</w:t>
            </w:r>
          </w:p>
        </w:tc>
        <w:tc>
          <w:tcPr>
            <w:tcW w:w="5940" w:type="dxa"/>
            <w:tcBorders>
              <w:left w:val="single" w:sz="4" w:space="0" w:color="000000"/>
              <w:bottom w:val="single" w:sz="4" w:space="0" w:color="000000"/>
            </w:tcBorders>
            <w:vAlign w:val="center"/>
          </w:tcPr>
          <w:p w14:paraId="179C9B85" w14:textId="77777777" w:rsidR="00597F71" w:rsidRPr="00A9544D" w:rsidRDefault="00597F71" w:rsidP="00597F71">
            <w:pPr>
              <w:rPr>
                <w:rFonts w:ascii="Tahoma" w:hAnsi="Tahoma" w:cs="Tahoma"/>
                <w:sz w:val="18"/>
                <w:szCs w:val="18"/>
              </w:rPr>
            </w:pPr>
            <w:r w:rsidRPr="00A9544D">
              <w:rPr>
                <w:rFonts w:ascii="Tahoma" w:hAnsi="Tahoma" w:cs="Tahoma"/>
                <w:sz w:val="18"/>
                <w:szCs w:val="18"/>
              </w:rPr>
              <w:t>Drzwi oraz  fronty szuflad wykonane z podwójnej blachy z lekkim wypełnieniem usztywniająco-wygłuszającym. Krawędzie i narożniki zaokrąglone. Konstrukcja frontów musi zapewniać szczelne i ciche zamykanie (bez metalicznego odgłosu). Uchwyty wykonane ze stali nierdzewnej w kształcie litery U. Pod uchwytem owalne wgłębienie we froncie ułatwiające chwytanie.</w:t>
            </w:r>
          </w:p>
          <w:p w14:paraId="6E06FBCE" w14:textId="77777777" w:rsidR="00597F71" w:rsidRPr="00A9544D" w:rsidRDefault="00597F71" w:rsidP="00597F71">
            <w:pPr>
              <w:rPr>
                <w:rFonts w:ascii="Tahoma" w:hAnsi="Tahoma" w:cs="Tahoma"/>
                <w:sz w:val="18"/>
                <w:szCs w:val="18"/>
              </w:rPr>
            </w:pPr>
            <w:r w:rsidRPr="00A9544D">
              <w:rPr>
                <w:rFonts w:ascii="Tahoma" w:hAnsi="Tahoma" w:cs="Tahoma"/>
                <w:sz w:val="18"/>
                <w:szCs w:val="18"/>
              </w:rPr>
              <w:t>Fronty wyposażone w trwałe uszczelki, konstrukcyjnie związane z elementami frontu z możliwością wymiany w przypadku uszkodzenia. Uszczelki wykonane z tworzywa odpornego na działanie środków dezynfekcyjnych. Nie dopuszcza się uszczelek  przyklejanych powierzchniowo.</w:t>
            </w:r>
          </w:p>
          <w:p w14:paraId="1CF6FA69" w14:textId="77777777" w:rsidR="00597F71" w:rsidRPr="00A9544D" w:rsidRDefault="00597F71" w:rsidP="00597F71">
            <w:pPr>
              <w:rPr>
                <w:rFonts w:ascii="Tahoma" w:hAnsi="Tahoma" w:cs="Tahoma"/>
                <w:sz w:val="18"/>
                <w:szCs w:val="18"/>
              </w:rPr>
            </w:pPr>
            <w:r w:rsidRPr="00A9544D">
              <w:rPr>
                <w:rFonts w:ascii="Tahoma" w:hAnsi="Tahoma" w:cs="Tahoma"/>
                <w:sz w:val="18"/>
                <w:szCs w:val="18"/>
              </w:rPr>
              <w:t>Wszystkie szafki stojące, wiszące oraz szafy z drzwiami wyposażone w zamki patentowe.</w:t>
            </w:r>
          </w:p>
          <w:p w14:paraId="49F14943" w14:textId="77777777" w:rsidR="00597F71" w:rsidRPr="00A9544D" w:rsidRDefault="00597F71" w:rsidP="00597F71">
            <w:pPr>
              <w:rPr>
                <w:rFonts w:ascii="Tahoma" w:hAnsi="Tahoma" w:cs="Tahoma"/>
                <w:sz w:val="18"/>
                <w:szCs w:val="18"/>
              </w:rPr>
            </w:pPr>
            <w:r w:rsidRPr="00A9544D">
              <w:rPr>
                <w:rFonts w:ascii="Tahoma" w:hAnsi="Tahoma" w:cs="Tahoma"/>
                <w:sz w:val="18"/>
                <w:szCs w:val="18"/>
              </w:rPr>
              <w:t>Wszystkie szafki z szufladami wyposażone w zamek centralny do zamykania kilku szuflad na raz.</w:t>
            </w:r>
          </w:p>
          <w:p w14:paraId="4894753E" w14:textId="77777777" w:rsidR="00597F71" w:rsidRPr="00A9544D" w:rsidRDefault="00597F71" w:rsidP="00597F71">
            <w:pPr>
              <w:rPr>
                <w:rFonts w:ascii="Tahoma" w:hAnsi="Tahoma" w:cs="Tahoma"/>
                <w:sz w:val="18"/>
                <w:szCs w:val="18"/>
              </w:rPr>
            </w:pPr>
            <w:r w:rsidRPr="00A9544D">
              <w:rPr>
                <w:rFonts w:ascii="Tahoma" w:hAnsi="Tahoma" w:cs="Tahoma"/>
                <w:sz w:val="18"/>
                <w:szCs w:val="18"/>
              </w:rPr>
              <w:t>Wybór kierunku otwierania drzwi do wyboru przez Zamawiającego na etapie uzgodnień przed wykonawczych i wykonania aranżacji  poszczególnych zabudów.</w:t>
            </w:r>
          </w:p>
        </w:tc>
        <w:tc>
          <w:tcPr>
            <w:tcW w:w="3655" w:type="dxa"/>
            <w:tcBorders>
              <w:left w:val="single" w:sz="4" w:space="0" w:color="000000"/>
              <w:bottom w:val="single" w:sz="4" w:space="0" w:color="000000"/>
              <w:right w:val="single" w:sz="4" w:space="0" w:color="000000"/>
            </w:tcBorders>
            <w:vAlign w:val="center"/>
          </w:tcPr>
          <w:p w14:paraId="0262A691" w14:textId="77777777" w:rsidR="00597F71" w:rsidRPr="00A9544D" w:rsidRDefault="00597F71" w:rsidP="00597F71">
            <w:pPr>
              <w:rPr>
                <w:rFonts w:ascii="Tahoma" w:hAnsi="Tahoma" w:cs="Tahoma"/>
                <w:sz w:val="18"/>
                <w:szCs w:val="18"/>
              </w:rPr>
            </w:pPr>
          </w:p>
        </w:tc>
      </w:tr>
      <w:tr w:rsidR="00597F71" w:rsidRPr="00A9544D" w14:paraId="4260D4F5"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1F27AA26"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6.</w:t>
            </w:r>
          </w:p>
        </w:tc>
        <w:tc>
          <w:tcPr>
            <w:tcW w:w="5940" w:type="dxa"/>
            <w:tcBorders>
              <w:top w:val="single" w:sz="4" w:space="0" w:color="000000"/>
              <w:left w:val="single" w:sz="4" w:space="0" w:color="000000"/>
              <w:bottom w:val="single" w:sz="4" w:space="0" w:color="000000"/>
            </w:tcBorders>
            <w:vAlign w:val="center"/>
          </w:tcPr>
          <w:p w14:paraId="4FB738AA"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Półki w szafkach ze skokową regulacją wysokości położenia. </w:t>
            </w:r>
          </w:p>
          <w:p w14:paraId="4305A8D3"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Regulacja za pomocą rastrów z wytłoczonymi gniazdami w bokach szaf max co 25mm, na wspornikach metalowych z ogranicznikiem  powodującym unieruchomienie półki. Wsporniki  wyposażone w gumowe </w:t>
            </w:r>
            <w:proofErr w:type="spellStart"/>
            <w:r w:rsidRPr="00A9544D">
              <w:rPr>
                <w:rFonts w:ascii="Tahoma" w:hAnsi="Tahoma" w:cs="Tahoma"/>
                <w:sz w:val="18"/>
                <w:szCs w:val="18"/>
              </w:rPr>
              <w:t>wibroizolatory</w:t>
            </w:r>
            <w:proofErr w:type="spellEnd"/>
            <w:r w:rsidRPr="00A9544D">
              <w:rPr>
                <w:rFonts w:ascii="Tahoma" w:hAnsi="Tahoma" w:cs="Tahoma"/>
                <w:sz w:val="18"/>
                <w:szCs w:val="18"/>
              </w:rPr>
              <w:t xml:space="preserve">. </w:t>
            </w:r>
          </w:p>
          <w:p w14:paraId="4B2A830A"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Półki wykonane ze stali nierdzewnej kwasoodpornej </w:t>
            </w:r>
          </w:p>
          <w:p w14:paraId="38F1EF0D" w14:textId="77777777" w:rsidR="00597F71" w:rsidRPr="00A9544D" w:rsidRDefault="00597F71" w:rsidP="00597F71">
            <w:pPr>
              <w:rPr>
                <w:rFonts w:ascii="Tahoma" w:hAnsi="Tahoma" w:cs="Tahoma"/>
                <w:sz w:val="18"/>
                <w:szCs w:val="18"/>
              </w:rPr>
            </w:pPr>
            <w:r w:rsidRPr="00A9544D">
              <w:rPr>
                <w:rFonts w:ascii="Tahoma" w:hAnsi="Tahoma" w:cs="Tahoma"/>
                <w:sz w:val="18"/>
                <w:szCs w:val="18"/>
              </w:rPr>
              <w:t>Na życzenie Zamawiającego mogą być wykonane w technologii formowania z widocznym niewielkim przetłoczeniem  około 3 mm tworzącym zagłębioną nieckę.</w:t>
            </w:r>
          </w:p>
        </w:tc>
        <w:tc>
          <w:tcPr>
            <w:tcW w:w="3655" w:type="dxa"/>
            <w:tcBorders>
              <w:top w:val="single" w:sz="4" w:space="0" w:color="000000"/>
              <w:left w:val="single" w:sz="4" w:space="0" w:color="000000"/>
              <w:bottom w:val="single" w:sz="4" w:space="0" w:color="000000"/>
              <w:right w:val="single" w:sz="4" w:space="0" w:color="000000"/>
            </w:tcBorders>
            <w:vAlign w:val="center"/>
          </w:tcPr>
          <w:p w14:paraId="346C8616" w14:textId="77777777" w:rsidR="00597F71" w:rsidRPr="00A9544D" w:rsidRDefault="00597F71" w:rsidP="00597F71">
            <w:pPr>
              <w:rPr>
                <w:rFonts w:ascii="Tahoma" w:hAnsi="Tahoma" w:cs="Tahoma"/>
                <w:sz w:val="18"/>
                <w:szCs w:val="18"/>
              </w:rPr>
            </w:pPr>
          </w:p>
        </w:tc>
      </w:tr>
      <w:tr w:rsidR="00597F71" w:rsidRPr="00A9544D" w14:paraId="1AAB6ABA"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17D6821D"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7.</w:t>
            </w:r>
          </w:p>
        </w:tc>
        <w:tc>
          <w:tcPr>
            <w:tcW w:w="5940" w:type="dxa"/>
            <w:tcBorders>
              <w:top w:val="single" w:sz="4" w:space="0" w:color="000000"/>
              <w:left w:val="single" w:sz="4" w:space="0" w:color="000000"/>
              <w:bottom w:val="single" w:sz="4" w:space="0" w:color="000000"/>
            </w:tcBorders>
            <w:vAlign w:val="center"/>
          </w:tcPr>
          <w:p w14:paraId="1B4A547A" w14:textId="77777777" w:rsidR="00597F71" w:rsidRPr="00A9544D" w:rsidRDefault="00597F71" w:rsidP="00597F71">
            <w:pPr>
              <w:rPr>
                <w:rFonts w:ascii="Tahoma" w:hAnsi="Tahoma" w:cs="Tahoma"/>
                <w:sz w:val="18"/>
                <w:szCs w:val="18"/>
              </w:rPr>
            </w:pPr>
            <w:r w:rsidRPr="00A9544D">
              <w:rPr>
                <w:rFonts w:ascii="Tahoma" w:hAnsi="Tahoma" w:cs="Tahoma"/>
                <w:sz w:val="18"/>
                <w:szCs w:val="18"/>
              </w:rPr>
              <w:t>Zawiasy do drzwi nierdzewne, dużej nośności i wysokiej jakości z wygodną regulacją szerokości szczeliny elementów frontowych w 3 płaszczyznach.</w:t>
            </w:r>
          </w:p>
          <w:p w14:paraId="0D9779CE"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Zawiasy z wbudowanym mechanizmem </w:t>
            </w:r>
            <w:proofErr w:type="spellStart"/>
            <w:r w:rsidRPr="00A9544D">
              <w:rPr>
                <w:rFonts w:ascii="Tahoma" w:hAnsi="Tahoma" w:cs="Tahoma"/>
                <w:sz w:val="18"/>
                <w:szCs w:val="18"/>
              </w:rPr>
              <w:t>samodociagu</w:t>
            </w:r>
            <w:proofErr w:type="spellEnd"/>
            <w:r w:rsidRPr="00A9544D">
              <w:rPr>
                <w:rFonts w:ascii="Tahoma" w:hAnsi="Tahoma" w:cs="Tahoma"/>
                <w:sz w:val="18"/>
                <w:szCs w:val="18"/>
              </w:rPr>
              <w:t xml:space="preserve"> (</w:t>
            </w:r>
            <w:proofErr w:type="spellStart"/>
            <w:r w:rsidRPr="00A9544D">
              <w:rPr>
                <w:rFonts w:ascii="Tahoma" w:hAnsi="Tahoma" w:cs="Tahoma"/>
                <w:sz w:val="18"/>
                <w:szCs w:val="18"/>
              </w:rPr>
              <w:t>samodomykania</w:t>
            </w:r>
            <w:proofErr w:type="spellEnd"/>
            <w:r w:rsidRPr="00A9544D">
              <w:rPr>
                <w:rFonts w:ascii="Tahoma" w:hAnsi="Tahoma" w:cs="Tahoma"/>
                <w:sz w:val="18"/>
                <w:szCs w:val="18"/>
              </w:rPr>
              <w:t>) oraz spowalniaczem (tłumieniem odgłosu końcowego domykania) z początkiem amortyzowania przy zamknięciu już przy kącie otwarcia 40</w:t>
            </w:r>
            <w:r w:rsidRPr="00A9544D">
              <w:rPr>
                <w:rFonts w:ascii="Cambria Math" w:hAnsi="Cambria Math" w:cs="Cambria Math"/>
                <w:sz w:val="18"/>
                <w:szCs w:val="18"/>
              </w:rPr>
              <w:t>⁰</w:t>
            </w:r>
            <w:r w:rsidRPr="00A9544D">
              <w:rPr>
                <w:rFonts w:ascii="Tahoma" w:hAnsi="Tahoma" w:cs="Tahoma"/>
                <w:sz w:val="18"/>
                <w:szCs w:val="18"/>
              </w:rPr>
              <w:t>.</w:t>
            </w:r>
          </w:p>
          <w:p w14:paraId="07289122"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Zawias wykonany w technice szybkiego montażu drzwi, umożliwiający wypięcie oraz szybkie wpięcie frontów w celu domycia brudnych zakamarków bez konieczności powtórnej jego regulacji. </w:t>
            </w:r>
          </w:p>
          <w:p w14:paraId="3A5468CB" w14:textId="77777777" w:rsidR="00597F71" w:rsidRPr="00A9544D" w:rsidRDefault="00597F71" w:rsidP="00597F71">
            <w:pPr>
              <w:rPr>
                <w:rFonts w:ascii="Tahoma" w:hAnsi="Tahoma" w:cs="Tahoma"/>
                <w:sz w:val="18"/>
                <w:szCs w:val="18"/>
              </w:rPr>
            </w:pPr>
            <w:r w:rsidRPr="00A9544D">
              <w:rPr>
                <w:rFonts w:ascii="Tahoma" w:hAnsi="Tahoma" w:cs="Tahoma"/>
                <w:sz w:val="18"/>
                <w:szCs w:val="18"/>
              </w:rPr>
              <w:t>Kąt otwarcia zawiasu w zależności od usytuowania mebli oraz przewidzianej funkcji lub ewentualnej kolizji otwartych drzwi min. 85</w:t>
            </w:r>
            <w:r w:rsidRPr="00A9544D">
              <w:rPr>
                <w:rFonts w:ascii="Cambria Math" w:hAnsi="Cambria Math" w:cs="Cambria Math"/>
                <w:sz w:val="18"/>
                <w:szCs w:val="18"/>
              </w:rPr>
              <w:t>⁰</w:t>
            </w:r>
            <w:r w:rsidRPr="00A9544D">
              <w:rPr>
                <w:rFonts w:ascii="Tahoma" w:hAnsi="Tahoma" w:cs="Tahoma"/>
                <w:sz w:val="18"/>
                <w:szCs w:val="18"/>
              </w:rPr>
              <w:t xml:space="preserve"> lub 160</w:t>
            </w:r>
            <w:r w:rsidRPr="00A9544D">
              <w:rPr>
                <w:rFonts w:ascii="Cambria Math" w:hAnsi="Cambria Math" w:cs="Cambria Math"/>
                <w:sz w:val="18"/>
                <w:szCs w:val="18"/>
              </w:rPr>
              <w:t>⁰</w:t>
            </w:r>
            <w:r w:rsidRPr="00A9544D">
              <w:rPr>
                <w:rFonts w:ascii="Tahoma" w:hAnsi="Tahoma" w:cs="Tahoma"/>
                <w:sz w:val="18"/>
                <w:szCs w:val="18"/>
              </w:rPr>
              <w:t xml:space="preserve"> do uzgodnienia z Użytkownikiem.</w:t>
            </w:r>
          </w:p>
        </w:tc>
        <w:tc>
          <w:tcPr>
            <w:tcW w:w="3655" w:type="dxa"/>
            <w:tcBorders>
              <w:top w:val="single" w:sz="4" w:space="0" w:color="000000"/>
              <w:left w:val="single" w:sz="4" w:space="0" w:color="000000"/>
              <w:bottom w:val="single" w:sz="4" w:space="0" w:color="000000"/>
              <w:right w:val="single" w:sz="4" w:space="0" w:color="000000"/>
            </w:tcBorders>
            <w:vAlign w:val="center"/>
          </w:tcPr>
          <w:p w14:paraId="53450A5D" w14:textId="77777777" w:rsidR="00597F71" w:rsidRPr="00A9544D" w:rsidRDefault="00597F71" w:rsidP="00597F71">
            <w:pPr>
              <w:rPr>
                <w:rFonts w:ascii="Tahoma" w:hAnsi="Tahoma" w:cs="Tahoma"/>
                <w:sz w:val="18"/>
                <w:szCs w:val="18"/>
              </w:rPr>
            </w:pPr>
          </w:p>
        </w:tc>
      </w:tr>
      <w:tr w:rsidR="00597F71" w:rsidRPr="00A9544D" w14:paraId="530A73E5"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3D2A2C59"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8.</w:t>
            </w:r>
          </w:p>
        </w:tc>
        <w:tc>
          <w:tcPr>
            <w:tcW w:w="5940" w:type="dxa"/>
            <w:tcBorders>
              <w:top w:val="single" w:sz="4" w:space="0" w:color="000000"/>
              <w:left w:val="single" w:sz="4" w:space="0" w:color="000000"/>
              <w:bottom w:val="single" w:sz="4" w:space="0" w:color="000000"/>
            </w:tcBorders>
            <w:vAlign w:val="center"/>
          </w:tcPr>
          <w:p w14:paraId="15F436D0"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Wszystkie krawędzie i brzegi mebli zaokrąglone, bezpieczne, Blaty robocze monolityczne z laminatu ciśnieniowego typu </w:t>
            </w:r>
            <w:proofErr w:type="spellStart"/>
            <w:r w:rsidRPr="00A9544D">
              <w:rPr>
                <w:rFonts w:ascii="Tahoma" w:hAnsi="Tahoma" w:cs="Tahoma"/>
                <w:sz w:val="18"/>
                <w:szCs w:val="18"/>
              </w:rPr>
              <w:t>Trespa</w:t>
            </w:r>
            <w:proofErr w:type="spellEnd"/>
            <w:r w:rsidRPr="00A9544D">
              <w:rPr>
                <w:rFonts w:ascii="Tahoma" w:hAnsi="Tahoma" w:cs="Tahoma"/>
                <w:sz w:val="18"/>
                <w:szCs w:val="18"/>
              </w:rPr>
              <w:t xml:space="preserve">, zamontowane  zlewozmywaki w blacie monolitycznym po ustaleniu  usytuowania zlewozmywaka z Zamawiającym. Wykończenia blatu w miejscu cięcia przy pomocy listew, połączenie blatu ze ścianą przy pomocy listew do ustalenia z </w:t>
            </w:r>
            <w:proofErr w:type="spellStart"/>
            <w:r w:rsidRPr="00A9544D">
              <w:rPr>
                <w:rFonts w:ascii="Tahoma" w:hAnsi="Tahoma" w:cs="Tahoma"/>
                <w:sz w:val="18"/>
                <w:szCs w:val="18"/>
              </w:rPr>
              <w:t>Zamawiającycm</w:t>
            </w:r>
            <w:proofErr w:type="spellEnd"/>
            <w:r w:rsidRPr="00A9544D">
              <w:rPr>
                <w:rFonts w:ascii="Tahoma" w:hAnsi="Tahoma" w:cs="Tahoma"/>
                <w:sz w:val="18"/>
                <w:szCs w:val="18"/>
              </w:rPr>
              <w:t>.</w:t>
            </w:r>
          </w:p>
        </w:tc>
        <w:tc>
          <w:tcPr>
            <w:tcW w:w="3655" w:type="dxa"/>
            <w:tcBorders>
              <w:top w:val="single" w:sz="4" w:space="0" w:color="000000"/>
              <w:left w:val="single" w:sz="4" w:space="0" w:color="000000"/>
              <w:bottom w:val="single" w:sz="4" w:space="0" w:color="000000"/>
              <w:right w:val="single" w:sz="4" w:space="0" w:color="000000"/>
            </w:tcBorders>
            <w:vAlign w:val="center"/>
          </w:tcPr>
          <w:p w14:paraId="54E7934A" w14:textId="77777777" w:rsidR="00597F71" w:rsidRPr="00A9544D" w:rsidRDefault="00597F71" w:rsidP="00597F71">
            <w:pPr>
              <w:rPr>
                <w:rFonts w:ascii="Tahoma" w:hAnsi="Tahoma" w:cs="Tahoma"/>
                <w:sz w:val="18"/>
                <w:szCs w:val="18"/>
              </w:rPr>
            </w:pPr>
          </w:p>
        </w:tc>
      </w:tr>
      <w:tr w:rsidR="00597F71" w:rsidRPr="00A9544D" w14:paraId="454B4C19"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530CF540"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9.</w:t>
            </w:r>
          </w:p>
        </w:tc>
        <w:tc>
          <w:tcPr>
            <w:tcW w:w="5940" w:type="dxa"/>
            <w:tcBorders>
              <w:top w:val="single" w:sz="4" w:space="0" w:color="000000"/>
              <w:left w:val="single" w:sz="4" w:space="0" w:color="000000"/>
              <w:bottom w:val="single" w:sz="4" w:space="0" w:color="000000"/>
            </w:tcBorders>
            <w:vAlign w:val="center"/>
          </w:tcPr>
          <w:p w14:paraId="33298905"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UWAGA: </w:t>
            </w:r>
          </w:p>
          <w:p w14:paraId="5B7A4674" w14:textId="77777777" w:rsidR="00597F71" w:rsidRPr="00A9544D" w:rsidRDefault="00597F71" w:rsidP="00597F71">
            <w:pPr>
              <w:rPr>
                <w:rFonts w:ascii="Tahoma" w:hAnsi="Tahoma" w:cs="Tahoma"/>
                <w:sz w:val="18"/>
                <w:szCs w:val="18"/>
              </w:rPr>
            </w:pPr>
            <w:r w:rsidRPr="00A9544D">
              <w:rPr>
                <w:rFonts w:ascii="Tahoma" w:hAnsi="Tahoma" w:cs="Tahoma"/>
                <w:sz w:val="18"/>
                <w:szCs w:val="18"/>
              </w:rPr>
              <w:lastRenderedPageBreak/>
              <w:t xml:space="preserve">Podane w specyfikacji (zestawienie asortymentowe) wymiary  są wymiarami przybliżonymi. Konstrukcja mebli powinna umożliwiać wykonanie zabudowy na „miarę” z zachowaniem oczekiwanych funkcji i warunków technicznych poszczególnych pomieszczeń. Oferent – Wykonawca, będzie zobowiązany do sporządzenia szczegółowego projektu zabudowy meblowej uzgodnionego z Zamawiającym. Zamawiający dopuszcza odchyłki wymiarowe od podanych wymiarów gabarytowych w zakresie +/- 5% lub podane w specyfikacji </w:t>
            </w:r>
          </w:p>
        </w:tc>
        <w:tc>
          <w:tcPr>
            <w:tcW w:w="3655" w:type="dxa"/>
            <w:tcBorders>
              <w:top w:val="single" w:sz="4" w:space="0" w:color="000000"/>
              <w:left w:val="single" w:sz="4" w:space="0" w:color="000000"/>
              <w:bottom w:val="single" w:sz="4" w:space="0" w:color="000000"/>
              <w:right w:val="single" w:sz="4" w:space="0" w:color="000000"/>
            </w:tcBorders>
            <w:vAlign w:val="center"/>
          </w:tcPr>
          <w:p w14:paraId="7CEDAE79" w14:textId="77777777" w:rsidR="00597F71" w:rsidRPr="00A9544D" w:rsidRDefault="00597F71" w:rsidP="00597F71">
            <w:pPr>
              <w:rPr>
                <w:rFonts w:ascii="Tahoma" w:hAnsi="Tahoma" w:cs="Tahoma"/>
                <w:sz w:val="18"/>
                <w:szCs w:val="18"/>
              </w:rPr>
            </w:pPr>
          </w:p>
        </w:tc>
      </w:tr>
      <w:tr w:rsidR="00597F71" w:rsidRPr="00A9544D" w14:paraId="0F371DB2"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74B32389"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10.</w:t>
            </w:r>
          </w:p>
        </w:tc>
        <w:tc>
          <w:tcPr>
            <w:tcW w:w="5940" w:type="dxa"/>
            <w:tcBorders>
              <w:top w:val="single" w:sz="4" w:space="0" w:color="000000"/>
              <w:left w:val="single" w:sz="4" w:space="0" w:color="000000"/>
              <w:bottom w:val="single" w:sz="4" w:space="0" w:color="000000"/>
            </w:tcBorders>
            <w:vAlign w:val="center"/>
          </w:tcPr>
          <w:p w14:paraId="1767316A" w14:textId="77777777" w:rsidR="00597F71" w:rsidRPr="00A9544D" w:rsidRDefault="00597F71" w:rsidP="00597F71">
            <w:pPr>
              <w:rPr>
                <w:rFonts w:ascii="Tahoma" w:hAnsi="Tahoma" w:cs="Tahoma"/>
                <w:sz w:val="18"/>
                <w:szCs w:val="18"/>
              </w:rPr>
            </w:pPr>
            <w:r w:rsidRPr="00A9544D">
              <w:rPr>
                <w:rFonts w:ascii="Tahoma" w:hAnsi="Tahoma" w:cs="Tahoma"/>
                <w:sz w:val="18"/>
                <w:szCs w:val="18"/>
              </w:rPr>
              <w:t>UWAGA:</w:t>
            </w:r>
          </w:p>
          <w:p w14:paraId="6CDF5FAF" w14:textId="77777777" w:rsidR="00597F71" w:rsidRPr="00A9544D" w:rsidRDefault="00597F71" w:rsidP="00597F71">
            <w:pPr>
              <w:rPr>
                <w:rFonts w:ascii="Tahoma" w:hAnsi="Tahoma" w:cs="Tahoma"/>
                <w:sz w:val="18"/>
                <w:szCs w:val="18"/>
              </w:rPr>
            </w:pPr>
            <w:r w:rsidRPr="00A9544D">
              <w:rPr>
                <w:rFonts w:ascii="Tahoma" w:hAnsi="Tahoma" w:cs="Tahoma"/>
                <w:sz w:val="18"/>
                <w:szCs w:val="18"/>
              </w:rPr>
              <w:t>Wykonawca, którego oferta zostanie wybrana, zobowiązany jest  do ustalenia kolorystyki  płyt,  z których będą wykonane meble, według całego wzornika. Konfiguracja ustawienia szafek stojących i wiszących oraz usytuowanie zlewów zostanie uzgodniona z Zamawiającym na etapie realizacji po dokonaniu  pomiarów pomieszczeń i wykonaniu projektów do akceptacji Zamawiającego.</w:t>
            </w:r>
          </w:p>
        </w:tc>
        <w:tc>
          <w:tcPr>
            <w:tcW w:w="3655" w:type="dxa"/>
            <w:tcBorders>
              <w:top w:val="single" w:sz="4" w:space="0" w:color="000000"/>
              <w:left w:val="single" w:sz="4" w:space="0" w:color="000000"/>
              <w:bottom w:val="single" w:sz="4" w:space="0" w:color="000000"/>
              <w:right w:val="single" w:sz="4" w:space="0" w:color="000000"/>
            </w:tcBorders>
            <w:vAlign w:val="center"/>
          </w:tcPr>
          <w:p w14:paraId="5066B4E9" w14:textId="77777777" w:rsidR="00597F71" w:rsidRPr="00A9544D" w:rsidRDefault="00597F71" w:rsidP="00597F71">
            <w:pPr>
              <w:rPr>
                <w:rFonts w:ascii="Tahoma" w:hAnsi="Tahoma" w:cs="Tahoma"/>
                <w:sz w:val="18"/>
                <w:szCs w:val="18"/>
              </w:rPr>
            </w:pPr>
          </w:p>
        </w:tc>
      </w:tr>
      <w:tr w:rsidR="00597F71" w:rsidRPr="00A9544D" w14:paraId="3BE9DD46"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507B0157"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11.</w:t>
            </w:r>
          </w:p>
        </w:tc>
        <w:tc>
          <w:tcPr>
            <w:tcW w:w="5940" w:type="dxa"/>
            <w:tcBorders>
              <w:top w:val="single" w:sz="4" w:space="0" w:color="000000"/>
              <w:left w:val="single" w:sz="4" w:space="0" w:color="000000"/>
              <w:bottom w:val="single" w:sz="4" w:space="0" w:color="000000"/>
            </w:tcBorders>
            <w:vAlign w:val="center"/>
          </w:tcPr>
          <w:p w14:paraId="19EF51FB" w14:textId="77777777" w:rsidR="00597F71" w:rsidRPr="00A9544D" w:rsidRDefault="00597F71" w:rsidP="00597F71">
            <w:pPr>
              <w:jc w:val="both"/>
              <w:rPr>
                <w:rFonts w:ascii="Tahoma" w:hAnsi="Tahoma" w:cs="Tahoma"/>
                <w:sz w:val="18"/>
                <w:szCs w:val="18"/>
              </w:rPr>
            </w:pPr>
            <w:r w:rsidRPr="00A9544D">
              <w:rPr>
                <w:rFonts w:ascii="Tahoma" w:hAnsi="Tahoma" w:cs="Tahoma"/>
                <w:sz w:val="18"/>
                <w:szCs w:val="18"/>
              </w:rPr>
              <w:t xml:space="preserve">UWAGA: </w:t>
            </w:r>
          </w:p>
          <w:p w14:paraId="0D28C8D4" w14:textId="77777777" w:rsidR="00597F71" w:rsidRPr="00A9544D" w:rsidRDefault="00597F71" w:rsidP="00597F71">
            <w:pPr>
              <w:jc w:val="both"/>
              <w:rPr>
                <w:rFonts w:ascii="Tahoma" w:hAnsi="Tahoma" w:cs="Tahoma"/>
                <w:sz w:val="18"/>
                <w:szCs w:val="18"/>
              </w:rPr>
            </w:pPr>
            <w:r w:rsidRPr="00A9544D">
              <w:rPr>
                <w:rFonts w:ascii="Tahoma" w:hAnsi="Tahoma" w:cs="Tahoma"/>
                <w:sz w:val="18"/>
                <w:szCs w:val="18"/>
              </w:rPr>
              <w:t xml:space="preserve">Wykonawca, którego oferta zostanie wybrana, zobowiązany jest  do wykonania wszelkich podłączeń baterii zlewowych /umywalkowych, odpływów kanalizacyjnych (syfonów), oświetlenia </w:t>
            </w:r>
            <w:proofErr w:type="spellStart"/>
            <w:r w:rsidRPr="00A9544D">
              <w:rPr>
                <w:rFonts w:ascii="Tahoma" w:hAnsi="Tahoma" w:cs="Tahoma"/>
                <w:sz w:val="18"/>
                <w:szCs w:val="18"/>
              </w:rPr>
              <w:t>podszafkowego</w:t>
            </w:r>
            <w:proofErr w:type="spellEnd"/>
            <w:r w:rsidRPr="00A9544D">
              <w:rPr>
                <w:rFonts w:ascii="Tahoma" w:hAnsi="Tahoma" w:cs="Tahoma"/>
                <w:sz w:val="18"/>
                <w:szCs w:val="18"/>
              </w:rPr>
              <w:t>, sprzętu znajdującego się w zabudowie i itp..</w:t>
            </w:r>
          </w:p>
        </w:tc>
        <w:tc>
          <w:tcPr>
            <w:tcW w:w="3655" w:type="dxa"/>
            <w:tcBorders>
              <w:top w:val="single" w:sz="4" w:space="0" w:color="000000"/>
              <w:left w:val="single" w:sz="4" w:space="0" w:color="000000"/>
              <w:bottom w:val="single" w:sz="4" w:space="0" w:color="000000"/>
              <w:right w:val="single" w:sz="4" w:space="0" w:color="000000"/>
            </w:tcBorders>
            <w:vAlign w:val="center"/>
          </w:tcPr>
          <w:p w14:paraId="70AD1ACB" w14:textId="77777777" w:rsidR="00597F71" w:rsidRPr="00A9544D" w:rsidRDefault="00597F71" w:rsidP="00597F71">
            <w:pPr>
              <w:rPr>
                <w:rFonts w:ascii="Tahoma" w:hAnsi="Tahoma" w:cs="Tahoma"/>
                <w:sz w:val="18"/>
                <w:szCs w:val="18"/>
              </w:rPr>
            </w:pPr>
          </w:p>
        </w:tc>
      </w:tr>
      <w:tr w:rsidR="00597F71" w:rsidRPr="00A9544D" w14:paraId="23B045F0"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15DAA644"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12.</w:t>
            </w:r>
          </w:p>
        </w:tc>
        <w:tc>
          <w:tcPr>
            <w:tcW w:w="5940" w:type="dxa"/>
            <w:tcBorders>
              <w:top w:val="single" w:sz="4" w:space="0" w:color="000000"/>
              <w:left w:val="single" w:sz="4" w:space="0" w:color="000000"/>
              <w:bottom w:val="single" w:sz="4" w:space="0" w:color="000000"/>
            </w:tcBorders>
            <w:vAlign w:val="center"/>
          </w:tcPr>
          <w:p w14:paraId="00293E65"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UWAGA: </w:t>
            </w:r>
          </w:p>
          <w:p w14:paraId="494B6B4D"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Cena ofertowa musi zawierać koszt projektu zabudowy, koszt wytworzenia mebli, transportu, montażu oraz koszt wszystkich materiałów pomocniczych do montażu (tj. np. wężyki do wody, gotowe syfony, odpływy kanalizacyjne, złączki, reduktory, przewody do podłączenia oświetlenia </w:t>
            </w:r>
            <w:proofErr w:type="spellStart"/>
            <w:r w:rsidRPr="00A9544D">
              <w:rPr>
                <w:rFonts w:ascii="Tahoma" w:hAnsi="Tahoma" w:cs="Tahoma"/>
                <w:sz w:val="18"/>
                <w:szCs w:val="18"/>
              </w:rPr>
              <w:t>podszafkowego</w:t>
            </w:r>
            <w:proofErr w:type="spellEnd"/>
            <w:r w:rsidRPr="00A9544D">
              <w:rPr>
                <w:rFonts w:ascii="Tahoma" w:hAnsi="Tahoma" w:cs="Tahoma"/>
                <w:sz w:val="18"/>
                <w:szCs w:val="18"/>
              </w:rPr>
              <w:t>).</w:t>
            </w:r>
          </w:p>
        </w:tc>
        <w:tc>
          <w:tcPr>
            <w:tcW w:w="3655" w:type="dxa"/>
            <w:tcBorders>
              <w:top w:val="single" w:sz="4" w:space="0" w:color="000000"/>
              <w:left w:val="single" w:sz="4" w:space="0" w:color="000000"/>
              <w:bottom w:val="single" w:sz="4" w:space="0" w:color="000000"/>
              <w:right w:val="single" w:sz="4" w:space="0" w:color="000000"/>
            </w:tcBorders>
            <w:vAlign w:val="center"/>
          </w:tcPr>
          <w:p w14:paraId="6D60552B" w14:textId="77777777" w:rsidR="00597F71" w:rsidRPr="00A9544D" w:rsidRDefault="00597F71" w:rsidP="00597F71">
            <w:pPr>
              <w:rPr>
                <w:rFonts w:ascii="Tahoma" w:hAnsi="Tahoma" w:cs="Tahoma"/>
                <w:sz w:val="18"/>
                <w:szCs w:val="18"/>
              </w:rPr>
            </w:pPr>
          </w:p>
        </w:tc>
      </w:tr>
      <w:tr w:rsidR="00597F71" w:rsidRPr="00A9544D" w14:paraId="24C179CF"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3C77D0A5"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13.</w:t>
            </w:r>
          </w:p>
        </w:tc>
        <w:tc>
          <w:tcPr>
            <w:tcW w:w="5940" w:type="dxa"/>
            <w:tcBorders>
              <w:top w:val="single" w:sz="4" w:space="0" w:color="000000"/>
              <w:left w:val="single" w:sz="4" w:space="0" w:color="000000"/>
              <w:bottom w:val="single" w:sz="4" w:space="0" w:color="000000"/>
            </w:tcBorders>
            <w:vAlign w:val="center"/>
          </w:tcPr>
          <w:p w14:paraId="5B8C1638" w14:textId="77777777" w:rsidR="00597F71" w:rsidRPr="00A9544D" w:rsidRDefault="00597F71" w:rsidP="00597F71">
            <w:pPr>
              <w:rPr>
                <w:rFonts w:ascii="Tahoma" w:hAnsi="Tahoma" w:cs="Tahoma"/>
                <w:sz w:val="18"/>
                <w:szCs w:val="18"/>
              </w:rPr>
            </w:pPr>
            <w:r w:rsidRPr="00A9544D">
              <w:rPr>
                <w:rFonts w:ascii="Tahoma" w:hAnsi="Tahoma" w:cs="Tahoma"/>
                <w:sz w:val="18"/>
                <w:szCs w:val="18"/>
              </w:rPr>
              <w:t>UWAGA:</w:t>
            </w:r>
          </w:p>
          <w:p w14:paraId="283D38BD" w14:textId="77777777" w:rsidR="00597F71" w:rsidRPr="00A9544D" w:rsidRDefault="00597F71" w:rsidP="00597F71">
            <w:pPr>
              <w:rPr>
                <w:rFonts w:ascii="Tahoma" w:hAnsi="Tahoma" w:cs="Tahoma"/>
                <w:sz w:val="18"/>
                <w:szCs w:val="18"/>
              </w:rPr>
            </w:pPr>
            <w:r w:rsidRPr="00A9544D">
              <w:rPr>
                <w:rFonts w:ascii="Tahoma" w:hAnsi="Tahoma" w:cs="Tahoma"/>
                <w:sz w:val="18"/>
                <w:szCs w:val="18"/>
              </w:rPr>
              <w:t>Wykonawca, którego oferta zostanie wybrana, zobowiązany jest  do wykonania na własny koszt wszelkich napraw infrastruktury technicznej, która została uszkodzona podczas dostawy i montażu mebli.</w:t>
            </w:r>
          </w:p>
        </w:tc>
        <w:tc>
          <w:tcPr>
            <w:tcW w:w="3655" w:type="dxa"/>
            <w:tcBorders>
              <w:top w:val="single" w:sz="4" w:space="0" w:color="000000"/>
              <w:left w:val="single" w:sz="4" w:space="0" w:color="000000"/>
              <w:bottom w:val="single" w:sz="4" w:space="0" w:color="000000"/>
              <w:right w:val="single" w:sz="4" w:space="0" w:color="000000"/>
            </w:tcBorders>
            <w:vAlign w:val="center"/>
          </w:tcPr>
          <w:p w14:paraId="4FB66EB2" w14:textId="77777777" w:rsidR="00597F71" w:rsidRPr="00A9544D" w:rsidRDefault="00597F71" w:rsidP="00597F71">
            <w:pPr>
              <w:rPr>
                <w:rFonts w:ascii="Tahoma" w:hAnsi="Tahoma" w:cs="Tahoma"/>
                <w:sz w:val="18"/>
                <w:szCs w:val="18"/>
              </w:rPr>
            </w:pPr>
          </w:p>
        </w:tc>
      </w:tr>
      <w:tr w:rsidR="00597F71" w:rsidRPr="00A9544D" w14:paraId="7202A718" w14:textId="77777777" w:rsidTr="00597F71">
        <w:trPr>
          <w:trHeight w:val="454"/>
        </w:trPr>
        <w:tc>
          <w:tcPr>
            <w:tcW w:w="10196" w:type="dxa"/>
            <w:gridSpan w:val="3"/>
            <w:tcBorders>
              <w:top w:val="single" w:sz="4" w:space="0" w:color="000000"/>
              <w:left w:val="single" w:sz="4" w:space="0" w:color="000000"/>
              <w:bottom w:val="single" w:sz="4" w:space="0" w:color="000000"/>
              <w:right w:val="single" w:sz="4" w:space="0" w:color="000000"/>
            </w:tcBorders>
            <w:vAlign w:val="center"/>
          </w:tcPr>
          <w:p w14:paraId="2D6AB731" w14:textId="77777777" w:rsidR="00597F71" w:rsidRPr="00A9544D" w:rsidRDefault="00597F71" w:rsidP="00597F71">
            <w:pPr>
              <w:rPr>
                <w:rFonts w:ascii="Tahoma" w:hAnsi="Tahoma" w:cs="Tahoma"/>
                <w:sz w:val="18"/>
                <w:szCs w:val="18"/>
              </w:rPr>
            </w:pPr>
            <w:r w:rsidRPr="00A9544D">
              <w:rPr>
                <w:rFonts w:ascii="Tahoma" w:hAnsi="Tahoma" w:cs="Tahoma"/>
                <w:sz w:val="18"/>
                <w:szCs w:val="18"/>
              </w:rPr>
              <w:t>INNE WYMAGANIA - meble medyczne ze stali kwasoodpornej</w:t>
            </w:r>
          </w:p>
        </w:tc>
      </w:tr>
      <w:tr w:rsidR="00597F71" w:rsidRPr="00A9544D" w14:paraId="23FDDB3B"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6AD12AD1"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14.</w:t>
            </w:r>
          </w:p>
        </w:tc>
        <w:tc>
          <w:tcPr>
            <w:tcW w:w="5940" w:type="dxa"/>
            <w:tcBorders>
              <w:top w:val="single" w:sz="4" w:space="0" w:color="000000"/>
              <w:left w:val="single" w:sz="4" w:space="0" w:color="000000"/>
              <w:bottom w:val="single" w:sz="4" w:space="0" w:color="000000"/>
            </w:tcBorders>
            <w:vAlign w:val="center"/>
          </w:tcPr>
          <w:p w14:paraId="756491BA" w14:textId="77777777" w:rsidR="00597F71" w:rsidRPr="00A9544D" w:rsidRDefault="00597F71" w:rsidP="00597F71">
            <w:pPr>
              <w:rPr>
                <w:rFonts w:ascii="Tahoma" w:hAnsi="Tahoma" w:cs="Tahoma"/>
                <w:sz w:val="18"/>
                <w:szCs w:val="18"/>
              </w:rPr>
            </w:pPr>
            <w:r w:rsidRPr="00A9544D">
              <w:rPr>
                <w:rFonts w:ascii="Tahoma" w:hAnsi="Tahoma" w:cs="Tahoma"/>
                <w:sz w:val="18"/>
                <w:szCs w:val="18"/>
              </w:rPr>
              <w:t>Zaświadczenie niezależnego podmiotu zajmującego się poświadczaniem zgodności działań producenta z normami jakościowymi, tj. certyfikat ISO 9001 lub równoważny, w zakresie minimum produkcji mebli</w:t>
            </w:r>
          </w:p>
        </w:tc>
        <w:tc>
          <w:tcPr>
            <w:tcW w:w="3655" w:type="dxa"/>
            <w:tcBorders>
              <w:top w:val="single" w:sz="4" w:space="0" w:color="000000"/>
              <w:left w:val="single" w:sz="4" w:space="0" w:color="000000"/>
              <w:bottom w:val="single" w:sz="4" w:space="0" w:color="000000"/>
              <w:right w:val="single" w:sz="4" w:space="0" w:color="000000"/>
            </w:tcBorders>
            <w:vAlign w:val="center"/>
          </w:tcPr>
          <w:p w14:paraId="2E378BE0" w14:textId="77777777" w:rsidR="00597F71" w:rsidRPr="00A9544D" w:rsidRDefault="00597F71" w:rsidP="00597F71">
            <w:pPr>
              <w:rPr>
                <w:rFonts w:ascii="Tahoma" w:hAnsi="Tahoma" w:cs="Tahoma"/>
                <w:sz w:val="18"/>
                <w:szCs w:val="18"/>
              </w:rPr>
            </w:pPr>
          </w:p>
        </w:tc>
      </w:tr>
      <w:tr w:rsidR="00597F71" w:rsidRPr="00A9544D" w14:paraId="089464CE"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5CD02B84"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15.</w:t>
            </w:r>
          </w:p>
        </w:tc>
        <w:tc>
          <w:tcPr>
            <w:tcW w:w="5940" w:type="dxa"/>
            <w:tcBorders>
              <w:top w:val="single" w:sz="4" w:space="0" w:color="000000"/>
              <w:left w:val="single" w:sz="4" w:space="0" w:color="000000"/>
              <w:bottom w:val="single" w:sz="4" w:space="0" w:color="000000"/>
            </w:tcBorders>
            <w:vAlign w:val="center"/>
          </w:tcPr>
          <w:p w14:paraId="392252ED" w14:textId="77777777" w:rsidR="00597F71" w:rsidRPr="00A9544D" w:rsidRDefault="00597F71" w:rsidP="00597F71">
            <w:pPr>
              <w:rPr>
                <w:rFonts w:ascii="Tahoma" w:hAnsi="Tahoma" w:cs="Tahoma"/>
                <w:sz w:val="18"/>
                <w:szCs w:val="18"/>
              </w:rPr>
            </w:pPr>
            <w:r w:rsidRPr="00A9544D">
              <w:rPr>
                <w:rFonts w:ascii="Tahoma" w:hAnsi="Tahoma" w:cs="Tahoma"/>
                <w:sz w:val="18"/>
                <w:szCs w:val="18"/>
              </w:rPr>
              <w:t>Przedmiot oferty spełnia wymagania normy  ISO 9001 lub równoważnej, w zakresie minimum produkcji mebli.</w:t>
            </w:r>
          </w:p>
        </w:tc>
        <w:tc>
          <w:tcPr>
            <w:tcW w:w="3655" w:type="dxa"/>
            <w:tcBorders>
              <w:top w:val="single" w:sz="4" w:space="0" w:color="000000"/>
              <w:left w:val="single" w:sz="4" w:space="0" w:color="000000"/>
              <w:bottom w:val="single" w:sz="4" w:space="0" w:color="000000"/>
              <w:right w:val="single" w:sz="4" w:space="0" w:color="000000"/>
            </w:tcBorders>
            <w:vAlign w:val="center"/>
          </w:tcPr>
          <w:p w14:paraId="74D41E1E" w14:textId="77777777" w:rsidR="00597F71" w:rsidRPr="00A9544D" w:rsidRDefault="00597F71" w:rsidP="00597F71">
            <w:pPr>
              <w:rPr>
                <w:rFonts w:ascii="Tahoma" w:hAnsi="Tahoma" w:cs="Tahoma"/>
                <w:sz w:val="18"/>
                <w:szCs w:val="18"/>
              </w:rPr>
            </w:pPr>
          </w:p>
        </w:tc>
      </w:tr>
      <w:tr w:rsidR="00597F71" w:rsidRPr="00A9544D" w14:paraId="2F0B4A13"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3FEBE8B6"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16.</w:t>
            </w:r>
          </w:p>
        </w:tc>
        <w:tc>
          <w:tcPr>
            <w:tcW w:w="5940" w:type="dxa"/>
            <w:tcBorders>
              <w:top w:val="single" w:sz="4" w:space="0" w:color="000000"/>
              <w:left w:val="single" w:sz="4" w:space="0" w:color="000000"/>
              <w:bottom w:val="single" w:sz="4" w:space="0" w:color="000000"/>
            </w:tcBorders>
            <w:vAlign w:val="center"/>
          </w:tcPr>
          <w:p w14:paraId="584B5898" w14:textId="77777777" w:rsidR="00597F71" w:rsidRPr="00A9544D" w:rsidRDefault="00597F71" w:rsidP="00597F71">
            <w:pPr>
              <w:rPr>
                <w:rFonts w:ascii="Tahoma" w:hAnsi="Tahoma" w:cs="Tahoma"/>
                <w:sz w:val="18"/>
                <w:szCs w:val="18"/>
              </w:rPr>
            </w:pPr>
            <w:r w:rsidRPr="00A9544D">
              <w:rPr>
                <w:rFonts w:ascii="Tahoma" w:hAnsi="Tahoma" w:cs="Tahoma"/>
                <w:sz w:val="18"/>
                <w:szCs w:val="18"/>
              </w:rPr>
              <w:t>Deklaracja lub certyfikat zgodności na przedmiot oferty, wystawiony przez uprawniony podmiot, zgodne z wymaganiami określonymi w ustawie z dnia 20 maja 2010 r. o wyrobach medycznych  (Dz. U. z 2017 r., poz. 211 ze zm.) - dotyczy:</w:t>
            </w:r>
          </w:p>
          <w:p w14:paraId="5D92AE30"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 stolik opatrunkowy </w:t>
            </w:r>
          </w:p>
          <w:p w14:paraId="5F3141A6"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 stolik </w:t>
            </w:r>
            <w:proofErr w:type="spellStart"/>
            <w:r w:rsidRPr="00A9544D">
              <w:rPr>
                <w:rFonts w:ascii="Tahoma" w:hAnsi="Tahoma" w:cs="Tahoma"/>
                <w:sz w:val="18"/>
                <w:szCs w:val="18"/>
              </w:rPr>
              <w:t>mayo</w:t>
            </w:r>
            <w:proofErr w:type="spellEnd"/>
            <w:r w:rsidRPr="00A9544D">
              <w:rPr>
                <w:rFonts w:ascii="Tahoma" w:hAnsi="Tahoma" w:cs="Tahoma"/>
                <w:sz w:val="18"/>
                <w:szCs w:val="18"/>
              </w:rPr>
              <w:t xml:space="preserve"> </w:t>
            </w:r>
          </w:p>
        </w:tc>
        <w:tc>
          <w:tcPr>
            <w:tcW w:w="3655" w:type="dxa"/>
            <w:tcBorders>
              <w:top w:val="single" w:sz="4" w:space="0" w:color="000000"/>
              <w:left w:val="single" w:sz="4" w:space="0" w:color="000000"/>
              <w:bottom w:val="single" w:sz="4" w:space="0" w:color="000000"/>
              <w:right w:val="single" w:sz="4" w:space="0" w:color="000000"/>
            </w:tcBorders>
            <w:vAlign w:val="center"/>
          </w:tcPr>
          <w:p w14:paraId="7FB071D1" w14:textId="77777777" w:rsidR="00597F71" w:rsidRPr="00A9544D" w:rsidRDefault="00597F71" w:rsidP="00597F71">
            <w:pPr>
              <w:rPr>
                <w:rFonts w:ascii="Tahoma" w:hAnsi="Tahoma" w:cs="Tahoma"/>
                <w:sz w:val="18"/>
                <w:szCs w:val="18"/>
              </w:rPr>
            </w:pPr>
          </w:p>
        </w:tc>
      </w:tr>
      <w:tr w:rsidR="00597F71" w:rsidRPr="00A9544D" w14:paraId="688F795B"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5F258B26"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17.</w:t>
            </w:r>
          </w:p>
        </w:tc>
        <w:tc>
          <w:tcPr>
            <w:tcW w:w="5940" w:type="dxa"/>
            <w:tcBorders>
              <w:top w:val="single" w:sz="4" w:space="0" w:color="000000"/>
              <w:left w:val="single" w:sz="4" w:space="0" w:color="000000"/>
              <w:bottom w:val="single" w:sz="4" w:space="0" w:color="000000"/>
            </w:tcBorders>
            <w:vAlign w:val="center"/>
          </w:tcPr>
          <w:p w14:paraId="3E581F40" w14:textId="77777777" w:rsidR="00597F71" w:rsidRPr="00A9544D" w:rsidRDefault="00597F71" w:rsidP="00597F71">
            <w:pPr>
              <w:rPr>
                <w:rFonts w:ascii="Tahoma" w:hAnsi="Tahoma" w:cs="Tahoma"/>
                <w:sz w:val="18"/>
                <w:szCs w:val="18"/>
              </w:rPr>
            </w:pPr>
            <w:r w:rsidRPr="00A9544D">
              <w:rPr>
                <w:rFonts w:ascii="Tahoma" w:hAnsi="Tahoma" w:cs="Tahoma"/>
                <w:sz w:val="18"/>
                <w:szCs w:val="18"/>
              </w:rPr>
              <w:t>Zaświadczenie niezależnego podmiotu zajmującego się poświadczaniem zgodności działań producenta z normami jakościowymi, tj. certyfikat ISO 9001 lub równoważny, w zakresie minimum produkcji mebli.</w:t>
            </w:r>
          </w:p>
        </w:tc>
        <w:tc>
          <w:tcPr>
            <w:tcW w:w="3655" w:type="dxa"/>
            <w:tcBorders>
              <w:top w:val="single" w:sz="4" w:space="0" w:color="000000"/>
              <w:left w:val="single" w:sz="4" w:space="0" w:color="000000"/>
              <w:bottom w:val="single" w:sz="4" w:space="0" w:color="000000"/>
              <w:right w:val="single" w:sz="4" w:space="0" w:color="000000"/>
            </w:tcBorders>
            <w:vAlign w:val="center"/>
          </w:tcPr>
          <w:p w14:paraId="55B3AA0C" w14:textId="77777777" w:rsidR="00597F71" w:rsidRPr="00A9544D" w:rsidRDefault="00597F71" w:rsidP="00597F71">
            <w:pPr>
              <w:rPr>
                <w:rFonts w:ascii="Tahoma" w:hAnsi="Tahoma" w:cs="Tahoma"/>
                <w:sz w:val="18"/>
                <w:szCs w:val="18"/>
              </w:rPr>
            </w:pPr>
          </w:p>
        </w:tc>
      </w:tr>
      <w:tr w:rsidR="00597F71" w:rsidRPr="00A9544D" w14:paraId="468C8899"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632F8095"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18.</w:t>
            </w:r>
          </w:p>
        </w:tc>
        <w:tc>
          <w:tcPr>
            <w:tcW w:w="5940" w:type="dxa"/>
            <w:tcBorders>
              <w:top w:val="single" w:sz="4" w:space="0" w:color="000000"/>
              <w:left w:val="single" w:sz="4" w:space="0" w:color="000000"/>
              <w:bottom w:val="single" w:sz="4" w:space="0" w:color="000000"/>
            </w:tcBorders>
            <w:vAlign w:val="center"/>
          </w:tcPr>
          <w:p w14:paraId="3064BCE1" w14:textId="77777777" w:rsidR="00597F71" w:rsidRPr="00A9544D" w:rsidRDefault="00597F71" w:rsidP="00597F71">
            <w:pPr>
              <w:rPr>
                <w:rFonts w:ascii="Tahoma" w:hAnsi="Tahoma" w:cs="Tahoma"/>
                <w:sz w:val="18"/>
                <w:szCs w:val="18"/>
              </w:rPr>
            </w:pPr>
            <w:r w:rsidRPr="00A9544D">
              <w:rPr>
                <w:rFonts w:ascii="Tahoma" w:hAnsi="Tahoma" w:cs="Tahoma"/>
                <w:sz w:val="18"/>
                <w:szCs w:val="18"/>
              </w:rPr>
              <w:t>Zaświadczenie niezależnego podmiotu zajmującego się poświadczeniem zgodności działań producenta z normami jakościowymi, tj. certyfikat ISO 13485 lub równoważny, w zakresie minimum produkcji mebli - dotyczy:</w:t>
            </w:r>
          </w:p>
          <w:p w14:paraId="23AEDB08" w14:textId="77777777" w:rsidR="00597F71" w:rsidRPr="00A9544D" w:rsidRDefault="00597F71" w:rsidP="00597F71">
            <w:pPr>
              <w:rPr>
                <w:rFonts w:ascii="Tahoma" w:hAnsi="Tahoma" w:cs="Tahoma"/>
                <w:sz w:val="18"/>
                <w:szCs w:val="18"/>
              </w:rPr>
            </w:pPr>
            <w:r w:rsidRPr="00A9544D">
              <w:rPr>
                <w:rFonts w:ascii="Tahoma" w:hAnsi="Tahoma" w:cs="Tahoma"/>
                <w:sz w:val="18"/>
                <w:szCs w:val="18"/>
              </w:rPr>
              <w:t>- stolik opatrunkowy</w:t>
            </w:r>
          </w:p>
          <w:p w14:paraId="06158CD7"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 stolik </w:t>
            </w:r>
            <w:proofErr w:type="spellStart"/>
            <w:r w:rsidRPr="00A9544D">
              <w:rPr>
                <w:rFonts w:ascii="Tahoma" w:hAnsi="Tahoma" w:cs="Tahoma"/>
                <w:sz w:val="18"/>
                <w:szCs w:val="18"/>
              </w:rPr>
              <w:t>mayo</w:t>
            </w:r>
            <w:proofErr w:type="spellEnd"/>
          </w:p>
        </w:tc>
        <w:tc>
          <w:tcPr>
            <w:tcW w:w="3655" w:type="dxa"/>
            <w:tcBorders>
              <w:top w:val="single" w:sz="4" w:space="0" w:color="000000"/>
              <w:left w:val="single" w:sz="4" w:space="0" w:color="000000"/>
              <w:bottom w:val="single" w:sz="4" w:space="0" w:color="000000"/>
              <w:right w:val="single" w:sz="4" w:space="0" w:color="000000"/>
            </w:tcBorders>
            <w:vAlign w:val="center"/>
          </w:tcPr>
          <w:p w14:paraId="03C8B9CC" w14:textId="77777777" w:rsidR="00597F71" w:rsidRPr="00A9544D" w:rsidRDefault="00597F71" w:rsidP="00597F71">
            <w:pPr>
              <w:rPr>
                <w:rFonts w:ascii="Tahoma" w:hAnsi="Tahoma" w:cs="Tahoma"/>
                <w:sz w:val="18"/>
                <w:szCs w:val="18"/>
              </w:rPr>
            </w:pPr>
          </w:p>
        </w:tc>
      </w:tr>
      <w:tr w:rsidR="00597F71" w:rsidRPr="00A9544D" w14:paraId="5340FD85"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186125FC"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19.</w:t>
            </w:r>
          </w:p>
        </w:tc>
        <w:tc>
          <w:tcPr>
            <w:tcW w:w="5940" w:type="dxa"/>
            <w:tcBorders>
              <w:top w:val="single" w:sz="4" w:space="0" w:color="000000"/>
              <w:left w:val="single" w:sz="4" w:space="0" w:color="000000"/>
              <w:bottom w:val="single" w:sz="4" w:space="0" w:color="000000"/>
            </w:tcBorders>
            <w:vAlign w:val="center"/>
          </w:tcPr>
          <w:p w14:paraId="61FAE433" w14:textId="77777777" w:rsidR="00597F71" w:rsidRPr="00A9544D" w:rsidRDefault="00597F71" w:rsidP="00597F71">
            <w:pPr>
              <w:suppressAutoHyphens/>
              <w:rPr>
                <w:rFonts w:ascii="Tahoma" w:hAnsi="Tahoma" w:cs="Tahoma"/>
                <w:sz w:val="18"/>
                <w:szCs w:val="18"/>
              </w:rPr>
            </w:pPr>
            <w:r w:rsidRPr="00A9544D">
              <w:rPr>
                <w:rFonts w:ascii="Tahoma" w:hAnsi="Tahoma" w:cs="Tahoma"/>
                <w:sz w:val="18"/>
                <w:szCs w:val="18"/>
              </w:rPr>
              <w:t>przedmiot oferty oznaczony znakiem CE - dotyczy:</w:t>
            </w:r>
          </w:p>
          <w:p w14:paraId="71116672" w14:textId="77777777" w:rsidR="00597F71" w:rsidRPr="00A9544D" w:rsidRDefault="00597F71" w:rsidP="00597F71">
            <w:pPr>
              <w:suppressAutoHyphens/>
              <w:rPr>
                <w:rFonts w:ascii="Tahoma" w:hAnsi="Tahoma" w:cs="Tahoma"/>
                <w:sz w:val="18"/>
                <w:szCs w:val="18"/>
              </w:rPr>
            </w:pPr>
            <w:r w:rsidRPr="00A9544D">
              <w:rPr>
                <w:rFonts w:ascii="Tahoma" w:hAnsi="Tahoma" w:cs="Tahoma"/>
                <w:sz w:val="18"/>
                <w:szCs w:val="18"/>
              </w:rPr>
              <w:t>- stolik opatrunkowy</w:t>
            </w:r>
          </w:p>
          <w:p w14:paraId="43940F29" w14:textId="77777777" w:rsidR="00597F71" w:rsidRPr="00A9544D" w:rsidRDefault="00597F71" w:rsidP="00597F71">
            <w:pPr>
              <w:suppressAutoHyphens/>
              <w:rPr>
                <w:rFonts w:ascii="Tahoma" w:hAnsi="Tahoma" w:cs="Tahoma"/>
                <w:sz w:val="18"/>
                <w:szCs w:val="18"/>
              </w:rPr>
            </w:pPr>
            <w:r w:rsidRPr="00A9544D">
              <w:rPr>
                <w:rFonts w:ascii="Tahoma" w:hAnsi="Tahoma" w:cs="Tahoma"/>
                <w:sz w:val="18"/>
                <w:szCs w:val="18"/>
              </w:rPr>
              <w:t xml:space="preserve">- stolik </w:t>
            </w:r>
            <w:proofErr w:type="spellStart"/>
            <w:r w:rsidRPr="00A9544D">
              <w:rPr>
                <w:rFonts w:ascii="Tahoma" w:hAnsi="Tahoma" w:cs="Tahoma"/>
                <w:sz w:val="18"/>
                <w:szCs w:val="18"/>
              </w:rPr>
              <w:t>mayo</w:t>
            </w:r>
            <w:proofErr w:type="spellEnd"/>
          </w:p>
        </w:tc>
        <w:tc>
          <w:tcPr>
            <w:tcW w:w="3655" w:type="dxa"/>
            <w:tcBorders>
              <w:top w:val="single" w:sz="4" w:space="0" w:color="000000"/>
              <w:left w:val="single" w:sz="4" w:space="0" w:color="000000"/>
              <w:bottom w:val="single" w:sz="4" w:space="0" w:color="000000"/>
              <w:right w:val="single" w:sz="4" w:space="0" w:color="000000"/>
            </w:tcBorders>
            <w:vAlign w:val="center"/>
          </w:tcPr>
          <w:p w14:paraId="22167987" w14:textId="77777777" w:rsidR="00597F71" w:rsidRPr="00A9544D" w:rsidRDefault="00597F71" w:rsidP="00597F71">
            <w:pPr>
              <w:rPr>
                <w:rFonts w:ascii="Tahoma" w:hAnsi="Tahoma" w:cs="Tahoma"/>
                <w:sz w:val="18"/>
                <w:szCs w:val="18"/>
              </w:rPr>
            </w:pPr>
          </w:p>
        </w:tc>
      </w:tr>
      <w:tr w:rsidR="00597F71" w:rsidRPr="00A9544D" w14:paraId="5AFC7E65"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7F4AAA1C"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t>20.</w:t>
            </w:r>
          </w:p>
        </w:tc>
        <w:tc>
          <w:tcPr>
            <w:tcW w:w="5940" w:type="dxa"/>
            <w:tcBorders>
              <w:top w:val="single" w:sz="4" w:space="0" w:color="000000"/>
              <w:left w:val="single" w:sz="4" w:space="0" w:color="000000"/>
              <w:bottom w:val="single" w:sz="4" w:space="0" w:color="000000"/>
            </w:tcBorders>
            <w:vAlign w:val="center"/>
          </w:tcPr>
          <w:p w14:paraId="6E6CE95B" w14:textId="77777777" w:rsidR="00597F71" w:rsidRPr="00A9544D" w:rsidRDefault="00597F71" w:rsidP="00597F71">
            <w:pPr>
              <w:rPr>
                <w:rFonts w:ascii="Tahoma" w:hAnsi="Tahoma" w:cs="Tahoma"/>
                <w:sz w:val="18"/>
                <w:szCs w:val="18"/>
              </w:rPr>
            </w:pPr>
            <w:r w:rsidRPr="00A9544D">
              <w:rPr>
                <w:rFonts w:ascii="Tahoma" w:hAnsi="Tahoma" w:cs="Tahoma"/>
                <w:sz w:val="18"/>
                <w:szCs w:val="18"/>
              </w:rPr>
              <w:t>Przedmiot oferty spełnia wymagania normy  ISO 9001 lub równoważnej, w zakresie minimum produkcji mebli.</w:t>
            </w:r>
          </w:p>
        </w:tc>
        <w:tc>
          <w:tcPr>
            <w:tcW w:w="3655" w:type="dxa"/>
            <w:tcBorders>
              <w:top w:val="single" w:sz="4" w:space="0" w:color="000000"/>
              <w:left w:val="single" w:sz="4" w:space="0" w:color="000000"/>
              <w:bottom w:val="single" w:sz="4" w:space="0" w:color="000000"/>
              <w:right w:val="single" w:sz="4" w:space="0" w:color="000000"/>
            </w:tcBorders>
            <w:vAlign w:val="center"/>
          </w:tcPr>
          <w:p w14:paraId="63414B8E" w14:textId="77777777" w:rsidR="00597F71" w:rsidRPr="00A9544D" w:rsidRDefault="00597F71" w:rsidP="00597F71">
            <w:pPr>
              <w:rPr>
                <w:rFonts w:ascii="Tahoma" w:hAnsi="Tahoma" w:cs="Tahoma"/>
                <w:sz w:val="18"/>
                <w:szCs w:val="18"/>
              </w:rPr>
            </w:pPr>
          </w:p>
        </w:tc>
      </w:tr>
      <w:tr w:rsidR="00597F71" w:rsidRPr="00A9544D" w14:paraId="61DE40AC" w14:textId="77777777" w:rsidTr="00597F71">
        <w:trPr>
          <w:trHeight w:val="454"/>
        </w:trPr>
        <w:tc>
          <w:tcPr>
            <w:tcW w:w="601" w:type="dxa"/>
            <w:tcBorders>
              <w:top w:val="single" w:sz="4" w:space="0" w:color="000000"/>
              <w:left w:val="single" w:sz="4" w:space="0" w:color="000000"/>
              <w:bottom w:val="single" w:sz="4" w:space="0" w:color="000000"/>
            </w:tcBorders>
            <w:vAlign w:val="center"/>
          </w:tcPr>
          <w:p w14:paraId="2389D38B" w14:textId="77777777" w:rsidR="00597F71" w:rsidRPr="00A9544D" w:rsidRDefault="00597F71" w:rsidP="00597F71">
            <w:pPr>
              <w:snapToGrid w:val="0"/>
              <w:rPr>
                <w:rFonts w:ascii="Tahoma" w:hAnsi="Tahoma" w:cs="Tahoma"/>
                <w:sz w:val="18"/>
                <w:szCs w:val="18"/>
              </w:rPr>
            </w:pPr>
            <w:r w:rsidRPr="00A9544D">
              <w:rPr>
                <w:rFonts w:ascii="Tahoma" w:hAnsi="Tahoma" w:cs="Tahoma"/>
                <w:sz w:val="18"/>
                <w:szCs w:val="18"/>
              </w:rPr>
              <w:lastRenderedPageBreak/>
              <w:t>23.</w:t>
            </w:r>
          </w:p>
        </w:tc>
        <w:tc>
          <w:tcPr>
            <w:tcW w:w="5940" w:type="dxa"/>
            <w:tcBorders>
              <w:top w:val="single" w:sz="4" w:space="0" w:color="000000"/>
              <w:left w:val="single" w:sz="4" w:space="0" w:color="000000"/>
              <w:bottom w:val="single" w:sz="4" w:space="0" w:color="000000"/>
            </w:tcBorders>
            <w:vAlign w:val="center"/>
          </w:tcPr>
          <w:p w14:paraId="79852FB8" w14:textId="77777777" w:rsidR="00597F71" w:rsidRPr="00A9544D" w:rsidRDefault="00597F71" w:rsidP="00597F71">
            <w:pPr>
              <w:rPr>
                <w:rFonts w:ascii="Tahoma" w:hAnsi="Tahoma" w:cs="Tahoma"/>
                <w:sz w:val="18"/>
                <w:szCs w:val="18"/>
              </w:rPr>
            </w:pPr>
            <w:r w:rsidRPr="00A9544D">
              <w:rPr>
                <w:rFonts w:ascii="Tahoma" w:hAnsi="Tahoma" w:cs="Tahoma"/>
                <w:sz w:val="18"/>
                <w:szCs w:val="18"/>
              </w:rPr>
              <w:t>Przedmiot oferty spełnia wymagania normy  ISO 13485 lub równoważnej, w zakresie minimum produkcji mebli - dotyczy:</w:t>
            </w:r>
          </w:p>
          <w:p w14:paraId="058496D7" w14:textId="77777777" w:rsidR="00597F71" w:rsidRPr="00A9544D" w:rsidRDefault="00597F71" w:rsidP="00597F71">
            <w:pPr>
              <w:rPr>
                <w:rFonts w:ascii="Tahoma" w:hAnsi="Tahoma" w:cs="Tahoma"/>
                <w:sz w:val="18"/>
                <w:szCs w:val="18"/>
              </w:rPr>
            </w:pPr>
            <w:r w:rsidRPr="00A9544D">
              <w:rPr>
                <w:rFonts w:ascii="Tahoma" w:hAnsi="Tahoma" w:cs="Tahoma"/>
                <w:sz w:val="18"/>
                <w:szCs w:val="18"/>
              </w:rPr>
              <w:t>- stolik opatrunkowy</w:t>
            </w:r>
          </w:p>
          <w:p w14:paraId="4A9B6649" w14:textId="77777777" w:rsidR="00597F71" w:rsidRPr="00A9544D" w:rsidRDefault="00597F71" w:rsidP="00597F71">
            <w:pPr>
              <w:rPr>
                <w:rFonts w:ascii="Tahoma" w:hAnsi="Tahoma" w:cs="Tahoma"/>
                <w:sz w:val="18"/>
                <w:szCs w:val="18"/>
              </w:rPr>
            </w:pPr>
            <w:r w:rsidRPr="00A9544D">
              <w:rPr>
                <w:rFonts w:ascii="Tahoma" w:hAnsi="Tahoma" w:cs="Tahoma"/>
                <w:sz w:val="18"/>
                <w:szCs w:val="18"/>
              </w:rPr>
              <w:t xml:space="preserve">- stolik </w:t>
            </w:r>
            <w:proofErr w:type="spellStart"/>
            <w:r w:rsidRPr="00A9544D">
              <w:rPr>
                <w:rFonts w:ascii="Tahoma" w:hAnsi="Tahoma" w:cs="Tahoma"/>
                <w:sz w:val="18"/>
                <w:szCs w:val="18"/>
              </w:rPr>
              <w:t>mayo</w:t>
            </w:r>
            <w:proofErr w:type="spellEnd"/>
          </w:p>
        </w:tc>
        <w:tc>
          <w:tcPr>
            <w:tcW w:w="3655" w:type="dxa"/>
            <w:tcBorders>
              <w:top w:val="single" w:sz="4" w:space="0" w:color="000000"/>
              <w:left w:val="single" w:sz="4" w:space="0" w:color="000000"/>
              <w:bottom w:val="single" w:sz="4" w:space="0" w:color="000000"/>
              <w:right w:val="single" w:sz="4" w:space="0" w:color="000000"/>
            </w:tcBorders>
            <w:vAlign w:val="center"/>
          </w:tcPr>
          <w:p w14:paraId="46AFD07E" w14:textId="77777777" w:rsidR="00597F71" w:rsidRPr="00A9544D" w:rsidRDefault="00597F71" w:rsidP="00597F71">
            <w:pPr>
              <w:rPr>
                <w:rFonts w:ascii="Tahoma" w:hAnsi="Tahoma" w:cs="Tahoma"/>
                <w:sz w:val="18"/>
                <w:szCs w:val="18"/>
              </w:rPr>
            </w:pPr>
          </w:p>
        </w:tc>
      </w:tr>
    </w:tbl>
    <w:p w14:paraId="2663EA97" w14:textId="77777777" w:rsidR="00597F71" w:rsidRPr="00A9544D" w:rsidRDefault="00597F71" w:rsidP="00597F71">
      <w:pPr>
        <w:jc w:val="right"/>
        <w:rPr>
          <w:rFonts w:ascii="Tahoma" w:hAnsi="Tahoma" w:cs="Tahoma"/>
          <w:b/>
          <w:sz w:val="18"/>
          <w:szCs w:val="18"/>
        </w:rPr>
      </w:pPr>
    </w:p>
    <w:p w14:paraId="622B701B"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r w:rsidRPr="00A9544D">
        <w:rPr>
          <w:rFonts w:ascii="Tahoma" w:eastAsia="Arial Unicode MS" w:hAnsi="Tahoma" w:cs="Tahoma"/>
          <w:b/>
          <w:sz w:val="18"/>
          <w:szCs w:val="18"/>
        </w:rPr>
        <w:t>Wartości podane w rubrykach „Parametr / Warunek graniczny” oraz „Wymagania” stanowią nieprzekraczalne minimum, którego niespełnienie spowoduje odrzucenie oferty.</w:t>
      </w:r>
    </w:p>
    <w:p w14:paraId="3778A010" w14:textId="77777777" w:rsidR="00597F71" w:rsidRPr="00A9544D" w:rsidRDefault="00597F71" w:rsidP="00597F71">
      <w:pPr>
        <w:widowControl w:val="0"/>
        <w:autoSpaceDE w:val="0"/>
        <w:autoSpaceDN w:val="0"/>
        <w:adjustRightInd w:val="0"/>
        <w:spacing w:line="276" w:lineRule="auto"/>
        <w:jc w:val="center"/>
        <w:rPr>
          <w:rFonts w:ascii="Tahoma" w:eastAsia="Arial Unicode MS" w:hAnsi="Tahoma" w:cs="Tahoma"/>
          <w:b/>
          <w:sz w:val="18"/>
          <w:szCs w:val="18"/>
        </w:rPr>
      </w:pPr>
    </w:p>
    <w:p w14:paraId="29A16100"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Niniejszym oświadczamy, że oferowane urządzenia, oprócz spełnienia odpowiednich parametrów funkcjonalnych, gwarantuje bezpieczeństwo pacjentów i personelu medycznego oraz zapewnia wymagany wysoki poziom usług medycznych.</w:t>
      </w:r>
    </w:p>
    <w:p w14:paraId="2F131903"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p>
    <w:p w14:paraId="0AB36408"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sz w:val="18"/>
          <w:szCs w:val="18"/>
        </w:rPr>
      </w:pPr>
      <w:r w:rsidRPr="00A9544D">
        <w:rPr>
          <w:rFonts w:ascii="Tahoma" w:eastAsia="Arial Unicode MS" w:hAnsi="Tahoma" w:cs="Tahoma"/>
          <w:sz w:val="18"/>
          <w:szCs w:val="18"/>
        </w:rPr>
        <w:t>Oświadczamy, że oferowane, powyżej wyspecyfikowane urządzenie jest kompletne i będzie gotowe do użytkowania bez żadnych dodatkowych zakupów i inwestycji (poza materiałami eksploatacyjnymi).</w:t>
      </w:r>
    </w:p>
    <w:p w14:paraId="1F113584"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723EBBAD"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p>
    <w:p w14:paraId="6BB2DAEC" w14:textId="77777777" w:rsidR="00597F71" w:rsidRPr="00A9544D" w:rsidRDefault="00597F71" w:rsidP="00597F71">
      <w:pPr>
        <w:widowControl w:val="0"/>
        <w:autoSpaceDE w:val="0"/>
        <w:autoSpaceDN w:val="0"/>
        <w:adjustRightInd w:val="0"/>
        <w:spacing w:line="276" w:lineRule="auto"/>
        <w:rPr>
          <w:rFonts w:ascii="Tahoma" w:eastAsia="Arial Unicode MS" w:hAnsi="Tahoma" w:cs="Tahoma"/>
          <w:b/>
          <w:sz w:val="18"/>
          <w:szCs w:val="18"/>
        </w:rPr>
      </w:pPr>
      <w:r w:rsidRPr="00A9544D">
        <w:rPr>
          <w:rFonts w:ascii="Tahoma" w:eastAsia="Arial Unicode MS" w:hAnsi="Tahoma" w:cs="Tahoma"/>
          <w:b/>
          <w:sz w:val="18"/>
          <w:szCs w:val="18"/>
        </w:rPr>
        <w:t>Oświadczam, że oferowany przez nas Towar spełnia powyższe parametry wymagane przez Zamawiającego.</w:t>
      </w:r>
    </w:p>
    <w:p w14:paraId="47859256" w14:textId="77777777" w:rsidR="00597F71" w:rsidRPr="00A9544D" w:rsidRDefault="00597F71" w:rsidP="00597F71">
      <w:pPr>
        <w:widowControl w:val="0"/>
        <w:autoSpaceDE w:val="0"/>
        <w:autoSpaceDN w:val="0"/>
        <w:adjustRightInd w:val="0"/>
        <w:spacing w:line="276" w:lineRule="auto"/>
        <w:jc w:val="both"/>
        <w:rPr>
          <w:rFonts w:ascii="Tahoma" w:eastAsia="Arial Unicode MS" w:hAnsi="Tahoma" w:cs="Tahoma"/>
          <w:b/>
          <w:sz w:val="18"/>
          <w:szCs w:val="18"/>
        </w:rPr>
      </w:pPr>
      <w:r w:rsidRPr="00A9544D">
        <w:rPr>
          <w:rFonts w:ascii="Tahoma" w:hAnsi="Tahoma" w:cs="Tahoma"/>
          <w:b/>
          <w:bCs/>
          <w:sz w:val="18"/>
          <w:szCs w:val="18"/>
        </w:rPr>
        <w:t xml:space="preserve">Szczegółowe informacje na temat oferowanego Towaru </w:t>
      </w:r>
      <w:r w:rsidRPr="00A9544D">
        <w:rPr>
          <w:rFonts w:ascii="Tahoma" w:hAnsi="Tahoma" w:cs="Tahoma"/>
          <w:b/>
          <w:sz w:val="18"/>
          <w:szCs w:val="18"/>
        </w:rPr>
        <w:t>(np. foldery, prospekty, instrukcja obsługi) zawierające: nazwę Towaru, nazwę producenta, opis parametrów technicznych, potwierdzające spełnienie opisu warunków granicznych określonych w załączniku nr 1a) do Formularza Oferty (Parametry techniczne), w przypadku, kiedy moja oferta zostanie najwyżej oceniona, złożę Zamawiającemu w wyznaczonym, nie krótszym niż 10 dni terminie.</w:t>
      </w:r>
    </w:p>
    <w:p w14:paraId="4E118E2F"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12886E7A"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17030A27" w14:textId="77777777" w:rsidR="00A9544D" w:rsidRPr="00A9544D" w:rsidRDefault="00A9544D" w:rsidP="00A9544D">
      <w:pPr>
        <w:widowControl w:val="0"/>
        <w:autoSpaceDE w:val="0"/>
        <w:autoSpaceDN w:val="0"/>
        <w:adjustRightInd w:val="0"/>
        <w:rPr>
          <w:rFonts w:ascii="Tahoma" w:eastAsia="Arial Unicode MS" w:hAnsi="Tahoma" w:cs="Tahoma"/>
          <w:sz w:val="18"/>
          <w:szCs w:val="18"/>
        </w:rPr>
      </w:pPr>
    </w:p>
    <w:p w14:paraId="016F53EA" w14:textId="6E15EEE0" w:rsidR="00680935" w:rsidRPr="00680935" w:rsidRDefault="00680935" w:rsidP="00680935">
      <w:pPr>
        <w:ind w:left="3540" w:firstLine="708"/>
        <w:jc w:val="center"/>
        <w:rPr>
          <w:rFonts w:ascii="Tahoma" w:hAnsi="Tahoma" w:cs="Tahoma"/>
          <w:sz w:val="18"/>
          <w:szCs w:val="18"/>
        </w:rPr>
      </w:pPr>
      <w:r w:rsidRPr="00680935">
        <w:rPr>
          <w:rFonts w:ascii="Tahoma" w:hAnsi="Tahoma" w:cs="Tahoma"/>
          <w:sz w:val="20"/>
          <w:szCs w:val="20"/>
        </w:rPr>
        <w:br w:type="page"/>
      </w:r>
      <w:r w:rsidRPr="00680935">
        <w:rPr>
          <w:rFonts w:ascii="Tahoma" w:hAnsi="Tahoma" w:cs="Tahoma"/>
          <w:b/>
          <w:sz w:val="18"/>
          <w:szCs w:val="18"/>
        </w:rPr>
        <w:lastRenderedPageBreak/>
        <w:t>Załącznik nr 1b) do Formularza Oferty</w:t>
      </w:r>
    </w:p>
    <w:p w14:paraId="26F2E617" w14:textId="77777777" w:rsidR="00680935" w:rsidRPr="00680935" w:rsidRDefault="00680935" w:rsidP="00680935">
      <w:pPr>
        <w:rPr>
          <w:rFonts w:ascii="Tahoma" w:hAnsi="Tahoma" w:cs="Tahoma"/>
          <w:b/>
          <w:sz w:val="18"/>
          <w:szCs w:val="18"/>
        </w:rPr>
      </w:pPr>
      <w:r w:rsidRPr="00680935">
        <w:rPr>
          <w:rFonts w:ascii="Tahoma" w:hAnsi="Tahoma" w:cs="Tahoma"/>
          <w:bCs/>
          <w:i/>
          <w:iCs/>
          <w:sz w:val="18"/>
          <w:szCs w:val="18"/>
          <w:lang w:eastAsia="ar-SA"/>
        </w:rPr>
        <w:t xml:space="preserve">(Pieczęć Wykonawcy) </w:t>
      </w:r>
    </w:p>
    <w:p w14:paraId="4F71CF08" w14:textId="77777777" w:rsidR="00680935" w:rsidRPr="00680935" w:rsidRDefault="00680935" w:rsidP="00680935">
      <w:pPr>
        <w:rPr>
          <w:rFonts w:ascii="Tahoma" w:hAnsi="Tahoma" w:cs="Tahoma"/>
          <w:sz w:val="18"/>
          <w:szCs w:val="18"/>
        </w:rPr>
      </w:pPr>
    </w:p>
    <w:p w14:paraId="5C20409B" w14:textId="77777777" w:rsidR="00680935" w:rsidRPr="00680935" w:rsidRDefault="00680935" w:rsidP="00680935">
      <w:pPr>
        <w:jc w:val="center"/>
        <w:rPr>
          <w:rFonts w:ascii="Tahoma" w:hAnsi="Tahoma" w:cs="Tahoma"/>
          <w:b/>
          <w:smallCaps/>
          <w:sz w:val="18"/>
          <w:szCs w:val="18"/>
        </w:rPr>
      </w:pPr>
      <w:r w:rsidRPr="00680935">
        <w:rPr>
          <w:rFonts w:ascii="Tahoma" w:hAnsi="Tahoma" w:cs="Tahoma"/>
          <w:b/>
          <w:smallCaps/>
          <w:sz w:val="18"/>
          <w:szCs w:val="18"/>
        </w:rPr>
        <w:t>Warunki Gwarancji i Serwisu</w:t>
      </w:r>
    </w:p>
    <w:p w14:paraId="5C5B629B" w14:textId="77777777" w:rsidR="00680935" w:rsidRPr="00680935" w:rsidRDefault="00680935" w:rsidP="00680935">
      <w:pPr>
        <w:jc w:val="center"/>
        <w:rPr>
          <w:rFonts w:ascii="Tahoma" w:hAnsi="Tahoma" w:cs="Tahoma"/>
          <w:b/>
          <w:bCs/>
          <w:smallCaps/>
          <w:sz w:val="18"/>
          <w:szCs w:val="18"/>
          <w:u w:val="single"/>
        </w:rPr>
      </w:pPr>
      <w:r w:rsidRPr="00680935">
        <w:rPr>
          <w:rFonts w:ascii="Tahoma" w:hAnsi="Tahoma" w:cs="Tahoma"/>
          <w:b/>
          <w:bCs/>
          <w:smallCaps/>
          <w:sz w:val="18"/>
          <w:szCs w:val="18"/>
          <w:highlight w:val="yellow"/>
          <w:u w:val="single"/>
        </w:rPr>
        <w:t>!!! (należy wypełnić osobno w odniesieniu do każdego urządzenia/pozycji, na które Wykonawca składa ofertę) !!!</w:t>
      </w:r>
      <w:r w:rsidRPr="00680935">
        <w:rPr>
          <w:rFonts w:ascii="Tahoma" w:hAnsi="Tahoma" w:cs="Tahoma"/>
          <w:b/>
          <w:bCs/>
          <w:smallCaps/>
          <w:sz w:val="18"/>
          <w:szCs w:val="18"/>
          <w:u w:val="single"/>
        </w:rPr>
        <w:t xml:space="preserve"> </w:t>
      </w:r>
    </w:p>
    <w:p w14:paraId="38E2CE84" w14:textId="77777777" w:rsidR="00680935" w:rsidRPr="00680935" w:rsidRDefault="00680935" w:rsidP="00680935">
      <w:pPr>
        <w:jc w:val="center"/>
        <w:rPr>
          <w:rFonts w:ascii="Tahoma" w:hAnsi="Tahoma" w:cs="Tahoma"/>
          <w:b/>
          <w:bCs/>
          <w:smallCaps/>
          <w:sz w:val="18"/>
          <w:szCs w:val="18"/>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0"/>
        <w:gridCol w:w="20"/>
        <w:gridCol w:w="4167"/>
        <w:gridCol w:w="4653"/>
      </w:tblGrid>
      <w:tr w:rsidR="00680935" w:rsidRPr="00933158" w14:paraId="01EA65E5" w14:textId="77777777" w:rsidTr="00351BAA">
        <w:trPr>
          <w:trHeight w:val="1207"/>
        </w:trPr>
        <w:tc>
          <w:tcPr>
            <w:tcW w:w="9610" w:type="dxa"/>
            <w:gridSpan w:val="4"/>
            <w:tcBorders>
              <w:top w:val="single" w:sz="4" w:space="0" w:color="auto"/>
              <w:left w:val="single" w:sz="4" w:space="0" w:color="auto"/>
              <w:bottom w:val="single" w:sz="4" w:space="0" w:color="auto"/>
              <w:right w:val="single" w:sz="4" w:space="0" w:color="auto"/>
            </w:tcBorders>
            <w:vAlign w:val="center"/>
          </w:tcPr>
          <w:p w14:paraId="7019819B" w14:textId="77777777" w:rsidR="00680935" w:rsidRPr="00933158" w:rsidRDefault="00680935" w:rsidP="00680935">
            <w:pPr>
              <w:spacing w:line="360" w:lineRule="auto"/>
              <w:rPr>
                <w:rFonts w:ascii="Tahoma" w:hAnsi="Tahoma" w:cs="Tahoma"/>
                <w:b/>
                <w:sz w:val="18"/>
                <w:szCs w:val="18"/>
              </w:rPr>
            </w:pPr>
          </w:p>
          <w:p w14:paraId="1D8E077B" w14:textId="77777777" w:rsidR="00680935" w:rsidRPr="00933158" w:rsidRDefault="00680935" w:rsidP="00680935">
            <w:pPr>
              <w:spacing w:line="360" w:lineRule="auto"/>
              <w:rPr>
                <w:rFonts w:ascii="Tahoma" w:hAnsi="Tahoma" w:cs="Tahoma"/>
                <w:b/>
                <w:sz w:val="18"/>
                <w:szCs w:val="18"/>
              </w:rPr>
            </w:pPr>
            <w:r w:rsidRPr="00933158">
              <w:rPr>
                <w:rFonts w:ascii="Tahoma" w:hAnsi="Tahoma" w:cs="Tahoma"/>
                <w:b/>
                <w:sz w:val="18"/>
                <w:szCs w:val="18"/>
              </w:rPr>
              <w:t>Dotyczy: Pakiet nr ……….. Pozycja nr ……………….</w:t>
            </w:r>
          </w:p>
          <w:p w14:paraId="6CC1AA03" w14:textId="77777777" w:rsidR="00680935" w:rsidRPr="00933158" w:rsidRDefault="00680935" w:rsidP="00680935">
            <w:pPr>
              <w:spacing w:line="360" w:lineRule="auto"/>
              <w:rPr>
                <w:rFonts w:ascii="Tahoma" w:hAnsi="Tahoma" w:cs="Tahoma"/>
                <w:b/>
                <w:sz w:val="18"/>
                <w:szCs w:val="18"/>
              </w:rPr>
            </w:pPr>
          </w:p>
          <w:p w14:paraId="5CA414FF" w14:textId="77777777" w:rsidR="00680935" w:rsidRPr="00933158" w:rsidRDefault="00680935" w:rsidP="00680935">
            <w:pPr>
              <w:spacing w:line="360" w:lineRule="auto"/>
              <w:rPr>
                <w:rFonts w:ascii="Tahoma" w:hAnsi="Tahoma" w:cs="Tahoma"/>
                <w:b/>
                <w:sz w:val="18"/>
                <w:szCs w:val="18"/>
              </w:rPr>
            </w:pPr>
            <w:r w:rsidRPr="00933158">
              <w:rPr>
                <w:rFonts w:ascii="Tahoma" w:hAnsi="Tahoma" w:cs="Tahoma"/>
                <w:b/>
                <w:sz w:val="18"/>
                <w:szCs w:val="18"/>
              </w:rPr>
              <w:t>Nazwa urządzenia / urządzeń: ........................................................................................................</w:t>
            </w:r>
          </w:p>
          <w:p w14:paraId="1DC667A9" w14:textId="77777777" w:rsidR="00680935" w:rsidRPr="00933158" w:rsidRDefault="00680935" w:rsidP="00680935">
            <w:pPr>
              <w:spacing w:line="360" w:lineRule="auto"/>
              <w:rPr>
                <w:rFonts w:ascii="Tahoma" w:hAnsi="Tahoma" w:cs="Tahoma"/>
                <w:b/>
                <w:sz w:val="18"/>
                <w:szCs w:val="18"/>
              </w:rPr>
            </w:pPr>
            <w:r w:rsidRPr="00933158">
              <w:rPr>
                <w:rFonts w:ascii="Tahoma" w:hAnsi="Tahoma" w:cs="Tahoma"/>
                <w:b/>
                <w:sz w:val="18"/>
                <w:szCs w:val="18"/>
              </w:rPr>
              <w:t>……………………………………………………………………………………………………………………………</w:t>
            </w:r>
          </w:p>
          <w:p w14:paraId="5F837CE2" w14:textId="77777777" w:rsidR="00680935" w:rsidRPr="00933158" w:rsidRDefault="00680935" w:rsidP="00680935">
            <w:pPr>
              <w:spacing w:line="360" w:lineRule="auto"/>
              <w:rPr>
                <w:rFonts w:ascii="Tahoma" w:hAnsi="Tahoma" w:cs="Tahoma"/>
                <w:b/>
                <w:sz w:val="18"/>
                <w:szCs w:val="18"/>
              </w:rPr>
            </w:pPr>
            <w:r w:rsidRPr="00933158">
              <w:rPr>
                <w:rFonts w:ascii="Tahoma" w:hAnsi="Tahoma" w:cs="Tahoma"/>
                <w:b/>
                <w:sz w:val="18"/>
                <w:szCs w:val="18"/>
              </w:rPr>
              <w:t>Producent / firma: .......................................... Typ / model urządzenia: ............................</w:t>
            </w:r>
          </w:p>
          <w:p w14:paraId="525AD6AC" w14:textId="174037DD" w:rsidR="00680935" w:rsidRPr="00933158" w:rsidRDefault="002D6F31" w:rsidP="00680935">
            <w:pPr>
              <w:spacing w:line="360" w:lineRule="auto"/>
              <w:rPr>
                <w:rFonts w:ascii="Tahoma" w:hAnsi="Tahoma" w:cs="Tahoma"/>
                <w:b/>
                <w:sz w:val="18"/>
                <w:szCs w:val="18"/>
              </w:rPr>
            </w:pPr>
            <w:r>
              <w:rPr>
                <w:rFonts w:ascii="Tahoma" w:hAnsi="Tahoma" w:cs="Tahoma"/>
                <w:b/>
                <w:sz w:val="18"/>
                <w:szCs w:val="18"/>
              </w:rPr>
              <w:t>Rok produkcji: (podać) 20</w:t>
            </w:r>
            <w:r w:rsidR="00680935" w:rsidRPr="00933158">
              <w:rPr>
                <w:rFonts w:ascii="Tahoma" w:hAnsi="Tahoma" w:cs="Tahoma"/>
                <w:b/>
                <w:sz w:val="18"/>
                <w:szCs w:val="18"/>
              </w:rPr>
              <w:t>.....r.</w:t>
            </w:r>
          </w:p>
        </w:tc>
      </w:tr>
      <w:tr w:rsidR="00680935" w:rsidRPr="00933158" w14:paraId="5F30AA00" w14:textId="77777777" w:rsidTr="00351BAA">
        <w:trPr>
          <w:trHeight w:val="637"/>
        </w:trPr>
        <w:tc>
          <w:tcPr>
            <w:tcW w:w="9610" w:type="dxa"/>
            <w:gridSpan w:val="4"/>
            <w:tcBorders>
              <w:top w:val="single" w:sz="4" w:space="0" w:color="auto"/>
              <w:left w:val="single" w:sz="4" w:space="0" w:color="auto"/>
              <w:bottom w:val="single" w:sz="4" w:space="0" w:color="auto"/>
              <w:right w:val="single" w:sz="4" w:space="0" w:color="auto"/>
            </w:tcBorders>
            <w:vAlign w:val="center"/>
          </w:tcPr>
          <w:p w14:paraId="1853BAC4" w14:textId="77777777" w:rsidR="00680935" w:rsidRPr="00933158" w:rsidRDefault="00680935" w:rsidP="00680935">
            <w:pPr>
              <w:jc w:val="center"/>
              <w:rPr>
                <w:rFonts w:ascii="Tahoma" w:hAnsi="Tahoma" w:cs="Tahoma"/>
                <w:b/>
                <w:sz w:val="18"/>
                <w:szCs w:val="18"/>
              </w:rPr>
            </w:pPr>
            <w:r w:rsidRPr="00933158">
              <w:rPr>
                <w:rFonts w:ascii="Tahoma" w:hAnsi="Tahoma" w:cs="Tahoma"/>
                <w:b/>
                <w:sz w:val="18"/>
                <w:szCs w:val="18"/>
              </w:rPr>
              <w:t>Warunki gwarancji i serwisu:</w:t>
            </w:r>
          </w:p>
        </w:tc>
      </w:tr>
      <w:tr w:rsidR="00680935" w:rsidRPr="00933158" w14:paraId="712CAC33" w14:textId="77777777" w:rsidTr="00351BAA">
        <w:tc>
          <w:tcPr>
            <w:tcW w:w="790" w:type="dxa"/>
            <w:gridSpan w:val="2"/>
            <w:tcBorders>
              <w:top w:val="single" w:sz="4" w:space="0" w:color="auto"/>
              <w:left w:val="single" w:sz="4" w:space="0" w:color="auto"/>
              <w:bottom w:val="single" w:sz="4" w:space="0" w:color="auto"/>
              <w:right w:val="single" w:sz="4" w:space="0" w:color="auto"/>
            </w:tcBorders>
            <w:vAlign w:val="center"/>
          </w:tcPr>
          <w:p w14:paraId="68F6A6B4" w14:textId="77777777" w:rsidR="00680935" w:rsidRPr="00933158" w:rsidRDefault="00680935" w:rsidP="005A287A">
            <w:pPr>
              <w:numPr>
                <w:ilvl w:val="0"/>
                <w:numId w:val="34"/>
              </w:numPr>
              <w:jc w:val="center"/>
              <w:rPr>
                <w:rFonts w:ascii="Tahoma" w:hAnsi="Tahoma" w:cs="Tahoma"/>
                <w:sz w:val="18"/>
                <w:szCs w:val="18"/>
              </w:rPr>
            </w:pPr>
            <w:r w:rsidRPr="00933158">
              <w:rPr>
                <w:rFonts w:ascii="Tahoma" w:hAnsi="Tahoma" w:cs="Tahoma"/>
                <w:sz w:val="18"/>
                <w:szCs w:val="18"/>
              </w:rPr>
              <w:t>1</w:t>
            </w:r>
          </w:p>
        </w:tc>
        <w:tc>
          <w:tcPr>
            <w:tcW w:w="4167" w:type="dxa"/>
            <w:tcBorders>
              <w:top w:val="single" w:sz="4" w:space="0" w:color="auto"/>
              <w:left w:val="single" w:sz="4" w:space="0" w:color="auto"/>
              <w:bottom w:val="single" w:sz="4" w:space="0" w:color="auto"/>
              <w:right w:val="single" w:sz="4" w:space="0" w:color="auto"/>
            </w:tcBorders>
            <w:vAlign w:val="center"/>
          </w:tcPr>
          <w:p w14:paraId="59662606" w14:textId="77777777" w:rsidR="00680935" w:rsidRPr="00933158" w:rsidRDefault="00680935" w:rsidP="00680935">
            <w:pPr>
              <w:rPr>
                <w:rFonts w:ascii="Tahoma" w:hAnsi="Tahoma" w:cs="Tahoma"/>
                <w:sz w:val="18"/>
                <w:szCs w:val="18"/>
              </w:rPr>
            </w:pPr>
            <w:r w:rsidRPr="00933158">
              <w:rPr>
                <w:rFonts w:ascii="Tahoma" w:hAnsi="Tahoma" w:cs="Tahoma"/>
                <w:sz w:val="18"/>
                <w:szCs w:val="18"/>
              </w:rPr>
              <w:t>Termin rozpoczęcia gwarancji</w:t>
            </w:r>
          </w:p>
        </w:tc>
        <w:tc>
          <w:tcPr>
            <w:tcW w:w="4653" w:type="dxa"/>
            <w:tcBorders>
              <w:top w:val="single" w:sz="4" w:space="0" w:color="auto"/>
              <w:left w:val="single" w:sz="4" w:space="0" w:color="auto"/>
              <w:bottom w:val="single" w:sz="4" w:space="0" w:color="auto"/>
              <w:right w:val="single" w:sz="4" w:space="0" w:color="auto"/>
            </w:tcBorders>
            <w:vAlign w:val="center"/>
          </w:tcPr>
          <w:p w14:paraId="3ECD9DD4" w14:textId="77777777" w:rsidR="00680935" w:rsidRPr="00933158" w:rsidRDefault="00680935" w:rsidP="00680935">
            <w:pPr>
              <w:jc w:val="both"/>
              <w:rPr>
                <w:rFonts w:ascii="Tahoma" w:hAnsi="Tahoma" w:cs="Tahoma"/>
                <w:sz w:val="18"/>
                <w:szCs w:val="18"/>
              </w:rPr>
            </w:pPr>
            <w:r w:rsidRPr="00933158">
              <w:rPr>
                <w:rFonts w:ascii="Tahoma" w:hAnsi="Tahoma" w:cs="Tahoma"/>
                <w:sz w:val="18"/>
                <w:szCs w:val="18"/>
              </w:rPr>
              <w:t>Od dnia dostawy i podpisania protokołu zdawczo-odbiorczego bez zastrzeżeń.</w:t>
            </w:r>
          </w:p>
        </w:tc>
      </w:tr>
      <w:tr w:rsidR="00680935" w:rsidRPr="00933158" w14:paraId="6C73B4E9" w14:textId="77777777" w:rsidTr="00351BAA">
        <w:trPr>
          <w:trHeight w:val="840"/>
        </w:trPr>
        <w:tc>
          <w:tcPr>
            <w:tcW w:w="790" w:type="dxa"/>
            <w:gridSpan w:val="2"/>
            <w:tcBorders>
              <w:top w:val="single" w:sz="4" w:space="0" w:color="auto"/>
              <w:left w:val="single" w:sz="4" w:space="0" w:color="auto"/>
              <w:bottom w:val="single" w:sz="4" w:space="0" w:color="auto"/>
              <w:right w:val="single" w:sz="4" w:space="0" w:color="auto"/>
            </w:tcBorders>
            <w:vAlign w:val="center"/>
          </w:tcPr>
          <w:p w14:paraId="59D706BA" w14:textId="77777777" w:rsidR="00680935" w:rsidRPr="00933158" w:rsidRDefault="00680935" w:rsidP="005A287A">
            <w:pPr>
              <w:numPr>
                <w:ilvl w:val="0"/>
                <w:numId w:val="34"/>
              </w:numPr>
              <w:jc w:val="center"/>
              <w:rPr>
                <w:rFonts w:ascii="Tahoma" w:hAnsi="Tahoma" w:cs="Tahoma"/>
                <w:sz w:val="18"/>
                <w:szCs w:val="18"/>
              </w:rPr>
            </w:pPr>
            <w:r w:rsidRPr="00933158">
              <w:rPr>
                <w:rFonts w:ascii="Tahoma" w:hAnsi="Tahoma" w:cs="Tahoma"/>
                <w:sz w:val="18"/>
                <w:szCs w:val="18"/>
              </w:rPr>
              <w:t>2</w:t>
            </w:r>
          </w:p>
        </w:tc>
        <w:tc>
          <w:tcPr>
            <w:tcW w:w="4167" w:type="dxa"/>
            <w:tcBorders>
              <w:top w:val="single" w:sz="4" w:space="0" w:color="auto"/>
              <w:left w:val="single" w:sz="4" w:space="0" w:color="auto"/>
              <w:bottom w:val="single" w:sz="4" w:space="0" w:color="auto"/>
              <w:right w:val="single" w:sz="4" w:space="0" w:color="auto"/>
            </w:tcBorders>
            <w:vAlign w:val="center"/>
          </w:tcPr>
          <w:p w14:paraId="292A047C" w14:textId="77777777" w:rsidR="00680935" w:rsidRPr="00933158" w:rsidRDefault="00680935" w:rsidP="00680935">
            <w:pPr>
              <w:rPr>
                <w:rFonts w:ascii="Tahoma" w:hAnsi="Tahoma" w:cs="Tahoma"/>
                <w:sz w:val="18"/>
                <w:szCs w:val="18"/>
              </w:rPr>
            </w:pPr>
            <w:r w:rsidRPr="00933158">
              <w:rPr>
                <w:rFonts w:ascii="Tahoma" w:hAnsi="Tahoma" w:cs="Tahoma"/>
                <w:sz w:val="18"/>
                <w:szCs w:val="18"/>
                <w:lang w:eastAsia="ar-SA"/>
              </w:rPr>
              <w:t>Okres gwarancji na cały Towar (gwarancja pełna bez limitu badań)</w:t>
            </w:r>
          </w:p>
        </w:tc>
        <w:tc>
          <w:tcPr>
            <w:tcW w:w="4653" w:type="dxa"/>
            <w:tcBorders>
              <w:top w:val="single" w:sz="4" w:space="0" w:color="auto"/>
              <w:left w:val="single" w:sz="4" w:space="0" w:color="auto"/>
              <w:bottom w:val="single" w:sz="4" w:space="0" w:color="auto"/>
              <w:right w:val="single" w:sz="4" w:space="0" w:color="auto"/>
            </w:tcBorders>
            <w:vAlign w:val="center"/>
          </w:tcPr>
          <w:p w14:paraId="4BFAC6A3" w14:textId="77777777" w:rsidR="00680935" w:rsidRPr="00933158" w:rsidRDefault="00680935" w:rsidP="00680935">
            <w:pPr>
              <w:rPr>
                <w:rFonts w:ascii="Tahoma" w:hAnsi="Tahoma" w:cs="Tahoma"/>
                <w:sz w:val="18"/>
                <w:szCs w:val="18"/>
              </w:rPr>
            </w:pPr>
            <w:r w:rsidRPr="00933158">
              <w:rPr>
                <w:rFonts w:ascii="Tahoma" w:hAnsi="Tahoma" w:cs="Tahoma"/>
                <w:sz w:val="18"/>
                <w:szCs w:val="18"/>
              </w:rPr>
              <w:t xml:space="preserve"> </w:t>
            </w:r>
          </w:p>
          <w:p w14:paraId="6EA340E4" w14:textId="77777777" w:rsidR="00680935" w:rsidRPr="00933158" w:rsidRDefault="00680935" w:rsidP="00680935">
            <w:pPr>
              <w:jc w:val="both"/>
              <w:rPr>
                <w:rFonts w:ascii="Tahoma" w:hAnsi="Tahoma" w:cs="Tahoma"/>
                <w:sz w:val="18"/>
                <w:szCs w:val="18"/>
              </w:rPr>
            </w:pPr>
            <w:r w:rsidRPr="00933158">
              <w:rPr>
                <w:rFonts w:ascii="Tahoma" w:hAnsi="Tahoma" w:cs="Tahoma"/>
                <w:b/>
                <w:sz w:val="18"/>
                <w:szCs w:val="18"/>
              </w:rPr>
              <w:t>Zgodnie z pkt. 5 Formularza Oferty</w:t>
            </w:r>
          </w:p>
          <w:p w14:paraId="07FD5754" w14:textId="77777777" w:rsidR="00680935" w:rsidRPr="00933158" w:rsidRDefault="00680935" w:rsidP="00680935">
            <w:pPr>
              <w:jc w:val="both"/>
              <w:rPr>
                <w:rFonts w:ascii="Tahoma" w:hAnsi="Tahoma" w:cs="Tahoma"/>
                <w:sz w:val="18"/>
                <w:szCs w:val="18"/>
              </w:rPr>
            </w:pPr>
          </w:p>
          <w:p w14:paraId="1D0BE598" w14:textId="77777777" w:rsidR="00680935" w:rsidRPr="00933158" w:rsidRDefault="00680935" w:rsidP="00680935">
            <w:pPr>
              <w:jc w:val="both"/>
              <w:rPr>
                <w:rFonts w:ascii="Tahoma" w:hAnsi="Tahoma" w:cs="Tahoma"/>
                <w:sz w:val="18"/>
                <w:szCs w:val="18"/>
              </w:rPr>
            </w:pPr>
          </w:p>
        </w:tc>
      </w:tr>
      <w:tr w:rsidR="00680935" w:rsidRPr="00933158" w14:paraId="41C75666" w14:textId="77777777" w:rsidTr="00351BAA">
        <w:tc>
          <w:tcPr>
            <w:tcW w:w="790" w:type="dxa"/>
            <w:gridSpan w:val="2"/>
            <w:tcBorders>
              <w:top w:val="single" w:sz="4" w:space="0" w:color="auto"/>
              <w:left w:val="single" w:sz="4" w:space="0" w:color="auto"/>
              <w:bottom w:val="single" w:sz="4" w:space="0" w:color="auto"/>
              <w:right w:val="single" w:sz="4" w:space="0" w:color="auto"/>
            </w:tcBorders>
            <w:vAlign w:val="center"/>
          </w:tcPr>
          <w:p w14:paraId="2DF02D6E" w14:textId="77777777" w:rsidR="00680935" w:rsidRPr="00933158" w:rsidRDefault="00680935" w:rsidP="005A287A">
            <w:pPr>
              <w:numPr>
                <w:ilvl w:val="0"/>
                <w:numId w:val="34"/>
              </w:numPr>
              <w:jc w:val="center"/>
              <w:rPr>
                <w:rFonts w:ascii="Tahoma" w:hAnsi="Tahoma" w:cs="Tahoma"/>
                <w:sz w:val="18"/>
                <w:szCs w:val="18"/>
              </w:rPr>
            </w:pPr>
            <w:r w:rsidRPr="00933158">
              <w:rPr>
                <w:rFonts w:ascii="Tahoma" w:hAnsi="Tahoma" w:cs="Tahoma"/>
                <w:sz w:val="18"/>
                <w:szCs w:val="18"/>
              </w:rPr>
              <w:t>3</w:t>
            </w:r>
          </w:p>
        </w:tc>
        <w:tc>
          <w:tcPr>
            <w:tcW w:w="4167" w:type="dxa"/>
            <w:tcBorders>
              <w:top w:val="single" w:sz="4" w:space="0" w:color="auto"/>
              <w:left w:val="single" w:sz="4" w:space="0" w:color="auto"/>
              <w:bottom w:val="single" w:sz="4" w:space="0" w:color="auto"/>
              <w:right w:val="single" w:sz="4" w:space="0" w:color="auto"/>
            </w:tcBorders>
            <w:vAlign w:val="center"/>
          </w:tcPr>
          <w:p w14:paraId="720BA641" w14:textId="77777777" w:rsidR="00680935" w:rsidRPr="00933158" w:rsidRDefault="00680935" w:rsidP="00680935">
            <w:pPr>
              <w:jc w:val="both"/>
              <w:rPr>
                <w:rFonts w:ascii="Tahoma" w:hAnsi="Tahoma" w:cs="Tahoma"/>
                <w:sz w:val="18"/>
                <w:szCs w:val="18"/>
                <w:lang w:eastAsia="ar-SA"/>
              </w:rPr>
            </w:pPr>
            <w:r w:rsidRPr="00933158">
              <w:rPr>
                <w:rFonts w:ascii="Tahoma" w:hAnsi="Tahoma" w:cs="Tahoma"/>
                <w:sz w:val="18"/>
                <w:szCs w:val="18"/>
                <w:lang w:eastAsia="ar-SA"/>
              </w:rPr>
              <w:t>Przedmiot gwarancji: cały dostarczony Towar.</w:t>
            </w:r>
          </w:p>
          <w:p w14:paraId="43F60EE3" w14:textId="77777777" w:rsidR="00680935" w:rsidRPr="00933158" w:rsidRDefault="00680935" w:rsidP="00680935">
            <w:pPr>
              <w:jc w:val="both"/>
              <w:rPr>
                <w:rFonts w:ascii="Tahoma" w:hAnsi="Tahoma" w:cs="Tahoma"/>
                <w:sz w:val="18"/>
                <w:szCs w:val="18"/>
                <w:lang w:eastAsia="ar-SA"/>
              </w:rPr>
            </w:pPr>
            <w:r w:rsidRPr="00933158">
              <w:rPr>
                <w:rFonts w:ascii="Tahoma" w:hAnsi="Tahoma" w:cs="Tahoma"/>
                <w:sz w:val="18"/>
                <w:szCs w:val="18"/>
                <w:lang w:eastAsia="ar-SA"/>
              </w:rPr>
              <w:t>Gwarancja obejmuje także:</w:t>
            </w:r>
          </w:p>
          <w:p w14:paraId="51A5FD4B" w14:textId="3C9AE593" w:rsidR="00680935" w:rsidRPr="00933158" w:rsidRDefault="00680935" w:rsidP="00680935">
            <w:pPr>
              <w:tabs>
                <w:tab w:val="num" w:pos="290"/>
              </w:tabs>
              <w:jc w:val="both"/>
              <w:rPr>
                <w:rFonts w:ascii="Tahoma" w:hAnsi="Tahoma" w:cs="Tahoma"/>
                <w:sz w:val="18"/>
                <w:szCs w:val="18"/>
              </w:rPr>
            </w:pPr>
            <w:r w:rsidRPr="00933158">
              <w:rPr>
                <w:rFonts w:ascii="Tahoma" w:hAnsi="Tahoma" w:cs="Tahoma"/>
                <w:sz w:val="18"/>
                <w:szCs w:val="18"/>
              </w:rPr>
              <w:t>- Przeglądy w okresie gwarancji zgodne z wymogami określonymi przez producenta w ramach ceny dostawy bez dodatkowego wezwania ze strony Zamawiającego (powiadomienie Zamawiającego z 5 dniowym wyprzedzeniem pod nr tel. 42 63-93-</w:t>
            </w:r>
            <w:r w:rsidR="004633E1" w:rsidRPr="00933158">
              <w:rPr>
                <w:rFonts w:ascii="Tahoma" w:hAnsi="Tahoma" w:cs="Tahoma"/>
                <w:sz w:val="18"/>
                <w:szCs w:val="18"/>
              </w:rPr>
              <w:t>48</w:t>
            </w:r>
            <w:r w:rsidR="004633E1">
              <w:rPr>
                <w:rFonts w:ascii="Tahoma" w:hAnsi="Tahoma" w:cs="Tahoma"/>
                <w:sz w:val="18"/>
                <w:szCs w:val="18"/>
              </w:rPr>
              <w:t>1</w:t>
            </w:r>
            <w:r w:rsidR="004633E1" w:rsidRPr="00933158">
              <w:rPr>
                <w:rFonts w:ascii="Tahoma" w:hAnsi="Tahoma" w:cs="Tahoma"/>
                <w:sz w:val="18"/>
                <w:szCs w:val="18"/>
              </w:rPr>
              <w:t xml:space="preserve"> </w:t>
            </w:r>
            <w:r w:rsidRPr="00933158">
              <w:rPr>
                <w:rFonts w:ascii="Tahoma" w:hAnsi="Tahoma" w:cs="Tahoma"/>
                <w:sz w:val="18"/>
                <w:szCs w:val="18"/>
              </w:rPr>
              <w:t>oraz j.kusmierczyk@skwam.lodz.pl)</w:t>
            </w:r>
          </w:p>
          <w:p w14:paraId="67F3167D" w14:textId="77777777" w:rsidR="00680935" w:rsidRPr="00933158" w:rsidRDefault="00680935" w:rsidP="00680935">
            <w:pPr>
              <w:tabs>
                <w:tab w:val="num" w:pos="290"/>
              </w:tabs>
              <w:jc w:val="both"/>
              <w:rPr>
                <w:rFonts w:ascii="Tahoma" w:hAnsi="Tahoma" w:cs="Tahoma"/>
                <w:sz w:val="18"/>
                <w:szCs w:val="18"/>
              </w:rPr>
            </w:pPr>
            <w:r w:rsidRPr="00933158">
              <w:rPr>
                <w:rFonts w:ascii="Tahoma" w:hAnsi="Tahoma" w:cs="Tahoma"/>
                <w:sz w:val="18"/>
                <w:szCs w:val="18"/>
              </w:rPr>
              <w:t>- Wymiany/naprawy uszkodzonych części</w:t>
            </w:r>
          </w:p>
          <w:p w14:paraId="73B296FE" w14:textId="77777777" w:rsidR="00680935" w:rsidRPr="00933158" w:rsidRDefault="00680935" w:rsidP="00680935">
            <w:pPr>
              <w:tabs>
                <w:tab w:val="num" w:pos="290"/>
              </w:tabs>
              <w:jc w:val="both"/>
              <w:rPr>
                <w:rFonts w:ascii="Tahoma" w:hAnsi="Tahoma" w:cs="Tahoma"/>
                <w:sz w:val="18"/>
                <w:szCs w:val="18"/>
              </w:rPr>
            </w:pPr>
            <w:r w:rsidRPr="00933158">
              <w:rPr>
                <w:rFonts w:ascii="Tahoma" w:hAnsi="Tahoma" w:cs="Tahoma"/>
                <w:sz w:val="18"/>
                <w:szCs w:val="18"/>
              </w:rPr>
              <w:t>- Dojazdy/przejazdy pracowników Wykonawcy</w:t>
            </w:r>
          </w:p>
          <w:p w14:paraId="25578975" w14:textId="77777777" w:rsidR="00680935" w:rsidRPr="00933158" w:rsidRDefault="00680935" w:rsidP="00680935">
            <w:pPr>
              <w:tabs>
                <w:tab w:val="num" w:pos="290"/>
              </w:tabs>
              <w:jc w:val="both"/>
              <w:rPr>
                <w:rFonts w:ascii="Tahoma" w:hAnsi="Tahoma" w:cs="Tahoma"/>
                <w:sz w:val="18"/>
                <w:szCs w:val="18"/>
              </w:rPr>
            </w:pPr>
            <w:r w:rsidRPr="00933158">
              <w:rPr>
                <w:rFonts w:ascii="Tahoma" w:hAnsi="Tahoma" w:cs="Tahoma"/>
                <w:sz w:val="18"/>
                <w:szCs w:val="18"/>
              </w:rPr>
              <w:t>- Robociznę</w:t>
            </w:r>
          </w:p>
          <w:p w14:paraId="2A4118A9" w14:textId="77777777" w:rsidR="00680935" w:rsidRPr="00933158" w:rsidRDefault="00680935" w:rsidP="00680935">
            <w:pPr>
              <w:tabs>
                <w:tab w:val="num" w:pos="290"/>
              </w:tabs>
              <w:jc w:val="both"/>
              <w:rPr>
                <w:rFonts w:ascii="Tahoma" w:hAnsi="Tahoma" w:cs="Tahoma"/>
                <w:sz w:val="18"/>
                <w:szCs w:val="18"/>
              </w:rPr>
            </w:pPr>
            <w:r w:rsidRPr="00933158">
              <w:rPr>
                <w:rFonts w:ascii="Tahoma" w:hAnsi="Tahoma" w:cs="Tahoma"/>
                <w:sz w:val="18"/>
                <w:szCs w:val="18"/>
              </w:rPr>
              <w:t>- Wszystkie pozostałe koszty niezbędne do wykonania czynności gwarancyjnych.</w:t>
            </w:r>
          </w:p>
        </w:tc>
        <w:tc>
          <w:tcPr>
            <w:tcW w:w="4653" w:type="dxa"/>
            <w:tcBorders>
              <w:top w:val="single" w:sz="4" w:space="0" w:color="auto"/>
              <w:left w:val="single" w:sz="4" w:space="0" w:color="auto"/>
              <w:bottom w:val="single" w:sz="4" w:space="0" w:color="auto"/>
              <w:right w:val="single" w:sz="4" w:space="0" w:color="auto"/>
            </w:tcBorders>
            <w:vAlign w:val="center"/>
          </w:tcPr>
          <w:p w14:paraId="1E5BC5FE" w14:textId="77777777" w:rsidR="00680935" w:rsidRPr="00933158" w:rsidRDefault="00680935" w:rsidP="00680935">
            <w:pPr>
              <w:jc w:val="center"/>
              <w:rPr>
                <w:rFonts w:ascii="Tahoma" w:hAnsi="Tahoma" w:cs="Tahoma"/>
                <w:sz w:val="18"/>
                <w:szCs w:val="18"/>
              </w:rPr>
            </w:pPr>
            <w:r w:rsidRPr="00933158">
              <w:rPr>
                <w:rFonts w:ascii="Tahoma" w:hAnsi="Tahoma" w:cs="Tahoma"/>
                <w:sz w:val="18"/>
                <w:szCs w:val="18"/>
              </w:rPr>
              <w:t>TAK</w:t>
            </w:r>
          </w:p>
        </w:tc>
      </w:tr>
      <w:tr w:rsidR="00680935" w:rsidRPr="00933158" w14:paraId="10FC4192" w14:textId="77777777" w:rsidTr="00351BAA">
        <w:tc>
          <w:tcPr>
            <w:tcW w:w="790" w:type="dxa"/>
            <w:gridSpan w:val="2"/>
            <w:tcBorders>
              <w:top w:val="single" w:sz="4" w:space="0" w:color="auto"/>
              <w:left w:val="single" w:sz="4" w:space="0" w:color="auto"/>
              <w:bottom w:val="single" w:sz="4" w:space="0" w:color="auto"/>
              <w:right w:val="single" w:sz="4" w:space="0" w:color="auto"/>
            </w:tcBorders>
            <w:vAlign w:val="center"/>
          </w:tcPr>
          <w:p w14:paraId="174A5894" w14:textId="77777777" w:rsidR="00680935" w:rsidRPr="00933158" w:rsidRDefault="00680935" w:rsidP="005A287A">
            <w:pPr>
              <w:numPr>
                <w:ilvl w:val="0"/>
                <w:numId w:val="34"/>
              </w:numPr>
              <w:jc w:val="center"/>
              <w:rPr>
                <w:rFonts w:ascii="Tahoma" w:hAnsi="Tahoma" w:cs="Tahoma"/>
                <w:sz w:val="18"/>
                <w:szCs w:val="18"/>
              </w:rPr>
            </w:pPr>
          </w:p>
        </w:tc>
        <w:tc>
          <w:tcPr>
            <w:tcW w:w="4167" w:type="dxa"/>
            <w:tcBorders>
              <w:top w:val="single" w:sz="4" w:space="0" w:color="auto"/>
              <w:left w:val="single" w:sz="4" w:space="0" w:color="auto"/>
              <w:bottom w:val="single" w:sz="4" w:space="0" w:color="auto"/>
              <w:right w:val="single" w:sz="4" w:space="0" w:color="auto"/>
            </w:tcBorders>
            <w:vAlign w:val="center"/>
          </w:tcPr>
          <w:p w14:paraId="1A34F139" w14:textId="64AD1E55" w:rsidR="00680935" w:rsidRPr="00933158" w:rsidRDefault="00680935" w:rsidP="00680935">
            <w:pPr>
              <w:jc w:val="both"/>
              <w:rPr>
                <w:rFonts w:ascii="Tahoma" w:hAnsi="Tahoma" w:cs="Tahoma"/>
                <w:sz w:val="18"/>
                <w:szCs w:val="18"/>
                <w:lang w:eastAsia="ar-SA"/>
              </w:rPr>
            </w:pPr>
            <w:r w:rsidRPr="00933158">
              <w:rPr>
                <w:rFonts w:ascii="Tahoma" w:hAnsi="Tahoma" w:cs="Tahoma"/>
                <w:sz w:val="18"/>
                <w:szCs w:val="18"/>
                <w:lang w:eastAsia="ar-SA"/>
              </w:rPr>
              <w:t xml:space="preserve">Okres gwarancji ulega każdorazowemu przedłużeniu </w:t>
            </w:r>
            <w:r w:rsidRPr="00CC2D20">
              <w:rPr>
                <w:rFonts w:ascii="Tahoma" w:hAnsi="Tahoma" w:cs="Tahoma"/>
                <w:strike/>
                <w:sz w:val="18"/>
                <w:szCs w:val="18"/>
                <w:highlight w:val="cyan"/>
                <w:lang w:eastAsia="ar-SA"/>
              </w:rPr>
              <w:t>o pełen okres niesprawności przedmiotu umowy</w:t>
            </w:r>
            <w:r w:rsidR="00CC2D20" w:rsidRPr="00CC2D20">
              <w:rPr>
                <w:highlight w:val="cyan"/>
              </w:rPr>
              <w:t xml:space="preserve"> </w:t>
            </w:r>
            <w:r w:rsidR="00CC2D20" w:rsidRPr="00CC2D20">
              <w:rPr>
                <w:rFonts w:ascii="Tahoma" w:hAnsi="Tahoma" w:cs="Tahoma"/>
                <w:sz w:val="18"/>
                <w:szCs w:val="18"/>
                <w:highlight w:val="cyan"/>
                <w:lang w:eastAsia="ar-SA"/>
              </w:rPr>
              <w:t>o czas przedłużającej się naprawy ponad terminy określone w umowie</w:t>
            </w:r>
          </w:p>
        </w:tc>
        <w:tc>
          <w:tcPr>
            <w:tcW w:w="4653" w:type="dxa"/>
            <w:tcBorders>
              <w:top w:val="single" w:sz="4" w:space="0" w:color="auto"/>
              <w:left w:val="single" w:sz="4" w:space="0" w:color="auto"/>
              <w:bottom w:val="single" w:sz="4" w:space="0" w:color="auto"/>
              <w:right w:val="single" w:sz="4" w:space="0" w:color="auto"/>
            </w:tcBorders>
            <w:vAlign w:val="center"/>
          </w:tcPr>
          <w:p w14:paraId="7C16C7CF" w14:textId="77777777" w:rsidR="00680935" w:rsidRPr="00933158" w:rsidRDefault="00680935" w:rsidP="00680935">
            <w:pPr>
              <w:jc w:val="center"/>
              <w:rPr>
                <w:rFonts w:ascii="Tahoma" w:hAnsi="Tahoma" w:cs="Tahoma"/>
                <w:sz w:val="18"/>
                <w:szCs w:val="18"/>
              </w:rPr>
            </w:pPr>
            <w:r w:rsidRPr="00933158">
              <w:rPr>
                <w:rFonts w:ascii="Tahoma" w:hAnsi="Tahoma" w:cs="Tahoma"/>
                <w:sz w:val="18"/>
                <w:szCs w:val="18"/>
              </w:rPr>
              <w:t>TAK</w:t>
            </w:r>
          </w:p>
        </w:tc>
      </w:tr>
      <w:tr w:rsidR="00680935" w:rsidRPr="00933158" w14:paraId="36892041" w14:textId="77777777" w:rsidTr="00351BAA">
        <w:tc>
          <w:tcPr>
            <w:tcW w:w="790" w:type="dxa"/>
            <w:gridSpan w:val="2"/>
            <w:tcBorders>
              <w:top w:val="single" w:sz="4" w:space="0" w:color="auto"/>
              <w:left w:val="single" w:sz="4" w:space="0" w:color="auto"/>
              <w:bottom w:val="single" w:sz="4" w:space="0" w:color="auto"/>
              <w:right w:val="single" w:sz="4" w:space="0" w:color="auto"/>
            </w:tcBorders>
            <w:vAlign w:val="center"/>
          </w:tcPr>
          <w:p w14:paraId="386C2AC6" w14:textId="77777777" w:rsidR="00680935" w:rsidRPr="00933158" w:rsidRDefault="00680935" w:rsidP="005A287A">
            <w:pPr>
              <w:numPr>
                <w:ilvl w:val="0"/>
                <w:numId w:val="34"/>
              </w:numPr>
              <w:jc w:val="center"/>
              <w:rPr>
                <w:rFonts w:ascii="Tahoma" w:hAnsi="Tahoma" w:cs="Tahoma"/>
                <w:sz w:val="18"/>
                <w:szCs w:val="18"/>
              </w:rPr>
            </w:pPr>
            <w:r w:rsidRPr="00933158">
              <w:rPr>
                <w:rFonts w:ascii="Tahoma" w:hAnsi="Tahoma" w:cs="Tahoma"/>
                <w:sz w:val="18"/>
                <w:szCs w:val="18"/>
              </w:rPr>
              <w:t>4</w:t>
            </w:r>
          </w:p>
        </w:tc>
        <w:tc>
          <w:tcPr>
            <w:tcW w:w="4167" w:type="dxa"/>
            <w:tcBorders>
              <w:top w:val="single" w:sz="4" w:space="0" w:color="auto"/>
              <w:left w:val="single" w:sz="4" w:space="0" w:color="auto"/>
              <w:bottom w:val="single" w:sz="4" w:space="0" w:color="auto"/>
              <w:right w:val="single" w:sz="4" w:space="0" w:color="auto"/>
            </w:tcBorders>
          </w:tcPr>
          <w:p w14:paraId="28B1B244" w14:textId="77777777" w:rsidR="00680935" w:rsidRPr="00933158" w:rsidRDefault="00680935" w:rsidP="00680935">
            <w:pPr>
              <w:jc w:val="both"/>
              <w:rPr>
                <w:rFonts w:ascii="Tahoma" w:hAnsi="Tahoma" w:cs="Tahoma"/>
                <w:sz w:val="18"/>
                <w:szCs w:val="18"/>
              </w:rPr>
            </w:pPr>
            <w:r w:rsidRPr="00933158">
              <w:rPr>
                <w:rFonts w:ascii="Tahoma" w:hAnsi="Tahoma" w:cs="Tahoma"/>
                <w:sz w:val="18"/>
                <w:szCs w:val="18"/>
              </w:rPr>
              <w:t>Czas reakcji „przyjęte zgłoszenie - podjęta naprawa”.</w:t>
            </w:r>
          </w:p>
        </w:tc>
        <w:tc>
          <w:tcPr>
            <w:tcW w:w="4653" w:type="dxa"/>
            <w:tcBorders>
              <w:top w:val="single" w:sz="4" w:space="0" w:color="auto"/>
              <w:left w:val="single" w:sz="4" w:space="0" w:color="auto"/>
              <w:bottom w:val="single" w:sz="4" w:space="0" w:color="auto"/>
              <w:right w:val="single" w:sz="4" w:space="0" w:color="auto"/>
            </w:tcBorders>
          </w:tcPr>
          <w:p w14:paraId="4410A75B" w14:textId="77777777" w:rsidR="00680935" w:rsidRPr="00933158" w:rsidRDefault="00680935" w:rsidP="00680935">
            <w:pPr>
              <w:jc w:val="both"/>
              <w:rPr>
                <w:rFonts w:ascii="Tahoma" w:hAnsi="Tahoma" w:cs="Tahoma"/>
                <w:sz w:val="18"/>
                <w:szCs w:val="18"/>
              </w:rPr>
            </w:pPr>
            <w:r w:rsidRPr="00933158">
              <w:rPr>
                <w:rFonts w:ascii="Tahoma" w:hAnsi="Tahoma" w:cs="Tahoma"/>
                <w:sz w:val="18"/>
                <w:szCs w:val="18"/>
              </w:rPr>
              <w:t xml:space="preserve">* W terminie </w:t>
            </w:r>
            <w:r w:rsidRPr="00933158">
              <w:rPr>
                <w:rFonts w:ascii="Tahoma" w:hAnsi="Tahoma" w:cs="Tahoma"/>
                <w:b/>
                <w:sz w:val="18"/>
                <w:szCs w:val="18"/>
              </w:rPr>
              <w:t>….. godzin</w:t>
            </w:r>
            <w:r w:rsidRPr="00933158">
              <w:rPr>
                <w:rFonts w:ascii="Tahoma" w:hAnsi="Tahoma" w:cs="Tahoma"/>
                <w:sz w:val="18"/>
                <w:szCs w:val="18"/>
              </w:rPr>
              <w:t xml:space="preserve"> (</w:t>
            </w:r>
            <w:r w:rsidRPr="00933158">
              <w:rPr>
                <w:rFonts w:ascii="Tahoma" w:hAnsi="Tahoma" w:cs="Tahoma"/>
                <w:b/>
                <w:sz w:val="18"/>
                <w:szCs w:val="18"/>
              </w:rPr>
              <w:t>maksymalnie 48 godziny w dni robocze</w:t>
            </w:r>
            <w:r w:rsidRPr="00933158">
              <w:rPr>
                <w:rFonts w:ascii="Tahoma" w:hAnsi="Tahoma" w:cs="Tahoma"/>
                <w:sz w:val="18"/>
                <w:szCs w:val="18"/>
              </w:rPr>
              <w:t>) od otrzymania zawiadomienia telefonicznie lub faksem z wyłączeniem dni ustawowo wolnych od pracy.</w:t>
            </w:r>
          </w:p>
          <w:p w14:paraId="4DF120EE" w14:textId="6F39DAAB" w:rsidR="00680935" w:rsidRPr="00933158" w:rsidRDefault="00680935" w:rsidP="00ED17DE">
            <w:pPr>
              <w:jc w:val="both"/>
              <w:rPr>
                <w:rFonts w:ascii="Tahoma" w:hAnsi="Tahoma" w:cs="Tahoma"/>
                <w:sz w:val="18"/>
                <w:szCs w:val="18"/>
              </w:rPr>
            </w:pPr>
            <w:r w:rsidRPr="00933158">
              <w:rPr>
                <w:rFonts w:ascii="Tahoma" w:hAnsi="Tahoma" w:cs="Tahoma"/>
                <w:sz w:val="18"/>
                <w:szCs w:val="18"/>
              </w:rPr>
              <w:t xml:space="preserve">* W terminie </w:t>
            </w:r>
            <w:r w:rsidRPr="00933158">
              <w:rPr>
                <w:rFonts w:ascii="Tahoma" w:hAnsi="Tahoma" w:cs="Tahoma"/>
                <w:b/>
                <w:sz w:val="18"/>
                <w:szCs w:val="18"/>
              </w:rPr>
              <w:t>….. godzin</w:t>
            </w:r>
            <w:r w:rsidRPr="00933158">
              <w:rPr>
                <w:rFonts w:ascii="Tahoma" w:hAnsi="Tahoma" w:cs="Tahoma"/>
                <w:sz w:val="18"/>
                <w:szCs w:val="18"/>
              </w:rPr>
              <w:t xml:space="preserve"> (</w:t>
            </w:r>
            <w:r w:rsidRPr="00933158">
              <w:rPr>
                <w:rFonts w:ascii="Tahoma" w:hAnsi="Tahoma" w:cs="Tahoma"/>
                <w:b/>
                <w:sz w:val="18"/>
                <w:szCs w:val="18"/>
              </w:rPr>
              <w:t>maksymalnie 72 godziny w dni robocze</w:t>
            </w:r>
            <w:r w:rsidRPr="00933158">
              <w:rPr>
                <w:rFonts w:ascii="Tahoma" w:hAnsi="Tahoma" w:cs="Tahoma"/>
                <w:sz w:val="18"/>
                <w:szCs w:val="18"/>
              </w:rPr>
              <w:t xml:space="preserve">) od momentu dostarczenia </w:t>
            </w:r>
            <w:r w:rsidR="00ED17DE">
              <w:rPr>
                <w:rFonts w:ascii="Tahoma" w:hAnsi="Tahoma" w:cs="Tahoma"/>
                <w:sz w:val="18"/>
                <w:szCs w:val="18"/>
              </w:rPr>
              <w:t>towaru</w:t>
            </w:r>
            <w:r w:rsidR="00ED17DE" w:rsidRPr="00933158">
              <w:rPr>
                <w:rFonts w:ascii="Tahoma" w:hAnsi="Tahoma" w:cs="Tahoma"/>
                <w:sz w:val="18"/>
                <w:szCs w:val="18"/>
              </w:rPr>
              <w:t xml:space="preserve"> </w:t>
            </w:r>
            <w:r w:rsidRPr="00933158">
              <w:rPr>
                <w:rFonts w:ascii="Tahoma" w:hAnsi="Tahoma" w:cs="Tahoma"/>
                <w:sz w:val="18"/>
                <w:szCs w:val="18"/>
              </w:rPr>
              <w:t>do siedziby serwisu (w okresie gwarancji przesyłką kurierska na koszt Wykonawcy) z wyłączeniem dni ustawowo wolnych od pracy.</w:t>
            </w:r>
          </w:p>
        </w:tc>
      </w:tr>
      <w:tr w:rsidR="00680935" w:rsidRPr="00933158" w14:paraId="2E569B6D" w14:textId="77777777" w:rsidTr="00351BAA">
        <w:tc>
          <w:tcPr>
            <w:tcW w:w="790" w:type="dxa"/>
            <w:gridSpan w:val="2"/>
            <w:tcBorders>
              <w:top w:val="single" w:sz="4" w:space="0" w:color="auto"/>
              <w:left w:val="single" w:sz="4" w:space="0" w:color="auto"/>
              <w:bottom w:val="single" w:sz="4" w:space="0" w:color="auto"/>
              <w:right w:val="single" w:sz="4" w:space="0" w:color="auto"/>
            </w:tcBorders>
            <w:vAlign w:val="center"/>
          </w:tcPr>
          <w:p w14:paraId="45A736A1" w14:textId="77777777" w:rsidR="00680935" w:rsidRPr="00933158" w:rsidRDefault="00680935" w:rsidP="005A287A">
            <w:pPr>
              <w:numPr>
                <w:ilvl w:val="0"/>
                <w:numId w:val="34"/>
              </w:numPr>
              <w:jc w:val="center"/>
              <w:rPr>
                <w:rFonts w:ascii="Tahoma" w:hAnsi="Tahoma" w:cs="Tahoma"/>
                <w:sz w:val="18"/>
                <w:szCs w:val="18"/>
              </w:rPr>
            </w:pPr>
            <w:r w:rsidRPr="00933158">
              <w:rPr>
                <w:rFonts w:ascii="Tahoma" w:hAnsi="Tahoma" w:cs="Tahoma"/>
                <w:sz w:val="18"/>
                <w:szCs w:val="18"/>
              </w:rPr>
              <w:t>5</w:t>
            </w:r>
          </w:p>
        </w:tc>
        <w:tc>
          <w:tcPr>
            <w:tcW w:w="4167" w:type="dxa"/>
            <w:tcBorders>
              <w:top w:val="single" w:sz="4" w:space="0" w:color="auto"/>
              <w:left w:val="single" w:sz="4" w:space="0" w:color="auto"/>
              <w:bottom w:val="single" w:sz="4" w:space="0" w:color="auto"/>
              <w:right w:val="single" w:sz="4" w:space="0" w:color="auto"/>
            </w:tcBorders>
          </w:tcPr>
          <w:p w14:paraId="3AE7903C" w14:textId="77777777" w:rsidR="00680935" w:rsidRPr="00933158" w:rsidRDefault="00680935" w:rsidP="00680935">
            <w:pPr>
              <w:jc w:val="both"/>
              <w:rPr>
                <w:rFonts w:ascii="Tahoma" w:hAnsi="Tahoma" w:cs="Tahoma"/>
                <w:sz w:val="18"/>
                <w:szCs w:val="18"/>
              </w:rPr>
            </w:pPr>
            <w:r w:rsidRPr="00933158">
              <w:rPr>
                <w:rFonts w:ascii="Tahoma" w:hAnsi="Tahoma" w:cs="Tahoma"/>
                <w:sz w:val="18"/>
                <w:szCs w:val="18"/>
              </w:rPr>
              <w:t xml:space="preserve">Ilość przeglądów w ramach ceny dostawy w okresie gwarancji, zgodnie z zaleceniami producenta, wykonana bez wcześniejszego zlecenia Zamawiającego. </w:t>
            </w:r>
          </w:p>
        </w:tc>
        <w:tc>
          <w:tcPr>
            <w:tcW w:w="4653" w:type="dxa"/>
            <w:tcBorders>
              <w:top w:val="single" w:sz="4" w:space="0" w:color="auto"/>
              <w:left w:val="single" w:sz="4" w:space="0" w:color="auto"/>
              <w:bottom w:val="single" w:sz="4" w:space="0" w:color="auto"/>
              <w:right w:val="single" w:sz="4" w:space="0" w:color="auto"/>
            </w:tcBorders>
          </w:tcPr>
          <w:p w14:paraId="60952E27" w14:textId="77777777" w:rsidR="00680935" w:rsidRPr="00933158" w:rsidRDefault="00680935" w:rsidP="00680935">
            <w:pPr>
              <w:rPr>
                <w:rFonts w:ascii="Tahoma" w:hAnsi="Tahoma" w:cs="Tahoma"/>
                <w:sz w:val="18"/>
                <w:szCs w:val="18"/>
              </w:rPr>
            </w:pPr>
          </w:p>
          <w:p w14:paraId="56187EA2" w14:textId="77777777" w:rsidR="00680935" w:rsidRPr="00933158" w:rsidRDefault="00680935" w:rsidP="00680935">
            <w:pPr>
              <w:rPr>
                <w:rFonts w:ascii="Tahoma" w:hAnsi="Tahoma" w:cs="Tahoma"/>
                <w:sz w:val="18"/>
                <w:szCs w:val="18"/>
              </w:rPr>
            </w:pPr>
            <w:r w:rsidRPr="00933158">
              <w:rPr>
                <w:rFonts w:ascii="Tahoma" w:hAnsi="Tahoma" w:cs="Tahoma"/>
                <w:sz w:val="18"/>
                <w:szCs w:val="18"/>
              </w:rPr>
              <w:t xml:space="preserve">Ilość przeglądów w roku </w:t>
            </w:r>
            <w:r w:rsidRPr="00933158">
              <w:rPr>
                <w:rFonts w:ascii="Tahoma" w:hAnsi="Tahoma" w:cs="Tahoma"/>
                <w:b/>
                <w:sz w:val="18"/>
                <w:szCs w:val="18"/>
              </w:rPr>
              <w:t>….</w:t>
            </w:r>
            <w:r w:rsidRPr="00933158">
              <w:rPr>
                <w:rFonts w:ascii="Tahoma" w:hAnsi="Tahoma" w:cs="Tahoma"/>
                <w:sz w:val="18"/>
                <w:szCs w:val="18"/>
              </w:rPr>
              <w:t>, w odstępach równomiernych</w:t>
            </w:r>
          </w:p>
          <w:p w14:paraId="04BEFF59" w14:textId="77777777" w:rsidR="00680935" w:rsidRPr="00933158" w:rsidRDefault="00680935" w:rsidP="00680935">
            <w:pPr>
              <w:rPr>
                <w:rFonts w:ascii="Tahoma" w:hAnsi="Tahoma" w:cs="Tahoma"/>
                <w:sz w:val="18"/>
                <w:szCs w:val="18"/>
              </w:rPr>
            </w:pPr>
          </w:p>
        </w:tc>
      </w:tr>
      <w:tr w:rsidR="00680935" w:rsidRPr="00933158" w14:paraId="3C3B7F16" w14:textId="77777777" w:rsidTr="00351BAA">
        <w:tc>
          <w:tcPr>
            <w:tcW w:w="790" w:type="dxa"/>
            <w:gridSpan w:val="2"/>
            <w:tcBorders>
              <w:top w:val="single" w:sz="4" w:space="0" w:color="auto"/>
              <w:left w:val="single" w:sz="4" w:space="0" w:color="auto"/>
              <w:bottom w:val="single" w:sz="4" w:space="0" w:color="auto"/>
              <w:right w:val="single" w:sz="4" w:space="0" w:color="auto"/>
            </w:tcBorders>
            <w:vAlign w:val="center"/>
          </w:tcPr>
          <w:p w14:paraId="4B9570E0" w14:textId="77777777" w:rsidR="00680935" w:rsidRPr="00933158" w:rsidRDefault="00680935" w:rsidP="005A287A">
            <w:pPr>
              <w:numPr>
                <w:ilvl w:val="0"/>
                <w:numId w:val="34"/>
              </w:numPr>
              <w:jc w:val="center"/>
              <w:rPr>
                <w:rFonts w:ascii="Tahoma" w:hAnsi="Tahoma" w:cs="Tahoma"/>
                <w:sz w:val="18"/>
                <w:szCs w:val="18"/>
              </w:rPr>
            </w:pPr>
            <w:r w:rsidRPr="00933158">
              <w:rPr>
                <w:rFonts w:ascii="Tahoma" w:hAnsi="Tahoma" w:cs="Tahoma"/>
                <w:sz w:val="18"/>
                <w:szCs w:val="18"/>
              </w:rPr>
              <w:t>6</w:t>
            </w:r>
          </w:p>
        </w:tc>
        <w:tc>
          <w:tcPr>
            <w:tcW w:w="4167" w:type="dxa"/>
            <w:tcBorders>
              <w:top w:val="single" w:sz="4" w:space="0" w:color="auto"/>
              <w:left w:val="single" w:sz="4" w:space="0" w:color="auto"/>
              <w:bottom w:val="single" w:sz="4" w:space="0" w:color="auto"/>
              <w:right w:val="single" w:sz="4" w:space="0" w:color="auto"/>
            </w:tcBorders>
          </w:tcPr>
          <w:p w14:paraId="3F1817C5" w14:textId="77777777" w:rsidR="00680935" w:rsidRPr="00933158" w:rsidRDefault="00680935" w:rsidP="00680935">
            <w:pPr>
              <w:jc w:val="both"/>
              <w:rPr>
                <w:rFonts w:ascii="Tahoma" w:hAnsi="Tahoma" w:cs="Tahoma"/>
                <w:sz w:val="18"/>
                <w:szCs w:val="18"/>
              </w:rPr>
            </w:pPr>
            <w:r w:rsidRPr="00933158">
              <w:rPr>
                <w:rFonts w:ascii="Tahoma" w:hAnsi="Tahoma" w:cs="Tahoma"/>
                <w:sz w:val="18"/>
                <w:szCs w:val="18"/>
              </w:rPr>
              <w:t>Przeglądy końcowe przed upływem końca gwarancji w ramach ceny dostawy.</w:t>
            </w:r>
          </w:p>
        </w:tc>
        <w:tc>
          <w:tcPr>
            <w:tcW w:w="4653" w:type="dxa"/>
            <w:tcBorders>
              <w:top w:val="single" w:sz="4" w:space="0" w:color="auto"/>
              <w:left w:val="single" w:sz="4" w:space="0" w:color="auto"/>
              <w:bottom w:val="single" w:sz="4" w:space="0" w:color="auto"/>
              <w:right w:val="single" w:sz="4" w:space="0" w:color="auto"/>
            </w:tcBorders>
            <w:vAlign w:val="center"/>
          </w:tcPr>
          <w:p w14:paraId="1A54A49B" w14:textId="77777777" w:rsidR="00680935" w:rsidRPr="00933158" w:rsidRDefault="00680935" w:rsidP="00680935">
            <w:pPr>
              <w:jc w:val="center"/>
              <w:rPr>
                <w:rFonts w:ascii="Tahoma" w:hAnsi="Tahoma" w:cs="Tahoma"/>
                <w:sz w:val="18"/>
                <w:szCs w:val="18"/>
              </w:rPr>
            </w:pPr>
            <w:r w:rsidRPr="00933158">
              <w:rPr>
                <w:rFonts w:ascii="Tahoma" w:hAnsi="Tahoma" w:cs="Tahoma"/>
                <w:sz w:val="18"/>
                <w:szCs w:val="18"/>
              </w:rPr>
              <w:t>TAK</w:t>
            </w:r>
          </w:p>
        </w:tc>
      </w:tr>
      <w:tr w:rsidR="00680935" w:rsidRPr="00933158" w14:paraId="4522D983" w14:textId="77777777" w:rsidTr="00351BAA">
        <w:tc>
          <w:tcPr>
            <w:tcW w:w="790" w:type="dxa"/>
            <w:gridSpan w:val="2"/>
            <w:tcBorders>
              <w:top w:val="single" w:sz="4" w:space="0" w:color="auto"/>
              <w:left w:val="single" w:sz="4" w:space="0" w:color="auto"/>
              <w:bottom w:val="single" w:sz="4" w:space="0" w:color="auto"/>
              <w:right w:val="single" w:sz="4" w:space="0" w:color="auto"/>
            </w:tcBorders>
            <w:vAlign w:val="center"/>
          </w:tcPr>
          <w:p w14:paraId="51875259" w14:textId="77777777" w:rsidR="00680935" w:rsidRPr="00933158" w:rsidRDefault="00680935" w:rsidP="00680935">
            <w:pPr>
              <w:jc w:val="center"/>
              <w:rPr>
                <w:rFonts w:ascii="Tahoma" w:hAnsi="Tahoma" w:cs="Tahoma"/>
                <w:sz w:val="18"/>
                <w:szCs w:val="18"/>
              </w:rPr>
            </w:pPr>
            <w:r w:rsidRPr="00933158">
              <w:rPr>
                <w:rFonts w:ascii="Tahoma" w:hAnsi="Tahoma" w:cs="Tahoma"/>
                <w:sz w:val="18"/>
                <w:szCs w:val="18"/>
              </w:rPr>
              <w:lastRenderedPageBreak/>
              <w:t>8</w:t>
            </w:r>
          </w:p>
        </w:tc>
        <w:tc>
          <w:tcPr>
            <w:tcW w:w="4167" w:type="dxa"/>
            <w:tcBorders>
              <w:top w:val="single" w:sz="4" w:space="0" w:color="auto"/>
              <w:left w:val="single" w:sz="4" w:space="0" w:color="auto"/>
              <w:bottom w:val="single" w:sz="4" w:space="0" w:color="auto"/>
              <w:right w:val="single" w:sz="4" w:space="0" w:color="auto"/>
            </w:tcBorders>
          </w:tcPr>
          <w:p w14:paraId="4F6EF4A0" w14:textId="77777777" w:rsidR="00680935" w:rsidRPr="00933158" w:rsidRDefault="00680935" w:rsidP="00680935">
            <w:pPr>
              <w:jc w:val="both"/>
              <w:rPr>
                <w:rFonts w:ascii="Tahoma" w:hAnsi="Tahoma" w:cs="Tahoma"/>
                <w:sz w:val="18"/>
                <w:szCs w:val="18"/>
              </w:rPr>
            </w:pPr>
            <w:r w:rsidRPr="00933158">
              <w:rPr>
                <w:rFonts w:ascii="Tahoma" w:hAnsi="Tahoma" w:cs="Tahoma"/>
                <w:sz w:val="18"/>
                <w:szCs w:val="18"/>
              </w:rPr>
              <w:t>Możliwość zgłoszenia wad/awarii/błędów/usterek 24 h/dobę, z wyłączeniem dni ustawowo wolnych od pracy.</w:t>
            </w:r>
          </w:p>
        </w:tc>
        <w:tc>
          <w:tcPr>
            <w:tcW w:w="4653" w:type="dxa"/>
            <w:tcBorders>
              <w:top w:val="single" w:sz="4" w:space="0" w:color="auto"/>
              <w:left w:val="single" w:sz="4" w:space="0" w:color="auto"/>
              <w:bottom w:val="single" w:sz="4" w:space="0" w:color="auto"/>
              <w:right w:val="single" w:sz="4" w:space="0" w:color="auto"/>
            </w:tcBorders>
          </w:tcPr>
          <w:p w14:paraId="6EAB8539" w14:textId="77777777" w:rsidR="00680935" w:rsidRPr="00933158" w:rsidRDefault="00680935" w:rsidP="00680935">
            <w:pPr>
              <w:rPr>
                <w:rFonts w:ascii="Tahoma" w:hAnsi="Tahoma" w:cs="Tahoma"/>
                <w:sz w:val="18"/>
                <w:szCs w:val="18"/>
              </w:rPr>
            </w:pPr>
            <w:r w:rsidRPr="00933158">
              <w:rPr>
                <w:rFonts w:ascii="Tahoma" w:hAnsi="Tahoma" w:cs="Tahoma"/>
                <w:sz w:val="18"/>
                <w:szCs w:val="18"/>
              </w:rPr>
              <w:t>TAK numer faks,……………, email ……………</w:t>
            </w:r>
          </w:p>
        </w:tc>
      </w:tr>
      <w:tr w:rsidR="00680935" w:rsidRPr="00933158" w14:paraId="1115FB52" w14:textId="77777777" w:rsidTr="00351BAA">
        <w:trPr>
          <w:trHeight w:val="433"/>
        </w:trPr>
        <w:tc>
          <w:tcPr>
            <w:tcW w:w="790" w:type="dxa"/>
            <w:gridSpan w:val="2"/>
            <w:tcBorders>
              <w:top w:val="single" w:sz="4" w:space="0" w:color="auto"/>
              <w:left w:val="single" w:sz="4" w:space="0" w:color="auto"/>
              <w:bottom w:val="single" w:sz="4" w:space="0" w:color="auto"/>
              <w:right w:val="single" w:sz="4" w:space="0" w:color="auto"/>
            </w:tcBorders>
            <w:vAlign w:val="center"/>
          </w:tcPr>
          <w:p w14:paraId="64FF4F87" w14:textId="77777777" w:rsidR="00680935" w:rsidRPr="00933158" w:rsidRDefault="00680935" w:rsidP="00680935">
            <w:pPr>
              <w:jc w:val="center"/>
              <w:rPr>
                <w:rFonts w:ascii="Tahoma" w:hAnsi="Tahoma" w:cs="Tahoma"/>
                <w:sz w:val="18"/>
                <w:szCs w:val="18"/>
              </w:rPr>
            </w:pPr>
            <w:r w:rsidRPr="00933158">
              <w:rPr>
                <w:rFonts w:ascii="Tahoma" w:hAnsi="Tahoma" w:cs="Tahoma"/>
                <w:sz w:val="18"/>
                <w:szCs w:val="18"/>
              </w:rPr>
              <w:t>9</w:t>
            </w:r>
          </w:p>
        </w:tc>
        <w:tc>
          <w:tcPr>
            <w:tcW w:w="4167" w:type="dxa"/>
            <w:tcBorders>
              <w:top w:val="single" w:sz="4" w:space="0" w:color="auto"/>
              <w:left w:val="single" w:sz="4" w:space="0" w:color="auto"/>
              <w:bottom w:val="single" w:sz="4" w:space="0" w:color="auto"/>
              <w:right w:val="single" w:sz="4" w:space="0" w:color="auto"/>
            </w:tcBorders>
            <w:vAlign w:val="center"/>
          </w:tcPr>
          <w:p w14:paraId="319ADF30" w14:textId="77777777" w:rsidR="00680935" w:rsidRPr="00933158" w:rsidRDefault="00680935" w:rsidP="00680935">
            <w:pPr>
              <w:rPr>
                <w:rFonts w:ascii="Tahoma" w:hAnsi="Tahoma" w:cs="Tahoma"/>
                <w:sz w:val="18"/>
                <w:szCs w:val="18"/>
              </w:rPr>
            </w:pPr>
            <w:r w:rsidRPr="00933158">
              <w:rPr>
                <w:rFonts w:ascii="Tahoma" w:hAnsi="Tahoma" w:cs="Tahoma"/>
                <w:sz w:val="18"/>
                <w:szCs w:val="18"/>
              </w:rPr>
              <w:t>Maksymalny czas usunięcia wad/awarii/błędów/usterek Towaru</w:t>
            </w:r>
          </w:p>
        </w:tc>
        <w:tc>
          <w:tcPr>
            <w:tcW w:w="4653" w:type="dxa"/>
            <w:tcBorders>
              <w:top w:val="single" w:sz="4" w:space="0" w:color="auto"/>
              <w:left w:val="single" w:sz="4" w:space="0" w:color="auto"/>
              <w:bottom w:val="single" w:sz="4" w:space="0" w:color="auto"/>
              <w:right w:val="single" w:sz="4" w:space="0" w:color="auto"/>
            </w:tcBorders>
          </w:tcPr>
          <w:p w14:paraId="1D70F28E" w14:textId="77777777" w:rsidR="00680935" w:rsidRPr="00933158" w:rsidRDefault="00680935" w:rsidP="00680935">
            <w:pPr>
              <w:rPr>
                <w:rFonts w:ascii="Tahoma" w:hAnsi="Tahoma" w:cs="Tahoma"/>
                <w:b/>
                <w:sz w:val="18"/>
                <w:szCs w:val="18"/>
              </w:rPr>
            </w:pPr>
            <w:r w:rsidRPr="00933158">
              <w:rPr>
                <w:rFonts w:ascii="Tahoma" w:hAnsi="Tahoma" w:cs="Tahoma"/>
                <w:sz w:val="18"/>
                <w:szCs w:val="18"/>
              </w:rPr>
              <w:t xml:space="preserve">Do </w:t>
            </w:r>
            <w:r w:rsidRPr="00933158">
              <w:rPr>
                <w:rFonts w:ascii="Tahoma" w:hAnsi="Tahoma" w:cs="Tahoma"/>
                <w:b/>
                <w:sz w:val="18"/>
                <w:szCs w:val="18"/>
              </w:rPr>
              <w:t>……. dni roboczych</w:t>
            </w:r>
            <w:r w:rsidRPr="00933158">
              <w:rPr>
                <w:rFonts w:ascii="Tahoma" w:hAnsi="Tahoma" w:cs="Tahoma"/>
                <w:sz w:val="18"/>
                <w:szCs w:val="18"/>
              </w:rPr>
              <w:t xml:space="preserve"> (</w:t>
            </w:r>
            <w:r w:rsidRPr="00933158">
              <w:rPr>
                <w:rFonts w:ascii="Tahoma" w:hAnsi="Tahoma" w:cs="Tahoma"/>
                <w:b/>
                <w:sz w:val="18"/>
                <w:szCs w:val="18"/>
              </w:rPr>
              <w:t xml:space="preserve">maksymalnie 5 dni w dni robocze bez sprowadzania części), </w:t>
            </w:r>
            <w:r w:rsidRPr="00933158">
              <w:rPr>
                <w:rFonts w:ascii="Tahoma" w:hAnsi="Tahoma" w:cs="Tahoma"/>
                <w:sz w:val="18"/>
                <w:szCs w:val="18"/>
              </w:rPr>
              <w:t xml:space="preserve">do </w:t>
            </w:r>
            <w:r w:rsidRPr="00933158">
              <w:rPr>
                <w:rFonts w:ascii="Tahoma" w:hAnsi="Tahoma" w:cs="Tahoma"/>
                <w:b/>
                <w:sz w:val="18"/>
                <w:szCs w:val="18"/>
              </w:rPr>
              <w:t>……. dni</w:t>
            </w:r>
            <w:r w:rsidRPr="00933158">
              <w:rPr>
                <w:rFonts w:ascii="Tahoma" w:hAnsi="Tahoma" w:cs="Tahoma"/>
                <w:sz w:val="18"/>
                <w:szCs w:val="18"/>
              </w:rPr>
              <w:t xml:space="preserve"> </w:t>
            </w:r>
            <w:r w:rsidRPr="00933158">
              <w:rPr>
                <w:rFonts w:ascii="Tahoma" w:hAnsi="Tahoma" w:cs="Tahoma"/>
                <w:b/>
                <w:sz w:val="18"/>
                <w:szCs w:val="18"/>
              </w:rPr>
              <w:t>roboczych</w:t>
            </w:r>
            <w:r w:rsidRPr="00933158">
              <w:rPr>
                <w:rFonts w:ascii="Tahoma" w:hAnsi="Tahoma" w:cs="Tahoma"/>
                <w:sz w:val="18"/>
                <w:szCs w:val="18"/>
              </w:rPr>
              <w:t xml:space="preserve"> (</w:t>
            </w:r>
            <w:r w:rsidRPr="00933158">
              <w:rPr>
                <w:rFonts w:ascii="Tahoma" w:hAnsi="Tahoma" w:cs="Tahoma"/>
                <w:b/>
                <w:sz w:val="18"/>
                <w:szCs w:val="18"/>
              </w:rPr>
              <w:t>maksymalnie 14 dni w dni robocze z koniecznością sprowadzania części zamiennych</w:t>
            </w:r>
            <w:r w:rsidRPr="00933158">
              <w:rPr>
                <w:rFonts w:ascii="Tahoma" w:hAnsi="Tahoma" w:cs="Tahoma"/>
                <w:sz w:val="18"/>
                <w:szCs w:val="18"/>
              </w:rPr>
              <w:t>) od momentu zgłoszenia wad/awarii/błędów/usterek, z wyłączeniem dni ustawowo wolnych od pracy.</w:t>
            </w:r>
          </w:p>
        </w:tc>
      </w:tr>
      <w:tr w:rsidR="00680935" w:rsidRPr="00933158" w14:paraId="025C6409" w14:textId="77777777" w:rsidTr="00351BAA">
        <w:tc>
          <w:tcPr>
            <w:tcW w:w="790" w:type="dxa"/>
            <w:gridSpan w:val="2"/>
            <w:tcBorders>
              <w:top w:val="single" w:sz="4" w:space="0" w:color="auto"/>
              <w:left w:val="single" w:sz="4" w:space="0" w:color="auto"/>
              <w:bottom w:val="single" w:sz="4" w:space="0" w:color="auto"/>
              <w:right w:val="single" w:sz="4" w:space="0" w:color="auto"/>
            </w:tcBorders>
            <w:vAlign w:val="center"/>
          </w:tcPr>
          <w:p w14:paraId="13572214" w14:textId="77777777" w:rsidR="00680935" w:rsidRPr="00933158" w:rsidRDefault="00680935" w:rsidP="00680935">
            <w:pPr>
              <w:jc w:val="center"/>
              <w:rPr>
                <w:rFonts w:ascii="Tahoma" w:hAnsi="Tahoma" w:cs="Tahoma"/>
                <w:sz w:val="18"/>
                <w:szCs w:val="18"/>
              </w:rPr>
            </w:pPr>
            <w:r w:rsidRPr="00933158">
              <w:rPr>
                <w:rFonts w:ascii="Tahoma" w:hAnsi="Tahoma" w:cs="Tahoma"/>
                <w:sz w:val="18"/>
                <w:szCs w:val="18"/>
              </w:rPr>
              <w:t>10</w:t>
            </w:r>
          </w:p>
        </w:tc>
        <w:tc>
          <w:tcPr>
            <w:tcW w:w="4167" w:type="dxa"/>
            <w:tcBorders>
              <w:top w:val="single" w:sz="4" w:space="0" w:color="auto"/>
              <w:left w:val="single" w:sz="4" w:space="0" w:color="auto"/>
              <w:bottom w:val="single" w:sz="4" w:space="0" w:color="auto"/>
              <w:right w:val="single" w:sz="4" w:space="0" w:color="auto"/>
            </w:tcBorders>
          </w:tcPr>
          <w:p w14:paraId="10C30FF7" w14:textId="77777777" w:rsidR="00680935" w:rsidRPr="00933158" w:rsidRDefault="00680935" w:rsidP="00680935">
            <w:pPr>
              <w:jc w:val="both"/>
              <w:rPr>
                <w:rFonts w:ascii="Tahoma" w:hAnsi="Tahoma" w:cs="Tahoma"/>
                <w:sz w:val="18"/>
                <w:szCs w:val="18"/>
              </w:rPr>
            </w:pPr>
            <w:r w:rsidRPr="00933158">
              <w:rPr>
                <w:rFonts w:ascii="Tahoma" w:hAnsi="Tahoma" w:cs="Tahoma"/>
                <w:sz w:val="18"/>
                <w:szCs w:val="18"/>
              </w:rPr>
              <w:t>Możliwość wstawienia zastępczych części w przypadku wad/awarii/błędów/usterek &gt; 1 dnia roboczego (tak/nie)</w:t>
            </w:r>
          </w:p>
        </w:tc>
        <w:tc>
          <w:tcPr>
            <w:tcW w:w="4653" w:type="dxa"/>
            <w:tcBorders>
              <w:top w:val="single" w:sz="4" w:space="0" w:color="auto"/>
              <w:left w:val="single" w:sz="4" w:space="0" w:color="auto"/>
              <w:bottom w:val="single" w:sz="4" w:space="0" w:color="auto"/>
              <w:right w:val="single" w:sz="4" w:space="0" w:color="auto"/>
            </w:tcBorders>
          </w:tcPr>
          <w:p w14:paraId="26484123" w14:textId="77777777" w:rsidR="00680935" w:rsidRPr="00933158" w:rsidRDefault="00680935" w:rsidP="00680935">
            <w:pPr>
              <w:rPr>
                <w:rFonts w:ascii="Tahoma" w:hAnsi="Tahoma" w:cs="Tahoma"/>
                <w:b/>
                <w:sz w:val="18"/>
                <w:szCs w:val="18"/>
              </w:rPr>
            </w:pPr>
            <w:r w:rsidRPr="00933158">
              <w:rPr>
                <w:rFonts w:ascii="Tahoma" w:hAnsi="Tahoma" w:cs="Tahoma"/>
                <w:sz w:val="18"/>
                <w:szCs w:val="18"/>
              </w:rPr>
              <w:t xml:space="preserve">* Tak - W przypadku wad/awarii/błędów/usterek trwającej powyżej </w:t>
            </w:r>
            <w:r w:rsidRPr="00933158">
              <w:rPr>
                <w:rFonts w:ascii="Tahoma" w:hAnsi="Tahoma" w:cs="Tahoma"/>
                <w:b/>
                <w:sz w:val="18"/>
                <w:szCs w:val="18"/>
              </w:rPr>
              <w:t>……. dni roboczych (maksymalnie 5 dni roboczych)</w:t>
            </w:r>
          </w:p>
          <w:p w14:paraId="3CF79D5A" w14:textId="77777777" w:rsidR="00680935" w:rsidRPr="00933158" w:rsidRDefault="00680935" w:rsidP="00680935">
            <w:pPr>
              <w:rPr>
                <w:rFonts w:ascii="Tahoma" w:hAnsi="Tahoma" w:cs="Tahoma"/>
                <w:sz w:val="18"/>
                <w:szCs w:val="18"/>
              </w:rPr>
            </w:pPr>
            <w:r w:rsidRPr="00933158">
              <w:rPr>
                <w:rFonts w:ascii="Tahoma" w:hAnsi="Tahoma" w:cs="Tahoma"/>
                <w:sz w:val="18"/>
                <w:szCs w:val="18"/>
              </w:rPr>
              <w:t>* Nie</w:t>
            </w:r>
          </w:p>
        </w:tc>
      </w:tr>
      <w:tr w:rsidR="00680935" w:rsidRPr="00933158" w14:paraId="518FADCE" w14:textId="77777777" w:rsidTr="00351BAA">
        <w:tc>
          <w:tcPr>
            <w:tcW w:w="790" w:type="dxa"/>
            <w:gridSpan w:val="2"/>
            <w:tcBorders>
              <w:top w:val="single" w:sz="4" w:space="0" w:color="auto"/>
              <w:left w:val="single" w:sz="4" w:space="0" w:color="auto"/>
              <w:bottom w:val="single" w:sz="4" w:space="0" w:color="auto"/>
              <w:right w:val="single" w:sz="4" w:space="0" w:color="auto"/>
            </w:tcBorders>
            <w:vAlign w:val="center"/>
          </w:tcPr>
          <w:p w14:paraId="2D7654AF" w14:textId="77777777" w:rsidR="00680935" w:rsidRPr="00933158" w:rsidRDefault="00680935" w:rsidP="00680935">
            <w:pPr>
              <w:jc w:val="center"/>
              <w:rPr>
                <w:rFonts w:ascii="Tahoma" w:hAnsi="Tahoma" w:cs="Tahoma"/>
                <w:sz w:val="18"/>
                <w:szCs w:val="18"/>
              </w:rPr>
            </w:pPr>
            <w:r w:rsidRPr="00933158">
              <w:rPr>
                <w:rFonts w:ascii="Tahoma" w:hAnsi="Tahoma" w:cs="Tahoma"/>
                <w:sz w:val="18"/>
                <w:szCs w:val="18"/>
              </w:rPr>
              <w:t>11</w:t>
            </w:r>
          </w:p>
        </w:tc>
        <w:tc>
          <w:tcPr>
            <w:tcW w:w="4167" w:type="dxa"/>
            <w:tcBorders>
              <w:top w:val="single" w:sz="4" w:space="0" w:color="auto"/>
              <w:left w:val="single" w:sz="4" w:space="0" w:color="auto"/>
              <w:bottom w:val="single" w:sz="4" w:space="0" w:color="auto"/>
              <w:right w:val="single" w:sz="4" w:space="0" w:color="auto"/>
            </w:tcBorders>
          </w:tcPr>
          <w:p w14:paraId="2F9B85E2" w14:textId="77777777" w:rsidR="00680935" w:rsidRPr="00933158" w:rsidRDefault="00680935" w:rsidP="00680935">
            <w:pPr>
              <w:jc w:val="both"/>
              <w:rPr>
                <w:rFonts w:ascii="Tahoma" w:hAnsi="Tahoma" w:cs="Tahoma"/>
                <w:sz w:val="18"/>
                <w:szCs w:val="18"/>
              </w:rPr>
            </w:pPr>
            <w:r w:rsidRPr="00933158">
              <w:rPr>
                <w:rFonts w:ascii="Tahoma" w:hAnsi="Tahoma" w:cs="Tahoma"/>
                <w:sz w:val="18"/>
                <w:szCs w:val="18"/>
              </w:rPr>
              <w:t xml:space="preserve">Możliwość wstawienia zastępczego Towaru (tak/nie) </w:t>
            </w:r>
          </w:p>
        </w:tc>
        <w:tc>
          <w:tcPr>
            <w:tcW w:w="4653" w:type="dxa"/>
            <w:tcBorders>
              <w:top w:val="single" w:sz="4" w:space="0" w:color="auto"/>
              <w:left w:val="single" w:sz="4" w:space="0" w:color="auto"/>
              <w:bottom w:val="single" w:sz="4" w:space="0" w:color="auto"/>
              <w:right w:val="single" w:sz="4" w:space="0" w:color="auto"/>
            </w:tcBorders>
          </w:tcPr>
          <w:p w14:paraId="7C6C0471" w14:textId="77777777" w:rsidR="00680935" w:rsidRPr="00933158" w:rsidRDefault="00680935" w:rsidP="00680935">
            <w:pPr>
              <w:rPr>
                <w:rFonts w:ascii="Tahoma" w:hAnsi="Tahoma" w:cs="Tahoma"/>
                <w:b/>
                <w:sz w:val="18"/>
                <w:szCs w:val="18"/>
              </w:rPr>
            </w:pPr>
            <w:r w:rsidRPr="00933158">
              <w:rPr>
                <w:rFonts w:ascii="Tahoma" w:hAnsi="Tahoma" w:cs="Tahoma"/>
                <w:sz w:val="18"/>
                <w:szCs w:val="18"/>
              </w:rPr>
              <w:t xml:space="preserve">* Tak - W przypadku wad/awarii/błędu/usterki trwającej powyżej </w:t>
            </w:r>
            <w:r w:rsidRPr="00933158">
              <w:rPr>
                <w:rFonts w:ascii="Tahoma" w:hAnsi="Tahoma" w:cs="Tahoma"/>
                <w:b/>
                <w:sz w:val="18"/>
                <w:szCs w:val="18"/>
              </w:rPr>
              <w:t>……. dni roboczych (maksymalnie 5 dni roboczych)</w:t>
            </w:r>
          </w:p>
          <w:p w14:paraId="56F35EFB" w14:textId="77777777" w:rsidR="00680935" w:rsidRPr="00933158" w:rsidRDefault="00680935" w:rsidP="00680935">
            <w:pPr>
              <w:rPr>
                <w:rFonts w:ascii="Tahoma" w:hAnsi="Tahoma" w:cs="Tahoma"/>
                <w:sz w:val="18"/>
                <w:szCs w:val="18"/>
              </w:rPr>
            </w:pPr>
            <w:r w:rsidRPr="00933158">
              <w:rPr>
                <w:rFonts w:ascii="Tahoma" w:hAnsi="Tahoma" w:cs="Tahoma"/>
                <w:sz w:val="18"/>
                <w:szCs w:val="18"/>
              </w:rPr>
              <w:t>* Nie</w:t>
            </w:r>
          </w:p>
        </w:tc>
      </w:tr>
      <w:tr w:rsidR="00680935" w:rsidRPr="00933158" w14:paraId="7F3D5D3F" w14:textId="77777777" w:rsidTr="00351BAA">
        <w:tc>
          <w:tcPr>
            <w:tcW w:w="790" w:type="dxa"/>
            <w:gridSpan w:val="2"/>
            <w:tcBorders>
              <w:top w:val="single" w:sz="4" w:space="0" w:color="auto"/>
              <w:left w:val="single" w:sz="4" w:space="0" w:color="auto"/>
              <w:bottom w:val="single" w:sz="4" w:space="0" w:color="auto"/>
              <w:right w:val="single" w:sz="4" w:space="0" w:color="auto"/>
            </w:tcBorders>
            <w:vAlign w:val="center"/>
          </w:tcPr>
          <w:p w14:paraId="100BA3E3" w14:textId="77777777" w:rsidR="00680935" w:rsidRPr="00933158" w:rsidRDefault="00680935" w:rsidP="00680935">
            <w:pPr>
              <w:jc w:val="center"/>
              <w:rPr>
                <w:rFonts w:ascii="Tahoma" w:hAnsi="Tahoma" w:cs="Tahoma"/>
                <w:sz w:val="18"/>
                <w:szCs w:val="18"/>
              </w:rPr>
            </w:pPr>
            <w:r w:rsidRPr="00933158">
              <w:rPr>
                <w:rFonts w:ascii="Tahoma" w:hAnsi="Tahoma" w:cs="Tahoma"/>
                <w:sz w:val="18"/>
                <w:szCs w:val="18"/>
              </w:rPr>
              <w:t>12</w:t>
            </w:r>
          </w:p>
        </w:tc>
        <w:tc>
          <w:tcPr>
            <w:tcW w:w="4167" w:type="dxa"/>
            <w:tcBorders>
              <w:top w:val="single" w:sz="4" w:space="0" w:color="auto"/>
              <w:left w:val="single" w:sz="4" w:space="0" w:color="auto"/>
              <w:bottom w:val="single" w:sz="4" w:space="0" w:color="auto"/>
              <w:right w:val="single" w:sz="4" w:space="0" w:color="auto"/>
            </w:tcBorders>
          </w:tcPr>
          <w:p w14:paraId="299AEC18" w14:textId="77777777" w:rsidR="00680935" w:rsidRPr="00933158" w:rsidRDefault="00680935" w:rsidP="00680935">
            <w:pPr>
              <w:jc w:val="both"/>
              <w:rPr>
                <w:rFonts w:ascii="Tahoma" w:hAnsi="Tahoma" w:cs="Tahoma"/>
                <w:sz w:val="18"/>
                <w:szCs w:val="18"/>
              </w:rPr>
            </w:pPr>
            <w:r w:rsidRPr="00933158">
              <w:rPr>
                <w:rFonts w:ascii="Tahoma" w:hAnsi="Tahoma" w:cs="Tahoma"/>
                <w:sz w:val="18"/>
                <w:szCs w:val="18"/>
              </w:rPr>
              <w:t>Liczba napraw gwarancyjnych uprawniająca do wymiany podzespołu na nowy (z wyjątkiem uszkodzeń z winy Zamawiającego)</w:t>
            </w:r>
          </w:p>
        </w:tc>
        <w:tc>
          <w:tcPr>
            <w:tcW w:w="4653" w:type="dxa"/>
            <w:tcBorders>
              <w:top w:val="single" w:sz="4" w:space="0" w:color="auto"/>
              <w:left w:val="single" w:sz="4" w:space="0" w:color="auto"/>
              <w:bottom w:val="single" w:sz="4" w:space="0" w:color="auto"/>
              <w:right w:val="single" w:sz="4" w:space="0" w:color="auto"/>
            </w:tcBorders>
            <w:vAlign w:val="center"/>
          </w:tcPr>
          <w:p w14:paraId="37602A23" w14:textId="77777777" w:rsidR="00680935" w:rsidRPr="00933158" w:rsidRDefault="00680935" w:rsidP="00680935">
            <w:pPr>
              <w:jc w:val="both"/>
              <w:rPr>
                <w:rFonts w:ascii="Tahoma" w:hAnsi="Tahoma" w:cs="Tahoma"/>
                <w:sz w:val="18"/>
                <w:szCs w:val="18"/>
              </w:rPr>
            </w:pPr>
            <w:r w:rsidRPr="00933158">
              <w:rPr>
                <w:rFonts w:ascii="Tahoma" w:hAnsi="Tahoma" w:cs="Tahoma"/>
                <w:b/>
                <w:sz w:val="18"/>
                <w:szCs w:val="18"/>
              </w:rPr>
              <w:t>………… (maksymalnie 3)</w:t>
            </w:r>
            <w:r w:rsidRPr="00933158">
              <w:rPr>
                <w:rFonts w:ascii="Tahoma" w:hAnsi="Tahoma" w:cs="Tahoma"/>
                <w:sz w:val="18"/>
                <w:szCs w:val="18"/>
              </w:rPr>
              <w:t xml:space="preserve"> naprawy</w:t>
            </w:r>
          </w:p>
        </w:tc>
      </w:tr>
      <w:tr w:rsidR="00680935" w:rsidRPr="00933158" w14:paraId="64C85B90" w14:textId="77777777" w:rsidTr="00351BAA">
        <w:tc>
          <w:tcPr>
            <w:tcW w:w="790" w:type="dxa"/>
            <w:gridSpan w:val="2"/>
            <w:tcBorders>
              <w:top w:val="single" w:sz="4" w:space="0" w:color="auto"/>
              <w:left w:val="single" w:sz="4" w:space="0" w:color="auto"/>
              <w:bottom w:val="single" w:sz="4" w:space="0" w:color="auto"/>
              <w:right w:val="single" w:sz="4" w:space="0" w:color="auto"/>
            </w:tcBorders>
            <w:vAlign w:val="center"/>
          </w:tcPr>
          <w:p w14:paraId="702F4699" w14:textId="77777777" w:rsidR="00680935" w:rsidRPr="00933158" w:rsidRDefault="00680935" w:rsidP="00680935">
            <w:pPr>
              <w:jc w:val="center"/>
              <w:rPr>
                <w:rFonts w:ascii="Tahoma" w:hAnsi="Tahoma" w:cs="Tahoma"/>
                <w:sz w:val="18"/>
                <w:szCs w:val="18"/>
              </w:rPr>
            </w:pPr>
            <w:r w:rsidRPr="00933158">
              <w:rPr>
                <w:rFonts w:ascii="Tahoma" w:hAnsi="Tahoma" w:cs="Tahoma"/>
                <w:sz w:val="18"/>
                <w:szCs w:val="18"/>
              </w:rPr>
              <w:t>13</w:t>
            </w:r>
          </w:p>
        </w:tc>
        <w:tc>
          <w:tcPr>
            <w:tcW w:w="4167" w:type="dxa"/>
            <w:tcBorders>
              <w:top w:val="single" w:sz="4" w:space="0" w:color="auto"/>
              <w:left w:val="single" w:sz="4" w:space="0" w:color="auto"/>
              <w:bottom w:val="single" w:sz="4" w:space="0" w:color="auto"/>
              <w:right w:val="single" w:sz="4" w:space="0" w:color="auto"/>
            </w:tcBorders>
            <w:vAlign w:val="center"/>
          </w:tcPr>
          <w:p w14:paraId="60B46094" w14:textId="77777777" w:rsidR="00680935" w:rsidRPr="00933158" w:rsidRDefault="00680935" w:rsidP="00680935">
            <w:pPr>
              <w:jc w:val="both"/>
              <w:rPr>
                <w:rFonts w:ascii="Tahoma" w:hAnsi="Tahoma" w:cs="Tahoma"/>
                <w:sz w:val="18"/>
                <w:szCs w:val="18"/>
              </w:rPr>
            </w:pPr>
            <w:r w:rsidRPr="00933158">
              <w:rPr>
                <w:rFonts w:ascii="Tahoma" w:hAnsi="Tahoma" w:cs="Tahoma"/>
                <w:sz w:val="18"/>
                <w:szCs w:val="18"/>
              </w:rPr>
              <w:t>Warunki wymiany Towaru - liczba napraw gwarancyjnych uprawniających do wymiany Towaru na nowy (z wyjątkiem uszkodzeń z winy Zamawiającego)</w:t>
            </w:r>
          </w:p>
        </w:tc>
        <w:tc>
          <w:tcPr>
            <w:tcW w:w="4653" w:type="dxa"/>
            <w:tcBorders>
              <w:top w:val="single" w:sz="4" w:space="0" w:color="auto"/>
              <w:left w:val="single" w:sz="4" w:space="0" w:color="auto"/>
              <w:bottom w:val="single" w:sz="4" w:space="0" w:color="auto"/>
              <w:right w:val="single" w:sz="4" w:space="0" w:color="auto"/>
            </w:tcBorders>
            <w:vAlign w:val="center"/>
          </w:tcPr>
          <w:p w14:paraId="02E9F77E" w14:textId="77777777" w:rsidR="00680935" w:rsidRPr="00933158" w:rsidRDefault="00680935" w:rsidP="00680935">
            <w:pPr>
              <w:jc w:val="both"/>
              <w:rPr>
                <w:rFonts w:ascii="Tahoma" w:hAnsi="Tahoma" w:cs="Tahoma"/>
                <w:sz w:val="18"/>
                <w:szCs w:val="18"/>
              </w:rPr>
            </w:pPr>
            <w:r w:rsidRPr="00933158">
              <w:rPr>
                <w:rFonts w:ascii="Tahoma" w:hAnsi="Tahoma" w:cs="Tahoma"/>
                <w:b/>
                <w:bCs/>
                <w:sz w:val="18"/>
                <w:szCs w:val="18"/>
              </w:rPr>
              <w:t>Minimum 4</w:t>
            </w:r>
            <w:r w:rsidRPr="00933158">
              <w:rPr>
                <w:rFonts w:ascii="Tahoma" w:hAnsi="Tahoma" w:cs="Tahoma"/>
                <w:sz w:val="18"/>
                <w:szCs w:val="18"/>
              </w:rPr>
              <w:t xml:space="preserve"> naprawy gwarancyjne uprawniające do wymiany Towaru na nowy</w:t>
            </w:r>
          </w:p>
        </w:tc>
      </w:tr>
      <w:tr w:rsidR="00680935" w:rsidRPr="00933158" w14:paraId="4F7A77F8" w14:textId="77777777" w:rsidTr="00351BAA">
        <w:tc>
          <w:tcPr>
            <w:tcW w:w="790" w:type="dxa"/>
            <w:gridSpan w:val="2"/>
            <w:tcBorders>
              <w:top w:val="single" w:sz="4" w:space="0" w:color="auto"/>
              <w:left w:val="single" w:sz="4" w:space="0" w:color="auto"/>
              <w:bottom w:val="single" w:sz="4" w:space="0" w:color="auto"/>
              <w:right w:val="single" w:sz="4" w:space="0" w:color="auto"/>
            </w:tcBorders>
            <w:vAlign w:val="center"/>
          </w:tcPr>
          <w:p w14:paraId="756D8565" w14:textId="77777777" w:rsidR="00680935" w:rsidRPr="00933158" w:rsidRDefault="00680935" w:rsidP="00680935">
            <w:pPr>
              <w:jc w:val="center"/>
              <w:rPr>
                <w:rFonts w:ascii="Tahoma" w:hAnsi="Tahoma" w:cs="Tahoma"/>
                <w:sz w:val="18"/>
                <w:szCs w:val="18"/>
              </w:rPr>
            </w:pPr>
            <w:r w:rsidRPr="00933158">
              <w:rPr>
                <w:rFonts w:ascii="Tahoma" w:hAnsi="Tahoma" w:cs="Tahoma"/>
                <w:sz w:val="18"/>
                <w:szCs w:val="18"/>
              </w:rPr>
              <w:t>14</w:t>
            </w:r>
          </w:p>
        </w:tc>
        <w:tc>
          <w:tcPr>
            <w:tcW w:w="4167" w:type="dxa"/>
            <w:tcBorders>
              <w:top w:val="single" w:sz="4" w:space="0" w:color="auto"/>
              <w:left w:val="single" w:sz="4" w:space="0" w:color="auto"/>
              <w:bottom w:val="single" w:sz="4" w:space="0" w:color="auto"/>
              <w:right w:val="single" w:sz="4" w:space="0" w:color="auto"/>
            </w:tcBorders>
            <w:vAlign w:val="center"/>
          </w:tcPr>
          <w:p w14:paraId="05A35B9F" w14:textId="77777777" w:rsidR="00680935" w:rsidRPr="00933158" w:rsidRDefault="00680935" w:rsidP="00680935">
            <w:pPr>
              <w:jc w:val="both"/>
              <w:rPr>
                <w:rFonts w:ascii="Tahoma" w:hAnsi="Tahoma" w:cs="Tahoma"/>
                <w:sz w:val="18"/>
                <w:szCs w:val="18"/>
              </w:rPr>
            </w:pPr>
            <w:r w:rsidRPr="00933158">
              <w:rPr>
                <w:rFonts w:ascii="Tahoma" w:hAnsi="Tahoma" w:cs="Tahoma"/>
                <w:sz w:val="18"/>
                <w:szCs w:val="18"/>
                <w:lang w:eastAsia="ar-SA"/>
              </w:rPr>
              <w:t>Okres zagwarantowania dostępności odpłatnych części zamiennych od momentu końca gwarancji (w latach)</w:t>
            </w:r>
          </w:p>
        </w:tc>
        <w:tc>
          <w:tcPr>
            <w:tcW w:w="4653" w:type="dxa"/>
            <w:tcBorders>
              <w:top w:val="single" w:sz="4" w:space="0" w:color="auto"/>
              <w:left w:val="single" w:sz="4" w:space="0" w:color="auto"/>
              <w:bottom w:val="single" w:sz="4" w:space="0" w:color="auto"/>
              <w:right w:val="single" w:sz="4" w:space="0" w:color="auto"/>
            </w:tcBorders>
            <w:vAlign w:val="center"/>
          </w:tcPr>
          <w:p w14:paraId="66FE93D6" w14:textId="78F3C735" w:rsidR="00680935" w:rsidRPr="00933158" w:rsidRDefault="00680935" w:rsidP="00680935">
            <w:pPr>
              <w:jc w:val="both"/>
              <w:rPr>
                <w:rFonts w:ascii="Tahoma" w:hAnsi="Tahoma" w:cs="Tahoma"/>
                <w:sz w:val="18"/>
                <w:szCs w:val="18"/>
              </w:rPr>
            </w:pPr>
            <w:r w:rsidRPr="00933158">
              <w:rPr>
                <w:rFonts w:ascii="Tahoma" w:hAnsi="Tahoma" w:cs="Tahoma"/>
                <w:b/>
                <w:sz w:val="18"/>
                <w:szCs w:val="18"/>
              </w:rPr>
              <w:t>…….. (minimum 8)</w:t>
            </w:r>
            <w:r w:rsidRPr="00933158">
              <w:rPr>
                <w:rFonts w:ascii="Tahoma" w:hAnsi="Tahoma" w:cs="Tahoma"/>
                <w:sz w:val="18"/>
                <w:szCs w:val="18"/>
              </w:rPr>
              <w:t xml:space="preserve"> lat, licząc </w:t>
            </w:r>
            <w:r w:rsidRPr="00933158">
              <w:rPr>
                <w:rFonts w:ascii="Tahoma" w:hAnsi="Tahoma" w:cs="Tahoma"/>
                <w:sz w:val="18"/>
                <w:szCs w:val="18"/>
                <w:lang w:eastAsia="ar-SA"/>
              </w:rPr>
              <w:t>od momentu końca gwarancji</w:t>
            </w:r>
            <w:r w:rsidR="00DD7CCC">
              <w:rPr>
                <w:rFonts w:ascii="Tahoma" w:hAnsi="Tahoma" w:cs="Tahoma"/>
                <w:sz w:val="18"/>
                <w:szCs w:val="18"/>
                <w:lang w:eastAsia="ar-SA"/>
              </w:rPr>
              <w:t xml:space="preserve"> – dotyczy </w:t>
            </w:r>
            <w:r w:rsidR="00DD7CCC" w:rsidRPr="00DD7CCC">
              <w:rPr>
                <w:rFonts w:ascii="Tahoma" w:hAnsi="Tahoma" w:cs="Tahoma"/>
                <w:b/>
                <w:sz w:val="18"/>
                <w:szCs w:val="18"/>
                <w:highlight w:val="cyan"/>
              </w:rPr>
              <w:t>części zamiennych dla wszystkich składowych przedmiotu zamówienia, z wyłączeniem oprogramowania i sprzętu komputerowego</w:t>
            </w:r>
            <w:r w:rsidR="00303D85">
              <w:rPr>
                <w:rFonts w:ascii="Tahoma" w:hAnsi="Tahoma" w:cs="Tahoma"/>
                <w:b/>
                <w:sz w:val="18"/>
                <w:szCs w:val="18"/>
                <w:highlight w:val="cyan"/>
              </w:rPr>
              <w:t xml:space="preserve"> </w:t>
            </w:r>
            <w:r w:rsidR="00303D85" w:rsidRPr="00303D85">
              <w:rPr>
                <w:rFonts w:ascii="Tahoma" w:hAnsi="Tahoma" w:cs="Tahoma"/>
                <w:b/>
                <w:color w:val="FF0000"/>
                <w:sz w:val="18"/>
                <w:szCs w:val="18"/>
                <w:highlight w:val="cyan"/>
              </w:rPr>
              <w:t>(o ile dotyczy)</w:t>
            </w:r>
            <w:r w:rsidR="00DD7CCC" w:rsidRPr="00303D85">
              <w:rPr>
                <w:rFonts w:ascii="Tahoma" w:hAnsi="Tahoma" w:cs="Tahoma"/>
                <w:b/>
                <w:color w:val="FF0000"/>
                <w:sz w:val="18"/>
                <w:szCs w:val="18"/>
                <w:highlight w:val="cyan"/>
              </w:rPr>
              <w:t xml:space="preserve">, </w:t>
            </w:r>
            <w:r w:rsidR="00DD7CCC" w:rsidRPr="00DD7CCC">
              <w:rPr>
                <w:rFonts w:ascii="Tahoma" w:hAnsi="Tahoma" w:cs="Tahoma"/>
                <w:b/>
                <w:sz w:val="18"/>
                <w:szCs w:val="18"/>
                <w:highlight w:val="cyan"/>
              </w:rPr>
              <w:t>dla którego Wykonawca zapewnia ……… (minimum 5 letnią) dostępność części zamiennych od momentu końca gwarancji</w:t>
            </w:r>
          </w:p>
        </w:tc>
      </w:tr>
      <w:tr w:rsidR="00680935" w:rsidRPr="00933158" w14:paraId="0542CC4F" w14:textId="77777777" w:rsidTr="00351BAA">
        <w:trPr>
          <w:trHeight w:val="443"/>
        </w:trPr>
        <w:tc>
          <w:tcPr>
            <w:tcW w:w="9610" w:type="dxa"/>
            <w:gridSpan w:val="4"/>
            <w:tcBorders>
              <w:top w:val="single" w:sz="4" w:space="0" w:color="auto"/>
              <w:left w:val="single" w:sz="4" w:space="0" w:color="auto"/>
              <w:bottom w:val="single" w:sz="4" w:space="0" w:color="auto"/>
              <w:right w:val="single" w:sz="4" w:space="0" w:color="auto"/>
            </w:tcBorders>
            <w:vAlign w:val="center"/>
          </w:tcPr>
          <w:p w14:paraId="28594F45" w14:textId="77777777" w:rsidR="00680935" w:rsidRPr="00933158" w:rsidRDefault="00680935" w:rsidP="00680935">
            <w:pPr>
              <w:jc w:val="center"/>
              <w:rPr>
                <w:rFonts w:ascii="Tahoma" w:hAnsi="Tahoma" w:cs="Tahoma"/>
                <w:b/>
                <w:sz w:val="18"/>
                <w:szCs w:val="18"/>
              </w:rPr>
            </w:pPr>
            <w:r w:rsidRPr="00933158">
              <w:rPr>
                <w:rFonts w:ascii="Tahoma" w:hAnsi="Tahoma" w:cs="Tahoma"/>
                <w:b/>
                <w:sz w:val="18"/>
                <w:szCs w:val="18"/>
              </w:rPr>
              <w:t>Serwis gwarancyjny, lokalizacja:</w:t>
            </w:r>
          </w:p>
        </w:tc>
      </w:tr>
      <w:tr w:rsidR="00680935" w:rsidRPr="00933158" w14:paraId="720FD309" w14:textId="77777777" w:rsidTr="00351BAA">
        <w:tc>
          <w:tcPr>
            <w:tcW w:w="9610" w:type="dxa"/>
            <w:gridSpan w:val="4"/>
            <w:tcBorders>
              <w:top w:val="single" w:sz="4" w:space="0" w:color="auto"/>
              <w:left w:val="single" w:sz="4" w:space="0" w:color="auto"/>
              <w:bottom w:val="single" w:sz="4" w:space="0" w:color="auto"/>
              <w:right w:val="single" w:sz="4" w:space="0" w:color="auto"/>
            </w:tcBorders>
            <w:vAlign w:val="center"/>
          </w:tcPr>
          <w:p w14:paraId="6EA495B0" w14:textId="77777777" w:rsidR="00680935" w:rsidRPr="00933158" w:rsidRDefault="00680935" w:rsidP="00680935">
            <w:pPr>
              <w:spacing w:after="120"/>
              <w:ind w:left="283"/>
              <w:rPr>
                <w:rFonts w:ascii="Tahoma" w:hAnsi="Tahoma" w:cs="Tahoma"/>
                <w:b/>
                <w:sz w:val="18"/>
                <w:szCs w:val="18"/>
              </w:rPr>
            </w:pPr>
          </w:p>
          <w:p w14:paraId="3B0F7A79" w14:textId="77777777" w:rsidR="00680935" w:rsidRPr="00933158" w:rsidRDefault="00680935" w:rsidP="00680935">
            <w:pPr>
              <w:spacing w:after="120"/>
              <w:ind w:left="283"/>
              <w:rPr>
                <w:rFonts w:ascii="Tahoma" w:hAnsi="Tahoma" w:cs="Tahoma"/>
                <w:b/>
                <w:sz w:val="18"/>
                <w:szCs w:val="18"/>
              </w:rPr>
            </w:pPr>
            <w:r w:rsidRPr="00933158">
              <w:rPr>
                <w:rFonts w:ascii="Tahoma" w:hAnsi="Tahoma" w:cs="Tahoma"/>
                <w:b/>
                <w:sz w:val="18"/>
                <w:szCs w:val="18"/>
              </w:rPr>
              <w:t>Pełna nazwa serwisu:</w:t>
            </w:r>
            <w:r w:rsidRPr="00933158">
              <w:rPr>
                <w:rFonts w:ascii="Tahoma" w:hAnsi="Tahoma" w:cs="Tahoma"/>
                <w:sz w:val="18"/>
                <w:szCs w:val="18"/>
              </w:rPr>
              <w:t xml:space="preserve"> ...............................................................................................................</w:t>
            </w:r>
          </w:p>
          <w:p w14:paraId="5BDA3F69" w14:textId="77777777" w:rsidR="00680935" w:rsidRPr="00933158" w:rsidRDefault="00680935" w:rsidP="00680935">
            <w:pPr>
              <w:spacing w:after="120"/>
              <w:ind w:left="283"/>
              <w:rPr>
                <w:rFonts w:ascii="Tahoma" w:hAnsi="Tahoma" w:cs="Tahoma"/>
                <w:b/>
                <w:sz w:val="18"/>
                <w:szCs w:val="18"/>
              </w:rPr>
            </w:pPr>
            <w:r w:rsidRPr="00933158">
              <w:rPr>
                <w:rFonts w:ascii="Tahoma" w:hAnsi="Tahoma" w:cs="Tahoma"/>
                <w:b/>
                <w:sz w:val="18"/>
                <w:szCs w:val="18"/>
              </w:rPr>
              <w:t>Adres:</w:t>
            </w:r>
            <w:r w:rsidRPr="00933158">
              <w:rPr>
                <w:rFonts w:ascii="Tahoma" w:hAnsi="Tahoma" w:cs="Tahoma"/>
                <w:sz w:val="18"/>
                <w:szCs w:val="18"/>
              </w:rPr>
              <w:t xml:space="preserve"> ..........................................................................................................................................</w:t>
            </w:r>
          </w:p>
          <w:p w14:paraId="5EBF759C" w14:textId="77777777" w:rsidR="00680935" w:rsidRPr="00933158" w:rsidRDefault="00680935" w:rsidP="00680935">
            <w:pPr>
              <w:spacing w:after="120"/>
              <w:ind w:left="283"/>
              <w:rPr>
                <w:rFonts w:ascii="Tahoma" w:hAnsi="Tahoma" w:cs="Tahoma"/>
                <w:sz w:val="18"/>
                <w:szCs w:val="18"/>
              </w:rPr>
            </w:pPr>
            <w:r w:rsidRPr="00933158">
              <w:rPr>
                <w:rFonts w:ascii="Tahoma" w:hAnsi="Tahoma" w:cs="Tahoma"/>
                <w:b/>
                <w:sz w:val="18"/>
                <w:szCs w:val="18"/>
              </w:rPr>
              <w:t>Telefon:</w:t>
            </w:r>
            <w:r w:rsidRPr="00933158">
              <w:rPr>
                <w:rFonts w:ascii="Tahoma" w:hAnsi="Tahoma" w:cs="Tahoma"/>
                <w:sz w:val="18"/>
                <w:szCs w:val="18"/>
              </w:rPr>
              <w:t xml:space="preserve"> ..................................................</w:t>
            </w:r>
            <w:r w:rsidRPr="00933158">
              <w:rPr>
                <w:rFonts w:ascii="Tahoma" w:hAnsi="Tahoma" w:cs="Tahoma"/>
                <w:sz w:val="18"/>
                <w:szCs w:val="18"/>
              </w:rPr>
              <w:tab/>
            </w:r>
            <w:r w:rsidRPr="00933158">
              <w:rPr>
                <w:rFonts w:ascii="Tahoma" w:hAnsi="Tahoma" w:cs="Tahoma"/>
                <w:sz w:val="18"/>
                <w:szCs w:val="18"/>
              </w:rPr>
              <w:tab/>
            </w:r>
            <w:r w:rsidRPr="00933158">
              <w:rPr>
                <w:rFonts w:ascii="Tahoma" w:hAnsi="Tahoma" w:cs="Tahoma"/>
                <w:b/>
                <w:sz w:val="18"/>
                <w:szCs w:val="18"/>
              </w:rPr>
              <w:t xml:space="preserve">Faks: </w:t>
            </w:r>
            <w:r w:rsidRPr="00933158">
              <w:rPr>
                <w:rFonts w:ascii="Tahoma" w:hAnsi="Tahoma" w:cs="Tahoma"/>
                <w:sz w:val="18"/>
                <w:szCs w:val="18"/>
              </w:rPr>
              <w:t>................................................................</w:t>
            </w:r>
          </w:p>
        </w:tc>
      </w:tr>
      <w:tr w:rsidR="00680935" w:rsidRPr="00933158" w14:paraId="2EC64383" w14:textId="77777777" w:rsidTr="008A1B55">
        <w:trPr>
          <w:trHeight w:val="1278"/>
        </w:trPr>
        <w:tc>
          <w:tcPr>
            <w:tcW w:w="770" w:type="dxa"/>
            <w:tcBorders>
              <w:top w:val="single" w:sz="4" w:space="0" w:color="auto"/>
              <w:left w:val="single" w:sz="4" w:space="0" w:color="auto"/>
              <w:bottom w:val="single" w:sz="4" w:space="0" w:color="auto"/>
              <w:right w:val="single" w:sz="4" w:space="0" w:color="auto"/>
            </w:tcBorders>
            <w:vAlign w:val="center"/>
          </w:tcPr>
          <w:p w14:paraId="641FF9A7" w14:textId="77777777" w:rsidR="00680935" w:rsidRPr="00933158" w:rsidRDefault="00680935" w:rsidP="00680935">
            <w:pPr>
              <w:jc w:val="center"/>
              <w:rPr>
                <w:rFonts w:ascii="Tahoma" w:hAnsi="Tahoma" w:cs="Tahoma"/>
                <w:sz w:val="18"/>
                <w:szCs w:val="18"/>
              </w:rPr>
            </w:pPr>
            <w:r w:rsidRPr="00933158">
              <w:rPr>
                <w:rFonts w:ascii="Tahoma" w:hAnsi="Tahoma" w:cs="Tahoma"/>
                <w:sz w:val="18"/>
                <w:szCs w:val="18"/>
              </w:rPr>
              <w:t>15</w:t>
            </w:r>
          </w:p>
        </w:tc>
        <w:tc>
          <w:tcPr>
            <w:tcW w:w="4187" w:type="dxa"/>
            <w:gridSpan w:val="2"/>
            <w:tcBorders>
              <w:top w:val="single" w:sz="4" w:space="0" w:color="auto"/>
              <w:left w:val="single" w:sz="4" w:space="0" w:color="auto"/>
              <w:bottom w:val="single" w:sz="4" w:space="0" w:color="auto"/>
              <w:right w:val="single" w:sz="4" w:space="0" w:color="auto"/>
            </w:tcBorders>
            <w:vAlign w:val="center"/>
          </w:tcPr>
          <w:p w14:paraId="39B95F66" w14:textId="77777777" w:rsidR="00680935" w:rsidRPr="00933158" w:rsidRDefault="00680935" w:rsidP="00680935">
            <w:pPr>
              <w:rPr>
                <w:rFonts w:ascii="Tahoma" w:hAnsi="Tahoma" w:cs="Tahoma"/>
                <w:sz w:val="18"/>
                <w:szCs w:val="18"/>
                <w:lang w:eastAsia="ar-SA"/>
              </w:rPr>
            </w:pPr>
            <w:r w:rsidRPr="00933158">
              <w:rPr>
                <w:rFonts w:ascii="Tahoma" w:hAnsi="Tahoma" w:cs="Tahoma"/>
                <w:sz w:val="18"/>
                <w:szCs w:val="18"/>
                <w:lang w:eastAsia="ar-SA"/>
              </w:rPr>
              <w:t>Przyczyny utraty prawa do gwarancji</w:t>
            </w:r>
          </w:p>
        </w:tc>
        <w:tc>
          <w:tcPr>
            <w:tcW w:w="4653" w:type="dxa"/>
            <w:tcBorders>
              <w:top w:val="single" w:sz="4" w:space="0" w:color="auto"/>
              <w:left w:val="single" w:sz="4" w:space="0" w:color="auto"/>
              <w:bottom w:val="single" w:sz="4" w:space="0" w:color="auto"/>
              <w:right w:val="single" w:sz="4" w:space="0" w:color="auto"/>
            </w:tcBorders>
          </w:tcPr>
          <w:p w14:paraId="178D9CD5" w14:textId="77777777" w:rsidR="00680935" w:rsidRPr="00933158" w:rsidRDefault="008A1B55" w:rsidP="00680935">
            <w:pPr>
              <w:spacing w:line="276" w:lineRule="auto"/>
              <w:rPr>
                <w:rFonts w:ascii="Tahoma" w:hAnsi="Tahoma" w:cs="Tahoma"/>
                <w:i/>
                <w:sz w:val="18"/>
                <w:szCs w:val="18"/>
              </w:rPr>
            </w:pPr>
            <w:r>
              <w:rPr>
                <w:rFonts w:ascii="Tahoma" w:hAnsi="Tahoma" w:cs="Tahoma"/>
                <w:i/>
                <w:sz w:val="18"/>
                <w:szCs w:val="18"/>
              </w:rPr>
              <w:t>(podać)</w:t>
            </w:r>
          </w:p>
        </w:tc>
      </w:tr>
      <w:tr w:rsidR="00680935" w:rsidRPr="00933158" w14:paraId="0E9C78EC" w14:textId="77777777" w:rsidTr="00351BAA">
        <w:tc>
          <w:tcPr>
            <w:tcW w:w="770" w:type="dxa"/>
            <w:tcBorders>
              <w:top w:val="single" w:sz="4" w:space="0" w:color="auto"/>
              <w:left w:val="single" w:sz="4" w:space="0" w:color="auto"/>
              <w:bottom w:val="single" w:sz="4" w:space="0" w:color="auto"/>
              <w:right w:val="single" w:sz="4" w:space="0" w:color="auto"/>
            </w:tcBorders>
            <w:vAlign w:val="center"/>
          </w:tcPr>
          <w:p w14:paraId="0718D1E8" w14:textId="77777777" w:rsidR="00680935" w:rsidRPr="00933158" w:rsidRDefault="00680935" w:rsidP="00680935">
            <w:pPr>
              <w:jc w:val="center"/>
              <w:rPr>
                <w:rFonts w:ascii="Tahoma" w:hAnsi="Tahoma" w:cs="Tahoma"/>
                <w:sz w:val="18"/>
                <w:szCs w:val="18"/>
              </w:rPr>
            </w:pPr>
            <w:r w:rsidRPr="00933158">
              <w:rPr>
                <w:rFonts w:ascii="Tahoma" w:hAnsi="Tahoma" w:cs="Tahoma"/>
                <w:sz w:val="18"/>
                <w:szCs w:val="18"/>
              </w:rPr>
              <w:t>16</w:t>
            </w:r>
          </w:p>
        </w:tc>
        <w:tc>
          <w:tcPr>
            <w:tcW w:w="4187" w:type="dxa"/>
            <w:gridSpan w:val="2"/>
            <w:tcBorders>
              <w:top w:val="single" w:sz="4" w:space="0" w:color="auto"/>
              <w:left w:val="single" w:sz="4" w:space="0" w:color="auto"/>
              <w:bottom w:val="single" w:sz="4" w:space="0" w:color="auto"/>
              <w:right w:val="single" w:sz="4" w:space="0" w:color="auto"/>
            </w:tcBorders>
            <w:vAlign w:val="center"/>
          </w:tcPr>
          <w:p w14:paraId="5E397889" w14:textId="77777777" w:rsidR="00680935" w:rsidRPr="00933158" w:rsidRDefault="00680935" w:rsidP="00680935">
            <w:pPr>
              <w:jc w:val="both"/>
              <w:rPr>
                <w:rFonts w:ascii="Tahoma" w:hAnsi="Tahoma" w:cs="Tahoma"/>
                <w:sz w:val="18"/>
                <w:szCs w:val="18"/>
                <w:lang w:eastAsia="ar-SA"/>
              </w:rPr>
            </w:pPr>
            <w:r w:rsidRPr="00933158">
              <w:rPr>
                <w:rFonts w:ascii="Tahoma" w:hAnsi="Tahoma" w:cs="Tahoma"/>
                <w:sz w:val="18"/>
                <w:szCs w:val="18"/>
                <w:lang w:eastAsia="ar-SA"/>
              </w:rPr>
              <w:t>Wykaz podmiotów upoważnionych przez wytwórcę lub autoryzowanego przedstawiciela do wykonywania czynności związanych z okresową konserwacją, obsługą serwisową, przeglądami, sprawdzaniem lub kontrolą bezpieczeństwa</w:t>
            </w:r>
          </w:p>
        </w:tc>
        <w:tc>
          <w:tcPr>
            <w:tcW w:w="4653" w:type="dxa"/>
            <w:tcBorders>
              <w:top w:val="single" w:sz="4" w:space="0" w:color="auto"/>
              <w:left w:val="single" w:sz="4" w:space="0" w:color="auto"/>
              <w:bottom w:val="single" w:sz="4" w:space="0" w:color="auto"/>
              <w:right w:val="single" w:sz="4" w:space="0" w:color="auto"/>
            </w:tcBorders>
          </w:tcPr>
          <w:p w14:paraId="5DD21601" w14:textId="77777777" w:rsidR="00680935" w:rsidRPr="00933158" w:rsidRDefault="00680935" w:rsidP="00680935">
            <w:pPr>
              <w:jc w:val="both"/>
              <w:rPr>
                <w:rFonts w:ascii="Tahoma" w:hAnsi="Tahoma" w:cs="Tahoma"/>
                <w:i/>
                <w:sz w:val="18"/>
                <w:szCs w:val="18"/>
              </w:rPr>
            </w:pPr>
            <w:r w:rsidRPr="00933158">
              <w:rPr>
                <w:rFonts w:ascii="Tahoma" w:hAnsi="Tahoma" w:cs="Tahoma"/>
                <w:i/>
                <w:sz w:val="18"/>
                <w:szCs w:val="18"/>
              </w:rPr>
              <w:t>(podać)</w:t>
            </w:r>
          </w:p>
          <w:p w14:paraId="5FA31654" w14:textId="77777777" w:rsidR="00680935" w:rsidRPr="00933158" w:rsidRDefault="00680935" w:rsidP="00680935">
            <w:pPr>
              <w:jc w:val="both"/>
              <w:rPr>
                <w:rFonts w:ascii="Tahoma" w:hAnsi="Tahoma" w:cs="Tahoma"/>
                <w:i/>
                <w:sz w:val="18"/>
                <w:szCs w:val="18"/>
              </w:rPr>
            </w:pPr>
          </w:p>
        </w:tc>
      </w:tr>
      <w:tr w:rsidR="00680935" w:rsidRPr="00933158" w14:paraId="4265CD0F" w14:textId="77777777" w:rsidTr="00351BAA">
        <w:tc>
          <w:tcPr>
            <w:tcW w:w="770" w:type="dxa"/>
            <w:tcBorders>
              <w:top w:val="single" w:sz="4" w:space="0" w:color="auto"/>
              <w:left w:val="single" w:sz="4" w:space="0" w:color="auto"/>
              <w:bottom w:val="single" w:sz="4" w:space="0" w:color="auto"/>
              <w:right w:val="single" w:sz="4" w:space="0" w:color="auto"/>
            </w:tcBorders>
            <w:vAlign w:val="center"/>
          </w:tcPr>
          <w:p w14:paraId="23D7B87F" w14:textId="77777777" w:rsidR="00680935" w:rsidRPr="00933158" w:rsidRDefault="00680935" w:rsidP="00680935">
            <w:pPr>
              <w:jc w:val="center"/>
              <w:rPr>
                <w:rFonts w:ascii="Tahoma" w:hAnsi="Tahoma" w:cs="Tahoma"/>
                <w:sz w:val="18"/>
                <w:szCs w:val="18"/>
              </w:rPr>
            </w:pPr>
            <w:r w:rsidRPr="00933158">
              <w:rPr>
                <w:rFonts w:ascii="Tahoma" w:hAnsi="Tahoma" w:cs="Tahoma"/>
                <w:sz w:val="18"/>
                <w:szCs w:val="18"/>
              </w:rPr>
              <w:t>17</w:t>
            </w:r>
          </w:p>
        </w:tc>
        <w:tc>
          <w:tcPr>
            <w:tcW w:w="4187" w:type="dxa"/>
            <w:gridSpan w:val="2"/>
            <w:tcBorders>
              <w:top w:val="single" w:sz="4" w:space="0" w:color="auto"/>
              <w:left w:val="single" w:sz="4" w:space="0" w:color="auto"/>
              <w:bottom w:val="single" w:sz="4" w:space="0" w:color="auto"/>
              <w:right w:val="single" w:sz="4" w:space="0" w:color="auto"/>
            </w:tcBorders>
            <w:vAlign w:val="center"/>
          </w:tcPr>
          <w:p w14:paraId="25CDB3E9" w14:textId="77777777" w:rsidR="00680935" w:rsidRPr="00933158" w:rsidRDefault="00680935" w:rsidP="00680935">
            <w:pPr>
              <w:jc w:val="both"/>
              <w:rPr>
                <w:rFonts w:ascii="Tahoma" w:hAnsi="Tahoma" w:cs="Tahoma"/>
                <w:sz w:val="18"/>
                <w:szCs w:val="18"/>
                <w:lang w:eastAsia="ar-SA"/>
              </w:rPr>
            </w:pPr>
            <w:r w:rsidRPr="00933158">
              <w:rPr>
                <w:rFonts w:ascii="Tahoma" w:hAnsi="Tahoma" w:cs="Tahoma"/>
                <w:sz w:val="18"/>
                <w:szCs w:val="18"/>
                <w:lang w:eastAsia="ar-SA"/>
              </w:rPr>
              <w:t>Wykaz dostawców część zamiennych i zużywalnych oraz materiałów eksploatacyjnych niezbędnych do prawidłowego i bezpiecznego działania Towaru</w:t>
            </w:r>
          </w:p>
        </w:tc>
        <w:tc>
          <w:tcPr>
            <w:tcW w:w="4653" w:type="dxa"/>
            <w:tcBorders>
              <w:top w:val="single" w:sz="4" w:space="0" w:color="auto"/>
              <w:left w:val="single" w:sz="4" w:space="0" w:color="auto"/>
              <w:bottom w:val="single" w:sz="4" w:space="0" w:color="auto"/>
              <w:right w:val="single" w:sz="4" w:space="0" w:color="auto"/>
            </w:tcBorders>
          </w:tcPr>
          <w:p w14:paraId="5F7BA7F7" w14:textId="77777777" w:rsidR="00680935" w:rsidRPr="00933158" w:rsidRDefault="00680935" w:rsidP="00680935">
            <w:pPr>
              <w:jc w:val="both"/>
              <w:rPr>
                <w:rFonts w:ascii="Tahoma" w:hAnsi="Tahoma" w:cs="Tahoma"/>
                <w:i/>
                <w:sz w:val="18"/>
                <w:szCs w:val="18"/>
              </w:rPr>
            </w:pPr>
            <w:r w:rsidRPr="00933158">
              <w:rPr>
                <w:rFonts w:ascii="Tahoma" w:hAnsi="Tahoma" w:cs="Tahoma"/>
                <w:i/>
                <w:sz w:val="18"/>
                <w:szCs w:val="18"/>
              </w:rPr>
              <w:t>(podać)</w:t>
            </w:r>
          </w:p>
          <w:p w14:paraId="25E7A305" w14:textId="77777777" w:rsidR="00680935" w:rsidRPr="00933158" w:rsidRDefault="00680935" w:rsidP="00680935">
            <w:pPr>
              <w:jc w:val="both"/>
              <w:rPr>
                <w:rFonts w:ascii="Tahoma" w:hAnsi="Tahoma" w:cs="Tahoma"/>
                <w:i/>
                <w:sz w:val="18"/>
                <w:szCs w:val="18"/>
              </w:rPr>
            </w:pPr>
          </w:p>
        </w:tc>
      </w:tr>
      <w:tr w:rsidR="00680935" w:rsidRPr="00933158" w14:paraId="373EDE25" w14:textId="77777777" w:rsidTr="00351BAA">
        <w:trPr>
          <w:trHeight w:val="1096"/>
        </w:trPr>
        <w:tc>
          <w:tcPr>
            <w:tcW w:w="770" w:type="dxa"/>
            <w:tcBorders>
              <w:top w:val="single" w:sz="4" w:space="0" w:color="auto"/>
              <w:left w:val="single" w:sz="4" w:space="0" w:color="auto"/>
              <w:bottom w:val="single" w:sz="4" w:space="0" w:color="auto"/>
              <w:right w:val="single" w:sz="4" w:space="0" w:color="auto"/>
            </w:tcBorders>
            <w:vAlign w:val="center"/>
          </w:tcPr>
          <w:p w14:paraId="567894E9" w14:textId="77777777" w:rsidR="00680935" w:rsidRPr="00933158" w:rsidRDefault="00680935" w:rsidP="00680935">
            <w:pPr>
              <w:jc w:val="center"/>
              <w:rPr>
                <w:rFonts w:ascii="Tahoma" w:hAnsi="Tahoma" w:cs="Tahoma"/>
                <w:sz w:val="18"/>
                <w:szCs w:val="18"/>
              </w:rPr>
            </w:pPr>
            <w:r w:rsidRPr="00933158">
              <w:rPr>
                <w:rFonts w:ascii="Tahoma" w:hAnsi="Tahoma" w:cs="Tahoma"/>
                <w:sz w:val="18"/>
                <w:szCs w:val="18"/>
              </w:rPr>
              <w:lastRenderedPageBreak/>
              <w:t>18</w:t>
            </w:r>
          </w:p>
        </w:tc>
        <w:tc>
          <w:tcPr>
            <w:tcW w:w="4187" w:type="dxa"/>
            <w:gridSpan w:val="2"/>
            <w:tcBorders>
              <w:top w:val="single" w:sz="4" w:space="0" w:color="auto"/>
              <w:left w:val="single" w:sz="4" w:space="0" w:color="auto"/>
              <w:bottom w:val="single" w:sz="4" w:space="0" w:color="auto"/>
              <w:right w:val="single" w:sz="4" w:space="0" w:color="auto"/>
            </w:tcBorders>
            <w:vAlign w:val="center"/>
          </w:tcPr>
          <w:p w14:paraId="6AF58E07" w14:textId="77777777" w:rsidR="00680935" w:rsidRPr="00933158" w:rsidRDefault="00680935" w:rsidP="00680935">
            <w:pPr>
              <w:jc w:val="both"/>
              <w:rPr>
                <w:rFonts w:ascii="Tahoma" w:hAnsi="Tahoma" w:cs="Tahoma"/>
                <w:sz w:val="18"/>
                <w:szCs w:val="18"/>
                <w:lang w:eastAsia="ar-SA"/>
              </w:rPr>
            </w:pPr>
            <w:r w:rsidRPr="00933158">
              <w:rPr>
                <w:rFonts w:ascii="Tahoma" w:hAnsi="Tahoma" w:cs="Tahoma"/>
                <w:sz w:val="18"/>
                <w:szCs w:val="18"/>
                <w:lang w:eastAsia="ar-SA"/>
              </w:rPr>
              <w:t>Wykaz materiałów zużywalnych oraz materiałów eksploatacyjnych niezbędnych do prawidłowego i bezpiecznego działania Towaru</w:t>
            </w:r>
          </w:p>
        </w:tc>
        <w:tc>
          <w:tcPr>
            <w:tcW w:w="4653" w:type="dxa"/>
            <w:tcBorders>
              <w:top w:val="single" w:sz="4" w:space="0" w:color="auto"/>
              <w:left w:val="single" w:sz="4" w:space="0" w:color="auto"/>
              <w:bottom w:val="single" w:sz="4" w:space="0" w:color="auto"/>
              <w:right w:val="single" w:sz="4" w:space="0" w:color="auto"/>
            </w:tcBorders>
          </w:tcPr>
          <w:p w14:paraId="69568525" w14:textId="77777777" w:rsidR="00680935" w:rsidRPr="00933158" w:rsidRDefault="00680935" w:rsidP="00680935">
            <w:pPr>
              <w:jc w:val="both"/>
              <w:rPr>
                <w:rFonts w:ascii="Tahoma" w:hAnsi="Tahoma" w:cs="Tahoma"/>
                <w:i/>
                <w:sz w:val="18"/>
                <w:szCs w:val="18"/>
              </w:rPr>
            </w:pPr>
            <w:r w:rsidRPr="00933158">
              <w:rPr>
                <w:rFonts w:ascii="Tahoma" w:hAnsi="Tahoma" w:cs="Tahoma"/>
                <w:i/>
                <w:sz w:val="18"/>
                <w:szCs w:val="18"/>
              </w:rPr>
              <w:t>(podać)</w:t>
            </w:r>
          </w:p>
        </w:tc>
      </w:tr>
    </w:tbl>
    <w:p w14:paraId="14B0E13E" w14:textId="77777777" w:rsidR="00680935" w:rsidRDefault="00680935" w:rsidP="00680935">
      <w:pPr>
        <w:jc w:val="both"/>
        <w:rPr>
          <w:rFonts w:ascii="Tahoma" w:hAnsi="Tahoma" w:cs="Tahoma"/>
          <w:sz w:val="18"/>
          <w:szCs w:val="18"/>
        </w:rPr>
      </w:pPr>
      <w:r w:rsidRPr="00933158">
        <w:rPr>
          <w:rFonts w:ascii="Tahoma" w:hAnsi="Tahoma" w:cs="Tahoma"/>
          <w:sz w:val="18"/>
          <w:szCs w:val="18"/>
        </w:rPr>
        <w:t>* niepotrzebne skreślić</w:t>
      </w:r>
    </w:p>
    <w:p w14:paraId="02A96359" w14:textId="77777777" w:rsidR="00BF08E8" w:rsidRPr="00933158" w:rsidRDefault="00BF08E8" w:rsidP="00680935">
      <w:pPr>
        <w:jc w:val="both"/>
        <w:rPr>
          <w:rFonts w:ascii="Tahoma" w:hAnsi="Tahoma" w:cs="Tahoma"/>
          <w:sz w:val="18"/>
          <w:szCs w:val="18"/>
        </w:rPr>
      </w:pPr>
    </w:p>
    <w:p w14:paraId="596CE2A7" w14:textId="77777777" w:rsidR="00680935" w:rsidRPr="009F7036" w:rsidRDefault="00680935" w:rsidP="00680935">
      <w:pPr>
        <w:jc w:val="right"/>
        <w:rPr>
          <w:rFonts w:ascii="Tahoma" w:hAnsi="Tahoma" w:cs="Tahoma"/>
          <w:b/>
          <w:sz w:val="18"/>
          <w:szCs w:val="18"/>
        </w:rPr>
      </w:pPr>
      <w:r w:rsidRPr="00680935">
        <w:rPr>
          <w:rFonts w:ascii="Tahoma" w:hAnsi="Tahoma" w:cs="Tahoma"/>
          <w:b/>
          <w:sz w:val="18"/>
          <w:szCs w:val="18"/>
        </w:rPr>
        <w:br w:type="page"/>
      </w:r>
      <w:r w:rsidRPr="009F7036">
        <w:rPr>
          <w:rFonts w:ascii="Tahoma" w:hAnsi="Tahoma" w:cs="Tahoma"/>
          <w:b/>
          <w:sz w:val="18"/>
          <w:szCs w:val="18"/>
        </w:rPr>
        <w:lastRenderedPageBreak/>
        <w:t>Załącznik nr 4</w:t>
      </w:r>
    </w:p>
    <w:p w14:paraId="413FFA6F" w14:textId="149DE93A" w:rsidR="00680935" w:rsidRPr="00680935" w:rsidRDefault="00680935" w:rsidP="00680935">
      <w:pPr>
        <w:jc w:val="center"/>
        <w:outlineLvl w:val="4"/>
        <w:rPr>
          <w:rFonts w:ascii="Tahoma" w:hAnsi="Tahoma" w:cs="Tahoma"/>
          <w:b/>
          <w:bCs/>
          <w:iCs/>
          <w:sz w:val="20"/>
          <w:szCs w:val="20"/>
        </w:rPr>
      </w:pPr>
      <w:r w:rsidRPr="00680935">
        <w:rPr>
          <w:rFonts w:ascii="Tahoma" w:hAnsi="Tahoma" w:cs="Tahoma"/>
          <w:b/>
          <w:bCs/>
          <w:iCs/>
          <w:sz w:val="20"/>
          <w:szCs w:val="20"/>
        </w:rPr>
        <w:t xml:space="preserve">Umowa Nr </w:t>
      </w:r>
      <w:r w:rsidR="00F856C4">
        <w:rPr>
          <w:rFonts w:ascii="Tahoma" w:hAnsi="Tahoma" w:cs="Tahoma"/>
          <w:b/>
          <w:bCs/>
          <w:iCs/>
          <w:sz w:val="20"/>
          <w:szCs w:val="20"/>
        </w:rPr>
        <w:t>29/PN</w:t>
      </w:r>
      <w:r w:rsidRPr="00680935">
        <w:rPr>
          <w:rFonts w:ascii="Tahoma" w:hAnsi="Tahoma" w:cs="Tahoma"/>
          <w:b/>
          <w:bCs/>
          <w:iCs/>
          <w:sz w:val="20"/>
          <w:szCs w:val="20"/>
        </w:rPr>
        <w:t>/ZP/D/....../20</w:t>
      </w:r>
      <w:r w:rsidR="00E839BB">
        <w:rPr>
          <w:rFonts w:ascii="Tahoma" w:hAnsi="Tahoma" w:cs="Tahoma"/>
          <w:b/>
          <w:bCs/>
          <w:iCs/>
          <w:sz w:val="20"/>
          <w:szCs w:val="20"/>
        </w:rPr>
        <w:t>20</w:t>
      </w:r>
      <w:r w:rsidRPr="00680935">
        <w:rPr>
          <w:rFonts w:ascii="Tahoma" w:hAnsi="Tahoma" w:cs="Tahoma"/>
          <w:b/>
          <w:bCs/>
          <w:iCs/>
          <w:sz w:val="20"/>
          <w:szCs w:val="20"/>
        </w:rPr>
        <w:t xml:space="preserve"> - WZÓR</w:t>
      </w:r>
    </w:p>
    <w:p w14:paraId="4E773F07" w14:textId="3BCE4560" w:rsidR="00680935" w:rsidRPr="00680935" w:rsidRDefault="00680935" w:rsidP="00680935">
      <w:pPr>
        <w:jc w:val="center"/>
        <w:rPr>
          <w:rFonts w:ascii="Tahoma" w:hAnsi="Tahoma" w:cs="Tahoma"/>
          <w:sz w:val="16"/>
          <w:szCs w:val="16"/>
        </w:rPr>
      </w:pPr>
      <w:r w:rsidRPr="00680935">
        <w:rPr>
          <w:rFonts w:ascii="Tahoma" w:hAnsi="Tahoma" w:cs="Tahoma"/>
          <w:sz w:val="16"/>
          <w:szCs w:val="16"/>
        </w:rPr>
        <w:t xml:space="preserve">stanowiąca wynik postępowania przeprowadzonego w trybie przetargu nieograniczonego </w:t>
      </w:r>
      <w:r w:rsidR="00F856C4">
        <w:rPr>
          <w:rFonts w:ascii="Tahoma" w:hAnsi="Tahoma" w:cs="Tahoma"/>
          <w:sz w:val="16"/>
          <w:szCs w:val="16"/>
        </w:rPr>
        <w:t>29/PN</w:t>
      </w:r>
      <w:r w:rsidRPr="00680935">
        <w:rPr>
          <w:rFonts w:ascii="Tahoma" w:hAnsi="Tahoma" w:cs="Tahoma"/>
          <w:sz w:val="16"/>
          <w:szCs w:val="16"/>
        </w:rPr>
        <w:t>/ZP</w:t>
      </w:r>
      <w:r w:rsidR="00A04B06">
        <w:rPr>
          <w:rFonts w:ascii="Tahoma" w:hAnsi="Tahoma" w:cs="Tahoma"/>
          <w:sz w:val="16"/>
          <w:szCs w:val="16"/>
        </w:rPr>
        <w:t>/D/2020</w:t>
      </w:r>
      <w:r w:rsidRPr="00680935">
        <w:rPr>
          <w:rFonts w:ascii="Tahoma" w:hAnsi="Tahoma" w:cs="Tahoma"/>
          <w:sz w:val="16"/>
          <w:szCs w:val="16"/>
        </w:rPr>
        <w:t xml:space="preserve"> </w:t>
      </w:r>
    </w:p>
    <w:p w14:paraId="4FB9CD0E" w14:textId="6FBA0EB6" w:rsidR="00680935" w:rsidRPr="00680935" w:rsidRDefault="00680935" w:rsidP="00680935">
      <w:pPr>
        <w:jc w:val="center"/>
        <w:rPr>
          <w:rFonts w:ascii="Tahoma" w:hAnsi="Tahoma" w:cs="Tahoma"/>
          <w:sz w:val="16"/>
          <w:szCs w:val="16"/>
        </w:rPr>
      </w:pPr>
      <w:r w:rsidRPr="00680935">
        <w:rPr>
          <w:rFonts w:ascii="Tahoma" w:hAnsi="Tahoma" w:cs="Tahoma"/>
          <w:sz w:val="16"/>
          <w:szCs w:val="16"/>
        </w:rPr>
        <w:t>– art. 39 i następne ustawy Prawo Zamówień Publicznych (Dz.U. z 201</w:t>
      </w:r>
      <w:r w:rsidR="00F55A05">
        <w:rPr>
          <w:rFonts w:ascii="Tahoma" w:hAnsi="Tahoma" w:cs="Tahoma"/>
          <w:sz w:val="16"/>
          <w:szCs w:val="16"/>
        </w:rPr>
        <w:t>9</w:t>
      </w:r>
      <w:r w:rsidRPr="00680935">
        <w:rPr>
          <w:rFonts w:ascii="Tahoma" w:hAnsi="Tahoma" w:cs="Tahoma"/>
          <w:sz w:val="16"/>
          <w:szCs w:val="16"/>
        </w:rPr>
        <w:t xml:space="preserve"> r., poz. </w:t>
      </w:r>
      <w:r w:rsidR="00F55A05">
        <w:rPr>
          <w:rFonts w:ascii="Tahoma" w:hAnsi="Tahoma" w:cs="Tahoma"/>
          <w:sz w:val="16"/>
          <w:szCs w:val="16"/>
        </w:rPr>
        <w:t>1843</w:t>
      </w:r>
      <w:r w:rsidRPr="00680935">
        <w:rPr>
          <w:rFonts w:ascii="Tahoma" w:hAnsi="Tahoma" w:cs="Tahoma"/>
          <w:sz w:val="16"/>
          <w:szCs w:val="16"/>
        </w:rPr>
        <w:t xml:space="preserve"> – j.t. ze zm.)</w:t>
      </w:r>
    </w:p>
    <w:p w14:paraId="25FC5FF0" w14:textId="77777777" w:rsidR="00680935" w:rsidRPr="00680935" w:rsidRDefault="00680935" w:rsidP="00680935">
      <w:pPr>
        <w:spacing w:line="360" w:lineRule="auto"/>
        <w:jc w:val="both"/>
        <w:rPr>
          <w:rFonts w:ascii="Tahoma" w:hAnsi="Tahoma" w:cs="Tahoma"/>
          <w:sz w:val="20"/>
          <w:szCs w:val="20"/>
        </w:rPr>
      </w:pPr>
    </w:p>
    <w:p w14:paraId="5DF94976" w14:textId="77777777" w:rsidR="00680935" w:rsidRPr="009F7036" w:rsidRDefault="00680935" w:rsidP="00680935">
      <w:pPr>
        <w:spacing w:line="360" w:lineRule="auto"/>
        <w:jc w:val="both"/>
        <w:rPr>
          <w:rFonts w:ascii="Tahoma" w:hAnsi="Tahoma" w:cs="Tahoma"/>
          <w:sz w:val="18"/>
          <w:szCs w:val="18"/>
        </w:rPr>
      </w:pPr>
      <w:r w:rsidRPr="009F7036">
        <w:rPr>
          <w:rFonts w:ascii="Tahoma" w:hAnsi="Tahoma" w:cs="Tahoma"/>
          <w:sz w:val="18"/>
          <w:szCs w:val="18"/>
        </w:rPr>
        <w:t>zawarta w dniu  ................................. w Łodzi pomiędzy:</w:t>
      </w:r>
    </w:p>
    <w:p w14:paraId="3F841473" w14:textId="41D377E0" w:rsidR="00680935" w:rsidRPr="009F7036" w:rsidRDefault="00680935" w:rsidP="00680935">
      <w:pPr>
        <w:ind w:right="12"/>
        <w:jc w:val="both"/>
        <w:rPr>
          <w:rFonts w:ascii="Tahoma" w:hAnsi="Tahoma" w:cs="Tahoma"/>
          <w:sz w:val="18"/>
          <w:szCs w:val="18"/>
        </w:rPr>
      </w:pPr>
      <w:r w:rsidRPr="009F7036">
        <w:rPr>
          <w:rFonts w:ascii="Tahoma" w:hAnsi="Tahoma" w:cs="Tahoma"/>
          <w:b/>
          <w:sz w:val="18"/>
          <w:szCs w:val="18"/>
        </w:rPr>
        <w:t>Samodzielnym Publicznym Zakładem Opieki Zdrowotnej Uniwersyteckim Szpitalem Klinicznym im. Wojskowej Akademii Medycznej Uniwersytetu Medycznego w Łodzi – Centralnym Szpitalem Weteranów z siedzibą w Łodzi</w:t>
      </w:r>
      <w:r w:rsidRPr="009F7036">
        <w:rPr>
          <w:rFonts w:ascii="Tahoma" w:hAnsi="Tahoma" w:cs="Tahoma"/>
          <w:sz w:val="18"/>
          <w:szCs w:val="18"/>
        </w:rPr>
        <w:t xml:space="preserve"> przy ul. Żeromskiego 113, (90-549 Łódź), wpisanym do Krajowego Rejestru Sądowego prowadzonego przez Sąd Rejonowy dla Łodzi-Śródmieścia w Łodzi, XX Wydział Krajowego Rejestru Sądowego pod numerem KRS 0000016979, NIP 7272392503, REGON 471208164,</w:t>
      </w:r>
      <w:r w:rsidR="000315DC">
        <w:rPr>
          <w:rFonts w:ascii="Tahoma" w:hAnsi="Tahoma" w:cs="Tahoma"/>
          <w:sz w:val="18"/>
          <w:szCs w:val="18"/>
        </w:rPr>
        <w:t xml:space="preserve"> BDO 000025243</w:t>
      </w:r>
    </w:p>
    <w:p w14:paraId="49115EC9" w14:textId="77777777" w:rsidR="00680935" w:rsidRPr="009F7036" w:rsidRDefault="00680935" w:rsidP="00680935">
      <w:pPr>
        <w:ind w:right="12"/>
        <w:jc w:val="both"/>
        <w:rPr>
          <w:rFonts w:ascii="Tahoma" w:hAnsi="Tahoma" w:cs="Tahoma"/>
          <w:b/>
          <w:sz w:val="18"/>
          <w:szCs w:val="18"/>
        </w:rPr>
      </w:pPr>
      <w:r w:rsidRPr="009F7036">
        <w:rPr>
          <w:rFonts w:ascii="Tahoma" w:hAnsi="Tahoma" w:cs="Tahoma"/>
          <w:sz w:val="18"/>
          <w:szCs w:val="18"/>
        </w:rPr>
        <w:t xml:space="preserve">reprezentowanym przez: </w:t>
      </w:r>
      <w:r w:rsidRPr="009F7036">
        <w:rPr>
          <w:rFonts w:ascii="Tahoma" w:hAnsi="Tahoma" w:cs="Tahoma"/>
          <w:b/>
          <w:sz w:val="18"/>
          <w:szCs w:val="18"/>
        </w:rPr>
        <w:t>Dyrektora – dr n. med. Monikę Domarecką</w:t>
      </w:r>
    </w:p>
    <w:p w14:paraId="3A6E2B26" w14:textId="77777777" w:rsidR="00680935" w:rsidRPr="009F7036" w:rsidRDefault="00680935" w:rsidP="00680935">
      <w:pPr>
        <w:tabs>
          <w:tab w:val="left" w:pos="360"/>
        </w:tabs>
        <w:ind w:right="12"/>
        <w:jc w:val="both"/>
        <w:rPr>
          <w:rFonts w:ascii="Tahoma" w:hAnsi="Tahoma" w:cs="Tahoma"/>
          <w:sz w:val="18"/>
          <w:szCs w:val="18"/>
        </w:rPr>
      </w:pPr>
      <w:r w:rsidRPr="009F7036">
        <w:rPr>
          <w:rFonts w:ascii="Tahoma" w:hAnsi="Tahoma" w:cs="Tahoma"/>
          <w:sz w:val="18"/>
          <w:szCs w:val="18"/>
        </w:rPr>
        <w:t>zwanym dalej „</w:t>
      </w:r>
      <w:r w:rsidRPr="009F7036">
        <w:rPr>
          <w:rFonts w:ascii="Tahoma" w:hAnsi="Tahoma" w:cs="Tahoma"/>
          <w:b/>
          <w:sz w:val="18"/>
          <w:szCs w:val="18"/>
        </w:rPr>
        <w:t>Zamawiającym</w:t>
      </w:r>
      <w:r w:rsidRPr="009F7036">
        <w:rPr>
          <w:rFonts w:ascii="Tahoma" w:hAnsi="Tahoma" w:cs="Tahoma"/>
          <w:sz w:val="18"/>
          <w:szCs w:val="18"/>
        </w:rPr>
        <w:t>”</w:t>
      </w:r>
    </w:p>
    <w:p w14:paraId="2F7A1A63" w14:textId="77777777" w:rsidR="00680935" w:rsidRPr="009F7036" w:rsidRDefault="00680935" w:rsidP="00680935">
      <w:pPr>
        <w:spacing w:line="360" w:lineRule="auto"/>
        <w:rPr>
          <w:rFonts w:ascii="Tahoma" w:hAnsi="Tahoma" w:cs="Tahoma"/>
          <w:sz w:val="18"/>
          <w:szCs w:val="18"/>
        </w:rPr>
      </w:pPr>
      <w:r w:rsidRPr="009F7036">
        <w:rPr>
          <w:rFonts w:ascii="Tahoma" w:hAnsi="Tahoma" w:cs="Tahoma"/>
          <w:sz w:val="18"/>
          <w:szCs w:val="18"/>
        </w:rPr>
        <w:t>a</w:t>
      </w:r>
    </w:p>
    <w:p w14:paraId="7A5309AC" w14:textId="4CD9ED4E" w:rsidR="00680935" w:rsidRPr="009F7036" w:rsidRDefault="00680935" w:rsidP="00680935">
      <w:pPr>
        <w:spacing w:line="360" w:lineRule="auto"/>
        <w:jc w:val="both"/>
        <w:rPr>
          <w:rFonts w:ascii="Tahoma" w:hAnsi="Tahoma" w:cs="Tahoma"/>
          <w:sz w:val="18"/>
          <w:szCs w:val="18"/>
        </w:rPr>
      </w:pPr>
      <w:r w:rsidRPr="009F7036">
        <w:rPr>
          <w:rFonts w:ascii="Tahoma" w:hAnsi="Tahoma" w:cs="Tahoma"/>
          <w:sz w:val="18"/>
          <w:szCs w:val="18"/>
        </w:rPr>
        <w:t>………………………. z siedzibą w ………. przy ul. …….., wpisaną do Krajowego Rejestru Sądowego prowadzonego przez Sąd Rejonowy dla ………………., …… Wydział Krajowego Rejestru Sądowego pod numerem KRS…………………….., NIP……………………….., REGON …………………...,</w:t>
      </w:r>
      <w:r w:rsidR="000315DC">
        <w:rPr>
          <w:rFonts w:ascii="Tahoma" w:hAnsi="Tahoma" w:cs="Tahoma"/>
          <w:sz w:val="18"/>
          <w:szCs w:val="18"/>
        </w:rPr>
        <w:t xml:space="preserve"> BDO ………………</w:t>
      </w:r>
      <w:r w:rsidRPr="009F7036">
        <w:rPr>
          <w:rFonts w:ascii="Tahoma" w:hAnsi="Tahoma" w:cs="Tahoma"/>
          <w:sz w:val="18"/>
          <w:szCs w:val="18"/>
        </w:rPr>
        <w:t xml:space="preserve"> kapitał zakładowy ………………………. zł,</w:t>
      </w:r>
    </w:p>
    <w:p w14:paraId="5EA71726" w14:textId="77777777" w:rsidR="00680935" w:rsidRPr="009F7036" w:rsidRDefault="00680935" w:rsidP="00680935">
      <w:pPr>
        <w:spacing w:line="360" w:lineRule="auto"/>
        <w:jc w:val="both"/>
        <w:rPr>
          <w:rFonts w:ascii="Tahoma" w:hAnsi="Tahoma" w:cs="Tahoma"/>
          <w:sz w:val="18"/>
          <w:szCs w:val="18"/>
        </w:rPr>
      </w:pPr>
      <w:r w:rsidRPr="009F7036">
        <w:rPr>
          <w:rFonts w:ascii="Tahoma" w:hAnsi="Tahoma" w:cs="Tahoma"/>
          <w:sz w:val="18"/>
          <w:szCs w:val="18"/>
        </w:rPr>
        <w:t>reprezentowaną przez:</w:t>
      </w:r>
    </w:p>
    <w:p w14:paraId="4B2FFCD2" w14:textId="77777777" w:rsidR="00680935" w:rsidRPr="009F7036" w:rsidRDefault="00680935" w:rsidP="00680935">
      <w:pPr>
        <w:spacing w:line="360" w:lineRule="auto"/>
        <w:jc w:val="both"/>
        <w:rPr>
          <w:rFonts w:ascii="Tahoma" w:hAnsi="Tahoma" w:cs="Tahoma"/>
          <w:sz w:val="18"/>
          <w:szCs w:val="18"/>
        </w:rPr>
      </w:pPr>
      <w:r w:rsidRPr="009F7036">
        <w:rPr>
          <w:rFonts w:ascii="Tahoma" w:hAnsi="Tahoma" w:cs="Tahoma"/>
          <w:sz w:val="18"/>
          <w:szCs w:val="18"/>
        </w:rPr>
        <w:t>....................................................................................................................................</w:t>
      </w:r>
    </w:p>
    <w:p w14:paraId="0B02F356" w14:textId="77777777" w:rsidR="00680935" w:rsidRPr="009F7036" w:rsidRDefault="00680935" w:rsidP="00680935">
      <w:pPr>
        <w:jc w:val="both"/>
        <w:rPr>
          <w:rFonts w:ascii="Tahoma" w:hAnsi="Tahoma" w:cs="Tahoma"/>
          <w:sz w:val="18"/>
          <w:szCs w:val="18"/>
        </w:rPr>
      </w:pPr>
      <w:r w:rsidRPr="009F7036">
        <w:rPr>
          <w:rFonts w:ascii="Tahoma" w:hAnsi="Tahoma" w:cs="Tahoma"/>
          <w:sz w:val="18"/>
          <w:szCs w:val="18"/>
        </w:rPr>
        <w:t>....................................................................................................................................</w:t>
      </w:r>
    </w:p>
    <w:p w14:paraId="0B3DE510" w14:textId="77777777" w:rsidR="00680935" w:rsidRPr="009F7036" w:rsidRDefault="00680935" w:rsidP="00680935">
      <w:pPr>
        <w:jc w:val="both"/>
        <w:rPr>
          <w:rFonts w:ascii="Tahoma" w:hAnsi="Tahoma" w:cs="Tahoma"/>
          <w:sz w:val="18"/>
          <w:szCs w:val="18"/>
        </w:rPr>
      </w:pPr>
      <w:r w:rsidRPr="009F7036">
        <w:rPr>
          <w:rFonts w:ascii="Tahoma" w:hAnsi="Tahoma" w:cs="Tahoma"/>
          <w:sz w:val="18"/>
          <w:szCs w:val="18"/>
        </w:rPr>
        <w:t>zwanym dalej  „Wykonawcą”</w:t>
      </w:r>
    </w:p>
    <w:p w14:paraId="608960D7" w14:textId="77777777" w:rsidR="00ED4FD2" w:rsidRDefault="00ED4FD2" w:rsidP="00ED4FD2">
      <w:pPr>
        <w:suppressAutoHyphens/>
        <w:autoSpaceDE w:val="0"/>
        <w:jc w:val="center"/>
        <w:rPr>
          <w:rFonts w:ascii="Tahoma" w:eastAsia="Tahoma" w:hAnsi="Tahoma" w:cs="Tahoma"/>
          <w:sz w:val="18"/>
          <w:szCs w:val="18"/>
          <w:lang w:eastAsia="zh-CN"/>
        </w:rPr>
      </w:pPr>
    </w:p>
    <w:p w14:paraId="115503A1" w14:textId="77777777" w:rsidR="00ED4FD2" w:rsidRPr="009F7036" w:rsidRDefault="00ED4FD2" w:rsidP="00ED4FD2">
      <w:pPr>
        <w:suppressAutoHyphens/>
        <w:autoSpaceDE w:val="0"/>
        <w:jc w:val="center"/>
        <w:rPr>
          <w:rFonts w:ascii="Tahoma" w:eastAsia="Tahoma" w:hAnsi="Tahoma" w:cs="Tahoma"/>
          <w:sz w:val="18"/>
          <w:szCs w:val="18"/>
          <w:lang w:eastAsia="zh-CN"/>
        </w:rPr>
      </w:pPr>
      <w:r w:rsidRPr="009F7036">
        <w:rPr>
          <w:rFonts w:ascii="Tahoma" w:eastAsia="Tahoma" w:hAnsi="Tahoma" w:cs="Tahoma"/>
          <w:sz w:val="18"/>
          <w:szCs w:val="18"/>
          <w:lang w:eastAsia="zh-CN"/>
        </w:rPr>
        <w:t xml:space="preserve">§ </w:t>
      </w:r>
      <w:r>
        <w:rPr>
          <w:rFonts w:ascii="Tahoma" w:eastAsia="Tahoma" w:hAnsi="Tahoma" w:cs="Tahoma"/>
          <w:sz w:val="18"/>
          <w:szCs w:val="18"/>
          <w:lang w:eastAsia="zh-CN"/>
        </w:rPr>
        <w:t>1</w:t>
      </w:r>
    </w:p>
    <w:p w14:paraId="05790412" w14:textId="06AF2852" w:rsidR="00680935" w:rsidRPr="009F7036" w:rsidRDefault="00680935" w:rsidP="004420C9">
      <w:pPr>
        <w:numPr>
          <w:ilvl w:val="0"/>
          <w:numId w:val="37"/>
        </w:numPr>
        <w:ind w:left="284" w:hanging="284"/>
        <w:jc w:val="both"/>
        <w:rPr>
          <w:rFonts w:ascii="Tahoma" w:hAnsi="Tahoma" w:cs="Tahoma"/>
          <w:sz w:val="18"/>
          <w:szCs w:val="18"/>
        </w:rPr>
      </w:pPr>
      <w:r w:rsidRPr="009F7036">
        <w:rPr>
          <w:rFonts w:ascii="Tahoma" w:hAnsi="Tahoma" w:cs="Tahoma"/>
          <w:sz w:val="18"/>
          <w:szCs w:val="18"/>
        </w:rPr>
        <w:t xml:space="preserve">Przedmiotem umowy jest: </w:t>
      </w:r>
      <w:r w:rsidRPr="009F7036">
        <w:rPr>
          <w:rFonts w:ascii="Tahoma" w:hAnsi="Tahoma" w:cs="Tahoma"/>
          <w:b/>
          <w:bCs/>
          <w:sz w:val="18"/>
          <w:szCs w:val="18"/>
        </w:rPr>
        <w:t xml:space="preserve">Dostawa </w:t>
      </w:r>
      <w:r w:rsidR="002C54A8" w:rsidRPr="002C54A8">
        <w:rPr>
          <w:rFonts w:ascii="Tahoma" w:hAnsi="Tahoma" w:cs="Tahoma"/>
          <w:b/>
          <w:bCs/>
          <w:sz w:val="18"/>
          <w:szCs w:val="18"/>
        </w:rPr>
        <w:t>wyposażenia Szpitalnego Oddziału Ratunkowego</w:t>
      </w:r>
      <w:r w:rsidR="00CD5A71" w:rsidRPr="00CD5A71">
        <w:rPr>
          <w:rFonts w:ascii="Tahoma" w:hAnsi="Tahoma" w:cs="Tahoma"/>
          <w:b/>
          <w:bCs/>
          <w:sz w:val="18"/>
          <w:szCs w:val="18"/>
        </w:rPr>
        <w:t xml:space="preserve"> </w:t>
      </w:r>
      <w:r w:rsidRPr="009F7036">
        <w:rPr>
          <w:rFonts w:ascii="Tahoma" w:hAnsi="Tahoma" w:cs="Tahoma"/>
          <w:b/>
          <w:sz w:val="18"/>
          <w:szCs w:val="18"/>
        </w:rPr>
        <w:t>z pakietu nr ......</w:t>
      </w:r>
      <w:r w:rsidR="00A15493">
        <w:rPr>
          <w:rFonts w:ascii="Tahoma" w:hAnsi="Tahoma" w:cs="Tahoma"/>
          <w:b/>
          <w:sz w:val="18"/>
          <w:szCs w:val="18"/>
        </w:rPr>
        <w:t xml:space="preserve"> </w:t>
      </w:r>
      <w:r w:rsidR="00D71B24">
        <w:rPr>
          <w:rFonts w:ascii="Tahoma" w:hAnsi="Tahoma" w:cs="Tahoma"/>
          <w:b/>
          <w:sz w:val="18"/>
          <w:szCs w:val="18"/>
        </w:rPr>
        <w:t>(</w:t>
      </w:r>
      <w:r w:rsidR="00A15493">
        <w:rPr>
          <w:rFonts w:ascii="Tahoma" w:hAnsi="Tahoma" w:cs="Tahoma"/>
          <w:b/>
          <w:sz w:val="18"/>
          <w:szCs w:val="18"/>
        </w:rPr>
        <w:t>zwanego dalej towarem</w:t>
      </w:r>
      <w:r w:rsidR="00D71B24">
        <w:rPr>
          <w:rFonts w:ascii="Tahoma" w:hAnsi="Tahoma" w:cs="Tahoma"/>
          <w:b/>
          <w:sz w:val="18"/>
          <w:szCs w:val="18"/>
        </w:rPr>
        <w:t>)</w:t>
      </w:r>
      <w:r w:rsidRPr="009F7036">
        <w:rPr>
          <w:rFonts w:ascii="Tahoma" w:hAnsi="Tahoma" w:cs="Tahoma"/>
          <w:b/>
          <w:sz w:val="18"/>
          <w:szCs w:val="18"/>
        </w:rPr>
        <w:t>,</w:t>
      </w:r>
      <w:r w:rsidRPr="009F7036">
        <w:rPr>
          <w:rFonts w:ascii="Tahoma" w:hAnsi="Tahoma" w:cs="Tahoma"/>
          <w:sz w:val="18"/>
          <w:szCs w:val="18"/>
        </w:rPr>
        <w:t xml:space="preserve"> szczegółowo określonego w Formularzu Oferty Wykonawcy wraz z załącznikami, stanowiącą integralną część niniejszej umowy.</w:t>
      </w:r>
    </w:p>
    <w:p w14:paraId="0E9DCC15" w14:textId="77777777" w:rsidR="00680935" w:rsidRPr="009F7036" w:rsidRDefault="00680935" w:rsidP="005A287A">
      <w:pPr>
        <w:numPr>
          <w:ilvl w:val="0"/>
          <w:numId w:val="37"/>
        </w:numPr>
        <w:ind w:left="284" w:hanging="284"/>
        <w:jc w:val="both"/>
        <w:rPr>
          <w:rFonts w:ascii="Tahoma" w:hAnsi="Tahoma" w:cs="Tahoma"/>
          <w:sz w:val="18"/>
          <w:szCs w:val="18"/>
        </w:rPr>
      </w:pPr>
      <w:r w:rsidRPr="009F7036">
        <w:rPr>
          <w:rFonts w:ascii="Tahoma" w:hAnsi="Tahoma" w:cs="Tahoma"/>
          <w:sz w:val="18"/>
          <w:szCs w:val="18"/>
        </w:rPr>
        <w:t>Wykonawca oświadcza, że towar, o którym mowa w pkt. 1, jest fabrycznie nowy, kompletny, w pełni sprawny, odpowiada standardom jakościowym i technicznym, wynikającym z funkcji i przeznaczenia, jest także wolny od wad materiałowych, konstrukcyjnych i prawnych, spełnia wymagania określone przez Zamawiającego w Specyfikacji Istotnych Warunków Zamówienia, nie jest obciążony żadnymi prawami na rzecz osób trzecich oraz nie jest prototypem.</w:t>
      </w:r>
    </w:p>
    <w:p w14:paraId="56AAF52E" w14:textId="77777777" w:rsidR="00680935" w:rsidRPr="009F7036" w:rsidRDefault="00680935" w:rsidP="005A287A">
      <w:pPr>
        <w:numPr>
          <w:ilvl w:val="0"/>
          <w:numId w:val="37"/>
        </w:numPr>
        <w:ind w:left="284" w:hanging="284"/>
        <w:jc w:val="both"/>
        <w:rPr>
          <w:rFonts w:ascii="Tahoma" w:hAnsi="Tahoma" w:cs="Tahoma"/>
          <w:sz w:val="18"/>
          <w:szCs w:val="18"/>
        </w:rPr>
      </w:pPr>
      <w:r w:rsidRPr="009F7036">
        <w:rPr>
          <w:rFonts w:ascii="Tahoma" w:hAnsi="Tahoma" w:cs="Tahoma"/>
          <w:sz w:val="18"/>
          <w:szCs w:val="18"/>
        </w:rPr>
        <w:t>Wykonawca oświadcza, że towar posiada atesty i jest dopuszczony do obrotu i do używania na rynek polski, zgodnie z ustawą z dnia 20 maja 2010 r. o wyrobach medycznych (Dz.U. z 2019 r., poz. 175 – j.t. ze zm.) /o ile dotyczy/</w:t>
      </w:r>
    </w:p>
    <w:p w14:paraId="778CBE59" w14:textId="77777777" w:rsidR="00680935" w:rsidRPr="009F7036" w:rsidRDefault="00680935" w:rsidP="005A287A">
      <w:pPr>
        <w:numPr>
          <w:ilvl w:val="0"/>
          <w:numId w:val="37"/>
        </w:numPr>
        <w:ind w:left="284" w:hanging="284"/>
        <w:jc w:val="both"/>
        <w:rPr>
          <w:rFonts w:ascii="Tahoma" w:hAnsi="Tahoma" w:cs="Tahoma"/>
          <w:sz w:val="18"/>
          <w:szCs w:val="18"/>
        </w:rPr>
      </w:pPr>
      <w:r w:rsidRPr="009F7036">
        <w:rPr>
          <w:rFonts w:ascii="Tahoma" w:hAnsi="Tahoma" w:cs="Tahoma"/>
          <w:sz w:val="18"/>
          <w:szCs w:val="18"/>
        </w:rPr>
        <w:t>Towar jest kompletny, nie wymaga do prawidłowego działania zakupu dodatkowych elementów.</w:t>
      </w:r>
    </w:p>
    <w:p w14:paraId="6D6F57F6" w14:textId="77777777" w:rsidR="00680935" w:rsidRPr="009F7036" w:rsidRDefault="00680935" w:rsidP="005A287A">
      <w:pPr>
        <w:numPr>
          <w:ilvl w:val="0"/>
          <w:numId w:val="37"/>
        </w:numPr>
        <w:ind w:left="284" w:hanging="284"/>
        <w:jc w:val="both"/>
        <w:rPr>
          <w:rFonts w:ascii="Tahoma" w:hAnsi="Tahoma" w:cs="Tahoma"/>
          <w:sz w:val="18"/>
          <w:szCs w:val="18"/>
        </w:rPr>
      </w:pPr>
      <w:r w:rsidRPr="009F7036">
        <w:rPr>
          <w:rFonts w:ascii="Tahoma" w:hAnsi="Tahoma" w:cs="Tahoma"/>
          <w:sz w:val="18"/>
          <w:szCs w:val="18"/>
        </w:rPr>
        <w:t>Towar posiada dokumenty w języku polskim:</w:t>
      </w:r>
    </w:p>
    <w:p w14:paraId="638E6D7A" w14:textId="77777777" w:rsidR="00680935" w:rsidRPr="009F7036" w:rsidRDefault="00680935" w:rsidP="00680935">
      <w:pPr>
        <w:ind w:left="567" w:hanging="284"/>
        <w:rPr>
          <w:rFonts w:ascii="Tahoma" w:hAnsi="Tahoma" w:cs="Tahoma"/>
          <w:sz w:val="18"/>
          <w:szCs w:val="18"/>
        </w:rPr>
      </w:pPr>
      <w:r w:rsidRPr="009F7036">
        <w:rPr>
          <w:rFonts w:ascii="Tahoma" w:hAnsi="Tahoma" w:cs="Tahoma"/>
          <w:sz w:val="18"/>
          <w:szCs w:val="18"/>
        </w:rPr>
        <w:t>a) instrukcje użytkowania</w:t>
      </w:r>
    </w:p>
    <w:p w14:paraId="6A0ADDEC" w14:textId="77777777" w:rsidR="00680935" w:rsidRPr="009F7036" w:rsidRDefault="00680935" w:rsidP="00680935">
      <w:pPr>
        <w:ind w:left="567" w:hanging="284"/>
        <w:rPr>
          <w:rFonts w:ascii="Tahoma" w:hAnsi="Tahoma" w:cs="Tahoma"/>
          <w:sz w:val="18"/>
          <w:szCs w:val="18"/>
        </w:rPr>
      </w:pPr>
      <w:r w:rsidRPr="009F7036">
        <w:rPr>
          <w:rFonts w:ascii="Tahoma" w:hAnsi="Tahoma" w:cs="Tahoma"/>
          <w:sz w:val="18"/>
          <w:szCs w:val="18"/>
        </w:rPr>
        <w:t>b) kartę gwarancyjną</w:t>
      </w:r>
    </w:p>
    <w:p w14:paraId="3DF0A98F" w14:textId="77777777" w:rsidR="00680935" w:rsidRPr="009F7036" w:rsidRDefault="00680935" w:rsidP="00680935">
      <w:pPr>
        <w:ind w:left="567" w:hanging="284"/>
        <w:rPr>
          <w:rFonts w:ascii="Tahoma" w:hAnsi="Tahoma" w:cs="Tahoma"/>
          <w:sz w:val="18"/>
          <w:szCs w:val="18"/>
        </w:rPr>
      </w:pPr>
      <w:r w:rsidRPr="009F7036">
        <w:rPr>
          <w:rFonts w:ascii="Tahoma" w:hAnsi="Tahoma" w:cs="Tahoma"/>
          <w:sz w:val="18"/>
          <w:szCs w:val="18"/>
        </w:rPr>
        <w:t>c) dokumentację techniczną producenta towaru/sprzętu</w:t>
      </w:r>
    </w:p>
    <w:p w14:paraId="54A5B255" w14:textId="77777777" w:rsidR="00680935" w:rsidRPr="009F7036" w:rsidRDefault="00680935" w:rsidP="00680935">
      <w:pPr>
        <w:ind w:left="567" w:hanging="284"/>
        <w:rPr>
          <w:rFonts w:ascii="Tahoma" w:hAnsi="Tahoma" w:cs="Tahoma"/>
          <w:sz w:val="18"/>
          <w:szCs w:val="18"/>
        </w:rPr>
      </w:pPr>
      <w:r w:rsidRPr="009F7036">
        <w:rPr>
          <w:rFonts w:ascii="Tahoma" w:hAnsi="Tahoma" w:cs="Tahoma"/>
          <w:sz w:val="18"/>
          <w:szCs w:val="18"/>
        </w:rPr>
        <w:t>d) specyfikację katalogową i handlową oraz wykaz części zużywalnych w okresie eksploatacji</w:t>
      </w:r>
    </w:p>
    <w:p w14:paraId="73B7497B" w14:textId="77777777" w:rsidR="00680935" w:rsidRPr="00AC1A8A" w:rsidRDefault="00680935" w:rsidP="00680935">
      <w:pPr>
        <w:ind w:left="567" w:hanging="284"/>
        <w:rPr>
          <w:rFonts w:ascii="Tahoma" w:hAnsi="Tahoma" w:cs="Tahoma"/>
          <w:sz w:val="18"/>
          <w:szCs w:val="18"/>
        </w:rPr>
      </w:pPr>
      <w:r w:rsidRPr="009F7036">
        <w:rPr>
          <w:rFonts w:ascii="Tahoma" w:hAnsi="Tahoma" w:cs="Tahoma"/>
          <w:sz w:val="18"/>
          <w:szCs w:val="18"/>
        </w:rPr>
        <w:t xml:space="preserve">e) informację </w:t>
      </w:r>
      <w:r w:rsidRPr="00C468A2">
        <w:rPr>
          <w:rFonts w:ascii="Tahoma" w:hAnsi="Tahoma" w:cs="Tahoma"/>
          <w:sz w:val="18"/>
          <w:szCs w:val="18"/>
        </w:rPr>
        <w:t xml:space="preserve">dotyczące serwisu </w:t>
      </w:r>
      <w:r w:rsidRPr="00AC1A8A">
        <w:rPr>
          <w:rFonts w:ascii="Tahoma" w:hAnsi="Tahoma" w:cs="Tahoma"/>
          <w:sz w:val="18"/>
          <w:szCs w:val="18"/>
        </w:rPr>
        <w:t>autoryzowanego w okresie gwarancyjnym i pogwarancyjnym</w:t>
      </w:r>
    </w:p>
    <w:p w14:paraId="598AF562" w14:textId="1D661BE9" w:rsidR="00680935" w:rsidRPr="00AC1A8A" w:rsidRDefault="00680935" w:rsidP="00680935">
      <w:pPr>
        <w:ind w:left="567" w:hanging="284"/>
        <w:rPr>
          <w:rFonts w:ascii="Tahoma" w:hAnsi="Tahoma" w:cs="Tahoma"/>
          <w:sz w:val="18"/>
          <w:szCs w:val="18"/>
        </w:rPr>
      </w:pPr>
      <w:r w:rsidRPr="00AC1A8A">
        <w:rPr>
          <w:rFonts w:ascii="Tahoma" w:hAnsi="Tahoma" w:cs="Tahoma"/>
          <w:sz w:val="18"/>
          <w:szCs w:val="18"/>
        </w:rPr>
        <w:t xml:space="preserve">f) deklaracje zgodności, certyfikat </w:t>
      </w:r>
      <w:r w:rsidR="00E35833" w:rsidRPr="00AC1A8A">
        <w:rPr>
          <w:rFonts w:ascii="Tahoma" w:hAnsi="Tahoma" w:cs="Tahoma"/>
          <w:sz w:val="18"/>
          <w:szCs w:val="18"/>
        </w:rPr>
        <w:t xml:space="preserve">zgodności </w:t>
      </w:r>
      <w:r w:rsidRPr="00AC1A8A">
        <w:rPr>
          <w:rFonts w:ascii="Tahoma" w:hAnsi="Tahoma" w:cs="Tahoma"/>
          <w:sz w:val="18"/>
          <w:szCs w:val="18"/>
        </w:rPr>
        <w:t xml:space="preserve"> lub równoważny /o ile dotyczy/.</w:t>
      </w:r>
    </w:p>
    <w:p w14:paraId="42F49AA0" w14:textId="77777777" w:rsidR="009442D4" w:rsidRPr="00AC1A8A" w:rsidRDefault="00787712" w:rsidP="00ED4FD2">
      <w:pPr>
        <w:numPr>
          <w:ilvl w:val="0"/>
          <w:numId w:val="37"/>
        </w:numPr>
        <w:ind w:left="284" w:hanging="284"/>
        <w:jc w:val="both"/>
        <w:rPr>
          <w:rFonts w:ascii="Tahoma" w:hAnsi="Tahoma" w:cs="Tahoma"/>
          <w:b/>
          <w:sz w:val="18"/>
          <w:szCs w:val="18"/>
          <w:u w:val="single"/>
        </w:rPr>
      </w:pPr>
      <w:r w:rsidRPr="00AC1A8A">
        <w:rPr>
          <w:rFonts w:ascii="Tahoma" w:hAnsi="Tahoma" w:cs="Tahoma"/>
          <w:b/>
          <w:sz w:val="18"/>
          <w:szCs w:val="18"/>
          <w:u w:val="single"/>
        </w:rPr>
        <w:t>Dostawa towaru</w:t>
      </w:r>
      <w:r w:rsidR="009442D4" w:rsidRPr="00AC1A8A">
        <w:rPr>
          <w:rFonts w:ascii="Tahoma" w:hAnsi="Tahoma" w:cs="Tahoma"/>
          <w:b/>
          <w:sz w:val="18"/>
          <w:szCs w:val="18"/>
          <w:u w:val="single"/>
        </w:rPr>
        <w:t xml:space="preserve">, stanowiąca przedmiot </w:t>
      </w:r>
      <w:r w:rsidRPr="00AC1A8A">
        <w:rPr>
          <w:rFonts w:ascii="Tahoma" w:hAnsi="Tahoma" w:cs="Tahoma"/>
          <w:b/>
          <w:sz w:val="18"/>
          <w:szCs w:val="18"/>
          <w:u w:val="single"/>
        </w:rPr>
        <w:t>umowy</w:t>
      </w:r>
      <w:r w:rsidR="009442D4" w:rsidRPr="00AC1A8A">
        <w:rPr>
          <w:rFonts w:ascii="Tahoma" w:hAnsi="Tahoma" w:cs="Tahoma"/>
          <w:b/>
          <w:sz w:val="18"/>
          <w:szCs w:val="18"/>
          <w:u w:val="single"/>
        </w:rPr>
        <w:t xml:space="preserve"> jest współfinansowana:</w:t>
      </w:r>
    </w:p>
    <w:p w14:paraId="729E37A4" w14:textId="2DD6C92C" w:rsidR="00E13DBF" w:rsidRPr="00AC1A8A" w:rsidRDefault="00E13DBF" w:rsidP="004420C9">
      <w:pPr>
        <w:tabs>
          <w:tab w:val="right" w:pos="10512"/>
        </w:tabs>
        <w:ind w:left="284"/>
        <w:jc w:val="both"/>
        <w:rPr>
          <w:rFonts w:ascii="Tahoma" w:hAnsi="Tahoma" w:cs="Tahoma"/>
          <w:sz w:val="18"/>
          <w:szCs w:val="18"/>
        </w:rPr>
      </w:pPr>
      <w:r w:rsidRPr="00AC1A8A">
        <w:rPr>
          <w:rFonts w:ascii="Tahoma" w:hAnsi="Tahoma" w:cs="Tahoma"/>
          <w:b/>
          <w:sz w:val="18"/>
          <w:szCs w:val="18"/>
          <w:u w:val="single"/>
        </w:rPr>
        <w:tab/>
        <w:t xml:space="preserve">6.1. ze środków Europejskiego Funduszu Rozwoju Regionalnego w ramach Programu Operacyjnego </w:t>
      </w:r>
      <w:r w:rsidRPr="00AC1A8A">
        <w:rPr>
          <w:rFonts w:ascii="Tahoma" w:hAnsi="Tahoma" w:cs="Tahoma"/>
          <w:b/>
          <w:i/>
          <w:sz w:val="18"/>
          <w:szCs w:val="18"/>
          <w:u w:val="single"/>
        </w:rPr>
        <w:t>Infrastruktura i Środowisko</w:t>
      </w:r>
      <w:r w:rsidRPr="00AC1A8A">
        <w:rPr>
          <w:rFonts w:ascii="Tahoma" w:hAnsi="Tahoma" w:cs="Tahoma"/>
          <w:b/>
          <w:sz w:val="18"/>
          <w:szCs w:val="18"/>
          <w:u w:val="single"/>
        </w:rPr>
        <w:t xml:space="preserve"> na lata 2014-2020</w:t>
      </w:r>
      <w:r w:rsidR="00C44D6A">
        <w:rPr>
          <w:rFonts w:ascii="Tahoma" w:hAnsi="Tahoma" w:cs="Tahoma"/>
          <w:b/>
          <w:sz w:val="18"/>
          <w:szCs w:val="18"/>
          <w:u w:val="single"/>
        </w:rPr>
        <w:t xml:space="preserve"> oraz budżetu państwa</w:t>
      </w:r>
      <w:r w:rsidRPr="00AC1A8A">
        <w:rPr>
          <w:rFonts w:ascii="Tahoma" w:hAnsi="Tahoma" w:cs="Tahoma"/>
          <w:b/>
          <w:sz w:val="18"/>
          <w:szCs w:val="18"/>
          <w:u w:val="single"/>
        </w:rPr>
        <w:t xml:space="preserve"> - </w:t>
      </w:r>
      <w:r w:rsidRPr="00AC1A8A">
        <w:rPr>
          <w:rFonts w:ascii="Tahoma" w:hAnsi="Tahoma" w:cs="Tahoma"/>
          <w:sz w:val="18"/>
          <w:szCs w:val="18"/>
        </w:rPr>
        <w:t>Projekt nr POIS.09.01.00-00-0118/16-00 pn. „Rozbudowa, przebudowa i doposażenie USK im. WAM- CSW w Łodzi celem utworzenia Szpitalnego Oddziału Ratunkowego z lądowiskiem dla helikopterów</w:t>
      </w:r>
      <w:r w:rsidR="00A045F7" w:rsidRPr="00AC1A8A">
        <w:rPr>
          <w:rFonts w:ascii="Tahoma" w:hAnsi="Tahoma" w:cs="Tahoma"/>
          <w:sz w:val="18"/>
          <w:szCs w:val="18"/>
        </w:rPr>
        <w:t>” – zadanie nr 3 – zakup sprzętu</w:t>
      </w:r>
    </w:p>
    <w:p w14:paraId="3AC97AC6" w14:textId="77777777" w:rsidR="00E13DBF" w:rsidRPr="00AC1A8A" w:rsidRDefault="00E13DBF" w:rsidP="00E5101E">
      <w:pPr>
        <w:ind w:left="284"/>
        <w:jc w:val="both"/>
        <w:rPr>
          <w:rFonts w:ascii="Tahoma" w:hAnsi="Tahoma" w:cs="Tahoma"/>
          <w:b/>
          <w:sz w:val="18"/>
          <w:szCs w:val="18"/>
          <w:u w:val="single"/>
        </w:rPr>
      </w:pPr>
      <w:r w:rsidRPr="00AC1A8A">
        <w:rPr>
          <w:rFonts w:ascii="Tahoma" w:hAnsi="Tahoma" w:cs="Tahoma"/>
          <w:b/>
          <w:sz w:val="18"/>
          <w:szCs w:val="18"/>
        </w:rPr>
        <w:t>6.2. ze</w:t>
      </w:r>
      <w:r w:rsidRPr="00AC1A8A">
        <w:rPr>
          <w:rFonts w:ascii="Tahoma" w:hAnsi="Tahoma" w:cs="Tahoma"/>
          <w:sz w:val="18"/>
          <w:szCs w:val="18"/>
        </w:rPr>
        <w:t xml:space="preserve"> </w:t>
      </w:r>
      <w:r w:rsidRPr="00AC1A8A">
        <w:rPr>
          <w:rFonts w:ascii="Tahoma" w:hAnsi="Tahoma" w:cs="Tahoma"/>
          <w:b/>
          <w:sz w:val="18"/>
          <w:szCs w:val="18"/>
          <w:u w:val="single"/>
        </w:rPr>
        <w:t>środków własnych Zamawiającego;</w:t>
      </w:r>
    </w:p>
    <w:p w14:paraId="5E77E2DB" w14:textId="77777777" w:rsidR="00E13DBF" w:rsidRPr="00AC1A8A" w:rsidRDefault="00E13DBF" w:rsidP="00E5101E">
      <w:pPr>
        <w:ind w:left="284"/>
        <w:jc w:val="both"/>
        <w:rPr>
          <w:rFonts w:ascii="Tahoma" w:hAnsi="Tahoma" w:cs="Tahoma"/>
          <w:sz w:val="18"/>
          <w:szCs w:val="18"/>
        </w:rPr>
      </w:pPr>
      <w:r w:rsidRPr="00AC1A8A">
        <w:rPr>
          <w:rFonts w:ascii="Tahoma" w:hAnsi="Tahoma" w:cs="Tahoma"/>
          <w:b/>
          <w:sz w:val="18"/>
          <w:szCs w:val="18"/>
          <w:u w:val="single"/>
        </w:rPr>
        <w:t>6.3. z innych źródeł finansowania, w tym np. z dotacji z budżetu państwa.</w:t>
      </w:r>
    </w:p>
    <w:p w14:paraId="4F818F69" w14:textId="3C40889C" w:rsidR="00637C97" w:rsidRPr="00637C97" w:rsidRDefault="00637C97" w:rsidP="00637C97">
      <w:pPr>
        <w:ind w:left="284"/>
        <w:jc w:val="both"/>
        <w:rPr>
          <w:rFonts w:ascii="Tahoma" w:hAnsi="Tahoma" w:cs="Tahoma"/>
          <w:b/>
          <w:sz w:val="18"/>
          <w:szCs w:val="18"/>
        </w:rPr>
      </w:pPr>
      <w:r w:rsidRPr="00AC1A8A">
        <w:rPr>
          <w:rFonts w:ascii="Tahoma" w:hAnsi="Tahoma" w:cs="Tahoma"/>
          <w:b/>
          <w:sz w:val="18"/>
          <w:szCs w:val="18"/>
        </w:rPr>
        <w:t>Niezrealizowanie przez Wykonawcę postanowień umowy w terminie, o którym mowa w §3 ust. 1 będzie skutkować utratą przez Zamawiającego wyżej wymienionego dofinansowania</w:t>
      </w:r>
      <w:r w:rsidR="00EA57A9" w:rsidRPr="00AC1A8A">
        <w:rPr>
          <w:rFonts w:ascii="Tahoma" w:hAnsi="Tahoma" w:cs="Tahoma"/>
          <w:b/>
          <w:sz w:val="18"/>
          <w:szCs w:val="18"/>
        </w:rPr>
        <w:t xml:space="preserve"> (z wyłączeniem środków własnych)</w:t>
      </w:r>
      <w:r w:rsidRPr="00AC1A8A">
        <w:rPr>
          <w:rFonts w:ascii="Tahoma" w:hAnsi="Tahoma" w:cs="Tahoma"/>
          <w:b/>
          <w:sz w:val="18"/>
          <w:szCs w:val="18"/>
        </w:rPr>
        <w:t>.</w:t>
      </w:r>
    </w:p>
    <w:p w14:paraId="0DF1E5AB" w14:textId="7D28D8EC" w:rsidR="00595DBE" w:rsidRDefault="00595DBE" w:rsidP="00680935">
      <w:pPr>
        <w:suppressAutoHyphens/>
        <w:autoSpaceDE w:val="0"/>
        <w:jc w:val="center"/>
        <w:rPr>
          <w:rFonts w:ascii="Tahoma" w:eastAsia="Tahoma" w:hAnsi="Tahoma" w:cs="Tahoma"/>
          <w:sz w:val="18"/>
          <w:szCs w:val="18"/>
          <w:lang w:eastAsia="zh-CN"/>
        </w:rPr>
      </w:pPr>
    </w:p>
    <w:p w14:paraId="75724F10" w14:textId="60649696" w:rsidR="00680935" w:rsidRPr="009F7036" w:rsidRDefault="00680935" w:rsidP="00680935">
      <w:pPr>
        <w:suppressAutoHyphens/>
        <w:autoSpaceDE w:val="0"/>
        <w:jc w:val="center"/>
        <w:rPr>
          <w:rFonts w:ascii="Tahoma" w:eastAsia="Tahoma" w:hAnsi="Tahoma" w:cs="Tahoma"/>
          <w:sz w:val="18"/>
          <w:szCs w:val="18"/>
          <w:lang w:eastAsia="zh-CN"/>
        </w:rPr>
      </w:pPr>
      <w:r w:rsidRPr="009F7036">
        <w:rPr>
          <w:rFonts w:ascii="Tahoma" w:eastAsia="Tahoma" w:hAnsi="Tahoma" w:cs="Tahoma"/>
          <w:sz w:val="18"/>
          <w:szCs w:val="18"/>
          <w:lang w:eastAsia="zh-CN"/>
        </w:rPr>
        <w:t>§ 2</w:t>
      </w:r>
    </w:p>
    <w:p w14:paraId="3D5011D2" w14:textId="1C82A3BB" w:rsidR="00680935" w:rsidRPr="009F7036" w:rsidRDefault="00680935" w:rsidP="00351BAA">
      <w:pPr>
        <w:numPr>
          <w:ilvl w:val="6"/>
          <w:numId w:val="16"/>
        </w:numPr>
        <w:ind w:left="426"/>
        <w:jc w:val="both"/>
        <w:rPr>
          <w:rFonts w:ascii="Tahoma" w:hAnsi="Tahoma" w:cs="Tahoma"/>
          <w:sz w:val="18"/>
          <w:szCs w:val="18"/>
        </w:rPr>
      </w:pPr>
      <w:r w:rsidRPr="009F7036">
        <w:rPr>
          <w:rFonts w:ascii="Tahoma" w:hAnsi="Tahoma" w:cs="Tahoma"/>
          <w:sz w:val="18"/>
          <w:szCs w:val="18"/>
        </w:rPr>
        <w:t xml:space="preserve">Całkowita cena towaru wymienionego w § 1 pkt 1 wynosi </w:t>
      </w:r>
      <w:r w:rsidRPr="009F7036">
        <w:rPr>
          <w:rFonts w:ascii="Tahoma" w:hAnsi="Tahoma" w:cs="Tahoma"/>
          <w:b/>
          <w:sz w:val="18"/>
          <w:szCs w:val="18"/>
        </w:rPr>
        <w:t>…………………… złotych brutto</w:t>
      </w:r>
      <w:r w:rsidRPr="009F7036">
        <w:rPr>
          <w:rFonts w:ascii="Tahoma" w:hAnsi="Tahoma" w:cs="Tahoma"/>
          <w:sz w:val="18"/>
          <w:szCs w:val="18"/>
        </w:rPr>
        <w:t xml:space="preserve"> (słownie: …………………………………… zł </w:t>
      </w:r>
      <w:r w:rsidRPr="009F7036">
        <w:rPr>
          <w:rFonts w:ascii="Tahoma" w:hAnsi="Tahoma" w:cs="Tahoma"/>
          <w:sz w:val="18"/>
          <w:szCs w:val="18"/>
          <w:vertAlign w:val="superscript"/>
        </w:rPr>
        <w:t>00</w:t>
      </w:r>
      <w:r w:rsidRPr="009F7036">
        <w:rPr>
          <w:rFonts w:ascii="Tahoma" w:hAnsi="Tahoma" w:cs="Tahoma"/>
          <w:sz w:val="18"/>
          <w:szCs w:val="18"/>
        </w:rPr>
        <w:t>/</w:t>
      </w:r>
      <w:r w:rsidRPr="009F7036">
        <w:rPr>
          <w:rFonts w:ascii="Tahoma" w:hAnsi="Tahoma" w:cs="Tahoma"/>
          <w:sz w:val="18"/>
          <w:szCs w:val="18"/>
          <w:vertAlign w:val="subscript"/>
        </w:rPr>
        <w:t>100</w:t>
      </w:r>
      <w:r w:rsidRPr="009F7036">
        <w:rPr>
          <w:rFonts w:ascii="Tahoma" w:hAnsi="Tahoma" w:cs="Tahoma"/>
          <w:sz w:val="18"/>
          <w:szCs w:val="18"/>
        </w:rPr>
        <w:t xml:space="preserve">), w tym wartość netto w wysokości ……………………………………………………. złotych. Ceny jednostkowe towaru określono w Formularzu </w:t>
      </w:r>
      <w:r w:rsidR="00DB4DE1">
        <w:rPr>
          <w:rFonts w:ascii="Tahoma" w:hAnsi="Tahoma" w:cs="Tahoma"/>
          <w:sz w:val="18"/>
          <w:szCs w:val="18"/>
        </w:rPr>
        <w:t xml:space="preserve">asortymentowo- </w:t>
      </w:r>
      <w:r w:rsidRPr="009F7036">
        <w:rPr>
          <w:rFonts w:ascii="Tahoma" w:hAnsi="Tahoma" w:cs="Tahoma"/>
          <w:sz w:val="18"/>
          <w:szCs w:val="18"/>
        </w:rPr>
        <w:t>cenowym, stanowiącym załącznik nr 2 do niniejszej umowy.</w:t>
      </w:r>
    </w:p>
    <w:p w14:paraId="15EE2646" w14:textId="77777777" w:rsidR="00E84BF4" w:rsidRDefault="00680935" w:rsidP="00E84BF4">
      <w:pPr>
        <w:numPr>
          <w:ilvl w:val="6"/>
          <w:numId w:val="16"/>
        </w:numPr>
        <w:ind w:left="426"/>
        <w:jc w:val="both"/>
        <w:rPr>
          <w:rFonts w:ascii="Tahoma" w:hAnsi="Tahoma" w:cs="Tahoma"/>
          <w:sz w:val="18"/>
          <w:szCs w:val="18"/>
        </w:rPr>
      </w:pPr>
      <w:r w:rsidRPr="009F7036">
        <w:rPr>
          <w:rFonts w:ascii="Tahoma" w:hAnsi="Tahoma" w:cs="Tahoma"/>
          <w:sz w:val="18"/>
          <w:szCs w:val="18"/>
        </w:rPr>
        <w:lastRenderedPageBreak/>
        <w:t xml:space="preserve">Cena obejmuje również: koszty transportu krajowego i zagranicznego </w:t>
      </w:r>
      <w:proofErr w:type="spellStart"/>
      <w:r w:rsidRPr="009F7036">
        <w:rPr>
          <w:rFonts w:ascii="Tahoma" w:hAnsi="Tahoma" w:cs="Tahoma"/>
          <w:sz w:val="18"/>
          <w:szCs w:val="18"/>
        </w:rPr>
        <w:t>loco</w:t>
      </w:r>
      <w:proofErr w:type="spellEnd"/>
      <w:r w:rsidRPr="009F7036">
        <w:rPr>
          <w:rFonts w:ascii="Tahoma" w:hAnsi="Tahoma" w:cs="Tahoma"/>
          <w:sz w:val="18"/>
          <w:szCs w:val="18"/>
        </w:rPr>
        <w:t xml:space="preserve"> Zamawiający, rozładunku, załadunku, koszty ubezpieczenia w kraju i zagranicą, opłaty celne i graniczne, montażu, uruchomienia, koszty związane z udzieloną gwarancją i czynnościami serwisu gwarancyjnego, szkolenia z obsługi dla użytkowników, wszelkie rabaty, upusty, podatki oraz wszelkie inne koszty niewymienione, a konieczne do wykonania zamówienia. Opłata za opakowanie wliczona jest w cenę towaru.</w:t>
      </w:r>
    </w:p>
    <w:p w14:paraId="7FC74F61" w14:textId="3A86D174" w:rsidR="00680935" w:rsidRPr="00E84BF4" w:rsidRDefault="00680935" w:rsidP="00E84BF4">
      <w:pPr>
        <w:numPr>
          <w:ilvl w:val="6"/>
          <w:numId w:val="16"/>
        </w:numPr>
        <w:ind w:left="426"/>
        <w:jc w:val="both"/>
        <w:rPr>
          <w:rFonts w:ascii="Tahoma" w:hAnsi="Tahoma" w:cs="Tahoma"/>
          <w:sz w:val="18"/>
          <w:szCs w:val="18"/>
        </w:rPr>
      </w:pPr>
      <w:r w:rsidRPr="00E84BF4">
        <w:rPr>
          <w:rFonts w:ascii="Tahoma" w:hAnsi="Tahoma" w:cs="Tahoma"/>
          <w:sz w:val="18"/>
          <w:szCs w:val="18"/>
        </w:rPr>
        <w:t>Towar dostarczony będzie do Zamawiającego w opakowaniu producen</w:t>
      </w:r>
      <w:r w:rsidR="00E84BF4" w:rsidRPr="00E84BF4">
        <w:rPr>
          <w:rFonts w:ascii="Tahoma" w:hAnsi="Tahoma" w:cs="Tahoma"/>
          <w:sz w:val="18"/>
          <w:szCs w:val="18"/>
        </w:rPr>
        <w:t xml:space="preserve">ta, na koszt i ryzyko Wykonawcy. </w:t>
      </w:r>
      <w:r w:rsidR="00E84BF4" w:rsidRPr="00E84BF4">
        <w:rPr>
          <w:rFonts w:ascii="Tahoma" w:hAnsi="Tahoma" w:cs="Tahoma"/>
          <w:sz w:val="18"/>
          <w:szCs w:val="18"/>
          <w:highlight w:val="cyan"/>
        </w:rPr>
        <w:t xml:space="preserve">Zamawiający dopuszcza dostarczenie w zamiennym opakowaniu w momencie występowania stanu pandemii </w:t>
      </w:r>
      <w:proofErr w:type="spellStart"/>
      <w:r w:rsidR="00E84BF4" w:rsidRPr="00E84BF4">
        <w:rPr>
          <w:rFonts w:ascii="Tahoma" w:hAnsi="Tahoma" w:cs="Tahoma"/>
          <w:sz w:val="18"/>
          <w:szCs w:val="18"/>
          <w:highlight w:val="cyan"/>
        </w:rPr>
        <w:t>koronawirusa</w:t>
      </w:r>
      <w:proofErr w:type="spellEnd"/>
      <w:r w:rsidR="00E84BF4" w:rsidRPr="00E84BF4">
        <w:rPr>
          <w:rFonts w:ascii="Tahoma" w:hAnsi="Tahoma" w:cs="Tahoma"/>
          <w:sz w:val="18"/>
          <w:szCs w:val="18"/>
          <w:highlight w:val="cyan"/>
        </w:rPr>
        <w:t xml:space="preserve">, dostawa na koszt i ryzyko Wykonawcy dla sprzętów wymagających </w:t>
      </w:r>
      <w:proofErr w:type="spellStart"/>
      <w:r w:rsidR="00E84BF4" w:rsidRPr="00E84BF4">
        <w:rPr>
          <w:rFonts w:ascii="Tahoma" w:hAnsi="Tahoma" w:cs="Tahoma"/>
          <w:sz w:val="18"/>
          <w:szCs w:val="18"/>
          <w:highlight w:val="cyan"/>
        </w:rPr>
        <w:t>preinstalacji</w:t>
      </w:r>
      <w:proofErr w:type="spellEnd"/>
      <w:r w:rsidR="00E84BF4" w:rsidRPr="00E84BF4">
        <w:rPr>
          <w:rFonts w:ascii="Tahoma" w:hAnsi="Tahoma" w:cs="Tahoma"/>
          <w:sz w:val="18"/>
          <w:szCs w:val="18"/>
          <w:highlight w:val="cyan"/>
        </w:rPr>
        <w:t>- należy zgłosić do Zamawiającego z co najmniej tygodniowym wyprzedzeniem na adres j.kusmierczyk@skwam.lodz.pl, marcin.michalak@umed.lodz.pl</w:t>
      </w:r>
      <w:r w:rsidR="001177AA">
        <w:rPr>
          <w:rFonts w:ascii="Tahoma" w:hAnsi="Tahoma" w:cs="Tahoma"/>
          <w:sz w:val="18"/>
          <w:szCs w:val="18"/>
        </w:rPr>
        <w:t>.</w:t>
      </w:r>
    </w:p>
    <w:p w14:paraId="1C3D2F1B" w14:textId="77777777" w:rsidR="00680935" w:rsidRPr="009F7036" w:rsidRDefault="00680935" w:rsidP="00351BAA">
      <w:pPr>
        <w:numPr>
          <w:ilvl w:val="6"/>
          <w:numId w:val="16"/>
        </w:numPr>
        <w:ind w:left="426"/>
        <w:jc w:val="both"/>
        <w:rPr>
          <w:rFonts w:ascii="Tahoma" w:hAnsi="Tahoma" w:cs="Tahoma"/>
          <w:sz w:val="18"/>
          <w:szCs w:val="18"/>
        </w:rPr>
      </w:pPr>
      <w:r w:rsidRPr="009F7036">
        <w:rPr>
          <w:rFonts w:ascii="Tahoma" w:hAnsi="Tahoma" w:cs="Tahoma"/>
          <w:sz w:val="18"/>
          <w:szCs w:val="18"/>
        </w:rPr>
        <w:t xml:space="preserve">Strony ustalają, że cena towaru w PLN, o której mowa w pkt 1, jest ceną ostateczną. </w:t>
      </w:r>
    </w:p>
    <w:p w14:paraId="57F42CAB" w14:textId="77777777" w:rsidR="009B4E72" w:rsidRDefault="00680935" w:rsidP="00283141">
      <w:pPr>
        <w:numPr>
          <w:ilvl w:val="6"/>
          <w:numId w:val="16"/>
        </w:numPr>
        <w:ind w:left="426"/>
        <w:jc w:val="both"/>
        <w:rPr>
          <w:rFonts w:ascii="Tahoma" w:hAnsi="Tahoma" w:cs="Tahoma"/>
          <w:b/>
          <w:sz w:val="18"/>
          <w:szCs w:val="18"/>
        </w:rPr>
      </w:pPr>
      <w:r w:rsidRPr="009F7036">
        <w:rPr>
          <w:rFonts w:ascii="Tahoma" w:hAnsi="Tahoma" w:cs="Tahoma"/>
          <w:sz w:val="18"/>
          <w:szCs w:val="18"/>
        </w:rPr>
        <w:t xml:space="preserve">Miejscem wykonania Zamówienia jest siedziba Zamawiającego, tj.: Łódź, </w:t>
      </w:r>
      <w:r w:rsidRPr="009B6163">
        <w:rPr>
          <w:rFonts w:ascii="Tahoma" w:hAnsi="Tahoma" w:cs="Tahoma"/>
          <w:b/>
          <w:sz w:val="18"/>
          <w:szCs w:val="18"/>
        </w:rPr>
        <w:t>ul. Żeromskiego 113</w:t>
      </w:r>
      <w:r w:rsidR="009B6163" w:rsidRPr="009B6163">
        <w:rPr>
          <w:rFonts w:ascii="Tahoma" w:hAnsi="Tahoma" w:cs="Tahoma"/>
          <w:b/>
          <w:sz w:val="18"/>
          <w:szCs w:val="18"/>
        </w:rPr>
        <w:t xml:space="preserve"> – budynek Szpitalnego Oddziału Ratunkowego.</w:t>
      </w:r>
    </w:p>
    <w:p w14:paraId="55F8B63C" w14:textId="4D627A01" w:rsidR="009B4E72" w:rsidRPr="00283141" w:rsidRDefault="009B4E72" w:rsidP="00283141">
      <w:pPr>
        <w:numPr>
          <w:ilvl w:val="6"/>
          <w:numId w:val="16"/>
        </w:numPr>
        <w:ind w:left="426"/>
        <w:jc w:val="both"/>
        <w:rPr>
          <w:rFonts w:ascii="Tahoma" w:hAnsi="Tahoma" w:cs="Tahoma"/>
          <w:b/>
          <w:sz w:val="18"/>
          <w:szCs w:val="18"/>
        </w:rPr>
      </w:pPr>
      <w:r w:rsidRPr="00283141">
        <w:rPr>
          <w:rFonts w:ascii="Tahoma" w:hAnsi="Tahoma" w:cs="Tahoma"/>
          <w:sz w:val="18"/>
          <w:szCs w:val="18"/>
        </w:rPr>
        <w:t xml:space="preserve">Wykonawca zobowiązuje się dostarczać towar, które spełniają wszystkie określone przepisami prawa wymogi w zakresie dopuszczenia do obrotu i do używania, zgodne z ustawą z dnia 20 maja 2010 r. o wyrobach medycznych (Dz.U. 2019 poz. 175 </w:t>
      </w:r>
      <w:proofErr w:type="spellStart"/>
      <w:r w:rsidRPr="00283141">
        <w:rPr>
          <w:rFonts w:ascii="Tahoma" w:hAnsi="Tahoma" w:cs="Tahoma"/>
          <w:sz w:val="18"/>
          <w:szCs w:val="18"/>
        </w:rPr>
        <w:t>t.j</w:t>
      </w:r>
      <w:proofErr w:type="spellEnd"/>
      <w:r w:rsidRPr="00283141">
        <w:rPr>
          <w:rFonts w:ascii="Tahoma" w:hAnsi="Tahoma" w:cs="Tahoma"/>
          <w:sz w:val="18"/>
          <w:szCs w:val="18"/>
        </w:rPr>
        <w:t>. ze zm.) – dotyczy wyrobów medycznych na co Wykonawca posiada przez czas trwania umowy wszystkie aktualne dokumenty, które w każdej chwili na żądanie Zamawiającego przedłoży do wglądu oraz ponosi pełną odpowiedzialność za wszelkie ewentualne szkody powstałe u Zamawiającego lub osób trzecich w związku z zastosowaniem dostarczonego przez Wykonawcę towaru nie spełniającego przedmiotowych wymogów.</w:t>
      </w:r>
    </w:p>
    <w:p w14:paraId="5F9AF011" w14:textId="77777777" w:rsidR="009B4E72" w:rsidRPr="009B6163" w:rsidRDefault="009B4E72" w:rsidP="00283141">
      <w:pPr>
        <w:ind w:left="426"/>
        <w:jc w:val="both"/>
        <w:rPr>
          <w:rFonts w:ascii="Tahoma" w:hAnsi="Tahoma" w:cs="Tahoma"/>
          <w:b/>
          <w:sz w:val="18"/>
          <w:szCs w:val="18"/>
        </w:rPr>
      </w:pPr>
    </w:p>
    <w:p w14:paraId="57E4ADEE" w14:textId="77777777" w:rsidR="00680935" w:rsidRPr="009F7036" w:rsidRDefault="00680935" w:rsidP="00680935">
      <w:pPr>
        <w:suppressAutoHyphens/>
        <w:autoSpaceDE w:val="0"/>
        <w:jc w:val="center"/>
        <w:rPr>
          <w:rFonts w:ascii="Tahoma" w:eastAsia="Tahoma" w:hAnsi="Tahoma" w:cs="Tahoma"/>
          <w:sz w:val="18"/>
          <w:szCs w:val="18"/>
          <w:lang w:eastAsia="zh-CN"/>
        </w:rPr>
      </w:pPr>
    </w:p>
    <w:p w14:paraId="7AF1579A" w14:textId="1B0DA522" w:rsidR="00680935" w:rsidRPr="00364B29" w:rsidRDefault="00680935" w:rsidP="00680935">
      <w:pPr>
        <w:suppressAutoHyphens/>
        <w:autoSpaceDE w:val="0"/>
        <w:jc w:val="center"/>
        <w:rPr>
          <w:rFonts w:ascii="Tahoma" w:eastAsia="Tahoma" w:hAnsi="Tahoma" w:cs="Tahoma"/>
          <w:sz w:val="18"/>
          <w:szCs w:val="18"/>
          <w:lang w:eastAsia="zh-CN"/>
        </w:rPr>
      </w:pPr>
      <w:r w:rsidRPr="00364B29">
        <w:rPr>
          <w:rFonts w:ascii="Tahoma" w:eastAsia="Tahoma" w:hAnsi="Tahoma" w:cs="Tahoma"/>
          <w:sz w:val="18"/>
          <w:szCs w:val="18"/>
          <w:lang w:eastAsia="zh-CN"/>
        </w:rPr>
        <w:t>§ 3</w:t>
      </w:r>
      <w:r w:rsidR="0066174C" w:rsidRPr="00364B29">
        <w:rPr>
          <w:rFonts w:ascii="Tahoma" w:eastAsia="Tahoma" w:hAnsi="Tahoma" w:cs="Tahoma"/>
          <w:sz w:val="18"/>
          <w:szCs w:val="18"/>
          <w:lang w:eastAsia="zh-CN"/>
        </w:rPr>
        <w:t xml:space="preserve">A – </w:t>
      </w:r>
      <w:r w:rsidR="00730F2C" w:rsidRPr="00364B29">
        <w:rPr>
          <w:rFonts w:ascii="Tahoma" w:eastAsia="Tahoma" w:hAnsi="Tahoma" w:cs="Tahoma"/>
          <w:sz w:val="18"/>
          <w:szCs w:val="18"/>
          <w:lang w:eastAsia="zh-CN"/>
        </w:rPr>
        <w:t xml:space="preserve">dodatkowo </w:t>
      </w:r>
      <w:r w:rsidR="0066174C" w:rsidRPr="00364B29">
        <w:rPr>
          <w:rFonts w:ascii="Tahoma" w:eastAsia="Tahoma" w:hAnsi="Tahoma" w:cs="Tahoma"/>
          <w:sz w:val="18"/>
          <w:szCs w:val="18"/>
          <w:lang w:eastAsia="zh-CN"/>
        </w:rPr>
        <w:t xml:space="preserve">dotyczy </w:t>
      </w:r>
      <w:r w:rsidR="0066174C" w:rsidRPr="00364B29">
        <w:rPr>
          <w:rFonts w:ascii="Tahoma" w:hAnsi="Tahoma" w:cs="Tahoma"/>
          <w:b/>
          <w:sz w:val="18"/>
          <w:szCs w:val="18"/>
        </w:rPr>
        <w:t>pakietu 1-2</w:t>
      </w:r>
      <w:r w:rsidR="00847D03" w:rsidRPr="00364B29">
        <w:rPr>
          <w:rFonts w:ascii="Tahoma" w:hAnsi="Tahoma" w:cs="Tahoma"/>
          <w:b/>
          <w:sz w:val="18"/>
          <w:szCs w:val="18"/>
        </w:rPr>
        <w:t>5</w:t>
      </w:r>
    </w:p>
    <w:p w14:paraId="0576EE2A" w14:textId="77777777" w:rsidR="00F92528" w:rsidRPr="00364B29" w:rsidRDefault="00F92528" w:rsidP="00A03A9C">
      <w:pPr>
        <w:numPr>
          <w:ilvl w:val="0"/>
          <w:numId w:val="96"/>
        </w:numPr>
        <w:jc w:val="both"/>
        <w:rPr>
          <w:rFonts w:ascii="Tahoma" w:hAnsi="Tahoma" w:cs="Tahoma"/>
          <w:b/>
          <w:sz w:val="18"/>
          <w:szCs w:val="18"/>
        </w:rPr>
      </w:pPr>
      <w:r w:rsidRPr="00364B29">
        <w:rPr>
          <w:rFonts w:ascii="Tahoma" w:hAnsi="Tahoma" w:cs="Tahoma"/>
          <w:b/>
          <w:sz w:val="18"/>
          <w:szCs w:val="18"/>
        </w:rPr>
        <w:t xml:space="preserve">Zamówienie będzie zrealizowane (zakończone podpisanym protokołem zdawczo-odbiorczym bez zastrzeżeń): w terminie do 4 tygodni od dnia złożenia pisemnego zamówienia. </w:t>
      </w:r>
    </w:p>
    <w:p w14:paraId="3E9B67C5" w14:textId="17BC40C4" w:rsidR="00F92528" w:rsidRPr="00364B29" w:rsidRDefault="00922DAE" w:rsidP="00F92528">
      <w:pPr>
        <w:ind w:left="360"/>
        <w:jc w:val="both"/>
        <w:rPr>
          <w:rFonts w:ascii="Tahoma" w:hAnsi="Tahoma" w:cs="Tahoma"/>
          <w:b/>
          <w:sz w:val="18"/>
          <w:szCs w:val="18"/>
        </w:rPr>
      </w:pPr>
      <w:r w:rsidRPr="00922DAE">
        <w:rPr>
          <w:rFonts w:ascii="Tahoma" w:hAnsi="Tahoma" w:cs="Tahoma"/>
          <w:b/>
          <w:sz w:val="18"/>
          <w:szCs w:val="18"/>
          <w:highlight w:val="green"/>
        </w:rPr>
        <w:t>Zamawiający zobowiązuje się, że zamówienie zostanie złożone nie wcześniej niż 03.06.2020 r. i nie później niż do dnia 30.11.2020 r. włącznie.</w:t>
      </w:r>
    </w:p>
    <w:p w14:paraId="6AE8D857" w14:textId="77777777" w:rsidR="00F92528" w:rsidRPr="00364B29" w:rsidRDefault="00F92528" w:rsidP="00F92528">
      <w:pPr>
        <w:ind w:left="360"/>
        <w:jc w:val="both"/>
        <w:rPr>
          <w:rFonts w:ascii="Tahoma" w:hAnsi="Tahoma" w:cs="Tahoma"/>
          <w:b/>
          <w:sz w:val="18"/>
          <w:szCs w:val="18"/>
        </w:rPr>
      </w:pPr>
      <w:r w:rsidRPr="00364B29">
        <w:rPr>
          <w:rFonts w:ascii="Tahoma" w:hAnsi="Tahoma" w:cs="Tahoma"/>
          <w:b/>
          <w:sz w:val="18"/>
          <w:szCs w:val="18"/>
        </w:rPr>
        <w:t>Zamówienie zostanie w całości zrealizowane maksymalnie do 28.12.2020 r.</w:t>
      </w:r>
    </w:p>
    <w:p w14:paraId="01C07167" w14:textId="77777777" w:rsidR="00F92528" w:rsidRPr="00364B29" w:rsidRDefault="00F92528" w:rsidP="00F92528">
      <w:pPr>
        <w:ind w:left="360"/>
        <w:jc w:val="both"/>
        <w:rPr>
          <w:rFonts w:ascii="Tahoma" w:hAnsi="Tahoma" w:cs="Tahoma"/>
          <w:b/>
          <w:sz w:val="18"/>
          <w:szCs w:val="18"/>
        </w:rPr>
      </w:pPr>
      <w:r w:rsidRPr="00364B29">
        <w:rPr>
          <w:rFonts w:ascii="Tahoma" w:hAnsi="Tahoma" w:cs="Tahoma"/>
          <w:b/>
          <w:sz w:val="18"/>
          <w:szCs w:val="18"/>
        </w:rPr>
        <w:t>Za pisemne złożenie zamówienia uważa się również zamówienie złożone drogą mailową.</w:t>
      </w:r>
    </w:p>
    <w:p w14:paraId="559D266F" w14:textId="77777777" w:rsidR="00250F46" w:rsidRPr="00364B29" w:rsidRDefault="00250F46" w:rsidP="00283141">
      <w:pPr>
        <w:ind w:left="426"/>
        <w:jc w:val="both"/>
        <w:rPr>
          <w:rFonts w:ascii="Tahoma" w:hAnsi="Tahoma" w:cs="Tahoma"/>
          <w:sz w:val="18"/>
          <w:szCs w:val="18"/>
        </w:rPr>
      </w:pPr>
      <w:r w:rsidRPr="00364B29">
        <w:rPr>
          <w:rFonts w:ascii="Tahoma" w:hAnsi="Tahoma" w:cs="Tahoma"/>
          <w:sz w:val="18"/>
          <w:szCs w:val="18"/>
        </w:rPr>
        <w:t>Wszystkie dostawy muszą być ustalone pisemnie z Zamawiającym z co najmniej 7 dniowym wyprzedzeniem,</w:t>
      </w:r>
    </w:p>
    <w:p w14:paraId="08D85974" w14:textId="48D63A8B" w:rsidR="00680935" w:rsidRDefault="00680935" w:rsidP="00A03A9C">
      <w:pPr>
        <w:numPr>
          <w:ilvl w:val="0"/>
          <w:numId w:val="96"/>
        </w:numPr>
        <w:jc w:val="both"/>
        <w:rPr>
          <w:rFonts w:ascii="Tahoma" w:hAnsi="Tahoma" w:cs="Tahoma"/>
          <w:sz w:val="18"/>
          <w:szCs w:val="18"/>
        </w:rPr>
      </w:pPr>
      <w:r w:rsidRPr="00364B29">
        <w:rPr>
          <w:rFonts w:ascii="Tahoma" w:hAnsi="Tahoma" w:cs="Tahoma"/>
          <w:sz w:val="18"/>
          <w:szCs w:val="18"/>
        </w:rPr>
        <w:t xml:space="preserve">Dostawa (dostarczenie do miejsca wskazanego przez Zamawiającego) całości przedmiotu umowy, zainstalowanie (montaż i uruchomienie) </w:t>
      </w:r>
      <w:r w:rsidR="00351EE8" w:rsidRPr="00364B29">
        <w:rPr>
          <w:rFonts w:ascii="Tahoma" w:hAnsi="Tahoma" w:cs="Tahoma"/>
          <w:sz w:val="18"/>
          <w:szCs w:val="18"/>
        </w:rPr>
        <w:t xml:space="preserve">towaru </w:t>
      </w:r>
      <w:r w:rsidRPr="00364B29">
        <w:rPr>
          <w:rFonts w:ascii="Tahoma" w:hAnsi="Tahoma" w:cs="Tahoma"/>
          <w:sz w:val="18"/>
          <w:szCs w:val="18"/>
        </w:rPr>
        <w:t>i przeszkolenie personelu musi być potwierdzona</w:t>
      </w:r>
      <w:r w:rsidRPr="009F7036">
        <w:rPr>
          <w:rFonts w:ascii="Tahoma" w:hAnsi="Tahoma" w:cs="Tahoma"/>
          <w:sz w:val="18"/>
          <w:szCs w:val="18"/>
        </w:rPr>
        <w:t xml:space="preserve"> protokołem zdawczo-odbiorczym podpisanym przez Zamawiającego i Wykonawcę bez zastrzeżeń, </w:t>
      </w:r>
      <w:r w:rsidRPr="009F7036">
        <w:rPr>
          <w:rFonts w:ascii="Tahoma" w:hAnsi="Tahoma" w:cs="Tahoma"/>
          <w:sz w:val="18"/>
          <w:szCs w:val="18"/>
          <w:u w:val="single"/>
        </w:rPr>
        <w:t>z jednoczesnym przekazaniem faktur do siedziby Zamawiającego</w:t>
      </w:r>
      <w:r w:rsidRPr="009F7036">
        <w:rPr>
          <w:rFonts w:ascii="Tahoma" w:hAnsi="Tahoma" w:cs="Tahoma"/>
          <w:sz w:val="18"/>
          <w:szCs w:val="18"/>
        </w:rPr>
        <w:t xml:space="preserve">. </w:t>
      </w:r>
    </w:p>
    <w:p w14:paraId="11B64B8F" w14:textId="17BBF78F" w:rsidR="004A1F1A" w:rsidRPr="003A025C" w:rsidRDefault="004A1F1A" w:rsidP="00303058">
      <w:pPr>
        <w:ind w:left="426"/>
        <w:jc w:val="both"/>
        <w:rPr>
          <w:rFonts w:ascii="Tahoma" w:hAnsi="Tahoma" w:cs="Tahoma"/>
          <w:b/>
          <w:sz w:val="18"/>
          <w:szCs w:val="18"/>
        </w:rPr>
      </w:pPr>
      <w:r w:rsidRPr="007C7820">
        <w:rPr>
          <w:rFonts w:ascii="Tahoma" w:hAnsi="Tahoma" w:cs="Tahoma"/>
          <w:b/>
          <w:sz w:val="18"/>
          <w:szCs w:val="18"/>
        </w:rPr>
        <w:t xml:space="preserve">Wykonawca </w:t>
      </w:r>
      <w:r w:rsidR="00174906">
        <w:rPr>
          <w:rFonts w:ascii="Tahoma" w:hAnsi="Tahoma" w:cs="Tahoma"/>
          <w:b/>
          <w:sz w:val="18"/>
          <w:szCs w:val="18"/>
        </w:rPr>
        <w:t>przekaże</w:t>
      </w:r>
      <w:r w:rsidRPr="003A025C">
        <w:rPr>
          <w:rFonts w:ascii="Tahoma" w:hAnsi="Tahoma" w:cs="Tahoma"/>
          <w:b/>
          <w:sz w:val="18"/>
          <w:szCs w:val="18"/>
        </w:rPr>
        <w:t xml:space="preserve"> dwie oddzielne faktury. Jedna obejmująca cenę towaru, koszty dostawy do miejsca wskazanego przez Zamawiającego, zainstalowanie (montaż i uruchomienie) </w:t>
      </w:r>
      <w:r w:rsidR="00351EE8">
        <w:rPr>
          <w:rFonts w:ascii="Tahoma" w:hAnsi="Tahoma" w:cs="Tahoma"/>
          <w:b/>
          <w:sz w:val="18"/>
          <w:szCs w:val="18"/>
        </w:rPr>
        <w:t>towaru</w:t>
      </w:r>
      <w:r w:rsidRPr="003A025C">
        <w:rPr>
          <w:rFonts w:ascii="Tahoma" w:hAnsi="Tahoma" w:cs="Tahoma"/>
          <w:b/>
          <w:sz w:val="18"/>
          <w:szCs w:val="18"/>
        </w:rPr>
        <w:t xml:space="preserve">, serwisowanie </w:t>
      </w:r>
      <w:r w:rsidR="00351EE8">
        <w:rPr>
          <w:rFonts w:ascii="Tahoma" w:hAnsi="Tahoma" w:cs="Tahoma"/>
          <w:b/>
          <w:sz w:val="18"/>
          <w:szCs w:val="18"/>
        </w:rPr>
        <w:t>towaru</w:t>
      </w:r>
      <w:r w:rsidRPr="003A025C">
        <w:rPr>
          <w:rFonts w:ascii="Tahoma" w:hAnsi="Tahoma" w:cs="Tahoma"/>
          <w:b/>
          <w:sz w:val="18"/>
          <w:szCs w:val="18"/>
        </w:rPr>
        <w:t>, druga</w:t>
      </w:r>
      <w:r w:rsidR="00BF43B2">
        <w:rPr>
          <w:rFonts w:ascii="Tahoma" w:hAnsi="Tahoma" w:cs="Tahoma"/>
          <w:b/>
          <w:sz w:val="18"/>
          <w:szCs w:val="18"/>
        </w:rPr>
        <w:t xml:space="preserve"> faktura</w:t>
      </w:r>
      <w:r w:rsidRPr="003A025C">
        <w:rPr>
          <w:rFonts w:ascii="Tahoma" w:hAnsi="Tahoma" w:cs="Tahoma"/>
          <w:b/>
          <w:sz w:val="18"/>
          <w:szCs w:val="18"/>
        </w:rPr>
        <w:t xml:space="preserve"> obejmująca przeszkolenie personelu.</w:t>
      </w:r>
    </w:p>
    <w:p w14:paraId="7DDA2B8B" w14:textId="77777777" w:rsidR="00680935" w:rsidRPr="009F7036" w:rsidRDefault="00680935" w:rsidP="00A03A9C">
      <w:pPr>
        <w:numPr>
          <w:ilvl w:val="0"/>
          <w:numId w:val="96"/>
        </w:numPr>
        <w:jc w:val="both"/>
        <w:rPr>
          <w:rFonts w:ascii="Tahoma" w:hAnsi="Tahoma" w:cs="Tahoma"/>
          <w:sz w:val="18"/>
          <w:szCs w:val="18"/>
        </w:rPr>
      </w:pPr>
      <w:r w:rsidRPr="009F7036">
        <w:rPr>
          <w:rFonts w:ascii="Tahoma" w:hAnsi="Tahoma" w:cs="Tahoma"/>
          <w:sz w:val="18"/>
          <w:szCs w:val="18"/>
        </w:rPr>
        <w:t>Dostawa towaru odbywa się na koszt i ryzyko Wykonawcy.</w:t>
      </w:r>
    </w:p>
    <w:p w14:paraId="35C567DC" w14:textId="77777777" w:rsidR="00680935" w:rsidRPr="009F7036" w:rsidRDefault="00680935" w:rsidP="00A03A9C">
      <w:pPr>
        <w:numPr>
          <w:ilvl w:val="0"/>
          <w:numId w:val="96"/>
        </w:numPr>
        <w:jc w:val="both"/>
        <w:rPr>
          <w:rFonts w:ascii="Tahoma" w:hAnsi="Tahoma" w:cs="Tahoma"/>
          <w:sz w:val="18"/>
          <w:szCs w:val="18"/>
        </w:rPr>
      </w:pPr>
      <w:r w:rsidRPr="009F7036">
        <w:rPr>
          <w:rFonts w:ascii="Tahoma" w:hAnsi="Tahoma" w:cs="Tahoma"/>
          <w:sz w:val="18"/>
          <w:szCs w:val="18"/>
        </w:rPr>
        <w:t>Wykonawca zobowiązany jest do dokonania rozładunku dostarczonego towaru w miejscu wskazanym przez Zamawiającego.</w:t>
      </w:r>
    </w:p>
    <w:p w14:paraId="712E4034" w14:textId="77777777" w:rsidR="00680935" w:rsidRPr="009F7036" w:rsidRDefault="00680935" w:rsidP="00A03A9C">
      <w:pPr>
        <w:numPr>
          <w:ilvl w:val="0"/>
          <w:numId w:val="96"/>
        </w:numPr>
        <w:jc w:val="both"/>
        <w:rPr>
          <w:rFonts w:ascii="Tahoma" w:hAnsi="Tahoma" w:cs="Tahoma"/>
          <w:sz w:val="18"/>
          <w:szCs w:val="18"/>
        </w:rPr>
      </w:pPr>
      <w:r w:rsidRPr="009F7036">
        <w:rPr>
          <w:rFonts w:ascii="Tahoma" w:hAnsi="Tahoma" w:cs="Tahoma"/>
          <w:sz w:val="18"/>
          <w:szCs w:val="18"/>
        </w:rPr>
        <w:t>Wykonawca jest odpowiedzialny za prawidłowe przygotowanie towaru do użytkowania.</w:t>
      </w:r>
    </w:p>
    <w:p w14:paraId="16621091" w14:textId="77777777" w:rsidR="00680935" w:rsidRPr="009F7036" w:rsidRDefault="00680935" w:rsidP="00A03A9C">
      <w:pPr>
        <w:numPr>
          <w:ilvl w:val="0"/>
          <w:numId w:val="96"/>
        </w:numPr>
        <w:jc w:val="both"/>
        <w:rPr>
          <w:rFonts w:ascii="Tahoma" w:hAnsi="Tahoma" w:cs="Tahoma"/>
          <w:sz w:val="18"/>
          <w:szCs w:val="18"/>
        </w:rPr>
      </w:pPr>
      <w:r w:rsidRPr="009F7036">
        <w:rPr>
          <w:rFonts w:ascii="Tahoma" w:hAnsi="Tahoma" w:cs="Tahoma"/>
          <w:sz w:val="18"/>
          <w:szCs w:val="18"/>
        </w:rPr>
        <w:t xml:space="preserve">Za dzień realizacji umowy, tj. dostawy, montażu i uruchomienia towaru oraz przeszkolenia wybranego personelu medycznego Zamawiającego, uważa się datę sporządzenia i podpisania przez strony protokołu zdawczo-odbiorczego, bez zastrzeżeń. Wykonawca zobowiązuje się w tym dniu dostarczyć Zamawiającemu następujące dokumenty w języku polskim: </w:t>
      </w:r>
    </w:p>
    <w:p w14:paraId="4B223FF3" w14:textId="77777777" w:rsidR="00680935" w:rsidRPr="009F7036" w:rsidRDefault="00680935" w:rsidP="005A287A">
      <w:pPr>
        <w:numPr>
          <w:ilvl w:val="0"/>
          <w:numId w:val="39"/>
        </w:numPr>
        <w:suppressAutoHyphens/>
        <w:overflowPunct w:val="0"/>
        <w:autoSpaceDE w:val="0"/>
        <w:ind w:left="851"/>
        <w:textAlignment w:val="baseline"/>
        <w:rPr>
          <w:rFonts w:ascii="Tahoma" w:hAnsi="Tahoma" w:cs="Tahoma"/>
          <w:sz w:val="18"/>
          <w:szCs w:val="18"/>
        </w:rPr>
      </w:pPr>
      <w:r w:rsidRPr="009F7036">
        <w:rPr>
          <w:rFonts w:ascii="Tahoma" w:hAnsi="Tahoma" w:cs="Tahoma"/>
          <w:sz w:val="18"/>
          <w:szCs w:val="18"/>
        </w:rPr>
        <w:t>instrukcje użytkowania towaru/ sprzętu</w:t>
      </w:r>
    </w:p>
    <w:p w14:paraId="7BFC2CBC" w14:textId="77777777" w:rsidR="00680935" w:rsidRPr="009F7036" w:rsidRDefault="00680935" w:rsidP="005A287A">
      <w:pPr>
        <w:numPr>
          <w:ilvl w:val="0"/>
          <w:numId w:val="39"/>
        </w:numPr>
        <w:ind w:left="851"/>
        <w:rPr>
          <w:rFonts w:ascii="Tahoma" w:hAnsi="Tahoma" w:cs="Tahoma"/>
          <w:sz w:val="18"/>
          <w:szCs w:val="18"/>
        </w:rPr>
      </w:pPr>
      <w:r w:rsidRPr="009F7036">
        <w:rPr>
          <w:rFonts w:ascii="Tahoma" w:hAnsi="Tahoma" w:cs="Tahoma"/>
          <w:sz w:val="18"/>
          <w:szCs w:val="18"/>
        </w:rPr>
        <w:t>kartę gwarancyjną</w:t>
      </w:r>
    </w:p>
    <w:p w14:paraId="144D11E0" w14:textId="77777777" w:rsidR="00680935" w:rsidRPr="009F7036" w:rsidRDefault="00680935" w:rsidP="005A287A">
      <w:pPr>
        <w:numPr>
          <w:ilvl w:val="0"/>
          <w:numId w:val="39"/>
        </w:numPr>
        <w:ind w:left="851"/>
        <w:rPr>
          <w:rFonts w:ascii="Tahoma" w:hAnsi="Tahoma" w:cs="Tahoma"/>
          <w:sz w:val="18"/>
          <w:szCs w:val="18"/>
        </w:rPr>
      </w:pPr>
      <w:r w:rsidRPr="009F7036">
        <w:rPr>
          <w:rFonts w:ascii="Tahoma" w:hAnsi="Tahoma" w:cs="Tahoma"/>
          <w:sz w:val="18"/>
          <w:szCs w:val="18"/>
        </w:rPr>
        <w:t>dokumentację techniczną producenta towaru/sprzętu</w:t>
      </w:r>
    </w:p>
    <w:p w14:paraId="6BB36F4D" w14:textId="77777777" w:rsidR="00680935" w:rsidRPr="009F7036" w:rsidRDefault="00680935" w:rsidP="005A287A">
      <w:pPr>
        <w:numPr>
          <w:ilvl w:val="0"/>
          <w:numId w:val="39"/>
        </w:numPr>
        <w:ind w:left="851"/>
        <w:rPr>
          <w:rFonts w:ascii="Tahoma" w:hAnsi="Tahoma" w:cs="Tahoma"/>
          <w:sz w:val="18"/>
          <w:szCs w:val="18"/>
        </w:rPr>
      </w:pPr>
      <w:r w:rsidRPr="009F7036">
        <w:rPr>
          <w:rFonts w:ascii="Tahoma" w:hAnsi="Tahoma" w:cs="Tahoma"/>
          <w:sz w:val="18"/>
          <w:szCs w:val="18"/>
        </w:rPr>
        <w:t>specyfikację katalogową i handlową oraz wykaz części zużywalnych w okresie eksploatacji</w:t>
      </w:r>
    </w:p>
    <w:p w14:paraId="5DC1CE43" w14:textId="77777777" w:rsidR="00680935" w:rsidRPr="009F7036" w:rsidRDefault="00680935" w:rsidP="005A287A">
      <w:pPr>
        <w:numPr>
          <w:ilvl w:val="0"/>
          <w:numId w:val="39"/>
        </w:numPr>
        <w:ind w:left="851"/>
        <w:rPr>
          <w:rFonts w:ascii="Tahoma" w:hAnsi="Tahoma" w:cs="Tahoma"/>
          <w:sz w:val="18"/>
          <w:szCs w:val="18"/>
        </w:rPr>
      </w:pPr>
      <w:r w:rsidRPr="009F7036">
        <w:rPr>
          <w:rFonts w:ascii="Tahoma" w:hAnsi="Tahoma" w:cs="Tahoma"/>
          <w:sz w:val="18"/>
          <w:szCs w:val="18"/>
        </w:rPr>
        <w:t xml:space="preserve">informację dotyczące serwisu autoryzowanego w okresie gwarancyjnym i pogwarancyjnym </w:t>
      </w:r>
    </w:p>
    <w:p w14:paraId="6F12D2C1" w14:textId="77777777" w:rsidR="00680935" w:rsidRPr="009F7036" w:rsidRDefault="00680935" w:rsidP="005A287A">
      <w:pPr>
        <w:numPr>
          <w:ilvl w:val="0"/>
          <w:numId w:val="39"/>
        </w:numPr>
        <w:ind w:left="851"/>
        <w:rPr>
          <w:rFonts w:ascii="Tahoma" w:hAnsi="Tahoma" w:cs="Tahoma"/>
          <w:sz w:val="18"/>
          <w:szCs w:val="18"/>
        </w:rPr>
      </w:pPr>
      <w:r w:rsidRPr="009F7036">
        <w:rPr>
          <w:rFonts w:ascii="Tahoma" w:hAnsi="Tahoma" w:cs="Tahoma"/>
          <w:sz w:val="18"/>
          <w:szCs w:val="18"/>
        </w:rPr>
        <w:t xml:space="preserve">paszporty techniczne wraz z wpisem startowym do wszystkich towarów/sprzętów składających się na przedmiot umowy </w:t>
      </w:r>
    </w:p>
    <w:p w14:paraId="402C1DF7" w14:textId="77777777" w:rsidR="00680935" w:rsidRPr="009F7036" w:rsidRDefault="00680935" w:rsidP="005A287A">
      <w:pPr>
        <w:numPr>
          <w:ilvl w:val="0"/>
          <w:numId w:val="39"/>
        </w:numPr>
        <w:ind w:left="851"/>
        <w:rPr>
          <w:rFonts w:ascii="Tahoma" w:hAnsi="Tahoma" w:cs="Tahoma"/>
          <w:sz w:val="18"/>
          <w:szCs w:val="18"/>
        </w:rPr>
      </w:pPr>
      <w:r w:rsidRPr="009F7036">
        <w:rPr>
          <w:rFonts w:ascii="Tahoma" w:hAnsi="Tahoma" w:cs="Tahoma"/>
          <w:sz w:val="18"/>
          <w:szCs w:val="18"/>
        </w:rPr>
        <w:t>oraz inne dokumenty, przekazywane przez producenta/ów towaru dla zapewnienia Zamawiającemu prawidłowej eksploatacji i zabezpieczenia go przed roszczeniami ze strony osób trzecich</w:t>
      </w:r>
    </w:p>
    <w:p w14:paraId="77865D46" w14:textId="77777777" w:rsidR="00680935" w:rsidRPr="009F7036" w:rsidRDefault="00680935" w:rsidP="00A03A9C">
      <w:pPr>
        <w:numPr>
          <w:ilvl w:val="0"/>
          <w:numId w:val="96"/>
        </w:numPr>
        <w:jc w:val="both"/>
        <w:rPr>
          <w:rFonts w:ascii="Tahoma" w:hAnsi="Tahoma" w:cs="Tahoma"/>
          <w:sz w:val="18"/>
          <w:szCs w:val="18"/>
        </w:rPr>
      </w:pPr>
      <w:r w:rsidRPr="009F7036">
        <w:rPr>
          <w:rFonts w:ascii="Tahoma" w:hAnsi="Tahoma" w:cs="Tahoma"/>
          <w:sz w:val="18"/>
          <w:szCs w:val="18"/>
        </w:rPr>
        <w:t>Odpowiedzialność za bezpieczeństwo towaru i ryzyko uszkodzeń do czasu podpisania protokołu zdawczo-odbiorczego bez zastrzeżeń pomiędzy Wykonawcą i Zamawiającym, ponosi Wykonawca.</w:t>
      </w:r>
    </w:p>
    <w:p w14:paraId="78B550BF" w14:textId="77777777" w:rsidR="00680935" w:rsidRPr="009F7036" w:rsidRDefault="00680935" w:rsidP="00A03A9C">
      <w:pPr>
        <w:numPr>
          <w:ilvl w:val="0"/>
          <w:numId w:val="96"/>
        </w:numPr>
        <w:jc w:val="both"/>
        <w:rPr>
          <w:rFonts w:ascii="Tahoma" w:hAnsi="Tahoma" w:cs="Tahoma"/>
          <w:sz w:val="18"/>
          <w:szCs w:val="18"/>
        </w:rPr>
      </w:pPr>
      <w:r w:rsidRPr="009F7036">
        <w:rPr>
          <w:rFonts w:ascii="Tahoma" w:hAnsi="Tahoma" w:cs="Tahoma"/>
          <w:sz w:val="18"/>
          <w:szCs w:val="18"/>
        </w:rPr>
        <w:t>Z dniem podpisania przez Strony protokołu zdawczo-odbiorczego bez zastrzeżeń, na Zamawiającym spoczywa odpowiedzialność za bezpieczeństwo przedmiotu umowy.</w:t>
      </w:r>
    </w:p>
    <w:p w14:paraId="5EE79536" w14:textId="77777777" w:rsidR="00680935" w:rsidRPr="009F7036" w:rsidRDefault="00680935" w:rsidP="00A03A9C">
      <w:pPr>
        <w:numPr>
          <w:ilvl w:val="0"/>
          <w:numId w:val="96"/>
        </w:numPr>
        <w:jc w:val="both"/>
        <w:rPr>
          <w:rFonts w:ascii="Tahoma" w:hAnsi="Tahoma" w:cs="Tahoma"/>
          <w:sz w:val="18"/>
          <w:szCs w:val="18"/>
        </w:rPr>
      </w:pPr>
      <w:r w:rsidRPr="009F7036">
        <w:rPr>
          <w:rFonts w:ascii="Tahoma" w:hAnsi="Tahoma" w:cs="Tahoma"/>
          <w:sz w:val="18"/>
          <w:szCs w:val="18"/>
        </w:rPr>
        <w:t xml:space="preserve">Protokół zdawczo-odbiorczy musi zawierać: </w:t>
      </w:r>
    </w:p>
    <w:p w14:paraId="7554331F" w14:textId="77777777" w:rsidR="00680935" w:rsidRPr="009F7036" w:rsidRDefault="00680935" w:rsidP="00680935">
      <w:pPr>
        <w:ind w:left="709" w:hanging="360"/>
        <w:jc w:val="both"/>
        <w:rPr>
          <w:rFonts w:ascii="Tahoma" w:hAnsi="Tahoma" w:cs="Tahoma"/>
          <w:sz w:val="18"/>
          <w:szCs w:val="18"/>
        </w:rPr>
      </w:pPr>
      <w:r w:rsidRPr="009F7036">
        <w:rPr>
          <w:rFonts w:ascii="Tahoma" w:hAnsi="Tahoma" w:cs="Tahoma"/>
          <w:sz w:val="18"/>
          <w:szCs w:val="18"/>
        </w:rPr>
        <w:t>- przedmiot dostawy;</w:t>
      </w:r>
    </w:p>
    <w:p w14:paraId="3A3A2BCA" w14:textId="77777777" w:rsidR="00680935" w:rsidRPr="009F7036" w:rsidRDefault="00680935" w:rsidP="00680935">
      <w:pPr>
        <w:ind w:left="709" w:hanging="360"/>
        <w:jc w:val="both"/>
        <w:rPr>
          <w:rFonts w:ascii="Tahoma" w:hAnsi="Tahoma" w:cs="Tahoma"/>
          <w:sz w:val="18"/>
          <w:szCs w:val="18"/>
        </w:rPr>
      </w:pPr>
      <w:r w:rsidRPr="009F7036">
        <w:rPr>
          <w:rFonts w:ascii="Tahoma" w:hAnsi="Tahoma" w:cs="Tahoma"/>
          <w:sz w:val="18"/>
          <w:szCs w:val="18"/>
        </w:rPr>
        <w:t>- wartość i datę dostawy;</w:t>
      </w:r>
    </w:p>
    <w:p w14:paraId="64AEC437" w14:textId="77777777" w:rsidR="00680935" w:rsidRPr="009F7036" w:rsidRDefault="00680935" w:rsidP="00680935">
      <w:pPr>
        <w:ind w:left="709" w:hanging="360"/>
        <w:jc w:val="both"/>
        <w:rPr>
          <w:rFonts w:ascii="Tahoma" w:hAnsi="Tahoma" w:cs="Tahoma"/>
          <w:sz w:val="18"/>
          <w:szCs w:val="18"/>
        </w:rPr>
      </w:pPr>
      <w:r w:rsidRPr="009F7036">
        <w:rPr>
          <w:rFonts w:ascii="Tahoma" w:hAnsi="Tahoma" w:cs="Tahoma"/>
          <w:sz w:val="18"/>
          <w:szCs w:val="18"/>
        </w:rPr>
        <w:t>- potwierdzenie kompletności d</w:t>
      </w:r>
      <w:r w:rsidR="00B957F7" w:rsidRPr="009F7036">
        <w:rPr>
          <w:rFonts w:ascii="Tahoma" w:hAnsi="Tahoma" w:cs="Tahoma"/>
          <w:sz w:val="18"/>
          <w:szCs w:val="18"/>
        </w:rPr>
        <w:t>ostawy, montażu i uruchomieniu</w:t>
      </w:r>
      <w:r w:rsidRPr="009F7036">
        <w:rPr>
          <w:rFonts w:ascii="Tahoma" w:hAnsi="Tahoma" w:cs="Tahoma"/>
          <w:sz w:val="18"/>
          <w:szCs w:val="18"/>
        </w:rPr>
        <w:t xml:space="preserve"> Towaru;</w:t>
      </w:r>
    </w:p>
    <w:p w14:paraId="1FAA5809" w14:textId="77777777" w:rsidR="00680935" w:rsidRPr="009F7036" w:rsidRDefault="00680935" w:rsidP="00680935">
      <w:pPr>
        <w:ind w:left="709" w:hanging="360"/>
        <w:jc w:val="both"/>
        <w:rPr>
          <w:rFonts w:ascii="Tahoma" w:hAnsi="Tahoma" w:cs="Tahoma"/>
          <w:sz w:val="18"/>
          <w:szCs w:val="18"/>
        </w:rPr>
      </w:pPr>
      <w:r w:rsidRPr="009F7036">
        <w:rPr>
          <w:rFonts w:ascii="Tahoma" w:hAnsi="Tahoma" w:cs="Tahoma"/>
          <w:sz w:val="18"/>
          <w:szCs w:val="18"/>
        </w:rPr>
        <w:t>- potwierdzenie przeprowadzenia szkolenia personelu;</w:t>
      </w:r>
    </w:p>
    <w:p w14:paraId="650013E1" w14:textId="3BD14B4F" w:rsidR="00680935" w:rsidRPr="009F7036" w:rsidRDefault="00680935" w:rsidP="00680935">
      <w:pPr>
        <w:ind w:left="709" w:hanging="360"/>
        <w:jc w:val="both"/>
        <w:rPr>
          <w:rFonts w:ascii="Tahoma" w:hAnsi="Tahoma" w:cs="Tahoma"/>
          <w:sz w:val="18"/>
          <w:szCs w:val="18"/>
        </w:rPr>
      </w:pPr>
      <w:r w:rsidRPr="009F7036">
        <w:rPr>
          <w:rFonts w:ascii="Tahoma" w:hAnsi="Tahoma" w:cs="Tahoma"/>
          <w:sz w:val="18"/>
          <w:szCs w:val="18"/>
        </w:rPr>
        <w:t xml:space="preserve">- informację o przekazaniu dokumentów, o których mowa w § </w:t>
      </w:r>
      <w:r w:rsidR="00E44FB8">
        <w:rPr>
          <w:rFonts w:ascii="Tahoma" w:hAnsi="Tahoma" w:cs="Tahoma"/>
          <w:sz w:val="18"/>
          <w:szCs w:val="18"/>
        </w:rPr>
        <w:t>3A</w:t>
      </w:r>
      <w:r w:rsidR="00E44FB8" w:rsidRPr="009F7036">
        <w:rPr>
          <w:rFonts w:ascii="Tahoma" w:hAnsi="Tahoma" w:cs="Tahoma"/>
          <w:sz w:val="18"/>
          <w:szCs w:val="18"/>
        </w:rPr>
        <w:t xml:space="preserve"> </w:t>
      </w:r>
      <w:r w:rsidRPr="009F7036">
        <w:rPr>
          <w:rFonts w:ascii="Tahoma" w:hAnsi="Tahoma" w:cs="Tahoma"/>
          <w:sz w:val="18"/>
          <w:szCs w:val="18"/>
        </w:rPr>
        <w:t>ust.</w:t>
      </w:r>
      <w:r w:rsidR="009026D0">
        <w:rPr>
          <w:rFonts w:ascii="Tahoma" w:hAnsi="Tahoma" w:cs="Tahoma"/>
          <w:sz w:val="18"/>
          <w:szCs w:val="18"/>
        </w:rPr>
        <w:t xml:space="preserve"> </w:t>
      </w:r>
      <w:r w:rsidR="00E44FB8">
        <w:rPr>
          <w:rFonts w:ascii="Tahoma" w:hAnsi="Tahoma" w:cs="Tahoma"/>
          <w:sz w:val="18"/>
          <w:szCs w:val="18"/>
        </w:rPr>
        <w:t>6</w:t>
      </w:r>
      <w:r w:rsidR="00E44FB8" w:rsidRPr="009F7036">
        <w:rPr>
          <w:rFonts w:ascii="Tahoma" w:hAnsi="Tahoma" w:cs="Tahoma"/>
          <w:sz w:val="18"/>
          <w:szCs w:val="18"/>
        </w:rPr>
        <w:t xml:space="preserve"> </w:t>
      </w:r>
      <w:r w:rsidRPr="009F7036">
        <w:rPr>
          <w:rFonts w:ascii="Tahoma" w:hAnsi="Tahoma" w:cs="Tahoma"/>
          <w:sz w:val="18"/>
          <w:szCs w:val="18"/>
        </w:rPr>
        <w:t xml:space="preserve">Umowy; </w:t>
      </w:r>
    </w:p>
    <w:p w14:paraId="4F078AEF" w14:textId="77777777" w:rsidR="00680935" w:rsidRPr="009F7036" w:rsidRDefault="00680935" w:rsidP="00680935">
      <w:pPr>
        <w:ind w:left="709" w:hanging="360"/>
        <w:jc w:val="both"/>
        <w:rPr>
          <w:rFonts w:ascii="Tahoma" w:hAnsi="Tahoma" w:cs="Tahoma"/>
          <w:sz w:val="18"/>
          <w:szCs w:val="18"/>
        </w:rPr>
      </w:pPr>
      <w:r w:rsidRPr="009F7036">
        <w:rPr>
          <w:rFonts w:ascii="Tahoma" w:hAnsi="Tahoma" w:cs="Tahoma"/>
          <w:sz w:val="18"/>
          <w:szCs w:val="18"/>
        </w:rPr>
        <w:t>- informację o producencie Towaru.</w:t>
      </w:r>
    </w:p>
    <w:p w14:paraId="6E4EF7DE" w14:textId="33C37481" w:rsidR="001525B7" w:rsidRPr="009F7036" w:rsidRDefault="00680935" w:rsidP="00A62D13">
      <w:pPr>
        <w:ind w:left="426"/>
        <w:jc w:val="both"/>
        <w:rPr>
          <w:rFonts w:ascii="Tahoma" w:hAnsi="Tahoma" w:cs="Tahoma"/>
          <w:sz w:val="18"/>
          <w:szCs w:val="18"/>
        </w:rPr>
      </w:pPr>
      <w:r w:rsidRPr="009F7036">
        <w:rPr>
          <w:rFonts w:ascii="Tahoma" w:hAnsi="Tahoma" w:cs="Tahoma"/>
          <w:sz w:val="18"/>
          <w:szCs w:val="18"/>
        </w:rPr>
        <w:lastRenderedPageBreak/>
        <w:t>Wykonawca jest zobowiązany powiadomić Dział Zaopatrzenia Medycznego (tel. 42 63 93 </w:t>
      </w:r>
      <w:r w:rsidR="009340DD" w:rsidRPr="009F7036">
        <w:rPr>
          <w:rFonts w:ascii="Tahoma" w:hAnsi="Tahoma" w:cs="Tahoma"/>
          <w:sz w:val="18"/>
          <w:szCs w:val="18"/>
        </w:rPr>
        <w:t>48</w:t>
      </w:r>
      <w:r w:rsidR="009340DD">
        <w:rPr>
          <w:rFonts w:ascii="Tahoma" w:hAnsi="Tahoma" w:cs="Tahoma"/>
          <w:sz w:val="18"/>
          <w:szCs w:val="18"/>
        </w:rPr>
        <w:t>1</w:t>
      </w:r>
      <w:r w:rsidRPr="009F7036">
        <w:rPr>
          <w:rFonts w:ascii="Tahoma" w:hAnsi="Tahoma" w:cs="Tahoma"/>
          <w:sz w:val="18"/>
          <w:szCs w:val="18"/>
        </w:rPr>
        <w:t xml:space="preserve">, mail: </w:t>
      </w:r>
      <w:hyperlink r:id="rId18" w:history="1">
        <w:r w:rsidR="005B60E3" w:rsidRPr="009F7036">
          <w:rPr>
            <w:rStyle w:val="Hipercze"/>
            <w:rFonts w:ascii="Tahoma" w:hAnsi="Tahoma" w:cs="Tahoma"/>
            <w:sz w:val="18"/>
            <w:szCs w:val="18"/>
          </w:rPr>
          <w:t>j.kusmierczyk@skwam.lodz.pl</w:t>
        </w:r>
      </w:hyperlink>
      <w:r w:rsidRPr="009F7036">
        <w:rPr>
          <w:rFonts w:ascii="Tahoma" w:hAnsi="Tahoma" w:cs="Tahoma"/>
          <w:sz w:val="18"/>
          <w:szCs w:val="18"/>
        </w:rPr>
        <w:t xml:space="preserve">) Zamawiającego z </w:t>
      </w:r>
      <w:r w:rsidR="00B957F7" w:rsidRPr="009F7036">
        <w:rPr>
          <w:rFonts w:ascii="Tahoma" w:hAnsi="Tahoma" w:cs="Tahoma"/>
          <w:sz w:val="18"/>
          <w:szCs w:val="18"/>
        </w:rPr>
        <w:t>7</w:t>
      </w:r>
      <w:r w:rsidRPr="009F7036">
        <w:rPr>
          <w:rFonts w:ascii="Tahoma" w:hAnsi="Tahoma" w:cs="Tahoma"/>
          <w:sz w:val="18"/>
          <w:szCs w:val="18"/>
        </w:rPr>
        <w:t>-dniowym wyprzedzeniem o terminie dostawy, montażu i uruchomieniu towaru</w:t>
      </w:r>
      <w:r w:rsidR="00524624">
        <w:rPr>
          <w:rFonts w:ascii="Tahoma" w:hAnsi="Tahoma" w:cs="Tahoma"/>
          <w:sz w:val="18"/>
          <w:szCs w:val="18"/>
        </w:rPr>
        <w:t xml:space="preserve"> oraz przeszkoleniu personelu.</w:t>
      </w:r>
    </w:p>
    <w:p w14:paraId="4A86D44A" w14:textId="2B11741E" w:rsidR="00680935" w:rsidRPr="009F7036" w:rsidRDefault="00680935" w:rsidP="00A62D13">
      <w:pPr>
        <w:ind w:left="426"/>
        <w:jc w:val="both"/>
        <w:rPr>
          <w:rFonts w:ascii="Tahoma" w:hAnsi="Tahoma" w:cs="Tahoma"/>
          <w:sz w:val="18"/>
          <w:szCs w:val="18"/>
        </w:rPr>
      </w:pPr>
    </w:p>
    <w:p w14:paraId="3B6528AC" w14:textId="57A05FAA" w:rsidR="0066174C" w:rsidRPr="00FF33E8" w:rsidRDefault="0066174C" w:rsidP="0066174C">
      <w:pPr>
        <w:suppressAutoHyphens/>
        <w:autoSpaceDE w:val="0"/>
        <w:jc w:val="center"/>
        <w:rPr>
          <w:rFonts w:ascii="Tahoma" w:eastAsia="Tahoma" w:hAnsi="Tahoma" w:cs="Tahoma"/>
          <w:sz w:val="18"/>
          <w:szCs w:val="18"/>
          <w:lang w:eastAsia="zh-CN"/>
        </w:rPr>
      </w:pPr>
      <w:r w:rsidRPr="009F7036">
        <w:rPr>
          <w:rFonts w:ascii="Tahoma" w:eastAsia="Tahoma" w:hAnsi="Tahoma" w:cs="Tahoma"/>
          <w:b/>
          <w:sz w:val="18"/>
          <w:szCs w:val="18"/>
          <w:lang w:eastAsia="zh-CN"/>
        </w:rPr>
        <w:t xml:space="preserve">§ </w:t>
      </w:r>
      <w:r w:rsidRPr="00FF33E8">
        <w:rPr>
          <w:rFonts w:ascii="Tahoma" w:eastAsia="Tahoma" w:hAnsi="Tahoma" w:cs="Tahoma"/>
          <w:b/>
          <w:sz w:val="18"/>
          <w:szCs w:val="18"/>
          <w:lang w:eastAsia="zh-CN"/>
        </w:rPr>
        <w:t>3B</w:t>
      </w:r>
      <w:r w:rsidR="0060154A" w:rsidRPr="00FF33E8">
        <w:rPr>
          <w:rFonts w:ascii="Tahoma" w:hAnsi="Tahoma" w:cs="Tahoma"/>
          <w:b/>
          <w:sz w:val="18"/>
          <w:szCs w:val="18"/>
        </w:rPr>
        <w:t xml:space="preserve"> </w:t>
      </w:r>
      <w:r w:rsidR="00730F2C" w:rsidRPr="00FF33E8">
        <w:rPr>
          <w:rFonts w:ascii="Tahoma" w:hAnsi="Tahoma" w:cs="Tahoma"/>
          <w:b/>
          <w:sz w:val="18"/>
          <w:szCs w:val="18"/>
        </w:rPr>
        <w:t xml:space="preserve">– dodatkowo </w:t>
      </w:r>
      <w:r w:rsidR="0060154A" w:rsidRPr="00FF33E8">
        <w:rPr>
          <w:rFonts w:ascii="Tahoma" w:hAnsi="Tahoma" w:cs="Tahoma"/>
          <w:b/>
          <w:sz w:val="18"/>
          <w:szCs w:val="18"/>
        </w:rPr>
        <w:t xml:space="preserve">Dotyczy pakietu </w:t>
      </w:r>
      <w:r w:rsidR="006F56F2" w:rsidRPr="00FF33E8">
        <w:rPr>
          <w:rFonts w:ascii="Tahoma" w:hAnsi="Tahoma" w:cs="Tahoma"/>
          <w:b/>
          <w:sz w:val="18"/>
          <w:szCs w:val="18"/>
        </w:rPr>
        <w:t>26</w:t>
      </w:r>
    </w:p>
    <w:p w14:paraId="70102541" w14:textId="77777777" w:rsidR="00846558" w:rsidRDefault="00AD42F8" w:rsidP="00846558">
      <w:pPr>
        <w:numPr>
          <w:ilvl w:val="0"/>
          <w:numId w:val="50"/>
        </w:numPr>
        <w:ind w:left="426" w:hanging="426"/>
        <w:jc w:val="both"/>
        <w:rPr>
          <w:rFonts w:ascii="Tahoma" w:hAnsi="Tahoma" w:cs="Tahoma"/>
          <w:b/>
          <w:sz w:val="18"/>
          <w:szCs w:val="18"/>
        </w:rPr>
      </w:pPr>
      <w:r w:rsidRPr="00FF33E8">
        <w:rPr>
          <w:rFonts w:ascii="Tahoma" w:hAnsi="Tahoma" w:cs="Tahoma"/>
          <w:b/>
          <w:sz w:val="18"/>
          <w:szCs w:val="18"/>
        </w:rPr>
        <w:t xml:space="preserve">Zamówienie będzie zrealizowane (zakończone podpisanym protokołem zdawczo-odbiorczym bez zastrzeżeń): w terminie do 4 tygodni od dnia złożenia pisemnego zamówienia. </w:t>
      </w:r>
    </w:p>
    <w:p w14:paraId="3A9C6250" w14:textId="5F6C7DEA" w:rsidR="00AD42F8" w:rsidRPr="00846558" w:rsidRDefault="00846558" w:rsidP="00846558">
      <w:pPr>
        <w:ind w:left="426"/>
        <w:jc w:val="both"/>
        <w:rPr>
          <w:rFonts w:ascii="Tahoma" w:hAnsi="Tahoma" w:cs="Tahoma"/>
          <w:b/>
          <w:sz w:val="18"/>
          <w:szCs w:val="18"/>
        </w:rPr>
      </w:pPr>
      <w:r w:rsidRPr="00846558">
        <w:rPr>
          <w:rFonts w:ascii="Tahoma" w:hAnsi="Tahoma" w:cs="Tahoma"/>
          <w:b/>
          <w:sz w:val="18"/>
          <w:szCs w:val="18"/>
          <w:highlight w:val="green"/>
          <w:shd w:val="clear" w:color="auto" w:fill="FFFF00"/>
        </w:rPr>
        <w:t>Zamawiający zobowiązuje się, że zamówienie zostanie złożone nie wcześniej niż 03.06.2020 r. i nie później niż do dnia 30.11.2020 r. włącznie</w:t>
      </w:r>
      <w:r w:rsidRPr="00846558">
        <w:rPr>
          <w:rFonts w:ascii="Tahoma" w:hAnsi="Tahoma" w:cs="Tahoma"/>
          <w:b/>
          <w:sz w:val="18"/>
          <w:szCs w:val="18"/>
          <w:highlight w:val="green"/>
        </w:rPr>
        <w:t>.</w:t>
      </w:r>
    </w:p>
    <w:p w14:paraId="1C747C38" w14:textId="77777777" w:rsidR="00AD42F8" w:rsidRPr="00FF33E8" w:rsidRDefault="00AD42F8" w:rsidP="00AD42F8">
      <w:pPr>
        <w:ind w:left="426"/>
        <w:jc w:val="both"/>
        <w:rPr>
          <w:rFonts w:ascii="Tahoma" w:hAnsi="Tahoma" w:cs="Tahoma"/>
          <w:b/>
          <w:sz w:val="18"/>
          <w:szCs w:val="18"/>
        </w:rPr>
      </w:pPr>
      <w:r w:rsidRPr="00FF33E8">
        <w:rPr>
          <w:rFonts w:ascii="Tahoma" w:hAnsi="Tahoma" w:cs="Tahoma"/>
          <w:b/>
          <w:sz w:val="18"/>
          <w:szCs w:val="18"/>
        </w:rPr>
        <w:t>Zamówienie zostanie w całości zrealizowane maksymalnie do 28.12.2020 r.</w:t>
      </w:r>
    </w:p>
    <w:p w14:paraId="3BCE3787" w14:textId="77777777" w:rsidR="00AD42F8" w:rsidRPr="00FF33E8" w:rsidRDefault="00AD42F8" w:rsidP="00AD42F8">
      <w:pPr>
        <w:ind w:left="426"/>
        <w:jc w:val="both"/>
        <w:rPr>
          <w:rFonts w:ascii="Tahoma" w:hAnsi="Tahoma" w:cs="Tahoma"/>
          <w:b/>
          <w:sz w:val="18"/>
          <w:szCs w:val="18"/>
        </w:rPr>
      </w:pPr>
      <w:r w:rsidRPr="00FF33E8">
        <w:rPr>
          <w:rFonts w:ascii="Tahoma" w:hAnsi="Tahoma" w:cs="Tahoma"/>
          <w:b/>
          <w:sz w:val="18"/>
          <w:szCs w:val="18"/>
        </w:rPr>
        <w:t>Za pisemne złożenie zamówienia uważa się również zamówienie złożone drogą mailową.</w:t>
      </w:r>
    </w:p>
    <w:p w14:paraId="6B2CD24A" w14:textId="483E23B7" w:rsidR="00504373" w:rsidRPr="00FF33E8" w:rsidRDefault="00504373" w:rsidP="00A24748">
      <w:pPr>
        <w:ind w:left="426"/>
        <w:jc w:val="both"/>
        <w:rPr>
          <w:rFonts w:ascii="Tahoma" w:hAnsi="Tahoma" w:cs="Tahoma"/>
          <w:b/>
          <w:sz w:val="18"/>
          <w:szCs w:val="18"/>
        </w:rPr>
      </w:pPr>
      <w:r w:rsidRPr="00FF33E8">
        <w:rPr>
          <w:rFonts w:ascii="Tahoma" w:hAnsi="Tahoma" w:cs="Tahoma"/>
          <w:sz w:val="18"/>
          <w:szCs w:val="18"/>
        </w:rPr>
        <w:t>Wszystkie dostawy muszą być ustalone pisemnie z Zamawiającym z co najmniej 7 dniowym wyprzedzeniem</w:t>
      </w:r>
      <w:r w:rsidR="002E5B62" w:rsidRPr="00FF33E8">
        <w:rPr>
          <w:rFonts w:ascii="Tahoma" w:hAnsi="Tahoma" w:cs="Tahoma"/>
          <w:sz w:val="18"/>
          <w:szCs w:val="18"/>
        </w:rPr>
        <w:t>.</w:t>
      </w:r>
      <w:r w:rsidR="002E5B62" w:rsidRPr="00FF33E8">
        <w:t xml:space="preserve"> </w:t>
      </w:r>
      <w:r w:rsidR="002E5B62" w:rsidRPr="00FF33E8">
        <w:rPr>
          <w:rFonts w:ascii="Tahoma" w:hAnsi="Tahoma" w:cs="Tahoma"/>
          <w:sz w:val="18"/>
          <w:szCs w:val="18"/>
        </w:rPr>
        <w:t xml:space="preserve">Dostawa, montaż i uruchomienie Towaru w całości nastąpi w terminach uzgodnionych z Zamawiającym (po akceptacji przez Zamawiającego projektów </w:t>
      </w:r>
      <w:r w:rsidR="00A24748" w:rsidRPr="00FF33E8">
        <w:rPr>
          <w:rFonts w:ascii="Tahoma" w:hAnsi="Tahoma" w:cs="Tahoma"/>
          <w:sz w:val="18"/>
          <w:szCs w:val="18"/>
        </w:rPr>
        <w:t xml:space="preserve"> zestawień mebli w każdej Sali).</w:t>
      </w:r>
    </w:p>
    <w:p w14:paraId="0D3C45BB" w14:textId="4B347DD7" w:rsidR="003D32AC" w:rsidRPr="009F7036" w:rsidRDefault="004A1B5F" w:rsidP="00D87D8F">
      <w:pPr>
        <w:numPr>
          <w:ilvl w:val="0"/>
          <w:numId w:val="50"/>
        </w:numPr>
        <w:ind w:left="426" w:hanging="426"/>
        <w:jc w:val="both"/>
        <w:rPr>
          <w:rFonts w:ascii="Tahoma" w:hAnsi="Tahoma" w:cs="Tahoma"/>
          <w:sz w:val="18"/>
          <w:szCs w:val="18"/>
        </w:rPr>
      </w:pPr>
      <w:r w:rsidRPr="00FF33E8">
        <w:rPr>
          <w:rFonts w:ascii="Tahoma" w:hAnsi="Tahoma" w:cs="Tahoma"/>
          <w:sz w:val="18"/>
          <w:szCs w:val="18"/>
        </w:rPr>
        <w:t xml:space="preserve">Wykonawca zobowiązany jest po zawarciu umowy do dokonania wizji lokalnej w uzgodnionym terminie, wykonania pomiarów i projektów wizualizacyjnych mebli medycznych w zestawach. Projekt wizualizacyjny powinien być dostarczony do zatwierdzenia przez Zamawiającego w terminie do </w:t>
      </w:r>
      <w:r w:rsidR="004B0374" w:rsidRPr="00FF33E8">
        <w:rPr>
          <w:rFonts w:ascii="Tahoma" w:hAnsi="Tahoma" w:cs="Tahoma"/>
          <w:sz w:val="18"/>
          <w:szCs w:val="18"/>
        </w:rPr>
        <w:t xml:space="preserve">2 </w:t>
      </w:r>
      <w:r w:rsidR="00CC4029" w:rsidRPr="00FF33E8">
        <w:rPr>
          <w:rFonts w:ascii="Tahoma" w:hAnsi="Tahoma" w:cs="Tahoma"/>
          <w:sz w:val="18"/>
          <w:szCs w:val="18"/>
        </w:rPr>
        <w:t>tygodni od dnia zawarcia umowy</w:t>
      </w:r>
      <w:r w:rsidRPr="00FF33E8">
        <w:rPr>
          <w:rFonts w:ascii="Tahoma" w:hAnsi="Tahoma" w:cs="Tahoma"/>
          <w:sz w:val="18"/>
          <w:szCs w:val="18"/>
        </w:rPr>
        <w:t>. Osobą uprawnioną do zatwierdzenia projektu ze strony Zamawiającego jest ………………………………………</w:t>
      </w:r>
      <w:r w:rsidR="00843BA4" w:rsidRPr="00FF33E8">
        <w:rPr>
          <w:rFonts w:ascii="Tahoma" w:hAnsi="Tahoma" w:cs="Tahoma"/>
          <w:sz w:val="18"/>
          <w:szCs w:val="18"/>
        </w:rPr>
        <w:t xml:space="preserve"> </w:t>
      </w:r>
      <w:r w:rsidR="00F7022F" w:rsidRPr="00FF33E8">
        <w:rPr>
          <w:rFonts w:ascii="Tahoma" w:hAnsi="Tahoma" w:cs="Tahoma"/>
          <w:sz w:val="18"/>
          <w:szCs w:val="18"/>
        </w:rPr>
        <w:t>Zamawiający ustosunkuje się do projektu (zaakceptuje lub wprowadzi uwagi) w ciągu 3 dni roboczych</w:t>
      </w:r>
      <w:r w:rsidR="00F7022F">
        <w:rPr>
          <w:rFonts w:ascii="Tahoma" w:hAnsi="Tahoma" w:cs="Tahoma"/>
          <w:sz w:val="18"/>
          <w:szCs w:val="18"/>
        </w:rPr>
        <w:t xml:space="preserve"> od dnia otrzymania projektu.</w:t>
      </w:r>
      <w:r w:rsidR="004B0374">
        <w:rPr>
          <w:rFonts w:ascii="Tahoma" w:hAnsi="Tahoma" w:cs="Tahoma"/>
          <w:sz w:val="18"/>
          <w:szCs w:val="18"/>
        </w:rPr>
        <w:t xml:space="preserve"> </w:t>
      </w:r>
    </w:p>
    <w:p w14:paraId="5C4BC3E4" w14:textId="77777777" w:rsidR="00A44632" w:rsidRPr="009F7036" w:rsidRDefault="003D32AC" w:rsidP="00D87D8F">
      <w:pPr>
        <w:numPr>
          <w:ilvl w:val="0"/>
          <w:numId w:val="50"/>
        </w:numPr>
        <w:ind w:left="426" w:hanging="426"/>
        <w:jc w:val="both"/>
        <w:rPr>
          <w:rFonts w:ascii="Tahoma" w:hAnsi="Tahoma" w:cs="Tahoma"/>
          <w:sz w:val="18"/>
          <w:szCs w:val="18"/>
        </w:rPr>
      </w:pPr>
      <w:r w:rsidRPr="009F7036">
        <w:rPr>
          <w:rFonts w:ascii="Tahoma" w:hAnsi="Tahoma" w:cs="Tahoma"/>
          <w:sz w:val="18"/>
          <w:szCs w:val="18"/>
        </w:rPr>
        <w:t>Jeżeli w toku czynności odbiorowych stwierdzone zostaną okoliczności uniemożliwiające dokonanie odbioru z przyczyn leżących po stronie Wykonawcy, Zamawiający przedstawi je Wykonawcy na piśmie. Do czasu usunięcia przeszkód w odbiorze Zamawiający przerwie czynności odbiorowe, a Wykonawca zobowiązany jest do usunięcia przeszkód w realizacji odbioru w terminie 24 h.</w:t>
      </w:r>
    </w:p>
    <w:p w14:paraId="61A6DB11" w14:textId="77777777" w:rsidR="00A44632" w:rsidRPr="009F7036" w:rsidRDefault="00A44632" w:rsidP="00D87D8F">
      <w:pPr>
        <w:numPr>
          <w:ilvl w:val="0"/>
          <w:numId w:val="50"/>
        </w:numPr>
        <w:ind w:left="426" w:hanging="426"/>
        <w:jc w:val="both"/>
        <w:rPr>
          <w:rFonts w:ascii="Tahoma" w:hAnsi="Tahoma" w:cs="Tahoma"/>
          <w:sz w:val="18"/>
          <w:szCs w:val="18"/>
        </w:rPr>
      </w:pPr>
      <w:r w:rsidRPr="009F7036">
        <w:rPr>
          <w:rFonts w:ascii="Tahoma" w:hAnsi="Tahoma" w:cs="Tahoma"/>
          <w:sz w:val="18"/>
          <w:szCs w:val="18"/>
        </w:rPr>
        <w:t>Po usunięciu przeszkód w realizacji odbioru Wykonawca ponownie zgłosi Zamawiającemu gotowość do odbioru, a Zamawiający wznowi czynności odbiorowe.</w:t>
      </w:r>
    </w:p>
    <w:p w14:paraId="592F01D4" w14:textId="6AB4DC14" w:rsidR="0066174C" w:rsidRPr="009F7036" w:rsidRDefault="0066174C" w:rsidP="00D87D8F">
      <w:pPr>
        <w:numPr>
          <w:ilvl w:val="0"/>
          <w:numId w:val="50"/>
        </w:numPr>
        <w:ind w:left="426" w:hanging="426"/>
        <w:jc w:val="both"/>
        <w:rPr>
          <w:rFonts w:ascii="Tahoma" w:hAnsi="Tahoma" w:cs="Tahoma"/>
          <w:sz w:val="18"/>
          <w:szCs w:val="18"/>
        </w:rPr>
      </w:pPr>
      <w:r w:rsidRPr="009F7036">
        <w:rPr>
          <w:rFonts w:ascii="Tahoma" w:hAnsi="Tahoma" w:cs="Tahoma"/>
          <w:sz w:val="18"/>
          <w:szCs w:val="18"/>
        </w:rPr>
        <w:t xml:space="preserve">Dostawa (dostarczenie do miejsca wskazanego przez Zamawiającego) całości przedmiotu umowy, zainstalowanie (montaż i uruchomienie) </w:t>
      </w:r>
      <w:r w:rsidR="00351EE8">
        <w:rPr>
          <w:rFonts w:ascii="Tahoma" w:hAnsi="Tahoma" w:cs="Tahoma"/>
          <w:sz w:val="18"/>
          <w:szCs w:val="18"/>
        </w:rPr>
        <w:t>towaru</w:t>
      </w:r>
      <w:r w:rsidR="00351EE8" w:rsidRPr="009F7036">
        <w:rPr>
          <w:rFonts w:ascii="Tahoma" w:hAnsi="Tahoma" w:cs="Tahoma"/>
          <w:sz w:val="18"/>
          <w:szCs w:val="18"/>
        </w:rPr>
        <w:t xml:space="preserve"> </w:t>
      </w:r>
      <w:r w:rsidRPr="009F7036">
        <w:rPr>
          <w:rFonts w:ascii="Tahoma" w:hAnsi="Tahoma" w:cs="Tahoma"/>
          <w:sz w:val="18"/>
          <w:szCs w:val="18"/>
        </w:rPr>
        <w:t xml:space="preserve">i przeszkolenie personelu musi być potwierdzona protokołem zdawczo-odbiorczym podpisanym przez Zamawiającego i Wykonawcę bez zastrzeżeń, </w:t>
      </w:r>
      <w:r w:rsidRPr="009F7036">
        <w:rPr>
          <w:rFonts w:ascii="Tahoma" w:hAnsi="Tahoma" w:cs="Tahoma"/>
          <w:sz w:val="18"/>
          <w:szCs w:val="18"/>
          <w:u w:val="single"/>
        </w:rPr>
        <w:t>z jednoczesnym przekazaniem faktur do siedziby Zamawiającego</w:t>
      </w:r>
      <w:r w:rsidRPr="009F7036">
        <w:rPr>
          <w:rFonts w:ascii="Tahoma" w:hAnsi="Tahoma" w:cs="Tahoma"/>
          <w:sz w:val="18"/>
          <w:szCs w:val="18"/>
        </w:rPr>
        <w:t xml:space="preserve">. </w:t>
      </w:r>
    </w:p>
    <w:p w14:paraId="3E949ACD" w14:textId="2D3050E4" w:rsidR="00892140" w:rsidRDefault="00892140" w:rsidP="00303058">
      <w:pPr>
        <w:ind w:left="426"/>
        <w:jc w:val="both"/>
        <w:rPr>
          <w:rFonts w:ascii="Tahoma" w:hAnsi="Tahoma" w:cs="Tahoma"/>
          <w:b/>
          <w:sz w:val="18"/>
          <w:szCs w:val="18"/>
        </w:rPr>
      </w:pPr>
      <w:r w:rsidRPr="00892140">
        <w:rPr>
          <w:rFonts w:ascii="Tahoma" w:hAnsi="Tahoma" w:cs="Tahoma"/>
          <w:b/>
          <w:sz w:val="18"/>
          <w:szCs w:val="18"/>
        </w:rPr>
        <w:t xml:space="preserve">Wykonawca </w:t>
      </w:r>
      <w:r w:rsidR="007C7820">
        <w:rPr>
          <w:rFonts w:ascii="Tahoma" w:hAnsi="Tahoma" w:cs="Tahoma"/>
          <w:b/>
          <w:sz w:val="18"/>
          <w:szCs w:val="18"/>
        </w:rPr>
        <w:t>przekaże</w:t>
      </w:r>
      <w:r w:rsidR="007C7820" w:rsidRPr="00892140">
        <w:rPr>
          <w:rFonts w:ascii="Tahoma" w:hAnsi="Tahoma" w:cs="Tahoma"/>
          <w:b/>
          <w:sz w:val="18"/>
          <w:szCs w:val="18"/>
        </w:rPr>
        <w:t xml:space="preserve"> </w:t>
      </w:r>
      <w:r w:rsidRPr="00892140">
        <w:rPr>
          <w:rFonts w:ascii="Tahoma" w:hAnsi="Tahoma" w:cs="Tahoma"/>
          <w:b/>
          <w:sz w:val="18"/>
          <w:szCs w:val="18"/>
        </w:rPr>
        <w:t xml:space="preserve">dwie oddzielne faktury. Jedna </w:t>
      </w:r>
      <w:r w:rsidR="00A05B85">
        <w:rPr>
          <w:rFonts w:ascii="Tahoma" w:hAnsi="Tahoma" w:cs="Tahoma"/>
          <w:b/>
          <w:sz w:val="18"/>
          <w:szCs w:val="18"/>
        </w:rPr>
        <w:t xml:space="preserve">faktura </w:t>
      </w:r>
      <w:r w:rsidRPr="00892140">
        <w:rPr>
          <w:rFonts w:ascii="Tahoma" w:hAnsi="Tahoma" w:cs="Tahoma"/>
          <w:b/>
          <w:sz w:val="18"/>
          <w:szCs w:val="18"/>
        </w:rPr>
        <w:t xml:space="preserve">obejmująca cenę towaru, koszty dostawy do miejsca wskazanego przez Zamawiającego, zainstalowanie (montaż i uruchomienie) </w:t>
      </w:r>
      <w:r w:rsidR="00351EE8">
        <w:rPr>
          <w:rFonts w:ascii="Tahoma" w:hAnsi="Tahoma" w:cs="Tahoma"/>
          <w:b/>
          <w:sz w:val="18"/>
          <w:szCs w:val="18"/>
        </w:rPr>
        <w:t>towaru</w:t>
      </w:r>
      <w:r w:rsidRPr="00892140">
        <w:rPr>
          <w:rFonts w:ascii="Tahoma" w:hAnsi="Tahoma" w:cs="Tahoma"/>
          <w:b/>
          <w:sz w:val="18"/>
          <w:szCs w:val="18"/>
        </w:rPr>
        <w:t xml:space="preserve">, serwisowanie </w:t>
      </w:r>
      <w:r w:rsidR="00351EE8">
        <w:rPr>
          <w:rFonts w:ascii="Tahoma" w:hAnsi="Tahoma" w:cs="Tahoma"/>
          <w:b/>
          <w:sz w:val="18"/>
          <w:szCs w:val="18"/>
        </w:rPr>
        <w:t>towaru</w:t>
      </w:r>
      <w:r w:rsidRPr="00892140">
        <w:rPr>
          <w:rFonts w:ascii="Tahoma" w:hAnsi="Tahoma" w:cs="Tahoma"/>
          <w:b/>
          <w:sz w:val="18"/>
          <w:szCs w:val="18"/>
        </w:rPr>
        <w:t xml:space="preserve">, druga </w:t>
      </w:r>
      <w:r w:rsidR="001535B3">
        <w:rPr>
          <w:rFonts w:ascii="Tahoma" w:hAnsi="Tahoma" w:cs="Tahoma"/>
          <w:b/>
          <w:sz w:val="18"/>
          <w:szCs w:val="18"/>
        </w:rPr>
        <w:t>fak</w:t>
      </w:r>
      <w:r w:rsidR="00074483">
        <w:rPr>
          <w:rFonts w:ascii="Tahoma" w:hAnsi="Tahoma" w:cs="Tahoma"/>
          <w:b/>
          <w:sz w:val="18"/>
          <w:szCs w:val="18"/>
        </w:rPr>
        <w:t>t</w:t>
      </w:r>
      <w:r w:rsidR="001535B3">
        <w:rPr>
          <w:rFonts w:ascii="Tahoma" w:hAnsi="Tahoma" w:cs="Tahoma"/>
          <w:b/>
          <w:sz w:val="18"/>
          <w:szCs w:val="18"/>
        </w:rPr>
        <w:t>ura</w:t>
      </w:r>
      <w:r w:rsidR="00A05B85">
        <w:rPr>
          <w:rFonts w:ascii="Tahoma" w:hAnsi="Tahoma" w:cs="Tahoma"/>
          <w:b/>
          <w:sz w:val="18"/>
          <w:szCs w:val="18"/>
        </w:rPr>
        <w:t xml:space="preserve"> </w:t>
      </w:r>
      <w:r w:rsidRPr="00892140">
        <w:rPr>
          <w:rFonts w:ascii="Tahoma" w:hAnsi="Tahoma" w:cs="Tahoma"/>
          <w:b/>
          <w:sz w:val="18"/>
          <w:szCs w:val="18"/>
        </w:rPr>
        <w:t>obejmująca przeszkolenie personelu.</w:t>
      </w:r>
    </w:p>
    <w:p w14:paraId="119B9C52" w14:textId="77777777" w:rsidR="0066174C" w:rsidRPr="009F7036" w:rsidRDefault="0066174C" w:rsidP="00303058">
      <w:pPr>
        <w:ind w:left="426"/>
        <w:jc w:val="both"/>
        <w:rPr>
          <w:rFonts w:ascii="Tahoma" w:hAnsi="Tahoma" w:cs="Tahoma"/>
          <w:sz w:val="18"/>
          <w:szCs w:val="18"/>
        </w:rPr>
      </w:pPr>
      <w:r w:rsidRPr="009F7036">
        <w:rPr>
          <w:rFonts w:ascii="Tahoma" w:hAnsi="Tahoma" w:cs="Tahoma"/>
          <w:sz w:val="18"/>
          <w:szCs w:val="18"/>
        </w:rPr>
        <w:t>Dostawa towaru odbywa się na koszt i ryzyko Wykonawcy.</w:t>
      </w:r>
    </w:p>
    <w:p w14:paraId="19C8B75B" w14:textId="77777777" w:rsidR="0066174C" w:rsidRPr="009F7036" w:rsidRDefault="0066174C" w:rsidP="00D87D8F">
      <w:pPr>
        <w:numPr>
          <w:ilvl w:val="0"/>
          <w:numId w:val="50"/>
        </w:numPr>
        <w:ind w:left="426" w:hanging="426"/>
        <w:jc w:val="both"/>
        <w:rPr>
          <w:rFonts w:ascii="Tahoma" w:hAnsi="Tahoma" w:cs="Tahoma"/>
          <w:sz w:val="18"/>
          <w:szCs w:val="18"/>
        </w:rPr>
      </w:pPr>
      <w:r w:rsidRPr="009F7036">
        <w:rPr>
          <w:rFonts w:ascii="Tahoma" w:hAnsi="Tahoma" w:cs="Tahoma"/>
          <w:sz w:val="18"/>
          <w:szCs w:val="18"/>
        </w:rPr>
        <w:t>Wykonawca zobowiązany jest do dokonania rozładunku dostarczonego towaru w miejscu wskazanym przez Zamawiającego.</w:t>
      </w:r>
    </w:p>
    <w:p w14:paraId="442ECF10" w14:textId="77777777" w:rsidR="0066174C" w:rsidRPr="009F7036" w:rsidRDefault="0066174C" w:rsidP="00D87D8F">
      <w:pPr>
        <w:numPr>
          <w:ilvl w:val="0"/>
          <w:numId w:val="50"/>
        </w:numPr>
        <w:ind w:left="426" w:hanging="426"/>
        <w:jc w:val="both"/>
        <w:rPr>
          <w:rFonts w:ascii="Tahoma" w:hAnsi="Tahoma" w:cs="Tahoma"/>
          <w:sz w:val="18"/>
          <w:szCs w:val="18"/>
        </w:rPr>
      </w:pPr>
      <w:r w:rsidRPr="009F7036">
        <w:rPr>
          <w:rFonts w:ascii="Tahoma" w:hAnsi="Tahoma" w:cs="Tahoma"/>
          <w:sz w:val="18"/>
          <w:szCs w:val="18"/>
        </w:rPr>
        <w:t>Wykonawca jest odpowiedzialny za prawidłowe przygotowanie towaru do użytkowania.</w:t>
      </w:r>
    </w:p>
    <w:p w14:paraId="52CA6AB5" w14:textId="77777777" w:rsidR="0066174C" w:rsidRPr="009F7036" w:rsidRDefault="0066174C" w:rsidP="00D87D8F">
      <w:pPr>
        <w:numPr>
          <w:ilvl w:val="0"/>
          <w:numId w:val="50"/>
        </w:numPr>
        <w:ind w:left="426" w:hanging="426"/>
        <w:jc w:val="both"/>
        <w:rPr>
          <w:rFonts w:ascii="Tahoma" w:hAnsi="Tahoma" w:cs="Tahoma"/>
          <w:sz w:val="18"/>
          <w:szCs w:val="18"/>
        </w:rPr>
      </w:pPr>
      <w:r w:rsidRPr="009F7036">
        <w:rPr>
          <w:rFonts w:ascii="Tahoma" w:hAnsi="Tahoma" w:cs="Tahoma"/>
          <w:sz w:val="18"/>
          <w:szCs w:val="18"/>
        </w:rPr>
        <w:t xml:space="preserve">Za dzień realizacji umowy, tj. dostawy, montażu i uruchomienia towaru oraz przeszkolenia wybranego personelu medycznego Zamawiającego, uważa się datę sporządzenia i podpisania przez strony protokołu zdawczo-odbiorczego, bez zastrzeżeń. Wykonawca zobowiązuje się w tym dniu dostarczyć Zamawiającemu następujące dokumenty w języku polskim: </w:t>
      </w:r>
    </w:p>
    <w:p w14:paraId="3A6C900D" w14:textId="77777777" w:rsidR="00A44632" w:rsidRPr="009F7036" w:rsidRDefault="00A44632" w:rsidP="005A287A">
      <w:pPr>
        <w:numPr>
          <w:ilvl w:val="0"/>
          <w:numId w:val="39"/>
        </w:numPr>
        <w:ind w:left="851"/>
        <w:rPr>
          <w:rFonts w:ascii="Tahoma" w:hAnsi="Tahoma" w:cs="Tahoma"/>
          <w:b/>
          <w:bCs/>
          <w:sz w:val="18"/>
          <w:szCs w:val="18"/>
        </w:rPr>
      </w:pPr>
      <w:r w:rsidRPr="009F7036">
        <w:rPr>
          <w:rFonts w:ascii="Tahoma" w:hAnsi="Tahoma" w:cs="Tahoma"/>
          <w:sz w:val="18"/>
          <w:szCs w:val="18"/>
        </w:rPr>
        <w:t>instrukcję obsługi Towaru (o ile dotyczy)</w:t>
      </w:r>
    </w:p>
    <w:p w14:paraId="71DF0495" w14:textId="77777777" w:rsidR="00A44632" w:rsidRPr="009F7036" w:rsidRDefault="00A44632" w:rsidP="005A287A">
      <w:pPr>
        <w:numPr>
          <w:ilvl w:val="0"/>
          <w:numId w:val="39"/>
        </w:numPr>
        <w:ind w:left="851"/>
        <w:rPr>
          <w:rFonts w:ascii="Tahoma" w:hAnsi="Tahoma" w:cs="Tahoma"/>
          <w:sz w:val="18"/>
          <w:szCs w:val="18"/>
        </w:rPr>
      </w:pPr>
      <w:r w:rsidRPr="009F7036">
        <w:rPr>
          <w:rFonts w:ascii="Tahoma" w:hAnsi="Tahoma" w:cs="Tahoma"/>
          <w:sz w:val="18"/>
          <w:szCs w:val="18"/>
        </w:rPr>
        <w:t>karty gwarancyjne, w tym karty gwarancyjne producenta;</w:t>
      </w:r>
    </w:p>
    <w:p w14:paraId="13BFBB5F" w14:textId="77777777" w:rsidR="003A704D" w:rsidRPr="009F7036" w:rsidRDefault="003A704D" w:rsidP="005A287A">
      <w:pPr>
        <w:numPr>
          <w:ilvl w:val="0"/>
          <w:numId w:val="39"/>
        </w:numPr>
        <w:ind w:left="851"/>
        <w:rPr>
          <w:rFonts w:ascii="Tahoma" w:hAnsi="Tahoma" w:cs="Tahoma"/>
          <w:sz w:val="18"/>
          <w:szCs w:val="18"/>
        </w:rPr>
      </w:pPr>
      <w:r w:rsidRPr="009F7036">
        <w:rPr>
          <w:rFonts w:ascii="Tahoma" w:hAnsi="Tahoma" w:cs="Tahoma"/>
          <w:sz w:val="18"/>
          <w:szCs w:val="18"/>
        </w:rPr>
        <w:t xml:space="preserve">informację dotyczące serwisu autoryzowanego w okresie gwarancyjnym i pogwarancyjnym </w:t>
      </w:r>
    </w:p>
    <w:p w14:paraId="3D83ED13" w14:textId="77777777" w:rsidR="007160B3" w:rsidRPr="009F7036" w:rsidRDefault="007160B3" w:rsidP="005A287A">
      <w:pPr>
        <w:numPr>
          <w:ilvl w:val="0"/>
          <w:numId w:val="39"/>
        </w:numPr>
        <w:ind w:left="851"/>
        <w:rPr>
          <w:rFonts w:ascii="Tahoma" w:hAnsi="Tahoma" w:cs="Tahoma"/>
          <w:sz w:val="18"/>
          <w:szCs w:val="18"/>
        </w:rPr>
      </w:pPr>
      <w:r w:rsidRPr="009F7036">
        <w:rPr>
          <w:rFonts w:ascii="Tahoma" w:hAnsi="Tahoma" w:cs="Tahoma"/>
          <w:sz w:val="18"/>
          <w:szCs w:val="18"/>
        </w:rPr>
        <w:t>dokumentację techniczną producenta towaru/sprzętu</w:t>
      </w:r>
    </w:p>
    <w:p w14:paraId="092AC946" w14:textId="77777777" w:rsidR="00A44632" w:rsidRPr="009F7036" w:rsidRDefault="00A44632" w:rsidP="005A287A">
      <w:pPr>
        <w:numPr>
          <w:ilvl w:val="0"/>
          <w:numId w:val="39"/>
        </w:numPr>
        <w:ind w:left="851"/>
        <w:rPr>
          <w:rFonts w:ascii="Tahoma" w:hAnsi="Tahoma" w:cs="Tahoma"/>
          <w:sz w:val="18"/>
          <w:szCs w:val="18"/>
        </w:rPr>
      </w:pPr>
      <w:r w:rsidRPr="009F7036">
        <w:rPr>
          <w:rFonts w:ascii="Tahoma" w:hAnsi="Tahoma" w:cs="Tahoma"/>
          <w:sz w:val="18"/>
          <w:szCs w:val="18"/>
        </w:rPr>
        <w:t>instrukcje pielęgnacji, konserwacji Towaru w tym zalecenia producenta;</w:t>
      </w:r>
    </w:p>
    <w:p w14:paraId="49782DF6" w14:textId="77777777" w:rsidR="00A44632" w:rsidRPr="009F7036" w:rsidRDefault="00A44632" w:rsidP="005A287A">
      <w:pPr>
        <w:numPr>
          <w:ilvl w:val="0"/>
          <w:numId w:val="39"/>
        </w:numPr>
        <w:ind w:left="851"/>
        <w:rPr>
          <w:rFonts w:ascii="Tahoma" w:hAnsi="Tahoma" w:cs="Tahoma"/>
          <w:sz w:val="18"/>
          <w:szCs w:val="18"/>
        </w:rPr>
      </w:pPr>
      <w:r w:rsidRPr="009F7036">
        <w:rPr>
          <w:rFonts w:ascii="Tahoma" w:hAnsi="Tahoma" w:cs="Tahoma"/>
          <w:sz w:val="18"/>
          <w:szCs w:val="18"/>
        </w:rPr>
        <w:t>paszporty techniczne (o ile dotyczy);</w:t>
      </w:r>
    </w:p>
    <w:p w14:paraId="228824AA" w14:textId="77777777" w:rsidR="00A44632" w:rsidRPr="009F7036" w:rsidRDefault="00A44632" w:rsidP="005A287A">
      <w:pPr>
        <w:numPr>
          <w:ilvl w:val="0"/>
          <w:numId w:val="39"/>
        </w:numPr>
        <w:ind w:left="851"/>
        <w:rPr>
          <w:rFonts w:ascii="Tahoma" w:hAnsi="Tahoma" w:cs="Tahoma"/>
          <w:sz w:val="18"/>
          <w:szCs w:val="18"/>
        </w:rPr>
      </w:pPr>
      <w:r w:rsidRPr="009F7036">
        <w:rPr>
          <w:rFonts w:ascii="Tahoma" w:hAnsi="Tahoma" w:cs="Tahoma"/>
          <w:sz w:val="18"/>
          <w:szCs w:val="18"/>
        </w:rPr>
        <w:t>atesty higieniczne (o ile dotyczy)</w:t>
      </w:r>
    </w:p>
    <w:p w14:paraId="5BF34F9E" w14:textId="77777777" w:rsidR="00A44632" w:rsidRPr="009F7036" w:rsidRDefault="00A44632" w:rsidP="005A287A">
      <w:pPr>
        <w:numPr>
          <w:ilvl w:val="0"/>
          <w:numId w:val="39"/>
        </w:numPr>
        <w:ind w:left="851"/>
        <w:rPr>
          <w:rFonts w:ascii="Tahoma" w:hAnsi="Tahoma" w:cs="Tahoma"/>
          <w:sz w:val="18"/>
          <w:szCs w:val="18"/>
        </w:rPr>
      </w:pPr>
      <w:r w:rsidRPr="009F7036">
        <w:rPr>
          <w:rFonts w:ascii="Tahoma" w:hAnsi="Tahoma" w:cs="Tahoma"/>
          <w:sz w:val="18"/>
          <w:szCs w:val="18"/>
        </w:rPr>
        <w:t xml:space="preserve">atesty na zapalność i </w:t>
      </w:r>
      <w:proofErr w:type="spellStart"/>
      <w:r w:rsidRPr="009F7036">
        <w:rPr>
          <w:rFonts w:ascii="Tahoma" w:hAnsi="Tahoma" w:cs="Tahoma"/>
          <w:sz w:val="18"/>
          <w:szCs w:val="18"/>
        </w:rPr>
        <w:t>trudnozapalność</w:t>
      </w:r>
      <w:proofErr w:type="spellEnd"/>
      <w:r w:rsidRPr="009F7036">
        <w:rPr>
          <w:rFonts w:ascii="Tahoma" w:hAnsi="Tahoma" w:cs="Tahoma"/>
          <w:sz w:val="18"/>
          <w:szCs w:val="18"/>
        </w:rPr>
        <w:t>, (o ile dotyczy)</w:t>
      </w:r>
    </w:p>
    <w:p w14:paraId="204253A4" w14:textId="77777777" w:rsidR="007160B3" w:rsidRPr="009F7036" w:rsidRDefault="007160B3" w:rsidP="005A287A">
      <w:pPr>
        <w:numPr>
          <w:ilvl w:val="0"/>
          <w:numId w:val="39"/>
        </w:numPr>
        <w:ind w:left="851"/>
        <w:rPr>
          <w:rFonts w:ascii="Tahoma" w:hAnsi="Tahoma" w:cs="Tahoma"/>
          <w:sz w:val="18"/>
          <w:szCs w:val="18"/>
        </w:rPr>
      </w:pPr>
      <w:r w:rsidRPr="009F7036">
        <w:rPr>
          <w:rFonts w:ascii="Tahoma" w:hAnsi="Tahoma" w:cs="Tahoma"/>
          <w:sz w:val="18"/>
          <w:szCs w:val="18"/>
        </w:rPr>
        <w:t>specyfikację katalogową i handlową oraz wykaz części zużywalnych w okresie eksploatacji</w:t>
      </w:r>
    </w:p>
    <w:p w14:paraId="2B8F7BFE" w14:textId="77777777" w:rsidR="00F16437" w:rsidRPr="009F7036" w:rsidRDefault="00A44632" w:rsidP="005A287A">
      <w:pPr>
        <w:numPr>
          <w:ilvl w:val="0"/>
          <w:numId w:val="39"/>
        </w:numPr>
        <w:ind w:left="851"/>
        <w:rPr>
          <w:rFonts w:ascii="Tahoma" w:hAnsi="Tahoma" w:cs="Tahoma"/>
          <w:sz w:val="18"/>
          <w:szCs w:val="18"/>
        </w:rPr>
      </w:pPr>
      <w:r w:rsidRPr="009F7036">
        <w:rPr>
          <w:rFonts w:ascii="Tahoma" w:hAnsi="Tahoma" w:cs="Tahoma"/>
          <w:sz w:val="18"/>
          <w:szCs w:val="18"/>
        </w:rPr>
        <w:t>ulotki, katalogi</w:t>
      </w:r>
      <w:r w:rsidRPr="009F7036">
        <w:rPr>
          <w:rFonts w:ascii="Tahoma" w:hAnsi="Tahoma" w:cs="Tahoma"/>
          <w:sz w:val="18"/>
          <w:szCs w:val="18"/>
          <w:lang w:eastAsia="ar-SA"/>
        </w:rPr>
        <w:t xml:space="preserve"> materiałów zużywalnych oraz materiałów eksploatacyjnych niezbędnych do prawidłowego i bezpiecznego działania Towaru</w:t>
      </w:r>
      <w:r w:rsidRPr="009F7036">
        <w:rPr>
          <w:rFonts w:ascii="Tahoma" w:hAnsi="Tahoma" w:cs="Tahoma"/>
          <w:sz w:val="18"/>
          <w:szCs w:val="18"/>
        </w:rPr>
        <w:t xml:space="preserve">; </w:t>
      </w:r>
      <w:r w:rsidRPr="009F7036">
        <w:rPr>
          <w:rFonts w:ascii="Tahoma" w:hAnsi="Tahoma" w:cs="Tahoma"/>
          <w:bCs/>
          <w:sz w:val="18"/>
          <w:szCs w:val="18"/>
        </w:rPr>
        <w:t>o ile dotyczy</w:t>
      </w:r>
    </w:p>
    <w:p w14:paraId="3A9488B4" w14:textId="77777777" w:rsidR="00F16437" w:rsidRPr="009F7036" w:rsidRDefault="00F16437" w:rsidP="005A287A">
      <w:pPr>
        <w:numPr>
          <w:ilvl w:val="0"/>
          <w:numId w:val="39"/>
        </w:numPr>
        <w:ind w:left="851"/>
        <w:rPr>
          <w:rFonts w:ascii="Tahoma" w:hAnsi="Tahoma" w:cs="Tahoma"/>
          <w:sz w:val="18"/>
          <w:szCs w:val="18"/>
        </w:rPr>
      </w:pPr>
      <w:r w:rsidRPr="009F7036">
        <w:rPr>
          <w:rFonts w:ascii="Tahoma" w:hAnsi="Tahoma" w:cs="Tahoma"/>
          <w:sz w:val="18"/>
          <w:szCs w:val="18"/>
        </w:rPr>
        <w:t>oraz inne dokumenty, przekazywane przez producenta/ów towaru dla zapewnienia Zamawiającemu prawidłowej eksploatacji i zabezpieczenia go przed roszczeniami ze strony osób trzecich</w:t>
      </w:r>
    </w:p>
    <w:p w14:paraId="6F4D3B87" w14:textId="77777777" w:rsidR="0066174C" w:rsidRPr="009F7036" w:rsidRDefault="0066174C" w:rsidP="00D87D8F">
      <w:pPr>
        <w:numPr>
          <w:ilvl w:val="0"/>
          <w:numId w:val="50"/>
        </w:numPr>
        <w:ind w:left="426" w:hanging="426"/>
        <w:jc w:val="both"/>
        <w:rPr>
          <w:rFonts w:ascii="Tahoma" w:hAnsi="Tahoma" w:cs="Tahoma"/>
          <w:sz w:val="18"/>
          <w:szCs w:val="18"/>
        </w:rPr>
      </w:pPr>
      <w:r w:rsidRPr="009F7036">
        <w:rPr>
          <w:rFonts w:ascii="Tahoma" w:hAnsi="Tahoma" w:cs="Tahoma"/>
          <w:sz w:val="18"/>
          <w:szCs w:val="18"/>
        </w:rPr>
        <w:t>Odpowiedzialność za bezpieczeństwo towaru i ryzyko uszkodzeń do czasu podpisania protokołu zdawczo-odbiorczego bez zastrzeżeń pomiędzy Wykonawcą i Zamawiającym, ponosi Wykonawca.</w:t>
      </w:r>
    </w:p>
    <w:p w14:paraId="00F19798" w14:textId="77777777" w:rsidR="0066174C" w:rsidRPr="009F7036" w:rsidRDefault="0066174C" w:rsidP="00D87D8F">
      <w:pPr>
        <w:numPr>
          <w:ilvl w:val="0"/>
          <w:numId w:val="50"/>
        </w:numPr>
        <w:ind w:left="426" w:hanging="426"/>
        <w:jc w:val="both"/>
        <w:rPr>
          <w:rFonts w:ascii="Tahoma" w:hAnsi="Tahoma" w:cs="Tahoma"/>
          <w:sz w:val="18"/>
          <w:szCs w:val="18"/>
        </w:rPr>
      </w:pPr>
      <w:r w:rsidRPr="009F7036">
        <w:rPr>
          <w:rFonts w:ascii="Tahoma" w:hAnsi="Tahoma" w:cs="Tahoma"/>
          <w:sz w:val="18"/>
          <w:szCs w:val="18"/>
        </w:rPr>
        <w:t>Z dniem podpisania przez Strony protokołu zdawczo-odbiorczego bez zastrzeżeń, na Zamawiającym spoczywa odpowiedzialność za bezpieczeństwo przedmiotu umowy.</w:t>
      </w:r>
    </w:p>
    <w:p w14:paraId="4F5144E9" w14:textId="77777777" w:rsidR="0066174C" w:rsidRPr="009F7036" w:rsidRDefault="0066174C" w:rsidP="00D87D8F">
      <w:pPr>
        <w:numPr>
          <w:ilvl w:val="0"/>
          <w:numId w:val="50"/>
        </w:numPr>
        <w:ind w:left="426" w:hanging="426"/>
        <w:jc w:val="both"/>
        <w:rPr>
          <w:rFonts w:ascii="Tahoma" w:hAnsi="Tahoma" w:cs="Tahoma"/>
          <w:sz w:val="18"/>
          <w:szCs w:val="18"/>
        </w:rPr>
      </w:pPr>
      <w:r w:rsidRPr="009F7036">
        <w:rPr>
          <w:rFonts w:ascii="Tahoma" w:hAnsi="Tahoma" w:cs="Tahoma"/>
          <w:sz w:val="18"/>
          <w:szCs w:val="18"/>
        </w:rPr>
        <w:t xml:space="preserve">Protokół zdawczo-odbiorczy musi zawierać: </w:t>
      </w:r>
    </w:p>
    <w:p w14:paraId="7BCD7C4E" w14:textId="77777777" w:rsidR="0066174C" w:rsidRPr="009F7036" w:rsidRDefault="0066174C" w:rsidP="0066174C">
      <w:pPr>
        <w:ind w:left="709" w:hanging="360"/>
        <w:jc w:val="both"/>
        <w:rPr>
          <w:rFonts w:ascii="Tahoma" w:hAnsi="Tahoma" w:cs="Tahoma"/>
          <w:sz w:val="18"/>
          <w:szCs w:val="18"/>
        </w:rPr>
      </w:pPr>
      <w:r w:rsidRPr="009F7036">
        <w:rPr>
          <w:rFonts w:ascii="Tahoma" w:hAnsi="Tahoma" w:cs="Tahoma"/>
          <w:sz w:val="18"/>
          <w:szCs w:val="18"/>
        </w:rPr>
        <w:t>- przedmiot dostawy;</w:t>
      </w:r>
    </w:p>
    <w:p w14:paraId="1526A397" w14:textId="77777777" w:rsidR="0066174C" w:rsidRPr="009F7036" w:rsidRDefault="0066174C" w:rsidP="0066174C">
      <w:pPr>
        <w:ind w:left="709" w:hanging="360"/>
        <w:jc w:val="both"/>
        <w:rPr>
          <w:rFonts w:ascii="Tahoma" w:hAnsi="Tahoma" w:cs="Tahoma"/>
          <w:sz w:val="18"/>
          <w:szCs w:val="18"/>
        </w:rPr>
      </w:pPr>
      <w:r w:rsidRPr="009F7036">
        <w:rPr>
          <w:rFonts w:ascii="Tahoma" w:hAnsi="Tahoma" w:cs="Tahoma"/>
          <w:sz w:val="18"/>
          <w:szCs w:val="18"/>
        </w:rPr>
        <w:t>- wartość i datę dostawy;</w:t>
      </w:r>
    </w:p>
    <w:p w14:paraId="065E9706" w14:textId="77777777" w:rsidR="0066174C" w:rsidRPr="009F7036" w:rsidRDefault="0066174C" w:rsidP="0066174C">
      <w:pPr>
        <w:ind w:left="709" w:hanging="360"/>
        <w:jc w:val="both"/>
        <w:rPr>
          <w:rFonts w:ascii="Tahoma" w:hAnsi="Tahoma" w:cs="Tahoma"/>
          <w:sz w:val="18"/>
          <w:szCs w:val="18"/>
        </w:rPr>
      </w:pPr>
      <w:r w:rsidRPr="009F7036">
        <w:rPr>
          <w:rFonts w:ascii="Tahoma" w:hAnsi="Tahoma" w:cs="Tahoma"/>
          <w:sz w:val="18"/>
          <w:szCs w:val="18"/>
        </w:rPr>
        <w:t>- potwierdzenie kompletności dostawy, montażu i uruchomieniu Towaru;</w:t>
      </w:r>
    </w:p>
    <w:p w14:paraId="75D4795F" w14:textId="77777777" w:rsidR="0066174C" w:rsidRPr="009F7036" w:rsidRDefault="0066174C" w:rsidP="0066174C">
      <w:pPr>
        <w:ind w:left="709" w:hanging="360"/>
        <w:jc w:val="both"/>
        <w:rPr>
          <w:rFonts w:ascii="Tahoma" w:hAnsi="Tahoma" w:cs="Tahoma"/>
          <w:sz w:val="18"/>
          <w:szCs w:val="18"/>
        </w:rPr>
      </w:pPr>
      <w:r w:rsidRPr="009F7036">
        <w:rPr>
          <w:rFonts w:ascii="Tahoma" w:hAnsi="Tahoma" w:cs="Tahoma"/>
          <w:sz w:val="18"/>
          <w:szCs w:val="18"/>
        </w:rPr>
        <w:t>- potwierdzenie przeprowadzenia szkolenia personelu;</w:t>
      </w:r>
    </w:p>
    <w:p w14:paraId="73413A8E" w14:textId="1C6783E1" w:rsidR="0066174C" w:rsidRPr="009F7036" w:rsidRDefault="0066174C" w:rsidP="0066174C">
      <w:pPr>
        <w:ind w:left="709" w:hanging="360"/>
        <w:jc w:val="both"/>
        <w:rPr>
          <w:rFonts w:ascii="Tahoma" w:hAnsi="Tahoma" w:cs="Tahoma"/>
          <w:sz w:val="18"/>
          <w:szCs w:val="18"/>
        </w:rPr>
      </w:pPr>
      <w:r w:rsidRPr="009F7036">
        <w:rPr>
          <w:rFonts w:ascii="Tahoma" w:hAnsi="Tahoma" w:cs="Tahoma"/>
          <w:sz w:val="18"/>
          <w:szCs w:val="18"/>
        </w:rPr>
        <w:lastRenderedPageBreak/>
        <w:t xml:space="preserve">- informację o przekazaniu dokumentów, o których mowa w § </w:t>
      </w:r>
      <w:r w:rsidR="00E44FB8">
        <w:rPr>
          <w:rFonts w:ascii="Tahoma" w:hAnsi="Tahoma" w:cs="Tahoma"/>
          <w:sz w:val="18"/>
          <w:szCs w:val="18"/>
        </w:rPr>
        <w:t>3B</w:t>
      </w:r>
      <w:r w:rsidR="00E44FB8" w:rsidRPr="009F7036">
        <w:rPr>
          <w:rFonts w:ascii="Tahoma" w:hAnsi="Tahoma" w:cs="Tahoma"/>
          <w:sz w:val="18"/>
          <w:szCs w:val="18"/>
        </w:rPr>
        <w:t xml:space="preserve"> </w:t>
      </w:r>
      <w:r w:rsidRPr="009F7036">
        <w:rPr>
          <w:rFonts w:ascii="Tahoma" w:hAnsi="Tahoma" w:cs="Tahoma"/>
          <w:sz w:val="18"/>
          <w:szCs w:val="18"/>
        </w:rPr>
        <w:t xml:space="preserve">ust. </w:t>
      </w:r>
      <w:r w:rsidR="00E44FB8">
        <w:rPr>
          <w:rFonts w:ascii="Tahoma" w:hAnsi="Tahoma" w:cs="Tahoma"/>
          <w:sz w:val="18"/>
          <w:szCs w:val="18"/>
        </w:rPr>
        <w:t>8</w:t>
      </w:r>
      <w:r w:rsidRPr="009F7036">
        <w:rPr>
          <w:rFonts w:ascii="Tahoma" w:hAnsi="Tahoma" w:cs="Tahoma"/>
          <w:sz w:val="18"/>
          <w:szCs w:val="18"/>
        </w:rPr>
        <w:t xml:space="preserve"> Umowy; </w:t>
      </w:r>
    </w:p>
    <w:p w14:paraId="28703BF8" w14:textId="77777777" w:rsidR="0066174C" w:rsidRPr="009F7036" w:rsidRDefault="0066174C" w:rsidP="0066174C">
      <w:pPr>
        <w:ind w:left="709" w:hanging="360"/>
        <w:jc w:val="both"/>
        <w:rPr>
          <w:rFonts w:ascii="Tahoma" w:hAnsi="Tahoma" w:cs="Tahoma"/>
          <w:sz w:val="18"/>
          <w:szCs w:val="18"/>
        </w:rPr>
      </w:pPr>
      <w:r w:rsidRPr="009F7036">
        <w:rPr>
          <w:rFonts w:ascii="Tahoma" w:hAnsi="Tahoma" w:cs="Tahoma"/>
          <w:sz w:val="18"/>
          <w:szCs w:val="18"/>
        </w:rPr>
        <w:t>- informację o producencie Towaru.</w:t>
      </w:r>
    </w:p>
    <w:p w14:paraId="690E5ED5" w14:textId="5EE3C4D4" w:rsidR="001525B7" w:rsidRPr="009F7036" w:rsidRDefault="0066174C" w:rsidP="00D87D8F">
      <w:pPr>
        <w:numPr>
          <w:ilvl w:val="0"/>
          <w:numId w:val="50"/>
        </w:numPr>
        <w:ind w:left="426" w:hanging="426"/>
        <w:jc w:val="both"/>
        <w:rPr>
          <w:rFonts w:ascii="Tahoma" w:hAnsi="Tahoma" w:cs="Tahoma"/>
          <w:sz w:val="18"/>
          <w:szCs w:val="18"/>
        </w:rPr>
      </w:pPr>
      <w:r w:rsidRPr="009F7036">
        <w:rPr>
          <w:rFonts w:ascii="Tahoma" w:hAnsi="Tahoma" w:cs="Tahoma"/>
          <w:sz w:val="18"/>
          <w:szCs w:val="18"/>
        </w:rPr>
        <w:t>Wykonawca jest zobowiązany powiadomić Dział Zaopatrzenia Medycznego (tel. 42 63 93 </w:t>
      </w:r>
      <w:r w:rsidR="00EE027B" w:rsidRPr="009F7036">
        <w:rPr>
          <w:rFonts w:ascii="Tahoma" w:hAnsi="Tahoma" w:cs="Tahoma"/>
          <w:sz w:val="18"/>
          <w:szCs w:val="18"/>
        </w:rPr>
        <w:t>48</w:t>
      </w:r>
      <w:r w:rsidR="00EE027B">
        <w:rPr>
          <w:rFonts w:ascii="Tahoma" w:hAnsi="Tahoma" w:cs="Tahoma"/>
          <w:sz w:val="18"/>
          <w:szCs w:val="18"/>
        </w:rPr>
        <w:t>1</w:t>
      </w:r>
      <w:r w:rsidRPr="009F7036">
        <w:rPr>
          <w:rFonts w:ascii="Tahoma" w:hAnsi="Tahoma" w:cs="Tahoma"/>
          <w:sz w:val="18"/>
          <w:szCs w:val="18"/>
        </w:rPr>
        <w:t xml:space="preserve">, mail: </w:t>
      </w:r>
      <w:hyperlink r:id="rId19" w:history="1">
        <w:r w:rsidRPr="009F7036">
          <w:rPr>
            <w:rStyle w:val="Hipercze"/>
            <w:rFonts w:ascii="Tahoma" w:hAnsi="Tahoma" w:cs="Tahoma"/>
            <w:sz w:val="18"/>
            <w:szCs w:val="18"/>
          </w:rPr>
          <w:t>j.kusmierczyk@skwam.lodz.pl</w:t>
        </w:r>
      </w:hyperlink>
      <w:r w:rsidRPr="009F7036">
        <w:rPr>
          <w:rFonts w:ascii="Tahoma" w:hAnsi="Tahoma" w:cs="Tahoma"/>
          <w:sz w:val="18"/>
          <w:szCs w:val="18"/>
        </w:rPr>
        <w:t>l) Zamawiającego z 7-dniowym wyprzedzeniem o terminie dostawy, montażu i uruchomieniu towaru</w:t>
      </w:r>
      <w:r w:rsidR="001C6992">
        <w:rPr>
          <w:rFonts w:ascii="Tahoma" w:hAnsi="Tahoma" w:cs="Tahoma"/>
          <w:sz w:val="18"/>
          <w:szCs w:val="18"/>
        </w:rPr>
        <w:t xml:space="preserve"> oraz o przeszkoleniu personelu.</w:t>
      </w:r>
    </w:p>
    <w:p w14:paraId="2DA485BD" w14:textId="77777777" w:rsidR="0066174C" w:rsidRPr="009F7036" w:rsidRDefault="0066174C" w:rsidP="00680935">
      <w:pPr>
        <w:jc w:val="center"/>
        <w:rPr>
          <w:rFonts w:ascii="Tahoma" w:hAnsi="Tahoma" w:cs="Tahoma"/>
          <w:sz w:val="18"/>
          <w:szCs w:val="18"/>
        </w:rPr>
      </w:pPr>
    </w:p>
    <w:p w14:paraId="19B02AC6" w14:textId="77777777" w:rsidR="00B459C4" w:rsidRDefault="00B459C4" w:rsidP="00680935">
      <w:pPr>
        <w:jc w:val="center"/>
        <w:rPr>
          <w:rFonts w:ascii="Tahoma" w:hAnsi="Tahoma" w:cs="Tahoma"/>
          <w:iCs/>
          <w:kern w:val="16"/>
          <w:sz w:val="18"/>
          <w:szCs w:val="18"/>
        </w:rPr>
      </w:pPr>
    </w:p>
    <w:p w14:paraId="1BAB5DF5" w14:textId="77733474" w:rsidR="00680935" w:rsidRPr="008A3B9D" w:rsidRDefault="00680935" w:rsidP="00680935">
      <w:pPr>
        <w:jc w:val="center"/>
        <w:rPr>
          <w:rFonts w:ascii="Tahoma" w:hAnsi="Tahoma" w:cs="Tahoma"/>
          <w:iCs/>
          <w:kern w:val="16"/>
          <w:sz w:val="18"/>
          <w:szCs w:val="18"/>
        </w:rPr>
      </w:pPr>
      <w:r w:rsidRPr="008A3B9D">
        <w:rPr>
          <w:rFonts w:ascii="Tahoma" w:hAnsi="Tahoma" w:cs="Tahoma"/>
          <w:iCs/>
          <w:kern w:val="16"/>
          <w:sz w:val="18"/>
          <w:szCs w:val="18"/>
        </w:rPr>
        <w:t>§ 4</w:t>
      </w:r>
    </w:p>
    <w:p w14:paraId="18403F9F" w14:textId="77777777" w:rsidR="00680935" w:rsidRPr="00F8434E" w:rsidRDefault="00680935" w:rsidP="005A287A">
      <w:pPr>
        <w:numPr>
          <w:ilvl w:val="0"/>
          <w:numId w:val="42"/>
        </w:numPr>
        <w:ind w:left="426"/>
        <w:jc w:val="both"/>
        <w:rPr>
          <w:rFonts w:ascii="Tahoma" w:hAnsi="Tahoma" w:cs="Tahoma"/>
          <w:sz w:val="18"/>
          <w:szCs w:val="18"/>
        </w:rPr>
      </w:pPr>
      <w:r w:rsidRPr="008A3B9D">
        <w:rPr>
          <w:rFonts w:ascii="Tahoma" w:eastAsia="TimesNewRoman" w:hAnsi="Tahoma" w:cs="Tahoma"/>
          <w:iCs/>
          <w:kern w:val="16"/>
          <w:sz w:val="18"/>
          <w:szCs w:val="18"/>
        </w:rPr>
        <w:t xml:space="preserve">Wszystkie rozliczenia pomiędzy stronami będą prowadzone w złotych polskich (PLN). </w:t>
      </w:r>
    </w:p>
    <w:p w14:paraId="73D57267" w14:textId="77777777" w:rsidR="00356233" w:rsidRDefault="00680935" w:rsidP="00356233">
      <w:pPr>
        <w:numPr>
          <w:ilvl w:val="0"/>
          <w:numId w:val="42"/>
        </w:numPr>
        <w:ind w:left="426"/>
        <w:jc w:val="both"/>
        <w:rPr>
          <w:rFonts w:ascii="Tahoma" w:eastAsia="TimesNewRoman" w:hAnsi="Tahoma" w:cs="Tahoma"/>
          <w:sz w:val="18"/>
          <w:szCs w:val="18"/>
        </w:rPr>
      </w:pPr>
      <w:r w:rsidRPr="008A3B9D">
        <w:rPr>
          <w:rFonts w:ascii="Tahoma" w:eastAsia="TimesNewRoman" w:hAnsi="Tahoma" w:cs="Tahoma"/>
          <w:sz w:val="18"/>
          <w:szCs w:val="18"/>
        </w:rPr>
        <w:t>Strony ustalają, że za wykonanie przedmiotu umowy Zamawiający zapłaci wynagrodzenie, określone w § 2 ust.1, zgodne z </w:t>
      </w:r>
      <w:r w:rsidRPr="008A3B9D">
        <w:rPr>
          <w:rFonts w:ascii="Tahoma" w:hAnsi="Tahoma" w:cs="Tahoma"/>
          <w:sz w:val="18"/>
          <w:szCs w:val="18"/>
        </w:rPr>
        <w:t>cenami jednostkowymi określonymi w ,,Formularzu Asortymentowo</w:t>
      </w:r>
      <w:r w:rsidRPr="009F7036">
        <w:rPr>
          <w:rFonts w:ascii="Tahoma" w:hAnsi="Tahoma" w:cs="Tahoma"/>
          <w:sz w:val="18"/>
          <w:szCs w:val="18"/>
        </w:rPr>
        <w:t>- cenowym” – Załącznik nr 2 do oferty.</w:t>
      </w:r>
    </w:p>
    <w:p w14:paraId="5E92C9BC" w14:textId="2698B817" w:rsidR="00680935" w:rsidRPr="00AC1A8A" w:rsidRDefault="00680935" w:rsidP="00356233">
      <w:pPr>
        <w:numPr>
          <w:ilvl w:val="0"/>
          <w:numId w:val="42"/>
        </w:numPr>
        <w:ind w:left="426"/>
        <w:jc w:val="both"/>
        <w:rPr>
          <w:rFonts w:ascii="Tahoma" w:eastAsia="TimesNewRoman" w:hAnsi="Tahoma" w:cs="Tahoma"/>
          <w:sz w:val="18"/>
          <w:szCs w:val="18"/>
        </w:rPr>
      </w:pPr>
      <w:r w:rsidRPr="00356233">
        <w:rPr>
          <w:rFonts w:ascii="Tahoma" w:hAnsi="Tahoma" w:cs="Tahoma"/>
          <w:sz w:val="18"/>
          <w:szCs w:val="18"/>
        </w:rPr>
        <w:t xml:space="preserve">Zamawiający zapłaci za realizowane dostawy w terminie: </w:t>
      </w:r>
      <w:r w:rsidRPr="00356233">
        <w:rPr>
          <w:rFonts w:ascii="Tahoma" w:hAnsi="Tahoma" w:cs="Tahoma"/>
          <w:b/>
          <w:sz w:val="18"/>
          <w:szCs w:val="18"/>
        </w:rPr>
        <w:t xml:space="preserve">…… /minimum </w:t>
      </w:r>
      <w:r w:rsidR="009B577C">
        <w:rPr>
          <w:rFonts w:ascii="Tahoma" w:hAnsi="Tahoma" w:cs="Tahoma"/>
          <w:b/>
          <w:sz w:val="18"/>
          <w:szCs w:val="18"/>
        </w:rPr>
        <w:t>45</w:t>
      </w:r>
      <w:r w:rsidRPr="00356233">
        <w:rPr>
          <w:rFonts w:ascii="Tahoma" w:hAnsi="Tahoma" w:cs="Tahoma"/>
          <w:b/>
          <w:sz w:val="18"/>
          <w:szCs w:val="18"/>
        </w:rPr>
        <w:t xml:space="preserve"> dni, maksimum 60 dni/,</w:t>
      </w:r>
      <w:r w:rsidRPr="00356233">
        <w:rPr>
          <w:rFonts w:ascii="Tahoma" w:hAnsi="Tahoma" w:cs="Tahoma"/>
          <w:sz w:val="18"/>
          <w:szCs w:val="18"/>
        </w:rPr>
        <w:t xml:space="preserve"> od dnia otrzymania każdej z</w:t>
      </w:r>
      <w:r w:rsidR="00356233" w:rsidRPr="00356233">
        <w:rPr>
          <w:rFonts w:ascii="Tahoma" w:hAnsi="Tahoma" w:cs="Tahoma"/>
          <w:sz w:val="18"/>
          <w:szCs w:val="18"/>
        </w:rPr>
        <w:t xml:space="preserve"> </w:t>
      </w:r>
      <w:r w:rsidR="00356233" w:rsidRPr="00AC1A8A">
        <w:rPr>
          <w:rFonts w:ascii="Tahoma" w:hAnsi="Tahoma" w:cs="Tahoma"/>
          <w:sz w:val="18"/>
          <w:szCs w:val="18"/>
        </w:rPr>
        <w:t>prawidłowo wystawionych</w:t>
      </w:r>
      <w:r w:rsidRPr="00AC1A8A">
        <w:rPr>
          <w:rFonts w:ascii="Tahoma" w:hAnsi="Tahoma" w:cs="Tahoma"/>
          <w:sz w:val="18"/>
          <w:szCs w:val="18"/>
        </w:rPr>
        <w:t xml:space="preserve"> faktur</w:t>
      </w:r>
      <w:r w:rsidR="00356233" w:rsidRPr="00AC1A8A">
        <w:t xml:space="preserve"> </w:t>
      </w:r>
      <w:r w:rsidR="00356233" w:rsidRPr="00AC1A8A">
        <w:rPr>
          <w:rFonts w:ascii="Tahoma" w:hAnsi="Tahoma" w:cs="Tahoma"/>
          <w:sz w:val="18"/>
          <w:szCs w:val="18"/>
        </w:rPr>
        <w:t>po dostawie i podpisaniu protokołu zdawczo-odbiorczego bez zastrzeżeń</w:t>
      </w:r>
      <w:r w:rsidRPr="00AC1A8A">
        <w:rPr>
          <w:rFonts w:ascii="Tahoma" w:hAnsi="Tahoma" w:cs="Tahoma"/>
          <w:sz w:val="18"/>
          <w:szCs w:val="18"/>
        </w:rPr>
        <w:t xml:space="preserve">. Jako dzień zapłaty każdej z faktur przyjmuje się datę obciążenia rachunku bankowego </w:t>
      </w:r>
      <w:r w:rsidR="00B459C4">
        <w:rPr>
          <w:rFonts w:ascii="Tahoma" w:hAnsi="Tahoma" w:cs="Tahoma"/>
          <w:sz w:val="18"/>
          <w:szCs w:val="18"/>
        </w:rPr>
        <w:t xml:space="preserve">(rozliczeniowego) </w:t>
      </w:r>
      <w:r w:rsidRPr="00AC1A8A">
        <w:rPr>
          <w:rFonts w:ascii="Tahoma" w:hAnsi="Tahoma" w:cs="Tahoma"/>
          <w:sz w:val="18"/>
          <w:szCs w:val="18"/>
        </w:rPr>
        <w:t>Zamawiającego.</w:t>
      </w:r>
    </w:p>
    <w:p w14:paraId="33E13E96" w14:textId="77777777" w:rsidR="00D32167" w:rsidRPr="00AC1A8A" w:rsidRDefault="00D32167" w:rsidP="00D32167">
      <w:pPr>
        <w:numPr>
          <w:ilvl w:val="0"/>
          <w:numId w:val="42"/>
        </w:numPr>
        <w:ind w:left="426"/>
        <w:jc w:val="both"/>
        <w:rPr>
          <w:rFonts w:ascii="Tahoma" w:hAnsi="Tahoma" w:cs="Tahoma"/>
          <w:sz w:val="18"/>
          <w:szCs w:val="18"/>
        </w:rPr>
      </w:pPr>
      <w:r w:rsidRPr="00AC1A8A">
        <w:rPr>
          <w:rFonts w:ascii="Tahoma" w:hAnsi="Tahoma" w:cs="Tahoma"/>
          <w:sz w:val="18"/>
          <w:szCs w:val="18"/>
        </w:rPr>
        <w:t>Należność będzie wpłacana na rachunek bankowy (rozliczeniowy) Wykonawcy  nr ……………………………………………….., który zgodnie z oświadczeniem Wykonawcy zawartym w Formularzu oferty jest zgodny z .…………………………………………………………………………………</w:t>
      </w:r>
    </w:p>
    <w:p w14:paraId="632ACECA" w14:textId="77777777" w:rsidR="00D32167" w:rsidRPr="00AC1A8A" w:rsidRDefault="00D32167" w:rsidP="00D32167">
      <w:pPr>
        <w:numPr>
          <w:ilvl w:val="0"/>
          <w:numId w:val="42"/>
        </w:numPr>
        <w:ind w:left="426"/>
        <w:jc w:val="both"/>
        <w:rPr>
          <w:rFonts w:ascii="Tahoma" w:hAnsi="Tahoma" w:cs="Tahoma"/>
          <w:sz w:val="18"/>
          <w:szCs w:val="18"/>
        </w:rPr>
      </w:pPr>
      <w:r w:rsidRPr="00AC1A8A">
        <w:rPr>
          <w:rFonts w:ascii="Tahoma" w:hAnsi="Tahoma" w:cs="Tahoma"/>
          <w:sz w:val="18"/>
          <w:szCs w:val="18"/>
        </w:rPr>
        <w:t xml:space="preserve">O każdej zmianie numeru rachunku bankowego (rozliczeniowego) , o którym mowa w ust.4. oraz o każdej zmianie statusu </w:t>
      </w:r>
      <w:proofErr w:type="spellStart"/>
      <w:r w:rsidRPr="00AC1A8A">
        <w:rPr>
          <w:rFonts w:ascii="Tahoma" w:hAnsi="Tahoma" w:cs="Tahoma"/>
          <w:sz w:val="18"/>
          <w:szCs w:val="18"/>
        </w:rPr>
        <w:t>vatowskiego</w:t>
      </w:r>
      <w:proofErr w:type="spellEnd"/>
      <w:r w:rsidRPr="00AC1A8A">
        <w:rPr>
          <w:rFonts w:ascii="Tahoma" w:hAnsi="Tahoma" w:cs="Tahoma"/>
          <w:sz w:val="18"/>
          <w:szCs w:val="18"/>
        </w:rPr>
        <w:t xml:space="preserve"> Wykonawca jest zobowiązany niezwłocznie powiadomić Zamawiającego w formie pisemnej. Przedmiotowe powiadomienie musi być podpisane przez osoby uprawnione do reprezentowania Wykonawcy. Zmiana numeru rachunku bankowego ( rozliczeniowego ) nie wymaga zmiany umowy w formie aneksu.</w:t>
      </w:r>
    </w:p>
    <w:p w14:paraId="281FFCC4" w14:textId="1F09F379" w:rsidR="00680935" w:rsidRPr="00AC1A8A" w:rsidRDefault="00680935" w:rsidP="00543A19">
      <w:pPr>
        <w:numPr>
          <w:ilvl w:val="0"/>
          <w:numId w:val="42"/>
        </w:numPr>
        <w:ind w:left="426"/>
        <w:jc w:val="both"/>
        <w:rPr>
          <w:rFonts w:ascii="Tahoma" w:hAnsi="Tahoma" w:cs="Tahoma"/>
          <w:sz w:val="18"/>
          <w:szCs w:val="18"/>
        </w:rPr>
      </w:pPr>
      <w:r w:rsidRPr="00AC1A8A">
        <w:rPr>
          <w:rFonts w:ascii="Tahoma" w:hAnsi="Tahoma" w:cs="Tahoma"/>
          <w:sz w:val="18"/>
          <w:szCs w:val="18"/>
        </w:rPr>
        <w:t>Zamawiający upoważnia Wykonawcę do wystawienia faktur VAT bez podpisu odbiorcy.</w:t>
      </w:r>
    </w:p>
    <w:p w14:paraId="6E30B29B" w14:textId="77777777" w:rsidR="00A64A89" w:rsidRPr="00AC1A8A" w:rsidRDefault="00A64A89" w:rsidP="00A64A89">
      <w:pPr>
        <w:jc w:val="both"/>
        <w:rPr>
          <w:rFonts w:ascii="Tahoma" w:hAnsi="Tahoma" w:cs="Tahoma"/>
          <w:sz w:val="18"/>
          <w:szCs w:val="18"/>
        </w:rPr>
      </w:pPr>
    </w:p>
    <w:p w14:paraId="5D40E87B" w14:textId="77777777" w:rsidR="00680935" w:rsidRPr="00AC1A8A" w:rsidRDefault="00680935" w:rsidP="00680935">
      <w:pPr>
        <w:jc w:val="center"/>
        <w:rPr>
          <w:rFonts w:ascii="Tahoma" w:hAnsi="Tahoma" w:cs="Tahoma"/>
          <w:iCs/>
          <w:kern w:val="16"/>
          <w:sz w:val="18"/>
          <w:szCs w:val="18"/>
        </w:rPr>
      </w:pPr>
      <w:r w:rsidRPr="00AC1A8A">
        <w:rPr>
          <w:rFonts w:ascii="Tahoma" w:hAnsi="Tahoma" w:cs="Tahoma"/>
          <w:iCs/>
          <w:kern w:val="16"/>
          <w:sz w:val="18"/>
          <w:szCs w:val="18"/>
        </w:rPr>
        <w:t>§ 5</w:t>
      </w:r>
    </w:p>
    <w:p w14:paraId="1E23A069" w14:textId="5578B277" w:rsidR="00680935" w:rsidRPr="009F7036" w:rsidRDefault="00680935" w:rsidP="005A287A">
      <w:pPr>
        <w:numPr>
          <w:ilvl w:val="3"/>
          <w:numId w:val="25"/>
        </w:numPr>
        <w:tabs>
          <w:tab w:val="num" w:pos="426"/>
        </w:tabs>
        <w:ind w:left="426" w:hanging="426"/>
        <w:jc w:val="both"/>
        <w:rPr>
          <w:rFonts w:ascii="Tahoma" w:hAnsi="Tahoma" w:cs="Tahoma"/>
          <w:b/>
          <w:sz w:val="18"/>
          <w:szCs w:val="18"/>
        </w:rPr>
      </w:pPr>
      <w:r w:rsidRPr="00AC1A8A">
        <w:rPr>
          <w:rFonts w:ascii="Tahoma" w:hAnsi="Tahoma" w:cs="Tahoma"/>
          <w:sz w:val="18"/>
          <w:szCs w:val="18"/>
        </w:rPr>
        <w:t xml:space="preserve">Wykonawca udziela </w:t>
      </w:r>
      <w:r w:rsidRPr="00AC1A8A">
        <w:rPr>
          <w:rFonts w:ascii="Tahoma" w:hAnsi="Tahoma" w:cs="Tahoma"/>
          <w:b/>
          <w:sz w:val="18"/>
          <w:szCs w:val="18"/>
        </w:rPr>
        <w:t>gwarancji</w:t>
      </w:r>
      <w:r w:rsidRPr="00AC1A8A">
        <w:rPr>
          <w:rFonts w:ascii="Tahoma" w:hAnsi="Tahoma" w:cs="Tahoma"/>
          <w:sz w:val="18"/>
          <w:szCs w:val="18"/>
        </w:rPr>
        <w:t xml:space="preserve"> Zamawiającemu</w:t>
      </w:r>
      <w:r w:rsidRPr="009F7036">
        <w:rPr>
          <w:rFonts w:ascii="Tahoma" w:hAnsi="Tahoma" w:cs="Tahoma"/>
          <w:sz w:val="18"/>
          <w:szCs w:val="18"/>
        </w:rPr>
        <w:t xml:space="preserve"> na przedmiot umowy wymieniony w §1 na towar wymieniony w </w:t>
      </w:r>
      <w:r w:rsidRPr="009F7036">
        <w:rPr>
          <w:rFonts w:ascii="Tahoma" w:hAnsi="Tahoma" w:cs="Tahoma"/>
          <w:b/>
          <w:sz w:val="18"/>
          <w:szCs w:val="18"/>
        </w:rPr>
        <w:t>Pakietach</w:t>
      </w:r>
      <w:r w:rsidRPr="009F7036">
        <w:rPr>
          <w:rFonts w:ascii="Tahoma" w:hAnsi="Tahoma" w:cs="Tahoma"/>
          <w:sz w:val="18"/>
          <w:szCs w:val="18"/>
        </w:rPr>
        <w:t xml:space="preserve"> </w:t>
      </w:r>
      <w:r w:rsidRPr="009F7036">
        <w:rPr>
          <w:rFonts w:ascii="Tahoma" w:hAnsi="Tahoma" w:cs="Tahoma"/>
          <w:b/>
          <w:sz w:val="18"/>
          <w:szCs w:val="18"/>
        </w:rPr>
        <w:t>1-</w:t>
      </w:r>
      <w:r w:rsidR="000F1232">
        <w:rPr>
          <w:rFonts w:ascii="Tahoma" w:hAnsi="Tahoma" w:cs="Tahoma"/>
          <w:b/>
          <w:sz w:val="18"/>
          <w:szCs w:val="18"/>
        </w:rPr>
        <w:t>26</w:t>
      </w:r>
      <w:r w:rsidRPr="009F7036">
        <w:rPr>
          <w:rFonts w:ascii="Tahoma" w:hAnsi="Tahoma" w:cs="Tahoma"/>
          <w:sz w:val="18"/>
          <w:szCs w:val="18"/>
        </w:rPr>
        <w:t>, obejmujący pełną usługę serwisową, (naprawy, przeglądy techniczne, przeglądy okresowe) bez żadnych dodatkowych kosztów</w:t>
      </w:r>
      <w:r w:rsidR="003B06CA">
        <w:rPr>
          <w:rFonts w:ascii="Tahoma" w:hAnsi="Tahoma" w:cs="Tahoma"/>
          <w:sz w:val="18"/>
          <w:szCs w:val="18"/>
        </w:rPr>
        <w:t xml:space="preserve"> dla Zamawiającego</w:t>
      </w:r>
      <w:r w:rsidRPr="009F7036">
        <w:rPr>
          <w:rFonts w:ascii="Tahoma" w:hAnsi="Tahoma" w:cs="Tahoma"/>
          <w:sz w:val="18"/>
          <w:szCs w:val="18"/>
        </w:rPr>
        <w:t xml:space="preserve"> na </w:t>
      </w:r>
      <w:r w:rsidRPr="009F7036">
        <w:rPr>
          <w:rFonts w:ascii="Tahoma" w:hAnsi="Tahoma" w:cs="Tahoma"/>
          <w:b/>
          <w:sz w:val="18"/>
          <w:szCs w:val="18"/>
        </w:rPr>
        <w:t>okres ……………………. miesięcy (minimum 36 miesiące – maksimum 60 miesięcy.</w:t>
      </w:r>
    </w:p>
    <w:p w14:paraId="57CD9AEF" w14:textId="4A3B03CA" w:rsidR="00680935" w:rsidRPr="00AC1A8A" w:rsidRDefault="00680935" w:rsidP="005A287A">
      <w:pPr>
        <w:numPr>
          <w:ilvl w:val="3"/>
          <w:numId w:val="25"/>
        </w:numPr>
        <w:tabs>
          <w:tab w:val="num" w:pos="426"/>
        </w:tabs>
        <w:ind w:left="426" w:hanging="426"/>
        <w:jc w:val="both"/>
        <w:rPr>
          <w:rFonts w:ascii="Tahoma" w:hAnsi="Tahoma" w:cs="Tahoma"/>
          <w:b/>
          <w:sz w:val="18"/>
          <w:szCs w:val="18"/>
        </w:rPr>
      </w:pPr>
      <w:r w:rsidRPr="009F7036">
        <w:rPr>
          <w:rFonts w:ascii="Tahoma" w:hAnsi="Tahoma" w:cs="Tahoma"/>
          <w:sz w:val="18"/>
          <w:szCs w:val="18"/>
        </w:rPr>
        <w:t xml:space="preserve">Termin gwarancji biegnie od </w:t>
      </w:r>
      <w:r w:rsidRPr="00AC1A8A">
        <w:rPr>
          <w:rFonts w:ascii="Tahoma" w:hAnsi="Tahoma" w:cs="Tahoma"/>
          <w:sz w:val="18"/>
          <w:szCs w:val="18"/>
        </w:rPr>
        <w:t xml:space="preserve">dnia podpisania przez Wykonawcę i Zamawiającego protokołu dostawy bez zastrzeżeń, po dokonaniu dostawy towaru (dostarczenie do miejsca wskazanego przez Zamawiającego) całości przedmiotu umowy, zainstalowaniu (montaż i uruchomienie) </w:t>
      </w:r>
      <w:r w:rsidR="00A15493">
        <w:rPr>
          <w:rFonts w:ascii="Tahoma" w:hAnsi="Tahoma" w:cs="Tahoma"/>
          <w:sz w:val="18"/>
          <w:szCs w:val="18"/>
        </w:rPr>
        <w:t>towaru</w:t>
      </w:r>
      <w:r w:rsidR="00A15493" w:rsidRPr="00AC1A8A">
        <w:rPr>
          <w:rFonts w:ascii="Tahoma" w:hAnsi="Tahoma" w:cs="Tahoma"/>
          <w:sz w:val="18"/>
          <w:szCs w:val="18"/>
        </w:rPr>
        <w:t xml:space="preserve"> </w:t>
      </w:r>
      <w:r w:rsidRPr="00AC1A8A">
        <w:rPr>
          <w:rFonts w:ascii="Tahoma" w:hAnsi="Tahoma" w:cs="Tahoma"/>
          <w:sz w:val="18"/>
          <w:szCs w:val="18"/>
        </w:rPr>
        <w:t>i przeszkoleniu personelu.</w:t>
      </w:r>
    </w:p>
    <w:p w14:paraId="05BDA4E9" w14:textId="77777777" w:rsidR="003E0166" w:rsidRPr="00AC1A8A" w:rsidRDefault="003E0166" w:rsidP="003E0166">
      <w:pPr>
        <w:tabs>
          <w:tab w:val="num" w:pos="2880"/>
        </w:tabs>
        <w:ind w:left="426"/>
        <w:jc w:val="both"/>
        <w:rPr>
          <w:rFonts w:ascii="Tahoma" w:hAnsi="Tahoma" w:cs="Tahoma"/>
          <w:sz w:val="18"/>
          <w:szCs w:val="18"/>
        </w:rPr>
      </w:pPr>
      <w:r w:rsidRPr="00AC1A8A">
        <w:rPr>
          <w:rFonts w:ascii="Tahoma" w:hAnsi="Tahoma" w:cs="Tahoma"/>
          <w:sz w:val="18"/>
          <w:szCs w:val="18"/>
        </w:rPr>
        <w:t xml:space="preserve">Termin gwarancji biegnie </w:t>
      </w:r>
      <w:r w:rsidR="009E09F9" w:rsidRPr="00AC1A8A">
        <w:rPr>
          <w:rFonts w:ascii="Tahoma" w:hAnsi="Tahoma" w:cs="Tahoma"/>
          <w:sz w:val="18"/>
          <w:szCs w:val="18"/>
        </w:rPr>
        <w:t>po wykonaniu przez Wykonawcę wszystkich wyżej opisanych</w:t>
      </w:r>
      <w:r w:rsidR="007A16C6" w:rsidRPr="00AC1A8A">
        <w:rPr>
          <w:rFonts w:ascii="Tahoma" w:hAnsi="Tahoma" w:cs="Tahoma"/>
          <w:sz w:val="18"/>
          <w:szCs w:val="18"/>
        </w:rPr>
        <w:t xml:space="preserve"> czynności. </w:t>
      </w:r>
    </w:p>
    <w:p w14:paraId="576C2934" w14:textId="5465C2D4" w:rsidR="007A16C6" w:rsidRPr="00AC1A8A" w:rsidRDefault="002C10FB" w:rsidP="003E0166">
      <w:pPr>
        <w:tabs>
          <w:tab w:val="num" w:pos="2880"/>
        </w:tabs>
        <w:ind w:left="426"/>
        <w:jc w:val="both"/>
        <w:rPr>
          <w:rFonts w:ascii="Tahoma" w:hAnsi="Tahoma" w:cs="Tahoma"/>
          <w:b/>
          <w:sz w:val="18"/>
          <w:szCs w:val="18"/>
        </w:rPr>
      </w:pPr>
      <w:r w:rsidRPr="00AC1A8A">
        <w:rPr>
          <w:rFonts w:ascii="Tahoma" w:hAnsi="Tahoma" w:cs="Tahoma"/>
          <w:sz w:val="18"/>
          <w:szCs w:val="18"/>
        </w:rPr>
        <w:t>Z</w:t>
      </w:r>
      <w:r w:rsidR="007A16C6" w:rsidRPr="00AC1A8A">
        <w:rPr>
          <w:rFonts w:ascii="Tahoma" w:hAnsi="Tahoma" w:cs="Tahoma"/>
          <w:sz w:val="18"/>
          <w:szCs w:val="18"/>
        </w:rPr>
        <w:t>ainstalowani</w:t>
      </w:r>
      <w:r w:rsidR="00C17F78" w:rsidRPr="00AC1A8A">
        <w:rPr>
          <w:rFonts w:ascii="Tahoma" w:hAnsi="Tahoma" w:cs="Tahoma"/>
          <w:sz w:val="18"/>
          <w:szCs w:val="18"/>
        </w:rPr>
        <w:t>e</w:t>
      </w:r>
      <w:r w:rsidR="007A16C6" w:rsidRPr="00AC1A8A">
        <w:rPr>
          <w:rFonts w:ascii="Tahoma" w:hAnsi="Tahoma" w:cs="Tahoma"/>
          <w:sz w:val="18"/>
          <w:szCs w:val="18"/>
        </w:rPr>
        <w:t xml:space="preserve"> (montaż i uruchomienie) </w:t>
      </w:r>
      <w:r w:rsidR="00A15493">
        <w:rPr>
          <w:rFonts w:ascii="Tahoma" w:hAnsi="Tahoma" w:cs="Tahoma"/>
          <w:sz w:val="18"/>
          <w:szCs w:val="18"/>
        </w:rPr>
        <w:t>towaru</w:t>
      </w:r>
      <w:r w:rsidR="00A15493" w:rsidRPr="00AC1A8A">
        <w:rPr>
          <w:rFonts w:ascii="Tahoma" w:hAnsi="Tahoma" w:cs="Tahoma"/>
          <w:sz w:val="18"/>
          <w:szCs w:val="18"/>
        </w:rPr>
        <w:t xml:space="preserve"> </w:t>
      </w:r>
      <w:r w:rsidR="007A16C6" w:rsidRPr="00AC1A8A">
        <w:rPr>
          <w:rFonts w:ascii="Tahoma" w:hAnsi="Tahoma" w:cs="Tahoma"/>
          <w:sz w:val="18"/>
          <w:szCs w:val="18"/>
        </w:rPr>
        <w:t xml:space="preserve">i </w:t>
      </w:r>
      <w:r w:rsidR="00B06847" w:rsidRPr="00AC1A8A">
        <w:rPr>
          <w:rFonts w:ascii="Tahoma" w:hAnsi="Tahoma" w:cs="Tahoma"/>
          <w:sz w:val="18"/>
          <w:szCs w:val="18"/>
        </w:rPr>
        <w:t xml:space="preserve">przeszkolenie </w:t>
      </w:r>
      <w:r w:rsidR="007A16C6" w:rsidRPr="00AC1A8A">
        <w:rPr>
          <w:rFonts w:ascii="Tahoma" w:hAnsi="Tahoma" w:cs="Tahoma"/>
          <w:sz w:val="18"/>
          <w:szCs w:val="18"/>
        </w:rPr>
        <w:t>personelu</w:t>
      </w:r>
      <w:r w:rsidRPr="00AC1A8A">
        <w:rPr>
          <w:rFonts w:ascii="Tahoma" w:hAnsi="Tahoma" w:cs="Tahoma"/>
          <w:sz w:val="18"/>
          <w:szCs w:val="18"/>
        </w:rPr>
        <w:t xml:space="preserve"> nastąpią w terminie uzgodnionym z Zamawiającym</w:t>
      </w:r>
      <w:r w:rsidR="00C17F78" w:rsidRPr="00AC1A8A">
        <w:rPr>
          <w:rFonts w:ascii="Tahoma" w:hAnsi="Tahoma" w:cs="Tahoma"/>
          <w:sz w:val="18"/>
          <w:szCs w:val="18"/>
        </w:rPr>
        <w:t xml:space="preserve">, tj. po ustaleniu z Zamawiającym możliwości uruchomienia </w:t>
      </w:r>
      <w:r w:rsidR="00A15493">
        <w:rPr>
          <w:rFonts w:ascii="Tahoma" w:hAnsi="Tahoma" w:cs="Tahoma"/>
          <w:sz w:val="18"/>
          <w:szCs w:val="18"/>
        </w:rPr>
        <w:t>towaru</w:t>
      </w:r>
      <w:r w:rsidR="00C17F78" w:rsidRPr="00AC1A8A">
        <w:rPr>
          <w:rFonts w:ascii="Tahoma" w:hAnsi="Tahoma" w:cs="Tahoma"/>
          <w:sz w:val="18"/>
          <w:szCs w:val="18"/>
        </w:rPr>
        <w:t>.</w:t>
      </w:r>
    </w:p>
    <w:p w14:paraId="6B759052" w14:textId="77777777" w:rsidR="00680935" w:rsidRPr="00AC1A8A" w:rsidRDefault="00680935" w:rsidP="005A287A">
      <w:pPr>
        <w:numPr>
          <w:ilvl w:val="3"/>
          <w:numId w:val="25"/>
        </w:numPr>
        <w:tabs>
          <w:tab w:val="num" w:pos="426"/>
        </w:tabs>
        <w:ind w:left="426" w:hanging="426"/>
        <w:jc w:val="both"/>
        <w:rPr>
          <w:rFonts w:ascii="Tahoma" w:hAnsi="Tahoma" w:cs="Tahoma"/>
          <w:b/>
          <w:sz w:val="18"/>
          <w:szCs w:val="18"/>
        </w:rPr>
      </w:pPr>
      <w:r w:rsidRPr="00AC1A8A">
        <w:rPr>
          <w:rFonts w:ascii="Tahoma" w:hAnsi="Tahoma" w:cs="Tahoma"/>
          <w:sz w:val="18"/>
          <w:szCs w:val="18"/>
        </w:rPr>
        <w:t xml:space="preserve">Wykonawca udziela pełnej gwarancji na dostarczony towar, który będzie eksploatowany przez Zamawiającego zgodnie z instrukcjami załączonymi przez Wykonawcę do towaru. </w:t>
      </w:r>
    </w:p>
    <w:p w14:paraId="182E913A" w14:textId="77777777" w:rsidR="00680935" w:rsidRPr="00AC1A8A" w:rsidRDefault="00680935" w:rsidP="005A287A">
      <w:pPr>
        <w:numPr>
          <w:ilvl w:val="3"/>
          <w:numId w:val="25"/>
        </w:numPr>
        <w:tabs>
          <w:tab w:val="num" w:pos="426"/>
        </w:tabs>
        <w:ind w:left="426" w:hanging="426"/>
        <w:jc w:val="both"/>
        <w:rPr>
          <w:rFonts w:ascii="Tahoma" w:hAnsi="Tahoma" w:cs="Tahoma"/>
          <w:b/>
          <w:sz w:val="18"/>
          <w:szCs w:val="18"/>
        </w:rPr>
      </w:pPr>
      <w:r w:rsidRPr="00AC1A8A">
        <w:rPr>
          <w:rFonts w:ascii="Tahoma" w:hAnsi="Tahoma" w:cs="Tahoma"/>
          <w:sz w:val="18"/>
          <w:szCs w:val="18"/>
        </w:rPr>
        <w:t>Gwarancją nie są objęte uszkodzenia i wady dostarczanego towaru wynikłe na skutek:</w:t>
      </w:r>
    </w:p>
    <w:p w14:paraId="4D86263A" w14:textId="77777777" w:rsidR="00680935" w:rsidRPr="00AC1A8A" w:rsidRDefault="00680935" w:rsidP="005A287A">
      <w:pPr>
        <w:numPr>
          <w:ilvl w:val="1"/>
          <w:numId w:val="40"/>
        </w:numPr>
        <w:tabs>
          <w:tab w:val="num" w:pos="426"/>
        </w:tabs>
        <w:ind w:left="993" w:hanging="426"/>
        <w:jc w:val="both"/>
        <w:rPr>
          <w:rFonts w:ascii="Tahoma" w:hAnsi="Tahoma" w:cs="Tahoma"/>
          <w:sz w:val="18"/>
          <w:szCs w:val="18"/>
        </w:rPr>
      </w:pPr>
      <w:r w:rsidRPr="00AC1A8A">
        <w:rPr>
          <w:rFonts w:ascii="Tahoma" w:hAnsi="Tahoma" w:cs="Tahoma"/>
          <w:sz w:val="18"/>
          <w:szCs w:val="18"/>
        </w:rPr>
        <w:t>winy Zamawiającego,</w:t>
      </w:r>
    </w:p>
    <w:p w14:paraId="2E7555D7" w14:textId="77777777" w:rsidR="00680935" w:rsidRPr="00AC1A8A" w:rsidRDefault="00680935" w:rsidP="005A287A">
      <w:pPr>
        <w:numPr>
          <w:ilvl w:val="1"/>
          <w:numId w:val="40"/>
        </w:numPr>
        <w:tabs>
          <w:tab w:val="num" w:pos="426"/>
        </w:tabs>
        <w:ind w:left="993" w:hanging="426"/>
        <w:jc w:val="both"/>
        <w:rPr>
          <w:rFonts w:ascii="Tahoma" w:hAnsi="Tahoma" w:cs="Tahoma"/>
          <w:sz w:val="18"/>
          <w:szCs w:val="18"/>
        </w:rPr>
      </w:pPr>
      <w:r w:rsidRPr="00AC1A8A">
        <w:rPr>
          <w:rFonts w:ascii="Tahoma" w:hAnsi="Tahoma" w:cs="Tahoma"/>
          <w:sz w:val="18"/>
          <w:szCs w:val="18"/>
        </w:rPr>
        <w:t xml:space="preserve">używania towaru przez Zamawiającego niezgodnie z jego przeznaczeniem, </w:t>
      </w:r>
    </w:p>
    <w:p w14:paraId="666AD99E" w14:textId="77777777" w:rsidR="00680935" w:rsidRPr="00AC1A8A" w:rsidRDefault="00680935" w:rsidP="005A287A">
      <w:pPr>
        <w:numPr>
          <w:ilvl w:val="1"/>
          <w:numId w:val="40"/>
        </w:numPr>
        <w:tabs>
          <w:tab w:val="num" w:pos="426"/>
        </w:tabs>
        <w:ind w:left="993" w:hanging="426"/>
        <w:jc w:val="both"/>
        <w:rPr>
          <w:rFonts w:ascii="Tahoma" w:hAnsi="Tahoma" w:cs="Tahoma"/>
          <w:sz w:val="18"/>
          <w:szCs w:val="18"/>
        </w:rPr>
      </w:pPr>
      <w:r w:rsidRPr="00AC1A8A">
        <w:rPr>
          <w:rFonts w:ascii="Tahoma" w:hAnsi="Tahoma" w:cs="Tahoma"/>
          <w:sz w:val="18"/>
          <w:szCs w:val="18"/>
        </w:rPr>
        <w:t xml:space="preserve">samowolnych napraw, przeróbek lub zmian konstrukcyjnych niezgodnych z przeznaczeniem dokonywanych przez Zamawiającego, lub za jego zgodą. </w:t>
      </w:r>
    </w:p>
    <w:p w14:paraId="06F228F1" w14:textId="63851F8F" w:rsidR="00202E26" w:rsidRPr="00AC1A8A" w:rsidRDefault="00680935" w:rsidP="005A287A">
      <w:pPr>
        <w:numPr>
          <w:ilvl w:val="3"/>
          <w:numId w:val="25"/>
        </w:numPr>
        <w:tabs>
          <w:tab w:val="num" w:pos="426"/>
        </w:tabs>
        <w:ind w:left="426" w:hanging="426"/>
        <w:jc w:val="both"/>
        <w:rPr>
          <w:rFonts w:ascii="Tahoma" w:hAnsi="Tahoma" w:cs="Tahoma"/>
          <w:sz w:val="18"/>
          <w:szCs w:val="18"/>
        </w:rPr>
      </w:pPr>
      <w:r w:rsidRPr="00AC1A8A">
        <w:rPr>
          <w:rFonts w:ascii="Tahoma" w:hAnsi="Tahoma" w:cs="Tahoma"/>
          <w:sz w:val="18"/>
          <w:szCs w:val="18"/>
        </w:rPr>
        <w:t xml:space="preserve">Wykonawca udziela rękojmi Zamawiającemu na przedmiot umowy wymieniony w §1, na towar wymieniony w </w:t>
      </w:r>
      <w:r w:rsidRPr="00AC1A8A">
        <w:rPr>
          <w:rFonts w:ascii="Tahoma" w:hAnsi="Tahoma" w:cs="Tahoma"/>
          <w:b/>
          <w:sz w:val="18"/>
          <w:szCs w:val="18"/>
        </w:rPr>
        <w:t>pakietach</w:t>
      </w:r>
      <w:r w:rsidRPr="00AC1A8A">
        <w:rPr>
          <w:rFonts w:ascii="Tahoma" w:hAnsi="Tahoma" w:cs="Tahoma"/>
          <w:sz w:val="18"/>
          <w:szCs w:val="18"/>
        </w:rPr>
        <w:t xml:space="preserve"> </w:t>
      </w:r>
      <w:r w:rsidR="0094543E" w:rsidRPr="00AC1A8A">
        <w:rPr>
          <w:rFonts w:ascii="Tahoma" w:hAnsi="Tahoma" w:cs="Tahoma"/>
          <w:b/>
          <w:sz w:val="18"/>
          <w:szCs w:val="18"/>
        </w:rPr>
        <w:t>1-</w:t>
      </w:r>
      <w:r w:rsidR="000F1232" w:rsidRPr="00AC1A8A">
        <w:rPr>
          <w:rFonts w:ascii="Tahoma" w:hAnsi="Tahoma" w:cs="Tahoma"/>
          <w:b/>
          <w:sz w:val="18"/>
          <w:szCs w:val="18"/>
        </w:rPr>
        <w:t>26</w:t>
      </w:r>
      <w:r w:rsidR="000F1232" w:rsidRPr="00AC1A8A">
        <w:rPr>
          <w:rFonts w:ascii="Tahoma" w:hAnsi="Tahoma" w:cs="Tahoma"/>
          <w:sz w:val="18"/>
          <w:szCs w:val="18"/>
        </w:rPr>
        <w:t xml:space="preserve"> </w:t>
      </w:r>
      <w:r w:rsidRPr="00AC1A8A">
        <w:rPr>
          <w:rFonts w:ascii="Tahoma" w:hAnsi="Tahoma" w:cs="Tahoma"/>
          <w:sz w:val="18"/>
          <w:szCs w:val="18"/>
        </w:rPr>
        <w:t xml:space="preserve">na okres ……………………………. </w:t>
      </w:r>
      <w:r w:rsidRPr="00AC1A8A">
        <w:rPr>
          <w:rFonts w:ascii="Tahoma" w:hAnsi="Tahoma" w:cs="Tahoma"/>
          <w:b/>
          <w:sz w:val="18"/>
          <w:szCs w:val="18"/>
        </w:rPr>
        <w:t>miesięcy</w:t>
      </w:r>
      <w:r w:rsidRPr="00AC1A8A">
        <w:rPr>
          <w:rFonts w:ascii="Tahoma" w:hAnsi="Tahoma" w:cs="Tahoma"/>
          <w:sz w:val="18"/>
          <w:szCs w:val="18"/>
        </w:rPr>
        <w:t>.</w:t>
      </w:r>
    </w:p>
    <w:p w14:paraId="18C027D7" w14:textId="5EF01CC0" w:rsidR="00680935" w:rsidRPr="00AC1A8A" w:rsidRDefault="00680935" w:rsidP="003A025C">
      <w:pPr>
        <w:numPr>
          <w:ilvl w:val="3"/>
          <w:numId w:val="25"/>
        </w:numPr>
        <w:tabs>
          <w:tab w:val="num" w:pos="426"/>
        </w:tabs>
        <w:ind w:left="426" w:hanging="426"/>
        <w:jc w:val="both"/>
        <w:rPr>
          <w:rFonts w:ascii="Tahoma" w:hAnsi="Tahoma" w:cs="Tahoma"/>
          <w:sz w:val="18"/>
          <w:szCs w:val="18"/>
        </w:rPr>
      </w:pPr>
      <w:r w:rsidRPr="00AC1A8A">
        <w:rPr>
          <w:rFonts w:ascii="Tahoma" w:hAnsi="Tahoma" w:cs="Tahoma"/>
          <w:sz w:val="18"/>
          <w:szCs w:val="18"/>
        </w:rPr>
        <w:t>Termin rękojmi biegnie od dnia podpisania przez Wykonawcę i Zamawiającego protokołu dostawy bez zastrzeżeń, po dokonaniu dostawy towaru</w:t>
      </w:r>
      <w:r w:rsidR="00202E26" w:rsidRPr="00AC1A8A">
        <w:rPr>
          <w:rFonts w:ascii="Tahoma" w:hAnsi="Tahoma" w:cs="Tahoma"/>
          <w:sz w:val="18"/>
          <w:szCs w:val="18"/>
        </w:rPr>
        <w:t xml:space="preserve"> (dostarczenie do miejsca wskazanego przez Zamawiającego) całości przedmiotu umowy, zainstalowaniu (montaż i uruchomienie) </w:t>
      </w:r>
      <w:r w:rsidR="00A15493">
        <w:rPr>
          <w:rFonts w:ascii="Tahoma" w:hAnsi="Tahoma" w:cs="Tahoma"/>
          <w:sz w:val="18"/>
          <w:szCs w:val="18"/>
        </w:rPr>
        <w:t>towaru</w:t>
      </w:r>
      <w:r w:rsidR="00A15493" w:rsidRPr="00AC1A8A">
        <w:rPr>
          <w:rFonts w:ascii="Tahoma" w:hAnsi="Tahoma" w:cs="Tahoma"/>
          <w:sz w:val="18"/>
          <w:szCs w:val="18"/>
        </w:rPr>
        <w:t xml:space="preserve"> </w:t>
      </w:r>
      <w:r w:rsidR="00202E26" w:rsidRPr="00AC1A8A">
        <w:rPr>
          <w:rFonts w:ascii="Tahoma" w:hAnsi="Tahoma" w:cs="Tahoma"/>
          <w:sz w:val="18"/>
          <w:szCs w:val="18"/>
        </w:rPr>
        <w:t>i przeszkoleniu personelu.</w:t>
      </w:r>
    </w:p>
    <w:p w14:paraId="1EC525CB" w14:textId="1AEA298A" w:rsidR="00680935" w:rsidRPr="00AC1A8A" w:rsidRDefault="00680935" w:rsidP="005A287A">
      <w:pPr>
        <w:numPr>
          <w:ilvl w:val="3"/>
          <w:numId w:val="25"/>
        </w:numPr>
        <w:tabs>
          <w:tab w:val="num" w:pos="426"/>
        </w:tabs>
        <w:ind w:left="426" w:hanging="426"/>
        <w:jc w:val="both"/>
        <w:rPr>
          <w:rFonts w:ascii="Tahoma" w:hAnsi="Tahoma" w:cs="Tahoma"/>
          <w:sz w:val="18"/>
          <w:szCs w:val="18"/>
        </w:rPr>
      </w:pPr>
      <w:r w:rsidRPr="00AC1A8A">
        <w:rPr>
          <w:rFonts w:ascii="Tahoma" w:hAnsi="Tahoma" w:cs="Tahoma"/>
          <w:sz w:val="18"/>
          <w:szCs w:val="18"/>
        </w:rPr>
        <w:t>Konserwacja, przeglądy techniczne, przeglądy okresowe, naprawy towaru dostarczonego Zamawiającemu należy do Wykonawcy i będzie przeprowadzona bez dodatkowych kosztów dla Zamawiającego, w oparciu o zalecenia producenta wymienione w instrukcjach i gwarancjach załączonych do towaru. (powiadomienie Zamawiającego z 5 dniowym wyprzedzeniem pod nr tel. 42 63-93-</w:t>
      </w:r>
      <w:r w:rsidR="00202E26" w:rsidRPr="00AC1A8A">
        <w:rPr>
          <w:rFonts w:ascii="Tahoma" w:hAnsi="Tahoma" w:cs="Tahoma"/>
          <w:sz w:val="18"/>
          <w:szCs w:val="18"/>
        </w:rPr>
        <w:t xml:space="preserve">481 </w:t>
      </w:r>
      <w:r w:rsidRPr="00AC1A8A">
        <w:rPr>
          <w:rFonts w:ascii="Tahoma" w:hAnsi="Tahoma" w:cs="Tahoma"/>
          <w:sz w:val="18"/>
          <w:szCs w:val="18"/>
        </w:rPr>
        <w:t xml:space="preserve">oraz </w:t>
      </w:r>
      <w:hyperlink r:id="rId20" w:history="1">
        <w:r w:rsidRPr="00AC1A8A">
          <w:rPr>
            <w:rFonts w:ascii="Tahoma" w:hAnsi="Tahoma" w:cs="Tahoma"/>
            <w:sz w:val="18"/>
            <w:szCs w:val="18"/>
          </w:rPr>
          <w:t>j.kusmierczyk@skwam.lodz.pl</w:t>
        </w:r>
      </w:hyperlink>
      <w:r w:rsidRPr="00AC1A8A">
        <w:rPr>
          <w:rFonts w:ascii="Tahoma" w:hAnsi="Tahoma" w:cs="Tahoma"/>
          <w:sz w:val="18"/>
          <w:szCs w:val="18"/>
        </w:rPr>
        <w:t>)</w:t>
      </w:r>
    </w:p>
    <w:p w14:paraId="0C47A98D" w14:textId="234C2EF1" w:rsidR="00680935" w:rsidRPr="00AC1A8A" w:rsidRDefault="00680935" w:rsidP="005A287A">
      <w:pPr>
        <w:numPr>
          <w:ilvl w:val="3"/>
          <w:numId w:val="25"/>
        </w:numPr>
        <w:tabs>
          <w:tab w:val="num" w:pos="426"/>
        </w:tabs>
        <w:ind w:left="426" w:hanging="426"/>
        <w:jc w:val="both"/>
        <w:rPr>
          <w:rFonts w:ascii="Tahoma" w:hAnsi="Tahoma" w:cs="Tahoma"/>
          <w:sz w:val="18"/>
          <w:szCs w:val="18"/>
        </w:rPr>
      </w:pPr>
      <w:r w:rsidRPr="00AC1A8A">
        <w:rPr>
          <w:rFonts w:ascii="Tahoma" w:hAnsi="Tahoma" w:cs="Tahoma"/>
          <w:sz w:val="18"/>
          <w:szCs w:val="18"/>
        </w:rPr>
        <w:t>Zamawiający może dochodzić roszczeń z tytułu gwarancji i rękojmi także po terminie określonym w </w:t>
      </w:r>
      <w:r w:rsidR="000F1232" w:rsidRPr="00AC1A8A">
        <w:rPr>
          <w:rFonts w:ascii="Tahoma" w:hAnsi="Tahoma" w:cs="Tahoma"/>
          <w:sz w:val="18"/>
          <w:szCs w:val="18"/>
        </w:rPr>
        <w:t>ust.</w:t>
      </w:r>
      <w:r w:rsidRPr="00AC1A8A">
        <w:rPr>
          <w:rFonts w:ascii="Tahoma" w:hAnsi="Tahoma" w:cs="Tahoma"/>
          <w:sz w:val="18"/>
          <w:szCs w:val="18"/>
        </w:rPr>
        <w:t xml:space="preserve"> 1 i 5, jeżeli reklamował wadę przed upływem tego terminu.</w:t>
      </w:r>
    </w:p>
    <w:p w14:paraId="344040AB" w14:textId="77777777" w:rsidR="00680935" w:rsidRPr="009F7036" w:rsidRDefault="00680935" w:rsidP="005A287A">
      <w:pPr>
        <w:numPr>
          <w:ilvl w:val="3"/>
          <w:numId w:val="25"/>
        </w:numPr>
        <w:tabs>
          <w:tab w:val="num" w:pos="426"/>
        </w:tabs>
        <w:ind w:left="426" w:hanging="426"/>
        <w:jc w:val="both"/>
        <w:rPr>
          <w:rFonts w:ascii="Tahoma" w:hAnsi="Tahoma" w:cs="Tahoma"/>
          <w:iCs/>
          <w:kern w:val="16"/>
          <w:sz w:val="18"/>
          <w:szCs w:val="18"/>
        </w:rPr>
      </w:pPr>
      <w:r w:rsidRPr="00AC1A8A">
        <w:rPr>
          <w:rFonts w:ascii="Tahoma" w:hAnsi="Tahoma" w:cs="Tahoma"/>
          <w:sz w:val="18"/>
          <w:szCs w:val="18"/>
        </w:rPr>
        <w:t>Wykonawca ponosi pełną odpowiedzialność</w:t>
      </w:r>
      <w:r w:rsidRPr="009F7036">
        <w:rPr>
          <w:rFonts w:ascii="Tahoma" w:hAnsi="Tahoma" w:cs="Tahoma"/>
          <w:sz w:val="18"/>
          <w:szCs w:val="18"/>
        </w:rPr>
        <w:t xml:space="preserve"> z tytułu gwarancji jakości i rękojmi za wady całego przedmiotu umowy. Z tego tytułu Wykonawca usunie wszelkie zgłoszone wady na własny koszt. </w:t>
      </w:r>
    </w:p>
    <w:p w14:paraId="1FFDADAD" w14:textId="77777777" w:rsidR="00680935" w:rsidRPr="009F7036" w:rsidRDefault="00680935" w:rsidP="00680935">
      <w:pPr>
        <w:jc w:val="center"/>
        <w:rPr>
          <w:rFonts w:ascii="Tahoma" w:hAnsi="Tahoma" w:cs="Tahoma"/>
          <w:sz w:val="18"/>
          <w:szCs w:val="18"/>
        </w:rPr>
      </w:pPr>
    </w:p>
    <w:p w14:paraId="291C6419" w14:textId="77777777" w:rsidR="000A2EFC" w:rsidRDefault="000A2EFC" w:rsidP="00680935">
      <w:pPr>
        <w:jc w:val="center"/>
        <w:rPr>
          <w:rFonts w:ascii="Tahoma" w:hAnsi="Tahoma" w:cs="Tahoma"/>
          <w:sz w:val="18"/>
          <w:szCs w:val="18"/>
        </w:rPr>
      </w:pPr>
    </w:p>
    <w:p w14:paraId="61FC793F" w14:textId="3883889B" w:rsidR="00680935" w:rsidRPr="00970504" w:rsidRDefault="00680935" w:rsidP="00680935">
      <w:pPr>
        <w:jc w:val="center"/>
        <w:rPr>
          <w:rFonts w:ascii="Tahoma" w:hAnsi="Tahoma" w:cs="Tahoma"/>
          <w:sz w:val="18"/>
          <w:szCs w:val="18"/>
        </w:rPr>
      </w:pPr>
      <w:r w:rsidRPr="00970504">
        <w:rPr>
          <w:rFonts w:ascii="Tahoma" w:hAnsi="Tahoma" w:cs="Tahoma"/>
          <w:sz w:val="18"/>
          <w:szCs w:val="18"/>
        </w:rPr>
        <w:t>§ 6</w:t>
      </w:r>
    </w:p>
    <w:p w14:paraId="2DC456F4" w14:textId="24484A5B" w:rsidR="00680935" w:rsidRPr="00970504" w:rsidRDefault="00680935" w:rsidP="005A287A">
      <w:pPr>
        <w:numPr>
          <w:ilvl w:val="6"/>
          <w:numId w:val="25"/>
        </w:numPr>
        <w:tabs>
          <w:tab w:val="num" w:pos="426"/>
        </w:tabs>
        <w:ind w:left="426"/>
        <w:jc w:val="both"/>
        <w:rPr>
          <w:rFonts w:ascii="Tahoma" w:hAnsi="Tahoma" w:cs="Tahoma"/>
          <w:sz w:val="18"/>
          <w:szCs w:val="18"/>
        </w:rPr>
      </w:pPr>
      <w:r w:rsidRPr="00970504">
        <w:rPr>
          <w:rFonts w:ascii="Tahoma" w:hAnsi="Tahoma" w:cs="Tahoma"/>
          <w:sz w:val="18"/>
          <w:szCs w:val="18"/>
        </w:rPr>
        <w:lastRenderedPageBreak/>
        <w:t xml:space="preserve">Wykonawca zapewnia Zamawiającemu bez dodatkowych kosztów dla Zamawiającego autoryzowany serwis gwarancyjny dla towaru wymienionego w przedmiocie umowy, o którym mowa w §1 </w:t>
      </w:r>
      <w:r w:rsidR="000A2676" w:rsidRPr="00970504">
        <w:rPr>
          <w:rFonts w:ascii="Tahoma" w:hAnsi="Tahoma" w:cs="Tahoma"/>
          <w:sz w:val="18"/>
          <w:szCs w:val="18"/>
        </w:rPr>
        <w:t xml:space="preserve">ust. </w:t>
      </w:r>
      <w:r w:rsidRPr="00970504">
        <w:rPr>
          <w:rFonts w:ascii="Tahoma" w:hAnsi="Tahoma" w:cs="Tahoma"/>
          <w:sz w:val="18"/>
          <w:szCs w:val="18"/>
        </w:rPr>
        <w:t xml:space="preserve"> 1. Siedziba serwisu mieści się w …................... przy ul…........................... tel.:…............. .</w:t>
      </w:r>
    </w:p>
    <w:p w14:paraId="6048AC26" w14:textId="74141387" w:rsidR="00680935" w:rsidRPr="00975889" w:rsidRDefault="00680935" w:rsidP="005A287A">
      <w:pPr>
        <w:numPr>
          <w:ilvl w:val="6"/>
          <w:numId w:val="25"/>
        </w:numPr>
        <w:tabs>
          <w:tab w:val="num" w:pos="426"/>
        </w:tabs>
        <w:ind w:left="426"/>
        <w:jc w:val="both"/>
        <w:rPr>
          <w:rFonts w:ascii="Tahoma" w:hAnsi="Tahoma" w:cs="Tahoma"/>
          <w:strike/>
          <w:sz w:val="18"/>
          <w:szCs w:val="18"/>
          <w:highlight w:val="cyan"/>
        </w:rPr>
      </w:pPr>
      <w:r w:rsidRPr="00970504">
        <w:rPr>
          <w:rFonts w:ascii="Tahoma" w:hAnsi="Tahoma" w:cs="Tahoma"/>
          <w:sz w:val="18"/>
          <w:szCs w:val="18"/>
        </w:rPr>
        <w:t xml:space="preserve">Rozpoczęcie działań serwisowych, polegających na naprawie </w:t>
      </w:r>
      <w:r w:rsidR="00151A80">
        <w:rPr>
          <w:rFonts w:ascii="Tahoma" w:hAnsi="Tahoma" w:cs="Tahoma"/>
          <w:sz w:val="18"/>
          <w:szCs w:val="18"/>
        </w:rPr>
        <w:t>towaru</w:t>
      </w:r>
      <w:r w:rsidRPr="00970504">
        <w:rPr>
          <w:rFonts w:ascii="Tahoma" w:hAnsi="Tahoma" w:cs="Tahoma"/>
          <w:sz w:val="18"/>
          <w:szCs w:val="18"/>
        </w:rPr>
        <w:t xml:space="preserve"> nastąpi w ciągu </w:t>
      </w:r>
      <w:r w:rsidRPr="00970504">
        <w:rPr>
          <w:rFonts w:ascii="Tahoma" w:hAnsi="Tahoma" w:cs="Tahoma"/>
          <w:b/>
          <w:sz w:val="18"/>
          <w:szCs w:val="18"/>
        </w:rPr>
        <w:t>……</w:t>
      </w:r>
      <w:r w:rsidRPr="00970504">
        <w:rPr>
          <w:rFonts w:ascii="Tahoma" w:hAnsi="Tahoma" w:cs="Tahoma"/>
          <w:sz w:val="18"/>
          <w:szCs w:val="18"/>
        </w:rPr>
        <w:t xml:space="preserve"> godzin od otrzymania zawiadomienia za pośrednictwem telefonu, faksu, mailem od Zamawiającego, z wyłączeniem dni ustawowo wolnych od pracy, zaś zakończenie</w:t>
      </w:r>
      <w:r w:rsidRPr="009F7036">
        <w:rPr>
          <w:rFonts w:ascii="Tahoma" w:hAnsi="Tahoma" w:cs="Tahoma"/>
          <w:sz w:val="18"/>
          <w:szCs w:val="18"/>
        </w:rPr>
        <w:t xml:space="preserve"> działań serwisowych nastąpi w terminie nie dłuższym niż do</w:t>
      </w:r>
      <w:r w:rsidRPr="009F7036">
        <w:rPr>
          <w:rFonts w:ascii="Tahoma" w:hAnsi="Tahoma" w:cs="Tahoma"/>
          <w:b/>
          <w:sz w:val="18"/>
          <w:szCs w:val="18"/>
        </w:rPr>
        <w:t xml:space="preserve"> …….</w:t>
      </w:r>
      <w:r w:rsidRPr="009F7036">
        <w:rPr>
          <w:rFonts w:ascii="Tahoma" w:hAnsi="Tahoma" w:cs="Tahoma"/>
          <w:sz w:val="18"/>
          <w:szCs w:val="18"/>
        </w:rPr>
        <w:t xml:space="preserve"> </w:t>
      </w:r>
      <w:r w:rsidRPr="009F7036">
        <w:rPr>
          <w:rFonts w:ascii="Tahoma" w:hAnsi="Tahoma" w:cs="Tahoma"/>
          <w:b/>
          <w:sz w:val="18"/>
          <w:szCs w:val="18"/>
        </w:rPr>
        <w:t>dni roboczych</w:t>
      </w:r>
      <w:r w:rsidRPr="009F7036">
        <w:rPr>
          <w:rFonts w:ascii="Tahoma" w:hAnsi="Tahoma" w:cs="Tahoma"/>
          <w:sz w:val="18"/>
          <w:szCs w:val="18"/>
        </w:rPr>
        <w:t xml:space="preserve">. W przypadku skomplikowanych awarii związanych ze sprowadzeniem części zamiennych od momentu zgłoszenia awarii z wyłączeniem sobót i dni ustawowo wolnych od pracy (w okresie gwarancji na koszt Wykonawcy, terminie nie dłuższym niż </w:t>
      </w:r>
      <w:r w:rsidRPr="009F7036">
        <w:rPr>
          <w:rFonts w:ascii="Tahoma" w:hAnsi="Tahoma" w:cs="Tahoma"/>
          <w:b/>
          <w:sz w:val="18"/>
          <w:szCs w:val="18"/>
        </w:rPr>
        <w:t>……… dni roboczych</w:t>
      </w:r>
      <w:r w:rsidR="00975889" w:rsidRPr="00975889">
        <w:rPr>
          <w:rFonts w:ascii="Tahoma" w:hAnsi="Tahoma" w:cs="Tahoma"/>
          <w:b/>
          <w:strike/>
          <w:sz w:val="18"/>
          <w:szCs w:val="18"/>
          <w:highlight w:val="cyan"/>
        </w:rPr>
        <w:t>.</w:t>
      </w:r>
      <w:r w:rsidRPr="00975889">
        <w:rPr>
          <w:rFonts w:ascii="Tahoma" w:hAnsi="Tahoma" w:cs="Tahoma"/>
          <w:strike/>
          <w:sz w:val="18"/>
          <w:szCs w:val="18"/>
          <w:highlight w:val="cyan"/>
        </w:rPr>
        <w:t xml:space="preserve">, zaś gdyby termin ten wydłużał się Wykonawca dostarczy towar zastępczy, zgodnie z załączonymi do umowy Warunkami Gwarancji i Serwisu, o parametrach </w:t>
      </w:r>
      <w:r w:rsidR="00357C4D" w:rsidRPr="00975889">
        <w:rPr>
          <w:rFonts w:ascii="Tahoma" w:hAnsi="Tahoma" w:cs="Tahoma"/>
          <w:strike/>
          <w:sz w:val="18"/>
          <w:szCs w:val="18"/>
          <w:highlight w:val="cyan"/>
        </w:rPr>
        <w:t xml:space="preserve">nie gorszych niż </w:t>
      </w:r>
      <w:r w:rsidRPr="00975889">
        <w:rPr>
          <w:rFonts w:ascii="Tahoma" w:hAnsi="Tahoma" w:cs="Tahoma"/>
          <w:strike/>
          <w:sz w:val="18"/>
          <w:szCs w:val="18"/>
          <w:highlight w:val="cyan"/>
        </w:rPr>
        <w:t xml:space="preserve"> towar objęty gwarancją na swój koszt i zainstaluje go. </w:t>
      </w:r>
    </w:p>
    <w:p w14:paraId="5F012204" w14:textId="0CFE12A4" w:rsidR="00680935" w:rsidRPr="009F7036" w:rsidRDefault="00680935" w:rsidP="005A287A">
      <w:pPr>
        <w:numPr>
          <w:ilvl w:val="6"/>
          <w:numId w:val="25"/>
        </w:numPr>
        <w:tabs>
          <w:tab w:val="num" w:pos="426"/>
        </w:tabs>
        <w:ind w:left="426"/>
        <w:jc w:val="both"/>
        <w:rPr>
          <w:rFonts w:ascii="Tahoma" w:hAnsi="Tahoma" w:cs="Tahoma"/>
          <w:sz w:val="18"/>
          <w:szCs w:val="18"/>
        </w:rPr>
      </w:pPr>
      <w:bookmarkStart w:id="1" w:name="_GoBack"/>
      <w:r w:rsidRPr="009F7036">
        <w:rPr>
          <w:rFonts w:ascii="Tahoma" w:hAnsi="Tahoma" w:cs="Tahoma"/>
          <w:sz w:val="18"/>
          <w:szCs w:val="18"/>
        </w:rPr>
        <w:t xml:space="preserve">Wykonawca zapewnia Zamawiającemu dostawę części zamiennych przez okres </w:t>
      </w:r>
      <w:r w:rsidRPr="009F7036">
        <w:rPr>
          <w:rFonts w:ascii="Tahoma" w:hAnsi="Tahoma" w:cs="Tahoma"/>
          <w:b/>
          <w:sz w:val="18"/>
          <w:szCs w:val="18"/>
        </w:rPr>
        <w:t xml:space="preserve">............................ </w:t>
      </w:r>
      <w:r w:rsidRPr="009F7036">
        <w:rPr>
          <w:rFonts w:ascii="Tahoma" w:hAnsi="Tahoma" w:cs="Tahoma"/>
          <w:sz w:val="18"/>
          <w:szCs w:val="18"/>
        </w:rPr>
        <w:t xml:space="preserve">lat (minimum 8 lat) licząc </w:t>
      </w:r>
      <w:r w:rsidRPr="009F7036">
        <w:rPr>
          <w:rFonts w:ascii="Tahoma" w:hAnsi="Tahoma" w:cs="Tahoma"/>
          <w:sz w:val="18"/>
          <w:szCs w:val="18"/>
          <w:lang w:eastAsia="ar-SA"/>
        </w:rPr>
        <w:t>od momentu zakończenia gwarancji</w:t>
      </w:r>
      <w:r w:rsidR="00484A63">
        <w:rPr>
          <w:rFonts w:ascii="Tahoma" w:hAnsi="Tahoma" w:cs="Tahoma"/>
          <w:sz w:val="18"/>
          <w:szCs w:val="18"/>
        </w:rPr>
        <w:t xml:space="preserve"> </w:t>
      </w:r>
      <w:r w:rsidR="00484A63" w:rsidRPr="00484A63">
        <w:rPr>
          <w:rFonts w:ascii="Tahoma" w:hAnsi="Tahoma" w:cs="Tahoma"/>
          <w:sz w:val="18"/>
          <w:szCs w:val="18"/>
          <w:highlight w:val="cyan"/>
        </w:rPr>
        <w:t>- dotyczy</w:t>
      </w:r>
      <w:r w:rsidR="00DD7CCC" w:rsidRPr="00484A63">
        <w:rPr>
          <w:rFonts w:ascii="Tahoma" w:hAnsi="Tahoma" w:cs="Tahoma"/>
          <w:b/>
          <w:sz w:val="18"/>
          <w:szCs w:val="18"/>
          <w:highlight w:val="cyan"/>
        </w:rPr>
        <w:t xml:space="preserve"> części </w:t>
      </w:r>
      <w:r w:rsidR="00DD7CCC" w:rsidRPr="00DD7CCC">
        <w:rPr>
          <w:rFonts w:ascii="Tahoma" w:hAnsi="Tahoma" w:cs="Tahoma"/>
          <w:b/>
          <w:sz w:val="18"/>
          <w:szCs w:val="18"/>
          <w:highlight w:val="cyan"/>
        </w:rPr>
        <w:t>zamiennych dla wszystkich składowych przedmiotu zamówienia, z wyłączeniem oprogramowania i sprzętu komputerowego</w:t>
      </w:r>
      <w:r w:rsidR="00303D85">
        <w:rPr>
          <w:rFonts w:ascii="Tahoma" w:hAnsi="Tahoma" w:cs="Tahoma"/>
          <w:b/>
          <w:sz w:val="18"/>
          <w:szCs w:val="18"/>
          <w:highlight w:val="cyan"/>
        </w:rPr>
        <w:t xml:space="preserve"> </w:t>
      </w:r>
      <w:r w:rsidR="00303D85" w:rsidRPr="00303D85">
        <w:rPr>
          <w:rFonts w:ascii="Tahoma" w:hAnsi="Tahoma" w:cs="Tahoma"/>
          <w:b/>
          <w:color w:val="FF0000"/>
          <w:sz w:val="18"/>
          <w:szCs w:val="18"/>
          <w:highlight w:val="cyan"/>
        </w:rPr>
        <w:t>(o ile dotyczy)</w:t>
      </w:r>
      <w:r w:rsidR="00DD7CCC" w:rsidRPr="00303D85">
        <w:rPr>
          <w:rFonts w:ascii="Tahoma" w:hAnsi="Tahoma" w:cs="Tahoma"/>
          <w:b/>
          <w:color w:val="FF0000"/>
          <w:sz w:val="18"/>
          <w:szCs w:val="18"/>
          <w:highlight w:val="cyan"/>
        </w:rPr>
        <w:t xml:space="preserve">, </w:t>
      </w:r>
      <w:r w:rsidR="00DD7CCC" w:rsidRPr="00DD7CCC">
        <w:rPr>
          <w:rFonts w:ascii="Tahoma" w:hAnsi="Tahoma" w:cs="Tahoma"/>
          <w:b/>
          <w:sz w:val="18"/>
          <w:szCs w:val="18"/>
          <w:highlight w:val="cyan"/>
        </w:rPr>
        <w:t>dla którego Wykonawca zapewnia ……… (minimum 5 letnią) dostępność części zamiennych od momentu końca gwarancji</w:t>
      </w:r>
      <w:r w:rsidR="00484A63">
        <w:rPr>
          <w:rFonts w:ascii="Tahoma" w:hAnsi="Tahoma" w:cs="Tahoma"/>
          <w:b/>
          <w:sz w:val="18"/>
          <w:szCs w:val="18"/>
        </w:rPr>
        <w:t>.</w:t>
      </w:r>
    </w:p>
    <w:bookmarkEnd w:id="1"/>
    <w:p w14:paraId="4982E917" w14:textId="77777777" w:rsidR="00680935" w:rsidRPr="009F7036" w:rsidRDefault="00680935" w:rsidP="005A287A">
      <w:pPr>
        <w:numPr>
          <w:ilvl w:val="6"/>
          <w:numId w:val="25"/>
        </w:numPr>
        <w:tabs>
          <w:tab w:val="num" w:pos="426"/>
        </w:tabs>
        <w:ind w:left="426"/>
        <w:jc w:val="both"/>
        <w:rPr>
          <w:rFonts w:ascii="Tahoma" w:hAnsi="Tahoma" w:cs="Tahoma"/>
          <w:sz w:val="18"/>
          <w:szCs w:val="18"/>
        </w:rPr>
      </w:pPr>
      <w:r w:rsidRPr="009F7036">
        <w:rPr>
          <w:rFonts w:ascii="Tahoma" w:hAnsi="Tahoma" w:cs="Tahoma"/>
          <w:sz w:val="18"/>
          <w:szCs w:val="18"/>
        </w:rPr>
        <w:t>Wykonawca będzie rozpatrywać wszelkie reklamacje Zamawiającego w terminie nie dłuższym niż 3 dni</w:t>
      </w:r>
      <w:r w:rsidRPr="009F7036">
        <w:rPr>
          <w:rFonts w:ascii="Tahoma" w:hAnsi="Tahoma" w:cs="Tahoma"/>
          <w:color w:val="FF0000"/>
          <w:sz w:val="18"/>
          <w:szCs w:val="18"/>
        </w:rPr>
        <w:t xml:space="preserve"> </w:t>
      </w:r>
      <w:r w:rsidRPr="009F7036">
        <w:rPr>
          <w:rFonts w:ascii="Tahoma" w:hAnsi="Tahoma" w:cs="Tahoma"/>
          <w:sz w:val="18"/>
          <w:szCs w:val="18"/>
        </w:rPr>
        <w:t>roboczych, od dnia zgłoszenia reklamacji.</w:t>
      </w:r>
    </w:p>
    <w:p w14:paraId="3E34F7F0" w14:textId="77777777" w:rsidR="00680935" w:rsidRPr="009F7036" w:rsidRDefault="00680935" w:rsidP="005A287A">
      <w:pPr>
        <w:numPr>
          <w:ilvl w:val="6"/>
          <w:numId w:val="25"/>
        </w:numPr>
        <w:tabs>
          <w:tab w:val="num" w:pos="426"/>
        </w:tabs>
        <w:ind w:left="426"/>
        <w:jc w:val="both"/>
        <w:rPr>
          <w:rFonts w:ascii="Tahoma" w:hAnsi="Tahoma" w:cs="Tahoma"/>
          <w:sz w:val="18"/>
          <w:szCs w:val="18"/>
        </w:rPr>
      </w:pPr>
      <w:r w:rsidRPr="009F7036">
        <w:rPr>
          <w:rFonts w:ascii="Tahoma" w:hAnsi="Tahoma" w:cs="Tahoma"/>
          <w:sz w:val="18"/>
          <w:szCs w:val="18"/>
        </w:rPr>
        <w:t>W przypadku stwierdzenia wad jakościowych, lub braków ilościowych Zamawiającemu przysługuje dostawa towaru wolnego od wad w terminie 2 dni roboczych, licząc od dnia pozytywnego rozpatrzenia reklamacji.</w:t>
      </w:r>
    </w:p>
    <w:p w14:paraId="11189133" w14:textId="77777777" w:rsidR="00680935" w:rsidRPr="009F7036" w:rsidRDefault="00680935" w:rsidP="005A287A">
      <w:pPr>
        <w:numPr>
          <w:ilvl w:val="6"/>
          <w:numId w:val="25"/>
        </w:numPr>
        <w:tabs>
          <w:tab w:val="num" w:pos="426"/>
        </w:tabs>
        <w:ind w:left="426"/>
        <w:jc w:val="both"/>
        <w:rPr>
          <w:rFonts w:ascii="Tahoma" w:hAnsi="Tahoma" w:cs="Tahoma"/>
          <w:sz w:val="18"/>
          <w:szCs w:val="18"/>
        </w:rPr>
      </w:pPr>
      <w:r w:rsidRPr="009F7036">
        <w:rPr>
          <w:rFonts w:ascii="Tahoma" w:hAnsi="Tahoma" w:cs="Tahoma"/>
          <w:sz w:val="18"/>
          <w:szCs w:val="18"/>
        </w:rPr>
        <w:t>Wykonawca podczas wizyt serwisowych zobowiązuje się do precyzyjnego opisu zgłaszanych usterek i wymiany elementów podczas napraw w paszportach technicznych towaru.</w:t>
      </w:r>
    </w:p>
    <w:p w14:paraId="7687114A" w14:textId="77777777" w:rsidR="00680935" w:rsidRPr="009F7036" w:rsidRDefault="00680935" w:rsidP="005A287A">
      <w:pPr>
        <w:numPr>
          <w:ilvl w:val="6"/>
          <w:numId w:val="25"/>
        </w:numPr>
        <w:tabs>
          <w:tab w:val="num" w:pos="426"/>
        </w:tabs>
        <w:ind w:left="426"/>
        <w:jc w:val="both"/>
        <w:rPr>
          <w:rFonts w:ascii="Tahoma" w:hAnsi="Tahoma" w:cs="Tahoma"/>
          <w:sz w:val="18"/>
          <w:szCs w:val="18"/>
        </w:rPr>
      </w:pPr>
      <w:r w:rsidRPr="009F7036">
        <w:rPr>
          <w:rFonts w:ascii="Tahoma" w:hAnsi="Tahoma" w:cs="Tahoma"/>
          <w:sz w:val="18"/>
          <w:szCs w:val="18"/>
        </w:rPr>
        <w:t>Wykonawca zobowiązuje się do precyzyjnego opisu wykonanych czynności wraz z wymianą części podczas przeglądów technicznych, zgodnie z zaleceniami producenta w paszportach technicznych.</w:t>
      </w:r>
    </w:p>
    <w:p w14:paraId="36AF33D4" w14:textId="77777777" w:rsidR="00680935" w:rsidRPr="009F7036" w:rsidRDefault="00680935" w:rsidP="005A287A">
      <w:pPr>
        <w:numPr>
          <w:ilvl w:val="6"/>
          <w:numId w:val="25"/>
        </w:numPr>
        <w:tabs>
          <w:tab w:val="num" w:pos="426"/>
        </w:tabs>
        <w:ind w:left="426"/>
        <w:jc w:val="both"/>
        <w:rPr>
          <w:rFonts w:ascii="Tahoma" w:hAnsi="Tahoma" w:cs="Tahoma"/>
          <w:sz w:val="18"/>
          <w:szCs w:val="18"/>
        </w:rPr>
      </w:pPr>
      <w:r w:rsidRPr="009F7036">
        <w:rPr>
          <w:rFonts w:ascii="Tahoma" w:hAnsi="Tahoma" w:cs="Tahoma"/>
          <w:sz w:val="18"/>
          <w:szCs w:val="18"/>
        </w:rPr>
        <w:t>Pozostałe warunki serwisu i gwarancji zostały opisane w Załączniku nr 1b do umowy (warunki gwarancji i serwisu), który stanowi integralną część umowy.</w:t>
      </w:r>
    </w:p>
    <w:p w14:paraId="7A640DE0" w14:textId="77777777" w:rsidR="00680935" w:rsidRPr="009F7036" w:rsidRDefault="00680935" w:rsidP="00680935">
      <w:pPr>
        <w:ind w:left="426"/>
        <w:jc w:val="both"/>
        <w:rPr>
          <w:rFonts w:ascii="Tahoma" w:hAnsi="Tahoma" w:cs="Tahoma"/>
          <w:sz w:val="18"/>
          <w:szCs w:val="18"/>
        </w:rPr>
      </w:pPr>
    </w:p>
    <w:p w14:paraId="6B753D9D" w14:textId="77777777" w:rsidR="00680935" w:rsidRPr="009F7036" w:rsidRDefault="00680935" w:rsidP="00680935">
      <w:pPr>
        <w:jc w:val="center"/>
        <w:rPr>
          <w:rFonts w:ascii="Tahoma" w:hAnsi="Tahoma" w:cs="Tahoma"/>
          <w:iCs/>
          <w:kern w:val="16"/>
          <w:sz w:val="18"/>
          <w:szCs w:val="18"/>
        </w:rPr>
      </w:pPr>
      <w:r w:rsidRPr="009F7036">
        <w:rPr>
          <w:rFonts w:ascii="Tahoma" w:hAnsi="Tahoma" w:cs="Tahoma"/>
          <w:iCs/>
          <w:kern w:val="16"/>
          <w:sz w:val="18"/>
          <w:szCs w:val="18"/>
        </w:rPr>
        <w:t>§ 7</w:t>
      </w:r>
    </w:p>
    <w:p w14:paraId="0BC997F7" w14:textId="77777777" w:rsidR="00680935" w:rsidRPr="009F7036" w:rsidRDefault="00680935" w:rsidP="005A287A">
      <w:pPr>
        <w:numPr>
          <w:ilvl w:val="0"/>
          <w:numId w:val="41"/>
        </w:numPr>
        <w:tabs>
          <w:tab w:val="num" w:pos="426"/>
        </w:tabs>
        <w:ind w:left="426"/>
        <w:jc w:val="both"/>
        <w:rPr>
          <w:rFonts w:ascii="Tahoma" w:hAnsi="Tahoma" w:cs="Tahoma"/>
          <w:sz w:val="18"/>
          <w:szCs w:val="18"/>
        </w:rPr>
      </w:pPr>
      <w:r w:rsidRPr="009F7036">
        <w:rPr>
          <w:rFonts w:ascii="Tahoma" w:hAnsi="Tahoma" w:cs="Tahoma"/>
          <w:sz w:val="18"/>
          <w:szCs w:val="18"/>
        </w:rPr>
        <w:t>Strony ustalają odpowiedzialność za niewykonanie lub nienależyte wykonanie zobowiązań umownych w formie kar umownych w następujących przypadkach i wysokościach:</w:t>
      </w:r>
    </w:p>
    <w:p w14:paraId="4FD78FCF" w14:textId="77777777" w:rsidR="00680935" w:rsidRPr="009F7036" w:rsidRDefault="00680935" w:rsidP="00680935">
      <w:pPr>
        <w:ind w:left="426"/>
        <w:jc w:val="both"/>
        <w:rPr>
          <w:rFonts w:ascii="Tahoma" w:hAnsi="Tahoma" w:cs="Tahoma"/>
          <w:sz w:val="18"/>
          <w:szCs w:val="18"/>
        </w:rPr>
      </w:pPr>
      <w:r w:rsidRPr="009F7036">
        <w:rPr>
          <w:rFonts w:ascii="Tahoma" w:hAnsi="Tahoma" w:cs="Tahoma"/>
          <w:sz w:val="18"/>
          <w:szCs w:val="18"/>
        </w:rPr>
        <w:t>1.1 Wykonawca zapłaci Zamawiającemu kary umowne:</w:t>
      </w:r>
    </w:p>
    <w:p w14:paraId="1BB4D111" w14:textId="1FCD74F5" w:rsidR="00680935" w:rsidRPr="009F7036" w:rsidRDefault="00680935" w:rsidP="00680935">
      <w:pPr>
        <w:ind w:left="1134" w:hanging="360"/>
        <w:jc w:val="both"/>
        <w:rPr>
          <w:rFonts w:ascii="Tahoma" w:hAnsi="Tahoma" w:cs="Tahoma"/>
          <w:sz w:val="18"/>
          <w:szCs w:val="18"/>
        </w:rPr>
      </w:pPr>
      <w:r w:rsidRPr="009F7036">
        <w:rPr>
          <w:rFonts w:ascii="Tahoma" w:hAnsi="Tahoma" w:cs="Tahoma"/>
          <w:sz w:val="18"/>
          <w:szCs w:val="18"/>
        </w:rPr>
        <w:t xml:space="preserve">a) za brak dostarczenia towaru do miejsca wskazanego przez Zamawiającego, niezainstalowanie (montaż i uruchomienie) </w:t>
      </w:r>
      <w:r w:rsidR="00A15493">
        <w:rPr>
          <w:rFonts w:ascii="Tahoma" w:hAnsi="Tahoma" w:cs="Tahoma"/>
          <w:sz w:val="18"/>
          <w:szCs w:val="18"/>
        </w:rPr>
        <w:t>towaru</w:t>
      </w:r>
      <w:r w:rsidRPr="009F7036">
        <w:rPr>
          <w:rFonts w:ascii="Tahoma" w:hAnsi="Tahoma" w:cs="Tahoma"/>
          <w:sz w:val="18"/>
          <w:szCs w:val="18"/>
        </w:rPr>
        <w:t xml:space="preserve">, </w:t>
      </w:r>
      <w:proofErr w:type="spellStart"/>
      <w:r w:rsidRPr="009F7036">
        <w:rPr>
          <w:rFonts w:ascii="Tahoma" w:hAnsi="Tahoma" w:cs="Tahoma"/>
          <w:sz w:val="18"/>
          <w:szCs w:val="18"/>
        </w:rPr>
        <w:t>nieprzeszkolenie</w:t>
      </w:r>
      <w:proofErr w:type="spellEnd"/>
      <w:r w:rsidRPr="009F7036">
        <w:rPr>
          <w:rFonts w:ascii="Tahoma" w:hAnsi="Tahoma" w:cs="Tahoma"/>
          <w:sz w:val="18"/>
          <w:szCs w:val="18"/>
        </w:rPr>
        <w:t xml:space="preserve"> personelu, niewydanie Zamawiającemu instrukcji obsługi w języku polskim, dokumentu gwarancyjnego,</w:t>
      </w:r>
      <w:r w:rsidR="000536A0">
        <w:rPr>
          <w:rFonts w:ascii="Tahoma" w:hAnsi="Tahoma" w:cs="Tahoma"/>
          <w:sz w:val="18"/>
          <w:szCs w:val="18"/>
        </w:rPr>
        <w:t xml:space="preserve"> każdej z </w:t>
      </w:r>
      <w:r w:rsidRPr="009F7036">
        <w:rPr>
          <w:rFonts w:ascii="Tahoma" w:hAnsi="Tahoma" w:cs="Tahoma"/>
          <w:sz w:val="18"/>
          <w:szCs w:val="18"/>
        </w:rPr>
        <w:t xml:space="preserve"> faktur – w wysokości </w:t>
      </w:r>
      <w:r w:rsidR="004366A2" w:rsidRPr="00AB3BB1">
        <w:rPr>
          <w:rFonts w:ascii="Tahoma" w:hAnsi="Tahoma" w:cs="Tahoma"/>
          <w:strike/>
          <w:sz w:val="18"/>
          <w:szCs w:val="18"/>
          <w:highlight w:val="cyan"/>
        </w:rPr>
        <w:t>0,3%</w:t>
      </w:r>
      <w:r w:rsidRPr="00AB3BB1">
        <w:rPr>
          <w:rFonts w:ascii="Tahoma" w:hAnsi="Tahoma" w:cs="Tahoma"/>
          <w:sz w:val="18"/>
          <w:szCs w:val="18"/>
          <w:highlight w:val="cyan"/>
        </w:rPr>
        <w:t xml:space="preserve"> </w:t>
      </w:r>
      <w:r w:rsidR="00AB3BB1" w:rsidRPr="00AB3BB1">
        <w:rPr>
          <w:rFonts w:ascii="Tahoma" w:hAnsi="Tahoma" w:cs="Tahoma"/>
          <w:sz w:val="18"/>
          <w:szCs w:val="18"/>
          <w:highlight w:val="cyan"/>
        </w:rPr>
        <w:t>0,1%</w:t>
      </w:r>
      <w:r w:rsidR="00AB3BB1" w:rsidRPr="009F7036">
        <w:rPr>
          <w:rFonts w:ascii="Tahoma" w:hAnsi="Tahoma" w:cs="Tahoma"/>
          <w:sz w:val="18"/>
          <w:szCs w:val="18"/>
        </w:rPr>
        <w:t xml:space="preserve"> </w:t>
      </w:r>
      <w:r w:rsidRPr="00E932EB">
        <w:rPr>
          <w:rFonts w:ascii="Tahoma" w:hAnsi="Tahoma" w:cs="Tahoma"/>
          <w:strike/>
          <w:sz w:val="18"/>
          <w:szCs w:val="18"/>
          <w:highlight w:val="cyan"/>
        </w:rPr>
        <w:t>ceny</w:t>
      </w:r>
      <w:r w:rsidRPr="00E932EB">
        <w:rPr>
          <w:rFonts w:ascii="Tahoma" w:hAnsi="Tahoma" w:cs="Tahoma"/>
          <w:sz w:val="18"/>
          <w:szCs w:val="18"/>
          <w:highlight w:val="cyan"/>
        </w:rPr>
        <w:t xml:space="preserve"> </w:t>
      </w:r>
      <w:r w:rsidR="00E932EB" w:rsidRPr="00E932EB">
        <w:rPr>
          <w:rFonts w:ascii="Tahoma" w:hAnsi="Tahoma" w:cs="Tahoma"/>
          <w:sz w:val="18"/>
          <w:szCs w:val="18"/>
          <w:highlight w:val="cyan"/>
        </w:rPr>
        <w:t>wartości</w:t>
      </w:r>
      <w:r w:rsidR="00E932EB">
        <w:rPr>
          <w:rFonts w:ascii="Tahoma" w:hAnsi="Tahoma" w:cs="Tahoma"/>
          <w:sz w:val="18"/>
          <w:szCs w:val="18"/>
        </w:rPr>
        <w:t xml:space="preserve"> </w:t>
      </w:r>
      <w:r w:rsidRPr="009F7036">
        <w:rPr>
          <w:rFonts w:ascii="Tahoma" w:hAnsi="Tahoma" w:cs="Tahoma"/>
          <w:sz w:val="18"/>
          <w:szCs w:val="18"/>
        </w:rPr>
        <w:t>netto</w:t>
      </w:r>
      <w:r w:rsidRPr="00E932EB">
        <w:rPr>
          <w:rFonts w:ascii="Tahoma" w:hAnsi="Tahoma" w:cs="Tahoma"/>
          <w:strike/>
          <w:sz w:val="18"/>
          <w:szCs w:val="18"/>
          <w:highlight w:val="cyan"/>
        </w:rPr>
        <w:t>, o której mowa w § 2 ust. 1 umowy</w:t>
      </w:r>
      <w:r w:rsidR="00E932EB" w:rsidRPr="00E932EB">
        <w:rPr>
          <w:rFonts w:ascii="Tahoma" w:hAnsi="Tahoma" w:cs="Tahoma"/>
          <w:sz w:val="18"/>
          <w:szCs w:val="18"/>
          <w:highlight w:val="cyan"/>
        </w:rPr>
        <w:t xml:space="preserve"> pakietu, którego dotyczy zwłoka</w:t>
      </w:r>
      <w:r w:rsidRPr="009F7036">
        <w:rPr>
          <w:rFonts w:ascii="Tahoma" w:hAnsi="Tahoma" w:cs="Tahoma"/>
          <w:sz w:val="18"/>
          <w:szCs w:val="18"/>
        </w:rPr>
        <w:t>, za każdy rozpoczęty dzień zwłoki. Zamawiający ma prawo w terminie 30 dni do odstąpienia od umowy z winy Wykonawcy i zastosowania kary wynikającej z zapisu ust. 1.1.c niniejszego paragrafu,</w:t>
      </w:r>
    </w:p>
    <w:p w14:paraId="02C53CFD" w14:textId="192B532F" w:rsidR="00680935" w:rsidRPr="009F7036" w:rsidRDefault="00680935" w:rsidP="00680935">
      <w:pPr>
        <w:ind w:left="1134" w:hanging="360"/>
        <w:jc w:val="both"/>
        <w:rPr>
          <w:rFonts w:ascii="Tahoma" w:hAnsi="Tahoma" w:cs="Tahoma"/>
          <w:sz w:val="18"/>
          <w:szCs w:val="18"/>
        </w:rPr>
      </w:pPr>
      <w:r w:rsidRPr="009F7036">
        <w:rPr>
          <w:rFonts w:ascii="Tahoma" w:hAnsi="Tahoma" w:cs="Tahoma"/>
          <w:sz w:val="18"/>
          <w:szCs w:val="18"/>
        </w:rPr>
        <w:t xml:space="preserve">b) w razie zwłoki </w:t>
      </w:r>
      <w:r w:rsidRPr="009F7036">
        <w:rPr>
          <w:rFonts w:ascii="Tahoma" w:hAnsi="Tahoma" w:cs="Tahoma"/>
          <w:bCs/>
          <w:sz w:val="18"/>
          <w:szCs w:val="18"/>
        </w:rPr>
        <w:t>Wykonawc</w:t>
      </w:r>
      <w:r w:rsidRPr="009F7036">
        <w:rPr>
          <w:rFonts w:ascii="Tahoma" w:hAnsi="Tahoma" w:cs="Tahoma"/>
          <w:sz w:val="18"/>
          <w:szCs w:val="18"/>
        </w:rPr>
        <w:t>y w usunięciu wad stwierdzonych w okresie gwarancji i rękojmi i/lub w wykonaniu naprawy gwarancyjnej, bądź przeglądu</w:t>
      </w:r>
      <w:r w:rsidR="00845AC0">
        <w:rPr>
          <w:rFonts w:ascii="Tahoma" w:hAnsi="Tahoma" w:cs="Tahoma"/>
          <w:sz w:val="18"/>
          <w:szCs w:val="18"/>
        </w:rPr>
        <w:t xml:space="preserve"> lub konserwacji </w:t>
      </w:r>
      <w:r w:rsidRPr="009F7036">
        <w:rPr>
          <w:rFonts w:ascii="Tahoma" w:hAnsi="Tahoma" w:cs="Tahoma"/>
          <w:sz w:val="18"/>
          <w:szCs w:val="18"/>
        </w:rPr>
        <w:t xml:space="preserve"> towaru wymienionego w przedmiocie umowy ponad termin</w:t>
      </w:r>
      <w:r w:rsidR="00926BCC">
        <w:rPr>
          <w:rFonts w:ascii="Tahoma" w:hAnsi="Tahoma" w:cs="Tahoma"/>
          <w:sz w:val="18"/>
          <w:szCs w:val="18"/>
        </w:rPr>
        <w:t>y</w:t>
      </w:r>
      <w:r w:rsidRPr="009F7036">
        <w:rPr>
          <w:rFonts w:ascii="Tahoma" w:hAnsi="Tahoma" w:cs="Tahoma"/>
          <w:sz w:val="18"/>
          <w:szCs w:val="18"/>
        </w:rPr>
        <w:t xml:space="preserve"> określone w § 6, Zamawiający ma prawo naliczyć karę umowną w wysokości </w:t>
      </w:r>
      <w:r w:rsidR="00243587" w:rsidRPr="00AB3BB1">
        <w:rPr>
          <w:rFonts w:ascii="Tahoma" w:hAnsi="Tahoma" w:cs="Tahoma"/>
          <w:strike/>
          <w:sz w:val="18"/>
          <w:szCs w:val="18"/>
          <w:highlight w:val="cyan"/>
        </w:rPr>
        <w:t>0,3%</w:t>
      </w:r>
      <w:r w:rsidR="00243587" w:rsidRPr="00AB3BB1">
        <w:rPr>
          <w:rFonts w:ascii="Tahoma" w:hAnsi="Tahoma" w:cs="Tahoma"/>
          <w:sz w:val="18"/>
          <w:szCs w:val="18"/>
          <w:highlight w:val="cyan"/>
        </w:rPr>
        <w:t xml:space="preserve"> 0,1</w:t>
      </w:r>
      <w:r w:rsidR="00243587" w:rsidRPr="00975889">
        <w:rPr>
          <w:rFonts w:ascii="Tahoma" w:hAnsi="Tahoma" w:cs="Tahoma"/>
          <w:sz w:val="18"/>
          <w:szCs w:val="18"/>
          <w:highlight w:val="cyan"/>
        </w:rPr>
        <w:t xml:space="preserve">% </w:t>
      </w:r>
      <w:r w:rsidRPr="00975889">
        <w:rPr>
          <w:rFonts w:ascii="Tahoma" w:hAnsi="Tahoma" w:cs="Tahoma"/>
          <w:strike/>
          <w:sz w:val="18"/>
          <w:szCs w:val="18"/>
          <w:highlight w:val="cyan"/>
        </w:rPr>
        <w:t>wynagrodzenia</w:t>
      </w:r>
      <w:r w:rsidR="00975889" w:rsidRPr="00975889">
        <w:rPr>
          <w:rFonts w:ascii="Tahoma" w:hAnsi="Tahoma" w:cs="Tahoma"/>
          <w:strike/>
          <w:sz w:val="18"/>
          <w:szCs w:val="18"/>
          <w:highlight w:val="cyan"/>
        </w:rPr>
        <w:t xml:space="preserve"> </w:t>
      </w:r>
      <w:r w:rsidR="00975889" w:rsidRPr="00975889">
        <w:rPr>
          <w:rFonts w:ascii="Tahoma" w:hAnsi="Tahoma" w:cs="Tahoma"/>
          <w:sz w:val="18"/>
          <w:szCs w:val="18"/>
          <w:highlight w:val="cyan"/>
        </w:rPr>
        <w:t>wartości</w:t>
      </w:r>
      <w:r w:rsidRPr="00975889">
        <w:rPr>
          <w:rFonts w:ascii="Tahoma" w:hAnsi="Tahoma" w:cs="Tahoma"/>
          <w:sz w:val="18"/>
          <w:szCs w:val="18"/>
          <w:highlight w:val="cyan"/>
        </w:rPr>
        <w:t xml:space="preserve"> netto</w:t>
      </w:r>
      <w:r w:rsidRPr="00975889">
        <w:rPr>
          <w:rFonts w:ascii="Tahoma" w:hAnsi="Tahoma" w:cs="Tahoma"/>
          <w:strike/>
          <w:sz w:val="18"/>
          <w:szCs w:val="18"/>
          <w:highlight w:val="cyan"/>
        </w:rPr>
        <w:t>, o którym mowa w § 2, u</w:t>
      </w:r>
      <w:r w:rsidRPr="00E932EB">
        <w:rPr>
          <w:rFonts w:ascii="Tahoma" w:hAnsi="Tahoma" w:cs="Tahoma"/>
          <w:strike/>
          <w:sz w:val="18"/>
          <w:szCs w:val="18"/>
          <w:highlight w:val="cyan"/>
        </w:rPr>
        <w:t>st.1 umowy</w:t>
      </w:r>
      <w:r w:rsidR="00E932EB" w:rsidRPr="00E932EB">
        <w:rPr>
          <w:rFonts w:ascii="Tahoma" w:hAnsi="Tahoma" w:cs="Tahoma"/>
          <w:sz w:val="18"/>
          <w:szCs w:val="18"/>
          <w:highlight w:val="cyan"/>
        </w:rPr>
        <w:t xml:space="preserve"> pakietu którego zwłoka dotyczy</w:t>
      </w:r>
      <w:r w:rsidRPr="009F7036">
        <w:rPr>
          <w:rFonts w:ascii="Tahoma" w:hAnsi="Tahoma" w:cs="Tahoma"/>
          <w:sz w:val="18"/>
          <w:szCs w:val="18"/>
        </w:rPr>
        <w:t>, za każdy rozpoczęty dzień zwłoki, o ile Wykonawca na czas naprawy nie dostarczy towaru zastępczego o parametrach technicznych takich samych lub lepszych jak naprawiany towar.</w:t>
      </w:r>
    </w:p>
    <w:p w14:paraId="63C17825" w14:textId="73F52ED3" w:rsidR="00680935" w:rsidRPr="009F7036" w:rsidRDefault="00680935" w:rsidP="00680935">
      <w:pPr>
        <w:ind w:left="1134" w:hanging="360"/>
        <w:jc w:val="both"/>
        <w:rPr>
          <w:rFonts w:ascii="Tahoma" w:hAnsi="Tahoma" w:cs="Tahoma"/>
          <w:sz w:val="18"/>
          <w:szCs w:val="18"/>
        </w:rPr>
      </w:pPr>
      <w:r w:rsidRPr="009F7036">
        <w:rPr>
          <w:rFonts w:ascii="Tahoma" w:hAnsi="Tahoma" w:cs="Tahoma"/>
          <w:sz w:val="18"/>
          <w:szCs w:val="18"/>
        </w:rPr>
        <w:t xml:space="preserve">c) za odstąpienie przez Zamawiającego od umowy z przyczyn zależnych od Wykonawcy w wysokości 10% </w:t>
      </w:r>
      <w:r w:rsidRPr="00975889">
        <w:rPr>
          <w:rFonts w:ascii="Tahoma" w:hAnsi="Tahoma" w:cs="Tahoma"/>
          <w:strike/>
          <w:sz w:val="18"/>
          <w:szCs w:val="18"/>
          <w:highlight w:val="cyan"/>
        </w:rPr>
        <w:t>wynagrodzenia</w:t>
      </w:r>
      <w:r w:rsidR="00975889" w:rsidRPr="00975889">
        <w:rPr>
          <w:rFonts w:ascii="Tahoma" w:hAnsi="Tahoma" w:cs="Tahoma"/>
          <w:strike/>
          <w:sz w:val="18"/>
          <w:szCs w:val="18"/>
          <w:highlight w:val="cyan"/>
        </w:rPr>
        <w:t xml:space="preserve"> </w:t>
      </w:r>
      <w:r w:rsidR="00975889" w:rsidRPr="00975889">
        <w:rPr>
          <w:rFonts w:ascii="Tahoma" w:hAnsi="Tahoma" w:cs="Tahoma"/>
          <w:sz w:val="18"/>
          <w:szCs w:val="18"/>
          <w:highlight w:val="cyan"/>
        </w:rPr>
        <w:t>wartości</w:t>
      </w:r>
      <w:r w:rsidRPr="009F7036">
        <w:rPr>
          <w:rFonts w:ascii="Tahoma" w:hAnsi="Tahoma" w:cs="Tahoma"/>
          <w:sz w:val="18"/>
          <w:szCs w:val="18"/>
        </w:rPr>
        <w:t xml:space="preserve"> netto, </w:t>
      </w:r>
      <w:r w:rsidRPr="00E932EB">
        <w:rPr>
          <w:rFonts w:ascii="Tahoma" w:hAnsi="Tahoma" w:cs="Tahoma"/>
          <w:strike/>
          <w:sz w:val="18"/>
          <w:szCs w:val="18"/>
          <w:highlight w:val="cyan"/>
        </w:rPr>
        <w:t xml:space="preserve">o którym mowa w § </w:t>
      </w:r>
      <w:r w:rsidR="000B6DE7" w:rsidRPr="00E932EB">
        <w:rPr>
          <w:rFonts w:ascii="Tahoma" w:hAnsi="Tahoma" w:cs="Tahoma"/>
          <w:strike/>
          <w:sz w:val="18"/>
          <w:szCs w:val="18"/>
          <w:highlight w:val="cyan"/>
        </w:rPr>
        <w:t>2</w:t>
      </w:r>
      <w:r w:rsidRPr="00E932EB">
        <w:rPr>
          <w:rFonts w:ascii="Tahoma" w:hAnsi="Tahoma" w:cs="Tahoma"/>
          <w:strike/>
          <w:sz w:val="18"/>
          <w:szCs w:val="18"/>
          <w:highlight w:val="cyan"/>
        </w:rPr>
        <w:t xml:space="preserve"> ust. 1 umowy</w:t>
      </w:r>
      <w:r w:rsidR="00E932EB">
        <w:rPr>
          <w:rFonts w:ascii="Tahoma" w:hAnsi="Tahoma" w:cs="Tahoma"/>
          <w:strike/>
          <w:sz w:val="18"/>
          <w:szCs w:val="18"/>
        </w:rPr>
        <w:t xml:space="preserve"> </w:t>
      </w:r>
      <w:r w:rsidR="00E932EB" w:rsidRPr="00E932EB">
        <w:rPr>
          <w:rFonts w:ascii="Tahoma" w:hAnsi="Tahoma" w:cs="Tahoma"/>
          <w:sz w:val="18"/>
          <w:szCs w:val="18"/>
          <w:highlight w:val="cyan"/>
        </w:rPr>
        <w:t>pakietu którego dotyczy zwłoka</w:t>
      </w:r>
      <w:r w:rsidRPr="00E932EB">
        <w:rPr>
          <w:rFonts w:ascii="Tahoma" w:hAnsi="Tahoma" w:cs="Tahoma"/>
          <w:sz w:val="18"/>
          <w:szCs w:val="18"/>
          <w:highlight w:val="cyan"/>
        </w:rPr>
        <w:t>.</w:t>
      </w:r>
    </w:p>
    <w:p w14:paraId="102B132A" w14:textId="2CCDA189" w:rsidR="00680935" w:rsidRPr="009F7036" w:rsidRDefault="00680935" w:rsidP="00680935">
      <w:pPr>
        <w:ind w:left="1134" w:hanging="360"/>
        <w:jc w:val="both"/>
        <w:rPr>
          <w:rFonts w:ascii="Tahoma" w:hAnsi="Tahoma" w:cs="Tahoma"/>
          <w:sz w:val="18"/>
          <w:szCs w:val="18"/>
        </w:rPr>
      </w:pPr>
      <w:r w:rsidRPr="009F7036">
        <w:rPr>
          <w:rFonts w:ascii="Tahoma" w:hAnsi="Tahoma" w:cs="Tahoma"/>
          <w:sz w:val="18"/>
          <w:szCs w:val="18"/>
        </w:rPr>
        <w:t xml:space="preserve">d) za brak prowadzonej aktualnej dokumentacji technicznej towaru, tj. za brak prowadzenia aktualnych wpisów z interwencji serwisowych do paszportów technicznych towaru w wysokości </w:t>
      </w:r>
      <w:r w:rsidR="00243587" w:rsidRPr="00AB3BB1">
        <w:rPr>
          <w:rFonts w:ascii="Tahoma" w:hAnsi="Tahoma" w:cs="Tahoma"/>
          <w:strike/>
          <w:sz w:val="18"/>
          <w:szCs w:val="18"/>
          <w:highlight w:val="cyan"/>
        </w:rPr>
        <w:t>0,3%</w:t>
      </w:r>
      <w:r w:rsidR="00243587" w:rsidRPr="00AB3BB1">
        <w:rPr>
          <w:rFonts w:ascii="Tahoma" w:hAnsi="Tahoma" w:cs="Tahoma"/>
          <w:sz w:val="18"/>
          <w:szCs w:val="18"/>
          <w:highlight w:val="cyan"/>
        </w:rPr>
        <w:t xml:space="preserve"> 0,1%</w:t>
      </w:r>
      <w:r w:rsidR="00243587" w:rsidRPr="009F7036">
        <w:rPr>
          <w:rFonts w:ascii="Tahoma" w:hAnsi="Tahoma" w:cs="Tahoma"/>
          <w:sz w:val="18"/>
          <w:szCs w:val="18"/>
        </w:rPr>
        <w:t xml:space="preserve"> </w:t>
      </w:r>
      <w:r w:rsidR="00975889" w:rsidRPr="00975889">
        <w:rPr>
          <w:rFonts w:ascii="Tahoma" w:hAnsi="Tahoma" w:cs="Tahoma"/>
          <w:strike/>
          <w:sz w:val="18"/>
          <w:szCs w:val="18"/>
          <w:highlight w:val="cyan"/>
        </w:rPr>
        <w:t xml:space="preserve">wynagrodzenia </w:t>
      </w:r>
      <w:r w:rsidR="00975889" w:rsidRPr="00975889">
        <w:rPr>
          <w:rFonts w:ascii="Tahoma" w:hAnsi="Tahoma" w:cs="Tahoma"/>
          <w:sz w:val="18"/>
          <w:szCs w:val="18"/>
          <w:highlight w:val="cyan"/>
        </w:rPr>
        <w:t>wartości</w:t>
      </w:r>
      <w:r w:rsidRPr="009F7036">
        <w:rPr>
          <w:rFonts w:ascii="Tahoma" w:hAnsi="Tahoma" w:cs="Tahoma"/>
          <w:sz w:val="18"/>
          <w:szCs w:val="18"/>
        </w:rPr>
        <w:t xml:space="preserve"> netto </w:t>
      </w:r>
      <w:r w:rsidRPr="00E932EB">
        <w:rPr>
          <w:rFonts w:ascii="Tahoma" w:hAnsi="Tahoma" w:cs="Tahoma"/>
          <w:strike/>
          <w:sz w:val="18"/>
          <w:szCs w:val="18"/>
          <w:highlight w:val="cyan"/>
        </w:rPr>
        <w:t>towaru, o którym mowa w § 2 ust. 1 umowy</w:t>
      </w:r>
      <w:r w:rsidR="00E932EB">
        <w:rPr>
          <w:rFonts w:ascii="Tahoma" w:hAnsi="Tahoma" w:cs="Tahoma"/>
          <w:strike/>
          <w:sz w:val="18"/>
          <w:szCs w:val="18"/>
        </w:rPr>
        <w:t xml:space="preserve"> </w:t>
      </w:r>
      <w:r w:rsidR="00E932EB" w:rsidRPr="00E932EB">
        <w:rPr>
          <w:rFonts w:ascii="Tahoma" w:hAnsi="Tahoma" w:cs="Tahoma"/>
          <w:sz w:val="18"/>
          <w:szCs w:val="18"/>
          <w:highlight w:val="cyan"/>
        </w:rPr>
        <w:t>pakietu, któ</w:t>
      </w:r>
      <w:r w:rsidR="00E932EB">
        <w:rPr>
          <w:rFonts w:ascii="Tahoma" w:hAnsi="Tahoma" w:cs="Tahoma"/>
          <w:sz w:val="18"/>
          <w:szCs w:val="18"/>
          <w:highlight w:val="cyan"/>
        </w:rPr>
        <w:t>r</w:t>
      </w:r>
      <w:r w:rsidR="00E932EB" w:rsidRPr="00E932EB">
        <w:rPr>
          <w:rFonts w:ascii="Tahoma" w:hAnsi="Tahoma" w:cs="Tahoma"/>
          <w:sz w:val="18"/>
          <w:szCs w:val="18"/>
          <w:highlight w:val="cyan"/>
        </w:rPr>
        <w:t>ego dotyczy zwłoka</w:t>
      </w:r>
      <w:r w:rsidRPr="00E932EB">
        <w:rPr>
          <w:rFonts w:ascii="Tahoma" w:hAnsi="Tahoma" w:cs="Tahoma"/>
          <w:sz w:val="18"/>
          <w:szCs w:val="18"/>
          <w:highlight w:val="cyan"/>
        </w:rPr>
        <w:t>,</w:t>
      </w:r>
      <w:r w:rsidRPr="009F7036">
        <w:rPr>
          <w:rFonts w:ascii="Tahoma" w:hAnsi="Tahoma" w:cs="Tahoma"/>
          <w:sz w:val="18"/>
          <w:szCs w:val="18"/>
        </w:rPr>
        <w:t xml:space="preserve"> dla którego nie wprowadzono wpisu do paszportu technicznego, za każdy rozpoczęty dzień zwłoki.</w:t>
      </w:r>
    </w:p>
    <w:p w14:paraId="5F8AF611" w14:textId="77777777" w:rsidR="00680935" w:rsidRPr="009F7036" w:rsidRDefault="00680935" w:rsidP="005A287A">
      <w:pPr>
        <w:numPr>
          <w:ilvl w:val="0"/>
          <w:numId w:val="41"/>
        </w:numPr>
        <w:tabs>
          <w:tab w:val="num" w:pos="426"/>
        </w:tabs>
        <w:ind w:left="426"/>
        <w:jc w:val="both"/>
        <w:rPr>
          <w:rFonts w:ascii="Tahoma" w:eastAsia="TimesNewRoman" w:hAnsi="Tahoma" w:cs="Tahoma"/>
          <w:sz w:val="18"/>
          <w:szCs w:val="18"/>
        </w:rPr>
      </w:pPr>
      <w:r w:rsidRPr="009F7036">
        <w:rPr>
          <w:rFonts w:ascii="Tahoma" w:hAnsi="Tahoma" w:cs="Tahoma"/>
          <w:sz w:val="18"/>
          <w:szCs w:val="18"/>
          <w:lang w:eastAsia="en-US"/>
        </w:rPr>
        <w:t>Zamawiający naliczając karę umowną wystawi pisemny dokument obciążający Wykonawcę, zwany notą obciążeniową ze wskazaniem tytułu obciążenia (powołanie odpowiedniego zapisu umowy) wraz dokumentacją potwierdzającą zaistniałe okoliczności i terminem zapłaty; jeśli Wykonawca nie dotrzyma terminu realizacji. Zamawiający zastrzega sobie prawo potrącenia należnych i wymagalnych kar umownych z należności wobec Wykonawcy</w:t>
      </w:r>
      <w:r w:rsidRPr="009F7036">
        <w:rPr>
          <w:rFonts w:ascii="Tahoma" w:eastAsia="TimesNewRoman" w:hAnsi="Tahoma" w:cs="Tahoma"/>
          <w:sz w:val="18"/>
          <w:szCs w:val="18"/>
        </w:rPr>
        <w:t>.</w:t>
      </w:r>
    </w:p>
    <w:p w14:paraId="710ED2C6" w14:textId="77777777" w:rsidR="00680935" w:rsidRPr="009F7036" w:rsidRDefault="00680935" w:rsidP="005A287A">
      <w:pPr>
        <w:numPr>
          <w:ilvl w:val="0"/>
          <w:numId w:val="41"/>
        </w:numPr>
        <w:tabs>
          <w:tab w:val="num" w:pos="426"/>
        </w:tabs>
        <w:ind w:left="426"/>
        <w:jc w:val="both"/>
        <w:rPr>
          <w:rFonts w:ascii="Tahoma" w:hAnsi="Tahoma" w:cs="Tahoma"/>
          <w:sz w:val="18"/>
          <w:szCs w:val="18"/>
        </w:rPr>
      </w:pPr>
      <w:r w:rsidRPr="009F7036">
        <w:rPr>
          <w:rFonts w:ascii="Tahoma" w:hAnsi="Tahoma" w:cs="Tahoma"/>
          <w:sz w:val="18"/>
          <w:szCs w:val="18"/>
        </w:rPr>
        <w:t>Zamawiający zastrzega sobie prawo dochodzenia na zasadach ogólnych odszkodowania przewyższającego kary umowne.</w:t>
      </w:r>
    </w:p>
    <w:p w14:paraId="60B8E5A5" w14:textId="77777777" w:rsidR="00680935" w:rsidRPr="009F7036" w:rsidRDefault="00680935" w:rsidP="00680935">
      <w:pPr>
        <w:rPr>
          <w:rFonts w:ascii="Tahoma" w:hAnsi="Tahoma" w:cs="Tahoma"/>
          <w:iCs/>
          <w:kern w:val="16"/>
          <w:sz w:val="18"/>
          <w:szCs w:val="18"/>
        </w:rPr>
      </w:pPr>
    </w:p>
    <w:p w14:paraId="304EE48D" w14:textId="77777777" w:rsidR="00680935" w:rsidRPr="009F7036" w:rsidRDefault="00680935" w:rsidP="00680935">
      <w:pPr>
        <w:jc w:val="center"/>
        <w:rPr>
          <w:rFonts w:ascii="Tahoma" w:hAnsi="Tahoma" w:cs="Tahoma"/>
          <w:iCs/>
          <w:kern w:val="16"/>
          <w:sz w:val="18"/>
          <w:szCs w:val="18"/>
        </w:rPr>
      </w:pPr>
      <w:r w:rsidRPr="009F7036">
        <w:rPr>
          <w:rFonts w:ascii="Tahoma" w:hAnsi="Tahoma" w:cs="Tahoma"/>
          <w:iCs/>
          <w:kern w:val="16"/>
          <w:sz w:val="18"/>
          <w:szCs w:val="18"/>
        </w:rPr>
        <w:t>§ 8</w:t>
      </w:r>
    </w:p>
    <w:p w14:paraId="5DA2C77E" w14:textId="77777777" w:rsidR="00680935" w:rsidRPr="009F7036" w:rsidRDefault="00680935" w:rsidP="005A287A">
      <w:pPr>
        <w:numPr>
          <w:ilvl w:val="0"/>
          <w:numId w:val="43"/>
        </w:numPr>
        <w:tabs>
          <w:tab w:val="left" w:pos="5040"/>
          <w:tab w:val="left" w:pos="5904"/>
        </w:tabs>
        <w:jc w:val="both"/>
        <w:rPr>
          <w:rFonts w:ascii="Tahoma" w:hAnsi="Tahoma" w:cs="Tahoma"/>
          <w:sz w:val="18"/>
          <w:szCs w:val="18"/>
        </w:rPr>
      </w:pPr>
      <w:r w:rsidRPr="009F7036">
        <w:rPr>
          <w:rFonts w:ascii="Tahoma" w:hAnsi="Tahoma" w:cs="Tahoma"/>
          <w:sz w:val="18"/>
          <w:szCs w:val="18"/>
        </w:rPr>
        <w:t>Oprócz wypadków wymienionych w Kodeksie Cywilnym, Zamawiającemu przysługuje prawo do odstąpienia od umowy w całości lub w części bez wyznaczania Wykonawcy dodatkowego terminu w sytuacji:</w:t>
      </w:r>
    </w:p>
    <w:p w14:paraId="58B0297A" w14:textId="77777777" w:rsidR="00680935" w:rsidRPr="009F7036" w:rsidRDefault="00680935" w:rsidP="005A287A">
      <w:pPr>
        <w:numPr>
          <w:ilvl w:val="0"/>
          <w:numId w:val="44"/>
        </w:numPr>
        <w:tabs>
          <w:tab w:val="left" w:pos="900"/>
        </w:tabs>
        <w:jc w:val="both"/>
        <w:rPr>
          <w:rFonts w:ascii="Tahoma" w:hAnsi="Tahoma" w:cs="Tahoma"/>
          <w:sz w:val="18"/>
          <w:szCs w:val="18"/>
        </w:rPr>
      </w:pPr>
      <w:r w:rsidRPr="009F7036">
        <w:rPr>
          <w:rFonts w:ascii="Tahoma" w:hAnsi="Tahoma" w:cs="Tahoma"/>
          <w:sz w:val="18"/>
          <w:szCs w:val="18"/>
        </w:rPr>
        <w:t>utraty przez Zamawiającego źródła finansowania zamówienia/umowy w całości lub części, a także w przypadku przesunięcia źródeł finansowania zamówienia/umowy;</w:t>
      </w:r>
    </w:p>
    <w:p w14:paraId="7934226E" w14:textId="596B0868" w:rsidR="00680935" w:rsidRPr="009F7036" w:rsidRDefault="00680935" w:rsidP="005A287A">
      <w:pPr>
        <w:numPr>
          <w:ilvl w:val="0"/>
          <w:numId w:val="44"/>
        </w:numPr>
        <w:tabs>
          <w:tab w:val="left" w:pos="900"/>
        </w:tabs>
        <w:jc w:val="both"/>
        <w:rPr>
          <w:rFonts w:ascii="Tahoma" w:hAnsi="Tahoma" w:cs="Tahoma"/>
          <w:sz w:val="18"/>
          <w:szCs w:val="18"/>
        </w:rPr>
      </w:pPr>
      <w:r w:rsidRPr="009F7036">
        <w:rPr>
          <w:rFonts w:ascii="Tahoma" w:hAnsi="Tahoma" w:cs="Tahoma"/>
          <w:sz w:val="18"/>
          <w:szCs w:val="18"/>
        </w:rPr>
        <w:lastRenderedPageBreak/>
        <w:t xml:space="preserve">niedostarczenia przez Wykonawcę Towaru lub dostarczenia Towaru w sposób uniemożliwiający podpisanie protokołu zdawczo-odbiorczego bez zastrzeżeń lub niedostarczenie </w:t>
      </w:r>
      <w:r w:rsidR="0088009C">
        <w:rPr>
          <w:rFonts w:ascii="Tahoma" w:hAnsi="Tahoma" w:cs="Tahoma"/>
          <w:sz w:val="18"/>
          <w:szCs w:val="18"/>
        </w:rPr>
        <w:t xml:space="preserve">którejkolwiek z dwóch </w:t>
      </w:r>
      <w:r w:rsidRPr="009F7036">
        <w:rPr>
          <w:rFonts w:ascii="Tahoma" w:hAnsi="Tahoma" w:cs="Tahoma"/>
          <w:sz w:val="18"/>
          <w:szCs w:val="18"/>
        </w:rPr>
        <w:t>faktur  - w terminie określonym w §3</w:t>
      </w:r>
      <w:r w:rsidR="00926BCC">
        <w:rPr>
          <w:rFonts w:ascii="Tahoma" w:hAnsi="Tahoma" w:cs="Tahoma"/>
          <w:sz w:val="18"/>
          <w:szCs w:val="18"/>
        </w:rPr>
        <w:t>A ust</w:t>
      </w:r>
      <w:r w:rsidR="005B29E7">
        <w:rPr>
          <w:rFonts w:ascii="Tahoma" w:hAnsi="Tahoma" w:cs="Tahoma"/>
          <w:sz w:val="18"/>
          <w:szCs w:val="18"/>
        </w:rPr>
        <w:t>.</w:t>
      </w:r>
      <w:r w:rsidR="00926BCC">
        <w:rPr>
          <w:rFonts w:ascii="Tahoma" w:hAnsi="Tahoma" w:cs="Tahoma"/>
          <w:sz w:val="18"/>
          <w:szCs w:val="18"/>
        </w:rPr>
        <w:t xml:space="preserve"> </w:t>
      </w:r>
      <w:r w:rsidR="00D94265">
        <w:rPr>
          <w:rFonts w:ascii="Tahoma" w:hAnsi="Tahoma" w:cs="Tahoma"/>
          <w:sz w:val="18"/>
          <w:szCs w:val="18"/>
        </w:rPr>
        <w:t>1</w:t>
      </w:r>
      <w:r w:rsidR="00926BCC">
        <w:rPr>
          <w:rFonts w:ascii="Tahoma" w:hAnsi="Tahoma" w:cs="Tahoma"/>
          <w:sz w:val="18"/>
          <w:szCs w:val="18"/>
        </w:rPr>
        <w:t xml:space="preserve"> lub  § 3B ust. </w:t>
      </w:r>
      <w:r w:rsidR="00D94265">
        <w:rPr>
          <w:rFonts w:ascii="Tahoma" w:hAnsi="Tahoma" w:cs="Tahoma"/>
          <w:sz w:val="18"/>
          <w:szCs w:val="18"/>
        </w:rPr>
        <w:t>1</w:t>
      </w:r>
      <w:r w:rsidRPr="009F7036">
        <w:rPr>
          <w:rFonts w:ascii="Tahoma" w:hAnsi="Tahoma" w:cs="Tahoma"/>
          <w:sz w:val="18"/>
          <w:szCs w:val="18"/>
        </w:rPr>
        <w:t xml:space="preserve"> umowy.</w:t>
      </w:r>
    </w:p>
    <w:p w14:paraId="6019D27D" w14:textId="77777777" w:rsidR="00680935" w:rsidRPr="009F7036" w:rsidRDefault="00680935" w:rsidP="00680935">
      <w:pPr>
        <w:ind w:left="360" w:hanging="360"/>
        <w:jc w:val="both"/>
        <w:rPr>
          <w:rFonts w:ascii="Tahoma" w:hAnsi="Tahoma" w:cs="Tahoma"/>
          <w:sz w:val="18"/>
          <w:szCs w:val="18"/>
        </w:rPr>
      </w:pPr>
      <w:r w:rsidRPr="009F7036">
        <w:rPr>
          <w:rFonts w:ascii="Tahoma" w:hAnsi="Tahoma" w:cs="Tahoma"/>
          <w:sz w:val="18"/>
          <w:szCs w:val="18"/>
        </w:rPr>
        <w:t>2.</w:t>
      </w:r>
      <w:r w:rsidRPr="009F7036">
        <w:rPr>
          <w:rFonts w:ascii="Tahoma" w:hAnsi="Tahoma" w:cs="Tahoma"/>
          <w:sz w:val="18"/>
          <w:szCs w:val="18"/>
        </w:rPr>
        <w:tab/>
        <w:t xml:space="preserve">Odstąpienie od umowy powinno nastąpić w formie pisemnej pod rygorem nieważności takiego oświadczenia. Z prawa odstąpienia można skorzystać w terminie 30 dni od powzięcia wiadomości o powyższych okolicznościach. </w:t>
      </w:r>
    </w:p>
    <w:p w14:paraId="59AD016A" w14:textId="77777777" w:rsidR="00680935" w:rsidRPr="009F7036" w:rsidRDefault="00680935" w:rsidP="00680935">
      <w:pPr>
        <w:ind w:left="360" w:hanging="360"/>
        <w:jc w:val="both"/>
        <w:rPr>
          <w:rFonts w:ascii="Tahoma" w:hAnsi="Tahoma" w:cs="Tahoma"/>
          <w:sz w:val="18"/>
          <w:szCs w:val="18"/>
        </w:rPr>
      </w:pPr>
      <w:r w:rsidRPr="009F7036">
        <w:rPr>
          <w:rFonts w:ascii="Tahoma" w:hAnsi="Tahoma" w:cs="Tahoma"/>
          <w:sz w:val="18"/>
          <w:szCs w:val="18"/>
        </w:rPr>
        <w:t>3.</w:t>
      </w:r>
      <w:r w:rsidRPr="009F7036">
        <w:rPr>
          <w:rFonts w:ascii="Tahoma" w:hAnsi="Tahoma" w:cs="Tahoma"/>
          <w:sz w:val="18"/>
          <w:szCs w:val="18"/>
        </w:rPr>
        <w:tab/>
        <w:t>W przypadku opóźnienia lub odmowy naprawy stwierdzonych przy odbiorze lub ujawnionych w okresie rękojmi lub gwarancji wad/awarii/błędów/usterek, opóźnienia lub odmowy wykonania obowiązku wynikającego z § 6 ust. 4 Umowy, Zamawiający ma prawo, po uprzednim powiadomieniu Wykonawcy, dokonać zastępczego usunięcia wad/awarii/błędów/usterek, którego kosztami obciąży Wykonawcę.</w:t>
      </w:r>
    </w:p>
    <w:p w14:paraId="5D1C30F3" w14:textId="77777777" w:rsidR="00680935" w:rsidRPr="009F7036" w:rsidRDefault="00680935" w:rsidP="00680935">
      <w:pPr>
        <w:jc w:val="center"/>
        <w:rPr>
          <w:rFonts w:ascii="Tahoma" w:hAnsi="Tahoma" w:cs="Tahoma"/>
          <w:iCs/>
          <w:kern w:val="16"/>
          <w:sz w:val="18"/>
          <w:szCs w:val="18"/>
        </w:rPr>
      </w:pPr>
    </w:p>
    <w:p w14:paraId="1D8EB445" w14:textId="77777777" w:rsidR="00680935" w:rsidRPr="009F7036" w:rsidRDefault="00680935" w:rsidP="00680935">
      <w:pPr>
        <w:jc w:val="center"/>
        <w:rPr>
          <w:rFonts w:ascii="Tahoma" w:hAnsi="Tahoma" w:cs="Tahoma"/>
          <w:iCs/>
          <w:kern w:val="16"/>
          <w:sz w:val="18"/>
          <w:szCs w:val="18"/>
        </w:rPr>
      </w:pPr>
      <w:r w:rsidRPr="009F7036">
        <w:rPr>
          <w:rFonts w:ascii="Tahoma" w:hAnsi="Tahoma" w:cs="Tahoma"/>
          <w:iCs/>
          <w:kern w:val="16"/>
          <w:sz w:val="18"/>
          <w:szCs w:val="18"/>
        </w:rPr>
        <w:t>§ 9</w:t>
      </w:r>
    </w:p>
    <w:p w14:paraId="06A67451" w14:textId="77777777" w:rsidR="00680935" w:rsidRPr="009F7036" w:rsidRDefault="00680935" w:rsidP="005A287A">
      <w:pPr>
        <w:numPr>
          <w:ilvl w:val="0"/>
          <w:numId w:val="36"/>
        </w:numPr>
        <w:tabs>
          <w:tab w:val="num" w:pos="360"/>
        </w:tabs>
        <w:ind w:left="360"/>
        <w:jc w:val="both"/>
        <w:rPr>
          <w:rFonts w:ascii="Tahoma" w:hAnsi="Tahoma" w:cs="Tahoma"/>
          <w:sz w:val="18"/>
          <w:szCs w:val="18"/>
        </w:rPr>
      </w:pPr>
      <w:r w:rsidRPr="009F7036">
        <w:rPr>
          <w:rFonts w:ascii="Tahoma" w:hAnsi="Tahoma" w:cs="Tahoma"/>
          <w:sz w:val="18"/>
          <w:szCs w:val="18"/>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wypadku Wykonawca może żądać jedynie wynagrodzenia należnego mu z tytułu wykonania części umowy.</w:t>
      </w:r>
    </w:p>
    <w:p w14:paraId="3AC8F236" w14:textId="0960FE9D" w:rsidR="00680935" w:rsidRPr="009F7036" w:rsidRDefault="00680935" w:rsidP="005A287A">
      <w:pPr>
        <w:numPr>
          <w:ilvl w:val="0"/>
          <w:numId w:val="36"/>
        </w:numPr>
        <w:tabs>
          <w:tab w:val="num" w:pos="360"/>
        </w:tabs>
        <w:ind w:left="360"/>
        <w:jc w:val="both"/>
        <w:rPr>
          <w:rFonts w:ascii="Tahoma" w:hAnsi="Tahoma" w:cs="Tahoma"/>
          <w:iCs/>
          <w:kern w:val="16"/>
          <w:sz w:val="18"/>
          <w:szCs w:val="18"/>
        </w:rPr>
      </w:pPr>
      <w:r w:rsidRPr="009F7036">
        <w:rPr>
          <w:rFonts w:ascii="Tahoma" w:hAnsi="Tahoma" w:cs="Tahoma"/>
          <w:sz w:val="18"/>
          <w:szCs w:val="18"/>
        </w:rPr>
        <w:t xml:space="preserve">Zamawiający ma prawo rozwiązania umowy bez zachowania okresu wypowiedzenia, jeśli Wykonawca w terminie 7 dni od pisemnego wezwania na piśmie lub wezwania faksem, nie przedłoży dokumentów, o których mowa w </w:t>
      </w:r>
      <w:r w:rsidRPr="009F7036">
        <w:rPr>
          <w:rFonts w:ascii="Tahoma" w:hAnsi="Tahoma" w:cs="Tahoma"/>
          <w:iCs/>
          <w:kern w:val="16"/>
          <w:sz w:val="18"/>
          <w:szCs w:val="18"/>
        </w:rPr>
        <w:t xml:space="preserve">§ </w:t>
      </w:r>
      <w:r w:rsidR="009B4E72">
        <w:rPr>
          <w:rFonts w:ascii="Tahoma" w:hAnsi="Tahoma" w:cs="Tahoma"/>
          <w:iCs/>
          <w:kern w:val="16"/>
          <w:sz w:val="18"/>
          <w:szCs w:val="18"/>
        </w:rPr>
        <w:t>2</w:t>
      </w:r>
      <w:r w:rsidR="009B4E72" w:rsidRPr="009F7036">
        <w:rPr>
          <w:rFonts w:ascii="Tahoma" w:hAnsi="Tahoma" w:cs="Tahoma"/>
          <w:iCs/>
          <w:kern w:val="16"/>
          <w:sz w:val="18"/>
          <w:szCs w:val="18"/>
        </w:rPr>
        <w:t xml:space="preserve"> </w:t>
      </w:r>
      <w:r w:rsidRPr="009F7036">
        <w:rPr>
          <w:rFonts w:ascii="Tahoma" w:hAnsi="Tahoma" w:cs="Tahoma"/>
          <w:iCs/>
          <w:kern w:val="16"/>
          <w:sz w:val="18"/>
          <w:szCs w:val="18"/>
        </w:rPr>
        <w:t xml:space="preserve">ust. </w:t>
      </w:r>
      <w:r w:rsidR="009B4E72">
        <w:rPr>
          <w:rFonts w:ascii="Tahoma" w:hAnsi="Tahoma" w:cs="Tahoma"/>
          <w:iCs/>
          <w:kern w:val="16"/>
          <w:sz w:val="18"/>
          <w:szCs w:val="18"/>
        </w:rPr>
        <w:t xml:space="preserve">6 </w:t>
      </w:r>
      <w:r w:rsidRPr="009F7036">
        <w:rPr>
          <w:rFonts w:ascii="Tahoma" w:hAnsi="Tahoma" w:cs="Tahoma"/>
          <w:iCs/>
          <w:kern w:val="16"/>
          <w:sz w:val="18"/>
          <w:szCs w:val="18"/>
        </w:rPr>
        <w:t>umowy lub, jeśli dokumenty te będą błędne lub nieważne.</w:t>
      </w:r>
    </w:p>
    <w:p w14:paraId="4A00D097" w14:textId="77777777" w:rsidR="00680935" w:rsidRPr="009F7036" w:rsidRDefault="00680935" w:rsidP="00680935">
      <w:pPr>
        <w:jc w:val="center"/>
        <w:rPr>
          <w:rFonts w:ascii="Tahoma" w:hAnsi="Tahoma" w:cs="Tahoma"/>
          <w:iCs/>
          <w:kern w:val="16"/>
          <w:sz w:val="18"/>
          <w:szCs w:val="18"/>
        </w:rPr>
      </w:pPr>
    </w:p>
    <w:p w14:paraId="1C4F1BEE" w14:textId="77777777" w:rsidR="00680935" w:rsidRPr="009F7036" w:rsidRDefault="00680935" w:rsidP="00680935">
      <w:pPr>
        <w:jc w:val="center"/>
        <w:rPr>
          <w:rFonts w:ascii="Tahoma" w:hAnsi="Tahoma" w:cs="Tahoma"/>
          <w:iCs/>
          <w:kern w:val="16"/>
          <w:sz w:val="18"/>
          <w:szCs w:val="18"/>
        </w:rPr>
      </w:pPr>
      <w:r w:rsidRPr="009F7036">
        <w:rPr>
          <w:rFonts w:ascii="Tahoma" w:hAnsi="Tahoma" w:cs="Tahoma"/>
          <w:iCs/>
          <w:kern w:val="16"/>
          <w:sz w:val="18"/>
          <w:szCs w:val="18"/>
        </w:rPr>
        <w:t>§ 10</w:t>
      </w:r>
    </w:p>
    <w:p w14:paraId="21EF4298" w14:textId="337A18B5" w:rsidR="00680935" w:rsidRPr="00970504" w:rsidRDefault="00680935" w:rsidP="005A287A">
      <w:pPr>
        <w:numPr>
          <w:ilvl w:val="0"/>
          <w:numId w:val="45"/>
        </w:numPr>
        <w:ind w:left="426" w:hanging="426"/>
        <w:jc w:val="both"/>
        <w:rPr>
          <w:rFonts w:ascii="Tahoma" w:hAnsi="Tahoma" w:cs="Tahoma"/>
          <w:sz w:val="18"/>
          <w:szCs w:val="18"/>
        </w:rPr>
      </w:pPr>
      <w:r w:rsidRPr="009F7036">
        <w:rPr>
          <w:rFonts w:ascii="Tahoma" w:hAnsi="Tahoma" w:cs="Tahoma"/>
          <w:sz w:val="18"/>
          <w:szCs w:val="18"/>
        </w:rPr>
        <w:t>Wszelkie</w:t>
      </w:r>
      <w:r w:rsidRPr="009F7036">
        <w:rPr>
          <w:rFonts w:ascii="Tahoma" w:hAnsi="Tahoma" w:cs="Tahoma"/>
          <w:iCs/>
          <w:kern w:val="16"/>
          <w:sz w:val="18"/>
          <w:szCs w:val="18"/>
        </w:rPr>
        <w:t xml:space="preserve"> zmiany i uzupełnienia </w:t>
      </w:r>
      <w:r w:rsidRPr="00970504">
        <w:rPr>
          <w:rFonts w:ascii="Tahoma" w:hAnsi="Tahoma" w:cs="Tahoma"/>
          <w:iCs/>
          <w:kern w:val="16"/>
          <w:sz w:val="18"/>
          <w:szCs w:val="18"/>
        </w:rPr>
        <w:t>niniejszej umowy mogą być dokonywane za zgodą obu stron wyrażoną w formie pisemnej pod rygorem nieważności</w:t>
      </w:r>
      <w:r w:rsidR="007804A2" w:rsidRPr="00970504">
        <w:rPr>
          <w:rFonts w:ascii="Tahoma" w:hAnsi="Tahoma" w:cs="Tahoma"/>
          <w:iCs/>
          <w:kern w:val="16"/>
          <w:sz w:val="18"/>
          <w:szCs w:val="18"/>
        </w:rPr>
        <w:t xml:space="preserve">, </w:t>
      </w:r>
      <w:r w:rsidR="007804A2" w:rsidRPr="00970504">
        <w:rPr>
          <w:rFonts w:ascii="Tahoma" w:hAnsi="Tahoma" w:cs="Tahoma"/>
          <w:sz w:val="18"/>
          <w:szCs w:val="18"/>
        </w:rPr>
        <w:t>z zastrzeżeniem § 4 pkt 5</w:t>
      </w:r>
      <w:r w:rsidRPr="00970504">
        <w:rPr>
          <w:rFonts w:ascii="Tahoma" w:hAnsi="Tahoma" w:cs="Tahoma"/>
          <w:sz w:val="18"/>
          <w:szCs w:val="18"/>
        </w:rPr>
        <w:t>.</w:t>
      </w:r>
    </w:p>
    <w:p w14:paraId="72DA7F7B" w14:textId="77777777" w:rsidR="00680935" w:rsidRPr="00970504" w:rsidRDefault="00680935" w:rsidP="005A287A">
      <w:pPr>
        <w:numPr>
          <w:ilvl w:val="0"/>
          <w:numId w:val="45"/>
        </w:numPr>
        <w:ind w:left="426" w:hanging="426"/>
        <w:jc w:val="both"/>
        <w:rPr>
          <w:rFonts w:ascii="Tahoma" w:hAnsi="Tahoma" w:cs="Tahoma"/>
          <w:sz w:val="18"/>
          <w:szCs w:val="18"/>
        </w:rPr>
      </w:pPr>
      <w:r w:rsidRPr="00970504">
        <w:rPr>
          <w:rFonts w:ascii="Tahoma" w:hAnsi="Tahoma" w:cs="Tahoma"/>
          <w:kern w:val="1"/>
          <w:sz w:val="18"/>
          <w:szCs w:val="18"/>
        </w:rPr>
        <w:t xml:space="preserve">Zamawiający dopuszcza możliwość zmiany postanowień umowy </w:t>
      </w:r>
      <w:r w:rsidRPr="00970504">
        <w:rPr>
          <w:rFonts w:ascii="Tahoma" w:hAnsi="Tahoma" w:cs="Tahoma"/>
          <w:sz w:val="18"/>
          <w:szCs w:val="18"/>
        </w:rPr>
        <w:t>w przypadkach określonych w art. 144 ust. 1 pkt. 2-6 Prawa zamówień publicznych oraz</w:t>
      </w:r>
      <w:r w:rsidRPr="00970504">
        <w:rPr>
          <w:rFonts w:ascii="Tahoma" w:hAnsi="Tahoma" w:cs="Tahoma"/>
          <w:kern w:val="1"/>
          <w:sz w:val="18"/>
          <w:szCs w:val="18"/>
        </w:rPr>
        <w:t xml:space="preserve"> w przypadku wystąpienia niżej wymienionych okoliczności</w:t>
      </w:r>
      <w:r w:rsidRPr="00970504">
        <w:rPr>
          <w:rFonts w:ascii="Tahoma" w:hAnsi="Tahoma" w:cs="Tahoma"/>
          <w:kern w:val="24"/>
          <w:sz w:val="18"/>
          <w:szCs w:val="18"/>
        </w:rPr>
        <w:t>:</w:t>
      </w:r>
    </w:p>
    <w:p w14:paraId="43598FB7" w14:textId="77777777" w:rsidR="00680935" w:rsidRPr="00970504" w:rsidRDefault="00680935" w:rsidP="00680935">
      <w:pPr>
        <w:ind w:left="900" w:hanging="360"/>
        <w:jc w:val="both"/>
        <w:rPr>
          <w:rFonts w:ascii="Tahoma" w:hAnsi="Tahoma" w:cs="Tahoma"/>
          <w:kern w:val="24"/>
          <w:sz w:val="18"/>
          <w:szCs w:val="18"/>
        </w:rPr>
      </w:pPr>
      <w:r w:rsidRPr="00970504">
        <w:rPr>
          <w:rFonts w:ascii="Tahoma" w:hAnsi="Tahoma" w:cs="Tahoma"/>
          <w:kern w:val="24"/>
          <w:sz w:val="18"/>
          <w:szCs w:val="18"/>
        </w:rPr>
        <w:t>2.1. zmianę jakości, parametrów lub innych cech charakterystycznych dla przedmiotu zamówienia, w tym zmianę numeru katalogowego towaru bądź nazwy własnej towaru w przypadku gdy:</w:t>
      </w:r>
    </w:p>
    <w:p w14:paraId="5DEB2709" w14:textId="77777777" w:rsidR="00680935" w:rsidRPr="00970504" w:rsidRDefault="00680935" w:rsidP="00680935">
      <w:pPr>
        <w:ind w:left="1440" w:hanging="540"/>
        <w:rPr>
          <w:rFonts w:ascii="Tahoma" w:hAnsi="Tahoma" w:cs="Tahoma"/>
          <w:kern w:val="24"/>
          <w:sz w:val="18"/>
          <w:szCs w:val="18"/>
        </w:rPr>
      </w:pPr>
      <w:r w:rsidRPr="00970504">
        <w:rPr>
          <w:rFonts w:ascii="Tahoma" w:hAnsi="Tahoma" w:cs="Tahoma"/>
          <w:kern w:val="24"/>
          <w:sz w:val="18"/>
          <w:szCs w:val="18"/>
        </w:rPr>
        <w:t>2.1.1. nastąpi zmiana w procesie produkcyjnym wynikająca z postępu technologicznego. Towar zamienny nie może posiadać gorszych parametrów od objętych umową;</w:t>
      </w:r>
    </w:p>
    <w:p w14:paraId="21457005" w14:textId="77777777" w:rsidR="00680935" w:rsidRPr="00970504" w:rsidRDefault="00680935" w:rsidP="00680935">
      <w:pPr>
        <w:ind w:left="1440" w:hanging="540"/>
        <w:rPr>
          <w:rFonts w:ascii="Tahoma" w:hAnsi="Tahoma" w:cs="Tahoma"/>
          <w:sz w:val="18"/>
          <w:szCs w:val="18"/>
        </w:rPr>
      </w:pPr>
      <w:r w:rsidRPr="00970504">
        <w:rPr>
          <w:rFonts w:ascii="Tahoma" w:hAnsi="Tahoma" w:cs="Tahoma"/>
          <w:kern w:val="24"/>
          <w:sz w:val="18"/>
          <w:szCs w:val="18"/>
        </w:rPr>
        <w:t>2.1.2. będzie to konieczne ze względu na zmianę przepisów prawa.</w:t>
      </w:r>
    </w:p>
    <w:p w14:paraId="7FE72AEE" w14:textId="77777777" w:rsidR="00680935" w:rsidRPr="00970504" w:rsidRDefault="00680935" w:rsidP="00351BAA">
      <w:pPr>
        <w:numPr>
          <w:ilvl w:val="1"/>
          <w:numId w:val="12"/>
        </w:numPr>
        <w:ind w:hanging="463"/>
        <w:jc w:val="both"/>
        <w:rPr>
          <w:rFonts w:ascii="Tahoma" w:hAnsi="Tahoma" w:cs="Tahoma"/>
          <w:sz w:val="18"/>
          <w:szCs w:val="18"/>
        </w:rPr>
      </w:pPr>
      <w:r w:rsidRPr="00970504">
        <w:rPr>
          <w:rFonts w:ascii="Tahoma" w:hAnsi="Tahoma" w:cs="Tahoma"/>
          <w:kern w:val="24"/>
          <w:sz w:val="18"/>
          <w:szCs w:val="18"/>
        </w:rPr>
        <w:t>zmianę organizacyjną po stronie Zamawiającego lub Wykonawcy w szczególności w przypadku, gdy nastąpi zmiana adresu siedziby firmy.</w:t>
      </w:r>
    </w:p>
    <w:p w14:paraId="6266F8BA" w14:textId="77777777" w:rsidR="00680935" w:rsidRPr="00970504" w:rsidRDefault="00680935" w:rsidP="00351BAA">
      <w:pPr>
        <w:numPr>
          <w:ilvl w:val="1"/>
          <w:numId w:val="12"/>
        </w:numPr>
        <w:ind w:hanging="463"/>
        <w:jc w:val="both"/>
        <w:rPr>
          <w:rFonts w:ascii="Tahoma" w:hAnsi="Tahoma" w:cs="Tahoma"/>
          <w:kern w:val="24"/>
          <w:sz w:val="18"/>
          <w:szCs w:val="18"/>
        </w:rPr>
      </w:pPr>
      <w:r w:rsidRPr="00970504">
        <w:rPr>
          <w:rFonts w:ascii="Tahoma" w:hAnsi="Tahoma" w:cs="Tahoma"/>
          <w:iCs/>
          <w:sz w:val="18"/>
          <w:szCs w:val="18"/>
        </w:rPr>
        <w:t xml:space="preserve">zmiana </w:t>
      </w:r>
      <w:r w:rsidRPr="00970504">
        <w:rPr>
          <w:rFonts w:ascii="Tahoma" w:hAnsi="Tahoma" w:cs="Tahoma"/>
          <w:kern w:val="24"/>
          <w:sz w:val="18"/>
          <w:szCs w:val="18"/>
        </w:rPr>
        <w:t>miejsca dostaw.</w:t>
      </w:r>
    </w:p>
    <w:p w14:paraId="547C78BF" w14:textId="77777777" w:rsidR="00680935" w:rsidRPr="00970504" w:rsidRDefault="00680935" w:rsidP="00680935">
      <w:pPr>
        <w:ind w:firstLine="540"/>
        <w:rPr>
          <w:rFonts w:ascii="Tahoma" w:hAnsi="Tahoma" w:cs="Tahoma"/>
          <w:kern w:val="24"/>
          <w:sz w:val="18"/>
          <w:szCs w:val="18"/>
        </w:rPr>
      </w:pPr>
      <w:r w:rsidRPr="00970504">
        <w:rPr>
          <w:rFonts w:ascii="Tahoma" w:hAnsi="Tahoma" w:cs="Tahoma"/>
          <w:kern w:val="24"/>
          <w:sz w:val="18"/>
          <w:szCs w:val="18"/>
        </w:rPr>
        <w:t>Wyżej wymienione zmiany nie mogą skutkować podwyższeniem ceny jednostkowej wskazanej w ofercie.</w:t>
      </w:r>
    </w:p>
    <w:p w14:paraId="46311B91" w14:textId="77777777" w:rsidR="00680935" w:rsidRPr="00970504" w:rsidRDefault="00680935" w:rsidP="00680935">
      <w:pPr>
        <w:ind w:left="720"/>
        <w:rPr>
          <w:rFonts w:ascii="Tahoma" w:hAnsi="Tahoma" w:cs="Tahoma"/>
          <w:b/>
          <w:iCs/>
          <w:kern w:val="16"/>
          <w:sz w:val="18"/>
          <w:szCs w:val="18"/>
        </w:rPr>
      </w:pPr>
    </w:p>
    <w:p w14:paraId="64FB5DE5" w14:textId="77777777" w:rsidR="00680935" w:rsidRPr="00970504" w:rsidRDefault="00281621" w:rsidP="00680935">
      <w:pPr>
        <w:autoSpaceDE w:val="0"/>
        <w:autoSpaceDN w:val="0"/>
        <w:adjustRightInd w:val="0"/>
        <w:jc w:val="center"/>
        <w:rPr>
          <w:rFonts w:ascii="Tahoma" w:hAnsi="Tahoma" w:cs="Tahoma"/>
          <w:sz w:val="18"/>
          <w:szCs w:val="18"/>
        </w:rPr>
      </w:pPr>
      <w:r w:rsidRPr="00970504">
        <w:rPr>
          <w:rFonts w:ascii="Tahoma" w:hAnsi="Tahoma" w:cs="Tahoma"/>
          <w:sz w:val="18"/>
          <w:szCs w:val="18"/>
        </w:rPr>
        <w:t xml:space="preserve">§ 11 </w:t>
      </w:r>
    </w:p>
    <w:p w14:paraId="1A4DFA54" w14:textId="77777777" w:rsidR="00680935" w:rsidRPr="00970504" w:rsidRDefault="00680935" w:rsidP="005A287A">
      <w:pPr>
        <w:numPr>
          <w:ilvl w:val="0"/>
          <w:numId w:val="33"/>
        </w:numPr>
        <w:spacing w:line="259" w:lineRule="auto"/>
        <w:ind w:left="284" w:hanging="284"/>
        <w:contextualSpacing/>
        <w:jc w:val="both"/>
        <w:rPr>
          <w:rFonts w:ascii="Tahoma" w:eastAsia="Calibri" w:hAnsi="Tahoma" w:cs="Tahoma"/>
          <w:sz w:val="18"/>
          <w:szCs w:val="18"/>
          <w:lang w:eastAsia="en-US"/>
        </w:rPr>
      </w:pPr>
      <w:r w:rsidRPr="00970504">
        <w:rPr>
          <w:rFonts w:ascii="Tahoma" w:eastAsia="Calibri" w:hAnsi="Tahoma" w:cs="Tahoma"/>
          <w:sz w:val="18"/>
          <w:szCs w:val="18"/>
          <w:lang w:eastAsia="en-US"/>
        </w:rPr>
        <w:t xml:space="preserve">Strony zobowiązują się do utrzymania w tajemnicy nie ujawniania, nie publikowania, nie przekazywania, nie udostępniania w żaden inny sposób osobom trzecim jakichkolwiek danych o transakcjach o klientach stron, jak również: </w:t>
      </w:r>
    </w:p>
    <w:p w14:paraId="3C891DB7" w14:textId="77777777" w:rsidR="00680935" w:rsidRPr="00970504" w:rsidRDefault="00680935" w:rsidP="005A287A">
      <w:pPr>
        <w:numPr>
          <w:ilvl w:val="1"/>
          <w:numId w:val="21"/>
        </w:numPr>
        <w:tabs>
          <w:tab w:val="left" w:pos="567"/>
        </w:tabs>
        <w:ind w:left="567" w:hanging="283"/>
        <w:jc w:val="both"/>
        <w:rPr>
          <w:rFonts w:ascii="Tahoma" w:eastAsia="Calibri" w:hAnsi="Tahoma" w:cs="Tahoma"/>
          <w:sz w:val="18"/>
          <w:szCs w:val="18"/>
        </w:rPr>
      </w:pPr>
      <w:r w:rsidRPr="00970504">
        <w:rPr>
          <w:rFonts w:ascii="Tahoma" w:eastAsia="Calibri" w:hAnsi="Tahoma" w:cs="Tahoma"/>
          <w:sz w:val="18"/>
          <w:szCs w:val="18"/>
        </w:rPr>
        <w:t xml:space="preserve">informacji o danych dotyczących, podejmowania przez jedną ze stron czynności w toku realizacji niniejszej umowy, </w:t>
      </w:r>
    </w:p>
    <w:p w14:paraId="7345CDF8" w14:textId="77777777" w:rsidR="00680935" w:rsidRPr="00281621" w:rsidRDefault="00680935" w:rsidP="005A287A">
      <w:pPr>
        <w:numPr>
          <w:ilvl w:val="1"/>
          <w:numId w:val="21"/>
        </w:numPr>
        <w:tabs>
          <w:tab w:val="left" w:pos="567"/>
        </w:tabs>
        <w:ind w:left="567" w:hanging="283"/>
        <w:jc w:val="both"/>
        <w:rPr>
          <w:rFonts w:ascii="Tahoma" w:eastAsia="Calibri" w:hAnsi="Tahoma" w:cs="Tahoma"/>
          <w:sz w:val="18"/>
          <w:szCs w:val="18"/>
        </w:rPr>
      </w:pPr>
      <w:r w:rsidRPr="00970504">
        <w:rPr>
          <w:rFonts w:ascii="Tahoma" w:eastAsia="Calibri" w:hAnsi="Tahoma" w:cs="Tahoma"/>
          <w:sz w:val="18"/>
          <w:szCs w:val="18"/>
        </w:rPr>
        <w:t>informacji danych stanowiących tajemnice stron w rozumieniu</w:t>
      </w:r>
      <w:r w:rsidRPr="00281621">
        <w:rPr>
          <w:rFonts w:ascii="Tahoma" w:eastAsia="Calibri" w:hAnsi="Tahoma" w:cs="Tahoma"/>
          <w:sz w:val="18"/>
          <w:szCs w:val="18"/>
        </w:rPr>
        <w:t xml:space="preserve"> Ustawy z dnia z dnia 16 kwietnia 1993 r. o zwalczaniu nieuczciwej konkurencji, </w:t>
      </w:r>
    </w:p>
    <w:p w14:paraId="57FB90CA" w14:textId="77777777" w:rsidR="00680935" w:rsidRPr="00281621" w:rsidRDefault="00680935" w:rsidP="005A287A">
      <w:pPr>
        <w:numPr>
          <w:ilvl w:val="1"/>
          <w:numId w:val="21"/>
        </w:numPr>
        <w:tabs>
          <w:tab w:val="left" w:pos="567"/>
        </w:tabs>
        <w:ind w:left="567" w:hanging="283"/>
        <w:jc w:val="both"/>
        <w:rPr>
          <w:rFonts w:ascii="Tahoma" w:eastAsia="Calibri" w:hAnsi="Tahoma" w:cs="Tahoma"/>
          <w:sz w:val="18"/>
          <w:szCs w:val="18"/>
        </w:rPr>
      </w:pPr>
      <w:r w:rsidRPr="00281621">
        <w:rPr>
          <w:rFonts w:ascii="Tahoma" w:eastAsia="Calibri" w:hAnsi="Tahoma" w:cs="Tahoma"/>
          <w:sz w:val="18"/>
          <w:szCs w:val="18"/>
        </w:rPr>
        <w:t>innych informacji prawnie chronionych, które to informacje uzyskają w trakcie lub w związku z realizacją niniejszej umowy, bez względu na sposób i formę ich utrwalenia lub przekazania, o ile informacje nie są powszechnie znane, bądź obowiązek ich ujawnienia nie wynika z obowiązujących przepisów prawa.</w:t>
      </w:r>
    </w:p>
    <w:p w14:paraId="68EE6C39" w14:textId="77777777" w:rsidR="00680935" w:rsidRPr="00281621" w:rsidRDefault="00680935" w:rsidP="005A287A">
      <w:pPr>
        <w:numPr>
          <w:ilvl w:val="0"/>
          <w:numId w:val="33"/>
        </w:numPr>
        <w:spacing w:line="259" w:lineRule="auto"/>
        <w:ind w:left="284" w:hanging="284"/>
        <w:contextualSpacing/>
        <w:jc w:val="both"/>
        <w:rPr>
          <w:rFonts w:ascii="Tahoma" w:eastAsia="Calibri" w:hAnsi="Tahoma" w:cs="Tahoma"/>
          <w:sz w:val="18"/>
          <w:szCs w:val="18"/>
          <w:lang w:eastAsia="en-US"/>
        </w:rPr>
      </w:pPr>
      <w:r w:rsidRPr="00281621">
        <w:rPr>
          <w:rFonts w:ascii="Tahoma" w:eastAsia="Calibri" w:hAnsi="Tahoma" w:cs="Tahoma"/>
          <w:sz w:val="18"/>
          <w:szCs w:val="18"/>
          <w:lang w:eastAsia="en-US"/>
        </w:rPr>
        <w:t>Obowiązkiem zachowania poufności umowy nie jest objęty fakt jej zawarcia ani jej treść w zakresie określonym obowiązującymi przepisami prawa.</w:t>
      </w:r>
    </w:p>
    <w:p w14:paraId="1DBAB48E" w14:textId="77777777" w:rsidR="00680935" w:rsidRPr="00281621" w:rsidRDefault="00680935" w:rsidP="005A287A">
      <w:pPr>
        <w:numPr>
          <w:ilvl w:val="1"/>
          <w:numId w:val="21"/>
        </w:numPr>
        <w:tabs>
          <w:tab w:val="left" w:pos="567"/>
        </w:tabs>
        <w:ind w:left="567" w:hanging="283"/>
        <w:jc w:val="both"/>
        <w:rPr>
          <w:rFonts w:ascii="Tahoma" w:eastAsia="Calibri" w:hAnsi="Tahoma" w:cs="Tahoma"/>
          <w:sz w:val="18"/>
          <w:szCs w:val="18"/>
        </w:rPr>
      </w:pPr>
      <w:r w:rsidRPr="00281621">
        <w:rPr>
          <w:rFonts w:ascii="Tahoma" w:eastAsia="Calibri" w:hAnsi="Tahoma" w:cs="Tahoma"/>
          <w:sz w:val="18"/>
          <w:szCs w:val="18"/>
        </w:rPr>
        <w:t xml:space="preserve">Każdej ze stron wolno ujawnić informacje poufne z ograniczeniami wynikającymi z przepisami prawa, członkom swoich władz, kancelariom prawnym, firmom audytorskim, pracownikom organów nadzoru, itp. W takim zakresie jakim będzie to niezbędne do wypełnienia przez nią zobowiązań wynikających z innej ustawy. </w:t>
      </w:r>
    </w:p>
    <w:p w14:paraId="1EAD6A01" w14:textId="77777777" w:rsidR="00680935" w:rsidRPr="00281621" w:rsidRDefault="00680935" w:rsidP="005A287A">
      <w:pPr>
        <w:numPr>
          <w:ilvl w:val="1"/>
          <w:numId w:val="21"/>
        </w:numPr>
        <w:tabs>
          <w:tab w:val="left" w:pos="567"/>
        </w:tabs>
        <w:ind w:left="567" w:hanging="283"/>
        <w:jc w:val="both"/>
        <w:rPr>
          <w:rFonts w:ascii="Tahoma" w:eastAsia="Calibri" w:hAnsi="Tahoma" w:cs="Tahoma"/>
          <w:sz w:val="18"/>
          <w:szCs w:val="18"/>
        </w:rPr>
      </w:pPr>
      <w:r w:rsidRPr="00281621">
        <w:rPr>
          <w:rFonts w:ascii="Tahoma" w:eastAsia="Calibri" w:hAnsi="Tahoma" w:cs="Tahoma"/>
          <w:sz w:val="18"/>
          <w:szCs w:val="18"/>
        </w:rPr>
        <w:t>Strony umowy mają prawo do wykorzystania informacji o realizacji umowy oraz ogólnego przedmiotu i stron umowy dla celów marketingowych i referencyjnych  tym podania tych informacji do wiadomości publicznej.</w:t>
      </w:r>
    </w:p>
    <w:p w14:paraId="7DC86799" w14:textId="77777777" w:rsidR="00680935" w:rsidRDefault="00680935" w:rsidP="005A287A">
      <w:pPr>
        <w:numPr>
          <w:ilvl w:val="0"/>
          <w:numId w:val="33"/>
        </w:numPr>
        <w:spacing w:line="259" w:lineRule="auto"/>
        <w:ind w:left="284" w:hanging="284"/>
        <w:contextualSpacing/>
        <w:jc w:val="both"/>
        <w:rPr>
          <w:rFonts w:ascii="Tahoma" w:eastAsia="Calibri" w:hAnsi="Tahoma" w:cs="Tahoma"/>
          <w:sz w:val="18"/>
          <w:szCs w:val="18"/>
          <w:lang w:eastAsia="en-US"/>
        </w:rPr>
      </w:pPr>
      <w:r w:rsidRPr="00281621">
        <w:rPr>
          <w:rFonts w:ascii="Tahoma" w:eastAsia="Calibri" w:hAnsi="Tahoma" w:cs="Tahoma"/>
          <w:sz w:val="18"/>
          <w:szCs w:val="18"/>
          <w:lang w:eastAsia="en-US"/>
        </w:rPr>
        <w:t>Wykonawca nie ma dostępu do danych osobowych.</w:t>
      </w:r>
    </w:p>
    <w:p w14:paraId="72997727" w14:textId="77777777" w:rsidR="00E46E7C" w:rsidRPr="00281621" w:rsidRDefault="00E46E7C" w:rsidP="00135003">
      <w:pPr>
        <w:spacing w:line="259" w:lineRule="auto"/>
        <w:ind w:left="284"/>
        <w:contextualSpacing/>
        <w:jc w:val="both"/>
        <w:rPr>
          <w:rFonts w:ascii="Tahoma" w:eastAsia="Calibri" w:hAnsi="Tahoma" w:cs="Tahoma"/>
          <w:sz w:val="18"/>
          <w:szCs w:val="18"/>
          <w:lang w:eastAsia="en-US"/>
        </w:rPr>
      </w:pPr>
    </w:p>
    <w:p w14:paraId="52DCD0C1" w14:textId="50C962D7" w:rsidR="00E46E7C" w:rsidRPr="00135003" w:rsidRDefault="002175AF" w:rsidP="00135003">
      <w:pPr>
        <w:pStyle w:val="Standard"/>
        <w:keepNext/>
        <w:keepLines/>
        <w:jc w:val="center"/>
        <w:rPr>
          <w:rFonts w:ascii="Tahoma" w:hAnsi="Tahoma"/>
          <w:sz w:val="18"/>
          <w:szCs w:val="18"/>
        </w:rPr>
      </w:pPr>
      <w:r>
        <w:rPr>
          <w:rFonts w:ascii="Tahoma" w:hAnsi="Tahoma"/>
          <w:b/>
          <w:bCs/>
          <w:sz w:val="18"/>
          <w:szCs w:val="18"/>
        </w:rPr>
        <w:t>§ 12</w:t>
      </w:r>
      <w:r w:rsidR="00E46E7C" w:rsidRPr="00135003">
        <w:rPr>
          <w:rFonts w:ascii="Tahoma" w:hAnsi="Tahoma"/>
          <w:b/>
          <w:bCs/>
          <w:sz w:val="18"/>
          <w:szCs w:val="18"/>
        </w:rPr>
        <w:t xml:space="preserve"> Podwykonawstwo – jeśli dotyczy</w:t>
      </w:r>
    </w:p>
    <w:p w14:paraId="1A909E2C" w14:textId="7CD08369" w:rsidR="00892649" w:rsidRPr="00135003" w:rsidRDefault="00892649" w:rsidP="00135003">
      <w:pPr>
        <w:pStyle w:val="Standard"/>
        <w:widowControl/>
        <w:numPr>
          <w:ilvl w:val="0"/>
          <w:numId w:val="90"/>
        </w:numPr>
        <w:jc w:val="both"/>
        <w:rPr>
          <w:rFonts w:ascii="Tahoma" w:hAnsi="Tahoma"/>
          <w:sz w:val="18"/>
          <w:szCs w:val="18"/>
        </w:rPr>
      </w:pPr>
      <w:r w:rsidRPr="00135003">
        <w:rPr>
          <w:rFonts w:ascii="Tahoma" w:hAnsi="Tahoma"/>
          <w:sz w:val="18"/>
          <w:szCs w:val="18"/>
        </w:rPr>
        <w:t xml:space="preserve">Wykonawca może realizować przedmiot Umowy korzystając z podwykonawstwa na  zasadach określonych w </w:t>
      </w:r>
      <w:r w:rsidR="00E46E7C">
        <w:rPr>
          <w:rFonts w:ascii="Tahoma" w:hAnsi="Tahoma"/>
          <w:sz w:val="18"/>
          <w:szCs w:val="18"/>
          <w:u w:val="single"/>
        </w:rPr>
        <w:t xml:space="preserve">niniejszym paragrafie </w:t>
      </w:r>
      <w:r w:rsidRPr="00135003">
        <w:rPr>
          <w:rFonts w:ascii="Tahoma" w:hAnsi="Tahoma"/>
          <w:sz w:val="18"/>
          <w:szCs w:val="18"/>
        </w:rPr>
        <w:t>oraz w zakresie wskazanym w ofercie.</w:t>
      </w:r>
    </w:p>
    <w:p w14:paraId="3910B8CE" w14:textId="77777777" w:rsidR="00892649" w:rsidRPr="00135003" w:rsidRDefault="00892649" w:rsidP="00135003">
      <w:pPr>
        <w:pStyle w:val="Standard"/>
        <w:widowControl/>
        <w:numPr>
          <w:ilvl w:val="0"/>
          <w:numId w:val="88"/>
        </w:numPr>
        <w:jc w:val="both"/>
        <w:rPr>
          <w:rFonts w:ascii="Tahoma" w:hAnsi="Tahoma"/>
          <w:sz w:val="18"/>
          <w:szCs w:val="18"/>
        </w:rPr>
      </w:pPr>
      <w:r w:rsidRPr="00135003">
        <w:rPr>
          <w:rFonts w:ascii="Tahoma" w:hAnsi="Tahoma"/>
          <w:sz w:val="18"/>
          <w:szCs w:val="18"/>
        </w:rPr>
        <w:t>Wykonawca odpowiada za działania i zaniechania podwykonawców jak za własne działania i zaniechania.</w:t>
      </w:r>
    </w:p>
    <w:p w14:paraId="6665021A" w14:textId="221F33B0" w:rsidR="00892649" w:rsidRPr="00135003" w:rsidRDefault="00892649" w:rsidP="00135003">
      <w:pPr>
        <w:pStyle w:val="Standard"/>
        <w:widowControl/>
        <w:numPr>
          <w:ilvl w:val="0"/>
          <w:numId w:val="88"/>
        </w:numPr>
        <w:jc w:val="both"/>
        <w:rPr>
          <w:rFonts w:ascii="Tahoma" w:hAnsi="Tahoma"/>
          <w:sz w:val="18"/>
          <w:szCs w:val="18"/>
        </w:rPr>
      </w:pPr>
      <w:r w:rsidRPr="00135003">
        <w:rPr>
          <w:rFonts w:ascii="Tahoma" w:hAnsi="Tahoma"/>
          <w:sz w:val="18"/>
          <w:szCs w:val="18"/>
        </w:rPr>
        <w:lastRenderedPageBreak/>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3AA8474A" w14:textId="6A3C2E0E" w:rsidR="00892649" w:rsidRPr="00135003" w:rsidRDefault="00892649" w:rsidP="00135003">
      <w:pPr>
        <w:pStyle w:val="Standard"/>
        <w:widowControl/>
        <w:numPr>
          <w:ilvl w:val="0"/>
          <w:numId w:val="88"/>
        </w:numPr>
        <w:jc w:val="both"/>
        <w:rPr>
          <w:rFonts w:ascii="Tahoma" w:hAnsi="Tahoma"/>
          <w:sz w:val="18"/>
          <w:szCs w:val="18"/>
        </w:rPr>
      </w:pPr>
      <w:r w:rsidRPr="00135003">
        <w:rPr>
          <w:rFonts w:ascii="Tahoma" w:hAnsi="Tahoma"/>
          <w:sz w:val="18"/>
          <w:szCs w:val="18"/>
        </w:rPr>
        <w:t xml:space="preserve">Wykaz podwykonawców, w tym innych podmiotów, na zdolności których Wykonawca powoływał się, na zasadach określonych w art. 22a ustawy </w:t>
      </w:r>
      <w:proofErr w:type="spellStart"/>
      <w:r w:rsidRPr="00135003">
        <w:rPr>
          <w:rFonts w:ascii="Tahoma" w:hAnsi="Tahoma"/>
          <w:sz w:val="18"/>
          <w:szCs w:val="18"/>
        </w:rPr>
        <w:t>Pzp</w:t>
      </w:r>
      <w:proofErr w:type="spellEnd"/>
      <w:r w:rsidRPr="00135003">
        <w:rPr>
          <w:rFonts w:ascii="Tahoma" w:hAnsi="Tahoma"/>
          <w:sz w:val="18"/>
          <w:szCs w:val="18"/>
        </w:rPr>
        <w:t xml:space="preserve">, w celu wykazania spełnienia warunków udziału w postępowaniu, o których mowa w art. 22 ust. 1b ustawy </w:t>
      </w:r>
      <w:proofErr w:type="spellStart"/>
      <w:r w:rsidRPr="00135003">
        <w:rPr>
          <w:rFonts w:ascii="Tahoma" w:hAnsi="Tahoma"/>
          <w:sz w:val="18"/>
          <w:szCs w:val="18"/>
        </w:rPr>
        <w:t>Pzp</w:t>
      </w:r>
      <w:proofErr w:type="spellEnd"/>
      <w:r w:rsidRPr="00135003">
        <w:rPr>
          <w:rFonts w:ascii="Tahoma" w:hAnsi="Tahoma"/>
          <w:sz w:val="18"/>
          <w:szCs w:val="18"/>
        </w:rPr>
        <w:t xml:space="preserve">, określony jest w ust. </w:t>
      </w:r>
      <w:r w:rsidR="0044142E">
        <w:rPr>
          <w:rFonts w:ascii="Tahoma" w:hAnsi="Tahoma"/>
          <w:sz w:val="18"/>
          <w:szCs w:val="18"/>
        </w:rPr>
        <w:t>10</w:t>
      </w:r>
      <w:r w:rsidRPr="00135003">
        <w:rPr>
          <w:rFonts w:ascii="Tahoma" w:hAnsi="Tahoma"/>
          <w:sz w:val="18"/>
          <w:szCs w:val="18"/>
        </w:rPr>
        <w:t>.</w:t>
      </w:r>
    </w:p>
    <w:p w14:paraId="64C3C5AF" w14:textId="77777777" w:rsidR="00892649" w:rsidRPr="00135003" w:rsidRDefault="00892649" w:rsidP="00135003">
      <w:pPr>
        <w:pStyle w:val="Standard"/>
        <w:widowControl/>
        <w:numPr>
          <w:ilvl w:val="0"/>
          <w:numId w:val="88"/>
        </w:numPr>
        <w:jc w:val="both"/>
        <w:rPr>
          <w:rFonts w:ascii="Tahoma" w:hAnsi="Tahoma"/>
          <w:sz w:val="18"/>
          <w:szCs w:val="18"/>
        </w:rPr>
      </w:pPr>
      <w:r w:rsidRPr="00135003">
        <w:rPr>
          <w:rFonts w:ascii="Tahoma" w:hAnsi="Tahoma"/>
          <w:sz w:val="18"/>
          <w:szCs w:val="18"/>
        </w:rPr>
        <w:t xml:space="preserve">Zgodnie z treścią art. 36b ust. 2 ustawy </w:t>
      </w:r>
      <w:proofErr w:type="spellStart"/>
      <w:r w:rsidRPr="00135003">
        <w:rPr>
          <w:rFonts w:ascii="Tahoma" w:hAnsi="Tahoma"/>
          <w:sz w:val="18"/>
          <w:szCs w:val="18"/>
        </w:rPr>
        <w:t>Pzp</w:t>
      </w:r>
      <w:proofErr w:type="spellEnd"/>
      <w:r w:rsidRPr="00135003">
        <w:rPr>
          <w:rFonts w:ascii="Tahoma" w:hAnsi="Tahoma"/>
          <w:sz w:val="18"/>
          <w:szCs w:val="18"/>
        </w:rPr>
        <w:t xml:space="preserve">, jeżeli zmiana albo rezygnacja z podwykonawcy dotyczy podmiotu, na zdolności którego Wykonawca powoływał się, na zasadach określonych w art. 22a ustawy </w:t>
      </w:r>
      <w:proofErr w:type="spellStart"/>
      <w:r w:rsidRPr="00135003">
        <w:rPr>
          <w:rFonts w:ascii="Tahoma" w:hAnsi="Tahoma"/>
          <w:sz w:val="18"/>
          <w:szCs w:val="18"/>
        </w:rPr>
        <w:t>Pzp</w:t>
      </w:r>
      <w:proofErr w:type="spellEnd"/>
      <w:r w:rsidRPr="00135003">
        <w:rPr>
          <w:rFonts w:ascii="Tahoma" w:hAnsi="Tahoma"/>
          <w:sz w:val="18"/>
          <w:szCs w:val="18"/>
        </w:rPr>
        <w:t>, w celu wykazania spełniania warunków udziału w postępowaniu, Wykonawca jest obowiązany wykazać Zamawiającemu, iż proponowany inny podwykonawca lub Wykonawca samodzielnie spełnia je w stopniu nie mniejszym niż podwykonawca, na zasoby którego Wykonawca powoływał się w trakcie postępowania o udzielenie zamówienia.</w:t>
      </w:r>
    </w:p>
    <w:p w14:paraId="4583C8AE" w14:textId="4328B7CC" w:rsidR="00892649" w:rsidRPr="00135003" w:rsidRDefault="00892649" w:rsidP="00135003">
      <w:pPr>
        <w:pStyle w:val="Standard"/>
        <w:widowControl/>
        <w:numPr>
          <w:ilvl w:val="0"/>
          <w:numId w:val="88"/>
        </w:numPr>
        <w:jc w:val="both"/>
        <w:rPr>
          <w:rFonts w:ascii="Tahoma" w:hAnsi="Tahoma"/>
          <w:sz w:val="18"/>
          <w:szCs w:val="18"/>
        </w:rPr>
      </w:pPr>
      <w:r w:rsidRPr="00135003">
        <w:rPr>
          <w:rFonts w:ascii="Tahoma" w:hAnsi="Tahoma"/>
          <w:sz w:val="18"/>
          <w:szCs w:val="18"/>
        </w:rPr>
        <w:t xml:space="preserve">Zmiana podwykonawcy umieszczonego w wykazie, o którym mowa w ust. </w:t>
      </w:r>
      <w:r w:rsidR="00D90FED">
        <w:rPr>
          <w:rFonts w:ascii="Tahoma" w:hAnsi="Tahoma"/>
          <w:sz w:val="18"/>
          <w:szCs w:val="18"/>
        </w:rPr>
        <w:t>4</w:t>
      </w:r>
      <w:r w:rsidRPr="00135003">
        <w:rPr>
          <w:rFonts w:ascii="Tahoma" w:hAnsi="Tahoma"/>
          <w:sz w:val="18"/>
          <w:szCs w:val="18"/>
        </w:rPr>
        <w:t>, wymaga sporządzenia aneksu do Umowy.</w:t>
      </w:r>
    </w:p>
    <w:p w14:paraId="6BB68995" w14:textId="3C0C2EE0" w:rsidR="00892649" w:rsidRPr="00135003" w:rsidRDefault="00892649" w:rsidP="00135003">
      <w:pPr>
        <w:pStyle w:val="Standard"/>
        <w:widowControl/>
        <w:numPr>
          <w:ilvl w:val="0"/>
          <w:numId w:val="88"/>
        </w:numPr>
        <w:jc w:val="both"/>
        <w:rPr>
          <w:rFonts w:ascii="Tahoma" w:hAnsi="Tahoma"/>
          <w:sz w:val="18"/>
          <w:szCs w:val="18"/>
        </w:rPr>
      </w:pPr>
      <w:r w:rsidRPr="00135003">
        <w:rPr>
          <w:rFonts w:ascii="Tahoma" w:hAnsi="Tahoma"/>
          <w:sz w:val="18"/>
          <w:szCs w:val="18"/>
        </w:rPr>
        <w:t>W celu dokonania zmiany, o której mowa w ust. </w:t>
      </w:r>
      <w:r w:rsidR="00D90FED">
        <w:rPr>
          <w:rFonts w:ascii="Tahoma" w:hAnsi="Tahoma"/>
          <w:sz w:val="18"/>
          <w:szCs w:val="18"/>
        </w:rPr>
        <w:t>6</w:t>
      </w:r>
      <w:r w:rsidRPr="00135003">
        <w:rPr>
          <w:rFonts w:ascii="Tahoma" w:hAnsi="Tahoma"/>
          <w:sz w:val="18"/>
          <w:szCs w:val="18"/>
        </w:rPr>
        <w:t xml:space="preserve">, Wykonawca złoży wniosek o zmianę podwykonawcy przed przystąpieniem nowego podwykonawcy do realizacji części Umowy powierzonej podwykonawcy, w terminie umożliwiającym jego ocenę zgodnie z ust </w:t>
      </w:r>
      <w:r w:rsidR="00643FBF">
        <w:rPr>
          <w:rFonts w:ascii="Tahoma" w:hAnsi="Tahoma"/>
          <w:sz w:val="18"/>
          <w:szCs w:val="18"/>
        </w:rPr>
        <w:t>5</w:t>
      </w:r>
      <w:r w:rsidRPr="00135003">
        <w:rPr>
          <w:rFonts w:ascii="Tahoma" w:hAnsi="Tahoma"/>
          <w:sz w:val="18"/>
          <w:szCs w:val="18"/>
        </w:rPr>
        <w:t>.</w:t>
      </w:r>
    </w:p>
    <w:p w14:paraId="54C9192E" w14:textId="54852AB6" w:rsidR="00892649" w:rsidRPr="00135003" w:rsidRDefault="00892649" w:rsidP="00135003">
      <w:pPr>
        <w:pStyle w:val="Standard"/>
        <w:widowControl/>
        <w:numPr>
          <w:ilvl w:val="0"/>
          <w:numId w:val="88"/>
        </w:numPr>
        <w:jc w:val="both"/>
        <w:rPr>
          <w:rFonts w:ascii="Tahoma" w:hAnsi="Tahoma"/>
          <w:sz w:val="18"/>
          <w:szCs w:val="18"/>
        </w:rPr>
      </w:pPr>
      <w:r w:rsidRPr="00135003">
        <w:rPr>
          <w:rFonts w:ascii="Tahoma" w:hAnsi="Tahoma"/>
          <w:sz w:val="18"/>
          <w:szCs w:val="18"/>
        </w:rPr>
        <w:t xml:space="preserve">Do wniosku, o którym mowa w ust. </w:t>
      </w:r>
      <w:r w:rsidR="00643FBF">
        <w:rPr>
          <w:rFonts w:ascii="Tahoma" w:hAnsi="Tahoma"/>
          <w:sz w:val="18"/>
          <w:szCs w:val="18"/>
        </w:rPr>
        <w:t>7</w:t>
      </w:r>
      <w:r w:rsidRPr="00135003">
        <w:rPr>
          <w:rFonts w:ascii="Tahoma" w:hAnsi="Tahoma"/>
          <w:sz w:val="18"/>
          <w:szCs w:val="18"/>
        </w:rPr>
        <w:t>, Wykonawca załączy dokumenty odpowiednio potwierdzające spełnianie przez podwykonawcę warunków udziału w postępowaniu</w:t>
      </w:r>
      <w:r w:rsidR="0044142E">
        <w:rPr>
          <w:rFonts w:ascii="Tahoma" w:hAnsi="Tahoma"/>
          <w:sz w:val="18"/>
          <w:szCs w:val="18"/>
        </w:rPr>
        <w:t xml:space="preserve"> </w:t>
      </w:r>
      <w:r w:rsidRPr="00135003">
        <w:rPr>
          <w:rFonts w:ascii="Tahoma" w:hAnsi="Tahoma"/>
          <w:sz w:val="18"/>
          <w:szCs w:val="18"/>
        </w:rPr>
        <w:t>i brak podstaw do wykluczenia, w stopniu nie mniejszym niż wymagane w trakcie tego postępowania, zgodnie ze Specyfikacją istotnych warunków zamówienia.</w:t>
      </w:r>
    </w:p>
    <w:p w14:paraId="41D7E3E2" w14:textId="77777777" w:rsidR="00892649" w:rsidRPr="00135003" w:rsidRDefault="00892649" w:rsidP="00135003">
      <w:pPr>
        <w:pStyle w:val="Standard"/>
        <w:widowControl/>
        <w:numPr>
          <w:ilvl w:val="0"/>
          <w:numId w:val="88"/>
        </w:numPr>
        <w:jc w:val="both"/>
        <w:rPr>
          <w:rFonts w:ascii="Tahoma" w:hAnsi="Tahoma"/>
          <w:sz w:val="18"/>
          <w:szCs w:val="18"/>
        </w:rPr>
      </w:pPr>
      <w:r w:rsidRPr="00135003">
        <w:rPr>
          <w:rFonts w:ascii="Tahoma" w:hAnsi="Tahoma"/>
          <w:sz w:val="18"/>
          <w:szCs w:val="18"/>
        </w:rPr>
        <w:t>Jeżeli Zamawiający stwierdzi, że wobec danego podwykonawcy zachodzą podstawy wykluczenia, Wykonawca obowiązany jest zastąpić tego podwykonawcę lub zrezygnować z powierzenia wykonania części Umowy.</w:t>
      </w:r>
    </w:p>
    <w:p w14:paraId="124E3DB4" w14:textId="77777777" w:rsidR="00892649" w:rsidRPr="00135003" w:rsidRDefault="00892649" w:rsidP="00135003">
      <w:pPr>
        <w:pStyle w:val="Standard"/>
        <w:widowControl/>
        <w:numPr>
          <w:ilvl w:val="0"/>
          <w:numId w:val="88"/>
        </w:numPr>
        <w:jc w:val="both"/>
        <w:rPr>
          <w:rFonts w:ascii="Tahoma" w:hAnsi="Tahoma"/>
          <w:sz w:val="18"/>
          <w:szCs w:val="18"/>
        </w:rPr>
      </w:pPr>
      <w:r w:rsidRPr="00135003">
        <w:rPr>
          <w:rFonts w:ascii="Tahoma" w:hAnsi="Tahoma"/>
          <w:sz w:val="18"/>
          <w:szCs w:val="18"/>
        </w:rPr>
        <w:t>Następujący podwykonawcy, w tym inne podmioty na zasoby których Wykonawca powoływał się w celu wykazania spełniania warunków udziału w postępowaniu, będą uczestniczyć w realizacji przedmiotu Umowy:</w:t>
      </w:r>
    </w:p>
    <w:tbl>
      <w:tblPr>
        <w:tblW w:w="8959" w:type="dxa"/>
        <w:tblInd w:w="675" w:type="dxa"/>
        <w:tblLayout w:type="fixed"/>
        <w:tblCellMar>
          <w:left w:w="10" w:type="dxa"/>
          <w:right w:w="10" w:type="dxa"/>
        </w:tblCellMar>
        <w:tblLook w:val="0000" w:firstRow="0" w:lastRow="0" w:firstColumn="0" w:lastColumn="0" w:noHBand="0" w:noVBand="0"/>
      </w:tblPr>
      <w:tblGrid>
        <w:gridCol w:w="2151"/>
        <w:gridCol w:w="3396"/>
        <w:gridCol w:w="3412"/>
      </w:tblGrid>
      <w:tr w:rsidR="00892649" w:rsidRPr="00E46E7C" w14:paraId="0F715426" w14:textId="77777777" w:rsidTr="003A025C">
        <w:tc>
          <w:tcPr>
            <w:tcW w:w="2151"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5EA1EBBE" w14:textId="77777777" w:rsidR="00892649" w:rsidRPr="00135003" w:rsidRDefault="00892649" w:rsidP="00135003">
            <w:pPr>
              <w:pStyle w:val="Standard"/>
              <w:tabs>
                <w:tab w:val="left" w:pos="284"/>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ind w:hanging="105"/>
              <w:jc w:val="center"/>
              <w:rPr>
                <w:rFonts w:ascii="Tahoma" w:hAnsi="Tahoma"/>
                <w:sz w:val="18"/>
                <w:szCs w:val="18"/>
              </w:rPr>
            </w:pPr>
            <w:r w:rsidRPr="00135003">
              <w:rPr>
                <w:rFonts w:ascii="Tahoma" w:hAnsi="Tahoma"/>
                <w:sz w:val="18"/>
                <w:szCs w:val="18"/>
              </w:rPr>
              <w:t>Nazwa i adres podwykonawcy</w:t>
            </w:r>
          </w:p>
        </w:tc>
        <w:tc>
          <w:tcPr>
            <w:tcW w:w="339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04DDD190" w14:textId="77777777" w:rsidR="00892649" w:rsidRPr="00135003" w:rsidRDefault="00892649" w:rsidP="00135003">
            <w:pPr>
              <w:pStyle w:val="Standard"/>
              <w:tabs>
                <w:tab w:val="left" w:pos="284"/>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jc w:val="center"/>
              <w:rPr>
                <w:rFonts w:ascii="Tahoma" w:hAnsi="Tahoma"/>
                <w:sz w:val="18"/>
                <w:szCs w:val="18"/>
              </w:rPr>
            </w:pPr>
            <w:r w:rsidRPr="00135003">
              <w:rPr>
                <w:rFonts w:ascii="Tahoma" w:hAnsi="Tahoma"/>
                <w:sz w:val="18"/>
                <w:szCs w:val="18"/>
              </w:rPr>
              <w:t xml:space="preserve">Warunek udziału w postępowaniu spełniony poprzez zdolności innego podmiotu ( </w:t>
            </w:r>
            <w:r w:rsidRPr="00135003">
              <w:rPr>
                <w:rFonts w:ascii="Tahoma" w:hAnsi="Tahoma"/>
                <w:i/>
                <w:sz w:val="18"/>
                <w:szCs w:val="18"/>
              </w:rPr>
              <w:t>wykształcenie, kwalifikacje zawodowe lub doświadczenie</w:t>
            </w:r>
            <w:r w:rsidRPr="00135003">
              <w:rPr>
                <w:rFonts w:ascii="Tahoma" w:hAnsi="Tahoma"/>
                <w:sz w:val="18"/>
                <w:szCs w:val="18"/>
              </w:rPr>
              <w:t>)</w:t>
            </w:r>
          </w:p>
        </w:tc>
        <w:tc>
          <w:tcPr>
            <w:tcW w:w="341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4CBD2640" w14:textId="77777777" w:rsidR="00892649" w:rsidRPr="00135003" w:rsidRDefault="00892649" w:rsidP="00135003">
            <w:pPr>
              <w:pStyle w:val="Standard"/>
              <w:tabs>
                <w:tab w:val="left" w:pos="284"/>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jc w:val="center"/>
              <w:rPr>
                <w:rFonts w:ascii="Tahoma" w:hAnsi="Tahoma"/>
                <w:sz w:val="18"/>
                <w:szCs w:val="18"/>
              </w:rPr>
            </w:pPr>
            <w:r w:rsidRPr="00135003">
              <w:rPr>
                <w:rFonts w:ascii="Tahoma" w:hAnsi="Tahoma"/>
                <w:sz w:val="18"/>
                <w:szCs w:val="18"/>
              </w:rPr>
              <w:t>Zakres przedmiotu Umowy podzlecony</w:t>
            </w:r>
          </w:p>
        </w:tc>
      </w:tr>
      <w:tr w:rsidR="00892649" w:rsidRPr="00E46E7C" w14:paraId="2917782A" w14:textId="77777777" w:rsidTr="003A025C">
        <w:tc>
          <w:tcPr>
            <w:tcW w:w="2151"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09B5E2B1" w14:textId="77777777" w:rsidR="00892649" w:rsidRPr="00135003" w:rsidRDefault="00892649" w:rsidP="00135003">
            <w:pPr>
              <w:pStyle w:val="Standard"/>
              <w:tabs>
                <w:tab w:val="left" w:pos="284"/>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rPr>
                <w:rFonts w:ascii="Tahoma" w:hAnsi="Tahoma"/>
                <w:sz w:val="18"/>
                <w:szCs w:val="18"/>
              </w:rPr>
            </w:pPr>
          </w:p>
        </w:tc>
        <w:tc>
          <w:tcPr>
            <w:tcW w:w="339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21C64C36" w14:textId="77777777" w:rsidR="00892649" w:rsidRPr="00135003" w:rsidRDefault="00892649" w:rsidP="00135003">
            <w:pPr>
              <w:pStyle w:val="Standard"/>
              <w:tabs>
                <w:tab w:val="left" w:pos="284"/>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rPr>
                <w:rFonts w:ascii="Tahoma" w:hAnsi="Tahoma"/>
                <w:sz w:val="18"/>
                <w:szCs w:val="18"/>
              </w:rPr>
            </w:pPr>
          </w:p>
        </w:tc>
        <w:tc>
          <w:tcPr>
            <w:tcW w:w="341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4F667807" w14:textId="77777777" w:rsidR="00892649" w:rsidRPr="00135003" w:rsidRDefault="00892649" w:rsidP="00135003">
            <w:pPr>
              <w:pStyle w:val="Standard"/>
              <w:tabs>
                <w:tab w:val="left" w:pos="284"/>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rPr>
                <w:rFonts w:ascii="Tahoma" w:hAnsi="Tahoma"/>
                <w:sz w:val="18"/>
                <w:szCs w:val="18"/>
              </w:rPr>
            </w:pPr>
          </w:p>
        </w:tc>
      </w:tr>
      <w:tr w:rsidR="00892649" w:rsidRPr="00E46E7C" w14:paraId="27761715" w14:textId="77777777" w:rsidTr="003A025C">
        <w:tc>
          <w:tcPr>
            <w:tcW w:w="2151"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0469B203" w14:textId="77777777" w:rsidR="00892649" w:rsidRPr="00135003" w:rsidRDefault="00892649" w:rsidP="00135003">
            <w:pPr>
              <w:pStyle w:val="Standard"/>
              <w:tabs>
                <w:tab w:val="left" w:pos="284"/>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rPr>
                <w:rFonts w:ascii="Tahoma" w:hAnsi="Tahoma"/>
                <w:sz w:val="18"/>
                <w:szCs w:val="18"/>
              </w:rPr>
            </w:pPr>
          </w:p>
        </w:tc>
        <w:tc>
          <w:tcPr>
            <w:tcW w:w="339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65DECCE4" w14:textId="77777777" w:rsidR="00892649" w:rsidRPr="00135003" w:rsidRDefault="00892649" w:rsidP="00135003">
            <w:pPr>
              <w:pStyle w:val="Standard"/>
              <w:tabs>
                <w:tab w:val="left" w:pos="284"/>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rPr>
                <w:rFonts w:ascii="Tahoma" w:hAnsi="Tahoma"/>
                <w:sz w:val="18"/>
                <w:szCs w:val="18"/>
              </w:rPr>
            </w:pPr>
          </w:p>
        </w:tc>
        <w:tc>
          <w:tcPr>
            <w:tcW w:w="341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2F6742B0" w14:textId="77777777" w:rsidR="00892649" w:rsidRPr="00135003" w:rsidRDefault="00892649" w:rsidP="00135003">
            <w:pPr>
              <w:pStyle w:val="Standard"/>
              <w:tabs>
                <w:tab w:val="left" w:pos="284"/>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rPr>
                <w:rFonts w:ascii="Tahoma" w:hAnsi="Tahoma"/>
                <w:sz w:val="18"/>
                <w:szCs w:val="18"/>
              </w:rPr>
            </w:pPr>
          </w:p>
        </w:tc>
      </w:tr>
      <w:tr w:rsidR="00892649" w:rsidRPr="00E46E7C" w14:paraId="006D2E95" w14:textId="77777777" w:rsidTr="003A025C">
        <w:tc>
          <w:tcPr>
            <w:tcW w:w="2151"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78603C7E" w14:textId="77777777" w:rsidR="00892649" w:rsidRPr="00135003" w:rsidRDefault="00892649" w:rsidP="00135003">
            <w:pPr>
              <w:pStyle w:val="Standard"/>
              <w:tabs>
                <w:tab w:val="left" w:pos="284"/>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rPr>
                <w:rFonts w:ascii="Tahoma" w:hAnsi="Tahoma"/>
                <w:sz w:val="18"/>
                <w:szCs w:val="18"/>
              </w:rPr>
            </w:pPr>
          </w:p>
        </w:tc>
        <w:tc>
          <w:tcPr>
            <w:tcW w:w="339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1EFDB300" w14:textId="77777777" w:rsidR="00892649" w:rsidRPr="00135003" w:rsidRDefault="00892649" w:rsidP="00135003">
            <w:pPr>
              <w:pStyle w:val="Standard"/>
              <w:tabs>
                <w:tab w:val="left" w:pos="284"/>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rPr>
                <w:rFonts w:ascii="Tahoma" w:hAnsi="Tahoma"/>
                <w:sz w:val="18"/>
                <w:szCs w:val="18"/>
              </w:rPr>
            </w:pPr>
          </w:p>
        </w:tc>
        <w:tc>
          <w:tcPr>
            <w:tcW w:w="341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05C8B8FB" w14:textId="77777777" w:rsidR="00892649" w:rsidRPr="00135003" w:rsidRDefault="00892649" w:rsidP="00135003">
            <w:pPr>
              <w:pStyle w:val="Standard"/>
              <w:tabs>
                <w:tab w:val="left" w:pos="284"/>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rPr>
                <w:rFonts w:ascii="Tahoma" w:hAnsi="Tahoma"/>
                <w:sz w:val="18"/>
                <w:szCs w:val="18"/>
              </w:rPr>
            </w:pPr>
          </w:p>
        </w:tc>
      </w:tr>
    </w:tbl>
    <w:p w14:paraId="77A0C2D9" w14:textId="77777777" w:rsidR="00892649" w:rsidRDefault="00892649" w:rsidP="00892649">
      <w:pPr>
        <w:pStyle w:val="Standard"/>
        <w:spacing w:line="276" w:lineRule="auto"/>
        <w:rPr>
          <w:rFonts w:ascii="Palatino Linotype" w:hAnsi="Palatino Linotype"/>
          <w:b/>
          <w:iCs/>
          <w:sz w:val="21"/>
          <w:szCs w:val="21"/>
        </w:rPr>
      </w:pPr>
    </w:p>
    <w:p w14:paraId="5D8A5497" w14:textId="0D70A162" w:rsidR="00680935" w:rsidRDefault="00680935" w:rsidP="00680935">
      <w:pPr>
        <w:jc w:val="center"/>
        <w:rPr>
          <w:rFonts w:ascii="Tahoma" w:hAnsi="Tahoma" w:cs="Tahoma"/>
          <w:iCs/>
          <w:kern w:val="16"/>
          <w:sz w:val="18"/>
          <w:szCs w:val="18"/>
        </w:rPr>
      </w:pPr>
      <w:r w:rsidRPr="00281621">
        <w:rPr>
          <w:rFonts w:ascii="Tahoma" w:hAnsi="Tahoma" w:cs="Tahoma"/>
          <w:iCs/>
          <w:kern w:val="16"/>
          <w:sz w:val="18"/>
          <w:szCs w:val="18"/>
        </w:rPr>
        <w:t xml:space="preserve">§ </w:t>
      </w:r>
      <w:r w:rsidR="00892649" w:rsidRPr="00281621">
        <w:rPr>
          <w:rFonts w:ascii="Tahoma" w:hAnsi="Tahoma" w:cs="Tahoma"/>
          <w:iCs/>
          <w:kern w:val="16"/>
          <w:sz w:val="18"/>
          <w:szCs w:val="18"/>
        </w:rPr>
        <w:t>1</w:t>
      </w:r>
      <w:r w:rsidR="00892649">
        <w:rPr>
          <w:rFonts w:ascii="Tahoma" w:hAnsi="Tahoma" w:cs="Tahoma"/>
          <w:iCs/>
          <w:kern w:val="16"/>
          <w:sz w:val="18"/>
          <w:szCs w:val="18"/>
        </w:rPr>
        <w:t>3</w:t>
      </w:r>
    </w:p>
    <w:p w14:paraId="139BEBF8" w14:textId="77777777" w:rsidR="00762E44" w:rsidRPr="00970504" w:rsidRDefault="00762E44" w:rsidP="00762E44">
      <w:pPr>
        <w:numPr>
          <w:ilvl w:val="0"/>
          <w:numId w:val="35"/>
        </w:numPr>
        <w:jc w:val="both"/>
        <w:rPr>
          <w:rFonts w:ascii="Tahoma" w:hAnsi="Tahoma" w:cs="Tahoma"/>
          <w:iCs/>
          <w:kern w:val="16"/>
          <w:sz w:val="18"/>
          <w:szCs w:val="18"/>
        </w:rPr>
      </w:pPr>
      <w:r w:rsidRPr="0033054D">
        <w:rPr>
          <w:rFonts w:ascii="Tahoma" w:hAnsi="Tahoma" w:cs="Tahoma"/>
          <w:sz w:val="18"/>
          <w:szCs w:val="18"/>
        </w:rPr>
        <w:t>Każda</w:t>
      </w:r>
      <w:r w:rsidRPr="00303BDC">
        <w:rPr>
          <w:rFonts w:ascii="Tahoma" w:hAnsi="Tahoma" w:cs="Tahoma"/>
          <w:iCs/>
          <w:kern w:val="16"/>
          <w:sz w:val="18"/>
          <w:szCs w:val="18"/>
        </w:rPr>
        <w:t xml:space="preserve"> czynność prawna mająca na celu zmianę wierzyciela Zamawiającego, (w tym m.in. umowy sprzedaży wierzytelności, cesji wierzytelności, umowy </w:t>
      </w:r>
      <w:r w:rsidRPr="00970504">
        <w:rPr>
          <w:rFonts w:ascii="Tahoma" w:hAnsi="Tahoma" w:cs="Tahoma"/>
          <w:iCs/>
          <w:kern w:val="16"/>
          <w:sz w:val="18"/>
          <w:szCs w:val="18"/>
        </w:rPr>
        <w:t>poręczenia za zapłatę należności Zamawiającego), pod rygorem nieważności wymaga uprzedniej pisemnej zgody Uniwersytetu Medycznego w Łodzi i Zamawiającego.</w:t>
      </w:r>
    </w:p>
    <w:p w14:paraId="1EDC0E82" w14:textId="07B41A77" w:rsidR="00680935" w:rsidRPr="00970504" w:rsidRDefault="00680935" w:rsidP="00762E44">
      <w:pPr>
        <w:numPr>
          <w:ilvl w:val="0"/>
          <w:numId w:val="35"/>
        </w:numPr>
        <w:jc w:val="both"/>
        <w:rPr>
          <w:rFonts w:ascii="Tahoma" w:hAnsi="Tahoma" w:cs="Tahoma"/>
          <w:sz w:val="18"/>
          <w:szCs w:val="18"/>
        </w:rPr>
      </w:pPr>
      <w:r w:rsidRPr="00970504">
        <w:rPr>
          <w:rFonts w:ascii="Tahoma" w:hAnsi="Tahoma" w:cs="Tahoma"/>
          <w:sz w:val="18"/>
          <w:szCs w:val="18"/>
        </w:rPr>
        <w:t>Wszelkie zmiany i uzupełnienia niniejszej umowy wymagają formy pisemnej pod rygorem nieważności</w:t>
      </w:r>
      <w:r w:rsidR="007804A2" w:rsidRPr="00970504">
        <w:rPr>
          <w:rFonts w:ascii="Tahoma" w:hAnsi="Tahoma" w:cs="Tahoma"/>
          <w:sz w:val="18"/>
          <w:szCs w:val="18"/>
        </w:rPr>
        <w:t>, z zastrzeżeniem § 4 pkt 5</w:t>
      </w:r>
      <w:r w:rsidRPr="00970504">
        <w:rPr>
          <w:rFonts w:ascii="Tahoma" w:hAnsi="Tahoma" w:cs="Tahoma"/>
          <w:sz w:val="18"/>
          <w:szCs w:val="18"/>
        </w:rPr>
        <w:t>.</w:t>
      </w:r>
    </w:p>
    <w:p w14:paraId="7B25490B" w14:textId="77777777" w:rsidR="00680935" w:rsidRPr="00970504" w:rsidRDefault="00680935" w:rsidP="005A287A">
      <w:pPr>
        <w:numPr>
          <w:ilvl w:val="0"/>
          <w:numId w:val="35"/>
        </w:numPr>
        <w:jc w:val="both"/>
        <w:rPr>
          <w:rFonts w:ascii="Tahoma" w:hAnsi="Tahoma" w:cs="Tahoma"/>
          <w:sz w:val="18"/>
          <w:szCs w:val="18"/>
        </w:rPr>
      </w:pPr>
      <w:r w:rsidRPr="00970504">
        <w:rPr>
          <w:rFonts w:ascii="Tahoma" w:hAnsi="Tahoma" w:cs="Tahoma"/>
          <w:sz w:val="18"/>
          <w:szCs w:val="18"/>
        </w:rPr>
        <w:t>Wszelkie załączniki wskazane w treści niniejszej umowy stanowią jej integralną część.</w:t>
      </w:r>
    </w:p>
    <w:p w14:paraId="6070378F" w14:textId="77777777" w:rsidR="00680935" w:rsidRPr="009F7036" w:rsidRDefault="00680935" w:rsidP="005A287A">
      <w:pPr>
        <w:numPr>
          <w:ilvl w:val="0"/>
          <w:numId w:val="35"/>
        </w:numPr>
        <w:jc w:val="both"/>
        <w:rPr>
          <w:rFonts w:ascii="Tahoma" w:hAnsi="Tahoma" w:cs="Tahoma"/>
          <w:sz w:val="18"/>
          <w:szCs w:val="18"/>
        </w:rPr>
      </w:pPr>
      <w:r w:rsidRPr="00970504">
        <w:rPr>
          <w:rFonts w:ascii="Tahoma" w:hAnsi="Tahoma" w:cs="Tahoma"/>
          <w:sz w:val="18"/>
          <w:szCs w:val="18"/>
        </w:rPr>
        <w:t>W razie powstania sporu związanego z wykonaniem umowy, Wykonawca ma obowiązek wyczerpać drogę postępowania polubownego, kierując swoje roszczenia</w:t>
      </w:r>
      <w:r w:rsidRPr="009F7036">
        <w:rPr>
          <w:rFonts w:ascii="Tahoma" w:hAnsi="Tahoma" w:cs="Tahoma"/>
          <w:sz w:val="18"/>
          <w:szCs w:val="18"/>
        </w:rPr>
        <w:t xml:space="preserve"> na piśmie do Zamawiającego, a w przypadku nie osiągnięcia porozumienia w terminie 14 dni roboczych, od dnia doręczenia roszczenia, może poddać spór rozstrzygnięciu przez sąd miejscowo właściwy dla Zamawiającego.</w:t>
      </w:r>
    </w:p>
    <w:p w14:paraId="4C105FDC" w14:textId="073A1581" w:rsidR="00680935" w:rsidRPr="009F7036" w:rsidRDefault="00680935" w:rsidP="008E7DBE">
      <w:pPr>
        <w:numPr>
          <w:ilvl w:val="0"/>
          <w:numId w:val="35"/>
        </w:numPr>
        <w:jc w:val="both"/>
        <w:rPr>
          <w:rFonts w:ascii="Tahoma" w:hAnsi="Tahoma" w:cs="Tahoma"/>
          <w:sz w:val="18"/>
          <w:szCs w:val="18"/>
        </w:rPr>
      </w:pPr>
      <w:r w:rsidRPr="009F7036">
        <w:rPr>
          <w:rFonts w:ascii="Tahoma" w:hAnsi="Tahoma" w:cs="Tahoma"/>
          <w:sz w:val="18"/>
          <w:szCs w:val="18"/>
        </w:rPr>
        <w:t>W sprawach nieuregulowanych niniejszą umową będą miały zastosowanie przepisy ustawy Prawo Zamówień Publicznych (</w:t>
      </w:r>
      <w:proofErr w:type="spellStart"/>
      <w:r w:rsidRPr="009F7036">
        <w:rPr>
          <w:rFonts w:ascii="Tahoma" w:hAnsi="Tahoma" w:cs="Tahoma"/>
          <w:sz w:val="18"/>
          <w:szCs w:val="18"/>
        </w:rPr>
        <w:t>Dz.U.</w:t>
      </w:r>
      <w:r w:rsidR="00503EBF">
        <w:rPr>
          <w:rFonts w:ascii="Tahoma" w:hAnsi="Tahoma" w:cs="Tahoma"/>
          <w:sz w:val="18"/>
          <w:szCs w:val="18"/>
        </w:rPr>
        <w:t>z</w:t>
      </w:r>
      <w:proofErr w:type="spellEnd"/>
      <w:r w:rsidR="00503EBF">
        <w:rPr>
          <w:rFonts w:ascii="Tahoma" w:hAnsi="Tahoma" w:cs="Tahoma"/>
          <w:sz w:val="18"/>
          <w:szCs w:val="18"/>
        </w:rPr>
        <w:t xml:space="preserve"> </w:t>
      </w:r>
      <w:r w:rsidRPr="009F7036">
        <w:rPr>
          <w:rFonts w:ascii="Tahoma" w:hAnsi="Tahoma" w:cs="Tahoma"/>
          <w:sz w:val="18"/>
          <w:szCs w:val="18"/>
        </w:rPr>
        <w:t>201</w:t>
      </w:r>
      <w:r w:rsidR="00F55A05">
        <w:rPr>
          <w:rFonts w:ascii="Tahoma" w:hAnsi="Tahoma" w:cs="Tahoma"/>
          <w:sz w:val="18"/>
          <w:szCs w:val="18"/>
        </w:rPr>
        <w:t>9</w:t>
      </w:r>
      <w:r w:rsidR="00503EBF">
        <w:rPr>
          <w:rFonts w:ascii="Tahoma" w:hAnsi="Tahoma" w:cs="Tahoma"/>
          <w:sz w:val="18"/>
          <w:szCs w:val="18"/>
        </w:rPr>
        <w:t>r</w:t>
      </w:r>
      <w:r w:rsidRPr="009F7036">
        <w:rPr>
          <w:rFonts w:ascii="Tahoma" w:hAnsi="Tahoma" w:cs="Tahoma"/>
          <w:sz w:val="18"/>
          <w:szCs w:val="18"/>
        </w:rPr>
        <w:t>.</w:t>
      </w:r>
      <w:r w:rsidR="00503EBF">
        <w:rPr>
          <w:rFonts w:ascii="Tahoma" w:hAnsi="Tahoma" w:cs="Tahoma"/>
          <w:sz w:val="18"/>
          <w:szCs w:val="18"/>
        </w:rPr>
        <w:t xml:space="preserve">,poz. </w:t>
      </w:r>
      <w:r w:rsidRPr="009F7036">
        <w:rPr>
          <w:rFonts w:ascii="Tahoma" w:hAnsi="Tahoma" w:cs="Tahoma"/>
          <w:sz w:val="18"/>
          <w:szCs w:val="18"/>
        </w:rPr>
        <w:t>1</w:t>
      </w:r>
      <w:r w:rsidR="00F55A05">
        <w:rPr>
          <w:rFonts w:ascii="Tahoma" w:hAnsi="Tahoma" w:cs="Tahoma"/>
          <w:sz w:val="18"/>
          <w:szCs w:val="18"/>
        </w:rPr>
        <w:t>843</w:t>
      </w:r>
      <w:r w:rsidRPr="009F7036">
        <w:rPr>
          <w:rFonts w:ascii="Tahoma" w:hAnsi="Tahoma" w:cs="Tahoma"/>
          <w:sz w:val="18"/>
          <w:szCs w:val="18"/>
        </w:rPr>
        <w:t xml:space="preserve"> – j.t. ze zm.)</w:t>
      </w:r>
      <w:r w:rsidR="008E7DBE" w:rsidRPr="008E7DBE">
        <w:rPr>
          <w:rFonts w:ascii="Tahoma" w:hAnsi="Tahoma" w:cs="Tahoma"/>
          <w:sz w:val="18"/>
          <w:szCs w:val="18"/>
          <w:highlight w:val="cyan"/>
        </w:rPr>
        <w:t>,</w:t>
      </w:r>
      <w:r w:rsidRPr="008E7DBE">
        <w:rPr>
          <w:rFonts w:ascii="Tahoma" w:hAnsi="Tahoma" w:cs="Tahoma"/>
          <w:sz w:val="18"/>
          <w:szCs w:val="18"/>
          <w:highlight w:val="cyan"/>
        </w:rPr>
        <w:t xml:space="preserve"> </w:t>
      </w:r>
      <w:r w:rsidRPr="008E7DBE">
        <w:rPr>
          <w:rFonts w:ascii="Tahoma" w:hAnsi="Tahoma" w:cs="Tahoma"/>
          <w:strike/>
          <w:sz w:val="18"/>
          <w:szCs w:val="18"/>
          <w:highlight w:val="cyan"/>
        </w:rPr>
        <w:t>oraz</w:t>
      </w:r>
      <w:r w:rsidRPr="009F7036">
        <w:rPr>
          <w:rFonts w:ascii="Tahoma" w:hAnsi="Tahoma" w:cs="Tahoma"/>
          <w:sz w:val="18"/>
          <w:szCs w:val="18"/>
        </w:rPr>
        <w:t xml:space="preserve"> Kodeksu Cywilnego (</w:t>
      </w:r>
      <w:proofErr w:type="spellStart"/>
      <w:r w:rsidRPr="009F7036">
        <w:rPr>
          <w:rFonts w:ascii="Tahoma" w:hAnsi="Tahoma" w:cs="Tahoma"/>
          <w:sz w:val="18"/>
          <w:szCs w:val="18"/>
        </w:rPr>
        <w:t>Dz</w:t>
      </w:r>
      <w:proofErr w:type="spellEnd"/>
      <w:r w:rsidR="00D33CAD">
        <w:rPr>
          <w:rFonts w:ascii="Tahoma" w:hAnsi="Tahoma" w:cs="Tahoma"/>
          <w:sz w:val="18"/>
          <w:szCs w:val="18"/>
        </w:rPr>
        <w:t xml:space="preserve"> </w:t>
      </w:r>
      <w:r w:rsidRPr="009F7036">
        <w:rPr>
          <w:rFonts w:ascii="Tahoma" w:hAnsi="Tahoma" w:cs="Tahoma"/>
          <w:sz w:val="18"/>
          <w:szCs w:val="18"/>
        </w:rPr>
        <w:t>.</w:t>
      </w:r>
      <w:proofErr w:type="spellStart"/>
      <w:r w:rsidRPr="009F7036">
        <w:rPr>
          <w:rFonts w:ascii="Tahoma" w:hAnsi="Tahoma" w:cs="Tahoma"/>
          <w:sz w:val="18"/>
          <w:szCs w:val="18"/>
        </w:rPr>
        <w:t>U.</w:t>
      </w:r>
      <w:r w:rsidR="00503EBF">
        <w:rPr>
          <w:rFonts w:ascii="Tahoma" w:hAnsi="Tahoma" w:cs="Tahoma"/>
          <w:sz w:val="18"/>
          <w:szCs w:val="18"/>
        </w:rPr>
        <w:t>z</w:t>
      </w:r>
      <w:proofErr w:type="spellEnd"/>
      <w:r w:rsidR="00503EBF">
        <w:rPr>
          <w:rFonts w:ascii="Tahoma" w:hAnsi="Tahoma" w:cs="Tahoma"/>
          <w:sz w:val="18"/>
          <w:szCs w:val="18"/>
        </w:rPr>
        <w:t xml:space="preserve"> </w:t>
      </w:r>
      <w:r w:rsidRPr="009F7036">
        <w:rPr>
          <w:rFonts w:ascii="Tahoma" w:hAnsi="Tahoma" w:cs="Tahoma"/>
          <w:sz w:val="18"/>
          <w:szCs w:val="18"/>
        </w:rPr>
        <w:t>201</w:t>
      </w:r>
      <w:r w:rsidR="00503EBF">
        <w:rPr>
          <w:rFonts w:ascii="Tahoma" w:hAnsi="Tahoma" w:cs="Tahoma"/>
          <w:sz w:val="18"/>
          <w:szCs w:val="18"/>
        </w:rPr>
        <w:t>9r.,poz. 1145</w:t>
      </w:r>
      <w:r w:rsidR="007B0F14">
        <w:rPr>
          <w:rFonts w:ascii="Tahoma" w:hAnsi="Tahoma" w:cs="Tahoma"/>
          <w:sz w:val="18"/>
          <w:szCs w:val="18"/>
        </w:rPr>
        <w:t>.– j.t. ze zm.)</w:t>
      </w:r>
      <w:r w:rsidR="008E7DBE" w:rsidRPr="008E7DBE">
        <w:t xml:space="preserve"> </w:t>
      </w:r>
      <w:r w:rsidR="008E7DBE" w:rsidRPr="008E7DBE">
        <w:rPr>
          <w:rFonts w:ascii="Tahoma" w:hAnsi="Tahoma" w:cs="Tahoma"/>
          <w:sz w:val="18"/>
          <w:szCs w:val="18"/>
          <w:highlight w:val="cyan"/>
        </w:rPr>
        <w:t>oraz ustaw</w:t>
      </w:r>
      <w:r w:rsidR="00975889">
        <w:rPr>
          <w:rFonts w:ascii="Tahoma" w:hAnsi="Tahoma" w:cs="Tahoma"/>
          <w:sz w:val="18"/>
          <w:szCs w:val="18"/>
          <w:highlight w:val="cyan"/>
        </w:rPr>
        <w:t>y</w:t>
      </w:r>
      <w:r w:rsidR="008E7DBE" w:rsidRPr="008E7DBE">
        <w:rPr>
          <w:rFonts w:ascii="Tahoma" w:hAnsi="Tahoma" w:cs="Tahoma"/>
          <w:sz w:val="18"/>
          <w:szCs w:val="18"/>
          <w:highlight w:val="cyan"/>
        </w:rPr>
        <w:t xml:space="preserve"> z dnia 2 marca 2020 r. o szczególnych rozwiązaniach związanych z zapobieganiem, przeciwdziałaniem i zwalczaniem COVID-19, innych chorób zakaźnych oraz wywołanych nimi sytuacji kryzysowych (</w:t>
      </w:r>
      <w:proofErr w:type="spellStart"/>
      <w:r w:rsidR="008E7DBE" w:rsidRPr="008E7DBE">
        <w:rPr>
          <w:rFonts w:ascii="Tahoma" w:hAnsi="Tahoma" w:cs="Tahoma"/>
          <w:sz w:val="18"/>
          <w:szCs w:val="18"/>
          <w:highlight w:val="cyan"/>
        </w:rPr>
        <w:t>Dz.U.z</w:t>
      </w:r>
      <w:proofErr w:type="spellEnd"/>
      <w:r w:rsidR="008E7DBE" w:rsidRPr="008E7DBE">
        <w:rPr>
          <w:rFonts w:ascii="Tahoma" w:hAnsi="Tahoma" w:cs="Tahoma"/>
          <w:sz w:val="18"/>
          <w:szCs w:val="18"/>
          <w:highlight w:val="cyan"/>
        </w:rPr>
        <w:t xml:space="preserve"> 2020r.poz. 567 ze zm.)</w:t>
      </w:r>
    </w:p>
    <w:p w14:paraId="2B3A5EE1" w14:textId="77777777" w:rsidR="00680935" w:rsidRPr="009F7036" w:rsidRDefault="00680935" w:rsidP="005A287A">
      <w:pPr>
        <w:numPr>
          <w:ilvl w:val="0"/>
          <w:numId w:val="35"/>
        </w:numPr>
        <w:jc w:val="both"/>
        <w:rPr>
          <w:rFonts w:ascii="Tahoma" w:hAnsi="Tahoma" w:cs="Tahoma"/>
          <w:sz w:val="18"/>
          <w:szCs w:val="18"/>
        </w:rPr>
      </w:pPr>
      <w:r w:rsidRPr="009F7036">
        <w:rPr>
          <w:rFonts w:ascii="Tahoma" w:hAnsi="Tahoma" w:cs="Tahoma"/>
          <w:sz w:val="18"/>
          <w:szCs w:val="18"/>
        </w:rPr>
        <w:t>Umowę sporządza się w trzech jednobrzmiących egzemplarzach: 2 egzemplarze dla Zamawiającego i 1 egzemplarz dla Wykonawcy.</w:t>
      </w:r>
    </w:p>
    <w:p w14:paraId="79569D0D" w14:textId="77777777" w:rsidR="00680935" w:rsidRPr="009F7036" w:rsidRDefault="00680935" w:rsidP="005A287A">
      <w:pPr>
        <w:numPr>
          <w:ilvl w:val="0"/>
          <w:numId w:val="35"/>
        </w:numPr>
        <w:jc w:val="both"/>
        <w:rPr>
          <w:rFonts w:ascii="Tahoma" w:hAnsi="Tahoma" w:cs="Tahoma"/>
          <w:sz w:val="18"/>
          <w:szCs w:val="18"/>
        </w:rPr>
      </w:pPr>
      <w:r w:rsidRPr="009F7036">
        <w:rPr>
          <w:rFonts w:ascii="Tahoma" w:hAnsi="Tahoma" w:cs="Tahoma"/>
          <w:sz w:val="18"/>
          <w:szCs w:val="18"/>
        </w:rPr>
        <w:t>Załącznikami do umowy są:</w:t>
      </w:r>
    </w:p>
    <w:p w14:paraId="0AD3E839" w14:textId="77777777" w:rsidR="00680935" w:rsidRPr="009F7036" w:rsidRDefault="00680935" w:rsidP="00351BAA">
      <w:pPr>
        <w:numPr>
          <w:ilvl w:val="0"/>
          <w:numId w:val="14"/>
        </w:numPr>
        <w:tabs>
          <w:tab w:val="num" w:pos="993"/>
        </w:tabs>
        <w:ind w:left="993"/>
        <w:jc w:val="both"/>
        <w:rPr>
          <w:rFonts w:ascii="Tahoma" w:hAnsi="Tahoma" w:cs="Tahoma"/>
          <w:sz w:val="18"/>
          <w:szCs w:val="18"/>
        </w:rPr>
      </w:pPr>
      <w:r w:rsidRPr="009F7036">
        <w:rPr>
          <w:rFonts w:ascii="Tahoma" w:eastAsia="Tahoma" w:hAnsi="Tahoma" w:cs="Tahoma"/>
          <w:sz w:val="18"/>
          <w:szCs w:val="18"/>
          <w:lang w:eastAsia="zh-CN"/>
        </w:rPr>
        <w:t>Załącznik nr 1 - Formularz oferty wraz z załącznikami:</w:t>
      </w:r>
    </w:p>
    <w:p w14:paraId="7E8086C7" w14:textId="77777777" w:rsidR="00680935" w:rsidRPr="009F7036" w:rsidRDefault="00680935" w:rsidP="00680935">
      <w:pPr>
        <w:ind w:left="993"/>
        <w:jc w:val="both"/>
        <w:rPr>
          <w:rFonts w:ascii="Tahoma" w:eastAsia="Tahoma" w:hAnsi="Tahoma" w:cs="Tahoma"/>
          <w:sz w:val="18"/>
          <w:szCs w:val="18"/>
          <w:lang w:eastAsia="zh-CN"/>
        </w:rPr>
      </w:pPr>
      <w:r w:rsidRPr="009F7036">
        <w:rPr>
          <w:rFonts w:ascii="Tahoma" w:eastAsia="Tahoma" w:hAnsi="Tahoma" w:cs="Tahoma"/>
          <w:sz w:val="18"/>
          <w:szCs w:val="18"/>
          <w:lang w:eastAsia="zh-CN"/>
        </w:rPr>
        <w:t>Załącznik nr 1a - parametry techniczne;</w:t>
      </w:r>
    </w:p>
    <w:p w14:paraId="23BF89B7" w14:textId="77777777" w:rsidR="00680935" w:rsidRPr="009F7036" w:rsidRDefault="00680935" w:rsidP="00680935">
      <w:pPr>
        <w:ind w:left="993"/>
        <w:jc w:val="both"/>
        <w:rPr>
          <w:rFonts w:ascii="Tahoma" w:hAnsi="Tahoma" w:cs="Tahoma"/>
          <w:sz w:val="18"/>
          <w:szCs w:val="18"/>
        </w:rPr>
      </w:pPr>
      <w:r w:rsidRPr="009F7036">
        <w:rPr>
          <w:rFonts w:ascii="Tahoma" w:eastAsia="Tahoma" w:hAnsi="Tahoma" w:cs="Tahoma"/>
          <w:sz w:val="18"/>
          <w:szCs w:val="18"/>
          <w:lang w:eastAsia="zh-CN"/>
        </w:rPr>
        <w:t>Załącznik nr 1b - warunki gwarancji i serwisu;</w:t>
      </w:r>
    </w:p>
    <w:p w14:paraId="0612EA0E" w14:textId="77777777" w:rsidR="00680935" w:rsidRPr="009F7036" w:rsidRDefault="00680935" w:rsidP="00351BAA">
      <w:pPr>
        <w:numPr>
          <w:ilvl w:val="0"/>
          <w:numId w:val="14"/>
        </w:numPr>
        <w:tabs>
          <w:tab w:val="num" w:pos="993"/>
        </w:tabs>
        <w:ind w:left="993"/>
        <w:jc w:val="both"/>
        <w:rPr>
          <w:rFonts w:ascii="Tahoma" w:hAnsi="Tahoma" w:cs="Tahoma"/>
          <w:sz w:val="18"/>
          <w:szCs w:val="18"/>
        </w:rPr>
      </w:pPr>
      <w:r w:rsidRPr="009F7036">
        <w:rPr>
          <w:rFonts w:ascii="Tahoma" w:eastAsia="Tahoma" w:hAnsi="Tahoma" w:cs="Tahoma"/>
          <w:sz w:val="18"/>
          <w:szCs w:val="18"/>
          <w:lang w:eastAsia="zh-CN"/>
        </w:rPr>
        <w:t xml:space="preserve">Załącznik nr 2 - </w:t>
      </w:r>
      <w:r w:rsidRPr="009F7036">
        <w:rPr>
          <w:rFonts w:ascii="Tahoma" w:hAnsi="Tahoma" w:cs="Tahoma"/>
          <w:sz w:val="18"/>
          <w:szCs w:val="18"/>
        </w:rPr>
        <w:t>Formularz asortymentowo-cenowy;</w:t>
      </w:r>
    </w:p>
    <w:p w14:paraId="1EA9D3E2" w14:textId="77777777" w:rsidR="00680935" w:rsidRPr="009F7036" w:rsidRDefault="00680935" w:rsidP="00680935">
      <w:pPr>
        <w:ind w:left="709"/>
        <w:jc w:val="both"/>
        <w:rPr>
          <w:rFonts w:ascii="Tahoma" w:hAnsi="Tahoma" w:cs="Tahoma"/>
          <w:sz w:val="18"/>
          <w:szCs w:val="18"/>
        </w:rPr>
      </w:pPr>
    </w:p>
    <w:p w14:paraId="03B902D0" w14:textId="2E5E9D57" w:rsidR="00680935" w:rsidRPr="00680935" w:rsidRDefault="00680935" w:rsidP="0033054D">
      <w:pPr>
        <w:spacing w:after="120"/>
        <w:jc w:val="center"/>
        <w:rPr>
          <w:rFonts w:cs="Tahoma"/>
          <w:b/>
          <w:iCs/>
          <w:smallCaps/>
          <w:kern w:val="1"/>
          <w:sz w:val="20"/>
          <w:szCs w:val="20"/>
        </w:rPr>
      </w:pPr>
      <w:r w:rsidRPr="009F7036">
        <w:rPr>
          <w:rFonts w:ascii="Tahoma" w:hAnsi="Tahoma" w:cs="Tahoma"/>
          <w:b/>
          <w:sz w:val="18"/>
          <w:szCs w:val="18"/>
        </w:rPr>
        <w:t>Wykonawca</w:t>
      </w:r>
      <w:r w:rsidRPr="009F7036">
        <w:rPr>
          <w:rFonts w:ascii="Tahoma" w:hAnsi="Tahoma" w:cs="Tahoma"/>
          <w:b/>
          <w:sz w:val="18"/>
          <w:szCs w:val="18"/>
        </w:rPr>
        <w:tab/>
      </w:r>
      <w:r w:rsidRPr="009F7036">
        <w:rPr>
          <w:rFonts w:ascii="Tahoma" w:hAnsi="Tahoma" w:cs="Tahoma"/>
          <w:b/>
          <w:sz w:val="18"/>
          <w:szCs w:val="18"/>
        </w:rPr>
        <w:tab/>
      </w:r>
      <w:r w:rsidRPr="009F7036">
        <w:rPr>
          <w:rFonts w:ascii="Tahoma" w:hAnsi="Tahoma" w:cs="Tahoma"/>
          <w:b/>
          <w:sz w:val="18"/>
          <w:szCs w:val="18"/>
        </w:rPr>
        <w:tab/>
      </w:r>
      <w:r w:rsidRPr="009F7036">
        <w:rPr>
          <w:rFonts w:ascii="Tahoma" w:hAnsi="Tahoma" w:cs="Tahoma"/>
          <w:b/>
          <w:sz w:val="18"/>
          <w:szCs w:val="18"/>
        </w:rPr>
        <w:tab/>
      </w:r>
      <w:r w:rsidRPr="009F7036">
        <w:rPr>
          <w:rFonts w:ascii="Tahoma" w:hAnsi="Tahoma" w:cs="Tahoma"/>
          <w:b/>
          <w:sz w:val="18"/>
          <w:szCs w:val="18"/>
        </w:rPr>
        <w:tab/>
      </w:r>
      <w:r w:rsidRPr="009F7036">
        <w:rPr>
          <w:rFonts w:ascii="Tahoma" w:hAnsi="Tahoma" w:cs="Tahoma"/>
          <w:b/>
          <w:sz w:val="18"/>
          <w:szCs w:val="18"/>
        </w:rPr>
        <w:tab/>
      </w:r>
      <w:r w:rsidRPr="009F7036">
        <w:rPr>
          <w:rFonts w:ascii="Tahoma" w:hAnsi="Tahoma" w:cs="Tahoma"/>
          <w:b/>
          <w:sz w:val="18"/>
          <w:szCs w:val="18"/>
        </w:rPr>
        <w:tab/>
        <w:t>Zamawiający</w:t>
      </w:r>
    </w:p>
    <w:p w14:paraId="6BAD9D75" w14:textId="37393E65" w:rsidR="00680935" w:rsidRPr="00082136" w:rsidRDefault="00680935" w:rsidP="00680935">
      <w:pPr>
        <w:pageBreakBefore/>
        <w:jc w:val="right"/>
        <w:rPr>
          <w:rFonts w:ascii="Tahoma" w:hAnsi="Tahoma" w:cs="Tahoma"/>
          <w:sz w:val="18"/>
          <w:szCs w:val="18"/>
        </w:rPr>
      </w:pPr>
      <w:r w:rsidRPr="00082136">
        <w:rPr>
          <w:rFonts w:ascii="Tahoma" w:hAnsi="Tahoma" w:cs="Tahoma"/>
          <w:sz w:val="18"/>
          <w:szCs w:val="18"/>
        </w:rPr>
        <w:lastRenderedPageBreak/>
        <w:t xml:space="preserve">Numer sprawy </w:t>
      </w:r>
      <w:r w:rsidR="00F856C4">
        <w:rPr>
          <w:rFonts w:ascii="Tahoma" w:hAnsi="Tahoma" w:cs="Tahoma"/>
          <w:b/>
          <w:bCs/>
          <w:kern w:val="1"/>
          <w:sz w:val="18"/>
          <w:szCs w:val="18"/>
        </w:rPr>
        <w:t>29/PN</w:t>
      </w:r>
      <w:r w:rsidRPr="00082136">
        <w:rPr>
          <w:rFonts w:ascii="Tahoma" w:hAnsi="Tahoma" w:cs="Tahoma"/>
          <w:b/>
          <w:bCs/>
          <w:kern w:val="1"/>
          <w:sz w:val="18"/>
          <w:szCs w:val="18"/>
        </w:rPr>
        <w:t>/ZP</w:t>
      </w:r>
      <w:r w:rsidR="00A04B06">
        <w:rPr>
          <w:rFonts w:ascii="Tahoma" w:hAnsi="Tahoma" w:cs="Tahoma"/>
          <w:b/>
          <w:bCs/>
          <w:kern w:val="1"/>
          <w:sz w:val="18"/>
          <w:szCs w:val="18"/>
        </w:rPr>
        <w:t>/D/2020</w:t>
      </w:r>
      <w:r w:rsidRPr="00082136">
        <w:rPr>
          <w:rFonts w:ascii="Tahoma" w:hAnsi="Tahoma" w:cs="Tahoma"/>
          <w:b/>
          <w:bCs/>
          <w:kern w:val="1"/>
          <w:sz w:val="18"/>
          <w:szCs w:val="18"/>
        </w:rPr>
        <w:tab/>
      </w:r>
      <w:r w:rsidRPr="00082136">
        <w:rPr>
          <w:rFonts w:ascii="Tahoma" w:hAnsi="Tahoma" w:cs="Tahoma"/>
          <w:b/>
          <w:bCs/>
          <w:kern w:val="1"/>
          <w:sz w:val="18"/>
          <w:szCs w:val="18"/>
        </w:rPr>
        <w:tab/>
      </w:r>
      <w:r w:rsidRPr="00082136">
        <w:rPr>
          <w:rFonts w:ascii="Tahoma" w:hAnsi="Tahoma" w:cs="Tahoma"/>
          <w:i/>
          <w:kern w:val="1"/>
          <w:sz w:val="18"/>
          <w:szCs w:val="18"/>
        </w:rPr>
        <w:tab/>
      </w:r>
      <w:r w:rsidRPr="00082136">
        <w:rPr>
          <w:rFonts w:ascii="Tahoma" w:hAnsi="Tahoma" w:cs="Tahoma"/>
          <w:i/>
          <w:kern w:val="1"/>
          <w:sz w:val="18"/>
          <w:szCs w:val="18"/>
        </w:rPr>
        <w:tab/>
      </w:r>
      <w:r w:rsidRPr="00082136">
        <w:rPr>
          <w:rFonts w:ascii="Tahoma" w:hAnsi="Tahoma" w:cs="Tahoma"/>
          <w:i/>
          <w:kern w:val="1"/>
          <w:sz w:val="18"/>
          <w:szCs w:val="18"/>
        </w:rPr>
        <w:tab/>
      </w:r>
      <w:r w:rsidRPr="00082136">
        <w:rPr>
          <w:rFonts w:ascii="Tahoma" w:hAnsi="Tahoma" w:cs="Tahoma"/>
          <w:i/>
          <w:kern w:val="1"/>
          <w:sz w:val="18"/>
          <w:szCs w:val="18"/>
        </w:rPr>
        <w:tab/>
      </w:r>
      <w:r w:rsidRPr="00082136">
        <w:rPr>
          <w:rFonts w:ascii="Tahoma" w:hAnsi="Tahoma" w:cs="Tahoma"/>
          <w:i/>
          <w:kern w:val="1"/>
          <w:sz w:val="18"/>
          <w:szCs w:val="18"/>
        </w:rPr>
        <w:tab/>
      </w:r>
      <w:r w:rsidRPr="00082136">
        <w:rPr>
          <w:rFonts w:ascii="Tahoma" w:hAnsi="Tahoma" w:cs="Tahoma"/>
          <w:i/>
          <w:kern w:val="1"/>
          <w:sz w:val="18"/>
          <w:szCs w:val="18"/>
        </w:rPr>
        <w:tab/>
      </w:r>
      <w:r w:rsidRPr="00082136">
        <w:rPr>
          <w:rFonts w:ascii="Tahoma" w:hAnsi="Tahoma" w:cs="Tahoma"/>
          <w:i/>
          <w:kern w:val="1"/>
          <w:sz w:val="18"/>
          <w:szCs w:val="18"/>
        </w:rPr>
        <w:tab/>
      </w:r>
      <w:r w:rsidRPr="00082136">
        <w:rPr>
          <w:rFonts w:ascii="Tahoma" w:hAnsi="Tahoma" w:cs="Tahoma"/>
          <w:kern w:val="1"/>
          <w:sz w:val="18"/>
          <w:szCs w:val="18"/>
        </w:rPr>
        <w:tab/>
      </w:r>
      <w:r w:rsidRPr="00082136">
        <w:rPr>
          <w:rFonts w:ascii="Tahoma" w:hAnsi="Tahoma" w:cs="Tahoma"/>
          <w:kern w:val="1"/>
          <w:sz w:val="18"/>
          <w:szCs w:val="18"/>
        </w:rPr>
        <w:br/>
      </w:r>
      <w:r w:rsidRPr="00082136">
        <w:rPr>
          <w:rFonts w:ascii="Tahoma" w:hAnsi="Tahoma" w:cs="Tahoma"/>
          <w:b/>
          <w:kern w:val="1"/>
          <w:sz w:val="18"/>
          <w:szCs w:val="18"/>
        </w:rPr>
        <w:t>Załącznik nr 5</w:t>
      </w:r>
    </w:p>
    <w:p w14:paraId="7E7E7EAC" w14:textId="77777777" w:rsidR="00680935" w:rsidRPr="00082136" w:rsidRDefault="00680935" w:rsidP="00680935">
      <w:pPr>
        <w:rPr>
          <w:rFonts w:ascii="Tahoma" w:hAnsi="Tahoma" w:cs="Tahoma"/>
          <w:sz w:val="18"/>
          <w:szCs w:val="18"/>
        </w:rPr>
      </w:pPr>
    </w:p>
    <w:p w14:paraId="55CE7F59" w14:textId="77777777" w:rsidR="00680935" w:rsidRPr="00082136" w:rsidRDefault="00680935" w:rsidP="00680935">
      <w:pPr>
        <w:rPr>
          <w:rFonts w:ascii="Tahoma" w:hAnsi="Tahoma" w:cs="Tahoma"/>
          <w:sz w:val="18"/>
          <w:szCs w:val="18"/>
        </w:rPr>
      </w:pPr>
    </w:p>
    <w:p w14:paraId="6DF864B4" w14:textId="77777777" w:rsidR="00680935" w:rsidRPr="00082136" w:rsidRDefault="00680935" w:rsidP="00680935">
      <w:pPr>
        <w:rPr>
          <w:rFonts w:ascii="Tahoma" w:hAnsi="Tahoma" w:cs="Tahoma"/>
          <w:sz w:val="18"/>
          <w:szCs w:val="18"/>
        </w:rPr>
      </w:pPr>
    </w:p>
    <w:p w14:paraId="6D3C3264" w14:textId="77777777" w:rsidR="00680935" w:rsidRPr="00082136" w:rsidRDefault="00680935" w:rsidP="00680935">
      <w:pPr>
        <w:rPr>
          <w:rFonts w:ascii="Tahoma" w:hAnsi="Tahoma" w:cs="Tahoma"/>
          <w:sz w:val="18"/>
          <w:szCs w:val="18"/>
        </w:rPr>
      </w:pPr>
    </w:p>
    <w:p w14:paraId="396620D6" w14:textId="77777777" w:rsidR="00680935" w:rsidRPr="00082136" w:rsidRDefault="00680935" w:rsidP="00680935">
      <w:pPr>
        <w:rPr>
          <w:rFonts w:ascii="Tahoma" w:hAnsi="Tahoma" w:cs="Tahoma"/>
          <w:sz w:val="18"/>
          <w:szCs w:val="18"/>
        </w:rPr>
      </w:pPr>
    </w:p>
    <w:p w14:paraId="1E068AFC" w14:textId="77777777" w:rsidR="00680935" w:rsidRPr="00082136" w:rsidRDefault="00680935" w:rsidP="00680935">
      <w:pPr>
        <w:rPr>
          <w:rFonts w:ascii="Tahoma" w:eastAsia="Tahoma" w:hAnsi="Tahoma" w:cs="Tahoma"/>
          <w:i/>
          <w:sz w:val="18"/>
          <w:szCs w:val="18"/>
        </w:rPr>
      </w:pPr>
      <w:r w:rsidRPr="00082136">
        <w:rPr>
          <w:rFonts w:ascii="Tahoma" w:hAnsi="Tahoma" w:cs="Tahoma"/>
          <w:sz w:val="18"/>
          <w:szCs w:val="18"/>
        </w:rPr>
        <w:t>Nazwa, adres Wykonawcy    ...............................................................</w:t>
      </w:r>
    </w:p>
    <w:p w14:paraId="7C0EA5D5" w14:textId="77777777" w:rsidR="00680935" w:rsidRPr="00082136" w:rsidRDefault="00680935" w:rsidP="00680935">
      <w:pPr>
        <w:ind w:left="2832"/>
        <w:rPr>
          <w:rFonts w:ascii="Tahoma" w:hAnsi="Tahoma" w:cs="Tahoma"/>
          <w:i/>
          <w:sz w:val="18"/>
          <w:szCs w:val="18"/>
        </w:rPr>
      </w:pPr>
      <w:r w:rsidRPr="00082136">
        <w:rPr>
          <w:rFonts w:ascii="Tahoma" w:eastAsia="Tahoma" w:hAnsi="Tahoma" w:cs="Tahoma"/>
          <w:i/>
          <w:sz w:val="18"/>
          <w:szCs w:val="18"/>
        </w:rPr>
        <w:t xml:space="preserve">     </w:t>
      </w:r>
      <w:r w:rsidRPr="00082136">
        <w:rPr>
          <w:rFonts w:ascii="Tahoma" w:hAnsi="Tahoma" w:cs="Tahoma"/>
          <w:i/>
          <w:sz w:val="18"/>
          <w:szCs w:val="18"/>
        </w:rPr>
        <w:t>( pieczęć firmowa Wykonawcy )</w:t>
      </w:r>
    </w:p>
    <w:p w14:paraId="58FCD6BC" w14:textId="77777777" w:rsidR="00680935" w:rsidRPr="00082136" w:rsidRDefault="00680935" w:rsidP="00680935">
      <w:pPr>
        <w:ind w:left="2832"/>
        <w:rPr>
          <w:rFonts w:ascii="Tahoma" w:hAnsi="Tahoma" w:cs="Tahoma"/>
          <w:i/>
          <w:sz w:val="18"/>
          <w:szCs w:val="18"/>
        </w:rPr>
      </w:pPr>
    </w:p>
    <w:p w14:paraId="76C6DBF6" w14:textId="77777777" w:rsidR="00680935" w:rsidRPr="00082136" w:rsidRDefault="00680935" w:rsidP="00680935">
      <w:pPr>
        <w:ind w:left="2832"/>
        <w:rPr>
          <w:rFonts w:ascii="Tahoma" w:hAnsi="Tahoma" w:cs="Tahoma"/>
          <w:i/>
          <w:sz w:val="18"/>
          <w:szCs w:val="18"/>
        </w:rPr>
      </w:pPr>
    </w:p>
    <w:p w14:paraId="45F15B43" w14:textId="77777777" w:rsidR="00680935" w:rsidRPr="00082136" w:rsidRDefault="00680935" w:rsidP="00680935">
      <w:pPr>
        <w:ind w:firstLine="390"/>
        <w:jc w:val="center"/>
        <w:rPr>
          <w:rFonts w:ascii="Tahoma" w:hAnsi="Tahoma" w:cs="Tahoma"/>
          <w:b/>
          <w:sz w:val="18"/>
          <w:szCs w:val="18"/>
        </w:rPr>
      </w:pPr>
    </w:p>
    <w:p w14:paraId="5746EC96" w14:textId="77777777" w:rsidR="00680935" w:rsidRPr="00082136" w:rsidRDefault="00680935" w:rsidP="00680935">
      <w:pPr>
        <w:ind w:firstLine="390"/>
        <w:jc w:val="center"/>
        <w:rPr>
          <w:rFonts w:ascii="Tahoma" w:hAnsi="Tahoma" w:cs="Tahoma"/>
          <w:b/>
          <w:sz w:val="18"/>
          <w:szCs w:val="18"/>
        </w:rPr>
      </w:pPr>
      <w:r w:rsidRPr="00082136">
        <w:rPr>
          <w:rFonts w:ascii="Tahoma" w:hAnsi="Tahoma" w:cs="Tahoma"/>
          <w:b/>
          <w:sz w:val="18"/>
          <w:szCs w:val="18"/>
        </w:rPr>
        <w:t>OŚWIADCZENIE O PRZYNALEŻNOŚCI DO GRUPY KAPITAŁOWEJ</w:t>
      </w:r>
    </w:p>
    <w:p w14:paraId="56EF08C3" w14:textId="77777777" w:rsidR="00680935" w:rsidRPr="00082136" w:rsidRDefault="00680935" w:rsidP="00680935">
      <w:pPr>
        <w:ind w:firstLine="390"/>
        <w:jc w:val="center"/>
        <w:rPr>
          <w:rFonts w:ascii="Tahoma" w:hAnsi="Tahoma" w:cs="Tahoma"/>
          <w:b/>
          <w:sz w:val="18"/>
          <w:szCs w:val="18"/>
        </w:rPr>
      </w:pPr>
    </w:p>
    <w:p w14:paraId="2B300B9D" w14:textId="77777777" w:rsidR="00680935" w:rsidRPr="00082136" w:rsidRDefault="00680935" w:rsidP="00680935">
      <w:pPr>
        <w:ind w:firstLine="390"/>
        <w:jc w:val="both"/>
        <w:rPr>
          <w:rFonts w:ascii="Tahoma" w:hAnsi="Tahoma" w:cs="Tahoma"/>
          <w:b/>
          <w:sz w:val="18"/>
          <w:szCs w:val="18"/>
        </w:rPr>
      </w:pPr>
    </w:p>
    <w:p w14:paraId="6D3A59A7" w14:textId="7C76EC8F" w:rsidR="00680935" w:rsidRPr="00082136" w:rsidRDefault="00680935" w:rsidP="00680935">
      <w:pPr>
        <w:spacing w:line="360" w:lineRule="auto"/>
        <w:ind w:firstLine="390"/>
        <w:jc w:val="both"/>
        <w:rPr>
          <w:rFonts w:ascii="Tahoma" w:hAnsi="Tahoma" w:cs="Tahoma"/>
          <w:sz w:val="18"/>
          <w:szCs w:val="18"/>
        </w:rPr>
      </w:pPr>
      <w:r w:rsidRPr="00082136">
        <w:rPr>
          <w:rFonts w:ascii="Tahoma" w:hAnsi="Tahoma" w:cs="Tahoma"/>
          <w:sz w:val="18"/>
          <w:szCs w:val="18"/>
        </w:rPr>
        <w:t xml:space="preserve">Przystępując jako Wykonawca do udziału w postępowaniu o udzielenie zamówienia publicznego nr sprawy </w:t>
      </w:r>
      <w:r w:rsidR="00F856C4">
        <w:rPr>
          <w:rFonts w:ascii="Tahoma" w:hAnsi="Tahoma" w:cs="Tahoma"/>
          <w:b/>
          <w:bCs/>
          <w:kern w:val="1"/>
          <w:sz w:val="18"/>
          <w:szCs w:val="18"/>
        </w:rPr>
        <w:t>29/PN</w:t>
      </w:r>
      <w:r w:rsidRPr="00082136">
        <w:rPr>
          <w:rFonts w:ascii="Tahoma" w:hAnsi="Tahoma" w:cs="Tahoma"/>
          <w:b/>
          <w:bCs/>
          <w:kern w:val="1"/>
          <w:sz w:val="18"/>
          <w:szCs w:val="18"/>
        </w:rPr>
        <w:t>/ZP</w:t>
      </w:r>
      <w:r w:rsidR="00A04B06">
        <w:rPr>
          <w:rFonts w:ascii="Tahoma" w:hAnsi="Tahoma" w:cs="Tahoma"/>
          <w:b/>
          <w:bCs/>
          <w:kern w:val="1"/>
          <w:sz w:val="18"/>
          <w:szCs w:val="18"/>
        </w:rPr>
        <w:t>/D/2020</w:t>
      </w:r>
      <w:r w:rsidRPr="00082136">
        <w:rPr>
          <w:rFonts w:ascii="Tahoma" w:hAnsi="Tahoma" w:cs="Tahoma"/>
          <w:bCs/>
          <w:sz w:val="18"/>
          <w:szCs w:val="18"/>
        </w:rPr>
        <w:t>, po zapoznaniu się z zamieszczoną na stronie internetowej informacją, o której mowa w art. 86 ust. 5</w:t>
      </w:r>
      <w:r w:rsidRPr="00082136">
        <w:rPr>
          <w:rFonts w:ascii="Tahoma" w:hAnsi="Tahoma" w:cs="Tahoma"/>
          <w:b/>
          <w:bCs/>
          <w:sz w:val="18"/>
          <w:szCs w:val="18"/>
        </w:rPr>
        <w:t xml:space="preserve"> </w:t>
      </w:r>
      <w:r w:rsidRPr="00082136">
        <w:rPr>
          <w:rFonts w:ascii="Tahoma" w:hAnsi="Tahoma" w:cs="Tahoma"/>
          <w:bCs/>
          <w:sz w:val="18"/>
          <w:szCs w:val="18"/>
        </w:rPr>
        <w:t xml:space="preserve">ustawy </w:t>
      </w:r>
      <w:proofErr w:type="spellStart"/>
      <w:r w:rsidRPr="00082136">
        <w:rPr>
          <w:rFonts w:ascii="Tahoma" w:hAnsi="Tahoma" w:cs="Tahoma"/>
          <w:bCs/>
          <w:sz w:val="18"/>
          <w:szCs w:val="18"/>
        </w:rPr>
        <w:t>Pzp</w:t>
      </w:r>
      <w:proofErr w:type="spellEnd"/>
      <w:r w:rsidRPr="00082136">
        <w:rPr>
          <w:rFonts w:ascii="Tahoma" w:hAnsi="Tahoma" w:cs="Tahoma"/>
          <w:bCs/>
          <w:sz w:val="18"/>
          <w:szCs w:val="18"/>
        </w:rPr>
        <w:t>,</w:t>
      </w:r>
      <w:r w:rsidRPr="00082136">
        <w:rPr>
          <w:rFonts w:ascii="Tahoma" w:hAnsi="Tahoma" w:cs="Tahoma"/>
          <w:b/>
          <w:bCs/>
          <w:sz w:val="18"/>
          <w:szCs w:val="18"/>
        </w:rPr>
        <w:t xml:space="preserve"> </w:t>
      </w:r>
      <w:r w:rsidRPr="00082136">
        <w:rPr>
          <w:rFonts w:ascii="Tahoma" w:hAnsi="Tahoma" w:cs="Tahoma"/>
          <w:sz w:val="18"/>
          <w:szCs w:val="18"/>
        </w:rPr>
        <w:t xml:space="preserve"> niniejszym informujemy, że:</w:t>
      </w:r>
    </w:p>
    <w:p w14:paraId="728E50C7" w14:textId="77777777" w:rsidR="00680935" w:rsidRPr="00082136" w:rsidRDefault="00680935" w:rsidP="00680935">
      <w:pPr>
        <w:spacing w:line="360" w:lineRule="auto"/>
        <w:ind w:firstLine="390"/>
        <w:jc w:val="both"/>
        <w:rPr>
          <w:rFonts w:ascii="Tahoma" w:hAnsi="Tahoma" w:cs="Tahoma"/>
          <w:sz w:val="18"/>
          <w:szCs w:val="18"/>
        </w:rPr>
      </w:pPr>
    </w:p>
    <w:p w14:paraId="58BDDEE6" w14:textId="7A2E51D9" w:rsidR="00680935" w:rsidRPr="00082136" w:rsidRDefault="00680935" w:rsidP="00680935">
      <w:pPr>
        <w:spacing w:line="360" w:lineRule="auto"/>
        <w:jc w:val="both"/>
        <w:rPr>
          <w:rFonts w:ascii="Tahoma" w:hAnsi="Tahoma" w:cs="Tahoma"/>
          <w:sz w:val="18"/>
          <w:szCs w:val="18"/>
        </w:rPr>
      </w:pPr>
      <w:r w:rsidRPr="00082136">
        <w:rPr>
          <w:rFonts w:ascii="Tahoma" w:hAnsi="Tahoma" w:cs="Tahoma"/>
          <w:sz w:val="18"/>
          <w:szCs w:val="18"/>
        </w:rPr>
        <w:t>* 1) nie należymy do żadnej grupy kapitałowej, w rozumieniu ustawy z dnia 16 lutego 2007 r., o ochronie konkurencji i konsumentów (Dz.U.</w:t>
      </w:r>
      <w:r w:rsidR="00AF0D3D">
        <w:rPr>
          <w:rFonts w:ascii="Tahoma" w:hAnsi="Tahoma" w:cs="Tahoma"/>
          <w:sz w:val="18"/>
          <w:szCs w:val="18"/>
        </w:rPr>
        <w:t xml:space="preserve"> z </w:t>
      </w:r>
      <w:r w:rsidRPr="00082136">
        <w:rPr>
          <w:rFonts w:ascii="Tahoma" w:hAnsi="Tahoma" w:cs="Tahoma"/>
          <w:sz w:val="18"/>
          <w:szCs w:val="18"/>
        </w:rPr>
        <w:t>201</w:t>
      </w:r>
      <w:r w:rsidR="00AF0D3D">
        <w:rPr>
          <w:rFonts w:ascii="Tahoma" w:hAnsi="Tahoma" w:cs="Tahoma"/>
          <w:sz w:val="18"/>
          <w:szCs w:val="18"/>
        </w:rPr>
        <w:t xml:space="preserve">9r., poz.369 </w:t>
      </w:r>
      <w:r w:rsidRPr="00082136">
        <w:rPr>
          <w:rFonts w:ascii="Tahoma" w:hAnsi="Tahoma" w:cs="Tahoma"/>
          <w:sz w:val="18"/>
          <w:szCs w:val="18"/>
        </w:rPr>
        <w:t xml:space="preserve"> – </w:t>
      </w:r>
      <w:proofErr w:type="spellStart"/>
      <w:r w:rsidRPr="00082136">
        <w:rPr>
          <w:rFonts w:ascii="Tahoma" w:hAnsi="Tahoma" w:cs="Tahoma"/>
          <w:sz w:val="18"/>
          <w:szCs w:val="18"/>
        </w:rPr>
        <w:t>t.j</w:t>
      </w:r>
      <w:proofErr w:type="spellEnd"/>
      <w:r w:rsidRPr="00082136">
        <w:rPr>
          <w:rFonts w:ascii="Tahoma" w:hAnsi="Tahoma" w:cs="Tahoma"/>
          <w:sz w:val="18"/>
          <w:szCs w:val="18"/>
        </w:rPr>
        <w:t xml:space="preserve">. ze zm.) z Wykonawcami, którzy złożyli oferty w przedmiotowym postępowaniu o udzielenie zamówienia. </w:t>
      </w:r>
    </w:p>
    <w:p w14:paraId="071CFA18" w14:textId="77777777" w:rsidR="00680935" w:rsidRPr="00082136" w:rsidRDefault="00680935" w:rsidP="00680935">
      <w:pPr>
        <w:rPr>
          <w:rFonts w:ascii="Tahoma" w:eastAsia="Tahoma" w:hAnsi="Tahoma" w:cs="Tahoma"/>
          <w:sz w:val="18"/>
          <w:szCs w:val="18"/>
        </w:rPr>
      </w:pPr>
      <w:r w:rsidRPr="00082136">
        <w:rPr>
          <w:rFonts w:ascii="Tahoma" w:hAnsi="Tahoma" w:cs="Tahoma"/>
          <w:sz w:val="18"/>
          <w:szCs w:val="18"/>
        </w:rPr>
        <w:t>* 2) należymy do tej samej grupy kapitałowej łącznie z nw. Wykonawcami, którzy złożyli odrębne oferty w przedmiotowym postępowaniu o udzielenie zamówienia**:</w:t>
      </w:r>
    </w:p>
    <w:p w14:paraId="7DB32AB4" w14:textId="77777777" w:rsidR="00680935" w:rsidRPr="00082136" w:rsidRDefault="00680935" w:rsidP="00351BAA">
      <w:pPr>
        <w:numPr>
          <w:ilvl w:val="0"/>
          <w:numId w:val="19"/>
        </w:numPr>
        <w:suppressAutoHyphens/>
        <w:spacing w:line="276" w:lineRule="auto"/>
        <w:ind w:left="720"/>
        <w:jc w:val="both"/>
        <w:rPr>
          <w:rFonts w:ascii="Tahoma" w:eastAsia="Tahoma" w:hAnsi="Tahoma" w:cs="Tahoma"/>
          <w:sz w:val="18"/>
          <w:szCs w:val="18"/>
        </w:rPr>
      </w:pPr>
      <w:r w:rsidRPr="00082136">
        <w:rPr>
          <w:rFonts w:ascii="Tahoma" w:eastAsia="Tahoma" w:hAnsi="Tahoma" w:cs="Tahoma"/>
          <w:sz w:val="18"/>
          <w:szCs w:val="18"/>
        </w:rPr>
        <w:t>…………………………………………………………………………………………</w:t>
      </w:r>
      <w:r w:rsidRPr="00082136">
        <w:rPr>
          <w:rFonts w:ascii="Tahoma" w:hAnsi="Tahoma" w:cs="Tahoma"/>
          <w:sz w:val="18"/>
          <w:szCs w:val="18"/>
        </w:rPr>
        <w:t>.</w:t>
      </w:r>
    </w:p>
    <w:p w14:paraId="5D7A403D" w14:textId="77777777" w:rsidR="00680935" w:rsidRPr="00082136" w:rsidRDefault="00680935" w:rsidP="00351BAA">
      <w:pPr>
        <w:numPr>
          <w:ilvl w:val="0"/>
          <w:numId w:val="19"/>
        </w:numPr>
        <w:suppressAutoHyphens/>
        <w:spacing w:line="276" w:lineRule="auto"/>
        <w:ind w:left="720"/>
        <w:jc w:val="both"/>
        <w:rPr>
          <w:rFonts w:ascii="Tahoma" w:eastAsia="Tahoma" w:hAnsi="Tahoma" w:cs="Tahoma"/>
          <w:sz w:val="18"/>
          <w:szCs w:val="18"/>
        </w:rPr>
      </w:pPr>
      <w:r w:rsidRPr="00082136">
        <w:rPr>
          <w:rFonts w:ascii="Tahoma" w:eastAsia="Tahoma" w:hAnsi="Tahoma" w:cs="Tahoma"/>
          <w:sz w:val="18"/>
          <w:szCs w:val="18"/>
        </w:rPr>
        <w:t>…………………………………………………………………………………………</w:t>
      </w:r>
      <w:r w:rsidRPr="00082136">
        <w:rPr>
          <w:rFonts w:ascii="Tahoma" w:hAnsi="Tahoma" w:cs="Tahoma"/>
          <w:sz w:val="18"/>
          <w:szCs w:val="18"/>
        </w:rPr>
        <w:t>.</w:t>
      </w:r>
    </w:p>
    <w:p w14:paraId="35FF3FF3" w14:textId="77777777" w:rsidR="00680935" w:rsidRPr="00082136" w:rsidRDefault="00680935" w:rsidP="00351BAA">
      <w:pPr>
        <w:numPr>
          <w:ilvl w:val="0"/>
          <w:numId w:val="19"/>
        </w:numPr>
        <w:suppressAutoHyphens/>
        <w:spacing w:line="276" w:lineRule="auto"/>
        <w:ind w:left="720"/>
        <w:jc w:val="both"/>
        <w:rPr>
          <w:rFonts w:ascii="Tahoma" w:eastAsia="Tahoma" w:hAnsi="Tahoma" w:cs="Tahoma"/>
          <w:sz w:val="18"/>
          <w:szCs w:val="18"/>
        </w:rPr>
      </w:pPr>
      <w:r w:rsidRPr="00082136">
        <w:rPr>
          <w:rFonts w:ascii="Tahoma" w:eastAsia="Tahoma" w:hAnsi="Tahoma" w:cs="Tahoma"/>
          <w:sz w:val="18"/>
          <w:szCs w:val="18"/>
        </w:rPr>
        <w:t>…………………………………………………………………………………………</w:t>
      </w:r>
      <w:r w:rsidRPr="00082136">
        <w:rPr>
          <w:rFonts w:ascii="Tahoma" w:hAnsi="Tahoma" w:cs="Tahoma"/>
          <w:sz w:val="18"/>
          <w:szCs w:val="18"/>
        </w:rPr>
        <w:t>.</w:t>
      </w:r>
    </w:p>
    <w:p w14:paraId="1C451450" w14:textId="77777777" w:rsidR="00680935" w:rsidRPr="00082136" w:rsidRDefault="00680935" w:rsidP="00351BAA">
      <w:pPr>
        <w:numPr>
          <w:ilvl w:val="0"/>
          <w:numId w:val="19"/>
        </w:numPr>
        <w:suppressAutoHyphens/>
        <w:spacing w:line="276" w:lineRule="auto"/>
        <w:ind w:left="720"/>
        <w:jc w:val="both"/>
        <w:rPr>
          <w:rFonts w:ascii="Tahoma" w:eastAsia="Tahoma" w:hAnsi="Tahoma" w:cs="Tahoma"/>
          <w:sz w:val="18"/>
          <w:szCs w:val="18"/>
        </w:rPr>
      </w:pPr>
      <w:r w:rsidRPr="00082136">
        <w:rPr>
          <w:rFonts w:ascii="Tahoma" w:eastAsia="Tahoma" w:hAnsi="Tahoma" w:cs="Tahoma"/>
          <w:sz w:val="18"/>
          <w:szCs w:val="18"/>
        </w:rPr>
        <w:t>…………………………………………………………………………………………</w:t>
      </w:r>
      <w:r w:rsidRPr="00082136">
        <w:rPr>
          <w:rFonts w:ascii="Tahoma" w:hAnsi="Tahoma" w:cs="Tahoma"/>
          <w:sz w:val="18"/>
          <w:szCs w:val="18"/>
        </w:rPr>
        <w:t>.</w:t>
      </w:r>
    </w:p>
    <w:p w14:paraId="2128FC09" w14:textId="77777777" w:rsidR="00680935" w:rsidRPr="00082136" w:rsidRDefault="00680935" w:rsidP="00351BAA">
      <w:pPr>
        <w:numPr>
          <w:ilvl w:val="0"/>
          <w:numId w:val="19"/>
        </w:numPr>
        <w:suppressAutoHyphens/>
        <w:spacing w:line="276" w:lineRule="auto"/>
        <w:ind w:left="720"/>
        <w:jc w:val="both"/>
        <w:rPr>
          <w:rFonts w:ascii="Tahoma" w:hAnsi="Tahoma" w:cs="Tahoma"/>
          <w:sz w:val="18"/>
          <w:szCs w:val="18"/>
        </w:rPr>
      </w:pPr>
      <w:r w:rsidRPr="00082136">
        <w:rPr>
          <w:rFonts w:ascii="Tahoma" w:eastAsia="Tahoma" w:hAnsi="Tahoma" w:cs="Tahoma"/>
          <w:sz w:val="18"/>
          <w:szCs w:val="18"/>
        </w:rPr>
        <w:t>…………………………………………………………………………………………</w:t>
      </w:r>
      <w:r w:rsidRPr="00082136">
        <w:rPr>
          <w:rFonts w:ascii="Tahoma" w:hAnsi="Tahoma" w:cs="Tahoma"/>
          <w:sz w:val="18"/>
          <w:szCs w:val="18"/>
        </w:rPr>
        <w:t>.</w:t>
      </w:r>
    </w:p>
    <w:p w14:paraId="3C5996DF" w14:textId="77777777" w:rsidR="00680935" w:rsidRPr="00082136" w:rsidRDefault="00680935" w:rsidP="00680935">
      <w:pPr>
        <w:rPr>
          <w:rFonts w:ascii="Tahoma" w:hAnsi="Tahoma" w:cs="Tahoma"/>
          <w:sz w:val="18"/>
          <w:szCs w:val="18"/>
        </w:rPr>
      </w:pPr>
    </w:p>
    <w:p w14:paraId="53FDCC4A" w14:textId="77777777" w:rsidR="00680935" w:rsidRDefault="00680935" w:rsidP="00680935">
      <w:pPr>
        <w:rPr>
          <w:rFonts w:ascii="Tahoma" w:hAnsi="Tahoma" w:cs="Tahoma"/>
          <w:sz w:val="18"/>
          <w:szCs w:val="18"/>
        </w:rPr>
      </w:pPr>
    </w:p>
    <w:p w14:paraId="4A932692" w14:textId="77777777" w:rsidR="00082136" w:rsidRPr="00082136" w:rsidRDefault="00082136" w:rsidP="00680935">
      <w:pPr>
        <w:rPr>
          <w:rFonts w:ascii="Tahoma" w:hAnsi="Tahoma" w:cs="Tahoma"/>
          <w:sz w:val="18"/>
          <w:szCs w:val="18"/>
        </w:rPr>
      </w:pPr>
    </w:p>
    <w:p w14:paraId="0A3B9A44" w14:textId="77777777" w:rsidR="00680935" w:rsidRPr="00082136" w:rsidRDefault="00680935" w:rsidP="00680935">
      <w:pPr>
        <w:rPr>
          <w:rFonts w:ascii="Tahoma" w:hAnsi="Tahoma" w:cs="Tahoma"/>
          <w:sz w:val="18"/>
          <w:szCs w:val="18"/>
        </w:rPr>
      </w:pPr>
    </w:p>
    <w:p w14:paraId="0FC48D07" w14:textId="77777777" w:rsidR="00680935" w:rsidRPr="00082136" w:rsidRDefault="00680935" w:rsidP="00680935">
      <w:pPr>
        <w:rPr>
          <w:rFonts w:ascii="Tahoma" w:hAnsi="Tahoma" w:cs="Tahoma"/>
          <w:sz w:val="18"/>
          <w:szCs w:val="18"/>
        </w:rPr>
      </w:pPr>
    </w:p>
    <w:p w14:paraId="0262F307" w14:textId="77777777" w:rsidR="00680935" w:rsidRPr="00082136" w:rsidRDefault="00680935" w:rsidP="00680935">
      <w:pPr>
        <w:rPr>
          <w:rFonts w:ascii="Tahoma" w:hAnsi="Tahoma" w:cs="Tahoma"/>
          <w:sz w:val="18"/>
          <w:szCs w:val="18"/>
        </w:rPr>
      </w:pPr>
    </w:p>
    <w:p w14:paraId="291210D6" w14:textId="77777777" w:rsidR="00680935" w:rsidRPr="00082136" w:rsidRDefault="00680935" w:rsidP="00680935">
      <w:pPr>
        <w:rPr>
          <w:rFonts w:ascii="Tahoma" w:hAnsi="Tahoma" w:cs="Tahoma"/>
          <w:sz w:val="18"/>
          <w:szCs w:val="18"/>
          <w:u w:val="single"/>
        </w:rPr>
      </w:pPr>
      <w:r w:rsidRPr="00082136">
        <w:rPr>
          <w:rFonts w:ascii="Tahoma" w:hAnsi="Tahoma" w:cs="Tahoma"/>
          <w:kern w:val="1"/>
          <w:sz w:val="18"/>
          <w:szCs w:val="18"/>
        </w:rPr>
        <w:t>*niepotrzebne skreślić</w:t>
      </w:r>
    </w:p>
    <w:p w14:paraId="351CAB8D" w14:textId="77777777" w:rsidR="00680935" w:rsidRPr="00082136" w:rsidRDefault="00680935" w:rsidP="00680935">
      <w:pPr>
        <w:rPr>
          <w:rFonts w:ascii="Tahoma" w:hAnsi="Tahoma" w:cs="Tahoma"/>
          <w:bCs/>
          <w:iCs/>
          <w:sz w:val="18"/>
          <w:szCs w:val="18"/>
        </w:rPr>
      </w:pPr>
    </w:p>
    <w:p w14:paraId="27EE077B" w14:textId="77777777" w:rsidR="00680935" w:rsidRPr="00082136" w:rsidRDefault="00680935" w:rsidP="00680935">
      <w:pPr>
        <w:jc w:val="both"/>
        <w:rPr>
          <w:rFonts w:ascii="Tahoma" w:hAnsi="Tahoma" w:cs="Tahoma"/>
          <w:bCs/>
          <w:iCs/>
          <w:sz w:val="18"/>
          <w:szCs w:val="18"/>
        </w:rPr>
      </w:pPr>
      <w:r w:rsidRPr="00082136">
        <w:rPr>
          <w:rFonts w:ascii="Tahoma" w:hAnsi="Tahoma" w:cs="Tahoma"/>
          <w:bCs/>
          <w:iCs/>
          <w:sz w:val="18"/>
          <w:szCs w:val="18"/>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1EBE4D89" w14:textId="2E9972A5" w:rsidR="00680935" w:rsidRPr="00082136" w:rsidRDefault="00680935" w:rsidP="00C763AF">
      <w:pPr>
        <w:spacing w:after="120"/>
        <w:jc w:val="right"/>
        <w:rPr>
          <w:rFonts w:ascii="Tahoma" w:hAnsi="Tahoma" w:cs="Tahoma"/>
          <w:b/>
          <w:snapToGrid w:val="0"/>
          <w:sz w:val="18"/>
          <w:szCs w:val="18"/>
        </w:rPr>
      </w:pPr>
    </w:p>
    <w:p w14:paraId="05B138BF" w14:textId="77777777" w:rsidR="00680935" w:rsidRPr="00680935" w:rsidRDefault="00680935" w:rsidP="00680935">
      <w:pPr>
        <w:jc w:val="both"/>
        <w:rPr>
          <w:rFonts w:ascii="Tahoma" w:hAnsi="Tahoma" w:cs="Tahoma"/>
          <w:bCs/>
          <w:iCs/>
          <w:sz w:val="18"/>
          <w:szCs w:val="18"/>
        </w:rPr>
      </w:pPr>
    </w:p>
    <w:p w14:paraId="7ADAB5CC" w14:textId="77777777" w:rsidR="006A43F3" w:rsidRPr="00680935" w:rsidRDefault="006A43F3" w:rsidP="00680935"/>
    <w:sectPr w:rsidR="006A43F3" w:rsidRPr="00680935" w:rsidSect="001B077E">
      <w:headerReference w:type="default" r:id="rId21"/>
      <w:footerReference w:type="even" r:id="rId22"/>
      <w:footerReference w:type="default" r:id="rId23"/>
      <w:headerReference w:type="first" r:id="rId24"/>
      <w:pgSz w:w="11906" w:h="16838"/>
      <w:pgMar w:top="851" w:right="851" w:bottom="709" w:left="851" w:header="284" w:footer="44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D6FB53" w14:textId="77777777" w:rsidR="00396A77" w:rsidRDefault="00396A77">
      <w:r>
        <w:separator/>
      </w:r>
    </w:p>
  </w:endnote>
  <w:endnote w:type="continuationSeparator" w:id="0">
    <w:p w14:paraId="76338968" w14:textId="77777777" w:rsidR="00396A77" w:rsidRDefault="00396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00"/>
    <w:family w:val="auto"/>
    <w:pitch w:val="default"/>
  </w:font>
  <w:font w:name="OpenSymbol">
    <w:altName w:val="Times New Roman"/>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Helvetica-Oblique">
    <w:altName w:val="Courier New"/>
    <w:charset w:val="00"/>
    <w:family w:val="swiss"/>
    <w:pitch w:val="default"/>
  </w:font>
  <w:font w:name="Tahoma,Bold">
    <w:altName w:val="MS Gothic"/>
    <w:charset w:val="80"/>
    <w:family w:val="auto"/>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 w:name="ArialMT">
    <w:altName w:val="Arial"/>
    <w:charset w:val="00"/>
    <w:family w:val="swiss"/>
    <w:pitch w:val="default"/>
  </w:font>
  <w:font w:name="Humanst521EU-Normal">
    <w:altName w:val="Times New Roman"/>
    <w:charset w:val="00"/>
    <w:family w:val="auto"/>
    <w:pitch w:val="default"/>
  </w:font>
  <w:font w:name="Arial-BoldMT">
    <w:altName w:val="Arial"/>
    <w:charset w:val="00"/>
    <w:family w:val="swiss"/>
    <w:pitch w:val="default"/>
  </w:font>
  <w:font w:name="Calibri,Arial">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43E8C" w14:textId="77777777" w:rsidR="00597F71" w:rsidRDefault="00597F71" w:rsidP="001235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23904532" w14:textId="77777777" w:rsidR="00597F71" w:rsidRDefault="00597F71">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BE33CC" w14:textId="4AD1C5F3" w:rsidR="00597F71" w:rsidRPr="00822A5D" w:rsidRDefault="00597F71" w:rsidP="00123526">
    <w:pPr>
      <w:pStyle w:val="Stopka"/>
      <w:framePr w:wrap="around" w:vAnchor="text" w:hAnchor="margin" w:xAlign="right" w:y="1"/>
      <w:rPr>
        <w:rStyle w:val="Numerstrony"/>
        <w:rFonts w:ascii="Tahoma" w:hAnsi="Tahoma" w:cs="Tahoma"/>
        <w:sz w:val="16"/>
        <w:szCs w:val="16"/>
      </w:rPr>
    </w:pPr>
    <w:r w:rsidRPr="00822A5D">
      <w:rPr>
        <w:rStyle w:val="Numerstrony"/>
        <w:rFonts w:ascii="Tahoma" w:hAnsi="Tahoma" w:cs="Tahoma"/>
        <w:sz w:val="16"/>
        <w:szCs w:val="16"/>
      </w:rPr>
      <w:fldChar w:fldCharType="begin"/>
    </w:r>
    <w:r w:rsidRPr="00822A5D">
      <w:rPr>
        <w:rStyle w:val="Numerstrony"/>
        <w:rFonts w:ascii="Tahoma" w:hAnsi="Tahoma" w:cs="Tahoma"/>
        <w:sz w:val="16"/>
        <w:szCs w:val="16"/>
      </w:rPr>
      <w:instrText xml:space="preserve">PAGE  </w:instrText>
    </w:r>
    <w:r w:rsidRPr="00822A5D">
      <w:rPr>
        <w:rStyle w:val="Numerstrony"/>
        <w:rFonts w:ascii="Tahoma" w:hAnsi="Tahoma" w:cs="Tahoma"/>
        <w:sz w:val="16"/>
        <w:szCs w:val="16"/>
      </w:rPr>
      <w:fldChar w:fldCharType="separate"/>
    </w:r>
    <w:r w:rsidR="001177AA">
      <w:rPr>
        <w:rStyle w:val="Numerstrony"/>
        <w:rFonts w:ascii="Tahoma" w:hAnsi="Tahoma" w:cs="Tahoma"/>
        <w:noProof/>
        <w:sz w:val="16"/>
        <w:szCs w:val="16"/>
      </w:rPr>
      <w:t>117</w:t>
    </w:r>
    <w:r w:rsidRPr="00822A5D">
      <w:rPr>
        <w:rStyle w:val="Numerstrony"/>
        <w:rFonts w:ascii="Tahoma" w:hAnsi="Tahoma" w:cs="Tahoma"/>
        <w:sz w:val="16"/>
        <w:szCs w:val="16"/>
      </w:rPr>
      <w:fldChar w:fldCharType="end"/>
    </w:r>
  </w:p>
  <w:p w14:paraId="41D5EF0D" w14:textId="34BB5A69" w:rsidR="00597F71" w:rsidRPr="00900A01" w:rsidRDefault="00597F71">
    <w:pPr>
      <w:pStyle w:val="Stopka"/>
      <w:ind w:right="360"/>
      <w:rPr>
        <w:rFonts w:ascii="Tahoma" w:hAnsi="Tahoma" w:cs="Tahoma"/>
        <w:i/>
        <w:sz w:val="16"/>
        <w:szCs w:val="16"/>
      </w:rPr>
    </w:pPr>
    <w:r w:rsidRPr="00900A01">
      <w:rPr>
        <w:rFonts w:ascii="Tahoma" w:hAnsi="Tahoma" w:cs="Tahoma"/>
        <w:i/>
        <w:sz w:val="16"/>
        <w:szCs w:val="16"/>
      </w:rPr>
      <w:t>29/PN/ZP/D/2020 - Dostawa wyposażenia Szpitalnego Oddziału Ratunkowego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257CC4" w14:textId="77777777" w:rsidR="00396A77" w:rsidRDefault="00396A77">
      <w:r>
        <w:separator/>
      </w:r>
    </w:p>
  </w:footnote>
  <w:footnote w:type="continuationSeparator" w:id="0">
    <w:p w14:paraId="4D351271" w14:textId="77777777" w:rsidR="00396A77" w:rsidRDefault="00396A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E9023" w14:textId="77777777" w:rsidR="00597F71" w:rsidRPr="005C7479" w:rsidRDefault="00597F71" w:rsidP="00050E92">
    <w:pPr>
      <w:pStyle w:val="Nagwek"/>
      <w:jc w:val="center"/>
      <w:rPr>
        <w:color w:val="595959"/>
      </w:rPr>
    </w:pPr>
    <w:r w:rsidRPr="005C7479">
      <w:rPr>
        <w:noProof/>
        <w:color w:val="595959"/>
      </w:rPr>
      <w:drawing>
        <wp:inline distT="0" distB="0" distL="0" distR="0" wp14:anchorId="4B31E9C3" wp14:editId="54E1B4AE">
          <wp:extent cx="5762625" cy="11525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152525"/>
                  </a:xfrm>
                  <a:prstGeom prst="rect">
                    <a:avLst/>
                  </a:prstGeom>
                  <a:noFill/>
                  <a:ln>
                    <a:noFill/>
                  </a:ln>
                </pic:spPr>
              </pic:pic>
            </a:graphicData>
          </a:graphic>
        </wp:inline>
      </w:drawing>
    </w:r>
  </w:p>
  <w:p w14:paraId="413C6B2D" w14:textId="77777777" w:rsidR="00597F71" w:rsidRPr="005C7479" w:rsidRDefault="00597F71" w:rsidP="00050E92">
    <w:pPr>
      <w:pStyle w:val="Nagwek"/>
      <w:jc w:val="center"/>
      <w:rPr>
        <w:color w:val="595959"/>
      </w:rPr>
    </w:pPr>
  </w:p>
  <w:p w14:paraId="3DD12AD4" w14:textId="77777777" w:rsidR="00597F71" w:rsidRPr="003F2E6D" w:rsidRDefault="00597F71" w:rsidP="00E52A93">
    <w:pPr>
      <w:jc w:val="center"/>
      <w:rPr>
        <w:rFonts w:ascii="Tahoma" w:hAnsi="Tahoma" w:cs="Tahoma"/>
        <w:sz w:val="16"/>
        <w:szCs w:val="16"/>
      </w:rPr>
    </w:pPr>
    <w:r w:rsidRPr="003F2E6D">
      <w:rPr>
        <w:rFonts w:ascii="Tahoma" w:hAnsi="Tahoma" w:cs="Tahoma"/>
        <w:sz w:val="16"/>
        <w:szCs w:val="16"/>
      </w:rPr>
      <w:t xml:space="preserve">Projekt nr </w:t>
    </w:r>
    <w:r w:rsidRPr="003F2E6D">
      <w:rPr>
        <w:rFonts w:ascii="Tahoma" w:hAnsi="Tahoma" w:cs="Tahoma"/>
        <w:bCs/>
        <w:sz w:val="16"/>
        <w:szCs w:val="16"/>
      </w:rPr>
      <w:t xml:space="preserve">POIS.09.01.00-00-0118/16-00 </w:t>
    </w:r>
    <w:r w:rsidRPr="003F2E6D">
      <w:rPr>
        <w:rFonts w:ascii="Tahoma" w:hAnsi="Tahoma" w:cs="Tahoma"/>
        <w:sz w:val="16"/>
        <w:szCs w:val="16"/>
      </w:rPr>
      <w:t>pn. „</w:t>
    </w:r>
    <w:r w:rsidRPr="003F2E6D">
      <w:rPr>
        <w:rFonts w:ascii="Tahoma" w:hAnsi="Tahoma" w:cs="Tahoma"/>
        <w:bCs/>
        <w:i/>
        <w:sz w:val="16"/>
        <w:szCs w:val="16"/>
      </w:rPr>
      <w:t>Rozbudowa, przebudowa i doposażenie USK im. WAM- CSW w Łodzi celem utworzenia Szpitalnego Oddziału Ratunkowego z lądowiskiem dla helikopterów</w:t>
    </w:r>
    <w:r w:rsidRPr="003F2E6D">
      <w:rPr>
        <w:rFonts w:ascii="Tahoma" w:hAnsi="Tahoma" w:cs="Tahoma"/>
        <w:bCs/>
        <w:sz w:val="16"/>
        <w:szCs w:val="16"/>
      </w:rPr>
      <w:t xml:space="preserve">” współfinansowany ze środków Europejskiego Funduszu Rozwoju Regionalnego w ramach Programu Operacyjnego </w:t>
    </w:r>
    <w:r w:rsidRPr="003F2E6D">
      <w:rPr>
        <w:rFonts w:ascii="Tahoma" w:hAnsi="Tahoma" w:cs="Tahoma"/>
        <w:bCs/>
        <w:i/>
        <w:sz w:val="16"/>
        <w:szCs w:val="16"/>
      </w:rPr>
      <w:t>Infrastruktura i Środowisko</w:t>
    </w:r>
    <w:r w:rsidRPr="003F2E6D">
      <w:rPr>
        <w:rFonts w:ascii="Tahoma" w:hAnsi="Tahoma" w:cs="Tahoma"/>
        <w:bCs/>
        <w:sz w:val="16"/>
        <w:szCs w:val="16"/>
      </w:rPr>
      <w:t xml:space="preserve"> na lata 2014-2020 oraz budżetu państwa.</w:t>
    </w:r>
  </w:p>
  <w:p w14:paraId="0305F48B" w14:textId="77777777" w:rsidR="00597F71" w:rsidRDefault="00597F7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D325B" w14:textId="1F8588A6" w:rsidR="00597F71" w:rsidRPr="005C7479" w:rsidRDefault="00597F71" w:rsidP="00050E92">
    <w:pPr>
      <w:pStyle w:val="Nagwek"/>
      <w:jc w:val="center"/>
      <w:rPr>
        <w:color w:val="595959"/>
      </w:rPr>
    </w:pPr>
    <w:r w:rsidRPr="005C7479">
      <w:rPr>
        <w:noProof/>
        <w:color w:val="595959"/>
      </w:rPr>
      <w:drawing>
        <wp:inline distT="0" distB="0" distL="0" distR="0" wp14:anchorId="71DD650E" wp14:editId="60D814CE">
          <wp:extent cx="5762625" cy="1152525"/>
          <wp:effectExtent l="0" t="0" r="9525"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152525"/>
                  </a:xfrm>
                  <a:prstGeom prst="rect">
                    <a:avLst/>
                  </a:prstGeom>
                  <a:noFill/>
                  <a:ln>
                    <a:noFill/>
                  </a:ln>
                </pic:spPr>
              </pic:pic>
            </a:graphicData>
          </a:graphic>
        </wp:inline>
      </w:drawing>
    </w:r>
  </w:p>
  <w:p w14:paraId="5CA30E22" w14:textId="77777777" w:rsidR="00597F71" w:rsidRPr="003F2E6D" w:rsidRDefault="00597F71" w:rsidP="001B077E">
    <w:pPr>
      <w:jc w:val="center"/>
      <w:rPr>
        <w:rFonts w:ascii="Tahoma" w:hAnsi="Tahoma" w:cs="Tahoma"/>
        <w:sz w:val="16"/>
        <w:szCs w:val="16"/>
      </w:rPr>
    </w:pPr>
    <w:r w:rsidRPr="003F2E6D">
      <w:rPr>
        <w:rFonts w:ascii="Tahoma" w:hAnsi="Tahoma" w:cs="Tahoma"/>
        <w:sz w:val="16"/>
        <w:szCs w:val="16"/>
      </w:rPr>
      <w:t xml:space="preserve">Projekt nr </w:t>
    </w:r>
    <w:r w:rsidRPr="003F2E6D">
      <w:rPr>
        <w:rFonts w:ascii="Tahoma" w:hAnsi="Tahoma" w:cs="Tahoma"/>
        <w:bCs/>
        <w:sz w:val="16"/>
        <w:szCs w:val="16"/>
      </w:rPr>
      <w:t xml:space="preserve">POIS.09.01.00-00-0118/16-00 </w:t>
    </w:r>
    <w:r w:rsidRPr="003F2E6D">
      <w:rPr>
        <w:rFonts w:ascii="Tahoma" w:hAnsi="Tahoma" w:cs="Tahoma"/>
        <w:sz w:val="16"/>
        <w:szCs w:val="16"/>
      </w:rPr>
      <w:t>pn. „</w:t>
    </w:r>
    <w:r w:rsidRPr="003F2E6D">
      <w:rPr>
        <w:rFonts w:ascii="Tahoma" w:hAnsi="Tahoma" w:cs="Tahoma"/>
        <w:bCs/>
        <w:i/>
        <w:sz w:val="16"/>
        <w:szCs w:val="16"/>
      </w:rPr>
      <w:t>Rozbudowa, przebudowa i doposażenie USK im. WAM- CSW w Łodzi celem utworzenia Szpitalnego Oddziału Ratunkowego z lądowiskiem dla helikopterów</w:t>
    </w:r>
    <w:r w:rsidRPr="003F2E6D">
      <w:rPr>
        <w:rFonts w:ascii="Tahoma" w:hAnsi="Tahoma" w:cs="Tahoma"/>
        <w:bCs/>
        <w:sz w:val="16"/>
        <w:szCs w:val="16"/>
      </w:rPr>
      <w:t xml:space="preserve">” współfinansowany ze środków Europejskiego Funduszu Rozwoju Regionalnego w ramach Programu Operacyjnego </w:t>
    </w:r>
    <w:r w:rsidRPr="003F2E6D">
      <w:rPr>
        <w:rFonts w:ascii="Tahoma" w:hAnsi="Tahoma" w:cs="Tahoma"/>
        <w:bCs/>
        <w:i/>
        <w:sz w:val="16"/>
        <w:szCs w:val="16"/>
      </w:rPr>
      <w:t>Infrastruktura i Środowisko</w:t>
    </w:r>
    <w:r w:rsidRPr="003F2E6D">
      <w:rPr>
        <w:rFonts w:ascii="Tahoma" w:hAnsi="Tahoma" w:cs="Tahoma"/>
        <w:bCs/>
        <w:sz w:val="16"/>
        <w:szCs w:val="16"/>
      </w:rPr>
      <w:t xml:space="preserve"> na lata 2014-2020 oraz budżetu państwa.</w:t>
    </w:r>
  </w:p>
  <w:p w14:paraId="0E3CBCD7" w14:textId="77777777" w:rsidR="00597F71" w:rsidRDefault="00597F7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singleLevel"/>
    <w:tmpl w:val="00000001"/>
    <w:name w:val="WW8Num1"/>
    <w:lvl w:ilvl="0">
      <w:start w:val="1"/>
      <w:numFmt w:val="bullet"/>
      <w:lvlText w:val=""/>
      <w:lvlJc w:val="left"/>
      <w:pPr>
        <w:tabs>
          <w:tab w:val="num" w:pos="0"/>
        </w:tabs>
        <w:ind w:left="170" w:hanging="170"/>
      </w:pPr>
      <w:rPr>
        <w:rFonts w:ascii="Symbol" w:hAnsi="Symbol"/>
      </w:rPr>
    </w:lvl>
  </w:abstractNum>
  <w:abstractNum w:abstractNumId="2"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000003"/>
    <w:multiLevelType w:val="singleLevel"/>
    <w:tmpl w:val="00000003"/>
    <w:name w:val="WW8Num3"/>
    <w:lvl w:ilvl="0">
      <w:start w:val="1"/>
      <w:numFmt w:val="decimal"/>
      <w:lvlText w:val="%1."/>
      <w:lvlJc w:val="left"/>
      <w:pPr>
        <w:tabs>
          <w:tab w:val="num" w:pos="454"/>
        </w:tabs>
        <w:ind w:left="454" w:hanging="397"/>
      </w:pPr>
    </w:lvl>
  </w:abstractNum>
  <w:abstractNum w:abstractNumId="4"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15:restartNumberingAfterBreak="0">
    <w:nsid w:val="00000006"/>
    <w:multiLevelType w:val="singleLevel"/>
    <w:tmpl w:val="00000006"/>
    <w:name w:val="WW8Num19"/>
    <w:lvl w:ilvl="0">
      <w:start w:val="1"/>
      <w:numFmt w:val="decimal"/>
      <w:lvlText w:val="%1."/>
      <w:lvlJc w:val="left"/>
      <w:pPr>
        <w:tabs>
          <w:tab w:val="num" w:pos="360"/>
        </w:tabs>
        <w:ind w:left="360" w:hanging="360"/>
      </w:pPr>
    </w:lvl>
  </w:abstractNum>
  <w:abstractNum w:abstractNumId="6" w15:restartNumberingAfterBreak="0">
    <w:nsid w:val="0000000E"/>
    <w:multiLevelType w:val="singleLevel"/>
    <w:tmpl w:val="0000000E"/>
    <w:lvl w:ilvl="0">
      <w:start w:val="1"/>
      <w:numFmt w:val="decimal"/>
      <w:lvlText w:val="%1."/>
      <w:lvlJc w:val="left"/>
      <w:pPr>
        <w:tabs>
          <w:tab w:val="num" w:pos="360"/>
        </w:tabs>
        <w:ind w:left="360" w:hanging="360"/>
      </w:pPr>
      <w:rPr>
        <w:rFonts w:ascii="Tahoma" w:hAnsi="Tahoma" w:cs="Tahoma" w:hint="default"/>
        <w:bCs/>
        <w:sz w:val="20"/>
        <w:szCs w:val="20"/>
      </w:rPr>
    </w:lvl>
  </w:abstractNum>
  <w:abstractNum w:abstractNumId="7" w15:restartNumberingAfterBreak="0">
    <w:nsid w:val="00000015"/>
    <w:multiLevelType w:val="singleLevel"/>
    <w:tmpl w:val="00000015"/>
    <w:lvl w:ilvl="0">
      <w:start w:val="1"/>
      <w:numFmt w:val="lowerLetter"/>
      <w:lvlText w:val="%1)"/>
      <w:lvlJc w:val="left"/>
      <w:pPr>
        <w:tabs>
          <w:tab w:val="num" w:pos="360"/>
        </w:tabs>
        <w:ind w:left="360" w:hanging="360"/>
      </w:pPr>
    </w:lvl>
  </w:abstractNum>
  <w:abstractNum w:abstractNumId="8" w15:restartNumberingAfterBreak="0">
    <w:nsid w:val="0006098E"/>
    <w:multiLevelType w:val="hybridMultilevel"/>
    <w:tmpl w:val="64FEF78E"/>
    <w:lvl w:ilvl="0" w:tplc="04150017">
      <w:start w:val="1"/>
      <w:numFmt w:val="lowerLetter"/>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15:restartNumberingAfterBreak="0">
    <w:nsid w:val="002526AE"/>
    <w:multiLevelType w:val="hybridMultilevel"/>
    <w:tmpl w:val="4762E9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02A08CD"/>
    <w:multiLevelType w:val="hybridMultilevel"/>
    <w:tmpl w:val="C3F877E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03307CFF"/>
    <w:multiLevelType w:val="singleLevel"/>
    <w:tmpl w:val="2DD46D64"/>
    <w:lvl w:ilvl="0">
      <w:start w:val="1"/>
      <w:numFmt w:val="decimal"/>
      <w:lvlText w:val="%1."/>
      <w:lvlJc w:val="left"/>
      <w:pPr>
        <w:tabs>
          <w:tab w:val="num" w:pos="450"/>
        </w:tabs>
        <w:ind w:left="450" w:hanging="450"/>
      </w:pPr>
      <w:rPr>
        <w:rFonts w:hint="default"/>
      </w:rPr>
    </w:lvl>
  </w:abstractNum>
  <w:abstractNum w:abstractNumId="12" w15:restartNumberingAfterBreak="0">
    <w:nsid w:val="03895A5B"/>
    <w:multiLevelType w:val="singleLevel"/>
    <w:tmpl w:val="942287FE"/>
    <w:lvl w:ilvl="0">
      <w:start w:val="1"/>
      <w:numFmt w:val="decimal"/>
      <w:lvlText w:val="%1."/>
      <w:lvlJc w:val="left"/>
      <w:pPr>
        <w:tabs>
          <w:tab w:val="num" w:pos="360"/>
        </w:tabs>
        <w:ind w:left="360" w:hanging="360"/>
      </w:pPr>
      <w:rPr>
        <w:rFonts w:hint="default"/>
      </w:rPr>
    </w:lvl>
  </w:abstractNum>
  <w:abstractNum w:abstractNumId="13" w15:restartNumberingAfterBreak="0">
    <w:nsid w:val="055964F0"/>
    <w:multiLevelType w:val="hybridMultilevel"/>
    <w:tmpl w:val="43BE24D6"/>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094A1F65"/>
    <w:multiLevelType w:val="singleLevel"/>
    <w:tmpl w:val="0415000F"/>
    <w:lvl w:ilvl="0">
      <w:start w:val="1"/>
      <w:numFmt w:val="decimal"/>
      <w:lvlText w:val="%1."/>
      <w:lvlJc w:val="left"/>
      <w:pPr>
        <w:tabs>
          <w:tab w:val="num" w:pos="360"/>
        </w:tabs>
        <w:ind w:left="360" w:hanging="360"/>
      </w:pPr>
      <w:rPr>
        <w:rFonts w:hint="default"/>
      </w:rPr>
    </w:lvl>
  </w:abstractNum>
  <w:abstractNum w:abstractNumId="15" w15:restartNumberingAfterBreak="0">
    <w:nsid w:val="0C7B718E"/>
    <w:multiLevelType w:val="hybridMultilevel"/>
    <w:tmpl w:val="A29E2794"/>
    <w:lvl w:ilvl="0" w:tplc="700C0254">
      <w:start w:val="1"/>
      <w:numFmt w:val="decimal"/>
      <w:lvlText w:val="%1."/>
      <w:lvlJc w:val="left"/>
      <w:pPr>
        <w:ind w:left="480" w:hanging="360"/>
      </w:pPr>
      <w:rPr>
        <w:rFonts w:hint="default"/>
        <w:color w:val="auto"/>
        <w:sz w:val="20"/>
      </w:rPr>
    </w:lvl>
    <w:lvl w:ilvl="1" w:tplc="04150019">
      <w:start w:val="1"/>
      <w:numFmt w:val="lowerLetter"/>
      <w:lvlText w:val="%2."/>
      <w:lvlJc w:val="left"/>
      <w:pPr>
        <w:ind w:left="1200" w:hanging="360"/>
      </w:pPr>
    </w:lvl>
    <w:lvl w:ilvl="2" w:tplc="0415001B">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16" w15:restartNumberingAfterBreak="0">
    <w:nsid w:val="0D813627"/>
    <w:multiLevelType w:val="hybridMultilevel"/>
    <w:tmpl w:val="4AA289F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DEB15A3"/>
    <w:multiLevelType w:val="hybridMultilevel"/>
    <w:tmpl w:val="7B920658"/>
    <w:lvl w:ilvl="0" w:tplc="0409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4D62F8"/>
    <w:multiLevelType w:val="hybridMultilevel"/>
    <w:tmpl w:val="ED047B8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13AF54E2"/>
    <w:multiLevelType w:val="multilevel"/>
    <w:tmpl w:val="F3B64F12"/>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20" w15:restartNumberingAfterBreak="0">
    <w:nsid w:val="13F377FF"/>
    <w:multiLevelType w:val="hybridMultilevel"/>
    <w:tmpl w:val="70D885F0"/>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15:restartNumberingAfterBreak="0">
    <w:nsid w:val="144E2147"/>
    <w:multiLevelType w:val="singleLevel"/>
    <w:tmpl w:val="D6C6F53A"/>
    <w:lvl w:ilvl="0">
      <w:start w:val="1"/>
      <w:numFmt w:val="decimal"/>
      <w:lvlText w:val="%1."/>
      <w:legacy w:legacy="1" w:legacySpace="120" w:legacyIndent="360"/>
      <w:lvlJc w:val="left"/>
      <w:pPr>
        <w:ind w:left="360" w:hanging="360"/>
      </w:pPr>
    </w:lvl>
  </w:abstractNum>
  <w:abstractNum w:abstractNumId="22" w15:restartNumberingAfterBreak="0">
    <w:nsid w:val="15D65D75"/>
    <w:multiLevelType w:val="multilevel"/>
    <w:tmpl w:val="7310C190"/>
    <w:lvl w:ilvl="0">
      <w:start w:val="1"/>
      <w:numFmt w:val="decimal"/>
      <w:lvlText w:val="%1."/>
      <w:lvlJc w:val="left"/>
      <w:pPr>
        <w:tabs>
          <w:tab w:val="num" w:pos="1800"/>
        </w:tabs>
        <w:ind w:left="180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Tahoma" w:eastAsia="Times New Roman" w:hAnsi="Tahoma" w:cs="Tahoma"/>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1612696E"/>
    <w:multiLevelType w:val="hybridMultilevel"/>
    <w:tmpl w:val="C262B794"/>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83" w:hanging="360"/>
      </w:pPr>
      <w:rPr>
        <w:rFonts w:ascii="Courier New" w:hAnsi="Courier New" w:cs="Courier New" w:hint="default"/>
      </w:rPr>
    </w:lvl>
    <w:lvl w:ilvl="2" w:tplc="04150005" w:tentative="1">
      <w:start w:val="1"/>
      <w:numFmt w:val="bullet"/>
      <w:lvlText w:val=""/>
      <w:lvlJc w:val="left"/>
      <w:pPr>
        <w:ind w:left="2803" w:hanging="360"/>
      </w:pPr>
      <w:rPr>
        <w:rFonts w:ascii="Wingdings" w:hAnsi="Wingdings" w:hint="default"/>
      </w:rPr>
    </w:lvl>
    <w:lvl w:ilvl="3" w:tplc="04150001" w:tentative="1">
      <w:start w:val="1"/>
      <w:numFmt w:val="bullet"/>
      <w:lvlText w:val=""/>
      <w:lvlJc w:val="left"/>
      <w:pPr>
        <w:ind w:left="3523" w:hanging="360"/>
      </w:pPr>
      <w:rPr>
        <w:rFonts w:ascii="Symbol" w:hAnsi="Symbol" w:hint="default"/>
      </w:rPr>
    </w:lvl>
    <w:lvl w:ilvl="4" w:tplc="04150003" w:tentative="1">
      <w:start w:val="1"/>
      <w:numFmt w:val="bullet"/>
      <w:lvlText w:val="o"/>
      <w:lvlJc w:val="left"/>
      <w:pPr>
        <w:ind w:left="4243" w:hanging="360"/>
      </w:pPr>
      <w:rPr>
        <w:rFonts w:ascii="Courier New" w:hAnsi="Courier New" w:cs="Courier New" w:hint="default"/>
      </w:rPr>
    </w:lvl>
    <w:lvl w:ilvl="5" w:tplc="04150005" w:tentative="1">
      <w:start w:val="1"/>
      <w:numFmt w:val="bullet"/>
      <w:lvlText w:val=""/>
      <w:lvlJc w:val="left"/>
      <w:pPr>
        <w:ind w:left="4963" w:hanging="360"/>
      </w:pPr>
      <w:rPr>
        <w:rFonts w:ascii="Wingdings" w:hAnsi="Wingdings" w:hint="default"/>
      </w:rPr>
    </w:lvl>
    <w:lvl w:ilvl="6" w:tplc="04150001" w:tentative="1">
      <w:start w:val="1"/>
      <w:numFmt w:val="bullet"/>
      <w:lvlText w:val=""/>
      <w:lvlJc w:val="left"/>
      <w:pPr>
        <w:ind w:left="5683" w:hanging="360"/>
      </w:pPr>
      <w:rPr>
        <w:rFonts w:ascii="Symbol" w:hAnsi="Symbol" w:hint="default"/>
      </w:rPr>
    </w:lvl>
    <w:lvl w:ilvl="7" w:tplc="04150003" w:tentative="1">
      <w:start w:val="1"/>
      <w:numFmt w:val="bullet"/>
      <w:lvlText w:val="o"/>
      <w:lvlJc w:val="left"/>
      <w:pPr>
        <w:ind w:left="6403" w:hanging="360"/>
      </w:pPr>
      <w:rPr>
        <w:rFonts w:ascii="Courier New" w:hAnsi="Courier New" w:cs="Courier New" w:hint="default"/>
      </w:rPr>
    </w:lvl>
    <w:lvl w:ilvl="8" w:tplc="04150005" w:tentative="1">
      <w:start w:val="1"/>
      <w:numFmt w:val="bullet"/>
      <w:lvlText w:val=""/>
      <w:lvlJc w:val="left"/>
      <w:pPr>
        <w:ind w:left="7123" w:hanging="360"/>
      </w:pPr>
      <w:rPr>
        <w:rFonts w:ascii="Wingdings" w:hAnsi="Wingdings" w:hint="default"/>
      </w:rPr>
    </w:lvl>
  </w:abstractNum>
  <w:abstractNum w:abstractNumId="24" w15:restartNumberingAfterBreak="0">
    <w:nsid w:val="18DF55F4"/>
    <w:multiLevelType w:val="hybridMultilevel"/>
    <w:tmpl w:val="5BF65676"/>
    <w:lvl w:ilvl="0" w:tplc="00000015">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19">
      <w:start w:val="1"/>
      <w:numFmt w:val="lowerLetter"/>
      <w:lvlText w:val="%4."/>
      <w:lvlJc w:val="left"/>
      <w:pPr>
        <w:ind w:left="3164" w:hanging="360"/>
      </w:pPr>
      <w:rPr>
        <w:rFonts w:hint="default"/>
      </w:r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19405FDD"/>
    <w:multiLevelType w:val="hybridMultilevel"/>
    <w:tmpl w:val="62A4BD56"/>
    <w:lvl w:ilvl="0" w:tplc="9AA07874">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6" w15:restartNumberingAfterBreak="0">
    <w:nsid w:val="1D28496A"/>
    <w:multiLevelType w:val="multilevel"/>
    <w:tmpl w:val="4FDC327E"/>
    <w:styleLink w:val="WWNum274"/>
    <w:lvl w:ilvl="0">
      <w:start w:val="1"/>
      <w:numFmt w:val="decimal"/>
      <w:lvlText w:val="%1."/>
      <w:lvlJc w:val="left"/>
      <w:pPr>
        <w:ind w:left="720" w:hanging="360"/>
      </w:pPr>
    </w:lvl>
    <w:lvl w:ilvl="1">
      <w:start w:val="1"/>
      <w:numFmt w:val="decimal"/>
      <w:lvlText w:val="%1.%2."/>
      <w:lvlJc w:val="left"/>
      <w:pPr>
        <w:ind w:left="930" w:hanging="57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7" w15:restartNumberingAfterBreak="0">
    <w:nsid w:val="1F0D63ED"/>
    <w:multiLevelType w:val="hybridMultilevel"/>
    <w:tmpl w:val="6D6645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F6237C7"/>
    <w:multiLevelType w:val="multilevel"/>
    <w:tmpl w:val="1B0C18EE"/>
    <w:lvl w:ilvl="0">
      <w:start w:val="1"/>
      <w:numFmt w:val="bullet"/>
      <w:lvlText w:val=""/>
      <w:lvlJc w:val="left"/>
      <w:pPr>
        <w:ind w:left="720" w:hanging="360"/>
      </w:pPr>
      <w:rPr>
        <w:rFonts w:ascii="Symbol" w:hAnsi="Symbol" w:hint="default"/>
      </w:rPr>
    </w:lvl>
    <w:lvl w:ilvl="1">
      <w:start w:val="2"/>
      <w:numFmt w:val="decimal"/>
      <w:isLgl/>
      <w:lvlText w:val="%1.%2"/>
      <w:lvlJc w:val="left"/>
      <w:pPr>
        <w:ind w:left="1155" w:hanging="43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9" w15:restartNumberingAfterBreak="0">
    <w:nsid w:val="2117375B"/>
    <w:multiLevelType w:val="hybridMultilevel"/>
    <w:tmpl w:val="E932A45C"/>
    <w:lvl w:ilvl="0" w:tplc="FE86F590">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20D7F39"/>
    <w:multiLevelType w:val="hybridMultilevel"/>
    <w:tmpl w:val="4762E9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738366B"/>
    <w:multiLevelType w:val="hybridMultilevel"/>
    <w:tmpl w:val="E03E2742"/>
    <w:lvl w:ilvl="0" w:tplc="023032B4">
      <w:start w:val="1"/>
      <w:numFmt w:val="decimal"/>
      <w:lvlText w:val="%1."/>
      <w:lvlJc w:val="left"/>
      <w:pPr>
        <w:ind w:left="288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82D7D77"/>
    <w:multiLevelType w:val="hybridMultilevel"/>
    <w:tmpl w:val="4A0E48E2"/>
    <w:lvl w:ilvl="0" w:tplc="47BC7B1A">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CFD234CE">
      <w:start w:val="1"/>
      <w:numFmt w:val="decimal"/>
      <w:lvlText w:val="%4."/>
      <w:lvlJc w:val="left"/>
      <w:pPr>
        <w:ind w:left="3240" w:hanging="360"/>
      </w:pPr>
      <w:rPr>
        <w:rFonts w:cs="Times New Roman" w:hint="default"/>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33" w15:restartNumberingAfterBreak="0">
    <w:nsid w:val="284C1B72"/>
    <w:multiLevelType w:val="multilevel"/>
    <w:tmpl w:val="654EB84C"/>
    <w:lvl w:ilvl="0">
      <w:start w:val="5"/>
      <w:numFmt w:val="bullet"/>
      <w:lvlText w:val="-"/>
      <w:lvlJc w:val="left"/>
      <w:pPr>
        <w:tabs>
          <w:tab w:val="num" w:pos="420"/>
        </w:tabs>
        <w:ind w:left="420" w:hanging="360"/>
      </w:pPr>
      <w:rPr>
        <w:rFonts w:ascii="Times New Roman" w:eastAsia="Times New Roman" w:hAnsi="Times New Roman" w:cs="Times New Roman" w:hint="default"/>
      </w:rPr>
    </w:lvl>
    <w:lvl w:ilvl="1">
      <w:start w:val="1"/>
      <w:numFmt w:val="bullet"/>
      <w:lvlText w:val="o"/>
      <w:lvlJc w:val="left"/>
      <w:pPr>
        <w:tabs>
          <w:tab w:val="num" w:pos="1140"/>
        </w:tabs>
        <w:ind w:left="1140" w:hanging="360"/>
      </w:pPr>
      <w:rPr>
        <w:rFonts w:ascii="Courier New" w:hAnsi="Courier New" w:hint="default"/>
      </w:rPr>
    </w:lvl>
    <w:lvl w:ilvl="2" w:tentative="1">
      <w:start w:val="1"/>
      <w:numFmt w:val="bullet"/>
      <w:lvlText w:val=""/>
      <w:lvlJc w:val="left"/>
      <w:pPr>
        <w:tabs>
          <w:tab w:val="num" w:pos="1860"/>
        </w:tabs>
        <w:ind w:left="1860" w:hanging="360"/>
      </w:pPr>
      <w:rPr>
        <w:rFonts w:ascii="Wingdings" w:hAnsi="Wingdings" w:hint="default"/>
      </w:rPr>
    </w:lvl>
    <w:lvl w:ilvl="3" w:tentative="1">
      <w:start w:val="1"/>
      <w:numFmt w:val="bullet"/>
      <w:lvlText w:val=""/>
      <w:lvlJc w:val="left"/>
      <w:pPr>
        <w:tabs>
          <w:tab w:val="num" w:pos="2580"/>
        </w:tabs>
        <w:ind w:left="2580" w:hanging="360"/>
      </w:pPr>
      <w:rPr>
        <w:rFonts w:ascii="Symbol" w:hAnsi="Symbol" w:hint="default"/>
      </w:rPr>
    </w:lvl>
    <w:lvl w:ilvl="4" w:tentative="1">
      <w:start w:val="1"/>
      <w:numFmt w:val="bullet"/>
      <w:lvlText w:val="o"/>
      <w:lvlJc w:val="left"/>
      <w:pPr>
        <w:tabs>
          <w:tab w:val="num" w:pos="3300"/>
        </w:tabs>
        <w:ind w:left="3300" w:hanging="360"/>
      </w:pPr>
      <w:rPr>
        <w:rFonts w:ascii="Courier New" w:hAnsi="Courier New" w:hint="default"/>
      </w:rPr>
    </w:lvl>
    <w:lvl w:ilvl="5" w:tentative="1">
      <w:start w:val="1"/>
      <w:numFmt w:val="bullet"/>
      <w:lvlText w:val=""/>
      <w:lvlJc w:val="left"/>
      <w:pPr>
        <w:tabs>
          <w:tab w:val="num" w:pos="4020"/>
        </w:tabs>
        <w:ind w:left="4020" w:hanging="360"/>
      </w:pPr>
      <w:rPr>
        <w:rFonts w:ascii="Wingdings" w:hAnsi="Wingdings" w:hint="default"/>
      </w:rPr>
    </w:lvl>
    <w:lvl w:ilvl="6" w:tentative="1">
      <w:start w:val="1"/>
      <w:numFmt w:val="bullet"/>
      <w:lvlText w:val=""/>
      <w:lvlJc w:val="left"/>
      <w:pPr>
        <w:tabs>
          <w:tab w:val="num" w:pos="4740"/>
        </w:tabs>
        <w:ind w:left="4740" w:hanging="360"/>
      </w:pPr>
      <w:rPr>
        <w:rFonts w:ascii="Symbol" w:hAnsi="Symbol" w:hint="default"/>
      </w:rPr>
    </w:lvl>
    <w:lvl w:ilvl="7" w:tentative="1">
      <w:start w:val="1"/>
      <w:numFmt w:val="bullet"/>
      <w:lvlText w:val="o"/>
      <w:lvlJc w:val="left"/>
      <w:pPr>
        <w:tabs>
          <w:tab w:val="num" w:pos="5460"/>
        </w:tabs>
        <w:ind w:left="5460" w:hanging="360"/>
      </w:pPr>
      <w:rPr>
        <w:rFonts w:ascii="Courier New" w:hAnsi="Courier New" w:hint="default"/>
      </w:rPr>
    </w:lvl>
    <w:lvl w:ilvl="8" w:tentative="1">
      <w:start w:val="1"/>
      <w:numFmt w:val="bullet"/>
      <w:lvlText w:val=""/>
      <w:lvlJc w:val="left"/>
      <w:pPr>
        <w:tabs>
          <w:tab w:val="num" w:pos="6180"/>
        </w:tabs>
        <w:ind w:left="6180" w:hanging="360"/>
      </w:pPr>
      <w:rPr>
        <w:rFonts w:ascii="Wingdings" w:hAnsi="Wingdings" w:hint="default"/>
      </w:rPr>
    </w:lvl>
  </w:abstractNum>
  <w:abstractNum w:abstractNumId="34" w15:restartNumberingAfterBreak="0">
    <w:nsid w:val="2C1C6280"/>
    <w:multiLevelType w:val="hybridMultilevel"/>
    <w:tmpl w:val="1C5C70E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2D6B1603"/>
    <w:multiLevelType w:val="multilevel"/>
    <w:tmpl w:val="8C5E8A4C"/>
    <w:lvl w:ilvl="0">
      <w:start w:val="1"/>
      <w:numFmt w:val="decimal"/>
      <w:lvlText w:val="%1."/>
      <w:lvlJc w:val="left"/>
      <w:pPr>
        <w:tabs>
          <w:tab w:val="num" w:pos="360"/>
        </w:tabs>
        <w:ind w:left="36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36" w15:restartNumberingAfterBreak="0">
    <w:nsid w:val="2DB07578"/>
    <w:multiLevelType w:val="hybridMultilevel"/>
    <w:tmpl w:val="762870C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2EB93174"/>
    <w:multiLevelType w:val="hybridMultilevel"/>
    <w:tmpl w:val="E5D813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11F3167"/>
    <w:multiLevelType w:val="hybridMultilevel"/>
    <w:tmpl w:val="43209ED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32B220B3"/>
    <w:multiLevelType w:val="hybridMultilevel"/>
    <w:tmpl w:val="621C4D9C"/>
    <w:lvl w:ilvl="0" w:tplc="9828A7F2">
      <w:start w:val="1"/>
      <w:numFmt w:val="decimal"/>
      <w:lvlText w:val="%1."/>
      <w:lvlJc w:val="left"/>
      <w:pPr>
        <w:ind w:left="340" w:hanging="28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36324A1"/>
    <w:multiLevelType w:val="hybridMultilevel"/>
    <w:tmpl w:val="7784A8D8"/>
    <w:lvl w:ilvl="0" w:tplc="0409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3D81D85"/>
    <w:multiLevelType w:val="multilevel"/>
    <w:tmpl w:val="6BB0D72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i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2" w15:restartNumberingAfterBreak="0">
    <w:nsid w:val="34B00E77"/>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3" w15:restartNumberingAfterBreak="0">
    <w:nsid w:val="34CA5F22"/>
    <w:multiLevelType w:val="hybridMultilevel"/>
    <w:tmpl w:val="D86E9AAC"/>
    <w:lvl w:ilvl="0" w:tplc="0415000F">
      <w:start w:val="1"/>
      <w:numFmt w:val="decimal"/>
      <w:lvlText w:val="%1."/>
      <w:lvlJc w:val="left"/>
      <w:pPr>
        <w:ind w:left="643"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4" w15:restartNumberingAfterBreak="0">
    <w:nsid w:val="376429DA"/>
    <w:multiLevelType w:val="multilevel"/>
    <w:tmpl w:val="B6B61C0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45" w15:restartNumberingAfterBreak="0">
    <w:nsid w:val="379F047B"/>
    <w:multiLevelType w:val="hybridMultilevel"/>
    <w:tmpl w:val="241215EA"/>
    <w:lvl w:ilvl="0" w:tplc="0415000F">
      <w:start w:val="1"/>
      <w:numFmt w:val="decimal"/>
      <w:lvlText w:val="%1."/>
      <w:lvlJc w:val="left"/>
      <w:pPr>
        <w:ind w:left="720" w:hanging="360"/>
      </w:pPr>
      <w:rPr>
        <w:rFonts w:hint="default"/>
      </w:rPr>
    </w:lvl>
    <w:lvl w:ilvl="1" w:tplc="04150005">
      <w:start w:val="1"/>
      <w:numFmt w:val="bullet"/>
      <w:lvlText w:val=""/>
      <w:lvlJc w:val="left"/>
      <w:pPr>
        <w:ind w:left="1635" w:hanging="555"/>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8030270"/>
    <w:multiLevelType w:val="hybridMultilevel"/>
    <w:tmpl w:val="D2C2DA78"/>
    <w:lvl w:ilvl="0" w:tplc="04150005">
      <w:start w:val="1"/>
      <w:numFmt w:val="bullet"/>
      <w:lvlText w:val=""/>
      <w:lvlJc w:val="left"/>
      <w:pPr>
        <w:tabs>
          <w:tab w:val="num" w:pos="720"/>
        </w:tabs>
        <w:ind w:left="720" w:hanging="360"/>
      </w:pPr>
      <w:rPr>
        <w:rFonts w:ascii="Wingdings" w:hAnsi="Wingdings" w:cs="Wingdings" w:hint="default"/>
      </w:rPr>
    </w:lvl>
    <w:lvl w:ilvl="1" w:tplc="04150001">
      <w:start w:val="1"/>
      <w:numFmt w:val="bullet"/>
      <w:lvlText w:val=""/>
      <w:lvlJc w:val="left"/>
      <w:pPr>
        <w:tabs>
          <w:tab w:val="num" w:pos="1440"/>
        </w:tabs>
        <w:ind w:left="1440" w:hanging="360"/>
      </w:pPr>
      <w:rPr>
        <w:rFonts w:ascii="Symbol" w:hAnsi="Symbol" w:cs="Symbol" w:hint="default"/>
      </w:rPr>
    </w:lvl>
    <w:lvl w:ilvl="2" w:tplc="B8F6485A">
      <w:start w:val="3"/>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7" w15:restartNumberingAfterBreak="0">
    <w:nsid w:val="3A65073B"/>
    <w:multiLevelType w:val="hybridMultilevel"/>
    <w:tmpl w:val="A7C4BAF4"/>
    <w:lvl w:ilvl="0" w:tplc="04150017">
      <w:start w:val="1"/>
      <w:numFmt w:val="lowerLetter"/>
      <w:lvlText w:val="%1)"/>
      <w:lvlJc w:val="left"/>
      <w:pPr>
        <w:tabs>
          <w:tab w:val="num" w:pos="720"/>
        </w:tabs>
        <w:ind w:left="720" w:hanging="360"/>
      </w:pPr>
      <w:rPr>
        <w:rFonts w:hint="default"/>
      </w:rPr>
    </w:lvl>
    <w:lvl w:ilvl="1" w:tplc="AA96BF0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40DB5517"/>
    <w:multiLevelType w:val="multilevel"/>
    <w:tmpl w:val="5B88004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441D589F"/>
    <w:multiLevelType w:val="hybridMultilevel"/>
    <w:tmpl w:val="46242468"/>
    <w:lvl w:ilvl="0" w:tplc="0F128856">
      <w:start w:val="1"/>
      <w:numFmt w:val="decimal"/>
      <w:lvlText w:val="%1."/>
      <w:lvlJc w:val="left"/>
      <w:pPr>
        <w:ind w:left="643" w:hanging="360"/>
      </w:pPr>
      <w:rPr>
        <w:rFonts w:eastAsia="TimesNew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7886EA6"/>
    <w:multiLevelType w:val="multilevel"/>
    <w:tmpl w:val="2F50913C"/>
    <w:styleLink w:val="WWNum257"/>
    <w:lvl w:ilvl="0">
      <w:start w:val="1"/>
      <w:numFmt w:val="decimal"/>
      <w:lvlText w:val="%1."/>
      <w:lvlJc w:val="left"/>
      <w:pPr>
        <w:ind w:left="502" w:hanging="360"/>
      </w:pPr>
      <w:rPr>
        <w:rFonts w:ascii="Palatino Linotype" w:hAnsi="Palatino Linotype"/>
        <w:b w:val="0"/>
        <w:sz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47FD666D"/>
    <w:multiLevelType w:val="multilevel"/>
    <w:tmpl w:val="4CE2CCD8"/>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2" w15:restartNumberingAfterBreak="0">
    <w:nsid w:val="486A5CCF"/>
    <w:multiLevelType w:val="hybridMultilevel"/>
    <w:tmpl w:val="4762E9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A8760B0"/>
    <w:multiLevelType w:val="multilevel"/>
    <w:tmpl w:val="DD94318E"/>
    <w:lvl w:ilvl="0">
      <w:start w:val="2"/>
      <w:numFmt w:val="decimal"/>
      <w:lvlText w:val="%1."/>
      <w:lvlJc w:val="left"/>
      <w:pPr>
        <w:ind w:left="720" w:hanging="360"/>
      </w:pPr>
      <w:rPr>
        <w:rFonts w:hint="default"/>
      </w:rPr>
    </w:lvl>
    <w:lvl w:ilvl="1">
      <w:start w:val="2"/>
      <w:numFmt w:val="decimal"/>
      <w:isLgl/>
      <w:lvlText w:val="%1.%2"/>
      <w:lvlJc w:val="left"/>
      <w:pPr>
        <w:ind w:left="1155" w:hanging="43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4" w15:restartNumberingAfterBreak="0">
    <w:nsid w:val="4BE837FE"/>
    <w:multiLevelType w:val="hybridMultilevel"/>
    <w:tmpl w:val="6C209D80"/>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5" w15:restartNumberingAfterBreak="0">
    <w:nsid w:val="4E277B02"/>
    <w:multiLevelType w:val="hybridMultilevel"/>
    <w:tmpl w:val="24D461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E305CEB"/>
    <w:multiLevelType w:val="singleLevel"/>
    <w:tmpl w:val="51D612D2"/>
    <w:lvl w:ilvl="0">
      <w:start w:val="1"/>
      <w:numFmt w:val="decimal"/>
      <w:lvlText w:val="%1."/>
      <w:lvlJc w:val="left"/>
      <w:pPr>
        <w:tabs>
          <w:tab w:val="num" w:pos="360"/>
        </w:tabs>
        <w:ind w:left="360" w:hanging="360"/>
      </w:pPr>
      <w:rPr>
        <w:rFonts w:hint="default"/>
        <w:strike w:val="0"/>
      </w:rPr>
    </w:lvl>
  </w:abstractNum>
  <w:abstractNum w:abstractNumId="57" w15:restartNumberingAfterBreak="0">
    <w:nsid w:val="4E84578E"/>
    <w:multiLevelType w:val="hybridMultilevel"/>
    <w:tmpl w:val="97B0C516"/>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8" w15:restartNumberingAfterBreak="0">
    <w:nsid w:val="522E63ED"/>
    <w:multiLevelType w:val="hybridMultilevel"/>
    <w:tmpl w:val="4762E9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4F862D5"/>
    <w:multiLevelType w:val="multilevel"/>
    <w:tmpl w:val="A1DE55C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0" w15:restartNumberingAfterBreak="0">
    <w:nsid w:val="573B2905"/>
    <w:multiLevelType w:val="multilevel"/>
    <w:tmpl w:val="A882353E"/>
    <w:lvl w:ilvl="0">
      <w:start w:val="2"/>
      <w:numFmt w:val="decimal"/>
      <w:lvlText w:val="%1."/>
      <w:lvlJc w:val="left"/>
      <w:pPr>
        <w:tabs>
          <w:tab w:val="num" w:pos="495"/>
        </w:tabs>
        <w:ind w:left="495" w:hanging="495"/>
      </w:pPr>
      <w:rPr>
        <w:rFonts w:hint="default"/>
      </w:rPr>
    </w:lvl>
    <w:lvl w:ilvl="1">
      <w:start w:val="2"/>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61" w15:restartNumberingAfterBreak="0">
    <w:nsid w:val="57A40495"/>
    <w:multiLevelType w:val="hybridMultilevel"/>
    <w:tmpl w:val="AF387DA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57CA2D6C"/>
    <w:multiLevelType w:val="hybridMultilevel"/>
    <w:tmpl w:val="AD0E87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9FE1B99"/>
    <w:multiLevelType w:val="hybridMultilevel"/>
    <w:tmpl w:val="505AF9BC"/>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4" w15:restartNumberingAfterBreak="0">
    <w:nsid w:val="5A6340B5"/>
    <w:multiLevelType w:val="hybridMultilevel"/>
    <w:tmpl w:val="5B808F9E"/>
    <w:lvl w:ilvl="0" w:tplc="0415000F">
      <w:start w:val="1"/>
      <w:numFmt w:val="decimal"/>
      <w:lvlText w:val="%1."/>
      <w:lvlJc w:val="left"/>
      <w:pPr>
        <w:tabs>
          <w:tab w:val="num" w:pos="1800"/>
        </w:tabs>
        <w:ind w:left="1800" w:hanging="363"/>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5" w15:restartNumberingAfterBreak="0">
    <w:nsid w:val="5A9A7D5E"/>
    <w:multiLevelType w:val="hybridMultilevel"/>
    <w:tmpl w:val="A2982C16"/>
    <w:lvl w:ilvl="0" w:tplc="8670D5DA">
      <w:start w:val="1"/>
      <w:numFmt w:val="bullet"/>
      <w:lvlText w:val=""/>
      <w:lvlJc w:val="left"/>
      <w:pPr>
        <w:tabs>
          <w:tab w:val="num" w:pos="720"/>
        </w:tabs>
        <w:ind w:left="720" w:hanging="360"/>
      </w:pPr>
      <w:rPr>
        <w:rFonts w:ascii="Wingdings" w:hAnsi="Wingdings" w:hint="default"/>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5BBD309D"/>
    <w:multiLevelType w:val="hybridMultilevel"/>
    <w:tmpl w:val="84367D5E"/>
    <w:lvl w:ilvl="0" w:tplc="D0FABBAE">
      <w:start w:val="1"/>
      <w:numFmt w:val="decimal"/>
      <w:lvlText w:val="%1."/>
      <w:lvlJc w:val="left"/>
      <w:pPr>
        <w:tabs>
          <w:tab w:val="num" w:pos="363"/>
        </w:tabs>
        <w:ind w:left="363" w:hanging="363"/>
      </w:pPr>
      <w:rPr>
        <w:rFonts w:hint="default"/>
      </w:rPr>
    </w:lvl>
    <w:lvl w:ilvl="1" w:tplc="04150019" w:tentative="1">
      <w:start w:val="1"/>
      <w:numFmt w:val="lowerLetter"/>
      <w:lvlText w:val="%2."/>
      <w:lvlJc w:val="left"/>
      <w:pPr>
        <w:tabs>
          <w:tab w:val="num" w:pos="1263"/>
        </w:tabs>
        <w:ind w:left="1263" w:hanging="360"/>
      </w:pPr>
    </w:lvl>
    <w:lvl w:ilvl="2" w:tplc="0415001B" w:tentative="1">
      <w:start w:val="1"/>
      <w:numFmt w:val="lowerRoman"/>
      <w:lvlText w:val="%3."/>
      <w:lvlJc w:val="right"/>
      <w:pPr>
        <w:tabs>
          <w:tab w:val="num" w:pos="1983"/>
        </w:tabs>
        <w:ind w:left="1983" w:hanging="180"/>
      </w:pPr>
    </w:lvl>
    <w:lvl w:ilvl="3" w:tplc="0415000F" w:tentative="1">
      <w:start w:val="1"/>
      <w:numFmt w:val="decimal"/>
      <w:lvlText w:val="%4."/>
      <w:lvlJc w:val="left"/>
      <w:pPr>
        <w:tabs>
          <w:tab w:val="num" w:pos="2703"/>
        </w:tabs>
        <w:ind w:left="2703" w:hanging="360"/>
      </w:pPr>
    </w:lvl>
    <w:lvl w:ilvl="4" w:tplc="04150019" w:tentative="1">
      <w:start w:val="1"/>
      <w:numFmt w:val="lowerLetter"/>
      <w:lvlText w:val="%5."/>
      <w:lvlJc w:val="left"/>
      <w:pPr>
        <w:tabs>
          <w:tab w:val="num" w:pos="3423"/>
        </w:tabs>
        <w:ind w:left="3423" w:hanging="360"/>
      </w:pPr>
    </w:lvl>
    <w:lvl w:ilvl="5" w:tplc="0415001B" w:tentative="1">
      <w:start w:val="1"/>
      <w:numFmt w:val="lowerRoman"/>
      <w:lvlText w:val="%6."/>
      <w:lvlJc w:val="right"/>
      <w:pPr>
        <w:tabs>
          <w:tab w:val="num" w:pos="4143"/>
        </w:tabs>
        <w:ind w:left="4143" w:hanging="180"/>
      </w:pPr>
    </w:lvl>
    <w:lvl w:ilvl="6" w:tplc="0415000F" w:tentative="1">
      <w:start w:val="1"/>
      <w:numFmt w:val="decimal"/>
      <w:lvlText w:val="%7."/>
      <w:lvlJc w:val="left"/>
      <w:pPr>
        <w:tabs>
          <w:tab w:val="num" w:pos="4863"/>
        </w:tabs>
        <w:ind w:left="4863" w:hanging="360"/>
      </w:pPr>
    </w:lvl>
    <w:lvl w:ilvl="7" w:tplc="04150019" w:tentative="1">
      <w:start w:val="1"/>
      <w:numFmt w:val="lowerLetter"/>
      <w:lvlText w:val="%8."/>
      <w:lvlJc w:val="left"/>
      <w:pPr>
        <w:tabs>
          <w:tab w:val="num" w:pos="5583"/>
        </w:tabs>
        <w:ind w:left="5583" w:hanging="360"/>
      </w:pPr>
    </w:lvl>
    <w:lvl w:ilvl="8" w:tplc="0415001B" w:tentative="1">
      <w:start w:val="1"/>
      <w:numFmt w:val="lowerRoman"/>
      <w:lvlText w:val="%9."/>
      <w:lvlJc w:val="right"/>
      <w:pPr>
        <w:tabs>
          <w:tab w:val="num" w:pos="6303"/>
        </w:tabs>
        <w:ind w:left="6303" w:hanging="180"/>
      </w:pPr>
    </w:lvl>
  </w:abstractNum>
  <w:abstractNum w:abstractNumId="67" w15:restartNumberingAfterBreak="0">
    <w:nsid w:val="5D9B51F4"/>
    <w:multiLevelType w:val="hybridMultilevel"/>
    <w:tmpl w:val="3A04F852"/>
    <w:lvl w:ilvl="0" w:tplc="207EC5EA">
      <w:start w:val="1"/>
      <w:numFmt w:val="decimal"/>
      <w:lvlText w:val="%1."/>
      <w:lvlJc w:val="left"/>
      <w:pPr>
        <w:ind w:left="720" w:hanging="49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F1328EF"/>
    <w:multiLevelType w:val="hybridMultilevel"/>
    <w:tmpl w:val="143A5696"/>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9" w15:restartNumberingAfterBreak="0">
    <w:nsid w:val="5F504382"/>
    <w:multiLevelType w:val="hybridMultilevel"/>
    <w:tmpl w:val="46242468"/>
    <w:lvl w:ilvl="0" w:tplc="0F128856">
      <w:start w:val="1"/>
      <w:numFmt w:val="decimal"/>
      <w:lvlText w:val="%1."/>
      <w:lvlJc w:val="left"/>
      <w:pPr>
        <w:ind w:left="643" w:hanging="360"/>
      </w:pPr>
      <w:rPr>
        <w:rFonts w:eastAsia="TimesNew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02C5373"/>
    <w:multiLevelType w:val="hybridMultilevel"/>
    <w:tmpl w:val="54F6CC7C"/>
    <w:lvl w:ilvl="0" w:tplc="A40CF4E4">
      <w:start w:val="1"/>
      <w:numFmt w:val="bullet"/>
      <w:lvlText w:val=""/>
      <w:lvlJc w:val="left"/>
      <w:pPr>
        <w:tabs>
          <w:tab w:val="num" w:pos="360"/>
        </w:tabs>
        <w:ind w:left="360" w:hanging="360"/>
      </w:pPr>
      <w:rPr>
        <w:rFonts w:ascii="Wingdings" w:hAnsi="Wingdings" w:hint="default"/>
        <w:strike w:val="0"/>
        <w:dstrike w:val="0"/>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71" w15:restartNumberingAfterBreak="0">
    <w:nsid w:val="640323AD"/>
    <w:multiLevelType w:val="multilevel"/>
    <w:tmpl w:val="A1DE55C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2" w15:restartNumberingAfterBreak="0">
    <w:nsid w:val="663D0986"/>
    <w:multiLevelType w:val="hybridMultilevel"/>
    <w:tmpl w:val="F59849A6"/>
    <w:lvl w:ilvl="0" w:tplc="B686EBAC">
      <w:start w:val="1"/>
      <w:numFmt w:val="lowerLetter"/>
      <w:lvlText w:val="%1)"/>
      <w:lvlJc w:val="left"/>
      <w:pPr>
        <w:tabs>
          <w:tab w:val="num" w:pos="928"/>
        </w:tabs>
        <w:ind w:left="928" w:hanging="360"/>
      </w:pPr>
      <w:rPr>
        <w:b w:val="0"/>
        <w:i w:val="0"/>
        <w:sz w:val="16"/>
        <w:szCs w:val="16"/>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3" w15:restartNumberingAfterBreak="0">
    <w:nsid w:val="667973B0"/>
    <w:multiLevelType w:val="hybridMultilevel"/>
    <w:tmpl w:val="F8CC775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872"/>
        </w:tabs>
        <w:ind w:left="872" w:hanging="360"/>
      </w:pPr>
    </w:lvl>
    <w:lvl w:ilvl="2" w:tplc="FFFFFFFF" w:tentative="1">
      <w:start w:val="1"/>
      <w:numFmt w:val="lowerRoman"/>
      <w:lvlText w:val="%3."/>
      <w:lvlJc w:val="right"/>
      <w:pPr>
        <w:tabs>
          <w:tab w:val="num" w:pos="1592"/>
        </w:tabs>
        <w:ind w:left="1592" w:hanging="180"/>
      </w:pPr>
    </w:lvl>
    <w:lvl w:ilvl="3" w:tplc="FFFFFFFF" w:tentative="1">
      <w:start w:val="1"/>
      <w:numFmt w:val="decimal"/>
      <w:lvlText w:val="%4."/>
      <w:lvlJc w:val="left"/>
      <w:pPr>
        <w:tabs>
          <w:tab w:val="num" w:pos="2312"/>
        </w:tabs>
        <w:ind w:left="2312" w:hanging="360"/>
      </w:pPr>
    </w:lvl>
    <w:lvl w:ilvl="4" w:tplc="FFFFFFFF" w:tentative="1">
      <w:start w:val="1"/>
      <w:numFmt w:val="lowerLetter"/>
      <w:lvlText w:val="%5."/>
      <w:lvlJc w:val="left"/>
      <w:pPr>
        <w:tabs>
          <w:tab w:val="num" w:pos="3032"/>
        </w:tabs>
        <w:ind w:left="3032" w:hanging="360"/>
      </w:pPr>
    </w:lvl>
    <w:lvl w:ilvl="5" w:tplc="FFFFFFFF" w:tentative="1">
      <w:start w:val="1"/>
      <w:numFmt w:val="lowerRoman"/>
      <w:lvlText w:val="%6."/>
      <w:lvlJc w:val="right"/>
      <w:pPr>
        <w:tabs>
          <w:tab w:val="num" w:pos="3752"/>
        </w:tabs>
        <w:ind w:left="3752" w:hanging="180"/>
      </w:pPr>
    </w:lvl>
    <w:lvl w:ilvl="6" w:tplc="FFFFFFFF" w:tentative="1">
      <w:start w:val="1"/>
      <w:numFmt w:val="decimal"/>
      <w:lvlText w:val="%7."/>
      <w:lvlJc w:val="left"/>
      <w:pPr>
        <w:tabs>
          <w:tab w:val="num" w:pos="4472"/>
        </w:tabs>
        <w:ind w:left="4472" w:hanging="360"/>
      </w:pPr>
    </w:lvl>
    <w:lvl w:ilvl="7" w:tplc="FFFFFFFF" w:tentative="1">
      <w:start w:val="1"/>
      <w:numFmt w:val="lowerLetter"/>
      <w:lvlText w:val="%8."/>
      <w:lvlJc w:val="left"/>
      <w:pPr>
        <w:tabs>
          <w:tab w:val="num" w:pos="5192"/>
        </w:tabs>
        <w:ind w:left="5192" w:hanging="360"/>
      </w:pPr>
    </w:lvl>
    <w:lvl w:ilvl="8" w:tplc="FFFFFFFF" w:tentative="1">
      <w:start w:val="1"/>
      <w:numFmt w:val="lowerRoman"/>
      <w:lvlText w:val="%9."/>
      <w:lvlJc w:val="right"/>
      <w:pPr>
        <w:tabs>
          <w:tab w:val="num" w:pos="5912"/>
        </w:tabs>
        <w:ind w:left="5912" w:hanging="180"/>
      </w:pPr>
    </w:lvl>
  </w:abstractNum>
  <w:abstractNum w:abstractNumId="74" w15:restartNumberingAfterBreak="0">
    <w:nsid w:val="66F3540C"/>
    <w:multiLevelType w:val="hybridMultilevel"/>
    <w:tmpl w:val="D898FC6E"/>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966E7426">
      <w:numFmt w:val="bullet"/>
      <w:lvlText w:val="•"/>
      <w:lvlJc w:val="left"/>
      <w:pPr>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678C2C32"/>
    <w:multiLevelType w:val="hybridMultilevel"/>
    <w:tmpl w:val="621C4D9C"/>
    <w:lvl w:ilvl="0" w:tplc="9828A7F2">
      <w:start w:val="1"/>
      <w:numFmt w:val="decimal"/>
      <w:lvlText w:val="%1."/>
      <w:lvlJc w:val="left"/>
      <w:pPr>
        <w:ind w:left="340" w:hanging="28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82E75CB"/>
    <w:multiLevelType w:val="hybridMultilevel"/>
    <w:tmpl w:val="EB54B7A2"/>
    <w:lvl w:ilvl="0" w:tplc="0415000F">
      <w:start w:val="1"/>
      <w:numFmt w:val="decimal"/>
      <w:lvlText w:val="%1."/>
      <w:lvlJc w:val="left"/>
      <w:pPr>
        <w:ind w:left="430"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7" w15:restartNumberingAfterBreak="0">
    <w:nsid w:val="69AE0C0E"/>
    <w:multiLevelType w:val="hybridMultilevel"/>
    <w:tmpl w:val="5C6AAC0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8" w15:restartNumberingAfterBreak="0">
    <w:nsid w:val="6B5C02BB"/>
    <w:multiLevelType w:val="hybridMultilevel"/>
    <w:tmpl w:val="BCFA7A5C"/>
    <w:lvl w:ilvl="0" w:tplc="923A4538">
      <w:start w:val="1"/>
      <w:numFmt w:val="bullet"/>
      <w:lvlText w:val=""/>
      <w:lvlJc w:val="left"/>
      <w:pPr>
        <w:tabs>
          <w:tab w:val="num" w:pos="786"/>
        </w:tabs>
        <w:ind w:left="786" w:hanging="360"/>
      </w:pPr>
      <w:rPr>
        <w:rFonts w:ascii="Symbol" w:hAnsi="Symbol"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15:restartNumberingAfterBreak="0">
    <w:nsid w:val="6B6D157D"/>
    <w:multiLevelType w:val="hybridMultilevel"/>
    <w:tmpl w:val="7986A06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0" w15:restartNumberingAfterBreak="0">
    <w:nsid w:val="6C3160E5"/>
    <w:multiLevelType w:val="singleLevel"/>
    <w:tmpl w:val="942287FE"/>
    <w:lvl w:ilvl="0">
      <w:start w:val="1"/>
      <w:numFmt w:val="decimal"/>
      <w:lvlText w:val="%1."/>
      <w:lvlJc w:val="left"/>
      <w:pPr>
        <w:tabs>
          <w:tab w:val="num" w:pos="360"/>
        </w:tabs>
        <w:ind w:left="360" w:hanging="360"/>
      </w:pPr>
      <w:rPr>
        <w:rFonts w:hint="default"/>
      </w:rPr>
    </w:lvl>
  </w:abstractNum>
  <w:abstractNum w:abstractNumId="81" w15:restartNumberingAfterBreak="0">
    <w:nsid w:val="70A07C7B"/>
    <w:multiLevelType w:val="hybridMultilevel"/>
    <w:tmpl w:val="7FF2D26E"/>
    <w:lvl w:ilvl="0" w:tplc="04150005">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2" w15:restartNumberingAfterBreak="0">
    <w:nsid w:val="72BD1E34"/>
    <w:multiLevelType w:val="hybridMultilevel"/>
    <w:tmpl w:val="DFD821BE"/>
    <w:lvl w:ilvl="0" w:tplc="78A85138">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15:restartNumberingAfterBreak="0">
    <w:nsid w:val="746F04A0"/>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4" w15:restartNumberingAfterBreak="0">
    <w:nsid w:val="7492606D"/>
    <w:multiLevelType w:val="multilevel"/>
    <w:tmpl w:val="EEDC252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5" w15:restartNumberingAfterBreak="0">
    <w:nsid w:val="74C612F7"/>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6" w15:restartNumberingAfterBreak="0">
    <w:nsid w:val="76CC41C2"/>
    <w:multiLevelType w:val="hybridMultilevel"/>
    <w:tmpl w:val="46242468"/>
    <w:lvl w:ilvl="0" w:tplc="0F128856">
      <w:start w:val="1"/>
      <w:numFmt w:val="decimal"/>
      <w:lvlText w:val="%1."/>
      <w:lvlJc w:val="left"/>
      <w:pPr>
        <w:ind w:left="643" w:hanging="360"/>
      </w:pPr>
      <w:rPr>
        <w:rFonts w:eastAsia="TimesNew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874450B"/>
    <w:multiLevelType w:val="hybridMultilevel"/>
    <w:tmpl w:val="FA505CC2"/>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8" w15:restartNumberingAfterBreak="0">
    <w:nsid w:val="7896652A"/>
    <w:multiLevelType w:val="multilevel"/>
    <w:tmpl w:val="86281812"/>
    <w:lvl w:ilvl="0">
      <w:start w:val="1"/>
      <w:numFmt w:val="bullet"/>
      <w:lvlText w:val=""/>
      <w:lvlJc w:val="left"/>
      <w:pPr>
        <w:tabs>
          <w:tab w:val="num" w:pos="360"/>
        </w:tabs>
        <w:ind w:left="360" w:hanging="360"/>
      </w:pPr>
      <w:rPr>
        <w:rFonts w:ascii="Wingdings" w:hAnsi="Wingdings" w:hint="default"/>
      </w:rPr>
    </w:lvl>
    <w:lvl w:ilvl="1">
      <w:start w:val="1"/>
      <w:numFmt w:val="decimal"/>
      <w:isLgl/>
      <w:lvlText w:val="5.%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9" w15:restartNumberingAfterBreak="0">
    <w:nsid w:val="79A74168"/>
    <w:multiLevelType w:val="singleLevel"/>
    <w:tmpl w:val="F6A0159C"/>
    <w:lvl w:ilvl="0">
      <w:start w:val="1"/>
      <w:numFmt w:val="decimal"/>
      <w:lvlText w:val="%1."/>
      <w:legacy w:legacy="1" w:legacySpace="0" w:legacyIndent="283"/>
      <w:lvlJc w:val="left"/>
      <w:pPr>
        <w:ind w:left="283" w:hanging="283"/>
      </w:pPr>
    </w:lvl>
  </w:abstractNum>
  <w:abstractNum w:abstractNumId="90" w15:restartNumberingAfterBreak="0">
    <w:nsid w:val="79F0380E"/>
    <w:multiLevelType w:val="multilevel"/>
    <w:tmpl w:val="7DE8C822"/>
    <w:lvl w:ilvl="0">
      <w:start w:val="9"/>
      <w:numFmt w:val="decimal"/>
      <w:lvlText w:val="%1."/>
      <w:lvlJc w:val="left"/>
      <w:pPr>
        <w:ind w:left="360" w:hanging="360"/>
      </w:pPr>
      <w:rPr>
        <w:rFonts w:hint="default"/>
        <w:b/>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91" w15:restartNumberingAfterBreak="0">
    <w:nsid w:val="7C7D1E1A"/>
    <w:multiLevelType w:val="multilevel"/>
    <w:tmpl w:val="F7EE1A32"/>
    <w:lvl w:ilvl="0">
      <w:start w:val="1"/>
      <w:numFmt w:val="decimal"/>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2" w15:restartNumberingAfterBreak="0">
    <w:nsid w:val="7DC24915"/>
    <w:multiLevelType w:val="hybridMultilevel"/>
    <w:tmpl w:val="EE189630"/>
    <w:lvl w:ilvl="0" w:tplc="A32C6F72">
      <w:start w:val="1"/>
      <w:numFmt w:val="lowerLetter"/>
      <w:lvlText w:val="%1."/>
      <w:lvlJc w:val="left"/>
      <w:pPr>
        <w:tabs>
          <w:tab w:val="num" w:pos="720"/>
        </w:tabs>
        <w:ind w:left="720" w:hanging="360"/>
      </w:pPr>
      <w:rPr>
        <w:rFonts w:hint="default"/>
        <w:b w:val="0"/>
        <w:bCs w:val="0"/>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cs="Wingdings" w:hint="default"/>
      </w:rPr>
    </w:lvl>
    <w:lvl w:ilvl="3" w:tplc="04150001">
      <w:start w:val="1"/>
      <w:numFmt w:val="bullet"/>
      <w:lvlText w:val=""/>
      <w:lvlJc w:val="left"/>
      <w:pPr>
        <w:tabs>
          <w:tab w:val="num" w:pos="3240"/>
        </w:tabs>
        <w:ind w:left="3240" w:hanging="360"/>
      </w:pPr>
      <w:rPr>
        <w:rFonts w:ascii="Symbol" w:hAnsi="Symbol" w:cs="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cs="Wingdings" w:hint="default"/>
      </w:rPr>
    </w:lvl>
    <w:lvl w:ilvl="6" w:tplc="04150001">
      <w:start w:val="1"/>
      <w:numFmt w:val="bullet"/>
      <w:lvlText w:val=""/>
      <w:lvlJc w:val="left"/>
      <w:pPr>
        <w:tabs>
          <w:tab w:val="num" w:pos="5400"/>
        </w:tabs>
        <w:ind w:left="5400" w:hanging="360"/>
      </w:pPr>
      <w:rPr>
        <w:rFonts w:ascii="Symbol" w:hAnsi="Symbol" w:cs="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cs="Wingdings" w:hint="default"/>
      </w:rPr>
    </w:lvl>
  </w:abstractNum>
  <w:abstractNum w:abstractNumId="93" w15:restartNumberingAfterBreak="0">
    <w:nsid w:val="7DD478DC"/>
    <w:multiLevelType w:val="hybridMultilevel"/>
    <w:tmpl w:val="A9C2EAF8"/>
    <w:lvl w:ilvl="0" w:tplc="0415000F">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94" w15:restartNumberingAfterBreak="0">
    <w:nsid w:val="7FBD3A53"/>
    <w:multiLevelType w:val="hybridMultilevel"/>
    <w:tmpl w:val="B20E3274"/>
    <w:lvl w:ilvl="0" w:tplc="94CE3092">
      <w:start w:val="1"/>
      <w:numFmt w:val="decimal"/>
      <w:lvlText w:val="%1."/>
      <w:lvlJc w:val="left"/>
      <w:pPr>
        <w:tabs>
          <w:tab w:val="num" w:pos="720"/>
        </w:tabs>
        <w:ind w:left="720" w:hanging="360"/>
      </w:pPr>
      <w:rPr>
        <w:rFonts w:ascii="Tahoma" w:hAnsi="Tahoma" w:hint="default"/>
        <w:b w:val="0"/>
        <w:i w:val="0"/>
        <w:sz w:val="20"/>
        <w:szCs w:val="20"/>
      </w:rPr>
    </w:lvl>
    <w:lvl w:ilvl="1" w:tplc="04150005">
      <w:start w:val="1"/>
      <w:numFmt w:val="bullet"/>
      <w:lvlText w:val=""/>
      <w:lvlJc w:val="left"/>
      <w:pPr>
        <w:tabs>
          <w:tab w:val="num" w:pos="1440"/>
        </w:tabs>
        <w:ind w:left="1440" w:hanging="360"/>
      </w:pPr>
      <w:rPr>
        <w:rFonts w:ascii="Wingdings" w:hAnsi="Wingdings"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80"/>
  </w:num>
  <w:num w:numId="2">
    <w:abstractNumId w:val="47"/>
  </w:num>
  <w:num w:numId="3">
    <w:abstractNumId w:val="74"/>
  </w:num>
  <w:num w:numId="4">
    <w:abstractNumId w:val="41"/>
  </w:num>
  <w:num w:numId="5">
    <w:abstractNumId w:val="11"/>
  </w:num>
  <w:num w:numId="6">
    <w:abstractNumId w:val="14"/>
  </w:num>
  <w:num w:numId="7">
    <w:abstractNumId w:val="56"/>
  </w:num>
  <w:num w:numId="8">
    <w:abstractNumId w:val="35"/>
  </w:num>
  <w:num w:numId="9">
    <w:abstractNumId w:val="13"/>
  </w:num>
  <w:num w:numId="10">
    <w:abstractNumId w:val="16"/>
  </w:num>
  <w:num w:numId="11">
    <w:abstractNumId w:val="65"/>
  </w:num>
  <w:num w:numId="12">
    <w:abstractNumId w:val="60"/>
  </w:num>
  <w:num w:numId="13">
    <w:abstractNumId w:val="61"/>
  </w:num>
  <w:num w:numId="14">
    <w:abstractNumId w:val="70"/>
  </w:num>
  <w:num w:numId="15">
    <w:abstractNumId w:val="53"/>
  </w:num>
  <w:num w:numId="16">
    <w:abstractNumId w:val="77"/>
  </w:num>
  <w:num w:numId="17">
    <w:abstractNumId w:val="92"/>
  </w:num>
  <w:num w:numId="18">
    <w:abstractNumId w:val="6"/>
  </w:num>
  <w:num w:numId="19">
    <w:abstractNumId w:val="7"/>
  </w:num>
  <w:num w:numId="20">
    <w:abstractNumId w:val="29"/>
  </w:num>
  <w:num w:numId="21">
    <w:abstractNumId w:val="45"/>
  </w:num>
  <w:num w:numId="2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3">
    <w:abstractNumId w:val="62"/>
  </w:num>
  <w:num w:numId="24">
    <w:abstractNumId w:val="44"/>
  </w:num>
  <w:num w:numId="25">
    <w:abstractNumId w:val="64"/>
  </w:num>
  <w:num w:numId="26">
    <w:abstractNumId w:val="19"/>
  </w:num>
  <w:num w:numId="27">
    <w:abstractNumId w:val="59"/>
  </w:num>
  <w:num w:numId="28">
    <w:abstractNumId w:val="88"/>
  </w:num>
  <w:num w:numId="29">
    <w:abstractNumId w:val="89"/>
  </w:num>
  <w:num w:numId="30">
    <w:abstractNumId w:val="12"/>
  </w:num>
  <w:num w:numId="31">
    <w:abstractNumId w:val="48"/>
  </w:num>
  <w:num w:numId="32">
    <w:abstractNumId w:val="28"/>
  </w:num>
  <w:num w:numId="33">
    <w:abstractNumId w:val="17"/>
  </w:num>
  <w:num w:numId="34">
    <w:abstractNumId w:val="38"/>
  </w:num>
  <w:num w:numId="35">
    <w:abstractNumId w:val="42"/>
  </w:num>
  <w:num w:numId="36">
    <w:abstractNumId w:val="34"/>
  </w:num>
  <w:num w:numId="37">
    <w:abstractNumId w:val="31"/>
  </w:num>
  <w:num w:numId="38">
    <w:abstractNumId w:val="86"/>
  </w:num>
  <w:num w:numId="39">
    <w:abstractNumId w:val="78"/>
  </w:num>
  <w:num w:numId="40">
    <w:abstractNumId w:val="15"/>
  </w:num>
  <w:num w:numId="41">
    <w:abstractNumId w:val="22"/>
  </w:num>
  <w:num w:numId="42">
    <w:abstractNumId w:val="69"/>
  </w:num>
  <w:num w:numId="43">
    <w:abstractNumId w:val="73"/>
  </w:num>
  <w:num w:numId="44">
    <w:abstractNumId w:val="72"/>
  </w:num>
  <w:num w:numId="45">
    <w:abstractNumId w:val="85"/>
  </w:num>
  <w:num w:numId="46">
    <w:abstractNumId w:val="46"/>
  </w:num>
  <w:num w:numId="47">
    <w:abstractNumId w:val="84"/>
  </w:num>
  <w:num w:numId="48">
    <w:abstractNumId w:val="79"/>
  </w:num>
  <w:num w:numId="49">
    <w:abstractNumId w:val="23"/>
  </w:num>
  <w:num w:numId="50">
    <w:abstractNumId w:val="49"/>
  </w:num>
  <w:num w:numId="51">
    <w:abstractNumId w:val="27"/>
  </w:num>
  <w:num w:numId="52">
    <w:abstractNumId w:val="66"/>
  </w:num>
  <w:num w:numId="53">
    <w:abstractNumId w:val="33"/>
  </w:num>
  <w:num w:numId="54">
    <w:abstractNumId w:val="36"/>
  </w:num>
  <w:num w:numId="55">
    <w:abstractNumId w:val="9"/>
  </w:num>
  <w:num w:numId="56">
    <w:abstractNumId w:val="93"/>
  </w:num>
  <w:num w:numId="57">
    <w:abstractNumId w:val="21"/>
  </w:num>
  <w:num w:numId="58">
    <w:abstractNumId w:val="37"/>
  </w:num>
  <w:num w:numId="59">
    <w:abstractNumId w:val="39"/>
  </w:num>
  <w:num w:numId="60">
    <w:abstractNumId w:val="2"/>
  </w:num>
  <w:num w:numId="6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6"/>
  </w:num>
  <w:num w:numId="63">
    <w:abstractNumId w:val="3"/>
  </w:num>
  <w:num w:numId="64">
    <w:abstractNumId w:val="8"/>
  </w:num>
  <w:num w:numId="65">
    <w:abstractNumId w:val="87"/>
  </w:num>
  <w:num w:numId="66">
    <w:abstractNumId w:val="63"/>
  </w:num>
  <w:num w:numId="67">
    <w:abstractNumId w:val="43"/>
  </w:num>
  <w:num w:numId="68">
    <w:abstractNumId w:val="20"/>
  </w:num>
  <w:num w:numId="69">
    <w:abstractNumId w:val="32"/>
  </w:num>
  <w:num w:numId="70">
    <w:abstractNumId w:val="18"/>
  </w:num>
  <w:num w:numId="71">
    <w:abstractNumId w:val="54"/>
  </w:num>
  <w:num w:numId="72">
    <w:abstractNumId w:val="68"/>
  </w:num>
  <w:num w:numId="73">
    <w:abstractNumId w:val="57"/>
  </w:num>
  <w:num w:numId="74">
    <w:abstractNumId w:val="25"/>
  </w:num>
  <w:num w:numId="75">
    <w:abstractNumId w:val="4"/>
  </w:num>
  <w:num w:numId="76">
    <w:abstractNumId w:val="67"/>
  </w:num>
  <w:num w:numId="77">
    <w:abstractNumId w:val="1"/>
  </w:num>
  <w:num w:numId="78">
    <w:abstractNumId w:val="82"/>
  </w:num>
  <w:num w:numId="79">
    <w:abstractNumId w:val="55"/>
  </w:num>
  <w:num w:numId="80">
    <w:abstractNumId w:val="30"/>
  </w:num>
  <w:num w:numId="81">
    <w:abstractNumId w:val="52"/>
  </w:num>
  <w:num w:numId="82">
    <w:abstractNumId w:val="58"/>
  </w:num>
  <w:num w:numId="83">
    <w:abstractNumId w:val="75"/>
  </w:num>
  <w:num w:numId="84">
    <w:abstractNumId w:val="10"/>
  </w:num>
  <w:num w:numId="85">
    <w:abstractNumId w:val="81"/>
  </w:num>
  <w:num w:numId="86">
    <w:abstractNumId w:val="83"/>
  </w:num>
  <w:num w:numId="87">
    <w:abstractNumId w:val="40"/>
  </w:num>
  <w:num w:numId="88">
    <w:abstractNumId w:val="50"/>
  </w:num>
  <w:num w:numId="89">
    <w:abstractNumId w:val="26"/>
  </w:num>
  <w:num w:numId="90">
    <w:abstractNumId w:val="50"/>
    <w:lvlOverride w:ilvl="0">
      <w:startOverride w:val="1"/>
    </w:lvlOverride>
  </w:num>
  <w:num w:numId="91">
    <w:abstractNumId w:val="26"/>
    <w:lvlOverride w:ilvl="0">
      <w:startOverride w:val="1"/>
    </w:lvlOverride>
  </w:num>
  <w:num w:numId="92">
    <w:abstractNumId w:val="90"/>
  </w:num>
  <w:num w:numId="93">
    <w:abstractNumId w:val="24"/>
  </w:num>
  <w:num w:numId="94">
    <w:abstractNumId w:val="51"/>
  </w:num>
  <w:num w:numId="95">
    <w:abstractNumId w:val="94"/>
  </w:num>
  <w:num w:numId="96">
    <w:abstractNumId w:val="71"/>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CC1"/>
    <w:rsid w:val="0000057E"/>
    <w:rsid w:val="000015B1"/>
    <w:rsid w:val="00001835"/>
    <w:rsid w:val="00001A04"/>
    <w:rsid w:val="000023A1"/>
    <w:rsid w:val="0000566B"/>
    <w:rsid w:val="00005A3C"/>
    <w:rsid w:val="00006939"/>
    <w:rsid w:val="00006C29"/>
    <w:rsid w:val="00007876"/>
    <w:rsid w:val="00007C47"/>
    <w:rsid w:val="00007CEB"/>
    <w:rsid w:val="00007E9E"/>
    <w:rsid w:val="00010590"/>
    <w:rsid w:val="00011477"/>
    <w:rsid w:val="00011908"/>
    <w:rsid w:val="00011E1A"/>
    <w:rsid w:val="00012563"/>
    <w:rsid w:val="000130A2"/>
    <w:rsid w:val="000132D5"/>
    <w:rsid w:val="00013462"/>
    <w:rsid w:val="00013962"/>
    <w:rsid w:val="00014751"/>
    <w:rsid w:val="0001494B"/>
    <w:rsid w:val="00014E9E"/>
    <w:rsid w:val="000150F6"/>
    <w:rsid w:val="000152B3"/>
    <w:rsid w:val="0001677C"/>
    <w:rsid w:val="000177B5"/>
    <w:rsid w:val="00017A9C"/>
    <w:rsid w:val="00017AC2"/>
    <w:rsid w:val="000205F7"/>
    <w:rsid w:val="00020904"/>
    <w:rsid w:val="00020B40"/>
    <w:rsid w:val="00020F60"/>
    <w:rsid w:val="00021338"/>
    <w:rsid w:val="000216D8"/>
    <w:rsid w:val="00021A8D"/>
    <w:rsid w:val="0002459D"/>
    <w:rsid w:val="00024DD4"/>
    <w:rsid w:val="00025271"/>
    <w:rsid w:val="00025564"/>
    <w:rsid w:val="00025789"/>
    <w:rsid w:val="000259B1"/>
    <w:rsid w:val="000266A0"/>
    <w:rsid w:val="00026AC1"/>
    <w:rsid w:val="00026CF3"/>
    <w:rsid w:val="00026E85"/>
    <w:rsid w:val="00027E7C"/>
    <w:rsid w:val="000300D4"/>
    <w:rsid w:val="00030124"/>
    <w:rsid w:val="000315DC"/>
    <w:rsid w:val="00031A6E"/>
    <w:rsid w:val="00031CA8"/>
    <w:rsid w:val="000320AE"/>
    <w:rsid w:val="00032144"/>
    <w:rsid w:val="000322EF"/>
    <w:rsid w:val="00032386"/>
    <w:rsid w:val="00032750"/>
    <w:rsid w:val="0003277D"/>
    <w:rsid w:val="0003287D"/>
    <w:rsid w:val="00035872"/>
    <w:rsid w:val="0003614E"/>
    <w:rsid w:val="00036475"/>
    <w:rsid w:val="00036C50"/>
    <w:rsid w:val="00037199"/>
    <w:rsid w:val="0003777C"/>
    <w:rsid w:val="00037DC8"/>
    <w:rsid w:val="00040620"/>
    <w:rsid w:val="00040A1D"/>
    <w:rsid w:val="00040E07"/>
    <w:rsid w:val="0004150D"/>
    <w:rsid w:val="00041B4A"/>
    <w:rsid w:val="00041DB9"/>
    <w:rsid w:val="00042979"/>
    <w:rsid w:val="000446D9"/>
    <w:rsid w:val="000447EF"/>
    <w:rsid w:val="00044CCA"/>
    <w:rsid w:val="000450CE"/>
    <w:rsid w:val="00045406"/>
    <w:rsid w:val="00045689"/>
    <w:rsid w:val="00046ACD"/>
    <w:rsid w:val="00047022"/>
    <w:rsid w:val="0004716E"/>
    <w:rsid w:val="0004762D"/>
    <w:rsid w:val="00047B46"/>
    <w:rsid w:val="000507BE"/>
    <w:rsid w:val="00050E92"/>
    <w:rsid w:val="000510BB"/>
    <w:rsid w:val="0005111F"/>
    <w:rsid w:val="00051499"/>
    <w:rsid w:val="0005270B"/>
    <w:rsid w:val="00052B23"/>
    <w:rsid w:val="000536A0"/>
    <w:rsid w:val="00053EC4"/>
    <w:rsid w:val="0005432E"/>
    <w:rsid w:val="00055ADA"/>
    <w:rsid w:val="00055F77"/>
    <w:rsid w:val="00056248"/>
    <w:rsid w:val="0005642D"/>
    <w:rsid w:val="00057E30"/>
    <w:rsid w:val="00061514"/>
    <w:rsid w:val="00061A69"/>
    <w:rsid w:val="00061F90"/>
    <w:rsid w:val="000632CF"/>
    <w:rsid w:val="00064626"/>
    <w:rsid w:val="00064F3A"/>
    <w:rsid w:val="000657F8"/>
    <w:rsid w:val="00065AF5"/>
    <w:rsid w:val="000661D7"/>
    <w:rsid w:val="000665EE"/>
    <w:rsid w:val="000670A6"/>
    <w:rsid w:val="00067B3D"/>
    <w:rsid w:val="00067C4B"/>
    <w:rsid w:val="00067D47"/>
    <w:rsid w:val="00071F67"/>
    <w:rsid w:val="000732D4"/>
    <w:rsid w:val="00073408"/>
    <w:rsid w:val="00073A3C"/>
    <w:rsid w:val="00073A8F"/>
    <w:rsid w:val="00073B8C"/>
    <w:rsid w:val="0007441D"/>
    <w:rsid w:val="00074483"/>
    <w:rsid w:val="0007523B"/>
    <w:rsid w:val="000761CD"/>
    <w:rsid w:val="0007637B"/>
    <w:rsid w:val="00076EB8"/>
    <w:rsid w:val="00077A28"/>
    <w:rsid w:val="00077E45"/>
    <w:rsid w:val="0008016E"/>
    <w:rsid w:val="0008048C"/>
    <w:rsid w:val="000808F8"/>
    <w:rsid w:val="0008118F"/>
    <w:rsid w:val="00081895"/>
    <w:rsid w:val="00081F68"/>
    <w:rsid w:val="00082136"/>
    <w:rsid w:val="00082298"/>
    <w:rsid w:val="000829A4"/>
    <w:rsid w:val="00082B71"/>
    <w:rsid w:val="00082D76"/>
    <w:rsid w:val="00083387"/>
    <w:rsid w:val="0008368A"/>
    <w:rsid w:val="00083B0D"/>
    <w:rsid w:val="000851BB"/>
    <w:rsid w:val="00085BF0"/>
    <w:rsid w:val="00086880"/>
    <w:rsid w:val="00087CCD"/>
    <w:rsid w:val="00090040"/>
    <w:rsid w:val="00090414"/>
    <w:rsid w:val="0009077D"/>
    <w:rsid w:val="000911D2"/>
    <w:rsid w:val="00091708"/>
    <w:rsid w:val="00091BEF"/>
    <w:rsid w:val="00092188"/>
    <w:rsid w:val="00092555"/>
    <w:rsid w:val="00092781"/>
    <w:rsid w:val="000936A4"/>
    <w:rsid w:val="0009403C"/>
    <w:rsid w:val="00094669"/>
    <w:rsid w:val="00095175"/>
    <w:rsid w:val="00096E5C"/>
    <w:rsid w:val="00097057"/>
    <w:rsid w:val="00097DCF"/>
    <w:rsid w:val="000A08F0"/>
    <w:rsid w:val="000A0979"/>
    <w:rsid w:val="000A10BA"/>
    <w:rsid w:val="000A1677"/>
    <w:rsid w:val="000A1BBB"/>
    <w:rsid w:val="000A2676"/>
    <w:rsid w:val="000A290A"/>
    <w:rsid w:val="000A2EFC"/>
    <w:rsid w:val="000A32D2"/>
    <w:rsid w:val="000A32E6"/>
    <w:rsid w:val="000A44DB"/>
    <w:rsid w:val="000A4AA0"/>
    <w:rsid w:val="000A517D"/>
    <w:rsid w:val="000A537F"/>
    <w:rsid w:val="000A5B03"/>
    <w:rsid w:val="000A624C"/>
    <w:rsid w:val="000A655F"/>
    <w:rsid w:val="000A735C"/>
    <w:rsid w:val="000A7A1C"/>
    <w:rsid w:val="000A7A63"/>
    <w:rsid w:val="000A7F05"/>
    <w:rsid w:val="000B00AB"/>
    <w:rsid w:val="000B00B2"/>
    <w:rsid w:val="000B0830"/>
    <w:rsid w:val="000B1965"/>
    <w:rsid w:val="000B1F42"/>
    <w:rsid w:val="000B3E0F"/>
    <w:rsid w:val="000B41B6"/>
    <w:rsid w:val="000B41FE"/>
    <w:rsid w:val="000B4307"/>
    <w:rsid w:val="000B5650"/>
    <w:rsid w:val="000B5E2B"/>
    <w:rsid w:val="000B6CCB"/>
    <w:rsid w:val="000B6DD8"/>
    <w:rsid w:val="000B6DE7"/>
    <w:rsid w:val="000B6F2B"/>
    <w:rsid w:val="000B7082"/>
    <w:rsid w:val="000B786C"/>
    <w:rsid w:val="000C0B6B"/>
    <w:rsid w:val="000C1250"/>
    <w:rsid w:val="000C1504"/>
    <w:rsid w:val="000C265A"/>
    <w:rsid w:val="000C3AEA"/>
    <w:rsid w:val="000C44F1"/>
    <w:rsid w:val="000C4957"/>
    <w:rsid w:val="000C4DF1"/>
    <w:rsid w:val="000C5214"/>
    <w:rsid w:val="000C6825"/>
    <w:rsid w:val="000C6C0A"/>
    <w:rsid w:val="000C6D67"/>
    <w:rsid w:val="000C74FE"/>
    <w:rsid w:val="000C7C05"/>
    <w:rsid w:val="000C7E30"/>
    <w:rsid w:val="000C7E61"/>
    <w:rsid w:val="000C7F7A"/>
    <w:rsid w:val="000D048E"/>
    <w:rsid w:val="000D081E"/>
    <w:rsid w:val="000D0CD7"/>
    <w:rsid w:val="000D0DE0"/>
    <w:rsid w:val="000D0E8B"/>
    <w:rsid w:val="000D215A"/>
    <w:rsid w:val="000D2A01"/>
    <w:rsid w:val="000D2DB0"/>
    <w:rsid w:val="000D302F"/>
    <w:rsid w:val="000D4561"/>
    <w:rsid w:val="000D5252"/>
    <w:rsid w:val="000D65F6"/>
    <w:rsid w:val="000D6BF0"/>
    <w:rsid w:val="000D7677"/>
    <w:rsid w:val="000D7A20"/>
    <w:rsid w:val="000D7E81"/>
    <w:rsid w:val="000E069D"/>
    <w:rsid w:val="000E0A7E"/>
    <w:rsid w:val="000E0FF6"/>
    <w:rsid w:val="000E126A"/>
    <w:rsid w:val="000E19BA"/>
    <w:rsid w:val="000E2C74"/>
    <w:rsid w:val="000E4463"/>
    <w:rsid w:val="000E4BB8"/>
    <w:rsid w:val="000E5380"/>
    <w:rsid w:val="000E5D87"/>
    <w:rsid w:val="000E5DF5"/>
    <w:rsid w:val="000E6708"/>
    <w:rsid w:val="000E6FAB"/>
    <w:rsid w:val="000E70EB"/>
    <w:rsid w:val="000E7639"/>
    <w:rsid w:val="000F0730"/>
    <w:rsid w:val="000F078E"/>
    <w:rsid w:val="000F0C7C"/>
    <w:rsid w:val="000F1232"/>
    <w:rsid w:val="000F17BD"/>
    <w:rsid w:val="000F1E62"/>
    <w:rsid w:val="000F2221"/>
    <w:rsid w:val="000F2521"/>
    <w:rsid w:val="000F325B"/>
    <w:rsid w:val="000F351F"/>
    <w:rsid w:val="000F3E9D"/>
    <w:rsid w:val="000F3EEF"/>
    <w:rsid w:val="000F51E3"/>
    <w:rsid w:val="000F5F80"/>
    <w:rsid w:val="000F5FA3"/>
    <w:rsid w:val="000F68DC"/>
    <w:rsid w:val="000F77BC"/>
    <w:rsid w:val="000F79A5"/>
    <w:rsid w:val="000F7EEF"/>
    <w:rsid w:val="00100092"/>
    <w:rsid w:val="0010117C"/>
    <w:rsid w:val="001011AA"/>
    <w:rsid w:val="00101356"/>
    <w:rsid w:val="00101847"/>
    <w:rsid w:val="001034A4"/>
    <w:rsid w:val="001043D0"/>
    <w:rsid w:val="00104B92"/>
    <w:rsid w:val="001051C6"/>
    <w:rsid w:val="0010587B"/>
    <w:rsid w:val="00105901"/>
    <w:rsid w:val="001065FF"/>
    <w:rsid w:val="00106608"/>
    <w:rsid w:val="00106865"/>
    <w:rsid w:val="00106944"/>
    <w:rsid w:val="0010731D"/>
    <w:rsid w:val="00107E0B"/>
    <w:rsid w:val="0011000C"/>
    <w:rsid w:val="00110DF4"/>
    <w:rsid w:val="001118BD"/>
    <w:rsid w:val="00112745"/>
    <w:rsid w:val="00112D45"/>
    <w:rsid w:val="00113933"/>
    <w:rsid w:val="00113C77"/>
    <w:rsid w:val="00113C97"/>
    <w:rsid w:val="00114013"/>
    <w:rsid w:val="00115195"/>
    <w:rsid w:val="0011537C"/>
    <w:rsid w:val="001158AF"/>
    <w:rsid w:val="00115CF4"/>
    <w:rsid w:val="001162A4"/>
    <w:rsid w:val="001162EC"/>
    <w:rsid w:val="00116565"/>
    <w:rsid w:val="00116ECC"/>
    <w:rsid w:val="00116F09"/>
    <w:rsid w:val="0011715C"/>
    <w:rsid w:val="00117259"/>
    <w:rsid w:val="001177AA"/>
    <w:rsid w:val="0012025C"/>
    <w:rsid w:val="00120C89"/>
    <w:rsid w:val="00121B81"/>
    <w:rsid w:val="0012270E"/>
    <w:rsid w:val="001233C2"/>
    <w:rsid w:val="00123526"/>
    <w:rsid w:val="001239CB"/>
    <w:rsid w:val="00123C34"/>
    <w:rsid w:val="00123D53"/>
    <w:rsid w:val="00123FEA"/>
    <w:rsid w:val="0012414D"/>
    <w:rsid w:val="00124E07"/>
    <w:rsid w:val="001259C1"/>
    <w:rsid w:val="00125EE9"/>
    <w:rsid w:val="001267DC"/>
    <w:rsid w:val="00126C36"/>
    <w:rsid w:val="00126DA3"/>
    <w:rsid w:val="0012734F"/>
    <w:rsid w:val="001275E9"/>
    <w:rsid w:val="00127A17"/>
    <w:rsid w:val="00130C55"/>
    <w:rsid w:val="00131065"/>
    <w:rsid w:val="001312D3"/>
    <w:rsid w:val="00131EA1"/>
    <w:rsid w:val="00132273"/>
    <w:rsid w:val="00132349"/>
    <w:rsid w:val="00132536"/>
    <w:rsid w:val="00132BE2"/>
    <w:rsid w:val="001333E6"/>
    <w:rsid w:val="00133855"/>
    <w:rsid w:val="00135003"/>
    <w:rsid w:val="001352C1"/>
    <w:rsid w:val="00135A5D"/>
    <w:rsid w:val="00136747"/>
    <w:rsid w:val="00137343"/>
    <w:rsid w:val="00140703"/>
    <w:rsid w:val="00140773"/>
    <w:rsid w:val="00140BEA"/>
    <w:rsid w:val="0014105B"/>
    <w:rsid w:val="00141353"/>
    <w:rsid w:val="00141707"/>
    <w:rsid w:val="0014175B"/>
    <w:rsid w:val="0014178C"/>
    <w:rsid w:val="00141AB0"/>
    <w:rsid w:val="001433A9"/>
    <w:rsid w:val="00144683"/>
    <w:rsid w:val="00144E11"/>
    <w:rsid w:val="00145097"/>
    <w:rsid w:val="001450FC"/>
    <w:rsid w:val="0014562E"/>
    <w:rsid w:val="001462AC"/>
    <w:rsid w:val="00146DAB"/>
    <w:rsid w:val="00147A1A"/>
    <w:rsid w:val="00147D23"/>
    <w:rsid w:val="00150549"/>
    <w:rsid w:val="00150B1E"/>
    <w:rsid w:val="00150D64"/>
    <w:rsid w:val="00151015"/>
    <w:rsid w:val="00151935"/>
    <w:rsid w:val="00151A5D"/>
    <w:rsid w:val="00151A80"/>
    <w:rsid w:val="00151ED8"/>
    <w:rsid w:val="001525B7"/>
    <w:rsid w:val="00152783"/>
    <w:rsid w:val="00153048"/>
    <w:rsid w:val="0015346B"/>
    <w:rsid w:val="001535B3"/>
    <w:rsid w:val="00154A5E"/>
    <w:rsid w:val="00154D52"/>
    <w:rsid w:val="00154DFF"/>
    <w:rsid w:val="0015533E"/>
    <w:rsid w:val="0015633F"/>
    <w:rsid w:val="00156806"/>
    <w:rsid w:val="001573B7"/>
    <w:rsid w:val="00157F31"/>
    <w:rsid w:val="00157FA6"/>
    <w:rsid w:val="00160302"/>
    <w:rsid w:val="001605EA"/>
    <w:rsid w:val="00160622"/>
    <w:rsid w:val="0016083B"/>
    <w:rsid w:val="00160B8C"/>
    <w:rsid w:val="00161C17"/>
    <w:rsid w:val="0016229E"/>
    <w:rsid w:val="00163173"/>
    <w:rsid w:val="0016375B"/>
    <w:rsid w:val="001644C3"/>
    <w:rsid w:val="001649EA"/>
    <w:rsid w:val="00165514"/>
    <w:rsid w:val="0016579C"/>
    <w:rsid w:val="00165855"/>
    <w:rsid w:val="00165EB4"/>
    <w:rsid w:val="00166395"/>
    <w:rsid w:val="00167032"/>
    <w:rsid w:val="0016743D"/>
    <w:rsid w:val="0017076E"/>
    <w:rsid w:val="001719BA"/>
    <w:rsid w:val="00171D6D"/>
    <w:rsid w:val="0017247A"/>
    <w:rsid w:val="00172A00"/>
    <w:rsid w:val="00172D30"/>
    <w:rsid w:val="00172F93"/>
    <w:rsid w:val="001736B6"/>
    <w:rsid w:val="001742C7"/>
    <w:rsid w:val="00174906"/>
    <w:rsid w:val="00174A85"/>
    <w:rsid w:val="00174FC4"/>
    <w:rsid w:val="001759B3"/>
    <w:rsid w:val="001761AC"/>
    <w:rsid w:val="00176D73"/>
    <w:rsid w:val="00176FBB"/>
    <w:rsid w:val="00177AE4"/>
    <w:rsid w:val="00180DAD"/>
    <w:rsid w:val="00181345"/>
    <w:rsid w:val="00182316"/>
    <w:rsid w:val="0018268D"/>
    <w:rsid w:val="00182CC4"/>
    <w:rsid w:val="001831C2"/>
    <w:rsid w:val="0018350C"/>
    <w:rsid w:val="00183594"/>
    <w:rsid w:val="0018423A"/>
    <w:rsid w:val="001842E5"/>
    <w:rsid w:val="001845C2"/>
    <w:rsid w:val="00184E10"/>
    <w:rsid w:val="00185864"/>
    <w:rsid w:val="00185EAB"/>
    <w:rsid w:val="0018677D"/>
    <w:rsid w:val="00186F3B"/>
    <w:rsid w:val="001902C5"/>
    <w:rsid w:val="00190361"/>
    <w:rsid w:val="00190BE1"/>
    <w:rsid w:val="0019111F"/>
    <w:rsid w:val="001930D9"/>
    <w:rsid w:val="00194483"/>
    <w:rsid w:val="0019551C"/>
    <w:rsid w:val="00196EF9"/>
    <w:rsid w:val="0019746B"/>
    <w:rsid w:val="00197883"/>
    <w:rsid w:val="001979F9"/>
    <w:rsid w:val="00197FC5"/>
    <w:rsid w:val="001A0715"/>
    <w:rsid w:val="001A0882"/>
    <w:rsid w:val="001A10BF"/>
    <w:rsid w:val="001A15CC"/>
    <w:rsid w:val="001A1661"/>
    <w:rsid w:val="001A351D"/>
    <w:rsid w:val="001A3569"/>
    <w:rsid w:val="001A3816"/>
    <w:rsid w:val="001A3B8D"/>
    <w:rsid w:val="001A4007"/>
    <w:rsid w:val="001A4055"/>
    <w:rsid w:val="001A4C83"/>
    <w:rsid w:val="001A516E"/>
    <w:rsid w:val="001A5AC6"/>
    <w:rsid w:val="001A62EC"/>
    <w:rsid w:val="001A6FD9"/>
    <w:rsid w:val="001A703B"/>
    <w:rsid w:val="001A706F"/>
    <w:rsid w:val="001A708E"/>
    <w:rsid w:val="001A7214"/>
    <w:rsid w:val="001A7BB8"/>
    <w:rsid w:val="001A7BE3"/>
    <w:rsid w:val="001B077E"/>
    <w:rsid w:val="001B1495"/>
    <w:rsid w:val="001B1A67"/>
    <w:rsid w:val="001B3015"/>
    <w:rsid w:val="001B31F0"/>
    <w:rsid w:val="001B4534"/>
    <w:rsid w:val="001B4B84"/>
    <w:rsid w:val="001B5792"/>
    <w:rsid w:val="001B57E3"/>
    <w:rsid w:val="001B5A97"/>
    <w:rsid w:val="001B66DB"/>
    <w:rsid w:val="001B6974"/>
    <w:rsid w:val="001C06FE"/>
    <w:rsid w:val="001C119D"/>
    <w:rsid w:val="001C14BA"/>
    <w:rsid w:val="001C2EE7"/>
    <w:rsid w:val="001C2F60"/>
    <w:rsid w:val="001C3493"/>
    <w:rsid w:val="001C37FC"/>
    <w:rsid w:val="001C3869"/>
    <w:rsid w:val="001C3F07"/>
    <w:rsid w:val="001C3F10"/>
    <w:rsid w:val="001C5438"/>
    <w:rsid w:val="001C5691"/>
    <w:rsid w:val="001C6992"/>
    <w:rsid w:val="001D1235"/>
    <w:rsid w:val="001D1983"/>
    <w:rsid w:val="001D1A27"/>
    <w:rsid w:val="001D1BD6"/>
    <w:rsid w:val="001D2ACD"/>
    <w:rsid w:val="001D34E3"/>
    <w:rsid w:val="001D37A2"/>
    <w:rsid w:val="001D39EC"/>
    <w:rsid w:val="001D3BB9"/>
    <w:rsid w:val="001D42FC"/>
    <w:rsid w:val="001D480B"/>
    <w:rsid w:val="001D4CB8"/>
    <w:rsid w:val="001D5737"/>
    <w:rsid w:val="001D5E14"/>
    <w:rsid w:val="001D620C"/>
    <w:rsid w:val="001D68BF"/>
    <w:rsid w:val="001D7D9B"/>
    <w:rsid w:val="001E07A6"/>
    <w:rsid w:val="001E0DA5"/>
    <w:rsid w:val="001E10AE"/>
    <w:rsid w:val="001E161C"/>
    <w:rsid w:val="001E1DD0"/>
    <w:rsid w:val="001E205E"/>
    <w:rsid w:val="001E2068"/>
    <w:rsid w:val="001E20C9"/>
    <w:rsid w:val="001E2D7E"/>
    <w:rsid w:val="001E2EB4"/>
    <w:rsid w:val="001E3026"/>
    <w:rsid w:val="001E42EC"/>
    <w:rsid w:val="001E4893"/>
    <w:rsid w:val="001E4E6F"/>
    <w:rsid w:val="001E4FDE"/>
    <w:rsid w:val="001E5530"/>
    <w:rsid w:val="001E56CD"/>
    <w:rsid w:val="001E5CE1"/>
    <w:rsid w:val="001E5D67"/>
    <w:rsid w:val="001E641F"/>
    <w:rsid w:val="001E72B3"/>
    <w:rsid w:val="001E7575"/>
    <w:rsid w:val="001E7C2F"/>
    <w:rsid w:val="001F089F"/>
    <w:rsid w:val="001F1A27"/>
    <w:rsid w:val="001F24A4"/>
    <w:rsid w:val="001F2580"/>
    <w:rsid w:val="001F25C6"/>
    <w:rsid w:val="001F26B6"/>
    <w:rsid w:val="001F28D3"/>
    <w:rsid w:val="001F340F"/>
    <w:rsid w:val="001F3BBE"/>
    <w:rsid w:val="001F4755"/>
    <w:rsid w:val="001F4ECF"/>
    <w:rsid w:val="001F5378"/>
    <w:rsid w:val="001F579C"/>
    <w:rsid w:val="001F5907"/>
    <w:rsid w:val="001F5C79"/>
    <w:rsid w:val="001F6D2C"/>
    <w:rsid w:val="001F7372"/>
    <w:rsid w:val="001F78EF"/>
    <w:rsid w:val="00202A15"/>
    <w:rsid w:val="00202B42"/>
    <w:rsid w:val="00202C26"/>
    <w:rsid w:val="00202E26"/>
    <w:rsid w:val="002037F2"/>
    <w:rsid w:val="002054A4"/>
    <w:rsid w:val="00205FBD"/>
    <w:rsid w:val="00206272"/>
    <w:rsid w:val="0020740F"/>
    <w:rsid w:val="00210F00"/>
    <w:rsid w:val="002124FB"/>
    <w:rsid w:val="00212714"/>
    <w:rsid w:val="00212B87"/>
    <w:rsid w:val="00212F42"/>
    <w:rsid w:val="00213748"/>
    <w:rsid w:val="0021396B"/>
    <w:rsid w:val="00213DE2"/>
    <w:rsid w:val="00214319"/>
    <w:rsid w:val="00214649"/>
    <w:rsid w:val="00214A44"/>
    <w:rsid w:val="00214A90"/>
    <w:rsid w:val="002153C1"/>
    <w:rsid w:val="0021567C"/>
    <w:rsid w:val="00215EEF"/>
    <w:rsid w:val="0021635B"/>
    <w:rsid w:val="002163E2"/>
    <w:rsid w:val="00216431"/>
    <w:rsid w:val="002166E7"/>
    <w:rsid w:val="00216BF8"/>
    <w:rsid w:val="002175A8"/>
    <w:rsid w:val="002175AF"/>
    <w:rsid w:val="002175D3"/>
    <w:rsid w:val="00217B95"/>
    <w:rsid w:val="0022005C"/>
    <w:rsid w:val="00220610"/>
    <w:rsid w:val="00220DAC"/>
    <w:rsid w:val="00220FAF"/>
    <w:rsid w:val="00222245"/>
    <w:rsid w:val="00222873"/>
    <w:rsid w:val="00224677"/>
    <w:rsid w:val="002254EE"/>
    <w:rsid w:val="002255A7"/>
    <w:rsid w:val="00225C63"/>
    <w:rsid w:val="00226A9A"/>
    <w:rsid w:val="00226EE5"/>
    <w:rsid w:val="0022713E"/>
    <w:rsid w:val="002273A2"/>
    <w:rsid w:val="002303E2"/>
    <w:rsid w:val="0023070F"/>
    <w:rsid w:val="00231B10"/>
    <w:rsid w:val="00231EEF"/>
    <w:rsid w:val="00232891"/>
    <w:rsid w:val="002347DA"/>
    <w:rsid w:val="00234E8D"/>
    <w:rsid w:val="00235076"/>
    <w:rsid w:val="00236169"/>
    <w:rsid w:val="00237D9B"/>
    <w:rsid w:val="0024023D"/>
    <w:rsid w:val="002403CB"/>
    <w:rsid w:val="00240892"/>
    <w:rsid w:val="00240D0A"/>
    <w:rsid w:val="00240D8B"/>
    <w:rsid w:val="002420B3"/>
    <w:rsid w:val="002420D0"/>
    <w:rsid w:val="00242272"/>
    <w:rsid w:val="00242416"/>
    <w:rsid w:val="00242650"/>
    <w:rsid w:val="00242DBF"/>
    <w:rsid w:val="00243160"/>
    <w:rsid w:val="00243587"/>
    <w:rsid w:val="00243B9A"/>
    <w:rsid w:val="00243C7A"/>
    <w:rsid w:val="00243DA6"/>
    <w:rsid w:val="00243F02"/>
    <w:rsid w:val="00244973"/>
    <w:rsid w:val="00245AC4"/>
    <w:rsid w:val="00245DB2"/>
    <w:rsid w:val="002465BD"/>
    <w:rsid w:val="00247610"/>
    <w:rsid w:val="00250AB4"/>
    <w:rsid w:val="00250EE8"/>
    <w:rsid w:val="00250F46"/>
    <w:rsid w:val="0025108C"/>
    <w:rsid w:val="00251791"/>
    <w:rsid w:val="00253AFE"/>
    <w:rsid w:val="00253B7A"/>
    <w:rsid w:val="00253F4D"/>
    <w:rsid w:val="0025494D"/>
    <w:rsid w:val="00254AF9"/>
    <w:rsid w:val="002554E0"/>
    <w:rsid w:val="002557CC"/>
    <w:rsid w:val="002561E1"/>
    <w:rsid w:val="002577E4"/>
    <w:rsid w:val="00262093"/>
    <w:rsid w:val="00262170"/>
    <w:rsid w:val="00263791"/>
    <w:rsid w:val="0026406D"/>
    <w:rsid w:val="002645FB"/>
    <w:rsid w:val="0026530C"/>
    <w:rsid w:val="0026546E"/>
    <w:rsid w:val="00265BF2"/>
    <w:rsid w:val="00265E2D"/>
    <w:rsid w:val="002667B0"/>
    <w:rsid w:val="0026725B"/>
    <w:rsid w:val="002704D7"/>
    <w:rsid w:val="00271492"/>
    <w:rsid w:val="00271AD7"/>
    <w:rsid w:val="00272D17"/>
    <w:rsid w:val="00272D1F"/>
    <w:rsid w:val="002732FC"/>
    <w:rsid w:val="0027408A"/>
    <w:rsid w:val="0027517D"/>
    <w:rsid w:val="002751CA"/>
    <w:rsid w:val="00275238"/>
    <w:rsid w:val="002757F9"/>
    <w:rsid w:val="00275E21"/>
    <w:rsid w:val="00276303"/>
    <w:rsid w:val="0027707A"/>
    <w:rsid w:val="00277111"/>
    <w:rsid w:val="00277545"/>
    <w:rsid w:val="00277DD5"/>
    <w:rsid w:val="002809CA"/>
    <w:rsid w:val="002811F0"/>
    <w:rsid w:val="0028141C"/>
    <w:rsid w:val="00281621"/>
    <w:rsid w:val="00282D6F"/>
    <w:rsid w:val="00283141"/>
    <w:rsid w:val="002843B8"/>
    <w:rsid w:val="00284577"/>
    <w:rsid w:val="0028618E"/>
    <w:rsid w:val="00286D24"/>
    <w:rsid w:val="00287731"/>
    <w:rsid w:val="00290253"/>
    <w:rsid w:val="002905C0"/>
    <w:rsid w:val="0029106C"/>
    <w:rsid w:val="002910F9"/>
    <w:rsid w:val="00292720"/>
    <w:rsid w:val="0029282C"/>
    <w:rsid w:val="002928DC"/>
    <w:rsid w:val="00292E45"/>
    <w:rsid w:val="0029351A"/>
    <w:rsid w:val="00293DAA"/>
    <w:rsid w:val="0029433A"/>
    <w:rsid w:val="002943F1"/>
    <w:rsid w:val="0029474F"/>
    <w:rsid w:val="002948B3"/>
    <w:rsid w:val="00294C65"/>
    <w:rsid w:val="0029507D"/>
    <w:rsid w:val="00295385"/>
    <w:rsid w:val="002962DB"/>
    <w:rsid w:val="002965E7"/>
    <w:rsid w:val="00296C86"/>
    <w:rsid w:val="00297573"/>
    <w:rsid w:val="002A0076"/>
    <w:rsid w:val="002A01F8"/>
    <w:rsid w:val="002A0377"/>
    <w:rsid w:val="002A0480"/>
    <w:rsid w:val="002A12F9"/>
    <w:rsid w:val="002A148E"/>
    <w:rsid w:val="002A1BF8"/>
    <w:rsid w:val="002A1DE5"/>
    <w:rsid w:val="002A327C"/>
    <w:rsid w:val="002A3C3B"/>
    <w:rsid w:val="002A4B5B"/>
    <w:rsid w:val="002A586E"/>
    <w:rsid w:val="002A58DB"/>
    <w:rsid w:val="002A5DC2"/>
    <w:rsid w:val="002A5F85"/>
    <w:rsid w:val="002A7D1D"/>
    <w:rsid w:val="002A7E59"/>
    <w:rsid w:val="002A7F40"/>
    <w:rsid w:val="002A7FC9"/>
    <w:rsid w:val="002B10D6"/>
    <w:rsid w:val="002B1FE4"/>
    <w:rsid w:val="002B2BE6"/>
    <w:rsid w:val="002B3432"/>
    <w:rsid w:val="002B34B0"/>
    <w:rsid w:val="002B53DE"/>
    <w:rsid w:val="002B5639"/>
    <w:rsid w:val="002B57E8"/>
    <w:rsid w:val="002B6299"/>
    <w:rsid w:val="002B6425"/>
    <w:rsid w:val="002B6AFF"/>
    <w:rsid w:val="002B7079"/>
    <w:rsid w:val="002B749A"/>
    <w:rsid w:val="002B759F"/>
    <w:rsid w:val="002B7A12"/>
    <w:rsid w:val="002C016A"/>
    <w:rsid w:val="002C063A"/>
    <w:rsid w:val="002C0857"/>
    <w:rsid w:val="002C105A"/>
    <w:rsid w:val="002C10FB"/>
    <w:rsid w:val="002C1649"/>
    <w:rsid w:val="002C1A1E"/>
    <w:rsid w:val="002C1BDF"/>
    <w:rsid w:val="002C1DA7"/>
    <w:rsid w:val="002C40E2"/>
    <w:rsid w:val="002C54A8"/>
    <w:rsid w:val="002C59CF"/>
    <w:rsid w:val="002C6DA6"/>
    <w:rsid w:val="002C7D11"/>
    <w:rsid w:val="002D0038"/>
    <w:rsid w:val="002D0D93"/>
    <w:rsid w:val="002D15D9"/>
    <w:rsid w:val="002D246E"/>
    <w:rsid w:val="002D2566"/>
    <w:rsid w:val="002D258F"/>
    <w:rsid w:val="002D30D1"/>
    <w:rsid w:val="002D469F"/>
    <w:rsid w:val="002D4E8D"/>
    <w:rsid w:val="002D5583"/>
    <w:rsid w:val="002D5873"/>
    <w:rsid w:val="002D5D49"/>
    <w:rsid w:val="002D5E5F"/>
    <w:rsid w:val="002D662F"/>
    <w:rsid w:val="002D6832"/>
    <w:rsid w:val="002D6F31"/>
    <w:rsid w:val="002D6F50"/>
    <w:rsid w:val="002D77EB"/>
    <w:rsid w:val="002D78DC"/>
    <w:rsid w:val="002D7B63"/>
    <w:rsid w:val="002D7C09"/>
    <w:rsid w:val="002E0386"/>
    <w:rsid w:val="002E0B03"/>
    <w:rsid w:val="002E0F31"/>
    <w:rsid w:val="002E1388"/>
    <w:rsid w:val="002E18EE"/>
    <w:rsid w:val="002E26E1"/>
    <w:rsid w:val="002E2FD2"/>
    <w:rsid w:val="002E3100"/>
    <w:rsid w:val="002E315A"/>
    <w:rsid w:val="002E329F"/>
    <w:rsid w:val="002E39F3"/>
    <w:rsid w:val="002E4653"/>
    <w:rsid w:val="002E479C"/>
    <w:rsid w:val="002E5B62"/>
    <w:rsid w:val="002E6027"/>
    <w:rsid w:val="002E6108"/>
    <w:rsid w:val="002E7840"/>
    <w:rsid w:val="002E7B71"/>
    <w:rsid w:val="002F1287"/>
    <w:rsid w:val="002F16B8"/>
    <w:rsid w:val="002F199D"/>
    <w:rsid w:val="002F2D77"/>
    <w:rsid w:val="002F3217"/>
    <w:rsid w:val="002F3288"/>
    <w:rsid w:val="002F33EF"/>
    <w:rsid w:val="002F41B8"/>
    <w:rsid w:val="002F4C3C"/>
    <w:rsid w:val="002F5286"/>
    <w:rsid w:val="002F5CE4"/>
    <w:rsid w:val="002F6325"/>
    <w:rsid w:val="002F7911"/>
    <w:rsid w:val="002F7EBC"/>
    <w:rsid w:val="003005DB"/>
    <w:rsid w:val="0030068D"/>
    <w:rsid w:val="003007B4"/>
    <w:rsid w:val="00300993"/>
    <w:rsid w:val="00300F45"/>
    <w:rsid w:val="00302492"/>
    <w:rsid w:val="0030251F"/>
    <w:rsid w:val="003025D4"/>
    <w:rsid w:val="0030276E"/>
    <w:rsid w:val="0030300B"/>
    <w:rsid w:val="00303022"/>
    <w:rsid w:val="00303058"/>
    <w:rsid w:val="003035C8"/>
    <w:rsid w:val="00303AD4"/>
    <w:rsid w:val="00303BDC"/>
    <w:rsid w:val="00303CCC"/>
    <w:rsid w:val="00303D85"/>
    <w:rsid w:val="00304AC0"/>
    <w:rsid w:val="003051F7"/>
    <w:rsid w:val="0030533E"/>
    <w:rsid w:val="003054B8"/>
    <w:rsid w:val="00305987"/>
    <w:rsid w:val="00305B39"/>
    <w:rsid w:val="00305C62"/>
    <w:rsid w:val="00306054"/>
    <w:rsid w:val="00306865"/>
    <w:rsid w:val="003074AE"/>
    <w:rsid w:val="00307660"/>
    <w:rsid w:val="0030795D"/>
    <w:rsid w:val="003100A2"/>
    <w:rsid w:val="003102D1"/>
    <w:rsid w:val="00310E3D"/>
    <w:rsid w:val="003112C0"/>
    <w:rsid w:val="0031198D"/>
    <w:rsid w:val="00311C40"/>
    <w:rsid w:val="00311E78"/>
    <w:rsid w:val="003122E6"/>
    <w:rsid w:val="00312A78"/>
    <w:rsid w:val="00313FB3"/>
    <w:rsid w:val="00314ADC"/>
    <w:rsid w:val="00314B1C"/>
    <w:rsid w:val="00314DB2"/>
    <w:rsid w:val="00315222"/>
    <w:rsid w:val="00315BAB"/>
    <w:rsid w:val="00316271"/>
    <w:rsid w:val="0031680C"/>
    <w:rsid w:val="00320672"/>
    <w:rsid w:val="003209F8"/>
    <w:rsid w:val="0032164B"/>
    <w:rsid w:val="0032177B"/>
    <w:rsid w:val="00322850"/>
    <w:rsid w:val="00322AEC"/>
    <w:rsid w:val="00322C8E"/>
    <w:rsid w:val="00324A2D"/>
    <w:rsid w:val="00324AB2"/>
    <w:rsid w:val="00324F6F"/>
    <w:rsid w:val="00326511"/>
    <w:rsid w:val="003275DF"/>
    <w:rsid w:val="00327A6D"/>
    <w:rsid w:val="00327C50"/>
    <w:rsid w:val="0033054D"/>
    <w:rsid w:val="0033060F"/>
    <w:rsid w:val="00332264"/>
    <w:rsid w:val="003328FE"/>
    <w:rsid w:val="00332D5B"/>
    <w:rsid w:val="003336C9"/>
    <w:rsid w:val="0033436C"/>
    <w:rsid w:val="00334F94"/>
    <w:rsid w:val="003358F9"/>
    <w:rsid w:val="00335B5C"/>
    <w:rsid w:val="00335BF9"/>
    <w:rsid w:val="003360BB"/>
    <w:rsid w:val="0033661C"/>
    <w:rsid w:val="00336F26"/>
    <w:rsid w:val="0033719F"/>
    <w:rsid w:val="003401F9"/>
    <w:rsid w:val="00341149"/>
    <w:rsid w:val="00341B15"/>
    <w:rsid w:val="00343A5B"/>
    <w:rsid w:val="00343D61"/>
    <w:rsid w:val="00343F11"/>
    <w:rsid w:val="0034461E"/>
    <w:rsid w:val="003453CF"/>
    <w:rsid w:val="003456D6"/>
    <w:rsid w:val="00345C5C"/>
    <w:rsid w:val="00345D2F"/>
    <w:rsid w:val="00346FA3"/>
    <w:rsid w:val="0035084F"/>
    <w:rsid w:val="00351013"/>
    <w:rsid w:val="00351BAA"/>
    <w:rsid w:val="00351EE8"/>
    <w:rsid w:val="00351F31"/>
    <w:rsid w:val="00352749"/>
    <w:rsid w:val="00352CA9"/>
    <w:rsid w:val="00353235"/>
    <w:rsid w:val="00353EF9"/>
    <w:rsid w:val="00354DD2"/>
    <w:rsid w:val="00355103"/>
    <w:rsid w:val="00355915"/>
    <w:rsid w:val="00355B59"/>
    <w:rsid w:val="00356233"/>
    <w:rsid w:val="00356AF5"/>
    <w:rsid w:val="00356D5C"/>
    <w:rsid w:val="0035775C"/>
    <w:rsid w:val="00357C4D"/>
    <w:rsid w:val="003607B5"/>
    <w:rsid w:val="00360A74"/>
    <w:rsid w:val="00361792"/>
    <w:rsid w:val="0036191A"/>
    <w:rsid w:val="00361A56"/>
    <w:rsid w:val="0036235C"/>
    <w:rsid w:val="00362360"/>
    <w:rsid w:val="00362ED8"/>
    <w:rsid w:val="00363FFA"/>
    <w:rsid w:val="003643F0"/>
    <w:rsid w:val="00364B29"/>
    <w:rsid w:val="00364CE7"/>
    <w:rsid w:val="00365F83"/>
    <w:rsid w:val="00367575"/>
    <w:rsid w:val="003705EA"/>
    <w:rsid w:val="00370CD7"/>
    <w:rsid w:val="00370DEF"/>
    <w:rsid w:val="00372283"/>
    <w:rsid w:val="00373A0A"/>
    <w:rsid w:val="00373B07"/>
    <w:rsid w:val="003740E6"/>
    <w:rsid w:val="003753F5"/>
    <w:rsid w:val="0037571A"/>
    <w:rsid w:val="00376268"/>
    <w:rsid w:val="00376CB9"/>
    <w:rsid w:val="003801F0"/>
    <w:rsid w:val="003802F7"/>
    <w:rsid w:val="003814DC"/>
    <w:rsid w:val="00381A92"/>
    <w:rsid w:val="003821D2"/>
    <w:rsid w:val="00383675"/>
    <w:rsid w:val="00383934"/>
    <w:rsid w:val="00385666"/>
    <w:rsid w:val="00385DBA"/>
    <w:rsid w:val="00385EAC"/>
    <w:rsid w:val="003862A3"/>
    <w:rsid w:val="00386AB5"/>
    <w:rsid w:val="00386EB9"/>
    <w:rsid w:val="0038771A"/>
    <w:rsid w:val="00391036"/>
    <w:rsid w:val="0039128A"/>
    <w:rsid w:val="00391D2A"/>
    <w:rsid w:val="003922B2"/>
    <w:rsid w:val="00392426"/>
    <w:rsid w:val="00392503"/>
    <w:rsid w:val="00393292"/>
    <w:rsid w:val="0039457E"/>
    <w:rsid w:val="00395F3E"/>
    <w:rsid w:val="00396A77"/>
    <w:rsid w:val="00396D2F"/>
    <w:rsid w:val="00396DD3"/>
    <w:rsid w:val="003970E6"/>
    <w:rsid w:val="003A025C"/>
    <w:rsid w:val="003A0355"/>
    <w:rsid w:val="003A043B"/>
    <w:rsid w:val="003A0DB1"/>
    <w:rsid w:val="003A0DCE"/>
    <w:rsid w:val="003A1012"/>
    <w:rsid w:val="003A11B3"/>
    <w:rsid w:val="003A29B7"/>
    <w:rsid w:val="003A2B36"/>
    <w:rsid w:val="003A3011"/>
    <w:rsid w:val="003A38B3"/>
    <w:rsid w:val="003A3961"/>
    <w:rsid w:val="003A3988"/>
    <w:rsid w:val="003A39ED"/>
    <w:rsid w:val="003A3EC0"/>
    <w:rsid w:val="003A4577"/>
    <w:rsid w:val="003A4638"/>
    <w:rsid w:val="003A4692"/>
    <w:rsid w:val="003A4DDE"/>
    <w:rsid w:val="003A5F17"/>
    <w:rsid w:val="003A608F"/>
    <w:rsid w:val="003A6EFB"/>
    <w:rsid w:val="003A704D"/>
    <w:rsid w:val="003A788E"/>
    <w:rsid w:val="003A7E54"/>
    <w:rsid w:val="003B032A"/>
    <w:rsid w:val="003B04BC"/>
    <w:rsid w:val="003B06CA"/>
    <w:rsid w:val="003B14C0"/>
    <w:rsid w:val="003B19DA"/>
    <w:rsid w:val="003B1F76"/>
    <w:rsid w:val="003B2F14"/>
    <w:rsid w:val="003B301A"/>
    <w:rsid w:val="003B3348"/>
    <w:rsid w:val="003B3606"/>
    <w:rsid w:val="003B3AEF"/>
    <w:rsid w:val="003B3F2A"/>
    <w:rsid w:val="003B3FCF"/>
    <w:rsid w:val="003B5845"/>
    <w:rsid w:val="003B5914"/>
    <w:rsid w:val="003B5A19"/>
    <w:rsid w:val="003B5B19"/>
    <w:rsid w:val="003B64B4"/>
    <w:rsid w:val="003B6AB2"/>
    <w:rsid w:val="003B7025"/>
    <w:rsid w:val="003B7E9A"/>
    <w:rsid w:val="003C01AF"/>
    <w:rsid w:val="003C057F"/>
    <w:rsid w:val="003C0DDD"/>
    <w:rsid w:val="003C2A9A"/>
    <w:rsid w:val="003C32B7"/>
    <w:rsid w:val="003C3DBB"/>
    <w:rsid w:val="003C3E25"/>
    <w:rsid w:val="003C3FD1"/>
    <w:rsid w:val="003C422F"/>
    <w:rsid w:val="003C4438"/>
    <w:rsid w:val="003C4F3C"/>
    <w:rsid w:val="003D0AA7"/>
    <w:rsid w:val="003D1261"/>
    <w:rsid w:val="003D254F"/>
    <w:rsid w:val="003D26A5"/>
    <w:rsid w:val="003D2907"/>
    <w:rsid w:val="003D29E9"/>
    <w:rsid w:val="003D32AC"/>
    <w:rsid w:val="003D350E"/>
    <w:rsid w:val="003D3622"/>
    <w:rsid w:val="003D5E9E"/>
    <w:rsid w:val="003D66EE"/>
    <w:rsid w:val="003D72A4"/>
    <w:rsid w:val="003E0166"/>
    <w:rsid w:val="003E06D3"/>
    <w:rsid w:val="003E1A09"/>
    <w:rsid w:val="003E1F4C"/>
    <w:rsid w:val="003E2568"/>
    <w:rsid w:val="003E2C8A"/>
    <w:rsid w:val="003E3881"/>
    <w:rsid w:val="003E38C0"/>
    <w:rsid w:val="003E4593"/>
    <w:rsid w:val="003E45C2"/>
    <w:rsid w:val="003E4906"/>
    <w:rsid w:val="003E5BAD"/>
    <w:rsid w:val="003E5C9B"/>
    <w:rsid w:val="003E5DEA"/>
    <w:rsid w:val="003E60FA"/>
    <w:rsid w:val="003E62F7"/>
    <w:rsid w:val="003E71D1"/>
    <w:rsid w:val="003E72AC"/>
    <w:rsid w:val="003E72B1"/>
    <w:rsid w:val="003E76BD"/>
    <w:rsid w:val="003F0AE7"/>
    <w:rsid w:val="003F147A"/>
    <w:rsid w:val="003F240E"/>
    <w:rsid w:val="003F27A6"/>
    <w:rsid w:val="003F2E6D"/>
    <w:rsid w:val="003F356F"/>
    <w:rsid w:val="003F3BAE"/>
    <w:rsid w:val="003F4324"/>
    <w:rsid w:val="003F5692"/>
    <w:rsid w:val="003F7015"/>
    <w:rsid w:val="004001F3"/>
    <w:rsid w:val="00400A00"/>
    <w:rsid w:val="00400A6E"/>
    <w:rsid w:val="00400AE6"/>
    <w:rsid w:val="004020C5"/>
    <w:rsid w:val="00402380"/>
    <w:rsid w:val="0040320D"/>
    <w:rsid w:val="00403E6E"/>
    <w:rsid w:val="004041B2"/>
    <w:rsid w:val="00404281"/>
    <w:rsid w:val="00405072"/>
    <w:rsid w:val="0040596A"/>
    <w:rsid w:val="00405AFF"/>
    <w:rsid w:val="00405C72"/>
    <w:rsid w:val="0040639F"/>
    <w:rsid w:val="004078B0"/>
    <w:rsid w:val="004112E6"/>
    <w:rsid w:val="00411A16"/>
    <w:rsid w:val="00411CD8"/>
    <w:rsid w:val="00412437"/>
    <w:rsid w:val="00413562"/>
    <w:rsid w:val="0041375E"/>
    <w:rsid w:val="004138AE"/>
    <w:rsid w:val="00413CF9"/>
    <w:rsid w:val="00413E63"/>
    <w:rsid w:val="00415745"/>
    <w:rsid w:val="00416237"/>
    <w:rsid w:val="00416D11"/>
    <w:rsid w:val="0041773F"/>
    <w:rsid w:val="00417DB2"/>
    <w:rsid w:val="00421885"/>
    <w:rsid w:val="00421E64"/>
    <w:rsid w:val="00421E8A"/>
    <w:rsid w:val="004228A6"/>
    <w:rsid w:val="00423247"/>
    <w:rsid w:val="004239B2"/>
    <w:rsid w:val="004240DC"/>
    <w:rsid w:val="0042427A"/>
    <w:rsid w:val="00424BA1"/>
    <w:rsid w:val="00424F8F"/>
    <w:rsid w:val="00425B10"/>
    <w:rsid w:val="00425B62"/>
    <w:rsid w:val="00425F73"/>
    <w:rsid w:val="00425FC2"/>
    <w:rsid w:val="00426C98"/>
    <w:rsid w:val="00427350"/>
    <w:rsid w:val="004275D3"/>
    <w:rsid w:val="00427A52"/>
    <w:rsid w:val="00430381"/>
    <w:rsid w:val="004312F7"/>
    <w:rsid w:val="004313AF"/>
    <w:rsid w:val="00431C8F"/>
    <w:rsid w:val="004321FA"/>
    <w:rsid w:val="00432420"/>
    <w:rsid w:val="0043314F"/>
    <w:rsid w:val="004335BA"/>
    <w:rsid w:val="00433ABA"/>
    <w:rsid w:val="00433ADA"/>
    <w:rsid w:val="00433D07"/>
    <w:rsid w:val="00433D36"/>
    <w:rsid w:val="0043418C"/>
    <w:rsid w:val="004344C8"/>
    <w:rsid w:val="00434DBD"/>
    <w:rsid w:val="004355EE"/>
    <w:rsid w:val="004366A2"/>
    <w:rsid w:val="004370C5"/>
    <w:rsid w:val="004372C5"/>
    <w:rsid w:val="00437ACF"/>
    <w:rsid w:val="0044062D"/>
    <w:rsid w:val="0044142E"/>
    <w:rsid w:val="00441C7D"/>
    <w:rsid w:val="00441DA3"/>
    <w:rsid w:val="004420C9"/>
    <w:rsid w:val="00442D5F"/>
    <w:rsid w:val="0044435D"/>
    <w:rsid w:val="00444E69"/>
    <w:rsid w:val="00445154"/>
    <w:rsid w:val="0044599E"/>
    <w:rsid w:val="00445F9D"/>
    <w:rsid w:val="004466DA"/>
    <w:rsid w:val="004467BC"/>
    <w:rsid w:val="0044742C"/>
    <w:rsid w:val="00447DBA"/>
    <w:rsid w:val="00450B0F"/>
    <w:rsid w:val="00450CB2"/>
    <w:rsid w:val="004514BE"/>
    <w:rsid w:val="004521EC"/>
    <w:rsid w:val="0045230E"/>
    <w:rsid w:val="0045292C"/>
    <w:rsid w:val="00452BDA"/>
    <w:rsid w:val="00452C4E"/>
    <w:rsid w:val="00452C8D"/>
    <w:rsid w:val="00452FA3"/>
    <w:rsid w:val="004537B6"/>
    <w:rsid w:val="00453928"/>
    <w:rsid w:val="00454D75"/>
    <w:rsid w:val="0045520B"/>
    <w:rsid w:val="00455D7B"/>
    <w:rsid w:val="00456D84"/>
    <w:rsid w:val="00456F29"/>
    <w:rsid w:val="00460065"/>
    <w:rsid w:val="00460B26"/>
    <w:rsid w:val="00460E0A"/>
    <w:rsid w:val="004629E4"/>
    <w:rsid w:val="00462F74"/>
    <w:rsid w:val="004633E1"/>
    <w:rsid w:val="00463427"/>
    <w:rsid w:val="00463BAB"/>
    <w:rsid w:val="004648AA"/>
    <w:rsid w:val="00464C44"/>
    <w:rsid w:val="00464E1A"/>
    <w:rsid w:val="00464F7E"/>
    <w:rsid w:val="004650D9"/>
    <w:rsid w:val="004656E5"/>
    <w:rsid w:val="00465BDE"/>
    <w:rsid w:val="00465BEF"/>
    <w:rsid w:val="0047062F"/>
    <w:rsid w:val="0047108A"/>
    <w:rsid w:val="00471542"/>
    <w:rsid w:val="00474039"/>
    <w:rsid w:val="0047416A"/>
    <w:rsid w:val="004743BB"/>
    <w:rsid w:val="00474850"/>
    <w:rsid w:val="00477B37"/>
    <w:rsid w:val="0048103E"/>
    <w:rsid w:val="004819F5"/>
    <w:rsid w:val="00481A51"/>
    <w:rsid w:val="00481F7B"/>
    <w:rsid w:val="00482447"/>
    <w:rsid w:val="00482DD0"/>
    <w:rsid w:val="0048308E"/>
    <w:rsid w:val="004843E3"/>
    <w:rsid w:val="00484426"/>
    <w:rsid w:val="00484A63"/>
    <w:rsid w:val="00484D87"/>
    <w:rsid w:val="004851F2"/>
    <w:rsid w:val="004877CD"/>
    <w:rsid w:val="00487884"/>
    <w:rsid w:val="00490992"/>
    <w:rsid w:val="004913C4"/>
    <w:rsid w:val="00491711"/>
    <w:rsid w:val="00491784"/>
    <w:rsid w:val="0049228B"/>
    <w:rsid w:val="00492487"/>
    <w:rsid w:val="00495503"/>
    <w:rsid w:val="0049719C"/>
    <w:rsid w:val="004978B3"/>
    <w:rsid w:val="00497F18"/>
    <w:rsid w:val="004A058B"/>
    <w:rsid w:val="004A0849"/>
    <w:rsid w:val="004A0EE4"/>
    <w:rsid w:val="004A14AD"/>
    <w:rsid w:val="004A16EF"/>
    <w:rsid w:val="004A1B5F"/>
    <w:rsid w:val="004A1F1A"/>
    <w:rsid w:val="004A1FDB"/>
    <w:rsid w:val="004A2677"/>
    <w:rsid w:val="004A268C"/>
    <w:rsid w:val="004A3E6B"/>
    <w:rsid w:val="004A4143"/>
    <w:rsid w:val="004A4F88"/>
    <w:rsid w:val="004A5173"/>
    <w:rsid w:val="004A55BB"/>
    <w:rsid w:val="004A5AD2"/>
    <w:rsid w:val="004A5D97"/>
    <w:rsid w:val="004A616F"/>
    <w:rsid w:val="004A6617"/>
    <w:rsid w:val="004A6683"/>
    <w:rsid w:val="004A6D13"/>
    <w:rsid w:val="004A7495"/>
    <w:rsid w:val="004B0282"/>
    <w:rsid w:val="004B0374"/>
    <w:rsid w:val="004B0E91"/>
    <w:rsid w:val="004B1136"/>
    <w:rsid w:val="004B1C83"/>
    <w:rsid w:val="004B225D"/>
    <w:rsid w:val="004B2C95"/>
    <w:rsid w:val="004B35D8"/>
    <w:rsid w:val="004B38D0"/>
    <w:rsid w:val="004B443B"/>
    <w:rsid w:val="004B4811"/>
    <w:rsid w:val="004B5226"/>
    <w:rsid w:val="004B5AB8"/>
    <w:rsid w:val="004B5B1F"/>
    <w:rsid w:val="004B5D13"/>
    <w:rsid w:val="004B6F3D"/>
    <w:rsid w:val="004B7271"/>
    <w:rsid w:val="004B76DC"/>
    <w:rsid w:val="004B7E0F"/>
    <w:rsid w:val="004C00B5"/>
    <w:rsid w:val="004C03D9"/>
    <w:rsid w:val="004C100A"/>
    <w:rsid w:val="004C221F"/>
    <w:rsid w:val="004C27AB"/>
    <w:rsid w:val="004C36CD"/>
    <w:rsid w:val="004C3D3A"/>
    <w:rsid w:val="004C49B7"/>
    <w:rsid w:val="004C4C59"/>
    <w:rsid w:val="004C693B"/>
    <w:rsid w:val="004C6955"/>
    <w:rsid w:val="004D0384"/>
    <w:rsid w:val="004D04F0"/>
    <w:rsid w:val="004D09DC"/>
    <w:rsid w:val="004D1485"/>
    <w:rsid w:val="004D179B"/>
    <w:rsid w:val="004D17B9"/>
    <w:rsid w:val="004D2570"/>
    <w:rsid w:val="004D295D"/>
    <w:rsid w:val="004D2E47"/>
    <w:rsid w:val="004D351C"/>
    <w:rsid w:val="004D38E6"/>
    <w:rsid w:val="004D43E0"/>
    <w:rsid w:val="004D4886"/>
    <w:rsid w:val="004D5997"/>
    <w:rsid w:val="004D5BA6"/>
    <w:rsid w:val="004D5FC9"/>
    <w:rsid w:val="004D647B"/>
    <w:rsid w:val="004D707F"/>
    <w:rsid w:val="004D79B0"/>
    <w:rsid w:val="004E04D1"/>
    <w:rsid w:val="004E06B2"/>
    <w:rsid w:val="004E06CE"/>
    <w:rsid w:val="004E2552"/>
    <w:rsid w:val="004E2C5A"/>
    <w:rsid w:val="004E2EAE"/>
    <w:rsid w:val="004E3789"/>
    <w:rsid w:val="004E5938"/>
    <w:rsid w:val="004E5D3B"/>
    <w:rsid w:val="004E63FE"/>
    <w:rsid w:val="004E6F41"/>
    <w:rsid w:val="004E724F"/>
    <w:rsid w:val="004E7970"/>
    <w:rsid w:val="004E7B4F"/>
    <w:rsid w:val="004F027D"/>
    <w:rsid w:val="004F0A66"/>
    <w:rsid w:val="004F0D94"/>
    <w:rsid w:val="004F26D8"/>
    <w:rsid w:val="004F31C5"/>
    <w:rsid w:val="004F3C31"/>
    <w:rsid w:val="004F5B75"/>
    <w:rsid w:val="004F5EFB"/>
    <w:rsid w:val="004F5FBD"/>
    <w:rsid w:val="004F643E"/>
    <w:rsid w:val="004F653C"/>
    <w:rsid w:val="004F6D3B"/>
    <w:rsid w:val="004F77DE"/>
    <w:rsid w:val="004F78AC"/>
    <w:rsid w:val="004F7E75"/>
    <w:rsid w:val="00500F96"/>
    <w:rsid w:val="00501B40"/>
    <w:rsid w:val="00502FF7"/>
    <w:rsid w:val="00503C30"/>
    <w:rsid w:val="00503EBF"/>
    <w:rsid w:val="00504373"/>
    <w:rsid w:val="0050452A"/>
    <w:rsid w:val="005049C2"/>
    <w:rsid w:val="00505346"/>
    <w:rsid w:val="00505567"/>
    <w:rsid w:val="00505D96"/>
    <w:rsid w:val="00505DF6"/>
    <w:rsid w:val="005075C4"/>
    <w:rsid w:val="00507602"/>
    <w:rsid w:val="00507857"/>
    <w:rsid w:val="00510004"/>
    <w:rsid w:val="00512032"/>
    <w:rsid w:val="00513FBD"/>
    <w:rsid w:val="00514390"/>
    <w:rsid w:val="00514634"/>
    <w:rsid w:val="00514AFD"/>
    <w:rsid w:val="00514B43"/>
    <w:rsid w:val="00514E28"/>
    <w:rsid w:val="00514E9D"/>
    <w:rsid w:val="005150C9"/>
    <w:rsid w:val="00515572"/>
    <w:rsid w:val="00515EB4"/>
    <w:rsid w:val="00516D40"/>
    <w:rsid w:val="005172BC"/>
    <w:rsid w:val="005174B7"/>
    <w:rsid w:val="00517BEF"/>
    <w:rsid w:val="00520640"/>
    <w:rsid w:val="00520A33"/>
    <w:rsid w:val="00521467"/>
    <w:rsid w:val="00521593"/>
    <w:rsid w:val="00522237"/>
    <w:rsid w:val="0052387E"/>
    <w:rsid w:val="00523E8A"/>
    <w:rsid w:val="00524624"/>
    <w:rsid w:val="005250FD"/>
    <w:rsid w:val="005253CF"/>
    <w:rsid w:val="00525C2B"/>
    <w:rsid w:val="005260B3"/>
    <w:rsid w:val="00526CE9"/>
    <w:rsid w:val="0052753E"/>
    <w:rsid w:val="005300AA"/>
    <w:rsid w:val="00530618"/>
    <w:rsid w:val="00530802"/>
    <w:rsid w:val="00530CBF"/>
    <w:rsid w:val="00531180"/>
    <w:rsid w:val="00531F06"/>
    <w:rsid w:val="00532A69"/>
    <w:rsid w:val="00532B0E"/>
    <w:rsid w:val="0053318B"/>
    <w:rsid w:val="00533433"/>
    <w:rsid w:val="0053368E"/>
    <w:rsid w:val="0053432C"/>
    <w:rsid w:val="00535980"/>
    <w:rsid w:val="00535E47"/>
    <w:rsid w:val="0053609D"/>
    <w:rsid w:val="00536260"/>
    <w:rsid w:val="005365FE"/>
    <w:rsid w:val="0053661A"/>
    <w:rsid w:val="00536C80"/>
    <w:rsid w:val="005372BD"/>
    <w:rsid w:val="00537326"/>
    <w:rsid w:val="0053746B"/>
    <w:rsid w:val="005409E3"/>
    <w:rsid w:val="00541349"/>
    <w:rsid w:val="0054195B"/>
    <w:rsid w:val="0054223E"/>
    <w:rsid w:val="00542335"/>
    <w:rsid w:val="00542FED"/>
    <w:rsid w:val="00543A19"/>
    <w:rsid w:val="005446C3"/>
    <w:rsid w:val="0054487F"/>
    <w:rsid w:val="00545246"/>
    <w:rsid w:val="00545310"/>
    <w:rsid w:val="0054548A"/>
    <w:rsid w:val="005464AF"/>
    <w:rsid w:val="00546693"/>
    <w:rsid w:val="005475A7"/>
    <w:rsid w:val="0054771C"/>
    <w:rsid w:val="00547E7A"/>
    <w:rsid w:val="00550302"/>
    <w:rsid w:val="00550AD9"/>
    <w:rsid w:val="00550DF8"/>
    <w:rsid w:val="00551054"/>
    <w:rsid w:val="0055132C"/>
    <w:rsid w:val="00551582"/>
    <w:rsid w:val="00551CD7"/>
    <w:rsid w:val="005522F5"/>
    <w:rsid w:val="005528DA"/>
    <w:rsid w:val="00552C27"/>
    <w:rsid w:val="0055337B"/>
    <w:rsid w:val="00553E5E"/>
    <w:rsid w:val="005541B7"/>
    <w:rsid w:val="00554245"/>
    <w:rsid w:val="005557AF"/>
    <w:rsid w:val="00555B47"/>
    <w:rsid w:val="00556ED4"/>
    <w:rsid w:val="0055745B"/>
    <w:rsid w:val="00560921"/>
    <w:rsid w:val="00560CF1"/>
    <w:rsid w:val="00561268"/>
    <w:rsid w:val="00561E94"/>
    <w:rsid w:val="00562345"/>
    <w:rsid w:val="00562468"/>
    <w:rsid w:val="0056258F"/>
    <w:rsid w:val="00562D07"/>
    <w:rsid w:val="0056320C"/>
    <w:rsid w:val="005634A0"/>
    <w:rsid w:val="00564215"/>
    <w:rsid w:val="005642F5"/>
    <w:rsid w:val="00564488"/>
    <w:rsid w:val="0056452A"/>
    <w:rsid w:val="00564695"/>
    <w:rsid w:val="00565577"/>
    <w:rsid w:val="00565D00"/>
    <w:rsid w:val="00565E2E"/>
    <w:rsid w:val="00566546"/>
    <w:rsid w:val="00566A8C"/>
    <w:rsid w:val="00570443"/>
    <w:rsid w:val="005709CB"/>
    <w:rsid w:val="00570A4F"/>
    <w:rsid w:val="00571362"/>
    <w:rsid w:val="00572199"/>
    <w:rsid w:val="00572F2D"/>
    <w:rsid w:val="005731F5"/>
    <w:rsid w:val="00573734"/>
    <w:rsid w:val="00573B23"/>
    <w:rsid w:val="00574313"/>
    <w:rsid w:val="00574377"/>
    <w:rsid w:val="00574C22"/>
    <w:rsid w:val="0057534B"/>
    <w:rsid w:val="00575B97"/>
    <w:rsid w:val="00575C08"/>
    <w:rsid w:val="00575E15"/>
    <w:rsid w:val="00575EC6"/>
    <w:rsid w:val="00576208"/>
    <w:rsid w:val="00576334"/>
    <w:rsid w:val="00577001"/>
    <w:rsid w:val="00577AA5"/>
    <w:rsid w:val="0058076F"/>
    <w:rsid w:val="00580CDD"/>
    <w:rsid w:val="005810A9"/>
    <w:rsid w:val="00581191"/>
    <w:rsid w:val="00582246"/>
    <w:rsid w:val="00582610"/>
    <w:rsid w:val="0058262E"/>
    <w:rsid w:val="005828F2"/>
    <w:rsid w:val="005832CD"/>
    <w:rsid w:val="005836BD"/>
    <w:rsid w:val="00583F8E"/>
    <w:rsid w:val="00584231"/>
    <w:rsid w:val="005847DE"/>
    <w:rsid w:val="00585845"/>
    <w:rsid w:val="00585AFD"/>
    <w:rsid w:val="00585BE0"/>
    <w:rsid w:val="00586368"/>
    <w:rsid w:val="005864D8"/>
    <w:rsid w:val="00586BF0"/>
    <w:rsid w:val="005871AD"/>
    <w:rsid w:val="00587CF0"/>
    <w:rsid w:val="00590C56"/>
    <w:rsid w:val="00590F12"/>
    <w:rsid w:val="00591A68"/>
    <w:rsid w:val="00591F3D"/>
    <w:rsid w:val="00591FCE"/>
    <w:rsid w:val="00592CAF"/>
    <w:rsid w:val="00594166"/>
    <w:rsid w:val="005945EA"/>
    <w:rsid w:val="00594F82"/>
    <w:rsid w:val="0059519D"/>
    <w:rsid w:val="00595227"/>
    <w:rsid w:val="00595509"/>
    <w:rsid w:val="00595DBE"/>
    <w:rsid w:val="00596041"/>
    <w:rsid w:val="005966BE"/>
    <w:rsid w:val="00596D17"/>
    <w:rsid w:val="00596E4F"/>
    <w:rsid w:val="00597740"/>
    <w:rsid w:val="00597D3F"/>
    <w:rsid w:val="00597F71"/>
    <w:rsid w:val="005A0417"/>
    <w:rsid w:val="005A0545"/>
    <w:rsid w:val="005A0713"/>
    <w:rsid w:val="005A0A08"/>
    <w:rsid w:val="005A103D"/>
    <w:rsid w:val="005A142D"/>
    <w:rsid w:val="005A2578"/>
    <w:rsid w:val="005A287A"/>
    <w:rsid w:val="005A3C26"/>
    <w:rsid w:val="005A4168"/>
    <w:rsid w:val="005A54A5"/>
    <w:rsid w:val="005A5521"/>
    <w:rsid w:val="005A56FF"/>
    <w:rsid w:val="005A57E4"/>
    <w:rsid w:val="005A6084"/>
    <w:rsid w:val="005A6BE6"/>
    <w:rsid w:val="005B037F"/>
    <w:rsid w:val="005B052F"/>
    <w:rsid w:val="005B0B25"/>
    <w:rsid w:val="005B27AF"/>
    <w:rsid w:val="005B29E7"/>
    <w:rsid w:val="005B2A30"/>
    <w:rsid w:val="005B2A96"/>
    <w:rsid w:val="005B35F2"/>
    <w:rsid w:val="005B4668"/>
    <w:rsid w:val="005B48AB"/>
    <w:rsid w:val="005B50BC"/>
    <w:rsid w:val="005B578E"/>
    <w:rsid w:val="005B5C99"/>
    <w:rsid w:val="005B60E3"/>
    <w:rsid w:val="005B64B0"/>
    <w:rsid w:val="005B6DD2"/>
    <w:rsid w:val="005B724D"/>
    <w:rsid w:val="005B7588"/>
    <w:rsid w:val="005C0357"/>
    <w:rsid w:val="005C09FC"/>
    <w:rsid w:val="005C1040"/>
    <w:rsid w:val="005C2888"/>
    <w:rsid w:val="005C2DC5"/>
    <w:rsid w:val="005C3CB5"/>
    <w:rsid w:val="005C4FF5"/>
    <w:rsid w:val="005C6C7B"/>
    <w:rsid w:val="005C788A"/>
    <w:rsid w:val="005D0ACF"/>
    <w:rsid w:val="005D1C1D"/>
    <w:rsid w:val="005D2BA7"/>
    <w:rsid w:val="005D2DF7"/>
    <w:rsid w:val="005D2FA4"/>
    <w:rsid w:val="005D3322"/>
    <w:rsid w:val="005D3998"/>
    <w:rsid w:val="005D3E92"/>
    <w:rsid w:val="005D3F2D"/>
    <w:rsid w:val="005D40F8"/>
    <w:rsid w:val="005D4A5B"/>
    <w:rsid w:val="005D5051"/>
    <w:rsid w:val="005D508E"/>
    <w:rsid w:val="005D5B09"/>
    <w:rsid w:val="005D6161"/>
    <w:rsid w:val="005D64A4"/>
    <w:rsid w:val="005D700F"/>
    <w:rsid w:val="005D7951"/>
    <w:rsid w:val="005D7B05"/>
    <w:rsid w:val="005D7E80"/>
    <w:rsid w:val="005E10C8"/>
    <w:rsid w:val="005E1143"/>
    <w:rsid w:val="005E11FE"/>
    <w:rsid w:val="005E1EEA"/>
    <w:rsid w:val="005E21EC"/>
    <w:rsid w:val="005E3759"/>
    <w:rsid w:val="005E37F5"/>
    <w:rsid w:val="005E4007"/>
    <w:rsid w:val="005E437C"/>
    <w:rsid w:val="005E499F"/>
    <w:rsid w:val="005E4A18"/>
    <w:rsid w:val="005E56AA"/>
    <w:rsid w:val="005E5CA4"/>
    <w:rsid w:val="005E5D1A"/>
    <w:rsid w:val="005E76DF"/>
    <w:rsid w:val="005E7A94"/>
    <w:rsid w:val="005F0D29"/>
    <w:rsid w:val="005F14E1"/>
    <w:rsid w:val="005F1719"/>
    <w:rsid w:val="005F1CCE"/>
    <w:rsid w:val="005F24AB"/>
    <w:rsid w:val="005F26D2"/>
    <w:rsid w:val="005F276A"/>
    <w:rsid w:val="005F30D7"/>
    <w:rsid w:val="005F3262"/>
    <w:rsid w:val="005F34BA"/>
    <w:rsid w:val="005F3591"/>
    <w:rsid w:val="005F39F4"/>
    <w:rsid w:val="005F4671"/>
    <w:rsid w:val="005F4DCC"/>
    <w:rsid w:val="005F4F87"/>
    <w:rsid w:val="005F7015"/>
    <w:rsid w:val="005F7F55"/>
    <w:rsid w:val="006001F4"/>
    <w:rsid w:val="006003DD"/>
    <w:rsid w:val="00600F06"/>
    <w:rsid w:val="0060154A"/>
    <w:rsid w:val="00601F88"/>
    <w:rsid w:val="00602050"/>
    <w:rsid w:val="00602511"/>
    <w:rsid w:val="00602CCC"/>
    <w:rsid w:val="006030D6"/>
    <w:rsid w:val="00603382"/>
    <w:rsid w:val="0060381E"/>
    <w:rsid w:val="00603FEF"/>
    <w:rsid w:val="00604DC0"/>
    <w:rsid w:val="00605C32"/>
    <w:rsid w:val="006070A1"/>
    <w:rsid w:val="006076CF"/>
    <w:rsid w:val="00607B51"/>
    <w:rsid w:val="006101B7"/>
    <w:rsid w:val="00610775"/>
    <w:rsid w:val="006109CC"/>
    <w:rsid w:val="00610EAC"/>
    <w:rsid w:val="00610F63"/>
    <w:rsid w:val="00611025"/>
    <w:rsid w:val="006120FA"/>
    <w:rsid w:val="00612721"/>
    <w:rsid w:val="006131B0"/>
    <w:rsid w:val="00613302"/>
    <w:rsid w:val="0061369A"/>
    <w:rsid w:val="006137C0"/>
    <w:rsid w:val="00613BAA"/>
    <w:rsid w:val="00613CC1"/>
    <w:rsid w:val="006143B5"/>
    <w:rsid w:val="0061444E"/>
    <w:rsid w:val="00614AC9"/>
    <w:rsid w:val="00614CE7"/>
    <w:rsid w:val="0061509B"/>
    <w:rsid w:val="0061533E"/>
    <w:rsid w:val="00615381"/>
    <w:rsid w:val="00616682"/>
    <w:rsid w:val="00617AE9"/>
    <w:rsid w:val="00617BB6"/>
    <w:rsid w:val="00620063"/>
    <w:rsid w:val="006206D3"/>
    <w:rsid w:val="00621DB9"/>
    <w:rsid w:val="00622B24"/>
    <w:rsid w:val="006232C6"/>
    <w:rsid w:val="006232FD"/>
    <w:rsid w:val="00623388"/>
    <w:rsid w:val="00623768"/>
    <w:rsid w:val="00624735"/>
    <w:rsid w:val="00625AB3"/>
    <w:rsid w:val="00625F15"/>
    <w:rsid w:val="0062605B"/>
    <w:rsid w:val="006268E5"/>
    <w:rsid w:val="00626A5F"/>
    <w:rsid w:val="00627293"/>
    <w:rsid w:val="006344A0"/>
    <w:rsid w:val="00634D8A"/>
    <w:rsid w:val="0063617C"/>
    <w:rsid w:val="006361A2"/>
    <w:rsid w:val="00636482"/>
    <w:rsid w:val="00637477"/>
    <w:rsid w:val="0063753B"/>
    <w:rsid w:val="006376AE"/>
    <w:rsid w:val="00637C97"/>
    <w:rsid w:val="00637D1C"/>
    <w:rsid w:val="00640568"/>
    <w:rsid w:val="00641494"/>
    <w:rsid w:val="006416DA"/>
    <w:rsid w:val="0064192D"/>
    <w:rsid w:val="00641A7E"/>
    <w:rsid w:val="00641ACF"/>
    <w:rsid w:val="00642ECC"/>
    <w:rsid w:val="00643780"/>
    <w:rsid w:val="0064395D"/>
    <w:rsid w:val="00643BB3"/>
    <w:rsid w:val="00643FBF"/>
    <w:rsid w:val="00644036"/>
    <w:rsid w:val="006441AC"/>
    <w:rsid w:val="006448C9"/>
    <w:rsid w:val="00644AE6"/>
    <w:rsid w:val="00644F06"/>
    <w:rsid w:val="00645062"/>
    <w:rsid w:val="00645AAD"/>
    <w:rsid w:val="00646E9D"/>
    <w:rsid w:val="00647137"/>
    <w:rsid w:val="006475F0"/>
    <w:rsid w:val="00647F58"/>
    <w:rsid w:val="0065026F"/>
    <w:rsid w:val="006505D6"/>
    <w:rsid w:val="006508CF"/>
    <w:rsid w:val="006517F8"/>
    <w:rsid w:val="00651A31"/>
    <w:rsid w:val="00651DA0"/>
    <w:rsid w:val="00652230"/>
    <w:rsid w:val="006523B8"/>
    <w:rsid w:val="00652612"/>
    <w:rsid w:val="006532EB"/>
    <w:rsid w:val="00653827"/>
    <w:rsid w:val="0065384C"/>
    <w:rsid w:val="00653863"/>
    <w:rsid w:val="006538F9"/>
    <w:rsid w:val="00653F7D"/>
    <w:rsid w:val="006543D1"/>
    <w:rsid w:val="006548EF"/>
    <w:rsid w:val="00655FC0"/>
    <w:rsid w:val="006564D0"/>
    <w:rsid w:val="00656518"/>
    <w:rsid w:val="0065653D"/>
    <w:rsid w:val="00656625"/>
    <w:rsid w:val="0065681A"/>
    <w:rsid w:val="006600AF"/>
    <w:rsid w:val="00660AFC"/>
    <w:rsid w:val="0066174C"/>
    <w:rsid w:val="00664D00"/>
    <w:rsid w:val="00666811"/>
    <w:rsid w:val="00666E9E"/>
    <w:rsid w:val="00667587"/>
    <w:rsid w:val="006677BB"/>
    <w:rsid w:val="0066793C"/>
    <w:rsid w:val="00670C41"/>
    <w:rsid w:val="00670D8A"/>
    <w:rsid w:val="00671654"/>
    <w:rsid w:val="00671847"/>
    <w:rsid w:val="0067224B"/>
    <w:rsid w:val="006722AA"/>
    <w:rsid w:val="00672F51"/>
    <w:rsid w:val="00673D81"/>
    <w:rsid w:val="00673DC2"/>
    <w:rsid w:val="00674A46"/>
    <w:rsid w:val="00674AA7"/>
    <w:rsid w:val="00674E18"/>
    <w:rsid w:val="00675D29"/>
    <w:rsid w:val="006779D6"/>
    <w:rsid w:val="00680935"/>
    <w:rsid w:val="0068160C"/>
    <w:rsid w:val="00681638"/>
    <w:rsid w:val="0068169A"/>
    <w:rsid w:val="006821AB"/>
    <w:rsid w:val="006832B8"/>
    <w:rsid w:val="0068343C"/>
    <w:rsid w:val="006834A9"/>
    <w:rsid w:val="00683A33"/>
    <w:rsid w:val="00683E74"/>
    <w:rsid w:val="00684B7B"/>
    <w:rsid w:val="0068527C"/>
    <w:rsid w:val="00685930"/>
    <w:rsid w:val="00686315"/>
    <w:rsid w:val="00686963"/>
    <w:rsid w:val="006871DB"/>
    <w:rsid w:val="00687741"/>
    <w:rsid w:val="00687DAC"/>
    <w:rsid w:val="00690603"/>
    <w:rsid w:val="00690B23"/>
    <w:rsid w:val="006913BD"/>
    <w:rsid w:val="0069143A"/>
    <w:rsid w:val="0069149F"/>
    <w:rsid w:val="00691B4C"/>
    <w:rsid w:val="006922CD"/>
    <w:rsid w:val="0069263D"/>
    <w:rsid w:val="00693BCD"/>
    <w:rsid w:val="006946D8"/>
    <w:rsid w:val="00694B56"/>
    <w:rsid w:val="00694C06"/>
    <w:rsid w:val="00695026"/>
    <w:rsid w:val="00695615"/>
    <w:rsid w:val="00695B4E"/>
    <w:rsid w:val="006973CF"/>
    <w:rsid w:val="006978A5"/>
    <w:rsid w:val="006A073E"/>
    <w:rsid w:val="006A0AC0"/>
    <w:rsid w:val="006A225F"/>
    <w:rsid w:val="006A2A2D"/>
    <w:rsid w:val="006A3594"/>
    <w:rsid w:val="006A4309"/>
    <w:rsid w:val="006A43F3"/>
    <w:rsid w:val="006A5FFD"/>
    <w:rsid w:val="006A70D1"/>
    <w:rsid w:val="006A7ACC"/>
    <w:rsid w:val="006B04FB"/>
    <w:rsid w:val="006B137D"/>
    <w:rsid w:val="006B219C"/>
    <w:rsid w:val="006B2F42"/>
    <w:rsid w:val="006B3442"/>
    <w:rsid w:val="006B3C7E"/>
    <w:rsid w:val="006B4480"/>
    <w:rsid w:val="006B4BED"/>
    <w:rsid w:val="006B5357"/>
    <w:rsid w:val="006B60AA"/>
    <w:rsid w:val="006B619D"/>
    <w:rsid w:val="006B6AE9"/>
    <w:rsid w:val="006B7080"/>
    <w:rsid w:val="006C156F"/>
    <w:rsid w:val="006C1F0A"/>
    <w:rsid w:val="006C224A"/>
    <w:rsid w:val="006C25F2"/>
    <w:rsid w:val="006C285A"/>
    <w:rsid w:val="006C2A92"/>
    <w:rsid w:val="006C2B4B"/>
    <w:rsid w:val="006C31DE"/>
    <w:rsid w:val="006C3464"/>
    <w:rsid w:val="006C39FB"/>
    <w:rsid w:val="006C3D13"/>
    <w:rsid w:val="006C40E8"/>
    <w:rsid w:val="006C44EF"/>
    <w:rsid w:val="006C4F49"/>
    <w:rsid w:val="006C6A01"/>
    <w:rsid w:val="006C6CDF"/>
    <w:rsid w:val="006C6ED9"/>
    <w:rsid w:val="006C7125"/>
    <w:rsid w:val="006C799F"/>
    <w:rsid w:val="006D2412"/>
    <w:rsid w:val="006D2B16"/>
    <w:rsid w:val="006D2D17"/>
    <w:rsid w:val="006D3546"/>
    <w:rsid w:val="006D36A6"/>
    <w:rsid w:val="006D39DF"/>
    <w:rsid w:val="006D4FE8"/>
    <w:rsid w:val="006D55E9"/>
    <w:rsid w:val="006D61CC"/>
    <w:rsid w:val="006D64E6"/>
    <w:rsid w:val="006D74D9"/>
    <w:rsid w:val="006D78FB"/>
    <w:rsid w:val="006E1AC1"/>
    <w:rsid w:val="006E29D1"/>
    <w:rsid w:val="006E2EF4"/>
    <w:rsid w:val="006E4123"/>
    <w:rsid w:val="006E44AF"/>
    <w:rsid w:val="006E48F1"/>
    <w:rsid w:val="006E49E4"/>
    <w:rsid w:val="006E6981"/>
    <w:rsid w:val="006E6BF1"/>
    <w:rsid w:val="006E7821"/>
    <w:rsid w:val="006E7833"/>
    <w:rsid w:val="006E7A41"/>
    <w:rsid w:val="006E7E36"/>
    <w:rsid w:val="006F0323"/>
    <w:rsid w:val="006F09DC"/>
    <w:rsid w:val="006F107E"/>
    <w:rsid w:val="006F1475"/>
    <w:rsid w:val="006F1AD3"/>
    <w:rsid w:val="006F2682"/>
    <w:rsid w:val="006F3037"/>
    <w:rsid w:val="006F3AD8"/>
    <w:rsid w:val="006F40F6"/>
    <w:rsid w:val="006F44CD"/>
    <w:rsid w:val="006F44DA"/>
    <w:rsid w:val="006F5473"/>
    <w:rsid w:val="006F56F2"/>
    <w:rsid w:val="006F668C"/>
    <w:rsid w:val="006F684D"/>
    <w:rsid w:val="006F6B09"/>
    <w:rsid w:val="006F6C01"/>
    <w:rsid w:val="006F7F82"/>
    <w:rsid w:val="00700F3D"/>
    <w:rsid w:val="00701979"/>
    <w:rsid w:val="00702A0A"/>
    <w:rsid w:val="007032E2"/>
    <w:rsid w:val="00703B95"/>
    <w:rsid w:val="00704C29"/>
    <w:rsid w:val="007051D7"/>
    <w:rsid w:val="00705D01"/>
    <w:rsid w:val="00705D02"/>
    <w:rsid w:val="00706024"/>
    <w:rsid w:val="007060F9"/>
    <w:rsid w:val="0070654E"/>
    <w:rsid w:val="007077A1"/>
    <w:rsid w:val="00710801"/>
    <w:rsid w:val="0071085C"/>
    <w:rsid w:val="0071152B"/>
    <w:rsid w:val="00711741"/>
    <w:rsid w:val="00711769"/>
    <w:rsid w:val="0071227E"/>
    <w:rsid w:val="00713068"/>
    <w:rsid w:val="00714F80"/>
    <w:rsid w:val="00715229"/>
    <w:rsid w:val="00715A15"/>
    <w:rsid w:val="00715DF9"/>
    <w:rsid w:val="00716039"/>
    <w:rsid w:val="007160B3"/>
    <w:rsid w:val="0071625B"/>
    <w:rsid w:val="00716CF8"/>
    <w:rsid w:val="007173E1"/>
    <w:rsid w:val="00717B30"/>
    <w:rsid w:val="00717BD8"/>
    <w:rsid w:val="00720EF3"/>
    <w:rsid w:val="007210D2"/>
    <w:rsid w:val="0072119E"/>
    <w:rsid w:val="00721D01"/>
    <w:rsid w:val="00721E1C"/>
    <w:rsid w:val="007224D0"/>
    <w:rsid w:val="007235D6"/>
    <w:rsid w:val="00723C1C"/>
    <w:rsid w:val="00724193"/>
    <w:rsid w:val="007248E4"/>
    <w:rsid w:val="00725FDF"/>
    <w:rsid w:val="00726104"/>
    <w:rsid w:val="00727C73"/>
    <w:rsid w:val="00727E90"/>
    <w:rsid w:val="007301A5"/>
    <w:rsid w:val="007302F9"/>
    <w:rsid w:val="00730710"/>
    <w:rsid w:val="00730C15"/>
    <w:rsid w:val="00730F2C"/>
    <w:rsid w:val="00731614"/>
    <w:rsid w:val="007319F0"/>
    <w:rsid w:val="00732498"/>
    <w:rsid w:val="007329CE"/>
    <w:rsid w:val="00732C40"/>
    <w:rsid w:val="00732F59"/>
    <w:rsid w:val="007330C6"/>
    <w:rsid w:val="0073351A"/>
    <w:rsid w:val="00733527"/>
    <w:rsid w:val="00733ADD"/>
    <w:rsid w:val="00733D49"/>
    <w:rsid w:val="00733E62"/>
    <w:rsid w:val="00734027"/>
    <w:rsid w:val="00734ADB"/>
    <w:rsid w:val="00734C67"/>
    <w:rsid w:val="0073650F"/>
    <w:rsid w:val="00740068"/>
    <w:rsid w:val="00740209"/>
    <w:rsid w:val="00740230"/>
    <w:rsid w:val="00740B8B"/>
    <w:rsid w:val="00740DFB"/>
    <w:rsid w:val="007412F0"/>
    <w:rsid w:val="00741A80"/>
    <w:rsid w:val="0074225A"/>
    <w:rsid w:val="007424BB"/>
    <w:rsid w:val="0074344D"/>
    <w:rsid w:val="00743C8B"/>
    <w:rsid w:val="0074474B"/>
    <w:rsid w:val="00744AB7"/>
    <w:rsid w:val="007452AB"/>
    <w:rsid w:val="00745AFF"/>
    <w:rsid w:val="0074670A"/>
    <w:rsid w:val="00746F89"/>
    <w:rsid w:val="00750387"/>
    <w:rsid w:val="0075043F"/>
    <w:rsid w:val="007507F9"/>
    <w:rsid w:val="00750846"/>
    <w:rsid w:val="007519CE"/>
    <w:rsid w:val="00751CD4"/>
    <w:rsid w:val="0075368C"/>
    <w:rsid w:val="00753B30"/>
    <w:rsid w:val="00753F1F"/>
    <w:rsid w:val="00754320"/>
    <w:rsid w:val="00754646"/>
    <w:rsid w:val="00756DA9"/>
    <w:rsid w:val="007577F0"/>
    <w:rsid w:val="007578B1"/>
    <w:rsid w:val="00757DCA"/>
    <w:rsid w:val="007617E9"/>
    <w:rsid w:val="007619DD"/>
    <w:rsid w:val="00761A44"/>
    <w:rsid w:val="00761C7A"/>
    <w:rsid w:val="007623CF"/>
    <w:rsid w:val="00762D67"/>
    <w:rsid w:val="00762E44"/>
    <w:rsid w:val="0076382C"/>
    <w:rsid w:val="00763DD2"/>
    <w:rsid w:val="00763F9B"/>
    <w:rsid w:val="00764088"/>
    <w:rsid w:val="00765637"/>
    <w:rsid w:val="00765B5A"/>
    <w:rsid w:val="00765EAA"/>
    <w:rsid w:val="007669D2"/>
    <w:rsid w:val="00766B77"/>
    <w:rsid w:val="00770354"/>
    <w:rsid w:val="00770528"/>
    <w:rsid w:val="0077103A"/>
    <w:rsid w:val="00771067"/>
    <w:rsid w:val="00772759"/>
    <w:rsid w:val="007729F6"/>
    <w:rsid w:val="00773567"/>
    <w:rsid w:val="00773B51"/>
    <w:rsid w:val="0077435F"/>
    <w:rsid w:val="007748B9"/>
    <w:rsid w:val="0077550D"/>
    <w:rsid w:val="00775742"/>
    <w:rsid w:val="00775984"/>
    <w:rsid w:val="00775C46"/>
    <w:rsid w:val="00775E33"/>
    <w:rsid w:val="00775ED7"/>
    <w:rsid w:val="00776659"/>
    <w:rsid w:val="0077677E"/>
    <w:rsid w:val="00776841"/>
    <w:rsid w:val="00776BD7"/>
    <w:rsid w:val="00776EC9"/>
    <w:rsid w:val="0077771E"/>
    <w:rsid w:val="007804A2"/>
    <w:rsid w:val="00780B5A"/>
    <w:rsid w:val="0078117C"/>
    <w:rsid w:val="00781D83"/>
    <w:rsid w:val="007820D7"/>
    <w:rsid w:val="0078227E"/>
    <w:rsid w:val="00782F3A"/>
    <w:rsid w:val="00784292"/>
    <w:rsid w:val="0078445D"/>
    <w:rsid w:val="0078477F"/>
    <w:rsid w:val="00785555"/>
    <w:rsid w:val="007857C0"/>
    <w:rsid w:val="007858AD"/>
    <w:rsid w:val="00787712"/>
    <w:rsid w:val="007878BF"/>
    <w:rsid w:val="00787E8B"/>
    <w:rsid w:val="00790ADC"/>
    <w:rsid w:val="007921DB"/>
    <w:rsid w:val="00793005"/>
    <w:rsid w:val="007931AC"/>
    <w:rsid w:val="007936B6"/>
    <w:rsid w:val="00793962"/>
    <w:rsid w:val="007939AA"/>
    <w:rsid w:val="00795C39"/>
    <w:rsid w:val="00795C8E"/>
    <w:rsid w:val="0079614D"/>
    <w:rsid w:val="00796E12"/>
    <w:rsid w:val="007A01DA"/>
    <w:rsid w:val="007A12A2"/>
    <w:rsid w:val="007A155B"/>
    <w:rsid w:val="007A16C6"/>
    <w:rsid w:val="007A2849"/>
    <w:rsid w:val="007A3229"/>
    <w:rsid w:val="007A3415"/>
    <w:rsid w:val="007A35D3"/>
    <w:rsid w:val="007A4085"/>
    <w:rsid w:val="007A4187"/>
    <w:rsid w:val="007A5F1C"/>
    <w:rsid w:val="007A63F9"/>
    <w:rsid w:val="007A65E9"/>
    <w:rsid w:val="007A6945"/>
    <w:rsid w:val="007A727A"/>
    <w:rsid w:val="007A73A0"/>
    <w:rsid w:val="007B021F"/>
    <w:rsid w:val="007B069E"/>
    <w:rsid w:val="007B0F14"/>
    <w:rsid w:val="007B167F"/>
    <w:rsid w:val="007B1EEA"/>
    <w:rsid w:val="007B2017"/>
    <w:rsid w:val="007B2051"/>
    <w:rsid w:val="007B2077"/>
    <w:rsid w:val="007B2D80"/>
    <w:rsid w:val="007B2E38"/>
    <w:rsid w:val="007B374B"/>
    <w:rsid w:val="007B7C91"/>
    <w:rsid w:val="007C0770"/>
    <w:rsid w:val="007C0790"/>
    <w:rsid w:val="007C0856"/>
    <w:rsid w:val="007C0E04"/>
    <w:rsid w:val="007C1414"/>
    <w:rsid w:val="007C1489"/>
    <w:rsid w:val="007C1667"/>
    <w:rsid w:val="007C16A6"/>
    <w:rsid w:val="007C2108"/>
    <w:rsid w:val="007C3158"/>
    <w:rsid w:val="007C3DD5"/>
    <w:rsid w:val="007C46C9"/>
    <w:rsid w:val="007C4860"/>
    <w:rsid w:val="007C4D42"/>
    <w:rsid w:val="007C5791"/>
    <w:rsid w:val="007C5976"/>
    <w:rsid w:val="007C6058"/>
    <w:rsid w:val="007C7820"/>
    <w:rsid w:val="007D04CB"/>
    <w:rsid w:val="007D078F"/>
    <w:rsid w:val="007D15B5"/>
    <w:rsid w:val="007D2250"/>
    <w:rsid w:val="007D285C"/>
    <w:rsid w:val="007D2BE4"/>
    <w:rsid w:val="007D3FBD"/>
    <w:rsid w:val="007D41D9"/>
    <w:rsid w:val="007D4702"/>
    <w:rsid w:val="007D49A4"/>
    <w:rsid w:val="007D4C1E"/>
    <w:rsid w:val="007D4F41"/>
    <w:rsid w:val="007D5D96"/>
    <w:rsid w:val="007D69F0"/>
    <w:rsid w:val="007D6FFB"/>
    <w:rsid w:val="007E0223"/>
    <w:rsid w:val="007E0455"/>
    <w:rsid w:val="007E0907"/>
    <w:rsid w:val="007E0A51"/>
    <w:rsid w:val="007E0D7A"/>
    <w:rsid w:val="007E0EDB"/>
    <w:rsid w:val="007E17D1"/>
    <w:rsid w:val="007E19BD"/>
    <w:rsid w:val="007E1E12"/>
    <w:rsid w:val="007E1F4D"/>
    <w:rsid w:val="007E21E7"/>
    <w:rsid w:val="007E37D3"/>
    <w:rsid w:val="007E3945"/>
    <w:rsid w:val="007E39CB"/>
    <w:rsid w:val="007E3D17"/>
    <w:rsid w:val="007E41EB"/>
    <w:rsid w:val="007E426D"/>
    <w:rsid w:val="007E63BA"/>
    <w:rsid w:val="007E6E05"/>
    <w:rsid w:val="007E6F02"/>
    <w:rsid w:val="007E727D"/>
    <w:rsid w:val="007E7388"/>
    <w:rsid w:val="007E77EF"/>
    <w:rsid w:val="007E7B98"/>
    <w:rsid w:val="007F0757"/>
    <w:rsid w:val="007F1991"/>
    <w:rsid w:val="007F1C4D"/>
    <w:rsid w:val="007F22DB"/>
    <w:rsid w:val="007F2302"/>
    <w:rsid w:val="007F2708"/>
    <w:rsid w:val="007F2EE1"/>
    <w:rsid w:val="007F38F1"/>
    <w:rsid w:val="007F3935"/>
    <w:rsid w:val="007F3C91"/>
    <w:rsid w:val="007F576A"/>
    <w:rsid w:val="007F6096"/>
    <w:rsid w:val="007F6BE2"/>
    <w:rsid w:val="007F738C"/>
    <w:rsid w:val="007F7772"/>
    <w:rsid w:val="007F7AC9"/>
    <w:rsid w:val="0080087A"/>
    <w:rsid w:val="00801296"/>
    <w:rsid w:val="00802BD0"/>
    <w:rsid w:val="008047A7"/>
    <w:rsid w:val="0080596C"/>
    <w:rsid w:val="00805ACE"/>
    <w:rsid w:val="008061B1"/>
    <w:rsid w:val="00806980"/>
    <w:rsid w:val="00806BD4"/>
    <w:rsid w:val="00806EEB"/>
    <w:rsid w:val="00807248"/>
    <w:rsid w:val="008076B7"/>
    <w:rsid w:val="00810136"/>
    <w:rsid w:val="00810619"/>
    <w:rsid w:val="008106A4"/>
    <w:rsid w:val="00810A9C"/>
    <w:rsid w:val="008120FE"/>
    <w:rsid w:val="0081214C"/>
    <w:rsid w:val="00812C38"/>
    <w:rsid w:val="00813DD8"/>
    <w:rsid w:val="00814642"/>
    <w:rsid w:val="00814D00"/>
    <w:rsid w:val="00815181"/>
    <w:rsid w:val="00816C46"/>
    <w:rsid w:val="00817752"/>
    <w:rsid w:val="00820AA5"/>
    <w:rsid w:val="0082193A"/>
    <w:rsid w:val="00825E3A"/>
    <w:rsid w:val="00826395"/>
    <w:rsid w:val="00827374"/>
    <w:rsid w:val="00831C3E"/>
    <w:rsid w:val="00833318"/>
    <w:rsid w:val="008333CB"/>
    <w:rsid w:val="00833996"/>
    <w:rsid w:val="00833A0B"/>
    <w:rsid w:val="00835760"/>
    <w:rsid w:val="00836B74"/>
    <w:rsid w:val="00837A00"/>
    <w:rsid w:val="0084190A"/>
    <w:rsid w:val="008420C7"/>
    <w:rsid w:val="008425D5"/>
    <w:rsid w:val="00843289"/>
    <w:rsid w:val="00843BA4"/>
    <w:rsid w:val="00843CA1"/>
    <w:rsid w:val="0084431A"/>
    <w:rsid w:val="00844750"/>
    <w:rsid w:val="00844B20"/>
    <w:rsid w:val="00844E70"/>
    <w:rsid w:val="00844EB6"/>
    <w:rsid w:val="00844FAE"/>
    <w:rsid w:val="00845AC0"/>
    <w:rsid w:val="00845F68"/>
    <w:rsid w:val="00846222"/>
    <w:rsid w:val="008463CE"/>
    <w:rsid w:val="00846558"/>
    <w:rsid w:val="00846CC9"/>
    <w:rsid w:val="00847086"/>
    <w:rsid w:val="00847D03"/>
    <w:rsid w:val="00850F9B"/>
    <w:rsid w:val="008512D3"/>
    <w:rsid w:val="00851856"/>
    <w:rsid w:val="00852449"/>
    <w:rsid w:val="00852E0C"/>
    <w:rsid w:val="00852ECE"/>
    <w:rsid w:val="00853B0F"/>
    <w:rsid w:val="00853CA5"/>
    <w:rsid w:val="00854117"/>
    <w:rsid w:val="00854213"/>
    <w:rsid w:val="00854794"/>
    <w:rsid w:val="00854B53"/>
    <w:rsid w:val="00854D1D"/>
    <w:rsid w:val="008552C9"/>
    <w:rsid w:val="00855709"/>
    <w:rsid w:val="008559FA"/>
    <w:rsid w:val="00856236"/>
    <w:rsid w:val="0085643A"/>
    <w:rsid w:val="0085782D"/>
    <w:rsid w:val="00861652"/>
    <w:rsid w:val="00862413"/>
    <w:rsid w:val="00862678"/>
    <w:rsid w:val="00863545"/>
    <w:rsid w:val="00863821"/>
    <w:rsid w:val="0086384E"/>
    <w:rsid w:val="0086670D"/>
    <w:rsid w:val="00866C62"/>
    <w:rsid w:val="008673FA"/>
    <w:rsid w:val="008678A6"/>
    <w:rsid w:val="00867F9F"/>
    <w:rsid w:val="008702F1"/>
    <w:rsid w:val="0087065B"/>
    <w:rsid w:val="0087094E"/>
    <w:rsid w:val="00870C27"/>
    <w:rsid w:val="00871179"/>
    <w:rsid w:val="00871198"/>
    <w:rsid w:val="008716B3"/>
    <w:rsid w:val="0087188B"/>
    <w:rsid w:val="0087217B"/>
    <w:rsid w:val="008742E0"/>
    <w:rsid w:val="00875576"/>
    <w:rsid w:val="008757DF"/>
    <w:rsid w:val="008762BC"/>
    <w:rsid w:val="00877D3C"/>
    <w:rsid w:val="0088009C"/>
    <w:rsid w:val="0088150E"/>
    <w:rsid w:val="00882B53"/>
    <w:rsid w:val="00883C22"/>
    <w:rsid w:val="00883D4E"/>
    <w:rsid w:val="00883DC4"/>
    <w:rsid w:val="00884A12"/>
    <w:rsid w:val="00885AE6"/>
    <w:rsid w:val="00885FE1"/>
    <w:rsid w:val="008863B3"/>
    <w:rsid w:val="0088655C"/>
    <w:rsid w:val="00886580"/>
    <w:rsid w:val="008873E2"/>
    <w:rsid w:val="008875FB"/>
    <w:rsid w:val="0089089C"/>
    <w:rsid w:val="00890E10"/>
    <w:rsid w:val="00891460"/>
    <w:rsid w:val="00891B18"/>
    <w:rsid w:val="00891E94"/>
    <w:rsid w:val="00892140"/>
    <w:rsid w:val="00892649"/>
    <w:rsid w:val="00892AC4"/>
    <w:rsid w:val="00892C38"/>
    <w:rsid w:val="00893A32"/>
    <w:rsid w:val="008944EF"/>
    <w:rsid w:val="00894791"/>
    <w:rsid w:val="00894A3C"/>
    <w:rsid w:val="0089516F"/>
    <w:rsid w:val="008954A4"/>
    <w:rsid w:val="00895722"/>
    <w:rsid w:val="00895B20"/>
    <w:rsid w:val="008960C3"/>
    <w:rsid w:val="0089729B"/>
    <w:rsid w:val="008A030D"/>
    <w:rsid w:val="008A132C"/>
    <w:rsid w:val="008A1B55"/>
    <w:rsid w:val="008A265B"/>
    <w:rsid w:val="008A2F87"/>
    <w:rsid w:val="008A34FC"/>
    <w:rsid w:val="008A3589"/>
    <w:rsid w:val="008A3B9D"/>
    <w:rsid w:val="008A4242"/>
    <w:rsid w:val="008A43DA"/>
    <w:rsid w:val="008A4690"/>
    <w:rsid w:val="008A67BE"/>
    <w:rsid w:val="008A6877"/>
    <w:rsid w:val="008B1337"/>
    <w:rsid w:val="008B133D"/>
    <w:rsid w:val="008B198A"/>
    <w:rsid w:val="008B1B23"/>
    <w:rsid w:val="008B2FDC"/>
    <w:rsid w:val="008B3A48"/>
    <w:rsid w:val="008B4CF8"/>
    <w:rsid w:val="008B4D33"/>
    <w:rsid w:val="008B5092"/>
    <w:rsid w:val="008B53F6"/>
    <w:rsid w:val="008B554C"/>
    <w:rsid w:val="008B69E0"/>
    <w:rsid w:val="008B7B1D"/>
    <w:rsid w:val="008C08B3"/>
    <w:rsid w:val="008C0A76"/>
    <w:rsid w:val="008C24E1"/>
    <w:rsid w:val="008C2BA0"/>
    <w:rsid w:val="008C38C5"/>
    <w:rsid w:val="008C4014"/>
    <w:rsid w:val="008C55B6"/>
    <w:rsid w:val="008C5629"/>
    <w:rsid w:val="008C579D"/>
    <w:rsid w:val="008C5EE7"/>
    <w:rsid w:val="008C6060"/>
    <w:rsid w:val="008C6442"/>
    <w:rsid w:val="008C7891"/>
    <w:rsid w:val="008C7F4F"/>
    <w:rsid w:val="008D0286"/>
    <w:rsid w:val="008D0DBA"/>
    <w:rsid w:val="008D1436"/>
    <w:rsid w:val="008D1CE3"/>
    <w:rsid w:val="008D24CC"/>
    <w:rsid w:val="008D310D"/>
    <w:rsid w:val="008D36CD"/>
    <w:rsid w:val="008D3B74"/>
    <w:rsid w:val="008D4B41"/>
    <w:rsid w:val="008D4D1D"/>
    <w:rsid w:val="008D541B"/>
    <w:rsid w:val="008D67A2"/>
    <w:rsid w:val="008E0634"/>
    <w:rsid w:val="008E077B"/>
    <w:rsid w:val="008E100B"/>
    <w:rsid w:val="008E10A2"/>
    <w:rsid w:val="008E19E9"/>
    <w:rsid w:val="008E213D"/>
    <w:rsid w:val="008E31F8"/>
    <w:rsid w:val="008E3B9F"/>
    <w:rsid w:val="008E3BC2"/>
    <w:rsid w:val="008E44BC"/>
    <w:rsid w:val="008E498C"/>
    <w:rsid w:val="008E539B"/>
    <w:rsid w:val="008E5E8F"/>
    <w:rsid w:val="008E7121"/>
    <w:rsid w:val="008E7DBE"/>
    <w:rsid w:val="008F0688"/>
    <w:rsid w:val="008F1478"/>
    <w:rsid w:val="008F17BB"/>
    <w:rsid w:val="008F261E"/>
    <w:rsid w:val="008F2E6B"/>
    <w:rsid w:val="008F37C9"/>
    <w:rsid w:val="008F47B6"/>
    <w:rsid w:val="008F512A"/>
    <w:rsid w:val="008F5179"/>
    <w:rsid w:val="008F715E"/>
    <w:rsid w:val="008F775C"/>
    <w:rsid w:val="008F7D64"/>
    <w:rsid w:val="00900879"/>
    <w:rsid w:val="00900A01"/>
    <w:rsid w:val="009010A3"/>
    <w:rsid w:val="009012E8"/>
    <w:rsid w:val="00901433"/>
    <w:rsid w:val="00901DE8"/>
    <w:rsid w:val="009026D0"/>
    <w:rsid w:val="00902F89"/>
    <w:rsid w:val="00902FE8"/>
    <w:rsid w:val="009030F7"/>
    <w:rsid w:val="00903911"/>
    <w:rsid w:val="00904910"/>
    <w:rsid w:val="00904E26"/>
    <w:rsid w:val="00904F98"/>
    <w:rsid w:val="0090520F"/>
    <w:rsid w:val="0090543D"/>
    <w:rsid w:val="00905ED9"/>
    <w:rsid w:val="00905FBD"/>
    <w:rsid w:val="009062E7"/>
    <w:rsid w:val="00906AC3"/>
    <w:rsid w:val="00907263"/>
    <w:rsid w:val="00910ECA"/>
    <w:rsid w:val="00911064"/>
    <w:rsid w:val="0091112D"/>
    <w:rsid w:val="009116DD"/>
    <w:rsid w:val="00911710"/>
    <w:rsid w:val="0091292C"/>
    <w:rsid w:val="00912C74"/>
    <w:rsid w:val="0091376C"/>
    <w:rsid w:val="00913F5E"/>
    <w:rsid w:val="00914381"/>
    <w:rsid w:val="0091480E"/>
    <w:rsid w:val="0091619A"/>
    <w:rsid w:val="00916D13"/>
    <w:rsid w:val="00916E57"/>
    <w:rsid w:val="00917ADE"/>
    <w:rsid w:val="00917FD5"/>
    <w:rsid w:val="00921411"/>
    <w:rsid w:val="009218A6"/>
    <w:rsid w:val="00921FF9"/>
    <w:rsid w:val="00922DAE"/>
    <w:rsid w:val="00922E9A"/>
    <w:rsid w:val="0092395E"/>
    <w:rsid w:val="00924DE2"/>
    <w:rsid w:val="00924EB5"/>
    <w:rsid w:val="00925821"/>
    <w:rsid w:val="00925CC7"/>
    <w:rsid w:val="009264A9"/>
    <w:rsid w:val="009267B9"/>
    <w:rsid w:val="00926BCC"/>
    <w:rsid w:val="009271CF"/>
    <w:rsid w:val="0092792A"/>
    <w:rsid w:val="0093124C"/>
    <w:rsid w:val="00931888"/>
    <w:rsid w:val="00931E79"/>
    <w:rsid w:val="00932CB2"/>
    <w:rsid w:val="00933158"/>
    <w:rsid w:val="00933635"/>
    <w:rsid w:val="0093386F"/>
    <w:rsid w:val="00934098"/>
    <w:rsid w:val="009340DD"/>
    <w:rsid w:val="0093432B"/>
    <w:rsid w:val="009345C6"/>
    <w:rsid w:val="009346A7"/>
    <w:rsid w:val="00934D12"/>
    <w:rsid w:val="00934F43"/>
    <w:rsid w:val="009362DC"/>
    <w:rsid w:val="009367AC"/>
    <w:rsid w:val="00936D55"/>
    <w:rsid w:val="00937D8A"/>
    <w:rsid w:val="00937ED5"/>
    <w:rsid w:val="009409ED"/>
    <w:rsid w:val="00940AFA"/>
    <w:rsid w:val="00940F58"/>
    <w:rsid w:val="00941646"/>
    <w:rsid w:val="00941DE3"/>
    <w:rsid w:val="0094211E"/>
    <w:rsid w:val="00942315"/>
    <w:rsid w:val="0094304E"/>
    <w:rsid w:val="00943FD6"/>
    <w:rsid w:val="009442D4"/>
    <w:rsid w:val="00944667"/>
    <w:rsid w:val="0094543E"/>
    <w:rsid w:val="009457BE"/>
    <w:rsid w:val="00945D8C"/>
    <w:rsid w:val="0094647C"/>
    <w:rsid w:val="00947D44"/>
    <w:rsid w:val="00950E1D"/>
    <w:rsid w:val="00950F6B"/>
    <w:rsid w:val="0095164B"/>
    <w:rsid w:val="009516DC"/>
    <w:rsid w:val="00951A55"/>
    <w:rsid w:val="00952540"/>
    <w:rsid w:val="009525E2"/>
    <w:rsid w:val="00953670"/>
    <w:rsid w:val="00953B8A"/>
    <w:rsid w:val="00953BA9"/>
    <w:rsid w:val="00954676"/>
    <w:rsid w:val="00954FC1"/>
    <w:rsid w:val="00955228"/>
    <w:rsid w:val="00956102"/>
    <w:rsid w:val="009561B2"/>
    <w:rsid w:val="0095683C"/>
    <w:rsid w:val="00956AEA"/>
    <w:rsid w:val="00956B60"/>
    <w:rsid w:val="009602CC"/>
    <w:rsid w:val="00960A2F"/>
    <w:rsid w:val="00961164"/>
    <w:rsid w:val="0096133F"/>
    <w:rsid w:val="00962AF5"/>
    <w:rsid w:val="00963430"/>
    <w:rsid w:val="00964484"/>
    <w:rsid w:val="00965529"/>
    <w:rsid w:val="00967DDD"/>
    <w:rsid w:val="009701B4"/>
    <w:rsid w:val="00970504"/>
    <w:rsid w:val="009710CD"/>
    <w:rsid w:val="009726E0"/>
    <w:rsid w:val="00973D86"/>
    <w:rsid w:val="00973DA4"/>
    <w:rsid w:val="00973DF6"/>
    <w:rsid w:val="00973F80"/>
    <w:rsid w:val="0097416B"/>
    <w:rsid w:val="00974776"/>
    <w:rsid w:val="00974838"/>
    <w:rsid w:val="009752CD"/>
    <w:rsid w:val="0097546C"/>
    <w:rsid w:val="009756C8"/>
    <w:rsid w:val="00975889"/>
    <w:rsid w:val="009769C9"/>
    <w:rsid w:val="0097767C"/>
    <w:rsid w:val="0097770C"/>
    <w:rsid w:val="00977A11"/>
    <w:rsid w:val="00980191"/>
    <w:rsid w:val="0098084C"/>
    <w:rsid w:val="0098084D"/>
    <w:rsid w:val="00982D96"/>
    <w:rsid w:val="00983373"/>
    <w:rsid w:val="00983995"/>
    <w:rsid w:val="00983F41"/>
    <w:rsid w:val="009841DC"/>
    <w:rsid w:val="009849E4"/>
    <w:rsid w:val="009857EC"/>
    <w:rsid w:val="0098770B"/>
    <w:rsid w:val="009902A9"/>
    <w:rsid w:val="0099080B"/>
    <w:rsid w:val="00990C68"/>
    <w:rsid w:val="00991029"/>
    <w:rsid w:val="009915BD"/>
    <w:rsid w:val="00992653"/>
    <w:rsid w:val="0099289A"/>
    <w:rsid w:val="00992CBB"/>
    <w:rsid w:val="00993D15"/>
    <w:rsid w:val="00993E75"/>
    <w:rsid w:val="00994965"/>
    <w:rsid w:val="00995AB0"/>
    <w:rsid w:val="00995E33"/>
    <w:rsid w:val="00995FD3"/>
    <w:rsid w:val="00996B8B"/>
    <w:rsid w:val="0099776C"/>
    <w:rsid w:val="00997779"/>
    <w:rsid w:val="00997E8F"/>
    <w:rsid w:val="009A0295"/>
    <w:rsid w:val="009A0846"/>
    <w:rsid w:val="009A094C"/>
    <w:rsid w:val="009A0C11"/>
    <w:rsid w:val="009A15FA"/>
    <w:rsid w:val="009A1A06"/>
    <w:rsid w:val="009A1B90"/>
    <w:rsid w:val="009A2409"/>
    <w:rsid w:val="009A2C95"/>
    <w:rsid w:val="009A2D63"/>
    <w:rsid w:val="009A3000"/>
    <w:rsid w:val="009A3ABE"/>
    <w:rsid w:val="009A4913"/>
    <w:rsid w:val="009A49D3"/>
    <w:rsid w:val="009A4CBC"/>
    <w:rsid w:val="009A4F1E"/>
    <w:rsid w:val="009A52DD"/>
    <w:rsid w:val="009A5515"/>
    <w:rsid w:val="009A6227"/>
    <w:rsid w:val="009A64F5"/>
    <w:rsid w:val="009A65B5"/>
    <w:rsid w:val="009A6A0E"/>
    <w:rsid w:val="009A72B3"/>
    <w:rsid w:val="009B0A33"/>
    <w:rsid w:val="009B0C8D"/>
    <w:rsid w:val="009B11D8"/>
    <w:rsid w:val="009B17A5"/>
    <w:rsid w:val="009B1AF6"/>
    <w:rsid w:val="009B3009"/>
    <w:rsid w:val="009B3080"/>
    <w:rsid w:val="009B3905"/>
    <w:rsid w:val="009B390F"/>
    <w:rsid w:val="009B3B4A"/>
    <w:rsid w:val="009B4874"/>
    <w:rsid w:val="009B4E72"/>
    <w:rsid w:val="009B577C"/>
    <w:rsid w:val="009B59D9"/>
    <w:rsid w:val="009B6163"/>
    <w:rsid w:val="009B6D11"/>
    <w:rsid w:val="009B7406"/>
    <w:rsid w:val="009C02A9"/>
    <w:rsid w:val="009C075D"/>
    <w:rsid w:val="009C0761"/>
    <w:rsid w:val="009C0CC4"/>
    <w:rsid w:val="009C167C"/>
    <w:rsid w:val="009C237D"/>
    <w:rsid w:val="009C2381"/>
    <w:rsid w:val="009C26F0"/>
    <w:rsid w:val="009C2CA1"/>
    <w:rsid w:val="009C32DC"/>
    <w:rsid w:val="009C3ABF"/>
    <w:rsid w:val="009C48A3"/>
    <w:rsid w:val="009C4F29"/>
    <w:rsid w:val="009C603F"/>
    <w:rsid w:val="009C65E1"/>
    <w:rsid w:val="009C6C58"/>
    <w:rsid w:val="009C77A9"/>
    <w:rsid w:val="009C7AF2"/>
    <w:rsid w:val="009D00D2"/>
    <w:rsid w:val="009D0452"/>
    <w:rsid w:val="009D084D"/>
    <w:rsid w:val="009D08DD"/>
    <w:rsid w:val="009D0C28"/>
    <w:rsid w:val="009D11F9"/>
    <w:rsid w:val="009D1D3E"/>
    <w:rsid w:val="009D20FB"/>
    <w:rsid w:val="009D2D20"/>
    <w:rsid w:val="009D3454"/>
    <w:rsid w:val="009D3B47"/>
    <w:rsid w:val="009D486E"/>
    <w:rsid w:val="009D4B84"/>
    <w:rsid w:val="009D51D8"/>
    <w:rsid w:val="009D5661"/>
    <w:rsid w:val="009D5822"/>
    <w:rsid w:val="009D6D16"/>
    <w:rsid w:val="009D6FC9"/>
    <w:rsid w:val="009D77AF"/>
    <w:rsid w:val="009E09F9"/>
    <w:rsid w:val="009E1803"/>
    <w:rsid w:val="009E39B1"/>
    <w:rsid w:val="009E3CB3"/>
    <w:rsid w:val="009E3D64"/>
    <w:rsid w:val="009E4007"/>
    <w:rsid w:val="009E4377"/>
    <w:rsid w:val="009E43FC"/>
    <w:rsid w:val="009E5CED"/>
    <w:rsid w:val="009E65CF"/>
    <w:rsid w:val="009E6608"/>
    <w:rsid w:val="009E6B6F"/>
    <w:rsid w:val="009E6FC0"/>
    <w:rsid w:val="009F03CA"/>
    <w:rsid w:val="009F08D2"/>
    <w:rsid w:val="009F1310"/>
    <w:rsid w:val="009F17DB"/>
    <w:rsid w:val="009F275A"/>
    <w:rsid w:val="009F4D28"/>
    <w:rsid w:val="009F5719"/>
    <w:rsid w:val="009F6C53"/>
    <w:rsid w:val="009F7036"/>
    <w:rsid w:val="009F74F3"/>
    <w:rsid w:val="009F7A0A"/>
    <w:rsid w:val="009F7EAB"/>
    <w:rsid w:val="00A00337"/>
    <w:rsid w:val="00A005FA"/>
    <w:rsid w:val="00A011FC"/>
    <w:rsid w:val="00A0126A"/>
    <w:rsid w:val="00A0178B"/>
    <w:rsid w:val="00A035DF"/>
    <w:rsid w:val="00A03A9C"/>
    <w:rsid w:val="00A045F7"/>
    <w:rsid w:val="00A04B06"/>
    <w:rsid w:val="00A05183"/>
    <w:rsid w:val="00A05B60"/>
    <w:rsid w:val="00A05B85"/>
    <w:rsid w:val="00A05D1A"/>
    <w:rsid w:val="00A1013F"/>
    <w:rsid w:val="00A1038D"/>
    <w:rsid w:val="00A10391"/>
    <w:rsid w:val="00A1125D"/>
    <w:rsid w:val="00A114BD"/>
    <w:rsid w:val="00A11AFC"/>
    <w:rsid w:val="00A11DBB"/>
    <w:rsid w:val="00A12A5A"/>
    <w:rsid w:val="00A13173"/>
    <w:rsid w:val="00A1414D"/>
    <w:rsid w:val="00A15493"/>
    <w:rsid w:val="00A156E7"/>
    <w:rsid w:val="00A15F74"/>
    <w:rsid w:val="00A1675B"/>
    <w:rsid w:val="00A17041"/>
    <w:rsid w:val="00A171FB"/>
    <w:rsid w:val="00A17374"/>
    <w:rsid w:val="00A1748F"/>
    <w:rsid w:val="00A1779A"/>
    <w:rsid w:val="00A20231"/>
    <w:rsid w:val="00A20ACD"/>
    <w:rsid w:val="00A20B51"/>
    <w:rsid w:val="00A212E2"/>
    <w:rsid w:val="00A21E1C"/>
    <w:rsid w:val="00A220BC"/>
    <w:rsid w:val="00A22D7B"/>
    <w:rsid w:val="00A2365A"/>
    <w:rsid w:val="00A23AA0"/>
    <w:rsid w:val="00A24748"/>
    <w:rsid w:val="00A25D0E"/>
    <w:rsid w:val="00A2661F"/>
    <w:rsid w:val="00A272F7"/>
    <w:rsid w:val="00A272FD"/>
    <w:rsid w:val="00A27930"/>
    <w:rsid w:val="00A27FEC"/>
    <w:rsid w:val="00A303C1"/>
    <w:rsid w:val="00A30978"/>
    <w:rsid w:val="00A30A42"/>
    <w:rsid w:val="00A316C9"/>
    <w:rsid w:val="00A31F90"/>
    <w:rsid w:val="00A32088"/>
    <w:rsid w:val="00A33394"/>
    <w:rsid w:val="00A333D8"/>
    <w:rsid w:val="00A3384B"/>
    <w:rsid w:val="00A33A82"/>
    <w:rsid w:val="00A34DE3"/>
    <w:rsid w:val="00A34EC5"/>
    <w:rsid w:val="00A366D0"/>
    <w:rsid w:val="00A37428"/>
    <w:rsid w:val="00A3778A"/>
    <w:rsid w:val="00A4069A"/>
    <w:rsid w:val="00A409D3"/>
    <w:rsid w:val="00A4121E"/>
    <w:rsid w:val="00A41C56"/>
    <w:rsid w:val="00A43E50"/>
    <w:rsid w:val="00A44632"/>
    <w:rsid w:val="00A4540F"/>
    <w:rsid w:val="00A459D3"/>
    <w:rsid w:val="00A460E3"/>
    <w:rsid w:val="00A461C9"/>
    <w:rsid w:val="00A463AB"/>
    <w:rsid w:val="00A4641F"/>
    <w:rsid w:val="00A466B7"/>
    <w:rsid w:val="00A4757D"/>
    <w:rsid w:val="00A47C65"/>
    <w:rsid w:val="00A50E0B"/>
    <w:rsid w:val="00A50E62"/>
    <w:rsid w:val="00A50F73"/>
    <w:rsid w:val="00A51F00"/>
    <w:rsid w:val="00A520D6"/>
    <w:rsid w:val="00A52C7A"/>
    <w:rsid w:val="00A54F72"/>
    <w:rsid w:val="00A57170"/>
    <w:rsid w:val="00A572F8"/>
    <w:rsid w:val="00A5782E"/>
    <w:rsid w:val="00A57A8D"/>
    <w:rsid w:val="00A6060E"/>
    <w:rsid w:val="00A608AB"/>
    <w:rsid w:val="00A60F5B"/>
    <w:rsid w:val="00A61CD6"/>
    <w:rsid w:val="00A624C4"/>
    <w:rsid w:val="00A6297D"/>
    <w:rsid w:val="00A62D13"/>
    <w:rsid w:val="00A63163"/>
    <w:rsid w:val="00A632AA"/>
    <w:rsid w:val="00A63547"/>
    <w:rsid w:val="00A63704"/>
    <w:rsid w:val="00A63830"/>
    <w:rsid w:val="00A64A89"/>
    <w:rsid w:val="00A65C48"/>
    <w:rsid w:val="00A65E08"/>
    <w:rsid w:val="00A66D33"/>
    <w:rsid w:val="00A678F4"/>
    <w:rsid w:val="00A67B52"/>
    <w:rsid w:val="00A67EEE"/>
    <w:rsid w:val="00A705BA"/>
    <w:rsid w:val="00A7091B"/>
    <w:rsid w:val="00A70CEE"/>
    <w:rsid w:val="00A71B56"/>
    <w:rsid w:val="00A72221"/>
    <w:rsid w:val="00A7292D"/>
    <w:rsid w:val="00A72AF1"/>
    <w:rsid w:val="00A734CB"/>
    <w:rsid w:val="00A737AD"/>
    <w:rsid w:val="00A741DC"/>
    <w:rsid w:val="00A74574"/>
    <w:rsid w:val="00A74D3A"/>
    <w:rsid w:val="00A75DB9"/>
    <w:rsid w:val="00A75F5B"/>
    <w:rsid w:val="00A76CEC"/>
    <w:rsid w:val="00A76FE6"/>
    <w:rsid w:val="00A77893"/>
    <w:rsid w:val="00A778B5"/>
    <w:rsid w:val="00A805E0"/>
    <w:rsid w:val="00A814F6"/>
    <w:rsid w:val="00A81DF8"/>
    <w:rsid w:val="00A8364C"/>
    <w:rsid w:val="00A83A50"/>
    <w:rsid w:val="00A84626"/>
    <w:rsid w:val="00A8465D"/>
    <w:rsid w:val="00A851F3"/>
    <w:rsid w:val="00A86055"/>
    <w:rsid w:val="00A8620D"/>
    <w:rsid w:val="00A8651D"/>
    <w:rsid w:val="00A86DBE"/>
    <w:rsid w:val="00A90052"/>
    <w:rsid w:val="00A90493"/>
    <w:rsid w:val="00A9060A"/>
    <w:rsid w:val="00A90992"/>
    <w:rsid w:val="00A90E64"/>
    <w:rsid w:val="00A9100B"/>
    <w:rsid w:val="00A91378"/>
    <w:rsid w:val="00A91607"/>
    <w:rsid w:val="00A91F58"/>
    <w:rsid w:val="00A92FFD"/>
    <w:rsid w:val="00A9334E"/>
    <w:rsid w:val="00A943FB"/>
    <w:rsid w:val="00A94483"/>
    <w:rsid w:val="00A94992"/>
    <w:rsid w:val="00A9544D"/>
    <w:rsid w:val="00A95521"/>
    <w:rsid w:val="00A9593E"/>
    <w:rsid w:val="00A95AC5"/>
    <w:rsid w:val="00A95C71"/>
    <w:rsid w:val="00A9793A"/>
    <w:rsid w:val="00AA0603"/>
    <w:rsid w:val="00AA0892"/>
    <w:rsid w:val="00AA0DD6"/>
    <w:rsid w:val="00AA10BB"/>
    <w:rsid w:val="00AA1867"/>
    <w:rsid w:val="00AA22E5"/>
    <w:rsid w:val="00AA2474"/>
    <w:rsid w:val="00AA2A85"/>
    <w:rsid w:val="00AA3C8E"/>
    <w:rsid w:val="00AA4C4B"/>
    <w:rsid w:val="00AA4C9E"/>
    <w:rsid w:val="00AA5886"/>
    <w:rsid w:val="00AA6B51"/>
    <w:rsid w:val="00AA710A"/>
    <w:rsid w:val="00AA71FA"/>
    <w:rsid w:val="00AA75C0"/>
    <w:rsid w:val="00AA76C8"/>
    <w:rsid w:val="00AA7CC1"/>
    <w:rsid w:val="00AB05A3"/>
    <w:rsid w:val="00AB0C52"/>
    <w:rsid w:val="00AB157E"/>
    <w:rsid w:val="00AB15BD"/>
    <w:rsid w:val="00AB1E0E"/>
    <w:rsid w:val="00AB2722"/>
    <w:rsid w:val="00AB2868"/>
    <w:rsid w:val="00AB31E0"/>
    <w:rsid w:val="00AB3639"/>
    <w:rsid w:val="00AB3BB1"/>
    <w:rsid w:val="00AB5095"/>
    <w:rsid w:val="00AB543E"/>
    <w:rsid w:val="00AB5AE8"/>
    <w:rsid w:val="00AB5D3B"/>
    <w:rsid w:val="00AB6CEB"/>
    <w:rsid w:val="00AB6D96"/>
    <w:rsid w:val="00AC007E"/>
    <w:rsid w:val="00AC0133"/>
    <w:rsid w:val="00AC0194"/>
    <w:rsid w:val="00AC04EE"/>
    <w:rsid w:val="00AC0B33"/>
    <w:rsid w:val="00AC1A8A"/>
    <w:rsid w:val="00AC24D0"/>
    <w:rsid w:val="00AC29B7"/>
    <w:rsid w:val="00AC3173"/>
    <w:rsid w:val="00AC3258"/>
    <w:rsid w:val="00AC397B"/>
    <w:rsid w:val="00AC39FE"/>
    <w:rsid w:val="00AC4723"/>
    <w:rsid w:val="00AC4A72"/>
    <w:rsid w:val="00AC71C6"/>
    <w:rsid w:val="00AC7676"/>
    <w:rsid w:val="00AD033B"/>
    <w:rsid w:val="00AD299E"/>
    <w:rsid w:val="00AD2F8E"/>
    <w:rsid w:val="00AD4199"/>
    <w:rsid w:val="00AD42F8"/>
    <w:rsid w:val="00AD48B8"/>
    <w:rsid w:val="00AD5B74"/>
    <w:rsid w:val="00AD6289"/>
    <w:rsid w:val="00AD69B8"/>
    <w:rsid w:val="00AD6A42"/>
    <w:rsid w:val="00AD6DC1"/>
    <w:rsid w:val="00AE1A87"/>
    <w:rsid w:val="00AE1F45"/>
    <w:rsid w:val="00AE2C4C"/>
    <w:rsid w:val="00AE2DD1"/>
    <w:rsid w:val="00AE3358"/>
    <w:rsid w:val="00AE3418"/>
    <w:rsid w:val="00AE3674"/>
    <w:rsid w:val="00AE4235"/>
    <w:rsid w:val="00AE48EF"/>
    <w:rsid w:val="00AE4EDA"/>
    <w:rsid w:val="00AE5C0D"/>
    <w:rsid w:val="00AE6540"/>
    <w:rsid w:val="00AE6594"/>
    <w:rsid w:val="00AE6624"/>
    <w:rsid w:val="00AE79AE"/>
    <w:rsid w:val="00AF0BE3"/>
    <w:rsid w:val="00AF0D3D"/>
    <w:rsid w:val="00AF0FD7"/>
    <w:rsid w:val="00AF114F"/>
    <w:rsid w:val="00AF15B5"/>
    <w:rsid w:val="00AF223E"/>
    <w:rsid w:val="00AF2A02"/>
    <w:rsid w:val="00AF3CC7"/>
    <w:rsid w:val="00AF3CF2"/>
    <w:rsid w:val="00AF4077"/>
    <w:rsid w:val="00AF43B8"/>
    <w:rsid w:val="00AF52B4"/>
    <w:rsid w:val="00AF6EBE"/>
    <w:rsid w:val="00AF7A7C"/>
    <w:rsid w:val="00B00676"/>
    <w:rsid w:val="00B00691"/>
    <w:rsid w:val="00B0087A"/>
    <w:rsid w:val="00B015EC"/>
    <w:rsid w:val="00B016BD"/>
    <w:rsid w:val="00B01F6E"/>
    <w:rsid w:val="00B02741"/>
    <w:rsid w:val="00B02954"/>
    <w:rsid w:val="00B02A85"/>
    <w:rsid w:val="00B02C76"/>
    <w:rsid w:val="00B03603"/>
    <w:rsid w:val="00B038DE"/>
    <w:rsid w:val="00B04777"/>
    <w:rsid w:val="00B05013"/>
    <w:rsid w:val="00B057D1"/>
    <w:rsid w:val="00B05EC4"/>
    <w:rsid w:val="00B0640C"/>
    <w:rsid w:val="00B06847"/>
    <w:rsid w:val="00B069B6"/>
    <w:rsid w:val="00B06E81"/>
    <w:rsid w:val="00B07776"/>
    <w:rsid w:val="00B079E0"/>
    <w:rsid w:val="00B07C2F"/>
    <w:rsid w:val="00B07E21"/>
    <w:rsid w:val="00B07E97"/>
    <w:rsid w:val="00B10501"/>
    <w:rsid w:val="00B10560"/>
    <w:rsid w:val="00B109D1"/>
    <w:rsid w:val="00B10C10"/>
    <w:rsid w:val="00B111BA"/>
    <w:rsid w:val="00B11516"/>
    <w:rsid w:val="00B1214E"/>
    <w:rsid w:val="00B12DE6"/>
    <w:rsid w:val="00B13374"/>
    <w:rsid w:val="00B1368A"/>
    <w:rsid w:val="00B1457B"/>
    <w:rsid w:val="00B160AF"/>
    <w:rsid w:val="00B16917"/>
    <w:rsid w:val="00B16AC0"/>
    <w:rsid w:val="00B16D2D"/>
    <w:rsid w:val="00B17061"/>
    <w:rsid w:val="00B1711A"/>
    <w:rsid w:val="00B17472"/>
    <w:rsid w:val="00B2033D"/>
    <w:rsid w:val="00B20F7D"/>
    <w:rsid w:val="00B210B5"/>
    <w:rsid w:val="00B21A12"/>
    <w:rsid w:val="00B2218B"/>
    <w:rsid w:val="00B22B99"/>
    <w:rsid w:val="00B22F3A"/>
    <w:rsid w:val="00B24F6F"/>
    <w:rsid w:val="00B2501C"/>
    <w:rsid w:val="00B26030"/>
    <w:rsid w:val="00B26486"/>
    <w:rsid w:val="00B27D91"/>
    <w:rsid w:val="00B27E64"/>
    <w:rsid w:val="00B30158"/>
    <w:rsid w:val="00B307A3"/>
    <w:rsid w:val="00B30A0C"/>
    <w:rsid w:val="00B30FDB"/>
    <w:rsid w:val="00B3105F"/>
    <w:rsid w:val="00B32EFF"/>
    <w:rsid w:val="00B34A6C"/>
    <w:rsid w:val="00B3533C"/>
    <w:rsid w:val="00B35550"/>
    <w:rsid w:val="00B355F0"/>
    <w:rsid w:val="00B40901"/>
    <w:rsid w:val="00B40C73"/>
    <w:rsid w:val="00B411ED"/>
    <w:rsid w:val="00B41450"/>
    <w:rsid w:val="00B41E5B"/>
    <w:rsid w:val="00B42253"/>
    <w:rsid w:val="00B42373"/>
    <w:rsid w:val="00B423E0"/>
    <w:rsid w:val="00B42501"/>
    <w:rsid w:val="00B42AC0"/>
    <w:rsid w:val="00B42C9E"/>
    <w:rsid w:val="00B430F3"/>
    <w:rsid w:val="00B459C4"/>
    <w:rsid w:val="00B45E5C"/>
    <w:rsid w:val="00B46E65"/>
    <w:rsid w:val="00B46F48"/>
    <w:rsid w:val="00B4722B"/>
    <w:rsid w:val="00B47DFA"/>
    <w:rsid w:val="00B50025"/>
    <w:rsid w:val="00B5017B"/>
    <w:rsid w:val="00B52A1E"/>
    <w:rsid w:val="00B52DB1"/>
    <w:rsid w:val="00B537FB"/>
    <w:rsid w:val="00B53EE5"/>
    <w:rsid w:val="00B53F51"/>
    <w:rsid w:val="00B55CC0"/>
    <w:rsid w:val="00B55EFB"/>
    <w:rsid w:val="00B55F39"/>
    <w:rsid w:val="00B56239"/>
    <w:rsid w:val="00B576C2"/>
    <w:rsid w:val="00B57934"/>
    <w:rsid w:val="00B57F2B"/>
    <w:rsid w:val="00B60788"/>
    <w:rsid w:val="00B60F4C"/>
    <w:rsid w:val="00B615BF"/>
    <w:rsid w:val="00B61A2A"/>
    <w:rsid w:val="00B61F4F"/>
    <w:rsid w:val="00B61F70"/>
    <w:rsid w:val="00B6248B"/>
    <w:rsid w:val="00B626D2"/>
    <w:rsid w:val="00B6376A"/>
    <w:rsid w:val="00B6382C"/>
    <w:rsid w:val="00B639D1"/>
    <w:rsid w:val="00B63ED5"/>
    <w:rsid w:val="00B64BF8"/>
    <w:rsid w:val="00B652A9"/>
    <w:rsid w:val="00B6583E"/>
    <w:rsid w:val="00B66C06"/>
    <w:rsid w:val="00B66F78"/>
    <w:rsid w:val="00B66FCD"/>
    <w:rsid w:val="00B67341"/>
    <w:rsid w:val="00B67EC4"/>
    <w:rsid w:val="00B7003A"/>
    <w:rsid w:val="00B70C1F"/>
    <w:rsid w:val="00B70CCB"/>
    <w:rsid w:val="00B70FC8"/>
    <w:rsid w:val="00B714DF"/>
    <w:rsid w:val="00B71E78"/>
    <w:rsid w:val="00B72699"/>
    <w:rsid w:val="00B73436"/>
    <w:rsid w:val="00B73CCA"/>
    <w:rsid w:val="00B74EE7"/>
    <w:rsid w:val="00B763C7"/>
    <w:rsid w:val="00B76DDE"/>
    <w:rsid w:val="00B7705B"/>
    <w:rsid w:val="00B772E1"/>
    <w:rsid w:val="00B77BB7"/>
    <w:rsid w:val="00B8089E"/>
    <w:rsid w:val="00B80B50"/>
    <w:rsid w:val="00B80CD4"/>
    <w:rsid w:val="00B80EE1"/>
    <w:rsid w:val="00B80F64"/>
    <w:rsid w:val="00B815FF"/>
    <w:rsid w:val="00B82395"/>
    <w:rsid w:val="00B82DC1"/>
    <w:rsid w:val="00B831C0"/>
    <w:rsid w:val="00B8338C"/>
    <w:rsid w:val="00B834C4"/>
    <w:rsid w:val="00B841D5"/>
    <w:rsid w:val="00B85B53"/>
    <w:rsid w:val="00B86432"/>
    <w:rsid w:val="00B86C90"/>
    <w:rsid w:val="00B876AD"/>
    <w:rsid w:val="00B87881"/>
    <w:rsid w:val="00B9044B"/>
    <w:rsid w:val="00B90B9F"/>
    <w:rsid w:val="00B918A9"/>
    <w:rsid w:val="00B927B8"/>
    <w:rsid w:val="00B92A52"/>
    <w:rsid w:val="00B93145"/>
    <w:rsid w:val="00B93FD5"/>
    <w:rsid w:val="00B94BA9"/>
    <w:rsid w:val="00B94D20"/>
    <w:rsid w:val="00B955F4"/>
    <w:rsid w:val="00B95710"/>
    <w:rsid w:val="00B957F7"/>
    <w:rsid w:val="00B95F79"/>
    <w:rsid w:val="00B96261"/>
    <w:rsid w:val="00B964FC"/>
    <w:rsid w:val="00B97F36"/>
    <w:rsid w:val="00B97F3D"/>
    <w:rsid w:val="00BA00CC"/>
    <w:rsid w:val="00BA0340"/>
    <w:rsid w:val="00BA0500"/>
    <w:rsid w:val="00BA148D"/>
    <w:rsid w:val="00BA14E9"/>
    <w:rsid w:val="00BA16AD"/>
    <w:rsid w:val="00BA3DEC"/>
    <w:rsid w:val="00BA4206"/>
    <w:rsid w:val="00BA4431"/>
    <w:rsid w:val="00BA48DF"/>
    <w:rsid w:val="00BA4F62"/>
    <w:rsid w:val="00BA5780"/>
    <w:rsid w:val="00BA59CB"/>
    <w:rsid w:val="00BA678A"/>
    <w:rsid w:val="00BA6A32"/>
    <w:rsid w:val="00BA736F"/>
    <w:rsid w:val="00BA745D"/>
    <w:rsid w:val="00BA7739"/>
    <w:rsid w:val="00BB0003"/>
    <w:rsid w:val="00BB0080"/>
    <w:rsid w:val="00BB04E7"/>
    <w:rsid w:val="00BB11F8"/>
    <w:rsid w:val="00BB12EF"/>
    <w:rsid w:val="00BB1805"/>
    <w:rsid w:val="00BB1C61"/>
    <w:rsid w:val="00BB2561"/>
    <w:rsid w:val="00BB304F"/>
    <w:rsid w:val="00BB41CF"/>
    <w:rsid w:val="00BB4649"/>
    <w:rsid w:val="00BB55C2"/>
    <w:rsid w:val="00BB5C4B"/>
    <w:rsid w:val="00BB60A4"/>
    <w:rsid w:val="00BB6662"/>
    <w:rsid w:val="00BB6E43"/>
    <w:rsid w:val="00BB7B50"/>
    <w:rsid w:val="00BB7B97"/>
    <w:rsid w:val="00BC05EC"/>
    <w:rsid w:val="00BC1418"/>
    <w:rsid w:val="00BC1AA4"/>
    <w:rsid w:val="00BC1CBF"/>
    <w:rsid w:val="00BC1E0C"/>
    <w:rsid w:val="00BC279E"/>
    <w:rsid w:val="00BC2E1B"/>
    <w:rsid w:val="00BC2F97"/>
    <w:rsid w:val="00BC3AD0"/>
    <w:rsid w:val="00BC3CB8"/>
    <w:rsid w:val="00BC4696"/>
    <w:rsid w:val="00BC51C7"/>
    <w:rsid w:val="00BC51CC"/>
    <w:rsid w:val="00BC536F"/>
    <w:rsid w:val="00BC598C"/>
    <w:rsid w:val="00BC5FF0"/>
    <w:rsid w:val="00BC6004"/>
    <w:rsid w:val="00BC643B"/>
    <w:rsid w:val="00BC68A5"/>
    <w:rsid w:val="00BC6E5D"/>
    <w:rsid w:val="00BC73EF"/>
    <w:rsid w:val="00BC7449"/>
    <w:rsid w:val="00BC7E06"/>
    <w:rsid w:val="00BD0316"/>
    <w:rsid w:val="00BD157A"/>
    <w:rsid w:val="00BD21C6"/>
    <w:rsid w:val="00BD22EE"/>
    <w:rsid w:val="00BD2357"/>
    <w:rsid w:val="00BD258E"/>
    <w:rsid w:val="00BD2A94"/>
    <w:rsid w:val="00BD4CF2"/>
    <w:rsid w:val="00BD4F84"/>
    <w:rsid w:val="00BD53BD"/>
    <w:rsid w:val="00BD54CB"/>
    <w:rsid w:val="00BD5529"/>
    <w:rsid w:val="00BD564F"/>
    <w:rsid w:val="00BD65DA"/>
    <w:rsid w:val="00BD702A"/>
    <w:rsid w:val="00BD7B08"/>
    <w:rsid w:val="00BD7B49"/>
    <w:rsid w:val="00BE025A"/>
    <w:rsid w:val="00BE099D"/>
    <w:rsid w:val="00BE2289"/>
    <w:rsid w:val="00BE2551"/>
    <w:rsid w:val="00BE2BEC"/>
    <w:rsid w:val="00BE3019"/>
    <w:rsid w:val="00BE3BA3"/>
    <w:rsid w:val="00BE423E"/>
    <w:rsid w:val="00BE464F"/>
    <w:rsid w:val="00BE4B1A"/>
    <w:rsid w:val="00BE523A"/>
    <w:rsid w:val="00BE55AB"/>
    <w:rsid w:val="00BE5655"/>
    <w:rsid w:val="00BE685B"/>
    <w:rsid w:val="00BE74A2"/>
    <w:rsid w:val="00BE7C70"/>
    <w:rsid w:val="00BF08E8"/>
    <w:rsid w:val="00BF0A58"/>
    <w:rsid w:val="00BF0E99"/>
    <w:rsid w:val="00BF1724"/>
    <w:rsid w:val="00BF1761"/>
    <w:rsid w:val="00BF2B83"/>
    <w:rsid w:val="00BF2E84"/>
    <w:rsid w:val="00BF2EF0"/>
    <w:rsid w:val="00BF2F0F"/>
    <w:rsid w:val="00BF319E"/>
    <w:rsid w:val="00BF3332"/>
    <w:rsid w:val="00BF361A"/>
    <w:rsid w:val="00BF38CB"/>
    <w:rsid w:val="00BF3973"/>
    <w:rsid w:val="00BF412C"/>
    <w:rsid w:val="00BF43B2"/>
    <w:rsid w:val="00BF4A39"/>
    <w:rsid w:val="00BF4C56"/>
    <w:rsid w:val="00BF5414"/>
    <w:rsid w:val="00BF68DE"/>
    <w:rsid w:val="00BF6BC6"/>
    <w:rsid w:val="00BF6F61"/>
    <w:rsid w:val="00BF705B"/>
    <w:rsid w:val="00BF7786"/>
    <w:rsid w:val="00BF785B"/>
    <w:rsid w:val="00C00252"/>
    <w:rsid w:val="00C006A4"/>
    <w:rsid w:val="00C00B01"/>
    <w:rsid w:val="00C01239"/>
    <w:rsid w:val="00C01F8C"/>
    <w:rsid w:val="00C02EDE"/>
    <w:rsid w:val="00C0375B"/>
    <w:rsid w:val="00C03F50"/>
    <w:rsid w:val="00C04244"/>
    <w:rsid w:val="00C05471"/>
    <w:rsid w:val="00C05766"/>
    <w:rsid w:val="00C05780"/>
    <w:rsid w:val="00C058D0"/>
    <w:rsid w:val="00C05B7A"/>
    <w:rsid w:val="00C0620A"/>
    <w:rsid w:val="00C06218"/>
    <w:rsid w:val="00C0774A"/>
    <w:rsid w:val="00C079F1"/>
    <w:rsid w:val="00C07CCB"/>
    <w:rsid w:val="00C11702"/>
    <w:rsid w:val="00C11AA2"/>
    <w:rsid w:val="00C12FAD"/>
    <w:rsid w:val="00C13286"/>
    <w:rsid w:val="00C13765"/>
    <w:rsid w:val="00C13BC3"/>
    <w:rsid w:val="00C13E17"/>
    <w:rsid w:val="00C15343"/>
    <w:rsid w:val="00C15ADE"/>
    <w:rsid w:val="00C161DB"/>
    <w:rsid w:val="00C16FAB"/>
    <w:rsid w:val="00C17544"/>
    <w:rsid w:val="00C17757"/>
    <w:rsid w:val="00C1789B"/>
    <w:rsid w:val="00C17BBE"/>
    <w:rsid w:val="00C17BE7"/>
    <w:rsid w:val="00C17DBA"/>
    <w:rsid w:val="00C17F78"/>
    <w:rsid w:val="00C21101"/>
    <w:rsid w:val="00C2207B"/>
    <w:rsid w:val="00C22679"/>
    <w:rsid w:val="00C2291D"/>
    <w:rsid w:val="00C2372D"/>
    <w:rsid w:val="00C2375D"/>
    <w:rsid w:val="00C24208"/>
    <w:rsid w:val="00C24907"/>
    <w:rsid w:val="00C26C17"/>
    <w:rsid w:val="00C26F79"/>
    <w:rsid w:val="00C27023"/>
    <w:rsid w:val="00C31463"/>
    <w:rsid w:val="00C31F99"/>
    <w:rsid w:val="00C323F5"/>
    <w:rsid w:val="00C324C4"/>
    <w:rsid w:val="00C32CF7"/>
    <w:rsid w:val="00C3333A"/>
    <w:rsid w:val="00C33DB2"/>
    <w:rsid w:val="00C340DF"/>
    <w:rsid w:val="00C341C0"/>
    <w:rsid w:val="00C349E0"/>
    <w:rsid w:val="00C34AD1"/>
    <w:rsid w:val="00C34F6A"/>
    <w:rsid w:val="00C35523"/>
    <w:rsid w:val="00C35EC0"/>
    <w:rsid w:val="00C365E3"/>
    <w:rsid w:val="00C369E9"/>
    <w:rsid w:val="00C377C2"/>
    <w:rsid w:val="00C379BD"/>
    <w:rsid w:val="00C40866"/>
    <w:rsid w:val="00C409FF"/>
    <w:rsid w:val="00C40C2C"/>
    <w:rsid w:val="00C40C50"/>
    <w:rsid w:val="00C40C9D"/>
    <w:rsid w:val="00C40F57"/>
    <w:rsid w:val="00C41D08"/>
    <w:rsid w:val="00C41D7E"/>
    <w:rsid w:val="00C42079"/>
    <w:rsid w:val="00C435B9"/>
    <w:rsid w:val="00C4371E"/>
    <w:rsid w:val="00C44D6A"/>
    <w:rsid w:val="00C4540B"/>
    <w:rsid w:val="00C45A3A"/>
    <w:rsid w:val="00C466F4"/>
    <w:rsid w:val="00C468A2"/>
    <w:rsid w:val="00C47200"/>
    <w:rsid w:val="00C478A0"/>
    <w:rsid w:val="00C47E37"/>
    <w:rsid w:val="00C5094B"/>
    <w:rsid w:val="00C50D16"/>
    <w:rsid w:val="00C50F88"/>
    <w:rsid w:val="00C51DBC"/>
    <w:rsid w:val="00C52027"/>
    <w:rsid w:val="00C52E43"/>
    <w:rsid w:val="00C5313F"/>
    <w:rsid w:val="00C543AF"/>
    <w:rsid w:val="00C551B4"/>
    <w:rsid w:val="00C555B7"/>
    <w:rsid w:val="00C55CDA"/>
    <w:rsid w:val="00C55D2C"/>
    <w:rsid w:val="00C55D50"/>
    <w:rsid w:val="00C56471"/>
    <w:rsid w:val="00C56BD5"/>
    <w:rsid w:val="00C56D77"/>
    <w:rsid w:val="00C61A41"/>
    <w:rsid w:val="00C61E67"/>
    <w:rsid w:val="00C6408B"/>
    <w:rsid w:val="00C64883"/>
    <w:rsid w:val="00C64C3A"/>
    <w:rsid w:val="00C64D99"/>
    <w:rsid w:val="00C65BE1"/>
    <w:rsid w:val="00C65CC6"/>
    <w:rsid w:val="00C66962"/>
    <w:rsid w:val="00C67A92"/>
    <w:rsid w:val="00C67D13"/>
    <w:rsid w:val="00C71D3A"/>
    <w:rsid w:val="00C722D1"/>
    <w:rsid w:val="00C72877"/>
    <w:rsid w:val="00C7339A"/>
    <w:rsid w:val="00C73D21"/>
    <w:rsid w:val="00C74723"/>
    <w:rsid w:val="00C75D0D"/>
    <w:rsid w:val="00C763AF"/>
    <w:rsid w:val="00C7664C"/>
    <w:rsid w:val="00C7687A"/>
    <w:rsid w:val="00C76970"/>
    <w:rsid w:val="00C76B09"/>
    <w:rsid w:val="00C76D5D"/>
    <w:rsid w:val="00C770CE"/>
    <w:rsid w:val="00C778EB"/>
    <w:rsid w:val="00C77AB0"/>
    <w:rsid w:val="00C77DF7"/>
    <w:rsid w:val="00C77F2C"/>
    <w:rsid w:val="00C8015D"/>
    <w:rsid w:val="00C809D5"/>
    <w:rsid w:val="00C80E59"/>
    <w:rsid w:val="00C8153C"/>
    <w:rsid w:val="00C839CC"/>
    <w:rsid w:val="00C83F07"/>
    <w:rsid w:val="00C8449C"/>
    <w:rsid w:val="00C85639"/>
    <w:rsid w:val="00C8585B"/>
    <w:rsid w:val="00C860A0"/>
    <w:rsid w:val="00C8633E"/>
    <w:rsid w:val="00C8641F"/>
    <w:rsid w:val="00C86ADA"/>
    <w:rsid w:val="00C877B3"/>
    <w:rsid w:val="00C87F7B"/>
    <w:rsid w:val="00C90A01"/>
    <w:rsid w:val="00C91C69"/>
    <w:rsid w:val="00C91CBD"/>
    <w:rsid w:val="00C91E23"/>
    <w:rsid w:val="00C922E4"/>
    <w:rsid w:val="00C924C3"/>
    <w:rsid w:val="00C92691"/>
    <w:rsid w:val="00C93D2D"/>
    <w:rsid w:val="00C94721"/>
    <w:rsid w:val="00C94F4E"/>
    <w:rsid w:val="00C95254"/>
    <w:rsid w:val="00C95F84"/>
    <w:rsid w:val="00C96701"/>
    <w:rsid w:val="00C96CAB"/>
    <w:rsid w:val="00C97105"/>
    <w:rsid w:val="00CA0B18"/>
    <w:rsid w:val="00CA0D32"/>
    <w:rsid w:val="00CA0E7D"/>
    <w:rsid w:val="00CA10F8"/>
    <w:rsid w:val="00CA1B09"/>
    <w:rsid w:val="00CA1D30"/>
    <w:rsid w:val="00CA23E7"/>
    <w:rsid w:val="00CA24BF"/>
    <w:rsid w:val="00CA2FEC"/>
    <w:rsid w:val="00CA41E8"/>
    <w:rsid w:val="00CA46FA"/>
    <w:rsid w:val="00CA4968"/>
    <w:rsid w:val="00CA4DA9"/>
    <w:rsid w:val="00CA4F13"/>
    <w:rsid w:val="00CA6AFC"/>
    <w:rsid w:val="00CA6EEA"/>
    <w:rsid w:val="00CA6F4D"/>
    <w:rsid w:val="00CA7BCA"/>
    <w:rsid w:val="00CB058F"/>
    <w:rsid w:val="00CB0A6B"/>
    <w:rsid w:val="00CB0EEE"/>
    <w:rsid w:val="00CB1BE4"/>
    <w:rsid w:val="00CB1C5D"/>
    <w:rsid w:val="00CB4B09"/>
    <w:rsid w:val="00CB534D"/>
    <w:rsid w:val="00CB5DA5"/>
    <w:rsid w:val="00CB5F0D"/>
    <w:rsid w:val="00CB626B"/>
    <w:rsid w:val="00CB6D55"/>
    <w:rsid w:val="00CB74EE"/>
    <w:rsid w:val="00CB760E"/>
    <w:rsid w:val="00CB79A7"/>
    <w:rsid w:val="00CB7A2F"/>
    <w:rsid w:val="00CB7C7E"/>
    <w:rsid w:val="00CC064F"/>
    <w:rsid w:val="00CC08FA"/>
    <w:rsid w:val="00CC0A9E"/>
    <w:rsid w:val="00CC12C0"/>
    <w:rsid w:val="00CC2A2E"/>
    <w:rsid w:val="00CC2D20"/>
    <w:rsid w:val="00CC4029"/>
    <w:rsid w:val="00CC4374"/>
    <w:rsid w:val="00CC43DA"/>
    <w:rsid w:val="00CC4DED"/>
    <w:rsid w:val="00CC530D"/>
    <w:rsid w:val="00CC7038"/>
    <w:rsid w:val="00CC7138"/>
    <w:rsid w:val="00CC7A73"/>
    <w:rsid w:val="00CC7C4D"/>
    <w:rsid w:val="00CC7F8B"/>
    <w:rsid w:val="00CD1516"/>
    <w:rsid w:val="00CD2016"/>
    <w:rsid w:val="00CD2893"/>
    <w:rsid w:val="00CD2F70"/>
    <w:rsid w:val="00CD3AB7"/>
    <w:rsid w:val="00CD3C4C"/>
    <w:rsid w:val="00CD5141"/>
    <w:rsid w:val="00CD5233"/>
    <w:rsid w:val="00CD5413"/>
    <w:rsid w:val="00CD5A71"/>
    <w:rsid w:val="00CD682C"/>
    <w:rsid w:val="00CD6C9E"/>
    <w:rsid w:val="00CD7553"/>
    <w:rsid w:val="00CD78AE"/>
    <w:rsid w:val="00CD7DF2"/>
    <w:rsid w:val="00CE18A4"/>
    <w:rsid w:val="00CE18AA"/>
    <w:rsid w:val="00CE1DEF"/>
    <w:rsid w:val="00CE1F9E"/>
    <w:rsid w:val="00CE246B"/>
    <w:rsid w:val="00CE30DF"/>
    <w:rsid w:val="00CE370C"/>
    <w:rsid w:val="00CE4FB4"/>
    <w:rsid w:val="00CE60E9"/>
    <w:rsid w:val="00CE6256"/>
    <w:rsid w:val="00CE68BB"/>
    <w:rsid w:val="00CE7D31"/>
    <w:rsid w:val="00CF0957"/>
    <w:rsid w:val="00CF10FC"/>
    <w:rsid w:val="00CF3E6B"/>
    <w:rsid w:val="00CF481F"/>
    <w:rsid w:val="00CF5215"/>
    <w:rsid w:val="00CF52B0"/>
    <w:rsid w:val="00CF556A"/>
    <w:rsid w:val="00CF57A8"/>
    <w:rsid w:val="00CF5A6B"/>
    <w:rsid w:val="00CF67DD"/>
    <w:rsid w:val="00CF756C"/>
    <w:rsid w:val="00CF7603"/>
    <w:rsid w:val="00D00BAB"/>
    <w:rsid w:val="00D00F42"/>
    <w:rsid w:val="00D010F5"/>
    <w:rsid w:val="00D01103"/>
    <w:rsid w:val="00D01847"/>
    <w:rsid w:val="00D01B90"/>
    <w:rsid w:val="00D0226E"/>
    <w:rsid w:val="00D02360"/>
    <w:rsid w:val="00D0240E"/>
    <w:rsid w:val="00D02A99"/>
    <w:rsid w:val="00D03C36"/>
    <w:rsid w:val="00D043A8"/>
    <w:rsid w:val="00D0472F"/>
    <w:rsid w:val="00D04CBC"/>
    <w:rsid w:val="00D04FA6"/>
    <w:rsid w:val="00D0529B"/>
    <w:rsid w:val="00D0579D"/>
    <w:rsid w:val="00D06A14"/>
    <w:rsid w:val="00D070BB"/>
    <w:rsid w:val="00D10C64"/>
    <w:rsid w:val="00D10D1E"/>
    <w:rsid w:val="00D119A1"/>
    <w:rsid w:val="00D12DDA"/>
    <w:rsid w:val="00D134EB"/>
    <w:rsid w:val="00D14571"/>
    <w:rsid w:val="00D15745"/>
    <w:rsid w:val="00D157F2"/>
    <w:rsid w:val="00D16114"/>
    <w:rsid w:val="00D164D0"/>
    <w:rsid w:val="00D16591"/>
    <w:rsid w:val="00D168A0"/>
    <w:rsid w:val="00D168DA"/>
    <w:rsid w:val="00D16906"/>
    <w:rsid w:val="00D16E78"/>
    <w:rsid w:val="00D1723C"/>
    <w:rsid w:val="00D17A0E"/>
    <w:rsid w:val="00D17CBA"/>
    <w:rsid w:val="00D206E8"/>
    <w:rsid w:val="00D21BCF"/>
    <w:rsid w:val="00D221A8"/>
    <w:rsid w:val="00D22A0C"/>
    <w:rsid w:val="00D236A7"/>
    <w:rsid w:val="00D25293"/>
    <w:rsid w:val="00D253A5"/>
    <w:rsid w:val="00D2545A"/>
    <w:rsid w:val="00D25571"/>
    <w:rsid w:val="00D25809"/>
    <w:rsid w:val="00D25A0D"/>
    <w:rsid w:val="00D274E8"/>
    <w:rsid w:val="00D27DC4"/>
    <w:rsid w:val="00D310A5"/>
    <w:rsid w:val="00D314A6"/>
    <w:rsid w:val="00D32167"/>
    <w:rsid w:val="00D325D2"/>
    <w:rsid w:val="00D329C6"/>
    <w:rsid w:val="00D32B7E"/>
    <w:rsid w:val="00D33AF9"/>
    <w:rsid w:val="00D33CAD"/>
    <w:rsid w:val="00D34228"/>
    <w:rsid w:val="00D342C2"/>
    <w:rsid w:val="00D345F0"/>
    <w:rsid w:val="00D3495F"/>
    <w:rsid w:val="00D35A79"/>
    <w:rsid w:val="00D35FEE"/>
    <w:rsid w:val="00D3661D"/>
    <w:rsid w:val="00D374AF"/>
    <w:rsid w:val="00D4015E"/>
    <w:rsid w:val="00D4056F"/>
    <w:rsid w:val="00D40A0D"/>
    <w:rsid w:val="00D40A8C"/>
    <w:rsid w:val="00D41B1D"/>
    <w:rsid w:val="00D421B9"/>
    <w:rsid w:val="00D426D0"/>
    <w:rsid w:val="00D42857"/>
    <w:rsid w:val="00D4306A"/>
    <w:rsid w:val="00D435B2"/>
    <w:rsid w:val="00D439CA"/>
    <w:rsid w:val="00D43A6A"/>
    <w:rsid w:val="00D43C93"/>
    <w:rsid w:val="00D43D7D"/>
    <w:rsid w:val="00D449BE"/>
    <w:rsid w:val="00D44BA0"/>
    <w:rsid w:val="00D45546"/>
    <w:rsid w:val="00D45CBB"/>
    <w:rsid w:val="00D45D78"/>
    <w:rsid w:val="00D45E9E"/>
    <w:rsid w:val="00D45FBC"/>
    <w:rsid w:val="00D46054"/>
    <w:rsid w:val="00D4614B"/>
    <w:rsid w:val="00D464A1"/>
    <w:rsid w:val="00D46565"/>
    <w:rsid w:val="00D47109"/>
    <w:rsid w:val="00D47246"/>
    <w:rsid w:val="00D478D1"/>
    <w:rsid w:val="00D47A40"/>
    <w:rsid w:val="00D5009E"/>
    <w:rsid w:val="00D5057C"/>
    <w:rsid w:val="00D505EE"/>
    <w:rsid w:val="00D50613"/>
    <w:rsid w:val="00D517B2"/>
    <w:rsid w:val="00D51E2F"/>
    <w:rsid w:val="00D52059"/>
    <w:rsid w:val="00D52C99"/>
    <w:rsid w:val="00D52E79"/>
    <w:rsid w:val="00D534E9"/>
    <w:rsid w:val="00D539FA"/>
    <w:rsid w:val="00D55A83"/>
    <w:rsid w:val="00D563C8"/>
    <w:rsid w:val="00D566DA"/>
    <w:rsid w:val="00D568DD"/>
    <w:rsid w:val="00D56D6C"/>
    <w:rsid w:val="00D56DFE"/>
    <w:rsid w:val="00D6000C"/>
    <w:rsid w:val="00D60180"/>
    <w:rsid w:val="00D60958"/>
    <w:rsid w:val="00D60CE3"/>
    <w:rsid w:val="00D6268C"/>
    <w:rsid w:val="00D62BA5"/>
    <w:rsid w:val="00D636B3"/>
    <w:rsid w:val="00D642D0"/>
    <w:rsid w:val="00D64683"/>
    <w:rsid w:val="00D65257"/>
    <w:rsid w:val="00D6526A"/>
    <w:rsid w:val="00D65EC2"/>
    <w:rsid w:val="00D671FA"/>
    <w:rsid w:val="00D67240"/>
    <w:rsid w:val="00D677B6"/>
    <w:rsid w:val="00D67B66"/>
    <w:rsid w:val="00D67CA4"/>
    <w:rsid w:val="00D70AAF"/>
    <w:rsid w:val="00D719D1"/>
    <w:rsid w:val="00D71A17"/>
    <w:rsid w:val="00D71B24"/>
    <w:rsid w:val="00D7243F"/>
    <w:rsid w:val="00D72721"/>
    <w:rsid w:val="00D739A9"/>
    <w:rsid w:val="00D74B43"/>
    <w:rsid w:val="00D74E90"/>
    <w:rsid w:val="00D75113"/>
    <w:rsid w:val="00D754D6"/>
    <w:rsid w:val="00D757EA"/>
    <w:rsid w:val="00D76556"/>
    <w:rsid w:val="00D768F6"/>
    <w:rsid w:val="00D773E7"/>
    <w:rsid w:val="00D77B7F"/>
    <w:rsid w:val="00D77EB3"/>
    <w:rsid w:val="00D80781"/>
    <w:rsid w:val="00D80F61"/>
    <w:rsid w:val="00D81D43"/>
    <w:rsid w:val="00D8276E"/>
    <w:rsid w:val="00D832D8"/>
    <w:rsid w:val="00D839C4"/>
    <w:rsid w:val="00D83EFE"/>
    <w:rsid w:val="00D83FEA"/>
    <w:rsid w:val="00D84509"/>
    <w:rsid w:val="00D84A24"/>
    <w:rsid w:val="00D84A88"/>
    <w:rsid w:val="00D85240"/>
    <w:rsid w:val="00D85826"/>
    <w:rsid w:val="00D868DE"/>
    <w:rsid w:val="00D86AB8"/>
    <w:rsid w:val="00D87315"/>
    <w:rsid w:val="00D8736A"/>
    <w:rsid w:val="00D87D8F"/>
    <w:rsid w:val="00D90265"/>
    <w:rsid w:val="00D909FF"/>
    <w:rsid w:val="00D90FED"/>
    <w:rsid w:val="00D923CB"/>
    <w:rsid w:val="00D92B10"/>
    <w:rsid w:val="00D932E5"/>
    <w:rsid w:val="00D934CE"/>
    <w:rsid w:val="00D93897"/>
    <w:rsid w:val="00D93C76"/>
    <w:rsid w:val="00D94265"/>
    <w:rsid w:val="00D9488C"/>
    <w:rsid w:val="00D94A6B"/>
    <w:rsid w:val="00D94C37"/>
    <w:rsid w:val="00D95BCE"/>
    <w:rsid w:val="00D961BF"/>
    <w:rsid w:val="00D96225"/>
    <w:rsid w:val="00D965CB"/>
    <w:rsid w:val="00D96855"/>
    <w:rsid w:val="00D96A51"/>
    <w:rsid w:val="00D96CBA"/>
    <w:rsid w:val="00D9736A"/>
    <w:rsid w:val="00DA047E"/>
    <w:rsid w:val="00DA0B76"/>
    <w:rsid w:val="00DA0CB4"/>
    <w:rsid w:val="00DA1184"/>
    <w:rsid w:val="00DA1671"/>
    <w:rsid w:val="00DA17A7"/>
    <w:rsid w:val="00DA1A89"/>
    <w:rsid w:val="00DA23B1"/>
    <w:rsid w:val="00DA2929"/>
    <w:rsid w:val="00DA2FDC"/>
    <w:rsid w:val="00DA3726"/>
    <w:rsid w:val="00DA3A77"/>
    <w:rsid w:val="00DA4ED9"/>
    <w:rsid w:val="00DA55C8"/>
    <w:rsid w:val="00DA59AC"/>
    <w:rsid w:val="00DA7D63"/>
    <w:rsid w:val="00DB0194"/>
    <w:rsid w:val="00DB0906"/>
    <w:rsid w:val="00DB0B4E"/>
    <w:rsid w:val="00DB0DA3"/>
    <w:rsid w:val="00DB0E50"/>
    <w:rsid w:val="00DB1346"/>
    <w:rsid w:val="00DB2927"/>
    <w:rsid w:val="00DB2E4C"/>
    <w:rsid w:val="00DB3E38"/>
    <w:rsid w:val="00DB3E8A"/>
    <w:rsid w:val="00DB481E"/>
    <w:rsid w:val="00DB4DE1"/>
    <w:rsid w:val="00DB50DE"/>
    <w:rsid w:val="00DB6197"/>
    <w:rsid w:val="00DB651F"/>
    <w:rsid w:val="00DB7340"/>
    <w:rsid w:val="00DC0EAF"/>
    <w:rsid w:val="00DC1074"/>
    <w:rsid w:val="00DC12B6"/>
    <w:rsid w:val="00DC29C8"/>
    <w:rsid w:val="00DC2C48"/>
    <w:rsid w:val="00DC37B9"/>
    <w:rsid w:val="00DC453B"/>
    <w:rsid w:val="00DC4BA4"/>
    <w:rsid w:val="00DC615D"/>
    <w:rsid w:val="00DC7A01"/>
    <w:rsid w:val="00DC7EE5"/>
    <w:rsid w:val="00DD0372"/>
    <w:rsid w:val="00DD141D"/>
    <w:rsid w:val="00DD2B90"/>
    <w:rsid w:val="00DD323E"/>
    <w:rsid w:val="00DD45AB"/>
    <w:rsid w:val="00DD494B"/>
    <w:rsid w:val="00DD562D"/>
    <w:rsid w:val="00DD596A"/>
    <w:rsid w:val="00DD5B3A"/>
    <w:rsid w:val="00DD5DE1"/>
    <w:rsid w:val="00DD65F1"/>
    <w:rsid w:val="00DD7281"/>
    <w:rsid w:val="00DD7CCC"/>
    <w:rsid w:val="00DE03A2"/>
    <w:rsid w:val="00DE0455"/>
    <w:rsid w:val="00DE0A4A"/>
    <w:rsid w:val="00DE0F2B"/>
    <w:rsid w:val="00DE1BF6"/>
    <w:rsid w:val="00DE241E"/>
    <w:rsid w:val="00DE278B"/>
    <w:rsid w:val="00DE2C02"/>
    <w:rsid w:val="00DE2DB8"/>
    <w:rsid w:val="00DE3E2E"/>
    <w:rsid w:val="00DE3FA4"/>
    <w:rsid w:val="00DE426F"/>
    <w:rsid w:val="00DE52B7"/>
    <w:rsid w:val="00DE6889"/>
    <w:rsid w:val="00DE7828"/>
    <w:rsid w:val="00DF004A"/>
    <w:rsid w:val="00DF0076"/>
    <w:rsid w:val="00DF07FE"/>
    <w:rsid w:val="00DF118C"/>
    <w:rsid w:val="00DF162A"/>
    <w:rsid w:val="00DF1913"/>
    <w:rsid w:val="00DF19CB"/>
    <w:rsid w:val="00DF2782"/>
    <w:rsid w:val="00DF2C63"/>
    <w:rsid w:val="00DF327A"/>
    <w:rsid w:val="00DF3AD5"/>
    <w:rsid w:val="00DF4094"/>
    <w:rsid w:val="00DF45AA"/>
    <w:rsid w:val="00DF4F9A"/>
    <w:rsid w:val="00DF54D4"/>
    <w:rsid w:val="00DF5C24"/>
    <w:rsid w:val="00DF5F93"/>
    <w:rsid w:val="00DF68E7"/>
    <w:rsid w:val="00DF6CEA"/>
    <w:rsid w:val="00E005E4"/>
    <w:rsid w:val="00E0138A"/>
    <w:rsid w:val="00E017A5"/>
    <w:rsid w:val="00E0196E"/>
    <w:rsid w:val="00E01DB1"/>
    <w:rsid w:val="00E01F38"/>
    <w:rsid w:val="00E03782"/>
    <w:rsid w:val="00E03C8F"/>
    <w:rsid w:val="00E051D6"/>
    <w:rsid w:val="00E05788"/>
    <w:rsid w:val="00E058EF"/>
    <w:rsid w:val="00E05CE3"/>
    <w:rsid w:val="00E072A7"/>
    <w:rsid w:val="00E0763E"/>
    <w:rsid w:val="00E07A99"/>
    <w:rsid w:val="00E11773"/>
    <w:rsid w:val="00E126A0"/>
    <w:rsid w:val="00E128BC"/>
    <w:rsid w:val="00E13DBF"/>
    <w:rsid w:val="00E14385"/>
    <w:rsid w:val="00E14BED"/>
    <w:rsid w:val="00E14E6A"/>
    <w:rsid w:val="00E157E0"/>
    <w:rsid w:val="00E15B8E"/>
    <w:rsid w:val="00E166CA"/>
    <w:rsid w:val="00E1698B"/>
    <w:rsid w:val="00E17905"/>
    <w:rsid w:val="00E20991"/>
    <w:rsid w:val="00E213F8"/>
    <w:rsid w:val="00E21E26"/>
    <w:rsid w:val="00E22117"/>
    <w:rsid w:val="00E22DBE"/>
    <w:rsid w:val="00E23019"/>
    <w:rsid w:val="00E23E77"/>
    <w:rsid w:val="00E2442A"/>
    <w:rsid w:val="00E24B6E"/>
    <w:rsid w:val="00E24BEB"/>
    <w:rsid w:val="00E24E2B"/>
    <w:rsid w:val="00E24E38"/>
    <w:rsid w:val="00E2569C"/>
    <w:rsid w:val="00E25DC0"/>
    <w:rsid w:val="00E2654B"/>
    <w:rsid w:val="00E26640"/>
    <w:rsid w:val="00E26FAA"/>
    <w:rsid w:val="00E270AF"/>
    <w:rsid w:val="00E27C4A"/>
    <w:rsid w:val="00E27F41"/>
    <w:rsid w:val="00E31135"/>
    <w:rsid w:val="00E314D9"/>
    <w:rsid w:val="00E31BD6"/>
    <w:rsid w:val="00E31C2E"/>
    <w:rsid w:val="00E33E35"/>
    <w:rsid w:val="00E34573"/>
    <w:rsid w:val="00E35833"/>
    <w:rsid w:val="00E35E7E"/>
    <w:rsid w:val="00E36187"/>
    <w:rsid w:val="00E369CE"/>
    <w:rsid w:val="00E36A79"/>
    <w:rsid w:val="00E3774B"/>
    <w:rsid w:val="00E377E4"/>
    <w:rsid w:val="00E379BE"/>
    <w:rsid w:val="00E37B93"/>
    <w:rsid w:val="00E4006D"/>
    <w:rsid w:val="00E41277"/>
    <w:rsid w:val="00E416AA"/>
    <w:rsid w:val="00E41918"/>
    <w:rsid w:val="00E41C1F"/>
    <w:rsid w:val="00E420C9"/>
    <w:rsid w:val="00E4318B"/>
    <w:rsid w:val="00E4359C"/>
    <w:rsid w:val="00E438F9"/>
    <w:rsid w:val="00E43A54"/>
    <w:rsid w:val="00E442C0"/>
    <w:rsid w:val="00E445B7"/>
    <w:rsid w:val="00E44FB8"/>
    <w:rsid w:val="00E45540"/>
    <w:rsid w:val="00E456A2"/>
    <w:rsid w:val="00E46369"/>
    <w:rsid w:val="00E46E7C"/>
    <w:rsid w:val="00E472A4"/>
    <w:rsid w:val="00E47AA4"/>
    <w:rsid w:val="00E50604"/>
    <w:rsid w:val="00E50CD8"/>
    <w:rsid w:val="00E5101E"/>
    <w:rsid w:val="00E519A5"/>
    <w:rsid w:val="00E51F15"/>
    <w:rsid w:val="00E520DE"/>
    <w:rsid w:val="00E52A93"/>
    <w:rsid w:val="00E535A3"/>
    <w:rsid w:val="00E53FA1"/>
    <w:rsid w:val="00E5515C"/>
    <w:rsid w:val="00E570C8"/>
    <w:rsid w:val="00E57F30"/>
    <w:rsid w:val="00E60055"/>
    <w:rsid w:val="00E603AA"/>
    <w:rsid w:val="00E605EF"/>
    <w:rsid w:val="00E60E2F"/>
    <w:rsid w:val="00E6167A"/>
    <w:rsid w:val="00E62126"/>
    <w:rsid w:val="00E628FB"/>
    <w:rsid w:val="00E62AFE"/>
    <w:rsid w:val="00E62BC8"/>
    <w:rsid w:val="00E63451"/>
    <w:rsid w:val="00E642DD"/>
    <w:rsid w:val="00E642FC"/>
    <w:rsid w:val="00E64681"/>
    <w:rsid w:val="00E65343"/>
    <w:rsid w:val="00E65477"/>
    <w:rsid w:val="00E65A10"/>
    <w:rsid w:val="00E667D7"/>
    <w:rsid w:val="00E6681F"/>
    <w:rsid w:val="00E66F0F"/>
    <w:rsid w:val="00E675BE"/>
    <w:rsid w:val="00E70F92"/>
    <w:rsid w:val="00E715FC"/>
    <w:rsid w:val="00E7183B"/>
    <w:rsid w:val="00E71E17"/>
    <w:rsid w:val="00E71F49"/>
    <w:rsid w:val="00E72085"/>
    <w:rsid w:val="00E72AE8"/>
    <w:rsid w:val="00E730D4"/>
    <w:rsid w:val="00E73CDE"/>
    <w:rsid w:val="00E742E5"/>
    <w:rsid w:val="00E74CA0"/>
    <w:rsid w:val="00E74D12"/>
    <w:rsid w:val="00E75243"/>
    <w:rsid w:val="00E75A37"/>
    <w:rsid w:val="00E76306"/>
    <w:rsid w:val="00E77776"/>
    <w:rsid w:val="00E7786B"/>
    <w:rsid w:val="00E77CC5"/>
    <w:rsid w:val="00E77D50"/>
    <w:rsid w:val="00E77E06"/>
    <w:rsid w:val="00E801B5"/>
    <w:rsid w:val="00E81677"/>
    <w:rsid w:val="00E81B3F"/>
    <w:rsid w:val="00E81BF9"/>
    <w:rsid w:val="00E82334"/>
    <w:rsid w:val="00E82677"/>
    <w:rsid w:val="00E82D42"/>
    <w:rsid w:val="00E839BB"/>
    <w:rsid w:val="00E83DFB"/>
    <w:rsid w:val="00E842CD"/>
    <w:rsid w:val="00E84318"/>
    <w:rsid w:val="00E84421"/>
    <w:rsid w:val="00E84905"/>
    <w:rsid w:val="00E84BF4"/>
    <w:rsid w:val="00E84DAD"/>
    <w:rsid w:val="00E85C10"/>
    <w:rsid w:val="00E85D4F"/>
    <w:rsid w:val="00E8679B"/>
    <w:rsid w:val="00E872AD"/>
    <w:rsid w:val="00E87634"/>
    <w:rsid w:val="00E87E53"/>
    <w:rsid w:val="00E90065"/>
    <w:rsid w:val="00E907D1"/>
    <w:rsid w:val="00E929D2"/>
    <w:rsid w:val="00E92C58"/>
    <w:rsid w:val="00E92F6C"/>
    <w:rsid w:val="00E93172"/>
    <w:rsid w:val="00E932EB"/>
    <w:rsid w:val="00E93368"/>
    <w:rsid w:val="00E945DC"/>
    <w:rsid w:val="00E947A6"/>
    <w:rsid w:val="00E94D03"/>
    <w:rsid w:val="00E950FC"/>
    <w:rsid w:val="00E95CBE"/>
    <w:rsid w:val="00E966D6"/>
    <w:rsid w:val="00E97EF2"/>
    <w:rsid w:val="00EA070D"/>
    <w:rsid w:val="00EA0F35"/>
    <w:rsid w:val="00EA1051"/>
    <w:rsid w:val="00EA1327"/>
    <w:rsid w:val="00EA1B78"/>
    <w:rsid w:val="00EA25FC"/>
    <w:rsid w:val="00EA29A5"/>
    <w:rsid w:val="00EA329F"/>
    <w:rsid w:val="00EA32AF"/>
    <w:rsid w:val="00EA41D5"/>
    <w:rsid w:val="00EA57A9"/>
    <w:rsid w:val="00EA6022"/>
    <w:rsid w:val="00EA753A"/>
    <w:rsid w:val="00EB1073"/>
    <w:rsid w:val="00EB10DB"/>
    <w:rsid w:val="00EB1DB4"/>
    <w:rsid w:val="00EB356F"/>
    <w:rsid w:val="00EB37F0"/>
    <w:rsid w:val="00EB3A77"/>
    <w:rsid w:val="00EB3F63"/>
    <w:rsid w:val="00EB4E9C"/>
    <w:rsid w:val="00EB5071"/>
    <w:rsid w:val="00EB5C34"/>
    <w:rsid w:val="00EB5FDB"/>
    <w:rsid w:val="00EB6232"/>
    <w:rsid w:val="00EB6F1B"/>
    <w:rsid w:val="00EB70B1"/>
    <w:rsid w:val="00EB7219"/>
    <w:rsid w:val="00EB7C01"/>
    <w:rsid w:val="00EB7DCF"/>
    <w:rsid w:val="00EC00DE"/>
    <w:rsid w:val="00EC0AA3"/>
    <w:rsid w:val="00EC1FA4"/>
    <w:rsid w:val="00EC28FA"/>
    <w:rsid w:val="00EC309F"/>
    <w:rsid w:val="00EC401C"/>
    <w:rsid w:val="00EC48CF"/>
    <w:rsid w:val="00EC4A76"/>
    <w:rsid w:val="00EC4E54"/>
    <w:rsid w:val="00EC4EC9"/>
    <w:rsid w:val="00EC5A5C"/>
    <w:rsid w:val="00EC6A1F"/>
    <w:rsid w:val="00EC719C"/>
    <w:rsid w:val="00EC72EF"/>
    <w:rsid w:val="00EC7876"/>
    <w:rsid w:val="00ED0A2C"/>
    <w:rsid w:val="00ED0CE7"/>
    <w:rsid w:val="00ED17DE"/>
    <w:rsid w:val="00ED1813"/>
    <w:rsid w:val="00ED20C5"/>
    <w:rsid w:val="00ED2559"/>
    <w:rsid w:val="00ED275A"/>
    <w:rsid w:val="00ED347B"/>
    <w:rsid w:val="00ED35D1"/>
    <w:rsid w:val="00ED3E03"/>
    <w:rsid w:val="00ED3F83"/>
    <w:rsid w:val="00ED4746"/>
    <w:rsid w:val="00ED4FD2"/>
    <w:rsid w:val="00ED50E2"/>
    <w:rsid w:val="00ED721E"/>
    <w:rsid w:val="00EE027B"/>
    <w:rsid w:val="00EE19F6"/>
    <w:rsid w:val="00EE2353"/>
    <w:rsid w:val="00EE31DB"/>
    <w:rsid w:val="00EE3C11"/>
    <w:rsid w:val="00EE4389"/>
    <w:rsid w:val="00EE47BD"/>
    <w:rsid w:val="00EE57DD"/>
    <w:rsid w:val="00EE65D1"/>
    <w:rsid w:val="00EE6A0F"/>
    <w:rsid w:val="00EE767A"/>
    <w:rsid w:val="00EE7FD0"/>
    <w:rsid w:val="00EF002E"/>
    <w:rsid w:val="00EF1527"/>
    <w:rsid w:val="00EF19DD"/>
    <w:rsid w:val="00EF2422"/>
    <w:rsid w:val="00EF27FD"/>
    <w:rsid w:val="00EF2C6D"/>
    <w:rsid w:val="00EF315E"/>
    <w:rsid w:val="00EF3FD9"/>
    <w:rsid w:val="00EF4ACA"/>
    <w:rsid w:val="00EF4AFF"/>
    <w:rsid w:val="00EF4E7E"/>
    <w:rsid w:val="00EF686E"/>
    <w:rsid w:val="00F00464"/>
    <w:rsid w:val="00F01192"/>
    <w:rsid w:val="00F0259A"/>
    <w:rsid w:val="00F02BB2"/>
    <w:rsid w:val="00F03026"/>
    <w:rsid w:val="00F03EB7"/>
    <w:rsid w:val="00F0464D"/>
    <w:rsid w:val="00F046C9"/>
    <w:rsid w:val="00F05084"/>
    <w:rsid w:val="00F0537B"/>
    <w:rsid w:val="00F05695"/>
    <w:rsid w:val="00F06890"/>
    <w:rsid w:val="00F068E5"/>
    <w:rsid w:val="00F10348"/>
    <w:rsid w:val="00F10540"/>
    <w:rsid w:val="00F106D2"/>
    <w:rsid w:val="00F1107A"/>
    <w:rsid w:val="00F118D5"/>
    <w:rsid w:val="00F11B7C"/>
    <w:rsid w:val="00F12965"/>
    <w:rsid w:val="00F12D2A"/>
    <w:rsid w:val="00F13C34"/>
    <w:rsid w:val="00F1421E"/>
    <w:rsid w:val="00F143FC"/>
    <w:rsid w:val="00F14A7A"/>
    <w:rsid w:val="00F15909"/>
    <w:rsid w:val="00F15B19"/>
    <w:rsid w:val="00F15CAF"/>
    <w:rsid w:val="00F1627A"/>
    <w:rsid w:val="00F16437"/>
    <w:rsid w:val="00F16E38"/>
    <w:rsid w:val="00F172F3"/>
    <w:rsid w:val="00F1759A"/>
    <w:rsid w:val="00F206BD"/>
    <w:rsid w:val="00F206C8"/>
    <w:rsid w:val="00F20CFC"/>
    <w:rsid w:val="00F20D22"/>
    <w:rsid w:val="00F20E93"/>
    <w:rsid w:val="00F21BC2"/>
    <w:rsid w:val="00F221BF"/>
    <w:rsid w:val="00F22A7A"/>
    <w:rsid w:val="00F23224"/>
    <w:rsid w:val="00F2339E"/>
    <w:rsid w:val="00F246D1"/>
    <w:rsid w:val="00F246EF"/>
    <w:rsid w:val="00F24B23"/>
    <w:rsid w:val="00F24D4B"/>
    <w:rsid w:val="00F25D04"/>
    <w:rsid w:val="00F26C7A"/>
    <w:rsid w:val="00F26ED4"/>
    <w:rsid w:val="00F27FD5"/>
    <w:rsid w:val="00F301B7"/>
    <w:rsid w:val="00F3045E"/>
    <w:rsid w:val="00F30B30"/>
    <w:rsid w:val="00F30C4B"/>
    <w:rsid w:val="00F31104"/>
    <w:rsid w:val="00F311A4"/>
    <w:rsid w:val="00F332BA"/>
    <w:rsid w:val="00F339D3"/>
    <w:rsid w:val="00F351D9"/>
    <w:rsid w:val="00F36AF1"/>
    <w:rsid w:val="00F3728C"/>
    <w:rsid w:val="00F372B4"/>
    <w:rsid w:val="00F37C01"/>
    <w:rsid w:val="00F41542"/>
    <w:rsid w:val="00F41C2B"/>
    <w:rsid w:val="00F43039"/>
    <w:rsid w:val="00F43131"/>
    <w:rsid w:val="00F434B6"/>
    <w:rsid w:val="00F43DAF"/>
    <w:rsid w:val="00F43EC5"/>
    <w:rsid w:val="00F44033"/>
    <w:rsid w:val="00F447E3"/>
    <w:rsid w:val="00F457E3"/>
    <w:rsid w:val="00F46403"/>
    <w:rsid w:val="00F46F87"/>
    <w:rsid w:val="00F4729A"/>
    <w:rsid w:val="00F47DE1"/>
    <w:rsid w:val="00F50208"/>
    <w:rsid w:val="00F51080"/>
    <w:rsid w:val="00F517A4"/>
    <w:rsid w:val="00F52455"/>
    <w:rsid w:val="00F52FCE"/>
    <w:rsid w:val="00F53056"/>
    <w:rsid w:val="00F53386"/>
    <w:rsid w:val="00F53429"/>
    <w:rsid w:val="00F54084"/>
    <w:rsid w:val="00F54B1B"/>
    <w:rsid w:val="00F54ED6"/>
    <w:rsid w:val="00F55A05"/>
    <w:rsid w:val="00F570CA"/>
    <w:rsid w:val="00F60882"/>
    <w:rsid w:val="00F6137D"/>
    <w:rsid w:val="00F61A64"/>
    <w:rsid w:val="00F62799"/>
    <w:rsid w:val="00F63D88"/>
    <w:rsid w:val="00F64623"/>
    <w:rsid w:val="00F64D05"/>
    <w:rsid w:val="00F657CA"/>
    <w:rsid w:val="00F66554"/>
    <w:rsid w:val="00F6725B"/>
    <w:rsid w:val="00F67673"/>
    <w:rsid w:val="00F67705"/>
    <w:rsid w:val="00F7022F"/>
    <w:rsid w:val="00F71356"/>
    <w:rsid w:val="00F71513"/>
    <w:rsid w:val="00F72092"/>
    <w:rsid w:val="00F74081"/>
    <w:rsid w:val="00F74543"/>
    <w:rsid w:val="00F74665"/>
    <w:rsid w:val="00F748EF"/>
    <w:rsid w:val="00F74949"/>
    <w:rsid w:val="00F74ED8"/>
    <w:rsid w:val="00F75131"/>
    <w:rsid w:val="00F752D1"/>
    <w:rsid w:val="00F75BEB"/>
    <w:rsid w:val="00F7634D"/>
    <w:rsid w:val="00F76847"/>
    <w:rsid w:val="00F77133"/>
    <w:rsid w:val="00F772B7"/>
    <w:rsid w:val="00F77A2E"/>
    <w:rsid w:val="00F77E35"/>
    <w:rsid w:val="00F818F3"/>
    <w:rsid w:val="00F81A55"/>
    <w:rsid w:val="00F8216F"/>
    <w:rsid w:val="00F821B1"/>
    <w:rsid w:val="00F8248C"/>
    <w:rsid w:val="00F8342D"/>
    <w:rsid w:val="00F8434E"/>
    <w:rsid w:val="00F8457B"/>
    <w:rsid w:val="00F8468E"/>
    <w:rsid w:val="00F84851"/>
    <w:rsid w:val="00F853E1"/>
    <w:rsid w:val="00F856C4"/>
    <w:rsid w:val="00F8679E"/>
    <w:rsid w:val="00F86A1A"/>
    <w:rsid w:val="00F86BD3"/>
    <w:rsid w:val="00F8740E"/>
    <w:rsid w:val="00F87479"/>
    <w:rsid w:val="00F902B5"/>
    <w:rsid w:val="00F90513"/>
    <w:rsid w:val="00F921C3"/>
    <w:rsid w:val="00F92528"/>
    <w:rsid w:val="00F929C3"/>
    <w:rsid w:val="00F92F43"/>
    <w:rsid w:val="00F92F8C"/>
    <w:rsid w:val="00F9464A"/>
    <w:rsid w:val="00F9545A"/>
    <w:rsid w:val="00F968F1"/>
    <w:rsid w:val="00F96F18"/>
    <w:rsid w:val="00F971EC"/>
    <w:rsid w:val="00F9743A"/>
    <w:rsid w:val="00FA082D"/>
    <w:rsid w:val="00FA0889"/>
    <w:rsid w:val="00FA08E4"/>
    <w:rsid w:val="00FA1BBF"/>
    <w:rsid w:val="00FA2694"/>
    <w:rsid w:val="00FA2E81"/>
    <w:rsid w:val="00FA335C"/>
    <w:rsid w:val="00FA3A9E"/>
    <w:rsid w:val="00FA3B01"/>
    <w:rsid w:val="00FA4481"/>
    <w:rsid w:val="00FA4501"/>
    <w:rsid w:val="00FA50FC"/>
    <w:rsid w:val="00FA5BB4"/>
    <w:rsid w:val="00FA60EF"/>
    <w:rsid w:val="00FA6333"/>
    <w:rsid w:val="00FA701C"/>
    <w:rsid w:val="00FA7AC9"/>
    <w:rsid w:val="00FB0C69"/>
    <w:rsid w:val="00FB2CF7"/>
    <w:rsid w:val="00FB2E88"/>
    <w:rsid w:val="00FB3748"/>
    <w:rsid w:val="00FB4652"/>
    <w:rsid w:val="00FB518E"/>
    <w:rsid w:val="00FB537E"/>
    <w:rsid w:val="00FB55D2"/>
    <w:rsid w:val="00FB62F4"/>
    <w:rsid w:val="00FB6824"/>
    <w:rsid w:val="00FC005C"/>
    <w:rsid w:val="00FC021A"/>
    <w:rsid w:val="00FC05C5"/>
    <w:rsid w:val="00FC0D3B"/>
    <w:rsid w:val="00FC0D4E"/>
    <w:rsid w:val="00FC12B2"/>
    <w:rsid w:val="00FC158D"/>
    <w:rsid w:val="00FC2EC5"/>
    <w:rsid w:val="00FC30DF"/>
    <w:rsid w:val="00FC335A"/>
    <w:rsid w:val="00FC364F"/>
    <w:rsid w:val="00FC3E51"/>
    <w:rsid w:val="00FC4206"/>
    <w:rsid w:val="00FC424C"/>
    <w:rsid w:val="00FC53C8"/>
    <w:rsid w:val="00FC5B00"/>
    <w:rsid w:val="00FC5BB6"/>
    <w:rsid w:val="00FC6248"/>
    <w:rsid w:val="00FC67B1"/>
    <w:rsid w:val="00FC6843"/>
    <w:rsid w:val="00FC6B21"/>
    <w:rsid w:val="00FC71E8"/>
    <w:rsid w:val="00FC7877"/>
    <w:rsid w:val="00FD069D"/>
    <w:rsid w:val="00FD1951"/>
    <w:rsid w:val="00FD2198"/>
    <w:rsid w:val="00FD4A41"/>
    <w:rsid w:val="00FD6571"/>
    <w:rsid w:val="00FD6C1C"/>
    <w:rsid w:val="00FD6FEB"/>
    <w:rsid w:val="00FD71BE"/>
    <w:rsid w:val="00FE00B6"/>
    <w:rsid w:val="00FE08A3"/>
    <w:rsid w:val="00FE0D54"/>
    <w:rsid w:val="00FE1549"/>
    <w:rsid w:val="00FE1C5C"/>
    <w:rsid w:val="00FE278E"/>
    <w:rsid w:val="00FE27CA"/>
    <w:rsid w:val="00FE27FE"/>
    <w:rsid w:val="00FE30E2"/>
    <w:rsid w:val="00FE3CCA"/>
    <w:rsid w:val="00FE4445"/>
    <w:rsid w:val="00FE4B8C"/>
    <w:rsid w:val="00FE633F"/>
    <w:rsid w:val="00FE63D0"/>
    <w:rsid w:val="00FE6BDE"/>
    <w:rsid w:val="00FE6FA6"/>
    <w:rsid w:val="00FE7201"/>
    <w:rsid w:val="00FE7381"/>
    <w:rsid w:val="00FF19B6"/>
    <w:rsid w:val="00FF19E0"/>
    <w:rsid w:val="00FF2558"/>
    <w:rsid w:val="00FF33E8"/>
    <w:rsid w:val="00FF47DF"/>
    <w:rsid w:val="00FF4D14"/>
    <w:rsid w:val="00FF5102"/>
    <w:rsid w:val="00FF593A"/>
    <w:rsid w:val="00FF62BD"/>
    <w:rsid w:val="00FF692B"/>
    <w:rsid w:val="00FF7120"/>
    <w:rsid w:val="00FF7B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388FA243"/>
  <w15:chartTrackingRefBased/>
  <w15:docId w15:val="{2FCD8DDE-1BCA-4F93-96E6-78E7F726F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06865"/>
    <w:rPr>
      <w:sz w:val="24"/>
      <w:szCs w:val="24"/>
    </w:rPr>
  </w:style>
  <w:style w:type="paragraph" w:styleId="Nagwek1">
    <w:name w:val="heading 1"/>
    <w:basedOn w:val="Normalny"/>
    <w:next w:val="Normalny"/>
    <w:link w:val="Nagwek1Znak"/>
    <w:qFormat/>
    <w:rsid w:val="00505DF6"/>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qFormat/>
    <w:rsid w:val="00441D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0B6CCB"/>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AA7CC1"/>
    <w:pPr>
      <w:keepNext/>
      <w:jc w:val="both"/>
      <w:outlineLvl w:val="3"/>
    </w:pPr>
    <w:rPr>
      <w:rFonts w:ascii="Arial" w:hAnsi="Arial"/>
      <w:b/>
      <w:sz w:val="20"/>
      <w:szCs w:val="20"/>
    </w:rPr>
  </w:style>
  <w:style w:type="paragraph" w:styleId="Nagwek5">
    <w:name w:val="heading 5"/>
    <w:basedOn w:val="Normalny"/>
    <w:next w:val="Normalny"/>
    <w:link w:val="Nagwek5Znak"/>
    <w:qFormat/>
    <w:rsid w:val="00AA7CC1"/>
    <w:pPr>
      <w:spacing w:before="240" w:after="60"/>
      <w:outlineLvl w:val="4"/>
    </w:pPr>
    <w:rPr>
      <w:b/>
      <w:bCs/>
      <w:i/>
      <w:iCs/>
      <w:sz w:val="26"/>
      <w:szCs w:val="26"/>
    </w:rPr>
  </w:style>
  <w:style w:type="paragraph" w:styleId="Nagwek6">
    <w:name w:val="heading 6"/>
    <w:basedOn w:val="Normalny"/>
    <w:next w:val="Normalny"/>
    <w:link w:val="Nagwek6Znak"/>
    <w:qFormat/>
    <w:rsid w:val="00AA7CC1"/>
    <w:pPr>
      <w:keepNext/>
      <w:jc w:val="center"/>
      <w:outlineLvl w:val="5"/>
    </w:pPr>
    <w:rPr>
      <w:rFonts w:ascii="Arial" w:eastAsia="Arial Unicode MS" w:hAnsi="Arial"/>
      <w:b/>
      <w:sz w:val="20"/>
      <w:szCs w:val="20"/>
    </w:rPr>
  </w:style>
  <w:style w:type="paragraph" w:styleId="Nagwek7">
    <w:name w:val="heading 7"/>
    <w:basedOn w:val="Normalny"/>
    <w:next w:val="Normalny"/>
    <w:link w:val="Nagwek7Znak"/>
    <w:qFormat/>
    <w:rsid w:val="00AA7CC1"/>
    <w:pPr>
      <w:keepNext/>
      <w:jc w:val="center"/>
      <w:outlineLvl w:val="6"/>
    </w:pPr>
    <w:rPr>
      <w:b/>
      <w:i/>
      <w:smallCaps/>
      <w:sz w:val="32"/>
      <w:szCs w:val="20"/>
    </w:rPr>
  </w:style>
  <w:style w:type="paragraph" w:styleId="Nagwek8">
    <w:name w:val="heading 8"/>
    <w:basedOn w:val="Normalny"/>
    <w:next w:val="Normalny"/>
    <w:link w:val="Nagwek8Znak"/>
    <w:uiPriority w:val="9"/>
    <w:semiHidden/>
    <w:unhideWhenUsed/>
    <w:qFormat/>
    <w:rsid w:val="002D246E"/>
    <w:pPr>
      <w:spacing w:before="240" w:after="60"/>
      <w:outlineLvl w:val="7"/>
    </w:pPr>
    <w:rPr>
      <w:rFonts w:ascii="Calibri" w:hAnsi="Calibri"/>
      <w:i/>
      <w:iCs/>
    </w:rPr>
  </w:style>
  <w:style w:type="paragraph" w:styleId="Nagwek9">
    <w:name w:val="heading 9"/>
    <w:basedOn w:val="Normalny"/>
    <w:next w:val="Normalny"/>
    <w:link w:val="Nagwek9Znak"/>
    <w:qFormat/>
    <w:rsid w:val="00AA7CC1"/>
    <w:pPr>
      <w:keepNext/>
      <w:jc w:val="center"/>
      <w:outlineLvl w:val="8"/>
    </w:pPr>
    <w:rPr>
      <w:b/>
      <w:smallCaps/>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505DF6"/>
    <w:rPr>
      <w:rFonts w:ascii="Calibri Light" w:eastAsia="Times New Roman" w:hAnsi="Calibri Light" w:cs="Times New Roman"/>
      <w:b/>
      <w:bCs/>
      <w:kern w:val="32"/>
      <w:sz w:val="32"/>
      <w:szCs w:val="32"/>
    </w:rPr>
  </w:style>
  <w:style w:type="character" w:customStyle="1" w:styleId="Nagwek2Znak">
    <w:name w:val="Nagłówek 2 Znak"/>
    <w:link w:val="Nagwek2"/>
    <w:rsid w:val="00680935"/>
    <w:rPr>
      <w:rFonts w:ascii="Arial" w:hAnsi="Arial" w:cs="Arial"/>
      <w:b/>
      <w:bCs/>
      <w:i/>
      <w:iCs/>
      <w:sz w:val="28"/>
      <w:szCs w:val="28"/>
    </w:rPr>
  </w:style>
  <w:style w:type="character" w:customStyle="1" w:styleId="Nagwek5Znak">
    <w:name w:val="Nagłówek 5 Znak"/>
    <w:link w:val="Nagwek5"/>
    <w:rsid w:val="00680935"/>
    <w:rPr>
      <w:b/>
      <w:bCs/>
      <w:i/>
      <w:iCs/>
      <w:sz w:val="26"/>
      <w:szCs w:val="26"/>
    </w:rPr>
  </w:style>
  <w:style w:type="paragraph" w:styleId="Tekstpodstawowy2">
    <w:name w:val="Body Text 2"/>
    <w:basedOn w:val="Normalny"/>
    <w:link w:val="Tekstpodstawowy2Znak"/>
    <w:rsid w:val="00AA7CC1"/>
    <w:pPr>
      <w:jc w:val="both"/>
    </w:pPr>
    <w:rPr>
      <w:rFonts w:ascii="Arial" w:hAnsi="Arial"/>
      <w:szCs w:val="20"/>
    </w:rPr>
  </w:style>
  <w:style w:type="character" w:customStyle="1" w:styleId="Tekstpodstawowy2Znak">
    <w:name w:val="Tekst podstawowy 2 Znak"/>
    <w:link w:val="Tekstpodstawowy2"/>
    <w:locked/>
    <w:rsid w:val="00680935"/>
    <w:rPr>
      <w:rFonts w:ascii="Arial" w:hAnsi="Arial"/>
      <w:sz w:val="24"/>
    </w:rPr>
  </w:style>
  <w:style w:type="paragraph" w:styleId="Tekstpodstawowy">
    <w:name w:val="Body Text"/>
    <w:basedOn w:val="Normalny"/>
    <w:link w:val="TekstpodstawowyZnak"/>
    <w:rsid w:val="00AA7CC1"/>
    <w:rPr>
      <w:rFonts w:ascii="Arial" w:hAnsi="Arial"/>
      <w:szCs w:val="20"/>
    </w:rPr>
  </w:style>
  <w:style w:type="character" w:customStyle="1" w:styleId="TekstpodstawowyZnak">
    <w:name w:val="Tekst podstawowy Znak"/>
    <w:link w:val="Tekstpodstawowy"/>
    <w:rsid w:val="002420D0"/>
    <w:rPr>
      <w:rFonts w:ascii="Arial" w:hAnsi="Arial"/>
      <w:sz w:val="24"/>
    </w:rPr>
  </w:style>
  <w:style w:type="character" w:styleId="Hipercze">
    <w:name w:val="Hyperlink"/>
    <w:uiPriority w:val="99"/>
    <w:rsid w:val="00AA7CC1"/>
    <w:rPr>
      <w:color w:val="0000FF"/>
      <w:u w:val="single"/>
    </w:rPr>
  </w:style>
  <w:style w:type="paragraph" w:styleId="Nagwek">
    <w:name w:val="header"/>
    <w:basedOn w:val="Normalny"/>
    <w:link w:val="NagwekZnak"/>
    <w:rsid w:val="00AA7CC1"/>
    <w:pPr>
      <w:tabs>
        <w:tab w:val="center" w:pos="4536"/>
        <w:tab w:val="right" w:pos="9072"/>
      </w:tabs>
    </w:pPr>
    <w:rPr>
      <w:sz w:val="20"/>
      <w:szCs w:val="20"/>
    </w:rPr>
  </w:style>
  <w:style w:type="character" w:customStyle="1" w:styleId="NagwekZnak">
    <w:name w:val="Nagłówek Znak"/>
    <w:link w:val="Nagwek"/>
    <w:rsid w:val="007B374B"/>
    <w:rPr>
      <w:lang w:val="pl-PL" w:eastAsia="pl-PL" w:bidi="ar-SA"/>
    </w:rPr>
  </w:style>
  <w:style w:type="paragraph" w:styleId="Tekstpodstawowywcity3">
    <w:name w:val="Body Text Indent 3"/>
    <w:basedOn w:val="Normalny"/>
    <w:link w:val="Tekstpodstawowywcity3Znak"/>
    <w:rsid w:val="00AA7CC1"/>
    <w:pPr>
      <w:suppressAutoHyphens/>
      <w:ind w:left="360"/>
      <w:jc w:val="both"/>
    </w:pPr>
    <w:rPr>
      <w:rFonts w:ascii="Tahoma" w:hAnsi="Tahoma" w:cs="Tahoma"/>
      <w:sz w:val="20"/>
      <w:szCs w:val="20"/>
    </w:rPr>
  </w:style>
  <w:style w:type="paragraph" w:styleId="Tekstpodstawowy3">
    <w:name w:val="Body Text 3"/>
    <w:basedOn w:val="Normalny"/>
    <w:link w:val="Tekstpodstawowy3Znak"/>
    <w:rsid w:val="00AA7CC1"/>
    <w:rPr>
      <w:rFonts w:ascii="Bookman Old Style" w:hAnsi="Bookman Old Style"/>
      <w:b/>
      <w:szCs w:val="20"/>
    </w:rPr>
  </w:style>
  <w:style w:type="paragraph" w:customStyle="1" w:styleId="ust">
    <w:name w:val="ust"/>
    <w:rsid w:val="00AA7CC1"/>
    <w:pPr>
      <w:spacing w:before="60" w:after="60"/>
      <w:ind w:left="426" w:hanging="284"/>
      <w:jc w:val="both"/>
    </w:pPr>
    <w:rPr>
      <w:sz w:val="24"/>
    </w:rPr>
  </w:style>
  <w:style w:type="character" w:styleId="Numerstrony">
    <w:name w:val="page number"/>
    <w:basedOn w:val="Domylnaczcionkaakapitu"/>
    <w:rsid w:val="00AA7CC1"/>
  </w:style>
  <w:style w:type="paragraph" w:styleId="Stopka">
    <w:name w:val="footer"/>
    <w:basedOn w:val="Normalny"/>
    <w:link w:val="StopkaZnak"/>
    <w:uiPriority w:val="99"/>
    <w:rsid w:val="00AA7CC1"/>
    <w:pPr>
      <w:tabs>
        <w:tab w:val="center" w:pos="4536"/>
        <w:tab w:val="right" w:pos="9072"/>
      </w:tabs>
    </w:pPr>
    <w:rPr>
      <w:sz w:val="20"/>
      <w:szCs w:val="20"/>
    </w:rPr>
  </w:style>
  <w:style w:type="character" w:customStyle="1" w:styleId="StopkaZnak">
    <w:name w:val="Stopka Znak"/>
    <w:link w:val="Stopka"/>
    <w:uiPriority w:val="99"/>
    <w:locked/>
    <w:rsid w:val="000B6CCB"/>
    <w:rPr>
      <w:lang w:val="pl-PL" w:eastAsia="pl-PL" w:bidi="ar-SA"/>
    </w:rPr>
  </w:style>
  <w:style w:type="table" w:styleId="Tabela-Siatka">
    <w:name w:val="Table Grid"/>
    <w:basedOn w:val="Standardowy"/>
    <w:uiPriority w:val="39"/>
    <w:rsid w:val="007F3C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rsid w:val="004F6D3B"/>
    <w:rPr>
      <w:rFonts w:ascii="Tahoma" w:hAnsi="Tahoma" w:cs="Tahoma"/>
      <w:sz w:val="16"/>
      <w:szCs w:val="16"/>
    </w:rPr>
  </w:style>
  <w:style w:type="paragraph" w:customStyle="1" w:styleId="1">
    <w:name w:val="1"/>
    <w:basedOn w:val="Normalny"/>
    <w:rsid w:val="00D221A8"/>
    <w:rPr>
      <w:rFonts w:ascii="Arial" w:hAnsi="Arial" w:cs="Arial"/>
    </w:rPr>
  </w:style>
  <w:style w:type="paragraph" w:customStyle="1" w:styleId="Default">
    <w:name w:val="Default"/>
    <w:rsid w:val="00733E62"/>
    <w:pPr>
      <w:autoSpaceDE w:val="0"/>
      <w:autoSpaceDN w:val="0"/>
      <w:adjustRightInd w:val="0"/>
    </w:pPr>
    <w:rPr>
      <w:color w:val="000000"/>
      <w:sz w:val="24"/>
      <w:szCs w:val="24"/>
    </w:rPr>
  </w:style>
  <w:style w:type="paragraph" w:styleId="Tytu">
    <w:name w:val="Title"/>
    <w:basedOn w:val="Normalny"/>
    <w:link w:val="TytuZnak"/>
    <w:qFormat/>
    <w:rsid w:val="000761CD"/>
    <w:pPr>
      <w:jc w:val="center"/>
    </w:pPr>
    <w:rPr>
      <w:b/>
      <w:szCs w:val="20"/>
    </w:rPr>
  </w:style>
  <w:style w:type="paragraph" w:styleId="Tekstpodstawowywcity">
    <w:name w:val="Body Text Indent"/>
    <w:basedOn w:val="Normalny"/>
    <w:link w:val="TekstpodstawowywcityZnak"/>
    <w:rsid w:val="000761CD"/>
    <w:pPr>
      <w:spacing w:after="120"/>
      <w:ind w:left="283"/>
    </w:pPr>
  </w:style>
  <w:style w:type="character" w:customStyle="1" w:styleId="TekstpodstawowywcityZnak">
    <w:name w:val="Tekst podstawowy wcięty Znak"/>
    <w:link w:val="Tekstpodstawowywcity"/>
    <w:rsid w:val="00680935"/>
    <w:rPr>
      <w:sz w:val="24"/>
      <w:szCs w:val="24"/>
    </w:rPr>
  </w:style>
  <w:style w:type="paragraph" w:styleId="Tekstkomentarza">
    <w:name w:val="annotation text"/>
    <w:basedOn w:val="Normalny"/>
    <w:link w:val="TekstkomentarzaZnak"/>
    <w:rsid w:val="00441DA3"/>
    <w:rPr>
      <w:sz w:val="20"/>
      <w:szCs w:val="20"/>
    </w:rPr>
  </w:style>
  <w:style w:type="character" w:customStyle="1" w:styleId="TekstkomentarzaZnak">
    <w:name w:val="Tekst komentarza Znak"/>
    <w:basedOn w:val="Domylnaczcionkaakapitu"/>
    <w:link w:val="Tekstkomentarza"/>
    <w:rsid w:val="00510004"/>
  </w:style>
  <w:style w:type="paragraph" w:styleId="Zwykytekst">
    <w:name w:val="Plain Text"/>
    <w:basedOn w:val="Normalny"/>
    <w:link w:val="ZwykytekstZnak"/>
    <w:uiPriority w:val="99"/>
    <w:rsid w:val="002303E2"/>
    <w:pPr>
      <w:spacing w:line="360" w:lineRule="auto"/>
      <w:jc w:val="both"/>
    </w:pPr>
    <w:rPr>
      <w:rFonts w:ascii="Courier New" w:hAnsi="Courier New"/>
      <w:sz w:val="20"/>
      <w:szCs w:val="20"/>
    </w:rPr>
  </w:style>
  <w:style w:type="character" w:customStyle="1" w:styleId="ZwykytekstZnak">
    <w:name w:val="Zwykły tekst Znak"/>
    <w:link w:val="Zwykytekst"/>
    <w:uiPriority w:val="99"/>
    <w:rsid w:val="00680935"/>
    <w:rPr>
      <w:rFonts w:ascii="Courier New" w:hAnsi="Courier New"/>
    </w:rPr>
  </w:style>
  <w:style w:type="paragraph" w:customStyle="1" w:styleId="Akapitzlist1">
    <w:name w:val="Akapit z listą1"/>
    <w:basedOn w:val="Normalny"/>
    <w:rsid w:val="009D084D"/>
    <w:pPr>
      <w:spacing w:after="200" w:line="276" w:lineRule="auto"/>
      <w:ind w:left="720"/>
    </w:pPr>
    <w:rPr>
      <w:rFonts w:ascii="Calibri" w:hAnsi="Calibri"/>
      <w:sz w:val="22"/>
      <w:szCs w:val="22"/>
      <w:lang w:eastAsia="en-US"/>
    </w:rPr>
  </w:style>
  <w:style w:type="character" w:customStyle="1" w:styleId="HeaderChar">
    <w:name w:val="Header Char"/>
    <w:locked/>
    <w:rsid w:val="00990C68"/>
    <w:rPr>
      <w:rFonts w:ascii="Times New Roman" w:eastAsia="SimSun" w:hAnsi="Times New Roman" w:cs="Times New Roman"/>
      <w:sz w:val="20"/>
      <w:szCs w:val="20"/>
      <w:lang w:val="x-none" w:eastAsia="pl-PL"/>
    </w:rPr>
  </w:style>
  <w:style w:type="paragraph" w:customStyle="1" w:styleId="Bezodstpw1">
    <w:name w:val="Bez odstępów1"/>
    <w:rsid w:val="00605C32"/>
    <w:rPr>
      <w:rFonts w:eastAsia="Calibri"/>
      <w:sz w:val="24"/>
      <w:szCs w:val="24"/>
    </w:rPr>
  </w:style>
  <w:style w:type="paragraph" w:customStyle="1" w:styleId="Normalny1">
    <w:name w:val="Normalny1"/>
    <w:basedOn w:val="Normalny"/>
    <w:rsid w:val="004913C4"/>
    <w:pPr>
      <w:widowControl w:val="0"/>
      <w:suppressAutoHyphens/>
      <w:autoSpaceDE w:val="0"/>
    </w:pPr>
    <w:rPr>
      <w:rFonts w:ascii="Arial" w:hAnsi="Arial"/>
      <w:sz w:val="20"/>
      <w:szCs w:val="20"/>
    </w:rPr>
  </w:style>
  <w:style w:type="paragraph" w:styleId="Tekstpodstawowywcity2">
    <w:name w:val="Body Text Indent 2"/>
    <w:basedOn w:val="Normalny"/>
    <w:link w:val="Tekstpodstawowywcity2Znak"/>
    <w:rsid w:val="002577E4"/>
    <w:pPr>
      <w:spacing w:after="120" w:line="480" w:lineRule="auto"/>
      <w:ind w:left="283"/>
    </w:pPr>
  </w:style>
  <w:style w:type="paragraph" w:customStyle="1" w:styleId="Standardowy1">
    <w:name w:val="Standardowy1"/>
    <w:rsid w:val="00271AD7"/>
    <w:pPr>
      <w:overflowPunct w:val="0"/>
      <w:autoSpaceDE w:val="0"/>
      <w:autoSpaceDN w:val="0"/>
      <w:adjustRightInd w:val="0"/>
      <w:textAlignment w:val="baseline"/>
    </w:pPr>
  </w:style>
  <w:style w:type="paragraph" w:customStyle="1" w:styleId="WW-Tekstpodstawowy2">
    <w:name w:val="WW-Tekst podstawowy 2"/>
    <w:basedOn w:val="Normalny"/>
    <w:rsid w:val="008960C3"/>
    <w:pPr>
      <w:jc w:val="both"/>
    </w:pPr>
    <w:rPr>
      <w:rFonts w:ascii="Tahoma" w:hAnsi="Tahoma"/>
      <w:sz w:val="22"/>
      <w:szCs w:val="20"/>
    </w:rPr>
  </w:style>
  <w:style w:type="character" w:styleId="Pogrubienie">
    <w:name w:val="Strong"/>
    <w:aliases w:val="Normalny + 10 pt"/>
    <w:uiPriority w:val="22"/>
    <w:qFormat/>
    <w:rsid w:val="005D508E"/>
    <w:rPr>
      <w:b/>
      <w:bCs/>
    </w:rPr>
  </w:style>
  <w:style w:type="paragraph" w:styleId="Tekstprzypisukocowego">
    <w:name w:val="endnote text"/>
    <w:basedOn w:val="Normalny"/>
    <w:link w:val="TekstprzypisukocowegoZnak"/>
    <w:semiHidden/>
    <w:rsid w:val="00145097"/>
    <w:rPr>
      <w:sz w:val="20"/>
      <w:szCs w:val="20"/>
    </w:rPr>
  </w:style>
  <w:style w:type="character" w:styleId="Odwoanieprzypisukocowego">
    <w:name w:val="endnote reference"/>
    <w:semiHidden/>
    <w:rsid w:val="00145097"/>
    <w:rPr>
      <w:vertAlign w:val="superscript"/>
    </w:rPr>
  </w:style>
  <w:style w:type="paragraph" w:customStyle="1" w:styleId="ZnakZnakZnak">
    <w:name w:val="Znak Znak Znak"/>
    <w:basedOn w:val="Normalny"/>
    <w:rsid w:val="007A4187"/>
    <w:rPr>
      <w:rFonts w:ascii="Arial" w:hAnsi="Arial" w:cs="Arial"/>
    </w:rPr>
  </w:style>
  <w:style w:type="paragraph" w:customStyle="1" w:styleId="ZnakZnakZnakZnakZnakZnak">
    <w:name w:val="Znak Znak Znak Znak Znak Znak"/>
    <w:basedOn w:val="Normalny"/>
    <w:rsid w:val="00DF0076"/>
    <w:rPr>
      <w:rFonts w:ascii="Arial" w:hAnsi="Arial" w:cs="Arial"/>
    </w:rPr>
  </w:style>
  <w:style w:type="paragraph" w:customStyle="1" w:styleId="ZnakZnak1ZnakZnakZnakZnakZnakZnak">
    <w:name w:val="Znak Znak1 Znak Znak Znak Znak Znak Znak"/>
    <w:basedOn w:val="Normalny"/>
    <w:rsid w:val="0069149F"/>
    <w:rPr>
      <w:rFonts w:ascii="Arial" w:hAnsi="Arial" w:cs="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
    <w:basedOn w:val="Normalny"/>
    <w:link w:val="AkapitzlistZnak"/>
    <w:uiPriority w:val="34"/>
    <w:qFormat/>
    <w:rsid w:val="00026AC1"/>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6A43F3"/>
    <w:rPr>
      <w:rFonts w:ascii="Calibri" w:eastAsia="Calibri" w:hAnsi="Calibri"/>
      <w:sz w:val="22"/>
      <w:szCs w:val="22"/>
      <w:lang w:eastAsia="en-US"/>
    </w:rPr>
  </w:style>
  <w:style w:type="paragraph" w:styleId="Bezodstpw">
    <w:name w:val="No Spacing"/>
    <w:uiPriority w:val="1"/>
    <w:qFormat/>
    <w:rsid w:val="00A92FFD"/>
    <w:pPr>
      <w:suppressAutoHyphens/>
    </w:pPr>
    <w:rPr>
      <w:rFonts w:ascii="Calibri" w:eastAsia="Calibri" w:hAnsi="Calibri"/>
      <w:sz w:val="22"/>
      <w:szCs w:val="22"/>
      <w:lang w:eastAsia="zh-CN"/>
    </w:rPr>
  </w:style>
  <w:style w:type="paragraph" w:customStyle="1" w:styleId="ZALACZNIKMALYCENTER">
    <w:name w:val="ZALACZNIK_MALY_CENTER"/>
    <w:rsid w:val="00117259"/>
    <w:pPr>
      <w:widowControl w:val="0"/>
      <w:autoSpaceDE w:val="0"/>
      <w:autoSpaceDN w:val="0"/>
      <w:adjustRightInd w:val="0"/>
      <w:jc w:val="center"/>
    </w:pPr>
    <w:rPr>
      <w:rFonts w:ascii="Arial" w:hAnsi="Arial" w:cs="Arial"/>
      <w:sz w:val="14"/>
      <w:szCs w:val="12"/>
    </w:rPr>
  </w:style>
  <w:style w:type="character" w:styleId="Odwoaniedokomentarza">
    <w:name w:val="annotation reference"/>
    <w:uiPriority w:val="99"/>
    <w:semiHidden/>
    <w:unhideWhenUsed/>
    <w:rsid w:val="00510004"/>
    <w:rPr>
      <w:sz w:val="16"/>
      <w:szCs w:val="16"/>
    </w:rPr>
  </w:style>
  <w:style w:type="paragraph" w:styleId="Tematkomentarza">
    <w:name w:val="annotation subject"/>
    <w:basedOn w:val="Tekstkomentarza"/>
    <w:next w:val="Tekstkomentarza"/>
    <w:link w:val="TematkomentarzaZnak"/>
    <w:semiHidden/>
    <w:unhideWhenUsed/>
    <w:rsid w:val="00510004"/>
    <w:rPr>
      <w:b/>
      <w:bCs/>
    </w:rPr>
  </w:style>
  <w:style w:type="character" w:customStyle="1" w:styleId="TematkomentarzaZnak">
    <w:name w:val="Temat komentarza Znak"/>
    <w:link w:val="Tematkomentarza"/>
    <w:semiHidden/>
    <w:rsid w:val="00510004"/>
    <w:rPr>
      <w:b/>
      <w:bCs/>
    </w:rPr>
  </w:style>
  <w:style w:type="paragraph" w:styleId="HTML-wstpniesformatowany">
    <w:name w:val="HTML Preformatted"/>
    <w:basedOn w:val="Normalny"/>
    <w:link w:val="HTML-wstpniesformatowanyZnak"/>
    <w:uiPriority w:val="99"/>
    <w:semiHidden/>
    <w:unhideWhenUsed/>
    <w:rsid w:val="00AB6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semiHidden/>
    <w:rsid w:val="00AB6D96"/>
    <w:rPr>
      <w:rFonts w:ascii="Courier New" w:hAnsi="Courier New" w:cs="Courier New"/>
    </w:rPr>
  </w:style>
  <w:style w:type="paragraph" w:styleId="Tekstprzypisudolnego">
    <w:name w:val="footnote text"/>
    <w:basedOn w:val="Normalny"/>
    <w:link w:val="TekstprzypisudolnegoZnak"/>
    <w:semiHidden/>
    <w:rsid w:val="00C543AF"/>
    <w:rPr>
      <w:sz w:val="20"/>
      <w:szCs w:val="20"/>
    </w:rPr>
  </w:style>
  <w:style w:type="character" w:customStyle="1" w:styleId="TekstprzypisudolnegoZnak">
    <w:name w:val="Tekst przypisu dolnego Znak"/>
    <w:basedOn w:val="Domylnaczcionkaakapitu"/>
    <w:link w:val="Tekstprzypisudolnego"/>
    <w:semiHidden/>
    <w:rsid w:val="00C543AF"/>
  </w:style>
  <w:style w:type="paragraph" w:styleId="NormalnyWeb">
    <w:name w:val="Normal (Web)"/>
    <w:basedOn w:val="Normalny"/>
    <w:uiPriority w:val="99"/>
    <w:rsid w:val="00C543AF"/>
    <w:pPr>
      <w:spacing w:before="100" w:beforeAutospacing="1" w:after="100" w:afterAutospacing="1"/>
      <w:jc w:val="both"/>
    </w:pPr>
    <w:rPr>
      <w:rFonts w:ascii="Arial Unicode MS" w:eastAsia="Arial Unicode MS" w:hAnsi="Arial Unicode MS" w:cs="Arial Unicode MS"/>
      <w:sz w:val="20"/>
      <w:szCs w:val="20"/>
    </w:rPr>
  </w:style>
  <w:style w:type="character" w:customStyle="1" w:styleId="width100prc">
    <w:name w:val="width100prc"/>
    <w:rsid w:val="00DD562D"/>
  </w:style>
  <w:style w:type="paragraph" w:customStyle="1" w:styleId="ZnakZnakZnakZnakZnakZnakZnakZnakZnak">
    <w:name w:val="Znak Znak Znak Znak Znak Znak Znak Znak Znak"/>
    <w:basedOn w:val="Normalny"/>
    <w:rsid w:val="00680935"/>
    <w:rPr>
      <w:rFonts w:ascii="Arial" w:hAnsi="Arial" w:cs="Arial"/>
    </w:rPr>
  </w:style>
  <w:style w:type="paragraph" w:styleId="Tekstpodstawowyzwciciem2">
    <w:name w:val="Body Text First Indent 2"/>
    <w:basedOn w:val="Tekstpodstawowywcity"/>
    <w:link w:val="Tekstpodstawowyzwciciem2Znak"/>
    <w:rsid w:val="00680935"/>
    <w:pPr>
      <w:ind w:firstLine="210"/>
    </w:pPr>
  </w:style>
  <w:style w:type="character" w:customStyle="1" w:styleId="Tekstpodstawowyzwciciem2Znak">
    <w:name w:val="Tekst podstawowy z wcięciem 2 Znak"/>
    <w:basedOn w:val="TekstpodstawowywcityZnak"/>
    <w:link w:val="Tekstpodstawowyzwciciem2"/>
    <w:rsid w:val="00680935"/>
    <w:rPr>
      <w:sz w:val="24"/>
      <w:szCs w:val="24"/>
    </w:rPr>
  </w:style>
  <w:style w:type="paragraph" w:styleId="Lista2">
    <w:name w:val="List 2"/>
    <w:basedOn w:val="Normalny"/>
    <w:unhideWhenUsed/>
    <w:rsid w:val="00680935"/>
    <w:pPr>
      <w:suppressAutoHyphens/>
      <w:ind w:left="566" w:hanging="283"/>
      <w:contextualSpacing/>
    </w:pPr>
    <w:rPr>
      <w:lang w:eastAsia="ar-SA"/>
    </w:rPr>
  </w:style>
  <w:style w:type="paragraph" w:customStyle="1" w:styleId="ZnakZnak1">
    <w:name w:val="Znak Znak1"/>
    <w:basedOn w:val="Normalny"/>
    <w:rsid w:val="00680935"/>
    <w:rPr>
      <w:rFonts w:ascii="Arial" w:hAnsi="Arial" w:cs="Arial"/>
    </w:rPr>
  </w:style>
  <w:style w:type="paragraph" w:customStyle="1" w:styleId="Tekstpodstawowywcity21">
    <w:name w:val="Tekst podstawowy wcięty 21"/>
    <w:basedOn w:val="Normalny"/>
    <w:rsid w:val="00680935"/>
    <w:pPr>
      <w:spacing w:line="360" w:lineRule="auto"/>
      <w:ind w:left="567"/>
    </w:pPr>
    <w:rPr>
      <w:szCs w:val="20"/>
    </w:rPr>
  </w:style>
  <w:style w:type="paragraph" w:customStyle="1" w:styleId="ZnakZnak1ZnakZnakZnakZnak">
    <w:name w:val="Znak Znak1 Znak Znak Znak Znak"/>
    <w:basedOn w:val="Normalny"/>
    <w:rsid w:val="00680935"/>
    <w:rPr>
      <w:rFonts w:ascii="Arial" w:hAnsi="Arial" w:cs="Arial"/>
    </w:rPr>
  </w:style>
  <w:style w:type="paragraph" w:customStyle="1" w:styleId="ZnakZnakZnakZnak">
    <w:name w:val="Znak Znak Znak Znak"/>
    <w:basedOn w:val="Normalny"/>
    <w:rsid w:val="00680935"/>
    <w:rPr>
      <w:rFonts w:ascii="Arial" w:hAnsi="Arial" w:cs="Arial"/>
    </w:rPr>
  </w:style>
  <w:style w:type="character" w:styleId="Wyrnienieintensywne">
    <w:name w:val="Intense Emphasis"/>
    <w:qFormat/>
    <w:rsid w:val="00680935"/>
    <w:rPr>
      <w:b/>
      <w:bCs/>
      <w:i/>
      <w:iCs/>
      <w:color w:val="4F81BD"/>
    </w:rPr>
  </w:style>
  <w:style w:type="paragraph" w:styleId="Spistreci1">
    <w:name w:val="toc 1"/>
    <w:basedOn w:val="Normalny"/>
    <w:next w:val="Normalny"/>
    <w:autoRedefine/>
    <w:semiHidden/>
    <w:rsid w:val="00680935"/>
    <w:pPr>
      <w:tabs>
        <w:tab w:val="left" w:pos="720"/>
        <w:tab w:val="left" w:pos="880"/>
        <w:tab w:val="right" w:leader="dot" w:pos="9911"/>
      </w:tabs>
      <w:spacing w:after="60"/>
      <w:ind w:left="720" w:hanging="720"/>
      <w:jc w:val="both"/>
    </w:pPr>
    <w:rPr>
      <w:rFonts w:ascii="Tahoma" w:hAnsi="Tahoma"/>
      <w:sz w:val="22"/>
      <w:szCs w:val="22"/>
      <w:lang w:eastAsia="en-US"/>
    </w:rPr>
  </w:style>
  <w:style w:type="character" w:customStyle="1" w:styleId="h2">
    <w:name w:val="h2"/>
    <w:rsid w:val="00680935"/>
  </w:style>
  <w:style w:type="character" w:customStyle="1" w:styleId="h1">
    <w:name w:val="h1"/>
    <w:rsid w:val="00680935"/>
  </w:style>
  <w:style w:type="paragraph" w:customStyle="1" w:styleId="ZnakZnakZnakZnakZnakZnakZnak">
    <w:name w:val="Znak Znak Znak Znak Znak Znak Znak"/>
    <w:basedOn w:val="Normalny"/>
    <w:rsid w:val="00680935"/>
    <w:rPr>
      <w:rFonts w:ascii="Arial" w:hAnsi="Arial" w:cs="Arial"/>
    </w:rPr>
  </w:style>
  <w:style w:type="character" w:styleId="UyteHipercze">
    <w:name w:val="FollowedHyperlink"/>
    <w:rsid w:val="00680935"/>
    <w:rPr>
      <w:color w:val="954F72"/>
      <w:u w:val="single"/>
    </w:rPr>
  </w:style>
  <w:style w:type="paragraph" w:customStyle="1" w:styleId="ZnakZnak1ZnakZnakZnakZnakZnakZnakZnakZnakZnakZnak">
    <w:name w:val="Znak Znak1 Znak Znak Znak Znak Znak Znak Znak Znak Znak Znak"/>
    <w:basedOn w:val="Normalny"/>
    <w:rsid w:val="00680935"/>
    <w:rPr>
      <w:rFonts w:ascii="Arial" w:hAnsi="Arial" w:cs="Arial"/>
    </w:rPr>
  </w:style>
  <w:style w:type="paragraph" w:customStyle="1" w:styleId="msolistparagraph0">
    <w:name w:val="msolistparagraph"/>
    <w:basedOn w:val="Normalny"/>
    <w:rsid w:val="00680935"/>
    <w:pPr>
      <w:autoSpaceDE w:val="0"/>
      <w:autoSpaceDN w:val="0"/>
      <w:ind w:left="720"/>
      <w:contextualSpacing/>
    </w:pPr>
    <w:rPr>
      <w:rFonts w:ascii="Arial" w:hAnsi="Arial" w:cs="Arial"/>
      <w:sz w:val="20"/>
      <w:szCs w:val="20"/>
    </w:rPr>
  </w:style>
  <w:style w:type="paragraph" w:customStyle="1" w:styleId="Zawartotabeli">
    <w:name w:val="Zawartość tabeli"/>
    <w:basedOn w:val="Normalny"/>
    <w:rsid w:val="00680935"/>
    <w:pPr>
      <w:suppressLineNumbers/>
      <w:suppressAutoHyphens/>
    </w:pPr>
    <w:rPr>
      <w:rFonts w:eastAsia="Calibri"/>
      <w:lang w:eastAsia="ar-SA"/>
    </w:rPr>
  </w:style>
  <w:style w:type="paragraph" w:customStyle="1" w:styleId="western">
    <w:name w:val="western"/>
    <w:basedOn w:val="Normalny"/>
    <w:rsid w:val="00680935"/>
    <w:pPr>
      <w:spacing w:before="100" w:beforeAutospacing="1" w:after="119"/>
    </w:pPr>
    <w:rPr>
      <w:rFonts w:eastAsia="Calibri"/>
      <w:color w:val="000000"/>
    </w:rPr>
  </w:style>
  <w:style w:type="paragraph" w:customStyle="1" w:styleId="ZnakZnak1ZnakZnakZnakZnakZnakZnakZnak">
    <w:name w:val="Znak Znak1 Znak Znak Znak Znak Znak Znak Znak"/>
    <w:basedOn w:val="Normalny"/>
    <w:rsid w:val="00680935"/>
    <w:rPr>
      <w:rFonts w:ascii="Arial" w:hAnsi="Arial" w:cs="Arial"/>
    </w:rPr>
  </w:style>
  <w:style w:type="paragraph" w:styleId="Adreszwrotnynakopercie">
    <w:name w:val="envelope return"/>
    <w:basedOn w:val="Normalny"/>
    <w:rsid w:val="00680935"/>
    <w:pPr>
      <w:suppressAutoHyphens/>
    </w:pPr>
    <w:rPr>
      <w:rFonts w:ascii="Arial" w:hAnsi="Arial"/>
      <w:kern w:val="1"/>
      <w:szCs w:val="20"/>
      <w:lang w:eastAsia="ar-SA"/>
    </w:rPr>
  </w:style>
  <w:style w:type="paragraph" w:customStyle="1" w:styleId="Znak">
    <w:name w:val="Znak"/>
    <w:basedOn w:val="Normalny"/>
    <w:rsid w:val="00680935"/>
    <w:rPr>
      <w:rFonts w:ascii="Arial" w:hAnsi="Arial" w:cs="Arial"/>
    </w:rPr>
  </w:style>
  <w:style w:type="paragraph" w:customStyle="1" w:styleId="a">
    <w:name w:val="Без интервала"/>
    <w:qFormat/>
    <w:rsid w:val="00680935"/>
    <w:rPr>
      <w:rFonts w:ascii="Arial" w:eastAsia="Calibri" w:hAnsi="Arial" w:cs="Arial"/>
      <w:sz w:val="24"/>
      <w:szCs w:val="24"/>
      <w:lang w:eastAsia="en-US"/>
    </w:rPr>
  </w:style>
  <w:style w:type="paragraph" w:customStyle="1" w:styleId="DomylneA">
    <w:name w:val="Domyślne A"/>
    <w:rsid w:val="00680935"/>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rFonts w:ascii="Helvetica" w:eastAsia="Arial Unicode MS" w:hAnsi="Arial Unicode MS" w:cs="Arial Unicode MS"/>
      <w:color w:val="000000"/>
      <w:sz w:val="22"/>
      <w:szCs w:val="22"/>
      <w:u w:color="000000"/>
    </w:rPr>
  </w:style>
  <w:style w:type="paragraph" w:customStyle="1" w:styleId="Standardowy11">
    <w:name w:val="Standardowy11"/>
    <w:uiPriority w:val="99"/>
    <w:rsid w:val="00680935"/>
    <w:pPr>
      <w:overflowPunct w:val="0"/>
      <w:autoSpaceDE w:val="0"/>
      <w:autoSpaceDN w:val="0"/>
      <w:adjustRightInd w:val="0"/>
      <w:textAlignment w:val="baseline"/>
    </w:pPr>
  </w:style>
  <w:style w:type="paragraph" w:customStyle="1" w:styleId="NormalnyWeb1">
    <w:name w:val="Normalny (Web)1"/>
    <w:basedOn w:val="Normalny"/>
    <w:rsid w:val="00680935"/>
    <w:pPr>
      <w:suppressAutoHyphens/>
      <w:spacing w:before="28" w:after="119" w:line="100" w:lineRule="atLeast"/>
    </w:pPr>
    <w:rPr>
      <w:color w:val="000000"/>
      <w:kern w:val="1"/>
    </w:rPr>
  </w:style>
  <w:style w:type="paragraph" w:customStyle="1" w:styleId="Domynie">
    <w:name w:val="Domy徑nie"/>
    <w:rsid w:val="00680935"/>
    <w:pPr>
      <w:autoSpaceDE w:val="0"/>
      <w:autoSpaceDN w:val="0"/>
      <w:adjustRightInd w:val="0"/>
      <w:spacing w:line="100" w:lineRule="atLeast"/>
    </w:pPr>
    <w:rPr>
      <w:kern w:val="1"/>
      <w:sz w:val="24"/>
      <w:szCs w:val="24"/>
    </w:rPr>
  </w:style>
  <w:style w:type="paragraph" w:customStyle="1" w:styleId="ZnakZnak1ZnakZnakZnakZnakZnakZnakZnakZnakZnak">
    <w:name w:val="Znak Znak1 Znak Znak Znak Znak Znak Znak Znak Znak Znak"/>
    <w:basedOn w:val="Normalny"/>
    <w:rsid w:val="00680935"/>
    <w:rPr>
      <w:rFonts w:ascii="Arial" w:hAnsi="Arial" w:cs="Arial"/>
    </w:rPr>
  </w:style>
  <w:style w:type="paragraph" w:customStyle="1" w:styleId="Znak1">
    <w:name w:val="Znak1"/>
    <w:basedOn w:val="Normalny"/>
    <w:rsid w:val="00680935"/>
    <w:rPr>
      <w:rFonts w:ascii="Arial" w:hAnsi="Arial" w:cs="Arial"/>
    </w:rPr>
  </w:style>
  <w:style w:type="paragraph" w:styleId="Poprawka">
    <w:name w:val="Revision"/>
    <w:hidden/>
    <w:uiPriority w:val="99"/>
    <w:semiHidden/>
    <w:rsid w:val="00680935"/>
    <w:rPr>
      <w:sz w:val="24"/>
      <w:szCs w:val="24"/>
    </w:rPr>
  </w:style>
  <w:style w:type="paragraph" w:customStyle="1" w:styleId="Znak2">
    <w:name w:val="Znak2"/>
    <w:basedOn w:val="Normalny"/>
    <w:rsid w:val="00680935"/>
    <w:rPr>
      <w:rFonts w:ascii="Arial" w:hAnsi="Arial" w:cs="Arial"/>
    </w:rPr>
  </w:style>
  <w:style w:type="character" w:customStyle="1" w:styleId="StopkaZnak1">
    <w:name w:val="Stopka Znak1"/>
    <w:locked/>
    <w:rsid w:val="00680935"/>
    <w:rPr>
      <w:lang w:val="pl-PL" w:eastAsia="pl-PL" w:bidi="ar-SA"/>
    </w:rPr>
  </w:style>
  <w:style w:type="paragraph" w:customStyle="1" w:styleId="Akapitzlist11">
    <w:name w:val="Akapit z listą11"/>
    <w:basedOn w:val="Normalny"/>
    <w:rsid w:val="00680935"/>
    <w:pPr>
      <w:suppressAutoHyphens/>
      <w:ind w:left="708"/>
    </w:pPr>
    <w:rPr>
      <w:rFonts w:eastAsia="Calibri"/>
      <w:lang w:eastAsia="ar-SA"/>
    </w:rPr>
  </w:style>
  <w:style w:type="paragraph" w:customStyle="1" w:styleId="Nagwektabeli">
    <w:name w:val="Nagłówek tabeli"/>
    <w:basedOn w:val="Zawartotabeli"/>
    <w:rsid w:val="00680935"/>
    <w:pPr>
      <w:widowControl w:val="0"/>
      <w:spacing w:after="120"/>
      <w:jc w:val="center"/>
    </w:pPr>
    <w:rPr>
      <w:rFonts w:eastAsia="Times New Roman"/>
      <w:b/>
      <w:bCs/>
      <w:i/>
      <w:iCs/>
      <w:color w:val="000000"/>
    </w:rPr>
  </w:style>
  <w:style w:type="paragraph" w:customStyle="1" w:styleId="gwpf4fdf591msonormal">
    <w:name w:val="gwpf4fdf591_msonormal"/>
    <w:basedOn w:val="Normalny"/>
    <w:rsid w:val="00680935"/>
    <w:pPr>
      <w:spacing w:before="100" w:beforeAutospacing="1" w:after="100" w:afterAutospacing="1"/>
    </w:pPr>
  </w:style>
  <w:style w:type="character" w:customStyle="1" w:styleId="FontStyle18">
    <w:name w:val="Font Style18"/>
    <w:rsid w:val="00B07776"/>
    <w:rPr>
      <w:rFonts w:ascii="Arial" w:hAnsi="Arial" w:cs="Arial" w:hint="default"/>
      <w:color w:val="000000"/>
      <w:sz w:val="18"/>
      <w:szCs w:val="18"/>
    </w:rPr>
  </w:style>
  <w:style w:type="paragraph" w:customStyle="1" w:styleId="Standard">
    <w:name w:val="Standard"/>
    <w:rsid w:val="00CB534D"/>
    <w:pPr>
      <w:widowControl w:val="0"/>
      <w:suppressAutoHyphens/>
      <w:autoSpaceDN w:val="0"/>
      <w:textAlignment w:val="baseline"/>
    </w:pPr>
    <w:rPr>
      <w:rFonts w:eastAsia="SimSun" w:cs="Tahoma"/>
      <w:kern w:val="3"/>
      <w:sz w:val="24"/>
      <w:szCs w:val="24"/>
      <w:lang w:eastAsia="zh-CN" w:bidi="hi-IN"/>
    </w:rPr>
  </w:style>
  <w:style w:type="paragraph" w:customStyle="1" w:styleId="WW-Zawartotabeli">
    <w:name w:val="WW-Zawartość tabeli"/>
    <w:basedOn w:val="Tekstpodstawowy"/>
    <w:rsid w:val="00212714"/>
    <w:pPr>
      <w:widowControl w:val="0"/>
      <w:suppressLineNumbers/>
      <w:suppressAutoHyphens/>
      <w:spacing w:after="120"/>
    </w:pPr>
    <w:rPr>
      <w:rFonts w:ascii="Times New Roman" w:eastAsia="Arial Unicode MS" w:hAnsi="Times New Roman"/>
      <w:szCs w:val="24"/>
    </w:rPr>
  </w:style>
  <w:style w:type="paragraph" w:customStyle="1" w:styleId="AbsatzTableFormat">
    <w:name w:val="AbsatzTableFormat"/>
    <w:basedOn w:val="Normalny"/>
    <w:rsid w:val="00212714"/>
    <w:pPr>
      <w:widowControl w:val="0"/>
      <w:suppressAutoHyphens/>
    </w:pPr>
    <w:rPr>
      <w:rFonts w:eastAsia="Lucida Sans Unicode"/>
    </w:rPr>
  </w:style>
  <w:style w:type="character" w:customStyle="1" w:styleId="Nagwek8Znak">
    <w:name w:val="Nagłówek 8 Znak"/>
    <w:link w:val="Nagwek8"/>
    <w:uiPriority w:val="9"/>
    <w:semiHidden/>
    <w:rsid w:val="002D246E"/>
    <w:rPr>
      <w:rFonts w:ascii="Calibri" w:eastAsia="Times New Roman" w:hAnsi="Calibri" w:cs="Times New Roman"/>
      <w:i/>
      <w:iCs/>
      <w:sz w:val="24"/>
      <w:szCs w:val="24"/>
    </w:rPr>
  </w:style>
  <w:style w:type="paragraph" w:customStyle="1" w:styleId="Tekstpodstawowy21">
    <w:name w:val="Tekst podstawowy 21"/>
    <w:basedOn w:val="Normalny"/>
    <w:rsid w:val="00F9743A"/>
    <w:pPr>
      <w:widowControl w:val="0"/>
      <w:suppressAutoHyphens/>
    </w:pPr>
    <w:rPr>
      <w:rFonts w:eastAsia="Arial Unicode MS"/>
      <w:sz w:val="20"/>
      <w:szCs w:val="20"/>
    </w:rPr>
  </w:style>
  <w:style w:type="numbering" w:customStyle="1" w:styleId="Bezlisty1">
    <w:name w:val="Bez listy1"/>
    <w:next w:val="Bezlisty"/>
    <w:uiPriority w:val="99"/>
    <w:semiHidden/>
    <w:unhideWhenUsed/>
    <w:rsid w:val="002A5DC2"/>
  </w:style>
  <w:style w:type="character" w:customStyle="1" w:styleId="Nagwek3Znak">
    <w:name w:val="Nagłówek 3 Znak"/>
    <w:basedOn w:val="Domylnaczcionkaakapitu"/>
    <w:link w:val="Nagwek3"/>
    <w:rsid w:val="002A5DC2"/>
    <w:rPr>
      <w:rFonts w:ascii="Arial" w:hAnsi="Arial" w:cs="Arial"/>
      <w:b/>
      <w:bCs/>
      <w:sz w:val="26"/>
      <w:szCs w:val="26"/>
    </w:rPr>
  </w:style>
  <w:style w:type="character" w:customStyle="1" w:styleId="Nagwek4Znak">
    <w:name w:val="Nagłówek 4 Znak"/>
    <w:basedOn w:val="Domylnaczcionkaakapitu"/>
    <w:link w:val="Nagwek4"/>
    <w:rsid w:val="002A5DC2"/>
    <w:rPr>
      <w:rFonts w:ascii="Arial" w:hAnsi="Arial"/>
      <w:b/>
    </w:rPr>
  </w:style>
  <w:style w:type="character" w:customStyle="1" w:styleId="Nagwek6Znak">
    <w:name w:val="Nagłówek 6 Znak"/>
    <w:basedOn w:val="Domylnaczcionkaakapitu"/>
    <w:link w:val="Nagwek6"/>
    <w:rsid w:val="002A5DC2"/>
    <w:rPr>
      <w:rFonts w:ascii="Arial" w:eastAsia="Arial Unicode MS" w:hAnsi="Arial"/>
      <w:b/>
    </w:rPr>
  </w:style>
  <w:style w:type="character" w:customStyle="1" w:styleId="Nagwek7Znak">
    <w:name w:val="Nagłówek 7 Znak"/>
    <w:basedOn w:val="Domylnaczcionkaakapitu"/>
    <w:link w:val="Nagwek7"/>
    <w:rsid w:val="002A5DC2"/>
    <w:rPr>
      <w:b/>
      <w:i/>
      <w:smallCaps/>
      <w:sz w:val="32"/>
    </w:rPr>
  </w:style>
  <w:style w:type="character" w:customStyle="1" w:styleId="Nagwek9Znak">
    <w:name w:val="Nagłówek 9 Znak"/>
    <w:basedOn w:val="Domylnaczcionkaakapitu"/>
    <w:link w:val="Nagwek9"/>
    <w:rsid w:val="002A5DC2"/>
    <w:rPr>
      <w:b/>
      <w:smallCaps/>
      <w:sz w:val="32"/>
    </w:rPr>
  </w:style>
  <w:style w:type="numbering" w:customStyle="1" w:styleId="Bezlisty11">
    <w:name w:val="Bez listy11"/>
    <w:next w:val="Bezlisty"/>
    <w:uiPriority w:val="99"/>
    <w:semiHidden/>
    <w:unhideWhenUsed/>
    <w:rsid w:val="002A5DC2"/>
  </w:style>
  <w:style w:type="character" w:customStyle="1" w:styleId="Tekstpodstawowywcity3Znak">
    <w:name w:val="Tekst podstawowy wcięty 3 Znak"/>
    <w:basedOn w:val="Domylnaczcionkaakapitu"/>
    <w:link w:val="Tekstpodstawowywcity3"/>
    <w:rsid w:val="002A5DC2"/>
    <w:rPr>
      <w:rFonts w:ascii="Tahoma" w:hAnsi="Tahoma" w:cs="Tahoma"/>
    </w:rPr>
  </w:style>
  <w:style w:type="character" w:customStyle="1" w:styleId="Tekstpodstawowy3Znak">
    <w:name w:val="Tekst podstawowy 3 Znak"/>
    <w:basedOn w:val="Domylnaczcionkaakapitu"/>
    <w:link w:val="Tekstpodstawowy3"/>
    <w:rsid w:val="002A5DC2"/>
    <w:rPr>
      <w:rFonts w:ascii="Bookman Old Style" w:hAnsi="Bookman Old Style"/>
      <w:b/>
      <w:sz w:val="24"/>
    </w:rPr>
  </w:style>
  <w:style w:type="table" w:customStyle="1" w:styleId="Tabela-Siatka1">
    <w:name w:val="Tabela - Siatka1"/>
    <w:basedOn w:val="Standardowy"/>
    <w:next w:val="Tabela-Siatka"/>
    <w:uiPriority w:val="39"/>
    <w:locked/>
    <w:rsid w:val="002A5D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dymkaZnak">
    <w:name w:val="Tekst dymka Znak"/>
    <w:basedOn w:val="Domylnaczcionkaakapitu"/>
    <w:link w:val="Tekstdymka"/>
    <w:semiHidden/>
    <w:rsid w:val="002A5DC2"/>
    <w:rPr>
      <w:rFonts w:ascii="Tahoma" w:hAnsi="Tahoma" w:cs="Tahoma"/>
      <w:sz w:val="16"/>
      <w:szCs w:val="16"/>
    </w:rPr>
  </w:style>
  <w:style w:type="character" w:customStyle="1" w:styleId="TytuZnak">
    <w:name w:val="Tytuł Znak"/>
    <w:basedOn w:val="Domylnaczcionkaakapitu"/>
    <w:link w:val="Tytu"/>
    <w:rsid w:val="002A5DC2"/>
    <w:rPr>
      <w:b/>
      <w:sz w:val="24"/>
    </w:rPr>
  </w:style>
  <w:style w:type="character" w:customStyle="1" w:styleId="Tekstpodstawowywcity2Znak">
    <w:name w:val="Tekst podstawowy wcięty 2 Znak"/>
    <w:basedOn w:val="Domylnaczcionkaakapitu"/>
    <w:link w:val="Tekstpodstawowywcity2"/>
    <w:rsid w:val="002A5DC2"/>
    <w:rPr>
      <w:sz w:val="24"/>
      <w:szCs w:val="24"/>
    </w:rPr>
  </w:style>
  <w:style w:type="character" w:customStyle="1" w:styleId="TekstprzypisukocowegoZnak">
    <w:name w:val="Tekst przypisu końcowego Znak"/>
    <w:basedOn w:val="Domylnaczcionkaakapitu"/>
    <w:link w:val="Tekstprzypisukocowego"/>
    <w:semiHidden/>
    <w:rsid w:val="002A5DC2"/>
  </w:style>
  <w:style w:type="numbering" w:customStyle="1" w:styleId="Bezlisty2">
    <w:name w:val="Bez listy2"/>
    <w:next w:val="Bezlisty"/>
    <w:uiPriority w:val="99"/>
    <w:semiHidden/>
    <w:unhideWhenUsed/>
    <w:rsid w:val="00A9544D"/>
  </w:style>
  <w:style w:type="numbering" w:customStyle="1" w:styleId="Bezlisty12">
    <w:name w:val="Bez listy12"/>
    <w:next w:val="Bezlisty"/>
    <w:uiPriority w:val="99"/>
    <w:semiHidden/>
    <w:unhideWhenUsed/>
    <w:rsid w:val="00A9544D"/>
  </w:style>
  <w:style w:type="table" w:customStyle="1" w:styleId="Tabela-Siatka2">
    <w:name w:val="Tabela - Siatka2"/>
    <w:basedOn w:val="Standardowy"/>
    <w:next w:val="Tabela-Siatka"/>
    <w:uiPriority w:val="39"/>
    <w:rsid w:val="00A954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A9544D"/>
  </w:style>
  <w:style w:type="numbering" w:customStyle="1" w:styleId="Bezlisty13">
    <w:name w:val="Bez listy13"/>
    <w:next w:val="Bezlisty"/>
    <w:uiPriority w:val="99"/>
    <w:semiHidden/>
    <w:unhideWhenUsed/>
    <w:rsid w:val="00A9544D"/>
  </w:style>
  <w:style w:type="table" w:customStyle="1" w:styleId="Tabela-Siatka3">
    <w:name w:val="Tabela - Siatka3"/>
    <w:basedOn w:val="Standardowy"/>
    <w:next w:val="Tabela-Siatka"/>
    <w:uiPriority w:val="39"/>
    <w:rsid w:val="00A954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57">
    <w:name w:val="WWNum257"/>
    <w:basedOn w:val="Bezlisty"/>
    <w:rsid w:val="00892649"/>
    <w:pPr>
      <w:numPr>
        <w:numId w:val="88"/>
      </w:numPr>
    </w:pPr>
  </w:style>
  <w:style w:type="numbering" w:customStyle="1" w:styleId="WWNum274">
    <w:name w:val="WWNum274"/>
    <w:basedOn w:val="Bezlisty"/>
    <w:rsid w:val="00892649"/>
    <w:pPr>
      <w:numPr>
        <w:numId w:val="8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8390">
      <w:bodyDiv w:val="1"/>
      <w:marLeft w:val="0"/>
      <w:marRight w:val="0"/>
      <w:marTop w:val="0"/>
      <w:marBottom w:val="0"/>
      <w:divBdr>
        <w:top w:val="none" w:sz="0" w:space="0" w:color="auto"/>
        <w:left w:val="none" w:sz="0" w:space="0" w:color="auto"/>
        <w:bottom w:val="none" w:sz="0" w:space="0" w:color="auto"/>
        <w:right w:val="none" w:sz="0" w:space="0" w:color="auto"/>
      </w:divBdr>
    </w:div>
    <w:div w:id="37320518">
      <w:bodyDiv w:val="1"/>
      <w:marLeft w:val="0"/>
      <w:marRight w:val="0"/>
      <w:marTop w:val="0"/>
      <w:marBottom w:val="0"/>
      <w:divBdr>
        <w:top w:val="none" w:sz="0" w:space="0" w:color="auto"/>
        <w:left w:val="none" w:sz="0" w:space="0" w:color="auto"/>
        <w:bottom w:val="none" w:sz="0" w:space="0" w:color="auto"/>
        <w:right w:val="none" w:sz="0" w:space="0" w:color="auto"/>
      </w:divBdr>
    </w:div>
    <w:div w:id="74671973">
      <w:bodyDiv w:val="1"/>
      <w:marLeft w:val="0"/>
      <w:marRight w:val="0"/>
      <w:marTop w:val="0"/>
      <w:marBottom w:val="0"/>
      <w:divBdr>
        <w:top w:val="none" w:sz="0" w:space="0" w:color="auto"/>
        <w:left w:val="none" w:sz="0" w:space="0" w:color="auto"/>
        <w:bottom w:val="none" w:sz="0" w:space="0" w:color="auto"/>
        <w:right w:val="none" w:sz="0" w:space="0" w:color="auto"/>
      </w:divBdr>
    </w:div>
    <w:div w:id="204222110">
      <w:bodyDiv w:val="1"/>
      <w:marLeft w:val="0"/>
      <w:marRight w:val="0"/>
      <w:marTop w:val="0"/>
      <w:marBottom w:val="0"/>
      <w:divBdr>
        <w:top w:val="none" w:sz="0" w:space="0" w:color="auto"/>
        <w:left w:val="none" w:sz="0" w:space="0" w:color="auto"/>
        <w:bottom w:val="none" w:sz="0" w:space="0" w:color="auto"/>
        <w:right w:val="none" w:sz="0" w:space="0" w:color="auto"/>
      </w:divBdr>
      <w:divsChild>
        <w:div w:id="682436060">
          <w:marLeft w:val="0"/>
          <w:marRight w:val="0"/>
          <w:marTop w:val="0"/>
          <w:marBottom w:val="0"/>
          <w:divBdr>
            <w:top w:val="none" w:sz="0" w:space="0" w:color="auto"/>
            <w:left w:val="none" w:sz="0" w:space="0" w:color="auto"/>
            <w:bottom w:val="none" w:sz="0" w:space="0" w:color="auto"/>
            <w:right w:val="none" w:sz="0" w:space="0" w:color="auto"/>
          </w:divBdr>
        </w:div>
      </w:divsChild>
    </w:div>
    <w:div w:id="251623351">
      <w:bodyDiv w:val="1"/>
      <w:marLeft w:val="0"/>
      <w:marRight w:val="0"/>
      <w:marTop w:val="0"/>
      <w:marBottom w:val="0"/>
      <w:divBdr>
        <w:top w:val="none" w:sz="0" w:space="0" w:color="auto"/>
        <w:left w:val="none" w:sz="0" w:space="0" w:color="auto"/>
        <w:bottom w:val="none" w:sz="0" w:space="0" w:color="auto"/>
        <w:right w:val="none" w:sz="0" w:space="0" w:color="auto"/>
      </w:divBdr>
    </w:div>
    <w:div w:id="465200860">
      <w:bodyDiv w:val="1"/>
      <w:marLeft w:val="0"/>
      <w:marRight w:val="0"/>
      <w:marTop w:val="0"/>
      <w:marBottom w:val="0"/>
      <w:divBdr>
        <w:top w:val="none" w:sz="0" w:space="0" w:color="auto"/>
        <w:left w:val="none" w:sz="0" w:space="0" w:color="auto"/>
        <w:bottom w:val="none" w:sz="0" w:space="0" w:color="auto"/>
        <w:right w:val="none" w:sz="0" w:space="0" w:color="auto"/>
      </w:divBdr>
    </w:div>
    <w:div w:id="631983894">
      <w:bodyDiv w:val="1"/>
      <w:marLeft w:val="0"/>
      <w:marRight w:val="0"/>
      <w:marTop w:val="0"/>
      <w:marBottom w:val="0"/>
      <w:divBdr>
        <w:top w:val="none" w:sz="0" w:space="0" w:color="auto"/>
        <w:left w:val="none" w:sz="0" w:space="0" w:color="auto"/>
        <w:bottom w:val="none" w:sz="0" w:space="0" w:color="auto"/>
        <w:right w:val="none" w:sz="0" w:space="0" w:color="auto"/>
      </w:divBdr>
    </w:div>
    <w:div w:id="664094522">
      <w:bodyDiv w:val="1"/>
      <w:marLeft w:val="0"/>
      <w:marRight w:val="0"/>
      <w:marTop w:val="0"/>
      <w:marBottom w:val="0"/>
      <w:divBdr>
        <w:top w:val="none" w:sz="0" w:space="0" w:color="auto"/>
        <w:left w:val="none" w:sz="0" w:space="0" w:color="auto"/>
        <w:bottom w:val="none" w:sz="0" w:space="0" w:color="auto"/>
        <w:right w:val="none" w:sz="0" w:space="0" w:color="auto"/>
      </w:divBdr>
    </w:div>
    <w:div w:id="673189653">
      <w:bodyDiv w:val="1"/>
      <w:marLeft w:val="0"/>
      <w:marRight w:val="0"/>
      <w:marTop w:val="0"/>
      <w:marBottom w:val="0"/>
      <w:divBdr>
        <w:top w:val="none" w:sz="0" w:space="0" w:color="auto"/>
        <w:left w:val="none" w:sz="0" w:space="0" w:color="auto"/>
        <w:bottom w:val="none" w:sz="0" w:space="0" w:color="auto"/>
        <w:right w:val="none" w:sz="0" w:space="0" w:color="auto"/>
      </w:divBdr>
    </w:div>
    <w:div w:id="813251653">
      <w:bodyDiv w:val="1"/>
      <w:marLeft w:val="0"/>
      <w:marRight w:val="0"/>
      <w:marTop w:val="0"/>
      <w:marBottom w:val="0"/>
      <w:divBdr>
        <w:top w:val="none" w:sz="0" w:space="0" w:color="auto"/>
        <w:left w:val="none" w:sz="0" w:space="0" w:color="auto"/>
        <w:bottom w:val="none" w:sz="0" w:space="0" w:color="auto"/>
        <w:right w:val="none" w:sz="0" w:space="0" w:color="auto"/>
      </w:divBdr>
    </w:div>
    <w:div w:id="821000848">
      <w:bodyDiv w:val="1"/>
      <w:marLeft w:val="0"/>
      <w:marRight w:val="0"/>
      <w:marTop w:val="0"/>
      <w:marBottom w:val="0"/>
      <w:divBdr>
        <w:top w:val="none" w:sz="0" w:space="0" w:color="auto"/>
        <w:left w:val="none" w:sz="0" w:space="0" w:color="auto"/>
        <w:bottom w:val="none" w:sz="0" w:space="0" w:color="auto"/>
        <w:right w:val="none" w:sz="0" w:space="0" w:color="auto"/>
      </w:divBdr>
    </w:div>
    <w:div w:id="991298049">
      <w:bodyDiv w:val="1"/>
      <w:marLeft w:val="0"/>
      <w:marRight w:val="0"/>
      <w:marTop w:val="0"/>
      <w:marBottom w:val="0"/>
      <w:divBdr>
        <w:top w:val="none" w:sz="0" w:space="0" w:color="auto"/>
        <w:left w:val="none" w:sz="0" w:space="0" w:color="auto"/>
        <w:bottom w:val="none" w:sz="0" w:space="0" w:color="auto"/>
        <w:right w:val="none" w:sz="0" w:space="0" w:color="auto"/>
      </w:divBdr>
    </w:div>
    <w:div w:id="1052659430">
      <w:bodyDiv w:val="1"/>
      <w:marLeft w:val="0"/>
      <w:marRight w:val="0"/>
      <w:marTop w:val="0"/>
      <w:marBottom w:val="0"/>
      <w:divBdr>
        <w:top w:val="none" w:sz="0" w:space="0" w:color="auto"/>
        <w:left w:val="none" w:sz="0" w:space="0" w:color="auto"/>
        <w:bottom w:val="none" w:sz="0" w:space="0" w:color="auto"/>
        <w:right w:val="none" w:sz="0" w:space="0" w:color="auto"/>
      </w:divBdr>
    </w:div>
    <w:div w:id="1315450705">
      <w:bodyDiv w:val="1"/>
      <w:marLeft w:val="0"/>
      <w:marRight w:val="0"/>
      <w:marTop w:val="0"/>
      <w:marBottom w:val="0"/>
      <w:divBdr>
        <w:top w:val="none" w:sz="0" w:space="0" w:color="auto"/>
        <w:left w:val="none" w:sz="0" w:space="0" w:color="auto"/>
        <w:bottom w:val="none" w:sz="0" w:space="0" w:color="auto"/>
        <w:right w:val="none" w:sz="0" w:space="0" w:color="auto"/>
      </w:divBdr>
    </w:div>
    <w:div w:id="1824005338">
      <w:bodyDiv w:val="1"/>
      <w:marLeft w:val="0"/>
      <w:marRight w:val="0"/>
      <w:marTop w:val="0"/>
      <w:marBottom w:val="0"/>
      <w:divBdr>
        <w:top w:val="none" w:sz="0" w:space="0" w:color="auto"/>
        <w:left w:val="none" w:sz="0" w:space="0" w:color="auto"/>
        <w:bottom w:val="none" w:sz="0" w:space="0" w:color="auto"/>
        <w:right w:val="none" w:sz="0" w:space="0" w:color="auto"/>
      </w:divBdr>
    </w:div>
    <w:div w:id="1858738900">
      <w:bodyDiv w:val="1"/>
      <w:marLeft w:val="0"/>
      <w:marRight w:val="0"/>
      <w:marTop w:val="0"/>
      <w:marBottom w:val="0"/>
      <w:divBdr>
        <w:top w:val="none" w:sz="0" w:space="0" w:color="auto"/>
        <w:left w:val="none" w:sz="0" w:space="0" w:color="auto"/>
        <w:bottom w:val="none" w:sz="0" w:space="0" w:color="auto"/>
        <w:right w:val="none" w:sz="0" w:space="0" w:color="auto"/>
      </w:divBdr>
    </w:div>
    <w:div w:id="1971475029">
      <w:bodyDiv w:val="1"/>
      <w:marLeft w:val="0"/>
      <w:marRight w:val="0"/>
      <w:marTop w:val="0"/>
      <w:marBottom w:val="0"/>
      <w:divBdr>
        <w:top w:val="none" w:sz="0" w:space="0" w:color="auto"/>
        <w:left w:val="none" w:sz="0" w:space="0" w:color="auto"/>
        <w:bottom w:val="none" w:sz="0" w:space="0" w:color="auto"/>
        <w:right w:val="none" w:sz="0" w:space="0" w:color="auto"/>
      </w:divBdr>
    </w:div>
    <w:div w:id="2010208560">
      <w:bodyDiv w:val="1"/>
      <w:marLeft w:val="0"/>
      <w:marRight w:val="0"/>
      <w:marTop w:val="0"/>
      <w:marBottom w:val="0"/>
      <w:divBdr>
        <w:top w:val="none" w:sz="0" w:space="0" w:color="auto"/>
        <w:left w:val="none" w:sz="0" w:space="0" w:color="auto"/>
        <w:bottom w:val="none" w:sz="0" w:space="0" w:color="auto"/>
        <w:right w:val="none" w:sz="0" w:space="0" w:color="auto"/>
      </w:divBdr>
    </w:div>
    <w:div w:id="2059041161">
      <w:bodyDiv w:val="1"/>
      <w:marLeft w:val="0"/>
      <w:marRight w:val="0"/>
      <w:marTop w:val="0"/>
      <w:marBottom w:val="0"/>
      <w:divBdr>
        <w:top w:val="none" w:sz="0" w:space="0" w:color="auto"/>
        <w:left w:val="none" w:sz="0" w:space="0" w:color="auto"/>
        <w:bottom w:val="none" w:sz="0" w:space="0" w:color="auto"/>
        <w:right w:val="none" w:sz="0" w:space="0" w:color="auto"/>
      </w:divBdr>
    </w:div>
    <w:div w:id="2091462439">
      <w:bodyDiv w:val="1"/>
      <w:marLeft w:val="0"/>
      <w:marRight w:val="0"/>
      <w:marTop w:val="0"/>
      <w:marBottom w:val="0"/>
      <w:divBdr>
        <w:top w:val="none" w:sz="0" w:space="0" w:color="auto"/>
        <w:left w:val="none" w:sz="0" w:space="0" w:color="auto"/>
        <w:bottom w:val="none" w:sz="0" w:space="0" w:color="auto"/>
        <w:right w:val="none" w:sz="0" w:space="0" w:color="auto"/>
      </w:divBdr>
    </w:div>
    <w:div w:id="211570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 TargetMode="External"/><Relationship Id="rId18" Type="http://schemas.openxmlformats.org/officeDocument/2006/relationships/hyperlink" Target="mailto:j.kusmierczyk@skwam.lodz.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image" Target="media/image2.w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strona/45-instrukcje" TargetMode="External"/><Relationship Id="rId20" Type="http://schemas.openxmlformats.org/officeDocument/2006/relationships/hyperlink" Target="mailto:j.kusmierczyk@skwam.lodz.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drive.google.com/file/d/1Kd1DttbBeiNWt4q4slS4t76lZVKPbkyD/view" TargetMode="External"/><Relationship Id="rId23" Type="http://schemas.openxmlformats.org/officeDocument/2006/relationships/footer" Target="footer2.xml"/><Relationship Id="rId10" Type="http://schemas.openxmlformats.org/officeDocument/2006/relationships/hyperlink" Target="https://www.uzp.gov.pl/baza-wiedzy/jednolity-europejski-dokument-zamowienia" TargetMode="External"/><Relationship Id="rId19" Type="http://schemas.openxmlformats.org/officeDocument/2006/relationships/hyperlink" Target="mailto:j.kusmierczyk@skwam.lodz.pl" TargetMode="External"/><Relationship Id="rId4" Type="http://schemas.openxmlformats.org/officeDocument/2006/relationships/settings" Target="settings.xml"/><Relationship Id="rId9" Type="http://schemas.openxmlformats.org/officeDocument/2006/relationships/hyperlink" Target="http://www.usk.umed.lodz.pl" TargetMode="External"/><Relationship Id="rId14" Type="http://schemas.openxmlformats.org/officeDocument/2006/relationships/hyperlink" Target="https://platformazakupowa.pl/strona/1-regulamin"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C6B62-16D3-4C11-A905-34DFA3889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453</TotalTime>
  <Pages>118</Pages>
  <Words>41309</Words>
  <Characters>247858</Characters>
  <Application>Microsoft Office Word</Application>
  <DocSecurity>0</DocSecurity>
  <Lines>2065</Lines>
  <Paragraphs>577</Paragraphs>
  <ScaleCrop>false</ScaleCrop>
  <HeadingPairs>
    <vt:vector size="2" baseType="variant">
      <vt:variant>
        <vt:lpstr>Tytuł</vt:lpstr>
      </vt:variant>
      <vt:variant>
        <vt:i4>1</vt:i4>
      </vt:variant>
    </vt:vector>
  </HeadingPairs>
  <TitlesOfParts>
    <vt:vector size="1" baseType="lpstr">
      <vt:lpstr>ZAMAWIAJĄCY:</vt:lpstr>
    </vt:vector>
  </TitlesOfParts>
  <Company>USK 2 WAM</Company>
  <LinksUpToDate>false</LinksUpToDate>
  <CharactersWithSpaces>288590</CharactersWithSpaces>
  <SharedDoc>false</SharedDoc>
  <HLinks>
    <vt:vector size="36" baseType="variant">
      <vt:variant>
        <vt:i4>3735554</vt:i4>
      </vt:variant>
      <vt:variant>
        <vt:i4>15</vt:i4>
      </vt:variant>
      <vt:variant>
        <vt:i4>0</vt:i4>
      </vt:variant>
      <vt:variant>
        <vt:i4>5</vt:i4>
      </vt:variant>
      <vt:variant>
        <vt:lpwstr>mailto:j.kusmierczyk@skwam.lodz.pl</vt:lpwstr>
      </vt:variant>
      <vt:variant>
        <vt:lpwstr/>
      </vt:variant>
      <vt:variant>
        <vt:i4>3735554</vt:i4>
      </vt:variant>
      <vt:variant>
        <vt:i4>12</vt:i4>
      </vt:variant>
      <vt:variant>
        <vt:i4>0</vt:i4>
      </vt:variant>
      <vt:variant>
        <vt:i4>5</vt:i4>
      </vt:variant>
      <vt:variant>
        <vt:lpwstr>mailto:j.kusmierczyk@skwam.lodz.pl</vt:lpwstr>
      </vt:variant>
      <vt:variant>
        <vt:lpwstr/>
      </vt:variant>
      <vt:variant>
        <vt:i4>3735554</vt:i4>
      </vt:variant>
      <vt:variant>
        <vt:i4>9</vt:i4>
      </vt:variant>
      <vt:variant>
        <vt:i4>0</vt:i4>
      </vt:variant>
      <vt:variant>
        <vt:i4>5</vt:i4>
      </vt:variant>
      <vt:variant>
        <vt:lpwstr>mailto:j.kusmierczyk@skwam.lodz.pl</vt:lpwstr>
      </vt:variant>
      <vt:variant>
        <vt:lpwstr/>
      </vt:variant>
      <vt:variant>
        <vt:i4>2949183</vt:i4>
      </vt:variant>
      <vt:variant>
        <vt:i4>6</vt:i4>
      </vt:variant>
      <vt:variant>
        <vt:i4>0</vt:i4>
      </vt:variant>
      <vt:variant>
        <vt:i4>5</vt:i4>
      </vt:variant>
      <vt:variant>
        <vt:lpwstr>https://www.uzp.gov.pl/baza-wiedzy/jednolity-europejski-dokument-zamowienia</vt:lpwstr>
      </vt:variant>
      <vt:variant>
        <vt:lpwstr/>
      </vt:variant>
      <vt:variant>
        <vt:i4>4849786</vt:i4>
      </vt:variant>
      <vt:variant>
        <vt:i4>3</vt:i4>
      </vt:variant>
      <vt:variant>
        <vt:i4>0</vt:i4>
      </vt:variant>
      <vt:variant>
        <vt:i4>5</vt:i4>
      </vt:variant>
      <vt:variant>
        <vt:lpwstr>mailto:w.kaczmarek@skwam.lodz.pl</vt:lpwstr>
      </vt:variant>
      <vt:variant>
        <vt:lpwstr/>
      </vt:variant>
      <vt:variant>
        <vt:i4>4259918</vt:i4>
      </vt:variant>
      <vt:variant>
        <vt:i4>0</vt:i4>
      </vt:variant>
      <vt:variant>
        <vt:i4>0</vt:i4>
      </vt:variant>
      <vt:variant>
        <vt:i4>5</vt:i4>
      </vt:variant>
      <vt:variant>
        <vt:lpwstr>http://www.usk.umed.lodz.pl/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Marzena</dc:creator>
  <cp:keywords/>
  <dc:description/>
  <cp:lastModifiedBy>WK</cp:lastModifiedBy>
  <cp:revision>30</cp:revision>
  <cp:lastPrinted>2020-02-13T12:34:00Z</cp:lastPrinted>
  <dcterms:created xsi:type="dcterms:W3CDTF">2020-02-19T10:06:00Z</dcterms:created>
  <dcterms:modified xsi:type="dcterms:W3CDTF">2020-04-22T10:41:00Z</dcterms:modified>
</cp:coreProperties>
</file>