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1D78A" w14:textId="0276F3A1" w:rsidR="00540C79" w:rsidRPr="00540C79" w:rsidRDefault="00AC31D4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</w:t>
      </w:r>
      <w:r w:rsidR="00540C79">
        <w:rPr>
          <w:rFonts w:asciiTheme="minorHAnsi" w:hAnsiTheme="minorHAnsi" w:cstheme="minorHAnsi"/>
          <w:b/>
        </w:rPr>
        <w:t>Załą</w:t>
      </w:r>
      <w:r w:rsidR="00540C79" w:rsidRPr="00540C79">
        <w:rPr>
          <w:rFonts w:asciiTheme="minorHAnsi" w:hAnsiTheme="minorHAnsi" w:cstheme="minorHAnsi"/>
          <w:b/>
        </w:rPr>
        <w:t>cznik nr 1 do SWZ - Formularz ofertowy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10"/>
        <w:gridCol w:w="2415"/>
        <w:gridCol w:w="3047"/>
      </w:tblGrid>
      <w:tr w:rsidR="00D703A1" w:rsidRPr="00D703A1" w14:paraId="663FAC34" w14:textId="77777777" w:rsidTr="00540C79">
        <w:tc>
          <w:tcPr>
            <w:tcW w:w="3610" w:type="dxa"/>
            <w:shd w:val="clear" w:color="auto" w:fill="auto"/>
          </w:tcPr>
          <w:p w14:paraId="4478973A" w14:textId="77777777" w:rsidR="00540C79" w:rsidRDefault="00540C79" w:rsidP="00D703A1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  <w:p w14:paraId="614E6DC6" w14:textId="77777777" w:rsidR="00540C79" w:rsidRDefault="00540C79" w:rsidP="00D703A1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  <w:p w14:paraId="078B93C8" w14:textId="77777777" w:rsidR="00D703A1" w:rsidRPr="00D703A1" w:rsidRDefault="00D703A1" w:rsidP="00D703A1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D703A1"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  <w:t>……………………………………</w:t>
            </w:r>
          </w:p>
          <w:p w14:paraId="10B10D84" w14:textId="5033A04C" w:rsidR="00D703A1" w:rsidRPr="00E73689" w:rsidRDefault="00D703A1" w:rsidP="00D703A1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i/>
                <w:kern w:val="0"/>
                <w:sz w:val="16"/>
                <w:szCs w:val="16"/>
                <w:lang w:eastAsia="en-US" w:bidi="ar-SA"/>
              </w:rPr>
            </w:pPr>
            <w:r w:rsidRPr="00E73689">
              <w:rPr>
                <w:rFonts w:ascii="Calibri" w:eastAsia="Calibri" w:hAnsi="Calibri" w:cs="Calibri"/>
                <w:i/>
                <w:kern w:val="0"/>
                <w:sz w:val="16"/>
                <w:szCs w:val="16"/>
                <w:lang w:eastAsia="en-US" w:bidi="ar-SA"/>
              </w:rPr>
              <w:t xml:space="preserve">(nazwa (firma) albo imię i nazwisko, </w:t>
            </w:r>
            <w:r w:rsidRPr="00E73689">
              <w:rPr>
                <w:rFonts w:ascii="Calibri" w:eastAsia="Calibri" w:hAnsi="Calibri" w:cs="Calibri"/>
                <w:i/>
                <w:kern w:val="0"/>
                <w:sz w:val="16"/>
                <w:szCs w:val="16"/>
                <w:lang w:eastAsia="en-US" w:bidi="ar-SA"/>
              </w:rPr>
              <w:br/>
              <w:t xml:space="preserve">siedziba albo miejsce zamieszkania </w:t>
            </w:r>
            <w:r w:rsidR="008C2917" w:rsidRPr="00E73689">
              <w:rPr>
                <w:rFonts w:ascii="Calibri" w:eastAsia="Calibri" w:hAnsi="Calibri" w:cs="Calibri"/>
                <w:i/>
                <w:kern w:val="0"/>
                <w:sz w:val="16"/>
                <w:szCs w:val="16"/>
                <w:lang w:eastAsia="en-US" w:bidi="ar-SA"/>
              </w:rPr>
              <w:br/>
            </w:r>
            <w:r w:rsidRPr="00E73689">
              <w:rPr>
                <w:rFonts w:ascii="Calibri" w:eastAsia="Calibri" w:hAnsi="Calibri" w:cs="Calibri"/>
                <w:i/>
                <w:kern w:val="0"/>
                <w:sz w:val="16"/>
                <w:szCs w:val="16"/>
                <w:lang w:eastAsia="en-US" w:bidi="ar-SA"/>
              </w:rPr>
              <w:t>i adres Wykonawcy)</w:t>
            </w:r>
          </w:p>
        </w:tc>
        <w:tc>
          <w:tcPr>
            <w:tcW w:w="2415" w:type="dxa"/>
            <w:shd w:val="clear" w:color="auto" w:fill="auto"/>
          </w:tcPr>
          <w:p w14:paraId="73603AB8" w14:textId="77777777" w:rsidR="00D703A1" w:rsidRPr="00D703A1" w:rsidRDefault="00D703A1" w:rsidP="00D703A1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047" w:type="dxa"/>
            <w:shd w:val="clear" w:color="auto" w:fill="auto"/>
          </w:tcPr>
          <w:p w14:paraId="4DB9A6C5" w14:textId="77777777" w:rsidR="00D703A1" w:rsidRPr="00D703A1" w:rsidRDefault="00D703A1" w:rsidP="00D703A1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4AFA8C1E" w14:textId="77777777" w:rsidR="00D703A1" w:rsidRPr="00D703A1" w:rsidRDefault="00D703A1" w:rsidP="00D703A1">
      <w:pPr>
        <w:widowControl/>
        <w:suppressAutoHyphens w:val="0"/>
        <w:spacing w:line="259" w:lineRule="auto"/>
        <w:jc w:val="both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</w:p>
    <w:p w14:paraId="518E31D4" w14:textId="77777777" w:rsidR="00D703A1" w:rsidRPr="00D703A1" w:rsidRDefault="00D703A1" w:rsidP="00C95F8E">
      <w:pPr>
        <w:widowControl/>
        <w:suppressAutoHyphens w:val="0"/>
        <w:spacing w:line="276" w:lineRule="auto"/>
        <w:jc w:val="both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D703A1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do Uniwersytetu Medycznego w Białymstoku</w:t>
      </w:r>
    </w:p>
    <w:p w14:paraId="571A773E" w14:textId="77777777" w:rsidR="00D703A1" w:rsidRPr="00D703A1" w:rsidRDefault="00D703A1" w:rsidP="00C95F8E">
      <w:pPr>
        <w:widowControl/>
        <w:suppressAutoHyphens w:val="0"/>
        <w:spacing w:line="276" w:lineRule="auto"/>
        <w:jc w:val="both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D703A1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ul. Jana Kilińskiego 1</w:t>
      </w:r>
    </w:p>
    <w:p w14:paraId="2D5D6E93" w14:textId="77777777" w:rsidR="00D703A1" w:rsidRPr="00D703A1" w:rsidRDefault="00D703A1" w:rsidP="00C95F8E">
      <w:pPr>
        <w:widowControl/>
        <w:suppressAutoHyphens w:val="0"/>
        <w:spacing w:line="276" w:lineRule="auto"/>
        <w:jc w:val="both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D703A1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15-089 Białystok</w:t>
      </w:r>
    </w:p>
    <w:p w14:paraId="7467CA33" w14:textId="77777777" w:rsidR="00D703A1" w:rsidRPr="00D703A1" w:rsidRDefault="00D703A1" w:rsidP="00D703A1">
      <w:pPr>
        <w:widowControl/>
        <w:suppressAutoHyphens w:val="0"/>
        <w:spacing w:line="276" w:lineRule="auto"/>
        <w:ind w:left="4248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797BB666" w14:textId="6B65B1F4" w:rsidR="00540C79" w:rsidRPr="0027262F" w:rsidRDefault="00D703A1" w:rsidP="6F538822">
      <w:pPr>
        <w:widowControl/>
        <w:suppressAutoHyphens w:val="0"/>
        <w:spacing w:afterLines="160" w:after="384" w:line="276" w:lineRule="auto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</w:pPr>
      <w:r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Odpowiadając na ogłoszenie o zamówieniu na usługę</w:t>
      </w:r>
      <w:r w:rsidR="006F55D4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 </w:t>
      </w:r>
      <w:r w:rsidR="006F55D4" w:rsidRPr="6F538822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 xml:space="preserve">utrzymania i rozwoju Systemu SAP wraz </w:t>
      </w:r>
      <w:r w:rsidR="006F55D4" w:rsidRPr="0027262F">
        <w:rPr>
          <w:rFonts w:asciiTheme="minorHAnsi" w:eastAsia="Calibri" w:hAnsiTheme="minorHAnsi" w:cstheme="minorHAnsi"/>
          <w:b/>
          <w:color w:val="00B050"/>
          <w:kern w:val="0"/>
          <w:sz w:val="22"/>
          <w:szCs w:val="22"/>
          <w:lang w:eastAsia="en-US" w:bidi="ar-SA"/>
        </w:rPr>
        <w:br/>
      </w:r>
      <w:r w:rsidR="006F55D4" w:rsidRPr="6F538822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>z wymaganymi usługami dla Uniwersytetu Medycznego w Białymstoku</w:t>
      </w:r>
      <w:r w:rsidR="005B31D0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, </w:t>
      </w:r>
      <w:r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oferujemy wykonanie zamówienia, zgodnie z wymogami zawartymi w SWZ 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 xml:space="preserve">za </w:t>
      </w:r>
    </w:p>
    <w:p w14:paraId="3EAB5994" w14:textId="65C7EB14" w:rsidR="00D703A1" w:rsidRPr="0027262F" w:rsidRDefault="00D703A1" w:rsidP="6F538822">
      <w:pPr>
        <w:widowControl/>
        <w:suppressAutoHyphens w:val="0"/>
        <w:spacing w:afterLines="160" w:after="384" w:line="276" w:lineRule="auto"/>
        <w:textAlignment w:val="auto"/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</w:pP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cenę brutto:</w:t>
      </w:r>
      <w:r w:rsidR="00540C79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 …………</w:t>
      </w:r>
      <w:r w:rsidR="00C95F8E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…………</w:t>
      </w:r>
      <w:r w:rsidR="00540C79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……………</w:t>
      </w:r>
      <w:r w:rsidR="00C95F8E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…</w:t>
      </w:r>
      <w:r w:rsidR="00540C79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…….</w:t>
      </w:r>
      <w:r w:rsidR="00C95F8E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 </w:t>
      </w:r>
      <w:r w:rsidR="00540C79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zł, </w:t>
      </w:r>
      <w:r w:rsidR="00C46130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słownie: ……………………………………………......... ,</w:t>
      </w:r>
    </w:p>
    <w:p w14:paraId="480092E2" w14:textId="7EE7DBEC" w:rsidR="7F594528" w:rsidRDefault="7F594528" w:rsidP="40E1256D">
      <w:pPr>
        <w:widowControl/>
        <w:spacing w:afterLines="160" w:after="384" w:line="276" w:lineRule="auto"/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</w:pPr>
      <w:r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w</w:t>
      </w:r>
      <w:r w:rsidR="4E57B72B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tym cena</w:t>
      </w:r>
      <w:r w:rsidR="6E444CD0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b</w:t>
      </w:r>
      <w:r w:rsidR="5F86B65A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r</w:t>
      </w:r>
      <w:r w:rsidR="6E444CD0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utto</w:t>
      </w:r>
      <w:r w:rsidR="4E57B72B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</w:t>
      </w:r>
      <w:r w:rsidR="00AC31D4" w:rsidRPr="00AC31D4">
        <w:rPr>
          <w:rFonts w:asciiTheme="minorHAnsi" w:eastAsia="Times New Roman" w:hAnsiTheme="minorHAnsi" w:cstheme="minorBidi" w:hint="eastAsia"/>
          <w:b/>
          <w:bCs/>
          <w:sz w:val="22"/>
          <w:szCs w:val="22"/>
          <w:lang w:eastAsia="pl-PL" w:bidi="ar-SA"/>
        </w:rPr>
        <w:t>–</w:t>
      </w:r>
      <w:r w:rsidR="70EB9201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</w:t>
      </w:r>
      <w:r w:rsidR="4E57B72B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zamówieni</w:t>
      </w:r>
      <w:r w:rsidR="45AA2021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e</w:t>
      </w:r>
      <w:r w:rsidR="4E57B72B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podstawowe - ..............</w:t>
      </w:r>
      <w:r w:rsidR="0A9688A2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...</w:t>
      </w:r>
      <w:r w:rsidR="4E57B72B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.......... zł</w:t>
      </w:r>
      <w:r w:rsidR="510222FC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,</w:t>
      </w:r>
    </w:p>
    <w:p w14:paraId="60A4DFF2" w14:textId="3519D5F3" w:rsidR="00C46130" w:rsidRPr="0027262F" w:rsidRDefault="00C46130" w:rsidP="6F538822">
      <w:pPr>
        <w:widowControl/>
        <w:suppressAutoHyphens w:val="0"/>
        <w:spacing w:afterLines="160" w:after="384" w:line="276" w:lineRule="auto"/>
        <w:textAlignment w:val="auto"/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</w:pP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w tym cena brutto</w:t>
      </w:r>
      <w:r w:rsidR="5D68708D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 – prawo 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opcj</w:t>
      </w:r>
      <w:r w:rsidR="34F6EC7B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i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 </w:t>
      </w:r>
      <w:r w:rsidR="3D91D845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- 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………………………</w:t>
      </w:r>
      <w:r w:rsidR="4BA91B2D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.........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…………….. </w:t>
      </w:r>
      <w:r w:rsidR="6EAB3C26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z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ł</w:t>
      </w:r>
      <w:r w:rsidR="2D8A22B4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,</w:t>
      </w:r>
    </w:p>
    <w:p w14:paraId="04418B34" w14:textId="54EC0F39" w:rsidR="00C95F8E" w:rsidRPr="0027262F" w:rsidRDefault="00C95F8E" w:rsidP="6F538822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</w:pP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zgodnie z Formularzem cenowym – Załącznik nr 1a do SWZ, stanowiącym integralną część oferty.</w:t>
      </w:r>
    </w:p>
    <w:p w14:paraId="6185F8A5" w14:textId="77777777" w:rsidR="00C95F8E" w:rsidRPr="0027262F" w:rsidRDefault="00C95F8E" w:rsidP="00C95F8E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lang w:eastAsia="pl-PL" w:bidi="ar-SA"/>
        </w:rPr>
      </w:pPr>
    </w:p>
    <w:p w14:paraId="6BA0B8F7" w14:textId="7630F0EB" w:rsidR="00C95F8E" w:rsidRPr="00E83D3A" w:rsidRDefault="005030C7" w:rsidP="6F538822">
      <w:pPr>
        <w:widowControl/>
        <w:numPr>
          <w:ilvl w:val="3"/>
          <w:numId w:val="10"/>
        </w:numPr>
        <w:suppressAutoHyphens w:val="0"/>
        <w:spacing w:line="360" w:lineRule="auto"/>
        <w:ind w:left="284" w:hanging="284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</w:pP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Oświadczam, że posiadam </w:t>
      </w:r>
      <w:r w:rsidR="00C95F8E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status partnera na poziomie SAP Gold Partner lub SAP Platinum Partner w ramach umów partnerskich programu </w:t>
      </w:r>
      <w:proofErr w:type="spellStart"/>
      <w:r w:rsidR="00C95F8E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PartnerEdge</w:t>
      </w:r>
      <w:proofErr w:type="spellEnd"/>
      <w:r w:rsidR="00C95F8E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 xml:space="preserve"> w Polsce lub statusu partnera globalnego </w:t>
      </w:r>
      <w:r w:rsidRPr="00E83D3A">
        <w:rPr>
          <w:rFonts w:asciiTheme="minorHAnsi" w:eastAsia="Times New Roman" w:hAnsiTheme="minorHAnsi" w:cstheme="minorHAnsi"/>
          <w:color w:val="00B050"/>
          <w:kern w:val="0"/>
          <w:sz w:val="22"/>
          <w:szCs w:val="22"/>
          <w:lang w:eastAsia="pl-PL" w:bidi="ar-SA"/>
        </w:rPr>
        <w:br/>
      </w:r>
      <w:r w:rsidR="00C95F8E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(tj. SAP Global Partner).</w:t>
      </w:r>
    </w:p>
    <w:p w14:paraId="586EE1CF" w14:textId="7371F105" w:rsidR="00C95F8E" w:rsidRDefault="00C95F8E" w:rsidP="6F538822">
      <w:pPr>
        <w:widowControl/>
        <w:numPr>
          <w:ilvl w:val="3"/>
          <w:numId w:val="10"/>
        </w:numPr>
        <w:suppressAutoHyphens w:val="0"/>
        <w:spacing w:line="360" w:lineRule="auto"/>
        <w:ind w:left="284" w:hanging="284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</w:pP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 xml:space="preserve">Dodatkowe doświadczenie osób skierowanych do realizacji zamówienia </w:t>
      </w:r>
      <w:r w:rsidR="00C46130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u w:val="single"/>
          <w:lang w:eastAsia="pl-PL" w:bidi="ar-SA"/>
        </w:rPr>
        <w:t xml:space="preserve">- 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u w:val="single"/>
          <w:lang w:eastAsia="pl-PL" w:bidi="ar-SA"/>
        </w:rPr>
        <w:t xml:space="preserve">w ramach kryterium oceny ofert – </w:t>
      </w:r>
      <w:r w:rsidR="00F362E1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u w:val="single"/>
          <w:lang w:eastAsia="pl-PL" w:bidi="ar-SA"/>
        </w:rPr>
        <w:t xml:space="preserve">„Dodatkowe doświadczenie osób skierowanych do realizacji zamówienia” 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u w:val="single"/>
          <w:lang w:eastAsia="pl-PL" w:bidi="ar-SA"/>
        </w:rPr>
        <w:t xml:space="preserve">część </w:t>
      </w:r>
      <w:r w:rsidR="00C46130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u w:val="single"/>
          <w:lang w:eastAsia="pl-PL" w:bidi="ar-SA"/>
        </w:rPr>
        <w:t>XVII SWZ Ad.2.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 xml:space="preserve"> – </w:t>
      </w:r>
      <w:r w:rsidR="00C46130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należy ująć doświadczenie zdobyte w okresie od dnia 01.01.2021 r. do dnia składania ofert w przedmiotowym postępowaniu.</w:t>
      </w:r>
    </w:p>
    <w:p w14:paraId="18DD2427" w14:textId="77777777" w:rsidR="00F362E1" w:rsidRPr="00F362E1" w:rsidRDefault="00F362E1" w:rsidP="6F538822">
      <w:pPr>
        <w:widowControl/>
        <w:suppressAutoHyphens w:val="0"/>
        <w:spacing w:line="360" w:lineRule="auto"/>
        <w:ind w:left="284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2888"/>
        <w:gridCol w:w="5370"/>
      </w:tblGrid>
      <w:tr w:rsidR="00F362E1" w:rsidRPr="00F362E1" w14:paraId="5AB46517" w14:textId="77777777" w:rsidTr="6F538822">
        <w:tc>
          <w:tcPr>
            <w:tcW w:w="522" w:type="dxa"/>
            <w:shd w:val="clear" w:color="auto" w:fill="auto"/>
          </w:tcPr>
          <w:p w14:paraId="30D9B9F0" w14:textId="77777777" w:rsidR="00C95F8E" w:rsidRPr="00F362E1" w:rsidRDefault="00C95F8E" w:rsidP="6F538822">
            <w:pPr>
              <w:spacing w:line="360" w:lineRule="auto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2988" w:type="dxa"/>
            <w:shd w:val="clear" w:color="auto" w:fill="auto"/>
          </w:tcPr>
          <w:p w14:paraId="2BBEE9B5" w14:textId="6A33A76E" w:rsidR="00C46130" w:rsidRPr="00F362E1" w:rsidRDefault="00C95F8E" w:rsidP="6F538822">
            <w:pPr>
              <w:spacing w:line="360" w:lineRule="auto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 xml:space="preserve">Imię i nazwisko </w:t>
            </w:r>
          </w:p>
          <w:p w14:paraId="56187D19" w14:textId="17751651" w:rsidR="00C95F8E" w:rsidRPr="00F362E1" w:rsidRDefault="00C95F8E" w:rsidP="6F538822">
            <w:pPr>
              <w:spacing w:line="360" w:lineRule="auto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494" w:type="dxa"/>
            <w:shd w:val="clear" w:color="auto" w:fill="auto"/>
          </w:tcPr>
          <w:p w14:paraId="048418B4" w14:textId="1111DA91" w:rsidR="00C95F8E" w:rsidRPr="00F362E1" w:rsidRDefault="00C95F8E" w:rsidP="6F538822">
            <w:pPr>
              <w:spacing w:line="360" w:lineRule="auto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Opis dodatkowego doświadczenia</w:t>
            </w:r>
            <w:r w:rsidR="00C46130"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 xml:space="preserve"> (</w:t>
            </w:r>
            <w:r w:rsidR="00C46130" w:rsidRPr="6F538822">
              <w:rPr>
                <w:rFonts w:asciiTheme="minorHAnsi" w:eastAsia="Times New Roman" w:hAnsiTheme="minorHAnsi" w:cstheme="minorBidi"/>
                <w:i/>
                <w:iCs/>
                <w:kern w:val="0"/>
                <w:sz w:val="22"/>
                <w:szCs w:val="22"/>
                <w:lang w:eastAsia="pl-PL" w:bidi="ar-SA"/>
              </w:rPr>
              <w:t>wdrożenie/utrzymanie/obszary SAP</w:t>
            </w:r>
            <w:r w:rsidR="00C46130"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), okres</w:t>
            </w:r>
            <w:r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7B6159"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(</w:t>
            </w:r>
            <w:r w:rsidRPr="6F538822">
              <w:rPr>
                <w:rFonts w:asciiTheme="minorHAnsi" w:eastAsia="Times New Roman" w:hAnsiTheme="minorHAnsi" w:cstheme="minorBidi"/>
                <w:i/>
                <w:iCs/>
                <w:kern w:val="0"/>
                <w:sz w:val="22"/>
                <w:szCs w:val="22"/>
                <w:lang w:eastAsia="pl-PL" w:bidi="ar-SA"/>
              </w:rPr>
              <w:t>dokładne</w:t>
            </w:r>
            <w:r w:rsidR="007B6159" w:rsidRPr="6F538822">
              <w:rPr>
                <w:rFonts w:asciiTheme="minorHAnsi" w:eastAsia="Times New Roman" w:hAnsiTheme="minorHAnsi" w:cstheme="minorBidi"/>
                <w:i/>
                <w:iCs/>
                <w:kern w:val="0"/>
                <w:sz w:val="22"/>
                <w:szCs w:val="22"/>
                <w:lang w:eastAsia="pl-PL" w:bidi="ar-SA"/>
              </w:rPr>
              <w:t xml:space="preserve"> daty od ... do… oraz sumaryczna liczba</w:t>
            </w:r>
            <w:r w:rsidRPr="6F538822">
              <w:rPr>
                <w:rFonts w:asciiTheme="minorHAnsi" w:eastAsia="Times New Roman" w:hAnsiTheme="minorHAnsi" w:cstheme="minorBidi"/>
                <w:i/>
                <w:iCs/>
                <w:kern w:val="0"/>
                <w:sz w:val="22"/>
                <w:szCs w:val="22"/>
                <w:lang w:eastAsia="pl-PL" w:bidi="ar-SA"/>
              </w:rPr>
              <w:t xml:space="preserve"> miesięcy doświadczenia)</w:t>
            </w:r>
            <w:r w:rsidR="00C46130"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 xml:space="preserve">, nazwa </w:t>
            </w:r>
            <w:r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 xml:space="preserve">podmiotu, na rzecz którego </w:t>
            </w:r>
            <w:r w:rsidR="00C46130"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 xml:space="preserve">usługa </w:t>
            </w:r>
            <w:r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została wykonana</w:t>
            </w:r>
          </w:p>
        </w:tc>
      </w:tr>
      <w:tr w:rsidR="00F362E1" w:rsidRPr="00F362E1" w14:paraId="30D2800C" w14:textId="77777777" w:rsidTr="6F538822">
        <w:tc>
          <w:tcPr>
            <w:tcW w:w="522" w:type="dxa"/>
            <w:shd w:val="clear" w:color="auto" w:fill="auto"/>
          </w:tcPr>
          <w:p w14:paraId="559709EE" w14:textId="77777777" w:rsidR="00C95F8E" w:rsidRPr="00F362E1" w:rsidRDefault="00C95F8E" w:rsidP="6F538822">
            <w:pPr>
              <w:spacing w:line="360" w:lineRule="auto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988" w:type="dxa"/>
            <w:shd w:val="clear" w:color="auto" w:fill="auto"/>
          </w:tcPr>
          <w:p w14:paraId="1E64E2DA" w14:textId="77777777" w:rsidR="00C95F8E" w:rsidRPr="00F362E1" w:rsidRDefault="00C95F8E" w:rsidP="6F538822">
            <w:pPr>
              <w:spacing w:line="360" w:lineRule="auto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494" w:type="dxa"/>
            <w:shd w:val="clear" w:color="auto" w:fill="auto"/>
          </w:tcPr>
          <w:p w14:paraId="1F5F948C" w14:textId="77777777" w:rsidR="00C95F8E" w:rsidRPr="00F362E1" w:rsidRDefault="00C95F8E" w:rsidP="6F538822">
            <w:pPr>
              <w:spacing w:line="360" w:lineRule="auto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46130" w:rsidRPr="00F362E1" w14:paraId="6ADE356F" w14:textId="77777777" w:rsidTr="6F538822">
        <w:tc>
          <w:tcPr>
            <w:tcW w:w="522" w:type="dxa"/>
            <w:shd w:val="clear" w:color="auto" w:fill="auto"/>
          </w:tcPr>
          <w:p w14:paraId="16872740" w14:textId="77777777" w:rsidR="00C95F8E" w:rsidRPr="00F362E1" w:rsidRDefault="00C95F8E" w:rsidP="6F538822">
            <w:pPr>
              <w:spacing w:line="360" w:lineRule="auto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6F538822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2988" w:type="dxa"/>
            <w:shd w:val="clear" w:color="auto" w:fill="auto"/>
          </w:tcPr>
          <w:p w14:paraId="59F98263" w14:textId="77777777" w:rsidR="00C95F8E" w:rsidRPr="00F362E1" w:rsidRDefault="00C95F8E" w:rsidP="6F538822">
            <w:pPr>
              <w:spacing w:line="360" w:lineRule="auto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494" w:type="dxa"/>
            <w:shd w:val="clear" w:color="auto" w:fill="auto"/>
          </w:tcPr>
          <w:p w14:paraId="540BFC63" w14:textId="77777777" w:rsidR="00C95F8E" w:rsidRPr="00F362E1" w:rsidRDefault="00C95F8E" w:rsidP="6F538822">
            <w:pPr>
              <w:spacing w:line="360" w:lineRule="auto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69B4CA80" w14:textId="77777777" w:rsidR="00C95F8E" w:rsidRPr="00F362E1" w:rsidRDefault="00C95F8E" w:rsidP="6F538822">
      <w:pPr>
        <w:spacing w:line="360" w:lineRule="auto"/>
        <w:ind w:left="284"/>
        <w:jc w:val="both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</w:pPr>
    </w:p>
    <w:p w14:paraId="57C96EFC" w14:textId="7A408938" w:rsidR="00C95F8E" w:rsidRPr="0027262F" w:rsidRDefault="00C46130" w:rsidP="6F538822">
      <w:pPr>
        <w:spacing w:line="360" w:lineRule="auto"/>
        <w:ind w:left="284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</w:pP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Nie</w:t>
      </w:r>
      <w:r w:rsidR="00C95F8E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wypełnienie powyższej tabeli spowoduje brak możliwości przy</w:t>
      </w:r>
      <w:r w:rsidR="00F362E1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znania</w:t>
      </w:r>
      <w:r w:rsidR="00C95F8E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 xml:space="preserve"> punktów w kryterium </w:t>
      </w:r>
      <w:r w:rsidR="00C95F8E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lastRenderedPageBreak/>
        <w:t>oceny oferty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 xml:space="preserve"> -</w:t>
      </w:r>
      <w:r w:rsidRPr="6F538822">
        <w:rPr>
          <w:rFonts w:asciiTheme="minorHAnsi" w:hAnsiTheme="minorHAnsi" w:cstheme="minorBidi"/>
          <w:sz w:val="22"/>
          <w:szCs w:val="22"/>
        </w:rPr>
        <w:t xml:space="preserve"> „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Dodatkowe doświadczenie osób skierowanych do realizacji zamówienia”</w:t>
      </w:r>
      <w:r w:rsidR="00C95F8E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 xml:space="preserve">. </w:t>
      </w:r>
    </w:p>
    <w:p w14:paraId="0EE1499B" w14:textId="7C9BFB2F" w:rsidR="00C95F8E" w:rsidRPr="0027262F" w:rsidRDefault="00C95F8E" w:rsidP="0027262F">
      <w:pPr>
        <w:widowControl/>
        <w:spacing w:line="360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27262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3.</w:t>
      </w:r>
      <w:r w:rsidRPr="0027262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 xml:space="preserve">Czas naprawy zgłoszonych błędów </w:t>
      </w:r>
      <w:r w:rsidR="007B6159" w:rsidRPr="0027262F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  <w:t xml:space="preserve">- </w:t>
      </w:r>
      <w:r w:rsidRPr="0027262F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  <w:t xml:space="preserve">w ramach </w:t>
      </w:r>
      <w:r w:rsidR="007B6159" w:rsidRPr="0027262F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  <w:t>kryterium oceny ofert – część XV</w:t>
      </w:r>
      <w:r w:rsidRPr="0027262F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  <w:t>II</w:t>
      </w:r>
      <w:r w:rsidR="007B6159" w:rsidRPr="0027262F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  <w:t xml:space="preserve"> SWZ Ad. 3.</w:t>
      </w:r>
    </w:p>
    <w:p w14:paraId="73D17FD2" w14:textId="0C0E32BB" w:rsidR="00C95F8E" w:rsidRPr="0027262F" w:rsidRDefault="00C95F8E" w:rsidP="6F538822">
      <w:pPr>
        <w:widowControl/>
        <w:spacing w:line="360" w:lineRule="auto"/>
        <w:ind w:left="284"/>
        <w:jc w:val="both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</w:pP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Oświadczamy, że w przypadku wystąpienia 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ar-SA" w:bidi="ar-SA"/>
        </w:rPr>
        <w:t>awarii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 oferujemy czas</w:t>
      </w:r>
      <w:r w:rsidR="0027262F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 naprawy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 do </w:t>
      </w:r>
      <w:r w:rsidR="0027262F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>……….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>…</w:t>
      </w:r>
      <w:r w:rsidR="0027262F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 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 </w:t>
      </w:r>
      <w:r w:rsidRPr="6F538822">
        <w:rPr>
          <w:rFonts w:asciiTheme="minorHAnsi" w:eastAsia="Times New Roman" w:hAnsiTheme="minorHAnsi" w:cstheme="minorBidi"/>
          <w:i/>
          <w:iCs/>
          <w:kern w:val="0"/>
          <w:sz w:val="22"/>
          <w:szCs w:val="22"/>
          <w:lang w:eastAsia="ar-SA" w:bidi="ar-SA"/>
        </w:rPr>
        <w:t>(wpisać liczbę godzin)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 godzin roboczych.</w:t>
      </w:r>
    </w:p>
    <w:p w14:paraId="6BD90AAA" w14:textId="181468A2" w:rsidR="00C95F8E" w:rsidRPr="0027262F" w:rsidRDefault="00C95F8E" w:rsidP="6F538822">
      <w:pPr>
        <w:widowControl/>
        <w:suppressAutoHyphens w:val="0"/>
        <w:spacing w:line="360" w:lineRule="auto"/>
        <w:ind w:left="284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</w:pP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Oświadczamy, że w przypadku wystąpienia 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ar-SA" w:bidi="ar-SA"/>
        </w:rPr>
        <w:t>błędu istotnego</w:t>
      </w:r>
      <w:r w:rsidR="0027262F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 oferuję czas naprawy 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do </w:t>
      </w:r>
      <w:r w:rsidR="0027262F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>…………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… </w:t>
      </w:r>
      <w:r w:rsidRPr="6F538822">
        <w:rPr>
          <w:rFonts w:asciiTheme="minorHAnsi" w:eastAsia="Times New Roman" w:hAnsiTheme="minorHAnsi" w:cstheme="minorBidi"/>
          <w:i/>
          <w:iCs/>
          <w:kern w:val="0"/>
          <w:sz w:val="22"/>
          <w:szCs w:val="22"/>
          <w:lang w:eastAsia="ar-SA" w:bidi="ar-SA"/>
        </w:rPr>
        <w:t>(wpisać liczbę godzin)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 godzin roboczych.</w:t>
      </w:r>
    </w:p>
    <w:p w14:paraId="0A744627" w14:textId="08DDABF5" w:rsidR="00C95F8E" w:rsidRPr="0027262F" w:rsidRDefault="00C95F8E" w:rsidP="6F538822">
      <w:pPr>
        <w:widowControl/>
        <w:spacing w:line="360" w:lineRule="auto"/>
        <w:ind w:left="284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</w:pP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>Oświadczam</w:t>
      </w:r>
      <w:r w:rsidR="00D027FB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>y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, że w przypadku wystąpienia 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ar-SA" w:bidi="ar-SA"/>
        </w:rPr>
        <w:t xml:space="preserve">usterki 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oferuję czas </w:t>
      </w:r>
      <w:r w:rsidR="0027262F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>naprawy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 do </w:t>
      </w:r>
      <w:r w:rsidR="0027262F"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>………..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… </w:t>
      </w:r>
      <w:r w:rsidRPr="6F538822">
        <w:rPr>
          <w:rFonts w:asciiTheme="minorHAnsi" w:eastAsia="Times New Roman" w:hAnsiTheme="minorHAnsi" w:cstheme="minorBidi"/>
          <w:i/>
          <w:iCs/>
          <w:kern w:val="0"/>
          <w:sz w:val="22"/>
          <w:szCs w:val="22"/>
          <w:lang w:eastAsia="ar-SA" w:bidi="ar-SA"/>
        </w:rPr>
        <w:t>(wpisać liczbę godzin)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ar-SA" w:bidi="ar-SA"/>
        </w:rPr>
        <w:t xml:space="preserve"> godzin roboczych.</w:t>
      </w:r>
    </w:p>
    <w:p w14:paraId="0A26EC67" w14:textId="22AC8167" w:rsidR="00540C79" w:rsidRPr="00D027FB" w:rsidRDefault="6F538822" w:rsidP="00E73689">
      <w:pPr>
        <w:widowControl/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</w:pPr>
      <w:r w:rsidRPr="6F538822">
        <w:rPr>
          <w:rFonts w:asciiTheme="minorHAnsi" w:eastAsia="Times New Roman" w:hAnsiTheme="minorHAnsi" w:cstheme="minorBidi"/>
          <w:sz w:val="22"/>
          <w:szCs w:val="22"/>
          <w:lang w:eastAsia="ar-SA" w:bidi="ar-SA"/>
        </w:rPr>
        <w:t xml:space="preserve">4. </w:t>
      </w:r>
      <w:r w:rsidR="00E73689">
        <w:rPr>
          <w:rFonts w:asciiTheme="minorHAnsi" w:eastAsia="Times New Roman" w:hAnsiTheme="minorHAnsi" w:cstheme="minorBidi"/>
          <w:sz w:val="22"/>
          <w:szCs w:val="22"/>
          <w:lang w:eastAsia="ar-SA" w:bidi="ar-SA"/>
        </w:rPr>
        <w:tab/>
      </w:r>
      <w:r w:rsidR="4AB3BF1C" w:rsidRPr="6F538822">
        <w:rPr>
          <w:rFonts w:asciiTheme="minorHAnsi" w:eastAsia="Times New Roman" w:hAnsiTheme="minorHAnsi" w:cstheme="minorBidi"/>
          <w:sz w:val="22"/>
          <w:szCs w:val="22"/>
          <w:lang w:eastAsia="ar-SA" w:bidi="ar-SA"/>
        </w:rPr>
        <w:t>W</w:t>
      </w:r>
      <w:r w:rsidR="00AC31D4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 celu wykazania wskaźnika CFE%  dołączamy</w:t>
      </w:r>
      <w:r w:rsidR="0027262F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 do oferty raporty środowiskowe </w:t>
      </w:r>
      <w:r w:rsidR="55EEAFBD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l</w:t>
      </w:r>
      <w:r w:rsidR="2D9A044D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ub dokumenty równowa</w:t>
      </w:r>
      <w:r w:rsidR="7D00199B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ż</w:t>
      </w:r>
      <w:r w:rsidR="2D9A044D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ne (</w:t>
      </w:r>
      <w:r w:rsidR="0027262F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Zamawiający dopuszcza ich złożenie w języku angielskim</w:t>
      </w:r>
      <w:r w:rsidR="2AC5A684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)</w:t>
      </w:r>
      <w:r w:rsidR="0EBF5F89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 </w:t>
      </w:r>
      <w:r w:rsidR="00D027FB" w:rsidRPr="6F538822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>w ramach kryterium oceny ofert - „Realizacja zasady DNSH - zrównoważenia zużycia energii z energią bez emisyjną” - część XVII SWZ Ad. 4.</w:t>
      </w:r>
      <w:r w:rsidR="00AC31D4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 xml:space="preserve"> </w:t>
      </w:r>
      <w:r w:rsidR="00AC31D4" w:rsidRPr="00AC31D4">
        <w:rPr>
          <w:rFonts w:asciiTheme="minorHAnsi" w:eastAsia="Calibri" w:hAnsiTheme="minorHAnsi" w:cstheme="minorBidi"/>
          <w:b/>
          <w:bCs/>
          <w:i/>
          <w:kern w:val="0"/>
          <w:sz w:val="22"/>
          <w:szCs w:val="22"/>
          <w:lang w:eastAsia="en-US" w:bidi="ar-SA"/>
        </w:rPr>
        <w:t>- jeżeli dotyczy.</w:t>
      </w:r>
    </w:p>
    <w:p w14:paraId="18E150BE" w14:textId="2C8C182E" w:rsidR="008E6FB3" w:rsidRPr="0027262F" w:rsidRDefault="76BB74CE" w:rsidP="00E73689">
      <w:pPr>
        <w:widowControl/>
        <w:suppressAutoHyphens w:val="0"/>
        <w:spacing w:line="360" w:lineRule="auto"/>
        <w:ind w:left="288" w:hanging="288"/>
        <w:contextualSpacing/>
        <w:textAlignment w:val="auto"/>
        <w:rPr>
          <w:rFonts w:asciiTheme="minorHAnsi" w:eastAsia="Calibri" w:hAnsiTheme="minorHAnsi" w:cstheme="minorBidi"/>
          <w:i/>
          <w:iCs/>
          <w:kern w:val="0"/>
          <w:sz w:val="22"/>
          <w:szCs w:val="22"/>
          <w:lang w:eastAsia="en-US" w:bidi="ar-SA"/>
        </w:rPr>
      </w:pPr>
      <w:r w:rsidRPr="00E73689">
        <w:rPr>
          <w:rFonts w:asciiTheme="minorHAnsi" w:eastAsia="Calibri" w:hAnsiTheme="minorHAnsi" w:cstheme="minorBidi"/>
          <w:bCs/>
          <w:sz w:val="22"/>
          <w:szCs w:val="22"/>
          <w:lang w:eastAsia="en-US" w:bidi="ar-SA"/>
        </w:rPr>
        <w:t>5.</w:t>
      </w:r>
      <w:r w:rsidRPr="6F538822">
        <w:rPr>
          <w:rFonts w:asciiTheme="minorHAnsi" w:eastAsia="Calibri" w:hAnsiTheme="minorHAnsi" w:cstheme="minorBidi"/>
          <w:b/>
          <w:bCs/>
          <w:sz w:val="22"/>
          <w:szCs w:val="22"/>
          <w:lang w:eastAsia="en-US" w:bidi="ar-SA"/>
        </w:rPr>
        <w:t xml:space="preserve"> </w:t>
      </w:r>
      <w:r w:rsidR="00E73689">
        <w:rPr>
          <w:rFonts w:asciiTheme="minorHAnsi" w:eastAsia="Calibri" w:hAnsiTheme="minorHAnsi" w:cstheme="minorBidi"/>
          <w:b/>
          <w:bCs/>
          <w:sz w:val="22"/>
          <w:szCs w:val="22"/>
          <w:lang w:eastAsia="en-US" w:bidi="ar-SA"/>
        </w:rPr>
        <w:tab/>
      </w:r>
      <w:r w:rsidR="008E6FB3" w:rsidRPr="6F538822">
        <w:rPr>
          <w:rFonts w:asciiTheme="minorHAnsi" w:hAnsiTheme="minorHAnsi" w:cstheme="minorBidi"/>
          <w:sz w:val="22"/>
          <w:szCs w:val="22"/>
        </w:rPr>
        <w:t>O</w:t>
      </w:r>
      <w:r w:rsidR="008E6FB3" w:rsidRPr="6F538822">
        <w:rPr>
          <w:rFonts w:asciiTheme="minorHAnsi" w:eastAsia="Calibri" w:hAnsiTheme="minorHAnsi" w:cstheme="minorBidi"/>
          <w:sz w:val="22"/>
          <w:szCs w:val="22"/>
        </w:rPr>
        <w:t xml:space="preserve">świadczamy, że </w:t>
      </w:r>
      <w:r w:rsidR="008E6FB3" w:rsidRPr="6F538822">
        <w:rPr>
          <w:rFonts w:asciiTheme="minorHAnsi" w:hAnsiTheme="minorHAnsi" w:cstheme="minorBidi"/>
          <w:sz w:val="22"/>
          <w:szCs w:val="22"/>
        </w:rPr>
        <w:t xml:space="preserve">osobiście wykonamy kluczowe zadania przedmiotowego postępowania (zgodnie </w:t>
      </w:r>
      <w:r w:rsidR="008E6FB3">
        <w:br/>
      </w:r>
      <w:r w:rsidR="008E6FB3" w:rsidRPr="6F538822">
        <w:rPr>
          <w:rFonts w:asciiTheme="minorHAnsi" w:hAnsiTheme="minorHAnsi" w:cstheme="minorBidi"/>
          <w:sz w:val="22"/>
          <w:szCs w:val="22"/>
        </w:rPr>
        <w:t>z zapisami SWZ - część IV) dotyczące usługi utrzymania i rozwoju systemu SAP w obszarach:</w:t>
      </w:r>
    </w:p>
    <w:p w14:paraId="16E3395B" w14:textId="77777777" w:rsidR="008E6FB3" w:rsidRPr="0027262F" w:rsidRDefault="008E6FB3" w:rsidP="6F538822">
      <w:pPr>
        <w:pStyle w:val="Akapitzlist"/>
        <w:spacing w:line="360" w:lineRule="auto"/>
        <w:ind w:left="720"/>
        <w:rPr>
          <w:rFonts w:asciiTheme="minorHAnsi" w:hAnsiTheme="minorHAnsi" w:cstheme="minorBidi"/>
          <w:sz w:val="22"/>
          <w:szCs w:val="22"/>
        </w:rPr>
      </w:pPr>
      <w:r w:rsidRPr="6F538822">
        <w:rPr>
          <w:rFonts w:asciiTheme="minorHAnsi" w:hAnsiTheme="minorHAnsi" w:cstheme="minorBidi"/>
          <w:sz w:val="22"/>
          <w:szCs w:val="22"/>
        </w:rPr>
        <w:t>· FINANSE I KSIĘGOWOŚĆ,</w:t>
      </w:r>
    </w:p>
    <w:p w14:paraId="1DDC2DF8" w14:textId="04540C5B" w:rsidR="008E6FB3" w:rsidRPr="0027262F" w:rsidRDefault="008E6FB3" w:rsidP="6F538822">
      <w:pPr>
        <w:pStyle w:val="Akapitzlist"/>
        <w:spacing w:line="360" w:lineRule="auto"/>
        <w:ind w:left="720"/>
        <w:rPr>
          <w:rFonts w:asciiTheme="minorHAnsi" w:hAnsiTheme="minorHAnsi" w:cstheme="minorBidi"/>
          <w:sz w:val="22"/>
          <w:szCs w:val="22"/>
        </w:rPr>
      </w:pPr>
      <w:r w:rsidRPr="6F538822">
        <w:rPr>
          <w:rFonts w:asciiTheme="minorHAnsi" w:hAnsiTheme="minorHAnsi" w:cstheme="minorBidi"/>
          <w:sz w:val="22"/>
          <w:szCs w:val="22"/>
        </w:rPr>
        <w:t>· KADRY,</w:t>
      </w:r>
      <w:r w:rsidR="6CB5D86C" w:rsidRPr="6F538822">
        <w:rPr>
          <w:rFonts w:asciiTheme="minorHAnsi" w:hAnsiTheme="minorHAnsi" w:cstheme="minorBidi"/>
          <w:sz w:val="22"/>
          <w:szCs w:val="22"/>
        </w:rPr>
        <w:t xml:space="preserve"> </w:t>
      </w:r>
      <w:r w:rsidRPr="6F538822">
        <w:rPr>
          <w:rFonts w:asciiTheme="minorHAnsi" w:hAnsiTheme="minorHAnsi" w:cstheme="minorBidi"/>
          <w:sz w:val="22"/>
          <w:szCs w:val="22"/>
        </w:rPr>
        <w:t>PŁACE,</w:t>
      </w:r>
    </w:p>
    <w:p w14:paraId="76CCDDB2" w14:textId="77777777" w:rsidR="008E6FB3" w:rsidRPr="0027262F" w:rsidRDefault="008E6FB3" w:rsidP="6F538822">
      <w:pPr>
        <w:pStyle w:val="Akapitzlist"/>
        <w:spacing w:line="360" w:lineRule="auto"/>
        <w:ind w:left="720"/>
        <w:rPr>
          <w:rFonts w:asciiTheme="minorHAnsi" w:hAnsiTheme="minorHAnsi" w:cstheme="minorBidi"/>
          <w:sz w:val="22"/>
          <w:szCs w:val="22"/>
        </w:rPr>
      </w:pPr>
      <w:r w:rsidRPr="01E4D98E">
        <w:rPr>
          <w:rFonts w:asciiTheme="minorHAnsi" w:hAnsiTheme="minorHAnsi" w:cstheme="minorBidi"/>
          <w:sz w:val="22"/>
          <w:szCs w:val="22"/>
        </w:rPr>
        <w:t>· CONTROLLING.</w:t>
      </w:r>
    </w:p>
    <w:p w14:paraId="3E095A08" w14:textId="0C50171F" w:rsidR="2E9837B9" w:rsidRPr="00E73689" w:rsidRDefault="2E9837B9" w:rsidP="00E73689">
      <w:pPr>
        <w:pStyle w:val="Akapitzlist"/>
        <w:widowControl/>
        <w:numPr>
          <w:ilvl w:val="0"/>
          <w:numId w:val="24"/>
        </w:numPr>
        <w:spacing w:line="360" w:lineRule="auto"/>
        <w:ind w:left="284" w:hanging="284"/>
        <w:contextualSpacing/>
        <w:rPr>
          <w:rFonts w:asciiTheme="minorHAnsi" w:eastAsia="Calibri" w:hAnsiTheme="minorHAnsi" w:cstheme="minorBidi"/>
          <w:sz w:val="22"/>
          <w:szCs w:val="22"/>
          <w:lang w:eastAsia="en-US" w:bidi="ar-SA"/>
        </w:rPr>
      </w:pPr>
      <w:r w:rsidRPr="00E73689">
        <w:rPr>
          <w:rFonts w:asciiTheme="minorHAnsi" w:eastAsia="Calibri" w:hAnsiTheme="minorHAnsi" w:cstheme="minorBidi"/>
          <w:sz w:val="22"/>
          <w:szCs w:val="22"/>
          <w:lang w:eastAsia="en-US" w:bidi="ar-SA"/>
        </w:rPr>
        <w:t xml:space="preserve">Oświadczamy, że oferowana </w:t>
      </w:r>
      <w:r w:rsidR="00E73689" w:rsidRPr="00E73689">
        <w:rPr>
          <w:rFonts w:asciiTheme="minorHAnsi" w:eastAsia="Calibri" w:hAnsiTheme="minorHAnsi" w:cstheme="minorBidi"/>
          <w:sz w:val="22"/>
          <w:szCs w:val="22"/>
          <w:lang w:eastAsia="en-US" w:bidi="ar-SA"/>
        </w:rPr>
        <w:t xml:space="preserve">przez nas </w:t>
      </w:r>
      <w:r w:rsidRPr="00E73689">
        <w:rPr>
          <w:rFonts w:asciiTheme="minorHAnsi" w:eastAsia="Calibri" w:hAnsiTheme="minorHAnsi" w:cstheme="minorBidi"/>
          <w:sz w:val="22"/>
          <w:szCs w:val="22"/>
          <w:lang w:eastAsia="en-US" w:bidi="ar-SA"/>
        </w:rPr>
        <w:t xml:space="preserve">usługa spełnia wszystkie wymagania Zamawiającego </w:t>
      </w:r>
      <w:r w:rsidR="51D91AC7" w:rsidRPr="00E73689">
        <w:rPr>
          <w:rFonts w:asciiTheme="minorHAnsi" w:eastAsia="Calibri" w:hAnsiTheme="minorHAnsi" w:cstheme="minorBidi"/>
          <w:sz w:val="22"/>
          <w:szCs w:val="22"/>
          <w:lang w:eastAsia="en-US" w:bidi="ar-SA"/>
        </w:rPr>
        <w:t>wskazane</w:t>
      </w:r>
      <w:r w:rsidRPr="00E73689">
        <w:rPr>
          <w:rFonts w:asciiTheme="minorHAnsi" w:eastAsia="Calibri" w:hAnsiTheme="minorHAnsi" w:cstheme="minorBidi"/>
          <w:sz w:val="22"/>
          <w:szCs w:val="22"/>
          <w:lang w:eastAsia="en-US" w:bidi="ar-SA"/>
        </w:rPr>
        <w:t xml:space="preserve"> w </w:t>
      </w:r>
      <w:r w:rsidR="00E73689" w:rsidRPr="00E73689">
        <w:rPr>
          <w:rFonts w:asciiTheme="minorHAnsi" w:eastAsia="Calibri" w:hAnsiTheme="minorHAnsi" w:cstheme="minorBidi"/>
          <w:sz w:val="22"/>
          <w:szCs w:val="22"/>
          <w:lang w:eastAsia="en-US" w:bidi="ar-SA"/>
        </w:rPr>
        <w:t xml:space="preserve">SWZ, </w:t>
      </w:r>
      <w:r w:rsidR="573A87FD" w:rsidRPr="00E73689">
        <w:rPr>
          <w:rFonts w:asciiTheme="minorHAnsi" w:eastAsia="Calibri" w:hAnsiTheme="minorHAnsi" w:cstheme="minorBidi"/>
          <w:sz w:val="22"/>
          <w:szCs w:val="22"/>
          <w:lang w:eastAsia="en-US" w:bidi="ar-SA"/>
        </w:rPr>
        <w:t>Opisie przedmiotu zamówienia</w:t>
      </w:r>
      <w:r w:rsidR="00E73689" w:rsidRPr="00E73689">
        <w:rPr>
          <w:rFonts w:asciiTheme="minorHAnsi" w:eastAsia="Calibri" w:hAnsiTheme="minorHAnsi" w:cstheme="minorBidi"/>
          <w:sz w:val="22"/>
          <w:szCs w:val="22"/>
          <w:lang w:eastAsia="en-US" w:bidi="ar-SA"/>
        </w:rPr>
        <w:t xml:space="preserve"> i wzorze umowy.</w:t>
      </w:r>
    </w:p>
    <w:p w14:paraId="4912A13B" w14:textId="21586BE1" w:rsidR="00D703A1" w:rsidRPr="0027262F" w:rsidRDefault="00D703A1" w:rsidP="0027262F">
      <w:pPr>
        <w:pStyle w:val="Akapitzlist"/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Oświadczamy, że w cenie oferty zostały uwzględnione wszystkie koszty wykonania zamówienia </w:t>
      </w:r>
      <w:r w:rsidR="00540C79"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br/>
      </w:r>
      <w:r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i będą obowiązywały przez cały okres obowiązywania umowy. </w:t>
      </w:r>
    </w:p>
    <w:p w14:paraId="6AC03936" w14:textId="77777777" w:rsidR="00D703A1" w:rsidRPr="0027262F" w:rsidRDefault="00D703A1" w:rsidP="0027262F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 przypadku przyznania nam zamówienia zobowiązujemy się do jego zrealizowania w ramach ceny ofertowej.</w:t>
      </w:r>
    </w:p>
    <w:p w14:paraId="6B5FB238" w14:textId="77777777" w:rsidR="00D703A1" w:rsidRPr="0027262F" w:rsidRDefault="00D703A1" w:rsidP="00D027FB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  <w:r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Oświadczamy, że jesteśmy związani ofertą w czasie wskazanym w SWZ. </w:t>
      </w:r>
    </w:p>
    <w:p w14:paraId="456EC60A" w14:textId="77777777" w:rsidR="00D703A1" w:rsidRPr="0027262F" w:rsidRDefault="00D703A1" w:rsidP="00D027FB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 przypadku przyznania nam zamówienia, zobowiązujemy się do zawarcia umowy w miejscu i terminie wskazanym przez Zamawiającego.</w:t>
      </w:r>
    </w:p>
    <w:p w14:paraId="539C19A1" w14:textId="2FA25B8F" w:rsidR="00E73689" w:rsidRPr="00E73689" w:rsidRDefault="00E73689" w:rsidP="00E73689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7368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Wadium o warto</w:t>
      </w:r>
      <w:r w:rsidRPr="00E73689">
        <w:rPr>
          <w:rFonts w:asciiTheme="minorHAnsi" w:eastAsia="Calibri" w:hAnsiTheme="minorHAnsi" w:cstheme="minorHAnsi" w:hint="cs"/>
          <w:kern w:val="0"/>
          <w:sz w:val="22"/>
          <w:szCs w:val="22"/>
          <w:lang w:eastAsia="en-US" w:bidi="ar-SA"/>
        </w:rPr>
        <w:t>ś</w:t>
      </w:r>
      <w:r w:rsidRPr="00E7368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ci 1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20</w:t>
      </w:r>
      <w:r w:rsidRPr="00E7368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000,00 PLN zosta</w:t>
      </w:r>
      <w:r w:rsidRPr="00E73689">
        <w:rPr>
          <w:rFonts w:asciiTheme="minorHAnsi" w:eastAsia="Calibri" w:hAnsiTheme="minorHAnsi" w:cstheme="minorHAnsi" w:hint="cs"/>
          <w:kern w:val="0"/>
          <w:sz w:val="22"/>
          <w:szCs w:val="22"/>
          <w:lang w:eastAsia="en-US" w:bidi="ar-SA"/>
        </w:rPr>
        <w:t>ł</w:t>
      </w:r>
      <w:r w:rsidRPr="00E7368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o wniesione w dniu ......................... formie ...............................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...................................</w:t>
      </w:r>
      <w:r w:rsidRPr="00E7368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...............</w:t>
      </w:r>
    </w:p>
    <w:p w14:paraId="26900A75" w14:textId="77777777" w:rsidR="00E73689" w:rsidRPr="00E73689" w:rsidRDefault="00E73689" w:rsidP="00E73689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7368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 zako</w:t>
      </w:r>
      <w:r w:rsidRPr="00E73689">
        <w:rPr>
          <w:rFonts w:asciiTheme="minorHAnsi" w:eastAsia="Calibri" w:hAnsiTheme="minorHAnsi" w:cstheme="minorHAnsi" w:hint="eastAsia"/>
          <w:kern w:val="0"/>
          <w:sz w:val="22"/>
          <w:szCs w:val="22"/>
          <w:lang w:eastAsia="en-US" w:bidi="ar-SA"/>
        </w:rPr>
        <w:t>ń</w:t>
      </w:r>
      <w:r w:rsidRPr="00E7368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czeniu post</w:t>
      </w:r>
      <w:r w:rsidRPr="00E73689">
        <w:rPr>
          <w:rFonts w:asciiTheme="minorHAnsi" w:eastAsia="Calibri" w:hAnsiTheme="minorHAnsi" w:cstheme="minorHAnsi" w:hint="cs"/>
          <w:kern w:val="0"/>
          <w:sz w:val="22"/>
          <w:szCs w:val="22"/>
          <w:lang w:eastAsia="en-US" w:bidi="ar-SA"/>
        </w:rPr>
        <w:t>ę</w:t>
      </w:r>
      <w:r w:rsidRPr="00E7368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powania przetargowego prosimy zwr</w:t>
      </w:r>
      <w:r w:rsidRPr="00E73689">
        <w:rPr>
          <w:rFonts w:asciiTheme="minorHAnsi" w:eastAsia="Calibri" w:hAnsiTheme="minorHAnsi" w:cstheme="minorHAnsi" w:hint="eastAsia"/>
          <w:kern w:val="0"/>
          <w:sz w:val="22"/>
          <w:szCs w:val="22"/>
          <w:lang w:eastAsia="en-US" w:bidi="ar-SA"/>
        </w:rPr>
        <w:t>ó</w:t>
      </w:r>
      <w:r w:rsidRPr="00E7368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ci</w:t>
      </w:r>
      <w:r w:rsidRPr="00E73689">
        <w:rPr>
          <w:rFonts w:asciiTheme="minorHAnsi" w:eastAsia="Calibri" w:hAnsiTheme="minorHAnsi" w:cstheme="minorHAnsi" w:hint="cs"/>
          <w:kern w:val="0"/>
          <w:sz w:val="22"/>
          <w:szCs w:val="22"/>
          <w:lang w:eastAsia="en-US" w:bidi="ar-SA"/>
        </w:rPr>
        <w:t>ć</w:t>
      </w:r>
      <w:r w:rsidRPr="00E7368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wadium na nasze konto nr </w:t>
      </w:r>
    </w:p>
    <w:p w14:paraId="7EEE0397" w14:textId="66EC16C2" w:rsidR="00E73689" w:rsidRPr="00E73689" w:rsidRDefault="00E73689" w:rsidP="00E73689">
      <w:pPr>
        <w:widowControl/>
        <w:suppressAutoHyphens w:val="0"/>
        <w:spacing w:line="360" w:lineRule="auto"/>
        <w:ind w:left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73689">
        <w:rPr>
          <w:rFonts w:asciiTheme="minorHAnsi" w:eastAsia="Calibri" w:hAnsiTheme="minorHAnsi" w:cstheme="minorHAnsi" w:hint="eastAsia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</w:t>
      </w:r>
    </w:p>
    <w:p w14:paraId="188D094B" w14:textId="77777777" w:rsidR="00D703A1" w:rsidRPr="0027262F" w:rsidRDefault="00D703A1" w:rsidP="00D027FB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Akceptujemy warunek, że płatność za realizację usługi nastąpi wg zasad określonych we wzorze umowy.</w:t>
      </w:r>
    </w:p>
    <w:p w14:paraId="75AA3FD6" w14:textId="5710A7B0" w:rsidR="00D703A1" w:rsidRPr="001B31DA" w:rsidRDefault="00D703A1" w:rsidP="6F538822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</w:pPr>
      <w:r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Oświadczamy, że wypełniliśmy obowiązki informacyjne przewidziane </w:t>
      </w:r>
      <w:r w:rsidRPr="00844EAA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w art. 13 lub art. 14 </w:t>
      </w:r>
      <w:r w:rsidRPr="00844EAA">
        <w:rPr>
          <w:rFonts w:asciiTheme="minorHAnsi" w:eastAsia="Calibri" w:hAnsiTheme="minorHAnsi" w:cstheme="minorBidi"/>
          <w:bCs/>
          <w:kern w:val="0"/>
          <w:sz w:val="22"/>
          <w:szCs w:val="22"/>
          <w:lang w:eastAsia="en-US" w:bidi="ar-SA"/>
        </w:rPr>
        <w:t>RODO</w:t>
      </w:r>
      <w:r w:rsidRPr="00844EAA">
        <w:rPr>
          <w:rFonts w:asciiTheme="minorHAnsi" w:eastAsia="Calibri" w:hAnsiTheme="minorHAnsi" w:cstheme="minorBidi"/>
          <w:bCs/>
          <w:kern w:val="0"/>
          <w:sz w:val="22"/>
          <w:szCs w:val="22"/>
          <w:vertAlign w:val="superscript"/>
          <w:lang w:eastAsia="en-US" w:bidi="ar-SA"/>
        </w:rPr>
        <w:t>1)</w:t>
      </w:r>
      <w:r w:rsidRPr="00844EAA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 </w:t>
      </w:r>
      <w:r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wobec osób fizycznych, od których dane osobowe bezpośrednio lub pośrednio pozyskaliśmy w celu ubiegania się o</w:t>
      </w: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udzielenie zamówienia w niniejszym postępowaniu</w:t>
      </w:r>
      <w:r w:rsidR="406AA477" w:rsidRPr="6F538822">
        <w:rPr>
          <w:rStyle w:val="normaltextrun"/>
          <w:rFonts w:ascii="Calibri" w:hAnsi="Calibri" w:cs="Calibri"/>
          <w:sz w:val="22"/>
          <w:szCs w:val="22"/>
        </w:rPr>
        <w:t>*</w:t>
      </w: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.</w:t>
      </w:r>
      <w:r w:rsidRPr="001B31DA">
        <w:rPr>
          <w:rFonts w:ascii="Calibri" w:eastAsia="Calibri" w:hAnsi="Calibri" w:cs="Calibri"/>
          <w:kern w:val="0"/>
          <w:sz w:val="22"/>
          <w:szCs w:val="22"/>
          <w:vertAlign w:val="superscript"/>
          <w:lang w:eastAsia="en-US" w:bidi="ar-SA"/>
        </w:rPr>
        <w:t xml:space="preserve"> </w:t>
      </w:r>
    </w:p>
    <w:p w14:paraId="1F5FDA6C" w14:textId="372A0651" w:rsidR="00D703A1" w:rsidRPr="001B31DA" w:rsidRDefault="00D703A1" w:rsidP="6F538822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contextualSpacing/>
        <w:jc w:val="both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</w:pPr>
      <w:r w:rsidRPr="6F538822">
        <w:rPr>
          <w:rFonts w:ascii="Calibri" w:eastAsia="Times New Roman" w:hAnsi="Calibri" w:cs="Calibri"/>
          <w:sz w:val="22"/>
          <w:szCs w:val="22"/>
        </w:rPr>
        <w:lastRenderedPageBreak/>
        <w:t xml:space="preserve"> Rodzaj wykonawcy</w:t>
      </w:r>
      <w:r w:rsidR="60F51890" w:rsidRPr="6F538822">
        <w:rPr>
          <w:rStyle w:val="normaltextrun"/>
          <w:rFonts w:ascii="Calibri" w:hAnsi="Calibri" w:cs="Calibri"/>
          <w:sz w:val="22"/>
          <w:szCs w:val="22"/>
        </w:rPr>
        <w:t>**</w:t>
      </w:r>
      <w:r w:rsidRPr="6F538822">
        <w:rPr>
          <w:rFonts w:ascii="Calibri" w:eastAsia="Times New Roman" w:hAnsi="Calibri" w:cs="Calibri"/>
          <w:sz w:val="22"/>
          <w:szCs w:val="22"/>
        </w:rPr>
        <w:t>:</w:t>
      </w:r>
    </w:p>
    <w:p w14:paraId="3B4B2771" w14:textId="77777777" w:rsidR="00D703A1" w:rsidRPr="001B31DA" w:rsidRDefault="00D703A1" w:rsidP="00D703A1">
      <w:pPr>
        <w:tabs>
          <w:tab w:val="left" w:pos="1830"/>
          <w:tab w:val="left" w:pos="300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35D75D81" wp14:editId="222AE340">
            <wp:extent cx="168275" cy="168275"/>
            <wp:effectExtent l="0" t="0" r="0" b="0"/>
            <wp:docPr id="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mikroprzedsiębiorstwo    </w:t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ab/>
      </w:r>
    </w:p>
    <w:p w14:paraId="4D34FB75" w14:textId="77777777" w:rsidR="00D703A1" w:rsidRPr="001B31DA" w:rsidRDefault="00D703A1" w:rsidP="00D703A1">
      <w:pPr>
        <w:tabs>
          <w:tab w:val="left" w:pos="1830"/>
          <w:tab w:val="left" w:pos="300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625CC95E" wp14:editId="1CA6010E">
            <wp:extent cx="168275" cy="168275"/>
            <wp:effectExtent l="0" t="0" r="0" b="0"/>
            <wp:docPr id="3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małe przedsiębiorstwo</w:t>
      </w:r>
    </w:p>
    <w:p w14:paraId="049F9671" w14:textId="77777777" w:rsidR="00D703A1" w:rsidRPr="001B31DA" w:rsidRDefault="00D703A1" w:rsidP="00D703A1">
      <w:pPr>
        <w:tabs>
          <w:tab w:val="left" w:pos="1830"/>
          <w:tab w:val="left" w:pos="300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27832AC3" wp14:editId="6E0C48EA">
            <wp:extent cx="168275" cy="1682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średnie przedsiębiorstwo                                                          </w:t>
      </w:r>
    </w:p>
    <w:p w14:paraId="795B25D8" w14:textId="77777777" w:rsidR="00D703A1" w:rsidRPr="001B31DA" w:rsidRDefault="00D703A1" w:rsidP="00D703A1">
      <w:pPr>
        <w:tabs>
          <w:tab w:val="left" w:pos="96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68561D2F" wp14:editId="4AAA8EBB">
            <wp:extent cx="168275" cy="168275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jednoosobowa działalność gospodarcza     </w:t>
      </w:r>
    </w:p>
    <w:p w14:paraId="38C7C389" w14:textId="77777777" w:rsidR="00D703A1" w:rsidRPr="001B31DA" w:rsidRDefault="00D703A1" w:rsidP="00D703A1">
      <w:pPr>
        <w:tabs>
          <w:tab w:val="left" w:pos="96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0C32830A" wp14:editId="08D9C7B7">
            <wp:extent cx="168275" cy="168275"/>
            <wp:effectExtent l="0" t="0" r="0" b="0"/>
            <wp:docPr id="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osoba fizyczna nieprowadząca działalności gospodarczej</w:t>
      </w:r>
    </w:p>
    <w:p w14:paraId="62A5202E" w14:textId="77777777" w:rsidR="00D703A1" w:rsidRPr="001B31DA" w:rsidRDefault="00D703A1" w:rsidP="00D703A1">
      <w:pPr>
        <w:tabs>
          <w:tab w:val="left" w:pos="96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25CF69FC" wp14:editId="2121AC5C">
            <wp:extent cx="168275" cy="168275"/>
            <wp:effectExtent l="0" t="0" r="0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inny rodzaj</w:t>
      </w:r>
    </w:p>
    <w:p w14:paraId="73D07480" w14:textId="77777777" w:rsidR="00D703A1" w:rsidRPr="001B31DA" w:rsidRDefault="00D703A1" w:rsidP="00D027FB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Oświadczamy pod groźbą odpowiedzialności karnej, iż załączone do oferty dokumenty opisują stan faktyczny, aktualny na dzień otwarcia ofert (art. 233 k.k.).     </w:t>
      </w:r>
    </w:p>
    <w:p w14:paraId="1F125301" w14:textId="77777777" w:rsidR="00D703A1" w:rsidRPr="001B31DA" w:rsidRDefault="00D703A1" w:rsidP="00D027FB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Nasz numer REGON.......................................... NIP: ………………………………………………………..</w:t>
      </w:r>
    </w:p>
    <w:p w14:paraId="1D07149F" w14:textId="77777777" w:rsidR="00D703A1" w:rsidRPr="001B31DA" w:rsidRDefault="00D703A1" w:rsidP="00D027FB">
      <w:pPr>
        <w:widowControl/>
        <w:suppressAutoHyphens w:val="0"/>
        <w:spacing w:line="360" w:lineRule="auto"/>
        <w:ind w:left="284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  Województwo: .................................................Tel.: .......................………………………………..</w:t>
      </w:r>
    </w:p>
    <w:p w14:paraId="33AEE7A3" w14:textId="77777777" w:rsidR="00D703A1" w:rsidRPr="001B31DA" w:rsidRDefault="00D703A1" w:rsidP="00D027FB">
      <w:pPr>
        <w:widowControl/>
        <w:suppressAutoHyphens w:val="0"/>
        <w:spacing w:line="360" w:lineRule="auto"/>
        <w:ind w:left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Adres internetowy: ........................................... Strona internetowa: ……………………………..</w:t>
      </w:r>
    </w:p>
    <w:p w14:paraId="57F923D1" w14:textId="77777777" w:rsidR="00D703A1" w:rsidRPr="00844EAA" w:rsidRDefault="00D703A1" w:rsidP="00E73689">
      <w:pPr>
        <w:widowControl/>
        <w:suppressAutoHyphens w:val="0"/>
        <w:spacing w:line="360" w:lineRule="auto"/>
        <w:ind w:left="426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844EA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Numer rachunku bankowego Wykonawcy, na który powinny zostać przelane środki za wykonanie usługi: ……………………………………………………………….……………………………………………….</w:t>
      </w:r>
    </w:p>
    <w:p w14:paraId="28A098A4" w14:textId="77777777" w:rsidR="00D703A1" w:rsidRPr="001B31DA" w:rsidRDefault="00D703A1" w:rsidP="00D027FB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Osoba upoważniona do kontaktów, ze strony Wykonawcy to: ........................................,</w:t>
      </w:r>
    </w:p>
    <w:p w14:paraId="340C9F59" w14:textId="77777777" w:rsidR="00D703A1" w:rsidRPr="001B31DA" w:rsidRDefault="00D703A1" w:rsidP="00D027FB">
      <w:pPr>
        <w:widowControl/>
        <w:spacing w:line="360" w:lineRule="auto"/>
        <w:ind w:left="567" w:hanging="567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         nr tel. ................, e-mail: ……………………………………</w:t>
      </w:r>
    </w:p>
    <w:p w14:paraId="6349F604" w14:textId="77777777" w:rsidR="00D703A1" w:rsidRPr="001B31DA" w:rsidRDefault="00D703A1" w:rsidP="00D027FB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Osoba uprawniona do podpisania umowy:</w:t>
      </w:r>
    </w:p>
    <w:p w14:paraId="276FEBBE" w14:textId="77777777" w:rsidR="00D703A1" w:rsidRPr="001B31DA" w:rsidRDefault="00D703A1" w:rsidP="00D027FB">
      <w:pPr>
        <w:widowControl/>
        <w:suppressAutoHyphens w:val="0"/>
        <w:spacing w:line="360" w:lineRule="auto"/>
        <w:ind w:left="567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- Imię: ………………………...., Nazwisko: ……………..…………………..</w:t>
      </w:r>
    </w:p>
    <w:p w14:paraId="0BB3AE45" w14:textId="77777777" w:rsidR="00D703A1" w:rsidRPr="001B31DA" w:rsidRDefault="00D703A1" w:rsidP="00D027FB">
      <w:pPr>
        <w:widowControl/>
        <w:suppressAutoHyphens w:val="0"/>
        <w:spacing w:line="360" w:lineRule="auto"/>
        <w:ind w:left="567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- Stanowisko: …………………....................................................</w:t>
      </w:r>
    </w:p>
    <w:p w14:paraId="0731432B" w14:textId="29B37AB1" w:rsidR="00D703A1" w:rsidRPr="001B31DA" w:rsidRDefault="00D703A1" w:rsidP="00D027FB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Integralną część oferty stanowią następujące dokumenty: </w:t>
      </w:r>
    </w:p>
    <w:p w14:paraId="07EA81A5" w14:textId="77777777" w:rsidR="00D703A1" w:rsidRPr="001B31DA" w:rsidRDefault="00D703A1" w:rsidP="00D027FB">
      <w:pPr>
        <w:widowControl/>
        <w:numPr>
          <w:ilvl w:val="0"/>
          <w:numId w:val="2"/>
        </w:numPr>
        <w:suppressAutoHyphens w:val="0"/>
        <w:spacing w:line="360" w:lineRule="auto"/>
        <w:ind w:left="851" w:hanging="284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.......................................................................................................</w:t>
      </w:r>
    </w:p>
    <w:p w14:paraId="4A7C532F" w14:textId="77777777" w:rsidR="00D703A1" w:rsidRPr="001B31DA" w:rsidRDefault="00D703A1" w:rsidP="00D027FB">
      <w:pPr>
        <w:widowControl/>
        <w:numPr>
          <w:ilvl w:val="0"/>
          <w:numId w:val="2"/>
        </w:numPr>
        <w:suppressAutoHyphens w:val="0"/>
        <w:spacing w:line="360" w:lineRule="auto"/>
        <w:ind w:left="851" w:hanging="283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.......................................................................................................</w:t>
      </w:r>
    </w:p>
    <w:p w14:paraId="1E900D6A" w14:textId="77777777" w:rsidR="00D703A1" w:rsidRPr="001B31DA" w:rsidRDefault="00D703A1" w:rsidP="00D703A1">
      <w:pPr>
        <w:widowControl/>
        <w:numPr>
          <w:ilvl w:val="0"/>
          <w:numId w:val="2"/>
        </w:numPr>
        <w:suppressAutoHyphens w:val="0"/>
        <w:spacing w:after="160" w:line="276" w:lineRule="auto"/>
        <w:ind w:left="851" w:hanging="283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.......................................................................................................</w:t>
      </w:r>
    </w:p>
    <w:p w14:paraId="175F5F19" w14:textId="3D15DC01" w:rsidR="00D703A1" w:rsidRPr="001B31DA" w:rsidRDefault="00D703A1" w:rsidP="0027262F">
      <w:pPr>
        <w:widowControl/>
        <w:numPr>
          <w:ilvl w:val="0"/>
          <w:numId w:val="24"/>
        </w:numPr>
        <w:suppressAutoHyphens w:val="0"/>
        <w:spacing w:after="160" w:line="276" w:lineRule="auto"/>
        <w:ind w:left="426" w:hanging="426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Niniejsza oferta zawiera informacje stanowiące tajemnicę przedsiębiorstwa w rozumieniu przepisów ustawy z dnia 16 kwietnia 1993 r. o zwalczaniu nieuczciwej konkurencji </w:t>
      </w:r>
      <w:r w:rsidR="00E52811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br/>
      </w: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(t. j. Dz. U. z 2019 r. poz. 1010 ze zm.) i nie mogą być udostępniane. Na okoliczność tego wykazuję skuteczność takiego zastrzeżenia w oparciu o przepisy art. 11 ust. 4 ustawy z dnia 16 kwietnia 1993 r. o zwalczaniu nieuczciwej konkurencji (t. j. Dz. U. z 2019 r. poz. 1010 ze zm.) </w:t>
      </w:r>
      <w:r w:rsidR="00E52811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br/>
      </w: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w oparciu o następujące uzasadnienie:</w:t>
      </w:r>
    </w:p>
    <w:p w14:paraId="40CFEF6A" w14:textId="77777777" w:rsidR="00D703A1" w:rsidRPr="001B31DA" w:rsidRDefault="00D703A1" w:rsidP="00D703A1">
      <w:pPr>
        <w:widowControl/>
        <w:spacing w:line="276" w:lineRule="auto"/>
        <w:ind w:left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1B31DA">
        <w:rPr>
          <w:rFonts w:ascii="Calibri" w:eastAsia="Arial" w:hAnsi="Calibri" w:cs="Calibri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</w:t>
      </w: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.………………………………………….……………………………………………………………………………………………………………………………………………………..</w:t>
      </w:r>
    </w:p>
    <w:p w14:paraId="04208B3B" w14:textId="77777777" w:rsidR="00D703A1" w:rsidRPr="001B31DA" w:rsidRDefault="00D703A1" w:rsidP="00D703A1">
      <w:pPr>
        <w:widowControl/>
        <w:spacing w:line="276" w:lineRule="auto"/>
        <w:ind w:left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</w:p>
    <w:p w14:paraId="6F8A021D" w14:textId="77777777" w:rsidR="00D703A1" w:rsidRPr="001B31DA" w:rsidRDefault="00D703A1" w:rsidP="0027262F">
      <w:pPr>
        <w:widowControl/>
        <w:numPr>
          <w:ilvl w:val="0"/>
          <w:numId w:val="24"/>
        </w:numPr>
        <w:suppressAutoHyphens w:val="0"/>
        <w:spacing w:after="160" w:line="276" w:lineRule="auto"/>
        <w:ind w:left="426" w:hanging="426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Inne informacje Wyko</w:t>
      </w:r>
      <w:bookmarkStart w:id="0" w:name="_GoBack"/>
      <w:bookmarkEnd w:id="0"/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nawcy: ..........................................................................................................</w:t>
      </w:r>
    </w:p>
    <w:p w14:paraId="77C35555" w14:textId="77777777" w:rsidR="00D703A1" w:rsidRPr="001B31DA" w:rsidRDefault="00D703A1" w:rsidP="00D703A1">
      <w:pPr>
        <w:widowControl/>
        <w:suppressAutoHyphens w:val="0"/>
        <w:spacing w:line="259" w:lineRule="auto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1BAD9FCF" w14:textId="77777777" w:rsidR="00D703A1" w:rsidRPr="001B31DA" w:rsidRDefault="00D703A1" w:rsidP="00D703A1">
      <w:pPr>
        <w:widowControl/>
        <w:tabs>
          <w:tab w:val="left" w:pos="6290"/>
          <w:tab w:val="right" w:pos="9072"/>
        </w:tabs>
        <w:suppressAutoHyphens w:val="0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ab/>
      </w:r>
    </w:p>
    <w:p w14:paraId="73C8C29A" w14:textId="7E12451B" w:rsidR="00D703A1" w:rsidRPr="00D027FB" w:rsidRDefault="00540C79" w:rsidP="6F538822">
      <w:pPr>
        <w:widowControl/>
        <w:suppressAutoHyphens w:val="0"/>
        <w:textAlignment w:val="auto"/>
        <w:rPr>
          <w:rFonts w:ascii="Calibri" w:eastAsia="Calibri" w:hAnsi="Calibri" w:cs="Calibri"/>
          <w:i/>
          <w:iCs/>
          <w:kern w:val="0"/>
          <w:sz w:val="22"/>
          <w:szCs w:val="22"/>
          <w:lang w:eastAsia="en-US" w:bidi="ar-SA"/>
        </w:rPr>
      </w:pPr>
      <w:r w:rsidRPr="6F538822">
        <w:rPr>
          <w:rFonts w:ascii="Calibri" w:eastAsia="Calibri" w:hAnsi="Calibri" w:cs="Calibri"/>
          <w:i/>
          <w:iCs/>
          <w:kern w:val="0"/>
          <w:sz w:val="22"/>
          <w:szCs w:val="22"/>
          <w:lang w:eastAsia="en-US" w:bidi="ar-SA"/>
        </w:rPr>
        <w:t>kwalifikowany podpis elektroniczny</w:t>
      </w:r>
      <w:r w:rsidR="007141A4" w:rsidRPr="6F538822">
        <w:rPr>
          <w:rFonts w:ascii="Calibri" w:eastAsia="Calibri" w:hAnsi="Calibri" w:cs="Calibri"/>
          <w:i/>
          <w:iCs/>
          <w:kern w:val="0"/>
          <w:sz w:val="22"/>
          <w:szCs w:val="22"/>
          <w:lang w:eastAsia="en-US" w:bidi="ar-SA"/>
        </w:rPr>
        <w:t xml:space="preserve"> Wykonawcy</w:t>
      </w:r>
    </w:p>
    <w:p w14:paraId="1B97BC48" w14:textId="19AE1EC3" w:rsidR="002539CF" w:rsidRDefault="002539CF" w:rsidP="6F538822">
      <w:pPr>
        <w:widowControl/>
        <w:spacing w:after="160" w:line="259" w:lineRule="auto"/>
        <w:rPr>
          <w:rFonts w:ascii="Calibri" w:eastAsia="Calibri" w:hAnsi="Calibri" w:cs="Calibri"/>
          <w:i/>
          <w:iCs/>
          <w:sz w:val="22"/>
          <w:szCs w:val="22"/>
          <w:lang w:eastAsia="en-US" w:bidi="ar-SA"/>
        </w:rPr>
      </w:pPr>
    </w:p>
    <w:p w14:paraId="60B87E41" w14:textId="100871EE" w:rsidR="002539CF" w:rsidRDefault="002539CF" w:rsidP="6F538822">
      <w:pPr>
        <w:widowControl/>
        <w:spacing w:after="160" w:line="259" w:lineRule="auto"/>
        <w:rPr>
          <w:rFonts w:ascii="Calibri" w:eastAsia="Calibri" w:hAnsi="Calibri" w:cs="Calibri"/>
          <w:i/>
          <w:iCs/>
          <w:sz w:val="22"/>
          <w:szCs w:val="22"/>
          <w:lang w:eastAsia="en-US" w:bidi="ar-SA"/>
        </w:rPr>
      </w:pPr>
    </w:p>
    <w:p w14:paraId="7CDEA133" w14:textId="08515635" w:rsidR="002539CF" w:rsidRDefault="5350604F" w:rsidP="6F538822">
      <w:pPr>
        <w:widowControl/>
        <w:spacing w:line="252" w:lineRule="auto"/>
        <w:rPr>
          <w:rFonts w:hint="eastAsia"/>
        </w:rPr>
      </w:pPr>
      <w:r w:rsidRPr="6F538822">
        <w:rPr>
          <w:rFonts w:ascii="Calibri" w:eastAsia="Calibri" w:hAnsi="Calibri" w:cs="Calibri"/>
          <w:color w:val="2E74B5" w:themeColor="accent5" w:themeShade="BF"/>
          <w:sz w:val="22"/>
          <w:szCs w:val="22"/>
          <w:vertAlign w:val="superscript"/>
        </w:rPr>
        <w:lastRenderedPageBreak/>
        <w:t xml:space="preserve">1) </w:t>
      </w:r>
      <w:r w:rsidRPr="6F538822">
        <w:rPr>
          <w:rFonts w:ascii="Calibri" w:eastAsia="Calibri" w:hAnsi="Calibri" w:cs="Calibri"/>
          <w:color w:val="2E74B5" w:themeColor="accent5" w:themeShade="BF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2539CF">
        <w:br/>
      </w:r>
      <w:r w:rsidRPr="6F538822">
        <w:rPr>
          <w:rFonts w:ascii="Calibri" w:eastAsia="Calibri" w:hAnsi="Calibri" w:cs="Calibri"/>
          <w:color w:val="2E74B5" w:themeColor="accent5" w:themeShade="BF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6F199878" w14:textId="6FEB5700" w:rsidR="002539CF" w:rsidRDefault="5350604F" w:rsidP="6F538822">
      <w:pPr>
        <w:widowControl/>
        <w:spacing w:line="276" w:lineRule="auto"/>
        <w:ind w:left="142" w:hanging="142"/>
        <w:rPr>
          <w:rFonts w:hint="eastAsia"/>
        </w:rPr>
      </w:pPr>
      <w:r w:rsidRPr="6F538822">
        <w:rPr>
          <w:rFonts w:ascii="Calibri" w:eastAsia="Calibri" w:hAnsi="Calibri" w:cs="Calibri"/>
          <w:color w:val="2E74B5" w:themeColor="accent5" w:themeShade="BF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54458F" w14:textId="3B673D40" w:rsidR="002539CF" w:rsidRDefault="5350604F" w:rsidP="6F538822">
      <w:pPr>
        <w:widowControl/>
        <w:spacing w:line="276" w:lineRule="auto"/>
        <w:ind w:left="142" w:hanging="142"/>
        <w:rPr>
          <w:rFonts w:hint="eastAsia"/>
        </w:rPr>
      </w:pPr>
      <w:r w:rsidRPr="6F538822">
        <w:rPr>
          <w:rFonts w:ascii="Calibri" w:eastAsia="Calibri" w:hAnsi="Calibri" w:cs="Calibri"/>
          <w:color w:val="2E74B5" w:themeColor="accent5" w:themeShade="BF"/>
          <w:sz w:val="16"/>
          <w:szCs w:val="16"/>
        </w:rPr>
        <w:t>** Mikro przedsiębiorstwo to przedsiębiorstwo, które zatrudnia mniej niż 10 osób i którego roczny obrót lub suma bilansowa nie przekracza   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</w:p>
    <w:p w14:paraId="044FA2CE" w14:textId="44381D4E" w:rsidR="002539CF" w:rsidRDefault="002539CF" w:rsidP="6F538822">
      <w:pPr>
        <w:widowControl/>
        <w:spacing w:line="276" w:lineRule="auto"/>
        <w:ind w:left="142" w:hanging="142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24BF1D19" w14:textId="5F984BDF" w:rsidR="002539CF" w:rsidRDefault="002539CF" w:rsidP="6F538822">
      <w:pPr>
        <w:widowControl/>
        <w:spacing w:line="276" w:lineRule="auto"/>
        <w:ind w:left="142" w:hanging="142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4A7B7F75" w14:textId="21C13352" w:rsidR="002539CF" w:rsidRDefault="5350604F" w:rsidP="6F538822">
      <w:pPr>
        <w:widowControl/>
        <w:spacing w:after="160" w:line="259" w:lineRule="auto"/>
        <w:rPr>
          <w:rFonts w:ascii="Calibri" w:eastAsia="Times New Roman" w:hAnsi="Calibri" w:cs="Calibri"/>
          <w:b/>
          <w:bCs/>
          <w:color w:val="FF0000"/>
          <w:sz w:val="18"/>
          <w:szCs w:val="18"/>
          <w:lang w:eastAsia="pl-PL" w:bidi="ar-SA"/>
        </w:rPr>
      </w:pPr>
      <w:r w:rsidRPr="6F538822">
        <w:rPr>
          <w:rStyle w:val="normaltextrun"/>
          <w:rFonts w:ascii="Calibri" w:hAnsi="Calibri" w:cs="Calibri"/>
          <w:b/>
          <w:bCs/>
          <w:sz w:val="22"/>
          <w:szCs w:val="22"/>
        </w:rPr>
        <w:t>Załącznik</w:t>
      </w:r>
      <w:r w:rsidR="002539CF" w:rsidRPr="6F538822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- Ankieta dla podmiotu przetwarzającego o spełnianiu wymogów RODO?</w:t>
      </w:r>
      <w:r w:rsidR="002539CF" w:rsidRPr="6F538822">
        <w:rPr>
          <w:rStyle w:val="eop"/>
          <w:rFonts w:ascii="Calibri" w:hAnsi="Calibri" w:cs="Calibri"/>
          <w:sz w:val="22"/>
          <w:szCs w:val="22"/>
        </w:rPr>
        <w:t> </w:t>
      </w:r>
    </w:p>
    <w:p w14:paraId="7ED583D7" w14:textId="77777777" w:rsidR="002539CF" w:rsidRDefault="002539CF" w:rsidP="002539CF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*właściwe zaznaczyć 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602FD53A" w14:textId="77777777" w:rsidR="002539CF" w:rsidRDefault="002539CF" w:rsidP="002539CF">
      <w:pPr>
        <w:pStyle w:val="paragraph"/>
        <w:spacing w:before="0" w:beforeAutospacing="0" w:after="0" w:afterAutospacing="0"/>
        <w:ind w:left="720"/>
        <w:textAlignment w:val="baseline"/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53F1DE9A" w14:textId="77777777" w:rsidR="002539CF" w:rsidRDefault="002539CF" w:rsidP="002539CF">
      <w:pPr>
        <w:pStyle w:val="paragraph"/>
        <w:numPr>
          <w:ilvl w:val="0"/>
          <w:numId w:val="12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Czy zawrzesz z Administratorem umowę powierzenia danych osobowych lub inny instrument prawny regulujący powierzenie danych osobowych zgodnie z wymogami RODO? </w:t>
      </w:r>
    </w:p>
    <w:p w14:paraId="2613F14E" w14:textId="00F5AE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2650E030" w14:textId="77777777" w:rsidR="002539CF" w:rsidRDefault="002539CF" w:rsidP="002539CF">
      <w:pPr>
        <w:pStyle w:val="paragraph"/>
        <w:numPr>
          <w:ilvl w:val="0"/>
          <w:numId w:val="13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Czy powołałeś Inspektora Ochrony Danych lub inną osobę dbającą o bezpieczeństwo danych osobowych? </w:t>
      </w:r>
    </w:p>
    <w:p w14:paraId="1D2D490E" w14:textId="12C8C9EB" w:rsidR="002539CF" w:rsidRP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6D584CFD" w14:textId="77777777" w:rsidR="002539CF" w:rsidRDefault="002539CF" w:rsidP="002539CF">
      <w:pPr>
        <w:pStyle w:val="paragraph"/>
        <w:numPr>
          <w:ilvl w:val="0"/>
          <w:numId w:val="14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wdrożyłeś techniczne i organizacyjne środki bezpieczeństwa, w szczególności środki o których mowa w art. 32 RODO by przetwarzanie danych spełniało wymogi RODO?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6F8E7ADF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AE36EF0" w14:textId="3EB74A53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3a. Czy wykażesz w umowie lub innym instrumencie prawnym, o którym mowa w pkt. 1 jakie stosujesz środki bezpieczeństwa? </w:t>
      </w:r>
    </w:p>
    <w:p w14:paraId="292316FE" w14:textId="5223B3D8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56237283" w14:textId="77777777" w:rsidR="002539CF" w:rsidRDefault="002539CF" w:rsidP="002539CF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Czy pracownicy przetwarzający dane osobowe robią to na polecenie administratora/ mają wydane upoważnienia do przetwarzania danych osobowych? </w:t>
      </w:r>
    </w:p>
    <w:p w14:paraId="71835D75" w14:textId="28ECE043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7AA33BEF" w14:textId="77777777" w:rsidR="002539CF" w:rsidRDefault="002539CF" w:rsidP="002539CF">
      <w:pPr>
        <w:pStyle w:val="paragraph"/>
        <w:numPr>
          <w:ilvl w:val="0"/>
          <w:numId w:val="16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osoby przetwarzające dane osobowe są zobowiązane do zachowania danych w poufności? 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D018204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Czy pracownicy są szkoleni z zasad ochrony danych osobowych? </w:t>
      </w:r>
    </w:p>
    <w:p w14:paraId="0B0CAF5D" w14:textId="0DE59D43" w:rsidR="002539CF" w:rsidRDefault="002539CF" w:rsidP="002539CF">
      <w:pPr>
        <w:pStyle w:val="paragraph"/>
        <w:spacing w:before="0" w:beforeAutospacing="0" w:after="0" w:afterAutospacing="0" w:line="360" w:lineRule="auto"/>
        <w:ind w:firstLine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2DFBECF7" w14:textId="77777777" w:rsidR="002539CF" w:rsidRDefault="002539CF" w:rsidP="002539CF">
      <w:pPr>
        <w:pStyle w:val="paragraph"/>
        <w:numPr>
          <w:ilvl w:val="0"/>
          <w:numId w:val="18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Czy korzystasz z usług innych podmiotów przetwarzających? </w:t>
      </w:r>
    </w:p>
    <w:p w14:paraId="5E77A8E8" w14:textId="34BE8976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2F97C2B4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i/>
          <w:iCs/>
          <w:sz w:val="20"/>
          <w:szCs w:val="20"/>
        </w:rPr>
        <w:t>Jeśli na pyt. 7 odpowiedziałeś „TAK” proszę odpowiedzieć na pyt. 7a – 7e</w:t>
      </w:r>
      <w:r>
        <w:rPr>
          <w:rStyle w:val="eop"/>
          <w:rFonts w:ascii="Calibri" w:eastAsia="NSimSun" w:hAnsi="Calibri" w:cs="Calibri"/>
          <w:sz w:val="20"/>
          <w:szCs w:val="20"/>
        </w:rPr>
        <w:t> </w:t>
      </w:r>
    </w:p>
    <w:p w14:paraId="6C1535A0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i/>
          <w:iCs/>
          <w:sz w:val="20"/>
          <w:szCs w:val="20"/>
        </w:rPr>
        <w:t>Jeśli na pyt. 7 odpowiedziałeś „NIE” przejdź do pyt. 8</w:t>
      </w:r>
      <w:r>
        <w:rPr>
          <w:rStyle w:val="eop"/>
          <w:rFonts w:ascii="Calibri" w:eastAsia="NSimSun" w:hAnsi="Calibri" w:cs="Calibri"/>
          <w:sz w:val="20"/>
          <w:szCs w:val="20"/>
        </w:rPr>
        <w:t> </w:t>
      </w:r>
    </w:p>
    <w:p w14:paraId="47A6FC04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0"/>
          <w:szCs w:val="20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>7a. Czy robisz to na warunkach określonych w RODO? </w:t>
      </w:r>
    </w:p>
    <w:p w14:paraId="01F373B8" w14:textId="6C1EEFDB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 xml:space="preserve"> 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4FF12849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lastRenderedPageBreak/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7b. Czy przedstawisz Administratorowi listę tych podmiotów ? </w:t>
      </w:r>
    </w:p>
    <w:p w14:paraId="03088187" w14:textId="71A3465E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757FF4C0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7c. Czy nakładasz na podmiot, któremu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podpowierzasz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przetwarzanie danych, te same obowiązki ochrony danych jak w umowie, którą zawierasz z administratorem? </w:t>
      </w:r>
    </w:p>
    <w:p w14:paraId="43D96206" w14:textId="48DD56B2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59247E4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6E53C8B2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7d. W przypadku, gdy administrator wyrazi ogólną pisemną zgodę na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podpowierzanie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danych, czy będziesz informował administratora o wszelkich zamierzonych zmianach dotyczących dodania lub zastąpienia innych podmiotów przetwarzających? </w:t>
      </w:r>
    </w:p>
    <w:p w14:paraId="57DCA2C9" w14:textId="1F47534C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32DCDF99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7e. Czy korzystasz z podmiotów przetwarzających w państwach trzecich (poza UE i EOG)?  </w:t>
      </w:r>
    </w:p>
    <w:p w14:paraId="185814A2" w14:textId="5E7AC03B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3AFB847" w14:textId="38DAF68B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eop"/>
          <w:rFonts w:ascii="Calibri" w:eastAsia="NSimSun" w:hAnsi="Calibri" w:cs="Calibri"/>
          <w:sz w:val="22"/>
          <w:szCs w:val="22"/>
        </w:rPr>
        <w:tab/>
      </w:r>
      <w:r>
        <w:rPr>
          <w:rStyle w:val="normaltextrun"/>
          <w:rFonts w:ascii="Calibri" w:hAnsi="Calibri" w:cs="Calibri"/>
          <w:i/>
          <w:iCs/>
          <w:sz w:val="20"/>
          <w:szCs w:val="20"/>
        </w:rPr>
        <w:t>Jeśli na pyt. 7e odpowiedziałeś „TAK” proszę odpowiedzieć na pyt. 7f i 7g</w:t>
      </w:r>
      <w:r>
        <w:rPr>
          <w:rStyle w:val="eop"/>
          <w:rFonts w:ascii="Calibri" w:eastAsia="NSimSun" w:hAnsi="Calibri" w:cs="Calibri"/>
          <w:sz w:val="20"/>
          <w:szCs w:val="20"/>
        </w:rPr>
        <w:t> </w:t>
      </w:r>
    </w:p>
    <w:p w14:paraId="073D3D5C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i/>
          <w:iCs/>
          <w:sz w:val="20"/>
          <w:szCs w:val="20"/>
        </w:rPr>
        <w:t>Jeśli na pyt. 7 odpowiedziałeś „NIE” przejdź do pyt. 8</w:t>
      </w:r>
      <w:r>
        <w:rPr>
          <w:rStyle w:val="eop"/>
          <w:rFonts w:ascii="Calibri" w:eastAsia="NSimSun" w:hAnsi="Calibri" w:cs="Calibri"/>
          <w:sz w:val="20"/>
          <w:szCs w:val="20"/>
        </w:rPr>
        <w:t> </w:t>
      </w:r>
    </w:p>
    <w:p w14:paraId="49F55E7E" w14:textId="4330F422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>7f. Jeśli tak, to proszę wymienić jakie to państwa trzecie ? 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88AD268" w14:textId="39CCF420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…………………………………………………………………………………………………………………………………...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48129AB0" w14:textId="06BE33E3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7g. Jeśli tak, to czy to robisz to zgodnie z RODO? </w:t>
      </w:r>
    </w:p>
    <w:p w14:paraId="054AD307" w14:textId="0CC51FB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CD4FA5F" w14:textId="77777777" w:rsidR="002539CF" w:rsidRDefault="002539CF" w:rsidP="002539CF">
      <w:pPr>
        <w:pStyle w:val="paragraph"/>
        <w:numPr>
          <w:ilvl w:val="0"/>
          <w:numId w:val="19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Czy będziesz pomagał administratorowi wywiązać się z obowiązku odpowiadania na żądania osoby, której dane dotyczą, w zakresie wykonywania jej praw przyznanych przez RODO?  </w:t>
      </w:r>
    </w:p>
    <w:p w14:paraId="39308ABF" w14:textId="4B1183A1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 </w:t>
      </w:r>
    </w:p>
    <w:p w14:paraId="16478A4B" w14:textId="77777777" w:rsidR="002539CF" w:rsidRDefault="002539CF" w:rsidP="002539CF">
      <w:pPr>
        <w:pStyle w:val="paragraph"/>
        <w:numPr>
          <w:ilvl w:val="0"/>
          <w:numId w:val="20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udostępnisz administratorowi wszelkie informacje niezbędne do wykazania, że spełniasz obowiązki wymagane przez RODO?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51912EF8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7647C5E8" w14:textId="77777777" w:rsidR="002539CF" w:rsidRDefault="002539CF" w:rsidP="002539CF">
      <w:pPr>
        <w:pStyle w:val="paragraph"/>
        <w:numPr>
          <w:ilvl w:val="0"/>
          <w:numId w:val="21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po zakończeniu usług związanych z przetwarzaniem wypełnisz obowiązek usunięcia lub zwrócenia administratorowi wszelkich powierzonych danych osobowych, w tym istniejących kopii?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3A803DA8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3BC38DE0" w14:textId="77777777" w:rsidR="002539CF" w:rsidRDefault="002539CF" w:rsidP="002539CF">
      <w:pPr>
        <w:pStyle w:val="paragraph"/>
        <w:numPr>
          <w:ilvl w:val="0"/>
          <w:numId w:val="22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umożliwisz administratorowi lub audytorowi upoważnionemu przez administratora przeprowadzenie audytów/kontroli?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5826906F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72D3E3EB" w14:textId="77777777" w:rsidR="002539CF" w:rsidRDefault="002539CF" w:rsidP="002539CF">
      <w:pPr>
        <w:pStyle w:val="paragraph"/>
        <w:numPr>
          <w:ilvl w:val="0"/>
          <w:numId w:val="23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będziesz informował administratora o naruszeniach ochrony powierzonych danych, do których u Ciebie dojdzie?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266F4E06" w14:textId="1127237A" w:rsidR="002539CF" w:rsidRDefault="002539CF" w:rsidP="6F538822">
      <w:pPr>
        <w:pStyle w:val="paragraph"/>
        <w:spacing w:before="0" w:beforeAutospacing="0" w:after="0" w:afterAutospacing="0" w:line="360" w:lineRule="auto"/>
        <w:ind w:left="284"/>
        <w:textAlignment w:val="baseline"/>
      </w:pPr>
      <w:r w:rsidRPr="6F538822">
        <w:rPr>
          <w:rStyle w:val="normaltextrun"/>
          <w:rFonts w:ascii="Calibri" w:hAnsi="Calibri" w:cs="Calibri"/>
          <w:sz w:val="22"/>
          <w:szCs w:val="22"/>
        </w:rPr>
        <w:t>*TAK/NIE</w:t>
      </w:r>
      <w:r w:rsidRPr="6F538822">
        <w:rPr>
          <w:rStyle w:val="eop"/>
          <w:rFonts w:ascii="Calibri" w:eastAsia="NSimSun" w:hAnsi="Calibri" w:cs="Calibri"/>
          <w:sz w:val="22"/>
          <w:szCs w:val="22"/>
        </w:rPr>
        <w:t>  </w:t>
      </w:r>
    </w:p>
    <w:p w14:paraId="3A0F13FB" w14:textId="6D50A94A" w:rsidR="009F1194" w:rsidRPr="00DC6A71" w:rsidRDefault="009F1194" w:rsidP="002539CF">
      <w:pPr>
        <w:widowControl/>
        <w:suppressAutoHyphens w:val="0"/>
        <w:spacing w:after="160"/>
        <w:textAlignment w:val="auto"/>
        <w:rPr>
          <w:rFonts w:ascii="Calibri" w:eastAsia="Times New Roman" w:hAnsi="Calibri" w:cs="Calibri"/>
          <w:b/>
          <w:color w:val="FF0000"/>
          <w:kern w:val="0"/>
          <w:sz w:val="18"/>
          <w:szCs w:val="22"/>
          <w:lang w:eastAsia="pl-PL" w:bidi="ar-SA"/>
        </w:rPr>
      </w:pPr>
    </w:p>
    <w:sectPr w:rsidR="009F1194" w:rsidRPr="00DC6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8D08CE5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81361"/>
    <w:multiLevelType w:val="multilevel"/>
    <w:tmpl w:val="2C32EF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B30C1"/>
    <w:multiLevelType w:val="multilevel"/>
    <w:tmpl w:val="40E607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3C29A0"/>
    <w:multiLevelType w:val="multilevel"/>
    <w:tmpl w:val="525C20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067ADE"/>
    <w:multiLevelType w:val="hybridMultilevel"/>
    <w:tmpl w:val="6608A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B0345"/>
    <w:multiLevelType w:val="hybridMultilevel"/>
    <w:tmpl w:val="5D0629BA"/>
    <w:lvl w:ilvl="0" w:tplc="770682D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8071F"/>
    <w:multiLevelType w:val="multilevel"/>
    <w:tmpl w:val="DB2CCD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C0276C"/>
    <w:multiLevelType w:val="multilevel"/>
    <w:tmpl w:val="37AE89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291BFA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2A40BF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3C6AB6"/>
    <w:multiLevelType w:val="multilevel"/>
    <w:tmpl w:val="4D5E5F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625BEE"/>
    <w:multiLevelType w:val="hybridMultilevel"/>
    <w:tmpl w:val="FDE03D9C"/>
    <w:lvl w:ilvl="0" w:tplc="D0DC029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82064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600887"/>
    <w:multiLevelType w:val="multilevel"/>
    <w:tmpl w:val="CA720E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CE1A27"/>
    <w:multiLevelType w:val="multilevel"/>
    <w:tmpl w:val="E6D4CFD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A35461"/>
    <w:multiLevelType w:val="hybridMultilevel"/>
    <w:tmpl w:val="CB483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371FA"/>
    <w:multiLevelType w:val="multilevel"/>
    <w:tmpl w:val="C546C5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193EAF"/>
    <w:multiLevelType w:val="hybridMultilevel"/>
    <w:tmpl w:val="ABB02524"/>
    <w:lvl w:ilvl="0" w:tplc="5D12EA2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10620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8C7009"/>
    <w:multiLevelType w:val="multilevel"/>
    <w:tmpl w:val="982A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D94E13"/>
    <w:multiLevelType w:val="multilevel"/>
    <w:tmpl w:val="F81C13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4110A4"/>
    <w:multiLevelType w:val="hybridMultilevel"/>
    <w:tmpl w:val="EABE31BE"/>
    <w:lvl w:ilvl="0" w:tplc="984888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46973"/>
    <w:multiLevelType w:val="hybridMultilevel"/>
    <w:tmpl w:val="4BAA14D6"/>
    <w:lvl w:ilvl="0" w:tplc="93A83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06CA04">
      <w:start w:val="1"/>
      <w:numFmt w:val="decimal"/>
      <w:lvlText w:val="%4."/>
      <w:lvlJc w:val="left"/>
      <w:pPr>
        <w:ind w:left="786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16B45"/>
    <w:multiLevelType w:val="multilevel"/>
    <w:tmpl w:val="F5263F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5"/>
  </w:num>
  <w:num w:numId="6">
    <w:abstractNumId w:val="9"/>
  </w:num>
  <w:num w:numId="7">
    <w:abstractNumId w:val="12"/>
  </w:num>
  <w:num w:numId="8">
    <w:abstractNumId w:val="4"/>
  </w:num>
  <w:num w:numId="9">
    <w:abstractNumId w:val="15"/>
  </w:num>
  <w:num w:numId="10">
    <w:abstractNumId w:val="22"/>
  </w:num>
  <w:num w:numId="11">
    <w:abstractNumId w:val="11"/>
  </w:num>
  <w:num w:numId="12">
    <w:abstractNumId w:val="19"/>
  </w:num>
  <w:num w:numId="13">
    <w:abstractNumId w:val="13"/>
  </w:num>
  <w:num w:numId="14">
    <w:abstractNumId w:val="20"/>
  </w:num>
  <w:num w:numId="15">
    <w:abstractNumId w:val="1"/>
  </w:num>
  <w:num w:numId="16">
    <w:abstractNumId w:val="3"/>
  </w:num>
  <w:num w:numId="17">
    <w:abstractNumId w:val="23"/>
  </w:num>
  <w:num w:numId="18">
    <w:abstractNumId w:val="2"/>
  </w:num>
  <w:num w:numId="19">
    <w:abstractNumId w:val="14"/>
  </w:num>
  <w:num w:numId="20">
    <w:abstractNumId w:val="16"/>
  </w:num>
  <w:num w:numId="21">
    <w:abstractNumId w:val="7"/>
  </w:num>
  <w:num w:numId="22">
    <w:abstractNumId w:val="10"/>
  </w:num>
  <w:num w:numId="23">
    <w:abstractNumId w:val="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94"/>
    <w:rsid w:val="001B31DA"/>
    <w:rsid w:val="00250C30"/>
    <w:rsid w:val="002539CF"/>
    <w:rsid w:val="0027262F"/>
    <w:rsid w:val="003A712D"/>
    <w:rsid w:val="005030C7"/>
    <w:rsid w:val="00540C79"/>
    <w:rsid w:val="005B31D0"/>
    <w:rsid w:val="005B6D82"/>
    <w:rsid w:val="005E735E"/>
    <w:rsid w:val="00607AE5"/>
    <w:rsid w:val="00614EFC"/>
    <w:rsid w:val="006E43E2"/>
    <w:rsid w:val="006E600A"/>
    <w:rsid w:val="006F2359"/>
    <w:rsid w:val="006F55D4"/>
    <w:rsid w:val="007141A4"/>
    <w:rsid w:val="007B6159"/>
    <w:rsid w:val="00844EAA"/>
    <w:rsid w:val="00853B9B"/>
    <w:rsid w:val="008C2917"/>
    <w:rsid w:val="008E6FB3"/>
    <w:rsid w:val="009254F7"/>
    <w:rsid w:val="00955365"/>
    <w:rsid w:val="009F1194"/>
    <w:rsid w:val="00A66D04"/>
    <w:rsid w:val="00AC31D4"/>
    <w:rsid w:val="00AE2EC5"/>
    <w:rsid w:val="00B44994"/>
    <w:rsid w:val="00C46130"/>
    <w:rsid w:val="00C95F8E"/>
    <w:rsid w:val="00CF77B5"/>
    <w:rsid w:val="00D027FB"/>
    <w:rsid w:val="00D703A1"/>
    <w:rsid w:val="00DC6A71"/>
    <w:rsid w:val="00E52811"/>
    <w:rsid w:val="00E73689"/>
    <w:rsid w:val="00E83D3A"/>
    <w:rsid w:val="00F362E1"/>
    <w:rsid w:val="01E4D98E"/>
    <w:rsid w:val="06E74528"/>
    <w:rsid w:val="0A9688A2"/>
    <w:rsid w:val="0CEFEAB2"/>
    <w:rsid w:val="0EBF5F89"/>
    <w:rsid w:val="1FEA9C0A"/>
    <w:rsid w:val="24E7C5BA"/>
    <w:rsid w:val="284A3ACC"/>
    <w:rsid w:val="2AC5A684"/>
    <w:rsid w:val="2D8A22B4"/>
    <w:rsid w:val="2D9A044D"/>
    <w:rsid w:val="2E9837B9"/>
    <w:rsid w:val="2F300894"/>
    <w:rsid w:val="30EBD417"/>
    <w:rsid w:val="31BF46D0"/>
    <w:rsid w:val="3380A74B"/>
    <w:rsid w:val="3475FA87"/>
    <w:rsid w:val="34F6EC7B"/>
    <w:rsid w:val="37C98C63"/>
    <w:rsid w:val="3D91D845"/>
    <w:rsid w:val="3E0F3639"/>
    <w:rsid w:val="3F18FDAC"/>
    <w:rsid w:val="3FDC2309"/>
    <w:rsid w:val="406AA477"/>
    <w:rsid w:val="40E1256D"/>
    <w:rsid w:val="44C4EAD7"/>
    <w:rsid w:val="45AA2021"/>
    <w:rsid w:val="49A07F44"/>
    <w:rsid w:val="4AB3BF1C"/>
    <w:rsid w:val="4BA91B2D"/>
    <w:rsid w:val="4E57B72B"/>
    <w:rsid w:val="510222FC"/>
    <w:rsid w:val="51D91AC7"/>
    <w:rsid w:val="5350604F"/>
    <w:rsid w:val="5546D91B"/>
    <w:rsid w:val="55EEAFBD"/>
    <w:rsid w:val="573A87FD"/>
    <w:rsid w:val="5D68708D"/>
    <w:rsid w:val="5E672F2F"/>
    <w:rsid w:val="5F86B65A"/>
    <w:rsid w:val="60A9D980"/>
    <w:rsid w:val="60F51890"/>
    <w:rsid w:val="6794762B"/>
    <w:rsid w:val="6CB5D86C"/>
    <w:rsid w:val="6E444CD0"/>
    <w:rsid w:val="6EAB3C26"/>
    <w:rsid w:val="6ECA5650"/>
    <w:rsid w:val="6F538822"/>
    <w:rsid w:val="6FDE71EE"/>
    <w:rsid w:val="70EB9201"/>
    <w:rsid w:val="76BB74CE"/>
    <w:rsid w:val="79E3C155"/>
    <w:rsid w:val="7B2A91DD"/>
    <w:rsid w:val="7D00199B"/>
    <w:rsid w:val="7F59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05224"/>
  <w15:chartTrackingRefBased/>
  <w15:docId w15:val="{02826911-A047-4FBA-98B9-E976FD45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AE5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607AE5"/>
    <w:pPr>
      <w:ind w:left="708"/>
    </w:pPr>
    <w:rPr>
      <w:rFonts w:cs="Mangal"/>
      <w:szCs w:val="21"/>
    </w:rPr>
  </w:style>
  <w:style w:type="character" w:customStyle="1" w:styleId="AkapitzlistZnak">
    <w:name w:val="Akapit z listą Znak"/>
    <w:aliases w:val="sw tekst Znak,CW_Lista Znak,Wypunktowanie Znak,L1 Znak,Numerowanie Znak,Akapit z listą BS Znak,lp1 Znak,Preambuła Znak,CP-UC Znak,CP-Punkty Znak,Bullet List Znak,List - bullets Znak,Equipment Znak,Bullet 1 Znak,b1 Znak,Ref Znak"/>
    <w:link w:val="Akapitzlist"/>
    <w:uiPriority w:val="34"/>
    <w:qFormat/>
    <w:rsid w:val="00607AE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1D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1DA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Odwoaniedokomentarza">
    <w:name w:val="annotation reference"/>
    <w:basedOn w:val="Domylnaczcionkaakapitu"/>
    <w:unhideWhenUsed/>
    <w:rsid w:val="008E6F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FB3"/>
    <w:pPr>
      <w:widowControl/>
      <w:suppressAutoHyphens w:val="0"/>
      <w:spacing w:after="160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FB3"/>
    <w:rPr>
      <w:sz w:val="20"/>
      <w:szCs w:val="20"/>
    </w:rPr>
  </w:style>
  <w:style w:type="paragraph" w:customStyle="1" w:styleId="paragraph">
    <w:name w:val="paragraph"/>
    <w:basedOn w:val="Normalny"/>
    <w:rsid w:val="002539CF"/>
    <w:pPr>
      <w:widowControl/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ormaltextrun">
    <w:name w:val="normaltextrun"/>
    <w:basedOn w:val="Domylnaczcionkaakapitu"/>
    <w:rsid w:val="002539CF"/>
  </w:style>
  <w:style w:type="character" w:customStyle="1" w:styleId="eop">
    <w:name w:val="eop"/>
    <w:basedOn w:val="Domylnaczcionkaakapitu"/>
    <w:rsid w:val="00253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8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9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3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2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2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8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8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3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31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3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9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9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7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73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7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3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6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9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1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8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6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99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1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93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1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0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7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0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4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54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05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9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1487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Rekuć</dc:creator>
  <cp:keywords/>
  <dc:description/>
  <cp:lastModifiedBy>Elżbieta Samsonowicz-Łęczycka</cp:lastModifiedBy>
  <cp:revision>44</cp:revision>
  <cp:lastPrinted>2024-09-04T13:22:00Z</cp:lastPrinted>
  <dcterms:created xsi:type="dcterms:W3CDTF">2022-05-13T08:59:00Z</dcterms:created>
  <dcterms:modified xsi:type="dcterms:W3CDTF">2024-09-04T13:22:00Z</dcterms:modified>
</cp:coreProperties>
</file>