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DE05A2">
        <w:rPr>
          <w:rFonts w:ascii="Times New Roman" w:hAnsi="Times New Roman" w:cs="Times New Roman"/>
        </w:rPr>
        <w:t>A</w:t>
      </w:r>
      <w:r w:rsidR="00C03499">
        <w:rPr>
          <w:rFonts w:ascii="Times New Roman" w:hAnsi="Times New Roman" w:cs="Times New Roman"/>
        </w:rPr>
        <w:t>W</w:t>
      </w:r>
      <w:bookmarkStart w:id="0" w:name="_GoBack"/>
      <w:bookmarkEnd w:id="0"/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C03499">
        <w:rPr>
          <w:rFonts w:ascii="Times New Roman" w:hAnsi="Times New Roman" w:cs="Times New Roman"/>
        </w:rPr>
        <w:t>120</w:t>
      </w:r>
      <w:r>
        <w:rPr>
          <w:rFonts w:ascii="Times New Roman" w:hAnsi="Times New Roman" w:cs="Times New Roman"/>
        </w:rPr>
        <w:t>/2</w:t>
      </w:r>
      <w:r w:rsidR="008E0E8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20FB3"/>
    <w:rsid w:val="000A57BE"/>
    <w:rsid w:val="00111BF8"/>
    <w:rsid w:val="00114AD4"/>
    <w:rsid w:val="00130DF9"/>
    <w:rsid w:val="001620AA"/>
    <w:rsid w:val="001D00F3"/>
    <w:rsid w:val="002C6762"/>
    <w:rsid w:val="002D6F1E"/>
    <w:rsid w:val="002E15B8"/>
    <w:rsid w:val="0038634C"/>
    <w:rsid w:val="00457842"/>
    <w:rsid w:val="005512DD"/>
    <w:rsid w:val="006B6176"/>
    <w:rsid w:val="006D218C"/>
    <w:rsid w:val="007471DB"/>
    <w:rsid w:val="00757FA0"/>
    <w:rsid w:val="008765A9"/>
    <w:rsid w:val="008B4657"/>
    <w:rsid w:val="008E0E8D"/>
    <w:rsid w:val="00A30CF4"/>
    <w:rsid w:val="00A93DA5"/>
    <w:rsid w:val="00A9704F"/>
    <w:rsid w:val="00AF21AC"/>
    <w:rsid w:val="00B31136"/>
    <w:rsid w:val="00B927DA"/>
    <w:rsid w:val="00C03499"/>
    <w:rsid w:val="00CD5217"/>
    <w:rsid w:val="00CE5273"/>
    <w:rsid w:val="00CE5C58"/>
    <w:rsid w:val="00D640B8"/>
    <w:rsid w:val="00D8788B"/>
    <w:rsid w:val="00DE05A2"/>
    <w:rsid w:val="00DF5B8B"/>
    <w:rsid w:val="00E02F2C"/>
    <w:rsid w:val="00E2695B"/>
    <w:rsid w:val="00E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57</cp:revision>
  <cp:lastPrinted>2024-08-22T09:08:00Z</cp:lastPrinted>
  <dcterms:created xsi:type="dcterms:W3CDTF">2021-01-30T20:10:00Z</dcterms:created>
  <dcterms:modified xsi:type="dcterms:W3CDTF">2024-08-22T09:08:00Z</dcterms:modified>
</cp:coreProperties>
</file>