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7BD7" w14:textId="2D8483F8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5E303F5A" w14:textId="1914D95E" w:rsidR="00690058" w:rsidRDefault="00690058" w:rsidP="00690058">
      <w:pPr>
        <w:rPr>
          <w:rFonts w:ascii="Arial" w:hAnsi="Arial" w:cs="Arial"/>
          <w:iCs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5234171" w14:textId="21FF6772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492528F" w14:textId="77777777" w:rsidR="00690058" w:rsidRPr="00F46538" w:rsidRDefault="00690058" w:rsidP="00690058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C760EDE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252918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178E974A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 xml:space="preserve">określony w Rozdziale VIII pkt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Pr="00D22E50">
        <w:rPr>
          <w:rFonts w:ascii="Arial" w:hAnsi="Arial" w:cs="Arial"/>
          <w:b/>
        </w:rPr>
        <w:t xml:space="preserve"> 4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zawodowego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2D9824E" w14:textId="0AB46930" w:rsidR="00924C9F" w:rsidRDefault="00CE4A61" w:rsidP="00CE4A61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68A250" w14:textId="77777777" w:rsidR="00924C9F" w:rsidRPr="00DF4A75" w:rsidRDefault="00924C9F" w:rsidP="00924C9F">
      <w:pPr>
        <w:spacing w:line="360" w:lineRule="auto"/>
        <w:jc w:val="both"/>
        <w:rPr>
          <w:rFonts w:ascii="Arial" w:hAnsi="Arial" w:cs="Arial"/>
        </w:rPr>
      </w:pPr>
    </w:p>
    <w:p w14:paraId="4C22D452" w14:textId="77777777" w:rsidR="007461A6" w:rsidRDefault="007461A6" w:rsidP="00924C9F">
      <w:pPr>
        <w:rPr>
          <w:noProof/>
          <w:lang w:eastAsia="pl-PL"/>
        </w:rPr>
      </w:pPr>
    </w:p>
    <w:sectPr w:rsidR="007461A6" w:rsidSect="00CE4A61">
      <w:headerReference w:type="even" r:id="rId6"/>
      <w:headerReference w:type="default" r:id="rId7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116A8" w14:textId="77777777" w:rsidR="00006FA1" w:rsidRDefault="00006FA1">
      <w:r>
        <w:separator/>
      </w:r>
    </w:p>
  </w:endnote>
  <w:endnote w:type="continuationSeparator" w:id="0">
    <w:p w14:paraId="5C3EC9A0" w14:textId="77777777" w:rsidR="00006FA1" w:rsidRDefault="000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C729F" w14:textId="77777777" w:rsidR="00006FA1" w:rsidRDefault="00006FA1">
      <w:r>
        <w:separator/>
      </w:r>
    </w:p>
  </w:footnote>
  <w:footnote w:type="continuationSeparator" w:id="0">
    <w:p w14:paraId="1BF9079A" w14:textId="77777777" w:rsidR="00006FA1" w:rsidRDefault="000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864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2D310EE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4E150F47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39B8540E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951BD9" w:rsidRPr="00951BD9">
      <w:rPr>
        <w:rFonts w:cs="Arial"/>
        <w:bCs/>
        <w:sz w:val="18"/>
        <w:szCs w:val="18"/>
      </w:rPr>
      <w:t>TI.271.2</w:t>
    </w:r>
    <w:r w:rsidR="00E174AA">
      <w:rPr>
        <w:rFonts w:cs="Arial"/>
        <w:bCs/>
        <w:sz w:val="18"/>
        <w:szCs w:val="18"/>
      </w:rPr>
      <w:t>5</w:t>
    </w:r>
    <w:r w:rsidR="00951BD9" w:rsidRPr="00951BD9">
      <w:rPr>
        <w:rFonts w:cs="Arial"/>
        <w:bCs/>
        <w:sz w:val="18"/>
        <w:szCs w:val="18"/>
      </w:rPr>
      <w:t>.2021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C5221"/>
    <w:rsid w:val="005D37A4"/>
    <w:rsid w:val="005D64B1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3C7"/>
    <w:rsid w:val="00847917"/>
    <w:rsid w:val="008A1A31"/>
    <w:rsid w:val="008A2C71"/>
    <w:rsid w:val="008A595F"/>
    <w:rsid w:val="008B11BF"/>
    <w:rsid w:val="008C2EEB"/>
    <w:rsid w:val="008F7B67"/>
    <w:rsid w:val="0090035D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7</cp:revision>
  <cp:lastPrinted>2014-02-25T13:11:00Z</cp:lastPrinted>
  <dcterms:created xsi:type="dcterms:W3CDTF">2021-02-05T13:15:00Z</dcterms:created>
  <dcterms:modified xsi:type="dcterms:W3CDTF">2021-06-29T12:44:00Z</dcterms:modified>
</cp:coreProperties>
</file>