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1" w:rsidRPr="00C035C7" w:rsidRDefault="00807B01" w:rsidP="000B4497">
      <w:pPr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Zobowiązanie innego podmiotu</w:t>
      </w:r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oddania do dyspozycji wykonawcy zasobów niezbędnych</w:t>
      </w:r>
    </w:p>
    <w:p w:rsidR="00807B01" w:rsidRPr="00FC7380" w:rsidRDefault="00807B01" w:rsidP="00C702CB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wykonania zamówienia</w:t>
      </w:r>
    </w:p>
    <w:p w:rsidR="00807B01" w:rsidRPr="00C035C7" w:rsidRDefault="00807B01" w:rsidP="00975366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:rsidR="005540E0" w:rsidRDefault="00807B01" w:rsidP="005540E0">
      <w:pPr>
        <w:widowControl w:val="0"/>
        <w:suppressAutoHyphens/>
        <w:jc w:val="both"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 ogłoszenia o zamówieniu oraz Specyfikacją Warunków Z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amówienia obowiązującą w postępowaniu o udzielenie zamówienia publicznego, prow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adzonego w trybie podstawowym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z 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możliwością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negocjacji na potrzeby wykonana nw. </w:t>
      </w:r>
      <w:r w:rsidR="00857CC6" w:rsidRPr="00857CC6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roboty budowlane polegające na wymianie wykładzin podłogowych w Dolnośląskim Centrum Chorób Płuc we Wrocławiu ul. Grabiszyńska 105.  </w:t>
      </w:r>
    </w:p>
    <w:p w:rsidR="00857CC6" w:rsidRDefault="00857CC6" w:rsidP="005540E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…………………………….……………..……………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 będąc </w:t>
      </w:r>
    </w:p>
    <w:p w:rsidR="00807B01" w:rsidRPr="00FC7380" w:rsidRDefault="00FC7380" w:rsidP="00345038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(I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mię i nazwisko składającego oświadczenie)</w:t>
      </w:r>
    </w:p>
    <w:p w:rsidR="00807B01" w:rsidRPr="00C035C7" w:rsidRDefault="00807B01" w:rsidP="006C419D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</w:t>
      </w:r>
    </w:p>
    <w:p w:rsidR="00807B01" w:rsidRPr="00FC7380" w:rsidRDefault="00FC7380" w:rsidP="00345038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podmiotu oddającego do dyspozycji zasoby)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spacing w:line="360" w:lineRule="auto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</w:t>
      </w:r>
      <w:r w:rsidR="00FC738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(y)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że wyżej wymieniony podmiot, stosownie do art. 118 u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stawy z dnia 11 września 2019 roku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– Prawo zamówień publicznych (Dz. U. z 2019 r., poz. 2019 ze zm.), udostępni Wykonawcy: 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              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Wykonawcy składającego ofertę)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 dyspozycji w trakcie realizacji zamówienia niezbędne zasoby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wykonawcy: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(należy wyspecyfikować udostępniane zasoby)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Sposób wykorzystania ww. zasobów przez Wykonawcę przy wykonywaniu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usługi/ roboty wchodzące w zakres przedmiotu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:rsidR="00807B01" w:rsidRPr="00C035C7" w:rsidRDefault="00807B01" w:rsidP="003E020B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C738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:rsidR="00807B01" w:rsidRPr="00C035C7" w:rsidRDefault="00807B01" w:rsidP="00FB6C66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035C7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……………..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.. 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:rsidR="00807B01" w:rsidRPr="00FC7380" w:rsidRDefault="00FC7380" w:rsidP="00FB6C66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(M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iejsce i data złożenia oświadczenia)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ab/>
      </w: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FC7380" w:rsidRDefault="00807B01" w:rsidP="00021B1F">
      <w:pPr>
        <w:jc w:val="both"/>
        <w:rPr>
          <w:rFonts w:ascii="Calibri" w:hAnsi="Calibri" w:cs="Calibri"/>
          <w:bCs/>
          <w:iCs/>
          <w:sz w:val="22"/>
          <w:szCs w:val="22"/>
        </w:rPr>
      </w:pPr>
      <w:r w:rsidRPr="00FC7380">
        <w:rPr>
          <w:rFonts w:ascii="Calibri" w:hAnsi="Calibri" w:cs="Calibri"/>
          <w:bCs/>
          <w:iCs/>
          <w:sz w:val="22"/>
          <w:szCs w:val="22"/>
        </w:rPr>
        <w:t>Oświadczenie podpisuje osoba uprawniona do składania  oświadczeń woli w imieniu podmiotu oddającego do dyspozycji zasoby</w:t>
      </w:r>
    </w:p>
    <w:p w:rsidR="00807B01" w:rsidRPr="00FC7380" w:rsidRDefault="00807B01">
      <w:pPr>
        <w:rPr>
          <w:rFonts w:ascii="Calibri" w:hAnsi="Calibri" w:cs="Calibri"/>
          <w:color w:val="000000"/>
          <w:sz w:val="22"/>
          <w:szCs w:val="22"/>
        </w:rPr>
      </w:pPr>
    </w:p>
    <w:p w:rsidR="00807B01" w:rsidRPr="00C035C7" w:rsidRDefault="00807B01" w:rsidP="00021B1F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:rsidR="00807B01" w:rsidRPr="00FC7380" w:rsidRDefault="00FC7380" w:rsidP="00021B1F">
      <w:pPr>
        <w:pStyle w:val="Tekstpodstawowy"/>
        <w:jc w:val="both"/>
        <w:rPr>
          <w:rFonts w:ascii="Calibri" w:hAnsi="Calibri" w:cs="Calibri"/>
          <w:i/>
          <w:iCs/>
          <w:sz w:val="16"/>
          <w:szCs w:val="16"/>
        </w:rPr>
      </w:pPr>
      <w:r w:rsidRPr="00FC7380">
        <w:rPr>
          <w:rFonts w:ascii="Calibri" w:hAnsi="Calibri" w:cs="Calibri"/>
          <w:i/>
          <w:sz w:val="16"/>
          <w:szCs w:val="16"/>
        </w:rPr>
        <w:t>*</w:t>
      </w:r>
      <w:r w:rsidR="00807B01" w:rsidRPr="00FC7380">
        <w:rPr>
          <w:rFonts w:ascii="Calibri" w:hAnsi="Calibri" w:cs="Calibri"/>
          <w:i/>
          <w:sz w:val="16"/>
          <w:szCs w:val="16"/>
        </w:rPr>
        <w:t>Dokument należy wypełnić i podpisać kwalifikowanym podpisem elektronicznym, podpisem zaufanym  lub podpisem osobistym. Zamawiający zaleca zapisanie dokumentu w formacie PDF</w:t>
      </w:r>
      <w:r>
        <w:rPr>
          <w:rFonts w:ascii="Calibri" w:hAnsi="Calibri" w:cs="Calibri"/>
          <w:i/>
          <w:sz w:val="16"/>
          <w:szCs w:val="16"/>
        </w:rPr>
        <w:t>.</w:t>
      </w:r>
    </w:p>
    <w:p w:rsidR="00807B01" w:rsidRPr="00C035C7" w:rsidRDefault="00807B01">
      <w:pPr>
        <w:rPr>
          <w:rFonts w:ascii="Calibri" w:hAnsi="Calibri" w:cs="Calibri"/>
          <w:color w:val="000000"/>
          <w:sz w:val="22"/>
          <w:szCs w:val="22"/>
        </w:rPr>
      </w:pPr>
    </w:p>
    <w:sectPr w:rsidR="00807B01" w:rsidRPr="00C035C7" w:rsidSect="00FC7380"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5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01" w:rsidRDefault="00807B01" w:rsidP="0074250A">
      <w:r>
        <w:separator/>
      </w:r>
    </w:p>
  </w:endnote>
  <w:endnote w:type="continuationSeparator" w:id="0">
    <w:p w:rsidR="00807B01" w:rsidRDefault="00807B01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  <w:p w:rsidR="00807B01" w:rsidRDefault="00807B01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80" w:rsidRDefault="00FC7380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B65A27">
      <w:rPr>
        <w:noProof/>
      </w:rPr>
      <w:t>1</w:t>
    </w:r>
    <w:r>
      <w:fldChar w:fldCharType="end"/>
    </w:r>
  </w:p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01" w:rsidRDefault="00807B01" w:rsidP="0074250A">
      <w:r>
        <w:separator/>
      </w:r>
    </w:p>
  </w:footnote>
  <w:footnote w:type="continuationSeparator" w:id="0">
    <w:p w:rsidR="00807B01" w:rsidRDefault="00807B01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2720A9">
    <w:pPr>
      <w:rPr>
        <w:i/>
        <w:sz w:val="20"/>
      </w:rPr>
    </w:pPr>
  </w:p>
  <w:p w:rsidR="00807B01" w:rsidRPr="00FC7380" w:rsidRDefault="00807B01" w:rsidP="00FC7380">
    <w:pPr>
      <w:jc w:val="right"/>
      <w:rPr>
        <w:rFonts w:asciiTheme="minorHAnsi" w:hAnsiTheme="minorHAnsi" w:cstheme="minorHAnsi"/>
        <w:sz w:val="22"/>
        <w:szCs w:val="22"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  <w:sz w:val="20"/>
        <w:szCs w:val="16"/>
      </w:rPr>
      <w:tab/>
    </w:r>
    <w:r w:rsidR="00FC7380">
      <w:rPr>
        <w:rFonts w:asciiTheme="minorHAnsi" w:hAnsiTheme="minorHAnsi" w:cstheme="minorHAnsi"/>
        <w:sz w:val="22"/>
        <w:szCs w:val="22"/>
      </w:rPr>
      <w:t>Załącznik nr 5</w:t>
    </w:r>
    <w:r w:rsidR="00B65A27">
      <w:rPr>
        <w:rFonts w:asciiTheme="minorHAnsi" w:hAnsiTheme="minorHAnsi" w:cstheme="minorHAnsi"/>
        <w:sz w:val="22"/>
        <w:szCs w:val="22"/>
      </w:rPr>
      <w:t xml:space="preserve"> do SWZ, sprawa nr BZP.3810.53</w:t>
    </w:r>
    <w:r w:rsidR="00FC7380" w:rsidRPr="00FC7380">
      <w:rPr>
        <w:rFonts w:asciiTheme="minorHAnsi" w:hAnsiTheme="minorHAnsi" w:cstheme="minorHAnsi"/>
        <w:sz w:val="22"/>
        <w:szCs w:val="22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70"/>
    <w:rsid w:val="00021418"/>
    <w:rsid w:val="00021B1F"/>
    <w:rsid w:val="0006622E"/>
    <w:rsid w:val="000A03E5"/>
    <w:rsid w:val="000B4497"/>
    <w:rsid w:val="000C4820"/>
    <w:rsid w:val="001623D3"/>
    <w:rsid w:val="0016531C"/>
    <w:rsid w:val="001F23AB"/>
    <w:rsid w:val="002054D6"/>
    <w:rsid w:val="00235C81"/>
    <w:rsid w:val="00245B7A"/>
    <w:rsid w:val="00254AC4"/>
    <w:rsid w:val="002617AA"/>
    <w:rsid w:val="002720A9"/>
    <w:rsid w:val="002E53F2"/>
    <w:rsid w:val="002E6A17"/>
    <w:rsid w:val="00326282"/>
    <w:rsid w:val="00345038"/>
    <w:rsid w:val="00371E49"/>
    <w:rsid w:val="003C21AF"/>
    <w:rsid w:val="003E020B"/>
    <w:rsid w:val="004242AE"/>
    <w:rsid w:val="00481248"/>
    <w:rsid w:val="004A5657"/>
    <w:rsid w:val="004A59E5"/>
    <w:rsid w:val="004E3A6A"/>
    <w:rsid w:val="004E728A"/>
    <w:rsid w:val="005540E0"/>
    <w:rsid w:val="00564CF5"/>
    <w:rsid w:val="00581419"/>
    <w:rsid w:val="005828C9"/>
    <w:rsid w:val="005F67D4"/>
    <w:rsid w:val="0067390D"/>
    <w:rsid w:val="006A00A1"/>
    <w:rsid w:val="006C419D"/>
    <w:rsid w:val="006D0CA8"/>
    <w:rsid w:val="006E06C9"/>
    <w:rsid w:val="006E5C1A"/>
    <w:rsid w:val="006F1D3E"/>
    <w:rsid w:val="00711C54"/>
    <w:rsid w:val="0072349D"/>
    <w:rsid w:val="00725D48"/>
    <w:rsid w:val="0074250A"/>
    <w:rsid w:val="00761D1C"/>
    <w:rsid w:val="00795F9A"/>
    <w:rsid w:val="007F0DC8"/>
    <w:rsid w:val="00800043"/>
    <w:rsid w:val="00807B01"/>
    <w:rsid w:val="00855EC0"/>
    <w:rsid w:val="00857CC6"/>
    <w:rsid w:val="0088135F"/>
    <w:rsid w:val="00885DE5"/>
    <w:rsid w:val="008A19A7"/>
    <w:rsid w:val="00975366"/>
    <w:rsid w:val="0098023F"/>
    <w:rsid w:val="0099378B"/>
    <w:rsid w:val="009B4F4B"/>
    <w:rsid w:val="009C19B4"/>
    <w:rsid w:val="009D51E2"/>
    <w:rsid w:val="009E51D2"/>
    <w:rsid w:val="00A45B30"/>
    <w:rsid w:val="00AC18C6"/>
    <w:rsid w:val="00B06619"/>
    <w:rsid w:val="00B2237C"/>
    <w:rsid w:val="00B246DC"/>
    <w:rsid w:val="00B65A27"/>
    <w:rsid w:val="00B80ED1"/>
    <w:rsid w:val="00B95976"/>
    <w:rsid w:val="00B96EF1"/>
    <w:rsid w:val="00BE0F5D"/>
    <w:rsid w:val="00C035C7"/>
    <w:rsid w:val="00C27E84"/>
    <w:rsid w:val="00C702CB"/>
    <w:rsid w:val="00C7093A"/>
    <w:rsid w:val="00CA5816"/>
    <w:rsid w:val="00CA78C3"/>
    <w:rsid w:val="00D24C80"/>
    <w:rsid w:val="00D24D06"/>
    <w:rsid w:val="00D40D3B"/>
    <w:rsid w:val="00D82646"/>
    <w:rsid w:val="00D87056"/>
    <w:rsid w:val="00DA7821"/>
    <w:rsid w:val="00DC08A5"/>
    <w:rsid w:val="00E134A8"/>
    <w:rsid w:val="00E72FF9"/>
    <w:rsid w:val="00EF1F71"/>
    <w:rsid w:val="00EF7A56"/>
    <w:rsid w:val="00F20D70"/>
    <w:rsid w:val="00F274B9"/>
    <w:rsid w:val="00F32217"/>
    <w:rsid w:val="00F92F68"/>
    <w:rsid w:val="00FB6C66"/>
    <w:rsid w:val="00F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0AAA-10A0-4A00-BC9E-6505624E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dcchp</dc:creator>
  <cp:lastModifiedBy>Katarzyna Kuzyk</cp:lastModifiedBy>
  <cp:revision>2</cp:revision>
  <cp:lastPrinted>2018-01-03T07:40:00Z</cp:lastPrinted>
  <dcterms:created xsi:type="dcterms:W3CDTF">2021-08-16T06:03:00Z</dcterms:created>
  <dcterms:modified xsi:type="dcterms:W3CDTF">2021-08-16T06:03:00Z</dcterms:modified>
</cp:coreProperties>
</file>