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6265" w14:textId="77777777" w:rsidR="00C16584" w:rsidRDefault="00C16584" w:rsidP="000219B3">
      <w:pPr>
        <w:rPr>
          <w:rFonts w:ascii="Arial" w:hAnsi="Arial" w:cs="Arial"/>
          <w:b/>
          <w:sz w:val="22"/>
          <w:szCs w:val="22"/>
        </w:rPr>
      </w:pPr>
    </w:p>
    <w:p w14:paraId="0260BB19" w14:textId="77777777" w:rsidR="00C16584" w:rsidRDefault="00C16584" w:rsidP="00254774">
      <w:pPr>
        <w:jc w:val="right"/>
        <w:rPr>
          <w:rFonts w:ascii="Arial" w:hAnsi="Arial" w:cs="Arial"/>
          <w:b/>
          <w:sz w:val="22"/>
          <w:szCs w:val="22"/>
        </w:rPr>
      </w:pPr>
    </w:p>
    <w:p w14:paraId="53F671F7" w14:textId="77777777" w:rsidR="008C4068" w:rsidRPr="003A3296" w:rsidRDefault="00855104" w:rsidP="00254774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</w:p>
    <w:p w14:paraId="307F004D" w14:textId="77777777" w:rsidR="008C4068" w:rsidRPr="003A3296" w:rsidRDefault="008C406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568"/>
      </w:tblGrid>
      <w:tr w:rsidR="008C4068" w:rsidRPr="003A3296" w14:paraId="4B60CCA6" w14:textId="77777777" w:rsidTr="00A445B2">
        <w:tc>
          <w:tcPr>
            <w:tcW w:w="4536" w:type="dxa"/>
            <w:shd w:val="clear" w:color="auto" w:fill="00FF99"/>
          </w:tcPr>
          <w:p w14:paraId="133B663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68CCF01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923B7B1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0A4AB528" w14:textId="77777777" w:rsidR="008C4068" w:rsidRPr="003A3296" w:rsidRDefault="008C40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6F146751" w14:textId="77777777" w:rsidR="008D613D" w:rsidRPr="003A3296" w:rsidRDefault="008D61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68" w:type="dxa"/>
            <w:shd w:val="clear" w:color="auto" w:fill="00FF99"/>
            <w:vAlign w:val="center"/>
          </w:tcPr>
          <w:p w14:paraId="7CCC7992" w14:textId="77777777" w:rsidR="008C4068" w:rsidRPr="003A3296" w:rsidRDefault="008C406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5B97EAD3" w14:textId="77777777" w:rsidR="008C4068" w:rsidRPr="003A3296" w:rsidRDefault="008C4068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1984"/>
      </w:tblGrid>
      <w:tr w:rsidR="00515F2E" w:rsidRPr="003A3296" w14:paraId="72FE179E" w14:textId="77777777" w:rsidTr="00A445B2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6E18776B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66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93FFD3"/>
          </w:tcPr>
          <w:p w14:paraId="3BAA2AC0" w14:textId="38C1F812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Nazwa i adres Wykonawcy/Wykonawców składających wspólną ofertę</w:t>
            </w:r>
            <w:r w:rsidR="00CB4D9C">
              <w:rPr>
                <w:rFonts w:ascii="Arial" w:hAnsi="Arial" w:cs="Arial"/>
                <w:sz w:val="22"/>
                <w:szCs w:val="22"/>
              </w:rPr>
              <w:t xml:space="preserve"> wraz z podanym numerem NIP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3FFD3"/>
          </w:tcPr>
          <w:p w14:paraId="0A36CA5D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Czy wykonawca jest małym lub średnim przedsiębiorcą? (wpisać TAK lub NIE)</w:t>
            </w:r>
          </w:p>
        </w:tc>
      </w:tr>
      <w:tr w:rsidR="00515F2E" w:rsidRPr="003A3296" w14:paraId="421E200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CED5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6E897CC4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B844F75" w14:textId="77777777" w:rsidR="008D613D" w:rsidRPr="003A3296" w:rsidRDefault="008D613D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E916D8" w14:textId="77777777" w:rsidR="00515F2E" w:rsidRPr="003A3296" w:rsidRDefault="00515F2E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D43" w:rsidRPr="003A3296" w14:paraId="3D44A0EE" w14:textId="77777777" w:rsidTr="00A63CE0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C08CC9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14:paraId="2DE5AA60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3" w:type="dxa"/>
            <w:tcBorders>
              <w:left w:val="single" w:sz="1" w:space="0" w:color="000000"/>
              <w:bottom w:val="single" w:sz="1" w:space="0" w:color="000000"/>
            </w:tcBorders>
          </w:tcPr>
          <w:p w14:paraId="5EC5F6EC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9E919A" w14:textId="77777777" w:rsidR="00860D43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DE982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52804498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Przedstawiciel Wykonawcy uprawniony do kontaktów</w:t>
      </w:r>
    </w:p>
    <w:tbl>
      <w:tblPr>
        <w:tblW w:w="91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9"/>
        <w:gridCol w:w="6325"/>
      </w:tblGrid>
      <w:tr w:rsidR="008C4068" w:rsidRPr="003A3296" w14:paraId="6C8B22C8" w14:textId="77777777" w:rsidTr="00D96D79">
        <w:tc>
          <w:tcPr>
            <w:tcW w:w="2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40C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3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0ED84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06C546F2" w14:textId="77777777" w:rsidTr="00D96D79">
        <w:tc>
          <w:tcPr>
            <w:tcW w:w="2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C24586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F1EAB1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132A8CB4" w14:textId="77777777" w:rsidTr="00D96D79">
        <w:tc>
          <w:tcPr>
            <w:tcW w:w="2779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593F5FB2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632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6F4708D3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068" w:rsidRPr="003A3296" w14:paraId="4964CF95" w14:textId="77777777" w:rsidTr="00D96D79">
        <w:tc>
          <w:tcPr>
            <w:tcW w:w="27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648737" w14:textId="77777777" w:rsidR="008C4068" w:rsidRPr="003A3296" w:rsidRDefault="00860D4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63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A4412A" w14:textId="77777777" w:rsidR="008C4068" w:rsidRPr="003A3296" w:rsidRDefault="008C4068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9B3" w:rsidRPr="003A3296" w14:paraId="717CD4AE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1DF82A7" w14:textId="31CA1029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6A4206D" w14:textId="77777777" w:rsidR="000219B3" w:rsidRPr="003A3296" w:rsidRDefault="000219B3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7C8B" w:rsidRPr="003A3296" w14:paraId="2B99FAB5" w14:textId="77777777" w:rsidTr="00D96D79">
        <w:tc>
          <w:tcPr>
            <w:tcW w:w="27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C3BF2B" w14:textId="77777777" w:rsidR="004907E9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konta bankowego </w:t>
            </w:r>
          </w:p>
          <w:p w14:paraId="72976F37" w14:textId="51899132" w:rsidR="00237C8B" w:rsidRDefault="00D96D79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6D79">
              <w:rPr>
                <w:rFonts w:ascii="Arial" w:hAnsi="Arial" w:cs="Arial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632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9274DC" w14:textId="77777777" w:rsidR="00237C8B" w:rsidRPr="003A3296" w:rsidRDefault="00237C8B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C737A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066DBD3" w14:textId="654332B8" w:rsidR="008C4068" w:rsidRDefault="008C4068">
      <w:pPr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dla 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Content>
        <w:p w14:paraId="750BF295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Gminy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Morąg</w:t>
          </w:r>
        </w:p>
        <w:p w14:paraId="66664286" w14:textId="77777777" w:rsidR="008C4068" w:rsidRPr="00F451E6" w:rsidRDefault="008C4068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 xml:space="preserve">ul. </w:t>
          </w:r>
          <w:r w:rsidR="00F451E6" w:rsidRPr="00F451E6">
            <w:rPr>
              <w:rFonts w:ascii="Arial" w:hAnsi="Arial" w:cs="Arial"/>
              <w:b/>
              <w:sz w:val="22"/>
              <w:szCs w:val="22"/>
            </w:rPr>
            <w:t>11 Listopada 9</w:t>
          </w:r>
        </w:p>
        <w:p w14:paraId="7C130D61" w14:textId="77777777" w:rsidR="008C4068" w:rsidRPr="00F451E6" w:rsidRDefault="00F451E6" w:rsidP="000375A8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F451E6">
            <w:rPr>
              <w:rFonts w:ascii="Arial" w:hAnsi="Arial" w:cs="Arial"/>
              <w:b/>
              <w:sz w:val="22"/>
              <w:szCs w:val="22"/>
            </w:rPr>
            <w:t>14-300 Morąg</w:t>
          </w:r>
        </w:p>
      </w:sdtContent>
    </w:sdt>
    <w:p w14:paraId="01F5485D" w14:textId="77777777" w:rsidR="008C4068" w:rsidRPr="003A3296" w:rsidRDefault="008C4068">
      <w:pPr>
        <w:rPr>
          <w:rFonts w:ascii="Arial" w:hAnsi="Arial" w:cs="Arial"/>
          <w:sz w:val="22"/>
          <w:szCs w:val="22"/>
        </w:rPr>
      </w:pPr>
    </w:p>
    <w:p w14:paraId="39E5D0A8" w14:textId="74FD8DDE" w:rsidR="00B137C4" w:rsidRPr="003A3296" w:rsidRDefault="00F1570D" w:rsidP="00F1570D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</w:t>
      </w:r>
      <w:r w:rsidR="007207CD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>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B138DA" w:rsidRPr="00B138DA">
            <w:rPr>
              <w:rFonts w:ascii="Arial" w:hAnsi="Arial" w:cs="Arial"/>
              <w:b/>
              <w:sz w:val="22"/>
              <w:szCs w:val="22"/>
            </w:rPr>
            <w:t>Przebudowa drogi gminnej we wsi Maliniak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67763D0E" w14:textId="77777777" w:rsidR="003C3F96" w:rsidRDefault="003C3F96" w:rsidP="003C3F96">
      <w:pPr>
        <w:ind w:right="-143"/>
        <w:rPr>
          <w:rFonts w:ascii="Arial" w:hAnsi="Arial" w:cs="Arial"/>
          <w:bCs/>
          <w:sz w:val="22"/>
          <w:szCs w:val="22"/>
          <w:u w:val="single"/>
          <w:lang w:eastAsia="pl-PL"/>
        </w:rPr>
      </w:pPr>
    </w:p>
    <w:p w14:paraId="75489B8F" w14:textId="7D84B73B" w:rsidR="003C3F96" w:rsidRDefault="003C3F96" w:rsidP="003C3F96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  <w:r w:rsidRPr="008F1081">
        <w:rPr>
          <w:rFonts w:ascii="Arial" w:hAnsi="Arial" w:cs="Arial"/>
          <w:bCs/>
          <w:sz w:val="22"/>
          <w:szCs w:val="22"/>
          <w:u w:val="single"/>
          <w:lang w:eastAsia="pl-PL"/>
        </w:rPr>
        <w:t>(kryterium I)</w:t>
      </w:r>
    </w:p>
    <w:p w14:paraId="6C1C7A9C" w14:textId="2FDAB6FC" w:rsidR="00A8571B" w:rsidRPr="003A3296" w:rsidRDefault="00A8571B" w:rsidP="008D613D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3D5A3F">
        <w:trPr>
          <w:trHeight w:val="256"/>
        </w:trPr>
        <w:tc>
          <w:tcPr>
            <w:tcW w:w="3070" w:type="dxa"/>
            <w:shd w:val="clear" w:color="auto" w:fill="93FFD3"/>
          </w:tcPr>
          <w:p w14:paraId="1B9892CF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93FFD3"/>
          </w:tcPr>
          <w:p w14:paraId="4744C479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93FFD3"/>
          </w:tcPr>
          <w:p w14:paraId="3432356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A63CE0">
        <w:trPr>
          <w:trHeight w:val="633"/>
        </w:trPr>
        <w:tc>
          <w:tcPr>
            <w:tcW w:w="3070" w:type="dxa"/>
            <w:shd w:val="clear" w:color="auto" w:fill="auto"/>
          </w:tcPr>
          <w:p w14:paraId="525AB5D8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7CFF09CA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</w:tcPr>
          <w:p w14:paraId="5F2780EB" w14:textId="77777777" w:rsidR="00A63CE0" w:rsidRPr="003A3296" w:rsidRDefault="00A63CE0" w:rsidP="00A63CE0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035E83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5AA8F813" w:rsidR="00937411" w:rsidRDefault="00937411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4C6A43A9" w14:textId="77777777" w:rsidR="00737A8E" w:rsidRDefault="00737A8E" w:rsidP="00A8571B">
      <w:pPr>
        <w:ind w:right="-143"/>
        <w:rPr>
          <w:rFonts w:ascii="Arial" w:hAnsi="Arial" w:cs="Arial"/>
          <w:bCs/>
          <w:sz w:val="22"/>
          <w:szCs w:val="22"/>
          <w:u w:val="single"/>
          <w:lang w:eastAsia="pl-PL"/>
        </w:rPr>
      </w:pPr>
    </w:p>
    <w:p w14:paraId="7C8F0570" w14:textId="77777777" w:rsidR="00237C8B" w:rsidRDefault="00237C8B" w:rsidP="00A8571B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23AFF68C" w14:textId="007672C1" w:rsidR="003E3138" w:rsidRPr="000219B3" w:rsidRDefault="00A8571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Content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w terminie </w:t>
          </w:r>
          <w:r w:rsidR="00101276">
            <w:rPr>
              <w:rFonts w:ascii="Arial" w:hAnsi="Arial" w:cs="Arial"/>
              <w:b/>
              <w:sz w:val="22"/>
              <w:szCs w:val="22"/>
            </w:rPr>
            <w:t>8</w:t>
          </w:r>
          <w:r w:rsidR="00B61B2F" w:rsidRPr="009568D0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62A40" w:rsidRPr="009568D0">
            <w:rPr>
              <w:rFonts w:ascii="Arial" w:hAnsi="Arial" w:cs="Arial"/>
              <w:b/>
              <w:sz w:val="22"/>
              <w:szCs w:val="22"/>
            </w:rPr>
            <w:t>miesięcy</w:t>
          </w:r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 od dnia podpisania umowy</w:t>
          </w:r>
          <w:r w:rsidR="002B0839" w:rsidRPr="002B0839">
            <w:rPr>
              <w:rFonts w:ascii="Arial" w:hAnsi="Arial" w:cs="Arial"/>
              <w:bCs/>
              <w:sz w:val="22"/>
              <w:szCs w:val="22"/>
            </w:rPr>
            <w:t>.</w:t>
          </w:r>
        </w:sdtContent>
      </w:sdt>
    </w:p>
    <w:p w14:paraId="27658C19" w14:textId="77777777" w:rsidR="00737A8E" w:rsidRDefault="00737A8E" w:rsidP="00737A8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  <w:lang w:eastAsia="pl-PL"/>
        </w:rPr>
      </w:pPr>
    </w:p>
    <w:p w14:paraId="16DB2722" w14:textId="7DBC6A5A" w:rsidR="000219B3" w:rsidRPr="003A3296" w:rsidRDefault="00737A8E" w:rsidP="00737A8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F1081">
        <w:rPr>
          <w:rFonts w:ascii="Arial" w:hAnsi="Arial" w:cs="Arial"/>
          <w:bCs/>
          <w:sz w:val="22"/>
          <w:szCs w:val="22"/>
          <w:u w:val="single"/>
          <w:lang w:eastAsia="pl-PL"/>
        </w:rPr>
        <w:t>(kryterium I</w:t>
      </w:r>
      <w:r>
        <w:rPr>
          <w:rFonts w:ascii="Arial" w:hAnsi="Arial" w:cs="Arial"/>
          <w:bCs/>
          <w:sz w:val="22"/>
          <w:szCs w:val="22"/>
          <w:u w:val="single"/>
          <w:lang w:eastAsia="pl-PL"/>
        </w:rPr>
        <w:t>I</w:t>
      </w:r>
      <w:r w:rsidRPr="008F1081">
        <w:rPr>
          <w:rFonts w:ascii="Arial" w:hAnsi="Arial" w:cs="Arial"/>
          <w:bCs/>
          <w:sz w:val="22"/>
          <w:szCs w:val="22"/>
          <w:u w:val="single"/>
          <w:lang w:eastAsia="pl-PL"/>
        </w:rPr>
        <w:t>)</w:t>
      </w:r>
    </w:p>
    <w:p w14:paraId="6F34E24C" w14:textId="34920BCA" w:rsidR="009A569A" w:rsidRPr="000219B3" w:rsidRDefault="008E3A2B" w:rsidP="000219B3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>Oferuję(my)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 okres gwarancji i rękojmi (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minimum </w:t>
      </w:r>
      <w:r w:rsidR="00101276">
        <w:rPr>
          <w:rFonts w:ascii="Arial" w:hAnsi="Arial" w:cs="Arial"/>
          <w:b/>
          <w:sz w:val="22"/>
          <w:szCs w:val="22"/>
        </w:rPr>
        <w:t>36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</w:t>
      </w:r>
      <w:r w:rsidR="00F451E6">
        <w:rPr>
          <w:rFonts w:ascii="Arial" w:hAnsi="Arial" w:cs="Arial"/>
          <w:b/>
          <w:sz w:val="22"/>
          <w:szCs w:val="22"/>
        </w:rPr>
        <w:t>miesi</w:t>
      </w:r>
      <w:r w:rsidR="000D088F">
        <w:rPr>
          <w:rFonts w:ascii="Arial" w:hAnsi="Arial" w:cs="Arial"/>
          <w:b/>
          <w:sz w:val="22"/>
          <w:szCs w:val="22"/>
        </w:rPr>
        <w:t>ę</w:t>
      </w:r>
      <w:r w:rsidR="00F451E6">
        <w:rPr>
          <w:rFonts w:ascii="Arial" w:hAnsi="Arial" w:cs="Arial"/>
          <w:b/>
          <w:sz w:val="22"/>
          <w:szCs w:val="22"/>
        </w:rPr>
        <w:t>c</w:t>
      </w:r>
      <w:r w:rsidR="000D088F">
        <w:rPr>
          <w:rFonts w:ascii="Arial" w:hAnsi="Arial" w:cs="Arial"/>
          <w:b/>
          <w:sz w:val="22"/>
          <w:szCs w:val="22"/>
        </w:rPr>
        <w:t>y</w:t>
      </w:r>
      <w:r w:rsidR="00F451E6">
        <w:rPr>
          <w:rFonts w:ascii="Arial" w:hAnsi="Arial" w:cs="Arial"/>
          <w:b/>
          <w:sz w:val="22"/>
          <w:szCs w:val="22"/>
        </w:rPr>
        <w:t xml:space="preserve">, maksimum </w:t>
      </w:r>
      <w:r w:rsidR="000D088F">
        <w:rPr>
          <w:rFonts w:ascii="Arial" w:hAnsi="Arial" w:cs="Arial"/>
          <w:b/>
          <w:sz w:val="22"/>
          <w:szCs w:val="22"/>
        </w:rPr>
        <w:t>72</w:t>
      </w:r>
      <w:r w:rsidR="00A8571B" w:rsidRPr="003A3296">
        <w:rPr>
          <w:rFonts w:ascii="Arial" w:hAnsi="Arial" w:cs="Arial"/>
          <w:b/>
          <w:sz w:val="22"/>
          <w:szCs w:val="22"/>
        </w:rPr>
        <w:t xml:space="preserve"> miesi</w:t>
      </w:r>
      <w:r w:rsidR="000D088F">
        <w:rPr>
          <w:rFonts w:ascii="Arial" w:hAnsi="Arial" w:cs="Arial"/>
          <w:b/>
          <w:sz w:val="22"/>
          <w:szCs w:val="22"/>
        </w:rPr>
        <w:t>ą</w:t>
      </w:r>
      <w:r w:rsidR="00A8571B" w:rsidRPr="003A3296">
        <w:rPr>
          <w:rFonts w:ascii="Arial" w:hAnsi="Arial" w:cs="Arial"/>
          <w:b/>
          <w:sz w:val="22"/>
          <w:szCs w:val="22"/>
        </w:rPr>
        <w:t>c</w:t>
      </w:r>
      <w:r w:rsidR="000D088F">
        <w:rPr>
          <w:rFonts w:ascii="Arial" w:hAnsi="Arial" w:cs="Arial"/>
          <w:b/>
          <w:sz w:val="22"/>
          <w:szCs w:val="22"/>
        </w:rPr>
        <w:t>e</w:t>
      </w:r>
      <w:r w:rsidR="00A8571B" w:rsidRPr="003A3296">
        <w:rPr>
          <w:rFonts w:ascii="Arial" w:hAnsi="Arial" w:cs="Arial"/>
          <w:b/>
          <w:bCs/>
          <w:sz w:val="22"/>
          <w:szCs w:val="22"/>
          <w:lang w:eastAsia="pl-PL"/>
        </w:rPr>
        <w:t xml:space="preserve">): </w:t>
      </w:r>
      <w:r w:rsidR="00A8571B" w:rsidRPr="000219B3">
        <w:rPr>
          <w:rFonts w:ascii="Arial" w:hAnsi="Arial" w:cs="Arial"/>
          <w:b/>
          <w:bCs/>
          <w:sz w:val="22"/>
          <w:szCs w:val="22"/>
          <w:lang w:eastAsia="pl-PL"/>
        </w:rPr>
        <w:t>………………</w:t>
      </w:r>
      <w:r w:rsidR="000219B3">
        <w:rPr>
          <w:rFonts w:ascii="Arial" w:hAnsi="Arial" w:cs="Arial"/>
          <w:b/>
          <w:bCs/>
          <w:sz w:val="22"/>
          <w:szCs w:val="22"/>
          <w:lang w:eastAsia="pl-PL"/>
        </w:rPr>
        <w:t>……</w:t>
      </w:r>
      <w:r w:rsidR="00EB0FEB">
        <w:rPr>
          <w:rFonts w:ascii="Arial" w:hAnsi="Arial" w:cs="Arial"/>
          <w:b/>
          <w:bCs/>
          <w:sz w:val="22"/>
          <w:szCs w:val="22"/>
          <w:lang w:eastAsia="pl-PL"/>
        </w:rPr>
        <w:t>….</w:t>
      </w:r>
      <w:r w:rsidR="000219B3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="00A8571B" w:rsidRPr="000219B3">
        <w:rPr>
          <w:rFonts w:ascii="Arial" w:hAnsi="Arial" w:cs="Arial"/>
          <w:b/>
          <w:bCs/>
          <w:sz w:val="22"/>
          <w:szCs w:val="22"/>
          <w:lang w:eastAsia="pl-PL"/>
        </w:rPr>
        <w:t xml:space="preserve"> miesięcy</w:t>
      </w:r>
      <w:r w:rsidR="001605C0">
        <w:rPr>
          <w:rFonts w:ascii="Arial" w:hAnsi="Arial" w:cs="Arial"/>
          <w:b/>
          <w:bCs/>
          <w:sz w:val="22"/>
          <w:szCs w:val="22"/>
          <w:lang w:eastAsia="pl-PL"/>
        </w:rPr>
        <w:t>/miesiące</w:t>
      </w:r>
      <w:r w:rsidR="00A8571B" w:rsidRPr="008508BD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A5065F" w:rsidRPr="00A5065F">
        <w:rPr>
          <w:rFonts w:ascii="Arial" w:hAnsi="Arial" w:cs="Arial"/>
          <w:bCs/>
          <w:sz w:val="22"/>
          <w:szCs w:val="22"/>
          <w:lang w:eastAsia="pl-PL"/>
        </w:rPr>
        <w:t>licząc od dnia odbioru końcowego przedmiotu zamówienia.</w:t>
      </w:r>
    </w:p>
    <w:p w14:paraId="0A3C1059" w14:textId="77777777" w:rsidR="00C907D5" w:rsidRPr="003A3296" w:rsidRDefault="00C907D5" w:rsidP="00C907D5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D4BCB59" w14:textId="56C09AB7" w:rsidR="00FA0624" w:rsidRPr="003A3296" w:rsidRDefault="008C4068" w:rsidP="0087140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1406">
        <w:rPr>
          <w:rFonts w:ascii="Arial" w:hAnsi="Arial" w:cs="Arial"/>
          <w:color w:val="000000"/>
          <w:sz w:val="22"/>
          <w:szCs w:val="22"/>
        </w:rPr>
        <w:t>Oświadcza</w:t>
      </w:r>
      <w:r w:rsidR="00D833D7" w:rsidRPr="00871406">
        <w:rPr>
          <w:rFonts w:ascii="Arial" w:hAnsi="Arial" w:cs="Arial"/>
          <w:color w:val="000000"/>
          <w:sz w:val="22"/>
          <w:szCs w:val="22"/>
        </w:rPr>
        <w:t>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zobowiązuję(e</w:t>
      </w:r>
      <w:r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3492D1B9" w:rsidR="00FA0624" w:rsidRPr="003A3296" w:rsidRDefault="00FA0624" w:rsidP="0087249B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ch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  <w:r w:rsidR="002B0839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07E6BD83" w14:textId="77777777" w:rsidR="00EC08DC" w:rsidRPr="003A3296" w:rsidRDefault="00EC08DC" w:rsidP="004E5BD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87140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C907D5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 xml:space="preserve">NIP/ PESEL/ KRS/CEiDG </w:t>
            </w:r>
          </w:p>
          <w:p w14:paraId="1B199FA7" w14:textId="44304EDE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05562C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05562C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5C51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63CE0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6C438C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7D3165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F58D887" w14:textId="16015E7A" w:rsidR="00205E59" w:rsidRPr="007D3165" w:rsidRDefault="00C907D5" w:rsidP="007D316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- 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postepowaniu.</w:t>
      </w:r>
    </w:p>
    <w:p w14:paraId="1A5FCD27" w14:textId="68C28254" w:rsidR="00C907D5" w:rsidRPr="003A3296" w:rsidRDefault="00C907D5" w:rsidP="00872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Uwaga:</w:t>
      </w:r>
      <w:r w:rsidRPr="003A3296">
        <w:rPr>
          <w:rFonts w:ascii="Arial" w:hAnsi="Arial" w:cs="Arial"/>
          <w:sz w:val="22"/>
          <w:szCs w:val="22"/>
        </w:rPr>
        <w:t xml:space="preserve"> W </w:t>
      </w:r>
      <w:r w:rsidR="00E66F15" w:rsidRPr="003A3296">
        <w:rPr>
          <w:rFonts w:ascii="Arial" w:hAnsi="Arial" w:cs="Arial"/>
          <w:sz w:val="22"/>
          <w:szCs w:val="22"/>
        </w:rPr>
        <w:t>przypadku,</w:t>
      </w:r>
      <w:r w:rsidRPr="003A3296">
        <w:rPr>
          <w:rFonts w:ascii="Arial" w:hAnsi="Arial" w:cs="Arial"/>
          <w:sz w:val="22"/>
          <w:szCs w:val="22"/>
        </w:rPr>
        <w:t xml:space="preserve"> gdy Wykonawca nie przekazuje danych osobowych innych niż bezpośrednio jego dotyczących lub zachodzi wyłączenie stosowania obowiązku </w:t>
      </w:r>
      <w:r w:rsidRPr="003A3296">
        <w:rPr>
          <w:rFonts w:ascii="Arial" w:hAnsi="Arial" w:cs="Arial"/>
          <w:sz w:val="22"/>
          <w:szCs w:val="22"/>
        </w:rPr>
        <w:lastRenderedPageBreak/>
        <w:t>informacyjnego, stosownie do art. 13 ust. 4 lub art. 14. Ust. 5 RODO oświadczenia Wykonawca nie składa.</w:t>
      </w:r>
    </w:p>
    <w:p w14:paraId="684E1CD8" w14:textId="77777777" w:rsidR="00C907D5" w:rsidRPr="003A3296" w:rsidRDefault="00C907D5" w:rsidP="00C907D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871406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77777777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zamówienia,</w:t>
      </w:r>
    </w:p>
    <w:p w14:paraId="0C9C6C52" w14:textId="4A225D4F" w:rsidR="00F1570D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czynności,</w:t>
      </w:r>
    </w:p>
    <w:p w14:paraId="67F43897" w14:textId="77777777" w:rsidR="00FA0624" w:rsidRPr="00F1570D" w:rsidRDefault="00F1570D" w:rsidP="003F70EF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akceptuję(emy)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r w:rsidR="00CC1355" w:rsidRPr="003A3296">
        <w:rPr>
          <w:rFonts w:ascii="Arial" w:hAnsi="Arial" w:cs="Arial"/>
          <w:sz w:val="22"/>
          <w:szCs w:val="22"/>
        </w:rPr>
        <w:t>ymy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701EFE3F" w14:textId="6D1FD127" w:rsidR="00CC1355" w:rsidRDefault="00CC1355" w:rsidP="003F70E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w przypadku wyboru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</w:t>
      </w:r>
      <w:r w:rsidR="00CC2496" w:rsidRPr="003A3296">
        <w:rPr>
          <w:rFonts w:ascii="Arial" w:hAnsi="Arial" w:cs="Arial"/>
          <w:sz w:val="22"/>
          <w:szCs w:val="22"/>
        </w:rPr>
        <w:t>zej</w:t>
      </w:r>
      <w:r w:rsidR="00D833D7" w:rsidRPr="003A3296">
        <w:rPr>
          <w:rFonts w:ascii="Arial" w:hAnsi="Arial" w:cs="Arial"/>
          <w:sz w:val="22"/>
          <w:szCs w:val="22"/>
        </w:rPr>
        <w:t>) oferty zobowiązuję(e</w:t>
      </w:r>
      <w:r w:rsidR="00CC2496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CC2496" w:rsidRPr="003A3296">
        <w:rPr>
          <w:rFonts w:ascii="Arial" w:hAnsi="Arial" w:cs="Arial"/>
          <w:sz w:val="22"/>
          <w:szCs w:val="22"/>
        </w:rPr>
        <w:t xml:space="preserve"> się do </w:t>
      </w:r>
      <w:r w:rsidRPr="003A3296">
        <w:rPr>
          <w:rFonts w:ascii="Arial" w:hAnsi="Arial" w:cs="Arial"/>
          <w:sz w:val="22"/>
          <w:szCs w:val="22"/>
        </w:rPr>
        <w:t xml:space="preserve">wniesienia zabezpieczenia należytego wykonania umowy w wysokości </w:t>
      </w:r>
      <w:sdt>
        <w:sdtPr>
          <w:rPr>
            <w:rFonts w:ascii="Arial" w:hAnsi="Arial" w:cs="Arial"/>
            <w:sz w:val="22"/>
            <w:szCs w:val="22"/>
          </w:rPr>
          <w:alias w:val="Zabezpieczenie"/>
          <w:tag w:val="Zabezpieczenie"/>
          <w:id w:val="1582943688"/>
          <w:placeholder>
            <w:docPart w:val="DefaultPlaceholder_-1854013440"/>
          </w:placeholder>
          <w15:color w:val="00FF00"/>
        </w:sdtPr>
        <w:sdtEndPr>
          <w:rPr>
            <w:b/>
            <w:bCs/>
          </w:rPr>
        </w:sdtEndPr>
        <w:sdtContent>
          <w:r w:rsidR="00860D43" w:rsidRPr="005B706A">
            <w:rPr>
              <w:rFonts w:ascii="Arial" w:hAnsi="Arial" w:cs="Arial"/>
              <w:b/>
              <w:bCs/>
              <w:sz w:val="22"/>
              <w:szCs w:val="22"/>
            </w:rPr>
            <w:t>5</w:t>
          </w:r>
          <w:r w:rsidRPr="005B706A">
            <w:rPr>
              <w:rFonts w:ascii="Arial" w:hAnsi="Arial" w:cs="Arial"/>
              <w:b/>
              <w:bCs/>
              <w:sz w:val="22"/>
              <w:szCs w:val="22"/>
            </w:rPr>
            <w:t>,00 %</w:t>
          </w:r>
        </w:sdtContent>
      </w:sdt>
      <w:r w:rsidRPr="003A3296">
        <w:rPr>
          <w:rFonts w:ascii="Arial" w:hAnsi="Arial" w:cs="Arial"/>
          <w:sz w:val="22"/>
          <w:szCs w:val="22"/>
        </w:rPr>
        <w:t xml:space="preserve"> zaoferowanej ceny brutto.</w:t>
      </w:r>
    </w:p>
    <w:p w14:paraId="6EAB0F8E" w14:textId="3A142BD2" w:rsidR="005A266C" w:rsidRDefault="0094050E" w:rsidP="005A266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A266C">
        <w:rPr>
          <w:rFonts w:ascii="Arial" w:hAnsi="Arial" w:cs="Arial"/>
          <w:sz w:val="22"/>
          <w:szCs w:val="22"/>
        </w:rPr>
        <w:t>Oświadczam</w:t>
      </w:r>
      <w:r w:rsidR="005A266C" w:rsidRPr="005A266C">
        <w:rPr>
          <w:rFonts w:ascii="Arial" w:hAnsi="Arial" w:cs="Arial"/>
          <w:sz w:val="22"/>
          <w:szCs w:val="22"/>
        </w:rPr>
        <w:t>(y),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029ED1B" w14:textId="5E03A712" w:rsidR="00FB21D5" w:rsidRPr="00FB21D5" w:rsidRDefault="00FB21D5" w:rsidP="00FB21D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</w:t>
      </w:r>
      <w:r w:rsidRPr="00FB21D5">
        <w:rPr>
          <w:rFonts w:ascii="Arial" w:hAnsi="Arial" w:cs="Arial"/>
          <w:sz w:val="22"/>
          <w:szCs w:val="22"/>
        </w:rPr>
        <w:t>posób wypłaty wynagrodzenia i jego powiązanie z warunkami wypłaty dofinansowania z Rządowego Funduszu Polski Ład: Program Inwestycji Strategicznych zostały przez nas zaakceptowane i nie wnosimy wobec nich sprzeciwu.</w:t>
      </w:r>
    </w:p>
    <w:p w14:paraId="700CA81A" w14:textId="77777777" w:rsidR="001F3EDB" w:rsidRPr="003A3296" w:rsidRDefault="001F3EDB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791BCB">
      <w:pPr>
        <w:pStyle w:val="Akapitzlist"/>
        <w:widowControl w:val="0"/>
        <w:numPr>
          <w:ilvl w:val="0"/>
          <w:numId w:val="34"/>
        </w:numPr>
        <w:tabs>
          <w:tab w:val="left" w:pos="426"/>
        </w:tabs>
        <w:suppressAutoHyphens w:val="0"/>
        <w:autoSpaceDE w:val="0"/>
        <w:autoSpaceDN w:val="0"/>
        <w:ind w:hanging="1080"/>
        <w:contextualSpacing w:val="0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reprezentuję(emy) jest:</w:t>
      </w:r>
    </w:p>
    <w:p w14:paraId="1D8D7053" w14:textId="469EA645" w:rsidR="005B4F22" w:rsidRDefault="00C16584" w:rsidP="007B3BD5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3F70EF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7B3BD5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3F70EF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3F70EF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BD17EB"/>
    <w:p w14:paraId="3A93B7CD" w14:textId="5B99188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BD17EB"/>
    <w:p w14:paraId="7460DAC5" w14:textId="366A32FF" w:rsidR="00BD17EB" w:rsidRDefault="00BD17EB" w:rsidP="00BD17EB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BD17EB"/>
    <w:p w14:paraId="0E8606C1" w14:textId="5DAA04FB" w:rsidR="00BD17EB" w:rsidRPr="00BD17EB" w:rsidRDefault="00BD17EB" w:rsidP="00E33EEC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BA6DB8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791BCB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) informacji stanowiących tajemnicę przedsiębiorstwa w rozumieniu przepisów o zwalczaniu </w:t>
      </w:r>
      <w:r w:rsidRPr="008275E3">
        <w:rPr>
          <w:rFonts w:ascii="Arial" w:hAnsi="Arial" w:cs="Arial"/>
          <w:sz w:val="22"/>
          <w:szCs w:val="22"/>
          <w:lang w:bidi="pl-PL"/>
        </w:rPr>
        <w:lastRenderedPageBreak/>
        <w:t>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205E59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2ACC9FB5" w14:textId="1EEABD07" w:rsidR="000278B8" w:rsidRDefault="008275E3" w:rsidP="00791BCB">
      <w:pPr>
        <w:numPr>
          <w:ilvl w:val="0"/>
          <w:numId w:val="3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 że wypełniłem (śmy) obowiązki informacyjne przewidziane w art. 13 lub art. 14 RODO</w:t>
      </w:r>
      <w:r w:rsidR="00E66F15">
        <w:rPr>
          <w:rFonts w:ascii="Arial" w:hAnsi="Arial" w:cs="Arial"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sz w:val="22"/>
          <w:szCs w:val="22"/>
          <w:lang w:bidi="pl-PL"/>
        </w:rPr>
        <w:t>wobec osób fizycznych, od których dane osobowe bezpośrednio lub pośrednio pozyskałem celu ubiegania się o udzielenie zamówienia publicznego w niniejszym postępowaniu</w:t>
      </w:r>
      <w:r w:rsidR="005B706A">
        <w:rPr>
          <w:rFonts w:ascii="Arial" w:hAnsi="Arial" w:cs="Arial"/>
          <w:sz w:val="22"/>
          <w:szCs w:val="22"/>
          <w:lang w:bidi="pl-PL"/>
        </w:rPr>
        <w:t>.</w:t>
      </w:r>
    </w:p>
    <w:p w14:paraId="2E626520" w14:textId="77777777" w:rsidR="00205E59" w:rsidRPr="00205E59" w:rsidRDefault="00205E59" w:rsidP="00205E5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3D41CBC9" w14:textId="2F836135" w:rsidR="008275E3" w:rsidRPr="000219B3" w:rsidRDefault="008275E3" w:rsidP="00791BCB">
      <w:pPr>
        <w:numPr>
          <w:ilvl w:val="0"/>
          <w:numId w:val="3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8275E3">
      <w:pPr>
        <w:spacing w:line="360" w:lineRule="auto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8275E3">
      <w:pPr>
        <w:spacing w:line="360" w:lineRule="auto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8275E3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77777777" w:rsidR="008275E3" w:rsidRPr="008275E3" w:rsidRDefault="008275E3" w:rsidP="00791BCB">
      <w:pPr>
        <w:pStyle w:val="Akapitzlist"/>
        <w:widowControl w:val="0"/>
        <w:numPr>
          <w:ilvl w:val="0"/>
          <w:numId w:val="34"/>
        </w:numPr>
        <w:tabs>
          <w:tab w:val="left" w:pos="719"/>
        </w:tabs>
        <w:suppressAutoHyphens w:val="0"/>
        <w:autoSpaceDE w:val="0"/>
        <w:autoSpaceDN w:val="0"/>
        <w:spacing w:before="61"/>
        <w:ind w:left="567" w:hanging="567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</w:p>
    <w:p w14:paraId="3A37DCBF" w14:textId="7B21C5A6" w:rsid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usług, </w:t>
      </w:r>
    </w:p>
    <w:p w14:paraId="0C1C61A2" w14:textId="3238D99C" w:rsidR="008275E3" w:rsidRPr="008275E3" w:rsidRDefault="008275E3" w:rsidP="008275E3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8275E3">
      <w:pPr>
        <w:widowControl w:val="0"/>
        <w:numPr>
          <w:ilvl w:val="0"/>
          <w:numId w:val="31"/>
        </w:numPr>
        <w:tabs>
          <w:tab w:val="left" w:pos="1522"/>
          <w:tab w:val="left" w:leader="dot" w:pos="10079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341E39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341E39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341E39" w:rsidRDefault="008275E3" w:rsidP="00341E39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7D2BE6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C72E64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5C511A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019FFB22" w14:textId="77777777" w:rsidR="008029AE" w:rsidRDefault="008029AE" w:rsidP="008029A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  <w:p w14:paraId="717203E4" w14:textId="77777777" w:rsidR="008275E3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8275E3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25754A7B" w14:textId="77777777" w:rsidR="007D2BE6" w:rsidRPr="003A329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03046AFF" w14:textId="0DB141CA" w:rsidR="00621BF2" w:rsidRDefault="001B56A8" w:rsidP="001B56A8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1B56A8">
      <w:pPr>
        <w:rPr>
          <w:lang w:bidi="hi-IN"/>
        </w:rPr>
      </w:pPr>
    </w:p>
    <w:p w14:paraId="535BC694" w14:textId="77777777" w:rsidR="00DB48E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621BF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3F3106CD" w14:textId="77777777" w:rsidR="007D2BE6" w:rsidRDefault="007D2BE6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p w14:paraId="56DEB333" w14:textId="77777777" w:rsidR="00A219A2" w:rsidRPr="003A3296" w:rsidRDefault="00A219A2" w:rsidP="008C1936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4143DD">
      <w:headerReference w:type="default" r:id="rId8"/>
      <w:footerReference w:type="default" r:id="rId9"/>
      <w:pgSz w:w="11906" w:h="16838"/>
      <w:pgMar w:top="-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33B95" w14:textId="77777777" w:rsidR="004143DD" w:rsidRDefault="004143DD" w:rsidP="00603B3D">
      <w:r>
        <w:separator/>
      </w:r>
    </w:p>
  </w:endnote>
  <w:endnote w:type="continuationSeparator" w:id="0">
    <w:p w14:paraId="54F236C4" w14:textId="77777777" w:rsidR="004143DD" w:rsidRDefault="004143DD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F2FBE" w14:textId="029FDE1E" w:rsidR="00E31BCA" w:rsidRPr="00E66F15" w:rsidRDefault="00E31BCA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9677454" w14:textId="643AA1BA" w:rsidR="00763A1E" w:rsidRDefault="00763A1E">
    <w:pPr>
      <w:pStyle w:val="Stopka"/>
    </w:pPr>
  </w:p>
  <w:p w14:paraId="60E667FF" w14:textId="77777777" w:rsidR="002340A8" w:rsidRDefault="002340A8"/>
  <w:p w14:paraId="0230854C" w14:textId="6770E469" w:rsidR="002340A8" w:rsidRDefault="002340A8"/>
  <w:p w14:paraId="1A76580E" w14:textId="77777777" w:rsidR="002340A8" w:rsidRDefault="002340A8"/>
  <w:p w14:paraId="491CC158" w14:textId="77777777" w:rsidR="002340A8" w:rsidRDefault="002340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CBB3" w14:textId="77777777" w:rsidR="004143DD" w:rsidRDefault="004143DD" w:rsidP="00603B3D">
      <w:r>
        <w:separator/>
      </w:r>
    </w:p>
  </w:footnote>
  <w:footnote w:type="continuationSeparator" w:id="0">
    <w:p w14:paraId="362BFC90" w14:textId="77777777" w:rsidR="004143DD" w:rsidRDefault="004143DD" w:rsidP="0060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alias w:val="Znak"/>
      <w:tag w:val=""/>
      <w:id w:val="1535155837"/>
      <w:placeholder>
        <w:docPart w:val="C622D6461F6846FE905890E5861B34D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7551768A" w14:textId="327F627D" w:rsidR="0014045C" w:rsidRPr="000219B3" w:rsidRDefault="004534B5" w:rsidP="0014045C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>
          <w:rPr>
            <w:rFonts w:ascii="Arial" w:hAnsi="Arial" w:cs="Arial"/>
            <w:sz w:val="22"/>
            <w:szCs w:val="22"/>
          </w:rPr>
          <w:t>KI.271.</w:t>
        </w:r>
        <w:r w:rsidR="00B138DA">
          <w:rPr>
            <w:rFonts w:ascii="Arial" w:hAnsi="Arial" w:cs="Arial"/>
            <w:sz w:val="22"/>
            <w:szCs w:val="22"/>
          </w:rPr>
          <w:t>3</w:t>
        </w:r>
        <w:r>
          <w:rPr>
            <w:rFonts w:ascii="Arial" w:hAnsi="Arial" w:cs="Arial"/>
            <w:sz w:val="22"/>
            <w:szCs w:val="22"/>
          </w:rPr>
          <w:t>.202</w:t>
        </w:r>
        <w:r w:rsidR="00B138DA">
          <w:rPr>
            <w:rFonts w:ascii="Arial" w:hAnsi="Arial" w:cs="Arial"/>
            <w:sz w:val="22"/>
            <w:szCs w:val="22"/>
          </w:rPr>
          <w:t>4</w:t>
        </w:r>
        <w:r w:rsidR="000219B3" w:rsidRPr="000219B3">
          <w:rPr>
            <w:rFonts w:ascii="Arial" w:hAnsi="Arial" w:cs="Arial"/>
            <w:sz w:val="22"/>
            <w:szCs w:val="22"/>
          </w:rPr>
          <w:t>.DL</w:t>
        </w:r>
      </w:p>
    </w:sdtContent>
  </w:sdt>
  <w:p w14:paraId="513D751B" w14:textId="691ED30D" w:rsidR="00B35C86" w:rsidRDefault="00A739DF">
    <w:pPr>
      <w:pStyle w:val="Nagwek"/>
    </w:pPr>
    <w:r w:rsidRPr="00EB73AD"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5E9388D7" wp14:editId="6A3DF940">
          <wp:simplePos x="0" y="0"/>
          <wp:positionH relativeFrom="margin">
            <wp:posOffset>4286250</wp:posOffset>
          </wp:positionH>
          <wp:positionV relativeFrom="margin">
            <wp:posOffset>-350520</wp:posOffset>
          </wp:positionV>
          <wp:extent cx="1574359" cy="501289"/>
          <wp:effectExtent l="0" t="0" r="6985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359" cy="5012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C27915" w14:textId="77777777" w:rsidR="002340A8" w:rsidRDefault="002340A8"/>
  <w:p w14:paraId="68ABE029" w14:textId="77777777" w:rsidR="002340A8" w:rsidRDefault="002340A8"/>
  <w:p w14:paraId="24C37451" w14:textId="77777777" w:rsidR="002340A8" w:rsidRDefault="002340A8"/>
  <w:p w14:paraId="7951FEB8" w14:textId="77777777" w:rsidR="002340A8" w:rsidRDefault="002340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2644"/>
    <w:multiLevelType w:val="hybridMultilevel"/>
    <w:tmpl w:val="DA94ED3C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37A9E"/>
    <w:multiLevelType w:val="hybridMultilevel"/>
    <w:tmpl w:val="E5628F46"/>
    <w:lvl w:ilvl="0" w:tplc="DDB618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1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18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0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64525723">
    <w:abstractNumId w:val="0"/>
  </w:num>
  <w:num w:numId="2" w16cid:durableId="419179872">
    <w:abstractNumId w:val="1"/>
  </w:num>
  <w:num w:numId="3" w16cid:durableId="1010914700">
    <w:abstractNumId w:val="6"/>
  </w:num>
  <w:num w:numId="4" w16cid:durableId="1890602305">
    <w:abstractNumId w:val="2"/>
  </w:num>
  <w:num w:numId="5" w16cid:durableId="806703522">
    <w:abstractNumId w:val="22"/>
  </w:num>
  <w:num w:numId="6" w16cid:durableId="1105685548">
    <w:abstractNumId w:val="26"/>
  </w:num>
  <w:num w:numId="7" w16cid:durableId="773867056">
    <w:abstractNumId w:val="14"/>
  </w:num>
  <w:num w:numId="8" w16cid:durableId="357237173">
    <w:abstractNumId w:val="9"/>
  </w:num>
  <w:num w:numId="9" w16cid:durableId="2012756067">
    <w:abstractNumId w:val="3"/>
  </w:num>
  <w:num w:numId="10" w16cid:durableId="1023366409">
    <w:abstractNumId w:val="30"/>
  </w:num>
  <w:num w:numId="11" w16cid:durableId="718437970">
    <w:abstractNumId w:val="11"/>
  </w:num>
  <w:num w:numId="12" w16cid:durableId="127011213">
    <w:abstractNumId w:val="19"/>
  </w:num>
  <w:num w:numId="13" w16cid:durableId="1417165319">
    <w:abstractNumId w:val="18"/>
  </w:num>
  <w:num w:numId="14" w16cid:durableId="1951928831">
    <w:abstractNumId w:val="5"/>
  </w:num>
  <w:num w:numId="15" w16cid:durableId="6496028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017430">
    <w:abstractNumId w:val="13"/>
  </w:num>
  <w:num w:numId="17" w16cid:durableId="1346058917">
    <w:abstractNumId w:val="12"/>
  </w:num>
  <w:num w:numId="18" w16cid:durableId="490558080">
    <w:abstractNumId w:val="27"/>
  </w:num>
  <w:num w:numId="19" w16cid:durableId="647437857">
    <w:abstractNumId w:val="8"/>
  </w:num>
  <w:num w:numId="20" w16cid:durableId="607931481">
    <w:abstractNumId w:val="4"/>
  </w:num>
  <w:num w:numId="21" w16cid:durableId="1388530986">
    <w:abstractNumId w:val="28"/>
  </w:num>
  <w:num w:numId="22" w16cid:durableId="1020207895">
    <w:abstractNumId w:val="15"/>
  </w:num>
  <w:num w:numId="23" w16cid:durableId="615453192">
    <w:abstractNumId w:val="33"/>
  </w:num>
  <w:num w:numId="24" w16cid:durableId="1363359838">
    <w:abstractNumId w:val="20"/>
  </w:num>
  <w:num w:numId="25" w16cid:durableId="1234242634">
    <w:abstractNumId w:val="31"/>
  </w:num>
  <w:num w:numId="26" w16cid:durableId="156042692">
    <w:abstractNumId w:val="25"/>
  </w:num>
  <w:num w:numId="27" w16cid:durableId="2096055213">
    <w:abstractNumId w:val="16"/>
  </w:num>
  <w:num w:numId="28" w16cid:durableId="1913928657">
    <w:abstractNumId w:val="7"/>
  </w:num>
  <w:num w:numId="29" w16cid:durableId="1122190269">
    <w:abstractNumId w:val="17"/>
  </w:num>
  <w:num w:numId="30" w16cid:durableId="596989598">
    <w:abstractNumId w:val="29"/>
  </w:num>
  <w:num w:numId="31" w16cid:durableId="1405757185">
    <w:abstractNumId w:val="10"/>
  </w:num>
  <w:num w:numId="32" w16cid:durableId="182061651">
    <w:abstractNumId w:val="21"/>
  </w:num>
  <w:num w:numId="33" w16cid:durableId="341903144">
    <w:abstractNumId w:val="32"/>
  </w:num>
  <w:num w:numId="34" w16cid:durableId="9512057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14C0D"/>
    <w:rsid w:val="000219B3"/>
    <w:rsid w:val="00024E64"/>
    <w:rsid w:val="000278B8"/>
    <w:rsid w:val="00035E83"/>
    <w:rsid w:val="00036537"/>
    <w:rsid w:val="000375A8"/>
    <w:rsid w:val="000455EB"/>
    <w:rsid w:val="000524C4"/>
    <w:rsid w:val="0005562C"/>
    <w:rsid w:val="0006350D"/>
    <w:rsid w:val="00065A95"/>
    <w:rsid w:val="00071682"/>
    <w:rsid w:val="000733F6"/>
    <w:rsid w:val="00097738"/>
    <w:rsid w:val="000A0D42"/>
    <w:rsid w:val="000B0E0B"/>
    <w:rsid w:val="000C214D"/>
    <w:rsid w:val="000C31A9"/>
    <w:rsid w:val="000D088F"/>
    <w:rsid w:val="000F2242"/>
    <w:rsid w:val="00101276"/>
    <w:rsid w:val="001062B0"/>
    <w:rsid w:val="00110043"/>
    <w:rsid w:val="00111CB2"/>
    <w:rsid w:val="00121D71"/>
    <w:rsid w:val="00123AE0"/>
    <w:rsid w:val="001275A1"/>
    <w:rsid w:val="00131704"/>
    <w:rsid w:val="0014045C"/>
    <w:rsid w:val="00144479"/>
    <w:rsid w:val="00146B01"/>
    <w:rsid w:val="00147D58"/>
    <w:rsid w:val="001541B8"/>
    <w:rsid w:val="001605C0"/>
    <w:rsid w:val="00161088"/>
    <w:rsid w:val="00164A0C"/>
    <w:rsid w:val="001B3397"/>
    <w:rsid w:val="001B56A8"/>
    <w:rsid w:val="001D0B39"/>
    <w:rsid w:val="001D4CC8"/>
    <w:rsid w:val="001D575B"/>
    <w:rsid w:val="001F3EDB"/>
    <w:rsid w:val="00205E59"/>
    <w:rsid w:val="00222282"/>
    <w:rsid w:val="002340A8"/>
    <w:rsid w:val="00235A49"/>
    <w:rsid w:val="0023606A"/>
    <w:rsid w:val="00237C8B"/>
    <w:rsid w:val="00237C97"/>
    <w:rsid w:val="00237DD3"/>
    <w:rsid w:val="00254774"/>
    <w:rsid w:val="00255DC5"/>
    <w:rsid w:val="002713D0"/>
    <w:rsid w:val="002A1F5E"/>
    <w:rsid w:val="002A3DE1"/>
    <w:rsid w:val="002B0289"/>
    <w:rsid w:val="002B0839"/>
    <w:rsid w:val="002B5C9C"/>
    <w:rsid w:val="002C2622"/>
    <w:rsid w:val="002C2819"/>
    <w:rsid w:val="002E76C1"/>
    <w:rsid w:val="002F4517"/>
    <w:rsid w:val="002F495F"/>
    <w:rsid w:val="002F4FEE"/>
    <w:rsid w:val="00302AC4"/>
    <w:rsid w:val="00304B33"/>
    <w:rsid w:val="00307410"/>
    <w:rsid w:val="003401B0"/>
    <w:rsid w:val="00341E39"/>
    <w:rsid w:val="00343DEA"/>
    <w:rsid w:val="00344D46"/>
    <w:rsid w:val="00352356"/>
    <w:rsid w:val="00370472"/>
    <w:rsid w:val="00381AD0"/>
    <w:rsid w:val="00390A23"/>
    <w:rsid w:val="00394199"/>
    <w:rsid w:val="00397674"/>
    <w:rsid w:val="003A3296"/>
    <w:rsid w:val="003A7A0D"/>
    <w:rsid w:val="003A7BE1"/>
    <w:rsid w:val="003B06AB"/>
    <w:rsid w:val="003B12DA"/>
    <w:rsid w:val="003B2222"/>
    <w:rsid w:val="003B4F57"/>
    <w:rsid w:val="003C3F96"/>
    <w:rsid w:val="003C51DA"/>
    <w:rsid w:val="003C55A7"/>
    <w:rsid w:val="003D5A3F"/>
    <w:rsid w:val="003E3138"/>
    <w:rsid w:val="003F4D11"/>
    <w:rsid w:val="003F70EF"/>
    <w:rsid w:val="00403258"/>
    <w:rsid w:val="0040714E"/>
    <w:rsid w:val="004143DD"/>
    <w:rsid w:val="00422AA7"/>
    <w:rsid w:val="00427324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790"/>
    <w:rsid w:val="004848A6"/>
    <w:rsid w:val="00484CB9"/>
    <w:rsid w:val="004855CA"/>
    <w:rsid w:val="004907E9"/>
    <w:rsid w:val="00491441"/>
    <w:rsid w:val="004A3877"/>
    <w:rsid w:val="004A6BEB"/>
    <w:rsid w:val="004A76CB"/>
    <w:rsid w:val="004B2031"/>
    <w:rsid w:val="004C7A46"/>
    <w:rsid w:val="004D7388"/>
    <w:rsid w:val="004E5BD8"/>
    <w:rsid w:val="004F4421"/>
    <w:rsid w:val="0050360E"/>
    <w:rsid w:val="00503A5A"/>
    <w:rsid w:val="00503CCF"/>
    <w:rsid w:val="00515F2E"/>
    <w:rsid w:val="0052258B"/>
    <w:rsid w:val="00530C29"/>
    <w:rsid w:val="00535B7E"/>
    <w:rsid w:val="00536716"/>
    <w:rsid w:val="00546502"/>
    <w:rsid w:val="00546FD7"/>
    <w:rsid w:val="005506E9"/>
    <w:rsid w:val="00562BDB"/>
    <w:rsid w:val="005671AB"/>
    <w:rsid w:val="005904C7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F4055"/>
    <w:rsid w:val="005F5358"/>
    <w:rsid w:val="0060338E"/>
    <w:rsid w:val="00603B3D"/>
    <w:rsid w:val="006040E5"/>
    <w:rsid w:val="00605804"/>
    <w:rsid w:val="00605EA7"/>
    <w:rsid w:val="00613336"/>
    <w:rsid w:val="00621BF2"/>
    <w:rsid w:val="0063027E"/>
    <w:rsid w:val="00635F15"/>
    <w:rsid w:val="00636CB4"/>
    <w:rsid w:val="006471EA"/>
    <w:rsid w:val="00650690"/>
    <w:rsid w:val="00657B70"/>
    <w:rsid w:val="00662A40"/>
    <w:rsid w:val="00665DFE"/>
    <w:rsid w:val="00672946"/>
    <w:rsid w:val="006751A9"/>
    <w:rsid w:val="0067630A"/>
    <w:rsid w:val="006834F5"/>
    <w:rsid w:val="00694683"/>
    <w:rsid w:val="006971A8"/>
    <w:rsid w:val="006A54E4"/>
    <w:rsid w:val="006B57DC"/>
    <w:rsid w:val="006C40F7"/>
    <w:rsid w:val="006C438C"/>
    <w:rsid w:val="006C5C56"/>
    <w:rsid w:val="006C5FCD"/>
    <w:rsid w:val="006D68A8"/>
    <w:rsid w:val="006E1AC0"/>
    <w:rsid w:val="006E371D"/>
    <w:rsid w:val="006E70BF"/>
    <w:rsid w:val="006F74CB"/>
    <w:rsid w:val="007207CD"/>
    <w:rsid w:val="007264AC"/>
    <w:rsid w:val="00731254"/>
    <w:rsid w:val="0073240F"/>
    <w:rsid w:val="00737A8E"/>
    <w:rsid w:val="00741784"/>
    <w:rsid w:val="0074521E"/>
    <w:rsid w:val="00746D18"/>
    <w:rsid w:val="00763A1E"/>
    <w:rsid w:val="00773B63"/>
    <w:rsid w:val="00774B3B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801C98"/>
    <w:rsid w:val="008029AE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5104"/>
    <w:rsid w:val="00860D43"/>
    <w:rsid w:val="00861C5B"/>
    <w:rsid w:val="00862DF8"/>
    <w:rsid w:val="0086393C"/>
    <w:rsid w:val="008660DA"/>
    <w:rsid w:val="008675A2"/>
    <w:rsid w:val="00870C06"/>
    <w:rsid w:val="00871406"/>
    <w:rsid w:val="0087249B"/>
    <w:rsid w:val="00872C2C"/>
    <w:rsid w:val="00872D9F"/>
    <w:rsid w:val="00882634"/>
    <w:rsid w:val="00883C32"/>
    <w:rsid w:val="00893B75"/>
    <w:rsid w:val="00894CDE"/>
    <w:rsid w:val="008A08BA"/>
    <w:rsid w:val="008C0B4A"/>
    <w:rsid w:val="008C1936"/>
    <w:rsid w:val="008C4068"/>
    <w:rsid w:val="008C4729"/>
    <w:rsid w:val="008C591B"/>
    <w:rsid w:val="008D0FCE"/>
    <w:rsid w:val="008D613D"/>
    <w:rsid w:val="008E3A2B"/>
    <w:rsid w:val="008E3F7D"/>
    <w:rsid w:val="008E6516"/>
    <w:rsid w:val="008F0970"/>
    <w:rsid w:val="008F1081"/>
    <w:rsid w:val="008F4B2D"/>
    <w:rsid w:val="008F64B2"/>
    <w:rsid w:val="008F6716"/>
    <w:rsid w:val="00915968"/>
    <w:rsid w:val="00922DDA"/>
    <w:rsid w:val="00930959"/>
    <w:rsid w:val="009364FB"/>
    <w:rsid w:val="00937411"/>
    <w:rsid w:val="0094050E"/>
    <w:rsid w:val="00944EAC"/>
    <w:rsid w:val="009568D0"/>
    <w:rsid w:val="009579A1"/>
    <w:rsid w:val="00964940"/>
    <w:rsid w:val="009820DA"/>
    <w:rsid w:val="00991AA9"/>
    <w:rsid w:val="0099390C"/>
    <w:rsid w:val="009A569A"/>
    <w:rsid w:val="009B0D57"/>
    <w:rsid w:val="009B22A7"/>
    <w:rsid w:val="009C23E7"/>
    <w:rsid w:val="009F1CCB"/>
    <w:rsid w:val="00A12954"/>
    <w:rsid w:val="00A2101E"/>
    <w:rsid w:val="00A219A2"/>
    <w:rsid w:val="00A34529"/>
    <w:rsid w:val="00A35B76"/>
    <w:rsid w:val="00A445B2"/>
    <w:rsid w:val="00A5065F"/>
    <w:rsid w:val="00A51A57"/>
    <w:rsid w:val="00A63CE0"/>
    <w:rsid w:val="00A677B6"/>
    <w:rsid w:val="00A70B18"/>
    <w:rsid w:val="00A739DF"/>
    <w:rsid w:val="00A80D77"/>
    <w:rsid w:val="00A8571B"/>
    <w:rsid w:val="00A90782"/>
    <w:rsid w:val="00A91A10"/>
    <w:rsid w:val="00A93424"/>
    <w:rsid w:val="00AA7240"/>
    <w:rsid w:val="00AB6F9D"/>
    <w:rsid w:val="00AC415A"/>
    <w:rsid w:val="00AC749D"/>
    <w:rsid w:val="00AD2292"/>
    <w:rsid w:val="00AE1C3B"/>
    <w:rsid w:val="00AF0176"/>
    <w:rsid w:val="00B02062"/>
    <w:rsid w:val="00B137C4"/>
    <w:rsid w:val="00B138DA"/>
    <w:rsid w:val="00B20609"/>
    <w:rsid w:val="00B22A3C"/>
    <w:rsid w:val="00B242DE"/>
    <w:rsid w:val="00B24FA4"/>
    <w:rsid w:val="00B335CF"/>
    <w:rsid w:val="00B34948"/>
    <w:rsid w:val="00B35C86"/>
    <w:rsid w:val="00B404A4"/>
    <w:rsid w:val="00B40F5C"/>
    <w:rsid w:val="00B415CE"/>
    <w:rsid w:val="00B43C03"/>
    <w:rsid w:val="00B47301"/>
    <w:rsid w:val="00B51374"/>
    <w:rsid w:val="00B61B2F"/>
    <w:rsid w:val="00B742D0"/>
    <w:rsid w:val="00BA1D06"/>
    <w:rsid w:val="00BA4049"/>
    <w:rsid w:val="00BA6DB8"/>
    <w:rsid w:val="00BC786B"/>
    <w:rsid w:val="00BD17EB"/>
    <w:rsid w:val="00BD3E34"/>
    <w:rsid w:val="00BF08B6"/>
    <w:rsid w:val="00BF4EBD"/>
    <w:rsid w:val="00BF7BAB"/>
    <w:rsid w:val="00C16584"/>
    <w:rsid w:val="00C2761E"/>
    <w:rsid w:val="00C452D4"/>
    <w:rsid w:val="00C70916"/>
    <w:rsid w:val="00C72E64"/>
    <w:rsid w:val="00C7438B"/>
    <w:rsid w:val="00C76EB7"/>
    <w:rsid w:val="00C83A14"/>
    <w:rsid w:val="00C907D5"/>
    <w:rsid w:val="00C96A16"/>
    <w:rsid w:val="00CA526B"/>
    <w:rsid w:val="00CB1876"/>
    <w:rsid w:val="00CB4D9C"/>
    <w:rsid w:val="00CC1355"/>
    <w:rsid w:val="00CC1456"/>
    <w:rsid w:val="00CC1A61"/>
    <w:rsid w:val="00CC1F84"/>
    <w:rsid w:val="00CC2496"/>
    <w:rsid w:val="00CC310C"/>
    <w:rsid w:val="00CC4648"/>
    <w:rsid w:val="00CC743B"/>
    <w:rsid w:val="00CD4D3D"/>
    <w:rsid w:val="00CE37DE"/>
    <w:rsid w:val="00CE4F4E"/>
    <w:rsid w:val="00CF6D02"/>
    <w:rsid w:val="00D0012F"/>
    <w:rsid w:val="00D01359"/>
    <w:rsid w:val="00D234F7"/>
    <w:rsid w:val="00D24CD1"/>
    <w:rsid w:val="00D26288"/>
    <w:rsid w:val="00D311BF"/>
    <w:rsid w:val="00D42042"/>
    <w:rsid w:val="00D47A71"/>
    <w:rsid w:val="00D550AA"/>
    <w:rsid w:val="00D57BD1"/>
    <w:rsid w:val="00D608CC"/>
    <w:rsid w:val="00D61666"/>
    <w:rsid w:val="00D651F1"/>
    <w:rsid w:val="00D736C2"/>
    <w:rsid w:val="00D744A2"/>
    <w:rsid w:val="00D833D7"/>
    <w:rsid w:val="00D90A81"/>
    <w:rsid w:val="00D96D79"/>
    <w:rsid w:val="00DA31AA"/>
    <w:rsid w:val="00DA33DE"/>
    <w:rsid w:val="00DB48E2"/>
    <w:rsid w:val="00DD39C8"/>
    <w:rsid w:val="00DE4118"/>
    <w:rsid w:val="00DE5C1B"/>
    <w:rsid w:val="00E22F69"/>
    <w:rsid w:val="00E31BCA"/>
    <w:rsid w:val="00E44AD2"/>
    <w:rsid w:val="00E4758B"/>
    <w:rsid w:val="00E60E24"/>
    <w:rsid w:val="00E61CFB"/>
    <w:rsid w:val="00E6515E"/>
    <w:rsid w:val="00E65416"/>
    <w:rsid w:val="00E66F15"/>
    <w:rsid w:val="00E7378A"/>
    <w:rsid w:val="00E77CAD"/>
    <w:rsid w:val="00E82CDF"/>
    <w:rsid w:val="00E878D2"/>
    <w:rsid w:val="00E9188E"/>
    <w:rsid w:val="00E93647"/>
    <w:rsid w:val="00EB0FEB"/>
    <w:rsid w:val="00EB1FB6"/>
    <w:rsid w:val="00EB6485"/>
    <w:rsid w:val="00EC08DC"/>
    <w:rsid w:val="00EC4FBF"/>
    <w:rsid w:val="00EC5585"/>
    <w:rsid w:val="00ED20DC"/>
    <w:rsid w:val="00EE2F1A"/>
    <w:rsid w:val="00EE6E7E"/>
    <w:rsid w:val="00EE7756"/>
    <w:rsid w:val="00EF7B49"/>
    <w:rsid w:val="00F02B41"/>
    <w:rsid w:val="00F03FA9"/>
    <w:rsid w:val="00F1453E"/>
    <w:rsid w:val="00F1570D"/>
    <w:rsid w:val="00F336ED"/>
    <w:rsid w:val="00F40484"/>
    <w:rsid w:val="00F451E6"/>
    <w:rsid w:val="00F511BD"/>
    <w:rsid w:val="00F52F44"/>
    <w:rsid w:val="00F56D97"/>
    <w:rsid w:val="00F64394"/>
    <w:rsid w:val="00F702E5"/>
    <w:rsid w:val="00F913A2"/>
    <w:rsid w:val="00FA0624"/>
    <w:rsid w:val="00FA2F54"/>
    <w:rsid w:val="00FA499A"/>
    <w:rsid w:val="00FB21D5"/>
    <w:rsid w:val="00FC6DC0"/>
    <w:rsid w:val="00FD132C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1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622D6461F6846FE905890E5861B34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C838E6-B9CC-4FC1-BC51-086C09422571}"/>
      </w:docPartPr>
      <w:docPartBody>
        <w:p w:rsidR="00671CFE" w:rsidRDefault="003653F0" w:rsidP="003653F0">
          <w:pPr>
            <w:pStyle w:val="C622D6461F6846FE905890E5861B34DA2"/>
          </w:pPr>
          <w:r w:rsidRPr="003A3296">
            <w:rPr>
              <w:rStyle w:val="Tekstzastpczy"/>
              <w:rFonts w:ascii="Arial" w:hAnsi="Arial" w:cs="Arial"/>
              <w:sz w:val="22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CDD7D5-8D08-43C9-8A9F-0D68AABA9FB9}"/>
      </w:docPartPr>
      <w:docPartBody>
        <w:p w:rsidR="00110E89" w:rsidRDefault="007B5B8A">
          <w:r w:rsidRPr="009435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110E89"/>
    <w:rsid w:val="00127ECB"/>
    <w:rsid w:val="001D00B6"/>
    <w:rsid w:val="0020582E"/>
    <w:rsid w:val="00215DE0"/>
    <w:rsid w:val="00286A54"/>
    <w:rsid w:val="002A05D8"/>
    <w:rsid w:val="002F1B2E"/>
    <w:rsid w:val="002F68F9"/>
    <w:rsid w:val="0034666A"/>
    <w:rsid w:val="003653F0"/>
    <w:rsid w:val="003707E0"/>
    <w:rsid w:val="003C3FCF"/>
    <w:rsid w:val="00462EAA"/>
    <w:rsid w:val="004639E4"/>
    <w:rsid w:val="00506EF9"/>
    <w:rsid w:val="00530056"/>
    <w:rsid w:val="00570495"/>
    <w:rsid w:val="00600E7D"/>
    <w:rsid w:val="00632422"/>
    <w:rsid w:val="00671CFE"/>
    <w:rsid w:val="006C24E5"/>
    <w:rsid w:val="006E51E4"/>
    <w:rsid w:val="0076051F"/>
    <w:rsid w:val="007B5B8A"/>
    <w:rsid w:val="007C7235"/>
    <w:rsid w:val="007D7A31"/>
    <w:rsid w:val="00807107"/>
    <w:rsid w:val="008A055D"/>
    <w:rsid w:val="00986630"/>
    <w:rsid w:val="009B5068"/>
    <w:rsid w:val="00AF12EE"/>
    <w:rsid w:val="00C14C7E"/>
    <w:rsid w:val="00C27937"/>
    <w:rsid w:val="00C463F1"/>
    <w:rsid w:val="00C6412C"/>
    <w:rsid w:val="00C722F2"/>
    <w:rsid w:val="00CD1AC8"/>
    <w:rsid w:val="00D82D50"/>
    <w:rsid w:val="00DF0EF5"/>
    <w:rsid w:val="00E005BF"/>
    <w:rsid w:val="00E14CC2"/>
    <w:rsid w:val="00E25708"/>
    <w:rsid w:val="00E64207"/>
    <w:rsid w:val="00E67800"/>
    <w:rsid w:val="00F33D51"/>
    <w:rsid w:val="00F624ED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B5B8A"/>
    <w:rPr>
      <w:color w:val="808080"/>
    </w:rPr>
  </w:style>
  <w:style w:type="paragraph" w:customStyle="1" w:styleId="C622D6461F6846FE905890E5861B34DA2">
    <w:name w:val="C622D6461F6846FE905890E5861B34DA2"/>
    <w:rsid w:val="00365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BB65-E1B4-4631-B1AC-9ABCB6B33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A</vt:lpstr>
    </vt:vector>
  </TitlesOfParts>
  <Company/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A</dc:title>
  <dc:subject/>
  <dc:creator>basia</dc:creator>
  <cp:keywords>KI.271.3.2024.DL</cp:keywords>
  <cp:lastModifiedBy>Darek Leszczewski</cp:lastModifiedBy>
  <cp:revision>86</cp:revision>
  <cp:lastPrinted>2021-01-22T07:27:00Z</cp:lastPrinted>
  <dcterms:created xsi:type="dcterms:W3CDTF">2021-01-29T11:42:00Z</dcterms:created>
  <dcterms:modified xsi:type="dcterms:W3CDTF">2024-02-22T07:27:00Z</dcterms:modified>
</cp:coreProperties>
</file>