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1485A" w14:textId="4B76CD10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</w:t>
      </w:r>
      <w:r w:rsidR="0074580E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205CB3">
        <w:rPr>
          <w:rFonts w:ascii="Cambria" w:hAnsi="Cambria" w:cs="Arial"/>
          <w:bCs/>
          <w:sz w:val="22"/>
          <w:szCs w:val="22"/>
        </w:rPr>
        <w:t>1</w:t>
      </w:r>
      <w:r w:rsidR="00694EE7">
        <w:rPr>
          <w:rFonts w:ascii="Cambria" w:hAnsi="Cambria" w:cs="Arial"/>
          <w:bCs/>
          <w:sz w:val="22"/>
          <w:szCs w:val="22"/>
        </w:rPr>
        <w:t>0</w:t>
      </w:r>
      <w:r w:rsidR="0074580E">
        <w:rPr>
          <w:rFonts w:ascii="Cambria" w:hAnsi="Cambria" w:cs="Arial"/>
          <w:bCs/>
          <w:sz w:val="22"/>
          <w:szCs w:val="22"/>
        </w:rPr>
        <w:t>.202</w:t>
      </w:r>
      <w:r w:rsidR="00694EE7">
        <w:rPr>
          <w:rFonts w:ascii="Cambria" w:hAnsi="Cambria" w:cs="Arial"/>
          <w:bCs/>
          <w:sz w:val="22"/>
          <w:szCs w:val="22"/>
        </w:rPr>
        <w:t>4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743C8068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F33443">
        <w:rPr>
          <w:rFonts w:ascii="Cambria" w:hAnsi="Cambria" w:cs="Arial"/>
          <w:bCs/>
          <w:sz w:val="22"/>
          <w:szCs w:val="22"/>
        </w:rPr>
        <w:t>Przymuszewo</w:t>
      </w:r>
      <w:r w:rsidR="000D0DEC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694EE7">
        <w:rPr>
          <w:rFonts w:ascii="Cambria" w:hAnsi="Cambria" w:cs="Arial"/>
          <w:b/>
          <w:i/>
          <w:sz w:val="22"/>
          <w:szCs w:val="22"/>
        </w:rPr>
        <w:t>Naprawa dróg leśnych na terenie Nadleśnictwa Przymuszewo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00A3A2A" w14:textId="77777777" w:rsidR="00D938A1" w:rsidRDefault="00D938A1" w:rsidP="00D938A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366359A" w14:textId="77777777" w:rsidR="00D938A1" w:rsidRPr="00BF1351" w:rsidRDefault="00D938A1" w:rsidP="00D938A1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3230E58" w14:textId="77777777" w:rsidR="00D938A1" w:rsidRPr="00BF1351" w:rsidRDefault="00D938A1" w:rsidP="00D938A1">
      <w:pPr>
        <w:rPr>
          <w:rFonts w:ascii="Cambria" w:hAnsi="Cambria" w:cs="Arial"/>
          <w:bCs/>
          <w:sz w:val="18"/>
          <w:szCs w:val="18"/>
        </w:rPr>
      </w:pPr>
      <w:bookmarkStart w:id="0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1949D5D2" w14:textId="4A019CCE" w:rsidR="00790244" w:rsidRPr="0030304B" w:rsidRDefault="00790244" w:rsidP="0030304B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DDB9F" w14:textId="77777777" w:rsidR="009F6CA3" w:rsidRDefault="009F6CA3">
      <w:r>
        <w:separator/>
      </w:r>
    </w:p>
  </w:endnote>
  <w:endnote w:type="continuationSeparator" w:id="0">
    <w:p w14:paraId="4291F108" w14:textId="77777777" w:rsidR="009F6CA3" w:rsidRDefault="009F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3038AD" w:rsidRDefault="00303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3038AD" w:rsidRDefault="003038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3038AD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210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3038AD" w:rsidRDefault="003038A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3038AD" w:rsidRDefault="00303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9954D" w14:textId="77777777" w:rsidR="009F6CA3" w:rsidRDefault="009F6CA3">
      <w:r>
        <w:separator/>
      </w:r>
    </w:p>
  </w:footnote>
  <w:footnote w:type="continuationSeparator" w:id="0">
    <w:p w14:paraId="4E0B3DCB" w14:textId="77777777" w:rsidR="009F6CA3" w:rsidRDefault="009F6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3038AD" w:rsidRDefault="00303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3038AD" w:rsidRDefault="00A41CC3">
    <w:pPr>
      <w:pStyle w:val="Nagwek"/>
    </w:pPr>
    <w:r>
      <w:t xml:space="preserve"> </w:t>
    </w:r>
  </w:p>
  <w:p w14:paraId="665C4EC4" w14:textId="77777777" w:rsidR="003038AD" w:rsidRDefault="00303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3038AD" w:rsidRDefault="00303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80BAE"/>
    <w:rsid w:val="000860A1"/>
    <w:rsid w:val="000D0DEC"/>
    <w:rsid w:val="00116965"/>
    <w:rsid w:val="00185D16"/>
    <w:rsid w:val="00187C7F"/>
    <w:rsid w:val="001B1DBA"/>
    <w:rsid w:val="001E7076"/>
    <w:rsid w:val="001F4DDD"/>
    <w:rsid w:val="00205CB3"/>
    <w:rsid w:val="00205DAA"/>
    <w:rsid w:val="00296A50"/>
    <w:rsid w:val="002E2104"/>
    <w:rsid w:val="0030304B"/>
    <w:rsid w:val="003038AD"/>
    <w:rsid w:val="00320668"/>
    <w:rsid w:val="0033422F"/>
    <w:rsid w:val="00356564"/>
    <w:rsid w:val="003C7976"/>
    <w:rsid w:val="003F28D2"/>
    <w:rsid w:val="004137DB"/>
    <w:rsid w:val="004E0EF8"/>
    <w:rsid w:val="004E44C6"/>
    <w:rsid w:val="004F7015"/>
    <w:rsid w:val="00640EB3"/>
    <w:rsid w:val="006566BA"/>
    <w:rsid w:val="00694EE7"/>
    <w:rsid w:val="006A03AA"/>
    <w:rsid w:val="006A746B"/>
    <w:rsid w:val="006C0337"/>
    <w:rsid w:val="006D62A8"/>
    <w:rsid w:val="00726019"/>
    <w:rsid w:val="007445B7"/>
    <w:rsid w:val="0074580E"/>
    <w:rsid w:val="00790244"/>
    <w:rsid w:val="007F4A1F"/>
    <w:rsid w:val="0082316B"/>
    <w:rsid w:val="00841788"/>
    <w:rsid w:val="00877B4D"/>
    <w:rsid w:val="008C39F1"/>
    <w:rsid w:val="009B2C65"/>
    <w:rsid w:val="009F6CA3"/>
    <w:rsid w:val="00A314A1"/>
    <w:rsid w:val="00A41CC3"/>
    <w:rsid w:val="00AC090F"/>
    <w:rsid w:val="00B358FD"/>
    <w:rsid w:val="00BE03F4"/>
    <w:rsid w:val="00BF1351"/>
    <w:rsid w:val="00C04E9F"/>
    <w:rsid w:val="00CD0EA5"/>
    <w:rsid w:val="00D01CA0"/>
    <w:rsid w:val="00D2489A"/>
    <w:rsid w:val="00D770AE"/>
    <w:rsid w:val="00D8173A"/>
    <w:rsid w:val="00D938A1"/>
    <w:rsid w:val="00DC074C"/>
    <w:rsid w:val="00E3726F"/>
    <w:rsid w:val="00E72B92"/>
    <w:rsid w:val="00EF2448"/>
    <w:rsid w:val="00EF772A"/>
    <w:rsid w:val="00F0441B"/>
    <w:rsid w:val="00F33443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56779147-216C-4C63-A1D8-D42F0DE4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17</cp:revision>
  <cp:lastPrinted>2021-11-02T06:06:00Z</cp:lastPrinted>
  <dcterms:created xsi:type="dcterms:W3CDTF">2023-01-15T11:25:00Z</dcterms:created>
  <dcterms:modified xsi:type="dcterms:W3CDTF">2024-09-19T07:02:00Z</dcterms:modified>
</cp:coreProperties>
</file>