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9AAEF96" w14:textId="000218E8" w:rsidR="00431363" w:rsidRDefault="00431363" w:rsidP="00431363">
      <w:pPr>
        <w:rPr>
          <w:rFonts w:ascii="Cambria" w:hAnsi="Cambria"/>
          <w:b/>
          <w:sz w:val="22"/>
          <w:szCs w:val="22"/>
        </w:rPr>
      </w:pPr>
      <w:proofErr w:type="spellStart"/>
      <w:r>
        <w:rPr>
          <w:rFonts w:ascii="Cambria" w:hAnsi="Cambria"/>
          <w:b/>
          <w:sz w:val="22"/>
          <w:szCs w:val="22"/>
          <w:lang w:eastAsia="pl-PL"/>
        </w:rPr>
        <w:t>zn</w:t>
      </w:r>
      <w:proofErr w:type="spellEnd"/>
      <w:r>
        <w:rPr>
          <w:rFonts w:ascii="Cambria" w:hAnsi="Cambria"/>
          <w:b/>
          <w:sz w:val="22"/>
          <w:szCs w:val="22"/>
          <w:lang w:eastAsia="pl-PL"/>
        </w:rPr>
        <w:t xml:space="preserve">. </w:t>
      </w:r>
      <w:proofErr w:type="spellStart"/>
      <w:r>
        <w:rPr>
          <w:rFonts w:ascii="Cambria" w:hAnsi="Cambria"/>
          <w:b/>
          <w:sz w:val="22"/>
          <w:szCs w:val="22"/>
          <w:lang w:eastAsia="pl-PL"/>
        </w:rPr>
        <w:t>spr</w:t>
      </w:r>
      <w:proofErr w:type="spellEnd"/>
      <w:r>
        <w:rPr>
          <w:rFonts w:ascii="Cambria" w:hAnsi="Cambria"/>
          <w:b/>
          <w:sz w:val="22"/>
          <w:szCs w:val="22"/>
          <w:lang w:eastAsia="pl-PL"/>
        </w:rPr>
        <w:t xml:space="preserve">.: </w:t>
      </w:r>
      <w:r w:rsidR="002A2136">
        <w:rPr>
          <w:rFonts w:ascii="Cambria" w:hAnsi="Cambria"/>
          <w:b/>
          <w:sz w:val="22"/>
          <w:szCs w:val="22"/>
        </w:rPr>
        <w:t>ZDTH.270.12</w:t>
      </w:r>
      <w:r>
        <w:rPr>
          <w:rFonts w:ascii="Cambria" w:hAnsi="Cambria"/>
          <w:b/>
          <w:sz w:val="22"/>
          <w:szCs w:val="22"/>
        </w:rPr>
        <w:t>.2022</w:t>
      </w:r>
    </w:p>
    <w:p w14:paraId="11BE0B4E" w14:textId="66B313CA" w:rsidR="000E1C61" w:rsidRPr="007D340F" w:rsidRDefault="000E1C61" w:rsidP="007D340F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0FEAD07A" w:rsidR="000E1C61" w:rsidRPr="0057603E" w:rsidRDefault="004C7205" w:rsidP="00304FC6">
      <w:pPr>
        <w:spacing w:before="120"/>
        <w:jc w:val="both"/>
        <w:rPr>
          <w:rFonts w:ascii="Cambria" w:hAnsi="Cambria" w:cs="Arial"/>
          <w:bCs/>
        </w:rPr>
      </w:pPr>
      <w:r w:rsidRPr="004C7205">
        <w:rPr>
          <w:rFonts w:ascii="Cambria" w:hAnsi="Cambria" w:cs="Arial"/>
          <w:szCs w:val="22"/>
        </w:rPr>
        <w:t>(pełna nazwa/firma, adres, w zależności</w:t>
      </w:r>
      <w:r>
        <w:rPr>
          <w:rFonts w:ascii="Cambria" w:hAnsi="Cambria" w:cs="Arial"/>
          <w:szCs w:val="22"/>
        </w:rPr>
        <w:t xml:space="preserve"> od podmiotu: NIP/REGON/PESEL</w:t>
      </w:r>
      <w:r w:rsidR="000E1C61" w:rsidRPr="004C7205">
        <w:rPr>
          <w:rFonts w:ascii="Cambria" w:hAnsi="Cambria" w:cs="Arial"/>
          <w:bCs/>
        </w:rPr>
        <w:t>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401D72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401D72">
        <w:rPr>
          <w:rFonts w:ascii="Cambria" w:hAnsi="Cambria" w:cs="Arial"/>
          <w:b/>
          <w:bCs/>
        </w:rPr>
        <w:t xml:space="preserve">Skarb Państwa - </w:t>
      </w:r>
      <w:r w:rsidRPr="00401D72">
        <w:rPr>
          <w:rFonts w:ascii="Cambria" w:hAnsi="Cambria" w:cs="Arial"/>
          <w:b/>
          <w:bCs/>
        </w:rPr>
        <w:tab/>
      </w:r>
    </w:p>
    <w:p w14:paraId="1B0AD538" w14:textId="77777777" w:rsidR="000E1C61" w:rsidRPr="00401D72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401D72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F4EFBC8" w:rsidR="000E1C61" w:rsidRPr="0057603E" w:rsidRDefault="00401D72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401D72">
        <w:rPr>
          <w:rFonts w:ascii="Cambria" w:hAnsi="Cambria" w:cs="Arial"/>
          <w:b/>
        </w:rPr>
        <w:t>Zakład Transportu i Spedycji Lasów Państwowych w Giżycku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A566864" w:rsidR="000E1C61" w:rsidRPr="0057603E" w:rsidRDefault="00401D72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Suwalska 30, 11-500 Giżycko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2B864910" w14:textId="194FAE9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 xml:space="preserve">„Usługę </w:t>
      </w:r>
      <w:r w:rsidR="004C53C4" w:rsidRPr="00803680">
        <w:rPr>
          <w:rFonts w:ascii="Cambria" w:hAnsi="Cambria" w:cs="Arial"/>
          <w:b/>
          <w:bCs/>
          <w:i/>
          <w:sz w:val="22"/>
          <w:szCs w:val="22"/>
        </w:rPr>
        <w:t>wytworzenia</w:t>
      </w:r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proofErr w:type="spellStart"/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>pelletu</w:t>
      </w:r>
      <w:proofErr w:type="spellEnd"/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A97669">
        <w:rPr>
          <w:rFonts w:ascii="Cambria" w:hAnsi="Cambria" w:cs="Arial"/>
          <w:b/>
          <w:bCs/>
          <w:i/>
          <w:sz w:val="22"/>
          <w:szCs w:val="22"/>
        </w:rPr>
        <w:br/>
      </w:r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>z udostępnionego surowca drzewnego”</w:t>
      </w:r>
      <w:r w:rsidR="00A438FB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53640B76" w14:textId="4CBFEC56" w:rsidR="007C115F" w:rsidRPr="00D4711C" w:rsidRDefault="007C115F" w:rsidP="007C115F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D4711C">
        <w:rPr>
          <w:rFonts w:ascii="Cambria" w:hAnsi="Cambria" w:cs="Arial"/>
          <w:bCs/>
          <w:sz w:val="22"/>
          <w:szCs w:val="22"/>
        </w:rPr>
        <w:t xml:space="preserve">Oferujemy </w:t>
      </w:r>
      <w:r w:rsidRPr="00C60DCA">
        <w:rPr>
          <w:rFonts w:ascii="Cambria" w:hAnsi="Cambria" w:cs="Arial"/>
          <w:bCs/>
          <w:sz w:val="22"/>
          <w:szCs w:val="22"/>
        </w:rPr>
        <w:t xml:space="preserve">wykonanie </w:t>
      </w:r>
      <w:r w:rsidR="004C7205" w:rsidRPr="00C60DCA">
        <w:rPr>
          <w:rFonts w:ascii="Cambria" w:hAnsi="Cambria" w:cs="Arial"/>
          <w:bCs/>
          <w:sz w:val="22"/>
          <w:szCs w:val="22"/>
        </w:rPr>
        <w:t>części nr: ……………………..</w:t>
      </w:r>
      <w:r w:rsidRPr="00C60DCA">
        <w:rPr>
          <w:rFonts w:ascii="Cambria" w:hAnsi="Cambria" w:cs="Arial"/>
          <w:bCs/>
          <w:sz w:val="22"/>
          <w:szCs w:val="22"/>
        </w:rPr>
        <w:t xml:space="preserve"> zamówienia</w:t>
      </w:r>
      <w:r w:rsidRPr="00D4711C">
        <w:rPr>
          <w:rFonts w:ascii="Cambria" w:hAnsi="Cambria" w:cs="Arial"/>
          <w:bCs/>
          <w:sz w:val="22"/>
          <w:szCs w:val="22"/>
        </w:rPr>
        <w:t xml:space="preserve"> za </w:t>
      </w:r>
      <w:r w:rsidR="008B3B6C">
        <w:rPr>
          <w:rFonts w:ascii="Cambria" w:hAnsi="Cambria" w:cs="Arial"/>
          <w:bCs/>
          <w:sz w:val="22"/>
          <w:szCs w:val="22"/>
        </w:rPr>
        <w:t>cenę</w:t>
      </w:r>
      <w:r w:rsidRPr="00D4711C">
        <w:rPr>
          <w:rFonts w:ascii="Cambria" w:hAnsi="Cambria" w:cs="Arial"/>
          <w:bCs/>
          <w:sz w:val="22"/>
          <w:szCs w:val="22"/>
        </w:rPr>
        <w:t xml:space="preserve"> w łącznej wysokości: …………………..……………zł brutto, w tym należny</w:t>
      </w:r>
      <w:r w:rsidR="007F40DF">
        <w:rPr>
          <w:rFonts w:ascii="Cambria" w:hAnsi="Cambria" w:cs="Arial"/>
          <w:bCs/>
          <w:sz w:val="22"/>
          <w:szCs w:val="22"/>
        </w:rPr>
        <w:t xml:space="preserve"> podatek VAT w wysokości …….</w:t>
      </w:r>
      <w:r w:rsidR="00D4711C" w:rsidRPr="00D4711C">
        <w:rPr>
          <w:rFonts w:ascii="Cambria" w:hAnsi="Cambria" w:cs="Arial"/>
          <w:bCs/>
          <w:sz w:val="22"/>
          <w:szCs w:val="22"/>
        </w:rPr>
        <w:t>%, z</w:t>
      </w:r>
      <w:r w:rsidRPr="00D4711C">
        <w:rPr>
          <w:rFonts w:ascii="Cambria" w:hAnsi="Cambria" w:cs="Arial"/>
          <w:bCs/>
          <w:sz w:val="22"/>
          <w:szCs w:val="22"/>
        </w:rPr>
        <w:t>godni</w:t>
      </w:r>
      <w:r w:rsidR="00D40D8A">
        <w:rPr>
          <w:rFonts w:ascii="Cambria" w:hAnsi="Cambria" w:cs="Arial"/>
          <w:bCs/>
          <w:sz w:val="22"/>
          <w:szCs w:val="22"/>
        </w:rPr>
        <w:t>e z poniższym wyszczególnieniem</w:t>
      </w:r>
      <w:r w:rsidRPr="00D4711C">
        <w:rPr>
          <w:rFonts w:ascii="Cambria" w:hAnsi="Cambria" w:cs="Arial"/>
          <w:bCs/>
          <w:sz w:val="22"/>
          <w:szCs w:val="22"/>
        </w:rPr>
        <w:t xml:space="preserve">: </w:t>
      </w:r>
    </w:p>
    <w:p w14:paraId="5BACDD96" w14:textId="191F67A0" w:rsidR="003E1694" w:rsidRPr="00D4711C" w:rsidRDefault="003E1694" w:rsidP="003E169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268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14"/>
        <w:gridCol w:w="2689"/>
        <w:gridCol w:w="1132"/>
        <w:gridCol w:w="1775"/>
        <w:gridCol w:w="1958"/>
      </w:tblGrid>
      <w:tr w:rsidR="008E0DD7" w:rsidRPr="00D4711C" w14:paraId="03393B4F" w14:textId="77777777" w:rsidTr="004251FD">
        <w:tc>
          <w:tcPr>
            <w:tcW w:w="714" w:type="dxa"/>
            <w:shd w:val="clear" w:color="auto" w:fill="E7E6E6"/>
            <w:vAlign w:val="center"/>
          </w:tcPr>
          <w:p w14:paraId="18902424" w14:textId="5120967D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Numer części</w:t>
            </w:r>
          </w:p>
        </w:tc>
        <w:tc>
          <w:tcPr>
            <w:tcW w:w="2689" w:type="dxa"/>
            <w:shd w:val="clear" w:color="auto" w:fill="E7E6E6"/>
            <w:vAlign w:val="center"/>
          </w:tcPr>
          <w:p w14:paraId="39C462F8" w14:textId="1307463E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4866A5">
              <w:rPr>
                <w:rFonts w:ascii="Cambria" w:hAnsi="Cambria" w:cstheme="minorHAnsi"/>
              </w:rPr>
              <w:t>Miejsce odbioru surowca (</w:t>
            </w:r>
            <w:proofErr w:type="spellStart"/>
            <w:r w:rsidRPr="004866A5">
              <w:rPr>
                <w:rFonts w:ascii="Cambria" w:hAnsi="Cambria" w:cstheme="minorHAnsi"/>
              </w:rPr>
              <w:t>loco</w:t>
            </w:r>
            <w:proofErr w:type="spellEnd"/>
            <w:r w:rsidRPr="004866A5">
              <w:rPr>
                <w:rFonts w:ascii="Cambria" w:hAnsi="Cambria" w:cstheme="minorHAnsi"/>
              </w:rPr>
              <w:t xml:space="preserve"> las) z lasów Nadleśnictwa:</w:t>
            </w:r>
          </w:p>
        </w:tc>
        <w:tc>
          <w:tcPr>
            <w:tcW w:w="1132" w:type="dxa"/>
            <w:shd w:val="clear" w:color="auto" w:fill="E7E6E6"/>
            <w:vAlign w:val="center"/>
          </w:tcPr>
          <w:p w14:paraId="6CC7402F" w14:textId="6B6C4E04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D4711C">
              <w:rPr>
                <w:rFonts w:ascii="Cambria" w:hAnsi="Cambria" w:cs="Arial"/>
              </w:rPr>
              <w:t xml:space="preserve">Cena brutto 1 tony </w:t>
            </w:r>
            <w:proofErr w:type="spellStart"/>
            <w:r w:rsidRPr="00D4711C">
              <w:rPr>
                <w:rFonts w:ascii="Cambria" w:hAnsi="Cambria" w:cs="Arial"/>
              </w:rPr>
              <w:t>pelletu</w:t>
            </w:r>
            <w:proofErr w:type="spellEnd"/>
          </w:p>
        </w:tc>
        <w:tc>
          <w:tcPr>
            <w:tcW w:w="1775" w:type="dxa"/>
            <w:shd w:val="clear" w:color="auto" w:fill="E7E6E6"/>
            <w:vAlign w:val="center"/>
          </w:tcPr>
          <w:p w14:paraId="32F63360" w14:textId="7116636B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D4711C">
              <w:rPr>
                <w:rFonts w:ascii="Cambria" w:hAnsi="Cambria" w:cs="Arial"/>
              </w:rPr>
              <w:t xml:space="preserve">Minimalna wymagana liczba ton </w:t>
            </w:r>
            <w:proofErr w:type="spellStart"/>
            <w:r w:rsidRPr="00D4711C">
              <w:rPr>
                <w:rFonts w:ascii="Cambria" w:hAnsi="Cambria" w:cs="Arial"/>
              </w:rPr>
              <w:t>pelletu</w:t>
            </w:r>
            <w:proofErr w:type="spellEnd"/>
            <w:r w:rsidRPr="00D4711C">
              <w:rPr>
                <w:rFonts w:ascii="Cambria" w:hAnsi="Cambria" w:cs="Arial"/>
              </w:rPr>
              <w:t xml:space="preserve"> wyprodukowanego </w:t>
            </w:r>
            <w:r w:rsidRPr="004E5863">
              <w:rPr>
                <w:rFonts w:ascii="Cambria" w:hAnsi="Cambria" w:cs="Arial"/>
              </w:rPr>
              <w:t>z</w:t>
            </w:r>
            <w:r>
              <w:rPr>
                <w:rFonts w:ascii="Cambria" w:hAnsi="Cambria" w:cs="Arial"/>
                <w:color w:val="FF0000"/>
              </w:rPr>
              <w:t xml:space="preserve"> </w:t>
            </w:r>
            <w:r w:rsidRPr="00D4711C">
              <w:rPr>
                <w:rFonts w:ascii="Cambria" w:hAnsi="Cambria" w:cs="Arial"/>
                <w:vertAlign w:val="superscript"/>
              </w:rPr>
              <w:t xml:space="preserve"> </w:t>
            </w:r>
            <w:r w:rsidRPr="00D4711C">
              <w:rPr>
                <w:rFonts w:ascii="Cambria" w:hAnsi="Cambria" w:cs="Arial"/>
              </w:rPr>
              <w:t>surowca</w:t>
            </w:r>
            <w:r>
              <w:rPr>
                <w:rFonts w:ascii="Cambria" w:hAnsi="Cambria" w:cs="Arial"/>
              </w:rPr>
              <w:t xml:space="preserve"> </w:t>
            </w:r>
            <w:r>
              <w:t>drzewnego S2AP</w:t>
            </w:r>
          </w:p>
        </w:tc>
        <w:tc>
          <w:tcPr>
            <w:tcW w:w="1958" w:type="dxa"/>
            <w:shd w:val="clear" w:color="auto" w:fill="E7E6E6"/>
            <w:vAlign w:val="center"/>
          </w:tcPr>
          <w:p w14:paraId="2A1DBDB9" w14:textId="687EC8CC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D4711C">
              <w:rPr>
                <w:rFonts w:ascii="Cambria" w:hAnsi="Cambria" w:cs="Arial"/>
              </w:rPr>
              <w:t xml:space="preserve">Łączna </w:t>
            </w:r>
            <w:r>
              <w:rPr>
                <w:rFonts w:ascii="Cambria" w:hAnsi="Cambria" w:cs="Arial"/>
              </w:rPr>
              <w:t xml:space="preserve">cena </w:t>
            </w:r>
            <w:r w:rsidRPr="00D4711C">
              <w:rPr>
                <w:rFonts w:ascii="Cambria" w:hAnsi="Cambria" w:cs="Arial"/>
              </w:rPr>
              <w:t xml:space="preserve">ogółem wyprodukowanego </w:t>
            </w:r>
            <w:proofErr w:type="spellStart"/>
            <w:r w:rsidRPr="00D4711C">
              <w:rPr>
                <w:rFonts w:ascii="Cambria" w:hAnsi="Cambria" w:cs="Arial"/>
              </w:rPr>
              <w:t>pelletu</w:t>
            </w:r>
            <w:proofErr w:type="spellEnd"/>
          </w:p>
          <w:p w14:paraId="52041F7F" w14:textId="77777777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D4711C">
              <w:rPr>
                <w:rFonts w:ascii="Cambria" w:hAnsi="Cambria" w:cs="Arial"/>
              </w:rPr>
              <w:t>(2x3)</w:t>
            </w:r>
          </w:p>
        </w:tc>
      </w:tr>
      <w:tr w:rsidR="008E0DD7" w:rsidRPr="00D4711C" w14:paraId="71D1A700" w14:textId="77777777" w:rsidTr="004251FD">
        <w:tc>
          <w:tcPr>
            <w:tcW w:w="714" w:type="dxa"/>
          </w:tcPr>
          <w:p w14:paraId="45A4F5F4" w14:textId="77777777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4711C">
              <w:rPr>
                <w:rFonts w:ascii="Cambria" w:hAnsi="Cambria" w:cs="Arial"/>
                <w:sz w:val="16"/>
                <w:szCs w:val="16"/>
              </w:rPr>
              <w:t>(1)</w:t>
            </w:r>
          </w:p>
        </w:tc>
        <w:tc>
          <w:tcPr>
            <w:tcW w:w="2689" w:type="dxa"/>
          </w:tcPr>
          <w:p w14:paraId="5B9B4B0D" w14:textId="77777777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14:paraId="647C6A95" w14:textId="702FF705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4711C">
              <w:rPr>
                <w:rFonts w:ascii="Cambria" w:hAnsi="Cambria" w:cs="Arial"/>
                <w:sz w:val="16"/>
                <w:szCs w:val="16"/>
              </w:rPr>
              <w:t>(2)</w:t>
            </w:r>
          </w:p>
        </w:tc>
        <w:tc>
          <w:tcPr>
            <w:tcW w:w="1775" w:type="dxa"/>
          </w:tcPr>
          <w:p w14:paraId="1411B7EA" w14:textId="77777777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4711C">
              <w:rPr>
                <w:rFonts w:ascii="Cambria" w:hAnsi="Cambria" w:cs="Arial"/>
                <w:sz w:val="16"/>
                <w:szCs w:val="16"/>
              </w:rPr>
              <w:t>(3)</w:t>
            </w:r>
          </w:p>
        </w:tc>
        <w:tc>
          <w:tcPr>
            <w:tcW w:w="1958" w:type="dxa"/>
          </w:tcPr>
          <w:p w14:paraId="06C94110" w14:textId="77777777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4711C">
              <w:rPr>
                <w:rFonts w:ascii="Cambria" w:hAnsi="Cambria" w:cs="Arial"/>
                <w:sz w:val="16"/>
                <w:szCs w:val="16"/>
              </w:rPr>
              <w:t>(4)</w:t>
            </w:r>
          </w:p>
        </w:tc>
      </w:tr>
      <w:tr w:rsidR="00B25533" w:rsidRPr="00D4711C" w14:paraId="14FA1ADF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ED6F" w14:textId="15BC208E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97CB" w14:textId="7C5AA412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Bielsk</w:t>
            </w:r>
          </w:p>
        </w:tc>
        <w:tc>
          <w:tcPr>
            <w:tcW w:w="1132" w:type="dxa"/>
            <w:vAlign w:val="center"/>
          </w:tcPr>
          <w:p w14:paraId="7BE3716B" w14:textId="422E5986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F14" w14:textId="4A874D97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111,00 ton</w:t>
            </w:r>
          </w:p>
        </w:tc>
        <w:tc>
          <w:tcPr>
            <w:tcW w:w="1958" w:type="dxa"/>
            <w:vAlign w:val="center"/>
          </w:tcPr>
          <w:p w14:paraId="52976492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1CFBB971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6445" w14:textId="3A2287C6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EA18" w14:textId="3C554B50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Borki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0F6192B2" w14:textId="71137980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7229" w14:textId="02F10480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177,60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5C394AE9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6C7E330C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1F82" w14:textId="1CD2A2F8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11C6" w14:textId="2F3710CF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Czarna Białostocka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711AA09B" w14:textId="2965E381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471B" w14:textId="73464317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188,70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2B04A6C2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2D665F65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A96D" w14:textId="66819142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IV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7661" w14:textId="68BFFCE2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Czerwony Dwór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6BEC87B2" w14:textId="529923B1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B458" w14:textId="40729713" w:rsidR="00B25533" w:rsidRPr="004C7205" w:rsidRDefault="002A2136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00"/>
              </w:rPr>
              <w:t>144,30</w:t>
            </w:r>
            <w:r w:rsidR="00B25533" w:rsidRPr="004C7205">
              <w:rPr>
                <w:rFonts w:ascii="Cambria" w:hAnsi="Cambria" w:cs="Arial"/>
                <w:color w:val="000000"/>
              </w:rPr>
              <w:t xml:space="preserve">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70F97765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2A2136" w:rsidRPr="00D4711C" w14:paraId="2B2A5B2B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F0FA" w14:textId="22974B62" w:rsidR="002A2136" w:rsidRPr="003D25D8" w:rsidRDefault="007873D8" w:rsidP="00B25533">
            <w:pPr>
              <w:jc w:val="center"/>
              <w:rPr>
                <w:rFonts w:ascii="Cambria" w:hAnsi="Cambria" w:cs="Arial"/>
              </w:rPr>
            </w:pPr>
            <w:r w:rsidRPr="003D25D8">
              <w:rPr>
                <w:rFonts w:ascii="Cambria" w:hAnsi="Cambria" w:cs="Arial"/>
              </w:rPr>
              <w:t>V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75CC" w14:textId="59F5D218" w:rsidR="002A2136" w:rsidRPr="003D25D8" w:rsidRDefault="002A2136" w:rsidP="00B25533">
            <w:pPr>
              <w:jc w:val="center"/>
              <w:rPr>
                <w:rFonts w:ascii="Cambria" w:hAnsi="Cambria" w:cs="Calibri"/>
              </w:rPr>
            </w:pPr>
            <w:r w:rsidRPr="003D25D8">
              <w:rPr>
                <w:rFonts w:ascii="Cambria" w:hAnsi="Cambria" w:cs="Calibri"/>
              </w:rPr>
              <w:t>Czerwony Dwór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72BAD7D1" w14:textId="77777777" w:rsidR="002A2136" w:rsidRPr="003D25D8" w:rsidRDefault="002A2136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5C6C" w14:textId="4689C433" w:rsidR="002A2136" w:rsidRPr="003D25D8" w:rsidRDefault="002A2136" w:rsidP="00B25533">
            <w:pPr>
              <w:jc w:val="center"/>
              <w:rPr>
                <w:rFonts w:ascii="Cambria" w:hAnsi="Cambria" w:cs="Arial"/>
              </w:rPr>
            </w:pPr>
            <w:r w:rsidRPr="003D25D8">
              <w:rPr>
                <w:rFonts w:ascii="Cambria" w:hAnsi="Cambria" w:cs="Arial"/>
              </w:rPr>
              <w:t>144,30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7A44597F" w14:textId="77777777" w:rsidR="002A2136" w:rsidRPr="00D4711C" w:rsidRDefault="002A2136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39919026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5B9" w14:textId="2133A287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</w:t>
            </w:r>
            <w:r w:rsidR="007873D8">
              <w:rPr>
                <w:rFonts w:ascii="Cambria" w:hAnsi="Cambria" w:cs="Arial"/>
              </w:rPr>
              <w:t>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F27B" w14:textId="285554F3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Drygały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5EE5E699" w14:textId="58939C27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64DB" w14:textId="3FBD7ACB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177,60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20460744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5021B6ED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42DC" w14:textId="54EEEA29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</w:t>
            </w:r>
            <w:r w:rsidR="007873D8">
              <w:rPr>
                <w:rFonts w:ascii="Cambria" w:hAnsi="Cambria" w:cs="Arial"/>
              </w:rPr>
              <w:t>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1586" w14:textId="4C7CD366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Ełk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621ACEE8" w14:textId="219D212B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8415" w14:textId="631C9E8D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77,70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1257DF64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291102D0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49AB" w14:textId="6C9A0DEB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VII</w:t>
            </w:r>
            <w:r w:rsidR="007873D8">
              <w:rPr>
                <w:rFonts w:ascii="Cambria" w:hAnsi="Cambria" w:cs="Arial"/>
              </w:rPr>
              <w:t>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601B" w14:textId="6CA8C8DD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Gołdap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2F550F5F" w14:textId="4EFC76B5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78B7" w14:textId="3DBC9B9A" w:rsidR="00B25533" w:rsidRPr="004C7205" w:rsidRDefault="008C0274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00"/>
              </w:rPr>
              <w:t>166,50</w:t>
            </w:r>
            <w:r w:rsidR="00B25533" w:rsidRPr="004C7205">
              <w:rPr>
                <w:rFonts w:ascii="Cambria" w:hAnsi="Cambria" w:cs="Arial"/>
                <w:color w:val="000000"/>
              </w:rPr>
              <w:t xml:space="preserve">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1D92F014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8C0274" w:rsidRPr="00D4711C" w14:paraId="6F7488C3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6CC3" w14:textId="55F6B964" w:rsidR="008C0274" w:rsidRPr="003D25D8" w:rsidRDefault="007873D8" w:rsidP="00B25533">
            <w:pPr>
              <w:jc w:val="center"/>
              <w:rPr>
                <w:rFonts w:ascii="Cambria" w:hAnsi="Cambria" w:cs="Arial"/>
              </w:rPr>
            </w:pPr>
            <w:r w:rsidRPr="003D25D8">
              <w:rPr>
                <w:rFonts w:ascii="Cambria" w:hAnsi="Cambria" w:cs="Arial"/>
              </w:rPr>
              <w:t>IX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501B" w14:textId="0382A185" w:rsidR="008C0274" w:rsidRPr="003D25D8" w:rsidRDefault="008C0274" w:rsidP="00B25533">
            <w:pPr>
              <w:jc w:val="center"/>
              <w:rPr>
                <w:rFonts w:ascii="Cambria" w:hAnsi="Cambria" w:cs="Calibri"/>
              </w:rPr>
            </w:pPr>
            <w:r w:rsidRPr="003D25D8">
              <w:rPr>
                <w:rFonts w:ascii="Cambria" w:hAnsi="Cambria" w:cs="Calibri"/>
              </w:rPr>
              <w:t>Gołdap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57F5D86D" w14:textId="77777777" w:rsidR="008C0274" w:rsidRPr="003D25D8" w:rsidRDefault="008C0274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A56B" w14:textId="457B1A72" w:rsidR="008C0274" w:rsidRPr="003D25D8" w:rsidRDefault="008C0274" w:rsidP="00B25533">
            <w:pPr>
              <w:jc w:val="center"/>
              <w:rPr>
                <w:rFonts w:ascii="Cambria" w:hAnsi="Cambria" w:cs="Arial"/>
              </w:rPr>
            </w:pPr>
            <w:r w:rsidRPr="003D25D8">
              <w:rPr>
                <w:rFonts w:ascii="Cambria" w:hAnsi="Cambria" w:cs="Arial"/>
              </w:rPr>
              <w:t>166,50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01E2A8DB" w14:textId="77777777" w:rsidR="008C0274" w:rsidRPr="00D4711C" w:rsidRDefault="008C0274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2772EF54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264A" w14:textId="40FE50C7" w:rsidR="00B25533" w:rsidRPr="004C7205" w:rsidRDefault="007873D8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AECE" w14:textId="222EB747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Łomża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24DBE53D" w14:textId="5AE6FD84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0E7B" w14:textId="3B8803E9" w:rsidR="00B25533" w:rsidRPr="004C7205" w:rsidRDefault="008F7A5F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00"/>
              </w:rPr>
              <w:t>111</w:t>
            </w:r>
            <w:r w:rsidR="00B25533" w:rsidRPr="004C7205">
              <w:rPr>
                <w:rFonts w:ascii="Cambria" w:hAnsi="Cambria" w:cs="Arial"/>
                <w:color w:val="000000"/>
              </w:rPr>
              <w:t>,00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54965CCC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8F7A5F" w:rsidRPr="00D4711C" w14:paraId="6FC5D6F7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11A9" w14:textId="47F9B479" w:rsidR="008F7A5F" w:rsidRPr="003D25D8" w:rsidRDefault="007873D8" w:rsidP="00B25533">
            <w:pPr>
              <w:jc w:val="center"/>
              <w:rPr>
                <w:rFonts w:ascii="Cambria" w:hAnsi="Cambria" w:cs="Arial"/>
              </w:rPr>
            </w:pPr>
            <w:r w:rsidRPr="003D25D8">
              <w:rPr>
                <w:rFonts w:ascii="Cambria" w:hAnsi="Cambria" w:cs="Arial"/>
              </w:rPr>
              <w:t>XI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2C73" w14:textId="1AB8EEEC" w:rsidR="008F7A5F" w:rsidRPr="003D25D8" w:rsidRDefault="008F7A5F" w:rsidP="00B25533">
            <w:pPr>
              <w:jc w:val="center"/>
              <w:rPr>
                <w:rFonts w:ascii="Cambria" w:hAnsi="Cambria" w:cs="Calibri"/>
              </w:rPr>
            </w:pPr>
            <w:r w:rsidRPr="003D25D8">
              <w:rPr>
                <w:rFonts w:ascii="Cambria" w:hAnsi="Cambria" w:cs="Calibri"/>
              </w:rPr>
              <w:t>Łomża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6FF4307C" w14:textId="77777777" w:rsidR="008F7A5F" w:rsidRPr="003D25D8" w:rsidRDefault="008F7A5F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F6CB" w14:textId="43B29D64" w:rsidR="008F7A5F" w:rsidRPr="003D25D8" w:rsidRDefault="008F7A5F" w:rsidP="00B25533">
            <w:pPr>
              <w:jc w:val="center"/>
              <w:rPr>
                <w:rFonts w:ascii="Cambria" w:hAnsi="Cambria" w:cs="Arial"/>
              </w:rPr>
            </w:pPr>
            <w:r w:rsidRPr="003D25D8">
              <w:rPr>
                <w:rFonts w:ascii="Cambria" w:hAnsi="Cambria" w:cs="Arial"/>
              </w:rPr>
              <w:t>111,00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21AC7309" w14:textId="77777777" w:rsidR="008F7A5F" w:rsidRPr="00D4711C" w:rsidRDefault="008F7A5F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730740D1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7FEC" w14:textId="38F380AA" w:rsidR="00B25533" w:rsidRPr="004C7205" w:rsidRDefault="007873D8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BE7A" w14:textId="7539F555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Nurzec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45122872" w14:textId="7B6464A5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8197" w14:textId="63C1B88F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55,50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62C67870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36549762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66A3" w14:textId="709BDBC3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  <w:r w:rsidR="007873D8">
              <w:rPr>
                <w:rFonts w:ascii="Cambria" w:hAnsi="Cambria" w:cs="Arial"/>
              </w:rPr>
              <w:t>III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9986" w14:textId="4B85B637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Olecko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437A6DA1" w14:textId="2B9C638A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A157" w14:textId="2DE0B122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88,80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27565701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611A7F52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6A37" w14:textId="264AB829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XI</w:t>
            </w:r>
            <w:r w:rsidR="007873D8">
              <w:rPr>
                <w:rFonts w:ascii="Cambria" w:hAnsi="Cambria" w:cs="Arial"/>
              </w:rPr>
              <w:t>V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4450" w14:textId="6E79153E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Pisz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5A73AB20" w14:textId="7E2BA091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E13D" w14:textId="000EA182" w:rsidR="00B25533" w:rsidRPr="004C7205" w:rsidRDefault="00E75ECD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00"/>
              </w:rPr>
              <w:t>111</w:t>
            </w:r>
            <w:r w:rsidR="00B25533" w:rsidRPr="004C7205">
              <w:rPr>
                <w:rFonts w:ascii="Cambria" w:hAnsi="Cambria" w:cs="Arial"/>
                <w:color w:val="000000"/>
              </w:rPr>
              <w:t>,00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1265A93F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E75ECD" w:rsidRPr="00D4711C" w14:paraId="14DA02D7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452F" w14:textId="4123EB90" w:rsidR="00E75ECD" w:rsidRPr="006E339F" w:rsidRDefault="007873D8" w:rsidP="00B25533">
            <w:pPr>
              <w:jc w:val="center"/>
              <w:rPr>
                <w:rFonts w:ascii="Cambria" w:hAnsi="Cambria" w:cs="Arial"/>
              </w:rPr>
            </w:pPr>
            <w:bookmarkStart w:id="0" w:name="_GoBack" w:colFirst="0" w:colLast="3"/>
            <w:r w:rsidRPr="006E339F">
              <w:rPr>
                <w:rFonts w:ascii="Cambria" w:hAnsi="Cambria" w:cs="Arial"/>
              </w:rPr>
              <w:t>XV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08B9" w14:textId="74F68291" w:rsidR="00E75ECD" w:rsidRPr="006E339F" w:rsidRDefault="00E75ECD" w:rsidP="00B25533">
            <w:pPr>
              <w:jc w:val="center"/>
              <w:rPr>
                <w:rFonts w:ascii="Cambria" w:hAnsi="Cambria" w:cs="Arial"/>
              </w:rPr>
            </w:pPr>
            <w:r w:rsidRPr="006E339F">
              <w:rPr>
                <w:rFonts w:ascii="Cambria" w:hAnsi="Cambria" w:cs="Arial"/>
              </w:rPr>
              <w:t>Pisz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3DF8635F" w14:textId="77777777" w:rsidR="00E75ECD" w:rsidRPr="006E339F" w:rsidRDefault="00E75ECD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F5E5" w14:textId="35C655E4" w:rsidR="00E75ECD" w:rsidRPr="006E339F" w:rsidRDefault="00E75ECD" w:rsidP="00B25533">
            <w:pPr>
              <w:jc w:val="center"/>
              <w:rPr>
                <w:rFonts w:ascii="Cambria" w:hAnsi="Cambria" w:cs="Arial"/>
              </w:rPr>
            </w:pPr>
            <w:r w:rsidRPr="006E339F">
              <w:rPr>
                <w:rFonts w:ascii="Cambria" w:hAnsi="Cambria" w:cs="Arial"/>
              </w:rPr>
              <w:t>111,00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5BCE4FD8" w14:textId="77777777" w:rsidR="00E75ECD" w:rsidRPr="00D4711C" w:rsidRDefault="00E75ECD" w:rsidP="00B25533">
            <w:pPr>
              <w:jc w:val="center"/>
              <w:rPr>
                <w:rFonts w:ascii="Cambria" w:hAnsi="Cambria" w:cs="Arial"/>
              </w:rPr>
            </w:pPr>
          </w:p>
        </w:tc>
      </w:tr>
      <w:bookmarkEnd w:id="0"/>
      <w:tr w:rsidR="00B25533" w:rsidRPr="00D4711C" w14:paraId="53D694BA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E3B5" w14:textId="3897A37B" w:rsidR="00B25533" w:rsidRPr="004C7205" w:rsidRDefault="007873D8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XVI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7050" w14:textId="63AC2B07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Płaska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6D748A84" w14:textId="45750824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DC25" w14:textId="7D17C38E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111,00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41F44A63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14E93C93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B8EB" w14:textId="5E0FDF85" w:rsidR="00B25533" w:rsidRPr="004C7205" w:rsidRDefault="007873D8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XVII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440E" w14:textId="5EFB9D95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Suwałki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21B71831" w14:textId="0DB5F836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DD5B" w14:textId="4A35BAD2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166,50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7C639F75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6B294B28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F177" w14:textId="68844AF0" w:rsidR="00B25533" w:rsidRPr="004C7205" w:rsidRDefault="007873D8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XVIII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C827" w14:textId="75D94880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Szczebra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77B74342" w14:textId="2B75C45E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43CC" w14:textId="4290BAE5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77,70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21E1B6AA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5876D58D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98F8" w14:textId="174F449F" w:rsidR="00B25533" w:rsidRPr="004C7205" w:rsidRDefault="007873D8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XIX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13B4" w14:textId="2BBF3B81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Waliły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523F3E41" w14:textId="3D843668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2D7C" w14:textId="5CA6A32D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77,70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5591E123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</w:tbl>
    <w:p w14:paraId="67D3936E" w14:textId="3CDCBFB2" w:rsidR="000106CA" w:rsidRPr="00A449A9" w:rsidRDefault="000106CA" w:rsidP="00374875">
      <w:pPr>
        <w:pStyle w:val="Akapitzlist"/>
        <w:numPr>
          <w:ilvl w:val="0"/>
          <w:numId w:val="134"/>
        </w:numPr>
        <w:spacing w:before="120"/>
        <w:ind w:hanging="7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449A9">
        <w:rPr>
          <w:rFonts w:ascii="Cambria" w:hAnsi="Cambria" w:cs="Arial"/>
          <w:bCs/>
          <w:sz w:val="22"/>
          <w:szCs w:val="22"/>
        </w:rPr>
        <w:t xml:space="preserve">Oświadczamy, że </w:t>
      </w:r>
      <w:r w:rsidRPr="00A449A9">
        <w:rPr>
          <w:rFonts w:ascii="Cambria" w:hAnsi="Cambria" w:cs="Arial"/>
          <w:b/>
          <w:bCs/>
          <w:sz w:val="22"/>
          <w:szCs w:val="22"/>
        </w:rPr>
        <w:t>wyrażamy zgodę na dostawę wybranych części zamówienia</w:t>
      </w:r>
      <w:r w:rsidRPr="00A449A9">
        <w:rPr>
          <w:rFonts w:ascii="Cambria" w:hAnsi="Cambria" w:cs="Arial"/>
          <w:bCs/>
          <w:sz w:val="22"/>
          <w:szCs w:val="22"/>
        </w:rPr>
        <w:t xml:space="preserve"> spośród wszystkich oferowanych przez nas części zamówienia.</w:t>
      </w:r>
    </w:p>
    <w:p w14:paraId="35237719" w14:textId="0B055D29" w:rsidR="00374875" w:rsidRDefault="00FF0FDA" w:rsidP="00374875">
      <w:pPr>
        <w:pStyle w:val="Akapitzlist"/>
        <w:numPr>
          <w:ilvl w:val="0"/>
          <w:numId w:val="134"/>
        </w:numPr>
        <w:spacing w:before="120"/>
        <w:ind w:hanging="7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B627D7" w:rsidRPr="00A97669">
        <w:rPr>
          <w:rFonts w:ascii="Cambria" w:hAnsi="Cambria" w:cs="Arial"/>
          <w:bCs/>
          <w:sz w:val="22"/>
          <w:szCs w:val="22"/>
        </w:rPr>
        <w:t>aoferowan</w:t>
      </w:r>
      <w:r w:rsidR="004C7205">
        <w:rPr>
          <w:rFonts w:ascii="Cambria" w:hAnsi="Cambria" w:cs="Arial"/>
          <w:bCs/>
          <w:sz w:val="22"/>
          <w:szCs w:val="22"/>
        </w:rPr>
        <w:t>e</w:t>
      </w:r>
      <w:r w:rsidR="00B627D7" w:rsidRPr="00A97669">
        <w:rPr>
          <w:rFonts w:ascii="Cambria" w:hAnsi="Cambria" w:cs="Arial"/>
          <w:bCs/>
          <w:sz w:val="22"/>
          <w:szCs w:val="22"/>
        </w:rPr>
        <w:t xml:space="preserve"> w</w:t>
      </w:r>
      <w:r w:rsidR="004C7205">
        <w:rPr>
          <w:rFonts w:ascii="Cambria" w:hAnsi="Cambria" w:cs="Arial"/>
          <w:bCs/>
          <w:sz w:val="22"/>
          <w:szCs w:val="22"/>
        </w:rPr>
        <w:t xml:space="preserve"> tabeli w</w:t>
      </w:r>
      <w:r w:rsidR="00B627D7" w:rsidRPr="00A97669">
        <w:rPr>
          <w:rFonts w:ascii="Cambria" w:hAnsi="Cambria" w:cs="Arial"/>
          <w:bCs/>
          <w:sz w:val="22"/>
          <w:szCs w:val="22"/>
        </w:rPr>
        <w:t xml:space="preserve"> pkt 1</w:t>
      </w:r>
      <w:r w:rsidR="004C7205">
        <w:rPr>
          <w:rFonts w:ascii="Cambria" w:hAnsi="Cambria" w:cs="Arial"/>
          <w:bCs/>
          <w:sz w:val="22"/>
          <w:szCs w:val="22"/>
        </w:rPr>
        <w:t xml:space="preserve"> powyżej ceny za wykonanie poszczególnych części zamówienia</w:t>
      </w:r>
      <w:r w:rsidR="00B627D7" w:rsidRPr="00A97669">
        <w:rPr>
          <w:rFonts w:ascii="Cambria" w:hAnsi="Cambria" w:cs="Arial"/>
          <w:bCs/>
          <w:sz w:val="22"/>
          <w:szCs w:val="22"/>
        </w:rPr>
        <w:t xml:space="preserve"> </w:t>
      </w:r>
      <w:r w:rsidR="00D26B8D">
        <w:rPr>
          <w:rFonts w:ascii="Cambria" w:hAnsi="Cambria" w:cs="Arial"/>
          <w:bCs/>
          <w:sz w:val="22"/>
          <w:szCs w:val="22"/>
        </w:rPr>
        <w:t>zawiera</w:t>
      </w:r>
      <w:r w:rsidR="004C7205">
        <w:rPr>
          <w:rFonts w:ascii="Cambria" w:hAnsi="Cambria" w:cs="Arial"/>
          <w:bCs/>
          <w:sz w:val="22"/>
          <w:szCs w:val="22"/>
        </w:rPr>
        <w:t>ją</w:t>
      </w:r>
      <w:r w:rsidR="00D26B8D">
        <w:rPr>
          <w:rFonts w:ascii="Cambria" w:hAnsi="Cambria" w:cs="Arial"/>
          <w:bCs/>
          <w:sz w:val="22"/>
          <w:szCs w:val="22"/>
        </w:rPr>
        <w:t xml:space="preserve"> wszystkie </w:t>
      </w:r>
      <w:r w:rsidR="00D26B8D" w:rsidRPr="00D26B8D">
        <w:rPr>
          <w:rFonts w:ascii="Cambria" w:hAnsi="Cambria" w:cs="Arial"/>
          <w:bCs/>
          <w:sz w:val="22"/>
          <w:szCs w:val="22"/>
        </w:rPr>
        <w:t>koszty poniesione w celu należytego wykonania przedmiotu zamówienia zgodnie z wymaganiami Zamawiającego zawartymi w SWZ i wszystkich załącznikach do niej.</w:t>
      </w:r>
    </w:p>
    <w:p w14:paraId="296FACDE" w14:textId="77777777" w:rsidR="00374875" w:rsidRDefault="00374875" w:rsidP="00374875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6411D9" w14:textId="46BF739A" w:rsidR="00096B4A" w:rsidRPr="00096B4A" w:rsidRDefault="00096B4A" w:rsidP="00096B4A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Zobowiązujemy</w:t>
      </w:r>
      <w:r w:rsidR="00374875" w:rsidRPr="00096B4A">
        <w:rPr>
          <w:rFonts w:ascii="Cambria" w:hAnsi="Cambria" w:cs="Arial"/>
          <w:bCs/>
          <w:sz w:val="22"/>
          <w:szCs w:val="22"/>
        </w:rPr>
        <w:t xml:space="preserve"> się do </w:t>
      </w:r>
      <w:r>
        <w:rPr>
          <w:rFonts w:ascii="Cambria" w:hAnsi="Cambria" w:cs="Arial"/>
          <w:bCs/>
          <w:sz w:val="22"/>
          <w:szCs w:val="22"/>
        </w:rPr>
        <w:t xml:space="preserve">dostarczenia minimum 30 % </w:t>
      </w:r>
      <w:r w:rsidR="007827EC">
        <w:rPr>
          <w:rFonts w:ascii="Cambria" w:hAnsi="Cambria" w:cs="Arial"/>
          <w:bCs/>
          <w:sz w:val="22"/>
          <w:szCs w:val="22"/>
        </w:rPr>
        <w:t xml:space="preserve">określonej </w:t>
      </w:r>
      <w:r>
        <w:rPr>
          <w:rFonts w:ascii="Cambria" w:hAnsi="Cambria" w:cs="Arial"/>
          <w:bCs/>
          <w:sz w:val="22"/>
          <w:szCs w:val="22"/>
        </w:rPr>
        <w:t xml:space="preserve">masy </w:t>
      </w:r>
      <w:proofErr w:type="spellStart"/>
      <w:r w:rsidRPr="00096B4A">
        <w:rPr>
          <w:rFonts w:ascii="Cambria" w:hAnsi="Cambria" w:cs="Arial"/>
          <w:bCs/>
          <w:sz w:val="22"/>
          <w:szCs w:val="22"/>
        </w:rPr>
        <w:t>pelletu</w:t>
      </w:r>
      <w:proofErr w:type="spellEnd"/>
      <w:r w:rsidRPr="00096B4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drzewnego w terminie </w:t>
      </w:r>
      <w:r w:rsidRPr="00096B4A">
        <w:rPr>
          <w:rFonts w:ascii="Cambria" w:hAnsi="Cambria" w:cs="Arial"/>
          <w:bCs/>
          <w:sz w:val="22"/>
          <w:szCs w:val="22"/>
        </w:rPr>
        <w:t>do 30 dni od dnia podpisania umowy.</w:t>
      </w:r>
    </w:p>
    <w:p w14:paraId="648F72DA" w14:textId="77777777" w:rsidR="00374875" w:rsidRPr="00374875" w:rsidRDefault="00374875" w:rsidP="00374875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3827FDE6" w14:textId="289F9D66" w:rsidR="001E6C0A" w:rsidRPr="00374875" w:rsidRDefault="001E6C0A" w:rsidP="00374875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74875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374875">
        <w:rPr>
          <w:rFonts w:ascii="Cambria" w:hAnsi="Cambria" w:cs="Arial"/>
          <w:b/>
          <w:sz w:val="22"/>
          <w:szCs w:val="22"/>
        </w:rPr>
        <w:t>będzie/będzie*</w:t>
      </w:r>
      <w:r w:rsidRPr="00374875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F463DD">
        <w:rPr>
          <w:rFonts w:ascii="Cambria" w:hAnsi="Cambria" w:cs="Arial"/>
          <w:bCs/>
          <w:sz w:val="22"/>
          <w:szCs w:val="22"/>
        </w:rPr>
        <w:br/>
      </w:r>
      <w:r w:rsidRPr="00374875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F463DD">
        <w:rPr>
          <w:rFonts w:ascii="Cambria" w:hAnsi="Cambria" w:cs="Arial"/>
          <w:bCs/>
          <w:sz w:val="22"/>
          <w:szCs w:val="22"/>
        </w:rPr>
        <w:br/>
      </w:r>
      <w:r w:rsidRPr="00374875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C0CE466" w:rsidR="001E6C0A" w:rsidRPr="00080AFF" w:rsidRDefault="001E6C0A" w:rsidP="00137C86">
      <w:pPr>
        <w:spacing w:before="12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80AF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307F89E2" w14:textId="77777777" w:rsidR="001E6C0A" w:rsidRPr="00080AFF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01BA8ACC" w:rsidR="001E6C0A" w:rsidRPr="00080AFF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t>Stawka podatku od towaru i usług (VAT), która zgodnie z naszą wiedzą b</w:t>
      </w:r>
      <w:r w:rsidR="00A7214C" w:rsidRPr="00080AFF">
        <w:rPr>
          <w:rFonts w:ascii="Cambria" w:hAnsi="Cambria" w:cs="Arial"/>
          <w:bCs/>
          <w:sz w:val="22"/>
          <w:szCs w:val="22"/>
        </w:rPr>
        <w:t xml:space="preserve">ędzie miała zastosowanie to 23 </w:t>
      </w:r>
      <w:r w:rsidRPr="00080AFF">
        <w:rPr>
          <w:rFonts w:ascii="Cambria" w:hAnsi="Cambria" w:cs="Arial"/>
          <w:bCs/>
          <w:sz w:val="22"/>
          <w:szCs w:val="22"/>
        </w:rPr>
        <w:t>%</w:t>
      </w:r>
    </w:p>
    <w:p w14:paraId="5F0C9E15" w14:textId="27D3EC6D" w:rsidR="00A97669" w:rsidRPr="00080AFF" w:rsidRDefault="001E6C0A" w:rsidP="00A97669">
      <w:pPr>
        <w:pStyle w:val="Akapitzlist"/>
        <w:numPr>
          <w:ilvl w:val="0"/>
          <w:numId w:val="134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</w:t>
      </w:r>
      <w:r w:rsidR="000106CA" w:rsidRPr="00080AFF">
        <w:rPr>
          <w:rFonts w:ascii="Cambria" w:hAnsi="Cambria" w:cs="Arial"/>
          <w:bCs/>
          <w:sz w:val="22"/>
          <w:szCs w:val="22"/>
        </w:rPr>
        <w:t xml:space="preserve"> –</w:t>
      </w:r>
      <w:r w:rsidRPr="00080AFF">
        <w:rPr>
          <w:rFonts w:ascii="Cambria" w:hAnsi="Cambria" w:cs="Arial"/>
          <w:bCs/>
          <w:sz w:val="22"/>
          <w:szCs w:val="22"/>
        </w:rPr>
        <w:t xml:space="preserve"> wniesienia zabezpieczenia należytego wykonania umowy</w:t>
      </w:r>
      <w:r w:rsidR="000106CA" w:rsidRPr="00080AFF">
        <w:rPr>
          <w:rFonts w:ascii="Cambria" w:hAnsi="Cambria" w:cs="Arial"/>
          <w:bCs/>
          <w:sz w:val="22"/>
          <w:szCs w:val="22"/>
        </w:rPr>
        <w:t xml:space="preserve"> </w:t>
      </w:r>
      <w:r w:rsidR="000106CA" w:rsidRPr="00080AFF">
        <w:rPr>
          <w:rFonts w:ascii="Cambria" w:hAnsi="Cambria" w:cs="Arial"/>
          <w:sz w:val="22"/>
          <w:szCs w:val="22"/>
        </w:rPr>
        <w:t>w wysokości 5% ceny brutto podanej w ofercie</w:t>
      </w:r>
      <w:r w:rsidRPr="00080AFF">
        <w:rPr>
          <w:rFonts w:ascii="Cambria" w:hAnsi="Cambria" w:cs="Arial"/>
          <w:bCs/>
          <w:sz w:val="22"/>
          <w:szCs w:val="22"/>
        </w:rPr>
        <w:t>.</w:t>
      </w:r>
    </w:p>
    <w:p w14:paraId="23BBD7EA" w14:textId="77777777" w:rsidR="00A97669" w:rsidRPr="00080AFF" w:rsidRDefault="00A97669" w:rsidP="00A9766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B477AF6" w14:textId="297F18C1" w:rsidR="00A97669" w:rsidRDefault="001E6C0A" w:rsidP="00A97669">
      <w:pPr>
        <w:pStyle w:val="Akapitzlist"/>
        <w:numPr>
          <w:ilvl w:val="0"/>
          <w:numId w:val="134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3D78D2" w:rsidRPr="00080AFF">
        <w:rPr>
          <w:rFonts w:ascii="Cambria" w:hAnsi="Cambria" w:cs="Arial"/>
          <w:bCs/>
          <w:sz w:val="22"/>
          <w:szCs w:val="22"/>
        </w:rPr>
        <w:br/>
      </w:r>
      <w:r w:rsidRPr="00080AFF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464B7058" w14:textId="77777777" w:rsidR="00137C86" w:rsidRPr="00137C86" w:rsidRDefault="00137C86" w:rsidP="00137C86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6BE4DEFD" w14:textId="77777777" w:rsidR="00137C86" w:rsidRDefault="00137C86" w:rsidP="00137C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7E88E6" w14:textId="77777777" w:rsidR="00137C86" w:rsidRDefault="00137C86" w:rsidP="00137C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56AC83" w14:textId="77777777" w:rsidR="00137C86" w:rsidRDefault="00137C86" w:rsidP="00137C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24BF9B" w14:textId="77777777" w:rsidR="00137C86" w:rsidRDefault="00137C86" w:rsidP="00137C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D788FB" w14:textId="77777777" w:rsidR="00137C86" w:rsidRPr="00137C86" w:rsidRDefault="00137C86" w:rsidP="00137C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D66254" w14:textId="77777777" w:rsidR="00A97669" w:rsidRPr="00080AFF" w:rsidRDefault="00A97669" w:rsidP="00A97669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0FDD0C80" w14:textId="161E9591" w:rsidR="001E6C0A" w:rsidRPr="00080AFF" w:rsidRDefault="001E6C0A" w:rsidP="00A97669">
      <w:pPr>
        <w:pStyle w:val="Akapitzlist"/>
        <w:numPr>
          <w:ilvl w:val="0"/>
          <w:numId w:val="134"/>
        </w:numPr>
        <w:spacing w:before="120" w:after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lastRenderedPageBreak/>
        <w:t>Następujące zakresy rzeczowe wchodzące w przedmiot zamówienia zamierzamy zlecić następującym podwykonawcom</w:t>
      </w:r>
      <w:r w:rsidR="004C7205" w:rsidRPr="00080AFF">
        <w:rPr>
          <w:rFonts w:ascii="Cambria" w:hAnsi="Cambria" w:cs="Arial"/>
          <w:bCs/>
          <w:sz w:val="22"/>
          <w:szCs w:val="22"/>
        </w:rPr>
        <w:t xml:space="preserve"> (wskazać, jeżeli podwykonawcy są znani)</w:t>
      </w:r>
      <w:r w:rsidRPr="00080AFF">
        <w:rPr>
          <w:rFonts w:ascii="Cambria" w:hAnsi="Cambria" w:cs="Arial"/>
          <w:bCs/>
          <w:sz w:val="22"/>
          <w:szCs w:val="22"/>
        </w:rPr>
        <w:t xml:space="preserve">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8B622B">
        <w:trPr>
          <w:trHeight w:val="504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8B622B">
        <w:trPr>
          <w:trHeight w:val="413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8B622B">
        <w:trPr>
          <w:trHeight w:val="277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8B622B">
        <w:trPr>
          <w:trHeight w:val="417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2A6FF2E" w14:textId="337F9FC8" w:rsidR="00A07B06" w:rsidRDefault="001E6C0A" w:rsidP="00A97669">
      <w:pPr>
        <w:pStyle w:val="Akapitzlist"/>
        <w:numPr>
          <w:ilvl w:val="0"/>
          <w:numId w:val="134"/>
        </w:numPr>
        <w:suppressAutoHyphens w:val="0"/>
        <w:spacing w:before="120"/>
        <w:ind w:hanging="7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41E1D0BF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4FD8">
        <w:rPr>
          <w:rFonts w:ascii="Cambria" w:hAnsi="Cambria" w:cs="Arial"/>
          <w:bCs/>
          <w:sz w:val="22"/>
          <w:szCs w:val="22"/>
        </w:rPr>
        <w:t>______________________________</w:t>
      </w:r>
    </w:p>
    <w:p w14:paraId="6C128527" w14:textId="509C3FD2" w:rsidR="001E6C0A" w:rsidRDefault="004C7205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BC027C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mojej oferty w osobnym pliku oznaczonym:…………………………………………….</w:t>
      </w:r>
    </w:p>
    <w:p w14:paraId="1D8B08DB" w14:textId="7D12DEDE" w:rsidR="001E6C0A" w:rsidRPr="00A97669" w:rsidRDefault="001E6C0A" w:rsidP="00A9766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97669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</w:t>
      </w:r>
      <w:r w:rsidR="004C7205">
        <w:rPr>
          <w:rFonts w:ascii="Cambria" w:hAnsi="Cambria" w:cs="Arial"/>
          <w:bCs/>
          <w:sz w:val="22"/>
          <w:szCs w:val="22"/>
        </w:rPr>
        <w:t xml:space="preserve"> adres poczty elektronicznej</w:t>
      </w:r>
      <w:r w:rsidRPr="00A97669">
        <w:rPr>
          <w:rFonts w:ascii="Cambria" w:hAnsi="Cambria" w:cs="Arial"/>
          <w:bCs/>
          <w:sz w:val="22"/>
          <w:szCs w:val="22"/>
        </w:rPr>
        <w:t>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1AC63FB2" w14:textId="4ACB6FB0" w:rsidR="00A97669" w:rsidRPr="004723A8" w:rsidRDefault="001E6C0A" w:rsidP="00A97669">
      <w:pPr>
        <w:pStyle w:val="Akapitzlist"/>
        <w:numPr>
          <w:ilvl w:val="0"/>
          <w:numId w:val="134"/>
        </w:numPr>
        <w:suppressAutoHyphens w:val="0"/>
        <w:spacing w:before="120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A97669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4CD3FDD" w14:textId="388BF565" w:rsidR="00A97669" w:rsidRPr="00B1554C" w:rsidRDefault="00B1554C" w:rsidP="001E6C0A">
      <w:pPr>
        <w:pStyle w:val="Akapitzlist"/>
        <w:numPr>
          <w:ilvl w:val="0"/>
          <w:numId w:val="134"/>
        </w:numPr>
        <w:suppressAutoHyphens w:val="0"/>
        <w:spacing w:before="120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B1554C">
        <w:rPr>
          <w:rFonts w:ascii="Cambria" w:hAnsi="Cambria" w:cs="Tahoma"/>
          <w:sz w:val="22"/>
          <w:szCs w:val="22"/>
          <w:lang w:eastAsia="pl-PL"/>
        </w:rPr>
        <w:t xml:space="preserve">Oświadczamy, iż wypełniłem obowiązki informacyjne przewidziane w </w:t>
      </w:r>
      <w:bookmarkStart w:id="1" w:name="_Hlk114211854"/>
      <w:r w:rsidRPr="00B1554C">
        <w:rPr>
          <w:rFonts w:ascii="Cambria" w:hAnsi="Cambria" w:cs="Tahoma"/>
          <w:sz w:val="22"/>
          <w:szCs w:val="22"/>
          <w:lang w:eastAsia="pl-PL"/>
        </w:rPr>
        <w:t xml:space="preserve">art. 13 i/lub art. 14 </w:t>
      </w:r>
      <w:bookmarkEnd w:id="1"/>
      <w:r w:rsidRPr="00B1554C">
        <w:rPr>
          <w:rFonts w:ascii="Cambria" w:hAnsi="Cambria" w:cs="Tahoma"/>
          <w:sz w:val="22"/>
          <w:szCs w:val="22"/>
          <w:lang w:eastAsia="pl-PL"/>
        </w:rPr>
        <w:t>RODO  wobec osób fizycznych, od których dane osobowe bezpośrednio lub pośrednio pozyskałem, w szczególności osób, o których mowa w pkt. 8 niniejszego formularza w celu ubiegania się o udzielenie zamówienia publicznego w niniejszym postępowaniu (pracownicy Wykonawcy, Podwykonawców i jego pracowników), o których mowa w powyższej tabeli, zgodnie z treścią rozdziału 21 SWZ.</w:t>
      </w:r>
    </w:p>
    <w:p w14:paraId="47C65D31" w14:textId="77777777" w:rsidR="00A97669" w:rsidRPr="00A97669" w:rsidRDefault="00A97669" w:rsidP="00A97669">
      <w:pPr>
        <w:pStyle w:val="Akapitzlist"/>
        <w:rPr>
          <w:rFonts w:ascii="Cambria" w:hAnsi="Cambria" w:cs="Tahoma"/>
          <w:sz w:val="22"/>
          <w:szCs w:val="22"/>
          <w:lang w:eastAsia="pl-PL"/>
        </w:rPr>
      </w:pPr>
    </w:p>
    <w:p w14:paraId="46958051" w14:textId="2C49C311" w:rsidR="001E6C0A" w:rsidRPr="00A97669" w:rsidRDefault="001E6C0A" w:rsidP="001E6C0A">
      <w:pPr>
        <w:pStyle w:val="Akapitzlist"/>
        <w:numPr>
          <w:ilvl w:val="0"/>
          <w:numId w:val="134"/>
        </w:numPr>
        <w:suppressAutoHyphens w:val="0"/>
        <w:spacing w:before="120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A9766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5D5975A8" w14:textId="77777777" w:rsidR="000D23BE" w:rsidRDefault="000D23BE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4C039D13" w14:textId="77777777" w:rsidR="000D23BE" w:rsidRDefault="000D23BE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41ADC316" w14:textId="77777777" w:rsidR="000D23BE" w:rsidRPr="001F1F09" w:rsidRDefault="000D23BE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38076DF1" w:rsidR="001E6C0A" w:rsidRPr="00A97669" w:rsidRDefault="001E6C0A" w:rsidP="00A97669">
      <w:pPr>
        <w:pStyle w:val="Akapitzlist"/>
        <w:numPr>
          <w:ilvl w:val="0"/>
          <w:numId w:val="134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A97669">
        <w:rPr>
          <w:rFonts w:ascii="Cambria" w:hAnsi="Cambria" w:cs="Arial"/>
          <w:bCs/>
          <w:sz w:val="22"/>
          <w:szCs w:val="22"/>
        </w:rPr>
        <w:lastRenderedPageBreak/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1ED06" w14:textId="77777777" w:rsidR="000D23BE" w:rsidRDefault="000D23BE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8EC457" w14:textId="77777777" w:rsidR="000D23BE" w:rsidRDefault="000D23BE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F0A2F" w14:textId="77777777" w:rsidR="000D23BE" w:rsidRDefault="000D23BE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41344F" w14:textId="798894F1" w:rsidR="001E6C0A" w:rsidRPr="00B17037" w:rsidRDefault="001E6C0A" w:rsidP="004723A8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Sect="00E7058E">
      <w:footerReference w:type="default" r:id="rId8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F188E" w14:textId="77777777" w:rsidR="00931290" w:rsidRDefault="00931290">
      <w:r>
        <w:separator/>
      </w:r>
    </w:p>
  </w:endnote>
  <w:endnote w:type="continuationSeparator" w:id="0">
    <w:p w14:paraId="3C87B4D3" w14:textId="77777777" w:rsidR="00931290" w:rsidRDefault="0093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B9E6853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E339F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81A9E" w14:textId="77777777" w:rsidR="00931290" w:rsidRDefault="00931290">
      <w:r>
        <w:separator/>
      </w:r>
    </w:p>
  </w:footnote>
  <w:footnote w:type="continuationSeparator" w:id="0">
    <w:p w14:paraId="221E9DB3" w14:textId="77777777" w:rsidR="00931290" w:rsidRDefault="00931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23A5DB0"/>
    <w:multiLevelType w:val="hybridMultilevel"/>
    <w:tmpl w:val="E53492DC"/>
    <w:lvl w:ilvl="0" w:tplc="6FEAC3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EF264A5"/>
    <w:multiLevelType w:val="hybridMultilevel"/>
    <w:tmpl w:val="C310C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D57133"/>
    <w:multiLevelType w:val="hybridMultilevel"/>
    <w:tmpl w:val="07943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6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9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4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6FD353A9"/>
    <w:multiLevelType w:val="hybridMultilevel"/>
    <w:tmpl w:val="C4F2E9CE"/>
    <w:lvl w:ilvl="0" w:tplc="6FEAC3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1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5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6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1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6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2"/>
  </w:num>
  <w:num w:numId="5">
    <w:abstractNumId w:val="110"/>
  </w:num>
  <w:num w:numId="6">
    <w:abstractNumId w:val="121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2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2"/>
  </w:num>
  <w:num w:numId="18">
    <w:abstractNumId w:val="88"/>
  </w:num>
  <w:num w:numId="19">
    <w:abstractNumId w:val="58"/>
  </w:num>
  <w:num w:numId="20">
    <w:abstractNumId w:val="104"/>
  </w:num>
  <w:num w:numId="21">
    <w:abstractNumId w:val="41"/>
  </w:num>
  <w:num w:numId="22">
    <w:abstractNumId w:val="70"/>
  </w:num>
  <w:num w:numId="23">
    <w:abstractNumId w:val="59"/>
  </w:num>
  <w:num w:numId="24">
    <w:abstractNumId w:val="107"/>
  </w:num>
  <w:num w:numId="25">
    <w:abstractNumId w:val="125"/>
  </w:num>
  <w:num w:numId="26">
    <w:abstractNumId w:val="36"/>
  </w:num>
  <w:num w:numId="27">
    <w:abstractNumId w:val="95"/>
  </w:num>
  <w:num w:numId="28">
    <w:abstractNumId w:val="39"/>
  </w:num>
  <w:num w:numId="29">
    <w:abstractNumId w:val="119"/>
  </w:num>
  <w:num w:numId="30">
    <w:abstractNumId w:val="109"/>
  </w:num>
  <w:num w:numId="31">
    <w:abstractNumId w:val="114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6"/>
  </w:num>
  <w:num w:numId="37">
    <w:abstractNumId w:val="78"/>
  </w:num>
  <w:num w:numId="38">
    <w:abstractNumId w:val="37"/>
  </w:num>
  <w:num w:numId="39">
    <w:abstractNumId w:val="137"/>
  </w:num>
  <w:num w:numId="40">
    <w:abstractNumId w:val="131"/>
  </w:num>
  <w:num w:numId="41">
    <w:abstractNumId w:val="122"/>
  </w:num>
  <w:num w:numId="42">
    <w:abstractNumId w:val="49"/>
  </w:num>
  <w:num w:numId="43">
    <w:abstractNumId w:val="81"/>
  </w:num>
  <w:num w:numId="44">
    <w:abstractNumId w:val="56"/>
  </w:num>
  <w:num w:numId="45">
    <w:abstractNumId w:val="138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5"/>
  </w:num>
  <w:num w:numId="65">
    <w:abstractNumId w:val="69"/>
  </w:num>
  <w:num w:numId="66">
    <w:abstractNumId w:val="73"/>
  </w:num>
  <w:num w:numId="67">
    <w:abstractNumId w:val="108"/>
  </w:num>
  <w:num w:numId="68">
    <w:abstractNumId w:val="47"/>
  </w:num>
  <w:num w:numId="69">
    <w:abstractNumId w:val="143"/>
  </w:num>
  <w:num w:numId="70">
    <w:abstractNumId w:val="142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8"/>
  </w:num>
  <w:num w:numId="77">
    <w:abstractNumId w:val="98"/>
  </w:num>
  <w:num w:numId="78">
    <w:abstractNumId w:val="145"/>
  </w:num>
  <w:num w:numId="79">
    <w:abstractNumId w:val="134"/>
  </w:num>
  <w:num w:numId="80">
    <w:abstractNumId w:val="111"/>
  </w:num>
  <w:num w:numId="81">
    <w:abstractNumId w:val="120"/>
  </w:num>
  <w:num w:numId="82">
    <w:abstractNumId w:val="144"/>
  </w:num>
  <w:num w:numId="83">
    <w:abstractNumId w:val="82"/>
  </w:num>
  <w:num w:numId="84">
    <w:abstractNumId w:val="106"/>
  </w:num>
  <w:num w:numId="85">
    <w:abstractNumId w:val="94"/>
  </w:num>
  <w:num w:numId="86">
    <w:abstractNumId w:val="93"/>
  </w:num>
  <w:num w:numId="87">
    <w:abstractNumId w:val="140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8"/>
  </w:num>
  <w:num w:numId="96">
    <w:abstractNumId w:val="113"/>
  </w:num>
  <w:num w:numId="97">
    <w:abstractNumId w:val="74"/>
  </w:num>
  <w:num w:numId="98">
    <w:abstractNumId w:val="60"/>
  </w:num>
  <w:num w:numId="99">
    <w:abstractNumId w:val="76"/>
  </w:num>
  <w:num w:numId="100">
    <w:abstractNumId w:val="127"/>
  </w:num>
  <w:num w:numId="101">
    <w:abstractNumId w:val="141"/>
  </w:num>
  <w:num w:numId="102">
    <w:abstractNumId w:val="124"/>
  </w:num>
  <w:num w:numId="103">
    <w:abstractNumId w:val="117"/>
  </w:num>
  <w:num w:numId="104">
    <w:abstractNumId w:val="91"/>
  </w:num>
  <w:num w:numId="105">
    <w:abstractNumId w:val="48"/>
  </w:num>
  <w:num w:numId="106">
    <w:abstractNumId w:val="115"/>
  </w:num>
  <w:num w:numId="107">
    <w:abstractNumId w:val="38"/>
  </w:num>
  <w:num w:numId="108">
    <w:abstractNumId w:val="52"/>
  </w:num>
  <w:num w:numId="109">
    <w:abstractNumId w:val="42"/>
  </w:num>
  <w:num w:numId="110">
    <w:abstractNumId w:val="139"/>
  </w:num>
  <w:num w:numId="111">
    <w:abstractNumId w:val="100"/>
  </w:num>
  <w:num w:numId="112">
    <w:abstractNumId w:val="63"/>
  </w:num>
  <w:num w:numId="113">
    <w:abstractNumId w:val="116"/>
  </w:num>
  <w:num w:numId="114">
    <w:abstractNumId w:val="130"/>
  </w:num>
  <w:num w:numId="115">
    <w:abstractNumId w:val="46"/>
  </w:num>
  <w:num w:numId="116">
    <w:abstractNumId w:val="102"/>
  </w:num>
  <w:num w:numId="117">
    <w:abstractNumId w:val="44"/>
  </w:num>
  <w:num w:numId="118">
    <w:abstractNumId w:val="135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6"/>
  </w:num>
  <w:num w:numId="125">
    <w:abstractNumId w:val="53"/>
  </w:num>
  <w:num w:numId="126">
    <w:abstractNumId w:val="43"/>
  </w:num>
  <w:num w:numId="127">
    <w:abstractNumId w:val="50"/>
  </w:num>
  <w:num w:numId="128">
    <w:abstractNumId w:val="67"/>
  </w:num>
  <w:num w:numId="129">
    <w:abstractNumId w:val="45"/>
  </w:num>
  <w:num w:numId="130">
    <w:abstractNumId w:val="133"/>
  </w:num>
  <w:num w:numId="131">
    <w:abstractNumId w:val="126"/>
  </w:num>
  <w:num w:numId="132">
    <w:abstractNumId w:val="96"/>
  </w:num>
  <w:num w:numId="133">
    <w:abstractNumId w:val="77"/>
  </w:num>
  <w:num w:numId="134">
    <w:abstractNumId w:val="101"/>
  </w:num>
  <w:num w:numId="135">
    <w:abstractNumId w:val="129"/>
  </w:num>
  <w:num w:numId="136">
    <w:abstractNumId w:val="54"/>
  </w:num>
  <w:num w:numId="137">
    <w:abstractNumId w:val="10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06CA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4D9"/>
    <w:rsid w:val="00080AFF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96B4A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4E72"/>
    <w:rsid w:val="000C55A6"/>
    <w:rsid w:val="000C5993"/>
    <w:rsid w:val="000C7379"/>
    <w:rsid w:val="000D0B9D"/>
    <w:rsid w:val="000D23BE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2D62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17951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37C86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1189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136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B7F0B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0CF5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4875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752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5D8"/>
    <w:rsid w:val="003D2AE5"/>
    <w:rsid w:val="003D3F7B"/>
    <w:rsid w:val="003D4B34"/>
    <w:rsid w:val="003D51B9"/>
    <w:rsid w:val="003D6213"/>
    <w:rsid w:val="003D6CB9"/>
    <w:rsid w:val="003D78D2"/>
    <w:rsid w:val="003E0BAF"/>
    <w:rsid w:val="003E0C22"/>
    <w:rsid w:val="003E1694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1D72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1FD"/>
    <w:rsid w:val="004255F5"/>
    <w:rsid w:val="0042693B"/>
    <w:rsid w:val="00427960"/>
    <w:rsid w:val="004303BE"/>
    <w:rsid w:val="00431363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3A8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4B8"/>
    <w:rsid w:val="00493FE8"/>
    <w:rsid w:val="00495154"/>
    <w:rsid w:val="004953A2"/>
    <w:rsid w:val="00495F9D"/>
    <w:rsid w:val="004972D5"/>
    <w:rsid w:val="004A0668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3C4"/>
    <w:rsid w:val="004C5E37"/>
    <w:rsid w:val="004C704E"/>
    <w:rsid w:val="004C7205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63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683F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3E42"/>
    <w:rsid w:val="00524193"/>
    <w:rsid w:val="005271AF"/>
    <w:rsid w:val="00527F76"/>
    <w:rsid w:val="00530022"/>
    <w:rsid w:val="005303AF"/>
    <w:rsid w:val="005318C9"/>
    <w:rsid w:val="005326C1"/>
    <w:rsid w:val="00533D0D"/>
    <w:rsid w:val="00534F39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2E9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0D41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E18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339F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0E54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0C04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7EC"/>
    <w:rsid w:val="00782E08"/>
    <w:rsid w:val="00783B4E"/>
    <w:rsid w:val="00784104"/>
    <w:rsid w:val="00784147"/>
    <w:rsid w:val="00784A2F"/>
    <w:rsid w:val="007873D8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15F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40F"/>
    <w:rsid w:val="007D3991"/>
    <w:rsid w:val="007D4130"/>
    <w:rsid w:val="007D6D24"/>
    <w:rsid w:val="007E5164"/>
    <w:rsid w:val="007F22A1"/>
    <w:rsid w:val="007F2E0A"/>
    <w:rsid w:val="007F40DF"/>
    <w:rsid w:val="007F53B8"/>
    <w:rsid w:val="007F53F1"/>
    <w:rsid w:val="007F577F"/>
    <w:rsid w:val="007F57E1"/>
    <w:rsid w:val="007F5824"/>
    <w:rsid w:val="00800FFA"/>
    <w:rsid w:val="00802D60"/>
    <w:rsid w:val="0080368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4FD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60C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B6C"/>
    <w:rsid w:val="008B3F9E"/>
    <w:rsid w:val="008B5535"/>
    <w:rsid w:val="008B59EA"/>
    <w:rsid w:val="008B622B"/>
    <w:rsid w:val="008B6A40"/>
    <w:rsid w:val="008B6A8D"/>
    <w:rsid w:val="008B7A0D"/>
    <w:rsid w:val="008B7D6B"/>
    <w:rsid w:val="008C0274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DD7"/>
    <w:rsid w:val="008E179D"/>
    <w:rsid w:val="008E1FF8"/>
    <w:rsid w:val="008E4439"/>
    <w:rsid w:val="008E6D0D"/>
    <w:rsid w:val="008F0B20"/>
    <w:rsid w:val="008F22B6"/>
    <w:rsid w:val="008F2C3C"/>
    <w:rsid w:val="008F7A5F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16D2"/>
    <w:rsid w:val="00922275"/>
    <w:rsid w:val="0092247B"/>
    <w:rsid w:val="00922622"/>
    <w:rsid w:val="009228BB"/>
    <w:rsid w:val="009234C8"/>
    <w:rsid w:val="00925D1D"/>
    <w:rsid w:val="00927712"/>
    <w:rsid w:val="00931290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8FB"/>
    <w:rsid w:val="00A43AE0"/>
    <w:rsid w:val="00A449A9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214C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669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248"/>
    <w:rsid w:val="00AD1541"/>
    <w:rsid w:val="00AD1626"/>
    <w:rsid w:val="00AD44A9"/>
    <w:rsid w:val="00AD5724"/>
    <w:rsid w:val="00AD7731"/>
    <w:rsid w:val="00AD7F05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6788"/>
    <w:rsid w:val="00AF70BC"/>
    <w:rsid w:val="00B01FE0"/>
    <w:rsid w:val="00B032A0"/>
    <w:rsid w:val="00B04AA1"/>
    <w:rsid w:val="00B06991"/>
    <w:rsid w:val="00B06A75"/>
    <w:rsid w:val="00B077F3"/>
    <w:rsid w:val="00B07B76"/>
    <w:rsid w:val="00B12539"/>
    <w:rsid w:val="00B149A7"/>
    <w:rsid w:val="00B1554C"/>
    <w:rsid w:val="00B17CCD"/>
    <w:rsid w:val="00B21AA3"/>
    <w:rsid w:val="00B221B2"/>
    <w:rsid w:val="00B232CB"/>
    <w:rsid w:val="00B24DFA"/>
    <w:rsid w:val="00B25533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5C6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7C"/>
    <w:rsid w:val="00BC02F7"/>
    <w:rsid w:val="00BC0FFF"/>
    <w:rsid w:val="00BC1204"/>
    <w:rsid w:val="00BC478E"/>
    <w:rsid w:val="00BC7C74"/>
    <w:rsid w:val="00BD0E36"/>
    <w:rsid w:val="00BD142B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3AA2"/>
    <w:rsid w:val="00BF6947"/>
    <w:rsid w:val="00BF7C5C"/>
    <w:rsid w:val="00C00488"/>
    <w:rsid w:val="00C0253D"/>
    <w:rsid w:val="00C04E45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D00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DCA"/>
    <w:rsid w:val="00C61328"/>
    <w:rsid w:val="00C620D4"/>
    <w:rsid w:val="00C6271F"/>
    <w:rsid w:val="00C62AA0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6D4F"/>
    <w:rsid w:val="00C77FBA"/>
    <w:rsid w:val="00C8218E"/>
    <w:rsid w:val="00C823F5"/>
    <w:rsid w:val="00C82F07"/>
    <w:rsid w:val="00C84326"/>
    <w:rsid w:val="00C844B8"/>
    <w:rsid w:val="00C848B4"/>
    <w:rsid w:val="00C84AA9"/>
    <w:rsid w:val="00C85AF8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9A3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53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3A00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26B8D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D8A"/>
    <w:rsid w:val="00D40F7B"/>
    <w:rsid w:val="00D441A2"/>
    <w:rsid w:val="00D451E0"/>
    <w:rsid w:val="00D45980"/>
    <w:rsid w:val="00D4711C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500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58E"/>
    <w:rsid w:val="00E7084A"/>
    <w:rsid w:val="00E7097B"/>
    <w:rsid w:val="00E7112A"/>
    <w:rsid w:val="00E73BCC"/>
    <w:rsid w:val="00E73E08"/>
    <w:rsid w:val="00E75ECD"/>
    <w:rsid w:val="00E80268"/>
    <w:rsid w:val="00E80449"/>
    <w:rsid w:val="00E8295C"/>
    <w:rsid w:val="00E82BAC"/>
    <w:rsid w:val="00E83713"/>
    <w:rsid w:val="00E83CE6"/>
    <w:rsid w:val="00E83D32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959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63DD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2A12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9EA"/>
    <w:rsid w:val="00FE5F56"/>
    <w:rsid w:val="00FE60D1"/>
    <w:rsid w:val="00FE6DA3"/>
    <w:rsid w:val="00FF0FDA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8FB77-8C07-4177-9541-CC7B61CC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Hubert Bednarczyk</cp:lastModifiedBy>
  <cp:revision>29</cp:revision>
  <cp:lastPrinted>2022-06-27T10:12:00Z</cp:lastPrinted>
  <dcterms:created xsi:type="dcterms:W3CDTF">2022-09-14T17:14:00Z</dcterms:created>
  <dcterms:modified xsi:type="dcterms:W3CDTF">2022-11-18T07:05:00Z</dcterms:modified>
</cp:coreProperties>
</file>