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3A7E11CE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8F7F5C">
        <w:rPr>
          <w:rFonts w:ascii="Tahoma" w:hAnsi="Tahoma" w:cs="Tahoma"/>
          <w:iCs/>
          <w:sz w:val="18"/>
          <w:szCs w:val="18"/>
        </w:rPr>
        <w:t>4</w:t>
      </w:r>
      <w:r w:rsidR="00FE1CE6">
        <w:rPr>
          <w:rFonts w:ascii="Tahoma" w:hAnsi="Tahoma" w:cs="Tahoma"/>
          <w:iCs/>
          <w:sz w:val="18"/>
          <w:szCs w:val="18"/>
        </w:rPr>
        <w:t>/24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1FBF8FF6" w14:textId="4FC2C119" w:rsidR="00030356" w:rsidRPr="00E1783C" w:rsidRDefault="00FE1CE6" w:rsidP="00030356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>
        <w:rPr>
          <w:rFonts w:cs="Tahoma"/>
          <w:b/>
          <w:szCs w:val="18"/>
        </w:rPr>
        <w:t>d</w:t>
      </w:r>
      <w:r w:rsidRPr="008B4111">
        <w:rPr>
          <w:rFonts w:cs="Tahoma"/>
          <w:b/>
          <w:szCs w:val="18"/>
          <w:lang w:val="pl-PL"/>
        </w:rPr>
        <w:t>ostaw</w:t>
      </w:r>
      <w:r>
        <w:rPr>
          <w:rFonts w:cs="Tahoma"/>
          <w:b/>
          <w:szCs w:val="18"/>
          <w:lang w:val="pl-PL"/>
        </w:rPr>
        <w:t>a</w:t>
      </w:r>
      <w:r w:rsidRPr="008B4111">
        <w:rPr>
          <w:rFonts w:cs="Tahoma"/>
          <w:b/>
          <w:szCs w:val="18"/>
          <w:lang w:val="pl-PL"/>
        </w:rPr>
        <w:t>, montaż i uruchomienie napowietrznej stacji transformatorowej typu STNK14-20/250/II3 wraz z niezbędną infrastrukturą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79B29858" w:rsidR="00674BEA" w:rsidRPr="00001060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C54F8E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C54F8E">
        <w:rPr>
          <w:rFonts w:cs="Tahoma"/>
          <w:i/>
          <w:sz w:val="18"/>
          <w:szCs w:val="18"/>
          <w:lang w:val="pl-PL"/>
        </w:rPr>
        <w:t xml:space="preserve">, osobistym </w:t>
      </w:r>
      <w:r w:rsidRPr="00C54F8E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C54F8E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5464258A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C54F8E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którego/ych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34276CEF" w:rsidR="00674BEA" w:rsidRPr="00001060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C54F8E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C54F8E">
        <w:rPr>
          <w:rFonts w:cs="Tahoma"/>
          <w:i/>
          <w:sz w:val="18"/>
          <w:szCs w:val="18"/>
          <w:lang w:val="pl-PL"/>
        </w:rPr>
        <w:t xml:space="preserve">, osobistym </w:t>
      </w:r>
      <w:r w:rsidRPr="00C54F8E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C54F8E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1C295422" w:rsidR="00674BEA" w:rsidRPr="00001060" w:rsidRDefault="00674BEA" w:rsidP="00001060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C54F8E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01060" w:rsidRPr="00C54F8E">
        <w:rPr>
          <w:rFonts w:cs="Tahoma"/>
          <w:i/>
          <w:sz w:val="18"/>
          <w:szCs w:val="18"/>
          <w:lang w:val="pl-PL"/>
        </w:rPr>
        <w:t xml:space="preserve">, osobistym </w:t>
      </w:r>
      <w:r w:rsidR="00001060" w:rsidRPr="00C54F8E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C54F8E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C54F8E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FE1CE6" w:rsidRPr="00674BEA" w:rsidRDefault="00FE1CE6">
      <w:pPr>
        <w:rPr>
          <w:lang w:val="pl-PL"/>
        </w:rPr>
      </w:pPr>
    </w:p>
    <w:sectPr w:rsidR="00FE1CE6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03122" w14:textId="77777777" w:rsidR="00000E4D" w:rsidRDefault="00000E4D" w:rsidP="00955E3C">
      <w:r>
        <w:separator/>
      </w:r>
    </w:p>
  </w:endnote>
  <w:endnote w:type="continuationSeparator" w:id="0">
    <w:p w14:paraId="5F44D934" w14:textId="77777777" w:rsidR="00000E4D" w:rsidRDefault="00000E4D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A035" w14:textId="77777777" w:rsidR="00000E4D" w:rsidRDefault="00000E4D" w:rsidP="00955E3C">
      <w:r>
        <w:separator/>
      </w:r>
    </w:p>
  </w:footnote>
  <w:footnote w:type="continuationSeparator" w:id="0">
    <w:p w14:paraId="60B97799" w14:textId="77777777" w:rsidR="00000E4D" w:rsidRDefault="00000E4D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00E4D"/>
    <w:rsid w:val="00001060"/>
    <w:rsid w:val="00030356"/>
    <w:rsid w:val="00082E94"/>
    <w:rsid w:val="00126A15"/>
    <w:rsid w:val="00234042"/>
    <w:rsid w:val="002A0E04"/>
    <w:rsid w:val="00422D80"/>
    <w:rsid w:val="00497F80"/>
    <w:rsid w:val="00502985"/>
    <w:rsid w:val="00553391"/>
    <w:rsid w:val="00674BEA"/>
    <w:rsid w:val="006D5A9D"/>
    <w:rsid w:val="008B15A8"/>
    <w:rsid w:val="008F7F5C"/>
    <w:rsid w:val="00955E3C"/>
    <w:rsid w:val="00BF4969"/>
    <w:rsid w:val="00C54F8E"/>
    <w:rsid w:val="00D415FE"/>
    <w:rsid w:val="00DB1E14"/>
    <w:rsid w:val="00EC09C2"/>
    <w:rsid w:val="00FC6937"/>
    <w:rsid w:val="00FD7A9A"/>
    <w:rsid w:val="00FE1CE6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19</cp:revision>
  <cp:lastPrinted>2022-03-02T08:49:00Z</cp:lastPrinted>
  <dcterms:created xsi:type="dcterms:W3CDTF">2022-02-03T10:14:00Z</dcterms:created>
  <dcterms:modified xsi:type="dcterms:W3CDTF">2024-03-15T09:42:00Z</dcterms:modified>
</cp:coreProperties>
</file>