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42841699"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653531">
        <w:rPr>
          <w:rFonts w:asciiTheme="majorHAnsi" w:hAnsiTheme="majorHAnsi" w:cstheme="majorHAnsi"/>
          <w:b/>
          <w:bCs/>
          <w:color w:val="262626" w:themeColor="text1" w:themeTint="D9"/>
          <w:sz w:val="20"/>
          <w:szCs w:val="20"/>
        </w:rPr>
        <w:t>52</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653531">
        <w:rPr>
          <w:rFonts w:asciiTheme="majorHAnsi" w:hAnsiTheme="majorHAnsi" w:cstheme="majorHAnsi"/>
          <w:b/>
          <w:bCs/>
          <w:color w:val="262626" w:themeColor="text1" w:themeTint="D9"/>
          <w:sz w:val="20"/>
          <w:szCs w:val="20"/>
        </w:rPr>
        <w:t>3</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067AAAB3" w14:textId="16160A07" w:rsidR="00A95E16" w:rsidRDefault="00A95E16"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r>
        <w:rPr>
          <w:rFonts w:ascii="Calibri Light" w:hAnsi="Calibri Light" w:cs="Calibri Light"/>
          <w:b/>
          <w:bCs/>
          <w:iCs/>
          <w:color w:val="262626"/>
          <w:sz w:val="20"/>
          <w:szCs w:val="20"/>
        </w:rPr>
        <w:t>Usługi weterynaryjne w zakresie:</w:t>
      </w:r>
    </w:p>
    <w:p w14:paraId="7403CC20" w14:textId="77777777" w:rsidR="00A95E16" w:rsidRDefault="00A95E16"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p>
    <w:p w14:paraId="2662B21E" w14:textId="77777777" w:rsidR="00653531" w:rsidRPr="00653531" w:rsidRDefault="00653531" w:rsidP="00653531">
      <w:pPr>
        <w:suppressAutoHyphens/>
        <w:spacing w:after="0" w:line="360" w:lineRule="auto"/>
        <w:jc w:val="both"/>
        <w:rPr>
          <w:rFonts w:ascii="Calibri Light" w:eastAsia="Times New Roman" w:hAnsi="Calibri Light" w:cs="Calibri Light"/>
          <w:sz w:val="20"/>
          <w:szCs w:val="20"/>
          <w:lang w:eastAsia="ar-SA"/>
        </w:rPr>
      </w:pPr>
      <w:bookmarkStart w:id="1" w:name="_Hlk151020460"/>
      <w:r w:rsidRPr="00653531">
        <w:rPr>
          <w:rFonts w:ascii="Calibri Light" w:eastAsia="Times New Roman" w:hAnsi="Calibri Light" w:cs="Calibri Light"/>
          <w:b/>
          <w:sz w:val="20"/>
          <w:szCs w:val="20"/>
          <w:lang w:eastAsia="ar-SA"/>
        </w:rPr>
        <w:t>Część 1.</w:t>
      </w:r>
      <w:r w:rsidRPr="00653531">
        <w:rPr>
          <w:rFonts w:ascii="Calibri Light" w:eastAsia="Times New Roman" w:hAnsi="Calibri Light" w:cs="Calibri Light"/>
          <w:sz w:val="20"/>
          <w:szCs w:val="20"/>
          <w:lang w:eastAsia="ar-SA"/>
        </w:rPr>
        <w:t xml:space="preserve"> Opieka weterynaryjna nad zwierzętami bezdomnymi i wolno żyjącymi z terenu Miasta Pruszkowa.</w:t>
      </w:r>
    </w:p>
    <w:p w14:paraId="3357EA3D" w14:textId="77777777" w:rsidR="00653531" w:rsidRPr="00653531" w:rsidRDefault="00653531" w:rsidP="00653531">
      <w:pPr>
        <w:suppressAutoHyphens/>
        <w:spacing w:after="0" w:line="360" w:lineRule="auto"/>
        <w:jc w:val="both"/>
        <w:rPr>
          <w:rFonts w:ascii="Calibri Light" w:eastAsia="Times New Roman" w:hAnsi="Calibri Light" w:cs="Calibri Light"/>
          <w:sz w:val="20"/>
          <w:szCs w:val="20"/>
          <w:lang w:eastAsia="ar-SA"/>
        </w:rPr>
      </w:pPr>
      <w:r w:rsidRPr="00653531">
        <w:rPr>
          <w:rFonts w:ascii="Calibri Light" w:eastAsia="Times New Roman" w:hAnsi="Calibri Light" w:cs="Calibri Light"/>
          <w:b/>
          <w:sz w:val="20"/>
          <w:szCs w:val="20"/>
          <w:lang w:eastAsia="ar-SA"/>
        </w:rPr>
        <w:t>Część 2.</w:t>
      </w:r>
      <w:r w:rsidRPr="00653531">
        <w:rPr>
          <w:rFonts w:ascii="Calibri Light" w:eastAsia="Times New Roman" w:hAnsi="Calibri Light" w:cs="Calibri Light"/>
          <w:sz w:val="20"/>
          <w:szCs w:val="20"/>
          <w:lang w:eastAsia="ar-SA"/>
        </w:rPr>
        <w:t xml:space="preserve"> Wykonywanie zabiegów kastracji zwierząt domowych posiadających właścicieli, elektroniczne znakowanie zwierząt oraz usypianie ślepych miotów w ramach programu zapobiegania bezdomności zwierząt.</w:t>
      </w:r>
    </w:p>
    <w:bookmarkEnd w:id="1"/>
    <w:p w14:paraId="6DD16F8E"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350DBA68"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3B4ADF83" w14:textId="77777777" w:rsidR="00A95E16" w:rsidRDefault="00A95E16" w:rsidP="009A2CDF">
      <w:pPr>
        <w:spacing w:after="0" w:line="240" w:lineRule="auto"/>
        <w:rPr>
          <w:rFonts w:asciiTheme="majorHAnsi" w:hAnsiTheme="majorHAnsi" w:cstheme="majorHAnsi"/>
          <w:b/>
          <w:bCs/>
          <w:color w:val="262626" w:themeColor="text1" w:themeTint="D9"/>
          <w:sz w:val="20"/>
          <w:szCs w:val="20"/>
        </w:rPr>
      </w:pPr>
    </w:p>
    <w:p w14:paraId="659444F2" w14:textId="32E5F73E"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Default="007D38B3" w:rsidP="00CC124D">
      <w:pPr>
        <w:spacing w:after="0" w:line="240" w:lineRule="auto"/>
        <w:rPr>
          <w:rFonts w:asciiTheme="majorHAnsi" w:hAnsiTheme="majorHAnsi" w:cstheme="majorHAnsi"/>
          <w:color w:val="262626" w:themeColor="text1" w:themeTint="D9"/>
          <w:sz w:val="20"/>
          <w:szCs w:val="20"/>
        </w:rPr>
      </w:pPr>
    </w:p>
    <w:p w14:paraId="1B11C649" w14:textId="77777777" w:rsidR="006B6C33" w:rsidRPr="009D538D" w:rsidRDefault="006B6C3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53161777" w:rsidR="00A77037" w:rsidRPr="009D538D" w:rsidRDefault="00F55D14"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126D1EC6" w14:textId="51EAD76F" w:rsidR="00355F8A" w:rsidRDefault="00F55D14" w:rsidP="00653531">
      <w:pPr>
        <w:tabs>
          <w:tab w:val="left" w:pos="6437"/>
        </w:tabs>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b/>
      </w:r>
    </w:p>
    <w:p w14:paraId="71DE85F3" w14:textId="7DEC6F89" w:rsidR="00F55D14" w:rsidRDefault="00F55D14" w:rsidP="00F55D14">
      <w:pPr>
        <w:tabs>
          <w:tab w:val="left" w:pos="6437"/>
        </w:tabs>
        <w:spacing w:after="0" w:line="240" w:lineRule="auto"/>
        <w:jc w:val="center"/>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PREZYDENT</w:t>
      </w:r>
    </w:p>
    <w:p w14:paraId="5A7AEA8D" w14:textId="53D3F437" w:rsidR="00F55D14" w:rsidRDefault="00F55D14" w:rsidP="00F55D14">
      <w:pPr>
        <w:tabs>
          <w:tab w:val="left" w:pos="6437"/>
        </w:tabs>
        <w:spacing w:after="0" w:line="240" w:lineRule="auto"/>
        <w:jc w:val="center"/>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MIASTA PRUSZKOWA</w:t>
      </w:r>
    </w:p>
    <w:p w14:paraId="26EE4493" w14:textId="03E5CB34" w:rsidR="00F55D14" w:rsidRPr="009D538D" w:rsidRDefault="00F55D14" w:rsidP="00F55D14">
      <w:pPr>
        <w:tabs>
          <w:tab w:val="left" w:pos="6437"/>
        </w:tabs>
        <w:spacing w:after="0" w:line="240" w:lineRule="auto"/>
        <w:jc w:val="center"/>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 Paweł Makuch</w:t>
      </w:r>
    </w:p>
    <w:p w14:paraId="1ED9F898" w14:textId="77777777" w:rsidR="00F3239A" w:rsidRPr="009D538D" w:rsidRDefault="00F3239A" w:rsidP="00F55D14">
      <w:pPr>
        <w:spacing w:after="0" w:line="240" w:lineRule="auto"/>
        <w:jc w:val="right"/>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330A0A2A" w14:textId="77777777" w:rsidR="00E00ED9" w:rsidRDefault="00E00ED9"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2BCA1B8"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748485E6"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62A141A5" w14:textId="77777777" w:rsidR="00653531" w:rsidRDefault="00653531" w:rsidP="00C17E0E">
      <w:pPr>
        <w:spacing w:after="0" w:line="240" w:lineRule="auto"/>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643BE59E" w14:textId="407EEB46" w:rsidR="001C3E1D" w:rsidRDefault="001C3E1D" w:rsidP="00CC124D">
      <w:pPr>
        <w:spacing w:after="0" w:line="240" w:lineRule="auto"/>
        <w:rPr>
          <w:rFonts w:asciiTheme="majorHAnsi" w:hAnsiTheme="majorHAnsi" w:cstheme="majorHAnsi"/>
          <w:color w:val="262626" w:themeColor="text1" w:themeTint="D9"/>
          <w:sz w:val="20"/>
          <w:szCs w:val="20"/>
        </w:rPr>
      </w:pPr>
    </w:p>
    <w:p w14:paraId="6014BC90" w14:textId="77777777" w:rsidR="00355F8A" w:rsidRDefault="00355F8A"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73BD2F3"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FD1EA9">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w:t>
      </w:r>
      <w:r w:rsidR="00726B7A">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r., poz. </w:t>
      </w:r>
      <w:r w:rsidR="00726B7A">
        <w:rPr>
          <w:rFonts w:asciiTheme="majorHAnsi" w:hAnsiTheme="majorHAnsi" w:cstheme="majorHAnsi"/>
          <w:color w:val="262626" w:themeColor="text1" w:themeTint="D9"/>
          <w:sz w:val="20"/>
          <w:szCs w:val="20"/>
        </w:rPr>
        <w:t>1605</w:t>
      </w:r>
      <w:r w:rsidR="00C006FB">
        <w:rPr>
          <w:rFonts w:asciiTheme="majorHAnsi" w:hAnsiTheme="majorHAnsi" w:cstheme="majorHAnsi"/>
          <w:color w:val="262626" w:themeColor="text1" w:themeTint="D9"/>
          <w:sz w:val="20"/>
          <w:szCs w:val="20"/>
        </w:rPr>
        <w:t xml:space="preserve"> ze zm.</w:t>
      </w:r>
      <w:r w:rsidRPr="009D538D">
        <w:rPr>
          <w:rFonts w:asciiTheme="majorHAnsi" w:hAnsiTheme="majorHAnsi" w:cstheme="majorHAnsi"/>
          <w:color w:val="262626" w:themeColor="text1" w:themeTint="D9"/>
          <w:sz w:val="20"/>
          <w:szCs w:val="20"/>
        </w:rPr>
        <w:t>)</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7E0AE93" w14:textId="77777777" w:rsidR="00C006FB" w:rsidRPr="009D538D" w:rsidRDefault="00617139" w:rsidP="00C006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C006FB" w:rsidRPr="00C006FB">
        <w:fldChar w:fldCharType="begin"/>
      </w:r>
      <w:r w:rsidR="00C006FB" w:rsidRPr="00C006FB">
        <w:rPr>
          <w:color w:val="4472C4" w:themeColor="accent1"/>
        </w:rPr>
        <w:instrText xml:space="preserve"> HYPERLINK "https://platformazakupowa.pl/pn/gm_pruszkow" </w:instrText>
      </w:r>
      <w:r w:rsidR="00C006FB" w:rsidRPr="00C006FB">
        <w:fldChar w:fldCharType="separate"/>
      </w:r>
      <w:r w:rsidR="00C006FB" w:rsidRPr="00C006FB">
        <w:rPr>
          <w:rStyle w:val="Hipercze"/>
          <w:rFonts w:asciiTheme="majorHAnsi" w:hAnsiTheme="majorHAnsi" w:cstheme="majorHAnsi"/>
          <w:color w:val="4472C4" w:themeColor="accent1"/>
          <w:sz w:val="20"/>
          <w:szCs w:val="20"/>
        </w:rPr>
        <w:t>https://platformazakupowa.pl/pn/gm_pruszkow</w:t>
      </w:r>
      <w:r w:rsidR="00C006FB" w:rsidRPr="00C006FB">
        <w:rPr>
          <w:rStyle w:val="Hipercze"/>
          <w:rFonts w:asciiTheme="majorHAnsi" w:hAnsiTheme="majorHAnsi" w:cstheme="majorHAnsi"/>
          <w:color w:val="4472C4" w:themeColor="accent1"/>
          <w:sz w:val="20"/>
          <w:szCs w:val="20"/>
        </w:rPr>
        <w:fldChar w:fldCharType="end"/>
      </w:r>
    </w:p>
    <w:p w14:paraId="09689A6C" w14:textId="4196195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2EF5FF7B"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C006FB" w:rsidRPr="00C006FB">
          <w:rPr>
            <w:rStyle w:val="Hipercze"/>
            <w:rFonts w:asciiTheme="majorHAnsi" w:hAnsiTheme="majorHAnsi" w:cstheme="majorHAnsi"/>
            <w:color w:val="4472C4" w:themeColor="accent1"/>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9FE9142"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w:t>
      </w:r>
      <w:r w:rsidR="00726B7A">
        <w:rPr>
          <w:rFonts w:asciiTheme="majorHAnsi" w:hAnsiTheme="majorHAnsi" w:cstheme="majorHAnsi"/>
          <w:color w:val="262626" w:themeColor="text1" w:themeTint="D9"/>
          <w:sz w:val="20"/>
          <w:szCs w:val="20"/>
        </w:rPr>
        <w:t>3</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w:t>
      </w:r>
      <w:r w:rsidR="00726B7A">
        <w:rPr>
          <w:rFonts w:asciiTheme="majorHAnsi" w:hAnsiTheme="majorHAnsi" w:cstheme="majorHAnsi"/>
          <w:color w:val="262626" w:themeColor="text1" w:themeTint="D9"/>
          <w:sz w:val="20"/>
          <w:szCs w:val="20"/>
        </w:rPr>
        <w:t>605</w:t>
      </w:r>
      <w:r w:rsidR="00C006FB">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0CB67C4" w14:textId="77777777" w:rsidR="00C006FB" w:rsidRDefault="00C006FB" w:rsidP="00C006FB">
      <w:pPr>
        <w:spacing w:after="0" w:line="240" w:lineRule="auto"/>
        <w:jc w:val="both"/>
        <w:rPr>
          <w:rFonts w:ascii="Calibri Light" w:hAnsi="Calibri Light"/>
          <w:sz w:val="20"/>
          <w:szCs w:val="20"/>
          <w:lang w:eastAsia="en-US"/>
        </w:rPr>
      </w:pPr>
    </w:p>
    <w:p w14:paraId="6385E193" w14:textId="47E53FBF"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22BBB04" w14:textId="77777777" w:rsidR="00C006FB" w:rsidRPr="00F94C1B" w:rsidRDefault="00C006FB" w:rsidP="00C006FB">
      <w:pPr>
        <w:spacing w:after="0" w:line="240" w:lineRule="auto"/>
        <w:rPr>
          <w:rFonts w:ascii="Calibri Light" w:hAnsi="Calibri Light"/>
          <w:sz w:val="20"/>
          <w:szCs w:val="20"/>
          <w:lang w:eastAsia="en-US"/>
        </w:rPr>
      </w:pPr>
    </w:p>
    <w:p w14:paraId="02B2508A" w14:textId="77777777"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DC86792" w14:textId="77777777" w:rsidR="00C006FB" w:rsidRPr="00F94C1B" w:rsidRDefault="00C006FB" w:rsidP="00C006FB">
      <w:pPr>
        <w:spacing w:after="0" w:line="240" w:lineRule="auto"/>
        <w:rPr>
          <w:rFonts w:ascii="Calibri Light" w:hAnsi="Calibri Light"/>
          <w:sz w:val="20"/>
          <w:szCs w:val="20"/>
          <w:lang w:eastAsia="en-US"/>
        </w:rPr>
      </w:pPr>
    </w:p>
    <w:p w14:paraId="5C3A10AD" w14:textId="77777777" w:rsidR="00C006FB" w:rsidRPr="00F94C1B" w:rsidRDefault="00C006FB" w:rsidP="00C006FB">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3A9E9603" w14:textId="77777777" w:rsidR="00C006FB" w:rsidRPr="00F94C1B" w:rsidRDefault="00C006FB" w:rsidP="00C006FB">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70EDD0C5" w14:textId="77777777" w:rsidR="00C006FB" w:rsidRPr="00F94C1B" w:rsidRDefault="00C006FB" w:rsidP="00C006FB">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 xml:space="preserve">art. 108 i art. 109 Pzp i art. 7 ust. 1 Ustawy o szczególnych rozwiązaniach w zakresie przeciwdziałania wspieraniu agresji na Ukrainę oraz służących ochronie bezpieczeństwa narodowego w zakresie wskazanym w rozdz. II ust. 8 SWZ, </w:t>
      </w:r>
    </w:p>
    <w:p w14:paraId="6E6F140B"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złożył ofertę niepodlegającą odrzuceniu na podstawie art. 226 ust. 1 ustawy Pzp.</w:t>
      </w:r>
    </w:p>
    <w:p w14:paraId="3660DB37" w14:textId="77777777" w:rsidR="00C006FB" w:rsidRPr="00F94C1B" w:rsidRDefault="00C006FB" w:rsidP="00C006FB">
      <w:pPr>
        <w:spacing w:after="0" w:line="240" w:lineRule="auto"/>
        <w:rPr>
          <w:rFonts w:ascii="Calibri Light" w:hAnsi="Calibri Light"/>
          <w:sz w:val="20"/>
          <w:szCs w:val="20"/>
          <w:lang w:eastAsia="en-US"/>
        </w:rPr>
      </w:pPr>
    </w:p>
    <w:p w14:paraId="3CC69224" w14:textId="77777777" w:rsidR="00C006FB" w:rsidRPr="00F94C1B" w:rsidRDefault="00C006FB" w:rsidP="00C006FB">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28E13BA8"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63BA67EF" w14:textId="77777777" w:rsidR="00C006FB" w:rsidRPr="00F94C1B" w:rsidRDefault="00C006FB" w:rsidP="00C006FB">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013215BE" w14:textId="77777777" w:rsidR="00C006FB" w:rsidRPr="00F94C1B" w:rsidRDefault="00C006FB" w:rsidP="00C006FB">
      <w:pPr>
        <w:spacing w:after="0" w:line="240" w:lineRule="auto"/>
        <w:rPr>
          <w:rFonts w:ascii="Calibri Light" w:hAnsi="Calibri Light"/>
          <w:sz w:val="20"/>
          <w:szCs w:val="20"/>
          <w:lang w:eastAsia="en-US"/>
        </w:rPr>
      </w:pPr>
    </w:p>
    <w:p w14:paraId="7978CC4C" w14:textId="56589AD3" w:rsidR="00C006FB" w:rsidRDefault="00C006FB" w:rsidP="00C006FB">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20387B94" w14:textId="77777777" w:rsidR="00C006FB" w:rsidRPr="00F94C1B" w:rsidRDefault="00C006FB" w:rsidP="00C006FB">
      <w:pPr>
        <w:spacing w:after="0" w:line="240" w:lineRule="auto"/>
        <w:rPr>
          <w:rFonts w:ascii="Calibri Light" w:hAnsi="Calibri Light"/>
          <w:b/>
          <w:bCs/>
          <w:sz w:val="20"/>
          <w:szCs w:val="20"/>
          <w:lang w:eastAsia="en-US"/>
        </w:rPr>
      </w:pPr>
    </w:p>
    <w:p w14:paraId="2A427B3E" w14:textId="77777777" w:rsidR="00C006FB" w:rsidRPr="00F94C1B" w:rsidRDefault="00C006FB" w:rsidP="00C006FB">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F94C1B">
        <w:rPr>
          <w:rFonts w:ascii="Calibri Light" w:hAnsi="Calibri Light"/>
          <w:b/>
          <w:bCs/>
          <w:sz w:val="20"/>
          <w:szCs w:val="20"/>
          <w:lang w:eastAsia="en-US"/>
        </w:rPr>
        <w:t>art. 108 i art. 109 Pzp</w:t>
      </w:r>
      <w:r>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537ED3A9" w14:textId="77777777" w:rsidR="00C006FB" w:rsidRPr="00F94C1B" w:rsidRDefault="00C006FB" w:rsidP="00C006FB">
      <w:pPr>
        <w:spacing w:after="0" w:line="240" w:lineRule="auto"/>
        <w:jc w:val="both"/>
        <w:rPr>
          <w:rFonts w:ascii="Calibri Light" w:hAnsi="Calibri Light"/>
          <w:b/>
          <w:bCs/>
          <w:sz w:val="20"/>
          <w:szCs w:val="20"/>
          <w:lang w:eastAsia="en-US"/>
        </w:rPr>
      </w:pPr>
    </w:p>
    <w:p w14:paraId="438AE7F1" w14:textId="2E63CE49" w:rsidR="00C006FB" w:rsidRDefault="00C006FB" w:rsidP="00C006FB">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45ED9772" w14:textId="77777777" w:rsidR="008101CC" w:rsidRPr="00906EF4" w:rsidRDefault="008101CC" w:rsidP="00C006FB">
      <w:pPr>
        <w:spacing w:after="0" w:line="240" w:lineRule="auto"/>
        <w:rPr>
          <w:rFonts w:ascii="Calibri Light" w:hAnsi="Calibri Light"/>
          <w:b/>
          <w:bCs/>
          <w:sz w:val="20"/>
          <w:szCs w:val="20"/>
          <w:lang w:eastAsia="en-US"/>
        </w:rPr>
      </w:pPr>
    </w:p>
    <w:p w14:paraId="42F0D175" w14:textId="77777777" w:rsidR="00C006FB" w:rsidRPr="00906EF4" w:rsidRDefault="00C006FB" w:rsidP="00C006FB">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2BA0453B" w14:textId="77777777" w:rsidR="00C006FB" w:rsidRPr="00906EF4" w:rsidRDefault="00C006FB" w:rsidP="00C006FB">
      <w:pPr>
        <w:autoSpaceDE w:val="0"/>
        <w:autoSpaceDN w:val="0"/>
        <w:spacing w:after="0" w:line="240" w:lineRule="auto"/>
        <w:rPr>
          <w:rFonts w:ascii="Calibri Light" w:hAnsi="Calibri Light"/>
          <w:sz w:val="20"/>
          <w:szCs w:val="20"/>
          <w:lang w:eastAsia="en-US"/>
        </w:rPr>
      </w:pPr>
    </w:p>
    <w:p w14:paraId="3E8CA61A" w14:textId="77777777" w:rsidR="00C006FB" w:rsidRPr="00906EF4" w:rsidRDefault="00C006FB" w:rsidP="00C006FB">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34CCF9BB" w14:textId="77777777" w:rsidR="00C006FB" w:rsidRPr="00906EF4" w:rsidRDefault="00C006FB" w:rsidP="00C006FB">
      <w:pPr>
        <w:autoSpaceDE w:val="0"/>
        <w:autoSpaceDN w:val="0"/>
        <w:spacing w:after="0" w:line="240" w:lineRule="auto"/>
        <w:rPr>
          <w:rFonts w:ascii="Calibri Light" w:hAnsi="Calibri Light"/>
          <w:sz w:val="20"/>
          <w:szCs w:val="20"/>
          <w:lang w:eastAsia="en-US"/>
        </w:rPr>
      </w:pPr>
    </w:p>
    <w:p w14:paraId="33FC02E8" w14:textId="46D7C17D" w:rsidR="0077475D" w:rsidRDefault="00C006FB" w:rsidP="008101CC">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668BB182" w14:textId="77777777" w:rsidR="00851367" w:rsidRDefault="00851367" w:rsidP="008101CC">
      <w:pPr>
        <w:autoSpaceDE w:val="0"/>
        <w:autoSpaceDN w:val="0"/>
        <w:spacing w:after="0" w:line="240" w:lineRule="auto"/>
        <w:rPr>
          <w:rFonts w:ascii="Calibri Light" w:hAnsi="Calibri Light"/>
          <w:sz w:val="20"/>
          <w:szCs w:val="20"/>
          <w:lang w:eastAsia="en-US"/>
        </w:rPr>
      </w:pPr>
    </w:p>
    <w:p w14:paraId="59F5528B" w14:textId="77777777" w:rsidR="00851367" w:rsidRDefault="00851367" w:rsidP="00851367">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1C3865A" w14:textId="56C37FBF" w:rsidR="008101CC" w:rsidRPr="00632FB9" w:rsidRDefault="008101CC" w:rsidP="008101CC">
      <w:pPr>
        <w:spacing w:after="0" w:line="240" w:lineRule="auto"/>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851367">
          <w:rPr>
            <w:rStyle w:val="Hipercze"/>
            <w:rFonts w:asciiTheme="majorHAnsi" w:hAnsiTheme="majorHAnsi" w:cstheme="majorHAnsi"/>
            <w:color w:val="4472C4" w:themeColor="accent1"/>
            <w:sz w:val="20"/>
            <w:szCs w:val="20"/>
          </w:rPr>
          <w:t>https://platformazakupowa.pl/</w:t>
        </w:r>
      </w:hyperlink>
      <w:r w:rsidRPr="00632FB9">
        <w:rPr>
          <w:rFonts w:asciiTheme="majorHAnsi" w:hAnsiTheme="majorHAnsi" w:cstheme="majorHAnsi"/>
          <w:sz w:val="20"/>
          <w:szCs w:val="20"/>
        </w:rPr>
        <w:t xml:space="preserve"> za pośrednictwem formularza </w:t>
      </w:r>
      <w:r w:rsidRPr="00851367">
        <w:rPr>
          <w:rFonts w:asciiTheme="majorHAnsi" w:hAnsiTheme="majorHAnsi" w:cstheme="majorHAnsi"/>
          <w:color w:val="4472C4" w:themeColor="accent1"/>
          <w:sz w:val="20"/>
          <w:szCs w:val="20"/>
        </w:rPr>
        <w:t>“Wyślij wiadomość do zamawiającego”</w:t>
      </w:r>
    </w:p>
    <w:p w14:paraId="550619AA" w14:textId="77777777" w:rsidR="008101CC" w:rsidRPr="00632FB9" w:rsidRDefault="008101CC" w:rsidP="008101CC">
      <w:pPr>
        <w:spacing w:after="0" w:line="240" w:lineRule="auto"/>
        <w:rPr>
          <w:rFonts w:asciiTheme="majorHAnsi" w:hAnsiTheme="majorHAnsi" w:cstheme="majorHAnsi"/>
          <w:sz w:val="20"/>
          <w:szCs w:val="20"/>
        </w:rPr>
      </w:pPr>
    </w:p>
    <w:p w14:paraId="661368F8" w14:textId="77777777" w:rsidR="008101CC" w:rsidRPr="00632FB9" w:rsidRDefault="008101CC" w:rsidP="008101CC">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11AEE69C" w14:textId="77777777" w:rsidR="008101CC" w:rsidRDefault="008101CC" w:rsidP="008101CC">
      <w:pPr>
        <w:numPr>
          <w:ilvl w:val="1"/>
          <w:numId w:val="10"/>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 xml:space="preserve">akceptuje warunki korzystania z </w:t>
      </w:r>
      <w:hyperlink r:id="rId12">
        <w:r w:rsidRPr="008101CC">
          <w:rPr>
            <w:rFonts w:asciiTheme="majorHAnsi" w:hAnsiTheme="majorHAnsi" w:cs="Calibri"/>
            <w:color w:val="4472C4" w:themeColor="accent1"/>
            <w:sz w:val="20"/>
            <w:szCs w:val="20"/>
            <w:u w:val="single"/>
            <w:lang w:val="pl"/>
          </w:rPr>
          <w:t>platformazakupowa.pl</w:t>
        </w:r>
      </w:hyperlink>
      <w:r w:rsidRPr="008101CC">
        <w:rPr>
          <w:rFonts w:asciiTheme="majorHAnsi" w:hAnsiTheme="majorHAnsi" w:cs="Calibri"/>
          <w:color w:val="4472C4" w:themeColor="accent1"/>
          <w:sz w:val="20"/>
          <w:szCs w:val="20"/>
          <w:lang w:val="pl"/>
        </w:rPr>
        <w:t xml:space="preserve"> </w:t>
      </w:r>
      <w:r w:rsidRPr="00632FB9">
        <w:rPr>
          <w:rFonts w:asciiTheme="majorHAnsi" w:hAnsiTheme="majorHAnsi" w:cs="Calibri"/>
          <w:sz w:val="20"/>
          <w:szCs w:val="20"/>
          <w:lang w:val="pl"/>
        </w:rPr>
        <w:t xml:space="preserve">określone w Regulaminie zamieszczonym na stronie internetowej </w:t>
      </w:r>
      <w:hyperlink r:id="rId13">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5AC95185" w14:textId="77777777" w:rsidR="00851367" w:rsidRPr="00632FB9" w:rsidRDefault="00851367" w:rsidP="00851367">
      <w:pPr>
        <w:spacing w:after="0" w:line="240" w:lineRule="auto"/>
        <w:ind w:left="338"/>
        <w:jc w:val="both"/>
        <w:rPr>
          <w:rFonts w:asciiTheme="majorHAnsi" w:hAnsiTheme="majorHAnsi" w:cs="Calibri"/>
          <w:sz w:val="20"/>
          <w:szCs w:val="20"/>
          <w:lang w:val="pl"/>
        </w:rPr>
      </w:pPr>
    </w:p>
    <w:p w14:paraId="7DD1B374" w14:textId="77777777" w:rsidR="008101CC" w:rsidRPr="00632FB9" w:rsidRDefault="008101CC" w:rsidP="008101CC">
      <w:pPr>
        <w:numPr>
          <w:ilvl w:val="1"/>
          <w:numId w:val="10"/>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4">
        <w:r w:rsidRPr="008101CC">
          <w:rPr>
            <w:rFonts w:asciiTheme="majorHAnsi" w:hAnsiTheme="majorHAnsi" w:cs="Calibri"/>
            <w:color w:val="4472C4" w:themeColor="accent1"/>
            <w:sz w:val="20"/>
            <w:szCs w:val="20"/>
            <w:u w:val="single"/>
            <w:lang w:val="pl"/>
          </w:rPr>
          <w:t>pod linkiem</w:t>
        </w:r>
      </w:hyperlink>
      <w:r w:rsidRPr="008101CC">
        <w:rPr>
          <w:rFonts w:asciiTheme="majorHAnsi" w:hAnsiTheme="majorHAnsi" w:cs="Calibri"/>
          <w:color w:val="4472C4" w:themeColor="accent1"/>
          <w:sz w:val="20"/>
          <w:szCs w:val="20"/>
          <w:lang w:val="pl"/>
        </w:rPr>
        <w:t xml:space="preserve">. </w:t>
      </w:r>
    </w:p>
    <w:p w14:paraId="6923AF31" w14:textId="77777777" w:rsidR="0077475D" w:rsidRPr="009D538D" w:rsidRDefault="0077475D" w:rsidP="008101CC">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6E78F533" w14:textId="77777777" w:rsidR="00466949" w:rsidRPr="006404F8" w:rsidRDefault="00466949" w:rsidP="00466949">
      <w:pPr>
        <w:spacing w:line="252" w:lineRule="auto"/>
        <w:contextualSpacing/>
        <w:jc w:val="both"/>
        <w:rPr>
          <w:rFonts w:asciiTheme="majorHAnsi" w:eastAsiaTheme="majorEastAsia" w:hAnsiTheme="majorHAnsi" w:cstheme="majorHAnsi"/>
          <w:color w:val="262626" w:themeColor="text1" w:themeTint="D9"/>
          <w:sz w:val="20"/>
          <w:szCs w:val="20"/>
          <w:lang w:eastAsia="en-US"/>
        </w:rPr>
      </w:pPr>
      <w:bookmarkStart w:id="4" w:name="_Hlk79046275"/>
      <w:r w:rsidRPr="006404F8">
        <w:rPr>
          <w:rFonts w:asciiTheme="majorHAnsi" w:eastAsiaTheme="majorEastAsia" w:hAnsiTheme="majorHAnsi" w:cstheme="majorHAnsi"/>
          <w:color w:val="262626" w:themeColor="text1" w:themeTint="D9"/>
          <w:sz w:val="20"/>
          <w:szCs w:val="20"/>
          <w:lang w:eastAsia="en-US"/>
        </w:rPr>
        <w:t xml:space="preserve">Zamawiający dokonuje podziału zamówienia na części. Opis poszczególnych części znajduje się w rozdziale II pkt. 1 SWZ.  </w:t>
      </w:r>
    </w:p>
    <w:p w14:paraId="625D4491" w14:textId="72D64498" w:rsidR="00466949" w:rsidRPr="008101CC" w:rsidRDefault="00466949" w:rsidP="00466949">
      <w:pPr>
        <w:spacing w:after="0" w:line="240" w:lineRule="auto"/>
        <w:jc w:val="both"/>
        <w:rPr>
          <w:rFonts w:ascii="Calibri Light" w:hAnsi="Calibri Light" w:cs="Calibri Light"/>
          <w:b/>
          <w:color w:val="4472C4" w:themeColor="accent1"/>
          <w:sz w:val="20"/>
          <w:szCs w:val="20"/>
        </w:rPr>
      </w:pPr>
      <w:r w:rsidRPr="008101CC">
        <w:rPr>
          <w:rFonts w:ascii="Calibri Light" w:hAnsi="Calibri Light" w:cs="Calibri Light"/>
          <w:b/>
          <w:color w:val="4472C4" w:themeColor="accent1"/>
          <w:sz w:val="20"/>
          <w:szCs w:val="20"/>
        </w:rPr>
        <w:t>Zamawiający dopuszcza możliwość składania ofert częściowych dla części 1 i/lub dla części 2.</w:t>
      </w:r>
    </w:p>
    <w:bookmarkEnd w:id="4"/>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11C7E5" w14:textId="172993F9" w:rsidR="0077475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D9FB926" w14:textId="77777777" w:rsidR="00851367" w:rsidRDefault="00851367"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117D0C21"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5" w:name="_Hlk118982695"/>
      <w:bookmarkStart w:id="6" w:name="_Hlk151021953"/>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F26F5C">
        <w:rPr>
          <w:rFonts w:asciiTheme="majorHAnsi" w:hAnsiTheme="majorHAnsi" w:cstheme="majorHAnsi"/>
          <w:color w:val="262626" w:themeColor="text1" w:themeTint="D9"/>
          <w:sz w:val="20"/>
          <w:szCs w:val="20"/>
        </w:rPr>
        <w:t>7</w:t>
      </w:r>
      <w:r w:rsidR="00FB14CA" w:rsidRPr="009D538D">
        <w:rPr>
          <w:rFonts w:asciiTheme="majorHAnsi" w:hAnsiTheme="majorHAnsi" w:cstheme="majorHAnsi"/>
          <w:color w:val="262626" w:themeColor="text1" w:themeTint="D9"/>
          <w:sz w:val="20"/>
          <w:szCs w:val="20"/>
        </w:rPr>
        <w:t xml:space="preserve"> ustawy Pzp/zamówienia polegającego na powtórzeniu podobnych </w:t>
      </w:r>
      <w:r w:rsidR="003F052A">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3F052A">
        <w:rPr>
          <w:rFonts w:asciiTheme="majorHAnsi" w:hAnsiTheme="majorHAnsi" w:cstheme="majorHAnsi"/>
          <w:color w:val="262626" w:themeColor="text1" w:themeTint="D9"/>
          <w:sz w:val="20"/>
          <w:szCs w:val="20"/>
        </w:rPr>
        <w:t>usług</w:t>
      </w:r>
      <w:r w:rsidR="004F0564" w:rsidRPr="009D538D">
        <w:rPr>
          <w:rFonts w:asciiTheme="majorHAnsi" w:hAnsiTheme="majorHAnsi" w:cstheme="majorHAnsi"/>
          <w:color w:val="262626" w:themeColor="text1" w:themeTint="D9"/>
          <w:sz w:val="20"/>
          <w:szCs w:val="20"/>
        </w:rPr>
        <w:t xml:space="preserve">, które stanowić będą nie więcej niż </w:t>
      </w:r>
      <w:r w:rsidR="00851367">
        <w:rPr>
          <w:rFonts w:asciiTheme="majorHAnsi" w:hAnsiTheme="majorHAnsi" w:cstheme="majorHAnsi"/>
          <w:b/>
          <w:color w:val="262626" w:themeColor="text1" w:themeTint="D9"/>
          <w:sz w:val="20"/>
          <w:szCs w:val="20"/>
        </w:rPr>
        <w:t>3</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3C44B2">
        <w:rPr>
          <w:rFonts w:asciiTheme="majorHAnsi" w:hAnsiTheme="majorHAnsi" w:cstheme="majorHAnsi"/>
          <w:color w:val="262626" w:themeColor="text1" w:themeTint="D9"/>
          <w:sz w:val="20"/>
          <w:szCs w:val="20"/>
        </w:rPr>
        <w:t xml:space="preserve"> </w:t>
      </w:r>
      <w:r w:rsidR="003C44B2" w:rsidRPr="003C44B2">
        <w:rPr>
          <w:rFonts w:asciiTheme="majorHAnsi" w:hAnsiTheme="majorHAnsi" w:cstheme="majorHAnsi"/>
          <w:b/>
          <w:bCs/>
          <w:color w:val="262626" w:themeColor="text1" w:themeTint="D9"/>
          <w:sz w:val="20"/>
          <w:szCs w:val="20"/>
        </w:rPr>
        <w:t>dla Części I</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43B0BB3F" w:rsidR="004F1617" w:rsidRPr="00DB7403" w:rsidRDefault="004F1617" w:rsidP="00466949">
      <w:pPr>
        <w:shd w:val="clear" w:color="auto" w:fill="F2F2F2" w:themeFill="background1" w:themeFillShade="F2"/>
        <w:spacing w:after="0" w:line="240" w:lineRule="auto"/>
        <w:jc w:val="both"/>
        <w:rPr>
          <w:rFonts w:asciiTheme="majorHAnsi" w:hAnsiTheme="majorHAnsi" w:cstheme="majorHAnsi"/>
          <w:sz w:val="20"/>
          <w:szCs w:val="20"/>
        </w:rPr>
      </w:pPr>
      <w:r w:rsidRPr="00DB7403">
        <w:rPr>
          <w:rFonts w:asciiTheme="majorHAnsi" w:hAnsiTheme="majorHAnsi" w:cstheme="majorHAnsi"/>
          <w:sz w:val="20"/>
          <w:szCs w:val="20"/>
        </w:rPr>
        <w:t xml:space="preserve">Zakres zamówienia na podobne </w:t>
      </w:r>
      <w:r w:rsidR="00F55187" w:rsidRPr="00DB7403">
        <w:rPr>
          <w:rFonts w:asciiTheme="majorHAnsi" w:hAnsiTheme="majorHAnsi" w:cstheme="majorHAnsi"/>
          <w:sz w:val="20"/>
          <w:szCs w:val="20"/>
        </w:rPr>
        <w:t>usługi</w:t>
      </w:r>
      <w:r w:rsidRPr="00DB7403">
        <w:rPr>
          <w:rFonts w:asciiTheme="majorHAnsi" w:hAnsiTheme="majorHAnsi" w:cstheme="majorHAnsi"/>
          <w:sz w:val="20"/>
          <w:szCs w:val="20"/>
        </w:rPr>
        <w:t>, w tym:</w:t>
      </w:r>
    </w:p>
    <w:p w14:paraId="3CC7B693" w14:textId="68FE9CDB" w:rsidR="00466949" w:rsidRPr="003C44B2" w:rsidRDefault="00466949" w:rsidP="00466949">
      <w:pPr>
        <w:spacing w:after="0" w:line="240" w:lineRule="auto"/>
        <w:ind w:left="1701"/>
        <w:rPr>
          <w:rFonts w:ascii="Calibri Light" w:hAnsi="Calibri Light" w:cs="Calibri Light"/>
          <w:bCs/>
          <w:i/>
          <w:iCs/>
          <w:color w:val="4472C4" w:themeColor="accent1"/>
          <w:sz w:val="20"/>
          <w:szCs w:val="20"/>
        </w:rPr>
      </w:pPr>
      <w:r w:rsidRPr="003C44B2">
        <w:rPr>
          <w:rFonts w:ascii="Calibri Light" w:hAnsi="Calibri Light" w:cs="Calibri Light"/>
          <w:i/>
          <w:color w:val="4472C4" w:themeColor="accent1"/>
          <w:sz w:val="20"/>
          <w:szCs w:val="20"/>
        </w:rPr>
        <w:t>- udzielani</w:t>
      </w:r>
      <w:r w:rsidR="007B34A7" w:rsidRPr="003C44B2">
        <w:rPr>
          <w:rFonts w:ascii="Calibri Light" w:hAnsi="Calibri Light" w:cs="Calibri Light"/>
          <w:i/>
          <w:color w:val="4472C4" w:themeColor="accent1"/>
          <w:sz w:val="20"/>
          <w:szCs w:val="20"/>
        </w:rPr>
        <w:t>e</w:t>
      </w:r>
      <w:r w:rsidRPr="003C44B2">
        <w:rPr>
          <w:rFonts w:ascii="Calibri Light" w:hAnsi="Calibri Light" w:cs="Calibri Light"/>
          <w:i/>
          <w:color w:val="4472C4" w:themeColor="accent1"/>
          <w:sz w:val="20"/>
          <w:szCs w:val="20"/>
        </w:rPr>
        <w:t xml:space="preserve">  </w:t>
      </w:r>
      <w:r w:rsidRPr="003C44B2">
        <w:rPr>
          <w:rFonts w:ascii="Calibri Light" w:hAnsi="Calibri Light" w:cs="Calibri Light"/>
          <w:bCs/>
          <w:i/>
          <w:iCs/>
          <w:color w:val="4472C4" w:themeColor="accent1"/>
          <w:sz w:val="20"/>
          <w:szCs w:val="20"/>
        </w:rPr>
        <w:t>na wezwanie doraźnej pomocy  weterynaryjnej,</w:t>
      </w:r>
    </w:p>
    <w:p w14:paraId="54B3F905" w14:textId="13D57FEE" w:rsidR="00466949" w:rsidRPr="003C44B2" w:rsidRDefault="00466949" w:rsidP="00466949">
      <w:pPr>
        <w:spacing w:after="0" w:line="240" w:lineRule="auto"/>
        <w:ind w:left="1701"/>
        <w:rPr>
          <w:rFonts w:ascii="Calibri Light" w:hAnsi="Calibri Light" w:cs="Calibri Light"/>
          <w:bCs/>
          <w:i/>
          <w:iCs/>
          <w:color w:val="4472C4" w:themeColor="accent1"/>
          <w:sz w:val="20"/>
          <w:szCs w:val="20"/>
        </w:rPr>
      </w:pPr>
      <w:r w:rsidRPr="003C44B2">
        <w:rPr>
          <w:rFonts w:ascii="Calibri Light" w:hAnsi="Calibri Light" w:cs="Calibri Light"/>
          <w:bCs/>
          <w:i/>
          <w:iCs/>
          <w:color w:val="4472C4" w:themeColor="accent1"/>
          <w:sz w:val="20"/>
          <w:szCs w:val="20"/>
        </w:rPr>
        <w:t>- udzielani</w:t>
      </w:r>
      <w:r w:rsidR="007B34A7" w:rsidRPr="003C44B2">
        <w:rPr>
          <w:rFonts w:ascii="Calibri Light" w:hAnsi="Calibri Light" w:cs="Calibri Light"/>
          <w:bCs/>
          <w:i/>
          <w:iCs/>
          <w:color w:val="4472C4" w:themeColor="accent1"/>
          <w:sz w:val="20"/>
          <w:szCs w:val="20"/>
        </w:rPr>
        <w:t>e</w:t>
      </w:r>
      <w:r w:rsidRPr="003C44B2">
        <w:rPr>
          <w:rFonts w:ascii="Calibri Light" w:hAnsi="Calibri Light" w:cs="Calibri Light"/>
          <w:bCs/>
          <w:i/>
          <w:iCs/>
          <w:color w:val="4472C4" w:themeColor="accent1"/>
          <w:sz w:val="20"/>
          <w:szCs w:val="20"/>
        </w:rPr>
        <w:t xml:space="preserve"> pomocy chorym bezdomnym zwierzętom, </w:t>
      </w:r>
    </w:p>
    <w:p w14:paraId="176529EF" w14:textId="327047B0" w:rsidR="00466949" w:rsidRPr="003C44B2" w:rsidRDefault="00466949" w:rsidP="00466949">
      <w:pPr>
        <w:spacing w:after="0" w:line="240" w:lineRule="auto"/>
        <w:ind w:left="1701"/>
        <w:rPr>
          <w:rFonts w:ascii="Calibri Light" w:hAnsi="Calibri Light" w:cs="Calibri Light"/>
          <w:bCs/>
          <w:i/>
          <w:iCs/>
          <w:color w:val="4472C4" w:themeColor="accent1"/>
          <w:sz w:val="20"/>
          <w:szCs w:val="20"/>
        </w:rPr>
      </w:pPr>
      <w:r w:rsidRPr="003C44B2">
        <w:rPr>
          <w:rFonts w:ascii="Calibri Light" w:hAnsi="Calibri Light" w:cs="Calibri Light"/>
          <w:bCs/>
          <w:i/>
          <w:iCs/>
          <w:color w:val="4472C4" w:themeColor="accent1"/>
          <w:sz w:val="20"/>
          <w:szCs w:val="20"/>
        </w:rPr>
        <w:t xml:space="preserve">- </w:t>
      </w:r>
      <w:r w:rsidR="007B34A7" w:rsidRPr="003C44B2">
        <w:rPr>
          <w:rFonts w:ascii="Calibri Light" w:hAnsi="Calibri Light" w:cs="Calibri Light"/>
          <w:bCs/>
          <w:i/>
          <w:iCs/>
          <w:color w:val="4472C4" w:themeColor="accent1"/>
          <w:sz w:val="20"/>
          <w:szCs w:val="20"/>
        </w:rPr>
        <w:t>kastracja</w:t>
      </w:r>
      <w:r w:rsidRPr="003C44B2">
        <w:rPr>
          <w:rFonts w:ascii="Calibri Light" w:hAnsi="Calibri Light" w:cs="Calibri Light"/>
          <w:bCs/>
          <w:i/>
          <w:iCs/>
          <w:color w:val="4472C4" w:themeColor="accent1"/>
          <w:sz w:val="20"/>
          <w:szCs w:val="20"/>
        </w:rPr>
        <w:t xml:space="preserve">  zwierząt z  leczeniem w siedzibie Wykonawcy,</w:t>
      </w:r>
    </w:p>
    <w:p w14:paraId="1F0665A1" w14:textId="4C0673FE" w:rsidR="00466949" w:rsidRPr="003C44B2" w:rsidRDefault="00466949" w:rsidP="00466949">
      <w:pPr>
        <w:spacing w:after="0" w:line="240" w:lineRule="auto"/>
        <w:ind w:left="1701"/>
        <w:rPr>
          <w:rFonts w:ascii="Calibri Light" w:hAnsi="Calibri Light" w:cs="Calibri Light"/>
          <w:bCs/>
          <w:i/>
          <w:iCs/>
          <w:color w:val="4472C4" w:themeColor="accent1"/>
          <w:sz w:val="20"/>
          <w:szCs w:val="20"/>
        </w:rPr>
      </w:pPr>
      <w:r w:rsidRPr="003C44B2">
        <w:rPr>
          <w:rFonts w:ascii="Calibri Light" w:hAnsi="Calibri Light" w:cs="Calibri Light"/>
          <w:bCs/>
          <w:i/>
          <w:iCs/>
          <w:color w:val="4472C4" w:themeColor="accent1"/>
          <w:sz w:val="20"/>
          <w:szCs w:val="20"/>
        </w:rPr>
        <w:t>- eutana</w:t>
      </w:r>
      <w:r w:rsidR="007B34A7" w:rsidRPr="003C44B2">
        <w:rPr>
          <w:rFonts w:ascii="Calibri Light" w:hAnsi="Calibri Light" w:cs="Calibri Light"/>
          <w:bCs/>
          <w:i/>
          <w:iCs/>
          <w:color w:val="4472C4" w:themeColor="accent1"/>
          <w:sz w:val="20"/>
          <w:szCs w:val="20"/>
        </w:rPr>
        <w:t>zja</w:t>
      </w:r>
      <w:r w:rsidRPr="003C44B2">
        <w:rPr>
          <w:rFonts w:ascii="Calibri Light" w:hAnsi="Calibri Light" w:cs="Calibri Light"/>
          <w:bCs/>
          <w:i/>
          <w:iCs/>
          <w:color w:val="4472C4" w:themeColor="accent1"/>
          <w:sz w:val="20"/>
          <w:szCs w:val="20"/>
        </w:rPr>
        <w:t xml:space="preserve"> ślepych  miotów  oraz  zwierząt (w przypadku  konieczności),</w:t>
      </w:r>
    </w:p>
    <w:p w14:paraId="6393CEB0" w14:textId="487105B8" w:rsidR="00466949" w:rsidRPr="003C44B2" w:rsidRDefault="00466949" w:rsidP="00466949">
      <w:pPr>
        <w:spacing w:after="0" w:line="240" w:lineRule="auto"/>
        <w:ind w:left="1701"/>
        <w:rPr>
          <w:rFonts w:ascii="Calibri Light" w:hAnsi="Calibri Light" w:cs="Calibri Light"/>
          <w:i/>
          <w:color w:val="4472C4" w:themeColor="accent1"/>
          <w:sz w:val="20"/>
          <w:szCs w:val="20"/>
        </w:rPr>
      </w:pPr>
      <w:r w:rsidRPr="003C44B2">
        <w:rPr>
          <w:rFonts w:ascii="Calibri Light" w:hAnsi="Calibri Light" w:cs="Calibri Light"/>
          <w:bCs/>
          <w:i/>
          <w:iCs/>
          <w:color w:val="4472C4" w:themeColor="accent1"/>
          <w:sz w:val="20"/>
          <w:szCs w:val="20"/>
        </w:rPr>
        <w:t>- elektroniczne znakowani</w:t>
      </w:r>
      <w:r w:rsidR="007B34A7" w:rsidRPr="003C44B2">
        <w:rPr>
          <w:rFonts w:ascii="Calibri Light" w:hAnsi="Calibri Light" w:cs="Calibri Light"/>
          <w:bCs/>
          <w:i/>
          <w:iCs/>
          <w:color w:val="4472C4" w:themeColor="accent1"/>
          <w:sz w:val="20"/>
          <w:szCs w:val="20"/>
        </w:rPr>
        <w:t>e</w:t>
      </w:r>
      <w:r w:rsidRPr="003C44B2">
        <w:rPr>
          <w:rFonts w:ascii="Calibri Light" w:hAnsi="Calibri Light" w:cs="Calibri Light"/>
          <w:bCs/>
          <w:i/>
          <w:iCs/>
          <w:color w:val="4472C4" w:themeColor="accent1"/>
          <w:sz w:val="20"/>
          <w:szCs w:val="20"/>
        </w:rPr>
        <w:t xml:space="preserve"> zwierząt z rejestracja w bazie,</w:t>
      </w:r>
    </w:p>
    <w:bookmarkEnd w:id="5"/>
    <w:p w14:paraId="2B511EEF" w14:textId="6E0C3E5E" w:rsidR="00FB14CA" w:rsidRPr="007109BF" w:rsidRDefault="00FB14CA" w:rsidP="009A2CDF">
      <w:pPr>
        <w:spacing w:after="0" w:line="240" w:lineRule="auto"/>
        <w:jc w:val="both"/>
        <w:rPr>
          <w:rFonts w:asciiTheme="majorHAnsi" w:hAnsiTheme="majorHAnsi" w:cstheme="majorHAnsi"/>
          <w:color w:val="262626" w:themeColor="text1" w:themeTint="D9"/>
          <w:sz w:val="16"/>
          <w:szCs w:val="16"/>
        </w:rPr>
      </w:pPr>
      <w:r w:rsidRPr="007109BF">
        <w:rPr>
          <w:rFonts w:asciiTheme="majorHAnsi" w:hAnsiTheme="majorHAnsi" w:cstheme="majorHAnsi"/>
          <w:color w:val="262626" w:themeColor="text1" w:themeTint="D9"/>
          <w:sz w:val="16"/>
          <w:szCs w:val="16"/>
        </w:rPr>
        <w:t>(zamówienie powinno polegać na powtórzeniu podobnych usług, i powinno być zgodne z jego przedmiotem</w:t>
      </w:r>
      <w:bookmarkEnd w:id="6"/>
      <w:r w:rsidRPr="007109BF">
        <w:rPr>
          <w:rFonts w:asciiTheme="majorHAnsi" w:hAnsiTheme="majorHAnsi" w:cstheme="majorHAnsi"/>
          <w:color w:val="262626" w:themeColor="text1" w:themeTint="D9"/>
          <w:sz w:val="16"/>
          <w:szCs w:val="16"/>
        </w:rPr>
        <w:t>).</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851367">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2A37A0DB" w:rsidR="006E3958" w:rsidRPr="006E3958" w:rsidRDefault="006E3958" w:rsidP="00851367">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466949">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1627B73A" w14:textId="77777777" w:rsidR="008101CC" w:rsidRPr="00CD3D9B" w:rsidRDefault="008101CC" w:rsidP="008101CC">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Ww. wycena zostanie wykonana każdorazowo przez Wykonawcę i przedłożona Zamawiającemu do akceptacji</w:t>
      </w:r>
      <w:r w:rsidRPr="00CD3D9B">
        <w:rPr>
          <w:rFonts w:asciiTheme="majorHAnsi" w:hAnsiTheme="majorHAnsi" w:cstheme="majorHAnsi"/>
          <w:sz w:val="20"/>
          <w:szCs w:val="20"/>
        </w:rPr>
        <w:br/>
        <w:t xml:space="preserve">i ewentualnej korekty. Strony umowy mogą również określić inny sposób dokonania wyceny ww. usług. </w:t>
      </w:r>
    </w:p>
    <w:p w14:paraId="33F8E960" w14:textId="34EB6F8F" w:rsidR="00CC124D" w:rsidRDefault="008101CC" w:rsidP="008101CC">
      <w:pPr>
        <w:spacing w:after="0" w:line="240" w:lineRule="auto"/>
        <w:jc w:val="both"/>
        <w:rPr>
          <w:rFonts w:asciiTheme="majorHAnsi" w:hAnsiTheme="majorHAnsi" w:cstheme="majorHAnsi"/>
          <w:sz w:val="20"/>
          <w:szCs w:val="20"/>
        </w:rPr>
      </w:pPr>
      <w:r w:rsidRPr="00CD3D9B">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r w:rsidR="005712D7">
        <w:rPr>
          <w:rFonts w:asciiTheme="majorHAnsi" w:hAnsiTheme="majorHAnsi" w:cstheme="majorHAnsi"/>
          <w:sz w:val="20"/>
          <w:szCs w:val="20"/>
        </w:rPr>
        <w:t>.</w:t>
      </w:r>
    </w:p>
    <w:p w14:paraId="33B0A58C" w14:textId="77777777" w:rsidR="00851367" w:rsidRPr="009D538D" w:rsidRDefault="00851367" w:rsidP="008101CC">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75121DE" w14:textId="77777777" w:rsidR="00851367" w:rsidRDefault="00851367" w:rsidP="00CC124D">
      <w:pPr>
        <w:spacing w:after="0" w:line="240" w:lineRule="auto"/>
        <w:jc w:val="both"/>
        <w:rPr>
          <w:rFonts w:asciiTheme="majorHAnsi" w:hAnsiTheme="majorHAnsi" w:cstheme="majorHAnsi"/>
          <w:color w:val="262626" w:themeColor="text1" w:themeTint="D9"/>
          <w:sz w:val="20"/>
          <w:szCs w:val="20"/>
        </w:rPr>
      </w:pPr>
    </w:p>
    <w:p w14:paraId="633F7E01" w14:textId="37BCF6B4"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7"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252F6078" w14:textId="5662995B" w:rsidR="001251C3" w:rsidRPr="00653531" w:rsidRDefault="00E458A9" w:rsidP="001251C3">
      <w:pPr>
        <w:suppressAutoHyphens/>
        <w:spacing w:after="0" w:line="240" w:lineRule="auto"/>
        <w:jc w:val="both"/>
        <w:rPr>
          <w:rFonts w:ascii="Calibri Light" w:eastAsia="Times New Roman" w:hAnsi="Calibri Light" w:cs="Calibri Light"/>
          <w:b/>
          <w:bCs/>
          <w:sz w:val="20"/>
          <w:szCs w:val="20"/>
          <w:lang w:eastAsia="ar-SA"/>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FB14CA" w:rsidRPr="001251C3">
        <w:rPr>
          <w:rFonts w:asciiTheme="majorHAnsi" w:hAnsiTheme="majorHAnsi" w:cstheme="majorHAnsi"/>
          <w:b/>
          <w:bCs/>
          <w:color w:val="262626" w:themeColor="text1" w:themeTint="D9"/>
          <w:sz w:val="20"/>
          <w:szCs w:val="20"/>
        </w:rPr>
        <w:t>.</w:t>
      </w:r>
      <w:r w:rsidR="00FF5A21" w:rsidRPr="001251C3">
        <w:rPr>
          <w:rFonts w:asciiTheme="majorHAnsi" w:hAnsiTheme="majorHAnsi" w:cstheme="majorHAnsi"/>
          <w:b/>
          <w:bCs/>
          <w:color w:val="262626" w:themeColor="text1" w:themeTint="D9"/>
          <w:sz w:val="20"/>
          <w:szCs w:val="20"/>
        </w:rPr>
        <w:t xml:space="preserve"> </w:t>
      </w:r>
      <w:r w:rsidR="00FF5A21" w:rsidRPr="001251C3">
        <w:rPr>
          <w:rFonts w:ascii="Calibri Light" w:hAnsi="Calibri Light" w:cs="Calibri Light"/>
          <w:b/>
          <w:bCs/>
          <w:iCs/>
          <w:color w:val="262626"/>
          <w:sz w:val="20"/>
          <w:szCs w:val="20"/>
        </w:rPr>
        <w:t>Usługi weterynaryjne w zakresie:</w:t>
      </w:r>
      <w:r w:rsidR="00FF5A21" w:rsidRPr="001251C3">
        <w:rPr>
          <w:rFonts w:asciiTheme="majorHAnsi" w:hAnsiTheme="majorHAnsi" w:cstheme="majorHAnsi"/>
          <w:b/>
          <w:bCs/>
          <w:color w:val="262626" w:themeColor="text1" w:themeTint="D9"/>
          <w:sz w:val="20"/>
          <w:szCs w:val="20"/>
        </w:rPr>
        <w:t xml:space="preserve"> </w:t>
      </w:r>
      <w:r w:rsidR="001251C3" w:rsidRPr="00653531">
        <w:rPr>
          <w:rFonts w:ascii="Calibri Light" w:eastAsia="Times New Roman" w:hAnsi="Calibri Light" w:cs="Calibri Light"/>
          <w:b/>
          <w:bCs/>
          <w:sz w:val="20"/>
          <w:szCs w:val="20"/>
          <w:lang w:eastAsia="ar-SA"/>
        </w:rPr>
        <w:t>Część 1. Opieka weterynaryjna nad zwierzętami bezdomnymi i wolno żyjącymi z terenu Miasta Pruszkowa.</w:t>
      </w:r>
      <w:r w:rsidR="001251C3" w:rsidRPr="001251C3">
        <w:rPr>
          <w:rFonts w:ascii="Calibri Light" w:eastAsia="Times New Roman" w:hAnsi="Calibri Light" w:cs="Calibri Light"/>
          <w:b/>
          <w:bCs/>
          <w:sz w:val="20"/>
          <w:szCs w:val="20"/>
          <w:lang w:eastAsia="ar-SA"/>
        </w:rPr>
        <w:t xml:space="preserve"> </w:t>
      </w:r>
      <w:r w:rsidR="001251C3" w:rsidRPr="00653531">
        <w:rPr>
          <w:rFonts w:ascii="Calibri Light" w:eastAsia="Times New Roman" w:hAnsi="Calibri Light" w:cs="Calibri Light"/>
          <w:b/>
          <w:bCs/>
          <w:sz w:val="20"/>
          <w:szCs w:val="20"/>
          <w:lang w:eastAsia="ar-SA"/>
        </w:rPr>
        <w:t>Część 2. Wykonywanie zabiegów kastracji zwierząt domowych posiadających właścicieli, elektroniczne znakowanie zwierząt oraz usypianie ślepych miotów w ramach programu zapobiegania bezdomności zwierząt.</w:t>
      </w:r>
    </w:p>
    <w:p w14:paraId="055F07A9" w14:textId="2594991D" w:rsidR="00FF5A21" w:rsidRPr="00FF5A21" w:rsidRDefault="00FF5A21" w:rsidP="00FF5A21">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96B2868" w14:textId="77777777" w:rsidR="00FF5A21" w:rsidRDefault="00FF5A21" w:rsidP="00B56715">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43344974" w14:textId="38F1490A" w:rsidR="00466949" w:rsidRPr="00971447" w:rsidRDefault="00E458A9" w:rsidP="00466949">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466949" w:rsidRPr="004B646B">
        <w:rPr>
          <w:rFonts w:asciiTheme="majorHAnsi" w:hAnsiTheme="majorHAnsi" w:cstheme="majorHAnsi"/>
          <w:color w:val="262626" w:themeColor="text1" w:themeTint="D9"/>
          <w:sz w:val="20"/>
          <w:szCs w:val="20"/>
        </w:rPr>
        <w:t xml:space="preserve">- </w:t>
      </w:r>
      <w:r w:rsidR="00466949" w:rsidRPr="00971447">
        <w:rPr>
          <w:rFonts w:asciiTheme="majorHAnsi" w:hAnsiTheme="majorHAnsi" w:cstheme="majorHAnsi"/>
          <w:b/>
          <w:bCs/>
          <w:color w:val="262626" w:themeColor="text1" w:themeTint="D9"/>
          <w:sz w:val="20"/>
          <w:szCs w:val="20"/>
        </w:rPr>
        <w:t xml:space="preserve">załącznik nr </w:t>
      </w:r>
      <w:r w:rsidR="00932140">
        <w:rPr>
          <w:rFonts w:asciiTheme="majorHAnsi" w:hAnsiTheme="majorHAnsi" w:cstheme="majorHAnsi"/>
          <w:b/>
          <w:bCs/>
          <w:color w:val="262626" w:themeColor="text1" w:themeTint="D9"/>
          <w:sz w:val="20"/>
          <w:szCs w:val="20"/>
        </w:rPr>
        <w:t>1</w:t>
      </w:r>
      <w:r w:rsidR="00466949" w:rsidRPr="00971447">
        <w:rPr>
          <w:rFonts w:asciiTheme="majorHAnsi" w:hAnsiTheme="majorHAnsi" w:cstheme="majorHAnsi"/>
          <w:b/>
          <w:bCs/>
          <w:color w:val="262626" w:themeColor="text1" w:themeTint="D9"/>
          <w:sz w:val="20"/>
          <w:szCs w:val="20"/>
        </w:rPr>
        <w:t xml:space="preserve"> do SWZ – </w:t>
      </w:r>
      <w:r w:rsidR="00932140">
        <w:rPr>
          <w:rFonts w:ascii="Calibri Light" w:hAnsi="Calibri Light"/>
          <w:b/>
          <w:bCs/>
          <w:color w:val="262626" w:themeColor="text1" w:themeTint="D9"/>
          <w:sz w:val="20"/>
          <w:szCs w:val="20"/>
        </w:rPr>
        <w:t>Formularz Ofertowy.</w:t>
      </w:r>
    </w:p>
    <w:p w14:paraId="7EC640EB" w14:textId="47F2C853"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7"/>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27C3FC8"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 xml:space="preserve">Przedmiotem zamówienia </w:t>
      </w:r>
      <w:r w:rsidR="00FF5A21">
        <w:rPr>
          <w:rFonts w:asciiTheme="majorHAnsi" w:hAnsiTheme="majorHAnsi" w:cstheme="majorHAnsi"/>
          <w:b/>
          <w:bCs/>
          <w:color w:val="262626" w:themeColor="text1" w:themeTint="D9"/>
          <w:sz w:val="20"/>
          <w:szCs w:val="20"/>
        </w:rPr>
        <w:t>są</w:t>
      </w:r>
      <w:r w:rsidR="006D3D6A" w:rsidRPr="009D538D">
        <w:rPr>
          <w:rFonts w:asciiTheme="majorHAnsi" w:hAnsiTheme="majorHAnsi" w:cstheme="majorHAnsi"/>
          <w:b/>
          <w:bCs/>
          <w:color w:val="262626" w:themeColor="text1" w:themeTint="D9"/>
          <w:sz w:val="20"/>
          <w:szCs w:val="20"/>
        </w:rPr>
        <w:t>:</w:t>
      </w:r>
    </w:p>
    <w:p w14:paraId="7981894E" w14:textId="797D5D8F" w:rsidR="00FF5A21" w:rsidRDefault="00FF5A21" w:rsidP="006E3958">
      <w:pPr>
        <w:spacing w:after="0" w:line="240" w:lineRule="auto"/>
        <w:rPr>
          <w:rFonts w:asciiTheme="majorHAnsi" w:hAnsiTheme="majorHAnsi" w:cstheme="majorHAnsi"/>
          <w:b/>
          <w:bCs/>
          <w:color w:val="262626" w:themeColor="text1" w:themeTint="D9"/>
          <w:sz w:val="20"/>
          <w:szCs w:val="20"/>
        </w:rPr>
      </w:pPr>
    </w:p>
    <w:p w14:paraId="58D14E60" w14:textId="77777777" w:rsidR="00FF5A21" w:rsidRPr="001251C3" w:rsidRDefault="00FF5A21" w:rsidP="00FF5A21">
      <w:pPr>
        <w:shd w:val="clear" w:color="auto" w:fill="F2F2F2" w:themeFill="background1" w:themeFillShade="F2"/>
        <w:spacing w:after="0" w:line="240" w:lineRule="auto"/>
        <w:jc w:val="both"/>
        <w:rPr>
          <w:rFonts w:ascii="Calibri Light" w:hAnsi="Calibri Light" w:cs="Calibri Light"/>
          <w:b/>
          <w:bCs/>
          <w:iCs/>
          <w:sz w:val="20"/>
          <w:szCs w:val="20"/>
        </w:rPr>
      </w:pPr>
      <w:r w:rsidRPr="001251C3">
        <w:rPr>
          <w:rFonts w:ascii="Calibri Light" w:hAnsi="Calibri Light" w:cs="Calibri Light"/>
          <w:b/>
          <w:bCs/>
          <w:iCs/>
          <w:sz w:val="20"/>
          <w:szCs w:val="20"/>
        </w:rPr>
        <w:t>Usługi weterynaryjne w zakresie:</w:t>
      </w:r>
    </w:p>
    <w:p w14:paraId="70B8A345" w14:textId="77777777" w:rsidR="00FF5A21" w:rsidRPr="005F7BD4" w:rsidRDefault="00FF5A21" w:rsidP="00FF5A21">
      <w:pPr>
        <w:shd w:val="clear" w:color="auto" w:fill="F2F2F2" w:themeFill="background1" w:themeFillShade="F2"/>
        <w:spacing w:after="0" w:line="240" w:lineRule="auto"/>
        <w:jc w:val="both"/>
        <w:rPr>
          <w:rFonts w:ascii="Calibri Light" w:hAnsi="Calibri Light" w:cs="Calibri Light"/>
          <w:b/>
          <w:bCs/>
          <w:iCs/>
          <w:color w:val="4472C4" w:themeColor="accent1"/>
          <w:sz w:val="20"/>
          <w:szCs w:val="20"/>
        </w:rPr>
      </w:pPr>
    </w:p>
    <w:p w14:paraId="765C8B91" w14:textId="77777777" w:rsidR="00FF5A21" w:rsidRPr="005F7BD4" w:rsidRDefault="00FF5A21" w:rsidP="00FF5A21">
      <w:pPr>
        <w:shd w:val="clear" w:color="auto" w:fill="F2F2F2" w:themeFill="background1" w:themeFillShade="F2"/>
        <w:spacing w:after="0" w:line="240" w:lineRule="auto"/>
        <w:jc w:val="both"/>
        <w:rPr>
          <w:rFonts w:ascii="Calibri Light" w:hAnsi="Calibri Light" w:cs="Calibri Light"/>
          <w:b/>
          <w:bCs/>
          <w:iCs/>
          <w:color w:val="4472C4" w:themeColor="accent1"/>
          <w:sz w:val="20"/>
          <w:szCs w:val="20"/>
        </w:rPr>
      </w:pPr>
      <w:r w:rsidRPr="001251C3">
        <w:rPr>
          <w:rFonts w:ascii="Calibri Light" w:hAnsi="Calibri Light" w:cs="Calibri Light"/>
          <w:b/>
          <w:bCs/>
          <w:iCs/>
          <w:sz w:val="20"/>
          <w:szCs w:val="20"/>
        </w:rPr>
        <w:t xml:space="preserve">Część 1 </w:t>
      </w:r>
      <w:r w:rsidRPr="005F7BD4">
        <w:rPr>
          <w:rFonts w:ascii="Calibri Light" w:hAnsi="Calibri Light" w:cs="Calibri Light"/>
          <w:b/>
          <w:bCs/>
          <w:iCs/>
          <w:color w:val="4472C4" w:themeColor="accent1"/>
          <w:sz w:val="20"/>
          <w:szCs w:val="20"/>
        </w:rPr>
        <w:t>– Opieka  weterynaryjna nad zwierzętami bezdomnymi i wolno żyjącymi z terenu Miasta Pruszkowa.</w:t>
      </w:r>
    </w:p>
    <w:p w14:paraId="57634378" w14:textId="2317F3E1" w:rsidR="00FF5A21" w:rsidRPr="005F7BD4" w:rsidRDefault="00FF5A21" w:rsidP="00FF5A21">
      <w:pPr>
        <w:shd w:val="clear" w:color="auto" w:fill="F2F2F2" w:themeFill="background1" w:themeFillShade="F2"/>
        <w:spacing w:after="0" w:line="240" w:lineRule="auto"/>
        <w:jc w:val="both"/>
        <w:rPr>
          <w:rFonts w:ascii="Calibri Light" w:eastAsia="Times New Roman" w:hAnsi="Calibri Light" w:cs="Calibri Light"/>
          <w:b/>
          <w:color w:val="4472C4" w:themeColor="accent1"/>
          <w:sz w:val="20"/>
          <w:szCs w:val="20"/>
          <w:lang w:eastAsia="ar-SA"/>
        </w:rPr>
      </w:pPr>
      <w:r w:rsidRPr="001251C3">
        <w:rPr>
          <w:rFonts w:ascii="Calibri Light" w:hAnsi="Calibri Light" w:cs="Calibri Light"/>
          <w:b/>
          <w:bCs/>
          <w:iCs/>
          <w:sz w:val="20"/>
          <w:szCs w:val="20"/>
        </w:rPr>
        <w:t xml:space="preserve">Część 2 – </w:t>
      </w:r>
      <w:r w:rsidRPr="005F7BD4">
        <w:rPr>
          <w:rFonts w:ascii="Calibri Light" w:hAnsi="Calibri Light" w:cs="Calibri Light"/>
          <w:b/>
          <w:bCs/>
          <w:iCs/>
          <w:color w:val="4472C4" w:themeColor="accent1"/>
          <w:sz w:val="20"/>
          <w:szCs w:val="20"/>
        </w:rPr>
        <w:t>Wykonywanie zabiegów  kastracji zwierząt domowych posiadających właścicieli, elektroniczne znakowanie zwierząt oraz usypianie ślepych miotów w ramach programu zapobiegania bezdomności zwierząt.</w:t>
      </w:r>
    </w:p>
    <w:p w14:paraId="597B2A43" w14:textId="65113B28" w:rsidR="00FF5A21" w:rsidRDefault="00FF5A21" w:rsidP="006E3958">
      <w:pPr>
        <w:spacing w:after="0" w:line="240" w:lineRule="auto"/>
        <w:rPr>
          <w:rFonts w:asciiTheme="majorHAnsi" w:hAnsiTheme="majorHAnsi" w:cstheme="majorHAnsi"/>
          <w:b/>
          <w:bCs/>
          <w:color w:val="262626" w:themeColor="text1" w:themeTint="D9"/>
          <w:sz w:val="20"/>
          <w:szCs w:val="20"/>
        </w:rPr>
      </w:pPr>
    </w:p>
    <w:p w14:paraId="53B93B3C" w14:textId="77777777" w:rsidR="004C1129" w:rsidRDefault="004C1129" w:rsidP="006E3958">
      <w:pPr>
        <w:spacing w:after="0" w:line="240" w:lineRule="auto"/>
        <w:rPr>
          <w:rFonts w:asciiTheme="majorHAnsi" w:hAnsiTheme="majorHAnsi" w:cstheme="majorHAnsi"/>
          <w:b/>
          <w:bCs/>
          <w:color w:val="262626" w:themeColor="text1" w:themeTint="D9"/>
          <w:sz w:val="20"/>
          <w:szCs w:val="20"/>
        </w:rPr>
      </w:pPr>
    </w:p>
    <w:p w14:paraId="4759B382" w14:textId="182AA771"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DB7403">
        <w:rPr>
          <w:rFonts w:ascii="Calibri Light" w:hAnsi="Calibri Light" w:cs="Calibri Light"/>
          <w:b/>
          <w:bCs/>
          <w:sz w:val="20"/>
          <w:szCs w:val="20"/>
        </w:rPr>
        <w:t xml:space="preserve"> będzie polegał na</w:t>
      </w:r>
      <w:r w:rsidR="006E3958">
        <w:rPr>
          <w:rFonts w:ascii="Calibri Light" w:hAnsi="Calibri Light" w:cs="Calibri Light"/>
          <w:b/>
          <w:bCs/>
          <w:sz w:val="20"/>
          <w:szCs w:val="20"/>
        </w:rPr>
        <w:t>:</w:t>
      </w:r>
    </w:p>
    <w:p w14:paraId="7E5E0B36" w14:textId="78E12581" w:rsidR="00AF2BAB" w:rsidRDefault="00AF2BAB" w:rsidP="002D15B7">
      <w:pPr>
        <w:spacing w:after="0" w:line="240" w:lineRule="auto"/>
        <w:rPr>
          <w:rFonts w:ascii="Calibri Light" w:hAnsi="Calibri Light" w:cs="Calibri Light"/>
          <w:b/>
          <w:bCs/>
          <w:sz w:val="20"/>
          <w:szCs w:val="20"/>
        </w:rPr>
      </w:pPr>
    </w:p>
    <w:p w14:paraId="0BEFD566" w14:textId="2AC0D998" w:rsidR="00AF2BAB" w:rsidRDefault="005F7BD4" w:rsidP="00AF2BAB">
      <w:pPr>
        <w:suppressAutoHyphens/>
        <w:spacing w:after="0" w:line="360" w:lineRule="auto"/>
        <w:rPr>
          <w:rFonts w:ascii="Calibri Light" w:eastAsia="Times New Roman" w:hAnsi="Calibri Light" w:cs="Calibri Light"/>
          <w:b/>
          <w:sz w:val="20"/>
          <w:szCs w:val="20"/>
          <w:u w:val="single"/>
          <w:lang w:eastAsia="ar-SA"/>
        </w:rPr>
      </w:pPr>
      <w:r>
        <w:rPr>
          <w:rFonts w:ascii="Calibri Light" w:eastAsia="Times New Roman" w:hAnsi="Calibri Light" w:cs="Calibri Light"/>
          <w:b/>
          <w:sz w:val="20"/>
          <w:szCs w:val="20"/>
          <w:u w:val="single"/>
          <w:lang w:eastAsia="ar-SA"/>
        </w:rPr>
        <w:t xml:space="preserve">Dla </w:t>
      </w:r>
      <w:r w:rsidR="00AF2BAB" w:rsidRPr="00AF2BAB">
        <w:rPr>
          <w:rFonts w:ascii="Calibri Light" w:eastAsia="Times New Roman" w:hAnsi="Calibri Light" w:cs="Calibri Light"/>
          <w:b/>
          <w:sz w:val="20"/>
          <w:szCs w:val="20"/>
          <w:u w:val="single"/>
          <w:lang w:eastAsia="ar-SA"/>
        </w:rPr>
        <w:t>Częś</w:t>
      </w:r>
      <w:r>
        <w:rPr>
          <w:rFonts w:ascii="Calibri Light" w:eastAsia="Times New Roman" w:hAnsi="Calibri Light" w:cs="Calibri Light"/>
          <w:b/>
          <w:sz w:val="20"/>
          <w:szCs w:val="20"/>
          <w:u w:val="single"/>
          <w:lang w:eastAsia="ar-SA"/>
        </w:rPr>
        <w:t xml:space="preserve">ci </w:t>
      </w:r>
      <w:r w:rsidR="00AF2BAB" w:rsidRPr="00AF2BAB">
        <w:rPr>
          <w:rFonts w:ascii="Calibri Light" w:eastAsia="Times New Roman" w:hAnsi="Calibri Light" w:cs="Calibri Light"/>
          <w:b/>
          <w:sz w:val="20"/>
          <w:szCs w:val="20"/>
          <w:u w:val="single"/>
          <w:lang w:eastAsia="ar-SA"/>
        </w:rPr>
        <w:t>1</w:t>
      </w:r>
    </w:p>
    <w:p w14:paraId="185341AA" w14:textId="77777777" w:rsidR="001251C3" w:rsidRPr="001251C3" w:rsidRDefault="001251C3" w:rsidP="001251C3">
      <w:pPr>
        <w:suppressAutoHyphens/>
        <w:spacing w:after="0" w:line="360" w:lineRule="auto"/>
        <w:rPr>
          <w:rFonts w:ascii="Calibri Light" w:eastAsia="Times New Roman" w:hAnsi="Calibri Light" w:cs="Calibri Light"/>
          <w:sz w:val="20"/>
          <w:szCs w:val="20"/>
          <w:u w:val="single"/>
          <w:lang w:eastAsia="ar-SA"/>
        </w:rPr>
      </w:pPr>
      <w:r w:rsidRPr="001251C3">
        <w:rPr>
          <w:rFonts w:ascii="Calibri Light" w:eastAsia="Times New Roman" w:hAnsi="Calibri Light" w:cs="Calibri Light"/>
          <w:sz w:val="20"/>
          <w:szCs w:val="20"/>
          <w:u w:val="single"/>
          <w:lang w:eastAsia="ar-SA"/>
        </w:rPr>
        <w:t>Opieka weterynaryjna nad zwierzętami bezdomnymi i wolno żyjącymi z terenu Miasta Pruszkowa w zakresie:</w:t>
      </w:r>
    </w:p>
    <w:p w14:paraId="4D0AD339" w14:textId="77777777" w:rsidR="001251C3" w:rsidRPr="001251C3" w:rsidRDefault="001251C3" w:rsidP="001251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Udzielania na wezwanie - doraźnej pomocy weterynaryjnej na miejscu zdarzenia – zwierzętom rannym w wyniku zdarzenia drogowego, które ze względu na zły stan zdrowia nie mogą być przewiezione do schroniska lub przychodni - na zasadzie pogotowia weterynaryjnego,</w:t>
      </w:r>
    </w:p>
    <w:p w14:paraId="335621F3" w14:textId="77777777" w:rsidR="001251C3" w:rsidRPr="001251C3" w:rsidRDefault="001251C3" w:rsidP="001251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bookmarkStart w:id="8" w:name="_Hlk149824216"/>
      <w:r w:rsidRPr="001251C3">
        <w:rPr>
          <w:rFonts w:ascii="Calibri Light" w:eastAsia="Times New Roman" w:hAnsi="Calibri Light" w:cs="Calibri Light"/>
          <w:sz w:val="20"/>
          <w:szCs w:val="20"/>
          <w:lang w:eastAsia="ar-SA"/>
        </w:rPr>
        <w:t>Leczenia, badania, udzielania pomocy weterynaryjnej – z pobytem w przychodni Wykonawcy - chorym lub wymagającym interwencji weterynaryjnej zwierzętom przywiezionym do przychodni Wykonawcy przez Funkcjonariuszy Eko-Patrolu Straży Miejskiej w Pruszkowie.</w:t>
      </w:r>
    </w:p>
    <w:p w14:paraId="0A6144DE" w14:textId="77777777" w:rsidR="001251C3" w:rsidRPr="001251C3" w:rsidRDefault="001251C3" w:rsidP="001251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bookmarkStart w:id="9" w:name="_Hlk149824386"/>
      <w:bookmarkEnd w:id="8"/>
      <w:r w:rsidRPr="001251C3">
        <w:rPr>
          <w:rFonts w:ascii="Calibri Light" w:eastAsia="Times New Roman" w:hAnsi="Calibri Light" w:cs="Calibri Light"/>
          <w:sz w:val="20"/>
          <w:szCs w:val="20"/>
          <w:lang w:eastAsia="ar-SA"/>
        </w:rPr>
        <w:t>Kastracji zwierząt z pobytem w przychodni wykonawcy według potrzeb, jednak nie krótszym niż 3 doby.</w:t>
      </w:r>
    </w:p>
    <w:bookmarkEnd w:id="9"/>
    <w:p w14:paraId="509BA71A" w14:textId="77777777" w:rsidR="001251C3" w:rsidRPr="001251C3" w:rsidRDefault="001251C3" w:rsidP="001251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Eutanazji ślepych miotów oraz zwierząt - w przypadku konieczności</w:t>
      </w:r>
    </w:p>
    <w:p w14:paraId="7E6681F5" w14:textId="77777777" w:rsidR="001251C3" w:rsidRPr="001251C3" w:rsidRDefault="001251C3" w:rsidP="001251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Elektronicznego znakowania zwierząt wraz z rejestracją w bazie w dniu znakowania.</w:t>
      </w:r>
    </w:p>
    <w:p w14:paraId="3D949B53" w14:textId="77777777" w:rsidR="001251C3" w:rsidRPr="001251C3" w:rsidRDefault="001251C3" w:rsidP="001251C3">
      <w:pPr>
        <w:numPr>
          <w:ilvl w:val="0"/>
          <w:numId w:val="4"/>
        </w:numPr>
        <w:suppressAutoHyphens/>
        <w:spacing w:after="0" w:line="240" w:lineRule="auto"/>
        <w:ind w:left="714" w:hanging="357"/>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Odbierania i przewożenia do Powiatowego Lekarza Weterynarii w Pruszkowie zwierząt w celu wykonania badań pod kątem wykluczenia chorób zakaźnych.</w:t>
      </w:r>
    </w:p>
    <w:p w14:paraId="43685E88" w14:textId="77777777" w:rsidR="005F7BD4" w:rsidRPr="00AF2BAB" w:rsidRDefault="005F7BD4" w:rsidP="00AF2BAB">
      <w:pPr>
        <w:suppressAutoHyphens/>
        <w:spacing w:after="0" w:line="360" w:lineRule="auto"/>
        <w:rPr>
          <w:rFonts w:ascii="Calibri Light" w:eastAsia="Times New Roman" w:hAnsi="Calibri Light" w:cs="Calibri Light"/>
          <w:sz w:val="20"/>
          <w:szCs w:val="20"/>
          <w:u w:val="single"/>
          <w:lang w:eastAsia="ar-SA"/>
        </w:rPr>
      </w:pPr>
    </w:p>
    <w:p w14:paraId="58BD78FD" w14:textId="77777777" w:rsidR="00C01827" w:rsidRPr="005F7BD4" w:rsidRDefault="00C01827" w:rsidP="00FF7CBB">
      <w:pPr>
        <w:spacing w:after="0" w:line="240" w:lineRule="auto"/>
        <w:rPr>
          <w:rFonts w:ascii="Calibri Light" w:hAnsi="Calibri Light" w:cs="Calibri Light"/>
          <w:sz w:val="20"/>
          <w:szCs w:val="20"/>
          <w:u w:val="single"/>
        </w:rPr>
      </w:pPr>
    </w:p>
    <w:p w14:paraId="5C8AB638" w14:textId="7AEE8067" w:rsidR="005F7BD4" w:rsidRDefault="002D15B7" w:rsidP="005F7BD4">
      <w:pPr>
        <w:spacing w:after="0" w:line="240" w:lineRule="auto"/>
        <w:rPr>
          <w:rFonts w:ascii="Calibri Light" w:hAnsi="Calibri Light" w:cs="Calibri Light"/>
          <w:b/>
          <w:sz w:val="20"/>
          <w:szCs w:val="20"/>
          <w:u w:val="single"/>
        </w:rPr>
      </w:pPr>
      <w:r w:rsidRPr="005F7BD4">
        <w:rPr>
          <w:rFonts w:ascii="Calibri Light" w:hAnsi="Calibri Light" w:cs="Calibri Light"/>
          <w:b/>
          <w:sz w:val="20"/>
          <w:szCs w:val="20"/>
          <w:u w:val="single"/>
        </w:rPr>
        <w:t>Dla Częś</w:t>
      </w:r>
      <w:r w:rsidR="00C01827" w:rsidRPr="005F7BD4">
        <w:rPr>
          <w:rFonts w:ascii="Calibri Light" w:hAnsi="Calibri Light" w:cs="Calibri Light"/>
          <w:b/>
          <w:sz w:val="20"/>
          <w:szCs w:val="20"/>
          <w:u w:val="single"/>
        </w:rPr>
        <w:t>ci</w:t>
      </w:r>
      <w:r w:rsidRPr="005F7BD4">
        <w:rPr>
          <w:rFonts w:ascii="Calibri Light" w:hAnsi="Calibri Light" w:cs="Calibri Light"/>
          <w:b/>
          <w:sz w:val="20"/>
          <w:szCs w:val="20"/>
          <w:u w:val="single"/>
        </w:rPr>
        <w:t xml:space="preserve"> 2</w:t>
      </w:r>
    </w:p>
    <w:p w14:paraId="446E42BA" w14:textId="77777777" w:rsidR="001251C3" w:rsidRPr="005F7BD4" w:rsidRDefault="001251C3" w:rsidP="005F7BD4">
      <w:pPr>
        <w:spacing w:after="0" w:line="240" w:lineRule="auto"/>
        <w:rPr>
          <w:rFonts w:ascii="Calibri Light" w:hAnsi="Calibri Light" w:cs="Calibri Light"/>
          <w:b/>
          <w:sz w:val="20"/>
          <w:szCs w:val="20"/>
          <w:u w:val="single"/>
        </w:rPr>
      </w:pPr>
    </w:p>
    <w:p w14:paraId="2A4F9C85" w14:textId="77777777" w:rsidR="001251C3" w:rsidRPr="001251C3" w:rsidRDefault="001251C3" w:rsidP="001251C3">
      <w:pPr>
        <w:suppressAutoHyphens/>
        <w:spacing w:after="0" w:line="360" w:lineRule="auto"/>
        <w:rPr>
          <w:rFonts w:ascii="Calibri Light" w:eastAsia="Times New Roman" w:hAnsi="Calibri Light" w:cs="Calibri Light"/>
          <w:bCs/>
          <w:sz w:val="20"/>
          <w:szCs w:val="20"/>
          <w:u w:val="single"/>
          <w:lang w:eastAsia="ar-SA"/>
        </w:rPr>
      </w:pPr>
      <w:r w:rsidRPr="001251C3">
        <w:rPr>
          <w:rFonts w:ascii="Calibri Light" w:eastAsia="Times New Roman" w:hAnsi="Calibri Light" w:cs="Calibri Light"/>
          <w:bCs/>
          <w:sz w:val="20"/>
          <w:szCs w:val="20"/>
          <w:u w:val="single"/>
          <w:lang w:eastAsia="ar-SA"/>
        </w:rPr>
        <w:t>Wykonywanie zabiegów:</w:t>
      </w:r>
    </w:p>
    <w:p w14:paraId="4B3474FB" w14:textId="77777777" w:rsidR="001251C3" w:rsidRPr="001251C3" w:rsidRDefault="001251C3" w:rsidP="001251C3">
      <w:pPr>
        <w:numPr>
          <w:ilvl w:val="0"/>
          <w:numId w:val="5"/>
        </w:numPr>
        <w:suppressAutoHyphens/>
        <w:spacing w:after="0" w:line="240" w:lineRule="auto"/>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Kastracji psów i kotów posiadających właścicieli,</w:t>
      </w:r>
    </w:p>
    <w:p w14:paraId="367892C8" w14:textId="77777777" w:rsidR="001251C3" w:rsidRPr="001251C3" w:rsidRDefault="001251C3" w:rsidP="001251C3">
      <w:pPr>
        <w:numPr>
          <w:ilvl w:val="0"/>
          <w:numId w:val="5"/>
        </w:numPr>
        <w:suppressAutoHyphens/>
        <w:spacing w:after="0" w:line="240" w:lineRule="auto"/>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Elektronicznego znakowania zwierząt posiadających właścicieli wraz z rejestracją w bazie w dniu znakowania,</w:t>
      </w:r>
    </w:p>
    <w:p w14:paraId="4AA3D514" w14:textId="77777777" w:rsidR="001251C3" w:rsidRPr="001251C3" w:rsidRDefault="001251C3" w:rsidP="001251C3">
      <w:pPr>
        <w:numPr>
          <w:ilvl w:val="0"/>
          <w:numId w:val="5"/>
        </w:numPr>
        <w:suppressAutoHyphens/>
        <w:spacing w:after="0" w:line="240" w:lineRule="auto"/>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Eutanazji ślepych miotów psów i kotów posiadających właścicieli</w:t>
      </w:r>
    </w:p>
    <w:p w14:paraId="74298A09" w14:textId="78A17DDE" w:rsidR="005F7BD4" w:rsidRPr="005F7BD4" w:rsidRDefault="005F7BD4" w:rsidP="005F7BD4">
      <w:pPr>
        <w:tabs>
          <w:tab w:val="left" w:pos="567"/>
        </w:tabs>
        <w:spacing w:after="0" w:line="240" w:lineRule="auto"/>
        <w:ind w:left="567"/>
        <w:jc w:val="both"/>
        <w:rPr>
          <w:rFonts w:asciiTheme="majorHAnsi" w:hAnsiTheme="majorHAnsi" w:cstheme="majorHAnsi"/>
          <w:iCs/>
          <w:color w:val="4472C4" w:themeColor="accent1"/>
          <w:sz w:val="20"/>
          <w:szCs w:val="20"/>
        </w:rPr>
      </w:pPr>
    </w:p>
    <w:p w14:paraId="66669E90" w14:textId="77777777" w:rsidR="005F7BD4" w:rsidRPr="00C01827" w:rsidRDefault="005F7BD4" w:rsidP="00FF7CBB">
      <w:pPr>
        <w:tabs>
          <w:tab w:val="left" w:pos="567"/>
        </w:tabs>
        <w:spacing w:after="0" w:line="240" w:lineRule="auto"/>
        <w:ind w:left="567"/>
        <w:jc w:val="both"/>
        <w:rPr>
          <w:rFonts w:asciiTheme="majorHAnsi" w:hAnsiTheme="majorHAnsi" w:cstheme="majorHAnsi"/>
          <w:iCs/>
          <w:color w:val="333333"/>
          <w:sz w:val="20"/>
          <w:szCs w:val="20"/>
        </w:rPr>
      </w:pP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1414638"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02FCF54" w14:textId="77777777" w:rsidR="00F34E00" w:rsidRPr="001251C3" w:rsidRDefault="00F34E00" w:rsidP="008B4425">
      <w:pPr>
        <w:spacing w:after="0" w:line="240" w:lineRule="auto"/>
        <w:rPr>
          <w:rFonts w:asciiTheme="majorHAnsi" w:hAnsiTheme="majorHAnsi" w:cstheme="majorHAnsi"/>
          <w:b/>
          <w:bCs/>
          <w:sz w:val="20"/>
          <w:szCs w:val="20"/>
        </w:rPr>
      </w:pPr>
    </w:p>
    <w:p w14:paraId="617FCE44" w14:textId="2E78F104" w:rsidR="006E3958" w:rsidRPr="001251C3" w:rsidRDefault="001135BA" w:rsidP="006E3958">
      <w:pPr>
        <w:overflowPunct w:val="0"/>
        <w:autoSpaceDE w:val="0"/>
        <w:autoSpaceDN w:val="0"/>
        <w:adjustRightInd w:val="0"/>
        <w:contextualSpacing/>
        <w:jc w:val="both"/>
        <w:rPr>
          <w:rFonts w:asciiTheme="majorHAnsi" w:hAnsiTheme="majorHAnsi" w:cstheme="majorHAnsi"/>
          <w:sz w:val="20"/>
          <w:szCs w:val="20"/>
        </w:rPr>
      </w:pPr>
      <w:r w:rsidRPr="001251C3">
        <w:rPr>
          <w:rFonts w:asciiTheme="majorHAnsi" w:hAnsiTheme="majorHAnsi" w:cstheme="majorHAnsi"/>
          <w:sz w:val="20"/>
          <w:szCs w:val="20"/>
        </w:rPr>
        <w:t xml:space="preserve">85200000 </w:t>
      </w:r>
      <w:r w:rsidR="005F7BD4" w:rsidRPr="001251C3">
        <w:rPr>
          <w:rFonts w:asciiTheme="majorHAnsi" w:hAnsiTheme="majorHAnsi" w:cstheme="majorHAnsi"/>
          <w:sz w:val="20"/>
          <w:szCs w:val="20"/>
        </w:rPr>
        <w:t>–</w:t>
      </w:r>
      <w:r w:rsidRPr="001251C3">
        <w:rPr>
          <w:rFonts w:asciiTheme="majorHAnsi" w:hAnsiTheme="majorHAnsi" w:cstheme="majorHAnsi"/>
          <w:sz w:val="20"/>
          <w:szCs w:val="20"/>
        </w:rPr>
        <w:t xml:space="preserve"> 1</w:t>
      </w:r>
      <w:r w:rsidR="005F7BD4" w:rsidRPr="001251C3">
        <w:rPr>
          <w:rFonts w:asciiTheme="majorHAnsi" w:hAnsiTheme="majorHAnsi" w:cstheme="majorHAnsi"/>
          <w:sz w:val="20"/>
          <w:szCs w:val="20"/>
        </w:rPr>
        <w:t xml:space="preserve"> – Usługi we</w:t>
      </w:r>
      <w:r w:rsidR="00AD4B24" w:rsidRPr="001251C3">
        <w:rPr>
          <w:rFonts w:asciiTheme="majorHAnsi" w:hAnsiTheme="majorHAnsi" w:cstheme="majorHAnsi"/>
          <w:sz w:val="20"/>
          <w:szCs w:val="20"/>
        </w:rPr>
        <w:t>terynaryjne</w:t>
      </w:r>
    </w:p>
    <w:p w14:paraId="70C2E5EA" w14:textId="7FFB3C70" w:rsidR="00AD4B24" w:rsidRDefault="00AD4B24" w:rsidP="006E3958">
      <w:pPr>
        <w:overflowPunct w:val="0"/>
        <w:autoSpaceDE w:val="0"/>
        <w:autoSpaceDN w:val="0"/>
        <w:adjustRightInd w:val="0"/>
        <w:contextualSpacing/>
        <w:jc w:val="both"/>
        <w:rPr>
          <w:rFonts w:asciiTheme="majorHAnsi" w:hAnsiTheme="majorHAnsi" w:cstheme="majorHAnsi"/>
          <w:color w:val="4472C4" w:themeColor="accent1"/>
          <w:sz w:val="20"/>
          <w:szCs w:val="20"/>
        </w:rPr>
      </w:pPr>
    </w:p>
    <w:p w14:paraId="1B1F4D83" w14:textId="77777777" w:rsidR="00AD4B24" w:rsidRDefault="00AD4B24" w:rsidP="00AD4B24">
      <w:pPr>
        <w:jc w:val="both"/>
        <w:rPr>
          <w:rFonts w:ascii="Calibri Light" w:hAnsi="Calibri Light" w:cs="Calibri Light"/>
          <w:sz w:val="20"/>
          <w:szCs w:val="20"/>
        </w:rPr>
      </w:pPr>
      <w:r w:rsidRPr="00404574">
        <w:rPr>
          <w:rFonts w:ascii="Calibri Light" w:eastAsia="Times New Roman" w:hAnsi="Calibri Light" w:cs="Calibri Light"/>
          <w:b/>
          <w:bCs/>
          <w:sz w:val="20"/>
          <w:szCs w:val="20"/>
        </w:rPr>
        <w:t xml:space="preserve">1.4/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0377E022" w14:textId="5FC32386" w:rsidR="00C25D6E" w:rsidRPr="006E3958" w:rsidRDefault="00C25D6E" w:rsidP="008B4425">
      <w:pPr>
        <w:spacing w:after="0" w:line="240" w:lineRule="auto"/>
        <w:rPr>
          <w:rFonts w:asciiTheme="majorHAnsi" w:hAnsiTheme="majorHAnsi" w:cstheme="majorHAnsi"/>
          <w:color w:val="262626" w:themeColor="text1" w:themeTint="D9"/>
          <w:sz w:val="20"/>
          <w:szCs w:val="20"/>
        </w:rPr>
      </w:pPr>
    </w:p>
    <w:p w14:paraId="7E61C9B3" w14:textId="6395F435"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AD4B24">
        <w:rPr>
          <w:rFonts w:asciiTheme="majorHAnsi" w:hAnsiTheme="majorHAnsi" w:cstheme="majorHAnsi"/>
          <w:b/>
          <w:bCs/>
          <w:color w:val="262626" w:themeColor="text1" w:themeTint="D9"/>
          <w:sz w:val="20"/>
          <w:szCs w:val="20"/>
        </w:rPr>
        <w:t>5</w:t>
      </w:r>
      <w:r w:rsidR="00203509" w:rsidRPr="00953180">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7FC081D6" w14:textId="77777777" w:rsidR="002D15B7" w:rsidRDefault="002D15B7" w:rsidP="00CC124D">
      <w:pPr>
        <w:spacing w:after="0" w:line="240" w:lineRule="auto"/>
        <w:rPr>
          <w:rFonts w:asciiTheme="majorHAnsi" w:hAnsiTheme="majorHAnsi" w:cstheme="majorHAnsi"/>
          <w:color w:val="262626" w:themeColor="text1" w:themeTint="D9"/>
          <w:sz w:val="20"/>
          <w:szCs w:val="20"/>
        </w:rPr>
      </w:pPr>
    </w:p>
    <w:p w14:paraId="4F93BC0D" w14:textId="7B2319DE" w:rsidR="00615A91" w:rsidRPr="00615A91" w:rsidRDefault="0013437F" w:rsidP="002D15B7">
      <w:pPr>
        <w:pStyle w:val="Tekstpodstawowy2"/>
        <w:tabs>
          <w:tab w:val="left" w:pos="0"/>
        </w:tabs>
        <w:suppressAutoHyphens/>
        <w:spacing w:after="0" w:line="240" w:lineRule="auto"/>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lastRenderedPageBreak/>
        <w:t xml:space="preserve">a) </w:t>
      </w:r>
      <w:r w:rsidR="002D15B7" w:rsidRPr="00615A91">
        <w:rPr>
          <w:rFonts w:asciiTheme="majorHAnsi" w:hAnsiTheme="majorHAnsi" w:cstheme="majorHAnsi"/>
          <w:color w:val="262626" w:themeColor="text1" w:themeTint="D9"/>
          <w:sz w:val="20"/>
          <w:szCs w:val="20"/>
        </w:rPr>
        <w:t xml:space="preserve">Wynagrodzenie regulowane będzie przez Zamawiającego przelewem na konto Wykonawcy na podstawie faktur wystawianych po zakończeniu każdego miesiąca z zastosowaniem cen ofertowych określonych w </w:t>
      </w:r>
      <w:r w:rsidR="00101718" w:rsidRPr="00615A91">
        <w:rPr>
          <w:rFonts w:asciiTheme="majorHAnsi" w:hAnsiTheme="majorHAnsi" w:cstheme="majorHAnsi"/>
          <w:color w:val="262626" w:themeColor="text1" w:themeTint="D9"/>
          <w:sz w:val="20"/>
          <w:szCs w:val="20"/>
        </w:rPr>
        <w:t>Formularzu Ofertowym</w:t>
      </w:r>
      <w:r w:rsidR="002D15B7" w:rsidRPr="00615A91">
        <w:rPr>
          <w:rFonts w:asciiTheme="majorHAnsi" w:hAnsiTheme="majorHAnsi" w:cstheme="majorHAnsi"/>
          <w:color w:val="262626" w:themeColor="text1" w:themeTint="D9"/>
          <w:sz w:val="20"/>
          <w:szCs w:val="20"/>
        </w:rPr>
        <w:t xml:space="preserve"> </w:t>
      </w:r>
      <w:r w:rsidR="00615A91" w:rsidRPr="00615A91">
        <w:rPr>
          <w:rFonts w:asciiTheme="majorHAnsi" w:hAnsiTheme="majorHAnsi" w:cstheme="majorHAnsi"/>
          <w:color w:val="262626" w:themeColor="text1" w:themeTint="D9"/>
          <w:sz w:val="20"/>
          <w:szCs w:val="20"/>
        </w:rPr>
        <w:t>- zgodnie z zapisami Umowy.</w:t>
      </w:r>
      <w:r w:rsidR="00F55187">
        <w:rPr>
          <w:rFonts w:asciiTheme="majorHAnsi" w:hAnsiTheme="majorHAnsi" w:cstheme="majorHAnsi"/>
          <w:color w:val="262626" w:themeColor="text1" w:themeTint="D9"/>
          <w:sz w:val="20"/>
          <w:szCs w:val="20"/>
        </w:rPr>
        <w:t xml:space="preserve"> </w:t>
      </w:r>
    </w:p>
    <w:p w14:paraId="5A080627" w14:textId="77777777" w:rsidR="002D15B7" w:rsidRDefault="002D15B7" w:rsidP="0013437F">
      <w:pPr>
        <w:pStyle w:val="Tekstpodstawowywcity3"/>
        <w:widowControl w:val="0"/>
        <w:suppressAutoHyphens/>
        <w:spacing w:after="0" w:line="240" w:lineRule="auto"/>
        <w:ind w:left="0"/>
        <w:rPr>
          <w:rFonts w:asciiTheme="majorHAnsi" w:hAnsiTheme="majorHAnsi" w:cstheme="majorHAnsi"/>
          <w:sz w:val="20"/>
          <w:szCs w:val="20"/>
        </w:rPr>
      </w:pPr>
    </w:p>
    <w:p w14:paraId="70E8CFCF" w14:textId="2CDFD723" w:rsidR="006D3D6A" w:rsidRPr="001251C3" w:rsidRDefault="00DD5514" w:rsidP="00953180">
      <w:pPr>
        <w:spacing w:after="0" w:line="240" w:lineRule="auto"/>
        <w:jc w:val="both"/>
        <w:rPr>
          <w:rFonts w:asciiTheme="majorHAnsi" w:hAnsiTheme="majorHAnsi" w:cstheme="majorHAnsi"/>
          <w:b/>
          <w:bCs/>
          <w:color w:val="262626" w:themeColor="text1" w:themeTint="D9"/>
          <w:sz w:val="20"/>
          <w:szCs w:val="20"/>
          <w:u w:val="single"/>
        </w:rPr>
      </w:pPr>
      <w:r w:rsidRPr="001251C3">
        <w:rPr>
          <w:rFonts w:asciiTheme="majorHAnsi" w:hAnsiTheme="majorHAnsi" w:cstheme="majorHAnsi"/>
          <w:color w:val="262626" w:themeColor="text1" w:themeTint="D9"/>
          <w:sz w:val="20"/>
          <w:szCs w:val="20"/>
          <w:u w:val="single"/>
        </w:rPr>
        <w:t>b</w:t>
      </w:r>
      <w:r w:rsidR="007157C3" w:rsidRPr="001251C3">
        <w:rPr>
          <w:rFonts w:asciiTheme="majorHAnsi" w:hAnsiTheme="majorHAnsi" w:cstheme="majorHAnsi"/>
          <w:color w:val="262626" w:themeColor="text1" w:themeTint="D9"/>
          <w:sz w:val="20"/>
          <w:szCs w:val="20"/>
          <w:u w:val="single"/>
        </w:rPr>
        <w:t xml:space="preserve">) </w:t>
      </w:r>
      <w:r w:rsidR="006D3D6A" w:rsidRPr="001251C3">
        <w:rPr>
          <w:rFonts w:asciiTheme="majorHAnsi" w:hAnsiTheme="majorHAnsi" w:cstheme="majorHAnsi"/>
          <w:color w:val="262626" w:themeColor="text1" w:themeTint="D9"/>
          <w:sz w:val="20"/>
          <w:szCs w:val="20"/>
          <w:u w:val="single"/>
        </w:rPr>
        <w:t>Cen</w:t>
      </w:r>
      <w:r w:rsidR="00AA46D0" w:rsidRPr="001251C3">
        <w:rPr>
          <w:rFonts w:asciiTheme="majorHAnsi" w:hAnsiTheme="majorHAnsi" w:cstheme="majorHAnsi"/>
          <w:color w:val="262626" w:themeColor="text1" w:themeTint="D9"/>
          <w:sz w:val="20"/>
          <w:szCs w:val="20"/>
          <w:u w:val="single"/>
        </w:rPr>
        <w:t>a</w:t>
      </w:r>
      <w:r w:rsidR="006D3D6A" w:rsidRPr="001251C3">
        <w:rPr>
          <w:rFonts w:asciiTheme="majorHAnsi" w:hAnsiTheme="majorHAnsi" w:cstheme="majorHAnsi"/>
          <w:color w:val="262626" w:themeColor="text1" w:themeTint="D9"/>
          <w:sz w:val="20"/>
          <w:szCs w:val="20"/>
          <w:u w:val="single"/>
        </w:rPr>
        <w:t xml:space="preserve"> oferty zaoferowana przez Wykonawcę w formularzu oferty</w:t>
      </w:r>
      <w:r w:rsidR="00AA46D0" w:rsidRPr="001251C3">
        <w:rPr>
          <w:rFonts w:asciiTheme="majorHAnsi" w:hAnsiTheme="majorHAnsi" w:cstheme="majorHAnsi"/>
          <w:color w:val="262626" w:themeColor="text1" w:themeTint="D9"/>
          <w:sz w:val="20"/>
          <w:szCs w:val="20"/>
          <w:u w:val="single"/>
        </w:rPr>
        <w:t xml:space="preserve"> jest ceną dla porównania i oceny ofert.</w:t>
      </w:r>
      <w:r w:rsidR="006D3D6A" w:rsidRPr="001251C3">
        <w:rPr>
          <w:rFonts w:asciiTheme="majorHAnsi" w:hAnsiTheme="majorHAnsi" w:cstheme="majorHAnsi"/>
          <w:color w:val="262626" w:themeColor="text1" w:themeTint="D9"/>
          <w:sz w:val="20"/>
          <w:szCs w:val="20"/>
          <w:u w:val="single"/>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21228749" w:rsidR="0063300B" w:rsidRDefault="00DD5514" w:rsidP="00953180">
      <w:pPr>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c</w:t>
      </w:r>
      <w:r w:rsidR="007157C3" w:rsidRPr="00DB7403">
        <w:rPr>
          <w:rFonts w:asciiTheme="majorHAnsi" w:hAnsiTheme="majorHAnsi" w:cstheme="majorHAnsi"/>
          <w:color w:val="262626" w:themeColor="text1" w:themeTint="D9"/>
          <w:sz w:val="20"/>
          <w:szCs w:val="20"/>
        </w:rPr>
        <w:t xml:space="preserve">) </w:t>
      </w:r>
      <w:r w:rsidR="0063300B" w:rsidRPr="00DB7403">
        <w:rPr>
          <w:rFonts w:asciiTheme="majorHAnsi" w:hAnsiTheme="majorHAnsi" w:cstheme="majorHAnsi"/>
          <w:color w:val="262626" w:themeColor="text1" w:themeTint="D9"/>
          <w:sz w:val="20"/>
          <w:szCs w:val="20"/>
          <w:u w:val="single"/>
        </w:rPr>
        <w:t xml:space="preserve">Warunkiem zapłaty należności dla Wykonawcy za wykonane </w:t>
      </w:r>
      <w:r w:rsidR="00C42BC4" w:rsidRPr="00DB7403">
        <w:rPr>
          <w:rFonts w:asciiTheme="majorHAnsi" w:hAnsiTheme="majorHAnsi" w:cstheme="majorHAnsi"/>
          <w:color w:val="262626" w:themeColor="text1" w:themeTint="D9"/>
          <w:sz w:val="20"/>
          <w:szCs w:val="20"/>
          <w:u w:val="single"/>
        </w:rPr>
        <w:t xml:space="preserve">usługi </w:t>
      </w:r>
      <w:r w:rsidR="0063300B" w:rsidRPr="00DB7403">
        <w:rPr>
          <w:rFonts w:asciiTheme="majorHAnsi" w:hAnsiTheme="majorHAnsi" w:cstheme="majorHAnsi"/>
          <w:color w:val="262626" w:themeColor="text1" w:themeTint="D9"/>
          <w:sz w:val="20"/>
          <w:szCs w:val="20"/>
          <w:u w:val="single"/>
        </w:rPr>
        <w:t xml:space="preserve">będzie otrzymanie przez Zamawiającego podpisanych przez podwykonawców </w:t>
      </w:r>
      <w:r w:rsidR="0063300B" w:rsidRPr="00DB7403">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DB7403">
        <w:rPr>
          <w:rFonts w:asciiTheme="majorHAnsi" w:hAnsiTheme="majorHAnsi" w:cstheme="majorHAnsi"/>
          <w:color w:val="262626" w:themeColor="text1" w:themeTint="D9"/>
          <w:sz w:val="20"/>
          <w:szCs w:val="20"/>
          <w:u w:val="single"/>
        </w:rPr>
        <w:t>.</w:t>
      </w:r>
      <w:r w:rsidR="0063300B" w:rsidRPr="00DB7403">
        <w:rPr>
          <w:rFonts w:asciiTheme="majorHAnsi" w:hAnsiTheme="majorHAnsi" w:cstheme="majorHAnsi"/>
          <w:color w:val="262626" w:themeColor="text1" w:themeTint="D9"/>
          <w:sz w:val="20"/>
          <w:szCs w:val="20"/>
        </w:rPr>
        <w:t xml:space="preserve"> W przypadku uchylenia się </w:t>
      </w:r>
      <w:r w:rsidR="0063300B" w:rsidRPr="00DB7403">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DB7403">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DB7403">
        <w:rPr>
          <w:rFonts w:asciiTheme="majorHAnsi" w:hAnsiTheme="majorHAnsi" w:cstheme="majorHAnsi"/>
          <w:color w:val="262626" w:themeColor="text1" w:themeTint="D9"/>
          <w:sz w:val="20"/>
          <w:szCs w:val="20"/>
        </w:rPr>
        <w:t xml:space="preserve"> u</w:t>
      </w:r>
      <w:r w:rsidR="0063300B" w:rsidRPr="00DB7403">
        <w:rPr>
          <w:rFonts w:asciiTheme="majorHAnsi" w:hAnsiTheme="majorHAnsi" w:cstheme="majorHAnsi"/>
          <w:color w:val="262626" w:themeColor="text1" w:themeTint="D9"/>
          <w:sz w:val="20"/>
          <w:szCs w:val="20"/>
        </w:rPr>
        <w:t>st. 2 – 8</w:t>
      </w:r>
      <w:r w:rsidR="00352D31" w:rsidRPr="00DB7403">
        <w:rPr>
          <w:rFonts w:asciiTheme="majorHAnsi" w:hAnsiTheme="majorHAnsi" w:cstheme="majorHAnsi"/>
          <w:color w:val="262626" w:themeColor="text1" w:themeTint="D9"/>
          <w:sz w:val="20"/>
          <w:szCs w:val="20"/>
        </w:rPr>
        <w:t xml:space="preserve"> ustawy Pzp</w:t>
      </w:r>
      <w:r w:rsidR="0063300B" w:rsidRPr="00DB7403">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3E896D52" w14:textId="77777777" w:rsidR="001251C3" w:rsidRDefault="001251C3" w:rsidP="00953180">
      <w:pPr>
        <w:spacing w:after="0" w:line="240" w:lineRule="auto"/>
        <w:jc w:val="both"/>
        <w:rPr>
          <w:rFonts w:asciiTheme="majorHAnsi" w:hAnsiTheme="majorHAnsi" w:cstheme="majorHAnsi"/>
          <w:color w:val="262626" w:themeColor="text1" w:themeTint="D9"/>
          <w:sz w:val="20"/>
          <w:szCs w:val="20"/>
        </w:rPr>
      </w:pPr>
    </w:p>
    <w:p w14:paraId="4F32E8B1" w14:textId="25880B7C" w:rsidR="001251C3" w:rsidRDefault="001251C3" w:rsidP="001251C3">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color w:val="262626" w:themeColor="text1" w:themeTint="D9"/>
          <w:sz w:val="20"/>
          <w:szCs w:val="20"/>
        </w:rPr>
        <w:t>d)</w:t>
      </w:r>
      <w:r w:rsidRPr="00366E1F">
        <w:rPr>
          <w:rFonts w:asciiTheme="majorHAnsi" w:hAnsiTheme="majorHAnsi" w:cstheme="majorHAnsi"/>
          <w:b/>
          <w:sz w:val="20"/>
          <w:szCs w:val="20"/>
        </w:rPr>
        <w:t>Ubezpieczenie Wykonawcy</w:t>
      </w:r>
    </w:p>
    <w:p w14:paraId="6F15B2DA" w14:textId="3EC638D3" w:rsidR="001251C3" w:rsidRPr="00123F06" w:rsidRDefault="001251C3" w:rsidP="001251C3">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w:t>
      </w:r>
      <w:r>
        <w:rPr>
          <w:rFonts w:asciiTheme="majorHAnsi" w:hAnsiTheme="majorHAnsi" w:cstheme="majorHAnsi"/>
          <w:sz w:val="20"/>
          <w:szCs w:val="20"/>
        </w:rPr>
        <w:t>5</w:t>
      </w:r>
      <w:r w:rsidRPr="0020419E">
        <w:rPr>
          <w:rFonts w:asciiTheme="majorHAnsi" w:hAnsiTheme="majorHAnsi" w:cstheme="majorHAnsi"/>
          <w:sz w:val="20"/>
          <w:szCs w:val="20"/>
        </w:rPr>
        <w:t xml:space="preserve"> </w:t>
      </w:r>
      <w:r>
        <w:rPr>
          <w:rFonts w:asciiTheme="majorHAnsi" w:hAnsiTheme="majorHAnsi" w:cstheme="majorHAnsi"/>
          <w:sz w:val="20"/>
          <w:szCs w:val="20"/>
        </w:rPr>
        <w:t xml:space="preserve"> </w:t>
      </w:r>
      <w:r w:rsidRPr="0020419E">
        <w:rPr>
          <w:rFonts w:asciiTheme="majorHAnsi" w:hAnsiTheme="majorHAnsi" w:cstheme="majorHAnsi"/>
          <w:sz w:val="20"/>
          <w:szCs w:val="20"/>
        </w:rPr>
        <w:t>pkt</w:t>
      </w:r>
      <w:r>
        <w:rPr>
          <w:rFonts w:asciiTheme="majorHAnsi" w:hAnsiTheme="majorHAnsi" w:cstheme="majorHAnsi"/>
          <w:sz w:val="20"/>
          <w:szCs w:val="20"/>
        </w:rPr>
        <w:t xml:space="preserve"> 5</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2067EF0" w14:textId="2E7B4C42" w:rsidR="001251C3" w:rsidRDefault="001251C3" w:rsidP="00953180">
      <w:pPr>
        <w:spacing w:after="0" w:line="240" w:lineRule="auto"/>
        <w:jc w:val="both"/>
        <w:rPr>
          <w:rFonts w:asciiTheme="majorHAnsi" w:hAnsiTheme="majorHAnsi" w:cstheme="majorHAnsi"/>
          <w:color w:val="262626" w:themeColor="text1" w:themeTint="D9"/>
          <w:sz w:val="20"/>
          <w:szCs w:val="20"/>
        </w:rPr>
      </w:pPr>
    </w:p>
    <w:p w14:paraId="2FEC7E31" w14:textId="5510A907" w:rsidR="00AD4B24" w:rsidRDefault="00AD4B24" w:rsidP="00953180">
      <w:pPr>
        <w:spacing w:after="0" w:line="240" w:lineRule="auto"/>
        <w:jc w:val="both"/>
        <w:rPr>
          <w:rFonts w:asciiTheme="majorHAnsi" w:hAnsiTheme="majorHAnsi" w:cstheme="majorHAnsi"/>
          <w:color w:val="262626" w:themeColor="text1" w:themeTint="D9"/>
          <w:sz w:val="20"/>
          <w:szCs w:val="20"/>
        </w:rPr>
      </w:pPr>
    </w:p>
    <w:p w14:paraId="0F6AAE31" w14:textId="0D755374" w:rsidR="00C31842" w:rsidRDefault="00AD4B24" w:rsidP="00AD4B24">
      <w:pPr>
        <w:suppressAutoHyphens/>
        <w:autoSpaceDN w:val="0"/>
        <w:jc w:val="both"/>
        <w:textAlignment w:val="baseline"/>
        <w:rPr>
          <w:rFonts w:asciiTheme="majorHAnsi" w:hAnsiTheme="majorHAnsi" w:cstheme="majorHAnsi"/>
          <w:b/>
          <w:bCs/>
          <w:sz w:val="20"/>
          <w:szCs w:val="20"/>
        </w:rPr>
      </w:pPr>
      <w:r w:rsidRPr="00C31842">
        <w:rPr>
          <w:rFonts w:asciiTheme="majorHAnsi" w:hAnsiTheme="majorHAnsi" w:cstheme="majorHAnsi"/>
          <w:b/>
          <w:bCs/>
          <w:sz w:val="20"/>
          <w:szCs w:val="20"/>
        </w:rPr>
        <w:t>1.6/</w:t>
      </w:r>
      <w:r w:rsidR="00C31842" w:rsidRPr="00C31842">
        <w:rPr>
          <w:rFonts w:asciiTheme="majorHAnsi" w:hAnsiTheme="majorHAnsi" w:cstheme="majorHAnsi"/>
          <w:b/>
          <w:bCs/>
          <w:sz w:val="20"/>
          <w:szCs w:val="20"/>
        </w:rPr>
        <w:t xml:space="preserve"> Elekt</w:t>
      </w:r>
      <w:r w:rsidR="00C31842">
        <w:rPr>
          <w:rFonts w:asciiTheme="majorHAnsi" w:hAnsiTheme="majorHAnsi" w:cstheme="majorHAnsi"/>
          <w:b/>
          <w:bCs/>
          <w:sz w:val="20"/>
          <w:szCs w:val="20"/>
        </w:rPr>
        <w:t>r</w:t>
      </w:r>
      <w:r w:rsidR="00C31842" w:rsidRPr="00C31842">
        <w:rPr>
          <w:rFonts w:asciiTheme="majorHAnsi" w:hAnsiTheme="majorHAnsi" w:cstheme="majorHAnsi"/>
          <w:b/>
          <w:bCs/>
          <w:sz w:val="20"/>
          <w:szCs w:val="20"/>
        </w:rPr>
        <w:t>omobilność</w:t>
      </w:r>
    </w:p>
    <w:p w14:paraId="079296B7" w14:textId="206D74E0" w:rsidR="00C31842" w:rsidRPr="00C31842" w:rsidRDefault="00C31842" w:rsidP="00AD4B24">
      <w:pPr>
        <w:suppressAutoHyphens/>
        <w:autoSpaceDN w:val="0"/>
        <w:jc w:val="both"/>
        <w:textAlignment w:val="baseline"/>
        <w:rPr>
          <w:rFonts w:asciiTheme="majorHAnsi" w:hAnsiTheme="majorHAnsi" w:cstheme="majorHAnsi"/>
          <w:sz w:val="20"/>
          <w:szCs w:val="20"/>
        </w:rPr>
      </w:pPr>
      <w:r w:rsidRPr="00C31842">
        <w:rPr>
          <w:rFonts w:asciiTheme="majorHAnsi" w:hAnsiTheme="majorHAnsi" w:cstheme="majorHAnsi"/>
          <w:sz w:val="20"/>
          <w:szCs w:val="20"/>
        </w:rPr>
        <w:t>Wymagania w zakresie elektromobilności:</w:t>
      </w:r>
    </w:p>
    <w:p w14:paraId="1EB1E37D" w14:textId="4980E9B7" w:rsidR="00AD4B24" w:rsidRPr="003047F9" w:rsidRDefault="00AD4B24" w:rsidP="00AD4B24">
      <w:pPr>
        <w:suppressAutoHyphens/>
        <w:autoSpaceDN w:val="0"/>
        <w:jc w:val="both"/>
        <w:textAlignment w:val="baseline"/>
        <w:rPr>
          <w:rFonts w:ascii="Calibri Light" w:eastAsia="Times New Roman" w:hAnsi="Calibri Light" w:cs="Calibri Light"/>
          <w:sz w:val="20"/>
          <w:szCs w:val="20"/>
        </w:rPr>
      </w:pPr>
      <w:r w:rsidRPr="00C31842">
        <w:rPr>
          <w:rFonts w:ascii="Calibri Light" w:eastAsia="Times New Roman" w:hAnsi="Calibri Light" w:cs="Calibri Light"/>
          <w:sz w:val="20"/>
          <w:szCs w:val="20"/>
        </w:rPr>
        <w:t xml:space="preserve"> </w:t>
      </w:r>
      <w:r w:rsidR="00C31842" w:rsidRPr="00C31842">
        <w:rPr>
          <w:rFonts w:ascii="Calibri Light" w:eastAsia="Times New Roman" w:hAnsi="Calibri Light" w:cs="Calibri Light"/>
          <w:sz w:val="20"/>
          <w:szCs w:val="20"/>
        </w:rPr>
        <w:t>1.</w:t>
      </w:r>
      <w:r w:rsidRPr="00C31842">
        <w:rPr>
          <w:rFonts w:ascii="Calibri Light" w:eastAsia="Times New Roman" w:hAnsi="Calibri Light" w:cs="Calibri Light"/>
          <w:sz w:val="20"/>
          <w:szCs w:val="20"/>
        </w:rPr>
        <w:t>Zgodnie z art. 35 ust. 2 pkt 1) i 68 ust. 3 ustawy z dnia 11 stycznia 2018 r. o elektromobilności i paliwach alternatywnych (Dz. U. z 20</w:t>
      </w:r>
      <w:r w:rsidR="00C31842">
        <w:rPr>
          <w:rFonts w:ascii="Calibri Light" w:eastAsia="Times New Roman" w:hAnsi="Calibri Light" w:cs="Calibri Light"/>
          <w:sz w:val="20"/>
          <w:szCs w:val="20"/>
        </w:rPr>
        <w:t>23</w:t>
      </w:r>
      <w:r w:rsidRPr="00C31842">
        <w:rPr>
          <w:rFonts w:ascii="Calibri Light" w:eastAsia="Times New Roman" w:hAnsi="Calibri Light" w:cs="Calibri Light"/>
          <w:sz w:val="20"/>
          <w:szCs w:val="20"/>
        </w:rPr>
        <w:t xml:space="preserve"> r. poz. </w:t>
      </w:r>
      <w:r w:rsidR="00C31842">
        <w:rPr>
          <w:rFonts w:ascii="Calibri Light" w:eastAsia="Times New Roman" w:hAnsi="Calibri Light" w:cs="Calibri Light"/>
          <w:sz w:val="20"/>
          <w:szCs w:val="20"/>
        </w:rPr>
        <w:t>875</w:t>
      </w:r>
      <w:r w:rsidRPr="00C31842">
        <w:rPr>
          <w:rFonts w:ascii="Calibri Light" w:eastAsia="Times New Roman" w:hAnsi="Calibri Light" w:cs="Calibri Light"/>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w:t>
      </w:r>
      <w:r w:rsidRPr="003047F9">
        <w:rPr>
          <w:rFonts w:ascii="Calibri Light" w:eastAsia="Times New Roman" w:hAnsi="Calibri Light" w:cs="Calibri Light"/>
          <w:sz w:val="20"/>
          <w:szCs w:val="20"/>
        </w:rPr>
        <w:t xml:space="preserve">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970E30A" w14:textId="29E7D6A8" w:rsidR="00AD4B24" w:rsidRPr="003047F9" w:rsidRDefault="00C31842" w:rsidP="00AD4B24">
      <w:pPr>
        <w:suppressAutoHyphens/>
        <w:autoSpaceDN w:val="0"/>
        <w:spacing w:after="0" w:line="240" w:lineRule="auto"/>
        <w:jc w:val="both"/>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2.</w:t>
      </w:r>
      <w:r w:rsidR="00AD4B24"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6AC2CC0C"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p>
    <w:p w14:paraId="4E1AEB42"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79C02953"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5BFE5A00"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47CF8DC9" w14:textId="143D0434" w:rsidR="00AD4B24" w:rsidRPr="00C31842" w:rsidRDefault="00C31842"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C31842">
        <w:rPr>
          <w:rFonts w:ascii="Calibri Light" w:eastAsia="Times New Roman" w:hAnsi="Calibri Light" w:cs="Calibri Light"/>
          <w:sz w:val="20"/>
          <w:szCs w:val="20"/>
        </w:rPr>
        <w:t xml:space="preserve">3. </w:t>
      </w:r>
      <w:r w:rsidR="00AD4B24" w:rsidRPr="00C31842">
        <w:rPr>
          <w:rFonts w:ascii="Calibri Light" w:eastAsia="Times New Roman" w:hAnsi="Calibri Light" w:cs="Calibri Light"/>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00AD4B24" w:rsidRPr="00C31842">
        <w:rPr>
          <w:rFonts w:ascii="Calibri Light" w:eastAsia="Times New Roman" w:hAnsi="Calibri Light" w:cs="Calibri Light"/>
          <w:sz w:val="20"/>
          <w:szCs w:val="20"/>
        </w:rPr>
        <w:br/>
        <w:t xml:space="preserve">z wyłączeniem ciągników rolniczych), wykorzystujące do napędu wyłącznie energię elektryczną akumulowaną przez podłączenie do zewnętrznego źródła zasilania. </w:t>
      </w:r>
    </w:p>
    <w:p w14:paraId="007F456B"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p>
    <w:p w14:paraId="2D96D4D7" w14:textId="614287E5" w:rsidR="00AD4B24" w:rsidRPr="00C31842" w:rsidRDefault="00C31842"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C31842">
        <w:rPr>
          <w:rFonts w:ascii="Calibri Light" w:eastAsia="Times New Roman" w:hAnsi="Calibri Light" w:cs="Calibri Light"/>
          <w:sz w:val="20"/>
          <w:szCs w:val="20"/>
        </w:rPr>
        <w:lastRenderedPageBreak/>
        <w:t xml:space="preserve">4. </w:t>
      </w:r>
      <w:r w:rsidR="00AD4B24" w:rsidRPr="00C31842">
        <w:rPr>
          <w:rFonts w:ascii="Calibri Light" w:eastAsia="Times New Roman" w:hAnsi="Calibri Light" w:cs="Calibri Light"/>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0E701413" w14:textId="77777777" w:rsidR="00AD4B24" w:rsidRPr="003047F9"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CBEE551" w14:textId="77777777" w:rsidR="00AD4B24" w:rsidRDefault="00AD4B24" w:rsidP="00AD4B24">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10"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10"/>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F34BCCB"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w:t>
      </w:r>
      <w:r w:rsidR="00C31842">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28ADE1AC"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w:t>
      </w:r>
      <w:r w:rsidR="00C31842">
        <w:rPr>
          <w:rFonts w:asciiTheme="majorHAnsi" w:hAnsiTheme="majorHAnsi" w:cstheme="majorHAnsi"/>
          <w:b/>
          <w:bCs/>
          <w:color w:val="262626" w:themeColor="text1" w:themeTint="D9"/>
          <w:sz w:val="20"/>
          <w:szCs w:val="20"/>
        </w:rPr>
        <w:t>4</w:t>
      </w:r>
      <w:r w:rsidR="00827372">
        <w:rPr>
          <w:rFonts w:asciiTheme="majorHAnsi" w:hAnsiTheme="majorHAnsi" w:cstheme="majorHAnsi"/>
          <w:b/>
          <w:bCs/>
          <w:color w:val="262626" w:themeColor="text1" w:themeTint="D9"/>
          <w:sz w:val="20"/>
          <w:szCs w:val="20"/>
        </w:rPr>
        <w:t xml:space="preserve"> r. do dnia 31.12.202</w:t>
      </w:r>
      <w:r w:rsidR="00C31842">
        <w:rPr>
          <w:rFonts w:asciiTheme="majorHAnsi" w:hAnsiTheme="majorHAnsi" w:cstheme="majorHAnsi"/>
          <w:b/>
          <w:bCs/>
          <w:color w:val="262626" w:themeColor="text1" w:themeTint="D9"/>
          <w:sz w:val="20"/>
          <w:szCs w:val="20"/>
        </w:rPr>
        <w:t>4</w:t>
      </w:r>
      <w:r w:rsidR="00827372">
        <w:rPr>
          <w:rFonts w:asciiTheme="majorHAnsi" w:hAnsiTheme="majorHAnsi" w:cstheme="majorHAnsi"/>
          <w:b/>
          <w:bCs/>
          <w:color w:val="262626" w:themeColor="text1" w:themeTint="D9"/>
          <w:sz w:val="20"/>
          <w:szCs w:val="20"/>
        </w:rPr>
        <w:t xml:space="preserve">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5E93A465" w14:textId="78FCE8B2" w:rsidR="00C31842" w:rsidRPr="007109BF" w:rsidRDefault="00615A91" w:rsidP="007109BF">
      <w:pPr>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Potrzeba udzielenia przedmiotowego zamówienia we wskazanym powyżej okresie czasu wynika z obowiązku realizacji zadania własnego gminy w zakresie opieki nad zwierzętami bezdomnymi i wolno żyjącymi oraz realizacji postanowień dot. zapobiegania bezdomności zwierząt zawartych w uchwałach Rady Miasta. Z przyczyn organizacyjnych zasadne jest udzielenia zamówienia w</w:t>
      </w:r>
      <w:r w:rsidR="00C42BC4">
        <w:rPr>
          <w:rFonts w:asciiTheme="majorHAnsi" w:hAnsiTheme="majorHAnsi" w:cstheme="majorHAnsi"/>
          <w:color w:val="262626" w:themeColor="text1" w:themeTint="D9"/>
          <w:sz w:val="20"/>
          <w:szCs w:val="20"/>
        </w:rPr>
        <w:t> </w:t>
      </w:r>
      <w:r w:rsidRPr="00615A91">
        <w:rPr>
          <w:rFonts w:asciiTheme="majorHAnsi" w:hAnsiTheme="majorHAnsi" w:cstheme="majorHAnsi"/>
          <w:color w:val="262626" w:themeColor="text1" w:themeTint="D9"/>
          <w:sz w:val="20"/>
          <w:szCs w:val="20"/>
        </w:rPr>
        <w:t>okresie 1 roku kalendarzowego i budżetowego.</w:t>
      </w: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7C533B" w:rsidRDefault="008579C0" w:rsidP="00CC124D">
      <w:pPr>
        <w:spacing w:after="0" w:line="240" w:lineRule="auto"/>
        <w:rPr>
          <w:rFonts w:asciiTheme="majorHAnsi" w:hAnsiTheme="majorHAnsi" w:cstheme="majorHAnsi"/>
          <w:color w:val="262626" w:themeColor="text1" w:themeTint="D9"/>
          <w:sz w:val="20"/>
          <w:szCs w:val="20"/>
        </w:rPr>
      </w:pPr>
      <w:r w:rsidRPr="007C533B">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7C533B"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7C533B" w:rsidRDefault="008579C0" w:rsidP="0028014F">
      <w:pPr>
        <w:spacing w:after="0" w:line="240" w:lineRule="auto"/>
        <w:rPr>
          <w:rFonts w:asciiTheme="majorHAnsi" w:hAnsiTheme="majorHAnsi" w:cstheme="majorHAnsi"/>
          <w:color w:val="262626" w:themeColor="text1" w:themeTint="D9"/>
          <w:sz w:val="20"/>
          <w:szCs w:val="20"/>
        </w:rPr>
      </w:pPr>
      <w:r w:rsidRPr="007C533B">
        <w:rPr>
          <w:rFonts w:asciiTheme="majorHAnsi" w:hAnsiTheme="majorHAnsi" w:cstheme="majorHAnsi"/>
          <w:color w:val="262626" w:themeColor="text1" w:themeTint="D9"/>
          <w:sz w:val="20"/>
          <w:szCs w:val="20"/>
        </w:rPr>
        <w:t>1) Zdolnoś</w:t>
      </w:r>
      <w:r w:rsidR="006411CB" w:rsidRPr="007C533B">
        <w:rPr>
          <w:rFonts w:asciiTheme="majorHAnsi" w:hAnsiTheme="majorHAnsi" w:cstheme="majorHAnsi"/>
          <w:color w:val="262626" w:themeColor="text1" w:themeTint="D9"/>
          <w:sz w:val="20"/>
          <w:szCs w:val="20"/>
        </w:rPr>
        <w:t>ci</w:t>
      </w:r>
      <w:r w:rsidRPr="007C533B">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097F9E" w:rsidRDefault="008579C0" w:rsidP="0028014F">
      <w:pPr>
        <w:tabs>
          <w:tab w:val="left" w:pos="284"/>
        </w:tabs>
        <w:autoSpaceDE w:val="0"/>
        <w:spacing w:after="0" w:line="240" w:lineRule="auto"/>
        <w:jc w:val="both"/>
        <w:rPr>
          <w:rFonts w:asciiTheme="majorHAnsi" w:hAnsiTheme="majorHAnsi" w:cstheme="majorHAnsi"/>
          <w:i/>
          <w:sz w:val="20"/>
          <w:szCs w:val="20"/>
        </w:rPr>
      </w:pPr>
      <w:r w:rsidRPr="00097F9E">
        <w:rPr>
          <w:rFonts w:asciiTheme="majorHAnsi" w:hAnsiTheme="majorHAnsi" w:cstheme="majorHAnsi"/>
          <w:i/>
          <w:sz w:val="20"/>
          <w:szCs w:val="20"/>
        </w:rPr>
        <w:t xml:space="preserve">Zamawiający nie stawia szczególnych wymagań z zakresu tego warunku. </w:t>
      </w:r>
    </w:p>
    <w:p w14:paraId="0C637115" w14:textId="77777777" w:rsidR="008579C0" w:rsidRPr="00F7655C" w:rsidRDefault="008579C0" w:rsidP="0062164B">
      <w:pPr>
        <w:spacing w:after="0" w:line="240" w:lineRule="auto"/>
        <w:ind w:left="567"/>
        <w:rPr>
          <w:rFonts w:asciiTheme="majorHAnsi" w:hAnsiTheme="majorHAnsi" w:cstheme="majorHAnsi"/>
          <w:color w:val="262626" w:themeColor="text1" w:themeTint="D9"/>
          <w:sz w:val="20"/>
          <w:szCs w:val="20"/>
          <w:highlight w:val="yellow"/>
        </w:rPr>
      </w:pPr>
    </w:p>
    <w:p w14:paraId="5DF5E74D" w14:textId="5C80F22E" w:rsidR="008579C0" w:rsidRPr="007C533B" w:rsidRDefault="008579C0" w:rsidP="00827372">
      <w:pPr>
        <w:spacing w:after="0" w:line="240" w:lineRule="auto"/>
        <w:rPr>
          <w:rFonts w:asciiTheme="majorHAnsi" w:hAnsiTheme="majorHAnsi" w:cstheme="majorHAnsi"/>
          <w:b/>
          <w:bCs/>
          <w:color w:val="262626" w:themeColor="text1" w:themeTint="D9"/>
          <w:sz w:val="20"/>
          <w:szCs w:val="20"/>
        </w:rPr>
      </w:pPr>
      <w:r w:rsidRPr="007C533B">
        <w:rPr>
          <w:rFonts w:asciiTheme="majorHAnsi" w:hAnsiTheme="majorHAnsi" w:cstheme="majorHAnsi"/>
          <w:b/>
          <w:bCs/>
          <w:color w:val="262626" w:themeColor="text1" w:themeTint="D9"/>
          <w:sz w:val="20"/>
          <w:szCs w:val="20"/>
        </w:rPr>
        <w:t xml:space="preserve">2) Uprawnień do prowadzenia określonej </w:t>
      </w:r>
      <w:r w:rsidR="00F7655C" w:rsidRPr="007C533B">
        <w:rPr>
          <w:rFonts w:asciiTheme="majorHAnsi" w:hAnsiTheme="majorHAnsi" w:cstheme="majorHAnsi"/>
          <w:b/>
          <w:bCs/>
          <w:color w:val="262626" w:themeColor="text1" w:themeTint="D9"/>
          <w:sz w:val="20"/>
          <w:szCs w:val="20"/>
        </w:rPr>
        <w:t xml:space="preserve">działalność </w:t>
      </w:r>
      <w:r w:rsidRPr="007C533B">
        <w:rPr>
          <w:rFonts w:asciiTheme="majorHAnsi" w:hAnsiTheme="majorHAnsi" w:cstheme="majorHAnsi"/>
          <w:b/>
          <w:bCs/>
          <w:color w:val="262626" w:themeColor="text1" w:themeTint="D9"/>
          <w:sz w:val="20"/>
          <w:szCs w:val="20"/>
        </w:rPr>
        <w:t>ci gospodarczej lub zawodowej, o ile wynika to z odrębnych przepisów:</w:t>
      </w:r>
    </w:p>
    <w:p w14:paraId="7B8DB36C" w14:textId="6715F9B1" w:rsidR="00827372" w:rsidRPr="007C533B" w:rsidRDefault="00827372" w:rsidP="00827372">
      <w:pPr>
        <w:pStyle w:val="Default"/>
        <w:spacing w:after="0" w:line="240" w:lineRule="auto"/>
        <w:rPr>
          <w:rFonts w:ascii="Calibri Light" w:eastAsia="Calibri" w:hAnsi="Calibri Light" w:cs="Calibri Light"/>
          <w:bCs/>
          <w:color w:val="auto"/>
          <w:sz w:val="20"/>
          <w:szCs w:val="20"/>
        </w:rPr>
      </w:pPr>
      <w:r w:rsidRPr="007C533B">
        <w:rPr>
          <w:rFonts w:ascii="Calibri Light" w:eastAsia="Calibri" w:hAnsi="Calibri Light" w:cs="Calibri Light"/>
          <w:bCs/>
          <w:color w:val="auto"/>
          <w:sz w:val="20"/>
          <w:szCs w:val="20"/>
        </w:rPr>
        <w:lastRenderedPageBreak/>
        <w:t xml:space="preserve">Wykonawca spełni warunek jeżeli wykaże, że: </w:t>
      </w:r>
    </w:p>
    <w:p w14:paraId="5118F9B4" w14:textId="77777777" w:rsidR="00827372" w:rsidRPr="00F7655C" w:rsidRDefault="00827372" w:rsidP="00456760">
      <w:pPr>
        <w:pStyle w:val="Default"/>
        <w:spacing w:after="0" w:line="240" w:lineRule="auto"/>
        <w:rPr>
          <w:rFonts w:ascii="Calibri Light" w:eastAsia="Calibri" w:hAnsi="Calibri Light" w:cs="Calibri Light"/>
          <w:bCs/>
          <w:color w:val="auto"/>
          <w:sz w:val="20"/>
          <w:szCs w:val="20"/>
          <w:highlight w:val="yellow"/>
        </w:rPr>
      </w:pPr>
    </w:p>
    <w:p w14:paraId="755B1558" w14:textId="1A1D13A9" w:rsidR="00456760" w:rsidRPr="007C533B"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eastAsia="Calibri" w:hAnsi="Calibri Light" w:cs="Calibri Light"/>
          <w:b/>
          <w:bCs/>
          <w:color w:val="4472C4" w:themeColor="accent1"/>
          <w:sz w:val="20"/>
          <w:szCs w:val="20"/>
        </w:rPr>
        <w:t xml:space="preserve">- posiada wpis </w:t>
      </w:r>
      <w:r w:rsidR="00097F9E">
        <w:rPr>
          <w:rFonts w:ascii="Calibri Light" w:eastAsia="Calibri" w:hAnsi="Calibri Light" w:cs="Calibri Light"/>
          <w:b/>
          <w:bCs/>
          <w:color w:val="4472C4" w:themeColor="accent1"/>
          <w:sz w:val="20"/>
          <w:szCs w:val="20"/>
        </w:rPr>
        <w:t xml:space="preserve"> gabinetu/</w:t>
      </w:r>
      <w:r w:rsidRPr="007C533B">
        <w:rPr>
          <w:rFonts w:ascii="Calibri Light" w:eastAsia="Calibri" w:hAnsi="Calibri Light" w:cs="Calibri Light"/>
          <w:b/>
          <w:bCs/>
          <w:color w:val="4472C4" w:themeColor="accent1"/>
          <w:sz w:val="20"/>
          <w:szCs w:val="20"/>
        </w:rPr>
        <w:t>przychodni/lecznicy/kliniki weterynaryjnej do ewidencji zakładów leczniczych dla zwierząt,</w:t>
      </w:r>
    </w:p>
    <w:p w14:paraId="424ED85D" w14:textId="77777777" w:rsidR="00456760" w:rsidRPr="007C533B"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eastAsia="Calibri" w:hAnsi="Calibri Light" w:cs="Calibri Light"/>
          <w:b/>
          <w:bCs/>
          <w:color w:val="4472C4" w:themeColor="accent1"/>
          <w:sz w:val="20"/>
          <w:szCs w:val="20"/>
        </w:rPr>
        <w:t xml:space="preserve">- posiada prawo </w:t>
      </w:r>
      <w:r w:rsidRPr="007C533B">
        <w:rPr>
          <w:rFonts w:ascii="Calibri Light" w:hAnsi="Calibri Light" w:cs="Calibri Light"/>
          <w:b/>
          <w:bCs/>
          <w:color w:val="4472C4" w:themeColor="accent1"/>
          <w:sz w:val="20"/>
          <w:szCs w:val="20"/>
        </w:rPr>
        <w:t>do wykonywania zawodu lekarza weterynarii na terenie Rzeczpospolitej Polskiej</w:t>
      </w:r>
      <w:r w:rsidRPr="007C533B">
        <w:rPr>
          <w:rFonts w:ascii="Calibri Light" w:eastAsia="Calibri" w:hAnsi="Calibri Light" w:cs="Calibri Light"/>
          <w:b/>
          <w:bCs/>
          <w:color w:val="4472C4" w:themeColor="accent1"/>
          <w:sz w:val="20"/>
          <w:szCs w:val="20"/>
        </w:rPr>
        <w:t>.</w:t>
      </w:r>
    </w:p>
    <w:p w14:paraId="68C5D55F" w14:textId="77777777" w:rsidR="00EF52B3" w:rsidRPr="009D538D" w:rsidRDefault="00EF52B3" w:rsidP="00456760">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097F9E" w:rsidRDefault="00827372" w:rsidP="00827372">
      <w:pPr>
        <w:tabs>
          <w:tab w:val="left" w:pos="284"/>
        </w:tabs>
        <w:autoSpaceDE w:val="0"/>
        <w:spacing w:after="0" w:line="240" w:lineRule="auto"/>
        <w:jc w:val="both"/>
        <w:rPr>
          <w:rFonts w:asciiTheme="majorHAnsi" w:hAnsiTheme="majorHAnsi" w:cstheme="majorHAnsi"/>
          <w:i/>
          <w:sz w:val="20"/>
          <w:szCs w:val="20"/>
        </w:rPr>
      </w:pPr>
      <w:r w:rsidRPr="00097F9E">
        <w:rPr>
          <w:rFonts w:asciiTheme="majorHAnsi" w:hAnsiTheme="majorHAnsi" w:cstheme="majorHAnsi"/>
          <w:i/>
          <w:sz w:val="20"/>
          <w:szCs w:val="20"/>
        </w:rPr>
        <w:t xml:space="preserve">Zamawiający nie stawia szczególnych wymagań z zakresu tego warunku. </w:t>
      </w:r>
    </w:p>
    <w:p w14:paraId="0CE2662C" w14:textId="740BD46F" w:rsidR="00823A14" w:rsidRPr="007C533B" w:rsidRDefault="00823A14" w:rsidP="0028014F">
      <w:pPr>
        <w:spacing w:after="0" w:line="240" w:lineRule="auto"/>
        <w:rPr>
          <w:rFonts w:asciiTheme="majorHAnsi" w:hAnsiTheme="majorHAnsi" w:cstheme="majorHAnsi"/>
          <w:b/>
          <w:bCs/>
          <w:color w:val="4472C4" w:themeColor="accent1"/>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875BB11" w14:textId="4A7A8A51" w:rsidR="00456760" w:rsidRDefault="00E74C64" w:rsidP="00456760">
      <w:pPr>
        <w:autoSpaceDE w:val="0"/>
        <w:autoSpaceDN w:val="0"/>
        <w:adjustRightInd w:val="0"/>
        <w:spacing w:after="0" w:line="240" w:lineRule="auto"/>
        <w:jc w:val="both"/>
        <w:rPr>
          <w:rFonts w:ascii="Calibri Light" w:eastAsia="TimesNewRoman" w:hAnsi="Calibri Light" w:cs="TimesNewRoman"/>
          <w:b/>
          <w:sz w:val="20"/>
          <w:szCs w:val="20"/>
        </w:rPr>
      </w:pPr>
      <w:r w:rsidRPr="00456760">
        <w:rPr>
          <w:rFonts w:asciiTheme="majorHAnsi" w:hAnsiTheme="majorHAnsi" w:cstheme="majorHAnsi"/>
          <w:b/>
          <w:bCs/>
          <w:color w:val="262626" w:themeColor="text1" w:themeTint="D9"/>
          <w:sz w:val="20"/>
          <w:szCs w:val="20"/>
        </w:rPr>
        <w:t>4.1/</w:t>
      </w:r>
      <w:r w:rsidR="00456760" w:rsidRPr="00F40536">
        <w:rPr>
          <w:rFonts w:ascii="Calibri Light" w:eastAsia="TimesNewRoman" w:hAnsi="Calibri Light" w:cs="TimesNewRoman"/>
          <w:b/>
          <w:sz w:val="20"/>
          <w:szCs w:val="20"/>
        </w:rPr>
        <w:t xml:space="preserve"> dysponuje potencjałem technicznym, tj.:</w:t>
      </w:r>
    </w:p>
    <w:p w14:paraId="6785D2A6" w14:textId="279637A5" w:rsidR="000A6526" w:rsidRPr="000A6526" w:rsidRDefault="000A6526" w:rsidP="00456760">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6F56150E" w14:textId="340F4FC9"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1</w:t>
      </w:r>
    </w:p>
    <w:p w14:paraId="5472B9EA" w14:textId="3B58F3EF" w:rsidR="00456760" w:rsidRPr="007C533B" w:rsidRDefault="00456760" w:rsidP="00456760">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xml:space="preserve">- </w:t>
      </w:r>
      <w:r w:rsidR="00097F9E">
        <w:rPr>
          <w:rFonts w:ascii="Calibri Light" w:hAnsi="Calibri Light" w:cs="Calibri Light"/>
          <w:b/>
          <w:bCs/>
          <w:color w:val="4472C4" w:themeColor="accent1"/>
          <w:sz w:val="20"/>
          <w:szCs w:val="20"/>
        </w:rPr>
        <w:t>gabinetem/</w:t>
      </w:r>
      <w:r w:rsidRPr="007C533B">
        <w:rPr>
          <w:rFonts w:ascii="Calibri Light" w:hAnsi="Calibri Light" w:cs="Calibri Light"/>
          <w:b/>
          <w:bCs/>
          <w:color w:val="4472C4" w:themeColor="accent1"/>
          <w:sz w:val="20"/>
          <w:szCs w:val="20"/>
        </w:rPr>
        <w:t>przychodnią/lecznicą/kliniką weterynaryjną, w której będzie realizowany przedmiot umowy, zlokalizowaną na terenie</w:t>
      </w:r>
      <w:r w:rsidR="00097F9E">
        <w:rPr>
          <w:rFonts w:ascii="Calibri Light" w:hAnsi="Calibri Light" w:cs="Calibri Light"/>
          <w:b/>
          <w:bCs/>
          <w:color w:val="4472C4" w:themeColor="accent1"/>
          <w:sz w:val="20"/>
          <w:szCs w:val="20"/>
        </w:rPr>
        <w:t>: Powiatu Pruszkowskiego lub Gminy Milanówek</w:t>
      </w:r>
      <w:r w:rsidR="000E5895">
        <w:rPr>
          <w:rFonts w:ascii="Calibri Light" w:hAnsi="Calibri Light" w:cs="Calibri Light"/>
          <w:b/>
          <w:bCs/>
          <w:color w:val="4472C4" w:themeColor="accent1"/>
          <w:sz w:val="20"/>
          <w:szCs w:val="20"/>
        </w:rPr>
        <w:t xml:space="preserve"> lub </w:t>
      </w:r>
      <w:r w:rsidR="00097F9E">
        <w:rPr>
          <w:rFonts w:ascii="Calibri Light" w:hAnsi="Calibri Light" w:cs="Calibri Light"/>
          <w:b/>
          <w:bCs/>
          <w:color w:val="4472C4" w:themeColor="accent1"/>
          <w:sz w:val="20"/>
          <w:szCs w:val="20"/>
        </w:rPr>
        <w:t xml:space="preserve"> Gminy Podkowa Leśna lub </w:t>
      </w:r>
      <w:r w:rsidR="000E5895">
        <w:rPr>
          <w:rFonts w:ascii="Calibri Light" w:hAnsi="Calibri Light" w:cs="Calibri Light"/>
          <w:b/>
          <w:bCs/>
          <w:color w:val="4472C4" w:themeColor="accent1"/>
          <w:sz w:val="20"/>
          <w:szCs w:val="20"/>
        </w:rPr>
        <w:t xml:space="preserve">Miasta </w:t>
      </w:r>
      <w:r w:rsidR="00097F9E">
        <w:rPr>
          <w:rFonts w:ascii="Calibri Light" w:hAnsi="Calibri Light" w:cs="Calibri Light"/>
          <w:b/>
          <w:bCs/>
          <w:color w:val="4472C4" w:themeColor="accent1"/>
          <w:sz w:val="20"/>
          <w:szCs w:val="20"/>
        </w:rPr>
        <w:t xml:space="preserve">Ożarów Mazowiecki </w:t>
      </w:r>
      <w:r w:rsidR="000E5895">
        <w:rPr>
          <w:rFonts w:ascii="Calibri Light" w:hAnsi="Calibri Light" w:cs="Calibri Light"/>
          <w:b/>
          <w:bCs/>
          <w:color w:val="4472C4" w:themeColor="accent1"/>
          <w:sz w:val="20"/>
          <w:szCs w:val="20"/>
        </w:rPr>
        <w:t xml:space="preserve">lub Miasta Grodzisk Mazowiecki </w:t>
      </w:r>
      <w:r w:rsidR="00097F9E">
        <w:rPr>
          <w:rFonts w:ascii="Calibri Light" w:hAnsi="Calibri Light" w:cs="Calibri Light"/>
          <w:b/>
          <w:bCs/>
          <w:color w:val="4472C4" w:themeColor="accent1"/>
          <w:sz w:val="20"/>
          <w:szCs w:val="20"/>
        </w:rPr>
        <w:t>lub Dzielnicy Ursus m. st. Warszawy</w:t>
      </w:r>
      <w:r w:rsidRPr="007C533B">
        <w:rPr>
          <w:rFonts w:ascii="Calibri Light" w:hAnsi="Calibri Light" w:cs="Calibri Light"/>
          <w:b/>
          <w:bCs/>
          <w:color w:val="4472C4" w:themeColor="accent1"/>
          <w:sz w:val="20"/>
          <w:szCs w:val="20"/>
        </w:rPr>
        <w:t>,</w:t>
      </w:r>
    </w:p>
    <w:p w14:paraId="05AA0122" w14:textId="4300D632" w:rsidR="00456760" w:rsidRPr="007C533B" w:rsidRDefault="00456760" w:rsidP="00456760">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pomieszczeniem przystosowanym do przetrzymywania chorych zwierząt,</w:t>
      </w:r>
    </w:p>
    <w:p w14:paraId="4816E3DE" w14:textId="77777777" w:rsidR="000E5895" w:rsidRDefault="000E5895" w:rsidP="00456760">
      <w:pPr>
        <w:pStyle w:val="Default"/>
        <w:jc w:val="both"/>
        <w:rPr>
          <w:rFonts w:ascii="Calibri Light" w:eastAsia="Times New Roman" w:hAnsi="Calibri Light" w:cs="Calibri Light"/>
          <w:strike/>
          <w:sz w:val="20"/>
          <w:szCs w:val="20"/>
        </w:rPr>
      </w:pPr>
    </w:p>
    <w:p w14:paraId="4A749082" w14:textId="5E92FD93"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2</w:t>
      </w:r>
    </w:p>
    <w:p w14:paraId="74D8B7CB" w14:textId="0BBD95EA" w:rsidR="00456760" w:rsidRPr="007C533B" w:rsidRDefault="00456760" w:rsidP="00456760">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xml:space="preserve">- </w:t>
      </w:r>
      <w:r w:rsidR="00DE0E02">
        <w:rPr>
          <w:rFonts w:ascii="Calibri Light" w:hAnsi="Calibri Light" w:cs="Calibri Light"/>
          <w:b/>
          <w:bCs/>
          <w:color w:val="4472C4" w:themeColor="accent1"/>
          <w:sz w:val="20"/>
          <w:szCs w:val="20"/>
        </w:rPr>
        <w:t>gabinetem/</w:t>
      </w:r>
      <w:r w:rsidRPr="007C533B">
        <w:rPr>
          <w:rFonts w:ascii="Calibri Light" w:hAnsi="Calibri Light" w:cs="Calibri Light"/>
          <w:b/>
          <w:bCs/>
          <w:color w:val="4472C4" w:themeColor="accent1"/>
          <w:sz w:val="20"/>
          <w:szCs w:val="20"/>
        </w:rPr>
        <w:t>przychodnią/lecznicą/kliniką weterynaryjną, w której będzie realizowany przedmiot umowy, zlokalizowaną na terenie Pruszkowa,</w:t>
      </w:r>
    </w:p>
    <w:p w14:paraId="1E759A50" w14:textId="77777777" w:rsidR="00456760" w:rsidRDefault="0045676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5AA59C9A"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6B1345" w14:textId="77777777" w:rsidR="007C533B" w:rsidRPr="00032411" w:rsidRDefault="007C533B" w:rsidP="007C533B">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 xml:space="preserve">7.3/ W przypadku wspólnego ubiegania się o zamówienie przez Wykonawców, </w:t>
      </w:r>
      <w:r w:rsidRPr="00032411">
        <w:rPr>
          <w:rFonts w:ascii="Calibri Light" w:hAnsi="Calibri Light" w:cs="Calibri Light"/>
          <w:b/>
          <w:bCs/>
          <w:color w:val="auto"/>
          <w:sz w:val="20"/>
          <w:szCs w:val="20"/>
        </w:rPr>
        <w:t>oświadczenie</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o którym mowa w art. 125 ust. 1 Ustawy Pzp, którego wzór stanowi</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załącznik nr 2 do</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oraz </w:t>
      </w:r>
      <w:r w:rsidRPr="00032411">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0324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7C533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3275AFBB" w14:textId="77777777" w:rsidR="007C533B" w:rsidRDefault="007C533B" w:rsidP="007C533B">
      <w:pPr>
        <w:spacing w:after="0" w:line="240" w:lineRule="auto"/>
        <w:jc w:val="both"/>
        <w:rPr>
          <w:rFonts w:ascii="Calibri Light" w:hAnsi="Calibri Light" w:cs="Calibri Light"/>
          <w:b/>
          <w:bCs/>
          <w:sz w:val="20"/>
          <w:szCs w:val="20"/>
        </w:rPr>
      </w:pPr>
      <w:bookmarkStart w:id="11" w:name="_Hlk63942872"/>
    </w:p>
    <w:p w14:paraId="40E83020" w14:textId="67F80F73" w:rsidR="007C533B" w:rsidRPr="00032411" w:rsidRDefault="007C533B" w:rsidP="007C533B">
      <w:pPr>
        <w:spacing w:after="0" w:line="240" w:lineRule="auto"/>
        <w:jc w:val="both"/>
        <w:rPr>
          <w:rFonts w:ascii="Calibri Light" w:hAnsi="Calibri Light" w:cs="Calibri Light"/>
          <w:b/>
          <w:bCs/>
          <w:sz w:val="20"/>
          <w:szCs w:val="20"/>
        </w:rPr>
      </w:pPr>
      <w:r w:rsidRPr="00032411">
        <w:rPr>
          <w:rFonts w:ascii="Calibri Light" w:hAnsi="Calibri Light" w:cs="Calibri Light"/>
          <w:b/>
          <w:bCs/>
          <w:sz w:val="20"/>
          <w:szCs w:val="20"/>
        </w:rPr>
        <w:t>8.1/ Obligatoryjne przesłanki wykluczenia Wykonawcy określono w art. 108 ust. 1 pkt 1 - 6 ustawy Pzp.</w:t>
      </w:r>
    </w:p>
    <w:p w14:paraId="268B026F" w14:textId="77777777" w:rsidR="007C533B" w:rsidRPr="00032411" w:rsidRDefault="007C533B" w:rsidP="007C533B">
      <w:pPr>
        <w:pStyle w:val="Default"/>
        <w:spacing w:after="0" w:line="240" w:lineRule="auto"/>
        <w:rPr>
          <w:rFonts w:ascii="Calibri Light" w:hAnsi="Calibri Light"/>
          <w:b/>
          <w:bCs/>
          <w:color w:val="auto"/>
          <w:sz w:val="20"/>
          <w:szCs w:val="20"/>
          <w:u w:val="single"/>
        </w:rPr>
      </w:pPr>
    </w:p>
    <w:p w14:paraId="3DE928C0" w14:textId="77777777" w:rsidR="007C533B" w:rsidRPr="00032411" w:rsidRDefault="007C533B" w:rsidP="007C533B">
      <w:pPr>
        <w:pStyle w:val="Default"/>
        <w:spacing w:after="0" w:line="240" w:lineRule="auto"/>
        <w:rPr>
          <w:rFonts w:ascii="Calibri Light" w:hAnsi="Calibri Light"/>
          <w:b/>
          <w:bCs/>
          <w:color w:val="auto"/>
          <w:sz w:val="20"/>
          <w:szCs w:val="20"/>
          <w:u w:val="single"/>
        </w:rPr>
      </w:pPr>
      <w:r w:rsidRPr="00032411">
        <w:rPr>
          <w:rFonts w:ascii="Calibri Light" w:hAnsi="Calibri Light"/>
          <w:b/>
          <w:bCs/>
          <w:color w:val="auto"/>
          <w:sz w:val="20"/>
          <w:szCs w:val="20"/>
          <w:u w:val="single"/>
        </w:rPr>
        <w:t xml:space="preserve">8.2/ Podstawy wykluczenia: </w:t>
      </w:r>
    </w:p>
    <w:p w14:paraId="34CD3214"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3F070B6C" w14:textId="77777777" w:rsidR="007C533B" w:rsidRPr="00032411" w:rsidRDefault="007C533B" w:rsidP="007C533B">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a) Z postępowania o udzielenie zamówienia wyklucza się, z zastrzeżeniem art. 110 ust. 2 ustawy Pzp, Wykonawcę:</w:t>
      </w:r>
    </w:p>
    <w:p w14:paraId="0C4E0621"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284DD5F0" w14:textId="77777777" w:rsidR="007C533B" w:rsidRPr="00032411" w:rsidRDefault="007C533B" w:rsidP="007C533B">
      <w:pPr>
        <w:pStyle w:val="Default"/>
        <w:spacing w:after="0" w:line="240" w:lineRule="auto"/>
        <w:rPr>
          <w:rFonts w:ascii="Calibri Light" w:hAnsi="Calibri Light"/>
          <w:b/>
          <w:bCs/>
          <w:color w:val="auto"/>
          <w:sz w:val="20"/>
          <w:szCs w:val="20"/>
        </w:rPr>
      </w:pPr>
      <w:r w:rsidRPr="00032411">
        <w:rPr>
          <w:rFonts w:ascii="Calibri Light" w:hAnsi="Calibri Light"/>
          <w:color w:val="auto"/>
          <w:sz w:val="20"/>
          <w:szCs w:val="20"/>
        </w:rPr>
        <w:t xml:space="preserve">b) Z postępowania o udzielenie zamówienia Zamawiający </w:t>
      </w:r>
      <w:r w:rsidRPr="00032411">
        <w:rPr>
          <w:rFonts w:ascii="Calibri Light" w:hAnsi="Calibri Light"/>
          <w:b/>
          <w:bCs/>
          <w:color w:val="auto"/>
          <w:sz w:val="20"/>
          <w:szCs w:val="20"/>
        </w:rPr>
        <w:t xml:space="preserve">wykluczy </w:t>
      </w:r>
      <w:r w:rsidRPr="00032411">
        <w:rPr>
          <w:rFonts w:ascii="Calibri Light" w:hAnsi="Calibri Light"/>
          <w:color w:val="auto"/>
          <w:sz w:val="20"/>
          <w:szCs w:val="20"/>
        </w:rPr>
        <w:t xml:space="preserve">Wykonawców w przypadkach, o których mowa w </w:t>
      </w:r>
      <w:r w:rsidRPr="00032411">
        <w:rPr>
          <w:rFonts w:ascii="Calibri Light" w:hAnsi="Calibri Light"/>
          <w:b/>
          <w:bCs/>
          <w:color w:val="auto"/>
          <w:sz w:val="20"/>
          <w:szCs w:val="20"/>
        </w:rPr>
        <w:t xml:space="preserve">art. 108 ust. 1 pkt 1 - 6  ustawy (przesłanki obligatoryjne). </w:t>
      </w:r>
    </w:p>
    <w:p w14:paraId="4D1529A2"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1) będącego osobą fizyczną, którego prawomocnie skazano za przestępstwo: </w:t>
      </w:r>
    </w:p>
    <w:p w14:paraId="3FEB16B3"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38D2AB9E"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b) handlu ludźmi, o którym mowa w art. 189a Kodeksu karnego, </w:t>
      </w:r>
    </w:p>
    <w:p w14:paraId="050E9708" w14:textId="77777777" w:rsidR="007C533B" w:rsidRPr="00032411" w:rsidRDefault="007C533B" w:rsidP="007C533B">
      <w:pPr>
        <w:spacing w:after="0" w:line="240" w:lineRule="auto"/>
        <w:ind w:left="993"/>
        <w:jc w:val="both"/>
        <w:rPr>
          <w:rFonts w:ascii="Calibri Light" w:hAnsi="Calibri Light"/>
          <w:sz w:val="20"/>
          <w:szCs w:val="20"/>
        </w:rPr>
      </w:pPr>
      <w:r w:rsidRPr="00032411">
        <w:rPr>
          <w:rFonts w:ascii="Calibri Light" w:hAnsi="Calibri Light"/>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BC4BE16" w14:textId="77777777" w:rsidR="007C533B" w:rsidRPr="00032411" w:rsidRDefault="007C533B" w:rsidP="007C533B">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5BD23F6"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e) o charakterze terrorystycznym, o którym mowa w art. 115 § 20 Kodeksu karnego, lub mające na celu popełnienie tego przestępstwa, </w:t>
      </w:r>
    </w:p>
    <w:p w14:paraId="241989A2"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02C1C999"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F5F9978" w14:textId="77777777" w:rsidR="007C533B" w:rsidRPr="00032411" w:rsidRDefault="007C533B" w:rsidP="007C533B">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718F74D9" w14:textId="77777777" w:rsidR="007C533B" w:rsidRPr="00032411" w:rsidRDefault="007C533B" w:rsidP="007C533B">
      <w:pPr>
        <w:spacing w:after="0" w:line="240" w:lineRule="auto"/>
        <w:ind w:left="142"/>
        <w:jc w:val="both"/>
        <w:rPr>
          <w:rFonts w:ascii="Calibri Light" w:hAnsi="Calibri Light"/>
          <w:sz w:val="20"/>
          <w:szCs w:val="20"/>
        </w:rPr>
      </w:pPr>
    </w:p>
    <w:p w14:paraId="27829B06" w14:textId="77777777" w:rsidR="007C533B" w:rsidRPr="00032411" w:rsidRDefault="007C533B" w:rsidP="007C533B">
      <w:pPr>
        <w:spacing w:after="0" w:line="240" w:lineRule="auto"/>
        <w:ind w:left="426"/>
        <w:jc w:val="both"/>
        <w:rPr>
          <w:rFonts w:ascii="Calibri Light" w:hAnsi="Calibri Light"/>
          <w:sz w:val="20"/>
          <w:szCs w:val="20"/>
        </w:rPr>
      </w:pPr>
      <w:r w:rsidRPr="00032411">
        <w:rPr>
          <w:rFonts w:ascii="Calibri Light" w:hAnsi="Calibri Light"/>
          <w:sz w:val="20"/>
          <w:szCs w:val="20"/>
        </w:rPr>
        <w:t>– lub za odpowiedni czyn zabroniony określony w przepisach prawa obcego;</w:t>
      </w:r>
    </w:p>
    <w:p w14:paraId="58820820"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0F7E9064"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575FADD"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1A259C0C"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FE02ED5"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46717D3E" w14:textId="77777777" w:rsidR="007C533B" w:rsidRPr="00032411" w:rsidRDefault="007C533B" w:rsidP="007C533B">
      <w:pPr>
        <w:pStyle w:val="Default"/>
        <w:spacing w:after="0" w:line="240" w:lineRule="auto"/>
        <w:ind w:left="426"/>
        <w:jc w:val="both"/>
        <w:rPr>
          <w:rFonts w:ascii="Calibri Light" w:hAnsi="Calibri Light"/>
          <w:strike/>
          <w:color w:val="auto"/>
          <w:sz w:val="20"/>
          <w:szCs w:val="20"/>
        </w:rPr>
      </w:pPr>
      <w:r w:rsidRPr="00032411">
        <w:rPr>
          <w:rFonts w:ascii="Calibri Light" w:hAnsi="Calibri Light"/>
          <w:color w:val="auto"/>
          <w:sz w:val="20"/>
          <w:szCs w:val="20"/>
        </w:rPr>
        <w:t>4) wobec którego orzeczono zakaz ubiegania się o zamówienia publiczne;</w:t>
      </w:r>
      <w:r w:rsidRPr="00032411">
        <w:rPr>
          <w:rFonts w:ascii="Calibri Light" w:hAnsi="Calibri Light"/>
          <w:strike/>
          <w:color w:val="auto"/>
          <w:sz w:val="20"/>
          <w:szCs w:val="20"/>
        </w:rPr>
        <w:t xml:space="preserve"> </w:t>
      </w:r>
    </w:p>
    <w:p w14:paraId="0ADE8187"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p>
    <w:p w14:paraId="151BCEE5" w14:textId="77777777" w:rsidR="007C533B" w:rsidRPr="00032411" w:rsidRDefault="007C533B" w:rsidP="007C533B">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6DCD92B" w14:textId="77777777" w:rsidR="007C533B" w:rsidRPr="00032411" w:rsidRDefault="007C533B" w:rsidP="007C533B">
      <w:pPr>
        <w:spacing w:after="0" w:line="240" w:lineRule="auto"/>
        <w:ind w:left="426"/>
        <w:jc w:val="both"/>
        <w:rPr>
          <w:rFonts w:ascii="Calibri Light" w:hAnsi="Calibri Light"/>
          <w:sz w:val="20"/>
          <w:szCs w:val="20"/>
        </w:rPr>
      </w:pPr>
    </w:p>
    <w:p w14:paraId="41842661" w14:textId="77777777" w:rsidR="007C533B" w:rsidRPr="00032411" w:rsidRDefault="007C533B" w:rsidP="007C533B">
      <w:pPr>
        <w:spacing w:after="0" w:line="240" w:lineRule="auto"/>
        <w:ind w:left="426"/>
        <w:jc w:val="both"/>
        <w:rPr>
          <w:rFonts w:ascii="Calibri Light" w:hAnsi="Calibri Light"/>
          <w:sz w:val="20"/>
          <w:szCs w:val="20"/>
        </w:rPr>
      </w:pPr>
      <w:r w:rsidRPr="00032411">
        <w:rPr>
          <w:rFonts w:ascii="Calibri Light" w:hAnsi="Calibri Light"/>
          <w:sz w:val="20"/>
          <w:szCs w:val="20"/>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5C13653" w14:textId="77777777" w:rsidR="007C533B" w:rsidRPr="00032411" w:rsidRDefault="007C533B" w:rsidP="007C533B">
      <w:pPr>
        <w:pStyle w:val="Default"/>
        <w:spacing w:after="0" w:line="240" w:lineRule="auto"/>
        <w:rPr>
          <w:color w:val="auto"/>
        </w:rPr>
      </w:pPr>
    </w:p>
    <w:p w14:paraId="604DD4E2" w14:textId="77777777" w:rsidR="007C533B" w:rsidRPr="00032411" w:rsidRDefault="007C533B" w:rsidP="007C533B">
      <w:pPr>
        <w:pStyle w:val="Default"/>
        <w:spacing w:after="0" w:line="240" w:lineRule="auto"/>
        <w:rPr>
          <w:rFonts w:ascii="Calibri Light" w:hAnsi="Calibri Light"/>
          <w:b/>
          <w:bCs/>
          <w:color w:val="auto"/>
          <w:sz w:val="20"/>
          <w:szCs w:val="20"/>
        </w:rPr>
      </w:pPr>
      <w:r w:rsidRPr="000324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24ECCDED" w14:textId="77777777" w:rsidR="007C533B" w:rsidRPr="00032411" w:rsidRDefault="007C533B" w:rsidP="007C533B">
      <w:pPr>
        <w:pStyle w:val="Default"/>
        <w:spacing w:after="0" w:line="240" w:lineRule="auto"/>
        <w:rPr>
          <w:rFonts w:ascii="Calibri Light" w:hAnsi="Calibri Light"/>
          <w:color w:val="auto"/>
          <w:sz w:val="20"/>
          <w:szCs w:val="20"/>
        </w:rPr>
      </w:pPr>
    </w:p>
    <w:p w14:paraId="2BA4BF30" w14:textId="77777777" w:rsidR="007C533B" w:rsidRPr="00032411" w:rsidRDefault="007C533B" w:rsidP="007C533B">
      <w:pPr>
        <w:pStyle w:val="Default"/>
        <w:spacing w:after="0" w:line="240" w:lineRule="auto"/>
        <w:ind w:left="426"/>
        <w:rPr>
          <w:rFonts w:ascii="Calibri Light" w:hAnsi="Calibri Light"/>
          <w:color w:val="auto"/>
          <w:sz w:val="20"/>
          <w:szCs w:val="20"/>
        </w:rPr>
      </w:pPr>
      <w:r w:rsidRPr="000324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6A474FDA" w14:textId="77777777" w:rsidR="007C533B" w:rsidRPr="00032411" w:rsidRDefault="007C533B" w:rsidP="007C533B">
      <w:pPr>
        <w:pStyle w:val="Default"/>
        <w:spacing w:after="0" w:line="240" w:lineRule="auto"/>
        <w:ind w:left="426"/>
        <w:rPr>
          <w:rFonts w:ascii="Calibri Light" w:hAnsi="Calibri Light"/>
          <w:color w:val="auto"/>
          <w:sz w:val="20"/>
          <w:szCs w:val="20"/>
        </w:rPr>
      </w:pPr>
    </w:p>
    <w:p w14:paraId="4CCF5FF8" w14:textId="77777777" w:rsidR="007C533B" w:rsidRPr="00032411" w:rsidRDefault="007C533B" w:rsidP="007C533B">
      <w:pPr>
        <w:pStyle w:val="Default"/>
        <w:spacing w:after="0" w:line="240" w:lineRule="auto"/>
        <w:jc w:val="both"/>
        <w:rPr>
          <w:rFonts w:ascii="Calibri Light" w:hAnsi="Calibri Light"/>
          <w:color w:val="auto"/>
          <w:sz w:val="20"/>
          <w:szCs w:val="20"/>
        </w:rPr>
      </w:pPr>
      <w:r w:rsidRPr="007C533B">
        <w:rPr>
          <w:rFonts w:ascii="Calibri Light" w:hAnsi="Calibri Light"/>
          <w:b/>
          <w:bCs/>
          <w:color w:val="auto"/>
          <w:sz w:val="20"/>
          <w:szCs w:val="20"/>
        </w:rPr>
        <w:t>8.4/</w:t>
      </w:r>
      <w:r w:rsidRPr="00032411">
        <w:rPr>
          <w:rFonts w:ascii="Calibri Light" w:hAnsi="Calibri Light"/>
          <w:color w:val="auto"/>
          <w:sz w:val="20"/>
          <w:szCs w:val="20"/>
        </w:rPr>
        <w:t xml:space="preserve">  Zamawiający może wykluczyć Wykonawcę na każdym etapie postępowania o udzielenie zamówienia (art. 110 ust. 1 ustawy).</w:t>
      </w:r>
    </w:p>
    <w:p w14:paraId="4AA19E03" w14:textId="77777777" w:rsidR="007C533B" w:rsidRPr="00032411" w:rsidRDefault="007C533B" w:rsidP="007C533B">
      <w:pPr>
        <w:pStyle w:val="Default"/>
        <w:spacing w:after="0" w:line="240" w:lineRule="auto"/>
        <w:jc w:val="both"/>
        <w:rPr>
          <w:rFonts w:ascii="Calibri Light" w:hAnsi="Calibri Light"/>
          <w:color w:val="auto"/>
          <w:sz w:val="20"/>
          <w:szCs w:val="20"/>
        </w:rPr>
      </w:pPr>
    </w:p>
    <w:p w14:paraId="3537A8AA" w14:textId="706681A7" w:rsidR="007C533B" w:rsidRPr="00032411" w:rsidRDefault="007C533B" w:rsidP="007C533B">
      <w:pPr>
        <w:spacing w:before="100" w:beforeAutospacing="1" w:after="100" w:afterAutospacing="1" w:line="240" w:lineRule="auto"/>
        <w:jc w:val="both"/>
        <w:rPr>
          <w:rFonts w:ascii="Calibri Light" w:hAnsi="Calibri Light"/>
          <w:sz w:val="20"/>
          <w:szCs w:val="20"/>
        </w:rPr>
      </w:pPr>
      <w:r w:rsidRPr="007C533B">
        <w:rPr>
          <w:rFonts w:ascii="Calibri Light" w:hAnsi="Calibri Light"/>
          <w:b/>
          <w:bCs/>
          <w:sz w:val="20"/>
          <w:szCs w:val="20"/>
        </w:rPr>
        <w:t>8.5/</w:t>
      </w:r>
      <w:r w:rsidRPr="00032411">
        <w:rPr>
          <w:rFonts w:ascii="Calibri Light" w:hAnsi="Calibri Light"/>
          <w:sz w:val="20"/>
          <w:szCs w:val="20"/>
        </w:rPr>
        <w:t xml:space="preserve">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w:t>
      </w:r>
      <w:r w:rsidR="00DE0E02">
        <w:rPr>
          <w:rFonts w:ascii="Calibri Light" w:hAnsi="Calibri Light"/>
          <w:sz w:val="20"/>
          <w:szCs w:val="20"/>
        </w:rPr>
        <w:t>3</w:t>
      </w:r>
      <w:r w:rsidRPr="00032411">
        <w:rPr>
          <w:rFonts w:ascii="Calibri Light" w:hAnsi="Calibri Light"/>
          <w:sz w:val="20"/>
          <w:szCs w:val="20"/>
        </w:rPr>
        <w:t xml:space="preserve"> r. poz. 1</w:t>
      </w:r>
      <w:r w:rsidR="00DE0E02">
        <w:rPr>
          <w:rFonts w:ascii="Calibri Light" w:hAnsi="Calibri Light"/>
          <w:sz w:val="20"/>
          <w:szCs w:val="20"/>
        </w:rPr>
        <w:t>605 ze zm.</w:t>
      </w:r>
      <w:r w:rsidRPr="00032411">
        <w:rPr>
          <w:rFonts w:ascii="Calibri Light" w:hAnsi="Calibri Light"/>
          <w:sz w:val="20"/>
          <w:szCs w:val="20"/>
        </w:rPr>
        <w:t>), zwanej dalej „ustawą Pzp”.</w:t>
      </w:r>
    </w:p>
    <w:p w14:paraId="334E57DA" w14:textId="77777777" w:rsidR="007C533B" w:rsidRPr="00032411" w:rsidRDefault="007C533B" w:rsidP="007C533B">
      <w:pPr>
        <w:spacing w:before="100" w:beforeAutospacing="1" w:after="100" w:afterAutospacing="1" w:line="240" w:lineRule="auto"/>
        <w:jc w:val="both"/>
        <w:rPr>
          <w:rFonts w:asciiTheme="majorHAnsi" w:hAnsiTheme="majorHAnsi"/>
          <w:sz w:val="20"/>
          <w:szCs w:val="20"/>
        </w:rPr>
      </w:pPr>
      <w:r w:rsidRPr="00032411">
        <w:rPr>
          <w:rFonts w:asciiTheme="majorHAnsi" w:hAnsiTheme="majorHAnsi"/>
          <w:sz w:val="20"/>
          <w:szCs w:val="20"/>
        </w:rPr>
        <w:t xml:space="preserve">Zamawiający zgodnie z Ustawą z dnia 13 kwietnia 2022 r. o szczególnych rozwiązaniach w zakresie przeciwdziałania wspieraniu agresji na Ukrainę oraz służących ochronie bezpieczeństwa narodowego (Dz. U. z 2022 r. poz. 835), zwana dalej „ustawą” z postępowania </w:t>
      </w:r>
      <w:r w:rsidRPr="006313CA">
        <w:rPr>
          <w:rFonts w:asciiTheme="majorHAnsi" w:hAnsiTheme="majorHAnsi"/>
          <w:sz w:val="20"/>
          <w:szCs w:val="20"/>
        </w:rPr>
        <w:t>o udzielenie zamówienia publicznego lub konkursu prowadzonego na podstawie ustawy z dnia 11 września 2019 r. – Prawo zamówień publicznych, wyklucza na podstawie</w:t>
      </w:r>
      <w:r w:rsidRPr="00032411">
        <w:rPr>
          <w:rFonts w:asciiTheme="majorHAnsi" w:hAnsiTheme="majorHAnsi"/>
          <w:sz w:val="20"/>
          <w:szCs w:val="20"/>
        </w:rPr>
        <w:t xml:space="preserve"> art. 7 ust. 1 ustawy z postępowania o udzielenie zamówienia publicznego lub konkursu prowadzonego na podstawie ustawy Pzp:</w:t>
      </w:r>
    </w:p>
    <w:p w14:paraId="5F8D14B8" w14:textId="77777777" w:rsidR="007C533B" w:rsidRPr="00032411" w:rsidRDefault="007C533B" w:rsidP="007C533B">
      <w:pPr>
        <w:numPr>
          <w:ilvl w:val="0"/>
          <w:numId w:val="11"/>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260BE78" w14:textId="77777777" w:rsidR="007C533B" w:rsidRPr="00032411" w:rsidRDefault="007C533B" w:rsidP="007C533B">
      <w:pPr>
        <w:numPr>
          <w:ilvl w:val="0"/>
          <w:numId w:val="11"/>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77E374" w14:textId="77777777" w:rsidR="007C533B" w:rsidRPr="007C6B2B" w:rsidRDefault="007C533B" w:rsidP="007C533B">
      <w:pPr>
        <w:numPr>
          <w:ilvl w:val="0"/>
          <w:numId w:val="11"/>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65D9528" w14:textId="77777777" w:rsidR="007C533B" w:rsidRPr="00032411" w:rsidRDefault="007C533B" w:rsidP="007C533B">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w:t>
      </w:r>
      <w:r w:rsidRPr="00032411">
        <w:rPr>
          <w:rFonts w:ascii="Calibri Light" w:hAnsi="Calibri Light"/>
          <w:sz w:val="20"/>
          <w:szCs w:val="20"/>
        </w:rPr>
        <w:lastRenderedPageBreak/>
        <w:t>stosowanego do udzielenia zamówienia publicznego oraz etapu prowadzonego postępowania o udzielenie zamówienia publicznego.</w:t>
      </w:r>
    </w:p>
    <w:p w14:paraId="5F300C53" w14:textId="77777777" w:rsidR="007C533B" w:rsidRPr="00032411" w:rsidRDefault="007C533B" w:rsidP="007C533B">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Kontrola udzielania zamówień publicznych w zakresie zgodności z art. 7 ust. 1 ustawy będzie wykonywana zgodnie z art. 596 ustawy Pzp.</w:t>
      </w:r>
    </w:p>
    <w:p w14:paraId="5155C277" w14:textId="77777777" w:rsidR="007C533B" w:rsidRPr="00032411" w:rsidRDefault="007C533B" w:rsidP="007C533B">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21221CD" w14:textId="77777777" w:rsidR="007C533B" w:rsidRPr="00032411" w:rsidRDefault="007C533B" w:rsidP="007C533B">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Kara pieniężna nakładana będzie przez Prezesa Urzędu Zamówień Publicznych, w drodze decyzji, w wysokości do 20 000 000 zł.</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p>
    <w:bookmarkEnd w:id="11"/>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5A7691CC" w:rsidR="006D3D6A" w:rsidRPr="005B1325" w:rsidRDefault="007F67F5" w:rsidP="00DE0E02">
      <w:pPr>
        <w:spacing w:after="0" w:line="240" w:lineRule="auto"/>
        <w:jc w:val="both"/>
        <w:rPr>
          <w:rFonts w:asciiTheme="majorHAnsi" w:hAnsiTheme="majorHAnsi" w:cstheme="majorHAnsi"/>
          <w:b/>
          <w:bCs/>
          <w:color w:val="262626" w:themeColor="text1" w:themeTint="D9"/>
          <w:sz w:val="20"/>
          <w:szCs w:val="20"/>
        </w:rPr>
      </w:pPr>
      <w:r w:rsidRPr="005B1325">
        <w:rPr>
          <w:rFonts w:asciiTheme="majorHAnsi" w:hAnsiTheme="majorHAnsi" w:cstheme="majorHAnsi"/>
          <w:b/>
          <w:bCs/>
          <w:color w:val="262626" w:themeColor="text1" w:themeTint="D9"/>
          <w:sz w:val="20"/>
          <w:szCs w:val="20"/>
        </w:rPr>
        <w:t>1)</w:t>
      </w:r>
      <w:r w:rsidR="006D3D6A" w:rsidRPr="005B1325">
        <w:rPr>
          <w:rFonts w:asciiTheme="majorHAnsi" w:hAnsiTheme="majorHAnsi" w:cstheme="majorHAnsi"/>
          <w:color w:val="262626" w:themeColor="text1" w:themeTint="D9"/>
          <w:sz w:val="20"/>
          <w:szCs w:val="20"/>
        </w:rPr>
        <w:t xml:space="preserve"> </w:t>
      </w:r>
      <w:r w:rsidR="006D3D6A" w:rsidRPr="005B1325">
        <w:rPr>
          <w:rFonts w:asciiTheme="majorHAnsi" w:hAnsiTheme="majorHAnsi" w:cstheme="majorHAnsi"/>
          <w:b/>
          <w:bCs/>
          <w:color w:val="262626" w:themeColor="text1" w:themeTint="D9"/>
          <w:sz w:val="20"/>
          <w:szCs w:val="20"/>
        </w:rPr>
        <w:t>Oferta przygotowana na formularzu ofertowym</w:t>
      </w:r>
      <w:r w:rsidR="006D3D6A" w:rsidRPr="005B1325">
        <w:rPr>
          <w:rFonts w:asciiTheme="majorHAnsi" w:hAnsiTheme="majorHAnsi" w:cstheme="majorHAnsi"/>
          <w:color w:val="262626" w:themeColor="text1" w:themeTint="D9"/>
          <w:sz w:val="20"/>
          <w:szCs w:val="20"/>
        </w:rPr>
        <w:t xml:space="preserve"> stanowiącym </w:t>
      </w:r>
      <w:r w:rsidR="006D3D6A" w:rsidRPr="005B1325">
        <w:rPr>
          <w:rFonts w:asciiTheme="majorHAnsi" w:hAnsiTheme="majorHAnsi" w:cstheme="majorHAnsi"/>
          <w:b/>
          <w:bCs/>
          <w:color w:val="262626" w:themeColor="text1" w:themeTint="D9"/>
          <w:sz w:val="20"/>
          <w:szCs w:val="20"/>
        </w:rPr>
        <w:t>załącznik nr 1 do SWZ</w:t>
      </w:r>
      <w:r w:rsidR="00D40CA1" w:rsidRPr="005B1325">
        <w:rPr>
          <w:rFonts w:asciiTheme="majorHAnsi" w:hAnsiTheme="majorHAnsi" w:cstheme="majorHAnsi"/>
          <w:b/>
          <w:bCs/>
          <w:color w:val="262626" w:themeColor="text1" w:themeTint="D9"/>
          <w:sz w:val="20"/>
          <w:szCs w:val="20"/>
        </w:rPr>
        <w:t xml:space="preserve"> </w:t>
      </w:r>
      <w:r w:rsidR="00D40CA1" w:rsidRPr="005B1325">
        <w:rPr>
          <w:rFonts w:asciiTheme="majorHAnsi" w:hAnsiTheme="majorHAnsi" w:cstheme="majorHAnsi"/>
          <w:color w:val="262626" w:themeColor="text1" w:themeTint="D9"/>
          <w:sz w:val="20"/>
          <w:szCs w:val="20"/>
        </w:rPr>
        <w:t>(dla poszczególnej części)</w:t>
      </w:r>
      <w:r w:rsidR="006D3D6A" w:rsidRPr="005B1325">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5B1325">
        <w:rPr>
          <w:rFonts w:asciiTheme="majorHAnsi" w:hAnsiTheme="majorHAnsi" w:cstheme="majorHAnsi"/>
          <w:b/>
          <w:bCs/>
          <w:color w:val="262626" w:themeColor="text1" w:themeTint="D9"/>
          <w:sz w:val="20"/>
          <w:szCs w:val="20"/>
        </w:rPr>
        <w:t>formie elektronicznej lub</w:t>
      </w:r>
      <w:r w:rsidR="00D7621C" w:rsidRPr="005B1325">
        <w:rPr>
          <w:rFonts w:asciiTheme="majorHAnsi" w:hAnsiTheme="majorHAnsi" w:cstheme="majorHAnsi"/>
          <w:color w:val="262626" w:themeColor="text1" w:themeTint="D9"/>
          <w:sz w:val="20"/>
          <w:szCs w:val="20"/>
        </w:rPr>
        <w:t xml:space="preserve"> </w:t>
      </w:r>
      <w:r w:rsidR="006D3D6A" w:rsidRPr="005B1325">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5B1325"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5B1325"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5B1325">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5B1325">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5B1325">
        <w:rPr>
          <w:rFonts w:asciiTheme="majorHAnsi" w:hAnsiTheme="majorHAnsi" w:cstheme="majorHAnsi"/>
          <w:color w:val="262626" w:themeColor="text1" w:themeTint="D9"/>
          <w:sz w:val="20"/>
          <w:szCs w:val="20"/>
        </w:rPr>
        <w:t xml:space="preserve"> oraz </w:t>
      </w:r>
      <w:r w:rsidRPr="005B1325">
        <w:rPr>
          <w:rFonts w:asciiTheme="majorHAnsi" w:hAnsiTheme="majorHAnsi" w:cstheme="majorHAnsi"/>
          <w:i/>
          <w:iCs/>
          <w:color w:val="262626" w:themeColor="text1" w:themeTint="D9"/>
          <w:sz w:val="20"/>
          <w:szCs w:val="20"/>
        </w:rPr>
        <w:t>uchylającego dyrektywę 1999/93/WE, weryfikowany za pomocą certyfikatu podpisu osobistego.</w:t>
      </w:r>
    </w:p>
    <w:p w14:paraId="2FB02BD8" w14:textId="77777777" w:rsidR="00DE0E02" w:rsidRDefault="00DE0E02" w:rsidP="00CC124D">
      <w:pPr>
        <w:spacing w:after="0" w:line="240" w:lineRule="auto"/>
        <w:ind w:left="426"/>
        <w:jc w:val="both"/>
        <w:rPr>
          <w:rFonts w:asciiTheme="majorHAnsi" w:hAnsiTheme="majorHAnsi" w:cstheme="majorHAnsi"/>
          <w:i/>
          <w:iCs/>
          <w:color w:val="262626" w:themeColor="text1" w:themeTint="D9"/>
          <w:sz w:val="20"/>
          <w:szCs w:val="20"/>
        </w:rPr>
      </w:pP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0F6DC65D" w14:textId="4F7A3BC5" w:rsidR="00DE0E02" w:rsidRDefault="00DE0E02" w:rsidP="00DE0E0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2) </w:t>
      </w:r>
      <w:r w:rsidR="00932140" w:rsidRPr="00DE0E02">
        <w:rPr>
          <w:rFonts w:asciiTheme="majorHAnsi" w:hAnsiTheme="majorHAnsi" w:cstheme="majorHAnsi"/>
          <w:b/>
          <w:bCs/>
          <w:color w:val="262626" w:themeColor="text1" w:themeTint="D9"/>
          <w:sz w:val="20"/>
          <w:szCs w:val="20"/>
        </w:rPr>
        <w:t xml:space="preserve">Formularzu cenowy </w:t>
      </w:r>
      <w:r w:rsidRPr="00DE0E02">
        <w:rPr>
          <w:rFonts w:asciiTheme="majorHAnsi" w:hAnsiTheme="majorHAnsi" w:cstheme="majorHAnsi"/>
          <w:b/>
          <w:bCs/>
          <w:color w:val="262626" w:themeColor="text1" w:themeTint="D9"/>
          <w:sz w:val="20"/>
          <w:szCs w:val="20"/>
        </w:rPr>
        <w:t xml:space="preserve">do formularza ofertowego </w:t>
      </w:r>
      <w:r w:rsidR="00932140" w:rsidRPr="00DE0E02">
        <w:rPr>
          <w:rFonts w:asciiTheme="majorHAnsi" w:hAnsiTheme="majorHAnsi" w:cstheme="majorHAnsi"/>
          <w:color w:val="262626" w:themeColor="text1" w:themeTint="D9"/>
          <w:sz w:val="20"/>
          <w:szCs w:val="20"/>
        </w:rPr>
        <w:t>stanowiąc</w:t>
      </w:r>
      <w:r w:rsidRPr="00DE0E02">
        <w:rPr>
          <w:rFonts w:asciiTheme="majorHAnsi" w:hAnsiTheme="majorHAnsi" w:cstheme="majorHAnsi"/>
          <w:color w:val="262626" w:themeColor="text1" w:themeTint="D9"/>
          <w:sz w:val="20"/>
          <w:szCs w:val="20"/>
        </w:rPr>
        <w:t xml:space="preserve">y </w:t>
      </w:r>
      <w:r w:rsidR="00932140" w:rsidRPr="00DE0E02">
        <w:rPr>
          <w:rFonts w:asciiTheme="majorHAnsi" w:hAnsiTheme="majorHAnsi" w:cstheme="majorHAnsi"/>
          <w:b/>
          <w:bCs/>
          <w:color w:val="262626" w:themeColor="text1" w:themeTint="D9"/>
          <w:sz w:val="20"/>
          <w:szCs w:val="20"/>
        </w:rPr>
        <w:t>załącznik nr 1a do SWZ</w:t>
      </w:r>
      <w:r w:rsidR="00027962">
        <w:rPr>
          <w:rFonts w:asciiTheme="majorHAnsi" w:hAnsiTheme="majorHAnsi" w:cstheme="majorHAnsi"/>
          <w:b/>
          <w:bCs/>
          <w:color w:val="262626" w:themeColor="text1" w:themeTint="D9"/>
          <w:sz w:val="20"/>
          <w:szCs w:val="20"/>
        </w:rPr>
        <w:t xml:space="preserve"> i załącznik nr 1b </w:t>
      </w:r>
      <w:r w:rsidR="00932140" w:rsidRPr="00DE0E02">
        <w:rPr>
          <w:rFonts w:asciiTheme="majorHAnsi" w:hAnsiTheme="majorHAnsi" w:cstheme="majorHAnsi"/>
          <w:b/>
          <w:bCs/>
          <w:color w:val="262626" w:themeColor="text1" w:themeTint="D9"/>
          <w:sz w:val="20"/>
          <w:szCs w:val="20"/>
        </w:rPr>
        <w:t xml:space="preserve"> </w:t>
      </w:r>
      <w:r w:rsidR="00932140" w:rsidRPr="00DE0E02">
        <w:rPr>
          <w:rFonts w:asciiTheme="majorHAnsi" w:hAnsiTheme="majorHAnsi" w:cstheme="majorHAnsi"/>
          <w:color w:val="262626" w:themeColor="text1" w:themeTint="D9"/>
          <w:sz w:val="20"/>
          <w:szCs w:val="20"/>
        </w:rPr>
        <w:t>(dla poszczególnej części),</w:t>
      </w:r>
      <w:r w:rsidRPr="00DE0E02">
        <w:rPr>
          <w:rFonts w:asciiTheme="majorHAnsi" w:hAnsiTheme="majorHAnsi" w:cstheme="majorHAnsi"/>
          <w:color w:val="262626" w:themeColor="text1" w:themeTint="D9"/>
          <w:sz w:val="20"/>
          <w:szCs w:val="20"/>
        </w:rPr>
        <w:t xml:space="preserve"> składany jest pod rygorem nieważności </w:t>
      </w:r>
      <w:r w:rsidRPr="00DE0E02">
        <w:rPr>
          <w:rFonts w:asciiTheme="majorHAnsi" w:hAnsiTheme="majorHAnsi" w:cstheme="majorHAnsi"/>
          <w:b/>
          <w:bCs/>
          <w:color w:val="262626" w:themeColor="text1" w:themeTint="D9"/>
          <w:sz w:val="20"/>
          <w:szCs w:val="20"/>
        </w:rPr>
        <w:t>w formie elektronicznej lub w postaci elektronicznej opatrzonej elektronicznym kwalifikowanym podpisem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podpisem zaufanym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elektronicznym podpisem osobistym.</w:t>
      </w:r>
    </w:p>
    <w:p w14:paraId="093DD772" w14:textId="77777777" w:rsidR="00DE0E02" w:rsidRDefault="00DE0E02" w:rsidP="00DE0E02">
      <w:pPr>
        <w:spacing w:after="0" w:line="240" w:lineRule="auto"/>
        <w:jc w:val="both"/>
        <w:rPr>
          <w:rFonts w:asciiTheme="majorHAnsi" w:hAnsiTheme="majorHAnsi" w:cstheme="majorHAnsi"/>
          <w:b/>
          <w:bCs/>
          <w:color w:val="262626" w:themeColor="text1" w:themeTint="D9"/>
          <w:sz w:val="20"/>
          <w:szCs w:val="20"/>
        </w:rPr>
      </w:pPr>
    </w:p>
    <w:p w14:paraId="2CB1777A" w14:textId="77777777" w:rsidR="00DE0E02" w:rsidRPr="00334EEA" w:rsidRDefault="00DE0E02" w:rsidP="00DE0E02">
      <w:pPr>
        <w:tabs>
          <w:tab w:val="left" w:pos="1127"/>
        </w:tabs>
        <w:spacing w:after="0" w:line="240" w:lineRule="auto"/>
        <w:jc w:val="both"/>
        <w:rPr>
          <w:rFonts w:asciiTheme="majorHAnsi" w:hAnsiTheme="majorHAnsi" w:cstheme="majorHAnsi"/>
          <w:b/>
          <w:color w:val="C00000"/>
          <w:sz w:val="20"/>
          <w:szCs w:val="20"/>
        </w:rPr>
      </w:pPr>
      <w:r w:rsidRPr="00501866">
        <w:rPr>
          <w:rFonts w:asciiTheme="majorHAnsi" w:hAnsiTheme="majorHAnsi" w:cstheme="majorHAnsi"/>
          <w:b/>
          <w:color w:val="C00000"/>
          <w:sz w:val="20"/>
          <w:szCs w:val="20"/>
        </w:rPr>
        <w:t>UWAGA:</w:t>
      </w:r>
    </w:p>
    <w:p w14:paraId="2F4142F0" w14:textId="708C1623" w:rsidR="00DE0E02" w:rsidRPr="00334EEA" w:rsidRDefault="00DE0E02" w:rsidP="00DE0E02">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Pr>
          <w:rFonts w:asciiTheme="majorHAnsi" w:hAnsiTheme="majorHAnsi" w:cstheme="majorHAnsi"/>
          <w:b/>
          <w:bCs/>
          <w:color w:val="C00000"/>
          <w:sz w:val="20"/>
          <w:szCs w:val="20"/>
        </w:rPr>
        <w:t>1</w:t>
      </w:r>
      <w:r w:rsidR="00027962">
        <w:rPr>
          <w:rFonts w:asciiTheme="majorHAnsi" w:hAnsiTheme="majorHAnsi" w:cstheme="majorHAnsi"/>
          <w:b/>
          <w:bCs/>
          <w:color w:val="C00000"/>
          <w:sz w:val="20"/>
          <w:szCs w:val="20"/>
        </w:rPr>
        <w:t>a</w:t>
      </w:r>
      <w:r w:rsidR="00AE1F28">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do SWZ</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Pr>
          <w:rFonts w:asciiTheme="majorHAnsi" w:hAnsiTheme="majorHAnsi" w:cstheme="majorHAnsi"/>
          <w:b/>
          <w:bCs/>
          <w:color w:val="C00000"/>
          <w:sz w:val="20"/>
          <w:szCs w:val="20"/>
        </w:rPr>
        <w:t>a nr 1</w:t>
      </w:r>
      <w:r w:rsidR="00027962">
        <w:rPr>
          <w:rFonts w:asciiTheme="majorHAnsi" w:hAnsiTheme="majorHAnsi" w:cstheme="majorHAnsi"/>
          <w:b/>
          <w:bCs/>
          <w:color w:val="C00000"/>
          <w:sz w:val="20"/>
          <w:szCs w:val="20"/>
        </w:rPr>
        <w:t>a</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wraz z ofertą spowoduje odrzucenie oferty wykonawcy jako niezgodnej z warunkami zamówienia na podstawie art. 226 ust. 1 pkt 5 ustawy Pzp.</w:t>
      </w:r>
    </w:p>
    <w:p w14:paraId="02E948E6" w14:textId="77777777" w:rsidR="00DE0E02" w:rsidRDefault="00DE0E02" w:rsidP="00DE0E02">
      <w:pPr>
        <w:spacing w:after="0" w:line="240" w:lineRule="auto"/>
        <w:jc w:val="both"/>
        <w:rPr>
          <w:rFonts w:asciiTheme="majorHAnsi" w:hAnsiTheme="majorHAnsi" w:cstheme="majorHAnsi"/>
          <w:i/>
          <w:iCs/>
          <w:sz w:val="20"/>
          <w:szCs w:val="20"/>
        </w:rPr>
      </w:pPr>
    </w:p>
    <w:p w14:paraId="35EDC248" w14:textId="700543E0" w:rsidR="00027962" w:rsidRPr="00334EEA" w:rsidRDefault="00027962" w:rsidP="00027962">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Pr>
          <w:rFonts w:asciiTheme="majorHAnsi" w:hAnsiTheme="majorHAnsi" w:cstheme="majorHAnsi"/>
          <w:b/>
          <w:bCs/>
          <w:color w:val="C00000"/>
          <w:sz w:val="20"/>
          <w:szCs w:val="20"/>
        </w:rPr>
        <w:t>1b</w:t>
      </w:r>
      <w:r w:rsidRPr="00334EEA">
        <w:rPr>
          <w:rFonts w:asciiTheme="majorHAnsi" w:hAnsiTheme="majorHAnsi" w:cstheme="majorHAnsi"/>
          <w:b/>
          <w:bCs/>
          <w:color w:val="C00000"/>
          <w:sz w:val="20"/>
          <w:szCs w:val="20"/>
        </w:rPr>
        <w:t xml:space="preserve"> do SWZ</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Pr>
          <w:rFonts w:asciiTheme="majorHAnsi" w:hAnsiTheme="majorHAnsi" w:cstheme="majorHAnsi"/>
          <w:b/>
          <w:bCs/>
          <w:color w:val="C00000"/>
          <w:sz w:val="20"/>
          <w:szCs w:val="20"/>
        </w:rPr>
        <w:t xml:space="preserve">a nr 1b </w:t>
      </w:r>
      <w:r w:rsidRPr="00334EEA">
        <w:rPr>
          <w:rFonts w:asciiTheme="majorHAnsi" w:hAnsiTheme="majorHAnsi" w:cstheme="majorHAnsi"/>
          <w:b/>
          <w:bCs/>
          <w:color w:val="C00000"/>
          <w:sz w:val="20"/>
          <w:szCs w:val="20"/>
        </w:rPr>
        <w:t>wraz z ofertą spowoduje odrzucenie oferty wykonawcy jako niezgodnej z warunkami zamówienia na podstawie art. 226 ust. 1 pkt 5 ustawy Pzp.</w:t>
      </w:r>
    </w:p>
    <w:p w14:paraId="42363DCD" w14:textId="77777777" w:rsidR="00027962" w:rsidRDefault="00027962" w:rsidP="00DE0E02">
      <w:pPr>
        <w:spacing w:after="0" w:line="240" w:lineRule="auto"/>
        <w:jc w:val="both"/>
        <w:rPr>
          <w:rFonts w:asciiTheme="majorHAnsi" w:hAnsiTheme="majorHAnsi" w:cstheme="majorHAnsi"/>
          <w:i/>
          <w:iCs/>
          <w:sz w:val="20"/>
          <w:szCs w:val="20"/>
        </w:rPr>
      </w:pPr>
    </w:p>
    <w:p w14:paraId="048565C8" w14:textId="77777777" w:rsidR="00F55D14" w:rsidRDefault="00F55D14" w:rsidP="00DE0E02">
      <w:pPr>
        <w:spacing w:after="0" w:line="240" w:lineRule="auto"/>
        <w:jc w:val="both"/>
        <w:rPr>
          <w:rFonts w:asciiTheme="majorHAnsi" w:hAnsiTheme="majorHAnsi" w:cstheme="majorHAnsi"/>
          <w:i/>
          <w:iCs/>
          <w:sz w:val="20"/>
          <w:szCs w:val="20"/>
        </w:rPr>
      </w:pPr>
    </w:p>
    <w:p w14:paraId="4A9E4099" w14:textId="77777777" w:rsidR="00DE0E02" w:rsidRPr="00F77ADB" w:rsidRDefault="00DE0E02" w:rsidP="00DE0E02">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lastRenderedPageBreak/>
        <w:t>Wymagana forma:</w:t>
      </w:r>
    </w:p>
    <w:p w14:paraId="34210B65" w14:textId="77777777" w:rsidR="00DE0E02" w:rsidRPr="00F77ADB" w:rsidRDefault="00DE0E02" w:rsidP="00DE0E02">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4CB7811" w14:textId="1977E49C" w:rsidR="00932140" w:rsidRPr="00DE0E02" w:rsidRDefault="00932140" w:rsidP="00CC124D">
      <w:pPr>
        <w:spacing w:after="0" w:line="240" w:lineRule="auto"/>
        <w:jc w:val="both"/>
        <w:rPr>
          <w:rFonts w:asciiTheme="majorHAnsi" w:hAnsiTheme="majorHAnsi" w:cstheme="majorHAnsi"/>
          <w:color w:val="262626" w:themeColor="text1" w:themeTint="D9"/>
          <w:sz w:val="20"/>
          <w:szCs w:val="20"/>
        </w:rPr>
      </w:pPr>
    </w:p>
    <w:p w14:paraId="265A27BA" w14:textId="69AA4D93" w:rsidR="006D3D6A" w:rsidRPr="009D538D" w:rsidRDefault="00932140"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DFAB69E" w:rsidR="006D3D6A" w:rsidRPr="009D538D" w:rsidRDefault="00932140"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7375E71" w14:textId="77777777" w:rsidR="00A34F88" w:rsidRPr="009D538D" w:rsidRDefault="00A34F88" w:rsidP="00CC124D">
      <w:pPr>
        <w:spacing w:after="0" w:line="240" w:lineRule="auto"/>
        <w:rPr>
          <w:rFonts w:asciiTheme="majorHAnsi" w:hAnsiTheme="majorHAnsi" w:cstheme="majorHAnsi"/>
          <w:color w:val="262626" w:themeColor="text1" w:themeTint="D9"/>
          <w:sz w:val="20"/>
          <w:szCs w:val="20"/>
        </w:rPr>
      </w:pPr>
    </w:p>
    <w:p w14:paraId="5865B08A" w14:textId="144D70C7" w:rsidR="006D3D6A" w:rsidRPr="009D538D" w:rsidRDefault="00932140"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0D12E2AB"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77B79">
        <w:rPr>
          <w:rFonts w:asciiTheme="majorHAnsi" w:hAnsiTheme="majorHAnsi" w:cstheme="majorHAnsi"/>
          <w:color w:val="262626" w:themeColor="text1" w:themeTint="D9"/>
          <w:sz w:val="20"/>
          <w:szCs w:val="20"/>
        </w:rPr>
        <w:t xml:space="preserve"> (t.j. Dz. U. z 2023 r., poz. 852)</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CD6E52" w14:textId="77777777" w:rsidR="00D40CA1" w:rsidRPr="009D538D" w:rsidRDefault="00D40CA1"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4B8401D1"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w:t>
      </w:r>
      <w:r w:rsidRPr="007109BF">
        <w:rPr>
          <w:rFonts w:ascii="Calibri Light" w:hAnsi="Calibri Light" w:cs="Cambria"/>
          <w:sz w:val="20"/>
          <w:szCs w:val="20"/>
        </w:rPr>
        <w:t>(t.j. Dz.U. z 202</w:t>
      </w:r>
      <w:r w:rsidR="007109BF" w:rsidRPr="007109BF">
        <w:rPr>
          <w:rFonts w:ascii="Calibri Light" w:hAnsi="Calibri Light" w:cs="Cambria"/>
          <w:sz w:val="20"/>
          <w:szCs w:val="20"/>
        </w:rPr>
        <w:t xml:space="preserve">3 r., </w:t>
      </w:r>
      <w:r w:rsidRPr="007109BF">
        <w:rPr>
          <w:rFonts w:ascii="Calibri Light" w:hAnsi="Calibri Light" w:cs="Cambria"/>
          <w:sz w:val="20"/>
          <w:szCs w:val="20"/>
        </w:rPr>
        <w:t xml:space="preserve"> poz.275)</w:t>
      </w:r>
      <w:r>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Default="004C32D2" w:rsidP="004C32D2">
      <w:pPr>
        <w:spacing w:after="0" w:line="240" w:lineRule="auto"/>
        <w:rPr>
          <w:rFonts w:ascii="Cambria" w:hAnsi="Cambria"/>
          <w:sz w:val="20"/>
          <w:szCs w:val="20"/>
        </w:rPr>
      </w:pPr>
    </w:p>
    <w:p w14:paraId="265D612F" w14:textId="77777777" w:rsidR="00D77B79" w:rsidRPr="00795CF4" w:rsidRDefault="00D77B79" w:rsidP="00D77B79">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w:t>
      </w:r>
    </w:p>
    <w:p w14:paraId="67661AB8" w14:textId="77777777" w:rsidR="00D77B79" w:rsidRDefault="00D77B79" w:rsidP="00D77B79">
      <w:pPr>
        <w:autoSpaceDE w:val="0"/>
        <w:autoSpaceDN w:val="0"/>
        <w:adjustRightInd w:val="0"/>
        <w:spacing w:after="0" w:line="240" w:lineRule="auto"/>
        <w:jc w:val="both"/>
        <w:rPr>
          <w:rFonts w:asciiTheme="majorHAnsi" w:hAnsiTheme="majorHAnsi" w:cstheme="majorHAnsi"/>
          <w:color w:val="FF0000"/>
          <w:sz w:val="20"/>
          <w:szCs w:val="20"/>
        </w:rPr>
      </w:pPr>
    </w:p>
    <w:p w14:paraId="6FF51D61" w14:textId="77777777" w:rsidR="00D77B79" w:rsidRPr="00BC2D78" w:rsidRDefault="00D77B79" w:rsidP="004C32D2">
      <w:pPr>
        <w:spacing w:after="0" w:line="240" w:lineRule="auto"/>
        <w:rPr>
          <w:rFonts w:ascii="Cambria" w:hAnsi="Cambria"/>
          <w:sz w:val="20"/>
          <w:szCs w:val="20"/>
        </w:rPr>
      </w:pPr>
    </w:p>
    <w:p w14:paraId="65E461C1" w14:textId="79BF7E57"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12"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p w14:paraId="020E0B3A" w14:textId="77777777" w:rsidR="00932140" w:rsidRPr="00932140" w:rsidRDefault="00C40637" w:rsidP="00932140">
      <w:pPr>
        <w:pStyle w:val="Default"/>
        <w:shd w:val="clear" w:color="auto" w:fill="FFFFFF" w:themeFill="background1"/>
        <w:spacing w:after="0" w:line="240" w:lineRule="auto"/>
        <w:rPr>
          <w:rFonts w:asciiTheme="majorHAnsi" w:hAnsiTheme="majorHAnsi" w:cstheme="majorHAnsi"/>
          <w:color w:val="262626" w:themeColor="text1" w:themeTint="D9"/>
          <w:sz w:val="20"/>
          <w:szCs w:val="20"/>
        </w:rPr>
      </w:pPr>
      <w:r w:rsidRPr="00932140">
        <w:rPr>
          <w:rFonts w:asciiTheme="majorHAnsi" w:hAnsiTheme="majorHAnsi" w:cstheme="majorHAnsi"/>
          <w:b/>
          <w:bCs/>
          <w:color w:val="262626" w:themeColor="text1" w:themeTint="D9"/>
          <w:sz w:val="20"/>
          <w:szCs w:val="20"/>
        </w:rPr>
        <w:t xml:space="preserve">a) </w:t>
      </w:r>
      <w:r w:rsidR="00932140" w:rsidRPr="00932140">
        <w:rPr>
          <w:rFonts w:asciiTheme="majorHAnsi" w:hAnsiTheme="majorHAnsi" w:cstheme="majorHAnsi"/>
          <w:b/>
          <w:bCs/>
          <w:iCs/>
          <w:color w:val="262626" w:themeColor="text1" w:themeTint="D9"/>
          <w:sz w:val="20"/>
          <w:szCs w:val="20"/>
        </w:rPr>
        <w:t>Wpis do ewidencji zakładów leczniczych dla zwierząt</w:t>
      </w:r>
      <w:r w:rsidR="00932140" w:rsidRPr="00932140">
        <w:rPr>
          <w:rFonts w:asciiTheme="majorHAnsi" w:hAnsiTheme="majorHAnsi" w:cstheme="majorHAnsi"/>
          <w:iCs/>
          <w:color w:val="262626" w:themeColor="text1" w:themeTint="D9"/>
          <w:sz w:val="20"/>
          <w:szCs w:val="20"/>
        </w:rPr>
        <w:t xml:space="preserve"> </w:t>
      </w:r>
      <w:r w:rsidR="00932140" w:rsidRPr="00932140">
        <w:rPr>
          <w:rFonts w:asciiTheme="majorHAnsi" w:hAnsiTheme="majorHAnsi" w:cstheme="majorHAnsi"/>
          <w:color w:val="262626" w:themeColor="text1" w:themeTint="D9"/>
          <w:sz w:val="20"/>
          <w:szCs w:val="20"/>
        </w:rPr>
        <w:t xml:space="preserve"> (załącznik Wykonawcy);</w:t>
      </w:r>
    </w:p>
    <w:p w14:paraId="260D575D" w14:textId="1823B486" w:rsidR="004C32D2" w:rsidRPr="00932140" w:rsidRDefault="00932140" w:rsidP="00932140">
      <w:pPr>
        <w:tabs>
          <w:tab w:val="left" w:pos="142"/>
          <w:tab w:val="left" w:pos="284"/>
        </w:tabs>
        <w:autoSpaceDE w:val="0"/>
        <w:autoSpaceDN w:val="0"/>
        <w:adjustRightInd w:val="0"/>
        <w:rPr>
          <w:rFonts w:asciiTheme="majorHAnsi" w:hAnsiTheme="majorHAnsi" w:cstheme="majorHAnsi"/>
          <w:color w:val="262626" w:themeColor="text1" w:themeTint="D9"/>
          <w:sz w:val="20"/>
          <w:szCs w:val="20"/>
        </w:rPr>
      </w:pPr>
      <w:r w:rsidRPr="00932140">
        <w:rPr>
          <w:rFonts w:asciiTheme="majorHAnsi" w:hAnsiTheme="majorHAnsi" w:cstheme="majorHAnsi"/>
          <w:b/>
          <w:bCs/>
          <w:iCs/>
          <w:color w:val="262626" w:themeColor="text1" w:themeTint="D9"/>
          <w:sz w:val="20"/>
          <w:szCs w:val="20"/>
        </w:rPr>
        <w:t xml:space="preserve">b) </w:t>
      </w:r>
      <w:r w:rsidRPr="00932140">
        <w:rPr>
          <w:rFonts w:asciiTheme="majorHAnsi" w:hAnsiTheme="majorHAnsi" w:cstheme="majorHAnsi"/>
          <w:b/>
          <w:iCs/>
          <w:color w:val="262626" w:themeColor="text1" w:themeTint="D9"/>
          <w:sz w:val="20"/>
          <w:szCs w:val="20"/>
        </w:rPr>
        <w:t>Zaświadczenie z Izby Lekarsko – Weterynaryjnej</w:t>
      </w:r>
      <w:r w:rsidRPr="00932140">
        <w:rPr>
          <w:rFonts w:asciiTheme="majorHAnsi" w:hAnsiTheme="majorHAnsi" w:cstheme="majorHAnsi"/>
          <w:bCs/>
          <w:iCs/>
          <w:color w:val="262626" w:themeColor="text1" w:themeTint="D9"/>
          <w:sz w:val="20"/>
          <w:szCs w:val="20"/>
        </w:rPr>
        <w:t xml:space="preserve"> o posiadaniu prawa do wykonywania zawodu lekarza weterynarii </w:t>
      </w:r>
      <w:r w:rsidRPr="00932140">
        <w:rPr>
          <w:rFonts w:asciiTheme="majorHAnsi" w:hAnsiTheme="majorHAnsi" w:cstheme="majorHAnsi"/>
          <w:color w:val="262626" w:themeColor="text1" w:themeTint="D9"/>
          <w:sz w:val="20"/>
          <w:szCs w:val="20"/>
        </w:rPr>
        <w:t xml:space="preserve"> </w:t>
      </w:r>
      <w:r w:rsidR="004C32D2" w:rsidRPr="00932140">
        <w:rPr>
          <w:rFonts w:asciiTheme="majorHAnsi" w:hAnsiTheme="majorHAnsi" w:cstheme="majorHAnsi"/>
          <w:color w:val="262626" w:themeColor="text1" w:themeTint="D9"/>
          <w:sz w:val="20"/>
          <w:szCs w:val="20"/>
        </w:rPr>
        <w:t>(załącznik Wykonawcy);</w:t>
      </w:r>
    </w:p>
    <w:bookmarkEnd w:id="12"/>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705C9473" w14:textId="07AE666F" w:rsidR="00932140" w:rsidRDefault="007B3A1C" w:rsidP="00932140">
      <w:pPr>
        <w:spacing w:after="0" w:line="240" w:lineRule="auto"/>
        <w:jc w:val="both"/>
        <w:rPr>
          <w:rFonts w:ascii="Calibri Light" w:hAnsi="Calibri Light" w:cs="Calibri Light"/>
          <w:sz w:val="20"/>
          <w:szCs w:val="20"/>
        </w:rPr>
      </w:pPr>
      <w:r w:rsidRPr="00450969">
        <w:rPr>
          <w:rFonts w:asciiTheme="majorHAnsi" w:hAnsiTheme="majorHAnsi" w:cstheme="majorHAnsi"/>
          <w:b/>
          <w:bCs/>
          <w:sz w:val="20"/>
          <w:szCs w:val="20"/>
        </w:rPr>
        <w:t>a)</w:t>
      </w:r>
      <w:r w:rsidR="00932140">
        <w:rPr>
          <w:rFonts w:ascii="Calibri Light" w:hAnsi="Calibri Light" w:cs="Calibri Light"/>
          <w:b/>
          <w:sz w:val="20"/>
          <w:szCs w:val="20"/>
        </w:rPr>
        <w:t xml:space="preserve"> w</w:t>
      </w:r>
      <w:r w:rsidR="00932140" w:rsidRPr="00CF63C6">
        <w:rPr>
          <w:rFonts w:ascii="Calibri Light" w:hAnsi="Calibri Light" w:cs="Calibri Light"/>
          <w:b/>
          <w:sz w:val="20"/>
          <w:szCs w:val="20"/>
        </w:rPr>
        <w:t>ykaz</w:t>
      </w:r>
      <w:r w:rsidR="00932140">
        <w:rPr>
          <w:rFonts w:ascii="Calibri Light" w:hAnsi="Calibri Light" w:cs="Calibri Light"/>
          <w:b/>
          <w:sz w:val="20"/>
          <w:szCs w:val="20"/>
        </w:rPr>
        <w:t>u</w:t>
      </w:r>
      <w:r w:rsidR="00932140" w:rsidRPr="00CF63C6">
        <w:rPr>
          <w:rFonts w:ascii="Calibri Light" w:hAnsi="Calibri Light" w:cs="Calibri Light"/>
          <w:sz w:val="20"/>
          <w:szCs w:val="20"/>
        </w:rPr>
        <w:t xml:space="preserve"> </w:t>
      </w:r>
      <w:r w:rsidR="00932140" w:rsidRPr="001E374D">
        <w:rPr>
          <w:rFonts w:ascii="Calibri Light" w:hAnsi="Calibri Light" w:cs="Calibri Light"/>
          <w:b/>
          <w:sz w:val="20"/>
          <w:szCs w:val="20"/>
        </w:rPr>
        <w:t>narzędzi,</w:t>
      </w:r>
      <w:r w:rsidR="00932140"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sidR="00932140">
        <w:rPr>
          <w:rFonts w:ascii="Calibri Light" w:hAnsi="Calibri Light" w:cs="Calibri Light"/>
          <w:sz w:val="20"/>
          <w:szCs w:val="20"/>
        </w:rPr>
        <w:t xml:space="preserve">do </w:t>
      </w:r>
      <w:r w:rsidR="00932140" w:rsidRPr="00CF63C6">
        <w:rPr>
          <w:rFonts w:ascii="Calibri Light" w:hAnsi="Calibri Light" w:cs="Calibri Light"/>
          <w:sz w:val="20"/>
          <w:szCs w:val="20"/>
        </w:rPr>
        <w:t>dysponowania tymi zasobami.</w:t>
      </w:r>
    </w:p>
    <w:p w14:paraId="310F93A1" w14:textId="77777777" w:rsidR="00EF381F" w:rsidRDefault="00932140" w:rsidP="00932140">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w:t>
      </w:r>
      <w:r w:rsidR="00EF381F">
        <w:rPr>
          <w:rFonts w:ascii="Calibri Light" w:hAnsi="Calibri Light" w:cs="Calibri Light"/>
          <w:b/>
          <w:bCs/>
          <w:sz w:val="20"/>
          <w:szCs w:val="20"/>
        </w:rPr>
        <w:t>a</w:t>
      </w:r>
      <w:r w:rsidRPr="006A112C">
        <w:rPr>
          <w:rFonts w:ascii="Calibri Light" w:hAnsi="Calibri Light" w:cs="Calibri Light"/>
          <w:b/>
          <w:bCs/>
          <w:sz w:val="20"/>
          <w:szCs w:val="20"/>
        </w:rPr>
        <w:t xml:space="preserve"> do SWZ</w:t>
      </w:r>
      <w:r w:rsidR="00EF381F">
        <w:rPr>
          <w:rFonts w:ascii="Calibri Light" w:hAnsi="Calibri Light" w:cs="Calibri Light"/>
          <w:b/>
          <w:bCs/>
          <w:sz w:val="20"/>
          <w:szCs w:val="20"/>
        </w:rPr>
        <w:t xml:space="preserve"> dla Części I</w:t>
      </w:r>
    </w:p>
    <w:p w14:paraId="5E5EBC86" w14:textId="0AD1DC7E" w:rsidR="00EF381F" w:rsidRDefault="00EF381F" w:rsidP="00932140">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Wzór wykazu narzędzi stanowi załącznik </w:t>
      </w:r>
      <w:r w:rsidR="00343C79">
        <w:rPr>
          <w:rFonts w:ascii="Calibri Light" w:hAnsi="Calibri Light" w:cs="Calibri Light"/>
          <w:b/>
          <w:bCs/>
          <w:sz w:val="20"/>
          <w:szCs w:val="20"/>
        </w:rPr>
        <w:t xml:space="preserve">nr </w:t>
      </w:r>
      <w:r>
        <w:rPr>
          <w:rFonts w:ascii="Calibri Light" w:hAnsi="Calibri Light" w:cs="Calibri Light"/>
          <w:b/>
          <w:bCs/>
          <w:sz w:val="20"/>
          <w:szCs w:val="20"/>
        </w:rPr>
        <w:t>5b do SWZ dla Części II</w:t>
      </w:r>
    </w:p>
    <w:p w14:paraId="2AB7F065" w14:textId="7C4DB996" w:rsidR="00932140" w:rsidRPr="00BB07CE" w:rsidRDefault="00932140" w:rsidP="00932140">
      <w:pPr>
        <w:spacing w:after="0" w:line="240" w:lineRule="auto"/>
        <w:jc w:val="both"/>
        <w:rPr>
          <w:rFonts w:ascii="Calibri Light" w:hAnsi="Calibri Light" w:cs="Calibri Light"/>
          <w:b/>
          <w:bCs/>
          <w:sz w:val="20"/>
          <w:szCs w:val="20"/>
        </w:rPr>
      </w:pP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4CD1D7C" w14:textId="77777777" w:rsidR="00D77B79" w:rsidRDefault="00D77B79" w:rsidP="00343600">
      <w:pPr>
        <w:autoSpaceDE w:val="0"/>
        <w:autoSpaceDN w:val="0"/>
        <w:adjustRightInd w:val="0"/>
        <w:spacing w:after="0" w:line="240" w:lineRule="auto"/>
        <w:jc w:val="both"/>
        <w:rPr>
          <w:rFonts w:ascii="Calibri Light" w:hAnsi="Calibri Light"/>
          <w:sz w:val="20"/>
          <w:szCs w:val="20"/>
        </w:rPr>
      </w:pP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D77B79" w:rsidRDefault="004C32D2" w:rsidP="004C32D2">
      <w:pPr>
        <w:autoSpaceDE w:val="0"/>
        <w:autoSpaceDN w:val="0"/>
        <w:adjustRightInd w:val="0"/>
        <w:spacing w:after="0" w:line="240" w:lineRule="auto"/>
        <w:ind w:left="426"/>
        <w:rPr>
          <w:rFonts w:ascii="Calibri Light" w:hAnsi="Calibri Light" w:cs="Cambria"/>
          <w:b/>
          <w:bCs/>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D77B79">
        <w:rPr>
          <w:rFonts w:ascii="Calibri Light" w:hAnsi="Calibri Light"/>
          <w:b/>
          <w:bCs/>
          <w:sz w:val="20"/>
          <w:szCs w:val="20"/>
          <w:u w:val="single"/>
        </w:rPr>
        <w:t>jeżeli Wykonawca wskaże te środki oraz potwierdzi ich prawidłowość i aktualność -</w:t>
      </w:r>
      <w:r w:rsidRPr="00D77B79">
        <w:rPr>
          <w:rFonts w:ascii="Calibri Light" w:hAnsi="Calibri Light"/>
          <w:b/>
          <w:bCs/>
          <w:sz w:val="20"/>
          <w:szCs w:val="20"/>
        </w:rPr>
        <w:t xml:space="preserve"> </w:t>
      </w:r>
      <w:r w:rsidRPr="00D77B79">
        <w:rPr>
          <w:rFonts w:ascii="Calibri Light" w:hAnsi="Calibri Light" w:cs="Cambria"/>
          <w:b/>
          <w:bCs/>
          <w:color w:val="0D0D0D" w:themeColor="text1" w:themeTint="F2"/>
          <w:sz w:val="20"/>
          <w:szCs w:val="20"/>
        </w:rPr>
        <w:t>załącznik wykonawcy .</w:t>
      </w:r>
    </w:p>
    <w:p w14:paraId="370307B6" w14:textId="77777777" w:rsidR="004C32D2" w:rsidRPr="00D77B79" w:rsidRDefault="004C32D2" w:rsidP="004C32D2">
      <w:pPr>
        <w:autoSpaceDE w:val="0"/>
        <w:autoSpaceDN w:val="0"/>
        <w:adjustRightInd w:val="0"/>
        <w:spacing w:after="0" w:line="240" w:lineRule="auto"/>
        <w:ind w:left="426"/>
        <w:jc w:val="both"/>
        <w:rPr>
          <w:rFonts w:ascii="Calibri Light" w:hAnsi="Calibri Light"/>
          <w:b/>
          <w:bCs/>
          <w:sz w:val="20"/>
          <w:szCs w:val="20"/>
        </w:rPr>
      </w:pPr>
      <w:r w:rsidRPr="00D77B79">
        <w:rPr>
          <w:rFonts w:ascii="Calibri Light" w:hAnsi="Calibri Light"/>
          <w:b/>
          <w:bCs/>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056BDF" w14:textId="77777777" w:rsidR="00D77B79" w:rsidRPr="0085646B" w:rsidRDefault="00D77B79" w:rsidP="00D77B79">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85646B">
        <w:rPr>
          <w:rFonts w:ascii="Calibri Light" w:hAnsi="Calibri Light" w:cs="Calibri Light"/>
          <w:sz w:val="20"/>
          <w:szCs w:val="20"/>
        </w:rPr>
        <w:t xml:space="preserve">zamieszkania </w:t>
      </w:r>
      <w:r w:rsidRPr="0085646B">
        <w:rPr>
          <w:rFonts w:ascii="Calibri Light" w:hAnsi="Calibri Light" w:cs="Calibri Light"/>
          <w:color w:val="FF0000"/>
          <w:sz w:val="20"/>
          <w:szCs w:val="20"/>
        </w:rPr>
        <w:t xml:space="preserve">lub miejsce zamieszkania ma osoba, której dotyczy </w:t>
      </w:r>
      <w:r w:rsidRPr="0085646B">
        <w:rPr>
          <w:rFonts w:ascii="Calibri Light" w:hAnsi="Calibri Light" w:cs="Calibri Light"/>
          <w:sz w:val="20"/>
          <w:szCs w:val="20"/>
        </w:rPr>
        <w:t xml:space="preserve">informacja albo dokument, poza granicami Rzeczypospolitej Polskiej, zamiast: </w:t>
      </w:r>
    </w:p>
    <w:p w14:paraId="1F082248" w14:textId="77777777" w:rsidR="00D77B79" w:rsidRPr="0085646B" w:rsidRDefault="00D77B79" w:rsidP="00D77B79">
      <w:pPr>
        <w:spacing w:after="0" w:line="240" w:lineRule="auto"/>
        <w:jc w:val="both"/>
        <w:rPr>
          <w:rFonts w:ascii="Calibri Light" w:hAnsi="Calibri Light"/>
          <w:sz w:val="20"/>
          <w:szCs w:val="20"/>
        </w:rPr>
      </w:pPr>
      <w:r w:rsidRPr="0085646B">
        <w:rPr>
          <w:rFonts w:ascii="Calibri Light" w:hAnsi="Calibri Light"/>
          <w:color w:val="262626"/>
          <w:sz w:val="20"/>
          <w:szCs w:val="20"/>
        </w:rPr>
        <w:t> </w:t>
      </w:r>
    </w:p>
    <w:p w14:paraId="1617D696" w14:textId="77777777" w:rsidR="00D77B79" w:rsidRPr="0085646B" w:rsidRDefault="00D77B79" w:rsidP="00D77B79">
      <w:pPr>
        <w:pStyle w:val="Default"/>
        <w:spacing w:after="0" w:line="240" w:lineRule="auto"/>
        <w:jc w:val="both"/>
        <w:rPr>
          <w:rFonts w:ascii="Calibri Light" w:hAnsi="Calibri Light"/>
          <w:color w:val="auto"/>
          <w:sz w:val="20"/>
          <w:szCs w:val="20"/>
        </w:rPr>
      </w:pPr>
      <w:r w:rsidRPr="0085646B">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85646B">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B8FF556" w14:textId="77777777" w:rsidR="00D77B79" w:rsidRPr="0085646B" w:rsidRDefault="00D77B79" w:rsidP="00D77B79">
      <w:pPr>
        <w:autoSpaceDE w:val="0"/>
        <w:autoSpaceDN w:val="0"/>
        <w:adjustRightInd w:val="0"/>
        <w:spacing w:after="0" w:line="240" w:lineRule="auto"/>
        <w:jc w:val="both"/>
        <w:rPr>
          <w:rFonts w:ascii="Calibri Light" w:hAnsi="Calibri Light"/>
          <w:sz w:val="20"/>
          <w:szCs w:val="20"/>
        </w:rPr>
      </w:pPr>
    </w:p>
    <w:p w14:paraId="4CC3AA99" w14:textId="77777777" w:rsidR="00D77B79" w:rsidRPr="0085646B" w:rsidRDefault="00D77B79" w:rsidP="00D77B79">
      <w:pPr>
        <w:autoSpaceDE w:val="0"/>
        <w:autoSpaceDN w:val="0"/>
        <w:adjustRightInd w:val="0"/>
        <w:spacing w:after="0" w:line="240" w:lineRule="auto"/>
        <w:jc w:val="both"/>
        <w:rPr>
          <w:rFonts w:ascii="Calibri Light" w:hAnsi="Calibri Light"/>
          <w:sz w:val="20"/>
          <w:szCs w:val="20"/>
        </w:rPr>
      </w:pPr>
      <w:r w:rsidRPr="0085646B">
        <w:rPr>
          <w:rFonts w:ascii="Calibri Light" w:hAnsi="Calibri Light"/>
          <w:sz w:val="20"/>
          <w:szCs w:val="20"/>
        </w:rPr>
        <w:lastRenderedPageBreak/>
        <w:t xml:space="preserve">2/ Dokumenty o których mowa </w:t>
      </w:r>
      <w:r w:rsidRPr="0085646B">
        <w:rPr>
          <w:rFonts w:ascii="Calibri Light" w:hAnsi="Calibri Light"/>
          <w:b/>
          <w:bCs/>
          <w:sz w:val="20"/>
          <w:szCs w:val="20"/>
        </w:rPr>
        <w:t>w pkt 1</w:t>
      </w:r>
      <w:r w:rsidRPr="0085646B">
        <w:rPr>
          <w:rFonts w:ascii="Calibri Light" w:hAnsi="Calibri Light"/>
          <w:sz w:val="20"/>
          <w:szCs w:val="20"/>
        </w:rPr>
        <w:t xml:space="preserve"> powinny być wystawione nie wcześniej </w:t>
      </w:r>
      <w:r w:rsidRPr="0085646B">
        <w:rPr>
          <w:rFonts w:ascii="Calibri Light" w:hAnsi="Calibri Light"/>
          <w:b/>
          <w:bCs/>
          <w:sz w:val="20"/>
          <w:szCs w:val="20"/>
        </w:rPr>
        <w:t>niż 3 miesiące</w:t>
      </w:r>
      <w:r w:rsidRPr="0085646B">
        <w:rPr>
          <w:rFonts w:ascii="Calibri Light" w:hAnsi="Calibri Light"/>
          <w:sz w:val="20"/>
          <w:szCs w:val="20"/>
        </w:rPr>
        <w:t xml:space="preserve"> przed ich złożeniem. </w:t>
      </w:r>
    </w:p>
    <w:p w14:paraId="09749EEE" w14:textId="77777777" w:rsidR="00D77B79" w:rsidRPr="0085646B" w:rsidRDefault="00D77B79" w:rsidP="00D77B79">
      <w:pPr>
        <w:autoSpaceDE w:val="0"/>
        <w:autoSpaceDN w:val="0"/>
        <w:adjustRightInd w:val="0"/>
        <w:spacing w:after="0" w:line="240" w:lineRule="auto"/>
        <w:jc w:val="both"/>
        <w:rPr>
          <w:rFonts w:ascii="Calibri Light" w:hAnsi="Calibri Light"/>
          <w:sz w:val="20"/>
          <w:szCs w:val="20"/>
        </w:rPr>
      </w:pPr>
    </w:p>
    <w:p w14:paraId="5A01C0CA" w14:textId="77777777" w:rsidR="00D77B79" w:rsidRDefault="00D77B79" w:rsidP="00D77B79">
      <w:pPr>
        <w:autoSpaceDE w:val="0"/>
        <w:autoSpaceDN w:val="0"/>
        <w:jc w:val="both"/>
        <w:rPr>
          <w:rFonts w:ascii="Calibri Light" w:hAnsi="Calibri Light" w:cs="Calibri Light"/>
          <w:sz w:val="20"/>
          <w:szCs w:val="20"/>
        </w:rPr>
      </w:pPr>
      <w:r w:rsidRPr="0085646B">
        <w:rPr>
          <w:rFonts w:ascii="Calibri Light" w:hAnsi="Calibri Light" w:cs="Calibri Light"/>
          <w:sz w:val="20"/>
          <w:szCs w:val="20"/>
        </w:rPr>
        <w:t xml:space="preserve">3/ Jeżeli w kraju, w którym wykonawca ma siedzibę lub miejsce zamieszkania </w:t>
      </w:r>
      <w:r w:rsidRPr="0085646B">
        <w:rPr>
          <w:rFonts w:ascii="Calibri Light" w:hAnsi="Calibri Light" w:cs="Calibri Light"/>
          <w:color w:val="FF0000"/>
          <w:sz w:val="20"/>
          <w:szCs w:val="20"/>
        </w:rPr>
        <w:t>lub miejsce zamieszkania ma osoba,</w:t>
      </w:r>
      <w:r w:rsidRPr="0085646B">
        <w:rPr>
          <w:rFonts w:ascii="Calibri Light" w:hAnsi="Calibri Light" w:cs="Calibri Light"/>
          <w:sz w:val="20"/>
          <w:szCs w:val="20"/>
        </w:rPr>
        <w:t xml:space="preserve">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85646B">
        <w:rPr>
          <w:rFonts w:ascii="Calibri Light" w:hAnsi="Calibri Light" w:cs="Calibri Light"/>
          <w:color w:val="FF0000"/>
          <w:sz w:val="20"/>
          <w:szCs w:val="20"/>
        </w:rPr>
        <w:t>lub miejsce zamieszkania ma osoba</w:t>
      </w:r>
      <w:r w:rsidRPr="0085646B">
        <w:rPr>
          <w:rFonts w:ascii="Calibri Light" w:hAnsi="Calibri Light" w:cs="Calibri Light"/>
          <w:sz w:val="20"/>
          <w:szCs w:val="20"/>
        </w:rPr>
        <w:t xml:space="preserve">, której dokument miał dotyczyć, nie ma przepisów o oświadczeniu pod przysięgą, złożone przed organem sądowym lub administracyjnym, notariuszem, organem samorządu zawodowego lub gospodarczego, właściwym ze względu na siedzibę </w:t>
      </w:r>
      <w:r w:rsidRPr="0085646B">
        <w:rPr>
          <w:rFonts w:ascii="Calibri Light" w:hAnsi="Calibri Light" w:cs="Calibri Light"/>
          <w:color w:val="262626" w:themeColor="text1" w:themeTint="D9"/>
          <w:sz w:val="20"/>
          <w:szCs w:val="20"/>
        </w:rPr>
        <w:t xml:space="preserve">lub miejsce zamieszkania </w:t>
      </w:r>
      <w:r w:rsidRPr="0085646B">
        <w:rPr>
          <w:rFonts w:ascii="Calibri Light" w:hAnsi="Calibri Light" w:cs="Calibri Light"/>
          <w:sz w:val="20"/>
          <w:szCs w:val="20"/>
        </w:rPr>
        <w:t xml:space="preserve">wykonawcy </w:t>
      </w:r>
      <w:r w:rsidRPr="0085646B">
        <w:rPr>
          <w:rFonts w:ascii="Calibri Light" w:hAnsi="Calibri Light" w:cs="Calibri Light"/>
          <w:color w:val="FF0000"/>
          <w:sz w:val="20"/>
          <w:szCs w:val="20"/>
        </w:rPr>
        <w:t>lub miejsce zamieszkania osoby</w:t>
      </w:r>
      <w:r w:rsidRPr="0085646B">
        <w:rPr>
          <w:rFonts w:ascii="Calibri Light" w:hAnsi="Calibri Light" w:cs="Calibri Light"/>
          <w:sz w:val="20"/>
          <w:szCs w:val="20"/>
        </w:rPr>
        <w:t xml:space="preserve">, której dokument miał dotyczyć, </w:t>
      </w:r>
      <w:r w:rsidRPr="0085646B">
        <w:rPr>
          <w:rFonts w:ascii="Calibri Light" w:hAnsi="Calibri Light"/>
          <w:sz w:val="20"/>
          <w:szCs w:val="20"/>
        </w:rPr>
        <w:t>opatrzony datą zgodnie z pkt. 2 powyżej</w:t>
      </w:r>
      <w:r w:rsidRPr="0085646B">
        <w:rPr>
          <w:rFonts w:ascii="Calibri Light" w:hAnsi="Calibri Light" w:cs="Calibri Light"/>
          <w:sz w:val="20"/>
          <w:szCs w:val="20"/>
        </w:rPr>
        <w:t>.</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5B573259" w14:textId="77777777" w:rsidR="00F26F5C" w:rsidRDefault="00F26F5C" w:rsidP="00F26F5C">
      <w:pPr>
        <w:spacing w:after="0" w:line="276"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11.1/ Oferta, wniosek oraz przedmiotowe środki dowodowe (jeżeli były wymagane) składane elektronicznie muszą zostać podpisane </w:t>
      </w:r>
      <w:r w:rsidRPr="00752401">
        <w:rPr>
          <w:rFonts w:asciiTheme="majorHAnsi" w:hAnsiTheme="majorHAnsi" w:cs="Calibri"/>
          <w:b/>
          <w:sz w:val="20"/>
          <w:szCs w:val="20"/>
          <w:lang w:val="pl"/>
        </w:rPr>
        <w:t>elektronicznym kwalifikowanym podpisem</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podpisem zaufanym</w:t>
      </w:r>
      <w:r w:rsidRPr="00752401">
        <w:rPr>
          <w:rFonts w:asciiTheme="majorHAnsi" w:hAnsiTheme="majorHAnsi" w:cs="Calibri"/>
          <w:sz w:val="20"/>
          <w:szCs w:val="20"/>
          <w:lang w:val="pl"/>
        </w:rPr>
        <w:t xml:space="preserve"> lub elektronicznym </w:t>
      </w:r>
      <w:r w:rsidRPr="00752401">
        <w:rPr>
          <w:rFonts w:asciiTheme="majorHAnsi" w:hAnsiTheme="majorHAnsi" w:cs="Calibri"/>
          <w:b/>
          <w:sz w:val="20"/>
          <w:szCs w:val="20"/>
          <w:lang w:val="pl"/>
        </w:rPr>
        <w:t>podpisem osobistym</w:t>
      </w:r>
      <w:r w:rsidRPr="00752401">
        <w:rPr>
          <w:rFonts w:asciiTheme="majorHAnsi" w:hAnsiTheme="majorHAnsi" w:cs="Calibri"/>
          <w:sz w:val="20"/>
          <w:szCs w:val="20"/>
          <w:lang w:val="pl"/>
        </w:rPr>
        <w:t xml:space="preserve">. W procesie składania oferty, wniosku w tym przedmiotowych środków dowodowych na platformie, </w:t>
      </w:r>
      <w:r w:rsidRPr="00752401">
        <w:rPr>
          <w:rFonts w:asciiTheme="majorHAnsi" w:hAnsiTheme="majorHAnsi" w:cs="Calibri"/>
          <w:b/>
          <w:sz w:val="20"/>
          <w:szCs w:val="20"/>
          <w:lang w:val="pl"/>
        </w:rPr>
        <w:t>kwalifikowany podpis elektroniczny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zaufany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osobisty</w:t>
      </w:r>
      <w:r w:rsidRPr="00752401">
        <w:rPr>
          <w:rFonts w:asciiTheme="majorHAnsi" w:hAnsiTheme="majorHAnsi" w:cs="Calibri"/>
          <w:sz w:val="20"/>
          <w:szCs w:val="20"/>
          <w:lang w:val="pl"/>
        </w:rPr>
        <w:t xml:space="preserve"> Wykonawca składa bezpośrednio na dokumencie, który następnie przesyła do systemu.</w:t>
      </w:r>
    </w:p>
    <w:p w14:paraId="255AAB35" w14:textId="77777777" w:rsidR="00D77B79" w:rsidRPr="00752401" w:rsidRDefault="00D77B79" w:rsidP="00F26F5C">
      <w:pPr>
        <w:spacing w:after="0" w:line="276" w:lineRule="auto"/>
        <w:jc w:val="both"/>
        <w:rPr>
          <w:rFonts w:asciiTheme="majorHAnsi" w:eastAsia="Arial" w:hAnsiTheme="majorHAnsi" w:cs="Arial"/>
          <w:sz w:val="20"/>
          <w:szCs w:val="20"/>
          <w:lang w:val="pl"/>
        </w:rPr>
      </w:pPr>
    </w:p>
    <w:p w14:paraId="3B3369FB" w14:textId="77777777" w:rsidR="00F26F5C" w:rsidRPr="00752401" w:rsidRDefault="00F26F5C" w:rsidP="00F26F5C">
      <w:pPr>
        <w:spacing w:after="0" w:line="276" w:lineRule="auto"/>
        <w:jc w:val="both"/>
        <w:rPr>
          <w:rFonts w:asciiTheme="majorHAnsi" w:hAnsiTheme="majorHAnsi" w:cs="Calibri"/>
          <w:sz w:val="20"/>
          <w:szCs w:val="20"/>
          <w:lang w:val="pl"/>
        </w:rPr>
      </w:pPr>
      <w:r w:rsidRPr="00752401">
        <w:rPr>
          <w:rFonts w:asciiTheme="majorHAnsi" w:eastAsia="Arial" w:hAnsiTheme="majorHAnsi" w:cs="Arial"/>
          <w:sz w:val="20"/>
          <w:szCs w:val="20"/>
          <w:lang w:val="pl"/>
        </w:rPr>
        <w:t xml:space="preserve">11.2/ </w:t>
      </w:r>
      <w:r w:rsidRPr="00752401">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E75A05E" w14:textId="77777777" w:rsidR="00F26F5C" w:rsidRPr="00752401" w:rsidRDefault="00F26F5C" w:rsidP="00F26F5C">
      <w:pPr>
        <w:spacing w:after="0" w:line="276" w:lineRule="auto"/>
        <w:jc w:val="both"/>
        <w:rPr>
          <w:rFonts w:asciiTheme="majorHAnsi" w:hAnsiTheme="majorHAnsi" w:cs="Calibri"/>
          <w:sz w:val="20"/>
          <w:szCs w:val="20"/>
          <w:lang w:val="pl"/>
        </w:rPr>
      </w:pPr>
    </w:p>
    <w:p w14:paraId="41961C5A" w14:textId="77777777" w:rsidR="00F26F5C" w:rsidRPr="00752401"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11.3/ Oferta powinna być:</w:t>
      </w:r>
    </w:p>
    <w:p w14:paraId="36CA793E" w14:textId="77777777" w:rsidR="00F26F5C" w:rsidRPr="00752401" w:rsidRDefault="00F26F5C" w:rsidP="00D77B79">
      <w:pPr>
        <w:numPr>
          <w:ilvl w:val="1"/>
          <w:numId w:val="12"/>
        </w:numPr>
        <w:spacing w:after="0" w:line="319" w:lineRule="auto"/>
        <w:ind w:left="0" w:firstLine="0"/>
        <w:jc w:val="both"/>
        <w:rPr>
          <w:rFonts w:asciiTheme="majorHAnsi" w:hAnsiTheme="majorHAnsi" w:cs="Calibri"/>
          <w:sz w:val="20"/>
          <w:szCs w:val="20"/>
          <w:lang w:val="pl"/>
        </w:rPr>
      </w:pPr>
      <w:r w:rsidRPr="00752401">
        <w:rPr>
          <w:rFonts w:asciiTheme="majorHAnsi" w:hAnsiTheme="majorHAnsi" w:cs="Calibri"/>
          <w:sz w:val="20"/>
          <w:szCs w:val="20"/>
          <w:lang w:val="pl"/>
        </w:rPr>
        <w:t>sporządzona na podstawie załączników do niniejszej SWZ w języku polskim,</w:t>
      </w:r>
    </w:p>
    <w:p w14:paraId="109A237B" w14:textId="77777777" w:rsidR="00F26F5C" w:rsidRPr="00752401" w:rsidRDefault="00F26F5C" w:rsidP="00D77B79">
      <w:pPr>
        <w:numPr>
          <w:ilvl w:val="1"/>
          <w:numId w:val="12"/>
        </w:numPr>
        <w:spacing w:after="0" w:line="319" w:lineRule="auto"/>
        <w:ind w:left="0" w:firstLine="0"/>
        <w:jc w:val="both"/>
        <w:rPr>
          <w:rFonts w:asciiTheme="majorHAnsi" w:hAnsiTheme="majorHAnsi" w:cs="Calibri"/>
          <w:sz w:val="20"/>
          <w:szCs w:val="20"/>
          <w:lang w:val="pl"/>
        </w:rPr>
      </w:pPr>
      <w:r w:rsidRPr="00752401">
        <w:rPr>
          <w:rFonts w:asciiTheme="majorHAnsi" w:hAnsiTheme="majorHAnsi" w:cs="Calibri"/>
          <w:sz w:val="20"/>
          <w:szCs w:val="20"/>
          <w:lang w:val="pl"/>
        </w:rPr>
        <w:t xml:space="preserve">złożona przy użyciu środków komunikacji elektronicznej tzn. za pośrednictwem </w:t>
      </w:r>
      <w:hyperlink r:id="rId15">
        <w:r w:rsidRPr="00752401">
          <w:rPr>
            <w:rFonts w:asciiTheme="majorHAnsi" w:hAnsiTheme="majorHAnsi" w:cs="Calibri"/>
            <w:sz w:val="20"/>
            <w:szCs w:val="20"/>
            <w:u w:val="single"/>
            <w:lang w:val="pl"/>
          </w:rPr>
          <w:t>platformazakupowa.pl</w:t>
        </w:r>
      </w:hyperlink>
      <w:r w:rsidRPr="00752401">
        <w:rPr>
          <w:rFonts w:asciiTheme="majorHAnsi" w:hAnsiTheme="majorHAnsi" w:cs="Calibri"/>
          <w:sz w:val="20"/>
          <w:szCs w:val="20"/>
          <w:lang w:val="pl"/>
        </w:rPr>
        <w:t>,</w:t>
      </w:r>
    </w:p>
    <w:p w14:paraId="044FE501" w14:textId="77777777" w:rsidR="00F26F5C" w:rsidRDefault="00F26F5C" w:rsidP="00D77B79">
      <w:pPr>
        <w:numPr>
          <w:ilvl w:val="1"/>
          <w:numId w:val="12"/>
        </w:numPr>
        <w:spacing w:after="0" w:line="319" w:lineRule="auto"/>
        <w:ind w:left="0" w:firstLine="0"/>
        <w:jc w:val="both"/>
        <w:rPr>
          <w:rFonts w:asciiTheme="majorHAnsi" w:hAnsiTheme="majorHAnsi" w:cs="Calibri"/>
          <w:sz w:val="20"/>
          <w:szCs w:val="20"/>
          <w:lang w:val="pl"/>
        </w:rPr>
      </w:pPr>
      <w:r w:rsidRPr="00752401">
        <w:rPr>
          <w:rFonts w:asciiTheme="majorHAnsi" w:hAnsiTheme="majorHAnsi" w:cs="Calibri"/>
          <w:sz w:val="20"/>
          <w:szCs w:val="20"/>
          <w:lang w:val="pl"/>
        </w:rPr>
        <w:t>podpisana kwalifikowanym podpisem elektronicznym lub podpisem zaufanym lub podpisem osobistym przez osobę/osoby upoważnioną/upoważnione</w:t>
      </w:r>
    </w:p>
    <w:p w14:paraId="5FE4DB43" w14:textId="77777777" w:rsidR="00D77B79" w:rsidRPr="00752401" w:rsidRDefault="00D77B79" w:rsidP="00D77B79">
      <w:pPr>
        <w:spacing w:after="0" w:line="320" w:lineRule="auto"/>
        <w:jc w:val="both"/>
        <w:rPr>
          <w:rFonts w:asciiTheme="majorHAnsi" w:hAnsiTheme="majorHAnsi" w:cs="Calibri"/>
          <w:sz w:val="20"/>
          <w:szCs w:val="20"/>
          <w:lang w:val="pl"/>
        </w:rPr>
      </w:pPr>
    </w:p>
    <w:p w14:paraId="48D99FAF" w14:textId="5FCFD85C" w:rsidR="007109BF" w:rsidRDefault="00F26F5C" w:rsidP="007109BF">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3F8CE942" w14:textId="77777777" w:rsidR="007109BF" w:rsidRPr="007109BF" w:rsidRDefault="007109BF" w:rsidP="007109BF">
      <w:pPr>
        <w:spacing w:after="0" w:line="320" w:lineRule="auto"/>
        <w:jc w:val="both"/>
        <w:rPr>
          <w:rFonts w:asciiTheme="majorHAnsi" w:hAnsiTheme="majorHAnsi" w:cs="Calibri"/>
          <w:sz w:val="20"/>
          <w:szCs w:val="20"/>
          <w:lang w:val="pl"/>
        </w:rPr>
      </w:pPr>
    </w:p>
    <w:p w14:paraId="0DE5ADCB"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lastRenderedPageBreak/>
        <w:t xml:space="preserve">11.5/ Podpisy kwalifikowane wykorzystywane przez wykonawców do podpisywania wszelkich plików muszą spełniać wymogi określone </w:t>
      </w:r>
      <w:r>
        <w:rPr>
          <w:rFonts w:asciiTheme="majorHAnsi" w:hAnsiTheme="majorHAnsi" w:cs="Calibri"/>
          <w:sz w:val="20"/>
          <w:szCs w:val="20"/>
          <w:lang w:val="pl"/>
        </w:rPr>
        <w:t xml:space="preserve">w </w:t>
      </w:r>
      <w:r w:rsidRPr="00752401">
        <w:rPr>
          <w:rFonts w:asciiTheme="majorHAnsi" w:hAnsiTheme="majorHAnsi" w:cs="Calibri"/>
          <w:sz w:val="20"/>
          <w:szCs w:val="20"/>
          <w:lang w:val="pl"/>
        </w:rPr>
        <w:t>“Rozporządzeniu Parlamentu Europejskiego i Rady w sprawie identyfikacji elektronicznej i usług zaufania w odniesieniu do transakcji elektronicznych na rynku wewnętrznym (eIDAS) (UE) nr 910/2014 - od 1 lipca 2016 roku”.</w:t>
      </w:r>
    </w:p>
    <w:p w14:paraId="30BAD581" w14:textId="77777777" w:rsidR="00D77B79" w:rsidRPr="00752401" w:rsidRDefault="00D77B79" w:rsidP="00F26F5C">
      <w:pPr>
        <w:spacing w:after="0" w:line="320" w:lineRule="auto"/>
        <w:jc w:val="both"/>
        <w:rPr>
          <w:rFonts w:asciiTheme="majorHAnsi" w:hAnsiTheme="majorHAnsi" w:cs="Calibri"/>
          <w:sz w:val="20"/>
          <w:szCs w:val="20"/>
          <w:lang w:val="pl"/>
        </w:rPr>
      </w:pPr>
    </w:p>
    <w:p w14:paraId="3F490170"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11.6/ W przypadku wykorzystania formatu podpisu XAdES zewnętrzny. Zamawiający wymaga dołączenia odpowiedniej ilości plików tj. podpisywanych plików z danymi oraz plików podpisu w formacie XAdES.</w:t>
      </w:r>
    </w:p>
    <w:p w14:paraId="57CFF2E2" w14:textId="77777777" w:rsidR="00D77B79" w:rsidRPr="00752401" w:rsidRDefault="00D77B79" w:rsidP="00F26F5C">
      <w:pPr>
        <w:spacing w:after="0" w:line="320" w:lineRule="auto"/>
        <w:jc w:val="both"/>
        <w:rPr>
          <w:rFonts w:asciiTheme="majorHAnsi" w:hAnsiTheme="majorHAnsi" w:cs="Calibri"/>
          <w:sz w:val="20"/>
          <w:szCs w:val="20"/>
          <w:lang w:val="pl"/>
        </w:rPr>
      </w:pPr>
    </w:p>
    <w:p w14:paraId="6EC90478"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1E33978" w14:textId="77777777" w:rsidR="00D77B79" w:rsidRPr="00752401" w:rsidRDefault="00D77B79" w:rsidP="00F26F5C">
      <w:pPr>
        <w:spacing w:after="0" w:line="320" w:lineRule="auto"/>
        <w:jc w:val="both"/>
        <w:rPr>
          <w:rFonts w:asciiTheme="majorHAnsi" w:hAnsiTheme="majorHAnsi" w:cs="Calibri"/>
          <w:sz w:val="20"/>
          <w:szCs w:val="20"/>
          <w:lang w:val="pl"/>
        </w:rPr>
      </w:pPr>
    </w:p>
    <w:p w14:paraId="30BD672E" w14:textId="77777777" w:rsidR="00F26F5C" w:rsidRPr="00752401"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11.8/ Wykonawca, za pośrednictwem </w:t>
      </w:r>
      <w:hyperlink r:id="rId16">
        <w:r w:rsidRPr="00752401">
          <w:rPr>
            <w:rFonts w:asciiTheme="majorHAnsi" w:hAnsiTheme="majorHAnsi" w:cs="Calibri"/>
            <w:sz w:val="20"/>
            <w:szCs w:val="20"/>
            <w:u w:val="single"/>
            <w:lang w:val="pl"/>
          </w:rPr>
          <w:t>platformazakupowa.pl</w:t>
        </w:r>
      </w:hyperlink>
      <w:r w:rsidRPr="00752401">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6D2C25A7" w14:textId="77777777" w:rsidR="00F26F5C" w:rsidRDefault="00000000" w:rsidP="00F26F5C">
      <w:pPr>
        <w:spacing w:after="0" w:line="320" w:lineRule="auto"/>
        <w:jc w:val="both"/>
        <w:rPr>
          <w:rFonts w:asciiTheme="majorHAnsi" w:hAnsiTheme="majorHAnsi" w:cs="Calibri"/>
          <w:sz w:val="20"/>
          <w:szCs w:val="20"/>
          <w:u w:val="single"/>
          <w:lang w:val="pl"/>
        </w:rPr>
      </w:pPr>
      <w:hyperlink r:id="rId17">
        <w:r w:rsidR="00F26F5C" w:rsidRPr="00752401">
          <w:rPr>
            <w:rFonts w:asciiTheme="majorHAnsi" w:hAnsiTheme="majorHAnsi" w:cs="Calibri"/>
            <w:sz w:val="20"/>
            <w:szCs w:val="20"/>
            <w:u w:val="single"/>
            <w:lang w:val="pl"/>
          </w:rPr>
          <w:t>https://platformazakupowa.pl/strona/45-instrukcje</w:t>
        </w:r>
      </w:hyperlink>
    </w:p>
    <w:p w14:paraId="3ECA1ADC" w14:textId="77777777" w:rsidR="00D77B79" w:rsidRPr="00752401" w:rsidRDefault="00D77B79" w:rsidP="00F26F5C">
      <w:pPr>
        <w:spacing w:after="0" w:line="320" w:lineRule="auto"/>
        <w:jc w:val="both"/>
        <w:rPr>
          <w:rFonts w:asciiTheme="majorHAnsi" w:hAnsiTheme="majorHAnsi" w:cs="Calibri"/>
          <w:sz w:val="20"/>
          <w:szCs w:val="20"/>
          <w:u w:val="single"/>
          <w:lang w:val="pl"/>
        </w:rPr>
      </w:pPr>
    </w:p>
    <w:p w14:paraId="51AD5E9E"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DE69656" w14:textId="77777777" w:rsidR="00D77B79" w:rsidRPr="00752401" w:rsidRDefault="00D77B79" w:rsidP="00F26F5C">
      <w:pPr>
        <w:spacing w:after="0" w:line="320" w:lineRule="auto"/>
        <w:jc w:val="both"/>
        <w:rPr>
          <w:rFonts w:asciiTheme="majorHAnsi" w:hAnsiTheme="majorHAnsi" w:cs="Calibri"/>
          <w:sz w:val="20"/>
          <w:szCs w:val="20"/>
          <w:lang w:val="pl"/>
        </w:rPr>
      </w:pPr>
    </w:p>
    <w:p w14:paraId="0313C36C"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22275C3" w14:textId="77777777" w:rsidR="00D77B79" w:rsidRPr="00752401" w:rsidRDefault="00D77B79" w:rsidP="00F26F5C">
      <w:pPr>
        <w:spacing w:after="0" w:line="320" w:lineRule="auto"/>
        <w:jc w:val="both"/>
        <w:rPr>
          <w:rFonts w:asciiTheme="majorHAnsi" w:hAnsiTheme="majorHAnsi" w:cs="Calibri"/>
          <w:sz w:val="20"/>
          <w:szCs w:val="20"/>
          <w:lang w:val="pl"/>
        </w:rPr>
      </w:pPr>
    </w:p>
    <w:p w14:paraId="283CA88E"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11.9/ Każdy z wykonawców może złożyć tylko jedną ofertę. Złożenie większej liczby ofert lub oferty zawierającej propozycje wariantowe podlegać będą odrzuceniu.</w:t>
      </w:r>
    </w:p>
    <w:p w14:paraId="12E8E7AD" w14:textId="77777777" w:rsidR="00D77B79" w:rsidRPr="00752401" w:rsidRDefault="00D77B79" w:rsidP="00F26F5C">
      <w:pPr>
        <w:spacing w:after="0" w:line="320" w:lineRule="auto"/>
        <w:jc w:val="both"/>
        <w:rPr>
          <w:rFonts w:asciiTheme="majorHAnsi" w:hAnsiTheme="majorHAnsi" w:cs="Calibri"/>
          <w:sz w:val="20"/>
          <w:szCs w:val="20"/>
          <w:lang w:val="pl"/>
        </w:rPr>
      </w:pPr>
    </w:p>
    <w:p w14:paraId="3A1B0A68"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11.10/ Ceny oferty muszą zawierać wszystkie koszty, jakie musi ponieść wykonawca, aby zrealizować zamówienie z najwyższą starannością oraz ewentualne rabaty.</w:t>
      </w:r>
    </w:p>
    <w:p w14:paraId="59D38F1B" w14:textId="77777777" w:rsidR="00D77B79" w:rsidRPr="00752401" w:rsidRDefault="00D77B79" w:rsidP="00F26F5C">
      <w:pPr>
        <w:spacing w:after="0" w:line="320" w:lineRule="auto"/>
        <w:jc w:val="both"/>
        <w:rPr>
          <w:rFonts w:asciiTheme="majorHAnsi" w:hAnsiTheme="majorHAnsi" w:cs="Calibri"/>
          <w:sz w:val="20"/>
          <w:szCs w:val="20"/>
          <w:lang w:val="pl"/>
        </w:rPr>
      </w:pPr>
    </w:p>
    <w:p w14:paraId="3A6B18D0"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C84B800" w14:textId="77777777" w:rsidR="00D77B79" w:rsidRPr="00752401" w:rsidRDefault="00D77B79" w:rsidP="00F26F5C">
      <w:pPr>
        <w:spacing w:after="0" w:line="320" w:lineRule="auto"/>
        <w:jc w:val="both"/>
        <w:rPr>
          <w:rFonts w:asciiTheme="majorHAnsi" w:hAnsiTheme="majorHAnsi" w:cs="Calibri"/>
          <w:sz w:val="20"/>
          <w:szCs w:val="20"/>
          <w:lang w:val="pl"/>
        </w:rPr>
      </w:pPr>
    </w:p>
    <w:p w14:paraId="39A3C605" w14:textId="77777777" w:rsidR="00F26F5C"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lastRenderedPageBreak/>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F6DB307" w14:textId="77777777" w:rsidR="00D77B79" w:rsidRPr="00752401" w:rsidRDefault="00D77B79" w:rsidP="00F26F5C">
      <w:pPr>
        <w:spacing w:after="0" w:line="320" w:lineRule="auto"/>
        <w:jc w:val="both"/>
        <w:rPr>
          <w:rFonts w:asciiTheme="majorHAnsi" w:hAnsiTheme="majorHAnsi" w:cs="Calibri"/>
          <w:sz w:val="20"/>
          <w:szCs w:val="20"/>
          <w:lang w:val="pl"/>
        </w:rPr>
      </w:pPr>
    </w:p>
    <w:p w14:paraId="5AF07B37" w14:textId="77777777" w:rsidR="00F26F5C" w:rsidRPr="00752401" w:rsidRDefault="00F26F5C" w:rsidP="00F26F5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689DBBB6" w:rsidR="002535E4" w:rsidRPr="00D40CA1" w:rsidRDefault="00007964"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12.1/ </w:t>
      </w:r>
      <w:r w:rsidR="006D3D6A" w:rsidRPr="00D40CA1">
        <w:rPr>
          <w:rFonts w:asciiTheme="majorHAnsi" w:hAnsiTheme="majorHAnsi" w:cstheme="majorHAnsi"/>
          <w:color w:val="262626" w:themeColor="text1" w:themeTint="D9"/>
          <w:sz w:val="20"/>
          <w:szCs w:val="20"/>
        </w:rPr>
        <w:t>W ofercie należy podać</w:t>
      </w:r>
      <w:r w:rsidR="008138E0">
        <w:rPr>
          <w:rFonts w:asciiTheme="majorHAnsi" w:hAnsiTheme="majorHAnsi" w:cstheme="majorHAnsi"/>
          <w:color w:val="262626" w:themeColor="text1" w:themeTint="D9"/>
          <w:sz w:val="20"/>
          <w:szCs w:val="20"/>
        </w:rPr>
        <w:t xml:space="preserve"> całkowitą </w:t>
      </w:r>
      <w:r w:rsidR="006D3D6A" w:rsidRPr="00D40CA1">
        <w:rPr>
          <w:rFonts w:asciiTheme="majorHAnsi" w:hAnsiTheme="majorHAnsi" w:cstheme="majorHAnsi"/>
          <w:color w:val="262626" w:themeColor="text1" w:themeTint="D9"/>
          <w:sz w:val="20"/>
          <w:szCs w:val="20"/>
        </w:rPr>
        <w:t xml:space="preserve"> cenę oferty brutto za wykonanie przedmiotu zamówienia. </w:t>
      </w:r>
      <w:r w:rsidR="002535E4" w:rsidRPr="00D40CA1">
        <w:rPr>
          <w:rFonts w:asciiTheme="majorHAnsi" w:hAnsiTheme="majorHAnsi" w:cstheme="majorHAnsi"/>
          <w:color w:val="262626" w:themeColor="text1" w:themeTint="D9"/>
          <w:sz w:val="20"/>
          <w:szCs w:val="20"/>
        </w:rPr>
        <w:t>Wykonawca jest zobowiązany do wypełnienia „formularza cenowego</w:t>
      </w:r>
      <w:r w:rsidR="00D551AA" w:rsidRPr="00D40CA1">
        <w:rPr>
          <w:rFonts w:asciiTheme="majorHAnsi" w:hAnsiTheme="majorHAnsi" w:cstheme="majorHAnsi"/>
          <w:color w:val="262626" w:themeColor="text1" w:themeTint="D9"/>
          <w:sz w:val="20"/>
          <w:szCs w:val="20"/>
        </w:rPr>
        <w:t>”</w:t>
      </w:r>
      <w:r w:rsidR="002535E4" w:rsidRPr="00D40CA1">
        <w:rPr>
          <w:rFonts w:asciiTheme="majorHAnsi" w:hAnsiTheme="majorHAnsi" w:cstheme="majorHAnsi"/>
          <w:color w:val="262626" w:themeColor="text1" w:themeTint="D9"/>
          <w:sz w:val="20"/>
          <w:szCs w:val="20"/>
        </w:rPr>
        <w:t xml:space="preserve"> określenia cen jednostkowych brutto</w:t>
      </w:r>
      <w:r w:rsidR="00AA46D0" w:rsidRPr="00D40CA1">
        <w:rPr>
          <w:rFonts w:asciiTheme="majorHAnsi" w:hAnsiTheme="majorHAnsi" w:cstheme="majorHAnsi"/>
          <w:color w:val="262626" w:themeColor="text1" w:themeTint="D9"/>
          <w:sz w:val="20"/>
          <w:szCs w:val="20"/>
        </w:rPr>
        <w:t xml:space="preserve"> dla poszczególnych pozycji</w:t>
      </w:r>
      <w:r w:rsidR="00020AB0" w:rsidRPr="00D40CA1">
        <w:rPr>
          <w:rFonts w:asciiTheme="majorHAnsi" w:hAnsiTheme="majorHAnsi" w:cstheme="majorHAnsi"/>
          <w:color w:val="262626" w:themeColor="text1" w:themeTint="D9"/>
          <w:sz w:val="20"/>
          <w:szCs w:val="20"/>
        </w:rPr>
        <w:t xml:space="preserve"> dla części 1 i części 2</w:t>
      </w:r>
    </w:p>
    <w:p w14:paraId="44EF25DF" w14:textId="77777777" w:rsidR="00D551AA" w:rsidRPr="00D40CA1" w:rsidRDefault="00D551AA" w:rsidP="001E0BF7">
      <w:pPr>
        <w:spacing w:after="0" w:line="240" w:lineRule="auto"/>
        <w:jc w:val="both"/>
        <w:rPr>
          <w:rFonts w:asciiTheme="majorHAnsi" w:hAnsiTheme="majorHAnsi" w:cstheme="majorHAnsi"/>
          <w:color w:val="262626" w:themeColor="text1" w:themeTint="D9"/>
          <w:sz w:val="20"/>
          <w:szCs w:val="20"/>
        </w:rPr>
      </w:pPr>
    </w:p>
    <w:p w14:paraId="3B087452" w14:textId="0835A976" w:rsidR="00020AB0" w:rsidRPr="00D40CA1" w:rsidRDefault="00020AB0" w:rsidP="00020AB0">
      <w:pPr>
        <w:tabs>
          <w:tab w:val="left" w:pos="0"/>
        </w:tabs>
        <w:ind w:right="15"/>
        <w:jc w:val="both"/>
        <w:rPr>
          <w:rFonts w:ascii="Calibri Light" w:hAnsi="Calibri Light" w:cs="Calibri Light"/>
          <w:color w:val="262626" w:themeColor="text1" w:themeTint="D9"/>
          <w:sz w:val="20"/>
          <w:szCs w:val="20"/>
        </w:rPr>
      </w:pPr>
      <w:r w:rsidRPr="00D40CA1">
        <w:rPr>
          <w:rFonts w:ascii="Calibri Light" w:hAnsi="Calibri Light" w:cs="Calibri Light"/>
          <w:bCs/>
          <w:color w:val="262626" w:themeColor="text1" w:themeTint="D9"/>
          <w:sz w:val="20"/>
          <w:szCs w:val="20"/>
        </w:rPr>
        <w:t>12.2/</w:t>
      </w:r>
      <w:r w:rsidRPr="00D40CA1">
        <w:rPr>
          <w:rFonts w:ascii="Calibri Light" w:hAnsi="Calibri Light" w:cs="Calibri Light"/>
          <w:b/>
          <w:color w:val="262626" w:themeColor="text1" w:themeTint="D9"/>
          <w:sz w:val="20"/>
          <w:szCs w:val="20"/>
        </w:rPr>
        <w:t xml:space="preserve"> </w:t>
      </w:r>
      <w:r w:rsidRPr="00D40CA1">
        <w:rPr>
          <w:rFonts w:ascii="Calibri Light" w:hAnsi="Calibri Light" w:cs="Calibri Light"/>
          <w:color w:val="262626" w:themeColor="text1" w:themeTint="D9"/>
          <w:sz w:val="20"/>
          <w:szCs w:val="20"/>
        </w:rPr>
        <w:t xml:space="preserve">Dla potrzeb porównania i oceny ofert cena ofertowa winna być określona jako suma z Formularza Cenowego. </w:t>
      </w:r>
    </w:p>
    <w:p w14:paraId="53CA6B78" w14:textId="13EDB393" w:rsidR="00D551AA" w:rsidRPr="00D40CA1" w:rsidRDefault="00AA46D0"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w:t>
      </w:r>
      <w:r w:rsidR="00020AB0" w:rsidRPr="00D40CA1">
        <w:rPr>
          <w:rFonts w:asciiTheme="majorHAnsi" w:hAnsiTheme="majorHAnsi" w:cstheme="majorHAnsi"/>
          <w:color w:val="262626" w:themeColor="text1" w:themeTint="D9"/>
          <w:sz w:val="20"/>
          <w:szCs w:val="20"/>
        </w:rPr>
        <w:t>3</w:t>
      </w:r>
      <w:r w:rsidRPr="00D40CA1">
        <w:rPr>
          <w:rFonts w:asciiTheme="majorHAnsi" w:hAnsiTheme="majorHAnsi" w:cstheme="majorHAnsi"/>
          <w:color w:val="262626" w:themeColor="text1" w:themeTint="D9"/>
          <w:sz w:val="20"/>
          <w:szCs w:val="20"/>
        </w:rPr>
        <w:t xml:space="preserve">/ </w:t>
      </w:r>
      <w:r w:rsidR="006D3D6A" w:rsidRPr="00D40CA1">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7B3A1C" w:rsidRDefault="006D3D6A" w:rsidP="001E0BF7">
      <w:pPr>
        <w:spacing w:after="0" w:line="240" w:lineRule="auto"/>
        <w:jc w:val="both"/>
        <w:rPr>
          <w:rFonts w:asciiTheme="majorHAnsi" w:hAnsiTheme="majorHAnsi" w:cstheme="majorHAnsi"/>
          <w:color w:val="C00000"/>
          <w:sz w:val="20"/>
          <w:szCs w:val="20"/>
        </w:rPr>
      </w:pPr>
      <w:r w:rsidRPr="007B3A1C">
        <w:rPr>
          <w:rFonts w:asciiTheme="majorHAnsi" w:hAnsiTheme="majorHAnsi" w:cstheme="majorHAnsi"/>
          <w:color w:val="C00000"/>
          <w:sz w:val="20"/>
          <w:szCs w:val="20"/>
        </w:rPr>
        <w:t xml:space="preserve"> </w:t>
      </w:r>
    </w:p>
    <w:p w14:paraId="5D5570EE" w14:textId="77777777" w:rsidR="006D3D6A" w:rsidRPr="00487CF1" w:rsidRDefault="006D3D6A" w:rsidP="001E0BF7">
      <w:pPr>
        <w:spacing w:after="0" w:line="240" w:lineRule="auto"/>
        <w:jc w:val="both"/>
        <w:rPr>
          <w:rFonts w:asciiTheme="majorHAnsi" w:hAnsiTheme="majorHAnsi" w:cstheme="majorHAnsi"/>
          <w:sz w:val="20"/>
          <w:szCs w:val="20"/>
        </w:rPr>
      </w:pPr>
      <w:r w:rsidRPr="00D40CA1">
        <w:rPr>
          <w:rFonts w:asciiTheme="majorHAnsi" w:hAnsiTheme="majorHAnsi" w:cstheme="majorHAnsi"/>
          <w:color w:val="262626" w:themeColor="text1" w:themeTint="D9"/>
          <w:sz w:val="20"/>
          <w:szCs w:val="20"/>
        </w:rPr>
        <w:t xml:space="preserve">Ustalenie prawidłowej stawki podatku VAT, zgodnej z obowiązującymi przepisami ustawy o podatku od towarów i usług, należy </w:t>
      </w:r>
      <w:r w:rsidRPr="00487CF1">
        <w:rPr>
          <w:rFonts w:asciiTheme="majorHAnsi" w:hAnsiTheme="majorHAnsi" w:cstheme="majorHAnsi"/>
          <w:sz w:val="20"/>
          <w:szCs w:val="20"/>
        </w:rPr>
        <w:t>do Wykonawcy.</w:t>
      </w:r>
    </w:p>
    <w:p w14:paraId="211B5AD1" w14:textId="77777777" w:rsidR="00AA46D0" w:rsidRPr="00487CF1" w:rsidRDefault="00AA46D0" w:rsidP="001E0BF7">
      <w:pPr>
        <w:spacing w:after="0" w:line="240" w:lineRule="auto"/>
        <w:jc w:val="both"/>
        <w:rPr>
          <w:rFonts w:asciiTheme="majorHAnsi" w:hAnsiTheme="majorHAnsi" w:cstheme="majorHAnsi"/>
          <w:sz w:val="20"/>
          <w:szCs w:val="20"/>
        </w:rPr>
      </w:pPr>
    </w:p>
    <w:p w14:paraId="137FC8DC" w14:textId="4DBACBB6" w:rsidR="00AA46D0" w:rsidRPr="008138E0" w:rsidRDefault="00AA46D0" w:rsidP="00AA46D0">
      <w:pPr>
        <w:tabs>
          <w:tab w:val="left" w:pos="142"/>
        </w:tabs>
        <w:spacing w:after="0" w:line="240" w:lineRule="auto"/>
        <w:ind w:left="142" w:right="-661" w:hanging="142"/>
        <w:rPr>
          <w:rFonts w:asciiTheme="majorHAnsi" w:hAnsiTheme="majorHAnsi" w:cstheme="majorHAnsi"/>
          <w:bCs/>
          <w:sz w:val="20"/>
          <w:szCs w:val="20"/>
          <w:u w:val="single"/>
        </w:rPr>
      </w:pPr>
      <w:r w:rsidRPr="008138E0">
        <w:rPr>
          <w:rFonts w:asciiTheme="majorHAnsi" w:hAnsiTheme="majorHAnsi" w:cstheme="majorHAnsi"/>
          <w:bCs/>
          <w:sz w:val="20"/>
          <w:szCs w:val="20"/>
          <w:u w:val="single"/>
        </w:rPr>
        <w:t>12.</w:t>
      </w:r>
      <w:r w:rsidR="00020AB0" w:rsidRPr="008138E0">
        <w:rPr>
          <w:rFonts w:asciiTheme="majorHAnsi" w:hAnsiTheme="majorHAnsi" w:cstheme="majorHAnsi"/>
          <w:bCs/>
          <w:sz w:val="20"/>
          <w:szCs w:val="20"/>
          <w:u w:val="single"/>
        </w:rPr>
        <w:t>4</w:t>
      </w:r>
      <w:r w:rsidRPr="008138E0">
        <w:rPr>
          <w:rFonts w:asciiTheme="majorHAnsi" w:hAnsiTheme="majorHAnsi" w:cstheme="majorHAnsi"/>
          <w:bCs/>
          <w:sz w:val="20"/>
          <w:szCs w:val="20"/>
          <w:u w:val="single"/>
        </w:rPr>
        <w:t>/ Ilości robót podane w Formularzu Cenowym do oferty są orientacyjne i służą tylko do oceny i porównania ofert.</w:t>
      </w:r>
    </w:p>
    <w:p w14:paraId="0600F52B" w14:textId="77777777" w:rsidR="00AA46D0" w:rsidRPr="008138E0" w:rsidRDefault="00AA46D0" w:rsidP="00AA46D0">
      <w:pPr>
        <w:tabs>
          <w:tab w:val="left" w:pos="142"/>
        </w:tabs>
        <w:spacing w:after="0" w:line="240" w:lineRule="auto"/>
        <w:ind w:left="142" w:hanging="142"/>
        <w:rPr>
          <w:rFonts w:asciiTheme="majorHAnsi" w:hAnsiTheme="majorHAnsi" w:cstheme="majorHAnsi"/>
          <w:bCs/>
          <w:sz w:val="20"/>
          <w:szCs w:val="20"/>
        </w:rPr>
      </w:pPr>
    </w:p>
    <w:p w14:paraId="050FDE67" w14:textId="5428F4AE" w:rsidR="001E0BF7" w:rsidRPr="008138E0" w:rsidRDefault="001E0BF7" w:rsidP="00AA46D0">
      <w:pPr>
        <w:tabs>
          <w:tab w:val="left" w:pos="142"/>
        </w:tabs>
        <w:spacing w:after="0" w:line="240" w:lineRule="auto"/>
        <w:ind w:left="142" w:hanging="142"/>
        <w:rPr>
          <w:rFonts w:asciiTheme="majorHAnsi" w:hAnsiTheme="majorHAnsi" w:cstheme="majorHAnsi"/>
          <w:sz w:val="20"/>
          <w:szCs w:val="20"/>
        </w:rPr>
      </w:pPr>
      <w:r w:rsidRPr="008138E0">
        <w:rPr>
          <w:rFonts w:asciiTheme="majorHAnsi" w:hAnsiTheme="majorHAnsi" w:cstheme="majorHAnsi"/>
          <w:sz w:val="20"/>
          <w:szCs w:val="20"/>
        </w:rPr>
        <w:t>12.</w:t>
      </w:r>
      <w:r w:rsidR="00020AB0" w:rsidRPr="008138E0">
        <w:rPr>
          <w:rFonts w:asciiTheme="majorHAnsi" w:hAnsiTheme="majorHAnsi" w:cstheme="majorHAnsi"/>
          <w:sz w:val="20"/>
          <w:szCs w:val="20"/>
        </w:rPr>
        <w:t>5</w:t>
      </w:r>
      <w:r w:rsidRPr="008138E0">
        <w:rPr>
          <w:rFonts w:asciiTheme="majorHAnsi" w:hAnsiTheme="majorHAnsi" w:cstheme="majorHAnsi"/>
          <w:sz w:val="20"/>
          <w:szCs w:val="20"/>
        </w:rPr>
        <w:t>/ Ceny jednostkowe określone przez Wykonawcę w kosztorysie ofertowym zostają określone na okres ważności umowy i</w:t>
      </w:r>
    </w:p>
    <w:p w14:paraId="79137316" w14:textId="0503FD0F" w:rsidR="001E0BF7" w:rsidRPr="008138E0" w:rsidRDefault="001E0BF7" w:rsidP="00AA46D0">
      <w:pPr>
        <w:tabs>
          <w:tab w:val="left" w:pos="142"/>
        </w:tabs>
        <w:spacing w:after="0" w:line="240" w:lineRule="auto"/>
        <w:ind w:left="142" w:hanging="142"/>
        <w:rPr>
          <w:rFonts w:asciiTheme="majorHAnsi" w:hAnsiTheme="majorHAnsi" w:cstheme="majorHAnsi"/>
          <w:sz w:val="20"/>
          <w:szCs w:val="20"/>
        </w:rPr>
      </w:pPr>
      <w:r w:rsidRPr="008138E0">
        <w:rPr>
          <w:rFonts w:asciiTheme="majorHAnsi" w:hAnsiTheme="majorHAnsi" w:cstheme="majorHAnsi"/>
          <w:sz w:val="20"/>
          <w:szCs w:val="20"/>
        </w:rPr>
        <w:t>nie będą podlegały zmianom.</w:t>
      </w:r>
    </w:p>
    <w:p w14:paraId="1534CE53" w14:textId="77777777" w:rsidR="001E0BF7" w:rsidRPr="008138E0" w:rsidRDefault="001E0BF7" w:rsidP="00AA46D0">
      <w:pPr>
        <w:spacing w:after="0" w:line="240" w:lineRule="auto"/>
        <w:jc w:val="both"/>
        <w:rPr>
          <w:rFonts w:asciiTheme="majorHAnsi" w:hAnsiTheme="majorHAnsi" w:cstheme="majorHAnsi"/>
          <w:sz w:val="20"/>
          <w:szCs w:val="20"/>
        </w:rPr>
      </w:pPr>
    </w:p>
    <w:p w14:paraId="1EE693AD" w14:textId="1DF3F725" w:rsidR="006D3D6A" w:rsidRPr="008138E0" w:rsidRDefault="00007964" w:rsidP="00AA46D0">
      <w:pPr>
        <w:spacing w:after="0" w:line="240" w:lineRule="auto"/>
        <w:jc w:val="both"/>
        <w:rPr>
          <w:rFonts w:asciiTheme="majorHAnsi" w:hAnsiTheme="majorHAnsi" w:cstheme="majorHAnsi"/>
          <w:sz w:val="20"/>
          <w:szCs w:val="20"/>
        </w:rPr>
      </w:pPr>
      <w:r w:rsidRPr="008138E0">
        <w:rPr>
          <w:rFonts w:asciiTheme="majorHAnsi" w:hAnsiTheme="majorHAnsi" w:cstheme="majorHAnsi"/>
          <w:sz w:val="20"/>
          <w:szCs w:val="20"/>
        </w:rPr>
        <w:t>12.</w:t>
      </w:r>
      <w:r w:rsidR="00020AB0" w:rsidRPr="008138E0">
        <w:rPr>
          <w:rFonts w:asciiTheme="majorHAnsi" w:hAnsiTheme="majorHAnsi" w:cstheme="majorHAnsi"/>
          <w:sz w:val="20"/>
          <w:szCs w:val="20"/>
        </w:rPr>
        <w:t>6</w:t>
      </w:r>
      <w:r w:rsidRPr="008138E0">
        <w:rPr>
          <w:rFonts w:asciiTheme="majorHAnsi" w:hAnsiTheme="majorHAnsi" w:cstheme="majorHAnsi"/>
          <w:sz w:val="20"/>
          <w:szCs w:val="20"/>
        </w:rPr>
        <w:t xml:space="preserve">/ </w:t>
      </w:r>
      <w:r w:rsidR="006D3D6A" w:rsidRPr="008138E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8138E0" w:rsidRDefault="00474FE0" w:rsidP="001E0BF7">
      <w:pPr>
        <w:spacing w:after="0" w:line="240" w:lineRule="auto"/>
        <w:rPr>
          <w:rFonts w:asciiTheme="majorHAnsi" w:hAnsiTheme="majorHAnsi" w:cstheme="majorHAnsi"/>
          <w:sz w:val="20"/>
          <w:szCs w:val="20"/>
        </w:rPr>
      </w:pPr>
    </w:p>
    <w:p w14:paraId="611DEE0B" w14:textId="11F7D205" w:rsidR="006D3D6A" w:rsidRPr="008138E0" w:rsidRDefault="00007964" w:rsidP="001E0BF7">
      <w:pPr>
        <w:spacing w:after="0" w:line="240" w:lineRule="auto"/>
        <w:jc w:val="both"/>
        <w:rPr>
          <w:rFonts w:asciiTheme="majorHAnsi" w:hAnsiTheme="majorHAnsi" w:cstheme="majorHAnsi"/>
          <w:sz w:val="20"/>
          <w:szCs w:val="20"/>
        </w:rPr>
      </w:pPr>
      <w:r w:rsidRPr="008138E0">
        <w:rPr>
          <w:rFonts w:asciiTheme="majorHAnsi" w:hAnsiTheme="majorHAnsi" w:cstheme="majorHAnsi"/>
          <w:sz w:val="20"/>
          <w:szCs w:val="20"/>
        </w:rPr>
        <w:t>12.</w:t>
      </w:r>
      <w:r w:rsidR="00020AB0" w:rsidRPr="008138E0">
        <w:rPr>
          <w:rFonts w:asciiTheme="majorHAnsi" w:hAnsiTheme="majorHAnsi" w:cstheme="majorHAnsi"/>
          <w:sz w:val="20"/>
          <w:szCs w:val="20"/>
        </w:rPr>
        <w:t>7</w:t>
      </w:r>
      <w:r w:rsidRPr="008138E0">
        <w:rPr>
          <w:rFonts w:asciiTheme="majorHAnsi" w:hAnsiTheme="majorHAnsi" w:cstheme="majorHAnsi"/>
          <w:sz w:val="20"/>
          <w:szCs w:val="20"/>
        </w:rPr>
        <w:t xml:space="preserve">/ </w:t>
      </w:r>
      <w:r w:rsidR="006D3D6A" w:rsidRPr="008138E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8138E0" w:rsidRDefault="00474FE0" w:rsidP="001E0BF7">
      <w:pPr>
        <w:spacing w:after="0" w:line="240" w:lineRule="auto"/>
        <w:jc w:val="both"/>
        <w:rPr>
          <w:rFonts w:asciiTheme="majorHAnsi" w:hAnsiTheme="majorHAnsi" w:cstheme="majorHAnsi"/>
          <w:sz w:val="20"/>
          <w:szCs w:val="20"/>
        </w:rPr>
      </w:pPr>
    </w:p>
    <w:p w14:paraId="734BE493" w14:textId="2DA7D80C" w:rsidR="006D3D6A" w:rsidRPr="00487CF1" w:rsidRDefault="00FD3323" w:rsidP="001E0BF7">
      <w:pPr>
        <w:spacing w:after="0" w:line="240" w:lineRule="auto"/>
        <w:rPr>
          <w:rFonts w:asciiTheme="majorHAnsi" w:hAnsiTheme="majorHAnsi" w:cstheme="majorHAnsi"/>
          <w:sz w:val="20"/>
          <w:szCs w:val="20"/>
        </w:rPr>
      </w:pPr>
      <w:r w:rsidRPr="008138E0">
        <w:rPr>
          <w:rFonts w:asciiTheme="majorHAnsi" w:hAnsiTheme="majorHAnsi" w:cstheme="majorHAnsi"/>
          <w:sz w:val="20"/>
          <w:szCs w:val="20"/>
        </w:rPr>
        <w:t>12</w:t>
      </w:r>
      <w:r w:rsidR="007B3A1C" w:rsidRPr="008138E0">
        <w:rPr>
          <w:rFonts w:asciiTheme="majorHAnsi" w:hAnsiTheme="majorHAnsi" w:cstheme="majorHAnsi"/>
          <w:sz w:val="20"/>
          <w:szCs w:val="20"/>
        </w:rPr>
        <w:t>.</w:t>
      </w:r>
      <w:r w:rsidR="00020AB0" w:rsidRPr="008138E0">
        <w:rPr>
          <w:rFonts w:asciiTheme="majorHAnsi" w:hAnsiTheme="majorHAnsi" w:cstheme="majorHAnsi"/>
          <w:sz w:val="20"/>
          <w:szCs w:val="20"/>
        </w:rPr>
        <w:t>8</w:t>
      </w:r>
      <w:r w:rsidRPr="008138E0">
        <w:rPr>
          <w:rFonts w:asciiTheme="majorHAnsi" w:hAnsiTheme="majorHAnsi" w:cstheme="majorHAnsi"/>
          <w:sz w:val="20"/>
          <w:szCs w:val="20"/>
        </w:rPr>
        <w:t>/</w:t>
      </w:r>
      <w:r w:rsidRPr="00487CF1">
        <w:rPr>
          <w:rFonts w:asciiTheme="majorHAnsi" w:hAnsiTheme="majorHAnsi" w:cstheme="majorHAnsi"/>
          <w:sz w:val="20"/>
          <w:szCs w:val="20"/>
        </w:rPr>
        <w:t xml:space="preserve"> </w:t>
      </w:r>
      <w:r w:rsidR="006D3D6A" w:rsidRPr="00487CF1">
        <w:rPr>
          <w:rFonts w:asciiTheme="majorHAnsi" w:hAnsiTheme="majorHAnsi" w:cstheme="majorHAnsi"/>
          <w:sz w:val="20"/>
          <w:szCs w:val="20"/>
        </w:rPr>
        <w:t>Zamawiający poprawi w ofercie Wykonawcy:</w:t>
      </w:r>
    </w:p>
    <w:p w14:paraId="418CD41D" w14:textId="77777777" w:rsidR="006D3D6A" w:rsidRPr="00487CF1" w:rsidRDefault="00FD3323" w:rsidP="001E0BF7">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xml:space="preserve">- </w:t>
      </w:r>
      <w:r w:rsidR="006D3D6A" w:rsidRPr="00487CF1">
        <w:rPr>
          <w:rFonts w:asciiTheme="majorHAnsi" w:hAnsiTheme="majorHAnsi" w:cstheme="majorHAnsi"/>
          <w:sz w:val="20"/>
          <w:szCs w:val="20"/>
        </w:rPr>
        <w:t>oczywiste omyłki pisarskie;</w:t>
      </w:r>
    </w:p>
    <w:p w14:paraId="52B227FD" w14:textId="77777777" w:rsidR="006D3D6A" w:rsidRPr="00487CF1" w:rsidRDefault="00FD3323" w:rsidP="001E0BF7">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xml:space="preserve">- </w:t>
      </w:r>
      <w:r w:rsidR="006D3D6A" w:rsidRPr="00487CF1">
        <w:rPr>
          <w:rFonts w:asciiTheme="majorHAnsi" w:hAnsiTheme="majorHAnsi" w:cstheme="majorHAnsi"/>
          <w:sz w:val="20"/>
          <w:szCs w:val="20"/>
        </w:rPr>
        <w:t>oczywiste omyłki rachunkowe z uwzględnieniem konsekwencji rachunkowych dokonanych poprawek;</w:t>
      </w:r>
    </w:p>
    <w:p w14:paraId="17B4EB61" w14:textId="77777777" w:rsidR="006D3D6A" w:rsidRPr="00487CF1" w:rsidRDefault="00FD3323" w:rsidP="001E0BF7">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xml:space="preserve">- </w:t>
      </w:r>
      <w:r w:rsidR="006D3D6A" w:rsidRPr="00487CF1">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12B6B33F" w14:textId="77777777" w:rsidR="006D3D6A" w:rsidRPr="00487CF1" w:rsidRDefault="006D3D6A" w:rsidP="001E0BF7">
      <w:pPr>
        <w:spacing w:after="0" w:line="240" w:lineRule="auto"/>
        <w:rPr>
          <w:rFonts w:asciiTheme="majorHAnsi" w:hAnsiTheme="majorHAnsi" w:cstheme="majorHAnsi"/>
          <w:sz w:val="20"/>
          <w:szCs w:val="20"/>
        </w:rPr>
      </w:pPr>
      <w:r w:rsidRPr="00487CF1">
        <w:rPr>
          <w:rFonts w:asciiTheme="majorHAnsi" w:hAnsiTheme="majorHAnsi" w:cstheme="majorHAnsi"/>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19E7813" w14:textId="77777777" w:rsidR="001E4CF4" w:rsidRDefault="001E4CF4" w:rsidP="001E4CF4">
      <w:pPr>
        <w:spacing w:after="0" w:line="240" w:lineRule="auto"/>
        <w:jc w:val="both"/>
        <w:rPr>
          <w:rFonts w:asciiTheme="majorHAnsi" w:hAnsiTheme="majorHAnsi" w:cstheme="majorHAnsi"/>
          <w:color w:val="0D0D0D" w:themeColor="text1" w:themeTint="F2"/>
          <w:sz w:val="20"/>
          <w:szCs w:val="20"/>
        </w:rPr>
      </w:pPr>
    </w:p>
    <w:p w14:paraId="3B436D81" w14:textId="7D1A3635"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4CCB067"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p>
    <w:p w14:paraId="5B981E48"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75CE9934"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p>
    <w:p w14:paraId="11D8530F"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32F720F8"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4DB89E9D"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EA9C2AE"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19E584B"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02ADE8E0"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64CB929E" w14:textId="77777777" w:rsidR="001E4CF4" w:rsidRPr="008F3094" w:rsidRDefault="001E4CF4" w:rsidP="001E4CF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4BBECF02" w14:textId="1BDD60F2" w:rsidR="00F26F5C" w:rsidRDefault="001E4CF4" w:rsidP="00F26F5C">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bookmarkStart w:id="13" w:name="_Hlk64302069"/>
    </w:p>
    <w:p w14:paraId="32AA18B5" w14:textId="77777777" w:rsidR="007109BF" w:rsidRPr="007109BF" w:rsidRDefault="007109BF" w:rsidP="00F26F5C">
      <w:pPr>
        <w:spacing w:after="0" w:line="240" w:lineRule="auto"/>
        <w:jc w:val="both"/>
        <w:rPr>
          <w:rFonts w:asciiTheme="majorHAnsi" w:hAnsiTheme="majorHAnsi" w:cstheme="majorHAnsi"/>
          <w:color w:val="0D0D0D" w:themeColor="text1" w:themeTint="F2"/>
          <w:sz w:val="20"/>
          <w:szCs w:val="20"/>
        </w:rPr>
      </w:pPr>
    </w:p>
    <w:p w14:paraId="4FDA195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7D0B8C3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F0E800E"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2A5378E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5F52B56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0306D93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8C7B27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015CAB5"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6059753B"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p>
    <w:p w14:paraId="4596358E" w14:textId="77777777" w:rsidR="00635A16" w:rsidRPr="00AB1DAF" w:rsidRDefault="00635A16" w:rsidP="00635A16">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2E9157F0" w14:textId="77777777" w:rsidR="00635A16" w:rsidRPr="008F3094" w:rsidRDefault="00635A16" w:rsidP="00635A16">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8E75361" w14:textId="77777777" w:rsidR="00635A16" w:rsidRPr="00AB1DAF" w:rsidRDefault="00635A16" w:rsidP="00635A16">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7D7664C2" w14:textId="77777777" w:rsidR="00635A16" w:rsidRPr="008F3094" w:rsidRDefault="00635A16" w:rsidP="00635A16">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42047358"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3FC9BD0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469C9C90" w14:textId="77777777" w:rsidR="00F26F5C" w:rsidRPr="00752401" w:rsidRDefault="00F26F5C" w:rsidP="00F26F5C">
      <w:pPr>
        <w:spacing w:after="0" w:line="240" w:lineRule="auto"/>
        <w:jc w:val="both"/>
        <w:rPr>
          <w:rFonts w:asciiTheme="majorHAnsi" w:hAnsiTheme="majorHAnsi" w:cstheme="majorHAnsi"/>
          <w:sz w:val="20"/>
          <w:szCs w:val="20"/>
        </w:rPr>
      </w:pPr>
    </w:p>
    <w:p w14:paraId="6D1653A6"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C940171"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508028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3F55AA8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547C647F"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43283959"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792CE3A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4A271D3E"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5999B2C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786B9124"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51AC1C05"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52BBD517"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20A7EA3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3272A15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2A38726"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0684BE22"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p>
    <w:p w14:paraId="2D7EE59C"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783B618B"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191A0377"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1603AA59"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27AF4F77"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0B883EEF"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6E5C2179" w14:textId="77777777" w:rsidR="00F26F5C" w:rsidRPr="00752401" w:rsidRDefault="00F26F5C" w:rsidP="00F26F5C">
      <w:pPr>
        <w:spacing w:after="0" w:line="240" w:lineRule="auto"/>
        <w:jc w:val="both"/>
        <w:rPr>
          <w:rFonts w:asciiTheme="majorHAnsi" w:hAnsiTheme="majorHAnsi" w:cstheme="majorHAnsi"/>
          <w:sz w:val="20"/>
          <w:szCs w:val="20"/>
        </w:rPr>
      </w:pPr>
    </w:p>
    <w:p w14:paraId="5748F3FB"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24C4D541"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2E35D5C3"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625667B0"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27D4C094" w14:textId="77777777" w:rsidR="00635A16" w:rsidRPr="008F3094"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27ECA7FD" w14:textId="77777777" w:rsidR="00635A16" w:rsidRPr="008F3094" w:rsidRDefault="00635A16" w:rsidP="00635A16">
      <w:pPr>
        <w:spacing w:after="0" w:line="240" w:lineRule="auto"/>
        <w:jc w:val="both"/>
        <w:rPr>
          <w:rFonts w:asciiTheme="majorHAnsi" w:hAnsiTheme="majorHAnsi" w:cstheme="majorHAnsi"/>
          <w:strike/>
          <w:color w:val="0D0D0D" w:themeColor="text1" w:themeTint="F2"/>
          <w:sz w:val="20"/>
          <w:szCs w:val="20"/>
        </w:rPr>
      </w:pPr>
    </w:p>
    <w:p w14:paraId="3CF54D8E" w14:textId="77777777" w:rsidR="00635A16" w:rsidRDefault="00635A16" w:rsidP="00635A16">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5CA6D6B9" w14:textId="77777777" w:rsidR="00F26F5C" w:rsidRPr="00752401" w:rsidRDefault="00F26F5C" w:rsidP="00F26F5C">
      <w:pPr>
        <w:spacing w:after="0" w:line="240" w:lineRule="auto"/>
        <w:jc w:val="both"/>
        <w:rPr>
          <w:rFonts w:asciiTheme="majorHAnsi" w:hAnsiTheme="majorHAnsi" w:cstheme="majorHAnsi"/>
          <w:strike/>
          <w:sz w:val="20"/>
          <w:szCs w:val="20"/>
        </w:rPr>
      </w:pPr>
    </w:p>
    <w:bookmarkEnd w:id="13"/>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60E6AE8" w:rsidR="005445DE" w:rsidRPr="000F0B99"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DB7403">
        <w:rPr>
          <w:rFonts w:asciiTheme="majorHAnsi" w:hAnsiTheme="majorHAnsi" w:cstheme="majorHAnsi"/>
          <w:sz w:val="20"/>
          <w:szCs w:val="20"/>
        </w:rPr>
        <w:t xml:space="preserve">2.1/ </w:t>
      </w:r>
      <w:r w:rsidR="005445DE" w:rsidRPr="00DB7403">
        <w:rPr>
          <w:rFonts w:asciiTheme="majorHAnsi" w:hAnsiTheme="majorHAnsi" w:cstheme="majorHAnsi"/>
          <w:sz w:val="20"/>
          <w:szCs w:val="20"/>
        </w:rPr>
        <w:t xml:space="preserve">Ofertę należy złożyć w terminie do dnia </w:t>
      </w:r>
      <w:r w:rsidR="009221D3">
        <w:rPr>
          <w:rFonts w:asciiTheme="majorHAnsi" w:hAnsiTheme="majorHAnsi" w:cstheme="majorHAnsi"/>
          <w:b/>
          <w:bCs/>
          <w:color w:val="4472C4" w:themeColor="accent1"/>
          <w:sz w:val="20"/>
          <w:szCs w:val="20"/>
        </w:rPr>
        <w:t>05.</w:t>
      </w:r>
      <w:r w:rsidR="00DB7403" w:rsidRPr="00E033CF">
        <w:rPr>
          <w:rFonts w:asciiTheme="majorHAnsi" w:hAnsiTheme="majorHAnsi" w:cstheme="majorHAnsi"/>
          <w:b/>
          <w:bCs/>
          <w:color w:val="4472C4" w:themeColor="accent1"/>
          <w:sz w:val="20"/>
          <w:szCs w:val="20"/>
        </w:rPr>
        <w:t>1</w:t>
      </w:r>
      <w:r w:rsidR="006B6C33" w:rsidRPr="00E033CF">
        <w:rPr>
          <w:rFonts w:asciiTheme="majorHAnsi" w:hAnsiTheme="majorHAnsi" w:cstheme="majorHAnsi"/>
          <w:b/>
          <w:bCs/>
          <w:color w:val="4472C4" w:themeColor="accent1"/>
          <w:sz w:val="20"/>
          <w:szCs w:val="20"/>
        </w:rPr>
        <w:t>2</w:t>
      </w:r>
      <w:r w:rsidR="00DB7403" w:rsidRPr="00E033CF">
        <w:rPr>
          <w:rFonts w:asciiTheme="majorHAnsi" w:hAnsiTheme="majorHAnsi" w:cstheme="majorHAnsi"/>
          <w:b/>
          <w:bCs/>
          <w:color w:val="4472C4" w:themeColor="accent1"/>
          <w:sz w:val="20"/>
          <w:szCs w:val="20"/>
        </w:rPr>
        <w:t>.</w:t>
      </w:r>
      <w:r w:rsidR="00771879" w:rsidRPr="00E033CF">
        <w:rPr>
          <w:rFonts w:asciiTheme="majorHAnsi" w:hAnsiTheme="majorHAnsi" w:cstheme="majorHAnsi"/>
          <w:b/>
          <w:bCs/>
          <w:color w:val="4472C4" w:themeColor="accent1"/>
          <w:sz w:val="20"/>
          <w:szCs w:val="20"/>
        </w:rPr>
        <w:t>202</w:t>
      </w:r>
      <w:r w:rsidR="00635A16">
        <w:rPr>
          <w:rFonts w:asciiTheme="majorHAnsi" w:hAnsiTheme="majorHAnsi" w:cstheme="majorHAnsi"/>
          <w:b/>
          <w:bCs/>
          <w:color w:val="4472C4" w:themeColor="accent1"/>
          <w:sz w:val="20"/>
          <w:szCs w:val="20"/>
        </w:rPr>
        <w:t>3</w:t>
      </w:r>
      <w:r w:rsidR="00771879" w:rsidRPr="00E033CF">
        <w:rPr>
          <w:rFonts w:asciiTheme="majorHAnsi" w:hAnsiTheme="majorHAnsi" w:cstheme="majorHAnsi"/>
          <w:b/>
          <w:bCs/>
          <w:color w:val="4472C4" w:themeColor="accent1"/>
          <w:sz w:val="20"/>
          <w:szCs w:val="20"/>
        </w:rPr>
        <w:t xml:space="preserve"> </w:t>
      </w:r>
      <w:r w:rsidR="005445DE" w:rsidRPr="00E033CF">
        <w:rPr>
          <w:rFonts w:asciiTheme="majorHAnsi" w:hAnsiTheme="majorHAnsi" w:cstheme="majorHAnsi"/>
          <w:b/>
          <w:bCs/>
          <w:color w:val="4472C4" w:themeColor="accent1"/>
          <w:sz w:val="20"/>
          <w:szCs w:val="20"/>
        </w:rPr>
        <w:t xml:space="preserve">r. do godz. </w:t>
      </w:r>
      <w:r w:rsidR="00B55C77" w:rsidRPr="00E033CF">
        <w:rPr>
          <w:rFonts w:asciiTheme="majorHAnsi" w:hAnsiTheme="majorHAnsi" w:cstheme="majorHAnsi"/>
          <w:b/>
          <w:bCs/>
          <w:color w:val="4472C4" w:themeColor="accent1"/>
          <w:sz w:val="20"/>
          <w:szCs w:val="20"/>
        </w:rPr>
        <w:t>09:00</w:t>
      </w:r>
    </w:p>
    <w:p w14:paraId="56682581" w14:textId="77777777" w:rsidR="00E47AFB" w:rsidRPr="00DB7403" w:rsidRDefault="00E47AFB" w:rsidP="00CC124D">
      <w:pPr>
        <w:spacing w:after="0" w:line="240" w:lineRule="auto"/>
        <w:rPr>
          <w:rFonts w:asciiTheme="majorHAnsi" w:hAnsiTheme="majorHAnsi" w:cstheme="majorHAnsi"/>
          <w:b/>
          <w:bCs/>
          <w:sz w:val="20"/>
          <w:szCs w:val="20"/>
        </w:rPr>
      </w:pPr>
    </w:p>
    <w:p w14:paraId="7473ABFD" w14:textId="77777777" w:rsidR="005445DE" w:rsidRPr="00DB7403" w:rsidRDefault="007D6CDE" w:rsidP="00CC124D">
      <w:pPr>
        <w:spacing w:after="0" w:line="240" w:lineRule="auto"/>
        <w:rPr>
          <w:rFonts w:asciiTheme="majorHAnsi" w:hAnsiTheme="majorHAnsi" w:cstheme="majorHAnsi"/>
          <w:sz w:val="20"/>
          <w:szCs w:val="20"/>
        </w:rPr>
      </w:pPr>
      <w:r w:rsidRPr="00DB7403">
        <w:rPr>
          <w:rFonts w:asciiTheme="majorHAnsi" w:hAnsiTheme="majorHAnsi" w:cstheme="majorHAnsi"/>
          <w:sz w:val="20"/>
          <w:szCs w:val="20"/>
        </w:rPr>
        <w:t>2.</w:t>
      </w:r>
      <w:r w:rsidR="00E47AFB" w:rsidRPr="00DB7403">
        <w:rPr>
          <w:rFonts w:asciiTheme="majorHAnsi" w:hAnsiTheme="majorHAnsi" w:cstheme="majorHAnsi"/>
          <w:sz w:val="20"/>
          <w:szCs w:val="20"/>
        </w:rPr>
        <w:t>2</w:t>
      </w:r>
      <w:r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Sposób składania ofert wskazano w Rozdziale II pkt 11 niniejszej SWZ.</w:t>
      </w:r>
    </w:p>
    <w:p w14:paraId="71ECAB6B" w14:textId="77777777" w:rsidR="00E47AFB" w:rsidRPr="00DB7403" w:rsidRDefault="00E47AFB" w:rsidP="00CC124D">
      <w:pPr>
        <w:spacing w:after="0" w:line="240" w:lineRule="auto"/>
        <w:rPr>
          <w:rFonts w:asciiTheme="majorHAnsi" w:hAnsiTheme="majorHAnsi" w:cstheme="majorHAnsi"/>
          <w:sz w:val="20"/>
          <w:szCs w:val="20"/>
        </w:rPr>
      </w:pPr>
    </w:p>
    <w:p w14:paraId="1F791B1D" w14:textId="77777777" w:rsidR="005445DE" w:rsidRPr="00DB740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B7403">
        <w:rPr>
          <w:rFonts w:asciiTheme="majorHAnsi" w:hAnsiTheme="majorHAnsi" w:cstheme="majorHAnsi"/>
          <w:b/>
          <w:bCs/>
          <w:sz w:val="20"/>
          <w:szCs w:val="20"/>
        </w:rPr>
        <w:t xml:space="preserve">3. </w:t>
      </w:r>
      <w:r w:rsidR="005445DE" w:rsidRPr="00DB7403">
        <w:rPr>
          <w:rFonts w:asciiTheme="majorHAnsi" w:hAnsiTheme="majorHAnsi" w:cstheme="majorHAnsi"/>
          <w:b/>
          <w:bCs/>
          <w:sz w:val="20"/>
          <w:szCs w:val="20"/>
        </w:rPr>
        <w:t>TERMIN OTWARCIA OFERT</w:t>
      </w:r>
    </w:p>
    <w:p w14:paraId="0411E91A" w14:textId="77777777" w:rsidR="00E47AFB" w:rsidRPr="00DB7403" w:rsidRDefault="00E47AFB" w:rsidP="00CC124D">
      <w:pPr>
        <w:spacing w:after="0" w:line="240" w:lineRule="auto"/>
        <w:rPr>
          <w:rFonts w:asciiTheme="majorHAnsi" w:hAnsiTheme="majorHAnsi" w:cstheme="majorHAnsi"/>
          <w:sz w:val="20"/>
          <w:szCs w:val="20"/>
        </w:rPr>
      </w:pPr>
    </w:p>
    <w:p w14:paraId="3E283B73" w14:textId="1F9A17B9"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sz w:val="20"/>
          <w:szCs w:val="20"/>
        </w:rPr>
        <w:t xml:space="preserve">3.1/ </w:t>
      </w:r>
      <w:r w:rsidR="005445DE" w:rsidRPr="00DB7403">
        <w:rPr>
          <w:rFonts w:asciiTheme="majorHAnsi" w:hAnsiTheme="majorHAnsi" w:cstheme="majorHAnsi"/>
          <w:sz w:val="20"/>
          <w:szCs w:val="20"/>
        </w:rPr>
        <w:t xml:space="preserve">Otwarcie ofert nastąpi w dniu </w:t>
      </w:r>
      <w:r w:rsidR="009221D3">
        <w:rPr>
          <w:rFonts w:asciiTheme="majorHAnsi" w:hAnsiTheme="majorHAnsi" w:cstheme="majorHAnsi"/>
          <w:b/>
          <w:bCs/>
          <w:color w:val="4472C4" w:themeColor="accent1"/>
          <w:sz w:val="20"/>
          <w:szCs w:val="20"/>
        </w:rPr>
        <w:t>05.</w:t>
      </w:r>
      <w:r w:rsidR="006B6C33" w:rsidRPr="00E033CF">
        <w:rPr>
          <w:rFonts w:asciiTheme="majorHAnsi" w:hAnsiTheme="majorHAnsi" w:cstheme="majorHAnsi"/>
          <w:b/>
          <w:bCs/>
          <w:color w:val="4472C4" w:themeColor="accent1"/>
          <w:sz w:val="20"/>
          <w:szCs w:val="20"/>
        </w:rPr>
        <w:t>12</w:t>
      </w:r>
      <w:r w:rsidR="00DB7403" w:rsidRPr="00E033CF">
        <w:rPr>
          <w:rFonts w:asciiTheme="majorHAnsi" w:hAnsiTheme="majorHAnsi" w:cstheme="majorHAnsi"/>
          <w:b/>
          <w:bCs/>
          <w:color w:val="4472C4" w:themeColor="accent1"/>
          <w:sz w:val="20"/>
          <w:szCs w:val="20"/>
        </w:rPr>
        <w:t>.</w:t>
      </w:r>
      <w:r w:rsidR="00771879" w:rsidRPr="00E033CF">
        <w:rPr>
          <w:rFonts w:asciiTheme="majorHAnsi" w:hAnsiTheme="majorHAnsi" w:cstheme="majorHAnsi"/>
          <w:b/>
          <w:bCs/>
          <w:color w:val="4472C4" w:themeColor="accent1"/>
          <w:sz w:val="20"/>
          <w:szCs w:val="20"/>
        </w:rPr>
        <w:t>202</w:t>
      </w:r>
      <w:r w:rsidR="00635A16">
        <w:rPr>
          <w:rFonts w:asciiTheme="majorHAnsi" w:hAnsiTheme="majorHAnsi" w:cstheme="majorHAnsi"/>
          <w:b/>
          <w:bCs/>
          <w:color w:val="4472C4" w:themeColor="accent1"/>
          <w:sz w:val="20"/>
          <w:szCs w:val="20"/>
        </w:rPr>
        <w:t>3</w:t>
      </w:r>
      <w:r w:rsidR="00771879" w:rsidRPr="00E033CF">
        <w:rPr>
          <w:rFonts w:asciiTheme="majorHAnsi" w:hAnsiTheme="majorHAnsi" w:cstheme="majorHAnsi"/>
          <w:b/>
          <w:bCs/>
          <w:color w:val="4472C4" w:themeColor="accent1"/>
          <w:sz w:val="20"/>
          <w:szCs w:val="20"/>
        </w:rPr>
        <w:t xml:space="preserve"> </w:t>
      </w:r>
      <w:r w:rsidR="005445DE" w:rsidRPr="00E033CF">
        <w:rPr>
          <w:rFonts w:asciiTheme="majorHAnsi" w:hAnsiTheme="majorHAnsi" w:cstheme="majorHAnsi"/>
          <w:b/>
          <w:bCs/>
          <w:color w:val="4472C4" w:themeColor="accent1"/>
          <w:sz w:val="20"/>
          <w:szCs w:val="20"/>
        </w:rPr>
        <w:t xml:space="preserve">r. o godz. </w:t>
      </w:r>
      <w:r w:rsidR="00635A16">
        <w:rPr>
          <w:rFonts w:asciiTheme="majorHAnsi" w:hAnsiTheme="majorHAnsi" w:cstheme="majorHAnsi"/>
          <w:b/>
          <w:bCs/>
          <w:color w:val="4472C4" w:themeColor="accent1"/>
          <w:sz w:val="20"/>
          <w:szCs w:val="20"/>
        </w:rPr>
        <w:t>09:30</w:t>
      </w:r>
      <w:r w:rsidR="005445DE" w:rsidRPr="00E033CF">
        <w:rPr>
          <w:rFonts w:asciiTheme="majorHAnsi" w:hAnsiTheme="majorHAnsi" w:cstheme="majorHAnsi"/>
          <w:color w:val="4472C4" w:themeColor="accent1"/>
          <w:sz w:val="20"/>
          <w:szCs w:val="20"/>
        </w:rPr>
        <w:t xml:space="preserve"> </w:t>
      </w:r>
      <w:r w:rsidR="00771879"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 xml:space="preserve">poprzez </w:t>
      </w:r>
      <w:r w:rsidR="005445DE" w:rsidRPr="009D538D">
        <w:rPr>
          <w:rFonts w:asciiTheme="majorHAnsi" w:hAnsiTheme="majorHAnsi" w:cstheme="majorHAnsi"/>
          <w:color w:val="262626" w:themeColor="text1" w:themeTint="D9"/>
          <w:sz w:val="20"/>
          <w:szCs w:val="20"/>
        </w:rPr>
        <w:t>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59DE117" w14:textId="77777777" w:rsidR="00635A16" w:rsidRDefault="00635A16" w:rsidP="00E47AFB">
      <w:pPr>
        <w:spacing w:after="0" w:line="240" w:lineRule="auto"/>
        <w:jc w:val="both"/>
        <w:rPr>
          <w:rFonts w:asciiTheme="majorHAnsi" w:hAnsiTheme="majorHAnsi" w:cstheme="majorHAnsi"/>
          <w:color w:val="262626" w:themeColor="text1" w:themeTint="D9"/>
          <w:sz w:val="20"/>
          <w:szCs w:val="20"/>
        </w:rPr>
      </w:pPr>
    </w:p>
    <w:p w14:paraId="62A9668E" w14:textId="77777777" w:rsidR="00635A16" w:rsidRPr="003E55AE" w:rsidRDefault="00635A16" w:rsidP="00635A16">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3.3/ Zamawiający, niezwłocznie po otwarciu ofert, udostępnia na stronie internetowej prowadzonego postępowania informacje o:</w:t>
      </w:r>
    </w:p>
    <w:p w14:paraId="17D03007" w14:textId="77777777" w:rsidR="00635A16" w:rsidRPr="003E55AE" w:rsidRDefault="00635A16" w:rsidP="00635A16">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nazwach albo imionach i nazwiskach oraz siedzibach lub miejscach prowadzonej działalności gospodarczej bądź miejscach zamieszkania wykonawców, których oferty zostały otwarte;</w:t>
      </w:r>
    </w:p>
    <w:p w14:paraId="28CF393D" w14:textId="77777777" w:rsidR="00635A16" w:rsidRPr="003E55AE" w:rsidRDefault="00635A16" w:rsidP="00635A16">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cenach lub kosztach zawartych w ofertach.</w:t>
      </w:r>
    </w:p>
    <w:p w14:paraId="30D39195" w14:textId="77777777" w:rsidR="00635A16" w:rsidRPr="00165349" w:rsidRDefault="00635A16" w:rsidP="00635A16">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3F84D25A" w14:textId="77777777" w:rsidR="00635A16" w:rsidRPr="003E55AE" w:rsidRDefault="00635A16" w:rsidP="00635A16">
      <w:pPr>
        <w:spacing w:after="0" w:line="240" w:lineRule="auto"/>
        <w:jc w:val="both"/>
        <w:rPr>
          <w:rFonts w:asciiTheme="majorHAnsi" w:hAnsiTheme="majorHAnsi" w:cstheme="majorHAnsi"/>
          <w:sz w:val="20"/>
          <w:szCs w:val="20"/>
        </w:rPr>
      </w:pPr>
    </w:p>
    <w:p w14:paraId="65869CA3" w14:textId="77777777" w:rsidR="00635A16" w:rsidRDefault="00635A16" w:rsidP="00635A16">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3.4/ W związku z zastosowaniem obowiązkowych środków komunikacji elektronicznej, zarówno w odniesieniu do składania ofert, jak i komunikacji zamawiających z wykonawcami, otwarcie ofert nie będzie publiczne.</w:t>
      </w:r>
    </w:p>
    <w:p w14:paraId="70F03305" w14:textId="77777777" w:rsidR="00635A16" w:rsidRPr="009D538D" w:rsidRDefault="00635A16"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E033CF">
        <w:rPr>
          <w:rFonts w:asciiTheme="majorHAnsi" w:hAnsiTheme="majorHAnsi" w:cstheme="majorHAnsi"/>
          <w:b/>
          <w:bCs/>
          <w:color w:val="4472C4" w:themeColor="accent1"/>
          <w:sz w:val="20"/>
          <w:szCs w:val="20"/>
        </w:rPr>
        <w:t>30 dni</w:t>
      </w:r>
      <w:r w:rsidR="005445DE" w:rsidRPr="00E033CF">
        <w:rPr>
          <w:rFonts w:asciiTheme="majorHAnsi" w:hAnsiTheme="majorHAnsi" w:cstheme="majorHAnsi"/>
          <w:color w:val="4472C4" w:themeColor="accent1"/>
          <w:sz w:val="20"/>
          <w:szCs w:val="20"/>
        </w:rPr>
        <w:t xml:space="preserve"> </w:t>
      </w:r>
      <w:r w:rsidR="005445DE" w:rsidRPr="009D538D">
        <w:rPr>
          <w:rFonts w:asciiTheme="majorHAnsi" w:hAnsiTheme="majorHAnsi" w:cstheme="majorHAnsi"/>
          <w:color w:val="262626" w:themeColor="text1" w:themeTint="D9"/>
          <w:sz w:val="20"/>
          <w:szCs w:val="20"/>
        </w:rPr>
        <w:t xml:space="preserve">od dnia upływu terminu składania ofert tj. </w:t>
      </w:r>
    </w:p>
    <w:p w14:paraId="744132C5" w14:textId="4B914B27" w:rsidR="00830E8E" w:rsidRPr="00E033CF" w:rsidRDefault="005445DE" w:rsidP="00F26F5C">
      <w:pPr>
        <w:spacing w:after="0" w:line="240" w:lineRule="auto"/>
        <w:jc w:val="right"/>
        <w:rPr>
          <w:rFonts w:asciiTheme="majorHAnsi" w:hAnsiTheme="majorHAnsi" w:cstheme="majorHAnsi"/>
          <w:b/>
          <w:bCs/>
          <w:color w:val="4472C4" w:themeColor="accent1"/>
          <w:sz w:val="20"/>
          <w:szCs w:val="20"/>
        </w:rPr>
      </w:pPr>
      <w:r w:rsidRPr="00E033CF">
        <w:rPr>
          <w:rFonts w:asciiTheme="majorHAnsi" w:hAnsiTheme="majorHAnsi" w:cstheme="majorHAnsi"/>
          <w:b/>
          <w:bCs/>
          <w:color w:val="4472C4" w:themeColor="accent1"/>
          <w:sz w:val="20"/>
          <w:szCs w:val="20"/>
        </w:rPr>
        <w:t xml:space="preserve">do dnia </w:t>
      </w:r>
      <w:r w:rsidR="009221D3">
        <w:rPr>
          <w:rFonts w:asciiTheme="majorHAnsi" w:hAnsiTheme="majorHAnsi" w:cstheme="majorHAnsi"/>
          <w:b/>
          <w:bCs/>
          <w:color w:val="4472C4" w:themeColor="accent1"/>
          <w:sz w:val="20"/>
          <w:szCs w:val="20"/>
        </w:rPr>
        <w:t>03.</w:t>
      </w:r>
      <w:r w:rsidR="003D3711">
        <w:rPr>
          <w:rFonts w:asciiTheme="majorHAnsi" w:hAnsiTheme="majorHAnsi" w:cstheme="majorHAnsi"/>
          <w:b/>
          <w:bCs/>
          <w:color w:val="4472C4" w:themeColor="accent1"/>
          <w:sz w:val="20"/>
          <w:szCs w:val="20"/>
        </w:rPr>
        <w:t>01</w:t>
      </w:r>
      <w:r w:rsidR="006B6C33" w:rsidRPr="00E033CF">
        <w:rPr>
          <w:rFonts w:asciiTheme="majorHAnsi" w:hAnsiTheme="majorHAnsi" w:cstheme="majorHAnsi"/>
          <w:b/>
          <w:bCs/>
          <w:color w:val="4472C4" w:themeColor="accent1"/>
          <w:sz w:val="20"/>
          <w:szCs w:val="20"/>
        </w:rPr>
        <w:t>.202</w:t>
      </w:r>
      <w:r w:rsidR="00E033CF" w:rsidRPr="00E033CF">
        <w:rPr>
          <w:rFonts w:asciiTheme="majorHAnsi" w:hAnsiTheme="majorHAnsi" w:cstheme="majorHAnsi"/>
          <w:b/>
          <w:bCs/>
          <w:color w:val="4472C4" w:themeColor="accent1"/>
          <w:sz w:val="20"/>
          <w:szCs w:val="20"/>
        </w:rPr>
        <w:t>3</w:t>
      </w:r>
      <w:r w:rsidRPr="00E033CF">
        <w:rPr>
          <w:rFonts w:asciiTheme="majorHAnsi" w:hAnsiTheme="majorHAnsi" w:cstheme="majorHAnsi"/>
          <w:b/>
          <w:bCs/>
          <w:color w:val="4472C4" w:themeColor="accent1"/>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28D30CF3" w:rsidR="00A904C4"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3A47E79" w14:textId="77777777" w:rsidR="005E6B44" w:rsidRPr="009D538D" w:rsidRDefault="005E6B44" w:rsidP="00CC124D">
      <w:pPr>
        <w:spacing w:after="0" w:line="240" w:lineRule="auto"/>
        <w:ind w:right="-108"/>
        <w:jc w:val="both"/>
        <w:rPr>
          <w:rFonts w:asciiTheme="majorHAnsi" w:hAnsiTheme="majorHAnsi" w:cstheme="majorHAnsi"/>
          <w:color w:val="262626" w:themeColor="text1" w:themeTint="D9"/>
          <w:sz w:val="20"/>
          <w:szCs w:val="20"/>
        </w:rPr>
      </w:pPr>
    </w:p>
    <w:p w14:paraId="4AA48189" w14:textId="14B61868" w:rsidR="003D75BE"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lastRenderedPageBreak/>
        <w:t>Dot. części I</w:t>
      </w:r>
    </w:p>
    <w:p w14:paraId="1F2EB186" w14:textId="77777777" w:rsidR="005E6B44" w:rsidRDefault="005E6B44" w:rsidP="00020AB0">
      <w:pPr>
        <w:autoSpaceDE w:val="0"/>
        <w:spacing w:after="0" w:line="240" w:lineRule="auto"/>
        <w:jc w:val="both"/>
        <w:rPr>
          <w:rFonts w:asciiTheme="majorHAnsi" w:eastAsia="Verdana" w:hAnsiTheme="majorHAnsi" w:cstheme="majorHAnsi"/>
          <w:b/>
          <w:color w:val="C00000"/>
          <w:sz w:val="20"/>
          <w:szCs w:val="20"/>
        </w:rPr>
      </w:pPr>
    </w:p>
    <w:p w14:paraId="61393D80" w14:textId="1894CAA4" w:rsidR="00020AB0" w:rsidRDefault="00020AB0" w:rsidP="00020AB0">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Pr="00020AB0">
        <w:rPr>
          <w:rFonts w:asciiTheme="majorHAnsi" w:eastAsia="Verdana" w:hAnsiTheme="majorHAnsi" w:cstheme="majorHAnsi"/>
          <w:b/>
          <w:color w:val="C00000"/>
          <w:sz w:val="20"/>
          <w:szCs w:val="20"/>
        </w:rPr>
        <w:t>60%</w:t>
      </w:r>
    </w:p>
    <w:p w14:paraId="5C3305C0" w14:textId="77777777" w:rsidR="00635A16" w:rsidRPr="00020AB0" w:rsidRDefault="00635A16" w:rsidP="00020AB0">
      <w:pPr>
        <w:autoSpaceDE w:val="0"/>
        <w:spacing w:after="0" w:line="240" w:lineRule="auto"/>
        <w:jc w:val="both"/>
        <w:rPr>
          <w:rFonts w:asciiTheme="majorHAnsi" w:eastAsia="Verdana" w:hAnsiTheme="majorHAnsi" w:cstheme="majorHAnsi"/>
          <w:b/>
          <w:color w:val="C00000"/>
          <w:sz w:val="20"/>
          <w:szCs w:val="20"/>
        </w:rPr>
      </w:pPr>
    </w:p>
    <w:p w14:paraId="53621735" w14:textId="7F53D806" w:rsidR="00020AB0" w:rsidRPr="00020AB0" w:rsidRDefault="00020AB0" w:rsidP="00020AB0">
      <w:pPr>
        <w:autoSpaceDE w:val="0"/>
        <w:spacing w:after="0" w:line="240" w:lineRule="auto"/>
        <w:rPr>
          <w:rFonts w:asciiTheme="majorHAnsi" w:hAnsiTheme="majorHAnsi" w:cstheme="majorHAnsi"/>
          <w:b/>
          <w:color w:val="C00000"/>
          <w:sz w:val="20"/>
          <w:szCs w:val="20"/>
        </w:rPr>
      </w:pPr>
      <w:r w:rsidRPr="00020AB0">
        <w:rPr>
          <w:rFonts w:asciiTheme="majorHAnsi" w:hAnsiTheme="majorHAnsi" w:cstheme="majorHAnsi"/>
          <w:b/>
          <w:color w:val="C00000"/>
          <w:sz w:val="20"/>
          <w:szCs w:val="20"/>
        </w:rPr>
        <w:t>czas reakcji w przypadku wezwania do zwierząt</w:t>
      </w:r>
      <w:r w:rsidR="00635A16">
        <w:rPr>
          <w:rFonts w:asciiTheme="majorHAnsi" w:hAnsiTheme="majorHAnsi" w:cstheme="majorHAnsi"/>
          <w:b/>
          <w:color w:val="C00000"/>
          <w:sz w:val="20"/>
          <w:szCs w:val="20"/>
        </w:rPr>
        <w:t xml:space="preserve">, </w:t>
      </w:r>
      <w:r w:rsidRPr="00020AB0">
        <w:rPr>
          <w:rFonts w:asciiTheme="majorHAnsi" w:hAnsiTheme="majorHAnsi" w:cstheme="majorHAnsi"/>
          <w:b/>
          <w:color w:val="C00000"/>
          <w:sz w:val="20"/>
          <w:szCs w:val="20"/>
        </w:rPr>
        <w:t xml:space="preserve">które ucierpiały w wyniku wypadku   </w:t>
      </w:r>
      <w:r w:rsidRPr="00020AB0">
        <w:rPr>
          <w:rFonts w:asciiTheme="majorHAnsi" w:hAnsiTheme="majorHAnsi" w:cstheme="majorHAnsi"/>
          <w:b/>
          <w:color w:val="C00000"/>
          <w:sz w:val="20"/>
          <w:szCs w:val="20"/>
        </w:rPr>
        <w:tab/>
      </w:r>
      <w:r w:rsidRPr="00020AB0">
        <w:rPr>
          <w:rFonts w:asciiTheme="majorHAnsi" w:eastAsia="Verdana" w:hAnsiTheme="majorHAnsi" w:cstheme="majorHAnsi"/>
          <w:color w:val="C00000"/>
          <w:sz w:val="20"/>
          <w:szCs w:val="20"/>
        </w:rPr>
        <w:t>–</w:t>
      </w:r>
      <w:r w:rsidRPr="00020AB0">
        <w:rPr>
          <w:rFonts w:asciiTheme="majorHAnsi" w:hAnsiTheme="majorHAnsi" w:cstheme="majorHAnsi"/>
          <w:b/>
          <w:color w:val="C00000"/>
          <w:sz w:val="20"/>
          <w:szCs w:val="20"/>
        </w:rPr>
        <w:t xml:space="preserve"> </w:t>
      </w:r>
      <w:r w:rsidRPr="00020AB0">
        <w:rPr>
          <w:rFonts w:asciiTheme="majorHAnsi" w:hAnsiTheme="majorHAnsi" w:cstheme="majorHAnsi"/>
          <w:color w:val="C00000"/>
          <w:sz w:val="20"/>
          <w:szCs w:val="20"/>
        </w:rPr>
        <w:t>waga kryterium</w:t>
      </w:r>
      <w:r w:rsidRPr="00020AB0">
        <w:rPr>
          <w:rFonts w:asciiTheme="majorHAnsi" w:hAnsiTheme="majorHAnsi" w:cstheme="majorHAnsi"/>
          <w:b/>
          <w:color w:val="C00000"/>
          <w:sz w:val="20"/>
          <w:szCs w:val="20"/>
        </w:rPr>
        <w:t xml:space="preserve"> </w:t>
      </w:r>
      <w:r>
        <w:rPr>
          <w:rFonts w:asciiTheme="majorHAnsi" w:hAnsiTheme="majorHAnsi" w:cstheme="majorHAnsi"/>
          <w:b/>
          <w:color w:val="C00000"/>
          <w:sz w:val="20"/>
          <w:szCs w:val="20"/>
        </w:rPr>
        <w:t>4</w:t>
      </w:r>
      <w:r w:rsidRPr="00020AB0">
        <w:rPr>
          <w:rFonts w:asciiTheme="majorHAnsi" w:hAnsiTheme="majorHAnsi" w:cstheme="majorHAnsi"/>
          <w:b/>
          <w:color w:val="C00000"/>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2ABA9485" w14:textId="77777777" w:rsidR="004E4A7B" w:rsidRPr="00725A9C" w:rsidRDefault="004E4A7B"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7D8033E8" w14:textId="6CA25EC8" w:rsidR="00020AB0" w:rsidRPr="00020AB0" w:rsidRDefault="00020AB0" w:rsidP="00020AB0">
      <w:pPr>
        <w:shd w:val="clear" w:color="auto" w:fill="F2F2F2" w:themeFill="background1" w:themeFillShade="F2"/>
        <w:autoSpaceDE w:val="0"/>
        <w:spacing w:after="0" w:line="240" w:lineRule="auto"/>
        <w:rPr>
          <w:rFonts w:ascii="Calibri Light" w:hAnsi="Calibri Light" w:cs="Calibri Light"/>
          <w:color w:val="262626"/>
          <w:sz w:val="20"/>
          <w:szCs w:val="20"/>
          <w:u w:val="single"/>
        </w:rPr>
      </w:pPr>
      <w:r w:rsidRPr="00020AB0">
        <w:rPr>
          <w:rFonts w:ascii="Calibri Light" w:hAnsi="Calibri Light" w:cs="Calibri Light"/>
          <w:b/>
          <w:color w:val="333333"/>
          <w:sz w:val="20"/>
          <w:szCs w:val="20"/>
          <w:u w:val="single"/>
        </w:rPr>
        <w:t>2) kryterium - czas reakcji w przypadku wezwania do zwierząt które ucierpiały w wyniku wypadku:</w:t>
      </w:r>
    </w:p>
    <w:p w14:paraId="4BCD093B" w14:textId="6E19DD1C" w:rsidR="00020AB0" w:rsidRDefault="00020AB0" w:rsidP="00020AB0">
      <w:pPr>
        <w:autoSpaceDE w:val="0"/>
        <w:spacing w:after="0" w:line="240" w:lineRule="auto"/>
        <w:rPr>
          <w:rFonts w:ascii="Calibri Light" w:hAnsi="Calibri Light" w:cs="Calibri Light"/>
          <w:sz w:val="20"/>
          <w:szCs w:val="20"/>
        </w:rPr>
      </w:pPr>
      <w:r w:rsidRPr="00020AB0">
        <w:rPr>
          <w:rFonts w:ascii="Calibri Light" w:eastAsia="Verdana" w:hAnsi="Calibri Light" w:cs="Calibri Light"/>
          <w:bCs/>
          <w:color w:val="262626"/>
          <w:sz w:val="20"/>
          <w:szCs w:val="20"/>
        </w:rPr>
        <w:t xml:space="preserve">Sposób oceny ofert w kryterium </w:t>
      </w:r>
      <w:r w:rsidRPr="00020AB0">
        <w:rPr>
          <w:rFonts w:ascii="Calibri Light" w:hAnsi="Calibri Light" w:cs="Calibri Light"/>
          <w:color w:val="333333"/>
          <w:sz w:val="20"/>
          <w:szCs w:val="20"/>
        </w:rPr>
        <w:t xml:space="preserve">czas reakcji w przypadku wezwania do zwierząt które ucierpiały w wyniku wypadku </w:t>
      </w:r>
      <w:r w:rsidRPr="00020AB0">
        <w:rPr>
          <w:rFonts w:ascii="Calibri Light" w:hAnsi="Calibri Light" w:cs="Calibri Light"/>
          <w:sz w:val="20"/>
          <w:szCs w:val="20"/>
        </w:rPr>
        <w:t xml:space="preserve">zostanie dokonana w następujący sposób: </w:t>
      </w:r>
    </w:p>
    <w:p w14:paraId="71445E00" w14:textId="77777777" w:rsidR="00020AB0" w:rsidRPr="00020AB0" w:rsidRDefault="00020AB0" w:rsidP="00020AB0">
      <w:pPr>
        <w:autoSpaceDE w:val="0"/>
        <w:spacing w:after="0" w:line="240" w:lineRule="auto"/>
        <w:rPr>
          <w:rFonts w:ascii="Calibri Light" w:hAnsi="Calibri Light" w:cs="Calibri Light"/>
          <w:sz w:val="20"/>
          <w:szCs w:val="20"/>
        </w:rPr>
      </w:pPr>
    </w:p>
    <w:p w14:paraId="4298275B" w14:textId="08E13C29" w:rsidR="00020AB0" w:rsidRPr="00020AB0" w:rsidRDefault="00020AB0" w:rsidP="00020AB0">
      <w:pPr>
        <w:autoSpaceDE w:val="0"/>
        <w:spacing w:after="0" w:line="240" w:lineRule="auto"/>
        <w:rPr>
          <w:rFonts w:ascii="Calibri Light" w:eastAsia="Verdana" w:hAnsi="Calibri Light" w:cs="Calibri Light"/>
          <w:bCs/>
          <w:color w:val="262626"/>
          <w:sz w:val="20"/>
          <w:szCs w:val="20"/>
        </w:rPr>
      </w:pPr>
      <w:r w:rsidRPr="00020AB0">
        <w:rPr>
          <w:rFonts w:ascii="Calibri Light" w:eastAsia="Verdana" w:hAnsi="Calibri Light" w:cs="Calibri Light"/>
          <w:bCs/>
          <w:color w:val="262626"/>
          <w:sz w:val="20"/>
          <w:szCs w:val="20"/>
        </w:rPr>
        <w:t>Wykonawca może zadeklarować tylko poniższe czasy reakcji:</w:t>
      </w:r>
    </w:p>
    <w:p w14:paraId="622AA007" w14:textId="1BF45878" w:rsidR="00020AB0" w:rsidRPr="00020AB0" w:rsidRDefault="00020AB0" w:rsidP="00020AB0">
      <w:pPr>
        <w:spacing w:after="0" w:line="240" w:lineRule="auto"/>
        <w:jc w:val="both"/>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30</w:t>
      </w:r>
      <w:r w:rsidRPr="00020AB0">
        <w:rPr>
          <w:rFonts w:ascii="Calibri Light" w:hAnsi="Calibri Light" w:cs="Calibri Light"/>
          <w:b/>
          <w:bCs/>
          <w:color w:val="262626"/>
          <w:sz w:val="20"/>
          <w:szCs w:val="20"/>
        </w:rPr>
        <w:t xml:space="preserve"> minut </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4</w:t>
      </w:r>
      <w:r w:rsidRPr="00020AB0">
        <w:rPr>
          <w:rFonts w:ascii="Calibri Light" w:hAnsi="Calibri Light" w:cs="Calibri Light"/>
          <w:color w:val="262626"/>
          <w:sz w:val="20"/>
          <w:szCs w:val="20"/>
        </w:rPr>
        <w:t>0 pkt.</w:t>
      </w:r>
    </w:p>
    <w:p w14:paraId="184A21CF" w14:textId="06C323E4" w:rsidR="00020AB0" w:rsidRDefault="00020AB0" w:rsidP="00020AB0">
      <w:pPr>
        <w:spacing w:after="0" w:line="240" w:lineRule="auto"/>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45</w:t>
      </w:r>
      <w:r w:rsidRPr="00020AB0">
        <w:rPr>
          <w:rFonts w:ascii="Calibri Light" w:hAnsi="Calibri Light" w:cs="Calibri Light"/>
          <w:b/>
          <w:bCs/>
          <w:color w:val="262626"/>
          <w:sz w:val="20"/>
          <w:szCs w:val="20"/>
        </w:rPr>
        <w:t xml:space="preserve"> minut</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2</w:t>
      </w:r>
      <w:r w:rsidRPr="00020AB0">
        <w:rPr>
          <w:rFonts w:ascii="Calibri Light" w:hAnsi="Calibri Light" w:cs="Calibri Light"/>
          <w:color w:val="262626"/>
          <w:sz w:val="20"/>
          <w:szCs w:val="20"/>
        </w:rPr>
        <w:t>0 pkt.</w:t>
      </w:r>
    </w:p>
    <w:p w14:paraId="16A037B4" w14:textId="5087031D" w:rsidR="00635A16" w:rsidRDefault="00635A16" w:rsidP="00635A16">
      <w:pPr>
        <w:spacing w:after="0" w:line="240" w:lineRule="auto"/>
        <w:rPr>
          <w:rFonts w:ascii="Calibri Light" w:hAnsi="Calibri Light" w:cs="Calibri Light"/>
          <w:color w:val="262626"/>
          <w:sz w:val="20"/>
          <w:szCs w:val="20"/>
        </w:rPr>
      </w:pPr>
      <w:r w:rsidRPr="007109BF">
        <w:rPr>
          <w:rFonts w:ascii="Calibri Light" w:hAnsi="Calibri Light" w:cs="Calibri Light"/>
          <w:b/>
          <w:color w:val="333333"/>
          <w:sz w:val="20"/>
          <w:szCs w:val="20"/>
        </w:rPr>
        <w:t xml:space="preserve">czas reakcji </w:t>
      </w:r>
      <w:r w:rsidRPr="007109BF">
        <w:rPr>
          <w:rFonts w:ascii="Calibri Light" w:hAnsi="Calibri Light" w:cs="Calibri Light"/>
          <w:bCs/>
          <w:color w:val="333333"/>
          <w:sz w:val="20"/>
          <w:szCs w:val="20"/>
        </w:rPr>
        <w:t>w przypadku wezwania do zwierząt które ucierpiały w wyniku wypadku</w:t>
      </w:r>
      <w:r w:rsidRPr="007109BF">
        <w:rPr>
          <w:rFonts w:ascii="Calibri Light" w:hAnsi="Calibri Light" w:cs="Calibri Light"/>
          <w:color w:val="262626"/>
          <w:sz w:val="20"/>
          <w:szCs w:val="20"/>
        </w:rPr>
        <w:t xml:space="preserve"> </w:t>
      </w:r>
      <w:r w:rsidRPr="007109BF">
        <w:rPr>
          <w:rFonts w:ascii="Calibri Light" w:hAnsi="Calibri Light" w:cs="Calibri Light"/>
          <w:b/>
          <w:bCs/>
          <w:color w:val="262626"/>
          <w:sz w:val="20"/>
          <w:szCs w:val="20"/>
        </w:rPr>
        <w:t>do 60 minut</w:t>
      </w:r>
      <w:r w:rsidRPr="007109BF">
        <w:rPr>
          <w:rFonts w:ascii="Calibri Light" w:hAnsi="Calibri Light" w:cs="Calibri Light"/>
          <w:color w:val="262626"/>
          <w:sz w:val="20"/>
          <w:szCs w:val="20"/>
        </w:rPr>
        <w:t xml:space="preserve"> – 0 pkt.</w:t>
      </w:r>
    </w:p>
    <w:p w14:paraId="0348AD6E" w14:textId="77777777" w:rsidR="00635A16" w:rsidRPr="00020AB0" w:rsidRDefault="00635A16" w:rsidP="00020AB0">
      <w:pPr>
        <w:spacing w:after="0" w:line="240" w:lineRule="auto"/>
        <w:rPr>
          <w:rFonts w:ascii="Calibri Light" w:hAnsi="Calibri Light" w:cs="Calibri Light"/>
          <w:color w:val="262626"/>
          <w:sz w:val="20"/>
          <w:szCs w:val="20"/>
        </w:rPr>
      </w:pP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668F609A" w:rsidR="005C7613" w:rsidRPr="00233D5F" w:rsidRDefault="005C7613" w:rsidP="0082437A">
      <w:pPr>
        <w:spacing w:after="0" w:line="240" w:lineRule="auto"/>
        <w:jc w:val="both"/>
        <w:rPr>
          <w:rFonts w:asciiTheme="majorHAnsi" w:hAnsiTheme="majorHAnsi" w:cstheme="majorHAnsi"/>
          <w:bCs/>
          <w:color w:val="C00000"/>
          <w:spacing w:val="-1"/>
          <w:sz w:val="20"/>
          <w:szCs w:val="20"/>
        </w:rPr>
      </w:pPr>
      <w:r w:rsidRPr="00233D5F">
        <w:rPr>
          <w:rFonts w:asciiTheme="majorHAnsi" w:hAnsiTheme="majorHAnsi" w:cstheme="majorHAnsi"/>
          <w:bCs/>
          <w:color w:val="C00000"/>
          <w:spacing w:val="-1"/>
          <w:sz w:val="20"/>
          <w:szCs w:val="20"/>
        </w:rPr>
        <w:t xml:space="preserve">Wykonawca określi </w:t>
      </w:r>
      <w:r w:rsidR="005E6B44" w:rsidRPr="00233D5F">
        <w:rPr>
          <w:rFonts w:ascii="Calibri Light" w:hAnsi="Calibri Light" w:cs="Calibri Light"/>
          <w:bCs/>
          <w:color w:val="C00000"/>
          <w:sz w:val="20"/>
          <w:szCs w:val="20"/>
        </w:rPr>
        <w:t>czas reakcji w przypadku wezwania do zwierząt</w:t>
      </w:r>
      <w:r w:rsidR="00233D5F" w:rsidRPr="00233D5F">
        <w:rPr>
          <w:rFonts w:ascii="Calibri Light" w:hAnsi="Calibri Light" w:cs="Calibri Light"/>
          <w:bCs/>
          <w:color w:val="C00000"/>
          <w:sz w:val="20"/>
          <w:szCs w:val="20"/>
        </w:rPr>
        <w:t>,</w:t>
      </w:r>
      <w:r w:rsidR="005E6B44" w:rsidRPr="00233D5F">
        <w:rPr>
          <w:rFonts w:ascii="Calibri Light" w:hAnsi="Calibri Light" w:cs="Calibri Light"/>
          <w:bCs/>
          <w:color w:val="C00000"/>
          <w:sz w:val="20"/>
          <w:szCs w:val="20"/>
        </w:rPr>
        <w:t xml:space="preserve"> które ucierpiały w wyniku wypadku</w:t>
      </w:r>
      <w:r w:rsidR="005E6B44" w:rsidRPr="00233D5F">
        <w:rPr>
          <w:rFonts w:asciiTheme="majorHAnsi" w:hAnsiTheme="majorHAnsi" w:cstheme="majorHAnsi"/>
          <w:bCs/>
          <w:color w:val="C00000"/>
          <w:spacing w:val="-1"/>
          <w:sz w:val="20"/>
          <w:szCs w:val="20"/>
        </w:rPr>
        <w:t xml:space="preserve"> </w:t>
      </w:r>
      <w:r w:rsidRPr="00233D5F">
        <w:rPr>
          <w:rFonts w:asciiTheme="majorHAnsi" w:hAnsiTheme="majorHAnsi" w:cstheme="majorHAnsi"/>
          <w:bCs/>
          <w:color w:val="C00000"/>
          <w:spacing w:val="-1"/>
          <w:sz w:val="20"/>
          <w:szCs w:val="20"/>
        </w:rPr>
        <w:t xml:space="preserve">w jednym z powyższych </w:t>
      </w:r>
      <w:r w:rsidR="007B3A1C" w:rsidRPr="00233D5F">
        <w:rPr>
          <w:rFonts w:asciiTheme="majorHAnsi" w:hAnsiTheme="majorHAnsi" w:cstheme="majorHAnsi"/>
          <w:bCs/>
          <w:color w:val="C00000"/>
          <w:spacing w:val="-1"/>
          <w:sz w:val="20"/>
          <w:szCs w:val="20"/>
        </w:rPr>
        <w:t>czasie.</w:t>
      </w:r>
      <w:r w:rsidRPr="00233D5F">
        <w:rPr>
          <w:rFonts w:asciiTheme="majorHAnsi" w:hAnsiTheme="majorHAnsi" w:cstheme="majorHAnsi"/>
          <w:bCs/>
          <w:color w:val="C00000"/>
          <w:spacing w:val="-1"/>
          <w:sz w:val="20"/>
          <w:szCs w:val="20"/>
        </w:rPr>
        <w:t xml:space="preserve"> Zadeklarowanie </w:t>
      </w:r>
      <w:r w:rsidR="005E6B44" w:rsidRPr="00233D5F">
        <w:rPr>
          <w:rFonts w:ascii="Calibri Light" w:hAnsi="Calibri Light" w:cs="Calibri Light"/>
          <w:bCs/>
          <w:color w:val="C00000"/>
          <w:sz w:val="20"/>
          <w:szCs w:val="20"/>
        </w:rPr>
        <w:t>czasu reakcji w przypadku wezwania do zwierząt które ucierpiały w wyniku wypadku</w:t>
      </w:r>
      <w:r w:rsidR="005E6B44" w:rsidRPr="00233D5F">
        <w:rPr>
          <w:rFonts w:asciiTheme="majorHAnsi" w:hAnsiTheme="majorHAnsi" w:cstheme="majorHAnsi"/>
          <w:bCs/>
          <w:color w:val="C00000"/>
          <w:spacing w:val="-1"/>
          <w:sz w:val="20"/>
          <w:szCs w:val="20"/>
        </w:rPr>
        <w:t xml:space="preserve"> </w:t>
      </w:r>
      <w:r w:rsidRPr="00233D5F">
        <w:rPr>
          <w:rFonts w:asciiTheme="majorHAnsi" w:hAnsiTheme="majorHAnsi" w:cstheme="majorHAnsi"/>
          <w:bCs/>
          <w:color w:val="C00000"/>
          <w:spacing w:val="-1"/>
          <w:sz w:val="20"/>
          <w:szCs w:val="20"/>
        </w:rPr>
        <w:t xml:space="preserve">w innym </w:t>
      </w:r>
      <w:r w:rsidR="007B3A1C" w:rsidRPr="00233D5F">
        <w:rPr>
          <w:rFonts w:asciiTheme="majorHAnsi" w:hAnsiTheme="majorHAnsi" w:cstheme="majorHAnsi"/>
          <w:bCs/>
          <w:color w:val="C00000"/>
          <w:spacing w:val="-1"/>
          <w:sz w:val="20"/>
          <w:szCs w:val="20"/>
        </w:rPr>
        <w:t>czasie</w:t>
      </w:r>
      <w:r w:rsidRPr="00233D5F">
        <w:rPr>
          <w:rFonts w:asciiTheme="majorHAnsi" w:hAnsiTheme="majorHAnsi" w:cstheme="majorHAnsi"/>
          <w:bCs/>
          <w:color w:val="C00000"/>
          <w:spacing w:val="-1"/>
          <w:sz w:val="20"/>
          <w:szCs w:val="20"/>
        </w:rPr>
        <w:t xml:space="preserve"> </w:t>
      </w:r>
      <w:r w:rsidRPr="00233D5F">
        <w:rPr>
          <w:rFonts w:asciiTheme="majorHAnsi" w:hAnsiTheme="majorHAnsi" w:cstheme="majorHAnsi"/>
          <w:bCs/>
          <w:color w:val="C00000"/>
          <w:spacing w:val="-1"/>
          <w:sz w:val="20"/>
          <w:szCs w:val="20"/>
        </w:rPr>
        <w:lastRenderedPageBreak/>
        <w:t xml:space="preserve">będzie skutkować odrzuceniem oferty Wykonawcy przez Zamawiającego, jako niezgodnej z warunkami zamówienia na podstawie art. 226 ust. 1 pkt 5 ustawy Pzp. </w:t>
      </w:r>
    </w:p>
    <w:p w14:paraId="665DAB9E" w14:textId="52E08809" w:rsidR="0082437A" w:rsidRPr="00D40CA1" w:rsidRDefault="0082437A" w:rsidP="00811D2E">
      <w:pPr>
        <w:widowControl w:val="0"/>
        <w:spacing w:after="0" w:line="240" w:lineRule="auto"/>
        <w:jc w:val="both"/>
        <w:rPr>
          <w:rFonts w:asciiTheme="majorHAnsi" w:hAnsiTheme="majorHAnsi" w:cstheme="majorHAnsi"/>
          <w:bCs/>
          <w:color w:val="262626" w:themeColor="text1" w:themeTint="D9"/>
          <w:spacing w:val="-1"/>
          <w:sz w:val="20"/>
          <w:szCs w:val="20"/>
        </w:rPr>
      </w:pPr>
    </w:p>
    <w:p w14:paraId="7196D987" w14:textId="6499A276" w:rsidR="00A904C4" w:rsidRPr="00D40CA1"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005E6B44" w:rsidRPr="00D40CA1">
        <w:rPr>
          <w:rFonts w:ascii="Calibri Light" w:hAnsi="Calibri Light" w:cs="Calibri Light"/>
          <w:bCs/>
          <w:color w:val="262626" w:themeColor="text1" w:themeTint="D9"/>
          <w:sz w:val="20"/>
          <w:szCs w:val="20"/>
        </w:rPr>
        <w:t>czasu reakcji w przypadku wezwania do zwierząt które ucierpiały w wyniku wypadku</w:t>
      </w:r>
      <w:r w:rsidR="009C0B01" w:rsidRPr="00D40CA1">
        <w:rPr>
          <w:rFonts w:asciiTheme="majorHAnsi" w:hAnsiTheme="majorHAnsi" w:cstheme="majorHAnsi"/>
          <w:bCs/>
          <w:color w:val="262626" w:themeColor="text1" w:themeTint="D9"/>
          <w:sz w:val="20"/>
          <w:szCs w:val="20"/>
        </w:rPr>
        <w:t>,</w:t>
      </w:r>
      <w:r w:rsidRPr="00D40CA1">
        <w:rPr>
          <w:rFonts w:asciiTheme="majorHAnsi" w:hAnsiTheme="majorHAnsi" w:cstheme="majorHAnsi"/>
          <w:bCs/>
          <w:color w:val="262626" w:themeColor="text1" w:themeTint="D9"/>
          <w:spacing w:val="-1"/>
          <w:sz w:val="20"/>
          <w:szCs w:val="20"/>
        </w:rPr>
        <w:t xml:space="preserve"> Zamawiający przyjmie, iż zaoferował </w:t>
      </w:r>
      <w:r w:rsidR="009C0B01" w:rsidRPr="00D40CA1">
        <w:rPr>
          <w:rFonts w:asciiTheme="majorHAnsi" w:hAnsiTheme="majorHAnsi" w:cstheme="majorHAnsi"/>
          <w:bCs/>
          <w:color w:val="262626" w:themeColor="text1" w:themeTint="D9"/>
          <w:spacing w:val="-1"/>
          <w:sz w:val="20"/>
          <w:szCs w:val="20"/>
        </w:rPr>
        <w:t>czas reakcji</w:t>
      </w:r>
      <w:r w:rsidR="0082437A" w:rsidRPr="00D40CA1">
        <w:rPr>
          <w:rFonts w:asciiTheme="majorHAnsi" w:hAnsiTheme="majorHAnsi" w:cstheme="majorHAnsi"/>
          <w:bCs/>
          <w:color w:val="262626" w:themeColor="text1" w:themeTint="D9"/>
          <w:spacing w:val="-1"/>
          <w:sz w:val="20"/>
          <w:szCs w:val="20"/>
        </w:rPr>
        <w:t xml:space="preserve"> – </w:t>
      </w:r>
      <w:r w:rsidR="00233D5F" w:rsidRPr="00233D5F">
        <w:rPr>
          <w:rFonts w:asciiTheme="majorHAnsi" w:hAnsiTheme="majorHAnsi" w:cstheme="majorHAnsi"/>
          <w:bCs/>
          <w:color w:val="C00000"/>
          <w:spacing w:val="-1"/>
          <w:sz w:val="20"/>
          <w:szCs w:val="20"/>
        </w:rPr>
        <w:t>60</w:t>
      </w:r>
      <w:r w:rsidR="005E6B44" w:rsidRPr="00233D5F">
        <w:rPr>
          <w:rFonts w:asciiTheme="majorHAnsi" w:hAnsiTheme="majorHAnsi" w:cstheme="majorHAnsi"/>
          <w:bCs/>
          <w:color w:val="C00000"/>
          <w:spacing w:val="-1"/>
          <w:sz w:val="20"/>
          <w:szCs w:val="20"/>
        </w:rPr>
        <w:t xml:space="preserve"> minut.</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2FAFF6C" w14:textId="77777777" w:rsidR="005E6B44" w:rsidRPr="009D538D" w:rsidRDefault="005E6B44" w:rsidP="005E6B44">
      <w:pPr>
        <w:spacing w:after="0" w:line="240" w:lineRule="auto"/>
        <w:ind w:right="-108"/>
        <w:jc w:val="both"/>
        <w:rPr>
          <w:rFonts w:asciiTheme="majorHAnsi" w:hAnsiTheme="majorHAnsi" w:cstheme="majorHAnsi"/>
          <w:color w:val="262626" w:themeColor="text1" w:themeTint="D9"/>
          <w:sz w:val="20"/>
          <w:szCs w:val="20"/>
        </w:rPr>
      </w:pPr>
    </w:p>
    <w:p w14:paraId="0225AD47" w14:textId="113F0E50" w:rsidR="005E6B44"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II</w:t>
      </w:r>
    </w:p>
    <w:p w14:paraId="7A752480" w14:textId="77777777" w:rsidR="005E6B44" w:rsidRDefault="005E6B44" w:rsidP="005E6B44">
      <w:pPr>
        <w:autoSpaceDE w:val="0"/>
        <w:spacing w:after="0" w:line="240" w:lineRule="auto"/>
        <w:jc w:val="both"/>
        <w:rPr>
          <w:rFonts w:asciiTheme="majorHAnsi" w:eastAsia="Verdana" w:hAnsiTheme="majorHAnsi" w:cstheme="majorHAnsi"/>
          <w:b/>
          <w:color w:val="C00000"/>
          <w:sz w:val="20"/>
          <w:szCs w:val="20"/>
        </w:rPr>
      </w:pPr>
    </w:p>
    <w:p w14:paraId="7B064D0B" w14:textId="15036B8D" w:rsidR="005E6B44" w:rsidRDefault="005E6B44" w:rsidP="005E6B44">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00487CF1">
        <w:rPr>
          <w:rFonts w:asciiTheme="majorHAnsi" w:eastAsia="Verdana" w:hAnsiTheme="majorHAnsi" w:cstheme="majorHAnsi"/>
          <w:b/>
          <w:color w:val="C00000"/>
          <w:sz w:val="20"/>
          <w:szCs w:val="20"/>
        </w:rPr>
        <w:t>100</w:t>
      </w:r>
      <w:r w:rsidRPr="00020AB0">
        <w:rPr>
          <w:rFonts w:asciiTheme="majorHAnsi" w:eastAsia="Verdana" w:hAnsiTheme="majorHAnsi" w:cstheme="majorHAnsi"/>
          <w:b/>
          <w:color w:val="C00000"/>
          <w:sz w:val="20"/>
          <w:szCs w:val="20"/>
        </w:rPr>
        <w:t>%</w:t>
      </w:r>
    </w:p>
    <w:p w14:paraId="3F41CC46" w14:textId="5A468147" w:rsidR="00487CF1" w:rsidRDefault="00487CF1" w:rsidP="005E6B44">
      <w:pPr>
        <w:autoSpaceDE w:val="0"/>
        <w:spacing w:after="0" w:line="240" w:lineRule="auto"/>
        <w:jc w:val="both"/>
        <w:rPr>
          <w:rFonts w:asciiTheme="majorHAnsi" w:eastAsia="Verdana" w:hAnsiTheme="majorHAnsi" w:cstheme="majorHAnsi"/>
          <w:b/>
          <w:color w:val="C00000"/>
          <w:sz w:val="20"/>
          <w:szCs w:val="20"/>
        </w:rPr>
      </w:pPr>
    </w:p>
    <w:p w14:paraId="2129589B" w14:textId="77777777" w:rsidR="00487CF1" w:rsidRDefault="00487CF1" w:rsidP="00487CF1">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5DDA778E" w14:textId="77777777" w:rsidR="00487CF1" w:rsidRDefault="00487CF1" w:rsidP="005E6B44">
      <w:pPr>
        <w:autoSpaceDE w:val="0"/>
        <w:spacing w:after="0" w:line="240" w:lineRule="auto"/>
        <w:jc w:val="both"/>
        <w:rPr>
          <w:rFonts w:asciiTheme="majorHAnsi" w:eastAsia="Verdana" w:hAnsiTheme="majorHAnsi" w:cstheme="majorHAnsi"/>
          <w:b/>
          <w:color w:val="C00000"/>
          <w:sz w:val="20"/>
          <w:szCs w:val="20"/>
        </w:rPr>
      </w:pPr>
    </w:p>
    <w:p w14:paraId="749DE781"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68C73EDD"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p>
    <w:p w14:paraId="3EC39FFE"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1DDA8D7"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p>
    <w:p w14:paraId="5FA32A94"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1A54DF4"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p>
    <w:p w14:paraId="0DAC497C" w14:textId="77777777" w:rsidR="00487CF1" w:rsidRDefault="00487CF1" w:rsidP="00487CF1">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258BC43C" w14:textId="77777777" w:rsidR="00487CF1" w:rsidRPr="00725A9C" w:rsidRDefault="00487CF1" w:rsidP="00487CF1">
      <w:pPr>
        <w:spacing w:after="0" w:line="240" w:lineRule="auto"/>
        <w:rPr>
          <w:rFonts w:asciiTheme="majorHAnsi" w:hAnsiTheme="majorHAnsi" w:cstheme="majorHAnsi"/>
          <w:color w:val="262626" w:themeColor="text1" w:themeTint="D9"/>
          <w:sz w:val="20"/>
          <w:szCs w:val="20"/>
        </w:rPr>
      </w:pPr>
    </w:p>
    <w:p w14:paraId="506B5EA2" w14:textId="77777777" w:rsidR="00304E2D" w:rsidRPr="00450969" w:rsidRDefault="00304E2D" w:rsidP="00304E2D">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421A42F2" w14:textId="77777777" w:rsidR="00304E2D" w:rsidRPr="00450969" w:rsidRDefault="00304E2D" w:rsidP="00304E2D">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04870C71" w14:textId="77777777" w:rsidR="00304E2D" w:rsidRPr="00450969" w:rsidRDefault="00304E2D" w:rsidP="00304E2D">
      <w:pPr>
        <w:spacing w:after="0" w:line="240" w:lineRule="auto"/>
        <w:ind w:left="2832"/>
        <w:jc w:val="both"/>
        <w:rPr>
          <w:rFonts w:ascii="Calibri Light" w:hAnsi="Calibri Light" w:cs="Calibri Light"/>
          <w:sz w:val="20"/>
          <w:szCs w:val="20"/>
        </w:rPr>
      </w:pPr>
    </w:p>
    <w:p w14:paraId="4BF50C50" w14:textId="77777777" w:rsidR="00304E2D" w:rsidRPr="00450969" w:rsidRDefault="00304E2D" w:rsidP="00304E2D">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 xml:space="preserve">PC = CN/CR x </w:t>
      </w:r>
      <w:r>
        <w:rPr>
          <w:rFonts w:ascii="Calibri Light" w:eastAsia="Verdana" w:hAnsi="Calibri Light" w:cs="Calibri Light"/>
          <w:b/>
          <w:bCs/>
          <w:sz w:val="20"/>
          <w:szCs w:val="20"/>
        </w:rPr>
        <w:t>10</w:t>
      </w:r>
      <w:r w:rsidRPr="00450969">
        <w:rPr>
          <w:rFonts w:ascii="Calibri Light" w:eastAsia="Verdana" w:hAnsi="Calibri Light" w:cs="Calibri Light"/>
          <w:b/>
          <w:bCs/>
          <w:sz w:val="20"/>
          <w:szCs w:val="20"/>
        </w:rPr>
        <w:t>0pkt.</w:t>
      </w:r>
    </w:p>
    <w:p w14:paraId="12E63AEC" w14:textId="77777777" w:rsidR="00304E2D" w:rsidRPr="00450969" w:rsidRDefault="00304E2D" w:rsidP="00304E2D">
      <w:pPr>
        <w:autoSpaceDE w:val="0"/>
        <w:spacing w:after="0" w:line="240" w:lineRule="auto"/>
        <w:jc w:val="both"/>
        <w:rPr>
          <w:rFonts w:ascii="Calibri Light" w:eastAsia="Verdana" w:hAnsi="Calibri Light" w:cs="Calibri Light"/>
          <w:sz w:val="20"/>
          <w:szCs w:val="20"/>
        </w:rPr>
      </w:pPr>
    </w:p>
    <w:p w14:paraId="256F2BC1" w14:textId="77777777" w:rsidR="00304E2D" w:rsidRPr="00450969" w:rsidRDefault="00304E2D" w:rsidP="00304E2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4EE518C" w14:textId="77777777" w:rsidR="00304E2D" w:rsidRPr="00450969" w:rsidRDefault="00304E2D" w:rsidP="00304E2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35BB37CF" w14:textId="77777777" w:rsidR="00304E2D" w:rsidRPr="00450969" w:rsidRDefault="00304E2D" w:rsidP="00304E2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5ABBBC29" w14:textId="77777777" w:rsidR="00487CF1" w:rsidRPr="00020AB0" w:rsidRDefault="00487CF1" w:rsidP="005E6B44">
      <w:pPr>
        <w:autoSpaceDE w:val="0"/>
        <w:spacing w:after="0" w:line="240" w:lineRule="auto"/>
        <w:jc w:val="both"/>
        <w:rPr>
          <w:rFonts w:asciiTheme="majorHAnsi" w:eastAsia="Verdana" w:hAnsiTheme="majorHAnsi" w:cstheme="majorHAnsi"/>
          <w:b/>
          <w:color w:val="C00000"/>
          <w:sz w:val="20"/>
          <w:szCs w:val="20"/>
        </w:rPr>
      </w:pPr>
    </w:p>
    <w:p w14:paraId="0492DD43" w14:textId="77777777" w:rsidR="005E6B44" w:rsidRDefault="005E6B44" w:rsidP="00CC124D">
      <w:pPr>
        <w:spacing w:after="0" w:line="240" w:lineRule="auto"/>
        <w:jc w:val="both"/>
        <w:rPr>
          <w:rFonts w:asciiTheme="majorHAnsi" w:hAnsiTheme="majorHAnsi" w:cstheme="majorHAnsi"/>
          <w:color w:val="262626" w:themeColor="text1" w:themeTint="D9"/>
          <w:sz w:val="20"/>
          <w:szCs w:val="20"/>
        </w:rPr>
      </w:pPr>
    </w:p>
    <w:p w14:paraId="24B00A39" w14:textId="1BCD3F9B" w:rsidR="002A44B9" w:rsidRPr="00304E2D" w:rsidRDefault="002A44B9" w:rsidP="00CC124D">
      <w:pPr>
        <w:spacing w:after="0" w:line="240" w:lineRule="auto"/>
        <w:jc w:val="both"/>
        <w:rPr>
          <w:rFonts w:asciiTheme="majorHAnsi" w:hAnsiTheme="majorHAnsi" w:cstheme="majorHAnsi"/>
          <w:b/>
          <w:bCs/>
          <w:color w:val="262626" w:themeColor="text1" w:themeTint="D9"/>
          <w:sz w:val="20"/>
          <w:szCs w:val="20"/>
          <w:u w:val="single"/>
        </w:rPr>
      </w:pPr>
      <w:r w:rsidRPr="00304E2D">
        <w:rPr>
          <w:rFonts w:asciiTheme="majorHAnsi" w:hAnsiTheme="majorHAnsi" w:cstheme="majorHAnsi"/>
          <w:b/>
          <w:bCs/>
          <w:color w:val="262626" w:themeColor="text1" w:themeTint="D9"/>
          <w:sz w:val="20"/>
          <w:szCs w:val="20"/>
          <w:u w:val="single"/>
        </w:rPr>
        <w:t>Dot. części 1 i części 2</w:t>
      </w:r>
    </w:p>
    <w:p w14:paraId="2C0DD4FB" w14:textId="77777777" w:rsidR="002A44B9" w:rsidRDefault="002A44B9" w:rsidP="00CC124D">
      <w:pPr>
        <w:spacing w:after="0" w:line="240" w:lineRule="auto"/>
        <w:jc w:val="both"/>
        <w:rPr>
          <w:rFonts w:asciiTheme="majorHAnsi" w:hAnsiTheme="majorHAnsi" w:cstheme="majorHAnsi"/>
          <w:color w:val="262626" w:themeColor="text1" w:themeTint="D9"/>
          <w:sz w:val="20"/>
          <w:szCs w:val="20"/>
        </w:rPr>
      </w:pPr>
    </w:p>
    <w:p w14:paraId="5714CF4A" w14:textId="228D603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1FA0FC80"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1" w:history="1">
        <w:r w:rsidR="00F26F5C" w:rsidRPr="00C006FB">
          <w:rPr>
            <w:rStyle w:val="Hipercze"/>
            <w:rFonts w:asciiTheme="majorHAnsi" w:hAnsiTheme="majorHAnsi" w:cstheme="majorHAnsi"/>
            <w:color w:val="4472C4" w:themeColor="accent1"/>
            <w:sz w:val="20"/>
            <w:szCs w:val="20"/>
          </w:rPr>
          <w:t>https://platformazakupowa.pl/pn/gm_pruszkow</w:t>
        </w:r>
      </w:hyperlink>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B24E800"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F26F5C">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4A329A7C"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w:t>
      </w:r>
      <w:r w:rsidR="00F26F5C">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F26F5C">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607255F" w14:textId="2C8A6D49" w:rsidR="005F7A36" w:rsidRPr="009D538D" w:rsidRDefault="00D40CA1" w:rsidP="005F7A3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233D5F" w:rsidRDefault="007F67F5" w:rsidP="00CC124D">
      <w:pPr>
        <w:spacing w:after="0" w:line="240" w:lineRule="auto"/>
        <w:jc w:val="both"/>
        <w:rPr>
          <w:rFonts w:asciiTheme="majorHAnsi" w:hAnsiTheme="majorHAnsi" w:cstheme="majorHAnsi"/>
          <w:b/>
          <w:bCs/>
          <w:color w:val="262626" w:themeColor="text1" w:themeTint="D9"/>
          <w:sz w:val="20"/>
          <w:szCs w:val="20"/>
        </w:rPr>
      </w:pPr>
      <w:r w:rsidRPr="00233D5F">
        <w:rPr>
          <w:rFonts w:asciiTheme="majorHAnsi" w:hAnsiTheme="majorHAnsi" w:cstheme="majorHAnsi"/>
          <w:b/>
          <w:bCs/>
          <w:color w:val="262626" w:themeColor="text1" w:themeTint="D9"/>
          <w:sz w:val="20"/>
          <w:szCs w:val="20"/>
        </w:rPr>
        <w:t xml:space="preserve">8.4/ </w:t>
      </w:r>
      <w:r w:rsidR="00697944" w:rsidRPr="00233D5F">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832509C"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r w:rsidR="00F218FA">
        <w:rPr>
          <w:rFonts w:asciiTheme="majorHAnsi" w:hAnsiTheme="majorHAnsi" w:cstheme="majorHAnsi"/>
          <w:color w:val="262626" w:themeColor="text1" w:themeTint="D9"/>
          <w:sz w:val="20"/>
          <w:szCs w:val="20"/>
        </w:rPr>
        <w:t xml:space="preserve"> dla części I</w:t>
      </w:r>
    </w:p>
    <w:p w14:paraId="57A26A07" w14:textId="1110E051" w:rsidR="00F218FA" w:rsidRDefault="00F218FA"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w:t>
      </w:r>
      <w:r w:rsidR="00AE1F28">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 xml:space="preserve"> – Formularz ofertowy dla Części II</w:t>
      </w:r>
    </w:p>
    <w:p w14:paraId="32B07420" w14:textId="30BA55AA" w:rsidR="00811D2E" w:rsidRDefault="000D50A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w:t>
      </w:r>
      <w:r w:rsidR="00811D2E">
        <w:rPr>
          <w:rFonts w:asciiTheme="majorHAnsi" w:hAnsiTheme="majorHAnsi" w:cstheme="majorHAnsi"/>
          <w:color w:val="262626" w:themeColor="text1" w:themeTint="D9"/>
          <w:sz w:val="20"/>
          <w:szCs w:val="20"/>
        </w:rPr>
        <w:t xml:space="preserve">cznik nr 1a </w:t>
      </w:r>
      <w:r>
        <w:rPr>
          <w:rFonts w:asciiTheme="majorHAnsi" w:hAnsiTheme="majorHAnsi" w:cstheme="majorHAnsi"/>
          <w:color w:val="262626" w:themeColor="text1" w:themeTint="D9"/>
          <w:sz w:val="20"/>
          <w:szCs w:val="20"/>
        </w:rPr>
        <w:t>–</w:t>
      </w:r>
      <w:r w:rsidR="00811D2E">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Formularz cenowy</w:t>
      </w:r>
      <w:r w:rsidR="00304E2D">
        <w:rPr>
          <w:rFonts w:asciiTheme="majorHAnsi" w:hAnsiTheme="majorHAnsi" w:cstheme="majorHAnsi"/>
          <w:color w:val="262626" w:themeColor="text1" w:themeTint="D9"/>
          <w:sz w:val="20"/>
          <w:szCs w:val="20"/>
        </w:rPr>
        <w:t xml:space="preserve"> dla części </w:t>
      </w:r>
      <w:r w:rsidR="00F218FA">
        <w:rPr>
          <w:rFonts w:asciiTheme="majorHAnsi" w:hAnsiTheme="majorHAnsi" w:cstheme="majorHAnsi"/>
          <w:color w:val="262626" w:themeColor="text1" w:themeTint="D9"/>
          <w:sz w:val="20"/>
          <w:szCs w:val="20"/>
        </w:rPr>
        <w:t>I</w:t>
      </w:r>
    </w:p>
    <w:p w14:paraId="4C1BD7CC" w14:textId="224C42D3" w:rsidR="00233D5F" w:rsidRDefault="00233D5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1b – Formularz cenowy dla części </w:t>
      </w:r>
      <w:r w:rsidR="00F218FA">
        <w:rPr>
          <w:rFonts w:asciiTheme="majorHAnsi" w:hAnsiTheme="majorHAnsi" w:cstheme="majorHAnsi"/>
          <w:color w:val="262626" w:themeColor="text1" w:themeTint="D9"/>
          <w:sz w:val="20"/>
          <w:szCs w:val="20"/>
        </w:rPr>
        <w:t>II</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65E5A976" w:rsidR="00FF7463"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sidR="00AC7888">
        <w:rPr>
          <w:rFonts w:asciiTheme="majorHAnsi"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Wzór umowy</w:t>
      </w:r>
      <w:r w:rsidR="00AC7888">
        <w:rPr>
          <w:rFonts w:asciiTheme="majorHAnsi" w:hAnsiTheme="majorHAnsi" w:cstheme="majorHAnsi"/>
          <w:color w:val="262626" w:themeColor="text1" w:themeTint="D9"/>
          <w:sz w:val="20"/>
          <w:szCs w:val="20"/>
        </w:rPr>
        <w:t xml:space="preserve"> dla części </w:t>
      </w:r>
      <w:r w:rsidR="00F218FA">
        <w:rPr>
          <w:rFonts w:asciiTheme="majorHAnsi" w:hAnsiTheme="majorHAnsi" w:cstheme="majorHAnsi"/>
          <w:color w:val="262626" w:themeColor="text1" w:themeTint="D9"/>
          <w:sz w:val="20"/>
          <w:szCs w:val="20"/>
        </w:rPr>
        <w:t>I</w:t>
      </w:r>
    </w:p>
    <w:p w14:paraId="15735753" w14:textId="1A2AA2F6" w:rsidR="00AC7888" w:rsidRPr="009D538D" w:rsidRDefault="00AC7888"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Pr>
          <w:rFonts w:asciiTheme="majorHAnsi"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dla części </w:t>
      </w:r>
      <w:r w:rsidR="00F218FA">
        <w:rPr>
          <w:rFonts w:asciiTheme="majorHAnsi" w:hAnsiTheme="majorHAnsi" w:cstheme="majorHAnsi"/>
          <w:color w:val="262626" w:themeColor="text1" w:themeTint="D9"/>
          <w:sz w:val="20"/>
          <w:szCs w:val="20"/>
        </w:rPr>
        <w:t>II</w:t>
      </w:r>
    </w:p>
    <w:p w14:paraId="03C620E1" w14:textId="30486088" w:rsidR="00E47AFB" w:rsidRDefault="00FF7463" w:rsidP="00E47AFB">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Załącznik nr 5</w:t>
      </w:r>
      <w:r w:rsidR="00EF381F">
        <w:rPr>
          <w:rFonts w:asciiTheme="majorHAnsi" w:hAnsiTheme="majorHAnsi" w:cstheme="majorHAnsi"/>
          <w:color w:val="262626" w:themeColor="text1" w:themeTint="D9"/>
          <w:sz w:val="20"/>
          <w:szCs w:val="20"/>
        </w:rPr>
        <w:t>a</w:t>
      </w:r>
      <w:r w:rsidRPr="00DB7403">
        <w:rPr>
          <w:rFonts w:asciiTheme="majorHAnsi" w:hAnsiTheme="majorHAnsi" w:cstheme="majorHAnsi"/>
          <w:color w:val="262626" w:themeColor="text1" w:themeTint="D9"/>
          <w:sz w:val="20"/>
          <w:szCs w:val="20"/>
        </w:rPr>
        <w:t xml:space="preserve"> – </w:t>
      </w:r>
      <w:r w:rsidR="00E47AFB" w:rsidRPr="00DB7403">
        <w:rPr>
          <w:rFonts w:asciiTheme="majorHAnsi" w:hAnsiTheme="majorHAnsi" w:cstheme="majorHAnsi"/>
          <w:color w:val="262626" w:themeColor="text1" w:themeTint="D9"/>
          <w:sz w:val="20"/>
          <w:szCs w:val="20"/>
        </w:rPr>
        <w:t xml:space="preserve">Wykaz </w:t>
      </w:r>
      <w:r w:rsidR="00DB7403" w:rsidRPr="00DB7403">
        <w:rPr>
          <w:rFonts w:asciiTheme="majorHAnsi" w:hAnsiTheme="majorHAnsi" w:cstheme="majorHAnsi"/>
          <w:color w:val="262626" w:themeColor="text1" w:themeTint="D9"/>
          <w:sz w:val="20"/>
          <w:szCs w:val="20"/>
        </w:rPr>
        <w:t>narzędzi</w:t>
      </w:r>
      <w:r w:rsidR="00EF381F">
        <w:rPr>
          <w:rFonts w:asciiTheme="majorHAnsi" w:hAnsiTheme="majorHAnsi" w:cstheme="majorHAnsi"/>
          <w:color w:val="262626" w:themeColor="text1" w:themeTint="D9"/>
          <w:sz w:val="20"/>
          <w:szCs w:val="20"/>
        </w:rPr>
        <w:t xml:space="preserve"> dla Części I</w:t>
      </w:r>
    </w:p>
    <w:p w14:paraId="335E4D38" w14:textId="01193A6A" w:rsidR="00EF381F" w:rsidRPr="00DB7403" w:rsidRDefault="00EF381F" w:rsidP="00E47AF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5b – Wykaz narzędzi dla Części II</w:t>
      </w:r>
    </w:p>
    <w:p w14:paraId="62E8048B" w14:textId="3589BBF2" w:rsidR="007F67F5" w:rsidRPr="00C01827" w:rsidRDefault="00E47AFB" w:rsidP="00CC124D">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w:t>
      </w:r>
      <w:r w:rsidR="00FF7463" w:rsidRPr="00C01827">
        <w:rPr>
          <w:rFonts w:asciiTheme="majorHAnsi" w:hAnsiTheme="majorHAnsi" w:cstheme="majorHAnsi"/>
          <w:strike/>
          <w:color w:val="262626" w:themeColor="text1" w:themeTint="D9"/>
          <w:sz w:val="20"/>
          <w:szCs w:val="20"/>
        </w:rPr>
        <w:t>n</w:t>
      </w:r>
      <w:r w:rsidRPr="00C01827">
        <w:rPr>
          <w:rFonts w:asciiTheme="majorHAnsi" w:hAnsiTheme="majorHAnsi" w:cstheme="majorHAnsi"/>
          <w:strike/>
          <w:color w:val="262626" w:themeColor="text1" w:themeTint="D9"/>
          <w:sz w:val="20"/>
          <w:szCs w:val="20"/>
        </w:rPr>
        <w:t xml:space="preserve">r </w:t>
      </w:r>
      <w:r w:rsidR="00FF7463" w:rsidRPr="00C01827">
        <w:rPr>
          <w:rFonts w:asciiTheme="majorHAnsi" w:hAnsiTheme="majorHAnsi" w:cstheme="majorHAnsi"/>
          <w:strike/>
          <w:color w:val="262626" w:themeColor="text1" w:themeTint="D9"/>
          <w:sz w:val="20"/>
          <w:szCs w:val="20"/>
        </w:rPr>
        <w:t>6</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 xml:space="preserve">– </w:t>
      </w:r>
      <w:r w:rsidRPr="00C01827">
        <w:rPr>
          <w:rFonts w:asciiTheme="majorHAnsi" w:hAnsiTheme="majorHAnsi" w:cstheme="majorHAnsi"/>
          <w:strike/>
          <w:color w:val="262626" w:themeColor="text1" w:themeTint="D9"/>
          <w:sz w:val="20"/>
          <w:szCs w:val="20"/>
        </w:rPr>
        <w:t>Wykaz osób, które będą uczestniczyć w wykonywaniu przedmiotu zamówienia</w:t>
      </w:r>
      <w:r w:rsidR="00DB7403" w:rsidRPr="00C01827">
        <w:rPr>
          <w:rFonts w:asciiTheme="majorHAnsi" w:hAnsiTheme="majorHAnsi" w:cstheme="majorHAnsi"/>
          <w:strike/>
          <w:color w:val="262626" w:themeColor="text1" w:themeTint="D9"/>
          <w:sz w:val="20"/>
          <w:szCs w:val="20"/>
        </w:rPr>
        <w:t xml:space="preserve"> (jeżeli dotyczy)</w:t>
      </w:r>
    </w:p>
    <w:p w14:paraId="7A033A29" w14:textId="77777777" w:rsidR="00E47AFB" w:rsidRPr="00DB7403" w:rsidRDefault="00E47AFB" w:rsidP="00CC124D">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Załącznik nr </w:t>
      </w:r>
      <w:r w:rsidR="00FF7463" w:rsidRPr="00DB7403">
        <w:rPr>
          <w:rFonts w:asciiTheme="majorHAnsi" w:hAnsiTheme="majorHAnsi" w:cstheme="majorHAnsi"/>
          <w:color w:val="262626" w:themeColor="text1" w:themeTint="D9"/>
          <w:sz w:val="20"/>
          <w:szCs w:val="20"/>
        </w:rPr>
        <w:t>7</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C01827" w:rsidRDefault="004D5F48" w:rsidP="004D5F48">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nr </w:t>
      </w:r>
      <w:r w:rsidR="00FF7463" w:rsidRPr="00C01827">
        <w:rPr>
          <w:rFonts w:asciiTheme="majorHAnsi" w:hAnsiTheme="majorHAnsi" w:cstheme="majorHAnsi"/>
          <w:strike/>
          <w:color w:val="262626" w:themeColor="text1" w:themeTint="D9"/>
          <w:sz w:val="20"/>
          <w:szCs w:val="20"/>
        </w:rPr>
        <w:t>8</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w:t>
      </w:r>
      <w:r w:rsidRPr="00C01827">
        <w:rPr>
          <w:rFonts w:asciiTheme="majorHAnsi" w:hAnsiTheme="majorHAnsi" w:cstheme="majorHAnsi"/>
          <w:strike/>
          <w:color w:val="262626" w:themeColor="text1" w:themeTint="D9"/>
          <w:sz w:val="20"/>
          <w:szCs w:val="20"/>
        </w:rPr>
        <w:t xml:space="preserve"> </w:t>
      </w:r>
      <w:r w:rsidR="00323F73" w:rsidRPr="00C01827">
        <w:rPr>
          <w:rFonts w:asciiTheme="majorHAnsi" w:hAnsiTheme="majorHAnsi" w:cstheme="majorHAnsi"/>
          <w:strike/>
          <w:color w:val="262626" w:themeColor="text1" w:themeTint="D9"/>
          <w:sz w:val="20"/>
          <w:szCs w:val="20"/>
        </w:rPr>
        <w:t>D</w:t>
      </w:r>
      <w:r w:rsidR="00FF7463" w:rsidRPr="00C01827">
        <w:rPr>
          <w:rFonts w:asciiTheme="majorHAnsi" w:hAnsiTheme="majorHAnsi" w:cstheme="majorHAnsi"/>
          <w:strike/>
          <w:color w:val="262626" w:themeColor="text1" w:themeTint="D9"/>
          <w:sz w:val="20"/>
          <w:szCs w:val="20"/>
        </w:rPr>
        <w:t xml:space="preserve">okumentacja </w:t>
      </w:r>
      <w:r w:rsidR="00323F73" w:rsidRPr="00C01827">
        <w:rPr>
          <w:rFonts w:asciiTheme="majorHAnsi" w:hAnsiTheme="majorHAnsi" w:cstheme="majorHAnsi"/>
          <w:strike/>
          <w:color w:val="262626" w:themeColor="text1" w:themeTint="D9"/>
          <w:sz w:val="20"/>
          <w:szCs w:val="20"/>
        </w:rPr>
        <w:t>T</w:t>
      </w:r>
      <w:r w:rsidR="00FF7463" w:rsidRPr="00C01827">
        <w:rPr>
          <w:rFonts w:asciiTheme="majorHAnsi" w:hAnsiTheme="majorHAnsi" w:cstheme="majorHAnsi"/>
          <w:strike/>
          <w:color w:val="262626" w:themeColor="text1" w:themeTint="D9"/>
          <w:sz w:val="20"/>
          <w:szCs w:val="20"/>
        </w:rPr>
        <w:t>echniczna</w:t>
      </w:r>
      <w:r w:rsidR="00756A4E" w:rsidRPr="00C01827">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2"/>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46A85" w14:textId="77777777" w:rsidR="00233A7F" w:rsidRDefault="00233A7F">
      <w:r>
        <w:separator/>
      </w:r>
    </w:p>
  </w:endnote>
  <w:endnote w:type="continuationSeparator" w:id="0">
    <w:p w14:paraId="5299EB2A" w14:textId="77777777" w:rsidR="00233A7F" w:rsidRDefault="0023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00"/>
    <w:family w:val="auto"/>
    <w:pitch w:val="default"/>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08845965" w:rsidR="00C17E0E" w:rsidRPr="00DB36CB" w:rsidRDefault="00C17E0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53531">
      <w:rPr>
        <w:rFonts w:ascii="Calibri Light" w:hAnsi="Calibri Light" w:cs="Calibri"/>
        <w:b/>
        <w:color w:val="808080"/>
        <w:sz w:val="18"/>
        <w:szCs w:val="18"/>
      </w:rPr>
      <w:t>52.</w:t>
    </w:r>
    <w:r w:rsidRPr="00DB36CB">
      <w:rPr>
        <w:rFonts w:ascii="Calibri Light" w:hAnsi="Calibri Light" w:cs="Calibri"/>
        <w:b/>
        <w:color w:val="808080"/>
        <w:sz w:val="18"/>
        <w:szCs w:val="18"/>
      </w:rPr>
      <w:t>202</w:t>
    </w:r>
    <w:r w:rsidR="00653531">
      <w:rPr>
        <w:rFonts w:ascii="Calibri Light" w:hAnsi="Calibri Light" w:cs="Calibri"/>
        <w:b/>
        <w:color w:val="808080"/>
        <w:sz w:val="18"/>
        <w:szCs w:val="18"/>
      </w:rPr>
      <w:t>3</w:t>
    </w:r>
  </w:p>
  <w:p w14:paraId="3887C608" w14:textId="77777777" w:rsidR="00C17E0E" w:rsidRPr="00DB36CB" w:rsidRDefault="00C17E0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C17E0E" w:rsidRPr="00DB36CB" w:rsidRDefault="00C17E0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C17E0E" w:rsidRPr="00796F95" w:rsidRDefault="00C17E0E">
    <w:pPr>
      <w:pStyle w:val="Stopka"/>
      <w:shd w:val="clear" w:color="auto" w:fill="FFFFFF"/>
      <w:rPr>
        <w:rFonts w:ascii="Calibri Light" w:hAnsi="Calibri Light" w:cs="Tahoma"/>
        <w:b/>
        <w:color w:val="808080"/>
      </w:rPr>
    </w:pPr>
  </w:p>
  <w:p w14:paraId="7C5DD88E" w14:textId="77777777" w:rsidR="00C17E0E" w:rsidRPr="00DB36CB" w:rsidRDefault="00C17E0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730016">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C17E0E" w:rsidRDefault="00C17E0E">
    <w:pPr>
      <w:pStyle w:val="Stopka"/>
      <w:shd w:val="clear" w:color="auto" w:fill="FFFFFF"/>
      <w:rPr>
        <w:rFonts w:ascii="Bookman Old Style" w:hAnsi="Bookman Old Style" w:cs="Tahoma"/>
        <w:b/>
        <w:color w:val="808080"/>
        <w:sz w:val="16"/>
        <w:szCs w:val="16"/>
      </w:rPr>
    </w:pPr>
  </w:p>
  <w:p w14:paraId="23411ADA" w14:textId="77777777" w:rsidR="00C17E0E" w:rsidRDefault="00C17E0E"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4B7ED" w14:textId="77777777" w:rsidR="00233A7F" w:rsidRDefault="00233A7F">
      <w:r>
        <w:separator/>
      </w:r>
    </w:p>
  </w:footnote>
  <w:footnote w:type="continuationSeparator" w:id="0">
    <w:p w14:paraId="3F4EDF70" w14:textId="77777777" w:rsidR="00233A7F" w:rsidRDefault="00233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4962BCD"/>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5"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2939479">
    <w:abstractNumId w:val="7"/>
  </w:num>
  <w:num w:numId="2" w16cid:durableId="1093018145">
    <w:abstractNumId w:val="12"/>
  </w:num>
  <w:num w:numId="3" w16cid:durableId="1082219296">
    <w:abstractNumId w:val="10"/>
  </w:num>
  <w:num w:numId="4" w16cid:durableId="73820850">
    <w:abstractNumId w:val="11"/>
  </w:num>
  <w:num w:numId="5" w16cid:durableId="1614750428">
    <w:abstractNumId w:val="15"/>
  </w:num>
  <w:num w:numId="6" w16cid:durableId="6924566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0874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7126236">
    <w:abstractNumId w:val="18"/>
  </w:num>
  <w:num w:numId="9" w16cid:durableId="954403300">
    <w:abstractNumId w:val="9"/>
  </w:num>
  <w:num w:numId="10" w16cid:durableId="1573272018">
    <w:abstractNumId w:val="13"/>
  </w:num>
  <w:num w:numId="11" w16cid:durableId="970091933">
    <w:abstractNumId w:val="14"/>
    <w:lvlOverride w:ilvl="0">
      <w:startOverride w:val="1"/>
    </w:lvlOverride>
    <w:lvlOverride w:ilvl="1"/>
    <w:lvlOverride w:ilvl="2"/>
    <w:lvlOverride w:ilvl="3"/>
    <w:lvlOverride w:ilvl="4"/>
    <w:lvlOverride w:ilvl="5"/>
    <w:lvlOverride w:ilvl="6"/>
    <w:lvlOverride w:ilvl="7"/>
    <w:lvlOverride w:ilvl="8"/>
  </w:num>
  <w:num w:numId="12" w16cid:durableId="170413632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27962"/>
    <w:rsid w:val="00032AA1"/>
    <w:rsid w:val="00032D55"/>
    <w:rsid w:val="00034E71"/>
    <w:rsid w:val="0003716D"/>
    <w:rsid w:val="0004186D"/>
    <w:rsid w:val="000438E1"/>
    <w:rsid w:val="0004549C"/>
    <w:rsid w:val="00045F92"/>
    <w:rsid w:val="00046753"/>
    <w:rsid w:val="000478C7"/>
    <w:rsid w:val="0005149C"/>
    <w:rsid w:val="00051FCD"/>
    <w:rsid w:val="00055D4E"/>
    <w:rsid w:val="000611D1"/>
    <w:rsid w:val="000647ED"/>
    <w:rsid w:val="00064A80"/>
    <w:rsid w:val="00064C97"/>
    <w:rsid w:val="00065EC7"/>
    <w:rsid w:val="00067173"/>
    <w:rsid w:val="0007079D"/>
    <w:rsid w:val="00071513"/>
    <w:rsid w:val="00072885"/>
    <w:rsid w:val="00076B1B"/>
    <w:rsid w:val="00080565"/>
    <w:rsid w:val="00081C01"/>
    <w:rsid w:val="000851C1"/>
    <w:rsid w:val="00086B42"/>
    <w:rsid w:val="00092C73"/>
    <w:rsid w:val="0009792D"/>
    <w:rsid w:val="00097F9E"/>
    <w:rsid w:val="000A030D"/>
    <w:rsid w:val="000A1CAF"/>
    <w:rsid w:val="000A44D7"/>
    <w:rsid w:val="000A6363"/>
    <w:rsid w:val="000A6526"/>
    <w:rsid w:val="000A6A9F"/>
    <w:rsid w:val="000A7AC4"/>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895"/>
    <w:rsid w:val="000E5F12"/>
    <w:rsid w:val="000E68B1"/>
    <w:rsid w:val="000E7D09"/>
    <w:rsid w:val="000F0B99"/>
    <w:rsid w:val="000F1996"/>
    <w:rsid w:val="000F59D0"/>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35BA"/>
    <w:rsid w:val="00114531"/>
    <w:rsid w:val="00115CE6"/>
    <w:rsid w:val="001169A9"/>
    <w:rsid w:val="00116FA3"/>
    <w:rsid w:val="00117BFF"/>
    <w:rsid w:val="00117D13"/>
    <w:rsid w:val="0012028C"/>
    <w:rsid w:val="00123246"/>
    <w:rsid w:val="00123912"/>
    <w:rsid w:val="001246B6"/>
    <w:rsid w:val="001246BA"/>
    <w:rsid w:val="00124972"/>
    <w:rsid w:val="001251C3"/>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191"/>
    <w:rsid w:val="001A750B"/>
    <w:rsid w:val="001B04F9"/>
    <w:rsid w:val="001B08EF"/>
    <w:rsid w:val="001B1C87"/>
    <w:rsid w:val="001B5AAA"/>
    <w:rsid w:val="001B65BD"/>
    <w:rsid w:val="001B66CB"/>
    <w:rsid w:val="001B6989"/>
    <w:rsid w:val="001B7084"/>
    <w:rsid w:val="001C05F9"/>
    <w:rsid w:val="001C1831"/>
    <w:rsid w:val="001C1F89"/>
    <w:rsid w:val="001C3E1D"/>
    <w:rsid w:val="001C3F70"/>
    <w:rsid w:val="001C419A"/>
    <w:rsid w:val="001C42BB"/>
    <w:rsid w:val="001C4EEA"/>
    <w:rsid w:val="001C59D4"/>
    <w:rsid w:val="001C625D"/>
    <w:rsid w:val="001C64D6"/>
    <w:rsid w:val="001C658A"/>
    <w:rsid w:val="001C7A0B"/>
    <w:rsid w:val="001D1517"/>
    <w:rsid w:val="001D1BA7"/>
    <w:rsid w:val="001D1BE7"/>
    <w:rsid w:val="001D2CDA"/>
    <w:rsid w:val="001D38D8"/>
    <w:rsid w:val="001D6010"/>
    <w:rsid w:val="001D7ADC"/>
    <w:rsid w:val="001D7DE0"/>
    <w:rsid w:val="001D7FC5"/>
    <w:rsid w:val="001E0BF7"/>
    <w:rsid w:val="001E2A6B"/>
    <w:rsid w:val="001E4CF4"/>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5018"/>
    <w:rsid w:val="00231E84"/>
    <w:rsid w:val="00233A7F"/>
    <w:rsid w:val="00233D5F"/>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3140"/>
    <w:rsid w:val="002B4162"/>
    <w:rsid w:val="002C0194"/>
    <w:rsid w:val="002C02A0"/>
    <w:rsid w:val="002C068E"/>
    <w:rsid w:val="002C2032"/>
    <w:rsid w:val="002C26D4"/>
    <w:rsid w:val="002C2F56"/>
    <w:rsid w:val="002C433E"/>
    <w:rsid w:val="002C505D"/>
    <w:rsid w:val="002C5460"/>
    <w:rsid w:val="002D0892"/>
    <w:rsid w:val="002D15B7"/>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1CB4"/>
    <w:rsid w:val="0030474A"/>
    <w:rsid w:val="00304946"/>
    <w:rsid w:val="00304966"/>
    <w:rsid w:val="00304E2D"/>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3C79"/>
    <w:rsid w:val="003455C0"/>
    <w:rsid w:val="00346EC2"/>
    <w:rsid w:val="00352D31"/>
    <w:rsid w:val="00353B4B"/>
    <w:rsid w:val="00355F8A"/>
    <w:rsid w:val="003605E7"/>
    <w:rsid w:val="00360B6A"/>
    <w:rsid w:val="003611F2"/>
    <w:rsid w:val="003615C5"/>
    <w:rsid w:val="00361659"/>
    <w:rsid w:val="0036278B"/>
    <w:rsid w:val="0036365F"/>
    <w:rsid w:val="00365DA3"/>
    <w:rsid w:val="00370065"/>
    <w:rsid w:val="0037020D"/>
    <w:rsid w:val="00371B72"/>
    <w:rsid w:val="00371F3D"/>
    <w:rsid w:val="003726FB"/>
    <w:rsid w:val="00372995"/>
    <w:rsid w:val="00375809"/>
    <w:rsid w:val="00376936"/>
    <w:rsid w:val="00377CCA"/>
    <w:rsid w:val="00386FDA"/>
    <w:rsid w:val="00387D4D"/>
    <w:rsid w:val="00391460"/>
    <w:rsid w:val="0039406E"/>
    <w:rsid w:val="00395CA3"/>
    <w:rsid w:val="003A0685"/>
    <w:rsid w:val="003A0802"/>
    <w:rsid w:val="003A263F"/>
    <w:rsid w:val="003A3D6F"/>
    <w:rsid w:val="003A67D9"/>
    <w:rsid w:val="003B2B43"/>
    <w:rsid w:val="003B2B9C"/>
    <w:rsid w:val="003B4A33"/>
    <w:rsid w:val="003B54F1"/>
    <w:rsid w:val="003B5D43"/>
    <w:rsid w:val="003C0275"/>
    <w:rsid w:val="003C0C17"/>
    <w:rsid w:val="003C2A6D"/>
    <w:rsid w:val="003C44B2"/>
    <w:rsid w:val="003C527B"/>
    <w:rsid w:val="003C543C"/>
    <w:rsid w:val="003C5B41"/>
    <w:rsid w:val="003D00DF"/>
    <w:rsid w:val="003D0218"/>
    <w:rsid w:val="003D0410"/>
    <w:rsid w:val="003D3711"/>
    <w:rsid w:val="003D6B0C"/>
    <w:rsid w:val="003D6F1E"/>
    <w:rsid w:val="003D75BE"/>
    <w:rsid w:val="003E3D61"/>
    <w:rsid w:val="003E4969"/>
    <w:rsid w:val="003E4B3A"/>
    <w:rsid w:val="003F052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7640D"/>
    <w:rsid w:val="00481909"/>
    <w:rsid w:val="004824DF"/>
    <w:rsid w:val="00482965"/>
    <w:rsid w:val="0048501B"/>
    <w:rsid w:val="00487CF1"/>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0A9C"/>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E6F0E"/>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2D7"/>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403"/>
    <w:rsid w:val="005A1691"/>
    <w:rsid w:val="005A1AC7"/>
    <w:rsid w:val="005A2CA2"/>
    <w:rsid w:val="005A2E46"/>
    <w:rsid w:val="005A2FB4"/>
    <w:rsid w:val="005A53E2"/>
    <w:rsid w:val="005B0370"/>
    <w:rsid w:val="005B1325"/>
    <w:rsid w:val="005B2F1B"/>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5F7BD4"/>
    <w:rsid w:val="006014B3"/>
    <w:rsid w:val="00601652"/>
    <w:rsid w:val="0060364B"/>
    <w:rsid w:val="006039FA"/>
    <w:rsid w:val="00603D94"/>
    <w:rsid w:val="006056A3"/>
    <w:rsid w:val="006062A3"/>
    <w:rsid w:val="00607769"/>
    <w:rsid w:val="006101D0"/>
    <w:rsid w:val="00610B29"/>
    <w:rsid w:val="0061260A"/>
    <w:rsid w:val="00613F77"/>
    <w:rsid w:val="00614BA4"/>
    <w:rsid w:val="00615A91"/>
    <w:rsid w:val="00617139"/>
    <w:rsid w:val="00621623"/>
    <w:rsid w:val="0062164B"/>
    <w:rsid w:val="00621B56"/>
    <w:rsid w:val="00622246"/>
    <w:rsid w:val="0062321E"/>
    <w:rsid w:val="0062327E"/>
    <w:rsid w:val="006248BA"/>
    <w:rsid w:val="00624DB6"/>
    <w:rsid w:val="006322BC"/>
    <w:rsid w:val="00632DC1"/>
    <w:rsid w:val="0063300B"/>
    <w:rsid w:val="00633CED"/>
    <w:rsid w:val="00635A16"/>
    <w:rsid w:val="00635C3E"/>
    <w:rsid w:val="00637D3D"/>
    <w:rsid w:val="00640AC3"/>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353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6C33"/>
    <w:rsid w:val="006B7827"/>
    <w:rsid w:val="006C16A6"/>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33"/>
    <w:rsid w:val="0070529D"/>
    <w:rsid w:val="00707497"/>
    <w:rsid w:val="007109BF"/>
    <w:rsid w:val="00710F6A"/>
    <w:rsid w:val="00714F4C"/>
    <w:rsid w:val="007157C3"/>
    <w:rsid w:val="00715AC4"/>
    <w:rsid w:val="0071673D"/>
    <w:rsid w:val="007224D9"/>
    <w:rsid w:val="00723012"/>
    <w:rsid w:val="00724CE2"/>
    <w:rsid w:val="00724F7B"/>
    <w:rsid w:val="00725A9C"/>
    <w:rsid w:val="00725CAE"/>
    <w:rsid w:val="00726751"/>
    <w:rsid w:val="00726B7A"/>
    <w:rsid w:val="00730016"/>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3C74"/>
    <w:rsid w:val="00795652"/>
    <w:rsid w:val="00796F95"/>
    <w:rsid w:val="007A0700"/>
    <w:rsid w:val="007A1331"/>
    <w:rsid w:val="007A184C"/>
    <w:rsid w:val="007A387A"/>
    <w:rsid w:val="007A4314"/>
    <w:rsid w:val="007A4859"/>
    <w:rsid w:val="007B0350"/>
    <w:rsid w:val="007B34A7"/>
    <w:rsid w:val="007B3A1C"/>
    <w:rsid w:val="007B4007"/>
    <w:rsid w:val="007B4F90"/>
    <w:rsid w:val="007B5637"/>
    <w:rsid w:val="007C003F"/>
    <w:rsid w:val="007C0EBA"/>
    <w:rsid w:val="007C16A6"/>
    <w:rsid w:val="007C16AE"/>
    <w:rsid w:val="007C323B"/>
    <w:rsid w:val="007C4812"/>
    <w:rsid w:val="007C50EB"/>
    <w:rsid w:val="007C533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1CC"/>
    <w:rsid w:val="0081066A"/>
    <w:rsid w:val="00810B24"/>
    <w:rsid w:val="00811D2E"/>
    <w:rsid w:val="0081236B"/>
    <w:rsid w:val="00812DCC"/>
    <w:rsid w:val="008135F7"/>
    <w:rsid w:val="008138E0"/>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367"/>
    <w:rsid w:val="00851A94"/>
    <w:rsid w:val="00851FBE"/>
    <w:rsid w:val="00852AF0"/>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3CC3"/>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B77"/>
    <w:rsid w:val="008F2C7F"/>
    <w:rsid w:val="008F4858"/>
    <w:rsid w:val="008F5656"/>
    <w:rsid w:val="008F7432"/>
    <w:rsid w:val="008F7451"/>
    <w:rsid w:val="008F7593"/>
    <w:rsid w:val="008F7F6F"/>
    <w:rsid w:val="0090131B"/>
    <w:rsid w:val="009041E9"/>
    <w:rsid w:val="00904E56"/>
    <w:rsid w:val="00905A17"/>
    <w:rsid w:val="00905EB9"/>
    <w:rsid w:val="0090737D"/>
    <w:rsid w:val="00914C05"/>
    <w:rsid w:val="00914DC8"/>
    <w:rsid w:val="00915255"/>
    <w:rsid w:val="0091707B"/>
    <w:rsid w:val="009173B1"/>
    <w:rsid w:val="0091770C"/>
    <w:rsid w:val="009221D3"/>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5E8A"/>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2C01"/>
    <w:rsid w:val="0098316A"/>
    <w:rsid w:val="00984E3B"/>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15E"/>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5E16"/>
    <w:rsid w:val="00A9717D"/>
    <w:rsid w:val="00AA1E97"/>
    <w:rsid w:val="00AA3EB8"/>
    <w:rsid w:val="00AA4279"/>
    <w:rsid w:val="00AA43F1"/>
    <w:rsid w:val="00AA46D0"/>
    <w:rsid w:val="00AA499E"/>
    <w:rsid w:val="00AA7F60"/>
    <w:rsid w:val="00AB13FE"/>
    <w:rsid w:val="00AB265F"/>
    <w:rsid w:val="00AB35C8"/>
    <w:rsid w:val="00AB4106"/>
    <w:rsid w:val="00AB5360"/>
    <w:rsid w:val="00AC0243"/>
    <w:rsid w:val="00AC107B"/>
    <w:rsid w:val="00AC7888"/>
    <w:rsid w:val="00AC7DB7"/>
    <w:rsid w:val="00AD19FE"/>
    <w:rsid w:val="00AD2DB9"/>
    <w:rsid w:val="00AD4B24"/>
    <w:rsid w:val="00AE1F28"/>
    <w:rsid w:val="00AE3291"/>
    <w:rsid w:val="00AE50BC"/>
    <w:rsid w:val="00AE5649"/>
    <w:rsid w:val="00AE5B2E"/>
    <w:rsid w:val="00AE65FD"/>
    <w:rsid w:val="00AF2BAB"/>
    <w:rsid w:val="00AF378B"/>
    <w:rsid w:val="00AF3EF9"/>
    <w:rsid w:val="00AF45F1"/>
    <w:rsid w:val="00AF5365"/>
    <w:rsid w:val="00B002B1"/>
    <w:rsid w:val="00B003B2"/>
    <w:rsid w:val="00B016F3"/>
    <w:rsid w:val="00B0205F"/>
    <w:rsid w:val="00B03E31"/>
    <w:rsid w:val="00B061C8"/>
    <w:rsid w:val="00B10FA5"/>
    <w:rsid w:val="00B13C96"/>
    <w:rsid w:val="00B15106"/>
    <w:rsid w:val="00B1641B"/>
    <w:rsid w:val="00B16DE9"/>
    <w:rsid w:val="00B171D2"/>
    <w:rsid w:val="00B17FDE"/>
    <w:rsid w:val="00B17FED"/>
    <w:rsid w:val="00B20F9E"/>
    <w:rsid w:val="00B212A0"/>
    <w:rsid w:val="00B21347"/>
    <w:rsid w:val="00B220C3"/>
    <w:rsid w:val="00B24F00"/>
    <w:rsid w:val="00B26E3B"/>
    <w:rsid w:val="00B276F9"/>
    <w:rsid w:val="00B27C81"/>
    <w:rsid w:val="00B30E13"/>
    <w:rsid w:val="00B30ED3"/>
    <w:rsid w:val="00B30F0F"/>
    <w:rsid w:val="00B3164A"/>
    <w:rsid w:val="00B31D44"/>
    <w:rsid w:val="00B329DA"/>
    <w:rsid w:val="00B34434"/>
    <w:rsid w:val="00B34E4C"/>
    <w:rsid w:val="00B4218E"/>
    <w:rsid w:val="00B433CA"/>
    <w:rsid w:val="00B43977"/>
    <w:rsid w:val="00B44432"/>
    <w:rsid w:val="00B44E53"/>
    <w:rsid w:val="00B46FC7"/>
    <w:rsid w:val="00B4725E"/>
    <w:rsid w:val="00B474CB"/>
    <w:rsid w:val="00B53C09"/>
    <w:rsid w:val="00B5474C"/>
    <w:rsid w:val="00B55C77"/>
    <w:rsid w:val="00B55F90"/>
    <w:rsid w:val="00B56715"/>
    <w:rsid w:val="00B56E13"/>
    <w:rsid w:val="00B572C1"/>
    <w:rsid w:val="00B60CC7"/>
    <w:rsid w:val="00B61B21"/>
    <w:rsid w:val="00B628B1"/>
    <w:rsid w:val="00B67C17"/>
    <w:rsid w:val="00B70A0B"/>
    <w:rsid w:val="00B70B28"/>
    <w:rsid w:val="00B71232"/>
    <w:rsid w:val="00B729A7"/>
    <w:rsid w:val="00B73143"/>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76D"/>
    <w:rsid w:val="00BD18B9"/>
    <w:rsid w:val="00BD61F3"/>
    <w:rsid w:val="00BD779B"/>
    <w:rsid w:val="00BD7F4C"/>
    <w:rsid w:val="00BE1D0F"/>
    <w:rsid w:val="00BE25BC"/>
    <w:rsid w:val="00BF0C02"/>
    <w:rsid w:val="00BF2923"/>
    <w:rsid w:val="00BF5131"/>
    <w:rsid w:val="00BF5981"/>
    <w:rsid w:val="00BF6C88"/>
    <w:rsid w:val="00BF704A"/>
    <w:rsid w:val="00C0047A"/>
    <w:rsid w:val="00C006DF"/>
    <w:rsid w:val="00C006FB"/>
    <w:rsid w:val="00C014E4"/>
    <w:rsid w:val="00C01827"/>
    <w:rsid w:val="00C03B31"/>
    <w:rsid w:val="00C04813"/>
    <w:rsid w:val="00C05889"/>
    <w:rsid w:val="00C05CD5"/>
    <w:rsid w:val="00C06B5E"/>
    <w:rsid w:val="00C06B9D"/>
    <w:rsid w:val="00C06F45"/>
    <w:rsid w:val="00C15430"/>
    <w:rsid w:val="00C164E0"/>
    <w:rsid w:val="00C17E0E"/>
    <w:rsid w:val="00C17EF8"/>
    <w:rsid w:val="00C2259A"/>
    <w:rsid w:val="00C226CE"/>
    <w:rsid w:val="00C22B85"/>
    <w:rsid w:val="00C236B8"/>
    <w:rsid w:val="00C23C54"/>
    <w:rsid w:val="00C23E23"/>
    <w:rsid w:val="00C25D6E"/>
    <w:rsid w:val="00C26ADB"/>
    <w:rsid w:val="00C31842"/>
    <w:rsid w:val="00C31EE1"/>
    <w:rsid w:val="00C32D9D"/>
    <w:rsid w:val="00C33B15"/>
    <w:rsid w:val="00C34320"/>
    <w:rsid w:val="00C345C8"/>
    <w:rsid w:val="00C36000"/>
    <w:rsid w:val="00C37E70"/>
    <w:rsid w:val="00C37EF0"/>
    <w:rsid w:val="00C40637"/>
    <w:rsid w:val="00C406E2"/>
    <w:rsid w:val="00C42BC4"/>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57D6"/>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30AD"/>
    <w:rsid w:val="00CC400B"/>
    <w:rsid w:val="00CC4DA1"/>
    <w:rsid w:val="00CC5957"/>
    <w:rsid w:val="00CC5AB9"/>
    <w:rsid w:val="00CC7D0F"/>
    <w:rsid w:val="00CD0758"/>
    <w:rsid w:val="00CD0A91"/>
    <w:rsid w:val="00CD2EAF"/>
    <w:rsid w:val="00CD529D"/>
    <w:rsid w:val="00CD5E92"/>
    <w:rsid w:val="00CD6201"/>
    <w:rsid w:val="00CD65E1"/>
    <w:rsid w:val="00CD717F"/>
    <w:rsid w:val="00CD7A0A"/>
    <w:rsid w:val="00CD7FF8"/>
    <w:rsid w:val="00CE0682"/>
    <w:rsid w:val="00CE0735"/>
    <w:rsid w:val="00CE1ECD"/>
    <w:rsid w:val="00CE460F"/>
    <w:rsid w:val="00CE6020"/>
    <w:rsid w:val="00CF0C15"/>
    <w:rsid w:val="00CF0E8C"/>
    <w:rsid w:val="00CF10E4"/>
    <w:rsid w:val="00CF2411"/>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0CA1"/>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77B79"/>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B7403"/>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514"/>
    <w:rsid w:val="00DE00DE"/>
    <w:rsid w:val="00DE0E02"/>
    <w:rsid w:val="00DE3EA7"/>
    <w:rsid w:val="00DF0734"/>
    <w:rsid w:val="00DF0A13"/>
    <w:rsid w:val="00DF0DA6"/>
    <w:rsid w:val="00DF7625"/>
    <w:rsid w:val="00E00ED9"/>
    <w:rsid w:val="00E02FF0"/>
    <w:rsid w:val="00E033CF"/>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0D2B"/>
    <w:rsid w:val="00E614C1"/>
    <w:rsid w:val="00E61791"/>
    <w:rsid w:val="00E6319C"/>
    <w:rsid w:val="00E705B4"/>
    <w:rsid w:val="00E71DA3"/>
    <w:rsid w:val="00E7297D"/>
    <w:rsid w:val="00E738A1"/>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676"/>
    <w:rsid w:val="00EF1902"/>
    <w:rsid w:val="00EF381F"/>
    <w:rsid w:val="00EF52B3"/>
    <w:rsid w:val="00EF6132"/>
    <w:rsid w:val="00EF7E2E"/>
    <w:rsid w:val="00F00458"/>
    <w:rsid w:val="00F006A9"/>
    <w:rsid w:val="00F02D51"/>
    <w:rsid w:val="00F02E76"/>
    <w:rsid w:val="00F031BF"/>
    <w:rsid w:val="00F03392"/>
    <w:rsid w:val="00F033D8"/>
    <w:rsid w:val="00F05B9F"/>
    <w:rsid w:val="00F06528"/>
    <w:rsid w:val="00F12FDE"/>
    <w:rsid w:val="00F13784"/>
    <w:rsid w:val="00F15E57"/>
    <w:rsid w:val="00F218FA"/>
    <w:rsid w:val="00F240F5"/>
    <w:rsid w:val="00F246E9"/>
    <w:rsid w:val="00F24F0F"/>
    <w:rsid w:val="00F253D8"/>
    <w:rsid w:val="00F2596D"/>
    <w:rsid w:val="00F25C92"/>
    <w:rsid w:val="00F26A8E"/>
    <w:rsid w:val="00F26F5C"/>
    <w:rsid w:val="00F2714B"/>
    <w:rsid w:val="00F2732C"/>
    <w:rsid w:val="00F27E58"/>
    <w:rsid w:val="00F3124E"/>
    <w:rsid w:val="00F3190A"/>
    <w:rsid w:val="00F31F32"/>
    <w:rsid w:val="00F32023"/>
    <w:rsid w:val="00F3239A"/>
    <w:rsid w:val="00F345C2"/>
    <w:rsid w:val="00F34E00"/>
    <w:rsid w:val="00F367BF"/>
    <w:rsid w:val="00F40B04"/>
    <w:rsid w:val="00F41F4D"/>
    <w:rsid w:val="00F43C64"/>
    <w:rsid w:val="00F464B6"/>
    <w:rsid w:val="00F47D18"/>
    <w:rsid w:val="00F51ADC"/>
    <w:rsid w:val="00F5258B"/>
    <w:rsid w:val="00F52928"/>
    <w:rsid w:val="00F540EA"/>
    <w:rsid w:val="00F546D3"/>
    <w:rsid w:val="00F55187"/>
    <w:rsid w:val="00F55A2B"/>
    <w:rsid w:val="00F55B83"/>
    <w:rsid w:val="00F55D14"/>
    <w:rsid w:val="00F5602E"/>
    <w:rsid w:val="00F567AF"/>
    <w:rsid w:val="00F6213F"/>
    <w:rsid w:val="00F62458"/>
    <w:rsid w:val="00F64AC0"/>
    <w:rsid w:val="00F65D25"/>
    <w:rsid w:val="00F661E9"/>
    <w:rsid w:val="00F6762B"/>
    <w:rsid w:val="00F73EDC"/>
    <w:rsid w:val="00F746EE"/>
    <w:rsid w:val="00F752ED"/>
    <w:rsid w:val="00F75DC3"/>
    <w:rsid w:val="00F7655C"/>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5A21"/>
    <w:rsid w:val="00FF60F5"/>
    <w:rsid w:val="00FF6472"/>
    <w:rsid w:val="00FF7463"/>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628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A04A-512B-41BB-AC7D-2E0033A7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11696</Words>
  <Characters>70177</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81710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45</cp:revision>
  <cp:lastPrinted>2023-11-27T14:45:00Z</cp:lastPrinted>
  <dcterms:created xsi:type="dcterms:W3CDTF">2021-11-10T09:14:00Z</dcterms:created>
  <dcterms:modified xsi:type="dcterms:W3CDTF">2023-11-27T14:51:00Z</dcterms:modified>
</cp:coreProperties>
</file>