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COZL/DZP/A</w:t>
      </w:r>
      <w:r w:rsidR="003E1FC2">
        <w:rPr>
          <w:rFonts w:ascii="Times New Roman" w:eastAsia="Times New Roman" w:hAnsi="Times New Roman" w:cs="Times New Roman"/>
          <w:szCs w:val="18"/>
          <w:lang w:eastAsia="ar-SA"/>
        </w:rPr>
        <w:t>W</w:t>
      </w:r>
      <w:r>
        <w:rPr>
          <w:rFonts w:ascii="Times New Roman" w:eastAsia="Times New Roman" w:hAnsi="Times New Roman" w:cs="Times New Roman"/>
          <w:szCs w:val="18"/>
          <w:lang w:eastAsia="ar-SA"/>
        </w:rPr>
        <w:t>/3411/PN-</w:t>
      </w:r>
      <w:r w:rsidR="008C470B">
        <w:rPr>
          <w:rFonts w:ascii="Times New Roman" w:eastAsia="Times New Roman" w:hAnsi="Times New Roman" w:cs="Times New Roman"/>
          <w:szCs w:val="18"/>
          <w:lang w:eastAsia="ar-SA"/>
        </w:rPr>
        <w:t>12</w:t>
      </w:r>
      <w:bookmarkStart w:id="0" w:name="_GoBack"/>
      <w:bookmarkEnd w:id="0"/>
      <w:r w:rsidR="003E1FC2">
        <w:rPr>
          <w:rFonts w:ascii="Times New Roman" w:eastAsia="Times New Roman" w:hAnsi="Times New Roman" w:cs="Times New Roman"/>
          <w:szCs w:val="18"/>
          <w:lang w:eastAsia="ar-SA"/>
        </w:rPr>
        <w:t>6</w:t>
      </w:r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2B3C82">
        <w:rPr>
          <w:rFonts w:ascii="Times New Roman" w:eastAsia="Times New Roman" w:hAnsi="Times New Roman" w:cs="Times New Roman"/>
          <w:szCs w:val="18"/>
          <w:lang w:eastAsia="ar-SA"/>
        </w:rPr>
        <w:t>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  <w:t>Załącznik nr 5 do SWZ</w:t>
      </w:r>
    </w:p>
    <w:p w:rsidR="00E7421F" w:rsidRDefault="00E7421F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u w:val="single"/>
          <w:lang w:eastAsia="ar-SA"/>
        </w:rPr>
      </w:pPr>
    </w:p>
    <w:p w:rsidR="00E7421F" w:rsidRDefault="00E7421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E7421F" w:rsidRDefault="003324B6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szCs w:val="18"/>
          <w:lang w:eastAsia="ar-SA"/>
        </w:rPr>
        <w:t>OŚWIADCZENIE WYKONAWCY O AKTUALNOŚCI  INFORMACJI ZAWARTYCH W JEDZ</w:t>
      </w:r>
    </w:p>
    <w:p w:rsidR="00E7421F" w:rsidRDefault="00E7421F">
      <w:pPr>
        <w:spacing w:after="0" w:line="36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7421F" w:rsidRDefault="003324B6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>Na potrzeby postępowania o udzielenie zamówienia publicznego oświadczam, że informacje zawarte w oświadczeniu, o którym mowa w art. 125 ust. 1 ustawy z dnia 11 września 2019 r. Prawo zamówień publicznych (Dz. U. z 20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>2</w:t>
      </w:r>
      <w:r w:rsidR="00734F4B">
        <w:rPr>
          <w:rFonts w:ascii="Times New Roman" w:eastAsia="Times New Roman" w:hAnsi="Times New Roman" w:cs="Times New Roman"/>
          <w:szCs w:val="20"/>
          <w:lang w:eastAsia="ar-SA"/>
        </w:rPr>
        <w:t>3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 xml:space="preserve"> r., poz. </w:t>
      </w:r>
      <w:r w:rsidR="00734F4B">
        <w:rPr>
          <w:rFonts w:ascii="Times New Roman" w:eastAsia="Times New Roman" w:hAnsi="Times New Roman" w:cs="Times New Roman"/>
          <w:szCs w:val="20"/>
          <w:lang w:eastAsia="ar-SA"/>
        </w:rPr>
        <w:t>1605</w:t>
      </w:r>
      <w:r>
        <w:rPr>
          <w:rFonts w:ascii="Times New Roman" w:eastAsia="Times New Roman" w:hAnsi="Times New Roman" w:cs="Times New Roman"/>
          <w:szCs w:val="20"/>
          <w:lang w:eastAsia="ar-SA"/>
        </w:rPr>
        <w:t>), w zakresie podstaw wykluczenia z postępowania wskazanych przez Zamawiającego są aktualne.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3324B6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…………………………………………..</w:t>
      </w:r>
    </w:p>
    <w:p w:rsidR="00E7421F" w:rsidRDefault="003324B6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(data i podpis)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E7421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1F"/>
    <w:rsid w:val="000A7EB7"/>
    <w:rsid w:val="00105B81"/>
    <w:rsid w:val="001352EB"/>
    <w:rsid w:val="0017723A"/>
    <w:rsid w:val="001A5000"/>
    <w:rsid w:val="001D5471"/>
    <w:rsid w:val="002B3C82"/>
    <w:rsid w:val="003324B6"/>
    <w:rsid w:val="00350251"/>
    <w:rsid w:val="00371848"/>
    <w:rsid w:val="003E1FC2"/>
    <w:rsid w:val="0044166A"/>
    <w:rsid w:val="00513B5A"/>
    <w:rsid w:val="0061638A"/>
    <w:rsid w:val="00663F46"/>
    <w:rsid w:val="00734F4B"/>
    <w:rsid w:val="007E30BF"/>
    <w:rsid w:val="0086492A"/>
    <w:rsid w:val="008B5C5B"/>
    <w:rsid w:val="008C470B"/>
    <w:rsid w:val="008F4057"/>
    <w:rsid w:val="00940798"/>
    <w:rsid w:val="00986F2F"/>
    <w:rsid w:val="00A01E1D"/>
    <w:rsid w:val="00A204E5"/>
    <w:rsid w:val="00A82C99"/>
    <w:rsid w:val="00B62F96"/>
    <w:rsid w:val="00BA2AA5"/>
    <w:rsid w:val="00DE1D58"/>
    <w:rsid w:val="00E7421F"/>
    <w:rsid w:val="00E8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3C6863-6437-4FF1-89C5-5D8F565F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dc:description/>
  <cp:lastModifiedBy>Agnieszka Wąsiewicz</cp:lastModifiedBy>
  <cp:revision>50</cp:revision>
  <cp:lastPrinted>2024-09-02T09:17:00Z</cp:lastPrinted>
  <dcterms:created xsi:type="dcterms:W3CDTF">2021-01-30T19:56:00Z</dcterms:created>
  <dcterms:modified xsi:type="dcterms:W3CDTF">2024-09-02T09:17:00Z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