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EF0B5" w14:textId="71B560DD" w:rsidR="000B4AF3" w:rsidRDefault="000B4AF3" w:rsidP="0054545E">
      <w:pPr>
        <w:pStyle w:val="Podtytu"/>
        <w:shd w:val="clear" w:color="auto" w:fill="F2F2F2" w:themeFill="background1" w:themeFillShade="F2"/>
        <w:jc w:val="right"/>
        <w:rPr>
          <w:rFonts w:ascii="Arial" w:hAnsi="Arial" w:cs="Arial"/>
          <w:b w:val="0"/>
          <w:sz w:val="22"/>
          <w:szCs w:val="22"/>
        </w:rPr>
      </w:pPr>
      <w:r w:rsidRPr="000B4AF3">
        <w:rPr>
          <w:rFonts w:ascii="Calibri" w:hAnsi="Calibri" w:cs="Calibri"/>
          <w:i/>
          <w:sz w:val="18"/>
          <w:szCs w:val="18"/>
        </w:rPr>
        <w:t xml:space="preserve">załącznik nr </w:t>
      </w:r>
      <w:r w:rsidR="0054545E">
        <w:rPr>
          <w:rFonts w:ascii="Calibri" w:hAnsi="Calibri" w:cs="Calibri"/>
          <w:i/>
          <w:sz w:val="18"/>
          <w:szCs w:val="18"/>
        </w:rPr>
        <w:t>1</w:t>
      </w:r>
      <w:r w:rsidRPr="000B4AF3">
        <w:rPr>
          <w:rFonts w:ascii="Calibri" w:hAnsi="Calibri" w:cs="Calibri"/>
          <w:i/>
          <w:sz w:val="18"/>
          <w:szCs w:val="18"/>
        </w:rPr>
        <w:t xml:space="preserve"> do SWZ</w:t>
      </w:r>
    </w:p>
    <w:p w14:paraId="2D1786BF" w14:textId="77777777" w:rsidR="0054545E" w:rsidRDefault="0054545E" w:rsidP="009F4120">
      <w:pPr>
        <w:ind w:left="6120" w:firstLine="340"/>
        <w:jc w:val="both"/>
        <w:rPr>
          <w:rFonts w:ascii="Arial" w:hAnsi="Arial" w:cs="Arial"/>
          <w:b/>
          <w:sz w:val="22"/>
          <w:szCs w:val="22"/>
        </w:rPr>
      </w:pPr>
    </w:p>
    <w:p w14:paraId="65DE822E" w14:textId="77777777" w:rsidR="00EC3D0E" w:rsidRDefault="00EC3D0E" w:rsidP="00554F75">
      <w:pPr>
        <w:pStyle w:val="normaltableau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AF1DD" w:themeFill="accent3" w:themeFillTint="33"/>
        <w:spacing w:before="0" w:after="0" w:line="360" w:lineRule="auto"/>
        <w:jc w:val="center"/>
        <w:rPr>
          <w:rFonts w:asciiTheme="minorHAnsi" w:hAnsiTheme="minorHAnsi"/>
          <w:b/>
          <w:lang w:val="pl-PL" w:eastAsia="en-US"/>
        </w:rPr>
      </w:pPr>
      <w:r w:rsidRPr="0054545E">
        <w:rPr>
          <w:rFonts w:asciiTheme="minorHAnsi" w:hAnsiTheme="minorHAnsi"/>
          <w:b/>
          <w:lang w:val="pl-PL" w:eastAsia="en-US"/>
        </w:rPr>
        <w:t>FORMULARZ OFERTY</w:t>
      </w:r>
    </w:p>
    <w:p w14:paraId="0A723AA7" w14:textId="77777777" w:rsidR="00EC3D0E" w:rsidRDefault="00EC3D0E" w:rsidP="0054545E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70F648" w14:textId="77777777" w:rsidR="009F4120" w:rsidRPr="0054545E" w:rsidRDefault="009F4120" w:rsidP="0054545E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Powiat Wołowski</w:t>
      </w:r>
    </w:p>
    <w:p w14:paraId="1CA4E36D" w14:textId="77777777" w:rsidR="009F4120" w:rsidRPr="0054545E" w:rsidRDefault="009F4120" w:rsidP="0054545E">
      <w:pPr>
        <w:ind w:left="6460" w:firstLine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4545E">
        <w:rPr>
          <w:rFonts w:asciiTheme="minorHAnsi" w:hAnsiTheme="minorHAnsi" w:cstheme="minorHAnsi"/>
          <w:b/>
          <w:sz w:val="22"/>
          <w:szCs w:val="22"/>
        </w:rPr>
        <w:t>pl. Piastowski 2</w:t>
      </w:r>
    </w:p>
    <w:p w14:paraId="7CB59A12" w14:textId="77777777" w:rsidR="0018479F" w:rsidRPr="0054545E" w:rsidRDefault="009F4120" w:rsidP="0054545E">
      <w:pPr>
        <w:pStyle w:val="normaltableau"/>
        <w:spacing w:before="0" w:after="0" w:line="360" w:lineRule="auto"/>
        <w:ind w:left="6460" w:firstLine="340"/>
        <w:rPr>
          <w:rFonts w:asciiTheme="minorHAnsi" w:hAnsiTheme="minorHAnsi" w:cstheme="minorHAnsi"/>
          <w:lang w:val="pl-PL" w:eastAsia="en-US"/>
        </w:rPr>
      </w:pPr>
      <w:r w:rsidRPr="0054545E">
        <w:rPr>
          <w:rFonts w:asciiTheme="minorHAnsi" w:hAnsiTheme="minorHAnsi" w:cstheme="minorHAnsi"/>
          <w:b/>
        </w:rPr>
        <w:t xml:space="preserve">56-100 </w:t>
      </w:r>
      <w:r w:rsidR="00A10FF9" w:rsidRPr="0054545E">
        <w:rPr>
          <w:rFonts w:asciiTheme="minorHAnsi" w:hAnsiTheme="minorHAnsi" w:cstheme="minorHAnsi"/>
          <w:b/>
        </w:rPr>
        <w:t>Wołów</w:t>
      </w:r>
    </w:p>
    <w:p w14:paraId="674E9DE6" w14:textId="77777777" w:rsidR="0054545E" w:rsidRDefault="0054545E" w:rsidP="0054545E">
      <w:pPr>
        <w:jc w:val="both"/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2136"/>
        <w:gridCol w:w="822"/>
        <w:gridCol w:w="2013"/>
        <w:gridCol w:w="3192"/>
      </w:tblGrid>
      <w:tr w:rsidR="0054545E" w14:paraId="4ECE9A01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0C7418" w14:textId="77777777" w:rsidR="0054545E" w:rsidRPr="00EC3D0E" w:rsidRDefault="0054545E" w:rsidP="009C267F">
            <w:pPr>
              <w:spacing w:line="276" w:lineRule="auto"/>
              <w:jc w:val="center"/>
            </w:pPr>
            <w:r w:rsidRPr="00EC3D0E">
              <w:rPr>
                <w:rFonts w:ascii="Calibri" w:hAnsi="Calibri" w:cs="Calibri"/>
                <w:b/>
                <w:bCs/>
              </w:rPr>
              <w:t>Dane Wykonawcy</w:t>
            </w:r>
            <w:r w:rsidRPr="00EC3D0E">
              <w:rPr>
                <w:rFonts w:ascii="Calibri" w:hAnsi="Calibri" w:cs="Calibri"/>
                <w:bCs/>
              </w:rPr>
              <w:t xml:space="preserve"> </w:t>
            </w:r>
            <w:r w:rsidRPr="00EC3D0E">
              <w:rPr>
                <w:rFonts w:ascii="Calibri" w:hAnsi="Calibri" w:cs="Calibri"/>
                <w:bCs/>
              </w:rPr>
              <w:br/>
            </w: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(W przypadku oferty wspólnej, dane Lidera konsorcjum)</w:t>
            </w:r>
          </w:p>
        </w:tc>
      </w:tr>
      <w:tr w:rsidR="0054545E" w14:paraId="29694DB9" w14:textId="77777777" w:rsidTr="00941F83">
        <w:trPr>
          <w:trHeight w:val="444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6F7AC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85D20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02597352" w14:textId="77777777" w:rsidTr="00941F83">
        <w:trPr>
          <w:trHeight w:val="422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756B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06117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6C95C32" w14:textId="77777777" w:rsidTr="00941F83">
        <w:trPr>
          <w:trHeight w:val="414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BA99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670F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6955E" w14:textId="77777777" w:rsidR="0054545E" w:rsidRPr="00EC3D0E" w:rsidRDefault="0054545E" w:rsidP="009C267F">
            <w:pPr>
              <w:spacing w:line="276" w:lineRule="auto"/>
              <w:jc w:val="center"/>
            </w:pPr>
            <w:r w:rsidRPr="00EC3D0E">
              <w:rPr>
                <w:rFonts w:ascii="Calibri" w:hAnsi="Calibri" w:cs="Calibri"/>
                <w:bCs/>
              </w:rPr>
              <w:t>REGON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3F11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14:paraId="68F21CFE" w14:textId="77777777" w:rsidTr="00941F83">
        <w:trPr>
          <w:trHeight w:val="420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CF17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Telefon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F98E4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9667A" w14:textId="77777777" w:rsidR="0054545E" w:rsidRPr="00EC3D0E" w:rsidRDefault="0054545E" w:rsidP="009C267F">
            <w:pPr>
              <w:spacing w:line="276" w:lineRule="auto"/>
              <w:jc w:val="center"/>
            </w:pPr>
            <w:r w:rsidRPr="00EC3D0E">
              <w:rPr>
                <w:rFonts w:ascii="Calibri" w:hAnsi="Calibri" w:cs="Calibri"/>
                <w:bCs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D35B5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54545E" w:rsidRPr="006C6912" w14:paraId="08B41341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4F3DFA" w14:textId="77777777" w:rsidR="0054545E" w:rsidRPr="00EC3D0E" w:rsidRDefault="0054545E" w:rsidP="009C267F">
            <w:pPr>
              <w:jc w:val="both"/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Wskazujemy dostępność dokumentów rejestrowych w formie elektronicznej pod następującym adresem internetowym ogólnodostępnej i bezpłatnej bazy danych </w:t>
            </w:r>
            <w:r w:rsidRPr="00EC3D0E"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  <w:t xml:space="preserve">(zakreślić właściwy adres internetowy, w zależności od tego, który dotyczy): </w:t>
            </w:r>
          </w:p>
          <w:p w14:paraId="1A096369" w14:textId="77777777" w:rsidR="0054545E" w:rsidRPr="00EC3D0E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□ KRS – https://ekrs.ms.gov.pl  </w:t>
            </w:r>
          </w:p>
          <w:p w14:paraId="75376079" w14:textId="77777777" w:rsidR="0054545E" w:rsidRPr="00EC3D0E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CEIDG – https://prod.ceidg.gov.pl</w:t>
            </w:r>
          </w:p>
          <w:p w14:paraId="687CFE09" w14:textId="77777777" w:rsidR="0054545E" w:rsidRPr="00EC3D0E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inny podać rejestr</w:t>
            </w:r>
          </w:p>
          <w:p w14:paraId="1E2A97AF" w14:textId="77777777" w:rsidR="0054545E" w:rsidRPr="00EC3D0E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09C414" w14:textId="77777777" w:rsidR="0054545E" w:rsidRPr="00EC3D0E" w:rsidRDefault="0054545E" w:rsidP="009C267F">
            <w:pPr>
              <w:rPr>
                <w:rFonts w:ascii="Calibri" w:hAnsi="Calibri" w:cs="Calibri"/>
                <w:sz w:val="18"/>
                <w:szCs w:val="18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(wypełnić w przypadku nieprzedłożenia dokumentu do oferty)</w:t>
            </w:r>
          </w:p>
        </w:tc>
      </w:tr>
    </w:tbl>
    <w:p w14:paraId="7F534BDF" w14:textId="77777777" w:rsidR="0054545E" w:rsidRDefault="0054545E" w:rsidP="0054545E">
      <w:pPr>
        <w:spacing w:line="288" w:lineRule="auto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96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437"/>
        <w:gridCol w:w="1824"/>
        <w:gridCol w:w="1134"/>
        <w:gridCol w:w="2977"/>
        <w:gridCol w:w="2228"/>
      </w:tblGrid>
      <w:tr w:rsidR="0054545E" w14:paraId="4BA145D4" w14:textId="77777777" w:rsidTr="009C267F">
        <w:trPr>
          <w:trHeight w:val="702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42743F" w14:textId="75EDB78C" w:rsidR="0054545E" w:rsidRDefault="0054545E" w:rsidP="00EC3D0E">
            <w:pPr>
              <w:spacing w:line="276" w:lineRule="auto"/>
              <w:jc w:val="center"/>
              <w:rPr>
                <w:rStyle w:val="Znakiprzypiswdolnych"/>
              </w:rPr>
            </w:pPr>
            <w:r w:rsidRPr="00EC3D0E">
              <w:rPr>
                <w:rFonts w:ascii="Calibri" w:hAnsi="Calibri" w:cs="Calibri"/>
                <w:b/>
                <w:bCs/>
              </w:rPr>
              <w:t xml:space="preserve">Dane Partnera lub Partnerów </w:t>
            </w:r>
            <w:r w:rsidR="00EC3D0E">
              <w:rPr>
                <w:rFonts w:ascii="Calibri" w:hAnsi="Calibri" w:cs="Calibri"/>
                <w:b/>
                <w:bCs/>
              </w:rPr>
              <w:t>K</w:t>
            </w:r>
            <w:r w:rsidRPr="00EC3D0E">
              <w:rPr>
                <w:rFonts w:ascii="Calibri" w:hAnsi="Calibri" w:cs="Calibri"/>
                <w:b/>
                <w:bCs/>
              </w:rPr>
              <w:t>onsorcjum</w:t>
            </w:r>
          </w:p>
          <w:p w14:paraId="09727E77" w14:textId="2466C1F0" w:rsidR="00EC3D0E" w:rsidRPr="00EC3D0E" w:rsidRDefault="00EC3D0E" w:rsidP="00EC3D0E">
            <w:pPr>
              <w:pStyle w:val="Tekstprzypisudolnego"/>
            </w:pPr>
            <w:r w:rsidRPr="00EC3D0E">
              <w:t>Wypełnić w przypadku wspólnego ubiegania się o zamówienie. W razie potrzeby tabelę zwielokrotnić do ilości partnerów</w:t>
            </w:r>
          </w:p>
          <w:p w14:paraId="3992B11C" w14:textId="1243C753" w:rsidR="00EC3D0E" w:rsidRPr="00EC3D0E" w:rsidRDefault="00EC3D0E" w:rsidP="00EC3D0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54545E" w14:paraId="13071CC1" w14:textId="77777777" w:rsidTr="00941F83">
        <w:trPr>
          <w:trHeight w:val="440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0BADF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Firma (nazwa)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C339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54545E" w14:paraId="34B60200" w14:textId="77777777" w:rsidTr="00941F83">
        <w:trPr>
          <w:trHeight w:val="418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D0B0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Adres siedziby</w:t>
            </w:r>
          </w:p>
        </w:tc>
        <w:tc>
          <w:tcPr>
            <w:tcW w:w="8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A8BC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54545E" w14:paraId="0A5C6891" w14:textId="77777777" w:rsidTr="00941F83">
        <w:trPr>
          <w:trHeight w:val="411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7B56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NIP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37B12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196F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REGON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DA47E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54545E" w14:paraId="6603FD32" w14:textId="77777777" w:rsidTr="00941F83">
        <w:trPr>
          <w:trHeight w:val="416"/>
        </w:trPr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440A5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Telefon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B5BD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C52F" w14:textId="77777777" w:rsidR="0054545E" w:rsidRPr="00EC3D0E" w:rsidRDefault="0054545E" w:rsidP="009C267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C3D0E">
              <w:rPr>
                <w:rFonts w:ascii="Calibri" w:hAnsi="Calibri" w:cs="Calibri"/>
                <w:bCs/>
                <w:sz w:val="18"/>
                <w:szCs w:val="18"/>
              </w:rPr>
              <w:t>E-mail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9EC0" w14:textId="77777777" w:rsidR="0054545E" w:rsidRPr="00EC3D0E" w:rsidRDefault="0054545E" w:rsidP="009C267F">
            <w:pPr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54545E" w:rsidRPr="006C6912" w14:paraId="19A29468" w14:textId="77777777" w:rsidTr="009C26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813"/>
        </w:trPr>
        <w:tc>
          <w:tcPr>
            <w:tcW w:w="960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155203" w14:textId="77777777" w:rsidR="0054545E" w:rsidRPr="00EC3D0E" w:rsidRDefault="0054545E" w:rsidP="009C267F">
            <w:pPr>
              <w:jc w:val="both"/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Wskazujemy dostępność dokumentów rejestrowych w formie elektronicznej pod następującym adresem internetowym ogólnodostępnej i bezpłatnej bazy danych (</w:t>
            </w:r>
            <w:r w:rsidRPr="00EC3D0E">
              <w:rPr>
                <w:rFonts w:ascii="Calibri" w:hAnsi="Calibri" w:cs="Calibri"/>
                <w:b/>
                <w:i/>
                <w:kern w:val="1"/>
                <w:sz w:val="18"/>
                <w:szCs w:val="18"/>
                <w:lang w:bidi="hi-IN"/>
              </w:rPr>
              <w:t>zakreślić właściwy adres internetowy, w zależności od tego, który dotyczy):</w:t>
            </w: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 </w:t>
            </w:r>
          </w:p>
          <w:p w14:paraId="46F817AE" w14:textId="77777777" w:rsidR="0054545E" w:rsidRPr="00EC3D0E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 xml:space="preserve">□ KRS – https://ekrs.ms.gov.pl  </w:t>
            </w:r>
          </w:p>
          <w:p w14:paraId="36B138D7" w14:textId="77777777" w:rsidR="0054545E" w:rsidRPr="00EC3D0E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CEIDG – https://prod.ceidg.gov.pl</w:t>
            </w:r>
          </w:p>
          <w:p w14:paraId="47DE66A6" w14:textId="77777777" w:rsidR="0054545E" w:rsidRPr="00EC3D0E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□ inny podać rejestr</w:t>
            </w:r>
          </w:p>
          <w:p w14:paraId="3A14C047" w14:textId="77777777" w:rsidR="0054545E" w:rsidRPr="00EC3D0E" w:rsidRDefault="0054545E" w:rsidP="009C267F">
            <w:pPr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2132B1" w14:textId="77777777" w:rsidR="0054545E" w:rsidRPr="00EC3D0E" w:rsidRDefault="0054545E" w:rsidP="009C267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EC3D0E">
              <w:rPr>
                <w:rFonts w:ascii="Calibri" w:hAnsi="Calibri" w:cs="Calibri"/>
                <w:b/>
                <w:kern w:val="1"/>
                <w:sz w:val="18"/>
                <w:szCs w:val="18"/>
                <w:lang w:bidi="hi-IN"/>
              </w:rPr>
              <w:t>(wypełnić w przypadku nieprzedłożenia dokumentu do oferty)</w:t>
            </w:r>
          </w:p>
        </w:tc>
      </w:tr>
    </w:tbl>
    <w:p w14:paraId="3D9D9298" w14:textId="78685400" w:rsidR="00F00665" w:rsidRDefault="00F00665">
      <w:pPr>
        <w:rPr>
          <w:rFonts w:asciiTheme="minorHAnsi" w:hAnsiTheme="minorHAnsi"/>
          <w:sz w:val="22"/>
          <w:szCs w:val="22"/>
        </w:rPr>
      </w:pPr>
    </w:p>
    <w:p w14:paraId="610D98A0" w14:textId="732D3945" w:rsidR="00A10FF9" w:rsidRPr="00265340" w:rsidRDefault="00C75696" w:rsidP="00265340">
      <w:pPr>
        <w:tabs>
          <w:tab w:val="center" w:pos="4535"/>
          <w:tab w:val="left" w:pos="7110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265340">
        <w:rPr>
          <w:rFonts w:asciiTheme="minorHAnsi" w:hAnsiTheme="minorHAnsi" w:cstheme="minorHAnsi"/>
          <w:sz w:val="22"/>
          <w:szCs w:val="22"/>
        </w:rPr>
        <w:t>Odpowiadając na ogłoszenie</w:t>
      </w:r>
      <w:r w:rsidR="00EC3D0E">
        <w:rPr>
          <w:rFonts w:asciiTheme="minorHAnsi" w:hAnsiTheme="minorHAnsi" w:cstheme="minorHAnsi"/>
          <w:sz w:val="22"/>
          <w:szCs w:val="22"/>
        </w:rPr>
        <w:t>, znak sprawy IR.272.</w:t>
      </w:r>
      <w:r w:rsidR="00554F75">
        <w:rPr>
          <w:rFonts w:asciiTheme="minorHAnsi" w:hAnsiTheme="minorHAnsi" w:cstheme="minorHAnsi"/>
          <w:sz w:val="22"/>
          <w:szCs w:val="22"/>
        </w:rPr>
        <w:t>17</w:t>
      </w:r>
      <w:r w:rsidR="00EC3D0E">
        <w:rPr>
          <w:rFonts w:asciiTheme="minorHAnsi" w:hAnsiTheme="minorHAnsi" w:cstheme="minorHAnsi"/>
          <w:sz w:val="22"/>
          <w:szCs w:val="22"/>
        </w:rPr>
        <w:t>.2023</w:t>
      </w:r>
      <w:r w:rsidRPr="00265340">
        <w:rPr>
          <w:rFonts w:asciiTheme="minorHAnsi" w:hAnsiTheme="minorHAnsi" w:cstheme="minorHAnsi"/>
          <w:sz w:val="22"/>
          <w:szCs w:val="22"/>
        </w:rPr>
        <w:t xml:space="preserve"> o </w:t>
      </w:r>
      <w:r w:rsidR="006740BE" w:rsidRPr="00265340">
        <w:rPr>
          <w:rFonts w:asciiTheme="minorHAnsi" w:hAnsiTheme="minorHAnsi" w:cstheme="minorHAnsi"/>
          <w:sz w:val="22"/>
          <w:szCs w:val="22"/>
        </w:rPr>
        <w:t xml:space="preserve">udzielenie zamówienia publicznego prowadzonego w trybie podstawowym </w:t>
      </w:r>
      <w:r w:rsidR="006972B5" w:rsidRPr="00265340">
        <w:rPr>
          <w:rFonts w:asciiTheme="minorHAnsi" w:hAnsiTheme="minorHAnsi"/>
          <w:sz w:val="22"/>
          <w:szCs w:val="22"/>
        </w:rPr>
        <w:t xml:space="preserve">zgodnie z art. 275 </w:t>
      </w:r>
      <w:r w:rsidR="0054545E">
        <w:rPr>
          <w:rFonts w:asciiTheme="minorHAnsi" w:hAnsiTheme="minorHAnsi"/>
          <w:sz w:val="22"/>
          <w:szCs w:val="22"/>
        </w:rPr>
        <w:t>pkt</w:t>
      </w:r>
      <w:r w:rsidR="006972B5" w:rsidRPr="00265340">
        <w:rPr>
          <w:rFonts w:asciiTheme="minorHAnsi" w:hAnsiTheme="minorHAnsi"/>
          <w:sz w:val="22"/>
          <w:szCs w:val="22"/>
        </w:rPr>
        <w:t xml:space="preserve"> 1 ustawy z dnia 11 września 2019 r. Prawo zamówień publicznych</w:t>
      </w:r>
      <w:r w:rsidR="006972B5" w:rsidRPr="002653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4545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B7C38">
        <w:rPr>
          <w:rFonts w:asciiTheme="minorHAnsi" w:hAnsiTheme="minorHAnsi" w:cstheme="minorHAnsi"/>
          <w:bCs/>
          <w:sz w:val="22"/>
          <w:szCs w:val="22"/>
        </w:rPr>
        <w:t>pn</w:t>
      </w:r>
      <w:r w:rsidR="00E75E26" w:rsidRPr="00265340">
        <w:rPr>
          <w:rFonts w:asciiTheme="minorHAnsi" w:hAnsiTheme="minorHAnsi" w:cstheme="minorHAnsi"/>
          <w:bCs/>
          <w:sz w:val="22"/>
          <w:szCs w:val="22"/>
        </w:rPr>
        <w:t>.</w:t>
      </w:r>
      <w:r w:rsidR="00313F1D" w:rsidRPr="00265340">
        <w:rPr>
          <w:rFonts w:asciiTheme="minorHAnsi" w:hAnsiTheme="minorHAnsi" w:cstheme="minorHAnsi"/>
          <w:bCs/>
          <w:sz w:val="22"/>
          <w:szCs w:val="22"/>
        </w:rPr>
        <w:t>:</w:t>
      </w:r>
      <w:r w:rsidR="000E01EC" w:rsidRPr="002653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62138">
        <w:rPr>
          <w:rFonts w:asciiTheme="minorHAnsi" w:hAnsiTheme="minorHAnsi" w:cstheme="minorHAnsi"/>
          <w:b/>
          <w:bCs/>
          <w:sz w:val="22"/>
          <w:szCs w:val="22"/>
        </w:rPr>
        <w:t xml:space="preserve">„Remonty cząstkowe </w:t>
      </w:r>
      <w:r w:rsidR="00A14113">
        <w:rPr>
          <w:rFonts w:asciiTheme="minorHAnsi" w:hAnsiTheme="minorHAnsi" w:cstheme="minorHAnsi"/>
          <w:b/>
          <w:bCs/>
          <w:sz w:val="22"/>
          <w:szCs w:val="22"/>
        </w:rPr>
        <w:t xml:space="preserve">masą bitumiczną </w:t>
      </w:r>
      <w:r w:rsidR="00962138">
        <w:rPr>
          <w:rFonts w:asciiTheme="minorHAnsi" w:hAnsiTheme="minorHAnsi" w:cstheme="minorHAnsi"/>
          <w:b/>
          <w:bCs/>
          <w:sz w:val="22"/>
          <w:szCs w:val="22"/>
        </w:rPr>
        <w:t>nawierzchni dróg wojewódzkich na terenie powiatu wołowskiego w roku 202</w:t>
      </w:r>
      <w:r w:rsidR="00EC3D0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554F75">
        <w:rPr>
          <w:rFonts w:asciiTheme="minorHAnsi" w:hAnsiTheme="minorHAnsi" w:cstheme="minorHAnsi"/>
          <w:b/>
          <w:bCs/>
          <w:sz w:val="22"/>
          <w:szCs w:val="22"/>
        </w:rPr>
        <w:t xml:space="preserve"> (etap 2)</w:t>
      </w:r>
      <w:r w:rsidR="00A14113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61A50FEF" w14:textId="78984606" w:rsidR="00CD2E18" w:rsidRDefault="002B7C38" w:rsidP="00554F75">
      <w:pPr>
        <w:pStyle w:val="formularz"/>
      </w:pPr>
      <w:r w:rsidRPr="002B7C38">
        <w:rPr>
          <w:b/>
        </w:rPr>
        <w:t>Oferujemy</w:t>
      </w:r>
      <w:r>
        <w:t xml:space="preserve"> </w:t>
      </w:r>
      <w:r w:rsidR="00CD2E18" w:rsidRPr="00A0748B">
        <w:t>wykonanie przedmiotu zamówienia</w:t>
      </w:r>
      <w:r>
        <w:t xml:space="preserve"> za cenę jednostkową</w:t>
      </w:r>
      <w:r w:rsidR="003B279F">
        <w:t>, zgodn</w:t>
      </w:r>
      <w:r w:rsidR="00A14113">
        <w:t>ą</w:t>
      </w:r>
      <w:r w:rsidR="003B279F">
        <w:t xml:space="preserve"> z kosztorysem ofertowym</w:t>
      </w:r>
      <w:r>
        <w:t xml:space="preserve"> (</w:t>
      </w:r>
      <w:r w:rsidR="00A87D53">
        <w:t xml:space="preserve">za </w:t>
      </w:r>
      <w:r>
        <w:t xml:space="preserve">1 t zużytego </w:t>
      </w:r>
      <w:r w:rsidR="00554F75">
        <w:t xml:space="preserve">do remontu </w:t>
      </w:r>
      <w:r>
        <w:t>materiału</w:t>
      </w:r>
      <w:r w:rsidR="00554F75">
        <w:t xml:space="preserve"> – masy bitumicznej</w:t>
      </w:r>
      <w:r>
        <w:t>)</w:t>
      </w:r>
      <w:r w:rsidR="00CD2E18" w:rsidRPr="00A0748B">
        <w:t>:</w:t>
      </w:r>
    </w:p>
    <w:p w14:paraId="0939A2B7" w14:textId="77777777" w:rsidR="003B1F8F" w:rsidRDefault="003B1F8F" w:rsidP="00CD1288">
      <w:pPr>
        <w:pStyle w:val="Bezodstpw"/>
        <w:rPr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126"/>
        <w:gridCol w:w="3544"/>
      </w:tblGrid>
      <w:tr w:rsidR="002B7C38" w:rsidRPr="000012B5" w14:paraId="2390CDEB" w14:textId="77777777" w:rsidTr="000850C4">
        <w:tc>
          <w:tcPr>
            <w:tcW w:w="3260" w:type="dxa"/>
            <w:vAlign w:val="center"/>
          </w:tcPr>
          <w:p w14:paraId="6DC069C1" w14:textId="1AD829F6" w:rsidR="002B7C38" w:rsidRPr="00D56C4F" w:rsidRDefault="002B7C38" w:rsidP="009C267F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677920">
              <w:rPr>
                <w:rFonts w:ascii="Calibri" w:hAnsi="Calibri" w:cs="Calibri"/>
                <w:b/>
                <w:sz w:val="22"/>
                <w:szCs w:val="22"/>
              </w:rPr>
              <w:t xml:space="preserve">a cenę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jednostkową </w:t>
            </w:r>
            <w:r w:rsidRPr="00677920">
              <w:rPr>
                <w:rFonts w:ascii="Calibri" w:hAnsi="Calibri" w:cs="Calibri"/>
                <w:b/>
                <w:sz w:val="22"/>
                <w:szCs w:val="22"/>
              </w:rPr>
              <w:t xml:space="preserve">netto (zł): </w:t>
            </w:r>
            <w:r w:rsidR="00D56C4F" w:rsidRPr="00D56C4F">
              <w:rPr>
                <w:rFonts w:ascii="Calibri" w:hAnsi="Calibri" w:cs="Calibri"/>
                <w:sz w:val="22"/>
                <w:szCs w:val="22"/>
              </w:rPr>
              <w:t>___________________</w:t>
            </w:r>
          </w:p>
          <w:p w14:paraId="09A61238" w14:textId="77777777" w:rsidR="002B7C38" w:rsidRPr="00677920" w:rsidRDefault="002B7C38" w:rsidP="009C267F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677920">
              <w:rPr>
                <w:rFonts w:ascii="Calibri" w:hAnsi="Calibri" w:cs="Calibri"/>
                <w:sz w:val="22"/>
                <w:szCs w:val="22"/>
              </w:rPr>
              <w:t>(kwota cyfrą)</w:t>
            </w:r>
          </w:p>
        </w:tc>
        <w:tc>
          <w:tcPr>
            <w:tcW w:w="2126" w:type="dxa"/>
            <w:vAlign w:val="center"/>
          </w:tcPr>
          <w:p w14:paraId="4315A09F" w14:textId="77777777" w:rsidR="002B7C38" w:rsidRPr="00677920" w:rsidRDefault="002B7C38" w:rsidP="009C267F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677920">
              <w:rPr>
                <w:rFonts w:ascii="Calibri" w:hAnsi="Calibri" w:cs="Calibri"/>
                <w:b/>
                <w:sz w:val="22"/>
                <w:szCs w:val="22"/>
              </w:rPr>
              <w:t>podatek VAT</w:t>
            </w:r>
          </w:p>
          <w:p w14:paraId="2FBFC908" w14:textId="296CC2A2" w:rsidR="002B7C38" w:rsidRPr="00677920" w:rsidRDefault="002B7C38" w:rsidP="009C267F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 w:rsidRPr="00677920">
              <w:rPr>
                <w:rFonts w:ascii="Calibri" w:hAnsi="Calibri" w:cs="Calibri"/>
                <w:sz w:val="22"/>
                <w:szCs w:val="22"/>
              </w:rPr>
              <w:t xml:space="preserve">stawka </w:t>
            </w:r>
            <w:r w:rsidR="00D56C4F">
              <w:rPr>
                <w:rFonts w:ascii="Calibri" w:hAnsi="Calibri" w:cs="Calibri"/>
                <w:sz w:val="22"/>
                <w:szCs w:val="22"/>
              </w:rPr>
              <w:t>______</w:t>
            </w:r>
            <w:r w:rsidRPr="00677920">
              <w:rPr>
                <w:rFonts w:ascii="Calibri" w:hAnsi="Calibri" w:cs="Calibri"/>
                <w:sz w:val="22"/>
                <w:szCs w:val="22"/>
              </w:rPr>
              <w:t>%</w:t>
            </w:r>
          </w:p>
          <w:p w14:paraId="6B900681" w14:textId="164254E3" w:rsidR="002B7C38" w:rsidRPr="00677920" w:rsidRDefault="002B7C38" w:rsidP="009C267F">
            <w:pPr>
              <w:spacing w:line="276" w:lineRule="auto"/>
              <w:jc w:val="center"/>
              <w:rPr>
                <w:rFonts w:ascii="Calibri" w:hAnsi="Calibri" w:cs="Calibri"/>
                <w:szCs w:val="22"/>
              </w:rPr>
            </w:pPr>
            <w:r w:rsidRPr="00677920">
              <w:rPr>
                <w:rFonts w:ascii="Calibri" w:hAnsi="Calibri" w:cs="Calibri"/>
                <w:sz w:val="22"/>
                <w:szCs w:val="22"/>
              </w:rPr>
              <w:t xml:space="preserve">kwota </w:t>
            </w:r>
            <w:r w:rsidR="00D56C4F">
              <w:rPr>
                <w:rFonts w:ascii="Calibri" w:hAnsi="Calibri" w:cs="Calibri"/>
                <w:sz w:val="22"/>
                <w:szCs w:val="22"/>
              </w:rPr>
              <w:t>__________</w:t>
            </w:r>
            <w:r w:rsidRPr="00677920">
              <w:rPr>
                <w:rFonts w:ascii="Calibri" w:hAnsi="Calibri" w:cs="Calibri"/>
                <w:sz w:val="22"/>
                <w:szCs w:val="22"/>
              </w:rPr>
              <w:t xml:space="preserve"> zł</w:t>
            </w:r>
          </w:p>
        </w:tc>
        <w:tc>
          <w:tcPr>
            <w:tcW w:w="3544" w:type="dxa"/>
            <w:vAlign w:val="center"/>
          </w:tcPr>
          <w:p w14:paraId="41F8E073" w14:textId="77777777" w:rsidR="00D56C4F" w:rsidRDefault="002B7C38" w:rsidP="00D56C4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77920">
              <w:rPr>
                <w:rFonts w:ascii="Calibri" w:hAnsi="Calibri" w:cs="Calibri"/>
                <w:b/>
                <w:sz w:val="22"/>
                <w:szCs w:val="22"/>
              </w:rPr>
              <w:t xml:space="preserve">za cenę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jednostkową </w:t>
            </w:r>
            <w:r w:rsidRPr="00677920">
              <w:rPr>
                <w:rFonts w:ascii="Calibri" w:hAnsi="Calibri" w:cs="Calibri"/>
                <w:b/>
                <w:sz w:val="22"/>
                <w:szCs w:val="22"/>
              </w:rPr>
              <w:t xml:space="preserve">brutto (zł): </w:t>
            </w:r>
            <w:r w:rsidR="00D56C4F">
              <w:rPr>
                <w:rFonts w:ascii="Calibri" w:hAnsi="Calibri" w:cs="Calibri"/>
                <w:sz w:val="22"/>
                <w:szCs w:val="22"/>
              </w:rPr>
              <w:t>_______________________</w:t>
            </w:r>
          </w:p>
          <w:p w14:paraId="024B733E" w14:textId="03C76343" w:rsidR="002B7C38" w:rsidRPr="00677920" w:rsidRDefault="002B7C38" w:rsidP="00D56C4F">
            <w:pPr>
              <w:spacing w:line="276" w:lineRule="auto"/>
              <w:jc w:val="center"/>
              <w:rPr>
                <w:rFonts w:ascii="Calibri" w:hAnsi="Calibri" w:cs="Calibri"/>
                <w:b/>
                <w:szCs w:val="22"/>
              </w:rPr>
            </w:pPr>
            <w:r w:rsidRPr="00677920">
              <w:rPr>
                <w:rFonts w:ascii="Calibri" w:hAnsi="Calibri" w:cs="Calibri"/>
                <w:sz w:val="22"/>
                <w:szCs w:val="22"/>
              </w:rPr>
              <w:t>(kwota cyfrą)</w:t>
            </w:r>
          </w:p>
        </w:tc>
      </w:tr>
    </w:tbl>
    <w:p w14:paraId="6A7CB8BA" w14:textId="77777777" w:rsidR="002B7C38" w:rsidRDefault="002B7C38" w:rsidP="00CD1288">
      <w:pPr>
        <w:pStyle w:val="Bezodstpw"/>
        <w:rPr>
          <w:b/>
        </w:rPr>
      </w:pPr>
    </w:p>
    <w:p w14:paraId="0B031473" w14:textId="3DC046DB" w:rsidR="00F774DD" w:rsidRPr="00F774DD" w:rsidRDefault="00F774DD" w:rsidP="005B6255">
      <w:pPr>
        <w:pStyle w:val="Bezodstpw"/>
        <w:ind w:left="340" w:firstLine="5"/>
      </w:pPr>
      <w:r w:rsidRPr="00F774DD">
        <w:t>Szacunkowa wartość</w:t>
      </w:r>
      <w:r w:rsidR="00941F83">
        <w:t>, zgodnie z kosztorysem</w:t>
      </w:r>
      <w:r w:rsidR="005B6255">
        <w:t xml:space="preserve"> ofertowym</w:t>
      </w:r>
      <w:r w:rsidRPr="00F774DD">
        <w:t xml:space="preserve"> za orientacyjną ilość 550 t wynosi </w:t>
      </w:r>
      <w:r w:rsidR="005B6255">
        <w:t>______________________ brutto</w:t>
      </w:r>
    </w:p>
    <w:p w14:paraId="05193CE3" w14:textId="5E1EECB3" w:rsidR="000850C4" w:rsidRDefault="000850C4" w:rsidP="00554F75">
      <w:pPr>
        <w:pStyle w:val="formularz"/>
      </w:pPr>
      <w:r w:rsidRPr="00554F75">
        <w:rPr>
          <w:b/>
        </w:rPr>
        <w:t>Zobowiązujemy się</w:t>
      </w:r>
      <w:r w:rsidRPr="00554F75">
        <w:t xml:space="preserve"> do przystąpienia do realizacji zleconych robót</w:t>
      </w:r>
      <w:r w:rsidR="00554F75" w:rsidRPr="00554F75">
        <w:t xml:space="preserve"> w czasie</w:t>
      </w:r>
      <w:r w:rsidR="00941F83">
        <w:t xml:space="preserve"> </w:t>
      </w:r>
      <w:r w:rsidR="00941F83" w:rsidRPr="00941F83">
        <w:rPr>
          <w:i/>
        </w:rPr>
        <w:t>(niepotrzebne usunąć/przekreślić)</w:t>
      </w:r>
      <w:r w:rsidRPr="00554F75">
        <w:t>:</w:t>
      </w:r>
    </w:p>
    <w:p w14:paraId="777C5F36" w14:textId="09C7A277" w:rsidR="00554F75" w:rsidRDefault="00554F75" w:rsidP="00554F75">
      <w:pPr>
        <w:pStyle w:val="Bezodstpw"/>
        <w:numPr>
          <w:ilvl w:val="0"/>
          <w:numId w:val="43"/>
        </w:numPr>
      </w:pPr>
      <w:r>
        <w:t>2 dni</w:t>
      </w:r>
    </w:p>
    <w:p w14:paraId="6E63E7FC" w14:textId="6BC78B6C" w:rsidR="00554F75" w:rsidRDefault="00554F75" w:rsidP="00554F75">
      <w:pPr>
        <w:pStyle w:val="Bezodstpw"/>
        <w:numPr>
          <w:ilvl w:val="0"/>
          <w:numId w:val="43"/>
        </w:numPr>
      </w:pPr>
      <w:r>
        <w:t>3 dni</w:t>
      </w:r>
    </w:p>
    <w:p w14:paraId="4AB062B5" w14:textId="6FEB9135" w:rsidR="00554F75" w:rsidRDefault="00554F75" w:rsidP="00554F75">
      <w:pPr>
        <w:pStyle w:val="Bezodstpw"/>
        <w:numPr>
          <w:ilvl w:val="0"/>
          <w:numId w:val="43"/>
        </w:numPr>
      </w:pPr>
      <w:r>
        <w:t>4 dni</w:t>
      </w:r>
    </w:p>
    <w:p w14:paraId="613CADFC" w14:textId="0570AC77" w:rsidR="00554F75" w:rsidRDefault="00554F75" w:rsidP="00554F75">
      <w:pPr>
        <w:pStyle w:val="Bezodstpw"/>
        <w:numPr>
          <w:ilvl w:val="0"/>
          <w:numId w:val="43"/>
        </w:numPr>
      </w:pPr>
      <w:r>
        <w:t>5 dni</w:t>
      </w:r>
    </w:p>
    <w:p w14:paraId="04BEB7A9" w14:textId="636B71B5" w:rsidR="000850C4" w:rsidRPr="00554F75" w:rsidRDefault="00554F75" w:rsidP="00554F75">
      <w:pPr>
        <w:pStyle w:val="Bezodstpw"/>
        <w:numPr>
          <w:ilvl w:val="0"/>
          <w:numId w:val="43"/>
        </w:numPr>
      </w:pPr>
      <w:r>
        <w:t>6 dni i powyżej</w:t>
      </w:r>
    </w:p>
    <w:p w14:paraId="6EA683C0" w14:textId="77777777" w:rsidR="000850C4" w:rsidRPr="00554F75" w:rsidRDefault="000850C4" w:rsidP="000850C4">
      <w:pPr>
        <w:ind w:left="680" w:firstLine="340"/>
        <w:jc w:val="both"/>
        <w:rPr>
          <w:rFonts w:ascii="Calibri" w:hAnsi="Calibri" w:cs="Calibri"/>
          <w:sz w:val="22"/>
          <w:szCs w:val="22"/>
        </w:rPr>
      </w:pPr>
    </w:p>
    <w:p w14:paraId="678B12DC" w14:textId="269FECFB" w:rsidR="00554F75" w:rsidRPr="00554F75" w:rsidRDefault="00853F10" w:rsidP="00554F75">
      <w:pPr>
        <w:numPr>
          <w:ilvl w:val="0"/>
          <w:numId w:val="44"/>
        </w:numPr>
        <w:shd w:val="clear" w:color="auto" w:fill="F2F2F2"/>
        <w:tabs>
          <w:tab w:val="left" w:pos="851"/>
        </w:tabs>
        <w:spacing w:line="276" w:lineRule="auto"/>
        <w:jc w:val="both"/>
        <w:rPr>
          <w:rFonts w:ascii="Calibri" w:hAnsi="Calibri" w:cs="CIDFont+F4"/>
          <w:i/>
        </w:rPr>
      </w:pPr>
      <w:r>
        <w:rPr>
          <w:rFonts w:ascii="Calibri" w:hAnsi="Calibri" w:cs="Calibri"/>
          <w:i/>
        </w:rPr>
        <w:t>w</w:t>
      </w:r>
      <w:r w:rsidR="00554F75" w:rsidRPr="00554F75">
        <w:rPr>
          <w:rFonts w:ascii="Calibri" w:hAnsi="Calibri" w:cs="Calibri"/>
          <w:i/>
        </w:rPr>
        <w:t xml:space="preserve"> przypadku nie usunięcia/nie przekreślenia czterech z podanych pięciu terminów  przystąpienia do </w:t>
      </w:r>
      <w:r>
        <w:rPr>
          <w:rFonts w:ascii="Calibri" w:hAnsi="Calibri" w:cs="Calibri"/>
          <w:i/>
        </w:rPr>
        <w:t>realizacji</w:t>
      </w:r>
      <w:r w:rsidR="00554F75" w:rsidRPr="00554F75">
        <w:rPr>
          <w:rFonts w:ascii="Calibri" w:hAnsi="Calibri" w:cs="Calibri"/>
          <w:i/>
        </w:rPr>
        <w:t xml:space="preserve">, zamawiający przyjmie do oceny najdłuższy </w:t>
      </w:r>
      <w:r w:rsidR="00554F75" w:rsidRPr="00554F75">
        <w:rPr>
          <w:rFonts w:ascii="Calibri" w:hAnsi="Calibri" w:cs="CIDFont+F4"/>
          <w:i/>
        </w:rPr>
        <w:t>czas przystąpienia do realizacji tj. 6 dni i powyżej a wykonawca w tym kryterium otrzyma 0 pkt.</w:t>
      </w:r>
    </w:p>
    <w:p w14:paraId="5D5F80B3" w14:textId="77777777" w:rsidR="00554F75" w:rsidRPr="00554F75" w:rsidRDefault="00554F75" w:rsidP="00554F75">
      <w:pPr>
        <w:numPr>
          <w:ilvl w:val="0"/>
          <w:numId w:val="44"/>
        </w:numPr>
        <w:shd w:val="clear" w:color="auto" w:fill="F2F2F2"/>
        <w:tabs>
          <w:tab w:val="left" w:pos="851"/>
        </w:tabs>
        <w:spacing w:line="276" w:lineRule="auto"/>
        <w:jc w:val="both"/>
        <w:rPr>
          <w:rFonts w:ascii="Calibri" w:hAnsi="Calibri" w:cs="CIDFont+F4"/>
          <w:i/>
        </w:rPr>
      </w:pPr>
      <w:r w:rsidRPr="00554F75">
        <w:rPr>
          <w:rFonts w:ascii="Calibri" w:hAnsi="Calibri" w:cs="Calibri"/>
          <w:i/>
        </w:rPr>
        <w:t xml:space="preserve">W przypadku pozostawienia bez usunięcia/bez przekreślenia wszystkich (pięciu) terminów  przystąpienia do realizacji w formularzu oferty, zamawiający przyjmie do oceny najdłuższy </w:t>
      </w:r>
      <w:r w:rsidRPr="00554F75">
        <w:rPr>
          <w:rFonts w:ascii="Calibri" w:hAnsi="Calibri" w:cs="CIDFont+F4"/>
          <w:i/>
        </w:rPr>
        <w:t>czas przystąpienia do realizacji tj. 6 dni i powyżej a wykonawca w tym kryterium otrzyma 0 pkt.</w:t>
      </w:r>
    </w:p>
    <w:p w14:paraId="33D939C1" w14:textId="77777777" w:rsidR="00554F75" w:rsidRPr="00554F75" w:rsidRDefault="00554F75" w:rsidP="00554F75">
      <w:pPr>
        <w:numPr>
          <w:ilvl w:val="0"/>
          <w:numId w:val="44"/>
        </w:numPr>
        <w:shd w:val="clear" w:color="auto" w:fill="F2F2F2"/>
        <w:tabs>
          <w:tab w:val="left" w:pos="851"/>
        </w:tabs>
        <w:spacing w:line="276" w:lineRule="auto"/>
        <w:jc w:val="both"/>
        <w:rPr>
          <w:rFonts w:ascii="Calibri" w:hAnsi="Calibri" w:cs="CIDFont+F4"/>
          <w:i/>
        </w:rPr>
      </w:pPr>
      <w:r w:rsidRPr="00554F75">
        <w:rPr>
          <w:rFonts w:ascii="Calibri" w:hAnsi="Calibri" w:cs="Calibri"/>
          <w:i/>
        </w:rPr>
        <w:t xml:space="preserve">W przypadku usunięcia/przekreślenia wszystkich (pięciu) terminów przystąpienia do realizacji w formularzu oferty, zamawiający </w:t>
      </w:r>
      <w:r w:rsidRPr="00554F75">
        <w:rPr>
          <w:rFonts w:ascii="Calibri" w:hAnsi="Calibri" w:cs="CIDFont+F4"/>
          <w:i/>
        </w:rPr>
        <w:t xml:space="preserve">odrzuci ofertę wykonawcy, zgodnie z art. 226 ust. 1 pkt 5 ustawy Pzp. </w:t>
      </w:r>
    </w:p>
    <w:p w14:paraId="0A725F71" w14:textId="77777777" w:rsidR="00A87D53" w:rsidRPr="000850C4" w:rsidRDefault="00A87D53" w:rsidP="00A14113">
      <w:pPr>
        <w:jc w:val="both"/>
        <w:rPr>
          <w:rFonts w:ascii="Calibri" w:hAnsi="Calibri" w:cs="Calibri"/>
          <w:sz w:val="22"/>
          <w:szCs w:val="22"/>
        </w:rPr>
      </w:pPr>
    </w:p>
    <w:p w14:paraId="2EB205F5" w14:textId="15B580CA" w:rsidR="007410AB" w:rsidRPr="00677920" w:rsidRDefault="007410AB" w:rsidP="00853F10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 xml:space="preserve">, że powyższa cena </w:t>
      </w:r>
      <w:r w:rsidR="00853F10">
        <w:rPr>
          <w:rFonts w:ascii="Calibri" w:hAnsi="Calibri" w:cs="Calibri"/>
          <w:sz w:val="22"/>
          <w:szCs w:val="22"/>
        </w:rPr>
        <w:t xml:space="preserve">jednostkowa </w:t>
      </w:r>
      <w:r w:rsidRPr="00677920">
        <w:rPr>
          <w:rFonts w:ascii="Calibri" w:hAnsi="Calibri" w:cs="Calibri"/>
          <w:sz w:val="22"/>
          <w:szCs w:val="22"/>
        </w:rPr>
        <w:t xml:space="preserve">zawiera wszystkie </w:t>
      </w:r>
      <w:r w:rsidR="003B279F">
        <w:rPr>
          <w:rFonts w:ascii="Calibri" w:hAnsi="Calibri" w:cs="Calibri"/>
          <w:sz w:val="22"/>
          <w:szCs w:val="22"/>
        </w:rPr>
        <w:t xml:space="preserve">niezbędne </w:t>
      </w:r>
      <w:r w:rsidRPr="00677920">
        <w:rPr>
          <w:rFonts w:ascii="Calibri" w:hAnsi="Calibri" w:cs="Calibri"/>
          <w:sz w:val="22"/>
          <w:szCs w:val="22"/>
        </w:rPr>
        <w:t>koszty, jakie pon</w:t>
      </w:r>
      <w:r w:rsidR="003B279F">
        <w:rPr>
          <w:rFonts w:ascii="Calibri" w:hAnsi="Calibri" w:cs="Calibri"/>
          <w:sz w:val="22"/>
          <w:szCs w:val="22"/>
        </w:rPr>
        <w:t>iesie</w:t>
      </w:r>
      <w:r w:rsidRPr="00677920">
        <w:rPr>
          <w:rFonts w:ascii="Calibri" w:hAnsi="Calibri" w:cs="Calibri"/>
          <w:sz w:val="22"/>
          <w:szCs w:val="22"/>
        </w:rPr>
        <w:t xml:space="preserve"> Zamawiający </w:t>
      </w:r>
      <w:r w:rsidR="003B279F">
        <w:rPr>
          <w:rFonts w:ascii="Calibri" w:hAnsi="Calibri" w:cs="Calibri"/>
          <w:sz w:val="22"/>
          <w:szCs w:val="22"/>
        </w:rPr>
        <w:t xml:space="preserve">za realizację przedmiotu zamówienia w </w:t>
      </w:r>
      <w:r w:rsidRPr="00677920">
        <w:rPr>
          <w:rFonts w:ascii="Calibri" w:hAnsi="Calibri" w:cs="Calibri"/>
          <w:sz w:val="22"/>
          <w:szCs w:val="22"/>
        </w:rPr>
        <w:t> </w:t>
      </w:r>
      <w:r w:rsidRPr="00677920">
        <w:rPr>
          <w:rFonts w:ascii="Calibri" w:hAnsi="Calibri" w:cs="Calibri"/>
          <w:color w:val="000000"/>
          <w:sz w:val="22"/>
          <w:szCs w:val="22"/>
        </w:rPr>
        <w:t>przypadku wyboru niniejszej oferty.</w:t>
      </w:r>
    </w:p>
    <w:p w14:paraId="32111BD8" w14:textId="25153678" w:rsidR="00880AE3" w:rsidRDefault="007410AB" w:rsidP="007410AB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Zobowiązuj</w:t>
      </w:r>
      <w:r>
        <w:rPr>
          <w:rFonts w:ascii="Calibri" w:hAnsi="Calibri" w:cs="Calibri"/>
          <w:b/>
          <w:sz w:val="22"/>
          <w:szCs w:val="22"/>
        </w:rPr>
        <w:t>emy</w:t>
      </w:r>
      <w:r w:rsidRPr="00677920">
        <w:rPr>
          <w:rFonts w:ascii="Calibri" w:hAnsi="Calibri" w:cs="Calibri"/>
          <w:sz w:val="22"/>
          <w:szCs w:val="22"/>
        </w:rPr>
        <w:t xml:space="preserve"> </w:t>
      </w:r>
      <w:r w:rsidRPr="007410AB">
        <w:rPr>
          <w:rFonts w:ascii="Calibri" w:hAnsi="Calibri" w:cs="Calibri"/>
          <w:b/>
          <w:sz w:val="22"/>
          <w:szCs w:val="22"/>
        </w:rPr>
        <w:t>się</w:t>
      </w:r>
      <w:r w:rsidRPr="00677920">
        <w:rPr>
          <w:rFonts w:ascii="Calibri" w:hAnsi="Calibri" w:cs="Calibri"/>
          <w:sz w:val="22"/>
          <w:szCs w:val="22"/>
        </w:rPr>
        <w:t xml:space="preserve"> do wykonania przedmiotu </w:t>
      </w:r>
      <w:r w:rsidR="00880AE3">
        <w:rPr>
          <w:rFonts w:ascii="Calibri" w:hAnsi="Calibri" w:cs="Calibri"/>
          <w:sz w:val="22"/>
          <w:szCs w:val="22"/>
        </w:rPr>
        <w:t>zamówienia, zgodnie z terminem wskazanym w SWZ</w:t>
      </w:r>
      <w:r w:rsidR="00A14113">
        <w:rPr>
          <w:rFonts w:ascii="Calibri" w:hAnsi="Calibri" w:cs="Calibri"/>
          <w:sz w:val="22"/>
          <w:szCs w:val="22"/>
        </w:rPr>
        <w:t xml:space="preserve"> – </w:t>
      </w:r>
      <w:r w:rsidR="00F774DD">
        <w:rPr>
          <w:rFonts w:ascii="Calibri" w:hAnsi="Calibri" w:cs="Calibri"/>
          <w:sz w:val="22"/>
          <w:szCs w:val="22"/>
        </w:rPr>
        <w:t xml:space="preserve"> 1 miesiąc od daty </w:t>
      </w:r>
      <w:r w:rsidR="00EB3F56">
        <w:rPr>
          <w:rFonts w:ascii="Calibri" w:hAnsi="Calibri" w:cs="Calibri"/>
          <w:sz w:val="22"/>
          <w:szCs w:val="22"/>
        </w:rPr>
        <w:t>udzielenia zlecenia</w:t>
      </w:r>
      <w:bookmarkStart w:id="0" w:name="_GoBack"/>
      <w:bookmarkEnd w:id="0"/>
      <w:r w:rsidR="00F774DD">
        <w:rPr>
          <w:rFonts w:ascii="Calibri" w:hAnsi="Calibri" w:cs="Calibri"/>
          <w:sz w:val="22"/>
          <w:szCs w:val="22"/>
        </w:rPr>
        <w:t>.</w:t>
      </w:r>
    </w:p>
    <w:p w14:paraId="18B72CA0" w14:textId="5156B448" w:rsidR="007410AB" w:rsidRPr="00677920" w:rsidRDefault="007410AB" w:rsidP="007410AB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Zobowiązujemy się </w:t>
      </w:r>
      <w:r>
        <w:rPr>
          <w:rFonts w:ascii="Calibri" w:hAnsi="Calibri" w:cs="Calibri"/>
          <w:sz w:val="22"/>
          <w:szCs w:val="22"/>
        </w:rPr>
        <w:t>do udzielenia 1</w:t>
      </w:r>
      <w:r w:rsidR="00880AE3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-miesięcznej gwarancji jakości</w:t>
      </w:r>
      <w:r w:rsidR="00ED4F28">
        <w:rPr>
          <w:rFonts w:ascii="Calibri" w:hAnsi="Calibri" w:cs="Calibri"/>
          <w:sz w:val="22"/>
          <w:szCs w:val="22"/>
        </w:rPr>
        <w:t>/rękojmi</w:t>
      </w:r>
      <w:r>
        <w:rPr>
          <w:rFonts w:ascii="Calibri" w:hAnsi="Calibri" w:cs="Calibri"/>
          <w:sz w:val="22"/>
          <w:szCs w:val="22"/>
        </w:rPr>
        <w:t>.</w:t>
      </w:r>
    </w:p>
    <w:p w14:paraId="3AC62EE7" w14:textId="77777777" w:rsidR="00880AE3" w:rsidRPr="003908E3" w:rsidRDefault="00880AE3" w:rsidP="00880AE3">
      <w:pPr>
        <w:pStyle w:val="Zwykytekst1"/>
        <w:numPr>
          <w:ilvl w:val="0"/>
          <w:numId w:val="27"/>
        </w:numPr>
        <w:spacing w:line="276" w:lineRule="auto"/>
        <w:jc w:val="both"/>
      </w:pPr>
      <w:r w:rsidRPr="003908E3">
        <w:rPr>
          <w:rFonts w:ascii="Calibri" w:hAnsi="Calibri"/>
          <w:b/>
          <w:sz w:val="22"/>
          <w:szCs w:val="22"/>
          <w:lang w:eastAsia="en-US"/>
        </w:rPr>
        <w:t>Oświadczam</w:t>
      </w:r>
      <w:r>
        <w:rPr>
          <w:rFonts w:ascii="Calibri" w:hAnsi="Calibri"/>
          <w:b/>
          <w:sz w:val="22"/>
          <w:szCs w:val="22"/>
          <w:lang w:eastAsia="en-US"/>
        </w:rPr>
        <w:t>y</w:t>
      </w:r>
      <w:r w:rsidRPr="00F67971">
        <w:rPr>
          <w:rFonts w:ascii="Calibri" w:hAnsi="Calibri"/>
          <w:sz w:val="22"/>
          <w:szCs w:val="22"/>
          <w:lang w:eastAsia="en-US"/>
        </w:rPr>
        <w:t>, że zapozna</w:t>
      </w:r>
      <w:r>
        <w:rPr>
          <w:rFonts w:ascii="Calibri" w:hAnsi="Calibri"/>
          <w:sz w:val="22"/>
          <w:szCs w:val="22"/>
          <w:lang w:eastAsia="en-US"/>
        </w:rPr>
        <w:t>liśmy</w:t>
      </w:r>
      <w:r w:rsidRPr="00F67971">
        <w:rPr>
          <w:rFonts w:ascii="Calibri" w:hAnsi="Calibri"/>
          <w:sz w:val="22"/>
          <w:szCs w:val="22"/>
          <w:lang w:eastAsia="en-US"/>
        </w:rPr>
        <w:t xml:space="preserve"> się ze </w:t>
      </w:r>
      <w:r>
        <w:rPr>
          <w:rFonts w:ascii="Calibri" w:hAnsi="Calibri"/>
          <w:sz w:val="22"/>
          <w:szCs w:val="22"/>
          <w:lang w:eastAsia="en-US"/>
        </w:rPr>
        <w:t>S</w:t>
      </w:r>
      <w:r w:rsidRPr="00F67971">
        <w:rPr>
          <w:rFonts w:ascii="Calibri" w:hAnsi="Calibri"/>
          <w:sz w:val="22"/>
          <w:szCs w:val="22"/>
          <w:lang w:eastAsia="en-US"/>
        </w:rPr>
        <w:t xml:space="preserve">pecyfikacją </w:t>
      </w:r>
      <w:r>
        <w:rPr>
          <w:rFonts w:ascii="Calibri" w:hAnsi="Calibri"/>
          <w:sz w:val="22"/>
          <w:szCs w:val="22"/>
          <w:lang w:eastAsia="en-US"/>
        </w:rPr>
        <w:t>W</w:t>
      </w:r>
      <w:r w:rsidRPr="00F67971">
        <w:rPr>
          <w:rFonts w:ascii="Calibri" w:hAnsi="Calibri"/>
          <w:sz w:val="22"/>
          <w:szCs w:val="22"/>
          <w:lang w:eastAsia="en-US"/>
        </w:rPr>
        <w:t xml:space="preserve">arunków </w:t>
      </w:r>
      <w:r>
        <w:rPr>
          <w:rFonts w:ascii="Calibri" w:hAnsi="Calibri"/>
          <w:sz w:val="22"/>
          <w:szCs w:val="22"/>
          <w:lang w:eastAsia="en-US"/>
        </w:rPr>
        <w:t>Z</w:t>
      </w:r>
      <w:r w:rsidRPr="00F67971">
        <w:rPr>
          <w:rFonts w:ascii="Calibri" w:hAnsi="Calibri"/>
          <w:sz w:val="22"/>
          <w:szCs w:val="22"/>
          <w:lang w:eastAsia="en-US"/>
        </w:rPr>
        <w:t xml:space="preserve">amówienia i nie wnosimy do niej zastrzeżeń oraz zdobyliśmy konieczne informacje </w:t>
      </w:r>
      <w:r>
        <w:rPr>
          <w:rFonts w:ascii="Calibri" w:hAnsi="Calibri"/>
          <w:sz w:val="22"/>
          <w:szCs w:val="22"/>
          <w:lang w:eastAsia="en-US"/>
        </w:rPr>
        <w:t>niezbędne</w:t>
      </w:r>
      <w:r w:rsidRPr="00F67971">
        <w:rPr>
          <w:rFonts w:ascii="Calibri" w:hAnsi="Calibri"/>
          <w:sz w:val="22"/>
          <w:szCs w:val="22"/>
          <w:lang w:eastAsia="en-US"/>
        </w:rPr>
        <w:t xml:space="preserve"> do właściwego przygotowania oferty oraz wykonania zamówienia</w:t>
      </w:r>
      <w:r>
        <w:rPr>
          <w:rFonts w:ascii="Calibri" w:hAnsi="Calibri"/>
          <w:sz w:val="22"/>
          <w:szCs w:val="22"/>
          <w:lang w:eastAsia="en-US"/>
        </w:rPr>
        <w:t>.</w:t>
      </w:r>
    </w:p>
    <w:p w14:paraId="60022FEE" w14:textId="77777777" w:rsidR="00880AE3" w:rsidRDefault="00880AE3" w:rsidP="00880AE3">
      <w:pPr>
        <w:pStyle w:val="Zwykytekst1"/>
        <w:numPr>
          <w:ilvl w:val="0"/>
          <w:numId w:val="27"/>
        </w:numPr>
        <w:spacing w:line="276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Oświadczamy,</w:t>
      </w:r>
      <w:r>
        <w:rPr>
          <w:rFonts w:ascii="Calibri" w:hAnsi="Calibri" w:cs="Calibri"/>
          <w:sz w:val="22"/>
          <w:szCs w:val="22"/>
        </w:rPr>
        <w:t xml:space="preserve"> że projekt umowy, stanowiący załącznik do SWZ, został przez nas zaakceptowany w całości i bez zastrzeżeń i zobowiązujemy się w przypadku wyboru naszej oferty do zawarcia umowy na zaproponowanych warunkach, w miejscu i terminie wyznaczonym przez Zamawiającego.</w:t>
      </w:r>
    </w:p>
    <w:p w14:paraId="4EF59966" w14:textId="77777777" w:rsidR="00880AE3" w:rsidRPr="00297DE9" w:rsidRDefault="00880AE3" w:rsidP="00880AE3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Akceptujemy </w:t>
      </w:r>
      <w:r>
        <w:rPr>
          <w:rFonts w:ascii="Calibri" w:hAnsi="Calibri" w:cs="Calibri"/>
          <w:sz w:val="22"/>
          <w:szCs w:val="22"/>
        </w:rPr>
        <w:t xml:space="preserve">warunki płatności i pozostałe warunki zamówienia określone w SWZ. </w:t>
      </w:r>
    </w:p>
    <w:p w14:paraId="1D0485BC" w14:textId="1088B370" w:rsidR="00880AE3" w:rsidRPr="00A14113" w:rsidRDefault="00880AE3" w:rsidP="00880AE3">
      <w:pPr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7E5D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CC7E5D">
        <w:rPr>
          <w:rFonts w:asciiTheme="minorHAnsi" w:hAnsiTheme="minorHAnsi" w:cstheme="minorHAnsi"/>
          <w:sz w:val="22"/>
          <w:szCs w:val="22"/>
        </w:rPr>
        <w:t>że</w:t>
      </w:r>
      <w:r w:rsidRPr="00CC7E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C7E5D">
        <w:rPr>
          <w:rFonts w:asciiTheme="minorHAnsi" w:hAnsiTheme="minorHAnsi" w:cstheme="minorHAnsi"/>
          <w:sz w:val="22"/>
          <w:szCs w:val="22"/>
        </w:rPr>
        <w:t>jesteśmy związani ofertą przez okres 30 dni, zgodnie z SWZ.</w:t>
      </w:r>
    </w:p>
    <w:p w14:paraId="2A880479" w14:textId="77777777" w:rsidR="008E700D" w:rsidRPr="00B12BC3" w:rsidRDefault="008E700D" w:rsidP="008E700D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CC7E5D">
        <w:rPr>
          <w:rFonts w:ascii="Calibri" w:hAnsi="Calibri"/>
          <w:b/>
          <w:sz w:val="22"/>
          <w:szCs w:val="22"/>
        </w:rPr>
        <w:t xml:space="preserve">Oświadczenie </w:t>
      </w:r>
      <w:r w:rsidRPr="00CC7E5D">
        <w:rPr>
          <w:rFonts w:ascii="Calibri" w:hAnsi="Calibri"/>
          <w:sz w:val="22"/>
          <w:szCs w:val="22"/>
        </w:rPr>
        <w:t>dotyczące podwykonawstwa (</w:t>
      </w:r>
      <w:r w:rsidRPr="00CC7E5D">
        <w:rPr>
          <w:rFonts w:ascii="Calibri" w:hAnsi="Calibri"/>
          <w:sz w:val="22"/>
          <w:szCs w:val="22"/>
          <w:u w:val="single"/>
        </w:rPr>
        <w:t>należy zaznaczyć właściwy kwadrat</w:t>
      </w:r>
      <w:r w:rsidRPr="00CC7E5D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>:</w:t>
      </w:r>
    </w:p>
    <w:p w14:paraId="1A0BB2A8" w14:textId="77777777" w:rsidR="008E700D" w:rsidRPr="008E700D" w:rsidRDefault="008E700D" w:rsidP="008E700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ind w:left="786"/>
        <w:jc w:val="both"/>
        <w:rPr>
          <w:rFonts w:cs="Calibri"/>
        </w:rPr>
      </w:pPr>
      <w:r>
        <w:rPr>
          <w:rFonts w:cs="Calibri"/>
          <w:bCs/>
        </w:rPr>
        <w:t>n</w:t>
      </w:r>
      <w:r w:rsidRPr="00F84FF7">
        <w:rPr>
          <w:rFonts w:cs="Calibri"/>
          <w:bCs/>
        </w:rPr>
        <w:t xml:space="preserve">ie zamierzamy  powierzyć podwykonawcom żadnej części zamówienia  </w:t>
      </w:r>
    </w:p>
    <w:p w14:paraId="58EF67FB" w14:textId="51071559" w:rsidR="008E700D" w:rsidRPr="008E700D" w:rsidRDefault="008E700D" w:rsidP="008E700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ind w:left="786"/>
        <w:jc w:val="both"/>
        <w:rPr>
          <w:rStyle w:val="Znakiprzypiswdolnych"/>
          <w:sz w:val="22"/>
          <w:vertAlign w:val="baseline"/>
        </w:rPr>
      </w:pPr>
      <w:r>
        <w:rPr>
          <w:rFonts w:cs="Calibri"/>
          <w:bCs/>
        </w:rPr>
        <w:t xml:space="preserve"> z</w:t>
      </w:r>
      <w:r w:rsidRPr="008E700D">
        <w:rPr>
          <w:rFonts w:cs="Calibri"/>
          <w:bCs/>
        </w:rPr>
        <w:t>amierzamy następujące części zamówienia powierzyć podwykonawcom:</w:t>
      </w:r>
      <w:r w:rsidRPr="008E700D">
        <w:rPr>
          <w:rFonts w:cs="Calibri"/>
          <w:i/>
        </w:rPr>
        <w:t xml:space="preserve"> </w:t>
      </w:r>
    </w:p>
    <w:tbl>
      <w:tblPr>
        <w:tblW w:w="90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09"/>
        <w:gridCol w:w="4265"/>
      </w:tblGrid>
      <w:tr w:rsidR="008E700D" w:rsidRPr="00F67971" w14:paraId="524E4884" w14:textId="77777777" w:rsidTr="00AC794E">
        <w:tc>
          <w:tcPr>
            <w:tcW w:w="511" w:type="dxa"/>
            <w:shd w:val="clear" w:color="auto" w:fill="F2F2F2"/>
            <w:vAlign w:val="center"/>
          </w:tcPr>
          <w:p w14:paraId="7374EC96" w14:textId="77777777" w:rsidR="008E700D" w:rsidRPr="00B12BC3" w:rsidRDefault="008E700D" w:rsidP="00AC794E">
            <w:pPr>
              <w:jc w:val="center"/>
              <w:rPr>
                <w:rFonts w:ascii="Calibri" w:hAnsi="Calibri"/>
              </w:rPr>
            </w:pPr>
            <w:r w:rsidRPr="00B12BC3">
              <w:rPr>
                <w:rFonts w:ascii="Calibri" w:hAnsi="Calibri"/>
              </w:rPr>
              <w:t>lp.</w:t>
            </w:r>
          </w:p>
        </w:tc>
        <w:tc>
          <w:tcPr>
            <w:tcW w:w="4309" w:type="dxa"/>
            <w:shd w:val="clear" w:color="auto" w:fill="F2F2F2"/>
            <w:vAlign w:val="center"/>
          </w:tcPr>
          <w:p w14:paraId="67A51F9D" w14:textId="77777777" w:rsidR="008E700D" w:rsidRPr="00B12BC3" w:rsidRDefault="008E700D" w:rsidP="00AC794E">
            <w:pPr>
              <w:jc w:val="center"/>
              <w:rPr>
                <w:rFonts w:ascii="Calibri" w:hAnsi="Calibri"/>
                <w:i/>
              </w:rPr>
            </w:pPr>
            <w:r w:rsidRPr="00B12BC3">
              <w:rPr>
                <w:rFonts w:ascii="Calibri" w:hAnsi="Calibri"/>
              </w:rPr>
              <w:t xml:space="preserve">Część zamówienia </w:t>
            </w:r>
            <w:r w:rsidRPr="00B12BC3">
              <w:rPr>
                <w:rFonts w:ascii="Calibri" w:hAnsi="Calibri"/>
                <w:i/>
              </w:rPr>
              <w:t>(określić wyraźnie zakres prac, które zostaną wykonane przez podwykonawców)</w:t>
            </w:r>
          </w:p>
        </w:tc>
        <w:tc>
          <w:tcPr>
            <w:tcW w:w="4265" w:type="dxa"/>
            <w:shd w:val="clear" w:color="auto" w:fill="F2F2F2"/>
            <w:vAlign w:val="center"/>
          </w:tcPr>
          <w:p w14:paraId="44BAC43E" w14:textId="77777777" w:rsidR="008E700D" w:rsidRPr="00B12BC3" w:rsidRDefault="008E700D" w:rsidP="00AC794E">
            <w:pPr>
              <w:jc w:val="center"/>
              <w:rPr>
                <w:rFonts w:ascii="Calibri" w:hAnsi="Calibri"/>
              </w:rPr>
            </w:pPr>
            <w:r w:rsidRPr="00B12BC3">
              <w:rPr>
                <w:rFonts w:ascii="Calibri" w:hAnsi="Calibri"/>
              </w:rPr>
              <w:t>Nazwa podwykonawcy</w:t>
            </w:r>
          </w:p>
          <w:p w14:paraId="4C07622D" w14:textId="77777777" w:rsidR="008E700D" w:rsidRPr="00B12BC3" w:rsidRDefault="008E700D" w:rsidP="00AC794E">
            <w:pPr>
              <w:jc w:val="center"/>
              <w:rPr>
                <w:rFonts w:ascii="Calibri" w:hAnsi="Calibri"/>
              </w:rPr>
            </w:pPr>
            <w:r w:rsidRPr="00B12BC3">
              <w:rPr>
                <w:rFonts w:ascii="Calibri" w:hAnsi="Calibri"/>
                <w:i/>
              </w:rPr>
              <w:t>(jeśli jest już znany)</w:t>
            </w:r>
          </w:p>
        </w:tc>
      </w:tr>
      <w:tr w:rsidR="008E700D" w:rsidRPr="00F67971" w14:paraId="104B4D62" w14:textId="77777777" w:rsidTr="00AC794E">
        <w:trPr>
          <w:trHeight w:val="397"/>
        </w:trPr>
        <w:tc>
          <w:tcPr>
            <w:tcW w:w="511" w:type="dxa"/>
            <w:shd w:val="clear" w:color="auto" w:fill="auto"/>
          </w:tcPr>
          <w:p w14:paraId="2040C693" w14:textId="77777777" w:rsidR="008E700D" w:rsidRPr="00F67971" w:rsidRDefault="008E700D" w:rsidP="00AC794E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09" w:type="dxa"/>
            <w:shd w:val="clear" w:color="auto" w:fill="auto"/>
          </w:tcPr>
          <w:p w14:paraId="700EA7FA" w14:textId="77777777" w:rsidR="008E700D" w:rsidRPr="00B61095" w:rsidRDefault="008E700D" w:rsidP="00AC794E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D4F12F5" w14:textId="77777777" w:rsidR="008E700D" w:rsidRPr="00F67971" w:rsidRDefault="008E700D" w:rsidP="00AC794E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65" w:type="dxa"/>
            <w:shd w:val="clear" w:color="auto" w:fill="auto"/>
          </w:tcPr>
          <w:p w14:paraId="5D974BFF" w14:textId="77777777" w:rsidR="008E700D" w:rsidRPr="00F67971" w:rsidRDefault="008E700D" w:rsidP="00AC794E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3E4509D" w14:textId="77777777" w:rsidR="008E700D" w:rsidRPr="00B12BC3" w:rsidRDefault="008E700D" w:rsidP="008E700D">
      <w:pPr>
        <w:widowControl w:val="0"/>
        <w:shd w:val="clear" w:color="auto" w:fill="F2F2F2"/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 w:rsidRPr="00B12BC3">
        <w:rPr>
          <w:rFonts w:ascii="Calibri" w:hAnsi="Calibri" w:cs="Calibri"/>
          <w:i/>
          <w:sz w:val="18"/>
          <w:szCs w:val="18"/>
        </w:rPr>
        <w:t>(</w:t>
      </w:r>
      <w:r>
        <w:rPr>
          <w:rFonts w:ascii="Calibri" w:hAnsi="Calibri" w:cs="Calibri"/>
          <w:i/>
          <w:sz w:val="18"/>
          <w:szCs w:val="18"/>
        </w:rPr>
        <w:t>W</w:t>
      </w:r>
      <w:r w:rsidRPr="00B12BC3">
        <w:rPr>
          <w:rFonts w:ascii="Calibri" w:hAnsi="Calibri" w:cs="Calibri"/>
          <w:i/>
          <w:sz w:val="18"/>
          <w:szCs w:val="18"/>
        </w:rPr>
        <w:t>ypełnić, jeżeli Wykonawca zamierza powierzyć prace podwykonawcom</w:t>
      </w:r>
      <w:r>
        <w:rPr>
          <w:rFonts w:ascii="Calibri" w:hAnsi="Calibri" w:cs="Calibri"/>
          <w:i/>
          <w:sz w:val="18"/>
          <w:szCs w:val="18"/>
        </w:rPr>
        <w:t xml:space="preserve">. </w:t>
      </w:r>
      <w:r w:rsidRPr="00677920">
        <w:rPr>
          <w:rFonts w:ascii="Calibri" w:hAnsi="Calibri" w:cs="Calibri"/>
          <w:i/>
          <w:szCs w:val="22"/>
        </w:rPr>
        <w:t xml:space="preserve">W przypadku, gdy </w:t>
      </w:r>
      <w:r>
        <w:rPr>
          <w:rFonts w:ascii="Calibri" w:hAnsi="Calibri" w:cs="Calibri"/>
          <w:i/>
          <w:szCs w:val="22"/>
        </w:rPr>
        <w:t>w</w:t>
      </w:r>
      <w:r w:rsidRPr="00677920">
        <w:rPr>
          <w:rFonts w:ascii="Calibri" w:hAnsi="Calibri" w:cs="Calibri"/>
          <w:i/>
          <w:szCs w:val="22"/>
        </w:rPr>
        <w:t>ykonawca nie zamierza wykonać zamówienia przy udziale podwykonawców, należy wpisać w Formularzu</w:t>
      </w:r>
      <w:r>
        <w:rPr>
          <w:rFonts w:ascii="Calibri" w:hAnsi="Calibri" w:cs="Calibri"/>
          <w:i/>
          <w:szCs w:val="22"/>
        </w:rPr>
        <w:t xml:space="preserve"> „nie dotyczy”. </w:t>
      </w:r>
      <w:r w:rsidRPr="00677920">
        <w:rPr>
          <w:rFonts w:ascii="Calibri" w:hAnsi="Calibri" w:cs="Calibri"/>
          <w:i/>
          <w:szCs w:val="22"/>
        </w:rPr>
        <w:t xml:space="preserve">Jeżeli </w:t>
      </w:r>
      <w:r>
        <w:rPr>
          <w:rFonts w:ascii="Calibri" w:hAnsi="Calibri" w:cs="Calibri"/>
          <w:i/>
          <w:szCs w:val="22"/>
        </w:rPr>
        <w:t>w</w:t>
      </w:r>
      <w:r w:rsidRPr="00677920">
        <w:rPr>
          <w:rFonts w:ascii="Calibri" w:hAnsi="Calibri" w:cs="Calibri"/>
          <w:i/>
          <w:szCs w:val="22"/>
        </w:rPr>
        <w:t xml:space="preserve">ykonawca zostawi ten punkt formularza nie wypełniony (puste pole), </w:t>
      </w:r>
      <w:r>
        <w:rPr>
          <w:rFonts w:ascii="Calibri" w:hAnsi="Calibri" w:cs="Calibri"/>
          <w:i/>
          <w:szCs w:val="22"/>
        </w:rPr>
        <w:t>Z</w:t>
      </w:r>
      <w:r w:rsidRPr="00677920">
        <w:rPr>
          <w:rFonts w:ascii="Calibri" w:hAnsi="Calibri" w:cs="Calibri"/>
          <w:i/>
          <w:szCs w:val="22"/>
        </w:rPr>
        <w:t>amawiający uzna, iż zamówienie zostanie wykonane bez udziału podwykonawców</w:t>
      </w:r>
    </w:p>
    <w:p w14:paraId="572110A2" w14:textId="77777777" w:rsidR="008E700D" w:rsidRPr="008E700D" w:rsidRDefault="008E700D" w:rsidP="008E700D">
      <w:pPr>
        <w:widowControl w:val="0"/>
        <w:tabs>
          <w:tab w:val="left" w:pos="426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B3617" w14:textId="77777777" w:rsidR="00880AE3" w:rsidRPr="00CC7E5D" w:rsidRDefault="00880AE3" w:rsidP="008E700D">
      <w:pPr>
        <w:widowControl w:val="0"/>
        <w:numPr>
          <w:ilvl w:val="0"/>
          <w:numId w:val="46"/>
        </w:numPr>
        <w:tabs>
          <w:tab w:val="left" w:pos="426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7E5D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Pr="00CC7E5D">
        <w:rPr>
          <w:rFonts w:asciiTheme="minorHAnsi" w:hAnsiTheme="minorHAnsi" w:cstheme="minorHAnsi"/>
          <w:sz w:val="22"/>
          <w:szCs w:val="22"/>
        </w:rPr>
        <w:t>dotyczące polegania na zdolnościach lub sytuacji innych podmiotów na zasadach określonych w art. 118 ust. 1 ustawy Prawo zamówień publicznych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C7E5D">
        <w:rPr>
          <w:rFonts w:ascii="Calibri" w:hAnsi="Calibri"/>
          <w:sz w:val="22"/>
          <w:szCs w:val="22"/>
        </w:rPr>
        <w:t>(</w:t>
      </w:r>
      <w:r w:rsidRPr="00CC7E5D">
        <w:rPr>
          <w:rFonts w:ascii="Calibri" w:hAnsi="Calibri"/>
          <w:sz w:val="22"/>
          <w:szCs w:val="22"/>
          <w:u w:val="single"/>
        </w:rPr>
        <w:t>należy zaznaczyć właściwy kwadrat</w:t>
      </w:r>
      <w:r w:rsidRPr="00CC7E5D">
        <w:rPr>
          <w:rFonts w:ascii="Calibri" w:hAnsi="Calibri"/>
          <w:sz w:val="22"/>
          <w:szCs w:val="22"/>
        </w:rPr>
        <w:t>)</w:t>
      </w:r>
      <w:r w:rsidRPr="00CC7E5D">
        <w:rPr>
          <w:rFonts w:asciiTheme="minorHAnsi" w:hAnsiTheme="minorHAnsi" w:cstheme="minorHAnsi"/>
          <w:sz w:val="22"/>
          <w:szCs w:val="22"/>
        </w:rPr>
        <w:t>:</w:t>
      </w:r>
    </w:p>
    <w:p w14:paraId="64A7046B" w14:textId="01957E99" w:rsidR="00880AE3" w:rsidRPr="00B20D56" w:rsidRDefault="00D56C4F" w:rsidP="00880AE3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ind w:left="78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n</w:t>
      </w:r>
      <w:r w:rsidR="00880AE3" w:rsidRPr="00B20D56">
        <w:rPr>
          <w:rFonts w:asciiTheme="minorHAnsi" w:hAnsiTheme="minorHAnsi" w:cstheme="minorHAnsi"/>
          <w:bCs/>
        </w:rPr>
        <w:t xml:space="preserve">ie zamierzamy  polegać na </w:t>
      </w:r>
      <w:r w:rsidR="00880AE3" w:rsidRPr="00B20D56">
        <w:rPr>
          <w:rFonts w:asciiTheme="minorHAnsi" w:hAnsiTheme="minorHAnsi" w:cstheme="minorHAnsi"/>
        </w:rPr>
        <w:t xml:space="preserve"> zdolnościach lub sytuacji innych podmiotów</w:t>
      </w:r>
      <w:r w:rsidR="00880AE3" w:rsidRPr="00B20D56">
        <w:rPr>
          <w:rFonts w:asciiTheme="minorHAnsi" w:hAnsiTheme="minorHAnsi" w:cstheme="minorHAnsi"/>
          <w:bCs/>
        </w:rPr>
        <w:t xml:space="preserve">           </w:t>
      </w:r>
    </w:p>
    <w:p w14:paraId="76616492" w14:textId="615D6453" w:rsidR="00880AE3" w:rsidRPr="0013777D" w:rsidRDefault="00D56C4F" w:rsidP="00880AE3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ind w:left="786"/>
        <w:jc w:val="both"/>
        <w:rPr>
          <w:bCs/>
        </w:rPr>
      </w:pPr>
      <w:r>
        <w:rPr>
          <w:rFonts w:asciiTheme="minorHAnsi" w:hAnsiTheme="minorHAnsi" w:cstheme="minorHAnsi"/>
          <w:bCs/>
        </w:rPr>
        <w:t>z</w:t>
      </w:r>
      <w:r w:rsidR="00880AE3" w:rsidRPr="0013777D">
        <w:rPr>
          <w:rFonts w:asciiTheme="minorHAnsi" w:hAnsiTheme="minorHAnsi" w:cstheme="minorHAnsi"/>
          <w:bCs/>
        </w:rPr>
        <w:t xml:space="preserve">amierzamy polegać na </w:t>
      </w:r>
      <w:r w:rsidR="00880AE3" w:rsidRPr="0013777D">
        <w:rPr>
          <w:rFonts w:asciiTheme="minorHAnsi" w:hAnsiTheme="minorHAnsi" w:cstheme="minorHAnsi"/>
        </w:rPr>
        <w:t xml:space="preserve"> zdolnościach lub sytuacji innych podmiotów: </w:t>
      </w:r>
    </w:p>
    <w:p w14:paraId="115C1DDE" w14:textId="77777777" w:rsidR="00880AE3" w:rsidRPr="0013777D" w:rsidRDefault="00880AE3" w:rsidP="00880AE3">
      <w:pPr>
        <w:pStyle w:val="Akapitzlist"/>
        <w:widowControl w:val="0"/>
        <w:tabs>
          <w:tab w:val="left" w:pos="426"/>
        </w:tabs>
        <w:ind w:left="786"/>
        <w:jc w:val="both"/>
        <w:rPr>
          <w:bCs/>
        </w:rPr>
      </w:pPr>
      <w:r w:rsidRPr="0013777D">
        <w:rPr>
          <w:bCs/>
        </w:rPr>
        <w:lastRenderedPageBreak/>
        <w:t>w zakresie __________</w:t>
      </w:r>
      <w:r>
        <w:rPr>
          <w:bCs/>
        </w:rPr>
        <w:t>______</w:t>
      </w:r>
      <w:r w:rsidRPr="0013777D">
        <w:rPr>
          <w:bCs/>
        </w:rPr>
        <w:t>___________</w:t>
      </w:r>
    </w:p>
    <w:p w14:paraId="15F2859F" w14:textId="77777777" w:rsidR="00880AE3" w:rsidRPr="0013777D" w:rsidRDefault="00880AE3" w:rsidP="00880AE3">
      <w:pPr>
        <w:pStyle w:val="Akapitzlist"/>
        <w:widowControl w:val="0"/>
        <w:tabs>
          <w:tab w:val="left" w:pos="426"/>
        </w:tabs>
        <w:ind w:left="786"/>
        <w:jc w:val="both"/>
      </w:pPr>
      <w:r>
        <w:rPr>
          <w:bCs/>
        </w:rPr>
        <w:t>p</w:t>
      </w:r>
      <w:r w:rsidRPr="0013777D">
        <w:rPr>
          <w:bCs/>
        </w:rPr>
        <w:t>rzez okres</w:t>
      </w:r>
      <w:r>
        <w:rPr>
          <w:bCs/>
        </w:rPr>
        <w:t xml:space="preserve"> __________________________</w:t>
      </w:r>
    </w:p>
    <w:p w14:paraId="13FCF28A" w14:textId="77777777" w:rsidR="00880AE3" w:rsidRPr="0013777D" w:rsidRDefault="00880AE3" w:rsidP="00880AE3">
      <w:pPr>
        <w:pStyle w:val="Akapitzlist"/>
        <w:widowControl w:val="0"/>
        <w:tabs>
          <w:tab w:val="left" w:pos="426"/>
        </w:tabs>
        <w:ind w:left="786"/>
        <w:jc w:val="both"/>
        <w:rPr>
          <w:rFonts w:asciiTheme="minorHAnsi" w:hAnsiTheme="minorHAnsi" w:cstheme="minorHAnsi"/>
        </w:rPr>
      </w:pPr>
      <w:r w:rsidRPr="0087037E">
        <w:rPr>
          <w:rFonts w:asciiTheme="minorHAnsi" w:hAnsiTheme="minorHAnsi" w:cstheme="minorHAnsi"/>
        </w:rPr>
        <w:t>i do oferty załączamy odpowiednie zobowiązanie</w:t>
      </w:r>
      <w:r>
        <w:rPr>
          <w:rFonts w:asciiTheme="minorHAnsi" w:hAnsiTheme="minorHAnsi" w:cstheme="minorHAnsi"/>
        </w:rPr>
        <w:t>.</w:t>
      </w:r>
    </w:p>
    <w:p w14:paraId="69F16070" w14:textId="77777777" w:rsidR="00880AE3" w:rsidRPr="00F324DC" w:rsidRDefault="00880AE3" w:rsidP="008E700D">
      <w:pPr>
        <w:numPr>
          <w:ilvl w:val="0"/>
          <w:numId w:val="46"/>
        </w:numPr>
        <w:spacing w:before="120" w:after="60" w:line="276" w:lineRule="auto"/>
        <w:jc w:val="both"/>
        <w:rPr>
          <w:rFonts w:ascii="Calibri" w:hAnsi="Calibri"/>
          <w:sz w:val="22"/>
          <w:szCs w:val="22"/>
        </w:rPr>
      </w:pPr>
      <w:r w:rsidRPr="00F67971">
        <w:rPr>
          <w:rFonts w:ascii="Calibri" w:hAnsi="Calibri"/>
          <w:sz w:val="22"/>
          <w:szCs w:val="22"/>
        </w:rPr>
        <w:t>Informujemy, że wybór oferty nie będzie prowadzić do powstania u zamawiającego obowiązku podatkowego w zakresie podatku VAT.</w:t>
      </w:r>
      <w:r w:rsidRPr="00F67971">
        <w:rPr>
          <w:rFonts w:ascii="Calibri" w:hAnsi="Calibri"/>
          <w:szCs w:val="22"/>
          <w:vertAlign w:val="superscript"/>
        </w:rPr>
        <w:footnoteReference w:id="1"/>
      </w:r>
      <w:r w:rsidRPr="00F67971">
        <w:rPr>
          <w:rFonts w:ascii="Calibri" w:hAnsi="Calibri"/>
          <w:sz w:val="22"/>
          <w:szCs w:val="22"/>
        </w:rPr>
        <w:t xml:space="preserve"> </w:t>
      </w:r>
    </w:p>
    <w:p w14:paraId="6C0D8D64" w14:textId="77777777" w:rsidR="00880AE3" w:rsidRPr="0013777D" w:rsidRDefault="00880AE3" w:rsidP="008E700D">
      <w:pPr>
        <w:widowControl w:val="0"/>
        <w:numPr>
          <w:ilvl w:val="0"/>
          <w:numId w:val="4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3777D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3777D">
        <w:rPr>
          <w:rFonts w:asciiTheme="minorHAnsi" w:hAnsiTheme="minorHAnsi" w:cstheme="minorHAnsi"/>
          <w:sz w:val="22"/>
          <w:szCs w:val="22"/>
        </w:rPr>
        <w:t xml:space="preserve">, że na podstawie art. 18 ust. 3 </w:t>
      </w:r>
      <w:r>
        <w:rPr>
          <w:rFonts w:asciiTheme="minorHAnsi" w:hAnsiTheme="minorHAnsi" w:cstheme="minorHAnsi"/>
          <w:sz w:val="22"/>
          <w:szCs w:val="22"/>
        </w:rPr>
        <w:t xml:space="preserve">ustawy </w:t>
      </w:r>
      <w:r w:rsidRPr="0013777D">
        <w:rPr>
          <w:rFonts w:asciiTheme="minorHAnsi" w:hAnsiTheme="minorHAnsi" w:cstheme="minorHAnsi"/>
          <w:sz w:val="22"/>
          <w:szCs w:val="22"/>
        </w:rPr>
        <w:t>Pzp (</w:t>
      </w:r>
      <w:r w:rsidRPr="0013777D">
        <w:rPr>
          <w:rFonts w:asciiTheme="minorHAnsi" w:hAnsiTheme="minorHAnsi" w:cstheme="minorHAnsi"/>
          <w:sz w:val="22"/>
          <w:szCs w:val="22"/>
          <w:u w:val="single"/>
        </w:rPr>
        <w:t>należy zaznaczyć właściwy kwadrat</w:t>
      </w:r>
      <w:r w:rsidRPr="0013777D">
        <w:rPr>
          <w:rFonts w:asciiTheme="minorHAnsi" w:hAnsiTheme="minorHAnsi" w:cstheme="minorHAnsi"/>
          <w:sz w:val="22"/>
          <w:szCs w:val="22"/>
        </w:rPr>
        <w:t>):</w:t>
      </w:r>
    </w:p>
    <w:p w14:paraId="5EF613F6" w14:textId="77777777" w:rsidR="00880AE3" w:rsidRPr="00B20D56" w:rsidRDefault="00880AE3" w:rsidP="00880AE3">
      <w:pPr>
        <w:pStyle w:val="Bezodstpw"/>
        <w:numPr>
          <w:ilvl w:val="0"/>
          <w:numId w:val="40"/>
        </w:numPr>
        <w:spacing w:line="276" w:lineRule="auto"/>
      </w:pPr>
      <w:r w:rsidRPr="00B20D56">
        <w:t xml:space="preserve">żadne z informacji zawartych w ofercie oraz załączonych do niej dokumentach, nie stanowią </w:t>
      </w:r>
      <w:r>
        <w:t xml:space="preserve"> </w:t>
      </w:r>
      <w:r w:rsidRPr="00B20D56">
        <w:t>tajemnicy przedsiębiorstwa w rozumieniu przepisów o zwalczaniu nieuczciwej konkurencji,</w:t>
      </w:r>
    </w:p>
    <w:p w14:paraId="2168AE18" w14:textId="77777777" w:rsidR="00880AE3" w:rsidRPr="00B20D56" w:rsidRDefault="00880AE3" w:rsidP="00880AE3">
      <w:pPr>
        <w:pStyle w:val="Bezodstpw"/>
        <w:numPr>
          <w:ilvl w:val="0"/>
          <w:numId w:val="40"/>
        </w:numPr>
        <w:spacing w:line="276" w:lineRule="auto"/>
      </w:pPr>
      <w:r w:rsidRPr="00B20D56">
        <w:t>wskazane informacje oznaczone nazwą pliku „</w:t>
      </w:r>
      <w:r>
        <w:t>_____________</w:t>
      </w:r>
      <w:r w:rsidRPr="00B20D56">
        <w:t>” stanowią tajemnicę przedsiębiorstwa w rozumieniu przepisów o zwalczaniu nieuczciwej konkurencji i w związku z niniejszym nie mogą być one udostępniane, w szczególności innym uczestnikom postępowania</w:t>
      </w:r>
    </w:p>
    <w:p w14:paraId="3F79D70F" w14:textId="6DBB5C7E" w:rsidR="007410AB" w:rsidRPr="00D56C4F" w:rsidRDefault="00880AE3" w:rsidP="00D56C4F">
      <w:pPr>
        <w:pStyle w:val="Bezodstpw"/>
        <w:shd w:val="clear" w:color="auto" w:fill="F2F2F2" w:themeFill="background1" w:themeFillShade="F2"/>
        <w:ind w:left="680"/>
        <w:rPr>
          <w:i/>
          <w:iCs/>
          <w:sz w:val="20"/>
          <w:szCs w:val="20"/>
        </w:rPr>
      </w:pPr>
      <w:r w:rsidRPr="00B20D56">
        <w:rPr>
          <w:i/>
          <w:iCs/>
          <w:sz w:val="20"/>
          <w:szCs w:val="20"/>
        </w:rPr>
        <w:t>Uwaga! W przypadku braku wykazania, iż zastrzeżone informacje stanowią tajemnicę przedsiębiorstwa, Zamawiający uzna, iż nie została spełniona przesłanka podjęcia niezbędnych działań w celu zachowania ich poufności i dane te staną się jawne.</w:t>
      </w:r>
    </w:p>
    <w:p w14:paraId="7AE6991E" w14:textId="65B74455" w:rsidR="00ED4F28" w:rsidRPr="00677920" w:rsidRDefault="00ED4F28" w:rsidP="00D56C4F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b/>
          <w:strike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Składam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b/>
          <w:sz w:val="22"/>
          <w:szCs w:val="22"/>
        </w:rPr>
        <w:t xml:space="preserve"> ofertę jako</w:t>
      </w:r>
      <w:r w:rsidR="00941F83">
        <w:rPr>
          <w:rFonts w:ascii="Calibri" w:hAnsi="Calibri" w:cs="Calibri"/>
          <w:b/>
          <w:sz w:val="22"/>
          <w:szCs w:val="22"/>
        </w:rPr>
        <w:t xml:space="preserve"> </w:t>
      </w:r>
      <w:r w:rsidR="00941F83" w:rsidRPr="0013777D">
        <w:rPr>
          <w:rFonts w:asciiTheme="minorHAnsi" w:hAnsiTheme="minorHAnsi" w:cstheme="minorHAnsi"/>
          <w:sz w:val="22"/>
          <w:szCs w:val="22"/>
        </w:rPr>
        <w:t>(</w:t>
      </w:r>
      <w:r w:rsidR="00941F83" w:rsidRPr="0013777D">
        <w:rPr>
          <w:rFonts w:asciiTheme="minorHAnsi" w:hAnsiTheme="minorHAnsi" w:cstheme="minorHAnsi"/>
          <w:sz w:val="22"/>
          <w:szCs w:val="22"/>
          <w:u w:val="single"/>
        </w:rPr>
        <w:t>należy zaznaczyć właściwy kwadrat</w:t>
      </w:r>
      <w:r w:rsidR="00941F83" w:rsidRPr="0013777D">
        <w:rPr>
          <w:rFonts w:asciiTheme="minorHAnsi" w:hAnsiTheme="minorHAnsi" w:cstheme="minorHAnsi"/>
          <w:sz w:val="22"/>
          <w:szCs w:val="22"/>
        </w:rPr>
        <w:t>):</w:t>
      </w:r>
    </w:p>
    <w:p w14:paraId="7B8D0CC1" w14:textId="77777777" w:rsidR="00ED4F28" w:rsidRPr="00677920" w:rsidRDefault="00ED4F28" w:rsidP="00ED4F28">
      <w:pPr>
        <w:numPr>
          <w:ilvl w:val="0"/>
          <w:numId w:val="31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 xml:space="preserve">  </w:t>
      </w:r>
      <w:r w:rsidRPr="00677920">
        <w:rPr>
          <w:rFonts w:ascii="Calibri" w:hAnsi="Calibri" w:cs="Calibri"/>
          <w:sz w:val="22"/>
          <w:szCs w:val="22"/>
        </w:rPr>
        <w:t>mikroprzedsiębiorstwo</w:t>
      </w:r>
    </w:p>
    <w:p w14:paraId="6D2F47DD" w14:textId="77777777" w:rsidR="00ED4F28" w:rsidRPr="00677920" w:rsidRDefault="00ED4F28" w:rsidP="00ED4F28">
      <w:pPr>
        <w:numPr>
          <w:ilvl w:val="0"/>
          <w:numId w:val="31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małe przedsiębiorstwo</w:t>
      </w:r>
    </w:p>
    <w:p w14:paraId="49E4DDF3" w14:textId="77777777" w:rsidR="00ED4F28" w:rsidRPr="00677920" w:rsidRDefault="00ED4F28" w:rsidP="00ED4F28">
      <w:pPr>
        <w:numPr>
          <w:ilvl w:val="0"/>
          <w:numId w:val="31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średnie przedsiębiorstwo</w:t>
      </w:r>
    </w:p>
    <w:p w14:paraId="249F6DCC" w14:textId="672A1525" w:rsidR="00D56C4F" w:rsidRDefault="00ED4F28" w:rsidP="00ED4F28">
      <w:pPr>
        <w:numPr>
          <w:ilvl w:val="0"/>
          <w:numId w:val="31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 xml:space="preserve">  </w:t>
      </w:r>
      <w:r w:rsidR="00D56C4F">
        <w:rPr>
          <w:rFonts w:ascii="Calibri" w:hAnsi="Calibri" w:cs="Calibri"/>
          <w:sz w:val="22"/>
          <w:szCs w:val="22"/>
        </w:rPr>
        <w:t>duże przedsiębiorstwo</w:t>
      </w:r>
    </w:p>
    <w:p w14:paraId="6C238612" w14:textId="1343E5B5" w:rsidR="00ED4F28" w:rsidRPr="00677920" w:rsidRDefault="00ED4F28" w:rsidP="00ED4F28">
      <w:pPr>
        <w:numPr>
          <w:ilvl w:val="0"/>
          <w:numId w:val="31"/>
        </w:numPr>
        <w:spacing w:line="276" w:lineRule="auto"/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sz w:val="22"/>
          <w:szCs w:val="22"/>
        </w:rPr>
        <w:t>osoba fizyczna nieprowadząca działalności gospodarczej</w:t>
      </w:r>
    </w:p>
    <w:p w14:paraId="5E749DB4" w14:textId="547A09E0" w:rsidR="00ED4F28" w:rsidRPr="00677920" w:rsidRDefault="00ED4F28" w:rsidP="00ED4F28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sz w:val="22"/>
          <w:szCs w:val="22"/>
        </w:rPr>
        <w:t>Oświadczam</w:t>
      </w:r>
      <w:r>
        <w:rPr>
          <w:rFonts w:ascii="Calibri" w:hAnsi="Calibri" w:cs="Calibri"/>
          <w:b/>
          <w:sz w:val="22"/>
          <w:szCs w:val="22"/>
        </w:rPr>
        <w:t>y</w:t>
      </w:r>
      <w:r w:rsidRPr="00677920">
        <w:rPr>
          <w:rFonts w:ascii="Calibri" w:hAnsi="Calibri" w:cs="Calibri"/>
          <w:b/>
          <w:sz w:val="22"/>
          <w:szCs w:val="22"/>
        </w:rPr>
        <w:t>,</w:t>
      </w:r>
      <w:r w:rsidRPr="00677920">
        <w:rPr>
          <w:rFonts w:ascii="Calibri" w:hAnsi="Calibri" w:cs="Calibri"/>
          <w:sz w:val="22"/>
          <w:szCs w:val="22"/>
        </w:rPr>
        <w:t xml:space="preserve"> że wypełni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obowiązki informacyjne przewidziane w art. 13 lub art. 14 RODO wobec osób fizycznych, od których dane osobowe bezpośrednio lub pośrednio pozyska</w:t>
      </w:r>
      <w:r>
        <w:rPr>
          <w:rFonts w:ascii="Calibri" w:hAnsi="Calibri" w:cs="Calibri"/>
          <w:sz w:val="22"/>
          <w:szCs w:val="22"/>
        </w:rPr>
        <w:t>liśmy</w:t>
      </w:r>
      <w:r w:rsidRPr="00677920">
        <w:rPr>
          <w:rFonts w:ascii="Calibri" w:hAnsi="Calibri" w:cs="Calibri"/>
          <w:sz w:val="22"/>
          <w:szCs w:val="22"/>
        </w:rPr>
        <w:t xml:space="preserve"> w celu ubiegania się o udzielenie zamówienia w niniejszym postępowaniu.</w:t>
      </w:r>
    </w:p>
    <w:p w14:paraId="09634285" w14:textId="77777777" w:rsidR="00ED4F28" w:rsidRPr="00E6476F" w:rsidRDefault="00ED4F28" w:rsidP="00ED4F28">
      <w:pPr>
        <w:pStyle w:val="normaltableau"/>
        <w:numPr>
          <w:ilvl w:val="0"/>
          <w:numId w:val="32"/>
        </w:numPr>
        <w:suppressAutoHyphens/>
      </w:pPr>
      <w:r>
        <w:rPr>
          <w:rFonts w:ascii="Calibri" w:hAnsi="Calibri" w:cs="Calibri"/>
          <w:b/>
          <w:bCs/>
          <w:lang w:val="pl-PL" w:eastAsia="en-US"/>
        </w:rPr>
        <w:t xml:space="preserve">Oświadczamy, </w:t>
      </w:r>
      <w:r>
        <w:rPr>
          <w:rFonts w:ascii="Calibri" w:hAnsi="Calibri" w:cs="Calibri"/>
          <w:lang w:val="pl-PL" w:eastAsia="en-US"/>
        </w:rPr>
        <w:t xml:space="preserve">że jesteśmy czynnym płatnikiem VAT/nie jesteśmy czynnym płatnikiem VAT </w:t>
      </w:r>
      <w:r w:rsidRPr="00E6476F">
        <w:rPr>
          <w:rFonts w:ascii="Calibri" w:hAnsi="Calibri" w:cs="Calibri"/>
          <w:i/>
          <w:lang w:val="pl-PL" w:eastAsia="en-US"/>
        </w:rPr>
        <w:t>(niepotrzebne skreślić)</w:t>
      </w:r>
      <w:r>
        <w:rPr>
          <w:rFonts w:ascii="Calibri" w:hAnsi="Calibri" w:cs="Calibri"/>
          <w:i/>
          <w:lang w:val="pl-PL" w:eastAsia="en-US"/>
        </w:rPr>
        <w:t>.</w:t>
      </w:r>
    </w:p>
    <w:p w14:paraId="5B421A8C" w14:textId="385F686B" w:rsidR="00ED4F28" w:rsidRDefault="00ED4F28" w:rsidP="00554F75">
      <w:pPr>
        <w:pStyle w:val="formularz"/>
        <w:numPr>
          <w:ilvl w:val="0"/>
          <w:numId w:val="32"/>
        </w:numPr>
      </w:pPr>
      <w:r>
        <w:rPr>
          <w:b/>
          <w:bCs/>
        </w:rPr>
        <w:t>Oświadczamy</w:t>
      </w:r>
      <w:r>
        <w:t xml:space="preserve">, iż umocowanie osób podpisujących ofertę wynika z odpowiednich zapisów w dokumentach rejestrowych/ udzielonego pełnomocnictwa </w:t>
      </w:r>
      <w:r w:rsidRPr="00736AC5">
        <w:rPr>
          <w:i/>
        </w:rPr>
        <w:t>(niepotrzebne skreślić).</w:t>
      </w:r>
    </w:p>
    <w:p w14:paraId="12014581" w14:textId="77777777" w:rsidR="00ED4F28" w:rsidRPr="00677920" w:rsidRDefault="00ED4F28" w:rsidP="00ED4F28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77920">
        <w:rPr>
          <w:rFonts w:ascii="Calibri" w:hAnsi="Calibri" w:cs="Calibri"/>
          <w:b/>
          <w:color w:val="000000"/>
          <w:sz w:val="22"/>
          <w:szCs w:val="22"/>
        </w:rPr>
        <w:t>Oświadczam</w:t>
      </w:r>
      <w:r>
        <w:rPr>
          <w:rFonts w:ascii="Calibri" w:hAnsi="Calibri" w:cs="Calibri"/>
          <w:b/>
          <w:color w:val="000000"/>
          <w:sz w:val="22"/>
          <w:szCs w:val="22"/>
        </w:rPr>
        <w:t>y</w:t>
      </w:r>
      <w:r w:rsidRPr="00677920">
        <w:rPr>
          <w:rFonts w:ascii="Calibri" w:hAnsi="Calibri" w:cs="Calibri"/>
          <w:sz w:val="22"/>
          <w:szCs w:val="22"/>
        </w:rPr>
        <w:t>, że wszystkie informacje podane w niniejszym Formularzu ofertowym oraz pozostałych oświadczeniach są aktualne i zgodne z prawdą oraz zostały przedstawione z pełną świadomością konsekwencji wprowadzenia zamawiającego w błąd przy przedstawianiu informacji.</w:t>
      </w:r>
    </w:p>
    <w:p w14:paraId="191029DA" w14:textId="5500F991" w:rsidR="001D4077" w:rsidRDefault="001D4077" w:rsidP="00554F75">
      <w:pPr>
        <w:pStyle w:val="formularz"/>
      </w:pPr>
      <w:r>
        <w:t xml:space="preserve">Osoba wyznaczona do kontaktów z Zamawiającym: </w:t>
      </w:r>
      <w:r w:rsidR="00D56C4F">
        <w:t>________________________________________</w:t>
      </w:r>
    </w:p>
    <w:p w14:paraId="1C2245B2" w14:textId="58267D42" w:rsidR="001D4077" w:rsidRDefault="001D4077" w:rsidP="001D4077">
      <w:pPr>
        <w:spacing w:line="360" w:lineRule="auto"/>
        <w:ind w:firstLine="340"/>
        <w:jc w:val="both"/>
      </w:pP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bCs/>
          <w:sz w:val="22"/>
          <w:szCs w:val="22"/>
        </w:rPr>
        <w:t xml:space="preserve">umer telefonu: </w:t>
      </w:r>
      <w:r w:rsidR="00D56C4F">
        <w:rPr>
          <w:rFonts w:ascii="Calibri" w:hAnsi="Calibri" w:cs="Calibri"/>
          <w:bCs/>
          <w:sz w:val="22"/>
          <w:szCs w:val="22"/>
        </w:rPr>
        <w:t>_________________________________</w:t>
      </w:r>
    </w:p>
    <w:p w14:paraId="69D88BAA" w14:textId="1447DDFD" w:rsidR="001D4077" w:rsidRDefault="001D4077" w:rsidP="001D4077">
      <w:pPr>
        <w:spacing w:line="360" w:lineRule="auto"/>
        <w:ind w:firstLine="340"/>
        <w:jc w:val="both"/>
      </w:pPr>
      <w:r>
        <w:rPr>
          <w:rFonts w:ascii="Calibri" w:hAnsi="Calibri" w:cs="Calibri"/>
          <w:bCs/>
          <w:sz w:val="22"/>
          <w:szCs w:val="22"/>
        </w:rPr>
        <w:t xml:space="preserve">e-mail: </w:t>
      </w:r>
      <w:r w:rsidR="00D56C4F">
        <w:rPr>
          <w:rFonts w:ascii="Calibri" w:hAnsi="Calibri" w:cs="Calibri"/>
          <w:bCs/>
          <w:sz w:val="22"/>
          <w:szCs w:val="22"/>
        </w:rPr>
        <w:t>_________________________________________</w:t>
      </w:r>
    </w:p>
    <w:p w14:paraId="3D9C4BB9" w14:textId="77777777" w:rsidR="00C75696" w:rsidRPr="00A0748B" w:rsidRDefault="004569E4" w:rsidP="00554F75">
      <w:pPr>
        <w:pStyle w:val="formularz"/>
      </w:pPr>
      <w:r w:rsidRPr="00A0748B">
        <w:t xml:space="preserve">Wraz z ofertą składamy </w:t>
      </w:r>
      <w:r w:rsidR="00C75696" w:rsidRPr="00A0748B">
        <w:t>następujące dokumenty:</w:t>
      </w:r>
    </w:p>
    <w:p w14:paraId="09DC9B56" w14:textId="7B4C3348" w:rsidR="0085592C" w:rsidRPr="00A0748B" w:rsidRDefault="00D56C4F" w:rsidP="00C7022F">
      <w:pPr>
        <w:pStyle w:val="Standard"/>
        <w:numPr>
          <w:ilvl w:val="1"/>
          <w:numId w:val="13"/>
        </w:numPr>
        <w:spacing w:before="60" w:after="60"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</w:t>
      </w:r>
    </w:p>
    <w:p w14:paraId="6F3FF766" w14:textId="16925B0E" w:rsidR="0085592C" w:rsidRPr="00A0748B" w:rsidRDefault="00D56C4F" w:rsidP="00C7022F">
      <w:pPr>
        <w:pStyle w:val="Standard"/>
        <w:numPr>
          <w:ilvl w:val="1"/>
          <w:numId w:val="13"/>
        </w:numPr>
        <w:spacing w:before="60" w:after="60"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</w:t>
      </w:r>
    </w:p>
    <w:p w14:paraId="209635AF" w14:textId="77777777" w:rsidR="001D4077" w:rsidRDefault="001D4077" w:rsidP="00941F83">
      <w:pPr>
        <w:spacing w:line="288" w:lineRule="auto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  <w:bookmarkStart w:id="1" w:name="_Toc257363466"/>
      <w:bookmarkStart w:id="2" w:name="_Toc336605839"/>
      <w:bookmarkStart w:id="3" w:name="_Toc347394155"/>
      <w:bookmarkStart w:id="4" w:name="_Toc370302689"/>
      <w:bookmarkStart w:id="5" w:name="_Toc381599957"/>
      <w:bookmarkStart w:id="6" w:name="_Toc384279257"/>
      <w:bookmarkStart w:id="7" w:name="_Toc414613782"/>
      <w:bookmarkStart w:id="8" w:name="_Toc458669922"/>
      <w:bookmarkStart w:id="9" w:name="_Toc459201579"/>
    </w:p>
    <w:p w14:paraId="03E660B4" w14:textId="39FF5B16" w:rsidR="001D4077" w:rsidRPr="009E3B08" w:rsidRDefault="00D56C4F" w:rsidP="001D4077">
      <w:pPr>
        <w:pStyle w:val="Akapitzlist"/>
        <w:spacing w:line="320" w:lineRule="exact"/>
        <w:ind w:left="0"/>
        <w:jc w:val="both"/>
        <w:rPr>
          <w:sz w:val="18"/>
          <w:szCs w:val="18"/>
        </w:rPr>
      </w:pPr>
      <w:r>
        <w:rPr>
          <w:rFonts w:cs="Arial"/>
          <w:sz w:val="18"/>
          <w:szCs w:val="18"/>
        </w:rPr>
        <w:t xml:space="preserve">__________________, </w:t>
      </w:r>
      <w:r w:rsidR="001D4077" w:rsidRPr="009E3B08">
        <w:rPr>
          <w:rFonts w:cs="Arial"/>
          <w:sz w:val="18"/>
          <w:szCs w:val="18"/>
        </w:rPr>
        <w:t xml:space="preserve"> dnia </w:t>
      </w:r>
      <w:r>
        <w:rPr>
          <w:rFonts w:cs="Arial"/>
          <w:sz w:val="18"/>
          <w:szCs w:val="18"/>
        </w:rPr>
        <w:t>_______________</w:t>
      </w:r>
    </w:p>
    <w:p w14:paraId="638F1A07" w14:textId="77777777" w:rsidR="001D4077" w:rsidRDefault="001D4077" w:rsidP="00F33AEB">
      <w:pPr>
        <w:spacing w:line="288" w:lineRule="auto"/>
        <w:jc w:val="right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45336E52" w14:textId="77777777" w:rsidR="00A72C4E" w:rsidRDefault="00A72C4E" w:rsidP="005B6255">
      <w:pPr>
        <w:spacing w:line="288" w:lineRule="auto"/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</w:pPr>
    </w:p>
    <w:p w14:paraId="1894B1F3" w14:textId="3C5DDC00" w:rsidR="00F33AEB" w:rsidRPr="00D56C4F" w:rsidRDefault="00F33AEB" w:rsidP="00F33AEB">
      <w:pPr>
        <w:spacing w:line="288" w:lineRule="auto"/>
        <w:jc w:val="right"/>
        <w:rPr>
          <w:rFonts w:ascii="Calibri" w:eastAsia="Calibri" w:hAnsi="Calibri" w:cs="Calibri"/>
          <w:i/>
          <w:iCs/>
          <w:color w:val="548DD4" w:themeColor="text2" w:themeTint="99"/>
          <w:sz w:val="16"/>
          <w:szCs w:val="16"/>
          <w:lang w:eastAsia="en-US"/>
        </w:rPr>
      </w:pPr>
      <w:r w:rsidRPr="00F33AEB">
        <w:rPr>
          <w:rFonts w:ascii="Calibri" w:eastAsia="Calibri" w:hAnsi="Calibri" w:cs="Calibri"/>
          <w:iCs/>
          <w:color w:val="548DD4" w:themeColor="text2" w:themeTint="99"/>
          <w:sz w:val="22"/>
          <w:szCs w:val="22"/>
          <w:lang w:eastAsia="en-US"/>
        </w:rPr>
        <w:t xml:space="preserve"> </w:t>
      </w:r>
      <w:r w:rsidRPr="00D56C4F">
        <w:rPr>
          <w:rFonts w:ascii="Calibri" w:eastAsia="Calibri" w:hAnsi="Calibri" w:cs="Calibri"/>
          <w:i/>
          <w:iCs/>
          <w:color w:val="548DD4" w:themeColor="text2" w:themeTint="99"/>
          <w:sz w:val="16"/>
          <w:szCs w:val="16"/>
          <w:lang w:eastAsia="en-US"/>
        </w:rPr>
        <w:t xml:space="preserve">Dokument należy podpisać kwalifikowanym podpisem </w:t>
      </w:r>
    </w:p>
    <w:p w14:paraId="25EBC0C3" w14:textId="3D964C06" w:rsidR="00C7022F" w:rsidRPr="00D56C4F" w:rsidRDefault="00F33AEB" w:rsidP="001D4077">
      <w:pPr>
        <w:spacing w:line="288" w:lineRule="auto"/>
        <w:ind w:left="2836"/>
        <w:jc w:val="right"/>
        <w:rPr>
          <w:rFonts w:asciiTheme="minorHAnsi" w:hAnsiTheme="minorHAnsi"/>
          <w:sz w:val="16"/>
          <w:szCs w:val="16"/>
        </w:rPr>
      </w:pPr>
      <w:r w:rsidRPr="00D56C4F">
        <w:rPr>
          <w:rFonts w:ascii="Calibri" w:eastAsia="Calibri" w:hAnsi="Calibri" w:cs="Calibri"/>
          <w:i/>
          <w:iCs/>
          <w:color w:val="548DD4" w:themeColor="text2" w:themeTint="99"/>
          <w:sz w:val="16"/>
          <w:szCs w:val="16"/>
          <w:lang w:eastAsia="en-US"/>
        </w:rPr>
        <w:t>elektronicznym lub podpisem zaufanym lub podpisem osobistym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C7022F" w:rsidRPr="00D56C4F" w:rsidSect="00FB4697">
      <w:headerReference w:type="default" r:id="rId8"/>
      <w:footerReference w:type="default" r:id="rId9"/>
      <w:pgSz w:w="11906" w:h="16838"/>
      <w:pgMar w:top="652" w:right="1276" w:bottom="851" w:left="1276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F8328" w14:textId="77777777" w:rsidR="00D61CF3" w:rsidRDefault="00D61CF3" w:rsidP="00CC5115">
      <w:r>
        <w:separator/>
      </w:r>
    </w:p>
  </w:endnote>
  <w:endnote w:type="continuationSeparator" w:id="0">
    <w:p w14:paraId="55ED0D36" w14:textId="77777777" w:rsidR="00D61CF3" w:rsidRDefault="00D61CF3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charset w:val="01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8828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18"/>
            <w:szCs w:val="18"/>
          </w:rPr>
        </w:sdtEndPr>
        <w:sdtContent>
          <w:p w14:paraId="65248AD8" w14:textId="2300605D" w:rsidR="00962138" w:rsidRPr="00962138" w:rsidRDefault="00962138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EB3F56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962138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EB3F56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Pr="0096213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64A4C79" w14:textId="77777777" w:rsidR="00962138" w:rsidRDefault="009621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D8719" w14:textId="77777777" w:rsidR="00D61CF3" w:rsidRDefault="00D61CF3" w:rsidP="00CC5115">
      <w:r>
        <w:separator/>
      </w:r>
    </w:p>
  </w:footnote>
  <w:footnote w:type="continuationSeparator" w:id="0">
    <w:p w14:paraId="713B19BB" w14:textId="77777777" w:rsidR="00D61CF3" w:rsidRDefault="00D61CF3" w:rsidP="00CC5115">
      <w:r>
        <w:continuationSeparator/>
      </w:r>
    </w:p>
  </w:footnote>
  <w:footnote w:id="1">
    <w:p w14:paraId="55B3259F" w14:textId="70CF3F23" w:rsidR="00880AE3" w:rsidRPr="00BB2F8C" w:rsidRDefault="00880AE3" w:rsidP="008E700D">
      <w:pPr>
        <w:pStyle w:val="Tekstprzypisudolnego"/>
      </w:pPr>
      <w:r w:rsidRPr="00BB2F8C">
        <w:rPr>
          <w:rStyle w:val="Odwoanieprzypisudolnego"/>
          <w:sz w:val="18"/>
        </w:rPr>
        <w:footnoteRef/>
      </w:r>
      <w:r w:rsidRPr="00BB2F8C">
        <w:t xml:space="preserve"> W przeciwnym przypadku należy zmodyfikować formularz ofertowy, stosownie do postanowień rozdziału 1</w:t>
      </w:r>
      <w:r>
        <w:t xml:space="preserve">5 pkt </w:t>
      </w:r>
      <w:r w:rsidR="008E700D">
        <w:t>7</w:t>
      </w:r>
      <w:r>
        <w:t xml:space="preserve"> </w:t>
      </w:r>
      <w:r w:rsidRPr="00BB2F8C">
        <w:t>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95484" w14:textId="4A4DEC25" w:rsidR="000B4AF3" w:rsidRPr="0054545E" w:rsidRDefault="000B4AF3" w:rsidP="000B4AF3">
    <w:pPr>
      <w:pStyle w:val="Nagwek"/>
      <w:rPr>
        <w:rFonts w:ascii="Calibri" w:hAnsi="Calibri" w:cs="Calibri"/>
        <w:color w:val="002060"/>
        <w:sz w:val="18"/>
        <w:szCs w:val="18"/>
      </w:rPr>
    </w:pPr>
    <w:r w:rsidRPr="0054545E">
      <w:rPr>
        <w:rFonts w:ascii="Calibri" w:hAnsi="Calibri" w:cs="Calibri"/>
        <w:color w:val="002060"/>
        <w:sz w:val="18"/>
        <w:szCs w:val="18"/>
      </w:rPr>
      <w:t>Nr sprawy: I</w:t>
    </w:r>
    <w:r w:rsidR="00EC3D0E">
      <w:rPr>
        <w:rFonts w:ascii="Calibri" w:hAnsi="Calibri" w:cs="Calibri"/>
        <w:color w:val="002060"/>
        <w:sz w:val="18"/>
        <w:szCs w:val="18"/>
      </w:rPr>
      <w:t>R</w:t>
    </w:r>
    <w:r w:rsidRPr="0054545E">
      <w:rPr>
        <w:rFonts w:ascii="Calibri" w:hAnsi="Calibri" w:cs="Calibri"/>
        <w:color w:val="002060"/>
        <w:sz w:val="18"/>
        <w:szCs w:val="18"/>
      </w:rPr>
      <w:t>.272</w:t>
    </w:r>
    <w:r w:rsidR="00FB4697" w:rsidRPr="0054545E">
      <w:rPr>
        <w:rFonts w:ascii="Calibri" w:hAnsi="Calibri" w:cs="Calibri"/>
        <w:color w:val="002060"/>
        <w:sz w:val="18"/>
        <w:szCs w:val="18"/>
      </w:rPr>
      <w:t>.</w:t>
    </w:r>
    <w:r w:rsidR="00554F75">
      <w:rPr>
        <w:rFonts w:ascii="Calibri" w:hAnsi="Calibri" w:cs="Calibri"/>
        <w:color w:val="002060"/>
        <w:sz w:val="18"/>
        <w:szCs w:val="18"/>
      </w:rPr>
      <w:t>17</w:t>
    </w:r>
    <w:r w:rsidRPr="0054545E">
      <w:rPr>
        <w:rFonts w:ascii="Calibri" w:hAnsi="Calibri" w:cs="Calibri"/>
        <w:color w:val="002060"/>
        <w:sz w:val="18"/>
        <w:szCs w:val="18"/>
      </w:rPr>
      <w:t>.202</w:t>
    </w:r>
    <w:r w:rsidR="00EC3D0E">
      <w:rPr>
        <w:rFonts w:ascii="Calibri" w:hAnsi="Calibri" w:cs="Calibri"/>
        <w:color w:val="002060"/>
        <w:sz w:val="18"/>
        <w:szCs w:val="18"/>
      </w:rPr>
      <w:t>3</w:t>
    </w:r>
  </w:p>
  <w:p w14:paraId="4AC6934C" w14:textId="5B42340A" w:rsidR="0054545E" w:rsidRPr="0054545E" w:rsidRDefault="0054545E" w:rsidP="000B4AF3">
    <w:pPr>
      <w:pStyle w:val="Nagwek"/>
      <w:rPr>
        <w:rFonts w:ascii="Calibri" w:hAnsi="Calibri" w:cs="Calibri"/>
        <w:color w:val="002060"/>
        <w:sz w:val="18"/>
        <w:szCs w:val="18"/>
      </w:rPr>
    </w:pPr>
    <w:r w:rsidRPr="0054545E">
      <w:rPr>
        <w:rFonts w:ascii="Calibri" w:hAnsi="Calibri" w:cs="Calibri"/>
        <w:color w:val="002060"/>
        <w:sz w:val="18"/>
        <w:szCs w:val="18"/>
      </w:rPr>
      <w:t>________________________________________________________________________________________________________</w:t>
    </w:r>
  </w:p>
  <w:p w14:paraId="7DA30573" w14:textId="7D7A18E0" w:rsidR="000B4AF3" w:rsidRPr="000B4AF3" w:rsidRDefault="000B4AF3" w:rsidP="000B4A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CCAC8516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000000"/>
        <w:sz w:val="22"/>
        <w:szCs w:val="22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b w:val="0"/>
        <w:i/>
        <w:sz w:val="22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i w:val="0"/>
      </w:r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20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22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2971B8F"/>
    <w:multiLevelType w:val="multilevel"/>
    <w:tmpl w:val="98DCD5E0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24" w15:restartNumberingAfterBreak="0">
    <w:nsid w:val="032B256D"/>
    <w:multiLevelType w:val="multilevel"/>
    <w:tmpl w:val="FFB8FDD8"/>
    <w:name w:val="WW8Num11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0B89403B"/>
    <w:multiLevelType w:val="hybridMultilevel"/>
    <w:tmpl w:val="B5EA74EA"/>
    <w:lvl w:ilvl="0" w:tplc="15B6432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7405E1"/>
    <w:multiLevelType w:val="hybridMultilevel"/>
    <w:tmpl w:val="4E08E8D0"/>
    <w:lvl w:ilvl="0" w:tplc="9B300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5E230D0"/>
    <w:multiLevelType w:val="multilevel"/>
    <w:tmpl w:val="F050BBC0"/>
    <w:lvl w:ilvl="0">
      <w:start w:val="1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 w:hint="default"/>
        <w:b w:val="0"/>
        <w:i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21"/>
        </w:tabs>
        <w:ind w:left="182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1"/>
        </w:tabs>
        <w:ind w:left="254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1"/>
        </w:tabs>
        <w:ind w:left="3261" w:hanging="360"/>
      </w:pPr>
      <w:rPr>
        <w:rFonts w:hint="default"/>
      </w:rPr>
    </w:lvl>
    <w:lvl w:ilvl="5">
      <w:start w:val="1"/>
      <w:numFmt w:val="decimal"/>
      <w:lvlText w:val="%6)"/>
      <w:lvlJc w:val="right"/>
      <w:pPr>
        <w:tabs>
          <w:tab w:val="num" w:pos="3981"/>
        </w:tabs>
        <w:ind w:left="3981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01"/>
        </w:tabs>
        <w:ind w:left="470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1"/>
        </w:tabs>
        <w:ind w:left="542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1"/>
        </w:tabs>
        <w:ind w:left="6141" w:hanging="180"/>
      </w:pPr>
      <w:rPr>
        <w:rFonts w:hint="default"/>
      </w:rPr>
    </w:lvl>
  </w:abstractNum>
  <w:abstractNum w:abstractNumId="29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17031220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31" w15:restartNumberingAfterBreak="0">
    <w:nsid w:val="19B14459"/>
    <w:multiLevelType w:val="multilevel"/>
    <w:tmpl w:val="2DAC6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1B195658"/>
    <w:multiLevelType w:val="hybridMultilevel"/>
    <w:tmpl w:val="4938430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4A4F5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D9E63B1"/>
    <w:multiLevelType w:val="multilevel"/>
    <w:tmpl w:val="CE16D1BA"/>
    <w:lvl w:ilvl="0">
      <w:start w:val="1"/>
      <w:numFmt w:val="decimal"/>
      <w:pStyle w:val="formularz"/>
      <w:lvlText w:val="%1."/>
      <w:lvlJc w:val="left"/>
      <w:pPr>
        <w:ind w:left="340" w:hanging="340"/>
      </w:pPr>
      <w:rPr>
        <w:rFonts w:hint="default"/>
        <w:b w:val="0"/>
        <w:strike w:val="0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34" w15:restartNumberingAfterBreak="0">
    <w:nsid w:val="1EA6065A"/>
    <w:multiLevelType w:val="hybridMultilevel"/>
    <w:tmpl w:val="209C8BCC"/>
    <w:lvl w:ilvl="0" w:tplc="ABF42AF4">
      <w:start w:val="3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F62BE9"/>
    <w:multiLevelType w:val="multilevel"/>
    <w:tmpl w:val="36FAA694"/>
    <w:lvl w:ilvl="0">
      <w:start w:val="18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 w:hint="default"/>
        <w:b/>
        <w:strike w:val="0"/>
      </w:rPr>
    </w:lvl>
    <w:lvl w:ilvl="1">
      <w:start w:val="1"/>
      <w:numFmt w:val="lowerLetter"/>
      <w:lvlText w:val="%2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21"/>
        </w:tabs>
        <w:ind w:left="182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1"/>
        </w:tabs>
        <w:ind w:left="254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1"/>
        </w:tabs>
        <w:ind w:left="3261" w:hanging="360"/>
      </w:pPr>
      <w:rPr>
        <w:rFonts w:hint="default"/>
      </w:rPr>
    </w:lvl>
    <w:lvl w:ilvl="5">
      <w:start w:val="1"/>
      <w:numFmt w:val="decimal"/>
      <w:lvlText w:val="%6)"/>
      <w:lvlJc w:val="right"/>
      <w:pPr>
        <w:tabs>
          <w:tab w:val="num" w:pos="3981"/>
        </w:tabs>
        <w:ind w:left="3981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01"/>
        </w:tabs>
        <w:ind w:left="470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1"/>
        </w:tabs>
        <w:ind w:left="542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1"/>
        </w:tabs>
        <w:ind w:left="6141" w:hanging="180"/>
      </w:pPr>
      <w:rPr>
        <w:rFonts w:hint="default"/>
      </w:rPr>
    </w:lvl>
  </w:abstractNum>
  <w:abstractNum w:abstractNumId="36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569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289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3009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729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449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5169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889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609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329" w:hanging="360"/>
      </w:pPr>
      <w:rPr>
        <w:rFonts w:ascii="Wingdings" w:hAnsi="Wingdings"/>
      </w:rPr>
    </w:lvl>
  </w:abstractNum>
  <w:abstractNum w:abstractNumId="37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365BB7"/>
    <w:multiLevelType w:val="hybridMultilevel"/>
    <w:tmpl w:val="832CA89E"/>
    <w:lvl w:ilvl="0" w:tplc="1837CB2A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8E0649C"/>
    <w:multiLevelType w:val="hybridMultilevel"/>
    <w:tmpl w:val="F8882B70"/>
    <w:lvl w:ilvl="0" w:tplc="DFCAD7D4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A5E0CB4"/>
    <w:multiLevelType w:val="hybridMultilevel"/>
    <w:tmpl w:val="12F6B800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1" w15:restartNumberingAfterBreak="0">
    <w:nsid w:val="34707C20"/>
    <w:multiLevelType w:val="hybridMultilevel"/>
    <w:tmpl w:val="69926398"/>
    <w:name w:val="WW8Num14"/>
    <w:lvl w:ilvl="0" w:tplc="55BE779E">
      <w:start w:val="1"/>
      <w:numFmt w:val="bullet"/>
      <w:lvlText w:val="□"/>
      <w:lvlJc w:val="left"/>
      <w:pPr>
        <w:ind w:left="720" w:hanging="360"/>
      </w:pPr>
      <w:rPr>
        <w:rFonts w:ascii="Courier New" w:hAnsi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5E96D57"/>
    <w:multiLevelType w:val="multilevel"/>
    <w:tmpl w:val="8E70D0EC"/>
    <w:name w:val="WW8Num111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3CEC6724"/>
    <w:multiLevelType w:val="hybridMultilevel"/>
    <w:tmpl w:val="4AE81E5A"/>
    <w:lvl w:ilvl="0" w:tplc="2E74A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0178A4"/>
    <w:multiLevelType w:val="hybridMultilevel"/>
    <w:tmpl w:val="2292ACA8"/>
    <w:lvl w:ilvl="0" w:tplc="2E74A8A6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6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771101"/>
    <w:multiLevelType w:val="hybridMultilevel"/>
    <w:tmpl w:val="F2A66F7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8" w15:restartNumberingAfterBreak="0">
    <w:nsid w:val="467D6E20"/>
    <w:multiLevelType w:val="hybridMultilevel"/>
    <w:tmpl w:val="12F6B800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9" w15:restartNumberingAfterBreak="0">
    <w:nsid w:val="47F12FCB"/>
    <w:multiLevelType w:val="hybridMultilevel"/>
    <w:tmpl w:val="A34E7EF4"/>
    <w:lvl w:ilvl="0" w:tplc="EDF45188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0" w15:restartNumberingAfterBreak="0">
    <w:nsid w:val="4B25179B"/>
    <w:multiLevelType w:val="hybridMultilevel"/>
    <w:tmpl w:val="2ADE10A8"/>
    <w:lvl w:ilvl="0" w:tplc="CB8C64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8B47C0"/>
    <w:multiLevelType w:val="hybridMultilevel"/>
    <w:tmpl w:val="F796EB26"/>
    <w:lvl w:ilvl="0" w:tplc="EDF451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E653171"/>
    <w:multiLevelType w:val="multilevel"/>
    <w:tmpl w:val="4FFA94F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3" w15:restartNumberingAfterBreak="0">
    <w:nsid w:val="54644892"/>
    <w:multiLevelType w:val="hybridMultilevel"/>
    <w:tmpl w:val="50AC4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5F4B38"/>
    <w:multiLevelType w:val="multilevel"/>
    <w:tmpl w:val="DB282CB6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4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5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77263292"/>
    <w:multiLevelType w:val="multilevel"/>
    <w:tmpl w:val="99BAF09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57" w15:restartNumberingAfterBreak="0">
    <w:nsid w:val="77A37496"/>
    <w:multiLevelType w:val="hybridMultilevel"/>
    <w:tmpl w:val="4DB47146"/>
    <w:lvl w:ilvl="0" w:tplc="2E74A8A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8" w15:restartNumberingAfterBreak="0">
    <w:nsid w:val="789B1ACD"/>
    <w:multiLevelType w:val="hybridMultilevel"/>
    <w:tmpl w:val="30884E62"/>
    <w:lvl w:ilvl="0" w:tplc="8C1447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5"/>
  </w:num>
  <w:num w:numId="2">
    <w:abstractNumId w:val="43"/>
  </w:num>
  <w:num w:numId="3">
    <w:abstractNumId w:val="29"/>
  </w:num>
  <w:num w:numId="4">
    <w:abstractNumId w:val="0"/>
  </w:num>
  <w:num w:numId="5">
    <w:abstractNumId w:val="46"/>
  </w:num>
  <w:num w:numId="6">
    <w:abstractNumId w:val="34"/>
  </w:num>
  <w:num w:numId="7">
    <w:abstractNumId w:val="20"/>
  </w:num>
  <w:num w:numId="8">
    <w:abstractNumId w:val="32"/>
  </w:num>
  <w:num w:numId="9">
    <w:abstractNumId w:val="37"/>
  </w:num>
  <w:num w:numId="10">
    <w:abstractNumId w:val="27"/>
  </w:num>
  <w:num w:numId="11">
    <w:abstractNumId w:val="59"/>
  </w:num>
  <w:num w:numId="12">
    <w:abstractNumId w:val="33"/>
  </w:num>
  <w:num w:numId="13">
    <w:abstractNumId w:val="30"/>
  </w:num>
  <w:num w:numId="14">
    <w:abstractNumId w:val="52"/>
  </w:num>
  <w:num w:numId="15">
    <w:abstractNumId w:val="23"/>
  </w:num>
  <w:num w:numId="16">
    <w:abstractNumId w:val="56"/>
  </w:num>
  <w:num w:numId="17">
    <w:abstractNumId w:val="54"/>
  </w:num>
  <w:num w:numId="18">
    <w:abstractNumId w:val="48"/>
  </w:num>
  <w:num w:numId="19">
    <w:abstractNumId w:val="25"/>
  </w:num>
  <w:num w:numId="20">
    <w:abstractNumId w:val="39"/>
  </w:num>
  <w:num w:numId="21">
    <w:abstractNumId w:val="50"/>
  </w:num>
  <w:num w:numId="22">
    <w:abstractNumId w:val="34"/>
  </w:num>
  <w:num w:numId="23">
    <w:abstractNumId w:val="34"/>
    <w:lvlOverride w:ilvl="0">
      <w:startOverride w:val="10"/>
    </w:lvlOverride>
  </w:num>
  <w:num w:numId="24">
    <w:abstractNumId w:val="40"/>
  </w:num>
  <w:num w:numId="25">
    <w:abstractNumId w:val="51"/>
  </w:num>
  <w:num w:numId="26">
    <w:abstractNumId w:val="49"/>
  </w:num>
  <w:num w:numId="27">
    <w:abstractNumId w:val="1"/>
  </w:num>
  <w:num w:numId="28">
    <w:abstractNumId w:val="26"/>
  </w:num>
  <w:num w:numId="29">
    <w:abstractNumId w:val="31"/>
  </w:num>
  <w:num w:numId="30">
    <w:abstractNumId w:val="38"/>
  </w:num>
  <w:num w:numId="31">
    <w:abstractNumId w:val="36"/>
  </w:num>
  <w:num w:numId="32">
    <w:abstractNumId w:val="28"/>
  </w:num>
  <w:num w:numId="33">
    <w:abstractNumId w:val="3"/>
  </w:num>
  <w:num w:numId="34">
    <w:abstractNumId w:val="45"/>
  </w:num>
  <w:num w:numId="35">
    <w:abstractNumId w:val="3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 w:numId="38">
    <w:abstractNumId w:val="6"/>
  </w:num>
  <w:num w:numId="39">
    <w:abstractNumId w:val="44"/>
  </w:num>
  <w:num w:numId="40">
    <w:abstractNumId w:val="41"/>
  </w:num>
  <w:num w:numId="41">
    <w:abstractNumId w:val="58"/>
  </w:num>
  <w:num w:numId="42">
    <w:abstractNumId w:val="47"/>
  </w:num>
  <w:num w:numId="43">
    <w:abstractNumId w:val="53"/>
  </w:num>
  <w:num w:numId="44">
    <w:abstractNumId w:val="57"/>
  </w:num>
  <w:num w:numId="45">
    <w:abstractNumId w:val="24"/>
  </w:num>
  <w:num w:numId="46">
    <w:abstractNumId w:val="4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5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5C7C"/>
    <w:rsid w:val="00016646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47A1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40CB1"/>
    <w:rsid w:val="0004179E"/>
    <w:rsid w:val="00041D21"/>
    <w:rsid w:val="00042613"/>
    <w:rsid w:val="00042CFC"/>
    <w:rsid w:val="000433C6"/>
    <w:rsid w:val="00044764"/>
    <w:rsid w:val="000451E2"/>
    <w:rsid w:val="00045380"/>
    <w:rsid w:val="00045DB9"/>
    <w:rsid w:val="00047094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96B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AA2"/>
    <w:rsid w:val="00081650"/>
    <w:rsid w:val="00084178"/>
    <w:rsid w:val="0008444F"/>
    <w:rsid w:val="00084FB3"/>
    <w:rsid w:val="000850C4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95"/>
    <w:rsid w:val="000B3FB1"/>
    <w:rsid w:val="000B4AF3"/>
    <w:rsid w:val="000B5D2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7252"/>
    <w:rsid w:val="000D7A11"/>
    <w:rsid w:val="000E01EC"/>
    <w:rsid w:val="000E061F"/>
    <w:rsid w:val="000E063C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2538"/>
    <w:rsid w:val="00142DA1"/>
    <w:rsid w:val="00145422"/>
    <w:rsid w:val="0014593F"/>
    <w:rsid w:val="00145BC1"/>
    <w:rsid w:val="00145CBD"/>
    <w:rsid w:val="00147117"/>
    <w:rsid w:val="001479BA"/>
    <w:rsid w:val="00151087"/>
    <w:rsid w:val="00151570"/>
    <w:rsid w:val="001558FC"/>
    <w:rsid w:val="001567F8"/>
    <w:rsid w:val="0016011F"/>
    <w:rsid w:val="00161E7E"/>
    <w:rsid w:val="0016310E"/>
    <w:rsid w:val="0016352F"/>
    <w:rsid w:val="00163DE8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5040"/>
    <w:rsid w:val="001858FF"/>
    <w:rsid w:val="00185E1E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B59"/>
    <w:rsid w:val="001A2AFB"/>
    <w:rsid w:val="001A504B"/>
    <w:rsid w:val="001A609E"/>
    <w:rsid w:val="001B0CC9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4077"/>
    <w:rsid w:val="001D688E"/>
    <w:rsid w:val="001D792A"/>
    <w:rsid w:val="001E021D"/>
    <w:rsid w:val="001E267A"/>
    <w:rsid w:val="001E2E21"/>
    <w:rsid w:val="001E4A7C"/>
    <w:rsid w:val="001E4CC5"/>
    <w:rsid w:val="001E4FA1"/>
    <w:rsid w:val="001E55A1"/>
    <w:rsid w:val="001E6F07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DD8"/>
    <w:rsid w:val="00237614"/>
    <w:rsid w:val="00241617"/>
    <w:rsid w:val="00245C51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2D1"/>
    <w:rsid w:val="00255524"/>
    <w:rsid w:val="00255DBB"/>
    <w:rsid w:val="00256A34"/>
    <w:rsid w:val="00261988"/>
    <w:rsid w:val="00262B9C"/>
    <w:rsid w:val="00264283"/>
    <w:rsid w:val="002645B7"/>
    <w:rsid w:val="00264BD2"/>
    <w:rsid w:val="00265340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0BE0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31C4"/>
    <w:rsid w:val="00294C32"/>
    <w:rsid w:val="00295744"/>
    <w:rsid w:val="002968E3"/>
    <w:rsid w:val="00296FBA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064"/>
    <w:rsid w:val="002B3223"/>
    <w:rsid w:val="002B4BCE"/>
    <w:rsid w:val="002B6480"/>
    <w:rsid w:val="002B6E93"/>
    <w:rsid w:val="002B7B8D"/>
    <w:rsid w:val="002B7C38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3524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210"/>
    <w:rsid w:val="002F12BD"/>
    <w:rsid w:val="002F315F"/>
    <w:rsid w:val="002F39A1"/>
    <w:rsid w:val="002F55CB"/>
    <w:rsid w:val="0030095C"/>
    <w:rsid w:val="00301A94"/>
    <w:rsid w:val="00301EEF"/>
    <w:rsid w:val="003022AF"/>
    <w:rsid w:val="00302D9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75F7"/>
    <w:rsid w:val="00357ECE"/>
    <w:rsid w:val="00362DD5"/>
    <w:rsid w:val="00364186"/>
    <w:rsid w:val="003649AC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E31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6AC"/>
    <w:rsid w:val="003B1F8F"/>
    <w:rsid w:val="003B279F"/>
    <w:rsid w:val="003B3FD8"/>
    <w:rsid w:val="003B3FE7"/>
    <w:rsid w:val="003B4F77"/>
    <w:rsid w:val="003B557E"/>
    <w:rsid w:val="003B5DEE"/>
    <w:rsid w:val="003C0105"/>
    <w:rsid w:val="003C0AE9"/>
    <w:rsid w:val="003C13C7"/>
    <w:rsid w:val="003C32E9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E05BB"/>
    <w:rsid w:val="003E19C8"/>
    <w:rsid w:val="003E42A6"/>
    <w:rsid w:val="003E4C99"/>
    <w:rsid w:val="003E6FE6"/>
    <w:rsid w:val="003E705A"/>
    <w:rsid w:val="003E7CA6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58A9"/>
    <w:rsid w:val="00407C06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30BE"/>
    <w:rsid w:val="004237A9"/>
    <w:rsid w:val="00423EB9"/>
    <w:rsid w:val="00424D95"/>
    <w:rsid w:val="00426B26"/>
    <w:rsid w:val="00427B15"/>
    <w:rsid w:val="004323AA"/>
    <w:rsid w:val="00432A2C"/>
    <w:rsid w:val="00433615"/>
    <w:rsid w:val="004344FA"/>
    <w:rsid w:val="00436C7B"/>
    <w:rsid w:val="00436F08"/>
    <w:rsid w:val="0044009F"/>
    <w:rsid w:val="00440483"/>
    <w:rsid w:val="0044069F"/>
    <w:rsid w:val="00441CBD"/>
    <w:rsid w:val="00441DD8"/>
    <w:rsid w:val="00442366"/>
    <w:rsid w:val="00442CDA"/>
    <w:rsid w:val="004455BF"/>
    <w:rsid w:val="004477ED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C71"/>
    <w:rsid w:val="00472246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7CEF"/>
    <w:rsid w:val="0049129D"/>
    <w:rsid w:val="00492AA8"/>
    <w:rsid w:val="0049388C"/>
    <w:rsid w:val="004947C7"/>
    <w:rsid w:val="004953A8"/>
    <w:rsid w:val="0049558D"/>
    <w:rsid w:val="00495F9C"/>
    <w:rsid w:val="004A04B4"/>
    <w:rsid w:val="004A08E4"/>
    <w:rsid w:val="004A2582"/>
    <w:rsid w:val="004A2ECB"/>
    <w:rsid w:val="004A3B42"/>
    <w:rsid w:val="004A6B7D"/>
    <w:rsid w:val="004A6E44"/>
    <w:rsid w:val="004A7239"/>
    <w:rsid w:val="004B01ED"/>
    <w:rsid w:val="004B3C03"/>
    <w:rsid w:val="004B5AE4"/>
    <w:rsid w:val="004B6C6A"/>
    <w:rsid w:val="004C04C8"/>
    <w:rsid w:val="004C0E41"/>
    <w:rsid w:val="004C204C"/>
    <w:rsid w:val="004C27E7"/>
    <w:rsid w:val="004C3BD6"/>
    <w:rsid w:val="004C46F5"/>
    <w:rsid w:val="004C5165"/>
    <w:rsid w:val="004C56DF"/>
    <w:rsid w:val="004C5A78"/>
    <w:rsid w:val="004C6BAB"/>
    <w:rsid w:val="004C71AF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1ED3"/>
    <w:rsid w:val="005228E8"/>
    <w:rsid w:val="00523FAF"/>
    <w:rsid w:val="0052559F"/>
    <w:rsid w:val="0052561C"/>
    <w:rsid w:val="005265C7"/>
    <w:rsid w:val="00526DFA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4FA"/>
    <w:rsid w:val="005440C3"/>
    <w:rsid w:val="00544B7B"/>
    <w:rsid w:val="005451ED"/>
    <w:rsid w:val="0054545E"/>
    <w:rsid w:val="00546C04"/>
    <w:rsid w:val="00547255"/>
    <w:rsid w:val="00547D2C"/>
    <w:rsid w:val="00550304"/>
    <w:rsid w:val="0055119A"/>
    <w:rsid w:val="005519D1"/>
    <w:rsid w:val="00552A8C"/>
    <w:rsid w:val="005532AA"/>
    <w:rsid w:val="0055379E"/>
    <w:rsid w:val="00554F75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910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68A4"/>
    <w:rsid w:val="005871E0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44EE"/>
    <w:rsid w:val="005A5F9B"/>
    <w:rsid w:val="005A68BC"/>
    <w:rsid w:val="005B1010"/>
    <w:rsid w:val="005B2878"/>
    <w:rsid w:val="005B403D"/>
    <w:rsid w:val="005B42E9"/>
    <w:rsid w:val="005B4DB2"/>
    <w:rsid w:val="005B533F"/>
    <w:rsid w:val="005B6255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19A8"/>
    <w:rsid w:val="005D3D30"/>
    <w:rsid w:val="005E0F82"/>
    <w:rsid w:val="005E1B0B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3C3D"/>
    <w:rsid w:val="00633EA0"/>
    <w:rsid w:val="0063425C"/>
    <w:rsid w:val="0063459C"/>
    <w:rsid w:val="00634CB9"/>
    <w:rsid w:val="00635F62"/>
    <w:rsid w:val="00637D7F"/>
    <w:rsid w:val="00641972"/>
    <w:rsid w:val="00642C10"/>
    <w:rsid w:val="00642D03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5FF6"/>
    <w:rsid w:val="006665D5"/>
    <w:rsid w:val="00667184"/>
    <w:rsid w:val="00670C52"/>
    <w:rsid w:val="00671E91"/>
    <w:rsid w:val="0067201B"/>
    <w:rsid w:val="00672243"/>
    <w:rsid w:val="00672D0D"/>
    <w:rsid w:val="006740BE"/>
    <w:rsid w:val="00674CEA"/>
    <w:rsid w:val="006765D1"/>
    <w:rsid w:val="00676E07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60DE"/>
    <w:rsid w:val="006972B5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12C3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5D7A"/>
    <w:rsid w:val="006F6C74"/>
    <w:rsid w:val="006F7335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23F2"/>
    <w:rsid w:val="007124CE"/>
    <w:rsid w:val="007133E5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44A8"/>
    <w:rsid w:val="00724F65"/>
    <w:rsid w:val="00726393"/>
    <w:rsid w:val="0072711E"/>
    <w:rsid w:val="007309A9"/>
    <w:rsid w:val="00732A55"/>
    <w:rsid w:val="007346DB"/>
    <w:rsid w:val="007350E3"/>
    <w:rsid w:val="00736D74"/>
    <w:rsid w:val="00737871"/>
    <w:rsid w:val="00737BB7"/>
    <w:rsid w:val="00737F73"/>
    <w:rsid w:val="00740D41"/>
    <w:rsid w:val="007410AB"/>
    <w:rsid w:val="00741531"/>
    <w:rsid w:val="007415CC"/>
    <w:rsid w:val="0074305F"/>
    <w:rsid w:val="00743446"/>
    <w:rsid w:val="00743E6F"/>
    <w:rsid w:val="00744D2D"/>
    <w:rsid w:val="00745236"/>
    <w:rsid w:val="0074723F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16B"/>
    <w:rsid w:val="0076457E"/>
    <w:rsid w:val="00764760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1D1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A4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045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8C9"/>
    <w:rsid w:val="00821AE5"/>
    <w:rsid w:val="00822D3E"/>
    <w:rsid w:val="00822F00"/>
    <w:rsid w:val="00824327"/>
    <w:rsid w:val="00824DA1"/>
    <w:rsid w:val="00824E92"/>
    <w:rsid w:val="008253A5"/>
    <w:rsid w:val="00830DD1"/>
    <w:rsid w:val="00830ED3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3F10"/>
    <w:rsid w:val="00855006"/>
    <w:rsid w:val="0085592C"/>
    <w:rsid w:val="00855F36"/>
    <w:rsid w:val="008561F7"/>
    <w:rsid w:val="00862647"/>
    <w:rsid w:val="00862655"/>
    <w:rsid w:val="0086560F"/>
    <w:rsid w:val="00865966"/>
    <w:rsid w:val="00867CA2"/>
    <w:rsid w:val="00870FCC"/>
    <w:rsid w:val="0087115F"/>
    <w:rsid w:val="008716FF"/>
    <w:rsid w:val="00873659"/>
    <w:rsid w:val="00876A86"/>
    <w:rsid w:val="008774B5"/>
    <w:rsid w:val="00877CE6"/>
    <w:rsid w:val="0088043D"/>
    <w:rsid w:val="008808E9"/>
    <w:rsid w:val="00880AE3"/>
    <w:rsid w:val="00880ED3"/>
    <w:rsid w:val="008822E9"/>
    <w:rsid w:val="0088295B"/>
    <w:rsid w:val="00884590"/>
    <w:rsid w:val="0088513D"/>
    <w:rsid w:val="0088580D"/>
    <w:rsid w:val="00885D4C"/>
    <w:rsid w:val="00886165"/>
    <w:rsid w:val="008867E2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F9E"/>
    <w:rsid w:val="008A1480"/>
    <w:rsid w:val="008A44B1"/>
    <w:rsid w:val="008A541B"/>
    <w:rsid w:val="008A54B9"/>
    <w:rsid w:val="008A5A69"/>
    <w:rsid w:val="008A7489"/>
    <w:rsid w:val="008B2657"/>
    <w:rsid w:val="008B3FCC"/>
    <w:rsid w:val="008B4932"/>
    <w:rsid w:val="008B59B3"/>
    <w:rsid w:val="008C0061"/>
    <w:rsid w:val="008C0B36"/>
    <w:rsid w:val="008C241B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EDA"/>
    <w:rsid w:val="008D5461"/>
    <w:rsid w:val="008D59FD"/>
    <w:rsid w:val="008D5DF8"/>
    <w:rsid w:val="008D6056"/>
    <w:rsid w:val="008D608C"/>
    <w:rsid w:val="008E0145"/>
    <w:rsid w:val="008E3BCD"/>
    <w:rsid w:val="008E45F8"/>
    <w:rsid w:val="008E559B"/>
    <w:rsid w:val="008E59C9"/>
    <w:rsid w:val="008E6D54"/>
    <w:rsid w:val="008E700D"/>
    <w:rsid w:val="008E725D"/>
    <w:rsid w:val="008E7CAC"/>
    <w:rsid w:val="008F0853"/>
    <w:rsid w:val="008F11DD"/>
    <w:rsid w:val="008F1BC1"/>
    <w:rsid w:val="008F224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30CA"/>
    <w:rsid w:val="009037DB"/>
    <w:rsid w:val="00903A5A"/>
    <w:rsid w:val="00904816"/>
    <w:rsid w:val="00904D85"/>
    <w:rsid w:val="009055B1"/>
    <w:rsid w:val="0090582A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1788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66EF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1F83"/>
    <w:rsid w:val="0094585E"/>
    <w:rsid w:val="009467C6"/>
    <w:rsid w:val="00951551"/>
    <w:rsid w:val="0095176F"/>
    <w:rsid w:val="00951BC4"/>
    <w:rsid w:val="009544C6"/>
    <w:rsid w:val="00954DD9"/>
    <w:rsid w:val="00956F5A"/>
    <w:rsid w:val="00961737"/>
    <w:rsid w:val="00962138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4D3"/>
    <w:rsid w:val="009E0FDD"/>
    <w:rsid w:val="009E2270"/>
    <w:rsid w:val="009E2D03"/>
    <w:rsid w:val="009E3736"/>
    <w:rsid w:val="009E3C13"/>
    <w:rsid w:val="009E5146"/>
    <w:rsid w:val="009E7F7E"/>
    <w:rsid w:val="009F0472"/>
    <w:rsid w:val="009F11E5"/>
    <w:rsid w:val="009F1855"/>
    <w:rsid w:val="009F2771"/>
    <w:rsid w:val="009F317F"/>
    <w:rsid w:val="009F3BB0"/>
    <w:rsid w:val="009F4120"/>
    <w:rsid w:val="009F48A0"/>
    <w:rsid w:val="009F4CEE"/>
    <w:rsid w:val="009F5165"/>
    <w:rsid w:val="009F717F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0FF9"/>
    <w:rsid w:val="00A1191C"/>
    <w:rsid w:val="00A11A23"/>
    <w:rsid w:val="00A1348E"/>
    <w:rsid w:val="00A13B82"/>
    <w:rsid w:val="00A14113"/>
    <w:rsid w:val="00A15CD7"/>
    <w:rsid w:val="00A1690F"/>
    <w:rsid w:val="00A16D07"/>
    <w:rsid w:val="00A209A1"/>
    <w:rsid w:val="00A20D24"/>
    <w:rsid w:val="00A2414D"/>
    <w:rsid w:val="00A266A4"/>
    <w:rsid w:val="00A274EE"/>
    <w:rsid w:val="00A301C8"/>
    <w:rsid w:val="00A31A68"/>
    <w:rsid w:val="00A350B4"/>
    <w:rsid w:val="00A35614"/>
    <w:rsid w:val="00A35F51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2298"/>
    <w:rsid w:val="00A54600"/>
    <w:rsid w:val="00A56B6F"/>
    <w:rsid w:val="00A5796B"/>
    <w:rsid w:val="00A57CFF"/>
    <w:rsid w:val="00A609DB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8B"/>
    <w:rsid w:val="00A72C4E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AE1"/>
    <w:rsid w:val="00A87D53"/>
    <w:rsid w:val="00A90524"/>
    <w:rsid w:val="00A90D83"/>
    <w:rsid w:val="00A91541"/>
    <w:rsid w:val="00A922E3"/>
    <w:rsid w:val="00A947AD"/>
    <w:rsid w:val="00A95308"/>
    <w:rsid w:val="00A95B4A"/>
    <w:rsid w:val="00A96D8F"/>
    <w:rsid w:val="00A974B1"/>
    <w:rsid w:val="00A9775E"/>
    <w:rsid w:val="00AA2CD1"/>
    <w:rsid w:val="00AA45A9"/>
    <w:rsid w:val="00AA717F"/>
    <w:rsid w:val="00AA74F0"/>
    <w:rsid w:val="00AA77FE"/>
    <w:rsid w:val="00AB4A8C"/>
    <w:rsid w:val="00AB4D6C"/>
    <w:rsid w:val="00AB51C9"/>
    <w:rsid w:val="00AB6AFF"/>
    <w:rsid w:val="00AB7DB2"/>
    <w:rsid w:val="00AC046B"/>
    <w:rsid w:val="00AC0D67"/>
    <w:rsid w:val="00AC2FE2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3B92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5D22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35E0"/>
    <w:rsid w:val="00B23E49"/>
    <w:rsid w:val="00B249DD"/>
    <w:rsid w:val="00B25C32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18BC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EA1"/>
    <w:rsid w:val="00B56EBD"/>
    <w:rsid w:val="00B5787A"/>
    <w:rsid w:val="00B60546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5637"/>
    <w:rsid w:val="00BA60D4"/>
    <w:rsid w:val="00BA751D"/>
    <w:rsid w:val="00BA7C06"/>
    <w:rsid w:val="00BB0D22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50FF"/>
    <w:rsid w:val="00BD5A3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023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4A1"/>
    <w:rsid w:val="00C249BD"/>
    <w:rsid w:val="00C257C0"/>
    <w:rsid w:val="00C25B8A"/>
    <w:rsid w:val="00C26464"/>
    <w:rsid w:val="00C277BD"/>
    <w:rsid w:val="00C3393F"/>
    <w:rsid w:val="00C34466"/>
    <w:rsid w:val="00C34B0D"/>
    <w:rsid w:val="00C34D19"/>
    <w:rsid w:val="00C40987"/>
    <w:rsid w:val="00C423B0"/>
    <w:rsid w:val="00C46B35"/>
    <w:rsid w:val="00C47447"/>
    <w:rsid w:val="00C50445"/>
    <w:rsid w:val="00C5117D"/>
    <w:rsid w:val="00C52DC3"/>
    <w:rsid w:val="00C530F9"/>
    <w:rsid w:val="00C55303"/>
    <w:rsid w:val="00C55882"/>
    <w:rsid w:val="00C55CDF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70108"/>
    <w:rsid w:val="00C7022F"/>
    <w:rsid w:val="00C704FD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EFB"/>
    <w:rsid w:val="00C80305"/>
    <w:rsid w:val="00C85DEC"/>
    <w:rsid w:val="00C863EE"/>
    <w:rsid w:val="00C86C29"/>
    <w:rsid w:val="00C90335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589C"/>
    <w:rsid w:val="00CC6336"/>
    <w:rsid w:val="00CC6338"/>
    <w:rsid w:val="00CC6661"/>
    <w:rsid w:val="00CC7256"/>
    <w:rsid w:val="00CD08A2"/>
    <w:rsid w:val="00CD0EF7"/>
    <w:rsid w:val="00CD1288"/>
    <w:rsid w:val="00CD2E18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7A40"/>
    <w:rsid w:val="00D320E8"/>
    <w:rsid w:val="00D32767"/>
    <w:rsid w:val="00D33882"/>
    <w:rsid w:val="00D33921"/>
    <w:rsid w:val="00D347DC"/>
    <w:rsid w:val="00D355B9"/>
    <w:rsid w:val="00D36B3B"/>
    <w:rsid w:val="00D3735C"/>
    <w:rsid w:val="00D41434"/>
    <w:rsid w:val="00D41591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6C4F"/>
    <w:rsid w:val="00D5738F"/>
    <w:rsid w:val="00D5761B"/>
    <w:rsid w:val="00D5795D"/>
    <w:rsid w:val="00D57A8A"/>
    <w:rsid w:val="00D60561"/>
    <w:rsid w:val="00D61CF3"/>
    <w:rsid w:val="00D626E2"/>
    <w:rsid w:val="00D64204"/>
    <w:rsid w:val="00D6420F"/>
    <w:rsid w:val="00D64643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A5073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4508"/>
    <w:rsid w:val="00DC4989"/>
    <w:rsid w:val="00DC60AE"/>
    <w:rsid w:val="00DC70AE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C18"/>
    <w:rsid w:val="00DF32C9"/>
    <w:rsid w:val="00DF6B59"/>
    <w:rsid w:val="00DF72BA"/>
    <w:rsid w:val="00E00066"/>
    <w:rsid w:val="00E0055E"/>
    <w:rsid w:val="00E00626"/>
    <w:rsid w:val="00E02A5E"/>
    <w:rsid w:val="00E04AF7"/>
    <w:rsid w:val="00E05BCC"/>
    <w:rsid w:val="00E073D1"/>
    <w:rsid w:val="00E07BF6"/>
    <w:rsid w:val="00E109EA"/>
    <w:rsid w:val="00E12066"/>
    <w:rsid w:val="00E12193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577F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1509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BE1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A0589"/>
    <w:rsid w:val="00EA0C4D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3F56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3D0E"/>
    <w:rsid w:val="00EC51F4"/>
    <w:rsid w:val="00EC5818"/>
    <w:rsid w:val="00EC5B18"/>
    <w:rsid w:val="00EC6FB0"/>
    <w:rsid w:val="00EC7256"/>
    <w:rsid w:val="00EC728C"/>
    <w:rsid w:val="00ED063F"/>
    <w:rsid w:val="00ED2B9D"/>
    <w:rsid w:val="00ED2D5D"/>
    <w:rsid w:val="00ED46BC"/>
    <w:rsid w:val="00ED4BDD"/>
    <w:rsid w:val="00ED4F28"/>
    <w:rsid w:val="00ED5220"/>
    <w:rsid w:val="00ED598D"/>
    <w:rsid w:val="00ED67D1"/>
    <w:rsid w:val="00ED749E"/>
    <w:rsid w:val="00ED74D6"/>
    <w:rsid w:val="00ED7A22"/>
    <w:rsid w:val="00EE3688"/>
    <w:rsid w:val="00EE4A03"/>
    <w:rsid w:val="00EE51F2"/>
    <w:rsid w:val="00EE5414"/>
    <w:rsid w:val="00EE5903"/>
    <w:rsid w:val="00EE5B5B"/>
    <w:rsid w:val="00EE66EC"/>
    <w:rsid w:val="00EE68A1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CEE"/>
    <w:rsid w:val="00F10BD0"/>
    <w:rsid w:val="00F10E41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3AEB"/>
    <w:rsid w:val="00F3482C"/>
    <w:rsid w:val="00F35465"/>
    <w:rsid w:val="00F369D3"/>
    <w:rsid w:val="00F4105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774DD"/>
    <w:rsid w:val="00F80293"/>
    <w:rsid w:val="00F80DD8"/>
    <w:rsid w:val="00F82646"/>
    <w:rsid w:val="00F826EC"/>
    <w:rsid w:val="00F82A46"/>
    <w:rsid w:val="00F82D44"/>
    <w:rsid w:val="00F83BDC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3D9A"/>
    <w:rsid w:val="00FA5C9A"/>
    <w:rsid w:val="00FA60BF"/>
    <w:rsid w:val="00FA61C2"/>
    <w:rsid w:val="00FA6478"/>
    <w:rsid w:val="00FA75F6"/>
    <w:rsid w:val="00FA78CE"/>
    <w:rsid w:val="00FB07A0"/>
    <w:rsid w:val="00FB1951"/>
    <w:rsid w:val="00FB2B03"/>
    <w:rsid w:val="00FB34C1"/>
    <w:rsid w:val="00FB3A82"/>
    <w:rsid w:val="00FB4354"/>
    <w:rsid w:val="00FB4697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4F51"/>
    <w:rsid w:val="00FE54FC"/>
    <w:rsid w:val="00FE5D4F"/>
    <w:rsid w:val="00FE64F4"/>
    <w:rsid w:val="00FE7CC7"/>
    <w:rsid w:val="00FF0066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1B3D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AEB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858FF"/>
    <w:pPr>
      <w:keepNext/>
      <w:numPr>
        <w:numId w:val="2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8FF"/>
    <w:rPr>
      <w:rFonts w:asciiTheme="minorHAnsi" w:eastAsia="Times New Roman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C511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C51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C51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C51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C51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C5115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C5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numbering" w:customStyle="1" w:styleId="Styl2">
    <w:name w:val="Styl2"/>
    <w:rsid w:val="00CC5115"/>
    <w:pPr>
      <w:numPr>
        <w:numId w:val="1"/>
      </w:numPr>
    </w:pPr>
  </w:style>
  <w:style w:type="numbering" w:customStyle="1" w:styleId="Biecalista1">
    <w:name w:val="Bieżąca lista1"/>
    <w:rsid w:val="00CC5115"/>
    <w:pPr>
      <w:numPr>
        <w:numId w:val="2"/>
      </w:numPr>
    </w:pPr>
  </w:style>
  <w:style w:type="numbering" w:styleId="111111">
    <w:name w:val="Outline List 2"/>
    <w:aliases w:val="1.1"/>
    <w:basedOn w:val="Bezlisty"/>
    <w:rsid w:val="00CC511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51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color w:val="0000FF"/>
      <w:u w:val="single"/>
    </w:rPr>
  </w:style>
  <w:style w:type="paragraph" w:styleId="Tekstblokowy">
    <w:name w:val="Block Text"/>
    <w:basedOn w:val="Normalny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CC5115"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CC5115"/>
  </w:style>
  <w:style w:type="paragraph" w:styleId="Nagwek">
    <w:name w:val="header"/>
    <w:basedOn w:val="Normalny"/>
    <w:link w:val="NagwekZnak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rsid w:val="00CC51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autoRedefine/>
    <w:uiPriority w:val="99"/>
    <w:qFormat/>
    <w:rsid w:val="00EC3D0E"/>
    <w:pPr>
      <w:jc w:val="center"/>
    </w:pPr>
    <w:rPr>
      <w:rFonts w:asciiTheme="minorHAnsi" w:hAnsiTheme="minorHAnsi" w:cstheme="minorHAnsi"/>
      <w:sz w:val="18"/>
      <w:szCs w:val="18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qFormat/>
    <w:rsid w:val="00EC3D0E"/>
    <w:rPr>
      <w:rFonts w:asciiTheme="minorHAnsi" w:eastAsia="Times New Roman" w:hAnsiTheme="minorHAnsi" w:cstheme="minorHAnsi"/>
      <w:sz w:val="18"/>
      <w:szCs w:val="18"/>
    </w:rPr>
  </w:style>
  <w:style w:type="paragraph" w:styleId="Mapadokumentu">
    <w:name w:val="Document Map"/>
    <w:basedOn w:val="Normalny"/>
    <w:link w:val="MapadokumentuZnak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C511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CC511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1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L1,Numerowanie,2 heading,A_wyliczenie,K-P_odwolanie,Akapit z listą5,maz_wyliczenie,opis dzialania,sw tekst,Akapit z listą BS,CW_Lista,wypunktowanie,Akapit z listą numerowaną,Podsis rysunku,lp1,Preambuła,CP-UC,CP-Punkty,b1"/>
    <w:basedOn w:val="Normalny"/>
    <w:link w:val="AkapitzlistZnak"/>
    <w:uiPriority w:val="34"/>
    <w:qFormat/>
    <w:rsid w:val="00CC51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qFormat/>
    <w:rsid w:val="003506EC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Lista2">
    <w:name w:val="List 2"/>
    <w:basedOn w:val="Normalny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</w:style>
  <w:style w:type="paragraph" w:styleId="Zwykytekst">
    <w:name w:val="Plain Text"/>
    <w:basedOn w:val="Normalny"/>
    <w:link w:val="ZwykytekstZnak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C511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CC51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5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B1504"/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59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eastAsia="Times New Roman" w:hAnsi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rsid w:val="007346DB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rsid w:val="00E02A5E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rsid w:val="004E7D81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rsid w:val="00B55EA1"/>
    <w:rPr>
      <w:rFonts w:ascii="Arial" w:eastAsia="Times New Roman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eastAsia="Lucida Sans Unicode"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eastAsia="Lucida Sans Unicode"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eastAsia="Arial" w:hAnsi="Arial" w:cstheme="minorBidi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eastAsia="Arial" w:hAnsi="Arial" w:cstheme="minorBidi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554F75"/>
    <w:pPr>
      <w:numPr>
        <w:numId w:val="12"/>
      </w:numPr>
      <w:spacing w:after="60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rsid w:val="006C12C3"/>
    <w:rPr>
      <w:rFonts w:ascii="Optima" w:eastAsia="Times New Roman" w:hAnsi="Optima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rsid w:val="00554F75"/>
    <w:rPr>
      <w:rFonts w:asciiTheme="minorHAnsi" w:eastAsia="Times New Roman" w:hAnsiTheme="minorHAnsi"/>
      <w:sz w:val="22"/>
      <w:szCs w:val="22"/>
      <w:lang w:val="en-GB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sw tekst Znak,Akapit z listą BS Znak,CW_Lista Znak,wypunktowanie Znak"/>
    <w:link w:val="Akapitzlist"/>
    <w:uiPriority w:val="34"/>
    <w:qFormat/>
    <w:locked/>
    <w:rsid w:val="00D64643"/>
    <w:rPr>
      <w:sz w:val="22"/>
      <w:szCs w:val="22"/>
      <w:lang w:eastAsia="en-US"/>
    </w:rPr>
  </w:style>
  <w:style w:type="character" w:customStyle="1" w:styleId="Znakiprzypiswdolnych">
    <w:name w:val="Znaki przypisów dolnych"/>
    <w:rsid w:val="0054545E"/>
    <w:rPr>
      <w:rFonts w:ascii="Calibri" w:hAnsi="Calibri" w:cs="Calibri"/>
      <w:sz w:val="20"/>
      <w:u w:val="none"/>
      <w:vertAlign w:val="superscript"/>
    </w:rPr>
  </w:style>
  <w:style w:type="paragraph" w:customStyle="1" w:styleId="Zwykytekst1">
    <w:name w:val="Zwykły tekst1"/>
    <w:basedOn w:val="Normalny"/>
    <w:rsid w:val="00ED4F28"/>
    <w:pPr>
      <w:suppressAutoHyphens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74AC-ACC5-4807-97FC-6D53D90A0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2021-03-17T10:12:00Z</dcterms:created>
  <dcterms:modified xsi:type="dcterms:W3CDTF">2023-09-28T09:09:00Z</dcterms:modified>
</cp:coreProperties>
</file>