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8FAA7" w14:textId="77777777" w:rsidR="00FA2B50" w:rsidRDefault="00FA2B50" w:rsidP="00CF3387">
      <w:pPr>
        <w:spacing w:line="288" w:lineRule="auto"/>
        <w:jc w:val="center"/>
        <w:rPr>
          <w:sz w:val="26"/>
          <w:szCs w:val="26"/>
        </w:rPr>
      </w:pPr>
    </w:p>
    <w:p w14:paraId="675E6AAA" w14:textId="0E1D24C9" w:rsidR="00487C86" w:rsidRPr="00487C86" w:rsidRDefault="00487C86" w:rsidP="00CF3387">
      <w:pPr>
        <w:spacing w:line="288" w:lineRule="auto"/>
        <w:jc w:val="center"/>
        <w:rPr>
          <w:sz w:val="20"/>
          <w:szCs w:val="20"/>
        </w:rPr>
      </w:pPr>
      <w:r w:rsidRPr="00487C86">
        <w:rPr>
          <w:sz w:val="26"/>
          <w:szCs w:val="26"/>
        </w:rPr>
        <w:t xml:space="preserve">Struktura </w:t>
      </w:r>
      <w:r>
        <w:rPr>
          <w:sz w:val="26"/>
          <w:szCs w:val="26"/>
        </w:rPr>
        <w:t xml:space="preserve">płciowo-wiekowa </w:t>
      </w:r>
      <w:r w:rsidR="005A12C1">
        <w:rPr>
          <w:sz w:val="26"/>
          <w:szCs w:val="26"/>
        </w:rPr>
        <w:t>–</w:t>
      </w:r>
      <w:r w:rsidRPr="00487C86">
        <w:rPr>
          <w:sz w:val="26"/>
          <w:szCs w:val="26"/>
        </w:rPr>
        <w:t xml:space="preserve"> </w:t>
      </w:r>
      <w:r w:rsidR="005A12C1">
        <w:rPr>
          <w:sz w:val="26"/>
          <w:szCs w:val="26"/>
        </w:rPr>
        <w:t xml:space="preserve">aktualnie ubezpieczeni </w:t>
      </w:r>
      <w:r w:rsidRPr="00487C86">
        <w:rPr>
          <w:b/>
          <w:sz w:val="26"/>
          <w:szCs w:val="26"/>
        </w:rPr>
        <w:t>PRACOWNICY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154"/>
        <w:gridCol w:w="2382"/>
        <w:gridCol w:w="2410"/>
      </w:tblGrid>
      <w:tr w:rsidR="00FA2B50" w:rsidRPr="00FA2B50" w14:paraId="50E4FD74" w14:textId="77777777" w:rsidTr="00FA2B50">
        <w:trPr>
          <w:trHeight w:val="96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615E45C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LP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8A88C2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Rok urodzenia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515CDB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kobiet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81068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mężczyzn</w:t>
            </w:r>
          </w:p>
        </w:tc>
      </w:tr>
      <w:tr w:rsidR="00FA2B50" w:rsidRPr="00FA2B50" w14:paraId="5A550728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7BDC27C0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7EDDE1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1945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B6D32F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74983D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A2B50" w:rsidRPr="00FA2B50" w14:paraId="150F7D1F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B00813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2D6911B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1946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2D955F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C3152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</w:tr>
      <w:tr w:rsidR="00FA2B50" w:rsidRPr="00FA2B50" w14:paraId="7B5C2759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E3FBCB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E37A9F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1947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8817C97" w14:textId="42FA5C3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0</w:t>
            </w: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95AEB5" w14:textId="19B08133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FA2B50" w:rsidRPr="00FA2B50" w14:paraId="1A06E504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95E7A1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587FA33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1948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3A67344" w14:textId="0600E895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A0C734" w14:textId="2359457D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A2B50" w:rsidRPr="00FA2B50" w14:paraId="08CFD982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58C9D1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E73AF5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1949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471A3542" w14:textId="6BE7530D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79F599" w14:textId="32CB9C96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A2B50" w:rsidRPr="00FA2B50" w14:paraId="3D637EA7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8D80B6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033AF4B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1950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7CBF3F2" w14:textId="2469F909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5A3301" w14:textId="4842E79B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A2B50" w:rsidRPr="00FA2B50" w14:paraId="5A0F6BAF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CFE9A4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E720FF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1951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8DBD6C4" w14:textId="205A4AF5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4CAFB1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</w:tr>
      <w:tr w:rsidR="00FA2B50" w:rsidRPr="00FA2B50" w14:paraId="7F75A0A8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CA2F99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34E91C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83AD99A" w14:textId="5BCEC6F4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0</w:t>
            </w: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BADB23" w14:textId="4B5510B1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A2B50" w:rsidRPr="00FA2B50" w14:paraId="36B6B039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EA1502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6D8CE39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1953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1035E76" w14:textId="35F42753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4BA99D" w14:textId="196E425A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A2B50" w:rsidRPr="00FA2B50" w14:paraId="60B01D6B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993396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00EBF5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1954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10CF8E6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595D8F0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</w:tr>
      <w:tr w:rsidR="00FA2B50" w:rsidRPr="00FA2B50" w14:paraId="27769903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F656E7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514C520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1955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7F2CAB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581DA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</w:tr>
      <w:tr w:rsidR="00FA2B50" w:rsidRPr="00FA2B50" w14:paraId="6114CD0A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BD8DFE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A129CA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1956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70F7BB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091FC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774238FB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760AD7D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908345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1957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ACBEB2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092E4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FA2B50" w:rsidRPr="00FA2B50" w14:paraId="58A7F40D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4290DC6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A6573D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1958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11A50C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998DEC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FA2B50" w:rsidRPr="00FA2B50" w14:paraId="6CEABF4C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3E4A7C8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A99014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1959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AD36C7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F40ED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</w:tr>
      <w:tr w:rsidR="00FA2B50" w:rsidRPr="00FA2B50" w14:paraId="0D753777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4B9BB5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64551F2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099ACA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281826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</w:tr>
      <w:tr w:rsidR="00FA2B50" w:rsidRPr="00FA2B50" w14:paraId="042C7F1A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64DD759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EF620B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1961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352D38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8A500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</w:tr>
      <w:tr w:rsidR="00FA2B50" w:rsidRPr="00FA2B50" w14:paraId="6338CA0B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3A14AD3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646B7C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1962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204429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87BDF7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75ADA9BA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4AC04D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2642040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1963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4DA106D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90237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</w:tr>
      <w:tr w:rsidR="00FA2B50" w:rsidRPr="00FA2B50" w14:paraId="7C16FC62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2553D6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B227E5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1964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55610E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D3F97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FA2B50" w:rsidRPr="00FA2B50" w14:paraId="131D68C5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8DD42D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B5A536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1965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33F593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4E339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</w:t>
            </w:r>
          </w:p>
        </w:tc>
      </w:tr>
      <w:tr w:rsidR="00FA2B50" w:rsidRPr="00FA2B50" w14:paraId="3B12D2C0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6A49034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0E1010C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1966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1960E63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6D3EE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</w:tr>
      <w:tr w:rsidR="00FA2B50" w:rsidRPr="00FA2B50" w14:paraId="66DD554F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C2BD76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8F296F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1967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D95EC0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8BA24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FA2B50" w:rsidRPr="00FA2B50" w14:paraId="125AF3E2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41E978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4A8227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1968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13ECB7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110F38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FA2B50" w:rsidRPr="00FA2B50" w14:paraId="3E933B18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464AF24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43D6B1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1969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341BD9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C128C0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</w:tr>
      <w:tr w:rsidR="00FA2B50" w:rsidRPr="00FA2B50" w14:paraId="4EEE795E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314EE1E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A3DFFF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791696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85FAA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6907511F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DB2DFA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23B78C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E94C24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EE1E2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FA2B50" w:rsidRPr="00FA2B50" w14:paraId="767DE95C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8C010B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5B4F13E0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1972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3BA63D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945B4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FA2B50" w:rsidRPr="00FA2B50" w14:paraId="7CC7F21F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76E6E5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28B426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1973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37EC0C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B78DC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</w:t>
            </w:r>
          </w:p>
        </w:tc>
      </w:tr>
      <w:tr w:rsidR="00FA2B50" w:rsidRPr="00FA2B50" w14:paraId="1AED4F9B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DA08AB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2F7820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1974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C44FD3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B2442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</w:t>
            </w:r>
          </w:p>
        </w:tc>
      </w:tr>
      <w:tr w:rsidR="00FA2B50" w:rsidRPr="00FA2B50" w14:paraId="69F8B7D4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D13B31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7C9712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6061D0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93D900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760D12E4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5B1304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995318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1976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B9B362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C78818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</w:tr>
      <w:tr w:rsidR="00FA2B50" w:rsidRPr="00FA2B50" w14:paraId="7F981BF5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6E9ABDA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16A56D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1977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792E96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10BFB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14</w:t>
            </w:r>
          </w:p>
        </w:tc>
      </w:tr>
      <w:tr w:rsidR="00FA2B50" w:rsidRPr="00FA2B50" w14:paraId="78098C96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9757A9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AECE4F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1978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D18F06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0CCB35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16</w:t>
            </w:r>
          </w:p>
        </w:tc>
      </w:tr>
      <w:tr w:rsidR="00FA2B50" w:rsidRPr="00FA2B50" w14:paraId="5FA53165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163514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A32C5B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1979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8D8206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5ED88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</w:t>
            </w:r>
          </w:p>
        </w:tc>
      </w:tr>
      <w:tr w:rsidR="00FA2B50" w:rsidRPr="00FA2B50" w14:paraId="50F43D77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F64C9A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899F7D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5C5047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480BA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</w:tr>
      <w:tr w:rsidR="00FA2B50" w:rsidRPr="00FA2B50" w14:paraId="7F2DEC66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44E6EDC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6A3D96B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7CB714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2C65EC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5A69E713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FD3008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CC86EC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1982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04F589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06294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13</w:t>
            </w:r>
          </w:p>
        </w:tc>
      </w:tr>
      <w:tr w:rsidR="00FA2B50" w:rsidRPr="00FA2B50" w14:paraId="10F0F300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BD2A7E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B81421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1983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38D1EE2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8AB5BE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13</w:t>
            </w:r>
          </w:p>
        </w:tc>
      </w:tr>
      <w:tr w:rsidR="00FA2B50" w:rsidRPr="00FA2B50" w14:paraId="120CCB1C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6A7112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524AE4C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1E389D8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005D6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</w:t>
            </w:r>
          </w:p>
        </w:tc>
      </w:tr>
      <w:tr w:rsidR="00FA2B50" w:rsidRPr="00FA2B50" w14:paraId="5985C508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FD8A0C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049BCCB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1985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808DEE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5BD84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37EC2AE7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7BE4B38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0FC8F46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B55C91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510933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FA2B50" w:rsidRPr="00FA2B50" w14:paraId="040D481A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7A36A0C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CC3E43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216E2A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302F8BD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</w:tr>
      <w:tr w:rsidR="00FA2B50" w:rsidRPr="00FA2B50" w14:paraId="7E1EEB03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C93ADF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885B02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1988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BC29BD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E11CE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</w:tr>
      <w:tr w:rsidR="00FA2B50" w:rsidRPr="00FA2B50" w14:paraId="2A795C22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32AC02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A1AB84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1989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E1CCF1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419EE5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</w:tr>
      <w:tr w:rsidR="00FA2B50" w:rsidRPr="00FA2B50" w14:paraId="5C58C3B6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0CD04CE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2E22645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787099E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2CCF82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</w:tr>
      <w:tr w:rsidR="00FA2B50" w:rsidRPr="00FA2B50" w14:paraId="1DB67CB8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4590B4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711E3A0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1991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04566C9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915D5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</w:tr>
      <w:tr w:rsidR="00FA2B50" w:rsidRPr="00FA2B50" w14:paraId="69EF6F47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7CDB5577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056AB70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1992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69FC910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54EC06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</w:tr>
      <w:tr w:rsidR="00FA2B50" w:rsidRPr="00FA2B50" w14:paraId="4BA3038A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18CF37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7654C6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1993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44304D3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C0F8D0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5074CCD8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47CB9A7A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68F20FE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1994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95861F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B2124C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FA2B50" w:rsidRPr="00FA2B50" w14:paraId="3BDDDFBC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BE34F24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4A5FD54B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1995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986877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06FB28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</w:tr>
      <w:tr w:rsidR="00FA2B50" w:rsidRPr="00FA2B50" w14:paraId="5D944A72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49DCFD9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DF9A94E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DE0DD32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692820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</w:tr>
      <w:tr w:rsidR="00FA2B50" w:rsidRPr="00FA2B50" w14:paraId="7400918D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1CF8DED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1288C4E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1997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23F5B41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0BCE9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</w:tr>
      <w:tr w:rsidR="00FA2B50" w:rsidRPr="00FA2B50" w14:paraId="5519FBAA" w14:textId="77777777" w:rsidTr="00FA2B50">
        <w:trPr>
          <w:trHeight w:val="330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54DCB83F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329523A0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1998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1E8489B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A31999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</w:tr>
      <w:tr w:rsidR="00FA2B50" w:rsidRPr="00FA2B50" w14:paraId="502A30D8" w14:textId="77777777" w:rsidTr="00FA2B50">
        <w:trPr>
          <w:trHeight w:val="645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60D896FA" w14:textId="4773C8F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14:paraId="7024D61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382" w:type="dxa"/>
            <w:shd w:val="clear" w:color="auto" w:fill="auto"/>
            <w:vAlign w:val="center"/>
            <w:hideMark/>
          </w:tcPr>
          <w:p w14:paraId="50358E43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9F87D1" w14:textId="77777777" w:rsidR="00FA2B50" w:rsidRPr="00FA2B50" w:rsidRDefault="00FA2B50" w:rsidP="00FA2B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A2B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293</w:t>
            </w:r>
          </w:p>
        </w:tc>
      </w:tr>
    </w:tbl>
    <w:p w14:paraId="34E40934" w14:textId="77777777" w:rsidR="00FA2B50" w:rsidRPr="00FA2B50" w:rsidRDefault="00FA2B50" w:rsidP="002F00D4">
      <w:pPr>
        <w:tabs>
          <w:tab w:val="left" w:pos="2700"/>
        </w:tabs>
        <w:rPr>
          <w:b/>
          <w:bCs/>
          <w:sz w:val="8"/>
          <w:szCs w:val="8"/>
        </w:rPr>
      </w:pPr>
      <w:r>
        <w:rPr>
          <w:b/>
          <w:bCs/>
          <w:sz w:val="26"/>
          <w:szCs w:val="26"/>
        </w:rPr>
        <w:t xml:space="preserve">      </w:t>
      </w:r>
    </w:p>
    <w:p w14:paraId="5C259289" w14:textId="75626BCE" w:rsidR="00AB64FE" w:rsidRPr="00582FC4" w:rsidRDefault="00FA2B50" w:rsidP="002F00D4">
      <w:pPr>
        <w:tabs>
          <w:tab w:val="left" w:pos="2700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="00AB64FE">
        <w:rPr>
          <w:b/>
          <w:bCs/>
          <w:sz w:val="26"/>
          <w:szCs w:val="26"/>
        </w:rPr>
        <w:t xml:space="preserve"> O</w:t>
      </w:r>
      <w:r w:rsidR="00AB64FE" w:rsidRPr="00582FC4">
        <w:rPr>
          <w:b/>
          <w:bCs/>
          <w:sz w:val="26"/>
          <w:szCs w:val="26"/>
        </w:rPr>
        <w:t>gółem  pracown</w:t>
      </w:r>
      <w:r w:rsidR="00AB64FE">
        <w:rPr>
          <w:b/>
          <w:bCs/>
          <w:sz w:val="26"/>
          <w:szCs w:val="26"/>
        </w:rPr>
        <w:t>icy</w:t>
      </w:r>
      <w:r w:rsidR="00AB64FE" w:rsidRPr="00582FC4">
        <w:rPr>
          <w:b/>
          <w:bCs/>
          <w:sz w:val="26"/>
          <w:szCs w:val="26"/>
        </w:rPr>
        <w:t xml:space="preserve">: </w:t>
      </w:r>
      <w:r w:rsidR="00AB64F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357</w:t>
      </w:r>
      <w:r w:rsidR="00CB65C4">
        <w:rPr>
          <w:b/>
          <w:bCs/>
          <w:sz w:val="26"/>
          <w:szCs w:val="26"/>
        </w:rPr>
        <w:t xml:space="preserve"> </w:t>
      </w:r>
      <w:r w:rsidR="00AB64FE" w:rsidRPr="00582FC4">
        <w:rPr>
          <w:b/>
          <w:bCs/>
          <w:sz w:val="26"/>
          <w:szCs w:val="26"/>
        </w:rPr>
        <w:t>os</w:t>
      </w:r>
      <w:r w:rsidR="00AB64FE">
        <w:rPr>
          <w:b/>
          <w:bCs/>
          <w:sz w:val="26"/>
          <w:szCs w:val="26"/>
        </w:rPr>
        <w:t>ób,</w:t>
      </w:r>
      <w:r w:rsidR="00AB64FE" w:rsidRPr="00582FC4">
        <w:rPr>
          <w:b/>
          <w:bCs/>
          <w:sz w:val="26"/>
          <w:szCs w:val="26"/>
        </w:rPr>
        <w:t xml:space="preserve"> stan na dzień</w:t>
      </w:r>
      <w:r w:rsidR="00763DD0">
        <w:rPr>
          <w:b/>
          <w:bCs/>
          <w:sz w:val="26"/>
          <w:szCs w:val="26"/>
        </w:rPr>
        <w:t xml:space="preserve"> 31.01.2020 r. </w:t>
      </w:r>
    </w:p>
    <w:p w14:paraId="28737906" w14:textId="77777777" w:rsidR="00AB64FE" w:rsidRDefault="00AB64FE"/>
    <w:sectPr w:rsidR="00AB64FE" w:rsidSect="00002B24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36CB3" w14:textId="77777777" w:rsidR="000B1653" w:rsidRDefault="000B1653" w:rsidP="00801A28">
      <w:pPr>
        <w:spacing w:after="0" w:line="240" w:lineRule="auto"/>
      </w:pPr>
      <w:r>
        <w:separator/>
      </w:r>
    </w:p>
  </w:endnote>
  <w:endnote w:type="continuationSeparator" w:id="0">
    <w:p w14:paraId="0CE3413E" w14:textId="77777777" w:rsidR="000B1653" w:rsidRDefault="000B1653" w:rsidP="0080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7B106" w14:textId="77777777" w:rsidR="000B1653" w:rsidRDefault="000B1653" w:rsidP="00801A28">
      <w:pPr>
        <w:spacing w:after="0" w:line="240" w:lineRule="auto"/>
      </w:pPr>
      <w:r>
        <w:separator/>
      </w:r>
    </w:p>
  </w:footnote>
  <w:footnote w:type="continuationSeparator" w:id="0">
    <w:p w14:paraId="1A93C29E" w14:textId="77777777" w:rsidR="000B1653" w:rsidRDefault="000B1653" w:rsidP="00801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9F7C8" w14:textId="7C47DC09" w:rsidR="00487C86" w:rsidRPr="00FA2B50" w:rsidRDefault="00FA2B50" w:rsidP="00FA2B50">
    <w:pPr>
      <w:spacing w:after="0"/>
      <w:ind w:left="4248" w:hanging="4203"/>
      <w:jc w:val="both"/>
      <w:rPr>
        <w:rFonts w:asciiTheme="minorHAnsi" w:hAnsiTheme="minorHAnsi" w:cstheme="minorHAnsi"/>
        <w:sz w:val="18"/>
        <w:szCs w:val="18"/>
      </w:rPr>
    </w:pPr>
    <w:r w:rsidRPr="00FA2B50">
      <w:rPr>
        <w:b/>
        <w:color w:val="404040"/>
        <w:sz w:val="18"/>
        <w:szCs w:val="18"/>
      </w:rPr>
      <w:t>Miejskie Przedsiębiorstwo Oczyszczania- Łódź Sp. z o.o.</w:t>
    </w:r>
    <w:r w:rsidR="00850903" w:rsidRPr="00FA2B50">
      <w:rPr>
        <w:sz w:val="18"/>
        <w:szCs w:val="18"/>
      </w:rPr>
      <w:tab/>
      <w:t xml:space="preserve">       </w:t>
    </w:r>
    <w:r>
      <w:rPr>
        <w:sz w:val="18"/>
        <w:szCs w:val="18"/>
      </w:rPr>
      <w:t xml:space="preserve"> </w:t>
    </w:r>
    <w:r w:rsidR="00AD6539" w:rsidRPr="00FA2B50">
      <w:rPr>
        <w:rFonts w:asciiTheme="minorHAnsi" w:hAnsiTheme="minorHAnsi" w:cstheme="minorHAnsi"/>
        <w:sz w:val="17"/>
        <w:szCs w:val="17"/>
      </w:rPr>
      <w:t xml:space="preserve">Załącznik Nr 2 do SIWZ – Struktura płciowo-wiekowa </w:t>
    </w:r>
    <w:r w:rsidRPr="00FA2B50">
      <w:rPr>
        <w:rFonts w:asciiTheme="minorHAnsi" w:hAnsiTheme="minorHAnsi" w:cstheme="minorHAnsi"/>
        <w:sz w:val="17"/>
        <w:szCs w:val="17"/>
      </w:rPr>
      <w:t>–</w:t>
    </w:r>
    <w:r w:rsidR="00AD6539" w:rsidRPr="00FA2B50">
      <w:rPr>
        <w:rFonts w:asciiTheme="minorHAnsi" w:hAnsiTheme="minorHAnsi" w:cstheme="minorHAnsi"/>
        <w:sz w:val="17"/>
        <w:szCs w:val="17"/>
      </w:rPr>
      <w:t xml:space="preserve"> pracownicy</w:t>
    </w:r>
  </w:p>
  <w:p w14:paraId="75F59E45" w14:textId="77777777" w:rsidR="00FA2B50" w:rsidRPr="00FA2B50" w:rsidRDefault="00FA2B50" w:rsidP="00FA2B50">
    <w:pPr>
      <w:spacing w:after="0"/>
      <w:ind w:left="4248" w:hanging="4203"/>
      <w:jc w:val="both"/>
      <w:rPr>
        <w:rFonts w:asciiTheme="minorHAnsi" w:hAnsiTheme="minorHAnsi" w:cstheme="minorHAnsi"/>
        <w:sz w:val="8"/>
        <w:szCs w:val="8"/>
      </w:rPr>
    </w:pPr>
  </w:p>
  <w:p w14:paraId="602FB396" w14:textId="37B0FA5A" w:rsidR="00487C86" w:rsidRPr="00850903" w:rsidRDefault="00AD6539" w:rsidP="00487C86">
    <w:pPr>
      <w:spacing w:after="0"/>
      <w:ind w:left="4248" w:hanging="4203"/>
      <w:jc w:val="both"/>
      <w:rPr>
        <w:rFonts w:asciiTheme="minorHAnsi" w:hAnsiTheme="minorHAnsi" w:cstheme="minorHAnsi"/>
        <w:sz w:val="16"/>
        <w:szCs w:val="16"/>
      </w:rPr>
    </w:pPr>
    <w:r w:rsidRPr="00FA2B50">
      <w:rPr>
        <w:rFonts w:asciiTheme="minorHAnsi" w:hAnsiTheme="minorHAnsi" w:cstheme="minorHAnsi"/>
        <w:sz w:val="18"/>
        <w:szCs w:val="18"/>
      </w:rPr>
      <w:t>Z</w:t>
    </w:r>
    <w:r w:rsidR="00487C86" w:rsidRPr="00FA2B50">
      <w:rPr>
        <w:rFonts w:asciiTheme="minorHAnsi" w:hAnsiTheme="minorHAnsi" w:cstheme="minorHAnsi"/>
        <w:sz w:val="18"/>
        <w:szCs w:val="18"/>
      </w:rPr>
      <w:t xml:space="preserve">nak sprawy: </w:t>
    </w:r>
    <w:r w:rsidR="00487C86" w:rsidRPr="00850903">
      <w:rPr>
        <w:rFonts w:asciiTheme="minorHAnsi" w:hAnsiTheme="minorHAnsi" w:cstheme="minorHAnsi"/>
        <w:sz w:val="16"/>
        <w:szCs w:val="16"/>
      </w:rPr>
      <w:tab/>
    </w:r>
    <w:r w:rsidR="00487C86" w:rsidRPr="00850903">
      <w:rPr>
        <w:rFonts w:asciiTheme="minorHAnsi" w:hAnsiTheme="minorHAnsi" w:cstheme="minorHAnsi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A28"/>
    <w:rsid w:val="00002B24"/>
    <w:rsid w:val="00012C37"/>
    <w:rsid w:val="00036821"/>
    <w:rsid w:val="00040CD7"/>
    <w:rsid w:val="00050B25"/>
    <w:rsid w:val="000542EE"/>
    <w:rsid w:val="00071FE0"/>
    <w:rsid w:val="000733E3"/>
    <w:rsid w:val="000767EF"/>
    <w:rsid w:val="00094085"/>
    <w:rsid w:val="000B1653"/>
    <w:rsid w:val="000B6BBE"/>
    <w:rsid w:val="000D42F6"/>
    <w:rsid w:val="000F000F"/>
    <w:rsid w:val="00110DA7"/>
    <w:rsid w:val="0011670E"/>
    <w:rsid w:val="00125372"/>
    <w:rsid w:val="001310D7"/>
    <w:rsid w:val="001435D6"/>
    <w:rsid w:val="00154620"/>
    <w:rsid w:val="00161FC7"/>
    <w:rsid w:val="00194CA8"/>
    <w:rsid w:val="001A3F81"/>
    <w:rsid w:val="001B0153"/>
    <w:rsid w:val="001B2964"/>
    <w:rsid w:val="001B5409"/>
    <w:rsid w:val="001C2C1F"/>
    <w:rsid w:val="001C34E3"/>
    <w:rsid w:val="001D08B9"/>
    <w:rsid w:val="001D7F73"/>
    <w:rsid w:val="00224798"/>
    <w:rsid w:val="0027432E"/>
    <w:rsid w:val="0027611E"/>
    <w:rsid w:val="00287CF5"/>
    <w:rsid w:val="00291A1A"/>
    <w:rsid w:val="0029755F"/>
    <w:rsid w:val="002B7CEE"/>
    <w:rsid w:val="002C716C"/>
    <w:rsid w:val="002F00D4"/>
    <w:rsid w:val="002F0140"/>
    <w:rsid w:val="002F0411"/>
    <w:rsid w:val="002F136D"/>
    <w:rsid w:val="002F1DE0"/>
    <w:rsid w:val="002F7C7D"/>
    <w:rsid w:val="003155E7"/>
    <w:rsid w:val="0033057D"/>
    <w:rsid w:val="00346F0D"/>
    <w:rsid w:val="00376DB6"/>
    <w:rsid w:val="00382166"/>
    <w:rsid w:val="00384657"/>
    <w:rsid w:val="00387FF9"/>
    <w:rsid w:val="00391321"/>
    <w:rsid w:val="003A11FD"/>
    <w:rsid w:val="003A49F6"/>
    <w:rsid w:val="003A4B4A"/>
    <w:rsid w:val="003A4BED"/>
    <w:rsid w:val="003B33B7"/>
    <w:rsid w:val="003B4540"/>
    <w:rsid w:val="003C204B"/>
    <w:rsid w:val="003D1741"/>
    <w:rsid w:val="003D2B62"/>
    <w:rsid w:val="003E33D9"/>
    <w:rsid w:val="003E69DE"/>
    <w:rsid w:val="003E718C"/>
    <w:rsid w:val="003F0364"/>
    <w:rsid w:val="00404C2C"/>
    <w:rsid w:val="004211F0"/>
    <w:rsid w:val="00422820"/>
    <w:rsid w:val="00425CBF"/>
    <w:rsid w:val="00445010"/>
    <w:rsid w:val="00457A1E"/>
    <w:rsid w:val="00466FA3"/>
    <w:rsid w:val="004859C3"/>
    <w:rsid w:val="00487C86"/>
    <w:rsid w:val="00487DFE"/>
    <w:rsid w:val="00503470"/>
    <w:rsid w:val="0050579E"/>
    <w:rsid w:val="00515DBD"/>
    <w:rsid w:val="0053347D"/>
    <w:rsid w:val="0053392A"/>
    <w:rsid w:val="00553EBD"/>
    <w:rsid w:val="00557EF9"/>
    <w:rsid w:val="0056261C"/>
    <w:rsid w:val="00562979"/>
    <w:rsid w:val="00582FC4"/>
    <w:rsid w:val="0058447F"/>
    <w:rsid w:val="005A12C1"/>
    <w:rsid w:val="005A6CB9"/>
    <w:rsid w:val="006141AA"/>
    <w:rsid w:val="006238E1"/>
    <w:rsid w:val="006451B8"/>
    <w:rsid w:val="00681D2F"/>
    <w:rsid w:val="0068378A"/>
    <w:rsid w:val="00685DA2"/>
    <w:rsid w:val="006B0E0B"/>
    <w:rsid w:val="006B34E5"/>
    <w:rsid w:val="006C090D"/>
    <w:rsid w:val="006C42C2"/>
    <w:rsid w:val="006D1AAE"/>
    <w:rsid w:val="006D5812"/>
    <w:rsid w:val="006D6463"/>
    <w:rsid w:val="006E7B2F"/>
    <w:rsid w:val="006F143B"/>
    <w:rsid w:val="006F2E7E"/>
    <w:rsid w:val="006F6882"/>
    <w:rsid w:val="00715E54"/>
    <w:rsid w:val="00734DD6"/>
    <w:rsid w:val="007402DE"/>
    <w:rsid w:val="00745278"/>
    <w:rsid w:val="00752209"/>
    <w:rsid w:val="00763DD0"/>
    <w:rsid w:val="00765B50"/>
    <w:rsid w:val="00771766"/>
    <w:rsid w:val="00790F8A"/>
    <w:rsid w:val="007A2BD6"/>
    <w:rsid w:val="007A6852"/>
    <w:rsid w:val="007A7AA2"/>
    <w:rsid w:val="007C0066"/>
    <w:rsid w:val="007E09DC"/>
    <w:rsid w:val="007F4656"/>
    <w:rsid w:val="00801A28"/>
    <w:rsid w:val="008038B3"/>
    <w:rsid w:val="00822CF1"/>
    <w:rsid w:val="00827ABE"/>
    <w:rsid w:val="00835BB2"/>
    <w:rsid w:val="00850903"/>
    <w:rsid w:val="008544D3"/>
    <w:rsid w:val="0087475C"/>
    <w:rsid w:val="008A259A"/>
    <w:rsid w:val="008D15D5"/>
    <w:rsid w:val="008D4E36"/>
    <w:rsid w:val="008E33B9"/>
    <w:rsid w:val="0091746B"/>
    <w:rsid w:val="0093189F"/>
    <w:rsid w:val="0093349A"/>
    <w:rsid w:val="00937A2F"/>
    <w:rsid w:val="00947B37"/>
    <w:rsid w:val="009537B6"/>
    <w:rsid w:val="009555E3"/>
    <w:rsid w:val="00973A37"/>
    <w:rsid w:val="009879AA"/>
    <w:rsid w:val="009C53EF"/>
    <w:rsid w:val="009D10B7"/>
    <w:rsid w:val="009D607E"/>
    <w:rsid w:val="009D7AC8"/>
    <w:rsid w:val="00A13D82"/>
    <w:rsid w:val="00A30745"/>
    <w:rsid w:val="00A55836"/>
    <w:rsid w:val="00A579B4"/>
    <w:rsid w:val="00A606D5"/>
    <w:rsid w:val="00A65149"/>
    <w:rsid w:val="00A65721"/>
    <w:rsid w:val="00A77743"/>
    <w:rsid w:val="00A77AA5"/>
    <w:rsid w:val="00A8761A"/>
    <w:rsid w:val="00A975F7"/>
    <w:rsid w:val="00AB64FE"/>
    <w:rsid w:val="00AD6539"/>
    <w:rsid w:val="00B30861"/>
    <w:rsid w:val="00B33743"/>
    <w:rsid w:val="00B7456F"/>
    <w:rsid w:val="00B94CF3"/>
    <w:rsid w:val="00BA64A0"/>
    <w:rsid w:val="00BC45EA"/>
    <w:rsid w:val="00BE30FF"/>
    <w:rsid w:val="00C12F6C"/>
    <w:rsid w:val="00C301CE"/>
    <w:rsid w:val="00C44547"/>
    <w:rsid w:val="00C44A23"/>
    <w:rsid w:val="00C52A75"/>
    <w:rsid w:val="00C828C2"/>
    <w:rsid w:val="00CB65C4"/>
    <w:rsid w:val="00CD5A11"/>
    <w:rsid w:val="00CD66C0"/>
    <w:rsid w:val="00CE3B0C"/>
    <w:rsid w:val="00CE4B20"/>
    <w:rsid w:val="00CE52C0"/>
    <w:rsid w:val="00CF081F"/>
    <w:rsid w:val="00CF3270"/>
    <w:rsid w:val="00D0291A"/>
    <w:rsid w:val="00D219F1"/>
    <w:rsid w:val="00D24DAE"/>
    <w:rsid w:val="00D7279F"/>
    <w:rsid w:val="00D76A1A"/>
    <w:rsid w:val="00D87912"/>
    <w:rsid w:val="00D87E38"/>
    <w:rsid w:val="00D9291D"/>
    <w:rsid w:val="00D94423"/>
    <w:rsid w:val="00DA093F"/>
    <w:rsid w:val="00E07669"/>
    <w:rsid w:val="00E12BFA"/>
    <w:rsid w:val="00E26E85"/>
    <w:rsid w:val="00E27C9C"/>
    <w:rsid w:val="00E7180F"/>
    <w:rsid w:val="00E821C7"/>
    <w:rsid w:val="00EA315D"/>
    <w:rsid w:val="00EB630D"/>
    <w:rsid w:val="00EC64CF"/>
    <w:rsid w:val="00EF3D9D"/>
    <w:rsid w:val="00F13933"/>
    <w:rsid w:val="00F17854"/>
    <w:rsid w:val="00F35F92"/>
    <w:rsid w:val="00F37C1D"/>
    <w:rsid w:val="00F43A0D"/>
    <w:rsid w:val="00F4685F"/>
    <w:rsid w:val="00F575A7"/>
    <w:rsid w:val="00F75F09"/>
    <w:rsid w:val="00F77117"/>
    <w:rsid w:val="00F87355"/>
    <w:rsid w:val="00F94C8D"/>
    <w:rsid w:val="00FA2B50"/>
    <w:rsid w:val="00FB6A2D"/>
    <w:rsid w:val="00FC618D"/>
    <w:rsid w:val="00FD0634"/>
    <w:rsid w:val="00FD67FD"/>
    <w:rsid w:val="00FD7157"/>
    <w:rsid w:val="00FF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045DA"/>
  <w15:docId w15:val="{4810DDC3-C14B-4BCE-BA97-A606BA91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539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0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01A28"/>
  </w:style>
  <w:style w:type="paragraph" w:styleId="Stopka">
    <w:name w:val="footer"/>
    <w:basedOn w:val="Normalny"/>
    <w:link w:val="StopkaZnak"/>
    <w:uiPriority w:val="99"/>
    <w:rsid w:val="0080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01A28"/>
  </w:style>
  <w:style w:type="table" w:styleId="redniecieniowanie2akcent2">
    <w:name w:val="Medium Shading 2 Accent 2"/>
    <w:basedOn w:val="Standardowy"/>
    <w:uiPriority w:val="99"/>
    <w:rsid w:val="00685DA2"/>
    <w:rPr>
      <w:rFonts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2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25CB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locked/>
    <w:rsid w:val="00AD6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Agnieszka Chmiela</cp:lastModifiedBy>
  <cp:revision>2</cp:revision>
  <cp:lastPrinted>2021-02-22T10:12:00Z</cp:lastPrinted>
  <dcterms:created xsi:type="dcterms:W3CDTF">2021-02-22T10:12:00Z</dcterms:created>
  <dcterms:modified xsi:type="dcterms:W3CDTF">2021-02-22T10:12:00Z</dcterms:modified>
</cp:coreProperties>
</file>