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0069090A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A71FD2">
        <w:rPr>
          <w:rFonts w:eastAsia="Calibri" w:cs="Times New Roman"/>
          <w:b/>
          <w:kern w:val="2"/>
          <w:lang w:eastAsia="zh-CN"/>
        </w:rPr>
        <w:t xml:space="preserve"> 132</w:t>
      </w:r>
      <w:r w:rsidR="002E1341">
        <w:rPr>
          <w:rFonts w:eastAsia="Calibri" w:cs="Times New Roman"/>
          <w:b/>
          <w:kern w:val="2"/>
          <w:lang w:eastAsia="zh-CN"/>
        </w:rPr>
        <w:t>/24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Pr="00F65365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34CDAE1A" w:rsidR="00683AFF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720101">
        <w:rPr>
          <w:rFonts w:ascii="Times New Roman" w:hAnsi="Times New Roman"/>
          <w:b/>
          <w:kern w:val="3"/>
        </w:rPr>
        <w:t>Do</w:t>
      </w:r>
      <w:r w:rsidR="00A71FD2">
        <w:rPr>
          <w:rFonts w:ascii="Times New Roman" w:hAnsi="Times New Roman"/>
          <w:b/>
          <w:kern w:val="3"/>
        </w:rPr>
        <w:t>stawa płynu wieloelektrolitowego na potrzeby COZL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0D8EE24A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A71FD2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COZL/DZP/MBK/3411/PN- 132</w:t>
      </w:r>
      <w:r w:rsidR="002E1341">
        <w:rPr>
          <w:rFonts w:ascii="Calibri" w:eastAsia="Times New Roman" w:hAnsi="Calibri" w:cs="Times New Roman"/>
          <w:b/>
          <w:bCs/>
          <w:kern w:val="2"/>
          <w:lang w:eastAsia="pl-PL"/>
        </w:rPr>
        <w:t>/24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720101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79A333DC" w14:textId="3D8BED6D" w:rsidR="00766FD3" w:rsidRPr="00B30773" w:rsidRDefault="00766FD3" w:rsidP="002E545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0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A5012C4" w14:textId="3C203F72" w:rsidR="00021F01" w:rsidRDefault="002E545F" w:rsidP="00A71FD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  <w:bookmarkStart w:id="1" w:name="_GoBack"/>
      <w:bookmarkEnd w:id="0"/>
      <w:bookmarkEnd w:id="1"/>
    </w:p>
    <w:p w14:paraId="33F94D5B" w14:textId="77777777" w:rsidR="00A84371" w:rsidRPr="00E33F38" w:rsidRDefault="00A8437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9A333F3" w14:textId="6CF18D0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5" w14:textId="601E2F47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0472280E" w:rsidR="009A77B7" w:rsidRPr="00A84371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79A333FA" w14:textId="0CD1F70C" w:rsidR="002052A2" w:rsidRPr="004410C7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5" w14:textId="56155E5D" w:rsidR="001A6F07" w:rsidRPr="00A84371" w:rsidRDefault="00EF4A33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F" w14:textId="78C92250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3" w14:textId="7448B37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861E7" w14:textId="77777777" w:rsidR="00DD34F5" w:rsidRDefault="00DD34F5" w:rsidP="00EF4A33">
      <w:pPr>
        <w:spacing w:after="0" w:line="240" w:lineRule="auto"/>
      </w:pPr>
      <w:r>
        <w:separator/>
      </w:r>
    </w:p>
  </w:endnote>
  <w:endnote w:type="continuationSeparator" w:id="0">
    <w:p w14:paraId="10606848" w14:textId="77777777" w:rsidR="00DD34F5" w:rsidRDefault="00DD34F5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FD2">
          <w:rPr>
            <w:noProof/>
          </w:rPr>
          <w:t>3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45221" w14:textId="77777777" w:rsidR="00DD34F5" w:rsidRDefault="00DD34F5" w:rsidP="00EF4A33">
      <w:pPr>
        <w:spacing w:after="0" w:line="240" w:lineRule="auto"/>
      </w:pPr>
      <w:r>
        <w:separator/>
      </w:r>
    </w:p>
  </w:footnote>
  <w:footnote w:type="continuationSeparator" w:id="0">
    <w:p w14:paraId="549B3D6F" w14:textId="77777777" w:rsidR="00DD34F5" w:rsidRDefault="00DD34F5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35239"/>
    <w:rsid w:val="00041D29"/>
    <w:rsid w:val="00044D71"/>
    <w:rsid w:val="00054BFE"/>
    <w:rsid w:val="00076FE7"/>
    <w:rsid w:val="00082E51"/>
    <w:rsid w:val="00085752"/>
    <w:rsid w:val="00085B5B"/>
    <w:rsid w:val="00085E90"/>
    <w:rsid w:val="000921F7"/>
    <w:rsid w:val="000C48C3"/>
    <w:rsid w:val="000C7F3C"/>
    <w:rsid w:val="000E026B"/>
    <w:rsid w:val="000E732D"/>
    <w:rsid w:val="000E75A4"/>
    <w:rsid w:val="00101BB9"/>
    <w:rsid w:val="0010459E"/>
    <w:rsid w:val="00163840"/>
    <w:rsid w:val="001A6F07"/>
    <w:rsid w:val="001E397B"/>
    <w:rsid w:val="001F15C4"/>
    <w:rsid w:val="002052A2"/>
    <w:rsid w:val="0023584A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1341"/>
    <w:rsid w:val="002E3EAA"/>
    <w:rsid w:val="002E545F"/>
    <w:rsid w:val="0031276B"/>
    <w:rsid w:val="00353565"/>
    <w:rsid w:val="003A31DC"/>
    <w:rsid w:val="003A4821"/>
    <w:rsid w:val="003F6598"/>
    <w:rsid w:val="00400D07"/>
    <w:rsid w:val="00416E16"/>
    <w:rsid w:val="0043652D"/>
    <w:rsid w:val="004410C7"/>
    <w:rsid w:val="004510FB"/>
    <w:rsid w:val="004522FD"/>
    <w:rsid w:val="00495C78"/>
    <w:rsid w:val="004A5118"/>
    <w:rsid w:val="004B42DD"/>
    <w:rsid w:val="004B4D01"/>
    <w:rsid w:val="004C0BC6"/>
    <w:rsid w:val="004D6D33"/>
    <w:rsid w:val="005117B9"/>
    <w:rsid w:val="00517104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74466"/>
    <w:rsid w:val="00683AFF"/>
    <w:rsid w:val="00697057"/>
    <w:rsid w:val="006B775F"/>
    <w:rsid w:val="006D0D52"/>
    <w:rsid w:val="006E3284"/>
    <w:rsid w:val="006F296D"/>
    <w:rsid w:val="00701AA0"/>
    <w:rsid w:val="007137B9"/>
    <w:rsid w:val="00720101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A02377"/>
    <w:rsid w:val="00A065D1"/>
    <w:rsid w:val="00A70366"/>
    <w:rsid w:val="00A71FD2"/>
    <w:rsid w:val="00A84371"/>
    <w:rsid w:val="00A93B75"/>
    <w:rsid w:val="00AB59FE"/>
    <w:rsid w:val="00AD4099"/>
    <w:rsid w:val="00AE5529"/>
    <w:rsid w:val="00AF7E46"/>
    <w:rsid w:val="00B30773"/>
    <w:rsid w:val="00B4733B"/>
    <w:rsid w:val="00BA117F"/>
    <w:rsid w:val="00BA2E2A"/>
    <w:rsid w:val="00BC1150"/>
    <w:rsid w:val="00BC2EC8"/>
    <w:rsid w:val="00BC5596"/>
    <w:rsid w:val="00BD6B5B"/>
    <w:rsid w:val="00BF6B44"/>
    <w:rsid w:val="00C155DB"/>
    <w:rsid w:val="00C16104"/>
    <w:rsid w:val="00C31D24"/>
    <w:rsid w:val="00C47FD8"/>
    <w:rsid w:val="00C803FD"/>
    <w:rsid w:val="00CD7B52"/>
    <w:rsid w:val="00D12C45"/>
    <w:rsid w:val="00D15A39"/>
    <w:rsid w:val="00D27673"/>
    <w:rsid w:val="00D53757"/>
    <w:rsid w:val="00D649B9"/>
    <w:rsid w:val="00DA3594"/>
    <w:rsid w:val="00DA7FE2"/>
    <w:rsid w:val="00DD0491"/>
    <w:rsid w:val="00DD191D"/>
    <w:rsid w:val="00DD34F5"/>
    <w:rsid w:val="00DD36DE"/>
    <w:rsid w:val="00DF2E33"/>
    <w:rsid w:val="00E04E4B"/>
    <w:rsid w:val="00E2695B"/>
    <w:rsid w:val="00E33F38"/>
    <w:rsid w:val="00E47DBE"/>
    <w:rsid w:val="00E51D64"/>
    <w:rsid w:val="00E93233"/>
    <w:rsid w:val="00EC32F9"/>
    <w:rsid w:val="00EC4BBE"/>
    <w:rsid w:val="00ED1FB8"/>
    <w:rsid w:val="00ED53F9"/>
    <w:rsid w:val="00EF4A33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854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126</cp:revision>
  <cp:lastPrinted>2024-07-23T09:09:00Z</cp:lastPrinted>
  <dcterms:created xsi:type="dcterms:W3CDTF">2021-01-30T18:42:00Z</dcterms:created>
  <dcterms:modified xsi:type="dcterms:W3CDTF">2024-09-19T10:49:00Z</dcterms:modified>
</cp:coreProperties>
</file>