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403" w:rsidRPr="0059209E" w:rsidRDefault="00960403" w:rsidP="00960403">
      <w:pPr>
        <w:spacing w:line="276" w:lineRule="auto"/>
        <w:ind w:right="4533"/>
        <w:jc w:val="center"/>
        <w:rPr>
          <w:rFonts w:ascii="Arial" w:hAnsi="Arial" w:cs="Arial"/>
          <w:sz w:val="22"/>
        </w:rPr>
      </w:pPr>
      <w:r w:rsidRPr="0059209E">
        <w:rPr>
          <w:rFonts w:ascii="Arial" w:hAnsi="Arial" w:cs="Arial"/>
          <w:sz w:val="22"/>
        </w:rPr>
        <w:t>Numer referencyjny postępowania:</w:t>
      </w:r>
    </w:p>
    <w:p w:rsidR="00960403" w:rsidRPr="0059209E" w:rsidRDefault="00F80CB1" w:rsidP="00960403">
      <w:pPr>
        <w:ind w:right="4533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OA</w:t>
      </w:r>
      <w:r w:rsidR="003A104B" w:rsidRPr="003A104B">
        <w:rPr>
          <w:rFonts w:ascii="Arial" w:hAnsi="Arial" w:cs="Arial"/>
          <w:b/>
          <w:sz w:val="22"/>
        </w:rPr>
        <w:t>.271.</w:t>
      </w:r>
      <w:r>
        <w:rPr>
          <w:rFonts w:ascii="Arial" w:hAnsi="Arial" w:cs="Arial"/>
          <w:b/>
          <w:sz w:val="22"/>
        </w:rPr>
        <w:t>01</w:t>
      </w:r>
      <w:r w:rsidR="003A104B" w:rsidRPr="003A104B">
        <w:rPr>
          <w:rFonts w:ascii="Arial" w:hAnsi="Arial" w:cs="Arial"/>
          <w:b/>
          <w:sz w:val="22"/>
        </w:rPr>
        <w:t>.202</w:t>
      </w:r>
      <w:r>
        <w:rPr>
          <w:rFonts w:ascii="Arial" w:hAnsi="Arial" w:cs="Arial"/>
          <w:b/>
          <w:sz w:val="22"/>
        </w:rPr>
        <w:t>3</w:t>
      </w:r>
      <w:r w:rsidR="003A104B" w:rsidRPr="003A104B">
        <w:rPr>
          <w:rFonts w:ascii="Arial" w:hAnsi="Arial" w:cs="Arial"/>
          <w:b/>
          <w:sz w:val="22"/>
        </w:rPr>
        <w:t>.</w:t>
      </w:r>
      <w:r w:rsidR="00AB7C56">
        <w:rPr>
          <w:rFonts w:ascii="Arial" w:hAnsi="Arial" w:cs="Arial"/>
          <w:b/>
          <w:sz w:val="22"/>
        </w:rPr>
        <w:t>NG</w:t>
      </w:r>
    </w:p>
    <w:p w:rsidR="00AD2998" w:rsidRPr="0059209E" w:rsidRDefault="00AD2998" w:rsidP="00AD2998">
      <w:pPr>
        <w:jc w:val="right"/>
        <w:rPr>
          <w:rFonts w:ascii="Arial" w:hAnsi="Arial" w:cs="Arial"/>
          <w:b/>
          <w:sz w:val="22"/>
          <w:szCs w:val="20"/>
        </w:rPr>
      </w:pPr>
      <w:r w:rsidRPr="0059209E">
        <w:rPr>
          <w:rFonts w:ascii="Arial" w:hAnsi="Arial" w:cs="Arial"/>
          <w:b/>
          <w:sz w:val="22"/>
          <w:szCs w:val="20"/>
        </w:rPr>
        <w:t>Załącznik nr 1</w:t>
      </w:r>
    </w:p>
    <w:p w:rsidR="0086218C" w:rsidRPr="0059209E" w:rsidRDefault="0086218C" w:rsidP="00AD2998">
      <w:pPr>
        <w:rPr>
          <w:rFonts w:ascii="Arial" w:hAnsi="Arial" w:cs="Arial"/>
          <w:sz w:val="20"/>
          <w:szCs w:val="20"/>
        </w:rPr>
      </w:pPr>
    </w:p>
    <w:p w:rsidR="00741666" w:rsidRPr="005A72F2" w:rsidRDefault="00A306BB" w:rsidP="00A306BB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rStyle w:val="Tytuksiki"/>
          <w:smallCaps w:val="0"/>
          <w:sz w:val="24"/>
          <w:szCs w:val="22"/>
        </w:rPr>
      </w:pPr>
      <w:r w:rsidRPr="005A72F2">
        <w:rPr>
          <w:rStyle w:val="Tytuksiki"/>
          <w:smallCaps w:val="0"/>
          <w:sz w:val="24"/>
          <w:szCs w:val="22"/>
        </w:rPr>
        <w:t>F</w:t>
      </w:r>
      <w:r w:rsidRPr="005A72F2">
        <w:rPr>
          <w:rStyle w:val="Tytuksiki"/>
          <w:smallCaps w:val="0"/>
          <w:sz w:val="24"/>
          <w:szCs w:val="22"/>
          <w:lang w:val="x-none"/>
        </w:rPr>
        <w:t>ormularz oferty</w:t>
      </w:r>
    </w:p>
    <w:p w:rsidR="00741666" w:rsidRPr="0059209E" w:rsidRDefault="00F54A96" w:rsidP="00AB7C56">
      <w:pPr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sz w:val="22"/>
          <w:szCs w:val="22"/>
        </w:rPr>
        <w:t xml:space="preserve">Składając ofertę w postępowaniu o udzielenie Zamówienia </w:t>
      </w:r>
      <w:r w:rsidR="008D5F96" w:rsidRPr="0059209E">
        <w:rPr>
          <w:rFonts w:ascii="Arial" w:hAnsi="Arial" w:cs="Arial"/>
          <w:sz w:val="22"/>
          <w:szCs w:val="22"/>
        </w:rPr>
        <w:t>prowadzon</w:t>
      </w:r>
      <w:r w:rsidRPr="0059209E">
        <w:rPr>
          <w:rFonts w:ascii="Arial" w:hAnsi="Arial" w:cs="Arial"/>
          <w:sz w:val="22"/>
          <w:szCs w:val="22"/>
        </w:rPr>
        <w:t xml:space="preserve">ego </w:t>
      </w:r>
      <w:r w:rsidR="008D5F96" w:rsidRPr="0059209E">
        <w:rPr>
          <w:rFonts w:ascii="Arial" w:hAnsi="Arial" w:cs="Arial"/>
          <w:sz w:val="22"/>
          <w:szCs w:val="22"/>
        </w:rPr>
        <w:t xml:space="preserve">w trybie </w:t>
      </w:r>
      <w:r w:rsidR="00AF10FA" w:rsidRPr="0059209E">
        <w:rPr>
          <w:rFonts w:ascii="Arial" w:hAnsi="Arial" w:cs="Arial"/>
          <w:iCs/>
          <w:sz w:val="22"/>
          <w:szCs w:val="22"/>
        </w:rPr>
        <w:t>podstawowy</w:t>
      </w:r>
      <w:r w:rsidR="0059209E">
        <w:rPr>
          <w:rFonts w:ascii="Arial" w:hAnsi="Arial" w:cs="Arial"/>
          <w:iCs/>
          <w:sz w:val="22"/>
          <w:szCs w:val="22"/>
        </w:rPr>
        <w:t>m</w:t>
      </w:r>
      <w:r w:rsidR="00AF10FA" w:rsidRPr="0059209E">
        <w:rPr>
          <w:rFonts w:ascii="Arial" w:hAnsi="Arial" w:cs="Arial"/>
          <w:iCs/>
          <w:sz w:val="22"/>
          <w:szCs w:val="22"/>
        </w:rPr>
        <w:t xml:space="preserve"> bez negocjacji</w:t>
      </w:r>
      <w:r w:rsidR="008D5F96" w:rsidRPr="0059209E">
        <w:rPr>
          <w:rFonts w:ascii="Arial" w:hAnsi="Arial" w:cs="Arial"/>
          <w:sz w:val="22"/>
          <w:szCs w:val="22"/>
        </w:rPr>
        <w:t xml:space="preserve"> </w:t>
      </w:r>
      <w:r w:rsidR="003A104B">
        <w:rPr>
          <w:rFonts w:ascii="Arial" w:hAnsi="Arial" w:cs="Arial"/>
          <w:sz w:val="22"/>
          <w:szCs w:val="22"/>
        </w:rPr>
        <w:t xml:space="preserve">– </w:t>
      </w:r>
      <w:r w:rsidR="00AF10FA" w:rsidRPr="0059209E">
        <w:rPr>
          <w:rFonts w:ascii="Arial" w:hAnsi="Arial" w:cs="Arial"/>
          <w:sz w:val="22"/>
          <w:szCs w:val="22"/>
        </w:rPr>
        <w:t>zgodnie</w:t>
      </w:r>
      <w:r w:rsidR="003A104B">
        <w:rPr>
          <w:rFonts w:ascii="Arial" w:hAnsi="Arial" w:cs="Arial"/>
          <w:sz w:val="22"/>
          <w:szCs w:val="22"/>
        </w:rPr>
        <w:t xml:space="preserve"> </w:t>
      </w:r>
      <w:r w:rsidR="00AF10FA" w:rsidRPr="0059209E">
        <w:rPr>
          <w:rFonts w:ascii="Arial" w:hAnsi="Arial" w:cs="Arial"/>
          <w:sz w:val="22"/>
          <w:szCs w:val="22"/>
        </w:rPr>
        <w:t>z art. 275 pkt 1</w:t>
      </w:r>
      <w:r w:rsidR="007737B5" w:rsidRPr="0059209E">
        <w:rPr>
          <w:rFonts w:ascii="Arial" w:hAnsi="Arial" w:cs="Arial"/>
          <w:sz w:val="22"/>
          <w:szCs w:val="22"/>
        </w:rPr>
        <w:t>)</w:t>
      </w:r>
      <w:r w:rsidR="00AF10FA" w:rsidRPr="0059209E">
        <w:rPr>
          <w:rFonts w:ascii="Arial" w:hAnsi="Arial" w:cs="Arial"/>
          <w:sz w:val="22"/>
          <w:szCs w:val="22"/>
        </w:rPr>
        <w:t xml:space="preserve"> ustawy </w:t>
      </w:r>
      <w:r w:rsidR="00505A41" w:rsidRPr="0059209E">
        <w:rPr>
          <w:rFonts w:ascii="Arial" w:hAnsi="Arial" w:cs="Arial"/>
          <w:sz w:val="22"/>
          <w:szCs w:val="22"/>
        </w:rPr>
        <w:t xml:space="preserve">z dnia </w:t>
      </w:r>
      <w:r w:rsidR="00AF10FA" w:rsidRPr="0059209E">
        <w:rPr>
          <w:rFonts w:ascii="Arial" w:hAnsi="Arial" w:cs="Arial"/>
          <w:sz w:val="22"/>
          <w:szCs w:val="22"/>
        </w:rPr>
        <w:t>11 września 2019 r.</w:t>
      </w:r>
      <w:r w:rsidR="00192E68" w:rsidRPr="0059209E">
        <w:rPr>
          <w:rFonts w:ascii="Arial" w:hAnsi="Arial" w:cs="Arial"/>
          <w:sz w:val="22"/>
          <w:szCs w:val="22"/>
        </w:rPr>
        <w:t xml:space="preserve"> </w:t>
      </w:r>
      <w:r w:rsidR="00505A41" w:rsidRPr="0059209E">
        <w:rPr>
          <w:rFonts w:ascii="Arial" w:hAnsi="Arial" w:cs="Arial"/>
          <w:sz w:val="22"/>
          <w:szCs w:val="22"/>
        </w:rPr>
        <w:t xml:space="preserve">– </w:t>
      </w:r>
      <w:r w:rsidR="00741666" w:rsidRPr="0059209E">
        <w:rPr>
          <w:rFonts w:ascii="Arial" w:hAnsi="Arial" w:cs="Arial"/>
          <w:sz w:val="22"/>
          <w:szCs w:val="22"/>
        </w:rPr>
        <w:t>Prawo</w:t>
      </w:r>
      <w:r w:rsidR="00505A41" w:rsidRPr="0059209E">
        <w:rPr>
          <w:rFonts w:ascii="Arial" w:hAnsi="Arial" w:cs="Arial"/>
          <w:sz w:val="22"/>
          <w:szCs w:val="22"/>
        </w:rPr>
        <w:t xml:space="preserve"> </w:t>
      </w:r>
      <w:r w:rsidR="00741666" w:rsidRPr="0059209E">
        <w:rPr>
          <w:rFonts w:ascii="Arial" w:hAnsi="Arial" w:cs="Arial"/>
          <w:sz w:val="22"/>
          <w:szCs w:val="22"/>
        </w:rPr>
        <w:t>zamówień publicznych</w:t>
      </w:r>
      <w:r w:rsidR="003413A3" w:rsidRPr="0059209E">
        <w:rPr>
          <w:rFonts w:ascii="Arial" w:hAnsi="Arial" w:cs="Arial"/>
          <w:sz w:val="22"/>
          <w:szCs w:val="22"/>
        </w:rPr>
        <w:t>,</w:t>
      </w:r>
      <w:r w:rsidR="00741666" w:rsidRPr="0059209E">
        <w:rPr>
          <w:rFonts w:ascii="Arial" w:hAnsi="Arial" w:cs="Arial"/>
          <w:sz w:val="22"/>
          <w:szCs w:val="22"/>
        </w:rPr>
        <w:t xml:space="preserve"> na </w:t>
      </w:r>
      <w:r w:rsidR="00505A41" w:rsidRPr="0059209E">
        <w:rPr>
          <w:rFonts w:ascii="Arial" w:hAnsi="Arial" w:cs="Arial"/>
          <w:sz w:val="22"/>
          <w:szCs w:val="22"/>
        </w:rPr>
        <w:t xml:space="preserve">zadanie pod </w:t>
      </w:r>
      <w:r w:rsidR="00505A41" w:rsidRPr="00426D9E">
        <w:rPr>
          <w:rFonts w:ascii="Arial" w:hAnsi="Arial" w:cs="Arial"/>
          <w:sz w:val="22"/>
          <w:szCs w:val="22"/>
        </w:rPr>
        <w:t xml:space="preserve">nazwą: </w:t>
      </w:r>
      <w:r w:rsidR="00133C45" w:rsidRPr="00426D9E">
        <w:rPr>
          <w:rFonts w:ascii="Arial" w:hAnsi="Arial" w:cs="Arial"/>
          <w:b/>
          <w:sz w:val="22"/>
          <w:szCs w:val="22"/>
        </w:rPr>
        <w:t>„</w:t>
      </w:r>
      <w:r w:rsidR="000735EF" w:rsidRPr="000735EF">
        <w:rPr>
          <w:rFonts w:ascii="Arial" w:hAnsi="Arial" w:cs="Arial"/>
          <w:b/>
          <w:bCs/>
          <w:sz w:val="22"/>
          <w:szCs w:val="22"/>
        </w:rPr>
        <w:t>dowozy szkolne 202</w:t>
      </w:r>
      <w:r w:rsidR="00F80CB1">
        <w:rPr>
          <w:rFonts w:ascii="Arial" w:hAnsi="Arial" w:cs="Arial"/>
          <w:b/>
          <w:bCs/>
          <w:sz w:val="22"/>
          <w:szCs w:val="22"/>
        </w:rPr>
        <w:t>3</w:t>
      </w:r>
      <w:r w:rsidR="000735EF" w:rsidRPr="000735EF">
        <w:rPr>
          <w:rFonts w:ascii="Arial" w:hAnsi="Arial" w:cs="Arial"/>
          <w:b/>
          <w:bCs/>
          <w:sz w:val="22"/>
          <w:szCs w:val="22"/>
        </w:rPr>
        <w:t>/202</w:t>
      </w:r>
      <w:r w:rsidR="00F80CB1">
        <w:rPr>
          <w:rFonts w:ascii="Arial" w:hAnsi="Arial" w:cs="Arial"/>
          <w:b/>
          <w:bCs/>
          <w:sz w:val="22"/>
          <w:szCs w:val="22"/>
        </w:rPr>
        <w:t>4</w:t>
      </w:r>
      <w:r w:rsidR="00133C45" w:rsidRPr="00426D9E">
        <w:rPr>
          <w:rFonts w:ascii="Arial" w:hAnsi="Arial" w:cs="Arial"/>
          <w:b/>
          <w:sz w:val="22"/>
          <w:szCs w:val="22"/>
        </w:rPr>
        <w:t>”</w:t>
      </w:r>
      <w:r w:rsidR="00741666" w:rsidRPr="00426D9E">
        <w:rPr>
          <w:rFonts w:ascii="Arial" w:hAnsi="Arial" w:cs="Arial"/>
          <w:sz w:val="22"/>
          <w:szCs w:val="22"/>
        </w:rPr>
        <w:t xml:space="preserve">, </w:t>
      </w:r>
      <w:r w:rsidRPr="00426D9E">
        <w:rPr>
          <w:rFonts w:ascii="Arial" w:hAnsi="Arial" w:cs="Arial"/>
          <w:sz w:val="22"/>
          <w:szCs w:val="22"/>
        </w:rPr>
        <w:t>my niżej</w:t>
      </w:r>
      <w:r w:rsidRPr="0059209E">
        <w:rPr>
          <w:rFonts w:ascii="Arial" w:hAnsi="Arial" w:cs="Arial"/>
          <w:sz w:val="22"/>
          <w:szCs w:val="22"/>
        </w:rPr>
        <w:t xml:space="preserve"> podpisani:</w:t>
      </w:r>
      <w:r w:rsidR="00741666" w:rsidRPr="0059209E">
        <w:rPr>
          <w:rFonts w:ascii="Arial" w:hAnsi="Arial" w:cs="Arial"/>
          <w:sz w:val="22"/>
          <w:szCs w:val="22"/>
        </w:rPr>
        <w:t xml:space="preserve"> </w:t>
      </w:r>
    </w:p>
    <w:p w:rsidR="00741666" w:rsidRPr="0059209E" w:rsidRDefault="00741666" w:rsidP="00741666">
      <w:pPr>
        <w:jc w:val="both"/>
        <w:rPr>
          <w:rFonts w:ascii="Arial" w:hAnsi="Arial" w:cs="Arial"/>
          <w:sz w:val="22"/>
          <w:szCs w:val="22"/>
        </w:rPr>
      </w:pPr>
    </w:p>
    <w:p w:rsidR="00E66860" w:rsidRPr="00AB6ECC" w:rsidRDefault="00E66860" w:rsidP="00E6686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57603">
              <w:rPr>
                <w:rFonts w:ascii="Arial" w:hAnsi="Arial" w:cs="Arial"/>
                <w:b/>
                <w:sz w:val="22"/>
                <w:szCs w:val="22"/>
              </w:rPr>
              <w:t>Nazwa Wykonawcy nr 1: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E17768" w:rsidRDefault="00E66860" w:rsidP="004064B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KRS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E17768" w:rsidRDefault="00E66860" w:rsidP="004064B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NIP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E17768" w:rsidRDefault="00E66860" w:rsidP="004064B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REGON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66860" w:rsidRPr="00AB6ECC" w:rsidRDefault="00E66860" w:rsidP="00E66860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57603">
              <w:rPr>
                <w:rFonts w:ascii="Arial" w:hAnsi="Arial" w:cs="Arial"/>
                <w:b/>
                <w:sz w:val="22"/>
                <w:szCs w:val="22"/>
              </w:rPr>
              <w:t xml:space="preserve">Nazwa Wykonawcy nr </w:t>
            </w:r>
            <w:r w:rsidRPr="00AB6ECC">
              <w:rPr>
                <w:rFonts w:ascii="Arial" w:hAnsi="Arial" w:cs="Arial"/>
                <w:b/>
                <w:sz w:val="22"/>
                <w:szCs w:val="22"/>
              </w:rPr>
              <w:t>2*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B6ECC">
              <w:rPr>
                <w:rFonts w:ascii="Arial" w:hAnsi="Arial" w:cs="Arial"/>
                <w:i/>
                <w:sz w:val="22"/>
                <w:szCs w:val="22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E17768" w:rsidRDefault="00E66860" w:rsidP="004064B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KRS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E17768" w:rsidRDefault="00E66860" w:rsidP="004064B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NIP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E17768" w:rsidRDefault="00E66860" w:rsidP="004064B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REGON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66860" w:rsidRPr="00AB6ECC" w:rsidRDefault="00E66860" w:rsidP="00E66860">
      <w:pPr>
        <w:pStyle w:val="Zwykytekst"/>
        <w:spacing w:line="276" w:lineRule="auto"/>
        <w:rPr>
          <w:rFonts w:ascii="Arial" w:hAnsi="Arial" w:cs="Arial"/>
          <w:bCs/>
          <w:sz w:val="14"/>
          <w:lang w:val="pl-PL"/>
        </w:rPr>
      </w:pPr>
      <w:r w:rsidRPr="00AB6ECC">
        <w:rPr>
          <w:rFonts w:ascii="Arial" w:hAnsi="Arial" w:cs="Arial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:rsidR="00E66860" w:rsidRPr="00AB6ECC" w:rsidRDefault="00E66860" w:rsidP="00E66860">
      <w:pPr>
        <w:pStyle w:val="Zwykytekst"/>
        <w:spacing w:line="276" w:lineRule="auto"/>
        <w:rPr>
          <w:rFonts w:ascii="Arial" w:hAnsi="Arial" w:cs="Arial"/>
          <w:bCs/>
          <w:sz w:val="8"/>
          <w:szCs w:val="8"/>
          <w:lang w:val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b/>
                <w:sz w:val="22"/>
                <w:szCs w:val="20"/>
              </w:rPr>
            </w:pPr>
            <w:r w:rsidRPr="00AB6ECC">
              <w:rPr>
                <w:rFonts w:ascii="Arial" w:hAnsi="Arial" w:cs="Arial"/>
                <w:b/>
                <w:sz w:val="22"/>
                <w:szCs w:val="20"/>
              </w:rPr>
              <w:t>Pełnomocnik**</w:t>
            </w:r>
            <w:r w:rsidRPr="00AB6ECC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Pr="00AB6ECC">
              <w:rPr>
                <w:rFonts w:ascii="Arial" w:hAnsi="Arial" w:cs="Arial"/>
                <w:bCs/>
                <w:sz w:val="22"/>
                <w:szCs w:val="20"/>
              </w:rPr>
              <w:t>do</w:t>
            </w:r>
            <w:r w:rsidRPr="00AB6ECC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Pr="00AB6ECC">
              <w:rPr>
                <w:rFonts w:ascii="Arial" w:hAnsi="Arial" w:cs="Arial"/>
                <w:bCs/>
                <w:sz w:val="22"/>
                <w:szCs w:val="20"/>
              </w:rPr>
              <w:t>reprezentowania Wykonawców ubiegających się wspólnie o udzielenie Zamówienia (Lider Konsorcjum)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i/>
                <w:sz w:val="22"/>
                <w:szCs w:val="20"/>
              </w:rPr>
            </w:pPr>
            <w:r w:rsidRPr="00AB6ECC">
              <w:rPr>
                <w:rFonts w:ascii="Arial" w:hAnsi="Arial" w:cs="Arial"/>
                <w:i/>
                <w:sz w:val="22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E17768" w:rsidRDefault="00E66860" w:rsidP="004064B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KRS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E17768" w:rsidRDefault="00E66860" w:rsidP="004064B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NIP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66860" w:rsidRPr="00AB6ECC" w:rsidTr="004064BB">
        <w:tc>
          <w:tcPr>
            <w:tcW w:w="4604" w:type="dxa"/>
            <w:shd w:val="clear" w:color="auto" w:fill="auto"/>
            <w:vAlign w:val="center"/>
          </w:tcPr>
          <w:p w:rsidR="00E66860" w:rsidRPr="00E17768" w:rsidRDefault="00E66860" w:rsidP="004064B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17768">
              <w:rPr>
                <w:rFonts w:ascii="Arial" w:hAnsi="Arial" w:cs="Arial"/>
                <w:i/>
                <w:sz w:val="22"/>
                <w:szCs w:val="22"/>
              </w:rPr>
              <w:t xml:space="preserve">REGON </w:t>
            </w:r>
            <w:r w:rsidRPr="00E17768">
              <w:rPr>
                <w:rFonts w:ascii="Arial" w:hAnsi="Arial" w:cs="Arial"/>
                <w:i/>
                <w:sz w:val="14"/>
                <w:szCs w:val="22"/>
              </w:rPr>
              <w:t xml:space="preserve">(wpisać ciągiem znaków, bez spacji, myślników,  </w:t>
            </w:r>
            <w:proofErr w:type="spellStart"/>
            <w:r w:rsidRPr="00E17768">
              <w:rPr>
                <w:rFonts w:ascii="Arial" w:hAnsi="Arial" w:cs="Arial"/>
                <w:i/>
                <w:sz w:val="14"/>
                <w:szCs w:val="22"/>
              </w:rPr>
              <w:t>etc</w:t>
            </w:r>
            <w:proofErr w:type="spellEnd"/>
            <w:r w:rsidRPr="00E17768">
              <w:rPr>
                <w:rFonts w:ascii="Arial" w:hAnsi="Arial" w:cs="Arial"/>
                <w:i/>
                <w:sz w:val="14"/>
                <w:szCs w:val="22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:rsidR="00E66860" w:rsidRPr="00AB6ECC" w:rsidRDefault="00E66860" w:rsidP="004064BB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E66860" w:rsidRPr="00AB6ECC" w:rsidRDefault="00E66860" w:rsidP="00E66860">
      <w:pPr>
        <w:pStyle w:val="Zwykytekst"/>
        <w:spacing w:line="276" w:lineRule="auto"/>
        <w:rPr>
          <w:rFonts w:ascii="Arial" w:hAnsi="Arial" w:cs="Arial"/>
          <w:bCs/>
          <w:sz w:val="14"/>
          <w:lang w:val="pl-PL"/>
        </w:rPr>
      </w:pPr>
      <w:r w:rsidRPr="00AB6ECC">
        <w:rPr>
          <w:rFonts w:ascii="Arial" w:hAnsi="Arial" w:cs="Arial"/>
          <w:bCs/>
          <w:sz w:val="14"/>
        </w:rPr>
        <w:t>** wypełniają jedynie Wykonawcy wspólne ubiegający się o udzielenie Zamówienia (spółki cywilne lub konsorcja)</w:t>
      </w:r>
    </w:p>
    <w:p w:rsidR="00192E68" w:rsidRPr="0059209E" w:rsidRDefault="00192E68" w:rsidP="00F54A96">
      <w:pPr>
        <w:pStyle w:val="Zwykytekst"/>
        <w:spacing w:line="276" w:lineRule="auto"/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00686B" w:rsidRPr="0059209E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SKŁADAMY</w:t>
      </w:r>
      <w:r w:rsidRPr="0059209E">
        <w:rPr>
          <w:rFonts w:ascii="Arial" w:hAnsi="Arial" w:cs="Arial"/>
          <w:b/>
          <w:sz w:val="22"/>
          <w:szCs w:val="22"/>
        </w:rPr>
        <w:t xml:space="preserve"> OFERTĘ</w:t>
      </w:r>
      <w:r w:rsidRPr="0059209E">
        <w:rPr>
          <w:rFonts w:ascii="Arial" w:hAnsi="Arial" w:cs="Arial"/>
          <w:sz w:val="22"/>
          <w:szCs w:val="22"/>
        </w:rPr>
        <w:t xml:space="preserve"> na wykonanie </w:t>
      </w:r>
      <w:r w:rsidR="009A4503" w:rsidRPr="0059209E">
        <w:rPr>
          <w:rFonts w:ascii="Arial" w:hAnsi="Arial" w:cs="Arial"/>
          <w:sz w:val="22"/>
          <w:szCs w:val="22"/>
        </w:rPr>
        <w:t>P</w:t>
      </w:r>
      <w:r w:rsidRPr="0059209E">
        <w:rPr>
          <w:rFonts w:ascii="Arial" w:hAnsi="Arial" w:cs="Arial"/>
          <w:sz w:val="22"/>
          <w:szCs w:val="22"/>
        </w:rPr>
        <w:t>rzedmiotu Zamówienia zgodnie z</w:t>
      </w:r>
      <w:r w:rsidR="009A4503" w:rsidRPr="0059209E">
        <w:rPr>
          <w:rFonts w:ascii="Arial" w:hAnsi="Arial" w:cs="Arial"/>
          <w:sz w:val="22"/>
          <w:szCs w:val="22"/>
        </w:rPr>
        <w:t xml:space="preserve"> SWZ</w:t>
      </w:r>
      <w:r w:rsidRPr="0059209E">
        <w:rPr>
          <w:rFonts w:ascii="Arial" w:hAnsi="Arial" w:cs="Arial"/>
          <w:sz w:val="22"/>
          <w:szCs w:val="22"/>
        </w:rPr>
        <w:t>.</w:t>
      </w:r>
    </w:p>
    <w:p w:rsidR="0000686B" w:rsidRPr="0059209E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Oświadczamy</w:t>
      </w:r>
      <w:r w:rsidRPr="0059209E">
        <w:rPr>
          <w:rFonts w:ascii="Arial" w:hAnsi="Arial" w:cs="Arial"/>
          <w:b/>
          <w:bCs/>
          <w:sz w:val="22"/>
          <w:szCs w:val="22"/>
        </w:rPr>
        <w:t>,</w:t>
      </w:r>
      <w:r w:rsidRPr="0059209E">
        <w:rPr>
          <w:rFonts w:ascii="Arial" w:hAnsi="Arial" w:cs="Arial"/>
          <w:sz w:val="22"/>
          <w:szCs w:val="22"/>
        </w:rPr>
        <w:t xml:space="preserve"> że zapoznaliśmy się z treścią </w:t>
      </w:r>
      <w:r w:rsidR="009A4503" w:rsidRPr="0059209E">
        <w:rPr>
          <w:rFonts w:ascii="Arial" w:hAnsi="Arial" w:cs="Arial"/>
          <w:sz w:val="22"/>
          <w:szCs w:val="22"/>
        </w:rPr>
        <w:t>SWZ</w:t>
      </w:r>
      <w:r w:rsidRPr="0059209E">
        <w:rPr>
          <w:rFonts w:ascii="Arial" w:hAnsi="Arial" w:cs="Arial"/>
          <w:sz w:val="22"/>
          <w:szCs w:val="22"/>
        </w:rPr>
        <w:t xml:space="preserve"> i uznajemy się za związanych określonymi w niej postanowieniami.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7737B5" w:rsidRPr="0059209E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ZOBOWIĄZUJEMY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 SIĘ </w:t>
      </w:r>
      <w:r w:rsidRPr="0059209E">
        <w:rPr>
          <w:rFonts w:ascii="Arial" w:hAnsi="Arial" w:cs="Arial"/>
          <w:b/>
          <w:sz w:val="22"/>
          <w:szCs w:val="22"/>
        </w:rPr>
        <w:t xml:space="preserve">wykonać </w:t>
      </w:r>
      <w:r w:rsidRPr="0059209E">
        <w:rPr>
          <w:rFonts w:ascii="Arial" w:hAnsi="Arial" w:cs="Arial"/>
          <w:b/>
          <w:sz w:val="22"/>
          <w:szCs w:val="22"/>
          <w:lang w:val="pl-PL"/>
        </w:rPr>
        <w:t xml:space="preserve">zamówienie </w:t>
      </w:r>
      <w:r w:rsidRPr="0059209E">
        <w:rPr>
          <w:rFonts w:ascii="Arial" w:hAnsi="Arial" w:cs="Arial"/>
          <w:b/>
          <w:sz w:val="22"/>
          <w:szCs w:val="22"/>
        </w:rPr>
        <w:t>w terminie</w:t>
      </w:r>
      <w:r w:rsidRPr="0059209E">
        <w:rPr>
          <w:rFonts w:ascii="Arial" w:hAnsi="Arial" w:cs="Arial"/>
          <w:b/>
          <w:sz w:val="22"/>
          <w:szCs w:val="22"/>
          <w:lang w:val="pl-PL"/>
        </w:rPr>
        <w:t xml:space="preserve"> wskazanym w SWZ</w:t>
      </w:r>
      <w:r w:rsidRPr="0059209E">
        <w:rPr>
          <w:rFonts w:ascii="Arial" w:hAnsi="Arial" w:cs="Arial"/>
          <w:b/>
          <w:sz w:val="22"/>
          <w:szCs w:val="22"/>
        </w:rPr>
        <w:t>.</w:t>
      </w:r>
    </w:p>
    <w:p w:rsidR="007737B5" w:rsidRPr="0059209E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lastRenderedPageBreak/>
        <w:t>WARUNKI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 PŁATNOŚCI </w:t>
      </w:r>
      <w:r w:rsidRPr="0059209E">
        <w:rPr>
          <w:rFonts w:ascii="Arial" w:hAnsi="Arial" w:cs="Arial"/>
          <w:bCs/>
          <w:sz w:val="22"/>
          <w:szCs w:val="22"/>
        </w:rPr>
        <w:t>zostały określone w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 Projektowanych </w:t>
      </w:r>
      <w:r w:rsidR="000735EF">
        <w:rPr>
          <w:rFonts w:ascii="Arial" w:hAnsi="Arial" w:cs="Arial"/>
          <w:bCs/>
          <w:sz w:val="22"/>
          <w:szCs w:val="22"/>
          <w:lang w:val="pl-PL"/>
        </w:rPr>
        <w:t>P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ostanowieniach </w:t>
      </w:r>
      <w:r w:rsidR="000735EF">
        <w:rPr>
          <w:rFonts w:ascii="Arial" w:hAnsi="Arial" w:cs="Arial"/>
          <w:bCs/>
          <w:sz w:val="22"/>
          <w:szCs w:val="22"/>
          <w:lang w:val="pl-PL"/>
        </w:rPr>
        <w:t>U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mowy, </w:t>
      </w:r>
      <w:r w:rsidRPr="0059209E">
        <w:rPr>
          <w:rFonts w:ascii="Arial" w:hAnsi="Arial" w:cs="Arial"/>
          <w:bCs/>
          <w:sz w:val="22"/>
          <w:szCs w:val="22"/>
        </w:rPr>
        <w:t>stanowiący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ch </w:t>
      </w:r>
      <w:r w:rsidRPr="0059209E">
        <w:rPr>
          <w:rFonts w:ascii="Arial" w:hAnsi="Arial" w:cs="Arial"/>
          <w:bCs/>
          <w:sz w:val="22"/>
          <w:szCs w:val="22"/>
        </w:rPr>
        <w:t>załącznik</w:t>
      </w:r>
      <w:r w:rsidRPr="0059209E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59209E">
        <w:rPr>
          <w:rFonts w:ascii="Arial" w:hAnsi="Arial" w:cs="Arial"/>
          <w:bCs/>
          <w:sz w:val="22"/>
          <w:szCs w:val="22"/>
        </w:rPr>
        <w:t>do SWZ.</w:t>
      </w:r>
    </w:p>
    <w:p w:rsidR="0000686B" w:rsidRPr="00E66860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9209E">
        <w:rPr>
          <w:rFonts w:ascii="Arial" w:hAnsi="Arial" w:cs="Arial"/>
          <w:b/>
          <w:caps/>
          <w:sz w:val="22"/>
          <w:szCs w:val="22"/>
        </w:rPr>
        <w:t>OŚWIADCZAMY</w:t>
      </w:r>
      <w:r w:rsidRPr="0059209E">
        <w:rPr>
          <w:rFonts w:ascii="Arial" w:hAnsi="Arial" w:cs="Arial"/>
          <w:b/>
          <w:bCs/>
          <w:sz w:val="22"/>
          <w:szCs w:val="22"/>
        </w:rPr>
        <w:t xml:space="preserve">, </w:t>
      </w:r>
      <w:r w:rsidRPr="0059209E">
        <w:rPr>
          <w:rFonts w:ascii="Arial" w:hAnsi="Arial" w:cs="Arial"/>
          <w:bCs/>
          <w:sz w:val="22"/>
          <w:szCs w:val="22"/>
        </w:rPr>
        <w:t>że zapoznaliśmy się z</w:t>
      </w:r>
      <w:r w:rsidR="00CA7E60" w:rsidRPr="0059209E">
        <w:rPr>
          <w:rFonts w:ascii="Arial" w:hAnsi="Arial" w:cs="Arial"/>
          <w:bCs/>
          <w:sz w:val="22"/>
          <w:szCs w:val="22"/>
          <w:lang w:val="pl-PL"/>
        </w:rPr>
        <w:t xml:space="preserve"> Projektowanymi Postanowieniami Umowy </w:t>
      </w:r>
      <w:r w:rsidR="00254EA6">
        <w:rPr>
          <w:rFonts w:ascii="Arial" w:hAnsi="Arial" w:cs="Arial"/>
          <w:bCs/>
          <w:sz w:val="22"/>
          <w:szCs w:val="22"/>
          <w:lang w:val="pl-PL"/>
        </w:rPr>
        <w:br/>
      </w:r>
      <w:r w:rsidRPr="0059209E">
        <w:rPr>
          <w:rFonts w:ascii="Arial" w:hAnsi="Arial" w:cs="Arial"/>
          <w:bCs/>
          <w:sz w:val="22"/>
          <w:szCs w:val="22"/>
        </w:rPr>
        <w:t xml:space="preserve">i zobowiązujemy się, w przypadku wyboru naszej oferty, do zawarcia umowy zgodnej </w:t>
      </w:r>
      <w:r w:rsidR="003A104B">
        <w:rPr>
          <w:rFonts w:ascii="Arial" w:hAnsi="Arial" w:cs="Arial"/>
          <w:bCs/>
          <w:sz w:val="22"/>
          <w:szCs w:val="22"/>
          <w:lang w:val="pl-PL"/>
        </w:rPr>
        <w:br/>
      </w:r>
      <w:r w:rsidRPr="0059209E">
        <w:rPr>
          <w:rFonts w:ascii="Arial" w:hAnsi="Arial" w:cs="Arial"/>
          <w:bCs/>
          <w:sz w:val="22"/>
          <w:szCs w:val="22"/>
        </w:rPr>
        <w:t xml:space="preserve">z ofertą, na warunkach określonych w </w:t>
      </w:r>
      <w:r w:rsidR="00B94052" w:rsidRPr="0059209E">
        <w:rPr>
          <w:rFonts w:ascii="Arial" w:hAnsi="Arial" w:cs="Arial"/>
          <w:bCs/>
          <w:sz w:val="22"/>
          <w:szCs w:val="22"/>
          <w:lang w:val="pl-PL"/>
        </w:rPr>
        <w:t>SWZ</w:t>
      </w:r>
      <w:r w:rsidRPr="0059209E">
        <w:rPr>
          <w:rFonts w:ascii="Arial" w:hAnsi="Arial" w:cs="Arial"/>
          <w:bCs/>
          <w:sz w:val="22"/>
          <w:szCs w:val="22"/>
        </w:rPr>
        <w:t>, w miejscu i terminie wyznaczonym przez Zamawiającego.</w:t>
      </w:r>
    </w:p>
    <w:p w:rsidR="00E66860" w:rsidRPr="003A104B" w:rsidRDefault="00E66860" w:rsidP="00E668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sz w:val="22"/>
        </w:rPr>
      </w:pPr>
      <w:r w:rsidRPr="003A104B">
        <w:rPr>
          <w:rFonts w:ascii="Arial" w:hAnsi="Arial" w:cs="Arial"/>
          <w:b/>
          <w:caps/>
          <w:sz w:val="22"/>
        </w:rPr>
        <w:t>Oświadczamy</w:t>
      </w:r>
      <w:r w:rsidRPr="003A104B">
        <w:rPr>
          <w:rFonts w:ascii="Arial" w:hAnsi="Arial" w:cs="Arial"/>
          <w:sz w:val="22"/>
        </w:rPr>
        <w:t xml:space="preserve">, że następujące </w:t>
      </w:r>
      <w:r w:rsidRPr="003A104B">
        <w:rPr>
          <w:rFonts w:ascii="Arial" w:hAnsi="Arial" w:cs="Arial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3A104B">
        <w:rPr>
          <w:rFonts w:ascii="Arial" w:hAnsi="Arial" w:cs="Arial"/>
          <w:i/>
          <w:color w:val="000000"/>
          <w:sz w:val="22"/>
        </w:rPr>
        <w:t>(*wypełnić, jeśli dotyczy):</w:t>
      </w:r>
      <w:r w:rsidRPr="003A104B">
        <w:rPr>
          <w:rFonts w:ascii="Arial" w:hAnsi="Arial" w:cs="Arial"/>
          <w:i/>
          <w:sz w:val="22"/>
        </w:rPr>
        <w:t xml:space="preserve">  </w:t>
      </w:r>
      <w:r>
        <w:rPr>
          <w:rFonts w:ascii="Arial" w:hAnsi="Arial" w:cs="Arial"/>
          <w:sz w:val="22"/>
        </w:rPr>
        <w:t>……………………</w:t>
      </w:r>
      <w:r w:rsidRPr="003A104B">
        <w:rPr>
          <w:rFonts w:ascii="Arial" w:hAnsi="Arial" w:cs="Arial"/>
          <w:sz w:val="22"/>
          <w:lang w:val="pl-PL"/>
        </w:rPr>
        <w:t>…</w:t>
      </w:r>
      <w:r>
        <w:rPr>
          <w:rFonts w:ascii="Arial" w:hAnsi="Arial" w:cs="Arial"/>
          <w:sz w:val="22"/>
          <w:lang w:val="pl-PL"/>
        </w:rPr>
        <w:t xml:space="preserve"> </w:t>
      </w:r>
      <w:r w:rsidRPr="003A104B">
        <w:rPr>
          <w:rFonts w:ascii="Arial" w:hAnsi="Arial" w:cs="Arial"/>
          <w:sz w:val="22"/>
          <w:lang w:val="pl-PL"/>
        </w:rPr>
        <w:t>………………………………………….</w:t>
      </w:r>
      <w:r w:rsidRPr="003A104B">
        <w:rPr>
          <w:rFonts w:ascii="Arial" w:hAnsi="Arial" w:cs="Arial"/>
          <w:sz w:val="22"/>
        </w:rPr>
        <w:t>…………………………………………………………</w:t>
      </w:r>
      <w:r w:rsidRPr="003A104B">
        <w:rPr>
          <w:rFonts w:ascii="Arial" w:hAnsi="Arial" w:cs="Arial"/>
          <w:sz w:val="22"/>
          <w:lang w:val="pl-PL"/>
        </w:rPr>
        <w:t>…</w:t>
      </w:r>
    </w:p>
    <w:p w:rsidR="00083447" w:rsidRPr="000735EF" w:rsidRDefault="00083447" w:rsidP="0008344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</w:rPr>
      </w:pPr>
      <w:r w:rsidRPr="0059209E">
        <w:rPr>
          <w:rFonts w:ascii="Arial" w:hAnsi="Arial" w:cs="Arial"/>
          <w:b/>
          <w:caps/>
          <w:sz w:val="22"/>
        </w:rPr>
        <w:t>oferujemy</w:t>
      </w:r>
      <w:r w:rsidRPr="0059209E">
        <w:rPr>
          <w:rFonts w:ascii="Arial" w:hAnsi="Arial" w:cs="Arial"/>
          <w:sz w:val="22"/>
        </w:rPr>
        <w:t xml:space="preserve"> </w:t>
      </w:r>
      <w:r w:rsidRPr="00731118">
        <w:rPr>
          <w:rFonts w:ascii="Arial" w:hAnsi="Arial" w:cs="Arial"/>
          <w:sz w:val="22"/>
        </w:rPr>
        <w:t>wykonanie przedmiotu Zamówienia za następującą cenę:</w:t>
      </w:r>
    </w:p>
    <w:p w:rsidR="000735EF" w:rsidRPr="00731118" w:rsidRDefault="000735EF" w:rsidP="000735EF">
      <w:pPr>
        <w:pStyle w:val="Zwykyteks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</w:rPr>
        <w:t xml:space="preserve">Część </w:t>
      </w:r>
      <w:r w:rsidRPr="00FC0814">
        <w:rPr>
          <w:rFonts w:ascii="Arial" w:hAnsi="Arial" w:cs="Arial"/>
          <w:b/>
        </w:rPr>
        <w:t xml:space="preserve">nr 1 </w:t>
      </w:r>
      <w:r w:rsidRPr="00FC0814">
        <w:rPr>
          <w:rFonts w:ascii="Arial" w:hAnsi="Arial" w:cs="Arial" w:hint="cs"/>
          <w:b/>
        </w:rPr>
        <w:t>–</w:t>
      </w:r>
      <w:r w:rsidRPr="00FC0814">
        <w:rPr>
          <w:rFonts w:ascii="Arial" w:hAnsi="Arial" w:cs="Arial"/>
          <w:b/>
        </w:rPr>
        <w:t xml:space="preserve"> transport dzieci</w:t>
      </w:r>
    </w:p>
    <w:p w:rsidR="000735EF" w:rsidRPr="00731118" w:rsidRDefault="000735EF" w:rsidP="000735EF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858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18"/>
        <w:gridCol w:w="1216"/>
        <w:gridCol w:w="1842"/>
      </w:tblGrid>
      <w:tr w:rsidR="000735EF" w:rsidRPr="00731118" w:rsidTr="00714F2B">
        <w:trPr>
          <w:trHeight w:val="585"/>
        </w:trPr>
        <w:tc>
          <w:tcPr>
            <w:tcW w:w="4110" w:type="dxa"/>
            <w:shd w:val="clear" w:color="auto" w:fill="D9D9D9"/>
            <w:vAlign w:val="center"/>
          </w:tcPr>
          <w:p w:rsidR="000735EF" w:rsidRPr="00731118" w:rsidRDefault="000735EF" w:rsidP="00714F2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31118">
              <w:rPr>
                <w:rFonts w:ascii="Arial" w:hAnsi="Arial" w:cs="Arial"/>
                <w:b/>
                <w:sz w:val="16"/>
                <w:szCs w:val="18"/>
              </w:rPr>
              <w:t>Nazwa usługi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0735EF" w:rsidRPr="00731118" w:rsidRDefault="000735EF" w:rsidP="00714F2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31118">
              <w:rPr>
                <w:rFonts w:ascii="Arial" w:hAnsi="Arial" w:cs="Arial"/>
                <w:b/>
                <w:sz w:val="16"/>
                <w:szCs w:val="18"/>
              </w:rPr>
              <w:t xml:space="preserve">Cena za </w:t>
            </w:r>
            <w:r>
              <w:rPr>
                <w:rFonts w:ascii="Arial" w:hAnsi="Arial" w:cs="Arial"/>
                <w:b/>
                <w:sz w:val="16"/>
                <w:szCs w:val="18"/>
              </w:rPr>
              <w:br/>
              <w:t xml:space="preserve">1 km </w:t>
            </w:r>
            <w:r w:rsidRPr="00731118">
              <w:rPr>
                <w:rFonts w:ascii="Arial" w:hAnsi="Arial" w:cs="Arial"/>
                <w:b/>
                <w:sz w:val="16"/>
                <w:szCs w:val="18"/>
              </w:rPr>
              <w:t>w PLN (brutto)</w:t>
            </w:r>
            <w:r w:rsidRPr="00731118">
              <w:rPr>
                <w:rStyle w:val="Odwoanieprzypisudolnego"/>
                <w:rFonts w:ascii="Arial" w:hAnsi="Arial" w:cs="Arial"/>
                <w:b/>
                <w:sz w:val="16"/>
                <w:szCs w:val="18"/>
              </w:rPr>
              <w:footnoteReference w:id="1"/>
            </w:r>
          </w:p>
        </w:tc>
        <w:tc>
          <w:tcPr>
            <w:tcW w:w="1216" w:type="dxa"/>
            <w:shd w:val="clear" w:color="auto" w:fill="D9D9D9"/>
            <w:vAlign w:val="center"/>
          </w:tcPr>
          <w:p w:rsidR="000735EF" w:rsidRPr="00731118" w:rsidRDefault="000735EF" w:rsidP="00714F2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31118">
              <w:rPr>
                <w:rFonts w:ascii="Arial" w:hAnsi="Arial" w:cs="Arial"/>
                <w:b/>
                <w:sz w:val="16"/>
                <w:szCs w:val="18"/>
              </w:rPr>
              <w:t>ilość kilometrów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0735EF" w:rsidRPr="00731118" w:rsidRDefault="000735EF" w:rsidP="00714F2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31118">
              <w:rPr>
                <w:rFonts w:ascii="Arial" w:hAnsi="Arial" w:cs="Arial"/>
                <w:b/>
                <w:sz w:val="16"/>
                <w:szCs w:val="18"/>
              </w:rPr>
              <w:t xml:space="preserve">Cena za całość zamówienia </w:t>
            </w:r>
            <w:r w:rsidRPr="00731118">
              <w:rPr>
                <w:rFonts w:ascii="Arial" w:hAnsi="Arial" w:cs="Arial"/>
                <w:b/>
                <w:sz w:val="16"/>
                <w:szCs w:val="18"/>
              </w:rPr>
              <w:br/>
              <w:t>w PLN (brutto)</w:t>
            </w:r>
          </w:p>
        </w:tc>
      </w:tr>
      <w:tr w:rsidR="000735EF" w:rsidRPr="00731118" w:rsidTr="00714F2B">
        <w:trPr>
          <w:trHeight w:val="155"/>
        </w:trPr>
        <w:tc>
          <w:tcPr>
            <w:tcW w:w="4110" w:type="dxa"/>
            <w:shd w:val="clear" w:color="auto" w:fill="D9D9D9"/>
          </w:tcPr>
          <w:p w:rsidR="000735EF" w:rsidRPr="00731118" w:rsidRDefault="000735EF" w:rsidP="00714F2B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31118">
              <w:rPr>
                <w:rFonts w:ascii="Arial" w:hAnsi="Arial" w:cs="Arial"/>
                <w:b/>
                <w:sz w:val="16"/>
                <w:szCs w:val="20"/>
              </w:rPr>
              <w:t>1</w:t>
            </w:r>
          </w:p>
        </w:tc>
        <w:tc>
          <w:tcPr>
            <w:tcW w:w="1418" w:type="dxa"/>
            <w:shd w:val="clear" w:color="auto" w:fill="D9D9D9"/>
          </w:tcPr>
          <w:p w:rsidR="000735EF" w:rsidRPr="00731118" w:rsidRDefault="000735EF" w:rsidP="00714F2B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31118">
              <w:rPr>
                <w:rFonts w:ascii="Arial" w:hAnsi="Arial" w:cs="Arial"/>
                <w:b/>
                <w:sz w:val="16"/>
                <w:szCs w:val="20"/>
              </w:rPr>
              <w:t>2</w:t>
            </w:r>
          </w:p>
        </w:tc>
        <w:tc>
          <w:tcPr>
            <w:tcW w:w="1216" w:type="dxa"/>
            <w:shd w:val="clear" w:color="auto" w:fill="D9D9D9"/>
          </w:tcPr>
          <w:p w:rsidR="000735EF" w:rsidRPr="00731118" w:rsidRDefault="000735EF" w:rsidP="00714F2B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0735EF" w:rsidRPr="00731118" w:rsidRDefault="000735EF" w:rsidP="00714F2B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4</w:t>
            </w:r>
            <w:r w:rsidRPr="00731118">
              <w:rPr>
                <w:rFonts w:ascii="Arial" w:hAnsi="Arial" w:cs="Arial"/>
                <w:b/>
                <w:sz w:val="16"/>
                <w:szCs w:val="20"/>
              </w:rPr>
              <w:t xml:space="preserve"> = 2 x 3</w:t>
            </w:r>
          </w:p>
        </w:tc>
      </w:tr>
      <w:tr w:rsidR="000735EF" w:rsidRPr="00731118" w:rsidTr="00714F2B">
        <w:trPr>
          <w:trHeight w:val="667"/>
        </w:trPr>
        <w:tc>
          <w:tcPr>
            <w:tcW w:w="4110" w:type="dxa"/>
            <w:shd w:val="clear" w:color="auto" w:fill="auto"/>
            <w:vAlign w:val="center"/>
          </w:tcPr>
          <w:p w:rsidR="000735EF" w:rsidRPr="00731118" w:rsidRDefault="004E1383" w:rsidP="00714F2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FC0814">
              <w:rPr>
                <w:rFonts w:ascii="Arial" w:hAnsi="Arial" w:cs="Arial"/>
                <w:b/>
                <w:bCs/>
                <w:sz w:val="18"/>
                <w:szCs w:val="16"/>
              </w:rPr>
              <w:t>Opracowanie koncepcji przewoz</w:t>
            </w:r>
            <w:r w:rsidRPr="00FC0814">
              <w:rPr>
                <w:rFonts w:ascii="Arial" w:hAnsi="Arial" w:cs="Arial" w:hint="cs"/>
                <w:b/>
                <w:bCs/>
                <w:sz w:val="18"/>
                <w:szCs w:val="16"/>
              </w:rPr>
              <w:t>ó</w:t>
            </w:r>
            <w:r>
              <w:rPr>
                <w:rFonts w:ascii="Arial" w:hAnsi="Arial" w:cs="Arial"/>
                <w:b/>
                <w:bCs/>
                <w:sz w:val="18"/>
                <w:szCs w:val="16"/>
              </w:rPr>
              <w:t>w szkolnych na rok 202</w:t>
            </w:r>
            <w:r w:rsidR="00F80CB1">
              <w:rPr>
                <w:rFonts w:ascii="Arial" w:hAnsi="Arial" w:cs="Arial"/>
                <w:b/>
                <w:bCs/>
                <w:sz w:val="18"/>
                <w:szCs w:val="16"/>
              </w:rPr>
              <w:t>3</w:t>
            </w:r>
            <w:r>
              <w:rPr>
                <w:rFonts w:ascii="Arial" w:hAnsi="Arial" w:cs="Arial"/>
                <w:b/>
                <w:bCs/>
                <w:sz w:val="18"/>
                <w:szCs w:val="16"/>
              </w:rPr>
              <w:t>/202</w:t>
            </w:r>
            <w:r w:rsidR="00F80CB1">
              <w:rPr>
                <w:rFonts w:ascii="Arial" w:hAnsi="Arial" w:cs="Arial"/>
                <w:b/>
                <w:bCs/>
                <w:sz w:val="18"/>
                <w:szCs w:val="16"/>
              </w:rPr>
              <w:t>4</w:t>
            </w:r>
            <w:r w:rsidRPr="00FC0814">
              <w:rPr>
                <w:rFonts w:ascii="Arial" w:hAnsi="Arial" w:cs="Arial"/>
                <w:b/>
                <w:bCs/>
                <w:sz w:val="18"/>
                <w:szCs w:val="16"/>
              </w:rPr>
              <w:t xml:space="preserve"> i transport dzieci do szk</w:t>
            </w:r>
            <w:r w:rsidRPr="00FC0814">
              <w:rPr>
                <w:rFonts w:ascii="Arial" w:hAnsi="Arial" w:cs="Arial" w:hint="cs"/>
                <w:b/>
                <w:bCs/>
                <w:sz w:val="18"/>
                <w:szCs w:val="16"/>
              </w:rPr>
              <w:t>ół</w:t>
            </w:r>
            <w:r w:rsidRPr="00FC0814">
              <w:rPr>
                <w:rFonts w:ascii="Arial" w:hAnsi="Arial" w:cs="Arial"/>
                <w:b/>
                <w:bCs/>
                <w:sz w:val="18"/>
                <w:szCs w:val="16"/>
              </w:rPr>
              <w:t xml:space="preserve"> i przedszkoli na terenie Gminy Krzy</w:t>
            </w:r>
            <w:r w:rsidRPr="00FC0814">
              <w:rPr>
                <w:rFonts w:ascii="Arial" w:hAnsi="Arial" w:cs="Arial" w:hint="cs"/>
                <w:b/>
                <w:bCs/>
                <w:sz w:val="18"/>
                <w:szCs w:val="16"/>
              </w:rPr>
              <w:t>ż</w:t>
            </w:r>
            <w:r w:rsidRPr="00FC0814">
              <w:rPr>
                <w:rFonts w:ascii="Arial" w:hAnsi="Arial" w:cs="Arial"/>
                <w:b/>
                <w:bCs/>
                <w:sz w:val="18"/>
                <w:szCs w:val="16"/>
              </w:rPr>
              <w:t xml:space="preserve"> Wielkopolski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735EF" w:rsidRPr="00731118" w:rsidRDefault="000735EF" w:rsidP="00714F2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0735EF" w:rsidRPr="00731118" w:rsidRDefault="00F80CB1" w:rsidP="00714F2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53 795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735EF" w:rsidRPr="00731118" w:rsidRDefault="000735EF" w:rsidP="00714F2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:rsidR="000735EF" w:rsidRPr="00731118" w:rsidRDefault="000735EF" w:rsidP="000735EF">
      <w:pPr>
        <w:jc w:val="both"/>
        <w:rPr>
          <w:rFonts w:ascii="Arial" w:hAnsi="Arial" w:cs="Arial"/>
          <w:b/>
          <w:sz w:val="12"/>
          <w:szCs w:val="20"/>
        </w:rPr>
      </w:pPr>
    </w:p>
    <w:p w:rsidR="000735EF" w:rsidRPr="00731118" w:rsidRDefault="000735EF" w:rsidP="000735EF">
      <w:pPr>
        <w:ind w:left="426"/>
        <w:jc w:val="both"/>
        <w:rPr>
          <w:rFonts w:ascii="Arial" w:hAnsi="Arial" w:cs="Arial"/>
          <w:sz w:val="20"/>
          <w:szCs w:val="20"/>
        </w:rPr>
      </w:pPr>
      <w:r w:rsidRPr="00731118">
        <w:rPr>
          <w:rFonts w:ascii="Arial" w:hAnsi="Arial" w:cs="Arial"/>
          <w:sz w:val="20"/>
          <w:szCs w:val="20"/>
        </w:rPr>
        <w:t xml:space="preserve">Oferujemy podstawienie w razie awarii pojazdu zastępczego odpowiadającego wymaganiom określonym w SWZ w czasie: </w:t>
      </w:r>
    </w:p>
    <w:bookmarkStart w:id="0" w:name="Wybór9"/>
    <w:p w:rsidR="000735EF" w:rsidRPr="00731118" w:rsidRDefault="000735EF" w:rsidP="000735EF">
      <w:pPr>
        <w:ind w:left="426"/>
        <w:jc w:val="both"/>
        <w:rPr>
          <w:rFonts w:ascii="Arial" w:hAnsi="Arial" w:cs="Arial"/>
          <w:sz w:val="20"/>
          <w:szCs w:val="20"/>
        </w:rPr>
      </w:pPr>
      <w:r w:rsidRPr="00731118">
        <w:rPr>
          <w:rFonts w:ascii="Arial" w:hAnsi="Arial" w:cs="Arial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731118">
        <w:rPr>
          <w:rFonts w:ascii="Arial" w:hAnsi="Arial" w:cs="Arial"/>
          <w:sz w:val="20"/>
          <w:szCs w:val="20"/>
        </w:rPr>
        <w:instrText xml:space="preserve"> FORMCHECKBOX </w:instrText>
      </w:r>
      <w:r w:rsidR="00BD4485">
        <w:rPr>
          <w:rFonts w:ascii="Arial" w:hAnsi="Arial" w:cs="Arial"/>
          <w:sz w:val="20"/>
          <w:szCs w:val="20"/>
        </w:rPr>
      </w:r>
      <w:r w:rsidR="00BD4485">
        <w:rPr>
          <w:rFonts w:ascii="Arial" w:hAnsi="Arial" w:cs="Arial"/>
          <w:sz w:val="20"/>
          <w:szCs w:val="20"/>
        </w:rPr>
        <w:fldChar w:fldCharType="separate"/>
      </w:r>
      <w:r w:rsidRPr="00731118">
        <w:rPr>
          <w:rFonts w:ascii="Arial" w:hAnsi="Arial" w:cs="Arial"/>
          <w:sz w:val="20"/>
          <w:szCs w:val="20"/>
        </w:rPr>
        <w:fldChar w:fldCharType="end"/>
      </w:r>
      <w:bookmarkEnd w:id="0"/>
      <w:r w:rsidRPr="00731118">
        <w:rPr>
          <w:rFonts w:ascii="Arial" w:hAnsi="Arial" w:cs="Arial"/>
          <w:sz w:val="20"/>
          <w:szCs w:val="20"/>
        </w:rPr>
        <w:t xml:space="preserve"> </w:t>
      </w:r>
      <w:r w:rsidRPr="00731118">
        <w:rPr>
          <w:rFonts w:ascii="Arial" w:hAnsi="Arial" w:cs="Arial"/>
          <w:b/>
          <w:sz w:val="20"/>
          <w:szCs w:val="20"/>
        </w:rPr>
        <w:t>do 30 minut</w:t>
      </w:r>
    </w:p>
    <w:p w:rsidR="000735EF" w:rsidRPr="00731118" w:rsidRDefault="000735EF" w:rsidP="000735EF">
      <w:pPr>
        <w:ind w:left="426"/>
        <w:jc w:val="both"/>
        <w:rPr>
          <w:rFonts w:ascii="Arial" w:hAnsi="Arial" w:cs="Arial"/>
          <w:sz w:val="20"/>
          <w:szCs w:val="20"/>
        </w:rPr>
      </w:pPr>
      <w:r w:rsidRPr="00731118">
        <w:rPr>
          <w:rFonts w:ascii="Arial" w:hAnsi="Arial" w:cs="Arial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731118">
        <w:rPr>
          <w:rFonts w:ascii="Arial" w:hAnsi="Arial" w:cs="Arial"/>
          <w:sz w:val="20"/>
          <w:szCs w:val="20"/>
        </w:rPr>
        <w:instrText xml:space="preserve"> FORMCHECKBOX </w:instrText>
      </w:r>
      <w:r w:rsidR="00BD4485">
        <w:rPr>
          <w:rFonts w:ascii="Arial" w:hAnsi="Arial" w:cs="Arial"/>
          <w:sz w:val="20"/>
          <w:szCs w:val="20"/>
        </w:rPr>
      </w:r>
      <w:r w:rsidR="00BD4485">
        <w:rPr>
          <w:rFonts w:ascii="Arial" w:hAnsi="Arial" w:cs="Arial"/>
          <w:sz w:val="20"/>
          <w:szCs w:val="20"/>
        </w:rPr>
        <w:fldChar w:fldCharType="separate"/>
      </w:r>
      <w:r w:rsidRPr="00731118">
        <w:rPr>
          <w:rFonts w:ascii="Arial" w:hAnsi="Arial" w:cs="Arial"/>
          <w:sz w:val="20"/>
          <w:szCs w:val="20"/>
        </w:rPr>
        <w:fldChar w:fldCharType="end"/>
      </w:r>
      <w:r w:rsidRPr="00731118">
        <w:rPr>
          <w:rFonts w:ascii="Arial" w:hAnsi="Arial" w:cs="Arial"/>
          <w:sz w:val="20"/>
          <w:szCs w:val="20"/>
        </w:rPr>
        <w:t xml:space="preserve"> </w:t>
      </w:r>
      <w:r w:rsidRPr="00731118">
        <w:rPr>
          <w:rFonts w:ascii="Arial" w:hAnsi="Arial" w:cs="Arial"/>
          <w:b/>
          <w:sz w:val="20"/>
          <w:szCs w:val="20"/>
        </w:rPr>
        <w:t>30 – 45 minut</w:t>
      </w:r>
    </w:p>
    <w:p w:rsidR="000735EF" w:rsidRPr="00731118" w:rsidRDefault="000735EF" w:rsidP="000735EF">
      <w:pPr>
        <w:ind w:left="426"/>
        <w:jc w:val="both"/>
        <w:rPr>
          <w:rFonts w:ascii="Arial" w:hAnsi="Arial" w:cs="Arial"/>
          <w:sz w:val="20"/>
          <w:szCs w:val="20"/>
        </w:rPr>
      </w:pPr>
      <w:r w:rsidRPr="00731118">
        <w:rPr>
          <w:rFonts w:ascii="Arial" w:hAnsi="Arial" w:cs="Arial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731118">
        <w:rPr>
          <w:rFonts w:ascii="Arial" w:hAnsi="Arial" w:cs="Arial"/>
          <w:sz w:val="20"/>
          <w:szCs w:val="20"/>
        </w:rPr>
        <w:instrText xml:space="preserve"> FORMCHECKBOX </w:instrText>
      </w:r>
      <w:r w:rsidR="00BD4485">
        <w:rPr>
          <w:rFonts w:ascii="Arial" w:hAnsi="Arial" w:cs="Arial"/>
          <w:sz w:val="20"/>
          <w:szCs w:val="20"/>
        </w:rPr>
      </w:r>
      <w:r w:rsidR="00BD4485">
        <w:rPr>
          <w:rFonts w:ascii="Arial" w:hAnsi="Arial" w:cs="Arial"/>
          <w:sz w:val="20"/>
          <w:szCs w:val="20"/>
        </w:rPr>
        <w:fldChar w:fldCharType="separate"/>
      </w:r>
      <w:r w:rsidRPr="00731118">
        <w:rPr>
          <w:rFonts w:ascii="Arial" w:hAnsi="Arial" w:cs="Arial"/>
          <w:sz w:val="20"/>
          <w:szCs w:val="20"/>
        </w:rPr>
        <w:fldChar w:fldCharType="end"/>
      </w:r>
      <w:r w:rsidRPr="00731118">
        <w:rPr>
          <w:rFonts w:ascii="Arial" w:hAnsi="Arial" w:cs="Arial"/>
          <w:sz w:val="20"/>
          <w:szCs w:val="20"/>
        </w:rPr>
        <w:t xml:space="preserve"> </w:t>
      </w:r>
      <w:r w:rsidRPr="00731118">
        <w:rPr>
          <w:rFonts w:ascii="Arial" w:hAnsi="Arial" w:cs="Arial"/>
          <w:b/>
          <w:sz w:val="20"/>
          <w:szCs w:val="20"/>
        </w:rPr>
        <w:t>50 – 60 minut</w:t>
      </w:r>
    </w:p>
    <w:p w:rsidR="000735EF" w:rsidRPr="00731118" w:rsidRDefault="000735EF" w:rsidP="000735EF">
      <w:pPr>
        <w:ind w:left="426"/>
        <w:jc w:val="both"/>
        <w:rPr>
          <w:rFonts w:ascii="Arial" w:hAnsi="Arial" w:cs="Arial"/>
          <w:sz w:val="20"/>
          <w:szCs w:val="20"/>
        </w:rPr>
      </w:pPr>
      <w:r w:rsidRPr="00731118">
        <w:rPr>
          <w:rFonts w:ascii="Arial" w:hAnsi="Arial" w:cs="Arial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731118">
        <w:rPr>
          <w:rFonts w:ascii="Arial" w:hAnsi="Arial" w:cs="Arial"/>
          <w:sz w:val="20"/>
          <w:szCs w:val="20"/>
        </w:rPr>
        <w:instrText xml:space="preserve"> FORMCHECKBOX </w:instrText>
      </w:r>
      <w:r w:rsidR="00BD4485">
        <w:rPr>
          <w:rFonts w:ascii="Arial" w:hAnsi="Arial" w:cs="Arial"/>
          <w:sz w:val="20"/>
          <w:szCs w:val="20"/>
        </w:rPr>
      </w:r>
      <w:r w:rsidR="00BD4485">
        <w:rPr>
          <w:rFonts w:ascii="Arial" w:hAnsi="Arial" w:cs="Arial"/>
          <w:sz w:val="20"/>
          <w:szCs w:val="20"/>
        </w:rPr>
        <w:fldChar w:fldCharType="separate"/>
      </w:r>
      <w:r w:rsidRPr="00731118">
        <w:rPr>
          <w:rFonts w:ascii="Arial" w:hAnsi="Arial" w:cs="Arial"/>
          <w:sz w:val="20"/>
          <w:szCs w:val="20"/>
        </w:rPr>
        <w:fldChar w:fldCharType="end"/>
      </w:r>
      <w:r w:rsidRPr="00731118">
        <w:rPr>
          <w:rFonts w:ascii="Arial" w:hAnsi="Arial" w:cs="Arial"/>
          <w:sz w:val="20"/>
          <w:szCs w:val="20"/>
        </w:rPr>
        <w:t xml:space="preserve"> </w:t>
      </w:r>
      <w:r w:rsidRPr="00731118">
        <w:rPr>
          <w:rFonts w:ascii="Arial" w:hAnsi="Arial" w:cs="Arial"/>
          <w:b/>
          <w:sz w:val="20"/>
          <w:szCs w:val="20"/>
        </w:rPr>
        <w:t>powyżej 60 minut**</w:t>
      </w:r>
      <w:r w:rsidRPr="00731118">
        <w:rPr>
          <w:rFonts w:ascii="Arial" w:hAnsi="Arial" w:cs="Arial"/>
          <w:sz w:val="20"/>
          <w:szCs w:val="20"/>
        </w:rPr>
        <w:t xml:space="preserve"> </w:t>
      </w:r>
    </w:p>
    <w:p w:rsidR="000735EF" w:rsidRPr="00731118" w:rsidRDefault="000735EF" w:rsidP="000735EF">
      <w:pPr>
        <w:pStyle w:val="Tekstblokowy"/>
        <w:spacing w:line="276" w:lineRule="auto"/>
        <w:ind w:left="426" w:right="-2"/>
        <w:jc w:val="both"/>
        <w:rPr>
          <w:rFonts w:cs="Arial"/>
        </w:rPr>
      </w:pPr>
      <w:r w:rsidRPr="00731118">
        <w:rPr>
          <w:rFonts w:cs="Arial"/>
        </w:rPr>
        <w:t>od chwili zgłoszenia przez Zamawiającego.</w:t>
      </w:r>
    </w:p>
    <w:p w:rsidR="000735EF" w:rsidRPr="00731118" w:rsidRDefault="000735EF" w:rsidP="000735EF">
      <w:pPr>
        <w:ind w:left="426"/>
        <w:jc w:val="both"/>
        <w:rPr>
          <w:rFonts w:ascii="Arial" w:hAnsi="Arial" w:cs="Arial"/>
          <w:i/>
          <w:sz w:val="16"/>
          <w:szCs w:val="20"/>
        </w:rPr>
      </w:pPr>
      <w:r w:rsidRPr="00731118">
        <w:rPr>
          <w:rFonts w:ascii="Arial" w:hAnsi="Arial" w:cs="Arial"/>
          <w:i/>
          <w:sz w:val="16"/>
          <w:szCs w:val="20"/>
        </w:rPr>
        <w:t>(** brak zaznaczenia jednej z opcji skutkować będzie przyjęciem oświadczenia o podstawieniu w razie awarii pojazdu zastępczego w czasie powyżej 60 minut)</w:t>
      </w:r>
    </w:p>
    <w:p w:rsidR="000735EF" w:rsidRPr="00731118" w:rsidRDefault="000735EF" w:rsidP="000735E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</w:rPr>
      </w:pPr>
    </w:p>
    <w:p w:rsidR="000735EF" w:rsidRPr="00731118" w:rsidRDefault="000735EF" w:rsidP="000735EF">
      <w:pPr>
        <w:pStyle w:val="Zwykyteks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</w:rPr>
        <w:t xml:space="preserve">Część </w:t>
      </w:r>
      <w:r w:rsidRPr="00FC0814">
        <w:rPr>
          <w:rFonts w:ascii="Arial" w:hAnsi="Arial" w:cs="Arial"/>
          <w:b/>
        </w:rPr>
        <w:t xml:space="preserve">nr 2 </w:t>
      </w:r>
      <w:r w:rsidRPr="00FC0814">
        <w:rPr>
          <w:rFonts w:ascii="Arial" w:hAnsi="Arial" w:cs="Arial" w:hint="cs"/>
          <w:b/>
        </w:rPr>
        <w:t>–</w:t>
      </w:r>
      <w:r w:rsidRPr="00FC0814">
        <w:rPr>
          <w:rFonts w:ascii="Arial" w:hAnsi="Arial" w:cs="Arial"/>
          <w:b/>
        </w:rPr>
        <w:t xml:space="preserve"> transport dzieci niepe</w:t>
      </w:r>
      <w:r w:rsidRPr="00FC0814">
        <w:rPr>
          <w:rFonts w:ascii="Arial" w:hAnsi="Arial" w:cs="Arial" w:hint="cs"/>
          <w:b/>
        </w:rPr>
        <w:t>ł</w:t>
      </w:r>
      <w:r w:rsidRPr="00FC0814">
        <w:rPr>
          <w:rFonts w:ascii="Arial" w:hAnsi="Arial" w:cs="Arial"/>
          <w:b/>
        </w:rPr>
        <w:t>nosprawnych</w:t>
      </w:r>
    </w:p>
    <w:p w:rsidR="000735EF" w:rsidRDefault="000735EF" w:rsidP="000735EF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858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18"/>
        <w:gridCol w:w="1216"/>
        <w:gridCol w:w="1842"/>
      </w:tblGrid>
      <w:tr w:rsidR="000735EF" w:rsidRPr="00731118" w:rsidTr="00714F2B">
        <w:trPr>
          <w:trHeight w:val="585"/>
        </w:trPr>
        <w:tc>
          <w:tcPr>
            <w:tcW w:w="4110" w:type="dxa"/>
            <w:shd w:val="clear" w:color="auto" w:fill="D9D9D9"/>
            <w:vAlign w:val="center"/>
          </w:tcPr>
          <w:p w:rsidR="000735EF" w:rsidRPr="00731118" w:rsidRDefault="000735EF" w:rsidP="00714F2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31118">
              <w:rPr>
                <w:rFonts w:ascii="Arial" w:hAnsi="Arial" w:cs="Arial"/>
                <w:b/>
                <w:sz w:val="16"/>
                <w:szCs w:val="18"/>
              </w:rPr>
              <w:t>Nazwa usługi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0735EF" w:rsidRPr="00731118" w:rsidRDefault="000735EF" w:rsidP="00714F2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31118">
              <w:rPr>
                <w:rFonts w:ascii="Arial" w:hAnsi="Arial" w:cs="Arial"/>
                <w:b/>
                <w:sz w:val="16"/>
                <w:szCs w:val="18"/>
              </w:rPr>
              <w:t xml:space="preserve">Cena za </w:t>
            </w:r>
            <w:r>
              <w:rPr>
                <w:rFonts w:ascii="Arial" w:hAnsi="Arial" w:cs="Arial"/>
                <w:b/>
                <w:sz w:val="16"/>
                <w:szCs w:val="18"/>
              </w:rPr>
              <w:br/>
              <w:t xml:space="preserve">1 km </w:t>
            </w:r>
            <w:r w:rsidRPr="00731118">
              <w:rPr>
                <w:rFonts w:ascii="Arial" w:hAnsi="Arial" w:cs="Arial"/>
                <w:b/>
                <w:sz w:val="16"/>
                <w:szCs w:val="18"/>
              </w:rPr>
              <w:t>w PLN (brutto)</w:t>
            </w:r>
            <w:r w:rsidRPr="00731118">
              <w:rPr>
                <w:rStyle w:val="Odwoanieprzypisudolnego"/>
                <w:rFonts w:ascii="Arial" w:hAnsi="Arial" w:cs="Arial"/>
                <w:b/>
                <w:sz w:val="16"/>
                <w:szCs w:val="18"/>
              </w:rPr>
              <w:footnoteReference w:id="2"/>
            </w:r>
          </w:p>
        </w:tc>
        <w:tc>
          <w:tcPr>
            <w:tcW w:w="1216" w:type="dxa"/>
            <w:shd w:val="clear" w:color="auto" w:fill="D9D9D9"/>
            <w:vAlign w:val="center"/>
          </w:tcPr>
          <w:p w:rsidR="000735EF" w:rsidRPr="00731118" w:rsidRDefault="000735EF" w:rsidP="00714F2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31118">
              <w:rPr>
                <w:rFonts w:ascii="Arial" w:hAnsi="Arial" w:cs="Arial"/>
                <w:b/>
                <w:sz w:val="16"/>
                <w:szCs w:val="18"/>
              </w:rPr>
              <w:t>ilość kilometrów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0735EF" w:rsidRPr="00731118" w:rsidRDefault="000735EF" w:rsidP="00714F2B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31118">
              <w:rPr>
                <w:rFonts w:ascii="Arial" w:hAnsi="Arial" w:cs="Arial"/>
                <w:b/>
                <w:sz w:val="16"/>
                <w:szCs w:val="18"/>
              </w:rPr>
              <w:t xml:space="preserve">Cena za całość zamówienia </w:t>
            </w:r>
            <w:r w:rsidRPr="00731118">
              <w:rPr>
                <w:rFonts w:ascii="Arial" w:hAnsi="Arial" w:cs="Arial"/>
                <w:b/>
                <w:sz w:val="16"/>
                <w:szCs w:val="18"/>
              </w:rPr>
              <w:br/>
              <w:t>w PLN (brutto)</w:t>
            </w:r>
          </w:p>
        </w:tc>
      </w:tr>
      <w:tr w:rsidR="000735EF" w:rsidRPr="00731118" w:rsidTr="00714F2B">
        <w:trPr>
          <w:trHeight w:val="155"/>
        </w:trPr>
        <w:tc>
          <w:tcPr>
            <w:tcW w:w="4110" w:type="dxa"/>
            <w:shd w:val="clear" w:color="auto" w:fill="D9D9D9"/>
          </w:tcPr>
          <w:p w:rsidR="000735EF" w:rsidRPr="00731118" w:rsidRDefault="000735EF" w:rsidP="00714F2B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31118">
              <w:rPr>
                <w:rFonts w:ascii="Arial" w:hAnsi="Arial" w:cs="Arial"/>
                <w:b/>
                <w:sz w:val="16"/>
                <w:szCs w:val="20"/>
              </w:rPr>
              <w:t>1</w:t>
            </w:r>
          </w:p>
        </w:tc>
        <w:tc>
          <w:tcPr>
            <w:tcW w:w="1418" w:type="dxa"/>
            <w:shd w:val="clear" w:color="auto" w:fill="D9D9D9"/>
          </w:tcPr>
          <w:p w:rsidR="000735EF" w:rsidRPr="00731118" w:rsidRDefault="000735EF" w:rsidP="00714F2B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31118">
              <w:rPr>
                <w:rFonts w:ascii="Arial" w:hAnsi="Arial" w:cs="Arial"/>
                <w:b/>
                <w:sz w:val="16"/>
                <w:szCs w:val="20"/>
              </w:rPr>
              <w:t>2</w:t>
            </w:r>
          </w:p>
        </w:tc>
        <w:tc>
          <w:tcPr>
            <w:tcW w:w="1216" w:type="dxa"/>
            <w:shd w:val="clear" w:color="auto" w:fill="D9D9D9"/>
          </w:tcPr>
          <w:p w:rsidR="000735EF" w:rsidRPr="00731118" w:rsidRDefault="000735EF" w:rsidP="00714F2B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0735EF" w:rsidRPr="00731118" w:rsidRDefault="000735EF" w:rsidP="00714F2B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4</w:t>
            </w:r>
            <w:r w:rsidRPr="00731118">
              <w:rPr>
                <w:rFonts w:ascii="Arial" w:hAnsi="Arial" w:cs="Arial"/>
                <w:b/>
                <w:sz w:val="16"/>
                <w:szCs w:val="20"/>
              </w:rPr>
              <w:t xml:space="preserve"> = 2 x 3</w:t>
            </w:r>
          </w:p>
        </w:tc>
      </w:tr>
      <w:tr w:rsidR="004E1383" w:rsidRPr="00731118" w:rsidTr="00714F2B">
        <w:trPr>
          <w:trHeight w:val="667"/>
        </w:trPr>
        <w:tc>
          <w:tcPr>
            <w:tcW w:w="4110" w:type="dxa"/>
            <w:shd w:val="clear" w:color="auto" w:fill="auto"/>
            <w:vAlign w:val="center"/>
          </w:tcPr>
          <w:p w:rsidR="004E1383" w:rsidRPr="00731118" w:rsidRDefault="004E1383" w:rsidP="009F31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FC0814">
              <w:rPr>
                <w:rFonts w:ascii="Arial" w:hAnsi="Arial" w:cs="Arial"/>
                <w:b/>
                <w:sz w:val="18"/>
                <w:szCs w:val="20"/>
              </w:rPr>
              <w:t>Przew</w:t>
            </w:r>
            <w:r w:rsidRPr="00FC0814">
              <w:rPr>
                <w:rFonts w:ascii="Arial" w:hAnsi="Arial" w:cs="Arial" w:hint="cs"/>
                <w:b/>
                <w:sz w:val="18"/>
                <w:szCs w:val="20"/>
              </w:rPr>
              <w:t>ó</w:t>
            </w:r>
            <w:r w:rsidRPr="00FC0814">
              <w:rPr>
                <w:rFonts w:ascii="Arial" w:hAnsi="Arial" w:cs="Arial"/>
                <w:b/>
                <w:sz w:val="18"/>
                <w:szCs w:val="20"/>
              </w:rPr>
              <w:t>z dz</w:t>
            </w:r>
            <w:r>
              <w:rPr>
                <w:rFonts w:ascii="Arial" w:hAnsi="Arial" w:cs="Arial"/>
                <w:b/>
                <w:sz w:val="18"/>
                <w:szCs w:val="20"/>
              </w:rPr>
              <w:t>ieci w roku szkolnym 202</w:t>
            </w:r>
            <w:r w:rsidR="00F80CB1">
              <w:rPr>
                <w:rFonts w:ascii="Arial" w:hAnsi="Arial" w:cs="Arial"/>
                <w:b/>
                <w:sz w:val="18"/>
                <w:szCs w:val="20"/>
              </w:rPr>
              <w:t>3</w:t>
            </w:r>
            <w:r>
              <w:rPr>
                <w:rFonts w:ascii="Arial" w:hAnsi="Arial" w:cs="Arial"/>
                <w:b/>
                <w:sz w:val="18"/>
                <w:szCs w:val="20"/>
              </w:rPr>
              <w:t>/202</w:t>
            </w:r>
            <w:r w:rsidR="00F80CB1">
              <w:rPr>
                <w:rFonts w:ascii="Arial" w:hAnsi="Arial" w:cs="Arial"/>
                <w:b/>
                <w:sz w:val="18"/>
                <w:szCs w:val="20"/>
              </w:rPr>
              <w:t>4</w:t>
            </w:r>
            <w:r w:rsidRPr="00FC0814">
              <w:rPr>
                <w:rFonts w:ascii="Arial" w:hAnsi="Arial" w:cs="Arial"/>
                <w:b/>
                <w:sz w:val="18"/>
                <w:szCs w:val="20"/>
              </w:rPr>
              <w:t xml:space="preserve"> do specjalnych o</w:t>
            </w:r>
            <w:r w:rsidRPr="00FC0814">
              <w:rPr>
                <w:rFonts w:ascii="Arial" w:hAnsi="Arial" w:cs="Arial" w:hint="cs"/>
                <w:b/>
                <w:sz w:val="18"/>
                <w:szCs w:val="20"/>
              </w:rPr>
              <w:t>ś</w:t>
            </w:r>
            <w:r w:rsidRPr="00FC0814">
              <w:rPr>
                <w:rFonts w:ascii="Arial" w:hAnsi="Arial" w:cs="Arial"/>
                <w:b/>
                <w:sz w:val="18"/>
                <w:szCs w:val="20"/>
              </w:rPr>
              <w:t>rodk</w:t>
            </w:r>
            <w:r w:rsidRPr="00FC0814">
              <w:rPr>
                <w:rFonts w:ascii="Arial" w:hAnsi="Arial" w:cs="Arial" w:hint="cs"/>
                <w:b/>
                <w:sz w:val="18"/>
                <w:szCs w:val="20"/>
              </w:rPr>
              <w:t>ó</w:t>
            </w:r>
            <w:r w:rsidRPr="00FC0814">
              <w:rPr>
                <w:rFonts w:ascii="Arial" w:hAnsi="Arial" w:cs="Arial"/>
                <w:b/>
                <w:sz w:val="18"/>
                <w:szCs w:val="20"/>
              </w:rPr>
              <w:t>w poza teren Gminy Krzy</w:t>
            </w:r>
            <w:r w:rsidRPr="00FC0814">
              <w:rPr>
                <w:rFonts w:ascii="Arial" w:hAnsi="Arial" w:cs="Arial" w:hint="cs"/>
                <w:b/>
                <w:sz w:val="18"/>
                <w:szCs w:val="20"/>
              </w:rPr>
              <w:t>ż</w:t>
            </w:r>
            <w:r w:rsidRPr="00FC0814">
              <w:rPr>
                <w:rFonts w:ascii="Arial" w:hAnsi="Arial" w:cs="Arial"/>
                <w:b/>
                <w:sz w:val="18"/>
                <w:szCs w:val="20"/>
              </w:rPr>
              <w:t xml:space="preserve"> Wielkopolski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– Stara Łubianka -Piła-</w:t>
            </w:r>
            <w:r w:rsidR="00F80CB1">
              <w:rPr>
                <w:rFonts w:ascii="Arial" w:hAnsi="Arial" w:cs="Arial"/>
                <w:b/>
                <w:sz w:val="18"/>
                <w:szCs w:val="20"/>
              </w:rPr>
              <w:t xml:space="preserve">Radawnica- </w:t>
            </w:r>
            <w:r>
              <w:rPr>
                <w:rFonts w:ascii="Arial" w:hAnsi="Arial" w:cs="Arial"/>
                <w:b/>
                <w:sz w:val="18"/>
                <w:szCs w:val="20"/>
              </w:rPr>
              <w:t>Gębice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E1383" w:rsidRPr="00731118" w:rsidRDefault="004E1383" w:rsidP="009F31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4E1383" w:rsidRPr="00731118" w:rsidRDefault="00F80CB1" w:rsidP="009F31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17 114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E1383" w:rsidRPr="00731118" w:rsidRDefault="004E1383" w:rsidP="009F31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4E1383" w:rsidRPr="00731118" w:rsidTr="00714F2B">
        <w:trPr>
          <w:trHeight w:val="667"/>
        </w:trPr>
        <w:tc>
          <w:tcPr>
            <w:tcW w:w="4110" w:type="dxa"/>
            <w:shd w:val="clear" w:color="auto" w:fill="auto"/>
            <w:vAlign w:val="center"/>
          </w:tcPr>
          <w:p w:rsidR="004E1383" w:rsidRPr="00FC0814" w:rsidRDefault="004E1383" w:rsidP="009F31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FC0814">
              <w:rPr>
                <w:rFonts w:ascii="Arial" w:hAnsi="Arial" w:cs="Arial"/>
                <w:b/>
                <w:sz w:val="18"/>
                <w:szCs w:val="20"/>
              </w:rPr>
              <w:t>Przew</w:t>
            </w:r>
            <w:r w:rsidRPr="00FC0814">
              <w:rPr>
                <w:rFonts w:ascii="Arial" w:hAnsi="Arial" w:cs="Arial" w:hint="cs"/>
                <w:b/>
                <w:sz w:val="18"/>
                <w:szCs w:val="20"/>
              </w:rPr>
              <w:t>ó</w:t>
            </w:r>
            <w:r>
              <w:rPr>
                <w:rFonts w:ascii="Arial" w:hAnsi="Arial" w:cs="Arial"/>
                <w:b/>
                <w:sz w:val="18"/>
                <w:szCs w:val="20"/>
              </w:rPr>
              <w:t>z dzieci w roku szkolnym 202</w:t>
            </w:r>
            <w:r w:rsidR="00F80CB1">
              <w:rPr>
                <w:rFonts w:ascii="Arial" w:hAnsi="Arial" w:cs="Arial"/>
                <w:b/>
                <w:sz w:val="18"/>
                <w:szCs w:val="20"/>
              </w:rPr>
              <w:t>3</w:t>
            </w:r>
            <w:r>
              <w:rPr>
                <w:rFonts w:ascii="Arial" w:hAnsi="Arial" w:cs="Arial"/>
                <w:b/>
                <w:sz w:val="18"/>
                <w:szCs w:val="20"/>
              </w:rPr>
              <w:t>/202</w:t>
            </w:r>
            <w:r w:rsidR="00F80CB1">
              <w:rPr>
                <w:rFonts w:ascii="Arial" w:hAnsi="Arial" w:cs="Arial"/>
                <w:b/>
                <w:sz w:val="18"/>
                <w:szCs w:val="20"/>
              </w:rPr>
              <w:t>4</w:t>
            </w:r>
            <w:r w:rsidRPr="00FC0814">
              <w:rPr>
                <w:rFonts w:ascii="Arial" w:hAnsi="Arial" w:cs="Arial"/>
                <w:b/>
                <w:sz w:val="18"/>
                <w:szCs w:val="20"/>
              </w:rPr>
              <w:t xml:space="preserve"> do specjalnych o</w:t>
            </w:r>
            <w:r w:rsidRPr="00FC0814">
              <w:rPr>
                <w:rFonts w:ascii="Arial" w:hAnsi="Arial" w:cs="Arial" w:hint="cs"/>
                <w:b/>
                <w:sz w:val="18"/>
                <w:szCs w:val="20"/>
              </w:rPr>
              <w:t>ś</w:t>
            </w:r>
            <w:r w:rsidRPr="00FC0814">
              <w:rPr>
                <w:rFonts w:ascii="Arial" w:hAnsi="Arial" w:cs="Arial"/>
                <w:b/>
                <w:sz w:val="18"/>
                <w:szCs w:val="20"/>
              </w:rPr>
              <w:t>rodk</w:t>
            </w:r>
            <w:r w:rsidRPr="00FC0814">
              <w:rPr>
                <w:rFonts w:ascii="Arial" w:hAnsi="Arial" w:cs="Arial" w:hint="cs"/>
                <w:b/>
                <w:sz w:val="18"/>
                <w:szCs w:val="20"/>
              </w:rPr>
              <w:t>ó</w:t>
            </w:r>
            <w:r w:rsidRPr="00FC0814">
              <w:rPr>
                <w:rFonts w:ascii="Arial" w:hAnsi="Arial" w:cs="Arial"/>
                <w:b/>
                <w:sz w:val="18"/>
                <w:szCs w:val="20"/>
              </w:rPr>
              <w:t>w poza teren Gminy Krzy</w:t>
            </w:r>
            <w:r w:rsidRPr="00FC0814">
              <w:rPr>
                <w:rFonts w:ascii="Arial" w:hAnsi="Arial" w:cs="Arial" w:hint="cs"/>
                <w:b/>
                <w:sz w:val="18"/>
                <w:szCs w:val="20"/>
              </w:rPr>
              <w:t>ż</w:t>
            </w:r>
            <w:r w:rsidRPr="00FC0814">
              <w:rPr>
                <w:rFonts w:ascii="Arial" w:hAnsi="Arial" w:cs="Arial"/>
                <w:b/>
                <w:sz w:val="18"/>
                <w:szCs w:val="20"/>
              </w:rPr>
              <w:t xml:space="preserve"> Wielkopolski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– Gębice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E1383" w:rsidRPr="00731118" w:rsidRDefault="004E1383" w:rsidP="009F31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4E1383" w:rsidRDefault="00F80CB1" w:rsidP="009F31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38 164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E1383" w:rsidRPr="00731118" w:rsidRDefault="004E1383" w:rsidP="009F31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4E1383" w:rsidRPr="00731118" w:rsidTr="00714F2B">
        <w:trPr>
          <w:trHeight w:val="667"/>
        </w:trPr>
        <w:tc>
          <w:tcPr>
            <w:tcW w:w="4110" w:type="dxa"/>
            <w:shd w:val="clear" w:color="auto" w:fill="auto"/>
            <w:vAlign w:val="center"/>
          </w:tcPr>
          <w:p w:rsidR="004E1383" w:rsidRPr="00FC0814" w:rsidRDefault="004E1383" w:rsidP="009F31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FC0814">
              <w:rPr>
                <w:rFonts w:ascii="Arial" w:hAnsi="Arial" w:cs="Arial"/>
                <w:b/>
                <w:sz w:val="18"/>
                <w:szCs w:val="20"/>
              </w:rPr>
              <w:t>Przew</w:t>
            </w:r>
            <w:r w:rsidRPr="00FC0814">
              <w:rPr>
                <w:rFonts w:ascii="Arial" w:hAnsi="Arial" w:cs="Arial" w:hint="cs"/>
                <w:b/>
                <w:sz w:val="18"/>
                <w:szCs w:val="20"/>
              </w:rPr>
              <w:t>ó</w:t>
            </w:r>
            <w:r w:rsidRPr="00FC0814">
              <w:rPr>
                <w:rFonts w:ascii="Arial" w:hAnsi="Arial" w:cs="Arial"/>
                <w:b/>
                <w:sz w:val="18"/>
                <w:szCs w:val="20"/>
              </w:rPr>
              <w:t xml:space="preserve">z </w:t>
            </w:r>
            <w:r>
              <w:rPr>
                <w:rFonts w:ascii="Arial" w:hAnsi="Arial" w:cs="Arial"/>
                <w:b/>
                <w:sz w:val="18"/>
                <w:szCs w:val="20"/>
              </w:rPr>
              <w:t>dzieci w roku szkolnym 202</w:t>
            </w:r>
            <w:r w:rsidR="00F80CB1">
              <w:rPr>
                <w:rFonts w:ascii="Arial" w:hAnsi="Arial" w:cs="Arial"/>
                <w:b/>
                <w:sz w:val="18"/>
                <w:szCs w:val="20"/>
              </w:rPr>
              <w:t>3</w:t>
            </w:r>
            <w:r>
              <w:rPr>
                <w:rFonts w:ascii="Arial" w:hAnsi="Arial" w:cs="Arial"/>
                <w:b/>
                <w:sz w:val="18"/>
                <w:szCs w:val="20"/>
              </w:rPr>
              <w:t>/202</w:t>
            </w:r>
            <w:r w:rsidR="00F80CB1">
              <w:rPr>
                <w:rFonts w:ascii="Arial" w:hAnsi="Arial" w:cs="Arial"/>
                <w:b/>
                <w:sz w:val="18"/>
                <w:szCs w:val="20"/>
              </w:rPr>
              <w:t>4</w:t>
            </w:r>
            <w:r w:rsidRPr="00FC0814">
              <w:rPr>
                <w:rFonts w:ascii="Arial" w:hAnsi="Arial" w:cs="Arial"/>
                <w:b/>
                <w:sz w:val="18"/>
                <w:szCs w:val="20"/>
              </w:rPr>
              <w:t xml:space="preserve"> do specjalnych o</w:t>
            </w:r>
            <w:r w:rsidRPr="00FC0814">
              <w:rPr>
                <w:rFonts w:ascii="Arial" w:hAnsi="Arial" w:cs="Arial" w:hint="cs"/>
                <w:b/>
                <w:sz w:val="18"/>
                <w:szCs w:val="20"/>
              </w:rPr>
              <w:t>ś</w:t>
            </w:r>
            <w:r w:rsidRPr="00FC0814">
              <w:rPr>
                <w:rFonts w:ascii="Arial" w:hAnsi="Arial" w:cs="Arial"/>
                <w:b/>
                <w:sz w:val="18"/>
                <w:szCs w:val="20"/>
              </w:rPr>
              <w:t>rodk</w:t>
            </w:r>
            <w:r w:rsidRPr="00FC0814">
              <w:rPr>
                <w:rFonts w:ascii="Arial" w:hAnsi="Arial" w:cs="Arial" w:hint="cs"/>
                <w:b/>
                <w:sz w:val="18"/>
                <w:szCs w:val="20"/>
              </w:rPr>
              <w:t>ó</w:t>
            </w:r>
            <w:r w:rsidRPr="00FC0814">
              <w:rPr>
                <w:rFonts w:ascii="Arial" w:hAnsi="Arial" w:cs="Arial"/>
                <w:b/>
                <w:sz w:val="18"/>
                <w:szCs w:val="20"/>
              </w:rPr>
              <w:t>w poza teren Gminy Krzy</w:t>
            </w:r>
            <w:r w:rsidRPr="00FC0814">
              <w:rPr>
                <w:rFonts w:ascii="Arial" w:hAnsi="Arial" w:cs="Arial" w:hint="cs"/>
                <w:b/>
                <w:sz w:val="18"/>
                <w:szCs w:val="20"/>
              </w:rPr>
              <w:t>ż</w:t>
            </w:r>
            <w:r w:rsidRPr="00FC0814">
              <w:rPr>
                <w:rFonts w:ascii="Arial" w:hAnsi="Arial" w:cs="Arial"/>
                <w:b/>
                <w:sz w:val="18"/>
                <w:szCs w:val="20"/>
              </w:rPr>
              <w:t xml:space="preserve"> Wielkopolski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– Strzelce Krajeńskie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E1383" w:rsidRPr="00731118" w:rsidRDefault="004E1383" w:rsidP="009F31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4E1383" w:rsidRDefault="00F80CB1" w:rsidP="009F31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6 278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E1383" w:rsidRPr="00731118" w:rsidRDefault="004E1383" w:rsidP="009F31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4E1383" w:rsidRPr="00731118" w:rsidTr="00714F2B">
        <w:trPr>
          <w:trHeight w:val="667"/>
        </w:trPr>
        <w:tc>
          <w:tcPr>
            <w:tcW w:w="4110" w:type="dxa"/>
            <w:shd w:val="clear" w:color="auto" w:fill="auto"/>
            <w:vAlign w:val="center"/>
          </w:tcPr>
          <w:p w:rsidR="004E1383" w:rsidRPr="00FC0814" w:rsidRDefault="004E1383" w:rsidP="009F31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Przewóz dzieci w roku szkolnym 202</w:t>
            </w:r>
            <w:r w:rsidR="00F80CB1">
              <w:rPr>
                <w:rFonts w:ascii="Arial" w:hAnsi="Arial" w:cs="Arial"/>
                <w:b/>
                <w:sz w:val="18"/>
                <w:szCs w:val="20"/>
              </w:rPr>
              <w:t>3</w:t>
            </w:r>
            <w:r>
              <w:rPr>
                <w:rFonts w:ascii="Arial" w:hAnsi="Arial" w:cs="Arial"/>
                <w:b/>
                <w:sz w:val="18"/>
                <w:szCs w:val="20"/>
              </w:rPr>
              <w:t>/202</w:t>
            </w:r>
            <w:r w:rsidR="00F80CB1">
              <w:rPr>
                <w:rFonts w:ascii="Arial" w:hAnsi="Arial" w:cs="Arial"/>
                <w:b/>
                <w:sz w:val="18"/>
                <w:szCs w:val="20"/>
              </w:rPr>
              <w:t>4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do specjalnych ośrodków poza teren Gminy Krzyż Wielkopolski - Trzcianka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E1383" w:rsidRPr="00731118" w:rsidRDefault="004E1383" w:rsidP="009F31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4E1383" w:rsidRDefault="00F80CB1" w:rsidP="009F31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33 698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E1383" w:rsidRPr="00731118" w:rsidRDefault="004E1383" w:rsidP="009F31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0735EF" w:rsidRPr="00731118" w:rsidTr="00714F2B">
        <w:trPr>
          <w:trHeight w:val="264"/>
        </w:trPr>
        <w:tc>
          <w:tcPr>
            <w:tcW w:w="6744" w:type="dxa"/>
            <w:gridSpan w:val="3"/>
            <w:shd w:val="clear" w:color="auto" w:fill="auto"/>
            <w:vAlign w:val="center"/>
          </w:tcPr>
          <w:p w:rsidR="000735EF" w:rsidRPr="00731118" w:rsidRDefault="000735EF" w:rsidP="00714F2B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731118">
              <w:rPr>
                <w:rFonts w:ascii="Arial" w:hAnsi="Arial" w:cs="Arial"/>
                <w:b/>
                <w:sz w:val="18"/>
                <w:szCs w:val="20"/>
              </w:rPr>
              <w:t>RAZEM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735EF" w:rsidRPr="00731118" w:rsidRDefault="000735EF" w:rsidP="00714F2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:rsidR="000735EF" w:rsidRDefault="000735EF" w:rsidP="000735EF">
      <w:pPr>
        <w:jc w:val="both"/>
        <w:rPr>
          <w:rFonts w:ascii="Arial" w:hAnsi="Arial" w:cs="Arial"/>
          <w:b/>
          <w:sz w:val="10"/>
          <w:szCs w:val="10"/>
        </w:rPr>
      </w:pPr>
    </w:p>
    <w:p w:rsidR="00E66860" w:rsidRDefault="00E66860" w:rsidP="000735EF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E66860" w:rsidRDefault="00E66860" w:rsidP="000735EF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0735EF" w:rsidRPr="00731118" w:rsidRDefault="000735EF" w:rsidP="000735EF">
      <w:pPr>
        <w:ind w:left="426"/>
        <w:jc w:val="both"/>
        <w:rPr>
          <w:rFonts w:ascii="Arial" w:hAnsi="Arial" w:cs="Arial"/>
          <w:sz w:val="20"/>
          <w:szCs w:val="20"/>
        </w:rPr>
      </w:pPr>
      <w:r w:rsidRPr="00731118">
        <w:rPr>
          <w:rFonts w:ascii="Arial" w:hAnsi="Arial" w:cs="Arial"/>
          <w:sz w:val="20"/>
          <w:szCs w:val="20"/>
        </w:rPr>
        <w:lastRenderedPageBreak/>
        <w:t xml:space="preserve">Oferujemy podstawienie w razie awarii pojazdu zastępczego odpowiadającego wymaganiom określonym w SWZ w czasie: </w:t>
      </w:r>
    </w:p>
    <w:p w:rsidR="000735EF" w:rsidRPr="00731118" w:rsidRDefault="000735EF" w:rsidP="000735EF">
      <w:pPr>
        <w:ind w:left="426"/>
        <w:jc w:val="both"/>
        <w:rPr>
          <w:rFonts w:ascii="Arial" w:hAnsi="Arial" w:cs="Arial"/>
          <w:sz w:val="20"/>
          <w:szCs w:val="20"/>
        </w:rPr>
      </w:pPr>
      <w:r w:rsidRPr="00731118">
        <w:rPr>
          <w:rFonts w:ascii="Arial" w:hAnsi="Arial" w:cs="Arial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731118">
        <w:rPr>
          <w:rFonts w:ascii="Arial" w:hAnsi="Arial" w:cs="Arial"/>
          <w:sz w:val="20"/>
          <w:szCs w:val="20"/>
        </w:rPr>
        <w:instrText xml:space="preserve"> FORMCHECKBOX </w:instrText>
      </w:r>
      <w:r w:rsidR="00BD4485">
        <w:rPr>
          <w:rFonts w:ascii="Arial" w:hAnsi="Arial" w:cs="Arial"/>
          <w:sz w:val="20"/>
          <w:szCs w:val="20"/>
        </w:rPr>
      </w:r>
      <w:r w:rsidR="00BD4485">
        <w:rPr>
          <w:rFonts w:ascii="Arial" w:hAnsi="Arial" w:cs="Arial"/>
          <w:sz w:val="20"/>
          <w:szCs w:val="20"/>
        </w:rPr>
        <w:fldChar w:fldCharType="separate"/>
      </w:r>
      <w:r w:rsidRPr="00731118">
        <w:rPr>
          <w:rFonts w:ascii="Arial" w:hAnsi="Arial" w:cs="Arial"/>
          <w:sz w:val="20"/>
          <w:szCs w:val="20"/>
        </w:rPr>
        <w:fldChar w:fldCharType="end"/>
      </w:r>
      <w:r w:rsidRPr="00731118">
        <w:rPr>
          <w:rFonts w:ascii="Arial" w:hAnsi="Arial" w:cs="Arial"/>
          <w:sz w:val="20"/>
          <w:szCs w:val="20"/>
        </w:rPr>
        <w:t xml:space="preserve"> </w:t>
      </w:r>
      <w:r w:rsidRPr="00731118">
        <w:rPr>
          <w:rFonts w:ascii="Arial" w:hAnsi="Arial" w:cs="Arial"/>
          <w:b/>
          <w:sz w:val="20"/>
          <w:szCs w:val="20"/>
        </w:rPr>
        <w:t>do 30 minut</w:t>
      </w:r>
    </w:p>
    <w:p w:rsidR="000735EF" w:rsidRPr="00731118" w:rsidRDefault="000735EF" w:rsidP="000735EF">
      <w:pPr>
        <w:ind w:left="426"/>
        <w:jc w:val="both"/>
        <w:rPr>
          <w:rFonts w:ascii="Arial" w:hAnsi="Arial" w:cs="Arial"/>
          <w:sz w:val="20"/>
          <w:szCs w:val="20"/>
        </w:rPr>
      </w:pPr>
      <w:r w:rsidRPr="00731118">
        <w:rPr>
          <w:rFonts w:ascii="Arial" w:hAnsi="Arial" w:cs="Arial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731118">
        <w:rPr>
          <w:rFonts w:ascii="Arial" w:hAnsi="Arial" w:cs="Arial"/>
          <w:sz w:val="20"/>
          <w:szCs w:val="20"/>
        </w:rPr>
        <w:instrText xml:space="preserve"> FORMCHECKBOX </w:instrText>
      </w:r>
      <w:r w:rsidR="00BD4485">
        <w:rPr>
          <w:rFonts w:ascii="Arial" w:hAnsi="Arial" w:cs="Arial"/>
          <w:sz w:val="20"/>
          <w:szCs w:val="20"/>
        </w:rPr>
      </w:r>
      <w:r w:rsidR="00BD4485">
        <w:rPr>
          <w:rFonts w:ascii="Arial" w:hAnsi="Arial" w:cs="Arial"/>
          <w:sz w:val="20"/>
          <w:szCs w:val="20"/>
        </w:rPr>
        <w:fldChar w:fldCharType="separate"/>
      </w:r>
      <w:r w:rsidRPr="00731118">
        <w:rPr>
          <w:rFonts w:ascii="Arial" w:hAnsi="Arial" w:cs="Arial"/>
          <w:sz w:val="20"/>
          <w:szCs w:val="20"/>
        </w:rPr>
        <w:fldChar w:fldCharType="end"/>
      </w:r>
      <w:r w:rsidRPr="00731118">
        <w:rPr>
          <w:rFonts w:ascii="Arial" w:hAnsi="Arial" w:cs="Arial"/>
          <w:sz w:val="20"/>
          <w:szCs w:val="20"/>
        </w:rPr>
        <w:t xml:space="preserve"> </w:t>
      </w:r>
      <w:r w:rsidRPr="00731118">
        <w:rPr>
          <w:rFonts w:ascii="Arial" w:hAnsi="Arial" w:cs="Arial"/>
          <w:b/>
          <w:sz w:val="20"/>
          <w:szCs w:val="20"/>
        </w:rPr>
        <w:t>30 – 45 minut</w:t>
      </w:r>
    </w:p>
    <w:p w:rsidR="000735EF" w:rsidRPr="00731118" w:rsidRDefault="000735EF" w:rsidP="000735EF">
      <w:pPr>
        <w:ind w:left="426"/>
        <w:jc w:val="both"/>
        <w:rPr>
          <w:rFonts w:ascii="Arial" w:hAnsi="Arial" w:cs="Arial"/>
          <w:sz w:val="20"/>
          <w:szCs w:val="20"/>
        </w:rPr>
      </w:pPr>
      <w:r w:rsidRPr="00731118">
        <w:rPr>
          <w:rFonts w:ascii="Arial" w:hAnsi="Arial" w:cs="Arial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731118">
        <w:rPr>
          <w:rFonts w:ascii="Arial" w:hAnsi="Arial" w:cs="Arial"/>
          <w:sz w:val="20"/>
          <w:szCs w:val="20"/>
        </w:rPr>
        <w:instrText xml:space="preserve"> FORMCHECKBOX </w:instrText>
      </w:r>
      <w:r w:rsidR="00BD4485">
        <w:rPr>
          <w:rFonts w:ascii="Arial" w:hAnsi="Arial" w:cs="Arial"/>
          <w:sz w:val="20"/>
          <w:szCs w:val="20"/>
        </w:rPr>
      </w:r>
      <w:r w:rsidR="00BD4485">
        <w:rPr>
          <w:rFonts w:ascii="Arial" w:hAnsi="Arial" w:cs="Arial"/>
          <w:sz w:val="20"/>
          <w:szCs w:val="20"/>
        </w:rPr>
        <w:fldChar w:fldCharType="separate"/>
      </w:r>
      <w:r w:rsidRPr="00731118">
        <w:rPr>
          <w:rFonts w:ascii="Arial" w:hAnsi="Arial" w:cs="Arial"/>
          <w:sz w:val="20"/>
          <w:szCs w:val="20"/>
        </w:rPr>
        <w:fldChar w:fldCharType="end"/>
      </w:r>
      <w:r w:rsidRPr="00731118">
        <w:rPr>
          <w:rFonts w:ascii="Arial" w:hAnsi="Arial" w:cs="Arial"/>
          <w:sz w:val="20"/>
          <w:szCs w:val="20"/>
        </w:rPr>
        <w:t xml:space="preserve"> </w:t>
      </w:r>
      <w:r w:rsidRPr="00731118">
        <w:rPr>
          <w:rFonts w:ascii="Arial" w:hAnsi="Arial" w:cs="Arial"/>
          <w:b/>
          <w:sz w:val="20"/>
          <w:szCs w:val="20"/>
        </w:rPr>
        <w:t>50 – 60 minut</w:t>
      </w:r>
    </w:p>
    <w:p w:rsidR="000735EF" w:rsidRPr="00731118" w:rsidRDefault="000735EF" w:rsidP="000735EF">
      <w:pPr>
        <w:ind w:left="426"/>
        <w:jc w:val="both"/>
        <w:rPr>
          <w:rFonts w:ascii="Arial" w:hAnsi="Arial" w:cs="Arial"/>
          <w:sz w:val="20"/>
          <w:szCs w:val="20"/>
        </w:rPr>
      </w:pPr>
      <w:r w:rsidRPr="00731118">
        <w:rPr>
          <w:rFonts w:ascii="Arial" w:hAnsi="Arial" w:cs="Arial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731118">
        <w:rPr>
          <w:rFonts w:ascii="Arial" w:hAnsi="Arial" w:cs="Arial"/>
          <w:sz w:val="20"/>
          <w:szCs w:val="20"/>
        </w:rPr>
        <w:instrText xml:space="preserve"> FORMCHECKBOX </w:instrText>
      </w:r>
      <w:r w:rsidR="00BD4485">
        <w:rPr>
          <w:rFonts w:ascii="Arial" w:hAnsi="Arial" w:cs="Arial"/>
          <w:sz w:val="20"/>
          <w:szCs w:val="20"/>
        </w:rPr>
      </w:r>
      <w:r w:rsidR="00BD4485">
        <w:rPr>
          <w:rFonts w:ascii="Arial" w:hAnsi="Arial" w:cs="Arial"/>
          <w:sz w:val="20"/>
          <w:szCs w:val="20"/>
        </w:rPr>
        <w:fldChar w:fldCharType="separate"/>
      </w:r>
      <w:r w:rsidRPr="00731118">
        <w:rPr>
          <w:rFonts w:ascii="Arial" w:hAnsi="Arial" w:cs="Arial"/>
          <w:sz w:val="20"/>
          <w:szCs w:val="20"/>
        </w:rPr>
        <w:fldChar w:fldCharType="end"/>
      </w:r>
      <w:r w:rsidRPr="00731118">
        <w:rPr>
          <w:rFonts w:ascii="Arial" w:hAnsi="Arial" w:cs="Arial"/>
          <w:sz w:val="20"/>
          <w:szCs w:val="20"/>
        </w:rPr>
        <w:t xml:space="preserve"> </w:t>
      </w:r>
      <w:r w:rsidRPr="00731118">
        <w:rPr>
          <w:rFonts w:ascii="Arial" w:hAnsi="Arial" w:cs="Arial"/>
          <w:b/>
          <w:sz w:val="20"/>
          <w:szCs w:val="20"/>
        </w:rPr>
        <w:t>powyżej 60 minut**</w:t>
      </w:r>
      <w:r w:rsidRPr="00731118">
        <w:rPr>
          <w:rFonts w:ascii="Arial" w:hAnsi="Arial" w:cs="Arial"/>
          <w:sz w:val="20"/>
          <w:szCs w:val="20"/>
        </w:rPr>
        <w:t xml:space="preserve"> </w:t>
      </w:r>
    </w:p>
    <w:p w:rsidR="000735EF" w:rsidRPr="00731118" w:rsidRDefault="000735EF" w:rsidP="000735EF">
      <w:pPr>
        <w:pStyle w:val="Tekstblokowy"/>
        <w:spacing w:line="276" w:lineRule="auto"/>
        <w:ind w:left="426" w:right="-2"/>
        <w:jc w:val="both"/>
        <w:rPr>
          <w:rFonts w:cs="Arial"/>
        </w:rPr>
      </w:pPr>
      <w:r w:rsidRPr="00731118">
        <w:rPr>
          <w:rFonts w:cs="Arial"/>
        </w:rPr>
        <w:t>od chwili zgłoszenia przez Zamawiającego.</w:t>
      </w:r>
    </w:p>
    <w:p w:rsidR="000735EF" w:rsidRPr="00731118" w:rsidRDefault="000735EF" w:rsidP="000735EF">
      <w:pPr>
        <w:ind w:left="426"/>
        <w:jc w:val="both"/>
        <w:rPr>
          <w:rFonts w:ascii="Arial" w:hAnsi="Arial" w:cs="Arial"/>
          <w:i/>
          <w:sz w:val="16"/>
          <w:szCs w:val="20"/>
        </w:rPr>
      </w:pPr>
      <w:r w:rsidRPr="00731118">
        <w:rPr>
          <w:rFonts w:ascii="Arial" w:hAnsi="Arial" w:cs="Arial"/>
          <w:i/>
          <w:sz w:val="16"/>
          <w:szCs w:val="20"/>
        </w:rPr>
        <w:t>(** brak zaznaczenia jednej z opcji skutkować będzie przyjęciem oświadczenia o podstawieniu w razie awarii pojazdu zastępczego w czasie powyżej 60 minut)</w:t>
      </w:r>
    </w:p>
    <w:p w:rsidR="000735EF" w:rsidRDefault="000735EF" w:rsidP="000735EF">
      <w:pPr>
        <w:pStyle w:val="Zwykytekst"/>
        <w:autoSpaceDE w:val="0"/>
        <w:autoSpaceDN w:val="0"/>
        <w:spacing w:line="276" w:lineRule="auto"/>
        <w:jc w:val="both"/>
        <w:rPr>
          <w:rFonts w:ascii="Arial" w:hAnsi="Arial" w:cs="Arial"/>
          <w:sz w:val="22"/>
          <w:lang w:val="pl-PL"/>
        </w:rPr>
      </w:pPr>
    </w:p>
    <w:p w:rsidR="004E1383" w:rsidRPr="004E1383" w:rsidRDefault="004E1383" w:rsidP="004E1383">
      <w:pPr>
        <w:pStyle w:val="Zwykytekst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lang w:val="pl-PL"/>
        </w:rPr>
      </w:pPr>
      <w:r w:rsidRPr="004E1383">
        <w:rPr>
          <w:rFonts w:ascii="Arial" w:hAnsi="Arial" w:cs="Arial"/>
          <w:b/>
        </w:rPr>
        <w:t xml:space="preserve">Część nr </w:t>
      </w:r>
      <w:r w:rsidRPr="004E1383">
        <w:rPr>
          <w:rFonts w:ascii="Arial" w:hAnsi="Arial" w:cs="Arial"/>
          <w:b/>
          <w:lang w:val="pl-PL"/>
        </w:rPr>
        <w:t>3</w:t>
      </w:r>
      <w:r w:rsidRPr="004E1383">
        <w:rPr>
          <w:rFonts w:ascii="Arial" w:hAnsi="Arial" w:cs="Arial"/>
          <w:b/>
        </w:rPr>
        <w:t xml:space="preserve"> </w:t>
      </w:r>
      <w:r w:rsidRPr="004E1383">
        <w:rPr>
          <w:rFonts w:ascii="Arial" w:hAnsi="Arial" w:cs="Arial" w:hint="cs"/>
          <w:b/>
        </w:rPr>
        <w:t>–</w:t>
      </w:r>
      <w:r w:rsidRPr="004E1383">
        <w:rPr>
          <w:rFonts w:ascii="Arial" w:hAnsi="Arial" w:cs="Arial"/>
          <w:b/>
        </w:rPr>
        <w:t xml:space="preserve"> transport dzieci niepełnosprawnych – Bydgoszcz</w:t>
      </w:r>
    </w:p>
    <w:p w:rsidR="004E1383" w:rsidRDefault="004E1383" w:rsidP="004E1383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858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418"/>
        <w:gridCol w:w="1216"/>
        <w:gridCol w:w="1842"/>
      </w:tblGrid>
      <w:tr w:rsidR="004E1383" w:rsidRPr="00731118" w:rsidTr="009F316E">
        <w:trPr>
          <w:trHeight w:val="585"/>
        </w:trPr>
        <w:tc>
          <w:tcPr>
            <w:tcW w:w="4110" w:type="dxa"/>
            <w:shd w:val="clear" w:color="auto" w:fill="D9D9D9"/>
            <w:vAlign w:val="center"/>
          </w:tcPr>
          <w:p w:rsidR="004E1383" w:rsidRPr="00731118" w:rsidRDefault="004E1383" w:rsidP="009F31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31118">
              <w:rPr>
                <w:rFonts w:ascii="Arial" w:hAnsi="Arial" w:cs="Arial"/>
                <w:b/>
                <w:sz w:val="16"/>
                <w:szCs w:val="18"/>
              </w:rPr>
              <w:t>Nazwa usługi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4E1383" w:rsidRPr="00731118" w:rsidRDefault="004E1383" w:rsidP="009F31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31118">
              <w:rPr>
                <w:rFonts w:ascii="Arial" w:hAnsi="Arial" w:cs="Arial"/>
                <w:b/>
                <w:sz w:val="16"/>
                <w:szCs w:val="18"/>
              </w:rPr>
              <w:t xml:space="preserve">Cena za </w:t>
            </w:r>
            <w:r>
              <w:rPr>
                <w:rFonts w:ascii="Arial" w:hAnsi="Arial" w:cs="Arial"/>
                <w:b/>
                <w:sz w:val="16"/>
                <w:szCs w:val="18"/>
              </w:rPr>
              <w:br/>
              <w:t xml:space="preserve">1 km </w:t>
            </w:r>
            <w:r w:rsidRPr="00731118">
              <w:rPr>
                <w:rFonts w:ascii="Arial" w:hAnsi="Arial" w:cs="Arial"/>
                <w:b/>
                <w:sz w:val="16"/>
                <w:szCs w:val="18"/>
              </w:rPr>
              <w:t>w PLN (brutto)</w:t>
            </w:r>
            <w:r w:rsidRPr="00731118">
              <w:rPr>
                <w:rStyle w:val="Odwoanieprzypisudolnego"/>
                <w:rFonts w:ascii="Arial" w:hAnsi="Arial" w:cs="Arial"/>
                <w:b/>
                <w:sz w:val="16"/>
                <w:szCs w:val="18"/>
              </w:rPr>
              <w:footnoteReference w:id="3"/>
            </w:r>
          </w:p>
        </w:tc>
        <w:tc>
          <w:tcPr>
            <w:tcW w:w="1216" w:type="dxa"/>
            <w:shd w:val="clear" w:color="auto" w:fill="D9D9D9"/>
            <w:vAlign w:val="center"/>
          </w:tcPr>
          <w:p w:rsidR="004E1383" w:rsidRPr="00731118" w:rsidRDefault="004E1383" w:rsidP="009F31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31118">
              <w:rPr>
                <w:rFonts w:ascii="Arial" w:hAnsi="Arial" w:cs="Arial"/>
                <w:b/>
                <w:sz w:val="16"/>
                <w:szCs w:val="18"/>
              </w:rPr>
              <w:t>ilość kilometrów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4E1383" w:rsidRPr="00731118" w:rsidRDefault="004E1383" w:rsidP="009F316E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731118">
              <w:rPr>
                <w:rFonts w:ascii="Arial" w:hAnsi="Arial" w:cs="Arial"/>
                <w:b/>
                <w:sz w:val="16"/>
                <w:szCs w:val="18"/>
              </w:rPr>
              <w:t xml:space="preserve">Cena za całość zamówienia </w:t>
            </w:r>
            <w:r w:rsidRPr="00731118">
              <w:rPr>
                <w:rFonts w:ascii="Arial" w:hAnsi="Arial" w:cs="Arial"/>
                <w:b/>
                <w:sz w:val="16"/>
                <w:szCs w:val="18"/>
              </w:rPr>
              <w:br/>
              <w:t>w PLN (brutto)</w:t>
            </w:r>
          </w:p>
        </w:tc>
      </w:tr>
      <w:tr w:rsidR="004E1383" w:rsidRPr="00731118" w:rsidTr="009F316E">
        <w:trPr>
          <w:trHeight w:val="155"/>
        </w:trPr>
        <w:tc>
          <w:tcPr>
            <w:tcW w:w="4110" w:type="dxa"/>
            <w:shd w:val="clear" w:color="auto" w:fill="D9D9D9"/>
          </w:tcPr>
          <w:p w:rsidR="004E1383" w:rsidRPr="00731118" w:rsidRDefault="004E1383" w:rsidP="009F316E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31118">
              <w:rPr>
                <w:rFonts w:ascii="Arial" w:hAnsi="Arial" w:cs="Arial"/>
                <w:b/>
                <w:sz w:val="16"/>
                <w:szCs w:val="20"/>
              </w:rPr>
              <w:t>1</w:t>
            </w:r>
          </w:p>
        </w:tc>
        <w:tc>
          <w:tcPr>
            <w:tcW w:w="1418" w:type="dxa"/>
            <w:shd w:val="clear" w:color="auto" w:fill="D9D9D9"/>
          </w:tcPr>
          <w:p w:rsidR="004E1383" w:rsidRPr="00731118" w:rsidRDefault="004E1383" w:rsidP="009F316E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731118">
              <w:rPr>
                <w:rFonts w:ascii="Arial" w:hAnsi="Arial" w:cs="Arial"/>
                <w:b/>
                <w:sz w:val="16"/>
                <w:szCs w:val="20"/>
              </w:rPr>
              <w:t>2</w:t>
            </w:r>
          </w:p>
        </w:tc>
        <w:tc>
          <w:tcPr>
            <w:tcW w:w="1216" w:type="dxa"/>
            <w:shd w:val="clear" w:color="auto" w:fill="D9D9D9"/>
          </w:tcPr>
          <w:p w:rsidR="004E1383" w:rsidRPr="00731118" w:rsidRDefault="004E1383" w:rsidP="009F316E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3</w:t>
            </w:r>
          </w:p>
        </w:tc>
        <w:tc>
          <w:tcPr>
            <w:tcW w:w="1842" w:type="dxa"/>
            <w:shd w:val="clear" w:color="auto" w:fill="D9D9D9"/>
          </w:tcPr>
          <w:p w:rsidR="004E1383" w:rsidRPr="00731118" w:rsidRDefault="004E1383" w:rsidP="009F316E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4</w:t>
            </w:r>
            <w:r w:rsidRPr="00731118">
              <w:rPr>
                <w:rFonts w:ascii="Arial" w:hAnsi="Arial" w:cs="Arial"/>
                <w:b/>
                <w:sz w:val="16"/>
                <w:szCs w:val="20"/>
              </w:rPr>
              <w:t xml:space="preserve"> = 2 x 3</w:t>
            </w:r>
          </w:p>
        </w:tc>
      </w:tr>
      <w:tr w:rsidR="004E1383" w:rsidRPr="00731118" w:rsidTr="009F316E">
        <w:trPr>
          <w:trHeight w:val="667"/>
        </w:trPr>
        <w:tc>
          <w:tcPr>
            <w:tcW w:w="4110" w:type="dxa"/>
            <w:shd w:val="clear" w:color="auto" w:fill="auto"/>
            <w:vAlign w:val="center"/>
          </w:tcPr>
          <w:p w:rsidR="004E1383" w:rsidRPr="00731118" w:rsidRDefault="004E1383" w:rsidP="009F31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FC0814">
              <w:rPr>
                <w:rFonts w:ascii="Arial" w:hAnsi="Arial" w:cs="Arial"/>
                <w:b/>
                <w:sz w:val="18"/>
                <w:szCs w:val="20"/>
              </w:rPr>
              <w:t>Przew</w:t>
            </w:r>
            <w:r w:rsidRPr="00FC0814">
              <w:rPr>
                <w:rFonts w:ascii="Arial" w:hAnsi="Arial" w:cs="Arial" w:hint="cs"/>
                <w:b/>
                <w:sz w:val="18"/>
                <w:szCs w:val="20"/>
              </w:rPr>
              <w:t>ó</w:t>
            </w:r>
            <w:r w:rsidRPr="00FC0814">
              <w:rPr>
                <w:rFonts w:ascii="Arial" w:hAnsi="Arial" w:cs="Arial"/>
                <w:b/>
                <w:sz w:val="18"/>
                <w:szCs w:val="20"/>
              </w:rPr>
              <w:t>z dz</w:t>
            </w:r>
            <w:r>
              <w:rPr>
                <w:rFonts w:ascii="Arial" w:hAnsi="Arial" w:cs="Arial"/>
                <w:b/>
                <w:sz w:val="18"/>
                <w:szCs w:val="20"/>
              </w:rPr>
              <w:t>ieci w roku szkolnym 202</w:t>
            </w:r>
            <w:r w:rsidR="00F80CB1">
              <w:rPr>
                <w:rFonts w:ascii="Arial" w:hAnsi="Arial" w:cs="Arial"/>
                <w:b/>
                <w:sz w:val="18"/>
                <w:szCs w:val="20"/>
              </w:rPr>
              <w:t>3</w:t>
            </w:r>
            <w:r>
              <w:rPr>
                <w:rFonts w:ascii="Arial" w:hAnsi="Arial" w:cs="Arial"/>
                <w:b/>
                <w:sz w:val="18"/>
                <w:szCs w:val="20"/>
              </w:rPr>
              <w:t>/202</w:t>
            </w:r>
            <w:r w:rsidR="00F80CB1">
              <w:rPr>
                <w:rFonts w:ascii="Arial" w:hAnsi="Arial" w:cs="Arial"/>
                <w:b/>
                <w:sz w:val="18"/>
                <w:szCs w:val="20"/>
              </w:rPr>
              <w:t>4</w:t>
            </w:r>
            <w:r w:rsidRPr="00FC0814">
              <w:rPr>
                <w:rFonts w:ascii="Arial" w:hAnsi="Arial" w:cs="Arial"/>
                <w:b/>
                <w:sz w:val="18"/>
                <w:szCs w:val="20"/>
              </w:rPr>
              <w:t xml:space="preserve"> do specjalnych o</w:t>
            </w:r>
            <w:r w:rsidRPr="00FC0814">
              <w:rPr>
                <w:rFonts w:ascii="Arial" w:hAnsi="Arial" w:cs="Arial" w:hint="cs"/>
                <w:b/>
                <w:sz w:val="18"/>
                <w:szCs w:val="20"/>
              </w:rPr>
              <w:t>ś</w:t>
            </w:r>
            <w:r w:rsidRPr="00FC0814">
              <w:rPr>
                <w:rFonts w:ascii="Arial" w:hAnsi="Arial" w:cs="Arial"/>
                <w:b/>
                <w:sz w:val="18"/>
                <w:szCs w:val="20"/>
              </w:rPr>
              <w:t>rodk</w:t>
            </w:r>
            <w:r w:rsidRPr="00FC0814">
              <w:rPr>
                <w:rFonts w:ascii="Arial" w:hAnsi="Arial" w:cs="Arial" w:hint="cs"/>
                <w:b/>
                <w:sz w:val="18"/>
                <w:szCs w:val="20"/>
              </w:rPr>
              <w:t>ó</w:t>
            </w:r>
            <w:r w:rsidRPr="00FC0814">
              <w:rPr>
                <w:rFonts w:ascii="Arial" w:hAnsi="Arial" w:cs="Arial"/>
                <w:b/>
                <w:sz w:val="18"/>
                <w:szCs w:val="20"/>
              </w:rPr>
              <w:t>w poza teren Gminy Krzy</w:t>
            </w:r>
            <w:r w:rsidRPr="00FC0814">
              <w:rPr>
                <w:rFonts w:ascii="Arial" w:hAnsi="Arial" w:cs="Arial" w:hint="cs"/>
                <w:b/>
                <w:sz w:val="18"/>
                <w:szCs w:val="20"/>
              </w:rPr>
              <w:t>ż</w:t>
            </w:r>
            <w:r w:rsidRPr="00FC0814">
              <w:rPr>
                <w:rFonts w:ascii="Arial" w:hAnsi="Arial" w:cs="Arial"/>
                <w:b/>
                <w:sz w:val="18"/>
                <w:szCs w:val="20"/>
              </w:rPr>
              <w:t xml:space="preserve"> Wielkopolski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– Bydgoszcz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E1383" w:rsidRPr="00731118" w:rsidRDefault="004E1383" w:rsidP="009F31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</w:tcPr>
          <w:p w:rsidR="004E1383" w:rsidRPr="00731118" w:rsidRDefault="00F80CB1" w:rsidP="009F31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26 488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E1383" w:rsidRPr="00731118" w:rsidRDefault="004E1383" w:rsidP="009F316E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:rsidR="004E1383" w:rsidRDefault="004E1383" w:rsidP="004E1383">
      <w:pPr>
        <w:jc w:val="both"/>
        <w:rPr>
          <w:rFonts w:ascii="Arial" w:hAnsi="Arial" w:cs="Arial"/>
          <w:b/>
          <w:sz w:val="10"/>
          <w:szCs w:val="10"/>
        </w:rPr>
      </w:pPr>
    </w:p>
    <w:p w:rsidR="004E1383" w:rsidRPr="00731118" w:rsidRDefault="004E1383" w:rsidP="004E1383">
      <w:pPr>
        <w:ind w:left="426"/>
        <w:jc w:val="both"/>
        <w:rPr>
          <w:rFonts w:ascii="Arial" w:hAnsi="Arial" w:cs="Arial"/>
          <w:sz w:val="20"/>
          <w:szCs w:val="20"/>
        </w:rPr>
      </w:pPr>
      <w:r w:rsidRPr="00731118">
        <w:rPr>
          <w:rFonts w:ascii="Arial" w:hAnsi="Arial" w:cs="Arial"/>
          <w:sz w:val="20"/>
          <w:szCs w:val="20"/>
        </w:rPr>
        <w:t xml:space="preserve">Oferujemy podstawienie w razie awarii pojazdu zastępczego odpowiadającego wymaganiom określonym w SWZ w czasie: </w:t>
      </w:r>
    </w:p>
    <w:p w:rsidR="004E1383" w:rsidRPr="00731118" w:rsidRDefault="004E1383" w:rsidP="004E1383">
      <w:pPr>
        <w:ind w:left="426"/>
        <w:jc w:val="both"/>
        <w:rPr>
          <w:rFonts w:ascii="Arial" w:hAnsi="Arial" w:cs="Arial"/>
          <w:sz w:val="20"/>
          <w:szCs w:val="20"/>
        </w:rPr>
      </w:pPr>
      <w:r w:rsidRPr="00731118">
        <w:rPr>
          <w:rFonts w:ascii="Arial" w:hAnsi="Arial" w:cs="Arial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731118">
        <w:rPr>
          <w:rFonts w:ascii="Arial" w:hAnsi="Arial" w:cs="Arial"/>
          <w:sz w:val="20"/>
          <w:szCs w:val="20"/>
        </w:rPr>
        <w:instrText xml:space="preserve"> FORMCHECKBOX </w:instrText>
      </w:r>
      <w:r w:rsidR="00BD4485">
        <w:rPr>
          <w:rFonts w:ascii="Arial" w:hAnsi="Arial" w:cs="Arial"/>
          <w:sz w:val="20"/>
          <w:szCs w:val="20"/>
        </w:rPr>
      </w:r>
      <w:r w:rsidR="00BD4485">
        <w:rPr>
          <w:rFonts w:ascii="Arial" w:hAnsi="Arial" w:cs="Arial"/>
          <w:sz w:val="20"/>
          <w:szCs w:val="20"/>
        </w:rPr>
        <w:fldChar w:fldCharType="separate"/>
      </w:r>
      <w:r w:rsidRPr="00731118">
        <w:rPr>
          <w:rFonts w:ascii="Arial" w:hAnsi="Arial" w:cs="Arial"/>
          <w:sz w:val="20"/>
          <w:szCs w:val="20"/>
        </w:rPr>
        <w:fldChar w:fldCharType="end"/>
      </w:r>
      <w:r w:rsidRPr="00731118">
        <w:rPr>
          <w:rFonts w:ascii="Arial" w:hAnsi="Arial" w:cs="Arial"/>
          <w:sz w:val="20"/>
          <w:szCs w:val="20"/>
        </w:rPr>
        <w:t xml:space="preserve"> </w:t>
      </w:r>
      <w:r w:rsidRPr="00731118">
        <w:rPr>
          <w:rFonts w:ascii="Arial" w:hAnsi="Arial" w:cs="Arial"/>
          <w:b/>
          <w:sz w:val="20"/>
          <w:szCs w:val="20"/>
        </w:rPr>
        <w:t>do 30 minut</w:t>
      </w:r>
    </w:p>
    <w:p w:rsidR="004E1383" w:rsidRPr="00731118" w:rsidRDefault="004E1383" w:rsidP="004E1383">
      <w:pPr>
        <w:ind w:left="426"/>
        <w:jc w:val="both"/>
        <w:rPr>
          <w:rFonts w:ascii="Arial" w:hAnsi="Arial" w:cs="Arial"/>
          <w:sz w:val="20"/>
          <w:szCs w:val="20"/>
        </w:rPr>
      </w:pPr>
      <w:r w:rsidRPr="00731118">
        <w:rPr>
          <w:rFonts w:ascii="Arial" w:hAnsi="Arial" w:cs="Arial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731118">
        <w:rPr>
          <w:rFonts w:ascii="Arial" w:hAnsi="Arial" w:cs="Arial"/>
          <w:sz w:val="20"/>
          <w:szCs w:val="20"/>
        </w:rPr>
        <w:instrText xml:space="preserve"> FORMCHECKBOX </w:instrText>
      </w:r>
      <w:r w:rsidR="00BD4485">
        <w:rPr>
          <w:rFonts w:ascii="Arial" w:hAnsi="Arial" w:cs="Arial"/>
          <w:sz w:val="20"/>
          <w:szCs w:val="20"/>
        </w:rPr>
      </w:r>
      <w:r w:rsidR="00BD4485">
        <w:rPr>
          <w:rFonts w:ascii="Arial" w:hAnsi="Arial" w:cs="Arial"/>
          <w:sz w:val="20"/>
          <w:szCs w:val="20"/>
        </w:rPr>
        <w:fldChar w:fldCharType="separate"/>
      </w:r>
      <w:r w:rsidRPr="00731118">
        <w:rPr>
          <w:rFonts w:ascii="Arial" w:hAnsi="Arial" w:cs="Arial"/>
          <w:sz w:val="20"/>
          <w:szCs w:val="20"/>
        </w:rPr>
        <w:fldChar w:fldCharType="end"/>
      </w:r>
      <w:r w:rsidRPr="00731118">
        <w:rPr>
          <w:rFonts w:ascii="Arial" w:hAnsi="Arial" w:cs="Arial"/>
          <w:sz w:val="20"/>
          <w:szCs w:val="20"/>
        </w:rPr>
        <w:t xml:space="preserve"> </w:t>
      </w:r>
      <w:r w:rsidRPr="00731118">
        <w:rPr>
          <w:rFonts w:ascii="Arial" w:hAnsi="Arial" w:cs="Arial"/>
          <w:b/>
          <w:sz w:val="20"/>
          <w:szCs w:val="20"/>
        </w:rPr>
        <w:t>30 – 45 minut</w:t>
      </w:r>
    </w:p>
    <w:p w:rsidR="004E1383" w:rsidRPr="00731118" w:rsidRDefault="004E1383" w:rsidP="004E1383">
      <w:pPr>
        <w:ind w:left="426"/>
        <w:jc w:val="both"/>
        <w:rPr>
          <w:rFonts w:ascii="Arial" w:hAnsi="Arial" w:cs="Arial"/>
          <w:sz w:val="20"/>
          <w:szCs w:val="20"/>
        </w:rPr>
      </w:pPr>
      <w:r w:rsidRPr="00731118">
        <w:rPr>
          <w:rFonts w:ascii="Arial" w:hAnsi="Arial" w:cs="Arial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731118">
        <w:rPr>
          <w:rFonts w:ascii="Arial" w:hAnsi="Arial" w:cs="Arial"/>
          <w:sz w:val="20"/>
          <w:szCs w:val="20"/>
        </w:rPr>
        <w:instrText xml:space="preserve"> FORMCHECKBOX </w:instrText>
      </w:r>
      <w:r w:rsidR="00BD4485">
        <w:rPr>
          <w:rFonts w:ascii="Arial" w:hAnsi="Arial" w:cs="Arial"/>
          <w:sz w:val="20"/>
          <w:szCs w:val="20"/>
        </w:rPr>
      </w:r>
      <w:r w:rsidR="00BD4485">
        <w:rPr>
          <w:rFonts w:ascii="Arial" w:hAnsi="Arial" w:cs="Arial"/>
          <w:sz w:val="20"/>
          <w:szCs w:val="20"/>
        </w:rPr>
        <w:fldChar w:fldCharType="separate"/>
      </w:r>
      <w:r w:rsidRPr="00731118">
        <w:rPr>
          <w:rFonts w:ascii="Arial" w:hAnsi="Arial" w:cs="Arial"/>
          <w:sz w:val="20"/>
          <w:szCs w:val="20"/>
        </w:rPr>
        <w:fldChar w:fldCharType="end"/>
      </w:r>
      <w:r w:rsidRPr="00731118">
        <w:rPr>
          <w:rFonts w:ascii="Arial" w:hAnsi="Arial" w:cs="Arial"/>
          <w:sz w:val="20"/>
          <w:szCs w:val="20"/>
        </w:rPr>
        <w:t xml:space="preserve"> </w:t>
      </w:r>
      <w:r w:rsidRPr="00731118">
        <w:rPr>
          <w:rFonts w:ascii="Arial" w:hAnsi="Arial" w:cs="Arial"/>
          <w:b/>
          <w:sz w:val="20"/>
          <w:szCs w:val="20"/>
        </w:rPr>
        <w:t>50 – 60 minut</w:t>
      </w:r>
    </w:p>
    <w:p w:rsidR="004E1383" w:rsidRPr="00731118" w:rsidRDefault="004E1383" w:rsidP="004E1383">
      <w:pPr>
        <w:ind w:left="426"/>
        <w:jc w:val="both"/>
        <w:rPr>
          <w:rFonts w:ascii="Arial" w:hAnsi="Arial" w:cs="Arial"/>
          <w:sz w:val="20"/>
          <w:szCs w:val="20"/>
        </w:rPr>
      </w:pPr>
      <w:r w:rsidRPr="00731118">
        <w:rPr>
          <w:rFonts w:ascii="Arial" w:hAnsi="Arial" w:cs="Arial"/>
          <w:sz w:val="20"/>
          <w:szCs w:val="20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731118">
        <w:rPr>
          <w:rFonts w:ascii="Arial" w:hAnsi="Arial" w:cs="Arial"/>
          <w:sz w:val="20"/>
          <w:szCs w:val="20"/>
        </w:rPr>
        <w:instrText xml:space="preserve"> FORMCHECKBOX </w:instrText>
      </w:r>
      <w:r w:rsidR="00BD4485">
        <w:rPr>
          <w:rFonts w:ascii="Arial" w:hAnsi="Arial" w:cs="Arial"/>
          <w:sz w:val="20"/>
          <w:szCs w:val="20"/>
        </w:rPr>
      </w:r>
      <w:r w:rsidR="00BD4485">
        <w:rPr>
          <w:rFonts w:ascii="Arial" w:hAnsi="Arial" w:cs="Arial"/>
          <w:sz w:val="20"/>
          <w:szCs w:val="20"/>
        </w:rPr>
        <w:fldChar w:fldCharType="separate"/>
      </w:r>
      <w:r w:rsidRPr="00731118">
        <w:rPr>
          <w:rFonts w:ascii="Arial" w:hAnsi="Arial" w:cs="Arial"/>
          <w:sz w:val="20"/>
          <w:szCs w:val="20"/>
        </w:rPr>
        <w:fldChar w:fldCharType="end"/>
      </w:r>
      <w:r w:rsidRPr="00731118">
        <w:rPr>
          <w:rFonts w:ascii="Arial" w:hAnsi="Arial" w:cs="Arial"/>
          <w:sz w:val="20"/>
          <w:szCs w:val="20"/>
        </w:rPr>
        <w:t xml:space="preserve"> </w:t>
      </w:r>
      <w:r w:rsidRPr="00731118">
        <w:rPr>
          <w:rFonts w:ascii="Arial" w:hAnsi="Arial" w:cs="Arial"/>
          <w:b/>
          <w:sz w:val="20"/>
          <w:szCs w:val="20"/>
        </w:rPr>
        <w:t>powyżej 60 minut**</w:t>
      </w:r>
      <w:r w:rsidRPr="00731118">
        <w:rPr>
          <w:rFonts w:ascii="Arial" w:hAnsi="Arial" w:cs="Arial"/>
          <w:sz w:val="20"/>
          <w:szCs w:val="20"/>
        </w:rPr>
        <w:t xml:space="preserve"> </w:t>
      </w:r>
    </w:p>
    <w:p w:rsidR="004E1383" w:rsidRPr="00731118" w:rsidRDefault="004E1383" w:rsidP="004E1383">
      <w:pPr>
        <w:pStyle w:val="Tekstblokowy"/>
        <w:spacing w:line="276" w:lineRule="auto"/>
        <w:ind w:left="426" w:right="-2"/>
        <w:jc w:val="both"/>
        <w:rPr>
          <w:rFonts w:cs="Arial"/>
        </w:rPr>
      </w:pPr>
      <w:r w:rsidRPr="00731118">
        <w:rPr>
          <w:rFonts w:cs="Arial"/>
        </w:rPr>
        <w:t>od chwili zgłoszenia przez Zamawiającego.</w:t>
      </w:r>
    </w:p>
    <w:p w:rsidR="004E1383" w:rsidRPr="00731118" w:rsidRDefault="004E1383" w:rsidP="004E1383">
      <w:pPr>
        <w:ind w:left="426"/>
        <w:jc w:val="both"/>
        <w:rPr>
          <w:rFonts w:ascii="Arial" w:hAnsi="Arial" w:cs="Arial"/>
          <w:i/>
          <w:sz w:val="16"/>
          <w:szCs w:val="20"/>
        </w:rPr>
      </w:pPr>
      <w:r w:rsidRPr="00731118">
        <w:rPr>
          <w:rFonts w:ascii="Arial" w:hAnsi="Arial" w:cs="Arial"/>
          <w:i/>
          <w:sz w:val="16"/>
          <w:szCs w:val="20"/>
        </w:rPr>
        <w:t>(** brak zaznaczenia jednej z opcji skutkować będzie przyjęciem oświadczenia o podstawieniu w razie awarii pojazdu zastępczego w czasie powyżej 60 minut)</w:t>
      </w:r>
    </w:p>
    <w:p w:rsidR="00083447" w:rsidRDefault="00083447" w:rsidP="003A104B">
      <w:pPr>
        <w:pStyle w:val="Akapitzlist"/>
        <w:rPr>
          <w:rFonts w:ascii="Arial" w:hAnsi="Arial" w:cs="Arial"/>
          <w:bCs/>
          <w:sz w:val="14"/>
          <w:szCs w:val="22"/>
        </w:rPr>
      </w:pPr>
    </w:p>
    <w:p w:rsidR="00083447" w:rsidRDefault="00083447" w:rsidP="003A104B">
      <w:pPr>
        <w:pStyle w:val="Akapitzlist"/>
        <w:rPr>
          <w:rFonts w:ascii="Arial" w:hAnsi="Arial" w:cs="Arial"/>
          <w:bCs/>
          <w:sz w:val="14"/>
          <w:szCs w:val="22"/>
        </w:rPr>
      </w:pPr>
    </w:p>
    <w:p w:rsidR="00E66860" w:rsidRPr="005A72F2" w:rsidRDefault="00E66860" w:rsidP="00E668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5A72F2">
        <w:rPr>
          <w:rFonts w:ascii="Arial" w:hAnsi="Arial" w:cs="Arial"/>
          <w:b/>
          <w:caps/>
          <w:color w:val="000000"/>
          <w:sz w:val="22"/>
          <w:szCs w:val="22"/>
        </w:rPr>
        <w:t>OŚWIADCZAMY</w:t>
      </w:r>
      <w:r w:rsidRPr="005A72F2">
        <w:rPr>
          <w:rFonts w:ascii="Arial" w:hAnsi="Arial" w:cs="Arial"/>
          <w:b/>
          <w:bCs/>
          <w:color w:val="000000"/>
          <w:sz w:val="22"/>
          <w:szCs w:val="22"/>
        </w:rPr>
        <w:t xml:space="preserve">, </w:t>
      </w:r>
      <w:r w:rsidRPr="005A72F2">
        <w:rPr>
          <w:rFonts w:ascii="Arial" w:hAnsi="Arial" w:cs="Arial"/>
          <w:bCs/>
          <w:color w:val="000000"/>
          <w:sz w:val="22"/>
          <w:szCs w:val="22"/>
        </w:rPr>
        <w:t xml:space="preserve">że jesteśmy związani ofertą </w:t>
      </w:r>
      <w:r w:rsidRPr="005A72F2">
        <w:rPr>
          <w:rFonts w:ascii="Arial" w:hAnsi="Arial" w:cs="Arial"/>
          <w:bCs/>
          <w:color w:val="000000"/>
          <w:sz w:val="22"/>
          <w:szCs w:val="22"/>
          <w:lang w:val="pl-PL"/>
        </w:rPr>
        <w:t>do upływy terminu wskazanego w SWZ</w:t>
      </w:r>
      <w:r w:rsidRPr="005A72F2"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E66860" w:rsidRPr="0059209E" w:rsidRDefault="00E66860" w:rsidP="00E668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59209E">
        <w:rPr>
          <w:rFonts w:ascii="Arial" w:hAnsi="Arial" w:cs="Arial"/>
          <w:b/>
          <w:bCs/>
          <w:sz w:val="22"/>
          <w:szCs w:val="22"/>
        </w:rPr>
        <w:t>OSOBĄ</w:t>
      </w:r>
      <w:r w:rsidRPr="0059209E">
        <w:rPr>
          <w:rFonts w:ascii="Arial" w:hAnsi="Arial" w:cs="Arial"/>
          <w:b/>
          <w:sz w:val="22"/>
          <w:szCs w:val="22"/>
        </w:rPr>
        <w:t xml:space="preserve"> </w:t>
      </w:r>
      <w:r w:rsidRPr="0059209E">
        <w:rPr>
          <w:rFonts w:ascii="Arial" w:hAnsi="Arial" w:cs="Arial"/>
          <w:sz w:val="22"/>
          <w:szCs w:val="22"/>
        </w:rPr>
        <w:t>upoważnioną do kontaktów w sprawie oferty jest:</w:t>
      </w:r>
    </w:p>
    <w:p w:rsidR="00E66860" w:rsidRPr="0059209E" w:rsidRDefault="00E66860" w:rsidP="00E66860">
      <w:pPr>
        <w:pStyle w:val="Zwykytekst"/>
        <w:autoSpaceDE w:val="0"/>
        <w:autoSpaceDN w:val="0"/>
        <w:spacing w:line="276" w:lineRule="auto"/>
        <w:ind w:left="426"/>
        <w:rPr>
          <w:rFonts w:ascii="Arial" w:hAnsi="Arial" w:cs="Arial"/>
          <w:b/>
          <w:sz w:val="22"/>
          <w:szCs w:val="22"/>
          <w:lang w:val="pl-PL"/>
        </w:rPr>
      </w:pPr>
      <w:r w:rsidRPr="0059209E">
        <w:rPr>
          <w:rFonts w:ascii="Arial" w:hAnsi="Arial" w:cs="Arial"/>
          <w:sz w:val="22"/>
          <w:szCs w:val="22"/>
        </w:rPr>
        <w:t>…………………………</w:t>
      </w:r>
      <w:r w:rsidRPr="0059209E">
        <w:rPr>
          <w:rFonts w:ascii="Arial" w:hAnsi="Arial" w:cs="Arial"/>
          <w:sz w:val="22"/>
          <w:szCs w:val="22"/>
          <w:lang w:val="pl-PL"/>
        </w:rPr>
        <w:t xml:space="preserve">………………………… tel. </w:t>
      </w:r>
      <w:r w:rsidRPr="0059209E">
        <w:rPr>
          <w:rFonts w:ascii="Arial" w:hAnsi="Arial" w:cs="Arial"/>
          <w:sz w:val="22"/>
          <w:szCs w:val="22"/>
        </w:rPr>
        <w:t>…………………………</w:t>
      </w:r>
      <w:r w:rsidRPr="0059209E">
        <w:rPr>
          <w:rFonts w:ascii="Arial" w:hAnsi="Arial" w:cs="Arial"/>
          <w:sz w:val="22"/>
          <w:szCs w:val="22"/>
          <w:lang w:val="pl-PL"/>
        </w:rPr>
        <w:t>……………</w:t>
      </w:r>
    </w:p>
    <w:p w:rsidR="003A104B" w:rsidRPr="003A104B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</w:rPr>
      </w:pPr>
      <w:r w:rsidRPr="003A104B">
        <w:rPr>
          <w:rFonts w:ascii="Arial" w:hAnsi="Arial" w:cs="Arial"/>
          <w:b/>
          <w:caps/>
          <w:sz w:val="22"/>
        </w:rPr>
        <w:t>Informujemy</w:t>
      </w:r>
      <w:r w:rsidRPr="003A104B">
        <w:rPr>
          <w:rFonts w:ascii="Arial" w:hAnsi="Arial" w:cs="Arial"/>
          <w:color w:val="000000"/>
          <w:sz w:val="22"/>
        </w:rPr>
        <w:t xml:space="preserve">, że wybór oferty będzie prowadził do powstania u Zamawiającego obowiązku podatkowego </w:t>
      </w:r>
      <w:r w:rsidR="003E74AC">
        <w:rPr>
          <w:rFonts w:ascii="Arial" w:hAnsi="Arial" w:cs="Arial"/>
          <w:color w:val="000000"/>
          <w:sz w:val="22"/>
          <w:lang w:val="pl-PL"/>
        </w:rPr>
        <w:t>*</w:t>
      </w:r>
      <w:r w:rsidRPr="003A104B">
        <w:rPr>
          <w:rFonts w:ascii="Arial" w:hAnsi="Arial" w:cs="Arial"/>
          <w:i/>
          <w:color w:val="000000"/>
          <w:sz w:val="22"/>
        </w:rPr>
        <w:t xml:space="preserve">Tabelę </w:t>
      </w:r>
      <w:r w:rsidRPr="003A104B">
        <w:rPr>
          <w:rFonts w:ascii="Arial" w:hAnsi="Arial" w:cs="Arial"/>
          <w:b/>
          <w:i/>
          <w:color w:val="000000"/>
          <w:sz w:val="22"/>
        </w:rPr>
        <w:t>wypełniają wyłącznie Wykonawcy</w:t>
      </w:r>
      <w:r w:rsidRPr="003A104B">
        <w:rPr>
          <w:rFonts w:ascii="Arial" w:hAnsi="Arial" w:cs="Arial"/>
          <w:i/>
          <w:color w:val="000000"/>
          <w:sz w:val="22"/>
        </w:rPr>
        <w:t>, których wybór oferty prowadziłby</w:t>
      </w:r>
      <w:r w:rsidRPr="003A104B">
        <w:rPr>
          <w:rFonts w:ascii="Arial" w:hAnsi="Arial" w:cs="Arial"/>
          <w:i/>
          <w:color w:val="000000"/>
          <w:sz w:val="22"/>
          <w:lang w:val="pl-PL"/>
        </w:rPr>
        <w:t xml:space="preserve"> </w:t>
      </w:r>
      <w:r w:rsidRPr="003A104B">
        <w:rPr>
          <w:rFonts w:ascii="Arial" w:hAnsi="Arial" w:cs="Arial"/>
          <w:i/>
          <w:color w:val="000000"/>
          <w:sz w:val="22"/>
        </w:rPr>
        <w:t xml:space="preserve">u Zamawiającego do powstania obowiązku podatkowego, tj. kiedy zgodnie z przepisami ustawy 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692"/>
        <w:gridCol w:w="2834"/>
      </w:tblGrid>
      <w:tr w:rsidR="003A104B" w:rsidRPr="003A104B" w:rsidTr="00D96A50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A104B" w:rsidRPr="003A104B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3A104B">
              <w:rPr>
                <w:rFonts w:ascii="Arial" w:hAnsi="Arial" w:cs="Arial"/>
                <w:sz w:val="16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A104B" w:rsidRPr="003A104B" w:rsidRDefault="003A104B" w:rsidP="00D96A50">
            <w:pPr>
              <w:pStyle w:val="divpoint"/>
              <w:spacing w:line="276" w:lineRule="auto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3A104B">
              <w:rPr>
                <w:rFonts w:ascii="Arial" w:hAnsi="Arial" w:cs="Arial"/>
                <w:sz w:val="16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A104B" w:rsidRPr="003A104B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3A104B">
              <w:rPr>
                <w:rFonts w:ascii="Arial" w:hAnsi="Arial" w:cs="Arial"/>
                <w:sz w:val="16"/>
                <w:szCs w:val="20"/>
              </w:rPr>
              <w:t xml:space="preserve">Stawka podatku od towarów </w:t>
            </w:r>
            <w:r w:rsidRPr="003A104B">
              <w:rPr>
                <w:rFonts w:ascii="Arial" w:hAnsi="Arial" w:cs="Arial"/>
                <w:sz w:val="16"/>
                <w:szCs w:val="20"/>
              </w:rPr>
              <w:br/>
              <w:t>i usług, która zgodnie z wiedzą Wykonawcy, będzie miała zastosowanie</w:t>
            </w:r>
          </w:p>
        </w:tc>
      </w:tr>
      <w:tr w:rsidR="003A104B" w:rsidRPr="003A104B" w:rsidTr="00D96A50">
        <w:trPr>
          <w:trHeight w:val="40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A104B" w:rsidRPr="003A104B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04B" w:rsidRPr="003A104B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A104B" w:rsidRPr="003A104B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A104B" w:rsidRPr="003A104B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104B" w:rsidRPr="003A104B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</w:rPr>
      </w:pPr>
      <w:r w:rsidRPr="003A104B">
        <w:rPr>
          <w:rFonts w:ascii="Arial" w:hAnsi="Arial" w:cs="Arial"/>
          <w:color w:val="000000"/>
          <w:sz w:val="22"/>
        </w:rPr>
        <w:t>Stosownie</w:t>
      </w:r>
      <w:r w:rsidRPr="003A104B">
        <w:rPr>
          <w:rFonts w:ascii="Arial" w:hAnsi="Arial" w:cs="Arial"/>
          <w:sz w:val="22"/>
        </w:rPr>
        <w:t xml:space="preserve"> do § 13 ust. 2 Rozporządzenia Ministra Rozwoju, Pracy i Technologii z dnia </w:t>
      </w:r>
      <w:r w:rsidRPr="003A104B">
        <w:rPr>
          <w:rFonts w:ascii="Arial" w:hAnsi="Arial" w:cs="Arial"/>
          <w:sz w:val="22"/>
          <w:lang w:val="pl-PL"/>
        </w:rPr>
        <w:br/>
      </w:r>
      <w:r w:rsidRPr="003A104B">
        <w:rPr>
          <w:rFonts w:ascii="Arial" w:hAnsi="Arial" w:cs="Arial"/>
          <w:sz w:val="22"/>
        </w:rPr>
        <w:t xml:space="preserve">23 grudnia 2020 r. w sprawie podmiotowych środków dowodowych oraz innych dokumentów lub oświadczeń, jakich może żądać zamawiający od wykonawcy oraz </w:t>
      </w:r>
      <w:r w:rsidRPr="003A104B">
        <w:rPr>
          <w:rFonts w:ascii="Arial" w:hAnsi="Arial" w:cs="Arial"/>
          <w:sz w:val="22"/>
          <w:lang w:val="pl-PL"/>
        </w:rPr>
        <w:br/>
      </w:r>
      <w:r w:rsidRPr="003A104B">
        <w:rPr>
          <w:rFonts w:ascii="Arial" w:hAnsi="Arial" w:cs="Arial"/>
          <w:sz w:val="22"/>
        </w:rPr>
        <w:t>w związku z art. 127 ust. 2 u</w:t>
      </w:r>
      <w:r w:rsidRPr="003A104B">
        <w:rPr>
          <w:rFonts w:ascii="Arial" w:hAnsi="Arial" w:cs="Arial"/>
          <w:sz w:val="22"/>
          <w:lang w:val="pl-PL"/>
        </w:rPr>
        <w:t xml:space="preserve">stawy </w:t>
      </w:r>
      <w:r w:rsidRPr="003A104B">
        <w:rPr>
          <w:rFonts w:ascii="Arial" w:hAnsi="Arial" w:cs="Arial"/>
          <w:sz w:val="22"/>
        </w:rPr>
        <w:t>Pzp:</w:t>
      </w:r>
    </w:p>
    <w:p w:rsidR="003A104B" w:rsidRPr="003A104B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0"/>
        </w:rPr>
      </w:pPr>
      <w:r w:rsidRPr="003A104B">
        <w:rPr>
          <w:rFonts w:ascii="Arial" w:hAnsi="Arial" w:cs="Arial"/>
          <w:sz w:val="22"/>
          <w:szCs w:val="20"/>
        </w:rPr>
        <w:t xml:space="preserve">wskazujemy adresy internetowe ogólnodostępnych i bezpłatnych baz danych, </w:t>
      </w:r>
      <w:r w:rsidRPr="003A104B">
        <w:rPr>
          <w:rFonts w:ascii="Arial" w:hAnsi="Arial" w:cs="Arial"/>
          <w:sz w:val="22"/>
          <w:szCs w:val="20"/>
        </w:rPr>
        <w:br/>
        <w:t xml:space="preserve">z których Zamawiający pobierze wymagane dokumenty </w:t>
      </w:r>
      <w:r w:rsidRPr="003A104B">
        <w:rPr>
          <w:rFonts w:ascii="Arial" w:hAnsi="Arial" w:cs="Arial"/>
          <w:i/>
          <w:sz w:val="22"/>
          <w:szCs w:val="20"/>
        </w:rPr>
        <w:t>(*należy wskazać dokumenty oraz adresy internetowe baz danych): ……………………………………</w:t>
      </w:r>
      <w:r>
        <w:rPr>
          <w:rFonts w:ascii="Arial" w:hAnsi="Arial" w:cs="Arial"/>
          <w:i/>
          <w:sz w:val="22"/>
          <w:szCs w:val="20"/>
        </w:rPr>
        <w:t>…</w:t>
      </w:r>
    </w:p>
    <w:p w:rsidR="003A104B" w:rsidRPr="003A104B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2"/>
          <w:szCs w:val="20"/>
        </w:rPr>
      </w:pPr>
      <w:r w:rsidRPr="003A104B">
        <w:rPr>
          <w:rFonts w:ascii="Arial" w:hAnsi="Arial" w:cs="Arial"/>
          <w:sz w:val="22"/>
          <w:szCs w:val="20"/>
        </w:rPr>
        <w:lastRenderedPageBreak/>
        <w:t xml:space="preserve">oświadczamy, że następujące wymagane oświadczenia lub dokumenty dostarczono Zamawiającemu w poprzednich postępowaniach o udzielenie zamówienia oraz potwierdzamy ich aktualność </w:t>
      </w:r>
      <w:r w:rsidRPr="003A104B">
        <w:rPr>
          <w:rFonts w:ascii="Arial" w:hAnsi="Arial" w:cs="Arial"/>
          <w:i/>
          <w:sz w:val="22"/>
          <w:szCs w:val="20"/>
        </w:rPr>
        <w:t>(*należy wskazać oświadczenia lub dokumenty oraz nazwę i numer postępowania):</w:t>
      </w:r>
      <w:r w:rsidRPr="003A104B">
        <w:rPr>
          <w:rFonts w:ascii="Arial" w:hAnsi="Arial" w:cs="Arial"/>
          <w:sz w:val="22"/>
          <w:szCs w:val="20"/>
        </w:rPr>
        <w:t xml:space="preserve"> ……………………………………………</w:t>
      </w:r>
      <w:r>
        <w:rPr>
          <w:rFonts w:ascii="Arial" w:hAnsi="Arial" w:cs="Arial"/>
          <w:sz w:val="22"/>
          <w:szCs w:val="20"/>
        </w:rPr>
        <w:t>……………….</w:t>
      </w:r>
    </w:p>
    <w:p w:rsidR="00F42BF5" w:rsidRPr="0096456A" w:rsidRDefault="004E1383" w:rsidP="00614837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  <w:lang w:val="pl-PL"/>
        </w:rPr>
        <w:t>Usługę</w:t>
      </w:r>
      <w:r w:rsidR="003A104B">
        <w:rPr>
          <w:rFonts w:ascii="Arial" w:hAnsi="Arial" w:cs="Arial"/>
          <w:sz w:val="22"/>
          <w:szCs w:val="22"/>
          <w:lang w:val="pl-PL"/>
        </w:rPr>
        <w:t xml:space="preserve"> </w:t>
      </w:r>
      <w:r w:rsidR="00F42BF5" w:rsidRPr="0059209E">
        <w:rPr>
          <w:rFonts w:ascii="Arial" w:hAnsi="Arial" w:cs="Arial"/>
          <w:sz w:val="22"/>
          <w:szCs w:val="22"/>
        </w:rPr>
        <w:t>objętą zamówieniem zamierzamy wykonać</w:t>
      </w:r>
      <w:r w:rsidR="00F42BF5" w:rsidRPr="0059209E">
        <w:rPr>
          <w:rFonts w:ascii="Arial" w:hAnsi="Arial" w:cs="Arial"/>
          <w:b/>
          <w:bCs/>
          <w:sz w:val="22"/>
          <w:szCs w:val="22"/>
        </w:rPr>
        <w:t xml:space="preserve"> samodzielnie* – przy udziale podwykonawców*</w:t>
      </w:r>
      <w:r w:rsidR="007737B5" w:rsidRPr="0059209E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="00F42BF5" w:rsidRPr="0059209E">
        <w:rPr>
          <w:rFonts w:ascii="Arial" w:hAnsi="Arial" w:cs="Arial"/>
          <w:i/>
          <w:sz w:val="22"/>
          <w:szCs w:val="22"/>
        </w:rPr>
        <w:t>(*niepotrzebne skreślić)</w:t>
      </w:r>
    </w:p>
    <w:p w:rsidR="0096456A" w:rsidRDefault="0096456A" w:rsidP="0096456A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iCs/>
          <w:sz w:val="22"/>
          <w:szCs w:val="22"/>
        </w:rPr>
      </w:pPr>
      <w:r w:rsidRPr="0059209E">
        <w:rPr>
          <w:rFonts w:ascii="Arial" w:hAnsi="Arial" w:cs="Arial"/>
          <w:i/>
          <w:iCs/>
          <w:sz w:val="22"/>
          <w:szCs w:val="22"/>
        </w:rPr>
        <w:t>Wypełnić poniższą tabelę w przypadku wykonania zamówienia przez podwykonawców.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"/>
        <w:gridCol w:w="4373"/>
        <w:gridCol w:w="3417"/>
      </w:tblGrid>
      <w:tr w:rsidR="0096456A" w:rsidRPr="000E58BF" w:rsidTr="001509F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6456A" w:rsidRPr="000E58BF" w:rsidRDefault="0096456A" w:rsidP="001509F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58BF">
              <w:rPr>
                <w:rFonts w:ascii="Arial" w:hAnsi="Arial" w:cs="Arial"/>
                <w:b/>
                <w:sz w:val="20"/>
                <w:szCs w:val="20"/>
              </w:rPr>
              <w:t>Nr Części</w:t>
            </w:r>
            <w:r w:rsidR="00E66860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6456A" w:rsidRPr="000E58BF" w:rsidRDefault="0096456A" w:rsidP="001509F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58BF">
              <w:rPr>
                <w:rFonts w:ascii="Arial" w:hAnsi="Arial" w:cs="Arial"/>
                <w:b/>
                <w:sz w:val="20"/>
                <w:szCs w:val="20"/>
              </w:rPr>
              <w:t>Część zamówienia, których wykonanie Wykonawca zamierza powierzyć podwykonawcom</w:t>
            </w: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6456A" w:rsidRPr="000E58BF" w:rsidRDefault="0096456A" w:rsidP="001509F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58BF">
              <w:rPr>
                <w:rFonts w:ascii="Arial" w:hAnsi="Arial" w:cs="Arial"/>
                <w:b/>
                <w:sz w:val="20"/>
                <w:szCs w:val="20"/>
              </w:rPr>
              <w:t>Firmy podwykonawców</w:t>
            </w:r>
          </w:p>
        </w:tc>
      </w:tr>
      <w:tr w:rsidR="0096456A" w:rsidRPr="000E58BF" w:rsidTr="001509F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56A" w:rsidRPr="000E58BF" w:rsidRDefault="0096456A" w:rsidP="001509F1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0E58BF">
              <w:rPr>
                <w:rFonts w:ascii="Arial" w:hAnsi="Arial" w:cs="Arial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6A" w:rsidRPr="000E58BF" w:rsidRDefault="0096456A" w:rsidP="001509F1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6A" w:rsidRPr="000E58BF" w:rsidRDefault="0096456A" w:rsidP="001509F1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6456A" w:rsidRPr="000E58BF" w:rsidTr="001509F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56A" w:rsidRPr="000E58BF" w:rsidRDefault="0096456A" w:rsidP="001509F1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0E58BF">
              <w:rPr>
                <w:rFonts w:ascii="Arial" w:hAnsi="Arial" w:cs="Arial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6A" w:rsidRPr="000E58BF" w:rsidRDefault="0096456A" w:rsidP="001509F1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6A" w:rsidRPr="000E58BF" w:rsidRDefault="0096456A" w:rsidP="001509F1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96456A" w:rsidRPr="000E58BF" w:rsidTr="001509F1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6A" w:rsidRPr="000E58BF" w:rsidRDefault="0096456A" w:rsidP="001509F1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6A" w:rsidRPr="000E58BF" w:rsidRDefault="0096456A" w:rsidP="001509F1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6A" w:rsidRPr="000E58BF" w:rsidRDefault="0096456A" w:rsidP="001509F1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:rsidR="00E66860" w:rsidRPr="00E66860" w:rsidRDefault="00E66860" w:rsidP="00E66860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sz w:val="18"/>
          <w:szCs w:val="22"/>
        </w:rPr>
      </w:pPr>
      <w:r w:rsidRPr="00E66860">
        <w:rPr>
          <w:rFonts w:ascii="Arial" w:hAnsi="Arial" w:cs="Arial"/>
          <w:i/>
          <w:sz w:val="18"/>
          <w:szCs w:val="22"/>
        </w:rPr>
        <w:t xml:space="preserve">Powierzenie wykonania części zamówienia podwykonawcom nie zwalnia Wykonawcy </w:t>
      </w:r>
      <w:r w:rsidRPr="00E66860">
        <w:rPr>
          <w:rFonts w:ascii="Arial" w:hAnsi="Arial" w:cs="Arial"/>
          <w:i/>
          <w:sz w:val="18"/>
          <w:szCs w:val="22"/>
        </w:rPr>
        <w:br/>
        <w:t>z odpowiedzialności za należyte wykonanie tego zamówienia</w:t>
      </w:r>
    </w:p>
    <w:p w:rsidR="00E66860" w:rsidRPr="00E66860" w:rsidRDefault="00E66860" w:rsidP="00E66860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sz w:val="18"/>
          <w:szCs w:val="22"/>
        </w:rPr>
      </w:pPr>
      <w:r w:rsidRPr="00E66860">
        <w:rPr>
          <w:rFonts w:ascii="Arial" w:hAnsi="Arial" w:cs="Arial"/>
          <w:i/>
          <w:sz w:val="18"/>
          <w:szCs w:val="22"/>
        </w:rPr>
        <w:t>*Przez nr części należy rozumieć Cz</w:t>
      </w:r>
      <w:r w:rsidRPr="00E66860">
        <w:rPr>
          <w:rFonts w:ascii="Arial" w:hAnsi="Arial" w:cs="Arial" w:hint="cs"/>
          <w:i/>
          <w:sz w:val="18"/>
          <w:szCs w:val="22"/>
        </w:rPr>
        <w:t>ęść</w:t>
      </w:r>
      <w:r w:rsidRPr="00E66860">
        <w:rPr>
          <w:rFonts w:ascii="Arial" w:hAnsi="Arial" w:cs="Arial"/>
          <w:i/>
          <w:sz w:val="18"/>
          <w:szCs w:val="22"/>
        </w:rPr>
        <w:t xml:space="preserve"> nr 1 </w:t>
      </w:r>
      <w:r w:rsidRPr="00E66860">
        <w:rPr>
          <w:rFonts w:ascii="Arial" w:hAnsi="Arial" w:cs="Arial" w:hint="cs"/>
          <w:i/>
          <w:sz w:val="18"/>
          <w:szCs w:val="22"/>
        </w:rPr>
        <w:t>–</w:t>
      </w:r>
      <w:r w:rsidRPr="00E66860">
        <w:rPr>
          <w:rFonts w:ascii="Arial" w:hAnsi="Arial" w:cs="Arial"/>
          <w:i/>
          <w:sz w:val="18"/>
          <w:szCs w:val="22"/>
        </w:rPr>
        <w:t xml:space="preserve"> transport dzieci</w:t>
      </w:r>
      <w:r>
        <w:rPr>
          <w:rFonts w:ascii="Arial" w:hAnsi="Arial" w:cs="Arial"/>
          <w:i/>
          <w:sz w:val="18"/>
          <w:szCs w:val="22"/>
        </w:rPr>
        <w:t xml:space="preserve"> lub </w:t>
      </w:r>
      <w:r w:rsidRPr="00E66860">
        <w:rPr>
          <w:rFonts w:ascii="Arial" w:hAnsi="Arial" w:cs="Arial"/>
          <w:i/>
          <w:sz w:val="18"/>
          <w:szCs w:val="22"/>
        </w:rPr>
        <w:t>Cz</w:t>
      </w:r>
      <w:r w:rsidRPr="00E66860">
        <w:rPr>
          <w:rFonts w:ascii="Arial" w:hAnsi="Arial" w:cs="Arial" w:hint="cs"/>
          <w:i/>
          <w:sz w:val="18"/>
          <w:szCs w:val="22"/>
        </w:rPr>
        <w:t>ęść</w:t>
      </w:r>
      <w:r w:rsidRPr="00E66860">
        <w:rPr>
          <w:rFonts w:ascii="Arial" w:hAnsi="Arial" w:cs="Arial"/>
          <w:i/>
          <w:sz w:val="18"/>
          <w:szCs w:val="22"/>
        </w:rPr>
        <w:t xml:space="preserve"> nr 2 </w:t>
      </w:r>
      <w:r w:rsidRPr="00E66860">
        <w:rPr>
          <w:rFonts w:ascii="Arial" w:hAnsi="Arial" w:cs="Arial" w:hint="cs"/>
          <w:i/>
          <w:sz w:val="18"/>
          <w:szCs w:val="22"/>
        </w:rPr>
        <w:t>–</w:t>
      </w:r>
      <w:r w:rsidRPr="00E66860">
        <w:rPr>
          <w:rFonts w:ascii="Arial" w:hAnsi="Arial" w:cs="Arial"/>
          <w:i/>
          <w:sz w:val="18"/>
          <w:szCs w:val="22"/>
        </w:rPr>
        <w:t xml:space="preserve"> transport dzieci niepe</w:t>
      </w:r>
      <w:r w:rsidRPr="00E66860">
        <w:rPr>
          <w:rFonts w:ascii="Arial" w:hAnsi="Arial" w:cs="Arial" w:hint="cs"/>
          <w:i/>
          <w:sz w:val="18"/>
          <w:szCs w:val="22"/>
        </w:rPr>
        <w:t>ł</w:t>
      </w:r>
      <w:r w:rsidRPr="00E66860">
        <w:rPr>
          <w:rFonts w:ascii="Arial" w:hAnsi="Arial" w:cs="Arial"/>
          <w:i/>
          <w:sz w:val="18"/>
          <w:szCs w:val="22"/>
        </w:rPr>
        <w:t>nosprawnych</w:t>
      </w:r>
      <w:r>
        <w:rPr>
          <w:rFonts w:ascii="Arial" w:hAnsi="Arial" w:cs="Arial"/>
          <w:i/>
          <w:sz w:val="18"/>
          <w:szCs w:val="22"/>
        </w:rPr>
        <w:t xml:space="preserve"> lub </w:t>
      </w:r>
      <w:r w:rsidRPr="00E66860">
        <w:rPr>
          <w:rFonts w:ascii="Arial" w:hAnsi="Arial" w:cs="Arial"/>
          <w:i/>
          <w:sz w:val="18"/>
          <w:szCs w:val="22"/>
        </w:rPr>
        <w:t>Cz</w:t>
      </w:r>
      <w:r w:rsidRPr="00E66860">
        <w:rPr>
          <w:rFonts w:ascii="Arial" w:hAnsi="Arial" w:cs="Arial" w:hint="cs"/>
          <w:i/>
          <w:sz w:val="18"/>
          <w:szCs w:val="22"/>
        </w:rPr>
        <w:t>ęść</w:t>
      </w:r>
      <w:r w:rsidRPr="00E66860">
        <w:rPr>
          <w:rFonts w:ascii="Arial" w:hAnsi="Arial" w:cs="Arial"/>
          <w:i/>
          <w:sz w:val="18"/>
          <w:szCs w:val="22"/>
        </w:rPr>
        <w:t xml:space="preserve"> nr 3 </w:t>
      </w:r>
      <w:r w:rsidRPr="00E66860">
        <w:rPr>
          <w:rFonts w:ascii="Arial" w:hAnsi="Arial" w:cs="Arial" w:hint="cs"/>
          <w:i/>
          <w:sz w:val="18"/>
          <w:szCs w:val="22"/>
        </w:rPr>
        <w:t>–</w:t>
      </w:r>
      <w:r w:rsidRPr="00E66860">
        <w:rPr>
          <w:rFonts w:ascii="Arial" w:hAnsi="Arial" w:cs="Arial"/>
          <w:i/>
          <w:sz w:val="18"/>
          <w:szCs w:val="22"/>
        </w:rPr>
        <w:t xml:space="preserve"> transport dzieci niepe</w:t>
      </w:r>
      <w:r w:rsidRPr="00E66860">
        <w:rPr>
          <w:rFonts w:ascii="Arial" w:hAnsi="Arial" w:cs="Arial" w:hint="cs"/>
          <w:i/>
          <w:sz w:val="18"/>
          <w:szCs w:val="22"/>
        </w:rPr>
        <w:t>ł</w:t>
      </w:r>
      <w:r w:rsidRPr="00E66860">
        <w:rPr>
          <w:rFonts w:ascii="Arial" w:hAnsi="Arial" w:cs="Arial"/>
          <w:i/>
          <w:sz w:val="18"/>
          <w:szCs w:val="22"/>
        </w:rPr>
        <w:t xml:space="preserve">nosprawnych </w:t>
      </w:r>
      <w:r w:rsidRPr="00E66860">
        <w:rPr>
          <w:rFonts w:ascii="Arial" w:hAnsi="Arial" w:cs="Arial" w:hint="cs"/>
          <w:i/>
          <w:sz w:val="18"/>
          <w:szCs w:val="22"/>
        </w:rPr>
        <w:t>–</w:t>
      </w:r>
      <w:r w:rsidRPr="00E66860">
        <w:rPr>
          <w:rFonts w:ascii="Arial" w:hAnsi="Arial" w:cs="Arial"/>
          <w:i/>
          <w:sz w:val="18"/>
          <w:szCs w:val="22"/>
        </w:rPr>
        <w:t xml:space="preserve"> Bydgoszcz. </w:t>
      </w:r>
    </w:p>
    <w:p w:rsidR="00E66860" w:rsidRPr="00E66860" w:rsidRDefault="00E66860" w:rsidP="00E66860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sz w:val="18"/>
          <w:szCs w:val="22"/>
        </w:rPr>
      </w:pPr>
      <w:r w:rsidRPr="00E66860">
        <w:rPr>
          <w:rFonts w:ascii="Arial" w:hAnsi="Arial" w:cs="Arial"/>
          <w:i/>
          <w:sz w:val="18"/>
          <w:szCs w:val="22"/>
        </w:rPr>
        <w:t>Należy wypełnić odpowiedni wiersz, w odniesieniu do części, na którą Wykonawca składa ofertę.</w:t>
      </w:r>
    </w:p>
    <w:p w:rsidR="00F42BF5" w:rsidRPr="0059209E" w:rsidRDefault="0078077F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sz w:val="22"/>
          <w:szCs w:val="22"/>
        </w:rPr>
        <w:t>OŚWIADCZAMY</w:t>
      </w:r>
      <w:r w:rsidRPr="0059209E">
        <w:rPr>
          <w:rFonts w:ascii="Arial" w:hAnsi="Arial" w:cs="Arial"/>
          <w:sz w:val="22"/>
          <w:szCs w:val="22"/>
        </w:rPr>
        <w:t xml:space="preserve">, że </w:t>
      </w:r>
      <w:r w:rsidR="00F42BF5" w:rsidRPr="0059209E">
        <w:rPr>
          <w:rFonts w:ascii="Arial" w:hAnsi="Arial" w:cs="Arial"/>
          <w:sz w:val="22"/>
          <w:szCs w:val="22"/>
        </w:rPr>
        <w:t>brak wskazania, w ofercie części zamówienia, rozumiane ma być jako wykonanie zamów</w:t>
      </w:r>
      <w:r w:rsidR="00614837" w:rsidRPr="0059209E">
        <w:rPr>
          <w:rFonts w:ascii="Arial" w:hAnsi="Arial" w:cs="Arial"/>
          <w:sz w:val="22"/>
          <w:szCs w:val="22"/>
        </w:rPr>
        <w:t>ienia bez udziału podwykonawców</w:t>
      </w:r>
      <w:r w:rsidR="00614837" w:rsidRPr="0059209E">
        <w:rPr>
          <w:rFonts w:ascii="Arial" w:hAnsi="Arial" w:cs="Arial"/>
          <w:sz w:val="22"/>
          <w:szCs w:val="22"/>
          <w:lang w:val="pl-PL"/>
        </w:rPr>
        <w:t>.</w:t>
      </w:r>
    </w:p>
    <w:p w:rsidR="00CA7E60" w:rsidRPr="0059209E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bCs/>
          <w:sz w:val="22"/>
          <w:szCs w:val="22"/>
        </w:rPr>
        <w:t>OTRZYMALIŚMY</w:t>
      </w:r>
      <w:r w:rsidRPr="0059209E">
        <w:rPr>
          <w:rFonts w:ascii="Arial" w:hAnsi="Arial" w:cs="Arial"/>
          <w:sz w:val="22"/>
          <w:szCs w:val="22"/>
        </w:rPr>
        <w:t xml:space="preserve"> konieczne informacje do przygotowania oferty</w:t>
      </w:r>
      <w:r w:rsidRPr="0059209E">
        <w:rPr>
          <w:rFonts w:ascii="Arial" w:hAnsi="Arial" w:cs="Arial"/>
          <w:sz w:val="22"/>
          <w:szCs w:val="22"/>
          <w:lang w:val="pl-PL"/>
        </w:rPr>
        <w:t>.</w:t>
      </w:r>
    </w:p>
    <w:p w:rsidR="00CA7E60" w:rsidRPr="0059209E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209E">
        <w:rPr>
          <w:rFonts w:ascii="Arial" w:hAnsi="Arial" w:cs="Arial"/>
          <w:b/>
          <w:sz w:val="22"/>
          <w:szCs w:val="22"/>
        </w:rPr>
        <w:t>OŚWIADCZAMY</w:t>
      </w:r>
      <w:r w:rsidRPr="0059209E">
        <w:rPr>
          <w:rFonts w:ascii="Arial" w:hAnsi="Arial" w:cs="Arial"/>
          <w:sz w:val="22"/>
          <w:szCs w:val="22"/>
        </w:rPr>
        <w:t>, że wypełni</w:t>
      </w:r>
      <w:r w:rsidRPr="0059209E">
        <w:rPr>
          <w:rFonts w:ascii="Arial" w:hAnsi="Arial" w:cs="Arial"/>
          <w:sz w:val="22"/>
          <w:szCs w:val="22"/>
          <w:lang w:val="pl-PL"/>
        </w:rPr>
        <w:t>liśmy</w:t>
      </w:r>
      <w:r w:rsidRPr="0059209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59209E">
        <w:rPr>
          <w:rFonts w:ascii="Arial" w:hAnsi="Arial" w:cs="Arial"/>
          <w:sz w:val="22"/>
          <w:szCs w:val="22"/>
          <w:vertAlign w:val="superscript"/>
        </w:rPr>
        <w:footnoteReference w:id="4"/>
      </w:r>
      <w:r w:rsidRPr="0059209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</w:t>
      </w:r>
      <w:r w:rsidR="00565ACA">
        <w:rPr>
          <w:rFonts w:ascii="Arial" w:hAnsi="Arial" w:cs="Arial"/>
          <w:sz w:val="22"/>
          <w:szCs w:val="22"/>
          <w:lang w:val="pl-PL"/>
        </w:rPr>
        <w:br/>
      </w:r>
      <w:r w:rsidRPr="0059209E">
        <w:rPr>
          <w:rFonts w:ascii="Arial" w:hAnsi="Arial" w:cs="Arial"/>
          <w:sz w:val="22"/>
          <w:szCs w:val="22"/>
        </w:rPr>
        <w:t>w niniejszym postępowaniu.</w:t>
      </w:r>
      <w:r w:rsidRPr="0059209E">
        <w:rPr>
          <w:rStyle w:val="Odwoanieprzypisudolnego"/>
          <w:rFonts w:ascii="Arial" w:hAnsi="Arial" w:cs="Arial"/>
          <w:sz w:val="22"/>
          <w:szCs w:val="22"/>
        </w:rPr>
        <w:footnoteReference w:id="5"/>
      </w:r>
      <w:r w:rsidRPr="0059209E">
        <w:rPr>
          <w:rFonts w:ascii="Arial" w:hAnsi="Arial" w:cs="Arial"/>
          <w:sz w:val="22"/>
          <w:szCs w:val="22"/>
        </w:rPr>
        <w:t>*</w:t>
      </w:r>
    </w:p>
    <w:p w:rsidR="00E66860" w:rsidRPr="00E66860" w:rsidRDefault="00E66860" w:rsidP="00E668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66860">
        <w:rPr>
          <w:rFonts w:ascii="Arial" w:hAnsi="Arial" w:cs="Arial"/>
          <w:b/>
          <w:sz w:val="22"/>
          <w:szCs w:val="22"/>
        </w:rPr>
        <w:t>RODZAJ</w:t>
      </w:r>
      <w:r w:rsidRPr="00E66860">
        <w:rPr>
          <w:rFonts w:ascii="Arial" w:hAnsi="Arial" w:cs="Arial"/>
          <w:b/>
          <w:sz w:val="22"/>
          <w:szCs w:val="22"/>
          <w:lang w:val="pl-PL"/>
        </w:rPr>
        <w:t xml:space="preserve"> Wykonawcy</w:t>
      </w:r>
      <w:r w:rsidRPr="00E66860">
        <w:rPr>
          <w:rStyle w:val="Odwoanieprzypisudolnego"/>
          <w:rFonts w:ascii="Arial" w:eastAsia="Calibri" w:hAnsi="Arial" w:cs="Arial"/>
          <w:bCs/>
          <w:sz w:val="22"/>
          <w:szCs w:val="22"/>
          <w:lang w:eastAsia="en-GB"/>
        </w:rPr>
        <w:footnoteReference w:id="6"/>
      </w:r>
      <w:r w:rsidRPr="00E66860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E66860">
        <w:rPr>
          <w:rFonts w:ascii="Arial" w:hAnsi="Arial" w:cs="Arial"/>
          <w:i/>
          <w:sz w:val="22"/>
          <w:szCs w:val="22"/>
          <w:lang w:val="pl-PL"/>
        </w:rPr>
        <w:t>(kliknąć odpowiednią kratkę)</w:t>
      </w:r>
      <w:r w:rsidRPr="00E66860">
        <w:rPr>
          <w:rFonts w:ascii="Arial" w:hAnsi="Arial" w:cs="Arial"/>
          <w:b/>
          <w:sz w:val="22"/>
          <w:szCs w:val="22"/>
          <w:lang w:val="pl-PL"/>
        </w:rPr>
        <w:t>:</w:t>
      </w:r>
    </w:p>
    <w:p w:rsidR="00E66860" w:rsidRPr="00E66860" w:rsidRDefault="00E66860" w:rsidP="00E6686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4629294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686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Pr="00E66860">
        <w:rPr>
          <w:rFonts w:ascii="Arial" w:hAnsi="Arial" w:cs="Arial"/>
          <w:sz w:val="22"/>
          <w:szCs w:val="22"/>
        </w:rPr>
        <w:t xml:space="preserve"> Mikroprzedsiębiorstw</w:t>
      </w:r>
      <w:r w:rsidRPr="00E66860">
        <w:rPr>
          <w:rFonts w:ascii="Arial" w:hAnsi="Arial" w:cs="Arial"/>
          <w:sz w:val="22"/>
          <w:szCs w:val="22"/>
          <w:lang w:val="pl-PL"/>
        </w:rPr>
        <w:t>o</w:t>
      </w:r>
    </w:p>
    <w:p w:rsidR="00E66860" w:rsidRPr="00E66860" w:rsidRDefault="00E66860" w:rsidP="00E6686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</w:rPr>
          <w:id w:val="-5243252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686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Pr="00E66860">
        <w:rPr>
          <w:rFonts w:ascii="Arial" w:hAnsi="Arial" w:cs="Arial"/>
          <w:sz w:val="22"/>
          <w:szCs w:val="22"/>
        </w:rPr>
        <w:t xml:space="preserve"> Mał</w:t>
      </w:r>
      <w:r w:rsidRPr="00E66860">
        <w:rPr>
          <w:rFonts w:ascii="Arial" w:hAnsi="Arial" w:cs="Arial"/>
          <w:sz w:val="22"/>
          <w:szCs w:val="22"/>
          <w:lang w:val="pl-PL"/>
        </w:rPr>
        <w:t>e</w:t>
      </w:r>
      <w:r w:rsidRPr="00E66860">
        <w:rPr>
          <w:rFonts w:ascii="Arial" w:eastAsia="Calibri" w:hAnsi="Arial" w:cs="Arial"/>
          <w:b/>
          <w:bCs/>
          <w:sz w:val="22"/>
          <w:szCs w:val="22"/>
          <w:lang w:eastAsia="en-GB"/>
        </w:rPr>
        <w:t xml:space="preserve"> </w:t>
      </w:r>
      <w:r w:rsidRPr="00E66860">
        <w:rPr>
          <w:rFonts w:ascii="Arial" w:eastAsia="Calibri" w:hAnsi="Arial" w:cs="Arial"/>
          <w:bCs/>
          <w:sz w:val="22"/>
          <w:szCs w:val="22"/>
          <w:lang w:eastAsia="en-GB"/>
        </w:rPr>
        <w:t>przedsiębiorstw</w:t>
      </w:r>
      <w:r w:rsidRPr="00E66860">
        <w:rPr>
          <w:rFonts w:ascii="Arial" w:eastAsia="Calibri" w:hAnsi="Arial" w:cs="Arial"/>
          <w:bCs/>
          <w:sz w:val="22"/>
          <w:szCs w:val="22"/>
          <w:lang w:val="pl-PL" w:eastAsia="en-GB"/>
        </w:rPr>
        <w:t>o</w:t>
      </w:r>
    </w:p>
    <w:p w:rsidR="00E66860" w:rsidRPr="00E66860" w:rsidRDefault="00E66860" w:rsidP="00E6686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</w:rPr>
          <w:id w:val="19792684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686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Pr="00E66860">
        <w:rPr>
          <w:rFonts w:ascii="Arial" w:hAnsi="Arial" w:cs="Arial"/>
          <w:sz w:val="22"/>
          <w:szCs w:val="22"/>
        </w:rPr>
        <w:t xml:space="preserve"> Średni</w:t>
      </w:r>
      <w:r w:rsidRPr="00E66860">
        <w:rPr>
          <w:rFonts w:ascii="Arial" w:hAnsi="Arial" w:cs="Arial"/>
          <w:sz w:val="22"/>
          <w:szCs w:val="22"/>
          <w:lang w:val="pl-PL"/>
        </w:rPr>
        <w:t>e</w:t>
      </w:r>
      <w:r w:rsidRPr="00E66860">
        <w:rPr>
          <w:rFonts w:ascii="Arial" w:eastAsia="Calibri" w:hAnsi="Arial" w:cs="Arial"/>
          <w:b/>
          <w:bCs/>
          <w:sz w:val="22"/>
          <w:szCs w:val="22"/>
          <w:lang w:eastAsia="en-GB"/>
        </w:rPr>
        <w:t xml:space="preserve"> </w:t>
      </w:r>
      <w:r w:rsidRPr="00E66860">
        <w:rPr>
          <w:rFonts w:ascii="Arial" w:eastAsia="Calibri" w:hAnsi="Arial" w:cs="Arial"/>
          <w:bCs/>
          <w:sz w:val="22"/>
          <w:szCs w:val="22"/>
          <w:lang w:eastAsia="en-GB"/>
        </w:rPr>
        <w:t>przedsiębiorstw</w:t>
      </w:r>
      <w:r w:rsidRPr="00E66860">
        <w:rPr>
          <w:rFonts w:ascii="Arial" w:eastAsia="Calibri" w:hAnsi="Arial" w:cs="Arial"/>
          <w:bCs/>
          <w:sz w:val="22"/>
          <w:szCs w:val="22"/>
          <w:lang w:val="pl-PL" w:eastAsia="en-GB"/>
        </w:rPr>
        <w:t>o</w:t>
      </w:r>
    </w:p>
    <w:p w:rsidR="00E66860" w:rsidRPr="00E66860" w:rsidRDefault="00E66860" w:rsidP="00E6686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336337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686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Pr="00E66860">
        <w:rPr>
          <w:rFonts w:ascii="Arial" w:hAnsi="Arial" w:cs="Arial"/>
          <w:sz w:val="22"/>
          <w:szCs w:val="22"/>
          <w:lang w:val="pl-PL"/>
        </w:rPr>
        <w:t xml:space="preserve"> J</w:t>
      </w:r>
      <w:r w:rsidRPr="00E66860">
        <w:rPr>
          <w:rFonts w:ascii="Arial" w:hAnsi="Arial" w:cs="Arial"/>
          <w:sz w:val="22"/>
          <w:szCs w:val="22"/>
        </w:rPr>
        <w:t xml:space="preserve">ednoosobowa działalność gospodarcza,  </w:t>
      </w:r>
    </w:p>
    <w:p w:rsidR="00E66860" w:rsidRPr="00E66860" w:rsidRDefault="00E66860" w:rsidP="00E6686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9771340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686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Pr="00E66860">
        <w:rPr>
          <w:rFonts w:ascii="Arial" w:hAnsi="Arial" w:cs="Arial"/>
          <w:sz w:val="22"/>
          <w:szCs w:val="22"/>
          <w:lang w:val="pl-PL"/>
        </w:rPr>
        <w:t xml:space="preserve"> O</w:t>
      </w:r>
      <w:r w:rsidRPr="00E66860">
        <w:rPr>
          <w:rFonts w:ascii="Arial" w:hAnsi="Arial" w:cs="Arial"/>
          <w:sz w:val="22"/>
          <w:szCs w:val="22"/>
        </w:rPr>
        <w:t xml:space="preserve">soba fizyczna nieprowadząca działalności gospodarczej, </w:t>
      </w:r>
    </w:p>
    <w:p w:rsidR="00E66860" w:rsidRPr="00E66860" w:rsidRDefault="00E66860" w:rsidP="00E66860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sdt>
        <w:sdtPr>
          <w:rPr>
            <w:rFonts w:ascii="Arial" w:hAnsi="Arial" w:cs="Arial"/>
            <w:sz w:val="22"/>
            <w:szCs w:val="22"/>
          </w:rPr>
          <w:id w:val="-10434414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6686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Pr="00E66860">
        <w:rPr>
          <w:rFonts w:ascii="Arial" w:hAnsi="Arial" w:cs="Arial"/>
          <w:sz w:val="22"/>
          <w:szCs w:val="22"/>
          <w:lang w:val="pl-PL"/>
        </w:rPr>
        <w:t xml:space="preserve"> I</w:t>
      </w:r>
      <w:r w:rsidRPr="00E66860">
        <w:rPr>
          <w:rFonts w:ascii="Arial" w:hAnsi="Arial" w:cs="Arial"/>
          <w:sz w:val="22"/>
          <w:szCs w:val="22"/>
        </w:rPr>
        <w:t>nny rodzaj</w:t>
      </w:r>
    </w:p>
    <w:p w:rsidR="00F42BF5" w:rsidRPr="0059209E" w:rsidRDefault="00F42BF5" w:rsidP="00F42BF5">
      <w:pPr>
        <w:rPr>
          <w:rFonts w:ascii="Arial" w:hAnsi="Arial" w:cs="Arial"/>
          <w:sz w:val="22"/>
          <w:szCs w:val="22"/>
        </w:rPr>
      </w:pPr>
    </w:p>
    <w:p w:rsidR="003413A3" w:rsidRPr="0059209E" w:rsidRDefault="003413A3" w:rsidP="00F42BF5">
      <w:pPr>
        <w:rPr>
          <w:rFonts w:ascii="Arial" w:hAnsi="Arial" w:cs="Arial"/>
          <w:sz w:val="22"/>
          <w:szCs w:val="22"/>
        </w:rPr>
      </w:pPr>
    </w:p>
    <w:p w:rsidR="00CA7E60" w:rsidRDefault="00CA7E60" w:rsidP="001562B1">
      <w:pPr>
        <w:ind w:right="2832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59209E">
        <w:rPr>
          <w:rFonts w:ascii="Arial" w:hAnsi="Arial" w:cs="Arial"/>
          <w:i/>
          <w:sz w:val="22"/>
          <w:szCs w:val="22"/>
          <w:u w:val="single"/>
        </w:rPr>
        <w:t>Formularz podpisany elektronicznie</w:t>
      </w:r>
    </w:p>
    <w:p w:rsidR="00E66860" w:rsidRDefault="00E66860" w:rsidP="001562B1">
      <w:pPr>
        <w:ind w:right="2832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E66860" w:rsidRPr="0059209E" w:rsidRDefault="00E66860" w:rsidP="001562B1">
      <w:pPr>
        <w:ind w:right="2832"/>
        <w:jc w:val="center"/>
        <w:rPr>
          <w:rFonts w:ascii="Arial" w:hAnsi="Arial" w:cs="Arial"/>
          <w:i/>
          <w:sz w:val="22"/>
          <w:szCs w:val="22"/>
          <w:u w:val="single"/>
        </w:rPr>
      </w:pPr>
      <w:bookmarkStart w:id="1" w:name="_GoBack"/>
      <w:bookmarkEnd w:id="1"/>
    </w:p>
    <w:sectPr w:rsidR="00E66860" w:rsidRPr="0059209E" w:rsidSect="00FC0814"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1418" w:right="1418" w:bottom="1418" w:left="1418" w:header="1134" w:footer="9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485" w:rsidRDefault="00BD4485">
      <w:r>
        <w:separator/>
      </w:r>
    </w:p>
    <w:p w:rsidR="00BD4485" w:rsidRDefault="00BD4485"/>
  </w:endnote>
  <w:endnote w:type="continuationSeparator" w:id="0">
    <w:p w:rsidR="00BD4485" w:rsidRDefault="00BD4485">
      <w:r>
        <w:continuationSeparator/>
      </w:r>
    </w:p>
    <w:p w:rsidR="00BD4485" w:rsidRDefault="00BD44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7967" w:rsidRDefault="00437967" w:rsidP="00487F43">
    <w:pPr>
      <w:pStyle w:val="Stopka"/>
      <w:ind w:right="360"/>
    </w:pPr>
  </w:p>
  <w:p w:rsidR="00437967" w:rsidRDefault="0043796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814" w:rsidRPr="00FF04AE" w:rsidRDefault="00FC0814" w:rsidP="00FC0814">
    <w:pPr>
      <w:pStyle w:val="Stopka"/>
      <w:pBdr>
        <w:top w:val="single" w:sz="24" w:space="1" w:color="008000"/>
      </w:pBdr>
      <w:tabs>
        <w:tab w:val="clear" w:pos="4818"/>
        <w:tab w:val="right" w:pos="9072"/>
      </w:tabs>
      <w:rPr>
        <w:rFonts w:ascii="Arial" w:hAnsi="Arial" w:cs="Arial"/>
        <w:sz w:val="4"/>
        <w:szCs w:val="14"/>
        <w:lang w:val="pl-PL"/>
      </w:rPr>
    </w:pPr>
  </w:p>
  <w:p w:rsidR="00437967" w:rsidRPr="00FC0814" w:rsidRDefault="00FC0814" w:rsidP="00FC0814">
    <w:pPr>
      <w:pStyle w:val="Stopka"/>
      <w:tabs>
        <w:tab w:val="clear" w:pos="9637"/>
        <w:tab w:val="right" w:pos="9072"/>
      </w:tabs>
      <w:rPr>
        <w:rFonts w:ascii="Arial" w:hAnsi="Arial" w:cs="Arial"/>
        <w:sz w:val="14"/>
        <w:szCs w:val="14"/>
        <w:lang w:val="pl-PL"/>
      </w:rPr>
    </w:pPr>
    <w:r w:rsidRPr="008C7EB0">
      <w:rPr>
        <w:rFonts w:ascii="Arial" w:hAnsi="Arial" w:cs="Arial"/>
        <w:sz w:val="14"/>
        <w:szCs w:val="14"/>
      </w:rPr>
      <w:t>Gmina Krzy</w:t>
    </w:r>
    <w:r w:rsidRPr="008C7EB0">
      <w:rPr>
        <w:rFonts w:ascii="Arial" w:hAnsi="Arial" w:cs="Arial" w:hint="cs"/>
        <w:sz w:val="14"/>
        <w:szCs w:val="14"/>
      </w:rPr>
      <w:t>ż</w:t>
    </w:r>
    <w:r w:rsidRPr="008C7EB0">
      <w:rPr>
        <w:rFonts w:ascii="Arial" w:hAnsi="Arial" w:cs="Arial"/>
        <w:sz w:val="14"/>
        <w:szCs w:val="14"/>
      </w:rPr>
      <w:t xml:space="preserve"> Wielkopolski</w:t>
    </w:r>
    <w:r>
      <w:rPr>
        <w:rFonts w:ascii="Arial" w:hAnsi="Arial" w:cs="Arial"/>
        <w:sz w:val="14"/>
        <w:szCs w:val="14"/>
        <w:lang w:val="pl-PL"/>
      </w:rPr>
      <w:t xml:space="preserve">, </w:t>
    </w:r>
    <w:r w:rsidRPr="008C7EB0">
      <w:rPr>
        <w:rFonts w:ascii="Arial" w:hAnsi="Arial" w:cs="Arial"/>
        <w:sz w:val="14"/>
        <w:szCs w:val="14"/>
        <w:lang w:val="pl-PL"/>
      </w:rPr>
      <w:t>ul. Wojska Polskiego 14</w:t>
    </w:r>
    <w:r>
      <w:rPr>
        <w:rFonts w:ascii="Arial" w:hAnsi="Arial" w:cs="Arial"/>
        <w:sz w:val="14"/>
        <w:szCs w:val="14"/>
        <w:lang w:val="pl-PL"/>
      </w:rPr>
      <w:t xml:space="preserve">, </w:t>
    </w:r>
    <w:r w:rsidRPr="008C7EB0">
      <w:rPr>
        <w:rFonts w:ascii="Arial" w:hAnsi="Arial" w:cs="Arial"/>
        <w:sz w:val="14"/>
        <w:szCs w:val="14"/>
        <w:lang w:val="pl-PL"/>
      </w:rPr>
      <w:t>64-761 Krzy</w:t>
    </w:r>
    <w:r w:rsidRPr="008C7EB0">
      <w:rPr>
        <w:rFonts w:ascii="Arial" w:hAnsi="Arial" w:cs="Arial" w:hint="cs"/>
        <w:sz w:val="14"/>
        <w:szCs w:val="14"/>
        <w:lang w:val="pl-PL"/>
      </w:rPr>
      <w:t>ż</w:t>
    </w:r>
    <w:r w:rsidRPr="008C7EB0">
      <w:rPr>
        <w:rFonts w:ascii="Arial" w:hAnsi="Arial" w:cs="Arial"/>
        <w:sz w:val="14"/>
        <w:szCs w:val="14"/>
        <w:lang w:val="pl-PL"/>
      </w:rPr>
      <w:t xml:space="preserve"> Wielkopolski</w:t>
    </w:r>
    <w:r>
      <w:rPr>
        <w:rFonts w:ascii="Arial" w:hAnsi="Arial" w:cs="Arial"/>
        <w:sz w:val="14"/>
        <w:szCs w:val="14"/>
        <w:lang w:val="pl-PL"/>
      </w:rPr>
      <w:tab/>
    </w:r>
    <w:r w:rsidRPr="00050E75">
      <w:rPr>
        <w:rFonts w:ascii="Arial" w:hAnsi="Arial" w:cs="Arial"/>
        <w:sz w:val="14"/>
        <w:szCs w:val="14"/>
      </w:rPr>
      <w:t xml:space="preserve">Strona </w:t>
    </w:r>
    <w:r w:rsidRPr="00050E75">
      <w:rPr>
        <w:rFonts w:ascii="Arial" w:hAnsi="Arial" w:cs="Arial"/>
        <w:b/>
        <w:sz w:val="14"/>
        <w:szCs w:val="14"/>
      </w:rPr>
      <w:fldChar w:fldCharType="begin"/>
    </w:r>
    <w:r w:rsidRPr="00050E75">
      <w:rPr>
        <w:rFonts w:ascii="Arial" w:hAnsi="Arial" w:cs="Arial"/>
        <w:b/>
        <w:sz w:val="14"/>
        <w:szCs w:val="14"/>
      </w:rPr>
      <w:instrText>PAGE</w:instrText>
    </w:r>
    <w:r w:rsidRPr="00050E75">
      <w:rPr>
        <w:rFonts w:ascii="Arial" w:hAnsi="Arial" w:cs="Arial"/>
        <w:b/>
        <w:sz w:val="14"/>
        <w:szCs w:val="14"/>
      </w:rPr>
      <w:fldChar w:fldCharType="separate"/>
    </w:r>
    <w:r w:rsidR="00E66860">
      <w:rPr>
        <w:rFonts w:ascii="Arial" w:hAnsi="Arial" w:cs="Arial"/>
        <w:b/>
        <w:noProof/>
        <w:sz w:val="14"/>
        <w:szCs w:val="14"/>
      </w:rPr>
      <w:t>2</w:t>
    </w:r>
    <w:r w:rsidRPr="00050E75">
      <w:rPr>
        <w:rFonts w:ascii="Arial" w:hAnsi="Arial" w:cs="Arial"/>
        <w:b/>
        <w:sz w:val="14"/>
        <w:szCs w:val="14"/>
      </w:rPr>
      <w:fldChar w:fldCharType="end"/>
    </w:r>
    <w:r w:rsidRPr="00050E75">
      <w:rPr>
        <w:rFonts w:ascii="Arial" w:hAnsi="Arial" w:cs="Arial"/>
        <w:sz w:val="14"/>
        <w:szCs w:val="14"/>
      </w:rPr>
      <w:t xml:space="preserve"> z </w:t>
    </w:r>
    <w:r w:rsidRPr="00050E75">
      <w:rPr>
        <w:rFonts w:ascii="Arial" w:hAnsi="Arial" w:cs="Arial"/>
        <w:sz w:val="14"/>
        <w:szCs w:val="14"/>
      </w:rPr>
      <w:fldChar w:fldCharType="begin"/>
    </w:r>
    <w:r w:rsidRPr="00050E75">
      <w:rPr>
        <w:rFonts w:ascii="Arial" w:hAnsi="Arial" w:cs="Arial"/>
        <w:sz w:val="14"/>
        <w:szCs w:val="14"/>
      </w:rPr>
      <w:instrText>NUMPAGES</w:instrText>
    </w:r>
    <w:r w:rsidRPr="00050E75">
      <w:rPr>
        <w:rFonts w:ascii="Arial" w:hAnsi="Arial" w:cs="Arial"/>
        <w:sz w:val="14"/>
        <w:szCs w:val="14"/>
      </w:rPr>
      <w:fldChar w:fldCharType="separate"/>
    </w:r>
    <w:r w:rsidR="00E66860">
      <w:rPr>
        <w:rFonts w:ascii="Arial" w:hAnsi="Arial" w:cs="Arial"/>
        <w:noProof/>
        <w:sz w:val="14"/>
        <w:szCs w:val="14"/>
      </w:rPr>
      <w:t>4</w:t>
    </w:r>
    <w:r w:rsidRPr="00050E75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485" w:rsidRDefault="00BD4485">
      <w:r>
        <w:separator/>
      </w:r>
    </w:p>
    <w:p w:rsidR="00BD4485" w:rsidRDefault="00BD4485"/>
  </w:footnote>
  <w:footnote w:type="continuationSeparator" w:id="0">
    <w:p w:rsidR="00BD4485" w:rsidRDefault="00BD4485">
      <w:r>
        <w:continuationSeparator/>
      </w:r>
    </w:p>
    <w:p w:rsidR="00BD4485" w:rsidRDefault="00BD4485"/>
  </w:footnote>
  <w:footnote w:id="1">
    <w:p w:rsidR="000735EF" w:rsidRPr="004E1383" w:rsidRDefault="000735EF" w:rsidP="000735EF">
      <w:pPr>
        <w:pStyle w:val="Tekstprzypisudolnego"/>
        <w:rPr>
          <w:rFonts w:ascii="Arial" w:hAnsi="Arial" w:cs="Arial"/>
          <w:sz w:val="14"/>
          <w:szCs w:val="16"/>
        </w:rPr>
      </w:pPr>
      <w:r w:rsidRPr="004E1383">
        <w:rPr>
          <w:rStyle w:val="Odwoanieprzypisudolnego"/>
          <w:rFonts w:ascii="Arial" w:hAnsi="Arial" w:cs="Arial"/>
          <w:sz w:val="14"/>
          <w:szCs w:val="16"/>
        </w:rPr>
        <w:footnoteRef/>
      </w:r>
      <w:r w:rsidRPr="004E1383">
        <w:rPr>
          <w:rFonts w:ascii="Arial" w:hAnsi="Arial" w:cs="Arial"/>
          <w:sz w:val="14"/>
          <w:szCs w:val="16"/>
        </w:rPr>
        <w:t xml:space="preserve"> Cena oferty NETTO, w przypadku Wykonawców nie mających siedziby lub miejsca zamieszkania na terytorium Rzeczypospolitej Polskiej</w:t>
      </w:r>
    </w:p>
  </w:footnote>
  <w:footnote w:id="2">
    <w:p w:rsidR="000735EF" w:rsidRPr="004E1383" w:rsidRDefault="000735EF" w:rsidP="000735EF">
      <w:pPr>
        <w:pStyle w:val="Tekstprzypisudolnego"/>
        <w:rPr>
          <w:rFonts w:ascii="Arial" w:hAnsi="Arial" w:cs="Arial"/>
          <w:sz w:val="14"/>
          <w:szCs w:val="16"/>
        </w:rPr>
      </w:pPr>
      <w:r w:rsidRPr="004E1383">
        <w:rPr>
          <w:rStyle w:val="Odwoanieprzypisudolnego"/>
          <w:rFonts w:ascii="Arial" w:hAnsi="Arial" w:cs="Arial"/>
          <w:sz w:val="14"/>
          <w:szCs w:val="16"/>
        </w:rPr>
        <w:footnoteRef/>
      </w:r>
      <w:r w:rsidRPr="004E1383">
        <w:rPr>
          <w:rFonts w:ascii="Arial" w:hAnsi="Arial" w:cs="Arial"/>
          <w:sz w:val="14"/>
          <w:szCs w:val="16"/>
        </w:rPr>
        <w:t xml:space="preserve"> Cena oferty NETTO, w przypadku Wykonawców nie mających siedziby lub miejsca zamieszkania na terytorium Rzeczypospolitej Polskiej</w:t>
      </w:r>
    </w:p>
  </w:footnote>
  <w:footnote w:id="3">
    <w:p w:rsidR="004E1383" w:rsidRPr="004E1383" w:rsidRDefault="004E1383" w:rsidP="004E1383">
      <w:pPr>
        <w:pStyle w:val="Tekstprzypisudolnego"/>
        <w:rPr>
          <w:rFonts w:ascii="Arial" w:hAnsi="Arial" w:cs="Arial"/>
          <w:sz w:val="14"/>
          <w:szCs w:val="16"/>
        </w:rPr>
      </w:pPr>
      <w:r w:rsidRPr="004E1383">
        <w:rPr>
          <w:rStyle w:val="Odwoanieprzypisudolnego"/>
          <w:rFonts w:ascii="Arial" w:hAnsi="Arial" w:cs="Arial"/>
          <w:sz w:val="14"/>
          <w:szCs w:val="16"/>
        </w:rPr>
        <w:footnoteRef/>
      </w:r>
      <w:r w:rsidRPr="004E1383">
        <w:rPr>
          <w:rFonts w:ascii="Arial" w:hAnsi="Arial" w:cs="Arial"/>
          <w:sz w:val="14"/>
          <w:szCs w:val="16"/>
        </w:rPr>
        <w:t xml:space="preserve"> Cena oferty NETTO, w przypadku Wykonawców nie mających siedziby lub miejsca zamieszkania na terytorium Rzeczypospolitej Polskiej</w:t>
      </w:r>
    </w:p>
  </w:footnote>
  <w:footnote w:id="4">
    <w:p w:rsidR="00CA7E60" w:rsidRPr="004E1383" w:rsidRDefault="00CA7E60" w:rsidP="00CA7E60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4E1383">
        <w:rPr>
          <w:rStyle w:val="Odwoanieprzypisudolnego"/>
          <w:rFonts w:ascii="Arial" w:hAnsi="Arial" w:cs="Arial"/>
          <w:sz w:val="14"/>
          <w:szCs w:val="16"/>
        </w:rPr>
        <w:footnoteRef/>
      </w:r>
      <w:r w:rsidRPr="004E1383">
        <w:rPr>
          <w:rFonts w:ascii="Arial" w:hAnsi="Arial" w:cs="Arial"/>
          <w:sz w:val="14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CA7E60" w:rsidRPr="004E1383" w:rsidRDefault="00CA7E60" w:rsidP="00CA7E60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4E1383">
        <w:rPr>
          <w:rStyle w:val="Odwoanieprzypisudolnego"/>
          <w:rFonts w:ascii="Arial" w:hAnsi="Arial" w:cs="Arial"/>
          <w:sz w:val="14"/>
          <w:szCs w:val="16"/>
        </w:rPr>
        <w:footnoteRef/>
      </w:r>
      <w:r w:rsidRPr="004E1383">
        <w:rPr>
          <w:rFonts w:ascii="Arial" w:hAnsi="Arial" w:cs="Arial"/>
          <w:sz w:val="14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:rsidR="00E66860" w:rsidRPr="00EE6B10" w:rsidRDefault="00E66860" w:rsidP="00E668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E6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E6B10">
        <w:rPr>
          <w:rFonts w:ascii="Arial" w:hAnsi="Arial" w:cs="Arial"/>
          <w:sz w:val="16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E66860" w:rsidRPr="00EE6B10" w:rsidRDefault="00E66860" w:rsidP="00E668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E6B10">
        <w:rPr>
          <w:rFonts w:ascii="Arial" w:hAnsi="Arial" w:cs="Arial"/>
          <w:b/>
          <w:sz w:val="16"/>
          <w:szCs w:val="16"/>
        </w:rPr>
        <w:t>Mikroprzedsiębiorstwo</w:t>
      </w:r>
      <w:r w:rsidRPr="00EE6B10">
        <w:rPr>
          <w:rFonts w:ascii="Arial" w:hAnsi="Arial" w:cs="Arial"/>
          <w:sz w:val="16"/>
          <w:szCs w:val="16"/>
        </w:rPr>
        <w:t>: przedsiębiorstwo, które zatrudnia mniej, niż 10 osób i którego roczny obrót lub roczna suma bilansowa nie przekracza 2 milionów EUR.</w:t>
      </w:r>
    </w:p>
    <w:p w:rsidR="00E66860" w:rsidRPr="00EE6B10" w:rsidRDefault="00E66860" w:rsidP="00E668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E6B10">
        <w:rPr>
          <w:rFonts w:ascii="Arial" w:hAnsi="Arial" w:cs="Arial"/>
          <w:b/>
          <w:sz w:val="16"/>
          <w:szCs w:val="16"/>
        </w:rPr>
        <w:t>Małe przedsiębiorstwo</w:t>
      </w:r>
      <w:r w:rsidRPr="00EE6B10">
        <w:rPr>
          <w:rFonts w:ascii="Arial" w:hAnsi="Arial" w:cs="Arial"/>
          <w:sz w:val="16"/>
          <w:szCs w:val="16"/>
        </w:rPr>
        <w:t>: przedsiębiorstwo, które zatrudnia mniej, niż 50 osób i którego roczny obrót lub roczna suma bilansowa nie przekracza 10 milionów EUR.</w:t>
      </w:r>
    </w:p>
    <w:p w:rsidR="00E66860" w:rsidRPr="00EE6B10" w:rsidRDefault="00E66860" w:rsidP="00E668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E6B10">
        <w:rPr>
          <w:rFonts w:ascii="Arial" w:hAnsi="Arial" w:cs="Arial"/>
          <w:b/>
          <w:sz w:val="16"/>
          <w:szCs w:val="16"/>
        </w:rPr>
        <w:t>Średnie przedsiębiorstwa</w:t>
      </w:r>
      <w:r w:rsidRPr="00EE6B10">
        <w:rPr>
          <w:rFonts w:ascii="Arial" w:hAnsi="Arial" w:cs="Arial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18C" w:rsidRPr="0059209E" w:rsidRDefault="0086218C" w:rsidP="0086218C">
    <w:pPr>
      <w:pStyle w:val="Nagwek"/>
      <w:jc w:val="center"/>
      <w:rPr>
        <w:rFonts w:ascii="Arial" w:hAnsi="Arial" w:cs="Arial"/>
        <w:b/>
        <w:i/>
        <w:iCs/>
        <w:sz w:val="18"/>
        <w:szCs w:val="18"/>
      </w:rPr>
    </w:pPr>
    <w:r w:rsidRPr="0059209E">
      <w:rPr>
        <w:rFonts w:ascii="Arial" w:hAnsi="Arial" w:cs="Arial"/>
        <w:b/>
        <w:i/>
        <w:iCs/>
        <w:sz w:val="18"/>
        <w:szCs w:val="18"/>
      </w:rPr>
      <w:t xml:space="preserve">Formularz oferty </w:t>
    </w:r>
  </w:p>
  <w:p w:rsidR="003A104B" w:rsidRPr="00AB53D0" w:rsidRDefault="003A104B" w:rsidP="003A104B">
    <w:pPr>
      <w:pStyle w:val="Nagwek"/>
      <w:jc w:val="center"/>
      <w:rPr>
        <w:rFonts w:ascii="Arial" w:hAnsi="Arial" w:cs="Arial"/>
        <w:sz w:val="18"/>
        <w:szCs w:val="16"/>
      </w:rPr>
    </w:pPr>
    <w:r w:rsidRPr="00AB53D0">
      <w:rPr>
        <w:rFonts w:ascii="Arial" w:hAnsi="Arial" w:cs="Arial"/>
        <w:iCs/>
        <w:sz w:val="18"/>
        <w:szCs w:val="16"/>
        <w:lang w:val="pl-PL"/>
      </w:rPr>
      <w:t>T</w:t>
    </w:r>
    <w:r w:rsidRPr="00AB53D0">
      <w:rPr>
        <w:rFonts w:ascii="Arial" w:hAnsi="Arial" w:cs="Arial"/>
        <w:iCs/>
        <w:sz w:val="18"/>
        <w:szCs w:val="16"/>
      </w:rPr>
      <w:t>ryb podstawowy bez negocjacji</w:t>
    </w:r>
    <w:r w:rsidRPr="00AB53D0">
      <w:rPr>
        <w:rFonts w:ascii="Arial" w:hAnsi="Arial" w:cs="Arial"/>
        <w:iCs/>
        <w:sz w:val="18"/>
        <w:szCs w:val="16"/>
        <w:lang w:val="pl-PL"/>
      </w:rPr>
      <w:t>,</w:t>
    </w:r>
    <w:r w:rsidRPr="00AB53D0">
      <w:rPr>
        <w:rFonts w:ascii="Arial" w:hAnsi="Arial" w:cs="Arial"/>
        <w:sz w:val="18"/>
        <w:szCs w:val="16"/>
      </w:rPr>
      <w:t xml:space="preserve"> </w:t>
    </w:r>
    <w:r w:rsidRPr="00F128A3">
      <w:rPr>
        <w:rFonts w:ascii="Arial" w:hAnsi="Arial" w:cs="Arial"/>
        <w:sz w:val="18"/>
        <w:szCs w:val="16"/>
      </w:rPr>
      <w:t>o warto</w:t>
    </w:r>
    <w:r w:rsidRPr="00F128A3">
      <w:rPr>
        <w:rFonts w:ascii="Arial" w:hAnsi="Arial" w:cs="Arial" w:hint="cs"/>
        <w:sz w:val="18"/>
        <w:szCs w:val="16"/>
      </w:rPr>
      <w:t>ś</w:t>
    </w:r>
    <w:r w:rsidRPr="00F128A3">
      <w:rPr>
        <w:rFonts w:ascii="Arial" w:hAnsi="Arial" w:cs="Arial"/>
        <w:sz w:val="18"/>
        <w:szCs w:val="16"/>
      </w:rPr>
      <w:t>ci zam</w:t>
    </w:r>
    <w:r w:rsidRPr="00F128A3">
      <w:rPr>
        <w:rFonts w:ascii="Arial" w:hAnsi="Arial" w:cs="Arial" w:hint="cs"/>
        <w:sz w:val="18"/>
        <w:szCs w:val="16"/>
      </w:rPr>
      <w:t>ó</w:t>
    </w:r>
    <w:r w:rsidRPr="00F128A3">
      <w:rPr>
        <w:rFonts w:ascii="Arial" w:hAnsi="Arial" w:cs="Arial"/>
        <w:sz w:val="18"/>
        <w:szCs w:val="16"/>
      </w:rPr>
      <w:t>wienia mniejszej ni</w:t>
    </w:r>
    <w:r w:rsidRPr="00F128A3">
      <w:rPr>
        <w:rFonts w:ascii="Arial" w:hAnsi="Arial" w:cs="Arial" w:hint="cs"/>
        <w:sz w:val="18"/>
        <w:szCs w:val="16"/>
      </w:rPr>
      <w:t>ż</w:t>
    </w:r>
    <w:r w:rsidRPr="00F128A3">
      <w:rPr>
        <w:rFonts w:ascii="Arial" w:hAnsi="Arial" w:cs="Arial"/>
        <w:sz w:val="18"/>
        <w:szCs w:val="16"/>
      </w:rPr>
      <w:t xml:space="preserve"> progi unijne</w:t>
    </w:r>
  </w:p>
  <w:p w:rsidR="003E586B" w:rsidRPr="00426D9E" w:rsidRDefault="003E586B">
    <w:pPr>
      <w:rPr>
        <w:rFonts w:ascii="Arial" w:hAnsi="Arial" w:cs="Arial"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12422A50"/>
    <w:multiLevelType w:val="hybridMultilevel"/>
    <w:tmpl w:val="D86C278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9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1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7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E5E34F1"/>
    <w:multiLevelType w:val="multilevel"/>
    <w:tmpl w:val="F4AAA1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eastAsia="Times New Roman" w:hint="default"/>
        <w:color w:val="auto"/>
      </w:rPr>
    </w:lvl>
  </w:abstractNum>
  <w:abstractNum w:abstractNumId="59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1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3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7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8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0">
    <w:nsid w:val="76BA1CAB"/>
    <w:multiLevelType w:val="hybridMultilevel"/>
    <w:tmpl w:val="F3AA6178"/>
    <w:lvl w:ilvl="0" w:tplc="E2CC38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7"/>
  </w:num>
  <w:num w:numId="2">
    <w:abstractNumId w:val="56"/>
  </w:num>
  <w:num w:numId="3">
    <w:abstractNumId w:val="54"/>
  </w:num>
  <w:num w:numId="4">
    <w:abstractNumId w:val="59"/>
  </w:num>
  <w:num w:numId="5">
    <w:abstractNumId w:val="50"/>
  </w:num>
  <w:num w:numId="6">
    <w:abstractNumId w:val="39"/>
  </w:num>
  <w:num w:numId="7">
    <w:abstractNumId w:val="49"/>
  </w:num>
  <w:num w:numId="8">
    <w:abstractNumId w:val="68"/>
  </w:num>
  <w:num w:numId="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2"/>
  </w:num>
  <w:num w:numId="11">
    <w:abstractNumId w:val="58"/>
  </w:num>
  <w:num w:numId="12">
    <w:abstractNumId w:val="40"/>
  </w:num>
  <w:num w:numId="13">
    <w:abstractNumId w:val="38"/>
  </w:num>
  <w:num w:numId="14">
    <w:abstractNumId w:val="41"/>
  </w:num>
  <w:num w:numId="15">
    <w:abstractNumId w:val="70"/>
  </w:num>
  <w:num w:numId="16">
    <w:abstractNumId w:val="57"/>
  </w:num>
  <w:num w:numId="1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263C9"/>
    <w:rsid w:val="0003195D"/>
    <w:rsid w:val="00033079"/>
    <w:rsid w:val="00034FDE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5EF"/>
    <w:rsid w:val="00073962"/>
    <w:rsid w:val="00073BF8"/>
    <w:rsid w:val="00073FAD"/>
    <w:rsid w:val="000742C8"/>
    <w:rsid w:val="0007653D"/>
    <w:rsid w:val="000804ED"/>
    <w:rsid w:val="00080705"/>
    <w:rsid w:val="00081293"/>
    <w:rsid w:val="000813A8"/>
    <w:rsid w:val="00081599"/>
    <w:rsid w:val="00082628"/>
    <w:rsid w:val="00083447"/>
    <w:rsid w:val="00083A6A"/>
    <w:rsid w:val="000847C3"/>
    <w:rsid w:val="000853EF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09F1"/>
    <w:rsid w:val="00152A4A"/>
    <w:rsid w:val="00153AF6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EA6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0388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681C"/>
    <w:rsid w:val="002876A1"/>
    <w:rsid w:val="00287E7E"/>
    <w:rsid w:val="00287FD6"/>
    <w:rsid w:val="00290FB8"/>
    <w:rsid w:val="00291049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4B6A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04B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17D"/>
    <w:rsid w:val="003D7CB2"/>
    <w:rsid w:val="003E0BFC"/>
    <w:rsid w:val="003E10E1"/>
    <w:rsid w:val="003E48BE"/>
    <w:rsid w:val="003E586B"/>
    <w:rsid w:val="003E5F80"/>
    <w:rsid w:val="003E63F7"/>
    <w:rsid w:val="003E74AC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6D9E"/>
    <w:rsid w:val="00426DC8"/>
    <w:rsid w:val="004276FC"/>
    <w:rsid w:val="00427903"/>
    <w:rsid w:val="00431253"/>
    <w:rsid w:val="00431CF0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957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1580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38BF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1383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264A"/>
    <w:rsid w:val="00553F9C"/>
    <w:rsid w:val="005544D2"/>
    <w:rsid w:val="00556EB5"/>
    <w:rsid w:val="005574F2"/>
    <w:rsid w:val="00561584"/>
    <w:rsid w:val="00562BE5"/>
    <w:rsid w:val="0056371C"/>
    <w:rsid w:val="00563D6B"/>
    <w:rsid w:val="00565ACA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209E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2F2"/>
    <w:rsid w:val="005A7A38"/>
    <w:rsid w:val="005B2F4D"/>
    <w:rsid w:val="005B3E6E"/>
    <w:rsid w:val="005B4F85"/>
    <w:rsid w:val="005B6959"/>
    <w:rsid w:val="005C048C"/>
    <w:rsid w:val="005C0CAF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9001B"/>
    <w:rsid w:val="006912DD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D51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2B"/>
    <w:rsid w:val="00714F78"/>
    <w:rsid w:val="007177A4"/>
    <w:rsid w:val="00720658"/>
    <w:rsid w:val="00720CE0"/>
    <w:rsid w:val="00722BBD"/>
    <w:rsid w:val="00725428"/>
    <w:rsid w:val="0072631F"/>
    <w:rsid w:val="00730E4B"/>
    <w:rsid w:val="00731118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81"/>
    <w:rsid w:val="00775E29"/>
    <w:rsid w:val="00777067"/>
    <w:rsid w:val="0078077F"/>
    <w:rsid w:val="00780D52"/>
    <w:rsid w:val="007817F0"/>
    <w:rsid w:val="00786909"/>
    <w:rsid w:val="00786B63"/>
    <w:rsid w:val="00790C0E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AEC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A14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2052"/>
    <w:rsid w:val="008139A6"/>
    <w:rsid w:val="00815E51"/>
    <w:rsid w:val="00816D46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6456A"/>
    <w:rsid w:val="009702AD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16E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5144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66931"/>
    <w:rsid w:val="00A70B0F"/>
    <w:rsid w:val="00A70C09"/>
    <w:rsid w:val="00A737F2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AEF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B7C56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C76D7"/>
    <w:rsid w:val="00AD0C80"/>
    <w:rsid w:val="00AD2998"/>
    <w:rsid w:val="00AD2EC9"/>
    <w:rsid w:val="00AD3AA4"/>
    <w:rsid w:val="00AD47C9"/>
    <w:rsid w:val="00AD6C86"/>
    <w:rsid w:val="00AD7DE7"/>
    <w:rsid w:val="00AE00C6"/>
    <w:rsid w:val="00AE156B"/>
    <w:rsid w:val="00AE1FCE"/>
    <w:rsid w:val="00AE2FE7"/>
    <w:rsid w:val="00AE65A2"/>
    <w:rsid w:val="00AF0BAA"/>
    <w:rsid w:val="00AF10FA"/>
    <w:rsid w:val="00AF34B7"/>
    <w:rsid w:val="00AF34E6"/>
    <w:rsid w:val="00AF3FCE"/>
    <w:rsid w:val="00AF44F5"/>
    <w:rsid w:val="00AF71D0"/>
    <w:rsid w:val="00B00D8E"/>
    <w:rsid w:val="00B00E4B"/>
    <w:rsid w:val="00B02763"/>
    <w:rsid w:val="00B03361"/>
    <w:rsid w:val="00B04116"/>
    <w:rsid w:val="00B042A1"/>
    <w:rsid w:val="00B06411"/>
    <w:rsid w:val="00B07DD6"/>
    <w:rsid w:val="00B07F58"/>
    <w:rsid w:val="00B102B0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6FC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C6A"/>
    <w:rsid w:val="00B71F77"/>
    <w:rsid w:val="00B758DB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485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1AF4"/>
    <w:rsid w:val="00C32049"/>
    <w:rsid w:val="00C35656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7513"/>
    <w:rsid w:val="00CA0476"/>
    <w:rsid w:val="00CA0BFD"/>
    <w:rsid w:val="00CA0FDE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D7A49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087F"/>
    <w:rsid w:val="00D21483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6A50"/>
    <w:rsid w:val="00D9728F"/>
    <w:rsid w:val="00DA0DDF"/>
    <w:rsid w:val="00DA1898"/>
    <w:rsid w:val="00DA3005"/>
    <w:rsid w:val="00DA4E76"/>
    <w:rsid w:val="00DA5450"/>
    <w:rsid w:val="00DA6DB3"/>
    <w:rsid w:val="00DA7162"/>
    <w:rsid w:val="00DA7D1B"/>
    <w:rsid w:val="00DB0584"/>
    <w:rsid w:val="00DB0883"/>
    <w:rsid w:val="00DB08F5"/>
    <w:rsid w:val="00DB429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07AF9"/>
    <w:rsid w:val="00E07D48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6FAF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860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6B10"/>
    <w:rsid w:val="00EE76CA"/>
    <w:rsid w:val="00EF1968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1067C"/>
    <w:rsid w:val="00F10EDA"/>
    <w:rsid w:val="00F10F67"/>
    <w:rsid w:val="00F112E6"/>
    <w:rsid w:val="00F112F5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0A47"/>
    <w:rsid w:val="00F80CB1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B0E45"/>
    <w:rsid w:val="00FB2E71"/>
    <w:rsid w:val="00FB30F7"/>
    <w:rsid w:val="00FB4D8E"/>
    <w:rsid w:val="00FB7527"/>
    <w:rsid w:val="00FB7BDA"/>
    <w:rsid w:val="00FC0814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A104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A104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FDD78-8CD7-4B1F-835B-F63248C5D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1179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8242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ZPCIDP</dc:creator>
  <cp:lastModifiedBy>Arkadiusz Bocian</cp:lastModifiedBy>
  <cp:revision>3</cp:revision>
  <cp:lastPrinted>2020-01-21T17:47:00Z</cp:lastPrinted>
  <dcterms:created xsi:type="dcterms:W3CDTF">2023-07-21T03:58:00Z</dcterms:created>
  <dcterms:modified xsi:type="dcterms:W3CDTF">2023-07-22T16:55:00Z</dcterms:modified>
</cp:coreProperties>
</file>