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DC70" w14:textId="5D95F9B8" w:rsidR="00A54019" w:rsidRPr="00AC7941" w:rsidRDefault="00FA33B2" w:rsidP="00AC7941">
      <w:pPr>
        <w:spacing w:line="276" w:lineRule="auto"/>
        <w:ind w:left="5246" w:firstLine="708"/>
        <w:jc w:val="right"/>
        <w:rPr>
          <w:rFonts w:ascii="Poppins" w:eastAsia="Calibri" w:hAnsi="Poppins" w:cs="Poppins"/>
          <w:b/>
          <w:sz w:val="20"/>
        </w:rPr>
      </w:pPr>
      <w:r w:rsidRPr="00AC7941">
        <w:rPr>
          <w:rFonts w:ascii="Poppins" w:eastAsia="Calibri" w:hAnsi="Poppins" w:cs="Poppins"/>
          <w:b/>
          <w:sz w:val="20"/>
        </w:rPr>
        <w:t>Załącznik nr 6</w:t>
      </w:r>
    </w:p>
    <w:p w14:paraId="31202056" w14:textId="77777777" w:rsidR="000A138E" w:rsidRPr="00AC7941" w:rsidRDefault="000A138E" w:rsidP="00AC7941">
      <w:pPr>
        <w:spacing w:line="276" w:lineRule="auto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b/>
          <w:sz w:val="20"/>
        </w:rPr>
        <w:t>Wykonawca:</w:t>
      </w:r>
    </w:p>
    <w:p w14:paraId="3885506B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3B723BD7" w14:textId="5D99E248" w:rsidR="004E7050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(pełna nazwa/firma, adres, w zależności od podmiotu: NIP/PESEL, KRS/CEiDG)</w:t>
      </w:r>
    </w:p>
    <w:p w14:paraId="286E82BF" w14:textId="77777777" w:rsidR="000A138E" w:rsidRPr="00AC7941" w:rsidRDefault="000A138E" w:rsidP="00AC7941">
      <w:pPr>
        <w:spacing w:line="276" w:lineRule="auto"/>
        <w:rPr>
          <w:rFonts w:ascii="Poppins" w:hAnsi="Poppins" w:cs="Poppins"/>
          <w:sz w:val="20"/>
          <w:u w:val="single"/>
        </w:rPr>
      </w:pPr>
      <w:r w:rsidRPr="00AC7941">
        <w:rPr>
          <w:rFonts w:ascii="Poppins" w:hAnsi="Poppins" w:cs="Poppins"/>
          <w:sz w:val="20"/>
          <w:u w:val="single"/>
        </w:rPr>
        <w:t>reprezentowany przez:</w:t>
      </w:r>
    </w:p>
    <w:p w14:paraId="329A927C" w14:textId="77777777" w:rsidR="000A138E" w:rsidRPr="00AC7941" w:rsidRDefault="000A138E" w:rsidP="00AC7941">
      <w:pPr>
        <w:spacing w:line="276" w:lineRule="auto"/>
        <w:ind w:right="5954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>…………………………………………</w:t>
      </w:r>
    </w:p>
    <w:p w14:paraId="6EF26241" w14:textId="77777777" w:rsidR="000A138E" w:rsidRPr="00AC7941" w:rsidRDefault="000A138E" w:rsidP="00AC7941">
      <w:pPr>
        <w:spacing w:line="276" w:lineRule="auto"/>
        <w:ind w:right="5953"/>
        <w:rPr>
          <w:rFonts w:ascii="Poppins" w:hAnsi="Poppins" w:cs="Poppins"/>
          <w:i/>
          <w:sz w:val="20"/>
        </w:rPr>
      </w:pPr>
      <w:r w:rsidRPr="00AC7941">
        <w:rPr>
          <w:rFonts w:ascii="Poppins" w:hAnsi="Poppins" w:cs="Poppins"/>
          <w:i/>
          <w:sz w:val="20"/>
        </w:rPr>
        <w:t>(imię, nazwisko, stanowisko/podstawa do  reprezentacji)</w:t>
      </w:r>
    </w:p>
    <w:p w14:paraId="6437BF94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0589AD23" w14:textId="77777777" w:rsidR="0061741D" w:rsidRPr="00AC7941" w:rsidRDefault="0061741D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</w:p>
    <w:p w14:paraId="63B05531" w14:textId="4593C594" w:rsidR="00721280" w:rsidRPr="00AC7941" w:rsidRDefault="00721280" w:rsidP="00AC7941">
      <w:pPr>
        <w:autoSpaceDE w:val="0"/>
        <w:autoSpaceDN w:val="0"/>
        <w:adjustRightInd w:val="0"/>
        <w:spacing w:line="276" w:lineRule="auto"/>
        <w:jc w:val="center"/>
        <w:rPr>
          <w:rFonts w:ascii="Poppins" w:hAnsi="Poppins" w:cs="Poppins"/>
          <w:b/>
          <w:bCs/>
          <w:sz w:val="20"/>
        </w:rPr>
      </w:pPr>
      <w:r w:rsidRPr="00AC7941">
        <w:rPr>
          <w:rFonts w:ascii="Poppins" w:hAnsi="Poppins" w:cs="Poppins"/>
          <w:b/>
          <w:bCs/>
          <w:sz w:val="20"/>
        </w:rPr>
        <w:t xml:space="preserve">WYKAZ </w:t>
      </w:r>
      <w:r w:rsidR="002C24C5">
        <w:rPr>
          <w:rFonts w:ascii="Poppins" w:hAnsi="Poppins" w:cs="Poppins"/>
          <w:b/>
          <w:bCs/>
          <w:sz w:val="20"/>
        </w:rPr>
        <w:t>ROBÓT</w:t>
      </w:r>
      <w:r w:rsidRPr="00AC7941">
        <w:rPr>
          <w:rFonts w:ascii="Poppins" w:hAnsi="Poppins" w:cs="Poppins"/>
          <w:b/>
          <w:bCs/>
          <w:sz w:val="20"/>
        </w:rPr>
        <w:t xml:space="preserve"> </w:t>
      </w:r>
    </w:p>
    <w:p w14:paraId="7EC1231F" w14:textId="66945FE4" w:rsidR="00C369B0" w:rsidRPr="00AC7941" w:rsidRDefault="00721280" w:rsidP="00AC7941">
      <w:pPr>
        <w:spacing w:line="276" w:lineRule="auto"/>
        <w:jc w:val="both"/>
        <w:rPr>
          <w:rFonts w:ascii="Poppins" w:hAnsi="Poppins" w:cs="Poppins"/>
          <w:b/>
          <w:sz w:val="20"/>
        </w:rPr>
      </w:pPr>
      <w:r w:rsidRPr="00AC7941">
        <w:rPr>
          <w:rFonts w:ascii="Poppins" w:hAnsi="Poppins" w:cs="Poppins"/>
          <w:sz w:val="20"/>
        </w:rPr>
        <w:t xml:space="preserve">Składając ofertę w przetargu nieograniczonym na: </w:t>
      </w:r>
      <w:r w:rsidR="00747531">
        <w:rPr>
          <w:rStyle w:val="Wyrnieniedelikatne"/>
          <w:rFonts w:ascii="Poppins" w:hAnsi="Poppins" w:cs="Poppins"/>
          <w:sz w:val="20"/>
          <w:szCs w:val="20"/>
        </w:rPr>
        <w:t>TIR/02/RB/TP/2024</w:t>
      </w:r>
      <w:r w:rsidR="002C24C5" w:rsidRPr="002C24C5">
        <w:rPr>
          <w:rStyle w:val="Wyrnieniedelikatne"/>
          <w:rFonts w:ascii="Poppins" w:hAnsi="Poppins" w:cs="Poppins"/>
          <w:sz w:val="20"/>
          <w:szCs w:val="20"/>
        </w:rPr>
        <w:t xml:space="preserve"> Budowa kotłowni gazowej w budynku istniejącej kotłowni na paliwo stałe przy ul. Szczęść Boże 66 w Rudzie Śląskiej</w:t>
      </w:r>
      <w:r w:rsidR="009312E5" w:rsidRPr="00AC7941">
        <w:rPr>
          <w:rStyle w:val="Wyrnieniedelikatne"/>
          <w:rFonts w:ascii="Poppins" w:hAnsi="Poppins" w:cs="Poppins"/>
          <w:sz w:val="20"/>
          <w:szCs w:val="20"/>
        </w:rPr>
        <w:t>,</w:t>
      </w:r>
      <w:r w:rsidR="00E353CE" w:rsidRPr="00AC7941">
        <w:rPr>
          <w:rStyle w:val="Wyrnieniedelikatne"/>
          <w:rFonts w:ascii="Poppins" w:hAnsi="Poppins" w:cs="Poppins"/>
          <w:sz w:val="20"/>
          <w:szCs w:val="20"/>
        </w:rPr>
        <w:t xml:space="preserve"> </w:t>
      </w:r>
      <w:r w:rsidRPr="00AC7941">
        <w:rPr>
          <w:rFonts w:ascii="Poppins" w:hAnsi="Poppins" w:cs="Poppins"/>
          <w:sz w:val="20"/>
        </w:rPr>
        <w:t>przedkładam/y następujący</w:t>
      </w:r>
      <w:r w:rsidR="00C369B0" w:rsidRPr="00AC7941">
        <w:rPr>
          <w:rFonts w:ascii="Poppins" w:hAnsi="Poppins" w:cs="Poppins"/>
          <w:sz w:val="20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wykazu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robót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wykonanych nie wcześniej niż </w:t>
      </w:r>
      <w:r w:rsidR="009312E5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w okresie ostatnich </w:t>
      </w:r>
      <w:r w:rsidR="002C24C5">
        <w:rPr>
          <w:rFonts w:ascii="Poppins" w:hAnsi="Poppins" w:cs="Poppins"/>
          <w:color w:val="000000"/>
          <w:sz w:val="20"/>
          <w:shd w:val="clear" w:color="auto" w:fill="FFFFFF"/>
        </w:rPr>
        <w:t>5</w:t>
      </w:r>
      <w:r w:rsidR="00C369B0" w:rsidRPr="00AC7941">
        <w:rPr>
          <w:rFonts w:ascii="Poppins" w:hAnsi="Poppins" w:cs="Poppins"/>
          <w:color w:val="000000"/>
          <w:sz w:val="20"/>
          <w:shd w:val="clear" w:color="auto" w:fill="FFFFFF"/>
        </w:rPr>
        <w:t xml:space="preserve"> lat przed upływem terminu składania ofert, a jeżeli okres prowadzenia działalności jest krótszy – w tym okresie.</w:t>
      </w:r>
    </w:p>
    <w:p w14:paraId="5668CAE7" w14:textId="77777777" w:rsidR="0061741D" w:rsidRPr="00AC7941" w:rsidRDefault="0061741D" w:rsidP="00AC7941">
      <w:pPr>
        <w:spacing w:line="276" w:lineRule="auto"/>
        <w:jc w:val="both"/>
        <w:rPr>
          <w:rFonts w:ascii="Poppins" w:hAnsi="Poppins" w:cs="Poppins"/>
          <w:b/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92"/>
        <w:gridCol w:w="2347"/>
        <w:gridCol w:w="1619"/>
        <w:gridCol w:w="1416"/>
        <w:gridCol w:w="1700"/>
        <w:gridCol w:w="1565"/>
      </w:tblGrid>
      <w:tr w:rsidR="00AC7941" w:rsidRPr="00AC7941" w14:paraId="4FCB52EF" w14:textId="77777777" w:rsidTr="00AC7941">
        <w:trPr>
          <w:trHeight w:val="123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88FA7B" w14:textId="77777777" w:rsidR="00AC7941" w:rsidRPr="00AC7941" w:rsidRDefault="00AC7941" w:rsidP="00AC7941">
            <w:pPr>
              <w:widowControl/>
              <w:tabs>
                <w:tab w:val="left" w:pos="460"/>
                <w:tab w:val="left" w:pos="568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ind w:left="-141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proofErr w:type="spellStart"/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Lp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FE355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Przedmiot zamówienia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516A2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Wartość brutto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6142D0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Odbiorca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4D02B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Termin realizacji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6D5E6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  <w:bCs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b/>
                <w:bCs/>
                <w:sz w:val="20"/>
                <w:lang w:eastAsia="pl-PL"/>
              </w:rPr>
              <w:t>Dowód</w:t>
            </w:r>
          </w:p>
        </w:tc>
      </w:tr>
      <w:tr w:rsidR="00AC7941" w:rsidRPr="00AC7941" w14:paraId="0AD056E4" w14:textId="77777777" w:rsidTr="00AC7941">
        <w:trPr>
          <w:trHeight w:val="2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9798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F8470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C98B3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EFB01B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43A2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BCCB4E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5</w:t>
            </w:r>
          </w:p>
        </w:tc>
      </w:tr>
      <w:tr w:rsidR="00AC7941" w:rsidRPr="00AC7941" w14:paraId="77528DE5" w14:textId="77777777" w:rsidTr="00AC7941">
        <w:trPr>
          <w:trHeight w:val="4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A21D5A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1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CEC3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E269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B1BF6" w14:textId="77777777" w:rsidR="00AC7941" w:rsidRPr="00AC7941" w:rsidRDefault="00AC7941" w:rsidP="00AC7941">
            <w:pPr>
              <w:widowControl/>
              <w:tabs>
                <w:tab w:val="left" w:pos="0"/>
                <w:tab w:val="left" w:pos="10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C938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519FB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32D9A9E2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1A709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2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F42E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75CA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CA7BB6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8D76C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D300F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  <w:tr w:rsidR="00AC7941" w:rsidRPr="00AC7941" w14:paraId="27F29C56" w14:textId="77777777" w:rsidTr="00AC794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571572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  <w:r w:rsidRPr="00AC7941">
              <w:rPr>
                <w:rFonts w:ascii="Poppins" w:hAnsi="Poppins" w:cs="Poppins"/>
                <w:sz w:val="20"/>
                <w:lang w:eastAsia="pl-PL"/>
              </w:rPr>
              <w:t>3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EA82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5D607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50C008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C58D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9979" w14:textId="77777777" w:rsidR="00AC7941" w:rsidRPr="00AC7941" w:rsidRDefault="00AC7941" w:rsidP="00AC7941">
            <w:pPr>
              <w:widowControl/>
              <w:tabs>
                <w:tab w:val="left" w:pos="426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Poppins" w:hAnsi="Poppins" w:cs="Poppins"/>
                <w:sz w:val="20"/>
                <w:lang w:eastAsia="pl-PL"/>
              </w:rPr>
            </w:pPr>
          </w:p>
        </w:tc>
      </w:tr>
    </w:tbl>
    <w:p w14:paraId="21645FDE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</w:p>
    <w:p w14:paraId="22BE8C36" w14:textId="77777777" w:rsidR="00AC7941" w:rsidRPr="00AC7941" w:rsidRDefault="00AC7941" w:rsidP="00AC7941">
      <w:pPr>
        <w:widowControl/>
        <w:suppressAutoHyphens w:val="0"/>
        <w:spacing w:after="60" w:line="276" w:lineRule="auto"/>
        <w:jc w:val="both"/>
        <w:rPr>
          <w:rFonts w:ascii="Poppins" w:hAnsi="Poppins" w:cs="Poppins"/>
          <w:sz w:val="20"/>
          <w:lang w:eastAsia="pl-PL"/>
        </w:rPr>
      </w:pPr>
      <w:r w:rsidRPr="00AC7941">
        <w:rPr>
          <w:rFonts w:ascii="Poppins" w:hAnsi="Poppins" w:cs="Poppins"/>
          <w:sz w:val="20"/>
          <w:lang w:eastAsia="pl-PL"/>
        </w:rPr>
        <w:t>Jednocześnie załączam dowody potwierdzające, że usługi wymienione w tabeli powyżej zostały prawidłowo ukończone i odebrane.</w:t>
      </w:r>
    </w:p>
    <w:p w14:paraId="2B4C87FC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32099D99" w14:textId="77777777" w:rsidR="00D20AA4" w:rsidRPr="00AC7941" w:rsidRDefault="00D20AA4" w:rsidP="00AC7941">
      <w:pPr>
        <w:autoSpaceDE w:val="0"/>
        <w:autoSpaceDN w:val="0"/>
        <w:adjustRightInd w:val="0"/>
        <w:spacing w:line="276" w:lineRule="auto"/>
        <w:jc w:val="both"/>
        <w:rPr>
          <w:rFonts w:ascii="Poppins" w:hAnsi="Poppins" w:cs="Poppins"/>
          <w:sz w:val="20"/>
        </w:rPr>
      </w:pPr>
    </w:p>
    <w:p w14:paraId="49FC4959" w14:textId="77777777" w:rsidR="00C369B0" w:rsidRPr="00AC7941" w:rsidRDefault="00C369B0" w:rsidP="00AC7941">
      <w:pPr>
        <w:autoSpaceDE w:val="0"/>
        <w:autoSpaceDN w:val="0"/>
        <w:adjustRightInd w:val="0"/>
        <w:spacing w:line="276" w:lineRule="auto"/>
        <w:rPr>
          <w:rFonts w:ascii="Poppins" w:hAnsi="Poppins" w:cs="Poppins"/>
          <w:sz w:val="20"/>
        </w:rPr>
      </w:pPr>
    </w:p>
    <w:p w14:paraId="0B5AB38C" w14:textId="2A64D650" w:rsidR="007A60D5" w:rsidRPr="00AC7941" w:rsidRDefault="00A5378B" w:rsidP="00AC7941">
      <w:pPr>
        <w:tabs>
          <w:tab w:val="left" w:pos="1305"/>
        </w:tabs>
        <w:spacing w:line="276" w:lineRule="auto"/>
        <w:rPr>
          <w:rFonts w:ascii="Poppins" w:hAnsi="Poppins" w:cs="Poppins"/>
          <w:sz w:val="20"/>
        </w:rPr>
      </w:pPr>
      <w:r w:rsidRPr="00AC7941">
        <w:rPr>
          <w:rFonts w:ascii="Poppins" w:hAnsi="Poppins" w:cs="Poppins"/>
          <w:sz w:val="20"/>
        </w:rPr>
        <w:tab/>
      </w:r>
    </w:p>
    <w:p w14:paraId="7F4B6B52" w14:textId="4AF76B3C" w:rsidR="00FB12DD" w:rsidRPr="00AC7941" w:rsidRDefault="00FB12DD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p w14:paraId="271BD6DD" w14:textId="77777777" w:rsidR="00FA33B2" w:rsidRPr="00AC7941" w:rsidRDefault="00FA33B2" w:rsidP="00AC7941">
      <w:pPr>
        <w:tabs>
          <w:tab w:val="left" w:pos="3555"/>
        </w:tabs>
        <w:spacing w:line="276" w:lineRule="auto"/>
        <w:rPr>
          <w:rFonts w:ascii="Poppins" w:hAnsi="Poppins" w:cs="Poppins"/>
          <w:sz w:val="20"/>
        </w:rPr>
      </w:pPr>
    </w:p>
    <w:sectPr w:rsidR="00FA33B2" w:rsidRPr="00AC7941" w:rsidSect="00FA33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0" w:right="1134" w:bottom="709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E2219" w14:textId="77777777" w:rsidR="006E0D03" w:rsidRDefault="006E0D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D1FC" w14:textId="357ABBCA" w:rsidR="00FB12DD" w:rsidRDefault="00FB12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5EF6" w14:textId="77777777" w:rsidR="006E0D03" w:rsidRDefault="006E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F957" w14:textId="77777777" w:rsidR="006E0D03" w:rsidRDefault="006E0D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10B1" w14:textId="77777777" w:rsidR="006E0D03" w:rsidRDefault="006E0D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939A" w14:textId="77777777" w:rsidR="006E0D03" w:rsidRDefault="006E0D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04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0"/>
    <w:rsid w:val="00001652"/>
    <w:rsid w:val="00005529"/>
    <w:rsid w:val="0002038F"/>
    <w:rsid w:val="000215A9"/>
    <w:rsid w:val="00050016"/>
    <w:rsid w:val="00071509"/>
    <w:rsid w:val="000A138E"/>
    <w:rsid w:val="000B1229"/>
    <w:rsid w:val="000C4BB1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C24C5"/>
    <w:rsid w:val="002E2524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3F1CF7"/>
    <w:rsid w:val="00411CB1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6E0D03"/>
    <w:rsid w:val="007036BC"/>
    <w:rsid w:val="007168EF"/>
    <w:rsid w:val="00721280"/>
    <w:rsid w:val="00743977"/>
    <w:rsid w:val="00747531"/>
    <w:rsid w:val="00753AAE"/>
    <w:rsid w:val="00785E37"/>
    <w:rsid w:val="007A60D5"/>
    <w:rsid w:val="007C0414"/>
    <w:rsid w:val="007C0879"/>
    <w:rsid w:val="007E1106"/>
    <w:rsid w:val="008141E9"/>
    <w:rsid w:val="00823615"/>
    <w:rsid w:val="0083733C"/>
    <w:rsid w:val="00867C29"/>
    <w:rsid w:val="00895846"/>
    <w:rsid w:val="008E4BDF"/>
    <w:rsid w:val="008E52E7"/>
    <w:rsid w:val="009310AC"/>
    <w:rsid w:val="009312E5"/>
    <w:rsid w:val="0093474E"/>
    <w:rsid w:val="00935CC5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AB262A"/>
    <w:rsid w:val="00AC7941"/>
    <w:rsid w:val="00B13B3C"/>
    <w:rsid w:val="00B30329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353CE"/>
    <w:rsid w:val="00E50ED7"/>
    <w:rsid w:val="00E6665F"/>
    <w:rsid w:val="00E7080E"/>
    <w:rsid w:val="00EE68AE"/>
    <w:rsid w:val="00EF069F"/>
    <w:rsid w:val="00EF7D58"/>
    <w:rsid w:val="00F02BE7"/>
    <w:rsid w:val="00F02F56"/>
    <w:rsid w:val="00F16275"/>
    <w:rsid w:val="00F4635A"/>
    <w:rsid w:val="00F956DA"/>
    <w:rsid w:val="00FA33B2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2023-09-29T07:01:00Z</cp:lastPrinted>
  <dcterms:created xsi:type="dcterms:W3CDTF">2024-01-21T20:34:00Z</dcterms:created>
  <dcterms:modified xsi:type="dcterms:W3CDTF">2024-01-21T20:34:00Z</dcterms:modified>
</cp:coreProperties>
</file>