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AK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434827">
        <w:rPr>
          <w:rFonts w:ascii="Times New Roman" w:eastAsia="Calibri" w:hAnsi="Times New Roman" w:cs="Times New Roman"/>
          <w:b/>
          <w:kern w:val="2"/>
          <w:lang w:eastAsia="zh-CN"/>
        </w:rPr>
        <w:t>51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380192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380192" w:rsidRDefault="0038019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hAnsi="Times New Roman"/>
          <w:b/>
          <w:bCs/>
          <w:lang w:eastAsia="zh-CN"/>
        </w:rPr>
      </w:pPr>
      <w:r w:rsidRPr="00380192">
        <w:rPr>
          <w:rFonts w:ascii="Times New Roman" w:hAnsi="Times New Roman"/>
          <w:b/>
          <w:bCs/>
          <w:lang w:eastAsia="zh-CN"/>
        </w:rPr>
        <w:t xml:space="preserve">Dostawa </w:t>
      </w:r>
      <w:r w:rsidR="00434827">
        <w:rPr>
          <w:rFonts w:ascii="Times New Roman" w:hAnsi="Times New Roman"/>
          <w:b/>
          <w:bCs/>
          <w:lang w:eastAsia="zh-CN"/>
        </w:rPr>
        <w:t>leków onkologicznych</w:t>
      </w:r>
      <w:r w:rsidRPr="00380192">
        <w:rPr>
          <w:rFonts w:ascii="Times New Roman" w:hAnsi="Times New Roman"/>
          <w:b/>
          <w:bCs/>
          <w:lang w:eastAsia="zh-CN"/>
        </w:rPr>
        <w:t xml:space="preserve"> na potrzeby COZL</w:t>
      </w:r>
      <w:r>
        <w:rPr>
          <w:rFonts w:ascii="Times New Roman" w:hAnsi="Times New Roman"/>
          <w:b/>
          <w:bCs/>
          <w:lang w:eastAsia="zh-CN"/>
        </w:rPr>
        <w:t>.</w:t>
      </w:r>
    </w:p>
    <w:p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DZP/AK/3411/PN-</w:t>
      </w:r>
      <w:r w:rsidR="00434827">
        <w:rPr>
          <w:rFonts w:ascii="Times New Roman" w:eastAsia="Times New Roman" w:hAnsi="Times New Roman" w:cs="Times New Roman"/>
          <w:b/>
          <w:lang w:eastAsia="zh-CN"/>
        </w:rPr>
        <w:t>51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380192">
        <w:rPr>
          <w:rFonts w:ascii="Times New Roman" w:eastAsia="Times New Roman" w:hAnsi="Times New Roman" w:cs="Times New Roman"/>
          <w:b/>
          <w:lang w:eastAsia="zh-CN"/>
        </w:rPr>
        <w:t>4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183ABB" w:rsidRDefault="001A6F07" w:rsidP="0038019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380192" w:rsidRDefault="00380192" w:rsidP="00380192">
      <w:pPr>
        <w:pStyle w:val="Akapitzlist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380192" w:rsidRPr="00434827" w:rsidRDefault="00434827" w:rsidP="00434827">
      <w:pPr>
        <w:suppressAutoHyphens/>
        <w:spacing w:after="120" w:line="240" w:lineRule="auto"/>
        <w:ind w:firstLine="426"/>
        <w:rPr>
          <w:rFonts w:ascii="Times New Roman" w:eastAsia="Times New Roman" w:hAnsi="Times New Roman" w:cs="Times New Roman"/>
          <w:b/>
          <w:lang w:eastAsia="zh-CN"/>
        </w:rPr>
      </w:pPr>
      <w:r w:rsidRPr="00434827">
        <w:rPr>
          <w:rFonts w:ascii="Times New Roman" w:eastAsia="Times New Roman" w:hAnsi="Times New Roman" w:cs="Times New Roman"/>
          <w:b/>
          <w:lang w:eastAsia="zh-CN"/>
        </w:rPr>
        <w:t>Część 1 - Ravulizumab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61C32" w:rsidRDefault="00EF4A33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434827" w:rsidRPr="00434827" w:rsidRDefault="00434827" w:rsidP="00434827">
      <w:pPr>
        <w:suppressAutoHyphens/>
        <w:spacing w:after="120" w:line="240" w:lineRule="auto"/>
        <w:ind w:firstLine="426"/>
        <w:rPr>
          <w:rFonts w:ascii="Times New Roman" w:eastAsia="Times New Roman" w:hAnsi="Times New Roman" w:cs="Times New Roman"/>
          <w:b/>
          <w:lang w:eastAsia="zh-CN"/>
        </w:rPr>
      </w:pPr>
      <w:r w:rsidRPr="00434827">
        <w:rPr>
          <w:rFonts w:ascii="Times New Roman" w:eastAsia="Times New Roman" w:hAnsi="Times New Roman" w:cs="Times New Roman"/>
          <w:b/>
          <w:lang w:eastAsia="zh-CN"/>
        </w:rPr>
        <w:lastRenderedPageBreak/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2</w:t>
      </w:r>
      <w:r w:rsidRPr="00434827">
        <w:rPr>
          <w:rFonts w:ascii="Times New Roman" w:eastAsia="Times New Roman" w:hAnsi="Times New Roman" w:cs="Times New Roman"/>
          <w:b/>
          <w:lang w:eastAsia="zh-CN"/>
        </w:rPr>
        <w:t xml:space="preserve"> - </w:t>
      </w:r>
      <w:r w:rsidRPr="00434827">
        <w:rPr>
          <w:rFonts w:ascii="Times New Roman" w:eastAsia="Times New Roman" w:hAnsi="Times New Roman" w:cs="Times New Roman"/>
          <w:b/>
          <w:lang w:eastAsia="zh-CN"/>
        </w:rPr>
        <w:t>Breksukabtagen autoleucel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434827" w:rsidRPr="00EF4A33" w:rsidTr="00073B45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34827" w:rsidRPr="00EF4A33" w:rsidRDefault="00434827" w:rsidP="00073B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434827" w:rsidRPr="00EF4A33" w:rsidRDefault="00434827" w:rsidP="00073B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434827" w:rsidRPr="00EF4A33" w:rsidRDefault="00434827" w:rsidP="00073B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34827" w:rsidRPr="00EF4A33" w:rsidRDefault="00434827" w:rsidP="00073B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434827" w:rsidRPr="00EF4A33" w:rsidRDefault="00434827" w:rsidP="00073B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34827" w:rsidRPr="00EF4A33" w:rsidRDefault="00434827" w:rsidP="004348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434827" w:rsidRDefault="00434827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434827" w:rsidRDefault="00434827" w:rsidP="00434827">
      <w:pPr>
        <w:suppressAutoHyphens/>
        <w:spacing w:after="120" w:line="240" w:lineRule="auto"/>
        <w:ind w:firstLine="426"/>
        <w:rPr>
          <w:rFonts w:ascii="Times New Roman" w:eastAsia="Times New Roman" w:hAnsi="Times New Roman" w:cs="Times New Roman"/>
          <w:b/>
          <w:lang w:eastAsia="zh-CN"/>
        </w:rPr>
      </w:pPr>
      <w:r w:rsidRPr="00434827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3</w:t>
      </w:r>
      <w:r w:rsidRPr="00434827">
        <w:rPr>
          <w:rFonts w:ascii="Times New Roman" w:eastAsia="Times New Roman" w:hAnsi="Times New Roman" w:cs="Times New Roman"/>
          <w:b/>
          <w:lang w:eastAsia="zh-CN"/>
        </w:rPr>
        <w:t xml:space="preserve"> - </w:t>
      </w:r>
      <w:r w:rsidRPr="00434827">
        <w:rPr>
          <w:rFonts w:ascii="Times New Roman" w:eastAsia="Times New Roman" w:hAnsi="Times New Roman" w:cs="Times New Roman"/>
          <w:b/>
          <w:lang w:eastAsia="zh-CN"/>
        </w:rPr>
        <w:t>Axicabtagen cyloleucel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434827" w:rsidRPr="00EF4A33" w:rsidTr="00073B45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34827" w:rsidRPr="00EF4A33" w:rsidRDefault="00434827" w:rsidP="00073B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434827" w:rsidRPr="00EF4A33" w:rsidRDefault="00434827" w:rsidP="00073B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434827" w:rsidRPr="00EF4A33" w:rsidRDefault="00434827" w:rsidP="00073B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34827" w:rsidRPr="00EF4A33" w:rsidRDefault="00434827" w:rsidP="00073B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434827" w:rsidRPr="00EF4A33" w:rsidRDefault="00434827" w:rsidP="00073B4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34827" w:rsidRPr="00EF4A33" w:rsidRDefault="00434827" w:rsidP="004348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434827" w:rsidRDefault="00434827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EF4A33" w:rsidRDefault="00434827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3A285D" w:rsidRPr="00EF4A33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,</w:t>
      </w:r>
      <w:bookmarkStart w:id="0" w:name="_GoBack"/>
      <w:bookmarkEnd w:id="0"/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aby ilości sztuk były zgodne z zapotrzebowaniem Zamawiającego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(jeżeli dotyczy)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1A2F86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380192" w:rsidRPr="000213C1" w:rsidTr="004309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380192" w:rsidRPr="000213C1" w:rsidTr="004309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380192" w:rsidRPr="000213C1" w:rsidTr="004309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4309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50A66">
        <w:rPr>
          <w:rFonts w:ascii="Times New Roman" w:eastAsia="Times New Roman" w:hAnsi="Times New Roman" w:cs="Times New Roman"/>
          <w:kern w:val="2"/>
          <w:lang w:eastAsia="zh-CN"/>
        </w:rPr>
      </w:r>
      <w:r w:rsidR="00650A6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50A66">
        <w:rPr>
          <w:rFonts w:ascii="Times New Roman" w:eastAsia="Times New Roman" w:hAnsi="Times New Roman" w:cs="Times New Roman"/>
          <w:kern w:val="2"/>
          <w:lang w:eastAsia="zh-CN"/>
        </w:rPr>
      </w:r>
      <w:r w:rsidR="00650A6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50A66">
        <w:rPr>
          <w:rFonts w:ascii="Times New Roman" w:eastAsia="Times New Roman" w:hAnsi="Times New Roman" w:cs="Times New Roman"/>
          <w:kern w:val="2"/>
          <w:lang w:eastAsia="zh-CN"/>
        </w:rPr>
      </w:r>
      <w:r w:rsidR="00650A6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50A66">
        <w:rPr>
          <w:rFonts w:ascii="Times New Roman" w:eastAsia="Times New Roman" w:hAnsi="Times New Roman" w:cs="Times New Roman"/>
          <w:kern w:val="2"/>
          <w:lang w:eastAsia="zh-CN"/>
        </w:rPr>
      </w:r>
      <w:r w:rsidR="00650A6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50A66">
        <w:rPr>
          <w:rFonts w:ascii="Times New Roman" w:eastAsia="Times New Roman" w:hAnsi="Times New Roman" w:cs="Times New Roman"/>
          <w:kern w:val="2"/>
          <w:lang w:eastAsia="zh-CN"/>
        </w:rPr>
      </w:r>
      <w:r w:rsidR="00650A6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50A66">
        <w:rPr>
          <w:rFonts w:ascii="Times New Roman" w:eastAsia="Times New Roman" w:hAnsi="Times New Roman" w:cs="Times New Roman"/>
          <w:kern w:val="2"/>
          <w:lang w:eastAsia="zh-CN"/>
        </w:rPr>
      </w:r>
      <w:r w:rsidR="00650A6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EF4A33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A66" w:rsidRDefault="00650A66" w:rsidP="00EF4A33">
      <w:pPr>
        <w:spacing w:after="0" w:line="240" w:lineRule="auto"/>
      </w:pPr>
      <w:r>
        <w:separator/>
      </w:r>
    </w:p>
  </w:endnote>
  <w:endnote w:type="continuationSeparator" w:id="0">
    <w:p w:rsidR="00650A66" w:rsidRDefault="00650A66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827">
          <w:rPr>
            <w:noProof/>
          </w:rPr>
          <w:t>2</w:t>
        </w:r>
        <w:r>
          <w:fldChar w:fldCharType="end"/>
        </w:r>
      </w:p>
    </w:sdtContent>
  </w:sdt>
  <w:p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A66" w:rsidRDefault="00650A66" w:rsidP="00EF4A33">
      <w:pPr>
        <w:spacing w:after="0" w:line="240" w:lineRule="auto"/>
      </w:pPr>
      <w:r>
        <w:separator/>
      </w:r>
    </w:p>
  </w:footnote>
  <w:footnote w:type="continuationSeparator" w:id="0">
    <w:p w:rsidR="00650A66" w:rsidRDefault="00650A66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82E51"/>
    <w:rsid w:val="0015332A"/>
    <w:rsid w:val="00183ABB"/>
    <w:rsid w:val="00190EA0"/>
    <w:rsid w:val="00192697"/>
    <w:rsid w:val="001A2F86"/>
    <w:rsid w:val="001A6F07"/>
    <w:rsid w:val="001D4754"/>
    <w:rsid w:val="001F15C4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0192"/>
    <w:rsid w:val="003957BA"/>
    <w:rsid w:val="003A285D"/>
    <w:rsid w:val="003C476C"/>
    <w:rsid w:val="003C650D"/>
    <w:rsid w:val="003D34AA"/>
    <w:rsid w:val="003D54EE"/>
    <w:rsid w:val="003E5C98"/>
    <w:rsid w:val="00434827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B6A60"/>
    <w:rsid w:val="005C78A7"/>
    <w:rsid w:val="005E5A29"/>
    <w:rsid w:val="006119ED"/>
    <w:rsid w:val="00631142"/>
    <w:rsid w:val="006330C9"/>
    <w:rsid w:val="00650A66"/>
    <w:rsid w:val="006A15FA"/>
    <w:rsid w:val="006F3667"/>
    <w:rsid w:val="00717475"/>
    <w:rsid w:val="007476EC"/>
    <w:rsid w:val="00795E5D"/>
    <w:rsid w:val="007A0B78"/>
    <w:rsid w:val="007E4174"/>
    <w:rsid w:val="008100EE"/>
    <w:rsid w:val="008274BB"/>
    <w:rsid w:val="008301F6"/>
    <w:rsid w:val="00830B19"/>
    <w:rsid w:val="008A159A"/>
    <w:rsid w:val="008C4AE2"/>
    <w:rsid w:val="008C6C49"/>
    <w:rsid w:val="008E05F5"/>
    <w:rsid w:val="00980101"/>
    <w:rsid w:val="00986157"/>
    <w:rsid w:val="00987E1E"/>
    <w:rsid w:val="009C3FF5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E13C9"/>
    <w:rsid w:val="00AF2A2B"/>
    <w:rsid w:val="00AF5A35"/>
    <w:rsid w:val="00B22341"/>
    <w:rsid w:val="00B40F0B"/>
    <w:rsid w:val="00B66966"/>
    <w:rsid w:val="00B93940"/>
    <w:rsid w:val="00BA1D67"/>
    <w:rsid w:val="00BE5A3B"/>
    <w:rsid w:val="00C251A5"/>
    <w:rsid w:val="00C51492"/>
    <w:rsid w:val="00CA1C03"/>
    <w:rsid w:val="00CA64F2"/>
    <w:rsid w:val="00CB43E6"/>
    <w:rsid w:val="00D06D4E"/>
    <w:rsid w:val="00D7054A"/>
    <w:rsid w:val="00D77EA7"/>
    <w:rsid w:val="00DD218D"/>
    <w:rsid w:val="00DD50BD"/>
    <w:rsid w:val="00DF0C5A"/>
    <w:rsid w:val="00E2695B"/>
    <w:rsid w:val="00E35AB3"/>
    <w:rsid w:val="00E53088"/>
    <w:rsid w:val="00E73F9C"/>
    <w:rsid w:val="00EC6D14"/>
    <w:rsid w:val="00ED5A54"/>
    <w:rsid w:val="00EF4A33"/>
    <w:rsid w:val="00F02A58"/>
    <w:rsid w:val="00F2588C"/>
    <w:rsid w:val="00F34C12"/>
    <w:rsid w:val="00F472C3"/>
    <w:rsid w:val="00F47F64"/>
    <w:rsid w:val="00F523B7"/>
    <w:rsid w:val="00F57A4C"/>
    <w:rsid w:val="00F748C7"/>
    <w:rsid w:val="00F76F9C"/>
    <w:rsid w:val="00F8035D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61</cp:revision>
  <cp:lastPrinted>2024-05-22T06:22:00Z</cp:lastPrinted>
  <dcterms:created xsi:type="dcterms:W3CDTF">2021-01-30T18:42:00Z</dcterms:created>
  <dcterms:modified xsi:type="dcterms:W3CDTF">2024-05-22T06:22:00Z</dcterms:modified>
</cp:coreProperties>
</file>