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5356AE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5356AE">
        <w:rPr>
          <w:rFonts w:eastAsia="Calibri" w:cstheme="minorHAnsi"/>
          <w:b/>
          <w:kern w:val="2"/>
          <w:lang w:eastAsia="zh-CN"/>
        </w:rPr>
        <w:t>COZL/DZP/</w:t>
      </w:r>
      <w:r w:rsidR="00AE73BE" w:rsidRPr="005356AE">
        <w:rPr>
          <w:rFonts w:eastAsia="Calibri" w:cstheme="minorHAnsi"/>
          <w:b/>
          <w:kern w:val="2"/>
          <w:lang w:eastAsia="zh-CN"/>
        </w:rPr>
        <w:t>AS</w:t>
      </w:r>
      <w:r w:rsidRPr="005356AE">
        <w:rPr>
          <w:rFonts w:eastAsia="Calibri" w:cstheme="minorHAnsi"/>
          <w:b/>
          <w:kern w:val="2"/>
          <w:lang w:eastAsia="zh-CN"/>
        </w:rPr>
        <w:t>/34</w:t>
      </w:r>
      <w:r w:rsidR="00A22DE3" w:rsidRPr="005356AE">
        <w:rPr>
          <w:rFonts w:eastAsia="Calibri" w:cstheme="minorHAnsi"/>
          <w:b/>
          <w:kern w:val="2"/>
          <w:lang w:eastAsia="zh-CN"/>
        </w:rPr>
        <w:t>12</w:t>
      </w:r>
      <w:r w:rsidR="002D6815" w:rsidRPr="005356AE">
        <w:rPr>
          <w:rFonts w:eastAsia="Calibri" w:cstheme="minorHAnsi"/>
          <w:b/>
          <w:kern w:val="2"/>
          <w:lang w:eastAsia="zh-CN"/>
        </w:rPr>
        <w:t>/TP</w:t>
      </w:r>
      <w:r w:rsidRPr="005356AE">
        <w:rPr>
          <w:rFonts w:eastAsia="Calibri" w:cstheme="minorHAnsi"/>
          <w:b/>
          <w:kern w:val="2"/>
          <w:lang w:eastAsia="zh-CN"/>
        </w:rPr>
        <w:t>-</w:t>
      </w:r>
      <w:r w:rsidR="00AE73BE" w:rsidRPr="005356AE">
        <w:rPr>
          <w:rFonts w:eastAsia="Calibri" w:cstheme="minorHAnsi"/>
          <w:b/>
          <w:kern w:val="2"/>
          <w:lang w:eastAsia="zh-CN"/>
        </w:rPr>
        <w:t>127/24</w:t>
      </w:r>
      <w:r w:rsidRPr="005356AE">
        <w:rPr>
          <w:rFonts w:eastAsia="Calibri" w:cstheme="minorHAnsi"/>
          <w:b/>
          <w:kern w:val="2"/>
          <w:lang w:eastAsia="zh-CN"/>
        </w:rPr>
        <w:tab/>
      </w:r>
      <w:r w:rsidRPr="005356AE">
        <w:rPr>
          <w:rFonts w:eastAsia="Calibri" w:cstheme="minorHAnsi"/>
          <w:b/>
          <w:kern w:val="2"/>
          <w:lang w:eastAsia="zh-CN"/>
        </w:rPr>
        <w:tab/>
      </w:r>
      <w:r w:rsidRPr="005356AE">
        <w:rPr>
          <w:rFonts w:eastAsia="Calibri" w:cstheme="minorHAnsi"/>
          <w:b/>
          <w:kern w:val="2"/>
          <w:lang w:eastAsia="zh-CN"/>
        </w:rPr>
        <w:tab/>
      </w:r>
      <w:r w:rsidRPr="005356AE">
        <w:rPr>
          <w:rFonts w:eastAsia="Calibri" w:cstheme="minorHAnsi"/>
          <w:b/>
          <w:kern w:val="2"/>
          <w:lang w:eastAsia="zh-CN"/>
        </w:rPr>
        <w:tab/>
      </w:r>
    </w:p>
    <w:p w:rsidR="00EF4A33" w:rsidRPr="005356AE" w:rsidRDefault="00EF4A33" w:rsidP="00EF4A33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5356AE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5356AE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5356AE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5356AE" w:rsidRDefault="00EF4A33" w:rsidP="00CE76D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</w:t>
      </w:r>
      <w:r w:rsidR="004F0780" w:rsidRPr="005356AE">
        <w:rPr>
          <w:rFonts w:asciiTheme="minorHAnsi" w:hAnsiTheme="minorHAnsi" w:cstheme="minorHAnsi"/>
          <w:sz w:val="22"/>
          <w:szCs w:val="22"/>
        </w:rPr>
        <w:t>.</w:t>
      </w:r>
      <w:r w:rsidRPr="005356AE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  <w:r w:rsidR="004F0780" w:rsidRPr="005356A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5356AE">
        <w:rPr>
          <w:rFonts w:asciiTheme="minorHAnsi" w:hAnsiTheme="minorHAnsi" w:cstheme="minorHAnsi"/>
          <w:sz w:val="22"/>
          <w:szCs w:val="22"/>
        </w:rPr>
        <w:t>……………………….</w:t>
      </w: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4F0780" w:rsidRPr="005356AE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Pr="005356AE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5933EC" w:rsidRPr="005356AE" w:rsidRDefault="005933EC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POWIAT…………………………………..</w:t>
      </w: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REGON …………………..………</w:t>
      </w:r>
      <w:r w:rsidR="005933EC">
        <w:rPr>
          <w:rFonts w:asciiTheme="minorHAnsi" w:hAnsiTheme="minorHAnsi" w:cstheme="minorHAnsi"/>
          <w:sz w:val="22"/>
          <w:szCs w:val="22"/>
        </w:rPr>
        <w:t>………</w:t>
      </w:r>
      <w:r w:rsidRPr="005356AE">
        <w:rPr>
          <w:rFonts w:asciiTheme="minorHAnsi" w:hAnsiTheme="minorHAnsi" w:cstheme="minorHAnsi"/>
          <w:sz w:val="22"/>
          <w:szCs w:val="22"/>
        </w:rPr>
        <w:tab/>
      </w:r>
      <w:r w:rsidRPr="005356AE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5356AE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KRS</w:t>
      </w:r>
      <w:r w:rsidR="001F15C4" w:rsidRPr="005356AE">
        <w:rPr>
          <w:rFonts w:asciiTheme="minorHAnsi" w:hAnsiTheme="minorHAnsi" w:cstheme="minorHAnsi"/>
          <w:sz w:val="22"/>
          <w:szCs w:val="22"/>
        </w:rPr>
        <w:t>/CEIDG</w:t>
      </w:r>
      <w:r w:rsidRPr="005356AE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082E51" w:rsidRPr="005356AE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356A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356A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356AE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356AE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92596F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2129BB" w:rsidRPr="005356AE" w:rsidRDefault="00A22DE3" w:rsidP="0092596F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postępowania</w:t>
      </w:r>
      <w:r w:rsidR="00EF4A33" w:rsidRPr="005356AE">
        <w:rPr>
          <w:rFonts w:eastAsia="Times New Roman" w:cstheme="minorHAnsi"/>
          <w:kern w:val="2"/>
          <w:lang w:eastAsia="zh-CN"/>
        </w:rPr>
        <w:t xml:space="preserve"> na.:</w:t>
      </w:r>
      <w:r w:rsidR="0092596F" w:rsidRPr="005356AE">
        <w:rPr>
          <w:rFonts w:eastAsia="Times New Roman" w:cstheme="minorHAnsi"/>
          <w:kern w:val="2"/>
          <w:lang w:eastAsia="zh-CN"/>
        </w:rPr>
        <w:t xml:space="preserve"> </w:t>
      </w:r>
      <w:r w:rsidR="005356AE" w:rsidRPr="005356AE">
        <w:rPr>
          <w:rFonts w:eastAsia="Times New Roman" w:cstheme="minorHAnsi"/>
          <w:b/>
          <w:kern w:val="2"/>
          <w:lang w:eastAsia="zh-CN"/>
        </w:rPr>
        <w:t>„</w:t>
      </w:r>
      <w:r w:rsidR="00792EFE" w:rsidRPr="005356AE">
        <w:rPr>
          <w:rFonts w:cstheme="minorHAnsi"/>
          <w:b/>
        </w:rPr>
        <w:t xml:space="preserve">Dostawa materiałów eksploatacyjnych do </w:t>
      </w:r>
      <w:proofErr w:type="spellStart"/>
      <w:r w:rsidR="00792EFE" w:rsidRPr="005356AE">
        <w:rPr>
          <w:rFonts w:cstheme="minorHAnsi"/>
          <w:b/>
        </w:rPr>
        <w:t>bezwkładowego</w:t>
      </w:r>
      <w:proofErr w:type="spellEnd"/>
      <w:r w:rsidR="00792EFE" w:rsidRPr="005356AE">
        <w:rPr>
          <w:rFonts w:cstheme="minorHAnsi"/>
          <w:b/>
        </w:rPr>
        <w:t xml:space="preserve"> 3-kanałowego </w:t>
      </w:r>
      <w:proofErr w:type="spellStart"/>
      <w:r w:rsidR="00792EFE" w:rsidRPr="005356AE">
        <w:rPr>
          <w:rFonts w:cstheme="minorHAnsi"/>
          <w:b/>
        </w:rPr>
        <w:t>wstrzykiwacza</w:t>
      </w:r>
      <w:proofErr w:type="spellEnd"/>
      <w:r w:rsidR="00792EFE" w:rsidRPr="005356AE">
        <w:rPr>
          <w:rFonts w:cstheme="minorHAnsi"/>
          <w:b/>
        </w:rPr>
        <w:t xml:space="preserve"> kontrastu</w:t>
      </w:r>
      <w:r w:rsidR="005356AE">
        <w:rPr>
          <w:rFonts w:cstheme="minorHAnsi"/>
          <w:b/>
        </w:rPr>
        <w:t>”</w:t>
      </w:r>
      <w:r w:rsidR="00AE73BE" w:rsidRPr="005356AE">
        <w:rPr>
          <w:rFonts w:cstheme="minorHAnsi"/>
          <w:b/>
        </w:rPr>
        <w:t>.</w:t>
      </w:r>
      <w:r w:rsidR="005933EC" w:rsidRPr="005933EC">
        <w:rPr>
          <w:rFonts w:eastAsia="Calibri" w:cstheme="minorHAnsi"/>
          <w:b/>
          <w:kern w:val="2"/>
          <w:lang w:eastAsia="zh-CN"/>
        </w:rPr>
        <w:t xml:space="preserve"> </w:t>
      </w:r>
      <w:r w:rsidR="005933EC">
        <w:rPr>
          <w:rFonts w:eastAsia="Calibri" w:cstheme="minorHAnsi"/>
          <w:b/>
          <w:kern w:val="2"/>
          <w:lang w:eastAsia="zh-CN"/>
        </w:rPr>
        <w:t>(</w:t>
      </w:r>
      <w:r w:rsidR="005933EC" w:rsidRPr="005356AE">
        <w:rPr>
          <w:rFonts w:eastAsia="Calibri" w:cstheme="minorHAnsi"/>
          <w:b/>
          <w:kern w:val="2"/>
          <w:lang w:eastAsia="zh-CN"/>
        </w:rPr>
        <w:t>COZL/DZP/AS/3412/TP-127/24</w:t>
      </w:r>
      <w:r w:rsidR="005933EC">
        <w:rPr>
          <w:rFonts w:eastAsia="Calibri" w:cstheme="minorHAnsi"/>
          <w:b/>
          <w:kern w:val="2"/>
          <w:lang w:eastAsia="zh-CN"/>
        </w:rPr>
        <w:t>)</w:t>
      </w:r>
      <w:r w:rsidR="005933EC" w:rsidRPr="005356AE">
        <w:rPr>
          <w:rFonts w:eastAsia="Calibri" w:cstheme="minorHAnsi"/>
          <w:b/>
          <w:kern w:val="2"/>
          <w:lang w:eastAsia="zh-CN"/>
        </w:rPr>
        <w:tab/>
      </w:r>
    </w:p>
    <w:p w:rsidR="0092596F" w:rsidRPr="005356AE" w:rsidRDefault="0092596F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5356A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1A6F07" w:rsidP="005356AE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284" w:hanging="284"/>
        <w:jc w:val="both"/>
        <w:rPr>
          <w:rFonts w:eastAsia="Calibri" w:cstheme="minorHAnsi"/>
          <w:kern w:val="2"/>
          <w:lang w:eastAsia="zh-CN"/>
        </w:rPr>
      </w:pPr>
      <w:r w:rsidRPr="005356AE">
        <w:rPr>
          <w:rFonts w:eastAsia="Calibri" w:cstheme="minorHAnsi"/>
          <w:lang w:eastAsia="pl-PL"/>
        </w:rPr>
        <w:t>Oświadczam/y</w:t>
      </w:r>
      <w:r w:rsidR="00EF4A33" w:rsidRPr="005356AE">
        <w:rPr>
          <w:rFonts w:eastAsia="Calibri" w:cstheme="minorHAnsi"/>
          <w:lang w:eastAsia="pl-PL"/>
        </w:rPr>
        <w:t>, że zapoznałem/ liśmy się z wymaganiami Zamawi</w:t>
      </w:r>
      <w:r w:rsidR="005356AE">
        <w:rPr>
          <w:rFonts w:eastAsia="Calibri" w:cstheme="minorHAnsi"/>
          <w:lang w:eastAsia="pl-PL"/>
        </w:rPr>
        <w:t xml:space="preserve">ającego, dotyczącymi przedmiotu </w:t>
      </w:r>
      <w:r w:rsidR="00EF4A33" w:rsidRPr="005356AE">
        <w:rPr>
          <w:rFonts w:eastAsia="Calibri" w:cstheme="minorHAnsi"/>
          <w:lang w:eastAsia="pl-PL"/>
        </w:rPr>
        <w:t>zamówienia, zamieszczonymi w Specyfikacji Warunków Zamówienia wraz z załącznikami i nie wnoszę/wnosimy do nich żadnych zastrzeżeń.</w:t>
      </w:r>
    </w:p>
    <w:p w:rsidR="00EF4A33" w:rsidRPr="005356AE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92596F" w:rsidRPr="005356AE" w:rsidRDefault="001A6F07" w:rsidP="00792EFE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5356AE">
        <w:rPr>
          <w:rFonts w:eastAsia="Calibri" w:cstheme="minorHAnsi"/>
          <w:lang w:eastAsia="pl-PL"/>
        </w:rPr>
        <w:t>Oferuję/oferujemy</w:t>
      </w:r>
      <w:r w:rsidR="00EF4A33" w:rsidRPr="005356AE">
        <w:rPr>
          <w:rFonts w:eastAsia="Calibri" w:cstheme="minorHAnsi"/>
          <w:lang w:eastAsia="pl-PL"/>
        </w:rPr>
        <w:t xml:space="preserve"> wykonanie przedmiotu zamówienia na warunka</w:t>
      </w:r>
      <w:r w:rsidR="005356AE">
        <w:rPr>
          <w:rFonts w:eastAsia="Calibri" w:cstheme="minorHAnsi"/>
          <w:lang w:eastAsia="pl-PL"/>
        </w:rPr>
        <w:t xml:space="preserve">ch przedstawionych w niniejszej </w:t>
      </w:r>
      <w:r w:rsidR="00EF4A33" w:rsidRPr="005356AE">
        <w:rPr>
          <w:rFonts w:eastAsia="Calibri" w:cstheme="minorHAnsi"/>
          <w:lang w:eastAsia="pl-PL"/>
        </w:rPr>
        <w:t>ofercie za cenę:</w:t>
      </w:r>
    </w:p>
    <w:p w:rsidR="00792EFE" w:rsidRPr="005356AE" w:rsidRDefault="00792EFE" w:rsidP="00792EFE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2596F" w:rsidRPr="005356AE" w:rsidTr="00771FF8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2596F" w:rsidRPr="005356AE" w:rsidRDefault="0092596F" w:rsidP="00771FF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356A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92596F" w:rsidRPr="005356AE" w:rsidRDefault="0092596F" w:rsidP="00771FF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356A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92596F" w:rsidRPr="005356AE" w:rsidRDefault="0092596F" w:rsidP="00771FF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356A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2596F" w:rsidRPr="005356AE" w:rsidRDefault="0092596F" w:rsidP="00771FF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356A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92596F" w:rsidRPr="005356AE" w:rsidRDefault="0092596F" w:rsidP="00771FF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356A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2596F" w:rsidRPr="005356AE" w:rsidRDefault="0092596F" w:rsidP="0092596F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92596F" w:rsidRPr="005356AE" w:rsidRDefault="0092596F" w:rsidP="0092596F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EF4A33" w:rsidRPr="005356A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lastRenderedPageBreak/>
        <w:t>Oświadczam/y, że w wyżej</w:t>
      </w:r>
      <w:r w:rsidR="00082E51" w:rsidRPr="005356AE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5356AE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5356AE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5356AE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356AE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="00A22DE3" w:rsidRPr="005356AE">
        <w:rPr>
          <w:rFonts w:eastAsia="Times New Roman" w:cstheme="minorHAnsi"/>
          <w:kern w:val="2"/>
          <w:lang w:eastAsia="zh-CN"/>
        </w:rPr>
        <w:t>i projektowanych postanowieniach</w:t>
      </w:r>
      <w:r w:rsidRPr="005356AE">
        <w:rPr>
          <w:rFonts w:eastAsia="Times New Roman" w:cstheme="minorHAnsi"/>
          <w:kern w:val="2"/>
          <w:lang w:eastAsia="zh-CN"/>
        </w:rPr>
        <w:t xml:space="preserve"> umowy.</w:t>
      </w: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:rsidR="00EF4A33" w:rsidRPr="005356AE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5356AE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5356AE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5356A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5356AE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5356AE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5356AE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5356AE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5356AE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5356AE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5356AE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356AE">
        <w:rPr>
          <w:rFonts w:eastAsia="Times New Roman" w:cstheme="minorHAnsi"/>
          <w:kern w:val="2"/>
          <w:lang w:eastAsia="zh-CN"/>
        </w:rPr>
        <w:t>.</w:t>
      </w:r>
    </w:p>
    <w:p w:rsidR="005933EC" w:rsidRDefault="005933EC" w:rsidP="005933EC">
      <w:pPr>
        <w:pStyle w:val="Akapitzlist"/>
        <w:rPr>
          <w:rFonts w:cstheme="minorHAnsi"/>
          <w:kern w:val="2"/>
          <w:lang w:eastAsia="zh-CN"/>
        </w:rPr>
      </w:pPr>
    </w:p>
    <w:p w:rsidR="005933EC" w:rsidRDefault="005933EC" w:rsidP="005933EC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Oświadczam/y że:</w:t>
      </w:r>
    </w:p>
    <w:p w:rsidR="005933EC" w:rsidRPr="001E6A8B" w:rsidRDefault="005933EC" w:rsidP="005933EC">
      <w:pPr>
        <w:ind w:left="284" w:hanging="284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     posiadam/y dokumenty dopuszczające oferowany asortyment do stosowania w placówkach         medycznych na terenie RP – Certyfikaty CE lub równoważne, zobowiązujemy się dołączyć dokumenty do pierwszej dostawy  oraz na każde wezwanie zamawiającego (dla wyrobów klasyfikowanych jako wyroby medyczne).</w:t>
      </w:r>
    </w:p>
    <w:p w:rsidR="00EF4A33" w:rsidRPr="005356A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Oświadczam/y</w:t>
      </w:r>
      <w:r w:rsidR="00EF4A33" w:rsidRPr="005356AE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5356AE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356AE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356AE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5356A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356AE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5356AE">
        <w:rPr>
          <w:rFonts w:eastAsia="Times New Roman" w:cstheme="minorHAnsi"/>
          <w:iCs/>
          <w:kern w:val="2"/>
          <w:lang w:eastAsia="zh-CN"/>
        </w:rPr>
        <w:tab/>
      </w:r>
      <w:r w:rsidR="001A6F07" w:rsidRPr="005356AE">
        <w:rPr>
          <w:rFonts w:eastAsia="Times New Roman" w:cstheme="minorHAnsi"/>
          <w:iCs/>
          <w:kern w:val="2"/>
          <w:lang w:eastAsia="zh-CN"/>
        </w:rPr>
        <w:tab/>
      </w:r>
      <w:r w:rsidRPr="005356AE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5356A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356AE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5356A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356AE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5356AE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Pr="005356AE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865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2845"/>
        <w:gridCol w:w="2126"/>
        <w:gridCol w:w="2977"/>
      </w:tblGrid>
      <w:tr w:rsidR="005933EC" w:rsidRPr="005356AE" w:rsidTr="005933EC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5933EC" w:rsidRPr="005356AE" w:rsidRDefault="005933EC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356A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5933EC" w:rsidRPr="005933EC" w:rsidRDefault="005933EC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933EC">
              <w:rPr>
                <w:rFonts w:eastAsia="Times New Roman" w:cstheme="minorHAnsi"/>
                <w:bCs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  <w:hideMark/>
          </w:tcPr>
          <w:p w:rsidR="005933EC" w:rsidRPr="005933EC" w:rsidRDefault="005933EC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933EC">
              <w:rPr>
                <w:rFonts w:eastAsia="Times New Roman" w:cstheme="minorHAnsi"/>
                <w:bCs/>
                <w:iCs/>
                <w:kern w:val="2"/>
                <w:lang w:eastAsia="zh-CN"/>
              </w:rPr>
              <w:t>Nazwa/firma podwykonawcy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933EC" w:rsidRPr="005933EC" w:rsidRDefault="005933EC" w:rsidP="005933E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933EC">
              <w:rPr>
                <w:rFonts w:eastAsia="Times New Roman" w:cstheme="minorHAnsi"/>
                <w:kern w:val="2"/>
                <w:lang w:eastAsia="zh-CN"/>
              </w:rPr>
              <w:t>Wartość lub procentowa część zamó</w:t>
            </w:r>
            <w:r>
              <w:rPr>
                <w:rFonts w:eastAsia="Times New Roman" w:cstheme="minorHAnsi"/>
                <w:kern w:val="2"/>
                <w:lang w:eastAsia="zh-CN"/>
              </w:rPr>
              <w:t xml:space="preserve">wienia, jaka </w:t>
            </w:r>
            <w:r w:rsidRPr="005933EC">
              <w:rPr>
                <w:rFonts w:eastAsia="Times New Roman" w:cstheme="minorHAnsi"/>
                <w:kern w:val="2"/>
                <w:lang w:eastAsia="zh-CN"/>
              </w:rPr>
              <w:t xml:space="preserve"> zostanie powierzona</w:t>
            </w:r>
            <w:bookmarkStart w:id="0" w:name="_GoBack"/>
            <w:bookmarkEnd w:id="0"/>
          </w:p>
        </w:tc>
      </w:tr>
      <w:tr w:rsidR="005933EC" w:rsidRPr="005356AE" w:rsidTr="005933E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5933EC" w:rsidRPr="005356AE" w:rsidTr="005933E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5933EC" w:rsidRPr="005356AE" w:rsidRDefault="005933EC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5356AE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lastRenderedPageBreak/>
        <w:t>Zarejestrowane nazwy i adresy wykonawców występujących wspólnie**:</w:t>
      </w:r>
    </w:p>
    <w:p w:rsidR="001A6F07" w:rsidRPr="005356A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5356AE">
        <w:rPr>
          <w:rFonts w:eastAsia="Times New Roman" w:cstheme="minorHAnsi"/>
          <w:kern w:val="2"/>
          <w:lang w:eastAsia="zh-CN"/>
        </w:rPr>
        <w:t>…….</w:t>
      </w:r>
    </w:p>
    <w:p w:rsidR="00EF4A33" w:rsidRPr="005356AE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356AE" w:rsidRDefault="0092596F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 xml:space="preserve"> </w:t>
      </w:r>
      <w:r w:rsidR="001A6F07" w:rsidRPr="005356AE">
        <w:rPr>
          <w:rFonts w:eastAsia="Times New Roman" w:cstheme="minorHAnsi"/>
          <w:kern w:val="2"/>
          <w:lang w:eastAsia="zh-CN"/>
        </w:rPr>
        <w:t>Oświadczam/y</w:t>
      </w:r>
      <w:r w:rsidR="00EF4A33" w:rsidRPr="005356AE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5356AE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5356AE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5356A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5356AE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5356AE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5356AE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Pr="005356A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5356AE" w:rsidRDefault="00EF4A33" w:rsidP="00CE76D5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t>Czy wykonawca jest mikroprzedsiębiorstwem bądź małym lub średnim przedsiębiorstwem?</w:t>
      </w:r>
    </w:p>
    <w:bookmarkStart w:id="1" w:name="__Fieldmark__0_337061993"/>
    <w:p w:rsidR="004F0780" w:rsidRPr="005356AE" w:rsidRDefault="004F0780" w:rsidP="004F078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356AE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01E57">
        <w:rPr>
          <w:rFonts w:eastAsia="Times New Roman" w:cstheme="minorHAnsi"/>
          <w:kern w:val="2"/>
          <w:lang w:eastAsia="zh-CN"/>
        </w:rPr>
      </w:r>
      <w:r w:rsidR="00B01E57">
        <w:rPr>
          <w:rFonts w:eastAsia="Times New Roman" w:cstheme="minorHAnsi"/>
          <w:kern w:val="2"/>
          <w:lang w:eastAsia="zh-CN"/>
        </w:rPr>
        <w:fldChar w:fldCharType="separate"/>
      </w:r>
      <w:r w:rsidRPr="005356AE">
        <w:rPr>
          <w:rFonts w:eastAsia="Times New Roman" w:cstheme="minorHAnsi"/>
          <w:kern w:val="2"/>
          <w:lang w:eastAsia="zh-CN"/>
        </w:rPr>
        <w:fldChar w:fldCharType="end"/>
      </w:r>
      <w:bookmarkEnd w:id="1"/>
      <w:r w:rsidRPr="005356AE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5356AE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5356AE">
        <w:rPr>
          <w:rFonts w:eastAsia="Times New Roman" w:cstheme="minorHAnsi"/>
          <w:kern w:val="2"/>
          <w:lang w:eastAsia="zh-CN"/>
        </w:rPr>
        <w:t>;</w:t>
      </w:r>
      <w:r w:rsidRPr="005356AE">
        <w:rPr>
          <w:rFonts w:cstheme="minorHAnsi"/>
        </w:rPr>
        <w:t xml:space="preserve"> </w:t>
      </w:r>
    </w:p>
    <w:bookmarkStart w:id="2" w:name="__Fieldmark__1_337061993"/>
    <w:p w:rsidR="004F0780" w:rsidRPr="005356AE" w:rsidRDefault="004F0780" w:rsidP="004F078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356AE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01E57">
        <w:rPr>
          <w:rFonts w:eastAsia="Times New Roman" w:cstheme="minorHAnsi"/>
          <w:kern w:val="2"/>
          <w:lang w:eastAsia="zh-CN"/>
        </w:rPr>
      </w:r>
      <w:r w:rsidR="00B01E57">
        <w:rPr>
          <w:rFonts w:eastAsia="Times New Roman" w:cstheme="minorHAnsi"/>
          <w:kern w:val="2"/>
          <w:lang w:eastAsia="zh-CN"/>
        </w:rPr>
        <w:fldChar w:fldCharType="separate"/>
      </w:r>
      <w:r w:rsidRPr="005356AE">
        <w:rPr>
          <w:rFonts w:eastAsia="Times New Roman" w:cstheme="minorHAnsi"/>
          <w:kern w:val="2"/>
          <w:lang w:eastAsia="zh-CN"/>
        </w:rPr>
        <w:fldChar w:fldCharType="end"/>
      </w:r>
      <w:bookmarkEnd w:id="2"/>
      <w:r w:rsidRPr="005356AE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4F0780" w:rsidRPr="005356AE" w:rsidRDefault="004F0780" w:rsidP="004F078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356AE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01E57">
        <w:rPr>
          <w:rFonts w:eastAsia="Times New Roman" w:cstheme="minorHAnsi"/>
          <w:kern w:val="2"/>
          <w:lang w:eastAsia="zh-CN"/>
        </w:rPr>
      </w:r>
      <w:r w:rsidR="00B01E57">
        <w:rPr>
          <w:rFonts w:eastAsia="Times New Roman" w:cstheme="minorHAnsi"/>
          <w:kern w:val="2"/>
          <w:lang w:eastAsia="zh-CN"/>
        </w:rPr>
        <w:fldChar w:fldCharType="separate"/>
      </w:r>
      <w:r w:rsidRPr="005356AE">
        <w:rPr>
          <w:rFonts w:eastAsia="Times New Roman" w:cstheme="minorHAnsi"/>
          <w:kern w:val="2"/>
          <w:lang w:eastAsia="zh-CN"/>
        </w:rPr>
        <w:fldChar w:fldCharType="end"/>
      </w:r>
      <w:r w:rsidRPr="005356AE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4F0780" w:rsidRPr="005356AE" w:rsidRDefault="004F0780" w:rsidP="004F078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356AE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01E57">
        <w:rPr>
          <w:rFonts w:eastAsia="Times New Roman" w:cstheme="minorHAnsi"/>
          <w:kern w:val="2"/>
          <w:lang w:eastAsia="zh-CN"/>
        </w:rPr>
      </w:r>
      <w:r w:rsidR="00B01E57">
        <w:rPr>
          <w:rFonts w:eastAsia="Times New Roman" w:cstheme="minorHAnsi"/>
          <w:kern w:val="2"/>
          <w:lang w:eastAsia="zh-CN"/>
        </w:rPr>
        <w:fldChar w:fldCharType="separate"/>
      </w:r>
      <w:r w:rsidRPr="005356AE">
        <w:rPr>
          <w:rFonts w:eastAsia="Times New Roman" w:cstheme="minorHAnsi"/>
          <w:kern w:val="2"/>
          <w:lang w:eastAsia="zh-CN"/>
        </w:rPr>
        <w:fldChar w:fldCharType="end"/>
      </w:r>
      <w:r w:rsidRPr="005356AE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4F0780" w:rsidRPr="005356AE" w:rsidRDefault="004F0780" w:rsidP="004F078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356AE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01E57">
        <w:rPr>
          <w:rFonts w:eastAsia="Times New Roman" w:cstheme="minorHAnsi"/>
          <w:kern w:val="2"/>
          <w:lang w:eastAsia="zh-CN"/>
        </w:rPr>
      </w:r>
      <w:r w:rsidR="00B01E57">
        <w:rPr>
          <w:rFonts w:eastAsia="Times New Roman" w:cstheme="minorHAnsi"/>
          <w:kern w:val="2"/>
          <w:lang w:eastAsia="zh-CN"/>
        </w:rPr>
        <w:fldChar w:fldCharType="separate"/>
      </w:r>
      <w:r w:rsidRPr="005356AE">
        <w:rPr>
          <w:rFonts w:eastAsia="Times New Roman" w:cstheme="minorHAnsi"/>
          <w:kern w:val="2"/>
          <w:lang w:eastAsia="zh-CN"/>
        </w:rPr>
        <w:fldChar w:fldCharType="end"/>
      </w:r>
      <w:r w:rsidRPr="005356AE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4F0780" w:rsidRPr="005356AE" w:rsidRDefault="004F0780" w:rsidP="004F078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5356AE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356AE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01E57">
        <w:rPr>
          <w:rFonts w:eastAsia="Times New Roman" w:cstheme="minorHAnsi"/>
          <w:kern w:val="2"/>
          <w:lang w:eastAsia="zh-CN"/>
        </w:rPr>
      </w:r>
      <w:r w:rsidR="00B01E57">
        <w:rPr>
          <w:rFonts w:eastAsia="Times New Roman" w:cstheme="minorHAnsi"/>
          <w:kern w:val="2"/>
          <w:lang w:eastAsia="zh-CN"/>
        </w:rPr>
        <w:fldChar w:fldCharType="separate"/>
      </w:r>
      <w:r w:rsidRPr="005356AE">
        <w:rPr>
          <w:rFonts w:eastAsia="Times New Roman" w:cstheme="minorHAnsi"/>
          <w:kern w:val="2"/>
          <w:lang w:eastAsia="zh-CN"/>
        </w:rPr>
        <w:fldChar w:fldCharType="end"/>
      </w:r>
      <w:r w:rsidRPr="005356AE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EF4A33" w:rsidRPr="004F0780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4F0780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4F0780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</w:p>
    <w:p w:rsidR="00EF4A33" w:rsidRPr="004F078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Calibri" w:eastAsia="Calibri" w:hAnsi="Calibri" w:cs="Calibri"/>
          <w:kern w:val="2"/>
          <w:sz w:val="24"/>
          <w:lang w:eastAsia="zh-CN"/>
        </w:rPr>
      </w:pPr>
      <w:r w:rsidRPr="004F0780">
        <w:rPr>
          <w:rFonts w:ascii="Calibri" w:eastAsia="Calibri" w:hAnsi="Calibri" w:cs="Calibri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92596F" w:rsidRPr="0092596F" w:rsidRDefault="00EF4A33" w:rsidP="0092596F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sz w:val="24"/>
          <w:lang w:eastAsia="zh-CN"/>
        </w:rPr>
      </w:pPr>
      <w:r w:rsidRPr="004F0780">
        <w:rPr>
          <w:rFonts w:ascii="Calibri" w:eastAsia="Calibri" w:hAnsi="Calibri" w:cs="Calibri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4F078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sz w:val="24"/>
          <w:lang w:eastAsia="zh-CN"/>
        </w:rPr>
      </w:pPr>
      <w:r w:rsidRPr="004F0780">
        <w:rPr>
          <w:rFonts w:ascii="Calibri" w:eastAsia="Calibri" w:hAnsi="Calibri" w:cs="Calibri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92596F" w:rsidRPr="004F0780" w:rsidRDefault="0092596F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4F0780" w:rsidRDefault="0092596F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Pr="004F078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:rsidR="00EF4A33" w:rsidRPr="004F0780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 xml:space="preserve">fertowy 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:rsidR="00EF4A33" w:rsidRPr="004F0780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001762" w:rsidRDefault="00001762" w:rsidP="00001762">
      <w:pPr>
        <w:suppressAutoHyphens/>
        <w:spacing w:after="0" w:line="240" w:lineRule="auto"/>
        <w:jc w:val="right"/>
      </w:pPr>
      <w:r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 xml:space="preserve"> </w:t>
      </w:r>
      <w:r w:rsidR="00EF4A33"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(</w:t>
      </w:r>
      <w:r>
        <w:t>podpis kwalifikowany/ zaufany/ elektroniczny podpis osobisty</w:t>
      </w:r>
      <w:r w:rsidR="00EF4A33"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)</w:t>
      </w:r>
    </w:p>
    <w:p w:rsidR="00EF4A33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</w:p>
    <w:p w:rsidR="00001762" w:rsidRPr="004F0780" w:rsidRDefault="00001762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</w:p>
    <w:p w:rsidR="00EF4A33" w:rsidRPr="004F0780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niepotrzebne skreślić</w:t>
      </w:r>
    </w:p>
    <w:p w:rsidR="00B87716" w:rsidRPr="004F0780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B87716" w:rsidRPr="004F07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E57" w:rsidRDefault="00B01E57" w:rsidP="00EF4A33">
      <w:pPr>
        <w:spacing w:after="0" w:line="240" w:lineRule="auto"/>
      </w:pPr>
      <w:r>
        <w:separator/>
      </w:r>
    </w:p>
  </w:endnote>
  <w:endnote w:type="continuationSeparator" w:id="0">
    <w:p w:rsidR="00B01E57" w:rsidRDefault="00B01E5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3EC">
          <w:rPr>
            <w:noProof/>
          </w:rPr>
          <w:t>3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E57" w:rsidRDefault="00B01E57" w:rsidP="00EF4A33">
      <w:pPr>
        <w:spacing w:after="0" w:line="240" w:lineRule="auto"/>
      </w:pPr>
      <w:r>
        <w:separator/>
      </w:r>
    </w:p>
  </w:footnote>
  <w:footnote w:type="continuationSeparator" w:id="0">
    <w:p w:rsidR="00B01E57" w:rsidRDefault="00B01E57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9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01762"/>
    <w:rsid w:val="00054BFE"/>
    <w:rsid w:val="00082E51"/>
    <w:rsid w:val="000F48C1"/>
    <w:rsid w:val="001A6F07"/>
    <w:rsid w:val="001F15C4"/>
    <w:rsid w:val="002129BB"/>
    <w:rsid w:val="002D6815"/>
    <w:rsid w:val="003D4CBE"/>
    <w:rsid w:val="003F07A3"/>
    <w:rsid w:val="004F0780"/>
    <w:rsid w:val="005356AE"/>
    <w:rsid w:val="005512DD"/>
    <w:rsid w:val="005933EC"/>
    <w:rsid w:val="005D5342"/>
    <w:rsid w:val="00730FF7"/>
    <w:rsid w:val="00792EFE"/>
    <w:rsid w:val="00813ECA"/>
    <w:rsid w:val="0092596F"/>
    <w:rsid w:val="0095567E"/>
    <w:rsid w:val="009B5670"/>
    <w:rsid w:val="009E1667"/>
    <w:rsid w:val="00A22DE3"/>
    <w:rsid w:val="00A907CC"/>
    <w:rsid w:val="00AE73BE"/>
    <w:rsid w:val="00B01E57"/>
    <w:rsid w:val="00BD6C4B"/>
    <w:rsid w:val="00C021B6"/>
    <w:rsid w:val="00C73501"/>
    <w:rsid w:val="00CC4CB3"/>
    <w:rsid w:val="00CE76D5"/>
    <w:rsid w:val="00DD2A04"/>
    <w:rsid w:val="00E2695B"/>
    <w:rsid w:val="00E6462C"/>
    <w:rsid w:val="00EA7EA4"/>
    <w:rsid w:val="00EF0EEA"/>
    <w:rsid w:val="00EF4A33"/>
    <w:rsid w:val="00F47780"/>
    <w:rsid w:val="00F47F64"/>
    <w:rsid w:val="00FB6A97"/>
    <w:rsid w:val="00FC1465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D6DE1-C124-4008-8FCD-F76478A8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50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"/>
    <w:basedOn w:val="Normalny"/>
    <w:link w:val="AkapitzlistZnak"/>
    <w:uiPriority w:val="99"/>
    <w:qFormat/>
    <w:rsid w:val="002129B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"/>
    <w:link w:val="Akapitzlist"/>
    <w:uiPriority w:val="99"/>
    <w:qFormat/>
    <w:locked/>
    <w:rsid w:val="0000176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8</cp:revision>
  <cp:lastPrinted>2024-09-03T08:17:00Z</cp:lastPrinted>
  <dcterms:created xsi:type="dcterms:W3CDTF">2023-04-27T09:31:00Z</dcterms:created>
  <dcterms:modified xsi:type="dcterms:W3CDTF">2024-09-04T06:58:00Z</dcterms:modified>
</cp:coreProperties>
</file>