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9AA6C" w14:textId="77777777" w:rsidR="00B12B7F" w:rsidRPr="00427943" w:rsidRDefault="00B12B7F" w:rsidP="00B12B7F">
      <w:pPr>
        <w:spacing w:line="240" w:lineRule="auto"/>
        <w:rPr>
          <w:rFonts w:ascii="Arial Narrow" w:hAnsi="Arial Narrow" w:cs="Arial"/>
          <w:i/>
          <w:color w:val="000000"/>
          <w:sz w:val="18"/>
          <w:szCs w:val="20"/>
        </w:rPr>
      </w:pPr>
      <w:r w:rsidRPr="00427943">
        <w:rPr>
          <w:rFonts w:ascii="Arial Narrow" w:hAnsi="Arial Narrow" w:cs="Arial"/>
          <w:i/>
          <w:noProof/>
          <w:color w:val="000000"/>
          <w:sz w:val="18"/>
          <w:szCs w:val="20"/>
        </w:rPr>
        <w:drawing>
          <wp:anchor distT="0" distB="0" distL="114300" distR="114300" simplePos="0" relativeHeight="251659264" behindDoc="0" locked="0" layoutInCell="1" allowOverlap="1" wp14:anchorId="07E41F45" wp14:editId="55905555">
            <wp:simplePos x="0" y="0"/>
            <wp:positionH relativeFrom="margin">
              <wp:posOffset>-67310</wp:posOffset>
            </wp:positionH>
            <wp:positionV relativeFrom="margin">
              <wp:posOffset>-96520</wp:posOffset>
            </wp:positionV>
            <wp:extent cx="1671320" cy="895350"/>
            <wp:effectExtent l="19050" t="0" r="5080" b="0"/>
            <wp:wrapSquare wrapText="bothSides"/>
            <wp:docPr id="2" name="Obraz 0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32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27943">
        <w:rPr>
          <w:rFonts w:ascii="Arial Narrow" w:hAnsi="Arial Narrow" w:cs="Arial"/>
          <w:i/>
          <w:color w:val="000000"/>
          <w:sz w:val="18"/>
          <w:szCs w:val="20"/>
        </w:rPr>
        <w:t>Jednostka projektowa:</w:t>
      </w:r>
    </w:p>
    <w:p w14:paraId="619BD87C" w14:textId="77777777" w:rsidR="00B12B7F" w:rsidRPr="00427943" w:rsidRDefault="00B12B7F" w:rsidP="00B12B7F">
      <w:pPr>
        <w:spacing w:after="0" w:line="240" w:lineRule="auto"/>
        <w:rPr>
          <w:rFonts w:ascii="Arial Narrow" w:eastAsia="Times New Roman" w:hAnsi="Arial Narrow" w:cs="Arial"/>
          <w:i/>
          <w:color w:val="000000"/>
          <w:sz w:val="18"/>
          <w:szCs w:val="20"/>
        </w:rPr>
      </w:pPr>
      <w:r w:rsidRPr="00427943">
        <w:rPr>
          <w:rFonts w:ascii="Arial Narrow" w:eastAsia="Times New Roman" w:hAnsi="Arial Narrow" w:cs="Times New Roman"/>
          <w:color w:val="000000"/>
          <w:szCs w:val="24"/>
        </w:rPr>
        <w:t xml:space="preserve">Pracownia Projektowa </w:t>
      </w:r>
      <w:r w:rsidRPr="00427943">
        <w:rPr>
          <w:rFonts w:ascii="Arial Narrow" w:eastAsia="Times New Roman" w:hAnsi="Arial Narrow" w:cs="Times New Roman"/>
          <w:b/>
          <w:color w:val="000000"/>
          <w:szCs w:val="24"/>
        </w:rPr>
        <w:t>DYRLA PROJEKT</w:t>
      </w:r>
      <w:r w:rsidRPr="00427943">
        <w:rPr>
          <w:rFonts w:ascii="Arial Narrow" w:eastAsia="Times New Roman" w:hAnsi="Arial Narrow" w:cs="Times New Roman"/>
          <w:color w:val="000000"/>
          <w:szCs w:val="24"/>
        </w:rPr>
        <w:t xml:space="preserve"> Mateusz Dyrla</w:t>
      </w:r>
    </w:p>
    <w:p w14:paraId="32CCF26D" w14:textId="77777777" w:rsidR="00B12B7F" w:rsidRPr="00427943" w:rsidRDefault="00B12B7F" w:rsidP="00B12B7F">
      <w:pPr>
        <w:spacing w:after="0"/>
        <w:rPr>
          <w:rFonts w:ascii="Arial Narrow" w:eastAsia="Times New Roman" w:hAnsi="Arial Narrow" w:cs="Times New Roman"/>
          <w:szCs w:val="24"/>
        </w:rPr>
      </w:pPr>
      <w:r w:rsidRPr="00427943">
        <w:rPr>
          <w:rFonts w:ascii="Arial Narrow" w:eastAsia="Times New Roman" w:hAnsi="Arial Narrow" w:cs="Times New Roman"/>
          <w:color w:val="000000"/>
          <w:szCs w:val="24"/>
        </w:rPr>
        <w:t>ul. K</w:t>
      </w:r>
      <w:r>
        <w:rPr>
          <w:rFonts w:ascii="Arial Narrow" w:eastAsia="Times New Roman" w:hAnsi="Arial Narrow" w:cs="Times New Roman"/>
          <w:color w:val="000000"/>
          <w:szCs w:val="24"/>
        </w:rPr>
        <w:t>arnowska 30K</w:t>
      </w:r>
      <w:r w:rsidRPr="00427943">
        <w:rPr>
          <w:rFonts w:ascii="Arial Narrow" w:eastAsia="Times New Roman" w:hAnsi="Arial Narrow" w:cs="Times New Roman"/>
          <w:color w:val="000000"/>
          <w:szCs w:val="24"/>
        </w:rPr>
        <w:t>, 89-100 Nakło nad Notecią</w:t>
      </w:r>
    </w:p>
    <w:p w14:paraId="7B7D1038" w14:textId="1E7B63F7" w:rsidR="00B12B7F" w:rsidRPr="00427943" w:rsidRDefault="00B12B7F" w:rsidP="00B12B7F">
      <w:pPr>
        <w:pBdr>
          <w:bottom w:val="single" w:sz="4" w:space="1" w:color="auto"/>
        </w:pBdr>
        <w:spacing w:after="0"/>
        <w:rPr>
          <w:rFonts w:ascii="Arial Narrow" w:eastAsia="Times New Roman" w:hAnsi="Arial Narrow" w:cs="Times New Roman"/>
          <w:color w:val="000000"/>
          <w:szCs w:val="24"/>
        </w:rPr>
      </w:pPr>
      <w:r w:rsidRPr="00427943">
        <w:rPr>
          <w:rFonts w:ascii="Arial Narrow" w:eastAsia="Times New Roman" w:hAnsi="Arial Narrow" w:cs="Times New Roman"/>
          <w:color w:val="000000"/>
          <w:szCs w:val="24"/>
        </w:rPr>
        <w:t>tel. 728 654</w:t>
      </w:r>
      <w:r>
        <w:rPr>
          <w:rFonts w:ascii="Arial Narrow" w:eastAsia="Times New Roman" w:hAnsi="Arial Narrow" w:cs="Times New Roman"/>
          <w:color w:val="000000"/>
          <w:szCs w:val="24"/>
        </w:rPr>
        <w:t> </w:t>
      </w:r>
      <w:r w:rsidRPr="00427943">
        <w:rPr>
          <w:rFonts w:ascii="Arial Narrow" w:eastAsia="Times New Roman" w:hAnsi="Arial Narrow" w:cs="Times New Roman"/>
          <w:color w:val="000000"/>
          <w:szCs w:val="24"/>
        </w:rPr>
        <w:t>469</w:t>
      </w:r>
    </w:p>
    <w:p w14:paraId="4863A949" w14:textId="2281C2D2" w:rsidR="00D60706" w:rsidRPr="00D60706" w:rsidRDefault="00C959C3" w:rsidP="00C959C3">
      <w:pPr>
        <w:pStyle w:val="Nagwek"/>
        <w:jc w:val="center"/>
        <w:rPr>
          <w:b/>
          <w:bCs/>
          <w:sz w:val="48"/>
          <w:szCs w:val="48"/>
        </w:rPr>
      </w:pPr>
      <w:r>
        <w:rPr>
          <w:rFonts w:ascii="Arial Narrow" w:hAnsi="Arial Narrow"/>
          <w:b/>
          <w:bCs/>
          <w:sz w:val="36"/>
          <w:szCs w:val="36"/>
        </w:rPr>
        <w:br/>
      </w:r>
      <w:r w:rsidR="00D60706" w:rsidRPr="00D60706">
        <w:rPr>
          <w:b/>
          <w:bCs/>
          <w:sz w:val="48"/>
          <w:szCs w:val="48"/>
        </w:rPr>
        <w:t xml:space="preserve">PROJEKT </w:t>
      </w:r>
      <w:r w:rsidR="006B2B3D">
        <w:rPr>
          <w:b/>
          <w:bCs/>
          <w:sz w:val="48"/>
          <w:szCs w:val="48"/>
        </w:rPr>
        <w:t>ARCHITEKTONICZNO-BUDOWLANY</w:t>
      </w:r>
    </w:p>
    <w:p w14:paraId="016A5576" w14:textId="77777777" w:rsidR="003E3CE3" w:rsidRPr="00C1274F" w:rsidRDefault="003E3CE3" w:rsidP="003E3CE3">
      <w:pPr>
        <w:jc w:val="right"/>
        <w:rPr>
          <w:rFonts w:ascii="Arial Narrow" w:hAnsi="Arial Narrow" w:cs="Arial"/>
          <w:b/>
          <w:i/>
          <w:iCs/>
          <w:color w:val="000000"/>
          <w:sz w:val="28"/>
          <w:szCs w:val="28"/>
        </w:rPr>
      </w:pPr>
      <w:bookmarkStart w:id="0" w:name="_Hlk108787215"/>
    </w:p>
    <w:tbl>
      <w:tblPr>
        <w:tblStyle w:val="Tabela-Siatka"/>
        <w:tblW w:w="8789" w:type="dxa"/>
        <w:tblInd w:w="127" w:type="dxa"/>
        <w:tblLook w:val="04A0" w:firstRow="1" w:lastRow="0" w:firstColumn="1" w:lastColumn="0" w:noHBand="0" w:noVBand="1"/>
      </w:tblPr>
      <w:tblGrid>
        <w:gridCol w:w="2693"/>
        <w:gridCol w:w="6096"/>
      </w:tblGrid>
      <w:tr w:rsidR="00B12B7F" w:rsidRPr="00C1274F" w14:paraId="61FC11AA" w14:textId="77777777" w:rsidTr="00E852C9">
        <w:trPr>
          <w:trHeight w:val="1430"/>
        </w:trPr>
        <w:tc>
          <w:tcPr>
            <w:tcW w:w="2693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4F629B38" w14:textId="77777777" w:rsidR="00B12B7F" w:rsidRPr="00F32B7F" w:rsidRDefault="00B12B7F" w:rsidP="00E852C9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1274F">
              <w:rPr>
                <w:rFonts w:ascii="Arial Narrow" w:hAnsi="Arial Narrow" w:cs="Arial"/>
                <w:b/>
                <w:sz w:val="26"/>
                <w:szCs w:val="26"/>
              </w:rPr>
              <w:t>Nazwa zamierzenia budowlanego</w:t>
            </w:r>
          </w:p>
        </w:tc>
        <w:tc>
          <w:tcPr>
            <w:tcW w:w="6096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14E9A217" w14:textId="77777777" w:rsidR="00B12B7F" w:rsidRPr="00F32B7F" w:rsidRDefault="00B12B7F" w:rsidP="00E852C9">
            <w:pPr>
              <w:jc w:val="center"/>
              <w:rPr>
                <w:rFonts w:ascii="Arial Narrow" w:hAnsi="Arial Narrow" w:cs="Arial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iCs/>
                <w:sz w:val="26"/>
                <w:szCs w:val="26"/>
              </w:rPr>
              <w:t>BUDOWA BUDYNKU MAGAZYNOWEGO</w:t>
            </w:r>
          </w:p>
        </w:tc>
      </w:tr>
      <w:tr w:rsidR="00B12B7F" w:rsidRPr="00C1274F" w14:paraId="09A7186B" w14:textId="77777777" w:rsidTr="00E852C9">
        <w:trPr>
          <w:trHeight w:val="953"/>
        </w:trPr>
        <w:tc>
          <w:tcPr>
            <w:tcW w:w="2693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1E3E8146" w14:textId="77777777" w:rsidR="00B12B7F" w:rsidRPr="00F32B7F" w:rsidRDefault="00B12B7F" w:rsidP="00E852C9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1274F">
              <w:rPr>
                <w:rFonts w:ascii="Arial Narrow" w:hAnsi="Arial Narrow" w:cs="Arial"/>
                <w:b/>
                <w:sz w:val="26"/>
                <w:szCs w:val="26"/>
              </w:rPr>
              <w:t>Adres i kategoria obiektu budowlanego</w:t>
            </w:r>
          </w:p>
        </w:tc>
        <w:tc>
          <w:tcPr>
            <w:tcW w:w="6096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5EF21E17" w14:textId="77777777" w:rsidR="00B12B7F" w:rsidRPr="00C1274F" w:rsidRDefault="00B12B7F" w:rsidP="00E852C9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sz w:val="26"/>
                <w:szCs w:val="26"/>
              </w:rPr>
              <w:t>UL. ARMII KRAJOWEJ 4, 89-100 NAKŁO NAD NOTECIĄ</w:t>
            </w:r>
          </w:p>
          <w:p w14:paraId="09793306" w14:textId="77777777" w:rsidR="00B12B7F" w:rsidRPr="00F32B7F" w:rsidRDefault="00B12B7F" w:rsidP="00E852C9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6"/>
                <w:szCs w:val="26"/>
              </w:rPr>
              <w:t xml:space="preserve">     </w:t>
            </w:r>
            <w:r w:rsidRPr="00C1274F">
              <w:rPr>
                <w:rFonts w:ascii="Arial Narrow" w:hAnsi="Arial Narrow" w:cs="Arial"/>
                <w:b/>
                <w:sz w:val="26"/>
                <w:szCs w:val="26"/>
              </w:rPr>
              <w:t>KAT. OBIEKTU BUD.:</w:t>
            </w:r>
            <w:r>
              <w:rPr>
                <w:rFonts w:ascii="Arial Narrow" w:hAnsi="Arial Narrow" w:cs="Arial"/>
                <w:b/>
                <w:sz w:val="26"/>
                <w:szCs w:val="26"/>
              </w:rPr>
              <w:t xml:space="preserve">  XVIII</w:t>
            </w:r>
          </w:p>
        </w:tc>
      </w:tr>
      <w:tr w:rsidR="00B12B7F" w:rsidRPr="00C1274F" w14:paraId="474FD0E7" w14:textId="77777777" w:rsidTr="00E852C9">
        <w:trPr>
          <w:trHeight w:val="1534"/>
        </w:trPr>
        <w:tc>
          <w:tcPr>
            <w:tcW w:w="2693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6A606CED" w14:textId="77777777" w:rsidR="00B12B7F" w:rsidRPr="00F32B7F" w:rsidRDefault="00B12B7F" w:rsidP="00E852C9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1274F">
              <w:rPr>
                <w:rFonts w:ascii="Arial Narrow" w:hAnsi="Arial Narrow" w:cs="Arial"/>
                <w:b/>
                <w:sz w:val="26"/>
                <w:szCs w:val="26"/>
              </w:rPr>
              <w:t>Nazwa jednostki ewidencyjnej, nazw</w:t>
            </w:r>
            <w:r>
              <w:rPr>
                <w:rFonts w:ascii="Arial Narrow" w:hAnsi="Arial Narrow" w:cs="Arial"/>
                <w:b/>
                <w:sz w:val="26"/>
                <w:szCs w:val="26"/>
              </w:rPr>
              <w:t>a</w:t>
            </w:r>
            <w:r w:rsidRPr="00C1274F">
              <w:rPr>
                <w:rFonts w:ascii="Arial Narrow" w:hAnsi="Arial Narrow" w:cs="Arial"/>
                <w:b/>
                <w:sz w:val="26"/>
                <w:szCs w:val="26"/>
              </w:rPr>
              <w:t xml:space="preserve"> i numer</w:t>
            </w:r>
            <w:r>
              <w:rPr>
                <w:rFonts w:ascii="Arial Narrow" w:hAnsi="Arial Narrow" w:cs="Arial"/>
                <w:b/>
                <w:sz w:val="26"/>
                <w:szCs w:val="26"/>
              </w:rPr>
              <w:t xml:space="preserve"> obrębu</w:t>
            </w:r>
            <w:r w:rsidRPr="00C1274F">
              <w:rPr>
                <w:rFonts w:ascii="Arial Narrow" w:hAnsi="Arial Narrow" w:cs="Arial"/>
                <w:b/>
                <w:sz w:val="26"/>
                <w:szCs w:val="26"/>
              </w:rPr>
              <w:t xml:space="preserve"> ewidencyjn</w:t>
            </w:r>
            <w:r>
              <w:rPr>
                <w:rFonts w:ascii="Arial Narrow" w:hAnsi="Arial Narrow" w:cs="Arial"/>
                <w:b/>
                <w:sz w:val="26"/>
                <w:szCs w:val="26"/>
              </w:rPr>
              <w:t>ego</w:t>
            </w:r>
            <w:r w:rsidRPr="00C1274F">
              <w:rPr>
                <w:rFonts w:ascii="Arial Narrow" w:hAnsi="Arial Narrow" w:cs="Arial"/>
                <w:b/>
                <w:sz w:val="26"/>
                <w:szCs w:val="26"/>
              </w:rPr>
              <w:t xml:space="preserve"> oraz nr działek ewidencyjnych</w:t>
            </w:r>
          </w:p>
        </w:tc>
        <w:tc>
          <w:tcPr>
            <w:tcW w:w="6096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103FB8CF" w14:textId="77777777" w:rsidR="00B12B7F" w:rsidRDefault="00B12B7F" w:rsidP="00E852C9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sz w:val="26"/>
                <w:szCs w:val="26"/>
              </w:rPr>
              <w:t>OBR. NAKŁO NAD NOT.</w:t>
            </w:r>
          </w:p>
          <w:p w14:paraId="77A1A893" w14:textId="77777777" w:rsidR="00B12B7F" w:rsidRPr="00C1274F" w:rsidRDefault="00B12B7F" w:rsidP="00E852C9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sz w:val="26"/>
                <w:szCs w:val="26"/>
              </w:rPr>
              <w:t>JED. EW. NAKŁO NAD NOT.</w:t>
            </w:r>
          </w:p>
          <w:p w14:paraId="0FCD0545" w14:textId="77777777" w:rsidR="00B12B7F" w:rsidRPr="00F32B7F" w:rsidRDefault="00B12B7F" w:rsidP="00E852C9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1274F">
              <w:rPr>
                <w:rFonts w:ascii="Arial Narrow" w:hAnsi="Arial Narrow" w:cs="Arial"/>
                <w:b/>
                <w:sz w:val="26"/>
                <w:szCs w:val="26"/>
              </w:rPr>
              <w:t xml:space="preserve">DZ. NR </w:t>
            </w:r>
            <w:r>
              <w:rPr>
                <w:rFonts w:ascii="Arial Narrow" w:hAnsi="Arial Narrow" w:cs="Arial"/>
                <w:b/>
                <w:sz w:val="26"/>
                <w:szCs w:val="26"/>
              </w:rPr>
              <w:t>136/6</w:t>
            </w:r>
          </w:p>
        </w:tc>
      </w:tr>
      <w:tr w:rsidR="00B12B7F" w:rsidRPr="00C1274F" w14:paraId="62452BF9" w14:textId="77777777" w:rsidTr="00E852C9">
        <w:trPr>
          <w:trHeight w:val="1116"/>
        </w:trPr>
        <w:tc>
          <w:tcPr>
            <w:tcW w:w="2693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5C0E0788" w14:textId="77777777" w:rsidR="00B12B7F" w:rsidRPr="00F32B7F" w:rsidRDefault="00B12B7F" w:rsidP="00E852C9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1274F">
              <w:rPr>
                <w:rFonts w:ascii="Arial Narrow" w:hAnsi="Arial Narrow" w:cs="Arial"/>
                <w:b/>
                <w:sz w:val="26"/>
                <w:szCs w:val="26"/>
              </w:rPr>
              <w:t>Imię i nazwisko inwestora:</w:t>
            </w:r>
          </w:p>
        </w:tc>
        <w:tc>
          <w:tcPr>
            <w:tcW w:w="6096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2143CF8A" w14:textId="77777777" w:rsidR="00B12B7F" w:rsidRDefault="00B12B7F" w:rsidP="00E852C9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sz w:val="26"/>
                <w:szCs w:val="26"/>
              </w:rPr>
              <w:t>GMINA NAKŁO NAD NOTECIĄ</w:t>
            </w:r>
          </w:p>
          <w:p w14:paraId="417DA086" w14:textId="77777777" w:rsidR="00B12B7F" w:rsidRDefault="00B12B7F" w:rsidP="00E852C9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UL. KS. P. SKARGI 5</w:t>
            </w:r>
          </w:p>
          <w:p w14:paraId="0B8401C9" w14:textId="77777777" w:rsidR="00B12B7F" w:rsidRPr="00F32B7F" w:rsidRDefault="00B12B7F" w:rsidP="00E852C9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89-100 NAKŁO NAD NOTECIĄ</w:t>
            </w:r>
          </w:p>
        </w:tc>
      </w:tr>
    </w:tbl>
    <w:p w14:paraId="292C9D1C" w14:textId="77777777" w:rsidR="003C2E88" w:rsidRDefault="003C2E88" w:rsidP="0006680D">
      <w:pPr>
        <w:spacing w:after="0"/>
        <w:rPr>
          <w:rFonts w:ascii="Arial Narrow" w:hAnsi="Arial Narrow" w:cs="Arial"/>
          <w:b/>
          <w:sz w:val="20"/>
          <w:szCs w:val="20"/>
        </w:rPr>
      </w:pPr>
    </w:p>
    <w:p w14:paraId="051B0DB2" w14:textId="77777777" w:rsidR="00B12B7F" w:rsidRPr="003C2E88" w:rsidRDefault="00B12B7F" w:rsidP="0006680D">
      <w:pPr>
        <w:spacing w:after="0"/>
        <w:rPr>
          <w:rFonts w:ascii="Arial Narrow" w:hAnsi="Arial Narrow" w:cs="Arial"/>
          <w:b/>
          <w:sz w:val="20"/>
          <w:szCs w:val="20"/>
        </w:rPr>
      </w:pPr>
    </w:p>
    <w:tbl>
      <w:tblPr>
        <w:tblStyle w:val="Tabela-Siatka"/>
        <w:tblW w:w="0" w:type="auto"/>
        <w:tblInd w:w="127" w:type="dxa"/>
        <w:tblLook w:val="04A0" w:firstRow="1" w:lastRow="0" w:firstColumn="1" w:lastColumn="0" w:noHBand="0" w:noVBand="1"/>
      </w:tblPr>
      <w:tblGrid>
        <w:gridCol w:w="3242"/>
        <w:gridCol w:w="5547"/>
      </w:tblGrid>
      <w:tr w:rsidR="0006680D" w:rsidRPr="00C1274F" w14:paraId="789CACB9" w14:textId="77777777" w:rsidTr="00B12B7F">
        <w:trPr>
          <w:trHeight w:val="715"/>
        </w:trPr>
        <w:tc>
          <w:tcPr>
            <w:tcW w:w="3242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4AD0E445" w14:textId="77777777" w:rsidR="0006680D" w:rsidRPr="00C1274F" w:rsidRDefault="0006680D" w:rsidP="005150ED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bookmarkStart w:id="1" w:name="_Hlk108787584"/>
            <w:r w:rsidRPr="00661478">
              <w:rPr>
                <w:rFonts w:ascii="Arial Narrow" w:hAnsi="Arial Narrow" w:cs="Arial"/>
                <w:b/>
                <w:i/>
              </w:rPr>
              <w:t>Branża:</w:t>
            </w:r>
          </w:p>
        </w:tc>
        <w:tc>
          <w:tcPr>
            <w:tcW w:w="5547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4AD215D7" w14:textId="77777777" w:rsidR="0006680D" w:rsidRPr="004E77CD" w:rsidRDefault="0006680D" w:rsidP="005150ED">
            <w:pPr>
              <w:jc w:val="center"/>
              <w:rPr>
                <w:rFonts w:ascii="Arial Narrow" w:hAnsi="Arial Narrow" w:cs="Arial"/>
                <w:b/>
                <w:bCs/>
                <w:iCs/>
                <w:sz w:val="26"/>
                <w:szCs w:val="26"/>
              </w:rPr>
            </w:pPr>
            <w:r w:rsidRPr="00661478">
              <w:rPr>
                <w:rFonts w:ascii="Arial Narrow" w:hAnsi="Arial Narrow" w:cs="Arial"/>
                <w:b/>
                <w:i/>
              </w:rPr>
              <w:t>Projektant:</w:t>
            </w:r>
          </w:p>
        </w:tc>
      </w:tr>
      <w:tr w:rsidR="00602339" w:rsidRPr="00C1274F" w14:paraId="73A25A88" w14:textId="77777777" w:rsidTr="00B12B7F">
        <w:trPr>
          <w:trHeight w:val="533"/>
        </w:trPr>
        <w:tc>
          <w:tcPr>
            <w:tcW w:w="3242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2D9B2A52" w14:textId="77777777" w:rsidR="00602339" w:rsidRPr="00661478" w:rsidRDefault="00602339" w:rsidP="005150ED">
            <w:pPr>
              <w:snapToGrid w:val="0"/>
              <w:jc w:val="center"/>
              <w:rPr>
                <w:rFonts w:ascii="Arial Narrow" w:hAnsi="Arial Narrow"/>
              </w:rPr>
            </w:pPr>
            <w:r w:rsidRPr="00661478">
              <w:rPr>
                <w:rFonts w:ascii="Arial Narrow" w:hAnsi="Arial Narrow" w:cs="Arial"/>
                <w:i/>
              </w:rPr>
              <w:t>Architektura:</w:t>
            </w:r>
          </w:p>
        </w:tc>
        <w:tc>
          <w:tcPr>
            <w:tcW w:w="5547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78EE585A" w14:textId="77777777" w:rsidR="00514C6E" w:rsidRDefault="00514C6E" w:rsidP="00514C6E">
            <w:pPr>
              <w:snapToGrid w:val="0"/>
              <w:rPr>
                <w:rFonts w:ascii="Arial Narrow" w:hAnsi="Arial Narrow"/>
                <w:sz w:val="16"/>
                <w:szCs w:val="16"/>
              </w:rPr>
            </w:pPr>
            <w:r w:rsidRPr="008F7186"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 xml:space="preserve">inż. </w:t>
            </w:r>
            <w:r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>K</w:t>
            </w:r>
            <w:r w:rsidRPr="008F7186"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>Kruczkowski</w:t>
            </w:r>
            <w:r w:rsidRPr="008F7186"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br/>
            </w:r>
            <w:r w:rsidRPr="00D84F28">
              <w:rPr>
                <w:rFonts w:ascii="Arial Narrow" w:hAnsi="Arial Narrow" w:cs="Arial"/>
                <w:iCs/>
                <w:color w:val="000000"/>
                <w:sz w:val="16"/>
                <w:szCs w:val="16"/>
              </w:rPr>
              <w:t xml:space="preserve">Uprawnienia budowlane do projektowania </w:t>
            </w:r>
            <w:r>
              <w:rPr>
                <w:rFonts w:ascii="Arial Narrow" w:hAnsi="Arial Narrow" w:cs="Arial"/>
                <w:iCs/>
                <w:color w:val="000000"/>
                <w:sz w:val="16"/>
                <w:szCs w:val="16"/>
              </w:rPr>
              <w:t xml:space="preserve">z </w:t>
            </w:r>
            <w:r w:rsidRPr="00D84F28">
              <w:rPr>
                <w:rFonts w:ascii="Arial Narrow" w:hAnsi="Arial Narrow" w:cs="Arial"/>
                <w:iCs/>
                <w:color w:val="000000"/>
                <w:sz w:val="16"/>
                <w:szCs w:val="16"/>
              </w:rPr>
              <w:t>ogranicze</w:t>
            </w:r>
            <w:r>
              <w:rPr>
                <w:rFonts w:ascii="Arial Narrow" w:hAnsi="Arial Narrow" w:cs="Arial"/>
                <w:iCs/>
                <w:color w:val="000000"/>
                <w:sz w:val="16"/>
                <w:szCs w:val="16"/>
              </w:rPr>
              <w:t>niami</w:t>
            </w:r>
            <w:r w:rsidRPr="00D84F28">
              <w:rPr>
                <w:rFonts w:ascii="Arial Narrow" w:hAnsi="Arial Narrow" w:cs="Arial"/>
                <w:iCs/>
                <w:color w:val="000000"/>
                <w:sz w:val="16"/>
                <w:szCs w:val="16"/>
              </w:rPr>
              <w:t xml:space="preserve"> w specjalności architektonicznej</w:t>
            </w:r>
            <w:r w:rsidRPr="00D84F28">
              <w:rPr>
                <w:rFonts w:ascii="Arial Narrow" w:hAnsi="Arial Narrow" w:cs="Arial"/>
                <w:iCs/>
                <w:color w:val="000000"/>
                <w:sz w:val="16"/>
                <w:szCs w:val="16"/>
              </w:rPr>
              <w:br/>
              <w:t xml:space="preserve">nr </w:t>
            </w:r>
            <w:proofErr w:type="spellStart"/>
            <w:r w:rsidRPr="00D84F28">
              <w:rPr>
                <w:rFonts w:ascii="Arial Narrow" w:hAnsi="Arial Narrow" w:cs="Arial"/>
                <w:iCs/>
                <w:color w:val="000000"/>
                <w:sz w:val="16"/>
                <w:szCs w:val="16"/>
              </w:rPr>
              <w:t>ewid</w:t>
            </w:r>
            <w:proofErr w:type="spellEnd"/>
            <w:r w:rsidRPr="00D84F28">
              <w:rPr>
                <w:rFonts w:ascii="Arial Narrow" w:hAnsi="Arial Narrow" w:cs="Arial"/>
                <w:iCs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Arial Narrow" w:hAnsi="Arial Narrow" w:cs="Arial"/>
                <w:sz w:val="16"/>
                <w:szCs w:val="16"/>
                <w:shd w:val="clear" w:color="auto" w:fill="FFFFFF"/>
              </w:rPr>
              <w:t>GP 7342/1859/94</w:t>
            </w:r>
          </w:p>
          <w:p w14:paraId="3E36CBD1" w14:textId="77777777" w:rsidR="00602339" w:rsidRPr="008F7186" w:rsidRDefault="00602339" w:rsidP="008F7186">
            <w:pPr>
              <w:snapToGrid w:val="0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</w:p>
          <w:p w14:paraId="60C4A95E" w14:textId="77777777" w:rsidR="00602339" w:rsidRPr="00407408" w:rsidRDefault="00602339" w:rsidP="008F7186">
            <w:pPr>
              <w:snapToGrid w:val="0"/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FE123C">
              <w:rPr>
                <w:rFonts w:ascii="Arial Narrow" w:hAnsi="Arial Narrow" w:cs="Arial"/>
                <w:iCs/>
                <w:color w:val="000000"/>
                <w:sz w:val="20"/>
                <w:szCs w:val="20"/>
              </w:rPr>
              <w:t>....................................</w:t>
            </w:r>
          </w:p>
        </w:tc>
      </w:tr>
      <w:tr w:rsidR="00733989" w:rsidRPr="00C1274F" w14:paraId="2115D8B0" w14:textId="77777777" w:rsidTr="00B12B7F">
        <w:trPr>
          <w:trHeight w:val="533"/>
        </w:trPr>
        <w:tc>
          <w:tcPr>
            <w:tcW w:w="3242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6C7BD194" w14:textId="77777777" w:rsidR="00733989" w:rsidRDefault="00733989" w:rsidP="00733989">
            <w:pPr>
              <w:snapToGrid w:val="0"/>
              <w:jc w:val="center"/>
              <w:rPr>
                <w:rFonts w:ascii="Arial Narrow" w:hAnsi="Arial Narrow" w:cs="Arial"/>
                <w:i/>
              </w:rPr>
            </w:pPr>
            <w:r>
              <w:rPr>
                <w:rFonts w:ascii="Arial Narrow" w:hAnsi="Arial Narrow" w:cs="Arial"/>
                <w:i/>
              </w:rPr>
              <w:t>Architektura:</w:t>
            </w:r>
          </w:p>
          <w:p w14:paraId="4B609C28" w14:textId="6523FB59" w:rsidR="00733989" w:rsidRPr="00661478" w:rsidRDefault="00733989" w:rsidP="00733989">
            <w:pPr>
              <w:snapToGrid w:val="0"/>
              <w:jc w:val="center"/>
              <w:rPr>
                <w:rFonts w:ascii="Arial Narrow" w:hAnsi="Arial Narrow" w:cs="Arial"/>
                <w:i/>
              </w:rPr>
            </w:pPr>
            <w:r>
              <w:rPr>
                <w:rFonts w:ascii="Arial Narrow" w:hAnsi="Arial Narrow" w:cs="Arial"/>
                <w:i/>
              </w:rPr>
              <w:t>sprawdzający</w:t>
            </w:r>
          </w:p>
        </w:tc>
        <w:tc>
          <w:tcPr>
            <w:tcW w:w="5547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306E646B" w14:textId="77777777" w:rsidR="00733989" w:rsidRPr="00EF08D2" w:rsidRDefault="00733989" w:rsidP="00733989">
            <w:pPr>
              <w:rPr>
                <w:rFonts w:ascii="Arial Narrow" w:hAnsi="Arial Narrow" w:cs="Times New Roman"/>
                <w:b/>
                <w:sz w:val="18"/>
                <w:szCs w:val="20"/>
              </w:rPr>
            </w:pPr>
            <w:r w:rsidRPr="00EF08D2">
              <w:rPr>
                <w:rFonts w:ascii="Arial Narrow" w:hAnsi="Arial Narrow" w:cs="Times New Roman"/>
                <w:b/>
                <w:sz w:val="18"/>
                <w:szCs w:val="20"/>
              </w:rPr>
              <w:t>mgr inż. arch. M. Wdowiak-</w:t>
            </w:r>
            <w:proofErr w:type="spellStart"/>
            <w:r w:rsidRPr="00EF08D2">
              <w:rPr>
                <w:rFonts w:ascii="Arial Narrow" w:hAnsi="Arial Narrow" w:cs="Times New Roman"/>
                <w:b/>
                <w:sz w:val="18"/>
                <w:szCs w:val="20"/>
              </w:rPr>
              <w:t>Jendrzejczak</w:t>
            </w:r>
            <w:proofErr w:type="spellEnd"/>
          </w:p>
          <w:p w14:paraId="160F239B" w14:textId="77777777" w:rsidR="00733989" w:rsidRPr="00EF08D2" w:rsidRDefault="00733989" w:rsidP="00733989">
            <w:pPr>
              <w:snapToGrid w:val="0"/>
              <w:rPr>
                <w:rFonts w:ascii="Arial Narrow" w:hAnsi="Arial Narrow"/>
                <w:sz w:val="14"/>
                <w:szCs w:val="14"/>
              </w:rPr>
            </w:pPr>
            <w:r w:rsidRPr="00EF08D2">
              <w:rPr>
                <w:rFonts w:ascii="Arial Narrow" w:hAnsi="Arial Narrow" w:cs="Times New Roman"/>
                <w:sz w:val="16"/>
                <w:szCs w:val="18"/>
              </w:rPr>
              <w:t xml:space="preserve">Uprawnienia budowlane do projektowania bez ograniczeń w specjalności architektonicznej nr </w:t>
            </w:r>
            <w:proofErr w:type="spellStart"/>
            <w:r w:rsidRPr="00EF08D2">
              <w:rPr>
                <w:rFonts w:ascii="Arial Narrow" w:hAnsi="Arial Narrow" w:cs="Times New Roman"/>
                <w:sz w:val="16"/>
                <w:szCs w:val="18"/>
              </w:rPr>
              <w:t>ewid</w:t>
            </w:r>
            <w:proofErr w:type="spellEnd"/>
            <w:r w:rsidRPr="00EF08D2">
              <w:rPr>
                <w:rFonts w:ascii="Arial Narrow" w:hAnsi="Arial Narrow" w:cs="Times New Roman"/>
                <w:sz w:val="16"/>
                <w:szCs w:val="18"/>
              </w:rPr>
              <w:t>. 9/KPOKK/2018</w:t>
            </w:r>
          </w:p>
          <w:p w14:paraId="5DD5B6C4" w14:textId="77777777" w:rsidR="00733989" w:rsidRDefault="00733989" w:rsidP="00733989">
            <w:pPr>
              <w:snapToGrid w:val="0"/>
              <w:rPr>
                <w:rFonts w:ascii="Arial Narrow" w:hAnsi="Arial Narrow" w:cs="Arial"/>
                <w:i/>
                <w:color w:val="000000"/>
                <w:sz w:val="8"/>
                <w:szCs w:val="8"/>
              </w:rPr>
            </w:pPr>
          </w:p>
          <w:p w14:paraId="6AD165A7" w14:textId="77777777" w:rsidR="00733989" w:rsidRDefault="00733989" w:rsidP="00733989">
            <w:pPr>
              <w:snapToGrid w:val="0"/>
              <w:rPr>
                <w:rFonts w:ascii="Arial Narrow" w:hAnsi="Arial Narrow" w:cs="Arial"/>
                <w:i/>
                <w:color w:val="000000"/>
                <w:sz w:val="8"/>
                <w:szCs w:val="8"/>
              </w:rPr>
            </w:pPr>
          </w:p>
          <w:p w14:paraId="7E359972" w14:textId="77777777" w:rsidR="00733989" w:rsidRDefault="00733989" w:rsidP="00733989">
            <w:pPr>
              <w:snapToGrid w:val="0"/>
              <w:rPr>
                <w:rFonts w:ascii="Arial Narrow" w:hAnsi="Arial Narrow" w:cs="Arial"/>
                <w:i/>
                <w:color w:val="000000"/>
                <w:sz w:val="8"/>
                <w:szCs w:val="8"/>
              </w:rPr>
            </w:pPr>
          </w:p>
          <w:p w14:paraId="694CAC43" w14:textId="77777777" w:rsidR="00733989" w:rsidRDefault="00733989" w:rsidP="00733989">
            <w:pPr>
              <w:snapToGrid w:val="0"/>
              <w:jc w:val="right"/>
              <w:rPr>
                <w:rFonts w:ascii="Arial Narrow" w:hAnsi="Arial Narrow" w:cs="Arial"/>
                <w:i/>
                <w:color w:val="000000"/>
                <w:sz w:val="8"/>
                <w:szCs w:val="8"/>
              </w:rPr>
            </w:pPr>
          </w:p>
          <w:p w14:paraId="54537755" w14:textId="3D797E4D" w:rsidR="00733989" w:rsidRPr="008F7186" w:rsidRDefault="00733989" w:rsidP="00733989">
            <w:pPr>
              <w:snapToGrid w:val="0"/>
              <w:jc w:val="right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i/>
                <w:color w:val="000000"/>
                <w:sz w:val="8"/>
                <w:szCs w:val="8"/>
              </w:rPr>
              <w:t>..........................................................................</w:t>
            </w:r>
          </w:p>
        </w:tc>
      </w:tr>
      <w:bookmarkEnd w:id="0"/>
      <w:bookmarkEnd w:id="1"/>
    </w:tbl>
    <w:p w14:paraId="0D937615" w14:textId="6D25AD49" w:rsidR="00993705" w:rsidRDefault="00993705" w:rsidP="0006680D">
      <w:pPr>
        <w:spacing w:before="240"/>
        <w:jc w:val="center"/>
        <w:rPr>
          <w:rFonts w:ascii="Arial Narrow" w:hAnsi="Arial Narrow" w:cs="Arial"/>
        </w:rPr>
      </w:pPr>
    </w:p>
    <w:p w14:paraId="5975C96C" w14:textId="77777777" w:rsidR="00993705" w:rsidRDefault="00993705" w:rsidP="0006680D">
      <w:pPr>
        <w:spacing w:before="240"/>
        <w:jc w:val="center"/>
        <w:rPr>
          <w:rFonts w:ascii="Arial Narrow" w:hAnsi="Arial Narrow" w:cs="Arial"/>
        </w:rPr>
      </w:pPr>
    </w:p>
    <w:p w14:paraId="3F9453FE" w14:textId="77777777" w:rsidR="00B12B7F" w:rsidRDefault="00B12B7F" w:rsidP="0006680D">
      <w:pPr>
        <w:spacing w:before="240"/>
        <w:jc w:val="center"/>
        <w:rPr>
          <w:rFonts w:ascii="Arial Narrow" w:hAnsi="Arial Narrow" w:cs="Arial"/>
        </w:rPr>
      </w:pPr>
    </w:p>
    <w:p w14:paraId="65A0B05A" w14:textId="77777777" w:rsidR="00B12B7F" w:rsidRDefault="00B12B7F" w:rsidP="0006680D">
      <w:pPr>
        <w:spacing w:before="240"/>
        <w:jc w:val="center"/>
        <w:rPr>
          <w:rFonts w:ascii="Arial Narrow" w:hAnsi="Arial Narrow" w:cs="Arial"/>
        </w:rPr>
      </w:pPr>
    </w:p>
    <w:p w14:paraId="21E84AB1" w14:textId="77777777" w:rsidR="00993705" w:rsidRDefault="00993705" w:rsidP="0006680D">
      <w:pPr>
        <w:spacing w:before="240"/>
        <w:jc w:val="center"/>
        <w:rPr>
          <w:rFonts w:ascii="Arial Narrow" w:hAnsi="Arial Narrow" w:cs="Arial"/>
        </w:rPr>
      </w:pPr>
    </w:p>
    <w:p w14:paraId="42348E31" w14:textId="77777777" w:rsidR="00B12B7F" w:rsidRPr="00C1274F" w:rsidRDefault="00B12B7F" w:rsidP="00B12B7F">
      <w:pPr>
        <w:jc w:val="center"/>
        <w:rPr>
          <w:rFonts w:ascii="Arial Narrow" w:hAnsi="Arial Narrow" w:cs="Arial"/>
        </w:rPr>
      </w:pPr>
      <w:r w:rsidRPr="00C1274F">
        <w:rPr>
          <w:rFonts w:ascii="Arial Narrow" w:hAnsi="Arial Narrow" w:cs="Arial"/>
        </w:rPr>
        <w:t xml:space="preserve">NAKŁO NAD NOTECIĄ, </w:t>
      </w:r>
      <w:r>
        <w:rPr>
          <w:rFonts w:ascii="Arial Narrow" w:hAnsi="Arial Narrow" w:cs="Arial"/>
        </w:rPr>
        <w:t>22.04</w:t>
      </w:r>
      <w:r w:rsidRPr="00C1274F">
        <w:rPr>
          <w:rFonts w:ascii="Arial Narrow" w:hAnsi="Arial Narrow" w:cs="Arial"/>
        </w:rPr>
        <w:t>.202</w:t>
      </w:r>
      <w:r>
        <w:rPr>
          <w:rFonts w:ascii="Arial Narrow" w:hAnsi="Arial Narrow" w:cs="Arial"/>
        </w:rPr>
        <w:t>4r.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413"/>
        <w:gridCol w:w="6379"/>
        <w:gridCol w:w="1275"/>
      </w:tblGrid>
      <w:tr w:rsidR="00796E4B" w:rsidRPr="00315467" w14:paraId="33782C88" w14:textId="77777777" w:rsidTr="00E852C9">
        <w:trPr>
          <w:trHeight w:val="567"/>
        </w:trPr>
        <w:tc>
          <w:tcPr>
            <w:tcW w:w="906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</w:tcPr>
          <w:p w14:paraId="19073BEF" w14:textId="77777777" w:rsidR="00796E4B" w:rsidRPr="00A11B01" w:rsidRDefault="00796E4B" w:rsidP="00E852C9">
            <w:pPr>
              <w:jc w:val="center"/>
              <w:rPr>
                <w:rFonts w:ascii="Arial Narrow" w:eastAsia="Times New Roman" w:hAnsi="Arial Narrow" w:cs="Arial"/>
                <w:b/>
                <w:i/>
                <w:szCs w:val="16"/>
              </w:rPr>
            </w:pPr>
            <w:r w:rsidRPr="00A11B01">
              <w:rPr>
                <w:rFonts w:ascii="Arial Narrow" w:eastAsia="Times New Roman" w:hAnsi="Arial Narrow" w:cs="Arial"/>
                <w:b/>
                <w:i/>
                <w:szCs w:val="16"/>
              </w:rPr>
              <w:t xml:space="preserve">SPIS ZAWARTOŚCI PROJEKTU </w:t>
            </w:r>
          </w:p>
          <w:p w14:paraId="4593001D" w14:textId="77777777" w:rsidR="00796E4B" w:rsidRPr="00A11B01" w:rsidRDefault="00796E4B" w:rsidP="00E852C9">
            <w:pPr>
              <w:jc w:val="center"/>
              <w:rPr>
                <w:rFonts w:ascii="Arial Narrow" w:eastAsia="Times New Roman" w:hAnsi="Arial Narrow" w:cs="Arial"/>
                <w:b/>
                <w:szCs w:val="16"/>
              </w:rPr>
            </w:pPr>
            <w:r w:rsidRPr="00A11B01">
              <w:rPr>
                <w:rFonts w:ascii="Arial Narrow" w:eastAsia="Times New Roman" w:hAnsi="Arial Narrow" w:cs="Arial"/>
                <w:b/>
                <w:i/>
                <w:szCs w:val="16"/>
              </w:rPr>
              <w:t>ARCHITEKTONICZNO-BUDOWLANEGO</w:t>
            </w:r>
          </w:p>
        </w:tc>
      </w:tr>
      <w:tr w:rsidR="00796E4B" w:rsidRPr="00315467" w14:paraId="42C0C7A9" w14:textId="77777777" w:rsidTr="00E852C9">
        <w:trPr>
          <w:trHeight w:val="397"/>
        </w:trPr>
        <w:tc>
          <w:tcPr>
            <w:tcW w:w="77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5128A3" w14:textId="77777777" w:rsidR="00796E4B" w:rsidRPr="00A11B01" w:rsidRDefault="00796E4B" w:rsidP="00E852C9">
            <w:pPr>
              <w:rPr>
                <w:rFonts w:ascii="Arial Narrow" w:eastAsia="Times New Roman" w:hAnsi="Arial Narrow" w:cs="Arial"/>
                <w:szCs w:val="16"/>
              </w:rPr>
            </w:pPr>
            <w:r w:rsidRPr="00A11B01">
              <w:rPr>
                <w:rFonts w:ascii="Arial Narrow" w:eastAsia="Times New Roman" w:hAnsi="Arial Narrow" w:cs="Arial"/>
                <w:szCs w:val="16"/>
              </w:rPr>
              <w:t>STRONA TYTUŁOWA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90B6C7" w14:textId="77777777" w:rsidR="00796E4B" w:rsidRPr="00A11B01" w:rsidRDefault="00796E4B" w:rsidP="00E852C9">
            <w:pPr>
              <w:jc w:val="center"/>
              <w:rPr>
                <w:rFonts w:ascii="Arial Narrow" w:eastAsia="Times New Roman" w:hAnsi="Arial Narrow" w:cs="Arial"/>
                <w:b/>
                <w:szCs w:val="16"/>
              </w:rPr>
            </w:pPr>
            <w:r w:rsidRPr="00A11B01">
              <w:rPr>
                <w:rFonts w:ascii="Arial Narrow" w:eastAsia="Times New Roman" w:hAnsi="Arial Narrow" w:cs="Arial"/>
                <w:b/>
                <w:szCs w:val="16"/>
              </w:rPr>
              <w:t>1</w:t>
            </w:r>
          </w:p>
        </w:tc>
      </w:tr>
      <w:tr w:rsidR="00796E4B" w:rsidRPr="00315467" w14:paraId="070B6794" w14:textId="77777777" w:rsidTr="00E852C9">
        <w:trPr>
          <w:trHeight w:val="397"/>
        </w:trPr>
        <w:tc>
          <w:tcPr>
            <w:tcW w:w="77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B8704A" w14:textId="77777777" w:rsidR="00796E4B" w:rsidRPr="00A11B01" w:rsidRDefault="00796E4B" w:rsidP="00E852C9">
            <w:pPr>
              <w:rPr>
                <w:rFonts w:ascii="Arial Narrow" w:eastAsia="Times New Roman" w:hAnsi="Arial Narrow" w:cs="Arial"/>
                <w:szCs w:val="16"/>
              </w:rPr>
            </w:pPr>
            <w:r w:rsidRPr="00A11B01">
              <w:rPr>
                <w:rFonts w:ascii="Arial Narrow" w:eastAsia="Times New Roman" w:hAnsi="Arial Narrow" w:cs="Arial"/>
                <w:szCs w:val="16"/>
              </w:rPr>
              <w:t>SPIS ZAWARTOŚCI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6B8B52D" w14:textId="77777777" w:rsidR="00796E4B" w:rsidRPr="00A11B01" w:rsidRDefault="00796E4B" w:rsidP="00E852C9">
            <w:pPr>
              <w:jc w:val="center"/>
              <w:rPr>
                <w:rFonts w:ascii="Arial Narrow" w:eastAsia="Times New Roman" w:hAnsi="Arial Narrow" w:cs="Arial"/>
                <w:b/>
                <w:szCs w:val="16"/>
              </w:rPr>
            </w:pPr>
            <w:r w:rsidRPr="00A11B01">
              <w:rPr>
                <w:rFonts w:ascii="Arial Narrow" w:eastAsia="Times New Roman" w:hAnsi="Arial Narrow" w:cs="Arial"/>
                <w:b/>
                <w:szCs w:val="16"/>
              </w:rPr>
              <w:t>2</w:t>
            </w:r>
          </w:p>
        </w:tc>
      </w:tr>
      <w:tr w:rsidR="00796E4B" w:rsidRPr="00315467" w14:paraId="12DFA079" w14:textId="77777777" w:rsidTr="00E852C9">
        <w:trPr>
          <w:trHeight w:val="397"/>
        </w:trPr>
        <w:tc>
          <w:tcPr>
            <w:tcW w:w="77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913F47" w14:textId="77777777" w:rsidR="00796E4B" w:rsidRPr="00A11B01" w:rsidRDefault="00796E4B" w:rsidP="00E852C9">
            <w:pPr>
              <w:rPr>
                <w:rFonts w:ascii="Arial Narrow" w:eastAsia="Times New Roman" w:hAnsi="Arial Narrow" w:cs="Arial"/>
                <w:szCs w:val="16"/>
              </w:rPr>
            </w:pPr>
            <w:r w:rsidRPr="00A11B01">
              <w:rPr>
                <w:rFonts w:ascii="Arial Narrow" w:eastAsia="Times New Roman" w:hAnsi="Arial Narrow" w:cs="Arial"/>
                <w:szCs w:val="16"/>
              </w:rPr>
              <w:t xml:space="preserve">OŚWIADCZENIE PROJEKTANTÓW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E356E91" w14:textId="77777777" w:rsidR="00796E4B" w:rsidRPr="00A11B01" w:rsidRDefault="00796E4B" w:rsidP="00E852C9">
            <w:pPr>
              <w:jc w:val="center"/>
              <w:rPr>
                <w:rFonts w:ascii="Arial Narrow" w:eastAsia="Times New Roman" w:hAnsi="Arial Narrow" w:cs="Arial"/>
                <w:b/>
                <w:szCs w:val="16"/>
              </w:rPr>
            </w:pPr>
            <w:r w:rsidRPr="00A11B01">
              <w:rPr>
                <w:rFonts w:ascii="Arial Narrow" w:eastAsia="Times New Roman" w:hAnsi="Arial Narrow" w:cs="Arial"/>
                <w:b/>
                <w:szCs w:val="16"/>
              </w:rPr>
              <w:t>3</w:t>
            </w:r>
          </w:p>
        </w:tc>
      </w:tr>
      <w:tr w:rsidR="00796E4B" w:rsidRPr="00315467" w14:paraId="53AEF47A" w14:textId="77777777" w:rsidTr="00E852C9">
        <w:trPr>
          <w:trHeight w:val="180"/>
        </w:trPr>
        <w:tc>
          <w:tcPr>
            <w:tcW w:w="906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281BF5BC" w14:textId="77777777" w:rsidR="00796E4B" w:rsidRPr="00A11B01" w:rsidRDefault="00796E4B" w:rsidP="00E852C9">
            <w:pPr>
              <w:jc w:val="center"/>
              <w:rPr>
                <w:rFonts w:ascii="Arial Narrow" w:eastAsia="Times New Roman" w:hAnsi="Arial Narrow" w:cs="Arial"/>
                <w:b/>
                <w:szCs w:val="16"/>
              </w:rPr>
            </w:pPr>
            <w:r w:rsidRPr="00A11B01">
              <w:rPr>
                <w:rFonts w:ascii="Arial Narrow" w:eastAsia="Times New Roman" w:hAnsi="Arial Narrow" w:cs="Arial"/>
                <w:b/>
                <w:bCs/>
                <w:szCs w:val="16"/>
              </w:rPr>
              <w:t>CZĘŚĆ OPISOWA</w:t>
            </w:r>
          </w:p>
        </w:tc>
      </w:tr>
      <w:tr w:rsidR="00796E4B" w:rsidRPr="00315467" w14:paraId="2986BC65" w14:textId="77777777" w:rsidTr="00E852C9">
        <w:trPr>
          <w:trHeight w:val="397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E5DB96" w14:textId="77777777" w:rsidR="00796E4B" w:rsidRPr="00A11B01" w:rsidRDefault="00796E4B" w:rsidP="00E852C9">
            <w:pPr>
              <w:pStyle w:val="Tekstpodstawowywcity21"/>
              <w:ind w:left="0"/>
              <w:jc w:val="center"/>
              <w:rPr>
                <w:rFonts w:ascii="Arial Narrow" w:hAnsi="Arial Narrow" w:cs="Arial"/>
                <w:bCs/>
                <w:sz w:val="22"/>
                <w:szCs w:val="16"/>
              </w:rPr>
            </w:pPr>
            <w:r w:rsidRPr="00A11B01">
              <w:rPr>
                <w:rFonts w:ascii="Arial Narrow" w:hAnsi="Arial Narrow" w:cs="Arial"/>
                <w:bCs/>
                <w:sz w:val="22"/>
                <w:szCs w:val="16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25FF95" w14:textId="77777777" w:rsidR="00796E4B" w:rsidRPr="00A11B01" w:rsidRDefault="00796E4B" w:rsidP="00E852C9">
            <w:pPr>
              <w:rPr>
                <w:rFonts w:ascii="Arial Narrow" w:eastAsia="Times New Roman" w:hAnsi="Arial Narrow" w:cs="Arial"/>
                <w:szCs w:val="16"/>
              </w:rPr>
            </w:pPr>
            <w:r w:rsidRPr="00A11B01">
              <w:rPr>
                <w:rFonts w:ascii="Arial Narrow" w:eastAsia="Times New Roman" w:hAnsi="Arial Narrow" w:cs="Arial"/>
                <w:szCs w:val="16"/>
              </w:rPr>
              <w:t>PRZEDMIOT ZAMIERZENIA BUDOWLANEGO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CAB4CC" w14:textId="77777777" w:rsidR="00796E4B" w:rsidRPr="00A11B01" w:rsidRDefault="00796E4B" w:rsidP="00E852C9">
            <w:pPr>
              <w:jc w:val="center"/>
              <w:rPr>
                <w:rFonts w:ascii="Arial Narrow" w:eastAsia="Times New Roman" w:hAnsi="Arial Narrow" w:cs="Arial"/>
                <w:b/>
                <w:szCs w:val="16"/>
              </w:rPr>
            </w:pPr>
            <w:r w:rsidRPr="00A11B01">
              <w:rPr>
                <w:rFonts w:ascii="Arial Narrow" w:eastAsia="Times New Roman" w:hAnsi="Arial Narrow" w:cs="Arial"/>
                <w:b/>
                <w:szCs w:val="16"/>
              </w:rPr>
              <w:t>4</w:t>
            </w:r>
          </w:p>
        </w:tc>
      </w:tr>
      <w:tr w:rsidR="00796E4B" w:rsidRPr="00315467" w14:paraId="74D6B759" w14:textId="77777777" w:rsidTr="00E852C9">
        <w:trPr>
          <w:trHeight w:val="397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F647B3" w14:textId="77777777" w:rsidR="00796E4B" w:rsidRPr="00A11B01" w:rsidRDefault="00796E4B" w:rsidP="00E852C9">
            <w:pPr>
              <w:jc w:val="center"/>
              <w:rPr>
                <w:rFonts w:ascii="Arial Narrow" w:eastAsia="Times New Roman" w:hAnsi="Arial Narrow" w:cs="Arial"/>
                <w:bCs/>
                <w:szCs w:val="16"/>
              </w:rPr>
            </w:pPr>
            <w:r w:rsidRPr="00A11B01">
              <w:rPr>
                <w:rFonts w:ascii="Arial Narrow" w:eastAsia="Times New Roman" w:hAnsi="Arial Narrow" w:cs="Arial"/>
                <w:bCs/>
                <w:szCs w:val="16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296086" w14:textId="77777777" w:rsidR="00796E4B" w:rsidRPr="00A11B01" w:rsidRDefault="00796E4B" w:rsidP="00E852C9">
            <w:pPr>
              <w:rPr>
                <w:rFonts w:ascii="Arial Narrow" w:eastAsia="Times New Roman" w:hAnsi="Arial Narrow" w:cs="Arial"/>
                <w:szCs w:val="16"/>
              </w:rPr>
            </w:pPr>
            <w:r w:rsidRPr="00A11B01">
              <w:rPr>
                <w:rFonts w:ascii="Arial Narrow" w:eastAsia="Times New Roman" w:hAnsi="Arial Narrow" w:cs="Arial"/>
                <w:szCs w:val="16"/>
              </w:rPr>
              <w:t>ZAMIERZONY SPOSÓB UŻYTKOWANIA ORAZ PROGRAM UŻYTKOWY OBIEKTU BUDOWLANEGO.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568E99C" w14:textId="77777777" w:rsidR="00796E4B" w:rsidRPr="00A11B01" w:rsidRDefault="00796E4B" w:rsidP="00E852C9">
            <w:pPr>
              <w:jc w:val="center"/>
              <w:rPr>
                <w:rFonts w:ascii="Arial Narrow" w:eastAsia="Times New Roman" w:hAnsi="Arial Narrow" w:cs="Arial"/>
                <w:b/>
                <w:szCs w:val="16"/>
              </w:rPr>
            </w:pPr>
            <w:r w:rsidRPr="00A11B01">
              <w:rPr>
                <w:rFonts w:ascii="Arial Narrow" w:eastAsia="Times New Roman" w:hAnsi="Arial Narrow" w:cs="Arial"/>
                <w:b/>
                <w:szCs w:val="16"/>
              </w:rPr>
              <w:t>4</w:t>
            </w:r>
          </w:p>
        </w:tc>
      </w:tr>
      <w:tr w:rsidR="00796E4B" w:rsidRPr="00315467" w14:paraId="6D5B4384" w14:textId="77777777" w:rsidTr="00E852C9">
        <w:trPr>
          <w:trHeight w:val="397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44BB94" w14:textId="77777777" w:rsidR="00796E4B" w:rsidRPr="00A11B01" w:rsidRDefault="00796E4B" w:rsidP="00E852C9">
            <w:pPr>
              <w:jc w:val="center"/>
              <w:rPr>
                <w:rFonts w:ascii="Arial Narrow" w:eastAsia="Times New Roman" w:hAnsi="Arial Narrow" w:cs="Arial"/>
                <w:szCs w:val="16"/>
              </w:rPr>
            </w:pPr>
            <w:r w:rsidRPr="00A11B01">
              <w:rPr>
                <w:rFonts w:ascii="Arial Narrow" w:eastAsia="Times New Roman" w:hAnsi="Arial Narrow" w:cs="Arial"/>
                <w:szCs w:val="16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DD0C7C" w14:textId="77777777" w:rsidR="00796E4B" w:rsidRPr="00A11B01" w:rsidRDefault="00796E4B" w:rsidP="00E852C9">
            <w:pPr>
              <w:rPr>
                <w:rFonts w:ascii="Arial Narrow" w:eastAsia="Times New Roman" w:hAnsi="Arial Narrow" w:cs="Arial"/>
                <w:szCs w:val="16"/>
              </w:rPr>
            </w:pPr>
            <w:r w:rsidRPr="00A11B01">
              <w:rPr>
                <w:rFonts w:ascii="Arial Narrow" w:eastAsia="Times New Roman" w:hAnsi="Arial Narrow" w:cs="Arial"/>
                <w:bCs/>
                <w:szCs w:val="16"/>
              </w:rPr>
              <w:t>UKŁAD PRZESTRZENNY ORAZ FORMA ARCHITEKTONICZNA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234C44A" w14:textId="5D9E196A" w:rsidR="00796E4B" w:rsidRPr="00A11B01" w:rsidRDefault="00D55354" w:rsidP="00E852C9">
            <w:pPr>
              <w:jc w:val="center"/>
              <w:rPr>
                <w:rFonts w:ascii="Arial Narrow" w:eastAsia="Times New Roman" w:hAnsi="Arial Narrow" w:cs="Arial"/>
                <w:b/>
                <w:szCs w:val="16"/>
              </w:rPr>
            </w:pPr>
            <w:r>
              <w:rPr>
                <w:rFonts w:ascii="Arial Narrow" w:eastAsia="Times New Roman" w:hAnsi="Arial Narrow" w:cs="Arial"/>
                <w:b/>
                <w:szCs w:val="16"/>
              </w:rPr>
              <w:t>4</w:t>
            </w:r>
          </w:p>
        </w:tc>
      </w:tr>
      <w:tr w:rsidR="00796E4B" w:rsidRPr="00315467" w14:paraId="783C87AF" w14:textId="77777777" w:rsidTr="00E852C9">
        <w:trPr>
          <w:trHeight w:val="397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3A09E0" w14:textId="77777777" w:rsidR="00796E4B" w:rsidRPr="00A11B01" w:rsidRDefault="00796E4B" w:rsidP="00E852C9">
            <w:pPr>
              <w:jc w:val="center"/>
              <w:rPr>
                <w:rFonts w:ascii="Arial Narrow" w:eastAsia="Times New Roman" w:hAnsi="Arial Narrow" w:cs="Arial"/>
                <w:szCs w:val="16"/>
              </w:rPr>
            </w:pPr>
            <w:r w:rsidRPr="00A11B01">
              <w:rPr>
                <w:rFonts w:ascii="Arial Narrow" w:eastAsia="Times New Roman" w:hAnsi="Arial Narrow" w:cs="Arial"/>
                <w:szCs w:val="16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99B803" w14:textId="77777777" w:rsidR="00796E4B" w:rsidRPr="00A11B01" w:rsidRDefault="00796E4B" w:rsidP="00E852C9">
            <w:pPr>
              <w:pStyle w:val="Standard"/>
              <w:spacing w:line="276" w:lineRule="auto"/>
              <w:rPr>
                <w:rFonts w:ascii="Arial Narrow" w:hAnsi="Arial Narrow" w:cs="Arial"/>
                <w:bCs/>
                <w:sz w:val="22"/>
                <w:szCs w:val="16"/>
              </w:rPr>
            </w:pPr>
            <w:r w:rsidRPr="00A11B01">
              <w:rPr>
                <w:rFonts w:ascii="Arial Narrow" w:hAnsi="Arial Narrow" w:cs="Arial"/>
                <w:bCs/>
                <w:sz w:val="22"/>
                <w:szCs w:val="16"/>
              </w:rPr>
              <w:t>CHARAKTERYSTYCZNE PARAMETRY OBIEKTU BUDOWALNEGO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34F234" w14:textId="1AE91F69" w:rsidR="00796E4B" w:rsidRPr="00A11B01" w:rsidRDefault="00D55354" w:rsidP="00E852C9">
            <w:pPr>
              <w:jc w:val="center"/>
              <w:rPr>
                <w:rFonts w:ascii="Arial Narrow" w:eastAsia="Times New Roman" w:hAnsi="Arial Narrow" w:cs="Arial"/>
                <w:b/>
                <w:szCs w:val="16"/>
              </w:rPr>
            </w:pPr>
            <w:r>
              <w:rPr>
                <w:rFonts w:ascii="Arial Narrow" w:eastAsia="Times New Roman" w:hAnsi="Arial Narrow" w:cs="Arial"/>
                <w:b/>
                <w:szCs w:val="16"/>
              </w:rPr>
              <w:t>4</w:t>
            </w:r>
          </w:p>
        </w:tc>
      </w:tr>
      <w:tr w:rsidR="00796E4B" w:rsidRPr="00315467" w14:paraId="7502FDAD" w14:textId="77777777" w:rsidTr="00E852C9">
        <w:trPr>
          <w:trHeight w:val="397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2E39C3" w14:textId="77777777" w:rsidR="00796E4B" w:rsidRPr="00A11B01" w:rsidRDefault="00796E4B" w:rsidP="00E852C9">
            <w:pPr>
              <w:jc w:val="center"/>
              <w:rPr>
                <w:rFonts w:ascii="Arial Narrow" w:eastAsia="Times New Roman" w:hAnsi="Arial Narrow" w:cs="Arial"/>
                <w:szCs w:val="16"/>
              </w:rPr>
            </w:pPr>
            <w:r w:rsidRPr="00A11B01">
              <w:rPr>
                <w:rFonts w:ascii="Arial Narrow" w:eastAsia="Times New Roman" w:hAnsi="Arial Narrow" w:cs="Arial"/>
                <w:szCs w:val="16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ACAFA" w14:textId="77777777" w:rsidR="00796E4B" w:rsidRPr="00A11B01" w:rsidRDefault="00796E4B" w:rsidP="00E852C9">
            <w:pPr>
              <w:pStyle w:val="Nagwek4"/>
              <w:keepLines w:val="0"/>
              <w:tabs>
                <w:tab w:val="left" w:pos="864"/>
              </w:tabs>
              <w:spacing w:before="0" w:after="60"/>
              <w:rPr>
                <w:rFonts w:ascii="Arial Narrow" w:hAnsi="Arial Narrow" w:cs="Arial"/>
                <w:b w:val="0"/>
                <w:i w:val="0"/>
                <w:color w:val="auto"/>
                <w:szCs w:val="16"/>
              </w:rPr>
            </w:pPr>
            <w:r w:rsidRPr="00A11B01">
              <w:rPr>
                <w:rFonts w:ascii="Arial Narrow" w:eastAsia="Times New Roman" w:hAnsi="Arial Narrow" w:cs="Arial"/>
                <w:b w:val="0"/>
                <w:bCs w:val="0"/>
                <w:i w:val="0"/>
                <w:color w:val="auto"/>
                <w:szCs w:val="16"/>
              </w:rPr>
              <w:t>OPINIA GEOTECHNICZNA I SPOSÓB POSADOWIENIA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F9AA32" w14:textId="0B272C34" w:rsidR="00796E4B" w:rsidRPr="00A11B01" w:rsidRDefault="00D55354" w:rsidP="00E852C9">
            <w:pPr>
              <w:jc w:val="center"/>
              <w:rPr>
                <w:rFonts w:ascii="Arial Narrow" w:eastAsia="Times New Roman" w:hAnsi="Arial Narrow" w:cs="Arial"/>
                <w:b/>
                <w:szCs w:val="16"/>
              </w:rPr>
            </w:pPr>
            <w:r>
              <w:rPr>
                <w:rFonts w:ascii="Arial Narrow" w:eastAsia="Times New Roman" w:hAnsi="Arial Narrow" w:cs="Arial"/>
                <w:b/>
                <w:szCs w:val="16"/>
              </w:rPr>
              <w:t>5</w:t>
            </w:r>
          </w:p>
        </w:tc>
      </w:tr>
      <w:tr w:rsidR="00796E4B" w:rsidRPr="00315467" w14:paraId="7674EF08" w14:textId="77777777" w:rsidTr="00E852C9">
        <w:trPr>
          <w:trHeight w:val="397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ADAEC" w14:textId="77777777" w:rsidR="00796E4B" w:rsidRPr="00A11B01" w:rsidRDefault="00796E4B" w:rsidP="00E852C9">
            <w:pPr>
              <w:pStyle w:val="Standard"/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16"/>
              </w:rPr>
            </w:pPr>
            <w:r w:rsidRPr="00A11B01">
              <w:rPr>
                <w:rFonts w:ascii="Arial Narrow" w:hAnsi="Arial Narrow" w:cs="Arial"/>
                <w:bCs/>
                <w:sz w:val="22"/>
                <w:szCs w:val="16"/>
              </w:rPr>
              <w:t>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3D59FE" w14:textId="77777777" w:rsidR="00796E4B" w:rsidRPr="00A11B01" w:rsidRDefault="00796E4B" w:rsidP="00E852C9">
            <w:pPr>
              <w:pStyle w:val="Nagwek4"/>
              <w:keepLines w:val="0"/>
              <w:tabs>
                <w:tab w:val="left" w:pos="864"/>
              </w:tabs>
              <w:spacing w:before="0" w:after="60"/>
              <w:rPr>
                <w:rFonts w:ascii="Arial Narrow" w:hAnsi="Arial Narrow" w:cs="Arial"/>
                <w:b w:val="0"/>
                <w:i w:val="0"/>
                <w:color w:val="auto"/>
                <w:szCs w:val="16"/>
              </w:rPr>
            </w:pPr>
            <w:r w:rsidRPr="00A11B01">
              <w:rPr>
                <w:rFonts w:ascii="Arial Narrow" w:eastAsia="Times New Roman" w:hAnsi="Arial Narrow" w:cs="Arial"/>
                <w:b w:val="0"/>
                <w:i w:val="0"/>
                <w:color w:val="auto"/>
                <w:szCs w:val="16"/>
              </w:rPr>
              <w:t>DANE MATERIAŁOWE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7B218FA" w14:textId="7F3EA5A4" w:rsidR="00796E4B" w:rsidRPr="00A11B01" w:rsidRDefault="00D55354" w:rsidP="00E852C9">
            <w:pPr>
              <w:jc w:val="center"/>
              <w:rPr>
                <w:rFonts w:ascii="Arial Narrow" w:eastAsia="Times New Roman" w:hAnsi="Arial Narrow" w:cs="Arial"/>
                <w:b/>
                <w:szCs w:val="16"/>
              </w:rPr>
            </w:pPr>
            <w:r>
              <w:rPr>
                <w:rFonts w:ascii="Arial Narrow" w:eastAsia="Times New Roman" w:hAnsi="Arial Narrow" w:cs="Arial"/>
                <w:b/>
                <w:szCs w:val="16"/>
              </w:rPr>
              <w:t>5</w:t>
            </w:r>
          </w:p>
        </w:tc>
      </w:tr>
      <w:tr w:rsidR="00796E4B" w:rsidRPr="00315467" w14:paraId="714CF86F" w14:textId="77777777" w:rsidTr="00E852C9">
        <w:trPr>
          <w:trHeight w:val="397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93D790" w14:textId="1FA64A53" w:rsidR="00796E4B" w:rsidRPr="00A11B01" w:rsidRDefault="00D55354" w:rsidP="00E852C9">
            <w:pPr>
              <w:pStyle w:val="Standard"/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16"/>
              </w:rPr>
            </w:pPr>
            <w:r>
              <w:rPr>
                <w:rFonts w:ascii="Arial Narrow" w:hAnsi="Arial Narrow" w:cs="Arial"/>
                <w:bCs/>
                <w:sz w:val="22"/>
                <w:szCs w:val="16"/>
              </w:rPr>
              <w:t>7</w:t>
            </w:r>
            <w:r w:rsidR="00796E4B" w:rsidRPr="00A11B01">
              <w:rPr>
                <w:rFonts w:ascii="Arial Narrow" w:hAnsi="Arial Narrow" w:cs="Arial"/>
                <w:bCs/>
                <w:sz w:val="22"/>
                <w:szCs w:val="16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C173F2" w14:textId="77777777" w:rsidR="00796E4B" w:rsidRPr="00A11B01" w:rsidRDefault="00796E4B" w:rsidP="00E852C9">
            <w:pPr>
              <w:pStyle w:val="Nagwek4"/>
              <w:keepLines w:val="0"/>
              <w:tabs>
                <w:tab w:val="left" w:pos="864"/>
              </w:tabs>
              <w:spacing w:before="0" w:after="60"/>
              <w:rPr>
                <w:rFonts w:ascii="Arial Narrow" w:eastAsia="Times New Roman" w:hAnsi="Arial Narrow" w:cs="Arial"/>
                <w:b w:val="0"/>
                <w:i w:val="0"/>
                <w:color w:val="auto"/>
                <w:szCs w:val="16"/>
              </w:rPr>
            </w:pPr>
            <w:r w:rsidRPr="00A11B01">
              <w:rPr>
                <w:rFonts w:ascii="Arial Narrow" w:eastAsia="Times New Roman" w:hAnsi="Arial Narrow" w:cs="Arial"/>
                <w:b w:val="0"/>
                <w:i w:val="0"/>
                <w:color w:val="auto"/>
                <w:szCs w:val="16"/>
              </w:rPr>
              <w:t>PARAMETRY TECHNICZNE OBIEKTU BUDOWLANEGO CHARAKTERYZUJĄCE WPŁYW OBIEKTU BUDOWLANEGO  NA ŚRODOWISKO I JEGO WYKORZYSTANIE ORAZ NA ZDROWIE LUDZI I OBIEKTY SĄSIEDNIE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89F371" w14:textId="4FFCAEE2" w:rsidR="00796E4B" w:rsidRPr="00A11B01" w:rsidRDefault="00D55354" w:rsidP="00E852C9">
            <w:pPr>
              <w:jc w:val="center"/>
              <w:rPr>
                <w:rFonts w:ascii="Arial Narrow" w:eastAsia="Times New Roman" w:hAnsi="Arial Narrow" w:cs="Arial"/>
                <w:b/>
                <w:szCs w:val="16"/>
              </w:rPr>
            </w:pPr>
            <w:r>
              <w:rPr>
                <w:rFonts w:ascii="Arial Narrow" w:eastAsia="Times New Roman" w:hAnsi="Arial Narrow" w:cs="Arial"/>
                <w:b/>
                <w:szCs w:val="16"/>
              </w:rPr>
              <w:t>6</w:t>
            </w:r>
          </w:p>
        </w:tc>
      </w:tr>
      <w:tr w:rsidR="00796E4B" w:rsidRPr="00315467" w14:paraId="471EE8AF" w14:textId="77777777" w:rsidTr="00E852C9">
        <w:trPr>
          <w:trHeight w:val="397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B9D93" w14:textId="3AAEDB16" w:rsidR="00796E4B" w:rsidRPr="00A11B01" w:rsidRDefault="00D55354" w:rsidP="00E852C9">
            <w:pPr>
              <w:pStyle w:val="Standard"/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16"/>
              </w:rPr>
            </w:pPr>
            <w:r>
              <w:rPr>
                <w:rFonts w:ascii="Arial Narrow" w:hAnsi="Arial Narrow" w:cs="Arial"/>
                <w:bCs/>
                <w:sz w:val="22"/>
                <w:szCs w:val="16"/>
              </w:rPr>
              <w:t>8</w:t>
            </w:r>
            <w:r w:rsidR="00796E4B" w:rsidRPr="00A11B01">
              <w:rPr>
                <w:rFonts w:ascii="Arial Narrow" w:hAnsi="Arial Narrow" w:cs="Arial"/>
                <w:bCs/>
                <w:sz w:val="22"/>
                <w:szCs w:val="16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F8D38A" w14:textId="77777777" w:rsidR="00796E4B" w:rsidRPr="00A11B01" w:rsidRDefault="00796E4B" w:rsidP="00E852C9">
            <w:pPr>
              <w:pStyle w:val="Nagwek4"/>
              <w:keepLines w:val="0"/>
              <w:tabs>
                <w:tab w:val="left" w:pos="864"/>
              </w:tabs>
              <w:spacing w:before="0" w:after="60"/>
              <w:rPr>
                <w:rFonts w:ascii="Arial Narrow" w:eastAsia="Times New Roman" w:hAnsi="Arial Narrow" w:cs="Arial"/>
                <w:b w:val="0"/>
                <w:i w:val="0"/>
                <w:color w:val="auto"/>
                <w:szCs w:val="16"/>
              </w:rPr>
            </w:pPr>
            <w:r w:rsidRPr="00A11B01">
              <w:rPr>
                <w:rFonts w:ascii="Arial Narrow" w:eastAsia="Times New Roman" w:hAnsi="Arial Narrow" w:cs="Arial"/>
                <w:b w:val="0"/>
                <w:i w:val="0"/>
                <w:color w:val="auto"/>
                <w:szCs w:val="16"/>
              </w:rPr>
              <w:t>WYPOSAŻENIE BUDOWLANO-INSTALACYJNE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D82561" w14:textId="17C915BB" w:rsidR="00796E4B" w:rsidRPr="00A11B01" w:rsidRDefault="00D55354" w:rsidP="00E852C9">
            <w:pPr>
              <w:jc w:val="center"/>
              <w:rPr>
                <w:rFonts w:ascii="Arial Narrow" w:eastAsia="Times New Roman" w:hAnsi="Arial Narrow" w:cs="Arial"/>
                <w:b/>
                <w:szCs w:val="16"/>
              </w:rPr>
            </w:pPr>
            <w:r>
              <w:rPr>
                <w:rFonts w:ascii="Arial Narrow" w:eastAsia="Times New Roman" w:hAnsi="Arial Narrow" w:cs="Arial"/>
                <w:b/>
                <w:szCs w:val="16"/>
              </w:rPr>
              <w:t>7</w:t>
            </w:r>
          </w:p>
        </w:tc>
      </w:tr>
      <w:tr w:rsidR="00796E4B" w:rsidRPr="00315467" w14:paraId="231AD980" w14:textId="77777777" w:rsidTr="00E852C9">
        <w:trPr>
          <w:trHeight w:val="397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D15160" w14:textId="5D8D0109" w:rsidR="00796E4B" w:rsidRPr="00A11B01" w:rsidRDefault="00D55354" w:rsidP="00E852C9">
            <w:pPr>
              <w:pStyle w:val="Standard"/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16"/>
              </w:rPr>
            </w:pPr>
            <w:r>
              <w:rPr>
                <w:rFonts w:ascii="Arial Narrow" w:hAnsi="Arial Narrow" w:cs="Arial"/>
                <w:bCs/>
                <w:sz w:val="22"/>
                <w:szCs w:val="16"/>
              </w:rPr>
              <w:t>9</w:t>
            </w:r>
            <w:r w:rsidR="00796E4B" w:rsidRPr="00A11B01">
              <w:rPr>
                <w:rFonts w:ascii="Arial Narrow" w:hAnsi="Arial Narrow" w:cs="Arial"/>
                <w:bCs/>
                <w:sz w:val="22"/>
                <w:szCs w:val="16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2B9483" w14:textId="77777777" w:rsidR="00796E4B" w:rsidRPr="00A11B01" w:rsidRDefault="00796E4B" w:rsidP="00E852C9">
            <w:pPr>
              <w:pStyle w:val="Nagwek4"/>
              <w:keepLines w:val="0"/>
              <w:tabs>
                <w:tab w:val="left" w:pos="864"/>
              </w:tabs>
              <w:spacing w:before="0" w:after="60"/>
              <w:rPr>
                <w:rFonts w:ascii="Arial Narrow" w:eastAsia="Times New Roman" w:hAnsi="Arial Narrow" w:cs="Arial"/>
                <w:b w:val="0"/>
                <w:i w:val="0"/>
                <w:color w:val="auto"/>
                <w:szCs w:val="16"/>
              </w:rPr>
            </w:pPr>
            <w:r w:rsidRPr="00A11B01">
              <w:rPr>
                <w:rFonts w:ascii="Arial Narrow" w:hAnsi="Arial Narrow" w:cs="Arial"/>
                <w:b w:val="0"/>
                <w:i w:val="0"/>
                <w:color w:val="auto"/>
                <w:szCs w:val="16"/>
              </w:rPr>
              <w:t>OCHRONA PRZECIWPOŻAROWA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ED27C1" w14:textId="545AF64D" w:rsidR="00796E4B" w:rsidRPr="00A11B01" w:rsidRDefault="00D55354" w:rsidP="00E852C9">
            <w:pPr>
              <w:jc w:val="center"/>
              <w:rPr>
                <w:rFonts w:ascii="Arial Narrow" w:eastAsia="Times New Roman" w:hAnsi="Arial Narrow" w:cs="Arial"/>
                <w:b/>
                <w:szCs w:val="16"/>
              </w:rPr>
            </w:pPr>
            <w:r>
              <w:rPr>
                <w:rFonts w:ascii="Arial Narrow" w:eastAsia="Times New Roman" w:hAnsi="Arial Narrow" w:cs="Arial"/>
                <w:b/>
                <w:szCs w:val="16"/>
              </w:rPr>
              <w:t>7</w:t>
            </w:r>
          </w:p>
        </w:tc>
      </w:tr>
      <w:tr w:rsidR="00796E4B" w:rsidRPr="00315467" w14:paraId="27B6E24F" w14:textId="77777777" w:rsidTr="00E852C9">
        <w:trPr>
          <w:trHeight w:val="397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13490C" w14:textId="350E93F2" w:rsidR="00796E4B" w:rsidRPr="00A11B01" w:rsidRDefault="00D55354" w:rsidP="00E852C9">
            <w:pPr>
              <w:pStyle w:val="Standard"/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16"/>
              </w:rPr>
            </w:pPr>
            <w:r>
              <w:rPr>
                <w:rFonts w:ascii="Arial Narrow" w:hAnsi="Arial Narrow" w:cs="Arial"/>
                <w:bCs/>
                <w:sz w:val="22"/>
                <w:szCs w:val="16"/>
              </w:rPr>
              <w:t>10</w:t>
            </w:r>
            <w:r w:rsidR="00796E4B" w:rsidRPr="00A11B01">
              <w:rPr>
                <w:rFonts w:ascii="Arial Narrow" w:hAnsi="Arial Narrow" w:cs="Arial"/>
                <w:bCs/>
                <w:sz w:val="22"/>
                <w:szCs w:val="16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E649C6" w14:textId="77777777" w:rsidR="00796E4B" w:rsidRPr="00A11B01" w:rsidRDefault="00796E4B" w:rsidP="00E852C9">
            <w:pPr>
              <w:pStyle w:val="Nagwek4"/>
              <w:keepLines w:val="0"/>
              <w:tabs>
                <w:tab w:val="left" w:pos="864"/>
              </w:tabs>
              <w:spacing w:before="0" w:after="60"/>
              <w:rPr>
                <w:rFonts w:ascii="Arial Narrow" w:hAnsi="Arial Narrow" w:cs="Arial"/>
                <w:b w:val="0"/>
                <w:i w:val="0"/>
                <w:color w:val="auto"/>
                <w:szCs w:val="16"/>
              </w:rPr>
            </w:pPr>
            <w:r w:rsidRPr="00A11B01">
              <w:rPr>
                <w:rFonts w:ascii="Arial Narrow" w:hAnsi="Arial Narrow"/>
                <w:b w:val="0"/>
                <w:i w:val="0"/>
                <w:color w:val="auto"/>
                <w:szCs w:val="16"/>
              </w:rPr>
              <w:t>UWAGI KOŃCOWE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6A8E06F" w14:textId="12F94082" w:rsidR="00796E4B" w:rsidRPr="00A11B01" w:rsidRDefault="0063182D" w:rsidP="00E852C9">
            <w:pPr>
              <w:jc w:val="center"/>
              <w:rPr>
                <w:rFonts w:ascii="Arial Narrow" w:eastAsia="Times New Roman" w:hAnsi="Arial Narrow" w:cs="Arial"/>
                <w:b/>
                <w:szCs w:val="16"/>
              </w:rPr>
            </w:pPr>
            <w:r>
              <w:rPr>
                <w:rFonts w:ascii="Arial Narrow" w:eastAsia="Times New Roman" w:hAnsi="Arial Narrow" w:cs="Arial"/>
                <w:b/>
                <w:szCs w:val="16"/>
              </w:rPr>
              <w:t>8</w:t>
            </w:r>
          </w:p>
        </w:tc>
      </w:tr>
      <w:tr w:rsidR="00796E4B" w:rsidRPr="00315467" w14:paraId="6CD656E2" w14:textId="77777777" w:rsidTr="00E852C9">
        <w:trPr>
          <w:trHeight w:val="184"/>
        </w:trPr>
        <w:tc>
          <w:tcPr>
            <w:tcW w:w="906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2E14BE54" w14:textId="77777777" w:rsidR="00796E4B" w:rsidRPr="00A11B01" w:rsidRDefault="00796E4B" w:rsidP="00E852C9">
            <w:pPr>
              <w:jc w:val="center"/>
              <w:rPr>
                <w:rFonts w:ascii="Arial Narrow" w:eastAsia="Times New Roman" w:hAnsi="Arial Narrow" w:cs="Arial"/>
                <w:b/>
                <w:szCs w:val="16"/>
              </w:rPr>
            </w:pPr>
            <w:r w:rsidRPr="00A11B01">
              <w:rPr>
                <w:rFonts w:ascii="Arial Narrow" w:eastAsia="Times New Roman" w:hAnsi="Arial Narrow" w:cs="Arial"/>
                <w:b/>
                <w:szCs w:val="16"/>
              </w:rPr>
              <w:t>CZĘŚĆ RYSUNKOWA</w:t>
            </w:r>
          </w:p>
        </w:tc>
      </w:tr>
      <w:tr w:rsidR="00796E4B" w:rsidRPr="00315467" w14:paraId="4591BBC8" w14:textId="77777777" w:rsidTr="00E852C9">
        <w:trPr>
          <w:trHeight w:val="397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C5A0D7" w14:textId="70176215" w:rsidR="00796E4B" w:rsidRPr="00A11B01" w:rsidRDefault="00796E4B" w:rsidP="00E852C9">
            <w:pPr>
              <w:pStyle w:val="Akapitzlist"/>
              <w:ind w:left="142"/>
              <w:jc w:val="center"/>
              <w:rPr>
                <w:rFonts w:ascii="Arial Narrow" w:eastAsia="Times New Roman" w:hAnsi="Arial Narrow" w:cs="Arial"/>
                <w:bCs/>
                <w:szCs w:val="16"/>
              </w:rPr>
            </w:pPr>
            <w:r w:rsidRPr="00A11B01">
              <w:rPr>
                <w:rFonts w:ascii="Arial Narrow" w:eastAsia="Times New Roman" w:hAnsi="Arial Narrow" w:cs="Arial"/>
                <w:bCs/>
                <w:szCs w:val="16"/>
              </w:rPr>
              <w:t>Rys. A-0</w:t>
            </w:r>
            <w:r>
              <w:rPr>
                <w:rFonts w:ascii="Arial Narrow" w:eastAsia="Times New Roman" w:hAnsi="Arial Narrow" w:cs="Arial"/>
                <w:bCs/>
                <w:szCs w:val="16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B84534" w14:textId="77777777" w:rsidR="00796E4B" w:rsidRPr="00A11B01" w:rsidRDefault="00796E4B" w:rsidP="00E852C9">
            <w:pPr>
              <w:pStyle w:val="Akapitzlist"/>
              <w:ind w:left="142"/>
              <w:rPr>
                <w:rFonts w:ascii="Arial Narrow" w:eastAsia="Times New Roman" w:hAnsi="Arial Narrow" w:cs="Arial"/>
                <w:b/>
                <w:bCs/>
                <w:szCs w:val="16"/>
              </w:rPr>
            </w:pPr>
            <w:r w:rsidRPr="00A11B01">
              <w:rPr>
                <w:rFonts w:ascii="Arial Narrow" w:eastAsia="Times New Roman" w:hAnsi="Arial Narrow" w:cs="Arial"/>
                <w:bCs/>
                <w:szCs w:val="16"/>
              </w:rPr>
              <w:t xml:space="preserve">RZUT </w:t>
            </w:r>
            <w:r>
              <w:rPr>
                <w:rFonts w:ascii="Arial Narrow" w:eastAsia="Times New Roman" w:hAnsi="Arial Narrow" w:cs="Arial"/>
                <w:bCs/>
                <w:szCs w:val="16"/>
              </w:rPr>
              <w:t>PARTERU</w:t>
            </w:r>
          </w:p>
        </w:tc>
        <w:tc>
          <w:tcPr>
            <w:tcW w:w="1275" w:type="dxa"/>
            <w:vAlign w:val="center"/>
          </w:tcPr>
          <w:p w14:paraId="2843A15A" w14:textId="77777777" w:rsidR="00796E4B" w:rsidRPr="00315467" w:rsidRDefault="00796E4B" w:rsidP="00E852C9">
            <w:pPr>
              <w:jc w:val="center"/>
            </w:pPr>
            <w:r w:rsidRPr="00A11B01">
              <w:rPr>
                <w:rFonts w:ascii="Arial Narrow" w:eastAsia="Times New Roman" w:hAnsi="Arial Narrow" w:cs="Arial"/>
                <w:bCs/>
                <w:i/>
                <w:szCs w:val="16"/>
              </w:rPr>
              <w:t>skala 1:</w:t>
            </w:r>
            <w:r>
              <w:rPr>
                <w:rFonts w:ascii="Arial Narrow" w:eastAsia="Times New Roman" w:hAnsi="Arial Narrow" w:cs="Arial"/>
                <w:bCs/>
                <w:i/>
                <w:szCs w:val="16"/>
              </w:rPr>
              <w:t>5</w:t>
            </w:r>
            <w:r w:rsidRPr="00A11B01">
              <w:rPr>
                <w:rFonts w:ascii="Arial Narrow" w:eastAsia="Times New Roman" w:hAnsi="Arial Narrow" w:cs="Arial"/>
                <w:bCs/>
                <w:i/>
                <w:szCs w:val="16"/>
              </w:rPr>
              <w:t>0</w:t>
            </w:r>
          </w:p>
        </w:tc>
      </w:tr>
      <w:tr w:rsidR="00796E4B" w:rsidRPr="00315467" w14:paraId="70F38793" w14:textId="77777777" w:rsidTr="00E852C9">
        <w:trPr>
          <w:trHeight w:val="397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DDC971" w14:textId="34BA941E" w:rsidR="00796E4B" w:rsidRPr="00A11B01" w:rsidRDefault="00796E4B" w:rsidP="00E852C9">
            <w:pPr>
              <w:pStyle w:val="Akapitzlist"/>
              <w:ind w:left="142"/>
              <w:jc w:val="center"/>
              <w:rPr>
                <w:rFonts w:ascii="Arial Narrow" w:eastAsia="Times New Roman" w:hAnsi="Arial Narrow" w:cs="Arial"/>
                <w:bCs/>
                <w:szCs w:val="16"/>
              </w:rPr>
            </w:pPr>
            <w:r w:rsidRPr="00A11B01">
              <w:rPr>
                <w:rFonts w:ascii="Arial Narrow" w:eastAsia="Times New Roman" w:hAnsi="Arial Narrow" w:cs="Arial"/>
                <w:bCs/>
                <w:szCs w:val="16"/>
              </w:rPr>
              <w:t>Rys. A-0</w:t>
            </w:r>
            <w:r>
              <w:rPr>
                <w:rFonts w:ascii="Arial Narrow" w:eastAsia="Times New Roman" w:hAnsi="Arial Narrow" w:cs="Arial"/>
                <w:bCs/>
                <w:szCs w:val="16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85A91A" w14:textId="4108D001" w:rsidR="00796E4B" w:rsidRPr="00A11B01" w:rsidRDefault="00796E4B" w:rsidP="00E852C9">
            <w:pPr>
              <w:pStyle w:val="Akapitzlist"/>
              <w:ind w:left="142"/>
              <w:rPr>
                <w:rFonts w:ascii="Arial Narrow" w:eastAsia="Times New Roman" w:hAnsi="Arial Narrow" w:cs="Arial"/>
                <w:b/>
                <w:bCs/>
                <w:szCs w:val="16"/>
              </w:rPr>
            </w:pPr>
            <w:r>
              <w:rPr>
                <w:rFonts w:ascii="Arial Narrow" w:eastAsia="Times New Roman" w:hAnsi="Arial Narrow" w:cs="Arial"/>
                <w:bCs/>
                <w:szCs w:val="16"/>
              </w:rPr>
              <w:t>RZUT DACHU</w:t>
            </w:r>
          </w:p>
        </w:tc>
        <w:tc>
          <w:tcPr>
            <w:tcW w:w="1275" w:type="dxa"/>
            <w:vAlign w:val="center"/>
          </w:tcPr>
          <w:p w14:paraId="4FB51500" w14:textId="77777777" w:rsidR="00796E4B" w:rsidRPr="00315467" w:rsidRDefault="00796E4B" w:rsidP="00E852C9">
            <w:pPr>
              <w:jc w:val="center"/>
            </w:pPr>
            <w:r w:rsidRPr="00A11B01">
              <w:rPr>
                <w:rFonts w:ascii="Arial Narrow" w:eastAsia="Times New Roman" w:hAnsi="Arial Narrow" w:cs="Arial"/>
                <w:bCs/>
                <w:i/>
                <w:szCs w:val="16"/>
              </w:rPr>
              <w:t>skala 1:50</w:t>
            </w:r>
          </w:p>
        </w:tc>
      </w:tr>
      <w:tr w:rsidR="00796E4B" w:rsidRPr="00315467" w14:paraId="22B71DF5" w14:textId="77777777" w:rsidTr="00E852C9">
        <w:trPr>
          <w:trHeight w:val="397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505CB" w14:textId="1190DB24" w:rsidR="00796E4B" w:rsidRPr="00A11B01" w:rsidRDefault="00796E4B" w:rsidP="00E852C9">
            <w:pPr>
              <w:pStyle w:val="Akapitzlist"/>
              <w:ind w:left="142"/>
              <w:jc w:val="center"/>
              <w:rPr>
                <w:rFonts w:ascii="Arial Narrow" w:eastAsia="Times New Roman" w:hAnsi="Arial Narrow" w:cs="Arial"/>
                <w:bCs/>
                <w:szCs w:val="16"/>
              </w:rPr>
            </w:pPr>
            <w:r w:rsidRPr="00A11B01">
              <w:rPr>
                <w:rFonts w:ascii="Arial Narrow" w:eastAsia="Times New Roman" w:hAnsi="Arial Narrow" w:cs="Arial"/>
                <w:bCs/>
                <w:szCs w:val="16"/>
              </w:rPr>
              <w:t>Rys. A-0</w:t>
            </w:r>
            <w:r>
              <w:rPr>
                <w:rFonts w:ascii="Arial Narrow" w:eastAsia="Times New Roman" w:hAnsi="Arial Narrow" w:cs="Arial"/>
                <w:bCs/>
                <w:szCs w:val="16"/>
              </w:rPr>
              <w:t>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ADC0C18" w14:textId="4FB34A1E" w:rsidR="00796E4B" w:rsidRPr="00A11B01" w:rsidRDefault="00796E4B" w:rsidP="00E852C9">
            <w:pPr>
              <w:pStyle w:val="Akapitzlist"/>
              <w:ind w:left="142"/>
              <w:rPr>
                <w:rFonts w:ascii="Arial Narrow" w:eastAsia="Times New Roman" w:hAnsi="Arial Narrow" w:cs="Arial"/>
                <w:b/>
                <w:bCs/>
                <w:szCs w:val="16"/>
              </w:rPr>
            </w:pPr>
            <w:r>
              <w:rPr>
                <w:rFonts w:ascii="Arial Narrow" w:eastAsia="Times New Roman" w:hAnsi="Arial Narrow" w:cs="Arial"/>
                <w:bCs/>
                <w:szCs w:val="16"/>
              </w:rPr>
              <w:t>PRZEKRÓJ A-A</w:t>
            </w:r>
          </w:p>
        </w:tc>
        <w:tc>
          <w:tcPr>
            <w:tcW w:w="1275" w:type="dxa"/>
            <w:vAlign w:val="center"/>
          </w:tcPr>
          <w:p w14:paraId="46C8DC45" w14:textId="77777777" w:rsidR="00796E4B" w:rsidRPr="00315467" w:rsidRDefault="00796E4B" w:rsidP="00E852C9">
            <w:pPr>
              <w:jc w:val="center"/>
            </w:pPr>
            <w:r w:rsidRPr="00A11B01">
              <w:rPr>
                <w:rFonts w:ascii="Arial Narrow" w:eastAsia="Times New Roman" w:hAnsi="Arial Narrow" w:cs="Arial"/>
                <w:bCs/>
                <w:i/>
                <w:szCs w:val="16"/>
              </w:rPr>
              <w:t>skala 1:50</w:t>
            </w:r>
          </w:p>
        </w:tc>
      </w:tr>
      <w:tr w:rsidR="00796E4B" w:rsidRPr="00315467" w14:paraId="52400745" w14:textId="77777777" w:rsidTr="00E852C9">
        <w:trPr>
          <w:trHeight w:val="397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050024" w14:textId="77777777" w:rsidR="00796E4B" w:rsidRPr="00A11B01" w:rsidRDefault="00796E4B" w:rsidP="00E852C9">
            <w:pPr>
              <w:pStyle w:val="Akapitzlist"/>
              <w:ind w:left="142"/>
              <w:jc w:val="center"/>
              <w:rPr>
                <w:rFonts w:ascii="Arial Narrow" w:eastAsia="Times New Roman" w:hAnsi="Arial Narrow" w:cs="Arial"/>
                <w:bCs/>
                <w:szCs w:val="16"/>
              </w:rPr>
            </w:pPr>
            <w:r w:rsidRPr="00A11B01">
              <w:rPr>
                <w:rFonts w:ascii="Arial Narrow" w:eastAsia="Times New Roman" w:hAnsi="Arial Narrow" w:cs="Arial"/>
                <w:bCs/>
                <w:szCs w:val="16"/>
              </w:rPr>
              <w:t>Rys. A-05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E3517F" w14:textId="1F931172" w:rsidR="00796E4B" w:rsidRPr="00A11B01" w:rsidRDefault="00796E4B" w:rsidP="00E852C9">
            <w:pPr>
              <w:pStyle w:val="Akapitzlist"/>
              <w:ind w:left="142"/>
              <w:rPr>
                <w:rFonts w:ascii="Arial Narrow" w:eastAsia="Times New Roman" w:hAnsi="Arial Narrow" w:cs="Arial"/>
                <w:b/>
                <w:bCs/>
                <w:szCs w:val="16"/>
              </w:rPr>
            </w:pPr>
            <w:r>
              <w:rPr>
                <w:rFonts w:ascii="Arial Narrow" w:eastAsia="Times New Roman" w:hAnsi="Arial Narrow" w:cs="Arial"/>
                <w:bCs/>
                <w:szCs w:val="16"/>
              </w:rPr>
              <w:t>ELEWACJE</w:t>
            </w:r>
          </w:p>
        </w:tc>
        <w:tc>
          <w:tcPr>
            <w:tcW w:w="1275" w:type="dxa"/>
            <w:vAlign w:val="center"/>
          </w:tcPr>
          <w:p w14:paraId="73BA6EF8" w14:textId="009DE9E5" w:rsidR="00796E4B" w:rsidRPr="00315467" w:rsidRDefault="00796E4B" w:rsidP="00E852C9">
            <w:pPr>
              <w:jc w:val="center"/>
            </w:pPr>
            <w:r w:rsidRPr="00A11B01">
              <w:rPr>
                <w:rFonts w:ascii="Arial Narrow" w:eastAsia="Times New Roman" w:hAnsi="Arial Narrow" w:cs="Arial"/>
                <w:bCs/>
                <w:i/>
                <w:szCs w:val="16"/>
              </w:rPr>
              <w:t>skala 1:</w:t>
            </w:r>
            <w:r>
              <w:rPr>
                <w:rFonts w:ascii="Arial Narrow" w:eastAsia="Times New Roman" w:hAnsi="Arial Narrow" w:cs="Arial"/>
                <w:bCs/>
                <w:i/>
                <w:szCs w:val="16"/>
              </w:rPr>
              <w:t>100</w:t>
            </w:r>
          </w:p>
        </w:tc>
      </w:tr>
    </w:tbl>
    <w:p w14:paraId="589F2014" w14:textId="77777777" w:rsidR="005150ED" w:rsidRDefault="005150ED" w:rsidP="00CE5B49">
      <w:pPr>
        <w:spacing w:after="160"/>
        <w:rPr>
          <w:rFonts w:ascii="Arial Narrow" w:eastAsia="Times New Roman" w:hAnsi="Arial Narrow" w:cs="Arial"/>
          <w:b/>
          <w:sz w:val="26"/>
          <w:szCs w:val="26"/>
        </w:rPr>
      </w:pPr>
    </w:p>
    <w:p w14:paraId="0031F195" w14:textId="7D4F5C5F" w:rsidR="00796E4B" w:rsidRPr="00040D90" w:rsidRDefault="00796E4B" w:rsidP="00D55354">
      <w:pPr>
        <w:spacing w:after="0"/>
        <w:jc w:val="center"/>
        <w:rPr>
          <w:rFonts w:ascii="Arial Narrow" w:eastAsia="Times New Roman" w:hAnsi="Arial Narrow" w:cs="Arial"/>
          <w:sz w:val="28"/>
          <w:szCs w:val="28"/>
        </w:rPr>
      </w:pPr>
      <w:r>
        <w:rPr>
          <w:rFonts w:ascii="Arial Narrow" w:eastAsia="Times New Roman" w:hAnsi="Arial Narrow" w:cs="Arial"/>
          <w:b/>
          <w:sz w:val="26"/>
          <w:szCs w:val="26"/>
        </w:rPr>
        <w:br w:type="page"/>
      </w:r>
      <w:r w:rsidRPr="00040D90">
        <w:rPr>
          <w:rFonts w:ascii="Arial Narrow" w:eastAsia="Times New Roman" w:hAnsi="Arial Narrow" w:cs="Arial"/>
          <w:b/>
          <w:bCs/>
          <w:sz w:val="28"/>
          <w:szCs w:val="28"/>
        </w:rPr>
        <w:lastRenderedPageBreak/>
        <w:t>OŚWIADCZENIE</w:t>
      </w:r>
    </w:p>
    <w:p w14:paraId="170D85D9" w14:textId="77777777" w:rsidR="00796E4B" w:rsidRPr="00040D90" w:rsidRDefault="00796E4B" w:rsidP="00796E4B">
      <w:pPr>
        <w:spacing w:after="0"/>
        <w:jc w:val="both"/>
        <w:rPr>
          <w:rFonts w:ascii="Arial Narrow" w:eastAsia="Times New Roman" w:hAnsi="Arial Narrow" w:cs="Arial"/>
          <w:sz w:val="26"/>
          <w:szCs w:val="26"/>
        </w:rPr>
      </w:pPr>
    </w:p>
    <w:p w14:paraId="7CD48975" w14:textId="16EC849A" w:rsidR="00796E4B" w:rsidRDefault="00796E4B" w:rsidP="00796E4B">
      <w:pPr>
        <w:spacing w:after="0"/>
        <w:jc w:val="both"/>
        <w:rPr>
          <w:rFonts w:ascii="Arial Narrow" w:eastAsia="Times New Roman" w:hAnsi="Arial Narrow" w:cs="Arial"/>
          <w:sz w:val="24"/>
          <w:szCs w:val="24"/>
        </w:rPr>
      </w:pPr>
      <w:r w:rsidRPr="00DC466A">
        <w:rPr>
          <w:rFonts w:ascii="Arial Narrow" w:eastAsia="Times New Roman" w:hAnsi="Arial Narrow" w:cs="Arial"/>
          <w:sz w:val="24"/>
          <w:szCs w:val="24"/>
        </w:rPr>
        <w:t>Na podstawie art</w:t>
      </w:r>
      <w:r w:rsidRPr="00DC466A">
        <w:rPr>
          <w:rFonts w:ascii="Arial Narrow" w:eastAsia="Times New Roman" w:hAnsi="Arial Narrow" w:cs="Arial"/>
          <w:i/>
          <w:sz w:val="24"/>
          <w:szCs w:val="24"/>
        </w:rPr>
        <w:t xml:space="preserve">. </w:t>
      </w:r>
      <w:r w:rsidRPr="00DC466A">
        <w:rPr>
          <w:rFonts w:ascii="Arial Narrow" w:eastAsia="Times New Roman" w:hAnsi="Arial Narrow" w:cs="Arial"/>
          <w:sz w:val="24"/>
          <w:szCs w:val="24"/>
        </w:rPr>
        <w:t xml:space="preserve">34ust. 3d) ustawy z dnia 7 lipca 1994 roku Prawo budowlane (tekst jednolity: </w:t>
      </w:r>
      <w:r w:rsidRPr="00DC466A">
        <w:rPr>
          <w:rFonts w:ascii="Arial Narrow" w:eastAsia="Times New Roman" w:hAnsi="Arial Narrow" w:cs="Arial"/>
          <w:sz w:val="24"/>
          <w:szCs w:val="24"/>
        </w:rPr>
        <w:br/>
        <w:t xml:space="preserve">Dz. U. z 2023 r. poz. 682 z </w:t>
      </w:r>
      <w:proofErr w:type="spellStart"/>
      <w:r w:rsidRPr="00DC466A">
        <w:rPr>
          <w:rFonts w:ascii="Arial Narrow" w:eastAsia="Times New Roman" w:hAnsi="Arial Narrow" w:cs="Arial"/>
          <w:sz w:val="24"/>
          <w:szCs w:val="24"/>
        </w:rPr>
        <w:t>późn</w:t>
      </w:r>
      <w:proofErr w:type="spellEnd"/>
      <w:r w:rsidRPr="00DC466A">
        <w:rPr>
          <w:rFonts w:ascii="Arial Narrow" w:eastAsia="Times New Roman" w:hAnsi="Arial Narrow" w:cs="Arial"/>
          <w:sz w:val="24"/>
          <w:szCs w:val="24"/>
        </w:rPr>
        <w:t xml:space="preserve">. zm.)  oświadczam, iż niniejszy projekt </w:t>
      </w:r>
      <w:r>
        <w:rPr>
          <w:rFonts w:ascii="Arial Narrow" w:eastAsia="Times New Roman" w:hAnsi="Arial Narrow" w:cs="Arial"/>
          <w:sz w:val="24"/>
          <w:szCs w:val="24"/>
        </w:rPr>
        <w:t>architektoniczno-budowlany</w:t>
      </w:r>
      <w:r w:rsidRPr="00DC466A">
        <w:rPr>
          <w:rFonts w:ascii="Arial Narrow" w:eastAsia="Times New Roman" w:hAnsi="Arial Narrow" w:cs="Arial"/>
          <w:sz w:val="24"/>
          <w:szCs w:val="24"/>
        </w:rPr>
        <w:t xml:space="preserve"> dla </w:t>
      </w:r>
      <w:r>
        <w:rPr>
          <w:rFonts w:ascii="Arial Narrow" w:eastAsia="Times New Roman" w:hAnsi="Arial Narrow" w:cs="Arial"/>
          <w:sz w:val="24"/>
          <w:szCs w:val="24"/>
        </w:rPr>
        <w:t>„</w:t>
      </w:r>
      <w:r w:rsidRPr="00DC466A">
        <w:rPr>
          <w:rFonts w:ascii="Arial Narrow" w:hAnsi="Arial Narrow" w:cs="Arial"/>
          <w:b/>
          <w:bCs/>
          <w:iCs/>
          <w:sz w:val="24"/>
          <w:szCs w:val="24"/>
        </w:rPr>
        <w:t>BUDOW</w:t>
      </w:r>
      <w:r>
        <w:rPr>
          <w:rFonts w:ascii="Arial Narrow" w:hAnsi="Arial Narrow" w:cs="Arial"/>
          <w:b/>
          <w:bCs/>
          <w:iCs/>
          <w:sz w:val="24"/>
          <w:szCs w:val="24"/>
        </w:rPr>
        <w:t>Y</w:t>
      </w:r>
      <w:r w:rsidRPr="00DC466A">
        <w:rPr>
          <w:rFonts w:ascii="Arial Narrow" w:hAnsi="Arial Narrow" w:cs="Arial"/>
          <w:b/>
          <w:bCs/>
          <w:iCs/>
          <w:sz w:val="24"/>
          <w:szCs w:val="24"/>
        </w:rPr>
        <w:t xml:space="preserve"> </w:t>
      </w:r>
      <w:r>
        <w:rPr>
          <w:rFonts w:ascii="Arial Narrow" w:hAnsi="Arial Narrow" w:cs="Arial"/>
          <w:b/>
          <w:bCs/>
          <w:iCs/>
          <w:sz w:val="24"/>
          <w:szCs w:val="24"/>
        </w:rPr>
        <w:t>BUDYNKU MAGAZYNOWEGO</w:t>
      </w:r>
      <w:r w:rsidRPr="00DC466A">
        <w:rPr>
          <w:rFonts w:ascii="Arial Narrow" w:eastAsia="Times New Roman" w:hAnsi="Arial Narrow" w:cs="Arial"/>
          <w:sz w:val="24"/>
          <w:szCs w:val="24"/>
        </w:rPr>
        <w:t xml:space="preserve">" na dz. nr </w:t>
      </w:r>
      <w:r>
        <w:rPr>
          <w:rFonts w:ascii="Arial Narrow" w:eastAsia="Times New Roman" w:hAnsi="Arial Narrow" w:cs="Arial"/>
          <w:sz w:val="24"/>
          <w:szCs w:val="24"/>
        </w:rPr>
        <w:t>136/6</w:t>
      </w:r>
      <w:r w:rsidRPr="00DC466A">
        <w:rPr>
          <w:rFonts w:ascii="Arial Narrow" w:eastAsia="Times New Roman" w:hAnsi="Arial Narrow" w:cs="Arial"/>
          <w:sz w:val="24"/>
          <w:szCs w:val="24"/>
        </w:rPr>
        <w:t xml:space="preserve"> </w:t>
      </w:r>
      <w:proofErr w:type="spellStart"/>
      <w:r w:rsidRPr="00DC466A">
        <w:rPr>
          <w:rFonts w:ascii="Arial Narrow" w:eastAsia="Times New Roman" w:hAnsi="Arial Narrow" w:cs="Arial"/>
          <w:sz w:val="24"/>
          <w:szCs w:val="24"/>
        </w:rPr>
        <w:t>obr</w:t>
      </w:r>
      <w:proofErr w:type="spellEnd"/>
      <w:r w:rsidRPr="00DC466A">
        <w:rPr>
          <w:rFonts w:ascii="Arial Narrow" w:eastAsia="Times New Roman" w:hAnsi="Arial Narrow" w:cs="Arial"/>
          <w:sz w:val="24"/>
          <w:szCs w:val="24"/>
        </w:rPr>
        <w:t xml:space="preserve">. </w:t>
      </w:r>
      <w:r>
        <w:rPr>
          <w:rFonts w:ascii="Arial Narrow" w:eastAsia="Times New Roman" w:hAnsi="Arial Narrow" w:cs="Arial"/>
          <w:sz w:val="24"/>
          <w:szCs w:val="24"/>
        </w:rPr>
        <w:t>Nakło nad Notecią</w:t>
      </w:r>
      <w:r w:rsidRPr="00DC466A">
        <w:rPr>
          <w:rFonts w:ascii="Arial Narrow" w:eastAsia="Times New Roman" w:hAnsi="Arial Narrow" w:cs="Arial"/>
          <w:sz w:val="24"/>
          <w:szCs w:val="24"/>
        </w:rPr>
        <w:t xml:space="preserve">, gm. </w:t>
      </w:r>
      <w:r>
        <w:rPr>
          <w:rFonts w:ascii="Arial Narrow" w:eastAsia="Times New Roman" w:hAnsi="Arial Narrow" w:cs="Arial"/>
          <w:sz w:val="24"/>
          <w:szCs w:val="24"/>
        </w:rPr>
        <w:t>Nakło nad Notecią</w:t>
      </w:r>
      <w:r w:rsidRPr="00DC466A">
        <w:rPr>
          <w:rFonts w:ascii="Arial Narrow" w:eastAsia="Times New Roman" w:hAnsi="Arial Narrow" w:cs="Arial"/>
          <w:sz w:val="24"/>
          <w:szCs w:val="24"/>
        </w:rPr>
        <w:t xml:space="preserve"> został sporządzony zgodnie z obowiązującymi przepisami oraz zasadami wiedzy technicznej.</w:t>
      </w:r>
    </w:p>
    <w:p w14:paraId="607B70D3" w14:textId="77777777" w:rsidR="00796E4B" w:rsidRPr="00DC466A" w:rsidRDefault="00796E4B" w:rsidP="00796E4B">
      <w:pPr>
        <w:spacing w:after="0"/>
        <w:jc w:val="both"/>
        <w:rPr>
          <w:rFonts w:ascii="Arial Narrow" w:eastAsia="Times New Roman" w:hAnsi="Arial Narrow" w:cs="Arial"/>
          <w:i/>
          <w:sz w:val="24"/>
          <w:szCs w:val="24"/>
        </w:rPr>
      </w:pPr>
    </w:p>
    <w:tbl>
      <w:tblPr>
        <w:tblStyle w:val="Tabela-Siatka"/>
        <w:tblW w:w="9214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985"/>
        <w:gridCol w:w="4111"/>
        <w:gridCol w:w="1984"/>
        <w:gridCol w:w="1134"/>
      </w:tblGrid>
      <w:tr w:rsidR="00796E4B" w:rsidRPr="00C1274F" w14:paraId="4F0E390D" w14:textId="77777777" w:rsidTr="00E852C9">
        <w:trPr>
          <w:trHeight w:val="1063"/>
        </w:trPr>
        <w:tc>
          <w:tcPr>
            <w:tcW w:w="1985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00AA3B7C" w14:textId="77777777" w:rsidR="00796E4B" w:rsidRPr="00C81194" w:rsidRDefault="00796E4B" w:rsidP="00E852C9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>
              <w:rPr>
                <w:rFonts w:ascii="Arial Narrow" w:hAnsi="Arial Narrow" w:cs="Arial"/>
              </w:rPr>
              <w:br w:type="page"/>
            </w:r>
            <w:r w:rsidRPr="00C80CBD">
              <w:rPr>
                <w:rFonts w:ascii="Arial Narrow" w:hAnsi="Arial Narrow"/>
                <w:b/>
                <w:sz w:val="26"/>
                <w:szCs w:val="26"/>
              </w:rPr>
              <w:t>ZAKRES OPRACOWANIA</w:t>
            </w:r>
          </w:p>
        </w:tc>
        <w:tc>
          <w:tcPr>
            <w:tcW w:w="4111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1DB8B1FB" w14:textId="77777777" w:rsidR="00796E4B" w:rsidRPr="00F33FC6" w:rsidRDefault="00796E4B" w:rsidP="00E852C9">
            <w:pPr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F33FC6">
              <w:rPr>
                <w:rFonts w:ascii="Arial Narrow" w:hAnsi="Arial Narrow"/>
                <w:b/>
                <w:sz w:val="26"/>
                <w:szCs w:val="26"/>
              </w:rPr>
              <w:t>IMIĘ I NAZWISKO ORAZ</w:t>
            </w:r>
          </w:p>
          <w:p w14:paraId="5190AAEC" w14:textId="77777777" w:rsidR="00796E4B" w:rsidRPr="00F33FC6" w:rsidRDefault="00796E4B" w:rsidP="00E852C9">
            <w:pPr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F33FC6">
              <w:rPr>
                <w:rFonts w:ascii="Arial Narrow" w:hAnsi="Arial Narrow"/>
                <w:b/>
                <w:sz w:val="26"/>
                <w:szCs w:val="26"/>
              </w:rPr>
              <w:t>SPECJALNOŚĆ I NUMER</w:t>
            </w:r>
          </w:p>
          <w:p w14:paraId="35FA02AE" w14:textId="77777777" w:rsidR="00796E4B" w:rsidRPr="00C81194" w:rsidRDefault="00796E4B" w:rsidP="00E852C9">
            <w:pPr>
              <w:jc w:val="center"/>
            </w:pPr>
            <w:r w:rsidRPr="00F33FC6">
              <w:rPr>
                <w:rFonts w:ascii="Arial Narrow" w:hAnsi="Arial Narrow"/>
                <w:b/>
                <w:sz w:val="26"/>
                <w:szCs w:val="26"/>
              </w:rPr>
              <w:t>UPRAWNIEŃ BUDOWLANYCH</w:t>
            </w:r>
          </w:p>
        </w:tc>
        <w:tc>
          <w:tcPr>
            <w:tcW w:w="1984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53458E66" w14:textId="77777777" w:rsidR="00796E4B" w:rsidRPr="0033436A" w:rsidRDefault="00796E4B" w:rsidP="00E852C9">
            <w:pPr>
              <w:pStyle w:val="Nagwek5"/>
              <w:tabs>
                <w:tab w:val="left" w:pos="0"/>
              </w:tabs>
              <w:suppressAutoHyphens/>
              <w:jc w:val="center"/>
              <w:rPr>
                <w:rFonts w:ascii="Arial Narrow" w:hAnsi="Arial Narrow"/>
                <w:b/>
                <w:color w:val="auto"/>
                <w:sz w:val="26"/>
                <w:szCs w:val="26"/>
              </w:rPr>
            </w:pPr>
            <w:r w:rsidRPr="0033436A">
              <w:rPr>
                <w:rFonts w:ascii="Arial Narrow" w:hAnsi="Arial Narrow" w:cs="Arial"/>
                <w:b/>
                <w:color w:val="auto"/>
                <w:sz w:val="26"/>
                <w:szCs w:val="26"/>
              </w:rPr>
              <w:t>FUNKCJA</w:t>
            </w:r>
          </w:p>
        </w:tc>
        <w:tc>
          <w:tcPr>
            <w:tcW w:w="1134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2E74B9F2" w14:textId="77777777" w:rsidR="00796E4B" w:rsidRPr="00C80CBD" w:rsidRDefault="00796E4B" w:rsidP="00E852C9">
            <w:pPr>
              <w:pStyle w:val="Nagwek5"/>
              <w:rPr>
                <w:rFonts w:ascii="Arial Narrow" w:hAnsi="Arial Narrow"/>
                <w:b/>
                <w:color w:val="auto"/>
                <w:sz w:val="26"/>
                <w:szCs w:val="26"/>
              </w:rPr>
            </w:pPr>
            <w:r w:rsidRPr="00C80CBD">
              <w:rPr>
                <w:rFonts w:ascii="Arial Narrow" w:hAnsi="Arial Narrow"/>
                <w:b/>
                <w:color w:val="auto"/>
                <w:sz w:val="26"/>
                <w:szCs w:val="26"/>
              </w:rPr>
              <w:t>PODPIS</w:t>
            </w:r>
          </w:p>
        </w:tc>
      </w:tr>
      <w:tr w:rsidR="00796E4B" w:rsidRPr="00C1274F" w14:paraId="6F861884" w14:textId="77777777" w:rsidTr="00E852C9">
        <w:trPr>
          <w:trHeight w:val="795"/>
        </w:trPr>
        <w:tc>
          <w:tcPr>
            <w:tcW w:w="1985" w:type="dxa"/>
            <w:tcBorders>
              <w:top w:val="double" w:sz="4" w:space="0" w:color="4F81BD" w:themeColor="accent1"/>
              <w:left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6FAF9424" w14:textId="77777777" w:rsidR="00796E4B" w:rsidRPr="00427943" w:rsidRDefault="00796E4B" w:rsidP="00E852C9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27943">
              <w:rPr>
                <w:rFonts w:ascii="Arial Narrow" w:hAnsi="Arial Narrow" w:cs="Arial"/>
                <w:b/>
                <w:sz w:val="24"/>
                <w:szCs w:val="24"/>
              </w:rPr>
              <w:t>ARCHITEKTURA</w:t>
            </w:r>
          </w:p>
          <w:p w14:paraId="3DD322E9" w14:textId="77777777" w:rsidR="00796E4B" w:rsidRPr="00427943" w:rsidRDefault="00796E4B" w:rsidP="00E852C9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67EF2BF8" w14:textId="77777777" w:rsidR="00796E4B" w:rsidRPr="00DC466A" w:rsidRDefault="00796E4B" w:rsidP="00E852C9">
            <w:pPr>
              <w:snapToGrid w:val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>inż. K. Kruczkowski</w:t>
            </w:r>
            <w:r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br/>
            </w:r>
            <w:r>
              <w:rPr>
                <w:rFonts w:ascii="Arial Narrow" w:hAnsi="Arial Narrow" w:cs="Arial"/>
                <w:iCs/>
                <w:color w:val="000000"/>
                <w:sz w:val="16"/>
                <w:szCs w:val="16"/>
              </w:rPr>
              <w:t xml:space="preserve">Uprawnienia budowlane do projektowania z ograniczeniami w specjalności architektonicznej nr </w:t>
            </w:r>
            <w:proofErr w:type="spellStart"/>
            <w:r>
              <w:rPr>
                <w:rFonts w:ascii="Arial Narrow" w:hAnsi="Arial Narrow" w:cs="Arial"/>
                <w:iCs/>
                <w:color w:val="000000"/>
                <w:sz w:val="16"/>
                <w:szCs w:val="16"/>
              </w:rPr>
              <w:t>ewid</w:t>
            </w:r>
            <w:proofErr w:type="spellEnd"/>
            <w:r>
              <w:rPr>
                <w:rFonts w:ascii="Arial Narrow" w:hAnsi="Arial Narrow" w:cs="Arial"/>
                <w:iCs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Arial Narrow" w:hAnsi="Arial Narrow" w:cs="Arial"/>
                <w:sz w:val="16"/>
                <w:szCs w:val="16"/>
                <w:shd w:val="clear" w:color="auto" w:fill="FFFFFF"/>
              </w:rPr>
              <w:t>GP 7342/1859/94</w:t>
            </w:r>
          </w:p>
        </w:tc>
        <w:tc>
          <w:tcPr>
            <w:tcW w:w="1984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5D76B570" w14:textId="77777777" w:rsidR="00796E4B" w:rsidRPr="00427943" w:rsidRDefault="00796E4B" w:rsidP="00E852C9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27943">
              <w:rPr>
                <w:rFonts w:ascii="Arial Narrow" w:hAnsi="Arial Narrow" w:cs="Arial"/>
                <w:b/>
                <w:sz w:val="24"/>
                <w:szCs w:val="24"/>
              </w:rPr>
              <w:t xml:space="preserve">PROJEKTANT </w:t>
            </w:r>
          </w:p>
        </w:tc>
        <w:tc>
          <w:tcPr>
            <w:tcW w:w="1134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2E1B7C8E" w14:textId="77777777" w:rsidR="00796E4B" w:rsidRDefault="00796E4B" w:rsidP="00E852C9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</w:p>
        </w:tc>
      </w:tr>
      <w:tr w:rsidR="00733989" w:rsidRPr="00C1274F" w14:paraId="6D7A742A" w14:textId="77777777" w:rsidTr="00E852C9">
        <w:trPr>
          <w:trHeight w:val="930"/>
        </w:trPr>
        <w:tc>
          <w:tcPr>
            <w:tcW w:w="1985" w:type="dxa"/>
            <w:tcBorders>
              <w:top w:val="double" w:sz="4" w:space="0" w:color="4F81BD" w:themeColor="accent1"/>
              <w:left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04341083" w14:textId="77777777" w:rsidR="00733989" w:rsidRPr="00427943" w:rsidRDefault="00733989" w:rsidP="00733989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27943">
              <w:rPr>
                <w:rFonts w:ascii="Arial Narrow" w:hAnsi="Arial Narrow" w:cs="Arial"/>
                <w:b/>
                <w:sz w:val="24"/>
                <w:szCs w:val="24"/>
              </w:rPr>
              <w:t>ARCHITEKTURA</w:t>
            </w:r>
          </w:p>
          <w:p w14:paraId="0667845B" w14:textId="284BEF9D" w:rsidR="00733989" w:rsidRPr="00427943" w:rsidRDefault="00733989" w:rsidP="00733989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6F6A6B5A" w14:textId="77777777" w:rsidR="00733989" w:rsidRPr="00EF08D2" w:rsidRDefault="00733989" w:rsidP="00733989">
            <w:pPr>
              <w:rPr>
                <w:rFonts w:ascii="Arial Narrow" w:hAnsi="Arial Narrow" w:cs="Times New Roman"/>
                <w:b/>
                <w:sz w:val="18"/>
                <w:szCs w:val="20"/>
              </w:rPr>
            </w:pPr>
            <w:r w:rsidRPr="00EF08D2">
              <w:rPr>
                <w:rFonts w:ascii="Arial Narrow" w:hAnsi="Arial Narrow" w:cs="Times New Roman"/>
                <w:b/>
                <w:sz w:val="18"/>
                <w:szCs w:val="20"/>
              </w:rPr>
              <w:t>mgr inż. arch. M. Wdowiak-</w:t>
            </w:r>
            <w:proofErr w:type="spellStart"/>
            <w:r w:rsidRPr="00EF08D2">
              <w:rPr>
                <w:rFonts w:ascii="Arial Narrow" w:hAnsi="Arial Narrow" w:cs="Times New Roman"/>
                <w:b/>
                <w:sz w:val="18"/>
                <w:szCs w:val="20"/>
              </w:rPr>
              <w:t>Jendrzejczak</w:t>
            </w:r>
            <w:proofErr w:type="spellEnd"/>
          </w:p>
          <w:p w14:paraId="4BF7BE07" w14:textId="60A55F45" w:rsidR="00733989" w:rsidRPr="00DC466A" w:rsidRDefault="00733989" w:rsidP="00733989">
            <w:pPr>
              <w:spacing w:after="40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EF08D2">
              <w:rPr>
                <w:rFonts w:ascii="Arial Narrow" w:hAnsi="Arial Narrow" w:cs="Times New Roman"/>
                <w:sz w:val="16"/>
                <w:szCs w:val="18"/>
              </w:rPr>
              <w:t xml:space="preserve">Uprawnienia budowlane do projektowania bez ograniczeń w specjalności architektonicznej nr </w:t>
            </w:r>
            <w:proofErr w:type="spellStart"/>
            <w:r w:rsidRPr="00EF08D2">
              <w:rPr>
                <w:rFonts w:ascii="Arial Narrow" w:hAnsi="Arial Narrow" w:cs="Times New Roman"/>
                <w:sz w:val="16"/>
                <w:szCs w:val="18"/>
              </w:rPr>
              <w:t>ewid</w:t>
            </w:r>
            <w:proofErr w:type="spellEnd"/>
            <w:r w:rsidRPr="00EF08D2">
              <w:rPr>
                <w:rFonts w:ascii="Arial Narrow" w:hAnsi="Arial Narrow" w:cs="Times New Roman"/>
                <w:sz w:val="16"/>
                <w:szCs w:val="18"/>
              </w:rPr>
              <w:t>. 9/KPOKK/2018</w:t>
            </w:r>
          </w:p>
        </w:tc>
        <w:tc>
          <w:tcPr>
            <w:tcW w:w="1984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7A41F1A0" w14:textId="3D7D1F8A" w:rsidR="00733989" w:rsidRPr="00FD1357" w:rsidRDefault="00733989" w:rsidP="00733989">
            <w:pPr>
              <w:jc w:val="center"/>
              <w:rPr>
                <w:rFonts w:ascii="Arial Narrow" w:hAnsi="Arial Narrow" w:cs="Arial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SPRAWDZAJĄCY</w:t>
            </w:r>
          </w:p>
        </w:tc>
        <w:tc>
          <w:tcPr>
            <w:tcW w:w="1134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4EDF7438" w14:textId="77777777" w:rsidR="00733989" w:rsidRPr="00FD1357" w:rsidRDefault="00733989" w:rsidP="00733989">
            <w:pPr>
              <w:jc w:val="center"/>
              <w:rPr>
                <w:rFonts w:ascii="Arial Narrow" w:hAnsi="Arial Narrow" w:cs="Arial"/>
                <w:b/>
                <w:color w:val="FF0000"/>
                <w:sz w:val="26"/>
                <w:szCs w:val="26"/>
              </w:rPr>
            </w:pPr>
          </w:p>
        </w:tc>
      </w:tr>
    </w:tbl>
    <w:p w14:paraId="0DC757B6" w14:textId="77777777" w:rsidR="00796E4B" w:rsidRPr="00040D90" w:rsidRDefault="00796E4B" w:rsidP="00796E4B">
      <w:pPr>
        <w:spacing w:after="0"/>
        <w:jc w:val="center"/>
        <w:rPr>
          <w:rFonts w:ascii="Arial Narrow" w:eastAsia="Times New Roman" w:hAnsi="Arial Narrow" w:cs="Times New Roman"/>
          <w:sz w:val="26"/>
          <w:szCs w:val="26"/>
        </w:rPr>
      </w:pPr>
    </w:p>
    <w:p w14:paraId="4E93CEEC" w14:textId="77777777" w:rsidR="00796E4B" w:rsidRDefault="00796E4B" w:rsidP="00796E4B">
      <w:pPr>
        <w:spacing w:after="0"/>
        <w:rPr>
          <w:rFonts w:ascii="Arial Narrow" w:eastAsia="Times New Roman" w:hAnsi="Arial Narrow" w:cs="Times New Roman"/>
          <w:sz w:val="26"/>
          <w:szCs w:val="26"/>
        </w:rPr>
      </w:pPr>
      <w:bookmarkStart w:id="2" w:name="_Hlk163731987"/>
    </w:p>
    <w:p w14:paraId="17761C69" w14:textId="77777777" w:rsidR="00796E4B" w:rsidRDefault="00796E4B" w:rsidP="00796E4B">
      <w:pPr>
        <w:spacing w:after="0"/>
        <w:rPr>
          <w:rFonts w:ascii="Arial Narrow" w:eastAsia="Times New Roman" w:hAnsi="Arial Narrow" w:cs="Times New Roman"/>
          <w:sz w:val="26"/>
          <w:szCs w:val="26"/>
        </w:rPr>
      </w:pPr>
    </w:p>
    <w:p w14:paraId="292CB878" w14:textId="77777777" w:rsidR="00796E4B" w:rsidRDefault="00796E4B" w:rsidP="00796E4B">
      <w:pPr>
        <w:spacing w:after="0"/>
        <w:rPr>
          <w:rFonts w:ascii="Arial Narrow" w:eastAsia="Times New Roman" w:hAnsi="Arial Narrow" w:cs="Times New Roman"/>
          <w:sz w:val="26"/>
          <w:szCs w:val="26"/>
        </w:rPr>
      </w:pPr>
    </w:p>
    <w:p w14:paraId="33ADA2A5" w14:textId="77777777" w:rsidR="00796E4B" w:rsidRDefault="00796E4B" w:rsidP="00796E4B">
      <w:pPr>
        <w:spacing w:after="0"/>
        <w:rPr>
          <w:rFonts w:ascii="Arial Narrow" w:eastAsia="Times New Roman" w:hAnsi="Arial Narrow" w:cs="Times New Roman"/>
          <w:sz w:val="26"/>
          <w:szCs w:val="26"/>
        </w:rPr>
      </w:pPr>
    </w:p>
    <w:p w14:paraId="27455F9F" w14:textId="77777777" w:rsidR="00796E4B" w:rsidRDefault="00796E4B" w:rsidP="00796E4B">
      <w:pPr>
        <w:spacing w:after="0"/>
        <w:rPr>
          <w:rFonts w:ascii="Arial Narrow" w:eastAsia="Times New Roman" w:hAnsi="Arial Narrow" w:cs="Times New Roman"/>
          <w:sz w:val="26"/>
          <w:szCs w:val="26"/>
        </w:rPr>
      </w:pPr>
    </w:p>
    <w:p w14:paraId="2B721BC6" w14:textId="77777777" w:rsidR="00796E4B" w:rsidRDefault="00796E4B" w:rsidP="00796E4B">
      <w:pPr>
        <w:spacing w:after="0"/>
        <w:rPr>
          <w:rFonts w:ascii="Arial Narrow" w:eastAsia="Times New Roman" w:hAnsi="Arial Narrow" w:cs="Times New Roman"/>
          <w:sz w:val="26"/>
          <w:szCs w:val="26"/>
        </w:rPr>
      </w:pPr>
    </w:p>
    <w:p w14:paraId="53A03992" w14:textId="77777777" w:rsidR="00796E4B" w:rsidRDefault="00796E4B" w:rsidP="00796E4B">
      <w:pPr>
        <w:spacing w:after="0"/>
        <w:rPr>
          <w:rFonts w:ascii="Arial Narrow" w:eastAsia="Times New Roman" w:hAnsi="Arial Narrow" w:cs="Times New Roman"/>
          <w:sz w:val="26"/>
          <w:szCs w:val="26"/>
        </w:rPr>
      </w:pPr>
    </w:p>
    <w:p w14:paraId="44CD6A2F" w14:textId="77777777" w:rsidR="00796E4B" w:rsidRDefault="00796E4B" w:rsidP="00796E4B">
      <w:pPr>
        <w:spacing w:after="0"/>
        <w:rPr>
          <w:rFonts w:ascii="Arial Narrow" w:eastAsia="Times New Roman" w:hAnsi="Arial Narrow" w:cs="Times New Roman"/>
          <w:sz w:val="26"/>
          <w:szCs w:val="26"/>
        </w:rPr>
      </w:pPr>
      <w:r>
        <w:rPr>
          <w:rFonts w:ascii="Arial Narrow" w:eastAsia="Times New Roman" w:hAnsi="Arial Narrow" w:cs="Times New Roman"/>
          <w:sz w:val="26"/>
          <w:szCs w:val="26"/>
        </w:rPr>
        <w:t>Projektanci biorący udział w opracowaniu dokumentacji:</w:t>
      </w:r>
    </w:p>
    <w:p w14:paraId="176F663E" w14:textId="77777777" w:rsidR="00796E4B" w:rsidRDefault="00796E4B" w:rsidP="00796E4B">
      <w:pPr>
        <w:spacing w:after="0"/>
        <w:rPr>
          <w:rFonts w:ascii="Arial Narrow" w:eastAsia="Times New Roman" w:hAnsi="Arial Narrow" w:cs="Times New Roman"/>
          <w:sz w:val="26"/>
          <w:szCs w:val="26"/>
        </w:rPr>
      </w:pPr>
    </w:p>
    <w:tbl>
      <w:tblPr>
        <w:tblStyle w:val="Zwykatabela5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949"/>
        <w:gridCol w:w="3621"/>
        <w:gridCol w:w="3502"/>
      </w:tblGrid>
      <w:tr w:rsidR="00733989" w14:paraId="070E7A39" w14:textId="77777777" w:rsidTr="006642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1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49" w:type="dxa"/>
            <w:tcBorders>
              <w:top w:val="nil"/>
              <w:left w:val="nil"/>
            </w:tcBorders>
            <w:hideMark/>
          </w:tcPr>
          <w:bookmarkEnd w:id="2"/>
          <w:p w14:paraId="0E8B9467" w14:textId="77777777" w:rsidR="00733989" w:rsidRDefault="00733989" w:rsidP="00664282">
            <w:pPr>
              <w:jc w:val="center"/>
              <w:rPr>
                <w:rFonts w:ascii="Arial Narrow" w:hAnsi="Arial Narrow" w:cs="Arial"/>
                <w:b/>
                <w:sz w:val="24"/>
                <w:szCs w:val="20"/>
              </w:rPr>
            </w:pPr>
            <w:r>
              <w:rPr>
                <w:rFonts w:ascii="Arial Narrow" w:hAnsi="Arial Narrow" w:cs="Arial"/>
                <w:b/>
                <w:sz w:val="24"/>
                <w:szCs w:val="20"/>
              </w:rPr>
              <w:t>Branża:</w:t>
            </w:r>
          </w:p>
        </w:tc>
        <w:tc>
          <w:tcPr>
            <w:tcW w:w="3621" w:type="dxa"/>
            <w:tcBorders>
              <w:top w:val="nil"/>
              <w:left w:val="nil"/>
              <w:right w:val="nil"/>
            </w:tcBorders>
            <w:hideMark/>
          </w:tcPr>
          <w:p w14:paraId="1BC8FDD3" w14:textId="77777777" w:rsidR="00733989" w:rsidRDefault="00733989" w:rsidP="0066428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bCs/>
                <w:iCs w:val="0"/>
                <w:sz w:val="24"/>
                <w:szCs w:val="20"/>
              </w:rPr>
            </w:pPr>
            <w:r>
              <w:rPr>
                <w:rFonts w:ascii="Arial Narrow" w:hAnsi="Arial Narrow" w:cs="Arial"/>
                <w:b/>
                <w:sz w:val="24"/>
                <w:szCs w:val="20"/>
              </w:rPr>
              <w:t>Projektant:</w:t>
            </w:r>
          </w:p>
        </w:tc>
        <w:tc>
          <w:tcPr>
            <w:tcW w:w="3502" w:type="dxa"/>
            <w:tcBorders>
              <w:top w:val="nil"/>
              <w:left w:val="nil"/>
              <w:right w:val="nil"/>
            </w:tcBorders>
          </w:tcPr>
          <w:p w14:paraId="08BE494B" w14:textId="77777777" w:rsidR="00733989" w:rsidRDefault="00733989" w:rsidP="0066428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24"/>
                <w:szCs w:val="20"/>
              </w:rPr>
            </w:pPr>
            <w:r>
              <w:rPr>
                <w:rFonts w:ascii="Arial Narrow" w:hAnsi="Arial Narrow" w:cs="Arial"/>
                <w:b/>
                <w:sz w:val="24"/>
                <w:szCs w:val="20"/>
              </w:rPr>
              <w:t>Sprawdzający</w:t>
            </w:r>
          </w:p>
        </w:tc>
      </w:tr>
      <w:tr w:rsidR="00733989" w14:paraId="78E87BA8" w14:textId="77777777" w:rsidTr="006642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9" w:type="dxa"/>
            <w:tcBorders>
              <w:top w:val="nil"/>
              <w:left w:val="nil"/>
              <w:bottom w:val="nil"/>
            </w:tcBorders>
            <w:hideMark/>
          </w:tcPr>
          <w:p w14:paraId="5173841E" w14:textId="77777777" w:rsidR="00733989" w:rsidRDefault="00733989" w:rsidP="00664282">
            <w:pPr>
              <w:snapToGrid w:val="0"/>
              <w:jc w:val="center"/>
              <w:rPr>
                <w:rFonts w:ascii="Arial Narrow" w:hAnsi="Arial Narrow"/>
                <w:sz w:val="24"/>
                <w:szCs w:val="20"/>
              </w:rPr>
            </w:pPr>
            <w:r>
              <w:rPr>
                <w:rFonts w:ascii="Arial Narrow" w:hAnsi="Arial Narrow" w:cs="Arial"/>
                <w:sz w:val="24"/>
                <w:szCs w:val="20"/>
              </w:rPr>
              <w:t>Architektura:</w:t>
            </w:r>
          </w:p>
        </w:tc>
        <w:tc>
          <w:tcPr>
            <w:tcW w:w="3621" w:type="dxa"/>
            <w:hideMark/>
          </w:tcPr>
          <w:p w14:paraId="57A06191" w14:textId="77777777" w:rsidR="00733989" w:rsidRDefault="00733989" w:rsidP="00664282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>inż. K. Kruczkowski</w:t>
            </w:r>
            <w:r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br/>
            </w:r>
            <w:r>
              <w:rPr>
                <w:rFonts w:ascii="Arial Narrow" w:hAnsi="Arial Narrow" w:cs="Arial"/>
                <w:iCs/>
                <w:color w:val="000000"/>
                <w:sz w:val="16"/>
                <w:szCs w:val="16"/>
              </w:rPr>
              <w:t xml:space="preserve">Uprawnienia budowlane nr </w:t>
            </w:r>
            <w:r>
              <w:rPr>
                <w:rFonts w:ascii="Arial Narrow" w:hAnsi="Arial Narrow" w:cs="Arial"/>
                <w:sz w:val="16"/>
                <w:szCs w:val="16"/>
                <w:shd w:val="clear" w:color="auto" w:fill="FFFFFF"/>
              </w:rPr>
              <w:t>GP 7342/1859/94</w:t>
            </w:r>
          </w:p>
        </w:tc>
        <w:tc>
          <w:tcPr>
            <w:tcW w:w="3502" w:type="dxa"/>
          </w:tcPr>
          <w:p w14:paraId="3ECBDC61" w14:textId="77777777" w:rsidR="00733989" w:rsidRPr="00EF08D2" w:rsidRDefault="00733989" w:rsidP="006642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b/>
                <w:sz w:val="18"/>
                <w:szCs w:val="20"/>
              </w:rPr>
            </w:pPr>
            <w:r w:rsidRPr="00EF08D2">
              <w:rPr>
                <w:rFonts w:ascii="Arial Narrow" w:hAnsi="Arial Narrow" w:cs="Times New Roman"/>
                <w:b/>
                <w:sz w:val="18"/>
                <w:szCs w:val="20"/>
              </w:rPr>
              <w:t>mgr inż. arch. M. Wdowiak-</w:t>
            </w:r>
            <w:proofErr w:type="spellStart"/>
            <w:r w:rsidRPr="00EF08D2">
              <w:rPr>
                <w:rFonts w:ascii="Arial Narrow" w:hAnsi="Arial Narrow" w:cs="Times New Roman"/>
                <w:b/>
                <w:sz w:val="18"/>
                <w:szCs w:val="20"/>
              </w:rPr>
              <w:t>Jendrzejczak</w:t>
            </w:r>
            <w:proofErr w:type="spellEnd"/>
          </w:p>
          <w:p w14:paraId="2DD253E0" w14:textId="77777777" w:rsidR="00733989" w:rsidRDefault="00733989" w:rsidP="00664282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</w:pPr>
            <w:r w:rsidRPr="00EF08D2">
              <w:rPr>
                <w:rFonts w:ascii="Arial Narrow" w:hAnsi="Arial Narrow" w:cs="Times New Roman"/>
                <w:sz w:val="16"/>
                <w:szCs w:val="18"/>
              </w:rPr>
              <w:t>Uprawnienia budowlane nr 9/KPOKK/2018</w:t>
            </w:r>
          </w:p>
        </w:tc>
      </w:tr>
      <w:tr w:rsidR="00733989" w14:paraId="0B23E87F" w14:textId="77777777" w:rsidTr="00664282">
        <w:trPr>
          <w:trHeight w:val="4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9" w:type="dxa"/>
            <w:tcBorders>
              <w:top w:val="nil"/>
              <w:left w:val="nil"/>
              <w:bottom w:val="nil"/>
            </w:tcBorders>
            <w:hideMark/>
          </w:tcPr>
          <w:p w14:paraId="09DCE095" w14:textId="77777777" w:rsidR="00733989" w:rsidRDefault="00733989" w:rsidP="00664282">
            <w:pPr>
              <w:snapToGrid w:val="0"/>
              <w:jc w:val="center"/>
              <w:rPr>
                <w:rFonts w:ascii="Arial Narrow" w:hAnsi="Arial Narrow" w:cs="Arial"/>
                <w:i w:val="0"/>
                <w:sz w:val="24"/>
                <w:szCs w:val="20"/>
              </w:rPr>
            </w:pPr>
            <w:r>
              <w:rPr>
                <w:rFonts w:ascii="Arial Narrow" w:hAnsi="Arial Narrow" w:cs="Arial"/>
                <w:sz w:val="24"/>
                <w:szCs w:val="20"/>
              </w:rPr>
              <w:t>Konstrukcja</w:t>
            </w:r>
          </w:p>
        </w:tc>
        <w:tc>
          <w:tcPr>
            <w:tcW w:w="3621" w:type="dxa"/>
            <w:hideMark/>
          </w:tcPr>
          <w:p w14:paraId="79A0740A" w14:textId="77777777" w:rsidR="00733989" w:rsidRPr="00D31DCE" w:rsidRDefault="00733989" w:rsidP="00664282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sz w:val="18"/>
                <w:szCs w:val="18"/>
              </w:rPr>
            </w:pPr>
            <w:r w:rsidRPr="00D31DCE">
              <w:rPr>
                <w:rFonts w:ascii="Arial Narrow" w:hAnsi="Arial Narrow"/>
                <w:b/>
                <w:sz w:val="18"/>
                <w:szCs w:val="18"/>
              </w:rPr>
              <w:t>mgr inż. M. Dyrla</w:t>
            </w:r>
          </w:p>
          <w:p w14:paraId="1B90A184" w14:textId="77777777" w:rsidR="00733989" w:rsidRDefault="00733989" w:rsidP="00664282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Uprawnienia Budowlane nr </w:t>
            </w:r>
            <w:r w:rsidRPr="00D31DCE">
              <w:rPr>
                <w:rFonts w:ascii="Arial Narrow" w:eastAsia="Times New Roman" w:hAnsi="Arial Narrow" w:cs="Times New Roman"/>
                <w:sz w:val="16"/>
                <w:szCs w:val="16"/>
              </w:rPr>
              <w:t>KUP/0036/</w:t>
            </w:r>
            <w:proofErr w:type="spellStart"/>
            <w:r w:rsidRPr="00D31DCE">
              <w:rPr>
                <w:rFonts w:ascii="Arial Narrow" w:eastAsia="Times New Roman" w:hAnsi="Arial Narrow" w:cs="Times New Roman"/>
                <w:sz w:val="16"/>
                <w:szCs w:val="16"/>
              </w:rPr>
              <w:t>PWBKb</w:t>
            </w:r>
            <w:proofErr w:type="spellEnd"/>
            <w:r w:rsidRPr="00D31DCE">
              <w:rPr>
                <w:rFonts w:ascii="Arial Narrow" w:eastAsia="Times New Roman" w:hAnsi="Arial Narrow" w:cs="Times New Roman"/>
                <w:sz w:val="16"/>
                <w:szCs w:val="16"/>
              </w:rPr>
              <w:t>/17</w:t>
            </w:r>
          </w:p>
        </w:tc>
        <w:tc>
          <w:tcPr>
            <w:tcW w:w="3502" w:type="dxa"/>
          </w:tcPr>
          <w:p w14:paraId="1690FE6D" w14:textId="77777777" w:rsidR="00733989" w:rsidRPr="00EF08D2" w:rsidRDefault="00733989" w:rsidP="00664282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sz w:val="18"/>
                <w:szCs w:val="18"/>
              </w:rPr>
            </w:pPr>
            <w:r w:rsidRPr="00EF08D2">
              <w:rPr>
                <w:rFonts w:ascii="Arial Narrow" w:hAnsi="Arial Narrow"/>
                <w:b/>
                <w:sz w:val="18"/>
                <w:szCs w:val="18"/>
              </w:rPr>
              <w:t>mgr inż.  M. Młynarek</w:t>
            </w:r>
          </w:p>
          <w:p w14:paraId="537D5B49" w14:textId="77777777" w:rsidR="00733989" w:rsidRPr="00EF08D2" w:rsidRDefault="00733989" w:rsidP="00664282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Cs/>
                <w:sz w:val="18"/>
                <w:szCs w:val="18"/>
              </w:rPr>
            </w:pPr>
            <w:r w:rsidRPr="00EF08D2">
              <w:rPr>
                <w:rFonts w:ascii="Arial Narrow" w:hAnsi="Arial Narrow"/>
                <w:bCs/>
                <w:sz w:val="16"/>
                <w:szCs w:val="16"/>
              </w:rPr>
              <w:t>Uprawnienia Budowlane nr KUP/0051/PWOK/15</w:t>
            </w:r>
          </w:p>
        </w:tc>
      </w:tr>
      <w:tr w:rsidR="00733989" w14:paraId="28AAF42C" w14:textId="77777777" w:rsidTr="006642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9" w:type="dxa"/>
            <w:tcBorders>
              <w:top w:val="nil"/>
              <w:left w:val="nil"/>
              <w:bottom w:val="nil"/>
            </w:tcBorders>
            <w:hideMark/>
          </w:tcPr>
          <w:p w14:paraId="7B9B15F7" w14:textId="77777777" w:rsidR="00733989" w:rsidRDefault="00733989" w:rsidP="00664282">
            <w:pPr>
              <w:snapToGrid w:val="0"/>
              <w:jc w:val="center"/>
              <w:rPr>
                <w:rFonts w:ascii="Arial Narrow" w:hAnsi="Arial Narrow" w:cs="Arial"/>
                <w:i w:val="0"/>
                <w:sz w:val="24"/>
                <w:szCs w:val="20"/>
              </w:rPr>
            </w:pPr>
            <w:r>
              <w:rPr>
                <w:rFonts w:ascii="Arial Narrow" w:hAnsi="Arial Narrow" w:cs="Arial"/>
                <w:sz w:val="24"/>
                <w:szCs w:val="20"/>
              </w:rPr>
              <w:t>Instalacje elektryczne:</w:t>
            </w:r>
          </w:p>
        </w:tc>
        <w:tc>
          <w:tcPr>
            <w:tcW w:w="3621" w:type="dxa"/>
            <w:hideMark/>
          </w:tcPr>
          <w:p w14:paraId="07A6B007" w14:textId="77777777" w:rsidR="00733989" w:rsidRPr="00DC466A" w:rsidRDefault="00733989" w:rsidP="00664282">
            <w:pPr>
              <w:spacing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DC466A">
              <w:rPr>
                <w:rFonts w:ascii="Arial Narrow" w:hAnsi="Arial Narrow" w:cs="Times New Roman"/>
                <w:b/>
                <w:sz w:val="18"/>
                <w:szCs w:val="18"/>
              </w:rPr>
              <w:t>inż. Andrzej Polkowski</w:t>
            </w:r>
          </w:p>
          <w:p w14:paraId="20BBA36F" w14:textId="77777777" w:rsidR="00733989" w:rsidRDefault="00733989" w:rsidP="00664282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iCs/>
                <w:color w:val="000000"/>
                <w:sz w:val="16"/>
                <w:szCs w:val="14"/>
              </w:rPr>
            </w:pPr>
            <w:r>
              <w:rPr>
                <w:rFonts w:ascii="Arial Narrow" w:hAnsi="Arial Narrow" w:cs="Arial"/>
                <w:iCs/>
                <w:color w:val="000000"/>
                <w:sz w:val="16"/>
                <w:szCs w:val="14"/>
              </w:rPr>
              <w:t xml:space="preserve">Uprawnienia Budowlane nr </w:t>
            </w:r>
            <w:r w:rsidRPr="00DC466A">
              <w:rPr>
                <w:rFonts w:ascii="Arial Narrow" w:hAnsi="Arial Narrow" w:cs="Times New Roman"/>
                <w:sz w:val="16"/>
                <w:szCs w:val="16"/>
              </w:rPr>
              <w:t>WBPP-NB-7210/36/83</w:t>
            </w:r>
          </w:p>
        </w:tc>
        <w:tc>
          <w:tcPr>
            <w:tcW w:w="3502" w:type="dxa"/>
          </w:tcPr>
          <w:p w14:paraId="59799737" w14:textId="77777777" w:rsidR="00733989" w:rsidRPr="00DC466A" w:rsidRDefault="00733989" w:rsidP="00664282">
            <w:pPr>
              <w:spacing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</w:tr>
    </w:tbl>
    <w:p w14:paraId="0178595B" w14:textId="77777777" w:rsidR="00796E4B" w:rsidRDefault="00796E4B" w:rsidP="00796E4B">
      <w:pPr>
        <w:spacing w:after="0"/>
        <w:jc w:val="center"/>
        <w:rPr>
          <w:rFonts w:ascii="Arial Narrow" w:eastAsia="Times New Roman" w:hAnsi="Arial Narrow" w:cs="Times New Roman"/>
          <w:sz w:val="26"/>
          <w:szCs w:val="26"/>
        </w:rPr>
      </w:pPr>
    </w:p>
    <w:p w14:paraId="0108A7B8" w14:textId="77777777" w:rsidR="00796E4B" w:rsidRDefault="00796E4B" w:rsidP="00796E4B">
      <w:pPr>
        <w:spacing w:after="0"/>
        <w:jc w:val="center"/>
        <w:rPr>
          <w:rFonts w:ascii="Arial Narrow" w:eastAsia="Times New Roman" w:hAnsi="Arial Narrow" w:cs="Times New Roman"/>
          <w:sz w:val="24"/>
          <w:szCs w:val="26"/>
        </w:rPr>
      </w:pPr>
    </w:p>
    <w:p w14:paraId="4416DF0A" w14:textId="77777777" w:rsidR="00796E4B" w:rsidRDefault="00796E4B" w:rsidP="00796E4B">
      <w:pPr>
        <w:spacing w:after="0"/>
        <w:jc w:val="center"/>
        <w:rPr>
          <w:rFonts w:ascii="Arial Narrow" w:eastAsia="Times New Roman" w:hAnsi="Arial Narrow" w:cs="Times New Roman"/>
          <w:sz w:val="24"/>
          <w:szCs w:val="26"/>
        </w:rPr>
      </w:pPr>
    </w:p>
    <w:p w14:paraId="7356EFCF" w14:textId="77777777" w:rsidR="00733989" w:rsidRDefault="00733989" w:rsidP="00796E4B">
      <w:pPr>
        <w:spacing w:after="0"/>
        <w:jc w:val="center"/>
        <w:rPr>
          <w:rFonts w:ascii="Arial Narrow" w:eastAsia="Times New Roman" w:hAnsi="Arial Narrow" w:cs="Times New Roman"/>
          <w:sz w:val="24"/>
          <w:szCs w:val="26"/>
        </w:rPr>
      </w:pPr>
    </w:p>
    <w:p w14:paraId="3C775384" w14:textId="77777777" w:rsidR="00796E4B" w:rsidRDefault="00796E4B" w:rsidP="00796E4B">
      <w:pPr>
        <w:spacing w:after="0"/>
        <w:jc w:val="center"/>
        <w:rPr>
          <w:rFonts w:ascii="Arial Narrow" w:eastAsia="Times New Roman" w:hAnsi="Arial Narrow" w:cs="Times New Roman"/>
          <w:sz w:val="24"/>
          <w:szCs w:val="26"/>
        </w:rPr>
      </w:pPr>
    </w:p>
    <w:p w14:paraId="48CBC81E" w14:textId="77777777" w:rsidR="00796E4B" w:rsidRDefault="00796E4B" w:rsidP="00796E4B">
      <w:pPr>
        <w:spacing w:after="0"/>
        <w:jc w:val="center"/>
        <w:rPr>
          <w:rFonts w:ascii="Arial Narrow" w:eastAsia="Times New Roman" w:hAnsi="Arial Narrow" w:cs="Times New Roman"/>
          <w:sz w:val="24"/>
          <w:szCs w:val="26"/>
        </w:rPr>
      </w:pPr>
    </w:p>
    <w:p w14:paraId="4CC90695" w14:textId="77777777" w:rsidR="00796E4B" w:rsidRDefault="00796E4B" w:rsidP="00796E4B">
      <w:pPr>
        <w:spacing w:after="0"/>
        <w:jc w:val="center"/>
        <w:rPr>
          <w:rFonts w:ascii="Arial Narrow" w:eastAsia="Times New Roman" w:hAnsi="Arial Narrow" w:cs="Times New Roman"/>
          <w:sz w:val="24"/>
          <w:szCs w:val="26"/>
        </w:rPr>
      </w:pPr>
    </w:p>
    <w:p w14:paraId="570E5A3E" w14:textId="77777777" w:rsidR="00796E4B" w:rsidRDefault="00796E4B" w:rsidP="00796E4B">
      <w:pPr>
        <w:spacing w:after="0"/>
        <w:jc w:val="center"/>
        <w:rPr>
          <w:rFonts w:ascii="Arial Narrow" w:eastAsia="Times New Roman" w:hAnsi="Arial Narrow" w:cs="Times New Roman"/>
          <w:sz w:val="24"/>
          <w:szCs w:val="26"/>
        </w:rPr>
      </w:pPr>
      <w:r w:rsidRPr="00040D90">
        <w:rPr>
          <w:rFonts w:ascii="Arial Narrow" w:eastAsia="Times New Roman" w:hAnsi="Arial Narrow" w:cs="Times New Roman"/>
          <w:sz w:val="24"/>
          <w:szCs w:val="26"/>
        </w:rPr>
        <w:t xml:space="preserve">NAKŁO NAD NOTECIĄ, </w:t>
      </w:r>
      <w:r>
        <w:rPr>
          <w:rFonts w:ascii="Arial Narrow" w:eastAsia="Times New Roman" w:hAnsi="Arial Narrow" w:cs="Times New Roman"/>
          <w:sz w:val="24"/>
          <w:szCs w:val="26"/>
        </w:rPr>
        <w:t>22</w:t>
      </w:r>
      <w:r w:rsidRPr="00040D90">
        <w:rPr>
          <w:rFonts w:ascii="Arial Narrow" w:eastAsia="Times New Roman" w:hAnsi="Arial Narrow" w:cs="Times New Roman"/>
          <w:sz w:val="24"/>
          <w:szCs w:val="26"/>
        </w:rPr>
        <w:t>.</w:t>
      </w:r>
      <w:r>
        <w:rPr>
          <w:rFonts w:ascii="Arial Narrow" w:eastAsia="Times New Roman" w:hAnsi="Arial Narrow" w:cs="Times New Roman"/>
          <w:sz w:val="24"/>
          <w:szCs w:val="26"/>
        </w:rPr>
        <w:t>04.2024</w:t>
      </w:r>
    </w:p>
    <w:p w14:paraId="5FB00EBA" w14:textId="5CA8EDBD" w:rsidR="00796E4B" w:rsidRDefault="00796E4B">
      <w:pPr>
        <w:rPr>
          <w:rFonts w:ascii="Arial Narrow" w:eastAsia="Times New Roman" w:hAnsi="Arial Narrow" w:cs="Arial"/>
          <w:b/>
          <w:sz w:val="26"/>
          <w:szCs w:val="26"/>
        </w:rPr>
      </w:pPr>
    </w:p>
    <w:p w14:paraId="345A48AC" w14:textId="77777777" w:rsidR="00796E4B" w:rsidRDefault="00796E4B">
      <w:pPr>
        <w:rPr>
          <w:rFonts w:ascii="Arial Narrow" w:eastAsia="Times New Roman" w:hAnsi="Arial Narrow" w:cs="Arial"/>
          <w:b/>
          <w:sz w:val="26"/>
          <w:szCs w:val="26"/>
        </w:rPr>
      </w:pPr>
    </w:p>
    <w:p w14:paraId="4E2A23BE" w14:textId="77777777" w:rsidR="00796E4B" w:rsidRDefault="00E71A01" w:rsidP="00796E4B">
      <w:pPr>
        <w:jc w:val="both"/>
        <w:rPr>
          <w:rFonts w:ascii="Arial Narrow" w:eastAsia="Times New Roman" w:hAnsi="Arial Narrow" w:cs="Arial"/>
          <w:b/>
          <w:sz w:val="26"/>
          <w:szCs w:val="26"/>
        </w:rPr>
      </w:pPr>
      <w:r w:rsidRPr="00D34DE9">
        <w:rPr>
          <w:rFonts w:ascii="Arial Narrow" w:eastAsia="Times New Roman" w:hAnsi="Arial Narrow" w:cs="Arial"/>
          <w:b/>
          <w:sz w:val="26"/>
          <w:szCs w:val="26"/>
        </w:rPr>
        <w:lastRenderedPageBreak/>
        <w:t xml:space="preserve">1. </w:t>
      </w:r>
      <w:r w:rsidR="006B2B3D">
        <w:rPr>
          <w:rFonts w:ascii="Arial Narrow" w:eastAsia="Times New Roman" w:hAnsi="Arial Narrow" w:cs="Arial"/>
          <w:b/>
          <w:sz w:val="26"/>
          <w:szCs w:val="26"/>
        </w:rPr>
        <w:t>PRZEDMIOT ZAMIERZENIA BUDOWLANEGO</w:t>
      </w:r>
    </w:p>
    <w:p w14:paraId="20B7EFD9" w14:textId="06A2C003" w:rsidR="003B12C1" w:rsidRPr="003B12C1" w:rsidRDefault="00D63EE3" w:rsidP="00796E4B">
      <w:pPr>
        <w:jc w:val="both"/>
        <w:rPr>
          <w:rFonts w:ascii="Arial Narrow" w:eastAsia="Times New Roman" w:hAnsi="Arial Narrow" w:cs="Arial"/>
          <w:sz w:val="26"/>
          <w:szCs w:val="26"/>
        </w:rPr>
      </w:pPr>
      <w:r>
        <w:rPr>
          <w:rFonts w:ascii="Arial Narrow" w:eastAsia="Times New Roman" w:hAnsi="Arial Narrow" w:cs="Arial"/>
          <w:b/>
          <w:sz w:val="26"/>
          <w:szCs w:val="26"/>
        </w:rPr>
        <w:t xml:space="preserve">              </w:t>
      </w:r>
      <w:bookmarkStart w:id="3" w:name="_Hlk77167392"/>
      <w:r w:rsidR="003E3CE3" w:rsidRPr="00D34DE9">
        <w:rPr>
          <w:rFonts w:ascii="Arial Narrow" w:hAnsi="Arial Narrow" w:cs="Arial"/>
          <w:sz w:val="26"/>
          <w:szCs w:val="26"/>
        </w:rPr>
        <w:t xml:space="preserve">Przedmiotem inwestycji jest </w:t>
      </w:r>
      <w:r w:rsidR="0009508B">
        <w:rPr>
          <w:rFonts w:ascii="Arial Narrow" w:hAnsi="Arial Narrow" w:cs="Arial"/>
          <w:sz w:val="26"/>
          <w:szCs w:val="26"/>
        </w:rPr>
        <w:t xml:space="preserve">budowa </w:t>
      </w:r>
      <w:bookmarkEnd w:id="3"/>
      <w:r w:rsidR="00796E4B" w:rsidRPr="00796E4B">
        <w:rPr>
          <w:rFonts w:ascii="Arial Narrow" w:hAnsi="Arial Narrow" w:cs="Arial"/>
          <w:sz w:val="26"/>
          <w:szCs w:val="26"/>
        </w:rPr>
        <w:t>budynku magazynowego na działce nr 136/6 obręb Nakło nad Notecią, gmina Nakło nad Notecią</w:t>
      </w:r>
      <w:r w:rsidR="003C2E88">
        <w:rPr>
          <w:rFonts w:ascii="Arial Narrow" w:hAnsi="Arial Narrow" w:cs="Arial"/>
          <w:sz w:val="26"/>
          <w:szCs w:val="26"/>
        </w:rPr>
        <w:t>.</w:t>
      </w:r>
      <w:r w:rsidR="006E0F64" w:rsidRPr="00D34DE9">
        <w:rPr>
          <w:rFonts w:ascii="Arial Narrow" w:hAnsi="Arial Narrow" w:cs="Arial"/>
          <w:sz w:val="26"/>
          <w:szCs w:val="26"/>
        </w:rPr>
        <w:t xml:space="preserve"> </w:t>
      </w:r>
      <w:r w:rsidR="006E0F64" w:rsidRPr="00D34DE9">
        <w:rPr>
          <w:rFonts w:ascii="Arial Narrow" w:eastAsia="Times New Roman" w:hAnsi="Arial Narrow" w:cs="Arial"/>
          <w:sz w:val="26"/>
          <w:szCs w:val="26"/>
        </w:rPr>
        <w:t xml:space="preserve">Zakres opracowania obejmuje projekt budowlany w zakresie architektury </w:t>
      </w:r>
      <w:r w:rsidR="001C616A">
        <w:rPr>
          <w:rFonts w:ascii="Arial Narrow" w:eastAsia="Times New Roman" w:hAnsi="Arial Narrow" w:cs="Arial"/>
          <w:sz w:val="26"/>
          <w:szCs w:val="26"/>
        </w:rPr>
        <w:t xml:space="preserve">projektowanej </w:t>
      </w:r>
      <w:r w:rsidR="0009508B">
        <w:rPr>
          <w:rFonts w:ascii="Arial Narrow" w:eastAsia="Times New Roman" w:hAnsi="Arial Narrow" w:cs="Arial"/>
          <w:sz w:val="26"/>
          <w:szCs w:val="26"/>
        </w:rPr>
        <w:t>budowy</w:t>
      </w:r>
      <w:r w:rsidR="001C616A">
        <w:rPr>
          <w:rFonts w:ascii="Arial Narrow" w:eastAsia="Times New Roman" w:hAnsi="Arial Narrow" w:cs="Arial"/>
          <w:sz w:val="26"/>
          <w:szCs w:val="26"/>
        </w:rPr>
        <w:t xml:space="preserve"> </w:t>
      </w:r>
      <w:r w:rsidR="006E0F64" w:rsidRPr="00D34DE9">
        <w:rPr>
          <w:rFonts w:ascii="Arial Narrow" w:eastAsia="Times New Roman" w:hAnsi="Arial Narrow" w:cs="Arial"/>
          <w:sz w:val="26"/>
          <w:szCs w:val="26"/>
        </w:rPr>
        <w:t xml:space="preserve">budynku </w:t>
      </w:r>
      <w:r w:rsidR="009F3BC7">
        <w:rPr>
          <w:rFonts w:ascii="Arial Narrow" w:eastAsia="Times New Roman" w:hAnsi="Arial Narrow" w:cs="Arial"/>
          <w:sz w:val="26"/>
          <w:szCs w:val="26"/>
        </w:rPr>
        <w:t>gospodarczego</w:t>
      </w:r>
      <w:r w:rsidR="0009508B">
        <w:rPr>
          <w:rFonts w:ascii="Arial Narrow" w:eastAsia="Times New Roman" w:hAnsi="Arial Narrow" w:cs="Arial"/>
          <w:sz w:val="26"/>
          <w:szCs w:val="26"/>
        </w:rPr>
        <w:t>.</w:t>
      </w:r>
      <w:r w:rsidR="00A032BA">
        <w:rPr>
          <w:rFonts w:ascii="Arial Narrow" w:eastAsia="Times New Roman" w:hAnsi="Arial Narrow" w:cs="Arial"/>
          <w:sz w:val="26"/>
          <w:szCs w:val="26"/>
        </w:rPr>
        <w:t xml:space="preserve"> </w:t>
      </w:r>
    </w:p>
    <w:p w14:paraId="5B8E41C7" w14:textId="77777777" w:rsidR="00372FF0" w:rsidRDefault="006E0F64" w:rsidP="00372FF0">
      <w:pPr>
        <w:spacing w:before="240"/>
        <w:jc w:val="both"/>
        <w:rPr>
          <w:rFonts w:ascii="Arial Narrow" w:eastAsia="Times New Roman" w:hAnsi="Arial Narrow" w:cs="Arial"/>
          <w:b/>
          <w:sz w:val="26"/>
          <w:szCs w:val="26"/>
        </w:rPr>
      </w:pPr>
      <w:r>
        <w:rPr>
          <w:rFonts w:ascii="Arial Narrow" w:eastAsia="Times New Roman" w:hAnsi="Arial Narrow" w:cs="Arial"/>
          <w:b/>
          <w:sz w:val="26"/>
          <w:szCs w:val="26"/>
        </w:rPr>
        <w:t>2. ZAMIERZONY SPOSÓB UŻYTKOWANIA ORAZ PROGRAM U</w:t>
      </w:r>
      <w:r w:rsidR="005444B5">
        <w:rPr>
          <w:rFonts w:ascii="Arial Narrow" w:eastAsia="Times New Roman" w:hAnsi="Arial Narrow" w:cs="Arial"/>
          <w:b/>
          <w:sz w:val="26"/>
          <w:szCs w:val="26"/>
        </w:rPr>
        <w:t>Ż</w:t>
      </w:r>
      <w:r>
        <w:rPr>
          <w:rFonts w:ascii="Arial Narrow" w:eastAsia="Times New Roman" w:hAnsi="Arial Narrow" w:cs="Arial"/>
          <w:b/>
          <w:sz w:val="26"/>
          <w:szCs w:val="26"/>
        </w:rPr>
        <w:t>YTKOWY OBIEKTU BUDOWLANEGO</w:t>
      </w:r>
      <w:r w:rsidR="00E71A01" w:rsidRPr="00D34DE9">
        <w:rPr>
          <w:rFonts w:ascii="Arial Narrow" w:eastAsia="Times New Roman" w:hAnsi="Arial Narrow" w:cs="Arial"/>
          <w:b/>
          <w:sz w:val="26"/>
          <w:szCs w:val="26"/>
        </w:rPr>
        <w:t>.</w:t>
      </w:r>
    </w:p>
    <w:p w14:paraId="6F13C3D5" w14:textId="5CC70EC3" w:rsidR="00E16683" w:rsidRPr="00796E4B" w:rsidRDefault="00D63EE3" w:rsidP="00372FF0">
      <w:pPr>
        <w:spacing w:before="240"/>
        <w:jc w:val="both"/>
        <w:rPr>
          <w:rFonts w:ascii="Arial Narrow" w:eastAsia="Times New Roman" w:hAnsi="Arial Narrow" w:cs="Arial"/>
          <w:b/>
          <w:sz w:val="26"/>
          <w:szCs w:val="26"/>
        </w:rPr>
      </w:pPr>
      <w:r>
        <w:rPr>
          <w:rFonts w:ascii="Arial Narrow" w:eastAsia="Times New Roman" w:hAnsi="Arial Narrow" w:cs="Arial"/>
          <w:b/>
          <w:sz w:val="26"/>
          <w:szCs w:val="26"/>
        </w:rPr>
        <w:t xml:space="preserve">             </w:t>
      </w:r>
      <w:r w:rsidR="00C3342F">
        <w:rPr>
          <w:rFonts w:ascii="Arial Narrow" w:eastAsia="Times New Roman" w:hAnsi="Arial Narrow" w:cs="Arial"/>
          <w:color w:val="000000"/>
          <w:sz w:val="26"/>
          <w:szCs w:val="26"/>
        </w:rPr>
        <w:t xml:space="preserve">Projektuje się budowę </w:t>
      </w:r>
      <w:r w:rsidR="0009508B">
        <w:rPr>
          <w:rFonts w:ascii="Arial Narrow" w:hAnsi="Arial Narrow" w:cs="Arial"/>
          <w:sz w:val="26"/>
          <w:szCs w:val="26"/>
        </w:rPr>
        <w:t xml:space="preserve">budynku </w:t>
      </w:r>
      <w:r w:rsidR="00796E4B">
        <w:rPr>
          <w:rFonts w:ascii="Arial Narrow" w:hAnsi="Arial Narrow" w:cs="Arial"/>
          <w:sz w:val="26"/>
          <w:szCs w:val="26"/>
        </w:rPr>
        <w:t>magazynowego</w:t>
      </w:r>
      <w:r w:rsidR="0009508B">
        <w:rPr>
          <w:rFonts w:ascii="Arial Narrow" w:hAnsi="Arial Narrow" w:cs="Arial"/>
          <w:sz w:val="26"/>
          <w:szCs w:val="26"/>
        </w:rPr>
        <w:t xml:space="preserve"> na działce nr </w:t>
      </w:r>
      <w:r w:rsidR="00796E4B" w:rsidRPr="00796E4B">
        <w:rPr>
          <w:rFonts w:ascii="Arial Narrow" w:hAnsi="Arial Narrow" w:cs="Arial"/>
          <w:sz w:val="26"/>
          <w:szCs w:val="26"/>
        </w:rPr>
        <w:t xml:space="preserve">136/6 </w:t>
      </w:r>
      <w:r w:rsidR="0009508B">
        <w:rPr>
          <w:rFonts w:ascii="Arial Narrow" w:hAnsi="Arial Narrow" w:cs="Arial"/>
          <w:sz w:val="26"/>
          <w:szCs w:val="26"/>
        </w:rPr>
        <w:t xml:space="preserve"> w </w:t>
      </w:r>
      <w:r w:rsidR="009F3BC7">
        <w:rPr>
          <w:rFonts w:ascii="Arial Narrow" w:hAnsi="Arial Narrow" w:cs="Arial"/>
          <w:sz w:val="26"/>
          <w:szCs w:val="26"/>
        </w:rPr>
        <w:t xml:space="preserve">miejscowości </w:t>
      </w:r>
      <w:r w:rsidR="00796E4B" w:rsidRPr="00796E4B">
        <w:rPr>
          <w:rFonts w:ascii="Arial Narrow" w:hAnsi="Arial Narrow" w:cs="Arial"/>
          <w:sz w:val="26"/>
          <w:szCs w:val="26"/>
        </w:rPr>
        <w:t>Nakło nad Notecią, gmina Nakło nad Notecią</w:t>
      </w:r>
      <w:r w:rsidR="0009508B">
        <w:rPr>
          <w:rFonts w:ascii="Arial Narrow" w:hAnsi="Arial Narrow" w:cs="Arial"/>
          <w:sz w:val="26"/>
          <w:szCs w:val="26"/>
        </w:rPr>
        <w:t>.</w:t>
      </w:r>
      <w:r w:rsidR="00BE4079">
        <w:rPr>
          <w:rFonts w:ascii="Arial Narrow" w:hAnsi="Arial Narrow" w:cs="Arial"/>
          <w:sz w:val="26"/>
          <w:szCs w:val="26"/>
        </w:rPr>
        <w:t xml:space="preserve"> </w:t>
      </w:r>
      <w:r w:rsidR="00BE4079" w:rsidRPr="00C60EAB">
        <w:rPr>
          <w:rFonts w:ascii="Arial Narrow" w:hAnsi="Arial Narrow" w:cs="Arial"/>
          <w:sz w:val="26"/>
          <w:szCs w:val="26"/>
        </w:rPr>
        <w:t>Budynek wolnostojący, jednokondygnacyjny, niepodpiwniczony, na rzucie prostokąta</w:t>
      </w:r>
      <w:r w:rsidR="00796E4B">
        <w:rPr>
          <w:rFonts w:ascii="Arial Narrow" w:hAnsi="Arial Narrow" w:cs="Arial"/>
          <w:sz w:val="26"/>
          <w:szCs w:val="26"/>
        </w:rPr>
        <w:t xml:space="preserve"> o wymiarach 9,00x12,00m</w:t>
      </w:r>
      <w:r w:rsidR="00BE4079" w:rsidRPr="00C60EAB">
        <w:rPr>
          <w:rFonts w:ascii="Arial Narrow" w:hAnsi="Arial Narrow" w:cs="Arial"/>
          <w:sz w:val="26"/>
          <w:szCs w:val="26"/>
        </w:rPr>
        <w:t xml:space="preserve">. Konstrukcję budynku </w:t>
      </w:r>
      <w:r w:rsidR="009F3BC7">
        <w:rPr>
          <w:rFonts w:ascii="Arial Narrow" w:hAnsi="Arial Narrow" w:cs="Arial"/>
          <w:sz w:val="26"/>
          <w:szCs w:val="26"/>
        </w:rPr>
        <w:t>stalowa, ściany i dach z płyty warstwowej.</w:t>
      </w:r>
      <w:r w:rsidR="00BE4079">
        <w:t xml:space="preserve"> </w:t>
      </w:r>
      <w:r w:rsidR="00BE4079">
        <w:rPr>
          <w:rFonts w:ascii="Arial Narrow" w:hAnsi="Arial Narrow" w:cs="Arial"/>
          <w:sz w:val="26"/>
          <w:szCs w:val="26"/>
        </w:rPr>
        <w:t xml:space="preserve">Budynek będzie </w:t>
      </w:r>
      <w:r w:rsidR="009F3BC7">
        <w:rPr>
          <w:rFonts w:ascii="Arial Narrow" w:hAnsi="Arial Narrow" w:cs="Arial"/>
          <w:sz w:val="26"/>
          <w:szCs w:val="26"/>
        </w:rPr>
        <w:t xml:space="preserve">uzupełnieniem </w:t>
      </w:r>
      <w:r w:rsidR="00683D80">
        <w:rPr>
          <w:rFonts w:ascii="Arial Narrow" w:hAnsi="Arial Narrow" w:cs="Arial"/>
          <w:sz w:val="26"/>
          <w:szCs w:val="26"/>
        </w:rPr>
        <w:t xml:space="preserve">zabudowy </w:t>
      </w:r>
      <w:r w:rsidR="00796E4B">
        <w:rPr>
          <w:rFonts w:ascii="Arial Narrow" w:hAnsi="Arial Narrow" w:cs="Arial"/>
          <w:sz w:val="26"/>
          <w:szCs w:val="26"/>
        </w:rPr>
        <w:t>sportowej. Magazynowany będzie sprzęt sportowy wykorzystywany podczas treningów oraz zawodów sportowych.</w:t>
      </w:r>
    </w:p>
    <w:p w14:paraId="6655BEFF" w14:textId="66C13466" w:rsidR="00474595" w:rsidRDefault="00514C6E" w:rsidP="000837C4">
      <w:pPr>
        <w:suppressAutoHyphens/>
        <w:spacing w:after="0"/>
        <w:jc w:val="both"/>
        <w:rPr>
          <w:rFonts w:ascii="Arial Narrow" w:eastAsia="Times New Roman" w:hAnsi="Arial Narrow" w:cs="Arial"/>
          <w:b/>
          <w:bCs/>
          <w:color w:val="000000"/>
          <w:sz w:val="26"/>
          <w:szCs w:val="26"/>
        </w:rPr>
      </w:pPr>
      <w:r>
        <w:rPr>
          <w:rFonts w:ascii="Arial Narrow" w:eastAsia="Times New Roman" w:hAnsi="Arial Narrow" w:cs="Arial"/>
          <w:b/>
          <w:bCs/>
          <w:color w:val="000000"/>
          <w:sz w:val="26"/>
          <w:szCs w:val="26"/>
        </w:rPr>
        <w:t>Zestawienie pomieszczeń</w:t>
      </w:r>
    </w:p>
    <w:p w14:paraId="4A41EF7B" w14:textId="6464FDBD" w:rsidR="00AA4F72" w:rsidRPr="00AA4F72" w:rsidRDefault="00AA4F72" w:rsidP="002E5C9E">
      <w:pPr>
        <w:pStyle w:val="Akapitzlis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491"/>
        </w:tabs>
        <w:spacing w:after="0"/>
        <w:ind w:left="1431"/>
        <w:jc w:val="both"/>
        <w:rPr>
          <w:rFonts w:ascii="Arial Narrow" w:eastAsia="Times New Roman" w:hAnsi="Arial Narrow" w:cs="Times New Roman"/>
          <w:b/>
          <w:sz w:val="26"/>
          <w:szCs w:val="26"/>
        </w:rPr>
      </w:pPr>
    </w:p>
    <w:tbl>
      <w:tblPr>
        <w:tblW w:w="0" w:type="auto"/>
        <w:tblInd w:w="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3827"/>
        <w:gridCol w:w="1634"/>
      </w:tblGrid>
      <w:tr w:rsidR="00AA4F72" w:rsidRPr="00AA4F72" w14:paraId="3EF9CB14" w14:textId="77777777" w:rsidTr="00D63EE3">
        <w:trPr>
          <w:trHeight w:val="426"/>
        </w:trPr>
        <w:tc>
          <w:tcPr>
            <w:tcW w:w="959" w:type="dxa"/>
            <w:vAlign w:val="center"/>
          </w:tcPr>
          <w:p w14:paraId="5E8D17C6" w14:textId="77777777" w:rsidR="00AA4F72" w:rsidRPr="00372FF0" w:rsidRDefault="00AA4F72" w:rsidP="00727F29">
            <w:pPr>
              <w:widowControl w:val="0"/>
              <w:tabs>
                <w:tab w:val="left" w:pos="426"/>
              </w:tabs>
              <w:autoSpaceDE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sz w:val="26"/>
                <w:szCs w:val="26"/>
              </w:rPr>
            </w:pPr>
            <w:r w:rsidRPr="00372FF0">
              <w:rPr>
                <w:rFonts w:ascii="Arial Narrow" w:eastAsia="Times New Roman" w:hAnsi="Arial Narrow" w:cs="Times New Roman"/>
                <w:b/>
                <w:bCs/>
                <w:i/>
                <w:sz w:val="26"/>
                <w:szCs w:val="26"/>
              </w:rPr>
              <w:t>Lp.</w:t>
            </w:r>
          </w:p>
        </w:tc>
        <w:tc>
          <w:tcPr>
            <w:tcW w:w="3827" w:type="dxa"/>
            <w:vAlign w:val="center"/>
          </w:tcPr>
          <w:p w14:paraId="65D5FBD1" w14:textId="77777777" w:rsidR="00AA4F72" w:rsidRPr="00372FF0" w:rsidRDefault="00AA4F72" w:rsidP="00727F29">
            <w:pPr>
              <w:widowControl w:val="0"/>
              <w:tabs>
                <w:tab w:val="left" w:pos="426"/>
              </w:tabs>
              <w:autoSpaceDE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sz w:val="26"/>
                <w:szCs w:val="26"/>
              </w:rPr>
            </w:pPr>
            <w:r w:rsidRPr="00372FF0">
              <w:rPr>
                <w:rFonts w:ascii="Arial Narrow" w:eastAsia="Times New Roman" w:hAnsi="Arial Narrow" w:cs="Times New Roman"/>
                <w:b/>
                <w:bCs/>
                <w:i/>
                <w:sz w:val="26"/>
                <w:szCs w:val="26"/>
              </w:rPr>
              <w:t>Nazwa</w:t>
            </w:r>
          </w:p>
        </w:tc>
        <w:tc>
          <w:tcPr>
            <w:tcW w:w="1634" w:type="dxa"/>
            <w:vAlign w:val="center"/>
          </w:tcPr>
          <w:p w14:paraId="5D2A688D" w14:textId="77777777" w:rsidR="00AA4F72" w:rsidRPr="00372FF0" w:rsidRDefault="00AA4F72" w:rsidP="00727F29">
            <w:pPr>
              <w:widowControl w:val="0"/>
              <w:tabs>
                <w:tab w:val="left" w:pos="426"/>
              </w:tabs>
              <w:autoSpaceDE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sz w:val="26"/>
                <w:szCs w:val="26"/>
              </w:rPr>
            </w:pPr>
            <w:r w:rsidRPr="00372FF0">
              <w:rPr>
                <w:rFonts w:ascii="Arial Narrow" w:eastAsia="Times New Roman" w:hAnsi="Arial Narrow" w:cs="Times New Roman"/>
                <w:b/>
                <w:bCs/>
                <w:i/>
                <w:sz w:val="26"/>
                <w:szCs w:val="26"/>
              </w:rPr>
              <w:t>Powierzchnia [m</w:t>
            </w:r>
            <w:r w:rsidRPr="00372FF0">
              <w:rPr>
                <w:rFonts w:ascii="Arial Narrow" w:eastAsia="Times New Roman" w:hAnsi="Arial Narrow" w:cs="Times New Roman"/>
                <w:b/>
                <w:bCs/>
                <w:i/>
                <w:sz w:val="26"/>
                <w:szCs w:val="26"/>
                <w:vertAlign w:val="superscript"/>
              </w:rPr>
              <w:t>2</w:t>
            </w:r>
            <w:r w:rsidRPr="00372FF0">
              <w:rPr>
                <w:rFonts w:ascii="Arial Narrow" w:eastAsia="Times New Roman" w:hAnsi="Arial Narrow" w:cs="Times New Roman"/>
                <w:b/>
                <w:bCs/>
                <w:i/>
                <w:sz w:val="26"/>
                <w:szCs w:val="26"/>
              </w:rPr>
              <w:t>]</w:t>
            </w:r>
          </w:p>
        </w:tc>
      </w:tr>
      <w:tr w:rsidR="00AA4F72" w:rsidRPr="00AA4F72" w14:paraId="36F2033E" w14:textId="77777777" w:rsidTr="00727F29">
        <w:trPr>
          <w:trHeight w:val="311"/>
        </w:trPr>
        <w:tc>
          <w:tcPr>
            <w:tcW w:w="959" w:type="dxa"/>
            <w:vAlign w:val="center"/>
          </w:tcPr>
          <w:p w14:paraId="0FF0A0A6" w14:textId="77777777" w:rsidR="00AA4F72" w:rsidRPr="00AA4F72" w:rsidRDefault="00AA4F72" w:rsidP="00727F29">
            <w:pPr>
              <w:widowControl w:val="0"/>
              <w:tabs>
                <w:tab w:val="left" w:pos="426"/>
              </w:tabs>
              <w:autoSpaceDE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6"/>
                <w:szCs w:val="26"/>
              </w:rPr>
            </w:pPr>
            <w:r w:rsidRPr="00AA4F72">
              <w:rPr>
                <w:rFonts w:ascii="Arial Narrow" w:eastAsia="Times New Roman" w:hAnsi="Arial Narrow" w:cs="Times New Roman"/>
                <w:sz w:val="26"/>
                <w:szCs w:val="26"/>
              </w:rPr>
              <w:t>1.1</w:t>
            </w:r>
          </w:p>
        </w:tc>
        <w:tc>
          <w:tcPr>
            <w:tcW w:w="3827" w:type="dxa"/>
            <w:vAlign w:val="center"/>
          </w:tcPr>
          <w:p w14:paraId="1D4FC6BD" w14:textId="3ED383BE" w:rsidR="00AA4F72" w:rsidRPr="00AA4F72" w:rsidRDefault="00514C6E" w:rsidP="00727F29">
            <w:pPr>
              <w:widowControl w:val="0"/>
              <w:tabs>
                <w:tab w:val="left" w:pos="426"/>
              </w:tabs>
              <w:autoSpaceDE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6"/>
                <w:szCs w:val="26"/>
              </w:rPr>
            </w:pPr>
            <w:r>
              <w:rPr>
                <w:rFonts w:ascii="Arial Narrow" w:eastAsia="Times New Roman" w:hAnsi="Arial Narrow" w:cs="Times New Roman"/>
                <w:sz w:val="26"/>
                <w:szCs w:val="26"/>
              </w:rPr>
              <w:t xml:space="preserve">Pomieszczenie </w:t>
            </w:r>
            <w:r w:rsidR="00676C46">
              <w:rPr>
                <w:rFonts w:ascii="Arial Narrow" w:eastAsia="Times New Roman" w:hAnsi="Arial Narrow" w:cs="Times New Roman"/>
                <w:sz w:val="26"/>
                <w:szCs w:val="26"/>
              </w:rPr>
              <w:t>magazynowe</w:t>
            </w:r>
          </w:p>
        </w:tc>
        <w:tc>
          <w:tcPr>
            <w:tcW w:w="1634" w:type="dxa"/>
            <w:vAlign w:val="center"/>
          </w:tcPr>
          <w:p w14:paraId="1888109D" w14:textId="60C76A00" w:rsidR="00AA4F72" w:rsidRPr="00AA4F72" w:rsidRDefault="00796E4B" w:rsidP="00727F29">
            <w:pPr>
              <w:widowControl w:val="0"/>
              <w:tabs>
                <w:tab w:val="left" w:pos="426"/>
              </w:tabs>
              <w:autoSpaceDE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6"/>
                <w:szCs w:val="26"/>
              </w:rPr>
            </w:pPr>
            <w:r>
              <w:rPr>
                <w:rFonts w:ascii="Arial Narrow" w:eastAsia="Times New Roman" w:hAnsi="Arial Narrow" w:cs="Times New Roman"/>
                <w:sz w:val="26"/>
                <w:szCs w:val="26"/>
              </w:rPr>
              <w:t>1</w:t>
            </w:r>
            <w:r w:rsidR="00676C46">
              <w:rPr>
                <w:rFonts w:ascii="Arial Narrow" w:eastAsia="Times New Roman" w:hAnsi="Arial Narrow" w:cs="Times New Roman"/>
                <w:sz w:val="26"/>
                <w:szCs w:val="26"/>
              </w:rPr>
              <w:t>06,48</w:t>
            </w:r>
          </w:p>
        </w:tc>
      </w:tr>
      <w:tr w:rsidR="00AA4F72" w:rsidRPr="00AA4F72" w14:paraId="681703D4" w14:textId="77777777" w:rsidTr="00727F29">
        <w:trPr>
          <w:trHeight w:val="390"/>
        </w:trPr>
        <w:tc>
          <w:tcPr>
            <w:tcW w:w="4786" w:type="dxa"/>
            <w:gridSpan w:val="2"/>
            <w:vAlign w:val="center"/>
          </w:tcPr>
          <w:p w14:paraId="7E13F065" w14:textId="459C9FB7" w:rsidR="00AA4F72" w:rsidRDefault="00AA4F72" w:rsidP="00AA4F72">
            <w:pPr>
              <w:widowControl w:val="0"/>
              <w:tabs>
                <w:tab w:val="left" w:pos="426"/>
              </w:tabs>
              <w:autoSpaceDE w:val="0"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6"/>
                <w:szCs w:val="26"/>
              </w:rPr>
            </w:pPr>
            <w:r>
              <w:rPr>
                <w:rFonts w:ascii="Arial Narrow" w:eastAsia="Times New Roman" w:hAnsi="Arial Narrow" w:cs="Times New Roman"/>
                <w:bCs/>
                <w:iCs/>
                <w:sz w:val="26"/>
                <w:szCs w:val="26"/>
              </w:rPr>
              <w:t>Powierzchnia użytkowa</w:t>
            </w:r>
          </w:p>
        </w:tc>
        <w:tc>
          <w:tcPr>
            <w:tcW w:w="1634" w:type="dxa"/>
            <w:vAlign w:val="center"/>
          </w:tcPr>
          <w:p w14:paraId="5DFA5836" w14:textId="373EFC72" w:rsidR="00AA4F72" w:rsidRPr="00AA4F72" w:rsidRDefault="00676C46" w:rsidP="00727F29">
            <w:pPr>
              <w:widowControl w:val="0"/>
              <w:tabs>
                <w:tab w:val="left" w:pos="426"/>
              </w:tabs>
              <w:autoSpaceDE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6"/>
                <w:szCs w:val="26"/>
              </w:rPr>
            </w:pPr>
            <w:r>
              <w:rPr>
                <w:rFonts w:ascii="Arial Narrow" w:eastAsia="Times New Roman" w:hAnsi="Arial Narrow" w:cs="Times New Roman"/>
                <w:b/>
                <w:i/>
                <w:sz w:val="26"/>
                <w:szCs w:val="26"/>
              </w:rPr>
              <w:t>106,48</w:t>
            </w:r>
          </w:p>
        </w:tc>
      </w:tr>
    </w:tbl>
    <w:p w14:paraId="1FAB0172" w14:textId="77777777" w:rsidR="00677F1E" w:rsidRPr="004B6542" w:rsidRDefault="00677F1E" w:rsidP="00CE5B49">
      <w:pPr>
        <w:suppressAutoHyphens/>
        <w:spacing w:after="160"/>
        <w:jc w:val="both"/>
        <w:rPr>
          <w:rFonts w:ascii="Arial Narrow" w:eastAsia="Times New Roman" w:hAnsi="Arial Narrow" w:cs="Arial"/>
          <w:b/>
          <w:bCs/>
          <w:color w:val="000000"/>
          <w:sz w:val="18"/>
          <w:szCs w:val="18"/>
        </w:rPr>
      </w:pPr>
    </w:p>
    <w:p w14:paraId="2BBF7C01" w14:textId="77777777" w:rsidR="006E0F64" w:rsidRPr="006E0F64" w:rsidRDefault="006E0F64" w:rsidP="00CE5B49">
      <w:pPr>
        <w:suppressAutoHyphens/>
        <w:spacing w:after="160"/>
        <w:jc w:val="both"/>
        <w:rPr>
          <w:rFonts w:ascii="Arial Narrow" w:eastAsia="Times New Roman" w:hAnsi="Arial Narrow" w:cs="Arial"/>
          <w:b/>
          <w:bCs/>
          <w:color w:val="000000"/>
          <w:sz w:val="26"/>
          <w:szCs w:val="26"/>
        </w:rPr>
      </w:pPr>
      <w:r w:rsidRPr="006E0F64">
        <w:rPr>
          <w:rFonts w:ascii="Arial Narrow" w:eastAsia="Times New Roman" w:hAnsi="Arial Narrow" w:cs="Arial"/>
          <w:b/>
          <w:bCs/>
          <w:color w:val="000000"/>
          <w:sz w:val="26"/>
          <w:szCs w:val="26"/>
        </w:rPr>
        <w:t>3. UKŁAD PRZESTRZENNY ORAZ FOR</w:t>
      </w:r>
      <w:r>
        <w:rPr>
          <w:rFonts w:ascii="Arial Narrow" w:eastAsia="Times New Roman" w:hAnsi="Arial Narrow" w:cs="Arial"/>
          <w:b/>
          <w:bCs/>
          <w:color w:val="000000"/>
          <w:sz w:val="26"/>
          <w:szCs w:val="26"/>
        </w:rPr>
        <w:t>MA</w:t>
      </w:r>
      <w:r w:rsidRPr="006E0F64">
        <w:rPr>
          <w:rFonts w:ascii="Arial Narrow" w:eastAsia="Times New Roman" w:hAnsi="Arial Narrow" w:cs="Arial"/>
          <w:b/>
          <w:bCs/>
          <w:color w:val="000000"/>
          <w:sz w:val="26"/>
          <w:szCs w:val="26"/>
        </w:rPr>
        <w:t xml:space="preserve"> ARCHITEKTONICZNA</w:t>
      </w:r>
    </w:p>
    <w:p w14:paraId="550B9637" w14:textId="544234EE" w:rsidR="006C35AB" w:rsidRPr="003B12C1" w:rsidRDefault="00CE5B49" w:rsidP="00C44582">
      <w:pPr>
        <w:pStyle w:val="Tekstpodstawowywcity21"/>
        <w:spacing w:line="276" w:lineRule="auto"/>
        <w:ind w:left="0"/>
        <w:rPr>
          <w:rFonts w:ascii="Arial Narrow" w:hAnsi="Arial Narrow" w:cs="Arial"/>
          <w:sz w:val="26"/>
          <w:szCs w:val="26"/>
        </w:rPr>
      </w:pPr>
      <w:r w:rsidRPr="003B12C1">
        <w:rPr>
          <w:rFonts w:ascii="Arial Narrow" w:hAnsi="Arial Narrow" w:cs="Arial"/>
          <w:sz w:val="26"/>
          <w:szCs w:val="26"/>
        </w:rPr>
        <w:tab/>
      </w:r>
      <w:r w:rsidR="00161B69" w:rsidRPr="003B12C1">
        <w:rPr>
          <w:rFonts w:ascii="Arial Narrow" w:hAnsi="Arial Narrow" w:cs="Arial"/>
          <w:sz w:val="26"/>
          <w:szCs w:val="26"/>
        </w:rPr>
        <w:t xml:space="preserve">Budynek </w:t>
      </w:r>
      <w:r w:rsidR="00676C46">
        <w:rPr>
          <w:rFonts w:ascii="Arial Narrow" w:hAnsi="Arial Narrow" w:cs="Arial"/>
          <w:sz w:val="26"/>
          <w:szCs w:val="26"/>
        </w:rPr>
        <w:t>magazynowy</w:t>
      </w:r>
      <w:r w:rsidR="006E0F64" w:rsidRPr="003B12C1">
        <w:rPr>
          <w:rFonts w:ascii="Arial Narrow" w:hAnsi="Arial Narrow" w:cs="Arial"/>
          <w:sz w:val="26"/>
          <w:szCs w:val="26"/>
        </w:rPr>
        <w:t>.</w:t>
      </w:r>
      <w:r w:rsidR="00C44582" w:rsidRPr="003B12C1">
        <w:rPr>
          <w:rFonts w:ascii="Arial Narrow" w:hAnsi="Arial Narrow" w:cs="Arial"/>
          <w:sz w:val="26"/>
          <w:szCs w:val="26"/>
        </w:rPr>
        <w:t xml:space="preserve"> </w:t>
      </w:r>
      <w:r w:rsidR="006C35AB" w:rsidRPr="003B12C1">
        <w:rPr>
          <w:rFonts w:ascii="Arial Narrow" w:hAnsi="Arial Narrow" w:cs="Arial"/>
          <w:sz w:val="26"/>
          <w:szCs w:val="26"/>
        </w:rPr>
        <w:t>Budynek parterowy</w:t>
      </w:r>
      <w:r w:rsidR="00161B69" w:rsidRPr="003B12C1">
        <w:rPr>
          <w:rFonts w:ascii="Arial Narrow" w:hAnsi="Arial Narrow" w:cs="Arial"/>
          <w:sz w:val="26"/>
          <w:szCs w:val="26"/>
        </w:rPr>
        <w:t>, jednokondygnacyjny</w:t>
      </w:r>
      <w:r w:rsidR="006C35AB" w:rsidRPr="003B12C1">
        <w:rPr>
          <w:rFonts w:ascii="Arial Narrow" w:hAnsi="Arial Narrow" w:cs="Arial"/>
          <w:sz w:val="26"/>
          <w:szCs w:val="26"/>
        </w:rPr>
        <w:t xml:space="preserve"> </w:t>
      </w:r>
      <w:r w:rsidR="00161B69" w:rsidRPr="003B12C1">
        <w:rPr>
          <w:rFonts w:ascii="Arial Narrow" w:hAnsi="Arial Narrow" w:cs="Arial"/>
          <w:sz w:val="26"/>
          <w:szCs w:val="26"/>
        </w:rPr>
        <w:t>na planie prostokąta</w:t>
      </w:r>
      <w:r w:rsidR="00BC40DB" w:rsidRPr="003B12C1">
        <w:rPr>
          <w:rFonts w:ascii="Arial Narrow" w:hAnsi="Arial Narrow" w:cs="Arial"/>
          <w:sz w:val="26"/>
          <w:szCs w:val="26"/>
        </w:rPr>
        <w:t>.</w:t>
      </w:r>
      <w:r w:rsidR="00396F21" w:rsidRPr="003B12C1">
        <w:rPr>
          <w:rFonts w:ascii="Arial Narrow" w:hAnsi="Arial Narrow" w:cs="Arial"/>
          <w:sz w:val="26"/>
          <w:szCs w:val="26"/>
        </w:rPr>
        <w:t xml:space="preserve"> </w:t>
      </w:r>
      <w:r w:rsidR="001927D0" w:rsidRPr="003B12C1">
        <w:rPr>
          <w:rFonts w:ascii="Arial Narrow" w:hAnsi="Arial Narrow" w:cs="Arial"/>
          <w:sz w:val="26"/>
          <w:szCs w:val="26"/>
        </w:rPr>
        <w:t xml:space="preserve">Budynek o całkowitych wymiarach </w:t>
      </w:r>
      <w:r w:rsidR="00676C46">
        <w:rPr>
          <w:rFonts w:ascii="Arial Narrow" w:hAnsi="Arial Narrow" w:cs="Arial"/>
          <w:sz w:val="26"/>
          <w:szCs w:val="26"/>
        </w:rPr>
        <w:t>9,00x12,00</w:t>
      </w:r>
      <w:r w:rsidR="001927D0" w:rsidRPr="003B12C1">
        <w:rPr>
          <w:rFonts w:ascii="Arial Narrow" w:hAnsi="Arial Narrow" w:cs="Arial"/>
          <w:sz w:val="26"/>
          <w:szCs w:val="26"/>
        </w:rPr>
        <w:t xml:space="preserve">m. </w:t>
      </w:r>
      <w:r w:rsidR="006E0F64" w:rsidRPr="003B12C1">
        <w:rPr>
          <w:rFonts w:ascii="Arial Narrow" w:hAnsi="Arial Narrow" w:cs="Arial"/>
          <w:sz w:val="26"/>
          <w:szCs w:val="26"/>
        </w:rPr>
        <w:t xml:space="preserve">Bryła </w:t>
      </w:r>
      <w:r w:rsidR="00161B69" w:rsidRPr="003B12C1">
        <w:rPr>
          <w:rFonts w:ascii="Arial Narrow" w:hAnsi="Arial Narrow" w:cs="Arial"/>
          <w:sz w:val="26"/>
          <w:szCs w:val="26"/>
        </w:rPr>
        <w:t>budynku</w:t>
      </w:r>
      <w:r w:rsidR="006E0F64" w:rsidRPr="003B12C1">
        <w:rPr>
          <w:rFonts w:ascii="Arial Narrow" w:hAnsi="Arial Narrow" w:cs="Arial"/>
          <w:sz w:val="26"/>
          <w:szCs w:val="26"/>
        </w:rPr>
        <w:t xml:space="preserve"> jest dostosowana do otaczającej zabudowy.</w:t>
      </w:r>
      <w:r w:rsidR="00161B69" w:rsidRPr="003B12C1">
        <w:rPr>
          <w:rFonts w:ascii="Arial Narrow" w:hAnsi="Arial Narrow" w:cs="Arial"/>
          <w:sz w:val="26"/>
          <w:szCs w:val="26"/>
        </w:rPr>
        <w:t xml:space="preserve"> </w:t>
      </w:r>
    </w:p>
    <w:p w14:paraId="4D31DCFA" w14:textId="77777777" w:rsidR="00161B69" w:rsidRPr="003B12C1" w:rsidRDefault="00161B69" w:rsidP="00161B69">
      <w:pPr>
        <w:pStyle w:val="Tekstpodstawowywcity21"/>
        <w:spacing w:line="276" w:lineRule="auto"/>
        <w:ind w:left="0"/>
        <w:rPr>
          <w:rFonts w:ascii="Arial Narrow" w:eastAsia="MS Mincho" w:hAnsi="Arial Narrow" w:cs="Arial"/>
          <w:sz w:val="26"/>
          <w:szCs w:val="26"/>
        </w:rPr>
      </w:pPr>
      <w:r w:rsidRPr="003B12C1">
        <w:rPr>
          <w:rFonts w:ascii="Arial Narrow" w:eastAsia="MS Mincho" w:hAnsi="Arial Narrow" w:cs="Arial"/>
          <w:sz w:val="26"/>
          <w:szCs w:val="26"/>
        </w:rPr>
        <w:t>Wykończenie i kolorystyka budynku:</w:t>
      </w:r>
    </w:p>
    <w:p w14:paraId="0CF747AD" w14:textId="7D9BC956" w:rsidR="00161B69" w:rsidRPr="003B12C1" w:rsidRDefault="00161B69" w:rsidP="00161B69">
      <w:pPr>
        <w:pStyle w:val="Tekstpodstawowywcity21"/>
        <w:spacing w:line="276" w:lineRule="auto"/>
        <w:ind w:left="0"/>
        <w:rPr>
          <w:rFonts w:ascii="Arial Narrow" w:hAnsi="Arial Narrow" w:cs="Arial"/>
          <w:sz w:val="26"/>
          <w:szCs w:val="26"/>
        </w:rPr>
      </w:pPr>
      <w:r w:rsidRPr="003B12C1">
        <w:rPr>
          <w:rFonts w:ascii="Arial Narrow" w:hAnsi="Arial Narrow" w:cs="Arial"/>
          <w:sz w:val="26"/>
          <w:szCs w:val="26"/>
        </w:rPr>
        <w:t xml:space="preserve">- dach pokryty </w:t>
      </w:r>
      <w:r w:rsidR="001927D0" w:rsidRPr="003B12C1">
        <w:rPr>
          <w:rFonts w:ascii="Arial Narrow" w:hAnsi="Arial Narrow" w:cs="Arial"/>
          <w:sz w:val="26"/>
          <w:szCs w:val="26"/>
        </w:rPr>
        <w:t>płytą warstwową</w:t>
      </w:r>
      <w:r w:rsidRPr="003B12C1">
        <w:rPr>
          <w:rFonts w:ascii="Arial Narrow" w:hAnsi="Arial Narrow" w:cs="Arial"/>
          <w:sz w:val="26"/>
          <w:szCs w:val="26"/>
        </w:rPr>
        <w:t xml:space="preserve"> w kolorze </w:t>
      </w:r>
      <w:r w:rsidR="00676C46">
        <w:rPr>
          <w:rFonts w:ascii="Arial Narrow" w:hAnsi="Arial Narrow" w:cs="Arial"/>
          <w:sz w:val="26"/>
          <w:szCs w:val="26"/>
        </w:rPr>
        <w:t>szarym</w:t>
      </w:r>
      <w:r w:rsidRPr="003B12C1">
        <w:rPr>
          <w:rFonts w:ascii="Arial Narrow" w:hAnsi="Arial Narrow" w:cs="Arial"/>
          <w:sz w:val="26"/>
          <w:szCs w:val="26"/>
        </w:rPr>
        <w:t xml:space="preserve"> RAL70</w:t>
      </w:r>
      <w:r w:rsidR="00676C46">
        <w:rPr>
          <w:rFonts w:ascii="Arial Narrow" w:hAnsi="Arial Narrow" w:cs="Arial"/>
          <w:sz w:val="26"/>
          <w:szCs w:val="26"/>
        </w:rPr>
        <w:t>01</w:t>
      </w:r>
    </w:p>
    <w:p w14:paraId="05857E0F" w14:textId="0B7B2DF7" w:rsidR="00161B69" w:rsidRDefault="00161B69" w:rsidP="00161B69">
      <w:pPr>
        <w:pStyle w:val="Tekstpodstawowywcity21"/>
        <w:spacing w:line="276" w:lineRule="auto"/>
        <w:ind w:left="0"/>
        <w:rPr>
          <w:rFonts w:ascii="Arial Narrow" w:hAnsi="Arial Narrow" w:cs="Arial"/>
          <w:sz w:val="26"/>
          <w:szCs w:val="26"/>
        </w:rPr>
      </w:pPr>
      <w:r w:rsidRPr="003B12C1">
        <w:rPr>
          <w:rFonts w:ascii="Arial Narrow" w:hAnsi="Arial Narrow" w:cs="Arial"/>
          <w:sz w:val="26"/>
          <w:szCs w:val="26"/>
        </w:rPr>
        <w:t>- elewacja –</w:t>
      </w:r>
      <w:r w:rsidR="006E2301" w:rsidRPr="003B12C1">
        <w:rPr>
          <w:rFonts w:ascii="Arial Narrow" w:hAnsi="Arial Narrow" w:cs="Arial"/>
          <w:sz w:val="26"/>
          <w:szCs w:val="26"/>
        </w:rPr>
        <w:t>płyty warstwow</w:t>
      </w:r>
      <w:r w:rsidR="00676C46">
        <w:rPr>
          <w:rFonts w:ascii="Arial Narrow" w:hAnsi="Arial Narrow" w:cs="Arial"/>
          <w:sz w:val="26"/>
          <w:szCs w:val="26"/>
        </w:rPr>
        <w:t>e ścienne</w:t>
      </w:r>
      <w:r w:rsidR="006E2301" w:rsidRPr="003B12C1">
        <w:rPr>
          <w:rFonts w:ascii="Arial Narrow" w:hAnsi="Arial Narrow" w:cs="Arial"/>
          <w:sz w:val="26"/>
          <w:szCs w:val="26"/>
        </w:rPr>
        <w:t xml:space="preserve"> w kolorze </w:t>
      </w:r>
      <w:r w:rsidR="00676C46">
        <w:rPr>
          <w:rFonts w:ascii="Arial Narrow" w:hAnsi="Arial Narrow" w:cs="Arial"/>
          <w:sz w:val="26"/>
          <w:szCs w:val="26"/>
        </w:rPr>
        <w:t>szarym</w:t>
      </w:r>
      <w:r w:rsidR="006E2301" w:rsidRPr="003B12C1">
        <w:rPr>
          <w:rFonts w:ascii="Arial Narrow" w:hAnsi="Arial Narrow" w:cs="Arial"/>
          <w:sz w:val="26"/>
          <w:szCs w:val="26"/>
        </w:rPr>
        <w:t xml:space="preserve"> -RAL70</w:t>
      </w:r>
      <w:r w:rsidR="00676C46">
        <w:rPr>
          <w:rFonts w:ascii="Arial Narrow" w:hAnsi="Arial Narrow" w:cs="Arial"/>
          <w:sz w:val="26"/>
          <w:szCs w:val="26"/>
        </w:rPr>
        <w:t>01</w:t>
      </w:r>
    </w:p>
    <w:p w14:paraId="42A6D396" w14:textId="2321DBAF" w:rsidR="00676C46" w:rsidRPr="003B12C1" w:rsidRDefault="00676C46" w:rsidP="00161B69">
      <w:pPr>
        <w:pStyle w:val="Tekstpodstawowywcity21"/>
        <w:spacing w:line="276" w:lineRule="auto"/>
        <w:ind w:left="0"/>
        <w:rPr>
          <w:rFonts w:ascii="Arial Narrow" w:hAnsi="Arial Narrow" w:cs="Arial"/>
          <w:sz w:val="26"/>
          <w:szCs w:val="26"/>
        </w:rPr>
      </w:pPr>
      <w:r>
        <w:rPr>
          <w:rFonts w:ascii="Arial Narrow" w:hAnsi="Arial Narrow" w:cs="Arial"/>
          <w:sz w:val="26"/>
          <w:szCs w:val="26"/>
        </w:rPr>
        <w:t xml:space="preserve">- </w:t>
      </w:r>
      <w:r w:rsidRPr="003B12C1">
        <w:rPr>
          <w:rFonts w:ascii="Arial Narrow" w:hAnsi="Arial Narrow" w:cs="Arial"/>
          <w:sz w:val="26"/>
          <w:szCs w:val="26"/>
        </w:rPr>
        <w:t>obróbk</w:t>
      </w:r>
      <w:r>
        <w:rPr>
          <w:rFonts w:ascii="Arial Narrow" w:hAnsi="Arial Narrow" w:cs="Arial"/>
          <w:sz w:val="26"/>
          <w:szCs w:val="26"/>
        </w:rPr>
        <w:t>i</w:t>
      </w:r>
      <w:r w:rsidRPr="003B12C1">
        <w:rPr>
          <w:rFonts w:ascii="Arial Narrow" w:hAnsi="Arial Narrow" w:cs="Arial"/>
          <w:sz w:val="26"/>
          <w:szCs w:val="26"/>
        </w:rPr>
        <w:t xml:space="preserve"> blacharsk</w:t>
      </w:r>
      <w:r>
        <w:rPr>
          <w:rFonts w:ascii="Arial Narrow" w:hAnsi="Arial Narrow" w:cs="Arial"/>
          <w:sz w:val="26"/>
          <w:szCs w:val="26"/>
        </w:rPr>
        <w:t>ie, orynnowanie – kolor antracytowy – RAL7016</w:t>
      </w:r>
    </w:p>
    <w:p w14:paraId="29436D1F" w14:textId="77777777" w:rsidR="006E0F64" w:rsidRPr="003B12C1" w:rsidRDefault="006E0F64" w:rsidP="006E0F64">
      <w:pPr>
        <w:pStyle w:val="Tekstpodstawowywcity21"/>
        <w:ind w:left="0"/>
        <w:rPr>
          <w:rFonts w:ascii="Arial Narrow" w:hAnsi="Arial Narrow" w:cs="Arial"/>
          <w:sz w:val="26"/>
          <w:szCs w:val="26"/>
        </w:rPr>
      </w:pPr>
    </w:p>
    <w:p w14:paraId="1ABE08D1" w14:textId="77777777" w:rsidR="006E0F64" w:rsidRPr="003B12C1" w:rsidRDefault="00474595" w:rsidP="00CE5B49">
      <w:pPr>
        <w:pStyle w:val="Tekstpodstawowywcity21"/>
        <w:spacing w:after="160" w:line="276" w:lineRule="auto"/>
        <w:ind w:left="0"/>
        <w:rPr>
          <w:rFonts w:ascii="Arial Narrow" w:hAnsi="Arial Narrow" w:cs="Arial"/>
          <w:b/>
          <w:bCs/>
          <w:sz w:val="26"/>
          <w:szCs w:val="26"/>
        </w:rPr>
      </w:pPr>
      <w:r w:rsidRPr="003B12C1">
        <w:rPr>
          <w:rFonts w:ascii="Arial Narrow" w:hAnsi="Arial Narrow" w:cs="Arial"/>
          <w:b/>
          <w:bCs/>
          <w:sz w:val="26"/>
          <w:szCs w:val="26"/>
        </w:rPr>
        <w:t>4. CHARAKTERYSTYCZNE PARAMETRY OBIEKTU BUDOWALNEGO</w:t>
      </w:r>
    </w:p>
    <w:p w14:paraId="1B2B834C" w14:textId="2DCA7C34" w:rsidR="005B2DFE" w:rsidRPr="003B12C1" w:rsidRDefault="001A7D21" w:rsidP="001A7D21">
      <w:pPr>
        <w:pStyle w:val="Textbodyindent"/>
        <w:ind w:left="0"/>
        <w:rPr>
          <w:rFonts w:ascii="Arial Narrow" w:hAnsi="Arial Narrow" w:cs="Arial"/>
          <w:b/>
          <w:sz w:val="26"/>
          <w:szCs w:val="26"/>
        </w:rPr>
      </w:pPr>
      <w:r w:rsidRPr="003B12C1">
        <w:rPr>
          <w:rFonts w:ascii="Arial Narrow" w:hAnsi="Arial Narrow" w:cs="Arial"/>
          <w:b/>
          <w:sz w:val="26"/>
          <w:szCs w:val="26"/>
        </w:rPr>
        <w:t>Dane techniczne lokalu mieszkalnego objętego opracowaniem</w:t>
      </w:r>
    </w:p>
    <w:p w14:paraId="1691BD6C" w14:textId="77777777" w:rsidR="00676C46" w:rsidRPr="003B12C1" w:rsidRDefault="00676C46" w:rsidP="00676C46">
      <w:pPr>
        <w:pStyle w:val="Listawypunktowana2"/>
        <w:numPr>
          <w:ilvl w:val="3"/>
          <w:numId w:val="5"/>
        </w:numPr>
        <w:tabs>
          <w:tab w:val="left" w:pos="1080"/>
        </w:tabs>
        <w:spacing w:line="276" w:lineRule="auto"/>
        <w:ind w:left="1418"/>
        <w:rPr>
          <w:rFonts w:ascii="Arial Narrow" w:hAnsi="Arial Narrow" w:cs="Arial"/>
          <w:sz w:val="26"/>
          <w:szCs w:val="26"/>
        </w:rPr>
      </w:pPr>
      <w:bookmarkStart w:id="4" w:name="_Hlk77688959"/>
      <w:bookmarkStart w:id="5" w:name="_Hlk91059604"/>
      <w:r w:rsidRPr="003B12C1">
        <w:rPr>
          <w:rFonts w:ascii="Arial Narrow" w:hAnsi="Arial Narrow" w:cs="Arial"/>
          <w:sz w:val="26"/>
          <w:szCs w:val="26"/>
        </w:rPr>
        <w:t xml:space="preserve">powierzchnia zabudowy                                                </w:t>
      </w:r>
      <w:r w:rsidRPr="003B12C1">
        <w:rPr>
          <w:rFonts w:ascii="Arial Narrow" w:hAnsi="Arial Narrow" w:cs="Arial"/>
          <w:sz w:val="26"/>
          <w:szCs w:val="26"/>
        </w:rPr>
        <w:tab/>
        <w:t xml:space="preserve">- </w:t>
      </w:r>
      <w:r>
        <w:rPr>
          <w:rFonts w:ascii="Arial Narrow" w:hAnsi="Arial Narrow" w:cs="Arial"/>
          <w:sz w:val="26"/>
          <w:szCs w:val="26"/>
        </w:rPr>
        <w:t>108,00</w:t>
      </w:r>
      <w:r w:rsidRPr="003B12C1">
        <w:rPr>
          <w:rFonts w:ascii="Arial Narrow" w:hAnsi="Arial Narrow" w:cs="Arial"/>
          <w:sz w:val="26"/>
          <w:szCs w:val="26"/>
        </w:rPr>
        <w:t xml:space="preserve"> m</w:t>
      </w:r>
      <w:r w:rsidRPr="003B12C1">
        <w:rPr>
          <w:rFonts w:ascii="Arial Narrow" w:hAnsi="Arial Narrow" w:cs="Arial"/>
          <w:sz w:val="26"/>
          <w:szCs w:val="26"/>
          <w:vertAlign w:val="superscript"/>
        </w:rPr>
        <w:t>2</w:t>
      </w:r>
    </w:p>
    <w:p w14:paraId="701C82F1" w14:textId="77777777" w:rsidR="00676C46" w:rsidRPr="003B12C1" w:rsidRDefault="00676C46" w:rsidP="00676C46">
      <w:pPr>
        <w:pStyle w:val="Listawypunktowana2"/>
        <w:numPr>
          <w:ilvl w:val="3"/>
          <w:numId w:val="5"/>
        </w:numPr>
        <w:tabs>
          <w:tab w:val="left" w:pos="1080"/>
        </w:tabs>
        <w:spacing w:line="276" w:lineRule="auto"/>
        <w:ind w:left="1418"/>
        <w:rPr>
          <w:rFonts w:ascii="Arial Narrow" w:hAnsi="Arial Narrow" w:cs="Arial"/>
          <w:sz w:val="26"/>
          <w:szCs w:val="26"/>
        </w:rPr>
      </w:pPr>
      <w:r w:rsidRPr="003B12C1">
        <w:rPr>
          <w:rFonts w:ascii="Arial Narrow" w:hAnsi="Arial Narrow" w:cs="Arial"/>
          <w:sz w:val="26"/>
          <w:szCs w:val="26"/>
        </w:rPr>
        <w:t>powierzchnia użytkowa</w:t>
      </w:r>
      <w:r w:rsidRPr="003B12C1">
        <w:rPr>
          <w:rFonts w:ascii="Arial Narrow" w:hAnsi="Arial Narrow" w:cs="Arial"/>
          <w:sz w:val="26"/>
          <w:szCs w:val="26"/>
        </w:rPr>
        <w:tab/>
      </w:r>
      <w:r w:rsidRPr="003B12C1">
        <w:rPr>
          <w:rFonts w:ascii="Arial Narrow" w:hAnsi="Arial Narrow" w:cs="Arial"/>
          <w:sz w:val="26"/>
          <w:szCs w:val="26"/>
        </w:rPr>
        <w:tab/>
      </w:r>
      <w:r w:rsidRPr="003B12C1">
        <w:rPr>
          <w:rFonts w:ascii="Arial Narrow" w:hAnsi="Arial Narrow" w:cs="Arial"/>
          <w:sz w:val="26"/>
          <w:szCs w:val="26"/>
        </w:rPr>
        <w:tab/>
      </w:r>
      <w:r w:rsidRPr="003B12C1">
        <w:rPr>
          <w:rFonts w:ascii="Arial Narrow" w:hAnsi="Arial Narrow" w:cs="Arial"/>
          <w:sz w:val="26"/>
          <w:szCs w:val="26"/>
        </w:rPr>
        <w:tab/>
      </w:r>
      <w:r w:rsidRPr="003B12C1">
        <w:rPr>
          <w:rFonts w:ascii="Arial Narrow" w:hAnsi="Arial Narrow" w:cs="Arial"/>
          <w:sz w:val="26"/>
          <w:szCs w:val="26"/>
        </w:rPr>
        <w:tab/>
        <w:t>- 1</w:t>
      </w:r>
      <w:r>
        <w:rPr>
          <w:rFonts w:ascii="Arial Narrow" w:hAnsi="Arial Narrow" w:cs="Arial"/>
          <w:sz w:val="26"/>
          <w:szCs w:val="26"/>
        </w:rPr>
        <w:t>06,48</w:t>
      </w:r>
      <w:r w:rsidRPr="003B12C1">
        <w:rPr>
          <w:rFonts w:ascii="Arial Narrow" w:hAnsi="Arial Narrow" w:cs="Arial"/>
          <w:sz w:val="26"/>
          <w:szCs w:val="26"/>
        </w:rPr>
        <w:t xml:space="preserve"> m</w:t>
      </w:r>
      <w:r w:rsidRPr="003B12C1">
        <w:rPr>
          <w:rFonts w:ascii="Arial Narrow" w:hAnsi="Arial Narrow" w:cs="Arial"/>
          <w:sz w:val="26"/>
          <w:szCs w:val="26"/>
          <w:vertAlign w:val="superscript"/>
        </w:rPr>
        <w:t>2</w:t>
      </w:r>
    </w:p>
    <w:p w14:paraId="10D845EC" w14:textId="77777777" w:rsidR="00676C46" w:rsidRPr="003B12C1" w:rsidRDefault="00676C46" w:rsidP="00676C46">
      <w:pPr>
        <w:pStyle w:val="Listawypunktowana2"/>
        <w:numPr>
          <w:ilvl w:val="3"/>
          <w:numId w:val="5"/>
        </w:numPr>
        <w:tabs>
          <w:tab w:val="left" w:pos="1080"/>
        </w:tabs>
        <w:spacing w:line="276" w:lineRule="auto"/>
        <w:ind w:left="1418"/>
        <w:rPr>
          <w:rFonts w:ascii="Arial Narrow" w:hAnsi="Arial Narrow" w:cs="Arial"/>
          <w:sz w:val="26"/>
          <w:szCs w:val="26"/>
        </w:rPr>
      </w:pPr>
      <w:r w:rsidRPr="003B12C1">
        <w:rPr>
          <w:rFonts w:ascii="Arial Narrow" w:hAnsi="Arial Narrow" w:cs="Arial"/>
          <w:sz w:val="26"/>
          <w:szCs w:val="26"/>
        </w:rPr>
        <w:t xml:space="preserve">kubatura brutto                                             </w:t>
      </w:r>
      <w:r w:rsidRPr="003B12C1">
        <w:rPr>
          <w:rFonts w:ascii="Arial Narrow" w:hAnsi="Arial Narrow" w:cs="Arial"/>
          <w:sz w:val="26"/>
          <w:szCs w:val="26"/>
        </w:rPr>
        <w:tab/>
      </w:r>
      <w:r w:rsidRPr="003B12C1">
        <w:rPr>
          <w:rFonts w:ascii="Arial Narrow" w:hAnsi="Arial Narrow" w:cs="Arial"/>
          <w:sz w:val="26"/>
          <w:szCs w:val="26"/>
        </w:rPr>
        <w:tab/>
        <w:t xml:space="preserve">- </w:t>
      </w:r>
      <w:r>
        <w:rPr>
          <w:rFonts w:ascii="Arial Narrow" w:hAnsi="Arial Narrow" w:cs="Arial"/>
          <w:sz w:val="26"/>
          <w:szCs w:val="26"/>
        </w:rPr>
        <w:t>351,76</w:t>
      </w:r>
      <w:r w:rsidRPr="003B12C1">
        <w:rPr>
          <w:rFonts w:ascii="Arial Narrow" w:hAnsi="Arial Narrow" w:cs="Arial"/>
          <w:sz w:val="26"/>
          <w:szCs w:val="26"/>
        </w:rPr>
        <w:t>m</w:t>
      </w:r>
      <w:r w:rsidRPr="003B12C1">
        <w:rPr>
          <w:rFonts w:ascii="Arial Narrow" w:hAnsi="Arial Narrow" w:cs="Arial"/>
          <w:sz w:val="26"/>
          <w:szCs w:val="26"/>
          <w:vertAlign w:val="superscript"/>
        </w:rPr>
        <w:t>3</w:t>
      </w:r>
    </w:p>
    <w:p w14:paraId="53FF37A4" w14:textId="6EE14CEA" w:rsidR="00676C46" w:rsidRPr="003B12C1" w:rsidRDefault="00676C46" w:rsidP="00676C46">
      <w:pPr>
        <w:pStyle w:val="Listawypunktowana2"/>
        <w:numPr>
          <w:ilvl w:val="3"/>
          <w:numId w:val="5"/>
        </w:numPr>
        <w:tabs>
          <w:tab w:val="left" w:pos="1080"/>
        </w:tabs>
        <w:spacing w:line="276" w:lineRule="auto"/>
        <w:ind w:left="1418"/>
        <w:rPr>
          <w:rFonts w:ascii="Arial Narrow" w:hAnsi="Arial Narrow" w:cs="Arial"/>
          <w:sz w:val="26"/>
          <w:szCs w:val="26"/>
        </w:rPr>
      </w:pPr>
      <w:r w:rsidRPr="003B12C1">
        <w:rPr>
          <w:rFonts w:ascii="Arial Narrow" w:hAnsi="Arial Narrow" w:cs="Arial"/>
          <w:sz w:val="26"/>
          <w:szCs w:val="26"/>
        </w:rPr>
        <w:t>wysokość budynku</w:t>
      </w:r>
      <w:r w:rsidRPr="003B12C1">
        <w:rPr>
          <w:rFonts w:ascii="Arial Narrow" w:hAnsi="Arial Narrow" w:cs="Arial"/>
          <w:sz w:val="26"/>
          <w:szCs w:val="26"/>
        </w:rPr>
        <w:tab/>
      </w:r>
      <w:r w:rsidRPr="003B12C1">
        <w:rPr>
          <w:rFonts w:ascii="Arial Narrow" w:hAnsi="Arial Narrow" w:cs="Arial"/>
          <w:sz w:val="26"/>
          <w:szCs w:val="26"/>
        </w:rPr>
        <w:tab/>
      </w:r>
      <w:r w:rsidRPr="003B12C1">
        <w:rPr>
          <w:rFonts w:ascii="Arial Narrow" w:hAnsi="Arial Narrow" w:cs="Arial"/>
          <w:sz w:val="26"/>
          <w:szCs w:val="26"/>
        </w:rPr>
        <w:tab/>
      </w:r>
      <w:r w:rsidRPr="003B12C1">
        <w:rPr>
          <w:rFonts w:ascii="Arial Narrow" w:hAnsi="Arial Narrow" w:cs="Arial"/>
          <w:sz w:val="26"/>
          <w:szCs w:val="26"/>
        </w:rPr>
        <w:tab/>
      </w:r>
      <w:r w:rsidRPr="003B12C1">
        <w:rPr>
          <w:rFonts w:ascii="Arial Narrow" w:hAnsi="Arial Narrow" w:cs="Arial"/>
          <w:sz w:val="26"/>
          <w:szCs w:val="26"/>
        </w:rPr>
        <w:tab/>
        <w:t xml:space="preserve">- </w:t>
      </w:r>
      <w:r w:rsidR="00FE179B">
        <w:rPr>
          <w:rFonts w:ascii="Arial Narrow" w:hAnsi="Arial Narrow" w:cs="Arial"/>
          <w:sz w:val="26"/>
          <w:szCs w:val="26"/>
        </w:rPr>
        <w:t>4,10</w:t>
      </w:r>
      <w:r w:rsidRPr="003B12C1">
        <w:rPr>
          <w:rFonts w:ascii="Arial Narrow" w:hAnsi="Arial Narrow" w:cs="Arial"/>
          <w:sz w:val="26"/>
          <w:szCs w:val="26"/>
        </w:rPr>
        <w:t xml:space="preserve"> m  </w:t>
      </w:r>
    </w:p>
    <w:p w14:paraId="01065E4E" w14:textId="77777777" w:rsidR="00676C46" w:rsidRPr="003B12C1" w:rsidRDefault="00676C46" w:rsidP="00676C46">
      <w:pPr>
        <w:pStyle w:val="Listawypunktowana2"/>
        <w:numPr>
          <w:ilvl w:val="3"/>
          <w:numId w:val="5"/>
        </w:numPr>
        <w:tabs>
          <w:tab w:val="left" w:pos="1080"/>
        </w:tabs>
        <w:spacing w:line="276" w:lineRule="auto"/>
        <w:ind w:left="1418"/>
        <w:rPr>
          <w:rFonts w:ascii="Arial Narrow" w:hAnsi="Arial Narrow" w:cs="Arial"/>
          <w:sz w:val="26"/>
          <w:szCs w:val="26"/>
        </w:rPr>
      </w:pPr>
      <w:r w:rsidRPr="003B12C1">
        <w:rPr>
          <w:rFonts w:ascii="Arial Narrow" w:hAnsi="Arial Narrow" w:cs="Arial"/>
          <w:sz w:val="26"/>
          <w:szCs w:val="26"/>
        </w:rPr>
        <w:t xml:space="preserve">wymiary budynku    </w:t>
      </w:r>
      <w:r w:rsidRPr="003B12C1">
        <w:rPr>
          <w:rFonts w:ascii="Arial Narrow" w:hAnsi="Arial Narrow" w:cs="Arial"/>
          <w:sz w:val="26"/>
          <w:szCs w:val="26"/>
        </w:rPr>
        <w:tab/>
      </w:r>
      <w:r w:rsidRPr="003B12C1">
        <w:rPr>
          <w:rFonts w:ascii="Arial Narrow" w:hAnsi="Arial Narrow" w:cs="Arial"/>
          <w:sz w:val="26"/>
          <w:szCs w:val="26"/>
        </w:rPr>
        <w:tab/>
        <w:t xml:space="preserve">                                 </w:t>
      </w:r>
      <w:r w:rsidRPr="003B12C1">
        <w:rPr>
          <w:rFonts w:ascii="Arial Narrow" w:hAnsi="Arial Narrow" w:cs="Arial"/>
          <w:sz w:val="26"/>
          <w:szCs w:val="26"/>
        </w:rPr>
        <w:tab/>
        <w:t xml:space="preserve">- </w:t>
      </w:r>
      <w:r>
        <w:rPr>
          <w:rFonts w:ascii="Arial Narrow" w:hAnsi="Arial Narrow" w:cs="Arial"/>
          <w:sz w:val="26"/>
          <w:szCs w:val="26"/>
        </w:rPr>
        <w:t>9,00</w:t>
      </w:r>
      <w:r w:rsidRPr="003B12C1">
        <w:rPr>
          <w:rFonts w:ascii="Arial Narrow" w:hAnsi="Arial Narrow" w:cs="Arial"/>
          <w:sz w:val="26"/>
          <w:szCs w:val="26"/>
        </w:rPr>
        <w:t xml:space="preserve">x </w:t>
      </w:r>
      <w:r>
        <w:rPr>
          <w:rFonts w:ascii="Arial Narrow" w:hAnsi="Arial Narrow" w:cs="Arial"/>
          <w:sz w:val="26"/>
          <w:szCs w:val="26"/>
        </w:rPr>
        <w:t>12,00</w:t>
      </w:r>
      <w:r w:rsidRPr="003B12C1">
        <w:rPr>
          <w:rFonts w:ascii="Arial Narrow" w:hAnsi="Arial Narrow" w:cs="Arial"/>
          <w:sz w:val="26"/>
          <w:szCs w:val="26"/>
        </w:rPr>
        <w:t xml:space="preserve"> m</w:t>
      </w:r>
    </w:p>
    <w:p w14:paraId="6C5C9400" w14:textId="77777777" w:rsidR="00676C46" w:rsidRPr="003B12C1" w:rsidRDefault="00676C46" w:rsidP="00676C46">
      <w:pPr>
        <w:pStyle w:val="Listawypunktowana2"/>
        <w:numPr>
          <w:ilvl w:val="3"/>
          <w:numId w:val="5"/>
        </w:numPr>
        <w:tabs>
          <w:tab w:val="left" w:pos="1080"/>
        </w:tabs>
        <w:spacing w:line="276" w:lineRule="auto"/>
        <w:ind w:left="1418"/>
        <w:rPr>
          <w:rFonts w:ascii="Arial Narrow" w:hAnsi="Arial Narrow" w:cs="Arial"/>
          <w:sz w:val="26"/>
          <w:szCs w:val="26"/>
        </w:rPr>
      </w:pPr>
      <w:r w:rsidRPr="003B12C1">
        <w:rPr>
          <w:rFonts w:ascii="Arial Narrow" w:hAnsi="Arial Narrow" w:cs="Arial"/>
          <w:sz w:val="26"/>
          <w:szCs w:val="26"/>
        </w:rPr>
        <w:t>kąt nachylenia połaci dachowej</w:t>
      </w:r>
      <w:r w:rsidRPr="003B12C1">
        <w:rPr>
          <w:rFonts w:ascii="Arial Narrow" w:hAnsi="Arial Narrow" w:cs="Arial"/>
          <w:sz w:val="26"/>
          <w:szCs w:val="26"/>
        </w:rPr>
        <w:tab/>
      </w:r>
      <w:r w:rsidRPr="003B12C1">
        <w:rPr>
          <w:rFonts w:ascii="Arial Narrow" w:hAnsi="Arial Narrow" w:cs="Arial"/>
          <w:sz w:val="26"/>
          <w:szCs w:val="26"/>
        </w:rPr>
        <w:tab/>
      </w:r>
      <w:r w:rsidRPr="003B12C1">
        <w:rPr>
          <w:rFonts w:ascii="Arial Narrow" w:hAnsi="Arial Narrow" w:cs="Arial"/>
          <w:sz w:val="26"/>
          <w:szCs w:val="26"/>
        </w:rPr>
        <w:tab/>
        <w:t xml:space="preserve">           </w:t>
      </w:r>
      <w:r w:rsidRPr="003B12C1">
        <w:rPr>
          <w:rFonts w:ascii="Arial Narrow" w:hAnsi="Arial Narrow" w:cs="Arial"/>
          <w:sz w:val="26"/>
          <w:szCs w:val="26"/>
        </w:rPr>
        <w:tab/>
        <w:t>- 1</w:t>
      </w:r>
      <w:r>
        <w:rPr>
          <w:rFonts w:ascii="Arial Narrow" w:hAnsi="Arial Narrow" w:cs="Arial"/>
          <w:sz w:val="26"/>
          <w:szCs w:val="26"/>
        </w:rPr>
        <w:t>0</w:t>
      </w:r>
      <w:r w:rsidRPr="003B12C1">
        <w:rPr>
          <w:rFonts w:ascii="Arial Narrow" w:hAnsi="Arial Narrow" w:cs="Arial"/>
          <w:sz w:val="26"/>
          <w:szCs w:val="26"/>
        </w:rPr>
        <w:t xml:space="preserve">,0°  </w:t>
      </w:r>
    </w:p>
    <w:p w14:paraId="36A6B0A6" w14:textId="77777777" w:rsidR="00676C46" w:rsidRPr="003B12C1" w:rsidRDefault="00676C46" w:rsidP="00676C46">
      <w:pPr>
        <w:pStyle w:val="Listawypunktowana2"/>
        <w:numPr>
          <w:ilvl w:val="3"/>
          <w:numId w:val="5"/>
        </w:numPr>
        <w:tabs>
          <w:tab w:val="left" w:pos="1080"/>
        </w:tabs>
        <w:spacing w:line="276" w:lineRule="auto"/>
        <w:ind w:left="1418"/>
        <w:rPr>
          <w:rFonts w:ascii="Arial Narrow" w:hAnsi="Arial Narrow"/>
          <w:sz w:val="26"/>
          <w:szCs w:val="26"/>
          <w:u w:val="single"/>
        </w:rPr>
      </w:pPr>
      <w:r w:rsidRPr="003B12C1">
        <w:rPr>
          <w:rFonts w:ascii="Arial Narrow" w:hAnsi="Arial Narrow" w:cs="Arial"/>
          <w:sz w:val="26"/>
          <w:szCs w:val="26"/>
        </w:rPr>
        <w:t xml:space="preserve">liczba kondygnacji </w:t>
      </w:r>
      <w:r w:rsidRPr="003B12C1">
        <w:rPr>
          <w:rFonts w:ascii="Arial Narrow" w:hAnsi="Arial Narrow" w:cs="Arial"/>
          <w:sz w:val="26"/>
          <w:szCs w:val="26"/>
        </w:rPr>
        <w:tab/>
      </w:r>
      <w:r w:rsidRPr="003B12C1">
        <w:rPr>
          <w:rFonts w:ascii="Arial Narrow" w:hAnsi="Arial Narrow" w:cs="Arial"/>
          <w:sz w:val="26"/>
          <w:szCs w:val="26"/>
        </w:rPr>
        <w:tab/>
      </w:r>
      <w:r w:rsidRPr="003B12C1">
        <w:rPr>
          <w:rFonts w:ascii="Arial Narrow" w:hAnsi="Arial Narrow" w:cs="Arial"/>
          <w:sz w:val="26"/>
          <w:szCs w:val="26"/>
        </w:rPr>
        <w:tab/>
      </w:r>
      <w:r w:rsidRPr="003B12C1">
        <w:rPr>
          <w:rFonts w:ascii="Arial Narrow" w:hAnsi="Arial Narrow" w:cs="Arial"/>
          <w:sz w:val="26"/>
          <w:szCs w:val="26"/>
        </w:rPr>
        <w:tab/>
      </w:r>
      <w:r w:rsidRPr="003B12C1">
        <w:rPr>
          <w:rFonts w:ascii="Arial Narrow" w:hAnsi="Arial Narrow" w:cs="Arial"/>
          <w:sz w:val="26"/>
          <w:szCs w:val="26"/>
        </w:rPr>
        <w:tab/>
        <w:t xml:space="preserve">- </w:t>
      </w:r>
      <w:bookmarkStart w:id="6" w:name="__RefHeading__25_2042767634"/>
      <w:bookmarkEnd w:id="4"/>
      <w:bookmarkEnd w:id="6"/>
      <w:r w:rsidRPr="003B12C1">
        <w:rPr>
          <w:rFonts w:ascii="Arial Narrow" w:hAnsi="Arial Narrow" w:cs="Arial"/>
          <w:sz w:val="26"/>
          <w:szCs w:val="26"/>
        </w:rPr>
        <w:t xml:space="preserve">1 </w:t>
      </w:r>
    </w:p>
    <w:bookmarkEnd w:id="5"/>
    <w:p w14:paraId="20661DFE" w14:textId="77777777" w:rsidR="006C35AB" w:rsidRPr="00FB01D5" w:rsidRDefault="006C35AB" w:rsidP="006C35AB">
      <w:pPr>
        <w:pStyle w:val="Listawypunktowana2"/>
        <w:tabs>
          <w:tab w:val="left" w:pos="1080"/>
        </w:tabs>
        <w:spacing w:line="276" w:lineRule="auto"/>
        <w:ind w:left="1418"/>
        <w:rPr>
          <w:rFonts w:ascii="Arial Narrow" w:hAnsi="Arial Narrow"/>
          <w:sz w:val="26"/>
          <w:szCs w:val="26"/>
          <w:u w:val="single"/>
        </w:rPr>
      </w:pPr>
    </w:p>
    <w:p w14:paraId="5659E056" w14:textId="77777777" w:rsidR="00474595" w:rsidRPr="00474595" w:rsidRDefault="00474595" w:rsidP="00CE5B49">
      <w:pPr>
        <w:spacing w:after="160"/>
        <w:jc w:val="both"/>
        <w:rPr>
          <w:rFonts w:ascii="Arial Narrow" w:eastAsia="Times New Roman" w:hAnsi="Arial Narrow" w:cs="Arial"/>
          <w:b/>
          <w:bCs/>
          <w:color w:val="000000"/>
          <w:sz w:val="26"/>
          <w:szCs w:val="26"/>
          <w:u w:val="single"/>
        </w:rPr>
      </w:pPr>
      <w:r w:rsidRPr="00474595">
        <w:rPr>
          <w:rFonts w:ascii="Arial Narrow" w:eastAsia="Times New Roman" w:hAnsi="Arial Narrow" w:cs="Arial"/>
          <w:b/>
          <w:bCs/>
          <w:color w:val="000000"/>
          <w:sz w:val="26"/>
          <w:szCs w:val="26"/>
        </w:rPr>
        <w:t xml:space="preserve">5. OPINIA GEOTECHNICZNA I </w:t>
      </w:r>
      <w:r>
        <w:rPr>
          <w:rFonts w:ascii="Arial Narrow" w:eastAsia="Times New Roman" w:hAnsi="Arial Narrow" w:cs="Arial"/>
          <w:b/>
          <w:bCs/>
          <w:color w:val="000000"/>
          <w:sz w:val="26"/>
          <w:szCs w:val="26"/>
        </w:rPr>
        <w:t>SPOSÓB POSADOWIENIA</w:t>
      </w:r>
    </w:p>
    <w:p w14:paraId="51003907" w14:textId="77777777" w:rsidR="00474595" w:rsidRDefault="00CE5B49" w:rsidP="00C44582">
      <w:pPr>
        <w:pStyle w:val="Tekstpodstawowywcity21"/>
        <w:spacing w:line="276" w:lineRule="auto"/>
        <w:ind w:left="0"/>
        <w:rPr>
          <w:rFonts w:ascii="Arial Narrow" w:hAnsi="Arial Narrow" w:cs="Arial"/>
          <w:sz w:val="26"/>
          <w:szCs w:val="26"/>
        </w:rPr>
      </w:pPr>
      <w:r>
        <w:rPr>
          <w:rFonts w:ascii="Arial Narrow" w:hAnsi="Arial Narrow" w:cs="Arial"/>
          <w:sz w:val="26"/>
          <w:szCs w:val="26"/>
        </w:rPr>
        <w:tab/>
      </w:r>
      <w:r w:rsidR="00474595" w:rsidRPr="00474595">
        <w:rPr>
          <w:rFonts w:ascii="Arial Narrow" w:hAnsi="Arial Narrow" w:cs="Arial"/>
          <w:sz w:val="26"/>
          <w:szCs w:val="26"/>
        </w:rPr>
        <w:t>Ocenę  geotechniczną  podłoża  gruntowego dokonano zgodnie z Rozporządzeniem Ministra Transportu , Budownictwa i Gospodarki Morskiej z dnia 25 kwietnia 2012 r. w sprawie ustalenia geotechnicznych warunków posadowienia obiektów budowlanych. (Dz. U. Z 27 kwietnia 2012 r. poz. 463)</w:t>
      </w:r>
    </w:p>
    <w:p w14:paraId="1098B011" w14:textId="77777777" w:rsidR="00474595" w:rsidRPr="000618F2" w:rsidRDefault="00474595" w:rsidP="00C44582">
      <w:pPr>
        <w:pStyle w:val="Tekstpodstawowywcity21"/>
        <w:spacing w:line="276" w:lineRule="auto"/>
        <w:ind w:left="0"/>
        <w:rPr>
          <w:rFonts w:ascii="Arial Narrow" w:hAnsi="Arial Narrow" w:cs="Arial"/>
          <w:sz w:val="12"/>
          <w:szCs w:val="12"/>
        </w:rPr>
      </w:pPr>
    </w:p>
    <w:p w14:paraId="5F4DA236" w14:textId="1347350A" w:rsidR="00D63EE3" w:rsidRPr="00396F21" w:rsidRDefault="00474595" w:rsidP="00C44582">
      <w:pPr>
        <w:pStyle w:val="Tekstpodstawowywcity21"/>
        <w:spacing w:line="276" w:lineRule="auto"/>
        <w:ind w:left="0"/>
        <w:rPr>
          <w:rFonts w:ascii="Arial Narrow" w:hAnsi="Arial Narrow" w:cs="Arial"/>
          <w:sz w:val="26"/>
          <w:szCs w:val="26"/>
        </w:rPr>
      </w:pPr>
      <w:r w:rsidRPr="00474595">
        <w:rPr>
          <w:rFonts w:ascii="Arial Narrow" w:hAnsi="Arial Narrow" w:cs="Arial"/>
          <w:sz w:val="26"/>
          <w:szCs w:val="26"/>
        </w:rPr>
        <w:t xml:space="preserve">Kategorię gruntu określono na podstawie </w:t>
      </w:r>
      <w:r w:rsidR="001E1054">
        <w:rPr>
          <w:rFonts w:ascii="Arial Narrow" w:hAnsi="Arial Narrow" w:cs="Arial"/>
          <w:sz w:val="26"/>
          <w:szCs w:val="26"/>
        </w:rPr>
        <w:t xml:space="preserve">wykopu kontrolnego w miejscu budowy. </w:t>
      </w:r>
    </w:p>
    <w:p w14:paraId="26F64D7B" w14:textId="77777777" w:rsidR="001E1054" w:rsidRPr="004B6542" w:rsidRDefault="001E1054" w:rsidP="00C44582">
      <w:pPr>
        <w:pStyle w:val="Tekstpodstawowywcity21"/>
        <w:spacing w:line="276" w:lineRule="auto"/>
        <w:ind w:left="0"/>
        <w:rPr>
          <w:rFonts w:ascii="Arial Narrow" w:hAnsi="Arial Narrow" w:cs="Arial"/>
          <w:sz w:val="16"/>
          <w:szCs w:val="16"/>
        </w:rPr>
      </w:pPr>
    </w:p>
    <w:p w14:paraId="0617C98D" w14:textId="77777777" w:rsidR="00474595" w:rsidRPr="000618F2" w:rsidRDefault="00474595" w:rsidP="00C44582">
      <w:pPr>
        <w:pStyle w:val="Tekstpodstawowywcity21"/>
        <w:spacing w:line="276" w:lineRule="auto"/>
        <w:ind w:left="0"/>
        <w:rPr>
          <w:rFonts w:ascii="Arial Narrow" w:hAnsi="Arial Narrow" w:cs="Arial"/>
          <w:b/>
          <w:bCs/>
          <w:sz w:val="26"/>
          <w:szCs w:val="26"/>
        </w:rPr>
      </w:pPr>
      <w:r w:rsidRPr="000618F2">
        <w:rPr>
          <w:rFonts w:ascii="Arial Narrow" w:hAnsi="Arial Narrow" w:cs="Arial"/>
          <w:b/>
          <w:bCs/>
          <w:sz w:val="26"/>
          <w:szCs w:val="26"/>
        </w:rPr>
        <w:t>OPINIA  GEOTECHNICZNA  PODŁOŻA  GRUNTOWEGO</w:t>
      </w:r>
    </w:p>
    <w:p w14:paraId="00C686AE" w14:textId="78E8BA7D" w:rsidR="00396F21" w:rsidRPr="00474595" w:rsidRDefault="00C44582" w:rsidP="00C44582">
      <w:pPr>
        <w:pStyle w:val="Tekstpodstawowywcity21"/>
        <w:spacing w:line="276" w:lineRule="auto"/>
        <w:ind w:left="0"/>
        <w:rPr>
          <w:rFonts w:ascii="Arial Narrow" w:hAnsi="Arial Narrow" w:cs="Arial"/>
          <w:sz w:val="26"/>
          <w:szCs w:val="26"/>
        </w:rPr>
      </w:pPr>
      <w:r>
        <w:rPr>
          <w:rFonts w:ascii="Arial Narrow" w:hAnsi="Arial Narrow" w:cs="Arial"/>
          <w:sz w:val="26"/>
          <w:szCs w:val="26"/>
        </w:rPr>
        <w:tab/>
      </w:r>
      <w:r w:rsidR="00474595" w:rsidRPr="00474595">
        <w:rPr>
          <w:rFonts w:ascii="Arial Narrow" w:hAnsi="Arial Narrow" w:cs="Arial"/>
          <w:sz w:val="26"/>
          <w:szCs w:val="26"/>
        </w:rPr>
        <w:t>W  wyniku  przeprowadzonej  analizy  dokumentowanego  terenu  stwierdza  się,  że  w  podłożu  panują  korzystne  warunki  dla  bezpośredniego  posadowienia  projektowanego  obiektu,  a  to  głównie  za  sprawą  jednolitego  podłoża i gruntów spoistych występujących w strefie posadowienia</w:t>
      </w:r>
      <w:r w:rsidR="00FA4452">
        <w:rPr>
          <w:rFonts w:ascii="Arial Narrow" w:hAnsi="Arial Narrow" w:cs="Arial"/>
          <w:sz w:val="26"/>
          <w:szCs w:val="26"/>
        </w:rPr>
        <w:t xml:space="preserve"> - piasków </w:t>
      </w:r>
      <w:r w:rsidR="000618F2">
        <w:rPr>
          <w:rFonts w:ascii="Arial Narrow" w:hAnsi="Arial Narrow" w:cs="Arial"/>
          <w:sz w:val="26"/>
          <w:szCs w:val="26"/>
        </w:rPr>
        <w:t>zalegających poziomo</w:t>
      </w:r>
      <w:r w:rsidR="00474595" w:rsidRPr="00474595">
        <w:rPr>
          <w:rFonts w:ascii="Arial Narrow" w:hAnsi="Arial Narrow" w:cs="Arial"/>
          <w:sz w:val="26"/>
          <w:szCs w:val="26"/>
        </w:rPr>
        <w:t>.</w:t>
      </w:r>
      <w:r w:rsidR="000618F2">
        <w:rPr>
          <w:rFonts w:ascii="Arial Narrow" w:hAnsi="Arial Narrow" w:cs="Arial"/>
          <w:sz w:val="26"/>
          <w:szCs w:val="26"/>
        </w:rPr>
        <w:t xml:space="preserve"> W miejscu </w:t>
      </w:r>
      <w:r w:rsidR="000618F2" w:rsidRPr="00474595">
        <w:rPr>
          <w:rFonts w:ascii="Arial Narrow" w:hAnsi="Arial Narrow" w:cs="Arial"/>
          <w:sz w:val="26"/>
          <w:szCs w:val="26"/>
        </w:rPr>
        <w:t>posadowienia</w:t>
      </w:r>
      <w:r w:rsidR="000618F2">
        <w:rPr>
          <w:rFonts w:ascii="Arial Narrow" w:hAnsi="Arial Narrow" w:cs="Arial"/>
          <w:sz w:val="26"/>
          <w:szCs w:val="26"/>
        </w:rPr>
        <w:t xml:space="preserve"> nie zaobserwowano żadnych niekorzystnych zjawisk geologicznych.</w:t>
      </w:r>
    </w:p>
    <w:p w14:paraId="4D42FF72" w14:textId="77777777" w:rsidR="00474595" w:rsidRPr="000618F2" w:rsidRDefault="00474595" w:rsidP="00C44582">
      <w:pPr>
        <w:pStyle w:val="Tekstpodstawowywcity21"/>
        <w:spacing w:line="276" w:lineRule="auto"/>
        <w:ind w:left="0"/>
        <w:jc w:val="left"/>
        <w:rPr>
          <w:rFonts w:ascii="Arial Narrow" w:hAnsi="Arial Narrow" w:cs="Arial"/>
          <w:b/>
          <w:bCs/>
          <w:sz w:val="26"/>
          <w:szCs w:val="26"/>
        </w:rPr>
      </w:pPr>
      <w:r w:rsidRPr="000618F2">
        <w:rPr>
          <w:rFonts w:ascii="Arial Narrow" w:hAnsi="Arial Narrow" w:cs="Arial"/>
          <w:b/>
          <w:bCs/>
          <w:sz w:val="26"/>
          <w:szCs w:val="26"/>
        </w:rPr>
        <w:t>Warunki  gruntowe  określa  się  jako  dobre.</w:t>
      </w:r>
    </w:p>
    <w:p w14:paraId="1E4E9939" w14:textId="77777777" w:rsidR="00CE5B49" w:rsidRPr="004B6542" w:rsidRDefault="00CE5B49" w:rsidP="00C44582">
      <w:pPr>
        <w:pStyle w:val="Tekstpodstawowywcity21"/>
        <w:spacing w:line="276" w:lineRule="auto"/>
        <w:ind w:left="0"/>
        <w:rPr>
          <w:rFonts w:ascii="Arial Narrow" w:hAnsi="Arial Narrow" w:cs="Arial"/>
          <w:sz w:val="16"/>
          <w:szCs w:val="16"/>
        </w:rPr>
      </w:pPr>
    </w:p>
    <w:p w14:paraId="4858ED42" w14:textId="77777777" w:rsidR="00474595" w:rsidRDefault="00474595" w:rsidP="00C44582">
      <w:pPr>
        <w:pStyle w:val="Tekstpodstawowywcity21"/>
        <w:spacing w:line="276" w:lineRule="auto"/>
        <w:ind w:left="0"/>
        <w:rPr>
          <w:rFonts w:ascii="Arial Narrow" w:hAnsi="Arial Narrow" w:cs="Arial"/>
          <w:b/>
          <w:bCs/>
          <w:sz w:val="26"/>
          <w:szCs w:val="26"/>
        </w:rPr>
      </w:pPr>
      <w:r w:rsidRPr="000618F2">
        <w:rPr>
          <w:rFonts w:ascii="Arial Narrow" w:hAnsi="Arial Narrow" w:cs="Arial"/>
          <w:b/>
          <w:bCs/>
          <w:sz w:val="26"/>
          <w:szCs w:val="26"/>
        </w:rPr>
        <w:t>KATEGORIA  GEOTECHNICZNA  OBIEKTU</w:t>
      </w:r>
    </w:p>
    <w:p w14:paraId="28167DD4" w14:textId="77777777" w:rsidR="00372FF0" w:rsidRPr="000618F2" w:rsidRDefault="00372FF0" w:rsidP="00C44582">
      <w:pPr>
        <w:pStyle w:val="Tekstpodstawowywcity21"/>
        <w:spacing w:line="276" w:lineRule="auto"/>
        <w:ind w:left="0"/>
        <w:rPr>
          <w:rFonts w:ascii="Arial Narrow" w:hAnsi="Arial Narrow" w:cs="Arial"/>
          <w:b/>
          <w:bCs/>
          <w:sz w:val="26"/>
          <w:szCs w:val="26"/>
        </w:rPr>
      </w:pPr>
    </w:p>
    <w:p w14:paraId="1692D6BE" w14:textId="76F0DFAA" w:rsidR="00474595" w:rsidRDefault="00C44582" w:rsidP="00C44582">
      <w:pPr>
        <w:pStyle w:val="Tekstpodstawowywcity21"/>
        <w:spacing w:line="276" w:lineRule="auto"/>
        <w:ind w:left="0"/>
        <w:rPr>
          <w:rFonts w:ascii="Arial Narrow" w:hAnsi="Arial Narrow" w:cs="Arial"/>
          <w:sz w:val="26"/>
          <w:szCs w:val="26"/>
        </w:rPr>
      </w:pPr>
      <w:r>
        <w:rPr>
          <w:rFonts w:ascii="Arial Narrow" w:hAnsi="Arial Narrow" w:cs="Arial"/>
          <w:sz w:val="26"/>
          <w:szCs w:val="26"/>
        </w:rPr>
        <w:tab/>
      </w:r>
      <w:r w:rsidR="00474595" w:rsidRPr="00474595">
        <w:rPr>
          <w:rFonts w:ascii="Arial Narrow" w:hAnsi="Arial Narrow" w:cs="Arial"/>
          <w:sz w:val="26"/>
          <w:szCs w:val="26"/>
        </w:rPr>
        <w:t>Projektowany  budynek  zalicza  się  do  obiektów  niskich  o nieskomplikowanej  konstrukcji.  Posadowiony  będzie  bezpośrednio  na  gruntach  rodzimych  w  prostych  warunkach  gruntowych.</w:t>
      </w:r>
    </w:p>
    <w:p w14:paraId="1A4501BB" w14:textId="686E0538" w:rsidR="00474595" w:rsidRDefault="00474595" w:rsidP="00C44582">
      <w:pPr>
        <w:pStyle w:val="Tekstpodstawowywcity21"/>
        <w:spacing w:line="276" w:lineRule="auto"/>
        <w:ind w:left="0"/>
        <w:rPr>
          <w:rFonts w:ascii="Arial Narrow" w:hAnsi="Arial Narrow" w:cs="Arial"/>
          <w:b/>
          <w:bCs/>
          <w:sz w:val="26"/>
          <w:szCs w:val="26"/>
        </w:rPr>
      </w:pPr>
      <w:r w:rsidRPr="000618F2">
        <w:rPr>
          <w:rFonts w:ascii="Arial Narrow" w:hAnsi="Arial Narrow" w:cs="Arial"/>
          <w:b/>
          <w:bCs/>
          <w:sz w:val="26"/>
          <w:szCs w:val="26"/>
        </w:rPr>
        <w:t>Zalicza  się  go  do   pierwszej  kategorii  geotechnicznej.</w:t>
      </w:r>
    </w:p>
    <w:p w14:paraId="57BD5777" w14:textId="456B4131" w:rsidR="00FA2C15" w:rsidRPr="00C712CF" w:rsidRDefault="00FA2C15" w:rsidP="00676C46">
      <w:pPr>
        <w:pStyle w:val="Tekstpodstawowy"/>
        <w:jc w:val="both"/>
        <w:rPr>
          <w:rFonts w:ascii="Arial Narrow" w:hAnsi="Arial Narrow" w:cs="Arial"/>
          <w:bCs w:val="0"/>
          <w:sz w:val="26"/>
          <w:szCs w:val="26"/>
          <w:lang w:eastAsia="ar-SA" w:bidi="ar-SA"/>
        </w:rPr>
      </w:pPr>
      <w:r w:rsidRPr="00C712CF">
        <w:rPr>
          <w:rFonts w:ascii="Arial Narrow" w:hAnsi="Arial Narrow" w:cs="Arial"/>
          <w:bCs w:val="0"/>
          <w:sz w:val="26"/>
          <w:szCs w:val="26"/>
          <w:lang w:eastAsia="ar-SA" w:bidi="ar-SA"/>
        </w:rPr>
        <w:t xml:space="preserve">Fundamenty zaprojektowano w postaci </w:t>
      </w:r>
      <w:r w:rsidR="005A3EF7">
        <w:rPr>
          <w:rFonts w:ascii="Arial Narrow" w:hAnsi="Arial Narrow" w:cs="Arial"/>
          <w:bCs w:val="0"/>
          <w:sz w:val="26"/>
          <w:szCs w:val="26"/>
          <w:lang w:eastAsia="ar-SA" w:bidi="ar-SA"/>
        </w:rPr>
        <w:t>stóp fundamentowych</w:t>
      </w:r>
      <w:r w:rsidR="00372FF0">
        <w:rPr>
          <w:rFonts w:ascii="Arial Narrow" w:hAnsi="Arial Narrow" w:cs="Arial"/>
          <w:bCs w:val="0"/>
          <w:sz w:val="26"/>
          <w:szCs w:val="26"/>
          <w:lang w:eastAsia="ar-SA" w:bidi="ar-SA"/>
        </w:rPr>
        <w:t>, żelbetowych</w:t>
      </w:r>
      <w:r w:rsidR="005A3EF7">
        <w:rPr>
          <w:rFonts w:ascii="Arial Narrow" w:hAnsi="Arial Narrow" w:cs="Arial"/>
          <w:bCs w:val="0"/>
          <w:sz w:val="26"/>
          <w:szCs w:val="26"/>
          <w:lang w:eastAsia="ar-SA" w:bidi="ar-SA"/>
        </w:rPr>
        <w:t xml:space="preserve"> </w:t>
      </w:r>
      <w:r w:rsidRPr="00C712CF">
        <w:rPr>
          <w:rFonts w:ascii="Arial Narrow" w:hAnsi="Arial Narrow" w:cs="Arial"/>
          <w:bCs w:val="0"/>
          <w:sz w:val="26"/>
          <w:szCs w:val="26"/>
          <w:lang w:eastAsia="ar-SA" w:bidi="ar-SA"/>
        </w:rPr>
        <w:t xml:space="preserve"> </w:t>
      </w:r>
      <w:r w:rsidR="005A3EF7">
        <w:rPr>
          <w:rFonts w:ascii="Arial Narrow" w:hAnsi="Arial Narrow" w:cs="Arial"/>
          <w:bCs w:val="0"/>
          <w:sz w:val="26"/>
          <w:szCs w:val="26"/>
          <w:lang w:eastAsia="ar-SA" w:bidi="ar-SA"/>
        </w:rPr>
        <w:t>- przekrój wg proj. techn.</w:t>
      </w:r>
    </w:p>
    <w:p w14:paraId="15D15EC1" w14:textId="5EEE2B48" w:rsidR="00FA2C15" w:rsidRPr="00C712CF" w:rsidRDefault="00FA2C15" w:rsidP="00676C46">
      <w:pPr>
        <w:pStyle w:val="Tekstpodstawowy"/>
        <w:ind w:firstLine="720"/>
        <w:jc w:val="both"/>
        <w:rPr>
          <w:rFonts w:ascii="Arial Narrow" w:hAnsi="Arial Narrow" w:cs="Arial"/>
          <w:bCs w:val="0"/>
          <w:sz w:val="26"/>
          <w:szCs w:val="26"/>
          <w:lang w:eastAsia="ar-SA" w:bidi="ar-SA"/>
        </w:rPr>
      </w:pPr>
      <w:r w:rsidRPr="00C712CF">
        <w:rPr>
          <w:rFonts w:ascii="Arial Narrow" w:hAnsi="Arial Narrow" w:cs="Arial"/>
          <w:bCs w:val="0"/>
          <w:sz w:val="26"/>
          <w:szCs w:val="26"/>
          <w:lang w:eastAsia="ar-SA" w:bidi="ar-SA"/>
        </w:rPr>
        <w:t xml:space="preserve">Głębokość posadowienia </w:t>
      </w:r>
      <w:r w:rsidR="005A3EF7">
        <w:rPr>
          <w:rFonts w:ascii="Arial Narrow" w:hAnsi="Arial Narrow" w:cs="Arial"/>
          <w:bCs w:val="0"/>
          <w:sz w:val="26"/>
          <w:szCs w:val="26"/>
          <w:lang w:eastAsia="ar-SA" w:bidi="ar-SA"/>
        </w:rPr>
        <w:t>1</w:t>
      </w:r>
      <w:r w:rsidRPr="00C712CF">
        <w:rPr>
          <w:rFonts w:ascii="Arial Narrow" w:hAnsi="Arial Narrow" w:cs="Arial"/>
          <w:bCs w:val="0"/>
          <w:sz w:val="26"/>
          <w:szCs w:val="26"/>
          <w:lang w:eastAsia="ar-SA" w:bidi="ar-SA"/>
        </w:rPr>
        <w:t>.</w:t>
      </w:r>
      <w:r w:rsidR="005A3EF7">
        <w:rPr>
          <w:rFonts w:ascii="Arial Narrow" w:hAnsi="Arial Narrow" w:cs="Arial"/>
          <w:bCs w:val="0"/>
          <w:sz w:val="26"/>
          <w:szCs w:val="26"/>
          <w:lang w:eastAsia="ar-SA" w:bidi="ar-SA"/>
        </w:rPr>
        <w:t>0</w:t>
      </w:r>
      <w:r w:rsidRPr="00C712CF">
        <w:rPr>
          <w:rFonts w:ascii="Arial Narrow" w:hAnsi="Arial Narrow" w:cs="Arial"/>
          <w:bCs w:val="0"/>
          <w:sz w:val="26"/>
          <w:szCs w:val="26"/>
          <w:lang w:eastAsia="ar-SA" w:bidi="ar-SA"/>
        </w:rPr>
        <w:t xml:space="preserve"> m.p.p.t.</w:t>
      </w:r>
    </w:p>
    <w:p w14:paraId="7D0DE8D0" w14:textId="77777777" w:rsidR="006C35AB" w:rsidRPr="00396F21" w:rsidRDefault="006C35AB" w:rsidP="00C44582">
      <w:pPr>
        <w:pStyle w:val="Tekstpodstawowywcity21"/>
        <w:spacing w:line="276" w:lineRule="auto"/>
        <w:ind w:left="0"/>
        <w:rPr>
          <w:rFonts w:ascii="Arial Narrow" w:hAnsi="Arial Narrow" w:cs="Arial"/>
          <w:b/>
          <w:i/>
          <w:sz w:val="26"/>
          <w:szCs w:val="26"/>
        </w:rPr>
      </w:pPr>
    </w:p>
    <w:p w14:paraId="534B47EC" w14:textId="688C0B57" w:rsidR="002E4BA0" w:rsidRDefault="00474595" w:rsidP="00CE5B49">
      <w:pPr>
        <w:spacing w:after="160"/>
        <w:rPr>
          <w:rFonts w:ascii="Arial Narrow" w:eastAsia="Times New Roman" w:hAnsi="Arial Narrow" w:cs="Arial"/>
          <w:b/>
          <w:sz w:val="26"/>
          <w:szCs w:val="26"/>
        </w:rPr>
      </w:pPr>
      <w:r>
        <w:rPr>
          <w:rFonts w:ascii="Arial Narrow" w:eastAsia="Times New Roman" w:hAnsi="Arial Narrow" w:cs="Arial"/>
          <w:b/>
          <w:sz w:val="26"/>
          <w:szCs w:val="26"/>
        </w:rPr>
        <w:t>6. DANE MATERIAŁOWE</w:t>
      </w:r>
      <w:r w:rsidR="00727F29">
        <w:rPr>
          <w:rFonts w:ascii="Arial Narrow" w:eastAsia="Times New Roman" w:hAnsi="Arial Narrow" w:cs="Arial"/>
          <w:b/>
          <w:sz w:val="26"/>
          <w:szCs w:val="26"/>
        </w:rPr>
        <w:t xml:space="preserve"> PROJEKTOWANEJ ROZBUDOWY</w:t>
      </w:r>
    </w:p>
    <w:p w14:paraId="35E3EAAD" w14:textId="77777777" w:rsidR="00EC4882" w:rsidRDefault="00EC4882" w:rsidP="00EC4882">
      <w:pPr>
        <w:spacing w:before="80" w:after="80"/>
        <w:rPr>
          <w:rFonts w:ascii="Arial Narrow" w:eastAsia="Times New Roman" w:hAnsi="Arial Narrow" w:cs="Arial"/>
          <w:b/>
          <w:sz w:val="26"/>
          <w:szCs w:val="26"/>
        </w:rPr>
      </w:pPr>
      <w:r>
        <w:rPr>
          <w:rFonts w:ascii="Arial Narrow" w:eastAsia="Times New Roman" w:hAnsi="Arial Narrow" w:cs="Arial"/>
          <w:b/>
          <w:sz w:val="26"/>
          <w:szCs w:val="26"/>
        </w:rPr>
        <w:t>6.1 Ściany</w:t>
      </w:r>
    </w:p>
    <w:p w14:paraId="7E9C1BD6" w14:textId="061B99A5" w:rsidR="007571DA" w:rsidRDefault="00EC4882" w:rsidP="003835ED">
      <w:pPr>
        <w:spacing w:after="0"/>
        <w:rPr>
          <w:rFonts w:ascii="Arial Narrow" w:eastAsia="Times New Roman" w:hAnsi="Arial Narrow" w:cs="Arial"/>
          <w:sz w:val="26"/>
          <w:szCs w:val="26"/>
          <w:lang w:eastAsia="ar-SA"/>
        </w:rPr>
      </w:pPr>
      <w:r>
        <w:rPr>
          <w:rFonts w:ascii="Arial Narrow" w:eastAsia="Times New Roman" w:hAnsi="Arial Narrow" w:cs="Arial"/>
          <w:bCs/>
          <w:sz w:val="26"/>
          <w:szCs w:val="26"/>
        </w:rPr>
        <w:tab/>
      </w:r>
      <w:r w:rsidR="00C712CF" w:rsidRPr="00C712CF">
        <w:rPr>
          <w:rFonts w:ascii="Arial Narrow" w:eastAsia="Times New Roman" w:hAnsi="Arial Narrow" w:cs="Arial"/>
          <w:sz w:val="26"/>
          <w:szCs w:val="26"/>
          <w:lang w:eastAsia="ar-SA"/>
        </w:rPr>
        <w:t>Ściany wykonane z płyt warstwowych z rdzeniem styropianowym o grubości 1</w:t>
      </w:r>
      <w:r w:rsidR="005A3EF7">
        <w:rPr>
          <w:rFonts w:ascii="Arial Narrow" w:eastAsia="Times New Roman" w:hAnsi="Arial Narrow" w:cs="Arial"/>
          <w:sz w:val="26"/>
          <w:szCs w:val="26"/>
          <w:lang w:eastAsia="ar-SA"/>
        </w:rPr>
        <w:t>0</w:t>
      </w:r>
      <w:r w:rsidR="00C712CF" w:rsidRPr="00C712CF">
        <w:rPr>
          <w:rFonts w:ascii="Arial Narrow" w:eastAsia="Times New Roman" w:hAnsi="Arial Narrow" w:cs="Arial"/>
          <w:sz w:val="26"/>
          <w:szCs w:val="26"/>
          <w:lang w:eastAsia="ar-SA"/>
        </w:rPr>
        <w:t xml:space="preserve"> cm</w:t>
      </w:r>
    </w:p>
    <w:p w14:paraId="45E4EEBB" w14:textId="2D770C1B" w:rsidR="007571DA" w:rsidRPr="000E503A" w:rsidRDefault="007571DA" w:rsidP="000E503A">
      <w:pPr>
        <w:spacing w:before="80" w:after="80"/>
        <w:rPr>
          <w:rFonts w:ascii="Arial Narrow" w:eastAsia="Times New Roman" w:hAnsi="Arial Narrow" w:cs="Arial"/>
          <w:b/>
          <w:sz w:val="26"/>
          <w:szCs w:val="26"/>
        </w:rPr>
      </w:pPr>
      <w:r w:rsidRPr="000E503A">
        <w:rPr>
          <w:rFonts w:ascii="Arial Narrow" w:eastAsia="Times New Roman" w:hAnsi="Arial Narrow" w:cs="Arial"/>
          <w:b/>
          <w:sz w:val="26"/>
          <w:szCs w:val="26"/>
        </w:rPr>
        <w:t>6.</w:t>
      </w:r>
      <w:r w:rsidR="00E67F9F">
        <w:rPr>
          <w:rFonts w:ascii="Arial Narrow" w:eastAsia="Times New Roman" w:hAnsi="Arial Narrow" w:cs="Arial"/>
          <w:b/>
          <w:sz w:val="26"/>
          <w:szCs w:val="26"/>
        </w:rPr>
        <w:t>2</w:t>
      </w:r>
      <w:r w:rsidRPr="000E503A">
        <w:rPr>
          <w:rFonts w:ascii="Arial Narrow" w:eastAsia="Times New Roman" w:hAnsi="Arial Narrow" w:cs="Arial"/>
          <w:b/>
          <w:sz w:val="26"/>
          <w:szCs w:val="26"/>
        </w:rPr>
        <w:t xml:space="preserve">. </w:t>
      </w:r>
      <w:r w:rsidR="00676C46">
        <w:rPr>
          <w:rFonts w:ascii="Arial Narrow" w:eastAsia="Times New Roman" w:hAnsi="Arial Narrow" w:cs="Arial"/>
          <w:b/>
          <w:sz w:val="26"/>
          <w:szCs w:val="26"/>
        </w:rPr>
        <w:t>Drzwi, wrota</w:t>
      </w:r>
    </w:p>
    <w:p w14:paraId="0FF8BFAE" w14:textId="02EE68F4" w:rsidR="007571DA" w:rsidRDefault="007571DA" w:rsidP="000E503A">
      <w:pPr>
        <w:spacing w:before="80" w:after="80"/>
        <w:rPr>
          <w:rFonts w:ascii="Arial Narrow" w:eastAsia="Times New Roman" w:hAnsi="Arial Narrow" w:cs="Arial"/>
          <w:bCs/>
          <w:sz w:val="26"/>
          <w:szCs w:val="26"/>
        </w:rPr>
      </w:pPr>
      <w:r w:rsidRPr="000E503A">
        <w:rPr>
          <w:rFonts w:ascii="Arial Narrow" w:eastAsia="Times New Roman" w:hAnsi="Arial Narrow" w:cs="Arial"/>
          <w:bCs/>
          <w:sz w:val="26"/>
          <w:szCs w:val="26"/>
        </w:rPr>
        <w:tab/>
      </w:r>
      <w:r w:rsidR="00676C46">
        <w:rPr>
          <w:rFonts w:ascii="Arial Narrow" w:eastAsia="Times New Roman" w:hAnsi="Arial Narrow" w:cs="Arial"/>
          <w:bCs/>
          <w:sz w:val="26"/>
          <w:szCs w:val="26"/>
        </w:rPr>
        <w:t xml:space="preserve">Drzwi i </w:t>
      </w:r>
      <w:r w:rsidR="00FE179B">
        <w:rPr>
          <w:rFonts w:ascii="Arial Narrow" w:eastAsia="Times New Roman" w:hAnsi="Arial Narrow" w:cs="Arial"/>
          <w:bCs/>
          <w:sz w:val="26"/>
          <w:szCs w:val="26"/>
        </w:rPr>
        <w:t>w</w:t>
      </w:r>
      <w:r w:rsidR="00676C46">
        <w:rPr>
          <w:rFonts w:ascii="Arial Narrow" w:eastAsia="Times New Roman" w:hAnsi="Arial Narrow" w:cs="Arial"/>
          <w:bCs/>
          <w:sz w:val="26"/>
          <w:szCs w:val="26"/>
        </w:rPr>
        <w:t>rota stalowe, ocieplone</w:t>
      </w:r>
      <w:r w:rsidRPr="000E503A">
        <w:rPr>
          <w:rFonts w:ascii="Arial Narrow" w:eastAsia="Times New Roman" w:hAnsi="Arial Narrow" w:cs="Arial"/>
          <w:bCs/>
          <w:sz w:val="26"/>
          <w:szCs w:val="26"/>
        </w:rPr>
        <w:t xml:space="preserve">, </w:t>
      </w:r>
      <w:r w:rsidR="00C712CF">
        <w:rPr>
          <w:rFonts w:ascii="Arial Narrow" w:eastAsia="Times New Roman" w:hAnsi="Arial Narrow" w:cs="Arial"/>
          <w:bCs/>
          <w:sz w:val="26"/>
          <w:szCs w:val="26"/>
        </w:rPr>
        <w:t>k</w:t>
      </w:r>
      <w:r w:rsidRPr="000E503A">
        <w:rPr>
          <w:rFonts w:ascii="Arial Narrow" w:eastAsia="Times New Roman" w:hAnsi="Arial Narrow" w:cs="Arial"/>
          <w:bCs/>
          <w:sz w:val="26"/>
          <w:szCs w:val="26"/>
        </w:rPr>
        <w:t xml:space="preserve">olor </w:t>
      </w:r>
      <w:r w:rsidR="00676C46">
        <w:rPr>
          <w:rFonts w:ascii="Arial Narrow" w:eastAsia="Times New Roman" w:hAnsi="Arial Narrow" w:cs="Arial"/>
          <w:bCs/>
          <w:sz w:val="26"/>
          <w:szCs w:val="26"/>
        </w:rPr>
        <w:t>szary-  RAL7001</w:t>
      </w:r>
      <w:r w:rsidRPr="000E503A">
        <w:rPr>
          <w:rFonts w:ascii="Arial Narrow" w:eastAsia="Times New Roman" w:hAnsi="Arial Narrow" w:cs="Arial"/>
          <w:bCs/>
          <w:sz w:val="26"/>
          <w:szCs w:val="26"/>
        </w:rPr>
        <w:t>.</w:t>
      </w:r>
    </w:p>
    <w:p w14:paraId="2C2D0470" w14:textId="78C43B34" w:rsidR="007571DA" w:rsidRPr="000E503A" w:rsidRDefault="007571DA" w:rsidP="000E503A">
      <w:pPr>
        <w:spacing w:before="80" w:after="80"/>
        <w:rPr>
          <w:rFonts w:ascii="Arial Narrow" w:eastAsia="Times New Roman" w:hAnsi="Arial Narrow" w:cs="Arial"/>
          <w:b/>
          <w:sz w:val="26"/>
          <w:szCs w:val="26"/>
        </w:rPr>
      </w:pPr>
      <w:r w:rsidRPr="000E503A">
        <w:rPr>
          <w:rFonts w:ascii="Arial Narrow" w:eastAsia="Times New Roman" w:hAnsi="Arial Narrow" w:cs="Arial"/>
          <w:b/>
          <w:sz w:val="26"/>
          <w:szCs w:val="26"/>
        </w:rPr>
        <w:t>6.</w:t>
      </w:r>
      <w:r w:rsidR="00E67F9F">
        <w:rPr>
          <w:rFonts w:ascii="Arial Narrow" w:eastAsia="Times New Roman" w:hAnsi="Arial Narrow" w:cs="Arial"/>
          <w:b/>
          <w:sz w:val="26"/>
          <w:szCs w:val="26"/>
        </w:rPr>
        <w:t>3</w:t>
      </w:r>
      <w:r w:rsidRPr="000E503A">
        <w:rPr>
          <w:rFonts w:ascii="Arial Narrow" w:eastAsia="Times New Roman" w:hAnsi="Arial Narrow" w:cs="Arial"/>
          <w:b/>
          <w:sz w:val="26"/>
          <w:szCs w:val="26"/>
        </w:rPr>
        <w:t>. Izolacja termiczna</w:t>
      </w:r>
    </w:p>
    <w:p w14:paraId="560FF88E" w14:textId="1956F60F" w:rsidR="007571DA" w:rsidRDefault="007571DA" w:rsidP="000E503A">
      <w:pPr>
        <w:spacing w:before="80" w:after="80"/>
        <w:rPr>
          <w:rFonts w:ascii="Arial Narrow" w:eastAsia="Times New Roman" w:hAnsi="Arial Narrow" w:cs="Arial"/>
          <w:bCs/>
          <w:sz w:val="26"/>
          <w:szCs w:val="26"/>
        </w:rPr>
      </w:pPr>
      <w:r w:rsidRPr="000E503A">
        <w:rPr>
          <w:rFonts w:ascii="Arial Narrow" w:eastAsia="Times New Roman" w:hAnsi="Arial Narrow" w:cs="Arial"/>
          <w:bCs/>
          <w:sz w:val="26"/>
          <w:szCs w:val="26"/>
        </w:rPr>
        <w:tab/>
        <w:t xml:space="preserve">- ściany </w:t>
      </w:r>
      <w:r w:rsidR="000970CA">
        <w:rPr>
          <w:rFonts w:ascii="Arial Narrow" w:eastAsia="Times New Roman" w:hAnsi="Arial Narrow" w:cs="Arial"/>
          <w:bCs/>
          <w:sz w:val="26"/>
          <w:szCs w:val="26"/>
        </w:rPr>
        <w:t>–</w:t>
      </w:r>
      <w:r w:rsidRPr="000E503A">
        <w:rPr>
          <w:rFonts w:ascii="Arial Narrow" w:eastAsia="Times New Roman" w:hAnsi="Arial Narrow" w:cs="Arial"/>
          <w:bCs/>
          <w:sz w:val="26"/>
          <w:szCs w:val="26"/>
        </w:rPr>
        <w:t xml:space="preserve"> </w:t>
      </w:r>
      <w:r w:rsidR="000970CA">
        <w:rPr>
          <w:rFonts w:ascii="Arial Narrow" w:eastAsia="Times New Roman" w:hAnsi="Arial Narrow" w:cs="Arial"/>
          <w:bCs/>
          <w:sz w:val="26"/>
          <w:szCs w:val="26"/>
        </w:rPr>
        <w:t xml:space="preserve">płyta warstwowa z rdzeniem </w:t>
      </w:r>
      <w:r w:rsidR="005A3EF7">
        <w:rPr>
          <w:rFonts w:ascii="Arial Narrow" w:eastAsia="Times New Roman" w:hAnsi="Arial Narrow" w:cs="Arial"/>
          <w:bCs/>
          <w:sz w:val="26"/>
          <w:szCs w:val="26"/>
        </w:rPr>
        <w:t>styropianowym</w:t>
      </w:r>
      <w:r w:rsidR="000970CA">
        <w:rPr>
          <w:rFonts w:ascii="Arial Narrow" w:eastAsia="Times New Roman" w:hAnsi="Arial Narrow" w:cs="Arial"/>
          <w:bCs/>
          <w:sz w:val="26"/>
          <w:szCs w:val="26"/>
        </w:rPr>
        <w:t xml:space="preserve"> o gr. 1</w:t>
      </w:r>
      <w:r w:rsidR="005A3EF7">
        <w:rPr>
          <w:rFonts w:ascii="Arial Narrow" w:eastAsia="Times New Roman" w:hAnsi="Arial Narrow" w:cs="Arial"/>
          <w:bCs/>
          <w:sz w:val="26"/>
          <w:szCs w:val="26"/>
        </w:rPr>
        <w:t>0</w:t>
      </w:r>
      <w:r w:rsidR="000970CA">
        <w:rPr>
          <w:rFonts w:ascii="Arial Narrow" w:eastAsia="Times New Roman" w:hAnsi="Arial Narrow" w:cs="Arial"/>
          <w:bCs/>
          <w:sz w:val="26"/>
          <w:szCs w:val="26"/>
        </w:rPr>
        <w:t>cm,</w:t>
      </w:r>
    </w:p>
    <w:p w14:paraId="35D46845" w14:textId="0BB8507F" w:rsidR="00372FF0" w:rsidRPr="000E503A" w:rsidRDefault="00372FF0" w:rsidP="00372FF0">
      <w:pPr>
        <w:spacing w:before="80" w:after="80"/>
        <w:ind w:left="708"/>
        <w:rPr>
          <w:rFonts w:ascii="Arial Narrow" w:eastAsia="Times New Roman" w:hAnsi="Arial Narrow" w:cs="Arial"/>
          <w:bCs/>
          <w:sz w:val="26"/>
          <w:szCs w:val="26"/>
        </w:rPr>
      </w:pPr>
      <w:r>
        <w:rPr>
          <w:rFonts w:ascii="Arial Narrow" w:eastAsia="Times New Roman" w:hAnsi="Arial Narrow" w:cs="Arial"/>
          <w:bCs/>
          <w:sz w:val="26"/>
          <w:szCs w:val="26"/>
        </w:rPr>
        <w:t>- podwalina/cokół – podwalina -styropian EPS70 gr. 4cm</w:t>
      </w:r>
      <w:r w:rsidRPr="00372FF0">
        <w:rPr>
          <w:rFonts w:ascii="Arial Narrow" w:eastAsia="Times New Roman" w:hAnsi="Arial Narrow" w:cs="Arial"/>
          <w:bCs/>
          <w:sz w:val="26"/>
          <w:szCs w:val="26"/>
        </w:rPr>
        <w:t xml:space="preserve"> gr. 8 cm i 4 cm na cokołach pod słupami</w:t>
      </w:r>
    </w:p>
    <w:p w14:paraId="3DBF3E72" w14:textId="742B3B73" w:rsidR="007571DA" w:rsidRPr="000E503A" w:rsidRDefault="007571DA" w:rsidP="000E503A">
      <w:pPr>
        <w:spacing w:before="80" w:after="80"/>
        <w:rPr>
          <w:rFonts w:ascii="Arial Narrow" w:eastAsia="Times New Roman" w:hAnsi="Arial Narrow" w:cs="Arial"/>
          <w:bCs/>
          <w:sz w:val="26"/>
          <w:szCs w:val="26"/>
        </w:rPr>
      </w:pPr>
      <w:r w:rsidRPr="000E503A">
        <w:rPr>
          <w:rFonts w:ascii="Arial Narrow" w:eastAsia="Times New Roman" w:hAnsi="Arial Narrow" w:cs="Arial"/>
          <w:bCs/>
          <w:sz w:val="26"/>
          <w:szCs w:val="26"/>
        </w:rPr>
        <w:tab/>
        <w:t xml:space="preserve">- </w:t>
      </w:r>
      <w:r w:rsidR="005A3EF7">
        <w:rPr>
          <w:rFonts w:ascii="Arial Narrow" w:eastAsia="Times New Roman" w:hAnsi="Arial Narrow" w:cs="Arial"/>
          <w:bCs/>
          <w:sz w:val="26"/>
          <w:szCs w:val="26"/>
        </w:rPr>
        <w:t>dach</w:t>
      </w:r>
      <w:r w:rsidRPr="000E503A">
        <w:rPr>
          <w:rFonts w:ascii="Arial Narrow" w:eastAsia="Times New Roman" w:hAnsi="Arial Narrow" w:cs="Arial"/>
          <w:bCs/>
          <w:sz w:val="26"/>
          <w:szCs w:val="26"/>
        </w:rPr>
        <w:t xml:space="preserve"> – </w:t>
      </w:r>
      <w:r w:rsidR="000970CA">
        <w:rPr>
          <w:rFonts w:ascii="Arial Narrow" w:eastAsia="Times New Roman" w:hAnsi="Arial Narrow" w:cs="Arial"/>
          <w:bCs/>
          <w:sz w:val="26"/>
          <w:szCs w:val="26"/>
        </w:rPr>
        <w:t xml:space="preserve">płyta warstwowa </w:t>
      </w:r>
      <w:r w:rsidR="005A3EF7">
        <w:rPr>
          <w:rFonts w:ascii="Arial Narrow" w:eastAsia="Times New Roman" w:hAnsi="Arial Narrow" w:cs="Arial"/>
          <w:bCs/>
          <w:sz w:val="26"/>
          <w:szCs w:val="26"/>
        </w:rPr>
        <w:t>z rdzeniem styropianowym</w:t>
      </w:r>
      <w:r w:rsidR="000970CA">
        <w:rPr>
          <w:rFonts w:ascii="Arial Narrow" w:eastAsia="Times New Roman" w:hAnsi="Arial Narrow" w:cs="Arial"/>
          <w:bCs/>
          <w:sz w:val="26"/>
          <w:szCs w:val="26"/>
        </w:rPr>
        <w:t xml:space="preserve"> o gr. </w:t>
      </w:r>
      <w:r w:rsidR="005A3EF7">
        <w:rPr>
          <w:rFonts w:ascii="Arial Narrow" w:eastAsia="Times New Roman" w:hAnsi="Arial Narrow" w:cs="Arial"/>
          <w:bCs/>
          <w:sz w:val="26"/>
          <w:szCs w:val="26"/>
        </w:rPr>
        <w:t>10</w:t>
      </w:r>
      <w:r w:rsidR="000970CA">
        <w:rPr>
          <w:rFonts w:ascii="Arial Narrow" w:eastAsia="Times New Roman" w:hAnsi="Arial Narrow" w:cs="Arial"/>
          <w:bCs/>
          <w:sz w:val="26"/>
          <w:szCs w:val="26"/>
        </w:rPr>
        <w:t>cm</w:t>
      </w:r>
      <w:r w:rsidRPr="000E503A">
        <w:rPr>
          <w:rFonts w:ascii="Arial Narrow" w:eastAsia="Times New Roman" w:hAnsi="Arial Narrow" w:cs="Arial"/>
          <w:bCs/>
          <w:sz w:val="26"/>
          <w:szCs w:val="26"/>
        </w:rPr>
        <w:t xml:space="preserve"> </w:t>
      </w:r>
    </w:p>
    <w:p w14:paraId="6CCB739A" w14:textId="1F64ED70" w:rsidR="007571DA" w:rsidRDefault="007571DA" w:rsidP="000E503A">
      <w:pPr>
        <w:spacing w:before="80" w:after="80"/>
        <w:rPr>
          <w:rFonts w:ascii="Arial Narrow" w:eastAsia="Times New Roman" w:hAnsi="Arial Narrow" w:cs="Arial"/>
          <w:bCs/>
          <w:sz w:val="26"/>
          <w:szCs w:val="26"/>
        </w:rPr>
      </w:pPr>
      <w:r w:rsidRPr="000E503A">
        <w:rPr>
          <w:rFonts w:ascii="Arial Narrow" w:eastAsia="Times New Roman" w:hAnsi="Arial Narrow" w:cs="Arial"/>
          <w:bCs/>
          <w:sz w:val="26"/>
          <w:szCs w:val="26"/>
        </w:rPr>
        <w:tab/>
        <w:t xml:space="preserve">- posadzki na gruncie </w:t>
      </w:r>
      <w:r w:rsidR="009E2B03">
        <w:rPr>
          <w:rFonts w:ascii="Arial Narrow" w:eastAsia="Times New Roman" w:hAnsi="Arial Narrow" w:cs="Arial"/>
          <w:bCs/>
          <w:sz w:val="26"/>
          <w:szCs w:val="26"/>
        </w:rPr>
        <w:t>–</w:t>
      </w:r>
      <w:r w:rsidRPr="000E503A">
        <w:rPr>
          <w:rFonts w:ascii="Arial Narrow" w:eastAsia="Times New Roman" w:hAnsi="Arial Narrow" w:cs="Arial"/>
          <w:bCs/>
          <w:sz w:val="26"/>
          <w:szCs w:val="26"/>
        </w:rPr>
        <w:t xml:space="preserve"> </w:t>
      </w:r>
      <w:r w:rsidR="00676C46">
        <w:rPr>
          <w:rFonts w:ascii="Arial Narrow" w:eastAsia="Times New Roman" w:hAnsi="Arial Narrow" w:cs="Arial"/>
          <w:bCs/>
          <w:sz w:val="26"/>
          <w:szCs w:val="26"/>
        </w:rPr>
        <w:t>brak</w:t>
      </w:r>
      <w:r w:rsidRPr="000E503A">
        <w:rPr>
          <w:rFonts w:ascii="Arial Narrow" w:eastAsia="Times New Roman" w:hAnsi="Arial Narrow" w:cs="Arial"/>
          <w:bCs/>
          <w:sz w:val="26"/>
          <w:szCs w:val="26"/>
        </w:rPr>
        <w:t xml:space="preserve"> </w:t>
      </w:r>
    </w:p>
    <w:p w14:paraId="20AC32FA" w14:textId="77777777" w:rsidR="00372FF0" w:rsidRDefault="00372FF0" w:rsidP="000E503A">
      <w:pPr>
        <w:spacing w:before="80" w:after="80"/>
        <w:rPr>
          <w:rFonts w:ascii="Arial Narrow" w:eastAsia="Times New Roman" w:hAnsi="Arial Narrow" w:cs="Arial"/>
          <w:bCs/>
          <w:sz w:val="26"/>
          <w:szCs w:val="26"/>
        </w:rPr>
      </w:pPr>
    </w:p>
    <w:p w14:paraId="1D69ADA6" w14:textId="2D83AB93" w:rsidR="007571DA" w:rsidRPr="000E503A" w:rsidRDefault="007571DA" w:rsidP="000E503A">
      <w:pPr>
        <w:spacing w:before="80" w:after="80"/>
        <w:rPr>
          <w:rFonts w:ascii="Arial Narrow" w:eastAsia="Times New Roman" w:hAnsi="Arial Narrow" w:cs="Arial"/>
          <w:b/>
          <w:sz w:val="26"/>
          <w:szCs w:val="26"/>
        </w:rPr>
      </w:pPr>
      <w:r w:rsidRPr="000E503A">
        <w:rPr>
          <w:rFonts w:ascii="Arial Narrow" w:eastAsia="Times New Roman" w:hAnsi="Arial Narrow" w:cs="Arial"/>
          <w:b/>
          <w:sz w:val="26"/>
          <w:szCs w:val="26"/>
        </w:rPr>
        <w:lastRenderedPageBreak/>
        <w:t>6.</w:t>
      </w:r>
      <w:r w:rsidR="00E67F9F">
        <w:rPr>
          <w:rFonts w:ascii="Arial Narrow" w:eastAsia="Times New Roman" w:hAnsi="Arial Narrow" w:cs="Arial"/>
          <w:b/>
          <w:sz w:val="26"/>
          <w:szCs w:val="26"/>
        </w:rPr>
        <w:t>4</w:t>
      </w:r>
      <w:r w:rsidRPr="000E503A">
        <w:rPr>
          <w:rFonts w:ascii="Arial Narrow" w:eastAsia="Times New Roman" w:hAnsi="Arial Narrow" w:cs="Arial"/>
          <w:b/>
          <w:sz w:val="26"/>
          <w:szCs w:val="26"/>
        </w:rPr>
        <w:t>. Pokrycie dachu</w:t>
      </w:r>
    </w:p>
    <w:p w14:paraId="16497974" w14:textId="77777777" w:rsidR="00372FF0" w:rsidRDefault="007571DA" w:rsidP="000E503A">
      <w:pPr>
        <w:spacing w:before="80" w:after="80"/>
        <w:rPr>
          <w:rFonts w:ascii="Arial Narrow" w:eastAsia="Times New Roman" w:hAnsi="Arial Narrow" w:cs="Arial"/>
          <w:b/>
          <w:sz w:val="26"/>
          <w:szCs w:val="26"/>
        </w:rPr>
      </w:pPr>
      <w:r w:rsidRPr="000E503A">
        <w:rPr>
          <w:rFonts w:ascii="Arial Narrow" w:eastAsia="Times New Roman" w:hAnsi="Arial Narrow" w:cs="Arial"/>
          <w:bCs/>
          <w:sz w:val="26"/>
          <w:szCs w:val="26"/>
        </w:rPr>
        <w:tab/>
        <w:t xml:space="preserve">Pokrycie dachu z </w:t>
      </w:r>
      <w:r w:rsidR="009E2B03">
        <w:rPr>
          <w:rFonts w:ascii="Arial Narrow" w:eastAsia="Times New Roman" w:hAnsi="Arial Narrow" w:cs="Arial"/>
          <w:bCs/>
          <w:sz w:val="26"/>
          <w:szCs w:val="26"/>
        </w:rPr>
        <w:t>płyty warstwowej</w:t>
      </w:r>
      <w:r w:rsidR="005A3EF7">
        <w:rPr>
          <w:rFonts w:ascii="Arial Narrow" w:eastAsia="Times New Roman" w:hAnsi="Arial Narrow" w:cs="Arial"/>
          <w:bCs/>
          <w:sz w:val="26"/>
          <w:szCs w:val="26"/>
        </w:rPr>
        <w:t xml:space="preserve"> styropianowej</w:t>
      </w:r>
      <w:r w:rsidR="00681CCA">
        <w:rPr>
          <w:rFonts w:ascii="Arial Narrow" w:eastAsia="Times New Roman" w:hAnsi="Arial Narrow" w:cs="Arial"/>
          <w:bCs/>
          <w:sz w:val="26"/>
          <w:szCs w:val="26"/>
        </w:rPr>
        <w:t xml:space="preserve"> gr. </w:t>
      </w:r>
      <w:r w:rsidR="005A3EF7">
        <w:rPr>
          <w:rFonts w:ascii="Arial Narrow" w:eastAsia="Times New Roman" w:hAnsi="Arial Narrow" w:cs="Arial"/>
          <w:bCs/>
          <w:sz w:val="26"/>
          <w:szCs w:val="26"/>
        </w:rPr>
        <w:t>1</w:t>
      </w:r>
      <w:r w:rsidR="00681CCA">
        <w:rPr>
          <w:rFonts w:ascii="Arial Narrow" w:eastAsia="Times New Roman" w:hAnsi="Arial Narrow" w:cs="Arial"/>
          <w:bCs/>
          <w:sz w:val="26"/>
          <w:szCs w:val="26"/>
        </w:rPr>
        <w:t>0cm</w:t>
      </w:r>
      <w:r w:rsidRPr="000E503A">
        <w:rPr>
          <w:rFonts w:ascii="Arial Narrow" w:eastAsia="Times New Roman" w:hAnsi="Arial Narrow" w:cs="Arial"/>
          <w:b/>
          <w:sz w:val="26"/>
          <w:szCs w:val="26"/>
        </w:rPr>
        <w:t>.</w:t>
      </w:r>
    </w:p>
    <w:p w14:paraId="25F6FE82" w14:textId="0C222DF3" w:rsidR="007571DA" w:rsidRPr="000E503A" w:rsidRDefault="007571DA" w:rsidP="000E503A">
      <w:pPr>
        <w:spacing w:before="80" w:after="80"/>
        <w:rPr>
          <w:rFonts w:ascii="Arial Narrow" w:eastAsia="Times New Roman" w:hAnsi="Arial Narrow" w:cs="Arial"/>
          <w:b/>
          <w:sz w:val="26"/>
          <w:szCs w:val="26"/>
        </w:rPr>
      </w:pPr>
      <w:r w:rsidRPr="000E503A">
        <w:rPr>
          <w:rFonts w:ascii="Arial Narrow" w:eastAsia="Times New Roman" w:hAnsi="Arial Narrow" w:cs="Arial"/>
          <w:b/>
          <w:sz w:val="26"/>
          <w:szCs w:val="26"/>
        </w:rPr>
        <w:t>6.</w:t>
      </w:r>
      <w:r w:rsidR="00E67F9F">
        <w:rPr>
          <w:rFonts w:ascii="Arial Narrow" w:eastAsia="Times New Roman" w:hAnsi="Arial Narrow" w:cs="Arial"/>
          <w:b/>
          <w:sz w:val="26"/>
          <w:szCs w:val="26"/>
        </w:rPr>
        <w:t>5</w:t>
      </w:r>
      <w:r w:rsidRPr="000E503A">
        <w:rPr>
          <w:rFonts w:ascii="Arial Narrow" w:eastAsia="Times New Roman" w:hAnsi="Arial Narrow" w:cs="Arial"/>
          <w:b/>
          <w:sz w:val="26"/>
          <w:szCs w:val="26"/>
        </w:rPr>
        <w:t>. Podłoże i posadzki</w:t>
      </w:r>
    </w:p>
    <w:p w14:paraId="680304D8" w14:textId="07E0049F" w:rsidR="007571DA" w:rsidRDefault="007571DA" w:rsidP="000E503A">
      <w:pPr>
        <w:spacing w:before="80" w:after="80"/>
        <w:rPr>
          <w:rFonts w:ascii="Arial Narrow" w:eastAsia="Times New Roman" w:hAnsi="Arial Narrow" w:cs="Arial"/>
          <w:bCs/>
          <w:sz w:val="26"/>
          <w:szCs w:val="26"/>
        </w:rPr>
      </w:pPr>
      <w:r w:rsidRPr="000E503A">
        <w:rPr>
          <w:rFonts w:ascii="Arial Narrow" w:eastAsia="Times New Roman" w:hAnsi="Arial Narrow" w:cs="Arial"/>
          <w:bCs/>
          <w:sz w:val="26"/>
          <w:szCs w:val="26"/>
        </w:rPr>
        <w:tab/>
      </w:r>
      <w:r w:rsidR="005A3EF7">
        <w:rPr>
          <w:rFonts w:ascii="Arial Narrow" w:eastAsia="Times New Roman" w:hAnsi="Arial Narrow" w:cs="Arial"/>
          <w:bCs/>
          <w:sz w:val="26"/>
          <w:szCs w:val="26"/>
        </w:rPr>
        <w:t xml:space="preserve">Posadzka </w:t>
      </w:r>
      <w:r w:rsidR="00676C46">
        <w:rPr>
          <w:rFonts w:ascii="Arial Narrow" w:eastAsia="Times New Roman" w:hAnsi="Arial Narrow" w:cs="Arial"/>
          <w:bCs/>
          <w:sz w:val="26"/>
          <w:szCs w:val="26"/>
        </w:rPr>
        <w:t>z kostki betonowej</w:t>
      </w:r>
      <w:r w:rsidR="005A3EF7">
        <w:rPr>
          <w:rFonts w:ascii="Arial Narrow" w:eastAsia="Times New Roman" w:hAnsi="Arial Narrow" w:cs="Arial"/>
          <w:bCs/>
          <w:sz w:val="26"/>
          <w:szCs w:val="26"/>
        </w:rPr>
        <w:t>.</w:t>
      </w:r>
    </w:p>
    <w:p w14:paraId="3FD8D541" w14:textId="478E661D" w:rsidR="007571DA" w:rsidRPr="000E503A" w:rsidRDefault="007571DA" w:rsidP="000E503A">
      <w:pPr>
        <w:spacing w:before="80" w:after="80"/>
        <w:rPr>
          <w:rFonts w:ascii="Arial Narrow" w:eastAsia="Times New Roman" w:hAnsi="Arial Narrow" w:cs="Arial"/>
          <w:b/>
          <w:sz w:val="26"/>
          <w:szCs w:val="26"/>
        </w:rPr>
      </w:pPr>
      <w:r w:rsidRPr="000E503A">
        <w:rPr>
          <w:rFonts w:ascii="Arial Narrow" w:eastAsia="Times New Roman" w:hAnsi="Arial Narrow" w:cs="Arial"/>
          <w:b/>
          <w:sz w:val="26"/>
          <w:szCs w:val="26"/>
        </w:rPr>
        <w:t>6.</w:t>
      </w:r>
      <w:r w:rsidR="00E67F9F">
        <w:rPr>
          <w:rFonts w:ascii="Arial Narrow" w:eastAsia="Times New Roman" w:hAnsi="Arial Narrow" w:cs="Arial"/>
          <w:b/>
          <w:sz w:val="26"/>
          <w:szCs w:val="26"/>
        </w:rPr>
        <w:t>6</w:t>
      </w:r>
      <w:r w:rsidRPr="000E503A">
        <w:rPr>
          <w:rFonts w:ascii="Arial Narrow" w:eastAsia="Times New Roman" w:hAnsi="Arial Narrow" w:cs="Arial"/>
          <w:b/>
          <w:sz w:val="26"/>
          <w:szCs w:val="26"/>
        </w:rPr>
        <w:t>.  Obróbki blacharskie</w:t>
      </w:r>
    </w:p>
    <w:p w14:paraId="6E79B48F" w14:textId="0BE8AFB8" w:rsidR="007571DA" w:rsidRDefault="007571DA" w:rsidP="000E503A">
      <w:pPr>
        <w:spacing w:before="80" w:after="80"/>
        <w:rPr>
          <w:rFonts w:ascii="Arial Narrow" w:eastAsia="Times New Roman" w:hAnsi="Arial Narrow" w:cs="Arial"/>
          <w:bCs/>
          <w:sz w:val="26"/>
          <w:szCs w:val="26"/>
        </w:rPr>
      </w:pPr>
      <w:r w:rsidRPr="000E503A">
        <w:rPr>
          <w:rFonts w:ascii="Arial Narrow" w:eastAsia="Times New Roman" w:hAnsi="Arial Narrow" w:cs="Arial"/>
          <w:bCs/>
          <w:sz w:val="26"/>
          <w:szCs w:val="26"/>
        </w:rPr>
        <w:t>Obróbki blacharskie wykonać z blachy stalowej powlekanej powłokami malarskimi</w:t>
      </w:r>
      <w:r w:rsidR="00676C46">
        <w:rPr>
          <w:rFonts w:ascii="Arial Narrow" w:eastAsia="Times New Roman" w:hAnsi="Arial Narrow" w:cs="Arial"/>
          <w:bCs/>
          <w:sz w:val="26"/>
          <w:szCs w:val="26"/>
        </w:rPr>
        <w:t>- kolor RAL 7016</w:t>
      </w:r>
    </w:p>
    <w:p w14:paraId="4E10BFDE" w14:textId="69990E54" w:rsidR="007571DA" w:rsidRPr="000E503A" w:rsidRDefault="007571DA" w:rsidP="000E503A">
      <w:pPr>
        <w:spacing w:before="80" w:after="80"/>
        <w:rPr>
          <w:rFonts w:ascii="Arial Narrow" w:eastAsia="Times New Roman" w:hAnsi="Arial Narrow" w:cs="Arial"/>
          <w:b/>
          <w:sz w:val="26"/>
          <w:szCs w:val="26"/>
        </w:rPr>
      </w:pPr>
      <w:r w:rsidRPr="000E503A">
        <w:rPr>
          <w:rFonts w:ascii="Arial Narrow" w:eastAsia="Times New Roman" w:hAnsi="Arial Narrow" w:cs="Arial"/>
          <w:b/>
          <w:sz w:val="26"/>
          <w:szCs w:val="26"/>
        </w:rPr>
        <w:t>6.</w:t>
      </w:r>
      <w:r w:rsidR="00E67F9F">
        <w:rPr>
          <w:rFonts w:ascii="Arial Narrow" w:eastAsia="Times New Roman" w:hAnsi="Arial Narrow" w:cs="Arial"/>
          <w:b/>
          <w:sz w:val="26"/>
          <w:szCs w:val="26"/>
        </w:rPr>
        <w:t>7</w:t>
      </w:r>
      <w:r w:rsidRPr="000E503A">
        <w:rPr>
          <w:rFonts w:ascii="Arial Narrow" w:eastAsia="Times New Roman" w:hAnsi="Arial Narrow" w:cs="Arial"/>
          <w:b/>
          <w:sz w:val="26"/>
          <w:szCs w:val="26"/>
        </w:rPr>
        <w:t>. Odwodnienie połaci dachowej</w:t>
      </w:r>
    </w:p>
    <w:p w14:paraId="7F2F4B0A" w14:textId="6785AA20" w:rsidR="007571DA" w:rsidRDefault="007571DA" w:rsidP="00676C46">
      <w:pPr>
        <w:spacing w:before="80" w:after="80"/>
        <w:jc w:val="both"/>
        <w:rPr>
          <w:rFonts w:ascii="Arial Narrow" w:eastAsia="Times New Roman" w:hAnsi="Arial Narrow" w:cs="Arial"/>
          <w:bCs/>
          <w:sz w:val="26"/>
          <w:szCs w:val="26"/>
        </w:rPr>
      </w:pPr>
      <w:r w:rsidRPr="000E503A">
        <w:rPr>
          <w:rFonts w:ascii="Arial Narrow" w:eastAsia="Times New Roman" w:hAnsi="Arial Narrow" w:cs="Arial"/>
          <w:bCs/>
          <w:sz w:val="26"/>
          <w:szCs w:val="26"/>
        </w:rPr>
        <w:tab/>
        <w:t xml:space="preserve">Odprowadzanie wód opadowych z dachu projektuje się wykonać poprzez rynny i rury spustowe. Rynny </w:t>
      </w:r>
      <w:r w:rsidRPr="000E503A">
        <w:rPr>
          <w:rFonts w:ascii="Arial Narrow" w:eastAsia="Times New Roman" w:hAnsi="Arial Narrow" w:cs="Arial"/>
          <w:bCs/>
          <w:sz w:val="26"/>
          <w:szCs w:val="26"/>
        </w:rPr>
        <w:sym w:font="Symbol" w:char="F066"/>
      </w:r>
      <w:r w:rsidRPr="000E503A">
        <w:rPr>
          <w:rFonts w:ascii="Arial Narrow" w:eastAsia="Times New Roman" w:hAnsi="Arial Narrow" w:cs="Arial"/>
          <w:bCs/>
          <w:sz w:val="26"/>
          <w:szCs w:val="26"/>
        </w:rPr>
        <w:t>1</w:t>
      </w:r>
      <w:r w:rsidR="005A3EF7">
        <w:rPr>
          <w:rFonts w:ascii="Arial Narrow" w:eastAsia="Times New Roman" w:hAnsi="Arial Narrow" w:cs="Arial"/>
          <w:bCs/>
          <w:sz w:val="26"/>
          <w:szCs w:val="26"/>
        </w:rPr>
        <w:t>5</w:t>
      </w:r>
      <w:r w:rsidRPr="000E503A">
        <w:rPr>
          <w:rFonts w:ascii="Arial Narrow" w:eastAsia="Times New Roman" w:hAnsi="Arial Narrow" w:cs="Arial"/>
          <w:bCs/>
          <w:sz w:val="26"/>
          <w:szCs w:val="26"/>
        </w:rPr>
        <w:t xml:space="preserve">0 mm, rury spustowe </w:t>
      </w:r>
      <w:r w:rsidRPr="000E503A">
        <w:rPr>
          <w:rFonts w:ascii="Arial Narrow" w:eastAsia="Times New Roman" w:hAnsi="Arial Narrow" w:cs="Arial"/>
          <w:bCs/>
          <w:sz w:val="26"/>
          <w:szCs w:val="26"/>
        </w:rPr>
        <w:sym w:font="Symbol" w:char="F066"/>
      </w:r>
      <w:r w:rsidR="005A3EF7">
        <w:rPr>
          <w:rFonts w:ascii="Arial Narrow" w:eastAsia="Times New Roman" w:hAnsi="Arial Narrow" w:cs="Arial"/>
          <w:bCs/>
          <w:sz w:val="26"/>
          <w:szCs w:val="26"/>
        </w:rPr>
        <w:t>1</w:t>
      </w:r>
      <w:r w:rsidR="00676C46">
        <w:rPr>
          <w:rFonts w:ascii="Arial Narrow" w:eastAsia="Times New Roman" w:hAnsi="Arial Narrow" w:cs="Arial"/>
          <w:bCs/>
          <w:sz w:val="26"/>
          <w:szCs w:val="26"/>
        </w:rPr>
        <w:t>25</w:t>
      </w:r>
      <w:r w:rsidRPr="000E503A">
        <w:rPr>
          <w:rFonts w:ascii="Arial Narrow" w:eastAsia="Times New Roman" w:hAnsi="Arial Narrow" w:cs="Arial"/>
          <w:bCs/>
          <w:sz w:val="26"/>
          <w:szCs w:val="26"/>
        </w:rPr>
        <w:t xml:space="preserve"> mm prowadzić po ścianach zewnętrznych budynku. Lokalizacje wpustów dachowych pokazano na rysunku: „Rzut dachu”.</w:t>
      </w:r>
    </w:p>
    <w:p w14:paraId="545EC6ED" w14:textId="2BD88AAF" w:rsidR="007571DA" w:rsidRPr="000E503A" w:rsidRDefault="007571DA" w:rsidP="000E503A">
      <w:pPr>
        <w:spacing w:before="80" w:after="80"/>
        <w:rPr>
          <w:rFonts w:ascii="Arial Narrow" w:eastAsia="Times New Roman" w:hAnsi="Arial Narrow" w:cs="Arial"/>
          <w:b/>
          <w:sz w:val="26"/>
          <w:szCs w:val="26"/>
        </w:rPr>
      </w:pPr>
      <w:r w:rsidRPr="000E503A">
        <w:rPr>
          <w:rFonts w:ascii="Arial Narrow" w:eastAsia="Times New Roman" w:hAnsi="Arial Narrow" w:cs="Arial"/>
          <w:b/>
          <w:sz w:val="26"/>
          <w:szCs w:val="26"/>
        </w:rPr>
        <w:t>6.</w:t>
      </w:r>
      <w:r w:rsidR="00E67F9F">
        <w:rPr>
          <w:rFonts w:ascii="Arial Narrow" w:eastAsia="Times New Roman" w:hAnsi="Arial Narrow" w:cs="Arial"/>
          <w:b/>
          <w:sz w:val="26"/>
          <w:szCs w:val="26"/>
        </w:rPr>
        <w:t>8</w:t>
      </w:r>
      <w:r w:rsidRPr="000E503A">
        <w:rPr>
          <w:rFonts w:ascii="Arial Narrow" w:eastAsia="Times New Roman" w:hAnsi="Arial Narrow" w:cs="Arial"/>
          <w:b/>
          <w:sz w:val="26"/>
          <w:szCs w:val="26"/>
        </w:rPr>
        <w:t>.  Chodniki i dojścia</w:t>
      </w:r>
    </w:p>
    <w:p w14:paraId="4D9E6B6F" w14:textId="3E8BA0F6" w:rsidR="00D65EDA" w:rsidRDefault="007571DA" w:rsidP="003835ED">
      <w:pPr>
        <w:spacing w:before="80" w:after="80"/>
        <w:rPr>
          <w:rFonts w:ascii="Arial Narrow" w:eastAsia="Times New Roman" w:hAnsi="Arial Narrow" w:cs="Arial"/>
          <w:bCs/>
          <w:sz w:val="26"/>
          <w:szCs w:val="26"/>
        </w:rPr>
      </w:pPr>
      <w:r w:rsidRPr="000E503A">
        <w:rPr>
          <w:rFonts w:ascii="Arial Narrow" w:eastAsia="Times New Roman" w:hAnsi="Arial Narrow" w:cs="Arial"/>
          <w:bCs/>
          <w:sz w:val="26"/>
          <w:szCs w:val="26"/>
        </w:rPr>
        <w:t>Chodniki i dojścia do budynku wykonać z kostki betonowej typu np. „POLBRUK”.</w:t>
      </w:r>
      <w:r w:rsidR="00676C46">
        <w:rPr>
          <w:rFonts w:ascii="Arial Narrow" w:eastAsia="Times New Roman" w:hAnsi="Arial Narrow" w:cs="Arial"/>
          <w:bCs/>
          <w:sz w:val="26"/>
          <w:szCs w:val="26"/>
        </w:rPr>
        <w:t xml:space="preserve"> Kostkę dostosować do istniejącej.</w:t>
      </w:r>
    </w:p>
    <w:p w14:paraId="2D03D816" w14:textId="523899EC" w:rsidR="00372FF0" w:rsidRPr="000E503A" w:rsidRDefault="00372FF0" w:rsidP="00372FF0">
      <w:pPr>
        <w:spacing w:before="80" w:after="80"/>
        <w:rPr>
          <w:rFonts w:ascii="Arial Narrow" w:eastAsia="Times New Roman" w:hAnsi="Arial Narrow" w:cs="Arial"/>
          <w:b/>
          <w:sz w:val="26"/>
          <w:szCs w:val="26"/>
        </w:rPr>
      </w:pPr>
      <w:r w:rsidRPr="000E503A">
        <w:rPr>
          <w:rFonts w:ascii="Arial Narrow" w:eastAsia="Times New Roman" w:hAnsi="Arial Narrow" w:cs="Arial"/>
          <w:b/>
          <w:sz w:val="26"/>
          <w:szCs w:val="26"/>
        </w:rPr>
        <w:t>6.</w:t>
      </w:r>
      <w:r>
        <w:rPr>
          <w:rFonts w:ascii="Arial Narrow" w:eastAsia="Times New Roman" w:hAnsi="Arial Narrow" w:cs="Arial"/>
          <w:b/>
          <w:sz w:val="26"/>
          <w:szCs w:val="26"/>
        </w:rPr>
        <w:t>9</w:t>
      </w:r>
      <w:r w:rsidRPr="000E503A">
        <w:rPr>
          <w:rFonts w:ascii="Arial Narrow" w:eastAsia="Times New Roman" w:hAnsi="Arial Narrow" w:cs="Arial"/>
          <w:b/>
          <w:sz w:val="26"/>
          <w:szCs w:val="26"/>
        </w:rPr>
        <w:t xml:space="preserve">.  </w:t>
      </w:r>
      <w:r>
        <w:rPr>
          <w:rFonts w:ascii="Arial Narrow" w:eastAsia="Times New Roman" w:hAnsi="Arial Narrow" w:cs="Arial"/>
          <w:b/>
          <w:sz w:val="26"/>
          <w:szCs w:val="26"/>
        </w:rPr>
        <w:t>Konstrukcja</w:t>
      </w:r>
    </w:p>
    <w:p w14:paraId="07858509" w14:textId="12F5F2F3" w:rsidR="00372FF0" w:rsidRDefault="00372FF0" w:rsidP="00372FF0">
      <w:pPr>
        <w:spacing w:before="80" w:after="80"/>
        <w:ind w:firstLine="708"/>
        <w:jc w:val="both"/>
        <w:rPr>
          <w:rFonts w:ascii="Arial Narrow" w:eastAsia="Times New Roman" w:hAnsi="Arial Narrow" w:cs="Arial"/>
          <w:bCs/>
          <w:sz w:val="26"/>
          <w:szCs w:val="26"/>
        </w:rPr>
      </w:pPr>
      <w:r>
        <w:rPr>
          <w:rFonts w:ascii="Arial Narrow" w:eastAsia="Times New Roman" w:hAnsi="Arial Narrow" w:cs="Arial"/>
          <w:bCs/>
          <w:sz w:val="26"/>
          <w:szCs w:val="26"/>
        </w:rPr>
        <w:t xml:space="preserve">Konstrukcję główna w postaci ram stalowych w rozstawie osiowym a=2,915m, rozpiętość osiowa 8,665m. Słupy i dźwigary dachowe w postaci profili walcowanych. Całość konstrukcji stężona tężnikami dachowymi i ściennymi. </w:t>
      </w:r>
    </w:p>
    <w:p w14:paraId="4EDDC60E" w14:textId="37C63360" w:rsidR="00372FF0" w:rsidRDefault="00372FF0" w:rsidP="003835ED">
      <w:pPr>
        <w:spacing w:before="80" w:after="80"/>
        <w:rPr>
          <w:rFonts w:ascii="Arial Narrow" w:eastAsia="Times New Roman" w:hAnsi="Arial Narrow" w:cs="Arial"/>
          <w:bCs/>
          <w:sz w:val="26"/>
          <w:szCs w:val="26"/>
        </w:rPr>
      </w:pPr>
      <w:r>
        <w:rPr>
          <w:rFonts w:ascii="Arial Narrow" w:eastAsia="Times New Roman" w:hAnsi="Arial Narrow" w:cs="Arial"/>
          <w:bCs/>
          <w:sz w:val="26"/>
          <w:szCs w:val="26"/>
        </w:rPr>
        <w:tab/>
        <w:t>Szczegółowe rozwiązania konstrukcyjne wg projektu technicznego branży konstrukcyjnej.</w:t>
      </w:r>
    </w:p>
    <w:p w14:paraId="25D1EA6F" w14:textId="77777777" w:rsidR="00372FF0" w:rsidRDefault="00372FF0" w:rsidP="003835ED">
      <w:pPr>
        <w:spacing w:before="80" w:after="80"/>
        <w:rPr>
          <w:rFonts w:ascii="Arial Narrow" w:eastAsia="Times New Roman" w:hAnsi="Arial Narrow" w:cs="Arial"/>
          <w:bCs/>
          <w:sz w:val="26"/>
          <w:szCs w:val="26"/>
        </w:rPr>
      </w:pPr>
    </w:p>
    <w:p w14:paraId="2D8B661A" w14:textId="77777777" w:rsidR="00473E99" w:rsidRPr="00D34DE9" w:rsidRDefault="00473E99" w:rsidP="00CE5B49">
      <w:pPr>
        <w:spacing w:after="160"/>
        <w:rPr>
          <w:rFonts w:ascii="Arial Narrow" w:eastAsia="Times New Roman" w:hAnsi="Arial Narrow" w:cs="Arial"/>
          <w:b/>
          <w:sz w:val="26"/>
          <w:szCs w:val="26"/>
        </w:rPr>
      </w:pPr>
      <w:r>
        <w:rPr>
          <w:rFonts w:ascii="Arial Narrow" w:eastAsia="Times New Roman" w:hAnsi="Arial Narrow" w:cs="Arial"/>
          <w:b/>
          <w:sz w:val="26"/>
          <w:szCs w:val="26"/>
        </w:rPr>
        <w:t>7</w:t>
      </w:r>
      <w:r w:rsidRPr="00D34DE9">
        <w:rPr>
          <w:rFonts w:ascii="Arial Narrow" w:eastAsia="Times New Roman" w:hAnsi="Arial Narrow" w:cs="Arial"/>
          <w:b/>
          <w:sz w:val="26"/>
          <w:szCs w:val="26"/>
        </w:rPr>
        <w:t xml:space="preserve">.  </w:t>
      </w:r>
      <w:r>
        <w:rPr>
          <w:rFonts w:ascii="Arial Narrow" w:eastAsia="Times New Roman" w:hAnsi="Arial Narrow" w:cs="Arial"/>
          <w:b/>
          <w:sz w:val="26"/>
          <w:szCs w:val="26"/>
        </w:rPr>
        <w:t>PARAMETRY TECHNICZNE OBIEKTU BUDOWLANEGO CHCARAKTERYZUJĄCE WPŁYW OBIEKTU BUDOWLANEGO  NA ŚRODOWISKO I JEGO WYKORZYSTANIEORAZ NA ZDROWIE LUDZI I OBIEKTY SĄSIEDNIE</w:t>
      </w:r>
    </w:p>
    <w:p w14:paraId="57D8B335" w14:textId="77777777" w:rsidR="00473E99" w:rsidRPr="00D34DE9" w:rsidRDefault="00473E99" w:rsidP="00BC7E23">
      <w:pPr>
        <w:spacing w:before="80" w:after="80"/>
        <w:rPr>
          <w:rFonts w:ascii="Arial Narrow" w:eastAsia="Times New Roman" w:hAnsi="Arial Narrow" w:cs="Arial"/>
          <w:b/>
          <w:sz w:val="26"/>
          <w:szCs w:val="26"/>
        </w:rPr>
      </w:pPr>
      <w:r>
        <w:rPr>
          <w:rFonts w:ascii="Arial Narrow" w:eastAsia="Times New Roman" w:hAnsi="Arial Narrow" w:cs="Arial"/>
          <w:b/>
          <w:sz w:val="26"/>
          <w:szCs w:val="26"/>
        </w:rPr>
        <w:t>7</w:t>
      </w:r>
      <w:r w:rsidRPr="00D34DE9">
        <w:rPr>
          <w:rFonts w:ascii="Arial Narrow" w:eastAsia="Times New Roman" w:hAnsi="Arial Narrow" w:cs="Arial"/>
          <w:b/>
          <w:sz w:val="26"/>
          <w:szCs w:val="26"/>
        </w:rPr>
        <w:t>.1 Ogólny opis</w:t>
      </w:r>
    </w:p>
    <w:p w14:paraId="2F5FE833" w14:textId="3E7F82D8" w:rsidR="00473E99" w:rsidRDefault="00BC7E23" w:rsidP="00BC7E23">
      <w:pPr>
        <w:spacing w:after="0"/>
        <w:rPr>
          <w:rFonts w:ascii="Arial Narrow" w:eastAsia="Times New Roman" w:hAnsi="Arial Narrow" w:cs="Arial"/>
          <w:sz w:val="26"/>
          <w:szCs w:val="26"/>
        </w:rPr>
      </w:pPr>
      <w:r>
        <w:rPr>
          <w:rFonts w:ascii="Arial Narrow" w:eastAsia="Times New Roman" w:hAnsi="Arial Narrow" w:cs="Arial"/>
          <w:sz w:val="26"/>
          <w:szCs w:val="26"/>
        </w:rPr>
        <w:tab/>
      </w:r>
      <w:r w:rsidR="00473E99" w:rsidRPr="00D34DE9">
        <w:rPr>
          <w:rFonts w:ascii="Arial Narrow" w:eastAsia="Times New Roman" w:hAnsi="Arial Narrow" w:cs="Arial"/>
          <w:sz w:val="26"/>
          <w:szCs w:val="26"/>
        </w:rPr>
        <w:t>Projektowan</w:t>
      </w:r>
      <w:r w:rsidR="0087041C">
        <w:rPr>
          <w:rFonts w:ascii="Arial Narrow" w:eastAsia="Times New Roman" w:hAnsi="Arial Narrow" w:cs="Arial"/>
          <w:sz w:val="26"/>
          <w:szCs w:val="26"/>
        </w:rPr>
        <w:t>a budowa</w:t>
      </w:r>
      <w:r w:rsidR="00473E99" w:rsidRPr="00D34DE9">
        <w:rPr>
          <w:rFonts w:ascii="Arial Narrow" w:eastAsia="Times New Roman" w:hAnsi="Arial Narrow" w:cs="Arial"/>
          <w:sz w:val="26"/>
          <w:szCs w:val="26"/>
        </w:rPr>
        <w:t xml:space="preserve"> budyn</w:t>
      </w:r>
      <w:r w:rsidR="0087041C">
        <w:rPr>
          <w:rFonts w:ascii="Arial Narrow" w:eastAsia="Times New Roman" w:hAnsi="Arial Narrow" w:cs="Arial"/>
          <w:sz w:val="26"/>
          <w:szCs w:val="26"/>
        </w:rPr>
        <w:t>ku</w:t>
      </w:r>
      <w:r w:rsidR="00473E99" w:rsidRPr="00D34DE9">
        <w:rPr>
          <w:rFonts w:ascii="Arial Narrow" w:eastAsia="Times New Roman" w:hAnsi="Arial Narrow" w:cs="Arial"/>
          <w:sz w:val="26"/>
          <w:szCs w:val="26"/>
        </w:rPr>
        <w:t xml:space="preserve"> </w:t>
      </w:r>
      <w:r w:rsidR="00676C46">
        <w:rPr>
          <w:rFonts w:ascii="Arial Narrow" w:eastAsia="Times New Roman" w:hAnsi="Arial Narrow" w:cs="Arial"/>
          <w:sz w:val="26"/>
          <w:szCs w:val="26"/>
        </w:rPr>
        <w:t>magazynowego</w:t>
      </w:r>
      <w:r w:rsidR="00473E99" w:rsidRPr="00D34DE9">
        <w:rPr>
          <w:rFonts w:ascii="Arial Narrow" w:eastAsia="Times New Roman" w:hAnsi="Arial Narrow" w:cs="Arial"/>
          <w:sz w:val="26"/>
          <w:szCs w:val="26"/>
        </w:rPr>
        <w:t xml:space="preserve"> </w:t>
      </w:r>
      <w:r w:rsidR="00675BF1">
        <w:rPr>
          <w:rFonts w:ascii="Arial Narrow" w:eastAsia="Times New Roman" w:hAnsi="Arial Narrow" w:cs="Arial"/>
          <w:sz w:val="26"/>
          <w:szCs w:val="26"/>
        </w:rPr>
        <w:t xml:space="preserve">w technologii </w:t>
      </w:r>
      <w:r w:rsidR="005A3EF7">
        <w:rPr>
          <w:rFonts w:ascii="Arial Narrow" w:eastAsia="Times New Roman" w:hAnsi="Arial Narrow" w:cs="Arial"/>
          <w:sz w:val="26"/>
          <w:szCs w:val="26"/>
        </w:rPr>
        <w:t>szkieletowej</w:t>
      </w:r>
      <w:r w:rsidR="00675BF1">
        <w:rPr>
          <w:rFonts w:ascii="Arial Narrow" w:eastAsia="Times New Roman" w:hAnsi="Arial Narrow" w:cs="Arial"/>
          <w:sz w:val="26"/>
          <w:szCs w:val="26"/>
        </w:rPr>
        <w:t>– kon</w:t>
      </w:r>
      <w:r w:rsidR="005A3EF7">
        <w:rPr>
          <w:rFonts w:ascii="Arial Narrow" w:eastAsia="Times New Roman" w:hAnsi="Arial Narrow" w:cs="Arial"/>
          <w:sz w:val="26"/>
          <w:szCs w:val="26"/>
        </w:rPr>
        <w:t>strukcja stalowa + płyty warstwowe</w:t>
      </w:r>
      <w:r w:rsidR="00675BF1">
        <w:rPr>
          <w:rFonts w:ascii="Arial Narrow" w:eastAsia="Times New Roman" w:hAnsi="Arial Narrow" w:cs="Arial"/>
          <w:sz w:val="26"/>
          <w:szCs w:val="26"/>
        </w:rPr>
        <w:t>.</w:t>
      </w:r>
    </w:p>
    <w:p w14:paraId="0D5BAE3E" w14:textId="77777777" w:rsidR="00473E99" w:rsidRPr="00D34DE9" w:rsidRDefault="00473E99" w:rsidP="00BC7E23">
      <w:pPr>
        <w:spacing w:before="80" w:after="80"/>
        <w:rPr>
          <w:rFonts w:ascii="Arial Narrow" w:eastAsia="Times New Roman" w:hAnsi="Arial Narrow" w:cs="Arial"/>
          <w:b/>
          <w:sz w:val="26"/>
          <w:szCs w:val="26"/>
        </w:rPr>
      </w:pPr>
      <w:r>
        <w:rPr>
          <w:rFonts w:ascii="Arial Narrow" w:eastAsia="Times New Roman" w:hAnsi="Arial Narrow" w:cs="Arial"/>
          <w:b/>
          <w:sz w:val="26"/>
          <w:szCs w:val="26"/>
        </w:rPr>
        <w:t>7</w:t>
      </w:r>
      <w:r w:rsidRPr="00D34DE9">
        <w:rPr>
          <w:rFonts w:ascii="Arial Narrow" w:eastAsia="Times New Roman" w:hAnsi="Arial Narrow" w:cs="Arial"/>
          <w:b/>
          <w:sz w:val="26"/>
          <w:szCs w:val="26"/>
        </w:rPr>
        <w:t>.2. Zapotrzebowanie wody:</w:t>
      </w:r>
    </w:p>
    <w:p w14:paraId="11383F77" w14:textId="037B979B" w:rsidR="00473E99" w:rsidRDefault="00BC7E23" w:rsidP="00BC7E23">
      <w:pPr>
        <w:tabs>
          <w:tab w:val="left" w:pos="0"/>
        </w:tabs>
        <w:spacing w:after="0"/>
        <w:jc w:val="both"/>
        <w:rPr>
          <w:rFonts w:ascii="Arial Narrow" w:hAnsi="Arial Narrow" w:cs="Arial"/>
          <w:sz w:val="26"/>
          <w:szCs w:val="26"/>
        </w:rPr>
      </w:pPr>
      <w:r>
        <w:rPr>
          <w:rFonts w:ascii="Arial Narrow" w:hAnsi="Arial Narrow" w:cs="Arial"/>
          <w:sz w:val="26"/>
          <w:szCs w:val="26"/>
        </w:rPr>
        <w:tab/>
      </w:r>
      <w:r w:rsidR="00473E99" w:rsidRPr="00D34DE9">
        <w:rPr>
          <w:rFonts w:ascii="Arial Narrow" w:hAnsi="Arial Narrow" w:cs="Arial"/>
          <w:sz w:val="26"/>
          <w:szCs w:val="26"/>
        </w:rPr>
        <w:t xml:space="preserve">- </w:t>
      </w:r>
      <w:r w:rsidR="00675BF1">
        <w:rPr>
          <w:rFonts w:ascii="Arial Narrow" w:hAnsi="Arial Narrow" w:cs="Arial"/>
          <w:sz w:val="26"/>
          <w:szCs w:val="26"/>
        </w:rPr>
        <w:t>nie dotyczy</w:t>
      </w:r>
    </w:p>
    <w:p w14:paraId="35E781E3" w14:textId="77777777" w:rsidR="00473E99" w:rsidRPr="00473E99" w:rsidRDefault="00473E99" w:rsidP="00BC7E23">
      <w:pPr>
        <w:tabs>
          <w:tab w:val="left" w:pos="0"/>
        </w:tabs>
        <w:spacing w:before="80" w:after="80"/>
        <w:jc w:val="both"/>
        <w:rPr>
          <w:rFonts w:ascii="Arial Narrow" w:eastAsia="Times New Roman" w:hAnsi="Arial Narrow" w:cs="Arial"/>
          <w:b/>
          <w:sz w:val="26"/>
          <w:szCs w:val="26"/>
        </w:rPr>
      </w:pPr>
      <w:r w:rsidRPr="00473E99">
        <w:rPr>
          <w:rFonts w:ascii="Arial Narrow" w:eastAsia="Times New Roman" w:hAnsi="Arial Narrow" w:cs="Arial"/>
          <w:b/>
          <w:sz w:val="26"/>
          <w:szCs w:val="26"/>
        </w:rPr>
        <w:t>7.3. Ilość ścieków sanitarnych</w:t>
      </w:r>
    </w:p>
    <w:p w14:paraId="0D6EAA26" w14:textId="6F482FFF" w:rsidR="00473E99" w:rsidRDefault="00BC7E23" w:rsidP="00675BF1">
      <w:pPr>
        <w:tabs>
          <w:tab w:val="left" w:pos="0"/>
        </w:tabs>
        <w:spacing w:after="0"/>
        <w:jc w:val="both"/>
        <w:rPr>
          <w:rFonts w:ascii="Arial Narrow" w:hAnsi="Arial Narrow" w:cs="Arial"/>
          <w:sz w:val="26"/>
          <w:szCs w:val="26"/>
        </w:rPr>
      </w:pPr>
      <w:r>
        <w:rPr>
          <w:rFonts w:ascii="Arial Narrow" w:hAnsi="Arial Narrow" w:cs="Arial"/>
          <w:sz w:val="26"/>
          <w:szCs w:val="26"/>
        </w:rPr>
        <w:tab/>
      </w:r>
      <w:r w:rsidR="00473E99" w:rsidRPr="00473E99">
        <w:rPr>
          <w:rFonts w:ascii="Arial Narrow" w:hAnsi="Arial Narrow" w:cs="Arial"/>
          <w:sz w:val="26"/>
          <w:szCs w:val="26"/>
        </w:rPr>
        <w:t xml:space="preserve">- </w:t>
      </w:r>
      <w:r w:rsidR="00675BF1">
        <w:rPr>
          <w:rFonts w:ascii="Arial Narrow" w:hAnsi="Arial Narrow" w:cs="Arial"/>
          <w:sz w:val="26"/>
          <w:szCs w:val="26"/>
        </w:rPr>
        <w:t>nie dotyczy</w:t>
      </w:r>
    </w:p>
    <w:p w14:paraId="69822E9F" w14:textId="77777777" w:rsidR="00473E99" w:rsidRPr="00D34DE9" w:rsidRDefault="00473E99" w:rsidP="00BC7E23">
      <w:pPr>
        <w:spacing w:before="80" w:after="80"/>
        <w:rPr>
          <w:rFonts w:ascii="Arial Narrow" w:eastAsia="Times New Roman" w:hAnsi="Arial Narrow" w:cs="Arial"/>
          <w:b/>
          <w:sz w:val="26"/>
          <w:szCs w:val="26"/>
        </w:rPr>
      </w:pPr>
      <w:r>
        <w:rPr>
          <w:rFonts w:ascii="Arial Narrow" w:eastAsia="Times New Roman" w:hAnsi="Arial Narrow" w:cs="Arial"/>
          <w:b/>
          <w:sz w:val="26"/>
          <w:szCs w:val="26"/>
        </w:rPr>
        <w:t>7</w:t>
      </w:r>
      <w:r w:rsidRPr="00D34DE9">
        <w:rPr>
          <w:rFonts w:ascii="Arial Narrow" w:eastAsia="Times New Roman" w:hAnsi="Arial Narrow" w:cs="Arial"/>
          <w:b/>
          <w:sz w:val="26"/>
          <w:szCs w:val="26"/>
        </w:rPr>
        <w:t>.4. Wody opadowe</w:t>
      </w:r>
    </w:p>
    <w:p w14:paraId="42437A28" w14:textId="4F9F0C22" w:rsidR="00473E99" w:rsidRDefault="00BC7E23" w:rsidP="00E67F9F">
      <w:pPr>
        <w:pStyle w:val="Tekstpodstawowywcity"/>
        <w:spacing w:after="0"/>
        <w:ind w:left="0"/>
        <w:jc w:val="both"/>
        <w:rPr>
          <w:rFonts w:ascii="Arial Narrow" w:hAnsi="Arial Narrow" w:cs="Arial"/>
          <w:sz w:val="26"/>
          <w:szCs w:val="26"/>
        </w:rPr>
      </w:pPr>
      <w:r>
        <w:rPr>
          <w:rFonts w:ascii="Arial Narrow" w:hAnsi="Arial Narrow" w:cs="Arial"/>
          <w:sz w:val="26"/>
          <w:szCs w:val="26"/>
        </w:rPr>
        <w:tab/>
      </w:r>
      <w:r w:rsidR="00473E99" w:rsidRPr="00D34DE9">
        <w:rPr>
          <w:rFonts w:ascii="Arial Narrow" w:hAnsi="Arial Narrow" w:cs="Arial"/>
          <w:sz w:val="26"/>
          <w:szCs w:val="26"/>
        </w:rPr>
        <w:t xml:space="preserve">Odprowadzenie wód deszczowych i roztopowych powierzchniowo na teren własnej </w:t>
      </w:r>
      <w:r>
        <w:rPr>
          <w:rFonts w:ascii="Arial Narrow" w:hAnsi="Arial Narrow" w:cs="Arial"/>
          <w:sz w:val="26"/>
          <w:szCs w:val="26"/>
        </w:rPr>
        <w:tab/>
      </w:r>
      <w:r w:rsidR="00473E99" w:rsidRPr="00D34DE9">
        <w:rPr>
          <w:rFonts w:ascii="Arial Narrow" w:hAnsi="Arial Narrow" w:cs="Arial"/>
          <w:sz w:val="26"/>
          <w:szCs w:val="26"/>
        </w:rPr>
        <w:t>działki</w:t>
      </w:r>
      <w:r w:rsidR="00675BF1">
        <w:rPr>
          <w:rFonts w:ascii="Arial Narrow" w:hAnsi="Arial Narrow" w:cs="Arial"/>
          <w:sz w:val="26"/>
          <w:szCs w:val="26"/>
        </w:rPr>
        <w:t>.</w:t>
      </w:r>
    </w:p>
    <w:p w14:paraId="121DD879" w14:textId="77777777" w:rsidR="00372FF0" w:rsidRDefault="00372FF0" w:rsidP="00E67F9F">
      <w:pPr>
        <w:pStyle w:val="Tekstpodstawowywcity"/>
        <w:spacing w:after="0"/>
        <w:ind w:left="0"/>
        <w:jc w:val="both"/>
        <w:rPr>
          <w:rFonts w:ascii="Arial Narrow" w:hAnsi="Arial Narrow" w:cs="Arial"/>
          <w:sz w:val="26"/>
          <w:szCs w:val="26"/>
        </w:rPr>
      </w:pPr>
    </w:p>
    <w:p w14:paraId="31B215B1" w14:textId="77777777" w:rsidR="00473E99" w:rsidRPr="00D34DE9" w:rsidRDefault="00473E99" w:rsidP="00BC7E23">
      <w:pPr>
        <w:tabs>
          <w:tab w:val="left" w:pos="0"/>
        </w:tabs>
        <w:spacing w:before="80" w:after="80"/>
        <w:jc w:val="both"/>
        <w:rPr>
          <w:rFonts w:ascii="Arial Narrow" w:hAnsi="Arial Narrow" w:cs="Arial"/>
          <w:b/>
          <w:sz w:val="26"/>
          <w:szCs w:val="26"/>
        </w:rPr>
      </w:pPr>
      <w:r>
        <w:rPr>
          <w:rFonts w:ascii="Arial Narrow" w:eastAsia="Times New Roman" w:hAnsi="Arial Narrow" w:cs="Arial"/>
          <w:b/>
          <w:sz w:val="26"/>
          <w:szCs w:val="26"/>
        </w:rPr>
        <w:lastRenderedPageBreak/>
        <w:t>7</w:t>
      </w:r>
      <w:r w:rsidRPr="00D34DE9">
        <w:rPr>
          <w:rFonts w:ascii="Arial Narrow" w:eastAsia="Times New Roman" w:hAnsi="Arial Narrow" w:cs="Arial"/>
          <w:b/>
          <w:sz w:val="26"/>
          <w:szCs w:val="26"/>
        </w:rPr>
        <w:t>.5. Odpady komunalne</w:t>
      </w:r>
    </w:p>
    <w:p w14:paraId="17F6F3E1" w14:textId="006686C7" w:rsidR="00473E99" w:rsidRDefault="00BC7E23" w:rsidP="00BC7E23">
      <w:pPr>
        <w:tabs>
          <w:tab w:val="left" w:pos="0"/>
        </w:tabs>
        <w:spacing w:after="0"/>
        <w:jc w:val="both"/>
        <w:rPr>
          <w:rFonts w:ascii="Arial Narrow" w:hAnsi="Arial Narrow" w:cs="Arial"/>
          <w:sz w:val="26"/>
          <w:szCs w:val="26"/>
        </w:rPr>
      </w:pPr>
      <w:r>
        <w:rPr>
          <w:rFonts w:ascii="Arial Narrow" w:hAnsi="Arial Narrow" w:cs="Arial"/>
          <w:sz w:val="26"/>
          <w:szCs w:val="26"/>
        </w:rPr>
        <w:tab/>
        <w:t>O</w:t>
      </w:r>
      <w:r w:rsidR="00473E99" w:rsidRPr="00D34DE9">
        <w:rPr>
          <w:rFonts w:ascii="Arial Narrow" w:hAnsi="Arial Narrow" w:cs="Arial"/>
          <w:sz w:val="26"/>
          <w:szCs w:val="26"/>
        </w:rPr>
        <w:t xml:space="preserve">dpady komunalne składowane będą w przeznaczonych do tego pojemnikach, których </w:t>
      </w:r>
      <w:r>
        <w:rPr>
          <w:rFonts w:ascii="Arial Narrow" w:hAnsi="Arial Narrow" w:cs="Arial"/>
          <w:sz w:val="26"/>
          <w:szCs w:val="26"/>
        </w:rPr>
        <w:tab/>
      </w:r>
      <w:r w:rsidR="00473E99" w:rsidRPr="00D34DE9">
        <w:rPr>
          <w:rFonts w:ascii="Arial Narrow" w:hAnsi="Arial Narrow" w:cs="Arial"/>
          <w:sz w:val="26"/>
          <w:szCs w:val="26"/>
        </w:rPr>
        <w:t>utylizacją zajmą się odpowiednie lokalne służby porządkowe gminy</w:t>
      </w:r>
      <w:r w:rsidR="00675BF1">
        <w:rPr>
          <w:rFonts w:ascii="Arial Narrow" w:hAnsi="Arial Narrow" w:cs="Arial"/>
          <w:sz w:val="26"/>
          <w:szCs w:val="26"/>
        </w:rPr>
        <w:t>.</w:t>
      </w:r>
    </w:p>
    <w:p w14:paraId="77F6CAA3" w14:textId="77777777" w:rsidR="00473E99" w:rsidRPr="00D34DE9" w:rsidRDefault="00473E99" w:rsidP="00BC7E23">
      <w:pPr>
        <w:pStyle w:val="Tekstpodstawowywcity"/>
        <w:spacing w:before="80" w:after="80"/>
        <w:ind w:left="0"/>
        <w:rPr>
          <w:rFonts w:ascii="Arial Narrow" w:hAnsi="Arial Narrow" w:cs="Arial"/>
          <w:sz w:val="26"/>
          <w:szCs w:val="26"/>
        </w:rPr>
      </w:pPr>
      <w:r>
        <w:rPr>
          <w:rFonts w:ascii="Arial Narrow" w:eastAsia="Times New Roman" w:hAnsi="Arial Narrow" w:cs="Arial"/>
          <w:b/>
          <w:sz w:val="26"/>
          <w:szCs w:val="26"/>
        </w:rPr>
        <w:t>7</w:t>
      </w:r>
      <w:r w:rsidRPr="00D34DE9">
        <w:rPr>
          <w:rFonts w:ascii="Arial Narrow" w:eastAsia="Times New Roman" w:hAnsi="Arial Narrow" w:cs="Arial"/>
          <w:b/>
          <w:sz w:val="26"/>
          <w:szCs w:val="26"/>
        </w:rPr>
        <w:t>.6. Energia elektryczna</w:t>
      </w:r>
    </w:p>
    <w:p w14:paraId="51C8CF7E" w14:textId="13665E58" w:rsidR="00473E99" w:rsidRPr="00D34DE9" w:rsidRDefault="00BC7E23" w:rsidP="00BC7E23">
      <w:pPr>
        <w:pStyle w:val="Tekstpodstawowywcity"/>
        <w:spacing w:after="0"/>
        <w:ind w:left="0"/>
        <w:rPr>
          <w:rFonts w:ascii="Arial Narrow" w:hAnsi="Arial Narrow" w:cs="Arial"/>
          <w:b/>
          <w:i/>
          <w:sz w:val="26"/>
          <w:szCs w:val="26"/>
        </w:rPr>
      </w:pPr>
      <w:r>
        <w:rPr>
          <w:rFonts w:ascii="Arial Narrow" w:hAnsi="Arial Narrow" w:cs="Arial"/>
          <w:sz w:val="26"/>
          <w:szCs w:val="26"/>
        </w:rPr>
        <w:tab/>
      </w:r>
      <w:r w:rsidR="00762B13">
        <w:rPr>
          <w:rFonts w:ascii="Arial Narrow" w:hAnsi="Arial Narrow" w:cs="Arial"/>
          <w:sz w:val="26"/>
          <w:szCs w:val="26"/>
        </w:rPr>
        <w:t xml:space="preserve">- </w:t>
      </w:r>
      <w:r w:rsidR="00676C46">
        <w:rPr>
          <w:rFonts w:ascii="Arial Narrow" w:hAnsi="Arial Narrow" w:cs="Arial"/>
          <w:sz w:val="26"/>
          <w:szCs w:val="26"/>
        </w:rPr>
        <w:t>instalacje elektryczne: oświetlenie, gniazda</w:t>
      </w:r>
    </w:p>
    <w:p w14:paraId="1FCCED6A" w14:textId="77777777" w:rsidR="00473E99" w:rsidRPr="00D34DE9" w:rsidRDefault="00473E99" w:rsidP="00BC7E23">
      <w:pPr>
        <w:spacing w:before="80" w:after="80"/>
        <w:rPr>
          <w:rFonts w:ascii="Arial Narrow" w:eastAsia="Times New Roman" w:hAnsi="Arial Narrow" w:cs="Arial"/>
          <w:b/>
          <w:sz w:val="26"/>
          <w:szCs w:val="26"/>
        </w:rPr>
      </w:pPr>
      <w:r>
        <w:rPr>
          <w:rFonts w:ascii="Arial Narrow" w:eastAsia="Times New Roman" w:hAnsi="Arial Narrow" w:cs="Arial"/>
          <w:b/>
          <w:sz w:val="26"/>
          <w:szCs w:val="26"/>
        </w:rPr>
        <w:t>7</w:t>
      </w:r>
      <w:r w:rsidRPr="00D34DE9">
        <w:rPr>
          <w:rFonts w:ascii="Arial Narrow" w:eastAsia="Times New Roman" w:hAnsi="Arial Narrow" w:cs="Arial"/>
          <w:b/>
          <w:sz w:val="26"/>
          <w:szCs w:val="26"/>
        </w:rPr>
        <w:t>.7. Hałas</w:t>
      </w:r>
    </w:p>
    <w:p w14:paraId="13BCD0C7" w14:textId="6D3D6025" w:rsidR="00473E99" w:rsidRDefault="00BC7E23" w:rsidP="00BC7E23">
      <w:pPr>
        <w:tabs>
          <w:tab w:val="left" w:pos="0"/>
        </w:tabs>
        <w:spacing w:after="0"/>
        <w:rPr>
          <w:rFonts w:ascii="Arial Narrow" w:hAnsi="Arial Narrow" w:cs="Arial"/>
          <w:sz w:val="26"/>
          <w:szCs w:val="26"/>
        </w:rPr>
      </w:pPr>
      <w:r>
        <w:rPr>
          <w:rFonts w:ascii="Arial Narrow" w:hAnsi="Arial Narrow" w:cs="Arial"/>
          <w:sz w:val="26"/>
          <w:szCs w:val="26"/>
        </w:rPr>
        <w:tab/>
      </w:r>
      <w:r w:rsidR="00473E99" w:rsidRPr="00D34DE9">
        <w:rPr>
          <w:rFonts w:ascii="Arial Narrow" w:hAnsi="Arial Narrow" w:cs="Arial"/>
          <w:sz w:val="26"/>
          <w:szCs w:val="26"/>
        </w:rPr>
        <w:t>W trakcie użytkowania</w:t>
      </w:r>
      <w:r w:rsidR="00085B45">
        <w:rPr>
          <w:rFonts w:ascii="Arial Narrow" w:hAnsi="Arial Narrow" w:cs="Arial"/>
          <w:sz w:val="26"/>
          <w:szCs w:val="26"/>
        </w:rPr>
        <w:t xml:space="preserve"> </w:t>
      </w:r>
      <w:r w:rsidR="00473E99" w:rsidRPr="00D34DE9">
        <w:rPr>
          <w:rFonts w:ascii="Arial Narrow" w:hAnsi="Arial Narrow" w:cs="Arial"/>
          <w:sz w:val="26"/>
          <w:szCs w:val="26"/>
        </w:rPr>
        <w:t>budynku nie będzie następować szkodliwa emisja drgań.</w:t>
      </w:r>
    </w:p>
    <w:p w14:paraId="4DA230E4" w14:textId="77777777" w:rsidR="00473E99" w:rsidRPr="00D34DE9" w:rsidRDefault="00473E99" w:rsidP="00BC7E23">
      <w:pPr>
        <w:tabs>
          <w:tab w:val="left" w:pos="0"/>
        </w:tabs>
        <w:spacing w:before="80" w:after="80"/>
        <w:rPr>
          <w:rFonts w:ascii="Arial Narrow" w:hAnsi="Arial Narrow" w:cs="Arial"/>
          <w:b/>
          <w:sz w:val="26"/>
          <w:szCs w:val="26"/>
        </w:rPr>
      </w:pPr>
      <w:r>
        <w:rPr>
          <w:rFonts w:ascii="Arial Narrow" w:eastAsia="Times New Roman" w:hAnsi="Arial Narrow" w:cs="Arial"/>
          <w:b/>
          <w:sz w:val="26"/>
          <w:szCs w:val="26"/>
        </w:rPr>
        <w:t>7</w:t>
      </w:r>
      <w:r w:rsidRPr="00D34DE9">
        <w:rPr>
          <w:rFonts w:ascii="Arial Narrow" w:eastAsia="Times New Roman" w:hAnsi="Arial Narrow" w:cs="Arial"/>
          <w:b/>
          <w:sz w:val="26"/>
          <w:szCs w:val="26"/>
        </w:rPr>
        <w:t>.8. Wpływ budynku na istniejący drzewostan, powierzchnię ziemi, glebę, wody powierzchniowe i podziemne</w:t>
      </w:r>
    </w:p>
    <w:p w14:paraId="708A8A90" w14:textId="4A0AA5FE" w:rsidR="003B12C1" w:rsidRDefault="00BC7E23" w:rsidP="00BC7E23">
      <w:pPr>
        <w:tabs>
          <w:tab w:val="left" w:pos="0"/>
        </w:tabs>
        <w:spacing w:after="0"/>
        <w:rPr>
          <w:rFonts w:ascii="Arial Narrow" w:hAnsi="Arial Narrow" w:cs="Arial"/>
          <w:sz w:val="26"/>
          <w:szCs w:val="26"/>
        </w:rPr>
      </w:pPr>
      <w:r>
        <w:rPr>
          <w:rFonts w:ascii="Arial Narrow" w:hAnsi="Arial Narrow" w:cs="Arial"/>
          <w:sz w:val="26"/>
          <w:szCs w:val="26"/>
        </w:rPr>
        <w:tab/>
        <w:t>I</w:t>
      </w:r>
      <w:r w:rsidR="00473E99" w:rsidRPr="00D34DE9">
        <w:rPr>
          <w:rFonts w:ascii="Arial Narrow" w:hAnsi="Arial Narrow" w:cs="Arial"/>
          <w:sz w:val="26"/>
          <w:szCs w:val="26"/>
        </w:rPr>
        <w:t xml:space="preserve">nwestycja nie będzie miała negatywnego wpływu na okoliczny drzewostan oraz </w:t>
      </w:r>
      <w:r>
        <w:rPr>
          <w:rFonts w:ascii="Arial Narrow" w:hAnsi="Arial Narrow" w:cs="Arial"/>
          <w:sz w:val="26"/>
          <w:szCs w:val="26"/>
        </w:rPr>
        <w:tab/>
      </w:r>
      <w:r w:rsidR="00473E99" w:rsidRPr="00D34DE9">
        <w:rPr>
          <w:rFonts w:ascii="Arial Narrow" w:hAnsi="Arial Narrow" w:cs="Arial"/>
          <w:sz w:val="26"/>
          <w:szCs w:val="26"/>
        </w:rPr>
        <w:t>powierzchnię ziemi.</w:t>
      </w:r>
    </w:p>
    <w:p w14:paraId="3395B499" w14:textId="77777777" w:rsidR="003B12C1" w:rsidRPr="00BB5D55" w:rsidRDefault="003B12C1" w:rsidP="00BC7E23">
      <w:pPr>
        <w:tabs>
          <w:tab w:val="left" w:pos="0"/>
        </w:tabs>
        <w:spacing w:after="0"/>
        <w:rPr>
          <w:rFonts w:ascii="Arial Narrow" w:hAnsi="Arial Narrow" w:cs="Arial"/>
          <w:sz w:val="26"/>
          <w:szCs w:val="26"/>
        </w:rPr>
      </w:pPr>
    </w:p>
    <w:p w14:paraId="16BBDAF0" w14:textId="41BCE14A" w:rsidR="003B12C1" w:rsidRPr="00D65EDA" w:rsidRDefault="00473E99" w:rsidP="00CE5B49">
      <w:pPr>
        <w:spacing w:after="160"/>
        <w:rPr>
          <w:rFonts w:ascii="Arial Narrow" w:eastAsia="Times New Roman" w:hAnsi="Arial Narrow" w:cs="Arial"/>
          <w:b/>
          <w:sz w:val="26"/>
          <w:szCs w:val="26"/>
        </w:rPr>
      </w:pPr>
      <w:r w:rsidRPr="00D65EDA">
        <w:rPr>
          <w:rFonts w:ascii="Arial Narrow" w:eastAsia="Times New Roman" w:hAnsi="Arial Narrow" w:cs="Arial"/>
          <w:b/>
          <w:sz w:val="26"/>
          <w:szCs w:val="26"/>
        </w:rPr>
        <w:t>8</w:t>
      </w:r>
      <w:r w:rsidR="00CC0EF3" w:rsidRPr="00D65EDA">
        <w:rPr>
          <w:rFonts w:ascii="Arial Narrow" w:eastAsia="Times New Roman" w:hAnsi="Arial Narrow" w:cs="Arial"/>
          <w:b/>
          <w:sz w:val="26"/>
          <w:szCs w:val="26"/>
        </w:rPr>
        <w:t xml:space="preserve">.  </w:t>
      </w:r>
      <w:r w:rsidRPr="00D65EDA">
        <w:rPr>
          <w:rFonts w:ascii="Arial Narrow" w:eastAsia="Times New Roman" w:hAnsi="Arial Narrow" w:cs="Arial"/>
          <w:b/>
          <w:sz w:val="26"/>
          <w:szCs w:val="26"/>
        </w:rPr>
        <w:t>WYPOSAŻENIE BUDOWLANO-INSTALACYJNE</w:t>
      </w:r>
    </w:p>
    <w:p w14:paraId="2AFAE342" w14:textId="77777777" w:rsidR="002A1335" w:rsidRPr="00D65EDA" w:rsidRDefault="002A1335" w:rsidP="00CE5B49">
      <w:pPr>
        <w:spacing w:after="160"/>
        <w:rPr>
          <w:rFonts w:ascii="Arial Narrow" w:eastAsia="Times New Roman" w:hAnsi="Arial Narrow" w:cs="Arial"/>
          <w:b/>
          <w:sz w:val="26"/>
          <w:szCs w:val="26"/>
        </w:rPr>
      </w:pPr>
      <w:r w:rsidRPr="00D65EDA">
        <w:rPr>
          <w:rFonts w:ascii="Arial Narrow" w:eastAsia="Times New Roman" w:hAnsi="Arial Narrow" w:cs="Arial"/>
          <w:b/>
          <w:sz w:val="26"/>
          <w:szCs w:val="26"/>
        </w:rPr>
        <w:t>8.1.INSTALACJE WEWNĘTRZNE</w:t>
      </w:r>
    </w:p>
    <w:p w14:paraId="75ED2441" w14:textId="77777777" w:rsidR="00CC0EF3" w:rsidRPr="00D65EDA" w:rsidRDefault="00473E99" w:rsidP="00BC7E23">
      <w:pPr>
        <w:spacing w:before="80" w:after="80"/>
        <w:rPr>
          <w:rFonts w:ascii="Arial Narrow" w:eastAsia="Times New Roman" w:hAnsi="Arial Narrow" w:cs="Arial"/>
          <w:b/>
          <w:sz w:val="26"/>
          <w:szCs w:val="26"/>
        </w:rPr>
      </w:pPr>
      <w:r w:rsidRPr="00D65EDA">
        <w:rPr>
          <w:rFonts w:ascii="Arial Narrow" w:eastAsia="Times New Roman" w:hAnsi="Arial Narrow" w:cs="Arial"/>
          <w:b/>
          <w:sz w:val="26"/>
          <w:szCs w:val="26"/>
        </w:rPr>
        <w:t>8</w:t>
      </w:r>
      <w:r w:rsidR="00CC0EF3" w:rsidRPr="00D65EDA">
        <w:rPr>
          <w:rFonts w:ascii="Arial Narrow" w:eastAsia="Times New Roman" w:hAnsi="Arial Narrow" w:cs="Arial"/>
          <w:b/>
          <w:sz w:val="26"/>
          <w:szCs w:val="26"/>
        </w:rPr>
        <w:t>.</w:t>
      </w:r>
      <w:r w:rsidR="002A1335" w:rsidRPr="00D65EDA">
        <w:rPr>
          <w:rFonts w:ascii="Arial Narrow" w:eastAsia="Times New Roman" w:hAnsi="Arial Narrow" w:cs="Arial"/>
          <w:b/>
          <w:sz w:val="26"/>
          <w:szCs w:val="26"/>
        </w:rPr>
        <w:t>1.</w:t>
      </w:r>
      <w:r w:rsidR="00CC0EF3" w:rsidRPr="00D65EDA">
        <w:rPr>
          <w:rFonts w:ascii="Arial Narrow" w:eastAsia="Times New Roman" w:hAnsi="Arial Narrow" w:cs="Arial"/>
          <w:b/>
          <w:sz w:val="26"/>
          <w:szCs w:val="26"/>
        </w:rPr>
        <w:t>1. Instalacje wod.-kan.</w:t>
      </w:r>
    </w:p>
    <w:p w14:paraId="2594C42E" w14:textId="17A86307" w:rsidR="00CC0EF3" w:rsidRPr="00C761C1" w:rsidRDefault="00675BF1" w:rsidP="00687B00">
      <w:pPr>
        <w:spacing w:after="0"/>
        <w:jc w:val="both"/>
        <w:rPr>
          <w:rFonts w:ascii="Arial Narrow" w:eastAsia="Times New Roman" w:hAnsi="Arial Narrow" w:cs="Arial"/>
          <w:bCs/>
          <w:sz w:val="26"/>
          <w:szCs w:val="26"/>
        </w:rPr>
      </w:pPr>
      <w:r>
        <w:rPr>
          <w:rFonts w:ascii="Arial Narrow" w:eastAsia="Times New Roman" w:hAnsi="Arial Narrow" w:cs="Arial"/>
          <w:bCs/>
          <w:sz w:val="26"/>
          <w:szCs w:val="26"/>
        </w:rPr>
        <w:t>- nie dotyczy</w:t>
      </w:r>
    </w:p>
    <w:p w14:paraId="5736E835" w14:textId="77777777" w:rsidR="00CC0EF3" w:rsidRPr="00D65EDA" w:rsidRDefault="00473E99" w:rsidP="00BC7E23">
      <w:pPr>
        <w:spacing w:before="80" w:after="80"/>
        <w:rPr>
          <w:rFonts w:ascii="Arial Narrow" w:eastAsia="Times New Roman" w:hAnsi="Arial Narrow" w:cs="Arial"/>
          <w:b/>
          <w:sz w:val="26"/>
          <w:szCs w:val="26"/>
        </w:rPr>
      </w:pPr>
      <w:r w:rsidRPr="00D65EDA">
        <w:rPr>
          <w:rFonts w:ascii="Arial Narrow" w:eastAsia="Times New Roman" w:hAnsi="Arial Narrow" w:cs="Arial"/>
          <w:b/>
          <w:sz w:val="26"/>
          <w:szCs w:val="26"/>
        </w:rPr>
        <w:t>8</w:t>
      </w:r>
      <w:r w:rsidR="00CC0EF3" w:rsidRPr="00D65EDA">
        <w:rPr>
          <w:rFonts w:ascii="Arial Narrow" w:eastAsia="Times New Roman" w:hAnsi="Arial Narrow" w:cs="Arial"/>
          <w:b/>
          <w:sz w:val="26"/>
          <w:szCs w:val="26"/>
        </w:rPr>
        <w:t>.</w:t>
      </w:r>
      <w:r w:rsidR="002A1335" w:rsidRPr="00D65EDA">
        <w:rPr>
          <w:rFonts w:ascii="Arial Narrow" w:eastAsia="Times New Roman" w:hAnsi="Arial Narrow" w:cs="Arial"/>
          <w:b/>
          <w:sz w:val="26"/>
          <w:szCs w:val="26"/>
        </w:rPr>
        <w:t>1.</w:t>
      </w:r>
      <w:r w:rsidR="00CC0EF3" w:rsidRPr="00D65EDA">
        <w:rPr>
          <w:rFonts w:ascii="Arial Narrow" w:eastAsia="Times New Roman" w:hAnsi="Arial Narrow" w:cs="Arial"/>
          <w:b/>
          <w:sz w:val="26"/>
          <w:szCs w:val="26"/>
        </w:rPr>
        <w:t>2. Instalacja ciepłej wody</w:t>
      </w:r>
    </w:p>
    <w:p w14:paraId="3287A29A" w14:textId="1F120248" w:rsidR="00C761C1" w:rsidRPr="006D76AD" w:rsidRDefault="00675BF1" w:rsidP="00C761C1">
      <w:pPr>
        <w:spacing w:after="0"/>
        <w:rPr>
          <w:rFonts w:ascii="Arial Narrow" w:eastAsia="Times New Roman" w:hAnsi="Arial Narrow" w:cs="Times New Roman"/>
          <w:bCs/>
          <w:sz w:val="26"/>
          <w:szCs w:val="26"/>
        </w:rPr>
      </w:pPr>
      <w:r>
        <w:rPr>
          <w:rFonts w:ascii="Arial Narrow" w:eastAsia="Times New Roman" w:hAnsi="Arial Narrow" w:cs="Times New Roman"/>
          <w:bCs/>
          <w:sz w:val="26"/>
          <w:szCs w:val="26"/>
        </w:rPr>
        <w:t>- nie dotyczy</w:t>
      </w:r>
    </w:p>
    <w:p w14:paraId="3BE35D1F" w14:textId="1C784E06" w:rsidR="00D85C17" w:rsidRPr="00D85C17" w:rsidRDefault="00473E99" w:rsidP="00D85C17">
      <w:pPr>
        <w:spacing w:before="80" w:after="80"/>
        <w:rPr>
          <w:rFonts w:ascii="Arial Narrow" w:eastAsia="Times New Roman" w:hAnsi="Arial Narrow" w:cs="Arial"/>
          <w:b/>
          <w:sz w:val="26"/>
          <w:szCs w:val="26"/>
        </w:rPr>
      </w:pPr>
      <w:r w:rsidRPr="00D65EDA">
        <w:rPr>
          <w:rFonts w:ascii="Arial Narrow" w:eastAsia="Times New Roman" w:hAnsi="Arial Narrow" w:cs="Arial"/>
          <w:b/>
          <w:sz w:val="26"/>
          <w:szCs w:val="26"/>
        </w:rPr>
        <w:t>8</w:t>
      </w:r>
      <w:r w:rsidR="00CC0EF3" w:rsidRPr="00D65EDA">
        <w:rPr>
          <w:rFonts w:ascii="Arial Narrow" w:eastAsia="Times New Roman" w:hAnsi="Arial Narrow" w:cs="Arial"/>
          <w:b/>
          <w:sz w:val="26"/>
          <w:szCs w:val="26"/>
        </w:rPr>
        <w:t>.</w:t>
      </w:r>
      <w:r w:rsidR="002A1335" w:rsidRPr="00D65EDA">
        <w:rPr>
          <w:rFonts w:ascii="Arial Narrow" w:eastAsia="Times New Roman" w:hAnsi="Arial Narrow" w:cs="Arial"/>
          <w:b/>
          <w:sz w:val="26"/>
          <w:szCs w:val="26"/>
        </w:rPr>
        <w:t>1.</w:t>
      </w:r>
      <w:r w:rsidR="00CC0EF3" w:rsidRPr="00D65EDA">
        <w:rPr>
          <w:rFonts w:ascii="Arial Narrow" w:eastAsia="Times New Roman" w:hAnsi="Arial Narrow" w:cs="Arial"/>
          <w:b/>
          <w:sz w:val="26"/>
          <w:szCs w:val="26"/>
        </w:rPr>
        <w:t>3. Instalacja centralnego ogrzewania</w:t>
      </w:r>
    </w:p>
    <w:p w14:paraId="05566658" w14:textId="333B0B22" w:rsidR="00CC0EF3" w:rsidRPr="00265D2D" w:rsidRDefault="00762B13" w:rsidP="00265D2D">
      <w:pPr>
        <w:jc w:val="both"/>
        <w:rPr>
          <w:rFonts w:ascii="Arial Narrow" w:eastAsia="Batang, 바탕" w:hAnsi="Arial Narrow"/>
          <w:sz w:val="26"/>
          <w:szCs w:val="26"/>
        </w:rPr>
      </w:pPr>
      <w:r>
        <w:rPr>
          <w:rFonts w:ascii="Arial Narrow" w:eastAsia="Batang, 바탕" w:hAnsi="Arial Narrow"/>
          <w:sz w:val="26"/>
          <w:szCs w:val="26"/>
        </w:rPr>
        <w:t>- nie dotyczy</w:t>
      </w:r>
    </w:p>
    <w:p w14:paraId="5EA102E7" w14:textId="7382076C" w:rsidR="00CC0EF3" w:rsidRPr="00473E99" w:rsidRDefault="00473E99" w:rsidP="00BC7E23">
      <w:pPr>
        <w:spacing w:before="80" w:after="80"/>
        <w:rPr>
          <w:rFonts w:ascii="Arial Narrow" w:eastAsia="Times New Roman" w:hAnsi="Arial Narrow" w:cs="Arial"/>
          <w:b/>
          <w:sz w:val="26"/>
          <w:szCs w:val="26"/>
        </w:rPr>
      </w:pPr>
      <w:r w:rsidRPr="00473E99">
        <w:rPr>
          <w:rFonts w:ascii="Arial Narrow" w:eastAsia="Times New Roman" w:hAnsi="Arial Narrow" w:cs="Arial"/>
          <w:b/>
          <w:sz w:val="26"/>
          <w:szCs w:val="26"/>
        </w:rPr>
        <w:t>8</w:t>
      </w:r>
      <w:r w:rsidR="00CC0EF3" w:rsidRPr="00473E99">
        <w:rPr>
          <w:rFonts w:ascii="Arial Narrow" w:eastAsia="Times New Roman" w:hAnsi="Arial Narrow" w:cs="Arial"/>
          <w:b/>
          <w:sz w:val="26"/>
          <w:szCs w:val="26"/>
        </w:rPr>
        <w:t>.</w:t>
      </w:r>
      <w:r w:rsidR="002A1335">
        <w:rPr>
          <w:rFonts w:ascii="Arial Narrow" w:eastAsia="Times New Roman" w:hAnsi="Arial Narrow" w:cs="Arial"/>
          <w:b/>
          <w:sz w:val="26"/>
          <w:szCs w:val="26"/>
        </w:rPr>
        <w:t>1.</w:t>
      </w:r>
      <w:r w:rsidR="00EC4882">
        <w:rPr>
          <w:rFonts w:ascii="Arial Narrow" w:eastAsia="Times New Roman" w:hAnsi="Arial Narrow" w:cs="Arial"/>
          <w:b/>
          <w:sz w:val="26"/>
          <w:szCs w:val="26"/>
        </w:rPr>
        <w:t>4</w:t>
      </w:r>
      <w:r w:rsidR="00CC0EF3" w:rsidRPr="00473E99">
        <w:rPr>
          <w:rFonts w:ascii="Arial Narrow" w:eastAsia="Times New Roman" w:hAnsi="Arial Narrow" w:cs="Arial"/>
          <w:b/>
          <w:sz w:val="26"/>
          <w:szCs w:val="26"/>
        </w:rPr>
        <w:t>. Instalacja elektryczna</w:t>
      </w:r>
    </w:p>
    <w:p w14:paraId="20A4A5B5" w14:textId="17F30FA2" w:rsidR="00D65EDA" w:rsidRDefault="00CC0EF3" w:rsidP="00372FF0">
      <w:pPr>
        <w:spacing w:after="120"/>
        <w:jc w:val="both"/>
        <w:rPr>
          <w:rFonts w:ascii="Arial Narrow" w:hAnsi="Arial Narrow" w:cs="Arial"/>
          <w:sz w:val="26"/>
          <w:szCs w:val="26"/>
        </w:rPr>
      </w:pPr>
      <w:r w:rsidRPr="00473E99">
        <w:rPr>
          <w:rFonts w:ascii="Arial Narrow" w:eastAsia="Times New Roman" w:hAnsi="Arial Narrow" w:cs="Arial"/>
          <w:sz w:val="26"/>
          <w:szCs w:val="26"/>
        </w:rPr>
        <w:t>Instalacja elektryczna z oświetleniem mieszanym</w:t>
      </w:r>
      <w:r w:rsidR="00EC4882">
        <w:rPr>
          <w:rFonts w:ascii="Arial Narrow" w:hAnsi="Arial Narrow" w:cs="Arial"/>
          <w:sz w:val="26"/>
          <w:szCs w:val="26"/>
        </w:rPr>
        <w:t>.</w:t>
      </w:r>
    </w:p>
    <w:p w14:paraId="62AB8587" w14:textId="58AA4FA9" w:rsidR="00265D2D" w:rsidRDefault="00265D2D" w:rsidP="00372FF0">
      <w:pPr>
        <w:spacing w:after="120"/>
        <w:jc w:val="both"/>
        <w:rPr>
          <w:rFonts w:ascii="Arial Narrow" w:eastAsia="Times New Roman" w:hAnsi="Arial Narrow" w:cs="Arial"/>
          <w:sz w:val="26"/>
          <w:szCs w:val="26"/>
        </w:rPr>
      </w:pPr>
      <w:r w:rsidRPr="00265D2D">
        <w:rPr>
          <w:rFonts w:ascii="Arial Narrow" w:eastAsia="Times New Roman" w:hAnsi="Arial Narrow" w:cs="Arial"/>
          <w:sz w:val="26"/>
          <w:szCs w:val="26"/>
        </w:rPr>
        <w:t xml:space="preserve">Zaopatrzenie w energię elektryczną z  istniejącego </w:t>
      </w:r>
      <w:r w:rsidR="001709FD">
        <w:rPr>
          <w:rFonts w:ascii="Arial Narrow" w:eastAsia="Times New Roman" w:hAnsi="Arial Narrow" w:cs="Arial"/>
          <w:sz w:val="26"/>
          <w:szCs w:val="26"/>
        </w:rPr>
        <w:t xml:space="preserve">złącza kablowo-pomiarowego zlokalizowanego </w:t>
      </w:r>
      <w:r w:rsidR="005D68CA">
        <w:rPr>
          <w:rFonts w:ascii="Arial Narrow" w:eastAsia="Times New Roman" w:hAnsi="Arial Narrow" w:cs="Arial"/>
          <w:sz w:val="26"/>
          <w:szCs w:val="26"/>
        </w:rPr>
        <w:t>przy istniejącym budynku</w:t>
      </w:r>
      <w:r w:rsidR="001709FD">
        <w:rPr>
          <w:rFonts w:ascii="Arial Narrow" w:eastAsia="Times New Roman" w:hAnsi="Arial Narrow" w:cs="Arial"/>
          <w:sz w:val="26"/>
          <w:szCs w:val="26"/>
        </w:rPr>
        <w:t>.</w:t>
      </w:r>
    </w:p>
    <w:p w14:paraId="39D23F18" w14:textId="1169146E" w:rsidR="00C9766B" w:rsidRPr="00C9766B" w:rsidRDefault="00C9766B" w:rsidP="00C9766B">
      <w:pPr>
        <w:spacing w:before="80" w:after="80"/>
        <w:rPr>
          <w:rFonts w:ascii="Arial Narrow" w:eastAsia="Times New Roman" w:hAnsi="Arial Narrow" w:cs="Arial"/>
          <w:b/>
          <w:sz w:val="26"/>
          <w:szCs w:val="26"/>
        </w:rPr>
      </w:pPr>
      <w:r>
        <w:rPr>
          <w:rFonts w:ascii="Arial Narrow" w:eastAsia="Times New Roman" w:hAnsi="Arial Narrow" w:cs="Arial"/>
          <w:b/>
          <w:sz w:val="26"/>
          <w:szCs w:val="26"/>
        </w:rPr>
        <w:t xml:space="preserve">8.1.5. </w:t>
      </w:r>
      <w:r w:rsidRPr="00C9766B">
        <w:rPr>
          <w:rFonts w:ascii="Arial Narrow" w:eastAsia="Times New Roman" w:hAnsi="Arial Narrow" w:cs="Arial"/>
          <w:b/>
          <w:sz w:val="26"/>
          <w:szCs w:val="26"/>
        </w:rPr>
        <w:t xml:space="preserve">Wentylacja </w:t>
      </w:r>
    </w:p>
    <w:p w14:paraId="6A880258" w14:textId="1EA9A5DD" w:rsidR="00D65EDA" w:rsidRPr="0069715B" w:rsidRDefault="00C9766B" w:rsidP="0069715B">
      <w:pPr>
        <w:spacing w:after="0"/>
        <w:rPr>
          <w:rFonts w:ascii="Arial Narrow" w:eastAsia="Batang, 바탕" w:hAnsi="Arial Narrow"/>
          <w:sz w:val="26"/>
          <w:szCs w:val="26"/>
        </w:rPr>
      </w:pPr>
      <w:r w:rsidRPr="0069715B">
        <w:rPr>
          <w:rFonts w:ascii="Arial Narrow" w:eastAsia="Batang, 바탕" w:hAnsi="Arial Narrow"/>
          <w:sz w:val="26"/>
          <w:szCs w:val="26"/>
        </w:rPr>
        <w:t>Wentylacja grawitacyjna</w:t>
      </w:r>
      <w:r w:rsidR="0069715B" w:rsidRPr="0069715B">
        <w:rPr>
          <w:rFonts w:ascii="Arial Narrow" w:eastAsia="Batang, 바탕" w:hAnsi="Arial Narrow"/>
          <w:sz w:val="26"/>
          <w:szCs w:val="26"/>
        </w:rPr>
        <w:t>.</w:t>
      </w:r>
    </w:p>
    <w:p w14:paraId="20739200" w14:textId="2D88FBDE" w:rsidR="00EC5111" w:rsidRPr="00AE1885" w:rsidRDefault="00D85C17" w:rsidP="004378BB">
      <w:pPr>
        <w:pStyle w:val="Standard"/>
        <w:spacing w:after="160" w:line="276" w:lineRule="auto"/>
        <w:ind w:left="708"/>
        <w:rPr>
          <w:rFonts w:ascii="Arial Narrow" w:hAnsi="Arial Narrow" w:cs="Arial"/>
          <w:i/>
          <w:color w:val="C00000"/>
          <w:sz w:val="16"/>
          <w:szCs w:val="16"/>
        </w:rPr>
      </w:pPr>
      <w:r>
        <w:rPr>
          <w:rFonts w:ascii="Arial Narrow" w:hAnsi="Arial Narrow"/>
          <w:sz w:val="26"/>
          <w:szCs w:val="26"/>
        </w:rPr>
        <w:t xml:space="preserve"> </w:t>
      </w:r>
    </w:p>
    <w:p w14:paraId="0CB4CFFD" w14:textId="416A496B" w:rsidR="005444B5" w:rsidRPr="00D34DE9" w:rsidRDefault="003B12C1" w:rsidP="00CE5B49">
      <w:pPr>
        <w:pStyle w:val="Nagwek4"/>
        <w:keepLines w:val="0"/>
        <w:tabs>
          <w:tab w:val="left" w:pos="864"/>
        </w:tabs>
        <w:spacing w:before="0" w:after="160"/>
        <w:rPr>
          <w:rFonts w:ascii="Arial Narrow" w:hAnsi="Arial Narrow" w:cs="Arial"/>
          <w:i w:val="0"/>
          <w:color w:val="00000A"/>
          <w:sz w:val="26"/>
          <w:szCs w:val="26"/>
        </w:rPr>
      </w:pPr>
      <w:r>
        <w:rPr>
          <w:rFonts w:ascii="Arial Narrow" w:hAnsi="Arial Narrow" w:cs="Arial"/>
          <w:i w:val="0"/>
          <w:color w:val="00000A"/>
          <w:sz w:val="26"/>
          <w:szCs w:val="26"/>
        </w:rPr>
        <w:t>9</w:t>
      </w:r>
      <w:r w:rsidR="005444B5" w:rsidRPr="005444B5">
        <w:rPr>
          <w:rFonts w:ascii="Arial Narrow" w:hAnsi="Arial Narrow" w:cs="Arial"/>
          <w:i w:val="0"/>
          <w:color w:val="00000A"/>
          <w:sz w:val="26"/>
          <w:szCs w:val="26"/>
        </w:rPr>
        <w:t xml:space="preserve">. </w:t>
      </w:r>
      <w:r w:rsidR="005444B5" w:rsidRPr="00D34DE9">
        <w:rPr>
          <w:rFonts w:ascii="Arial Narrow" w:hAnsi="Arial Narrow" w:cs="Arial"/>
          <w:i w:val="0"/>
          <w:color w:val="00000A"/>
          <w:sz w:val="26"/>
          <w:szCs w:val="26"/>
        </w:rPr>
        <w:t>OCHRONA PRZECIWPOŻAROWA</w:t>
      </w:r>
    </w:p>
    <w:p w14:paraId="037FC032" w14:textId="77777777" w:rsidR="003B12C1" w:rsidRDefault="003B12C1" w:rsidP="003B12C1">
      <w:pPr>
        <w:pStyle w:val="Textbodyindent"/>
        <w:spacing w:after="0" w:line="276" w:lineRule="auto"/>
        <w:ind w:left="0"/>
        <w:rPr>
          <w:rFonts w:ascii="Arial Narrow" w:hAnsi="Arial Narrow" w:cs="Arial"/>
          <w:kern w:val="0"/>
          <w:sz w:val="26"/>
          <w:szCs w:val="26"/>
          <w:lang w:eastAsia="pl-PL" w:bidi="ar-SA"/>
        </w:rPr>
      </w:pPr>
      <w:r w:rsidRPr="003B12C1">
        <w:rPr>
          <w:rFonts w:ascii="Arial Narrow" w:hAnsi="Arial Narrow" w:cs="Arial"/>
          <w:kern w:val="0"/>
          <w:sz w:val="26"/>
          <w:szCs w:val="26"/>
          <w:lang w:eastAsia="pl-PL" w:bidi="ar-SA"/>
        </w:rPr>
        <w:t>Budynek z uwagi na przeznaczenie i sposób u</w:t>
      </w:r>
      <w:r>
        <w:rPr>
          <w:rFonts w:ascii="Arial Narrow" w:hAnsi="Arial Narrow" w:cs="Arial"/>
          <w:kern w:val="0"/>
          <w:sz w:val="26"/>
          <w:szCs w:val="26"/>
          <w:lang w:eastAsia="pl-PL" w:bidi="ar-SA"/>
        </w:rPr>
        <w:t>ż</w:t>
      </w:r>
      <w:r w:rsidRPr="003B12C1">
        <w:rPr>
          <w:rFonts w:ascii="Arial Narrow" w:hAnsi="Arial Narrow" w:cs="Arial"/>
          <w:kern w:val="0"/>
          <w:sz w:val="26"/>
          <w:szCs w:val="26"/>
          <w:lang w:eastAsia="pl-PL" w:bidi="ar-SA"/>
        </w:rPr>
        <w:t>ytkowania okre</w:t>
      </w:r>
      <w:r>
        <w:rPr>
          <w:rFonts w:ascii="Arial Narrow" w:hAnsi="Arial Narrow" w:cs="Arial"/>
          <w:kern w:val="0"/>
          <w:sz w:val="26"/>
          <w:szCs w:val="26"/>
          <w:lang w:eastAsia="pl-PL" w:bidi="ar-SA"/>
        </w:rPr>
        <w:t>ś</w:t>
      </w:r>
      <w:r w:rsidRPr="003B12C1">
        <w:rPr>
          <w:rFonts w:ascii="Arial Narrow" w:hAnsi="Arial Narrow" w:cs="Arial"/>
          <w:kern w:val="0"/>
          <w:sz w:val="26"/>
          <w:szCs w:val="26"/>
          <w:lang w:eastAsia="pl-PL" w:bidi="ar-SA"/>
        </w:rPr>
        <w:t xml:space="preserve">lono jako PM. </w:t>
      </w:r>
    </w:p>
    <w:p w14:paraId="343B4CA4" w14:textId="61F8090A" w:rsidR="003B12C1" w:rsidRDefault="003B12C1" w:rsidP="003B12C1">
      <w:pPr>
        <w:pStyle w:val="Textbodyindent"/>
        <w:spacing w:after="0" w:line="276" w:lineRule="auto"/>
        <w:ind w:left="0"/>
        <w:rPr>
          <w:rFonts w:ascii="Arial Narrow" w:hAnsi="Arial Narrow" w:cs="Arial"/>
          <w:kern w:val="0"/>
          <w:sz w:val="26"/>
          <w:szCs w:val="26"/>
          <w:lang w:eastAsia="pl-PL" w:bidi="ar-SA"/>
        </w:rPr>
      </w:pPr>
      <w:r w:rsidRPr="003B12C1">
        <w:rPr>
          <w:rFonts w:ascii="Arial Narrow" w:hAnsi="Arial Narrow" w:cs="Arial"/>
          <w:kern w:val="0"/>
          <w:sz w:val="26"/>
          <w:szCs w:val="26"/>
          <w:lang w:eastAsia="pl-PL" w:bidi="ar-SA"/>
        </w:rPr>
        <w:t>Maksymalna g</w:t>
      </w:r>
      <w:r>
        <w:rPr>
          <w:rFonts w:ascii="Arial Narrow" w:hAnsi="Arial Narrow" w:cs="Arial"/>
          <w:kern w:val="0"/>
          <w:sz w:val="26"/>
          <w:szCs w:val="26"/>
          <w:lang w:eastAsia="pl-PL" w:bidi="ar-SA"/>
        </w:rPr>
        <w:t>ę</w:t>
      </w:r>
      <w:r w:rsidRPr="003B12C1">
        <w:rPr>
          <w:rFonts w:ascii="Arial Narrow" w:hAnsi="Arial Narrow" w:cs="Arial"/>
          <w:kern w:val="0"/>
          <w:sz w:val="26"/>
          <w:szCs w:val="26"/>
          <w:lang w:eastAsia="pl-PL" w:bidi="ar-SA"/>
        </w:rPr>
        <w:t>sto</w:t>
      </w:r>
      <w:r>
        <w:rPr>
          <w:rFonts w:ascii="Arial Narrow" w:hAnsi="Arial Narrow" w:cs="Arial"/>
          <w:kern w:val="0"/>
          <w:sz w:val="26"/>
          <w:szCs w:val="26"/>
          <w:lang w:eastAsia="pl-PL" w:bidi="ar-SA"/>
        </w:rPr>
        <w:t>ść</w:t>
      </w:r>
      <w:r w:rsidRPr="003B12C1">
        <w:rPr>
          <w:rFonts w:ascii="Arial Narrow" w:hAnsi="Arial Narrow" w:cs="Arial"/>
          <w:kern w:val="0"/>
          <w:sz w:val="26"/>
          <w:szCs w:val="26"/>
          <w:lang w:eastAsia="pl-PL" w:bidi="ar-SA"/>
        </w:rPr>
        <w:t xml:space="preserve"> obcią</w:t>
      </w:r>
      <w:r>
        <w:rPr>
          <w:rFonts w:ascii="Arial Narrow" w:hAnsi="Arial Narrow" w:cs="Arial"/>
          <w:kern w:val="0"/>
          <w:sz w:val="26"/>
          <w:szCs w:val="26"/>
          <w:lang w:eastAsia="pl-PL" w:bidi="ar-SA"/>
        </w:rPr>
        <w:t>ż</w:t>
      </w:r>
      <w:r w:rsidRPr="003B12C1">
        <w:rPr>
          <w:rFonts w:ascii="Arial Narrow" w:hAnsi="Arial Narrow" w:cs="Arial"/>
          <w:kern w:val="0"/>
          <w:sz w:val="26"/>
          <w:szCs w:val="26"/>
          <w:lang w:eastAsia="pl-PL" w:bidi="ar-SA"/>
        </w:rPr>
        <w:t>enia ogniowego strefy po</w:t>
      </w:r>
      <w:r>
        <w:rPr>
          <w:rFonts w:ascii="Arial Narrow" w:hAnsi="Arial Narrow" w:cs="Arial"/>
          <w:kern w:val="0"/>
          <w:sz w:val="26"/>
          <w:szCs w:val="26"/>
          <w:lang w:eastAsia="pl-PL" w:bidi="ar-SA"/>
        </w:rPr>
        <w:t>ż</w:t>
      </w:r>
      <w:r w:rsidRPr="003B12C1">
        <w:rPr>
          <w:rFonts w:ascii="Arial Narrow" w:hAnsi="Arial Narrow" w:cs="Arial"/>
          <w:kern w:val="0"/>
          <w:sz w:val="26"/>
          <w:szCs w:val="26"/>
          <w:lang w:eastAsia="pl-PL" w:bidi="ar-SA"/>
        </w:rPr>
        <w:t xml:space="preserve">arowej w budynku wyniesie Q 500 MJ / m². </w:t>
      </w:r>
    </w:p>
    <w:p w14:paraId="14296B5A" w14:textId="419171EF" w:rsidR="00D65EDA" w:rsidRPr="00D55354" w:rsidRDefault="003B12C1" w:rsidP="003B12C1">
      <w:pPr>
        <w:pStyle w:val="Textbodyindent"/>
        <w:spacing w:after="0" w:line="276" w:lineRule="auto"/>
        <w:ind w:left="0"/>
        <w:rPr>
          <w:rFonts w:ascii="Arial Narrow" w:eastAsiaTheme="minorEastAsia" w:hAnsi="Arial Narrow" w:cs="Arial"/>
          <w:kern w:val="0"/>
          <w:sz w:val="26"/>
          <w:szCs w:val="26"/>
          <w:lang w:eastAsia="pl-PL" w:bidi="ar-SA"/>
        </w:rPr>
      </w:pPr>
      <w:r w:rsidRPr="003B12C1">
        <w:rPr>
          <w:rFonts w:ascii="Arial Narrow" w:eastAsiaTheme="minorEastAsia" w:hAnsi="Arial Narrow" w:cs="Arial"/>
          <w:kern w:val="0"/>
          <w:sz w:val="26"/>
          <w:szCs w:val="26"/>
          <w:lang w:eastAsia="pl-PL" w:bidi="ar-SA"/>
        </w:rPr>
        <w:t>Budynek zaliczy się więc do klasy odporności ogniowej „E</w:t>
      </w:r>
      <w:r>
        <w:rPr>
          <w:rFonts w:ascii="Arial Narrow" w:eastAsiaTheme="minorEastAsia" w:hAnsi="Arial Narrow" w:cs="Arial"/>
          <w:kern w:val="0"/>
          <w:sz w:val="26"/>
          <w:szCs w:val="26"/>
          <w:lang w:eastAsia="pl-PL" w:bidi="ar-SA"/>
        </w:rPr>
        <w:t xml:space="preserve">”                                                      </w:t>
      </w:r>
    </w:p>
    <w:p w14:paraId="5BEBA111" w14:textId="073A5D6F" w:rsidR="00C826AD" w:rsidRPr="00D34DE9" w:rsidRDefault="00E627E7" w:rsidP="00C826AD">
      <w:pPr>
        <w:pStyle w:val="Nagwek1"/>
        <w:ind w:left="0" w:firstLine="0"/>
        <w:rPr>
          <w:rFonts w:ascii="Arial Narrow" w:hAnsi="Arial Narrow"/>
          <w:szCs w:val="26"/>
        </w:rPr>
      </w:pPr>
      <w:r>
        <w:rPr>
          <w:rFonts w:ascii="Arial Narrow" w:hAnsi="Arial Narrow"/>
          <w:szCs w:val="26"/>
        </w:rPr>
        <w:lastRenderedPageBreak/>
        <w:t>1</w:t>
      </w:r>
      <w:r w:rsidR="003B12C1">
        <w:rPr>
          <w:rFonts w:ascii="Arial Narrow" w:hAnsi="Arial Narrow"/>
          <w:szCs w:val="26"/>
        </w:rPr>
        <w:t>0</w:t>
      </w:r>
      <w:r w:rsidR="00C826AD" w:rsidRPr="00D34DE9">
        <w:rPr>
          <w:rFonts w:ascii="Arial Narrow" w:hAnsi="Arial Narrow"/>
          <w:szCs w:val="26"/>
        </w:rPr>
        <w:t>.   UWAGI KOŃCOWE</w:t>
      </w:r>
    </w:p>
    <w:p w14:paraId="798EE170" w14:textId="77777777" w:rsidR="00C826AD" w:rsidRPr="00D34DE9" w:rsidRDefault="00C826AD" w:rsidP="00C826AD">
      <w:pPr>
        <w:pStyle w:val="Tekstpodstawowywcity21"/>
        <w:spacing w:line="276" w:lineRule="auto"/>
        <w:ind w:left="0"/>
        <w:rPr>
          <w:rFonts w:ascii="Arial Narrow" w:hAnsi="Arial Narrow" w:cs="Arial"/>
          <w:b/>
          <w:bCs/>
          <w:sz w:val="26"/>
          <w:szCs w:val="26"/>
        </w:rPr>
      </w:pPr>
      <w:r w:rsidRPr="00D34DE9">
        <w:rPr>
          <w:rFonts w:ascii="Arial Narrow" w:hAnsi="Arial Narrow" w:cs="Arial"/>
          <w:sz w:val="26"/>
          <w:szCs w:val="26"/>
        </w:rPr>
        <w:tab/>
      </w:r>
      <w:r w:rsidRPr="00D34DE9">
        <w:rPr>
          <w:rFonts w:ascii="Arial Narrow" w:hAnsi="Arial Narrow" w:cs="Arial"/>
          <w:b/>
          <w:bCs/>
          <w:sz w:val="26"/>
          <w:szCs w:val="26"/>
        </w:rPr>
        <w:t>Obiekt  należy  realizować  zgodnie  z  przepisami  prawa  budowlanego,  odpowiednimi  rozporządzeniami, normami  oraz  wytycznymi  technologicznymi  dostawców  materiałów.</w:t>
      </w:r>
    </w:p>
    <w:p w14:paraId="2CD40F63" w14:textId="46872C14" w:rsidR="00C826AD" w:rsidRPr="00D34DE9" w:rsidRDefault="00C826AD" w:rsidP="00274C50">
      <w:pPr>
        <w:pStyle w:val="Tekstpodstawowywcity21"/>
        <w:spacing w:line="276" w:lineRule="auto"/>
        <w:ind w:left="0"/>
        <w:rPr>
          <w:rFonts w:ascii="Arial Narrow" w:hAnsi="Arial Narrow" w:cs="Arial"/>
          <w:b/>
          <w:bCs/>
          <w:sz w:val="26"/>
          <w:szCs w:val="26"/>
        </w:rPr>
      </w:pPr>
      <w:r w:rsidRPr="00D34DE9">
        <w:rPr>
          <w:rFonts w:ascii="Arial Narrow" w:hAnsi="Arial Narrow" w:cs="Arial"/>
          <w:b/>
          <w:bCs/>
          <w:sz w:val="26"/>
          <w:szCs w:val="26"/>
        </w:rPr>
        <w:t>Materiały budowlane wbudowane w budynki muszą posiadać odpowiednie atesty</w:t>
      </w:r>
      <w:r w:rsidR="005D68CA">
        <w:rPr>
          <w:rFonts w:ascii="Arial Narrow" w:hAnsi="Arial Narrow" w:cs="Arial"/>
          <w:b/>
          <w:bCs/>
          <w:sz w:val="26"/>
          <w:szCs w:val="26"/>
        </w:rPr>
        <w:t xml:space="preserve">, </w:t>
      </w:r>
      <w:r w:rsidRPr="00D34DE9">
        <w:rPr>
          <w:rFonts w:ascii="Arial Narrow" w:hAnsi="Arial Narrow" w:cs="Arial"/>
          <w:b/>
          <w:bCs/>
          <w:sz w:val="26"/>
          <w:szCs w:val="26"/>
        </w:rPr>
        <w:t xml:space="preserve"> certyfikaty i powinny spełniać wymagania jakościowe określone Polskimi Normami.</w:t>
      </w:r>
    </w:p>
    <w:p w14:paraId="5E5F165D" w14:textId="77777777" w:rsidR="00E37398" w:rsidRDefault="00E37398" w:rsidP="00E37398">
      <w:pPr>
        <w:pStyle w:val="Tekstpodstawowywcity21"/>
        <w:ind w:left="864"/>
        <w:jc w:val="right"/>
        <w:rPr>
          <w:rFonts w:ascii="Arial Narrow" w:hAnsi="Arial Narrow" w:cs="Arial"/>
          <w:b/>
          <w:bCs/>
          <w:sz w:val="26"/>
          <w:szCs w:val="26"/>
        </w:rPr>
      </w:pPr>
    </w:p>
    <w:p w14:paraId="27424CC5" w14:textId="77777777" w:rsidR="00853813" w:rsidRDefault="00C826AD" w:rsidP="00E37398">
      <w:pPr>
        <w:pStyle w:val="Tekstpodstawowywcity21"/>
        <w:ind w:left="864"/>
        <w:jc w:val="left"/>
        <w:rPr>
          <w:rFonts w:ascii="Arial Narrow" w:eastAsia="Arial" w:hAnsi="Arial Narrow" w:cs="Arial"/>
          <w:b/>
          <w:bCs/>
          <w:color w:val="000000"/>
          <w:sz w:val="26"/>
          <w:szCs w:val="26"/>
        </w:rPr>
      </w:pPr>
      <w:r w:rsidRPr="00D34DE9">
        <w:rPr>
          <w:rFonts w:ascii="Arial Narrow" w:eastAsia="Arial" w:hAnsi="Arial Narrow" w:cs="Arial"/>
          <w:b/>
          <w:bCs/>
          <w:color w:val="000000"/>
          <w:sz w:val="26"/>
          <w:szCs w:val="26"/>
        </w:rPr>
        <w:t>Opracowa</w:t>
      </w:r>
      <w:r w:rsidR="00274C50">
        <w:rPr>
          <w:rFonts w:ascii="Arial Narrow" w:eastAsia="Arial" w:hAnsi="Arial Narrow" w:cs="Arial"/>
          <w:b/>
          <w:bCs/>
          <w:color w:val="000000"/>
          <w:sz w:val="26"/>
          <w:szCs w:val="26"/>
        </w:rPr>
        <w:t>li</w:t>
      </w:r>
      <w:r w:rsidRPr="00D34DE9">
        <w:rPr>
          <w:rFonts w:ascii="Arial Narrow" w:eastAsia="Arial" w:hAnsi="Arial Narrow" w:cs="Arial"/>
          <w:b/>
          <w:bCs/>
          <w:color w:val="000000"/>
          <w:sz w:val="26"/>
          <w:szCs w:val="26"/>
        </w:rPr>
        <w:t>:</w:t>
      </w:r>
    </w:p>
    <w:p w14:paraId="3587D7F7" w14:textId="77777777" w:rsidR="00E37398" w:rsidRDefault="00E37398" w:rsidP="00274C50">
      <w:pPr>
        <w:pStyle w:val="Tekstpodstawowywcity21"/>
        <w:ind w:left="864"/>
        <w:jc w:val="left"/>
        <w:rPr>
          <w:rFonts w:ascii="Arial Narrow" w:eastAsia="Arial" w:hAnsi="Arial Narrow" w:cs="Arial"/>
          <w:b/>
          <w:bCs/>
          <w:color w:val="000000"/>
          <w:sz w:val="26"/>
          <w:szCs w:val="26"/>
        </w:rPr>
      </w:pPr>
    </w:p>
    <w:tbl>
      <w:tblPr>
        <w:tblW w:w="72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0"/>
        <w:gridCol w:w="4825"/>
      </w:tblGrid>
      <w:tr w:rsidR="00A40DD9" w:rsidRPr="00661478" w14:paraId="3C3022E0" w14:textId="77777777" w:rsidTr="00E37398">
        <w:trPr>
          <w:trHeight w:val="671"/>
          <w:jc w:val="center"/>
        </w:trPr>
        <w:tc>
          <w:tcPr>
            <w:tcW w:w="2400" w:type="dxa"/>
            <w:vAlign w:val="center"/>
          </w:tcPr>
          <w:p w14:paraId="3774FF20" w14:textId="77777777" w:rsidR="00A40DD9" w:rsidRPr="00E37398" w:rsidRDefault="00A40DD9" w:rsidP="00E37398">
            <w:pPr>
              <w:snapToGrid w:val="0"/>
              <w:spacing w:after="0"/>
              <w:jc w:val="center"/>
              <w:rPr>
                <w:rFonts w:ascii="Arial Narrow" w:hAnsi="Arial Narrow" w:cs="Arial"/>
                <w:b/>
                <w:i/>
                <w:sz w:val="28"/>
              </w:rPr>
            </w:pPr>
            <w:r w:rsidRPr="00E37398">
              <w:rPr>
                <w:rFonts w:ascii="Arial Narrow" w:hAnsi="Arial Narrow" w:cs="Arial"/>
                <w:b/>
                <w:i/>
                <w:sz w:val="28"/>
              </w:rPr>
              <w:t>Branża:</w:t>
            </w:r>
          </w:p>
        </w:tc>
        <w:tc>
          <w:tcPr>
            <w:tcW w:w="4825" w:type="dxa"/>
            <w:shd w:val="clear" w:color="auto" w:fill="auto"/>
            <w:vAlign w:val="center"/>
          </w:tcPr>
          <w:p w14:paraId="1E6C4F6F" w14:textId="77777777" w:rsidR="00A40DD9" w:rsidRPr="00E37398" w:rsidRDefault="00A40DD9" w:rsidP="00E37398">
            <w:pPr>
              <w:snapToGrid w:val="0"/>
              <w:spacing w:after="0"/>
              <w:jc w:val="center"/>
              <w:rPr>
                <w:rFonts w:ascii="Arial Narrow" w:hAnsi="Arial Narrow" w:cs="Arial"/>
                <w:b/>
                <w:i/>
                <w:sz w:val="28"/>
              </w:rPr>
            </w:pPr>
            <w:r w:rsidRPr="00E37398">
              <w:rPr>
                <w:rFonts w:ascii="Arial Narrow" w:hAnsi="Arial Narrow" w:cs="Arial"/>
                <w:b/>
                <w:i/>
                <w:sz w:val="28"/>
              </w:rPr>
              <w:t>Projektant:</w:t>
            </w:r>
          </w:p>
        </w:tc>
      </w:tr>
      <w:tr w:rsidR="00A40DD9" w:rsidRPr="00661478" w14:paraId="4FA39A3B" w14:textId="77777777" w:rsidTr="00E67F9F">
        <w:trPr>
          <w:trHeight w:hRule="exact" w:val="1003"/>
          <w:jc w:val="center"/>
        </w:trPr>
        <w:tc>
          <w:tcPr>
            <w:tcW w:w="2400" w:type="dxa"/>
            <w:vAlign w:val="center"/>
          </w:tcPr>
          <w:p w14:paraId="1DB6C524" w14:textId="77777777" w:rsidR="00A40DD9" w:rsidRPr="00E37398" w:rsidRDefault="00A40DD9" w:rsidP="00E37398">
            <w:pPr>
              <w:snapToGrid w:val="0"/>
              <w:spacing w:after="0"/>
              <w:jc w:val="center"/>
              <w:rPr>
                <w:rFonts w:ascii="Arial Narrow" w:hAnsi="Arial Narrow"/>
                <w:sz w:val="24"/>
              </w:rPr>
            </w:pPr>
            <w:r w:rsidRPr="00E37398">
              <w:rPr>
                <w:rFonts w:ascii="Arial Narrow" w:hAnsi="Arial Narrow" w:cs="Arial"/>
                <w:i/>
                <w:sz w:val="24"/>
              </w:rPr>
              <w:t>Architektura:</w:t>
            </w:r>
          </w:p>
        </w:tc>
        <w:tc>
          <w:tcPr>
            <w:tcW w:w="4825" w:type="dxa"/>
            <w:shd w:val="clear" w:color="auto" w:fill="auto"/>
            <w:vAlign w:val="center"/>
          </w:tcPr>
          <w:p w14:paraId="51DABD79" w14:textId="37563DC0" w:rsidR="00A40DD9" w:rsidRPr="00E67F9F" w:rsidRDefault="0048259C" w:rsidP="00E67F9F">
            <w:pPr>
              <w:snapToGrid w:val="0"/>
              <w:rPr>
                <w:rFonts w:ascii="Arial Narrow" w:hAnsi="Arial Narrow"/>
                <w:sz w:val="16"/>
                <w:szCs w:val="16"/>
              </w:rPr>
            </w:pPr>
            <w:r w:rsidRPr="008F7186"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 xml:space="preserve">inż. </w:t>
            </w:r>
            <w:r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>K</w:t>
            </w:r>
            <w:r w:rsidRPr="008F7186"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t>Kruczkowski</w:t>
            </w:r>
            <w:r w:rsidRPr="008F7186">
              <w:rPr>
                <w:rFonts w:ascii="Arial Narrow" w:hAnsi="Arial Narrow" w:cs="Arial"/>
                <w:b/>
                <w:bCs/>
                <w:iCs/>
                <w:color w:val="000000"/>
                <w:sz w:val="18"/>
                <w:szCs w:val="18"/>
              </w:rPr>
              <w:br/>
            </w:r>
            <w:r w:rsidRPr="00D84F28">
              <w:rPr>
                <w:rFonts w:ascii="Arial Narrow" w:hAnsi="Arial Narrow" w:cs="Arial"/>
                <w:iCs/>
                <w:color w:val="000000"/>
                <w:sz w:val="16"/>
                <w:szCs w:val="16"/>
              </w:rPr>
              <w:t xml:space="preserve">Uprawnienia budowlane do projektowania </w:t>
            </w:r>
            <w:r>
              <w:rPr>
                <w:rFonts w:ascii="Arial Narrow" w:hAnsi="Arial Narrow" w:cs="Arial"/>
                <w:iCs/>
                <w:color w:val="000000"/>
                <w:sz w:val="16"/>
                <w:szCs w:val="16"/>
              </w:rPr>
              <w:t xml:space="preserve">z </w:t>
            </w:r>
            <w:r w:rsidRPr="00D84F28">
              <w:rPr>
                <w:rFonts w:ascii="Arial Narrow" w:hAnsi="Arial Narrow" w:cs="Arial"/>
                <w:iCs/>
                <w:color w:val="000000"/>
                <w:sz w:val="16"/>
                <w:szCs w:val="16"/>
              </w:rPr>
              <w:t>ogranicze</w:t>
            </w:r>
            <w:r>
              <w:rPr>
                <w:rFonts w:ascii="Arial Narrow" w:hAnsi="Arial Narrow" w:cs="Arial"/>
                <w:iCs/>
                <w:color w:val="000000"/>
                <w:sz w:val="16"/>
                <w:szCs w:val="16"/>
              </w:rPr>
              <w:t>niami</w:t>
            </w:r>
            <w:r w:rsidRPr="00D84F28">
              <w:rPr>
                <w:rFonts w:ascii="Arial Narrow" w:hAnsi="Arial Narrow" w:cs="Arial"/>
                <w:iCs/>
                <w:color w:val="000000"/>
                <w:sz w:val="16"/>
                <w:szCs w:val="16"/>
              </w:rPr>
              <w:t xml:space="preserve"> w specjalności architektonicznej</w:t>
            </w:r>
            <w:r w:rsidRPr="00D84F28">
              <w:rPr>
                <w:rFonts w:ascii="Arial Narrow" w:hAnsi="Arial Narrow" w:cs="Arial"/>
                <w:iCs/>
                <w:color w:val="000000"/>
                <w:sz w:val="16"/>
                <w:szCs w:val="16"/>
              </w:rPr>
              <w:br/>
              <w:t xml:space="preserve">nr </w:t>
            </w:r>
            <w:proofErr w:type="spellStart"/>
            <w:r w:rsidRPr="00D84F28">
              <w:rPr>
                <w:rFonts w:ascii="Arial Narrow" w:hAnsi="Arial Narrow" w:cs="Arial"/>
                <w:iCs/>
                <w:color w:val="000000"/>
                <w:sz w:val="16"/>
                <w:szCs w:val="16"/>
              </w:rPr>
              <w:t>ewid</w:t>
            </w:r>
            <w:proofErr w:type="spellEnd"/>
            <w:r w:rsidRPr="00D84F28">
              <w:rPr>
                <w:rFonts w:ascii="Arial Narrow" w:hAnsi="Arial Narrow" w:cs="Arial"/>
                <w:iCs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Arial Narrow" w:hAnsi="Arial Narrow" w:cs="Arial"/>
                <w:sz w:val="16"/>
                <w:szCs w:val="16"/>
                <w:shd w:val="clear" w:color="auto" w:fill="FFFFFF"/>
              </w:rPr>
              <w:t>GP 7342/1859/94</w:t>
            </w:r>
          </w:p>
        </w:tc>
      </w:tr>
    </w:tbl>
    <w:p w14:paraId="2897AC32" w14:textId="77777777" w:rsidR="00853813" w:rsidRDefault="00853813" w:rsidP="005116BC">
      <w:pPr>
        <w:rPr>
          <w:rFonts w:ascii="Arial Narrow" w:eastAsia="Times New Roman" w:hAnsi="Arial Narrow" w:cs="Arial"/>
          <w:b/>
          <w:sz w:val="26"/>
          <w:szCs w:val="26"/>
        </w:rPr>
      </w:pPr>
    </w:p>
    <w:p w14:paraId="757BD9F9" w14:textId="77777777" w:rsidR="00372FF0" w:rsidRDefault="00372FF0">
      <w:pPr>
        <w:rPr>
          <w:rFonts w:ascii="Arial Narrow" w:hAnsi="Arial Narrow" w:cs="Arial"/>
          <w:i/>
          <w:color w:val="000000"/>
          <w:sz w:val="20"/>
          <w:szCs w:val="20"/>
        </w:rPr>
      </w:pPr>
      <w:r>
        <w:rPr>
          <w:rFonts w:ascii="Arial Narrow" w:hAnsi="Arial Narrow" w:cs="Arial"/>
          <w:i/>
          <w:color w:val="000000"/>
          <w:sz w:val="20"/>
          <w:szCs w:val="20"/>
        </w:rPr>
        <w:br w:type="page"/>
      </w:r>
    </w:p>
    <w:p w14:paraId="7775571E" w14:textId="1E065F1F" w:rsidR="00E67F9F" w:rsidRDefault="00E67F9F" w:rsidP="00E67F9F">
      <w:pPr>
        <w:rPr>
          <w:rFonts w:ascii="Arial Narrow" w:hAnsi="Arial Narrow" w:cs="Arial"/>
          <w:i/>
          <w:color w:val="000000"/>
          <w:sz w:val="20"/>
          <w:szCs w:val="20"/>
        </w:rPr>
      </w:pPr>
      <w:r>
        <w:rPr>
          <w:b/>
          <w:bCs/>
          <w:noProof/>
          <w:sz w:val="48"/>
          <w:szCs w:val="48"/>
        </w:rPr>
        <w:lastRenderedPageBreak/>
        <w:drawing>
          <wp:anchor distT="0" distB="0" distL="114300" distR="114300" simplePos="0" relativeHeight="251661312" behindDoc="0" locked="0" layoutInCell="1" allowOverlap="1" wp14:anchorId="46A78284" wp14:editId="22103EAD">
            <wp:simplePos x="0" y="0"/>
            <wp:positionH relativeFrom="margin">
              <wp:posOffset>-278898</wp:posOffset>
            </wp:positionH>
            <wp:positionV relativeFrom="margin">
              <wp:posOffset>-80645</wp:posOffset>
            </wp:positionV>
            <wp:extent cx="1899920" cy="866775"/>
            <wp:effectExtent l="19050" t="0" r="5080" b="0"/>
            <wp:wrapSquare wrapText="bothSides"/>
            <wp:docPr id="7" name="Obraz 0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274F">
        <w:rPr>
          <w:rFonts w:ascii="Arial Narrow" w:hAnsi="Arial Narrow" w:cs="Arial"/>
          <w:i/>
          <w:color w:val="000000"/>
          <w:sz w:val="20"/>
          <w:szCs w:val="20"/>
        </w:rPr>
        <w:t>Jednostka projektowa:</w:t>
      </w:r>
    </w:p>
    <w:p w14:paraId="6B9C0F02" w14:textId="77777777" w:rsidR="00E67F9F" w:rsidRPr="0071049B" w:rsidRDefault="00E67F9F" w:rsidP="00E67F9F">
      <w:pPr>
        <w:spacing w:after="0" w:line="240" w:lineRule="auto"/>
        <w:rPr>
          <w:rFonts w:ascii="Arial Narrow" w:eastAsia="Times New Roman" w:hAnsi="Arial Narrow" w:cs="Arial"/>
          <w:i/>
          <w:color w:val="000000"/>
          <w:sz w:val="20"/>
          <w:szCs w:val="20"/>
        </w:rPr>
      </w:pPr>
      <w:r w:rsidRPr="0071049B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Pracownia Projektowa </w:t>
      </w:r>
      <w:r w:rsidRPr="0071049B">
        <w:rPr>
          <w:rFonts w:ascii="Arial Narrow" w:eastAsia="Times New Roman" w:hAnsi="Arial Narrow" w:cs="Times New Roman"/>
          <w:b/>
          <w:color w:val="000000"/>
          <w:sz w:val="24"/>
          <w:szCs w:val="24"/>
        </w:rPr>
        <w:t>DYRLA PROJEKT</w:t>
      </w:r>
      <w:r w:rsidRPr="0071049B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 Mateusz Dyrla</w:t>
      </w:r>
    </w:p>
    <w:p w14:paraId="5CF8BC55" w14:textId="315E3185" w:rsidR="00E67F9F" w:rsidRPr="0071049B" w:rsidRDefault="00E67F9F" w:rsidP="00E67F9F">
      <w:pPr>
        <w:spacing w:after="0"/>
        <w:rPr>
          <w:rFonts w:ascii="Arial Narrow" w:eastAsia="Times New Roman" w:hAnsi="Arial Narrow" w:cs="Times New Roman"/>
          <w:sz w:val="24"/>
          <w:szCs w:val="24"/>
        </w:rPr>
      </w:pPr>
      <w:r w:rsidRPr="0071049B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ul. </w:t>
      </w:r>
      <w:r>
        <w:rPr>
          <w:rFonts w:ascii="Arial Narrow" w:eastAsia="Times New Roman" w:hAnsi="Arial Narrow" w:cs="Times New Roman"/>
          <w:color w:val="000000"/>
          <w:sz w:val="24"/>
          <w:szCs w:val="24"/>
        </w:rPr>
        <w:t>Karnowska 30K</w:t>
      </w:r>
      <w:r w:rsidRPr="0071049B">
        <w:rPr>
          <w:rFonts w:ascii="Arial Narrow" w:eastAsia="Times New Roman" w:hAnsi="Arial Narrow" w:cs="Times New Roman"/>
          <w:color w:val="000000"/>
          <w:sz w:val="24"/>
          <w:szCs w:val="24"/>
        </w:rPr>
        <w:t>, 89-100 Nakło nad Notecią</w:t>
      </w:r>
    </w:p>
    <w:p w14:paraId="4D5DE56A" w14:textId="77777777" w:rsidR="00E67F9F" w:rsidRPr="008B116C" w:rsidRDefault="00E67F9F" w:rsidP="00E67F9F">
      <w:pPr>
        <w:pBdr>
          <w:bottom w:val="single" w:sz="4" w:space="1" w:color="auto"/>
        </w:pBdr>
        <w:spacing w:after="0"/>
        <w:ind w:left="2124" w:firstLine="708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71049B">
        <w:rPr>
          <w:rFonts w:ascii="Arial Narrow" w:eastAsia="Times New Roman" w:hAnsi="Arial Narrow" w:cs="Times New Roman"/>
          <w:color w:val="000000"/>
          <w:sz w:val="24"/>
          <w:szCs w:val="24"/>
        </w:rPr>
        <w:t>tel. 728 654 469</w:t>
      </w:r>
    </w:p>
    <w:p w14:paraId="2636F9DD" w14:textId="77777777" w:rsidR="00E67F9F" w:rsidRDefault="00E67F9F" w:rsidP="00E67F9F">
      <w:pPr>
        <w:pStyle w:val="Nagwek"/>
        <w:tabs>
          <w:tab w:val="clear" w:pos="4536"/>
          <w:tab w:val="center" w:pos="0"/>
        </w:tabs>
        <w:jc w:val="center"/>
        <w:rPr>
          <w:b/>
          <w:bCs/>
          <w:sz w:val="44"/>
          <w:szCs w:val="48"/>
        </w:rPr>
      </w:pPr>
    </w:p>
    <w:p w14:paraId="261C4B69" w14:textId="77777777" w:rsidR="00E67F9F" w:rsidRDefault="00E67F9F" w:rsidP="00E67F9F">
      <w:pPr>
        <w:pStyle w:val="Nagwek"/>
        <w:tabs>
          <w:tab w:val="clear" w:pos="4536"/>
          <w:tab w:val="center" w:pos="0"/>
        </w:tabs>
        <w:jc w:val="center"/>
        <w:rPr>
          <w:b/>
          <w:bCs/>
          <w:sz w:val="44"/>
          <w:szCs w:val="48"/>
        </w:rPr>
      </w:pPr>
    </w:p>
    <w:p w14:paraId="2685B07F" w14:textId="77777777" w:rsidR="00E67F9F" w:rsidRPr="00E67F9F" w:rsidRDefault="00E67F9F" w:rsidP="00E67F9F">
      <w:pPr>
        <w:pStyle w:val="Nagwek"/>
        <w:tabs>
          <w:tab w:val="clear" w:pos="4536"/>
          <w:tab w:val="center" w:pos="0"/>
        </w:tabs>
        <w:jc w:val="center"/>
        <w:rPr>
          <w:rFonts w:ascii="Arial Narrow" w:hAnsi="Arial Narrow"/>
          <w:b/>
          <w:bCs/>
          <w:sz w:val="44"/>
          <w:szCs w:val="44"/>
        </w:rPr>
      </w:pPr>
      <w:r w:rsidRPr="00E67F9F">
        <w:rPr>
          <w:rFonts w:ascii="Arial Narrow" w:hAnsi="Arial Narrow"/>
          <w:b/>
          <w:bCs/>
          <w:sz w:val="44"/>
          <w:szCs w:val="44"/>
        </w:rPr>
        <w:t xml:space="preserve">ZAŁĄCZNIKI DO PROJEKTU </w:t>
      </w:r>
    </w:p>
    <w:p w14:paraId="71D0B833" w14:textId="77777777" w:rsidR="00E67F9F" w:rsidRPr="00E67F9F" w:rsidRDefault="00E67F9F" w:rsidP="00E67F9F">
      <w:pPr>
        <w:pStyle w:val="Nagwek"/>
        <w:tabs>
          <w:tab w:val="clear" w:pos="4536"/>
          <w:tab w:val="center" w:pos="0"/>
        </w:tabs>
        <w:jc w:val="center"/>
        <w:rPr>
          <w:rFonts w:ascii="Arial Narrow" w:hAnsi="Arial Narrow"/>
          <w:b/>
          <w:bCs/>
          <w:sz w:val="44"/>
          <w:szCs w:val="44"/>
        </w:rPr>
      </w:pPr>
      <w:r w:rsidRPr="00E67F9F">
        <w:rPr>
          <w:rFonts w:ascii="Arial Narrow" w:hAnsi="Arial Narrow"/>
          <w:b/>
          <w:bCs/>
          <w:sz w:val="44"/>
          <w:szCs w:val="44"/>
        </w:rPr>
        <w:t>BUDOWLANEGO</w:t>
      </w:r>
    </w:p>
    <w:p w14:paraId="6F3761FA" w14:textId="77777777" w:rsidR="00E67F9F" w:rsidRPr="00206B98" w:rsidRDefault="00E67F9F" w:rsidP="00E67F9F">
      <w:pPr>
        <w:pStyle w:val="Nagwek"/>
        <w:tabs>
          <w:tab w:val="clear" w:pos="4536"/>
          <w:tab w:val="center" w:pos="0"/>
        </w:tabs>
        <w:jc w:val="center"/>
        <w:rPr>
          <w:b/>
          <w:bCs/>
          <w:sz w:val="44"/>
          <w:szCs w:val="48"/>
        </w:rPr>
      </w:pPr>
    </w:p>
    <w:p w14:paraId="3AB6B1ED" w14:textId="77777777" w:rsidR="00E67F9F" w:rsidRPr="00731FB3" w:rsidRDefault="00E67F9F" w:rsidP="00E67F9F">
      <w:pPr>
        <w:pStyle w:val="Nagwek"/>
        <w:jc w:val="center"/>
        <w:rPr>
          <w:b/>
          <w:bCs/>
          <w:sz w:val="12"/>
          <w:szCs w:val="12"/>
        </w:rPr>
      </w:pPr>
    </w:p>
    <w:tbl>
      <w:tblPr>
        <w:tblStyle w:val="Tabela-Siatka"/>
        <w:tblW w:w="8789" w:type="dxa"/>
        <w:jc w:val="center"/>
        <w:tblLook w:val="04A0" w:firstRow="1" w:lastRow="0" w:firstColumn="1" w:lastColumn="0" w:noHBand="0" w:noVBand="1"/>
      </w:tblPr>
      <w:tblGrid>
        <w:gridCol w:w="2693"/>
        <w:gridCol w:w="6096"/>
      </w:tblGrid>
      <w:tr w:rsidR="00E67F9F" w:rsidRPr="00C1274F" w14:paraId="37F56F3F" w14:textId="77777777" w:rsidTr="00E67F9F">
        <w:trPr>
          <w:trHeight w:val="1430"/>
          <w:jc w:val="center"/>
        </w:trPr>
        <w:tc>
          <w:tcPr>
            <w:tcW w:w="2693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4B7D2E80" w14:textId="77777777" w:rsidR="00E67F9F" w:rsidRPr="00F32B7F" w:rsidRDefault="00E67F9F" w:rsidP="00E852C9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1274F">
              <w:rPr>
                <w:rFonts w:ascii="Arial Narrow" w:hAnsi="Arial Narrow" w:cs="Arial"/>
                <w:b/>
                <w:sz w:val="26"/>
                <w:szCs w:val="26"/>
              </w:rPr>
              <w:t>Nazwa zamierzenia budowlanego</w:t>
            </w:r>
          </w:p>
        </w:tc>
        <w:tc>
          <w:tcPr>
            <w:tcW w:w="6096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1C6DB640" w14:textId="77777777" w:rsidR="00E67F9F" w:rsidRPr="00F32B7F" w:rsidRDefault="00E67F9F" w:rsidP="00E852C9">
            <w:pPr>
              <w:jc w:val="center"/>
              <w:rPr>
                <w:rFonts w:ascii="Arial Narrow" w:hAnsi="Arial Narrow" w:cs="Arial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iCs/>
                <w:sz w:val="26"/>
                <w:szCs w:val="26"/>
              </w:rPr>
              <w:t>BUDOWA BUDYNKU MAGAZYNOWEGO</w:t>
            </w:r>
          </w:p>
        </w:tc>
      </w:tr>
      <w:tr w:rsidR="00E67F9F" w:rsidRPr="00C1274F" w14:paraId="31BAD5A7" w14:textId="77777777" w:rsidTr="00E67F9F">
        <w:trPr>
          <w:trHeight w:val="953"/>
          <w:jc w:val="center"/>
        </w:trPr>
        <w:tc>
          <w:tcPr>
            <w:tcW w:w="2693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5DB98DFD" w14:textId="77777777" w:rsidR="00E67F9F" w:rsidRPr="00F32B7F" w:rsidRDefault="00E67F9F" w:rsidP="00E852C9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1274F">
              <w:rPr>
                <w:rFonts w:ascii="Arial Narrow" w:hAnsi="Arial Narrow" w:cs="Arial"/>
                <w:b/>
                <w:sz w:val="26"/>
                <w:szCs w:val="26"/>
              </w:rPr>
              <w:t>Adres i kategoria obiektu budowlanego</w:t>
            </w:r>
          </w:p>
        </w:tc>
        <w:tc>
          <w:tcPr>
            <w:tcW w:w="6096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32891567" w14:textId="77777777" w:rsidR="00E67F9F" w:rsidRPr="00C1274F" w:rsidRDefault="00E67F9F" w:rsidP="00E852C9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sz w:val="26"/>
                <w:szCs w:val="26"/>
              </w:rPr>
              <w:t>UL. ARMII KRAJOWEJ 4, 89-100 NAKŁO NAD NOTECIĄ</w:t>
            </w:r>
          </w:p>
          <w:p w14:paraId="5006D8DF" w14:textId="77777777" w:rsidR="00E67F9F" w:rsidRPr="00F32B7F" w:rsidRDefault="00E67F9F" w:rsidP="00E852C9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6"/>
                <w:szCs w:val="26"/>
              </w:rPr>
              <w:t xml:space="preserve">     </w:t>
            </w:r>
            <w:r w:rsidRPr="00C1274F">
              <w:rPr>
                <w:rFonts w:ascii="Arial Narrow" w:hAnsi="Arial Narrow" w:cs="Arial"/>
                <w:b/>
                <w:sz w:val="26"/>
                <w:szCs w:val="26"/>
              </w:rPr>
              <w:t>KAT. OBIEKTU BUD.:</w:t>
            </w:r>
            <w:r>
              <w:rPr>
                <w:rFonts w:ascii="Arial Narrow" w:hAnsi="Arial Narrow" w:cs="Arial"/>
                <w:b/>
                <w:sz w:val="26"/>
                <w:szCs w:val="26"/>
              </w:rPr>
              <w:t xml:space="preserve">  XVIII</w:t>
            </w:r>
          </w:p>
        </w:tc>
      </w:tr>
      <w:tr w:rsidR="00E67F9F" w:rsidRPr="00C1274F" w14:paraId="5C5444BA" w14:textId="77777777" w:rsidTr="00E67F9F">
        <w:trPr>
          <w:trHeight w:val="1534"/>
          <w:jc w:val="center"/>
        </w:trPr>
        <w:tc>
          <w:tcPr>
            <w:tcW w:w="2693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67A33E0F" w14:textId="77777777" w:rsidR="00E67F9F" w:rsidRPr="00F32B7F" w:rsidRDefault="00E67F9F" w:rsidP="00E852C9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1274F">
              <w:rPr>
                <w:rFonts w:ascii="Arial Narrow" w:hAnsi="Arial Narrow" w:cs="Arial"/>
                <w:b/>
                <w:sz w:val="26"/>
                <w:szCs w:val="26"/>
              </w:rPr>
              <w:t>Nazwa jednostki ewidencyjnej, nazw</w:t>
            </w:r>
            <w:r>
              <w:rPr>
                <w:rFonts w:ascii="Arial Narrow" w:hAnsi="Arial Narrow" w:cs="Arial"/>
                <w:b/>
                <w:sz w:val="26"/>
                <w:szCs w:val="26"/>
              </w:rPr>
              <w:t>a</w:t>
            </w:r>
            <w:r w:rsidRPr="00C1274F">
              <w:rPr>
                <w:rFonts w:ascii="Arial Narrow" w:hAnsi="Arial Narrow" w:cs="Arial"/>
                <w:b/>
                <w:sz w:val="26"/>
                <w:szCs w:val="26"/>
              </w:rPr>
              <w:t xml:space="preserve"> i numer</w:t>
            </w:r>
            <w:r>
              <w:rPr>
                <w:rFonts w:ascii="Arial Narrow" w:hAnsi="Arial Narrow" w:cs="Arial"/>
                <w:b/>
                <w:sz w:val="26"/>
                <w:szCs w:val="26"/>
              </w:rPr>
              <w:t xml:space="preserve"> obrębu</w:t>
            </w:r>
            <w:r w:rsidRPr="00C1274F">
              <w:rPr>
                <w:rFonts w:ascii="Arial Narrow" w:hAnsi="Arial Narrow" w:cs="Arial"/>
                <w:b/>
                <w:sz w:val="26"/>
                <w:szCs w:val="26"/>
              </w:rPr>
              <w:t xml:space="preserve"> ewidencyjn</w:t>
            </w:r>
            <w:r>
              <w:rPr>
                <w:rFonts w:ascii="Arial Narrow" w:hAnsi="Arial Narrow" w:cs="Arial"/>
                <w:b/>
                <w:sz w:val="26"/>
                <w:szCs w:val="26"/>
              </w:rPr>
              <w:t>ego</w:t>
            </w:r>
            <w:r w:rsidRPr="00C1274F">
              <w:rPr>
                <w:rFonts w:ascii="Arial Narrow" w:hAnsi="Arial Narrow" w:cs="Arial"/>
                <w:b/>
                <w:sz w:val="26"/>
                <w:szCs w:val="26"/>
              </w:rPr>
              <w:t xml:space="preserve"> oraz nr działek ewidencyjnych</w:t>
            </w:r>
          </w:p>
        </w:tc>
        <w:tc>
          <w:tcPr>
            <w:tcW w:w="6096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7C90AFD8" w14:textId="77777777" w:rsidR="00E67F9F" w:rsidRDefault="00E67F9F" w:rsidP="00E852C9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sz w:val="26"/>
                <w:szCs w:val="26"/>
              </w:rPr>
              <w:t>OBR. NAKŁO NAD NOT.</w:t>
            </w:r>
          </w:p>
          <w:p w14:paraId="55B6EEF9" w14:textId="77777777" w:rsidR="00E67F9F" w:rsidRPr="00C1274F" w:rsidRDefault="00E67F9F" w:rsidP="00E852C9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sz w:val="26"/>
                <w:szCs w:val="26"/>
              </w:rPr>
              <w:t>JED. EW. NAKŁO NAD NOT.</w:t>
            </w:r>
          </w:p>
          <w:p w14:paraId="65FAA9E3" w14:textId="77777777" w:rsidR="00E67F9F" w:rsidRPr="00F32B7F" w:rsidRDefault="00E67F9F" w:rsidP="00E852C9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1274F">
              <w:rPr>
                <w:rFonts w:ascii="Arial Narrow" w:hAnsi="Arial Narrow" w:cs="Arial"/>
                <w:b/>
                <w:sz w:val="26"/>
                <w:szCs w:val="26"/>
              </w:rPr>
              <w:t xml:space="preserve">DZ. NR </w:t>
            </w:r>
            <w:r>
              <w:rPr>
                <w:rFonts w:ascii="Arial Narrow" w:hAnsi="Arial Narrow" w:cs="Arial"/>
                <w:b/>
                <w:sz w:val="26"/>
                <w:szCs w:val="26"/>
              </w:rPr>
              <w:t>136/6</w:t>
            </w:r>
          </w:p>
        </w:tc>
      </w:tr>
      <w:tr w:rsidR="00E67F9F" w:rsidRPr="00C1274F" w14:paraId="25696350" w14:textId="77777777" w:rsidTr="00E67F9F">
        <w:trPr>
          <w:trHeight w:val="1116"/>
          <w:jc w:val="center"/>
        </w:trPr>
        <w:tc>
          <w:tcPr>
            <w:tcW w:w="2693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27DD768D" w14:textId="77777777" w:rsidR="00E67F9F" w:rsidRPr="00F32B7F" w:rsidRDefault="00E67F9F" w:rsidP="00E852C9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1274F">
              <w:rPr>
                <w:rFonts w:ascii="Arial Narrow" w:hAnsi="Arial Narrow" w:cs="Arial"/>
                <w:b/>
                <w:sz w:val="26"/>
                <w:szCs w:val="26"/>
              </w:rPr>
              <w:t>Imię i nazwisko inwestora:</w:t>
            </w:r>
          </w:p>
        </w:tc>
        <w:tc>
          <w:tcPr>
            <w:tcW w:w="6096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7619D709" w14:textId="77777777" w:rsidR="00E67F9F" w:rsidRDefault="00E67F9F" w:rsidP="00E852C9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sz w:val="26"/>
                <w:szCs w:val="26"/>
              </w:rPr>
              <w:t>GMINA NAKŁO NAD NOTECIĄ</w:t>
            </w:r>
          </w:p>
          <w:p w14:paraId="585B6FFA" w14:textId="77777777" w:rsidR="00E67F9F" w:rsidRDefault="00E67F9F" w:rsidP="00E852C9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UL. KS. P. SKARGI 5</w:t>
            </w:r>
          </w:p>
          <w:p w14:paraId="46E39F77" w14:textId="77777777" w:rsidR="00E67F9F" w:rsidRPr="00F32B7F" w:rsidRDefault="00E67F9F" w:rsidP="00E852C9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89-100 NAKŁO NAD NOTECIĄ</w:t>
            </w:r>
          </w:p>
        </w:tc>
      </w:tr>
    </w:tbl>
    <w:p w14:paraId="12BCA43B" w14:textId="77777777" w:rsidR="00E67F9F" w:rsidRDefault="00E67F9F" w:rsidP="00E67F9F">
      <w:pPr>
        <w:spacing w:line="240" w:lineRule="auto"/>
        <w:jc w:val="center"/>
        <w:rPr>
          <w:rFonts w:ascii="Arial Narrow" w:hAnsi="Arial Narrow" w:cs="Arial"/>
        </w:rPr>
      </w:pPr>
    </w:p>
    <w:p w14:paraId="651E29E4" w14:textId="77777777" w:rsidR="00E67F9F" w:rsidRDefault="00E67F9F" w:rsidP="00E67F9F">
      <w:pPr>
        <w:spacing w:line="240" w:lineRule="auto"/>
        <w:jc w:val="center"/>
        <w:rPr>
          <w:rFonts w:ascii="Arial Narrow" w:hAnsi="Arial Narrow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39"/>
        <w:gridCol w:w="7189"/>
        <w:gridCol w:w="656"/>
      </w:tblGrid>
      <w:tr w:rsidR="00E67F9F" w:rsidRPr="00315467" w14:paraId="1D2CBFE7" w14:textId="77777777" w:rsidTr="00E67F9F">
        <w:trPr>
          <w:trHeight w:val="390"/>
          <w:jc w:val="center"/>
        </w:trPr>
        <w:tc>
          <w:tcPr>
            <w:tcW w:w="87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</w:tcPr>
          <w:p w14:paraId="141FA5EA" w14:textId="77777777" w:rsidR="00E67F9F" w:rsidRPr="00315467" w:rsidRDefault="00E67F9F" w:rsidP="00E852C9">
            <w:pPr>
              <w:jc w:val="center"/>
              <w:rPr>
                <w:rFonts w:ascii="Arial Narrow" w:eastAsia="Times New Roman" w:hAnsi="Arial Narrow" w:cs="Arial"/>
                <w:b/>
                <w:sz w:val="28"/>
                <w:szCs w:val="40"/>
              </w:rPr>
            </w:pPr>
            <w:r w:rsidRPr="00C6127B">
              <w:rPr>
                <w:rFonts w:ascii="Arial Narrow" w:eastAsia="Times New Roman" w:hAnsi="Arial Narrow" w:cs="Arial"/>
                <w:b/>
                <w:i/>
                <w:sz w:val="36"/>
                <w:szCs w:val="24"/>
              </w:rPr>
              <w:t>SPIS ZAWARTOŚCI</w:t>
            </w:r>
            <w:r>
              <w:rPr>
                <w:rFonts w:ascii="Arial Narrow" w:eastAsia="Times New Roman" w:hAnsi="Arial Narrow" w:cs="Arial"/>
                <w:b/>
                <w:i/>
                <w:sz w:val="36"/>
                <w:szCs w:val="24"/>
              </w:rPr>
              <w:t>:</w:t>
            </w:r>
          </w:p>
        </w:tc>
      </w:tr>
      <w:tr w:rsidR="00E67F9F" w:rsidRPr="00315467" w14:paraId="15AE4D4D" w14:textId="77777777" w:rsidTr="00E67F9F">
        <w:trPr>
          <w:trHeight w:val="397"/>
          <w:jc w:val="center"/>
        </w:trPr>
        <w:tc>
          <w:tcPr>
            <w:tcW w:w="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CAB5BE" w14:textId="77777777" w:rsidR="00E67F9F" w:rsidRPr="00315467" w:rsidRDefault="00E67F9F" w:rsidP="00E852C9">
            <w:pPr>
              <w:pStyle w:val="Tekstpodstawowywcity21"/>
              <w:ind w:left="0"/>
              <w:jc w:val="center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1.</w:t>
            </w:r>
          </w:p>
        </w:tc>
        <w:tc>
          <w:tcPr>
            <w:tcW w:w="7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AB1608" w14:textId="77777777" w:rsidR="00E67F9F" w:rsidRPr="00315467" w:rsidRDefault="00E67F9F" w:rsidP="00E852C9">
            <w:pPr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INFORMACJA BIOZ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5793336" w14:textId="77777777" w:rsidR="00E67F9F" w:rsidRPr="00315467" w:rsidRDefault="00E67F9F" w:rsidP="00E852C9">
            <w:pPr>
              <w:jc w:val="center"/>
              <w:rPr>
                <w:rFonts w:ascii="Arial Narrow" w:eastAsia="Times New Roman" w:hAnsi="Arial Narrow" w:cs="Arial"/>
                <w:b/>
                <w:sz w:val="28"/>
                <w:szCs w:val="40"/>
              </w:rPr>
            </w:pPr>
          </w:p>
        </w:tc>
      </w:tr>
      <w:tr w:rsidR="00E67F9F" w:rsidRPr="00315467" w14:paraId="5D7724AD" w14:textId="77777777" w:rsidTr="00E67F9F">
        <w:trPr>
          <w:trHeight w:val="397"/>
          <w:jc w:val="center"/>
        </w:trPr>
        <w:tc>
          <w:tcPr>
            <w:tcW w:w="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D83CAB" w14:textId="77777777" w:rsidR="00E67F9F" w:rsidRPr="00315467" w:rsidRDefault="00E67F9F" w:rsidP="00E852C9">
            <w:pPr>
              <w:jc w:val="center"/>
              <w:rPr>
                <w:rFonts w:ascii="Arial Narrow" w:eastAsia="Times New Roman" w:hAnsi="Arial Narrow" w:cs="Arial"/>
                <w:bCs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</w:rPr>
              <w:t>3</w:t>
            </w:r>
            <w:r w:rsidRPr="00315467">
              <w:rPr>
                <w:rFonts w:ascii="Arial Narrow" w:eastAsia="Times New Roman" w:hAnsi="Arial Narrow" w:cs="Arial"/>
                <w:bCs/>
                <w:sz w:val="24"/>
                <w:szCs w:val="24"/>
              </w:rPr>
              <w:t>.</w:t>
            </w:r>
          </w:p>
        </w:tc>
        <w:tc>
          <w:tcPr>
            <w:tcW w:w="7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9C40B7" w14:textId="77777777" w:rsidR="00E67F9F" w:rsidRPr="00315467" w:rsidRDefault="00E67F9F" w:rsidP="00E852C9">
            <w:pPr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MAPA DO CELÓW PROJEKTOWYCH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96B8917" w14:textId="77777777" w:rsidR="00E67F9F" w:rsidRPr="00315467" w:rsidRDefault="00E67F9F" w:rsidP="00E852C9">
            <w:pPr>
              <w:jc w:val="center"/>
              <w:rPr>
                <w:rFonts w:ascii="Arial Narrow" w:eastAsia="Times New Roman" w:hAnsi="Arial Narrow" w:cs="Arial"/>
                <w:b/>
                <w:sz w:val="28"/>
                <w:szCs w:val="40"/>
              </w:rPr>
            </w:pPr>
          </w:p>
        </w:tc>
      </w:tr>
    </w:tbl>
    <w:p w14:paraId="722F6CDE" w14:textId="77777777" w:rsidR="00E67F9F" w:rsidRDefault="00E67F9F" w:rsidP="00E67F9F">
      <w:pPr>
        <w:spacing w:line="240" w:lineRule="auto"/>
        <w:jc w:val="both"/>
        <w:rPr>
          <w:rFonts w:ascii="Arial Narrow" w:hAnsi="Arial Narrow" w:cs="Arial"/>
        </w:rPr>
      </w:pPr>
    </w:p>
    <w:p w14:paraId="20707A8F" w14:textId="77777777" w:rsidR="00E67F9F" w:rsidRDefault="00E67F9F" w:rsidP="00E67F9F">
      <w:pPr>
        <w:spacing w:line="240" w:lineRule="auto"/>
        <w:jc w:val="center"/>
        <w:rPr>
          <w:rFonts w:ascii="Arial Narrow" w:hAnsi="Arial Narrow" w:cs="Arial"/>
        </w:rPr>
      </w:pPr>
    </w:p>
    <w:p w14:paraId="21F428B8" w14:textId="77777777" w:rsidR="00E67F9F" w:rsidRDefault="00E67F9F" w:rsidP="00E67F9F">
      <w:pPr>
        <w:spacing w:line="240" w:lineRule="auto"/>
        <w:jc w:val="center"/>
        <w:rPr>
          <w:rFonts w:ascii="Arial Narrow" w:hAnsi="Arial Narrow" w:cs="Arial"/>
        </w:rPr>
      </w:pPr>
    </w:p>
    <w:p w14:paraId="2ECADBE2" w14:textId="77777777" w:rsidR="00E67F9F" w:rsidRDefault="00E67F9F" w:rsidP="00E67F9F">
      <w:pPr>
        <w:spacing w:line="240" w:lineRule="auto"/>
        <w:jc w:val="center"/>
        <w:rPr>
          <w:rFonts w:ascii="Arial Narrow" w:hAnsi="Arial Narrow" w:cs="Arial"/>
        </w:rPr>
      </w:pPr>
    </w:p>
    <w:p w14:paraId="699E452D" w14:textId="4A2FAD20" w:rsidR="00C42AA3" w:rsidRPr="00E67F9F" w:rsidRDefault="00E67F9F" w:rsidP="00E67F9F">
      <w:pPr>
        <w:spacing w:line="240" w:lineRule="auto"/>
        <w:jc w:val="center"/>
        <w:rPr>
          <w:b/>
          <w:bCs/>
          <w:sz w:val="48"/>
          <w:szCs w:val="48"/>
        </w:rPr>
      </w:pPr>
      <w:r w:rsidRPr="00C70137">
        <w:rPr>
          <w:rFonts w:ascii="Arial Narrow" w:hAnsi="Arial Narrow" w:cs="Arial"/>
        </w:rPr>
        <w:t xml:space="preserve">NAKŁO NAD NOTECIĄ, </w:t>
      </w:r>
      <w:r w:rsidR="00372FF0">
        <w:rPr>
          <w:rFonts w:ascii="Arial Narrow" w:hAnsi="Arial Narrow" w:cs="Arial"/>
        </w:rPr>
        <w:t>22</w:t>
      </w:r>
      <w:r>
        <w:rPr>
          <w:rFonts w:ascii="Arial Narrow" w:hAnsi="Arial Narrow" w:cs="Arial"/>
        </w:rPr>
        <w:t>.0</w:t>
      </w:r>
      <w:r w:rsidR="00372FF0">
        <w:rPr>
          <w:rFonts w:ascii="Arial Narrow" w:hAnsi="Arial Narrow" w:cs="Arial"/>
        </w:rPr>
        <w:t>4</w:t>
      </w:r>
      <w:r w:rsidRPr="00C70137">
        <w:rPr>
          <w:rFonts w:ascii="Arial Narrow" w:hAnsi="Arial Narrow" w:cs="Arial"/>
        </w:rPr>
        <w:t>.20</w:t>
      </w:r>
      <w:r>
        <w:rPr>
          <w:rFonts w:ascii="Arial Narrow" w:hAnsi="Arial Narrow" w:cs="Arial"/>
        </w:rPr>
        <w:t>24</w:t>
      </w:r>
    </w:p>
    <w:p w14:paraId="7E051B93" w14:textId="77777777" w:rsidR="00C42AA3" w:rsidRPr="005116BC" w:rsidRDefault="00C42AA3" w:rsidP="005116BC">
      <w:pPr>
        <w:rPr>
          <w:rFonts w:ascii="Arial Narrow" w:eastAsia="Times New Roman" w:hAnsi="Arial Narrow" w:cs="Arial"/>
          <w:b/>
          <w:sz w:val="26"/>
          <w:szCs w:val="26"/>
        </w:rPr>
      </w:pPr>
    </w:p>
    <w:sectPr w:rsidR="00C42AA3" w:rsidRPr="005116BC" w:rsidSect="004B005F">
      <w:footerReference w:type="default" r:id="rId10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13B4DC" w14:textId="77777777" w:rsidR="004B005F" w:rsidRDefault="004B005F" w:rsidP="007F5433">
      <w:pPr>
        <w:spacing w:after="0" w:line="240" w:lineRule="auto"/>
      </w:pPr>
      <w:r>
        <w:separator/>
      </w:r>
    </w:p>
  </w:endnote>
  <w:endnote w:type="continuationSeparator" w:id="0">
    <w:p w14:paraId="21CF6467" w14:textId="77777777" w:rsidR="004B005F" w:rsidRDefault="004B005F" w:rsidP="007F5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, 바탕"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90623769"/>
      <w:docPartObj>
        <w:docPartGallery w:val="Page Numbers (Bottom of Page)"/>
        <w:docPartUnique/>
      </w:docPartObj>
    </w:sdtPr>
    <w:sdtEndPr/>
    <w:sdtContent>
      <w:p w14:paraId="2D4B7E87" w14:textId="77777777" w:rsidR="00727F29" w:rsidRDefault="00727F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441D377" w14:textId="77777777" w:rsidR="00727F29" w:rsidRDefault="00727F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561AC" w14:textId="77777777" w:rsidR="004B005F" w:rsidRDefault="004B005F" w:rsidP="007F5433">
      <w:pPr>
        <w:spacing w:after="0" w:line="240" w:lineRule="auto"/>
      </w:pPr>
      <w:r>
        <w:separator/>
      </w:r>
    </w:p>
  </w:footnote>
  <w:footnote w:type="continuationSeparator" w:id="0">
    <w:p w14:paraId="77F84119" w14:textId="77777777" w:rsidR="004B005F" w:rsidRDefault="004B005F" w:rsidP="007F5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2"/>
        <w:szCs w:val="22"/>
        <w:vertAlign w:val="superscrip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bullet"/>
      <w:lvlText w:val="-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7"/>
    <w:multiLevelType w:val="multilevel"/>
    <w:tmpl w:val="A8F074A8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/>
        <w:i w:val="0"/>
        <w:color w:val="auto"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/>
        <w:i w:val="0"/>
        <w:sz w:val="26"/>
        <w:szCs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/>
        <w:i w:val="0"/>
        <w:sz w:val="26"/>
        <w:szCs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ymbol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  <w:i w:val="0"/>
        <w:sz w:val="26"/>
        <w:szCs w:val="26"/>
        <w:lang w:val="pl-PL" w:eastAsia="ar-SA" w:bidi="ar-SA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584" w:hanging="36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30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2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44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6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8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04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2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44" w:hanging="360"/>
      </w:pPr>
      <w:rPr>
        <w:rFonts w:ascii="Wingdings" w:hAnsi="Wingdings" w:cs="Wingdings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9" w15:restartNumberingAfterBreak="0">
    <w:nsid w:val="030F15AF"/>
    <w:multiLevelType w:val="multilevel"/>
    <w:tmpl w:val="440E30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3475CA0"/>
    <w:multiLevelType w:val="multilevel"/>
    <w:tmpl w:val="610EDB2A"/>
    <w:styleLink w:val="WW8Num9"/>
    <w:lvl w:ilvl="0">
      <w:numFmt w:val="bullet"/>
      <w:lvlText w:val=""/>
      <w:lvlJc w:val="left"/>
      <w:pPr>
        <w:ind w:left="1068" w:hanging="360"/>
      </w:pPr>
      <w:rPr>
        <w:rFonts w:ascii="Symbol" w:hAnsi="Symbol" w:cs="Symbol"/>
      </w:rPr>
    </w:lvl>
    <w:lvl w:ilvl="1">
      <w:numFmt w:val="bullet"/>
      <w:lvlText w:val="◦"/>
      <w:lvlJc w:val="left"/>
      <w:pPr>
        <w:ind w:left="1428" w:hanging="360"/>
      </w:pPr>
      <w:rPr>
        <w:rFonts w:ascii="OpenSymbol, 'Arial Unicode MS'" w:hAnsi="OpenSymbol, 'Arial Unicode MS'" w:cs="Courier New"/>
      </w:rPr>
    </w:lvl>
    <w:lvl w:ilvl="2">
      <w:numFmt w:val="bullet"/>
      <w:lvlText w:val="▪"/>
      <w:lvlJc w:val="left"/>
      <w:pPr>
        <w:ind w:left="1788" w:hanging="360"/>
      </w:pPr>
      <w:rPr>
        <w:rFonts w:ascii="OpenSymbol, 'Arial Unicode MS'" w:hAnsi="OpenSymbol, 'Arial Unicode MS'" w:cs="Courier New"/>
      </w:rPr>
    </w:lvl>
    <w:lvl w:ilvl="3">
      <w:numFmt w:val="bullet"/>
      <w:lvlText w:val=""/>
      <w:lvlJc w:val="left"/>
      <w:pPr>
        <w:ind w:left="2148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508" w:hanging="360"/>
      </w:pPr>
      <w:rPr>
        <w:rFonts w:ascii="OpenSymbol, 'Arial Unicode MS'" w:hAnsi="OpenSymbol, 'Arial Unicode MS'" w:cs="Courier New"/>
      </w:rPr>
    </w:lvl>
    <w:lvl w:ilvl="5">
      <w:numFmt w:val="bullet"/>
      <w:lvlText w:val="▪"/>
      <w:lvlJc w:val="left"/>
      <w:pPr>
        <w:ind w:left="2868" w:hanging="360"/>
      </w:pPr>
      <w:rPr>
        <w:rFonts w:ascii="OpenSymbol, 'Arial Unicode MS'" w:hAnsi="OpenSymbol, 'Arial Unicode MS'" w:cs="Courier New"/>
      </w:rPr>
    </w:lvl>
    <w:lvl w:ilvl="6">
      <w:numFmt w:val="bullet"/>
      <w:lvlText w:val=""/>
      <w:lvlJc w:val="left"/>
      <w:pPr>
        <w:ind w:left="3228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588" w:hanging="360"/>
      </w:pPr>
      <w:rPr>
        <w:rFonts w:ascii="OpenSymbol, 'Arial Unicode MS'" w:hAnsi="OpenSymbol, 'Arial Unicode MS'" w:cs="Courier New"/>
      </w:rPr>
    </w:lvl>
    <w:lvl w:ilvl="8">
      <w:numFmt w:val="bullet"/>
      <w:lvlText w:val="▪"/>
      <w:lvlJc w:val="left"/>
      <w:pPr>
        <w:ind w:left="3948" w:hanging="360"/>
      </w:pPr>
      <w:rPr>
        <w:rFonts w:ascii="OpenSymbol, 'Arial Unicode MS'" w:hAnsi="OpenSymbol, 'Arial Unicode MS'" w:cs="Courier New"/>
      </w:rPr>
    </w:lvl>
  </w:abstractNum>
  <w:abstractNum w:abstractNumId="11" w15:restartNumberingAfterBreak="0">
    <w:nsid w:val="049A4014"/>
    <w:multiLevelType w:val="multilevel"/>
    <w:tmpl w:val="0FF6C1C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sz w:val="22"/>
        <w:szCs w:val="22"/>
        <w:vertAlign w:val="superscrip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4AC3FE6"/>
    <w:multiLevelType w:val="multilevel"/>
    <w:tmpl w:val="F852085E"/>
    <w:styleLink w:val="WWNum10"/>
    <w:lvl w:ilvl="0">
      <w:numFmt w:val="bullet"/>
      <w:lvlText w:val=""/>
      <w:lvlJc w:val="left"/>
      <w:pPr>
        <w:ind w:left="1080" w:hanging="360"/>
      </w:pPr>
      <w:rPr>
        <w:rFonts w:ascii="Symbol" w:hAnsi="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3240" w:hanging="360"/>
      </w:pPr>
      <w:rPr>
        <w:rFonts w:ascii="Symbol" w:hAnsi="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hAnsi="OpenSymbol" w:cs="OpenSymbol"/>
      </w:rPr>
    </w:lvl>
  </w:abstractNum>
  <w:abstractNum w:abstractNumId="13" w15:restartNumberingAfterBreak="0">
    <w:nsid w:val="179011C1"/>
    <w:multiLevelType w:val="multilevel"/>
    <w:tmpl w:val="890E81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F874281"/>
    <w:multiLevelType w:val="hybridMultilevel"/>
    <w:tmpl w:val="23C21F4C"/>
    <w:lvl w:ilvl="0" w:tplc="F8CA07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CA079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E51CB7"/>
    <w:multiLevelType w:val="hybridMultilevel"/>
    <w:tmpl w:val="68AAE38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CB0EA0"/>
    <w:multiLevelType w:val="hybridMultilevel"/>
    <w:tmpl w:val="1FA69682"/>
    <w:lvl w:ilvl="0" w:tplc="2BB63216">
      <w:start w:val="1"/>
      <w:numFmt w:val="bullet"/>
      <w:lvlText w:val=""/>
      <w:lvlJc w:val="left"/>
      <w:pPr>
        <w:tabs>
          <w:tab w:val="num" w:pos="851"/>
        </w:tabs>
        <w:ind w:left="108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C36624"/>
    <w:multiLevelType w:val="multilevel"/>
    <w:tmpl w:val="69901C9E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36D25C41"/>
    <w:multiLevelType w:val="hybridMultilevel"/>
    <w:tmpl w:val="86363A92"/>
    <w:lvl w:ilvl="0" w:tplc="00000008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/>
        <w:b/>
        <w:i w:val="0"/>
        <w:sz w:val="26"/>
        <w:szCs w:val="26"/>
        <w:lang w:val="pl-PL" w:eastAsia="ar-SA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A84EC5"/>
    <w:multiLevelType w:val="multilevel"/>
    <w:tmpl w:val="63787D9E"/>
    <w:styleLink w:val="WWNum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-"/>
      <w:lvlJc w:val="left"/>
      <w:pPr>
        <w:ind w:left="1728" w:hanging="648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98F6130"/>
    <w:multiLevelType w:val="hybridMultilevel"/>
    <w:tmpl w:val="5EB6E6BE"/>
    <w:lvl w:ilvl="0" w:tplc="1F708A2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3221E"/>
    <w:multiLevelType w:val="hybridMultilevel"/>
    <w:tmpl w:val="BC9E94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31718B"/>
    <w:multiLevelType w:val="hybridMultilevel"/>
    <w:tmpl w:val="B4CA2958"/>
    <w:lvl w:ilvl="0" w:tplc="F8CA07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6C4552"/>
    <w:multiLevelType w:val="hybridMultilevel"/>
    <w:tmpl w:val="B75481C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82F6F13"/>
    <w:multiLevelType w:val="hybridMultilevel"/>
    <w:tmpl w:val="0CCA15A2"/>
    <w:lvl w:ilvl="0" w:tplc="E828ECC6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  <w:sz w:val="2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ABC4E74"/>
    <w:multiLevelType w:val="hybridMultilevel"/>
    <w:tmpl w:val="BC9E94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491E05"/>
    <w:multiLevelType w:val="multilevel"/>
    <w:tmpl w:val="AE72E136"/>
    <w:styleLink w:val="WWNum3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4DEB6CC7"/>
    <w:multiLevelType w:val="multilevel"/>
    <w:tmpl w:val="D8FA8A06"/>
    <w:styleLink w:val="WWNum42"/>
    <w:lvl w:ilvl="0">
      <w:numFmt w:val="bullet"/>
      <w:lvlText w:val=""/>
      <w:lvlJc w:val="left"/>
      <w:pPr>
        <w:ind w:left="1068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8" w15:restartNumberingAfterBreak="0">
    <w:nsid w:val="545F06B9"/>
    <w:multiLevelType w:val="multilevel"/>
    <w:tmpl w:val="11F8DCD0"/>
    <w:lvl w:ilvl="0">
      <w:numFmt w:val="bullet"/>
      <w:lvlText w:val="•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29" w15:restartNumberingAfterBreak="0">
    <w:nsid w:val="548E0E71"/>
    <w:multiLevelType w:val="hybridMultilevel"/>
    <w:tmpl w:val="8B7A2F76"/>
    <w:lvl w:ilvl="0" w:tplc="1F708A2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213C7A"/>
    <w:multiLevelType w:val="multilevel"/>
    <w:tmpl w:val="ADE82A2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A943B9E"/>
    <w:multiLevelType w:val="multilevel"/>
    <w:tmpl w:val="B31A85AE"/>
    <w:styleLink w:val="WWNum25"/>
    <w:lvl w:ilvl="0">
      <w:numFmt w:val="bullet"/>
      <w:lvlText w:val=""/>
      <w:lvlJc w:val="left"/>
      <w:pPr>
        <w:ind w:left="1068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2" w15:restartNumberingAfterBreak="0">
    <w:nsid w:val="60D87D78"/>
    <w:multiLevelType w:val="multilevel"/>
    <w:tmpl w:val="6A08549E"/>
    <w:styleLink w:val="WW8Num11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hAnsi="OpenSymbol, 'Arial Unicode MS'" w:cs="Courier New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hAnsi="OpenSymbol, 'Arial Unicode MS'" w:cs="Courier New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 w:cs="Symbol"/>
        <w:sz w:val="22"/>
        <w:szCs w:val="22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hAnsi="OpenSymbol, 'Arial Unicode MS'" w:cs="Courier New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hAnsi="OpenSymbol, 'Arial Unicode MS'" w:cs="Courier New"/>
      </w:rPr>
    </w:lvl>
    <w:lvl w:ilvl="6">
      <w:numFmt w:val="bullet"/>
      <w:lvlText w:val=""/>
      <w:lvlJc w:val="left"/>
      <w:pPr>
        <w:ind w:left="3240" w:hanging="360"/>
      </w:pPr>
      <w:rPr>
        <w:rFonts w:ascii="Symbol" w:hAnsi="Symbol" w:cs="Symbol"/>
        <w:sz w:val="22"/>
        <w:szCs w:val="22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hAnsi="OpenSymbol, 'Arial Unicode MS'" w:cs="Courier New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hAnsi="OpenSymbol, 'Arial Unicode MS'" w:cs="Courier New"/>
      </w:rPr>
    </w:lvl>
  </w:abstractNum>
  <w:abstractNum w:abstractNumId="33" w15:restartNumberingAfterBreak="0">
    <w:nsid w:val="61066CEA"/>
    <w:multiLevelType w:val="multilevel"/>
    <w:tmpl w:val="37BA4376"/>
    <w:styleLink w:val="WWNum23"/>
    <w:lvl w:ilvl="0">
      <w:start w:val="1"/>
      <w:numFmt w:val="upperRoman"/>
      <w:lvlText w:val="%1."/>
      <w:lvlJc w:val="right"/>
      <w:pPr>
        <w:ind w:left="896" w:hanging="432"/>
      </w:pPr>
      <w:rPr>
        <w:rFonts w:cs="Symbol"/>
        <w:b/>
      </w:rPr>
    </w:lvl>
    <w:lvl w:ilvl="1">
      <w:start w:val="1"/>
      <w:numFmt w:val="decimal"/>
      <w:lvlText w:val="%2."/>
      <w:lvlJc w:val="left"/>
      <w:pPr>
        <w:ind w:left="1040" w:hanging="576"/>
      </w:pPr>
      <w:rPr>
        <w:rFonts w:cs="Symbol"/>
      </w:rPr>
    </w:lvl>
    <w:lvl w:ilvl="2">
      <w:start w:val="1"/>
      <w:numFmt w:val="decimal"/>
      <w:lvlText w:val="%1.%2.%3."/>
      <w:lvlJc w:val="left"/>
      <w:pPr>
        <w:ind w:left="1184" w:hanging="720"/>
      </w:pPr>
      <w:rPr>
        <w:rFonts w:cs="Symbol"/>
      </w:rPr>
    </w:lvl>
    <w:lvl w:ilvl="3">
      <w:start w:val="1"/>
      <w:numFmt w:val="decimal"/>
      <w:lvlText w:val="%1.%2.%3.%4"/>
      <w:lvlJc w:val="left"/>
      <w:pPr>
        <w:ind w:left="4022" w:hanging="864"/>
      </w:pPr>
      <w:rPr>
        <w:rFonts w:cs="Arial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1472" w:hanging="1008"/>
      </w:pPr>
    </w:lvl>
    <w:lvl w:ilvl="5">
      <w:start w:val="1"/>
      <w:numFmt w:val="decimal"/>
      <w:lvlText w:val="%1.%2.%3.%4.%5.%6"/>
      <w:lvlJc w:val="left"/>
      <w:pPr>
        <w:ind w:left="1616" w:hanging="1152"/>
      </w:pPr>
    </w:lvl>
    <w:lvl w:ilvl="6">
      <w:start w:val="1"/>
      <w:numFmt w:val="decimal"/>
      <w:lvlText w:val="%1.%2.%3.%4.%5.%6.%7"/>
      <w:lvlJc w:val="left"/>
      <w:pPr>
        <w:ind w:left="1760" w:hanging="1296"/>
      </w:pPr>
    </w:lvl>
    <w:lvl w:ilvl="7">
      <w:start w:val="1"/>
      <w:numFmt w:val="decimal"/>
      <w:lvlText w:val="%1.%2.%3.%4.%5.%6.%7.%8"/>
      <w:lvlJc w:val="left"/>
      <w:pPr>
        <w:ind w:left="1904" w:hanging="1440"/>
      </w:pPr>
    </w:lvl>
    <w:lvl w:ilvl="8">
      <w:start w:val="1"/>
      <w:numFmt w:val="decimal"/>
      <w:lvlText w:val="%1.%2.%3.%4.%5.%6.%7.%8.%9"/>
      <w:lvlJc w:val="left"/>
      <w:pPr>
        <w:ind w:left="2048" w:hanging="1584"/>
      </w:pPr>
    </w:lvl>
  </w:abstractNum>
  <w:abstractNum w:abstractNumId="34" w15:restartNumberingAfterBreak="0">
    <w:nsid w:val="6B2B0ECC"/>
    <w:multiLevelType w:val="hybridMultilevel"/>
    <w:tmpl w:val="9CEE0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DD68E9"/>
    <w:multiLevelType w:val="hybridMultilevel"/>
    <w:tmpl w:val="C3EA76D2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467233996">
    <w:abstractNumId w:val="34"/>
  </w:num>
  <w:num w:numId="2" w16cid:durableId="672612937">
    <w:abstractNumId w:val="5"/>
  </w:num>
  <w:num w:numId="3" w16cid:durableId="1812362149">
    <w:abstractNumId w:val="8"/>
  </w:num>
  <w:num w:numId="4" w16cid:durableId="1732580036">
    <w:abstractNumId w:val="11"/>
  </w:num>
  <w:num w:numId="5" w16cid:durableId="517085771">
    <w:abstractNumId w:val="1"/>
  </w:num>
  <w:num w:numId="6" w16cid:durableId="2130512820">
    <w:abstractNumId w:val="35"/>
  </w:num>
  <w:num w:numId="7" w16cid:durableId="87849992">
    <w:abstractNumId w:val="6"/>
  </w:num>
  <w:num w:numId="8" w16cid:durableId="1715620854">
    <w:abstractNumId w:val="15"/>
  </w:num>
  <w:num w:numId="9" w16cid:durableId="357241836">
    <w:abstractNumId w:val="18"/>
  </w:num>
  <w:num w:numId="10" w16cid:durableId="1551842748">
    <w:abstractNumId w:val="14"/>
  </w:num>
  <w:num w:numId="11" w16cid:durableId="918171886">
    <w:abstractNumId w:val="22"/>
  </w:num>
  <w:num w:numId="12" w16cid:durableId="746071526">
    <w:abstractNumId w:val="16"/>
  </w:num>
  <w:num w:numId="13" w16cid:durableId="784422669">
    <w:abstractNumId w:val="17"/>
  </w:num>
  <w:num w:numId="14" w16cid:durableId="611058830">
    <w:abstractNumId w:val="33"/>
  </w:num>
  <w:num w:numId="15" w16cid:durableId="1462305769">
    <w:abstractNumId w:val="19"/>
  </w:num>
  <w:num w:numId="16" w16cid:durableId="1673408473">
    <w:abstractNumId w:val="31"/>
  </w:num>
  <w:num w:numId="17" w16cid:durableId="1229077124">
    <w:abstractNumId w:val="26"/>
  </w:num>
  <w:num w:numId="18" w16cid:durableId="827212398">
    <w:abstractNumId w:val="33"/>
    <w:lvlOverride w:ilvl="0">
      <w:startOverride w:val="1"/>
    </w:lvlOverride>
  </w:num>
  <w:num w:numId="19" w16cid:durableId="398213356">
    <w:abstractNumId w:val="9"/>
  </w:num>
  <w:num w:numId="20" w16cid:durableId="1609923353">
    <w:abstractNumId w:val="30"/>
  </w:num>
  <w:num w:numId="21" w16cid:durableId="841436171">
    <w:abstractNumId w:val="12"/>
  </w:num>
  <w:num w:numId="22" w16cid:durableId="2113667366">
    <w:abstractNumId w:val="27"/>
  </w:num>
  <w:num w:numId="23" w16cid:durableId="610481226">
    <w:abstractNumId w:val="21"/>
  </w:num>
  <w:num w:numId="24" w16cid:durableId="1024870308">
    <w:abstractNumId w:val="25"/>
  </w:num>
  <w:num w:numId="25" w16cid:durableId="1740009477">
    <w:abstractNumId w:val="28"/>
  </w:num>
  <w:num w:numId="26" w16cid:durableId="1199926293">
    <w:abstractNumId w:val="10"/>
  </w:num>
  <w:num w:numId="27" w16cid:durableId="86658798">
    <w:abstractNumId w:val="10"/>
  </w:num>
  <w:num w:numId="28" w16cid:durableId="1238976615">
    <w:abstractNumId w:val="32"/>
  </w:num>
  <w:num w:numId="29" w16cid:durableId="357893661">
    <w:abstractNumId w:val="32"/>
  </w:num>
  <w:num w:numId="30" w16cid:durableId="1791704970">
    <w:abstractNumId w:val="29"/>
  </w:num>
  <w:num w:numId="31" w16cid:durableId="1745763487">
    <w:abstractNumId w:val="13"/>
  </w:num>
  <w:num w:numId="32" w16cid:durableId="1942686739">
    <w:abstractNumId w:val="12"/>
  </w:num>
  <w:num w:numId="33" w16cid:durableId="1829593400">
    <w:abstractNumId w:val="24"/>
  </w:num>
  <w:num w:numId="34" w16cid:durableId="12721324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35380563">
    <w:abstractNumId w:val="20"/>
  </w:num>
  <w:num w:numId="36" w16cid:durableId="1349255782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A01"/>
    <w:rsid w:val="00007AD1"/>
    <w:rsid w:val="0001233F"/>
    <w:rsid w:val="00023331"/>
    <w:rsid w:val="0002414B"/>
    <w:rsid w:val="00025B0F"/>
    <w:rsid w:val="000564D4"/>
    <w:rsid w:val="000618F2"/>
    <w:rsid w:val="000640E6"/>
    <w:rsid w:val="00064DD0"/>
    <w:rsid w:val="0006680D"/>
    <w:rsid w:val="00070749"/>
    <w:rsid w:val="000837C4"/>
    <w:rsid w:val="00085707"/>
    <w:rsid w:val="00085B45"/>
    <w:rsid w:val="0009508B"/>
    <w:rsid w:val="000970CA"/>
    <w:rsid w:val="000A1D97"/>
    <w:rsid w:val="000A4A20"/>
    <w:rsid w:val="000B22FC"/>
    <w:rsid w:val="000D5842"/>
    <w:rsid w:val="000D7BC9"/>
    <w:rsid w:val="000E4D36"/>
    <w:rsid w:val="000E503A"/>
    <w:rsid w:val="001022C9"/>
    <w:rsid w:val="00103DF1"/>
    <w:rsid w:val="00115054"/>
    <w:rsid w:val="00125C85"/>
    <w:rsid w:val="00125FA2"/>
    <w:rsid w:val="00127D9D"/>
    <w:rsid w:val="00130572"/>
    <w:rsid w:val="0014520C"/>
    <w:rsid w:val="0014736F"/>
    <w:rsid w:val="0015171C"/>
    <w:rsid w:val="00154BA3"/>
    <w:rsid w:val="00156960"/>
    <w:rsid w:val="00161B69"/>
    <w:rsid w:val="001709FD"/>
    <w:rsid w:val="001746D8"/>
    <w:rsid w:val="00184809"/>
    <w:rsid w:val="001927D0"/>
    <w:rsid w:val="001A7D21"/>
    <w:rsid w:val="001B2C6F"/>
    <w:rsid w:val="001B622A"/>
    <w:rsid w:val="001C16FC"/>
    <w:rsid w:val="001C5CE2"/>
    <w:rsid w:val="001C616A"/>
    <w:rsid w:val="001D5367"/>
    <w:rsid w:val="001E0FAA"/>
    <w:rsid w:val="001E1054"/>
    <w:rsid w:val="001F21D3"/>
    <w:rsid w:val="001F6BC2"/>
    <w:rsid w:val="00200771"/>
    <w:rsid w:val="00217AB8"/>
    <w:rsid w:val="00220445"/>
    <w:rsid w:val="00235BEA"/>
    <w:rsid w:val="002375CD"/>
    <w:rsid w:val="00247EE2"/>
    <w:rsid w:val="00250980"/>
    <w:rsid w:val="00255E26"/>
    <w:rsid w:val="002609D1"/>
    <w:rsid w:val="00265B15"/>
    <w:rsid w:val="00265D2D"/>
    <w:rsid w:val="00274C50"/>
    <w:rsid w:val="00284600"/>
    <w:rsid w:val="00290330"/>
    <w:rsid w:val="00294CBD"/>
    <w:rsid w:val="002A1335"/>
    <w:rsid w:val="002A2A6E"/>
    <w:rsid w:val="002B3E00"/>
    <w:rsid w:val="002B4607"/>
    <w:rsid w:val="002B51A2"/>
    <w:rsid w:val="002C3FC6"/>
    <w:rsid w:val="002D087F"/>
    <w:rsid w:val="002D1218"/>
    <w:rsid w:val="002D369F"/>
    <w:rsid w:val="002D65A7"/>
    <w:rsid w:val="002D7FD3"/>
    <w:rsid w:val="002E2154"/>
    <w:rsid w:val="002E2E4E"/>
    <w:rsid w:val="002E374E"/>
    <w:rsid w:val="002E4BA0"/>
    <w:rsid w:val="002E5C9E"/>
    <w:rsid w:val="00301FD8"/>
    <w:rsid w:val="003132DD"/>
    <w:rsid w:val="00314D4D"/>
    <w:rsid w:val="00321211"/>
    <w:rsid w:val="00321371"/>
    <w:rsid w:val="00324FFF"/>
    <w:rsid w:val="00347683"/>
    <w:rsid w:val="003550CC"/>
    <w:rsid w:val="003561DC"/>
    <w:rsid w:val="00372FF0"/>
    <w:rsid w:val="0037430A"/>
    <w:rsid w:val="003835ED"/>
    <w:rsid w:val="00396F21"/>
    <w:rsid w:val="00397DAA"/>
    <w:rsid w:val="003A0BF1"/>
    <w:rsid w:val="003A26EF"/>
    <w:rsid w:val="003A7F83"/>
    <w:rsid w:val="003B12C1"/>
    <w:rsid w:val="003B5933"/>
    <w:rsid w:val="003B7B21"/>
    <w:rsid w:val="003C2E88"/>
    <w:rsid w:val="003C5257"/>
    <w:rsid w:val="003D0119"/>
    <w:rsid w:val="003D4DD8"/>
    <w:rsid w:val="003D4E25"/>
    <w:rsid w:val="003D6D12"/>
    <w:rsid w:val="003E3CE3"/>
    <w:rsid w:val="003F3CE2"/>
    <w:rsid w:val="003F6524"/>
    <w:rsid w:val="00403528"/>
    <w:rsid w:val="00403B6A"/>
    <w:rsid w:val="00403F44"/>
    <w:rsid w:val="004101E1"/>
    <w:rsid w:val="00410B6E"/>
    <w:rsid w:val="00413305"/>
    <w:rsid w:val="004135E2"/>
    <w:rsid w:val="0041401D"/>
    <w:rsid w:val="00415A42"/>
    <w:rsid w:val="00420FDA"/>
    <w:rsid w:val="00423783"/>
    <w:rsid w:val="0042580D"/>
    <w:rsid w:val="00430809"/>
    <w:rsid w:val="004378BB"/>
    <w:rsid w:val="00445BBF"/>
    <w:rsid w:val="00451D92"/>
    <w:rsid w:val="00470A10"/>
    <w:rsid w:val="00473E99"/>
    <w:rsid w:val="00474595"/>
    <w:rsid w:val="0048259C"/>
    <w:rsid w:val="00482806"/>
    <w:rsid w:val="00485D96"/>
    <w:rsid w:val="0049028D"/>
    <w:rsid w:val="00490D46"/>
    <w:rsid w:val="00492972"/>
    <w:rsid w:val="004A133C"/>
    <w:rsid w:val="004B005F"/>
    <w:rsid w:val="004B0DE0"/>
    <w:rsid w:val="004B6542"/>
    <w:rsid w:val="004B7175"/>
    <w:rsid w:val="004C0D3B"/>
    <w:rsid w:val="004C228A"/>
    <w:rsid w:val="004D3B4E"/>
    <w:rsid w:val="004E0DAE"/>
    <w:rsid w:val="004E35A1"/>
    <w:rsid w:val="004E6398"/>
    <w:rsid w:val="004F1BC7"/>
    <w:rsid w:val="004F4103"/>
    <w:rsid w:val="00503A6B"/>
    <w:rsid w:val="0050510C"/>
    <w:rsid w:val="005073F4"/>
    <w:rsid w:val="005116BC"/>
    <w:rsid w:val="00511AAF"/>
    <w:rsid w:val="00514C6E"/>
    <w:rsid w:val="005150ED"/>
    <w:rsid w:val="00531157"/>
    <w:rsid w:val="005311EA"/>
    <w:rsid w:val="00531657"/>
    <w:rsid w:val="0053455F"/>
    <w:rsid w:val="00540657"/>
    <w:rsid w:val="00540D0E"/>
    <w:rsid w:val="00541660"/>
    <w:rsid w:val="005444B5"/>
    <w:rsid w:val="00551DEE"/>
    <w:rsid w:val="00552EF0"/>
    <w:rsid w:val="00556612"/>
    <w:rsid w:val="00557F63"/>
    <w:rsid w:val="005743A4"/>
    <w:rsid w:val="00577F89"/>
    <w:rsid w:val="00586EEC"/>
    <w:rsid w:val="005A3EF7"/>
    <w:rsid w:val="005B2DFE"/>
    <w:rsid w:val="005B5936"/>
    <w:rsid w:val="005C1980"/>
    <w:rsid w:val="005D04C4"/>
    <w:rsid w:val="005D21FC"/>
    <w:rsid w:val="005D2F6A"/>
    <w:rsid w:val="005D63F0"/>
    <w:rsid w:val="005D68CA"/>
    <w:rsid w:val="005E2DDF"/>
    <w:rsid w:val="005F1295"/>
    <w:rsid w:val="005F5786"/>
    <w:rsid w:val="00601183"/>
    <w:rsid w:val="00602339"/>
    <w:rsid w:val="00606EF2"/>
    <w:rsid w:val="00607546"/>
    <w:rsid w:val="00611C9D"/>
    <w:rsid w:val="006143BB"/>
    <w:rsid w:val="006174C4"/>
    <w:rsid w:val="00623781"/>
    <w:rsid w:val="00631694"/>
    <w:rsid w:val="0063182D"/>
    <w:rsid w:val="00634851"/>
    <w:rsid w:val="006366D3"/>
    <w:rsid w:val="00645ABF"/>
    <w:rsid w:val="00650CE9"/>
    <w:rsid w:val="00656526"/>
    <w:rsid w:val="00667458"/>
    <w:rsid w:val="00674179"/>
    <w:rsid w:val="00675BF1"/>
    <w:rsid w:val="00676C46"/>
    <w:rsid w:val="00677F1E"/>
    <w:rsid w:val="00681BF9"/>
    <w:rsid w:val="00681CCA"/>
    <w:rsid w:val="00683AAF"/>
    <w:rsid w:val="00683D80"/>
    <w:rsid w:val="00687918"/>
    <w:rsid w:val="00687B00"/>
    <w:rsid w:val="00691D81"/>
    <w:rsid w:val="00694267"/>
    <w:rsid w:val="0069715B"/>
    <w:rsid w:val="006A6ECD"/>
    <w:rsid w:val="006B2B3D"/>
    <w:rsid w:val="006B49E3"/>
    <w:rsid w:val="006C35AB"/>
    <w:rsid w:val="006E0F64"/>
    <w:rsid w:val="006E2301"/>
    <w:rsid w:val="006E44B9"/>
    <w:rsid w:val="006E6BB5"/>
    <w:rsid w:val="006F3B9D"/>
    <w:rsid w:val="006F4429"/>
    <w:rsid w:val="007043C1"/>
    <w:rsid w:val="0070530B"/>
    <w:rsid w:val="00713C2F"/>
    <w:rsid w:val="00721F9D"/>
    <w:rsid w:val="0072545F"/>
    <w:rsid w:val="007264E6"/>
    <w:rsid w:val="00726637"/>
    <w:rsid w:val="00727F29"/>
    <w:rsid w:val="00733989"/>
    <w:rsid w:val="00733C6F"/>
    <w:rsid w:val="00745773"/>
    <w:rsid w:val="00755745"/>
    <w:rsid w:val="007571DA"/>
    <w:rsid w:val="0076258A"/>
    <w:rsid w:val="00762B13"/>
    <w:rsid w:val="007678F2"/>
    <w:rsid w:val="00767AFF"/>
    <w:rsid w:val="00787C33"/>
    <w:rsid w:val="00794BB6"/>
    <w:rsid w:val="00796E4B"/>
    <w:rsid w:val="007A0095"/>
    <w:rsid w:val="007B1B3F"/>
    <w:rsid w:val="007C36AC"/>
    <w:rsid w:val="007D1E74"/>
    <w:rsid w:val="007D36C1"/>
    <w:rsid w:val="007D37DC"/>
    <w:rsid w:val="007D5A74"/>
    <w:rsid w:val="007E5AFF"/>
    <w:rsid w:val="007F20C9"/>
    <w:rsid w:val="007F2943"/>
    <w:rsid w:val="007F5433"/>
    <w:rsid w:val="007F6137"/>
    <w:rsid w:val="0081221E"/>
    <w:rsid w:val="008127D2"/>
    <w:rsid w:val="0081416C"/>
    <w:rsid w:val="00815B74"/>
    <w:rsid w:val="0084078E"/>
    <w:rsid w:val="00842682"/>
    <w:rsid w:val="0084666E"/>
    <w:rsid w:val="008475C3"/>
    <w:rsid w:val="00847937"/>
    <w:rsid w:val="00847DF7"/>
    <w:rsid w:val="00852267"/>
    <w:rsid w:val="00853813"/>
    <w:rsid w:val="0086080F"/>
    <w:rsid w:val="008634C4"/>
    <w:rsid w:val="00863950"/>
    <w:rsid w:val="00865FEF"/>
    <w:rsid w:val="00867CE9"/>
    <w:rsid w:val="0087041C"/>
    <w:rsid w:val="00871EE7"/>
    <w:rsid w:val="008744AC"/>
    <w:rsid w:val="008839C6"/>
    <w:rsid w:val="00884177"/>
    <w:rsid w:val="00890122"/>
    <w:rsid w:val="00893BE5"/>
    <w:rsid w:val="008949F0"/>
    <w:rsid w:val="008A07C2"/>
    <w:rsid w:val="008A17ED"/>
    <w:rsid w:val="008A2144"/>
    <w:rsid w:val="008B0BE8"/>
    <w:rsid w:val="008B584E"/>
    <w:rsid w:val="008C4697"/>
    <w:rsid w:val="008C70AA"/>
    <w:rsid w:val="008D4DC4"/>
    <w:rsid w:val="008F0A00"/>
    <w:rsid w:val="008F7186"/>
    <w:rsid w:val="0092292A"/>
    <w:rsid w:val="00931874"/>
    <w:rsid w:val="00932923"/>
    <w:rsid w:val="00946BDA"/>
    <w:rsid w:val="00952467"/>
    <w:rsid w:val="009537A3"/>
    <w:rsid w:val="0096185E"/>
    <w:rsid w:val="0098684A"/>
    <w:rsid w:val="0099084C"/>
    <w:rsid w:val="00993705"/>
    <w:rsid w:val="009A34EE"/>
    <w:rsid w:val="009B4DA9"/>
    <w:rsid w:val="009B6925"/>
    <w:rsid w:val="009B719F"/>
    <w:rsid w:val="009D3C05"/>
    <w:rsid w:val="009D47CF"/>
    <w:rsid w:val="009E1EEC"/>
    <w:rsid w:val="009E2B03"/>
    <w:rsid w:val="009E3680"/>
    <w:rsid w:val="009F3BC7"/>
    <w:rsid w:val="009F7318"/>
    <w:rsid w:val="00A02B93"/>
    <w:rsid w:val="00A032BA"/>
    <w:rsid w:val="00A0528E"/>
    <w:rsid w:val="00A0604A"/>
    <w:rsid w:val="00A104C8"/>
    <w:rsid w:val="00A14F11"/>
    <w:rsid w:val="00A37B51"/>
    <w:rsid w:val="00A40DD9"/>
    <w:rsid w:val="00A41730"/>
    <w:rsid w:val="00A4465D"/>
    <w:rsid w:val="00A46D08"/>
    <w:rsid w:val="00A53447"/>
    <w:rsid w:val="00A60E6A"/>
    <w:rsid w:val="00A761CD"/>
    <w:rsid w:val="00A80310"/>
    <w:rsid w:val="00A8060B"/>
    <w:rsid w:val="00A84FDF"/>
    <w:rsid w:val="00A90D38"/>
    <w:rsid w:val="00A9320B"/>
    <w:rsid w:val="00A94A29"/>
    <w:rsid w:val="00AA4F72"/>
    <w:rsid w:val="00AA7237"/>
    <w:rsid w:val="00AB2998"/>
    <w:rsid w:val="00AB7F61"/>
    <w:rsid w:val="00AD076A"/>
    <w:rsid w:val="00AD2386"/>
    <w:rsid w:val="00AD3E81"/>
    <w:rsid w:val="00AD7D2D"/>
    <w:rsid w:val="00AE1885"/>
    <w:rsid w:val="00AE4467"/>
    <w:rsid w:val="00AF7792"/>
    <w:rsid w:val="00AF7ABA"/>
    <w:rsid w:val="00B02D19"/>
    <w:rsid w:val="00B12B7F"/>
    <w:rsid w:val="00B27276"/>
    <w:rsid w:val="00B31BEE"/>
    <w:rsid w:val="00B34E30"/>
    <w:rsid w:val="00B36755"/>
    <w:rsid w:val="00B36EC1"/>
    <w:rsid w:val="00B37738"/>
    <w:rsid w:val="00B4107B"/>
    <w:rsid w:val="00B41FB2"/>
    <w:rsid w:val="00B517A1"/>
    <w:rsid w:val="00B53369"/>
    <w:rsid w:val="00B56AA4"/>
    <w:rsid w:val="00B62627"/>
    <w:rsid w:val="00B6476F"/>
    <w:rsid w:val="00B81FCB"/>
    <w:rsid w:val="00B86305"/>
    <w:rsid w:val="00B869C6"/>
    <w:rsid w:val="00B924EC"/>
    <w:rsid w:val="00B972F8"/>
    <w:rsid w:val="00BB5D55"/>
    <w:rsid w:val="00BC1C0A"/>
    <w:rsid w:val="00BC3B77"/>
    <w:rsid w:val="00BC40DB"/>
    <w:rsid w:val="00BC515B"/>
    <w:rsid w:val="00BC7E23"/>
    <w:rsid w:val="00BD3958"/>
    <w:rsid w:val="00BE1874"/>
    <w:rsid w:val="00BE4079"/>
    <w:rsid w:val="00BF238A"/>
    <w:rsid w:val="00C00D32"/>
    <w:rsid w:val="00C01DFA"/>
    <w:rsid w:val="00C163D1"/>
    <w:rsid w:val="00C26355"/>
    <w:rsid w:val="00C27BFE"/>
    <w:rsid w:val="00C301A6"/>
    <w:rsid w:val="00C3342F"/>
    <w:rsid w:val="00C42AA3"/>
    <w:rsid w:val="00C44582"/>
    <w:rsid w:val="00C52CF6"/>
    <w:rsid w:val="00C56EBF"/>
    <w:rsid w:val="00C60EAB"/>
    <w:rsid w:val="00C61385"/>
    <w:rsid w:val="00C626EC"/>
    <w:rsid w:val="00C64CA6"/>
    <w:rsid w:val="00C65246"/>
    <w:rsid w:val="00C712CF"/>
    <w:rsid w:val="00C761C1"/>
    <w:rsid w:val="00C77D70"/>
    <w:rsid w:val="00C8218B"/>
    <w:rsid w:val="00C826AD"/>
    <w:rsid w:val="00C959C3"/>
    <w:rsid w:val="00C9766B"/>
    <w:rsid w:val="00CA7DDA"/>
    <w:rsid w:val="00CB0DF6"/>
    <w:rsid w:val="00CC0EF3"/>
    <w:rsid w:val="00CC32CB"/>
    <w:rsid w:val="00CD35F9"/>
    <w:rsid w:val="00CE5B49"/>
    <w:rsid w:val="00D164C2"/>
    <w:rsid w:val="00D173C5"/>
    <w:rsid w:val="00D21589"/>
    <w:rsid w:val="00D2327B"/>
    <w:rsid w:val="00D25F4F"/>
    <w:rsid w:val="00D3014C"/>
    <w:rsid w:val="00D30EDD"/>
    <w:rsid w:val="00D3418E"/>
    <w:rsid w:val="00D34DE9"/>
    <w:rsid w:val="00D4047C"/>
    <w:rsid w:val="00D44056"/>
    <w:rsid w:val="00D50B63"/>
    <w:rsid w:val="00D542FB"/>
    <w:rsid w:val="00D55354"/>
    <w:rsid w:val="00D57D3B"/>
    <w:rsid w:val="00D60097"/>
    <w:rsid w:val="00D60706"/>
    <w:rsid w:val="00D63EE3"/>
    <w:rsid w:val="00D65EDA"/>
    <w:rsid w:val="00D712E2"/>
    <w:rsid w:val="00D74717"/>
    <w:rsid w:val="00D85C17"/>
    <w:rsid w:val="00D91C24"/>
    <w:rsid w:val="00D974FD"/>
    <w:rsid w:val="00DA378B"/>
    <w:rsid w:val="00DA50CE"/>
    <w:rsid w:val="00DC6B46"/>
    <w:rsid w:val="00DC79F6"/>
    <w:rsid w:val="00DC7AC1"/>
    <w:rsid w:val="00DD16E4"/>
    <w:rsid w:val="00DE6EFF"/>
    <w:rsid w:val="00DF0D6F"/>
    <w:rsid w:val="00DF3EB7"/>
    <w:rsid w:val="00DF45A0"/>
    <w:rsid w:val="00E00CC6"/>
    <w:rsid w:val="00E02232"/>
    <w:rsid w:val="00E0308D"/>
    <w:rsid w:val="00E03D3B"/>
    <w:rsid w:val="00E114B6"/>
    <w:rsid w:val="00E160A4"/>
    <w:rsid w:val="00E16683"/>
    <w:rsid w:val="00E17641"/>
    <w:rsid w:val="00E35796"/>
    <w:rsid w:val="00E37398"/>
    <w:rsid w:val="00E41798"/>
    <w:rsid w:val="00E41E0D"/>
    <w:rsid w:val="00E44100"/>
    <w:rsid w:val="00E45E6F"/>
    <w:rsid w:val="00E623FE"/>
    <w:rsid w:val="00E627E7"/>
    <w:rsid w:val="00E67F9F"/>
    <w:rsid w:val="00E71A01"/>
    <w:rsid w:val="00E73D17"/>
    <w:rsid w:val="00E81E5D"/>
    <w:rsid w:val="00E84ED7"/>
    <w:rsid w:val="00E871EC"/>
    <w:rsid w:val="00E95058"/>
    <w:rsid w:val="00E95DCF"/>
    <w:rsid w:val="00EA2B41"/>
    <w:rsid w:val="00EB3F74"/>
    <w:rsid w:val="00EC3A36"/>
    <w:rsid w:val="00EC4882"/>
    <w:rsid w:val="00EC5111"/>
    <w:rsid w:val="00ED0542"/>
    <w:rsid w:val="00ED194E"/>
    <w:rsid w:val="00ED4964"/>
    <w:rsid w:val="00EE06CA"/>
    <w:rsid w:val="00EE24AF"/>
    <w:rsid w:val="00EF2323"/>
    <w:rsid w:val="00F047C9"/>
    <w:rsid w:val="00F0667A"/>
    <w:rsid w:val="00F06CF9"/>
    <w:rsid w:val="00F06F96"/>
    <w:rsid w:val="00F16B7F"/>
    <w:rsid w:val="00F17FE4"/>
    <w:rsid w:val="00F30585"/>
    <w:rsid w:val="00F42F30"/>
    <w:rsid w:val="00F440AB"/>
    <w:rsid w:val="00F473B5"/>
    <w:rsid w:val="00F56DF2"/>
    <w:rsid w:val="00F6290B"/>
    <w:rsid w:val="00F7704A"/>
    <w:rsid w:val="00F876CA"/>
    <w:rsid w:val="00F90393"/>
    <w:rsid w:val="00F92659"/>
    <w:rsid w:val="00F95995"/>
    <w:rsid w:val="00FA2C15"/>
    <w:rsid w:val="00FA4452"/>
    <w:rsid w:val="00FA45CC"/>
    <w:rsid w:val="00FA61DB"/>
    <w:rsid w:val="00FB4D86"/>
    <w:rsid w:val="00FB6A19"/>
    <w:rsid w:val="00FB734A"/>
    <w:rsid w:val="00FC6078"/>
    <w:rsid w:val="00FC6CDD"/>
    <w:rsid w:val="00FD2B33"/>
    <w:rsid w:val="00FD46C1"/>
    <w:rsid w:val="00FD7F5D"/>
    <w:rsid w:val="00FE0AA7"/>
    <w:rsid w:val="00FE179B"/>
    <w:rsid w:val="00FF10E7"/>
    <w:rsid w:val="00FF5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A5AD"/>
  <w15:docId w15:val="{B69DA257-731B-484A-98B5-0043141AF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EDD"/>
  </w:style>
  <w:style w:type="paragraph" w:styleId="Nagwek1">
    <w:name w:val="heading 1"/>
    <w:basedOn w:val="Normalny"/>
    <w:next w:val="Normalny"/>
    <w:link w:val="Nagwek1Znak"/>
    <w:qFormat/>
    <w:rsid w:val="00D57D3B"/>
    <w:pPr>
      <w:keepNext/>
      <w:suppressAutoHyphens/>
      <w:spacing w:before="240" w:after="60" w:line="360" w:lineRule="auto"/>
      <w:ind w:left="720" w:hanging="360"/>
      <w:outlineLvl w:val="0"/>
    </w:pPr>
    <w:rPr>
      <w:rFonts w:ascii="Times New Roman" w:eastAsia="Times New Roman" w:hAnsi="Times New Roman" w:cs="Arial"/>
      <w:b/>
      <w:bCs/>
      <w:kern w:val="1"/>
      <w:sz w:val="26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71EC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8060B"/>
    <w:pPr>
      <w:keepNext/>
      <w:tabs>
        <w:tab w:val="num" w:pos="720"/>
      </w:tabs>
      <w:suppressAutoHyphens/>
      <w:spacing w:before="240" w:after="60" w:line="360" w:lineRule="auto"/>
      <w:ind w:left="720" w:hanging="720"/>
      <w:outlineLvl w:val="2"/>
    </w:pPr>
    <w:rPr>
      <w:rFonts w:ascii="Times New Roman" w:eastAsia="Times New Roman" w:hAnsi="Times New Roman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25098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6E4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098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E871E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974FD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AE446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E4467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5336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53369"/>
  </w:style>
  <w:style w:type="paragraph" w:styleId="Bezodstpw">
    <w:name w:val="No Spacing"/>
    <w:uiPriority w:val="1"/>
    <w:qFormat/>
    <w:rsid w:val="00CA7DDA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rsid w:val="007F5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F5433"/>
  </w:style>
  <w:style w:type="paragraph" w:styleId="Stopka">
    <w:name w:val="footer"/>
    <w:basedOn w:val="Normalny"/>
    <w:link w:val="StopkaZnak"/>
    <w:uiPriority w:val="99"/>
    <w:unhideWhenUsed/>
    <w:rsid w:val="007F5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5433"/>
  </w:style>
  <w:style w:type="character" w:customStyle="1" w:styleId="Nagwek1Znak">
    <w:name w:val="Nagłówek 1 Znak"/>
    <w:basedOn w:val="Domylnaczcionkaakapitu"/>
    <w:link w:val="Nagwek1"/>
    <w:rsid w:val="00D57D3B"/>
    <w:rPr>
      <w:rFonts w:ascii="Times New Roman" w:eastAsia="Times New Roman" w:hAnsi="Times New Roman" w:cs="Arial"/>
      <w:b/>
      <w:bCs/>
      <w:kern w:val="1"/>
      <w:sz w:val="26"/>
      <w:szCs w:val="32"/>
      <w:lang w:eastAsia="ar-SA"/>
    </w:rPr>
  </w:style>
  <w:style w:type="paragraph" w:customStyle="1" w:styleId="Tekstpodstawowywcity21">
    <w:name w:val="Tekst podstawowy wcięty 21"/>
    <w:basedOn w:val="Normalny"/>
    <w:rsid w:val="00D57D3B"/>
    <w:pPr>
      <w:suppressAutoHyphens/>
      <w:spacing w:after="0" w:line="240" w:lineRule="auto"/>
      <w:ind w:left="57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25098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098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Listawypunktowana2">
    <w:name w:val="Lista wypunktowana 2"/>
    <w:basedOn w:val="Normalny"/>
    <w:rsid w:val="0025098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kapitzlist1">
    <w:name w:val="Akapit z listą1"/>
    <w:basedOn w:val="Normalny"/>
    <w:qFormat/>
    <w:rsid w:val="00250980"/>
    <w:pPr>
      <w:suppressAutoHyphens/>
      <w:spacing w:after="0" w:line="240" w:lineRule="auto"/>
      <w:ind w:left="720"/>
    </w:pPr>
    <w:rPr>
      <w:rFonts w:ascii="Arial Narrow" w:eastAsia="Times New Roman" w:hAnsi="Arial Narrow" w:cs="Arial Narrow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7D5A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D0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87F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551DEE"/>
    <w:pPr>
      <w:suppressAutoHyphens/>
      <w:spacing w:after="0" w:line="240" w:lineRule="auto"/>
      <w:ind w:left="720"/>
    </w:pPr>
    <w:rPr>
      <w:rFonts w:ascii="Arial Narrow" w:eastAsia="Times New Roman" w:hAnsi="Arial Narrow" w:cs="Arial Narrow"/>
      <w:kern w:val="1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A8060B"/>
    <w:rPr>
      <w:rFonts w:ascii="Times New Roman" w:eastAsia="Times New Roman" w:hAnsi="Times New Roman" w:cs="Arial"/>
      <w:b/>
      <w:bCs/>
      <w:sz w:val="26"/>
      <w:szCs w:val="26"/>
      <w:lang w:eastAsia="ar-SA"/>
    </w:rPr>
  </w:style>
  <w:style w:type="character" w:customStyle="1" w:styleId="Nagwek7Znak">
    <w:name w:val="Nagłówek 7 Znak"/>
    <w:basedOn w:val="Domylnaczcionkaakapitu"/>
    <w:link w:val="Nagwek7"/>
    <w:rsid w:val="00E871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2Znak">
    <w:name w:val="Nagłówek 2 Znak"/>
    <w:basedOn w:val="Domylnaczcionkaakapitu"/>
    <w:link w:val="Nagwek2"/>
    <w:semiHidden/>
    <w:rsid w:val="00E871E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numbering" w:customStyle="1" w:styleId="Bezlisty1">
    <w:name w:val="Bez listy1"/>
    <w:next w:val="Bezlisty"/>
    <w:semiHidden/>
    <w:rsid w:val="00E871EC"/>
  </w:style>
  <w:style w:type="paragraph" w:styleId="Tekstpodstawowy">
    <w:name w:val="Body Text"/>
    <w:basedOn w:val="Normalny"/>
    <w:link w:val="TekstpodstawowyZnak"/>
    <w:rsid w:val="00E871EC"/>
    <w:pPr>
      <w:widowControl w:val="0"/>
      <w:suppressAutoHyphens/>
      <w:autoSpaceDE w:val="0"/>
      <w:spacing w:after="60" w:line="240" w:lineRule="auto"/>
    </w:pPr>
    <w:rPr>
      <w:rFonts w:ascii="Times New Roman" w:eastAsia="Times New Roman" w:hAnsi="Times New Roman" w:cs="Times New Roman"/>
      <w:bCs/>
      <w:sz w:val="24"/>
      <w:szCs w:val="20"/>
      <w:lang w:bidi="pl-PL"/>
    </w:rPr>
  </w:style>
  <w:style w:type="character" w:customStyle="1" w:styleId="TekstpodstawowyZnak">
    <w:name w:val="Tekst podstawowy Znak"/>
    <w:basedOn w:val="Domylnaczcionkaakapitu"/>
    <w:link w:val="Tekstpodstawowy"/>
    <w:rsid w:val="00E871EC"/>
    <w:rPr>
      <w:rFonts w:ascii="Times New Roman" w:eastAsia="Times New Roman" w:hAnsi="Times New Roman" w:cs="Times New Roman"/>
      <w:bCs/>
      <w:sz w:val="24"/>
      <w:szCs w:val="20"/>
      <w:lang w:bidi="pl-PL"/>
    </w:rPr>
  </w:style>
  <w:style w:type="paragraph" w:styleId="NormalnyWeb">
    <w:name w:val="Normal (Web)"/>
    <w:basedOn w:val="Normalny"/>
    <w:rsid w:val="00E871EC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871EC"/>
    <w:pPr>
      <w:widowControl w:val="0"/>
      <w:suppressAutoHyphens/>
      <w:autoSpaceDE w:val="0"/>
      <w:spacing w:after="60" w:line="240" w:lineRule="auto"/>
    </w:pPr>
    <w:rPr>
      <w:rFonts w:ascii="Times New Roman" w:eastAsia="Times New Roman" w:hAnsi="Times New Roman" w:cs="Times New Roman"/>
      <w:b/>
      <w:sz w:val="24"/>
      <w:szCs w:val="20"/>
      <w:lang w:bidi="pl-PL"/>
    </w:rPr>
  </w:style>
  <w:style w:type="paragraph" w:customStyle="1" w:styleId="Normalny1">
    <w:name w:val="Normalny1"/>
    <w:basedOn w:val="Normalny"/>
    <w:rsid w:val="00E871EC"/>
    <w:pPr>
      <w:widowControl w:val="0"/>
      <w:suppressAutoHyphens/>
      <w:autoSpaceDE w:val="0"/>
      <w:spacing w:after="60" w:line="240" w:lineRule="auto"/>
      <w:jc w:val="both"/>
    </w:pPr>
    <w:rPr>
      <w:rFonts w:ascii="Arial" w:eastAsia="Arial" w:hAnsi="Arial" w:cs="Arial"/>
      <w:sz w:val="24"/>
      <w:szCs w:val="20"/>
      <w:lang w:bidi="pl-PL"/>
    </w:rPr>
  </w:style>
  <w:style w:type="paragraph" w:customStyle="1" w:styleId="Normalny10">
    <w:name w:val="Normalny1"/>
    <w:basedOn w:val="Normalny1"/>
    <w:rsid w:val="00E871EC"/>
    <w:pPr>
      <w:jc w:val="left"/>
    </w:pPr>
    <w:rPr>
      <w:rFonts w:ascii="Times New Roman" w:eastAsia="Times New Roman" w:hAnsi="Times New Roman" w:cs="Times New Roman"/>
    </w:rPr>
  </w:style>
  <w:style w:type="paragraph" w:customStyle="1" w:styleId="SoldisHeading1">
    <w:name w:val="Soldis Heading 1"/>
    <w:basedOn w:val="Normalny"/>
    <w:next w:val="Normalny"/>
    <w:uiPriority w:val="99"/>
    <w:rsid w:val="00E871EC"/>
    <w:pPr>
      <w:widowControl w:val="0"/>
      <w:autoSpaceDE w:val="0"/>
      <w:autoSpaceDN w:val="0"/>
      <w:adjustRightInd w:val="0"/>
      <w:spacing w:before="100" w:after="100" w:line="240" w:lineRule="auto"/>
      <w:jc w:val="center"/>
    </w:pPr>
    <w:rPr>
      <w:rFonts w:ascii="Arial" w:eastAsia="Times New Roman" w:hAnsi="Arial" w:cs="Arial"/>
      <w:b/>
      <w:bCs/>
      <w:color w:val="000000"/>
      <w:sz w:val="26"/>
      <w:szCs w:val="26"/>
    </w:rPr>
  </w:style>
  <w:style w:type="paragraph" w:customStyle="1" w:styleId="SoldisHeading2">
    <w:name w:val="Soldis Heading 2"/>
    <w:basedOn w:val="Normalny"/>
    <w:next w:val="Normalny"/>
    <w:uiPriority w:val="99"/>
    <w:rsid w:val="00E871EC"/>
    <w:pPr>
      <w:widowControl w:val="0"/>
      <w:autoSpaceDE w:val="0"/>
      <w:autoSpaceDN w:val="0"/>
      <w:adjustRightInd w:val="0"/>
      <w:spacing w:before="250" w:after="100" w:line="240" w:lineRule="auto"/>
    </w:pPr>
    <w:rPr>
      <w:rFonts w:ascii="Arial" w:eastAsia="Times New Roman" w:hAnsi="Arial" w:cs="Arial"/>
      <w:b/>
      <w:bCs/>
      <w:color w:val="000000"/>
      <w:sz w:val="26"/>
      <w:szCs w:val="26"/>
    </w:rPr>
  </w:style>
  <w:style w:type="paragraph" w:customStyle="1" w:styleId="SoldisText">
    <w:name w:val="Soldis Text"/>
    <w:basedOn w:val="Normalny"/>
    <w:next w:val="Normalny"/>
    <w:uiPriority w:val="99"/>
    <w:rsid w:val="00E871EC"/>
    <w:pPr>
      <w:widowControl w:val="0"/>
      <w:autoSpaceDE w:val="0"/>
      <w:autoSpaceDN w:val="0"/>
      <w:adjustRightInd w:val="0"/>
      <w:spacing w:before="60" w:after="60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table" w:customStyle="1" w:styleId="Tabela-Siatka1">
    <w:name w:val="Tabela - Siatka1"/>
    <w:basedOn w:val="Standardowy"/>
    <w:next w:val="Tabela-Siatka"/>
    <w:rsid w:val="00E87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qFormat/>
    <w:rsid w:val="00683AA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683AAF"/>
    <w:pPr>
      <w:spacing w:after="120"/>
      <w:ind w:left="432"/>
      <w:jc w:val="both"/>
    </w:pPr>
  </w:style>
  <w:style w:type="numbering" w:customStyle="1" w:styleId="WWNum1">
    <w:name w:val="WWNum1"/>
    <w:basedOn w:val="Bezlisty"/>
    <w:rsid w:val="00683AAF"/>
    <w:pPr>
      <w:numPr>
        <w:numId w:val="13"/>
      </w:numPr>
    </w:pPr>
  </w:style>
  <w:style w:type="numbering" w:customStyle="1" w:styleId="WWNum23">
    <w:name w:val="WWNum23"/>
    <w:basedOn w:val="Bezlisty"/>
    <w:rsid w:val="00683AAF"/>
    <w:pPr>
      <w:numPr>
        <w:numId w:val="14"/>
      </w:numPr>
    </w:pPr>
  </w:style>
  <w:style w:type="numbering" w:customStyle="1" w:styleId="WWNum24">
    <w:name w:val="WWNum24"/>
    <w:basedOn w:val="Bezlisty"/>
    <w:rsid w:val="00683AAF"/>
    <w:pPr>
      <w:numPr>
        <w:numId w:val="15"/>
      </w:numPr>
    </w:pPr>
  </w:style>
  <w:style w:type="numbering" w:customStyle="1" w:styleId="WWNum25">
    <w:name w:val="WWNum25"/>
    <w:basedOn w:val="Bezlisty"/>
    <w:rsid w:val="00683AAF"/>
    <w:pPr>
      <w:numPr>
        <w:numId w:val="16"/>
      </w:numPr>
    </w:pPr>
  </w:style>
  <w:style w:type="numbering" w:customStyle="1" w:styleId="WWNum37">
    <w:name w:val="WWNum37"/>
    <w:basedOn w:val="Bezlisty"/>
    <w:rsid w:val="00683AAF"/>
    <w:pPr>
      <w:numPr>
        <w:numId w:val="17"/>
      </w:numPr>
    </w:pPr>
  </w:style>
  <w:style w:type="character" w:styleId="Hipercze">
    <w:name w:val="Hyperlink"/>
    <w:rsid w:val="00AD076A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0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F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F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F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F64"/>
    <w:rPr>
      <w:b/>
      <w:bCs/>
      <w:sz w:val="20"/>
      <w:szCs w:val="20"/>
    </w:rPr>
  </w:style>
  <w:style w:type="numbering" w:customStyle="1" w:styleId="WWNum10">
    <w:name w:val="WWNum10"/>
    <w:basedOn w:val="Bezlisty"/>
    <w:rsid w:val="00BB5D55"/>
    <w:pPr>
      <w:numPr>
        <w:numId w:val="21"/>
      </w:numPr>
    </w:pPr>
  </w:style>
  <w:style w:type="numbering" w:customStyle="1" w:styleId="WWNum42">
    <w:name w:val="WWNum42"/>
    <w:basedOn w:val="Bezlisty"/>
    <w:rsid w:val="00BB5D55"/>
    <w:pPr>
      <w:numPr>
        <w:numId w:val="22"/>
      </w:numPr>
    </w:pPr>
  </w:style>
  <w:style w:type="character" w:customStyle="1" w:styleId="WW8Num5z4">
    <w:name w:val="WW8Num5z4"/>
    <w:rsid w:val="00F0667A"/>
  </w:style>
  <w:style w:type="character" w:customStyle="1" w:styleId="WW8Num5z3">
    <w:name w:val="WW8Num5z3"/>
    <w:rsid w:val="00F0667A"/>
  </w:style>
  <w:style w:type="numbering" w:customStyle="1" w:styleId="WW8Num9">
    <w:name w:val="WW8Num9"/>
    <w:rsid w:val="00274C50"/>
    <w:pPr>
      <w:numPr>
        <w:numId w:val="26"/>
      </w:numPr>
    </w:pPr>
  </w:style>
  <w:style w:type="numbering" w:customStyle="1" w:styleId="WW8Num11">
    <w:name w:val="WW8Num11"/>
    <w:rsid w:val="00274C50"/>
    <w:pPr>
      <w:numPr>
        <w:numId w:val="28"/>
      </w:numPr>
    </w:pPr>
  </w:style>
  <w:style w:type="character" w:customStyle="1" w:styleId="AkapitzlistZnak">
    <w:name w:val="Akapit z listą Znak"/>
    <w:link w:val="Akapitzlist"/>
    <w:uiPriority w:val="34"/>
    <w:rsid w:val="00796E4B"/>
  </w:style>
  <w:style w:type="character" w:customStyle="1" w:styleId="Nagwek5Znak">
    <w:name w:val="Nagłówek 5 Znak"/>
    <w:basedOn w:val="Domylnaczcionkaakapitu"/>
    <w:link w:val="Nagwek5"/>
    <w:uiPriority w:val="9"/>
    <w:semiHidden/>
    <w:rsid w:val="00796E4B"/>
    <w:rPr>
      <w:rFonts w:asciiTheme="majorHAnsi" w:eastAsiaTheme="majorEastAsia" w:hAnsiTheme="majorHAnsi" w:cstheme="majorBidi"/>
      <w:color w:val="365F91" w:themeColor="accent1" w:themeShade="BF"/>
    </w:rPr>
  </w:style>
  <w:style w:type="table" w:styleId="Zwykatabela5">
    <w:name w:val="Plain Table 5"/>
    <w:basedOn w:val="Standardowy"/>
    <w:uiPriority w:val="45"/>
    <w:rsid w:val="00796E4B"/>
    <w:pPr>
      <w:spacing w:after="0" w:line="240" w:lineRule="auto"/>
    </w:pPr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6E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96E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96E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C5965-BCC3-4C81-A3E2-28E747063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1571</Words>
  <Characters>9430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Mxcom</dc:creator>
  <cp:lastModifiedBy>Mateusz Dyrla</cp:lastModifiedBy>
  <cp:revision>2</cp:revision>
  <cp:lastPrinted>2023-03-30T08:11:00Z</cp:lastPrinted>
  <dcterms:created xsi:type="dcterms:W3CDTF">2024-06-10T13:11:00Z</dcterms:created>
  <dcterms:modified xsi:type="dcterms:W3CDTF">2024-06-10T13:11:00Z</dcterms:modified>
</cp:coreProperties>
</file>