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3A74DB">
        <w:rPr>
          <w:rFonts w:ascii="Liberation Serif" w:eastAsia="SimSun" w:hAnsi="Liberation Serif" w:cs="Mangal"/>
          <w:szCs w:val="22"/>
        </w:rPr>
        <w:t>11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:rsidR="00C01FA6" w:rsidRDefault="00C01FA6">
      <w:pPr>
        <w:pStyle w:val="Standard"/>
        <w:spacing w:before="60" w:line="276" w:lineRule="auto"/>
        <w:jc w:val="both"/>
      </w:pPr>
    </w:p>
    <w:p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:rsidR="003A74DB" w:rsidRPr="003A74DB" w:rsidRDefault="003A74DB" w:rsidP="003A74DB">
      <w:pPr>
        <w:pStyle w:val="Standard"/>
        <w:spacing w:after="120"/>
        <w:ind w:left="357" w:hanging="357"/>
        <w:rPr>
          <w:rFonts w:eastAsia="Calibri" w:cs="Liberation Serif"/>
          <w:b/>
          <w:bCs/>
          <w:sz w:val="26"/>
          <w:szCs w:val="26"/>
          <w:lang w:eastAsia="pl-PL" w:bidi="ar-SA"/>
        </w:rPr>
      </w:pPr>
      <w:r w:rsidRPr="003A74DB">
        <w:rPr>
          <w:rFonts w:eastAsia="Calibri" w:cs="Liberation Serif"/>
          <w:b/>
          <w:bCs/>
          <w:sz w:val="26"/>
          <w:szCs w:val="26"/>
          <w:lang w:eastAsia="pl-PL" w:bidi="ar-SA"/>
        </w:rPr>
        <w:t>Rewitalizacja centrum Głuszycy wraz z modernizacją placu targowego.</w:t>
      </w:r>
    </w:p>
    <w:p w:rsidR="006E600E" w:rsidRPr="006E600E" w:rsidRDefault="006E600E" w:rsidP="006E600E">
      <w:pPr>
        <w:pStyle w:val="Standard"/>
        <w:spacing w:after="120"/>
        <w:ind w:left="357" w:hanging="357"/>
        <w:jc w:val="center"/>
        <w:rPr>
          <w:rFonts w:eastAsia="Calibri" w:cs="Liberation Serif"/>
          <w:b/>
          <w:bCs/>
          <w:sz w:val="22"/>
          <w:szCs w:val="22"/>
          <w:lang w:eastAsia="pl-PL" w:bidi="ar-SA"/>
        </w:rPr>
      </w:pPr>
    </w:p>
    <w:p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86"/>
        <w:gridCol w:w="5239"/>
        <w:gridCol w:w="3233"/>
        <w:gridCol w:w="10"/>
      </w:tblGrid>
      <w:tr w:rsidR="007E180F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:rsidR="006E600E" w:rsidRDefault="006E600E">
      <w:pPr>
        <w:pStyle w:val="Standard"/>
        <w:jc w:val="both"/>
        <w:rPr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:rsidR="007E180F" w:rsidRDefault="007E180F">
      <w:pPr>
        <w:pStyle w:val="Standard"/>
        <w:rPr>
          <w:i/>
          <w:iCs/>
          <w:sz w:val="22"/>
          <w:szCs w:val="22"/>
        </w:rPr>
      </w:pP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4025"/>
        <w:gridCol w:w="2775"/>
        <w:gridCol w:w="2108"/>
      </w:tblGrid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:rsidR="007E180F" w:rsidRDefault="007E180F">
      <w:pPr>
        <w:pStyle w:val="Standard"/>
        <w:rPr>
          <w:bCs/>
          <w:sz w:val="22"/>
          <w:szCs w:val="22"/>
        </w:rPr>
      </w:pPr>
    </w:p>
    <w:p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:rsidR="007E180F" w:rsidRDefault="007E180F">
      <w:pPr>
        <w:pStyle w:val="Standard"/>
        <w:rPr>
          <w:bCs/>
          <w:sz w:val="22"/>
          <w:szCs w:val="22"/>
        </w:rPr>
      </w:pPr>
    </w:p>
    <w:p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:rsidR="007E180F" w:rsidRDefault="006E600E">
      <w:pPr>
        <w:pStyle w:val="Standard"/>
        <w:jc w:val="both"/>
      </w:pPr>
      <w:r>
        <w:rPr>
          <w:sz w:val="22"/>
          <w:szCs w:val="22"/>
        </w:rPr>
        <w:lastRenderedPageBreak/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:rsidR="006E600E" w:rsidRDefault="006E600E">
      <w:pPr>
        <w:pStyle w:val="Standard"/>
        <w:widowControl w:val="0"/>
        <w:jc w:val="both"/>
      </w:pPr>
    </w:p>
    <w:p w:rsidR="006E600E" w:rsidRDefault="006E600E">
      <w:pPr>
        <w:pStyle w:val="Standard"/>
        <w:widowControl w:val="0"/>
        <w:jc w:val="both"/>
      </w:pP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2BB" w:rsidRDefault="001B62BB">
      <w:r>
        <w:separator/>
      </w:r>
    </w:p>
  </w:endnote>
  <w:endnote w:type="continuationSeparator" w:id="0">
    <w:p w:rsidR="001B62BB" w:rsidRDefault="001B6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2BB" w:rsidRDefault="001B62BB">
      <w:r>
        <w:separator/>
      </w:r>
    </w:p>
  </w:footnote>
  <w:footnote w:type="continuationSeparator" w:id="0">
    <w:p w:rsidR="001B62BB" w:rsidRDefault="001B62BB">
      <w:r>
        <w:continuationSeparator/>
      </w:r>
    </w:p>
  </w:footnote>
  <w:footnote w:id="1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:rsidR="007E180F" w:rsidRDefault="007E180F">
      <w:pPr>
        <w:pStyle w:val="Standard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AE0"/>
    <w:rsid w:val="00024CCC"/>
    <w:rsid w:val="001A6431"/>
    <w:rsid w:val="001B62BB"/>
    <w:rsid w:val="001F25AC"/>
    <w:rsid w:val="002212E0"/>
    <w:rsid w:val="00253544"/>
    <w:rsid w:val="00260A89"/>
    <w:rsid w:val="00261755"/>
    <w:rsid w:val="002D2CAF"/>
    <w:rsid w:val="002D6C31"/>
    <w:rsid w:val="003A74DB"/>
    <w:rsid w:val="003B6086"/>
    <w:rsid w:val="00490F33"/>
    <w:rsid w:val="004F5A9F"/>
    <w:rsid w:val="00564DC1"/>
    <w:rsid w:val="005C1EE1"/>
    <w:rsid w:val="005D27B8"/>
    <w:rsid w:val="006353FB"/>
    <w:rsid w:val="006750E6"/>
    <w:rsid w:val="00677BC9"/>
    <w:rsid w:val="006B410D"/>
    <w:rsid w:val="006E600E"/>
    <w:rsid w:val="007E180F"/>
    <w:rsid w:val="00822937"/>
    <w:rsid w:val="0094152F"/>
    <w:rsid w:val="009679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571E0"/>
    <w:rsid w:val="00DA6770"/>
    <w:rsid w:val="00DC6370"/>
    <w:rsid w:val="00E03460"/>
    <w:rsid w:val="00ED5D47"/>
    <w:rsid w:val="00EF4AE0"/>
    <w:rsid w:val="00F82199"/>
    <w:rsid w:val="00FB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JCh</dc:creator>
  <cp:lastModifiedBy>p.janasik</cp:lastModifiedBy>
  <cp:revision>2</cp:revision>
  <cp:lastPrinted>2021-03-03T12:52:00Z</cp:lastPrinted>
  <dcterms:created xsi:type="dcterms:W3CDTF">2024-06-20T09:46:00Z</dcterms:created>
  <dcterms:modified xsi:type="dcterms:W3CDTF">2024-06-20T09:46:00Z</dcterms:modified>
</cp:coreProperties>
</file>