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16202795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ED0ACA">
        <w:rPr>
          <w:rFonts w:cstheme="minorHAnsi"/>
          <w:bCs/>
        </w:rPr>
        <w:t>8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2073568C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</w:rPr>
        <w:t xml:space="preserve">składane na podstawie art. 125 ust. 1 ustawy </w:t>
      </w:r>
      <w:proofErr w:type="spellStart"/>
      <w:r w:rsidRPr="00D45CD4">
        <w:rPr>
          <w:rFonts w:cstheme="minorHAnsi"/>
          <w:b/>
        </w:rPr>
        <w:t>Pzp</w:t>
      </w:r>
      <w:proofErr w:type="spellEnd"/>
    </w:p>
    <w:p w14:paraId="2E0B3BA4" w14:textId="05401D90" w:rsidR="000A08E2" w:rsidRPr="00D45CD4" w:rsidRDefault="00EF45B6" w:rsidP="000A08E2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="00ED0ACA">
        <w:rPr>
          <w:rFonts w:cstheme="minorHAnsi"/>
          <w:b/>
          <w:bCs/>
        </w:rPr>
        <w:t>sukcesywna dostawa środków czystości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</w:t>
      </w:r>
      <w:proofErr w:type="spellStart"/>
      <w:r w:rsidR="00D45CD4" w:rsidRPr="00D45CD4">
        <w:rPr>
          <w:rFonts w:cstheme="minorHAnsi"/>
          <w:b/>
          <w:bCs/>
        </w:rPr>
        <w:t>WIBHiIŚ</w:t>
      </w:r>
      <w:proofErr w:type="spellEnd"/>
      <w:r w:rsidR="00D45CD4" w:rsidRPr="00D45CD4">
        <w:rPr>
          <w:rFonts w:cstheme="minorHAnsi"/>
          <w:b/>
          <w:bCs/>
        </w:rPr>
        <w:t>/</w:t>
      </w:r>
      <w:r w:rsidR="00ED0ACA">
        <w:rPr>
          <w:rFonts w:cstheme="minorHAnsi"/>
          <w:b/>
          <w:bCs/>
        </w:rPr>
        <w:t>10</w:t>
      </w:r>
      <w:r w:rsidR="00D45CD4" w:rsidRPr="00D45CD4">
        <w:rPr>
          <w:rFonts w:cstheme="minorHAnsi"/>
          <w:b/>
          <w:bCs/>
        </w:rPr>
        <w:t>/202</w:t>
      </w:r>
      <w:r w:rsidR="00BE3BFF">
        <w:rPr>
          <w:rFonts w:cstheme="minorHAnsi"/>
          <w:b/>
          <w:bCs/>
        </w:rPr>
        <w:t>4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="000A08E2" w:rsidRPr="000A08E2">
        <w:rPr>
          <w:rFonts w:cstheme="minorHAnsi"/>
        </w:rPr>
        <w:t xml:space="preserve"> </w:t>
      </w:r>
      <w:r w:rsidR="000A08E2" w:rsidRPr="00D45CD4">
        <w:rPr>
          <w:rFonts w:cstheme="minorHAnsi"/>
        </w:rPr>
        <w:t>Oświadczam, że wszystkie informacje podane w oświadczeniach</w:t>
      </w:r>
      <w:r w:rsidR="000A08E2">
        <w:rPr>
          <w:rFonts w:cstheme="minorHAnsi"/>
        </w:rPr>
        <w:t>:</w:t>
      </w:r>
    </w:p>
    <w:p w14:paraId="5B154800" w14:textId="7343EE6A" w:rsidR="00EF45B6" w:rsidRPr="00D45CD4" w:rsidRDefault="000A08E2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</w:rPr>
        <w:t>O</w:t>
      </w:r>
      <w:r w:rsidR="00EF45B6" w:rsidRPr="00D45CD4">
        <w:rPr>
          <w:rFonts w:cstheme="minorHAnsi"/>
        </w:rPr>
        <w:t xml:space="preserve"> </w:t>
      </w:r>
      <w:r>
        <w:rPr>
          <w:rFonts w:cstheme="minorHAnsi"/>
        </w:rPr>
        <w:t>nie</w:t>
      </w:r>
      <w:r w:rsidR="00EF45B6" w:rsidRPr="00D45CD4">
        <w:rPr>
          <w:rFonts w:cstheme="minorHAnsi"/>
        </w:rPr>
        <w:t>podlega</w:t>
      </w:r>
      <w:r>
        <w:rPr>
          <w:rFonts w:cstheme="minorHAnsi"/>
        </w:rPr>
        <w:t>niu</w:t>
      </w:r>
      <w:r w:rsidR="00EF45B6" w:rsidRPr="00D45CD4">
        <w:rPr>
          <w:rFonts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="00EF45B6"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>
        <w:rPr>
          <w:rFonts w:cstheme="minorHAnsi"/>
        </w:rPr>
        <w:t> </w:t>
      </w:r>
      <w:r w:rsidR="00EF45B6" w:rsidRPr="00D45CD4">
        <w:rPr>
          <w:rFonts w:cstheme="minorHAnsi"/>
        </w:rPr>
        <w:t>działaniami Rosji destabilizującymi sytuację na Ukrainie (Dz. Urz. UE nr L 111 z 8.4.2022, str. 1), dalej: rozporządzenie 2022/576.</w:t>
      </w:r>
      <w:r w:rsidR="00EF45B6" w:rsidRPr="00D45CD4">
        <w:rPr>
          <w:rStyle w:val="Odwoanieprzypisudolnego"/>
          <w:rFonts w:cstheme="minorHAnsi"/>
        </w:rPr>
        <w:footnoteReference w:id="1"/>
      </w:r>
    </w:p>
    <w:p w14:paraId="71C7AFD9" w14:textId="05F32AEA" w:rsidR="0084509A" w:rsidRPr="000A08E2" w:rsidRDefault="000A08E2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niepodleganiu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wykluczeni</w:t>
      </w:r>
      <w:r>
        <w:rPr>
          <w:rFonts w:asciiTheme="minorHAnsi" w:hAnsiTheme="minorHAnsi" w:cstheme="minorHAnsi"/>
          <w:sz w:val="22"/>
          <w:szCs w:val="22"/>
        </w:rPr>
        <w:t>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z postępowania na podstawie art. </w:t>
      </w:r>
      <w:r w:rsidR="007F3CFE"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="007F3CFE"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859B175" w14:textId="23F9C7FF" w:rsidR="000A08E2" w:rsidRPr="000A08E2" w:rsidRDefault="000A08E2" w:rsidP="000A08E2">
      <w:pPr>
        <w:pStyle w:val="NormalnyWeb"/>
        <w:spacing w:before="120" w:after="0" w:line="240" w:lineRule="auto"/>
        <w:ind w:left="6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08E2">
        <w:rPr>
          <w:rFonts w:asciiTheme="minorHAnsi" w:hAnsiTheme="minorHAnsi" w:cstheme="minorHAnsi"/>
          <w:sz w:val="22"/>
          <w:szCs w:val="22"/>
        </w:rPr>
        <w:t>są aktualne i zgodne z prawdą oraz zostały przedstawione z pełną świadomością konsekwencji wprowadzenia zamawiającego w błąd przy przedstawianiu informacji.</w:t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2C4A" w14:textId="4C118FF1" w:rsidR="00BE3BFF" w:rsidRDefault="00BE3BFF" w:rsidP="00BE3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8A9E" w14:textId="30845E23" w:rsidR="00CA0001" w:rsidRDefault="00CA0001">
    <w:pPr>
      <w:pStyle w:val="Nagwek"/>
    </w:pPr>
    <w:r w:rsidRPr="00CA0001">
      <w:t>ZP/</w:t>
    </w:r>
    <w:proofErr w:type="spellStart"/>
    <w:r w:rsidRPr="00CA0001">
      <w:t>WIBHiIŚ</w:t>
    </w:r>
    <w:proofErr w:type="spellEnd"/>
    <w:r w:rsidRPr="00CA0001">
      <w:t>/</w:t>
    </w:r>
    <w:r w:rsidR="00ED0ACA">
      <w:t>10</w:t>
    </w:r>
    <w:r w:rsidRPr="00CA0001">
      <w:t>/202</w:t>
    </w:r>
    <w:r w:rsidR="00BE3BF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08E2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1D93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26B33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299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9D5C2A"/>
    <w:rsid w:val="00A0641D"/>
    <w:rsid w:val="00A21AF8"/>
    <w:rsid w:val="00A478EF"/>
    <w:rsid w:val="00A803E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E3BFF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B74CE"/>
    <w:rsid w:val="00CD2FC0"/>
    <w:rsid w:val="00D044DC"/>
    <w:rsid w:val="00D13E55"/>
    <w:rsid w:val="00D37BC3"/>
    <w:rsid w:val="00D45CD4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0ACA"/>
    <w:rsid w:val="00EF45B6"/>
    <w:rsid w:val="00EF7F7F"/>
    <w:rsid w:val="00F14423"/>
    <w:rsid w:val="00F3511F"/>
    <w:rsid w:val="00F6589D"/>
    <w:rsid w:val="00F719C5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7</cp:revision>
  <cp:lastPrinted>2023-07-25T06:23:00Z</cp:lastPrinted>
  <dcterms:created xsi:type="dcterms:W3CDTF">2023-04-13T12:51:00Z</dcterms:created>
  <dcterms:modified xsi:type="dcterms:W3CDTF">2024-06-05T06:17:00Z</dcterms:modified>
</cp:coreProperties>
</file>