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83080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830803">
        <w:rPr>
          <w:rFonts w:ascii="Times New Roman" w:eastAsia="Calibri" w:hAnsi="Times New Roman" w:cs="Times New Roman"/>
          <w:b/>
          <w:kern w:val="2"/>
          <w:lang w:eastAsia="zh-CN"/>
        </w:rPr>
        <w:t>AK</w:t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830803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="009F7803" w:rsidRPr="00830803"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="00CB43E6" w:rsidRPr="00830803">
        <w:rPr>
          <w:rFonts w:ascii="Times New Roman" w:eastAsia="Calibri" w:hAnsi="Times New Roman" w:cs="Times New Roman"/>
          <w:b/>
          <w:kern w:val="2"/>
          <w:lang w:eastAsia="zh-CN"/>
        </w:rPr>
        <w:t>/</w:t>
      </w:r>
      <w:r w:rsidR="009F7803" w:rsidRPr="00830803">
        <w:rPr>
          <w:rFonts w:ascii="Times New Roman" w:eastAsia="Calibri" w:hAnsi="Times New Roman" w:cs="Times New Roman"/>
          <w:b/>
          <w:kern w:val="2"/>
          <w:lang w:eastAsia="zh-CN"/>
        </w:rPr>
        <w:t>TP</w:t>
      </w:r>
      <w:r w:rsidR="00CB43E6" w:rsidRPr="00830803">
        <w:rPr>
          <w:rFonts w:ascii="Times New Roman" w:eastAsia="Calibri" w:hAnsi="Times New Roman" w:cs="Times New Roman"/>
          <w:b/>
          <w:kern w:val="2"/>
          <w:lang w:eastAsia="zh-CN"/>
        </w:rPr>
        <w:t>-</w:t>
      </w:r>
      <w:r w:rsidR="00766B0F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="001B0DD3">
        <w:rPr>
          <w:rFonts w:ascii="Times New Roman" w:eastAsia="Calibri" w:hAnsi="Times New Roman" w:cs="Times New Roman"/>
          <w:b/>
          <w:kern w:val="2"/>
          <w:lang w:eastAsia="zh-CN"/>
        </w:rPr>
        <w:t>54</w:t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06049C" w:rsidRPr="00830803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83080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83080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KRS/CEIDG…………………</w:t>
      </w:r>
      <w:r w:rsidRPr="005E5A29">
        <w:rPr>
          <w:sz w:val="22"/>
          <w:szCs w:val="22"/>
        </w:rPr>
        <w:t>znajdujący się na stronie (adres strony internetowej)…………………..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F12A80" w:rsidRDefault="00F12A80" w:rsidP="00F12A80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przetargu </w:t>
      </w:r>
      <w:r w:rsidR="00830803">
        <w:rPr>
          <w:rFonts w:ascii="Times New Roman" w:eastAsia="Times New Roman" w:hAnsi="Times New Roman" w:cs="Times New Roman"/>
          <w:kern w:val="2"/>
          <w:lang w:eastAsia="zh-CN"/>
        </w:rPr>
        <w:t>w trybie podstawowym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Pr="00942215" w:rsidRDefault="00942215" w:rsidP="00942215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942215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„</w:t>
      </w:r>
      <w:r w:rsidR="001B0DD3" w:rsidRPr="001B0DD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Dostawa odczynników immunochemicznych wraz z dzierżawą automatycznego analizatora.</w:t>
      </w:r>
      <w:r w:rsidRPr="00942215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”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</w:t>
      </w:r>
      <w:r w:rsidR="009F7803">
        <w:rPr>
          <w:rFonts w:ascii="Times New Roman" w:eastAsia="Times New Roman" w:hAnsi="Times New Roman" w:cs="Times New Roman"/>
          <w:b/>
          <w:lang w:eastAsia="zh-CN"/>
        </w:rPr>
        <w:t>2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</w:t>
      </w:r>
      <w:r w:rsidR="009F7803">
        <w:rPr>
          <w:rFonts w:ascii="Times New Roman" w:eastAsia="Times New Roman" w:hAnsi="Times New Roman" w:cs="Times New Roman"/>
          <w:b/>
          <w:lang w:eastAsia="zh-CN"/>
        </w:rPr>
        <w:t>TP</w:t>
      </w:r>
      <w:r w:rsidR="00192697">
        <w:rPr>
          <w:rFonts w:ascii="Times New Roman" w:eastAsia="Times New Roman" w:hAnsi="Times New Roman" w:cs="Times New Roman"/>
          <w:b/>
          <w:lang w:eastAsia="zh-CN"/>
        </w:rPr>
        <w:t>-</w:t>
      </w:r>
      <w:r w:rsidR="00766B0F">
        <w:rPr>
          <w:rFonts w:ascii="Times New Roman" w:eastAsia="Times New Roman" w:hAnsi="Times New Roman" w:cs="Times New Roman"/>
          <w:b/>
          <w:lang w:eastAsia="zh-CN"/>
        </w:rPr>
        <w:t>1</w:t>
      </w:r>
      <w:r w:rsidR="001B0DD3">
        <w:rPr>
          <w:rFonts w:ascii="Times New Roman" w:eastAsia="Times New Roman" w:hAnsi="Times New Roman" w:cs="Times New Roman"/>
          <w:b/>
          <w:lang w:eastAsia="zh-CN"/>
        </w:rPr>
        <w:t>54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06049C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A956E0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641E32" w:rsidRPr="00EF4A33" w:rsidRDefault="00641E32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DF13F0" w:rsidRDefault="00DF13F0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06049C" w:rsidRPr="00DF13F0" w:rsidRDefault="0006049C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42215" w:rsidRPr="00EF4A33" w:rsidTr="002F595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942215" w:rsidRDefault="00942215" w:rsidP="009422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B0DD3" w:rsidRPr="00EF4A33" w:rsidRDefault="001B0DD3" w:rsidP="001B0DD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1B0DD3">
        <w:rPr>
          <w:rFonts w:ascii="Times New Roman" w:eastAsia="Times New Roman" w:hAnsi="Times New Roman" w:cs="Times New Roman"/>
          <w:kern w:val="2"/>
          <w:lang w:eastAsia="zh-CN"/>
        </w:rPr>
        <w:t>Termin realizacji dostaw cząstkowych: maksymalnie 5 dni robocze od dnia złożenia zamówienia przez Zamawiającego</w:t>
      </w:r>
      <w:r>
        <w:rPr>
          <w:rFonts w:ascii="Times New Roman" w:eastAsia="Times New Roman" w:hAnsi="Times New Roman" w:cs="Times New Roman"/>
          <w:kern w:val="2"/>
          <w:lang w:eastAsia="zh-CN"/>
        </w:rPr>
        <w:t>.</w:t>
      </w:r>
      <w:bookmarkStart w:id="0" w:name="_GoBack"/>
      <w:bookmarkEnd w:id="0"/>
    </w:p>
    <w:p w:rsidR="00BC492C" w:rsidRDefault="00942215" w:rsidP="001B0DD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A4F3F" w:rsidRPr="00EF4A33" w:rsidRDefault="002A4F3F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830803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830803" w:rsidRPr="00EF4A33" w:rsidRDefault="0083080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B0DD3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1B0DD3">
        <w:rPr>
          <w:rFonts w:ascii="Times New Roman" w:eastAsia="Times New Roman" w:hAnsi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1B0DD3" w:rsidRPr="001B0DD3" w:rsidRDefault="001B0DD3" w:rsidP="001B0DD3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1B0DD3">
        <w:rPr>
          <w:rFonts w:ascii="Times New Roman" w:eastAsia="Times New Roman" w:hAnsi="Times New Roman" w:cs="Times New Roman"/>
          <w:kern w:val="2"/>
          <w:lang w:eastAsia="zh-CN"/>
        </w:rPr>
        <w:t>w  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830803" w:rsidRPr="00EF4A33" w:rsidRDefault="0083080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2853F3" w:rsidRDefault="002853F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Default="002853F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66B0F" w:rsidRPr="00EF4A33" w:rsidRDefault="00766B0F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66B0F" w:rsidRPr="002A4F3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766B0F" w:rsidRPr="00EF4A33" w:rsidRDefault="00766B0F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06049C" w:rsidRPr="000213C1" w:rsidTr="00D62B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06049C" w:rsidRPr="000213C1" w:rsidTr="00D62B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06049C" w:rsidRPr="000213C1" w:rsidTr="00D62B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9F7803" w:rsidRDefault="009F7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830803" w:rsidRPr="00EF4A33" w:rsidRDefault="00830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641E32" w:rsidRDefault="00641E32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942215" w:rsidRPr="00EF4A33" w:rsidRDefault="00942215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766B0F" w:rsidRDefault="00183ABB" w:rsidP="00F12A80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766B0F" w:rsidRPr="00F12A80" w:rsidRDefault="00766B0F" w:rsidP="00766B0F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A20504">
        <w:rPr>
          <w:rFonts w:ascii="Times New Roman" w:eastAsia="Times New Roman" w:hAnsi="Times New Roman" w:cs="Times New Roman"/>
          <w:kern w:val="2"/>
          <w:lang w:eastAsia="zh-CN"/>
        </w:rPr>
        <w:t>Mikroprzedsiębiorca</w:t>
      </w:r>
      <w:proofErr w:type="spellEnd"/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Default="00183ABB" w:rsidP="00641E32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</w:r>
      <w:r w:rsidR="00AD28A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641E32" w:rsidRDefault="00641E32" w:rsidP="00641E32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1A6F07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641E32" w:rsidRPr="00641E32" w:rsidRDefault="00641E32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:rsidR="00EF4A33" w:rsidRPr="00766B0F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766B0F" w:rsidRPr="00EF4A33" w:rsidRDefault="00766B0F" w:rsidP="00766B0F">
      <w:pPr>
        <w:widowControl w:val="0"/>
        <w:tabs>
          <w:tab w:val="left" w:pos="426"/>
        </w:tabs>
        <w:suppressAutoHyphens/>
        <w:spacing w:after="120" w:line="288" w:lineRule="auto"/>
        <w:ind w:right="244"/>
        <w:jc w:val="both"/>
        <w:rPr>
          <w:rFonts w:ascii="Arial" w:eastAsia="Calibri" w:hAnsi="Arial" w:cs="Arial"/>
          <w:kern w:val="2"/>
          <w:sz w:val="24"/>
          <w:lang w:eastAsia="zh-CN"/>
        </w:rPr>
      </w:pPr>
    </w:p>
    <w:p w:rsidR="00EF4A33" w:rsidRPr="00766B0F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766B0F" w:rsidRPr="00EF4A33" w:rsidRDefault="00766B0F" w:rsidP="00766B0F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ascii="Arial" w:eastAsia="Calibri" w:hAnsi="Arial" w:cs="Arial"/>
          <w:kern w:val="2"/>
          <w:sz w:val="24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2853F3" w:rsidRDefault="002853F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F7803" w:rsidRDefault="009F7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30803" w:rsidRDefault="00830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30803" w:rsidRDefault="00830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830803" w:rsidRPr="00EF4A33" w:rsidRDefault="00830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853F3" w:rsidRDefault="002853F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4F3F" w:rsidRDefault="002A4F3F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4F3F" w:rsidRDefault="002A4F3F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2A4F3F" w:rsidRPr="002A4F3F" w:rsidRDefault="002A4F3F" w:rsidP="002A4F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2A4F3F">
        <w:rPr>
          <w:rFonts w:ascii="Times New Roman" w:eastAsia="Times New Roman" w:hAnsi="Times New Roman" w:cs="Times New Roman"/>
          <w:kern w:val="2"/>
          <w:lang w:eastAsia="zh-CN"/>
        </w:rPr>
        <w:t>………………………………………………………………………</w:t>
      </w:r>
    </w:p>
    <w:p w:rsidR="002853F3" w:rsidRDefault="002A4F3F" w:rsidP="002A4F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2A4F3F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2A4F3F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2A4F3F">
        <w:rPr>
          <w:rFonts w:ascii="Times New Roman" w:eastAsia="Times New Roman" w:hAnsi="Times New Roman" w:cs="Times New Roman"/>
          <w:kern w:val="2"/>
          <w:lang w:eastAsia="zh-CN"/>
        </w:rPr>
        <w:tab/>
        <w:t>Podpis kwalifikowany, zaufany lub elektroniczny podpis osobisty</w:t>
      </w:r>
    </w:p>
    <w:p w:rsidR="002853F3" w:rsidRDefault="002853F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766B0F" w:rsidRDefault="00766B0F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766B0F" w:rsidRDefault="00766B0F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766B0F" w:rsidRDefault="00766B0F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766B0F" w:rsidRDefault="00766B0F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B87716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B87716" w:rsidRPr="00082E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8A3" w:rsidRDefault="00AD28A3" w:rsidP="00EF4A33">
      <w:pPr>
        <w:spacing w:after="0" w:line="240" w:lineRule="auto"/>
      </w:pPr>
      <w:r>
        <w:separator/>
      </w:r>
    </w:p>
  </w:endnote>
  <w:endnote w:type="continuationSeparator" w:id="0">
    <w:p w:rsidR="00AD28A3" w:rsidRDefault="00AD28A3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5DC">
          <w:rPr>
            <w:noProof/>
          </w:rPr>
          <w:t>4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8A3" w:rsidRDefault="00AD28A3" w:rsidP="00EF4A33">
      <w:pPr>
        <w:spacing w:after="0" w:line="240" w:lineRule="auto"/>
      </w:pPr>
      <w:r>
        <w:separator/>
      </w:r>
    </w:p>
  </w:footnote>
  <w:footnote w:type="continuationSeparator" w:id="0">
    <w:p w:rsidR="00AD28A3" w:rsidRDefault="00AD28A3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183ABB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1C5658A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2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>
    <w:nsid w:val="21C658CC"/>
    <w:multiLevelType w:val="hybridMultilevel"/>
    <w:tmpl w:val="9CD4E380"/>
    <w:lvl w:ilvl="0" w:tplc="E9D8A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43A64"/>
    <w:rsid w:val="00054BFE"/>
    <w:rsid w:val="0006049C"/>
    <w:rsid w:val="00082E51"/>
    <w:rsid w:val="000A5F6D"/>
    <w:rsid w:val="000B7DE9"/>
    <w:rsid w:val="000F66A1"/>
    <w:rsid w:val="0015332A"/>
    <w:rsid w:val="001815DC"/>
    <w:rsid w:val="00183ABB"/>
    <w:rsid w:val="0018529C"/>
    <w:rsid w:val="00192697"/>
    <w:rsid w:val="001A4ADA"/>
    <w:rsid w:val="001A6F07"/>
    <w:rsid w:val="001B0DD3"/>
    <w:rsid w:val="001C0931"/>
    <w:rsid w:val="001D4754"/>
    <w:rsid w:val="001F15C4"/>
    <w:rsid w:val="001F783B"/>
    <w:rsid w:val="00265B4D"/>
    <w:rsid w:val="002853F3"/>
    <w:rsid w:val="002926EC"/>
    <w:rsid w:val="002A4F3F"/>
    <w:rsid w:val="002B1EFA"/>
    <w:rsid w:val="002C38C7"/>
    <w:rsid w:val="002D0613"/>
    <w:rsid w:val="00300171"/>
    <w:rsid w:val="003026DB"/>
    <w:rsid w:val="00331EE3"/>
    <w:rsid w:val="0033583B"/>
    <w:rsid w:val="003625B4"/>
    <w:rsid w:val="003957BA"/>
    <w:rsid w:val="003A285D"/>
    <w:rsid w:val="003C476C"/>
    <w:rsid w:val="003C650D"/>
    <w:rsid w:val="003D54EE"/>
    <w:rsid w:val="003D6ACA"/>
    <w:rsid w:val="003E5C98"/>
    <w:rsid w:val="0045669E"/>
    <w:rsid w:val="00461B94"/>
    <w:rsid w:val="0047376B"/>
    <w:rsid w:val="004962DA"/>
    <w:rsid w:val="004C02F6"/>
    <w:rsid w:val="004C0BC6"/>
    <w:rsid w:val="004D6D33"/>
    <w:rsid w:val="004F0ABD"/>
    <w:rsid w:val="0052080C"/>
    <w:rsid w:val="005261A5"/>
    <w:rsid w:val="005512DD"/>
    <w:rsid w:val="005669F1"/>
    <w:rsid w:val="005B6A60"/>
    <w:rsid w:val="005D187D"/>
    <w:rsid w:val="005D25E0"/>
    <w:rsid w:val="005E5A29"/>
    <w:rsid w:val="005E6E4A"/>
    <w:rsid w:val="00631142"/>
    <w:rsid w:val="006330C9"/>
    <w:rsid w:val="00641E32"/>
    <w:rsid w:val="00655F01"/>
    <w:rsid w:val="00673255"/>
    <w:rsid w:val="0069554B"/>
    <w:rsid w:val="006A701C"/>
    <w:rsid w:val="007208DB"/>
    <w:rsid w:val="007476EC"/>
    <w:rsid w:val="00755094"/>
    <w:rsid w:val="00766B0F"/>
    <w:rsid w:val="007743CA"/>
    <w:rsid w:val="00781BC2"/>
    <w:rsid w:val="00795E5D"/>
    <w:rsid w:val="007A1861"/>
    <w:rsid w:val="007C1AD6"/>
    <w:rsid w:val="008100EE"/>
    <w:rsid w:val="008301F6"/>
    <w:rsid w:val="00830803"/>
    <w:rsid w:val="008A159A"/>
    <w:rsid w:val="008C4AE2"/>
    <w:rsid w:val="008C6C49"/>
    <w:rsid w:val="008E05F5"/>
    <w:rsid w:val="008F5A1C"/>
    <w:rsid w:val="00942215"/>
    <w:rsid w:val="00980101"/>
    <w:rsid w:val="0098129E"/>
    <w:rsid w:val="009F7803"/>
    <w:rsid w:val="00A016F0"/>
    <w:rsid w:val="00A150A6"/>
    <w:rsid w:val="00A42DBF"/>
    <w:rsid w:val="00A466C4"/>
    <w:rsid w:val="00A956E0"/>
    <w:rsid w:val="00AD28A3"/>
    <w:rsid w:val="00AF5A35"/>
    <w:rsid w:val="00B22341"/>
    <w:rsid w:val="00B34C72"/>
    <w:rsid w:val="00B76CA2"/>
    <w:rsid w:val="00B938D6"/>
    <w:rsid w:val="00B93940"/>
    <w:rsid w:val="00BB7AF8"/>
    <w:rsid w:val="00BC492C"/>
    <w:rsid w:val="00C20DEA"/>
    <w:rsid w:val="00CA1C03"/>
    <w:rsid w:val="00CA5F94"/>
    <w:rsid w:val="00CA64F2"/>
    <w:rsid w:val="00CB43E6"/>
    <w:rsid w:val="00D04BEE"/>
    <w:rsid w:val="00D06D4E"/>
    <w:rsid w:val="00D36FEC"/>
    <w:rsid w:val="00D41144"/>
    <w:rsid w:val="00D7054A"/>
    <w:rsid w:val="00D85423"/>
    <w:rsid w:val="00DB07EE"/>
    <w:rsid w:val="00DD50BD"/>
    <w:rsid w:val="00DF13F0"/>
    <w:rsid w:val="00E2695B"/>
    <w:rsid w:val="00E35AB3"/>
    <w:rsid w:val="00EB17B6"/>
    <w:rsid w:val="00EF4A33"/>
    <w:rsid w:val="00F02A58"/>
    <w:rsid w:val="00F12A80"/>
    <w:rsid w:val="00F47F64"/>
    <w:rsid w:val="00FB7B6F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0C22C-136D-499B-9E64-2C037951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995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59</cp:revision>
  <cp:lastPrinted>2024-10-30T12:11:00Z</cp:lastPrinted>
  <dcterms:created xsi:type="dcterms:W3CDTF">2021-01-30T18:42:00Z</dcterms:created>
  <dcterms:modified xsi:type="dcterms:W3CDTF">2024-10-30T12:13:00Z</dcterms:modified>
</cp:coreProperties>
</file>