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BDFDC" w14:textId="2A61A4E2" w:rsidR="0034253F" w:rsidRPr="0034253F" w:rsidRDefault="0034253F" w:rsidP="00D71209">
      <w:pPr>
        <w:rPr>
          <w:sz w:val="32"/>
          <w:szCs w:val="32"/>
        </w:rPr>
      </w:pPr>
    </w:p>
    <w:tbl>
      <w:tblPr>
        <w:tblW w:w="10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6"/>
        <w:gridCol w:w="1676"/>
        <w:gridCol w:w="1568"/>
        <w:gridCol w:w="1567"/>
        <w:gridCol w:w="1568"/>
        <w:gridCol w:w="2152"/>
      </w:tblGrid>
      <w:tr w:rsidR="0034253F" w:rsidRPr="0034253F" w14:paraId="0CA648CF" w14:textId="77777777" w:rsidTr="00FE02AA">
        <w:trPr>
          <w:trHeight w:val="536"/>
          <w:jc w:val="center"/>
        </w:trPr>
        <w:tc>
          <w:tcPr>
            <w:tcW w:w="10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1627063" w14:textId="77777777" w:rsidR="0034253F" w:rsidRDefault="0034253F" w:rsidP="00FE02AA">
            <w:pPr>
              <w:spacing w:before="0"/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 w:rsidRPr="0034253F">
              <w:rPr>
                <w:rFonts w:cs="Arial"/>
                <w:i/>
                <w:iCs/>
                <w:sz w:val="20"/>
                <w:szCs w:val="20"/>
              </w:rPr>
              <w:t xml:space="preserve">Ja, niżej podpisany potwierdzam zapoznanie z </w:t>
            </w:r>
          </w:p>
          <w:p w14:paraId="06AB8892" w14:textId="64145DA0" w:rsidR="0034253F" w:rsidRDefault="0034253F" w:rsidP="00FE02AA">
            <w:pPr>
              <w:spacing w:before="0"/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 w:rsidRPr="0034253F">
              <w:rPr>
                <w:rFonts w:cs="Arial"/>
                <w:b/>
                <w:bCs/>
                <w:i/>
                <w:iCs/>
                <w:sz w:val="20"/>
                <w:szCs w:val="20"/>
              </w:rPr>
              <w:t>IS-BHP_02 Instrukcja poruszania się dostawców, odbiorców towarów/materiałów po ter</w:t>
            </w:r>
            <w:r w:rsidR="0017796F">
              <w:rPr>
                <w:rFonts w:cs="Arial"/>
                <w:b/>
                <w:bCs/>
                <w:i/>
                <w:iCs/>
                <w:sz w:val="20"/>
                <w:szCs w:val="20"/>
              </w:rPr>
              <w:t>e</w:t>
            </w:r>
            <w:r w:rsidRPr="0034253F">
              <w:rPr>
                <w:rFonts w:cs="Arial"/>
                <w:b/>
                <w:bCs/>
                <w:i/>
                <w:iCs/>
                <w:sz w:val="20"/>
                <w:szCs w:val="20"/>
              </w:rPr>
              <w:t>nie ITPOK,</w:t>
            </w:r>
            <w:r w:rsidRPr="0034253F">
              <w:rPr>
                <w:rFonts w:cs="Arial"/>
                <w:i/>
                <w:iCs/>
                <w:sz w:val="20"/>
                <w:szCs w:val="20"/>
              </w:rPr>
              <w:t xml:space="preserve"> </w:t>
            </w:r>
          </w:p>
          <w:p w14:paraId="2264B5FC" w14:textId="36EC8B37" w:rsidR="0034253F" w:rsidRPr="0034253F" w:rsidRDefault="0034253F" w:rsidP="00FE02AA">
            <w:pPr>
              <w:spacing w:before="0"/>
              <w:jc w:val="center"/>
              <w:rPr>
                <w:rFonts w:ascii="Times New Roman" w:hAnsi="Times New Roman"/>
                <w:szCs w:val="32"/>
              </w:rPr>
            </w:pPr>
            <w:r w:rsidRPr="0034253F">
              <w:rPr>
                <w:rFonts w:cs="Arial"/>
                <w:i/>
                <w:iCs/>
                <w:sz w:val="20"/>
                <w:szCs w:val="20"/>
              </w:rPr>
              <w:t xml:space="preserve">oraz potwierdzam, że przedstawione treści są dla mnie zrozumiałe i zobowiązuję się do ich przestrzegania </w:t>
            </w:r>
            <w:r w:rsidR="0017796F">
              <w:rPr>
                <w:rFonts w:cs="Arial"/>
                <w:i/>
                <w:iCs/>
                <w:sz w:val="20"/>
                <w:szCs w:val="20"/>
              </w:rPr>
              <w:br/>
            </w:r>
            <w:r w:rsidRPr="0034253F">
              <w:rPr>
                <w:rFonts w:cs="Arial"/>
                <w:i/>
                <w:iCs/>
                <w:sz w:val="20"/>
                <w:szCs w:val="20"/>
              </w:rPr>
              <w:t>w trakcie przebywania i wykonywania prac na terenie ITPOK Poznań</w:t>
            </w:r>
          </w:p>
        </w:tc>
      </w:tr>
      <w:tr w:rsidR="0034253F" w14:paraId="5593EEAC" w14:textId="77777777" w:rsidTr="00FE02AA">
        <w:trPr>
          <w:trHeight w:val="536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3F2E1" w14:textId="77777777" w:rsidR="0034253F" w:rsidRDefault="0034253F" w:rsidP="00FE02AA">
            <w:pPr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NAZWISKO 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99F17" w14:textId="77777777" w:rsidR="0034253F" w:rsidRDefault="0034253F" w:rsidP="00FE02AA">
            <w:pPr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IMIĘ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93123" w14:textId="77777777" w:rsidR="0034253F" w:rsidRDefault="0034253F" w:rsidP="00FE02AA">
            <w:pPr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DATA ZAPOZNANIA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EE841" w14:textId="77777777" w:rsidR="0034253F" w:rsidRDefault="0034253F" w:rsidP="00FE02AA">
            <w:pPr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NAZWA FIRMY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0C59B" w14:textId="77777777" w:rsidR="0034253F" w:rsidRDefault="0034253F" w:rsidP="00FE02AA">
            <w:pPr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CZYTELNY PODPIS</w:t>
            </w:r>
          </w:p>
        </w:tc>
        <w:tc>
          <w:tcPr>
            <w:tcW w:w="2152" w:type="dxa"/>
            <w:vAlign w:val="center"/>
          </w:tcPr>
          <w:p w14:paraId="0AD9836F" w14:textId="77777777" w:rsidR="0034253F" w:rsidRDefault="0034253F" w:rsidP="00FE02AA">
            <w:pPr>
              <w:spacing w:befor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NUMER OSOBOWY ITPOK</w:t>
            </w:r>
          </w:p>
        </w:tc>
      </w:tr>
      <w:tr w:rsidR="0034253F" w14:paraId="152DC04E" w14:textId="77777777" w:rsidTr="00FE02AA">
        <w:trPr>
          <w:trHeight w:val="536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822EA" w14:textId="77777777" w:rsidR="0034253F" w:rsidRDefault="0034253F" w:rsidP="00FE02AA">
            <w:pPr>
              <w:jc w:val="center"/>
              <w:rPr>
                <w:rFonts w:cs="Arial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02A19" w14:textId="77777777" w:rsidR="0034253F" w:rsidRDefault="0034253F" w:rsidP="00FE02AA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7BD8AD" w14:textId="77777777" w:rsidR="0034253F" w:rsidRDefault="0034253F" w:rsidP="00FE02AA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342549" w14:textId="77777777" w:rsidR="0034253F" w:rsidRDefault="0034253F" w:rsidP="00FE02A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74373" w14:textId="77777777" w:rsidR="0034253F" w:rsidRDefault="0034253F" w:rsidP="00FE02A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152" w:type="dxa"/>
          </w:tcPr>
          <w:p w14:paraId="1F337C21" w14:textId="77777777" w:rsidR="0034253F" w:rsidRDefault="0034253F" w:rsidP="00FE02AA">
            <w:pPr>
              <w:spacing w:before="0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34253F" w14:paraId="091333F2" w14:textId="77777777" w:rsidTr="00FE02AA">
        <w:trPr>
          <w:trHeight w:val="536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71A4C" w14:textId="77777777" w:rsidR="0034253F" w:rsidRDefault="0034253F" w:rsidP="00FE02AA">
            <w:pPr>
              <w:jc w:val="center"/>
              <w:rPr>
                <w:rFonts w:cs="Arial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A4A9" w14:textId="77777777" w:rsidR="0034253F" w:rsidRDefault="0034253F" w:rsidP="00FE02AA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D1B312" w14:textId="77777777" w:rsidR="0034253F" w:rsidRDefault="0034253F" w:rsidP="00FE02AA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CFA4E8" w14:textId="77777777" w:rsidR="0034253F" w:rsidRDefault="0034253F" w:rsidP="00FE02A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63A6" w14:textId="77777777" w:rsidR="0034253F" w:rsidRDefault="0034253F" w:rsidP="00FE02A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152" w:type="dxa"/>
          </w:tcPr>
          <w:p w14:paraId="1659AB74" w14:textId="77777777" w:rsidR="0034253F" w:rsidRDefault="0034253F" w:rsidP="00FE02AA">
            <w:pPr>
              <w:spacing w:before="0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34253F" w14:paraId="7F332C0E" w14:textId="77777777" w:rsidTr="00FE02AA">
        <w:trPr>
          <w:trHeight w:val="536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C843C" w14:textId="77777777" w:rsidR="0034253F" w:rsidRDefault="0034253F" w:rsidP="00FE02AA">
            <w:pPr>
              <w:jc w:val="center"/>
              <w:rPr>
                <w:rFonts w:cs="Arial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C9EA" w14:textId="77777777" w:rsidR="0034253F" w:rsidRDefault="0034253F" w:rsidP="00FE02AA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33E0DD" w14:textId="77777777" w:rsidR="0034253F" w:rsidRDefault="0034253F" w:rsidP="00FE02AA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46435F" w14:textId="77777777" w:rsidR="0034253F" w:rsidRDefault="0034253F" w:rsidP="00FE02A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3591F" w14:textId="77777777" w:rsidR="0034253F" w:rsidRDefault="0034253F" w:rsidP="00FE02A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152" w:type="dxa"/>
          </w:tcPr>
          <w:p w14:paraId="13CECA4A" w14:textId="77777777" w:rsidR="0034253F" w:rsidRDefault="0034253F" w:rsidP="00FE02AA">
            <w:pPr>
              <w:spacing w:before="0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34253F" w14:paraId="62610712" w14:textId="77777777" w:rsidTr="00FE02AA">
        <w:trPr>
          <w:trHeight w:val="536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E179C" w14:textId="77777777" w:rsidR="0034253F" w:rsidRDefault="0034253F" w:rsidP="00FE02AA">
            <w:pPr>
              <w:jc w:val="center"/>
              <w:rPr>
                <w:rFonts w:cs="Arial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A5B2" w14:textId="77777777" w:rsidR="0034253F" w:rsidRDefault="0034253F" w:rsidP="00FE02AA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7D7854" w14:textId="77777777" w:rsidR="0034253F" w:rsidRDefault="0034253F" w:rsidP="00FE02AA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7E001D" w14:textId="77777777" w:rsidR="0034253F" w:rsidRDefault="0034253F" w:rsidP="00FE02A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2AF5" w14:textId="77777777" w:rsidR="0034253F" w:rsidRDefault="0034253F" w:rsidP="00FE02A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152" w:type="dxa"/>
          </w:tcPr>
          <w:p w14:paraId="2897CB5A" w14:textId="77777777" w:rsidR="0034253F" w:rsidRDefault="0034253F" w:rsidP="00FE02AA">
            <w:pPr>
              <w:spacing w:before="0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34253F" w14:paraId="003ADA7D" w14:textId="77777777" w:rsidTr="00FE02AA">
        <w:trPr>
          <w:trHeight w:val="536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93367" w14:textId="77777777" w:rsidR="0034253F" w:rsidRDefault="0034253F" w:rsidP="00FE02AA">
            <w:pPr>
              <w:jc w:val="center"/>
              <w:rPr>
                <w:rFonts w:cs="Arial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5C58A" w14:textId="77777777" w:rsidR="0034253F" w:rsidRDefault="0034253F" w:rsidP="00FE02AA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483824" w14:textId="77777777" w:rsidR="0034253F" w:rsidRDefault="0034253F" w:rsidP="00FE02AA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9EA454" w14:textId="77777777" w:rsidR="0034253F" w:rsidRDefault="0034253F" w:rsidP="00FE02A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0FE6" w14:textId="77777777" w:rsidR="0034253F" w:rsidRDefault="0034253F" w:rsidP="00FE02A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152" w:type="dxa"/>
          </w:tcPr>
          <w:p w14:paraId="3A5594D1" w14:textId="77777777" w:rsidR="0034253F" w:rsidRDefault="0034253F" w:rsidP="00FE02AA">
            <w:pPr>
              <w:spacing w:before="0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34253F" w14:paraId="0EA1DC8B" w14:textId="77777777" w:rsidTr="00FE02AA">
        <w:trPr>
          <w:trHeight w:val="536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A89A" w14:textId="77777777" w:rsidR="0034253F" w:rsidRDefault="0034253F" w:rsidP="00FE02AA">
            <w:pPr>
              <w:jc w:val="center"/>
              <w:rPr>
                <w:rFonts w:cs="Arial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08D1" w14:textId="77777777" w:rsidR="0034253F" w:rsidRDefault="0034253F" w:rsidP="00FE02AA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81F4F" w14:textId="77777777" w:rsidR="0034253F" w:rsidRDefault="0034253F" w:rsidP="00FE02AA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25C3F5" w14:textId="77777777" w:rsidR="0034253F" w:rsidRDefault="0034253F" w:rsidP="00FE02A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B78ED" w14:textId="77777777" w:rsidR="0034253F" w:rsidRDefault="0034253F" w:rsidP="00FE02A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152" w:type="dxa"/>
          </w:tcPr>
          <w:p w14:paraId="46BAFDA7" w14:textId="77777777" w:rsidR="0034253F" w:rsidRDefault="0034253F" w:rsidP="00FE02AA">
            <w:pPr>
              <w:spacing w:before="0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34253F" w14:paraId="6A2010D6" w14:textId="77777777" w:rsidTr="00FE02AA">
        <w:trPr>
          <w:trHeight w:val="536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6710C" w14:textId="77777777" w:rsidR="0034253F" w:rsidRDefault="0034253F" w:rsidP="00FE02A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CE2D" w14:textId="77777777" w:rsidR="0034253F" w:rsidRDefault="0034253F" w:rsidP="00FE02AA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A14EB7" w14:textId="77777777" w:rsidR="0034253F" w:rsidRDefault="0034253F" w:rsidP="00FE02AA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55AF6D" w14:textId="77777777" w:rsidR="0034253F" w:rsidRDefault="0034253F" w:rsidP="00FE02A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C6A1" w14:textId="77777777" w:rsidR="0034253F" w:rsidRDefault="0034253F" w:rsidP="00FE02A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152" w:type="dxa"/>
          </w:tcPr>
          <w:p w14:paraId="77CC0D1D" w14:textId="77777777" w:rsidR="0034253F" w:rsidRDefault="0034253F" w:rsidP="00FE02AA">
            <w:pPr>
              <w:spacing w:before="0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34253F" w14:paraId="1B2548BA" w14:textId="77777777" w:rsidTr="00FE02AA">
        <w:trPr>
          <w:trHeight w:val="536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2D2F5" w14:textId="77777777" w:rsidR="0034253F" w:rsidRDefault="0034253F" w:rsidP="00FE02A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EC74" w14:textId="77777777" w:rsidR="0034253F" w:rsidRDefault="0034253F" w:rsidP="00FE02AA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22E3E6" w14:textId="77777777" w:rsidR="0034253F" w:rsidRDefault="0034253F" w:rsidP="00FE02AA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8DCC84" w14:textId="77777777" w:rsidR="0034253F" w:rsidRDefault="0034253F" w:rsidP="00FE02A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B540" w14:textId="77777777" w:rsidR="0034253F" w:rsidRDefault="0034253F" w:rsidP="00FE02A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152" w:type="dxa"/>
          </w:tcPr>
          <w:p w14:paraId="74953528" w14:textId="77777777" w:rsidR="0034253F" w:rsidRDefault="0034253F" w:rsidP="00FE02AA">
            <w:pPr>
              <w:spacing w:before="0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34253F" w14:paraId="2B11E81C" w14:textId="77777777" w:rsidTr="00FE02AA">
        <w:trPr>
          <w:trHeight w:val="536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3D187" w14:textId="77777777" w:rsidR="0034253F" w:rsidRDefault="0034253F" w:rsidP="00FE02A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9E63D" w14:textId="77777777" w:rsidR="0034253F" w:rsidRDefault="0034253F" w:rsidP="00FE02AA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B25C7F" w14:textId="77777777" w:rsidR="0034253F" w:rsidRDefault="0034253F" w:rsidP="00FE02AA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934E08" w14:textId="77777777" w:rsidR="0034253F" w:rsidRDefault="0034253F" w:rsidP="00FE02A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696A" w14:textId="77777777" w:rsidR="0034253F" w:rsidRDefault="0034253F" w:rsidP="00FE02A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152" w:type="dxa"/>
          </w:tcPr>
          <w:p w14:paraId="1649DF8D" w14:textId="77777777" w:rsidR="0034253F" w:rsidRDefault="0034253F" w:rsidP="00FE02AA">
            <w:pPr>
              <w:spacing w:before="0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34253F" w14:paraId="1EE00A40" w14:textId="77777777" w:rsidTr="00FE02AA">
        <w:trPr>
          <w:trHeight w:val="536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24360" w14:textId="77777777" w:rsidR="0034253F" w:rsidRDefault="0034253F" w:rsidP="00FE02A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A57A" w14:textId="77777777" w:rsidR="0034253F" w:rsidRDefault="0034253F" w:rsidP="00FE02AA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DBE681" w14:textId="77777777" w:rsidR="0034253F" w:rsidRDefault="0034253F" w:rsidP="00FE02AA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26AAA5" w14:textId="77777777" w:rsidR="0034253F" w:rsidRDefault="0034253F" w:rsidP="00FE02A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563B" w14:textId="77777777" w:rsidR="0034253F" w:rsidRDefault="0034253F" w:rsidP="00FE02A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152" w:type="dxa"/>
          </w:tcPr>
          <w:p w14:paraId="5E91EA8D" w14:textId="77777777" w:rsidR="0034253F" w:rsidRDefault="0034253F" w:rsidP="00FE02AA">
            <w:pPr>
              <w:spacing w:before="0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34253F" w14:paraId="342EC230" w14:textId="77777777" w:rsidTr="00FE02AA">
        <w:trPr>
          <w:trHeight w:val="536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609BA" w14:textId="77777777" w:rsidR="0034253F" w:rsidRDefault="0034253F" w:rsidP="00FE02A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DB31" w14:textId="77777777" w:rsidR="0034253F" w:rsidRDefault="0034253F" w:rsidP="00FE02AA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E8D09A" w14:textId="77777777" w:rsidR="0034253F" w:rsidRDefault="0034253F" w:rsidP="00FE02AA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9769B4" w14:textId="77777777" w:rsidR="0034253F" w:rsidRDefault="0034253F" w:rsidP="00FE02A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FC5A" w14:textId="77777777" w:rsidR="0034253F" w:rsidRDefault="0034253F" w:rsidP="00FE02A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152" w:type="dxa"/>
          </w:tcPr>
          <w:p w14:paraId="04E3D9FF" w14:textId="77777777" w:rsidR="0034253F" w:rsidRDefault="0034253F" w:rsidP="00FE02AA">
            <w:pPr>
              <w:spacing w:before="0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34253F" w14:paraId="4AE161D0" w14:textId="77777777" w:rsidTr="00FE02AA">
        <w:trPr>
          <w:trHeight w:val="536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C67E9" w14:textId="77777777" w:rsidR="0034253F" w:rsidRDefault="0034253F" w:rsidP="00FE02A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F92A" w14:textId="77777777" w:rsidR="0034253F" w:rsidRDefault="0034253F" w:rsidP="00FE02AA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85777B" w14:textId="77777777" w:rsidR="0034253F" w:rsidRDefault="0034253F" w:rsidP="00FE02AA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458A01" w14:textId="77777777" w:rsidR="0034253F" w:rsidRDefault="0034253F" w:rsidP="00FE02A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2220" w14:textId="77777777" w:rsidR="0034253F" w:rsidRDefault="0034253F" w:rsidP="00FE02A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152" w:type="dxa"/>
          </w:tcPr>
          <w:p w14:paraId="7B4616B0" w14:textId="77777777" w:rsidR="0034253F" w:rsidRDefault="0034253F" w:rsidP="00FE02AA">
            <w:pPr>
              <w:spacing w:before="0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34253F" w14:paraId="3E7A1B97" w14:textId="77777777" w:rsidTr="00FE02AA">
        <w:trPr>
          <w:trHeight w:val="536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2366A" w14:textId="77777777" w:rsidR="0034253F" w:rsidRDefault="0034253F" w:rsidP="00FE02A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4FC9" w14:textId="77777777" w:rsidR="0034253F" w:rsidRDefault="0034253F" w:rsidP="00FE02AA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678C3D" w14:textId="77777777" w:rsidR="0034253F" w:rsidRDefault="0034253F" w:rsidP="00FE02AA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7BDF2B" w14:textId="77777777" w:rsidR="0034253F" w:rsidRDefault="0034253F" w:rsidP="00FE02A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5AC0" w14:textId="77777777" w:rsidR="0034253F" w:rsidRDefault="0034253F" w:rsidP="00FE02A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152" w:type="dxa"/>
          </w:tcPr>
          <w:p w14:paraId="3FFF4154" w14:textId="77777777" w:rsidR="0034253F" w:rsidRDefault="0034253F" w:rsidP="00FE02AA">
            <w:pPr>
              <w:spacing w:before="0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34253F" w14:paraId="20D589A2" w14:textId="77777777" w:rsidTr="00FE02AA">
        <w:trPr>
          <w:trHeight w:val="536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15528" w14:textId="77777777" w:rsidR="0034253F" w:rsidRDefault="0034253F" w:rsidP="00FE02A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CF8D" w14:textId="77777777" w:rsidR="0034253F" w:rsidRDefault="0034253F" w:rsidP="00FE02AA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A31CFB" w14:textId="77777777" w:rsidR="0034253F" w:rsidRDefault="0034253F" w:rsidP="00FE02AA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9B8AF9" w14:textId="77777777" w:rsidR="0034253F" w:rsidRDefault="0034253F" w:rsidP="00FE02A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385E" w14:textId="77777777" w:rsidR="0034253F" w:rsidRDefault="0034253F" w:rsidP="00FE02A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152" w:type="dxa"/>
          </w:tcPr>
          <w:p w14:paraId="419233AF" w14:textId="77777777" w:rsidR="0034253F" w:rsidRDefault="0034253F" w:rsidP="00FE02AA">
            <w:pPr>
              <w:spacing w:before="0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34253F" w14:paraId="77653F53" w14:textId="77777777" w:rsidTr="00FE02AA">
        <w:trPr>
          <w:trHeight w:val="536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DC326" w14:textId="77777777" w:rsidR="0034253F" w:rsidRDefault="0034253F" w:rsidP="00FE02A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6498" w14:textId="77777777" w:rsidR="0034253F" w:rsidRDefault="0034253F" w:rsidP="00FE02AA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93E240" w14:textId="77777777" w:rsidR="0034253F" w:rsidRDefault="0034253F" w:rsidP="00FE02AA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B9296" w14:textId="77777777" w:rsidR="0034253F" w:rsidRDefault="0034253F" w:rsidP="00FE02A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3619" w14:textId="77777777" w:rsidR="0034253F" w:rsidRDefault="0034253F" w:rsidP="00FE02A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152" w:type="dxa"/>
          </w:tcPr>
          <w:p w14:paraId="6D0F19FF" w14:textId="77777777" w:rsidR="0034253F" w:rsidRDefault="0034253F" w:rsidP="00FE02AA">
            <w:pPr>
              <w:spacing w:before="0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34253F" w14:paraId="07D7620B" w14:textId="77777777" w:rsidTr="00FE02AA">
        <w:trPr>
          <w:trHeight w:val="536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B3E61" w14:textId="77777777" w:rsidR="0034253F" w:rsidRDefault="0034253F" w:rsidP="00FE02A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C004" w14:textId="77777777" w:rsidR="0034253F" w:rsidRDefault="0034253F" w:rsidP="00FE02AA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D73CD0" w14:textId="77777777" w:rsidR="0034253F" w:rsidRDefault="0034253F" w:rsidP="00FE02AA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44BC80" w14:textId="77777777" w:rsidR="0034253F" w:rsidRDefault="0034253F" w:rsidP="00FE02A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322C" w14:textId="77777777" w:rsidR="0034253F" w:rsidRDefault="0034253F" w:rsidP="00FE02A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19A40" w14:textId="77777777" w:rsidR="0034253F" w:rsidRDefault="0034253F" w:rsidP="00FE02AA">
            <w:pPr>
              <w:spacing w:before="0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34253F" w14:paraId="1C74C9BE" w14:textId="77777777" w:rsidTr="00FE02AA">
        <w:trPr>
          <w:trHeight w:val="536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8FCD6" w14:textId="77777777" w:rsidR="0034253F" w:rsidRDefault="0034253F" w:rsidP="00FE02A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8A76" w14:textId="77777777" w:rsidR="0034253F" w:rsidRDefault="0034253F" w:rsidP="00FE02AA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94C049" w14:textId="77777777" w:rsidR="0034253F" w:rsidRDefault="0034253F" w:rsidP="00FE02AA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A18E2D" w14:textId="77777777" w:rsidR="0034253F" w:rsidRDefault="0034253F" w:rsidP="00FE02A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567F" w14:textId="77777777" w:rsidR="0034253F" w:rsidRDefault="0034253F" w:rsidP="00FE02A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B3389" w14:textId="77777777" w:rsidR="0034253F" w:rsidRDefault="0034253F" w:rsidP="00FE02AA">
            <w:pPr>
              <w:spacing w:before="0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34253F" w14:paraId="2E5B83C7" w14:textId="77777777" w:rsidTr="00FE02AA">
        <w:trPr>
          <w:trHeight w:val="536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C2FA0" w14:textId="77777777" w:rsidR="0034253F" w:rsidRDefault="0034253F" w:rsidP="00FE02A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F068" w14:textId="77777777" w:rsidR="0034253F" w:rsidRDefault="0034253F" w:rsidP="00FE02AA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F2931B" w14:textId="77777777" w:rsidR="0034253F" w:rsidRDefault="0034253F" w:rsidP="00FE02AA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025E08" w14:textId="77777777" w:rsidR="0034253F" w:rsidRDefault="0034253F" w:rsidP="00FE02A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00C" w14:textId="77777777" w:rsidR="0034253F" w:rsidRDefault="0034253F" w:rsidP="00FE02A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1FB8" w14:textId="77777777" w:rsidR="0034253F" w:rsidRDefault="0034253F" w:rsidP="00FE02AA">
            <w:pPr>
              <w:spacing w:before="0"/>
              <w:jc w:val="left"/>
              <w:rPr>
                <w:rFonts w:ascii="Times New Roman" w:hAnsi="Times New Roman"/>
                <w:sz w:val="20"/>
              </w:rPr>
            </w:pPr>
          </w:p>
        </w:tc>
      </w:tr>
    </w:tbl>
    <w:p w14:paraId="7EFF4771" w14:textId="77777777" w:rsidR="0034253F" w:rsidRDefault="0034253F" w:rsidP="00D71209"/>
    <w:sectPr w:rsidR="0034253F" w:rsidSect="00DB3F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DD8CE" w14:textId="77777777" w:rsidR="003438C0" w:rsidRDefault="003438C0">
      <w:r>
        <w:separator/>
      </w:r>
    </w:p>
  </w:endnote>
  <w:endnote w:type="continuationSeparator" w:id="0">
    <w:p w14:paraId="0A5F9EAD" w14:textId="77777777" w:rsidR="003438C0" w:rsidRDefault="00343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stom Light">
    <w:altName w:val="Corbel"/>
    <w:charset w:val="EE"/>
    <w:family w:val="auto"/>
    <w:pitch w:val="variable"/>
    <w:sig w:usb0="00000001" w:usb1="4000204A" w:usb2="00000000" w:usb3="00000000" w:csb0="0000009B" w:csb1="00000000"/>
  </w:font>
  <w:font w:name="Alstom">
    <w:altName w:val="Corbel"/>
    <w:charset w:val="EE"/>
    <w:family w:val="auto"/>
    <w:pitch w:val="variable"/>
    <w:sig w:usb0="00000001" w:usb1="4000204A" w:usb2="00000000" w:usb3="00000000" w:csb0="0000009B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B016B" w14:textId="77777777" w:rsidR="00140499" w:rsidRDefault="001404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A02549E" w14:textId="77777777" w:rsidR="00140499" w:rsidRDefault="0014049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95844" w14:textId="77777777" w:rsidR="00777CAB" w:rsidRDefault="00777CAB" w:rsidP="00777CAB">
    <w:pPr>
      <w:pStyle w:val="Stopka"/>
      <w:pBdr>
        <w:bottom w:val="single" w:sz="6" w:space="1" w:color="auto"/>
      </w:pBdr>
      <w:tabs>
        <w:tab w:val="clear" w:pos="4536"/>
        <w:tab w:val="clear" w:pos="9072"/>
        <w:tab w:val="right" w:pos="10065"/>
      </w:tabs>
      <w:spacing w:before="80"/>
      <w:rPr>
        <w:sz w:val="16"/>
      </w:rPr>
    </w:pPr>
  </w:p>
  <w:p w14:paraId="5D2C12BA" w14:textId="4BBA1DDA" w:rsidR="00140499" w:rsidRPr="00777CAB" w:rsidRDefault="00777CAB" w:rsidP="00777CAB">
    <w:pPr>
      <w:pStyle w:val="Stopka"/>
    </w:pPr>
    <w:r w:rsidRPr="0034253F">
      <w:rPr>
        <w:sz w:val="16"/>
      </w:rPr>
      <w:t>ZSZ/Wydanie A/2022</w:t>
    </w:r>
    <w:r w:rsidRPr="0034253F">
      <w:rPr>
        <w:sz w:val="16"/>
      </w:rPr>
      <w:tab/>
    </w:r>
    <w:r w:rsidRPr="0034253F">
      <w:rPr>
        <w:sz w:val="16"/>
      </w:rPr>
      <w:tab/>
      <w:t>F-</w:t>
    </w:r>
    <w:r w:rsidR="005D58ED" w:rsidRPr="0034253F">
      <w:rPr>
        <w:sz w:val="16"/>
      </w:rPr>
      <w:t>04_</w:t>
    </w:r>
    <w:r w:rsidR="0034253F" w:rsidRPr="0034253F">
      <w:rPr>
        <w:sz w:val="16"/>
      </w:rPr>
      <w:t>28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08E2" w14:textId="77777777" w:rsidR="005773B3" w:rsidRDefault="005773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DAE01" w14:textId="77777777" w:rsidR="003438C0" w:rsidRDefault="003438C0">
      <w:r>
        <w:separator/>
      </w:r>
    </w:p>
  </w:footnote>
  <w:footnote w:type="continuationSeparator" w:id="0">
    <w:p w14:paraId="289A7183" w14:textId="77777777" w:rsidR="003438C0" w:rsidRDefault="003438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2E153" w14:textId="77777777" w:rsidR="005773B3" w:rsidRDefault="005773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9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6"/>
      <w:gridCol w:w="6804"/>
      <w:gridCol w:w="1065"/>
    </w:tblGrid>
    <w:tr w:rsidR="00E43222" w14:paraId="753DE007" w14:textId="77777777" w:rsidTr="00E43222">
      <w:trPr>
        <w:cantSplit/>
        <w:trHeight w:hRule="exact" w:val="498"/>
        <w:jc w:val="center"/>
      </w:trPr>
      <w:tc>
        <w:tcPr>
          <w:tcW w:w="2126" w:type="dxa"/>
          <w:vMerge w:val="restart"/>
          <w:vAlign w:val="center"/>
        </w:tcPr>
        <w:p w14:paraId="752CA16C" w14:textId="4B7E84E0" w:rsidR="00E43222" w:rsidRPr="00783CBF" w:rsidRDefault="00E43222" w:rsidP="00777CAB">
          <w:pPr>
            <w:pStyle w:val="Legenda"/>
            <w:ind w:left="-98" w:firstLine="56"/>
            <w:jc w:val="center"/>
            <w:rPr>
              <w:sz w:val="2"/>
              <w:szCs w:val="2"/>
            </w:rPr>
          </w:pPr>
          <w:r>
            <w:rPr>
              <w:noProof/>
              <w:sz w:val="2"/>
              <w:szCs w:val="2"/>
            </w:rPr>
            <w:drawing>
              <wp:anchor distT="0" distB="0" distL="0" distR="0" simplePos="0" relativeHeight="251659776" behindDoc="0" locked="0" layoutInCell="1" allowOverlap="1" wp14:anchorId="6EFA8C2F" wp14:editId="6BF9023C">
                <wp:simplePos x="0" y="0"/>
                <wp:positionH relativeFrom="column">
                  <wp:posOffset>103505</wp:posOffset>
                </wp:positionH>
                <wp:positionV relativeFrom="paragraph">
                  <wp:posOffset>41275</wp:posOffset>
                </wp:positionV>
                <wp:extent cx="1104900" cy="432435"/>
                <wp:effectExtent l="0" t="0" r="0" b="0"/>
                <wp:wrapNone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900" cy="432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804" w:type="dxa"/>
          <w:vMerge w:val="restart"/>
          <w:vAlign w:val="center"/>
        </w:tcPr>
        <w:p w14:paraId="4C39AB16" w14:textId="375202C8" w:rsidR="00E43222" w:rsidRPr="007E3868" w:rsidRDefault="00D24585" w:rsidP="00777CAB">
          <w:pPr>
            <w:pStyle w:val="Legenda"/>
            <w:ind w:left="-98" w:firstLine="98"/>
            <w:jc w:val="center"/>
            <w:rPr>
              <w:rFonts w:ascii="Arial" w:hAnsi="Arial" w:cs="Arial"/>
              <w:b w:val="0"/>
              <w:i/>
              <w:iCs/>
              <w:szCs w:val="24"/>
            </w:rPr>
          </w:pPr>
          <w:bookmarkStart w:id="0" w:name="_Hlk115770873"/>
          <w:r>
            <w:rPr>
              <w:rFonts w:ascii="Arial" w:hAnsi="Arial" w:cs="Arial"/>
              <w:b w:val="0"/>
              <w:i/>
              <w:iCs/>
              <w:szCs w:val="24"/>
            </w:rPr>
            <w:t xml:space="preserve">Karta </w:t>
          </w:r>
          <w:r w:rsidR="00D71209">
            <w:rPr>
              <w:rFonts w:ascii="Arial" w:hAnsi="Arial" w:cs="Arial"/>
              <w:b w:val="0"/>
              <w:i/>
              <w:iCs/>
              <w:szCs w:val="24"/>
            </w:rPr>
            <w:t>zapoznania z instrukcją poruszania się dostawców, odbiorców towarów/materiałów po terenie ITPOK</w:t>
          </w:r>
          <w:bookmarkEnd w:id="0"/>
        </w:p>
      </w:tc>
      <w:tc>
        <w:tcPr>
          <w:tcW w:w="1065" w:type="dxa"/>
          <w:vAlign w:val="center"/>
        </w:tcPr>
        <w:p w14:paraId="5A0B0EA6" w14:textId="77777777" w:rsidR="00E43222" w:rsidRPr="006E28DB" w:rsidRDefault="00E43222" w:rsidP="00777CAB">
          <w:pPr>
            <w:pStyle w:val="Legenda"/>
            <w:jc w:val="center"/>
            <w:rPr>
              <w:rFonts w:ascii="Arial" w:hAnsi="Arial" w:cs="Arial"/>
              <w:b w:val="0"/>
              <w:sz w:val="22"/>
            </w:rPr>
          </w:pPr>
          <w:r>
            <w:rPr>
              <w:rStyle w:val="Numerstrony"/>
              <w:rFonts w:ascii="Arial" w:eastAsia="Tahoma" w:hAnsi="Arial"/>
              <w:b w:val="0"/>
              <w:snapToGrid w:val="0"/>
              <w:sz w:val="22"/>
              <w:szCs w:val="22"/>
            </w:rPr>
            <w:t>Strona</w:t>
          </w:r>
        </w:p>
      </w:tc>
    </w:tr>
    <w:tr w:rsidR="00E43222" w14:paraId="25DEDBE8" w14:textId="77777777" w:rsidTr="00E43222">
      <w:trPr>
        <w:cantSplit/>
        <w:trHeight w:hRule="exact" w:val="498"/>
        <w:jc w:val="center"/>
      </w:trPr>
      <w:tc>
        <w:tcPr>
          <w:tcW w:w="2126" w:type="dxa"/>
          <w:vMerge/>
          <w:vAlign w:val="center"/>
        </w:tcPr>
        <w:p w14:paraId="61C851B2" w14:textId="77777777" w:rsidR="00E43222" w:rsidRDefault="00E43222" w:rsidP="00777CAB">
          <w:pPr>
            <w:pStyle w:val="Legenda"/>
            <w:rPr>
              <w:sz w:val="22"/>
            </w:rPr>
          </w:pPr>
        </w:p>
      </w:tc>
      <w:tc>
        <w:tcPr>
          <w:tcW w:w="6804" w:type="dxa"/>
          <w:vMerge/>
          <w:vAlign w:val="center"/>
        </w:tcPr>
        <w:p w14:paraId="5CF2FBE5" w14:textId="77777777" w:rsidR="00E43222" w:rsidRDefault="00E43222" w:rsidP="00777CAB">
          <w:pPr>
            <w:pStyle w:val="Legenda"/>
            <w:rPr>
              <w:sz w:val="22"/>
            </w:rPr>
          </w:pPr>
        </w:p>
      </w:tc>
      <w:tc>
        <w:tcPr>
          <w:tcW w:w="1065" w:type="dxa"/>
          <w:vAlign w:val="center"/>
        </w:tcPr>
        <w:p w14:paraId="1F694DEA" w14:textId="77777777" w:rsidR="00E43222" w:rsidRPr="008C050E" w:rsidRDefault="00E43222" w:rsidP="00777CAB">
          <w:pPr>
            <w:pStyle w:val="Legenda"/>
            <w:jc w:val="center"/>
            <w:rPr>
              <w:rFonts w:ascii="Arial" w:hAnsi="Arial" w:cs="Arial"/>
              <w:b w:val="0"/>
              <w:sz w:val="22"/>
              <w:szCs w:val="22"/>
            </w:rPr>
          </w:pPr>
          <w:r w:rsidRPr="008C050E">
            <w:rPr>
              <w:rStyle w:val="Numerstrony"/>
              <w:rFonts w:ascii="Arial" w:eastAsia="Tahoma" w:hAnsi="Arial"/>
              <w:b w:val="0"/>
              <w:snapToGrid w:val="0"/>
              <w:sz w:val="22"/>
              <w:szCs w:val="22"/>
            </w:rPr>
            <w:fldChar w:fldCharType="begin"/>
          </w:r>
          <w:r w:rsidRPr="008C050E">
            <w:rPr>
              <w:rStyle w:val="Numerstrony"/>
              <w:rFonts w:ascii="Arial" w:eastAsia="Tahoma" w:hAnsi="Arial"/>
              <w:b w:val="0"/>
              <w:snapToGrid w:val="0"/>
              <w:sz w:val="22"/>
              <w:szCs w:val="22"/>
            </w:rPr>
            <w:instrText xml:space="preserve"> PAGE </w:instrText>
          </w:r>
          <w:r w:rsidRPr="008C050E">
            <w:rPr>
              <w:rStyle w:val="Numerstrony"/>
              <w:rFonts w:ascii="Arial" w:eastAsia="Tahoma" w:hAnsi="Arial"/>
              <w:b w:val="0"/>
              <w:snapToGrid w:val="0"/>
              <w:sz w:val="22"/>
              <w:szCs w:val="22"/>
            </w:rPr>
            <w:fldChar w:fldCharType="separate"/>
          </w:r>
          <w:r>
            <w:rPr>
              <w:rStyle w:val="Numerstrony"/>
              <w:rFonts w:ascii="Arial" w:eastAsia="Tahoma" w:hAnsi="Arial"/>
              <w:b w:val="0"/>
              <w:noProof/>
              <w:snapToGrid w:val="0"/>
              <w:sz w:val="22"/>
              <w:szCs w:val="22"/>
            </w:rPr>
            <w:t>1</w:t>
          </w:r>
          <w:r w:rsidRPr="008C050E">
            <w:rPr>
              <w:rStyle w:val="Numerstrony"/>
              <w:rFonts w:ascii="Arial" w:eastAsia="Tahoma" w:hAnsi="Arial"/>
              <w:b w:val="0"/>
              <w:snapToGrid w:val="0"/>
              <w:sz w:val="22"/>
              <w:szCs w:val="22"/>
            </w:rPr>
            <w:fldChar w:fldCharType="end"/>
          </w:r>
          <w:r w:rsidRPr="008C050E">
            <w:rPr>
              <w:rFonts w:ascii="Arial" w:hAnsi="Arial" w:cs="Arial"/>
              <w:b w:val="0"/>
              <w:sz w:val="22"/>
              <w:szCs w:val="22"/>
            </w:rPr>
            <w:t>/</w:t>
          </w:r>
          <w:r w:rsidRPr="008C050E">
            <w:rPr>
              <w:rStyle w:val="Numerstrony"/>
              <w:rFonts w:ascii="Arial" w:eastAsia="Tahoma" w:hAnsi="Arial"/>
              <w:b w:val="0"/>
              <w:snapToGrid w:val="0"/>
              <w:sz w:val="22"/>
              <w:szCs w:val="22"/>
            </w:rPr>
            <w:fldChar w:fldCharType="begin"/>
          </w:r>
          <w:r w:rsidRPr="008C050E">
            <w:rPr>
              <w:rStyle w:val="Numerstrony"/>
              <w:rFonts w:ascii="Arial" w:eastAsia="Tahoma" w:hAnsi="Arial"/>
              <w:b w:val="0"/>
              <w:snapToGrid w:val="0"/>
              <w:sz w:val="22"/>
              <w:szCs w:val="22"/>
            </w:rPr>
            <w:instrText xml:space="preserve"> NUMPAGES </w:instrText>
          </w:r>
          <w:r w:rsidRPr="008C050E">
            <w:rPr>
              <w:rStyle w:val="Numerstrony"/>
              <w:rFonts w:ascii="Arial" w:eastAsia="Tahoma" w:hAnsi="Arial"/>
              <w:b w:val="0"/>
              <w:snapToGrid w:val="0"/>
              <w:sz w:val="22"/>
              <w:szCs w:val="22"/>
            </w:rPr>
            <w:fldChar w:fldCharType="separate"/>
          </w:r>
          <w:r>
            <w:rPr>
              <w:rStyle w:val="Numerstrony"/>
              <w:rFonts w:ascii="Arial" w:eastAsia="Tahoma" w:hAnsi="Arial"/>
              <w:b w:val="0"/>
              <w:noProof/>
              <w:snapToGrid w:val="0"/>
              <w:sz w:val="22"/>
              <w:szCs w:val="22"/>
            </w:rPr>
            <w:t>1</w:t>
          </w:r>
          <w:r w:rsidRPr="008C050E">
            <w:rPr>
              <w:rStyle w:val="Numerstrony"/>
              <w:rFonts w:ascii="Arial" w:eastAsia="Tahoma" w:hAnsi="Arial"/>
              <w:b w:val="0"/>
              <w:snapToGrid w:val="0"/>
              <w:sz w:val="22"/>
              <w:szCs w:val="22"/>
            </w:rPr>
            <w:fldChar w:fldCharType="end"/>
          </w:r>
        </w:p>
      </w:tc>
    </w:tr>
  </w:tbl>
  <w:p w14:paraId="71A71B36" w14:textId="0FD0EC92" w:rsidR="00DB3FCD" w:rsidRDefault="00DB3FCD" w:rsidP="005C1E82">
    <w:pPr>
      <w:pStyle w:val="Nagwek"/>
      <w:spacing w:before="0"/>
      <w:rPr>
        <w:sz w:val="18"/>
        <w:szCs w:val="18"/>
      </w:rPr>
    </w:pPr>
  </w:p>
  <w:p w14:paraId="5D1058C1" w14:textId="77777777" w:rsidR="001F45DA" w:rsidRPr="003F62BE" w:rsidRDefault="001F45DA" w:rsidP="005C1E82">
    <w:pPr>
      <w:pStyle w:val="Nagwek"/>
      <w:spacing w:before="0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79390" w14:textId="77777777" w:rsidR="005773B3" w:rsidRDefault="005773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85CC53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247"/>
        </w:tabs>
        <w:ind w:left="1247" w:hanging="1247"/>
      </w:pPr>
      <w:rPr>
        <w:rFonts w:ascii="Times New Roman" w:hAnsi="Times New Roman" w:hint="default"/>
        <w:b w:val="0"/>
        <w:i w:val="0"/>
        <w:u w:color="FFFFFF"/>
        <w:effect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0000000B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5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992" w:hanging="283"/>
      </w:pPr>
      <w:rPr>
        <w:rFonts w:ascii="Arial" w:eastAsia="Times New Roman" w:hAnsi="Arial" w:cs="Arial"/>
      </w:rPr>
    </w:lvl>
  </w:abstractNum>
  <w:abstractNum w:abstractNumId="6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1004" w:hanging="284"/>
      </w:pPr>
      <w:rPr>
        <w:rFonts w:ascii="Arial" w:eastAsia="Times New Roman" w:hAnsi="Arial" w:cs="Arial"/>
      </w:rPr>
    </w:lvl>
  </w:abstractNum>
  <w:abstractNum w:abstractNumId="7" w15:restartNumberingAfterBreak="0">
    <w:nsid w:val="00000015"/>
    <w:multiLevelType w:val="single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851" w:hanging="283"/>
      </w:pPr>
      <w:rPr>
        <w:rFonts w:ascii="Arial" w:eastAsia="Times New Roman" w:hAnsi="Arial" w:cs="Arial"/>
      </w:rPr>
    </w:lvl>
  </w:abstractNum>
  <w:abstractNum w:abstractNumId="8" w15:restartNumberingAfterBreak="0">
    <w:nsid w:val="00000017"/>
    <w:multiLevelType w:val="multilevel"/>
    <w:tmpl w:val="6B144CDE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0"/>
      <w:numFmt w:val="decimal"/>
      <w:isLgl/>
      <w:lvlText w:val="%1.%2"/>
      <w:lvlJc w:val="left"/>
      <w:pPr>
        <w:ind w:left="32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6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5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39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6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3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160" w:hanging="1800"/>
      </w:pPr>
      <w:rPr>
        <w:rFonts w:cs="Times New Roman" w:hint="default"/>
      </w:rPr>
    </w:lvl>
  </w:abstractNum>
  <w:abstractNum w:abstractNumId="9" w15:restartNumberingAfterBreak="0">
    <w:nsid w:val="00000018"/>
    <w:multiLevelType w:val="multilevel"/>
    <w:tmpl w:val="ED9C1B3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566" w:hanging="283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003" w:hanging="720"/>
      </w:pPr>
      <w:rPr>
        <w:rFonts w:cs="Times New Roman" w:hint="default"/>
        <w:b/>
      </w:rPr>
    </w:lvl>
    <w:lvl w:ilvl="2">
      <w:start w:val="3"/>
      <w:numFmt w:val="decimal"/>
      <w:isLgl/>
      <w:lvlText w:val="%1.%2.%3."/>
      <w:lvlJc w:val="left"/>
      <w:pPr>
        <w:ind w:left="1003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363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363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3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723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3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083" w:hanging="1800"/>
      </w:pPr>
      <w:rPr>
        <w:rFonts w:cs="Times New Roman" w:hint="default"/>
        <w:b/>
      </w:rPr>
    </w:lvl>
  </w:abstractNum>
  <w:abstractNum w:abstractNumId="10" w15:restartNumberingAfterBreak="0">
    <w:nsid w:val="0000001B"/>
    <w:multiLevelType w:val="multilevel"/>
    <w:tmpl w:val="0000001B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1D"/>
    <w:multiLevelType w:val="multilevel"/>
    <w:tmpl w:val="F914099A"/>
    <w:name w:val="WW8Num32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2" w15:restartNumberingAfterBreak="0">
    <w:nsid w:val="00000022"/>
    <w:multiLevelType w:val="multilevel"/>
    <w:tmpl w:val="91C02032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004"/>
        </w:tabs>
        <w:ind w:left="1004" w:hanging="720"/>
      </w:pPr>
      <w:rPr>
        <w:rFonts w:ascii="Arial" w:eastAsia="Times New Roman" w:hAnsi="Arial" w:cs="Arial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3" w15:restartNumberingAfterBreak="0">
    <w:nsid w:val="00000023"/>
    <w:multiLevelType w:val="multilevel"/>
    <w:tmpl w:val="00000023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0000026"/>
    <w:multiLevelType w:val="singleLevel"/>
    <w:tmpl w:val="00000026"/>
    <w:name w:val="WW8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5" w15:restartNumberingAfterBreak="0">
    <w:nsid w:val="00000028"/>
    <w:multiLevelType w:val="multilevel"/>
    <w:tmpl w:val="1B9229B0"/>
    <w:name w:val="WW8Num45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lef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6" w15:restartNumberingAfterBreak="0">
    <w:nsid w:val="0000002A"/>
    <w:multiLevelType w:val="singleLevel"/>
    <w:tmpl w:val="0000002A"/>
    <w:name w:val="WW8Num4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</w:abstractNum>
  <w:abstractNum w:abstractNumId="17" w15:restartNumberingAfterBreak="0">
    <w:nsid w:val="0000002B"/>
    <w:multiLevelType w:val="multilevel"/>
    <w:tmpl w:val="0000002B"/>
    <w:name w:val="WW8Num49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8" w15:restartNumberingAfterBreak="0">
    <w:nsid w:val="0000002C"/>
    <w:multiLevelType w:val="singleLevel"/>
    <w:tmpl w:val="0000002C"/>
    <w:name w:val="WW8Num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9" w15:restartNumberingAfterBreak="0">
    <w:nsid w:val="0000002E"/>
    <w:multiLevelType w:val="singleLevel"/>
    <w:tmpl w:val="0000002E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0" w15:restartNumberingAfterBreak="0">
    <w:nsid w:val="0000002F"/>
    <w:multiLevelType w:val="singleLevel"/>
    <w:tmpl w:val="0000002F"/>
    <w:name w:val="WW8Num5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</w:abstractNum>
  <w:abstractNum w:abstractNumId="21" w15:restartNumberingAfterBreak="0">
    <w:nsid w:val="00000031"/>
    <w:multiLevelType w:val="singleLevel"/>
    <w:tmpl w:val="00000031"/>
    <w:name w:val="WW8Num5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</w:abstractNum>
  <w:abstractNum w:abstractNumId="22" w15:restartNumberingAfterBreak="0">
    <w:nsid w:val="00000039"/>
    <w:multiLevelType w:val="singleLevel"/>
    <w:tmpl w:val="00000039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3" w15:restartNumberingAfterBreak="0">
    <w:nsid w:val="0000003B"/>
    <w:multiLevelType w:val="singleLevel"/>
    <w:tmpl w:val="0000003B"/>
    <w:name w:val="WW8Num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98743FD"/>
    <w:multiLevelType w:val="hybridMultilevel"/>
    <w:tmpl w:val="0962579C"/>
    <w:lvl w:ilvl="0" w:tplc="AA3642DE">
      <w:numFmt w:val="bullet"/>
      <w:lvlText w:val="-"/>
      <w:lvlJc w:val="left"/>
      <w:pPr>
        <w:tabs>
          <w:tab w:val="num" w:pos="1021"/>
        </w:tabs>
        <w:ind w:left="1021" w:hanging="341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467883"/>
    <w:multiLevelType w:val="hybridMultilevel"/>
    <w:tmpl w:val="FF46EA0A"/>
    <w:lvl w:ilvl="0" w:tplc="0D920CBE">
      <w:start w:val="1"/>
      <w:numFmt w:val="decimal"/>
      <w:pStyle w:val="DocReferenceList"/>
      <w:lvlText w:val="[R%1]"/>
      <w:lvlJc w:val="left"/>
      <w:pPr>
        <w:tabs>
          <w:tab w:val="num" w:pos="504"/>
        </w:tabs>
        <w:ind w:left="504" w:hanging="504"/>
      </w:pPr>
      <w:rPr>
        <w:rFonts w:hint="default"/>
        <w:b/>
        <w:i w:val="0"/>
        <w:color w:val="00008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6" w15:restartNumberingAfterBreak="0">
    <w:nsid w:val="44425B77"/>
    <w:multiLevelType w:val="hybridMultilevel"/>
    <w:tmpl w:val="4404A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8B0D71"/>
    <w:multiLevelType w:val="multilevel"/>
    <w:tmpl w:val="0ED8F78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1985" w:hanging="198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8" w15:restartNumberingAfterBreak="0">
    <w:nsid w:val="4D0E5CDF"/>
    <w:multiLevelType w:val="hybridMultilevel"/>
    <w:tmpl w:val="36BE6DB6"/>
    <w:lvl w:ilvl="0" w:tplc="DA06A6E4">
      <w:start w:val="2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A39415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EB4F5A"/>
    <w:multiLevelType w:val="multilevel"/>
    <w:tmpl w:val="1ECCC226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sz w:val="24"/>
        <w:szCs w:val="24"/>
      </w:rPr>
    </w:lvl>
    <w:lvl w:ilvl="1">
      <w:start w:val="1"/>
      <w:numFmt w:val="decimal"/>
      <w:lvlRestart w:val="0"/>
      <w:pStyle w:val="Nagwek2"/>
      <w:lvlText w:val="%1.%2."/>
      <w:lvlJc w:val="left"/>
      <w:pPr>
        <w:tabs>
          <w:tab w:val="num" w:pos="851"/>
        </w:tabs>
        <w:ind w:left="851" w:hanging="851"/>
      </w:pPr>
      <w:rPr>
        <w:rFonts w:hint="default"/>
        <w:b w:val="0"/>
        <w:sz w:val="24"/>
        <w:szCs w:val="24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8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584" w:hanging="1584"/>
      </w:pPr>
      <w:rPr>
        <w:rFonts w:hint="default"/>
      </w:rPr>
    </w:lvl>
  </w:abstractNum>
  <w:abstractNum w:abstractNumId="30" w15:restartNumberingAfterBreak="0">
    <w:nsid w:val="59E27633"/>
    <w:multiLevelType w:val="hybridMultilevel"/>
    <w:tmpl w:val="831ADFD6"/>
    <w:lvl w:ilvl="0" w:tplc="395E24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5F7291"/>
    <w:multiLevelType w:val="hybridMultilevel"/>
    <w:tmpl w:val="FA5A0D78"/>
    <w:lvl w:ilvl="0" w:tplc="EFC4C35C">
      <w:start w:val="1"/>
      <w:numFmt w:val="decimal"/>
      <w:pStyle w:val="DocApplicableList"/>
      <w:lvlText w:val="[A%1]"/>
      <w:lvlJc w:val="left"/>
      <w:pPr>
        <w:tabs>
          <w:tab w:val="num" w:pos="504"/>
        </w:tabs>
        <w:ind w:left="504" w:hanging="504"/>
      </w:pPr>
      <w:rPr>
        <w:rFonts w:hint="default"/>
        <w:b/>
        <w:i w:val="0"/>
        <w:color w:val="00008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7A092E"/>
    <w:multiLevelType w:val="hybridMultilevel"/>
    <w:tmpl w:val="19AC469C"/>
    <w:lvl w:ilvl="0" w:tplc="83802A70">
      <w:start w:val="1"/>
      <w:numFmt w:val="bullet"/>
      <w:pStyle w:val="mylnik"/>
      <w:lvlText w:val="-"/>
      <w:lvlJc w:val="left"/>
      <w:pPr>
        <w:tabs>
          <w:tab w:val="num" w:pos="1134"/>
        </w:tabs>
        <w:ind w:left="1134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D944A1"/>
    <w:multiLevelType w:val="singleLevel"/>
    <w:tmpl w:val="4D88CC0C"/>
    <w:lvl w:ilvl="0">
      <w:start w:val="1"/>
      <w:numFmt w:val="bullet"/>
      <w:pStyle w:val="wypunktowani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5"/>
  </w:num>
  <w:num w:numId="2">
    <w:abstractNumId w:val="31"/>
  </w:num>
  <w:num w:numId="3">
    <w:abstractNumId w:val="33"/>
  </w:num>
  <w:num w:numId="4">
    <w:abstractNumId w:val="28"/>
  </w:num>
  <w:num w:numId="5">
    <w:abstractNumId w:val="30"/>
  </w:num>
  <w:num w:numId="6">
    <w:abstractNumId w:val="26"/>
  </w:num>
  <w:num w:numId="7">
    <w:abstractNumId w:val="24"/>
  </w:num>
  <w:num w:numId="8">
    <w:abstractNumId w:val="32"/>
  </w:num>
  <w:num w:numId="9">
    <w:abstractNumId w:val="29"/>
  </w:num>
  <w:num w:numId="10">
    <w:abstractNumId w:val="2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29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29"/>
  </w:num>
  <w:num w:numId="17">
    <w:abstractNumId w:val="29"/>
  </w:num>
  <w:num w:numId="18">
    <w:abstractNumId w:val="29"/>
  </w:num>
  <w:num w:numId="19">
    <w:abstractNumId w:val="29"/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</w:num>
  <w:num w:numId="24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3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BF4"/>
    <w:rsid w:val="00002AA0"/>
    <w:rsid w:val="0000407B"/>
    <w:rsid w:val="00007288"/>
    <w:rsid w:val="000136DD"/>
    <w:rsid w:val="000137F7"/>
    <w:rsid w:val="000146E6"/>
    <w:rsid w:val="000154B5"/>
    <w:rsid w:val="00021986"/>
    <w:rsid w:val="00035519"/>
    <w:rsid w:val="00043C96"/>
    <w:rsid w:val="00047CE7"/>
    <w:rsid w:val="00050976"/>
    <w:rsid w:val="000525A1"/>
    <w:rsid w:val="000547BB"/>
    <w:rsid w:val="000555DA"/>
    <w:rsid w:val="000641A7"/>
    <w:rsid w:val="0006554B"/>
    <w:rsid w:val="00065DC8"/>
    <w:rsid w:val="00066531"/>
    <w:rsid w:val="00082936"/>
    <w:rsid w:val="0008359B"/>
    <w:rsid w:val="0008656A"/>
    <w:rsid w:val="000A4062"/>
    <w:rsid w:val="000B4062"/>
    <w:rsid w:val="000C71F0"/>
    <w:rsid w:val="000D7456"/>
    <w:rsid w:val="000D7DD8"/>
    <w:rsid w:val="000E4E59"/>
    <w:rsid w:val="000E6F00"/>
    <w:rsid w:val="000F1F0C"/>
    <w:rsid w:val="000F1F42"/>
    <w:rsid w:val="000F57BA"/>
    <w:rsid w:val="000F6287"/>
    <w:rsid w:val="00100D71"/>
    <w:rsid w:val="00101CEB"/>
    <w:rsid w:val="00105967"/>
    <w:rsid w:val="00116E3D"/>
    <w:rsid w:val="0012099B"/>
    <w:rsid w:val="00123C76"/>
    <w:rsid w:val="00140499"/>
    <w:rsid w:val="00144C7B"/>
    <w:rsid w:val="00145800"/>
    <w:rsid w:val="00150DA8"/>
    <w:rsid w:val="00151B1B"/>
    <w:rsid w:val="00153E36"/>
    <w:rsid w:val="00156D9E"/>
    <w:rsid w:val="001613E8"/>
    <w:rsid w:val="0016169D"/>
    <w:rsid w:val="00164CD9"/>
    <w:rsid w:val="001663C9"/>
    <w:rsid w:val="00167A9E"/>
    <w:rsid w:val="0017220B"/>
    <w:rsid w:val="00172C28"/>
    <w:rsid w:val="001732A8"/>
    <w:rsid w:val="0017796F"/>
    <w:rsid w:val="001815B0"/>
    <w:rsid w:val="00181A6A"/>
    <w:rsid w:val="00181A7F"/>
    <w:rsid w:val="001831EA"/>
    <w:rsid w:val="00185F06"/>
    <w:rsid w:val="001862AB"/>
    <w:rsid w:val="00187802"/>
    <w:rsid w:val="00192238"/>
    <w:rsid w:val="0019618A"/>
    <w:rsid w:val="001A20BE"/>
    <w:rsid w:val="001A4F9E"/>
    <w:rsid w:val="001A72A1"/>
    <w:rsid w:val="001B2A3D"/>
    <w:rsid w:val="001B5B42"/>
    <w:rsid w:val="001C25F7"/>
    <w:rsid w:val="001C4FB7"/>
    <w:rsid w:val="001C73D6"/>
    <w:rsid w:val="001D2771"/>
    <w:rsid w:val="001D51D6"/>
    <w:rsid w:val="001D7ED7"/>
    <w:rsid w:val="001E1998"/>
    <w:rsid w:val="001E40D5"/>
    <w:rsid w:val="001E467E"/>
    <w:rsid w:val="001E4D02"/>
    <w:rsid w:val="001F45DA"/>
    <w:rsid w:val="001F5C05"/>
    <w:rsid w:val="00202545"/>
    <w:rsid w:val="00202C63"/>
    <w:rsid w:val="00206999"/>
    <w:rsid w:val="00207874"/>
    <w:rsid w:val="00212EC8"/>
    <w:rsid w:val="0021519B"/>
    <w:rsid w:val="00223E9E"/>
    <w:rsid w:val="00232F7F"/>
    <w:rsid w:val="00233B94"/>
    <w:rsid w:val="00234C73"/>
    <w:rsid w:val="00242326"/>
    <w:rsid w:val="00250121"/>
    <w:rsid w:val="00252240"/>
    <w:rsid w:val="00252F66"/>
    <w:rsid w:val="002622CF"/>
    <w:rsid w:val="00264F94"/>
    <w:rsid w:val="0028110E"/>
    <w:rsid w:val="00287A8A"/>
    <w:rsid w:val="002A162F"/>
    <w:rsid w:val="002A54C7"/>
    <w:rsid w:val="002B14EC"/>
    <w:rsid w:val="002B194A"/>
    <w:rsid w:val="002B67CE"/>
    <w:rsid w:val="002B710C"/>
    <w:rsid w:val="002C1C16"/>
    <w:rsid w:val="002C267E"/>
    <w:rsid w:val="002C484B"/>
    <w:rsid w:val="002D489C"/>
    <w:rsid w:val="002D4FA5"/>
    <w:rsid w:val="002F75F3"/>
    <w:rsid w:val="00302B02"/>
    <w:rsid w:val="00302B53"/>
    <w:rsid w:val="0031517F"/>
    <w:rsid w:val="003159D1"/>
    <w:rsid w:val="003274E4"/>
    <w:rsid w:val="00332BCD"/>
    <w:rsid w:val="00333043"/>
    <w:rsid w:val="00333072"/>
    <w:rsid w:val="003337E1"/>
    <w:rsid w:val="00334E97"/>
    <w:rsid w:val="00335FAC"/>
    <w:rsid w:val="003360A0"/>
    <w:rsid w:val="00341B93"/>
    <w:rsid w:val="0034253F"/>
    <w:rsid w:val="00343883"/>
    <w:rsid w:val="003438C0"/>
    <w:rsid w:val="00347C72"/>
    <w:rsid w:val="00351275"/>
    <w:rsid w:val="0035293A"/>
    <w:rsid w:val="003547F1"/>
    <w:rsid w:val="0036102C"/>
    <w:rsid w:val="00361E6E"/>
    <w:rsid w:val="00363AD1"/>
    <w:rsid w:val="00363E10"/>
    <w:rsid w:val="003674B1"/>
    <w:rsid w:val="00372014"/>
    <w:rsid w:val="003743E9"/>
    <w:rsid w:val="00381059"/>
    <w:rsid w:val="003855E6"/>
    <w:rsid w:val="003929F8"/>
    <w:rsid w:val="003961DC"/>
    <w:rsid w:val="003B68B6"/>
    <w:rsid w:val="003B7A99"/>
    <w:rsid w:val="003C2CA9"/>
    <w:rsid w:val="003D05A3"/>
    <w:rsid w:val="003D1341"/>
    <w:rsid w:val="003D348C"/>
    <w:rsid w:val="003D4970"/>
    <w:rsid w:val="003D5B05"/>
    <w:rsid w:val="003E126C"/>
    <w:rsid w:val="003E5847"/>
    <w:rsid w:val="003E7498"/>
    <w:rsid w:val="003F27D0"/>
    <w:rsid w:val="003F2833"/>
    <w:rsid w:val="003F62BE"/>
    <w:rsid w:val="004008A3"/>
    <w:rsid w:val="00403803"/>
    <w:rsid w:val="00405A2A"/>
    <w:rsid w:val="00406982"/>
    <w:rsid w:val="004121AF"/>
    <w:rsid w:val="004121E2"/>
    <w:rsid w:val="00413A82"/>
    <w:rsid w:val="0041640C"/>
    <w:rsid w:val="0041708F"/>
    <w:rsid w:val="004221F6"/>
    <w:rsid w:val="00424B91"/>
    <w:rsid w:val="00426181"/>
    <w:rsid w:val="00431290"/>
    <w:rsid w:val="00437B81"/>
    <w:rsid w:val="0044105A"/>
    <w:rsid w:val="00455CE3"/>
    <w:rsid w:val="00455DC4"/>
    <w:rsid w:val="004576E3"/>
    <w:rsid w:val="00457D75"/>
    <w:rsid w:val="00464369"/>
    <w:rsid w:val="004660E3"/>
    <w:rsid w:val="00472484"/>
    <w:rsid w:val="0047300B"/>
    <w:rsid w:val="00474052"/>
    <w:rsid w:val="00475403"/>
    <w:rsid w:val="004807C3"/>
    <w:rsid w:val="004808C1"/>
    <w:rsid w:val="00481BB5"/>
    <w:rsid w:val="00483131"/>
    <w:rsid w:val="00483355"/>
    <w:rsid w:val="00485563"/>
    <w:rsid w:val="00485BA8"/>
    <w:rsid w:val="0048617F"/>
    <w:rsid w:val="00490131"/>
    <w:rsid w:val="00493031"/>
    <w:rsid w:val="00493507"/>
    <w:rsid w:val="0049439A"/>
    <w:rsid w:val="004A73D3"/>
    <w:rsid w:val="004B009D"/>
    <w:rsid w:val="004B22A1"/>
    <w:rsid w:val="004B5405"/>
    <w:rsid w:val="004C5FED"/>
    <w:rsid w:val="004E1436"/>
    <w:rsid w:val="004F04BA"/>
    <w:rsid w:val="004F04BD"/>
    <w:rsid w:val="004F7923"/>
    <w:rsid w:val="004F7E6B"/>
    <w:rsid w:val="005012E9"/>
    <w:rsid w:val="00503E55"/>
    <w:rsid w:val="00505616"/>
    <w:rsid w:val="00510116"/>
    <w:rsid w:val="005105D2"/>
    <w:rsid w:val="00521B64"/>
    <w:rsid w:val="00522FC1"/>
    <w:rsid w:val="00527D1B"/>
    <w:rsid w:val="00536BBF"/>
    <w:rsid w:val="00543B8E"/>
    <w:rsid w:val="00543CB4"/>
    <w:rsid w:val="005520C2"/>
    <w:rsid w:val="005526D3"/>
    <w:rsid w:val="00556C58"/>
    <w:rsid w:val="00557EA8"/>
    <w:rsid w:val="00562EF7"/>
    <w:rsid w:val="005718E1"/>
    <w:rsid w:val="00571B6A"/>
    <w:rsid w:val="00572D03"/>
    <w:rsid w:val="0057613B"/>
    <w:rsid w:val="005773B3"/>
    <w:rsid w:val="00587AEF"/>
    <w:rsid w:val="00590FCD"/>
    <w:rsid w:val="005A0430"/>
    <w:rsid w:val="005A0B37"/>
    <w:rsid w:val="005A1817"/>
    <w:rsid w:val="005A22EB"/>
    <w:rsid w:val="005A55F2"/>
    <w:rsid w:val="005B26C7"/>
    <w:rsid w:val="005B4624"/>
    <w:rsid w:val="005C1E82"/>
    <w:rsid w:val="005C26CA"/>
    <w:rsid w:val="005C53A9"/>
    <w:rsid w:val="005D1802"/>
    <w:rsid w:val="005D3831"/>
    <w:rsid w:val="005D3F72"/>
    <w:rsid w:val="005D58ED"/>
    <w:rsid w:val="005E0C6C"/>
    <w:rsid w:val="005E1480"/>
    <w:rsid w:val="005E242A"/>
    <w:rsid w:val="005E3AAF"/>
    <w:rsid w:val="005E4090"/>
    <w:rsid w:val="005E4FA7"/>
    <w:rsid w:val="005E51AE"/>
    <w:rsid w:val="005E669C"/>
    <w:rsid w:val="005E79AA"/>
    <w:rsid w:val="005F3DAD"/>
    <w:rsid w:val="005F4337"/>
    <w:rsid w:val="005F52F9"/>
    <w:rsid w:val="005F5A3B"/>
    <w:rsid w:val="0060475D"/>
    <w:rsid w:val="00605E99"/>
    <w:rsid w:val="00616FAC"/>
    <w:rsid w:val="00620844"/>
    <w:rsid w:val="00621FF3"/>
    <w:rsid w:val="00622A0F"/>
    <w:rsid w:val="00622FF5"/>
    <w:rsid w:val="00626006"/>
    <w:rsid w:val="00631E32"/>
    <w:rsid w:val="00640C43"/>
    <w:rsid w:val="006426E0"/>
    <w:rsid w:val="00650704"/>
    <w:rsid w:val="00651ECA"/>
    <w:rsid w:val="006521EE"/>
    <w:rsid w:val="006542D1"/>
    <w:rsid w:val="00661B93"/>
    <w:rsid w:val="00662846"/>
    <w:rsid w:val="00667AB5"/>
    <w:rsid w:val="00667FDB"/>
    <w:rsid w:val="00674AAE"/>
    <w:rsid w:val="00681156"/>
    <w:rsid w:val="006827C2"/>
    <w:rsid w:val="00690559"/>
    <w:rsid w:val="00692504"/>
    <w:rsid w:val="006B2E69"/>
    <w:rsid w:val="006B669D"/>
    <w:rsid w:val="006B7201"/>
    <w:rsid w:val="006C1C95"/>
    <w:rsid w:val="006D0037"/>
    <w:rsid w:val="006E1136"/>
    <w:rsid w:val="006E426E"/>
    <w:rsid w:val="006F1631"/>
    <w:rsid w:val="006F280B"/>
    <w:rsid w:val="007005FD"/>
    <w:rsid w:val="007076C9"/>
    <w:rsid w:val="0071094C"/>
    <w:rsid w:val="00717C53"/>
    <w:rsid w:val="00723004"/>
    <w:rsid w:val="00731A3F"/>
    <w:rsid w:val="00736BC9"/>
    <w:rsid w:val="00750FEB"/>
    <w:rsid w:val="007522E1"/>
    <w:rsid w:val="00753CED"/>
    <w:rsid w:val="00757402"/>
    <w:rsid w:val="00763BE9"/>
    <w:rsid w:val="007644B7"/>
    <w:rsid w:val="007679B7"/>
    <w:rsid w:val="00771BF1"/>
    <w:rsid w:val="00777CAB"/>
    <w:rsid w:val="00785229"/>
    <w:rsid w:val="0079274F"/>
    <w:rsid w:val="00792EF5"/>
    <w:rsid w:val="007A61F3"/>
    <w:rsid w:val="007B64F8"/>
    <w:rsid w:val="007B7966"/>
    <w:rsid w:val="007E5499"/>
    <w:rsid w:val="007E557E"/>
    <w:rsid w:val="007E587D"/>
    <w:rsid w:val="007E67F5"/>
    <w:rsid w:val="007F2F62"/>
    <w:rsid w:val="007F4939"/>
    <w:rsid w:val="00800545"/>
    <w:rsid w:val="008039D7"/>
    <w:rsid w:val="00806A42"/>
    <w:rsid w:val="0080741D"/>
    <w:rsid w:val="00807D15"/>
    <w:rsid w:val="00810C08"/>
    <w:rsid w:val="008159F6"/>
    <w:rsid w:val="00821D11"/>
    <w:rsid w:val="00831DEC"/>
    <w:rsid w:val="00837DD0"/>
    <w:rsid w:val="00843DD1"/>
    <w:rsid w:val="00844247"/>
    <w:rsid w:val="008446AE"/>
    <w:rsid w:val="00845615"/>
    <w:rsid w:val="00850952"/>
    <w:rsid w:val="00862D68"/>
    <w:rsid w:val="00862EC9"/>
    <w:rsid w:val="00867868"/>
    <w:rsid w:val="00867B50"/>
    <w:rsid w:val="00870F25"/>
    <w:rsid w:val="00875354"/>
    <w:rsid w:val="00885F3D"/>
    <w:rsid w:val="00886831"/>
    <w:rsid w:val="00890F51"/>
    <w:rsid w:val="008921AB"/>
    <w:rsid w:val="00892E50"/>
    <w:rsid w:val="008A695E"/>
    <w:rsid w:val="008B22DD"/>
    <w:rsid w:val="008B3E50"/>
    <w:rsid w:val="008B64D6"/>
    <w:rsid w:val="008B6D03"/>
    <w:rsid w:val="008C43C3"/>
    <w:rsid w:val="008C536D"/>
    <w:rsid w:val="008C5D11"/>
    <w:rsid w:val="008C7F17"/>
    <w:rsid w:val="008E4E79"/>
    <w:rsid w:val="008E5A20"/>
    <w:rsid w:val="008F05CB"/>
    <w:rsid w:val="008F271C"/>
    <w:rsid w:val="008F3562"/>
    <w:rsid w:val="008F5A3D"/>
    <w:rsid w:val="008F6292"/>
    <w:rsid w:val="00902698"/>
    <w:rsid w:val="00904AC1"/>
    <w:rsid w:val="00904C96"/>
    <w:rsid w:val="009064FC"/>
    <w:rsid w:val="00906E2F"/>
    <w:rsid w:val="0091402E"/>
    <w:rsid w:val="00917F8F"/>
    <w:rsid w:val="00921D86"/>
    <w:rsid w:val="00924760"/>
    <w:rsid w:val="00924DCE"/>
    <w:rsid w:val="009322A9"/>
    <w:rsid w:val="00933365"/>
    <w:rsid w:val="0093643F"/>
    <w:rsid w:val="0094468E"/>
    <w:rsid w:val="009456D1"/>
    <w:rsid w:val="00950C55"/>
    <w:rsid w:val="009543BC"/>
    <w:rsid w:val="00955D83"/>
    <w:rsid w:val="00956274"/>
    <w:rsid w:val="00956940"/>
    <w:rsid w:val="00966B13"/>
    <w:rsid w:val="00966DCC"/>
    <w:rsid w:val="00966E2C"/>
    <w:rsid w:val="009725C6"/>
    <w:rsid w:val="0097458F"/>
    <w:rsid w:val="00974678"/>
    <w:rsid w:val="00983524"/>
    <w:rsid w:val="00983B10"/>
    <w:rsid w:val="00997A88"/>
    <w:rsid w:val="009A326D"/>
    <w:rsid w:val="009B0F17"/>
    <w:rsid w:val="009B4881"/>
    <w:rsid w:val="009B6425"/>
    <w:rsid w:val="009C33D3"/>
    <w:rsid w:val="009D3BF8"/>
    <w:rsid w:val="009D4F57"/>
    <w:rsid w:val="009D55AB"/>
    <w:rsid w:val="009E247C"/>
    <w:rsid w:val="009F0F48"/>
    <w:rsid w:val="009F4E3A"/>
    <w:rsid w:val="009F7215"/>
    <w:rsid w:val="00A0125C"/>
    <w:rsid w:val="00A05BF4"/>
    <w:rsid w:val="00A06882"/>
    <w:rsid w:val="00A076B7"/>
    <w:rsid w:val="00A17DA6"/>
    <w:rsid w:val="00A238BF"/>
    <w:rsid w:val="00A2407A"/>
    <w:rsid w:val="00A371A1"/>
    <w:rsid w:val="00A37B8E"/>
    <w:rsid w:val="00A43235"/>
    <w:rsid w:val="00A45F14"/>
    <w:rsid w:val="00A50CF6"/>
    <w:rsid w:val="00A54218"/>
    <w:rsid w:val="00A5545D"/>
    <w:rsid w:val="00A55A4D"/>
    <w:rsid w:val="00A56183"/>
    <w:rsid w:val="00A56F6B"/>
    <w:rsid w:val="00A57EF8"/>
    <w:rsid w:val="00A613E4"/>
    <w:rsid w:val="00A72ED0"/>
    <w:rsid w:val="00A75530"/>
    <w:rsid w:val="00A81ABF"/>
    <w:rsid w:val="00A82479"/>
    <w:rsid w:val="00A8387F"/>
    <w:rsid w:val="00A94A17"/>
    <w:rsid w:val="00A954F5"/>
    <w:rsid w:val="00AA1339"/>
    <w:rsid w:val="00AA4004"/>
    <w:rsid w:val="00AA43A0"/>
    <w:rsid w:val="00AA6E6F"/>
    <w:rsid w:val="00AA7798"/>
    <w:rsid w:val="00AB0EAF"/>
    <w:rsid w:val="00AB7DE4"/>
    <w:rsid w:val="00AC7C56"/>
    <w:rsid w:val="00AD43E7"/>
    <w:rsid w:val="00AD5DBB"/>
    <w:rsid w:val="00AE0A7E"/>
    <w:rsid w:val="00AE3658"/>
    <w:rsid w:val="00AE3DE5"/>
    <w:rsid w:val="00AE5636"/>
    <w:rsid w:val="00AE6AD4"/>
    <w:rsid w:val="00AF2344"/>
    <w:rsid w:val="00AF5FBE"/>
    <w:rsid w:val="00B02CD0"/>
    <w:rsid w:val="00B04300"/>
    <w:rsid w:val="00B07BFE"/>
    <w:rsid w:val="00B10576"/>
    <w:rsid w:val="00B10F76"/>
    <w:rsid w:val="00B113E8"/>
    <w:rsid w:val="00B114F6"/>
    <w:rsid w:val="00B15575"/>
    <w:rsid w:val="00B20472"/>
    <w:rsid w:val="00B25927"/>
    <w:rsid w:val="00B30468"/>
    <w:rsid w:val="00B31750"/>
    <w:rsid w:val="00B337D4"/>
    <w:rsid w:val="00B408D4"/>
    <w:rsid w:val="00B43DAF"/>
    <w:rsid w:val="00B50049"/>
    <w:rsid w:val="00B5133A"/>
    <w:rsid w:val="00B5782F"/>
    <w:rsid w:val="00B57859"/>
    <w:rsid w:val="00B62AE2"/>
    <w:rsid w:val="00B62EC4"/>
    <w:rsid w:val="00B70118"/>
    <w:rsid w:val="00B71387"/>
    <w:rsid w:val="00B724A6"/>
    <w:rsid w:val="00B729D7"/>
    <w:rsid w:val="00B72C2A"/>
    <w:rsid w:val="00B74034"/>
    <w:rsid w:val="00B74598"/>
    <w:rsid w:val="00B81AB4"/>
    <w:rsid w:val="00B822D4"/>
    <w:rsid w:val="00B83CB3"/>
    <w:rsid w:val="00B85942"/>
    <w:rsid w:val="00B90F13"/>
    <w:rsid w:val="00B915A5"/>
    <w:rsid w:val="00B91913"/>
    <w:rsid w:val="00B961FC"/>
    <w:rsid w:val="00B96350"/>
    <w:rsid w:val="00B96E2E"/>
    <w:rsid w:val="00B97B03"/>
    <w:rsid w:val="00BA6925"/>
    <w:rsid w:val="00BA6E57"/>
    <w:rsid w:val="00BB2A65"/>
    <w:rsid w:val="00BB3588"/>
    <w:rsid w:val="00BB5629"/>
    <w:rsid w:val="00BB5A36"/>
    <w:rsid w:val="00BC1D46"/>
    <w:rsid w:val="00BC434A"/>
    <w:rsid w:val="00BD4CEA"/>
    <w:rsid w:val="00BD7675"/>
    <w:rsid w:val="00BD7974"/>
    <w:rsid w:val="00BE1665"/>
    <w:rsid w:val="00BE219F"/>
    <w:rsid w:val="00BE3360"/>
    <w:rsid w:val="00BE5D8D"/>
    <w:rsid w:val="00BE71E8"/>
    <w:rsid w:val="00BF553C"/>
    <w:rsid w:val="00C00E59"/>
    <w:rsid w:val="00C124CB"/>
    <w:rsid w:val="00C2799C"/>
    <w:rsid w:val="00C34205"/>
    <w:rsid w:val="00C401F9"/>
    <w:rsid w:val="00C41A74"/>
    <w:rsid w:val="00C41D41"/>
    <w:rsid w:val="00C42067"/>
    <w:rsid w:val="00C52088"/>
    <w:rsid w:val="00C53336"/>
    <w:rsid w:val="00C62FED"/>
    <w:rsid w:val="00C6545E"/>
    <w:rsid w:val="00C66271"/>
    <w:rsid w:val="00C727BC"/>
    <w:rsid w:val="00C77639"/>
    <w:rsid w:val="00C80A18"/>
    <w:rsid w:val="00C81293"/>
    <w:rsid w:val="00C81D4E"/>
    <w:rsid w:val="00C84161"/>
    <w:rsid w:val="00C94A81"/>
    <w:rsid w:val="00C955B7"/>
    <w:rsid w:val="00CA4F9D"/>
    <w:rsid w:val="00CA6E6F"/>
    <w:rsid w:val="00CA772D"/>
    <w:rsid w:val="00CC598C"/>
    <w:rsid w:val="00CD308F"/>
    <w:rsid w:val="00CD79E0"/>
    <w:rsid w:val="00CE3C89"/>
    <w:rsid w:val="00CE60A0"/>
    <w:rsid w:val="00CF130D"/>
    <w:rsid w:val="00CF22FA"/>
    <w:rsid w:val="00CF331D"/>
    <w:rsid w:val="00CF359F"/>
    <w:rsid w:val="00CF4B71"/>
    <w:rsid w:val="00D0061A"/>
    <w:rsid w:val="00D02E17"/>
    <w:rsid w:val="00D0397A"/>
    <w:rsid w:val="00D0432C"/>
    <w:rsid w:val="00D12E91"/>
    <w:rsid w:val="00D15B2A"/>
    <w:rsid w:val="00D24585"/>
    <w:rsid w:val="00D2615B"/>
    <w:rsid w:val="00D33193"/>
    <w:rsid w:val="00D372DB"/>
    <w:rsid w:val="00D41814"/>
    <w:rsid w:val="00D42916"/>
    <w:rsid w:val="00D42EBD"/>
    <w:rsid w:val="00D43411"/>
    <w:rsid w:val="00D444B8"/>
    <w:rsid w:val="00D4556B"/>
    <w:rsid w:val="00D50FD0"/>
    <w:rsid w:val="00D533D8"/>
    <w:rsid w:val="00D57CF1"/>
    <w:rsid w:val="00D6076D"/>
    <w:rsid w:val="00D612DD"/>
    <w:rsid w:val="00D62F97"/>
    <w:rsid w:val="00D65319"/>
    <w:rsid w:val="00D71209"/>
    <w:rsid w:val="00D71DA4"/>
    <w:rsid w:val="00D74A90"/>
    <w:rsid w:val="00D759B8"/>
    <w:rsid w:val="00D834F5"/>
    <w:rsid w:val="00D8588F"/>
    <w:rsid w:val="00D87E88"/>
    <w:rsid w:val="00D91B62"/>
    <w:rsid w:val="00D9258F"/>
    <w:rsid w:val="00DA327D"/>
    <w:rsid w:val="00DA3A7A"/>
    <w:rsid w:val="00DB0DEE"/>
    <w:rsid w:val="00DB3FCD"/>
    <w:rsid w:val="00DB6930"/>
    <w:rsid w:val="00DC2A1B"/>
    <w:rsid w:val="00DC4400"/>
    <w:rsid w:val="00DC5DE1"/>
    <w:rsid w:val="00DD1792"/>
    <w:rsid w:val="00DD31CD"/>
    <w:rsid w:val="00DD6F9D"/>
    <w:rsid w:val="00DE0E22"/>
    <w:rsid w:val="00DE186B"/>
    <w:rsid w:val="00DE552B"/>
    <w:rsid w:val="00DF0850"/>
    <w:rsid w:val="00DF0C5F"/>
    <w:rsid w:val="00E04759"/>
    <w:rsid w:val="00E078B3"/>
    <w:rsid w:val="00E1696E"/>
    <w:rsid w:val="00E17104"/>
    <w:rsid w:val="00E21ABE"/>
    <w:rsid w:val="00E22C02"/>
    <w:rsid w:val="00E276F1"/>
    <w:rsid w:val="00E30ACA"/>
    <w:rsid w:val="00E3162B"/>
    <w:rsid w:val="00E34C80"/>
    <w:rsid w:val="00E361DB"/>
    <w:rsid w:val="00E3745E"/>
    <w:rsid w:val="00E379EB"/>
    <w:rsid w:val="00E41CC0"/>
    <w:rsid w:val="00E42EF0"/>
    <w:rsid w:val="00E430A4"/>
    <w:rsid w:val="00E43222"/>
    <w:rsid w:val="00E43B01"/>
    <w:rsid w:val="00E46C46"/>
    <w:rsid w:val="00E470C1"/>
    <w:rsid w:val="00E47562"/>
    <w:rsid w:val="00E51F0C"/>
    <w:rsid w:val="00E63F9C"/>
    <w:rsid w:val="00E67080"/>
    <w:rsid w:val="00E720A4"/>
    <w:rsid w:val="00E7550A"/>
    <w:rsid w:val="00E80070"/>
    <w:rsid w:val="00E818C5"/>
    <w:rsid w:val="00E91762"/>
    <w:rsid w:val="00E91AFF"/>
    <w:rsid w:val="00E94DC5"/>
    <w:rsid w:val="00E9710C"/>
    <w:rsid w:val="00EA078B"/>
    <w:rsid w:val="00EA52AE"/>
    <w:rsid w:val="00EB415E"/>
    <w:rsid w:val="00EB419E"/>
    <w:rsid w:val="00EB528F"/>
    <w:rsid w:val="00EC1464"/>
    <w:rsid w:val="00EC26CC"/>
    <w:rsid w:val="00EC46E9"/>
    <w:rsid w:val="00EC65E9"/>
    <w:rsid w:val="00ED1C55"/>
    <w:rsid w:val="00ED43F9"/>
    <w:rsid w:val="00EE32FA"/>
    <w:rsid w:val="00EE54DD"/>
    <w:rsid w:val="00EF0B7D"/>
    <w:rsid w:val="00EF34CA"/>
    <w:rsid w:val="00EF4D10"/>
    <w:rsid w:val="00EF5EE9"/>
    <w:rsid w:val="00EF668C"/>
    <w:rsid w:val="00F046DE"/>
    <w:rsid w:val="00F04860"/>
    <w:rsid w:val="00F04EBD"/>
    <w:rsid w:val="00F05E77"/>
    <w:rsid w:val="00F14170"/>
    <w:rsid w:val="00F15444"/>
    <w:rsid w:val="00F15ADD"/>
    <w:rsid w:val="00F27DE8"/>
    <w:rsid w:val="00F30D85"/>
    <w:rsid w:val="00F3641A"/>
    <w:rsid w:val="00F365B3"/>
    <w:rsid w:val="00F529AE"/>
    <w:rsid w:val="00F63EB4"/>
    <w:rsid w:val="00F654AF"/>
    <w:rsid w:val="00F67A3F"/>
    <w:rsid w:val="00F730D6"/>
    <w:rsid w:val="00F739AA"/>
    <w:rsid w:val="00F77C92"/>
    <w:rsid w:val="00F826EA"/>
    <w:rsid w:val="00F84A4F"/>
    <w:rsid w:val="00F85E9F"/>
    <w:rsid w:val="00F8697E"/>
    <w:rsid w:val="00F91022"/>
    <w:rsid w:val="00FA1CF9"/>
    <w:rsid w:val="00FB08D7"/>
    <w:rsid w:val="00FC1EB6"/>
    <w:rsid w:val="00FC4C33"/>
    <w:rsid w:val="00FD04EC"/>
    <w:rsid w:val="00FD07C3"/>
    <w:rsid w:val="00FD2921"/>
    <w:rsid w:val="00FD3A6B"/>
    <w:rsid w:val="00FE0178"/>
    <w:rsid w:val="00FE09C4"/>
    <w:rsid w:val="00FE1BC4"/>
    <w:rsid w:val="00FE6C8C"/>
    <w:rsid w:val="00FF04E3"/>
    <w:rsid w:val="00FF5E35"/>
    <w:rsid w:val="00FF7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01415E"/>
  <w15:chartTrackingRefBased/>
  <w15:docId w15:val="{A1614DAB-47C3-4CC8-83FE-7AAAD88FD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semiHidden="1" w:uiPriority="99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pacing w:before="120"/>
      <w:jc w:val="both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numPr>
        <w:numId w:val="12"/>
      </w:numPr>
      <w:spacing w:before="480" w:after="240"/>
      <w:outlineLvl w:val="0"/>
    </w:pPr>
    <w:rPr>
      <w:b/>
      <w:kern w:val="32"/>
      <w:sz w:val="26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2"/>
      </w:numPr>
      <w:spacing w:before="360" w:after="120"/>
      <w:outlineLvl w:val="1"/>
    </w:pPr>
    <w:rPr>
      <w:b/>
      <w:sz w:val="26"/>
    </w:rPr>
  </w:style>
  <w:style w:type="paragraph" w:styleId="Nagwek3">
    <w:name w:val="heading 3"/>
    <w:aliases w:val="Wypunktowanie TIFEL 6.1.1"/>
    <w:basedOn w:val="Nagwek2"/>
    <w:next w:val="Normalny"/>
    <w:link w:val="Nagwek3Znak"/>
    <w:qFormat/>
    <w:pPr>
      <w:numPr>
        <w:ilvl w:val="2"/>
      </w:numPr>
      <w:outlineLvl w:val="2"/>
    </w:pPr>
  </w:style>
  <w:style w:type="paragraph" w:styleId="Nagwek4">
    <w:name w:val="heading 4"/>
    <w:basedOn w:val="Nagwek3"/>
    <w:next w:val="Normalny"/>
    <w:link w:val="Nagwek4Znak"/>
    <w:uiPriority w:val="99"/>
    <w:qFormat/>
    <w:pPr>
      <w:numPr>
        <w:ilvl w:val="3"/>
      </w:numPr>
      <w:outlineLvl w:val="3"/>
    </w:pPr>
  </w:style>
  <w:style w:type="paragraph" w:styleId="Nagwek5">
    <w:name w:val="heading 5"/>
    <w:basedOn w:val="Nagwek4"/>
    <w:next w:val="Normalny"/>
    <w:link w:val="Nagwek5Znak"/>
    <w:uiPriority w:val="99"/>
    <w:qFormat/>
    <w:pPr>
      <w:numPr>
        <w:ilvl w:val="4"/>
      </w:numPr>
      <w:jc w:val="left"/>
      <w:outlineLvl w:val="4"/>
    </w:pPr>
  </w:style>
  <w:style w:type="paragraph" w:styleId="Nagwek6">
    <w:name w:val="heading 6"/>
    <w:basedOn w:val="Normalny"/>
    <w:next w:val="Normalny"/>
    <w:link w:val="Nagwek6Znak"/>
    <w:uiPriority w:val="99"/>
    <w:qFormat/>
    <w:rsid w:val="003C2CA9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C2CA9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qFormat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qFormat/>
    <w:rsid w:val="00777CAB"/>
    <w:pPr>
      <w:widowControl w:val="0"/>
      <w:tabs>
        <w:tab w:val="num" w:pos="1584"/>
      </w:tabs>
      <w:spacing w:before="240" w:after="60"/>
      <w:ind w:left="1584" w:hanging="1584"/>
      <w:jc w:val="left"/>
      <w:outlineLvl w:val="8"/>
    </w:pPr>
    <w:rPr>
      <w:rFonts w:eastAsia="Tahoma"/>
      <w:b/>
      <w:i/>
      <w:snapToGrid w:val="0"/>
      <w:kern w:val="24"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numPr>
        <w:ilvl w:val="1"/>
      </w:numPr>
      <w:tabs>
        <w:tab w:val="num" w:pos="720"/>
      </w:tabs>
      <w:spacing w:before="0"/>
      <w:ind w:left="540"/>
    </w:pPr>
  </w:style>
  <w:style w:type="paragraph" w:styleId="Tekstpodstawowywcity3">
    <w:name w:val="Body Text Indent 3"/>
    <w:basedOn w:val="Normalny"/>
    <w:pPr>
      <w:numPr>
        <w:ilvl w:val="1"/>
      </w:numPr>
      <w:tabs>
        <w:tab w:val="num" w:pos="720"/>
      </w:tabs>
      <w:spacing w:before="0"/>
      <w:ind w:left="180"/>
    </w:pPr>
  </w:style>
  <w:style w:type="paragraph" w:styleId="Tekstpodstawowy">
    <w:name w:val="Body Text"/>
    <w:basedOn w:val="Normalny"/>
    <w:link w:val="TekstpodstawowyZnak"/>
    <w:uiPriority w:val="99"/>
    <w:pPr>
      <w:jc w:val="center"/>
    </w:pPr>
    <w:rPr>
      <w:b/>
      <w:bCs/>
      <w:sz w:val="32"/>
    </w:rPr>
  </w:style>
  <w:style w:type="paragraph" w:styleId="Tekstdymka">
    <w:name w:val="Balloon Text"/>
    <w:basedOn w:val="Normalny"/>
    <w:link w:val="TekstdymkaZnak"/>
    <w:uiPriority w:val="99"/>
    <w:semiHidden/>
    <w:rsid w:val="00A05BF4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5E51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E51AE"/>
    <w:rPr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E51AE"/>
    <w:rPr>
      <w:b/>
      <w:bCs/>
    </w:rPr>
  </w:style>
  <w:style w:type="paragraph" w:customStyle="1" w:styleId="Plandokumentu">
    <w:name w:val="Plan dokumentu"/>
    <w:basedOn w:val="Normalny"/>
    <w:link w:val="PlandokumentuZnak"/>
    <w:uiPriority w:val="99"/>
    <w:rsid w:val="00C84161"/>
    <w:rPr>
      <w:rFonts w:ascii="Tahoma" w:hAnsi="Tahoma"/>
      <w:sz w:val="16"/>
      <w:szCs w:val="16"/>
      <w:lang w:val="x-none" w:eastAsia="x-none"/>
    </w:rPr>
  </w:style>
  <w:style w:type="character" w:customStyle="1" w:styleId="PlandokumentuZnak">
    <w:name w:val="Plan dokumentu Znak"/>
    <w:link w:val="Plandokumentu"/>
    <w:uiPriority w:val="99"/>
    <w:rsid w:val="00C84161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347C72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347C72"/>
    <w:rPr>
      <w:rFonts w:ascii="Arial" w:hAnsi="Arial"/>
    </w:rPr>
  </w:style>
  <w:style w:type="character" w:styleId="Odwoanieprzypisukocowego">
    <w:name w:val="endnote reference"/>
    <w:uiPriority w:val="99"/>
    <w:rsid w:val="00347C72"/>
    <w:rPr>
      <w:vertAlign w:val="superscript"/>
    </w:rPr>
  </w:style>
  <w:style w:type="paragraph" w:styleId="Akapitzlist">
    <w:name w:val="List Paragraph"/>
    <w:basedOn w:val="Normalny"/>
    <w:uiPriority w:val="34"/>
    <w:qFormat/>
    <w:rsid w:val="00347C72"/>
    <w:pPr>
      <w:ind w:left="708"/>
    </w:pPr>
  </w:style>
  <w:style w:type="paragraph" w:customStyle="1" w:styleId="DocReferenceList">
    <w:name w:val="Doc Reference List"/>
    <w:basedOn w:val="Normalny"/>
    <w:rsid w:val="00202545"/>
    <w:pPr>
      <w:keepNext/>
      <w:numPr>
        <w:numId w:val="1"/>
      </w:numPr>
      <w:tabs>
        <w:tab w:val="left" w:pos="2268"/>
        <w:tab w:val="left" w:leader="dot" w:pos="3402"/>
      </w:tabs>
      <w:spacing w:before="0" w:after="120"/>
      <w:ind w:right="284"/>
      <w:jc w:val="left"/>
    </w:pPr>
    <w:rPr>
      <w:rFonts w:ascii="Alstom Light" w:hAnsi="Alstom Light"/>
      <w:color w:val="000080"/>
      <w:sz w:val="22"/>
      <w:szCs w:val="20"/>
      <w:lang w:val="en-US" w:eastAsia="fr-FR"/>
    </w:rPr>
  </w:style>
  <w:style w:type="paragraph" w:customStyle="1" w:styleId="DocNormal">
    <w:name w:val="Doc Normal"/>
    <w:basedOn w:val="Normalny"/>
    <w:rsid w:val="00202545"/>
    <w:pPr>
      <w:spacing w:before="0"/>
      <w:jc w:val="left"/>
    </w:pPr>
    <w:rPr>
      <w:rFonts w:ascii="Alstom" w:hAnsi="Alstom"/>
      <w:color w:val="000080"/>
      <w:lang w:val="en-GB" w:eastAsia="en-US"/>
    </w:rPr>
  </w:style>
  <w:style w:type="character" w:customStyle="1" w:styleId="apple-style-span">
    <w:name w:val="apple-style-span"/>
    <w:basedOn w:val="Domylnaczcionkaakapitu"/>
    <w:rsid w:val="00202545"/>
  </w:style>
  <w:style w:type="paragraph" w:customStyle="1" w:styleId="DocApplicableList">
    <w:name w:val="Doc Applicable List"/>
    <w:basedOn w:val="Normalny"/>
    <w:rsid w:val="000F1F42"/>
    <w:pPr>
      <w:numPr>
        <w:numId w:val="2"/>
      </w:numPr>
      <w:tabs>
        <w:tab w:val="left" w:leader="dot" w:pos="3402"/>
      </w:tabs>
      <w:ind w:right="284"/>
      <w:jc w:val="left"/>
    </w:pPr>
    <w:rPr>
      <w:rFonts w:ascii="Alstom Light" w:hAnsi="Alstom Light"/>
      <w:color w:val="000080"/>
      <w:sz w:val="22"/>
      <w:szCs w:val="20"/>
      <w:lang w:val="en-US" w:eastAsia="fr-FR"/>
    </w:rPr>
  </w:style>
  <w:style w:type="table" w:styleId="Tabela-Siatka">
    <w:name w:val="Table Grid"/>
    <w:basedOn w:val="Standardowy"/>
    <w:uiPriority w:val="39"/>
    <w:rsid w:val="007679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7E67F5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7E67F5"/>
    <w:rPr>
      <w:rFonts w:ascii="Calibri" w:hAnsi="Calibri"/>
      <w:sz w:val="22"/>
      <w:szCs w:val="22"/>
      <w:lang w:val="pl-PL" w:eastAsia="en-US" w:bidi="ar-SA"/>
    </w:rPr>
  </w:style>
  <w:style w:type="character" w:customStyle="1" w:styleId="NagwekZnak">
    <w:name w:val="Nagłówek Znak"/>
    <w:link w:val="Nagwek"/>
    <w:uiPriority w:val="99"/>
    <w:rsid w:val="00A82479"/>
    <w:rPr>
      <w:rFonts w:ascii="Arial" w:hAnsi="Arial"/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A82479"/>
    <w:rPr>
      <w:rFonts w:ascii="Arial" w:hAnsi="Ari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83CB3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="Calibri Light" w:hAnsi="Calibri Light"/>
      <w:b w:val="0"/>
      <w:color w:val="2E74B5"/>
      <w:kern w:val="0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rsid w:val="00917F8F"/>
    <w:pPr>
      <w:tabs>
        <w:tab w:val="left" w:pos="567"/>
        <w:tab w:val="right" w:leader="dot" w:pos="9628"/>
      </w:tabs>
      <w:ind w:left="567" w:hanging="567"/>
      <w:jc w:val="left"/>
    </w:pPr>
  </w:style>
  <w:style w:type="character" w:styleId="Hipercze">
    <w:name w:val="Hyperlink"/>
    <w:uiPriority w:val="99"/>
    <w:unhideWhenUsed/>
    <w:rsid w:val="00B83CB3"/>
    <w:rPr>
      <w:color w:val="0563C1"/>
      <w:u w:val="single"/>
    </w:rPr>
  </w:style>
  <w:style w:type="character" w:customStyle="1" w:styleId="Nagwek6Znak">
    <w:name w:val="Nagłówek 6 Znak"/>
    <w:link w:val="Nagwek6"/>
    <w:uiPriority w:val="99"/>
    <w:rsid w:val="003C2CA9"/>
    <w:rPr>
      <w:b/>
      <w:bCs/>
      <w:sz w:val="22"/>
      <w:szCs w:val="22"/>
    </w:rPr>
  </w:style>
  <w:style w:type="character" w:customStyle="1" w:styleId="Nagwek7Znak">
    <w:name w:val="Nagłówek 7 Znak"/>
    <w:link w:val="Nagwek7"/>
    <w:uiPriority w:val="99"/>
    <w:rsid w:val="003C2CA9"/>
    <w:rPr>
      <w:sz w:val="24"/>
      <w:szCs w:val="24"/>
    </w:rPr>
  </w:style>
  <w:style w:type="character" w:customStyle="1" w:styleId="Nagwek1Znak">
    <w:name w:val="Nagłówek 1 Znak"/>
    <w:link w:val="Nagwek1"/>
    <w:locked/>
    <w:rsid w:val="003C2CA9"/>
    <w:rPr>
      <w:rFonts w:ascii="Arial" w:hAnsi="Arial"/>
      <w:b/>
      <w:kern w:val="32"/>
      <w:sz w:val="26"/>
      <w:szCs w:val="24"/>
    </w:rPr>
  </w:style>
  <w:style w:type="character" w:customStyle="1" w:styleId="Nagwek2Znak">
    <w:name w:val="Nagłówek 2 Znak"/>
    <w:link w:val="Nagwek2"/>
    <w:rsid w:val="003C2CA9"/>
    <w:rPr>
      <w:rFonts w:ascii="Arial" w:hAnsi="Arial"/>
      <w:b/>
      <w:sz w:val="26"/>
      <w:szCs w:val="24"/>
    </w:rPr>
  </w:style>
  <w:style w:type="character" w:customStyle="1" w:styleId="Nagwek3Znak">
    <w:name w:val="Nagłówek 3 Znak"/>
    <w:aliases w:val="Wypunktowanie TIFEL 6.1.1 Znak"/>
    <w:link w:val="Nagwek3"/>
    <w:rsid w:val="003C2CA9"/>
    <w:rPr>
      <w:rFonts w:ascii="Arial" w:hAnsi="Arial"/>
      <w:b/>
      <w:sz w:val="26"/>
      <w:szCs w:val="24"/>
    </w:rPr>
  </w:style>
  <w:style w:type="character" w:customStyle="1" w:styleId="Nagwek4Znak">
    <w:name w:val="Nagłówek 4 Znak"/>
    <w:link w:val="Nagwek4"/>
    <w:uiPriority w:val="99"/>
    <w:rsid w:val="003C2CA9"/>
    <w:rPr>
      <w:rFonts w:ascii="Arial" w:hAnsi="Arial"/>
      <w:b/>
      <w:sz w:val="26"/>
      <w:szCs w:val="24"/>
    </w:rPr>
  </w:style>
  <w:style w:type="character" w:customStyle="1" w:styleId="Nagwek5Znak">
    <w:name w:val="Nagłówek 5 Znak"/>
    <w:link w:val="Nagwek5"/>
    <w:uiPriority w:val="99"/>
    <w:rsid w:val="003C2CA9"/>
    <w:rPr>
      <w:rFonts w:ascii="Arial" w:hAnsi="Arial"/>
      <w:b/>
      <w:sz w:val="26"/>
      <w:szCs w:val="24"/>
    </w:rPr>
  </w:style>
  <w:style w:type="character" w:customStyle="1" w:styleId="Nagwek8Znak">
    <w:name w:val="Nagłówek 8 Znak"/>
    <w:link w:val="Nagwek8"/>
    <w:uiPriority w:val="9"/>
    <w:rsid w:val="003C2CA9"/>
    <w:rPr>
      <w:i/>
      <w:iCs/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3C2CA9"/>
    <w:rPr>
      <w:rFonts w:ascii="Arial" w:hAnsi="Arial"/>
    </w:rPr>
  </w:style>
  <w:style w:type="paragraph" w:customStyle="1" w:styleId="wypunktowanie1">
    <w:name w:val="wypunktowanie 1"/>
    <w:basedOn w:val="Normalny"/>
    <w:uiPriority w:val="99"/>
    <w:rsid w:val="003C2CA9"/>
    <w:pPr>
      <w:numPr>
        <w:numId w:val="3"/>
      </w:numPr>
      <w:spacing w:before="0" w:line="360" w:lineRule="auto"/>
    </w:pPr>
    <w:rPr>
      <w:rFonts w:ascii="Times New Roman" w:hAnsi="Times New Roman"/>
      <w:szCs w:val="20"/>
    </w:rPr>
  </w:style>
  <w:style w:type="character" w:customStyle="1" w:styleId="TekstpodstawowyZnak">
    <w:name w:val="Tekst podstawowy Znak"/>
    <w:link w:val="Tekstpodstawowy"/>
    <w:uiPriority w:val="99"/>
    <w:rsid w:val="003C2CA9"/>
    <w:rPr>
      <w:rFonts w:ascii="Arial" w:hAnsi="Arial"/>
      <w:b/>
      <w:bCs/>
      <w:sz w:val="32"/>
      <w:szCs w:val="24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C2CA9"/>
    <w:rPr>
      <w:rFonts w:ascii="Arial" w:hAnsi="Arial"/>
      <w:b/>
      <w:bCs/>
    </w:rPr>
  </w:style>
  <w:style w:type="character" w:customStyle="1" w:styleId="TekstdymkaZnak">
    <w:name w:val="Tekst dymka Znak"/>
    <w:link w:val="Tekstdymka"/>
    <w:uiPriority w:val="99"/>
    <w:semiHidden/>
    <w:locked/>
    <w:rsid w:val="003C2CA9"/>
    <w:rPr>
      <w:rFonts w:ascii="Tahoma" w:hAnsi="Tahoma" w:cs="Tahoma"/>
      <w:sz w:val="16"/>
      <w:szCs w:val="16"/>
    </w:rPr>
  </w:style>
  <w:style w:type="character" w:customStyle="1" w:styleId="WW8Num6z0">
    <w:name w:val="WW8Num6z0"/>
    <w:uiPriority w:val="99"/>
    <w:rsid w:val="003C2CA9"/>
    <w:rPr>
      <w:rFonts w:ascii="Symbol" w:hAnsi="Symbol"/>
    </w:rPr>
  </w:style>
  <w:style w:type="paragraph" w:styleId="Tekstprzypisudolnego">
    <w:name w:val="footnote text"/>
    <w:basedOn w:val="Normalny"/>
    <w:link w:val="TekstprzypisudolnegoZnak"/>
    <w:uiPriority w:val="99"/>
    <w:rsid w:val="003C2CA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3C2CA9"/>
    <w:rPr>
      <w:rFonts w:ascii="Arial" w:hAnsi="Arial"/>
    </w:rPr>
  </w:style>
  <w:style w:type="character" w:styleId="Odwoanieprzypisudolnego">
    <w:name w:val="footnote reference"/>
    <w:uiPriority w:val="99"/>
    <w:rsid w:val="003C2CA9"/>
    <w:rPr>
      <w:rFonts w:cs="Times New Roman"/>
      <w:vertAlign w:val="superscript"/>
    </w:rPr>
  </w:style>
  <w:style w:type="paragraph" w:customStyle="1" w:styleId="Default">
    <w:name w:val="Default"/>
    <w:rsid w:val="003C2CA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customStyle="1" w:styleId="Jasnecieniowanie1">
    <w:name w:val="Jasne cieniowanie1"/>
    <w:uiPriority w:val="99"/>
    <w:rsid w:val="003C2CA9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3C2CA9"/>
    <w:rPr>
      <w:rFonts w:ascii="Arial" w:hAnsi="Arial"/>
      <w:sz w:val="24"/>
      <w:szCs w:val="24"/>
    </w:rPr>
  </w:style>
  <w:style w:type="paragraph" w:styleId="NormalnyWeb">
    <w:name w:val="Normal (Web)"/>
    <w:basedOn w:val="Normalny"/>
    <w:uiPriority w:val="99"/>
    <w:rsid w:val="003C2CA9"/>
    <w:pP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Indeks">
    <w:name w:val="Indeks"/>
    <w:basedOn w:val="Normalny"/>
    <w:uiPriority w:val="99"/>
    <w:rsid w:val="003C2CA9"/>
    <w:pPr>
      <w:suppressLineNumbers/>
      <w:suppressAutoHyphens/>
      <w:spacing w:before="0" w:line="300" w:lineRule="atLeast"/>
    </w:pPr>
    <w:rPr>
      <w:rFonts w:cs="Mangal"/>
      <w:sz w:val="22"/>
      <w:lang w:val="fr-FR" w:eastAsia="ar-SA"/>
    </w:rPr>
  </w:style>
  <w:style w:type="paragraph" w:customStyle="1" w:styleId="StyleTitre1Automatique">
    <w:name w:val="Style Titre 1 + Automatique"/>
    <w:basedOn w:val="Nagwek1"/>
    <w:uiPriority w:val="99"/>
    <w:rsid w:val="003C2CA9"/>
    <w:pPr>
      <w:numPr>
        <w:numId w:val="0"/>
      </w:numPr>
      <w:pBdr>
        <w:top w:val="single" w:sz="8" w:space="1" w:color="000000"/>
        <w:left w:val="single" w:sz="8" w:space="4" w:color="000000"/>
        <w:bottom w:val="single" w:sz="8" w:space="1" w:color="000000"/>
        <w:right w:val="single" w:sz="8" w:space="4" w:color="000000"/>
      </w:pBdr>
      <w:suppressAutoHyphens/>
      <w:spacing w:before="120" w:after="120" w:line="300" w:lineRule="atLeast"/>
    </w:pPr>
    <w:rPr>
      <w:rFonts w:cs="Arial"/>
      <w:bCs/>
      <w:caps/>
      <w:kern w:val="1"/>
      <w:sz w:val="24"/>
      <w:lang w:val="fr-FR" w:eastAsia="ar-SA"/>
    </w:rPr>
  </w:style>
  <w:style w:type="paragraph" w:customStyle="1" w:styleId="Tekstpodstawowy21">
    <w:name w:val="Tekst podstawowy 21"/>
    <w:basedOn w:val="Normalny"/>
    <w:link w:val="Tekstpodstawowy2Znak"/>
    <w:rsid w:val="003C2CA9"/>
    <w:pPr>
      <w:suppressAutoHyphens/>
      <w:overflowPunct w:val="0"/>
      <w:autoSpaceDE w:val="0"/>
      <w:spacing w:before="0"/>
      <w:ind w:left="360"/>
      <w:jc w:val="left"/>
      <w:textAlignment w:val="baseline"/>
    </w:pPr>
    <w:rPr>
      <w:rFonts w:ascii="Times New Roman" w:hAnsi="Times New Roman"/>
      <w:szCs w:val="20"/>
      <w:lang w:eastAsia="ar-SA"/>
    </w:rPr>
  </w:style>
  <w:style w:type="character" w:customStyle="1" w:styleId="FontStyle51">
    <w:name w:val="Font Style51"/>
    <w:rsid w:val="003C2CA9"/>
    <w:rPr>
      <w:rFonts w:ascii="Times New Roman" w:hAnsi="Times New Roman" w:cs="Times New Roman" w:hint="default"/>
    </w:rPr>
  </w:style>
  <w:style w:type="paragraph" w:styleId="Spistreci2">
    <w:name w:val="toc 2"/>
    <w:basedOn w:val="Normalny"/>
    <w:next w:val="Normalny"/>
    <w:autoRedefine/>
    <w:uiPriority w:val="39"/>
    <w:rsid w:val="001A20BE"/>
    <w:pPr>
      <w:ind w:left="240"/>
    </w:pPr>
  </w:style>
  <w:style w:type="paragraph" w:customStyle="1" w:styleId="Wewntrzny">
    <w:name w:val="Wewnętrzny"/>
    <w:basedOn w:val="Normalny"/>
    <w:next w:val="Normalny"/>
    <w:rsid w:val="00904C96"/>
    <w:pPr>
      <w:keepNext/>
      <w:suppressAutoHyphens/>
      <w:spacing w:before="480" w:after="360"/>
    </w:pPr>
    <w:rPr>
      <w:b/>
      <w:i/>
      <w:szCs w:val="20"/>
    </w:rPr>
  </w:style>
  <w:style w:type="character" w:customStyle="1" w:styleId="Tekstpodstawowy2Znak">
    <w:name w:val="Tekst podstawowy 2 Znak"/>
    <w:link w:val="Tekstpodstawowy21"/>
    <w:rsid w:val="00843DD1"/>
    <w:rPr>
      <w:sz w:val="24"/>
      <w:lang w:eastAsia="ar-SA"/>
    </w:rPr>
  </w:style>
  <w:style w:type="paragraph" w:styleId="Zwykytekst">
    <w:name w:val="Plain Text"/>
    <w:basedOn w:val="Normalny"/>
    <w:link w:val="ZwykytekstZnak"/>
    <w:rsid w:val="00843DD1"/>
    <w:pPr>
      <w:spacing w:before="0"/>
      <w:jc w:val="left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843DD1"/>
    <w:rPr>
      <w:rFonts w:ascii="Courier New" w:hAnsi="Courier New"/>
    </w:rPr>
  </w:style>
  <w:style w:type="paragraph" w:customStyle="1" w:styleId="StandardTifel">
    <w:name w:val="Standard (Tifel)"/>
    <w:basedOn w:val="Normalny"/>
    <w:link w:val="StandardTifelZnak"/>
    <w:autoRedefine/>
    <w:rsid w:val="00234C73"/>
    <w:pPr>
      <w:spacing w:before="0" w:line="288" w:lineRule="auto"/>
      <w:ind w:left="567"/>
    </w:pPr>
    <w:rPr>
      <w:kern w:val="24"/>
      <w:sz w:val="22"/>
      <w:szCs w:val="22"/>
      <w:lang w:val="x-none" w:eastAsia="x-none"/>
    </w:rPr>
  </w:style>
  <w:style w:type="character" w:customStyle="1" w:styleId="StandardTifelZnak">
    <w:name w:val="Standard (Tifel) Znak"/>
    <w:link w:val="StandardTifel"/>
    <w:rsid w:val="00234C73"/>
    <w:rPr>
      <w:rFonts w:ascii="Arial" w:hAnsi="Arial"/>
      <w:kern w:val="24"/>
      <w:sz w:val="22"/>
      <w:szCs w:val="22"/>
      <w:lang w:val="x-none" w:eastAsia="x-none"/>
    </w:rPr>
  </w:style>
  <w:style w:type="paragraph" w:customStyle="1" w:styleId="mylnik">
    <w:name w:val="myślnik"/>
    <w:basedOn w:val="Normalny"/>
    <w:next w:val="Normalny"/>
    <w:link w:val="mylnikZnak"/>
    <w:rsid w:val="00493507"/>
    <w:pPr>
      <w:widowControl w:val="0"/>
      <w:numPr>
        <w:numId w:val="8"/>
      </w:numPr>
      <w:spacing w:before="40" w:line="288" w:lineRule="auto"/>
      <w:jc w:val="left"/>
    </w:pPr>
    <w:rPr>
      <w:rFonts w:eastAsia="Tahoma"/>
      <w:snapToGrid w:val="0"/>
      <w:kern w:val="24"/>
      <w:sz w:val="20"/>
      <w:szCs w:val="20"/>
      <w:lang w:val="x-none" w:eastAsia="x-none"/>
    </w:rPr>
  </w:style>
  <w:style w:type="character" w:customStyle="1" w:styleId="mylnikZnak">
    <w:name w:val="myślnik Znak"/>
    <w:link w:val="mylnik"/>
    <w:rsid w:val="00493507"/>
    <w:rPr>
      <w:rFonts w:ascii="Arial" w:eastAsia="Tahoma" w:hAnsi="Arial"/>
      <w:snapToGrid w:val="0"/>
      <w:kern w:val="24"/>
      <w:lang w:val="x-none" w:eastAsia="x-none"/>
    </w:rPr>
  </w:style>
  <w:style w:type="paragraph" w:customStyle="1" w:styleId="WypunktowanieTIFEL61">
    <w:name w:val="Wypunktowanie TIFEL 6.1"/>
    <w:basedOn w:val="Nagwek2"/>
    <w:rsid w:val="00302B02"/>
    <w:pPr>
      <w:keepNext w:val="0"/>
      <w:tabs>
        <w:tab w:val="clear" w:pos="851"/>
        <w:tab w:val="left" w:pos="680"/>
        <w:tab w:val="num" w:pos="1531"/>
      </w:tabs>
      <w:spacing w:before="80" w:after="40" w:line="288" w:lineRule="auto"/>
      <w:ind w:left="1531" w:hanging="1247"/>
    </w:pPr>
    <w:rPr>
      <w:bCs/>
      <w:kern w:val="28"/>
      <w:sz w:val="22"/>
      <w:szCs w:val="20"/>
      <w:lang w:val="x-none" w:eastAsia="x-none"/>
    </w:rPr>
  </w:style>
  <w:style w:type="paragraph" w:styleId="Legenda">
    <w:name w:val="caption"/>
    <w:basedOn w:val="Normalny"/>
    <w:next w:val="Normalny"/>
    <w:qFormat/>
    <w:rsid w:val="00777CAB"/>
    <w:pPr>
      <w:spacing w:before="0"/>
      <w:jc w:val="left"/>
    </w:pPr>
    <w:rPr>
      <w:rFonts w:ascii="Times New Roman" w:hAnsi="Times New Roman"/>
      <w:b/>
      <w:kern w:val="24"/>
      <w:szCs w:val="20"/>
    </w:rPr>
  </w:style>
  <w:style w:type="character" w:customStyle="1" w:styleId="Nagwek9Znak">
    <w:name w:val="Nagłówek 9 Znak"/>
    <w:link w:val="Nagwek9"/>
    <w:rsid w:val="00777CAB"/>
    <w:rPr>
      <w:rFonts w:ascii="Arial" w:eastAsia="Tahoma" w:hAnsi="Arial"/>
      <w:b/>
      <w:i/>
      <w:snapToGrid w:val="0"/>
      <w:kern w:val="24"/>
      <w:sz w:val="18"/>
    </w:rPr>
  </w:style>
  <w:style w:type="paragraph" w:styleId="Wcicienormalne">
    <w:name w:val="Normal Indent"/>
    <w:basedOn w:val="Normalny"/>
    <w:rsid w:val="00777CAB"/>
    <w:pPr>
      <w:widowControl w:val="0"/>
      <w:spacing w:before="0"/>
      <w:ind w:left="708"/>
      <w:jc w:val="left"/>
    </w:pPr>
    <w:rPr>
      <w:rFonts w:eastAsia="Tahoma"/>
      <w:snapToGrid w:val="0"/>
      <w:kern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1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A3ADB0-D006-4A6A-9F79-AD9E38DAC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Wersja robocza A</vt:lpstr>
    </vt:vector>
  </TitlesOfParts>
  <Company>BPH-PERFEKT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Wersja robocza A</dc:title>
  <dc:subject/>
  <dc:creator>Nościusz</dc:creator>
  <cp:keywords/>
  <cp:lastModifiedBy>Katarzyna Wyremblewska</cp:lastModifiedBy>
  <cp:revision>6</cp:revision>
  <cp:lastPrinted>2022-04-29T10:38:00Z</cp:lastPrinted>
  <dcterms:created xsi:type="dcterms:W3CDTF">2022-08-08T13:53:00Z</dcterms:created>
  <dcterms:modified xsi:type="dcterms:W3CDTF">2022-10-04T08:14:00Z</dcterms:modified>
</cp:coreProperties>
</file>