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02AC31CB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>Wierzbinek</w:t>
      </w:r>
    </w:p>
    <w:p w14:paraId="67AFA47B" w14:textId="77777777" w:rsidR="000A25A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AC2958" w14:textId="573FB58D" w:rsidR="00954B1B" w:rsidRPr="00557E03" w:rsidRDefault="00C84195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</w:t>
      </w:r>
      <w:r w:rsidR="000A25A5">
        <w:rPr>
          <w:rFonts w:ascii="Times New Roman" w:hAnsi="Times New Roman" w:cs="Times New Roman"/>
          <w:b/>
          <w:sz w:val="24"/>
          <w:szCs w:val="24"/>
        </w:rPr>
        <w:t>62-619 Sadlno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448915C1" w14:textId="3CD73BE9" w:rsidR="00412B77" w:rsidRPr="003E410F" w:rsidRDefault="0038231E" w:rsidP="00412B77">
      <w:pPr>
        <w:pStyle w:val="Nagwek2"/>
        <w:rPr>
          <w:b/>
          <w:i/>
          <w:iCs/>
          <w:color w:val="auto"/>
          <w:sz w:val="24"/>
          <w:szCs w:val="24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na </w:t>
      </w:r>
      <w:r w:rsidR="00C508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10F" w:rsidRPr="003E410F">
        <w:rPr>
          <w:rFonts w:ascii="Times New Roman" w:hAnsi="Times New Roman" w:cs="Times New Roman"/>
          <w:b/>
          <w:color w:val="auto"/>
          <w:sz w:val="24"/>
          <w:szCs w:val="24"/>
        </w:rPr>
        <w:t>Przebudowa dróg na terenie Gminy Wierzbinek</w:t>
      </w:r>
    </w:p>
    <w:p w14:paraId="66FAE680" w14:textId="77777777" w:rsidR="00507667" w:rsidRPr="00557E03" w:rsidRDefault="00692594" w:rsidP="00763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4BCDDEEB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 xml:space="preserve">minimalnego okresu wynoszącego 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5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892B8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60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miesięcy).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77777777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5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77777777" w:rsidR="008B5016" w:rsidRPr="00557E03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6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7" w:name="__Fieldmark__5_2936970274"/>
      <w:bookmarkEnd w:id="6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19F3731F" w14:textId="77777777" w:rsidR="00221FF1" w:rsidRDefault="00221FF1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kwalifikowanym podpisem elektronicznym, podpisem zaufanych lub podpisem osobistym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i przekazany Zamawiającemu wraz z dokumentem (-</w:t>
      </w:r>
      <w:proofErr w:type="spellStart"/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ami</w:t>
      </w:r>
      <w:proofErr w:type="spellEnd"/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77777777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C50843">
          <w:rPr>
            <w:noProof/>
          </w:rPr>
          <w:t>2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0D2AC" w14:textId="69B89819" w:rsidR="00E552EE" w:rsidRDefault="00E552EE">
    <w:pPr>
      <w:pStyle w:val="Nagwek"/>
    </w:pP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061254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9502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546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30812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545589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5934953">
    <w:abstractNumId w:val="11"/>
  </w:num>
  <w:num w:numId="7" w16cid:durableId="786508487">
    <w:abstractNumId w:val="12"/>
  </w:num>
  <w:num w:numId="8" w16cid:durableId="606542006">
    <w:abstractNumId w:val="3"/>
  </w:num>
  <w:num w:numId="9" w16cid:durableId="139881334">
    <w:abstractNumId w:val="2"/>
  </w:num>
  <w:num w:numId="10" w16cid:durableId="76828492">
    <w:abstractNumId w:val="6"/>
  </w:num>
  <w:num w:numId="11" w16cid:durableId="1320570672">
    <w:abstractNumId w:val="10"/>
  </w:num>
  <w:num w:numId="12" w16cid:durableId="2009163581">
    <w:abstractNumId w:val="13"/>
  </w:num>
  <w:num w:numId="13" w16cid:durableId="304706039">
    <w:abstractNumId w:val="0"/>
  </w:num>
  <w:num w:numId="14" w16cid:durableId="20406170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420E"/>
    <w:rsid w:val="00224642"/>
    <w:rsid w:val="00233209"/>
    <w:rsid w:val="0023427B"/>
    <w:rsid w:val="00247E06"/>
    <w:rsid w:val="00281B4F"/>
    <w:rsid w:val="002901A9"/>
    <w:rsid w:val="00307FC7"/>
    <w:rsid w:val="0032177F"/>
    <w:rsid w:val="00340F20"/>
    <w:rsid w:val="00355B4E"/>
    <w:rsid w:val="00370A42"/>
    <w:rsid w:val="0038231E"/>
    <w:rsid w:val="003A43C0"/>
    <w:rsid w:val="003B39A8"/>
    <w:rsid w:val="003E410F"/>
    <w:rsid w:val="00412B77"/>
    <w:rsid w:val="00415650"/>
    <w:rsid w:val="00461C3C"/>
    <w:rsid w:val="004A37E6"/>
    <w:rsid w:val="004B13AC"/>
    <w:rsid w:val="004E0E26"/>
    <w:rsid w:val="00507667"/>
    <w:rsid w:val="00515221"/>
    <w:rsid w:val="00526CD4"/>
    <w:rsid w:val="00541768"/>
    <w:rsid w:val="00555DF0"/>
    <w:rsid w:val="00557E03"/>
    <w:rsid w:val="005706E9"/>
    <w:rsid w:val="005776ED"/>
    <w:rsid w:val="00594B15"/>
    <w:rsid w:val="00596A3C"/>
    <w:rsid w:val="005B1789"/>
    <w:rsid w:val="005F2888"/>
    <w:rsid w:val="006404C1"/>
    <w:rsid w:val="00692594"/>
    <w:rsid w:val="00697B17"/>
    <w:rsid w:val="006A54D4"/>
    <w:rsid w:val="006B3158"/>
    <w:rsid w:val="006D00D5"/>
    <w:rsid w:val="00705E0A"/>
    <w:rsid w:val="00721215"/>
    <w:rsid w:val="007502FC"/>
    <w:rsid w:val="0076390F"/>
    <w:rsid w:val="00764CA4"/>
    <w:rsid w:val="007975B7"/>
    <w:rsid w:val="007B459F"/>
    <w:rsid w:val="00822F62"/>
    <w:rsid w:val="00846B7C"/>
    <w:rsid w:val="00892B89"/>
    <w:rsid w:val="008B5016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3463A"/>
    <w:rsid w:val="00C50843"/>
    <w:rsid w:val="00C74EC0"/>
    <w:rsid w:val="00C84195"/>
    <w:rsid w:val="00D03A55"/>
    <w:rsid w:val="00D44B06"/>
    <w:rsid w:val="00D55F29"/>
    <w:rsid w:val="00D6797C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53D28-4418-48E7-8FB8-E04A478F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Maciej</cp:lastModifiedBy>
  <cp:revision>72</cp:revision>
  <cp:lastPrinted>2021-05-11T07:01:00Z</cp:lastPrinted>
  <dcterms:created xsi:type="dcterms:W3CDTF">2016-09-01T13:05:00Z</dcterms:created>
  <dcterms:modified xsi:type="dcterms:W3CDTF">2024-06-11T07:20:00Z</dcterms:modified>
</cp:coreProperties>
</file>