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0B727455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0E588D1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BE8CA6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9268429" w14:textId="77777777" w:rsidR="00B4121A" w:rsidRDefault="00B4121A" w:rsidP="00B4121A">
      <w:pPr>
        <w:rPr>
          <w:rFonts w:ascii="Arial" w:hAnsi="Arial" w:cs="Arial"/>
        </w:rPr>
      </w:pPr>
    </w:p>
    <w:p w14:paraId="05A8FA28" w14:textId="7970BB3B" w:rsidR="00B4121A" w:rsidRPr="00F142C7" w:rsidRDefault="00B4121A" w:rsidP="00B4121A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 w:rsidR="00480761">
        <w:rPr>
          <w:rFonts w:ascii="Arial" w:hAnsi="Arial" w:cs="Arial"/>
        </w:rPr>
        <w:tab/>
      </w:r>
      <w:r w:rsidR="00480761" w:rsidRPr="00F142C7">
        <w:rPr>
          <w:rFonts w:ascii="Arial" w:hAnsi="Arial" w:cs="Arial"/>
          <w:lang w:val="en-US"/>
        </w:rPr>
        <w:tab/>
      </w:r>
      <w:r w:rsidR="006E22B1">
        <w:rPr>
          <w:rFonts w:ascii="Arial" w:hAnsi="Arial" w:cs="Arial"/>
          <w:lang w:val="en-US"/>
        </w:rPr>
        <w:tab/>
      </w:r>
      <w:r w:rsidR="00480761" w:rsidRPr="00F142C7">
        <w:rPr>
          <w:rFonts w:ascii="Arial" w:hAnsi="Arial" w:cs="Arial"/>
          <w:lang w:val="en-US"/>
        </w:rPr>
        <w:t>E-mail: .........................................................</w:t>
      </w:r>
    </w:p>
    <w:p w14:paraId="3E917B2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E2EE1A8" w14:textId="77777777" w:rsidR="00B4121A" w:rsidRPr="00F142C7" w:rsidRDefault="00B4121A" w:rsidP="00B4121A">
      <w:pPr>
        <w:rPr>
          <w:rFonts w:ascii="Arial" w:hAnsi="Arial" w:cs="Arial"/>
          <w:lang w:val="en-US"/>
        </w:rPr>
      </w:pPr>
      <w:r w:rsidRPr="00F142C7">
        <w:rPr>
          <w:rFonts w:ascii="Arial" w:hAnsi="Arial" w:cs="Arial"/>
          <w:lang w:val="en-US"/>
        </w:rPr>
        <w:t>REGON: ...............................................</w:t>
      </w:r>
      <w:r w:rsidRPr="00F142C7">
        <w:rPr>
          <w:rFonts w:ascii="Arial" w:hAnsi="Arial" w:cs="Arial"/>
          <w:lang w:val="en-US"/>
        </w:rPr>
        <w:tab/>
      </w:r>
      <w:r w:rsidRPr="00F142C7">
        <w:rPr>
          <w:rFonts w:ascii="Arial" w:hAnsi="Arial" w:cs="Arial"/>
          <w:lang w:val="en-US"/>
        </w:rPr>
        <w:tab/>
        <w:t>NIP: 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7381AE3B" w:rsidR="00B4121A" w:rsidRPr="00792267" w:rsidRDefault="00670438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670438">
        <w:rPr>
          <w:rFonts w:ascii="Arial" w:hAnsi="Arial" w:cs="Arial"/>
        </w:rPr>
        <w:t>Wykonawca jest mikro*) / małym*) / średnim*) / dużym*) przedsiębiorstwem, w rozumieniu art. 7 ust. 1 pkt. 2 i 3 ustawy z dn. 06 marca 2018r. - Prawo przedsiębiorców (Dz.U. z 2021r. poz. 162 ze zm.)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05EAD924" w:rsidR="00B4121A" w:rsidRDefault="005B2D41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5B2D41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  <w:r w:rsidR="00B4121A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  <w:r w:rsidR="00B4121A"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16DAAF39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>podstawowym bez negocjacji</w:t>
      </w:r>
      <w:r>
        <w:rPr>
          <w:rFonts w:ascii="Arial" w:hAnsi="Arial" w:cs="Arial"/>
        </w:rPr>
        <w:t xml:space="preserve">, opublikowanego w BZP - Nr ogłoszenia </w:t>
      </w:r>
      <w:r w:rsidR="00974BC0" w:rsidRPr="00974BC0">
        <w:rPr>
          <w:rFonts w:ascii="Arial" w:hAnsi="Arial" w:cs="Arial"/>
          <w:b/>
          <w:color w:val="000000"/>
        </w:rPr>
        <w:t>2021/BZP 00284107/01</w:t>
      </w:r>
      <w:r w:rsidR="00072C98">
        <w:rPr>
          <w:rFonts w:ascii="Arial" w:hAnsi="Arial" w:cs="Calibri"/>
          <w:b/>
          <w:bCs/>
          <w:iCs/>
          <w:kern w:val="1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503CCD">
        <w:rPr>
          <w:rFonts w:ascii="Arial" w:hAnsi="Arial" w:cs="Calibri"/>
          <w:b/>
          <w:bCs/>
          <w:kern w:val="1"/>
        </w:rPr>
        <w:t>2</w:t>
      </w:r>
      <w:r w:rsidR="00670438">
        <w:rPr>
          <w:rFonts w:ascii="Arial" w:hAnsi="Arial" w:cs="Calibri"/>
          <w:b/>
          <w:bCs/>
          <w:kern w:val="1"/>
        </w:rPr>
        <w:t>5</w:t>
      </w:r>
      <w:r w:rsidR="00686380">
        <w:rPr>
          <w:rFonts w:ascii="Arial" w:hAnsi="Arial" w:cs="Calibri"/>
          <w:b/>
          <w:bCs/>
          <w:kern w:val="1"/>
        </w:rPr>
        <w:t>.</w:t>
      </w:r>
      <w:r w:rsidR="00670438">
        <w:rPr>
          <w:rFonts w:ascii="Arial" w:hAnsi="Arial" w:cs="Calibri"/>
          <w:b/>
          <w:bCs/>
          <w:kern w:val="1"/>
        </w:rPr>
        <w:t>11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32638E">
        <w:rPr>
          <w:rFonts w:ascii="Arial" w:hAnsi="Arial" w:cs="Calibri"/>
          <w:b/>
          <w:bCs/>
          <w:kern w:val="1"/>
        </w:rPr>
        <w:t>1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pn.: </w:t>
      </w:r>
    </w:p>
    <w:p w14:paraId="525B1150" w14:textId="77777777" w:rsidR="00670438" w:rsidRDefault="00670438" w:rsidP="00516F31">
      <w:pPr>
        <w:pStyle w:val="Tytu"/>
        <w:spacing w:before="120"/>
        <w:rPr>
          <w:rFonts w:cs="Arial"/>
          <w:sz w:val="20"/>
          <w:u w:val="none"/>
        </w:rPr>
      </w:pPr>
      <w:r w:rsidRPr="00670438">
        <w:rPr>
          <w:rFonts w:cs="Arial"/>
          <w:sz w:val="20"/>
          <w:u w:val="none"/>
        </w:rPr>
        <w:t xml:space="preserve">Przebudowa części pomieszczeń piwnicznych budynku Szkoły Podstawowej </w:t>
      </w:r>
    </w:p>
    <w:p w14:paraId="25379D72" w14:textId="3BC0110E" w:rsidR="00D3541A" w:rsidRPr="005E4D3A" w:rsidRDefault="00670438" w:rsidP="00670438">
      <w:pPr>
        <w:pStyle w:val="Tytu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670438">
        <w:rPr>
          <w:rFonts w:cs="Arial"/>
          <w:sz w:val="20"/>
          <w:u w:val="none"/>
        </w:rPr>
        <w:t>przy ul. Krzywej 17 w Dzierzgoniu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69B3DF0D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p w14:paraId="1C7FD8ED" w14:textId="2A7EA5E9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3BE96F64" w14:textId="4E37A39E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 w:rsidR="00503CCD"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218590B9" w14:textId="08A760AF" w:rsidR="00503CCD" w:rsidRDefault="00503CCD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78D336D7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………..…..… 2021r</w:t>
      </w:r>
      <w:r w:rsidRPr="00DE6BF0">
        <w:rPr>
          <w:rFonts w:ascii="Arial" w:hAnsi="Arial" w:cs="Arial"/>
          <w:b w:val="0"/>
          <w:sz w:val="20"/>
        </w:rPr>
        <w:t xml:space="preserve">.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do </w:t>
      </w:r>
      <w:r w:rsidR="00FB15AB">
        <w:rPr>
          <w:rFonts w:ascii="Arial" w:hAnsi="Arial" w:cs="Arial"/>
          <w:b w:val="0"/>
          <w:i/>
          <w:iCs/>
          <w:sz w:val="16"/>
          <w:szCs w:val="16"/>
        </w:rPr>
        <w:t>3</w:t>
      </w:r>
      <w:r w:rsidR="00295EF1">
        <w:rPr>
          <w:rFonts w:ascii="Arial" w:hAnsi="Arial" w:cs="Arial"/>
          <w:b w:val="0"/>
          <w:i/>
          <w:iCs/>
          <w:sz w:val="16"/>
          <w:szCs w:val="16"/>
        </w:rPr>
        <w:t>1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.</w:t>
      </w:r>
      <w:r w:rsidR="00670438">
        <w:rPr>
          <w:rFonts w:ascii="Arial" w:hAnsi="Arial" w:cs="Arial"/>
          <w:b w:val="0"/>
          <w:i/>
          <w:iCs/>
          <w:sz w:val="16"/>
          <w:szCs w:val="16"/>
        </w:rPr>
        <w:t>12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.2021r.)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69B27C26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777E7AF5" w14:textId="7A604D3C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6613436A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, w tym </w:t>
      </w:r>
      <w:r w:rsidR="00CE2C82">
        <w:rPr>
          <w:rFonts w:ascii="Arial" w:hAnsi="Arial" w:cs="Arial"/>
          <w:b/>
          <w:iCs/>
        </w:rPr>
        <w:t>przeprowadziliśmy / nie</w:t>
      </w:r>
      <w:r w:rsidR="00FF2D40" w:rsidRPr="00FF2D40">
        <w:rPr>
          <w:rFonts w:ascii="Arial" w:hAnsi="Arial" w:cs="Arial"/>
          <w:b/>
          <w:iCs/>
        </w:rPr>
        <w:t xml:space="preserve"> przeprowadziliśmy</w:t>
      </w:r>
      <w:r w:rsidR="00FF2D40" w:rsidRPr="00792267">
        <w:rPr>
          <w:rFonts w:ascii="Arial" w:hAnsi="Arial" w:cs="Arial"/>
        </w:rPr>
        <w:t>*</w:t>
      </w:r>
      <w:r w:rsidR="00FF2D40" w:rsidRPr="00792267">
        <w:rPr>
          <w:rFonts w:ascii="Arial" w:hAnsi="Arial" w:cs="Arial"/>
          <w:vertAlign w:val="superscript"/>
        </w:rPr>
        <w:t>)</w:t>
      </w:r>
      <w:r w:rsidR="00FF2D40">
        <w:rPr>
          <w:rFonts w:ascii="Arial" w:hAnsi="Arial" w:cs="Arial"/>
          <w:iCs/>
        </w:rPr>
        <w:t xml:space="preserve"> </w:t>
      </w:r>
      <w:r w:rsidR="00FF2D40" w:rsidRPr="00FF2D40">
        <w:rPr>
          <w:rFonts w:ascii="Arial" w:hAnsi="Arial" w:cs="Arial"/>
          <w:iCs/>
        </w:rPr>
        <w:t>wizję lokalną w terenie</w:t>
      </w:r>
      <w:r>
        <w:rPr>
          <w:rFonts w:ascii="Arial" w:hAnsi="Arial" w:cs="Arial"/>
        </w:rPr>
        <w:t xml:space="preserve"> 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219ED1D6" w14:textId="77777777" w:rsidR="00CD309D" w:rsidRPr="00CD309D" w:rsidRDefault="00FF2D40" w:rsidP="00CD309D">
      <w:pPr>
        <w:pStyle w:val="Akapitzlist"/>
        <w:tabs>
          <w:tab w:val="left" w:pos="426"/>
        </w:tabs>
        <w:spacing w:before="57"/>
        <w:ind w:left="360"/>
        <w:jc w:val="both"/>
        <w:rPr>
          <w:rFonts w:ascii="Arial" w:hAnsi="Arial" w:cs="Arial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31B02542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EA34E8" w:rsidRPr="00EA34E8">
        <w:rPr>
          <w:rFonts w:ascii="Arial" w:hAnsi="Arial" w:cs="Arial"/>
        </w:rPr>
        <w:t>murarskie</w:t>
      </w:r>
      <w:r w:rsidR="00EA34E8">
        <w:rPr>
          <w:rFonts w:ascii="Arial" w:hAnsi="Arial" w:cs="Arial"/>
        </w:rPr>
        <w:t>,</w:t>
      </w:r>
      <w:r w:rsidR="00EA34E8" w:rsidRPr="00EA34E8">
        <w:t xml:space="preserve"> </w:t>
      </w:r>
      <w:r w:rsidR="00EA34E8" w:rsidRPr="00EA34E8">
        <w:rPr>
          <w:rFonts w:ascii="Arial" w:hAnsi="Arial" w:cs="Arial"/>
        </w:rPr>
        <w:t>montażowo-instalacyjne</w:t>
      </w:r>
      <w:r w:rsidR="00A553B9">
        <w:rPr>
          <w:rFonts w:ascii="Arial" w:hAnsi="Arial" w:cs="Arial"/>
        </w:rPr>
        <w:t xml:space="preserve"> </w:t>
      </w:r>
      <w:r w:rsidR="00CE2C82" w:rsidRPr="00042ED0">
        <w:rPr>
          <w:rFonts w:ascii="Arial" w:hAnsi="Arial" w:cs="Arial"/>
        </w:rPr>
        <w:t>oraz</w:t>
      </w:r>
      <w:r w:rsidR="00CE2C82">
        <w:rPr>
          <w:rFonts w:ascii="Arial" w:hAnsi="Arial" w:cs="Arial"/>
        </w:rPr>
        <w:t xml:space="preserve"> </w:t>
      </w:r>
      <w:r w:rsidR="00EA34E8" w:rsidRPr="00EA34E8">
        <w:rPr>
          <w:rFonts w:ascii="Arial" w:hAnsi="Arial" w:cs="Arial"/>
        </w:rPr>
        <w:t>wykończeniowe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115144DC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 w:rsidR="006D73E9" w:rsidRPr="006D73E9">
        <w:rPr>
          <w:rFonts w:ascii="Arial" w:hAnsi="Arial" w:cs="Arial"/>
          <w:bCs/>
        </w:rPr>
        <w:t>do</w:t>
      </w:r>
      <w:r w:rsidRPr="006D73E9">
        <w:rPr>
          <w:rFonts w:ascii="Arial" w:hAnsi="Arial" w:cs="Arial"/>
          <w:bCs/>
        </w:rPr>
        <w:t xml:space="preserve"> dni</w:t>
      </w:r>
      <w:r w:rsidR="006D73E9" w:rsidRPr="006D73E9">
        <w:rPr>
          <w:rFonts w:ascii="Arial" w:hAnsi="Arial" w:cs="Arial"/>
          <w:bCs/>
        </w:rPr>
        <w:t>a</w:t>
      </w:r>
      <w:r w:rsidRPr="006D73E9">
        <w:rPr>
          <w:rFonts w:ascii="Arial" w:hAnsi="Arial" w:cs="Arial"/>
          <w:bCs/>
        </w:rPr>
        <w:t xml:space="preserve"> </w:t>
      </w:r>
      <w:r w:rsidR="006D73E9" w:rsidRPr="006D73E9">
        <w:rPr>
          <w:rFonts w:ascii="Arial" w:hAnsi="Arial" w:cs="Arial"/>
          <w:bCs/>
        </w:rPr>
        <w:t>31.12.2021r</w:t>
      </w:r>
      <w:r>
        <w:rPr>
          <w:rFonts w:ascii="Arial" w:hAnsi="Arial" w:cs="Arial"/>
        </w:rPr>
        <w:t>.</w:t>
      </w:r>
    </w:p>
    <w:p w14:paraId="224FE8ED" w14:textId="43F8D0A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FB15AB">
        <w:rPr>
          <w:rFonts w:ascii="Arial" w:hAnsi="Arial" w:cs="Arial"/>
          <w:b/>
        </w:rPr>
        <w:t>……</w:t>
      </w:r>
      <w:r w:rsidRPr="00820CD7">
        <w:rPr>
          <w:rFonts w:ascii="Arial" w:hAnsi="Arial" w:cs="Arial"/>
          <w:b/>
        </w:rPr>
        <w:t xml:space="preserve"> dni</w:t>
      </w:r>
      <w:r w:rsidR="00516F31">
        <w:rPr>
          <w:rFonts w:ascii="Arial" w:hAnsi="Arial" w:cs="Arial"/>
          <w:b/>
        </w:rPr>
        <w:t xml:space="preserve"> </w:t>
      </w:r>
      <w:r w:rsidR="00516F31" w:rsidRPr="00516F31">
        <w:rPr>
          <w:rFonts w:ascii="Arial" w:hAnsi="Arial" w:cs="Arial"/>
          <w:bCs/>
          <w:i/>
          <w:iCs/>
          <w:sz w:val="16"/>
          <w:szCs w:val="16"/>
        </w:rPr>
        <w:t>(minimum 14 dni)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0097FCAF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FF2D40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851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38A18" w14:textId="77777777" w:rsidR="00AF1638" w:rsidRDefault="00AF1638">
      <w:r>
        <w:separator/>
      </w:r>
    </w:p>
  </w:endnote>
  <w:endnote w:type="continuationSeparator" w:id="0">
    <w:p w14:paraId="1551CAB8" w14:textId="77777777" w:rsidR="00AF1638" w:rsidRDefault="00AF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77777777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  <w:r w:rsidR="00D67F68" w:rsidRPr="003817F3">
      <w:rPr>
        <w:rFonts w:ascii="Arial" w:hAnsi="Arial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0DFF2" w14:textId="77777777" w:rsidR="00AF1638" w:rsidRDefault="00AF1638">
      <w:r>
        <w:separator/>
      </w:r>
    </w:p>
  </w:footnote>
  <w:footnote w:type="continuationSeparator" w:id="0">
    <w:p w14:paraId="4B671946" w14:textId="77777777" w:rsidR="00AF1638" w:rsidRDefault="00AF1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48C1AD16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03CCD" w:rsidRPr="00503CCD">
      <w:rPr>
        <w:rFonts w:cs="Arial"/>
        <w:bCs/>
        <w:sz w:val="18"/>
        <w:szCs w:val="18"/>
      </w:rPr>
      <w:t>TI.271.</w:t>
    </w:r>
    <w:r w:rsidR="00670438">
      <w:rPr>
        <w:rFonts w:cs="Arial"/>
        <w:bCs/>
        <w:sz w:val="18"/>
        <w:szCs w:val="18"/>
      </w:rPr>
      <w:t>61</w:t>
    </w:r>
    <w:r w:rsidR="00503CCD" w:rsidRPr="00503CCD">
      <w:rPr>
        <w:rFonts w:cs="Arial"/>
        <w:bCs/>
        <w:sz w:val="18"/>
        <w:szCs w:val="18"/>
      </w:rPr>
      <w:t>.2021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E57C3"/>
    <w:rsid w:val="001E67D1"/>
    <w:rsid w:val="001E68DF"/>
    <w:rsid w:val="001F04FC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668"/>
    <w:rsid w:val="00530994"/>
    <w:rsid w:val="0053496A"/>
    <w:rsid w:val="00540C73"/>
    <w:rsid w:val="00546828"/>
    <w:rsid w:val="00546B1E"/>
    <w:rsid w:val="00551249"/>
    <w:rsid w:val="0056517B"/>
    <w:rsid w:val="00576D95"/>
    <w:rsid w:val="00580C87"/>
    <w:rsid w:val="00582709"/>
    <w:rsid w:val="00586DC6"/>
    <w:rsid w:val="00592802"/>
    <w:rsid w:val="005A5351"/>
    <w:rsid w:val="005B2D41"/>
    <w:rsid w:val="005C26DF"/>
    <w:rsid w:val="005C41CC"/>
    <w:rsid w:val="005D2877"/>
    <w:rsid w:val="005E4D3A"/>
    <w:rsid w:val="005F08DF"/>
    <w:rsid w:val="0061109E"/>
    <w:rsid w:val="006326BA"/>
    <w:rsid w:val="00632A27"/>
    <w:rsid w:val="0064161C"/>
    <w:rsid w:val="00670438"/>
    <w:rsid w:val="006819C8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D73E9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2267"/>
    <w:rsid w:val="007942DB"/>
    <w:rsid w:val="007A63CF"/>
    <w:rsid w:val="007B4620"/>
    <w:rsid w:val="007B7012"/>
    <w:rsid w:val="007C51BD"/>
    <w:rsid w:val="007D60A9"/>
    <w:rsid w:val="008118F0"/>
    <w:rsid w:val="008203EA"/>
    <w:rsid w:val="00820CD7"/>
    <w:rsid w:val="008246EE"/>
    <w:rsid w:val="00830BD6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74BC0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2114"/>
    <w:rsid w:val="009F4F7E"/>
    <w:rsid w:val="00A015B4"/>
    <w:rsid w:val="00A22A7D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B0033"/>
    <w:rsid w:val="00AC6656"/>
    <w:rsid w:val="00AC7CDA"/>
    <w:rsid w:val="00AD2112"/>
    <w:rsid w:val="00AD4DB9"/>
    <w:rsid w:val="00AD5926"/>
    <w:rsid w:val="00AD5E57"/>
    <w:rsid w:val="00AF1638"/>
    <w:rsid w:val="00AF3F21"/>
    <w:rsid w:val="00AF4A71"/>
    <w:rsid w:val="00B01013"/>
    <w:rsid w:val="00B042B5"/>
    <w:rsid w:val="00B1393B"/>
    <w:rsid w:val="00B15D63"/>
    <w:rsid w:val="00B17C33"/>
    <w:rsid w:val="00B33EE3"/>
    <w:rsid w:val="00B36786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3541A"/>
    <w:rsid w:val="00D37CD5"/>
    <w:rsid w:val="00D52B28"/>
    <w:rsid w:val="00D564C3"/>
    <w:rsid w:val="00D5705B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367D9"/>
    <w:rsid w:val="00E410D0"/>
    <w:rsid w:val="00E45C23"/>
    <w:rsid w:val="00E55E7E"/>
    <w:rsid w:val="00E5761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6822"/>
    <w:rsid w:val="00EC3EA6"/>
    <w:rsid w:val="00ED226F"/>
    <w:rsid w:val="00ED7385"/>
    <w:rsid w:val="00EE235B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5403F"/>
    <w:rsid w:val="00F66538"/>
    <w:rsid w:val="00F6655A"/>
    <w:rsid w:val="00F74C12"/>
    <w:rsid w:val="00F75D6A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jsulim</cp:lastModifiedBy>
  <cp:revision>72</cp:revision>
  <cp:lastPrinted>2019-04-19T10:02:00Z</cp:lastPrinted>
  <dcterms:created xsi:type="dcterms:W3CDTF">2018-09-11T11:44:00Z</dcterms:created>
  <dcterms:modified xsi:type="dcterms:W3CDTF">2021-11-25T11:56:00Z</dcterms:modified>
</cp:coreProperties>
</file>