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4FC" w:rsidRPr="003E4C7F" w:rsidRDefault="003E4C7F" w:rsidP="006900A9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Złącznik n</w:t>
      </w:r>
      <w:r w:rsidR="004474FC" w:rsidRPr="003E4C7F">
        <w:rPr>
          <w:rFonts w:ascii="Arial" w:eastAsia="Times New Roman" w:hAnsi="Arial" w:cs="Arial"/>
          <w:b/>
          <w:sz w:val="20"/>
        </w:rPr>
        <w:t>r 2 do SWZ</w:t>
      </w:r>
    </w:p>
    <w:p w:rsidR="004474FC" w:rsidRPr="00907CCA" w:rsidRDefault="004474FC" w:rsidP="006900A9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</w:rPr>
      </w:pPr>
    </w:p>
    <w:p w:rsidR="004474FC" w:rsidRPr="00907CCA" w:rsidRDefault="004474FC" w:rsidP="006900A9">
      <w:pPr>
        <w:widowControl w:val="0"/>
        <w:autoSpaceDE w:val="0"/>
        <w:autoSpaceDN w:val="0"/>
        <w:spacing w:before="1" w:after="0" w:line="240" w:lineRule="auto"/>
        <w:ind w:left="519" w:right="1029"/>
        <w:jc w:val="center"/>
        <w:outlineLvl w:val="4"/>
        <w:rPr>
          <w:rFonts w:ascii="Arial" w:eastAsia="Times New Roman" w:hAnsi="Arial" w:cs="Arial"/>
          <w:b/>
          <w:bCs/>
          <w:color w:val="FF0000"/>
        </w:rPr>
      </w:pPr>
      <w:r w:rsidRPr="00907CCA">
        <w:rPr>
          <w:rFonts w:ascii="Arial" w:eastAsia="Times New Roman" w:hAnsi="Arial" w:cs="Arial"/>
          <w:b/>
          <w:bCs/>
        </w:rPr>
        <w:t>FORMULARZ</w:t>
      </w:r>
      <w:r w:rsidRPr="00907CCA">
        <w:rPr>
          <w:rFonts w:ascii="Arial" w:eastAsia="Times New Roman" w:hAnsi="Arial" w:cs="Arial"/>
          <w:b/>
          <w:bCs/>
          <w:spacing w:val="-3"/>
        </w:rPr>
        <w:t xml:space="preserve"> </w:t>
      </w:r>
      <w:r w:rsidR="00412DB2" w:rsidRPr="00907CCA">
        <w:rPr>
          <w:rFonts w:ascii="Arial" w:eastAsia="Times New Roman" w:hAnsi="Arial" w:cs="Arial"/>
          <w:b/>
          <w:bCs/>
        </w:rPr>
        <w:t>OFERTY</w:t>
      </w:r>
    </w:p>
    <w:p w:rsidR="004474FC" w:rsidRPr="00907CCA" w:rsidRDefault="004474FC" w:rsidP="006900A9">
      <w:pPr>
        <w:widowControl w:val="0"/>
        <w:tabs>
          <w:tab w:val="left" w:pos="3645"/>
          <w:tab w:val="right" w:pos="11170"/>
        </w:tabs>
        <w:autoSpaceDE w:val="0"/>
        <w:autoSpaceDN w:val="0"/>
        <w:spacing w:before="73" w:after="0" w:line="240" w:lineRule="auto"/>
        <w:ind w:left="360"/>
        <w:rPr>
          <w:rFonts w:ascii="Arial" w:eastAsia="Times New Roman" w:hAnsi="Arial" w:cs="Arial"/>
        </w:rPr>
      </w:pPr>
      <w:r w:rsidRPr="00907CCA">
        <w:rPr>
          <w:rFonts w:ascii="Arial" w:eastAsia="Times New Roman" w:hAnsi="Arial" w:cs="Arial"/>
        </w:rPr>
        <w:tab/>
        <w:t xml:space="preserve">                       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52"/>
      </w:tblGrid>
      <w:tr w:rsidR="004474FC" w:rsidRPr="00907CCA" w:rsidTr="003E4C7F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4FC" w:rsidRPr="00907CCA" w:rsidRDefault="004474FC" w:rsidP="006900A9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07CCA">
              <w:rPr>
                <w:rFonts w:ascii="Arial" w:eastAsia="Times New Roman" w:hAnsi="Arial" w:cs="Arial"/>
              </w:rPr>
              <w:t>Nazwa Wykonawcy</w:t>
            </w:r>
            <w:r w:rsidR="00820CAF" w:rsidRPr="00907CCA">
              <w:rPr>
                <w:rFonts w:ascii="Arial" w:eastAsia="Times New Roman" w:hAnsi="Arial" w:cs="Arial"/>
              </w:rPr>
              <w:t xml:space="preserve"> (</w:t>
            </w:r>
            <w:r w:rsidR="00820CAF" w:rsidRPr="00907CCA">
              <w:rPr>
                <w:rFonts w:ascii="Arial" w:eastAsia="Times New Roman" w:hAnsi="Arial" w:cs="Arial"/>
                <w:i/>
              </w:rPr>
              <w:t>w przypadku konsorcjum – lidera konsorcjum</w:t>
            </w:r>
            <w:r w:rsidR="00820CAF" w:rsidRPr="00907CCA">
              <w:rPr>
                <w:rFonts w:ascii="Arial" w:eastAsia="Times New Roman" w:hAnsi="Arial" w:cs="Arial"/>
              </w:rPr>
              <w:t>)</w:t>
            </w:r>
            <w:r w:rsidRPr="00907CCA">
              <w:rPr>
                <w:rFonts w:ascii="Arial" w:eastAsia="Times New Roman" w:hAnsi="Arial" w:cs="Arial"/>
              </w:rPr>
              <w:t>:</w:t>
            </w:r>
          </w:p>
        </w:tc>
      </w:tr>
      <w:tr w:rsidR="00820CAF" w:rsidRPr="00907CCA" w:rsidTr="003E4C7F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F" w:rsidRPr="00907CCA" w:rsidRDefault="00820CAF" w:rsidP="006900A9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07CCA">
              <w:rPr>
                <w:rFonts w:ascii="Arial" w:eastAsia="Times New Roman" w:hAnsi="Arial" w:cs="Arial"/>
              </w:rPr>
              <w:t>Adres Wykonawcy:</w:t>
            </w:r>
          </w:p>
        </w:tc>
      </w:tr>
      <w:tr w:rsidR="004474FC" w:rsidRPr="00907CCA" w:rsidTr="003E4C7F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4FC" w:rsidRPr="00907CCA" w:rsidRDefault="004474FC" w:rsidP="006900A9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07CCA">
              <w:rPr>
                <w:rFonts w:ascii="Arial" w:eastAsia="Times New Roman" w:hAnsi="Arial" w:cs="Arial"/>
              </w:rPr>
              <w:t>NIP</w:t>
            </w:r>
            <w:r w:rsidR="003E4C7F">
              <w:rPr>
                <w:rFonts w:ascii="Arial" w:eastAsia="Times New Roman" w:hAnsi="Arial" w:cs="Arial"/>
              </w:rPr>
              <w:t>:</w:t>
            </w:r>
          </w:p>
        </w:tc>
      </w:tr>
      <w:tr w:rsidR="004474FC" w:rsidRPr="00907CCA" w:rsidTr="003E4C7F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4FC" w:rsidRPr="00907CCA" w:rsidRDefault="004474FC" w:rsidP="006900A9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07CCA">
              <w:rPr>
                <w:rFonts w:ascii="Arial" w:eastAsia="Times New Roman" w:hAnsi="Arial" w:cs="Arial"/>
              </w:rPr>
              <w:t>REGON:</w:t>
            </w:r>
          </w:p>
        </w:tc>
      </w:tr>
      <w:tr w:rsidR="004474FC" w:rsidRPr="00907CCA" w:rsidTr="003E4C7F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4FC" w:rsidRPr="00907CCA" w:rsidRDefault="004474FC" w:rsidP="006900A9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07CCA">
              <w:rPr>
                <w:rFonts w:ascii="Arial" w:eastAsia="Times New Roman" w:hAnsi="Arial" w:cs="Arial"/>
                <w:lang w:val="de-DE"/>
              </w:rPr>
              <w:t>Adres e-mail</w:t>
            </w:r>
            <w:r w:rsidR="00820CAF" w:rsidRPr="00907CCA">
              <w:rPr>
                <w:rFonts w:ascii="Arial" w:eastAsia="Times New Roman" w:hAnsi="Arial" w:cs="Arial"/>
                <w:lang w:val="de-DE"/>
              </w:rPr>
              <w:t>:</w:t>
            </w:r>
          </w:p>
        </w:tc>
      </w:tr>
      <w:tr w:rsidR="004474FC" w:rsidRPr="00907CCA" w:rsidTr="003E4C7F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4FC" w:rsidRPr="00907CCA" w:rsidRDefault="004474FC" w:rsidP="006900A9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07CCA">
              <w:rPr>
                <w:rFonts w:ascii="Arial" w:eastAsia="Times New Roman" w:hAnsi="Arial" w:cs="Arial"/>
                <w:lang w:val="de-DE"/>
              </w:rPr>
              <w:t>Nr telefonu</w:t>
            </w:r>
            <w:r w:rsidR="00820CAF" w:rsidRPr="00907CCA">
              <w:rPr>
                <w:rFonts w:ascii="Arial" w:eastAsia="Times New Roman" w:hAnsi="Arial" w:cs="Arial"/>
                <w:lang w:val="de-DE"/>
              </w:rPr>
              <w:t>:</w:t>
            </w:r>
          </w:p>
        </w:tc>
      </w:tr>
      <w:tr w:rsidR="004474FC" w:rsidRPr="00907CCA" w:rsidTr="003E4C7F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4FC" w:rsidRPr="00907CCA" w:rsidRDefault="004474FC" w:rsidP="006900A9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07CCA">
              <w:rPr>
                <w:rFonts w:ascii="Arial" w:eastAsia="Times New Roman" w:hAnsi="Arial" w:cs="Arial"/>
              </w:rPr>
              <w:t>Osoba do kontaktów</w:t>
            </w:r>
            <w:r w:rsidR="00820CAF" w:rsidRPr="00907CCA">
              <w:rPr>
                <w:rFonts w:ascii="Arial" w:eastAsia="Times New Roman" w:hAnsi="Arial" w:cs="Arial"/>
              </w:rPr>
              <w:t>:</w:t>
            </w:r>
          </w:p>
        </w:tc>
      </w:tr>
      <w:tr w:rsidR="00820CAF" w:rsidRPr="00907CCA" w:rsidTr="003E4C7F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F" w:rsidRPr="00907CCA" w:rsidRDefault="00820CAF" w:rsidP="006900A9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07CCA">
              <w:rPr>
                <w:rFonts w:ascii="Arial" w:eastAsia="Times New Roman" w:hAnsi="Arial" w:cs="Arial"/>
              </w:rPr>
              <w:t>Dane partnera lidera konsorcjum (</w:t>
            </w:r>
            <w:r w:rsidRPr="00907CCA">
              <w:rPr>
                <w:rFonts w:ascii="Arial" w:eastAsia="Times New Roman" w:hAnsi="Arial" w:cs="Arial"/>
                <w:i/>
              </w:rPr>
              <w:t>jeżeli dotyczy</w:t>
            </w:r>
            <w:r w:rsidRPr="00907CCA">
              <w:rPr>
                <w:rFonts w:ascii="Arial" w:eastAsia="Times New Roman" w:hAnsi="Arial" w:cs="Arial"/>
              </w:rPr>
              <w:t>):</w:t>
            </w:r>
          </w:p>
          <w:p w:rsidR="00820CAF" w:rsidRPr="00907CCA" w:rsidRDefault="00820CAF" w:rsidP="006900A9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07CCA">
              <w:rPr>
                <w:rFonts w:ascii="Arial" w:eastAsia="Times New Roman" w:hAnsi="Arial" w:cs="Arial"/>
              </w:rPr>
              <w:t>Nazwa:</w:t>
            </w:r>
          </w:p>
          <w:p w:rsidR="00820CAF" w:rsidRPr="00907CCA" w:rsidRDefault="00820CAF" w:rsidP="006900A9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07CCA">
              <w:rPr>
                <w:rFonts w:ascii="Arial" w:eastAsia="Times New Roman" w:hAnsi="Arial" w:cs="Arial"/>
              </w:rPr>
              <w:t>Adres:</w:t>
            </w:r>
          </w:p>
          <w:p w:rsidR="00820CAF" w:rsidRPr="00907CCA" w:rsidRDefault="00820CAF" w:rsidP="006900A9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07CCA">
              <w:rPr>
                <w:rFonts w:ascii="Arial" w:eastAsia="Times New Roman" w:hAnsi="Arial" w:cs="Arial"/>
              </w:rPr>
              <w:t>NIP:</w:t>
            </w:r>
          </w:p>
          <w:p w:rsidR="00820CAF" w:rsidRPr="00907CCA" w:rsidRDefault="00820CAF" w:rsidP="006900A9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07CCA">
              <w:rPr>
                <w:rFonts w:ascii="Arial" w:eastAsia="Times New Roman" w:hAnsi="Arial" w:cs="Arial"/>
              </w:rPr>
              <w:t>REGON:</w:t>
            </w:r>
          </w:p>
        </w:tc>
      </w:tr>
    </w:tbl>
    <w:p w:rsidR="004474FC" w:rsidRPr="00907CCA" w:rsidRDefault="004474FC" w:rsidP="006900A9">
      <w:pPr>
        <w:widowControl w:val="0"/>
        <w:tabs>
          <w:tab w:val="left" w:pos="3645"/>
          <w:tab w:val="right" w:pos="11170"/>
        </w:tabs>
        <w:autoSpaceDE w:val="0"/>
        <w:autoSpaceDN w:val="0"/>
        <w:spacing w:before="73" w:after="0" w:line="240" w:lineRule="auto"/>
        <w:rPr>
          <w:rFonts w:ascii="Arial" w:eastAsia="Times New Roman" w:hAnsi="Arial" w:cs="Arial"/>
        </w:rPr>
      </w:pPr>
    </w:p>
    <w:p w:rsidR="004474FC" w:rsidRPr="00907CCA" w:rsidRDefault="004474FC" w:rsidP="006900A9">
      <w:pPr>
        <w:autoSpaceDE w:val="0"/>
        <w:autoSpaceDN w:val="0"/>
        <w:adjustRightInd w:val="0"/>
        <w:spacing w:after="0" w:line="240" w:lineRule="auto"/>
        <w:ind w:firstLine="4962"/>
        <w:rPr>
          <w:rFonts w:ascii="Arial" w:eastAsia="Calibri" w:hAnsi="Arial" w:cs="Arial"/>
          <w:color w:val="000000"/>
        </w:rPr>
      </w:pPr>
      <w:r w:rsidRPr="00907CCA">
        <w:rPr>
          <w:rFonts w:ascii="Arial" w:eastAsia="Calibri" w:hAnsi="Arial" w:cs="Arial"/>
          <w:color w:val="000000"/>
        </w:rPr>
        <w:t xml:space="preserve">Zamawiający:                                                         </w:t>
      </w:r>
    </w:p>
    <w:p w:rsidR="004474FC" w:rsidRPr="00907CCA" w:rsidRDefault="004474FC" w:rsidP="006900A9">
      <w:pPr>
        <w:widowControl w:val="0"/>
        <w:autoSpaceDE w:val="0"/>
        <w:autoSpaceDN w:val="0"/>
        <w:spacing w:after="0" w:line="240" w:lineRule="auto"/>
        <w:ind w:left="4956"/>
        <w:rPr>
          <w:rFonts w:ascii="Arial" w:eastAsia="Times New Roman" w:hAnsi="Arial" w:cs="Arial"/>
          <w:b/>
          <w:color w:val="000000"/>
        </w:rPr>
      </w:pPr>
      <w:r w:rsidRPr="00907CCA">
        <w:rPr>
          <w:rFonts w:ascii="Arial" w:eastAsia="Times New Roman" w:hAnsi="Arial" w:cs="Arial"/>
          <w:b/>
          <w:color w:val="000000"/>
        </w:rPr>
        <w:t>Łódzki Urząd Wojewódzki w Łodzi</w:t>
      </w:r>
    </w:p>
    <w:p w:rsidR="004474FC" w:rsidRPr="00907CCA" w:rsidRDefault="004474FC" w:rsidP="006900A9">
      <w:pPr>
        <w:widowControl w:val="0"/>
        <w:autoSpaceDE w:val="0"/>
        <w:autoSpaceDN w:val="0"/>
        <w:spacing w:after="0" w:line="240" w:lineRule="auto"/>
        <w:ind w:left="4956"/>
        <w:rPr>
          <w:rFonts w:ascii="Arial" w:eastAsia="Times New Roman" w:hAnsi="Arial" w:cs="Arial"/>
          <w:b/>
          <w:color w:val="000000"/>
        </w:rPr>
      </w:pPr>
      <w:r w:rsidRPr="00907CCA">
        <w:rPr>
          <w:rFonts w:ascii="Arial" w:eastAsia="Times New Roman" w:hAnsi="Arial" w:cs="Arial"/>
          <w:b/>
          <w:color w:val="000000"/>
        </w:rPr>
        <w:t xml:space="preserve">ul. Piotrkowska 104 </w:t>
      </w:r>
    </w:p>
    <w:p w:rsidR="004474FC" w:rsidRPr="00907CCA" w:rsidRDefault="004474FC" w:rsidP="006900A9">
      <w:pPr>
        <w:widowControl w:val="0"/>
        <w:autoSpaceDE w:val="0"/>
        <w:autoSpaceDN w:val="0"/>
        <w:spacing w:after="0" w:line="240" w:lineRule="auto"/>
        <w:ind w:left="4956"/>
        <w:rPr>
          <w:rFonts w:ascii="Arial" w:eastAsia="Times New Roman" w:hAnsi="Arial" w:cs="Arial"/>
          <w:b/>
          <w:color w:val="000000"/>
        </w:rPr>
      </w:pPr>
      <w:r w:rsidRPr="00907CCA">
        <w:rPr>
          <w:rFonts w:ascii="Arial" w:eastAsia="Times New Roman" w:hAnsi="Arial" w:cs="Arial"/>
          <w:b/>
          <w:color w:val="000000"/>
        </w:rPr>
        <w:t>90 – 926 Łódź</w:t>
      </w:r>
    </w:p>
    <w:p w:rsidR="004474FC" w:rsidRPr="00907CCA" w:rsidRDefault="004474FC" w:rsidP="006900A9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Arial" w:eastAsia="Times New Roman" w:hAnsi="Arial" w:cs="Arial"/>
          <w:b/>
          <w:color w:val="000000"/>
        </w:rPr>
      </w:pPr>
    </w:p>
    <w:p w:rsidR="007908B3" w:rsidRDefault="004474FC" w:rsidP="006900A9">
      <w:pPr>
        <w:widowControl w:val="0"/>
        <w:autoSpaceDE w:val="0"/>
        <w:autoSpaceDN w:val="0"/>
        <w:spacing w:after="120" w:line="240" w:lineRule="auto"/>
        <w:jc w:val="both"/>
        <w:rPr>
          <w:rFonts w:ascii="Arial" w:eastAsia="Times New Roman" w:hAnsi="Arial" w:cs="Arial"/>
        </w:rPr>
      </w:pPr>
      <w:r w:rsidRPr="00907CCA">
        <w:rPr>
          <w:rFonts w:ascii="Arial" w:eastAsia="Times New Roman" w:hAnsi="Arial" w:cs="Arial"/>
        </w:rPr>
        <w:t xml:space="preserve">W związku z postępowaniem o udzielenie zamówienia publicznego prowadzonym w trybie </w:t>
      </w:r>
      <w:r w:rsidR="00820CAF" w:rsidRPr="00907CCA">
        <w:rPr>
          <w:rFonts w:ascii="Arial" w:eastAsia="Times New Roman" w:hAnsi="Arial" w:cs="Arial"/>
        </w:rPr>
        <w:t>przetargu nieograniczonego, którego przedmiotem jest:</w:t>
      </w:r>
    </w:p>
    <w:p w:rsidR="007908B3" w:rsidRPr="00907CCA" w:rsidRDefault="007908B3" w:rsidP="007908B3">
      <w:pPr>
        <w:widowControl w:val="0"/>
        <w:autoSpaceDE w:val="0"/>
        <w:autoSpaceDN w:val="0"/>
        <w:spacing w:after="120" w:line="240" w:lineRule="auto"/>
        <w:jc w:val="both"/>
        <w:rPr>
          <w:rFonts w:ascii="Arial" w:eastAsia="Times New Roman" w:hAnsi="Arial" w:cs="Arial"/>
        </w:rPr>
      </w:pPr>
    </w:p>
    <w:p w:rsidR="004474FC" w:rsidRDefault="007908B3" w:rsidP="007908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E53438">
        <w:rPr>
          <w:rFonts w:ascii="Arial" w:hAnsi="Arial" w:cs="Arial"/>
          <w:b/>
          <w:bCs/>
        </w:rPr>
        <w:t>Usługa utrzymania czystości w</w:t>
      </w:r>
      <w:r>
        <w:rPr>
          <w:rFonts w:ascii="Arial" w:hAnsi="Arial" w:cs="Arial"/>
          <w:b/>
          <w:bCs/>
        </w:rPr>
        <w:t> </w:t>
      </w:r>
      <w:r w:rsidRPr="00E53438">
        <w:rPr>
          <w:rFonts w:ascii="Arial" w:hAnsi="Arial" w:cs="Arial"/>
          <w:b/>
          <w:bCs/>
        </w:rPr>
        <w:t>obiektach Łódzkiego Urzędu Wojewódzkiego w Łodzi w </w:t>
      </w:r>
      <w:r>
        <w:rPr>
          <w:rFonts w:ascii="Arial" w:hAnsi="Arial" w:cs="Arial"/>
          <w:b/>
          <w:bCs/>
        </w:rPr>
        <w:t>2024 r.</w:t>
      </w:r>
    </w:p>
    <w:p w:rsidR="007908B3" w:rsidRPr="00907CCA" w:rsidRDefault="007908B3" w:rsidP="006900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4474FC" w:rsidRPr="00907CCA" w:rsidRDefault="004474FC" w:rsidP="006900A9">
      <w:pPr>
        <w:widowControl w:val="0"/>
        <w:numPr>
          <w:ilvl w:val="0"/>
          <w:numId w:val="128"/>
        </w:numPr>
        <w:tabs>
          <w:tab w:val="left" w:pos="8080"/>
        </w:tabs>
        <w:autoSpaceDE w:val="0"/>
        <w:autoSpaceDN w:val="0"/>
        <w:spacing w:before="5" w:after="0" w:line="240" w:lineRule="auto"/>
        <w:ind w:left="284" w:right="142" w:hanging="284"/>
        <w:jc w:val="both"/>
        <w:rPr>
          <w:rFonts w:ascii="Arial" w:eastAsia="Times New Roman" w:hAnsi="Arial" w:cs="Arial"/>
          <w:b/>
          <w:i/>
        </w:rPr>
      </w:pPr>
      <w:r w:rsidRPr="00907CCA">
        <w:rPr>
          <w:rFonts w:ascii="Arial" w:eastAsia="Times New Roman" w:hAnsi="Arial" w:cs="Arial"/>
        </w:rPr>
        <w:t>Oferuję(my)</w:t>
      </w:r>
      <w:r w:rsidRPr="00907CCA">
        <w:rPr>
          <w:rFonts w:ascii="Arial" w:eastAsia="Times New Roman" w:hAnsi="Arial" w:cs="Arial"/>
          <w:color w:val="000000"/>
        </w:rPr>
        <w:t xml:space="preserve"> wykonanie przedmiotu zamówienia, zgodnie z wymogami zawartymi w Specyfikacji Warunków Zamówienia przedmiotowego postępowania w ramach poniższych części</w:t>
      </w:r>
      <w:r w:rsidRPr="00907CCA">
        <w:rPr>
          <w:rFonts w:ascii="Arial" w:eastAsia="Times New Roman" w:hAnsi="Arial" w:cs="Arial"/>
        </w:rPr>
        <w:t>:</w:t>
      </w:r>
    </w:p>
    <w:p w:rsidR="00C65771" w:rsidRPr="00907CCA" w:rsidRDefault="00154FCB" w:rsidP="006900A9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b/>
          <w:lang w:eastAsia="zh-CN"/>
        </w:rPr>
        <w:t>CZĘŚĆ I</w:t>
      </w:r>
    </w:p>
    <w:p w:rsidR="00466CA7" w:rsidRDefault="00466CA7" w:rsidP="006900A9">
      <w:pPr>
        <w:spacing w:after="12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66CA7">
        <w:rPr>
          <w:rFonts w:ascii="Arial" w:eastAsia="Times New Roman" w:hAnsi="Arial" w:cs="Arial"/>
          <w:b/>
          <w:bCs/>
          <w:lang w:eastAsia="pl-PL"/>
        </w:rPr>
        <w:t>Usługa utrzymania czystości w pomieszczeniach zajmowanych przez Wojewódzki Zespół do Spraw Orzekania o Niepełnosprawności w Łodzi zlokaliz</w:t>
      </w:r>
      <w:r>
        <w:rPr>
          <w:rFonts w:ascii="Arial" w:eastAsia="Times New Roman" w:hAnsi="Arial" w:cs="Arial"/>
          <w:b/>
          <w:bCs/>
          <w:lang w:eastAsia="pl-PL"/>
        </w:rPr>
        <w:t>owanych przy ul. Leczniczej 6 w </w:t>
      </w:r>
      <w:r w:rsidRPr="00466CA7">
        <w:rPr>
          <w:rFonts w:ascii="Arial" w:eastAsia="Times New Roman" w:hAnsi="Arial" w:cs="Arial"/>
          <w:b/>
          <w:bCs/>
          <w:lang w:eastAsia="pl-PL"/>
        </w:rPr>
        <w:t xml:space="preserve">Łodzi </w:t>
      </w:r>
    </w:p>
    <w:p w:rsidR="00466CA7" w:rsidRPr="00907CCA" w:rsidRDefault="00466CA7" w:rsidP="006900A9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Oferuję/oferujemy </w:t>
      </w:r>
      <w:r w:rsidRPr="00907CCA">
        <w:rPr>
          <w:rFonts w:ascii="Arial" w:hAnsi="Arial" w:cs="Arial"/>
        </w:rPr>
        <w:t>wykonanie przedmiotu zamówienia</w:t>
      </w:r>
      <w:r w:rsidR="00154FCB">
        <w:rPr>
          <w:rFonts w:ascii="Arial" w:hAnsi="Arial" w:cs="Arial"/>
        </w:rPr>
        <w:t xml:space="preserve"> części </w:t>
      </w:r>
      <w:r>
        <w:rPr>
          <w:rFonts w:ascii="Arial" w:hAnsi="Arial" w:cs="Arial"/>
        </w:rPr>
        <w:t>I za</w:t>
      </w:r>
      <w:r w:rsidRPr="00907CCA">
        <w:rPr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tblpXSpec="center" w:tblpY="1"/>
        <w:tblOverlap w:val="never"/>
        <w:tblW w:w="9634" w:type="dxa"/>
        <w:jc w:val="center"/>
        <w:tblLook w:val="04A0" w:firstRow="1" w:lastRow="0" w:firstColumn="1" w:lastColumn="0" w:noHBand="0" w:noVBand="1"/>
      </w:tblPr>
      <w:tblGrid>
        <w:gridCol w:w="2001"/>
        <w:gridCol w:w="2814"/>
        <w:gridCol w:w="1701"/>
        <w:gridCol w:w="3118"/>
      </w:tblGrid>
      <w:tr w:rsidR="00F02093" w:rsidRPr="00907CCA" w:rsidTr="00C65771">
        <w:trPr>
          <w:jc w:val="center"/>
        </w:trPr>
        <w:tc>
          <w:tcPr>
            <w:tcW w:w="2001" w:type="dxa"/>
            <w:shd w:val="clear" w:color="auto" w:fill="DEEAF6" w:themeFill="accent1" w:themeFillTint="33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814" w:type="dxa"/>
            <w:shd w:val="clear" w:color="auto" w:fill="DEEAF6" w:themeFill="accent1" w:themeFillTint="33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4</w:t>
            </w:r>
          </w:p>
        </w:tc>
      </w:tr>
      <w:tr w:rsidR="00C65771" w:rsidRPr="00907CCA" w:rsidTr="00C65771">
        <w:trPr>
          <w:jc w:val="center"/>
        </w:trPr>
        <w:tc>
          <w:tcPr>
            <w:tcW w:w="2001" w:type="dxa"/>
            <w:shd w:val="clear" w:color="auto" w:fill="DEEAF6" w:themeFill="accent1" w:themeFillTint="33"/>
            <w:vAlign w:val="center"/>
          </w:tcPr>
          <w:p w:rsidR="00C65771" w:rsidRPr="00907CCA" w:rsidRDefault="00C65771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Stawka za 1 m</w:t>
            </w:r>
            <w:r w:rsidRPr="00907CCA">
              <w:rPr>
                <w:rFonts w:ascii="Arial" w:hAnsi="Arial" w:cs="Arial"/>
                <w:b/>
                <w:vertAlign w:val="superscript"/>
              </w:rPr>
              <w:t>2</w:t>
            </w:r>
            <w:r w:rsidRPr="00907CCA">
              <w:rPr>
                <w:rFonts w:ascii="Arial" w:hAnsi="Arial" w:cs="Arial"/>
                <w:b/>
              </w:rPr>
              <w:t>/m-c (złotych NETTO)</w:t>
            </w:r>
          </w:p>
        </w:tc>
        <w:tc>
          <w:tcPr>
            <w:tcW w:w="2814" w:type="dxa"/>
            <w:shd w:val="clear" w:color="auto" w:fill="DEEAF6" w:themeFill="accent1" w:themeFillTint="33"/>
            <w:vAlign w:val="center"/>
          </w:tcPr>
          <w:p w:rsidR="00C65771" w:rsidRPr="00907CCA" w:rsidRDefault="00C65771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Ilość metrów kwadratowych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C65771" w:rsidRPr="00907CCA" w:rsidRDefault="00C65771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Ilość miesięcy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:rsidR="00C65771" w:rsidRPr="00907CCA" w:rsidRDefault="00C65771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Całkowita wartość (złotych NETTO)</w:t>
            </w:r>
            <w:r w:rsidR="00F02093" w:rsidRPr="00907CCA">
              <w:rPr>
                <w:rFonts w:ascii="Arial" w:hAnsi="Arial" w:cs="Arial"/>
                <w:b/>
              </w:rPr>
              <w:t xml:space="preserve"> </w:t>
            </w:r>
            <w:r w:rsidR="00F02093" w:rsidRPr="00907CCA">
              <w:rPr>
                <w:rFonts w:ascii="Arial" w:hAnsi="Arial" w:cs="Arial"/>
                <w:b/>
              </w:rPr>
              <w:br/>
              <w:t>(kol. 1 x kol. 2 x kol. 3)</w:t>
            </w:r>
          </w:p>
        </w:tc>
      </w:tr>
      <w:tr w:rsidR="00C65771" w:rsidRPr="00907CCA" w:rsidTr="00C65771">
        <w:trPr>
          <w:jc w:val="center"/>
        </w:trPr>
        <w:tc>
          <w:tcPr>
            <w:tcW w:w="2001" w:type="dxa"/>
            <w:vAlign w:val="center"/>
          </w:tcPr>
          <w:p w:rsidR="00C65771" w:rsidRPr="00907CCA" w:rsidRDefault="00C65771" w:rsidP="006900A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814" w:type="dxa"/>
            <w:shd w:val="clear" w:color="auto" w:fill="DEEAF6" w:themeFill="accent1" w:themeFillTint="33"/>
            <w:vAlign w:val="center"/>
          </w:tcPr>
          <w:p w:rsidR="00C65771" w:rsidRPr="00907CCA" w:rsidRDefault="00C65771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385,90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C65771" w:rsidRPr="00907CCA" w:rsidRDefault="00C65771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3118" w:type="dxa"/>
            <w:vAlign w:val="center"/>
          </w:tcPr>
          <w:p w:rsidR="00C65771" w:rsidRPr="00907CCA" w:rsidRDefault="00C65771" w:rsidP="006900A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</w:tbl>
    <w:p w:rsidR="00C65771" w:rsidRPr="00907CCA" w:rsidRDefault="00C65771" w:rsidP="006900A9">
      <w:pPr>
        <w:spacing w:after="120" w:line="240" w:lineRule="auto"/>
        <w:rPr>
          <w:rFonts w:ascii="Arial" w:hAnsi="Arial" w:cs="Arial"/>
        </w:rPr>
      </w:pPr>
    </w:p>
    <w:p w:rsidR="00466CA7" w:rsidRPr="00907CCA" w:rsidRDefault="00466CA7" w:rsidP="006900A9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</w:t>
      </w:r>
      <w:r w:rsidRPr="00907CCA">
        <w:rPr>
          <w:rFonts w:ascii="Arial" w:hAnsi="Arial" w:cs="Arial"/>
        </w:rPr>
        <w:t xml:space="preserve"> złotych netto</w:t>
      </w:r>
      <w:r>
        <w:rPr>
          <w:rFonts w:ascii="Arial" w:hAnsi="Arial" w:cs="Arial"/>
        </w:rPr>
        <w:t xml:space="preserve"> (słownie: ………………..)</w:t>
      </w:r>
    </w:p>
    <w:p w:rsidR="00466CA7" w:rsidRPr="00907CCA" w:rsidRDefault="00466CA7" w:rsidP="006900A9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</w:t>
      </w:r>
      <w:r w:rsidRPr="00907CCA">
        <w:rPr>
          <w:rFonts w:ascii="Arial" w:hAnsi="Arial" w:cs="Arial"/>
        </w:rPr>
        <w:t xml:space="preserve"> złotych podatku VAT</w:t>
      </w:r>
      <w:r>
        <w:rPr>
          <w:rFonts w:ascii="Arial" w:hAnsi="Arial" w:cs="Arial"/>
        </w:rPr>
        <w:t xml:space="preserve"> (słownie: ………………..)</w:t>
      </w:r>
    </w:p>
    <w:p w:rsidR="00466CA7" w:rsidRPr="00907CCA" w:rsidRDefault="00466CA7" w:rsidP="006900A9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</w:t>
      </w:r>
      <w:r w:rsidRPr="00907CCA">
        <w:rPr>
          <w:rFonts w:ascii="Arial" w:hAnsi="Arial" w:cs="Arial"/>
        </w:rPr>
        <w:t xml:space="preserve"> złotych brutto</w:t>
      </w:r>
      <w:r>
        <w:rPr>
          <w:rFonts w:ascii="Arial" w:hAnsi="Arial" w:cs="Arial"/>
        </w:rPr>
        <w:t xml:space="preserve"> (słownie: ………………..)</w:t>
      </w:r>
    </w:p>
    <w:p w:rsidR="00C65771" w:rsidRPr="00907CCA" w:rsidRDefault="00C65771" w:rsidP="006900A9">
      <w:pPr>
        <w:spacing w:after="120" w:line="240" w:lineRule="auto"/>
        <w:rPr>
          <w:rFonts w:ascii="Arial" w:hAnsi="Arial" w:cs="Arial"/>
          <w:b/>
        </w:rPr>
      </w:pPr>
    </w:p>
    <w:p w:rsidR="00C65771" w:rsidRPr="00907CCA" w:rsidRDefault="00C65771" w:rsidP="006900A9">
      <w:pPr>
        <w:spacing w:after="120" w:line="240" w:lineRule="auto"/>
        <w:rPr>
          <w:rFonts w:ascii="Arial" w:hAnsi="Arial" w:cs="Arial"/>
          <w:b/>
        </w:rPr>
      </w:pPr>
      <w:r w:rsidRPr="00907CCA">
        <w:rPr>
          <w:rFonts w:ascii="Arial" w:hAnsi="Arial" w:cs="Arial"/>
          <w:b/>
        </w:rPr>
        <w:t>JAKOŚĆ</w:t>
      </w:r>
    </w:p>
    <w:p w:rsidR="00C65771" w:rsidRPr="00907CCA" w:rsidRDefault="00C65771" w:rsidP="006900A9">
      <w:pPr>
        <w:spacing w:after="120" w:line="240" w:lineRule="auto"/>
        <w:rPr>
          <w:rFonts w:ascii="Arial" w:hAnsi="Arial" w:cs="Arial"/>
          <w:u w:val="single"/>
        </w:rPr>
      </w:pPr>
      <w:r w:rsidRPr="00907CCA">
        <w:rPr>
          <w:rFonts w:ascii="Arial" w:hAnsi="Arial" w:cs="Arial"/>
          <w:u w:val="single"/>
        </w:rPr>
        <w:t xml:space="preserve">Oferuję ręczniki papierowe o następujących parametrach: </w:t>
      </w:r>
    </w:p>
    <w:p w:rsidR="00C65771" w:rsidRPr="00907CCA" w:rsidRDefault="00C65771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65771" w:rsidRPr="00907CCA" w:rsidRDefault="00C65771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Wykonawca może zaoferować jeden z następujących rodzajów ręczników papierowych: </w:t>
      </w:r>
    </w:p>
    <w:p w:rsidR="00C65771" w:rsidRPr="00907CCA" w:rsidRDefault="00C65771" w:rsidP="006900A9">
      <w:pPr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Ręczniki papierowe o parametrach:</w:t>
      </w:r>
    </w:p>
    <w:p w:rsidR="00C65771" w:rsidRPr="00907CCA" w:rsidRDefault="00C65771" w:rsidP="006900A9">
      <w:pPr>
        <w:pStyle w:val="Akapitzlist"/>
        <w:numPr>
          <w:ilvl w:val="1"/>
          <w:numId w:val="123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1-warstwowe, makulaturowe, gofrowane, kolor zielony, gramatura 38 g/m², składane w ZZ o wymiarach 23 x 25 cm </w:t>
      </w:r>
      <w:r w:rsidRPr="00907CCA">
        <w:rPr>
          <w:rFonts w:ascii="Arial" w:hAnsi="Arial" w:cs="Arial"/>
          <w:b/>
        </w:rPr>
        <w:t>– 1 pkt,</w:t>
      </w:r>
    </w:p>
    <w:p w:rsidR="00C65771" w:rsidRPr="00907CCA" w:rsidRDefault="00C65771" w:rsidP="006900A9">
      <w:pPr>
        <w:pStyle w:val="Akapitzlist"/>
        <w:numPr>
          <w:ilvl w:val="1"/>
          <w:numId w:val="123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makulaturowe, min. 2-warstwowe, kolor biały, gofrowane, gramatura 2x19 g/m² , składane w ZZ o wymiarach 23 x 25 cm </w:t>
      </w:r>
      <w:r w:rsidRPr="00907CCA">
        <w:rPr>
          <w:rFonts w:ascii="Arial" w:hAnsi="Arial" w:cs="Arial"/>
          <w:b/>
        </w:rPr>
        <w:t>– 10 pkt,</w:t>
      </w:r>
      <w:r w:rsidRPr="00907CCA">
        <w:rPr>
          <w:rFonts w:ascii="Arial" w:hAnsi="Arial" w:cs="Arial"/>
        </w:rPr>
        <w:t xml:space="preserve"> </w:t>
      </w:r>
    </w:p>
    <w:p w:rsidR="00C65771" w:rsidRPr="00907CCA" w:rsidRDefault="00C65771" w:rsidP="006900A9">
      <w:pPr>
        <w:pStyle w:val="Akapitzlist"/>
        <w:numPr>
          <w:ilvl w:val="1"/>
          <w:numId w:val="123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100% celulozy, min. 2-warstwowe, kolor biały, gofrowane, składane w ZZ o wymiarach 23 x 25 cm </w:t>
      </w:r>
      <w:r w:rsidRPr="00907CCA">
        <w:rPr>
          <w:rFonts w:ascii="Arial" w:hAnsi="Arial" w:cs="Arial"/>
          <w:b/>
        </w:rPr>
        <w:t>– 20 pkt.</w:t>
      </w:r>
    </w:p>
    <w:p w:rsidR="00C65771" w:rsidRPr="00907CCA" w:rsidRDefault="00C65771" w:rsidP="006900A9">
      <w:pPr>
        <w:spacing w:before="240" w:after="120" w:line="240" w:lineRule="auto"/>
        <w:jc w:val="both"/>
        <w:rPr>
          <w:rFonts w:ascii="Arial" w:hAnsi="Arial" w:cs="Arial"/>
          <w:u w:val="single"/>
        </w:rPr>
      </w:pPr>
      <w:r w:rsidRPr="00907CCA">
        <w:rPr>
          <w:rFonts w:ascii="Arial" w:hAnsi="Arial" w:cs="Arial"/>
          <w:u w:val="single"/>
        </w:rPr>
        <w:t xml:space="preserve">Oferuję papier toaletowy o następujących parametrach: </w:t>
      </w:r>
    </w:p>
    <w:p w:rsidR="00C65771" w:rsidRPr="00907CCA" w:rsidRDefault="00C65771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</w:t>
      </w:r>
    </w:p>
    <w:p w:rsidR="00C65771" w:rsidRPr="00907CCA" w:rsidRDefault="00C65771" w:rsidP="006900A9">
      <w:pPr>
        <w:spacing w:after="120" w:line="240" w:lineRule="auto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Wykonawca może zaoferować jeden z następujących rodzajów papiery toaletowego:</w:t>
      </w:r>
    </w:p>
    <w:p w:rsidR="00C65771" w:rsidRPr="00907CCA" w:rsidRDefault="00C65771" w:rsidP="006900A9">
      <w:pPr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Papier toaletowy o parametrach:</w:t>
      </w:r>
    </w:p>
    <w:p w:rsidR="00C65771" w:rsidRPr="00907CCA" w:rsidRDefault="00C65771" w:rsidP="006900A9">
      <w:pPr>
        <w:pStyle w:val="Akapitzlist"/>
        <w:numPr>
          <w:ilvl w:val="0"/>
          <w:numId w:val="124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1-warstwowy, makulaturowy, kolor szary, gramatura 36-38 g/m², Ø 19 cm, min. 180 mb długości, gofrowany </w:t>
      </w:r>
      <w:r w:rsidRPr="00907CCA">
        <w:rPr>
          <w:rFonts w:ascii="Arial" w:hAnsi="Arial" w:cs="Arial"/>
          <w:b/>
        </w:rPr>
        <w:t>– 1 pkt,</w:t>
      </w:r>
    </w:p>
    <w:p w:rsidR="00C65771" w:rsidRPr="00907CCA" w:rsidRDefault="00C65771" w:rsidP="006900A9">
      <w:pPr>
        <w:pStyle w:val="Akapitzlist"/>
        <w:numPr>
          <w:ilvl w:val="0"/>
          <w:numId w:val="124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makulaturowy, min. 2-warstwowy, kolor biały, gofrowany, Ø 19 cm, min. 140 mb długości </w:t>
      </w:r>
      <w:r w:rsidRPr="00907CCA">
        <w:rPr>
          <w:rFonts w:ascii="Arial" w:hAnsi="Arial" w:cs="Arial"/>
          <w:b/>
        </w:rPr>
        <w:t>– 10 pkt,</w:t>
      </w:r>
      <w:r w:rsidRPr="00907CCA">
        <w:rPr>
          <w:rFonts w:ascii="Arial" w:hAnsi="Arial" w:cs="Arial"/>
        </w:rPr>
        <w:t xml:space="preserve"> </w:t>
      </w:r>
    </w:p>
    <w:p w:rsidR="00262428" w:rsidRPr="00907CCA" w:rsidRDefault="00C65771" w:rsidP="006900A9">
      <w:pPr>
        <w:pStyle w:val="Akapitzlist"/>
        <w:numPr>
          <w:ilvl w:val="0"/>
          <w:numId w:val="124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100% celulozy, min. 2-warstwowy, kolor biały, gofrowany, min. 180 mb długości </w:t>
      </w:r>
      <w:r w:rsidRPr="00907CCA">
        <w:rPr>
          <w:rFonts w:ascii="Arial" w:hAnsi="Arial" w:cs="Arial"/>
          <w:b/>
        </w:rPr>
        <w:t>– 20 pkt.</w:t>
      </w:r>
    </w:p>
    <w:p w:rsidR="00722224" w:rsidRPr="00907CCA" w:rsidRDefault="00154FCB" w:rsidP="006900A9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b/>
          <w:lang w:eastAsia="zh-CN"/>
        </w:rPr>
        <w:t>CZĘŚĆ II</w:t>
      </w:r>
    </w:p>
    <w:p w:rsidR="0095267D" w:rsidRPr="00907CCA" w:rsidRDefault="00722224" w:rsidP="006900A9">
      <w:pPr>
        <w:spacing w:before="240" w:after="240" w:line="240" w:lineRule="auto"/>
        <w:jc w:val="both"/>
        <w:rPr>
          <w:rFonts w:ascii="Arial" w:hAnsi="Arial" w:cs="Arial"/>
          <w:b/>
          <w:lang w:eastAsia="zh-CN"/>
        </w:rPr>
      </w:pPr>
      <w:r w:rsidRPr="00907CCA">
        <w:rPr>
          <w:rFonts w:ascii="Arial" w:eastAsia="Lucida Sans Unicode" w:hAnsi="Arial" w:cs="Arial"/>
          <w:b/>
          <w:kern w:val="1"/>
          <w:lang w:eastAsia="ar-SA"/>
        </w:rPr>
        <w:t>Usługa utrzymania czystości w obiekcie Łódzkiego Urzędu Wojewódzkiego w Łodzi zlokalizowanym przy ul</w:t>
      </w:r>
      <w:r w:rsidR="00065807" w:rsidRPr="00907CCA">
        <w:rPr>
          <w:rFonts w:ascii="Arial" w:eastAsia="Lucida Sans Unicode" w:hAnsi="Arial" w:cs="Arial"/>
          <w:b/>
          <w:kern w:val="1"/>
          <w:lang w:eastAsia="ar-SA"/>
        </w:rPr>
        <w:t>. Pienistej 71 w Łodzi (parter)</w:t>
      </w:r>
    </w:p>
    <w:p w:rsidR="00466CA7" w:rsidRPr="00907CCA" w:rsidRDefault="00466CA7" w:rsidP="006900A9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Oferuję/oferujemy </w:t>
      </w:r>
      <w:r w:rsidRPr="00907CCA">
        <w:rPr>
          <w:rFonts w:ascii="Arial" w:hAnsi="Arial" w:cs="Arial"/>
        </w:rPr>
        <w:t>wykonanie przedmiotu zamówienia</w:t>
      </w:r>
      <w:r w:rsidR="00154FCB">
        <w:rPr>
          <w:rFonts w:ascii="Arial" w:hAnsi="Arial" w:cs="Arial"/>
        </w:rPr>
        <w:t xml:space="preserve"> części II</w:t>
      </w:r>
      <w:r>
        <w:rPr>
          <w:rFonts w:ascii="Arial" w:hAnsi="Arial" w:cs="Arial"/>
        </w:rPr>
        <w:t xml:space="preserve"> za</w:t>
      </w:r>
      <w:r w:rsidRPr="00907CCA">
        <w:rPr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tblpXSpec="center" w:tblpY="1"/>
        <w:tblOverlap w:val="never"/>
        <w:tblW w:w="9634" w:type="dxa"/>
        <w:jc w:val="center"/>
        <w:tblLook w:val="04A0" w:firstRow="1" w:lastRow="0" w:firstColumn="1" w:lastColumn="0" w:noHBand="0" w:noVBand="1"/>
      </w:tblPr>
      <w:tblGrid>
        <w:gridCol w:w="2001"/>
        <w:gridCol w:w="2814"/>
        <w:gridCol w:w="1701"/>
        <w:gridCol w:w="3118"/>
      </w:tblGrid>
      <w:tr w:rsidR="00F02093" w:rsidRPr="00907CCA" w:rsidTr="00963007">
        <w:trPr>
          <w:jc w:val="center"/>
        </w:trPr>
        <w:tc>
          <w:tcPr>
            <w:tcW w:w="2001" w:type="dxa"/>
            <w:shd w:val="clear" w:color="auto" w:fill="DEEAF6" w:themeFill="accent1" w:themeFillTint="33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814" w:type="dxa"/>
            <w:shd w:val="clear" w:color="auto" w:fill="DEEAF6" w:themeFill="accent1" w:themeFillTint="33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4</w:t>
            </w:r>
          </w:p>
        </w:tc>
      </w:tr>
      <w:tr w:rsidR="00F02093" w:rsidRPr="00907CCA" w:rsidTr="00963007">
        <w:trPr>
          <w:jc w:val="center"/>
        </w:trPr>
        <w:tc>
          <w:tcPr>
            <w:tcW w:w="2001" w:type="dxa"/>
            <w:shd w:val="clear" w:color="auto" w:fill="DEEAF6" w:themeFill="accent1" w:themeFillTint="33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Stawka za 1 m</w:t>
            </w:r>
            <w:r w:rsidRPr="00907CCA">
              <w:rPr>
                <w:rFonts w:ascii="Arial" w:hAnsi="Arial" w:cs="Arial"/>
                <w:b/>
                <w:vertAlign w:val="superscript"/>
              </w:rPr>
              <w:t>2</w:t>
            </w:r>
            <w:r w:rsidRPr="00907CCA">
              <w:rPr>
                <w:rFonts w:ascii="Arial" w:hAnsi="Arial" w:cs="Arial"/>
                <w:b/>
              </w:rPr>
              <w:t>/m-c (złotych NETTO)</w:t>
            </w:r>
          </w:p>
        </w:tc>
        <w:tc>
          <w:tcPr>
            <w:tcW w:w="2814" w:type="dxa"/>
            <w:shd w:val="clear" w:color="auto" w:fill="DEEAF6" w:themeFill="accent1" w:themeFillTint="33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Ilość metrów kwadratowych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Ilość miesięcy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 xml:space="preserve">Całkowita wartość (złotych NETTO) </w:t>
            </w:r>
            <w:r w:rsidRPr="00907CCA">
              <w:rPr>
                <w:rFonts w:ascii="Arial" w:hAnsi="Arial" w:cs="Arial"/>
                <w:b/>
              </w:rPr>
              <w:br/>
              <w:t>(kol. 1 x kol. 2 x kol. 3)</w:t>
            </w:r>
          </w:p>
        </w:tc>
      </w:tr>
      <w:tr w:rsidR="00F02093" w:rsidRPr="00907CCA" w:rsidTr="00963007">
        <w:trPr>
          <w:jc w:val="center"/>
        </w:trPr>
        <w:tc>
          <w:tcPr>
            <w:tcW w:w="2001" w:type="dxa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814" w:type="dxa"/>
            <w:shd w:val="clear" w:color="auto" w:fill="DEEAF6" w:themeFill="accent1" w:themeFillTint="33"/>
            <w:vAlign w:val="center"/>
          </w:tcPr>
          <w:p w:rsidR="00F02093" w:rsidRPr="00907CCA" w:rsidRDefault="0095267D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951,00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907CCA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3118" w:type="dxa"/>
            <w:vAlign w:val="center"/>
          </w:tcPr>
          <w:p w:rsidR="00F02093" w:rsidRPr="00907CCA" w:rsidRDefault="00F02093" w:rsidP="006900A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</w:tbl>
    <w:p w:rsidR="00F02093" w:rsidRPr="00907CCA" w:rsidRDefault="00F02093" w:rsidP="006900A9">
      <w:pPr>
        <w:spacing w:after="120" w:line="240" w:lineRule="auto"/>
        <w:rPr>
          <w:rFonts w:ascii="Arial" w:hAnsi="Arial" w:cs="Arial"/>
        </w:rPr>
      </w:pPr>
    </w:p>
    <w:p w:rsidR="00466CA7" w:rsidRPr="00907CCA" w:rsidRDefault="00466CA7" w:rsidP="006900A9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</w:t>
      </w:r>
      <w:r w:rsidRPr="00907CCA">
        <w:rPr>
          <w:rFonts w:ascii="Arial" w:hAnsi="Arial" w:cs="Arial"/>
        </w:rPr>
        <w:t xml:space="preserve"> złotych netto</w:t>
      </w:r>
      <w:r>
        <w:rPr>
          <w:rFonts w:ascii="Arial" w:hAnsi="Arial" w:cs="Arial"/>
        </w:rPr>
        <w:t xml:space="preserve"> (słownie: ………………..)</w:t>
      </w:r>
    </w:p>
    <w:p w:rsidR="00466CA7" w:rsidRPr="00907CCA" w:rsidRDefault="00466CA7" w:rsidP="006900A9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</w:t>
      </w:r>
      <w:r w:rsidRPr="00907CCA">
        <w:rPr>
          <w:rFonts w:ascii="Arial" w:hAnsi="Arial" w:cs="Arial"/>
        </w:rPr>
        <w:t xml:space="preserve"> złotych podatku VAT</w:t>
      </w:r>
      <w:r>
        <w:rPr>
          <w:rFonts w:ascii="Arial" w:hAnsi="Arial" w:cs="Arial"/>
        </w:rPr>
        <w:t xml:space="preserve"> (słownie: ………………..)</w:t>
      </w:r>
    </w:p>
    <w:p w:rsidR="00466CA7" w:rsidRPr="00907CCA" w:rsidRDefault="00466CA7" w:rsidP="006900A9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</w:t>
      </w:r>
      <w:r w:rsidRPr="00907CCA">
        <w:rPr>
          <w:rFonts w:ascii="Arial" w:hAnsi="Arial" w:cs="Arial"/>
        </w:rPr>
        <w:t xml:space="preserve"> złotych brutto</w:t>
      </w:r>
      <w:r>
        <w:rPr>
          <w:rFonts w:ascii="Arial" w:hAnsi="Arial" w:cs="Arial"/>
        </w:rPr>
        <w:t xml:space="preserve"> (słownie: ………………..)</w:t>
      </w:r>
    </w:p>
    <w:p w:rsidR="00F02093" w:rsidRPr="00907CCA" w:rsidRDefault="00F02093" w:rsidP="006900A9">
      <w:pPr>
        <w:spacing w:after="120" w:line="240" w:lineRule="auto"/>
        <w:rPr>
          <w:rFonts w:ascii="Arial" w:hAnsi="Arial" w:cs="Arial"/>
          <w:b/>
        </w:rPr>
      </w:pPr>
      <w:r w:rsidRPr="00907CCA">
        <w:rPr>
          <w:rFonts w:ascii="Arial" w:hAnsi="Arial" w:cs="Arial"/>
          <w:b/>
        </w:rPr>
        <w:t>JAKOŚĆ</w:t>
      </w:r>
    </w:p>
    <w:p w:rsidR="00F02093" w:rsidRPr="00907CCA" w:rsidRDefault="00F02093" w:rsidP="006900A9">
      <w:pPr>
        <w:spacing w:after="120" w:line="240" w:lineRule="auto"/>
        <w:rPr>
          <w:rFonts w:ascii="Arial" w:hAnsi="Arial" w:cs="Arial"/>
          <w:u w:val="single"/>
        </w:rPr>
      </w:pPr>
      <w:r w:rsidRPr="00907CCA">
        <w:rPr>
          <w:rFonts w:ascii="Arial" w:hAnsi="Arial" w:cs="Arial"/>
          <w:u w:val="single"/>
        </w:rPr>
        <w:t xml:space="preserve">Oferuję ręczniki papierowe o następujących parametrach: </w:t>
      </w:r>
    </w:p>
    <w:p w:rsidR="00F02093" w:rsidRPr="00907CCA" w:rsidRDefault="00F02093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2093" w:rsidRPr="00907CCA" w:rsidRDefault="00F02093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Wykonawca może zaoferować jeden z następujących rodzajów ręczników papierowych: </w:t>
      </w:r>
    </w:p>
    <w:p w:rsidR="00F02093" w:rsidRPr="00907CCA" w:rsidRDefault="00F02093" w:rsidP="006900A9">
      <w:pPr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Ręczniki papierowe o parametrach:</w:t>
      </w:r>
    </w:p>
    <w:p w:rsidR="00F02093" w:rsidRPr="00907CCA" w:rsidRDefault="00F02093" w:rsidP="006900A9">
      <w:pPr>
        <w:pStyle w:val="Akapitzlist"/>
        <w:numPr>
          <w:ilvl w:val="0"/>
          <w:numId w:val="127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lastRenderedPageBreak/>
        <w:t xml:space="preserve">1-warstwowe, makulaturowe, gofrowane, kolor zielony, gramatura 38 g/m², składane w ZZ o wymiarach 23 x 25 cm </w:t>
      </w:r>
      <w:r w:rsidRPr="00907CCA">
        <w:rPr>
          <w:rFonts w:ascii="Arial" w:hAnsi="Arial" w:cs="Arial"/>
          <w:b/>
        </w:rPr>
        <w:t>– 1 pkt,</w:t>
      </w:r>
    </w:p>
    <w:p w:rsidR="00F02093" w:rsidRPr="00907CCA" w:rsidRDefault="00F02093" w:rsidP="006900A9">
      <w:pPr>
        <w:pStyle w:val="Akapitzlist"/>
        <w:numPr>
          <w:ilvl w:val="0"/>
          <w:numId w:val="127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makulaturowe, min. 2-warstwowe, kolor biały, gofrowane, gramatura 2x19 g/m² , składane w ZZ o wymiarach 23 x 25 cm </w:t>
      </w:r>
      <w:r w:rsidRPr="00907CCA">
        <w:rPr>
          <w:rFonts w:ascii="Arial" w:hAnsi="Arial" w:cs="Arial"/>
          <w:b/>
        </w:rPr>
        <w:t>– 10 pkt,</w:t>
      </w:r>
      <w:r w:rsidRPr="00907CCA">
        <w:rPr>
          <w:rFonts w:ascii="Arial" w:hAnsi="Arial" w:cs="Arial"/>
        </w:rPr>
        <w:t xml:space="preserve"> </w:t>
      </w:r>
    </w:p>
    <w:p w:rsidR="00F02093" w:rsidRPr="00907CCA" w:rsidRDefault="00F02093" w:rsidP="006900A9">
      <w:pPr>
        <w:pStyle w:val="Akapitzlist"/>
        <w:numPr>
          <w:ilvl w:val="0"/>
          <w:numId w:val="127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100% celulozy, min. 2-warstwowe, kolor biały, gofrowane, składane w ZZ o wymiarach 23 x 25 cm </w:t>
      </w:r>
      <w:r w:rsidRPr="00907CCA">
        <w:rPr>
          <w:rFonts w:ascii="Arial" w:hAnsi="Arial" w:cs="Arial"/>
          <w:b/>
        </w:rPr>
        <w:t>– 20 pkt.</w:t>
      </w:r>
    </w:p>
    <w:p w:rsidR="00F02093" w:rsidRPr="00907CCA" w:rsidRDefault="00F02093" w:rsidP="006900A9">
      <w:pPr>
        <w:spacing w:before="240" w:after="120" w:line="240" w:lineRule="auto"/>
        <w:jc w:val="both"/>
        <w:rPr>
          <w:rFonts w:ascii="Arial" w:hAnsi="Arial" w:cs="Arial"/>
          <w:u w:val="single"/>
        </w:rPr>
      </w:pPr>
      <w:r w:rsidRPr="00907CCA">
        <w:rPr>
          <w:rFonts w:ascii="Arial" w:hAnsi="Arial" w:cs="Arial"/>
          <w:u w:val="single"/>
        </w:rPr>
        <w:t xml:space="preserve">Oferuję papier toaletowy o następujących parametrach: </w:t>
      </w:r>
    </w:p>
    <w:p w:rsidR="00F02093" w:rsidRPr="00907CCA" w:rsidRDefault="00F02093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</w:t>
      </w:r>
    </w:p>
    <w:p w:rsidR="00F02093" w:rsidRPr="00907CCA" w:rsidRDefault="00F02093" w:rsidP="006900A9">
      <w:pPr>
        <w:spacing w:after="120" w:line="240" w:lineRule="auto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Wykonawca może zaoferować jeden z następujących rodzajów papiery toaletowego:</w:t>
      </w:r>
    </w:p>
    <w:p w:rsidR="00F02093" w:rsidRPr="00907CCA" w:rsidRDefault="00F02093" w:rsidP="006900A9">
      <w:pPr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Papier toaletowy o parametrach:</w:t>
      </w:r>
    </w:p>
    <w:p w:rsidR="00262428" w:rsidRPr="00907CCA" w:rsidRDefault="00F02093" w:rsidP="006900A9">
      <w:pPr>
        <w:pStyle w:val="Akapitzlist"/>
        <w:numPr>
          <w:ilvl w:val="1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1-warstwowy, makulaturowy, kolor szary, gramatura 36-38 g/m², Ø 19 cm, min. 180 mb długości, gofrowany </w:t>
      </w:r>
      <w:r w:rsidRPr="00907CCA">
        <w:rPr>
          <w:rFonts w:ascii="Arial" w:hAnsi="Arial" w:cs="Arial"/>
          <w:b/>
        </w:rPr>
        <w:t>– 1 pkt,</w:t>
      </w:r>
    </w:p>
    <w:p w:rsidR="00262428" w:rsidRPr="00907CCA" w:rsidRDefault="00F02093" w:rsidP="006900A9">
      <w:pPr>
        <w:pStyle w:val="Akapitzlist"/>
        <w:numPr>
          <w:ilvl w:val="1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makulaturowy, min. 2-warstwowy, kolor biały, gofrowany, Ø 19 cm, min. 140 mb długości </w:t>
      </w:r>
      <w:r w:rsidRPr="00907CCA">
        <w:rPr>
          <w:rFonts w:ascii="Arial" w:hAnsi="Arial" w:cs="Arial"/>
          <w:b/>
        </w:rPr>
        <w:t>– 10 pkt,</w:t>
      </w:r>
      <w:r w:rsidRPr="00907CCA">
        <w:rPr>
          <w:rFonts w:ascii="Arial" w:hAnsi="Arial" w:cs="Arial"/>
        </w:rPr>
        <w:t xml:space="preserve"> </w:t>
      </w:r>
    </w:p>
    <w:p w:rsidR="00466CA7" w:rsidRPr="00BA6637" w:rsidRDefault="00F02093" w:rsidP="00BA6637">
      <w:pPr>
        <w:pStyle w:val="Akapitzlist"/>
        <w:numPr>
          <w:ilvl w:val="1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100% celulozy, min. 2-warstwowy, kolor biały, gofrowany, min. 180 mb długości </w:t>
      </w:r>
      <w:r w:rsidRPr="00907CCA">
        <w:rPr>
          <w:rFonts w:ascii="Arial" w:hAnsi="Arial" w:cs="Arial"/>
          <w:b/>
        </w:rPr>
        <w:t>– 20 pkt.</w:t>
      </w:r>
    </w:p>
    <w:p w:rsidR="00466CA7" w:rsidRPr="00907CCA" w:rsidRDefault="00466CA7" w:rsidP="006900A9">
      <w:pPr>
        <w:widowControl w:val="0"/>
        <w:autoSpaceDE w:val="0"/>
        <w:autoSpaceDN w:val="0"/>
        <w:spacing w:before="5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D2A9A" w:rsidRPr="006900A9" w:rsidRDefault="00BD2A9A" w:rsidP="006900A9">
      <w:pPr>
        <w:numPr>
          <w:ilvl w:val="0"/>
          <w:numId w:val="135"/>
        </w:numPr>
        <w:tabs>
          <w:tab w:val="clear" w:pos="720"/>
        </w:tabs>
        <w:suppressAutoHyphens/>
        <w:spacing w:after="0" w:line="240" w:lineRule="auto"/>
        <w:ind w:left="284" w:hanging="284"/>
        <w:rPr>
          <w:rFonts w:ascii="Arial" w:hAnsi="Arial" w:cs="Arial"/>
        </w:rPr>
      </w:pPr>
      <w:r w:rsidRPr="00CA765A">
        <w:rPr>
          <w:rFonts w:ascii="Arial" w:hAnsi="Arial" w:cs="Arial"/>
        </w:rPr>
        <w:t>Oświadczam(y), że (zaznaczyć i wypełnić tylko i wyłącznie jeżeli dotyczy):</w:t>
      </w:r>
    </w:p>
    <w:p w:rsidR="00BD2A9A" w:rsidRPr="006900A9" w:rsidRDefault="00BD2A9A" w:rsidP="006900A9">
      <w:pPr>
        <w:widowControl w:val="0"/>
        <w:numPr>
          <w:ilvl w:val="0"/>
          <w:numId w:val="130"/>
        </w:numPr>
        <w:suppressAutoHyphens/>
        <w:spacing w:before="120" w:after="0" w:line="240" w:lineRule="auto"/>
        <w:ind w:left="425" w:hanging="68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 xml:space="preserve">wybór złożonej przez nas oferty będzie prowadzić do powstania u Zamawiającego obowiązku podatkowego zgodnie z przepisami o podatku od towarów i usług. </w:t>
      </w:r>
    </w:p>
    <w:p w:rsidR="00BD2A9A" w:rsidRPr="006900A9" w:rsidRDefault="00BD2A9A" w:rsidP="006900A9">
      <w:pPr>
        <w:spacing w:before="120" w:line="240" w:lineRule="auto"/>
        <w:ind w:left="142"/>
        <w:jc w:val="both"/>
        <w:rPr>
          <w:rFonts w:ascii="Arial" w:hAnsi="Arial" w:cs="Arial"/>
          <w:b/>
          <w:i/>
        </w:rPr>
      </w:pPr>
      <w:r w:rsidRPr="00CA765A">
        <w:rPr>
          <w:rFonts w:ascii="Arial" w:hAnsi="Arial" w:cs="Arial"/>
          <w:b/>
          <w:i/>
          <w:u w:val="single"/>
        </w:rPr>
        <w:t>Uwaga</w:t>
      </w:r>
      <w:r w:rsidRPr="00CA765A">
        <w:rPr>
          <w:rFonts w:ascii="Arial" w:hAnsi="Arial" w:cs="Arial"/>
          <w:b/>
          <w:i/>
        </w:rPr>
        <w:t xml:space="preserve">: </w:t>
      </w:r>
      <w:r w:rsidRPr="00CA765A">
        <w:rPr>
          <w:rFonts w:ascii="Arial" w:hAnsi="Arial" w:cs="Arial"/>
          <w:i/>
        </w:rPr>
        <w:t>w przypadku zaznaczenia powyższego pola należy wskazać nazwę/rodzaj towaru lub usługi, których dostawa lub świadczenie będzie prowadzić do powstania u Zamawiającego obowiązku podatkowego i jego/</w:t>
      </w:r>
      <w:r w:rsidR="006900A9">
        <w:rPr>
          <w:rFonts w:ascii="Arial" w:hAnsi="Arial" w:cs="Arial"/>
          <w:i/>
        </w:rPr>
        <w:t xml:space="preserve">jej wartość bez kwoty podatku.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747"/>
        <w:gridCol w:w="4833"/>
      </w:tblGrid>
      <w:tr w:rsidR="00BD2A9A" w:rsidRPr="00CA765A" w:rsidTr="006900A9">
        <w:tc>
          <w:tcPr>
            <w:tcW w:w="1059" w:type="dxa"/>
          </w:tcPr>
          <w:p w:rsidR="00BD2A9A" w:rsidRPr="00BD2A9A" w:rsidRDefault="00BD2A9A" w:rsidP="006900A9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2A9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747" w:type="dxa"/>
          </w:tcPr>
          <w:p w:rsidR="00BD2A9A" w:rsidRPr="00BD2A9A" w:rsidRDefault="00BD2A9A" w:rsidP="006900A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A9A">
              <w:rPr>
                <w:rFonts w:ascii="Arial" w:hAnsi="Arial" w:cs="Arial"/>
                <w:sz w:val="18"/>
                <w:szCs w:val="18"/>
              </w:rPr>
              <w:t>Nazwa towaru/usługi, których dostawa lub świadczenie będzie prowadzić do powstania u Zamawiającego obowiązku podatkowego</w:t>
            </w:r>
          </w:p>
        </w:tc>
        <w:tc>
          <w:tcPr>
            <w:tcW w:w="4833" w:type="dxa"/>
          </w:tcPr>
          <w:p w:rsidR="00BD2A9A" w:rsidRPr="00BD2A9A" w:rsidRDefault="00BD2A9A" w:rsidP="006900A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A9A">
              <w:rPr>
                <w:rFonts w:ascii="Arial" w:hAnsi="Arial" w:cs="Arial"/>
                <w:sz w:val="18"/>
                <w:szCs w:val="18"/>
              </w:rPr>
              <w:t>Wartość towaru/usługi bez kwoty podatku</w:t>
            </w:r>
          </w:p>
        </w:tc>
      </w:tr>
      <w:tr w:rsidR="00BD2A9A" w:rsidRPr="00CA765A" w:rsidTr="006900A9">
        <w:tc>
          <w:tcPr>
            <w:tcW w:w="1059" w:type="dxa"/>
          </w:tcPr>
          <w:p w:rsidR="00BD2A9A" w:rsidRPr="00CA765A" w:rsidRDefault="00BD2A9A" w:rsidP="006900A9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CA765A">
              <w:rPr>
                <w:rFonts w:ascii="Arial" w:hAnsi="Arial" w:cs="Arial"/>
              </w:rPr>
              <w:t>1</w:t>
            </w:r>
          </w:p>
        </w:tc>
        <w:tc>
          <w:tcPr>
            <w:tcW w:w="3747" w:type="dxa"/>
          </w:tcPr>
          <w:p w:rsidR="00BD2A9A" w:rsidRPr="00CA765A" w:rsidRDefault="00BD2A9A" w:rsidP="006900A9">
            <w:pPr>
              <w:spacing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833" w:type="dxa"/>
          </w:tcPr>
          <w:p w:rsidR="00BD2A9A" w:rsidRPr="00CA765A" w:rsidRDefault="00BD2A9A" w:rsidP="006900A9">
            <w:pPr>
              <w:spacing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D2A9A" w:rsidRPr="00CA765A" w:rsidTr="006900A9">
        <w:tc>
          <w:tcPr>
            <w:tcW w:w="1059" w:type="dxa"/>
          </w:tcPr>
          <w:p w:rsidR="00BD2A9A" w:rsidRPr="00CA765A" w:rsidRDefault="00BD2A9A" w:rsidP="006900A9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CA765A">
              <w:rPr>
                <w:rFonts w:ascii="Arial" w:hAnsi="Arial" w:cs="Arial"/>
              </w:rPr>
              <w:t>2</w:t>
            </w:r>
          </w:p>
        </w:tc>
        <w:tc>
          <w:tcPr>
            <w:tcW w:w="3747" w:type="dxa"/>
          </w:tcPr>
          <w:p w:rsidR="00BD2A9A" w:rsidRPr="00CA765A" w:rsidRDefault="00BD2A9A" w:rsidP="006900A9">
            <w:pPr>
              <w:spacing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833" w:type="dxa"/>
          </w:tcPr>
          <w:p w:rsidR="00BD2A9A" w:rsidRPr="00CA765A" w:rsidRDefault="00BD2A9A" w:rsidP="006900A9">
            <w:pPr>
              <w:spacing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6900A9" w:rsidRDefault="00BD2A9A" w:rsidP="006900A9">
      <w:pPr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</w:rPr>
      </w:pPr>
      <w:r w:rsidRPr="006900A9">
        <w:rPr>
          <w:rFonts w:ascii="Arial" w:hAnsi="Arial" w:cs="Arial"/>
          <w:i/>
          <w:sz w:val="20"/>
          <w:szCs w:val="20"/>
        </w:rPr>
        <w:t>Art. 225 ustawy z dnia 11 września 2019r. Prawo zamówień publicznych (Dz. U. z 202</w:t>
      </w:r>
      <w:r w:rsidR="006900A9" w:rsidRPr="006900A9">
        <w:rPr>
          <w:rFonts w:ascii="Arial" w:hAnsi="Arial" w:cs="Arial"/>
          <w:i/>
          <w:sz w:val="20"/>
          <w:szCs w:val="20"/>
        </w:rPr>
        <w:t>3</w:t>
      </w:r>
      <w:r w:rsidRPr="006900A9">
        <w:rPr>
          <w:rFonts w:ascii="Arial" w:hAnsi="Arial" w:cs="Arial"/>
          <w:i/>
          <w:sz w:val="20"/>
          <w:szCs w:val="20"/>
        </w:rPr>
        <w:t xml:space="preserve"> r. poz. 1</w:t>
      </w:r>
      <w:r w:rsidR="006900A9" w:rsidRPr="006900A9">
        <w:rPr>
          <w:rFonts w:ascii="Arial" w:hAnsi="Arial" w:cs="Arial"/>
          <w:i/>
          <w:sz w:val="20"/>
          <w:szCs w:val="20"/>
        </w:rPr>
        <w:t>605</w:t>
      </w:r>
      <w:r w:rsidRPr="006900A9">
        <w:rPr>
          <w:rFonts w:ascii="Arial" w:hAnsi="Arial" w:cs="Arial"/>
          <w:i/>
          <w:sz w:val="20"/>
          <w:szCs w:val="20"/>
        </w:rPr>
        <w:t xml:space="preserve"> ze zm.</w:t>
      </w:r>
      <w:r w:rsidR="006900A9">
        <w:rPr>
          <w:rFonts w:ascii="Arial" w:hAnsi="Arial" w:cs="Arial"/>
          <w:i/>
          <w:sz w:val="20"/>
          <w:szCs w:val="20"/>
        </w:rPr>
        <w:t xml:space="preserve">) </w:t>
      </w:r>
      <w:r w:rsidRPr="00CA765A">
        <w:rPr>
          <w:rFonts w:ascii="Arial" w:hAnsi="Arial" w:cs="Arial"/>
          <w:i/>
        </w:rPr>
        <w:t>ust. 1. Jeżeli została  złożona oferta, której wybór prowadziłby do powstania u zamawiającego obowiązku podatkowego zgodnie z ustawą z dnia 11 marca 2004 r.  o podatku od towarów i usług (Dz. U. z 2022r. poz. 931, z późn. zm.), dla celów zastosowania kryterium ceny lub kosztu zamawiający dolicza do przedstawionej w tej ofercie  ceny kwotę  podatku od towarów i usług, którą miałby obowiązek rozliczyć.</w:t>
      </w:r>
    </w:p>
    <w:p w:rsidR="00BD2A9A" w:rsidRPr="006900A9" w:rsidRDefault="00BD2A9A" w:rsidP="006900A9">
      <w:pPr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</w:rPr>
      </w:pPr>
      <w:r w:rsidRPr="00CA765A">
        <w:rPr>
          <w:rFonts w:ascii="Arial" w:hAnsi="Arial" w:cs="Arial"/>
          <w:i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BD2A9A" w:rsidRPr="00CA765A" w:rsidRDefault="00BD2A9A" w:rsidP="006900A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i/>
          <w:color w:val="000000"/>
          <w:lang w:eastAsia="pl-PL"/>
        </w:rPr>
      </w:pPr>
      <w:r w:rsidRPr="00CA765A">
        <w:rPr>
          <w:rFonts w:ascii="Arial" w:hAnsi="Arial" w:cs="Arial"/>
          <w:i/>
          <w:color w:val="000000"/>
          <w:lang w:eastAsia="pl-PL"/>
        </w:rPr>
        <w:t xml:space="preserve">ust. 2. W ofercie, o której mowa w ust. 1 wykonawca ma obowiązek: </w:t>
      </w:r>
    </w:p>
    <w:p w:rsidR="00BD2A9A" w:rsidRPr="00CA765A" w:rsidRDefault="00BD2A9A" w:rsidP="006900A9">
      <w:pPr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lang w:eastAsia="pl-PL"/>
        </w:rPr>
      </w:pPr>
      <w:r w:rsidRPr="00CA765A">
        <w:rPr>
          <w:rFonts w:ascii="Arial" w:hAnsi="Arial" w:cs="Arial"/>
          <w:i/>
          <w:color w:val="000000"/>
          <w:lang w:eastAsia="pl-PL"/>
        </w:rPr>
        <w:t xml:space="preserve">poinformowania Zamawiającego, że wybór jego oferty będzie prowadził do powstania u zamawiającego obowiązku podatkowego; </w:t>
      </w:r>
    </w:p>
    <w:p w:rsidR="00BD2A9A" w:rsidRPr="00CA765A" w:rsidRDefault="00BD2A9A" w:rsidP="006900A9">
      <w:pPr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lang w:eastAsia="pl-PL"/>
        </w:rPr>
      </w:pPr>
      <w:r w:rsidRPr="00CA765A">
        <w:rPr>
          <w:rFonts w:ascii="Arial" w:hAnsi="Arial" w:cs="Arial"/>
          <w:i/>
          <w:color w:val="000000"/>
          <w:lang w:eastAsia="pl-PL"/>
        </w:rPr>
        <w:t xml:space="preserve">wskazania nazwy (rodzaju) towaru lub usługi, których dostawa lub świadczenie będą prowadziły do powstania obowiązku podatkowego; </w:t>
      </w:r>
    </w:p>
    <w:p w:rsidR="00BD2A9A" w:rsidRPr="00CA765A" w:rsidRDefault="00BD2A9A" w:rsidP="006900A9">
      <w:pPr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lang w:eastAsia="pl-PL"/>
        </w:rPr>
      </w:pPr>
      <w:r w:rsidRPr="00CA765A">
        <w:rPr>
          <w:rFonts w:ascii="Arial" w:hAnsi="Arial" w:cs="Arial"/>
          <w:i/>
          <w:color w:val="000000"/>
          <w:lang w:eastAsia="pl-PL"/>
        </w:rPr>
        <w:t xml:space="preserve">wskazania wartości towaru lub usługi objętego obowiązkiem podatkowym zamawiającego, bez kwoty podatku; </w:t>
      </w:r>
    </w:p>
    <w:p w:rsidR="00BD2A9A" w:rsidRPr="006900A9" w:rsidRDefault="00BD2A9A" w:rsidP="006900A9">
      <w:pPr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lang w:eastAsia="pl-PL"/>
        </w:rPr>
      </w:pPr>
      <w:r w:rsidRPr="00CA765A">
        <w:rPr>
          <w:rFonts w:ascii="Arial" w:hAnsi="Arial" w:cs="Arial"/>
          <w:i/>
          <w:color w:val="000000"/>
          <w:lang w:eastAsia="pl-PL"/>
        </w:rPr>
        <w:t xml:space="preserve">wskazania stawki podatku od towarów i usług, która zgodnie z wiedzą wykonawcy, będzie miała zastosowanie. </w:t>
      </w:r>
    </w:p>
    <w:p w:rsidR="00BD2A9A" w:rsidRPr="006900A9" w:rsidRDefault="00BD2A9A" w:rsidP="006900A9">
      <w:pPr>
        <w:numPr>
          <w:ilvl w:val="0"/>
          <w:numId w:val="135"/>
        </w:numPr>
        <w:tabs>
          <w:tab w:val="clear" w:pos="720"/>
        </w:tabs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i/>
        </w:rPr>
      </w:pPr>
      <w:r w:rsidRPr="00CA765A">
        <w:rPr>
          <w:rFonts w:ascii="Arial" w:hAnsi="Arial" w:cs="Arial"/>
        </w:rPr>
        <w:lastRenderedPageBreak/>
        <w:t>Oświadczam(y), że w ww. cenie oferty zostały uwzględnione wszystkie koszty wykonania zamówienia i realizacji przyszłego świadczenia umownego. W ofercie nie zostały zastosowane ceny dampingowe i oferta nie stanowi czynu nieuczciwej konkurencji, zgodnie z art. 226 ust. 1 pkt 7 ustawy z dnia 11 września 2019</w:t>
      </w:r>
      <w:r w:rsidR="003E4C7F">
        <w:rPr>
          <w:rFonts w:ascii="Arial" w:hAnsi="Arial" w:cs="Arial"/>
        </w:rPr>
        <w:t xml:space="preserve"> </w:t>
      </w:r>
      <w:r w:rsidRPr="00CA765A">
        <w:rPr>
          <w:rFonts w:ascii="Arial" w:hAnsi="Arial" w:cs="Arial"/>
        </w:rPr>
        <w:t xml:space="preserve">r. </w:t>
      </w:r>
      <w:r w:rsidR="003E4C7F">
        <w:rPr>
          <w:rFonts w:ascii="Arial" w:hAnsi="Arial" w:cs="Arial"/>
        </w:rPr>
        <w:t xml:space="preserve">- </w:t>
      </w:r>
      <w:r w:rsidRPr="00CA765A">
        <w:rPr>
          <w:rFonts w:ascii="Arial" w:hAnsi="Arial" w:cs="Arial"/>
        </w:rPr>
        <w:t>Prawo zamówień publicznych (Dz. U. z 202</w:t>
      </w:r>
      <w:r w:rsidR="006900A9">
        <w:rPr>
          <w:rFonts w:ascii="Arial" w:hAnsi="Arial" w:cs="Arial"/>
        </w:rPr>
        <w:t>3</w:t>
      </w:r>
      <w:r w:rsidRPr="00CA765A">
        <w:rPr>
          <w:rFonts w:ascii="Arial" w:hAnsi="Arial" w:cs="Arial"/>
        </w:rPr>
        <w:t xml:space="preserve"> r. poz. 1</w:t>
      </w:r>
      <w:r w:rsidR="006900A9">
        <w:rPr>
          <w:rFonts w:ascii="Arial" w:hAnsi="Arial" w:cs="Arial"/>
        </w:rPr>
        <w:t>605</w:t>
      </w:r>
      <w:r w:rsidRPr="00CA765A">
        <w:rPr>
          <w:rFonts w:ascii="Arial" w:hAnsi="Arial" w:cs="Arial"/>
        </w:rPr>
        <w:t xml:space="preserve"> ze zm.) i art. 5–17 ustawy z dnia 16 kwietnia 1993 r. o zwalczaniu nieuczciwej konkurencji (Dz. U. z 2022 r. poz. 1233).</w:t>
      </w:r>
    </w:p>
    <w:p w:rsidR="00BD2A9A" w:rsidRPr="006900A9" w:rsidRDefault="00BD2A9A" w:rsidP="006900A9">
      <w:pPr>
        <w:numPr>
          <w:ilvl w:val="0"/>
          <w:numId w:val="135"/>
        </w:numPr>
        <w:tabs>
          <w:tab w:val="clear" w:pos="720"/>
          <w:tab w:val="num" w:pos="0"/>
        </w:tabs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/>
        </w:rPr>
      </w:pPr>
      <w:r w:rsidRPr="00CA765A">
        <w:rPr>
          <w:rFonts w:ascii="Arial" w:hAnsi="Arial" w:cs="Arial"/>
        </w:rPr>
        <w:t>Zamierzam(y) powierzyć wykonanie następujących części zamówienia,</w:t>
      </w:r>
      <w:r w:rsidR="006900A9" w:rsidRPr="006900A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6900A9" w:rsidRPr="006900A9">
        <w:rPr>
          <w:rFonts w:ascii="Arial" w:hAnsi="Arial" w:cs="Arial"/>
          <w:b/>
        </w:rPr>
        <w:t xml:space="preserve">podwykonawcom, na których zdolnościach nie polegam(y):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2410"/>
        <w:gridCol w:w="6306"/>
      </w:tblGrid>
      <w:tr w:rsidR="00BD2A9A" w:rsidRPr="00CA765A" w:rsidTr="006900A9">
        <w:tc>
          <w:tcPr>
            <w:tcW w:w="923" w:type="dxa"/>
          </w:tcPr>
          <w:p w:rsidR="00BD2A9A" w:rsidRPr="006900A9" w:rsidRDefault="00BD2A9A" w:rsidP="006900A9">
            <w:pPr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900A9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2410" w:type="dxa"/>
          </w:tcPr>
          <w:p w:rsidR="00BD2A9A" w:rsidRPr="006900A9" w:rsidRDefault="00BD2A9A" w:rsidP="006900A9">
            <w:pPr>
              <w:spacing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900A9">
              <w:rPr>
                <w:rFonts w:ascii="Arial" w:eastAsia="Calibri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6306" w:type="dxa"/>
          </w:tcPr>
          <w:p w:rsidR="00BD2A9A" w:rsidRPr="006900A9" w:rsidRDefault="00BD2A9A" w:rsidP="006900A9">
            <w:pPr>
              <w:spacing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900A9">
              <w:rPr>
                <w:rFonts w:ascii="Arial" w:eastAsia="Calibri" w:hAnsi="Arial" w:cs="Arial"/>
                <w:sz w:val="20"/>
                <w:szCs w:val="20"/>
              </w:rPr>
              <w:t>Część zamówienia/zakres prac wykonywanych przez podwykonawcę</w:t>
            </w:r>
          </w:p>
        </w:tc>
      </w:tr>
      <w:tr w:rsidR="00BD2A9A" w:rsidRPr="00CA765A" w:rsidTr="006900A9">
        <w:tc>
          <w:tcPr>
            <w:tcW w:w="923" w:type="dxa"/>
          </w:tcPr>
          <w:p w:rsidR="00BD2A9A" w:rsidRPr="00CA765A" w:rsidRDefault="00BD2A9A" w:rsidP="006900A9">
            <w:pPr>
              <w:spacing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</w:tcPr>
          <w:p w:rsidR="00BD2A9A" w:rsidRPr="00CA765A" w:rsidRDefault="00BD2A9A" w:rsidP="006900A9">
            <w:pPr>
              <w:spacing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6306" w:type="dxa"/>
          </w:tcPr>
          <w:p w:rsidR="00BD2A9A" w:rsidRPr="00CA765A" w:rsidRDefault="00BD2A9A" w:rsidP="006900A9">
            <w:pPr>
              <w:spacing w:line="240" w:lineRule="auto"/>
              <w:rPr>
                <w:rFonts w:ascii="Arial" w:eastAsia="Calibri" w:hAnsi="Arial" w:cs="Arial"/>
              </w:rPr>
            </w:pPr>
          </w:p>
        </w:tc>
      </w:tr>
      <w:tr w:rsidR="00BD2A9A" w:rsidRPr="00CA765A" w:rsidTr="006900A9">
        <w:tc>
          <w:tcPr>
            <w:tcW w:w="923" w:type="dxa"/>
          </w:tcPr>
          <w:p w:rsidR="00BD2A9A" w:rsidRPr="00CA765A" w:rsidRDefault="00BD2A9A" w:rsidP="006900A9">
            <w:pPr>
              <w:spacing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</w:tcPr>
          <w:p w:rsidR="00BD2A9A" w:rsidRPr="00CA765A" w:rsidRDefault="00BD2A9A" w:rsidP="006900A9">
            <w:pPr>
              <w:spacing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6306" w:type="dxa"/>
          </w:tcPr>
          <w:p w:rsidR="00BD2A9A" w:rsidRPr="00CA765A" w:rsidRDefault="00BD2A9A" w:rsidP="006900A9">
            <w:pPr>
              <w:spacing w:line="240" w:lineRule="auto"/>
              <w:rPr>
                <w:rFonts w:ascii="Arial" w:eastAsia="Calibri" w:hAnsi="Arial" w:cs="Arial"/>
              </w:rPr>
            </w:pPr>
          </w:p>
        </w:tc>
      </w:tr>
    </w:tbl>
    <w:p w:rsidR="00BD2A9A" w:rsidRPr="00CA765A" w:rsidRDefault="00BD2A9A" w:rsidP="006900A9">
      <w:pPr>
        <w:spacing w:line="240" w:lineRule="auto"/>
        <w:jc w:val="both"/>
        <w:rPr>
          <w:rFonts w:ascii="Arial" w:hAnsi="Arial" w:cs="Arial"/>
        </w:rPr>
      </w:pPr>
    </w:p>
    <w:p w:rsidR="00BD2A9A" w:rsidRPr="006900A9" w:rsidRDefault="00BD2A9A" w:rsidP="006900A9">
      <w:pPr>
        <w:numPr>
          <w:ilvl w:val="0"/>
          <w:numId w:val="135"/>
        </w:numPr>
        <w:tabs>
          <w:tab w:val="clear" w:pos="720"/>
        </w:tabs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6900A9">
        <w:rPr>
          <w:rFonts w:ascii="Arial" w:hAnsi="Arial" w:cs="Arial"/>
          <w:color w:val="000000"/>
        </w:rPr>
        <w:t>Oświadczam(y), że wypełniłem obowiązki informacyjne przewidziane w art. 13 lub art. 14 RODO</w:t>
      </w:r>
      <w:r w:rsidRPr="006900A9">
        <w:rPr>
          <w:rFonts w:ascii="Arial" w:hAnsi="Arial" w:cs="Arial"/>
          <w:color w:val="000000"/>
          <w:vertAlign w:val="superscript"/>
        </w:rPr>
        <w:t>1)</w:t>
      </w:r>
      <w:r w:rsidRPr="006900A9">
        <w:rPr>
          <w:rFonts w:ascii="Arial" w:hAnsi="Arial" w:cs="Arial"/>
          <w:color w:val="000000"/>
        </w:rPr>
        <w:t xml:space="preserve"> wobec osób fizycznych, </w:t>
      </w:r>
      <w:r w:rsidRPr="006900A9">
        <w:rPr>
          <w:rFonts w:ascii="Arial" w:hAnsi="Arial" w:cs="Arial"/>
        </w:rPr>
        <w:t>od których dane osobowe bezpośrednio lub pośrednio pozyskałem</w:t>
      </w:r>
      <w:r w:rsidRPr="006900A9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6900A9">
        <w:rPr>
          <w:rFonts w:ascii="Arial" w:hAnsi="Arial" w:cs="Arial"/>
        </w:rPr>
        <w:t>.</w:t>
      </w:r>
    </w:p>
    <w:p w:rsidR="00BD2A9A" w:rsidRPr="00057E80" w:rsidRDefault="00BD2A9A" w:rsidP="006900A9">
      <w:pPr>
        <w:numPr>
          <w:ilvl w:val="0"/>
          <w:numId w:val="135"/>
        </w:numPr>
        <w:tabs>
          <w:tab w:val="clear" w:pos="720"/>
        </w:tabs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6900A9">
        <w:rPr>
          <w:rFonts w:ascii="Arial" w:hAnsi="Arial" w:cs="Arial"/>
        </w:rPr>
        <w:t>Oświadczam(my), że przedmiot zamówienia wykonam(y)</w:t>
      </w:r>
      <w:r w:rsidRPr="006900A9">
        <w:rPr>
          <w:rFonts w:ascii="Arial" w:hAnsi="Arial" w:cs="Arial"/>
          <w:color w:val="000000"/>
        </w:rPr>
        <w:t xml:space="preserve"> w terminie określonym w SWZ.</w:t>
      </w:r>
    </w:p>
    <w:p w:rsidR="00057E80" w:rsidRPr="00907CCA" w:rsidRDefault="00057E80" w:rsidP="00057E80">
      <w:pPr>
        <w:widowControl w:val="0"/>
        <w:numPr>
          <w:ilvl w:val="0"/>
          <w:numId w:val="135"/>
        </w:numPr>
        <w:tabs>
          <w:tab w:val="clear" w:pos="720"/>
        </w:tabs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7CCA">
        <w:rPr>
          <w:rFonts w:ascii="Arial" w:eastAsia="Times New Roman" w:hAnsi="Arial" w:cs="Arial"/>
          <w:b/>
          <w:lang w:eastAsia="pl-PL"/>
        </w:rPr>
        <w:t>OŚWIADCZAMY</w:t>
      </w:r>
      <w:r w:rsidRPr="00907CCA">
        <w:rPr>
          <w:rFonts w:ascii="Arial" w:eastAsia="Times New Roman" w:hAnsi="Arial" w:cs="Arial"/>
          <w:lang w:eastAsia="pl-PL"/>
        </w:rPr>
        <w:t>, że wnieśliśmy wadium w kwocie:</w:t>
      </w:r>
    </w:p>
    <w:p w:rsidR="00057E80" w:rsidRPr="00907CCA" w:rsidRDefault="00057E80" w:rsidP="00057E80">
      <w:pPr>
        <w:widowControl w:val="0"/>
        <w:autoSpaceDE w:val="0"/>
        <w:autoSpaceDN w:val="0"/>
        <w:spacing w:before="120" w:after="120" w:line="240" w:lineRule="auto"/>
        <w:ind w:left="786" w:hanging="502"/>
        <w:rPr>
          <w:rFonts w:ascii="Arial" w:eastAsia="Times New Roman" w:hAnsi="Arial" w:cs="Arial"/>
          <w:lang w:eastAsia="pl-PL"/>
        </w:rPr>
      </w:pPr>
      <w:r w:rsidRPr="00907CCA">
        <w:rPr>
          <w:rFonts w:ascii="Arial" w:eastAsia="Times New Roman" w:hAnsi="Arial" w:cs="Arial"/>
          <w:lang w:eastAsia="pl-PL"/>
        </w:rPr>
        <w:t xml:space="preserve">w zakresie część </w:t>
      </w:r>
      <w:r>
        <w:rPr>
          <w:rFonts w:ascii="Arial" w:eastAsia="Times New Roman" w:hAnsi="Arial" w:cs="Arial"/>
          <w:lang w:eastAsia="pl-PL"/>
        </w:rPr>
        <w:t>I</w:t>
      </w:r>
      <w:r w:rsidRPr="00907CCA">
        <w:rPr>
          <w:rFonts w:ascii="Arial" w:eastAsia="Times New Roman" w:hAnsi="Arial" w:cs="Arial"/>
          <w:lang w:eastAsia="pl-PL"/>
        </w:rPr>
        <w:t xml:space="preserve">* </w:t>
      </w:r>
      <w:r>
        <w:rPr>
          <w:rFonts w:ascii="Arial" w:eastAsia="Times New Roman" w:hAnsi="Arial" w:cs="Arial"/>
          <w:lang w:eastAsia="pl-PL"/>
        </w:rPr>
        <w:t>……………………</w:t>
      </w:r>
      <w:r w:rsidRPr="00907CCA">
        <w:rPr>
          <w:rFonts w:ascii="Arial" w:eastAsia="Times New Roman" w:hAnsi="Arial" w:cs="Arial"/>
          <w:lang w:eastAsia="pl-PL"/>
        </w:rPr>
        <w:t xml:space="preserve"> zł, w formie </w:t>
      </w:r>
      <w:r>
        <w:rPr>
          <w:rFonts w:ascii="Arial" w:eastAsia="Times New Roman" w:hAnsi="Arial" w:cs="Arial"/>
          <w:lang w:eastAsia="pl-PL"/>
        </w:rPr>
        <w:t>……………………………………………….</w:t>
      </w:r>
    </w:p>
    <w:p w:rsidR="00057E80" w:rsidRPr="00907CCA" w:rsidRDefault="00057E80" w:rsidP="00057E80">
      <w:pPr>
        <w:widowControl w:val="0"/>
        <w:autoSpaceDE w:val="0"/>
        <w:autoSpaceDN w:val="0"/>
        <w:spacing w:before="120" w:after="120" w:line="240" w:lineRule="auto"/>
        <w:ind w:left="786" w:hanging="50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zakresie część II</w:t>
      </w:r>
      <w:r w:rsidRPr="00907CCA">
        <w:rPr>
          <w:rFonts w:ascii="Arial" w:eastAsia="Times New Roman" w:hAnsi="Arial" w:cs="Arial"/>
          <w:lang w:eastAsia="pl-PL"/>
        </w:rPr>
        <w:t xml:space="preserve">* </w:t>
      </w:r>
      <w:r>
        <w:rPr>
          <w:rFonts w:ascii="Arial" w:eastAsia="Times New Roman" w:hAnsi="Arial" w:cs="Arial"/>
          <w:lang w:eastAsia="pl-PL"/>
        </w:rPr>
        <w:t>……………………</w:t>
      </w:r>
      <w:r w:rsidRPr="00907CCA">
        <w:rPr>
          <w:rFonts w:ascii="Arial" w:eastAsia="Times New Roman" w:hAnsi="Arial" w:cs="Arial"/>
          <w:lang w:eastAsia="pl-PL"/>
        </w:rPr>
        <w:t xml:space="preserve"> zł, w formie </w:t>
      </w:r>
      <w:r>
        <w:rPr>
          <w:rFonts w:ascii="Arial" w:eastAsia="Times New Roman" w:hAnsi="Arial" w:cs="Arial"/>
          <w:lang w:eastAsia="pl-PL"/>
        </w:rPr>
        <w:t>……………………………………………….</w:t>
      </w:r>
    </w:p>
    <w:p w:rsidR="00057E80" w:rsidRPr="00BA6637" w:rsidRDefault="00057E80" w:rsidP="00057E80">
      <w:pPr>
        <w:widowControl w:val="0"/>
        <w:autoSpaceDE w:val="0"/>
        <w:autoSpaceDN w:val="0"/>
        <w:spacing w:before="120" w:after="120" w:line="240" w:lineRule="auto"/>
        <w:ind w:firstLine="284"/>
        <w:rPr>
          <w:rFonts w:ascii="Arial" w:eastAsia="Times New Roman" w:hAnsi="Arial" w:cs="Arial"/>
          <w:sz w:val="20"/>
          <w:lang w:eastAsia="pl-PL"/>
        </w:rPr>
      </w:pPr>
      <w:r w:rsidRPr="00BA6637">
        <w:rPr>
          <w:rFonts w:ascii="Arial" w:eastAsia="Times New Roman" w:hAnsi="Arial" w:cs="Arial"/>
          <w:sz w:val="20"/>
          <w:lang w:eastAsia="pl-PL"/>
        </w:rPr>
        <w:t>* niepotrzebne skreślić</w:t>
      </w:r>
    </w:p>
    <w:p w:rsidR="00057E80" w:rsidRDefault="00057E80" w:rsidP="00057E80">
      <w:pPr>
        <w:widowControl w:val="0"/>
        <w:autoSpaceDE w:val="0"/>
        <w:autoSpaceDN w:val="0"/>
        <w:spacing w:before="120"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07CCA">
        <w:rPr>
          <w:rFonts w:ascii="Arial" w:eastAsia="Times New Roman" w:hAnsi="Arial" w:cs="Arial"/>
          <w:lang w:eastAsia="pl-PL"/>
        </w:rPr>
        <w:t xml:space="preserve">W przypadku zaistnienia jednej z przesłanek określonych w art. 98 ustawy Pzp, wadium wniesione w formie pieniężnej należy zwrócić na rachunek o numerze: 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……………………………………………………………………………………………………………….</w:t>
      </w:r>
    </w:p>
    <w:p w:rsidR="00057E80" w:rsidRPr="00057E80" w:rsidRDefault="00057E80" w:rsidP="00057E80">
      <w:pPr>
        <w:widowControl w:val="0"/>
        <w:autoSpaceDE w:val="0"/>
        <w:autoSpaceDN w:val="0"/>
        <w:spacing w:before="120"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07CCA">
        <w:rPr>
          <w:rFonts w:ascii="Arial" w:eastAsia="Times New Roman" w:hAnsi="Arial" w:cs="Arial"/>
          <w:lang w:eastAsia="pl-PL"/>
        </w:rPr>
        <w:t xml:space="preserve">prowadzony przez bank </w:t>
      </w:r>
      <w:r>
        <w:rPr>
          <w:rFonts w:ascii="Arial" w:eastAsia="Times New Roman" w:hAnsi="Arial" w:cs="Arial"/>
          <w:lang w:eastAsia="pl-PL"/>
        </w:rPr>
        <w:t>………………………………………</w:t>
      </w:r>
      <w:r>
        <w:rPr>
          <w:rFonts w:ascii="Arial" w:eastAsia="Times New Roman" w:hAnsi="Arial" w:cs="Arial"/>
          <w:lang w:eastAsia="pl-PL"/>
        </w:rPr>
        <w:t>…………………………………………..</w:t>
      </w:r>
    </w:p>
    <w:p w:rsidR="00162EB2" w:rsidRPr="00BA6637" w:rsidRDefault="00162EB2" w:rsidP="00BA6637">
      <w:pPr>
        <w:pStyle w:val="Akapitzlist"/>
        <w:numPr>
          <w:ilvl w:val="0"/>
          <w:numId w:val="135"/>
        </w:numPr>
        <w:tabs>
          <w:tab w:val="clear" w:pos="720"/>
        </w:tabs>
        <w:spacing w:before="120" w:after="0" w:line="240" w:lineRule="auto"/>
        <w:ind w:left="284" w:hanging="284"/>
        <w:contextualSpacing w:val="0"/>
        <w:rPr>
          <w:rFonts w:ascii="Arial" w:hAnsi="Arial" w:cs="Arial"/>
        </w:rPr>
      </w:pPr>
      <w:r w:rsidRPr="00162EB2">
        <w:rPr>
          <w:rFonts w:ascii="Arial" w:hAnsi="Arial" w:cs="Arial"/>
        </w:rPr>
        <w:t>Gwarantuję(emy) wykonanie niniejszego zamówienia zgodnie z treścią SWZ, wyjaśnieniami do SWZ oraz wprowadzonymi do niej zmianami.</w:t>
      </w:r>
    </w:p>
    <w:p w:rsidR="00BD2A9A" w:rsidRPr="006900A9" w:rsidRDefault="00BD2A9A" w:rsidP="006900A9">
      <w:pPr>
        <w:numPr>
          <w:ilvl w:val="0"/>
          <w:numId w:val="135"/>
        </w:numPr>
        <w:tabs>
          <w:tab w:val="clear" w:pos="720"/>
        </w:tabs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6900A9">
        <w:rPr>
          <w:rFonts w:ascii="Arial" w:hAnsi="Arial" w:cs="Arial"/>
          <w:color w:val="000000"/>
        </w:rPr>
        <w:t>W</w:t>
      </w:r>
      <w:r w:rsidRPr="006900A9">
        <w:rPr>
          <w:rFonts w:ascii="Arial" w:hAnsi="Arial" w:cs="Arial"/>
        </w:rPr>
        <w:t>yrażam(y) zgodę na zapłatę</w:t>
      </w:r>
      <w:r w:rsidRPr="006900A9">
        <w:rPr>
          <w:rFonts w:ascii="Arial" w:hAnsi="Arial" w:cs="Arial"/>
          <w:color w:val="FF0000"/>
        </w:rPr>
        <w:t xml:space="preserve"> </w:t>
      </w:r>
      <w:r w:rsidRPr="006900A9">
        <w:rPr>
          <w:rFonts w:ascii="Arial" w:hAnsi="Arial" w:cs="Arial"/>
        </w:rPr>
        <w:t>za wykonanie przedmio</w:t>
      </w:r>
      <w:bookmarkStart w:id="0" w:name="_GoBack"/>
      <w:bookmarkEnd w:id="0"/>
      <w:r w:rsidRPr="006900A9">
        <w:rPr>
          <w:rFonts w:ascii="Arial" w:hAnsi="Arial" w:cs="Arial"/>
        </w:rPr>
        <w:t>tu z</w:t>
      </w:r>
      <w:r w:rsidR="00162EB2">
        <w:rPr>
          <w:rFonts w:ascii="Arial" w:hAnsi="Arial" w:cs="Arial"/>
        </w:rPr>
        <w:t>amówienia zgodnie z zapisami w  </w:t>
      </w:r>
      <w:r w:rsidRPr="006900A9">
        <w:rPr>
          <w:rFonts w:ascii="Arial" w:hAnsi="Arial" w:cs="Arial"/>
        </w:rPr>
        <w:t>projekcie umowy.</w:t>
      </w:r>
    </w:p>
    <w:p w:rsidR="00BD2A9A" w:rsidRPr="006900A9" w:rsidRDefault="00BD2A9A" w:rsidP="00C90336">
      <w:pPr>
        <w:pStyle w:val="Tekstpodstawowywcity31"/>
        <w:numPr>
          <w:ilvl w:val="0"/>
          <w:numId w:val="135"/>
        </w:numPr>
        <w:tabs>
          <w:tab w:val="clear" w:pos="720"/>
        </w:tabs>
        <w:spacing w:before="120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6900A9">
        <w:rPr>
          <w:rFonts w:ascii="Arial" w:hAnsi="Arial" w:cs="Arial"/>
          <w:sz w:val="22"/>
          <w:szCs w:val="22"/>
        </w:rPr>
        <w:t>Zapoznałem(liśmy) się z SWZ i załącznikami do SWZ.</w:t>
      </w:r>
    </w:p>
    <w:p w:rsidR="00BD2A9A" w:rsidRPr="006900A9" w:rsidRDefault="00BD2A9A" w:rsidP="00162EB2">
      <w:pPr>
        <w:pStyle w:val="Tekstpodstawowywcity31"/>
        <w:numPr>
          <w:ilvl w:val="0"/>
          <w:numId w:val="135"/>
        </w:numPr>
        <w:tabs>
          <w:tab w:val="clear" w:pos="720"/>
        </w:tabs>
        <w:spacing w:before="120" w:after="100" w:afterAutospacing="1"/>
        <w:ind w:left="284" w:hanging="426"/>
        <w:jc w:val="both"/>
        <w:rPr>
          <w:rFonts w:ascii="Arial" w:hAnsi="Arial" w:cs="Arial"/>
          <w:sz w:val="22"/>
          <w:szCs w:val="22"/>
        </w:rPr>
      </w:pPr>
      <w:r w:rsidRPr="006900A9">
        <w:rPr>
          <w:rFonts w:ascii="Arial" w:hAnsi="Arial" w:cs="Arial"/>
          <w:sz w:val="22"/>
          <w:szCs w:val="22"/>
        </w:rPr>
        <w:t>Zapoznałem(liśmy) się z projektem umowy stanowiącej</w:t>
      </w:r>
      <w:r w:rsidR="00162EB2">
        <w:rPr>
          <w:rFonts w:ascii="Arial" w:hAnsi="Arial" w:cs="Arial"/>
          <w:sz w:val="22"/>
          <w:szCs w:val="22"/>
        </w:rPr>
        <w:t xml:space="preserve"> </w:t>
      </w:r>
      <w:r w:rsidR="00162EB2" w:rsidRPr="00162EB2">
        <w:rPr>
          <w:rFonts w:ascii="Arial" w:hAnsi="Arial" w:cs="Arial"/>
          <w:b/>
          <w:sz w:val="22"/>
          <w:szCs w:val="22"/>
        </w:rPr>
        <w:t>Z</w:t>
      </w:r>
      <w:r w:rsidRPr="00162EB2">
        <w:rPr>
          <w:rFonts w:ascii="Arial" w:hAnsi="Arial" w:cs="Arial"/>
          <w:b/>
          <w:sz w:val="22"/>
          <w:szCs w:val="22"/>
        </w:rPr>
        <w:t>ałącznik nr</w:t>
      </w:r>
      <w:r w:rsidR="00154FCB">
        <w:rPr>
          <w:rFonts w:ascii="Arial" w:hAnsi="Arial" w:cs="Arial"/>
          <w:b/>
          <w:sz w:val="22"/>
          <w:szCs w:val="22"/>
        </w:rPr>
        <w:t xml:space="preserve"> </w:t>
      </w:r>
      <w:r w:rsidR="00C90336">
        <w:rPr>
          <w:rFonts w:ascii="Arial" w:hAnsi="Arial" w:cs="Arial"/>
          <w:b/>
          <w:sz w:val="22"/>
          <w:szCs w:val="22"/>
        </w:rPr>
        <w:t>4</w:t>
      </w:r>
      <w:r w:rsidRPr="00162EB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162EB2">
        <w:rPr>
          <w:rFonts w:ascii="Arial" w:hAnsi="Arial" w:cs="Arial"/>
          <w:b/>
          <w:sz w:val="22"/>
          <w:szCs w:val="22"/>
        </w:rPr>
        <w:t>do SWZ</w:t>
      </w:r>
      <w:r w:rsidRPr="006900A9">
        <w:rPr>
          <w:rFonts w:ascii="Arial" w:hAnsi="Arial" w:cs="Arial"/>
          <w:sz w:val="22"/>
          <w:szCs w:val="22"/>
        </w:rPr>
        <w:t>,  akceptuję(my) jej treści i warunki oraz zobowiązuję(my) się do zawarcia jej w przypadku  wyboru naszej oferty.</w:t>
      </w:r>
    </w:p>
    <w:p w:rsidR="00BD2A9A" w:rsidRPr="006900A9" w:rsidRDefault="00BD2A9A" w:rsidP="00162EB2">
      <w:pPr>
        <w:numPr>
          <w:ilvl w:val="0"/>
          <w:numId w:val="135"/>
        </w:numPr>
        <w:suppressAutoHyphens/>
        <w:spacing w:before="120" w:after="0" w:line="240" w:lineRule="auto"/>
        <w:ind w:left="284" w:hanging="425"/>
        <w:jc w:val="both"/>
        <w:rPr>
          <w:rFonts w:ascii="Arial" w:hAnsi="Arial" w:cs="Arial"/>
        </w:rPr>
      </w:pPr>
      <w:r w:rsidRPr="006900A9">
        <w:rPr>
          <w:rFonts w:ascii="Arial" w:hAnsi="Arial" w:cs="Arial"/>
        </w:rPr>
        <w:t>Gwarantuję(emy) wykonanie niniejszego zamówienia zgodnie z treścią SWZ, wyjaśnieniami do SWZ oraz wprowadzonymi do niej zmianami.</w:t>
      </w:r>
    </w:p>
    <w:p w:rsidR="00BD2A9A" w:rsidRPr="006900A9" w:rsidRDefault="00BD2A9A" w:rsidP="00162EB2">
      <w:pPr>
        <w:pStyle w:val="Tekstpodstawowywcity31"/>
        <w:numPr>
          <w:ilvl w:val="0"/>
          <w:numId w:val="135"/>
        </w:numPr>
        <w:spacing w:before="120" w:after="0"/>
        <w:ind w:left="284" w:hanging="425"/>
        <w:jc w:val="both"/>
        <w:rPr>
          <w:rFonts w:ascii="Arial" w:hAnsi="Arial" w:cs="Arial"/>
          <w:sz w:val="22"/>
          <w:szCs w:val="22"/>
        </w:rPr>
      </w:pPr>
      <w:r w:rsidRPr="006900A9">
        <w:rPr>
          <w:rFonts w:ascii="Arial" w:hAnsi="Arial" w:cs="Arial"/>
          <w:sz w:val="22"/>
          <w:szCs w:val="22"/>
        </w:rPr>
        <w:t xml:space="preserve">Uważam(my) </w:t>
      </w:r>
      <w:r w:rsidR="00162EB2">
        <w:rPr>
          <w:rFonts w:ascii="Arial" w:hAnsi="Arial" w:cs="Arial"/>
          <w:sz w:val="22"/>
          <w:szCs w:val="22"/>
        </w:rPr>
        <w:t>się za związanego(ych)</w:t>
      </w:r>
      <w:r w:rsidRPr="006900A9">
        <w:rPr>
          <w:rFonts w:ascii="Arial" w:hAnsi="Arial" w:cs="Arial"/>
          <w:sz w:val="22"/>
          <w:szCs w:val="22"/>
        </w:rPr>
        <w:t xml:space="preserve"> niniejszą ofertą w terminie określonym w SWZ.</w:t>
      </w:r>
    </w:p>
    <w:p w:rsidR="00BD2A9A" w:rsidRPr="006900A9" w:rsidRDefault="00BD2A9A" w:rsidP="00162EB2">
      <w:pPr>
        <w:pStyle w:val="Tekstpodstawowywcity31"/>
        <w:numPr>
          <w:ilvl w:val="0"/>
          <w:numId w:val="135"/>
        </w:numPr>
        <w:spacing w:before="120" w:after="0"/>
        <w:ind w:left="284" w:hanging="425"/>
        <w:jc w:val="both"/>
        <w:rPr>
          <w:rFonts w:ascii="Arial" w:hAnsi="Arial" w:cs="Arial"/>
          <w:sz w:val="22"/>
          <w:szCs w:val="22"/>
        </w:rPr>
      </w:pPr>
      <w:r w:rsidRPr="006900A9">
        <w:rPr>
          <w:rFonts w:ascii="Arial" w:hAnsi="Arial" w:cs="Arial"/>
          <w:sz w:val="22"/>
          <w:szCs w:val="22"/>
        </w:rPr>
        <w:t>Oświadczam(my),  że wszystkie oświadczenia i informacje zamieszczone w niniejszej ofercie są aktualne i zgodne z prawdą oraz zostały przedstawione z pełną świadomością konsekwencji wprowadzenia Zamawiającego w błąd przy przedstawieniu informacji.</w:t>
      </w:r>
    </w:p>
    <w:p w:rsidR="00BD2A9A" w:rsidRPr="006900A9" w:rsidRDefault="00BD2A9A" w:rsidP="00162EB2">
      <w:pPr>
        <w:pStyle w:val="Tekstpodstawowywcity31"/>
        <w:numPr>
          <w:ilvl w:val="0"/>
          <w:numId w:val="135"/>
        </w:numPr>
        <w:spacing w:before="120" w:after="0"/>
        <w:ind w:left="284" w:hanging="425"/>
        <w:jc w:val="both"/>
        <w:rPr>
          <w:rFonts w:ascii="Arial" w:hAnsi="Arial" w:cs="Arial"/>
          <w:sz w:val="22"/>
          <w:szCs w:val="22"/>
        </w:rPr>
      </w:pPr>
      <w:r w:rsidRPr="006900A9">
        <w:rPr>
          <w:rFonts w:ascii="Arial" w:hAnsi="Arial" w:cs="Arial"/>
          <w:sz w:val="22"/>
          <w:szCs w:val="22"/>
        </w:rPr>
        <w:t>Na podstawie art. 127 ust. 2 ustawy z dnia 11 września 2019 r.</w:t>
      </w:r>
      <w:r w:rsidR="003E4C7F">
        <w:rPr>
          <w:rFonts w:ascii="Arial" w:hAnsi="Arial" w:cs="Arial"/>
          <w:sz w:val="22"/>
          <w:szCs w:val="22"/>
        </w:rPr>
        <w:t xml:space="preserve"> -</w:t>
      </w:r>
      <w:r w:rsidRPr="006900A9">
        <w:rPr>
          <w:rFonts w:ascii="Arial" w:hAnsi="Arial" w:cs="Arial"/>
          <w:sz w:val="22"/>
          <w:szCs w:val="22"/>
        </w:rPr>
        <w:t xml:space="preserve"> Prawo zamówień publicznych (Pzp) </w:t>
      </w:r>
      <w:r w:rsidRPr="006900A9">
        <w:rPr>
          <w:rFonts w:ascii="Arial" w:hAnsi="Arial" w:cs="Arial"/>
          <w:sz w:val="22"/>
          <w:szCs w:val="22"/>
          <w:u w:val="single"/>
        </w:rPr>
        <w:t>wskazuję</w:t>
      </w:r>
      <w:r w:rsidRPr="006900A9">
        <w:rPr>
          <w:rFonts w:ascii="Arial" w:hAnsi="Arial" w:cs="Arial"/>
          <w:sz w:val="22"/>
          <w:szCs w:val="22"/>
        </w:rPr>
        <w:t xml:space="preserve"> nazwę i numer postępowania (oznaczenie sprawy) o udzielenie zamówienia publicznego oraz </w:t>
      </w:r>
      <w:r w:rsidRPr="006900A9">
        <w:rPr>
          <w:rFonts w:ascii="Arial" w:hAnsi="Arial" w:cs="Arial"/>
          <w:sz w:val="22"/>
          <w:szCs w:val="22"/>
          <w:u w:val="single"/>
        </w:rPr>
        <w:t>podmiotowe środki dowodowe, które znajdują się w posiadaniu Zamawiającego</w:t>
      </w:r>
      <w:r w:rsidRPr="006900A9">
        <w:rPr>
          <w:rFonts w:ascii="Arial" w:hAnsi="Arial" w:cs="Arial"/>
          <w:sz w:val="22"/>
          <w:szCs w:val="22"/>
        </w:rPr>
        <w:t xml:space="preserve">, w szczególności oświadczenia lub dokumenty, o których mowa w § 6 - 9 Rozporządzenia Ministra Rozwoju, Pracy i Technologii z dnia 23 grudnia 2020 r. (Dz. U. z 2020 poz. 2415) w sprawie podmiotowych środków dowodowych oraz innych dokumentów lub oświadczeń, jakich może żądać zamawiający od wykonawcy, przechowywane przez </w:t>
      </w:r>
      <w:r w:rsidRPr="006900A9">
        <w:rPr>
          <w:rFonts w:ascii="Arial" w:hAnsi="Arial" w:cs="Arial"/>
          <w:sz w:val="22"/>
          <w:szCs w:val="22"/>
        </w:rPr>
        <w:lastRenderedPageBreak/>
        <w:t xml:space="preserve">Zamawiającego zgodnie  z art. 78 ust. 1 ustawy Pzp, </w:t>
      </w:r>
      <w:r w:rsidRPr="006900A9">
        <w:rPr>
          <w:rFonts w:ascii="Arial" w:hAnsi="Arial" w:cs="Arial"/>
          <w:sz w:val="22"/>
          <w:szCs w:val="22"/>
          <w:u w:val="single"/>
        </w:rPr>
        <w:t>w celu potwierdzenia okoliczności, o których mowa  w art. 273 ust. 1 ustawy Pzp i potwierdzam ich prawidłowość i aktualność.</w:t>
      </w:r>
    </w:p>
    <w:p w:rsidR="00BD2A9A" w:rsidRPr="00162EB2" w:rsidRDefault="00BD2A9A" w:rsidP="00162EB2">
      <w:pPr>
        <w:keepLines/>
        <w:widowControl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62EB2">
        <w:rPr>
          <w:rFonts w:ascii="Arial" w:hAnsi="Arial" w:cs="Arial"/>
          <w:sz w:val="20"/>
          <w:szCs w:val="20"/>
        </w:rPr>
        <w:t>(należy wypełnić, jeżeli oświadczenia lub dokumenty, o których mowa w § 6-9</w:t>
      </w:r>
      <w:r w:rsidRPr="00162EB2">
        <w:rPr>
          <w:rFonts w:ascii="Arial" w:hAnsi="Arial" w:cs="Arial"/>
          <w:i/>
          <w:sz w:val="20"/>
          <w:szCs w:val="20"/>
        </w:rPr>
        <w:t xml:space="preserve"> Rozporządzenia Ministra Rozwoju, Pracy i Technologii z dnia 23 grudnia 2020 r.</w:t>
      </w:r>
      <w:r w:rsidRPr="00162EB2">
        <w:rPr>
          <w:rFonts w:ascii="Arial" w:hAnsi="Arial" w:cs="Arial"/>
          <w:sz w:val="20"/>
          <w:szCs w:val="20"/>
        </w:rPr>
        <w:t xml:space="preserve"> (Dz. U. z 2020 poz. 2415) </w:t>
      </w:r>
      <w:r w:rsidRPr="00162EB2">
        <w:rPr>
          <w:rFonts w:ascii="Arial" w:hAnsi="Arial" w:cs="Arial"/>
          <w:i/>
          <w:sz w:val="20"/>
          <w:szCs w:val="20"/>
        </w:rPr>
        <w:t xml:space="preserve"> w sprawie podmiotowych środków dowodowych oraz innych dokumentów lub oświadczeń, jakich może żądać zamawiający od wykonawcy, </w:t>
      </w:r>
      <w:r w:rsidRPr="00162EB2">
        <w:rPr>
          <w:rFonts w:ascii="Arial" w:hAnsi="Arial" w:cs="Arial"/>
          <w:sz w:val="20"/>
          <w:szCs w:val="20"/>
        </w:rPr>
        <w:t>znajdują się w posiadaniu Zamawiającego, w szczególności oświadczenia lub dokumenty przechowywane przez zamawiającego zgodnie z art. 78 ust. 1 Pzp)</w:t>
      </w:r>
    </w:p>
    <w:p w:rsidR="00BD2A9A" w:rsidRPr="00CA765A" w:rsidRDefault="00BD2A9A" w:rsidP="006900A9">
      <w:pPr>
        <w:keepLines/>
        <w:widowControl w:val="0"/>
        <w:spacing w:line="240" w:lineRule="auto"/>
        <w:rPr>
          <w:rFonts w:ascii="Arial" w:hAnsi="Arial" w:cs="Arial"/>
          <w:i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785"/>
        <w:gridCol w:w="4252"/>
      </w:tblGrid>
      <w:tr w:rsidR="00BD2A9A" w:rsidRPr="00CA765A" w:rsidTr="00162EB2">
        <w:tc>
          <w:tcPr>
            <w:tcW w:w="2318" w:type="dxa"/>
            <w:shd w:val="clear" w:color="auto" w:fill="auto"/>
            <w:vAlign w:val="center"/>
          </w:tcPr>
          <w:p w:rsidR="00BD2A9A" w:rsidRPr="00162EB2" w:rsidRDefault="00BD2A9A" w:rsidP="006900A9">
            <w:pPr>
              <w:keepLines/>
              <w:widowControl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EB2">
              <w:rPr>
                <w:rFonts w:ascii="Arial" w:hAnsi="Arial" w:cs="Arial"/>
                <w:sz w:val="20"/>
                <w:szCs w:val="20"/>
              </w:rPr>
              <w:t>Nazwa postępowania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BD2A9A" w:rsidRPr="00162EB2" w:rsidRDefault="00BD2A9A" w:rsidP="006900A9">
            <w:pPr>
              <w:keepLines/>
              <w:widowControl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EB2">
              <w:rPr>
                <w:rFonts w:ascii="Arial" w:hAnsi="Arial" w:cs="Arial"/>
                <w:sz w:val="20"/>
                <w:szCs w:val="20"/>
              </w:rPr>
              <w:t>Numer postępowania (oznaczenie sprawy, do której dokumenty zostały dołączone)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BD2A9A" w:rsidRPr="00162EB2" w:rsidRDefault="00BD2A9A" w:rsidP="006900A9">
            <w:pPr>
              <w:keepLines/>
              <w:widowControl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EB2">
              <w:rPr>
                <w:rFonts w:ascii="Arial" w:hAnsi="Arial" w:cs="Arial"/>
                <w:sz w:val="20"/>
                <w:szCs w:val="20"/>
              </w:rPr>
              <w:t>Rodzaj oświadczeń lub dokumentów (</w:t>
            </w:r>
            <w:r w:rsidRPr="00162EB2">
              <w:rPr>
                <w:rFonts w:ascii="Arial" w:hAnsi="Arial" w:cs="Arial"/>
                <w:i/>
                <w:sz w:val="20"/>
                <w:szCs w:val="20"/>
              </w:rPr>
              <w:t>znajdujących się w posiadaniu zamawiającego).</w:t>
            </w:r>
            <w:r w:rsidRPr="00162EB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²)</w:t>
            </w:r>
          </w:p>
        </w:tc>
      </w:tr>
      <w:tr w:rsidR="00BD2A9A" w:rsidRPr="00CA765A" w:rsidTr="00162EB2">
        <w:tc>
          <w:tcPr>
            <w:tcW w:w="2318" w:type="dxa"/>
            <w:shd w:val="clear" w:color="auto" w:fill="auto"/>
          </w:tcPr>
          <w:p w:rsidR="00BD2A9A" w:rsidRPr="00CA765A" w:rsidRDefault="00BD2A9A" w:rsidP="006900A9">
            <w:pPr>
              <w:keepLines/>
              <w:widowControl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785" w:type="dxa"/>
            <w:shd w:val="clear" w:color="auto" w:fill="auto"/>
          </w:tcPr>
          <w:p w:rsidR="00BD2A9A" w:rsidRPr="00CA765A" w:rsidRDefault="00BD2A9A" w:rsidP="006900A9">
            <w:pPr>
              <w:keepLines/>
              <w:widowControl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252" w:type="dxa"/>
            <w:shd w:val="clear" w:color="auto" w:fill="auto"/>
          </w:tcPr>
          <w:p w:rsidR="00BD2A9A" w:rsidRPr="00CA765A" w:rsidRDefault="00BD2A9A" w:rsidP="006900A9">
            <w:pPr>
              <w:keepLines/>
              <w:widowControl w:val="0"/>
              <w:spacing w:line="240" w:lineRule="auto"/>
              <w:rPr>
                <w:rFonts w:ascii="Arial" w:hAnsi="Arial" w:cs="Arial"/>
              </w:rPr>
            </w:pPr>
          </w:p>
          <w:p w:rsidR="00BD2A9A" w:rsidRPr="00CA765A" w:rsidRDefault="00BD2A9A" w:rsidP="006900A9">
            <w:pPr>
              <w:keepLines/>
              <w:widowControl w:val="0"/>
              <w:spacing w:line="240" w:lineRule="auto"/>
              <w:rPr>
                <w:rFonts w:ascii="Arial" w:hAnsi="Arial" w:cs="Arial"/>
              </w:rPr>
            </w:pPr>
          </w:p>
        </w:tc>
      </w:tr>
    </w:tbl>
    <w:p w:rsidR="00BD2A9A" w:rsidRDefault="00BD2A9A" w:rsidP="0032760D">
      <w:pPr>
        <w:keepLines/>
        <w:widowControl w:val="0"/>
        <w:numPr>
          <w:ilvl w:val="0"/>
          <w:numId w:val="135"/>
        </w:numPr>
        <w:tabs>
          <w:tab w:val="clear" w:pos="720"/>
        </w:tabs>
        <w:spacing w:before="120" w:after="0" w:line="240" w:lineRule="auto"/>
        <w:ind w:left="284" w:hanging="426"/>
        <w:jc w:val="both"/>
        <w:rPr>
          <w:rFonts w:ascii="Arial" w:hAnsi="Arial" w:cs="Arial"/>
          <w:b/>
        </w:rPr>
      </w:pPr>
      <w:r w:rsidRPr="00CA765A">
        <w:rPr>
          <w:rFonts w:ascii="Arial" w:hAnsi="Arial" w:cs="Arial"/>
          <w:b/>
        </w:rPr>
        <w:t>Pozostałe dane Wykonawcy/ Wykonawców</w:t>
      </w:r>
      <w:r w:rsidR="00162EB2">
        <w:rPr>
          <w:rFonts w:ascii="Arial" w:hAnsi="Arial" w:cs="Arial"/>
          <w:b/>
        </w:rPr>
        <w:t xml:space="preserve">: </w:t>
      </w:r>
    </w:p>
    <w:p w:rsidR="00162EB2" w:rsidRPr="00162EB2" w:rsidRDefault="00162EB2" w:rsidP="00162EB2">
      <w:pPr>
        <w:pStyle w:val="Akapitzlist"/>
        <w:keepLines/>
        <w:widowControl w:val="0"/>
        <w:spacing w:before="120" w:after="120" w:line="240" w:lineRule="auto"/>
        <w:contextualSpacing w:val="0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162EB2">
        <w:rPr>
          <w:rFonts w:ascii="Arial" w:hAnsi="Arial" w:cs="Arial"/>
          <w:i/>
          <w:sz w:val="16"/>
          <w:szCs w:val="16"/>
          <w:u w:val="single"/>
        </w:rPr>
        <w:t>(zaznaczyć odpowiedni prostokąt)</w:t>
      </w:r>
    </w:p>
    <w:p w:rsidR="00BD2A9A" w:rsidRPr="00CA765A" w:rsidRDefault="00BD2A9A" w:rsidP="00162EB2">
      <w:pPr>
        <w:keepLines/>
        <w:widowControl w:val="0"/>
        <w:spacing w:before="120" w:line="240" w:lineRule="auto"/>
        <w:ind w:left="425" w:firstLine="284"/>
        <w:rPr>
          <w:rFonts w:ascii="Arial" w:hAnsi="Arial" w:cs="Arial"/>
          <w:b/>
        </w:rPr>
      </w:pPr>
      <w:r w:rsidRPr="00CA765A">
        <w:rPr>
          <w:rFonts w:ascii="Arial" w:hAnsi="Arial" w:cs="Arial"/>
          <w:b/>
        </w:rPr>
        <w:t xml:space="preserve">Wykonawca jest: </w:t>
      </w:r>
    </w:p>
    <w:p w:rsidR="00BD2A9A" w:rsidRPr="00CA765A" w:rsidRDefault="00BD2A9A" w:rsidP="00162EB2">
      <w:pPr>
        <w:keepLines/>
        <w:widowControl w:val="0"/>
        <w:numPr>
          <w:ilvl w:val="0"/>
          <w:numId w:val="133"/>
        </w:numPr>
        <w:spacing w:after="0" w:line="240" w:lineRule="auto"/>
        <w:ind w:hanging="11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>Mikroprzedsiębiorstwem</w:t>
      </w:r>
    </w:p>
    <w:p w:rsidR="00BD2A9A" w:rsidRPr="00CA765A" w:rsidRDefault="00BD2A9A" w:rsidP="00162EB2">
      <w:pPr>
        <w:keepLines/>
        <w:widowControl w:val="0"/>
        <w:numPr>
          <w:ilvl w:val="0"/>
          <w:numId w:val="133"/>
        </w:numPr>
        <w:spacing w:after="0" w:line="240" w:lineRule="auto"/>
        <w:ind w:hanging="11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>Małym przedsiębiorstwem</w:t>
      </w:r>
    </w:p>
    <w:p w:rsidR="00BD2A9A" w:rsidRPr="00CA765A" w:rsidRDefault="00BD2A9A" w:rsidP="00162EB2">
      <w:pPr>
        <w:keepLines/>
        <w:widowControl w:val="0"/>
        <w:numPr>
          <w:ilvl w:val="0"/>
          <w:numId w:val="133"/>
        </w:numPr>
        <w:spacing w:after="0" w:line="240" w:lineRule="auto"/>
        <w:ind w:hanging="11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>Średnim przedsiębiorstwem</w:t>
      </w:r>
    </w:p>
    <w:p w:rsidR="00BD2A9A" w:rsidRPr="00CA765A" w:rsidRDefault="00BD2A9A" w:rsidP="00162EB2">
      <w:pPr>
        <w:keepLines/>
        <w:widowControl w:val="0"/>
        <w:numPr>
          <w:ilvl w:val="0"/>
          <w:numId w:val="133"/>
        </w:numPr>
        <w:spacing w:after="0" w:line="240" w:lineRule="auto"/>
        <w:ind w:hanging="11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>Jednoosobowa działalność gospodarcza</w:t>
      </w:r>
    </w:p>
    <w:p w:rsidR="00BD2A9A" w:rsidRPr="00CA765A" w:rsidRDefault="00BD2A9A" w:rsidP="00162EB2">
      <w:pPr>
        <w:keepLines/>
        <w:widowControl w:val="0"/>
        <w:numPr>
          <w:ilvl w:val="0"/>
          <w:numId w:val="133"/>
        </w:numPr>
        <w:spacing w:after="0" w:line="240" w:lineRule="auto"/>
        <w:ind w:hanging="11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>Osoba fizyczna nieprowadząca działalności gospodarczej</w:t>
      </w:r>
    </w:p>
    <w:p w:rsidR="00BD2A9A" w:rsidRPr="00CA765A" w:rsidRDefault="00BD2A9A" w:rsidP="00162EB2">
      <w:pPr>
        <w:keepLines/>
        <w:widowControl w:val="0"/>
        <w:numPr>
          <w:ilvl w:val="0"/>
          <w:numId w:val="133"/>
        </w:numPr>
        <w:spacing w:after="0" w:line="240" w:lineRule="auto"/>
        <w:ind w:hanging="11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>Inny rodzaj</w:t>
      </w:r>
    </w:p>
    <w:p w:rsidR="00BD2A9A" w:rsidRPr="00CA765A" w:rsidRDefault="00BD2A9A" w:rsidP="00162EB2">
      <w:pPr>
        <w:keepLines/>
        <w:widowControl w:val="0"/>
        <w:spacing w:line="240" w:lineRule="auto"/>
        <w:ind w:left="720" w:hanging="11"/>
        <w:jc w:val="both"/>
        <w:rPr>
          <w:rFonts w:ascii="Arial" w:hAnsi="Arial" w:cs="Arial"/>
        </w:rPr>
      </w:pPr>
    </w:p>
    <w:p w:rsidR="00BD2A9A" w:rsidRPr="00CA765A" w:rsidRDefault="00BD2A9A" w:rsidP="00162EB2">
      <w:pPr>
        <w:keepLines/>
        <w:widowControl w:val="0"/>
        <w:spacing w:line="240" w:lineRule="auto"/>
        <w:ind w:left="426" w:firstLine="283"/>
        <w:rPr>
          <w:rFonts w:ascii="Arial" w:hAnsi="Arial" w:cs="Arial"/>
          <w:b/>
        </w:rPr>
      </w:pPr>
      <w:r w:rsidRPr="00CA765A">
        <w:rPr>
          <w:rFonts w:ascii="Arial" w:hAnsi="Arial" w:cs="Arial"/>
          <w:b/>
        </w:rPr>
        <w:t xml:space="preserve">Wykonawca nie jest: </w:t>
      </w:r>
    </w:p>
    <w:p w:rsidR="00BD2A9A" w:rsidRPr="00CA765A" w:rsidRDefault="00162EB2" w:rsidP="00162EB2">
      <w:pPr>
        <w:keepLines/>
        <w:widowControl w:val="0"/>
        <w:numPr>
          <w:ilvl w:val="0"/>
          <w:numId w:val="133"/>
        </w:numPr>
        <w:spacing w:after="0" w:line="24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Ż</w:t>
      </w:r>
      <w:r w:rsidR="00BD2A9A" w:rsidRPr="00CA765A">
        <w:rPr>
          <w:rFonts w:ascii="Arial" w:hAnsi="Arial" w:cs="Arial"/>
        </w:rPr>
        <w:t xml:space="preserve">adnym z ww. przedsiębiorstw </w:t>
      </w:r>
      <w:r w:rsidR="00BD2A9A" w:rsidRPr="00CA765A">
        <w:rPr>
          <w:rFonts w:ascii="Arial" w:hAnsi="Arial" w:cs="Arial"/>
          <w:vertAlign w:val="superscript"/>
        </w:rPr>
        <w:t xml:space="preserve"> </w:t>
      </w:r>
    </w:p>
    <w:p w:rsidR="00BD2A9A" w:rsidRPr="00CA765A" w:rsidRDefault="00BD2A9A" w:rsidP="006900A9">
      <w:pPr>
        <w:keepLines/>
        <w:widowControl w:val="0"/>
        <w:spacing w:line="240" w:lineRule="auto"/>
        <w:ind w:left="426"/>
        <w:rPr>
          <w:rFonts w:ascii="Arial" w:hAnsi="Arial" w:cs="Arial"/>
          <w:b/>
          <w:color w:val="FF0000"/>
        </w:rPr>
      </w:pPr>
    </w:p>
    <w:p w:rsidR="00BD2A9A" w:rsidRPr="00CA765A" w:rsidRDefault="00BD2A9A" w:rsidP="00162EB2">
      <w:pPr>
        <w:keepLines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  <w:r w:rsidRPr="00CA765A">
        <w:rPr>
          <w:rFonts w:ascii="Arial" w:hAnsi="Arial" w:cs="Arial"/>
          <w:i/>
        </w:rPr>
        <w:t xml:space="preserve">Przez </w:t>
      </w:r>
      <w:r w:rsidRPr="00CA765A">
        <w:rPr>
          <w:rFonts w:ascii="Arial" w:hAnsi="Arial" w:cs="Arial"/>
          <w:b/>
          <w:i/>
        </w:rPr>
        <w:t>Mikroprzedsiębiorstwo</w:t>
      </w:r>
      <w:r w:rsidRPr="00CA765A">
        <w:rPr>
          <w:rFonts w:ascii="Arial" w:hAnsi="Arial" w:cs="Arial"/>
          <w:i/>
        </w:rPr>
        <w:t xml:space="preserve"> rozumie się: przedsiębiorstwo, które zatrudnia mniej niż 10 osób i którego roczny obrót lub roczna suma bilansowa nie przekracza 2 milionów EUR.</w:t>
      </w:r>
    </w:p>
    <w:p w:rsidR="00BD2A9A" w:rsidRPr="00CA765A" w:rsidRDefault="00BD2A9A" w:rsidP="00162EB2">
      <w:pPr>
        <w:keepLines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  <w:r w:rsidRPr="00CA765A">
        <w:rPr>
          <w:rFonts w:ascii="Arial" w:hAnsi="Arial" w:cs="Arial"/>
          <w:i/>
        </w:rPr>
        <w:t xml:space="preserve">Przez </w:t>
      </w:r>
      <w:r w:rsidRPr="00CA765A">
        <w:rPr>
          <w:rFonts w:ascii="Arial" w:hAnsi="Arial" w:cs="Arial"/>
          <w:b/>
          <w:i/>
        </w:rPr>
        <w:t>Małe przedsiębiorstwo</w:t>
      </w:r>
      <w:r w:rsidRPr="00CA765A">
        <w:rPr>
          <w:rFonts w:ascii="Arial" w:hAnsi="Arial" w:cs="Arial"/>
          <w:i/>
        </w:rPr>
        <w:t xml:space="preserve"> rozumie się: przedsiębiorstwo, które zatrudnia mniej niż 50 osób i którego roczny obrót lub roczna suma bilansowa nie przekracza 10 milionów EUR.</w:t>
      </w:r>
    </w:p>
    <w:p w:rsidR="00BD2A9A" w:rsidRPr="00CA765A" w:rsidRDefault="00BD2A9A" w:rsidP="00162EB2">
      <w:pPr>
        <w:keepLines/>
        <w:widowControl w:val="0"/>
        <w:spacing w:after="0" w:line="240" w:lineRule="auto"/>
        <w:ind w:left="426"/>
        <w:jc w:val="both"/>
        <w:rPr>
          <w:rFonts w:ascii="Arial" w:hAnsi="Arial" w:cs="Arial"/>
          <w:i/>
        </w:rPr>
      </w:pPr>
      <w:r w:rsidRPr="00CA765A">
        <w:rPr>
          <w:rFonts w:ascii="Arial" w:hAnsi="Arial" w:cs="Arial"/>
          <w:i/>
        </w:rPr>
        <w:t xml:space="preserve">Przez </w:t>
      </w:r>
      <w:r w:rsidRPr="00CA765A">
        <w:rPr>
          <w:rFonts w:ascii="Arial" w:hAnsi="Arial" w:cs="Arial"/>
          <w:b/>
          <w:i/>
        </w:rPr>
        <w:t>Średnie przedsiębiorstwa</w:t>
      </w:r>
      <w:r w:rsidRPr="00CA765A">
        <w:rPr>
          <w:rFonts w:ascii="Arial" w:hAnsi="Arial" w:cs="Arial"/>
          <w:i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D2A9A" w:rsidRDefault="00BD2A9A" w:rsidP="00162EB2">
      <w:pPr>
        <w:keepLines/>
        <w:widowControl w:val="0"/>
        <w:spacing w:after="0" w:line="240" w:lineRule="auto"/>
        <w:ind w:left="425"/>
        <w:jc w:val="both"/>
        <w:rPr>
          <w:rFonts w:ascii="Arial" w:hAnsi="Arial" w:cs="Arial"/>
          <w:b/>
          <w:i/>
        </w:rPr>
      </w:pPr>
      <w:r w:rsidRPr="00CA765A">
        <w:rPr>
          <w:rFonts w:ascii="Arial" w:hAnsi="Arial" w:cs="Arial"/>
          <w:b/>
          <w:i/>
          <w:u w:val="single"/>
        </w:rPr>
        <w:t>Powyższe informacje są wymagane wyłącznie do celów statystycznych</w:t>
      </w:r>
      <w:r w:rsidRPr="00CA765A">
        <w:rPr>
          <w:rFonts w:ascii="Arial" w:hAnsi="Arial" w:cs="Arial"/>
          <w:b/>
          <w:i/>
        </w:rPr>
        <w:t xml:space="preserve">. </w:t>
      </w:r>
    </w:p>
    <w:p w:rsidR="00162EB2" w:rsidRPr="00CA765A" w:rsidRDefault="00162EB2" w:rsidP="00162EB2">
      <w:pPr>
        <w:keepLines/>
        <w:widowControl w:val="0"/>
        <w:spacing w:after="0" w:line="240" w:lineRule="auto"/>
        <w:ind w:left="425"/>
        <w:jc w:val="both"/>
        <w:rPr>
          <w:rFonts w:ascii="Arial" w:hAnsi="Arial" w:cs="Arial"/>
          <w:b/>
          <w:i/>
        </w:rPr>
      </w:pPr>
    </w:p>
    <w:p w:rsidR="00BD2A9A" w:rsidRPr="00162EB2" w:rsidRDefault="0032760D" w:rsidP="0032760D">
      <w:pPr>
        <w:numPr>
          <w:ilvl w:val="0"/>
          <w:numId w:val="47"/>
        </w:numPr>
        <w:suppressAutoHyphens/>
        <w:spacing w:after="0" w:line="240" w:lineRule="auto"/>
        <w:ind w:left="284" w:hanging="426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</w:t>
      </w:r>
      <w:r w:rsidR="00BD2A9A" w:rsidRPr="00CA765A">
        <w:rPr>
          <w:rFonts w:ascii="Arial" w:hAnsi="Arial" w:cs="Arial"/>
        </w:rPr>
        <w:t xml:space="preserve">Składam(my) niniejszą ofertę </w:t>
      </w:r>
      <w:r w:rsidR="00BD2A9A" w:rsidRPr="00CA765A">
        <w:rPr>
          <w:rFonts w:ascii="Arial" w:hAnsi="Arial" w:cs="Arial"/>
          <w:i/>
        </w:rPr>
        <w:t>[we własnym imieniu] / [jako Wykonawcy wspólnie ubiegający się o udzielenie zamówienia]*</w:t>
      </w:r>
    </w:p>
    <w:p w:rsidR="00BD2A9A" w:rsidRPr="0032760D" w:rsidRDefault="0032760D" w:rsidP="0032760D">
      <w:pPr>
        <w:numPr>
          <w:ilvl w:val="0"/>
          <w:numId w:val="47"/>
        </w:numPr>
        <w:suppressAutoHyphens/>
        <w:spacing w:before="120" w:after="0" w:line="240" w:lineRule="auto"/>
        <w:ind w:left="357" w:hanging="49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</w:t>
      </w:r>
      <w:r w:rsidR="00BD2A9A" w:rsidRPr="00CA765A">
        <w:rPr>
          <w:rFonts w:ascii="Arial" w:hAnsi="Arial" w:cs="Arial"/>
        </w:rPr>
        <w:t>Potwierdzam(my), iż nie uczestniczę(ymy) jako Wykonawca w jakiejkolwiek innej ofercie złożonej w celu udzielenia niniejszego zamówienia.</w:t>
      </w: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6900A9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24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:rsidR="00BD2A9A" w:rsidRPr="00CA765A" w:rsidRDefault="00BD2A9A" w:rsidP="0032760D">
      <w:pPr>
        <w:widowControl w:val="0"/>
        <w:numPr>
          <w:ilvl w:val="0"/>
          <w:numId w:val="134"/>
        </w:numPr>
        <w:suppressAutoHyphens/>
        <w:autoSpaceDE w:val="0"/>
        <w:spacing w:before="120" w:after="0" w:line="240" w:lineRule="auto"/>
        <w:ind w:left="284" w:hanging="426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 xml:space="preserve">Wykaz załączników i dokumentów przedstawionych w ofercie przez Wykonawcę(ów): </w:t>
      </w:r>
    </w:p>
    <w:p w:rsidR="00BD2A9A" w:rsidRPr="00CA765A" w:rsidRDefault="00BD2A9A" w:rsidP="006900A9">
      <w:pPr>
        <w:spacing w:line="240" w:lineRule="auto"/>
        <w:rPr>
          <w:rFonts w:ascii="Arial" w:hAnsi="Arial" w:cs="Arial"/>
        </w:rPr>
      </w:pPr>
      <w:r w:rsidRPr="00CA765A">
        <w:rPr>
          <w:rFonts w:ascii="Arial" w:hAnsi="Arial" w:cs="Arial"/>
        </w:rPr>
        <w:t xml:space="preserve">……………………………………………………………… </w:t>
      </w:r>
    </w:p>
    <w:p w:rsidR="00BD2A9A" w:rsidRPr="00CA765A" w:rsidRDefault="00BD2A9A" w:rsidP="006900A9">
      <w:pPr>
        <w:spacing w:line="240" w:lineRule="auto"/>
        <w:rPr>
          <w:rFonts w:ascii="Arial" w:hAnsi="Arial" w:cs="Arial"/>
        </w:rPr>
      </w:pPr>
      <w:r w:rsidRPr="00CA765A">
        <w:rPr>
          <w:rFonts w:ascii="Arial" w:hAnsi="Arial" w:cs="Arial"/>
        </w:rPr>
        <w:lastRenderedPageBreak/>
        <w:t xml:space="preserve">……………………………………………………………… </w:t>
      </w:r>
    </w:p>
    <w:p w:rsidR="00BD2A9A" w:rsidRPr="00CA765A" w:rsidRDefault="00BD2A9A" w:rsidP="006900A9">
      <w:pPr>
        <w:spacing w:line="240" w:lineRule="auto"/>
        <w:rPr>
          <w:rFonts w:ascii="Arial" w:hAnsi="Arial" w:cs="Arial"/>
        </w:rPr>
      </w:pPr>
      <w:r w:rsidRPr="00CA765A">
        <w:rPr>
          <w:rFonts w:ascii="Arial" w:hAnsi="Arial" w:cs="Arial"/>
        </w:rPr>
        <w:t xml:space="preserve">………………………………………………………………           </w:t>
      </w:r>
    </w:p>
    <w:p w:rsidR="00BD2A9A" w:rsidRPr="00CA765A" w:rsidRDefault="00BD2A9A" w:rsidP="006900A9">
      <w:pPr>
        <w:spacing w:line="240" w:lineRule="auto"/>
        <w:rPr>
          <w:rFonts w:ascii="Arial" w:hAnsi="Arial" w:cs="Arial"/>
        </w:rPr>
      </w:pPr>
    </w:p>
    <w:p w:rsidR="00BD2A9A" w:rsidRPr="00CA765A" w:rsidRDefault="00BD2A9A" w:rsidP="006900A9">
      <w:pPr>
        <w:pStyle w:val="Tekstkomentarza"/>
        <w:rPr>
          <w:rFonts w:ascii="Arial" w:hAnsi="Arial" w:cs="Arial"/>
        </w:rPr>
      </w:pPr>
      <w:r w:rsidRPr="00CA765A">
        <w:rPr>
          <w:rFonts w:ascii="Arial" w:hAnsi="Arial" w:cs="Arial"/>
        </w:rPr>
        <w:t xml:space="preserve">……………………….., dnia …...……………..…...r.  </w:t>
      </w:r>
      <w:r w:rsidR="00162EB2">
        <w:rPr>
          <w:rFonts w:ascii="Arial" w:hAnsi="Arial" w:cs="Arial"/>
        </w:rPr>
        <w:t xml:space="preserve">        </w:t>
      </w:r>
      <w:r w:rsidRPr="00CA765A">
        <w:rPr>
          <w:rFonts w:ascii="Arial" w:hAnsi="Arial" w:cs="Arial"/>
        </w:rPr>
        <w:t>…………………………………………………………..</w:t>
      </w:r>
    </w:p>
    <w:p w:rsidR="00BD2A9A" w:rsidRPr="00CA765A" w:rsidRDefault="00BD2A9A" w:rsidP="006900A9">
      <w:pPr>
        <w:pStyle w:val="Tekstkomentarza"/>
        <w:rPr>
          <w:rFonts w:ascii="Arial" w:hAnsi="Arial" w:cs="Arial"/>
        </w:rPr>
      </w:pPr>
      <w:r w:rsidRPr="00CA765A">
        <w:rPr>
          <w:rFonts w:ascii="Arial" w:hAnsi="Arial" w:cs="Arial"/>
        </w:rPr>
        <w:t>(Miejscowość)</w:t>
      </w:r>
    </w:p>
    <w:p w:rsidR="00BD2A9A" w:rsidRPr="00CA765A" w:rsidRDefault="00BD2A9A" w:rsidP="006900A9">
      <w:pPr>
        <w:pStyle w:val="Tekstkomentarza"/>
        <w:rPr>
          <w:rFonts w:ascii="Arial" w:hAnsi="Arial" w:cs="Arial"/>
        </w:rPr>
      </w:pPr>
      <w:r w:rsidRPr="00CA765A">
        <w:rPr>
          <w:rFonts w:ascii="Arial" w:hAnsi="Arial" w:cs="Arial"/>
        </w:rPr>
        <w:t xml:space="preserve">                                                                                                                   </w:t>
      </w:r>
    </w:p>
    <w:p w:rsidR="00BD2A9A" w:rsidRPr="00CA765A" w:rsidRDefault="00BD2A9A" w:rsidP="0032760D">
      <w:pPr>
        <w:pStyle w:val="Tekstkomentarza"/>
        <w:ind w:left="4395" w:firstLine="5"/>
        <w:jc w:val="center"/>
        <w:rPr>
          <w:rFonts w:ascii="Arial" w:hAnsi="Arial" w:cs="Arial"/>
        </w:rPr>
      </w:pPr>
      <w:r w:rsidRPr="00CA765A">
        <w:rPr>
          <w:rFonts w:ascii="Arial" w:hAnsi="Arial" w:cs="Arial"/>
        </w:rPr>
        <w:t xml:space="preserve">Podpis(y) osoby(osób) upoważnionej(ych) do podpisania niniejszej oferty w imieniu Wykonawcy(ów). </w:t>
      </w:r>
      <w:r w:rsidRPr="00CA765A">
        <w:rPr>
          <w:rFonts w:ascii="Arial" w:hAnsi="Arial" w:cs="Arial"/>
        </w:rPr>
        <w:br/>
        <w:t>Oferta w postaci elektronicznej winna być podpisana w</w:t>
      </w:r>
      <w:r w:rsidR="003E4C7F">
        <w:rPr>
          <w:rFonts w:ascii="Arial" w:hAnsi="Arial" w:cs="Arial"/>
        </w:rPr>
        <w:t> </w:t>
      </w:r>
      <w:r w:rsidRPr="00CA765A">
        <w:rPr>
          <w:rFonts w:ascii="Arial" w:hAnsi="Arial" w:cs="Arial"/>
        </w:rPr>
        <w:t xml:space="preserve">formie kwalifikowanego podpisu elektronicznego </w:t>
      </w:r>
    </w:p>
    <w:p w:rsidR="00BD2A9A" w:rsidRPr="00162EB2" w:rsidRDefault="00162EB2" w:rsidP="006900A9">
      <w:pPr>
        <w:autoSpaceDE w:val="0"/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</w:t>
      </w:r>
    </w:p>
    <w:p w:rsidR="00BD2A9A" w:rsidRPr="00CA765A" w:rsidRDefault="00BD2A9A" w:rsidP="006900A9">
      <w:pPr>
        <w:pStyle w:val="Tekstprzypisudolnego"/>
        <w:jc w:val="both"/>
        <w:rPr>
          <w:rFonts w:ascii="Arial" w:hAnsi="Arial" w:cs="Arial"/>
        </w:rPr>
      </w:pPr>
      <w:bookmarkStart w:id="1" w:name="OLE_LINK4"/>
      <w:bookmarkStart w:id="2" w:name="OLE_LINK3"/>
      <w:r w:rsidRPr="00CA765A">
        <w:rPr>
          <w:rFonts w:ascii="Arial" w:hAnsi="Arial" w:cs="Arial"/>
          <w:color w:val="000000"/>
          <w:vertAlign w:val="superscript"/>
        </w:rPr>
        <w:t xml:space="preserve">1) </w:t>
      </w:r>
      <w:r w:rsidRPr="00CA765A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</w:t>
      </w:r>
      <w:r w:rsidR="00162EB2">
        <w:rPr>
          <w:rFonts w:ascii="Arial" w:hAnsi="Arial" w:cs="Arial"/>
        </w:rPr>
        <w:t xml:space="preserve">E L 119 z 04.05.2016, str. 1). </w:t>
      </w:r>
    </w:p>
    <w:p w:rsidR="00BD2A9A" w:rsidRPr="00CA765A" w:rsidRDefault="00BD2A9A" w:rsidP="006900A9">
      <w:pPr>
        <w:pStyle w:val="Tekstprzypisudolnego"/>
        <w:jc w:val="both"/>
        <w:rPr>
          <w:rFonts w:ascii="Arial" w:hAnsi="Arial" w:cs="Arial"/>
        </w:rPr>
      </w:pPr>
      <w:r w:rsidRPr="00CA765A">
        <w:rPr>
          <w:rFonts w:ascii="Arial" w:hAnsi="Arial" w:cs="Arial"/>
          <w:iCs/>
        </w:rPr>
        <w:t xml:space="preserve">²) </w:t>
      </w:r>
      <w:r w:rsidRPr="00CA765A">
        <w:rPr>
          <w:rFonts w:ascii="Arial" w:hAnsi="Arial" w:cs="Arial"/>
        </w:rPr>
        <w:t xml:space="preserve">Oświadczenia lub dokumenty, o których mowa w § 6 - 9 </w:t>
      </w:r>
      <w:r w:rsidRPr="00CA765A">
        <w:rPr>
          <w:rFonts w:ascii="Arial" w:hAnsi="Arial" w:cs="Arial"/>
          <w:i/>
        </w:rPr>
        <w:t xml:space="preserve">Rozporządzenia Ministra Rozwoju, Pracy i Technologii z dnia 23 grudnia 2020 r. w sprawie podmiotowych środków dowodowych oraz innych dokumentów lub oświadczeń, jakich może żądać zamawiający od wykonawcy </w:t>
      </w:r>
      <w:r w:rsidRPr="00CA765A">
        <w:rPr>
          <w:rFonts w:ascii="Arial" w:hAnsi="Arial" w:cs="Arial"/>
          <w:bCs/>
        </w:rPr>
        <w:t xml:space="preserve">(Dz. U. 2020 poz. 2415), </w:t>
      </w:r>
      <w:r w:rsidRPr="00CA765A">
        <w:rPr>
          <w:rFonts w:ascii="Arial" w:hAnsi="Arial" w:cs="Arial"/>
        </w:rPr>
        <w:t>które znajdują się w posiadaniu Zamawiającego, w szczególności oświadczenia lub dokumenty przechowywane przez Zamawiającego zgodnie z art. 78 ust. 1 ustawy Pzp, w celu potwierdzenia okoliczności, o których mowa w art. 273 ust. 1 ustawy Pzp.</w:t>
      </w:r>
      <w:bookmarkEnd w:id="1"/>
      <w:bookmarkEnd w:id="2"/>
    </w:p>
    <w:p w:rsidR="003567FC" w:rsidRPr="0032760D" w:rsidRDefault="00162EB2" w:rsidP="0032760D">
      <w:pPr>
        <w:widowControl w:val="0"/>
        <w:autoSpaceDE w:val="0"/>
        <w:spacing w:line="240" w:lineRule="auto"/>
        <w:jc w:val="both"/>
        <w:rPr>
          <w:rFonts w:ascii="Arial" w:hAnsi="Arial" w:cs="Arial"/>
          <w:i/>
          <w:iCs/>
        </w:rPr>
      </w:pPr>
      <w:r w:rsidRPr="00CA765A">
        <w:rPr>
          <w:rFonts w:ascii="Arial" w:hAnsi="Arial" w:cs="Arial"/>
          <w:i/>
          <w:iCs/>
        </w:rPr>
        <w:t xml:space="preserve">*   </w:t>
      </w:r>
      <w:r w:rsidRPr="0032760D">
        <w:rPr>
          <w:rFonts w:ascii="Arial" w:hAnsi="Arial" w:cs="Arial"/>
          <w:i/>
          <w:iCs/>
          <w:sz w:val="20"/>
          <w:szCs w:val="20"/>
        </w:rPr>
        <w:t xml:space="preserve">niepotrzebne skreślić </w:t>
      </w:r>
    </w:p>
    <w:sectPr w:rsidR="003567FC" w:rsidRPr="0032760D" w:rsidSect="00EA21CA"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F3A" w:rsidRDefault="00E36F3A" w:rsidP="00D33E6F">
      <w:pPr>
        <w:spacing w:after="0" w:line="240" w:lineRule="auto"/>
      </w:pPr>
      <w:r>
        <w:separator/>
      </w:r>
    </w:p>
  </w:endnote>
  <w:endnote w:type="continuationSeparator" w:id="0">
    <w:p w:rsidR="00E36F3A" w:rsidRDefault="00E36F3A" w:rsidP="00D3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3946046"/>
      <w:docPartObj>
        <w:docPartGallery w:val="Page Numbers (Bottom of Page)"/>
        <w:docPartUnique/>
      </w:docPartObj>
    </w:sdtPr>
    <w:sdtEndPr/>
    <w:sdtContent>
      <w:p w:rsidR="00963007" w:rsidRDefault="009630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E80">
          <w:rPr>
            <w:noProof/>
          </w:rPr>
          <w:t>3</w:t>
        </w:r>
        <w:r>
          <w:fldChar w:fldCharType="end"/>
        </w:r>
      </w:p>
    </w:sdtContent>
  </w:sdt>
  <w:p w:rsidR="00963007" w:rsidRDefault="009630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F3A" w:rsidRDefault="00E36F3A" w:rsidP="00D33E6F">
      <w:pPr>
        <w:spacing w:after="0" w:line="240" w:lineRule="auto"/>
      </w:pPr>
      <w:r>
        <w:separator/>
      </w:r>
    </w:p>
  </w:footnote>
  <w:footnote w:type="continuationSeparator" w:id="0">
    <w:p w:rsidR="00E36F3A" w:rsidRDefault="00E36F3A" w:rsidP="00D3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C7F" w:rsidRPr="003E4C7F" w:rsidRDefault="00957D8E" w:rsidP="003E4C7F">
    <w:pPr>
      <w:pStyle w:val="Nagwek"/>
      <w:jc w:val="right"/>
      <w:rPr>
        <w:sz w:val="20"/>
      </w:rPr>
    </w:pPr>
    <w:r>
      <w:rPr>
        <w:sz w:val="20"/>
      </w:rPr>
      <w:t>AL-V.272.47</w:t>
    </w:r>
    <w:r w:rsidR="003E4C7F" w:rsidRPr="003E4C7F">
      <w:rPr>
        <w:sz w:val="20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EC74DF22"/>
    <w:name w:val="WW8Num2"/>
    <w:lvl w:ilvl="0">
      <w:start w:val="1"/>
      <w:numFmt w:val="decimal"/>
      <w:suff w:val="nothing"/>
      <w:lvlText w:val="%1."/>
      <w:lvlJc w:val="left"/>
      <w:pPr>
        <w:tabs>
          <w:tab w:val="num" w:pos="2840"/>
        </w:tabs>
        <w:ind w:left="2840" w:firstLine="0"/>
      </w:pPr>
      <w:rPr>
        <w:rFonts w:ascii="Times New Roman" w:eastAsiaTheme="minorHAnsi" w:hAnsi="Times New Roman"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2840"/>
        </w:tabs>
        <w:ind w:left="284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2840"/>
        </w:tabs>
        <w:ind w:left="284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2840"/>
        </w:tabs>
        <w:ind w:left="284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2840"/>
        </w:tabs>
        <w:ind w:left="284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2840"/>
        </w:tabs>
        <w:ind w:left="284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2840"/>
        </w:tabs>
        <w:ind w:left="284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2840"/>
        </w:tabs>
        <w:ind w:left="284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2840"/>
        </w:tabs>
        <w:ind w:left="2840" w:firstLine="0"/>
      </w:pPr>
    </w:lvl>
  </w:abstractNum>
  <w:abstractNum w:abstractNumId="2">
    <w:nsid w:val="00000003"/>
    <w:multiLevelType w:val="multilevel"/>
    <w:tmpl w:val="320A0300"/>
    <w:name w:val="WW8Num3"/>
    <w:lvl w:ilvl="0">
      <w:start w:val="17"/>
      <w:numFmt w:val="decimal"/>
      <w:suff w:val="nothing"/>
      <w:lvlText w:val="%1."/>
      <w:lvlJc w:val="left"/>
      <w:pPr>
        <w:ind w:left="142" w:firstLine="0"/>
      </w:pPr>
      <w:rPr>
        <w:rFonts w:hint="default"/>
        <w:i w:val="0"/>
      </w:rPr>
    </w:lvl>
    <w:lvl w:ilvl="1">
      <w:start w:val="1"/>
      <w:numFmt w:val="decimal"/>
      <w:suff w:val="nothing"/>
      <w:lvlText w:val="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142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42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2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42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42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142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142" w:firstLine="0"/>
      </w:pPr>
      <w:rPr>
        <w:rFonts w:hint="default"/>
      </w:rPr>
    </w:lvl>
  </w:abstractNum>
  <w:abstractNum w:abstractNumId="3">
    <w:nsid w:val="00000004"/>
    <w:multiLevelType w:val="multilevel"/>
    <w:tmpl w:val="0F4A0E46"/>
    <w:name w:val="WW8Num4"/>
    <w:lvl w:ilvl="0">
      <w:start w:val="1"/>
      <w:numFmt w:val="decimal"/>
      <w:suff w:val="nothing"/>
      <w:lvlText w:val="%1."/>
      <w:lvlJc w:val="left"/>
      <w:pPr>
        <w:tabs>
          <w:tab w:val="num" w:pos="426"/>
        </w:tabs>
        <w:ind w:left="426" w:firstLine="0"/>
      </w:pPr>
      <w:rPr>
        <w:rFonts w:ascii="Times New Roman" w:eastAsiaTheme="minorHAnsi" w:hAnsi="Times New Roman"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426"/>
        </w:tabs>
        <w:ind w:left="426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426"/>
        </w:tabs>
        <w:ind w:left="426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426"/>
        </w:tabs>
        <w:ind w:left="426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426"/>
        </w:tabs>
        <w:ind w:left="426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426"/>
        </w:tabs>
        <w:ind w:left="426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426"/>
        </w:tabs>
        <w:ind w:left="426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426"/>
        </w:tabs>
        <w:ind w:left="426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426"/>
        </w:tabs>
        <w:ind w:left="426" w:firstLine="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12351D6"/>
    <w:multiLevelType w:val="multilevel"/>
    <w:tmpl w:val="CBECBFE4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0"/>
      <w:numFmt w:val="decimal"/>
      <w:lvlText w:val="%2."/>
      <w:lvlJc w:val="left"/>
      <w:pPr>
        <w:ind w:left="951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8">
    <w:nsid w:val="020B202F"/>
    <w:multiLevelType w:val="hybridMultilevel"/>
    <w:tmpl w:val="D43CA6A4"/>
    <w:lvl w:ilvl="0" w:tplc="7818A12E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02C26E05"/>
    <w:multiLevelType w:val="hybridMultilevel"/>
    <w:tmpl w:val="95C89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2F4A85"/>
    <w:multiLevelType w:val="hybridMultilevel"/>
    <w:tmpl w:val="42A8A9A0"/>
    <w:lvl w:ilvl="0" w:tplc="DEB0A4C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9605FE">
      <w:start w:val="1"/>
      <w:numFmt w:val="lowerLetter"/>
      <w:lvlText w:val="%2"/>
      <w:lvlJc w:val="left"/>
      <w:pPr>
        <w:ind w:left="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A81012">
      <w:start w:val="1"/>
      <w:numFmt w:val="decimal"/>
      <w:lvlRestart w:val="0"/>
      <w:lvlText w:val="%3)"/>
      <w:lvlJc w:val="left"/>
      <w:pPr>
        <w:ind w:left="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FE521C">
      <w:start w:val="1"/>
      <w:numFmt w:val="decimal"/>
      <w:lvlText w:val="%4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6E639C">
      <w:start w:val="1"/>
      <w:numFmt w:val="lowerLetter"/>
      <w:lvlText w:val="%5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42F2EC">
      <w:start w:val="1"/>
      <w:numFmt w:val="lowerRoman"/>
      <w:lvlText w:val="%6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E4FB8">
      <w:start w:val="1"/>
      <w:numFmt w:val="decimal"/>
      <w:lvlText w:val="%7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E4915C">
      <w:start w:val="1"/>
      <w:numFmt w:val="lowerLetter"/>
      <w:lvlText w:val="%8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9E6A3E">
      <w:start w:val="1"/>
      <w:numFmt w:val="lowerRoman"/>
      <w:lvlText w:val="%9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33528ED"/>
    <w:multiLevelType w:val="multilevel"/>
    <w:tmpl w:val="4738B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2">
    <w:nsid w:val="036265F4"/>
    <w:multiLevelType w:val="hybridMultilevel"/>
    <w:tmpl w:val="3FD8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B73994"/>
    <w:multiLevelType w:val="multilevel"/>
    <w:tmpl w:val="2B445A40"/>
    <w:lvl w:ilvl="0">
      <w:start w:val="2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049167E6"/>
    <w:multiLevelType w:val="multilevel"/>
    <w:tmpl w:val="899E0276"/>
    <w:lvl w:ilvl="0">
      <w:start w:val="15"/>
      <w:numFmt w:val="decimal"/>
      <w:lvlText w:val="%1."/>
      <w:lvlJc w:val="left"/>
      <w:pPr>
        <w:ind w:left="29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2."/>
      <w:lvlJc w:val="left"/>
      <w:pPr>
        <w:ind w:left="582" w:firstLine="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3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5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9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3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5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0493231E"/>
    <w:multiLevelType w:val="multilevel"/>
    <w:tmpl w:val="ECA87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4AA1196"/>
    <w:multiLevelType w:val="multilevel"/>
    <w:tmpl w:val="DA905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5095F52"/>
    <w:multiLevelType w:val="multilevel"/>
    <w:tmpl w:val="14A8DDB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>
    <w:nsid w:val="0580365D"/>
    <w:multiLevelType w:val="hybridMultilevel"/>
    <w:tmpl w:val="96C47AA0"/>
    <w:lvl w:ilvl="0" w:tplc="E77E60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7A152AF"/>
    <w:multiLevelType w:val="multilevel"/>
    <w:tmpl w:val="979C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7A32091"/>
    <w:multiLevelType w:val="hybridMultilevel"/>
    <w:tmpl w:val="57604F44"/>
    <w:lvl w:ilvl="0" w:tplc="6658C98E">
      <w:start w:val="1"/>
      <w:numFmt w:val="decimal"/>
      <w:lvlText w:val="%1."/>
      <w:lvlJc w:val="left"/>
      <w:pPr>
        <w:ind w:left="299"/>
      </w:pPr>
      <w:rPr>
        <w:rFonts w:ascii="Times New Roman" w:eastAsia="Lucida Sans Unicode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92B6EA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1A1642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239CE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A0AFE6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0A027A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B8DBF2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42738A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AC4052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0B062139"/>
    <w:multiLevelType w:val="hybridMultilevel"/>
    <w:tmpl w:val="19FAE7D4"/>
    <w:lvl w:ilvl="0" w:tplc="5F9ECBFC">
      <w:start w:val="40"/>
      <w:numFmt w:val="decimal"/>
      <w:lvlText w:val="%1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3">
    <w:nsid w:val="0B5A2ADE"/>
    <w:multiLevelType w:val="multilevel"/>
    <w:tmpl w:val="9B0A3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D3E2353"/>
    <w:multiLevelType w:val="multilevel"/>
    <w:tmpl w:val="AA343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DC43F83"/>
    <w:multiLevelType w:val="multilevel"/>
    <w:tmpl w:val="AC3ACBC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0F13756C"/>
    <w:multiLevelType w:val="multilevel"/>
    <w:tmpl w:val="FC88B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02B050E"/>
    <w:multiLevelType w:val="multilevel"/>
    <w:tmpl w:val="6B22758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20" w:hanging="1800"/>
      </w:pPr>
      <w:rPr>
        <w:rFonts w:hint="default"/>
      </w:rPr>
    </w:lvl>
  </w:abstractNum>
  <w:abstractNum w:abstractNumId="29">
    <w:nsid w:val="10FB26AE"/>
    <w:multiLevelType w:val="multilevel"/>
    <w:tmpl w:val="3ECC914C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Letter"/>
      <w:lvlText w:val="%3."/>
      <w:lvlJc w:val="left"/>
      <w:pPr>
        <w:tabs>
          <w:tab w:val="num" w:pos="2868"/>
        </w:tabs>
        <w:ind w:left="2868" w:hanging="360"/>
      </w:pPr>
    </w:lvl>
    <w:lvl w:ilvl="3">
      <w:start w:val="1"/>
      <w:numFmt w:val="lowerLetter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Letter"/>
      <w:lvlText w:val="%6."/>
      <w:lvlJc w:val="left"/>
      <w:pPr>
        <w:tabs>
          <w:tab w:val="num" w:pos="5028"/>
        </w:tabs>
        <w:ind w:left="5028" w:hanging="360"/>
      </w:pPr>
    </w:lvl>
    <w:lvl w:ilvl="6">
      <w:start w:val="1"/>
      <w:numFmt w:val="lowerLetter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Letter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30">
    <w:nsid w:val="131C5AF8"/>
    <w:multiLevelType w:val="hybridMultilevel"/>
    <w:tmpl w:val="684A42B2"/>
    <w:lvl w:ilvl="0" w:tplc="FEA49056">
      <w:numFmt w:val="bullet"/>
      <w:lvlText w:val="-"/>
      <w:lvlJc w:val="left"/>
      <w:pPr>
        <w:ind w:left="837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E0780DC2">
      <w:numFmt w:val="bullet"/>
      <w:lvlText w:val="•"/>
      <w:lvlJc w:val="left"/>
      <w:pPr>
        <w:ind w:left="1872" w:hanging="131"/>
      </w:pPr>
      <w:rPr>
        <w:rFonts w:hint="default"/>
        <w:lang w:val="pl-PL" w:eastAsia="en-US" w:bidi="ar-SA"/>
      </w:rPr>
    </w:lvl>
    <w:lvl w:ilvl="2" w:tplc="1C147B30">
      <w:numFmt w:val="bullet"/>
      <w:lvlText w:val="•"/>
      <w:lvlJc w:val="left"/>
      <w:pPr>
        <w:ind w:left="2905" w:hanging="131"/>
      </w:pPr>
      <w:rPr>
        <w:rFonts w:hint="default"/>
        <w:lang w:val="pl-PL" w:eastAsia="en-US" w:bidi="ar-SA"/>
      </w:rPr>
    </w:lvl>
    <w:lvl w:ilvl="3" w:tplc="8638AD04">
      <w:numFmt w:val="bullet"/>
      <w:lvlText w:val="•"/>
      <w:lvlJc w:val="left"/>
      <w:pPr>
        <w:ind w:left="3937" w:hanging="131"/>
      </w:pPr>
      <w:rPr>
        <w:rFonts w:hint="default"/>
        <w:lang w:val="pl-PL" w:eastAsia="en-US" w:bidi="ar-SA"/>
      </w:rPr>
    </w:lvl>
    <w:lvl w:ilvl="4" w:tplc="F5101236">
      <w:numFmt w:val="bullet"/>
      <w:lvlText w:val="•"/>
      <w:lvlJc w:val="left"/>
      <w:pPr>
        <w:ind w:left="4970" w:hanging="131"/>
      </w:pPr>
      <w:rPr>
        <w:rFonts w:hint="default"/>
        <w:lang w:val="pl-PL" w:eastAsia="en-US" w:bidi="ar-SA"/>
      </w:rPr>
    </w:lvl>
    <w:lvl w:ilvl="5" w:tplc="15408256">
      <w:numFmt w:val="bullet"/>
      <w:lvlText w:val="•"/>
      <w:lvlJc w:val="left"/>
      <w:pPr>
        <w:ind w:left="6003" w:hanging="131"/>
      </w:pPr>
      <w:rPr>
        <w:rFonts w:hint="default"/>
        <w:lang w:val="pl-PL" w:eastAsia="en-US" w:bidi="ar-SA"/>
      </w:rPr>
    </w:lvl>
    <w:lvl w:ilvl="6" w:tplc="B1406950">
      <w:numFmt w:val="bullet"/>
      <w:lvlText w:val="•"/>
      <w:lvlJc w:val="left"/>
      <w:pPr>
        <w:ind w:left="7035" w:hanging="131"/>
      </w:pPr>
      <w:rPr>
        <w:rFonts w:hint="default"/>
        <w:lang w:val="pl-PL" w:eastAsia="en-US" w:bidi="ar-SA"/>
      </w:rPr>
    </w:lvl>
    <w:lvl w:ilvl="7" w:tplc="AE4C3C4E">
      <w:numFmt w:val="bullet"/>
      <w:lvlText w:val="•"/>
      <w:lvlJc w:val="left"/>
      <w:pPr>
        <w:ind w:left="8068" w:hanging="131"/>
      </w:pPr>
      <w:rPr>
        <w:rFonts w:hint="default"/>
        <w:lang w:val="pl-PL" w:eastAsia="en-US" w:bidi="ar-SA"/>
      </w:rPr>
    </w:lvl>
    <w:lvl w:ilvl="8" w:tplc="DE4812F0">
      <w:numFmt w:val="bullet"/>
      <w:lvlText w:val="•"/>
      <w:lvlJc w:val="left"/>
      <w:pPr>
        <w:ind w:left="9101" w:hanging="131"/>
      </w:pPr>
      <w:rPr>
        <w:rFonts w:hint="default"/>
        <w:lang w:val="pl-PL" w:eastAsia="en-US" w:bidi="ar-SA"/>
      </w:rPr>
    </w:lvl>
  </w:abstractNum>
  <w:abstractNum w:abstractNumId="31">
    <w:nsid w:val="144667B3"/>
    <w:multiLevelType w:val="hybridMultilevel"/>
    <w:tmpl w:val="16180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4D96A67"/>
    <w:multiLevelType w:val="hybridMultilevel"/>
    <w:tmpl w:val="ECEA8DAA"/>
    <w:lvl w:ilvl="0" w:tplc="C04CAB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15FB00E9"/>
    <w:multiLevelType w:val="hybridMultilevel"/>
    <w:tmpl w:val="E5A690E2"/>
    <w:lvl w:ilvl="0" w:tplc="8C921EC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CE3726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A0847A">
      <w:start w:val="1"/>
      <w:numFmt w:val="lowerRoman"/>
      <w:lvlText w:val="%3"/>
      <w:lvlJc w:val="left"/>
      <w:pPr>
        <w:ind w:left="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9C841C">
      <w:start w:val="1"/>
      <w:numFmt w:val="lowerLetter"/>
      <w:lvlRestart w:val="0"/>
      <w:lvlText w:val="%4)"/>
      <w:lvlJc w:val="left"/>
      <w:pPr>
        <w:ind w:left="1164"/>
      </w:pPr>
      <w:rPr>
        <w:rFonts w:ascii="Times New Roman" w:eastAsia="Lucida Sans Unicode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E6A7AC">
      <w:start w:val="1"/>
      <w:numFmt w:val="lowerLetter"/>
      <w:lvlText w:val="%5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02C9A8">
      <w:start w:val="1"/>
      <w:numFmt w:val="lowerRoman"/>
      <w:lvlText w:val="%6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1E9F2A">
      <w:start w:val="1"/>
      <w:numFmt w:val="decimal"/>
      <w:lvlText w:val="%7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4AE54">
      <w:start w:val="1"/>
      <w:numFmt w:val="lowerLetter"/>
      <w:lvlText w:val="%8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3076F2">
      <w:start w:val="1"/>
      <w:numFmt w:val="lowerRoman"/>
      <w:lvlText w:val="%9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1647671D"/>
    <w:multiLevelType w:val="hybridMultilevel"/>
    <w:tmpl w:val="42AE7C04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66D131B"/>
    <w:multiLevelType w:val="hybridMultilevel"/>
    <w:tmpl w:val="D0F00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7281AB6"/>
    <w:multiLevelType w:val="hybridMultilevel"/>
    <w:tmpl w:val="FD7E9150"/>
    <w:lvl w:ilvl="0" w:tplc="67BC312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17857EE7"/>
    <w:multiLevelType w:val="hybridMultilevel"/>
    <w:tmpl w:val="07E088F6"/>
    <w:lvl w:ilvl="0" w:tplc="CB62E5D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8232278"/>
    <w:multiLevelType w:val="hybridMultilevel"/>
    <w:tmpl w:val="B1C20FBE"/>
    <w:lvl w:ilvl="0" w:tplc="04150011">
      <w:start w:val="1"/>
      <w:numFmt w:val="decimal"/>
      <w:lvlText w:val="%1)"/>
      <w:lvlJc w:val="left"/>
      <w:pPr>
        <w:ind w:left="132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88FBB2">
      <w:start w:val="1"/>
      <w:numFmt w:val="lowerLetter"/>
      <w:lvlText w:val="%2"/>
      <w:lvlJc w:val="left"/>
      <w:pPr>
        <w:ind w:left="2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EC0E92">
      <w:start w:val="1"/>
      <w:numFmt w:val="lowerRoman"/>
      <w:lvlText w:val="%3"/>
      <w:lvlJc w:val="left"/>
      <w:pPr>
        <w:ind w:left="2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1E464E">
      <w:start w:val="1"/>
      <w:numFmt w:val="decimal"/>
      <w:lvlText w:val="%4"/>
      <w:lvlJc w:val="left"/>
      <w:pPr>
        <w:ind w:left="3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76AA68">
      <w:start w:val="1"/>
      <w:numFmt w:val="lowerLetter"/>
      <w:lvlText w:val="%5"/>
      <w:lvlJc w:val="left"/>
      <w:pPr>
        <w:ind w:left="4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42CF5C">
      <w:start w:val="1"/>
      <w:numFmt w:val="lowerRoman"/>
      <w:lvlText w:val="%6"/>
      <w:lvlJc w:val="left"/>
      <w:pPr>
        <w:ind w:left="4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4CF22">
      <w:start w:val="1"/>
      <w:numFmt w:val="decimal"/>
      <w:lvlText w:val="%7"/>
      <w:lvlJc w:val="left"/>
      <w:pPr>
        <w:ind w:left="5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D8E646">
      <w:start w:val="1"/>
      <w:numFmt w:val="lowerLetter"/>
      <w:lvlText w:val="%8"/>
      <w:lvlJc w:val="left"/>
      <w:pPr>
        <w:ind w:left="6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20310E">
      <w:start w:val="1"/>
      <w:numFmt w:val="lowerRoman"/>
      <w:lvlText w:val="%9"/>
      <w:lvlJc w:val="left"/>
      <w:pPr>
        <w:ind w:left="7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1A4A34D3"/>
    <w:multiLevelType w:val="hybridMultilevel"/>
    <w:tmpl w:val="8BDCDAFE"/>
    <w:lvl w:ilvl="0" w:tplc="BDB8C238">
      <w:start w:val="1"/>
      <w:numFmt w:val="decimal"/>
      <w:lvlText w:val="%1"/>
      <w:lvlJc w:val="left"/>
      <w:pPr>
        <w:ind w:left="73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7426741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EF18F42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86F61C6E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0DC6D690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E7F06EF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D342189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34E0D3F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E3FA6C84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0">
    <w:nsid w:val="1C162005"/>
    <w:multiLevelType w:val="hybridMultilevel"/>
    <w:tmpl w:val="23861E2E"/>
    <w:lvl w:ilvl="0" w:tplc="1E5E7B82">
      <w:start w:val="3"/>
      <w:numFmt w:val="decimal"/>
      <w:lvlText w:val="%1."/>
      <w:lvlJc w:val="left"/>
      <w:pPr>
        <w:ind w:left="1207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F4B5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7E2E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38CD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42DD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F47C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8C9B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C23F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B802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1D1012C6"/>
    <w:multiLevelType w:val="hybridMultilevel"/>
    <w:tmpl w:val="77AC6746"/>
    <w:lvl w:ilvl="0" w:tplc="A10849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D847757"/>
    <w:multiLevelType w:val="hybridMultilevel"/>
    <w:tmpl w:val="84508BEC"/>
    <w:lvl w:ilvl="0" w:tplc="750CE5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4E9104">
      <w:start w:val="1"/>
      <w:numFmt w:val="lowerLetter"/>
      <w:lvlText w:val="%2"/>
      <w:lvlJc w:val="left"/>
      <w:pPr>
        <w:ind w:left="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16BEA0">
      <w:start w:val="14"/>
      <w:numFmt w:val="decimal"/>
      <w:lvlRestart w:val="0"/>
      <w:lvlText w:val="%3)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B45CF6">
      <w:start w:val="1"/>
      <w:numFmt w:val="decimal"/>
      <w:lvlText w:val="%4"/>
      <w:lvlJc w:val="left"/>
      <w:pPr>
        <w:ind w:left="1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7E33C8">
      <w:start w:val="1"/>
      <w:numFmt w:val="lowerLetter"/>
      <w:lvlText w:val="%5"/>
      <w:lvlJc w:val="left"/>
      <w:pPr>
        <w:ind w:left="2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365E94">
      <w:start w:val="1"/>
      <w:numFmt w:val="lowerRoman"/>
      <w:lvlText w:val="%6"/>
      <w:lvlJc w:val="left"/>
      <w:pPr>
        <w:ind w:left="3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1E03DC">
      <w:start w:val="1"/>
      <w:numFmt w:val="decimal"/>
      <w:lvlText w:val="%7"/>
      <w:lvlJc w:val="left"/>
      <w:pPr>
        <w:ind w:left="3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7CDB6A">
      <w:start w:val="1"/>
      <w:numFmt w:val="lowerLetter"/>
      <w:lvlText w:val="%8"/>
      <w:lvlJc w:val="left"/>
      <w:pPr>
        <w:ind w:left="4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24D814">
      <w:start w:val="1"/>
      <w:numFmt w:val="lowerRoman"/>
      <w:lvlText w:val="%9"/>
      <w:lvlJc w:val="left"/>
      <w:pPr>
        <w:ind w:left="5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1E0144B9"/>
    <w:multiLevelType w:val="hybridMultilevel"/>
    <w:tmpl w:val="EC92322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1EC63E7C"/>
    <w:multiLevelType w:val="multilevel"/>
    <w:tmpl w:val="B3E25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0BF0444"/>
    <w:multiLevelType w:val="multilevel"/>
    <w:tmpl w:val="6C265EAE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220A1EE1"/>
    <w:multiLevelType w:val="multilevel"/>
    <w:tmpl w:val="9D10F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30650C9"/>
    <w:multiLevelType w:val="multilevel"/>
    <w:tmpl w:val="D0F0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3AC2EE7"/>
    <w:multiLevelType w:val="multilevel"/>
    <w:tmpl w:val="A09E36B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56" w:hanging="1800"/>
      </w:pPr>
      <w:rPr>
        <w:rFonts w:hint="default"/>
      </w:rPr>
    </w:lvl>
  </w:abstractNum>
  <w:abstractNum w:abstractNumId="49">
    <w:nsid w:val="24DC41E8"/>
    <w:multiLevelType w:val="hybridMultilevel"/>
    <w:tmpl w:val="C1A8C8AE"/>
    <w:lvl w:ilvl="0" w:tplc="A10849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267A4FA8"/>
    <w:multiLevelType w:val="hybridMultilevel"/>
    <w:tmpl w:val="BBD2E0B4"/>
    <w:lvl w:ilvl="0" w:tplc="561CD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FD20932">
      <w:start w:val="1"/>
      <w:numFmt w:val="lowerLetter"/>
      <w:lvlText w:val="%2)"/>
      <w:lvlJc w:val="left"/>
      <w:pPr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DF5077"/>
    <w:multiLevelType w:val="hybridMultilevel"/>
    <w:tmpl w:val="05F4BED6"/>
    <w:lvl w:ilvl="0" w:tplc="CEA8B2B0">
      <w:start w:val="1"/>
      <w:numFmt w:val="lowerLetter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286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7C7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189B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D86D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36B4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3ECB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F6C4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6CAF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290B433A"/>
    <w:multiLevelType w:val="multilevel"/>
    <w:tmpl w:val="78D0231C"/>
    <w:lvl w:ilvl="0">
      <w:start w:val="1"/>
      <w:numFmt w:val="lowerLetter"/>
      <w:lvlText w:val="%1)"/>
      <w:lvlJc w:val="left"/>
      <w:pPr>
        <w:tabs>
          <w:tab w:val="num" w:pos="283"/>
        </w:tabs>
        <w:ind w:left="283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283"/>
        </w:tabs>
        <w:ind w:left="283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283"/>
        </w:tabs>
        <w:ind w:left="283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283"/>
        </w:tabs>
        <w:ind w:left="283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283"/>
        </w:tabs>
        <w:ind w:left="283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283"/>
        </w:tabs>
        <w:ind w:left="283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283"/>
        </w:tabs>
        <w:ind w:left="283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283"/>
        </w:tabs>
        <w:ind w:left="283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283"/>
        </w:tabs>
        <w:ind w:left="283" w:firstLine="0"/>
      </w:pPr>
    </w:lvl>
  </w:abstractNum>
  <w:abstractNum w:abstractNumId="53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B0C36AB"/>
    <w:multiLevelType w:val="multilevel"/>
    <w:tmpl w:val="FE9EA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BE22A3B"/>
    <w:multiLevelType w:val="hybridMultilevel"/>
    <w:tmpl w:val="66508D6E"/>
    <w:lvl w:ilvl="0" w:tplc="A10849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2C5B6023"/>
    <w:multiLevelType w:val="multilevel"/>
    <w:tmpl w:val="AE6E6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D625275"/>
    <w:multiLevelType w:val="multilevel"/>
    <w:tmpl w:val="C340FBFC"/>
    <w:lvl w:ilvl="0">
      <w:start w:val="22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8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2D717ABA"/>
    <w:multiLevelType w:val="hybridMultilevel"/>
    <w:tmpl w:val="26CCEB44"/>
    <w:lvl w:ilvl="0" w:tplc="3A18341E">
      <w:start w:val="1"/>
      <w:numFmt w:val="decimal"/>
      <w:lvlText w:val="%1.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E846B2">
      <w:start w:val="1"/>
      <w:numFmt w:val="lowerLetter"/>
      <w:lvlText w:val="%2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8CC26">
      <w:start w:val="1"/>
      <w:numFmt w:val="lowerRoman"/>
      <w:lvlText w:val="%3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E2530A">
      <w:start w:val="1"/>
      <w:numFmt w:val="decimal"/>
      <w:lvlText w:val="%4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64A2F0">
      <w:start w:val="1"/>
      <w:numFmt w:val="lowerLetter"/>
      <w:lvlText w:val="%5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4A7522">
      <w:start w:val="1"/>
      <w:numFmt w:val="lowerRoman"/>
      <w:lvlText w:val="%6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767028">
      <w:start w:val="1"/>
      <w:numFmt w:val="decimal"/>
      <w:lvlText w:val="%7"/>
      <w:lvlJc w:val="left"/>
      <w:pPr>
        <w:ind w:left="6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6E7C00">
      <w:start w:val="1"/>
      <w:numFmt w:val="lowerLetter"/>
      <w:lvlText w:val="%8"/>
      <w:lvlJc w:val="left"/>
      <w:pPr>
        <w:ind w:left="7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607952">
      <w:start w:val="1"/>
      <w:numFmt w:val="lowerRoman"/>
      <w:lvlText w:val="%9"/>
      <w:lvlJc w:val="left"/>
      <w:pPr>
        <w:ind w:left="8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>
    <w:nsid w:val="2EA11807"/>
    <w:multiLevelType w:val="hybridMultilevel"/>
    <w:tmpl w:val="0E1C8FF6"/>
    <w:lvl w:ilvl="0" w:tplc="50229268">
      <w:start w:val="1"/>
      <w:numFmt w:val="decimal"/>
      <w:lvlText w:val="%1."/>
      <w:lvlJc w:val="left"/>
      <w:pPr>
        <w:ind w:left="1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9400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2C7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FE26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960D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36AC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7E50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4E38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9082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2F37147B"/>
    <w:multiLevelType w:val="multilevel"/>
    <w:tmpl w:val="AC920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F98154E"/>
    <w:multiLevelType w:val="hybridMultilevel"/>
    <w:tmpl w:val="FB6ADCE2"/>
    <w:lvl w:ilvl="0" w:tplc="8B907A2C">
      <w:start w:val="1"/>
      <w:numFmt w:val="lowerLetter"/>
      <w:lvlText w:val="%1)"/>
      <w:lvlJc w:val="left"/>
      <w:pPr>
        <w:ind w:left="1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3A7C7A">
      <w:start w:val="1"/>
      <w:numFmt w:val="lowerLetter"/>
      <w:lvlText w:val="%2"/>
      <w:lvlJc w:val="left"/>
      <w:pPr>
        <w:ind w:left="2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2ABAF4">
      <w:start w:val="1"/>
      <w:numFmt w:val="lowerRoman"/>
      <w:lvlText w:val="%3"/>
      <w:lvlJc w:val="left"/>
      <w:pPr>
        <w:ind w:left="3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0815AA">
      <w:start w:val="1"/>
      <w:numFmt w:val="decimal"/>
      <w:lvlText w:val="%4"/>
      <w:lvlJc w:val="left"/>
      <w:pPr>
        <w:ind w:left="3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F42E72">
      <w:start w:val="1"/>
      <w:numFmt w:val="lowerLetter"/>
      <w:lvlText w:val="%5"/>
      <w:lvlJc w:val="left"/>
      <w:pPr>
        <w:ind w:left="4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2052B2">
      <w:start w:val="1"/>
      <w:numFmt w:val="lowerRoman"/>
      <w:lvlText w:val="%6"/>
      <w:lvlJc w:val="left"/>
      <w:pPr>
        <w:ind w:left="5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26EF10">
      <w:start w:val="1"/>
      <w:numFmt w:val="decimal"/>
      <w:lvlText w:val="%7"/>
      <w:lvlJc w:val="left"/>
      <w:pPr>
        <w:ind w:left="6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3E2EE4">
      <w:start w:val="1"/>
      <w:numFmt w:val="lowerLetter"/>
      <w:lvlText w:val="%8"/>
      <w:lvlJc w:val="left"/>
      <w:pPr>
        <w:ind w:left="6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94449C">
      <w:start w:val="1"/>
      <w:numFmt w:val="lowerRoman"/>
      <w:lvlText w:val="%9"/>
      <w:lvlJc w:val="left"/>
      <w:pPr>
        <w:ind w:left="7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33ED4710"/>
    <w:multiLevelType w:val="hybridMultilevel"/>
    <w:tmpl w:val="A6D48694"/>
    <w:lvl w:ilvl="0" w:tplc="A6467B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990EF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42C2AD3"/>
    <w:multiLevelType w:val="multilevel"/>
    <w:tmpl w:val="6346E0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4">
    <w:nsid w:val="34BC40D6"/>
    <w:multiLevelType w:val="multilevel"/>
    <w:tmpl w:val="31FA9A7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Letter"/>
      <w:lvlText w:val="%3."/>
      <w:lvlJc w:val="left"/>
      <w:pPr>
        <w:tabs>
          <w:tab w:val="num" w:pos="2868"/>
        </w:tabs>
        <w:ind w:left="2868" w:hanging="360"/>
      </w:pPr>
    </w:lvl>
    <w:lvl w:ilvl="3">
      <w:start w:val="1"/>
      <w:numFmt w:val="lowerLetter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Letter"/>
      <w:lvlText w:val="%6."/>
      <w:lvlJc w:val="left"/>
      <w:pPr>
        <w:tabs>
          <w:tab w:val="num" w:pos="5028"/>
        </w:tabs>
        <w:ind w:left="5028" w:hanging="360"/>
      </w:pPr>
    </w:lvl>
    <w:lvl w:ilvl="6">
      <w:start w:val="1"/>
      <w:numFmt w:val="lowerLetter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Letter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65">
    <w:nsid w:val="36790F82"/>
    <w:multiLevelType w:val="hybridMultilevel"/>
    <w:tmpl w:val="83FCE8D4"/>
    <w:lvl w:ilvl="0" w:tplc="CDD048A6">
      <w:start w:val="1"/>
      <w:numFmt w:val="lowerLetter"/>
      <w:lvlText w:val="%1)"/>
      <w:lvlJc w:val="left"/>
      <w:pPr>
        <w:ind w:left="253"/>
      </w:pPr>
      <w:rPr>
        <w:rFonts w:ascii="Times New Roman" w:eastAsia="Lucida Sans Unicode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72B8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EA25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A8CF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10F1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E2A4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E24C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E644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2C8A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36B20667"/>
    <w:multiLevelType w:val="hybridMultilevel"/>
    <w:tmpl w:val="1A129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70B4EBE"/>
    <w:multiLevelType w:val="multilevel"/>
    <w:tmpl w:val="08E21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71C5D98"/>
    <w:multiLevelType w:val="multilevel"/>
    <w:tmpl w:val="747E69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>
    <w:nsid w:val="37BA219D"/>
    <w:multiLevelType w:val="multilevel"/>
    <w:tmpl w:val="5DE24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8A554D1"/>
    <w:multiLevelType w:val="hybridMultilevel"/>
    <w:tmpl w:val="18F859A0"/>
    <w:lvl w:ilvl="0" w:tplc="5C78FD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8E44A6B"/>
    <w:multiLevelType w:val="hybridMultilevel"/>
    <w:tmpl w:val="3B5CC2C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2">
    <w:nsid w:val="3B0F764F"/>
    <w:multiLevelType w:val="multilevel"/>
    <w:tmpl w:val="EE06F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D3012D1"/>
    <w:multiLevelType w:val="multilevel"/>
    <w:tmpl w:val="01E61F1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Letter"/>
      <w:lvlText w:val="%3."/>
      <w:lvlJc w:val="left"/>
      <w:pPr>
        <w:tabs>
          <w:tab w:val="num" w:pos="2868"/>
        </w:tabs>
        <w:ind w:left="2868" w:hanging="360"/>
      </w:pPr>
    </w:lvl>
    <w:lvl w:ilvl="3">
      <w:start w:val="1"/>
      <w:numFmt w:val="lowerLetter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Letter"/>
      <w:lvlText w:val="%6."/>
      <w:lvlJc w:val="left"/>
      <w:pPr>
        <w:tabs>
          <w:tab w:val="num" w:pos="5028"/>
        </w:tabs>
        <w:ind w:left="5028" w:hanging="360"/>
      </w:pPr>
    </w:lvl>
    <w:lvl w:ilvl="6">
      <w:start w:val="1"/>
      <w:numFmt w:val="lowerLetter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Letter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74">
    <w:nsid w:val="3D7562F5"/>
    <w:multiLevelType w:val="hybridMultilevel"/>
    <w:tmpl w:val="83FCE8D4"/>
    <w:lvl w:ilvl="0" w:tplc="CDD048A6">
      <w:start w:val="1"/>
      <w:numFmt w:val="lowerLetter"/>
      <w:lvlText w:val="%1)"/>
      <w:lvlJc w:val="left"/>
      <w:pPr>
        <w:ind w:left="253"/>
      </w:pPr>
      <w:rPr>
        <w:rFonts w:ascii="Times New Roman" w:eastAsia="Lucida Sans Unicode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72B8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EA25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A8CF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10F1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E2A4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E24C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E644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2C8A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3EAC14F7"/>
    <w:multiLevelType w:val="hybridMultilevel"/>
    <w:tmpl w:val="039A6BEA"/>
    <w:lvl w:ilvl="0" w:tplc="04150011">
      <w:start w:val="1"/>
      <w:numFmt w:val="decimal"/>
      <w:lvlText w:val="%1)"/>
      <w:lvlJc w:val="left"/>
      <w:pPr>
        <w:ind w:left="1993" w:hanging="360"/>
      </w:pPr>
    </w:lvl>
    <w:lvl w:ilvl="1" w:tplc="04150019" w:tentative="1">
      <w:start w:val="1"/>
      <w:numFmt w:val="lowerLetter"/>
      <w:lvlText w:val="%2."/>
      <w:lvlJc w:val="left"/>
      <w:pPr>
        <w:ind w:left="2713" w:hanging="360"/>
      </w:pPr>
    </w:lvl>
    <w:lvl w:ilvl="2" w:tplc="0415001B" w:tentative="1">
      <w:start w:val="1"/>
      <w:numFmt w:val="lowerRoman"/>
      <w:lvlText w:val="%3."/>
      <w:lvlJc w:val="right"/>
      <w:pPr>
        <w:ind w:left="3433" w:hanging="180"/>
      </w:pPr>
    </w:lvl>
    <w:lvl w:ilvl="3" w:tplc="0415000F" w:tentative="1">
      <w:start w:val="1"/>
      <w:numFmt w:val="decimal"/>
      <w:lvlText w:val="%4."/>
      <w:lvlJc w:val="left"/>
      <w:pPr>
        <w:ind w:left="4153" w:hanging="360"/>
      </w:pPr>
    </w:lvl>
    <w:lvl w:ilvl="4" w:tplc="04150019" w:tentative="1">
      <w:start w:val="1"/>
      <w:numFmt w:val="lowerLetter"/>
      <w:lvlText w:val="%5."/>
      <w:lvlJc w:val="left"/>
      <w:pPr>
        <w:ind w:left="4873" w:hanging="360"/>
      </w:pPr>
    </w:lvl>
    <w:lvl w:ilvl="5" w:tplc="0415001B" w:tentative="1">
      <w:start w:val="1"/>
      <w:numFmt w:val="lowerRoman"/>
      <w:lvlText w:val="%6."/>
      <w:lvlJc w:val="right"/>
      <w:pPr>
        <w:ind w:left="5593" w:hanging="180"/>
      </w:pPr>
    </w:lvl>
    <w:lvl w:ilvl="6" w:tplc="0415000F" w:tentative="1">
      <w:start w:val="1"/>
      <w:numFmt w:val="decimal"/>
      <w:lvlText w:val="%7."/>
      <w:lvlJc w:val="left"/>
      <w:pPr>
        <w:ind w:left="6313" w:hanging="360"/>
      </w:pPr>
    </w:lvl>
    <w:lvl w:ilvl="7" w:tplc="04150019" w:tentative="1">
      <w:start w:val="1"/>
      <w:numFmt w:val="lowerLetter"/>
      <w:lvlText w:val="%8."/>
      <w:lvlJc w:val="left"/>
      <w:pPr>
        <w:ind w:left="7033" w:hanging="360"/>
      </w:pPr>
    </w:lvl>
    <w:lvl w:ilvl="8" w:tplc="0415001B" w:tentative="1">
      <w:start w:val="1"/>
      <w:numFmt w:val="lowerRoman"/>
      <w:lvlText w:val="%9."/>
      <w:lvlJc w:val="right"/>
      <w:pPr>
        <w:ind w:left="7753" w:hanging="180"/>
      </w:pPr>
    </w:lvl>
  </w:abstractNum>
  <w:abstractNum w:abstractNumId="76">
    <w:nsid w:val="3F92156C"/>
    <w:multiLevelType w:val="multilevel"/>
    <w:tmpl w:val="09D6913E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77">
    <w:nsid w:val="40DE58E0"/>
    <w:multiLevelType w:val="hybridMultilevel"/>
    <w:tmpl w:val="EA92ABB8"/>
    <w:lvl w:ilvl="0" w:tplc="2664406E">
      <w:start w:val="1"/>
      <w:numFmt w:val="decimal"/>
      <w:lvlText w:val="%1.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FE69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DCDF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2AB8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3084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9466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C08D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007A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E433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412274C3"/>
    <w:multiLevelType w:val="hybridMultilevel"/>
    <w:tmpl w:val="4B162238"/>
    <w:lvl w:ilvl="0" w:tplc="9DE87D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9">
    <w:nsid w:val="42921E71"/>
    <w:multiLevelType w:val="hybridMultilevel"/>
    <w:tmpl w:val="014E571A"/>
    <w:lvl w:ilvl="0" w:tplc="03843F56">
      <w:start w:val="1"/>
      <w:numFmt w:val="decimal"/>
      <w:lvlText w:val="%1."/>
      <w:lvlJc w:val="left"/>
      <w:pPr>
        <w:ind w:left="1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B05E50">
      <w:start w:val="1"/>
      <w:numFmt w:val="decimal"/>
      <w:lvlText w:val="%2)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9C60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98A17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00292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98BAD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D4EF7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866BC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50709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44604984"/>
    <w:multiLevelType w:val="multilevel"/>
    <w:tmpl w:val="FD1E0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704328D"/>
    <w:multiLevelType w:val="hybridMultilevel"/>
    <w:tmpl w:val="26DE7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9DE20EB"/>
    <w:multiLevelType w:val="hybridMultilevel"/>
    <w:tmpl w:val="391C7560"/>
    <w:lvl w:ilvl="0" w:tplc="43D23EB8">
      <w:start w:val="1"/>
      <w:numFmt w:val="decimal"/>
      <w:lvlText w:val="%1."/>
      <w:lvlJc w:val="left"/>
      <w:pPr>
        <w:ind w:left="97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92BE5C">
      <w:start w:val="1"/>
      <w:numFmt w:val="lowerLetter"/>
      <w:lvlText w:val="%2"/>
      <w:lvlJc w:val="left"/>
      <w:pPr>
        <w:ind w:left="157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244F94">
      <w:start w:val="1"/>
      <w:numFmt w:val="lowerRoman"/>
      <w:lvlText w:val="%3"/>
      <w:lvlJc w:val="left"/>
      <w:pPr>
        <w:ind w:left="229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184F70">
      <w:start w:val="1"/>
      <w:numFmt w:val="decimal"/>
      <w:lvlText w:val="%4"/>
      <w:lvlJc w:val="left"/>
      <w:pPr>
        <w:ind w:left="301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C03560">
      <w:start w:val="1"/>
      <w:numFmt w:val="lowerLetter"/>
      <w:lvlText w:val="%5"/>
      <w:lvlJc w:val="left"/>
      <w:pPr>
        <w:ind w:left="373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8C8ED8">
      <w:start w:val="1"/>
      <w:numFmt w:val="lowerRoman"/>
      <w:lvlText w:val="%6"/>
      <w:lvlJc w:val="left"/>
      <w:pPr>
        <w:ind w:left="445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B2F188">
      <w:start w:val="1"/>
      <w:numFmt w:val="decimal"/>
      <w:lvlText w:val="%7"/>
      <w:lvlJc w:val="left"/>
      <w:pPr>
        <w:ind w:left="517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36973A">
      <w:start w:val="1"/>
      <w:numFmt w:val="lowerLetter"/>
      <w:lvlText w:val="%8"/>
      <w:lvlJc w:val="left"/>
      <w:pPr>
        <w:ind w:left="589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B2ACCC">
      <w:start w:val="1"/>
      <w:numFmt w:val="lowerRoman"/>
      <w:lvlText w:val="%9"/>
      <w:lvlJc w:val="left"/>
      <w:pPr>
        <w:ind w:left="661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4A4B6441"/>
    <w:multiLevelType w:val="multilevel"/>
    <w:tmpl w:val="BE50B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D9C3241"/>
    <w:multiLevelType w:val="hybridMultilevel"/>
    <w:tmpl w:val="367C7C9E"/>
    <w:lvl w:ilvl="0" w:tplc="39528CD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1CCD64">
      <w:start w:val="1"/>
      <w:numFmt w:val="lowerLetter"/>
      <w:lvlRestart w:val="0"/>
      <w:lvlText w:val="%2)"/>
      <w:lvlJc w:val="left"/>
      <w:pPr>
        <w:ind w:left="2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5C4FD8">
      <w:start w:val="1"/>
      <w:numFmt w:val="lowerRoman"/>
      <w:lvlText w:val="%3"/>
      <w:lvlJc w:val="left"/>
      <w:pPr>
        <w:ind w:left="2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644CAE">
      <w:start w:val="1"/>
      <w:numFmt w:val="decimal"/>
      <w:lvlText w:val="%4"/>
      <w:lvlJc w:val="left"/>
      <w:pPr>
        <w:ind w:left="3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0CED68">
      <w:start w:val="1"/>
      <w:numFmt w:val="lowerLetter"/>
      <w:lvlText w:val="%5"/>
      <w:lvlJc w:val="left"/>
      <w:pPr>
        <w:ind w:left="4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D65DE6">
      <w:start w:val="1"/>
      <w:numFmt w:val="lowerRoman"/>
      <w:lvlText w:val="%6"/>
      <w:lvlJc w:val="left"/>
      <w:pPr>
        <w:ind w:left="5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C8A6F0">
      <w:start w:val="1"/>
      <w:numFmt w:val="decimal"/>
      <w:lvlText w:val="%7"/>
      <w:lvlJc w:val="left"/>
      <w:pPr>
        <w:ind w:left="5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90F614">
      <w:start w:val="1"/>
      <w:numFmt w:val="lowerLetter"/>
      <w:lvlText w:val="%8"/>
      <w:lvlJc w:val="left"/>
      <w:pPr>
        <w:ind w:left="6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D211B8">
      <w:start w:val="1"/>
      <w:numFmt w:val="lowerRoman"/>
      <w:lvlText w:val="%9"/>
      <w:lvlJc w:val="left"/>
      <w:pPr>
        <w:ind w:left="7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4E2C2C4F"/>
    <w:multiLevelType w:val="hybridMultilevel"/>
    <w:tmpl w:val="6A34BFCA"/>
    <w:lvl w:ilvl="0" w:tplc="341C7C6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>
    <w:nsid w:val="4E5257D2"/>
    <w:multiLevelType w:val="hybridMultilevel"/>
    <w:tmpl w:val="CE0C441E"/>
    <w:lvl w:ilvl="0" w:tplc="8788EC30">
      <w:start w:val="1"/>
      <w:numFmt w:val="decimal"/>
      <w:lvlText w:val="%1.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6642B6">
      <w:start w:val="1"/>
      <w:numFmt w:val="lowerLetter"/>
      <w:lvlText w:val="%2)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B45FFC">
      <w:start w:val="1"/>
      <w:numFmt w:val="lowerRoman"/>
      <w:lvlText w:val="%3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1254BC">
      <w:start w:val="1"/>
      <w:numFmt w:val="decimal"/>
      <w:lvlText w:val="%4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C6734">
      <w:start w:val="1"/>
      <w:numFmt w:val="lowerLetter"/>
      <w:lvlText w:val="%5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9C3CCA">
      <w:start w:val="1"/>
      <w:numFmt w:val="lowerRoman"/>
      <w:lvlText w:val="%6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8449E4">
      <w:start w:val="1"/>
      <w:numFmt w:val="decimal"/>
      <w:lvlText w:val="%7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667DEE">
      <w:start w:val="1"/>
      <w:numFmt w:val="lowerLetter"/>
      <w:lvlText w:val="%8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1EEB68">
      <w:start w:val="1"/>
      <w:numFmt w:val="lowerRoman"/>
      <w:lvlText w:val="%9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4EF548D9"/>
    <w:multiLevelType w:val="hybridMultilevel"/>
    <w:tmpl w:val="C7048520"/>
    <w:lvl w:ilvl="0" w:tplc="BA68CF4A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4431DE">
      <w:start w:val="1"/>
      <w:numFmt w:val="lowerLetter"/>
      <w:lvlText w:val="%2"/>
      <w:lvlJc w:val="left"/>
      <w:pPr>
        <w:ind w:left="1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C2C222">
      <w:start w:val="1"/>
      <w:numFmt w:val="lowerRoman"/>
      <w:lvlText w:val="%3"/>
      <w:lvlJc w:val="left"/>
      <w:pPr>
        <w:ind w:left="23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EE8FD8">
      <w:start w:val="1"/>
      <w:numFmt w:val="decimal"/>
      <w:lvlText w:val="%4"/>
      <w:lvlJc w:val="left"/>
      <w:pPr>
        <w:ind w:left="30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AFF58">
      <w:start w:val="1"/>
      <w:numFmt w:val="lowerLetter"/>
      <w:lvlText w:val="%5"/>
      <w:lvlJc w:val="left"/>
      <w:pPr>
        <w:ind w:left="37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2834BE">
      <w:start w:val="1"/>
      <w:numFmt w:val="lowerRoman"/>
      <w:lvlText w:val="%6"/>
      <w:lvlJc w:val="left"/>
      <w:pPr>
        <w:ind w:left="4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683ADE">
      <w:start w:val="1"/>
      <w:numFmt w:val="decimal"/>
      <w:lvlText w:val="%7"/>
      <w:lvlJc w:val="left"/>
      <w:pPr>
        <w:ind w:left="52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40904E">
      <w:start w:val="1"/>
      <w:numFmt w:val="lowerLetter"/>
      <w:lvlText w:val="%8"/>
      <w:lvlJc w:val="left"/>
      <w:pPr>
        <w:ind w:left="59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C40A22">
      <w:start w:val="1"/>
      <w:numFmt w:val="lowerRoman"/>
      <w:lvlText w:val="%9"/>
      <w:lvlJc w:val="left"/>
      <w:pPr>
        <w:ind w:left="66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50BC7787"/>
    <w:multiLevelType w:val="hybridMultilevel"/>
    <w:tmpl w:val="A75ABD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117264B"/>
    <w:multiLevelType w:val="hybridMultilevel"/>
    <w:tmpl w:val="7250C036"/>
    <w:lvl w:ilvl="0" w:tplc="8800EE6C">
      <w:start w:val="1"/>
      <w:numFmt w:val="decimal"/>
      <w:lvlText w:val="%1."/>
      <w:lvlJc w:val="left"/>
      <w:pPr>
        <w:ind w:left="9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BC0958">
      <w:start w:val="1"/>
      <w:numFmt w:val="lowerLetter"/>
      <w:lvlText w:val="%2"/>
      <w:lvlJc w:val="left"/>
      <w:pPr>
        <w:ind w:left="176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90C6E4">
      <w:start w:val="1"/>
      <w:numFmt w:val="lowerRoman"/>
      <w:lvlText w:val="%3"/>
      <w:lvlJc w:val="left"/>
      <w:pPr>
        <w:ind w:left="248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58A6D2">
      <w:start w:val="1"/>
      <w:numFmt w:val="decimal"/>
      <w:lvlText w:val="%4"/>
      <w:lvlJc w:val="left"/>
      <w:pPr>
        <w:ind w:left="320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A250B6">
      <w:start w:val="1"/>
      <w:numFmt w:val="lowerLetter"/>
      <w:lvlText w:val="%5"/>
      <w:lvlJc w:val="left"/>
      <w:pPr>
        <w:ind w:left="392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36D6F8">
      <w:start w:val="1"/>
      <w:numFmt w:val="lowerRoman"/>
      <w:lvlText w:val="%6"/>
      <w:lvlJc w:val="left"/>
      <w:pPr>
        <w:ind w:left="464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6031B8">
      <w:start w:val="1"/>
      <w:numFmt w:val="decimal"/>
      <w:lvlText w:val="%7"/>
      <w:lvlJc w:val="left"/>
      <w:pPr>
        <w:ind w:left="536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FC7826">
      <w:start w:val="1"/>
      <w:numFmt w:val="lowerLetter"/>
      <w:lvlText w:val="%8"/>
      <w:lvlJc w:val="left"/>
      <w:pPr>
        <w:ind w:left="608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9EFC6C">
      <w:start w:val="1"/>
      <w:numFmt w:val="lowerRoman"/>
      <w:lvlText w:val="%9"/>
      <w:lvlJc w:val="left"/>
      <w:pPr>
        <w:ind w:left="680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51D05DD0"/>
    <w:multiLevelType w:val="hybridMultilevel"/>
    <w:tmpl w:val="E982DDCC"/>
    <w:lvl w:ilvl="0" w:tplc="A10849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52152BED"/>
    <w:multiLevelType w:val="multilevel"/>
    <w:tmpl w:val="2AF8C8F2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  <w:rPr>
        <w:rFonts w:hint="default"/>
      </w:rPr>
    </w:lvl>
  </w:abstractNum>
  <w:abstractNum w:abstractNumId="92">
    <w:nsid w:val="53430A60"/>
    <w:multiLevelType w:val="hybridMultilevel"/>
    <w:tmpl w:val="287C7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35E0CFF"/>
    <w:multiLevelType w:val="hybridMultilevel"/>
    <w:tmpl w:val="DBAE42F4"/>
    <w:lvl w:ilvl="0" w:tplc="D37CF1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4">
    <w:nsid w:val="544818E2"/>
    <w:multiLevelType w:val="multilevel"/>
    <w:tmpl w:val="916C5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68E441F"/>
    <w:multiLevelType w:val="hybridMultilevel"/>
    <w:tmpl w:val="1300410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6">
    <w:nsid w:val="5AFA6FEB"/>
    <w:multiLevelType w:val="multilevel"/>
    <w:tmpl w:val="C186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C52031F"/>
    <w:multiLevelType w:val="multilevel"/>
    <w:tmpl w:val="E27A0E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D0F4C57"/>
    <w:multiLevelType w:val="hybridMultilevel"/>
    <w:tmpl w:val="7ADCE338"/>
    <w:lvl w:ilvl="0" w:tplc="0BE4A6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82AD1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DDD2DD8"/>
    <w:multiLevelType w:val="hybridMultilevel"/>
    <w:tmpl w:val="B0B6A932"/>
    <w:lvl w:ilvl="0" w:tplc="724C61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DF24D82"/>
    <w:multiLevelType w:val="hybridMultilevel"/>
    <w:tmpl w:val="E416BC0A"/>
    <w:lvl w:ilvl="0" w:tplc="1820C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1">
    <w:nsid w:val="606F4AF1"/>
    <w:multiLevelType w:val="hybridMultilevel"/>
    <w:tmpl w:val="7EB0B060"/>
    <w:lvl w:ilvl="0" w:tplc="D5F82B8E">
      <w:start w:val="1"/>
      <w:numFmt w:val="decimal"/>
      <w:lvlText w:val="%1.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A8C9FE">
      <w:start w:val="1"/>
      <w:numFmt w:val="decimal"/>
      <w:lvlText w:val="%2)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E0DCC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DA2580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14EBB6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84ADA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EEAED4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EE6D6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C2856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>
    <w:nsid w:val="60B6023C"/>
    <w:multiLevelType w:val="hybridMultilevel"/>
    <w:tmpl w:val="79C04360"/>
    <w:lvl w:ilvl="0" w:tplc="35A41C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1787C98"/>
    <w:multiLevelType w:val="hybridMultilevel"/>
    <w:tmpl w:val="037E613E"/>
    <w:lvl w:ilvl="0" w:tplc="2B2825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4">
    <w:nsid w:val="639A5CFA"/>
    <w:multiLevelType w:val="multilevel"/>
    <w:tmpl w:val="82A42E86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05">
    <w:nsid w:val="64723BED"/>
    <w:multiLevelType w:val="hybridMultilevel"/>
    <w:tmpl w:val="5058BA00"/>
    <w:lvl w:ilvl="0" w:tplc="01F0BCBA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62C55A">
      <w:start w:val="1"/>
      <w:numFmt w:val="decimal"/>
      <w:lvlText w:val="%2)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16F764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1A95FA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F06BC2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F0972E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82C1D4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0E819E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62E266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>
    <w:nsid w:val="65413B69"/>
    <w:multiLevelType w:val="multilevel"/>
    <w:tmpl w:val="DD801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665223DA"/>
    <w:multiLevelType w:val="hybridMultilevel"/>
    <w:tmpl w:val="D684311A"/>
    <w:lvl w:ilvl="0" w:tplc="63E6F3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6686608C"/>
    <w:multiLevelType w:val="hybridMultilevel"/>
    <w:tmpl w:val="333E1F00"/>
    <w:lvl w:ilvl="0" w:tplc="A9884F30">
      <w:start w:val="1"/>
      <w:numFmt w:val="decimal"/>
      <w:lvlText w:val="%1."/>
      <w:lvlJc w:val="left"/>
      <w:pPr>
        <w:ind w:left="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F47B38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ECF174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CE4870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324E56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B26A48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62E0C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E4B10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38A758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>
    <w:nsid w:val="686C5080"/>
    <w:multiLevelType w:val="hybridMultilevel"/>
    <w:tmpl w:val="E70EA4F2"/>
    <w:lvl w:ilvl="0" w:tplc="74FEC61C">
      <w:start w:val="1"/>
      <w:numFmt w:val="decimal"/>
      <w:lvlText w:val="%1.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10C9CC">
      <w:start w:val="1"/>
      <w:numFmt w:val="decimal"/>
      <w:lvlText w:val="%2)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12AC8A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0E7AF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4C80C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CF09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FA4B8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5A9086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98BB86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>
    <w:nsid w:val="68820205"/>
    <w:multiLevelType w:val="multilevel"/>
    <w:tmpl w:val="6820EE6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6AAB63B2"/>
    <w:multiLevelType w:val="hybridMultilevel"/>
    <w:tmpl w:val="EE00F42E"/>
    <w:lvl w:ilvl="0" w:tplc="4EA456E0">
      <w:start w:val="1"/>
      <w:numFmt w:val="decimal"/>
      <w:lvlText w:val="%1.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069E9A">
      <w:start w:val="1"/>
      <w:numFmt w:val="decimal"/>
      <w:lvlText w:val="%2)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98EDD0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8AC7BE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86A28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C2F460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4C8B2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3644D4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D22444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>
    <w:nsid w:val="6B2A7237"/>
    <w:multiLevelType w:val="hybridMultilevel"/>
    <w:tmpl w:val="8E68D098"/>
    <w:lvl w:ilvl="0" w:tplc="A1084986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6C8D2638"/>
    <w:multiLevelType w:val="multilevel"/>
    <w:tmpl w:val="B9FC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DB75ED5"/>
    <w:multiLevelType w:val="hybridMultilevel"/>
    <w:tmpl w:val="05F4BED6"/>
    <w:lvl w:ilvl="0" w:tplc="CEA8B2B0">
      <w:start w:val="1"/>
      <w:numFmt w:val="lowerLetter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286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7C7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189B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D86D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36B4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3ECB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F6C4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6CAF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>
    <w:nsid w:val="6E28478A"/>
    <w:multiLevelType w:val="hybridMultilevel"/>
    <w:tmpl w:val="7EA28924"/>
    <w:lvl w:ilvl="0" w:tplc="DCBCAE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F3A5AC8"/>
    <w:multiLevelType w:val="hybridMultilevel"/>
    <w:tmpl w:val="EA8A5640"/>
    <w:lvl w:ilvl="0" w:tplc="A10849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6FA301A2"/>
    <w:multiLevelType w:val="hybridMultilevel"/>
    <w:tmpl w:val="8460F5A8"/>
    <w:lvl w:ilvl="0" w:tplc="BFE07F70">
      <w:start w:val="1"/>
      <w:numFmt w:val="decimal"/>
      <w:lvlText w:val="%1.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1CB6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28B8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98C9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42C9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D847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2468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746F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617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>
    <w:nsid w:val="6FF32003"/>
    <w:multiLevelType w:val="multilevel"/>
    <w:tmpl w:val="A5902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FF97BC1"/>
    <w:multiLevelType w:val="hybridMultilevel"/>
    <w:tmpl w:val="9B22F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44A458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0792554"/>
    <w:multiLevelType w:val="hybridMultilevel"/>
    <w:tmpl w:val="59FA4ED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1C147B5"/>
    <w:multiLevelType w:val="hybridMultilevel"/>
    <w:tmpl w:val="F034A2B4"/>
    <w:lvl w:ilvl="0" w:tplc="73F6445C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>
    <w:nsid w:val="745C3547"/>
    <w:multiLevelType w:val="hybridMultilevel"/>
    <w:tmpl w:val="039A6BEA"/>
    <w:lvl w:ilvl="0" w:tplc="04150011">
      <w:start w:val="1"/>
      <w:numFmt w:val="decimal"/>
      <w:lvlText w:val="%1)"/>
      <w:lvlJc w:val="left"/>
      <w:pPr>
        <w:ind w:left="1993" w:hanging="360"/>
      </w:pPr>
    </w:lvl>
    <w:lvl w:ilvl="1" w:tplc="04150019" w:tentative="1">
      <w:start w:val="1"/>
      <w:numFmt w:val="lowerLetter"/>
      <w:lvlText w:val="%2."/>
      <w:lvlJc w:val="left"/>
      <w:pPr>
        <w:ind w:left="2713" w:hanging="360"/>
      </w:pPr>
    </w:lvl>
    <w:lvl w:ilvl="2" w:tplc="0415001B" w:tentative="1">
      <w:start w:val="1"/>
      <w:numFmt w:val="lowerRoman"/>
      <w:lvlText w:val="%3."/>
      <w:lvlJc w:val="right"/>
      <w:pPr>
        <w:ind w:left="3433" w:hanging="180"/>
      </w:pPr>
    </w:lvl>
    <w:lvl w:ilvl="3" w:tplc="0415000F" w:tentative="1">
      <w:start w:val="1"/>
      <w:numFmt w:val="decimal"/>
      <w:lvlText w:val="%4."/>
      <w:lvlJc w:val="left"/>
      <w:pPr>
        <w:ind w:left="4153" w:hanging="360"/>
      </w:pPr>
    </w:lvl>
    <w:lvl w:ilvl="4" w:tplc="04150019" w:tentative="1">
      <w:start w:val="1"/>
      <w:numFmt w:val="lowerLetter"/>
      <w:lvlText w:val="%5."/>
      <w:lvlJc w:val="left"/>
      <w:pPr>
        <w:ind w:left="4873" w:hanging="360"/>
      </w:pPr>
    </w:lvl>
    <w:lvl w:ilvl="5" w:tplc="0415001B" w:tentative="1">
      <w:start w:val="1"/>
      <w:numFmt w:val="lowerRoman"/>
      <w:lvlText w:val="%6."/>
      <w:lvlJc w:val="right"/>
      <w:pPr>
        <w:ind w:left="5593" w:hanging="180"/>
      </w:pPr>
    </w:lvl>
    <w:lvl w:ilvl="6" w:tplc="0415000F" w:tentative="1">
      <w:start w:val="1"/>
      <w:numFmt w:val="decimal"/>
      <w:lvlText w:val="%7."/>
      <w:lvlJc w:val="left"/>
      <w:pPr>
        <w:ind w:left="6313" w:hanging="360"/>
      </w:pPr>
    </w:lvl>
    <w:lvl w:ilvl="7" w:tplc="04150019" w:tentative="1">
      <w:start w:val="1"/>
      <w:numFmt w:val="lowerLetter"/>
      <w:lvlText w:val="%8."/>
      <w:lvlJc w:val="left"/>
      <w:pPr>
        <w:ind w:left="7033" w:hanging="360"/>
      </w:pPr>
    </w:lvl>
    <w:lvl w:ilvl="8" w:tplc="0415001B" w:tentative="1">
      <w:start w:val="1"/>
      <w:numFmt w:val="lowerRoman"/>
      <w:lvlText w:val="%9."/>
      <w:lvlJc w:val="right"/>
      <w:pPr>
        <w:ind w:left="7753" w:hanging="180"/>
      </w:pPr>
    </w:lvl>
  </w:abstractNum>
  <w:abstractNum w:abstractNumId="123">
    <w:nsid w:val="751864CB"/>
    <w:multiLevelType w:val="multilevel"/>
    <w:tmpl w:val="033A0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75307DC8"/>
    <w:multiLevelType w:val="hybridMultilevel"/>
    <w:tmpl w:val="6BF4D06C"/>
    <w:lvl w:ilvl="0" w:tplc="5BCC32EC">
      <w:start w:val="1"/>
      <w:numFmt w:val="decimal"/>
      <w:lvlText w:val="%1.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121F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AA42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60C3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E0D9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345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3E48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C2C7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AC70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>
    <w:nsid w:val="761D7ABC"/>
    <w:multiLevelType w:val="multilevel"/>
    <w:tmpl w:val="9B0A3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76875B89"/>
    <w:multiLevelType w:val="hybridMultilevel"/>
    <w:tmpl w:val="333E1F00"/>
    <w:lvl w:ilvl="0" w:tplc="A9884F30">
      <w:start w:val="1"/>
      <w:numFmt w:val="decimal"/>
      <w:lvlText w:val="%1."/>
      <w:lvlJc w:val="left"/>
      <w:pPr>
        <w:ind w:left="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F47B38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ECF174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CE4870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324E56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B26A48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62E0C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E4B10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38A758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>
    <w:nsid w:val="778A3451"/>
    <w:multiLevelType w:val="hybridMultilevel"/>
    <w:tmpl w:val="8B966D26"/>
    <w:lvl w:ilvl="0" w:tplc="41A2790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9A246A">
      <w:start w:val="1"/>
      <w:numFmt w:val="lowerLetter"/>
      <w:lvlText w:val="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C8403C">
      <w:start w:val="1"/>
      <w:numFmt w:val="lowerLetter"/>
      <w:lvlRestart w:val="0"/>
      <w:lvlText w:val="%3)"/>
      <w:lvlJc w:val="left"/>
      <w:pPr>
        <w:ind w:left="1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462D44">
      <w:start w:val="1"/>
      <w:numFmt w:val="decimal"/>
      <w:lvlText w:val="%4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78BED0">
      <w:start w:val="1"/>
      <w:numFmt w:val="lowerLetter"/>
      <w:lvlText w:val="%5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60F696">
      <w:start w:val="1"/>
      <w:numFmt w:val="lowerRoman"/>
      <w:lvlText w:val="%6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D006EA">
      <w:start w:val="1"/>
      <w:numFmt w:val="decimal"/>
      <w:lvlText w:val="%7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CA148C">
      <w:start w:val="1"/>
      <w:numFmt w:val="lowerLetter"/>
      <w:lvlText w:val="%8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6A1EAC">
      <w:start w:val="1"/>
      <w:numFmt w:val="lowerRoman"/>
      <w:lvlText w:val="%9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>
    <w:nsid w:val="78145C88"/>
    <w:multiLevelType w:val="hybridMultilevel"/>
    <w:tmpl w:val="5C080EBE"/>
    <w:lvl w:ilvl="0" w:tplc="8DDCA95A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>
    <w:nsid w:val="78E66E64"/>
    <w:multiLevelType w:val="hybridMultilevel"/>
    <w:tmpl w:val="D9BE0CB0"/>
    <w:lvl w:ilvl="0" w:tplc="1F14A12E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90A469F"/>
    <w:multiLevelType w:val="hybridMultilevel"/>
    <w:tmpl w:val="F9CEF510"/>
    <w:lvl w:ilvl="0" w:tplc="6C6E0E9C">
      <w:start w:val="1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794C1B47"/>
    <w:multiLevelType w:val="hybridMultilevel"/>
    <w:tmpl w:val="18087204"/>
    <w:lvl w:ilvl="0" w:tplc="04150011">
      <w:start w:val="1"/>
      <w:numFmt w:val="decimal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32">
    <w:nsid w:val="7AE56696"/>
    <w:multiLevelType w:val="hybridMultilevel"/>
    <w:tmpl w:val="8B38663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3">
    <w:nsid w:val="7BFE01FA"/>
    <w:multiLevelType w:val="hybridMultilevel"/>
    <w:tmpl w:val="2D2E8A1A"/>
    <w:lvl w:ilvl="0" w:tplc="95C04BF4">
      <w:start w:val="1"/>
      <w:numFmt w:val="decimal"/>
      <w:lvlText w:val="%1."/>
      <w:lvlJc w:val="left"/>
      <w:pPr>
        <w:ind w:left="981" w:hanging="255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1" w:tplc="03A65E44">
      <w:numFmt w:val="bullet"/>
      <w:lvlText w:val="•"/>
      <w:lvlJc w:val="left"/>
      <w:pPr>
        <w:ind w:left="1998" w:hanging="255"/>
      </w:pPr>
      <w:rPr>
        <w:rFonts w:hint="default"/>
        <w:lang w:val="pl-PL" w:eastAsia="en-US" w:bidi="ar-SA"/>
      </w:rPr>
    </w:lvl>
    <w:lvl w:ilvl="2" w:tplc="CC6AB5A8">
      <w:numFmt w:val="bullet"/>
      <w:lvlText w:val="•"/>
      <w:lvlJc w:val="left"/>
      <w:pPr>
        <w:ind w:left="3017" w:hanging="255"/>
      </w:pPr>
      <w:rPr>
        <w:rFonts w:hint="default"/>
        <w:lang w:val="pl-PL" w:eastAsia="en-US" w:bidi="ar-SA"/>
      </w:rPr>
    </w:lvl>
    <w:lvl w:ilvl="3" w:tplc="5D5AA8AC">
      <w:numFmt w:val="bullet"/>
      <w:lvlText w:val="•"/>
      <w:lvlJc w:val="left"/>
      <w:pPr>
        <w:ind w:left="4035" w:hanging="255"/>
      </w:pPr>
      <w:rPr>
        <w:rFonts w:hint="default"/>
        <w:lang w:val="pl-PL" w:eastAsia="en-US" w:bidi="ar-SA"/>
      </w:rPr>
    </w:lvl>
    <w:lvl w:ilvl="4" w:tplc="6770CB5E">
      <w:numFmt w:val="bullet"/>
      <w:lvlText w:val="•"/>
      <w:lvlJc w:val="left"/>
      <w:pPr>
        <w:ind w:left="5054" w:hanging="255"/>
      </w:pPr>
      <w:rPr>
        <w:rFonts w:hint="default"/>
        <w:lang w:val="pl-PL" w:eastAsia="en-US" w:bidi="ar-SA"/>
      </w:rPr>
    </w:lvl>
    <w:lvl w:ilvl="5" w:tplc="59CEB010">
      <w:numFmt w:val="bullet"/>
      <w:lvlText w:val="•"/>
      <w:lvlJc w:val="left"/>
      <w:pPr>
        <w:ind w:left="6073" w:hanging="255"/>
      </w:pPr>
      <w:rPr>
        <w:rFonts w:hint="default"/>
        <w:lang w:val="pl-PL" w:eastAsia="en-US" w:bidi="ar-SA"/>
      </w:rPr>
    </w:lvl>
    <w:lvl w:ilvl="6" w:tplc="01162770">
      <w:numFmt w:val="bullet"/>
      <w:lvlText w:val="•"/>
      <w:lvlJc w:val="left"/>
      <w:pPr>
        <w:ind w:left="7091" w:hanging="255"/>
      </w:pPr>
      <w:rPr>
        <w:rFonts w:hint="default"/>
        <w:lang w:val="pl-PL" w:eastAsia="en-US" w:bidi="ar-SA"/>
      </w:rPr>
    </w:lvl>
    <w:lvl w:ilvl="7" w:tplc="5A5282C8">
      <w:numFmt w:val="bullet"/>
      <w:lvlText w:val="•"/>
      <w:lvlJc w:val="left"/>
      <w:pPr>
        <w:ind w:left="8110" w:hanging="255"/>
      </w:pPr>
      <w:rPr>
        <w:rFonts w:hint="default"/>
        <w:lang w:val="pl-PL" w:eastAsia="en-US" w:bidi="ar-SA"/>
      </w:rPr>
    </w:lvl>
    <w:lvl w:ilvl="8" w:tplc="A8707CB8">
      <w:numFmt w:val="bullet"/>
      <w:lvlText w:val="•"/>
      <w:lvlJc w:val="left"/>
      <w:pPr>
        <w:ind w:left="9129" w:hanging="255"/>
      </w:pPr>
      <w:rPr>
        <w:rFonts w:hint="default"/>
        <w:lang w:val="pl-PL" w:eastAsia="en-US" w:bidi="ar-SA"/>
      </w:rPr>
    </w:lvl>
  </w:abstractNum>
  <w:abstractNum w:abstractNumId="134">
    <w:nsid w:val="7C6049F9"/>
    <w:multiLevelType w:val="hybridMultilevel"/>
    <w:tmpl w:val="28CA4CAC"/>
    <w:lvl w:ilvl="0" w:tplc="E52C4C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D0F7D6E"/>
    <w:multiLevelType w:val="multilevel"/>
    <w:tmpl w:val="6560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D3E0FAC"/>
    <w:multiLevelType w:val="hybridMultilevel"/>
    <w:tmpl w:val="4FFC04D4"/>
    <w:lvl w:ilvl="0" w:tplc="3C6206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28C19E">
      <w:start w:val="1"/>
      <w:numFmt w:val="lowerLetter"/>
      <w:lvlText w:val="%2"/>
      <w:lvlJc w:val="left"/>
      <w:pPr>
        <w:ind w:left="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7232DC">
      <w:start w:val="2"/>
      <w:numFmt w:val="decimal"/>
      <w:lvlRestart w:val="0"/>
      <w:lvlText w:val="%3)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FA0712">
      <w:start w:val="1"/>
      <w:numFmt w:val="decimal"/>
      <w:lvlText w:val="%4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7EBAE4">
      <w:start w:val="1"/>
      <w:numFmt w:val="lowerLetter"/>
      <w:lvlText w:val="%5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1687E8">
      <w:start w:val="1"/>
      <w:numFmt w:val="lowerRoman"/>
      <w:lvlText w:val="%6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18DA3A">
      <w:start w:val="1"/>
      <w:numFmt w:val="decimal"/>
      <w:lvlText w:val="%7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722E20">
      <w:start w:val="1"/>
      <w:numFmt w:val="lowerLetter"/>
      <w:lvlText w:val="%8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3A218A">
      <w:start w:val="1"/>
      <w:numFmt w:val="lowerRoman"/>
      <w:lvlText w:val="%9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>
    <w:nsid w:val="7F6F08D8"/>
    <w:multiLevelType w:val="multilevel"/>
    <w:tmpl w:val="D196DEBA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426"/>
        </w:tabs>
        <w:ind w:left="426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426"/>
        </w:tabs>
        <w:ind w:left="426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426"/>
        </w:tabs>
        <w:ind w:left="426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426"/>
        </w:tabs>
        <w:ind w:left="426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426"/>
        </w:tabs>
        <w:ind w:left="426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426"/>
        </w:tabs>
        <w:ind w:left="426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426"/>
        </w:tabs>
        <w:ind w:left="426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426"/>
        </w:tabs>
        <w:ind w:left="426" w:firstLine="0"/>
      </w:pPr>
    </w:lvl>
  </w:abstractNum>
  <w:num w:numId="1">
    <w:abstractNumId w:val="120"/>
  </w:num>
  <w:num w:numId="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7"/>
  </w:num>
  <w:num w:numId="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</w:num>
  <w:num w:numId="2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8"/>
  </w:num>
  <w:num w:numId="25">
    <w:abstractNumId w:val="16"/>
  </w:num>
  <w:num w:numId="26">
    <w:abstractNumId w:val="20"/>
  </w:num>
  <w:num w:numId="27">
    <w:abstractNumId w:val="135"/>
  </w:num>
  <w:num w:numId="28">
    <w:abstractNumId w:val="123"/>
  </w:num>
  <w:num w:numId="29">
    <w:abstractNumId w:val="125"/>
  </w:num>
  <w:num w:numId="30">
    <w:abstractNumId w:val="112"/>
  </w:num>
  <w:num w:numId="31">
    <w:abstractNumId w:val="41"/>
  </w:num>
  <w:num w:numId="32">
    <w:abstractNumId w:val="116"/>
  </w:num>
  <w:num w:numId="33">
    <w:abstractNumId w:val="55"/>
  </w:num>
  <w:num w:numId="34">
    <w:abstractNumId w:val="49"/>
  </w:num>
  <w:num w:numId="35">
    <w:abstractNumId w:val="90"/>
  </w:num>
  <w:num w:numId="36">
    <w:abstractNumId w:val="50"/>
  </w:num>
  <w:num w:numId="37">
    <w:abstractNumId w:val="17"/>
  </w:num>
  <w:num w:numId="38">
    <w:abstractNumId w:val="29"/>
  </w:num>
  <w:num w:numId="39">
    <w:abstractNumId w:val="73"/>
  </w:num>
  <w:num w:numId="40">
    <w:abstractNumId w:val="64"/>
  </w:num>
  <w:num w:numId="41">
    <w:abstractNumId w:val="95"/>
  </w:num>
  <w:num w:numId="42">
    <w:abstractNumId w:val="35"/>
  </w:num>
  <w:num w:numId="43">
    <w:abstractNumId w:val="121"/>
  </w:num>
  <w:num w:numId="44">
    <w:abstractNumId w:val="62"/>
  </w:num>
  <w:num w:numId="45">
    <w:abstractNumId w:val="12"/>
  </w:num>
  <w:num w:numId="46">
    <w:abstractNumId w:val="119"/>
  </w:num>
  <w:num w:numId="47">
    <w:abstractNumId w:val="2"/>
  </w:num>
  <w:num w:numId="48">
    <w:abstractNumId w:val="4"/>
  </w:num>
  <w:num w:numId="49">
    <w:abstractNumId w:val="5"/>
  </w:num>
  <w:num w:numId="50">
    <w:abstractNumId w:val="6"/>
  </w:num>
  <w:num w:numId="51">
    <w:abstractNumId w:val="52"/>
  </w:num>
  <w:num w:numId="52">
    <w:abstractNumId w:val="31"/>
  </w:num>
  <w:num w:numId="53">
    <w:abstractNumId w:val="137"/>
  </w:num>
  <w:num w:numId="54">
    <w:abstractNumId w:val="133"/>
  </w:num>
  <w:num w:numId="55">
    <w:abstractNumId w:val="30"/>
  </w:num>
  <w:num w:numId="56">
    <w:abstractNumId w:val="45"/>
  </w:num>
  <w:num w:numId="57">
    <w:abstractNumId w:val="27"/>
  </w:num>
  <w:num w:numId="58">
    <w:abstractNumId w:val="53"/>
  </w:num>
  <w:num w:numId="59">
    <w:abstractNumId w:val="25"/>
  </w:num>
  <w:num w:numId="60">
    <w:abstractNumId w:val="82"/>
  </w:num>
  <w:num w:numId="61">
    <w:abstractNumId w:val="89"/>
  </w:num>
  <w:num w:numId="62">
    <w:abstractNumId w:val="61"/>
  </w:num>
  <w:num w:numId="63">
    <w:abstractNumId w:val="87"/>
  </w:num>
  <w:num w:numId="64">
    <w:abstractNumId w:val="39"/>
  </w:num>
  <w:num w:numId="65">
    <w:abstractNumId w:val="84"/>
  </w:num>
  <w:num w:numId="66">
    <w:abstractNumId w:val="86"/>
  </w:num>
  <w:num w:numId="67">
    <w:abstractNumId w:val="40"/>
  </w:num>
  <w:num w:numId="68">
    <w:abstractNumId w:val="79"/>
  </w:num>
  <w:num w:numId="69">
    <w:abstractNumId w:val="101"/>
  </w:num>
  <w:num w:numId="70">
    <w:abstractNumId w:val="117"/>
  </w:num>
  <w:num w:numId="71">
    <w:abstractNumId w:val="105"/>
  </w:num>
  <w:num w:numId="72">
    <w:abstractNumId w:val="124"/>
  </w:num>
  <w:num w:numId="73">
    <w:abstractNumId w:val="75"/>
  </w:num>
  <w:num w:numId="74">
    <w:abstractNumId w:val="71"/>
  </w:num>
  <w:num w:numId="75">
    <w:abstractNumId w:val="131"/>
  </w:num>
  <w:num w:numId="76">
    <w:abstractNumId w:val="85"/>
  </w:num>
  <w:num w:numId="77">
    <w:abstractNumId w:val="126"/>
  </w:num>
  <w:num w:numId="78">
    <w:abstractNumId w:val="114"/>
  </w:num>
  <w:num w:numId="79">
    <w:abstractNumId w:val="65"/>
  </w:num>
  <w:num w:numId="80">
    <w:abstractNumId w:val="58"/>
  </w:num>
  <w:num w:numId="81">
    <w:abstractNumId w:val="111"/>
  </w:num>
  <w:num w:numId="82">
    <w:abstractNumId w:val="109"/>
  </w:num>
  <w:num w:numId="83">
    <w:abstractNumId w:val="77"/>
  </w:num>
  <w:num w:numId="84">
    <w:abstractNumId w:val="59"/>
  </w:num>
  <w:num w:numId="85">
    <w:abstractNumId w:val="108"/>
  </w:num>
  <w:num w:numId="86">
    <w:abstractNumId w:val="51"/>
  </w:num>
  <w:num w:numId="87">
    <w:abstractNumId w:val="74"/>
  </w:num>
  <w:num w:numId="88">
    <w:abstractNumId w:val="23"/>
  </w:num>
  <w:num w:numId="89">
    <w:abstractNumId w:val="122"/>
  </w:num>
  <w:num w:numId="90">
    <w:abstractNumId w:val="38"/>
  </w:num>
  <w:num w:numId="91">
    <w:abstractNumId w:val="10"/>
  </w:num>
  <w:num w:numId="92">
    <w:abstractNumId w:val="42"/>
  </w:num>
  <w:num w:numId="93">
    <w:abstractNumId w:val="33"/>
  </w:num>
  <w:num w:numId="94">
    <w:abstractNumId w:val="136"/>
  </w:num>
  <w:num w:numId="95">
    <w:abstractNumId w:val="127"/>
  </w:num>
  <w:num w:numId="96">
    <w:abstractNumId w:val="14"/>
  </w:num>
  <w:num w:numId="97">
    <w:abstractNumId w:val="57"/>
  </w:num>
  <w:num w:numId="98">
    <w:abstractNumId w:val="21"/>
  </w:num>
  <w:num w:numId="99">
    <w:abstractNumId w:val="129"/>
  </w:num>
  <w:num w:numId="100">
    <w:abstractNumId w:val="11"/>
  </w:num>
  <w:num w:numId="101">
    <w:abstractNumId w:val="63"/>
  </w:num>
  <w:num w:numId="102">
    <w:abstractNumId w:val="43"/>
  </w:num>
  <w:num w:numId="103">
    <w:abstractNumId w:val="128"/>
  </w:num>
  <w:num w:numId="104">
    <w:abstractNumId w:val="28"/>
  </w:num>
  <w:num w:numId="105">
    <w:abstractNumId w:val="48"/>
  </w:num>
  <w:num w:numId="106">
    <w:abstractNumId w:val="13"/>
  </w:num>
  <w:num w:numId="107">
    <w:abstractNumId w:val="76"/>
  </w:num>
  <w:num w:numId="108">
    <w:abstractNumId w:val="68"/>
  </w:num>
  <w:num w:numId="109">
    <w:abstractNumId w:val="104"/>
  </w:num>
  <w:num w:numId="110">
    <w:abstractNumId w:val="7"/>
  </w:num>
  <w:num w:numId="111">
    <w:abstractNumId w:val="103"/>
  </w:num>
  <w:num w:numId="112">
    <w:abstractNumId w:val="78"/>
  </w:num>
  <w:num w:numId="113">
    <w:abstractNumId w:val="8"/>
  </w:num>
  <w:num w:numId="114">
    <w:abstractNumId w:val="92"/>
  </w:num>
  <w:num w:numId="115">
    <w:abstractNumId w:val="81"/>
  </w:num>
  <w:num w:numId="116">
    <w:abstractNumId w:val="100"/>
  </w:num>
  <w:num w:numId="117">
    <w:abstractNumId w:val="93"/>
  </w:num>
  <w:num w:numId="118">
    <w:abstractNumId w:val="36"/>
  </w:num>
  <w:num w:numId="119">
    <w:abstractNumId w:val="22"/>
  </w:num>
  <w:num w:numId="120">
    <w:abstractNumId w:val="32"/>
  </w:num>
  <w:num w:numId="121">
    <w:abstractNumId w:val="9"/>
  </w:num>
  <w:num w:numId="122">
    <w:abstractNumId w:val="88"/>
  </w:num>
  <w:num w:numId="123">
    <w:abstractNumId w:val="98"/>
  </w:num>
  <w:num w:numId="124">
    <w:abstractNumId w:val="134"/>
  </w:num>
  <w:num w:numId="125">
    <w:abstractNumId w:val="18"/>
  </w:num>
  <w:num w:numId="126">
    <w:abstractNumId w:val="70"/>
  </w:num>
  <w:num w:numId="127">
    <w:abstractNumId w:val="115"/>
  </w:num>
  <w:num w:numId="128">
    <w:abstractNumId w:val="107"/>
  </w:num>
  <w:num w:numId="129">
    <w:abstractNumId w:val="130"/>
  </w:num>
  <w:num w:numId="130">
    <w:abstractNumId w:val="34"/>
  </w:num>
  <w:num w:numId="131">
    <w:abstractNumId w:val="99"/>
  </w:num>
  <w:num w:numId="132">
    <w:abstractNumId w:val="132"/>
  </w:num>
  <w:num w:numId="133">
    <w:abstractNumId w:val="19"/>
  </w:num>
  <w:num w:numId="134">
    <w:abstractNumId w:val="37"/>
  </w:num>
  <w:num w:numId="135">
    <w:abstractNumId w:val="102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246"/>
    <w:rsid w:val="00000325"/>
    <w:rsid w:val="00007FC4"/>
    <w:rsid w:val="00057E80"/>
    <w:rsid w:val="0006091D"/>
    <w:rsid w:val="00065807"/>
    <w:rsid w:val="00094F1C"/>
    <w:rsid w:val="00097311"/>
    <w:rsid w:val="000A799C"/>
    <w:rsid w:val="000C5544"/>
    <w:rsid w:val="000C63A7"/>
    <w:rsid w:val="000C74F1"/>
    <w:rsid w:val="000E14F2"/>
    <w:rsid w:val="000F006B"/>
    <w:rsid w:val="000F1196"/>
    <w:rsid w:val="0014672E"/>
    <w:rsid w:val="00147E25"/>
    <w:rsid w:val="00151D3F"/>
    <w:rsid w:val="00151FA6"/>
    <w:rsid w:val="00154FCB"/>
    <w:rsid w:val="001628F0"/>
    <w:rsid w:val="00162DEE"/>
    <w:rsid w:val="00162EB2"/>
    <w:rsid w:val="00180FD5"/>
    <w:rsid w:val="00185898"/>
    <w:rsid w:val="001A388E"/>
    <w:rsid w:val="001A5FD6"/>
    <w:rsid w:val="001A6829"/>
    <w:rsid w:val="001C0CC0"/>
    <w:rsid w:val="001D38C0"/>
    <w:rsid w:val="001D3D29"/>
    <w:rsid w:val="001E4387"/>
    <w:rsid w:val="00206EE5"/>
    <w:rsid w:val="002278B6"/>
    <w:rsid w:val="00240566"/>
    <w:rsid w:val="00242504"/>
    <w:rsid w:val="0026017E"/>
    <w:rsid w:val="00262428"/>
    <w:rsid w:val="00274AB0"/>
    <w:rsid w:val="00275E54"/>
    <w:rsid w:val="002807AF"/>
    <w:rsid w:val="002852E0"/>
    <w:rsid w:val="002959A2"/>
    <w:rsid w:val="002B222A"/>
    <w:rsid w:val="002B45D6"/>
    <w:rsid w:val="002C1832"/>
    <w:rsid w:val="002C3626"/>
    <w:rsid w:val="002C4907"/>
    <w:rsid w:val="002C5801"/>
    <w:rsid w:val="002E099B"/>
    <w:rsid w:val="002E367F"/>
    <w:rsid w:val="002E6A32"/>
    <w:rsid w:val="002F7A52"/>
    <w:rsid w:val="003038A6"/>
    <w:rsid w:val="003124E1"/>
    <w:rsid w:val="00316B73"/>
    <w:rsid w:val="00326D37"/>
    <w:rsid w:val="0032760D"/>
    <w:rsid w:val="00330AF4"/>
    <w:rsid w:val="003327A6"/>
    <w:rsid w:val="00332AB3"/>
    <w:rsid w:val="003458C6"/>
    <w:rsid w:val="00351714"/>
    <w:rsid w:val="003567FC"/>
    <w:rsid w:val="0036535E"/>
    <w:rsid w:val="00367928"/>
    <w:rsid w:val="003742D2"/>
    <w:rsid w:val="00377EFC"/>
    <w:rsid w:val="003813B4"/>
    <w:rsid w:val="003A4523"/>
    <w:rsid w:val="003E4C7F"/>
    <w:rsid w:val="00410921"/>
    <w:rsid w:val="00412DB2"/>
    <w:rsid w:val="00416FE6"/>
    <w:rsid w:val="00422D00"/>
    <w:rsid w:val="0042382B"/>
    <w:rsid w:val="004352C3"/>
    <w:rsid w:val="00446B2B"/>
    <w:rsid w:val="004474FC"/>
    <w:rsid w:val="004530A6"/>
    <w:rsid w:val="0046299A"/>
    <w:rsid w:val="00466CA7"/>
    <w:rsid w:val="00471EFF"/>
    <w:rsid w:val="004803C6"/>
    <w:rsid w:val="00504658"/>
    <w:rsid w:val="00521454"/>
    <w:rsid w:val="00522E5B"/>
    <w:rsid w:val="005273DA"/>
    <w:rsid w:val="00540D04"/>
    <w:rsid w:val="00545A44"/>
    <w:rsid w:val="00566227"/>
    <w:rsid w:val="005B1290"/>
    <w:rsid w:val="005B1D77"/>
    <w:rsid w:val="005B3746"/>
    <w:rsid w:val="005B6F33"/>
    <w:rsid w:val="005B737B"/>
    <w:rsid w:val="005C23A1"/>
    <w:rsid w:val="005C5471"/>
    <w:rsid w:val="005D27B4"/>
    <w:rsid w:val="005D63A3"/>
    <w:rsid w:val="005D733B"/>
    <w:rsid w:val="0061390A"/>
    <w:rsid w:val="00613BCF"/>
    <w:rsid w:val="00644713"/>
    <w:rsid w:val="00654D9F"/>
    <w:rsid w:val="0066341A"/>
    <w:rsid w:val="00670732"/>
    <w:rsid w:val="00671D2D"/>
    <w:rsid w:val="006735CF"/>
    <w:rsid w:val="006900A9"/>
    <w:rsid w:val="006A510D"/>
    <w:rsid w:val="006C4C28"/>
    <w:rsid w:val="006E04BE"/>
    <w:rsid w:val="007049C7"/>
    <w:rsid w:val="00714400"/>
    <w:rsid w:val="00722224"/>
    <w:rsid w:val="00734F97"/>
    <w:rsid w:val="0074138E"/>
    <w:rsid w:val="00744215"/>
    <w:rsid w:val="0075009F"/>
    <w:rsid w:val="00765D3E"/>
    <w:rsid w:val="00775057"/>
    <w:rsid w:val="007908B3"/>
    <w:rsid w:val="00797562"/>
    <w:rsid w:val="007D0909"/>
    <w:rsid w:val="007F33C5"/>
    <w:rsid w:val="00801EC6"/>
    <w:rsid w:val="00810898"/>
    <w:rsid w:val="00820CAF"/>
    <w:rsid w:val="00822673"/>
    <w:rsid w:val="0084593C"/>
    <w:rsid w:val="008553F2"/>
    <w:rsid w:val="00882C67"/>
    <w:rsid w:val="00895CE8"/>
    <w:rsid w:val="008A10AF"/>
    <w:rsid w:val="008A34E6"/>
    <w:rsid w:val="008A6679"/>
    <w:rsid w:val="008C0D9D"/>
    <w:rsid w:val="008C2342"/>
    <w:rsid w:val="008E0D58"/>
    <w:rsid w:val="008E3278"/>
    <w:rsid w:val="008F2DFC"/>
    <w:rsid w:val="00900392"/>
    <w:rsid w:val="00901DD1"/>
    <w:rsid w:val="00902F1E"/>
    <w:rsid w:val="00907CCA"/>
    <w:rsid w:val="00922924"/>
    <w:rsid w:val="00925DDD"/>
    <w:rsid w:val="00942B69"/>
    <w:rsid w:val="0095267D"/>
    <w:rsid w:val="00956586"/>
    <w:rsid w:val="00957D8E"/>
    <w:rsid w:val="00957E0B"/>
    <w:rsid w:val="00963007"/>
    <w:rsid w:val="00982022"/>
    <w:rsid w:val="00990B47"/>
    <w:rsid w:val="009D3AC7"/>
    <w:rsid w:val="009D4573"/>
    <w:rsid w:val="009E2CE1"/>
    <w:rsid w:val="00A10CE1"/>
    <w:rsid w:val="00A32527"/>
    <w:rsid w:val="00A33677"/>
    <w:rsid w:val="00A46A3E"/>
    <w:rsid w:val="00A47F26"/>
    <w:rsid w:val="00A51AFF"/>
    <w:rsid w:val="00A57B53"/>
    <w:rsid w:val="00A76580"/>
    <w:rsid w:val="00AA153E"/>
    <w:rsid w:val="00AC0445"/>
    <w:rsid w:val="00AE4143"/>
    <w:rsid w:val="00AF6A5A"/>
    <w:rsid w:val="00B022AE"/>
    <w:rsid w:val="00B21DE6"/>
    <w:rsid w:val="00B5480C"/>
    <w:rsid w:val="00B71CE0"/>
    <w:rsid w:val="00B83F16"/>
    <w:rsid w:val="00BA079A"/>
    <w:rsid w:val="00BA6637"/>
    <w:rsid w:val="00BC54A7"/>
    <w:rsid w:val="00BC7293"/>
    <w:rsid w:val="00BD2A9A"/>
    <w:rsid w:val="00BE65F9"/>
    <w:rsid w:val="00BF3033"/>
    <w:rsid w:val="00C62F80"/>
    <w:rsid w:val="00C63C13"/>
    <w:rsid w:val="00C65771"/>
    <w:rsid w:val="00C90336"/>
    <w:rsid w:val="00C93E67"/>
    <w:rsid w:val="00CD04B1"/>
    <w:rsid w:val="00CD1D26"/>
    <w:rsid w:val="00CD3C3B"/>
    <w:rsid w:val="00CF30C3"/>
    <w:rsid w:val="00CF64CB"/>
    <w:rsid w:val="00D01C57"/>
    <w:rsid w:val="00D2771E"/>
    <w:rsid w:val="00D321CA"/>
    <w:rsid w:val="00D33ACC"/>
    <w:rsid w:val="00D33E6F"/>
    <w:rsid w:val="00D4349F"/>
    <w:rsid w:val="00D50D92"/>
    <w:rsid w:val="00D522F1"/>
    <w:rsid w:val="00D766C9"/>
    <w:rsid w:val="00D834F2"/>
    <w:rsid w:val="00D85681"/>
    <w:rsid w:val="00DA0C2E"/>
    <w:rsid w:val="00DC515E"/>
    <w:rsid w:val="00DD0926"/>
    <w:rsid w:val="00DD27EA"/>
    <w:rsid w:val="00DD71B1"/>
    <w:rsid w:val="00DF16D5"/>
    <w:rsid w:val="00DF409B"/>
    <w:rsid w:val="00E064DF"/>
    <w:rsid w:val="00E06FED"/>
    <w:rsid w:val="00E1193F"/>
    <w:rsid w:val="00E3158C"/>
    <w:rsid w:val="00E35E03"/>
    <w:rsid w:val="00E36F3A"/>
    <w:rsid w:val="00E3728C"/>
    <w:rsid w:val="00E53A9C"/>
    <w:rsid w:val="00E71569"/>
    <w:rsid w:val="00E76C7E"/>
    <w:rsid w:val="00E82C3A"/>
    <w:rsid w:val="00E903F8"/>
    <w:rsid w:val="00E918DE"/>
    <w:rsid w:val="00E91A57"/>
    <w:rsid w:val="00EA21CA"/>
    <w:rsid w:val="00EA446D"/>
    <w:rsid w:val="00EB1246"/>
    <w:rsid w:val="00EB5B11"/>
    <w:rsid w:val="00EC5B5A"/>
    <w:rsid w:val="00ED04A7"/>
    <w:rsid w:val="00ED46B3"/>
    <w:rsid w:val="00EE7C25"/>
    <w:rsid w:val="00F02093"/>
    <w:rsid w:val="00F02A4C"/>
    <w:rsid w:val="00F10CED"/>
    <w:rsid w:val="00F21247"/>
    <w:rsid w:val="00F23ECF"/>
    <w:rsid w:val="00F27216"/>
    <w:rsid w:val="00F31F70"/>
    <w:rsid w:val="00F40A81"/>
    <w:rsid w:val="00F60E39"/>
    <w:rsid w:val="00F6412B"/>
    <w:rsid w:val="00F75CF7"/>
    <w:rsid w:val="00F77071"/>
    <w:rsid w:val="00F948FD"/>
    <w:rsid w:val="00F96E82"/>
    <w:rsid w:val="00F96EA0"/>
    <w:rsid w:val="00FA2B8D"/>
    <w:rsid w:val="00FA5B06"/>
    <w:rsid w:val="00FB49C1"/>
    <w:rsid w:val="00FF2FEF"/>
    <w:rsid w:val="00FF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6E262-6E70-45EF-9C52-BB27024B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428"/>
  </w:style>
  <w:style w:type="paragraph" w:styleId="Nagwek1">
    <w:name w:val="heading 1"/>
    <w:basedOn w:val="Normalny"/>
    <w:next w:val="Normalny"/>
    <w:link w:val="Nagwek1Znak"/>
    <w:uiPriority w:val="9"/>
    <w:qFormat/>
    <w:rsid w:val="00EB12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6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7E0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12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B1246"/>
    <w:pPr>
      <w:outlineLvl w:val="9"/>
    </w:pPr>
    <w:rPr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B1246"/>
    <w:pPr>
      <w:ind w:left="720"/>
      <w:contextualSpacing/>
    </w:pPr>
  </w:style>
  <w:style w:type="paragraph" w:customStyle="1" w:styleId="Standard">
    <w:name w:val="Standard"/>
    <w:rsid w:val="00275E5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character" w:customStyle="1" w:styleId="Domylnaczcionkaakapitu1">
    <w:name w:val="Domyślna czcionka akapitu1"/>
    <w:rsid w:val="00F10CED"/>
  </w:style>
  <w:style w:type="paragraph" w:customStyle="1" w:styleId="Zawartotabeli">
    <w:name w:val="Zawartość tabeli"/>
    <w:basedOn w:val="Normalny"/>
    <w:rsid w:val="00F10CE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957E0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957E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57E0B"/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957E0B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33E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3E6F"/>
    <w:rPr>
      <w:sz w:val="20"/>
      <w:szCs w:val="20"/>
    </w:rPr>
  </w:style>
  <w:style w:type="character" w:styleId="Odwoanieprzypisudolnego">
    <w:name w:val="footnote reference"/>
    <w:rsid w:val="00D33E6F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67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EA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1CA"/>
  </w:style>
  <w:style w:type="paragraph" w:styleId="Stopka">
    <w:name w:val="footer"/>
    <w:basedOn w:val="Normalny"/>
    <w:link w:val="StopkaZnak"/>
    <w:uiPriority w:val="99"/>
    <w:unhideWhenUsed/>
    <w:rsid w:val="00EA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1CA"/>
  </w:style>
  <w:style w:type="table" w:styleId="Tabela-Siatka">
    <w:name w:val="Table Grid"/>
    <w:basedOn w:val="Standardowy"/>
    <w:uiPriority w:val="39"/>
    <w:rsid w:val="00E91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31">
    <w:name w:val="Tekst podstawowy wcięty 31"/>
    <w:basedOn w:val="Normalny"/>
    <w:rsid w:val="00BD2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nhideWhenUsed/>
    <w:qFormat/>
    <w:rsid w:val="00BD2A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BD2A9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D2A9A"/>
  </w:style>
  <w:style w:type="paragraph" w:customStyle="1" w:styleId="Default">
    <w:name w:val="Default"/>
    <w:rsid w:val="00BA663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18077-6B76-4A3F-AF6F-028FE3B33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1888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Łóddzki Urząd Wojewódzki</Company>
  <LinksUpToDate>false</LinksUpToDate>
  <CharactersWithSpaces>13191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Stasiak</dc:creator>
  <cp:lastModifiedBy>Helena Złotowska (hzlo)</cp:lastModifiedBy>
  <cp:revision>15</cp:revision>
  <dcterms:created xsi:type="dcterms:W3CDTF">2022-10-23T20:53:00Z</dcterms:created>
  <dcterms:modified xsi:type="dcterms:W3CDTF">2023-12-27T07:42:00Z</dcterms:modified>
</cp:coreProperties>
</file>