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27F170CE" w:rsidR="00CF256B" w:rsidRPr="008F7458" w:rsidRDefault="00D2442A" w:rsidP="008F7458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14D0184F" w14:textId="77777777" w:rsidR="008F7458" w:rsidRDefault="008F7458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7AE34C24" w14:textId="6A212688" w:rsidR="00142CA2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13FCF3C9" w14:textId="77777777" w:rsidR="008F7458" w:rsidRPr="00ED55E9" w:rsidRDefault="008F7458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2EFB2CCE" w14:textId="02731567" w:rsidR="00BB571F" w:rsidRDefault="00522AB1" w:rsidP="00522AB1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„</w:t>
      </w:r>
      <w:r w:rsidR="00092605" w:rsidRPr="00092605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Termomodernizacja budynku użytkowego przy ul. Osiedlowej 17 wraz z modernizacją pomieszczeń placówki opiekuńczo-wychowawczej</w:t>
      </w: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”</w:t>
      </w:r>
      <w:r w:rsidR="00AD0F07">
        <w:rPr>
          <w:rFonts w:ascii="Trebuchet MS" w:hAnsi="Trebuchet MS" w:cstheme="minorHAnsi"/>
          <w:b/>
          <w:bCs/>
          <w:i/>
          <w:iCs/>
          <w:sz w:val="20"/>
          <w:lang w:eastAsia="pl-PL"/>
        </w:rPr>
        <w:t xml:space="preserve"> </w:t>
      </w: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Znak sprawy: TIR/1</w:t>
      </w:r>
      <w:r w:rsidR="00092605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3</w:t>
      </w: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/RB/PN/2021</w:t>
      </w:r>
    </w:p>
    <w:p w14:paraId="2F7536EE" w14:textId="77777777" w:rsidR="00AD0F07" w:rsidRPr="00ED55E9" w:rsidRDefault="00AD0F07" w:rsidP="00522AB1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1F488CD2" w14:textId="77777777" w:rsidR="00334008" w:rsidRPr="00334008" w:rsidRDefault="00334008" w:rsidP="00334008">
      <w:pPr>
        <w:rPr>
          <w:rFonts w:ascii="Tahoma" w:hAnsi="Tahoma" w:cs="Tahoma"/>
          <w:b/>
          <w:bCs/>
          <w:sz w:val="20"/>
        </w:rPr>
      </w:pPr>
      <w:r w:rsidRPr="00334008">
        <w:rPr>
          <w:rFonts w:ascii="Tahoma" w:hAnsi="Tahoma" w:cs="Tahoma"/>
          <w:b/>
          <w:bCs/>
          <w:sz w:val="20"/>
        </w:rPr>
        <w:t xml:space="preserve">OFERTA: </w:t>
      </w:r>
    </w:p>
    <w:p w14:paraId="3D4F2716" w14:textId="7777777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</w:rPr>
      </w:pPr>
    </w:p>
    <w:p w14:paraId="209B45D2" w14:textId="1877D70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>Oferuję realizację przedmiotu zamówienia za cenę (podana cyfrowo):</w:t>
      </w:r>
    </w:p>
    <w:p w14:paraId="7FD2400F" w14:textId="77777777" w:rsidR="00334008" w:rsidRPr="00334008" w:rsidRDefault="00334008" w:rsidP="00334008">
      <w:pPr>
        <w:ind w:left="360"/>
        <w:rPr>
          <w:rFonts w:ascii="Tahoma" w:hAnsi="Tahoma" w:cs="Tahoma"/>
          <w:sz w:val="20"/>
        </w:rPr>
      </w:pPr>
    </w:p>
    <w:p w14:paraId="3FF0772F" w14:textId="77777777" w:rsidR="00334008" w:rsidRPr="00334008" w:rsidRDefault="00334008" w:rsidP="00334008">
      <w:pPr>
        <w:spacing w:line="360" w:lineRule="auto"/>
        <w:rPr>
          <w:rFonts w:ascii="Tahoma" w:hAnsi="Tahoma" w:cs="Tahoma"/>
          <w:b/>
          <w:sz w:val="20"/>
        </w:rPr>
      </w:pPr>
      <w:r w:rsidRPr="00334008">
        <w:rPr>
          <w:rFonts w:ascii="Tahoma" w:hAnsi="Tahoma" w:cs="Tahoma"/>
          <w:b/>
          <w:sz w:val="20"/>
        </w:rPr>
        <w:t>Brutto:</w:t>
      </w:r>
      <w:r w:rsidRPr="00334008">
        <w:rPr>
          <w:rFonts w:ascii="Tahoma" w:hAnsi="Tahoma" w:cs="Tahoma"/>
          <w:b/>
          <w:sz w:val="20"/>
        </w:rPr>
        <w:tab/>
      </w:r>
      <w:r w:rsidRPr="00334008">
        <w:rPr>
          <w:rFonts w:ascii="Tahoma" w:hAnsi="Tahoma" w:cs="Tahoma"/>
          <w:b/>
          <w:sz w:val="20"/>
          <w:highlight w:val="lightGray"/>
        </w:rPr>
        <w:t>………………………………………………</w:t>
      </w:r>
      <w:r w:rsidRPr="00334008">
        <w:rPr>
          <w:rFonts w:ascii="Tahoma" w:hAnsi="Tahoma" w:cs="Tahoma"/>
          <w:b/>
          <w:sz w:val="20"/>
        </w:rPr>
        <w:t xml:space="preserve"> zł</w:t>
      </w:r>
    </w:p>
    <w:p w14:paraId="07192A1B" w14:textId="77777777" w:rsidR="00334008" w:rsidRPr="00334008" w:rsidRDefault="00334008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3.1.</w:t>
      </w:r>
      <w:r w:rsidRPr="00334008">
        <w:rPr>
          <w:rFonts w:ascii="Tahoma" w:hAnsi="Tahoma" w:cs="Tahoma"/>
          <w:sz w:val="16"/>
          <w:szCs w:val="16"/>
        </w:rPr>
        <w:tab/>
      </w:r>
      <w:r w:rsidRPr="00334008">
        <w:rPr>
          <w:rFonts w:ascii="Tahoma" w:hAnsi="Tahoma" w:cs="Tahoma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77777" w:rsidR="00334008" w:rsidRPr="00334008" w:rsidRDefault="00334008" w:rsidP="00334008">
      <w:pPr>
        <w:tabs>
          <w:tab w:val="left" w:pos="426"/>
        </w:tabs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3.2.</w:t>
      </w:r>
      <w:r w:rsidRPr="00334008">
        <w:rPr>
          <w:rFonts w:ascii="Tahoma" w:hAnsi="Tahoma" w:cs="Tahoma"/>
          <w:sz w:val="16"/>
          <w:szCs w:val="16"/>
        </w:rPr>
        <w:tab/>
      </w:r>
      <w:r w:rsidRPr="00334008">
        <w:rPr>
          <w:rFonts w:ascii="Tahoma" w:hAnsi="Tahoma" w:cs="Tahoma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77777777" w:rsidR="00334008" w:rsidRPr="00334008" w:rsidRDefault="00334008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 w:rsidRPr="00334008">
        <w:rPr>
          <w:rFonts w:ascii="Tahoma" w:hAnsi="Tahoma" w:cs="Tahoma"/>
          <w:sz w:val="16"/>
          <w:szCs w:val="16"/>
        </w:rPr>
        <w:t>3.3.</w:t>
      </w:r>
      <w:r w:rsidRPr="00334008">
        <w:rPr>
          <w:rFonts w:ascii="Tahoma" w:hAnsi="Tahoma" w:cs="Tahoma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334008" w:rsidRDefault="00334008" w:rsidP="00334008">
      <w:pPr>
        <w:ind w:right="28"/>
        <w:jc w:val="both"/>
        <w:rPr>
          <w:rFonts w:ascii="Tahoma" w:hAnsi="Tahoma" w:cs="Tahoma"/>
          <w:i/>
          <w:sz w:val="16"/>
          <w:szCs w:val="16"/>
        </w:rPr>
      </w:pPr>
      <w:r w:rsidRPr="00334008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6F63CCDD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62B72DAC" w14:textId="77777777" w:rsidR="00334008" w:rsidRPr="00334008" w:rsidRDefault="00334008" w:rsidP="00334008">
      <w:pPr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b/>
          <w:sz w:val="20"/>
        </w:rPr>
        <w:t>Deklaruję:</w:t>
      </w:r>
    </w:p>
    <w:p w14:paraId="28601533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20"/>
          <w:u w:val="single"/>
        </w:rPr>
      </w:pPr>
    </w:p>
    <w:p w14:paraId="091A06B8" w14:textId="77777777" w:rsidR="00334008" w:rsidRPr="00334008" w:rsidRDefault="00334008" w:rsidP="00334008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sz w:val="20"/>
        </w:rPr>
        <w:t xml:space="preserve">Okres udzielonej gwarancji na przedmiot umowy: 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miesięcy</w:t>
      </w:r>
      <w:r w:rsidRPr="00334008">
        <w:rPr>
          <w:rFonts w:ascii="Tahoma" w:hAnsi="Tahoma" w:cs="Tahoma"/>
          <w:sz w:val="20"/>
          <w:shd w:val="clear" w:color="auto" w:fill="FFFFFF"/>
        </w:rPr>
        <w:t xml:space="preserve">  </w:t>
      </w:r>
    </w:p>
    <w:p w14:paraId="32ADE9C2" w14:textId="4C41C907" w:rsidR="00142CA2" w:rsidRPr="00124B6D" w:rsidRDefault="00334008" w:rsidP="00142CA2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sz w:val="20"/>
          <w:shd w:val="clear" w:color="auto" w:fill="FFFFFF"/>
        </w:rPr>
        <w:t xml:space="preserve">Kara umowna za nieterminowe wykonanie umowy: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%</w:t>
      </w:r>
      <w:r w:rsidRPr="00334008">
        <w:rPr>
          <w:rFonts w:ascii="Tahoma" w:hAnsi="Tahoma" w:cs="Tahoma"/>
          <w:b/>
          <w:bCs/>
          <w:sz w:val="20"/>
          <w:shd w:val="clear" w:color="auto" w:fill="FFFFFF"/>
        </w:rPr>
        <w:t xml:space="preserve"> </w:t>
      </w: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 w:rsidRPr="00092605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092605">
        <w:rPr>
          <w:rFonts w:ascii="Trebuchet MS" w:hAnsi="Trebuchet MS" w:cstheme="minorHAnsi"/>
          <w:b/>
          <w:sz w:val="20"/>
          <w:lang w:eastAsia="pl-PL"/>
        </w:rPr>
        <w:t xml:space="preserve"> dni</w:t>
      </w:r>
      <w:r w:rsidRPr="00ED55E9">
        <w:rPr>
          <w:rFonts w:ascii="Trebuchet MS" w:hAnsi="Trebuchet MS" w:cstheme="minorHAnsi"/>
          <w:sz w:val="20"/>
          <w:lang w:eastAsia="pl-PL"/>
        </w:rPr>
        <w:t>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8F7458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96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260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2743"/>
    <w:rsid w:val="0095062D"/>
    <w:rsid w:val="00953B05"/>
    <w:rsid w:val="00961BE5"/>
    <w:rsid w:val="00970C6D"/>
    <w:rsid w:val="009748F1"/>
    <w:rsid w:val="009A420B"/>
    <w:rsid w:val="009C747C"/>
    <w:rsid w:val="00A22C13"/>
    <w:rsid w:val="00A670C1"/>
    <w:rsid w:val="00A93507"/>
    <w:rsid w:val="00AA2817"/>
    <w:rsid w:val="00AA635E"/>
    <w:rsid w:val="00AB7912"/>
    <w:rsid w:val="00AC320B"/>
    <w:rsid w:val="00AD0F07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2021-09-17T12:02:00Z</cp:lastPrinted>
  <dcterms:created xsi:type="dcterms:W3CDTF">2021-09-30T12:36:00Z</dcterms:created>
  <dcterms:modified xsi:type="dcterms:W3CDTF">2021-09-30T12:36:00Z</dcterms:modified>
</cp:coreProperties>
</file>