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1D62" w:rsidRPr="0013315C" w:rsidRDefault="007E1D62">
      <w:pPr>
        <w:pStyle w:val="PKTpunkt"/>
        <w:pageBreakBefore/>
        <w:spacing w:line="240" w:lineRule="auto"/>
        <w:ind w:left="0" w:firstLine="0"/>
        <w:rPr>
          <w:rFonts w:asciiTheme="minorHAnsi" w:eastAsia="Times" w:hAnsiTheme="minorHAnsi" w:cstheme="minorHAnsi"/>
          <w:b/>
          <w:bCs w:val="0"/>
          <w:szCs w:val="24"/>
        </w:rPr>
      </w:pPr>
    </w:p>
    <w:tbl>
      <w:tblPr>
        <w:tblW w:w="0" w:type="auto"/>
        <w:tblInd w:w="1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564"/>
      </w:tblGrid>
      <w:tr w:rsidR="007E1D62" w:rsidRPr="0013315C">
        <w:trPr>
          <w:trHeight w:val="674"/>
        </w:trPr>
        <w:tc>
          <w:tcPr>
            <w:tcW w:w="9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bottom"/>
          </w:tcPr>
          <w:p w:rsidR="007E1D62" w:rsidRPr="0013315C" w:rsidRDefault="004B777C">
            <w:pPr>
              <w:pStyle w:val="PKTpunkt"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:rsidR="007E1D62" w:rsidRPr="0013315C" w:rsidRDefault="007E1D62">
            <w:pPr>
              <w:pStyle w:val="PKTpunkt"/>
              <w:spacing w:line="240" w:lineRule="auto"/>
              <w:ind w:left="0" w:firstLine="0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:rsidR="007E1D62" w:rsidRPr="0013315C" w:rsidRDefault="007E1D62">
      <w:pPr>
        <w:pStyle w:val="Normalny1"/>
        <w:keepNext/>
        <w:widowControl w:val="0"/>
        <w:numPr>
          <w:ilvl w:val="7"/>
          <w:numId w:val="1"/>
        </w:numPr>
        <w:shd w:val="clear" w:color="auto" w:fill="FFFFFF"/>
        <w:tabs>
          <w:tab w:val="left" w:pos="0"/>
        </w:tabs>
        <w:ind w:right="-1"/>
        <w:rPr>
          <w:rFonts w:asciiTheme="minorHAnsi" w:hAnsiTheme="minorHAnsi" w:cstheme="minorHAnsi"/>
          <w:b/>
          <w:bCs/>
          <w:iCs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widowControl w:val="0"/>
        <w:shd w:val="clear" w:color="auto" w:fill="FFFFFF"/>
        <w:ind w:left="5664" w:right="-1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zh-CN"/>
        </w:rPr>
        <w:t>Do:</w:t>
      </w:r>
    </w:p>
    <w:p w:rsidR="007E1D62" w:rsidRPr="0013315C" w:rsidRDefault="004B777C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 xml:space="preserve">Gmina </w:t>
      </w:r>
      <w:r w:rsidR="000E77AF"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Wojcieszów</w:t>
      </w:r>
    </w:p>
    <w:p w:rsidR="007E1D62" w:rsidRPr="0013315C" w:rsidRDefault="000E77AF">
      <w:pPr>
        <w:pStyle w:val="Normalny1"/>
        <w:shd w:val="clear" w:color="auto" w:fill="FFFFFF"/>
        <w:ind w:left="5664"/>
        <w:rPr>
          <w:rFonts w:asciiTheme="minorHAnsi" w:hAnsiTheme="minorHAnsi" w:cstheme="minorHAnsi"/>
        </w:rPr>
      </w:pPr>
      <w:r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 xml:space="preserve">ul. Pocztowa 1 </w:t>
      </w:r>
      <w:r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br/>
      </w:r>
      <w:r w:rsidRPr="000E77AF">
        <w:rPr>
          <w:rFonts w:asciiTheme="minorHAnsi" w:hAnsiTheme="minorHAnsi" w:cstheme="minorHAnsi"/>
          <w:b/>
          <w:bCs/>
          <w:kern w:val="2"/>
          <w:sz w:val="28"/>
          <w:szCs w:val="28"/>
          <w:lang w:eastAsia="ar-SA"/>
        </w:rPr>
        <w:t>59-550 Wojcieszów</w:t>
      </w:r>
    </w:p>
    <w:p w:rsidR="007E1D62" w:rsidRPr="0013315C" w:rsidRDefault="004B777C">
      <w:pPr>
        <w:pStyle w:val="Akapitzlist"/>
        <w:numPr>
          <w:ilvl w:val="0"/>
          <w:numId w:val="2"/>
        </w:numPr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Wykonawca:</w:t>
      </w:r>
    </w:p>
    <w:p w:rsidR="007E1D62" w:rsidRPr="0013315C" w:rsidRDefault="007E1D62">
      <w:pPr>
        <w:pStyle w:val="Akapitzlist"/>
        <w:overflowPunct/>
        <w:ind w:left="1080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:rsidR="007E1D62" w:rsidRPr="0013315C" w:rsidRDefault="004B777C">
      <w:pPr>
        <w:pStyle w:val="Normalny1"/>
        <w:overflowPunct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>Niniejsza oferta została złożona przez wykonawcę</w:t>
      </w:r>
      <w:r w:rsidR="002D7BDD">
        <w:rPr>
          <w:rStyle w:val="Odwoanieprzypisudolnego"/>
          <w:rFonts w:asciiTheme="minorHAnsi" w:eastAsia="Calibri" w:hAnsiTheme="minorHAnsi" w:cstheme="minorHAnsi"/>
          <w:sz w:val="24"/>
          <w:szCs w:val="24"/>
          <w:lang w:eastAsia="en-US"/>
        </w:rPr>
        <w:footnoteReference w:id="1"/>
      </w: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/wykonawców wspólnie ubiegających się </w:t>
      </w:r>
      <w:r w:rsidR="00AE6E03">
        <w:rPr>
          <w:rFonts w:asciiTheme="minorHAnsi" w:eastAsia="Calibri" w:hAnsiTheme="minorHAnsi" w:cstheme="minorHAnsi"/>
          <w:sz w:val="24"/>
          <w:szCs w:val="24"/>
          <w:lang w:eastAsia="en-US"/>
        </w:rPr>
        <w:br/>
      </w:r>
      <w:r w:rsidRPr="0013315C">
        <w:rPr>
          <w:rFonts w:asciiTheme="minorHAnsi" w:eastAsia="Calibri" w:hAnsiTheme="minorHAnsi" w:cstheme="minorHAnsi"/>
          <w:sz w:val="24"/>
          <w:szCs w:val="24"/>
          <w:lang w:eastAsia="en-US"/>
        </w:rPr>
        <w:t>o udzielenie zamówienia:</w:t>
      </w:r>
    </w:p>
    <w:p w:rsidR="007E1D62" w:rsidRPr="0013315C" w:rsidRDefault="007E1D62">
      <w:pPr>
        <w:pStyle w:val="Normalny1"/>
        <w:overflowPunct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tbl>
      <w:tblPr>
        <w:tblW w:w="10614" w:type="dxa"/>
        <w:jc w:val="center"/>
        <w:tblLayout w:type="fixed"/>
        <w:tblLook w:val="0000"/>
      </w:tblPr>
      <w:tblGrid>
        <w:gridCol w:w="480"/>
        <w:gridCol w:w="2617"/>
        <w:gridCol w:w="2653"/>
        <w:gridCol w:w="2432"/>
        <w:gridCol w:w="2432"/>
      </w:tblGrid>
      <w:tr w:rsidR="00FC6F24" w:rsidRPr="0013315C" w:rsidTr="00FC6F24">
        <w:trPr>
          <w:trHeight w:val="369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l.p.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Nazwa(y) Wykonawcy (ów)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Adres(y) Wykonawcy(ów)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NIP/REGON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en-US"/>
              </w:rPr>
              <w:t>WOJEWÓDZTWO</w:t>
            </w:r>
          </w:p>
        </w:tc>
      </w:tr>
      <w:tr w:rsidR="00FC6F24" w:rsidRPr="0013315C" w:rsidTr="00FC6F24">
        <w:trPr>
          <w:trHeight w:val="548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FC6F24" w:rsidRPr="0013315C" w:rsidTr="00FC6F24">
        <w:trPr>
          <w:trHeight w:val="593"/>
          <w:jc w:val="center"/>
        </w:trPr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2.</w:t>
            </w:r>
          </w:p>
          <w:p w:rsidR="00FC6F24" w:rsidRPr="0013315C" w:rsidRDefault="00FC6F24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6F24" w:rsidRPr="0013315C" w:rsidRDefault="00FC6F24">
            <w:pPr>
              <w:pStyle w:val="Normalny1"/>
              <w:overflowPunct/>
              <w:jc w:val="center"/>
              <w:textAlignment w:val="auto"/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</w:pPr>
          </w:p>
        </w:tc>
      </w:tr>
    </w:tbl>
    <w:p w:rsidR="007E1D62" w:rsidRPr="0013315C" w:rsidRDefault="007E1D62">
      <w:pPr>
        <w:pStyle w:val="Normalny1"/>
        <w:overflowPunct/>
        <w:autoSpaceDE/>
        <w:ind w:left="360" w:hanging="360"/>
        <w:textAlignment w:val="auto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:rsidR="007E1D62" w:rsidRPr="0013315C" w:rsidRDefault="004B777C">
      <w:pPr>
        <w:pStyle w:val="Akapitzlist"/>
        <w:numPr>
          <w:ilvl w:val="0"/>
          <w:numId w:val="2"/>
        </w:numPr>
        <w:overflowPunct/>
        <w:spacing w:after="240" w:line="276" w:lineRule="auto"/>
        <w:textAlignment w:val="auto"/>
        <w:rPr>
          <w:rFonts w:asciiTheme="minorHAnsi" w:hAnsiTheme="minorHAnsi" w:cstheme="minorHAnsi"/>
        </w:rPr>
      </w:pPr>
      <w:r w:rsidRPr="0013315C"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  <w:t>Osoba uprawniona do kontaktów:</w:t>
      </w:r>
    </w:p>
    <w:tbl>
      <w:tblPr>
        <w:tblW w:w="0" w:type="auto"/>
        <w:tblInd w:w="216" w:type="dxa"/>
        <w:tblLayout w:type="fixed"/>
        <w:tblLook w:val="0000"/>
      </w:tblPr>
      <w:tblGrid>
        <w:gridCol w:w="2552"/>
        <w:gridCol w:w="6379"/>
      </w:tblGrid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Imię i Nazwisko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Adres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eastAsia="ar-SA"/>
              </w:rPr>
              <w:t>Telefon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eastAsia="ar-SA"/>
              </w:rPr>
            </w:pPr>
          </w:p>
        </w:tc>
      </w:tr>
      <w:tr w:rsidR="007E1D62" w:rsidRPr="0013315C"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DD6EE"/>
            <w:vAlign w:val="center"/>
          </w:tcPr>
          <w:p w:rsidR="007E1D62" w:rsidRPr="0013315C" w:rsidRDefault="004B777C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e-</w:t>
            </w:r>
            <w:proofErr w:type="spellStart"/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mail</w:t>
            </w:r>
            <w:proofErr w:type="spellEnd"/>
            <w:r w:rsidRPr="0013315C">
              <w:rPr>
                <w:rFonts w:asciiTheme="minorHAnsi" w:hAnsiTheme="minorHAnsi" w:cstheme="minorHAnsi"/>
                <w:b/>
                <w:sz w:val="24"/>
                <w:szCs w:val="24"/>
                <w:lang w:val="de-DE" w:eastAsia="ar-SA"/>
              </w:rPr>
              <w:t>: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E1D62" w:rsidRPr="0013315C" w:rsidRDefault="007E1D62">
            <w:pPr>
              <w:pStyle w:val="Normalny1"/>
              <w:widowControl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  <w:lang w:val="de-DE" w:eastAsia="ar-SA"/>
              </w:rPr>
            </w:pPr>
          </w:p>
        </w:tc>
      </w:tr>
    </w:tbl>
    <w:p w:rsidR="007E1D62" w:rsidRPr="0013315C" w:rsidRDefault="007E1D62">
      <w:pPr>
        <w:pStyle w:val="Normalny1"/>
        <w:overflowPunct/>
        <w:spacing w:after="240" w:line="276" w:lineRule="auto"/>
        <w:textAlignment w:val="auto"/>
        <w:rPr>
          <w:rFonts w:asciiTheme="minorHAnsi" w:eastAsia="Calibri" w:hAnsiTheme="minorHAnsi" w:cstheme="minorHAnsi"/>
          <w:b/>
          <w:bCs/>
          <w:sz w:val="24"/>
          <w:szCs w:val="24"/>
          <w:lang w:eastAsia="en-US"/>
        </w:rPr>
      </w:pPr>
    </w:p>
    <w:p w:rsidR="007E1D62" w:rsidRPr="0013315C" w:rsidRDefault="004B777C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-360"/>
          <w:tab w:val="left" w:pos="540"/>
          <w:tab w:val="left" w:pos="1440"/>
          <w:tab w:val="left" w:pos="2340"/>
          <w:tab w:val="left" w:pos="3240"/>
          <w:tab w:val="left" w:pos="4140"/>
          <w:tab w:val="left" w:pos="5040"/>
          <w:tab w:val="left" w:pos="5940"/>
          <w:tab w:val="left" w:pos="6840"/>
          <w:tab w:val="left" w:pos="7740"/>
          <w:tab w:val="left" w:pos="8640"/>
        </w:tabs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  <w:t>Warunki oferty:</w:t>
      </w:r>
    </w:p>
    <w:p w:rsidR="007E1D62" w:rsidRPr="0013315C" w:rsidRDefault="007E1D62">
      <w:pPr>
        <w:pStyle w:val="Akapitzlist"/>
        <w:widowControl w:val="0"/>
        <w:shd w:val="clear" w:color="auto" w:fill="FFFFFF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ind w:left="1080"/>
        <w:rPr>
          <w:rFonts w:asciiTheme="minorHAnsi" w:hAnsiTheme="minorHAnsi" w:cstheme="minorHAnsi"/>
          <w:b/>
          <w:bCs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Odpowiadając na ogłoszenie o zamówieniu w postępowaniu prowadzonym w trybie podstawowym określonym w art. 275 </w:t>
      </w:r>
      <w:proofErr w:type="spellStart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>pkt</w:t>
      </w:r>
      <w:proofErr w:type="spellEnd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 1 </w:t>
      </w:r>
      <w:proofErr w:type="spellStart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>Pzp</w:t>
      </w:r>
      <w:proofErr w:type="spellEnd"/>
      <w:r w:rsidRPr="0013315C">
        <w:rPr>
          <w:rStyle w:val="Domylnaczcionkaakapitu1"/>
          <w:rFonts w:asciiTheme="minorHAnsi" w:hAnsiTheme="minorHAnsi" w:cstheme="minorHAnsi"/>
          <w:kern w:val="2"/>
          <w:sz w:val="24"/>
          <w:szCs w:val="24"/>
          <w:lang w:eastAsia="zh-CN"/>
        </w:rPr>
        <w:t xml:space="preserve">, na wykonanie zamówienia pn. </w:t>
      </w:r>
    </w:p>
    <w:p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E1D62" w:rsidRPr="0013315C" w:rsidRDefault="004B777C">
      <w:pPr>
        <w:pStyle w:val="Normalny1"/>
        <w:shd w:val="clear" w:color="auto" w:fill="FFFFFF"/>
        <w:jc w:val="center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b/>
          <w:sz w:val="24"/>
          <w:szCs w:val="24"/>
        </w:rPr>
        <w:t>„</w:t>
      </w:r>
      <w:r w:rsidR="002D7BDD" w:rsidRPr="002D7BDD">
        <w:rPr>
          <w:rFonts w:asciiTheme="minorHAnsi" w:hAnsiTheme="minorHAnsi" w:cstheme="minorHAnsi"/>
          <w:b/>
          <w:sz w:val="24"/>
          <w:szCs w:val="24"/>
        </w:rPr>
        <w:t>Budowa miejsca rekreacji w Wojcieszowie</w:t>
      </w:r>
      <w:r w:rsidRPr="0013315C">
        <w:rPr>
          <w:rFonts w:asciiTheme="minorHAnsi" w:hAnsiTheme="minorHAnsi" w:cstheme="minorHAnsi"/>
          <w:b/>
          <w:sz w:val="24"/>
          <w:szCs w:val="24"/>
        </w:rPr>
        <w:t>”</w:t>
      </w:r>
      <w:r w:rsidR="00836369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836369" w:rsidRPr="00836369">
        <w:rPr>
          <w:rFonts w:asciiTheme="minorHAnsi" w:hAnsiTheme="minorHAnsi" w:cstheme="minorHAnsi"/>
          <w:b/>
          <w:sz w:val="24"/>
          <w:szCs w:val="24"/>
        </w:rPr>
        <w:t xml:space="preserve">ZNAK SPRAWY: </w:t>
      </w:r>
      <w:r w:rsidR="002D7BDD" w:rsidRPr="002D7BDD">
        <w:rPr>
          <w:rFonts w:asciiTheme="minorHAnsi" w:hAnsiTheme="minorHAnsi" w:cstheme="minorHAnsi"/>
          <w:b/>
          <w:sz w:val="24"/>
          <w:szCs w:val="24"/>
        </w:rPr>
        <w:t>PU.271.</w:t>
      </w:r>
      <w:r w:rsidR="00244F15">
        <w:rPr>
          <w:rFonts w:asciiTheme="minorHAnsi" w:hAnsiTheme="minorHAnsi" w:cstheme="minorHAnsi"/>
          <w:b/>
          <w:sz w:val="24"/>
          <w:szCs w:val="24"/>
        </w:rPr>
        <w:t>8</w:t>
      </w:r>
      <w:r w:rsidR="002D7BDD" w:rsidRPr="002D7BDD">
        <w:rPr>
          <w:rFonts w:asciiTheme="minorHAnsi" w:hAnsiTheme="minorHAnsi" w:cstheme="minorHAnsi"/>
          <w:b/>
          <w:sz w:val="24"/>
          <w:szCs w:val="24"/>
        </w:rPr>
        <w:t>.2023</w:t>
      </w:r>
    </w:p>
    <w:p w:rsidR="007E1D62" w:rsidRPr="0013315C" w:rsidRDefault="007E1D62">
      <w:pPr>
        <w:pStyle w:val="Normalny1"/>
        <w:shd w:val="clear" w:color="auto" w:fill="FFFFFF"/>
        <w:jc w:val="center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:rsidR="007E1D62" w:rsidRPr="0013315C" w:rsidRDefault="004B777C">
      <w:pPr>
        <w:pStyle w:val="Normalny1"/>
        <w:shd w:val="clear" w:color="auto" w:fill="FFFFFF"/>
        <w:jc w:val="both"/>
        <w:rPr>
          <w:rFonts w:asciiTheme="minorHAnsi" w:hAnsiTheme="minorHAnsi" w:cstheme="minorHAnsi"/>
        </w:rPr>
      </w:pPr>
      <w:r w:rsidRPr="0013315C">
        <w:rPr>
          <w:rFonts w:asciiTheme="minorHAnsi" w:hAnsiTheme="minorHAnsi" w:cstheme="minorHAnsi"/>
          <w:kern w:val="2"/>
          <w:sz w:val="24"/>
          <w:szCs w:val="24"/>
          <w:lang w:eastAsia="zh-CN"/>
        </w:rPr>
        <w:t>przedkładam niniejszą ofertę oraz oświadczam:</w:t>
      </w:r>
    </w:p>
    <w:tbl>
      <w:tblPr>
        <w:tblW w:w="9490" w:type="dxa"/>
        <w:tblInd w:w="116" w:type="dxa"/>
        <w:tblLayout w:type="fixed"/>
        <w:tblLook w:val="0000"/>
      </w:tblPr>
      <w:tblGrid>
        <w:gridCol w:w="9490"/>
      </w:tblGrid>
      <w:tr w:rsidR="007E1D62" w:rsidRPr="0013315C" w:rsidTr="000E77AF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D62" w:rsidRPr="003D77E6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rPr>
                <w:rStyle w:val="Domylnaczcionkaakapitu1"/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/>
                <w:sz w:val="24"/>
                <w:szCs w:val="24"/>
              </w:rPr>
              <w:t xml:space="preserve">Oferuję wykonanie przedmiotu zamówienia za cenę: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br/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cena  brutto: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................................................................................................................, w tym podatek VAT wg stawki 23%.</w:t>
            </w:r>
          </w:p>
          <w:p w:rsidR="003D77E6" w:rsidRDefault="003D77E6" w:rsidP="003D77E6">
            <w:pPr>
              <w:pStyle w:val="Akapitzlist"/>
              <w:widowControl w:val="0"/>
              <w:shd w:val="clear" w:color="auto" w:fill="FFFFFF"/>
              <w:ind w:left="0" w:right="-1"/>
              <w:rPr>
                <w:rFonts w:asciiTheme="minorHAnsi" w:hAnsiTheme="minorHAnsi" w:cstheme="minorHAnsi"/>
                <w:sz w:val="24"/>
                <w:szCs w:val="24"/>
              </w:rPr>
            </w:pPr>
            <w:r w:rsidRPr="003D77E6">
              <w:rPr>
                <w:rFonts w:asciiTheme="minorHAnsi" w:hAnsiTheme="minorHAnsi" w:cstheme="minorHAnsi"/>
                <w:sz w:val="24"/>
                <w:szCs w:val="24"/>
              </w:rPr>
              <w:t>Cena obejmuje wszystkie koszty związane z prawidłową realizacją zamówienia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0D3EAC" w:rsidRDefault="000D3EAC" w:rsidP="003D77E6">
            <w:pPr>
              <w:pStyle w:val="Akapitzlist"/>
              <w:widowControl w:val="0"/>
              <w:shd w:val="clear" w:color="auto" w:fill="FFFFFF"/>
              <w:ind w:left="0" w:right="-1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D3EAC" w:rsidRPr="003D77E6" w:rsidRDefault="000D3EAC" w:rsidP="000D3EAC">
            <w:pPr>
              <w:pStyle w:val="Akapitzlist"/>
              <w:widowControl w:val="0"/>
              <w:shd w:val="clear" w:color="auto" w:fill="FFFFFF"/>
              <w:ind w:left="0" w:right="-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Oferujemy w</w:t>
            </w:r>
            <w:r w:rsidRPr="007D00AE">
              <w:rPr>
                <w:rFonts w:asciiTheme="minorHAnsi" w:hAnsiTheme="minorHAnsi" w:cstheme="minorHAnsi"/>
                <w:sz w:val="24"/>
                <w:szCs w:val="24"/>
              </w:rPr>
              <w:t xml:space="preserve">ydłużenie okresu gwarancji i rękojmi na przedmiot zamówienia,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 ………………</w:t>
            </w:r>
            <w:r w:rsidR="0089138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miesiące/miesięcy (maksymalnie 24).</w:t>
            </w:r>
          </w:p>
        </w:tc>
      </w:tr>
      <w:tr w:rsidR="007E1D62" w:rsidRPr="0013315C" w:rsidTr="000E77AF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1D62" w:rsidRPr="003D77E6" w:rsidRDefault="004B777C" w:rsidP="002D7BDD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201"/>
              </w:tabs>
              <w:ind w:left="0" w:right="-1" w:firstLine="0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  <w:p w:rsidR="003D77E6" w:rsidRPr="003D77E6" w:rsidRDefault="003D77E6" w:rsidP="002D7BDD">
            <w:pPr>
              <w:pStyle w:val="Akapitzlist"/>
              <w:widowControl w:val="0"/>
              <w:shd w:val="clear" w:color="auto" w:fill="FFFFFF"/>
              <w:ind w:left="0" w:right="-1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3D77E6">
              <w:rPr>
                <w:rFonts w:asciiTheme="minorHAnsi" w:hAnsiTheme="minorHAnsi" w:cstheme="minorHAnsi"/>
                <w:sz w:val="24"/>
                <w:szCs w:val="24"/>
              </w:rPr>
              <w:t>Akceptujemy projektowane postanowienia umowy bez zastrzeżeń.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 xml:space="preserve">Zobowiązuję się w przypadku wyboru mojej oferty do zawarcia umowy na określonych </w:t>
            </w:r>
            <w:r w:rsidR="003D77E6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br/>
            </w:r>
            <w:r w:rsidRPr="0013315C">
              <w:rPr>
                <w:rFonts w:asciiTheme="minorHAnsi" w:hAnsiTheme="minorHAnsi" w:cstheme="minorHAnsi"/>
                <w:bCs/>
                <w:sz w:val="24"/>
                <w:szCs w:val="24"/>
                <w:lang w:eastAsia="ar-SA"/>
              </w:rPr>
              <w:t>w SWZ warunkach w miejscu i terminie wyznaczonym przez Zamawiającego.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uważam się za związanego niniejszą ofertą na okres wskazany w SWZ.</w:t>
            </w:r>
          </w:p>
        </w:tc>
      </w:tr>
      <w:tr w:rsidR="007E1D62" w:rsidRPr="0013315C" w:rsidTr="000E77AF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Oświadczam, że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 xml:space="preserve"> wybór mojej oferty </w:t>
            </w:r>
            <w:r w:rsidRPr="0013315C">
              <w:rPr>
                <w:rStyle w:val="Domylnaczcionkaakapitu1"/>
                <w:rFonts w:asciiTheme="minorHAnsi" w:hAnsiTheme="minorHAnsi" w:cstheme="minorHAnsi"/>
                <w:b/>
                <w:bCs/>
                <w:sz w:val="24"/>
                <w:szCs w:val="24"/>
              </w:rPr>
              <w:t>nie będzie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do powstania u Zamawiającego obowiązku podatkowego na podstawie ustawy z dnia 11 marca 2004 r. o podatku od towarów  i usług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.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Jeżeli wybór oferty będzie prowadzić </w:t>
            </w:r>
            <w:r w:rsidRPr="0013315C">
              <w:rPr>
                <w:rStyle w:val="Domylnaczcionkaakapitu1"/>
                <w:rFonts w:asciiTheme="minorHAnsi" w:hAnsiTheme="minorHAnsi" w:cstheme="minorHAnsi"/>
                <w:sz w:val="24"/>
                <w:szCs w:val="24"/>
              </w:rPr>
              <w:t>na podstawie ustawy z dnia 11 marca 2004 r. o podatku od towarów i usług do powstania u Zamawiającego obowiązku podatkowego należy podać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nazwę (rodzaju) towaru lub usługi, których dostawa lub świadczenie będą prowadziły do powstania obowiązku podatkowego ………………….;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wartość towaru lub usługi objętego obowiązkiem podatkowym Zamawiającego, bez kwoty podatku …………………….;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left" w:pos="284"/>
                <w:tab w:val="num" w:pos="342"/>
              </w:tabs>
              <w:spacing w:before="120" w:after="160" w:line="276" w:lineRule="auto"/>
              <w:ind w:left="342" w:hanging="425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stawkę podatku od towarów i usług, która zgodnie z wiedzą wykonawcy, będzie miała zastosowanie …………</w:t>
            </w:r>
          </w:p>
        </w:tc>
      </w:tr>
      <w:tr w:rsidR="007E1D62" w:rsidRPr="0013315C" w:rsidTr="000E77AF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                        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.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(usunięcie treści oświadczenia np. przez jego wykreślenie).</w:t>
            </w:r>
          </w:p>
        </w:tc>
      </w:tr>
      <w:tr w:rsidR="007E1D62" w:rsidRPr="0013315C" w:rsidTr="000E77AF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Oświadczam, że przekazana w odrębnym pliku część oferty stanowi tajemnicę przedsiębiorstwa w rozumieniu art. 11 ustawy z dnia 16 kwietnia 1993 r. o zwalczaniu nieuczciwej konkurencji (Dz. U. 2020 r. poz. 1913 z </w:t>
            </w:r>
            <w:proofErr w:type="spellStart"/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późn</w:t>
            </w:r>
            <w:proofErr w:type="spellEnd"/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. zm.). Zastrzegam, że informacje te nie mogą być udostępniane oraz wykazuję, iż zastrzeżone informacje stanowią tajemnicę przedsiębiorstwa. 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uzasadnienie należy dołączyć do  oferty)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UWAGA: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W przypadku gdy wykonawca nie zastrzega części oferty jako tajemnicy przedsiębiorstwa </w:t>
            </w:r>
            <w:r w:rsidR="00AB0C0F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br/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 xml:space="preserve">i w związku z tym nie załącza dodatkowego pliku – oświadczenia nie składa, </w:t>
            </w:r>
            <w:r w:rsidRPr="0013315C">
              <w:rPr>
                <w:rStyle w:val="Domylnaczcionkaakapitu1"/>
                <w:rFonts w:asciiTheme="minorHAnsi" w:hAnsiTheme="minorHAnsi" w:cstheme="minorHAnsi"/>
                <w:i/>
                <w:sz w:val="24"/>
                <w:szCs w:val="24"/>
              </w:rPr>
              <w:t>np. przez jego wykreślenie.</w:t>
            </w:r>
          </w:p>
        </w:tc>
      </w:tr>
      <w:tr w:rsidR="007E1D62" w:rsidRPr="0013315C" w:rsidTr="000E77AF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50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………………………………………………………………………………………………………</w:t>
            </w:r>
          </w:p>
        </w:tc>
      </w:tr>
      <w:tr w:rsidR="007E1D6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 xml:space="preserve">Pełnomocnik w przypadku składania oferty wspólnej 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sz w:val="24"/>
                <w:szCs w:val="24"/>
              </w:rPr>
              <w:t>jeżeli dotyczy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Cs/>
                <w:sz w:val="24"/>
                <w:szCs w:val="24"/>
              </w:rPr>
              <w:t>)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:</w:t>
            </w:r>
          </w:p>
          <w:p w:rsidR="007E1D62" w:rsidRPr="0013315C" w:rsidRDefault="004B777C" w:rsidP="0013315C">
            <w:pPr>
              <w:pStyle w:val="Normalny1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Nazwisko, imię ...................................................................................................</w:t>
            </w:r>
          </w:p>
          <w:p w:rsidR="007E1D62" w:rsidRPr="0013315C" w:rsidRDefault="007E1D62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</w:tr>
      <w:tr w:rsidR="00A56BB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56BB2" w:rsidRPr="0013315C" w:rsidRDefault="00A56BB2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Nr rachunku bankowego Wykonawcy: …………………………………………</w:t>
            </w:r>
          </w:p>
        </w:tc>
      </w:tr>
      <w:tr w:rsidR="0075083A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83A" w:rsidRPr="0075083A" w:rsidRDefault="0075083A" w:rsidP="0075083A">
            <w:pPr>
              <w:tabs>
                <w:tab w:val="left" w:pos="540"/>
                <w:tab w:val="left" w:pos="2700"/>
              </w:tabs>
              <w:suppressAutoHyphens/>
              <w:jc w:val="both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5083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Podwykonawcom zamierzamy powierzyć poniższe części zamówienia*:</w:t>
            </w:r>
          </w:p>
          <w:tbl>
            <w:tblPr>
              <w:tblW w:w="0" w:type="auto"/>
              <w:tblInd w:w="108" w:type="dxa"/>
              <w:tblLayout w:type="fixed"/>
              <w:tblLook w:val="0000"/>
            </w:tblPr>
            <w:tblGrid>
              <w:gridCol w:w="567"/>
              <w:gridCol w:w="3261"/>
              <w:gridCol w:w="2693"/>
              <w:gridCol w:w="2571"/>
            </w:tblGrid>
            <w:tr w:rsidR="0075083A" w:rsidRPr="0075083A" w:rsidTr="009848AE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proofErr w:type="spellStart"/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Lp</w:t>
                  </w:r>
                  <w:proofErr w:type="spellEnd"/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Nazwa części zamówienia</w:t>
                  </w:r>
                </w:p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(zakres powierzonej części zamówienia Podwykonawcy)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 xml:space="preserve">Firma Podwykonawcy </w:t>
                  </w:r>
                  <w:r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br/>
                  </w: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(o ile jest znana)</w:t>
                  </w: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pacing w:after="0" w:line="240" w:lineRule="auto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Wartość lub procentowa część zamówienia jaka zostanie powierzona podwykonawcy</w:t>
                  </w:r>
                </w:p>
              </w:tc>
            </w:tr>
            <w:tr w:rsidR="0075083A" w:rsidRPr="0075083A" w:rsidTr="009848AE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5083A" w:rsidRPr="0075083A" w:rsidTr="009848AE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jc w:val="both"/>
                    <w:rPr>
                      <w:rFonts w:asciiTheme="minorHAnsi" w:hAnsiTheme="minorHAnsi" w:cstheme="minorHAnsi"/>
                      <w:sz w:val="24"/>
                      <w:szCs w:val="24"/>
                      <w:lang w:eastAsia="zh-CN"/>
                    </w:rPr>
                  </w:pPr>
                  <w:r w:rsidRPr="0075083A">
                    <w:rPr>
                      <w:rFonts w:asciiTheme="minorHAnsi" w:hAnsiTheme="minorHAnsi" w:cstheme="minorHAnsi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5083A" w:rsidRPr="0075083A" w:rsidRDefault="0075083A" w:rsidP="0075083A">
                  <w:pPr>
                    <w:tabs>
                      <w:tab w:val="left" w:pos="1440"/>
                      <w:tab w:val="left" w:pos="2700"/>
                    </w:tabs>
                    <w:suppressAutoHyphens/>
                    <w:snapToGrid w:val="0"/>
                    <w:jc w:val="both"/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5083A" w:rsidRPr="0075083A" w:rsidRDefault="0075083A" w:rsidP="0075083A">
            <w:pPr>
              <w:suppressAutoHyphens/>
              <w:jc w:val="both"/>
              <w:rPr>
                <w:rStyle w:val="Domylnaczcionkaakapitu1"/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75083A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 xml:space="preserve"> *Nazwę podwykonawcy należy wpisać, gdy jest znany podwykonawca. </w:t>
            </w:r>
          </w:p>
        </w:tc>
      </w:tr>
      <w:tr w:rsidR="007E1D62" w:rsidRPr="0013315C" w:rsidTr="000E77AF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textAlignment w:val="auto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Jako wykonawca*: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mikro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małym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średnim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dużym przedsiębiorcą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>prowadzę jednoosobową działalność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jestem osoba fizyczną nie prowadzącą działalności gospodarczej</w:t>
            </w:r>
          </w:p>
          <w:p w:rsidR="002F449C" w:rsidRDefault="002F449C" w:rsidP="002F449C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05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sz w:val="24"/>
                <w:szCs w:val="24"/>
              </w:rPr>
              <w:sym w:font="Wingdings" w:char="F0A8"/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inny rodzaj działalności…………………………</w:t>
            </w:r>
          </w:p>
          <w:p w:rsidR="007E1D62" w:rsidRPr="0013315C" w:rsidRDefault="004B777C" w:rsidP="0013315C">
            <w:pPr>
              <w:pStyle w:val="Normalny1"/>
              <w:widowControl w:val="0"/>
              <w:shd w:val="clear" w:color="auto" w:fill="FFFFFF"/>
              <w:tabs>
                <w:tab w:val="num" w:pos="342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*(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i/>
                <w:iCs/>
                <w:sz w:val="24"/>
                <w:szCs w:val="24"/>
              </w:rPr>
              <w:t>zaznaczyć właściwe</w:t>
            </w:r>
            <w:r w:rsidRPr="0013315C">
              <w:rPr>
                <w:rStyle w:val="Domylnaczcionkaakapitu1"/>
                <w:rFonts w:asciiTheme="minorHAnsi" w:hAnsiTheme="minorHAnsi" w:cstheme="minorHAnsi"/>
                <w:bCs/>
                <w:sz w:val="24"/>
                <w:szCs w:val="24"/>
              </w:rPr>
              <w:t>)</w:t>
            </w:r>
          </w:p>
        </w:tc>
      </w:tr>
      <w:tr w:rsidR="007E1D62" w:rsidRPr="0013315C" w:rsidTr="000E77AF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1D62" w:rsidRPr="0013315C" w:rsidRDefault="004B777C" w:rsidP="0013315C">
            <w:pPr>
              <w:pStyle w:val="Akapitzlist"/>
              <w:numPr>
                <w:ilvl w:val="0"/>
                <w:numId w:val="3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Do niniejszego formularza oferty dołączono następujące dokumenty  :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  <w:p w:rsidR="007E1D62" w:rsidRPr="0013315C" w:rsidRDefault="004B777C" w:rsidP="0013315C">
            <w:pPr>
              <w:pStyle w:val="Akapitzlist"/>
              <w:numPr>
                <w:ilvl w:val="0"/>
                <w:numId w:val="5"/>
              </w:numPr>
              <w:shd w:val="clear" w:color="auto" w:fill="FFFFFF"/>
              <w:tabs>
                <w:tab w:val="clear" w:pos="0"/>
                <w:tab w:val="num" w:pos="342"/>
              </w:tabs>
              <w:ind w:left="342" w:hanging="425"/>
              <w:jc w:val="both"/>
              <w:rPr>
                <w:rFonts w:asciiTheme="minorHAnsi" w:hAnsiTheme="minorHAnsi" w:cstheme="minorHAnsi"/>
              </w:rPr>
            </w:pPr>
            <w:r w:rsidRPr="0013315C">
              <w:rPr>
                <w:rFonts w:asciiTheme="minorHAnsi" w:hAnsiTheme="minorHAnsi" w:cstheme="minorHAnsi"/>
                <w:bCs/>
                <w:sz w:val="24"/>
                <w:szCs w:val="24"/>
              </w:rPr>
              <w:t>………………………………………………………………………………….</w:t>
            </w:r>
          </w:p>
        </w:tc>
      </w:tr>
    </w:tbl>
    <w:p w:rsidR="007E1D62" w:rsidRPr="0013315C" w:rsidRDefault="007E1D62">
      <w:pPr>
        <w:pStyle w:val="Normalny1"/>
        <w:shd w:val="clear" w:color="auto" w:fill="FFFFFF"/>
        <w:rPr>
          <w:rFonts w:asciiTheme="minorHAnsi" w:hAnsiTheme="minorHAnsi" w:cstheme="minorHAnsi"/>
          <w:kern w:val="2"/>
          <w:sz w:val="24"/>
          <w:szCs w:val="24"/>
          <w:lang w:eastAsia="zh-CN"/>
        </w:rPr>
      </w:pPr>
    </w:p>
    <w:p w:rsidR="003D77E6" w:rsidRPr="00844998" w:rsidRDefault="003D77E6" w:rsidP="001A00DC">
      <w:pPr>
        <w:ind w:right="70"/>
        <w:jc w:val="both"/>
        <w:rPr>
          <w:color w:val="FF0000"/>
        </w:rPr>
      </w:pPr>
      <w:r w:rsidRPr="00844998">
        <w:rPr>
          <w:rFonts w:ascii="Arial" w:hAnsi="Arial" w:cs="Arial"/>
          <w:b/>
          <w:i/>
          <w:color w:val="FF0000"/>
          <w:lang w:eastAsia="pl-PL"/>
        </w:rPr>
        <w:t>Ofertę należy złożyć w postaci elektronicznej podpisany kwalifikowanym podpisem elektronicznym lub podpisem zaufanym lub podpisem osobistym  przez osobę upoważnioną / osoby upoważnione ze strony wykonawcy</w:t>
      </w:r>
    </w:p>
    <w:sectPr w:rsidR="003D77E6" w:rsidRPr="00844998" w:rsidSect="00CB004F">
      <w:headerReference w:type="default" r:id="rId8"/>
      <w:pgSz w:w="11906" w:h="16838"/>
      <w:pgMar w:top="1417" w:right="1417" w:bottom="708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6E5" w:rsidRDefault="009736E5">
      <w:pPr>
        <w:spacing w:after="0" w:line="240" w:lineRule="auto"/>
      </w:pPr>
      <w:r>
        <w:separator/>
      </w:r>
    </w:p>
  </w:endnote>
  <w:endnote w:type="continuationSeparator" w:id="0">
    <w:p w:rsidR="009736E5" w:rsidRDefault="0097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6E5" w:rsidRDefault="009736E5">
      <w:pPr>
        <w:spacing w:after="0" w:line="240" w:lineRule="auto"/>
      </w:pPr>
      <w:r>
        <w:separator/>
      </w:r>
    </w:p>
  </w:footnote>
  <w:footnote w:type="continuationSeparator" w:id="0">
    <w:p w:rsidR="009736E5" w:rsidRDefault="009736E5">
      <w:pPr>
        <w:spacing w:after="0" w:line="240" w:lineRule="auto"/>
      </w:pPr>
      <w:r>
        <w:continuationSeparator/>
      </w:r>
    </w:p>
  </w:footnote>
  <w:footnote w:id="1">
    <w:p w:rsidR="002D7BDD" w:rsidRDefault="002D7BD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D62" w:rsidRDefault="004B777C">
    <w:pPr>
      <w:pStyle w:val="Nagwek1"/>
    </w:pPr>
    <w:r>
      <w:rPr>
        <w:rFonts w:ascii="Calibri" w:eastAsia="Times" w:hAnsi="Calibri" w:cs="Calibri"/>
        <w:b/>
        <w:szCs w:val="24"/>
      </w:rPr>
      <w:t xml:space="preserve">Załącznik do SWZ </w:t>
    </w:r>
  </w:p>
  <w:p w:rsidR="007E1D62" w:rsidRDefault="000801FC">
    <w:pPr>
      <w:pStyle w:val="Nagwek1"/>
      <w:pBdr>
        <w:bottom w:val="single" w:sz="6" w:space="1" w:color="000000"/>
      </w:pBdr>
      <w:rPr>
        <w:rStyle w:val="Domylnaczcionkaakapitu1"/>
        <w:rFonts w:ascii="Calibri" w:hAnsi="Calibri" w:cs="Calibri"/>
        <w:sz w:val="22"/>
        <w:szCs w:val="22"/>
        <w:lang w:eastAsia="en-US"/>
      </w:rPr>
    </w:pPr>
    <w:r w:rsidRPr="000801FC">
      <w:rPr>
        <w:noProof/>
      </w:rPr>
    </w:r>
    <w:r w:rsidRPr="000801FC">
      <w:rPr>
        <w:noProof/>
      </w:rPr>
      <w:pict>
        <v:group id="Grupa 1" o:spid="_x0000_s1026" style="width:453.55pt;height:54.4pt;mso-position-horizontal-relative:char;mso-position-vertical-relative:line" coordorigin=",-1089" coordsize="9071,10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2" o:spid="_x0000_s1027" type="#_x0000_t75" style="position:absolute;left:2722;top:-1089;width:922;height:108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" strokecolor="#2f528f" strokeweight=".35mm">
            <v:fill recolor="t" type="frame"/>
            <v:imagedata r:id="rId1" o:title=""/>
          </v:shape>
          <v:shape id="Picture 194" o:spid="_x0000_s1028" type="#_x0000_t75" style="position:absolute;top:-1056;width:1533;height:9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" strokecolor="#2f528f" strokeweight=".35mm">
            <v:fill recolor="t" type="frame"/>
            <v:imagedata r:id="rId2" o:title=""/>
          </v:shape>
          <v:shape id="Picture 198" o:spid="_x0000_s1029" type="#_x0000_t75" style="position:absolute;left:4691;top:-924;width:2014;height:70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" strokecolor="#2f528f" strokeweight=".35mm">
            <v:fill recolor="t" type="frame"/>
            <v:imagedata r:id="rId3" o:title=""/>
          </v:shape>
          <v:shape id="Picture 200" o:spid="_x0000_s1030" type="#_x0000_t75" style="position:absolute;left:7635;top:-1089;width:1435;height:10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" strokecolor="#2f528f" strokeweight=".35mm">
            <v:fill recolor="t" type="frame"/>
            <v:imagedata r:id="rId4" o:title=""/>
          </v:shape>
          <w10:wrap type="none"/>
          <w10:anchorlock/>
        </v:group>
      </w:pict>
    </w:r>
  </w:p>
  <w:p w:rsidR="007E1D62" w:rsidRDefault="004B777C">
    <w:pPr>
      <w:pStyle w:val="Nagwek1"/>
      <w:pBdr>
        <w:bottom w:val="single" w:sz="6" w:space="1" w:color="000000"/>
      </w:pBdr>
      <w:jc w:val="center"/>
    </w:pPr>
    <w:r>
      <w:rPr>
        <w:rStyle w:val="Domylnaczcionkaakapitu1"/>
        <w:rFonts w:ascii="Calibri" w:hAnsi="Calibri" w:cs="Calibri"/>
        <w:sz w:val="22"/>
        <w:szCs w:val="22"/>
        <w:lang w:eastAsia="en-US"/>
      </w:rPr>
      <w:t xml:space="preserve">GMINA  </w:t>
    </w:r>
    <w:r w:rsidR="000E77AF">
      <w:rPr>
        <w:rStyle w:val="Domylnaczcionkaakapitu1"/>
        <w:rFonts w:ascii="Calibri" w:hAnsi="Calibri" w:cs="Calibri"/>
        <w:sz w:val="22"/>
        <w:szCs w:val="22"/>
        <w:lang w:eastAsia="en-US"/>
      </w:rPr>
      <w:t>WOJCIESZÓW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A82C2734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1F4A9A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</w:compat>
  <w:rsids>
    <w:rsidRoot w:val="001924A8"/>
    <w:rsid w:val="000801FC"/>
    <w:rsid w:val="000A1511"/>
    <w:rsid w:val="000D3EAC"/>
    <w:rsid w:val="000D6EB8"/>
    <w:rsid w:val="000E77AF"/>
    <w:rsid w:val="0013315C"/>
    <w:rsid w:val="0013633D"/>
    <w:rsid w:val="0014747C"/>
    <w:rsid w:val="001924A8"/>
    <w:rsid w:val="001A00DC"/>
    <w:rsid w:val="00244F15"/>
    <w:rsid w:val="002D7BDD"/>
    <w:rsid w:val="002F449C"/>
    <w:rsid w:val="00346E7B"/>
    <w:rsid w:val="003D4023"/>
    <w:rsid w:val="003D77E6"/>
    <w:rsid w:val="004B777C"/>
    <w:rsid w:val="00685CCD"/>
    <w:rsid w:val="00744D2E"/>
    <w:rsid w:val="0075083A"/>
    <w:rsid w:val="007A03B7"/>
    <w:rsid w:val="007D1621"/>
    <w:rsid w:val="007D2CE9"/>
    <w:rsid w:val="007E1D62"/>
    <w:rsid w:val="00836369"/>
    <w:rsid w:val="00843405"/>
    <w:rsid w:val="00844998"/>
    <w:rsid w:val="00891388"/>
    <w:rsid w:val="009736E5"/>
    <w:rsid w:val="00985DFF"/>
    <w:rsid w:val="009902D7"/>
    <w:rsid w:val="009C3FBF"/>
    <w:rsid w:val="00A414C2"/>
    <w:rsid w:val="00A56BB2"/>
    <w:rsid w:val="00A73A62"/>
    <w:rsid w:val="00AB0C0F"/>
    <w:rsid w:val="00AE6E03"/>
    <w:rsid w:val="00B64867"/>
    <w:rsid w:val="00CB004F"/>
    <w:rsid w:val="00CB1BC6"/>
    <w:rsid w:val="00D10B33"/>
    <w:rsid w:val="00DB01D6"/>
    <w:rsid w:val="00EB5494"/>
    <w:rsid w:val="00FC6F24"/>
    <w:rsid w:val="00FD26E9"/>
    <w:rsid w:val="00FD4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04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CB004F"/>
  </w:style>
  <w:style w:type="character" w:customStyle="1" w:styleId="NagwekZnak">
    <w:name w:val="Nagłówek Znak"/>
    <w:basedOn w:val="Domylnaczcionkaakapitu1"/>
    <w:rsid w:val="00CB00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CharLFO2LVL1">
    <w:name w:val="WW_CharLFO2LVL1"/>
    <w:rsid w:val="00CB004F"/>
    <w:rPr>
      <w:b/>
      <w:i w:val="0"/>
    </w:rPr>
  </w:style>
  <w:style w:type="paragraph" w:customStyle="1" w:styleId="Normalny1">
    <w:name w:val="Normalny1"/>
    <w:rsid w:val="00CB004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overflowPunct w:val="0"/>
      <w:autoSpaceDE w:val="0"/>
      <w:textAlignment w:val="baseline"/>
    </w:pPr>
  </w:style>
  <w:style w:type="paragraph" w:customStyle="1" w:styleId="PKTpunkt">
    <w:name w:val="PKT – punkt"/>
    <w:rsid w:val="00CB004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paragraph" w:styleId="Akapitzlist">
    <w:name w:val="List Paragraph"/>
    <w:basedOn w:val="Normalny1"/>
    <w:uiPriority w:val="34"/>
    <w:qFormat/>
    <w:rsid w:val="00CB004F"/>
    <w:pPr>
      <w:ind w:left="720"/>
    </w:pPr>
  </w:style>
  <w:style w:type="paragraph" w:customStyle="1" w:styleId="Nagwek1">
    <w:name w:val="Nagłówek1"/>
    <w:basedOn w:val="Normalny1"/>
    <w:rsid w:val="00CB004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B004F"/>
    <w:pPr>
      <w:spacing w:after="140" w:line="276" w:lineRule="auto"/>
    </w:pPr>
  </w:style>
  <w:style w:type="paragraph" w:customStyle="1" w:styleId="Gwkaistopka">
    <w:name w:val="Główka i stopka"/>
    <w:basedOn w:val="Normalny"/>
    <w:rsid w:val="00CB004F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Gwkaistopka"/>
    <w:rsid w:val="00CB004F"/>
  </w:style>
  <w:style w:type="paragraph" w:customStyle="1" w:styleId="Zawartotabeli">
    <w:name w:val="Zawartość tabeli"/>
    <w:basedOn w:val="Normalny"/>
    <w:rsid w:val="00CB004F"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85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5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5DFF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5D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5DFF"/>
    <w:rPr>
      <w:rFonts w:ascii="Calibri" w:eastAsia="Calibri" w:hAnsi="Calibri"/>
      <w:b/>
      <w:bCs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E77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7AF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7B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7BDD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7B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FA97F-CE97-42B6-9D06-8CB6C91D3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795</Words>
  <Characters>4773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M.Bomok</cp:lastModifiedBy>
  <cp:revision>22</cp:revision>
  <cp:lastPrinted>1995-11-21T16:41:00Z</cp:lastPrinted>
  <dcterms:created xsi:type="dcterms:W3CDTF">2023-01-17T11:08:00Z</dcterms:created>
  <dcterms:modified xsi:type="dcterms:W3CDTF">2023-11-23T07:00:00Z</dcterms:modified>
</cp:coreProperties>
</file>