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3EF0B5" w14:textId="78FC3511" w:rsidR="000B4AF3" w:rsidRDefault="0047060A" w:rsidP="0054545E">
      <w:pPr>
        <w:pStyle w:val="Podtytu"/>
        <w:shd w:val="clear" w:color="auto" w:fill="F2F2F2" w:themeFill="background1" w:themeFillShade="F2"/>
        <w:jc w:val="right"/>
        <w:rPr>
          <w:rFonts w:ascii="Arial" w:hAnsi="Arial" w:cs="Arial"/>
          <w:b w:val="0"/>
          <w:sz w:val="22"/>
          <w:szCs w:val="22"/>
        </w:rPr>
      </w:pPr>
      <w:r>
        <w:rPr>
          <w:rFonts w:ascii="Calibri" w:hAnsi="Calibri" w:cs="Calibri"/>
          <w:i/>
          <w:sz w:val="18"/>
          <w:szCs w:val="18"/>
        </w:rPr>
        <w:t>Z</w:t>
      </w:r>
      <w:r w:rsidR="000B4AF3" w:rsidRPr="000B4AF3">
        <w:rPr>
          <w:rFonts w:ascii="Calibri" w:hAnsi="Calibri" w:cs="Calibri"/>
          <w:i/>
          <w:sz w:val="18"/>
          <w:szCs w:val="18"/>
        </w:rPr>
        <w:t xml:space="preserve">ałącznik nr </w:t>
      </w:r>
      <w:r w:rsidR="0054545E">
        <w:rPr>
          <w:rFonts w:ascii="Calibri" w:hAnsi="Calibri" w:cs="Calibri"/>
          <w:i/>
          <w:sz w:val="18"/>
          <w:szCs w:val="18"/>
        </w:rPr>
        <w:t>1</w:t>
      </w:r>
      <w:r w:rsidR="000B4AF3" w:rsidRPr="000B4AF3">
        <w:rPr>
          <w:rFonts w:ascii="Calibri" w:hAnsi="Calibri" w:cs="Calibri"/>
          <w:i/>
          <w:sz w:val="18"/>
          <w:szCs w:val="18"/>
        </w:rPr>
        <w:t xml:space="preserve"> do SWZ</w:t>
      </w:r>
    </w:p>
    <w:p w14:paraId="2D1786BF" w14:textId="77777777" w:rsidR="0054545E" w:rsidRDefault="0054545E" w:rsidP="009F4120">
      <w:pPr>
        <w:ind w:left="6120" w:firstLine="340"/>
        <w:jc w:val="both"/>
        <w:rPr>
          <w:rFonts w:ascii="Arial" w:hAnsi="Arial" w:cs="Arial"/>
          <w:b/>
          <w:sz w:val="22"/>
          <w:szCs w:val="22"/>
        </w:rPr>
      </w:pPr>
    </w:p>
    <w:p w14:paraId="5DE49DB2" w14:textId="77777777" w:rsidR="002E0A14" w:rsidRDefault="002E0A14" w:rsidP="00131627">
      <w:pPr>
        <w:pStyle w:val="normaltableau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before="0" w:after="0" w:line="360" w:lineRule="auto"/>
        <w:jc w:val="center"/>
        <w:rPr>
          <w:rFonts w:asciiTheme="minorHAnsi" w:hAnsiTheme="minorHAnsi"/>
          <w:b/>
          <w:lang w:val="pl-PL" w:eastAsia="en-US"/>
        </w:rPr>
      </w:pPr>
      <w:r w:rsidRPr="0054545E">
        <w:rPr>
          <w:rFonts w:asciiTheme="minorHAnsi" w:hAnsiTheme="minorHAnsi"/>
          <w:b/>
          <w:lang w:val="pl-PL" w:eastAsia="en-US"/>
        </w:rPr>
        <w:t>FORMULARZ OFERTY</w:t>
      </w:r>
    </w:p>
    <w:p w14:paraId="674E9DE6" w14:textId="77777777" w:rsidR="0054545E" w:rsidRDefault="0054545E" w:rsidP="0054545E">
      <w:pPr>
        <w:jc w:val="both"/>
      </w:pPr>
    </w:p>
    <w:p w14:paraId="039B1417" w14:textId="77777777" w:rsidR="00131627" w:rsidRPr="0054545E" w:rsidRDefault="00131627" w:rsidP="00131627">
      <w:pPr>
        <w:ind w:left="6460" w:firstLine="3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4545E">
        <w:rPr>
          <w:rFonts w:asciiTheme="minorHAnsi" w:hAnsiTheme="minorHAnsi" w:cstheme="minorHAnsi"/>
          <w:b/>
          <w:sz w:val="22"/>
          <w:szCs w:val="22"/>
        </w:rPr>
        <w:t>Powiat Wołowski</w:t>
      </w:r>
    </w:p>
    <w:p w14:paraId="6F5E707F" w14:textId="77777777" w:rsidR="00131627" w:rsidRPr="0054545E" w:rsidRDefault="00131627" w:rsidP="00131627">
      <w:pPr>
        <w:ind w:left="6460" w:firstLine="3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4545E">
        <w:rPr>
          <w:rFonts w:asciiTheme="minorHAnsi" w:hAnsiTheme="minorHAnsi" w:cstheme="minorHAnsi"/>
          <w:b/>
          <w:sz w:val="22"/>
          <w:szCs w:val="22"/>
        </w:rPr>
        <w:t>pl. Piastowski 2</w:t>
      </w:r>
    </w:p>
    <w:p w14:paraId="150EB68B" w14:textId="77777777" w:rsidR="00131627" w:rsidRPr="0054545E" w:rsidRDefault="00131627" w:rsidP="00131627">
      <w:pPr>
        <w:pStyle w:val="normaltableau"/>
        <w:spacing w:before="0" w:after="0" w:line="360" w:lineRule="auto"/>
        <w:ind w:left="6460" w:firstLine="340"/>
        <w:rPr>
          <w:rFonts w:asciiTheme="minorHAnsi" w:hAnsiTheme="minorHAnsi" w:cstheme="minorHAnsi"/>
          <w:lang w:val="pl-PL" w:eastAsia="en-US"/>
        </w:rPr>
      </w:pPr>
      <w:r w:rsidRPr="0054545E">
        <w:rPr>
          <w:rFonts w:asciiTheme="minorHAnsi" w:hAnsiTheme="minorHAnsi" w:cstheme="minorHAnsi"/>
          <w:b/>
        </w:rPr>
        <w:t xml:space="preserve">56-100 </w:t>
      </w:r>
      <w:proofErr w:type="spellStart"/>
      <w:r w:rsidRPr="0054545E">
        <w:rPr>
          <w:rFonts w:asciiTheme="minorHAnsi" w:hAnsiTheme="minorHAnsi" w:cstheme="minorHAnsi"/>
          <w:b/>
        </w:rPr>
        <w:t>Wołów</w:t>
      </w:r>
      <w:proofErr w:type="spellEnd"/>
    </w:p>
    <w:p w14:paraId="29357A21" w14:textId="77777777" w:rsidR="00131627" w:rsidRDefault="00131627" w:rsidP="0054545E">
      <w:pPr>
        <w:jc w:val="both"/>
      </w:pPr>
    </w:p>
    <w:tbl>
      <w:tblPr>
        <w:tblW w:w="960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437"/>
        <w:gridCol w:w="2136"/>
        <w:gridCol w:w="822"/>
        <w:gridCol w:w="2013"/>
        <w:gridCol w:w="3192"/>
      </w:tblGrid>
      <w:tr w:rsidR="0054545E" w14:paraId="4ECE9A01" w14:textId="77777777" w:rsidTr="009C267F">
        <w:trPr>
          <w:trHeight w:val="702"/>
        </w:trPr>
        <w:tc>
          <w:tcPr>
            <w:tcW w:w="96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E0C7418" w14:textId="77777777" w:rsidR="0054545E" w:rsidRDefault="0054545E" w:rsidP="009C267F">
            <w:pPr>
              <w:spacing w:line="276" w:lineRule="auto"/>
              <w:jc w:val="center"/>
            </w:pPr>
            <w:r w:rsidRPr="00FC5133">
              <w:rPr>
                <w:rFonts w:ascii="Calibri" w:hAnsi="Calibri" w:cs="Calibri"/>
                <w:b/>
                <w:bCs/>
                <w:sz w:val="22"/>
                <w:szCs w:val="22"/>
              </w:rPr>
              <w:t>Dane Wykonawcy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br/>
              <w:t>(W przypadku oferty wspólnej, dane Lidera konsorcjum)</w:t>
            </w:r>
          </w:p>
        </w:tc>
      </w:tr>
      <w:tr w:rsidR="0054545E" w14:paraId="29694DB9" w14:textId="77777777" w:rsidTr="009C267F">
        <w:trPr>
          <w:trHeight w:val="702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6F7AC" w14:textId="77777777" w:rsidR="0054545E" w:rsidRDefault="0054545E" w:rsidP="009C267F">
            <w:pPr>
              <w:spacing w:line="276" w:lineRule="auto"/>
              <w:jc w:val="center"/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Firma (nazwa)</w:t>
            </w:r>
          </w:p>
        </w:tc>
        <w:tc>
          <w:tcPr>
            <w:tcW w:w="81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85D20" w14:textId="77777777" w:rsidR="0054545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54545E" w14:paraId="02597352" w14:textId="77777777" w:rsidTr="009C267F">
        <w:trPr>
          <w:trHeight w:val="697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7756B" w14:textId="77777777" w:rsidR="0054545E" w:rsidRDefault="0054545E" w:rsidP="009C267F">
            <w:pPr>
              <w:spacing w:line="276" w:lineRule="auto"/>
              <w:jc w:val="center"/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Adres siedziby</w:t>
            </w:r>
          </w:p>
        </w:tc>
        <w:tc>
          <w:tcPr>
            <w:tcW w:w="81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06117" w14:textId="77777777" w:rsidR="0054545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54545E" w14:paraId="66C95C32" w14:textId="77777777" w:rsidTr="009C267F">
        <w:trPr>
          <w:trHeight w:val="685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9BA99" w14:textId="77777777" w:rsidR="0054545E" w:rsidRDefault="0054545E" w:rsidP="009C267F">
            <w:pPr>
              <w:spacing w:line="276" w:lineRule="auto"/>
              <w:jc w:val="center"/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NIP</w:t>
            </w:r>
          </w:p>
        </w:tc>
        <w:tc>
          <w:tcPr>
            <w:tcW w:w="2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8670F" w14:textId="77777777" w:rsidR="0054545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6955E" w14:textId="77777777" w:rsidR="0054545E" w:rsidRDefault="0054545E" w:rsidP="009C267F">
            <w:pPr>
              <w:spacing w:line="276" w:lineRule="auto"/>
              <w:jc w:val="center"/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REGON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D3F11" w14:textId="77777777" w:rsidR="0054545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54545E" w14:paraId="68F21CFE" w14:textId="77777777" w:rsidTr="009C267F">
        <w:trPr>
          <w:trHeight w:val="668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2CF17" w14:textId="77777777" w:rsidR="0054545E" w:rsidRDefault="0054545E" w:rsidP="009C267F">
            <w:pPr>
              <w:spacing w:line="276" w:lineRule="auto"/>
              <w:jc w:val="center"/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Telefon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F98E4" w14:textId="77777777" w:rsidR="0054545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9667A" w14:textId="77777777" w:rsidR="0054545E" w:rsidRDefault="0054545E" w:rsidP="009C267F">
            <w:pPr>
              <w:spacing w:line="276" w:lineRule="auto"/>
              <w:jc w:val="center"/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E-mail</w:t>
            </w:r>
          </w:p>
        </w:tc>
        <w:tc>
          <w:tcPr>
            <w:tcW w:w="5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D35B5" w14:textId="77777777" w:rsidR="0054545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54545E" w:rsidRPr="00A74073" w14:paraId="08B41341" w14:textId="77777777" w:rsidTr="009C26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813"/>
        </w:trPr>
        <w:tc>
          <w:tcPr>
            <w:tcW w:w="9600" w:type="dxa"/>
            <w:gridSpan w:val="5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B4F3DFA" w14:textId="77777777" w:rsidR="0054545E" w:rsidRPr="00A74073" w:rsidRDefault="0054545E" w:rsidP="009C267F">
            <w:pPr>
              <w:jc w:val="both"/>
              <w:rPr>
                <w:rFonts w:ascii="Calibri" w:hAnsi="Calibri" w:cs="Calibri"/>
                <w:b/>
                <w:i/>
                <w:kern w:val="1"/>
                <w:lang w:bidi="hi-IN"/>
              </w:rPr>
            </w:pPr>
            <w:r w:rsidRPr="00A74073">
              <w:rPr>
                <w:rFonts w:ascii="Calibri" w:hAnsi="Calibri" w:cs="Calibri"/>
                <w:b/>
                <w:kern w:val="1"/>
                <w:lang w:bidi="hi-IN"/>
              </w:rPr>
              <w:t xml:space="preserve">Wskazujemy dostępność dokumentów rejestrowych w formie elektronicznej pod następującym adresem internetowym ogólnodostępnej i bezpłatnej bazy danych </w:t>
            </w:r>
            <w:r w:rsidRPr="00A74073">
              <w:rPr>
                <w:rFonts w:ascii="Calibri" w:hAnsi="Calibri" w:cs="Calibri"/>
                <w:b/>
                <w:i/>
                <w:kern w:val="1"/>
                <w:lang w:bidi="hi-IN"/>
              </w:rPr>
              <w:t xml:space="preserve">(zakreślić właściwy adres internetowy, w zależności od tego, który dotyczy): </w:t>
            </w:r>
          </w:p>
          <w:p w14:paraId="1A096369" w14:textId="77777777" w:rsidR="0054545E" w:rsidRPr="00A74073" w:rsidRDefault="0054545E" w:rsidP="009C267F">
            <w:pPr>
              <w:rPr>
                <w:rFonts w:ascii="Calibri" w:hAnsi="Calibri" w:cs="Calibri"/>
                <w:b/>
                <w:kern w:val="1"/>
                <w:lang w:bidi="hi-IN"/>
              </w:rPr>
            </w:pPr>
            <w:r w:rsidRPr="00A74073">
              <w:rPr>
                <w:rFonts w:ascii="Calibri" w:hAnsi="Calibri" w:cs="Calibri"/>
                <w:b/>
                <w:kern w:val="1"/>
                <w:lang w:bidi="hi-IN"/>
              </w:rPr>
              <w:t xml:space="preserve">□ KRS – https://ekrs.ms.gov.pl  </w:t>
            </w:r>
          </w:p>
          <w:p w14:paraId="75376079" w14:textId="77777777" w:rsidR="0054545E" w:rsidRPr="00A74073" w:rsidRDefault="0054545E" w:rsidP="009C267F">
            <w:pPr>
              <w:rPr>
                <w:rFonts w:ascii="Calibri" w:hAnsi="Calibri" w:cs="Calibri"/>
                <w:b/>
                <w:kern w:val="1"/>
                <w:lang w:bidi="hi-IN"/>
              </w:rPr>
            </w:pPr>
            <w:r w:rsidRPr="00A74073">
              <w:rPr>
                <w:rFonts w:ascii="Calibri" w:hAnsi="Calibri" w:cs="Calibri"/>
                <w:b/>
                <w:kern w:val="1"/>
                <w:lang w:bidi="hi-IN"/>
              </w:rPr>
              <w:t>□ CEIDG – https://prod.ceidg.gov.pl</w:t>
            </w:r>
          </w:p>
          <w:p w14:paraId="687CFE09" w14:textId="77777777" w:rsidR="0054545E" w:rsidRPr="00A74073" w:rsidRDefault="0054545E" w:rsidP="009C267F">
            <w:pPr>
              <w:rPr>
                <w:rFonts w:ascii="Calibri" w:hAnsi="Calibri" w:cs="Calibri"/>
                <w:b/>
                <w:kern w:val="1"/>
                <w:lang w:bidi="hi-IN"/>
              </w:rPr>
            </w:pPr>
            <w:r w:rsidRPr="00A74073">
              <w:rPr>
                <w:rFonts w:ascii="Calibri" w:hAnsi="Calibri" w:cs="Calibri"/>
                <w:b/>
                <w:kern w:val="1"/>
                <w:lang w:bidi="hi-IN"/>
              </w:rPr>
              <w:t>□ inny podać rejestr</w:t>
            </w:r>
          </w:p>
          <w:p w14:paraId="1E2A97AF" w14:textId="77777777" w:rsidR="0054545E" w:rsidRPr="00A74073" w:rsidRDefault="0054545E" w:rsidP="009C267F">
            <w:pPr>
              <w:rPr>
                <w:rFonts w:ascii="Calibri" w:hAnsi="Calibri" w:cs="Calibri"/>
                <w:b/>
                <w:kern w:val="1"/>
                <w:lang w:bidi="hi-IN"/>
              </w:rPr>
            </w:pPr>
            <w:r w:rsidRPr="00A74073">
              <w:rPr>
                <w:rFonts w:ascii="Calibri" w:hAnsi="Calibri" w:cs="Calibri"/>
                <w:b/>
                <w:kern w:val="1"/>
                <w:lang w:bidi="hi-IN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309C414" w14:textId="77777777" w:rsidR="0054545E" w:rsidRPr="00A74073" w:rsidRDefault="0054545E" w:rsidP="009C267F">
            <w:pPr>
              <w:rPr>
                <w:rFonts w:ascii="Calibri" w:hAnsi="Calibri" w:cs="Calibri"/>
                <w:b/>
              </w:rPr>
            </w:pPr>
            <w:r w:rsidRPr="00A74073">
              <w:rPr>
                <w:rFonts w:ascii="Calibri" w:hAnsi="Calibri" w:cs="Calibri"/>
                <w:b/>
                <w:kern w:val="1"/>
                <w:lang w:bidi="hi-IN"/>
              </w:rPr>
              <w:t>(wypełnić w przypadku nieprzedłożenia dokumentu do oferty)</w:t>
            </w:r>
          </w:p>
        </w:tc>
      </w:tr>
    </w:tbl>
    <w:p w14:paraId="7F534BDF" w14:textId="77777777" w:rsidR="0054545E" w:rsidRDefault="0054545E" w:rsidP="0054545E">
      <w:pPr>
        <w:spacing w:line="288" w:lineRule="auto"/>
        <w:jc w:val="both"/>
        <w:rPr>
          <w:rFonts w:ascii="Calibri" w:hAnsi="Calibri" w:cs="Calibri"/>
          <w:bCs/>
          <w:sz w:val="22"/>
          <w:szCs w:val="22"/>
        </w:rPr>
      </w:pPr>
    </w:p>
    <w:tbl>
      <w:tblPr>
        <w:tblW w:w="960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437"/>
        <w:gridCol w:w="1824"/>
        <w:gridCol w:w="1134"/>
        <w:gridCol w:w="2977"/>
        <w:gridCol w:w="2228"/>
      </w:tblGrid>
      <w:tr w:rsidR="0054545E" w14:paraId="4BA145D4" w14:textId="77777777" w:rsidTr="009C267F">
        <w:trPr>
          <w:trHeight w:val="702"/>
        </w:trPr>
        <w:tc>
          <w:tcPr>
            <w:tcW w:w="96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992B11C" w14:textId="77777777" w:rsidR="0054545E" w:rsidRPr="00FC5133" w:rsidRDefault="0054545E" w:rsidP="009C267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5133">
              <w:rPr>
                <w:rFonts w:ascii="Calibri" w:hAnsi="Calibri" w:cs="Calibri"/>
                <w:b/>
                <w:bCs/>
                <w:sz w:val="22"/>
                <w:szCs w:val="22"/>
              </w:rPr>
              <w:t>Dane Partnera lub Partnerów konsorcjum</w:t>
            </w:r>
            <w:r w:rsidRPr="00FC5133">
              <w:rPr>
                <w:rStyle w:val="Znakiprzypiswdolnych"/>
                <w:b/>
                <w:bCs/>
                <w:sz w:val="22"/>
                <w:szCs w:val="22"/>
              </w:rPr>
              <w:footnoteReference w:id="1"/>
            </w:r>
          </w:p>
        </w:tc>
      </w:tr>
      <w:tr w:rsidR="0054545E" w14:paraId="13071CC1" w14:textId="77777777" w:rsidTr="009C267F">
        <w:trPr>
          <w:trHeight w:val="702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0BADF" w14:textId="77777777" w:rsidR="0054545E" w:rsidRDefault="0054545E" w:rsidP="009C267F">
            <w:pPr>
              <w:spacing w:line="276" w:lineRule="auto"/>
              <w:jc w:val="center"/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Firma (nazwa)</w:t>
            </w:r>
          </w:p>
        </w:tc>
        <w:tc>
          <w:tcPr>
            <w:tcW w:w="81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DC339" w14:textId="77777777" w:rsidR="0054545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54545E" w14:paraId="34B60200" w14:textId="77777777" w:rsidTr="009C267F">
        <w:trPr>
          <w:trHeight w:val="697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6D0B0" w14:textId="77777777" w:rsidR="0054545E" w:rsidRDefault="0054545E" w:rsidP="009C267F">
            <w:pPr>
              <w:spacing w:line="276" w:lineRule="auto"/>
              <w:jc w:val="center"/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Adres siedziby</w:t>
            </w:r>
          </w:p>
        </w:tc>
        <w:tc>
          <w:tcPr>
            <w:tcW w:w="81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0A8BC" w14:textId="77777777" w:rsidR="0054545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54545E" w14:paraId="0A5C6891" w14:textId="77777777" w:rsidTr="009C267F">
        <w:trPr>
          <w:trHeight w:val="685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7B56" w14:textId="77777777" w:rsidR="0054545E" w:rsidRDefault="0054545E" w:rsidP="009C267F">
            <w:pPr>
              <w:spacing w:line="276" w:lineRule="auto"/>
              <w:jc w:val="center"/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NIP</w:t>
            </w:r>
          </w:p>
        </w:tc>
        <w:tc>
          <w:tcPr>
            <w:tcW w:w="2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37B12" w14:textId="77777777" w:rsidR="0054545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5196F" w14:textId="77777777" w:rsidR="0054545E" w:rsidRDefault="0054545E" w:rsidP="009C267F">
            <w:pPr>
              <w:spacing w:line="276" w:lineRule="auto"/>
              <w:jc w:val="center"/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REGON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DA47E" w14:textId="77777777" w:rsidR="0054545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54545E" w14:paraId="6603FD32" w14:textId="77777777" w:rsidTr="009C267F">
        <w:trPr>
          <w:trHeight w:val="668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440A5" w14:textId="77777777" w:rsidR="0054545E" w:rsidRDefault="0054545E" w:rsidP="009C267F">
            <w:pPr>
              <w:spacing w:line="276" w:lineRule="auto"/>
              <w:jc w:val="center"/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Telefon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0B5BD" w14:textId="77777777" w:rsidR="0054545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8C52F" w14:textId="77777777" w:rsidR="0054545E" w:rsidRDefault="0054545E" w:rsidP="009C267F">
            <w:pPr>
              <w:spacing w:line="276" w:lineRule="auto"/>
              <w:jc w:val="center"/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E-mail</w:t>
            </w:r>
          </w:p>
        </w:tc>
        <w:tc>
          <w:tcPr>
            <w:tcW w:w="5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19EC0" w14:textId="77777777" w:rsidR="0054545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54545E" w:rsidRPr="00A74073" w14:paraId="19A29468" w14:textId="77777777" w:rsidTr="009C26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813"/>
        </w:trPr>
        <w:tc>
          <w:tcPr>
            <w:tcW w:w="9600" w:type="dxa"/>
            <w:gridSpan w:val="5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2155203" w14:textId="77777777" w:rsidR="0054545E" w:rsidRPr="00A74073" w:rsidRDefault="0054545E" w:rsidP="009C267F">
            <w:pPr>
              <w:jc w:val="both"/>
              <w:rPr>
                <w:rFonts w:ascii="Calibri" w:hAnsi="Calibri" w:cs="Calibri"/>
                <w:b/>
                <w:kern w:val="1"/>
                <w:lang w:bidi="hi-IN"/>
              </w:rPr>
            </w:pPr>
            <w:r w:rsidRPr="00A74073">
              <w:rPr>
                <w:rFonts w:ascii="Calibri" w:hAnsi="Calibri" w:cs="Calibri"/>
                <w:b/>
                <w:kern w:val="1"/>
                <w:lang w:bidi="hi-IN"/>
              </w:rPr>
              <w:t>Wskazujemy dostępność dokumentów rejestrowych w formie elektronicznej pod następującym adresem internetowym ogólnodostępnej i bezpłatnej bazy danych (</w:t>
            </w:r>
            <w:r w:rsidRPr="00A74073">
              <w:rPr>
                <w:rFonts w:ascii="Calibri" w:hAnsi="Calibri" w:cs="Calibri"/>
                <w:b/>
                <w:i/>
                <w:kern w:val="1"/>
                <w:lang w:bidi="hi-IN"/>
              </w:rPr>
              <w:t>zakreślić właściwy adres internetowy, w zależności od tego, który dotyczy):</w:t>
            </w:r>
            <w:r w:rsidRPr="00A74073">
              <w:rPr>
                <w:rFonts w:ascii="Calibri" w:hAnsi="Calibri" w:cs="Calibri"/>
                <w:b/>
                <w:kern w:val="1"/>
                <w:lang w:bidi="hi-IN"/>
              </w:rPr>
              <w:t xml:space="preserve"> </w:t>
            </w:r>
          </w:p>
          <w:p w14:paraId="46F817AE" w14:textId="77777777" w:rsidR="0054545E" w:rsidRPr="00A74073" w:rsidRDefault="0054545E" w:rsidP="009C267F">
            <w:pPr>
              <w:rPr>
                <w:rFonts w:ascii="Calibri" w:hAnsi="Calibri" w:cs="Calibri"/>
                <w:b/>
                <w:kern w:val="1"/>
                <w:lang w:bidi="hi-IN"/>
              </w:rPr>
            </w:pPr>
            <w:r w:rsidRPr="00A74073">
              <w:rPr>
                <w:rFonts w:ascii="Calibri" w:hAnsi="Calibri" w:cs="Calibri"/>
                <w:b/>
                <w:kern w:val="1"/>
                <w:lang w:bidi="hi-IN"/>
              </w:rPr>
              <w:t xml:space="preserve">□ KRS – https://ekrs.ms.gov.pl  </w:t>
            </w:r>
          </w:p>
          <w:p w14:paraId="36B138D7" w14:textId="77777777" w:rsidR="0054545E" w:rsidRPr="00A74073" w:rsidRDefault="0054545E" w:rsidP="009C267F">
            <w:pPr>
              <w:rPr>
                <w:rFonts w:ascii="Calibri" w:hAnsi="Calibri" w:cs="Calibri"/>
                <w:b/>
                <w:kern w:val="1"/>
                <w:lang w:bidi="hi-IN"/>
              </w:rPr>
            </w:pPr>
            <w:r w:rsidRPr="00A74073">
              <w:rPr>
                <w:rFonts w:ascii="Calibri" w:hAnsi="Calibri" w:cs="Calibri"/>
                <w:b/>
                <w:kern w:val="1"/>
                <w:lang w:bidi="hi-IN"/>
              </w:rPr>
              <w:t>□ CEIDG – https://prod.ceidg.gov.pl</w:t>
            </w:r>
          </w:p>
          <w:p w14:paraId="47DE66A6" w14:textId="77777777" w:rsidR="0054545E" w:rsidRPr="00A74073" w:rsidRDefault="0054545E" w:rsidP="009C267F">
            <w:pPr>
              <w:rPr>
                <w:rFonts w:ascii="Calibri" w:hAnsi="Calibri" w:cs="Calibri"/>
                <w:b/>
                <w:kern w:val="1"/>
                <w:lang w:bidi="hi-IN"/>
              </w:rPr>
            </w:pPr>
            <w:r w:rsidRPr="00A74073">
              <w:rPr>
                <w:rFonts w:ascii="Calibri" w:hAnsi="Calibri" w:cs="Calibri"/>
                <w:b/>
                <w:kern w:val="1"/>
                <w:lang w:bidi="hi-IN"/>
              </w:rPr>
              <w:t>□ inny podać rejestr</w:t>
            </w:r>
          </w:p>
          <w:p w14:paraId="3A14C047" w14:textId="77777777" w:rsidR="0054545E" w:rsidRPr="00A74073" w:rsidRDefault="0054545E" w:rsidP="009C267F">
            <w:pPr>
              <w:rPr>
                <w:rFonts w:ascii="Calibri" w:hAnsi="Calibri" w:cs="Calibri"/>
                <w:b/>
                <w:kern w:val="1"/>
                <w:lang w:bidi="hi-IN"/>
              </w:rPr>
            </w:pPr>
            <w:r w:rsidRPr="00A74073">
              <w:rPr>
                <w:rFonts w:ascii="Calibri" w:hAnsi="Calibri" w:cs="Calibri"/>
                <w:b/>
                <w:kern w:val="1"/>
                <w:lang w:bidi="hi-IN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2132B1" w14:textId="77777777" w:rsidR="0054545E" w:rsidRPr="00A74073" w:rsidRDefault="0054545E" w:rsidP="009C267F">
            <w:pPr>
              <w:rPr>
                <w:rFonts w:ascii="Calibri" w:hAnsi="Calibri" w:cs="Calibri"/>
                <w:b/>
              </w:rPr>
            </w:pPr>
            <w:r w:rsidRPr="00A74073">
              <w:rPr>
                <w:rFonts w:ascii="Calibri" w:hAnsi="Calibri" w:cs="Calibri"/>
                <w:b/>
                <w:kern w:val="1"/>
                <w:lang w:bidi="hi-IN"/>
              </w:rPr>
              <w:t>(wypełnić w przypadku nieprzedłożenia dokumentu do oferty)</w:t>
            </w:r>
          </w:p>
        </w:tc>
      </w:tr>
    </w:tbl>
    <w:p w14:paraId="3D9D9298" w14:textId="78685400" w:rsidR="00F00665" w:rsidRDefault="00F00665">
      <w:pPr>
        <w:rPr>
          <w:rFonts w:asciiTheme="minorHAnsi" w:hAnsiTheme="minorHAnsi"/>
          <w:sz w:val="22"/>
          <w:szCs w:val="22"/>
        </w:rPr>
      </w:pPr>
    </w:p>
    <w:p w14:paraId="610D98A0" w14:textId="6196F620" w:rsidR="00A10FF9" w:rsidRPr="00265340" w:rsidRDefault="00C75696" w:rsidP="00265340">
      <w:pPr>
        <w:tabs>
          <w:tab w:val="center" w:pos="4535"/>
          <w:tab w:val="left" w:pos="7110"/>
        </w:tabs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265340">
        <w:rPr>
          <w:rFonts w:asciiTheme="minorHAnsi" w:hAnsiTheme="minorHAnsi" w:cstheme="minorHAnsi"/>
          <w:sz w:val="22"/>
          <w:szCs w:val="22"/>
        </w:rPr>
        <w:lastRenderedPageBreak/>
        <w:t xml:space="preserve">Odpowiadając na ogłoszenie o </w:t>
      </w:r>
      <w:r w:rsidR="006740BE" w:rsidRPr="00265340">
        <w:rPr>
          <w:rFonts w:asciiTheme="minorHAnsi" w:hAnsiTheme="minorHAnsi" w:cstheme="minorHAnsi"/>
          <w:sz w:val="22"/>
          <w:szCs w:val="22"/>
        </w:rPr>
        <w:t xml:space="preserve">udzielenie zamówienia publicznego prowadzonego w trybie podstawowym </w:t>
      </w:r>
      <w:r w:rsidR="006972B5" w:rsidRPr="00265340">
        <w:rPr>
          <w:rFonts w:asciiTheme="minorHAnsi" w:hAnsiTheme="minorHAnsi"/>
          <w:sz w:val="22"/>
          <w:szCs w:val="22"/>
        </w:rPr>
        <w:t xml:space="preserve">zgodnie z art. 275 </w:t>
      </w:r>
      <w:r w:rsidR="0054545E">
        <w:rPr>
          <w:rFonts w:asciiTheme="minorHAnsi" w:hAnsiTheme="minorHAnsi"/>
          <w:sz w:val="22"/>
          <w:szCs w:val="22"/>
        </w:rPr>
        <w:t>pkt</w:t>
      </w:r>
      <w:r w:rsidR="006972B5" w:rsidRPr="00265340">
        <w:rPr>
          <w:rFonts w:asciiTheme="minorHAnsi" w:hAnsiTheme="minorHAnsi"/>
          <w:sz w:val="22"/>
          <w:szCs w:val="22"/>
        </w:rPr>
        <w:t xml:space="preserve"> 1 ustawy z dnia 11 września 2019 r. Prawo zamówień publicznych</w:t>
      </w:r>
      <w:r w:rsidR="006972B5" w:rsidRPr="0026534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4545E">
        <w:rPr>
          <w:rFonts w:asciiTheme="minorHAnsi" w:hAnsiTheme="minorHAnsi" w:cstheme="minorHAnsi"/>
          <w:bCs/>
          <w:sz w:val="22"/>
          <w:szCs w:val="22"/>
        </w:rPr>
        <w:t xml:space="preserve"> zamieszczone w Biuletynie Zam</w:t>
      </w:r>
      <w:r w:rsidR="002B7C38">
        <w:rPr>
          <w:rFonts w:asciiTheme="minorHAnsi" w:hAnsiTheme="minorHAnsi" w:cstheme="minorHAnsi"/>
          <w:bCs/>
          <w:sz w:val="22"/>
          <w:szCs w:val="22"/>
        </w:rPr>
        <w:t>ó</w:t>
      </w:r>
      <w:r w:rsidR="0054545E">
        <w:rPr>
          <w:rFonts w:asciiTheme="minorHAnsi" w:hAnsiTheme="minorHAnsi" w:cstheme="minorHAnsi"/>
          <w:bCs/>
          <w:sz w:val="22"/>
          <w:szCs w:val="22"/>
        </w:rPr>
        <w:t>wień Publicznych</w:t>
      </w:r>
      <w:r w:rsidR="002B7C38">
        <w:rPr>
          <w:rFonts w:asciiTheme="minorHAnsi" w:hAnsiTheme="minorHAnsi" w:cstheme="minorHAnsi"/>
          <w:bCs/>
          <w:sz w:val="22"/>
          <w:szCs w:val="22"/>
        </w:rPr>
        <w:t xml:space="preserve"> pn</w:t>
      </w:r>
      <w:r w:rsidR="00E75E26" w:rsidRPr="00265340">
        <w:rPr>
          <w:rFonts w:asciiTheme="minorHAnsi" w:hAnsiTheme="minorHAnsi" w:cstheme="minorHAnsi"/>
          <w:bCs/>
          <w:sz w:val="22"/>
          <w:szCs w:val="22"/>
        </w:rPr>
        <w:t>.</w:t>
      </w:r>
      <w:r w:rsidR="00313F1D" w:rsidRPr="00265340">
        <w:rPr>
          <w:rFonts w:asciiTheme="minorHAnsi" w:hAnsiTheme="minorHAnsi" w:cstheme="minorHAnsi"/>
          <w:bCs/>
          <w:sz w:val="22"/>
          <w:szCs w:val="22"/>
        </w:rPr>
        <w:t>:</w:t>
      </w:r>
      <w:r w:rsidR="000E01EC" w:rsidRPr="0026534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62138">
        <w:rPr>
          <w:rFonts w:asciiTheme="minorHAnsi" w:hAnsiTheme="minorHAnsi" w:cstheme="minorHAnsi"/>
          <w:b/>
          <w:bCs/>
          <w:sz w:val="22"/>
          <w:szCs w:val="22"/>
        </w:rPr>
        <w:t>„R</w:t>
      </w:r>
      <w:r w:rsidR="00A74073">
        <w:rPr>
          <w:rFonts w:asciiTheme="minorHAnsi" w:hAnsiTheme="minorHAnsi" w:cstheme="minorHAnsi"/>
          <w:b/>
          <w:bCs/>
          <w:sz w:val="22"/>
          <w:szCs w:val="22"/>
        </w:rPr>
        <w:t xml:space="preserve">ozbudowa drogi powiatowej nr 1353D Godzięcin – granica powiatu” </w:t>
      </w:r>
    </w:p>
    <w:p w14:paraId="19ECB3A4" w14:textId="742F2DFC" w:rsidR="00A74073" w:rsidRDefault="002B7C38" w:rsidP="00587907">
      <w:pPr>
        <w:pStyle w:val="formularz"/>
      </w:pPr>
      <w:r w:rsidRPr="002B7C38">
        <w:rPr>
          <w:b/>
        </w:rPr>
        <w:t>Oferujemy</w:t>
      </w:r>
      <w:r>
        <w:t xml:space="preserve"> </w:t>
      </w:r>
      <w:r w:rsidR="00CD2E18" w:rsidRPr="00A0748B">
        <w:t>wykonanie przedmiotu zamówienia</w:t>
      </w:r>
      <w:r>
        <w:t xml:space="preserve"> za</w:t>
      </w:r>
      <w:r w:rsidR="00A74073">
        <w:t>:</w:t>
      </w:r>
    </w:p>
    <w:p w14:paraId="6CAEE69C" w14:textId="77777777" w:rsidR="00A74073" w:rsidRPr="0038621A" w:rsidRDefault="00A74073" w:rsidP="0038621A">
      <w:pPr>
        <w:pStyle w:val="formularz"/>
        <w:numPr>
          <w:ilvl w:val="0"/>
          <w:numId w:val="0"/>
        </w:numPr>
        <w:ind w:left="340"/>
        <w:rPr>
          <w:b/>
        </w:rPr>
      </w:pPr>
      <w:r w:rsidRPr="0038621A">
        <w:rPr>
          <w:b/>
        </w:rPr>
        <w:t>1)</w:t>
      </w:r>
      <w:r w:rsidRPr="0038621A">
        <w:rPr>
          <w:b/>
        </w:rPr>
        <w:tab/>
        <w:t xml:space="preserve">CENA OFERTOWA BRUTTO: ………………………………………… PLN </w:t>
      </w:r>
    </w:p>
    <w:p w14:paraId="0CD1E0DE" w14:textId="77777777" w:rsidR="00A74073" w:rsidRDefault="00A74073" w:rsidP="0038621A">
      <w:pPr>
        <w:pStyle w:val="formularz"/>
        <w:numPr>
          <w:ilvl w:val="0"/>
          <w:numId w:val="0"/>
        </w:numPr>
        <w:ind w:left="340"/>
      </w:pPr>
      <w:r w:rsidRPr="006B61E2">
        <w:t>s</w:t>
      </w:r>
      <w:r>
        <w:t>łownie złotych: ______________________________________________________________</w:t>
      </w:r>
    </w:p>
    <w:p w14:paraId="6AAC513A" w14:textId="77777777" w:rsidR="00A74073" w:rsidRPr="006B61E2" w:rsidRDefault="00A74073" w:rsidP="0038621A">
      <w:pPr>
        <w:pStyle w:val="formularz"/>
        <w:numPr>
          <w:ilvl w:val="0"/>
          <w:numId w:val="0"/>
        </w:numPr>
        <w:ind w:left="340"/>
      </w:pPr>
      <w:r w:rsidRPr="006B61E2">
        <w:t xml:space="preserve">CENA OFERTOWA NETTO: ................................... zł </w:t>
      </w:r>
    </w:p>
    <w:p w14:paraId="6FB52131" w14:textId="77777777" w:rsidR="00A74073" w:rsidRPr="006B61E2" w:rsidRDefault="00A74073" w:rsidP="0038621A">
      <w:pPr>
        <w:pStyle w:val="formularz"/>
        <w:numPr>
          <w:ilvl w:val="0"/>
          <w:numId w:val="0"/>
        </w:numPr>
        <w:ind w:left="340"/>
      </w:pPr>
      <w:r w:rsidRPr="006B61E2">
        <w:t xml:space="preserve">słownie złotych: </w:t>
      </w:r>
      <w:r>
        <w:t>______________________________________________________________</w:t>
      </w:r>
    </w:p>
    <w:p w14:paraId="12C75010" w14:textId="77777777" w:rsidR="00A74073" w:rsidRPr="006B61E2" w:rsidRDefault="00A74073" w:rsidP="0038621A">
      <w:pPr>
        <w:pStyle w:val="formularz"/>
        <w:numPr>
          <w:ilvl w:val="0"/>
          <w:numId w:val="0"/>
        </w:numPr>
        <w:ind w:left="340"/>
      </w:pPr>
      <w:r w:rsidRPr="006B61E2">
        <w:t>podatek VAT w wysokości …... %: ........................ zł</w:t>
      </w:r>
    </w:p>
    <w:p w14:paraId="035721A6" w14:textId="77777777" w:rsidR="00A74073" w:rsidRPr="006B61E2" w:rsidRDefault="00A74073" w:rsidP="0038621A">
      <w:pPr>
        <w:pStyle w:val="formularz"/>
        <w:numPr>
          <w:ilvl w:val="0"/>
          <w:numId w:val="0"/>
        </w:numPr>
        <w:ind w:left="340"/>
      </w:pPr>
      <w:r w:rsidRPr="006B61E2">
        <w:t xml:space="preserve">słownie złotych: </w:t>
      </w:r>
      <w:r>
        <w:t>______________________________________________________________</w:t>
      </w:r>
    </w:p>
    <w:p w14:paraId="40B29ABF" w14:textId="4621862D" w:rsidR="00A74073" w:rsidRPr="0038621A" w:rsidRDefault="00A74073" w:rsidP="0038621A">
      <w:pPr>
        <w:pStyle w:val="formularz"/>
        <w:numPr>
          <w:ilvl w:val="0"/>
          <w:numId w:val="0"/>
        </w:numPr>
        <w:ind w:left="340"/>
        <w:rPr>
          <w:b/>
          <w:i/>
        </w:rPr>
      </w:pPr>
      <w:r w:rsidRPr="0038621A">
        <w:rPr>
          <w:b/>
        </w:rPr>
        <w:t xml:space="preserve">2) OKRES GWARANCJI   …………………..  m – </w:t>
      </w:r>
      <w:proofErr w:type="spellStart"/>
      <w:r w:rsidRPr="0038621A">
        <w:rPr>
          <w:b/>
        </w:rPr>
        <w:t>cy</w:t>
      </w:r>
      <w:proofErr w:type="spellEnd"/>
      <w:r w:rsidRPr="0038621A">
        <w:rPr>
          <w:b/>
        </w:rPr>
        <w:t xml:space="preserve"> </w:t>
      </w:r>
      <w:r w:rsidRPr="003559DA">
        <w:rPr>
          <w:i/>
        </w:rPr>
        <w:t>(36 m-</w:t>
      </w:r>
      <w:proofErr w:type="spellStart"/>
      <w:r w:rsidRPr="003559DA">
        <w:rPr>
          <w:i/>
        </w:rPr>
        <w:t>cy</w:t>
      </w:r>
      <w:proofErr w:type="spellEnd"/>
      <w:r w:rsidRPr="003559DA">
        <w:rPr>
          <w:i/>
        </w:rPr>
        <w:t>; 48 m-</w:t>
      </w:r>
      <w:proofErr w:type="spellStart"/>
      <w:r w:rsidRPr="003559DA">
        <w:rPr>
          <w:i/>
        </w:rPr>
        <w:t>cy</w:t>
      </w:r>
      <w:proofErr w:type="spellEnd"/>
      <w:r w:rsidRPr="003559DA">
        <w:rPr>
          <w:i/>
        </w:rPr>
        <w:t>; 60 m-</w:t>
      </w:r>
      <w:proofErr w:type="spellStart"/>
      <w:r w:rsidRPr="003559DA">
        <w:rPr>
          <w:i/>
        </w:rPr>
        <w:t>cy</w:t>
      </w:r>
      <w:proofErr w:type="spellEnd"/>
      <w:r w:rsidRPr="003559DA">
        <w:rPr>
          <w:i/>
        </w:rPr>
        <w:t>)*</w:t>
      </w:r>
    </w:p>
    <w:p w14:paraId="3E2CCC84" w14:textId="51040885" w:rsidR="000850C4" w:rsidRPr="00587907" w:rsidRDefault="00A74073" w:rsidP="0038621A">
      <w:pPr>
        <w:pStyle w:val="formularz"/>
        <w:numPr>
          <w:ilvl w:val="0"/>
          <w:numId w:val="0"/>
        </w:numPr>
        <w:ind w:left="340"/>
      </w:pPr>
      <w:r w:rsidRPr="001E6EDC">
        <w:t>* Zgodnie z postanowieniami rozdziału 17 pkt. 3 SWZ</w:t>
      </w:r>
    </w:p>
    <w:p w14:paraId="2EB205F5" w14:textId="37DA1BD1" w:rsidR="007410AB" w:rsidRPr="00677920" w:rsidRDefault="007410AB" w:rsidP="0038621A">
      <w:pPr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b/>
          <w:sz w:val="22"/>
          <w:szCs w:val="22"/>
        </w:rPr>
        <w:t>Oświadczam</w:t>
      </w:r>
      <w:r>
        <w:rPr>
          <w:rFonts w:ascii="Calibri" w:hAnsi="Calibri" w:cs="Calibri"/>
          <w:b/>
          <w:sz w:val="22"/>
          <w:szCs w:val="22"/>
        </w:rPr>
        <w:t>y</w:t>
      </w:r>
      <w:r w:rsidRPr="00677920">
        <w:rPr>
          <w:rFonts w:ascii="Calibri" w:hAnsi="Calibri" w:cs="Calibri"/>
          <w:sz w:val="22"/>
          <w:szCs w:val="22"/>
        </w:rPr>
        <w:t xml:space="preserve">, że powyższa cena zawiera wszystkie </w:t>
      </w:r>
      <w:r w:rsidR="001E6EDC">
        <w:rPr>
          <w:rFonts w:ascii="Calibri" w:hAnsi="Calibri" w:cs="Calibri"/>
          <w:sz w:val="22"/>
          <w:szCs w:val="22"/>
        </w:rPr>
        <w:t xml:space="preserve">niezbędne </w:t>
      </w:r>
      <w:r w:rsidRPr="00677920">
        <w:rPr>
          <w:rFonts w:ascii="Calibri" w:hAnsi="Calibri" w:cs="Calibri"/>
          <w:sz w:val="22"/>
          <w:szCs w:val="22"/>
        </w:rPr>
        <w:t>koszty, jakie pon</w:t>
      </w:r>
      <w:r w:rsidR="001E6EDC">
        <w:rPr>
          <w:rFonts w:ascii="Calibri" w:hAnsi="Calibri" w:cs="Calibri"/>
          <w:sz w:val="22"/>
          <w:szCs w:val="22"/>
        </w:rPr>
        <w:t>iesie</w:t>
      </w:r>
      <w:r w:rsidRPr="00677920">
        <w:rPr>
          <w:rFonts w:ascii="Calibri" w:hAnsi="Calibri" w:cs="Calibri"/>
          <w:sz w:val="22"/>
          <w:szCs w:val="22"/>
        </w:rPr>
        <w:t xml:space="preserve"> Zamawiający </w:t>
      </w:r>
      <w:r w:rsidR="001E6EDC">
        <w:rPr>
          <w:rFonts w:ascii="Calibri" w:hAnsi="Calibri" w:cs="Calibri"/>
          <w:sz w:val="22"/>
          <w:szCs w:val="22"/>
        </w:rPr>
        <w:t xml:space="preserve">za realizację przedmiotu zamówienia </w:t>
      </w:r>
      <w:r w:rsidRPr="00677920">
        <w:rPr>
          <w:rFonts w:ascii="Calibri" w:hAnsi="Calibri" w:cs="Calibri"/>
          <w:sz w:val="22"/>
          <w:szCs w:val="22"/>
        </w:rPr>
        <w:t>w </w:t>
      </w:r>
      <w:r w:rsidRPr="00677920">
        <w:rPr>
          <w:rFonts w:ascii="Calibri" w:hAnsi="Calibri" w:cs="Calibri"/>
          <w:color w:val="000000"/>
          <w:sz w:val="22"/>
          <w:szCs w:val="22"/>
        </w:rPr>
        <w:t>przypadku wyboru niniejszej oferty.</w:t>
      </w:r>
    </w:p>
    <w:p w14:paraId="7E9B4FEE" w14:textId="62DD58C1" w:rsidR="007410AB" w:rsidRPr="00677920" w:rsidRDefault="007410AB" w:rsidP="0038621A">
      <w:pPr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b/>
          <w:sz w:val="22"/>
          <w:szCs w:val="22"/>
        </w:rPr>
        <w:t>Informuj</w:t>
      </w:r>
      <w:r>
        <w:rPr>
          <w:rFonts w:ascii="Calibri" w:hAnsi="Calibri" w:cs="Calibri"/>
          <w:b/>
          <w:sz w:val="22"/>
          <w:szCs w:val="22"/>
        </w:rPr>
        <w:t>emy</w:t>
      </w:r>
      <w:r w:rsidRPr="00677920">
        <w:rPr>
          <w:rFonts w:ascii="Calibri" w:hAnsi="Calibri" w:cs="Calibri"/>
          <w:sz w:val="22"/>
          <w:szCs w:val="22"/>
        </w:rPr>
        <w:t xml:space="preserve">, </w:t>
      </w:r>
      <w:r w:rsidRPr="00677920">
        <w:rPr>
          <w:rFonts w:ascii="Calibri" w:hAnsi="Calibri" w:cs="Calibri"/>
          <w:b/>
          <w:sz w:val="22"/>
          <w:szCs w:val="22"/>
        </w:rPr>
        <w:t xml:space="preserve">w związku z treścią rozdziału </w:t>
      </w:r>
      <w:r>
        <w:rPr>
          <w:rFonts w:ascii="Calibri" w:hAnsi="Calibri" w:cs="Calibri"/>
          <w:b/>
          <w:sz w:val="22"/>
          <w:szCs w:val="22"/>
        </w:rPr>
        <w:t>1</w:t>
      </w:r>
      <w:r w:rsidR="001E6EDC">
        <w:rPr>
          <w:rFonts w:ascii="Calibri" w:hAnsi="Calibri" w:cs="Calibri"/>
          <w:b/>
          <w:sz w:val="22"/>
          <w:szCs w:val="22"/>
        </w:rPr>
        <w:t>6</w:t>
      </w:r>
      <w:r w:rsidRPr="00677920">
        <w:rPr>
          <w:rFonts w:ascii="Calibri" w:hAnsi="Calibri" w:cs="Calibri"/>
          <w:b/>
          <w:sz w:val="22"/>
          <w:szCs w:val="22"/>
        </w:rPr>
        <w:t xml:space="preserve"> pkt </w:t>
      </w:r>
      <w:r w:rsidR="001E6EDC">
        <w:rPr>
          <w:rFonts w:ascii="Calibri" w:hAnsi="Calibri" w:cs="Calibri"/>
          <w:b/>
          <w:sz w:val="22"/>
          <w:szCs w:val="22"/>
        </w:rPr>
        <w:t>9</w:t>
      </w:r>
      <w:r w:rsidRPr="00677920">
        <w:rPr>
          <w:rFonts w:ascii="Calibri" w:hAnsi="Calibri" w:cs="Calibri"/>
          <w:b/>
          <w:sz w:val="22"/>
          <w:szCs w:val="22"/>
        </w:rPr>
        <w:t xml:space="preserve"> SWZ, że ewentualny wybór </w:t>
      </w:r>
      <w:r>
        <w:rPr>
          <w:rFonts w:ascii="Calibri" w:hAnsi="Calibri" w:cs="Calibri"/>
          <w:b/>
          <w:sz w:val="22"/>
          <w:szCs w:val="22"/>
        </w:rPr>
        <w:t>naszej</w:t>
      </w:r>
      <w:r w:rsidRPr="00677920">
        <w:rPr>
          <w:rFonts w:ascii="Calibri" w:hAnsi="Calibri" w:cs="Calibri"/>
          <w:b/>
          <w:sz w:val="22"/>
          <w:szCs w:val="22"/>
        </w:rPr>
        <w:t xml:space="preserve"> oferty</w:t>
      </w:r>
      <w:r w:rsidRPr="00677920">
        <w:rPr>
          <w:rFonts w:ascii="Calibri" w:hAnsi="Calibri" w:cs="Calibri"/>
          <w:sz w:val="22"/>
          <w:szCs w:val="22"/>
        </w:rPr>
        <w:t xml:space="preserve"> </w:t>
      </w:r>
      <w:r w:rsidRPr="00677920">
        <w:rPr>
          <w:rFonts w:ascii="Calibri" w:hAnsi="Calibri" w:cs="Calibri"/>
          <w:b/>
          <w:sz w:val="22"/>
          <w:szCs w:val="22"/>
        </w:rPr>
        <w:t xml:space="preserve">będzie/nie będzie </w:t>
      </w:r>
      <w:r w:rsidRPr="00677920">
        <w:rPr>
          <w:rFonts w:ascii="Calibri" w:hAnsi="Calibri" w:cs="Calibri"/>
          <w:b/>
          <w:i/>
          <w:sz w:val="22"/>
          <w:szCs w:val="22"/>
        </w:rPr>
        <w:t>(niepotrzebne skreślić)</w:t>
      </w:r>
      <w:r w:rsidRPr="00677920">
        <w:rPr>
          <w:rFonts w:ascii="Calibri" w:hAnsi="Calibri" w:cs="Calibri"/>
          <w:sz w:val="22"/>
          <w:szCs w:val="22"/>
        </w:rPr>
        <w:t xml:space="preserve"> </w:t>
      </w:r>
      <w:r w:rsidRPr="00677920">
        <w:rPr>
          <w:rFonts w:ascii="Calibri" w:hAnsi="Calibri" w:cs="Calibri"/>
          <w:b/>
          <w:sz w:val="22"/>
          <w:szCs w:val="22"/>
        </w:rPr>
        <w:t>prowadzić do powstania u Zamawiającego obowiązku podatkowego w zakresie ……………………………………………………………………….…..…………………………….</w:t>
      </w:r>
      <w:r w:rsidRPr="00677920">
        <w:rPr>
          <w:rFonts w:ascii="Calibri" w:hAnsi="Calibri" w:cs="Calibri"/>
          <w:sz w:val="22"/>
          <w:szCs w:val="22"/>
        </w:rPr>
        <w:t xml:space="preserve"> </w:t>
      </w:r>
    </w:p>
    <w:p w14:paraId="27566C0D" w14:textId="5974524F" w:rsidR="007410AB" w:rsidRPr="00677920" w:rsidRDefault="007410AB" w:rsidP="007410AB">
      <w:pPr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sz w:val="22"/>
          <w:szCs w:val="22"/>
        </w:rPr>
        <w:t>nazwa (rodzaj) towaru lub usługi, których dostawa lub świadczenie będzie prowadzić do powstania obowiązku podatkowego …………………………………..</w:t>
      </w:r>
      <w:r>
        <w:rPr>
          <w:rFonts w:ascii="Calibri" w:hAnsi="Calibri" w:cs="Calibri"/>
          <w:sz w:val="22"/>
          <w:szCs w:val="22"/>
        </w:rPr>
        <w:t>……………….</w:t>
      </w:r>
    </w:p>
    <w:p w14:paraId="397BFBAD" w14:textId="7AAC6E85" w:rsidR="007410AB" w:rsidRPr="00677920" w:rsidRDefault="007410AB" w:rsidP="007410AB">
      <w:pPr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sz w:val="22"/>
          <w:szCs w:val="22"/>
        </w:rPr>
        <w:t>wartość towaru lub usługi objętej obowiązkiem podatkowym Zamawiającego, bez kwoty pod</w:t>
      </w:r>
      <w:bookmarkStart w:id="0" w:name="_GoBack"/>
      <w:bookmarkEnd w:id="0"/>
      <w:r w:rsidRPr="00677920">
        <w:rPr>
          <w:rFonts w:ascii="Calibri" w:hAnsi="Calibri" w:cs="Calibri"/>
          <w:sz w:val="22"/>
          <w:szCs w:val="22"/>
        </w:rPr>
        <w:t>atku ………………………………………….………………………………</w:t>
      </w:r>
      <w:r>
        <w:rPr>
          <w:rFonts w:ascii="Calibri" w:hAnsi="Calibri" w:cs="Calibri"/>
          <w:sz w:val="22"/>
          <w:szCs w:val="22"/>
        </w:rPr>
        <w:t>………………………</w:t>
      </w:r>
    </w:p>
    <w:p w14:paraId="6472E43A" w14:textId="0AB00C4F" w:rsidR="007410AB" w:rsidRPr="00677920" w:rsidRDefault="007410AB" w:rsidP="007410AB">
      <w:pPr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sz w:val="22"/>
          <w:szCs w:val="22"/>
        </w:rPr>
        <w:t>stawka podatku od towarów i usług, która zgodnie z wiedzą wykonawcy, będzie miała zastosowanie ……………………………………………………………………………………..</w:t>
      </w:r>
      <w:r>
        <w:rPr>
          <w:rFonts w:ascii="Calibri" w:hAnsi="Calibri" w:cs="Calibri"/>
          <w:sz w:val="22"/>
          <w:szCs w:val="22"/>
        </w:rPr>
        <w:t>………..</w:t>
      </w:r>
    </w:p>
    <w:p w14:paraId="26AA70BE" w14:textId="19942645" w:rsidR="007410AB" w:rsidRDefault="007410AB" w:rsidP="0038621A">
      <w:pPr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b/>
          <w:sz w:val="22"/>
          <w:szCs w:val="22"/>
        </w:rPr>
        <w:t>Zobowiązuj</w:t>
      </w:r>
      <w:r>
        <w:rPr>
          <w:rFonts w:ascii="Calibri" w:hAnsi="Calibri" w:cs="Calibri"/>
          <w:b/>
          <w:sz w:val="22"/>
          <w:szCs w:val="22"/>
        </w:rPr>
        <w:t>emy</w:t>
      </w:r>
      <w:r w:rsidRPr="00677920">
        <w:rPr>
          <w:rFonts w:ascii="Calibri" w:hAnsi="Calibri" w:cs="Calibri"/>
          <w:sz w:val="22"/>
          <w:szCs w:val="22"/>
        </w:rPr>
        <w:t xml:space="preserve"> </w:t>
      </w:r>
      <w:r w:rsidRPr="007410AB">
        <w:rPr>
          <w:rFonts w:ascii="Calibri" w:hAnsi="Calibri" w:cs="Calibri"/>
          <w:b/>
          <w:sz w:val="22"/>
          <w:szCs w:val="22"/>
        </w:rPr>
        <w:t>się</w:t>
      </w:r>
      <w:r w:rsidRPr="00677920">
        <w:rPr>
          <w:rFonts w:ascii="Calibri" w:hAnsi="Calibri" w:cs="Calibri"/>
          <w:sz w:val="22"/>
          <w:szCs w:val="22"/>
        </w:rPr>
        <w:t xml:space="preserve"> do wykonania przedmiotu </w:t>
      </w:r>
      <w:r w:rsidR="001E6EDC">
        <w:rPr>
          <w:rFonts w:ascii="Calibri" w:hAnsi="Calibri" w:cs="Calibri"/>
          <w:sz w:val="22"/>
          <w:szCs w:val="22"/>
        </w:rPr>
        <w:t>zamowienia</w:t>
      </w:r>
      <w:r w:rsidRPr="00677920">
        <w:rPr>
          <w:rFonts w:ascii="Calibri" w:hAnsi="Calibri" w:cs="Calibri"/>
          <w:sz w:val="22"/>
          <w:szCs w:val="22"/>
        </w:rPr>
        <w:t xml:space="preserve"> w terminie </w:t>
      </w:r>
      <w:r w:rsidR="001E6EDC" w:rsidRPr="0036525D">
        <w:rPr>
          <w:rFonts w:ascii="Calibri" w:hAnsi="Calibri" w:cs="Calibri"/>
          <w:b/>
          <w:sz w:val="22"/>
          <w:szCs w:val="22"/>
        </w:rPr>
        <w:t>4</w:t>
      </w:r>
      <w:r w:rsidRPr="0036525D">
        <w:rPr>
          <w:rFonts w:ascii="Calibri" w:hAnsi="Calibri" w:cs="Calibri"/>
          <w:b/>
          <w:sz w:val="22"/>
          <w:szCs w:val="22"/>
        </w:rPr>
        <w:t xml:space="preserve"> miesięcy</w:t>
      </w:r>
      <w:r w:rsidRPr="00677920">
        <w:rPr>
          <w:rFonts w:ascii="Calibri" w:hAnsi="Calibri" w:cs="Calibri"/>
          <w:sz w:val="22"/>
          <w:szCs w:val="22"/>
        </w:rPr>
        <w:t xml:space="preserve"> od dnia zawarcia umowy.</w:t>
      </w:r>
    </w:p>
    <w:p w14:paraId="417CD134" w14:textId="5C3A323A" w:rsidR="007410AB" w:rsidRPr="00677920" w:rsidRDefault="007410AB" w:rsidP="0038621A">
      <w:pPr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677920">
        <w:rPr>
          <w:rFonts w:ascii="Calibri" w:hAnsi="Calibri" w:cs="Calibri"/>
          <w:b/>
          <w:sz w:val="22"/>
          <w:szCs w:val="22"/>
        </w:rPr>
        <w:t>Przyjmuj</w:t>
      </w:r>
      <w:r>
        <w:rPr>
          <w:rFonts w:ascii="Calibri" w:hAnsi="Calibri" w:cs="Calibri"/>
          <w:b/>
          <w:sz w:val="22"/>
          <w:szCs w:val="22"/>
        </w:rPr>
        <w:t>emy</w:t>
      </w:r>
      <w:r w:rsidRPr="00677920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termin płatności do 30 dni z</w:t>
      </w:r>
      <w:r w:rsidRPr="00677920">
        <w:rPr>
          <w:rFonts w:ascii="Calibri" w:hAnsi="Calibri" w:cs="Calibri"/>
          <w:sz w:val="22"/>
          <w:szCs w:val="22"/>
        </w:rPr>
        <w:t>a wykonanie zamówienia</w:t>
      </w:r>
      <w:r w:rsidR="001E6EDC">
        <w:rPr>
          <w:rFonts w:ascii="Calibri" w:hAnsi="Calibri" w:cs="Calibri"/>
          <w:sz w:val="22"/>
          <w:szCs w:val="22"/>
        </w:rPr>
        <w:t xml:space="preserve">. </w:t>
      </w:r>
      <w:r w:rsidRPr="00677920">
        <w:rPr>
          <w:rFonts w:ascii="Calibri" w:hAnsi="Calibri" w:cs="Calibri"/>
          <w:i/>
          <w:sz w:val="22"/>
          <w:szCs w:val="22"/>
        </w:rPr>
        <w:t xml:space="preserve"> </w:t>
      </w:r>
    </w:p>
    <w:p w14:paraId="5BD51533" w14:textId="77777777" w:rsidR="000706A9" w:rsidRDefault="000706A9" w:rsidP="0038621A">
      <w:pPr>
        <w:numPr>
          <w:ilvl w:val="0"/>
          <w:numId w:val="9"/>
        </w:numPr>
        <w:spacing w:before="120" w:after="60"/>
        <w:jc w:val="both"/>
        <w:rPr>
          <w:rFonts w:ascii="Calibri" w:hAnsi="Calibri"/>
          <w:sz w:val="22"/>
          <w:szCs w:val="22"/>
        </w:rPr>
      </w:pPr>
      <w:r w:rsidRPr="000706A9">
        <w:rPr>
          <w:rFonts w:ascii="Calibri" w:hAnsi="Calibri"/>
          <w:b/>
          <w:sz w:val="22"/>
          <w:szCs w:val="22"/>
        </w:rPr>
        <w:t>Oświadczamy</w:t>
      </w:r>
      <w:r w:rsidRPr="00F67971">
        <w:rPr>
          <w:rFonts w:ascii="Calibri" w:hAnsi="Calibri"/>
          <w:sz w:val="22"/>
          <w:szCs w:val="22"/>
        </w:rPr>
        <w:t>, że zamierzamy powierzyć podwykonawcom wykonanie następujących części zamówienia:</w:t>
      </w:r>
      <w:r w:rsidRPr="00F67971">
        <w:rPr>
          <w:rFonts w:ascii="Calibri" w:hAnsi="Calibri"/>
          <w:szCs w:val="22"/>
          <w:vertAlign w:val="superscript"/>
        </w:rPr>
        <w:footnoteReference w:id="2"/>
      </w:r>
    </w:p>
    <w:p w14:paraId="56150A36" w14:textId="77777777" w:rsidR="000706A9" w:rsidRPr="00677920" w:rsidRDefault="000706A9" w:rsidP="000706A9">
      <w:pPr>
        <w:spacing w:line="276" w:lineRule="auto"/>
        <w:ind w:left="360"/>
        <w:jc w:val="both"/>
        <w:rPr>
          <w:rStyle w:val="Znakiprzypiswdolnych"/>
          <w:sz w:val="22"/>
          <w:szCs w:val="22"/>
        </w:rPr>
      </w:pPr>
    </w:p>
    <w:tbl>
      <w:tblPr>
        <w:tblW w:w="908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4309"/>
        <w:gridCol w:w="4265"/>
      </w:tblGrid>
      <w:tr w:rsidR="003559DA" w:rsidRPr="00F67971" w14:paraId="6B4D4821" w14:textId="77777777" w:rsidTr="00097DE1">
        <w:tc>
          <w:tcPr>
            <w:tcW w:w="511" w:type="dxa"/>
            <w:shd w:val="clear" w:color="auto" w:fill="F2F2F2" w:themeFill="background1" w:themeFillShade="F2"/>
            <w:vAlign w:val="center"/>
          </w:tcPr>
          <w:p w14:paraId="6CBE6AE9" w14:textId="77777777" w:rsidR="003559DA" w:rsidRPr="00F67971" w:rsidRDefault="003559DA" w:rsidP="006D345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</w:t>
            </w:r>
            <w:r w:rsidRPr="00F67971">
              <w:rPr>
                <w:rFonts w:ascii="Calibri" w:hAnsi="Calibri"/>
              </w:rPr>
              <w:t>p.</w:t>
            </w:r>
          </w:p>
        </w:tc>
        <w:tc>
          <w:tcPr>
            <w:tcW w:w="4309" w:type="dxa"/>
            <w:shd w:val="clear" w:color="auto" w:fill="F2F2F2" w:themeFill="background1" w:themeFillShade="F2"/>
            <w:vAlign w:val="center"/>
          </w:tcPr>
          <w:p w14:paraId="60187011" w14:textId="77777777" w:rsidR="003559DA" w:rsidRPr="00F67971" w:rsidRDefault="003559DA" w:rsidP="006D3452">
            <w:pPr>
              <w:jc w:val="center"/>
              <w:rPr>
                <w:rFonts w:ascii="Calibri" w:hAnsi="Calibri"/>
                <w:i/>
              </w:rPr>
            </w:pPr>
            <w:r w:rsidRPr="00F67971">
              <w:rPr>
                <w:rFonts w:ascii="Calibri" w:hAnsi="Calibri"/>
              </w:rPr>
              <w:t xml:space="preserve">Część zamówienia </w:t>
            </w:r>
            <w:r w:rsidRPr="00F67971">
              <w:rPr>
                <w:rFonts w:ascii="Calibri" w:hAnsi="Calibri"/>
                <w:i/>
              </w:rPr>
              <w:t>(określić wyraźnie zakres prac, które zostaną wykonane przez podwykonawców)</w:t>
            </w:r>
          </w:p>
        </w:tc>
        <w:tc>
          <w:tcPr>
            <w:tcW w:w="4265" w:type="dxa"/>
            <w:shd w:val="clear" w:color="auto" w:fill="F2F2F2" w:themeFill="background1" w:themeFillShade="F2"/>
            <w:vAlign w:val="center"/>
          </w:tcPr>
          <w:p w14:paraId="409FAB59" w14:textId="77777777" w:rsidR="003559DA" w:rsidRPr="00F67971" w:rsidRDefault="003559DA" w:rsidP="006D3452">
            <w:pPr>
              <w:jc w:val="center"/>
              <w:rPr>
                <w:rFonts w:ascii="Calibri" w:hAnsi="Calibri"/>
              </w:rPr>
            </w:pPr>
            <w:r w:rsidRPr="00F67971">
              <w:rPr>
                <w:rFonts w:ascii="Calibri" w:hAnsi="Calibri"/>
              </w:rPr>
              <w:t>Nazwa podwykonawcy</w:t>
            </w:r>
          </w:p>
          <w:p w14:paraId="18EA3057" w14:textId="487D5936" w:rsidR="003559DA" w:rsidRPr="00F67971" w:rsidRDefault="003559DA" w:rsidP="006D3452">
            <w:pPr>
              <w:jc w:val="center"/>
              <w:rPr>
                <w:rFonts w:ascii="Calibri" w:hAnsi="Calibri"/>
              </w:rPr>
            </w:pPr>
            <w:r w:rsidRPr="00F67971">
              <w:rPr>
                <w:rFonts w:ascii="Calibri" w:hAnsi="Calibri"/>
                <w:i/>
              </w:rPr>
              <w:t>(jeśli jest już znany)</w:t>
            </w:r>
          </w:p>
        </w:tc>
      </w:tr>
      <w:tr w:rsidR="003559DA" w:rsidRPr="00F67971" w14:paraId="19CA4E6D" w14:textId="77777777" w:rsidTr="00AF4D2C">
        <w:trPr>
          <w:trHeight w:val="397"/>
        </w:trPr>
        <w:tc>
          <w:tcPr>
            <w:tcW w:w="511" w:type="dxa"/>
            <w:shd w:val="clear" w:color="auto" w:fill="auto"/>
          </w:tcPr>
          <w:p w14:paraId="0ED5019E" w14:textId="77777777" w:rsidR="003559DA" w:rsidRPr="00F67971" w:rsidRDefault="003559DA" w:rsidP="006D345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09" w:type="dxa"/>
            <w:shd w:val="clear" w:color="auto" w:fill="auto"/>
          </w:tcPr>
          <w:p w14:paraId="1CABC5F8" w14:textId="77777777" w:rsidR="003559DA" w:rsidRPr="00B61095" w:rsidRDefault="003559DA" w:rsidP="006D345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04D67E15" w14:textId="77777777" w:rsidR="003559DA" w:rsidRPr="00F67971" w:rsidRDefault="003559DA" w:rsidP="006D345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65" w:type="dxa"/>
            <w:shd w:val="clear" w:color="auto" w:fill="auto"/>
          </w:tcPr>
          <w:p w14:paraId="75B0C6DF" w14:textId="77777777" w:rsidR="003559DA" w:rsidRPr="00F67971" w:rsidRDefault="003559DA" w:rsidP="006D345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3559DA" w:rsidRPr="00F67971" w14:paraId="50187A34" w14:textId="77777777" w:rsidTr="00D95A92">
        <w:trPr>
          <w:trHeight w:val="397"/>
        </w:trPr>
        <w:tc>
          <w:tcPr>
            <w:tcW w:w="511" w:type="dxa"/>
            <w:shd w:val="clear" w:color="auto" w:fill="auto"/>
          </w:tcPr>
          <w:p w14:paraId="012F775B" w14:textId="77777777" w:rsidR="003559DA" w:rsidRPr="00B61095" w:rsidRDefault="003559DA" w:rsidP="006D345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150283AD" w14:textId="77777777" w:rsidR="003559DA" w:rsidRPr="00F67971" w:rsidRDefault="003559DA" w:rsidP="006D345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09" w:type="dxa"/>
            <w:shd w:val="clear" w:color="auto" w:fill="auto"/>
          </w:tcPr>
          <w:p w14:paraId="1C823E5F" w14:textId="77777777" w:rsidR="003559DA" w:rsidRPr="00B61095" w:rsidRDefault="003559DA" w:rsidP="006D345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4B9F7C2B" w14:textId="77777777" w:rsidR="003559DA" w:rsidRPr="00F67971" w:rsidRDefault="003559DA" w:rsidP="006D345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65" w:type="dxa"/>
            <w:shd w:val="clear" w:color="auto" w:fill="auto"/>
          </w:tcPr>
          <w:p w14:paraId="72981988" w14:textId="77777777" w:rsidR="003559DA" w:rsidRPr="00F67971" w:rsidRDefault="003559DA" w:rsidP="006D345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3F79D70F" w14:textId="77777777" w:rsidR="007410AB" w:rsidRDefault="007410AB" w:rsidP="007410AB">
      <w:pPr>
        <w:spacing w:line="276" w:lineRule="auto"/>
        <w:jc w:val="both"/>
        <w:rPr>
          <w:szCs w:val="22"/>
        </w:rPr>
      </w:pPr>
    </w:p>
    <w:p w14:paraId="7AE6991E" w14:textId="77777777" w:rsidR="00ED4F28" w:rsidRPr="00677920" w:rsidRDefault="00ED4F28" w:rsidP="0038621A">
      <w:pPr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b/>
          <w:strike/>
          <w:sz w:val="22"/>
          <w:szCs w:val="22"/>
        </w:rPr>
      </w:pPr>
      <w:r w:rsidRPr="00677920">
        <w:rPr>
          <w:rFonts w:ascii="Calibri" w:hAnsi="Calibri" w:cs="Calibri"/>
          <w:b/>
          <w:sz w:val="22"/>
          <w:szCs w:val="22"/>
        </w:rPr>
        <w:t>Składam</w:t>
      </w:r>
      <w:r>
        <w:rPr>
          <w:rFonts w:ascii="Calibri" w:hAnsi="Calibri" w:cs="Calibri"/>
          <w:b/>
          <w:sz w:val="22"/>
          <w:szCs w:val="22"/>
        </w:rPr>
        <w:t>y</w:t>
      </w:r>
      <w:r w:rsidRPr="00677920">
        <w:rPr>
          <w:rFonts w:ascii="Calibri" w:hAnsi="Calibri" w:cs="Calibri"/>
          <w:b/>
          <w:sz w:val="22"/>
          <w:szCs w:val="22"/>
        </w:rPr>
        <w:t xml:space="preserve"> ofertę jako:</w:t>
      </w:r>
    </w:p>
    <w:p w14:paraId="7B8D0CC1" w14:textId="77777777" w:rsidR="00ED4F28" w:rsidRPr="00677920" w:rsidRDefault="00ED4F28" w:rsidP="0038621A">
      <w:pPr>
        <w:numPr>
          <w:ilvl w:val="0"/>
          <w:numId w:val="10"/>
        </w:numPr>
        <w:spacing w:line="276" w:lineRule="auto"/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b/>
          <w:sz w:val="22"/>
          <w:szCs w:val="22"/>
        </w:rPr>
        <w:t xml:space="preserve">  </w:t>
      </w:r>
      <w:r w:rsidRPr="00677920">
        <w:rPr>
          <w:rFonts w:ascii="Calibri" w:hAnsi="Calibri" w:cs="Calibri"/>
          <w:sz w:val="22"/>
          <w:szCs w:val="22"/>
        </w:rPr>
        <w:t>mikroprzedsiębiorstwo</w:t>
      </w:r>
    </w:p>
    <w:p w14:paraId="6D2F47DD" w14:textId="77777777" w:rsidR="00ED4F28" w:rsidRPr="00677920" w:rsidRDefault="00ED4F28" w:rsidP="0038621A">
      <w:pPr>
        <w:numPr>
          <w:ilvl w:val="0"/>
          <w:numId w:val="10"/>
        </w:numPr>
        <w:spacing w:line="276" w:lineRule="auto"/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sz w:val="22"/>
          <w:szCs w:val="22"/>
        </w:rPr>
        <w:t xml:space="preserve">  małe przedsiębiorstwo</w:t>
      </w:r>
    </w:p>
    <w:p w14:paraId="49E4DDF3" w14:textId="77777777" w:rsidR="00ED4F28" w:rsidRPr="00677920" w:rsidRDefault="00ED4F28" w:rsidP="0038621A">
      <w:pPr>
        <w:numPr>
          <w:ilvl w:val="0"/>
          <w:numId w:val="10"/>
        </w:numPr>
        <w:spacing w:line="276" w:lineRule="auto"/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sz w:val="22"/>
          <w:szCs w:val="22"/>
        </w:rPr>
        <w:t xml:space="preserve">  średnie przedsiębiorstwo</w:t>
      </w:r>
    </w:p>
    <w:p w14:paraId="6C238612" w14:textId="77777777" w:rsidR="00ED4F28" w:rsidRPr="00677920" w:rsidRDefault="00ED4F28" w:rsidP="0038621A">
      <w:pPr>
        <w:numPr>
          <w:ilvl w:val="0"/>
          <w:numId w:val="10"/>
        </w:numPr>
        <w:spacing w:line="276" w:lineRule="auto"/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sz w:val="22"/>
          <w:szCs w:val="22"/>
        </w:rPr>
        <w:t xml:space="preserve">  osoba fizyczna nieprowadząca działalności gospodarczej</w:t>
      </w:r>
    </w:p>
    <w:p w14:paraId="29DB55BB" w14:textId="77777777" w:rsidR="00ED4F28" w:rsidRPr="00677920" w:rsidRDefault="00ED4F28" w:rsidP="0038621A">
      <w:pPr>
        <w:numPr>
          <w:ilvl w:val="0"/>
          <w:numId w:val="10"/>
        </w:numPr>
        <w:spacing w:line="276" w:lineRule="auto"/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sz w:val="22"/>
          <w:szCs w:val="22"/>
        </w:rPr>
        <w:t xml:space="preserve">  inny rodzaj</w:t>
      </w:r>
    </w:p>
    <w:p w14:paraId="5E749DB4" w14:textId="77777777" w:rsidR="00ED4F28" w:rsidRPr="00677920" w:rsidRDefault="00ED4F28" w:rsidP="0038621A">
      <w:pPr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b/>
          <w:sz w:val="22"/>
          <w:szCs w:val="22"/>
        </w:rPr>
        <w:lastRenderedPageBreak/>
        <w:t>Oświadczam</w:t>
      </w:r>
      <w:r>
        <w:rPr>
          <w:rFonts w:ascii="Calibri" w:hAnsi="Calibri" w:cs="Calibri"/>
          <w:b/>
          <w:sz w:val="22"/>
          <w:szCs w:val="22"/>
        </w:rPr>
        <w:t>y</w:t>
      </w:r>
      <w:r w:rsidRPr="00677920">
        <w:rPr>
          <w:rFonts w:ascii="Calibri" w:hAnsi="Calibri" w:cs="Calibri"/>
          <w:b/>
          <w:sz w:val="22"/>
          <w:szCs w:val="22"/>
        </w:rPr>
        <w:t>,</w:t>
      </w:r>
      <w:r w:rsidRPr="00677920">
        <w:rPr>
          <w:rFonts w:ascii="Calibri" w:hAnsi="Calibri" w:cs="Calibri"/>
          <w:sz w:val="22"/>
          <w:szCs w:val="22"/>
        </w:rPr>
        <w:t xml:space="preserve"> że wypełni</w:t>
      </w:r>
      <w:r>
        <w:rPr>
          <w:rFonts w:ascii="Calibri" w:hAnsi="Calibri" w:cs="Calibri"/>
          <w:sz w:val="22"/>
          <w:szCs w:val="22"/>
        </w:rPr>
        <w:t>liśmy</w:t>
      </w:r>
      <w:r w:rsidRPr="00677920">
        <w:rPr>
          <w:rFonts w:ascii="Calibri" w:hAnsi="Calibri" w:cs="Calibri"/>
          <w:sz w:val="22"/>
          <w:szCs w:val="22"/>
        </w:rPr>
        <w:t xml:space="preserve"> obowiązki informacyjne przewidziane w art. 13 lub art. 14 RODO</w:t>
      </w:r>
      <w:r w:rsidRPr="00677920">
        <w:rPr>
          <w:rStyle w:val="Odwoanieprzypisudolnego"/>
          <w:rFonts w:ascii="Calibri" w:hAnsi="Calibri" w:cs="Calibri"/>
          <w:sz w:val="22"/>
          <w:szCs w:val="22"/>
        </w:rPr>
        <w:footnoteReference w:id="3"/>
      </w:r>
      <w:r w:rsidRPr="00677920">
        <w:rPr>
          <w:rFonts w:ascii="Calibri" w:hAnsi="Calibri" w:cs="Calibri"/>
          <w:sz w:val="22"/>
          <w:szCs w:val="22"/>
        </w:rPr>
        <w:t xml:space="preserve"> wobec osób fizycznych, od których dane osobowe bezpośrednio lub pośrednio pozyska</w:t>
      </w:r>
      <w:r>
        <w:rPr>
          <w:rFonts w:ascii="Calibri" w:hAnsi="Calibri" w:cs="Calibri"/>
          <w:sz w:val="22"/>
          <w:szCs w:val="22"/>
        </w:rPr>
        <w:t>liśmy</w:t>
      </w:r>
      <w:r w:rsidRPr="00677920">
        <w:rPr>
          <w:rFonts w:ascii="Calibri" w:hAnsi="Calibri" w:cs="Calibri"/>
          <w:sz w:val="22"/>
          <w:szCs w:val="22"/>
        </w:rPr>
        <w:t xml:space="preserve"> w celu ubiegania się o udzielenie zamówienia w niniejszym postępowaniu.</w:t>
      </w:r>
    </w:p>
    <w:p w14:paraId="3AD2FA20" w14:textId="77777777" w:rsidR="00ED4F28" w:rsidRPr="00677920" w:rsidRDefault="00ED4F28" w:rsidP="00ED4F28">
      <w:pPr>
        <w:spacing w:line="276" w:lineRule="auto"/>
        <w:ind w:left="340"/>
        <w:jc w:val="both"/>
        <w:rPr>
          <w:rFonts w:ascii="Calibri" w:hAnsi="Calibri" w:cs="Calibri"/>
          <w:b/>
          <w:i/>
          <w:sz w:val="22"/>
          <w:szCs w:val="22"/>
        </w:rPr>
      </w:pPr>
      <w:r w:rsidRPr="00677920">
        <w:rPr>
          <w:rFonts w:ascii="Calibri" w:hAnsi="Calibri" w:cs="Calibri"/>
          <w:b/>
          <w:i/>
          <w:sz w:val="22"/>
          <w:szCs w:val="22"/>
        </w:rPr>
        <w:t>UWAGA! W przypadku, gdy wykonawca nie przekazuje danych osobowych innych niż bezpośrednio jego dotyczących lub zachodzi wyłączenie stosowania obowiązku informacyjnego, stosownie do art. 13 ust. 4 lub art. 14 ust. 5 RODO treści oświadczenia wykonawca nie składa (należy usunąć treść oświadczenia np. poprzez jego wykreślenie)</w:t>
      </w:r>
    </w:p>
    <w:p w14:paraId="2EC9734C" w14:textId="77777777" w:rsidR="00ED4F28" w:rsidRPr="00F67971" w:rsidRDefault="00ED4F28" w:rsidP="0038621A">
      <w:pPr>
        <w:numPr>
          <w:ilvl w:val="0"/>
          <w:numId w:val="11"/>
        </w:numPr>
        <w:spacing w:before="120" w:after="60"/>
        <w:jc w:val="both"/>
        <w:rPr>
          <w:rFonts w:ascii="Calibri" w:hAnsi="Calibri"/>
          <w:strike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Oświadczamy, </w:t>
      </w:r>
      <w:r w:rsidRPr="003360CA">
        <w:rPr>
          <w:rFonts w:ascii="Calibri" w:hAnsi="Calibri" w:cs="Calibri"/>
          <w:sz w:val="22"/>
          <w:szCs w:val="22"/>
        </w:rPr>
        <w:t>że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F67971">
        <w:rPr>
          <w:rFonts w:ascii="Calibri" w:hAnsi="Calibri"/>
          <w:sz w:val="22"/>
          <w:szCs w:val="22"/>
        </w:rPr>
        <w:t>jeste</w:t>
      </w:r>
      <w:r>
        <w:rPr>
          <w:rFonts w:ascii="Calibri" w:hAnsi="Calibri"/>
          <w:sz w:val="22"/>
          <w:szCs w:val="22"/>
        </w:rPr>
        <w:t>śmy</w:t>
      </w:r>
      <w:r w:rsidRPr="00F67971">
        <w:rPr>
          <w:rFonts w:ascii="Calibri" w:hAnsi="Calibri"/>
          <w:sz w:val="22"/>
          <w:szCs w:val="22"/>
        </w:rPr>
        <w:t xml:space="preserve"> związan</w:t>
      </w:r>
      <w:r>
        <w:rPr>
          <w:rFonts w:ascii="Calibri" w:hAnsi="Calibri"/>
          <w:sz w:val="22"/>
          <w:szCs w:val="22"/>
        </w:rPr>
        <w:t>y</w:t>
      </w:r>
      <w:r w:rsidRPr="00F67971">
        <w:rPr>
          <w:rFonts w:ascii="Calibri" w:hAnsi="Calibri"/>
          <w:sz w:val="22"/>
          <w:szCs w:val="22"/>
        </w:rPr>
        <w:t xml:space="preserve"> ofertą przez okres 30 dni, </w:t>
      </w:r>
      <w:r w:rsidRPr="00122CFB">
        <w:rPr>
          <w:rFonts w:ascii="Calibri" w:hAnsi="Calibri"/>
          <w:sz w:val="22"/>
          <w:szCs w:val="22"/>
        </w:rPr>
        <w:t>zgodnie z SWZ.</w:t>
      </w:r>
    </w:p>
    <w:p w14:paraId="0158F7B7" w14:textId="730CA0C1" w:rsidR="00ED4F28" w:rsidRPr="003908E3" w:rsidRDefault="00ED4F28" w:rsidP="0038621A">
      <w:pPr>
        <w:pStyle w:val="Zwykytekst1"/>
        <w:numPr>
          <w:ilvl w:val="0"/>
          <w:numId w:val="11"/>
        </w:numPr>
        <w:spacing w:line="288" w:lineRule="auto"/>
        <w:jc w:val="both"/>
      </w:pPr>
      <w:r w:rsidRPr="003908E3">
        <w:rPr>
          <w:rFonts w:ascii="Calibri" w:hAnsi="Calibri"/>
          <w:b/>
          <w:sz w:val="22"/>
          <w:szCs w:val="22"/>
          <w:lang w:eastAsia="en-US"/>
        </w:rPr>
        <w:t>Oświadczam</w:t>
      </w:r>
      <w:r>
        <w:rPr>
          <w:rFonts w:ascii="Calibri" w:hAnsi="Calibri"/>
          <w:b/>
          <w:sz w:val="22"/>
          <w:szCs w:val="22"/>
          <w:lang w:eastAsia="en-US"/>
        </w:rPr>
        <w:t>y</w:t>
      </w:r>
      <w:r w:rsidRPr="00F67971">
        <w:rPr>
          <w:rFonts w:ascii="Calibri" w:hAnsi="Calibri"/>
          <w:sz w:val="22"/>
          <w:szCs w:val="22"/>
          <w:lang w:eastAsia="en-US"/>
        </w:rPr>
        <w:t>, że zapozna</w:t>
      </w:r>
      <w:r>
        <w:rPr>
          <w:rFonts w:ascii="Calibri" w:hAnsi="Calibri"/>
          <w:sz w:val="22"/>
          <w:szCs w:val="22"/>
          <w:lang w:eastAsia="en-US"/>
        </w:rPr>
        <w:t>liśmy</w:t>
      </w:r>
      <w:r w:rsidRPr="00F67971">
        <w:rPr>
          <w:rFonts w:ascii="Calibri" w:hAnsi="Calibri"/>
          <w:sz w:val="22"/>
          <w:szCs w:val="22"/>
          <w:lang w:eastAsia="en-US"/>
        </w:rPr>
        <w:t xml:space="preserve"> się ze specyfikacją warunków zamówienia i nie wnosimy do niej zastrzeżeń oraz zdobyliśmy konieczne informacje potrzebne do właściwego przygotowania oferty oraz wykonania zamówienia, w szczególności potwierdzamy zapoznanie się z klauzulą informacyjną dotyczącą przetwarzania danych osobowych</w:t>
      </w:r>
      <w:r>
        <w:rPr>
          <w:rFonts w:ascii="Calibri" w:hAnsi="Calibri"/>
          <w:sz w:val="22"/>
          <w:szCs w:val="22"/>
          <w:lang w:eastAsia="en-US"/>
        </w:rPr>
        <w:t>.</w:t>
      </w:r>
    </w:p>
    <w:p w14:paraId="4D23D76F" w14:textId="77777777" w:rsidR="00ED4F28" w:rsidRDefault="00ED4F28" w:rsidP="0038621A">
      <w:pPr>
        <w:pStyle w:val="Zwykytekst1"/>
        <w:numPr>
          <w:ilvl w:val="0"/>
          <w:numId w:val="11"/>
        </w:numPr>
        <w:spacing w:line="288" w:lineRule="auto"/>
        <w:jc w:val="both"/>
      </w:pPr>
      <w:r>
        <w:rPr>
          <w:rFonts w:ascii="Calibri" w:hAnsi="Calibri" w:cs="Calibri"/>
          <w:b/>
          <w:sz w:val="22"/>
          <w:szCs w:val="22"/>
        </w:rPr>
        <w:t>Oświadczamy,</w:t>
      </w:r>
      <w:r>
        <w:rPr>
          <w:rFonts w:ascii="Calibri" w:hAnsi="Calibri" w:cs="Calibri"/>
          <w:sz w:val="22"/>
          <w:szCs w:val="22"/>
        </w:rPr>
        <w:t xml:space="preserve"> że zapoznaliśmy się z projektowanymi postanowieniami umowy, określonymi w SWZ  i zobowiązujemy się, w przypadku wyboru naszej oferty, do zawarcia umowy zgodnej z niniejszą ofertą, na warunkach określonych w SWZ, w miejscu i terminie wyznaczonym przez Zamawiającego.</w:t>
      </w:r>
    </w:p>
    <w:p w14:paraId="09634285" w14:textId="77777777" w:rsidR="00ED4F28" w:rsidRPr="00E6476F" w:rsidRDefault="00ED4F28" w:rsidP="0038621A">
      <w:pPr>
        <w:pStyle w:val="normaltableau"/>
        <w:numPr>
          <w:ilvl w:val="0"/>
          <w:numId w:val="11"/>
        </w:numPr>
        <w:suppressAutoHyphens/>
      </w:pPr>
      <w:r>
        <w:rPr>
          <w:rFonts w:ascii="Calibri" w:hAnsi="Calibri" w:cs="Calibri"/>
          <w:b/>
          <w:bCs/>
          <w:lang w:val="pl-PL" w:eastAsia="en-US"/>
        </w:rPr>
        <w:t xml:space="preserve">Oświadczamy, </w:t>
      </w:r>
      <w:r>
        <w:rPr>
          <w:rFonts w:ascii="Calibri" w:hAnsi="Calibri" w:cs="Calibri"/>
          <w:lang w:val="pl-PL" w:eastAsia="en-US"/>
        </w:rPr>
        <w:t xml:space="preserve">że jesteśmy czynnym płatnikiem VAT/nie jesteśmy czynnym płatnikiem VAT </w:t>
      </w:r>
      <w:r w:rsidRPr="00E6476F">
        <w:rPr>
          <w:rFonts w:ascii="Calibri" w:hAnsi="Calibri" w:cs="Calibri"/>
          <w:i/>
          <w:lang w:val="pl-PL" w:eastAsia="en-US"/>
        </w:rPr>
        <w:t>(niepotrzebne skreślić)</w:t>
      </w:r>
      <w:r>
        <w:rPr>
          <w:rFonts w:ascii="Calibri" w:hAnsi="Calibri" w:cs="Calibri"/>
          <w:i/>
          <w:lang w:val="pl-PL" w:eastAsia="en-US"/>
        </w:rPr>
        <w:t>.</w:t>
      </w:r>
    </w:p>
    <w:p w14:paraId="3FFBA622" w14:textId="77777777" w:rsidR="00ED4F28" w:rsidRPr="00736AC5" w:rsidRDefault="00ED4F28" w:rsidP="0038621A">
      <w:pPr>
        <w:numPr>
          <w:ilvl w:val="0"/>
          <w:numId w:val="11"/>
        </w:numPr>
        <w:suppressAutoHyphens/>
        <w:contextualSpacing/>
        <w:jc w:val="both"/>
        <w:rPr>
          <w:rFonts w:ascii="Calibri" w:hAnsi="Calibri" w:cs="Calibri"/>
          <w:sz w:val="22"/>
          <w:szCs w:val="22"/>
        </w:rPr>
      </w:pPr>
      <w:r w:rsidRPr="00736AC5">
        <w:rPr>
          <w:rFonts w:ascii="Calibri" w:hAnsi="Calibri" w:cs="Calibri"/>
          <w:b/>
          <w:sz w:val="22"/>
          <w:szCs w:val="22"/>
        </w:rPr>
        <w:t>Oświadczam</w:t>
      </w:r>
      <w:r>
        <w:rPr>
          <w:rFonts w:ascii="Calibri" w:hAnsi="Calibri" w:cs="Calibri"/>
          <w:b/>
          <w:sz w:val="22"/>
          <w:szCs w:val="22"/>
        </w:rPr>
        <w:t>y</w:t>
      </w:r>
      <w:r w:rsidRPr="00D37ED2">
        <w:rPr>
          <w:rFonts w:ascii="Calibri" w:hAnsi="Calibri" w:cs="Calibri"/>
          <w:sz w:val="22"/>
          <w:szCs w:val="22"/>
        </w:rPr>
        <w:t>, iż właściwym dla</w:t>
      </w:r>
      <w:r>
        <w:rPr>
          <w:rFonts w:ascii="Calibri" w:hAnsi="Calibri" w:cs="Calibri"/>
          <w:sz w:val="22"/>
          <w:szCs w:val="22"/>
        </w:rPr>
        <w:t xml:space="preserve"> nas</w:t>
      </w:r>
      <w:r w:rsidRPr="00D37ED2">
        <w:rPr>
          <w:rFonts w:ascii="Calibri" w:hAnsi="Calibri" w:cs="Calibri"/>
          <w:sz w:val="22"/>
          <w:szCs w:val="22"/>
        </w:rPr>
        <w:t xml:space="preserve"> organem podatkowym jest Naczelnik Urzędu Ska</w:t>
      </w:r>
      <w:r>
        <w:rPr>
          <w:rFonts w:ascii="Calibri" w:hAnsi="Calibri" w:cs="Calibri"/>
          <w:sz w:val="22"/>
          <w:szCs w:val="22"/>
        </w:rPr>
        <w:t xml:space="preserve">rbowego w ………………………………………………… </w:t>
      </w:r>
      <w:r w:rsidRPr="00D37ED2">
        <w:rPr>
          <w:rFonts w:ascii="Calibri" w:hAnsi="Calibri" w:cs="Calibri"/>
          <w:sz w:val="22"/>
          <w:szCs w:val="22"/>
        </w:rPr>
        <w:t>z siedzibą pr</w:t>
      </w:r>
      <w:r>
        <w:rPr>
          <w:rFonts w:ascii="Calibri" w:hAnsi="Calibri" w:cs="Calibri"/>
          <w:sz w:val="22"/>
          <w:szCs w:val="22"/>
        </w:rPr>
        <w:t>zy ul. ………………………………………………………………………</w:t>
      </w:r>
    </w:p>
    <w:p w14:paraId="5B421A8C" w14:textId="77777777" w:rsidR="00ED4F28" w:rsidRDefault="00ED4F28" w:rsidP="0038621A">
      <w:pPr>
        <w:pStyle w:val="formularz"/>
        <w:numPr>
          <w:ilvl w:val="0"/>
          <w:numId w:val="11"/>
        </w:numPr>
      </w:pPr>
      <w:r>
        <w:rPr>
          <w:b/>
          <w:bCs/>
        </w:rPr>
        <w:t>Oświadczamy</w:t>
      </w:r>
      <w:r>
        <w:t xml:space="preserve">, iż umocowanie osób podpisujących ofertę wynika z odpowiednich zapisów w dokumentach rejestrowych / udzielonego pełnomocnictwa </w:t>
      </w:r>
      <w:r w:rsidRPr="00736AC5">
        <w:rPr>
          <w:i/>
        </w:rPr>
        <w:t>(niepotrzebne skreślić).</w:t>
      </w:r>
    </w:p>
    <w:p w14:paraId="12014581" w14:textId="77777777" w:rsidR="00ED4F28" w:rsidRPr="00677920" w:rsidRDefault="00ED4F28" w:rsidP="0038621A">
      <w:pPr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b/>
          <w:color w:val="000000"/>
          <w:sz w:val="22"/>
          <w:szCs w:val="22"/>
        </w:rPr>
        <w:t>Oświadczam</w:t>
      </w:r>
      <w:r>
        <w:rPr>
          <w:rFonts w:ascii="Calibri" w:hAnsi="Calibri" w:cs="Calibri"/>
          <w:b/>
          <w:color w:val="000000"/>
          <w:sz w:val="22"/>
          <w:szCs w:val="22"/>
        </w:rPr>
        <w:t>y</w:t>
      </w:r>
      <w:r w:rsidRPr="00677920">
        <w:rPr>
          <w:rFonts w:ascii="Calibri" w:hAnsi="Calibri" w:cs="Calibri"/>
          <w:sz w:val="22"/>
          <w:szCs w:val="22"/>
        </w:rPr>
        <w:t>, że wszystkie informacje podane w niniejszym Formularzu ofertowym oraz pozostałych oświadczeniach są aktualne i zgodne z prawdą oraz zostały przedstawione z pełną świadomością konsekwencji wprowadzenia zamawiającego w błąd przy przedstawianiu informacji.</w:t>
      </w:r>
    </w:p>
    <w:p w14:paraId="3A8EE615" w14:textId="77777777" w:rsidR="00ED4F28" w:rsidRPr="00ED4F28" w:rsidRDefault="00ED4F28" w:rsidP="0038621A">
      <w:pPr>
        <w:pStyle w:val="formularz"/>
        <w:numPr>
          <w:ilvl w:val="0"/>
          <w:numId w:val="11"/>
        </w:numPr>
        <w:rPr>
          <w:i/>
        </w:rPr>
      </w:pPr>
      <w:r w:rsidRPr="0038621A">
        <w:rPr>
          <w:b/>
        </w:rPr>
        <w:t>Oświadczamy</w:t>
      </w:r>
      <w:r>
        <w:t xml:space="preserve">, że:  </w:t>
      </w:r>
    </w:p>
    <w:p w14:paraId="22D06C74" w14:textId="6326BFA5" w:rsidR="00ED4F28" w:rsidRPr="000706A9" w:rsidRDefault="00ED4F28" w:rsidP="00587907">
      <w:pPr>
        <w:pStyle w:val="formularz"/>
        <w:numPr>
          <w:ilvl w:val="0"/>
          <w:numId w:val="0"/>
        </w:numPr>
        <w:ind w:left="340"/>
      </w:pPr>
      <w:r w:rsidRPr="000706A9">
        <w:t>nie należymy do żadnej grupy kapitałowej</w:t>
      </w:r>
      <w:r w:rsidR="001D4077" w:rsidRPr="000706A9">
        <w:t>*</w:t>
      </w:r>
    </w:p>
    <w:p w14:paraId="0C616866" w14:textId="0356CE35" w:rsidR="00ED4F28" w:rsidRPr="00ED4F28" w:rsidRDefault="00ED4F28" w:rsidP="00587907">
      <w:pPr>
        <w:pStyle w:val="formularz"/>
        <w:numPr>
          <w:ilvl w:val="0"/>
          <w:numId w:val="0"/>
        </w:numPr>
        <w:ind w:left="340"/>
        <w:rPr>
          <w:i/>
        </w:rPr>
      </w:pPr>
      <w:r w:rsidRPr="000706A9">
        <w:t xml:space="preserve">należymy do grupy kapitałowej i po udostępnieniu przez zamawiającego informacji z otwarcia ofert    w niniejszym postępowaniu, złożymy oświadczenie w zakresie art. 108 ust. 1 pkt 5 ustawy </w:t>
      </w:r>
      <w:proofErr w:type="spellStart"/>
      <w:r w:rsidRPr="000706A9">
        <w:t>Pzp</w:t>
      </w:r>
      <w:proofErr w:type="spellEnd"/>
      <w:r w:rsidR="001D4077">
        <w:t>*</w:t>
      </w:r>
      <w:r w:rsidRPr="00ED4F28">
        <w:t>:</w:t>
      </w:r>
    </w:p>
    <w:p w14:paraId="0FEEC61B" w14:textId="40C1D552" w:rsidR="00ED4F28" w:rsidRPr="00614E16" w:rsidRDefault="00ED4F28" w:rsidP="0038621A">
      <w:pPr>
        <w:pStyle w:val="formularz"/>
        <w:numPr>
          <w:ilvl w:val="0"/>
          <w:numId w:val="12"/>
        </w:numPr>
      </w:pPr>
      <w:r>
        <w:t xml:space="preserve">o </w:t>
      </w:r>
      <w:r w:rsidRPr="00614E16">
        <w:t xml:space="preserve">braku przynależności do tej samej grupy kapitałowej w rozumieniu ustawy z dnia 16 lutego 2007 r. o ochronie konkurencji i konsumentów (Dz. U. z 2020 r., poz. 1076 ze zm.), z innym wykonawcą, który złożył odrębną ofertę albo </w:t>
      </w:r>
    </w:p>
    <w:p w14:paraId="0D88C7D5" w14:textId="67217E68" w:rsidR="003B1F8F" w:rsidRPr="00ED4F28" w:rsidRDefault="00ED4F28" w:rsidP="0038621A">
      <w:pPr>
        <w:pStyle w:val="formularz"/>
        <w:numPr>
          <w:ilvl w:val="0"/>
          <w:numId w:val="12"/>
        </w:numPr>
      </w:pPr>
      <w:r>
        <w:t xml:space="preserve">o </w:t>
      </w:r>
      <w:r w:rsidRPr="00614E16">
        <w:t>przynależności do tej samej grupy kapitałowej wraz z dokumentami lub informacjami potwierdzającymi przygotowanie oferty niezależnie od innego wykonawcy należącego do tej samej grupy kapitałowej.</w:t>
      </w:r>
      <w:r w:rsidRPr="00C85A7C">
        <w:rPr>
          <w:iCs/>
          <w:color w:val="548DD4"/>
          <w:lang w:eastAsia="en-US"/>
        </w:rPr>
        <w:t xml:space="preserve">     </w:t>
      </w:r>
    </w:p>
    <w:p w14:paraId="2B7BAE43" w14:textId="77777777" w:rsidR="001D4077" w:rsidRPr="00BD5A3F" w:rsidRDefault="001D4077" w:rsidP="00587907">
      <w:pPr>
        <w:pStyle w:val="formularz"/>
        <w:numPr>
          <w:ilvl w:val="0"/>
          <w:numId w:val="0"/>
        </w:numPr>
        <w:ind w:left="340"/>
      </w:pPr>
      <w:r w:rsidRPr="00BD5A3F">
        <w:t>* niepotrzebne skreślić</w:t>
      </w:r>
    </w:p>
    <w:p w14:paraId="68189157" w14:textId="33E8CC9C" w:rsidR="00DA5073" w:rsidRPr="00161E7E" w:rsidRDefault="00DA5073" w:rsidP="00587907">
      <w:pPr>
        <w:pStyle w:val="formularz"/>
        <w:numPr>
          <w:ilvl w:val="0"/>
          <w:numId w:val="0"/>
        </w:numPr>
        <w:ind w:left="340"/>
      </w:pPr>
      <w:r>
        <w:t>W przypadku składania oferty wspólnej przez kilku Wykonawców (tzw. konsorcjum) lub przez spółkę cywilną, każdy ze wspólników konsorcjum lub spółki cywilnej musi złożyć ww. oświadczenie.</w:t>
      </w:r>
    </w:p>
    <w:p w14:paraId="6D9E27FC" w14:textId="77777777" w:rsidR="001D4077" w:rsidRPr="001D4077" w:rsidRDefault="001D4077" w:rsidP="0038621A">
      <w:pPr>
        <w:pStyle w:val="formularz"/>
        <w:numPr>
          <w:ilvl w:val="0"/>
          <w:numId w:val="14"/>
        </w:numPr>
      </w:pPr>
      <w:r w:rsidRPr="00161E7E">
        <w:t xml:space="preserve">Wskazujemy adres strony zamówienia: </w:t>
      </w:r>
      <w:hyperlink r:id="rId8" w:history="1">
        <w:r w:rsidRPr="00587907">
          <w:rPr>
            <w:rStyle w:val="Hipercze"/>
            <w:color w:val="auto"/>
            <w:u w:val="none"/>
          </w:rPr>
          <w:t>https://platformazakupowa.pl/pn/powiatwolowski</w:t>
        </w:r>
      </w:hyperlink>
      <w:r w:rsidRPr="001D4077">
        <w:t>.</w:t>
      </w:r>
    </w:p>
    <w:p w14:paraId="191029DA" w14:textId="77777777" w:rsidR="001D4077" w:rsidRDefault="001D4077" w:rsidP="00587907">
      <w:pPr>
        <w:pStyle w:val="formularz"/>
      </w:pPr>
      <w:r>
        <w:t>Osoba wyznaczona do kontaktów z Zamawiającym: ………………………………………………………………………</w:t>
      </w:r>
    </w:p>
    <w:p w14:paraId="1C2245B2" w14:textId="77777777" w:rsidR="001D4077" w:rsidRDefault="001D4077" w:rsidP="001D4077">
      <w:pPr>
        <w:spacing w:line="360" w:lineRule="auto"/>
        <w:ind w:firstLine="340"/>
        <w:jc w:val="both"/>
      </w:pPr>
      <w:r>
        <w:rPr>
          <w:rFonts w:ascii="Calibri" w:hAnsi="Calibri" w:cs="Calibri"/>
          <w:sz w:val="22"/>
          <w:szCs w:val="22"/>
        </w:rPr>
        <w:t>n</w:t>
      </w:r>
      <w:r>
        <w:rPr>
          <w:rFonts w:ascii="Calibri" w:hAnsi="Calibri" w:cs="Calibri"/>
          <w:bCs/>
          <w:sz w:val="22"/>
          <w:szCs w:val="22"/>
        </w:rPr>
        <w:t>umer telefonu: …………………………………………………….</w:t>
      </w:r>
    </w:p>
    <w:p w14:paraId="69D88BAA" w14:textId="77777777" w:rsidR="001D4077" w:rsidRDefault="001D4077" w:rsidP="001D4077">
      <w:pPr>
        <w:spacing w:line="360" w:lineRule="auto"/>
        <w:ind w:firstLine="340"/>
        <w:jc w:val="both"/>
      </w:pPr>
      <w:r>
        <w:rPr>
          <w:rFonts w:ascii="Calibri" w:hAnsi="Calibri" w:cs="Calibri"/>
          <w:bCs/>
          <w:sz w:val="22"/>
          <w:szCs w:val="22"/>
        </w:rPr>
        <w:t>e-mail: …………………………………………………………………..</w:t>
      </w:r>
    </w:p>
    <w:p w14:paraId="3D9C4BB9" w14:textId="77777777" w:rsidR="00C75696" w:rsidRPr="00A0748B" w:rsidRDefault="004569E4" w:rsidP="00587907">
      <w:pPr>
        <w:pStyle w:val="formularz"/>
      </w:pPr>
      <w:r w:rsidRPr="00A0748B">
        <w:lastRenderedPageBreak/>
        <w:t xml:space="preserve">Wraz z ofertą składamy </w:t>
      </w:r>
      <w:r w:rsidR="00C75696" w:rsidRPr="00A0748B">
        <w:t>następujące dokumenty:</w:t>
      </w:r>
    </w:p>
    <w:p w14:paraId="09DC9B56" w14:textId="77777777" w:rsidR="0085592C" w:rsidRPr="00A0748B" w:rsidRDefault="0085592C" w:rsidP="0038621A">
      <w:pPr>
        <w:pStyle w:val="Standard"/>
        <w:numPr>
          <w:ilvl w:val="1"/>
          <w:numId w:val="7"/>
        </w:numPr>
        <w:spacing w:before="60" w:after="60" w:line="360" w:lineRule="auto"/>
        <w:jc w:val="both"/>
        <w:rPr>
          <w:rFonts w:asciiTheme="minorHAnsi" w:hAnsiTheme="minorHAnsi"/>
          <w:sz w:val="22"/>
          <w:szCs w:val="22"/>
        </w:rPr>
      </w:pPr>
      <w:r w:rsidRPr="00A0748B">
        <w:rPr>
          <w:rFonts w:asciiTheme="minorHAnsi" w:hAnsiTheme="minorHAnsi"/>
          <w:sz w:val="22"/>
          <w:szCs w:val="22"/>
        </w:rPr>
        <w:t>……………………………….…………………………………………………………………………………………………..</w:t>
      </w:r>
    </w:p>
    <w:p w14:paraId="6F3FF766" w14:textId="77777777" w:rsidR="0085592C" w:rsidRPr="00A0748B" w:rsidRDefault="0085592C" w:rsidP="0038621A">
      <w:pPr>
        <w:pStyle w:val="Standard"/>
        <w:numPr>
          <w:ilvl w:val="1"/>
          <w:numId w:val="7"/>
        </w:numPr>
        <w:spacing w:before="60" w:after="60" w:line="360" w:lineRule="auto"/>
        <w:jc w:val="both"/>
        <w:rPr>
          <w:rFonts w:asciiTheme="minorHAnsi" w:hAnsiTheme="minorHAnsi"/>
          <w:sz w:val="22"/>
          <w:szCs w:val="22"/>
        </w:rPr>
      </w:pPr>
      <w:r w:rsidRPr="00A0748B">
        <w:rPr>
          <w:rFonts w:asciiTheme="minorHAnsi" w:hAnsiTheme="minorHAnsi"/>
          <w:sz w:val="22"/>
          <w:szCs w:val="22"/>
        </w:rPr>
        <w:t>……………………………….…………………………………………………………………………………………………..</w:t>
      </w:r>
    </w:p>
    <w:p w14:paraId="017F5D12" w14:textId="77777777" w:rsidR="00A72C4E" w:rsidRDefault="00A72C4E" w:rsidP="00F33AEB">
      <w:pPr>
        <w:spacing w:line="288" w:lineRule="auto"/>
        <w:jc w:val="right"/>
        <w:rPr>
          <w:rFonts w:ascii="Calibri" w:eastAsia="Calibri" w:hAnsi="Calibri" w:cs="Calibri"/>
          <w:iCs/>
          <w:color w:val="548DD4" w:themeColor="text2" w:themeTint="99"/>
          <w:sz w:val="22"/>
          <w:szCs w:val="22"/>
          <w:lang w:eastAsia="en-US"/>
        </w:rPr>
      </w:pPr>
      <w:bookmarkStart w:id="1" w:name="_Toc257363466"/>
      <w:bookmarkStart w:id="2" w:name="_Toc336605839"/>
      <w:bookmarkStart w:id="3" w:name="_Toc347394155"/>
      <w:bookmarkStart w:id="4" w:name="_Toc370302689"/>
      <w:bookmarkStart w:id="5" w:name="_Toc381599957"/>
      <w:bookmarkStart w:id="6" w:name="_Toc384279257"/>
      <w:bookmarkStart w:id="7" w:name="_Toc414613782"/>
      <w:bookmarkStart w:id="8" w:name="_Toc458669922"/>
      <w:bookmarkStart w:id="9" w:name="_Toc459201579"/>
    </w:p>
    <w:p w14:paraId="38188AEB" w14:textId="77777777" w:rsidR="001D4077" w:rsidRDefault="001D4077" w:rsidP="00F33AEB">
      <w:pPr>
        <w:spacing w:line="288" w:lineRule="auto"/>
        <w:jc w:val="right"/>
        <w:rPr>
          <w:rFonts w:ascii="Calibri" w:eastAsia="Calibri" w:hAnsi="Calibri" w:cs="Calibri"/>
          <w:iCs/>
          <w:color w:val="548DD4" w:themeColor="text2" w:themeTint="99"/>
          <w:sz w:val="22"/>
          <w:szCs w:val="22"/>
          <w:lang w:eastAsia="en-US"/>
        </w:rPr>
      </w:pPr>
    </w:p>
    <w:p w14:paraId="209635AF" w14:textId="77777777" w:rsidR="001D4077" w:rsidRDefault="001D4077" w:rsidP="00F33AEB">
      <w:pPr>
        <w:spacing w:line="288" w:lineRule="auto"/>
        <w:jc w:val="right"/>
        <w:rPr>
          <w:rFonts w:ascii="Calibri" w:eastAsia="Calibri" w:hAnsi="Calibri" w:cs="Calibri"/>
          <w:iCs/>
          <w:color w:val="548DD4" w:themeColor="text2" w:themeTint="99"/>
          <w:sz w:val="22"/>
          <w:szCs w:val="22"/>
          <w:lang w:eastAsia="en-US"/>
        </w:rPr>
      </w:pPr>
    </w:p>
    <w:p w14:paraId="03E660B4" w14:textId="458E9FED" w:rsidR="001D4077" w:rsidRPr="009E3B08" w:rsidRDefault="001D4077" w:rsidP="001D4077">
      <w:pPr>
        <w:pStyle w:val="Akapitzlist"/>
        <w:spacing w:line="320" w:lineRule="exact"/>
        <w:ind w:left="0"/>
        <w:jc w:val="both"/>
        <w:rPr>
          <w:sz w:val="18"/>
          <w:szCs w:val="18"/>
        </w:rPr>
      </w:pPr>
      <w:r w:rsidRPr="009E3B08">
        <w:rPr>
          <w:rFonts w:cs="Arial"/>
          <w:sz w:val="18"/>
          <w:szCs w:val="18"/>
        </w:rPr>
        <w:t>………………</w:t>
      </w:r>
      <w:r w:rsidR="009E031A">
        <w:rPr>
          <w:rFonts w:cs="Arial"/>
          <w:sz w:val="18"/>
          <w:szCs w:val="18"/>
        </w:rPr>
        <w:t>…………..</w:t>
      </w:r>
      <w:r w:rsidRPr="009E3B08">
        <w:rPr>
          <w:rFonts w:cs="Arial"/>
          <w:i/>
          <w:sz w:val="18"/>
          <w:szCs w:val="18"/>
        </w:rPr>
        <w:t>,</w:t>
      </w:r>
      <w:r w:rsidRPr="009E3B08">
        <w:rPr>
          <w:rFonts w:cs="Arial"/>
          <w:sz w:val="18"/>
          <w:szCs w:val="18"/>
        </w:rPr>
        <w:t xml:space="preserve"> dnia …………………….</w:t>
      </w:r>
    </w:p>
    <w:p w14:paraId="638F1A07" w14:textId="77777777" w:rsidR="001D4077" w:rsidRDefault="001D4077" w:rsidP="00F33AEB">
      <w:pPr>
        <w:spacing w:line="288" w:lineRule="auto"/>
        <w:jc w:val="right"/>
        <w:rPr>
          <w:rFonts w:ascii="Calibri" w:eastAsia="Calibri" w:hAnsi="Calibri" w:cs="Calibri"/>
          <w:iCs/>
          <w:color w:val="548DD4" w:themeColor="text2" w:themeTint="99"/>
          <w:sz w:val="22"/>
          <w:szCs w:val="22"/>
          <w:lang w:eastAsia="en-US"/>
        </w:rPr>
      </w:pPr>
    </w:p>
    <w:p w14:paraId="57F4E24F" w14:textId="77777777" w:rsidR="00A72C4E" w:rsidRDefault="00A72C4E" w:rsidP="00F33AEB">
      <w:pPr>
        <w:spacing w:line="288" w:lineRule="auto"/>
        <w:jc w:val="right"/>
        <w:rPr>
          <w:rFonts w:ascii="Calibri" w:eastAsia="Calibri" w:hAnsi="Calibri" w:cs="Calibri"/>
          <w:iCs/>
          <w:color w:val="548DD4" w:themeColor="text2" w:themeTint="99"/>
          <w:sz w:val="22"/>
          <w:szCs w:val="22"/>
          <w:lang w:eastAsia="en-US"/>
        </w:rPr>
      </w:pPr>
    </w:p>
    <w:p w14:paraId="0206BFB3" w14:textId="77777777" w:rsidR="00A72C4E" w:rsidRDefault="00A72C4E" w:rsidP="00A72C4E">
      <w:pPr>
        <w:spacing w:line="288" w:lineRule="auto"/>
        <w:jc w:val="both"/>
        <w:rPr>
          <w:rFonts w:ascii="Calibri" w:eastAsia="Calibri" w:hAnsi="Calibri" w:cs="Calibri"/>
          <w:iCs/>
          <w:color w:val="548DD4" w:themeColor="text2" w:themeTint="99"/>
          <w:sz w:val="22"/>
          <w:szCs w:val="22"/>
          <w:lang w:eastAsia="en-US"/>
        </w:rPr>
      </w:pPr>
    </w:p>
    <w:p w14:paraId="45336E52" w14:textId="77777777" w:rsidR="00A72C4E" w:rsidRDefault="00A72C4E" w:rsidP="00F33AEB">
      <w:pPr>
        <w:spacing w:line="288" w:lineRule="auto"/>
        <w:jc w:val="right"/>
        <w:rPr>
          <w:rFonts w:ascii="Calibri" w:eastAsia="Calibri" w:hAnsi="Calibri" w:cs="Calibri"/>
          <w:iCs/>
          <w:color w:val="548DD4" w:themeColor="text2" w:themeTint="99"/>
          <w:sz w:val="22"/>
          <w:szCs w:val="22"/>
          <w:lang w:eastAsia="en-US"/>
        </w:rPr>
      </w:pPr>
    </w:p>
    <w:p w14:paraId="1894B1F3" w14:textId="3C5DDC00" w:rsidR="00F33AEB" w:rsidRPr="009E031A" w:rsidRDefault="00F33AEB" w:rsidP="00F33AEB">
      <w:pPr>
        <w:spacing w:line="288" w:lineRule="auto"/>
        <w:jc w:val="right"/>
        <w:rPr>
          <w:rFonts w:ascii="Calibri" w:eastAsia="Calibri" w:hAnsi="Calibri" w:cs="Calibri"/>
          <w:i/>
          <w:iCs/>
          <w:color w:val="548DD4" w:themeColor="text2" w:themeTint="99"/>
          <w:sz w:val="18"/>
          <w:szCs w:val="18"/>
          <w:lang w:eastAsia="en-US"/>
        </w:rPr>
      </w:pPr>
      <w:r w:rsidRPr="009E031A">
        <w:rPr>
          <w:rFonts w:ascii="Calibri" w:eastAsia="Calibri" w:hAnsi="Calibri" w:cs="Calibri"/>
          <w:iCs/>
          <w:color w:val="548DD4" w:themeColor="text2" w:themeTint="99"/>
          <w:sz w:val="18"/>
          <w:szCs w:val="18"/>
          <w:lang w:eastAsia="en-US"/>
        </w:rPr>
        <w:t xml:space="preserve"> </w:t>
      </w:r>
      <w:r w:rsidRPr="009E031A">
        <w:rPr>
          <w:rFonts w:ascii="Calibri" w:eastAsia="Calibri" w:hAnsi="Calibri" w:cs="Calibri"/>
          <w:i/>
          <w:iCs/>
          <w:color w:val="548DD4" w:themeColor="text2" w:themeTint="99"/>
          <w:sz w:val="18"/>
          <w:szCs w:val="18"/>
          <w:lang w:eastAsia="en-US"/>
        </w:rPr>
        <w:t xml:space="preserve">Dokument należy podpisać kwalifikowanym podpisem </w:t>
      </w:r>
    </w:p>
    <w:p w14:paraId="25EBC0C3" w14:textId="3D964C06" w:rsidR="00C7022F" w:rsidRPr="009E031A" w:rsidRDefault="00F33AEB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18"/>
          <w:szCs w:val="18"/>
          <w:lang w:eastAsia="en-US"/>
        </w:rPr>
      </w:pPr>
      <w:r w:rsidRPr="009E031A">
        <w:rPr>
          <w:rFonts w:ascii="Calibri" w:eastAsia="Calibri" w:hAnsi="Calibri" w:cs="Calibri"/>
          <w:i/>
          <w:iCs/>
          <w:color w:val="548DD4" w:themeColor="text2" w:themeTint="99"/>
          <w:sz w:val="18"/>
          <w:szCs w:val="18"/>
          <w:lang w:eastAsia="en-US"/>
        </w:rPr>
        <w:t>elektronicznym lub podpisem zaufanym lub podpisem osobistym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B753887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6B068109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739128FB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22DE28FC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3FD71281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38EDB93A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12E7C229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60105B6F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6E90A888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3E9E693C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5E37F824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243752A6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796A6E69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031AB69F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32DCAAA2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568ADD86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286131E7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33C424B0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06C04F81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1AB6B9FE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6F0A0C9A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6F926D26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5F7238B9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3BF6FD08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0D55DDFF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32323B0E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4C10637F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2BC5F00E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639718A8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3699E17D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79E9C1E4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4633911B" w14:textId="787E1DCA" w:rsidR="00D9268A" w:rsidRPr="003559DA" w:rsidRDefault="003559DA" w:rsidP="003559DA">
      <w:pPr>
        <w:shd w:val="clear" w:color="auto" w:fill="F2F2F2" w:themeFill="background1" w:themeFillShade="F2"/>
        <w:tabs>
          <w:tab w:val="left" w:pos="113"/>
        </w:tabs>
        <w:ind w:left="567"/>
        <w:jc w:val="right"/>
        <w:rPr>
          <w:rFonts w:ascii="Calibri" w:hAnsi="Calibri" w:cs="Calibri"/>
          <w:b/>
          <w:i/>
          <w:sz w:val="18"/>
          <w:szCs w:val="18"/>
        </w:rPr>
      </w:pPr>
      <w:r>
        <w:rPr>
          <w:rFonts w:ascii="Calibri" w:hAnsi="Calibri" w:cs="Calibri"/>
          <w:b/>
          <w:i/>
          <w:sz w:val="18"/>
          <w:szCs w:val="18"/>
        </w:rPr>
        <w:lastRenderedPageBreak/>
        <w:t>z</w:t>
      </w:r>
      <w:r w:rsidR="00D9268A" w:rsidRPr="003559DA">
        <w:rPr>
          <w:rFonts w:ascii="Calibri" w:hAnsi="Calibri" w:cs="Calibri"/>
          <w:b/>
          <w:i/>
          <w:sz w:val="18"/>
          <w:szCs w:val="18"/>
        </w:rPr>
        <w:t xml:space="preserve">ałącznik Nr 1 do Formularza ofertowego </w:t>
      </w:r>
    </w:p>
    <w:p w14:paraId="486C46EF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53988751" w14:textId="77777777" w:rsidR="00D9268A" w:rsidRPr="00797EE3" w:rsidRDefault="00D9268A" w:rsidP="00D9268A">
      <w:pPr>
        <w:suppressAutoHyphens/>
        <w:spacing w:line="360" w:lineRule="auto"/>
        <w:jc w:val="both"/>
        <w:rPr>
          <w:rFonts w:ascii="Verdana" w:hAnsi="Verdana" w:cs="Courier New"/>
          <w:b/>
          <w:sz w:val="4"/>
          <w:szCs w:val="4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5663"/>
      </w:tblGrid>
      <w:tr w:rsidR="00D9268A" w:rsidRPr="00D9268A" w14:paraId="32847BFB" w14:textId="77777777" w:rsidTr="003559DA">
        <w:trPr>
          <w:trHeight w:val="1714"/>
        </w:trPr>
        <w:tc>
          <w:tcPr>
            <w:tcW w:w="3397" w:type="dxa"/>
          </w:tcPr>
          <w:p w14:paraId="1D8C0B57" w14:textId="77777777" w:rsidR="00D9268A" w:rsidRPr="00D9268A" w:rsidRDefault="00D9268A" w:rsidP="00FB2297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209BC513" w14:textId="77777777" w:rsidR="00D9268A" w:rsidRPr="00D9268A" w:rsidRDefault="00D9268A" w:rsidP="00FB2297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08AA4320" w14:textId="77777777" w:rsidR="00D9268A" w:rsidRDefault="00D9268A" w:rsidP="009E031A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1030C2CA" w14:textId="77777777" w:rsidR="009E031A" w:rsidRDefault="009E031A" w:rsidP="009E031A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7D52A5B9" w14:textId="77777777" w:rsidR="009E031A" w:rsidRPr="00D9268A" w:rsidRDefault="009E031A" w:rsidP="009E031A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06DDDD39" w14:textId="77777777" w:rsidR="00D9268A" w:rsidRPr="009E031A" w:rsidRDefault="00D9268A" w:rsidP="00FB2297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9E031A">
              <w:rPr>
                <w:rFonts w:asciiTheme="minorHAnsi" w:hAnsiTheme="minorHAnsi" w:cstheme="minorHAnsi"/>
                <w:i/>
                <w:sz w:val="18"/>
                <w:szCs w:val="18"/>
              </w:rPr>
              <w:t>(</w:t>
            </w:r>
            <w:r w:rsidRPr="009E03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nazwa</w:t>
            </w:r>
            <w:r w:rsidRPr="009E03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Wykonawcy/ Wykonawców)</w:t>
            </w:r>
          </w:p>
        </w:tc>
        <w:tc>
          <w:tcPr>
            <w:tcW w:w="5663" w:type="dxa"/>
            <w:shd w:val="clear" w:color="auto" w:fill="FDE9D9" w:themeFill="accent6" w:themeFillTint="33"/>
            <w:vAlign w:val="center"/>
          </w:tcPr>
          <w:p w14:paraId="2C9A24E7" w14:textId="77777777" w:rsidR="00D9268A" w:rsidRPr="00D9268A" w:rsidRDefault="00D9268A" w:rsidP="009E031A">
            <w:pPr>
              <w:suppressAutoHyphens/>
              <w:spacing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 w:rsidRPr="00D9268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Kryteria </w:t>
            </w:r>
            <w:proofErr w:type="spellStart"/>
            <w:r w:rsidRPr="00D9268A">
              <w:rPr>
                <w:rFonts w:asciiTheme="minorHAnsi" w:hAnsiTheme="minorHAnsi" w:cstheme="minorHAnsi"/>
                <w:b/>
                <w:sz w:val="22"/>
                <w:szCs w:val="22"/>
              </w:rPr>
              <w:t>pozacenowe</w:t>
            </w:r>
            <w:proofErr w:type="spellEnd"/>
          </w:p>
          <w:p w14:paraId="30867D5F" w14:textId="77777777" w:rsidR="00D9268A" w:rsidRPr="00D9268A" w:rsidRDefault="00D9268A" w:rsidP="00FB2297">
            <w:pPr>
              <w:suppressAutoHyphens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 w:rsidRPr="00D9268A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„INFORMACJE DOTYCZĄCE                               DOŚWIADCZENIA OSOBY NA STANOWISKO                                        KIEROWNIKA BUDOWY”</w:t>
            </w:r>
          </w:p>
        </w:tc>
      </w:tr>
    </w:tbl>
    <w:p w14:paraId="1F951730" w14:textId="77777777" w:rsidR="00D9268A" w:rsidRPr="00D9268A" w:rsidRDefault="00D9268A" w:rsidP="00D9268A">
      <w:p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7105EF3B" w14:textId="1949D144" w:rsidR="00D9268A" w:rsidRPr="003559DA" w:rsidRDefault="00D9268A" w:rsidP="003559D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D9268A">
        <w:rPr>
          <w:rFonts w:asciiTheme="minorHAnsi" w:hAnsiTheme="minorHAnsi" w:cstheme="minorHAnsi"/>
          <w:sz w:val="22"/>
          <w:szCs w:val="22"/>
        </w:rPr>
        <w:t>Składając ofertę w postępowaniu o udzielenie zamówieni</w:t>
      </w:r>
      <w:r w:rsidR="00057547">
        <w:rPr>
          <w:rFonts w:asciiTheme="minorHAnsi" w:hAnsiTheme="minorHAnsi" w:cstheme="minorHAnsi"/>
          <w:sz w:val="22"/>
          <w:szCs w:val="22"/>
        </w:rPr>
        <w:t>a</w:t>
      </w:r>
      <w:r w:rsidRPr="00D9268A">
        <w:rPr>
          <w:rFonts w:asciiTheme="minorHAnsi" w:hAnsiTheme="minorHAnsi" w:cstheme="minorHAnsi"/>
          <w:sz w:val="22"/>
          <w:szCs w:val="22"/>
        </w:rPr>
        <w:t xml:space="preserve"> publiczne</w:t>
      </w:r>
      <w:r w:rsidR="00461BCB">
        <w:rPr>
          <w:rFonts w:asciiTheme="minorHAnsi" w:hAnsiTheme="minorHAnsi" w:cstheme="minorHAnsi"/>
          <w:sz w:val="22"/>
          <w:szCs w:val="22"/>
        </w:rPr>
        <w:t xml:space="preserve">go </w:t>
      </w:r>
      <w:r w:rsidRPr="00D9268A">
        <w:rPr>
          <w:rFonts w:asciiTheme="minorHAnsi" w:hAnsiTheme="minorHAnsi" w:cstheme="minorHAnsi"/>
          <w:sz w:val="22"/>
          <w:szCs w:val="22"/>
        </w:rPr>
        <w:t>prowadzon</w:t>
      </w:r>
      <w:r w:rsidR="00057547">
        <w:rPr>
          <w:rFonts w:asciiTheme="minorHAnsi" w:hAnsiTheme="minorHAnsi" w:cstheme="minorHAnsi"/>
          <w:sz w:val="22"/>
          <w:szCs w:val="22"/>
        </w:rPr>
        <w:t>ego</w:t>
      </w:r>
      <w:r w:rsidRPr="00D9268A">
        <w:rPr>
          <w:rFonts w:asciiTheme="minorHAnsi" w:hAnsiTheme="minorHAnsi" w:cstheme="minorHAnsi"/>
          <w:sz w:val="22"/>
          <w:szCs w:val="22"/>
        </w:rPr>
        <w:t xml:space="preserve"> w trybie </w:t>
      </w:r>
      <w:r w:rsidR="00461BCB">
        <w:rPr>
          <w:rFonts w:asciiTheme="minorHAnsi" w:hAnsiTheme="minorHAnsi" w:cstheme="minorHAnsi"/>
          <w:sz w:val="22"/>
          <w:szCs w:val="22"/>
        </w:rPr>
        <w:t xml:space="preserve">podstawowym bez negocjacji </w:t>
      </w:r>
      <w:r w:rsidR="00057547">
        <w:rPr>
          <w:rFonts w:asciiTheme="minorHAnsi" w:hAnsiTheme="minorHAnsi" w:cstheme="minorHAnsi"/>
          <w:sz w:val="22"/>
          <w:szCs w:val="22"/>
        </w:rPr>
        <w:t>pn.:</w:t>
      </w:r>
    </w:p>
    <w:p w14:paraId="015E90D4" w14:textId="441784DB" w:rsidR="00D9268A" w:rsidRPr="003559DA" w:rsidRDefault="00D9268A" w:rsidP="00057547">
      <w:pPr>
        <w:pStyle w:val="Tekstpodstawowy"/>
        <w:spacing w:before="120" w:after="240"/>
        <w:ind w:right="23"/>
        <w:jc w:val="center"/>
        <w:rPr>
          <w:rFonts w:asciiTheme="minorHAnsi" w:hAnsiTheme="minorHAnsi" w:cstheme="minorHAnsi"/>
          <w:sz w:val="22"/>
          <w:szCs w:val="22"/>
        </w:rPr>
      </w:pPr>
      <w:r w:rsidRPr="003559DA">
        <w:rPr>
          <w:rFonts w:asciiTheme="minorHAnsi" w:hAnsiTheme="minorHAnsi" w:cstheme="minorHAnsi"/>
          <w:bCs w:val="0"/>
          <w:sz w:val="22"/>
          <w:szCs w:val="22"/>
        </w:rPr>
        <w:t xml:space="preserve">„Rozbudowa </w:t>
      </w:r>
      <w:r w:rsidR="00057547" w:rsidRPr="003559DA">
        <w:rPr>
          <w:rFonts w:asciiTheme="minorHAnsi" w:hAnsiTheme="minorHAnsi" w:cstheme="minorHAnsi"/>
          <w:sz w:val="22"/>
          <w:szCs w:val="22"/>
        </w:rPr>
        <w:t xml:space="preserve">drogi powiatowej nr 1353D Godzięcin – granica powiatu” </w:t>
      </w:r>
    </w:p>
    <w:p w14:paraId="23E6D408" w14:textId="77777777" w:rsidR="00D9268A" w:rsidRPr="00D9268A" w:rsidRDefault="00D9268A" w:rsidP="00D9268A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9268A">
        <w:rPr>
          <w:rFonts w:asciiTheme="minorHAnsi" w:hAnsiTheme="minorHAnsi" w:cstheme="minorHAnsi"/>
          <w:sz w:val="22"/>
          <w:szCs w:val="22"/>
        </w:rPr>
        <w:t xml:space="preserve">przedkładam wraz z Ofertą niniejszy formularz w celu potwierdzenia </w:t>
      </w:r>
      <w:r w:rsidRPr="00D9268A">
        <w:rPr>
          <w:rFonts w:asciiTheme="minorHAnsi" w:hAnsiTheme="minorHAnsi" w:cstheme="minorHAnsi"/>
          <w:bCs/>
          <w:sz w:val="22"/>
          <w:szCs w:val="22"/>
        </w:rPr>
        <w:t>doświadczenia osoby wyznaczonej do realizacji przedmiotowego zamówienia, o której mowa w kryterium oceny ofert.</w:t>
      </w:r>
    </w:p>
    <w:tbl>
      <w:tblPr>
        <w:tblW w:w="10206" w:type="dxa"/>
        <w:tblInd w:w="-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811"/>
      </w:tblGrid>
      <w:tr w:rsidR="00D9268A" w:rsidRPr="00D9268A" w14:paraId="4A6ABC78" w14:textId="77777777" w:rsidTr="00FB2297">
        <w:trPr>
          <w:cantSplit/>
          <w:trHeight w:val="853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10787" w14:textId="1C7517FD" w:rsidR="00D9268A" w:rsidRPr="00D9268A" w:rsidRDefault="00D9268A" w:rsidP="0005754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lang w:eastAsia="ar-SA"/>
              </w:rPr>
            </w:pPr>
            <w:r w:rsidRPr="00D9268A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lang w:eastAsia="ar-SA"/>
              </w:rPr>
              <w:t>Oświadczam, że wyznaczony/a P</w:t>
            </w:r>
            <w:r w:rsidR="00057547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lang w:eastAsia="ar-SA"/>
              </w:rPr>
              <w:t>an/Pani</w:t>
            </w:r>
            <w:r w:rsidRPr="00D9268A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lang w:eastAsia="ar-SA"/>
              </w:rPr>
              <w:t xml:space="preserve"> _________________________ do realizacji przedmiotowego zamówienia na stanowisku  Kierownika Budowy wykonywał/a poniższe zadania:</w:t>
            </w:r>
          </w:p>
        </w:tc>
      </w:tr>
      <w:tr w:rsidR="00D9268A" w:rsidRPr="00057547" w14:paraId="3CC37E7E" w14:textId="77777777" w:rsidTr="00FB2297">
        <w:trPr>
          <w:cantSplit/>
          <w:trHeight w:val="85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D1178" w14:textId="77777777" w:rsidR="00D9268A" w:rsidRPr="00057547" w:rsidRDefault="00D9268A" w:rsidP="00FB2297">
            <w:pPr>
              <w:spacing w:before="120" w:after="120"/>
              <w:rPr>
                <w:rFonts w:asciiTheme="minorHAnsi" w:hAnsiTheme="minorHAnsi" w:cstheme="minorHAnsi"/>
                <w:b/>
                <w:spacing w:val="-2"/>
                <w:u w:val="single"/>
                <w:lang w:eastAsia="ar-SA"/>
              </w:rPr>
            </w:pPr>
            <w:r w:rsidRPr="00057547">
              <w:rPr>
                <w:rFonts w:asciiTheme="minorHAnsi" w:hAnsiTheme="minorHAnsi" w:cstheme="minorHAnsi"/>
                <w:b/>
                <w:spacing w:val="-2"/>
                <w:u w:val="single"/>
                <w:lang w:eastAsia="ar-SA"/>
              </w:rPr>
              <w:t xml:space="preserve">Kryterium </w:t>
            </w:r>
            <w:r w:rsidRPr="00057547">
              <w:rPr>
                <w:rFonts w:asciiTheme="minorHAnsi" w:hAnsiTheme="minorHAnsi" w:cstheme="minorHAnsi"/>
                <w:b/>
                <w:u w:val="single"/>
              </w:rPr>
              <w:t>„Doświadczenie osoby na stanowisko Kierownika Budowy”</w:t>
            </w:r>
            <w:r w:rsidRPr="00057547">
              <w:rPr>
                <w:rFonts w:asciiTheme="minorHAnsi" w:hAnsiTheme="minorHAnsi" w:cstheme="minorHAnsi"/>
                <w:b/>
                <w:spacing w:val="-2"/>
                <w:u w:val="single"/>
                <w:lang w:eastAsia="ar-SA"/>
              </w:rPr>
              <w:t xml:space="preserve"> (D):</w:t>
            </w:r>
          </w:p>
          <w:p w14:paraId="05242C8C" w14:textId="1B508ED4" w:rsidR="00D9268A" w:rsidRPr="00057547" w:rsidRDefault="00D9268A" w:rsidP="00FB2297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057547">
              <w:rPr>
                <w:rFonts w:asciiTheme="minorHAnsi" w:hAnsiTheme="minorHAnsi" w:cstheme="minorHAnsi"/>
                <w:lang w:eastAsia="en-US"/>
              </w:rPr>
              <w:t xml:space="preserve">Zamawiający przyzna punkty ofercie zgodnie z punktacją przyjętą w kryterium oceny ofert </w:t>
            </w:r>
            <w:r w:rsidRPr="00057547">
              <w:rPr>
                <w:rFonts w:asciiTheme="minorHAnsi" w:hAnsiTheme="minorHAnsi" w:cstheme="minorHAnsi"/>
              </w:rPr>
              <w:t>„Doświadczenie osoby na stanowisko Kierownika Budowy”</w:t>
            </w:r>
            <w:r w:rsidRPr="00057547">
              <w:rPr>
                <w:rFonts w:asciiTheme="minorHAnsi" w:hAnsiTheme="minorHAnsi" w:cstheme="minorHAnsi"/>
                <w:lang w:eastAsia="en-US"/>
              </w:rPr>
              <w:t xml:space="preserve"> za skierowanie do pełnienia funkcji Kierownika Budowy  osoby posiadającej doświadczenie w </w:t>
            </w:r>
            <w:r w:rsidRPr="00057547">
              <w:rPr>
                <w:rFonts w:asciiTheme="minorHAnsi" w:hAnsiTheme="minorHAnsi" w:cstheme="minorHAnsi"/>
              </w:rPr>
              <w:t xml:space="preserve">realizacji zadań  obejmujących budowę lub przebudowę lub remont (z wyłączeniem remontów cząstkowych) dróg </w:t>
            </w:r>
            <w:r w:rsidR="00057547">
              <w:rPr>
                <w:rFonts w:asciiTheme="minorHAnsi" w:hAnsiTheme="minorHAnsi" w:cstheme="minorHAnsi"/>
              </w:rPr>
              <w:t xml:space="preserve">publicznych </w:t>
            </w:r>
            <w:r w:rsidRPr="00057547">
              <w:rPr>
                <w:rFonts w:asciiTheme="minorHAnsi" w:hAnsiTheme="minorHAnsi" w:cstheme="minorHAnsi"/>
              </w:rPr>
              <w:t xml:space="preserve">o długości min. </w:t>
            </w:r>
            <w:r w:rsidR="00057547">
              <w:rPr>
                <w:rFonts w:asciiTheme="minorHAnsi" w:hAnsiTheme="minorHAnsi" w:cstheme="minorHAnsi"/>
              </w:rPr>
              <w:t>0,5</w:t>
            </w:r>
            <w:r w:rsidRPr="00057547">
              <w:rPr>
                <w:rFonts w:asciiTheme="minorHAnsi" w:hAnsiTheme="minorHAnsi" w:cstheme="minorHAnsi"/>
              </w:rPr>
              <w:t xml:space="preserve"> km od rozpoczęcia robót do wykonania zadania na stanowisku :  Kierownika Budowy </w:t>
            </w:r>
          </w:p>
          <w:p w14:paraId="57CDA564" w14:textId="77777777" w:rsidR="00D9268A" w:rsidRPr="00057547" w:rsidRDefault="00D9268A" w:rsidP="00FB2297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074EBF74" w14:textId="74DE7EE5" w:rsidR="00D9268A" w:rsidRPr="00057547" w:rsidRDefault="00D9268A" w:rsidP="00FB22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="Calibri" w:hAnsiTheme="minorHAnsi" w:cstheme="minorHAnsi"/>
              </w:rPr>
            </w:pPr>
            <w:r w:rsidRPr="00057547">
              <w:rPr>
                <w:rFonts w:asciiTheme="minorHAnsi" w:eastAsia="Calibri" w:hAnsiTheme="minorHAnsi" w:cstheme="minorHAnsi"/>
              </w:rPr>
              <w:t xml:space="preserve">Jako wykonanie zadania należy rozumieć podpisanie Protokołu odbioru robót lub równoważnego dokumentu </w:t>
            </w:r>
          </w:p>
          <w:p w14:paraId="73137B9C" w14:textId="77777777" w:rsidR="00D9268A" w:rsidRPr="00057547" w:rsidRDefault="00D9268A" w:rsidP="00FB2297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A11E6" w14:textId="77777777" w:rsidR="00D9268A" w:rsidRPr="00057547" w:rsidRDefault="00D9268A" w:rsidP="00FB2297">
            <w:pPr>
              <w:spacing w:line="264" w:lineRule="auto"/>
              <w:rPr>
                <w:rFonts w:asciiTheme="minorHAnsi" w:hAnsiTheme="minorHAnsi" w:cstheme="minorHAnsi"/>
                <w:spacing w:val="-2"/>
                <w:lang w:eastAsia="ar-SA"/>
              </w:rPr>
            </w:pPr>
            <w:r w:rsidRPr="00057547">
              <w:rPr>
                <w:rFonts w:asciiTheme="minorHAnsi" w:hAnsiTheme="minorHAnsi" w:cstheme="minorHAnsi"/>
                <w:spacing w:val="-2"/>
                <w:lang w:eastAsia="ar-SA"/>
              </w:rPr>
              <w:t>1) Wyżej wymieniona osoba zdobyła doświadczenie w realizacji zadania (od rozpoczęcia robót do wykonania zadania):</w:t>
            </w:r>
          </w:p>
          <w:p w14:paraId="5F0D72B4" w14:textId="77777777" w:rsidR="00D9268A" w:rsidRPr="00057547" w:rsidRDefault="00D9268A" w:rsidP="00FB2297">
            <w:pPr>
              <w:spacing w:line="264" w:lineRule="auto"/>
              <w:rPr>
                <w:rFonts w:asciiTheme="minorHAnsi" w:hAnsiTheme="minorHAnsi" w:cstheme="minorHAnsi"/>
                <w:spacing w:val="-2"/>
                <w:lang w:eastAsia="ar-SA"/>
              </w:rPr>
            </w:pPr>
            <w:r w:rsidRPr="00057547">
              <w:rPr>
                <w:rFonts w:asciiTheme="minorHAnsi" w:hAnsiTheme="minorHAnsi" w:cstheme="minorHAnsi"/>
                <w:spacing w:val="-2"/>
                <w:lang w:eastAsia="ar-SA"/>
              </w:rPr>
              <w:t>__________________________________________________            __________________________________________________</w:t>
            </w:r>
          </w:p>
          <w:p w14:paraId="21F64E8A" w14:textId="77777777" w:rsidR="00D9268A" w:rsidRPr="00057547" w:rsidRDefault="00D9268A" w:rsidP="00FB2297">
            <w:pPr>
              <w:spacing w:line="264" w:lineRule="auto"/>
              <w:rPr>
                <w:rFonts w:asciiTheme="minorHAnsi" w:hAnsiTheme="minorHAnsi" w:cstheme="minorHAnsi"/>
                <w:spacing w:val="-2"/>
                <w:lang w:eastAsia="ar-SA"/>
              </w:rPr>
            </w:pPr>
            <w:r w:rsidRPr="00057547">
              <w:rPr>
                <w:rFonts w:asciiTheme="minorHAnsi" w:hAnsiTheme="minorHAnsi" w:cstheme="minorHAnsi"/>
                <w:spacing w:val="-2"/>
                <w:lang w:eastAsia="ar-SA"/>
              </w:rPr>
              <w:t xml:space="preserve">                   </w:t>
            </w:r>
            <w:r w:rsidRPr="00057547">
              <w:rPr>
                <w:rFonts w:asciiTheme="minorHAnsi" w:hAnsiTheme="minorHAnsi" w:cstheme="minorHAnsi"/>
              </w:rPr>
              <w:t>(podać nazwę, zakres zadania)</w:t>
            </w:r>
            <w:r w:rsidRPr="00057547">
              <w:rPr>
                <w:rFonts w:asciiTheme="minorHAnsi" w:hAnsiTheme="minorHAnsi" w:cstheme="minorHAnsi"/>
                <w:spacing w:val="-2"/>
                <w:lang w:eastAsia="ar-SA"/>
              </w:rPr>
              <w:t xml:space="preserve"> </w:t>
            </w:r>
          </w:p>
          <w:p w14:paraId="154FE498" w14:textId="77777777" w:rsidR="00D9268A" w:rsidRPr="00057547" w:rsidRDefault="00D9268A" w:rsidP="00FB2297">
            <w:pPr>
              <w:spacing w:line="264" w:lineRule="auto"/>
              <w:rPr>
                <w:rFonts w:asciiTheme="minorHAnsi" w:hAnsiTheme="minorHAnsi" w:cstheme="minorHAnsi"/>
                <w:spacing w:val="-2"/>
                <w:lang w:eastAsia="ar-SA"/>
              </w:rPr>
            </w:pPr>
            <w:r w:rsidRPr="00057547">
              <w:rPr>
                <w:rFonts w:asciiTheme="minorHAnsi" w:hAnsiTheme="minorHAnsi" w:cstheme="minorHAnsi"/>
                <w:spacing w:val="-2"/>
                <w:lang w:eastAsia="ar-SA"/>
              </w:rPr>
              <w:t>Długość odcinka __________</w:t>
            </w:r>
          </w:p>
          <w:p w14:paraId="35016A9B" w14:textId="77777777" w:rsidR="00D9268A" w:rsidRPr="00057547" w:rsidRDefault="00D9268A" w:rsidP="00FB2297">
            <w:pPr>
              <w:spacing w:line="264" w:lineRule="auto"/>
              <w:rPr>
                <w:rFonts w:asciiTheme="minorHAnsi" w:hAnsiTheme="minorHAnsi" w:cstheme="minorHAnsi"/>
                <w:spacing w:val="-2"/>
                <w:lang w:eastAsia="ar-SA"/>
              </w:rPr>
            </w:pPr>
            <w:r w:rsidRPr="00057547">
              <w:rPr>
                <w:rFonts w:asciiTheme="minorHAnsi" w:hAnsiTheme="minorHAnsi" w:cstheme="minorHAnsi"/>
                <w:spacing w:val="-2"/>
                <w:lang w:eastAsia="ar-SA"/>
              </w:rPr>
              <w:t>Pełniona funkcja________________________________</w:t>
            </w:r>
          </w:p>
          <w:p w14:paraId="1263942A" w14:textId="77777777" w:rsidR="00D9268A" w:rsidRPr="00057547" w:rsidRDefault="00D9268A" w:rsidP="00FB2297">
            <w:pPr>
              <w:spacing w:line="264" w:lineRule="auto"/>
              <w:rPr>
                <w:rFonts w:asciiTheme="minorHAnsi" w:hAnsiTheme="minorHAnsi" w:cstheme="minorHAnsi"/>
                <w:spacing w:val="-2"/>
                <w:lang w:eastAsia="ar-SA"/>
              </w:rPr>
            </w:pPr>
          </w:p>
          <w:p w14:paraId="1137D4E8" w14:textId="77777777" w:rsidR="00D9268A" w:rsidRPr="00057547" w:rsidRDefault="00D9268A" w:rsidP="00FB2297">
            <w:pPr>
              <w:spacing w:line="264" w:lineRule="auto"/>
              <w:rPr>
                <w:rFonts w:asciiTheme="minorHAnsi" w:hAnsiTheme="minorHAnsi" w:cstheme="minorHAnsi"/>
                <w:spacing w:val="-2"/>
                <w:lang w:eastAsia="ar-SA"/>
              </w:rPr>
            </w:pPr>
            <w:r w:rsidRPr="00057547">
              <w:rPr>
                <w:rFonts w:asciiTheme="minorHAnsi" w:hAnsiTheme="minorHAnsi" w:cstheme="minorHAnsi"/>
                <w:spacing w:val="-2"/>
                <w:lang w:eastAsia="ar-SA"/>
              </w:rPr>
              <w:t>2) Wyżej wymieniona osoba zdobyła doświadczenie w realizacji zadania (od rozpoczęcia robót do wykonania zadania):</w:t>
            </w:r>
          </w:p>
          <w:p w14:paraId="25EF889C" w14:textId="77777777" w:rsidR="00D9268A" w:rsidRPr="00057547" w:rsidRDefault="00D9268A" w:rsidP="00FB2297">
            <w:pPr>
              <w:spacing w:line="264" w:lineRule="auto"/>
              <w:rPr>
                <w:rFonts w:asciiTheme="minorHAnsi" w:hAnsiTheme="minorHAnsi" w:cstheme="minorHAnsi"/>
                <w:spacing w:val="-2"/>
                <w:lang w:eastAsia="ar-SA"/>
              </w:rPr>
            </w:pPr>
            <w:r w:rsidRPr="00057547">
              <w:rPr>
                <w:rFonts w:asciiTheme="minorHAnsi" w:hAnsiTheme="minorHAnsi" w:cstheme="minorHAnsi"/>
                <w:spacing w:val="-2"/>
                <w:lang w:eastAsia="ar-SA"/>
              </w:rPr>
              <w:t>__________________________________________________    __________________________________________________</w:t>
            </w:r>
          </w:p>
          <w:p w14:paraId="71588CF7" w14:textId="77777777" w:rsidR="00D9268A" w:rsidRPr="00057547" w:rsidRDefault="00D9268A" w:rsidP="00FB2297">
            <w:pPr>
              <w:spacing w:line="264" w:lineRule="auto"/>
              <w:rPr>
                <w:rFonts w:asciiTheme="minorHAnsi" w:hAnsiTheme="minorHAnsi" w:cstheme="minorHAnsi"/>
                <w:spacing w:val="-2"/>
                <w:lang w:eastAsia="ar-SA"/>
              </w:rPr>
            </w:pPr>
            <w:r w:rsidRPr="00057547">
              <w:rPr>
                <w:rFonts w:asciiTheme="minorHAnsi" w:hAnsiTheme="minorHAnsi" w:cstheme="minorHAnsi"/>
                <w:spacing w:val="-2"/>
                <w:lang w:eastAsia="ar-SA"/>
              </w:rPr>
              <w:t xml:space="preserve">                   </w:t>
            </w:r>
            <w:r w:rsidRPr="00057547">
              <w:rPr>
                <w:rFonts w:asciiTheme="minorHAnsi" w:hAnsiTheme="minorHAnsi" w:cstheme="minorHAnsi"/>
              </w:rPr>
              <w:t>(podać nazwę, zakres zadania)</w:t>
            </w:r>
            <w:r w:rsidRPr="00057547">
              <w:rPr>
                <w:rFonts w:asciiTheme="minorHAnsi" w:hAnsiTheme="minorHAnsi" w:cstheme="minorHAnsi"/>
                <w:spacing w:val="-2"/>
                <w:lang w:eastAsia="ar-SA"/>
              </w:rPr>
              <w:t xml:space="preserve"> </w:t>
            </w:r>
          </w:p>
          <w:p w14:paraId="6DA7FDBE" w14:textId="77777777" w:rsidR="00D9268A" w:rsidRPr="00057547" w:rsidRDefault="00D9268A" w:rsidP="00FB2297">
            <w:pPr>
              <w:spacing w:line="264" w:lineRule="auto"/>
              <w:rPr>
                <w:rFonts w:asciiTheme="minorHAnsi" w:hAnsiTheme="minorHAnsi" w:cstheme="minorHAnsi"/>
                <w:spacing w:val="-2"/>
                <w:lang w:eastAsia="ar-SA"/>
              </w:rPr>
            </w:pPr>
            <w:r w:rsidRPr="00057547">
              <w:rPr>
                <w:rFonts w:asciiTheme="minorHAnsi" w:hAnsiTheme="minorHAnsi" w:cstheme="minorHAnsi"/>
                <w:spacing w:val="-2"/>
                <w:lang w:eastAsia="ar-SA"/>
              </w:rPr>
              <w:t>Długość odcinka __________</w:t>
            </w:r>
          </w:p>
          <w:p w14:paraId="60BE50C4" w14:textId="77777777" w:rsidR="00D9268A" w:rsidRPr="00057547" w:rsidRDefault="00D9268A" w:rsidP="00FB2297">
            <w:pPr>
              <w:spacing w:line="264" w:lineRule="auto"/>
              <w:rPr>
                <w:rFonts w:asciiTheme="minorHAnsi" w:hAnsiTheme="minorHAnsi" w:cstheme="minorHAnsi"/>
                <w:spacing w:val="-2"/>
                <w:lang w:eastAsia="ar-SA"/>
              </w:rPr>
            </w:pPr>
            <w:r w:rsidRPr="00057547">
              <w:rPr>
                <w:rFonts w:asciiTheme="minorHAnsi" w:hAnsiTheme="minorHAnsi" w:cstheme="minorHAnsi"/>
                <w:spacing w:val="-2"/>
                <w:lang w:eastAsia="ar-SA"/>
              </w:rPr>
              <w:t>Pełniona funkcja________________________________</w:t>
            </w:r>
          </w:p>
          <w:p w14:paraId="002D5B07" w14:textId="77777777" w:rsidR="00D9268A" w:rsidRPr="00057547" w:rsidRDefault="00D9268A" w:rsidP="00FB2297">
            <w:pPr>
              <w:spacing w:line="264" w:lineRule="auto"/>
              <w:rPr>
                <w:rFonts w:asciiTheme="minorHAnsi" w:hAnsiTheme="minorHAnsi" w:cstheme="minorHAnsi"/>
                <w:spacing w:val="-2"/>
                <w:lang w:eastAsia="ar-SA"/>
              </w:rPr>
            </w:pPr>
          </w:p>
          <w:p w14:paraId="6709DDA1" w14:textId="77777777" w:rsidR="00D9268A" w:rsidRPr="00057547" w:rsidRDefault="00D9268A" w:rsidP="00FB2297">
            <w:pPr>
              <w:spacing w:line="264" w:lineRule="auto"/>
              <w:rPr>
                <w:rFonts w:asciiTheme="minorHAnsi" w:hAnsiTheme="minorHAnsi" w:cstheme="minorHAnsi"/>
                <w:spacing w:val="-2"/>
                <w:lang w:eastAsia="ar-SA"/>
              </w:rPr>
            </w:pPr>
            <w:r w:rsidRPr="00057547">
              <w:rPr>
                <w:rFonts w:asciiTheme="minorHAnsi" w:hAnsiTheme="minorHAnsi" w:cstheme="minorHAnsi"/>
                <w:spacing w:val="-2"/>
                <w:lang w:eastAsia="ar-SA"/>
              </w:rPr>
              <w:t>3) Wyżej wymieniona osoba zdobyła doświadczenie w realizacji zadania (od rozpoczęcia robót do wykonania zadania):</w:t>
            </w:r>
          </w:p>
          <w:p w14:paraId="00884B46" w14:textId="77777777" w:rsidR="00D9268A" w:rsidRPr="00057547" w:rsidRDefault="00D9268A" w:rsidP="00FB2297">
            <w:pPr>
              <w:spacing w:line="264" w:lineRule="auto"/>
              <w:rPr>
                <w:rFonts w:asciiTheme="minorHAnsi" w:hAnsiTheme="minorHAnsi" w:cstheme="minorHAnsi"/>
                <w:spacing w:val="-2"/>
                <w:lang w:eastAsia="ar-SA"/>
              </w:rPr>
            </w:pPr>
            <w:r w:rsidRPr="00057547">
              <w:rPr>
                <w:rFonts w:asciiTheme="minorHAnsi" w:hAnsiTheme="minorHAnsi" w:cstheme="minorHAnsi"/>
                <w:spacing w:val="-2"/>
                <w:lang w:eastAsia="ar-SA"/>
              </w:rPr>
              <w:t>__________________________________________________   __________________________________________________</w:t>
            </w:r>
          </w:p>
          <w:p w14:paraId="07BC7FDE" w14:textId="77777777" w:rsidR="00D9268A" w:rsidRPr="00057547" w:rsidRDefault="00D9268A" w:rsidP="00FB2297">
            <w:pPr>
              <w:spacing w:line="264" w:lineRule="auto"/>
              <w:rPr>
                <w:rFonts w:asciiTheme="minorHAnsi" w:hAnsiTheme="minorHAnsi" w:cstheme="minorHAnsi"/>
                <w:spacing w:val="-2"/>
                <w:lang w:eastAsia="ar-SA"/>
              </w:rPr>
            </w:pPr>
            <w:r w:rsidRPr="00057547">
              <w:rPr>
                <w:rFonts w:asciiTheme="minorHAnsi" w:hAnsiTheme="minorHAnsi" w:cstheme="minorHAnsi"/>
                <w:spacing w:val="-2"/>
                <w:lang w:eastAsia="ar-SA"/>
              </w:rPr>
              <w:t xml:space="preserve">                   </w:t>
            </w:r>
            <w:r w:rsidRPr="00057547">
              <w:rPr>
                <w:rFonts w:asciiTheme="minorHAnsi" w:hAnsiTheme="minorHAnsi" w:cstheme="minorHAnsi"/>
              </w:rPr>
              <w:t>(podać nazwę, zakres zadania)</w:t>
            </w:r>
            <w:r w:rsidRPr="00057547">
              <w:rPr>
                <w:rFonts w:asciiTheme="minorHAnsi" w:hAnsiTheme="minorHAnsi" w:cstheme="minorHAnsi"/>
                <w:spacing w:val="-2"/>
                <w:lang w:eastAsia="ar-SA"/>
              </w:rPr>
              <w:t xml:space="preserve"> </w:t>
            </w:r>
          </w:p>
          <w:p w14:paraId="10B8A26F" w14:textId="77777777" w:rsidR="00D9268A" w:rsidRPr="00057547" w:rsidRDefault="00D9268A" w:rsidP="00FB2297">
            <w:pPr>
              <w:spacing w:line="264" w:lineRule="auto"/>
              <w:rPr>
                <w:rFonts w:asciiTheme="minorHAnsi" w:hAnsiTheme="minorHAnsi" w:cstheme="minorHAnsi"/>
                <w:spacing w:val="-2"/>
                <w:lang w:eastAsia="ar-SA"/>
              </w:rPr>
            </w:pPr>
            <w:r w:rsidRPr="00057547">
              <w:rPr>
                <w:rFonts w:asciiTheme="minorHAnsi" w:hAnsiTheme="minorHAnsi" w:cstheme="minorHAnsi"/>
                <w:spacing w:val="-2"/>
                <w:lang w:eastAsia="ar-SA"/>
              </w:rPr>
              <w:t>Długość odcinka __________</w:t>
            </w:r>
          </w:p>
          <w:p w14:paraId="163C42FC" w14:textId="77777777" w:rsidR="00D9268A" w:rsidRPr="00057547" w:rsidRDefault="00D9268A" w:rsidP="00FB2297">
            <w:pPr>
              <w:spacing w:line="264" w:lineRule="auto"/>
              <w:rPr>
                <w:rFonts w:asciiTheme="minorHAnsi" w:hAnsiTheme="minorHAnsi" w:cstheme="minorHAnsi"/>
                <w:spacing w:val="-2"/>
                <w:lang w:eastAsia="ar-SA"/>
              </w:rPr>
            </w:pPr>
            <w:r w:rsidRPr="00057547">
              <w:rPr>
                <w:rFonts w:asciiTheme="minorHAnsi" w:hAnsiTheme="minorHAnsi" w:cstheme="minorHAnsi"/>
                <w:spacing w:val="-2"/>
                <w:lang w:eastAsia="ar-SA"/>
              </w:rPr>
              <w:t>Pełniona funkcja_________________________________</w:t>
            </w:r>
          </w:p>
          <w:p w14:paraId="2E3EDD7B" w14:textId="77777777" w:rsidR="00D9268A" w:rsidRPr="00057547" w:rsidRDefault="00D9268A" w:rsidP="00057547">
            <w:pPr>
              <w:spacing w:line="264" w:lineRule="auto"/>
              <w:rPr>
                <w:rFonts w:asciiTheme="minorHAnsi" w:hAnsiTheme="minorHAnsi" w:cstheme="minorHAnsi"/>
                <w:spacing w:val="-2"/>
                <w:lang w:eastAsia="ar-SA"/>
              </w:rPr>
            </w:pPr>
          </w:p>
        </w:tc>
      </w:tr>
    </w:tbl>
    <w:p w14:paraId="32D88296" w14:textId="77777777" w:rsidR="00D9268A" w:rsidRDefault="00D9268A" w:rsidP="00D9268A">
      <w:pPr>
        <w:jc w:val="center"/>
        <w:rPr>
          <w:rFonts w:ascii="Verdana" w:hAnsi="Verdana" w:cs="Courier New"/>
          <w:b/>
          <w:sz w:val="14"/>
          <w:szCs w:val="14"/>
          <w:highlight w:val="yellow"/>
        </w:rPr>
      </w:pPr>
    </w:p>
    <w:p w14:paraId="73D5CF61" w14:textId="77777777" w:rsidR="00D9268A" w:rsidRPr="00B02B0E" w:rsidRDefault="00D9268A" w:rsidP="00057547">
      <w:pPr>
        <w:rPr>
          <w:rFonts w:ascii="Verdana" w:hAnsi="Verdana" w:cs="Courier New"/>
          <w:b/>
          <w:sz w:val="14"/>
          <w:szCs w:val="14"/>
          <w:highlight w:val="yellow"/>
        </w:rPr>
      </w:pPr>
    </w:p>
    <w:p w14:paraId="24ABF1B3" w14:textId="77777777" w:rsidR="009E031A" w:rsidRDefault="00D9268A" w:rsidP="009E031A">
      <w:pPr>
        <w:spacing w:line="276" w:lineRule="auto"/>
        <w:ind w:left="-426" w:right="-286"/>
        <w:jc w:val="both"/>
        <w:rPr>
          <w:rFonts w:ascii="Verdana" w:hAnsi="Verdana"/>
          <w:i/>
          <w:sz w:val="16"/>
          <w:szCs w:val="16"/>
          <w:lang w:eastAsia="x-none"/>
        </w:rPr>
      </w:pPr>
      <w:r w:rsidRPr="00DF1A4C">
        <w:rPr>
          <w:rFonts w:ascii="Verdana" w:hAnsi="Verdana"/>
          <w:i/>
          <w:sz w:val="16"/>
          <w:szCs w:val="16"/>
          <w:lang w:eastAsia="x-none"/>
        </w:rPr>
        <w:t xml:space="preserve">UWAGA: Zamawiający informuje, że niniejszy formularz </w:t>
      </w:r>
      <w:r>
        <w:rPr>
          <w:rFonts w:ascii="Verdana" w:hAnsi="Verdana"/>
          <w:i/>
          <w:sz w:val="16"/>
          <w:szCs w:val="16"/>
          <w:lang w:eastAsia="x-none"/>
        </w:rPr>
        <w:t xml:space="preserve">- </w:t>
      </w:r>
      <w:r w:rsidRPr="00DF1A4C">
        <w:rPr>
          <w:rFonts w:ascii="Verdana" w:hAnsi="Verdana"/>
          <w:i/>
          <w:sz w:val="16"/>
          <w:szCs w:val="16"/>
          <w:lang w:eastAsia="x-none"/>
        </w:rPr>
        <w:t xml:space="preserve">Wykaz do oceny w kryterium „Doświadczenie </w:t>
      </w:r>
      <w:r>
        <w:rPr>
          <w:rFonts w:ascii="Verdana" w:hAnsi="Verdana"/>
          <w:i/>
          <w:sz w:val="16"/>
          <w:szCs w:val="16"/>
          <w:lang w:eastAsia="x-none"/>
        </w:rPr>
        <w:t xml:space="preserve">osoby na stanowisko </w:t>
      </w:r>
      <w:r w:rsidRPr="00DF1A4C">
        <w:rPr>
          <w:rFonts w:ascii="Verdana" w:hAnsi="Verdana"/>
          <w:i/>
          <w:sz w:val="16"/>
          <w:szCs w:val="16"/>
          <w:lang w:eastAsia="x-none"/>
        </w:rPr>
        <w:t xml:space="preserve">Kierownika </w:t>
      </w:r>
      <w:r>
        <w:rPr>
          <w:rFonts w:ascii="Verdana" w:hAnsi="Verdana"/>
          <w:i/>
          <w:sz w:val="16"/>
          <w:szCs w:val="16"/>
          <w:lang w:eastAsia="x-none"/>
        </w:rPr>
        <w:t>Budowy</w:t>
      </w:r>
      <w:r w:rsidRPr="00DF1A4C">
        <w:rPr>
          <w:rFonts w:ascii="Verdana" w:hAnsi="Verdana"/>
          <w:i/>
          <w:sz w:val="16"/>
          <w:szCs w:val="16"/>
          <w:lang w:eastAsia="x-none"/>
        </w:rPr>
        <w:t xml:space="preserve">” nie należy do rodzaju dokumentów, o których mowa w art. </w:t>
      </w:r>
      <w:r w:rsidR="009E031A">
        <w:rPr>
          <w:rFonts w:ascii="Verdana" w:hAnsi="Verdana"/>
          <w:i/>
          <w:sz w:val="16"/>
          <w:szCs w:val="16"/>
          <w:lang w:eastAsia="x-none"/>
        </w:rPr>
        <w:t>273</w:t>
      </w:r>
      <w:r w:rsidRPr="00DF1A4C">
        <w:rPr>
          <w:rFonts w:ascii="Verdana" w:hAnsi="Verdana"/>
          <w:i/>
          <w:sz w:val="16"/>
          <w:szCs w:val="16"/>
          <w:lang w:eastAsia="x-none"/>
        </w:rPr>
        <w:t xml:space="preserve"> ust. </w:t>
      </w:r>
      <w:r w:rsidR="009E031A">
        <w:rPr>
          <w:rFonts w:ascii="Verdana" w:hAnsi="Verdana"/>
          <w:i/>
          <w:sz w:val="16"/>
          <w:szCs w:val="16"/>
          <w:lang w:eastAsia="x-none"/>
        </w:rPr>
        <w:t xml:space="preserve">1 pkt 2 </w:t>
      </w:r>
      <w:r w:rsidRPr="00DF1A4C">
        <w:rPr>
          <w:rFonts w:ascii="Verdana" w:hAnsi="Verdana"/>
          <w:i/>
          <w:sz w:val="16"/>
          <w:szCs w:val="16"/>
          <w:lang w:eastAsia="x-none"/>
        </w:rPr>
        <w:t>ustawy, a tym sam</w:t>
      </w:r>
      <w:r w:rsidR="009E031A">
        <w:rPr>
          <w:rFonts w:ascii="Verdana" w:hAnsi="Verdana"/>
          <w:i/>
          <w:sz w:val="16"/>
          <w:szCs w:val="16"/>
          <w:lang w:eastAsia="x-none"/>
        </w:rPr>
        <w:t>ym nie stosuje art. 128 ust. 1.</w:t>
      </w:r>
    </w:p>
    <w:p w14:paraId="715A3F64" w14:textId="77777777" w:rsidR="009E031A" w:rsidRDefault="009E031A" w:rsidP="009E031A">
      <w:pPr>
        <w:spacing w:line="276" w:lineRule="auto"/>
        <w:ind w:left="-426" w:right="-286"/>
        <w:jc w:val="both"/>
        <w:rPr>
          <w:rFonts w:ascii="Verdana" w:hAnsi="Verdana"/>
          <w:i/>
          <w:sz w:val="16"/>
          <w:szCs w:val="16"/>
          <w:lang w:eastAsia="x-none"/>
        </w:rPr>
      </w:pPr>
    </w:p>
    <w:p w14:paraId="09C36E75" w14:textId="3346A11A" w:rsidR="00D9268A" w:rsidRDefault="00D9268A" w:rsidP="009E031A">
      <w:pPr>
        <w:spacing w:line="276" w:lineRule="auto"/>
        <w:ind w:left="-426" w:right="-286"/>
        <w:jc w:val="both"/>
        <w:rPr>
          <w:rFonts w:ascii="Verdana" w:hAnsi="Verdana"/>
          <w:i/>
          <w:sz w:val="16"/>
          <w:szCs w:val="16"/>
          <w:lang w:eastAsia="x-none"/>
        </w:rPr>
      </w:pPr>
      <w:r w:rsidRPr="00B02B0E">
        <w:rPr>
          <w:rFonts w:ascii="Verdana" w:hAnsi="Verdana"/>
          <w:sz w:val="16"/>
          <w:szCs w:val="16"/>
        </w:rPr>
        <w:t>__________________ dn. ______________</w:t>
      </w:r>
      <w:r w:rsidRPr="00B02B0E">
        <w:rPr>
          <w:rFonts w:ascii="Verdana" w:hAnsi="Verdana"/>
          <w:i/>
          <w:sz w:val="16"/>
          <w:szCs w:val="16"/>
        </w:rPr>
        <w:t xml:space="preserve"> </w:t>
      </w:r>
      <w:r w:rsidRPr="00B02B0E">
        <w:rPr>
          <w:rFonts w:ascii="Verdana" w:hAnsi="Verdana"/>
          <w:i/>
          <w:sz w:val="16"/>
          <w:szCs w:val="16"/>
        </w:rPr>
        <w:tab/>
      </w:r>
      <w:r w:rsidRPr="00B02B0E">
        <w:rPr>
          <w:rFonts w:ascii="Verdana" w:hAnsi="Verdana"/>
          <w:i/>
          <w:sz w:val="16"/>
          <w:szCs w:val="16"/>
        </w:rPr>
        <w:tab/>
      </w:r>
      <w:r w:rsidRPr="00B02B0E">
        <w:rPr>
          <w:rFonts w:ascii="Verdana" w:hAnsi="Verdana"/>
          <w:i/>
          <w:sz w:val="16"/>
          <w:szCs w:val="16"/>
        </w:rPr>
        <w:tab/>
      </w:r>
      <w:r w:rsidRPr="00B02B0E">
        <w:rPr>
          <w:rFonts w:ascii="Verdana" w:hAnsi="Verdana"/>
          <w:i/>
          <w:sz w:val="16"/>
          <w:szCs w:val="16"/>
        </w:rPr>
        <w:tab/>
      </w:r>
      <w:r w:rsidRPr="00B02B0E">
        <w:rPr>
          <w:rFonts w:ascii="Verdana" w:hAnsi="Verdana"/>
          <w:i/>
          <w:sz w:val="16"/>
          <w:szCs w:val="16"/>
        </w:rPr>
        <w:tab/>
      </w:r>
      <w:r w:rsidRPr="00B02B0E">
        <w:rPr>
          <w:rFonts w:ascii="Verdana" w:hAnsi="Verdana"/>
          <w:i/>
          <w:sz w:val="16"/>
          <w:szCs w:val="16"/>
        </w:rPr>
        <w:tab/>
      </w:r>
      <w:r w:rsidRPr="00B02B0E">
        <w:rPr>
          <w:rFonts w:ascii="Verdana" w:hAnsi="Verdana"/>
          <w:i/>
          <w:sz w:val="16"/>
          <w:szCs w:val="16"/>
        </w:rPr>
        <w:tab/>
      </w:r>
      <w:r w:rsidRPr="00B02B0E"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 xml:space="preserve">                                                </w:t>
      </w:r>
    </w:p>
    <w:p w14:paraId="3D77BE74" w14:textId="77777777" w:rsidR="009E031A" w:rsidRDefault="009E031A" w:rsidP="00D9268A">
      <w:pPr>
        <w:pStyle w:val="Zwykytekst1"/>
        <w:ind w:left="5387"/>
        <w:jc w:val="center"/>
        <w:rPr>
          <w:rFonts w:ascii="Verdana" w:hAnsi="Verdana"/>
          <w:i/>
          <w:sz w:val="16"/>
          <w:szCs w:val="16"/>
        </w:rPr>
      </w:pPr>
    </w:p>
    <w:p w14:paraId="3FEDE58F" w14:textId="77777777" w:rsidR="003559DA" w:rsidRDefault="003559DA" w:rsidP="00D9268A">
      <w:pPr>
        <w:pStyle w:val="Zwykytekst1"/>
        <w:ind w:left="5387"/>
        <w:jc w:val="center"/>
        <w:rPr>
          <w:rFonts w:ascii="Verdana" w:hAnsi="Verdana"/>
          <w:i/>
          <w:sz w:val="16"/>
          <w:szCs w:val="16"/>
        </w:rPr>
      </w:pPr>
    </w:p>
    <w:p w14:paraId="35D22C40" w14:textId="77777777" w:rsidR="009E031A" w:rsidRDefault="009E031A" w:rsidP="00D9268A">
      <w:pPr>
        <w:pStyle w:val="Zwykytekst1"/>
        <w:ind w:left="5387"/>
        <w:jc w:val="center"/>
        <w:rPr>
          <w:rFonts w:ascii="Verdana" w:hAnsi="Verdana"/>
          <w:i/>
          <w:sz w:val="16"/>
          <w:szCs w:val="16"/>
        </w:rPr>
      </w:pPr>
    </w:p>
    <w:p w14:paraId="5AF8715C" w14:textId="77777777" w:rsidR="009E031A" w:rsidRPr="009E031A" w:rsidRDefault="009E031A" w:rsidP="009E031A">
      <w:pPr>
        <w:spacing w:line="288" w:lineRule="auto"/>
        <w:jc w:val="right"/>
        <w:rPr>
          <w:rFonts w:ascii="Calibri" w:eastAsia="Calibri" w:hAnsi="Calibri" w:cs="Calibri"/>
          <w:i/>
          <w:iCs/>
          <w:color w:val="548DD4" w:themeColor="text2" w:themeTint="99"/>
          <w:sz w:val="18"/>
          <w:szCs w:val="18"/>
          <w:lang w:eastAsia="en-US"/>
        </w:rPr>
      </w:pPr>
      <w:r w:rsidRPr="009E031A">
        <w:rPr>
          <w:rFonts w:ascii="Calibri" w:eastAsia="Calibri" w:hAnsi="Calibri" w:cs="Calibri"/>
          <w:i/>
          <w:iCs/>
          <w:color w:val="548DD4" w:themeColor="text2" w:themeTint="99"/>
          <w:sz w:val="18"/>
          <w:szCs w:val="18"/>
          <w:lang w:eastAsia="en-US"/>
        </w:rPr>
        <w:t xml:space="preserve">Dokument należy podpisać kwalifikowanym podpisem </w:t>
      </w:r>
    </w:p>
    <w:p w14:paraId="7CEA2672" w14:textId="2E3EC3BC" w:rsidR="00D9268A" w:rsidRPr="009E031A" w:rsidRDefault="009E031A" w:rsidP="009E031A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18"/>
          <w:szCs w:val="18"/>
          <w:lang w:eastAsia="en-US"/>
        </w:rPr>
      </w:pPr>
      <w:r w:rsidRPr="009E031A">
        <w:rPr>
          <w:rFonts w:ascii="Calibri" w:eastAsia="Calibri" w:hAnsi="Calibri" w:cs="Calibri"/>
          <w:i/>
          <w:iCs/>
          <w:color w:val="548DD4" w:themeColor="text2" w:themeTint="99"/>
          <w:sz w:val="18"/>
          <w:szCs w:val="18"/>
          <w:lang w:eastAsia="en-US"/>
        </w:rPr>
        <w:t>elektronicznym lub podpisem zaufanym lub podpisem osobistym</w:t>
      </w:r>
      <w:r w:rsidR="00D9268A" w:rsidRPr="00DF1A4C">
        <w:rPr>
          <w:rFonts w:ascii="Verdana" w:hAnsi="Verdana"/>
          <w:i/>
          <w:sz w:val="16"/>
          <w:szCs w:val="16"/>
        </w:rPr>
        <w:t xml:space="preserve">    </w:t>
      </w:r>
    </w:p>
    <w:sectPr w:rsidR="00D9268A" w:rsidRPr="009E031A" w:rsidSect="00FB4697">
      <w:headerReference w:type="default" r:id="rId9"/>
      <w:footerReference w:type="default" r:id="rId10"/>
      <w:pgSz w:w="11906" w:h="16838"/>
      <w:pgMar w:top="652" w:right="1276" w:bottom="851" w:left="1276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9F8328" w14:textId="77777777" w:rsidR="00D61CF3" w:rsidRDefault="00D61CF3" w:rsidP="00CC5115">
      <w:r>
        <w:separator/>
      </w:r>
    </w:p>
  </w:endnote>
  <w:endnote w:type="continuationSeparator" w:id="0">
    <w:p w14:paraId="55ED0D36" w14:textId="77777777" w:rsidR="00D61CF3" w:rsidRDefault="00D61CF3" w:rsidP="00CC5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Courier New"/>
    <w:charset w:val="01"/>
    <w:family w:val="swiss"/>
    <w:pitch w:val="default"/>
    <w:sig w:usb0="00000000" w:usb1="00000000" w:usb2="00000000" w:usb3="00000000" w:csb0="00040001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charset w:val="00"/>
    <w:family w:val="swiss"/>
    <w:pitch w:val="default"/>
    <w:sig w:usb0="00000000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388289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HAnsi"/>
            <w:sz w:val="18"/>
            <w:szCs w:val="18"/>
          </w:rPr>
        </w:sdtEndPr>
        <w:sdtContent>
          <w:p w14:paraId="65248AD8" w14:textId="2300605D" w:rsidR="00962138" w:rsidRPr="00962138" w:rsidRDefault="00962138">
            <w:pPr>
              <w:pStyle w:val="Stopka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96213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96213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96213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36525D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5</w:t>
            </w:r>
            <w:r w:rsidRPr="0096213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962138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96213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96213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96213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36525D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5</w:t>
            </w:r>
            <w:r w:rsidRPr="0096213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64A4C79" w14:textId="77777777" w:rsidR="00962138" w:rsidRDefault="009621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9D8719" w14:textId="77777777" w:rsidR="00D61CF3" w:rsidRDefault="00D61CF3" w:rsidP="00CC5115">
      <w:r>
        <w:separator/>
      </w:r>
    </w:p>
  </w:footnote>
  <w:footnote w:type="continuationSeparator" w:id="0">
    <w:p w14:paraId="713B19BB" w14:textId="77777777" w:rsidR="00D61CF3" w:rsidRDefault="00D61CF3" w:rsidP="00CC5115">
      <w:r>
        <w:continuationSeparator/>
      </w:r>
    </w:p>
  </w:footnote>
  <w:footnote w:id="1">
    <w:p w14:paraId="0D242709" w14:textId="77777777" w:rsidR="0054545E" w:rsidRDefault="0054545E" w:rsidP="002B7C38">
      <w:pPr>
        <w:pStyle w:val="Tekstprzypisudolnego"/>
      </w:pPr>
      <w:r>
        <w:rPr>
          <w:rStyle w:val="Znakiprzypiswdolnych"/>
        </w:rPr>
        <w:footnoteRef/>
      </w:r>
      <w:r>
        <w:t xml:space="preserve"> Wypełnić w przypadku wspólnego ubiegania się o zamówienie. W razie potrzeby tabelę zwielokrotnić do ilości partnerów. </w:t>
      </w:r>
    </w:p>
    <w:p w14:paraId="3EFA4229" w14:textId="77777777" w:rsidR="0054545E" w:rsidRDefault="0054545E" w:rsidP="002B7C38">
      <w:pPr>
        <w:pStyle w:val="Tekstprzypisudolnego"/>
      </w:pPr>
    </w:p>
  </w:footnote>
  <w:footnote w:id="2">
    <w:p w14:paraId="189B1DB8" w14:textId="77777777" w:rsidR="000706A9" w:rsidRPr="00BB2F8C" w:rsidRDefault="000706A9" w:rsidP="000706A9">
      <w:pPr>
        <w:pStyle w:val="Tekstprzypisudolnego"/>
      </w:pPr>
      <w:r w:rsidRPr="00BB2F8C">
        <w:rPr>
          <w:rStyle w:val="Odwoanieprzypisudolnego"/>
        </w:rPr>
        <w:footnoteRef/>
      </w:r>
      <w:r w:rsidRPr="00BB2F8C">
        <w:t xml:space="preserve"> Wykreślić jeśli nie dotyczy. W przypadku braku skreślenia i niewypełnienia oraz jeśli z treści innych dokumentów dołączonych do oferty nie będzie wynikało nic innego, Zamawiający uzna, że Wykonawca zamierza zrealizować zamówienie siłami własnymi</w:t>
      </w:r>
    </w:p>
  </w:footnote>
  <w:footnote w:id="3">
    <w:p w14:paraId="4AD28181" w14:textId="77777777" w:rsidR="00ED4F28" w:rsidRDefault="00ED4F28" w:rsidP="00ED4F28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195484" w14:textId="477324DA" w:rsidR="000B4AF3" w:rsidRPr="0054545E" w:rsidRDefault="000B4AF3" w:rsidP="000B4AF3">
    <w:pPr>
      <w:pStyle w:val="Nagwek"/>
      <w:rPr>
        <w:rFonts w:ascii="Calibri" w:hAnsi="Calibri" w:cs="Calibri"/>
        <w:color w:val="002060"/>
        <w:sz w:val="18"/>
        <w:szCs w:val="18"/>
      </w:rPr>
    </w:pPr>
    <w:r w:rsidRPr="0054545E">
      <w:rPr>
        <w:rFonts w:ascii="Calibri" w:hAnsi="Calibri" w:cs="Calibri"/>
        <w:color w:val="002060"/>
        <w:sz w:val="18"/>
        <w:szCs w:val="18"/>
      </w:rPr>
      <w:t>Nr sprawy: IZD.272</w:t>
    </w:r>
    <w:r w:rsidR="00FB4697" w:rsidRPr="0054545E">
      <w:rPr>
        <w:rFonts w:ascii="Calibri" w:hAnsi="Calibri" w:cs="Calibri"/>
        <w:color w:val="002060"/>
        <w:sz w:val="18"/>
        <w:szCs w:val="18"/>
      </w:rPr>
      <w:t>.</w:t>
    </w:r>
    <w:r w:rsidR="0054545E" w:rsidRPr="0054545E">
      <w:rPr>
        <w:rFonts w:ascii="Calibri" w:hAnsi="Calibri" w:cs="Calibri"/>
        <w:color w:val="002060"/>
        <w:sz w:val="18"/>
        <w:szCs w:val="18"/>
      </w:rPr>
      <w:t>1</w:t>
    </w:r>
    <w:r w:rsidR="00A74073">
      <w:rPr>
        <w:rFonts w:ascii="Calibri" w:hAnsi="Calibri" w:cs="Calibri"/>
        <w:color w:val="002060"/>
        <w:sz w:val="18"/>
        <w:szCs w:val="18"/>
      </w:rPr>
      <w:t>6</w:t>
    </w:r>
    <w:r w:rsidRPr="0054545E">
      <w:rPr>
        <w:rFonts w:ascii="Calibri" w:hAnsi="Calibri" w:cs="Calibri"/>
        <w:color w:val="002060"/>
        <w:sz w:val="18"/>
        <w:szCs w:val="18"/>
      </w:rPr>
      <w:t>.202</w:t>
    </w:r>
    <w:r w:rsidR="0054545E" w:rsidRPr="0054545E">
      <w:rPr>
        <w:rFonts w:ascii="Calibri" w:hAnsi="Calibri" w:cs="Calibri"/>
        <w:color w:val="002060"/>
        <w:sz w:val="18"/>
        <w:szCs w:val="18"/>
      </w:rPr>
      <w:t>2</w:t>
    </w:r>
  </w:p>
  <w:p w14:paraId="4AC6934C" w14:textId="5B42340A" w:rsidR="0054545E" w:rsidRPr="0054545E" w:rsidRDefault="0054545E" w:rsidP="000B4AF3">
    <w:pPr>
      <w:pStyle w:val="Nagwek"/>
      <w:rPr>
        <w:rFonts w:ascii="Calibri" w:hAnsi="Calibri" w:cs="Calibri"/>
        <w:color w:val="002060"/>
        <w:sz w:val="18"/>
        <w:szCs w:val="18"/>
      </w:rPr>
    </w:pPr>
    <w:r w:rsidRPr="0054545E">
      <w:rPr>
        <w:rFonts w:ascii="Calibri" w:hAnsi="Calibri" w:cs="Calibri"/>
        <w:color w:val="002060"/>
        <w:sz w:val="18"/>
        <w:szCs w:val="18"/>
      </w:rPr>
      <w:t>________________________________________________________________________________________________________</w:t>
    </w:r>
  </w:p>
  <w:p w14:paraId="7DA30573" w14:textId="7D7A18E0" w:rsidR="000B4AF3" w:rsidRPr="000B4AF3" w:rsidRDefault="000B4AF3" w:rsidP="000B4A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F5FA1E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C3BCAC22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/>
        <w:i w:val="0"/>
        <w:color w:val="000000"/>
        <w:sz w:val="22"/>
        <w:szCs w:val="22"/>
        <w:vertAlign w:val="baseline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6" w15:restartNumberingAfterBreak="0">
    <w:nsid w:val="00000007"/>
    <w:multiLevelType w:val="singleLevel"/>
    <w:tmpl w:val="A630335A"/>
    <w:name w:val="WW8Num52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b w:val="0"/>
        <w:i/>
        <w:sz w:val="22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upperRoman"/>
      <w:lvlText w:val="§ %1."/>
      <w:lvlJc w:val="left"/>
      <w:pPr>
        <w:tabs>
          <w:tab w:val="num" w:pos="357"/>
        </w:tabs>
        <w:ind w:left="357" w:hanging="357"/>
      </w:pPr>
      <w:rPr>
        <w:rFonts w:ascii="Verdana" w:hAnsi="Verdana" w:cs="Arial"/>
        <w:b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729"/>
        </w:tabs>
        <w:ind w:left="720" w:hanging="363"/>
      </w:pPr>
      <w:rPr>
        <w:rFonts w:ascii="Verdana" w:eastAsia="Times New Roman" w:hAnsi="Verdana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lowerLetter"/>
      <w:lvlText w:val="%6)"/>
      <w:lvlJc w:val="left"/>
      <w:pPr>
        <w:tabs>
          <w:tab w:val="num" w:pos="2157"/>
        </w:tabs>
        <w:ind w:left="2157" w:hanging="357"/>
      </w:pPr>
      <w:rPr>
        <w:rFonts w:ascii="Verdana" w:hAnsi="Verdana" w:cs="Arial"/>
        <w:b w:val="0"/>
        <w:i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9" w15:restartNumberingAfterBreak="0">
    <w:nsid w:val="0000000A"/>
    <w:multiLevelType w:val="multilevel"/>
    <w:tmpl w:val="1DAE14E6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363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</w:abstractNum>
  <w:abstractNum w:abstractNumId="13" w15:restartNumberingAfterBreak="0">
    <w:nsid w:val="0000000F"/>
    <w:multiLevelType w:val="singleLevel"/>
    <w:tmpl w:val="0000000F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14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15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17" w15:restartNumberingAfterBreak="0">
    <w:nsid w:val="00000013"/>
    <w:multiLevelType w:val="single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18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i w:val="0"/>
      </w:rPr>
    </w:lvl>
  </w:abstractNum>
  <w:abstractNum w:abstractNumId="19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20" w15:restartNumberingAfterBreak="0">
    <w:nsid w:val="00000016"/>
    <w:multiLevelType w:val="multilevel"/>
    <w:tmpl w:val="5E38EB50"/>
    <w:lvl w:ilvl="0">
      <w:start w:val="1"/>
      <w:numFmt w:val="decimal"/>
      <w:pStyle w:val="Styl5"/>
      <w:lvlText w:val="§ 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1" w15:restartNumberingAfterBreak="0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</w:abstractNum>
  <w:abstractNum w:abstractNumId="22" w15:restartNumberingAfterBreak="0">
    <w:nsid w:val="00000018"/>
    <w:multiLevelType w:val="multilevel"/>
    <w:tmpl w:val="0000001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5E230D0"/>
    <w:multiLevelType w:val="multilevel"/>
    <w:tmpl w:val="8E70D574"/>
    <w:lvl w:ilvl="0">
      <w:start w:val="8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Calibri" w:hAnsi="Calibri" w:cs="Calibri" w:hint="default"/>
        <w:b/>
        <w:i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101"/>
        </w:tabs>
        <w:ind w:left="110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21"/>
        </w:tabs>
        <w:ind w:left="182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41"/>
        </w:tabs>
        <w:ind w:left="254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61"/>
        </w:tabs>
        <w:ind w:left="3261" w:hanging="360"/>
      </w:pPr>
      <w:rPr>
        <w:rFonts w:hint="default"/>
      </w:rPr>
    </w:lvl>
    <w:lvl w:ilvl="5">
      <w:start w:val="1"/>
      <w:numFmt w:val="decimal"/>
      <w:lvlText w:val="%6)"/>
      <w:lvlJc w:val="right"/>
      <w:pPr>
        <w:tabs>
          <w:tab w:val="num" w:pos="3981"/>
        </w:tabs>
        <w:ind w:left="3981" w:hanging="180"/>
      </w:pPr>
      <w:rPr>
        <w:rFonts w:ascii="Times New Roman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4701"/>
        </w:tabs>
        <w:ind w:left="470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21"/>
        </w:tabs>
        <w:ind w:left="542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41"/>
        </w:tabs>
        <w:ind w:left="6141" w:hanging="180"/>
      </w:pPr>
      <w:rPr>
        <w:rFonts w:hint="default"/>
      </w:rPr>
    </w:lvl>
  </w:abstractNum>
  <w:abstractNum w:abstractNumId="24" w15:restartNumberingAfterBreak="0">
    <w:nsid w:val="15F052D7"/>
    <w:multiLevelType w:val="multilevel"/>
    <w:tmpl w:val="319460A8"/>
    <w:styleLink w:val="11111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 w15:restartNumberingAfterBreak="0">
    <w:nsid w:val="17031220"/>
    <w:multiLevelType w:val="multilevel"/>
    <w:tmpl w:val="4FFA94F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26" w15:restartNumberingAfterBreak="0">
    <w:nsid w:val="1EA6065A"/>
    <w:multiLevelType w:val="hybridMultilevel"/>
    <w:tmpl w:val="209C8BCC"/>
    <w:lvl w:ilvl="0" w:tplc="ABF42AF4">
      <w:start w:val="3"/>
      <w:numFmt w:val="decimal"/>
      <w:pStyle w:val="Nagwek1"/>
      <w:lvlText w:val="Załącznik Nr %1 do SIWZ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737909"/>
    <w:multiLevelType w:val="hybridMultilevel"/>
    <w:tmpl w:val="BDCE1E3A"/>
    <w:lvl w:ilvl="0" w:tplc="55BE779E">
      <w:start w:val="1"/>
      <w:numFmt w:val="bullet"/>
      <w:lvlText w:val="□"/>
      <w:lvlJc w:val="left"/>
      <w:pPr>
        <w:ind w:left="1569" w:hanging="360"/>
      </w:pPr>
      <w:rPr>
        <w:rFonts w:ascii="Courier New" w:hAnsi="Courier New"/>
      </w:rPr>
    </w:lvl>
    <w:lvl w:ilvl="1" w:tplc="7BE9AE32">
      <w:start w:val="1"/>
      <w:numFmt w:val="bullet"/>
      <w:lvlText w:val="o"/>
      <w:lvlJc w:val="left"/>
      <w:pPr>
        <w:ind w:left="2289" w:hanging="360"/>
      </w:pPr>
      <w:rPr>
        <w:rFonts w:ascii="Courier New" w:hAnsi="Courier New"/>
      </w:rPr>
    </w:lvl>
    <w:lvl w:ilvl="2" w:tplc="1837CB2A">
      <w:start w:val="1"/>
      <w:numFmt w:val="bullet"/>
      <w:lvlText w:val=""/>
      <w:lvlJc w:val="left"/>
      <w:pPr>
        <w:ind w:left="3009" w:hanging="360"/>
      </w:pPr>
      <w:rPr>
        <w:rFonts w:ascii="Wingdings" w:hAnsi="Wingdings"/>
      </w:rPr>
    </w:lvl>
    <w:lvl w:ilvl="3" w:tplc="4828D21D">
      <w:start w:val="1"/>
      <w:numFmt w:val="bullet"/>
      <w:lvlText w:val=""/>
      <w:lvlJc w:val="left"/>
      <w:pPr>
        <w:ind w:left="3729" w:hanging="360"/>
      </w:pPr>
      <w:rPr>
        <w:rFonts w:ascii="Symbol" w:hAnsi="Symbol"/>
      </w:rPr>
    </w:lvl>
    <w:lvl w:ilvl="4" w:tplc="450B00DC">
      <w:start w:val="1"/>
      <w:numFmt w:val="bullet"/>
      <w:lvlText w:val="o"/>
      <w:lvlJc w:val="left"/>
      <w:pPr>
        <w:ind w:left="4449" w:hanging="360"/>
      </w:pPr>
      <w:rPr>
        <w:rFonts w:ascii="Courier New" w:hAnsi="Courier New"/>
      </w:rPr>
    </w:lvl>
    <w:lvl w:ilvl="5" w:tplc="16E57C94">
      <w:start w:val="1"/>
      <w:numFmt w:val="bullet"/>
      <w:lvlText w:val=""/>
      <w:lvlJc w:val="left"/>
      <w:pPr>
        <w:ind w:left="5169" w:hanging="360"/>
      </w:pPr>
      <w:rPr>
        <w:rFonts w:ascii="Wingdings" w:hAnsi="Wingdings"/>
      </w:rPr>
    </w:lvl>
    <w:lvl w:ilvl="6" w:tplc="39334E0A">
      <w:start w:val="1"/>
      <w:numFmt w:val="bullet"/>
      <w:lvlText w:val=""/>
      <w:lvlJc w:val="left"/>
      <w:pPr>
        <w:ind w:left="5889" w:hanging="360"/>
      </w:pPr>
      <w:rPr>
        <w:rFonts w:ascii="Symbol" w:hAnsi="Symbol"/>
      </w:rPr>
    </w:lvl>
    <w:lvl w:ilvl="7" w:tplc="3447F17B">
      <w:start w:val="1"/>
      <w:numFmt w:val="bullet"/>
      <w:lvlText w:val="o"/>
      <w:lvlJc w:val="left"/>
      <w:pPr>
        <w:ind w:left="6609" w:hanging="360"/>
      </w:pPr>
      <w:rPr>
        <w:rFonts w:ascii="Courier New" w:hAnsi="Courier New"/>
      </w:rPr>
    </w:lvl>
    <w:lvl w:ilvl="8" w:tplc="3D0561F7">
      <w:start w:val="1"/>
      <w:numFmt w:val="bullet"/>
      <w:lvlText w:val=""/>
      <w:lvlJc w:val="left"/>
      <w:pPr>
        <w:ind w:left="7329" w:hanging="360"/>
      </w:pPr>
      <w:rPr>
        <w:rFonts w:ascii="Wingdings" w:hAnsi="Wingdings"/>
      </w:rPr>
    </w:lvl>
  </w:abstractNum>
  <w:abstractNum w:abstractNumId="28" w15:restartNumberingAfterBreak="0">
    <w:nsid w:val="3B432A72"/>
    <w:multiLevelType w:val="multilevel"/>
    <w:tmpl w:val="997A5132"/>
    <w:styleLink w:val="Biecalista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410178A4"/>
    <w:multiLevelType w:val="hybridMultilevel"/>
    <w:tmpl w:val="2292ACA8"/>
    <w:lvl w:ilvl="0" w:tplc="2E74A8A6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0" w15:restartNumberingAfterBreak="0">
    <w:nsid w:val="44912A39"/>
    <w:multiLevelType w:val="hybridMultilevel"/>
    <w:tmpl w:val="B76408B0"/>
    <w:lvl w:ilvl="0" w:tplc="B9627E8C">
      <w:start w:val="1"/>
      <w:numFmt w:val="decimal"/>
      <w:pStyle w:val="Styl3"/>
      <w:lvlText w:val="Rozdział %1."/>
      <w:lvlJc w:val="left"/>
      <w:pPr>
        <w:tabs>
          <w:tab w:val="num" w:pos="360"/>
        </w:tabs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67695EC">
      <w:start w:val="8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0E4404"/>
    <w:multiLevelType w:val="hybridMultilevel"/>
    <w:tmpl w:val="64268718"/>
    <w:lvl w:ilvl="0" w:tplc="1A8E36DA">
      <w:start w:val="1"/>
      <w:numFmt w:val="decimal"/>
      <w:pStyle w:val="formularz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000E5C"/>
    <w:multiLevelType w:val="multilevel"/>
    <w:tmpl w:val="8E6C3E3A"/>
    <w:styleLink w:val="Styl2"/>
    <w:lvl w:ilvl="0">
      <w:start w:val="1"/>
      <w:numFmt w:val="decimal"/>
      <w:lvlText w:val="11.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32"/>
  </w:num>
  <w:num w:numId="2">
    <w:abstractNumId w:val="28"/>
  </w:num>
  <w:num w:numId="3">
    <w:abstractNumId w:val="24"/>
  </w:num>
  <w:num w:numId="4">
    <w:abstractNumId w:val="0"/>
  </w:num>
  <w:num w:numId="5">
    <w:abstractNumId w:val="30"/>
  </w:num>
  <w:num w:numId="6">
    <w:abstractNumId w:val="20"/>
  </w:num>
  <w:num w:numId="7">
    <w:abstractNumId w:val="25"/>
  </w:num>
  <w:num w:numId="8">
    <w:abstractNumId w:val="26"/>
  </w:num>
  <w:num w:numId="9">
    <w:abstractNumId w:val="1"/>
  </w:num>
  <w:num w:numId="10">
    <w:abstractNumId w:val="27"/>
  </w:num>
  <w:num w:numId="11">
    <w:abstractNumId w:val="23"/>
  </w:num>
  <w:num w:numId="12">
    <w:abstractNumId w:val="29"/>
  </w:num>
  <w:num w:numId="13">
    <w:abstractNumId w:val="31"/>
  </w:num>
  <w:num w:numId="14">
    <w:abstractNumId w:val="31"/>
    <w:lvlOverride w:ilvl="0">
      <w:startOverride w:val="18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340"/>
  <w:hyphenationZone w:val="425"/>
  <w:drawingGridHorizontalSpacing w:val="10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115"/>
    <w:rsid w:val="00000392"/>
    <w:rsid w:val="00001338"/>
    <w:rsid w:val="00001B97"/>
    <w:rsid w:val="00001DB2"/>
    <w:rsid w:val="000020F7"/>
    <w:rsid w:val="000033B0"/>
    <w:rsid w:val="00005858"/>
    <w:rsid w:val="00007323"/>
    <w:rsid w:val="0000770E"/>
    <w:rsid w:val="000077EA"/>
    <w:rsid w:val="00010249"/>
    <w:rsid w:val="00010832"/>
    <w:rsid w:val="00015C7C"/>
    <w:rsid w:val="00016646"/>
    <w:rsid w:val="000178F4"/>
    <w:rsid w:val="00020356"/>
    <w:rsid w:val="00020BC1"/>
    <w:rsid w:val="00020D85"/>
    <w:rsid w:val="00020E32"/>
    <w:rsid w:val="00020FC2"/>
    <w:rsid w:val="00020FDB"/>
    <w:rsid w:val="00021B6D"/>
    <w:rsid w:val="00023D60"/>
    <w:rsid w:val="000247A1"/>
    <w:rsid w:val="00026A90"/>
    <w:rsid w:val="00026E36"/>
    <w:rsid w:val="00027652"/>
    <w:rsid w:val="00027AB9"/>
    <w:rsid w:val="00031C16"/>
    <w:rsid w:val="00033377"/>
    <w:rsid w:val="00034EA6"/>
    <w:rsid w:val="0003509A"/>
    <w:rsid w:val="00035439"/>
    <w:rsid w:val="000362C1"/>
    <w:rsid w:val="00040CB1"/>
    <w:rsid w:val="0004179E"/>
    <w:rsid w:val="00041D21"/>
    <w:rsid w:val="00042613"/>
    <w:rsid w:val="00042CFC"/>
    <w:rsid w:val="000433C6"/>
    <w:rsid w:val="00044764"/>
    <w:rsid w:val="000451E2"/>
    <w:rsid w:val="00045380"/>
    <w:rsid w:val="00045DB9"/>
    <w:rsid w:val="00047094"/>
    <w:rsid w:val="000516A9"/>
    <w:rsid w:val="0005221E"/>
    <w:rsid w:val="000532BF"/>
    <w:rsid w:val="00053B01"/>
    <w:rsid w:val="00055839"/>
    <w:rsid w:val="0005664D"/>
    <w:rsid w:val="00056F96"/>
    <w:rsid w:val="000571CF"/>
    <w:rsid w:val="000572B8"/>
    <w:rsid w:val="00057547"/>
    <w:rsid w:val="0005796B"/>
    <w:rsid w:val="000638E5"/>
    <w:rsid w:val="000642C0"/>
    <w:rsid w:val="00064816"/>
    <w:rsid w:val="00064E6E"/>
    <w:rsid w:val="0006531C"/>
    <w:rsid w:val="00065D44"/>
    <w:rsid w:val="000706A9"/>
    <w:rsid w:val="00070A1A"/>
    <w:rsid w:val="00070CB8"/>
    <w:rsid w:val="000726D8"/>
    <w:rsid w:val="00073AA2"/>
    <w:rsid w:val="00081650"/>
    <w:rsid w:val="00084178"/>
    <w:rsid w:val="0008444F"/>
    <w:rsid w:val="00084FB3"/>
    <w:rsid w:val="000850C4"/>
    <w:rsid w:val="00086D01"/>
    <w:rsid w:val="0008728A"/>
    <w:rsid w:val="00087DF2"/>
    <w:rsid w:val="00091C5D"/>
    <w:rsid w:val="000929EE"/>
    <w:rsid w:val="00093EE1"/>
    <w:rsid w:val="0009477C"/>
    <w:rsid w:val="00094D34"/>
    <w:rsid w:val="00094E68"/>
    <w:rsid w:val="00095DC7"/>
    <w:rsid w:val="000963C5"/>
    <w:rsid w:val="000A1185"/>
    <w:rsid w:val="000A1602"/>
    <w:rsid w:val="000A28F8"/>
    <w:rsid w:val="000A32E8"/>
    <w:rsid w:val="000A3549"/>
    <w:rsid w:val="000A50C0"/>
    <w:rsid w:val="000A5412"/>
    <w:rsid w:val="000A6A87"/>
    <w:rsid w:val="000B0532"/>
    <w:rsid w:val="000B152F"/>
    <w:rsid w:val="000B35CC"/>
    <w:rsid w:val="000B3F95"/>
    <w:rsid w:val="000B3FB1"/>
    <w:rsid w:val="000B4AF3"/>
    <w:rsid w:val="000B5D2A"/>
    <w:rsid w:val="000B6140"/>
    <w:rsid w:val="000B63AE"/>
    <w:rsid w:val="000B7847"/>
    <w:rsid w:val="000C09A9"/>
    <w:rsid w:val="000C1660"/>
    <w:rsid w:val="000C17E7"/>
    <w:rsid w:val="000C1890"/>
    <w:rsid w:val="000C18D3"/>
    <w:rsid w:val="000C208C"/>
    <w:rsid w:val="000C20C0"/>
    <w:rsid w:val="000C2F6A"/>
    <w:rsid w:val="000C37DC"/>
    <w:rsid w:val="000C4170"/>
    <w:rsid w:val="000C509F"/>
    <w:rsid w:val="000C6F46"/>
    <w:rsid w:val="000D063B"/>
    <w:rsid w:val="000D0726"/>
    <w:rsid w:val="000D1825"/>
    <w:rsid w:val="000D2F7C"/>
    <w:rsid w:val="000D3A47"/>
    <w:rsid w:val="000D424B"/>
    <w:rsid w:val="000D4B2C"/>
    <w:rsid w:val="000D5BA8"/>
    <w:rsid w:val="000D62A8"/>
    <w:rsid w:val="000D7252"/>
    <w:rsid w:val="000D7A11"/>
    <w:rsid w:val="000E01EC"/>
    <w:rsid w:val="000E061F"/>
    <w:rsid w:val="000E063C"/>
    <w:rsid w:val="000E2E1B"/>
    <w:rsid w:val="000E3631"/>
    <w:rsid w:val="000E3D96"/>
    <w:rsid w:val="000E58A5"/>
    <w:rsid w:val="000E73AB"/>
    <w:rsid w:val="000E7494"/>
    <w:rsid w:val="000E7540"/>
    <w:rsid w:val="000E784A"/>
    <w:rsid w:val="000E7962"/>
    <w:rsid w:val="000F0DFE"/>
    <w:rsid w:val="000F26E9"/>
    <w:rsid w:val="000F2F19"/>
    <w:rsid w:val="000F318F"/>
    <w:rsid w:val="000F38E5"/>
    <w:rsid w:val="000F4A32"/>
    <w:rsid w:val="000F501A"/>
    <w:rsid w:val="00101B68"/>
    <w:rsid w:val="001021E5"/>
    <w:rsid w:val="001026BE"/>
    <w:rsid w:val="00105A8D"/>
    <w:rsid w:val="00106EFA"/>
    <w:rsid w:val="00107A36"/>
    <w:rsid w:val="001110E6"/>
    <w:rsid w:val="00111AB5"/>
    <w:rsid w:val="00111F03"/>
    <w:rsid w:val="0011301F"/>
    <w:rsid w:val="001132BE"/>
    <w:rsid w:val="00114459"/>
    <w:rsid w:val="00115C77"/>
    <w:rsid w:val="001169F4"/>
    <w:rsid w:val="00117B07"/>
    <w:rsid w:val="00120A82"/>
    <w:rsid w:val="0012122A"/>
    <w:rsid w:val="001225A8"/>
    <w:rsid w:val="00123799"/>
    <w:rsid w:val="00123D0A"/>
    <w:rsid w:val="00123F69"/>
    <w:rsid w:val="00124601"/>
    <w:rsid w:val="001253A7"/>
    <w:rsid w:val="00125892"/>
    <w:rsid w:val="00130C6A"/>
    <w:rsid w:val="00131627"/>
    <w:rsid w:val="00132542"/>
    <w:rsid w:val="00132EF2"/>
    <w:rsid w:val="00133BC2"/>
    <w:rsid w:val="00134F08"/>
    <w:rsid w:val="001350D8"/>
    <w:rsid w:val="0013766B"/>
    <w:rsid w:val="00142538"/>
    <w:rsid w:val="00142DA1"/>
    <w:rsid w:val="00145422"/>
    <w:rsid w:val="0014593F"/>
    <w:rsid w:val="00145BC1"/>
    <w:rsid w:val="00145CBD"/>
    <w:rsid w:val="00147117"/>
    <w:rsid w:val="00151087"/>
    <w:rsid w:val="00151570"/>
    <w:rsid w:val="001558FC"/>
    <w:rsid w:val="001567F8"/>
    <w:rsid w:val="0016011F"/>
    <w:rsid w:val="00161E7E"/>
    <w:rsid w:val="0016310E"/>
    <w:rsid w:val="0016352F"/>
    <w:rsid w:val="00163DE8"/>
    <w:rsid w:val="001648D4"/>
    <w:rsid w:val="00165129"/>
    <w:rsid w:val="0016532C"/>
    <w:rsid w:val="00167BDD"/>
    <w:rsid w:val="00173699"/>
    <w:rsid w:val="00175032"/>
    <w:rsid w:val="00175BAF"/>
    <w:rsid w:val="00175DE3"/>
    <w:rsid w:val="00175E48"/>
    <w:rsid w:val="00175E98"/>
    <w:rsid w:val="001762AE"/>
    <w:rsid w:val="00181D26"/>
    <w:rsid w:val="00182964"/>
    <w:rsid w:val="00182ACE"/>
    <w:rsid w:val="00183FD9"/>
    <w:rsid w:val="0018444D"/>
    <w:rsid w:val="0018479F"/>
    <w:rsid w:val="00185040"/>
    <w:rsid w:val="001858FF"/>
    <w:rsid w:val="00185E1E"/>
    <w:rsid w:val="00185E5B"/>
    <w:rsid w:val="00185E8E"/>
    <w:rsid w:val="00185FE4"/>
    <w:rsid w:val="00186432"/>
    <w:rsid w:val="001866A7"/>
    <w:rsid w:val="00186C1C"/>
    <w:rsid w:val="0019449F"/>
    <w:rsid w:val="00194965"/>
    <w:rsid w:val="00194A1B"/>
    <w:rsid w:val="001951ED"/>
    <w:rsid w:val="00195C9D"/>
    <w:rsid w:val="00196C44"/>
    <w:rsid w:val="00196E5C"/>
    <w:rsid w:val="0019717A"/>
    <w:rsid w:val="001A1B59"/>
    <w:rsid w:val="001A2AFB"/>
    <w:rsid w:val="001A504B"/>
    <w:rsid w:val="001A609E"/>
    <w:rsid w:val="001B0CC9"/>
    <w:rsid w:val="001B4296"/>
    <w:rsid w:val="001B45C5"/>
    <w:rsid w:val="001B4F95"/>
    <w:rsid w:val="001B5078"/>
    <w:rsid w:val="001B5B12"/>
    <w:rsid w:val="001B5F83"/>
    <w:rsid w:val="001B7AF4"/>
    <w:rsid w:val="001C121C"/>
    <w:rsid w:val="001C2A12"/>
    <w:rsid w:val="001C3ADB"/>
    <w:rsid w:val="001C7126"/>
    <w:rsid w:val="001C7288"/>
    <w:rsid w:val="001D2FD1"/>
    <w:rsid w:val="001D4077"/>
    <w:rsid w:val="001D688E"/>
    <w:rsid w:val="001D792A"/>
    <w:rsid w:val="001E021D"/>
    <w:rsid w:val="001E267A"/>
    <w:rsid w:val="001E2E21"/>
    <w:rsid w:val="001E4A7C"/>
    <w:rsid w:val="001E4CC5"/>
    <w:rsid w:val="001E4FA1"/>
    <w:rsid w:val="001E55A1"/>
    <w:rsid w:val="001E6EDC"/>
    <w:rsid w:val="001E6F07"/>
    <w:rsid w:val="001F0D41"/>
    <w:rsid w:val="001F27C8"/>
    <w:rsid w:val="001F3E51"/>
    <w:rsid w:val="001F42DD"/>
    <w:rsid w:val="001F4FF9"/>
    <w:rsid w:val="001F55FE"/>
    <w:rsid w:val="001F5FE5"/>
    <w:rsid w:val="001F6457"/>
    <w:rsid w:val="001F6512"/>
    <w:rsid w:val="00200177"/>
    <w:rsid w:val="00202961"/>
    <w:rsid w:val="00202AB4"/>
    <w:rsid w:val="00203093"/>
    <w:rsid w:val="002032D8"/>
    <w:rsid w:val="0020370F"/>
    <w:rsid w:val="00203919"/>
    <w:rsid w:val="00203D17"/>
    <w:rsid w:val="00203DD4"/>
    <w:rsid w:val="0020436B"/>
    <w:rsid w:val="002048FE"/>
    <w:rsid w:val="00207006"/>
    <w:rsid w:val="00211801"/>
    <w:rsid w:val="00212E3B"/>
    <w:rsid w:val="00212F06"/>
    <w:rsid w:val="0021329A"/>
    <w:rsid w:val="002133F0"/>
    <w:rsid w:val="00215D1E"/>
    <w:rsid w:val="00215F32"/>
    <w:rsid w:val="002165F7"/>
    <w:rsid w:val="00216A95"/>
    <w:rsid w:val="00216F9A"/>
    <w:rsid w:val="002171F6"/>
    <w:rsid w:val="00220147"/>
    <w:rsid w:val="00220CB5"/>
    <w:rsid w:val="00221C70"/>
    <w:rsid w:val="00224AF7"/>
    <w:rsid w:val="00226037"/>
    <w:rsid w:val="002343FE"/>
    <w:rsid w:val="002348FD"/>
    <w:rsid w:val="00234DD8"/>
    <w:rsid w:val="00237614"/>
    <w:rsid w:val="00241617"/>
    <w:rsid w:val="00245C51"/>
    <w:rsid w:val="00246103"/>
    <w:rsid w:val="00250815"/>
    <w:rsid w:val="00250D31"/>
    <w:rsid w:val="00250FDE"/>
    <w:rsid w:val="00252D90"/>
    <w:rsid w:val="00253913"/>
    <w:rsid w:val="00253B5C"/>
    <w:rsid w:val="00254911"/>
    <w:rsid w:val="00254BCD"/>
    <w:rsid w:val="002552D1"/>
    <w:rsid w:val="00255524"/>
    <w:rsid w:val="00255DBB"/>
    <w:rsid w:val="00256A34"/>
    <w:rsid w:val="00261988"/>
    <w:rsid w:val="00262B9C"/>
    <w:rsid w:val="00264283"/>
    <w:rsid w:val="002645B7"/>
    <w:rsid w:val="00264BD2"/>
    <w:rsid w:val="00265340"/>
    <w:rsid w:val="00265E86"/>
    <w:rsid w:val="00266360"/>
    <w:rsid w:val="002667DE"/>
    <w:rsid w:val="00270C49"/>
    <w:rsid w:val="0027128B"/>
    <w:rsid w:val="002714C9"/>
    <w:rsid w:val="0027248A"/>
    <w:rsid w:val="0027458C"/>
    <w:rsid w:val="00274C15"/>
    <w:rsid w:val="00275498"/>
    <w:rsid w:val="002759BC"/>
    <w:rsid w:val="00277AF5"/>
    <w:rsid w:val="00277F6B"/>
    <w:rsid w:val="00280154"/>
    <w:rsid w:val="002803CF"/>
    <w:rsid w:val="00280BE0"/>
    <w:rsid w:val="00281777"/>
    <w:rsid w:val="00281FC0"/>
    <w:rsid w:val="0028212C"/>
    <w:rsid w:val="0028263C"/>
    <w:rsid w:val="0028286E"/>
    <w:rsid w:val="00282F15"/>
    <w:rsid w:val="00284670"/>
    <w:rsid w:val="00284FC0"/>
    <w:rsid w:val="00285716"/>
    <w:rsid w:val="00285AA8"/>
    <w:rsid w:val="0029005A"/>
    <w:rsid w:val="002931C4"/>
    <w:rsid w:val="00294C32"/>
    <w:rsid w:val="00295744"/>
    <w:rsid w:val="002968E3"/>
    <w:rsid w:val="00296FBA"/>
    <w:rsid w:val="002A2885"/>
    <w:rsid w:val="002A338E"/>
    <w:rsid w:val="002A42C3"/>
    <w:rsid w:val="002A4536"/>
    <w:rsid w:val="002A61A7"/>
    <w:rsid w:val="002A67F7"/>
    <w:rsid w:val="002A7331"/>
    <w:rsid w:val="002B1069"/>
    <w:rsid w:val="002B1FA2"/>
    <w:rsid w:val="002B3064"/>
    <w:rsid w:val="002B3223"/>
    <w:rsid w:val="002B4BCE"/>
    <w:rsid w:val="002B6480"/>
    <w:rsid w:val="002B6E93"/>
    <w:rsid w:val="002B7B8D"/>
    <w:rsid w:val="002B7C38"/>
    <w:rsid w:val="002B7C3E"/>
    <w:rsid w:val="002C033D"/>
    <w:rsid w:val="002C1042"/>
    <w:rsid w:val="002C2152"/>
    <w:rsid w:val="002C2358"/>
    <w:rsid w:val="002C447E"/>
    <w:rsid w:val="002C529D"/>
    <w:rsid w:val="002C6B75"/>
    <w:rsid w:val="002D1B39"/>
    <w:rsid w:val="002D1D55"/>
    <w:rsid w:val="002D3524"/>
    <w:rsid w:val="002D47B8"/>
    <w:rsid w:val="002D4B16"/>
    <w:rsid w:val="002D5730"/>
    <w:rsid w:val="002D624D"/>
    <w:rsid w:val="002D67C0"/>
    <w:rsid w:val="002D73F6"/>
    <w:rsid w:val="002D7888"/>
    <w:rsid w:val="002E01DC"/>
    <w:rsid w:val="002E0A14"/>
    <w:rsid w:val="002E2FAE"/>
    <w:rsid w:val="002E40DC"/>
    <w:rsid w:val="002E498A"/>
    <w:rsid w:val="002E548A"/>
    <w:rsid w:val="002E7784"/>
    <w:rsid w:val="002E7859"/>
    <w:rsid w:val="002F1210"/>
    <w:rsid w:val="002F12BD"/>
    <w:rsid w:val="002F315F"/>
    <w:rsid w:val="002F39A1"/>
    <w:rsid w:val="002F55CB"/>
    <w:rsid w:val="0030095C"/>
    <w:rsid w:val="00301A94"/>
    <w:rsid w:val="00301EEF"/>
    <w:rsid w:val="003022AF"/>
    <w:rsid w:val="00302D99"/>
    <w:rsid w:val="00303F8C"/>
    <w:rsid w:val="0030485B"/>
    <w:rsid w:val="003050F9"/>
    <w:rsid w:val="00305884"/>
    <w:rsid w:val="00305A5D"/>
    <w:rsid w:val="00306658"/>
    <w:rsid w:val="0030751D"/>
    <w:rsid w:val="00310C4C"/>
    <w:rsid w:val="003118DD"/>
    <w:rsid w:val="003125EE"/>
    <w:rsid w:val="003126D4"/>
    <w:rsid w:val="00313F1D"/>
    <w:rsid w:val="00315114"/>
    <w:rsid w:val="0031584C"/>
    <w:rsid w:val="00320592"/>
    <w:rsid w:val="00321DF7"/>
    <w:rsid w:val="00322328"/>
    <w:rsid w:val="00322F13"/>
    <w:rsid w:val="00324111"/>
    <w:rsid w:val="0032564C"/>
    <w:rsid w:val="00331571"/>
    <w:rsid w:val="00332167"/>
    <w:rsid w:val="00333AB7"/>
    <w:rsid w:val="00333DAD"/>
    <w:rsid w:val="003344DB"/>
    <w:rsid w:val="00334B3F"/>
    <w:rsid w:val="00335591"/>
    <w:rsid w:val="00336171"/>
    <w:rsid w:val="00337CB1"/>
    <w:rsid w:val="00340066"/>
    <w:rsid w:val="00341498"/>
    <w:rsid w:val="0034218D"/>
    <w:rsid w:val="00342C0F"/>
    <w:rsid w:val="00343F72"/>
    <w:rsid w:val="0034476D"/>
    <w:rsid w:val="003450B3"/>
    <w:rsid w:val="003506EC"/>
    <w:rsid w:val="00351332"/>
    <w:rsid w:val="00351875"/>
    <w:rsid w:val="0035230D"/>
    <w:rsid w:val="00353B84"/>
    <w:rsid w:val="00353F76"/>
    <w:rsid w:val="0035465C"/>
    <w:rsid w:val="003559DA"/>
    <w:rsid w:val="00355BC2"/>
    <w:rsid w:val="003575F7"/>
    <w:rsid w:val="00357ECE"/>
    <w:rsid w:val="00362DD5"/>
    <w:rsid w:val="00364186"/>
    <w:rsid w:val="003649AC"/>
    <w:rsid w:val="0036525D"/>
    <w:rsid w:val="00365324"/>
    <w:rsid w:val="003658A3"/>
    <w:rsid w:val="003667C3"/>
    <w:rsid w:val="00367802"/>
    <w:rsid w:val="00370AD1"/>
    <w:rsid w:val="00370C18"/>
    <w:rsid w:val="00373F53"/>
    <w:rsid w:val="0037426A"/>
    <w:rsid w:val="0037489E"/>
    <w:rsid w:val="00376746"/>
    <w:rsid w:val="003773AA"/>
    <w:rsid w:val="00380F82"/>
    <w:rsid w:val="00382016"/>
    <w:rsid w:val="00382125"/>
    <w:rsid w:val="0038226A"/>
    <w:rsid w:val="00383E31"/>
    <w:rsid w:val="0038621A"/>
    <w:rsid w:val="003866DC"/>
    <w:rsid w:val="00386FDD"/>
    <w:rsid w:val="00387760"/>
    <w:rsid w:val="0039093F"/>
    <w:rsid w:val="0039143D"/>
    <w:rsid w:val="00391FF9"/>
    <w:rsid w:val="00394104"/>
    <w:rsid w:val="003942DA"/>
    <w:rsid w:val="0039454D"/>
    <w:rsid w:val="0039589B"/>
    <w:rsid w:val="0039649E"/>
    <w:rsid w:val="00397B09"/>
    <w:rsid w:val="003A06BD"/>
    <w:rsid w:val="003A0A08"/>
    <w:rsid w:val="003A258D"/>
    <w:rsid w:val="003A2C46"/>
    <w:rsid w:val="003A31BC"/>
    <w:rsid w:val="003A4772"/>
    <w:rsid w:val="003A5B39"/>
    <w:rsid w:val="003A75DE"/>
    <w:rsid w:val="003B0079"/>
    <w:rsid w:val="003B027A"/>
    <w:rsid w:val="003B06AC"/>
    <w:rsid w:val="003B1F8F"/>
    <w:rsid w:val="003B3FD8"/>
    <w:rsid w:val="003B3FE7"/>
    <w:rsid w:val="003B4F77"/>
    <w:rsid w:val="003B557E"/>
    <w:rsid w:val="003B5DEE"/>
    <w:rsid w:val="003C0105"/>
    <w:rsid w:val="003C0AE9"/>
    <w:rsid w:val="003C13C7"/>
    <w:rsid w:val="003C32E9"/>
    <w:rsid w:val="003C6278"/>
    <w:rsid w:val="003C7A1A"/>
    <w:rsid w:val="003D00A7"/>
    <w:rsid w:val="003D100D"/>
    <w:rsid w:val="003D1082"/>
    <w:rsid w:val="003D1420"/>
    <w:rsid w:val="003D28EB"/>
    <w:rsid w:val="003D30A2"/>
    <w:rsid w:val="003D30E0"/>
    <w:rsid w:val="003D4478"/>
    <w:rsid w:val="003D62BF"/>
    <w:rsid w:val="003D66F1"/>
    <w:rsid w:val="003D6E8B"/>
    <w:rsid w:val="003D7941"/>
    <w:rsid w:val="003E05BB"/>
    <w:rsid w:val="003E19C8"/>
    <w:rsid w:val="003E42A6"/>
    <w:rsid w:val="003E4C99"/>
    <w:rsid w:val="003E6FE6"/>
    <w:rsid w:val="003E705A"/>
    <w:rsid w:val="003E7CA6"/>
    <w:rsid w:val="003F15AF"/>
    <w:rsid w:val="003F18D7"/>
    <w:rsid w:val="003F2516"/>
    <w:rsid w:val="003F46ED"/>
    <w:rsid w:val="003F4951"/>
    <w:rsid w:val="003F4B5B"/>
    <w:rsid w:val="003F627F"/>
    <w:rsid w:val="003F7880"/>
    <w:rsid w:val="00402696"/>
    <w:rsid w:val="00402ABC"/>
    <w:rsid w:val="004058A9"/>
    <w:rsid w:val="00407C06"/>
    <w:rsid w:val="004125A3"/>
    <w:rsid w:val="004132B0"/>
    <w:rsid w:val="004159FC"/>
    <w:rsid w:val="00416580"/>
    <w:rsid w:val="004166C9"/>
    <w:rsid w:val="00416997"/>
    <w:rsid w:val="00417124"/>
    <w:rsid w:val="0042103A"/>
    <w:rsid w:val="00421286"/>
    <w:rsid w:val="00421D79"/>
    <w:rsid w:val="0042207E"/>
    <w:rsid w:val="004230BE"/>
    <w:rsid w:val="004237A9"/>
    <w:rsid w:val="00423EB9"/>
    <w:rsid w:val="00424D95"/>
    <w:rsid w:val="00426B26"/>
    <w:rsid w:val="00427B15"/>
    <w:rsid w:val="004323AA"/>
    <w:rsid w:val="00432A2C"/>
    <w:rsid w:val="00433615"/>
    <w:rsid w:val="004344FA"/>
    <w:rsid w:val="00436C7B"/>
    <w:rsid w:val="00436F08"/>
    <w:rsid w:val="0044009F"/>
    <w:rsid w:val="00440483"/>
    <w:rsid w:val="0044069F"/>
    <w:rsid w:val="00441CBD"/>
    <w:rsid w:val="00441DD8"/>
    <w:rsid w:val="00442366"/>
    <w:rsid w:val="00442CDA"/>
    <w:rsid w:val="004455BF"/>
    <w:rsid w:val="004477ED"/>
    <w:rsid w:val="0045173B"/>
    <w:rsid w:val="00453368"/>
    <w:rsid w:val="00454419"/>
    <w:rsid w:val="0045442E"/>
    <w:rsid w:val="00454858"/>
    <w:rsid w:val="00454A01"/>
    <w:rsid w:val="00454C01"/>
    <w:rsid w:val="004569E4"/>
    <w:rsid w:val="00456D22"/>
    <w:rsid w:val="004578CF"/>
    <w:rsid w:val="00457AE7"/>
    <w:rsid w:val="00457E90"/>
    <w:rsid w:val="00460734"/>
    <w:rsid w:val="004614D4"/>
    <w:rsid w:val="00461BCB"/>
    <w:rsid w:val="004624FC"/>
    <w:rsid w:val="00463B5C"/>
    <w:rsid w:val="00463BED"/>
    <w:rsid w:val="00464A33"/>
    <w:rsid w:val="004650E1"/>
    <w:rsid w:val="004655F6"/>
    <w:rsid w:val="004662EB"/>
    <w:rsid w:val="0046660F"/>
    <w:rsid w:val="004666B0"/>
    <w:rsid w:val="00466F8C"/>
    <w:rsid w:val="004670F0"/>
    <w:rsid w:val="00467357"/>
    <w:rsid w:val="004674D5"/>
    <w:rsid w:val="00470371"/>
    <w:rsid w:val="0047060A"/>
    <w:rsid w:val="00470C71"/>
    <w:rsid w:val="00472246"/>
    <w:rsid w:val="00474082"/>
    <w:rsid w:val="004751EB"/>
    <w:rsid w:val="00477DD8"/>
    <w:rsid w:val="00480140"/>
    <w:rsid w:val="00480BFB"/>
    <w:rsid w:val="00482ED2"/>
    <w:rsid w:val="004839AB"/>
    <w:rsid w:val="00483AED"/>
    <w:rsid w:val="00484061"/>
    <w:rsid w:val="00485427"/>
    <w:rsid w:val="00486033"/>
    <w:rsid w:val="00487CEF"/>
    <w:rsid w:val="0049129D"/>
    <w:rsid w:val="00492AA8"/>
    <w:rsid w:val="0049388C"/>
    <w:rsid w:val="004947C7"/>
    <w:rsid w:val="004953A8"/>
    <w:rsid w:val="0049558D"/>
    <w:rsid w:val="00495F9C"/>
    <w:rsid w:val="004A04B4"/>
    <w:rsid w:val="004A08E4"/>
    <w:rsid w:val="004A2582"/>
    <w:rsid w:val="004A2ECB"/>
    <w:rsid w:val="004A3B42"/>
    <w:rsid w:val="004A6B7D"/>
    <w:rsid w:val="004A6E44"/>
    <w:rsid w:val="004A7239"/>
    <w:rsid w:val="004B01ED"/>
    <w:rsid w:val="004B3C03"/>
    <w:rsid w:val="004B5AE4"/>
    <w:rsid w:val="004B6C6A"/>
    <w:rsid w:val="004C04C8"/>
    <w:rsid w:val="004C0E41"/>
    <w:rsid w:val="004C204C"/>
    <w:rsid w:val="004C27E7"/>
    <w:rsid w:val="004C3BD6"/>
    <w:rsid w:val="004C46F5"/>
    <w:rsid w:val="004C5165"/>
    <w:rsid w:val="004C56DF"/>
    <w:rsid w:val="004C5A78"/>
    <w:rsid w:val="004C6BAB"/>
    <w:rsid w:val="004C71AF"/>
    <w:rsid w:val="004C768D"/>
    <w:rsid w:val="004C7EA5"/>
    <w:rsid w:val="004D099B"/>
    <w:rsid w:val="004D09F9"/>
    <w:rsid w:val="004D1E07"/>
    <w:rsid w:val="004D1E81"/>
    <w:rsid w:val="004D250C"/>
    <w:rsid w:val="004D320F"/>
    <w:rsid w:val="004D49C2"/>
    <w:rsid w:val="004D5D61"/>
    <w:rsid w:val="004D6A25"/>
    <w:rsid w:val="004D6AFD"/>
    <w:rsid w:val="004D6B3F"/>
    <w:rsid w:val="004D7A55"/>
    <w:rsid w:val="004E1147"/>
    <w:rsid w:val="004E2513"/>
    <w:rsid w:val="004E38CD"/>
    <w:rsid w:val="004E42B5"/>
    <w:rsid w:val="004E449F"/>
    <w:rsid w:val="004E45F9"/>
    <w:rsid w:val="004E4ABA"/>
    <w:rsid w:val="004E50F9"/>
    <w:rsid w:val="004E5BD3"/>
    <w:rsid w:val="004E5D82"/>
    <w:rsid w:val="004E6A56"/>
    <w:rsid w:val="004E6A7D"/>
    <w:rsid w:val="004E6F18"/>
    <w:rsid w:val="004E7846"/>
    <w:rsid w:val="004E7BBF"/>
    <w:rsid w:val="004E7D81"/>
    <w:rsid w:val="004F095F"/>
    <w:rsid w:val="004F0A80"/>
    <w:rsid w:val="004F3C01"/>
    <w:rsid w:val="004F4A26"/>
    <w:rsid w:val="004F4C8B"/>
    <w:rsid w:val="004F4E69"/>
    <w:rsid w:val="004F5087"/>
    <w:rsid w:val="004F5CA2"/>
    <w:rsid w:val="00501C31"/>
    <w:rsid w:val="00503611"/>
    <w:rsid w:val="00505026"/>
    <w:rsid w:val="0050589D"/>
    <w:rsid w:val="00510E1D"/>
    <w:rsid w:val="00511317"/>
    <w:rsid w:val="00511EE0"/>
    <w:rsid w:val="005135E1"/>
    <w:rsid w:val="00514596"/>
    <w:rsid w:val="00516494"/>
    <w:rsid w:val="005165EA"/>
    <w:rsid w:val="00516D4C"/>
    <w:rsid w:val="00521ED3"/>
    <w:rsid w:val="005228E8"/>
    <w:rsid w:val="00523FAF"/>
    <w:rsid w:val="0052559F"/>
    <w:rsid w:val="0052561C"/>
    <w:rsid w:val="005265C7"/>
    <w:rsid w:val="00526DFA"/>
    <w:rsid w:val="0053272E"/>
    <w:rsid w:val="005350CF"/>
    <w:rsid w:val="00535F7C"/>
    <w:rsid w:val="005361A9"/>
    <w:rsid w:val="00536E07"/>
    <w:rsid w:val="0053728E"/>
    <w:rsid w:val="00541E9A"/>
    <w:rsid w:val="0054223A"/>
    <w:rsid w:val="00542B0F"/>
    <w:rsid w:val="005434FA"/>
    <w:rsid w:val="005440C3"/>
    <w:rsid w:val="00544B7B"/>
    <w:rsid w:val="005451ED"/>
    <w:rsid w:val="0054545E"/>
    <w:rsid w:val="00546C04"/>
    <w:rsid w:val="00547255"/>
    <w:rsid w:val="00547D2C"/>
    <w:rsid w:val="00550304"/>
    <w:rsid w:val="0055119A"/>
    <w:rsid w:val="005519D1"/>
    <w:rsid w:val="00552A8C"/>
    <w:rsid w:val="005532AA"/>
    <w:rsid w:val="0055379E"/>
    <w:rsid w:val="00555245"/>
    <w:rsid w:val="00555CE3"/>
    <w:rsid w:val="005564A2"/>
    <w:rsid w:val="00557354"/>
    <w:rsid w:val="00560246"/>
    <w:rsid w:val="00564B9A"/>
    <w:rsid w:val="005654F1"/>
    <w:rsid w:val="00565B9E"/>
    <w:rsid w:val="00565E37"/>
    <w:rsid w:val="005660FC"/>
    <w:rsid w:val="0056611D"/>
    <w:rsid w:val="0056678A"/>
    <w:rsid w:val="00566E9A"/>
    <w:rsid w:val="00571910"/>
    <w:rsid w:val="00571D41"/>
    <w:rsid w:val="0057234D"/>
    <w:rsid w:val="00573CDD"/>
    <w:rsid w:val="005779AE"/>
    <w:rsid w:val="00580985"/>
    <w:rsid w:val="0058098D"/>
    <w:rsid w:val="00580C35"/>
    <w:rsid w:val="00582783"/>
    <w:rsid w:val="00582B93"/>
    <w:rsid w:val="0058324B"/>
    <w:rsid w:val="00583A03"/>
    <w:rsid w:val="00585D28"/>
    <w:rsid w:val="0058630E"/>
    <w:rsid w:val="005868A4"/>
    <w:rsid w:val="005871E0"/>
    <w:rsid w:val="00587907"/>
    <w:rsid w:val="00591547"/>
    <w:rsid w:val="005941E1"/>
    <w:rsid w:val="005962E9"/>
    <w:rsid w:val="005970BA"/>
    <w:rsid w:val="00597EC4"/>
    <w:rsid w:val="005A0A20"/>
    <w:rsid w:val="005A1657"/>
    <w:rsid w:val="005A3226"/>
    <w:rsid w:val="005A381B"/>
    <w:rsid w:val="005A44EE"/>
    <w:rsid w:val="005A5F9B"/>
    <w:rsid w:val="005A68BC"/>
    <w:rsid w:val="005B1010"/>
    <w:rsid w:val="005B2878"/>
    <w:rsid w:val="005B403D"/>
    <w:rsid w:val="005B42E9"/>
    <w:rsid w:val="005B4DB2"/>
    <w:rsid w:val="005B533F"/>
    <w:rsid w:val="005B72DA"/>
    <w:rsid w:val="005C03A6"/>
    <w:rsid w:val="005C194C"/>
    <w:rsid w:val="005C1F56"/>
    <w:rsid w:val="005C22DC"/>
    <w:rsid w:val="005C463E"/>
    <w:rsid w:val="005C4E43"/>
    <w:rsid w:val="005C58DC"/>
    <w:rsid w:val="005C681D"/>
    <w:rsid w:val="005D05D9"/>
    <w:rsid w:val="005D0E32"/>
    <w:rsid w:val="005D0E6A"/>
    <w:rsid w:val="005D19A8"/>
    <w:rsid w:val="005D3D30"/>
    <w:rsid w:val="005E0F82"/>
    <w:rsid w:val="005E1B0B"/>
    <w:rsid w:val="005E29FC"/>
    <w:rsid w:val="005E38C0"/>
    <w:rsid w:val="005E4B93"/>
    <w:rsid w:val="005E524C"/>
    <w:rsid w:val="005E662C"/>
    <w:rsid w:val="005F2A23"/>
    <w:rsid w:val="005F592E"/>
    <w:rsid w:val="005F5F78"/>
    <w:rsid w:val="005F77E9"/>
    <w:rsid w:val="00601F00"/>
    <w:rsid w:val="0060217D"/>
    <w:rsid w:val="006022A7"/>
    <w:rsid w:val="00602B91"/>
    <w:rsid w:val="00604A15"/>
    <w:rsid w:val="00605A28"/>
    <w:rsid w:val="00606103"/>
    <w:rsid w:val="0060688A"/>
    <w:rsid w:val="00607EE6"/>
    <w:rsid w:val="006105C5"/>
    <w:rsid w:val="00610D9D"/>
    <w:rsid w:val="00611655"/>
    <w:rsid w:val="00611754"/>
    <w:rsid w:val="006133E4"/>
    <w:rsid w:val="006140B2"/>
    <w:rsid w:val="0061493F"/>
    <w:rsid w:val="00614B2D"/>
    <w:rsid w:val="00616AF0"/>
    <w:rsid w:val="006223C8"/>
    <w:rsid w:val="006228BD"/>
    <w:rsid w:val="006246A7"/>
    <w:rsid w:val="00624A2B"/>
    <w:rsid w:val="006275D5"/>
    <w:rsid w:val="00627C2D"/>
    <w:rsid w:val="006302C9"/>
    <w:rsid w:val="00630895"/>
    <w:rsid w:val="006316D4"/>
    <w:rsid w:val="0063192A"/>
    <w:rsid w:val="00633C3D"/>
    <w:rsid w:val="00633EA0"/>
    <w:rsid w:val="0063425C"/>
    <w:rsid w:val="0063459C"/>
    <w:rsid w:val="00634CB9"/>
    <w:rsid w:val="00635F62"/>
    <w:rsid w:val="00637D7F"/>
    <w:rsid w:val="00641972"/>
    <w:rsid w:val="00642C10"/>
    <w:rsid w:val="00642D03"/>
    <w:rsid w:val="00644597"/>
    <w:rsid w:val="006448F0"/>
    <w:rsid w:val="00644D7D"/>
    <w:rsid w:val="00646CEA"/>
    <w:rsid w:val="00647ED3"/>
    <w:rsid w:val="006505FC"/>
    <w:rsid w:val="0065125E"/>
    <w:rsid w:val="00651C84"/>
    <w:rsid w:val="00651FF1"/>
    <w:rsid w:val="0065321F"/>
    <w:rsid w:val="00653806"/>
    <w:rsid w:val="0065457A"/>
    <w:rsid w:val="00657BEA"/>
    <w:rsid w:val="00657D58"/>
    <w:rsid w:val="00657FFD"/>
    <w:rsid w:val="0066035C"/>
    <w:rsid w:val="00660977"/>
    <w:rsid w:val="00660C7D"/>
    <w:rsid w:val="00660E97"/>
    <w:rsid w:val="00661279"/>
    <w:rsid w:val="00661B25"/>
    <w:rsid w:val="006626B1"/>
    <w:rsid w:val="00663133"/>
    <w:rsid w:val="00663291"/>
    <w:rsid w:val="006637FA"/>
    <w:rsid w:val="00663919"/>
    <w:rsid w:val="0066586F"/>
    <w:rsid w:val="00665E4F"/>
    <w:rsid w:val="00665FF6"/>
    <w:rsid w:val="006665D5"/>
    <w:rsid w:val="00667184"/>
    <w:rsid w:val="00670C52"/>
    <w:rsid w:val="00671E91"/>
    <w:rsid w:val="0067201B"/>
    <w:rsid w:val="00672243"/>
    <w:rsid w:val="00672D0D"/>
    <w:rsid w:val="006740BE"/>
    <w:rsid w:val="00674CEA"/>
    <w:rsid w:val="006765D1"/>
    <w:rsid w:val="00676E07"/>
    <w:rsid w:val="00680550"/>
    <w:rsid w:val="006813D8"/>
    <w:rsid w:val="00681518"/>
    <w:rsid w:val="0068170A"/>
    <w:rsid w:val="00682E77"/>
    <w:rsid w:val="00683A1B"/>
    <w:rsid w:val="00684097"/>
    <w:rsid w:val="00686243"/>
    <w:rsid w:val="006914AA"/>
    <w:rsid w:val="0069163F"/>
    <w:rsid w:val="006918F9"/>
    <w:rsid w:val="00692902"/>
    <w:rsid w:val="00692C4C"/>
    <w:rsid w:val="00693B51"/>
    <w:rsid w:val="00694298"/>
    <w:rsid w:val="0069461B"/>
    <w:rsid w:val="006960DE"/>
    <w:rsid w:val="006972B5"/>
    <w:rsid w:val="006A07AF"/>
    <w:rsid w:val="006A140A"/>
    <w:rsid w:val="006A2EDC"/>
    <w:rsid w:val="006A4B45"/>
    <w:rsid w:val="006A4EEB"/>
    <w:rsid w:val="006A5D4B"/>
    <w:rsid w:val="006A5ECA"/>
    <w:rsid w:val="006A698D"/>
    <w:rsid w:val="006A75FC"/>
    <w:rsid w:val="006A7664"/>
    <w:rsid w:val="006A790C"/>
    <w:rsid w:val="006A7F45"/>
    <w:rsid w:val="006B1024"/>
    <w:rsid w:val="006B2346"/>
    <w:rsid w:val="006B587E"/>
    <w:rsid w:val="006C12C3"/>
    <w:rsid w:val="006C1500"/>
    <w:rsid w:val="006C2894"/>
    <w:rsid w:val="006C3652"/>
    <w:rsid w:val="006C375A"/>
    <w:rsid w:val="006C4BEC"/>
    <w:rsid w:val="006C4F08"/>
    <w:rsid w:val="006C538B"/>
    <w:rsid w:val="006C6484"/>
    <w:rsid w:val="006C6E60"/>
    <w:rsid w:val="006C71ED"/>
    <w:rsid w:val="006C7400"/>
    <w:rsid w:val="006C7B86"/>
    <w:rsid w:val="006C7ED8"/>
    <w:rsid w:val="006D019A"/>
    <w:rsid w:val="006D2F3F"/>
    <w:rsid w:val="006D34A5"/>
    <w:rsid w:val="006D3851"/>
    <w:rsid w:val="006D4098"/>
    <w:rsid w:val="006D5232"/>
    <w:rsid w:val="006D55B6"/>
    <w:rsid w:val="006D69DE"/>
    <w:rsid w:val="006D756D"/>
    <w:rsid w:val="006D7E1E"/>
    <w:rsid w:val="006E1985"/>
    <w:rsid w:val="006E33A8"/>
    <w:rsid w:val="006E34F5"/>
    <w:rsid w:val="006E6410"/>
    <w:rsid w:val="006E6998"/>
    <w:rsid w:val="006E6C2C"/>
    <w:rsid w:val="006E74E9"/>
    <w:rsid w:val="006F008C"/>
    <w:rsid w:val="006F0310"/>
    <w:rsid w:val="006F0937"/>
    <w:rsid w:val="006F14DD"/>
    <w:rsid w:val="006F15B4"/>
    <w:rsid w:val="006F1F15"/>
    <w:rsid w:val="006F3751"/>
    <w:rsid w:val="006F37FC"/>
    <w:rsid w:val="006F3C08"/>
    <w:rsid w:val="006F5D7A"/>
    <w:rsid w:val="006F6C74"/>
    <w:rsid w:val="006F7335"/>
    <w:rsid w:val="0070080C"/>
    <w:rsid w:val="0070115C"/>
    <w:rsid w:val="007014B0"/>
    <w:rsid w:val="00704794"/>
    <w:rsid w:val="00704ABF"/>
    <w:rsid w:val="00704FA2"/>
    <w:rsid w:val="007055D3"/>
    <w:rsid w:val="00705CE4"/>
    <w:rsid w:val="0070678F"/>
    <w:rsid w:val="0070766D"/>
    <w:rsid w:val="00710E43"/>
    <w:rsid w:val="007123F2"/>
    <w:rsid w:val="007124CE"/>
    <w:rsid w:val="007133E5"/>
    <w:rsid w:val="00714CF2"/>
    <w:rsid w:val="00714E08"/>
    <w:rsid w:val="00715859"/>
    <w:rsid w:val="0071689F"/>
    <w:rsid w:val="007169DF"/>
    <w:rsid w:val="00716E62"/>
    <w:rsid w:val="007208D2"/>
    <w:rsid w:val="0072245C"/>
    <w:rsid w:val="007236A9"/>
    <w:rsid w:val="007244A8"/>
    <w:rsid w:val="00724F65"/>
    <w:rsid w:val="00726393"/>
    <w:rsid w:val="0072711E"/>
    <w:rsid w:val="007309A9"/>
    <w:rsid w:val="007346DB"/>
    <w:rsid w:val="007350E3"/>
    <w:rsid w:val="00736D74"/>
    <w:rsid w:val="00737871"/>
    <w:rsid w:val="00737BB7"/>
    <w:rsid w:val="00737F73"/>
    <w:rsid w:val="00740D41"/>
    <w:rsid w:val="007410AB"/>
    <w:rsid w:val="00741531"/>
    <w:rsid w:val="007415CC"/>
    <w:rsid w:val="0074305F"/>
    <w:rsid w:val="00743446"/>
    <w:rsid w:val="00743E6F"/>
    <w:rsid w:val="00744D2D"/>
    <w:rsid w:val="00745236"/>
    <w:rsid w:val="0074723F"/>
    <w:rsid w:val="0075046B"/>
    <w:rsid w:val="00750577"/>
    <w:rsid w:val="00751FDF"/>
    <w:rsid w:val="007549EC"/>
    <w:rsid w:val="0075659A"/>
    <w:rsid w:val="0075664D"/>
    <w:rsid w:val="007566D6"/>
    <w:rsid w:val="00757E27"/>
    <w:rsid w:val="00760A97"/>
    <w:rsid w:val="007638E0"/>
    <w:rsid w:val="00763D9E"/>
    <w:rsid w:val="00763E22"/>
    <w:rsid w:val="0076416B"/>
    <w:rsid w:val="0076457E"/>
    <w:rsid w:val="00764760"/>
    <w:rsid w:val="0076523F"/>
    <w:rsid w:val="0076604C"/>
    <w:rsid w:val="007665DC"/>
    <w:rsid w:val="00766F7C"/>
    <w:rsid w:val="0077022B"/>
    <w:rsid w:val="00770591"/>
    <w:rsid w:val="00770B8A"/>
    <w:rsid w:val="007713D2"/>
    <w:rsid w:val="0077189C"/>
    <w:rsid w:val="00772C87"/>
    <w:rsid w:val="00773054"/>
    <w:rsid w:val="00773679"/>
    <w:rsid w:val="0077458C"/>
    <w:rsid w:val="00774721"/>
    <w:rsid w:val="00775A06"/>
    <w:rsid w:val="00776FC6"/>
    <w:rsid w:val="007807AA"/>
    <w:rsid w:val="00781458"/>
    <w:rsid w:val="007828E7"/>
    <w:rsid w:val="00782B9D"/>
    <w:rsid w:val="00783191"/>
    <w:rsid w:val="00787FAA"/>
    <w:rsid w:val="00790EC9"/>
    <w:rsid w:val="007947B7"/>
    <w:rsid w:val="007961D1"/>
    <w:rsid w:val="0079630F"/>
    <w:rsid w:val="00797289"/>
    <w:rsid w:val="007976F2"/>
    <w:rsid w:val="007A259E"/>
    <w:rsid w:val="007A322D"/>
    <w:rsid w:val="007A354F"/>
    <w:rsid w:val="007A499E"/>
    <w:rsid w:val="007A589C"/>
    <w:rsid w:val="007A5A56"/>
    <w:rsid w:val="007A638A"/>
    <w:rsid w:val="007A69DB"/>
    <w:rsid w:val="007A7EAB"/>
    <w:rsid w:val="007B1EBE"/>
    <w:rsid w:val="007B2FA5"/>
    <w:rsid w:val="007B3C58"/>
    <w:rsid w:val="007B3CAC"/>
    <w:rsid w:val="007B4688"/>
    <w:rsid w:val="007B4AB5"/>
    <w:rsid w:val="007B55A9"/>
    <w:rsid w:val="007B5AA4"/>
    <w:rsid w:val="007B5AB3"/>
    <w:rsid w:val="007B5AB6"/>
    <w:rsid w:val="007B6424"/>
    <w:rsid w:val="007B759F"/>
    <w:rsid w:val="007C0330"/>
    <w:rsid w:val="007C0375"/>
    <w:rsid w:val="007C21D2"/>
    <w:rsid w:val="007C2A9D"/>
    <w:rsid w:val="007C2C5C"/>
    <w:rsid w:val="007C409A"/>
    <w:rsid w:val="007C75A2"/>
    <w:rsid w:val="007D1992"/>
    <w:rsid w:val="007D21C5"/>
    <w:rsid w:val="007D3880"/>
    <w:rsid w:val="007D3DD5"/>
    <w:rsid w:val="007D41D8"/>
    <w:rsid w:val="007D51C8"/>
    <w:rsid w:val="007D541A"/>
    <w:rsid w:val="007D55AC"/>
    <w:rsid w:val="007D5901"/>
    <w:rsid w:val="007D5F0B"/>
    <w:rsid w:val="007D6095"/>
    <w:rsid w:val="007E25B7"/>
    <w:rsid w:val="007E2D8E"/>
    <w:rsid w:val="007E49E2"/>
    <w:rsid w:val="007E4BAB"/>
    <w:rsid w:val="007E514D"/>
    <w:rsid w:val="007E5A6A"/>
    <w:rsid w:val="007E795E"/>
    <w:rsid w:val="007F1166"/>
    <w:rsid w:val="007F2E56"/>
    <w:rsid w:val="007F3CF3"/>
    <w:rsid w:val="007F3D74"/>
    <w:rsid w:val="007F4817"/>
    <w:rsid w:val="007F5DA3"/>
    <w:rsid w:val="00800953"/>
    <w:rsid w:val="00800996"/>
    <w:rsid w:val="008015CB"/>
    <w:rsid w:val="00801DC6"/>
    <w:rsid w:val="008046B9"/>
    <w:rsid w:val="00806695"/>
    <w:rsid w:val="00806766"/>
    <w:rsid w:val="00806F77"/>
    <w:rsid w:val="008070BF"/>
    <w:rsid w:val="00810332"/>
    <w:rsid w:val="008122CD"/>
    <w:rsid w:val="00812CF9"/>
    <w:rsid w:val="00813FD8"/>
    <w:rsid w:val="0081466B"/>
    <w:rsid w:val="00814FDE"/>
    <w:rsid w:val="00815847"/>
    <w:rsid w:val="00815C3C"/>
    <w:rsid w:val="00815D46"/>
    <w:rsid w:val="00816E7B"/>
    <w:rsid w:val="008218C9"/>
    <w:rsid w:val="00821AE5"/>
    <w:rsid w:val="00822D3E"/>
    <w:rsid w:val="00822F00"/>
    <w:rsid w:val="00824327"/>
    <w:rsid w:val="00824DA1"/>
    <w:rsid w:val="00824E92"/>
    <w:rsid w:val="008253A5"/>
    <w:rsid w:val="00830DD1"/>
    <w:rsid w:val="00830ED3"/>
    <w:rsid w:val="0083122B"/>
    <w:rsid w:val="00831F6E"/>
    <w:rsid w:val="00833897"/>
    <w:rsid w:val="00834CC1"/>
    <w:rsid w:val="00834EA8"/>
    <w:rsid w:val="008352E2"/>
    <w:rsid w:val="008358EA"/>
    <w:rsid w:val="00835EA4"/>
    <w:rsid w:val="00836AA4"/>
    <w:rsid w:val="00837EFD"/>
    <w:rsid w:val="00840684"/>
    <w:rsid w:val="0084078B"/>
    <w:rsid w:val="00841048"/>
    <w:rsid w:val="0084233D"/>
    <w:rsid w:val="008452A4"/>
    <w:rsid w:val="0084565E"/>
    <w:rsid w:val="00845E78"/>
    <w:rsid w:val="00845F92"/>
    <w:rsid w:val="008468B7"/>
    <w:rsid w:val="00846B35"/>
    <w:rsid w:val="00850DF5"/>
    <w:rsid w:val="00850EA9"/>
    <w:rsid w:val="008514AC"/>
    <w:rsid w:val="00852154"/>
    <w:rsid w:val="008527BD"/>
    <w:rsid w:val="00855006"/>
    <w:rsid w:val="0085592C"/>
    <w:rsid w:val="00855F36"/>
    <w:rsid w:val="008561F7"/>
    <w:rsid w:val="00862647"/>
    <w:rsid w:val="00862655"/>
    <w:rsid w:val="0086560F"/>
    <w:rsid w:val="00865966"/>
    <w:rsid w:val="00867CA2"/>
    <w:rsid w:val="00870FCC"/>
    <w:rsid w:val="0087115F"/>
    <w:rsid w:val="008716FF"/>
    <w:rsid w:val="00873659"/>
    <w:rsid w:val="00876A86"/>
    <w:rsid w:val="008774B5"/>
    <w:rsid w:val="00877CE6"/>
    <w:rsid w:val="0088043D"/>
    <w:rsid w:val="008808E9"/>
    <w:rsid w:val="00880ED3"/>
    <w:rsid w:val="008822E9"/>
    <w:rsid w:val="0088295B"/>
    <w:rsid w:val="00884590"/>
    <w:rsid w:val="0088513D"/>
    <w:rsid w:val="0088580D"/>
    <w:rsid w:val="00885D4C"/>
    <w:rsid w:val="00886165"/>
    <w:rsid w:val="008867E2"/>
    <w:rsid w:val="00886D60"/>
    <w:rsid w:val="00887859"/>
    <w:rsid w:val="00887916"/>
    <w:rsid w:val="00891B79"/>
    <w:rsid w:val="008923FE"/>
    <w:rsid w:val="008928E7"/>
    <w:rsid w:val="00893E0F"/>
    <w:rsid w:val="008940CC"/>
    <w:rsid w:val="00894733"/>
    <w:rsid w:val="00896249"/>
    <w:rsid w:val="008A0122"/>
    <w:rsid w:val="008A0F9E"/>
    <w:rsid w:val="008A1480"/>
    <w:rsid w:val="008A44B1"/>
    <w:rsid w:val="008A541B"/>
    <w:rsid w:val="008A54B9"/>
    <w:rsid w:val="008A5A69"/>
    <w:rsid w:val="008A7489"/>
    <w:rsid w:val="008B2657"/>
    <w:rsid w:val="008B3FCC"/>
    <w:rsid w:val="008B4932"/>
    <w:rsid w:val="008B59B3"/>
    <w:rsid w:val="008C0061"/>
    <w:rsid w:val="008C0B36"/>
    <w:rsid w:val="008C241B"/>
    <w:rsid w:val="008C2DDD"/>
    <w:rsid w:val="008C37D0"/>
    <w:rsid w:val="008C4427"/>
    <w:rsid w:val="008C5FF6"/>
    <w:rsid w:val="008C7AEE"/>
    <w:rsid w:val="008D011E"/>
    <w:rsid w:val="008D06BC"/>
    <w:rsid w:val="008D09E1"/>
    <w:rsid w:val="008D281A"/>
    <w:rsid w:val="008D3EDA"/>
    <w:rsid w:val="008D5461"/>
    <w:rsid w:val="008D59FD"/>
    <w:rsid w:val="008D5DF8"/>
    <w:rsid w:val="008D6056"/>
    <w:rsid w:val="008D608C"/>
    <w:rsid w:val="008E0145"/>
    <w:rsid w:val="008E1872"/>
    <w:rsid w:val="008E3BCD"/>
    <w:rsid w:val="008E45F8"/>
    <w:rsid w:val="008E559B"/>
    <w:rsid w:val="008E59C9"/>
    <w:rsid w:val="008E6D54"/>
    <w:rsid w:val="008E725D"/>
    <w:rsid w:val="008E7CAC"/>
    <w:rsid w:val="008F0853"/>
    <w:rsid w:val="008F11DD"/>
    <w:rsid w:val="008F1BC1"/>
    <w:rsid w:val="008F2241"/>
    <w:rsid w:val="008F3F17"/>
    <w:rsid w:val="008F45C5"/>
    <w:rsid w:val="008F48FC"/>
    <w:rsid w:val="008F5101"/>
    <w:rsid w:val="008F52B1"/>
    <w:rsid w:val="008F54DC"/>
    <w:rsid w:val="008F580D"/>
    <w:rsid w:val="008F5953"/>
    <w:rsid w:val="008F6C9D"/>
    <w:rsid w:val="008F6FE2"/>
    <w:rsid w:val="00900BE4"/>
    <w:rsid w:val="009030CA"/>
    <w:rsid w:val="009037DB"/>
    <w:rsid w:val="00903A5A"/>
    <w:rsid w:val="00904816"/>
    <w:rsid w:val="00904D85"/>
    <w:rsid w:val="009055B1"/>
    <w:rsid w:val="0090582A"/>
    <w:rsid w:val="00907118"/>
    <w:rsid w:val="00907D39"/>
    <w:rsid w:val="00910021"/>
    <w:rsid w:val="00911212"/>
    <w:rsid w:val="0091230F"/>
    <w:rsid w:val="00912CF6"/>
    <w:rsid w:val="009139C8"/>
    <w:rsid w:val="00914E93"/>
    <w:rsid w:val="00915FB0"/>
    <w:rsid w:val="009168E3"/>
    <w:rsid w:val="00916C8F"/>
    <w:rsid w:val="00920A94"/>
    <w:rsid w:val="00921788"/>
    <w:rsid w:val="00922DDC"/>
    <w:rsid w:val="0092319C"/>
    <w:rsid w:val="009242C2"/>
    <w:rsid w:val="0092461E"/>
    <w:rsid w:val="00925FF9"/>
    <w:rsid w:val="009268B0"/>
    <w:rsid w:val="009277B9"/>
    <w:rsid w:val="00930607"/>
    <w:rsid w:val="0093189B"/>
    <w:rsid w:val="0093228E"/>
    <w:rsid w:val="009325DA"/>
    <w:rsid w:val="00932661"/>
    <w:rsid w:val="00932F03"/>
    <w:rsid w:val="00933864"/>
    <w:rsid w:val="009366EF"/>
    <w:rsid w:val="00936F19"/>
    <w:rsid w:val="009370BB"/>
    <w:rsid w:val="00937511"/>
    <w:rsid w:val="009405B6"/>
    <w:rsid w:val="009407BA"/>
    <w:rsid w:val="00940D77"/>
    <w:rsid w:val="00941738"/>
    <w:rsid w:val="00941967"/>
    <w:rsid w:val="00941BC3"/>
    <w:rsid w:val="0094585E"/>
    <w:rsid w:val="009467C6"/>
    <w:rsid w:val="00951551"/>
    <w:rsid w:val="0095176F"/>
    <w:rsid w:val="00951BC4"/>
    <w:rsid w:val="009544C6"/>
    <w:rsid w:val="00954DD9"/>
    <w:rsid w:val="00956F5A"/>
    <w:rsid w:val="00961737"/>
    <w:rsid w:val="00962138"/>
    <w:rsid w:val="009627E3"/>
    <w:rsid w:val="00962E6D"/>
    <w:rsid w:val="00963396"/>
    <w:rsid w:val="00965384"/>
    <w:rsid w:val="00965EBA"/>
    <w:rsid w:val="00967143"/>
    <w:rsid w:val="009676A9"/>
    <w:rsid w:val="00970E4C"/>
    <w:rsid w:val="0097147A"/>
    <w:rsid w:val="00972F62"/>
    <w:rsid w:val="00975366"/>
    <w:rsid w:val="00976AB5"/>
    <w:rsid w:val="0097703D"/>
    <w:rsid w:val="0097736F"/>
    <w:rsid w:val="00977CD4"/>
    <w:rsid w:val="00977DAE"/>
    <w:rsid w:val="00981114"/>
    <w:rsid w:val="00982ACC"/>
    <w:rsid w:val="00982B45"/>
    <w:rsid w:val="00982B69"/>
    <w:rsid w:val="009850F8"/>
    <w:rsid w:val="0098585B"/>
    <w:rsid w:val="00987244"/>
    <w:rsid w:val="00987D08"/>
    <w:rsid w:val="0099004E"/>
    <w:rsid w:val="00990306"/>
    <w:rsid w:val="00991299"/>
    <w:rsid w:val="00995FFF"/>
    <w:rsid w:val="00996514"/>
    <w:rsid w:val="00997791"/>
    <w:rsid w:val="00997C38"/>
    <w:rsid w:val="009A111F"/>
    <w:rsid w:val="009A1A9A"/>
    <w:rsid w:val="009A2108"/>
    <w:rsid w:val="009A4625"/>
    <w:rsid w:val="009A5513"/>
    <w:rsid w:val="009A7612"/>
    <w:rsid w:val="009B1D8E"/>
    <w:rsid w:val="009B2A81"/>
    <w:rsid w:val="009B33D1"/>
    <w:rsid w:val="009B3B8D"/>
    <w:rsid w:val="009B4226"/>
    <w:rsid w:val="009B4368"/>
    <w:rsid w:val="009B56C9"/>
    <w:rsid w:val="009B7332"/>
    <w:rsid w:val="009B7857"/>
    <w:rsid w:val="009C0E10"/>
    <w:rsid w:val="009C1151"/>
    <w:rsid w:val="009C1537"/>
    <w:rsid w:val="009C5586"/>
    <w:rsid w:val="009C59C1"/>
    <w:rsid w:val="009C62B8"/>
    <w:rsid w:val="009C6596"/>
    <w:rsid w:val="009D0027"/>
    <w:rsid w:val="009D0F13"/>
    <w:rsid w:val="009D1AB3"/>
    <w:rsid w:val="009D29DD"/>
    <w:rsid w:val="009D5678"/>
    <w:rsid w:val="009D622E"/>
    <w:rsid w:val="009D7329"/>
    <w:rsid w:val="009D7740"/>
    <w:rsid w:val="009D79F8"/>
    <w:rsid w:val="009D7DC7"/>
    <w:rsid w:val="009E031A"/>
    <w:rsid w:val="009E04D3"/>
    <w:rsid w:val="009E0FDD"/>
    <w:rsid w:val="009E2270"/>
    <w:rsid w:val="009E2D03"/>
    <w:rsid w:val="009E3736"/>
    <w:rsid w:val="009E3C13"/>
    <w:rsid w:val="009E5146"/>
    <w:rsid w:val="009E7F7E"/>
    <w:rsid w:val="009F0472"/>
    <w:rsid w:val="009F11E5"/>
    <w:rsid w:val="009F1855"/>
    <w:rsid w:val="009F2771"/>
    <w:rsid w:val="009F317F"/>
    <w:rsid w:val="009F3BB0"/>
    <w:rsid w:val="009F4120"/>
    <w:rsid w:val="009F48A0"/>
    <w:rsid w:val="009F4CEE"/>
    <w:rsid w:val="009F5165"/>
    <w:rsid w:val="009F717F"/>
    <w:rsid w:val="009F77B5"/>
    <w:rsid w:val="00A010D6"/>
    <w:rsid w:val="00A013DA"/>
    <w:rsid w:val="00A01456"/>
    <w:rsid w:val="00A022F6"/>
    <w:rsid w:val="00A026D4"/>
    <w:rsid w:val="00A032AD"/>
    <w:rsid w:val="00A036E8"/>
    <w:rsid w:val="00A03B19"/>
    <w:rsid w:val="00A05718"/>
    <w:rsid w:val="00A05D00"/>
    <w:rsid w:val="00A05E6C"/>
    <w:rsid w:val="00A0625F"/>
    <w:rsid w:val="00A0748B"/>
    <w:rsid w:val="00A10FF9"/>
    <w:rsid w:val="00A1191C"/>
    <w:rsid w:val="00A11A23"/>
    <w:rsid w:val="00A1348E"/>
    <w:rsid w:val="00A13B82"/>
    <w:rsid w:val="00A15CD7"/>
    <w:rsid w:val="00A1690F"/>
    <w:rsid w:val="00A16D07"/>
    <w:rsid w:val="00A209A1"/>
    <w:rsid w:val="00A20D24"/>
    <w:rsid w:val="00A2414D"/>
    <w:rsid w:val="00A266A4"/>
    <w:rsid w:val="00A274EE"/>
    <w:rsid w:val="00A301C8"/>
    <w:rsid w:val="00A31A68"/>
    <w:rsid w:val="00A350B4"/>
    <w:rsid w:val="00A35614"/>
    <w:rsid w:val="00A35F51"/>
    <w:rsid w:val="00A40224"/>
    <w:rsid w:val="00A40696"/>
    <w:rsid w:val="00A40795"/>
    <w:rsid w:val="00A42916"/>
    <w:rsid w:val="00A431E0"/>
    <w:rsid w:val="00A43711"/>
    <w:rsid w:val="00A43940"/>
    <w:rsid w:val="00A45777"/>
    <w:rsid w:val="00A50861"/>
    <w:rsid w:val="00A52298"/>
    <w:rsid w:val="00A54600"/>
    <w:rsid w:val="00A56B6F"/>
    <w:rsid w:val="00A5796B"/>
    <w:rsid w:val="00A57CFF"/>
    <w:rsid w:val="00A609DB"/>
    <w:rsid w:val="00A60BCE"/>
    <w:rsid w:val="00A63771"/>
    <w:rsid w:val="00A64EAF"/>
    <w:rsid w:val="00A6567D"/>
    <w:rsid w:val="00A656E1"/>
    <w:rsid w:val="00A6581F"/>
    <w:rsid w:val="00A66C71"/>
    <w:rsid w:val="00A66F1F"/>
    <w:rsid w:val="00A66F5F"/>
    <w:rsid w:val="00A66F88"/>
    <w:rsid w:val="00A70B37"/>
    <w:rsid w:val="00A70D51"/>
    <w:rsid w:val="00A71A8B"/>
    <w:rsid w:val="00A72C4E"/>
    <w:rsid w:val="00A74073"/>
    <w:rsid w:val="00A7517C"/>
    <w:rsid w:val="00A7529C"/>
    <w:rsid w:val="00A75BAE"/>
    <w:rsid w:val="00A76F6F"/>
    <w:rsid w:val="00A770E6"/>
    <w:rsid w:val="00A80D52"/>
    <w:rsid w:val="00A80E1C"/>
    <w:rsid w:val="00A81679"/>
    <w:rsid w:val="00A8192B"/>
    <w:rsid w:val="00A82D63"/>
    <w:rsid w:val="00A832D4"/>
    <w:rsid w:val="00A83612"/>
    <w:rsid w:val="00A84388"/>
    <w:rsid w:val="00A843DE"/>
    <w:rsid w:val="00A84596"/>
    <w:rsid w:val="00A8572D"/>
    <w:rsid w:val="00A86293"/>
    <w:rsid w:val="00A86AE1"/>
    <w:rsid w:val="00A87D53"/>
    <w:rsid w:val="00A90524"/>
    <w:rsid w:val="00A90D83"/>
    <w:rsid w:val="00A91541"/>
    <w:rsid w:val="00A922E3"/>
    <w:rsid w:val="00A947AD"/>
    <w:rsid w:val="00A95308"/>
    <w:rsid w:val="00A95B4A"/>
    <w:rsid w:val="00A96D8F"/>
    <w:rsid w:val="00A974B1"/>
    <w:rsid w:val="00A9775E"/>
    <w:rsid w:val="00AA2CD1"/>
    <w:rsid w:val="00AA45A9"/>
    <w:rsid w:val="00AA717F"/>
    <w:rsid w:val="00AA74F0"/>
    <w:rsid w:val="00AA77FE"/>
    <w:rsid w:val="00AB4A8C"/>
    <w:rsid w:val="00AB4D6C"/>
    <w:rsid w:val="00AB51C9"/>
    <w:rsid w:val="00AB6AFF"/>
    <w:rsid w:val="00AB7DB2"/>
    <w:rsid w:val="00AC046B"/>
    <w:rsid w:val="00AC0D67"/>
    <w:rsid w:val="00AC2FE2"/>
    <w:rsid w:val="00AC3B2C"/>
    <w:rsid w:val="00AC50B6"/>
    <w:rsid w:val="00AC7908"/>
    <w:rsid w:val="00AC795F"/>
    <w:rsid w:val="00AC7C81"/>
    <w:rsid w:val="00AD043E"/>
    <w:rsid w:val="00AD0736"/>
    <w:rsid w:val="00AD1C06"/>
    <w:rsid w:val="00AD2E84"/>
    <w:rsid w:val="00AD4924"/>
    <w:rsid w:val="00AD5D8E"/>
    <w:rsid w:val="00AD5EC2"/>
    <w:rsid w:val="00AD6126"/>
    <w:rsid w:val="00AD68DE"/>
    <w:rsid w:val="00AD6D27"/>
    <w:rsid w:val="00AE0C33"/>
    <w:rsid w:val="00AE1120"/>
    <w:rsid w:val="00AE118E"/>
    <w:rsid w:val="00AE3B92"/>
    <w:rsid w:val="00AE4AA6"/>
    <w:rsid w:val="00AE4EAD"/>
    <w:rsid w:val="00AE77DF"/>
    <w:rsid w:val="00AE7CEB"/>
    <w:rsid w:val="00AF02C7"/>
    <w:rsid w:val="00AF1AEA"/>
    <w:rsid w:val="00AF2076"/>
    <w:rsid w:val="00AF2308"/>
    <w:rsid w:val="00AF2AC1"/>
    <w:rsid w:val="00AF589D"/>
    <w:rsid w:val="00AF5D22"/>
    <w:rsid w:val="00AF6D99"/>
    <w:rsid w:val="00B00571"/>
    <w:rsid w:val="00B00B01"/>
    <w:rsid w:val="00B011B0"/>
    <w:rsid w:val="00B0177E"/>
    <w:rsid w:val="00B04D26"/>
    <w:rsid w:val="00B04FCA"/>
    <w:rsid w:val="00B05B76"/>
    <w:rsid w:val="00B060DE"/>
    <w:rsid w:val="00B06A33"/>
    <w:rsid w:val="00B0729C"/>
    <w:rsid w:val="00B07D16"/>
    <w:rsid w:val="00B106C7"/>
    <w:rsid w:val="00B12C0C"/>
    <w:rsid w:val="00B14870"/>
    <w:rsid w:val="00B161B4"/>
    <w:rsid w:val="00B174FB"/>
    <w:rsid w:val="00B235E0"/>
    <w:rsid w:val="00B23E49"/>
    <w:rsid w:val="00B249DD"/>
    <w:rsid w:val="00B25C32"/>
    <w:rsid w:val="00B266BC"/>
    <w:rsid w:val="00B26E3F"/>
    <w:rsid w:val="00B30224"/>
    <w:rsid w:val="00B312B6"/>
    <w:rsid w:val="00B32391"/>
    <w:rsid w:val="00B327BF"/>
    <w:rsid w:val="00B32A15"/>
    <w:rsid w:val="00B33002"/>
    <w:rsid w:val="00B3368E"/>
    <w:rsid w:val="00B33D63"/>
    <w:rsid w:val="00B3447B"/>
    <w:rsid w:val="00B344A7"/>
    <w:rsid w:val="00B34587"/>
    <w:rsid w:val="00B358B6"/>
    <w:rsid w:val="00B4028E"/>
    <w:rsid w:val="00B40D7E"/>
    <w:rsid w:val="00B40D93"/>
    <w:rsid w:val="00B418BC"/>
    <w:rsid w:val="00B44F5A"/>
    <w:rsid w:val="00B44F8A"/>
    <w:rsid w:val="00B466B6"/>
    <w:rsid w:val="00B50C6D"/>
    <w:rsid w:val="00B51BCF"/>
    <w:rsid w:val="00B5219B"/>
    <w:rsid w:val="00B52809"/>
    <w:rsid w:val="00B53118"/>
    <w:rsid w:val="00B543A5"/>
    <w:rsid w:val="00B55377"/>
    <w:rsid w:val="00B55EA1"/>
    <w:rsid w:val="00B56EBD"/>
    <w:rsid w:val="00B5787A"/>
    <w:rsid w:val="00B60546"/>
    <w:rsid w:val="00B616AE"/>
    <w:rsid w:val="00B64A64"/>
    <w:rsid w:val="00B65946"/>
    <w:rsid w:val="00B66D69"/>
    <w:rsid w:val="00B67D91"/>
    <w:rsid w:val="00B702D1"/>
    <w:rsid w:val="00B708BB"/>
    <w:rsid w:val="00B7303A"/>
    <w:rsid w:val="00B73A2F"/>
    <w:rsid w:val="00B7408F"/>
    <w:rsid w:val="00B775F5"/>
    <w:rsid w:val="00B801E8"/>
    <w:rsid w:val="00B817FC"/>
    <w:rsid w:val="00B818BF"/>
    <w:rsid w:val="00B820A7"/>
    <w:rsid w:val="00B82267"/>
    <w:rsid w:val="00B83005"/>
    <w:rsid w:val="00B83853"/>
    <w:rsid w:val="00B83D0A"/>
    <w:rsid w:val="00B859EF"/>
    <w:rsid w:val="00B873AF"/>
    <w:rsid w:val="00B90840"/>
    <w:rsid w:val="00B91F01"/>
    <w:rsid w:val="00B9369A"/>
    <w:rsid w:val="00B9449B"/>
    <w:rsid w:val="00B95ACE"/>
    <w:rsid w:val="00B96046"/>
    <w:rsid w:val="00B96353"/>
    <w:rsid w:val="00B96A6B"/>
    <w:rsid w:val="00BA0C97"/>
    <w:rsid w:val="00BA1DD4"/>
    <w:rsid w:val="00BA26E0"/>
    <w:rsid w:val="00BA2BC7"/>
    <w:rsid w:val="00BA46A7"/>
    <w:rsid w:val="00BA4FD9"/>
    <w:rsid w:val="00BA5637"/>
    <w:rsid w:val="00BA60D4"/>
    <w:rsid w:val="00BA751D"/>
    <w:rsid w:val="00BA7C06"/>
    <w:rsid w:val="00BB0D22"/>
    <w:rsid w:val="00BB216E"/>
    <w:rsid w:val="00BB24C7"/>
    <w:rsid w:val="00BB41F4"/>
    <w:rsid w:val="00BB49C8"/>
    <w:rsid w:val="00BB565B"/>
    <w:rsid w:val="00BB5D29"/>
    <w:rsid w:val="00BB754F"/>
    <w:rsid w:val="00BB7D61"/>
    <w:rsid w:val="00BB7E35"/>
    <w:rsid w:val="00BB7F00"/>
    <w:rsid w:val="00BC0DD2"/>
    <w:rsid w:val="00BC1150"/>
    <w:rsid w:val="00BD50FF"/>
    <w:rsid w:val="00BD5A3F"/>
    <w:rsid w:val="00BD5EAE"/>
    <w:rsid w:val="00BD719D"/>
    <w:rsid w:val="00BD792D"/>
    <w:rsid w:val="00BE0E01"/>
    <w:rsid w:val="00BE1045"/>
    <w:rsid w:val="00BE1F02"/>
    <w:rsid w:val="00BE1F75"/>
    <w:rsid w:val="00BE32BB"/>
    <w:rsid w:val="00BE432A"/>
    <w:rsid w:val="00BE45F2"/>
    <w:rsid w:val="00BE4A9E"/>
    <w:rsid w:val="00BE4B1E"/>
    <w:rsid w:val="00BE61A1"/>
    <w:rsid w:val="00BE640B"/>
    <w:rsid w:val="00BE686E"/>
    <w:rsid w:val="00BE7BAA"/>
    <w:rsid w:val="00BF0721"/>
    <w:rsid w:val="00BF1F01"/>
    <w:rsid w:val="00BF3E8D"/>
    <w:rsid w:val="00BF50B9"/>
    <w:rsid w:val="00BF7EEF"/>
    <w:rsid w:val="00C00355"/>
    <w:rsid w:val="00C00757"/>
    <w:rsid w:val="00C007F9"/>
    <w:rsid w:val="00C007FA"/>
    <w:rsid w:val="00C00FA4"/>
    <w:rsid w:val="00C01205"/>
    <w:rsid w:val="00C01B72"/>
    <w:rsid w:val="00C01DC1"/>
    <w:rsid w:val="00C02114"/>
    <w:rsid w:val="00C02738"/>
    <w:rsid w:val="00C03514"/>
    <w:rsid w:val="00C03A5A"/>
    <w:rsid w:val="00C04B29"/>
    <w:rsid w:val="00C068ED"/>
    <w:rsid w:val="00C07AE8"/>
    <w:rsid w:val="00C07D64"/>
    <w:rsid w:val="00C10D26"/>
    <w:rsid w:val="00C11E75"/>
    <w:rsid w:val="00C129A6"/>
    <w:rsid w:val="00C13AB8"/>
    <w:rsid w:val="00C13EF2"/>
    <w:rsid w:val="00C143BC"/>
    <w:rsid w:val="00C1459E"/>
    <w:rsid w:val="00C1564E"/>
    <w:rsid w:val="00C16023"/>
    <w:rsid w:val="00C16A52"/>
    <w:rsid w:val="00C16D7C"/>
    <w:rsid w:val="00C17343"/>
    <w:rsid w:val="00C202CE"/>
    <w:rsid w:val="00C20A2D"/>
    <w:rsid w:val="00C21B26"/>
    <w:rsid w:val="00C2249A"/>
    <w:rsid w:val="00C23923"/>
    <w:rsid w:val="00C23F81"/>
    <w:rsid w:val="00C244A1"/>
    <w:rsid w:val="00C249BD"/>
    <w:rsid w:val="00C257C0"/>
    <w:rsid w:val="00C25B8A"/>
    <w:rsid w:val="00C26464"/>
    <w:rsid w:val="00C277BD"/>
    <w:rsid w:val="00C3393F"/>
    <w:rsid w:val="00C34466"/>
    <w:rsid w:val="00C34B0D"/>
    <w:rsid w:val="00C34D19"/>
    <w:rsid w:val="00C40987"/>
    <w:rsid w:val="00C423B0"/>
    <w:rsid w:val="00C46B35"/>
    <w:rsid w:val="00C47447"/>
    <w:rsid w:val="00C50445"/>
    <w:rsid w:val="00C5117D"/>
    <w:rsid w:val="00C52DC3"/>
    <w:rsid w:val="00C530F9"/>
    <w:rsid w:val="00C55303"/>
    <w:rsid w:val="00C55882"/>
    <w:rsid w:val="00C55CDF"/>
    <w:rsid w:val="00C56898"/>
    <w:rsid w:val="00C575E7"/>
    <w:rsid w:val="00C602AD"/>
    <w:rsid w:val="00C60C73"/>
    <w:rsid w:val="00C60D94"/>
    <w:rsid w:val="00C60E1F"/>
    <w:rsid w:val="00C61F7F"/>
    <w:rsid w:val="00C6295C"/>
    <w:rsid w:val="00C63031"/>
    <w:rsid w:val="00C637BD"/>
    <w:rsid w:val="00C639AC"/>
    <w:rsid w:val="00C64B2C"/>
    <w:rsid w:val="00C70108"/>
    <w:rsid w:val="00C7022F"/>
    <w:rsid w:val="00C704FD"/>
    <w:rsid w:val="00C71110"/>
    <w:rsid w:val="00C733C5"/>
    <w:rsid w:val="00C73A8B"/>
    <w:rsid w:val="00C744DB"/>
    <w:rsid w:val="00C74510"/>
    <w:rsid w:val="00C7552A"/>
    <w:rsid w:val="00C75696"/>
    <w:rsid w:val="00C7586A"/>
    <w:rsid w:val="00C75CF6"/>
    <w:rsid w:val="00C76346"/>
    <w:rsid w:val="00C7682A"/>
    <w:rsid w:val="00C77EFB"/>
    <w:rsid w:val="00C80305"/>
    <w:rsid w:val="00C85DEC"/>
    <w:rsid w:val="00C863EE"/>
    <w:rsid w:val="00C86C29"/>
    <w:rsid w:val="00C90335"/>
    <w:rsid w:val="00C918F5"/>
    <w:rsid w:val="00C919C2"/>
    <w:rsid w:val="00C91C66"/>
    <w:rsid w:val="00C935C9"/>
    <w:rsid w:val="00C937A4"/>
    <w:rsid w:val="00C93EA7"/>
    <w:rsid w:val="00C96A62"/>
    <w:rsid w:val="00C9750B"/>
    <w:rsid w:val="00CA03DB"/>
    <w:rsid w:val="00CA1BC5"/>
    <w:rsid w:val="00CA1FF1"/>
    <w:rsid w:val="00CA4371"/>
    <w:rsid w:val="00CA572B"/>
    <w:rsid w:val="00CA6788"/>
    <w:rsid w:val="00CA6CAF"/>
    <w:rsid w:val="00CA7391"/>
    <w:rsid w:val="00CA76B1"/>
    <w:rsid w:val="00CB0059"/>
    <w:rsid w:val="00CB29B2"/>
    <w:rsid w:val="00CB2E2F"/>
    <w:rsid w:val="00CB331C"/>
    <w:rsid w:val="00CB5A82"/>
    <w:rsid w:val="00CB6B9D"/>
    <w:rsid w:val="00CB7207"/>
    <w:rsid w:val="00CB7738"/>
    <w:rsid w:val="00CC0D8E"/>
    <w:rsid w:val="00CC1FED"/>
    <w:rsid w:val="00CC4F20"/>
    <w:rsid w:val="00CC5115"/>
    <w:rsid w:val="00CC54EC"/>
    <w:rsid w:val="00CC54EF"/>
    <w:rsid w:val="00CC589C"/>
    <w:rsid w:val="00CC6336"/>
    <w:rsid w:val="00CC6338"/>
    <w:rsid w:val="00CC6661"/>
    <w:rsid w:val="00CC7256"/>
    <w:rsid w:val="00CD08A2"/>
    <w:rsid w:val="00CD0EF7"/>
    <w:rsid w:val="00CD1288"/>
    <w:rsid w:val="00CD2E18"/>
    <w:rsid w:val="00CD3234"/>
    <w:rsid w:val="00CD325C"/>
    <w:rsid w:val="00CD4368"/>
    <w:rsid w:val="00CD4DE8"/>
    <w:rsid w:val="00CD50C7"/>
    <w:rsid w:val="00CD5376"/>
    <w:rsid w:val="00CD56F3"/>
    <w:rsid w:val="00CD5E61"/>
    <w:rsid w:val="00CE0308"/>
    <w:rsid w:val="00CE054D"/>
    <w:rsid w:val="00CE0AE2"/>
    <w:rsid w:val="00CE1AB9"/>
    <w:rsid w:val="00CE2766"/>
    <w:rsid w:val="00CE3CFB"/>
    <w:rsid w:val="00CE4EF5"/>
    <w:rsid w:val="00CE61D1"/>
    <w:rsid w:val="00CE7D46"/>
    <w:rsid w:val="00CF01F9"/>
    <w:rsid w:val="00CF373E"/>
    <w:rsid w:val="00CF4660"/>
    <w:rsid w:val="00CF4F66"/>
    <w:rsid w:val="00CF5971"/>
    <w:rsid w:val="00CF5F3E"/>
    <w:rsid w:val="00CF606E"/>
    <w:rsid w:val="00CF6974"/>
    <w:rsid w:val="00D00405"/>
    <w:rsid w:val="00D00B28"/>
    <w:rsid w:val="00D00F11"/>
    <w:rsid w:val="00D02AE1"/>
    <w:rsid w:val="00D033A3"/>
    <w:rsid w:val="00D03A02"/>
    <w:rsid w:val="00D0474E"/>
    <w:rsid w:val="00D0482F"/>
    <w:rsid w:val="00D061AE"/>
    <w:rsid w:val="00D06C21"/>
    <w:rsid w:val="00D07B10"/>
    <w:rsid w:val="00D119BC"/>
    <w:rsid w:val="00D11D1A"/>
    <w:rsid w:val="00D11D75"/>
    <w:rsid w:val="00D1328D"/>
    <w:rsid w:val="00D1430D"/>
    <w:rsid w:val="00D202B9"/>
    <w:rsid w:val="00D2404D"/>
    <w:rsid w:val="00D24935"/>
    <w:rsid w:val="00D25033"/>
    <w:rsid w:val="00D25199"/>
    <w:rsid w:val="00D25396"/>
    <w:rsid w:val="00D257E0"/>
    <w:rsid w:val="00D27A40"/>
    <w:rsid w:val="00D320E8"/>
    <w:rsid w:val="00D32767"/>
    <w:rsid w:val="00D33882"/>
    <w:rsid w:val="00D33921"/>
    <w:rsid w:val="00D347DC"/>
    <w:rsid w:val="00D355B9"/>
    <w:rsid w:val="00D36B3B"/>
    <w:rsid w:val="00D3735C"/>
    <w:rsid w:val="00D41434"/>
    <w:rsid w:val="00D41591"/>
    <w:rsid w:val="00D42269"/>
    <w:rsid w:val="00D42F65"/>
    <w:rsid w:val="00D44995"/>
    <w:rsid w:val="00D4792C"/>
    <w:rsid w:val="00D47B60"/>
    <w:rsid w:val="00D47F72"/>
    <w:rsid w:val="00D521CF"/>
    <w:rsid w:val="00D52BA5"/>
    <w:rsid w:val="00D531EC"/>
    <w:rsid w:val="00D539B0"/>
    <w:rsid w:val="00D53DBD"/>
    <w:rsid w:val="00D55631"/>
    <w:rsid w:val="00D5738F"/>
    <w:rsid w:val="00D5761B"/>
    <w:rsid w:val="00D5795D"/>
    <w:rsid w:val="00D57A8A"/>
    <w:rsid w:val="00D60561"/>
    <w:rsid w:val="00D61CF3"/>
    <w:rsid w:val="00D626E2"/>
    <w:rsid w:val="00D64204"/>
    <w:rsid w:val="00D6420F"/>
    <w:rsid w:val="00D64643"/>
    <w:rsid w:val="00D65995"/>
    <w:rsid w:val="00D65ECC"/>
    <w:rsid w:val="00D66FEF"/>
    <w:rsid w:val="00D67926"/>
    <w:rsid w:val="00D67A70"/>
    <w:rsid w:val="00D67AAD"/>
    <w:rsid w:val="00D7059F"/>
    <w:rsid w:val="00D72674"/>
    <w:rsid w:val="00D7360B"/>
    <w:rsid w:val="00D75C43"/>
    <w:rsid w:val="00D76CE5"/>
    <w:rsid w:val="00D77EB7"/>
    <w:rsid w:val="00D8256E"/>
    <w:rsid w:val="00D8454A"/>
    <w:rsid w:val="00D85496"/>
    <w:rsid w:val="00D857CA"/>
    <w:rsid w:val="00D85CF1"/>
    <w:rsid w:val="00D91905"/>
    <w:rsid w:val="00D9242B"/>
    <w:rsid w:val="00D9268A"/>
    <w:rsid w:val="00D92C77"/>
    <w:rsid w:val="00D9491B"/>
    <w:rsid w:val="00DA5073"/>
    <w:rsid w:val="00DA6982"/>
    <w:rsid w:val="00DA73CB"/>
    <w:rsid w:val="00DA742D"/>
    <w:rsid w:val="00DA767F"/>
    <w:rsid w:val="00DA7733"/>
    <w:rsid w:val="00DA7A1F"/>
    <w:rsid w:val="00DB084B"/>
    <w:rsid w:val="00DB1100"/>
    <w:rsid w:val="00DB430A"/>
    <w:rsid w:val="00DB5466"/>
    <w:rsid w:val="00DB5F6B"/>
    <w:rsid w:val="00DB65C0"/>
    <w:rsid w:val="00DC0A50"/>
    <w:rsid w:val="00DC0C54"/>
    <w:rsid w:val="00DC1704"/>
    <w:rsid w:val="00DC2940"/>
    <w:rsid w:val="00DC36A3"/>
    <w:rsid w:val="00DC372C"/>
    <w:rsid w:val="00DC4508"/>
    <w:rsid w:val="00DC4989"/>
    <w:rsid w:val="00DC60AE"/>
    <w:rsid w:val="00DC70AE"/>
    <w:rsid w:val="00DD00E9"/>
    <w:rsid w:val="00DD0ABB"/>
    <w:rsid w:val="00DD0B8B"/>
    <w:rsid w:val="00DD1075"/>
    <w:rsid w:val="00DD3B8F"/>
    <w:rsid w:val="00DD3D76"/>
    <w:rsid w:val="00DD40C5"/>
    <w:rsid w:val="00DD76DA"/>
    <w:rsid w:val="00DD7773"/>
    <w:rsid w:val="00DD7818"/>
    <w:rsid w:val="00DE24FE"/>
    <w:rsid w:val="00DE2836"/>
    <w:rsid w:val="00DE2A20"/>
    <w:rsid w:val="00DE343B"/>
    <w:rsid w:val="00DE3441"/>
    <w:rsid w:val="00DE34C8"/>
    <w:rsid w:val="00DE4847"/>
    <w:rsid w:val="00DE4BCD"/>
    <w:rsid w:val="00DE56C3"/>
    <w:rsid w:val="00DE61DF"/>
    <w:rsid w:val="00DF0C18"/>
    <w:rsid w:val="00DF32C9"/>
    <w:rsid w:val="00DF6B59"/>
    <w:rsid w:val="00DF72BA"/>
    <w:rsid w:val="00E00066"/>
    <w:rsid w:val="00E0055E"/>
    <w:rsid w:val="00E00626"/>
    <w:rsid w:val="00E02A5E"/>
    <w:rsid w:val="00E04AF7"/>
    <w:rsid w:val="00E05BCC"/>
    <w:rsid w:val="00E073D1"/>
    <w:rsid w:val="00E07BF6"/>
    <w:rsid w:val="00E109EA"/>
    <w:rsid w:val="00E12066"/>
    <w:rsid w:val="00E12193"/>
    <w:rsid w:val="00E13F5C"/>
    <w:rsid w:val="00E14E19"/>
    <w:rsid w:val="00E15C7E"/>
    <w:rsid w:val="00E15F64"/>
    <w:rsid w:val="00E16043"/>
    <w:rsid w:val="00E162AB"/>
    <w:rsid w:val="00E166AD"/>
    <w:rsid w:val="00E1758B"/>
    <w:rsid w:val="00E20895"/>
    <w:rsid w:val="00E21876"/>
    <w:rsid w:val="00E2215B"/>
    <w:rsid w:val="00E221B2"/>
    <w:rsid w:val="00E22770"/>
    <w:rsid w:val="00E2577F"/>
    <w:rsid w:val="00E26EE3"/>
    <w:rsid w:val="00E272C4"/>
    <w:rsid w:val="00E318F7"/>
    <w:rsid w:val="00E31B41"/>
    <w:rsid w:val="00E31D5F"/>
    <w:rsid w:val="00E321A4"/>
    <w:rsid w:val="00E332BC"/>
    <w:rsid w:val="00E34856"/>
    <w:rsid w:val="00E34A53"/>
    <w:rsid w:val="00E3629A"/>
    <w:rsid w:val="00E365CB"/>
    <w:rsid w:val="00E37D06"/>
    <w:rsid w:val="00E406DF"/>
    <w:rsid w:val="00E40DBA"/>
    <w:rsid w:val="00E40F47"/>
    <w:rsid w:val="00E421D7"/>
    <w:rsid w:val="00E423F2"/>
    <w:rsid w:val="00E42751"/>
    <w:rsid w:val="00E44D53"/>
    <w:rsid w:val="00E463AE"/>
    <w:rsid w:val="00E46F25"/>
    <w:rsid w:val="00E47134"/>
    <w:rsid w:val="00E476FC"/>
    <w:rsid w:val="00E477D8"/>
    <w:rsid w:val="00E52BDF"/>
    <w:rsid w:val="00E52DB4"/>
    <w:rsid w:val="00E53A21"/>
    <w:rsid w:val="00E561C0"/>
    <w:rsid w:val="00E57862"/>
    <w:rsid w:val="00E6008C"/>
    <w:rsid w:val="00E60282"/>
    <w:rsid w:val="00E60664"/>
    <w:rsid w:val="00E613EF"/>
    <w:rsid w:val="00E61509"/>
    <w:rsid w:val="00E62E1F"/>
    <w:rsid w:val="00E63124"/>
    <w:rsid w:val="00E6314F"/>
    <w:rsid w:val="00E6375B"/>
    <w:rsid w:val="00E63A2A"/>
    <w:rsid w:val="00E66398"/>
    <w:rsid w:val="00E70E64"/>
    <w:rsid w:val="00E71200"/>
    <w:rsid w:val="00E71AA2"/>
    <w:rsid w:val="00E71BB1"/>
    <w:rsid w:val="00E72220"/>
    <w:rsid w:val="00E731C8"/>
    <w:rsid w:val="00E73A21"/>
    <w:rsid w:val="00E74C93"/>
    <w:rsid w:val="00E74EBC"/>
    <w:rsid w:val="00E75BE1"/>
    <w:rsid w:val="00E75E26"/>
    <w:rsid w:val="00E76706"/>
    <w:rsid w:val="00E814E1"/>
    <w:rsid w:val="00E81A58"/>
    <w:rsid w:val="00E830E4"/>
    <w:rsid w:val="00E83188"/>
    <w:rsid w:val="00E8559C"/>
    <w:rsid w:val="00E90403"/>
    <w:rsid w:val="00E906D9"/>
    <w:rsid w:val="00E91215"/>
    <w:rsid w:val="00E914F2"/>
    <w:rsid w:val="00E9185D"/>
    <w:rsid w:val="00E9647D"/>
    <w:rsid w:val="00EA0589"/>
    <w:rsid w:val="00EA0C4D"/>
    <w:rsid w:val="00EA1F40"/>
    <w:rsid w:val="00EA2E53"/>
    <w:rsid w:val="00EA4405"/>
    <w:rsid w:val="00EA50E9"/>
    <w:rsid w:val="00EA66F1"/>
    <w:rsid w:val="00EA6A00"/>
    <w:rsid w:val="00EA7758"/>
    <w:rsid w:val="00EB0517"/>
    <w:rsid w:val="00EB09AB"/>
    <w:rsid w:val="00EB1504"/>
    <w:rsid w:val="00EB2EED"/>
    <w:rsid w:val="00EB46BD"/>
    <w:rsid w:val="00EB47BF"/>
    <w:rsid w:val="00EB501C"/>
    <w:rsid w:val="00EB511F"/>
    <w:rsid w:val="00EB5229"/>
    <w:rsid w:val="00EB5EE5"/>
    <w:rsid w:val="00EB6B74"/>
    <w:rsid w:val="00EB7DF9"/>
    <w:rsid w:val="00EC02B5"/>
    <w:rsid w:val="00EC1ADD"/>
    <w:rsid w:val="00EC2036"/>
    <w:rsid w:val="00EC51F4"/>
    <w:rsid w:val="00EC5818"/>
    <w:rsid w:val="00EC5B18"/>
    <w:rsid w:val="00EC6FB0"/>
    <w:rsid w:val="00EC7256"/>
    <w:rsid w:val="00EC728C"/>
    <w:rsid w:val="00ED063F"/>
    <w:rsid w:val="00ED2B9D"/>
    <w:rsid w:val="00ED2D5D"/>
    <w:rsid w:val="00ED46BC"/>
    <w:rsid w:val="00ED4BDD"/>
    <w:rsid w:val="00ED4F28"/>
    <w:rsid w:val="00ED5220"/>
    <w:rsid w:val="00ED598D"/>
    <w:rsid w:val="00ED67D1"/>
    <w:rsid w:val="00ED749E"/>
    <w:rsid w:val="00ED74D6"/>
    <w:rsid w:val="00ED7A22"/>
    <w:rsid w:val="00EE3688"/>
    <w:rsid w:val="00EE4A03"/>
    <w:rsid w:val="00EE51F2"/>
    <w:rsid w:val="00EE5414"/>
    <w:rsid w:val="00EE5903"/>
    <w:rsid w:val="00EE5B5B"/>
    <w:rsid w:val="00EE66EC"/>
    <w:rsid w:val="00EE68A1"/>
    <w:rsid w:val="00EE6A54"/>
    <w:rsid w:val="00EE775B"/>
    <w:rsid w:val="00EF2480"/>
    <w:rsid w:val="00EF26BC"/>
    <w:rsid w:val="00EF2BF5"/>
    <w:rsid w:val="00EF3BAA"/>
    <w:rsid w:val="00EF5885"/>
    <w:rsid w:val="00EF5FC9"/>
    <w:rsid w:val="00EF6437"/>
    <w:rsid w:val="00EF7620"/>
    <w:rsid w:val="00EF7698"/>
    <w:rsid w:val="00F00047"/>
    <w:rsid w:val="00F00665"/>
    <w:rsid w:val="00F0199F"/>
    <w:rsid w:val="00F05555"/>
    <w:rsid w:val="00F05657"/>
    <w:rsid w:val="00F07CEE"/>
    <w:rsid w:val="00F10BD0"/>
    <w:rsid w:val="00F10E41"/>
    <w:rsid w:val="00F12174"/>
    <w:rsid w:val="00F14C7E"/>
    <w:rsid w:val="00F15784"/>
    <w:rsid w:val="00F15FB4"/>
    <w:rsid w:val="00F160E7"/>
    <w:rsid w:val="00F17214"/>
    <w:rsid w:val="00F178FF"/>
    <w:rsid w:val="00F22A27"/>
    <w:rsid w:val="00F23CF7"/>
    <w:rsid w:val="00F24AF2"/>
    <w:rsid w:val="00F2644A"/>
    <w:rsid w:val="00F2661E"/>
    <w:rsid w:val="00F26F8F"/>
    <w:rsid w:val="00F2767D"/>
    <w:rsid w:val="00F27858"/>
    <w:rsid w:val="00F31831"/>
    <w:rsid w:val="00F335AF"/>
    <w:rsid w:val="00F33AEB"/>
    <w:rsid w:val="00F3482C"/>
    <w:rsid w:val="00F35465"/>
    <w:rsid w:val="00F369D3"/>
    <w:rsid w:val="00F41059"/>
    <w:rsid w:val="00F41289"/>
    <w:rsid w:val="00F417E6"/>
    <w:rsid w:val="00F417EE"/>
    <w:rsid w:val="00F41E6A"/>
    <w:rsid w:val="00F43766"/>
    <w:rsid w:val="00F43951"/>
    <w:rsid w:val="00F4402B"/>
    <w:rsid w:val="00F4537A"/>
    <w:rsid w:val="00F457D1"/>
    <w:rsid w:val="00F4683F"/>
    <w:rsid w:val="00F47F48"/>
    <w:rsid w:val="00F501A7"/>
    <w:rsid w:val="00F50474"/>
    <w:rsid w:val="00F50659"/>
    <w:rsid w:val="00F50A87"/>
    <w:rsid w:val="00F50EA0"/>
    <w:rsid w:val="00F51BB7"/>
    <w:rsid w:val="00F53372"/>
    <w:rsid w:val="00F54090"/>
    <w:rsid w:val="00F554AD"/>
    <w:rsid w:val="00F55914"/>
    <w:rsid w:val="00F559CA"/>
    <w:rsid w:val="00F57F46"/>
    <w:rsid w:val="00F60183"/>
    <w:rsid w:val="00F61C89"/>
    <w:rsid w:val="00F63376"/>
    <w:rsid w:val="00F639BE"/>
    <w:rsid w:val="00F64754"/>
    <w:rsid w:val="00F651F6"/>
    <w:rsid w:val="00F6579A"/>
    <w:rsid w:val="00F661CD"/>
    <w:rsid w:val="00F66A19"/>
    <w:rsid w:val="00F67889"/>
    <w:rsid w:val="00F71585"/>
    <w:rsid w:val="00F7353B"/>
    <w:rsid w:val="00F73AB0"/>
    <w:rsid w:val="00F74A11"/>
    <w:rsid w:val="00F76811"/>
    <w:rsid w:val="00F771F1"/>
    <w:rsid w:val="00F80293"/>
    <w:rsid w:val="00F80DD8"/>
    <w:rsid w:val="00F82646"/>
    <w:rsid w:val="00F826EC"/>
    <w:rsid w:val="00F82A46"/>
    <w:rsid w:val="00F82D44"/>
    <w:rsid w:val="00F83BDC"/>
    <w:rsid w:val="00F8576F"/>
    <w:rsid w:val="00F85A67"/>
    <w:rsid w:val="00F87877"/>
    <w:rsid w:val="00F87E03"/>
    <w:rsid w:val="00F90F3F"/>
    <w:rsid w:val="00F91119"/>
    <w:rsid w:val="00F91612"/>
    <w:rsid w:val="00F9224A"/>
    <w:rsid w:val="00F9488F"/>
    <w:rsid w:val="00F951B6"/>
    <w:rsid w:val="00F95320"/>
    <w:rsid w:val="00F95C4F"/>
    <w:rsid w:val="00F96B01"/>
    <w:rsid w:val="00FA01B3"/>
    <w:rsid w:val="00FA170B"/>
    <w:rsid w:val="00FA2104"/>
    <w:rsid w:val="00FA36BA"/>
    <w:rsid w:val="00FA36D5"/>
    <w:rsid w:val="00FA3D9A"/>
    <w:rsid w:val="00FA5C9A"/>
    <w:rsid w:val="00FA60BF"/>
    <w:rsid w:val="00FA61C2"/>
    <w:rsid w:val="00FA6478"/>
    <w:rsid w:val="00FA75F6"/>
    <w:rsid w:val="00FA78CE"/>
    <w:rsid w:val="00FB07A0"/>
    <w:rsid w:val="00FB1951"/>
    <w:rsid w:val="00FB2B03"/>
    <w:rsid w:val="00FB34C1"/>
    <w:rsid w:val="00FB3A82"/>
    <w:rsid w:val="00FB4354"/>
    <w:rsid w:val="00FB4697"/>
    <w:rsid w:val="00FB5066"/>
    <w:rsid w:val="00FB555B"/>
    <w:rsid w:val="00FB578D"/>
    <w:rsid w:val="00FB5E2D"/>
    <w:rsid w:val="00FB604E"/>
    <w:rsid w:val="00FB6764"/>
    <w:rsid w:val="00FB6856"/>
    <w:rsid w:val="00FB743A"/>
    <w:rsid w:val="00FB7893"/>
    <w:rsid w:val="00FB7E0C"/>
    <w:rsid w:val="00FC0163"/>
    <w:rsid w:val="00FC3502"/>
    <w:rsid w:val="00FC36AC"/>
    <w:rsid w:val="00FC4C23"/>
    <w:rsid w:val="00FC63CC"/>
    <w:rsid w:val="00FC6914"/>
    <w:rsid w:val="00FC6FAA"/>
    <w:rsid w:val="00FC7448"/>
    <w:rsid w:val="00FC7A33"/>
    <w:rsid w:val="00FD014B"/>
    <w:rsid w:val="00FD0845"/>
    <w:rsid w:val="00FD08CE"/>
    <w:rsid w:val="00FD1B8F"/>
    <w:rsid w:val="00FD2094"/>
    <w:rsid w:val="00FD2587"/>
    <w:rsid w:val="00FD27BF"/>
    <w:rsid w:val="00FD2A48"/>
    <w:rsid w:val="00FD2B42"/>
    <w:rsid w:val="00FD4ADD"/>
    <w:rsid w:val="00FD4DDB"/>
    <w:rsid w:val="00FD7D55"/>
    <w:rsid w:val="00FE030E"/>
    <w:rsid w:val="00FE0FBA"/>
    <w:rsid w:val="00FE2867"/>
    <w:rsid w:val="00FE2C46"/>
    <w:rsid w:val="00FE3DA5"/>
    <w:rsid w:val="00FE46C3"/>
    <w:rsid w:val="00FE478D"/>
    <w:rsid w:val="00FE4BB7"/>
    <w:rsid w:val="00FE4F51"/>
    <w:rsid w:val="00FE54FC"/>
    <w:rsid w:val="00FE5D4F"/>
    <w:rsid w:val="00FE64F4"/>
    <w:rsid w:val="00FE7CC7"/>
    <w:rsid w:val="00FF0066"/>
    <w:rsid w:val="00FF3683"/>
    <w:rsid w:val="00FF39AC"/>
    <w:rsid w:val="00FF39FD"/>
    <w:rsid w:val="00FF49BF"/>
    <w:rsid w:val="00FF564E"/>
    <w:rsid w:val="00FF59A7"/>
    <w:rsid w:val="00FF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1B3DE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3AEB"/>
    <w:rPr>
      <w:rFonts w:ascii="Times New Roman" w:eastAsia="Times New Roman" w:hAnsi="Times New Roman"/>
    </w:rPr>
  </w:style>
  <w:style w:type="paragraph" w:styleId="Nagwek1">
    <w:name w:val="heading 1"/>
    <w:basedOn w:val="Normalny"/>
    <w:link w:val="Nagwek1Znak"/>
    <w:qFormat/>
    <w:rsid w:val="001858FF"/>
    <w:pPr>
      <w:keepNext/>
      <w:numPr>
        <w:numId w:val="8"/>
      </w:numPr>
      <w:shd w:val="clear" w:color="auto" w:fill="E6E6E6"/>
      <w:jc w:val="both"/>
      <w:outlineLvl w:val="0"/>
    </w:pPr>
    <w:rPr>
      <w:rFonts w:asciiTheme="minorHAnsi" w:hAnsiTheme="minorHAnsi" w:cs="Arial"/>
      <w:b/>
      <w:i/>
      <w:sz w:val="22"/>
      <w:szCs w:val="22"/>
    </w:rPr>
  </w:style>
  <w:style w:type="paragraph" w:styleId="Nagwek2">
    <w:name w:val="heading 2"/>
    <w:basedOn w:val="Normalny"/>
    <w:link w:val="Nagwek2Znak"/>
    <w:qFormat/>
    <w:rsid w:val="00CC5115"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CC51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C51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CC51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CC511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CC5115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CC511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CC5115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858FF"/>
    <w:rPr>
      <w:rFonts w:asciiTheme="minorHAnsi" w:eastAsia="Times New Roman" w:hAnsiTheme="minorHAnsi" w:cs="Arial"/>
      <w:b/>
      <w:i/>
      <w:sz w:val="22"/>
      <w:szCs w:val="22"/>
      <w:shd w:val="clear" w:color="auto" w:fill="E6E6E6"/>
    </w:rPr>
  </w:style>
  <w:style w:type="character" w:customStyle="1" w:styleId="Nagwek2Znak">
    <w:name w:val="Nagłówek 2 Znak"/>
    <w:basedOn w:val="Domylnaczcionkaakapitu"/>
    <w:link w:val="Nagwek2"/>
    <w:rsid w:val="00CC5115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C5115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CC5115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C5115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C5115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CC5115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CC5115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CC5115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numbering" w:customStyle="1" w:styleId="Styl2">
    <w:name w:val="Styl2"/>
    <w:rsid w:val="00CC5115"/>
    <w:pPr>
      <w:numPr>
        <w:numId w:val="1"/>
      </w:numPr>
    </w:pPr>
  </w:style>
  <w:style w:type="numbering" w:customStyle="1" w:styleId="Biecalista1">
    <w:name w:val="Bieżąca lista1"/>
    <w:rsid w:val="00CC5115"/>
    <w:pPr>
      <w:numPr>
        <w:numId w:val="2"/>
      </w:numPr>
    </w:pPr>
  </w:style>
  <w:style w:type="numbering" w:styleId="111111">
    <w:name w:val="Outline List 2"/>
    <w:aliases w:val="1.1"/>
    <w:basedOn w:val="Bezlisty"/>
    <w:rsid w:val="00CC5115"/>
    <w:pPr>
      <w:numPr>
        <w:numId w:val="3"/>
      </w:numPr>
    </w:pPr>
  </w:style>
  <w:style w:type="paragraph" w:styleId="Tekstpodstawowy">
    <w:name w:val="Body Text"/>
    <w:basedOn w:val="Normalny"/>
    <w:link w:val="TekstpodstawowyZnak"/>
    <w:rsid w:val="00CC511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C511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CC5115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C5115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CC5115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CC5115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CC5115"/>
    <w:pPr>
      <w:tabs>
        <w:tab w:val="left" w:pos="1276"/>
        <w:tab w:val="left" w:pos="3240"/>
      </w:tabs>
      <w:ind w:left="1276" w:hanging="271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5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CC5115"/>
    <w:pPr>
      <w:ind w:left="426" w:hanging="426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CC5115"/>
    <w:pPr>
      <w:ind w:left="283" w:hanging="283"/>
    </w:pPr>
  </w:style>
  <w:style w:type="character" w:styleId="Hipercze">
    <w:name w:val="Hyperlink"/>
    <w:basedOn w:val="Domylnaczcionkaakapitu"/>
    <w:uiPriority w:val="99"/>
    <w:rsid w:val="00CC5115"/>
    <w:rPr>
      <w:color w:val="0000FF"/>
      <w:u w:val="single"/>
    </w:rPr>
  </w:style>
  <w:style w:type="paragraph" w:styleId="Tekstblokowy">
    <w:name w:val="Block Text"/>
    <w:basedOn w:val="Normalny"/>
    <w:rsid w:val="00CC5115"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rsid w:val="00CC5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CC511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eastAsia="Times New Roman" w:hAnsi="Univers-PL"/>
      <w:snapToGrid w:val="0"/>
      <w:sz w:val="19"/>
    </w:rPr>
  </w:style>
  <w:style w:type="paragraph" w:styleId="Spistreci3">
    <w:name w:val="toc 3"/>
    <w:basedOn w:val="Normalny"/>
    <w:next w:val="Normalny"/>
    <w:autoRedefine/>
    <w:rsid w:val="00CC5115"/>
    <w:pPr>
      <w:spacing w:line="360" w:lineRule="auto"/>
      <w:ind w:right="-108"/>
      <w:jc w:val="both"/>
    </w:pPr>
    <w:rPr>
      <w:bCs/>
      <w:sz w:val="24"/>
      <w:szCs w:val="24"/>
      <w:lang w:eastAsia="en-US"/>
    </w:rPr>
  </w:style>
  <w:style w:type="paragraph" w:customStyle="1" w:styleId="Nagwek20">
    <w:name w:val="Nag?—wek 2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24"/>
      <w:lang w:val="en-US" w:eastAsia="en-US"/>
    </w:rPr>
  </w:style>
  <w:style w:type="paragraph" w:customStyle="1" w:styleId="Tekstpodstawowy31">
    <w:name w:val="Tekst podstawowy 31"/>
    <w:basedOn w:val="Normalny"/>
    <w:rsid w:val="00CC511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paragraph" w:styleId="Listapunktowana">
    <w:name w:val="List Bullet"/>
    <w:basedOn w:val="Normalny"/>
    <w:autoRedefine/>
    <w:rsid w:val="00CC5115"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0">
    <w:name w:val="Nag?—wek 5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lang w:val="en-US" w:eastAsia="en-US"/>
    </w:rPr>
  </w:style>
  <w:style w:type="paragraph" w:customStyle="1" w:styleId="Nagwek60">
    <w:name w:val="Nag?—wek 6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lang w:val="en-US" w:eastAsia="en-US"/>
    </w:rPr>
  </w:style>
  <w:style w:type="paragraph" w:customStyle="1" w:styleId="CM136">
    <w:name w:val="CM136"/>
    <w:basedOn w:val="Normalny"/>
    <w:next w:val="Normalny"/>
    <w:rsid w:val="00CC5115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  <w:sz w:val="24"/>
      <w:szCs w:val="24"/>
    </w:rPr>
  </w:style>
  <w:style w:type="paragraph" w:customStyle="1" w:styleId="CM141">
    <w:name w:val="CM141"/>
    <w:basedOn w:val="Normalny"/>
    <w:next w:val="Normalny"/>
    <w:rsid w:val="00CC5115"/>
    <w:pPr>
      <w:widowControl w:val="0"/>
      <w:autoSpaceDE w:val="0"/>
      <w:autoSpaceDN w:val="0"/>
      <w:adjustRightInd w:val="0"/>
      <w:spacing w:after="683"/>
    </w:pPr>
    <w:rPr>
      <w:rFonts w:ascii="GAGEIA+TimesNewRoman,Bold" w:hAnsi="GAGEIA+TimesNewRoman,Bold"/>
      <w:sz w:val="24"/>
      <w:szCs w:val="24"/>
    </w:rPr>
  </w:style>
  <w:style w:type="paragraph" w:styleId="Listanumerowana">
    <w:name w:val="List Number"/>
    <w:basedOn w:val="Normalny"/>
    <w:rsid w:val="00CC5115"/>
    <w:pPr>
      <w:numPr>
        <w:numId w:val="4"/>
      </w:numPr>
      <w:suppressAutoHyphens/>
    </w:pPr>
    <w:rPr>
      <w:sz w:val="24"/>
      <w:szCs w:val="24"/>
      <w:lang w:eastAsia="ar-SA"/>
    </w:rPr>
  </w:style>
  <w:style w:type="character" w:styleId="Numerstrony">
    <w:name w:val="page number"/>
    <w:basedOn w:val="Domylnaczcionkaakapitu"/>
    <w:rsid w:val="00CC5115"/>
  </w:style>
  <w:style w:type="paragraph" w:styleId="Nagwek">
    <w:name w:val="header"/>
    <w:basedOn w:val="Normalny"/>
    <w:link w:val="NagwekZnak"/>
    <w:rsid w:val="00CC5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C5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rsid w:val="00CC5115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2343FE"/>
    <w:pPr>
      <w:tabs>
        <w:tab w:val="left" w:pos="1560"/>
        <w:tab w:val="right" w:leader="dot" w:pos="9062"/>
      </w:tabs>
      <w:spacing w:line="276" w:lineRule="auto"/>
      <w:ind w:left="1560" w:hanging="1560"/>
    </w:pPr>
    <w:rPr>
      <w:b/>
      <w:i/>
      <w:sz w:val="28"/>
    </w:rPr>
  </w:style>
  <w:style w:type="paragraph" w:customStyle="1" w:styleId="BodyText21">
    <w:name w:val="Body Text 21"/>
    <w:basedOn w:val="Normalny"/>
    <w:rsid w:val="00CC5115"/>
    <w:pPr>
      <w:tabs>
        <w:tab w:val="left" w:pos="0"/>
      </w:tabs>
      <w:jc w:val="both"/>
    </w:pPr>
    <w:rPr>
      <w:sz w:val="24"/>
    </w:rPr>
  </w:style>
  <w:style w:type="table" w:styleId="Tabela-Siatka">
    <w:name w:val="Table Grid"/>
    <w:basedOn w:val="Standardowy"/>
    <w:rsid w:val="00CC511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lang w:val="en-US" w:eastAsia="en-US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autoRedefine/>
    <w:uiPriority w:val="99"/>
    <w:qFormat/>
    <w:rsid w:val="002B7C38"/>
    <w:pPr>
      <w:jc w:val="both"/>
    </w:pPr>
    <w:rPr>
      <w:rFonts w:asciiTheme="minorHAnsi" w:hAnsiTheme="minorHAnsi" w:cstheme="minorHAnsi"/>
      <w:sz w:val="18"/>
      <w:szCs w:val="18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qFormat/>
    <w:rsid w:val="002B7C38"/>
    <w:rPr>
      <w:rFonts w:asciiTheme="minorHAnsi" w:eastAsia="Times New Roman" w:hAnsiTheme="minorHAnsi" w:cstheme="minorHAnsi"/>
      <w:sz w:val="18"/>
      <w:szCs w:val="18"/>
    </w:rPr>
  </w:style>
  <w:style w:type="paragraph" w:styleId="Mapadokumentu">
    <w:name w:val="Document Map"/>
    <w:basedOn w:val="Normalny"/>
    <w:link w:val="MapadokumentuZnak"/>
    <w:semiHidden/>
    <w:rsid w:val="00CC5115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CC5115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CC5115"/>
    <w:pPr>
      <w:jc w:val="center"/>
    </w:pPr>
    <w:rPr>
      <w:rFonts w:ascii="Arial" w:hAnsi="Arial"/>
      <w:b/>
      <w:sz w:val="22"/>
      <w:szCs w:val="24"/>
      <w:lang w:eastAsia="en-US"/>
    </w:rPr>
  </w:style>
  <w:style w:type="character" w:customStyle="1" w:styleId="TytuZnak">
    <w:name w:val="Tytuł Znak"/>
    <w:basedOn w:val="Domylnaczcionkaakapitu"/>
    <w:link w:val="Tytu"/>
    <w:rsid w:val="00CC5115"/>
    <w:rPr>
      <w:rFonts w:ascii="Arial" w:eastAsia="Times New Roman" w:hAnsi="Arial" w:cs="Times New Roman"/>
      <w:b/>
      <w:szCs w:val="24"/>
    </w:rPr>
  </w:style>
  <w:style w:type="paragraph" w:customStyle="1" w:styleId="Paragraf">
    <w:name w:val="Paragraf"/>
    <w:basedOn w:val="Normalny"/>
    <w:rsid w:val="00CC5115"/>
    <w:pPr>
      <w:spacing w:before="480" w:after="240"/>
      <w:jc w:val="both"/>
    </w:pPr>
    <w:rPr>
      <w:b/>
      <w:spacing w:val="30"/>
      <w:sz w:val="28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CC5115"/>
  </w:style>
  <w:style w:type="paragraph" w:styleId="Tekstdymka">
    <w:name w:val="Balloon Text"/>
    <w:basedOn w:val="Normalny"/>
    <w:link w:val="TekstdymkaZnak"/>
    <w:uiPriority w:val="99"/>
    <w:semiHidden/>
    <w:rsid w:val="00CC51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11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agwek-bazowy">
    <w:name w:val="Nagłówek - bazowy"/>
    <w:basedOn w:val="Normalny"/>
    <w:next w:val="Tekstpodstawowy"/>
    <w:rsid w:val="00CC5115"/>
    <w:pPr>
      <w:keepNext/>
      <w:keepLines/>
      <w:suppressAutoHyphens/>
      <w:spacing w:line="220" w:lineRule="atLeast"/>
      <w:jc w:val="both"/>
    </w:pPr>
    <w:rPr>
      <w:rFonts w:ascii="Arial Black" w:hAnsi="Arial Black"/>
      <w:spacing w:val="-10"/>
      <w:kern w:val="1"/>
      <w:lang w:eastAsia="ar-SA"/>
    </w:rPr>
  </w:style>
  <w:style w:type="paragraph" w:customStyle="1" w:styleId="Tekstpodstawowy21">
    <w:name w:val="Tekst podstawowy 21"/>
    <w:basedOn w:val="Normalny"/>
    <w:rsid w:val="00CC5115"/>
    <w:pPr>
      <w:suppressAutoHyphens/>
      <w:overflowPunct w:val="0"/>
      <w:autoSpaceDE w:val="0"/>
      <w:jc w:val="both"/>
      <w:textAlignment w:val="baseline"/>
    </w:pPr>
    <w:rPr>
      <w:rFonts w:ascii="Arial" w:hAnsi="Arial"/>
      <w:spacing w:val="-5"/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CC5115"/>
    <w:pPr>
      <w:suppressAutoHyphens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511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ny tekst"/>
    <w:basedOn w:val="Normalny"/>
    <w:link w:val="AkapitzlistZnak"/>
    <w:qFormat/>
    <w:rsid w:val="00CC51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qFormat/>
    <w:rsid w:val="003506EC"/>
    <w:rPr>
      <w:rFonts w:asciiTheme="minorHAnsi" w:hAnsiTheme="minorHAnsi"/>
      <w:b w:val="0"/>
      <w:i w:val="0"/>
      <w:sz w:val="20"/>
      <w:u w:val="none"/>
      <w:vertAlign w:val="superscript"/>
    </w:rPr>
  </w:style>
  <w:style w:type="paragraph" w:styleId="Lista2">
    <w:name w:val="List 2"/>
    <w:basedOn w:val="Normalny"/>
    <w:rsid w:val="00CC5115"/>
    <w:pPr>
      <w:ind w:left="566" w:hanging="283"/>
      <w:contextualSpacing/>
    </w:pPr>
  </w:style>
  <w:style w:type="character" w:customStyle="1" w:styleId="oznaczenie">
    <w:name w:val="oznaczenie"/>
    <w:basedOn w:val="Domylnaczcionkaakapitu"/>
    <w:rsid w:val="00CC5115"/>
  </w:style>
  <w:style w:type="paragraph" w:styleId="Zwykytekst">
    <w:name w:val="Plain Text"/>
    <w:basedOn w:val="Normalny"/>
    <w:link w:val="ZwykytekstZnak"/>
    <w:rsid w:val="00CC511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C511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CC5115"/>
    <w:pPr>
      <w:jc w:val="both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CC511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ormalnyWeb">
    <w:name w:val="Normal (Web)"/>
    <w:basedOn w:val="Normalny"/>
    <w:semiHidden/>
    <w:unhideWhenUsed/>
    <w:rsid w:val="00CC5115"/>
    <w:pPr>
      <w:spacing w:before="100" w:beforeAutospacing="1" w:after="100" w:afterAutospacing="1"/>
    </w:pPr>
    <w:rPr>
      <w:sz w:val="24"/>
      <w:szCs w:val="24"/>
    </w:rPr>
  </w:style>
  <w:style w:type="paragraph" w:customStyle="1" w:styleId="1111111">
    <w:name w:val="1111111"/>
    <w:basedOn w:val="Normalny"/>
    <w:link w:val="1111111Znak"/>
    <w:rsid w:val="00CC5115"/>
    <w:pPr>
      <w:spacing w:after="80"/>
      <w:ind w:left="794" w:hanging="397"/>
      <w:jc w:val="both"/>
    </w:pPr>
    <w:rPr>
      <w:sz w:val="24"/>
    </w:rPr>
  </w:style>
  <w:style w:type="character" w:customStyle="1" w:styleId="1111111Znak">
    <w:name w:val="1111111 Znak"/>
    <w:basedOn w:val="Domylnaczcionkaakapitu"/>
    <w:link w:val="1111111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11111111ust">
    <w:name w:val="11111111 ust"/>
    <w:basedOn w:val="Normalny"/>
    <w:link w:val="11111111ustZnak"/>
    <w:rsid w:val="00CC5115"/>
    <w:pPr>
      <w:spacing w:after="80"/>
      <w:ind w:left="431" w:hanging="255"/>
      <w:jc w:val="both"/>
    </w:pPr>
    <w:rPr>
      <w:sz w:val="24"/>
    </w:rPr>
  </w:style>
  <w:style w:type="character" w:customStyle="1" w:styleId="11111111ustZnak">
    <w:name w:val="11111111 ust Znak"/>
    <w:basedOn w:val="Domylnaczcionkaakapitu"/>
    <w:link w:val="11111111ust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CC511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rsid w:val="002348F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157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571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157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EB1504"/>
  </w:style>
  <w:style w:type="paragraph" w:styleId="Bezodstpw">
    <w:name w:val="No Spacing"/>
    <w:uiPriority w:val="1"/>
    <w:qFormat/>
    <w:rsid w:val="00EB1504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759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759F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759F"/>
    <w:rPr>
      <w:vertAlign w:val="superscript"/>
    </w:rPr>
  </w:style>
  <w:style w:type="paragraph" w:customStyle="1" w:styleId="Tekstpodstawowy22">
    <w:name w:val="Tekst podstawowy 22"/>
    <w:basedOn w:val="Normalny"/>
    <w:rsid w:val="006275D5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4"/>
      <w:lang w:val="cs-CZ"/>
    </w:rPr>
  </w:style>
  <w:style w:type="paragraph" w:customStyle="1" w:styleId="NumberList">
    <w:name w:val="Number List"/>
    <w:rsid w:val="006275D5"/>
    <w:pPr>
      <w:overflowPunct w:val="0"/>
      <w:autoSpaceDE w:val="0"/>
      <w:autoSpaceDN w:val="0"/>
      <w:adjustRightInd w:val="0"/>
      <w:ind w:left="720"/>
      <w:textAlignment w:val="baseline"/>
    </w:pPr>
    <w:rPr>
      <w:rFonts w:ascii="Times New Roman" w:eastAsia="Times New Roman" w:hAnsi="Times New Roman"/>
      <w:i/>
      <w:color w:val="000000"/>
      <w:sz w:val="24"/>
      <w:lang w:val="cs-CZ"/>
    </w:rPr>
  </w:style>
  <w:style w:type="paragraph" w:customStyle="1" w:styleId="Styl1">
    <w:name w:val="Styl1"/>
    <w:basedOn w:val="Nagwek1"/>
    <w:link w:val="Styl1Znak"/>
    <w:qFormat/>
    <w:rsid w:val="007346DB"/>
    <w:pPr>
      <w:spacing w:before="120" w:after="120"/>
      <w:ind w:left="357" w:hanging="357"/>
    </w:pPr>
    <w:rPr>
      <w:bCs/>
      <w:i w:val="0"/>
      <w:iCs/>
    </w:rPr>
  </w:style>
  <w:style w:type="paragraph" w:customStyle="1" w:styleId="Styl3">
    <w:name w:val="Styl3"/>
    <w:basedOn w:val="Nagwek1"/>
    <w:link w:val="Styl3Znak"/>
    <w:qFormat/>
    <w:rsid w:val="00E02A5E"/>
    <w:pPr>
      <w:numPr>
        <w:numId w:val="5"/>
      </w:numPr>
      <w:tabs>
        <w:tab w:val="clear" w:pos="360"/>
        <w:tab w:val="num" w:pos="1134"/>
      </w:tabs>
      <w:spacing w:before="120" w:after="120"/>
      <w:ind w:left="1134" w:hanging="1134"/>
    </w:pPr>
    <w:rPr>
      <w:bCs/>
      <w:i w:val="0"/>
      <w:iCs/>
    </w:rPr>
  </w:style>
  <w:style w:type="character" w:customStyle="1" w:styleId="Styl1Znak">
    <w:name w:val="Styl1 Znak"/>
    <w:basedOn w:val="Nagwek1Znak"/>
    <w:link w:val="Styl1"/>
    <w:rsid w:val="007346DB"/>
    <w:rPr>
      <w:rFonts w:asciiTheme="minorHAnsi" w:eastAsia="Times New Roman" w:hAnsiTheme="minorHAnsi" w:cs="Arial"/>
      <w:b/>
      <w:bCs/>
      <w:i w:val="0"/>
      <w:iCs/>
      <w:sz w:val="22"/>
      <w:szCs w:val="22"/>
      <w:shd w:val="clear" w:color="auto" w:fill="E6E6E6"/>
    </w:rPr>
  </w:style>
  <w:style w:type="character" w:customStyle="1" w:styleId="Styl3Znak">
    <w:name w:val="Styl3 Znak"/>
    <w:basedOn w:val="Nagwek1Znak"/>
    <w:link w:val="Styl3"/>
    <w:rsid w:val="00E02A5E"/>
    <w:rPr>
      <w:rFonts w:asciiTheme="minorHAnsi" w:eastAsia="Times New Roman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4">
    <w:name w:val="Styl4"/>
    <w:basedOn w:val="Nagwek1"/>
    <w:link w:val="Styl4Znak"/>
    <w:qFormat/>
    <w:rsid w:val="004E7D81"/>
    <w:rPr>
      <w:bCs/>
      <w:i w:val="0"/>
      <w:iCs/>
    </w:rPr>
  </w:style>
  <w:style w:type="character" w:customStyle="1" w:styleId="Styl4Znak">
    <w:name w:val="Styl4 Znak"/>
    <w:basedOn w:val="Nagwek1Znak"/>
    <w:link w:val="Styl4"/>
    <w:rsid w:val="004E7D81"/>
    <w:rPr>
      <w:rFonts w:asciiTheme="minorHAnsi" w:eastAsia="Times New Roman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5">
    <w:name w:val="Styl5"/>
    <w:basedOn w:val="Normalny"/>
    <w:link w:val="Styl5Znak"/>
    <w:qFormat/>
    <w:rsid w:val="00B55EA1"/>
    <w:pPr>
      <w:numPr>
        <w:numId w:val="6"/>
      </w:numPr>
      <w:suppressAutoHyphens/>
      <w:spacing w:before="60" w:after="60"/>
      <w:jc w:val="center"/>
    </w:pPr>
    <w:rPr>
      <w:rFonts w:ascii="Arial" w:hAnsi="Arial" w:cs="Arial"/>
      <w:b/>
      <w:lang w:eastAsia="ar-SA"/>
    </w:rPr>
  </w:style>
  <w:style w:type="character" w:customStyle="1" w:styleId="Styl5Znak">
    <w:name w:val="Styl5 Znak"/>
    <w:basedOn w:val="Domylnaczcionkaakapitu"/>
    <w:link w:val="Styl5"/>
    <w:rsid w:val="00B55EA1"/>
    <w:rPr>
      <w:rFonts w:ascii="Arial" w:eastAsia="Times New Roman" w:hAnsi="Arial" w:cs="Arial"/>
      <w:b/>
      <w:lang w:eastAsia="ar-SA"/>
    </w:rPr>
  </w:style>
  <w:style w:type="paragraph" w:customStyle="1" w:styleId="Akapitzlist1">
    <w:name w:val="Akapit z listą1"/>
    <w:basedOn w:val="Normalny"/>
    <w:rsid w:val="00FF39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B422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B4BCE"/>
    <w:rPr>
      <w:color w:val="800080" w:themeColor="followedHyperlink"/>
      <w:u w:val="single"/>
    </w:rPr>
  </w:style>
  <w:style w:type="paragraph" w:customStyle="1" w:styleId="TableHeading">
    <w:name w:val="Table Heading"/>
    <w:basedOn w:val="Normalny"/>
    <w:rsid w:val="00B7303A"/>
    <w:pPr>
      <w:widowControl w:val="0"/>
      <w:suppressLineNumbers/>
      <w:suppressAutoHyphens/>
      <w:autoSpaceDN w:val="0"/>
      <w:jc w:val="center"/>
      <w:textAlignment w:val="baseline"/>
    </w:pPr>
    <w:rPr>
      <w:rFonts w:eastAsia="Lucida Sans Unicode" w:cs="Mangal"/>
      <w:b/>
      <w:bCs/>
      <w:i/>
      <w:iCs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B7303A"/>
    <w:pPr>
      <w:suppressLineNumbers/>
      <w:suppressAutoHyphens/>
      <w:autoSpaceDE/>
      <w:adjustRightInd/>
      <w:textAlignment w:val="baseline"/>
    </w:pPr>
    <w:rPr>
      <w:rFonts w:eastAsia="Lucida Sans Unicode" w:cs="Mangal"/>
      <w:kern w:val="3"/>
      <w:szCs w:val="24"/>
      <w:lang w:eastAsia="zh-CN" w:bidi="hi-IN"/>
    </w:rPr>
  </w:style>
  <w:style w:type="paragraph" w:customStyle="1" w:styleId="Zawartotabeli">
    <w:name w:val="Zawartość tabeli"/>
    <w:basedOn w:val="Normalny"/>
    <w:uiPriority w:val="99"/>
    <w:rsid w:val="009168E3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  <w:lang w:eastAsia="hi-IN" w:bidi="hi-IN"/>
    </w:rPr>
  </w:style>
  <w:style w:type="table" w:customStyle="1" w:styleId="Tabela-Siatka2">
    <w:name w:val="Tabela - Siatka2"/>
    <w:basedOn w:val="Standardowy"/>
    <w:next w:val="Tabela-Siatka"/>
    <w:uiPriority w:val="59"/>
    <w:rsid w:val="00DD40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ny"/>
    <w:uiPriority w:val="1"/>
    <w:qFormat/>
    <w:rsid w:val="009D5678"/>
    <w:pPr>
      <w:widowControl w:val="0"/>
    </w:pPr>
    <w:rPr>
      <w:rFonts w:ascii="Arial" w:eastAsia="Arial" w:hAnsi="Arial" w:cstheme="minorBidi"/>
      <w:sz w:val="22"/>
      <w:szCs w:val="22"/>
      <w:lang w:val="en-US"/>
    </w:rPr>
  </w:style>
  <w:style w:type="paragraph" w:customStyle="1" w:styleId="Nagwek11">
    <w:name w:val="Nagłówek 11"/>
    <w:basedOn w:val="Normalny"/>
    <w:uiPriority w:val="1"/>
    <w:qFormat/>
    <w:rsid w:val="009D5678"/>
    <w:pPr>
      <w:widowControl w:val="0"/>
      <w:outlineLvl w:val="1"/>
    </w:pPr>
    <w:rPr>
      <w:rFonts w:ascii="Arial" w:eastAsia="Arial" w:hAnsi="Arial" w:cstheme="minorBidi"/>
      <w:b/>
      <w:bCs/>
      <w:sz w:val="22"/>
      <w:szCs w:val="22"/>
      <w:lang w:val="en-US"/>
    </w:rPr>
  </w:style>
  <w:style w:type="paragraph" w:customStyle="1" w:styleId="TableParagraph">
    <w:name w:val="Table Paragraph"/>
    <w:basedOn w:val="Normalny"/>
    <w:uiPriority w:val="1"/>
    <w:qFormat/>
    <w:rsid w:val="00BB216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normaltableau">
    <w:name w:val="normal_tableau"/>
    <w:basedOn w:val="Normalny"/>
    <w:link w:val="normaltableauZnak"/>
    <w:rsid w:val="000B63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Kasia">
    <w:name w:val="Kasia"/>
    <w:basedOn w:val="Normalny"/>
    <w:rsid w:val="002C033D"/>
    <w:pPr>
      <w:tabs>
        <w:tab w:val="left" w:pos="284"/>
      </w:tabs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formularz">
    <w:name w:val="formularz"/>
    <w:basedOn w:val="normaltableau"/>
    <w:link w:val="formularzZnak"/>
    <w:autoRedefine/>
    <w:qFormat/>
    <w:rsid w:val="00587907"/>
    <w:pPr>
      <w:numPr>
        <w:numId w:val="13"/>
      </w:numPr>
      <w:spacing w:after="60"/>
    </w:pPr>
    <w:rPr>
      <w:rFonts w:asciiTheme="minorHAnsi" w:hAnsiTheme="minorHAnsi"/>
      <w:lang w:val="pl-PL"/>
    </w:rPr>
  </w:style>
  <w:style w:type="character" w:customStyle="1" w:styleId="normaltableauZnak">
    <w:name w:val="normal_tableau Znak"/>
    <w:basedOn w:val="Domylnaczcionkaakapitu"/>
    <w:link w:val="normaltableau"/>
    <w:rsid w:val="006C12C3"/>
    <w:rPr>
      <w:rFonts w:ascii="Optima" w:eastAsia="Times New Roman" w:hAnsi="Optima"/>
      <w:sz w:val="22"/>
      <w:szCs w:val="22"/>
      <w:lang w:val="en-GB"/>
    </w:rPr>
  </w:style>
  <w:style w:type="character" w:customStyle="1" w:styleId="formularzZnak">
    <w:name w:val="formularz Znak"/>
    <w:basedOn w:val="normaltableauZnak"/>
    <w:link w:val="formularz"/>
    <w:rsid w:val="00587907"/>
    <w:rPr>
      <w:rFonts w:asciiTheme="minorHAnsi" w:eastAsia="Times New Roman" w:hAnsiTheme="minorHAnsi"/>
      <w:sz w:val="22"/>
      <w:szCs w:val="22"/>
      <w:lang w:val="en-GB"/>
    </w:r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D64643"/>
    <w:rPr>
      <w:sz w:val="22"/>
      <w:szCs w:val="22"/>
      <w:lang w:eastAsia="en-US"/>
    </w:rPr>
  </w:style>
  <w:style w:type="character" w:customStyle="1" w:styleId="Znakiprzypiswdolnych">
    <w:name w:val="Znaki przypisów dolnych"/>
    <w:rsid w:val="0054545E"/>
    <w:rPr>
      <w:rFonts w:ascii="Calibri" w:hAnsi="Calibri" w:cs="Calibri"/>
      <w:sz w:val="20"/>
      <w:u w:val="none"/>
      <w:vertAlign w:val="superscript"/>
    </w:rPr>
  </w:style>
  <w:style w:type="paragraph" w:customStyle="1" w:styleId="Zwykytekst1">
    <w:name w:val="Zwykły tekst1"/>
    <w:basedOn w:val="Normalny"/>
    <w:rsid w:val="00ED4F28"/>
    <w:pPr>
      <w:suppressAutoHyphens/>
    </w:pPr>
    <w:rPr>
      <w:rFonts w:ascii="Courier New" w:hAnsi="Courier New" w:cs="Courier New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owiatwolows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E6023-DAA1-43A2-A25A-EA34642AB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1412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2022-06-17T12:15:00Z</dcterms:created>
  <dcterms:modified xsi:type="dcterms:W3CDTF">2022-06-28T07:06:00Z</dcterms:modified>
</cp:coreProperties>
</file>