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77777777" w:rsidR="00E7199F" w:rsidRDefault="00E7199F" w:rsidP="00E7199F">
      <w:pPr>
        <w:pStyle w:val="Standard"/>
      </w:pPr>
      <w:r w:rsidRPr="00D41234">
        <w:rPr>
          <w:rFonts w:ascii="Arial" w:hAnsi="Arial" w:cs="Arial"/>
        </w:rPr>
        <w:t>REGON: ...............................................</w:t>
      </w:r>
      <w:r w:rsidRPr="00D41234">
        <w:rPr>
          <w:rFonts w:ascii="Arial" w:hAnsi="Arial" w:cs="Arial"/>
        </w:rPr>
        <w:tab/>
      </w:r>
      <w:r w:rsidRPr="00D41234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NIP: .............................................</w:t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58E1E7B0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</w:t>
      </w:r>
      <w:proofErr w:type="spellStart"/>
      <w:r w:rsidR="00351216" w:rsidRPr="00BD213D">
        <w:rPr>
          <w:rFonts w:ascii="Arial" w:hAnsi="Arial" w:cs="Arial"/>
        </w:rPr>
        <w:t>mikroprzedsiębiorcą</w:t>
      </w:r>
      <w:proofErr w:type="spellEnd"/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</w:t>
      </w:r>
      <w:r w:rsidR="00210C5F">
        <w:rPr>
          <w:rFonts w:ascii="Arial" w:hAnsi="Arial" w:cs="Arial"/>
        </w:rPr>
        <w:t xml:space="preserve">t. j. </w:t>
      </w:r>
      <w:r w:rsidR="00D16726" w:rsidRPr="00792267">
        <w:rPr>
          <w:rFonts w:ascii="Arial" w:hAnsi="Arial" w:cs="Arial"/>
        </w:rPr>
        <w:t xml:space="preserve">Dz.U. </w:t>
      </w:r>
      <w:r w:rsidR="00210C5F">
        <w:rPr>
          <w:rFonts w:ascii="Arial" w:hAnsi="Arial" w:cs="Arial"/>
        </w:rPr>
        <w:br/>
      </w:r>
      <w:r w:rsidR="00D16726" w:rsidRPr="00792267">
        <w:rPr>
          <w:rFonts w:ascii="Arial" w:hAnsi="Arial" w:cs="Arial"/>
        </w:rPr>
        <w:t>z 20</w:t>
      </w:r>
      <w:r w:rsidR="00520FF7">
        <w:rPr>
          <w:rFonts w:ascii="Arial" w:hAnsi="Arial" w:cs="Arial"/>
        </w:rPr>
        <w:t>2</w:t>
      </w:r>
      <w:r w:rsidR="00210C5F">
        <w:rPr>
          <w:rFonts w:ascii="Arial" w:hAnsi="Arial" w:cs="Arial"/>
        </w:rPr>
        <w:t xml:space="preserve">4 </w:t>
      </w:r>
      <w:r w:rsidR="00D16726" w:rsidRPr="00792267">
        <w:rPr>
          <w:rFonts w:ascii="Arial" w:hAnsi="Arial" w:cs="Arial"/>
        </w:rPr>
        <w:t>r. poz.</w:t>
      </w:r>
      <w:r w:rsidR="00210C5F">
        <w:rPr>
          <w:rFonts w:ascii="Arial" w:hAnsi="Arial" w:cs="Arial"/>
        </w:rPr>
        <w:t xml:space="preserve"> 236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5EA26F64" w14:textId="77777777" w:rsidR="00D41234" w:rsidRDefault="00D41234" w:rsidP="005B2D41">
      <w:pPr>
        <w:spacing w:line="276" w:lineRule="auto"/>
        <w:ind w:left="5529"/>
        <w:rPr>
          <w:rFonts w:ascii="Arial" w:eastAsia="Arial Unicode MS" w:hAnsi="Arial" w:cs="Arial"/>
          <w:b/>
          <w:bCs/>
          <w:sz w:val="24"/>
          <w:szCs w:val="24"/>
        </w:rPr>
      </w:pPr>
      <w:r w:rsidRPr="00D41234">
        <w:rPr>
          <w:rFonts w:ascii="Arial" w:eastAsia="Arial Unicode MS" w:hAnsi="Arial" w:cs="Arial"/>
          <w:b/>
          <w:bCs/>
          <w:sz w:val="24"/>
          <w:szCs w:val="24"/>
        </w:rPr>
        <w:t>Gmina Rychliki</w:t>
      </w:r>
    </w:p>
    <w:p w14:paraId="45C447D5" w14:textId="77777777" w:rsidR="00D41234" w:rsidRDefault="00D41234" w:rsidP="005B2D41">
      <w:pPr>
        <w:spacing w:line="276" w:lineRule="auto"/>
        <w:ind w:left="5529"/>
        <w:rPr>
          <w:rFonts w:ascii="Arial" w:eastAsia="Arial Unicode MS" w:hAnsi="Arial" w:cs="Arial"/>
          <w:b/>
          <w:bCs/>
          <w:sz w:val="24"/>
          <w:szCs w:val="24"/>
        </w:rPr>
      </w:pPr>
      <w:r w:rsidRPr="00D41234">
        <w:rPr>
          <w:rFonts w:ascii="Arial" w:eastAsia="Arial Unicode MS" w:hAnsi="Arial" w:cs="Arial"/>
          <w:b/>
          <w:bCs/>
          <w:sz w:val="24"/>
          <w:szCs w:val="24"/>
        </w:rPr>
        <w:t>Rychliki 86</w:t>
      </w:r>
    </w:p>
    <w:p w14:paraId="21FB2834" w14:textId="25443C26" w:rsidR="00B4121A" w:rsidRPr="001C1521" w:rsidRDefault="00D41234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D41234">
        <w:rPr>
          <w:rFonts w:ascii="Arial" w:eastAsia="Arial Unicode MS" w:hAnsi="Arial" w:cs="Arial"/>
          <w:b/>
          <w:bCs/>
          <w:sz w:val="24"/>
          <w:szCs w:val="24"/>
        </w:rPr>
        <w:t>14-411 Rychliki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7EFBD12F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140446">
        <w:rPr>
          <w:rFonts w:ascii="Arial" w:hAnsi="Arial" w:cs="Arial"/>
        </w:rPr>
        <w:t>przetargu nieograniczonego prowadzonego na podst. art. 132 ustawy z dnia 11 września 2019 r. – Prawo zamówień publicznych (t. j. z 2023 r., poz. 1605 ze zm.)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041574DF" w:rsidR="00D3541A" w:rsidRPr="005E4D3A" w:rsidRDefault="00D41234" w:rsidP="00D41234">
      <w:pPr>
        <w:pStyle w:val="Tytu"/>
        <w:spacing w:before="120" w:after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D41234">
        <w:rPr>
          <w:rFonts w:cs="Arial"/>
          <w:sz w:val="20"/>
          <w:u w:val="none"/>
        </w:rPr>
        <w:t>Odbiór, transport i zagospodarowanie odpadów komunalnych od właścicieli nieruchomości zamieszkałych z terenu gminy Rychliki oraz prowadzenie Punktu Selektywnej Zbiórki Odpadów Komunalnych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264B42B9" w:rsidR="00DE6BF0" w:rsidRDefault="00256559" w:rsidP="00C86AF2">
      <w:pPr>
        <w:numPr>
          <w:ilvl w:val="0"/>
          <w:numId w:val="2"/>
        </w:numPr>
        <w:tabs>
          <w:tab w:val="left" w:pos="360"/>
        </w:tabs>
        <w:spacing w:before="120" w:after="120" w:line="276" w:lineRule="auto"/>
        <w:ind w:left="357" w:hanging="357"/>
        <w:jc w:val="both"/>
        <w:rPr>
          <w:rFonts w:ascii="Arial" w:hAnsi="Arial" w:cs="Arial"/>
        </w:rPr>
      </w:pPr>
      <w:r w:rsidRPr="00256559">
        <w:rPr>
          <w:rFonts w:ascii="Arial" w:hAnsi="Arial" w:cs="Arial"/>
        </w:rPr>
        <w:t>Wykonanie pełnego zakresu przedmiotu zamówienia, zgodnie z wytycznymi SWZ</w:t>
      </w:r>
      <w:r>
        <w:rPr>
          <w:rFonts w:ascii="Arial" w:hAnsi="Arial" w:cs="Arial"/>
        </w:rPr>
        <w:t xml:space="preserve"> </w:t>
      </w:r>
      <w:r w:rsidRPr="00256559">
        <w:rPr>
          <w:rFonts w:ascii="Arial" w:hAnsi="Arial" w:cs="Arial"/>
        </w:rPr>
        <w:t xml:space="preserve">i załączonym </w:t>
      </w:r>
      <w:r>
        <w:rPr>
          <w:rFonts w:ascii="Arial" w:hAnsi="Arial" w:cs="Arial"/>
        </w:rPr>
        <w:t>Formularzem cenowym</w:t>
      </w:r>
      <w:r w:rsidRPr="00256559">
        <w:rPr>
          <w:rFonts w:ascii="Arial" w:hAnsi="Arial" w:cs="Arial"/>
        </w:rPr>
        <w:t>, stanowiącym integralną część niniejszej oferty</w:t>
      </w:r>
      <w:r>
        <w:rPr>
          <w:rFonts w:ascii="Arial" w:hAnsi="Arial" w:cs="Arial"/>
        </w:rPr>
        <w:t>,</w:t>
      </w:r>
      <w:r w:rsidRPr="00256559">
        <w:rPr>
          <w:rFonts w:ascii="Arial" w:hAnsi="Arial" w:cs="Arial"/>
        </w:rPr>
        <w:t xml:space="preserve"> za łączną </w:t>
      </w:r>
      <w:r w:rsidRPr="00256559">
        <w:rPr>
          <w:rFonts w:ascii="Arial" w:hAnsi="Arial" w:cs="Arial"/>
          <w:b/>
        </w:rPr>
        <w:t>cen</w:t>
      </w:r>
      <w:r>
        <w:rPr>
          <w:rFonts w:ascii="Arial" w:hAnsi="Arial" w:cs="Arial"/>
          <w:b/>
        </w:rPr>
        <w:t>ę</w:t>
      </w:r>
      <w:r w:rsidRPr="00256559">
        <w:rPr>
          <w:rFonts w:ascii="Arial" w:hAnsi="Arial" w:cs="Arial"/>
          <w:b/>
        </w:rPr>
        <w:t xml:space="preserve"> brutto </w:t>
      </w:r>
      <w:r w:rsidRPr="00256559">
        <w:rPr>
          <w:rFonts w:ascii="Arial" w:hAnsi="Arial" w:cs="Arial"/>
        </w:rPr>
        <w:t>………………</w:t>
      </w:r>
      <w:r w:rsidRPr="00256559">
        <w:rPr>
          <w:rFonts w:ascii="Arial" w:hAnsi="Arial" w:cs="Arial"/>
          <w:b/>
        </w:rPr>
        <w:t xml:space="preserve"> PLN</w:t>
      </w:r>
      <w:r>
        <w:rPr>
          <w:rFonts w:ascii="Arial" w:hAnsi="Arial" w:cs="Arial"/>
        </w:rPr>
        <w:t xml:space="preserve"> (słownie złotych: ………………………………………………………….………….)</w:t>
      </w:r>
      <w:r w:rsidR="00DE6BF0">
        <w:rPr>
          <w:rFonts w:ascii="Arial" w:hAnsi="Arial" w:cs="Arial"/>
        </w:rPr>
        <w:t xml:space="preserve"> 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742B0235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</w:t>
      </w:r>
      <w:r w:rsidR="001B68FB" w:rsidRPr="001B68FB">
        <w:rPr>
          <w:rFonts w:ascii="Arial" w:hAnsi="Arial" w:cs="Arial"/>
          <w:b w:val="0"/>
          <w:sz w:val="20"/>
        </w:rPr>
        <w:t>rozpatr</w:t>
      </w:r>
      <w:r w:rsidR="0072200D">
        <w:rPr>
          <w:rFonts w:ascii="Arial" w:hAnsi="Arial" w:cs="Arial"/>
          <w:b w:val="0"/>
          <w:sz w:val="20"/>
        </w:rPr>
        <w:t>ywania</w:t>
      </w:r>
      <w:r w:rsidR="001B68FB" w:rsidRPr="001B68FB">
        <w:rPr>
          <w:rFonts w:ascii="Arial" w:hAnsi="Arial" w:cs="Arial"/>
          <w:b w:val="0"/>
          <w:sz w:val="20"/>
        </w:rPr>
        <w:t xml:space="preserve"> </w:t>
      </w:r>
      <w:r w:rsidR="001B68FB">
        <w:rPr>
          <w:rFonts w:ascii="Arial" w:hAnsi="Arial" w:cs="Arial"/>
          <w:b w:val="0"/>
          <w:sz w:val="20"/>
        </w:rPr>
        <w:t xml:space="preserve">i </w:t>
      </w:r>
      <w:r w:rsidR="001B68FB" w:rsidRPr="001B68FB">
        <w:rPr>
          <w:rFonts w:ascii="Arial" w:hAnsi="Arial" w:cs="Arial"/>
          <w:b w:val="0"/>
          <w:sz w:val="20"/>
        </w:rPr>
        <w:t>reakcji na zgłoszeni</w:t>
      </w:r>
      <w:r w:rsidR="0072200D">
        <w:rPr>
          <w:rFonts w:ascii="Arial" w:hAnsi="Arial" w:cs="Arial"/>
          <w:b w:val="0"/>
          <w:sz w:val="20"/>
        </w:rPr>
        <w:t>a</w:t>
      </w:r>
      <w:r w:rsidR="001B68FB" w:rsidRPr="001B68FB">
        <w:rPr>
          <w:rFonts w:ascii="Arial" w:hAnsi="Arial" w:cs="Arial"/>
          <w:b w:val="0"/>
          <w:sz w:val="20"/>
        </w:rPr>
        <w:t xml:space="preserve"> reklamacyjne</w:t>
      </w:r>
      <w:r w:rsidR="001B68FB">
        <w:rPr>
          <w:rFonts w:ascii="Arial" w:hAnsi="Arial" w:cs="Arial"/>
          <w:b w:val="0"/>
          <w:sz w:val="20"/>
        </w:rPr>
        <w:t>, dotyczące usług</w:t>
      </w:r>
      <w:r w:rsidR="001B68FB" w:rsidRPr="001B68FB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sz w:val="20"/>
        </w:rPr>
        <w:t xml:space="preserve">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</w:t>
      </w:r>
      <w:r w:rsidR="004E26BA">
        <w:rPr>
          <w:rFonts w:ascii="Arial" w:hAnsi="Arial" w:cs="Arial"/>
          <w:bCs/>
          <w:sz w:val="20"/>
        </w:rPr>
        <w:t>…</w:t>
      </w:r>
      <w:r w:rsidRPr="00FB15AB">
        <w:rPr>
          <w:rFonts w:ascii="Arial" w:hAnsi="Arial" w:cs="Arial"/>
          <w:bCs/>
          <w:sz w:val="20"/>
        </w:rPr>
        <w:t>…</w:t>
      </w:r>
      <w:r w:rsidR="003F11D7" w:rsidRPr="003F11D7">
        <w:t xml:space="preserve"> </w:t>
      </w:r>
      <w:r w:rsidR="003F11D7" w:rsidRPr="003F11D7">
        <w:rPr>
          <w:rFonts w:ascii="Arial" w:hAnsi="Arial" w:cs="Arial"/>
          <w:bCs/>
          <w:sz w:val="20"/>
        </w:rPr>
        <w:t xml:space="preserve">dni </w:t>
      </w:r>
      <w:r w:rsidR="001B68FB" w:rsidRPr="001B68FB">
        <w:rPr>
          <w:rFonts w:ascii="Arial" w:hAnsi="Arial" w:cs="Arial"/>
          <w:bCs/>
          <w:sz w:val="20"/>
        </w:rPr>
        <w:t>roboczych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1B68FB">
        <w:rPr>
          <w:rFonts w:ascii="Arial" w:hAnsi="Arial" w:cs="Arial"/>
          <w:b w:val="0"/>
          <w:i/>
          <w:iCs/>
          <w:sz w:val="16"/>
          <w:szCs w:val="16"/>
        </w:rPr>
        <w:t>4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3F11D7" w:rsidRPr="003F11D7">
        <w:rPr>
          <w:rFonts w:ascii="Arial" w:hAnsi="Arial" w:cs="Arial"/>
          <w:b w:val="0"/>
          <w:i/>
          <w:iCs/>
          <w:sz w:val="16"/>
          <w:szCs w:val="16"/>
        </w:rPr>
        <w:t xml:space="preserve">dni od </w:t>
      </w:r>
      <w:r w:rsidR="001B68FB" w:rsidRPr="001B68FB">
        <w:rPr>
          <w:rFonts w:ascii="Arial" w:hAnsi="Arial" w:cs="Arial"/>
          <w:b w:val="0"/>
          <w:i/>
          <w:iCs/>
          <w:sz w:val="16"/>
          <w:szCs w:val="16"/>
        </w:rPr>
        <w:t>zgłosz</w:t>
      </w:r>
      <w:r w:rsidR="001B68FB">
        <w:rPr>
          <w:rFonts w:ascii="Arial" w:hAnsi="Arial" w:cs="Arial"/>
          <w:b w:val="0"/>
          <w:i/>
          <w:iCs/>
          <w:sz w:val="16"/>
          <w:szCs w:val="16"/>
        </w:rPr>
        <w:t>enia</w:t>
      </w:r>
      <w:r w:rsidR="001B68FB" w:rsidRPr="001B68FB">
        <w:rPr>
          <w:rFonts w:ascii="Arial" w:hAnsi="Arial" w:cs="Arial"/>
          <w:b w:val="0"/>
          <w:i/>
          <w:iCs/>
          <w:sz w:val="16"/>
          <w:szCs w:val="16"/>
        </w:rPr>
        <w:t xml:space="preserve"> reklamacj</w:t>
      </w:r>
      <w:r w:rsidR="001B68FB">
        <w:rPr>
          <w:rFonts w:ascii="Arial" w:hAnsi="Arial" w:cs="Arial"/>
          <w:b w:val="0"/>
          <w:i/>
          <w:iCs/>
          <w:sz w:val="16"/>
          <w:szCs w:val="16"/>
        </w:rPr>
        <w:t>i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5074DD57" w:rsidR="00DE6BF0" w:rsidRDefault="001B68FB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Oświadczamy, że </w:t>
      </w:r>
      <w:r w:rsidR="000A1EA7">
        <w:rPr>
          <w:rFonts w:ascii="Arial" w:hAnsi="Arial" w:cs="Arial"/>
          <w:b w:val="0"/>
          <w:sz w:val="20"/>
        </w:rPr>
        <w:t xml:space="preserve">posiadana przez nas </w:t>
      </w:r>
      <w:r w:rsidRPr="001B68FB">
        <w:rPr>
          <w:rFonts w:ascii="Arial" w:hAnsi="Arial" w:cs="Arial"/>
          <w:b w:val="0"/>
          <w:sz w:val="20"/>
        </w:rPr>
        <w:t>baz</w:t>
      </w:r>
      <w:r w:rsidR="000A1EA7">
        <w:rPr>
          <w:rFonts w:ascii="Arial" w:hAnsi="Arial" w:cs="Arial"/>
          <w:b w:val="0"/>
          <w:sz w:val="20"/>
        </w:rPr>
        <w:t>a</w:t>
      </w:r>
      <w:r w:rsidRPr="001B68FB">
        <w:rPr>
          <w:rFonts w:ascii="Arial" w:hAnsi="Arial" w:cs="Arial"/>
          <w:b w:val="0"/>
          <w:sz w:val="20"/>
        </w:rPr>
        <w:t xml:space="preserve"> </w:t>
      </w:r>
      <w:proofErr w:type="spellStart"/>
      <w:r w:rsidRPr="001B68FB">
        <w:rPr>
          <w:rFonts w:ascii="Arial" w:hAnsi="Arial" w:cs="Arial"/>
          <w:b w:val="0"/>
          <w:sz w:val="20"/>
        </w:rPr>
        <w:t>magazynowo-transportow</w:t>
      </w:r>
      <w:r w:rsidR="000A1EA7">
        <w:rPr>
          <w:rFonts w:ascii="Arial" w:hAnsi="Arial" w:cs="Arial"/>
          <w:b w:val="0"/>
          <w:sz w:val="20"/>
        </w:rPr>
        <w:t>a</w:t>
      </w:r>
      <w:proofErr w:type="spellEnd"/>
      <w:r w:rsidR="000A1EA7">
        <w:rPr>
          <w:rFonts w:ascii="Arial" w:hAnsi="Arial" w:cs="Arial"/>
          <w:b w:val="0"/>
          <w:sz w:val="20"/>
        </w:rPr>
        <w:t>,</w:t>
      </w:r>
      <w:r w:rsidRPr="001B68FB">
        <w:rPr>
          <w:rFonts w:ascii="Arial" w:hAnsi="Arial" w:cs="Arial"/>
          <w:b w:val="0"/>
          <w:sz w:val="20"/>
        </w:rPr>
        <w:t xml:space="preserve"> </w:t>
      </w:r>
      <w:r w:rsidR="000A1EA7">
        <w:rPr>
          <w:rFonts w:ascii="Arial" w:hAnsi="Arial" w:cs="Arial"/>
          <w:b w:val="0"/>
          <w:sz w:val="20"/>
        </w:rPr>
        <w:t>zlokalizowana pod adresem ……………………</w:t>
      </w:r>
      <w:r w:rsidR="005D336E">
        <w:rPr>
          <w:rFonts w:ascii="Arial" w:hAnsi="Arial" w:cs="Arial"/>
          <w:b w:val="0"/>
          <w:sz w:val="20"/>
        </w:rPr>
        <w:t>…………</w:t>
      </w:r>
      <w:r w:rsidR="000A1EA7">
        <w:rPr>
          <w:rFonts w:ascii="Arial" w:hAnsi="Arial" w:cs="Arial"/>
          <w:b w:val="0"/>
          <w:sz w:val="20"/>
        </w:rPr>
        <w:t xml:space="preserve">…………….., </w:t>
      </w:r>
      <w:r w:rsidR="005D336E">
        <w:rPr>
          <w:rFonts w:ascii="Arial" w:hAnsi="Arial" w:cs="Arial"/>
          <w:b w:val="0"/>
          <w:sz w:val="20"/>
        </w:rPr>
        <w:t>znajduje się</w:t>
      </w:r>
      <w:r w:rsidR="000A1EA7">
        <w:rPr>
          <w:rFonts w:ascii="Arial" w:hAnsi="Arial" w:cs="Arial"/>
          <w:b w:val="0"/>
          <w:sz w:val="20"/>
        </w:rPr>
        <w:t xml:space="preserve">  </w:t>
      </w:r>
      <w:r w:rsidR="005D336E">
        <w:rPr>
          <w:rFonts w:ascii="Arial" w:hAnsi="Arial" w:cs="Arial"/>
          <w:b w:val="0"/>
          <w:sz w:val="20"/>
        </w:rPr>
        <w:t xml:space="preserve">w </w:t>
      </w:r>
      <w:r w:rsidR="005D336E" w:rsidRPr="001B68FB">
        <w:rPr>
          <w:rFonts w:ascii="Arial" w:hAnsi="Arial" w:cs="Arial"/>
          <w:b w:val="0"/>
          <w:sz w:val="20"/>
        </w:rPr>
        <w:t>odległoś</w:t>
      </w:r>
      <w:r w:rsidR="005D336E">
        <w:rPr>
          <w:rFonts w:ascii="Arial" w:hAnsi="Arial" w:cs="Arial"/>
          <w:b w:val="0"/>
          <w:sz w:val="20"/>
        </w:rPr>
        <w:t>ci</w:t>
      </w:r>
      <w:r w:rsidR="005D336E" w:rsidRPr="001B68FB">
        <w:rPr>
          <w:rFonts w:ascii="Arial" w:hAnsi="Arial" w:cs="Arial"/>
          <w:b w:val="0"/>
          <w:sz w:val="20"/>
        </w:rPr>
        <w:t xml:space="preserve"> </w:t>
      </w:r>
      <w:r w:rsidR="005D336E" w:rsidRPr="00DE6BF0">
        <w:rPr>
          <w:rFonts w:ascii="Arial" w:hAnsi="Arial" w:cs="Arial"/>
          <w:bCs/>
          <w:sz w:val="20"/>
        </w:rPr>
        <w:t>…</w:t>
      </w:r>
      <w:r w:rsidR="004E26BA">
        <w:rPr>
          <w:rFonts w:ascii="Arial" w:hAnsi="Arial" w:cs="Arial"/>
          <w:bCs/>
          <w:sz w:val="20"/>
        </w:rPr>
        <w:t>…</w:t>
      </w:r>
      <w:r w:rsidR="0072200D">
        <w:rPr>
          <w:rFonts w:ascii="Arial" w:hAnsi="Arial" w:cs="Arial"/>
          <w:bCs/>
          <w:sz w:val="20"/>
        </w:rPr>
        <w:t>.</w:t>
      </w:r>
      <w:r w:rsidR="005D336E" w:rsidRPr="00DE6BF0">
        <w:rPr>
          <w:rFonts w:ascii="Arial" w:hAnsi="Arial" w:cs="Arial"/>
          <w:bCs/>
          <w:sz w:val="20"/>
        </w:rPr>
        <w:t xml:space="preserve">... </w:t>
      </w:r>
      <w:r w:rsidR="005D336E">
        <w:rPr>
          <w:rFonts w:ascii="Arial" w:hAnsi="Arial" w:cs="Arial"/>
          <w:bCs/>
          <w:sz w:val="20"/>
        </w:rPr>
        <w:t>km</w:t>
      </w:r>
      <w:r w:rsidR="005D336E" w:rsidRPr="00DE6BF0">
        <w:rPr>
          <w:rFonts w:ascii="Arial" w:hAnsi="Arial" w:cs="Arial"/>
          <w:b w:val="0"/>
          <w:sz w:val="20"/>
        </w:rPr>
        <w:t xml:space="preserve"> </w:t>
      </w:r>
      <w:r w:rsidRPr="001B68FB">
        <w:rPr>
          <w:rFonts w:ascii="Arial" w:hAnsi="Arial" w:cs="Arial"/>
          <w:b w:val="0"/>
          <w:sz w:val="20"/>
        </w:rPr>
        <w:t>od granicy gminy Rychliki</w:t>
      </w:r>
      <w:r w:rsidR="000A1EA7">
        <w:rPr>
          <w:rFonts w:ascii="Arial" w:hAnsi="Arial" w:cs="Arial"/>
          <w:b w:val="0"/>
          <w:sz w:val="20"/>
        </w:rPr>
        <w:t xml:space="preserve"> </w:t>
      </w:r>
      <w:r w:rsidR="00DE6BF0" w:rsidRPr="00DE6BF0">
        <w:rPr>
          <w:rFonts w:ascii="Arial" w:hAnsi="Arial" w:cs="Arial"/>
          <w:b w:val="0"/>
          <w:i/>
          <w:iCs/>
          <w:sz w:val="16"/>
          <w:szCs w:val="16"/>
        </w:rPr>
        <w:t>(</w:t>
      </w:r>
      <w:r w:rsidR="000A1EA7">
        <w:rPr>
          <w:rFonts w:ascii="Arial" w:hAnsi="Arial" w:cs="Arial"/>
          <w:b w:val="0"/>
          <w:i/>
          <w:iCs/>
          <w:sz w:val="16"/>
          <w:szCs w:val="16"/>
        </w:rPr>
        <w:t>maksymalna dopuszczalna odległość</w:t>
      </w:r>
      <w:r w:rsidR="00DE6BF0"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0A1EA7">
        <w:rPr>
          <w:rFonts w:ascii="Arial" w:hAnsi="Arial" w:cs="Arial"/>
          <w:b w:val="0"/>
          <w:i/>
          <w:iCs/>
          <w:sz w:val="16"/>
          <w:szCs w:val="16"/>
        </w:rPr>
        <w:t>–</w:t>
      </w:r>
      <w:r w:rsidR="00DE6BF0"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0A1EA7">
        <w:rPr>
          <w:rFonts w:ascii="Arial" w:hAnsi="Arial" w:cs="Arial"/>
          <w:b w:val="0"/>
          <w:i/>
          <w:iCs/>
          <w:sz w:val="16"/>
          <w:szCs w:val="16"/>
        </w:rPr>
        <w:t>60 km</w:t>
      </w:r>
      <w:r w:rsidR="00DE6BF0"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E6BF0" w:rsidRPr="00DE6BF0">
        <w:rPr>
          <w:rFonts w:ascii="Arial" w:hAnsi="Arial" w:cs="Arial"/>
          <w:b w:val="0"/>
          <w:sz w:val="20"/>
        </w:rPr>
        <w:t>.</w:t>
      </w:r>
    </w:p>
    <w:p w14:paraId="5C253627" w14:textId="70C62E08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 xml:space="preserve">Integralną część oferty stanowią załączone dokumenty, zgodne z wykazem określonym </w:t>
      </w:r>
      <w:r w:rsidR="00210C5F">
        <w:rPr>
          <w:rFonts w:ascii="Arial" w:hAnsi="Arial" w:cs="Arial"/>
          <w:b w:val="0"/>
          <w:sz w:val="20"/>
        </w:rPr>
        <w:br/>
      </w:r>
      <w:r w:rsidRPr="00E7199F">
        <w:rPr>
          <w:rFonts w:ascii="Arial" w:hAnsi="Arial" w:cs="Arial"/>
          <w:b w:val="0"/>
          <w:sz w:val="20"/>
        </w:rPr>
        <w:t xml:space="preserve">w Rozdziale XIV pkt. </w:t>
      </w:r>
      <w:r w:rsidR="00210C5F">
        <w:rPr>
          <w:rFonts w:ascii="Arial" w:hAnsi="Arial" w:cs="Arial"/>
          <w:b w:val="0"/>
          <w:sz w:val="20"/>
        </w:rPr>
        <w:t>26</w:t>
      </w:r>
      <w:r w:rsidRPr="00E7199F">
        <w:rPr>
          <w:rFonts w:ascii="Arial" w:hAnsi="Arial" w:cs="Arial"/>
          <w:b w:val="0"/>
          <w:sz w:val="20"/>
        </w:rPr>
        <w:t xml:space="preserve"> SWZ</w:t>
      </w:r>
      <w:r w:rsidR="00F517EF">
        <w:rPr>
          <w:rFonts w:ascii="Arial" w:hAnsi="Arial" w:cs="Arial"/>
          <w:b w:val="0"/>
          <w:sz w:val="20"/>
        </w:rPr>
        <w:t xml:space="preserve">, w tym </w:t>
      </w:r>
      <w:r w:rsidR="00F517EF" w:rsidRPr="00F517EF">
        <w:rPr>
          <w:rFonts w:ascii="Arial" w:hAnsi="Arial" w:cs="Arial"/>
          <w:b w:val="0"/>
          <w:sz w:val="20"/>
        </w:rPr>
        <w:t>Formularz cenowy</w:t>
      </w:r>
      <w:r w:rsidRPr="00E7199F">
        <w:rPr>
          <w:rFonts w:ascii="Arial" w:hAnsi="Arial" w:cs="Arial"/>
          <w:b w:val="0"/>
          <w:sz w:val="20"/>
        </w:rPr>
        <w:t>.</w:t>
      </w:r>
    </w:p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7DE0E3B6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210C5F">
        <w:rPr>
          <w:rFonts w:ascii="Arial" w:hAnsi="Arial" w:cs="Arial"/>
        </w:rPr>
        <w:br/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6DB46B7B" w14:textId="5D9BE2EA" w:rsidR="00D73827" w:rsidRDefault="00D73827" w:rsidP="00D73827">
      <w:pPr>
        <w:numPr>
          <w:ilvl w:val="0"/>
          <w:numId w:val="4"/>
        </w:numPr>
        <w:spacing w:before="120"/>
        <w:jc w:val="both"/>
        <w:rPr>
          <w:rFonts w:ascii="Arial" w:hAnsi="Arial" w:cs="Arial"/>
        </w:rPr>
      </w:pPr>
      <w:r w:rsidRPr="00D73827">
        <w:rPr>
          <w:rFonts w:ascii="Arial" w:hAnsi="Arial" w:cs="Arial"/>
        </w:rPr>
        <w:lastRenderedPageBreak/>
        <w:t>Oświadcza, że zagospodarowanie odpadów komunalnych nastąpi w następujących instalacjach</w:t>
      </w:r>
      <w:r>
        <w:rPr>
          <w:rFonts w:ascii="Arial" w:hAnsi="Arial" w:cs="Arial"/>
        </w:rPr>
        <w:t>:</w:t>
      </w:r>
    </w:p>
    <w:p w14:paraId="4BBAE890" w14:textId="77777777" w:rsidR="00D73827" w:rsidRDefault="00D73827" w:rsidP="00D73827">
      <w:pPr>
        <w:spacing w:before="120"/>
        <w:ind w:left="360"/>
        <w:jc w:val="both"/>
        <w:rPr>
          <w:rFonts w:ascii="Arial" w:hAnsi="Arial" w:cs="Arial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2253"/>
        <w:gridCol w:w="2518"/>
        <w:gridCol w:w="1937"/>
        <w:gridCol w:w="2410"/>
      </w:tblGrid>
      <w:tr w:rsidR="00D73827" w:rsidRPr="00DF7CAB" w14:paraId="05F05ED5" w14:textId="77777777" w:rsidTr="00A20772">
        <w:trPr>
          <w:trHeight w:val="217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3AA2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Lp. 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35E9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Instalacji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1C69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Pełen adres położenia Instalacji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D038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podmiotu prowadzącego Instalację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D9B8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Rodzaj frakcji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zagospodarowywanej w Instalacji</w:t>
            </w:r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</w:tr>
      <w:tr w:rsidR="00D73827" w:rsidRPr="00DF7CAB" w14:paraId="16B34A54" w14:textId="77777777" w:rsidTr="00A20772">
        <w:trPr>
          <w:trHeight w:val="5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F0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39BE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1B0C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59DA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C668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73827" w:rsidRPr="00DF7CAB" w14:paraId="08BD43C1" w14:textId="77777777" w:rsidTr="00A20772">
        <w:trPr>
          <w:trHeight w:val="56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3FB2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7EEF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66A0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CCC2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1701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73827" w:rsidRPr="00DF7CAB" w14:paraId="36103FFB" w14:textId="77777777" w:rsidTr="00A20772">
        <w:trPr>
          <w:trHeight w:val="55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F40A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14ED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9427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5DA8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C66E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73827" w:rsidRPr="00DF7CAB" w14:paraId="3ADEEF63" w14:textId="77777777" w:rsidTr="00A20772">
        <w:trPr>
          <w:trHeight w:val="562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47BE" w14:textId="77777777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0968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BC43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3C3F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F190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73827" w:rsidRPr="00DF7CAB" w14:paraId="0D8E08B5" w14:textId="77777777" w:rsidTr="00A20772">
        <w:trPr>
          <w:trHeight w:val="55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CD60" w14:textId="5948E3BE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A53A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9B9B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E54C3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6934E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73827" w:rsidRPr="00DF7CAB" w14:paraId="2B327485" w14:textId="77777777" w:rsidTr="00A20772">
        <w:trPr>
          <w:trHeight w:val="55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8D26" w14:textId="65F3C980" w:rsidR="00D73827" w:rsidRPr="00C20ED0" w:rsidRDefault="00D73827" w:rsidP="00A2077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</w:t>
            </w:r>
            <w:r w:rsidRPr="00C20ED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98A9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6B88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F59A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13CD" w14:textId="77777777" w:rsidR="00D73827" w:rsidRPr="00C20ED0" w:rsidRDefault="00D73827" w:rsidP="00A207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01B8EE2" w14:textId="77777777" w:rsidR="00D73827" w:rsidRPr="00D73827" w:rsidRDefault="00D73827" w:rsidP="00D73827">
      <w:pPr>
        <w:spacing w:before="120"/>
        <w:ind w:left="360"/>
        <w:jc w:val="both"/>
        <w:rPr>
          <w:rFonts w:ascii="Arial" w:hAnsi="Arial" w:cs="Arial"/>
        </w:rPr>
      </w:pPr>
    </w:p>
    <w:p w14:paraId="01A7C49B" w14:textId="4D7182B5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7496644E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210C5F">
        <w:rPr>
          <w:rFonts w:ascii="Arial" w:hAnsi="Arial" w:cs="Arial"/>
        </w:rPr>
        <w:t>8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72200D" w:rsidRPr="0072200D">
        <w:rPr>
          <w:rFonts w:ascii="Arial" w:hAnsi="Arial" w:cs="Arial"/>
        </w:rPr>
        <w:t>czynności kierowc</w:t>
      </w:r>
      <w:r w:rsidR="0072200D">
        <w:rPr>
          <w:rFonts w:ascii="Arial" w:hAnsi="Arial" w:cs="Arial"/>
        </w:rPr>
        <w:t xml:space="preserve">y, </w:t>
      </w:r>
      <w:r w:rsidR="0072200D" w:rsidRPr="0072200D">
        <w:rPr>
          <w:rFonts w:ascii="Arial" w:hAnsi="Arial" w:cs="Arial"/>
        </w:rPr>
        <w:t>ładowacz</w:t>
      </w:r>
      <w:r w:rsidR="0072200D">
        <w:rPr>
          <w:rFonts w:ascii="Arial" w:hAnsi="Arial" w:cs="Arial"/>
        </w:rPr>
        <w:t>a</w:t>
      </w:r>
      <w:r w:rsidR="0072200D" w:rsidRPr="0072200D">
        <w:rPr>
          <w:rFonts w:ascii="Arial" w:hAnsi="Arial" w:cs="Arial"/>
        </w:rPr>
        <w:t xml:space="preserve"> </w:t>
      </w:r>
      <w:r w:rsidR="00BF57FF">
        <w:rPr>
          <w:rFonts w:ascii="Arial" w:hAnsi="Arial" w:cs="Arial"/>
        </w:rPr>
        <w:t>oraz</w:t>
      </w:r>
      <w:r w:rsidR="0072200D" w:rsidRPr="0072200D">
        <w:rPr>
          <w:rFonts w:ascii="Arial" w:hAnsi="Arial" w:cs="Arial"/>
        </w:rPr>
        <w:tab/>
        <w:t>koordynator</w:t>
      </w:r>
      <w:r w:rsidR="0072200D">
        <w:rPr>
          <w:rFonts w:ascii="Arial" w:hAnsi="Arial" w:cs="Arial"/>
        </w:rPr>
        <w:t>a</w:t>
      </w:r>
      <w:r w:rsidR="0072200D" w:rsidRPr="0072200D">
        <w:rPr>
          <w:rFonts w:ascii="Arial" w:hAnsi="Arial" w:cs="Arial"/>
        </w:rPr>
        <w:t xml:space="preserve"> realizacji zamówienia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3902DF31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 w:rsidR="00210C5F" w:rsidRPr="00D73827">
        <w:rPr>
          <w:rFonts w:ascii="Arial" w:hAnsi="Arial" w:cs="Arial"/>
          <w:b/>
          <w:bCs/>
        </w:rPr>
        <w:t>90</w:t>
      </w:r>
      <w:r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58FB73C7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210C5F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do SWZ, w miejscu </w:t>
      </w:r>
      <w:r w:rsidR="00210C5F">
        <w:rPr>
          <w:rFonts w:ascii="Arial" w:hAnsi="Arial" w:cs="Arial"/>
        </w:rPr>
        <w:br/>
      </w:r>
      <w:r>
        <w:rPr>
          <w:rFonts w:ascii="Arial" w:hAnsi="Arial" w:cs="Arial"/>
        </w:rPr>
        <w:t>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21570405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</w:t>
      </w:r>
      <w:r w:rsidR="00210C5F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realizacji </w:t>
      </w:r>
      <w:r w:rsidR="0072200D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 xml:space="preserve">do zawarcia i realizacji umów </w:t>
      </w:r>
      <w:r w:rsidR="00210C5F">
        <w:rPr>
          <w:rFonts w:ascii="Arial" w:hAnsi="Arial" w:cs="Arial"/>
        </w:rPr>
        <w:br/>
      </w:r>
      <w:r w:rsidR="00BC6700" w:rsidRPr="00BC6700">
        <w:rPr>
          <w:rFonts w:ascii="Arial" w:hAnsi="Arial" w:cs="Arial"/>
        </w:rPr>
        <w:t>z podwykonawcami, zgodnie z postanowieniami art. 463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4B5F60C1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</w:t>
      </w:r>
      <w:r w:rsidR="00445ECA">
        <w:rPr>
          <w:rFonts w:ascii="Arial" w:hAnsi="Arial" w:cs="Arial"/>
          <w:sz w:val="18"/>
          <w:szCs w:val="18"/>
        </w:rPr>
        <w:t xml:space="preserve"> </w:t>
      </w:r>
      <w:r w:rsidRPr="00DE6BF0">
        <w:rPr>
          <w:rFonts w:ascii="Arial" w:hAnsi="Arial" w:cs="Arial"/>
          <w:sz w:val="18"/>
          <w:szCs w:val="18"/>
        </w:rPr>
        <w:t>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3F11D7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1134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72265" w14:textId="77777777" w:rsidR="00A1252E" w:rsidRDefault="00A1252E">
      <w:r>
        <w:separator/>
      </w:r>
    </w:p>
  </w:endnote>
  <w:endnote w:type="continuationSeparator" w:id="0">
    <w:p w14:paraId="7A6EC0E9" w14:textId="77777777" w:rsidR="00A1252E" w:rsidRDefault="00A1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8D93B" w14:textId="77777777" w:rsidR="00A1252E" w:rsidRDefault="00A1252E">
      <w:r>
        <w:separator/>
      </w:r>
    </w:p>
  </w:footnote>
  <w:footnote w:type="continuationSeparator" w:id="0">
    <w:p w14:paraId="36C4012F" w14:textId="77777777" w:rsidR="00A1252E" w:rsidRDefault="00A1252E">
      <w:r>
        <w:continuationSeparator/>
      </w:r>
    </w:p>
  </w:footnote>
  <w:footnote w:id="1">
    <w:p w14:paraId="49ACCC03" w14:textId="77777777" w:rsidR="00D73827" w:rsidRDefault="00D73827" w:rsidP="00D73827">
      <w:pPr>
        <w:pStyle w:val="Tekstprzypisudolnego"/>
        <w:ind w:left="142" w:hanging="142"/>
      </w:pPr>
      <w:r w:rsidRPr="00FC00C1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>
        <w:rPr>
          <w:rFonts w:ascii="Calibri Light" w:hAnsi="Calibri Light" w:cs="Calibri Light"/>
          <w:sz w:val="24"/>
          <w:szCs w:val="24"/>
        </w:rPr>
        <w:t xml:space="preserve"> W</w:t>
      </w:r>
      <w:r w:rsidRPr="00FC00C1">
        <w:rPr>
          <w:rFonts w:ascii="Calibri Light" w:hAnsi="Calibri Light" w:cs="Calibri Light"/>
          <w:sz w:val="24"/>
          <w:szCs w:val="24"/>
        </w:rPr>
        <w:t xml:space="preserve"> przypadku, gdy Wykonawca przekaże odpady jednej frakcji do więcej niż jednej instalacji, należy wskazać wszystkie instalacje, do których zostaną przekazane odpady</w:t>
      </w:r>
      <w:r>
        <w:rPr>
          <w:rFonts w:ascii="Calibri Light" w:hAnsi="Calibri Light" w:cs="Calibri Light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030CC462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D41234" w:rsidRPr="00D41234">
      <w:rPr>
        <w:rFonts w:cs="Arial"/>
        <w:bCs/>
        <w:sz w:val="18"/>
        <w:szCs w:val="18"/>
      </w:rPr>
      <w:t>2710.</w:t>
    </w:r>
    <w:r w:rsidR="00816DB7">
      <w:rPr>
        <w:rFonts w:cs="Arial"/>
        <w:bCs/>
        <w:sz w:val="18"/>
        <w:szCs w:val="18"/>
      </w:rPr>
      <w:t>8</w:t>
    </w:r>
    <w:r w:rsidR="00D41234" w:rsidRPr="00D41234">
      <w:rPr>
        <w:rFonts w:cs="Arial"/>
        <w:bCs/>
        <w:sz w:val="18"/>
        <w:szCs w:val="18"/>
      </w:rPr>
      <w:t>.202</w:t>
    </w:r>
    <w:r w:rsidR="00816DB7">
      <w:rPr>
        <w:rFonts w:cs="Arial"/>
        <w:bCs/>
        <w:sz w:val="18"/>
        <w:szCs w:val="18"/>
      </w:rPr>
      <w:t>4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A1EA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11"/>
    <w:rsid w:val="00105328"/>
    <w:rsid w:val="0011664B"/>
    <w:rsid w:val="001201B3"/>
    <w:rsid w:val="00122207"/>
    <w:rsid w:val="00131BA6"/>
    <w:rsid w:val="0013334E"/>
    <w:rsid w:val="00134C09"/>
    <w:rsid w:val="00137A76"/>
    <w:rsid w:val="00140446"/>
    <w:rsid w:val="001458C3"/>
    <w:rsid w:val="00156222"/>
    <w:rsid w:val="001568FE"/>
    <w:rsid w:val="00157B5B"/>
    <w:rsid w:val="00161511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B68FB"/>
    <w:rsid w:val="001C10DB"/>
    <w:rsid w:val="001C11C8"/>
    <w:rsid w:val="001C1521"/>
    <w:rsid w:val="001D2570"/>
    <w:rsid w:val="001E57C3"/>
    <w:rsid w:val="001E67D1"/>
    <w:rsid w:val="001E68DF"/>
    <w:rsid w:val="001F04FC"/>
    <w:rsid w:val="001F7599"/>
    <w:rsid w:val="00202998"/>
    <w:rsid w:val="002052C8"/>
    <w:rsid w:val="00206B09"/>
    <w:rsid w:val="00207727"/>
    <w:rsid w:val="00210C5F"/>
    <w:rsid w:val="00211106"/>
    <w:rsid w:val="002257B3"/>
    <w:rsid w:val="00225911"/>
    <w:rsid w:val="00231449"/>
    <w:rsid w:val="00234E25"/>
    <w:rsid w:val="002350D0"/>
    <w:rsid w:val="002403D2"/>
    <w:rsid w:val="00256559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3F11D7"/>
    <w:rsid w:val="00401DF5"/>
    <w:rsid w:val="00402E8D"/>
    <w:rsid w:val="00404C62"/>
    <w:rsid w:val="004256FA"/>
    <w:rsid w:val="004265C3"/>
    <w:rsid w:val="0043627F"/>
    <w:rsid w:val="0043755B"/>
    <w:rsid w:val="00440DF0"/>
    <w:rsid w:val="00445ECA"/>
    <w:rsid w:val="0045081B"/>
    <w:rsid w:val="004522FF"/>
    <w:rsid w:val="0045337A"/>
    <w:rsid w:val="00465B02"/>
    <w:rsid w:val="00473EA7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26BA"/>
    <w:rsid w:val="004E46E8"/>
    <w:rsid w:val="00503CCD"/>
    <w:rsid w:val="00505FF1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2CC2"/>
    <w:rsid w:val="00586DC6"/>
    <w:rsid w:val="0059257D"/>
    <w:rsid w:val="00592802"/>
    <w:rsid w:val="00595CE2"/>
    <w:rsid w:val="005A5351"/>
    <w:rsid w:val="005B2D41"/>
    <w:rsid w:val="005C26DF"/>
    <w:rsid w:val="005C41CC"/>
    <w:rsid w:val="005D2877"/>
    <w:rsid w:val="005D336E"/>
    <w:rsid w:val="005E4D3A"/>
    <w:rsid w:val="005F08DF"/>
    <w:rsid w:val="0061109E"/>
    <w:rsid w:val="0063261F"/>
    <w:rsid w:val="006326BA"/>
    <w:rsid w:val="00632A27"/>
    <w:rsid w:val="0064161C"/>
    <w:rsid w:val="00657041"/>
    <w:rsid w:val="006819C8"/>
    <w:rsid w:val="00685B56"/>
    <w:rsid w:val="00686380"/>
    <w:rsid w:val="006939B4"/>
    <w:rsid w:val="006A1CE7"/>
    <w:rsid w:val="006A2948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2200D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0E68"/>
    <w:rsid w:val="00792267"/>
    <w:rsid w:val="007942DB"/>
    <w:rsid w:val="007A63CF"/>
    <w:rsid w:val="007B4620"/>
    <w:rsid w:val="007B7012"/>
    <w:rsid w:val="007C51BD"/>
    <w:rsid w:val="007C59AE"/>
    <w:rsid w:val="007D4F97"/>
    <w:rsid w:val="007D60A9"/>
    <w:rsid w:val="008118F0"/>
    <w:rsid w:val="00816DB7"/>
    <w:rsid w:val="008203EA"/>
    <w:rsid w:val="00820CD7"/>
    <w:rsid w:val="008246EE"/>
    <w:rsid w:val="00825A0E"/>
    <w:rsid w:val="00830BD6"/>
    <w:rsid w:val="00845BEE"/>
    <w:rsid w:val="008538F2"/>
    <w:rsid w:val="00853C27"/>
    <w:rsid w:val="00873E8B"/>
    <w:rsid w:val="0087426B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601A"/>
    <w:rsid w:val="00980954"/>
    <w:rsid w:val="00982C3C"/>
    <w:rsid w:val="00983B28"/>
    <w:rsid w:val="00987130"/>
    <w:rsid w:val="0099467D"/>
    <w:rsid w:val="009B4A38"/>
    <w:rsid w:val="009B5A62"/>
    <w:rsid w:val="009C7857"/>
    <w:rsid w:val="009D08B2"/>
    <w:rsid w:val="009D0AFE"/>
    <w:rsid w:val="009D72CA"/>
    <w:rsid w:val="009E0F10"/>
    <w:rsid w:val="009E3E69"/>
    <w:rsid w:val="009F2114"/>
    <w:rsid w:val="009F4F7E"/>
    <w:rsid w:val="00A015B4"/>
    <w:rsid w:val="00A1252E"/>
    <w:rsid w:val="00A22A7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A70EA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C16B33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86AF2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41234"/>
    <w:rsid w:val="00D52B28"/>
    <w:rsid w:val="00D564C3"/>
    <w:rsid w:val="00D5705B"/>
    <w:rsid w:val="00D65800"/>
    <w:rsid w:val="00D67F68"/>
    <w:rsid w:val="00D73827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1206"/>
    <w:rsid w:val="00E367D9"/>
    <w:rsid w:val="00E410D0"/>
    <w:rsid w:val="00E45C23"/>
    <w:rsid w:val="00E55E7E"/>
    <w:rsid w:val="00E5761F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C7718"/>
    <w:rsid w:val="00ED226F"/>
    <w:rsid w:val="00ED7385"/>
    <w:rsid w:val="00EE00F1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46B0C"/>
    <w:rsid w:val="00F517EF"/>
    <w:rsid w:val="00F5403F"/>
    <w:rsid w:val="00F66538"/>
    <w:rsid w:val="00F6655A"/>
    <w:rsid w:val="00F74C12"/>
    <w:rsid w:val="00F75D6A"/>
    <w:rsid w:val="00F947D5"/>
    <w:rsid w:val="00F97A87"/>
    <w:rsid w:val="00FA0312"/>
    <w:rsid w:val="00FA1D2F"/>
    <w:rsid w:val="00FA7AF4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  <w:style w:type="paragraph" w:customStyle="1" w:styleId="ZnakZnak1ZnakZnakZnakZnakZnakZnak">
    <w:name w:val="Znak Znak1 Znak Znak Znak Znak Znak Znak"/>
    <w:basedOn w:val="Normalny"/>
    <w:rsid w:val="00D73827"/>
    <w:pPr>
      <w:tabs>
        <w:tab w:val="left" w:pos="709"/>
      </w:tabs>
      <w:suppressAutoHyphens w:val="0"/>
    </w:pPr>
    <w:rPr>
      <w:rFonts w:ascii="Tahoma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73827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3827"/>
  </w:style>
  <w:style w:type="character" w:styleId="Odwoanieprzypisudolnego">
    <w:name w:val="footnote reference"/>
    <w:semiHidden/>
    <w:rsid w:val="00D73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Komputer2</cp:lastModifiedBy>
  <cp:revision>6</cp:revision>
  <cp:lastPrinted>2019-04-19T10:02:00Z</cp:lastPrinted>
  <dcterms:created xsi:type="dcterms:W3CDTF">2024-08-09T05:35:00Z</dcterms:created>
  <dcterms:modified xsi:type="dcterms:W3CDTF">2024-09-03T07:18:00Z</dcterms:modified>
</cp:coreProperties>
</file>