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D2F" w:rsidRPr="006C1D2F" w:rsidRDefault="006C1D2F" w:rsidP="006C1D2F">
      <w:pPr>
        <w:keepNext/>
        <w:shd w:val="clear" w:color="auto" w:fill="E6E6E6"/>
        <w:suppressAutoHyphens w:val="0"/>
        <w:jc w:val="both"/>
        <w:outlineLvl w:val="0"/>
        <w:rPr>
          <w:rFonts w:ascii="Calibri" w:eastAsia="Calibri" w:hAnsi="Calibri"/>
          <w:b/>
          <w:bCs/>
          <w:i/>
          <w:iCs/>
          <w:lang w:eastAsia="pl-PL"/>
        </w:rPr>
      </w:pPr>
      <w:r w:rsidRPr="006C1D2F">
        <w:rPr>
          <w:rFonts w:ascii="Calibri" w:eastAsia="Calibri" w:hAnsi="Calibri"/>
          <w:b/>
          <w:i/>
          <w:lang w:eastAsia="pl-PL"/>
        </w:rPr>
        <w:t>IZD.272.4</w:t>
      </w:r>
      <w:r>
        <w:rPr>
          <w:rFonts w:ascii="Calibri" w:eastAsia="Calibri" w:hAnsi="Calibri"/>
          <w:b/>
          <w:i/>
          <w:lang w:eastAsia="pl-PL"/>
        </w:rPr>
        <w:t xml:space="preserve">.2021 </w:t>
      </w:r>
      <w:r>
        <w:rPr>
          <w:rFonts w:ascii="Calibri" w:eastAsia="Calibri" w:hAnsi="Calibri"/>
          <w:b/>
          <w:i/>
          <w:lang w:eastAsia="pl-PL"/>
        </w:rPr>
        <w:tab/>
      </w:r>
      <w:r>
        <w:rPr>
          <w:rFonts w:ascii="Calibri" w:eastAsia="Calibri" w:hAnsi="Calibri"/>
          <w:b/>
          <w:i/>
          <w:lang w:eastAsia="pl-PL"/>
        </w:rPr>
        <w:tab/>
      </w:r>
      <w:r>
        <w:rPr>
          <w:rFonts w:ascii="Calibri" w:eastAsia="Calibri" w:hAnsi="Calibri"/>
          <w:b/>
          <w:i/>
          <w:lang w:eastAsia="pl-PL"/>
        </w:rPr>
        <w:tab/>
      </w:r>
      <w:r>
        <w:rPr>
          <w:rFonts w:ascii="Calibri" w:eastAsia="Calibri" w:hAnsi="Calibri"/>
          <w:b/>
          <w:i/>
          <w:lang w:eastAsia="pl-PL"/>
        </w:rPr>
        <w:tab/>
      </w:r>
      <w:r>
        <w:rPr>
          <w:rFonts w:ascii="Calibri" w:eastAsia="Calibri" w:hAnsi="Calibri"/>
          <w:b/>
          <w:i/>
          <w:lang w:eastAsia="pl-PL"/>
        </w:rPr>
        <w:tab/>
      </w:r>
      <w:r>
        <w:rPr>
          <w:rFonts w:ascii="Calibri" w:eastAsia="Calibri" w:hAnsi="Calibri"/>
          <w:b/>
          <w:i/>
          <w:lang w:eastAsia="pl-PL"/>
        </w:rPr>
        <w:tab/>
      </w:r>
      <w:r>
        <w:rPr>
          <w:rFonts w:ascii="Calibri" w:eastAsia="Calibri" w:hAnsi="Calibri"/>
          <w:b/>
          <w:i/>
          <w:lang w:eastAsia="pl-PL"/>
        </w:rPr>
        <w:tab/>
      </w:r>
      <w:r>
        <w:rPr>
          <w:rFonts w:ascii="Calibri" w:eastAsia="Calibri" w:hAnsi="Calibri"/>
          <w:b/>
          <w:i/>
          <w:lang w:eastAsia="pl-PL"/>
        </w:rPr>
        <w:tab/>
      </w:r>
      <w:r>
        <w:rPr>
          <w:rFonts w:ascii="Calibri" w:eastAsia="Calibri" w:hAnsi="Calibri"/>
          <w:b/>
          <w:i/>
          <w:lang w:eastAsia="pl-PL"/>
        </w:rPr>
        <w:tab/>
      </w:r>
      <w:r>
        <w:rPr>
          <w:rFonts w:ascii="Calibri" w:eastAsia="Calibri" w:hAnsi="Calibri"/>
          <w:b/>
          <w:i/>
          <w:lang w:eastAsia="pl-PL"/>
        </w:rPr>
        <w:tab/>
      </w:r>
      <w:r>
        <w:rPr>
          <w:rFonts w:ascii="Calibri" w:eastAsia="Calibri" w:hAnsi="Calibri"/>
          <w:b/>
          <w:i/>
          <w:lang w:eastAsia="pl-PL"/>
        </w:rPr>
        <w:tab/>
      </w:r>
      <w:r>
        <w:rPr>
          <w:rFonts w:ascii="Calibri" w:eastAsia="Calibri" w:hAnsi="Calibri"/>
          <w:b/>
          <w:i/>
          <w:lang w:eastAsia="pl-PL"/>
        </w:rPr>
        <w:tab/>
        <w:t>ZAŁĄCZNIK NR 1</w:t>
      </w:r>
      <w:r w:rsidRPr="006C1D2F">
        <w:rPr>
          <w:rFonts w:ascii="Calibri" w:eastAsia="Calibri" w:hAnsi="Calibri"/>
          <w:b/>
          <w:i/>
          <w:lang w:eastAsia="pl-PL"/>
        </w:rPr>
        <w:t xml:space="preserve"> DO SWZ</w:t>
      </w:r>
      <w:r>
        <w:rPr>
          <w:rFonts w:ascii="Calibri" w:eastAsia="Calibri" w:hAnsi="Calibri"/>
          <w:b/>
          <w:i/>
          <w:lang w:eastAsia="pl-PL"/>
        </w:rPr>
        <w:t xml:space="preserve"> (część 4)</w:t>
      </w:r>
      <w:r w:rsidRPr="006C1D2F">
        <w:rPr>
          <w:rFonts w:ascii="Calibri" w:eastAsia="Calibri" w:hAnsi="Calibri"/>
          <w:b/>
          <w:i/>
          <w:lang w:eastAsia="pl-PL"/>
        </w:rPr>
        <w:t xml:space="preserve"> </w:t>
      </w:r>
    </w:p>
    <w:p w:rsidR="006C1D2F" w:rsidRDefault="006C1D2F" w:rsidP="00A665FD">
      <w:pPr>
        <w:pStyle w:val="NormalnyWeb"/>
        <w:spacing w:before="0" w:after="0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OPIS PRZEDMIOTU ZAMÓWIENIA</w:t>
      </w:r>
    </w:p>
    <w:p w:rsidR="006C1D2F" w:rsidRDefault="006C1D2F" w:rsidP="00A665FD">
      <w:pPr>
        <w:pStyle w:val="NormalnyWeb"/>
        <w:spacing w:before="0" w:after="0"/>
        <w:jc w:val="center"/>
        <w:rPr>
          <w:rFonts w:ascii="Calibri" w:hAnsi="Calibri" w:cs="Calibri"/>
          <w:b/>
          <w:sz w:val="22"/>
          <w:szCs w:val="22"/>
          <w:lang w:eastAsia="pl-PL"/>
        </w:rPr>
      </w:pPr>
    </w:p>
    <w:p w:rsidR="0041535B" w:rsidRPr="00A665FD" w:rsidRDefault="006F2A2C" w:rsidP="006757D3">
      <w:pPr>
        <w:pStyle w:val="NormalnyWeb"/>
        <w:shd w:val="clear" w:color="auto" w:fill="FFFF99"/>
        <w:spacing w:before="0" w:after="0"/>
        <w:rPr>
          <w:rFonts w:ascii="Calibri" w:hAnsi="Calibri" w:cs="Calibri"/>
          <w:b/>
          <w:sz w:val="22"/>
          <w:szCs w:val="22"/>
          <w:lang w:eastAsia="pl-PL"/>
        </w:rPr>
      </w:pPr>
      <w:r w:rsidRPr="006757D3">
        <w:rPr>
          <w:rFonts w:ascii="Calibri" w:hAnsi="Calibri" w:cs="Calibri"/>
          <w:b/>
          <w:sz w:val="22"/>
          <w:szCs w:val="22"/>
          <w:lang w:eastAsia="pl-PL"/>
        </w:rPr>
        <w:t>Część 4 – Kursy i szkolenia dla nauczycieli</w:t>
      </w:r>
    </w:p>
    <w:tbl>
      <w:tblPr>
        <w:tblW w:w="14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3276"/>
        <w:gridCol w:w="10206"/>
      </w:tblGrid>
      <w:tr w:rsidR="00366749" w:rsidRPr="00366749" w:rsidTr="00AF4897">
        <w:trPr>
          <w:cantSplit/>
          <w:tblHeader/>
          <w:jc w:val="center"/>
        </w:trPr>
        <w:tc>
          <w:tcPr>
            <w:tcW w:w="552" w:type="dxa"/>
            <w:shd w:val="clear" w:color="auto" w:fill="F2F2F2" w:themeFill="background1" w:themeFillShade="F2"/>
          </w:tcPr>
          <w:p w:rsidR="001E393B" w:rsidRPr="00366749" w:rsidRDefault="001E393B" w:rsidP="007A36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6749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3276" w:type="dxa"/>
            <w:shd w:val="clear" w:color="auto" w:fill="F2F2F2" w:themeFill="background1" w:themeFillShade="F2"/>
          </w:tcPr>
          <w:p w:rsidR="001E393B" w:rsidRPr="00087051" w:rsidRDefault="001E393B" w:rsidP="007A360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Przedmiot kursu/szkolenia</w:t>
            </w:r>
          </w:p>
        </w:tc>
        <w:tc>
          <w:tcPr>
            <w:tcW w:w="10206" w:type="dxa"/>
            <w:shd w:val="clear" w:color="auto" w:fill="F2F2F2" w:themeFill="background1" w:themeFillShade="F2"/>
          </w:tcPr>
          <w:p w:rsidR="001E393B" w:rsidRPr="00087051" w:rsidRDefault="006F2A2C" w:rsidP="007A360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</w:tr>
      <w:tr w:rsidR="00366749" w:rsidRPr="00366749" w:rsidTr="00AF4897">
        <w:trPr>
          <w:cantSplit/>
          <w:jc w:val="center"/>
        </w:trPr>
        <w:tc>
          <w:tcPr>
            <w:tcW w:w="552" w:type="dxa"/>
            <w:shd w:val="clear" w:color="auto" w:fill="auto"/>
          </w:tcPr>
          <w:p w:rsidR="001E393B" w:rsidRPr="00366749" w:rsidRDefault="001E393B" w:rsidP="007A360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shd w:val="clear" w:color="auto" w:fill="auto"/>
          </w:tcPr>
          <w:p w:rsidR="00842073" w:rsidRPr="00087051" w:rsidRDefault="00842073" w:rsidP="0084207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Wprowadzenie do tworzenia baz danych MySQL</w:t>
            </w:r>
          </w:p>
          <w:p w:rsidR="007665FF" w:rsidRPr="00087051" w:rsidRDefault="007665FF" w:rsidP="0084207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E393B" w:rsidRPr="00087051" w:rsidRDefault="001E393B" w:rsidP="007665F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206" w:type="dxa"/>
            <w:shd w:val="clear" w:color="auto" w:fill="auto"/>
          </w:tcPr>
          <w:p w:rsidR="001E393B" w:rsidRPr="00087051" w:rsidRDefault="001E393B" w:rsidP="007A36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Cel: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664B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842073" w:rsidRPr="00087051">
              <w:rPr>
                <w:rFonts w:asciiTheme="minorHAnsi" w:hAnsiTheme="minorHAnsi" w:cstheme="minorHAnsi"/>
                <w:sz w:val="20"/>
                <w:szCs w:val="20"/>
              </w:rPr>
              <w:t>prowadzenie do tworzenia baz danych MySQL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Po zakończeniu szkolenia słuchacz zna: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-wyszukiwanie, agregowanie, łączenie danych z wielu tabel, 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-tworzenie raportów i analizę danych, 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-projektowanie baz danych,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- relacyjne modele baz danych, 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-operatory relacyj</w:t>
            </w:r>
            <w:bookmarkStart w:id="0" w:name="_GoBack"/>
            <w:bookmarkEnd w:id="0"/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ne, 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-charakterystykę języka deklaratywnego SQL, 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-składnię języka SQL.</w:t>
            </w:r>
          </w:p>
          <w:p w:rsidR="00AE5BE0" w:rsidRPr="00087051" w:rsidRDefault="001E393B" w:rsidP="000556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Planowana ilość osób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: 1 </w:t>
            </w:r>
          </w:p>
          <w:p w:rsidR="00AE5BE0" w:rsidRPr="00087051" w:rsidRDefault="00AE5BE0" w:rsidP="000556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Planowany termin przeprowadzenia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rok szkolny 2020/21 r.</w:t>
            </w:r>
          </w:p>
          <w:p w:rsidR="007665FF" w:rsidRPr="00087051" w:rsidRDefault="001E393B" w:rsidP="000556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E10B47"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w siedzibie organizatora</w:t>
            </w:r>
            <w:r w:rsidR="00CC2B61" w:rsidRPr="00087051">
              <w:rPr>
                <w:rFonts w:asciiTheme="minorHAnsi" w:hAnsiTheme="minorHAnsi" w:cstheme="minorHAnsi"/>
                <w:sz w:val="20"/>
                <w:szCs w:val="20"/>
              </w:rPr>
              <w:t>/instytucji szkoleniowej</w:t>
            </w:r>
          </w:p>
          <w:p w:rsidR="00AE5BE0" w:rsidRPr="00087051" w:rsidRDefault="00AE5BE0" w:rsidP="000556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Kurs powinien odbywać się w weekendy, w formie  stacjonarnej – w szczególnych sytuacjach dopuszcza się realizację zajęć w formie zdalnej.</w:t>
            </w:r>
          </w:p>
          <w:p w:rsidR="0005569B" w:rsidRPr="00087051" w:rsidRDefault="00CC2B61" w:rsidP="00AE5BE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Liczba godzin: </w:t>
            </w:r>
            <w:r w:rsidR="00AE5BE0"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</w:p>
        </w:tc>
      </w:tr>
      <w:tr w:rsidR="00366749" w:rsidRPr="00366749" w:rsidTr="00AF4897">
        <w:trPr>
          <w:cantSplit/>
          <w:jc w:val="center"/>
        </w:trPr>
        <w:tc>
          <w:tcPr>
            <w:tcW w:w="552" w:type="dxa"/>
            <w:shd w:val="clear" w:color="auto" w:fill="auto"/>
          </w:tcPr>
          <w:p w:rsidR="00980F51" w:rsidRPr="00366749" w:rsidRDefault="00980F51" w:rsidP="00E710B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shd w:val="clear" w:color="auto" w:fill="auto"/>
          </w:tcPr>
          <w:p w:rsidR="00980F51" w:rsidRPr="00087051" w:rsidRDefault="00980F51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Programowanie własnych witryn internetowych z wykorzystaniem elementów PHP, MySQL, </w:t>
            </w:r>
            <w:proofErr w:type="spellStart"/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Ajax</w:t>
            </w:r>
            <w:proofErr w:type="spellEnd"/>
          </w:p>
        </w:tc>
        <w:tc>
          <w:tcPr>
            <w:tcW w:w="10206" w:type="dxa"/>
            <w:shd w:val="clear" w:color="auto" w:fill="auto"/>
          </w:tcPr>
          <w:p w:rsidR="00980F51" w:rsidRPr="00087051" w:rsidRDefault="00AE5BE0" w:rsidP="00E710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</w:t>
            </w:r>
            <w:r w:rsidR="00980F51"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  <w:r w:rsidR="00980F51"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Wykorzystywanie elementów PHP, MySQL, </w:t>
            </w:r>
            <w:proofErr w:type="spellStart"/>
            <w:r w:rsidR="00980F51" w:rsidRPr="00087051">
              <w:rPr>
                <w:rFonts w:asciiTheme="minorHAnsi" w:hAnsiTheme="minorHAnsi" w:cstheme="minorHAnsi"/>
                <w:sz w:val="20"/>
                <w:szCs w:val="20"/>
              </w:rPr>
              <w:t>Ajax</w:t>
            </w:r>
            <w:proofErr w:type="spellEnd"/>
            <w:r w:rsidR="00980F51"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do programowania własnych witryn internetowych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Po zakończeniu szkolenia słuchacz powinien: 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-znać podstawy PHP,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- umieć wykorzystać PHP do tworzenia stron WWW z formularzami, 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-umieć wykorzystywać IIS jako serwer, 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-tworzyć w Internecie bazy danych, 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-pisać z wykorzystaniem PHP i MySQL aplikacje obsługi internetowych baz danych.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Planowana ilość osób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: 1 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Planowany termin przeprowadzenia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rok szkolny 2020/21 r.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 w siedzibie organizatora/instytucji szkoleniowej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Kurs powinien odbywać się w weekendy, w formie  stacjonarnej – w szczególnych sytuacjach dopuszcza się realizację zajęć w formie zdalnej.</w:t>
            </w:r>
          </w:p>
          <w:p w:rsidR="00CC2B61" w:rsidRPr="00087051" w:rsidRDefault="00CC2B61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Liczba godzin: </w:t>
            </w:r>
            <w:r w:rsidR="00AE5BE0"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</w:p>
        </w:tc>
      </w:tr>
      <w:tr w:rsidR="00366749" w:rsidRPr="00366749" w:rsidTr="00AF4897">
        <w:trPr>
          <w:cantSplit/>
          <w:jc w:val="center"/>
        </w:trPr>
        <w:tc>
          <w:tcPr>
            <w:tcW w:w="552" w:type="dxa"/>
            <w:shd w:val="clear" w:color="auto" w:fill="auto"/>
          </w:tcPr>
          <w:p w:rsidR="00670DA7" w:rsidRPr="00366749" w:rsidRDefault="00670DA7" w:rsidP="00E710B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shd w:val="clear" w:color="auto" w:fill="auto"/>
          </w:tcPr>
          <w:p w:rsidR="00670DA7" w:rsidRPr="00087051" w:rsidRDefault="00670DA7" w:rsidP="00670DA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Nauczanie metodą projektu z wykorzystaniem TIK</w:t>
            </w:r>
          </w:p>
          <w:p w:rsidR="00670DA7" w:rsidRPr="00087051" w:rsidRDefault="00670DA7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0DA7" w:rsidRPr="00087051" w:rsidRDefault="00670DA7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206" w:type="dxa"/>
            <w:shd w:val="clear" w:color="auto" w:fill="auto"/>
          </w:tcPr>
          <w:p w:rsidR="00670DA7" w:rsidRPr="00087051" w:rsidRDefault="00670DA7" w:rsidP="00E710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Cel: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Wykorzystanie metody TIK do nauczania metodą projektu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Po zakończeniu szkolenia słuchacz: 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-zna zasady pracy metodą projektów,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- potrafi zaplanować pracę metodą projektów z wykorzystaniem TIK.</w:t>
            </w:r>
          </w:p>
          <w:p w:rsidR="00670DA7" w:rsidRPr="00087051" w:rsidRDefault="00670DA7" w:rsidP="00E710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Planowana ilość osób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: 1 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Planowany termin przeprowadzenia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rok szkolny 2020/21 r.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 w siedzibie organizatora/instytucji szkoleniowej</w:t>
            </w:r>
          </w:p>
          <w:p w:rsidR="00AE5BE0" w:rsidRPr="00087051" w:rsidRDefault="00AE5BE0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Kurs powinien odbywać się w weekendy, w formie  stacjonarnej – w szczególnych sytuacjach dopuszcza się realizację zajęć w formie zdalnej.</w:t>
            </w:r>
          </w:p>
          <w:p w:rsidR="00CC2B61" w:rsidRPr="00087051" w:rsidRDefault="00CC2B61" w:rsidP="00AE5BE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Liczba godzin: </w:t>
            </w:r>
            <w:r w:rsidR="00AE5BE0"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</w:p>
        </w:tc>
      </w:tr>
      <w:tr w:rsidR="00366749" w:rsidRPr="00366749" w:rsidTr="00AF4897">
        <w:trPr>
          <w:cantSplit/>
          <w:jc w:val="center"/>
        </w:trPr>
        <w:tc>
          <w:tcPr>
            <w:tcW w:w="552" w:type="dxa"/>
            <w:shd w:val="clear" w:color="auto" w:fill="auto"/>
          </w:tcPr>
          <w:p w:rsidR="00670DA7" w:rsidRPr="00366749" w:rsidRDefault="00670DA7" w:rsidP="00E710B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shd w:val="clear" w:color="auto" w:fill="auto"/>
          </w:tcPr>
          <w:p w:rsidR="00670DA7" w:rsidRPr="00087051" w:rsidRDefault="00670DA7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0DA7" w:rsidRPr="00087051" w:rsidRDefault="00670DA7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Biuro rachunkowe SYMFONIA</w:t>
            </w:r>
          </w:p>
          <w:p w:rsidR="00670DA7" w:rsidRPr="00087051" w:rsidRDefault="00670DA7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0DA7" w:rsidRPr="00087051" w:rsidRDefault="00670DA7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206" w:type="dxa"/>
            <w:shd w:val="clear" w:color="auto" w:fill="auto"/>
          </w:tcPr>
          <w:p w:rsidR="00670DA7" w:rsidRPr="00087051" w:rsidRDefault="00670DA7" w:rsidP="00E710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Cel: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D67CA"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Nabycie umiejętności pracy z programem finansowo-księgowym SYMFONIA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Minimalny zakres: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-Program finansowo- księgowy SYMFONIA – zakładanie firmy i tworzenie zakładowego planu kont i bilansu otwarcia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-Ewidencja księgowa w programie finansowo – księgowym SYMFONIA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-Deklaracje podatkowe CIT, VAT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-Sprawozdania finansowe z uwzględnieniem zmian w roku 2016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-Zamknięcie roku obrotowego, wydruk dziennika księgowań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-Biuro rachunkowe- zadanie egzaminacyjne z omówieniem kryterium oceniania</w:t>
            </w:r>
          </w:p>
          <w:p w:rsidR="00670DA7" w:rsidRPr="00087051" w:rsidRDefault="00670DA7" w:rsidP="00E710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Planowana ilość osób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: 1 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Planowany termin przeprowadzenia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rok szkolny 2020/21 r.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 w siedzibie organizatora/instytucji szkoleniowej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Kurs powinien odbywać się w weekendy, w formie  stacjonarnej – w szczególnych sytuacjach dopuszcza się realizację zajęć w formie zdalnej.</w:t>
            </w:r>
          </w:p>
          <w:p w:rsidR="00670DA7" w:rsidRPr="00087051" w:rsidRDefault="00670DA7" w:rsidP="00CC2B6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Liczba godzin: </w:t>
            </w:r>
            <w:r w:rsidR="001D67CA"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</w:p>
        </w:tc>
      </w:tr>
      <w:tr w:rsidR="00366749" w:rsidRPr="00366749" w:rsidTr="00AF4897">
        <w:trPr>
          <w:cantSplit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A7" w:rsidRPr="00366749" w:rsidRDefault="00670DA7" w:rsidP="00E710B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A7" w:rsidRPr="00087051" w:rsidRDefault="001D67CA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Pracownia ekonomiczna</w:t>
            </w:r>
          </w:p>
          <w:p w:rsidR="00670DA7" w:rsidRPr="00087051" w:rsidRDefault="00670DA7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0DA7" w:rsidRPr="00087051" w:rsidRDefault="00670DA7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0DA7" w:rsidRPr="00087051" w:rsidRDefault="00670DA7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A7" w:rsidRPr="00087051" w:rsidRDefault="00670DA7" w:rsidP="00E710B0">
            <w:pPr>
              <w:rPr>
                <w:rFonts w:asciiTheme="minorHAnsi" w:hAnsiTheme="minorHAnsi" w:cstheme="minorHAnsi"/>
                <w:sz w:val="20"/>
                <w:szCs w:val="20"/>
                <w:shd w:val="clear" w:color="auto" w:fill="FEFEFE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Cel: </w:t>
            </w:r>
            <w:r w:rsidR="001D67CA" w:rsidRPr="00087051">
              <w:rPr>
                <w:rFonts w:asciiTheme="minorHAnsi" w:hAnsiTheme="minorHAnsi" w:cstheme="minorHAnsi"/>
                <w:sz w:val="20"/>
                <w:szCs w:val="20"/>
              </w:rPr>
              <w:t>Przygotowanie uczestników kursów do prowadzenia pracowni ekonom</w:t>
            </w:r>
            <w:r w:rsidR="00833A5B" w:rsidRPr="00087051">
              <w:rPr>
                <w:rFonts w:asciiTheme="minorHAnsi" w:hAnsiTheme="minorHAnsi" w:cstheme="minorHAnsi"/>
                <w:sz w:val="20"/>
                <w:szCs w:val="20"/>
              </w:rPr>
              <w:t>icznej w ramach kwalifikacji EKA.04 i EKA.05</w:t>
            </w:r>
            <w:r w:rsidR="001D67CA" w:rsidRPr="00087051">
              <w:rPr>
                <w:rFonts w:asciiTheme="minorHAnsi" w:hAnsiTheme="minorHAnsi" w:cstheme="minorHAnsi"/>
                <w:sz w:val="20"/>
                <w:szCs w:val="20"/>
                <w:shd w:val="clear" w:color="auto" w:fill="FEFEFE"/>
              </w:rPr>
              <w:t xml:space="preserve"> 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  <w:shd w:val="clear" w:color="auto" w:fill="FEFEFE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  <w:shd w:val="clear" w:color="auto" w:fill="FEFEFE"/>
              </w:rPr>
              <w:t xml:space="preserve">Minimalny zakres kursu:  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  <w:shd w:val="clear" w:color="auto" w:fill="FEFEFE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  <w:shd w:val="clear" w:color="auto" w:fill="FEFEFE"/>
              </w:rPr>
              <w:t>- Program magazynowo- sprzedażowy SUBIEKT GT – ustawienie parametrów egzaminu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  <w:shd w:val="clear" w:color="auto" w:fill="FEFEFE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  <w:shd w:val="clear" w:color="auto" w:fill="FEFEFE"/>
              </w:rPr>
              <w:t>- Zarządzanie zapasami – sporządzanie dokumentacja magazynowa PW, PZ, RW, WZ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  <w:shd w:val="clear" w:color="auto" w:fill="FEFEFE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  <w:shd w:val="clear" w:color="auto" w:fill="FEFEFE"/>
              </w:rPr>
              <w:t>- Sporządzanie dokumentacji sprzedażowej faktur i faktur korygujących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  <w:shd w:val="clear" w:color="auto" w:fill="FEFEFE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  <w:shd w:val="clear" w:color="auto" w:fill="FEFEFE"/>
              </w:rPr>
              <w:t>- Rozliczenia pieniężne – raport kasowy i operacje bankowe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  <w:shd w:val="clear" w:color="auto" w:fill="FEFEFE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  <w:shd w:val="clear" w:color="auto" w:fill="FEFEFE"/>
              </w:rPr>
              <w:t>- Podsumowanie rejestrów zakupu i sprzedaży VAT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  <w:shd w:val="clear" w:color="auto" w:fill="FEFEFE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  <w:shd w:val="clear" w:color="auto" w:fill="FEFEFE"/>
              </w:rPr>
              <w:t>- Pracownia ekonomiczna – zadanie egzaminacyjne z uwzględnieniem kryterium oceniania</w:t>
            </w:r>
          </w:p>
          <w:p w:rsidR="00670DA7" w:rsidRPr="00087051" w:rsidRDefault="00670DA7" w:rsidP="00E710B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Planowana ilość osób</w:t>
            </w:r>
            <w:r w:rsidR="00833A5B"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 2</w:t>
            </w: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Planowany termin przeprowadzenia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rok szkolny 2020/21 r.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 w siedzibie organizatora/instytucji szkoleniowej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Kurs powinien odbywać się w weekendy, w formie  stacjonarnej – w szczególnych sytuacjach dopuszcza się realizację zajęć w formie zdalnej.</w:t>
            </w:r>
          </w:p>
          <w:p w:rsidR="00670DA7" w:rsidRPr="00087051" w:rsidRDefault="00670DA7" w:rsidP="00E710B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Liczba godzin: </w:t>
            </w:r>
            <w:r w:rsidR="00CC2B61"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16</w:t>
            </w:r>
          </w:p>
        </w:tc>
      </w:tr>
      <w:tr w:rsidR="00366749" w:rsidRPr="00366749" w:rsidTr="00AF4897">
        <w:trPr>
          <w:cantSplit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A7" w:rsidRPr="00366749" w:rsidRDefault="00670DA7" w:rsidP="00E710B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A7" w:rsidRPr="00087051" w:rsidRDefault="00626283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Rozliczenia podatkowe</w:t>
            </w:r>
          </w:p>
          <w:p w:rsidR="00670DA7" w:rsidRPr="00087051" w:rsidRDefault="00670DA7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0DA7" w:rsidRPr="00087051" w:rsidRDefault="00670DA7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70DA7" w:rsidRPr="00087051" w:rsidRDefault="00670DA7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DA7" w:rsidRPr="00087051" w:rsidRDefault="00670DA7" w:rsidP="00E710B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Cel: </w:t>
            </w:r>
            <w:r w:rsidR="00626283"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Przygotowanie uczestników kursów do prowadzenia rozliczeń podatkowych w ramach kwalifikacji dla zawodu technik ekonomista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Minimalny zakres kursu:  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-Program Rachmistrz GT –program do prowadzenia podatkowej księgi przychodów i rozchodów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Ewidencja dokumentów przychodowych i kosztowych z uwzględnieniem rejestrów zakupu i sprzedaży VAT w </w:t>
            </w:r>
            <w:proofErr w:type="spellStart"/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KPiR</w:t>
            </w:r>
            <w:proofErr w:type="spellEnd"/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- Rozliczenia podatkowe - sporządzanie deklaracji podatkowych VAT 7 i PIT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- Ryczałt od przychodów ewidencjonowanych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- Warsztaty finansisty – zadanie egzaminacyjne z omówieniem kryterium oceniania</w:t>
            </w:r>
          </w:p>
          <w:p w:rsidR="00670DA7" w:rsidRPr="00087051" w:rsidRDefault="00670DA7" w:rsidP="00E710B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Planowana ilość osób: 1 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Planowany termin przeprowadzenia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rok szkolny 2020/21 r.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 w siedzibie organizatora/instytucji szkoleniowej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Kurs powinien odbywać się w weekendy, w formie  stacjonarnej – w szczególnych sytuacjach dopuszcza się realizację zajęć w formie zdalnej.</w:t>
            </w:r>
          </w:p>
          <w:p w:rsidR="00670DA7" w:rsidRPr="00087051" w:rsidRDefault="00670DA7" w:rsidP="00CC2B6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Liczba godzin: </w:t>
            </w:r>
            <w:r w:rsidR="00626283"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16</w:t>
            </w:r>
          </w:p>
        </w:tc>
      </w:tr>
      <w:tr w:rsidR="00366749" w:rsidRPr="00366749" w:rsidTr="00AF4897">
        <w:trPr>
          <w:cantSplit/>
          <w:jc w:val="center"/>
        </w:trPr>
        <w:tc>
          <w:tcPr>
            <w:tcW w:w="552" w:type="dxa"/>
            <w:shd w:val="clear" w:color="auto" w:fill="auto"/>
          </w:tcPr>
          <w:p w:rsidR="00626283" w:rsidRPr="00366749" w:rsidRDefault="00626283" w:rsidP="00E710B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shd w:val="clear" w:color="auto" w:fill="auto"/>
          </w:tcPr>
          <w:p w:rsidR="00626283" w:rsidRPr="00087051" w:rsidRDefault="00626283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26283" w:rsidRPr="00087051" w:rsidRDefault="00626283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Biuro rachunkowe </w:t>
            </w:r>
            <w:proofErr w:type="spellStart"/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RewizorGT</w:t>
            </w:r>
            <w:proofErr w:type="spellEnd"/>
          </w:p>
          <w:p w:rsidR="00626283" w:rsidRPr="00087051" w:rsidRDefault="00626283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26283" w:rsidRPr="00087051" w:rsidRDefault="00626283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206" w:type="dxa"/>
            <w:shd w:val="clear" w:color="auto" w:fill="auto"/>
          </w:tcPr>
          <w:p w:rsidR="00626283" w:rsidRPr="00087051" w:rsidRDefault="00626283" w:rsidP="00E710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Cel: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Nabycie umiejętności pracy z programem finansowo-księgowym Rewizor GT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Minimalny zakres kursu:  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- Program finansowo- księgowy REWIZOR GT – zakładanie firmy i tworzenie zakładowego planu kont i bilansu otwarcia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- Ewidencja księgowa w programie finansowo – księgowym Rewizor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- Moduł środki trwałe- ewidencja środków trwałych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- Deklaracje podatkowe CIT, VAT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- Sprawozdania finansowe z uwzględnieniem zmian w roku 2016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- Zamknięcie roku obrotowego, wydruk dziennika księgowań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- Biuro rachunkowe- zadanie egzaminacyjne z omówieniem kryterium oceniania</w:t>
            </w:r>
          </w:p>
          <w:p w:rsidR="00626283" w:rsidRPr="00087051" w:rsidRDefault="00626283" w:rsidP="00E710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Planowana ilość osób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2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Planowany termin przeprowadzenia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rok szkolny 2020/21 r.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 w siedzibie organizatora/instytucji szkoleniowej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Kurs powinien odbywać się w weekendy, w formie  stacjonarnej – w szczególnych sytuacjach dopuszcza się realizację zajęć w formie zdalnej.</w:t>
            </w:r>
          </w:p>
          <w:p w:rsidR="00626283" w:rsidRPr="00087051" w:rsidRDefault="00626283" w:rsidP="00CC2B6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Liczba godzin: 16</w:t>
            </w:r>
          </w:p>
        </w:tc>
      </w:tr>
      <w:tr w:rsidR="00366749" w:rsidRPr="00366749" w:rsidTr="00AF4897">
        <w:trPr>
          <w:cantSplit/>
          <w:jc w:val="center"/>
        </w:trPr>
        <w:tc>
          <w:tcPr>
            <w:tcW w:w="552" w:type="dxa"/>
            <w:shd w:val="clear" w:color="auto" w:fill="auto"/>
          </w:tcPr>
          <w:p w:rsidR="00626283" w:rsidRPr="00366749" w:rsidRDefault="00626283" w:rsidP="00E710B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shd w:val="clear" w:color="auto" w:fill="auto"/>
          </w:tcPr>
          <w:p w:rsidR="00626283" w:rsidRPr="00087051" w:rsidRDefault="00626283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26283" w:rsidRPr="00087051" w:rsidRDefault="006D7827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Akademia Kadr i Płac</w:t>
            </w:r>
          </w:p>
          <w:p w:rsidR="00626283" w:rsidRPr="00087051" w:rsidRDefault="00626283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26283" w:rsidRPr="00087051" w:rsidRDefault="00626283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206" w:type="dxa"/>
            <w:shd w:val="clear" w:color="auto" w:fill="auto"/>
          </w:tcPr>
          <w:p w:rsidR="00626283" w:rsidRPr="00087051" w:rsidRDefault="00626283" w:rsidP="00E710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Cel: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Przygotowanie uczestników kursów do prowadzenia spraw kadrowo- płacowych </w:t>
            </w:r>
            <w:r w:rsidR="006D7827"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z wykorzystaniem programu 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GRATYFIKANT i PŁATNIK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Minimalny zakres kursu:  </w:t>
            </w:r>
          </w:p>
          <w:p w:rsidR="000B3B24" w:rsidRPr="00087051" w:rsidRDefault="000B3B24" w:rsidP="000B3B24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</w:pPr>
            <w:r w:rsidRPr="00087051"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  <w:t xml:space="preserve">- Program kadrowo- płacowy </w:t>
            </w:r>
            <w:proofErr w:type="spellStart"/>
            <w:r w:rsidRPr="00087051"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  <w:t>Gratyfikant</w:t>
            </w:r>
            <w:proofErr w:type="spellEnd"/>
            <w:r w:rsidRPr="00087051"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  <w:t xml:space="preserve"> GT– sporządzanie dokumentacji osobowej pracownika</w:t>
            </w:r>
          </w:p>
          <w:p w:rsidR="000B3B24" w:rsidRPr="00087051" w:rsidRDefault="000B3B24" w:rsidP="000B3B24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</w:pPr>
            <w:r w:rsidRPr="00087051"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  <w:t>- Zasady sporządzanie umów o pracę, tworzenie zestawów płacowych i generowanie list płac</w:t>
            </w:r>
          </w:p>
          <w:p w:rsidR="000B3B24" w:rsidRPr="00087051" w:rsidRDefault="000B3B24" w:rsidP="000B3B24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</w:pPr>
            <w:r w:rsidRPr="00087051"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  <w:t>- Dokumentacja i rozliczanie umów cywilnoprawnych z uwzględnieniem aspektu składkowo- podatkowego</w:t>
            </w:r>
          </w:p>
          <w:p w:rsidR="000B3B24" w:rsidRPr="00087051" w:rsidRDefault="000B3B24" w:rsidP="000B3B24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</w:pPr>
            <w:r w:rsidRPr="00087051"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  <w:t>- Deklaracje podatkowe do urzędu skarbowego PIT</w:t>
            </w:r>
          </w:p>
          <w:p w:rsidR="000B3B24" w:rsidRPr="00087051" w:rsidRDefault="000B3B24" w:rsidP="000B3B24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</w:pPr>
            <w:r w:rsidRPr="00087051"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  <w:t>- Deklaracja zgłoszeniowe i rozliczeniowe ZUS – program Płatnik</w:t>
            </w:r>
          </w:p>
          <w:p w:rsidR="000B3B24" w:rsidRPr="00087051" w:rsidRDefault="000B3B24" w:rsidP="000B3B24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</w:pPr>
            <w:r w:rsidRPr="00087051"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  <w:t>- Warsztaty HR – rozwiązywanie zadanie egzaminacyjne oraz omówienie kryterium jego oceniania</w:t>
            </w:r>
          </w:p>
          <w:p w:rsidR="00626283" w:rsidRPr="00087051" w:rsidRDefault="00626283" w:rsidP="00E710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Planowana ilość osób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: 1 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Planowany termin przeprowadzenia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rok szkolny 2020/21 r.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 w siedzibie organizatora/instytucji szkoleniowej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Kurs powinien odbywać się w weekendy, w formie  stacjonarnej – w szczególnych sytuacjach dopuszcza się realizację zajęć w formie zdalnej.</w:t>
            </w:r>
          </w:p>
          <w:p w:rsidR="00626283" w:rsidRPr="00087051" w:rsidRDefault="00626283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Liczba godzin: </w:t>
            </w:r>
            <w:r w:rsidR="006D7827"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16</w:t>
            </w:r>
          </w:p>
        </w:tc>
      </w:tr>
      <w:tr w:rsidR="00366749" w:rsidRPr="00366749" w:rsidTr="00AF4897">
        <w:trPr>
          <w:cantSplit/>
          <w:jc w:val="center"/>
        </w:trPr>
        <w:tc>
          <w:tcPr>
            <w:tcW w:w="552" w:type="dxa"/>
            <w:shd w:val="clear" w:color="auto" w:fill="auto"/>
          </w:tcPr>
          <w:p w:rsidR="00626283" w:rsidRPr="00366749" w:rsidRDefault="00626283" w:rsidP="00E710B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shd w:val="clear" w:color="auto" w:fill="auto"/>
          </w:tcPr>
          <w:p w:rsidR="007C7E8E" w:rsidRPr="00087051" w:rsidRDefault="007C7E8E" w:rsidP="007C7E8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Narzędzia arkusza kalkulacyjnego stosowane w controlingu</w:t>
            </w:r>
          </w:p>
          <w:p w:rsidR="00626283" w:rsidRPr="00087051" w:rsidRDefault="00626283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26283" w:rsidRPr="00087051" w:rsidRDefault="00626283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26283" w:rsidRPr="00087051" w:rsidRDefault="00626283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206" w:type="dxa"/>
            <w:shd w:val="clear" w:color="auto" w:fill="auto"/>
          </w:tcPr>
          <w:p w:rsidR="007C7E8E" w:rsidRPr="00087051" w:rsidRDefault="00626283" w:rsidP="00CC2B61">
            <w:pPr>
              <w:shd w:val="clear" w:color="auto" w:fill="FEFEFE"/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Cel:</w:t>
            </w:r>
            <w:r w:rsidR="007C7E8E"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7C7E8E" w:rsidRPr="00087051">
              <w:rPr>
                <w:rFonts w:asciiTheme="minorHAnsi" w:hAnsiTheme="minorHAnsi" w:cstheme="minorHAnsi"/>
                <w:sz w:val="20"/>
                <w:szCs w:val="20"/>
              </w:rPr>
              <w:t>Przybliżenie celów, funkcji i instrumentarium controllingu. Przedstawienie praktycznie użytecznych narzędzi arkusza kalkulacyjnego stosowanych w obszarze controllingu, w tym narzędzi obliczeniowych arkusza oraz narzędzi analizy danych</w:t>
            </w:r>
          </w:p>
          <w:p w:rsidR="000B3B24" w:rsidRPr="00087051" w:rsidRDefault="000B3B24" w:rsidP="000B3B24">
            <w:pPr>
              <w:shd w:val="clear" w:color="auto" w:fill="FEFEFE"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Zakres kursu:  </w:t>
            </w:r>
          </w:p>
          <w:p w:rsidR="000B3B24" w:rsidRPr="00087051" w:rsidRDefault="000B3B24" w:rsidP="000B3B24">
            <w:pPr>
              <w:shd w:val="clear" w:color="auto" w:fill="FEFEFE"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Istota, cele i zadania controllingu</w:t>
            </w:r>
          </w:p>
          <w:p w:rsidR="000B3B24" w:rsidRPr="00087051" w:rsidRDefault="000B3B24" w:rsidP="000B3B24">
            <w:pPr>
              <w:shd w:val="clear" w:color="auto" w:fill="FEFEFE"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[MS EXCEL] Procesy obliczeniowe w obszarze controllingu</w:t>
            </w:r>
          </w:p>
          <w:p w:rsidR="000B3B24" w:rsidRPr="00087051" w:rsidRDefault="000B3B24" w:rsidP="000B3B24">
            <w:pPr>
              <w:shd w:val="clear" w:color="auto" w:fill="FEFEFE"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[MS EXCEL] Narzędzia importu i agregacji danych finansowo-księgowych</w:t>
            </w:r>
          </w:p>
          <w:p w:rsidR="000B3B24" w:rsidRPr="00087051" w:rsidRDefault="000B3B24" w:rsidP="000B3B24">
            <w:pPr>
              <w:shd w:val="clear" w:color="auto" w:fill="FEFEFE"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[MS EXCEL] Narzędzia wielowymiarowej analizy danych i prezentacji wyników</w:t>
            </w:r>
          </w:p>
          <w:p w:rsidR="00626283" w:rsidRPr="00087051" w:rsidRDefault="00626283" w:rsidP="00E710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Planowana ilość osób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: 1 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Planowany termin przeprowadzenia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rok szkolny 2020/21 r.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 w siedzibie organizatora/instytucji szkoleniowej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Kurs powinien odbywać się w weekendy, w formie  stacjonarnej – w szczególnych sytuacjach dopuszcza się realizację zajęć w formie zdalnej.</w:t>
            </w:r>
          </w:p>
          <w:p w:rsidR="00626283" w:rsidRPr="00087051" w:rsidRDefault="00626283" w:rsidP="00CC2B6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Liczba godzin: </w:t>
            </w:r>
            <w:r w:rsidR="007C7E8E"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16</w:t>
            </w:r>
          </w:p>
        </w:tc>
      </w:tr>
      <w:tr w:rsidR="00366749" w:rsidRPr="00366749" w:rsidTr="00AF4897">
        <w:trPr>
          <w:cantSplit/>
          <w:jc w:val="center"/>
        </w:trPr>
        <w:tc>
          <w:tcPr>
            <w:tcW w:w="552" w:type="dxa"/>
            <w:shd w:val="clear" w:color="auto" w:fill="auto"/>
          </w:tcPr>
          <w:p w:rsidR="007C7E8E" w:rsidRPr="00366749" w:rsidRDefault="007C7E8E" w:rsidP="00E710B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shd w:val="clear" w:color="auto" w:fill="auto"/>
          </w:tcPr>
          <w:p w:rsidR="00E710B0" w:rsidRPr="00087051" w:rsidRDefault="00E710B0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Nauka programowania i język Java</w:t>
            </w:r>
          </w:p>
          <w:p w:rsidR="007C7E8E" w:rsidRPr="00087051" w:rsidRDefault="007C7E8E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C7E8E" w:rsidRPr="00087051" w:rsidRDefault="007C7E8E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206" w:type="dxa"/>
            <w:shd w:val="clear" w:color="auto" w:fill="auto"/>
          </w:tcPr>
          <w:p w:rsidR="007C7E8E" w:rsidRPr="00087051" w:rsidRDefault="007C7E8E" w:rsidP="00E710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Cel: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7263C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E710B0" w:rsidRPr="00087051">
              <w:rPr>
                <w:rFonts w:asciiTheme="minorHAnsi" w:hAnsiTheme="minorHAnsi" w:cstheme="minorHAnsi"/>
                <w:sz w:val="20"/>
                <w:szCs w:val="20"/>
              </w:rPr>
              <w:t>urs przygotowuje do programowania w języku Java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Minimalny zakres kursu:  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-przybornik programisty, 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-programowanie strukturalne, 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-programowanie obiektowe, 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-język Java, 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-praca z danymi oraz w bezpośredniej kontynuacji: bazy danych i SQL, Spring, REST, aplikacje webowe.</w:t>
            </w:r>
          </w:p>
          <w:p w:rsidR="007C7E8E" w:rsidRPr="00087051" w:rsidRDefault="007C7E8E" w:rsidP="00E710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Planowana ilość osób</w:t>
            </w:r>
            <w:r w:rsidR="00E710B0" w:rsidRPr="00087051">
              <w:rPr>
                <w:rFonts w:asciiTheme="minorHAnsi" w:hAnsiTheme="minorHAnsi" w:cstheme="minorHAnsi"/>
                <w:sz w:val="20"/>
                <w:szCs w:val="20"/>
              </w:rPr>
              <w:t>: 2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Planowany termin przeprowadzenia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rok szkolny 2020/21 r.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 w siedzibie organizatora/instytucji szkoleniowej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Kurs powinien odbywać się w weekendy, w formie  stacjonarnej – w szczególnych sytuacjach dopuszcza się realizację zajęć w formie zdalnej.</w:t>
            </w:r>
          </w:p>
          <w:p w:rsidR="007C7E8E" w:rsidRPr="00087051" w:rsidRDefault="007C7E8E" w:rsidP="00CC2B6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Liczba godzin: </w:t>
            </w:r>
            <w:r w:rsidR="00E710B0"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80</w:t>
            </w:r>
          </w:p>
        </w:tc>
      </w:tr>
      <w:tr w:rsidR="00366749" w:rsidRPr="00366749" w:rsidTr="00AF4897">
        <w:trPr>
          <w:cantSplit/>
          <w:jc w:val="center"/>
        </w:trPr>
        <w:tc>
          <w:tcPr>
            <w:tcW w:w="552" w:type="dxa"/>
            <w:shd w:val="clear" w:color="auto" w:fill="auto"/>
          </w:tcPr>
          <w:p w:rsidR="007C7E8E" w:rsidRPr="00366749" w:rsidRDefault="007C7E8E" w:rsidP="00E710B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shd w:val="clear" w:color="auto" w:fill="auto"/>
          </w:tcPr>
          <w:p w:rsidR="00E710B0" w:rsidRPr="00087051" w:rsidRDefault="00E710B0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Tworzenie stron WWW</w:t>
            </w:r>
          </w:p>
          <w:p w:rsidR="007C7E8E" w:rsidRPr="00087051" w:rsidRDefault="007C7E8E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C7E8E" w:rsidRPr="00087051" w:rsidRDefault="007C7E8E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C7E8E" w:rsidRPr="00087051" w:rsidRDefault="007C7E8E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C7E8E" w:rsidRPr="00087051" w:rsidRDefault="007C7E8E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206" w:type="dxa"/>
            <w:shd w:val="clear" w:color="auto" w:fill="auto"/>
          </w:tcPr>
          <w:p w:rsidR="00E710B0" w:rsidRPr="00087051" w:rsidRDefault="001E5162" w:rsidP="00E710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</w:t>
            </w:r>
            <w:r w:rsidR="007C7E8E"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k</w:t>
            </w:r>
            <w:r w:rsidR="00E710B0" w:rsidRPr="00087051">
              <w:rPr>
                <w:rFonts w:asciiTheme="minorHAnsi" w:hAnsiTheme="minorHAnsi" w:cstheme="minorHAnsi"/>
                <w:sz w:val="20"/>
                <w:szCs w:val="20"/>
              </w:rPr>
              <w:t>urs pozwala nauczyć się profesjonalnego tworzenia stron WWW</w:t>
            </w:r>
          </w:p>
          <w:p w:rsidR="001E5162" w:rsidRPr="00087051" w:rsidRDefault="001E5162" w:rsidP="00E710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Minimalny zakres: HTML, CSS, Twitter </w:t>
            </w:r>
            <w:proofErr w:type="spellStart"/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Bootstrap</w:t>
            </w:r>
            <w:proofErr w:type="spellEnd"/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jQuery</w:t>
            </w:r>
            <w:proofErr w:type="spellEnd"/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Wordpress</w:t>
            </w:r>
            <w:proofErr w:type="spellEnd"/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, SEO, RWD, grafika na potrzeby WWW</w:t>
            </w:r>
          </w:p>
          <w:p w:rsidR="007C7E8E" w:rsidRPr="00087051" w:rsidRDefault="007C7E8E" w:rsidP="00E710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Planowana ilość osób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: 1 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Planowany termin przeprowadzenia kursu</w:t>
            </w:r>
            <w:r w:rsidR="00045D07">
              <w:rPr>
                <w:rFonts w:asciiTheme="minorHAnsi" w:hAnsiTheme="minorHAnsi" w:cstheme="minorHAnsi"/>
                <w:sz w:val="20"/>
                <w:szCs w:val="20"/>
              </w:rPr>
              <w:t>: rok szkolny 2021/22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r.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 w siedzibie organizatora/instytucji szkoleniowej</w:t>
            </w:r>
          </w:p>
          <w:p w:rsidR="000B3B24" w:rsidRPr="00087051" w:rsidRDefault="000B3B24" w:rsidP="000B3B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Kurs powinien odbywać się w weekendy, w formie  stacjonarnej – w szczególnych sytuacjach dopuszcza się realizację zajęć w formie zdalnej.</w:t>
            </w:r>
          </w:p>
          <w:p w:rsidR="007C7E8E" w:rsidRPr="00087051" w:rsidRDefault="007C7E8E" w:rsidP="00CC2B6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Liczba godzin: </w:t>
            </w:r>
            <w:r w:rsidR="000C1D60"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80</w:t>
            </w:r>
          </w:p>
        </w:tc>
      </w:tr>
      <w:tr w:rsidR="00366749" w:rsidRPr="00366749" w:rsidTr="00AF4897">
        <w:trPr>
          <w:cantSplit/>
          <w:jc w:val="center"/>
        </w:trPr>
        <w:tc>
          <w:tcPr>
            <w:tcW w:w="552" w:type="dxa"/>
            <w:shd w:val="clear" w:color="auto" w:fill="auto"/>
          </w:tcPr>
          <w:p w:rsidR="007C7E8E" w:rsidRPr="00366749" w:rsidRDefault="007C7E8E" w:rsidP="00E710B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shd w:val="clear" w:color="auto" w:fill="auto"/>
          </w:tcPr>
          <w:p w:rsidR="000C1D60" w:rsidRPr="00087051" w:rsidRDefault="000C1D60" w:rsidP="000C1D6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Bazy danych dla programistów</w:t>
            </w:r>
          </w:p>
          <w:p w:rsidR="007C7E8E" w:rsidRPr="00087051" w:rsidRDefault="007C7E8E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C7E8E" w:rsidRPr="00087051" w:rsidRDefault="007C7E8E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C7E8E" w:rsidRPr="00087051" w:rsidRDefault="007C7E8E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C7E8E" w:rsidRPr="00087051" w:rsidRDefault="007C7E8E" w:rsidP="00E710B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206" w:type="dxa"/>
            <w:shd w:val="clear" w:color="auto" w:fill="auto"/>
          </w:tcPr>
          <w:p w:rsidR="000C1D60" w:rsidRPr="00087051" w:rsidRDefault="0037263C" w:rsidP="000C1D6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</w:t>
            </w:r>
            <w:r w:rsidR="007C7E8E"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  <w:r w:rsidR="007C7E8E"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E5162"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n</w:t>
            </w:r>
            <w:r w:rsidR="000C1D60"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auka programowania -języki SQL, PHP i </w:t>
            </w:r>
            <w:proofErr w:type="spellStart"/>
            <w:r w:rsidR="000C1D60" w:rsidRPr="00087051">
              <w:rPr>
                <w:rFonts w:asciiTheme="minorHAnsi" w:hAnsiTheme="minorHAnsi" w:cstheme="minorHAnsi"/>
                <w:sz w:val="20"/>
                <w:szCs w:val="20"/>
              </w:rPr>
              <w:t>Phyton</w:t>
            </w:r>
            <w:proofErr w:type="spellEnd"/>
            <w:r w:rsidR="00011EB1"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wykorzystywana do tworzenia baz danych</w:t>
            </w:r>
          </w:p>
          <w:p w:rsidR="001E5162" w:rsidRPr="00087051" w:rsidRDefault="001E5162" w:rsidP="001E516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Zakres:</w:t>
            </w:r>
          </w:p>
          <w:p w:rsidR="001E5162" w:rsidRPr="00087051" w:rsidRDefault="001E5162" w:rsidP="001E516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-Tworzenie baz danych Język SQL </w:t>
            </w:r>
          </w:p>
          <w:p w:rsidR="001E5162" w:rsidRPr="00087051" w:rsidRDefault="001E5162" w:rsidP="001E516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-Tworzenie baz danych Język PHP</w:t>
            </w:r>
          </w:p>
          <w:p w:rsidR="001E5162" w:rsidRPr="00087051" w:rsidRDefault="001E5162" w:rsidP="001E516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-Tworzenie baz danych Język </w:t>
            </w:r>
            <w:proofErr w:type="spellStart"/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Phyton</w:t>
            </w:r>
            <w:proofErr w:type="spellEnd"/>
          </w:p>
          <w:p w:rsidR="007C7E8E" w:rsidRPr="00087051" w:rsidRDefault="007C7E8E" w:rsidP="00E710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Planowana ilość osób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: 1 </w:t>
            </w:r>
          </w:p>
          <w:p w:rsidR="001E5162" w:rsidRPr="00087051" w:rsidRDefault="001E5162" w:rsidP="001E51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Planowany termin przeprowadzenia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1110B">
              <w:rPr>
                <w:rFonts w:asciiTheme="minorHAnsi" w:hAnsiTheme="minorHAnsi" w:cstheme="minorHAnsi"/>
                <w:sz w:val="20"/>
                <w:szCs w:val="20"/>
              </w:rPr>
              <w:t xml:space="preserve"> rok szkolny 2021/22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r.</w:t>
            </w:r>
          </w:p>
          <w:p w:rsidR="001E5162" w:rsidRPr="00087051" w:rsidRDefault="001E5162" w:rsidP="001E51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 w siedzibie organizatora/instytucji szkoleniowej</w:t>
            </w:r>
          </w:p>
          <w:p w:rsidR="001E5162" w:rsidRPr="00087051" w:rsidRDefault="001E5162" w:rsidP="001E51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Kurs powinien odbywać się w weekendy, w formie  stacjonarnej – w szczególnych sytuacjach dopuszcza się realizację zajęć w formie zdalnej.</w:t>
            </w:r>
          </w:p>
          <w:p w:rsidR="007C7E8E" w:rsidRPr="00087051" w:rsidRDefault="007C7E8E" w:rsidP="00CC2B6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Liczba godzin: </w:t>
            </w:r>
            <w:r w:rsidR="000C1D60"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80</w:t>
            </w:r>
          </w:p>
        </w:tc>
      </w:tr>
      <w:tr w:rsidR="00A665FD" w:rsidRPr="00366749" w:rsidTr="00AF4897">
        <w:trPr>
          <w:cantSplit/>
          <w:jc w:val="center"/>
        </w:trPr>
        <w:tc>
          <w:tcPr>
            <w:tcW w:w="552" w:type="dxa"/>
            <w:shd w:val="clear" w:color="auto" w:fill="auto"/>
          </w:tcPr>
          <w:p w:rsidR="00A665FD" w:rsidRPr="00366749" w:rsidRDefault="00A665FD" w:rsidP="00E710B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shd w:val="clear" w:color="auto" w:fill="auto"/>
          </w:tcPr>
          <w:p w:rsidR="00A665FD" w:rsidRPr="00087051" w:rsidRDefault="00A665FD" w:rsidP="000C1D6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Uprawnienia elektryczne do 1 </w:t>
            </w:r>
            <w:proofErr w:type="spellStart"/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0206" w:type="dxa"/>
            <w:shd w:val="clear" w:color="auto" w:fill="auto"/>
          </w:tcPr>
          <w:p w:rsidR="00A665FD" w:rsidRPr="00087051" w:rsidRDefault="0037263C" w:rsidP="00A665F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</w:t>
            </w:r>
            <w:r w:rsidR="00A665FD"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  <w:r w:rsidR="00A665FD"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uzyskanie stosownych uprawnień (szkolenie wraz z egzaminem)</w:t>
            </w:r>
          </w:p>
          <w:p w:rsidR="00A665FD" w:rsidRPr="00087051" w:rsidRDefault="00A665FD" w:rsidP="00A665F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Planowana ilość osób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3</w:t>
            </w:r>
          </w:p>
          <w:p w:rsidR="00A665FD" w:rsidRPr="00087051" w:rsidRDefault="00A665FD" w:rsidP="00A665F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w siedzibie organizatora/instytucji szkoleniowej</w:t>
            </w:r>
          </w:p>
          <w:p w:rsidR="00A665FD" w:rsidRDefault="00A665FD" w:rsidP="00A665F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Liczba godzin: 6 + egzamin</w:t>
            </w:r>
          </w:p>
          <w:p w:rsidR="0061110B" w:rsidRPr="0061110B" w:rsidRDefault="0061110B" w:rsidP="0061110B">
            <w:pPr>
              <w:suppressAutoHyphens w:val="0"/>
              <w:rPr>
                <w:rFonts w:eastAsia="Calibri"/>
                <w:lang w:eastAsia="pl-PL"/>
              </w:rPr>
            </w:pPr>
            <w:r w:rsidRPr="0061110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Zakres kursu: </w:t>
            </w:r>
          </w:p>
          <w:p w:rsidR="0061110B" w:rsidRPr="0061110B" w:rsidRDefault="0061110B" w:rsidP="0061110B">
            <w:pPr>
              <w:suppressAutoHyphens w:val="0"/>
              <w:ind w:left="360"/>
              <w:rPr>
                <w:rFonts w:ascii="Calibri" w:eastAsia="Calibri" w:hAnsi="Calibri" w:cs="Calibri"/>
                <w:sz w:val="22"/>
                <w:szCs w:val="22"/>
                <w:lang w:eastAsia="pl-PL"/>
              </w:rPr>
            </w:pP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1.</w:t>
            </w:r>
            <w:r w:rsidRPr="0061110B">
              <w:rPr>
                <w:rFonts w:eastAsia="Calibri"/>
                <w:sz w:val="14"/>
                <w:szCs w:val="14"/>
                <w:lang w:eastAsia="pl-PL"/>
              </w:rPr>
              <w:t>       </w:t>
            </w: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budowa oraz zasady doboru i stosowania wybranych </w:t>
            </w:r>
            <w:r w:rsidRPr="0061110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 xml:space="preserve">urządzeń, instalacji lub sieci elektroenergetycznych o napięciu do 1 </w:t>
            </w:r>
            <w:proofErr w:type="spellStart"/>
            <w:r w:rsidRPr="0061110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kV</w:t>
            </w:r>
            <w:proofErr w:type="spellEnd"/>
            <w:r w:rsidRPr="0061110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,</w:t>
            </w:r>
          </w:p>
          <w:p w:rsidR="0061110B" w:rsidRPr="0061110B" w:rsidRDefault="0061110B" w:rsidP="0061110B">
            <w:pPr>
              <w:suppressAutoHyphens w:val="0"/>
              <w:ind w:left="360"/>
              <w:rPr>
                <w:rFonts w:ascii="Calibri" w:eastAsia="Calibri" w:hAnsi="Calibri" w:cs="Calibri"/>
                <w:sz w:val="22"/>
                <w:szCs w:val="22"/>
                <w:lang w:eastAsia="pl-PL"/>
              </w:rPr>
            </w:pP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2.</w:t>
            </w:r>
            <w:r w:rsidRPr="0061110B">
              <w:rPr>
                <w:rFonts w:eastAsia="Calibri"/>
                <w:sz w:val="14"/>
                <w:szCs w:val="14"/>
                <w:lang w:eastAsia="pl-PL"/>
              </w:rPr>
              <w:t>       </w:t>
            </w: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zasady prawidłowego </w:t>
            </w:r>
            <w:r w:rsidRPr="0061110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wykonywania instalacji elektroenergetycznych,</w:t>
            </w:r>
          </w:p>
          <w:p w:rsidR="0061110B" w:rsidRPr="0061110B" w:rsidRDefault="0061110B" w:rsidP="0061110B">
            <w:pPr>
              <w:suppressAutoHyphens w:val="0"/>
              <w:ind w:left="360"/>
              <w:rPr>
                <w:rFonts w:ascii="Calibri" w:eastAsia="Calibri" w:hAnsi="Calibri" w:cs="Calibri"/>
                <w:sz w:val="22"/>
                <w:szCs w:val="22"/>
                <w:lang w:eastAsia="pl-PL"/>
              </w:rPr>
            </w:pP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3.</w:t>
            </w:r>
            <w:r w:rsidRPr="0061110B">
              <w:rPr>
                <w:rFonts w:eastAsia="Calibri"/>
                <w:sz w:val="14"/>
                <w:szCs w:val="14"/>
                <w:lang w:eastAsia="pl-PL"/>
              </w:rPr>
              <w:t>       </w:t>
            </w: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zasady </w:t>
            </w:r>
            <w:r w:rsidRPr="0061110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przyłączania urządzeń</w:t>
            </w: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:rsidR="0061110B" w:rsidRPr="0061110B" w:rsidRDefault="0061110B" w:rsidP="0061110B">
            <w:pPr>
              <w:suppressAutoHyphens w:val="0"/>
              <w:ind w:left="360"/>
              <w:rPr>
                <w:rFonts w:ascii="Calibri" w:eastAsia="Calibri" w:hAnsi="Calibri" w:cs="Calibri"/>
                <w:sz w:val="22"/>
                <w:szCs w:val="22"/>
                <w:lang w:eastAsia="pl-PL"/>
              </w:rPr>
            </w:pP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4.</w:t>
            </w:r>
            <w:r w:rsidRPr="0061110B">
              <w:rPr>
                <w:rFonts w:eastAsia="Calibri"/>
                <w:sz w:val="14"/>
                <w:szCs w:val="14"/>
                <w:lang w:eastAsia="pl-PL"/>
              </w:rPr>
              <w:t>       </w:t>
            </w: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zakres i terminy wykonywania podstawowych czynności podczas </w:t>
            </w:r>
            <w:r w:rsidRPr="0061110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eksploatacji urządzeń, instalacji i sieci elektroenergetycznych,</w:t>
            </w:r>
          </w:p>
          <w:p w:rsidR="0061110B" w:rsidRPr="0061110B" w:rsidRDefault="0061110B" w:rsidP="0061110B">
            <w:pPr>
              <w:suppressAutoHyphens w:val="0"/>
              <w:ind w:left="360"/>
              <w:rPr>
                <w:rFonts w:ascii="Calibri" w:eastAsia="Calibri" w:hAnsi="Calibri" w:cs="Calibri"/>
                <w:sz w:val="22"/>
                <w:szCs w:val="22"/>
                <w:lang w:eastAsia="pl-PL"/>
              </w:rPr>
            </w:pP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5.</w:t>
            </w:r>
            <w:r w:rsidRPr="0061110B">
              <w:rPr>
                <w:rFonts w:eastAsia="Calibri"/>
                <w:sz w:val="14"/>
                <w:szCs w:val="14"/>
                <w:lang w:eastAsia="pl-PL"/>
              </w:rPr>
              <w:t>       </w:t>
            </w: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przepisy prawne dotyczące bezpieczeństwa pracy,</w:t>
            </w:r>
          </w:p>
          <w:p w:rsidR="0061110B" w:rsidRPr="0061110B" w:rsidRDefault="0061110B" w:rsidP="0061110B">
            <w:pPr>
              <w:suppressAutoHyphens w:val="0"/>
              <w:ind w:left="360"/>
              <w:rPr>
                <w:rFonts w:ascii="Calibri" w:eastAsia="Calibri" w:hAnsi="Calibri" w:cs="Calibri"/>
                <w:sz w:val="22"/>
                <w:szCs w:val="22"/>
                <w:lang w:eastAsia="pl-PL"/>
              </w:rPr>
            </w:pP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6.</w:t>
            </w:r>
            <w:r w:rsidRPr="0061110B">
              <w:rPr>
                <w:rFonts w:eastAsia="Calibri"/>
                <w:sz w:val="14"/>
                <w:szCs w:val="14"/>
                <w:lang w:eastAsia="pl-PL"/>
              </w:rPr>
              <w:t>       </w:t>
            </w: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zasady uwalniania porażonych spod </w:t>
            </w:r>
            <w:r w:rsidRPr="0061110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napięcia</w:t>
            </w: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 oraz udzielania pierwszej pomocy,</w:t>
            </w:r>
          </w:p>
          <w:p w:rsidR="0061110B" w:rsidRPr="0061110B" w:rsidRDefault="0061110B" w:rsidP="0061110B">
            <w:pPr>
              <w:suppressAutoHyphens w:val="0"/>
              <w:ind w:left="360"/>
              <w:rPr>
                <w:rFonts w:ascii="Calibri" w:eastAsia="Calibri" w:hAnsi="Calibri" w:cs="Calibri"/>
                <w:sz w:val="22"/>
                <w:szCs w:val="22"/>
                <w:lang w:eastAsia="pl-PL"/>
              </w:rPr>
            </w:pP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7.</w:t>
            </w:r>
            <w:r w:rsidRPr="0061110B">
              <w:rPr>
                <w:rFonts w:eastAsia="Calibri"/>
                <w:sz w:val="14"/>
                <w:szCs w:val="14"/>
                <w:lang w:eastAsia="pl-PL"/>
              </w:rPr>
              <w:t>       </w:t>
            </w: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organizację ochrony przeciwpożarowej, sprzęt przeciwpożarowy i sposób jego użycia,</w:t>
            </w:r>
          </w:p>
          <w:p w:rsidR="0061110B" w:rsidRPr="0061110B" w:rsidRDefault="0061110B" w:rsidP="0061110B">
            <w:pPr>
              <w:suppressAutoHyphens w:val="0"/>
              <w:ind w:left="360"/>
              <w:rPr>
                <w:rFonts w:ascii="Calibri" w:eastAsia="Calibri" w:hAnsi="Calibri" w:cs="Calibri"/>
                <w:sz w:val="22"/>
                <w:szCs w:val="22"/>
                <w:lang w:eastAsia="pl-PL"/>
              </w:rPr>
            </w:pP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8.</w:t>
            </w:r>
            <w:r w:rsidRPr="0061110B">
              <w:rPr>
                <w:rFonts w:eastAsia="Calibri"/>
                <w:sz w:val="14"/>
                <w:szCs w:val="14"/>
                <w:lang w:eastAsia="pl-PL"/>
              </w:rPr>
              <w:t>       </w:t>
            </w: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przepisy dotyczące </w:t>
            </w:r>
            <w:r w:rsidRPr="0061110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przyłączania instalacji i urządzeń do sieci,</w:t>
            </w:r>
          </w:p>
          <w:p w:rsidR="0061110B" w:rsidRPr="0061110B" w:rsidRDefault="0061110B" w:rsidP="0061110B">
            <w:pPr>
              <w:suppressAutoHyphens w:val="0"/>
              <w:ind w:left="360"/>
              <w:rPr>
                <w:rFonts w:ascii="Calibri" w:eastAsia="Calibri" w:hAnsi="Calibri" w:cs="Calibri"/>
                <w:sz w:val="22"/>
                <w:szCs w:val="22"/>
                <w:lang w:eastAsia="pl-PL"/>
              </w:rPr>
            </w:pP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9.</w:t>
            </w:r>
            <w:r w:rsidRPr="0061110B">
              <w:rPr>
                <w:rFonts w:eastAsia="Calibri"/>
                <w:sz w:val="14"/>
                <w:szCs w:val="14"/>
                <w:lang w:eastAsia="pl-PL"/>
              </w:rPr>
              <w:t>       </w:t>
            </w: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wymagania dotyczące </w:t>
            </w:r>
            <w:r w:rsidRPr="0061110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prowadzenia dokumentacji technicznej i eksploatacyjnej,</w:t>
            </w:r>
          </w:p>
          <w:p w:rsidR="0061110B" w:rsidRPr="0061110B" w:rsidRDefault="0061110B" w:rsidP="0061110B">
            <w:pPr>
              <w:suppressAutoHyphens w:val="0"/>
              <w:ind w:left="360"/>
              <w:rPr>
                <w:rFonts w:ascii="Calibri" w:eastAsia="Calibri" w:hAnsi="Calibri" w:cs="Calibri"/>
                <w:sz w:val="22"/>
                <w:szCs w:val="22"/>
                <w:lang w:eastAsia="pl-PL"/>
              </w:rPr>
            </w:pP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10.</w:t>
            </w:r>
            <w:r w:rsidRPr="0061110B">
              <w:rPr>
                <w:rFonts w:eastAsia="Calibri"/>
                <w:sz w:val="14"/>
                <w:szCs w:val="14"/>
                <w:lang w:eastAsia="pl-PL"/>
              </w:rPr>
              <w:t>    </w:t>
            </w:r>
            <w:r w:rsidRPr="0061110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przepisy dotyczące zakresu działania </w:t>
            </w:r>
            <w:r w:rsidRPr="0061110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Urzędu Regulacji Energetyki.</w:t>
            </w:r>
          </w:p>
          <w:p w:rsidR="0061110B" w:rsidRPr="0061110B" w:rsidRDefault="0061110B" w:rsidP="0061110B">
            <w:pPr>
              <w:suppressAutoHyphens w:val="0"/>
              <w:spacing w:before="100" w:beforeAutospacing="1" w:after="100" w:afterAutospacing="1"/>
              <w:rPr>
                <w:rFonts w:eastAsia="Calibri"/>
                <w:lang w:eastAsia="pl-PL"/>
              </w:rPr>
            </w:pPr>
            <w:r w:rsidRPr="0061110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Kurs kończy się egzaminem państwowym przeprowadzonym przez  Komisję Kwalifikacyjną powołaną przez Prezesa Urzędu Regulacji Energetyki. </w:t>
            </w:r>
            <w:r w:rsidRPr="0061110B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Organizacja egzaminu dla każdego uczestnika należy do obowiązków Wykonawcy.</w:t>
            </w:r>
          </w:p>
          <w:p w:rsidR="0061110B" w:rsidRPr="00087051" w:rsidRDefault="0061110B" w:rsidP="0061110B">
            <w:pPr>
              <w:suppressAutoHyphens w:val="0"/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1110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Planowany termin przeprowadzenia kursu: rok szkolny 2021/22</w:t>
            </w:r>
          </w:p>
        </w:tc>
      </w:tr>
      <w:tr w:rsidR="00366749" w:rsidRPr="00366749" w:rsidTr="00AF4897">
        <w:trPr>
          <w:cantSplit/>
          <w:jc w:val="center"/>
        </w:trPr>
        <w:tc>
          <w:tcPr>
            <w:tcW w:w="14034" w:type="dxa"/>
            <w:gridSpan w:val="3"/>
            <w:shd w:val="clear" w:color="auto" w:fill="F2F2F2" w:themeFill="background1" w:themeFillShade="F2"/>
          </w:tcPr>
          <w:p w:rsidR="00366749" w:rsidRPr="00087051" w:rsidRDefault="00366749" w:rsidP="00E710B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66749" w:rsidRPr="00366749" w:rsidTr="00AF4897">
        <w:trPr>
          <w:cantSplit/>
          <w:jc w:val="center"/>
        </w:trPr>
        <w:tc>
          <w:tcPr>
            <w:tcW w:w="552" w:type="dxa"/>
            <w:shd w:val="clear" w:color="auto" w:fill="auto"/>
          </w:tcPr>
          <w:p w:rsidR="00366749" w:rsidRPr="00366749" w:rsidRDefault="00366749" w:rsidP="00E710B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shd w:val="clear" w:color="auto" w:fill="auto"/>
          </w:tcPr>
          <w:p w:rsidR="00366749" w:rsidRPr="00087051" w:rsidRDefault="00366749" w:rsidP="000C1D6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Barman</w:t>
            </w:r>
          </w:p>
        </w:tc>
        <w:tc>
          <w:tcPr>
            <w:tcW w:w="10206" w:type="dxa"/>
            <w:shd w:val="clear" w:color="auto" w:fill="auto"/>
          </w:tcPr>
          <w:p w:rsidR="00366749" w:rsidRPr="00087051" w:rsidRDefault="0037263C" w:rsidP="003667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</w:t>
            </w:r>
            <w:r w:rsidR="00366749"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: </w:t>
            </w:r>
            <w:r w:rsidR="00366749"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nabycie wiedzy teoretycznej oraz umiejętności praktycznych niezbędnych do wykonywania zawodu barmana.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Zakres kursu: 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1. przyjmowanie ilościowe i jakościowe towarów handlowych, surowców, półproduktów i wyrobów kulinarnych do baru oraz ich przechowywanie w odpowiednich warunkach,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2. sporządzanie i serwowanie napojów bezalkoholowych i alkoholowych z zastosowaniem różnych technik i narzędzi wg receptur krajowych i zagranicznych oraz własnych przepisów,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3. posługiwanie się maszynami, urządzeniami, narzędziami mierniczymi i drobnym sprzętem niezbędnym do przygotowania, przechowywania oraz ekspedycji potraw i napojów z zastosowaniem zasad bhp i </w:t>
            </w:r>
            <w:proofErr w:type="spellStart"/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ppoż</w:t>
            </w:r>
            <w:proofErr w:type="spellEnd"/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4. obsługa gościa w barze, 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5. ocena jakości wykonywanych czynności zawodowych,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6. utrzymywanie porządku i czystości na stanowisku pracy oraz przestrzeganie wymogów sanitarnych i bhp, właściwa organizacja pracy, przestrzeganie procedur zarządzania jakością według obowiązujących standardów,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7. współpraca z innymi pracownikami lokalu,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8. rozliczanie pobranych surowców, półproduktów, wyrobów gotowych i towarów handlowych,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9. rozliczenia z klientami, prowadzenie obowiązującej dokumentacji.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Kurs kończy się certyfikowanym egzaminem zewnętrznym potwierdzającym uzyskanie kwalifikacji zgodnie z wymogami zawartymi poniżej. 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Egzamin powinien weryfikować wiedzę, kompetencje i umiejętności wynikające z programu szkolenia zrealizowanego przez uczestników oraz uzyskanie odpowiednich kwalifikacji. Kwalifikacja to określony zestaw efektów uczenia się w zakresie wiedzy, umiejętności oraz kompetencji społecznych nabytych w edukacji formalnej, edukacji </w:t>
            </w:r>
            <w:proofErr w:type="spellStart"/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pozaformalnej</w:t>
            </w:r>
            <w:proofErr w:type="spellEnd"/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poprzez uczenie się nieformalne, zgodnych z ustalonymi dla danej kwalifikacji wymaganiami, których osiągnięcie zostało sprawdzone w walidacji oraz formalnie potwierdzone przez instytucję uprawnioną do certyfikowania. Egzamin (walidacja) i certyfikacja muszą spełniać warunki określone w „Liście sprawdzającej do weryfikacji czy dany dokument można uznać za potwierdzający kwalifikację na potrzeby mierzenia wskaźników monitorowania EFS” w załączniku nr 8 „Podstawowe informacje dotyczące uzyskiwania kwalifikacji w ramach projektów współfinansowanych z Europejskiego Funduszu Społecznego.” do Wytycznych w zakresie monitorowania postępu rzeczowego realizacji programów operacyjnych na lata 2014-2020. Wykonawca w celu potwierdzenie tego wymogu będzie zobowiązany do wypełnienia oświadczenia wg wzoru w/w listy oraz do wskazania nazwy certyfikatu/instytucji certyfikującej. 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Wykonawca zobowiązany będzie do zapewnienia rozdzielenia procesów kształcenia/szkolenia od walidacji (egzaminowania).</w:t>
            </w:r>
          </w:p>
          <w:p w:rsidR="00366749" w:rsidRPr="00087051" w:rsidRDefault="00366749" w:rsidP="003667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Planowana ilość osób: </w:t>
            </w: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4 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Planowany termin przeprowadzenia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rok szkolny 2020/21 r.</w:t>
            </w:r>
          </w:p>
          <w:p w:rsidR="00366749" w:rsidRPr="006C1D2F" w:rsidRDefault="00366749" w:rsidP="003667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C1D2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Miejsce prowadzenia kursu: </w:t>
            </w:r>
            <w:r w:rsidRPr="006C1D2F">
              <w:rPr>
                <w:rFonts w:asciiTheme="minorHAnsi" w:hAnsiTheme="minorHAnsi" w:cstheme="minorHAnsi"/>
                <w:bCs/>
                <w:sz w:val="20"/>
                <w:szCs w:val="20"/>
              </w:rPr>
              <w:t>Zespół Szkół Zawodowych w Wołowie, ul. Spacerowa 1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Kurs powinien odbywać się po obowiązkowych zajęciach lekcyjnych i w dni wolne od zajęć lekcyjnych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Godzina zajęć teoretycznych – 45 minut, godzina zajęć praktycznych: 60 minut.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Zamawiający udostępnia bezpłatnie sale do prowadzenia zajęć ( w tym z dostępem do wody).</w:t>
            </w:r>
          </w:p>
          <w:p w:rsidR="00366749" w:rsidRPr="00087051" w:rsidRDefault="00366749" w:rsidP="0036674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Liczba godzin: 64</w:t>
            </w:r>
          </w:p>
        </w:tc>
      </w:tr>
      <w:tr w:rsidR="00366749" w:rsidRPr="00366749" w:rsidTr="00AF4897">
        <w:trPr>
          <w:cantSplit/>
          <w:jc w:val="center"/>
        </w:trPr>
        <w:tc>
          <w:tcPr>
            <w:tcW w:w="552" w:type="dxa"/>
            <w:shd w:val="clear" w:color="auto" w:fill="auto"/>
          </w:tcPr>
          <w:p w:rsidR="00366749" w:rsidRPr="00366749" w:rsidRDefault="00366749" w:rsidP="00E710B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shd w:val="clear" w:color="auto" w:fill="auto"/>
          </w:tcPr>
          <w:p w:rsidR="00366749" w:rsidRPr="00087051" w:rsidRDefault="00366749" w:rsidP="000C1D6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Barista</w:t>
            </w:r>
          </w:p>
        </w:tc>
        <w:tc>
          <w:tcPr>
            <w:tcW w:w="10206" w:type="dxa"/>
            <w:shd w:val="clear" w:color="auto" w:fill="auto"/>
          </w:tcPr>
          <w:p w:rsidR="00366749" w:rsidRPr="00087051" w:rsidRDefault="0037263C" w:rsidP="0036674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</w:t>
            </w:r>
            <w:r w:rsidR="00366749"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: </w:t>
            </w:r>
            <w:r w:rsidR="00366749"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nabycie umiejętności przyrządzania napojów kawowych</w:t>
            </w:r>
            <w:r w:rsidR="00366749"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Zakres szkolenia:  </w:t>
            </w: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zagadnienia teoretyczne dotyczące: historii kary, procesu produkcji kawy, organizacji miejsca pracy baristy, kawy espresso, składników i dodatków do kawy. Część praktyczna obejmująca  ćwiczenia parzenia espresso,  naukę spieniania mleka, sporządzanie różnych rodzajów kawy, latte art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, alternatywne metody parzenia kawy. 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Kurs kończy  się egzaminem,  uczestnicy otrzymają certyfikat potwierdzający zdobytą wiedzę.</w:t>
            </w:r>
          </w:p>
          <w:p w:rsidR="00366749" w:rsidRPr="00087051" w:rsidRDefault="00366749" w:rsidP="003667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Planowana ilość osób: </w:t>
            </w: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Planowany termin przeprowadzenia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rok szkolny 2020/21 r.</w:t>
            </w:r>
          </w:p>
          <w:p w:rsidR="00366749" w:rsidRPr="00087051" w:rsidRDefault="00366749" w:rsidP="003667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Miejsce prowadzenia szkolenia: </w:t>
            </w:r>
            <w:r w:rsidR="00AD7DCF" w:rsidRPr="00087051">
              <w:rPr>
                <w:rFonts w:asciiTheme="minorHAnsi" w:hAnsiTheme="minorHAnsi" w:cstheme="minorHAnsi"/>
                <w:sz w:val="20"/>
                <w:szCs w:val="20"/>
              </w:rPr>
              <w:t>w siedzibie organizatora/instytucji szkoleniowej</w:t>
            </w:r>
            <w:r w:rsidR="00C41095"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. Kurs prowadzony w formie stacjonarnej. </w:t>
            </w:r>
          </w:p>
          <w:p w:rsidR="00366749" w:rsidRPr="00087051" w:rsidRDefault="00366749" w:rsidP="0036674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Liczba godzin: 16</w:t>
            </w:r>
          </w:p>
        </w:tc>
      </w:tr>
      <w:tr w:rsidR="00366749" w:rsidRPr="00366749" w:rsidTr="00AF4897">
        <w:trPr>
          <w:cantSplit/>
          <w:jc w:val="center"/>
        </w:trPr>
        <w:tc>
          <w:tcPr>
            <w:tcW w:w="552" w:type="dxa"/>
            <w:shd w:val="clear" w:color="auto" w:fill="auto"/>
          </w:tcPr>
          <w:p w:rsidR="00366749" w:rsidRPr="00366749" w:rsidRDefault="00366749" w:rsidP="00E710B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shd w:val="clear" w:color="auto" w:fill="auto"/>
          </w:tcPr>
          <w:p w:rsidR="00366749" w:rsidRPr="00087051" w:rsidRDefault="00F05BAD" w:rsidP="00CE5B88">
            <w:pPr>
              <w:outlineLvl w:val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Carving</w:t>
            </w:r>
            <w:proofErr w:type="spellEnd"/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poziom podstawowy</w:t>
            </w:r>
          </w:p>
        </w:tc>
        <w:tc>
          <w:tcPr>
            <w:tcW w:w="10206" w:type="dxa"/>
            <w:shd w:val="clear" w:color="auto" w:fill="auto"/>
          </w:tcPr>
          <w:p w:rsidR="00366749" w:rsidRPr="00087051" w:rsidRDefault="0037263C" w:rsidP="00CE5B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</w:t>
            </w:r>
            <w:r w:rsidR="00366749"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  <w:r w:rsidR="00366749"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nabycie umiejętności rzeźbienia z warzywach i owocach.</w:t>
            </w:r>
          </w:p>
          <w:p w:rsidR="005F5564" w:rsidRPr="00087051" w:rsidRDefault="005F5564" w:rsidP="005F556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Minimalny zakres: historia sztuki </w:t>
            </w:r>
            <w:proofErr w:type="spellStart"/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carvingu</w:t>
            </w:r>
            <w:proofErr w:type="spellEnd"/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narzędzia do </w:t>
            </w:r>
            <w:proofErr w:type="spellStart"/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carvingu</w:t>
            </w:r>
            <w:proofErr w:type="spellEnd"/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typy, rodzaje, sposoby używania i konserwacji, sposoby zabezpieczania i pielęgnacji wyrzeźbionych prac, rzeźbienie motywów kwiatowych w owocach i warzywach takich jak: arbuz, melon, dynia, burak, kalarepa, rzodkiew, ogórek, cukinia, marchew i inne, tworzenie dekoracji sztuki </w:t>
            </w:r>
            <w:proofErr w:type="spellStart"/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carvingu</w:t>
            </w:r>
            <w:proofErr w:type="spellEnd"/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poprzez łączenie pojedynczych rzeźb (tworzenie kompozycji przestrzennej).</w:t>
            </w:r>
          </w:p>
          <w:p w:rsidR="005F5564" w:rsidRPr="00087051" w:rsidRDefault="005F5564" w:rsidP="005F556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Uczestnicy otrzymają certyfikat ukończenia kursu </w:t>
            </w:r>
            <w:proofErr w:type="spellStart"/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carvingu</w:t>
            </w:r>
            <w:proofErr w:type="spellEnd"/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:rsidR="00366749" w:rsidRPr="00087051" w:rsidRDefault="00366749" w:rsidP="00CE5B8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Planowana ilość osób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4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Planowany termin przeprowadzenia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5F5564" w:rsidRPr="00087051">
              <w:rPr>
                <w:rFonts w:asciiTheme="minorHAnsi" w:hAnsiTheme="minorHAnsi" w:cstheme="minorHAnsi"/>
                <w:sz w:val="20"/>
                <w:szCs w:val="20"/>
              </w:rPr>
              <w:t>X.20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21 r.</w:t>
            </w:r>
          </w:p>
          <w:p w:rsidR="00C41095" w:rsidRPr="00087051" w:rsidRDefault="00C41095" w:rsidP="00C410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Miejsce prowadzenia szkolenia: 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w siedzibie organizatora/instytucji szkoleniowej. Kurs prowadzony w formie stacjonarnej. </w:t>
            </w:r>
            <w:r w:rsidR="0037263C">
              <w:rPr>
                <w:rFonts w:asciiTheme="minorHAnsi" w:hAnsiTheme="minorHAnsi" w:cstheme="minorHAnsi"/>
                <w:sz w:val="20"/>
                <w:szCs w:val="20"/>
              </w:rPr>
              <w:t>Zamawiający dopuszcza także możliwość organizacji kursu w siedzibie</w:t>
            </w:r>
            <w:r w:rsidR="0037263C">
              <w:t xml:space="preserve"> </w:t>
            </w:r>
            <w:r w:rsidR="0037263C" w:rsidRPr="0037263C">
              <w:rPr>
                <w:rFonts w:asciiTheme="minorHAnsi" w:hAnsiTheme="minorHAnsi" w:cstheme="minorHAnsi"/>
                <w:sz w:val="20"/>
                <w:szCs w:val="20"/>
              </w:rPr>
              <w:t>Zespół</w:t>
            </w:r>
            <w:r w:rsidR="0037263C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37263C" w:rsidRPr="0037263C">
              <w:rPr>
                <w:rFonts w:asciiTheme="minorHAnsi" w:hAnsiTheme="minorHAnsi" w:cstheme="minorHAnsi"/>
                <w:sz w:val="20"/>
                <w:szCs w:val="20"/>
              </w:rPr>
              <w:t xml:space="preserve"> Szkół Zawodowych w Wołowie, ul. Spacerowa 1</w:t>
            </w:r>
            <w:r w:rsidR="0037263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366749" w:rsidRPr="00087051" w:rsidRDefault="00366749" w:rsidP="00CE5B8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Liczba godzin: 8</w:t>
            </w:r>
          </w:p>
        </w:tc>
      </w:tr>
      <w:tr w:rsidR="00366749" w:rsidRPr="00366749" w:rsidTr="00AF4897">
        <w:trPr>
          <w:cantSplit/>
          <w:jc w:val="center"/>
        </w:trPr>
        <w:tc>
          <w:tcPr>
            <w:tcW w:w="552" w:type="dxa"/>
            <w:shd w:val="clear" w:color="auto" w:fill="auto"/>
          </w:tcPr>
          <w:p w:rsidR="00366749" w:rsidRPr="00366749" w:rsidRDefault="00366749" w:rsidP="00E710B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shd w:val="clear" w:color="auto" w:fill="auto"/>
          </w:tcPr>
          <w:p w:rsidR="00366749" w:rsidRPr="00087051" w:rsidRDefault="00366749" w:rsidP="00CE5B88">
            <w:pPr>
              <w:outlineLvl w:val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Obsługa programu planista – szkolenie podstawowe</w:t>
            </w:r>
          </w:p>
        </w:tc>
        <w:tc>
          <w:tcPr>
            <w:tcW w:w="10206" w:type="dxa"/>
            <w:shd w:val="clear" w:color="auto" w:fill="auto"/>
          </w:tcPr>
          <w:p w:rsidR="00366749" w:rsidRPr="00087051" w:rsidRDefault="0037263C" w:rsidP="0036674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</w:t>
            </w:r>
            <w:r w:rsidR="00366749"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  <w:r w:rsidR="00366749"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nabycie umiejętności planowania w budownictwie z zastosowaniem programu Planista </w:t>
            </w:r>
          </w:p>
          <w:p w:rsidR="005F5564" w:rsidRPr="00087051" w:rsidRDefault="005F5564" w:rsidP="005F556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Zakres szkolenia: </w:t>
            </w: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podstawy obsługi programu Planista, wykorzystanie programów kosztorysowych w procesie planowania w budownictwie, rejestracja danych w programie Planista, praktyka importu kosztorysów do programu Planista, budowa i modyfikacja harmonogramu, modyfikacja kosztorysów w Planiście, tworzenie harmonogramów bez powiązania z kosztorysem, optymalizacja pracy z programem, eksport  i archiwizacja  danych, dołączanie harmonogramów i kosztorysów, wydruki harmonogramu i zapotrzebowania materiałowego, podstawy planowania w budownictwie, zaawansowane funkcje programu, rejestracja postępu robót, analiza wyników metodą wartości uzyskanej, moduł obrotu finansowego.</w:t>
            </w:r>
          </w:p>
          <w:p w:rsidR="00366749" w:rsidRPr="00087051" w:rsidRDefault="00366749" w:rsidP="0036674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Planowana ilość osób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1</w:t>
            </w:r>
          </w:p>
          <w:p w:rsidR="001E5162" w:rsidRPr="00087051" w:rsidRDefault="001E5162" w:rsidP="001E51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Planowany termin przeprowadzenia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rok szkolny 2020/21 r.</w:t>
            </w:r>
          </w:p>
          <w:p w:rsidR="001E5162" w:rsidRPr="00087051" w:rsidRDefault="001E5162" w:rsidP="001E51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 w siedzibie organizatora/instytucji szkoleniowej</w:t>
            </w:r>
          </w:p>
          <w:p w:rsidR="001E5162" w:rsidRPr="00087051" w:rsidRDefault="001E5162" w:rsidP="001E51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Kurs powinien odbywać się w weekendy, w formie  stacjonarnej – w szczególnych sytuacjach dopuszcza się realizację zajęć w formie zdalnej.</w:t>
            </w:r>
          </w:p>
          <w:p w:rsidR="00366749" w:rsidRPr="00087051" w:rsidRDefault="00366749" w:rsidP="00CE5B8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Liczba godzin: </w:t>
            </w: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</w:p>
        </w:tc>
      </w:tr>
      <w:tr w:rsidR="00366749" w:rsidRPr="00366749" w:rsidTr="00AF4897">
        <w:trPr>
          <w:cantSplit/>
          <w:jc w:val="center"/>
        </w:trPr>
        <w:tc>
          <w:tcPr>
            <w:tcW w:w="552" w:type="dxa"/>
            <w:shd w:val="clear" w:color="auto" w:fill="auto"/>
          </w:tcPr>
          <w:p w:rsidR="00366749" w:rsidRPr="00366749" w:rsidRDefault="00366749" w:rsidP="00E710B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shd w:val="clear" w:color="auto" w:fill="auto"/>
          </w:tcPr>
          <w:p w:rsidR="00366749" w:rsidRPr="00087051" w:rsidRDefault="00366749" w:rsidP="00CE5B88">
            <w:pPr>
              <w:outlineLvl w:val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Kurs instruktora przepisów ruchu drogowego, prawa jazdy i nauki jazdy.</w:t>
            </w:r>
          </w:p>
        </w:tc>
        <w:tc>
          <w:tcPr>
            <w:tcW w:w="10206" w:type="dxa"/>
            <w:shd w:val="clear" w:color="auto" w:fill="auto"/>
          </w:tcPr>
          <w:p w:rsidR="00366749" w:rsidRPr="00087051" w:rsidRDefault="00366749" w:rsidP="003667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Cel szkolenia: </w:t>
            </w: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uzyskanie uprawnień instruktora/wykładowcy nauki jazdy.</w:t>
            </w:r>
          </w:p>
          <w:p w:rsidR="005F5564" w:rsidRPr="00087051" w:rsidRDefault="005F5564" w:rsidP="003667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Zakres szkolenia: </w:t>
            </w: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zajęcia teoretyczne: - psychologia,  metodyka  nauczania, prawo  ruchu drogowego, technika kierowania i obsługi pojazdu, bezpieczeństwo ruchu drogowego, zasady prowadzenia ośrodka, technika i taktyka jazdy, praktyka instruktorska. Zajęcia praktyczne: technika i taktyka jazdy, praktyka instruktorska.</w:t>
            </w:r>
          </w:p>
          <w:p w:rsidR="005F5564" w:rsidRPr="00087051" w:rsidRDefault="005F5564" w:rsidP="0036674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Wykonawca zapewnia organizację stosownego egzaminu </w:t>
            </w:r>
            <w:r w:rsidR="00DC7D71"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państwowego dla Instruktorów i Wykładowców Nauki Jazdy zgodnie  z Rozporządzeniem Ministra Transportu, Budownictwa i Gospodarki Morskiej z dnia 16 stycznia 2013 r. w sprawie uzyskiwania uprawnień przez instruktorów i wykładowców, opłat oraz wzorów dokumentów stosowanych w tych sprawach, a także stawek wynagrodzenia członków komisji.</w:t>
            </w:r>
          </w:p>
          <w:p w:rsidR="00366749" w:rsidRPr="00087051" w:rsidRDefault="00366749" w:rsidP="0036674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Planowana ilość osób: 1</w:t>
            </w:r>
          </w:p>
          <w:p w:rsidR="00550496" w:rsidRPr="00087051" w:rsidRDefault="00550496" w:rsidP="005504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Planowany termin przeprowadzenia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IX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 xml:space="preserve"> 2021 r.</w:t>
            </w:r>
          </w:p>
          <w:p w:rsidR="00550496" w:rsidRPr="00087051" w:rsidRDefault="00550496" w:rsidP="005504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 w siedzibie organizatora/instytucji szkoleniowej</w:t>
            </w:r>
          </w:p>
          <w:p w:rsidR="00550496" w:rsidRPr="00087051" w:rsidRDefault="00550496" w:rsidP="005504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Kurs powinien odbywać się w formie  stacjonarnej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w weeken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dy lub po uzgodnieniu z uczestnikiem w godzinach popołudniowych w dni robocze.</w:t>
            </w:r>
          </w:p>
          <w:p w:rsidR="00366749" w:rsidRPr="00087051" w:rsidRDefault="00550496" w:rsidP="0036674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</w:t>
            </w:r>
            <w:r w:rsidR="00366749"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iczba godzin: 215, w tym:130 teoretycznych, 85 praktycznych</w:t>
            </w:r>
          </w:p>
        </w:tc>
      </w:tr>
      <w:tr w:rsidR="00F05BAD" w:rsidRPr="00366749" w:rsidTr="00AF4897">
        <w:trPr>
          <w:cantSplit/>
          <w:jc w:val="center"/>
        </w:trPr>
        <w:tc>
          <w:tcPr>
            <w:tcW w:w="14034" w:type="dxa"/>
            <w:gridSpan w:val="3"/>
            <w:shd w:val="clear" w:color="auto" w:fill="F2F2F2" w:themeFill="background1" w:themeFillShade="F2"/>
          </w:tcPr>
          <w:p w:rsidR="00F05BAD" w:rsidRPr="00087051" w:rsidRDefault="00F05BAD" w:rsidP="0036674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05BAD" w:rsidRPr="00366749" w:rsidTr="00AF4897">
        <w:trPr>
          <w:cantSplit/>
          <w:jc w:val="center"/>
        </w:trPr>
        <w:tc>
          <w:tcPr>
            <w:tcW w:w="552" w:type="dxa"/>
            <w:shd w:val="clear" w:color="auto" w:fill="auto"/>
          </w:tcPr>
          <w:p w:rsidR="00F05BAD" w:rsidRPr="00366749" w:rsidRDefault="00F05BAD" w:rsidP="00E710B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shd w:val="clear" w:color="auto" w:fill="auto"/>
          </w:tcPr>
          <w:p w:rsidR="00F05BAD" w:rsidRPr="00087051" w:rsidRDefault="00F05BAD" w:rsidP="00CE5B88">
            <w:pPr>
              <w:outlineLvl w:val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„MySQL- relacyjny system baz danych”</w:t>
            </w:r>
          </w:p>
        </w:tc>
        <w:tc>
          <w:tcPr>
            <w:tcW w:w="10206" w:type="dxa"/>
            <w:shd w:val="clear" w:color="auto" w:fill="auto"/>
          </w:tcPr>
          <w:p w:rsidR="00F05BAD" w:rsidRPr="00087051" w:rsidRDefault="00F05BAD" w:rsidP="0036674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 kursu: opanowanie podstaw tworzenia aplikacji z wykorzystaniem baz danych</w:t>
            </w:r>
          </w:p>
          <w:p w:rsidR="00AD7DCF" w:rsidRPr="00087051" w:rsidRDefault="00AD7DCF" w:rsidP="0036674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Minimalny zakres:</w:t>
            </w:r>
          </w:p>
          <w:p w:rsidR="00AD7DCF" w:rsidRPr="00087051" w:rsidRDefault="00AD7DCF" w:rsidP="00AD7DCF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idea standardu SQL i teorii relacji,</w:t>
            </w:r>
          </w:p>
          <w:p w:rsidR="00AD7DCF" w:rsidRPr="00087051" w:rsidRDefault="00AD7DCF" w:rsidP="00AD7DCF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uruchomienie i konfiguracja serwera MySQL,</w:t>
            </w:r>
          </w:p>
          <w:p w:rsidR="00AD7DCF" w:rsidRPr="00087051" w:rsidRDefault="00AD7DCF" w:rsidP="00AD7DCF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tworzenie, modyfikowanie i przetwarzanie danych z poziomu konsoli tekstowej,</w:t>
            </w:r>
          </w:p>
          <w:p w:rsidR="00AD7DCF" w:rsidRPr="00087051" w:rsidRDefault="00AD7DCF" w:rsidP="00AD7DCF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wprowadzenie do tworzenia interfejsu na przykładzie formularza www</w:t>
            </w:r>
          </w:p>
          <w:p w:rsidR="00F05BAD" w:rsidRPr="00087051" w:rsidRDefault="00F05BAD" w:rsidP="00F05B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Planowana ilość osób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1</w:t>
            </w:r>
          </w:p>
          <w:p w:rsidR="001E5162" w:rsidRPr="00087051" w:rsidRDefault="001E5162" w:rsidP="001E51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Planowany termin przeprowadzenia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rok szkolny 2020/21 r.</w:t>
            </w:r>
          </w:p>
          <w:p w:rsidR="001E5162" w:rsidRPr="00087051" w:rsidRDefault="001E5162" w:rsidP="001E51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 w siedzibie organizatora/instytucji szkoleniowej</w:t>
            </w:r>
          </w:p>
          <w:p w:rsidR="001E5162" w:rsidRPr="00087051" w:rsidRDefault="001E5162" w:rsidP="001E51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Kurs powinien odbywać się w weekendy, w formie  stacjonarnej – w szczególnych sytuacjach dopuszcza się realizację zajęć w formie zdalnej.</w:t>
            </w:r>
          </w:p>
          <w:p w:rsidR="00F05BAD" w:rsidRPr="00087051" w:rsidRDefault="00F05BAD" w:rsidP="00F05BA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Liczba godzin: 20</w:t>
            </w:r>
          </w:p>
        </w:tc>
      </w:tr>
      <w:tr w:rsidR="00F05BAD" w:rsidRPr="00366749" w:rsidTr="00AF4897">
        <w:trPr>
          <w:cantSplit/>
          <w:jc w:val="center"/>
        </w:trPr>
        <w:tc>
          <w:tcPr>
            <w:tcW w:w="552" w:type="dxa"/>
            <w:shd w:val="clear" w:color="auto" w:fill="auto"/>
          </w:tcPr>
          <w:p w:rsidR="00F05BAD" w:rsidRPr="00366749" w:rsidRDefault="00F05BAD" w:rsidP="00E710B0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76" w:type="dxa"/>
            <w:shd w:val="clear" w:color="auto" w:fill="auto"/>
          </w:tcPr>
          <w:p w:rsidR="00F05BAD" w:rsidRPr="00087051" w:rsidRDefault="00F05BAD" w:rsidP="00CE5B88">
            <w:pPr>
              <w:outlineLvl w:val="1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„Programowanie sterowników logicznych”</w:t>
            </w:r>
          </w:p>
        </w:tc>
        <w:tc>
          <w:tcPr>
            <w:tcW w:w="10206" w:type="dxa"/>
            <w:shd w:val="clear" w:color="auto" w:fill="auto"/>
          </w:tcPr>
          <w:p w:rsidR="009C50DD" w:rsidRPr="00087051" w:rsidRDefault="009C50DD" w:rsidP="009C50D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Cel kursu: </w:t>
            </w:r>
            <w:r w:rsidRPr="00087051">
              <w:rPr>
                <w:rFonts w:asciiTheme="minorHAnsi" w:hAnsiTheme="minorHAnsi" w:cstheme="minorHAnsi"/>
                <w:bCs/>
                <w:sz w:val="20"/>
                <w:szCs w:val="20"/>
              </w:rPr>
              <w:t>opanowanie podstaw programowania sterowników logicznych PLC</w:t>
            </w:r>
          </w:p>
          <w:p w:rsidR="005770B5" w:rsidRDefault="005770B5" w:rsidP="005770B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Po zakończeniu szkolenia słuchacz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:rsidR="005770B5" w:rsidRPr="005770B5" w:rsidRDefault="005770B5" w:rsidP="005770B5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zna podstawowe zagadnienia dotyczące programowalnych sterowników logicznych PLC</w:t>
            </w:r>
          </w:p>
          <w:p w:rsidR="005770B5" w:rsidRPr="005770B5" w:rsidRDefault="005770B5" w:rsidP="005770B5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zna budowę sterowników logicznych SIMATIC S7-300/400 oraz oprogramowania SIMATIC Step 7</w:t>
            </w:r>
          </w:p>
          <w:p w:rsidR="005770B5" w:rsidRPr="005770B5" w:rsidRDefault="005770B5" w:rsidP="005770B5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samodzielnie wykorzystuje typowe funkcje programowania PLC</w:t>
            </w:r>
          </w:p>
          <w:p w:rsidR="005770B5" w:rsidRPr="005770B5" w:rsidRDefault="005770B5" w:rsidP="005770B5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potrafi skonfigurować, obsługiwać i monitorować program użytkownika w sterownikach SIMATIC S7-300/400</w:t>
            </w:r>
          </w:p>
          <w:p w:rsidR="005770B5" w:rsidRPr="005770B5" w:rsidRDefault="005770B5" w:rsidP="005770B5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potrafi edytować i rozwiązywać zadania sterownicze w językach graficznych LAD, FBD</w:t>
            </w:r>
          </w:p>
          <w:p w:rsidR="005770B5" w:rsidRDefault="005770B5" w:rsidP="005770B5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zna podstawowe zasady programowania oraz rozkazy w języku STL</w:t>
            </w:r>
          </w:p>
          <w:p w:rsidR="005770B5" w:rsidRPr="005770B5" w:rsidRDefault="005770B5" w:rsidP="005770B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Program obejmuje  poniższe zagadnienia: h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istoria i rodzina sterowników SIEMENS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t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worzenie projektu STEP7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k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onfiguracja połączenia ze sterownikiem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t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worzenie konfiguracji sprzętowej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z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asady adresacji wejść i wyjść w sterowniku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p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odstawowa obsługa jednostki centralnej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t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ablica symboli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z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asady pisania programów - struktura i elementy programów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o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peracje logiczne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p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rogramy w języku LAD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n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arzędzia moni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torowania i testowania programu, p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amięć sterownika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p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odstawy programowania strukturalnego – korzystanie z funkcji bez parametrów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f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unkcje FC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p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rzerzutniki 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zbocza LAD, e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lementy programu w FBD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b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ramka XOR w FBD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p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rogramy w języku FBD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t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ablica zmiennych VAT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z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akresy zmiennych bit, Bajt, WORD, DOUBLE WORD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kolejność bajtów w słowie, t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ypy całkowite INT i DINT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s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ystemy liczbowe (dziesiętny, binarny,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szesnastkowy, BCD, b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lok MOVE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k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onwertery systemów liczbowych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f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unkcje arytmetyczne liczb całkowitych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l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icznik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f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unkcje porównania liczb całkowitych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z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mienne typu S5Time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u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kłady czasowe (</w:t>
            </w:r>
            <w:proofErr w:type="spellStart"/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timer’y</w:t>
            </w:r>
            <w:proofErr w:type="spellEnd"/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p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omoc w SIMATIC MANAGER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z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arządzanie projektem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a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rchiwizacja projektu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s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ymulator PLC SIM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Clock</w:t>
            </w:r>
            <w:proofErr w:type="spellEnd"/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Memory – Generator impulsów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p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odstawy diagnostyki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f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orsowanie zmiennych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s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koki w LAD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w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prowadzenie do języka STL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n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arzędzia monitorowania programu w języku STL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a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kumulatory – rejestry w pamięci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r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ozkazy operacji na akumulatorach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k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onwersja liczb typu całkowitego w STL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o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peracje arytmetyczne w STL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r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ozkazy porównań INT i DINT w STL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r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ozkazy skoków w STL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l</w:t>
            </w:r>
            <w:r w:rsidRPr="005770B5">
              <w:rPr>
                <w:rFonts w:asciiTheme="minorHAnsi" w:hAnsiTheme="minorHAnsi" w:cstheme="minorHAnsi"/>
                <w:bCs/>
                <w:sz w:val="20"/>
                <w:szCs w:val="20"/>
              </w:rPr>
              <w:t>iczniki i układy czasowe w STL</w:t>
            </w:r>
            <w:r w:rsidR="00A664B5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:rsidR="009C50DD" w:rsidRPr="00087051" w:rsidRDefault="009C50DD" w:rsidP="005770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Planowana ilość osób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1</w:t>
            </w:r>
          </w:p>
          <w:p w:rsidR="001E5162" w:rsidRPr="00087051" w:rsidRDefault="001E5162" w:rsidP="001E51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Planowany termin przeprowadzenia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rok szkolny 2020/21 r.</w:t>
            </w:r>
          </w:p>
          <w:p w:rsidR="001E5162" w:rsidRPr="00087051" w:rsidRDefault="001E5162" w:rsidP="001E51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Miejsce prowadzenia kursu</w:t>
            </w: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:  w siedzibie organizatora/instytucji szkoleniowej</w:t>
            </w:r>
          </w:p>
          <w:p w:rsidR="001E5162" w:rsidRPr="00087051" w:rsidRDefault="001E5162" w:rsidP="001E51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sz w:val="20"/>
                <w:szCs w:val="20"/>
              </w:rPr>
              <w:t>Kurs powinien odbywać się w weekendy, w formie  stacjonarnej – w szczególnych sytuacjach dopuszcza się realizację zajęć w formie zdalnej.</w:t>
            </w:r>
          </w:p>
          <w:p w:rsidR="00F05BAD" w:rsidRPr="00087051" w:rsidRDefault="009C50DD" w:rsidP="009C50D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051">
              <w:rPr>
                <w:rFonts w:asciiTheme="minorHAnsi" w:hAnsiTheme="minorHAnsi" w:cstheme="minorHAnsi"/>
                <w:b/>
                <w:sz w:val="20"/>
                <w:szCs w:val="20"/>
              </w:rPr>
              <w:t>Liczba godzin: 35</w:t>
            </w:r>
          </w:p>
        </w:tc>
      </w:tr>
    </w:tbl>
    <w:p w:rsidR="007C7E8E" w:rsidRDefault="007C7E8E" w:rsidP="00F07B36">
      <w:pPr>
        <w:pStyle w:val="NormalnyWeb"/>
        <w:spacing w:before="0" w:after="0"/>
        <w:rPr>
          <w:rFonts w:ascii="Calibri" w:hAnsi="Calibri" w:cs="Calibri"/>
          <w:sz w:val="22"/>
          <w:szCs w:val="22"/>
        </w:rPr>
      </w:pPr>
    </w:p>
    <w:p w:rsidR="00F05BAD" w:rsidRPr="00534B8B" w:rsidRDefault="00125961" w:rsidP="00125961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34B8B">
        <w:rPr>
          <w:rFonts w:asciiTheme="minorHAnsi" w:hAnsiTheme="minorHAnsi" w:cstheme="minorHAnsi"/>
          <w:b/>
          <w:sz w:val="20"/>
          <w:szCs w:val="20"/>
          <w:u w:val="single"/>
        </w:rPr>
        <w:t>Warunki dla wszystkich:</w:t>
      </w:r>
    </w:p>
    <w:p w:rsidR="00125961" w:rsidRPr="00534B8B" w:rsidRDefault="00125961" w:rsidP="00125961">
      <w:pPr>
        <w:outlineLvl w:val="1"/>
        <w:rPr>
          <w:rFonts w:asciiTheme="minorHAnsi" w:hAnsiTheme="minorHAnsi" w:cstheme="minorHAnsi"/>
          <w:sz w:val="20"/>
          <w:szCs w:val="20"/>
          <w:lang w:eastAsia="pl-PL"/>
        </w:rPr>
      </w:pPr>
      <w:r w:rsidRPr="00534B8B">
        <w:rPr>
          <w:rFonts w:asciiTheme="minorHAnsi" w:hAnsiTheme="minorHAnsi" w:cstheme="minorHAnsi"/>
          <w:sz w:val="20"/>
          <w:szCs w:val="20"/>
        </w:rPr>
        <w:t xml:space="preserve">Szkolenia powinny się odbyć w miejscowości oddalonej nie więcej niż 60 km od siedziby Zamawiającego (odległość liczona z użyciem narzędzia Mapy Google od Wołów do wskazanej miejscowości szkolenia/kursu) za wyjątkiem szkoleń: „Barman”, gdzie miejscem realizacji  jest Zespół Szkół Zawodowych w Wołowie oraz </w:t>
      </w:r>
      <w:r w:rsidRPr="00534B8B">
        <w:rPr>
          <w:rFonts w:asciiTheme="minorHAnsi" w:hAnsiTheme="minorHAnsi" w:cstheme="minorHAnsi"/>
          <w:sz w:val="20"/>
          <w:szCs w:val="20"/>
          <w:lang w:eastAsia="pl-PL"/>
        </w:rPr>
        <w:t xml:space="preserve">„Programowanie sterowników logicznych”, gdzie Zamawiający dopuszcza odległość nie większą niż 250 km. </w:t>
      </w:r>
    </w:p>
    <w:p w:rsidR="001E5162" w:rsidRPr="00534B8B" w:rsidRDefault="001E5162" w:rsidP="00125961">
      <w:pPr>
        <w:outlineLvl w:val="1"/>
        <w:rPr>
          <w:rFonts w:asciiTheme="minorHAnsi" w:hAnsiTheme="minorHAnsi" w:cstheme="minorHAnsi"/>
          <w:sz w:val="20"/>
          <w:szCs w:val="20"/>
          <w:lang w:eastAsia="pl-PL"/>
        </w:rPr>
      </w:pPr>
      <w:r w:rsidRPr="00534B8B">
        <w:rPr>
          <w:rFonts w:asciiTheme="minorHAnsi" w:hAnsiTheme="minorHAnsi" w:cstheme="minorHAnsi"/>
          <w:sz w:val="20"/>
          <w:szCs w:val="20"/>
          <w:lang w:eastAsia="pl-PL"/>
        </w:rPr>
        <w:t>Do obowiązków wykonawcy należy:</w:t>
      </w:r>
    </w:p>
    <w:p w:rsidR="001E5162" w:rsidRPr="00534B8B" w:rsidRDefault="001E5162" w:rsidP="001E5162">
      <w:pPr>
        <w:pStyle w:val="Akapitzlist"/>
        <w:numPr>
          <w:ilvl w:val="0"/>
          <w:numId w:val="46"/>
        </w:numPr>
        <w:rPr>
          <w:rFonts w:ascii="Calibri" w:hAnsi="Calibri"/>
          <w:sz w:val="20"/>
          <w:szCs w:val="20"/>
        </w:rPr>
      </w:pPr>
      <w:r w:rsidRPr="00534B8B">
        <w:rPr>
          <w:rFonts w:ascii="Calibri" w:hAnsi="Calibri"/>
          <w:sz w:val="20"/>
          <w:szCs w:val="20"/>
        </w:rPr>
        <w:t xml:space="preserve">organizacja kursu (zajęć teoretycznych i praktycznych), </w:t>
      </w:r>
    </w:p>
    <w:p w:rsidR="001E5162" w:rsidRPr="00534B8B" w:rsidRDefault="001E5162" w:rsidP="00087051">
      <w:pPr>
        <w:pStyle w:val="Akapitzlist"/>
        <w:numPr>
          <w:ilvl w:val="0"/>
          <w:numId w:val="46"/>
        </w:numPr>
        <w:rPr>
          <w:rFonts w:ascii="Calibri" w:hAnsi="Calibri"/>
          <w:sz w:val="20"/>
          <w:szCs w:val="20"/>
        </w:rPr>
      </w:pPr>
      <w:r w:rsidRPr="00534B8B">
        <w:rPr>
          <w:rFonts w:ascii="Calibri" w:hAnsi="Calibri"/>
          <w:sz w:val="20"/>
          <w:szCs w:val="20"/>
        </w:rPr>
        <w:t xml:space="preserve">zapewnienie oprogramowania/wyposażenia/narzędzi/pomocy dydaktycznych/surowców/materiałów w zakresie </w:t>
      </w:r>
      <w:r w:rsidR="00DC7D71" w:rsidRPr="00534B8B">
        <w:rPr>
          <w:rFonts w:ascii="Calibri" w:hAnsi="Calibri"/>
          <w:sz w:val="20"/>
          <w:szCs w:val="20"/>
        </w:rPr>
        <w:t>prowadzonego kursu; w przypadku kursu „Barman”</w:t>
      </w:r>
      <w:r w:rsidR="00087051" w:rsidRPr="00534B8B">
        <w:rPr>
          <w:rFonts w:ascii="Calibri" w:hAnsi="Calibri"/>
          <w:sz w:val="20"/>
          <w:szCs w:val="20"/>
        </w:rPr>
        <w:t xml:space="preserve">  Wykonawca zapewnia podręcznik skierowany do osób, które przygotowują się do podjęcia pracy w zawodzie barmana i który obejmuje zagadnienia związane z charakterystyką zawodu, organizacją miejsca pracy, przygotowywaniem i serwowaniem napojów bezalkoholowych i alkoholowych, procedur zarządzania jakością, rozliczania należności, obsługi gości oraz współpracy z innymi pracownikami lokalu. Podręcznik powinien pozwolić na przygotowanie do certyfikowanego egzaminu zewnętrznego z zakresu objętego kursem/szkoleniem.</w:t>
      </w:r>
    </w:p>
    <w:p w:rsidR="001E5162" w:rsidRPr="00534B8B" w:rsidRDefault="001E5162" w:rsidP="001E5162">
      <w:pPr>
        <w:pStyle w:val="Akapitzlist"/>
        <w:numPr>
          <w:ilvl w:val="0"/>
          <w:numId w:val="46"/>
        </w:numPr>
        <w:rPr>
          <w:rFonts w:ascii="Calibri" w:hAnsi="Calibri"/>
          <w:sz w:val="20"/>
          <w:szCs w:val="20"/>
        </w:rPr>
      </w:pPr>
      <w:r w:rsidRPr="00534B8B">
        <w:rPr>
          <w:rFonts w:ascii="Calibri" w:hAnsi="Calibri"/>
          <w:sz w:val="20"/>
          <w:szCs w:val="20"/>
        </w:rPr>
        <w:t>zapewnienie i przekazanie uczestnikom materiałów dydaktycznych (np. prezentacje, podręcznik, skrypty)</w:t>
      </w:r>
    </w:p>
    <w:p w:rsidR="001E5162" w:rsidRPr="00534B8B" w:rsidRDefault="001E5162" w:rsidP="001E5162">
      <w:pPr>
        <w:pStyle w:val="Akapitzlist"/>
        <w:numPr>
          <w:ilvl w:val="0"/>
          <w:numId w:val="46"/>
        </w:numPr>
        <w:rPr>
          <w:rFonts w:ascii="Calibri" w:hAnsi="Calibri"/>
          <w:sz w:val="20"/>
          <w:szCs w:val="20"/>
        </w:rPr>
      </w:pPr>
      <w:r w:rsidRPr="00534B8B">
        <w:rPr>
          <w:rFonts w:ascii="Calibri" w:hAnsi="Calibri"/>
          <w:sz w:val="20"/>
          <w:szCs w:val="20"/>
        </w:rPr>
        <w:t>zapewnienie przerw kawowych(dot. form stacjonarnych)</w:t>
      </w:r>
    </w:p>
    <w:p w:rsidR="001E5162" w:rsidRPr="00534B8B" w:rsidRDefault="001E5162" w:rsidP="001E5162">
      <w:pPr>
        <w:pStyle w:val="Akapitzlist"/>
        <w:numPr>
          <w:ilvl w:val="0"/>
          <w:numId w:val="46"/>
        </w:numPr>
        <w:rPr>
          <w:rFonts w:ascii="Calibri" w:hAnsi="Calibri"/>
          <w:sz w:val="20"/>
          <w:szCs w:val="20"/>
        </w:rPr>
      </w:pPr>
      <w:r w:rsidRPr="00534B8B">
        <w:rPr>
          <w:rFonts w:ascii="Calibri" w:hAnsi="Calibri"/>
          <w:sz w:val="20"/>
          <w:szCs w:val="20"/>
        </w:rPr>
        <w:t>realizacji kursu przez wykwalifikowanych wykładowców i instruktorów, posiadających stosowne uprawnienia i doświadczenie w prowadzeniu kursu.</w:t>
      </w:r>
    </w:p>
    <w:p w:rsidR="001E5162" w:rsidRPr="00534B8B" w:rsidRDefault="001E5162" w:rsidP="00125961">
      <w:pPr>
        <w:outlineLvl w:val="1"/>
        <w:rPr>
          <w:rFonts w:asciiTheme="minorHAnsi" w:hAnsiTheme="minorHAnsi" w:cstheme="minorHAnsi"/>
          <w:sz w:val="20"/>
          <w:szCs w:val="20"/>
          <w:lang w:eastAsia="pl-PL"/>
        </w:rPr>
      </w:pPr>
    </w:p>
    <w:p w:rsidR="00087051" w:rsidRPr="00534B8B" w:rsidRDefault="00087051" w:rsidP="00087051">
      <w:pPr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34B8B">
        <w:rPr>
          <w:rFonts w:asciiTheme="minorHAnsi" w:hAnsiTheme="minorHAnsi" w:cstheme="minorHAnsi"/>
          <w:sz w:val="20"/>
          <w:szCs w:val="20"/>
        </w:rPr>
        <w:t xml:space="preserve">Wykonawca zobowiązany będzie do przeprowadzenia ewaluacji kursów/szkoleń pod kątem nabycia kompetencji przez uczestników zgodnie ze standardem oceny: Zakres/Wzorzec/Ocena/Porównanie, np. przeprowadzenia testu </w:t>
      </w:r>
      <w:proofErr w:type="spellStart"/>
      <w:r w:rsidRPr="00534B8B">
        <w:rPr>
          <w:rFonts w:asciiTheme="minorHAnsi" w:hAnsiTheme="minorHAnsi" w:cstheme="minorHAnsi"/>
          <w:sz w:val="20"/>
          <w:szCs w:val="20"/>
        </w:rPr>
        <w:t>pre</w:t>
      </w:r>
      <w:proofErr w:type="spellEnd"/>
      <w:r w:rsidRPr="00534B8B">
        <w:rPr>
          <w:rFonts w:asciiTheme="minorHAnsi" w:hAnsiTheme="minorHAnsi" w:cstheme="minorHAnsi"/>
          <w:sz w:val="20"/>
          <w:szCs w:val="20"/>
        </w:rPr>
        <w:t>- i post- lub innego rozwiązania potwierdzającego nabycie kompetencji. Przeprowadzenie testów lub innego rozwiązania powinno być wykonane poza wskazanym wymiarem godzinowym szkolenia. Wykonawca opracuje raport z przeprowadzonego bilansu kompetencji na wejściu i wyjściu celem ustalenia przez Zamawiającego poziomu osiągnięcia zakładanych wskaźników produktu i rezultatu.</w:t>
      </w:r>
    </w:p>
    <w:p w:rsidR="00087051" w:rsidRPr="00534B8B" w:rsidRDefault="00087051" w:rsidP="00087051">
      <w:pPr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34B8B">
        <w:rPr>
          <w:rFonts w:asciiTheme="minorHAnsi" w:hAnsiTheme="minorHAnsi" w:cstheme="minorHAnsi"/>
          <w:sz w:val="20"/>
          <w:szCs w:val="20"/>
        </w:rPr>
        <w:t>Wykonawca będzie zobowiązany do przygotowania i wydania uczestnikom, którzy ukończyli kurs/szkolenie, zaświadczenia bądź certyfikatu o ukończeniu kursu/szkolenia. Na zaświadczeniu/certyfikacie o ukończeniu winny zostać umieszczone: program kursu/szkolenia lub nabyte efekty uczenia się, wymiar godzinowy kursu/szkolenia oraz oznakowania i zapisy zgodne z Wytycznymi dotyczącymi oznaczania projektów w ramach RPO WD 2014-2020. Ponadto Wykonawca, do którego stosuje się przepisy Rozporządzenie Ministra Edukacji Narodowej z dnia 19 marca 2019 r. w sprawie kształcenia ustawicznego w formach pozaszkolnych wyda dodatkowo zaświadczenia zgodnie z w/w rozporządzeniem. Ponadto w przypadku kursu „Barman”</w:t>
      </w:r>
      <w:r w:rsidR="006C1D2F" w:rsidRPr="00534B8B">
        <w:rPr>
          <w:rFonts w:asciiTheme="minorHAnsi" w:hAnsiTheme="minorHAnsi" w:cstheme="minorHAnsi"/>
          <w:sz w:val="20"/>
          <w:szCs w:val="20"/>
        </w:rPr>
        <w:t xml:space="preserve"> </w:t>
      </w:r>
      <w:r w:rsidRPr="00534B8B">
        <w:rPr>
          <w:rFonts w:asciiTheme="minorHAnsi" w:hAnsiTheme="minorHAnsi" w:cstheme="minorHAnsi"/>
          <w:sz w:val="20"/>
          <w:szCs w:val="20"/>
        </w:rPr>
        <w:t>wszystkie osoby, które pomyślnie zdadzą egzamin zewnętrzny otrzymają stosowne certyfikaty wydawane zgodnie z aktualnymi przepisami i procedurami określonymi przez daną instytucję certyfikującą dla danego obszaru tematycznego, przy czym powinny one zawierać  (w formie samego certyfikatu lub certyfikatu i suplementu do niego) przynajmniej nazwę instytucji certyfikującej, imię i nazwisko uczestnika, nazwę szkolenia lub kwalifikacji, datę i miejsce wydania certyfikatu, program szkolenia lub nabyte efekty uczenia się, uzyskane wyniki, stosowne pieczęcie i podpisy. Ewentualny koszt ich wydania ponosi Wykonawca.</w:t>
      </w:r>
    </w:p>
    <w:p w:rsidR="00087051" w:rsidRPr="00534B8B" w:rsidRDefault="00087051" w:rsidP="00087051">
      <w:pPr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25961" w:rsidRPr="00534B8B" w:rsidRDefault="00087051" w:rsidP="00550496">
      <w:pPr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34B8B">
        <w:rPr>
          <w:rFonts w:asciiTheme="minorHAnsi" w:hAnsiTheme="minorHAnsi" w:cstheme="minorHAnsi"/>
          <w:sz w:val="20"/>
          <w:szCs w:val="20"/>
        </w:rPr>
        <w:t xml:space="preserve">Planowane terminy kursów ze względu na sytuację epidemiczną w kraju mogą ulec przesunięciu. </w:t>
      </w:r>
    </w:p>
    <w:sectPr w:rsidR="00125961" w:rsidRPr="00534B8B" w:rsidSect="0005569B">
      <w:headerReference w:type="default" r:id="rId8"/>
      <w:footerReference w:type="default" r:id="rId9"/>
      <w:pgSz w:w="16838" w:h="11906" w:orient="landscape"/>
      <w:pgMar w:top="1417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084" w:rsidRDefault="00653084">
      <w:r>
        <w:separator/>
      </w:r>
    </w:p>
  </w:endnote>
  <w:endnote w:type="continuationSeparator" w:id="0">
    <w:p w:rsidR="00653084" w:rsidRDefault="00653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rutiger Next LT W1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D2F" w:rsidRPr="006C1D2F" w:rsidRDefault="006C1D2F" w:rsidP="006C1D2F">
    <w:pPr>
      <w:pStyle w:val="Nagwek"/>
      <w:rPr>
        <w:rFonts w:ascii="Calibri" w:eastAsia="Calibri" w:hAnsi="Calibri"/>
        <w:sz w:val="22"/>
        <w:szCs w:val="22"/>
        <w:lang w:eastAsia="en-US"/>
      </w:rPr>
    </w:pPr>
  </w:p>
  <w:p w:rsidR="006C1D2F" w:rsidRPr="006C1D2F" w:rsidRDefault="006C1D2F" w:rsidP="006C1D2F">
    <w:pPr>
      <w:pBdr>
        <w:top w:val="single" w:sz="4" w:space="6" w:color="auto"/>
      </w:pBdr>
      <w:jc w:val="center"/>
      <w:rPr>
        <w:rFonts w:ascii="Tahoma" w:hAnsi="Tahoma" w:cs="Tahoma"/>
        <w:sz w:val="16"/>
        <w:szCs w:val="16"/>
      </w:rPr>
    </w:pPr>
    <w:r w:rsidRPr="006C1D2F">
      <w:rPr>
        <w:rFonts w:ascii="Tahoma" w:hAnsi="Tahoma" w:cs="Tahoma"/>
        <w:sz w:val="16"/>
        <w:szCs w:val="16"/>
      </w:rPr>
      <w:t>Projekt „Rozwój kształcenia zawodowego w Powiecie Wołowskim – edycja 2”</w:t>
    </w:r>
  </w:p>
  <w:p w:rsidR="006C1D2F" w:rsidRPr="006C1D2F" w:rsidRDefault="006C1D2F" w:rsidP="006C1D2F">
    <w:pPr>
      <w:pBdr>
        <w:top w:val="single" w:sz="4" w:space="6" w:color="auto"/>
      </w:pBdr>
      <w:jc w:val="center"/>
      <w:rPr>
        <w:rFonts w:ascii="Tahoma" w:hAnsi="Tahoma" w:cs="Tahoma"/>
        <w:sz w:val="16"/>
        <w:szCs w:val="16"/>
      </w:rPr>
    </w:pPr>
    <w:r w:rsidRPr="006C1D2F">
      <w:rPr>
        <w:rFonts w:ascii="Tahoma" w:hAnsi="Tahoma" w:cs="Tahoma"/>
        <w:sz w:val="16"/>
        <w:szCs w:val="16"/>
      </w:rPr>
      <w:t>dofinansowany ze środków Europejskiego Funduszu Społecznego</w:t>
    </w:r>
  </w:p>
  <w:p w:rsidR="006C1D2F" w:rsidRPr="006C1D2F" w:rsidRDefault="006C1D2F" w:rsidP="006C1D2F">
    <w:pPr>
      <w:pBdr>
        <w:top w:val="single" w:sz="4" w:space="6" w:color="auto"/>
      </w:pBdr>
      <w:jc w:val="center"/>
      <w:rPr>
        <w:rFonts w:ascii="Tahoma" w:hAnsi="Tahoma" w:cs="Tahoma"/>
        <w:sz w:val="16"/>
        <w:szCs w:val="16"/>
      </w:rPr>
    </w:pPr>
    <w:r w:rsidRPr="006C1D2F">
      <w:rPr>
        <w:rFonts w:ascii="Tahoma" w:hAnsi="Tahoma" w:cs="Tahoma"/>
        <w:sz w:val="16"/>
        <w:szCs w:val="16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084" w:rsidRDefault="00653084">
      <w:r>
        <w:separator/>
      </w:r>
    </w:p>
  </w:footnote>
  <w:footnote w:type="continuationSeparator" w:id="0">
    <w:p w:rsidR="00653084" w:rsidRDefault="00653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0B0" w:rsidRDefault="00AF4897" w:rsidP="00B50412">
    <w:pPr>
      <w:pStyle w:val="Nagwek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1043305</wp:posOffset>
              </wp:positionH>
              <wp:positionV relativeFrom="paragraph">
                <wp:posOffset>-316230</wp:posOffset>
              </wp:positionV>
              <wp:extent cx="6334125" cy="542925"/>
              <wp:effectExtent l="0" t="0" r="9525" b="9525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34125" cy="542925"/>
                        <a:chOff x="0" y="0"/>
                        <a:chExt cx="6334125" cy="542925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019675" y="38100"/>
                          <a:ext cx="13144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14475" y="47625"/>
                          <a:ext cx="11430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7007" r="77026" b="21951"/>
                        <a:stretch/>
                      </pic:blipFill>
                      <pic:spPr bwMode="auto">
                        <a:xfrm>
                          <a:off x="0" y="0"/>
                          <a:ext cx="131445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27532" r="36612" b="18752"/>
                        <a:stretch/>
                      </pic:blipFill>
                      <pic:spPr bwMode="auto">
                        <a:xfrm>
                          <a:off x="2809875" y="0"/>
                          <a:ext cx="6667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3429000" y="0"/>
                          <a:ext cx="14954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0710734" id="Grupa 1" o:spid="_x0000_s1026" style="position:absolute;margin-left:82.15pt;margin-top:-24.9pt;width:498.75pt;height:42.75pt;z-index:251659264;mso-width-relative:margin;mso-height-relative:margin" coordsize="63341,542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N8qP&#10;+5706igBjW8LHJjpRDGoCqvAp1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qvq2saToOnzavruqW9laW6F57q6mWOONR1LMxAA9zQBYor4V/a8/4OPf8Agkp+&#10;x8t1puvftKWvjbXbXcp8O/DiEatMXA+6ZlZbZD/vTCvPf+CQX/Bw3pv/AAV4/bE8XfAXwB+zdN4O&#10;8LeGfBUmtWur6xroub++kF3bwKrRRxrHAu2ViQHkJIHI5FAH6W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AAAAAAAAAAAAAAMqMiAAAAAAAAAAAA&#10;AAAAAJAZFQEAAAAAAAAAAAAAAACAzKgIAAAAAAAAAAAAAAAAAGRGRQAAAAAAAAAAAAAAAAAgMyoC&#10;AAAAAAAAAAAAAAAAAJlREQAAAAAAAAAAAAAAAADIjIoAAAAAAAAAAAAAAAAAQGZUBAAAAAAAAAAA&#10;AAAAAAAyoyIAAAAAAAAAAAAAAAAAkBkVAQAAAAAAAAAAAAAAAIDM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OCz&#10;b8cCAAAAAIP8reewuzwC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GLfjgUAAAAABvlbz2F3eQQAAACbqAgAAAAAAAAAAAAAAAAAbKIiAAAAAAAAAAAA&#10;AAAAALCJigAAAAAAAAAAAAAAAADAlgDs27EAAAAAwCB/6znsLo9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CaoCAAAAAAA&#10;AAAAAAAAAABkE1QEAAAAAAAAAAAAAAAAALIJKgIAAAAAAAAAAAAAAAAA2QQVAQAAAAAAAAAAAAAA&#10;AIBsgooAAAAAAAAAAAAAAAAAQDZBRQAAAAAAAAAAAAAAAAAgm6AiAAAAAAAAAAAAAAAAAJBNUBEA&#10;AAAAAAAAAAAAAAAAyCa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Pb/ArBvxwIAAAAAg/yt57C7PBI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CD27VgAAAAAYJC/9Rx2l0c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QOzbsQAAAADAIH/rOewujwAANlERAAAAAAAA&#10;AAAAAAAAANhERQAAAAAAAAAAAAAAAABgExUBAAAAAAAAAAAAAAAAgC0B2rdjAQAAAIBB/tZz2F0e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50196;top:381;width:13145;height:44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uBzGAAAA2wAAAA8AAABkcnMvZG93bnJldi54bWxEj81Lw0AQxe8F/4dlBG/tRsFSYjel+FEs&#10;nhoL0ttkd/KB2dmYXdv43zsHwdsM7817v1lvJt+rM42xC2zgdpGBIrbBddwYOL6/zFegYkJ22Acm&#10;Az8UYVNczdaYu3DhA53L1CgJ4ZijgTalIdc62pY8xkUYiEWrw+gxyTo22o14kXDf67ssW2qPHUtD&#10;iwM9tmQ/y29v4L5aHXbH549gq9PXvrZltbNPb8bcXE/bB1CJpvRv/rt+dYIv9PKLDKCL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bu4HMYAAADbAAAADwAAAAAAAAAAAAAA&#10;AACfAgAAZHJzL2Rvd25yZXYueG1sUEsFBgAAAAAEAAQA9wAAAJIDAAAAAA==&#10;">
                <v:imagedata r:id="rId6" o:title=""/>
                <v:path arrowok="t"/>
              </v:shape>
              <v:shape id="Obraz 3" o:spid="_x0000_s1028" type="#_x0000_t75" style="position:absolute;left:15144;top:476;width:11430;height:4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ElrrBAAAA2wAAAA8AAABkcnMvZG93bnJldi54bWxETz1rwzAQ3Qv5D+IK3Ro5HdLGiRJKIMFD&#10;Frsm88W62qbSyUiq7f77qFDodo/3ebvDbI0YyYfesYLVMgNB3Djdc6ug/jg9v4EIEVmjcUwKfijA&#10;Yb942GGu3cQljVVsRQrhkKOCLsYhlzI0HVkMSzcQJ+7TeYsxQd9K7XFK4dbIlyxbS4s9p4YOBzp2&#10;1HxV31aBufhbvE6b11tZb3wxTscz1ZVST4/z+xZEpDn+i//chU7zV/D7SzpA7u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jElrrBAAAA2wAAAA8AAAAAAAAAAAAAAAAAnwIA&#10;AGRycy9kb3ducmV2LnhtbFBLBQYAAAAABAAEAPcAAACNAwAAAAA=&#10;">
                <v:imagedata r:id="rId7" o:title=""/>
                <v:path arrowok="t"/>
              </v:shape>
              <v:shape id="Obraz 9" o:spid="_x0000_s1029" type="#_x0000_t75" alt="http://rpo.dolnyslask.pl/wp-content/uploads/2015/08/FEPR-DS-UE-EFSI-black.jpg" style="position:absolute;width:13144;height:48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DxvPCAAAA2wAAAA8AAABkcnMvZG93bnJldi54bWxET99rwjAQfh/sfwg32MuYqRmoVKPMMcGi&#10;IDrB16M5m7LmUppMu/9+GQi+3cf382aL3jXiQl2oPWsYDjIQxKU3NVcajl+r1wmIEJENNp5Jwy8F&#10;WMwfH2aYG3/lPV0OsRIphEOOGmyMbS5lKC05DAPfEifu7DuHMcGukqbDawp3jVRZNpIOa04NFlv6&#10;sFR+H36chp1SG7sdqSK+LYvt6XM8aV6KoPXzU/8+BRGpj3fxzb02ab6C/1/SAXL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Q8bzwgAAANsAAAAPAAAAAAAAAAAAAAAAAJ8C&#10;AABkcnMvZG93bnJldi54bWxQSwUGAAAAAAQABAD3AAAAjgMAAAAA&#10;">
                <v:imagedata r:id="rId8" o:title="FEPR-DS-UE-EFSI-black" croptop="17699f" cropbottom="14386f" cropright="50480f"/>
                <v:path arrowok="t"/>
              </v:shape>
              <v:shape id="Obraz 11" o:spid="_x0000_s1030" type="#_x0000_t75" style="position:absolute;left:28098;width:6668;height:5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1GVe+AAAA2wAAAA8AAABkcnMvZG93bnJldi54bWxET82KwjAQvi/4DmGEva2piqtWo4gieJOt&#10;PsDYjG0xmZQm2vr2G0HwNh/f7yzXnTXiQY2vHCsYDhIQxLnTFRcKzqf9zwyED8gajWNS8CQP61Xv&#10;a4mpdi3/0SMLhYgh7FNUUIZQp1L6vCSLfuBq4shdXWMxRNgUUjfYxnBr5ChJfqXFimNDiTVtS8pv&#10;2d0qOEwv28netzgvnmbuTuYod9lRqe9+t1mACNSFj/jtPug4fwyvX+IBcvU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K1GVe+AAAA2wAAAA8AAAAAAAAAAAAAAAAAnwIAAGRy&#10;cy9kb3ducmV2LnhtbFBLBQYAAAAABAAEAPcAAACKAwAAAAA=&#10;" filled="t">
                <v:imagedata r:id="rId9" o:title="" croptop="18043f" cropbottom="12289f" cropleft="32843f" cropright="23994f" grayscale="t"/>
                <v:path arrowok="t"/>
              </v:shape>
              <v:shape id="Picture 6" o:spid="_x0000_s1031" type="#_x0000_t75" alt="UNIKA_logo2020_set-01" style="position:absolute;left:34290;width:14954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y/yvDAAAA2wAAAA8AAABkcnMvZG93bnJldi54bWxET01rwkAQvRf6H5Yp9GZ2K0UldROkxRrw&#10;ommh1yE7JqHZ2TS7avz3riD0No/3Oct8tJ040eBbxxpeEgWCuHKm5VrD99d6sgDhA7LBzjFpuJCH&#10;PHt8WGJq3Jn3dCpDLWII+xQ1NCH0qZS+asiiT1xPHLmDGyyGCIdamgHPMdx2cqrUTFpsOTY02NN7&#10;Q9VvebQa5odus9uonz/1sVoXu89teZwWrdbPT+PqDUSgMfyL7+7CxPmvcPslHiCzK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LL/K8MAAADbAAAADwAAAAAAAAAAAAAAAACf&#10;AgAAZHJzL2Rvd25yZXYueG1sUEsFBgAAAAAEAAQA9wAAAI8DAAAAAA==&#10;">
                <v:imagedata r:id="rId10" o:title="UNIKA_logo2020_set-01" croptop="22605f" cropbottom="22700f" cropleft="11242f" cropright="13949f" grayscale="t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893"/>
        </w:tabs>
        <w:ind w:left="893" w:hanging="360"/>
      </w:pPr>
    </w:lvl>
  </w:abstractNum>
  <w:abstractNum w:abstractNumId="1" w15:restartNumberingAfterBreak="0">
    <w:nsid w:val="00000002"/>
    <w:multiLevelType w:val="multilevel"/>
    <w:tmpl w:val="317E23C6"/>
    <w:name w:val="WW8Num2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930"/>
        </w:tabs>
        <w:ind w:left="930" w:hanging="397"/>
      </w:pPr>
      <w:rPr>
        <w:rFonts w:ascii="Symbol" w:hAnsi="Symbol"/>
      </w:rPr>
    </w:lvl>
    <w:lvl w:ilvl="1">
      <w:start w:val="4"/>
      <w:numFmt w:val="decimal"/>
      <w:lvlText w:val="%2."/>
      <w:lvlJc w:val="left"/>
      <w:pPr>
        <w:tabs>
          <w:tab w:val="num" w:pos="893"/>
        </w:tabs>
        <w:ind w:left="890" w:hanging="357"/>
      </w:p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35A46DD"/>
    <w:multiLevelType w:val="hybridMultilevel"/>
    <w:tmpl w:val="51AA658E"/>
    <w:lvl w:ilvl="0" w:tplc="A27C0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4E23AC"/>
    <w:multiLevelType w:val="hybridMultilevel"/>
    <w:tmpl w:val="61BAA238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6825DEE"/>
    <w:multiLevelType w:val="hybridMultilevel"/>
    <w:tmpl w:val="9A60D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264A4E"/>
    <w:multiLevelType w:val="hybridMultilevel"/>
    <w:tmpl w:val="E5384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420E9"/>
    <w:multiLevelType w:val="hybridMultilevel"/>
    <w:tmpl w:val="EEA86164"/>
    <w:lvl w:ilvl="0" w:tplc="DF74054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0BAC73AA"/>
    <w:multiLevelType w:val="multilevel"/>
    <w:tmpl w:val="1BA83E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C2E6D80"/>
    <w:multiLevelType w:val="hybridMultilevel"/>
    <w:tmpl w:val="47CE271E"/>
    <w:lvl w:ilvl="0" w:tplc="37B6917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2D61B0"/>
    <w:multiLevelType w:val="hybridMultilevel"/>
    <w:tmpl w:val="D6B443FC"/>
    <w:lvl w:ilvl="0" w:tplc="14487DD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48" w:hanging="360"/>
      </w:pPr>
    </w:lvl>
    <w:lvl w:ilvl="2" w:tplc="0415001B" w:tentative="1">
      <w:start w:val="1"/>
      <w:numFmt w:val="lowerRoman"/>
      <w:lvlText w:val="%3."/>
      <w:lvlJc w:val="right"/>
      <w:pPr>
        <w:ind w:left="1768" w:hanging="180"/>
      </w:pPr>
    </w:lvl>
    <w:lvl w:ilvl="3" w:tplc="0415000F" w:tentative="1">
      <w:start w:val="1"/>
      <w:numFmt w:val="decimal"/>
      <w:lvlText w:val="%4."/>
      <w:lvlJc w:val="left"/>
      <w:pPr>
        <w:ind w:left="2488" w:hanging="360"/>
      </w:pPr>
    </w:lvl>
    <w:lvl w:ilvl="4" w:tplc="04150019" w:tentative="1">
      <w:start w:val="1"/>
      <w:numFmt w:val="lowerLetter"/>
      <w:lvlText w:val="%5."/>
      <w:lvlJc w:val="left"/>
      <w:pPr>
        <w:ind w:left="3208" w:hanging="360"/>
      </w:pPr>
    </w:lvl>
    <w:lvl w:ilvl="5" w:tplc="0415001B" w:tentative="1">
      <w:start w:val="1"/>
      <w:numFmt w:val="lowerRoman"/>
      <w:lvlText w:val="%6."/>
      <w:lvlJc w:val="right"/>
      <w:pPr>
        <w:ind w:left="3928" w:hanging="180"/>
      </w:pPr>
    </w:lvl>
    <w:lvl w:ilvl="6" w:tplc="0415000F" w:tentative="1">
      <w:start w:val="1"/>
      <w:numFmt w:val="decimal"/>
      <w:lvlText w:val="%7."/>
      <w:lvlJc w:val="left"/>
      <w:pPr>
        <w:ind w:left="4648" w:hanging="360"/>
      </w:pPr>
    </w:lvl>
    <w:lvl w:ilvl="7" w:tplc="04150019" w:tentative="1">
      <w:start w:val="1"/>
      <w:numFmt w:val="lowerLetter"/>
      <w:lvlText w:val="%8."/>
      <w:lvlJc w:val="left"/>
      <w:pPr>
        <w:ind w:left="5368" w:hanging="360"/>
      </w:pPr>
    </w:lvl>
    <w:lvl w:ilvl="8" w:tplc="0415001B" w:tentative="1">
      <w:start w:val="1"/>
      <w:numFmt w:val="lowerRoman"/>
      <w:lvlText w:val="%9."/>
      <w:lvlJc w:val="right"/>
      <w:pPr>
        <w:ind w:left="6088" w:hanging="180"/>
      </w:pPr>
    </w:lvl>
  </w:abstractNum>
  <w:abstractNum w:abstractNumId="14" w15:restartNumberingAfterBreak="0">
    <w:nsid w:val="0F9A45B1"/>
    <w:multiLevelType w:val="hybridMultilevel"/>
    <w:tmpl w:val="AC525842"/>
    <w:lvl w:ilvl="0" w:tplc="79D69D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62C5A0A"/>
    <w:multiLevelType w:val="hybridMultilevel"/>
    <w:tmpl w:val="338E4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9213E0"/>
    <w:multiLevelType w:val="multilevel"/>
    <w:tmpl w:val="7B9481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5F4FDB"/>
    <w:multiLevelType w:val="hybridMultilevel"/>
    <w:tmpl w:val="9B5A4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0537AE"/>
    <w:multiLevelType w:val="hybridMultilevel"/>
    <w:tmpl w:val="CE9609EA"/>
    <w:lvl w:ilvl="0" w:tplc="FB44E5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6513CF6"/>
    <w:multiLevelType w:val="hybridMultilevel"/>
    <w:tmpl w:val="33302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214481"/>
    <w:multiLevelType w:val="hybridMultilevel"/>
    <w:tmpl w:val="E9529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5231C6"/>
    <w:multiLevelType w:val="hybridMultilevel"/>
    <w:tmpl w:val="5D58773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AFC487C"/>
    <w:multiLevelType w:val="hybridMultilevel"/>
    <w:tmpl w:val="1EB6A47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CAB4945"/>
    <w:multiLevelType w:val="hybridMultilevel"/>
    <w:tmpl w:val="18DAC9EC"/>
    <w:lvl w:ilvl="0" w:tplc="20FEFF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B9CA64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60095B"/>
    <w:multiLevelType w:val="hybridMultilevel"/>
    <w:tmpl w:val="C8AABB0A"/>
    <w:lvl w:ilvl="0" w:tplc="8ECCBA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F7F54C8"/>
    <w:multiLevelType w:val="hybridMultilevel"/>
    <w:tmpl w:val="8E5A775A"/>
    <w:lvl w:ilvl="0" w:tplc="FA6CCAFE">
      <w:start w:val="1"/>
      <w:numFmt w:val="decimal"/>
      <w:lvlText w:val="%1."/>
      <w:lvlJc w:val="left"/>
      <w:pPr>
        <w:ind w:left="752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6" w15:restartNumberingAfterBreak="0">
    <w:nsid w:val="3020765E"/>
    <w:multiLevelType w:val="multilevel"/>
    <w:tmpl w:val="92B81F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0F9707D"/>
    <w:multiLevelType w:val="multilevel"/>
    <w:tmpl w:val="78C22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10425C4"/>
    <w:multiLevelType w:val="hybridMultilevel"/>
    <w:tmpl w:val="0C8CCEC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3EC2557"/>
    <w:multiLevelType w:val="hybridMultilevel"/>
    <w:tmpl w:val="6EF88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950000"/>
    <w:multiLevelType w:val="hybridMultilevel"/>
    <w:tmpl w:val="53626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0F79A4"/>
    <w:multiLevelType w:val="hybridMultilevel"/>
    <w:tmpl w:val="B818E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432217"/>
    <w:multiLevelType w:val="hybridMultilevel"/>
    <w:tmpl w:val="4BF42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9A0AE0"/>
    <w:multiLevelType w:val="hybridMultilevel"/>
    <w:tmpl w:val="B9D6D0D0"/>
    <w:lvl w:ilvl="0" w:tplc="06BCA5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26D0B7F"/>
    <w:multiLevelType w:val="hybridMultilevel"/>
    <w:tmpl w:val="9710B8BE"/>
    <w:lvl w:ilvl="0" w:tplc="71FE75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94494F"/>
    <w:multiLevelType w:val="hybridMultilevel"/>
    <w:tmpl w:val="3E7ECF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CC3727"/>
    <w:multiLevelType w:val="hybridMultilevel"/>
    <w:tmpl w:val="F7B80330"/>
    <w:lvl w:ilvl="0" w:tplc="A53ECB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4B7718C"/>
    <w:multiLevelType w:val="hybridMultilevel"/>
    <w:tmpl w:val="76E2187A"/>
    <w:lvl w:ilvl="0" w:tplc="37B6917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EA102B"/>
    <w:multiLevelType w:val="hybridMultilevel"/>
    <w:tmpl w:val="6414F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093E31"/>
    <w:multiLevelType w:val="hybridMultilevel"/>
    <w:tmpl w:val="55064BC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CCF7047"/>
    <w:multiLevelType w:val="hybridMultilevel"/>
    <w:tmpl w:val="5148A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DC24B9D"/>
    <w:multiLevelType w:val="hybridMultilevel"/>
    <w:tmpl w:val="35EE675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64D7EC9"/>
    <w:multiLevelType w:val="hybridMultilevel"/>
    <w:tmpl w:val="E5241E82"/>
    <w:lvl w:ilvl="0" w:tplc="C98483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5A052C37"/>
    <w:multiLevelType w:val="hybridMultilevel"/>
    <w:tmpl w:val="7946D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B41A81"/>
    <w:multiLevelType w:val="hybridMultilevel"/>
    <w:tmpl w:val="76E2187A"/>
    <w:lvl w:ilvl="0" w:tplc="37B6917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084B35"/>
    <w:multiLevelType w:val="hybridMultilevel"/>
    <w:tmpl w:val="E9A607EA"/>
    <w:lvl w:ilvl="0" w:tplc="E0E2F9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107744"/>
    <w:multiLevelType w:val="hybridMultilevel"/>
    <w:tmpl w:val="59BCE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6259F1"/>
    <w:multiLevelType w:val="hybridMultilevel"/>
    <w:tmpl w:val="8FC023AE"/>
    <w:lvl w:ilvl="0" w:tplc="534A9F6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65495DFF"/>
    <w:multiLevelType w:val="hybridMultilevel"/>
    <w:tmpl w:val="AC50E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A2F49A1"/>
    <w:multiLevelType w:val="hybridMultilevel"/>
    <w:tmpl w:val="E348E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A31EE5"/>
    <w:multiLevelType w:val="hybridMultilevel"/>
    <w:tmpl w:val="BB400EE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76B24DE6"/>
    <w:multiLevelType w:val="hybridMultilevel"/>
    <w:tmpl w:val="7F7E7A6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6F84748"/>
    <w:multiLevelType w:val="hybridMultilevel"/>
    <w:tmpl w:val="BA4C9134"/>
    <w:lvl w:ilvl="0" w:tplc="5C0EDFC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CB9CA64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633B51"/>
    <w:multiLevelType w:val="hybridMultilevel"/>
    <w:tmpl w:val="A126962E"/>
    <w:lvl w:ilvl="0" w:tplc="8AA8DC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720071"/>
    <w:multiLevelType w:val="hybridMultilevel"/>
    <w:tmpl w:val="4E4888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52"/>
  </w:num>
  <w:num w:numId="3">
    <w:abstractNumId w:val="6"/>
  </w:num>
  <w:num w:numId="4">
    <w:abstractNumId w:val="54"/>
  </w:num>
  <w:num w:numId="5">
    <w:abstractNumId w:val="8"/>
  </w:num>
  <w:num w:numId="6">
    <w:abstractNumId w:val="33"/>
  </w:num>
  <w:num w:numId="7">
    <w:abstractNumId w:val="42"/>
  </w:num>
  <w:num w:numId="8">
    <w:abstractNumId w:val="10"/>
  </w:num>
  <w:num w:numId="9">
    <w:abstractNumId w:val="32"/>
  </w:num>
  <w:num w:numId="10">
    <w:abstractNumId w:val="19"/>
  </w:num>
  <w:num w:numId="11">
    <w:abstractNumId w:val="24"/>
  </w:num>
  <w:num w:numId="12">
    <w:abstractNumId w:val="18"/>
  </w:num>
  <w:num w:numId="13">
    <w:abstractNumId w:val="25"/>
  </w:num>
  <w:num w:numId="14">
    <w:abstractNumId w:val="13"/>
  </w:num>
  <w:num w:numId="15">
    <w:abstractNumId w:val="12"/>
  </w:num>
  <w:num w:numId="16">
    <w:abstractNumId w:val="34"/>
  </w:num>
  <w:num w:numId="17">
    <w:abstractNumId w:val="53"/>
  </w:num>
  <w:num w:numId="18">
    <w:abstractNumId w:val="16"/>
  </w:num>
  <w:num w:numId="19">
    <w:abstractNumId w:val="7"/>
  </w:num>
  <w:num w:numId="20">
    <w:abstractNumId w:val="51"/>
  </w:num>
  <w:num w:numId="21">
    <w:abstractNumId w:val="22"/>
  </w:num>
  <w:num w:numId="22">
    <w:abstractNumId w:val="11"/>
  </w:num>
  <w:num w:numId="23">
    <w:abstractNumId w:val="41"/>
  </w:num>
  <w:num w:numId="24">
    <w:abstractNumId w:val="50"/>
  </w:num>
  <w:num w:numId="25">
    <w:abstractNumId w:val="28"/>
  </w:num>
  <w:num w:numId="26">
    <w:abstractNumId w:val="21"/>
  </w:num>
  <w:num w:numId="27">
    <w:abstractNumId w:val="35"/>
  </w:num>
  <w:num w:numId="28">
    <w:abstractNumId w:val="39"/>
  </w:num>
  <w:num w:numId="29">
    <w:abstractNumId w:val="30"/>
  </w:num>
  <w:num w:numId="30">
    <w:abstractNumId w:val="15"/>
  </w:num>
  <w:num w:numId="31">
    <w:abstractNumId w:val="29"/>
  </w:num>
  <w:num w:numId="32">
    <w:abstractNumId w:val="9"/>
  </w:num>
  <w:num w:numId="33">
    <w:abstractNumId w:val="43"/>
  </w:num>
  <w:num w:numId="34">
    <w:abstractNumId w:val="26"/>
  </w:num>
  <w:num w:numId="35">
    <w:abstractNumId w:val="44"/>
  </w:num>
  <w:num w:numId="36">
    <w:abstractNumId w:val="47"/>
  </w:num>
  <w:num w:numId="37">
    <w:abstractNumId w:val="37"/>
  </w:num>
  <w:num w:numId="38">
    <w:abstractNumId w:val="36"/>
  </w:num>
  <w:num w:numId="39">
    <w:abstractNumId w:val="31"/>
  </w:num>
  <w:num w:numId="40">
    <w:abstractNumId w:val="14"/>
  </w:num>
  <w:num w:numId="41">
    <w:abstractNumId w:val="38"/>
  </w:num>
  <w:num w:numId="42">
    <w:abstractNumId w:val="20"/>
  </w:num>
  <w:num w:numId="43">
    <w:abstractNumId w:val="45"/>
  </w:num>
  <w:num w:numId="44">
    <w:abstractNumId w:val="49"/>
  </w:num>
  <w:num w:numId="45">
    <w:abstractNumId w:val="17"/>
  </w:num>
  <w:num w:numId="46">
    <w:abstractNumId w:val="23"/>
  </w:num>
  <w:num w:numId="47">
    <w:abstractNumId w:val="27"/>
  </w:num>
  <w:num w:numId="48">
    <w:abstractNumId w:val="46"/>
  </w:num>
  <w:num w:numId="49">
    <w:abstractNumId w:val="40"/>
  </w:num>
  <w:num w:numId="50">
    <w:abstractNumId w:val="4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094"/>
    <w:rsid w:val="00011EB1"/>
    <w:rsid w:val="000308F4"/>
    <w:rsid w:val="000315A4"/>
    <w:rsid w:val="00045D07"/>
    <w:rsid w:val="00047D1C"/>
    <w:rsid w:val="0005569B"/>
    <w:rsid w:val="0006557D"/>
    <w:rsid w:val="00087051"/>
    <w:rsid w:val="000B3B24"/>
    <w:rsid w:val="000C1D60"/>
    <w:rsid w:val="000E10EA"/>
    <w:rsid w:val="000F49F8"/>
    <w:rsid w:val="00112843"/>
    <w:rsid w:val="00125961"/>
    <w:rsid w:val="001623D7"/>
    <w:rsid w:val="001624E7"/>
    <w:rsid w:val="001848AB"/>
    <w:rsid w:val="00190CE9"/>
    <w:rsid w:val="001A3FB4"/>
    <w:rsid w:val="001B3CC8"/>
    <w:rsid w:val="001D261C"/>
    <w:rsid w:val="001D67CA"/>
    <w:rsid w:val="001E393B"/>
    <w:rsid w:val="001E5162"/>
    <w:rsid w:val="00243A32"/>
    <w:rsid w:val="002447A3"/>
    <w:rsid w:val="0027096E"/>
    <w:rsid w:val="002819F7"/>
    <w:rsid w:val="002B7EE5"/>
    <w:rsid w:val="002C0B2E"/>
    <w:rsid w:val="002D63B5"/>
    <w:rsid w:val="002D7AE5"/>
    <w:rsid w:val="00366749"/>
    <w:rsid w:val="00370DA9"/>
    <w:rsid w:val="0037263C"/>
    <w:rsid w:val="00376977"/>
    <w:rsid w:val="003B5229"/>
    <w:rsid w:val="003D6014"/>
    <w:rsid w:val="0041535B"/>
    <w:rsid w:val="00430094"/>
    <w:rsid w:val="004E5D39"/>
    <w:rsid w:val="00514A81"/>
    <w:rsid w:val="00524113"/>
    <w:rsid w:val="00534B8B"/>
    <w:rsid w:val="00550496"/>
    <w:rsid w:val="0056530A"/>
    <w:rsid w:val="005770B5"/>
    <w:rsid w:val="005B1DED"/>
    <w:rsid w:val="005E7435"/>
    <w:rsid w:val="005F5564"/>
    <w:rsid w:val="0061110B"/>
    <w:rsid w:val="00626283"/>
    <w:rsid w:val="006478EB"/>
    <w:rsid w:val="00653084"/>
    <w:rsid w:val="00665301"/>
    <w:rsid w:val="00670DA7"/>
    <w:rsid w:val="006757D3"/>
    <w:rsid w:val="0068285E"/>
    <w:rsid w:val="006B6CE2"/>
    <w:rsid w:val="006C1D2F"/>
    <w:rsid w:val="006D7827"/>
    <w:rsid w:val="006F2A2C"/>
    <w:rsid w:val="00713254"/>
    <w:rsid w:val="0075240A"/>
    <w:rsid w:val="007528D3"/>
    <w:rsid w:val="007665FF"/>
    <w:rsid w:val="0079763C"/>
    <w:rsid w:val="007A1AA7"/>
    <w:rsid w:val="007A3163"/>
    <w:rsid w:val="007A3600"/>
    <w:rsid w:val="007C7E8E"/>
    <w:rsid w:val="007D43C3"/>
    <w:rsid w:val="00833A5B"/>
    <w:rsid w:val="00842073"/>
    <w:rsid w:val="00842306"/>
    <w:rsid w:val="008615B5"/>
    <w:rsid w:val="00870EE4"/>
    <w:rsid w:val="00885AE2"/>
    <w:rsid w:val="008F755C"/>
    <w:rsid w:val="00970D5B"/>
    <w:rsid w:val="00980F51"/>
    <w:rsid w:val="009873ED"/>
    <w:rsid w:val="009B6808"/>
    <w:rsid w:val="009C2777"/>
    <w:rsid w:val="009C321F"/>
    <w:rsid w:val="009C50DD"/>
    <w:rsid w:val="00A05FCA"/>
    <w:rsid w:val="00A25412"/>
    <w:rsid w:val="00A664B5"/>
    <w:rsid w:val="00A665FD"/>
    <w:rsid w:val="00A85856"/>
    <w:rsid w:val="00AB31FC"/>
    <w:rsid w:val="00AB6F73"/>
    <w:rsid w:val="00AD4585"/>
    <w:rsid w:val="00AD7DCF"/>
    <w:rsid w:val="00AE5BE0"/>
    <w:rsid w:val="00AF4897"/>
    <w:rsid w:val="00B25D12"/>
    <w:rsid w:val="00B25D83"/>
    <w:rsid w:val="00B50412"/>
    <w:rsid w:val="00B77DDE"/>
    <w:rsid w:val="00BA08F1"/>
    <w:rsid w:val="00BE6A83"/>
    <w:rsid w:val="00C41095"/>
    <w:rsid w:val="00C44AA9"/>
    <w:rsid w:val="00C57DED"/>
    <w:rsid w:val="00C6506A"/>
    <w:rsid w:val="00C67269"/>
    <w:rsid w:val="00C74286"/>
    <w:rsid w:val="00C75A39"/>
    <w:rsid w:val="00C952FC"/>
    <w:rsid w:val="00CA2B0B"/>
    <w:rsid w:val="00CC2B61"/>
    <w:rsid w:val="00CC5C5E"/>
    <w:rsid w:val="00CC6356"/>
    <w:rsid w:val="00CD0194"/>
    <w:rsid w:val="00CD2741"/>
    <w:rsid w:val="00CF0CDF"/>
    <w:rsid w:val="00D809C9"/>
    <w:rsid w:val="00DC7D71"/>
    <w:rsid w:val="00DE567F"/>
    <w:rsid w:val="00E10B47"/>
    <w:rsid w:val="00E15846"/>
    <w:rsid w:val="00E56619"/>
    <w:rsid w:val="00E710B0"/>
    <w:rsid w:val="00F05BAD"/>
    <w:rsid w:val="00F05EEB"/>
    <w:rsid w:val="00F07B36"/>
    <w:rsid w:val="00F7128A"/>
    <w:rsid w:val="00F805C9"/>
    <w:rsid w:val="00F80DC8"/>
    <w:rsid w:val="00FB7238"/>
    <w:rsid w:val="00FC1059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docId w15:val="{F4CDB7DD-BF85-41C8-9D31-2CDE20E37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Symbol" w:hAnsi="Symbol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4">
    <w:name w:val="WW8Num1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4">
    <w:name w:val="WW8Num17z4"/>
    <w:rPr>
      <w:rFonts w:ascii="Courier New" w:hAnsi="Courier New" w:cs="Courier New"/>
    </w:rPr>
  </w:style>
  <w:style w:type="character" w:customStyle="1" w:styleId="Domylnaczcionkaakapitu1">
    <w:name w:val="Domyślna czcionka akapitu1"/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unhideWhenUsed/>
    <w:rsid w:val="00524113"/>
    <w:rPr>
      <w:color w:val="0000FF"/>
      <w:u w:val="single"/>
    </w:rPr>
  </w:style>
  <w:style w:type="table" w:styleId="Tabela-Siatka">
    <w:name w:val="Table Grid"/>
    <w:basedOn w:val="Standardowy"/>
    <w:uiPriority w:val="59"/>
    <w:rsid w:val="00415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0412"/>
    <w:pPr>
      <w:ind w:left="708"/>
    </w:pPr>
  </w:style>
  <w:style w:type="paragraph" w:customStyle="1" w:styleId="western">
    <w:name w:val="western"/>
    <w:basedOn w:val="Normalny"/>
    <w:rsid w:val="00190CE9"/>
    <w:pPr>
      <w:spacing w:before="280" w:after="119"/>
    </w:pPr>
  </w:style>
  <w:style w:type="paragraph" w:customStyle="1" w:styleId="Default">
    <w:name w:val="Default"/>
    <w:rsid w:val="00CC5C5E"/>
    <w:pPr>
      <w:autoSpaceDE w:val="0"/>
      <w:autoSpaceDN w:val="0"/>
      <w:adjustRightInd w:val="0"/>
    </w:pPr>
    <w:rPr>
      <w:rFonts w:ascii="Frutiger Next LT W1G" w:hAnsi="Frutiger Next LT W1G" w:cs="Frutiger Next LT W1G"/>
      <w:color w:val="00000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C1D2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659EB-DCA1-4F69-B214-594F8A5A5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12</Pages>
  <Words>3471</Words>
  <Characters>20829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Hewlett-Packard Company</Company>
  <LinksUpToDate>false</LinksUpToDate>
  <CharactersWithSpaces>24252</CharactersWithSpaces>
  <SharedDoc>false</SharedDoc>
  <HLinks>
    <vt:vector size="6" baseType="variant">
      <vt:variant>
        <vt:i4>852081</vt:i4>
      </vt:variant>
      <vt:variant>
        <vt:i4>0</vt:i4>
      </vt:variant>
      <vt:variant>
        <vt:i4>0</vt:i4>
      </vt:variant>
      <vt:variant>
        <vt:i4>5</vt:i4>
      </vt:variant>
      <vt:variant>
        <vt:lpwstr>mailto:biuro@unika.net.pl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Andrzej</dc:creator>
  <cp:lastModifiedBy>Ania Szadkowska</cp:lastModifiedBy>
  <cp:revision>12</cp:revision>
  <cp:lastPrinted>1900-12-31T23:00:00Z</cp:lastPrinted>
  <dcterms:created xsi:type="dcterms:W3CDTF">2021-02-26T07:20:00Z</dcterms:created>
  <dcterms:modified xsi:type="dcterms:W3CDTF">2021-03-30T09:41:00Z</dcterms:modified>
</cp:coreProperties>
</file>