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EBF13DE" w14:textId="4C055A82" w:rsidR="005920CF" w:rsidRPr="00A1226D" w:rsidRDefault="005920CF" w:rsidP="005920CF">
      <w:pPr>
        <w:suppressAutoHyphens w:val="0"/>
        <w:spacing w:line="276" w:lineRule="auto"/>
        <w:ind w:right="141"/>
        <w:jc w:val="right"/>
        <w:rPr>
          <w:rFonts w:asciiTheme="minorHAnsi" w:hAnsiTheme="minorHAnsi" w:cstheme="minorHAnsi"/>
          <w:lang w:val="pl-PL" w:eastAsia="pl-PL"/>
        </w:rPr>
      </w:pPr>
      <w:r w:rsidRPr="00A1226D">
        <w:rPr>
          <w:rFonts w:asciiTheme="minorHAnsi" w:hAnsiTheme="minorHAnsi" w:cstheme="minorHAnsi"/>
          <w:lang w:val="pl-PL" w:eastAsia="pl-PL"/>
        </w:rPr>
        <w:t xml:space="preserve">Załącznik nr </w:t>
      </w:r>
      <w:r w:rsidR="004B1632">
        <w:rPr>
          <w:rFonts w:asciiTheme="minorHAnsi" w:hAnsiTheme="minorHAnsi" w:cstheme="minorHAnsi"/>
          <w:lang w:val="pl-PL" w:eastAsia="pl-PL"/>
        </w:rPr>
        <w:t>10</w:t>
      </w:r>
      <w:r w:rsidR="00A1226D">
        <w:rPr>
          <w:rFonts w:asciiTheme="minorHAnsi" w:hAnsiTheme="minorHAnsi" w:cstheme="minorHAnsi"/>
          <w:lang w:val="pl-PL" w:eastAsia="pl-PL"/>
        </w:rPr>
        <w:t xml:space="preserve"> do Umowy</w:t>
      </w:r>
    </w:p>
    <w:p w14:paraId="036A2257" w14:textId="77777777" w:rsidR="00A1226D" w:rsidRDefault="00A1226D" w:rsidP="00A1226D">
      <w:pPr>
        <w:keepNext/>
        <w:keepLines/>
        <w:suppressAutoHyphens w:val="0"/>
        <w:spacing w:before="120" w:line="276" w:lineRule="auto"/>
        <w:rPr>
          <w:rFonts w:asciiTheme="minorHAnsi" w:hAnsiTheme="minorHAnsi" w:cstheme="minorHAnsi"/>
          <w:b/>
          <w:lang w:val="pl-PL" w:eastAsia="en-US"/>
        </w:rPr>
      </w:pPr>
    </w:p>
    <w:p w14:paraId="19B40C4B" w14:textId="77777777" w:rsidR="005920CF" w:rsidRPr="00A1226D" w:rsidRDefault="005920CF" w:rsidP="00A1226D">
      <w:pPr>
        <w:keepNext/>
        <w:keepLines/>
        <w:suppressAutoHyphens w:val="0"/>
        <w:spacing w:before="120" w:line="276" w:lineRule="auto"/>
        <w:jc w:val="center"/>
        <w:rPr>
          <w:rFonts w:asciiTheme="minorHAnsi" w:hAnsiTheme="minorHAnsi" w:cstheme="minorHAnsi"/>
          <w:b/>
          <w:lang w:val="pl-PL" w:eastAsia="en-US"/>
        </w:rPr>
      </w:pPr>
      <w:r w:rsidRPr="00A1226D">
        <w:rPr>
          <w:rFonts w:asciiTheme="minorHAnsi" w:hAnsiTheme="minorHAnsi" w:cstheme="minorHAnsi"/>
          <w:b/>
          <w:lang w:val="pl-PL" w:eastAsia="en-US"/>
        </w:rPr>
        <w:t>WZÓR RAPORTU MIESIĘCZNEGO</w:t>
      </w:r>
    </w:p>
    <w:p w14:paraId="2B4864ED" w14:textId="77777777" w:rsidR="00BF24B3" w:rsidRPr="00A1226D" w:rsidRDefault="00BF24B3" w:rsidP="00881D62">
      <w:pPr>
        <w:pStyle w:val="Nagwek"/>
        <w:spacing w:before="240" w:after="240"/>
        <w:rPr>
          <w:rFonts w:asciiTheme="minorHAnsi" w:hAnsiTheme="minorHAnsi" w:cstheme="minorHAnsi"/>
          <w:b/>
        </w:rPr>
      </w:pPr>
    </w:p>
    <w:p w14:paraId="13549D1C" w14:textId="77777777" w:rsidR="00BF24B3" w:rsidRPr="00A1226D" w:rsidRDefault="00BF24B3" w:rsidP="006B0744">
      <w:pPr>
        <w:pStyle w:val="Nagwek"/>
        <w:rPr>
          <w:rFonts w:asciiTheme="minorHAnsi" w:hAnsiTheme="minorHAnsi" w:cstheme="minorHAnsi"/>
        </w:rPr>
      </w:pPr>
    </w:p>
    <w:tbl>
      <w:tblPr>
        <w:tblW w:w="9806" w:type="dxa"/>
        <w:tblInd w:w="7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3"/>
        <w:gridCol w:w="4680"/>
        <w:gridCol w:w="2563"/>
      </w:tblGrid>
      <w:tr w:rsidR="00C2623D" w:rsidRPr="00A1226D" w14:paraId="7F67430D" w14:textId="77777777" w:rsidTr="00C2623D">
        <w:trPr>
          <w:cantSplit/>
        </w:trPr>
        <w:tc>
          <w:tcPr>
            <w:tcW w:w="2563" w:type="dxa"/>
            <w:vMerge w:val="restart"/>
            <w:tcBorders>
              <w:top w:val="double" w:sz="6" w:space="0" w:color="auto"/>
              <w:right w:val="dotted" w:sz="4" w:space="0" w:color="auto"/>
            </w:tcBorders>
            <w:vAlign w:val="center"/>
          </w:tcPr>
          <w:p w14:paraId="301BF9D0" w14:textId="77777777" w:rsidR="00C2623D" w:rsidRPr="00A1226D" w:rsidRDefault="00C2623D" w:rsidP="00C2623D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0" w:name="__RefHeading__9_718711745"/>
            <w:bookmarkEnd w:id="0"/>
          </w:p>
        </w:tc>
        <w:tc>
          <w:tcPr>
            <w:tcW w:w="4680" w:type="dxa"/>
            <w:tcBorders>
              <w:left w:val="nil"/>
              <w:right w:val="nil"/>
            </w:tcBorders>
          </w:tcPr>
          <w:p w14:paraId="3C4B74B5" w14:textId="77777777" w:rsidR="00C2623D" w:rsidRPr="00A1226D" w:rsidRDefault="00C2623D" w:rsidP="0007566D">
            <w:pPr>
              <w:tabs>
                <w:tab w:val="center" w:pos="2269"/>
              </w:tabs>
              <w:spacing w:before="100" w:after="6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A1226D">
              <w:rPr>
                <w:rFonts w:asciiTheme="minorHAnsi" w:hAnsiTheme="minorHAnsi" w:cstheme="minorHAnsi"/>
                <w:b/>
              </w:rPr>
              <w:t>Raport</w:t>
            </w:r>
            <w:proofErr w:type="spellEnd"/>
            <w:r w:rsidRPr="00A1226D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5920CF" w:rsidRPr="00A1226D">
              <w:rPr>
                <w:rFonts w:asciiTheme="minorHAnsi" w:hAnsiTheme="minorHAnsi" w:cstheme="minorHAnsi"/>
                <w:b/>
              </w:rPr>
              <w:t>M</w:t>
            </w:r>
            <w:r w:rsidRPr="00A1226D">
              <w:rPr>
                <w:rFonts w:asciiTheme="minorHAnsi" w:hAnsiTheme="minorHAnsi" w:cstheme="minorHAnsi"/>
                <w:b/>
              </w:rPr>
              <w:t>iesi</w:t>
            </w:r>
            <w:r w:rsidR="005920CF" w:rsidRPr="00A1226D">
              <w:rPr>
                <w:rFonts w:asciiTheme="minorHAnsi" w:hAnsiTheme="minorHAnsi" w:cstheme="minorHAnsi"/>
                <w:b/>
              </w:rPr>
              <w:t>ę</w:t>
            </w:r>
            <w:r w:rsidRPr="00A1226D">
              <w:rPr>
                <w:rFonts w:asciiTheme="minorHAnsi" w:hAnsiTheme="minorHAnsi" w:cstheme="minorHAnsi"/>
                <w:b/>
              </w:rPr>
              <w:t>czny</w:t>
            </w:r>
            <w:proofErr w:type="spellEnd"/>
          </w:p>
        </w:tc>
        <w:tc>
          <w:tcPr>
            <w:tcW w:w="2563" w:type="dxa"/>
            <w:vMerge w:val="restart"/>
            <w:tcBorders>
              <w:top w:val="double" w:sz="6" w:space="0" w:color="auto"/>
              <w:left w:val="dotted" w:sz="4" w:space="0" w:color="auto"/>
            </w:tcBorders>
            <w:vAlign w:val="center"/>
          </w:tcPr>
          <w:p w14:paraId="35C91CEB" w14:textId="77777777" w:rsidR="00C2623D" w:rsidRPr="00A1226D" w:rsidRDefault="00C2623D" w:rsidP="0007566D">
            <w:pPr>
              <w:spacing w:before="60" w:after="40"/>
              <w:ind w:right="-72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2623D" w:rsidRPr="00A1226D" w14:paraId="03FFA092" w14:textId="77777777" w:rsidTr="00C2623D">
        <w:trPr>
          <w:cantSplit/>
        </w:trPr>
        <w:tc>
          <w:tcPr>
            <w:tcW w:w="2563" w:type="dxa"/>
            <w:vMerge/>
            <w:tcBorders>
              <w:bottom w:val="double" w:sz="6" w:space="0" w:color="auto"/>
              <w:right w:val="dotted" w:sz="4" w:space="0" w:color="auto"/>
            </w:tcBorders>
            <w:vAlign w:val="center"/>
          </w:tcPr>
          <w:p w14:paraId="37844834" w14:textId="77777777" w:rsidR="00C2623D" w:rsidRPr="00A1226D" w:rsidRDefault="00C2623D" w:rsidP="0007566D">
            <w:pPr>
              <w:pStyle w:val="Nagwek4"/>
              <w:numPr>
                <w:ilvl w:val="0"/>
                <w:numId w:val="0"/>
              </w:numPr>
              <w:spacing w:before="80" w:after="80"/>
              <w:ind w:left="2061" w:hanging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</w:tcPr>
          <w:p w14:paraId="68D2BDBE" w14:textId="77777777" w:rsidR="00C2623D" w:rsidRPr="00A1226D" w:rsidRDefault="00C2623D" w:rsidP="0007566D">
            <w:pPr>
              <w:spacing w:before="80" w:after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1226D">
              <w:rPr>
                <w:rFonts w:asciiTheme="minorHAnsi" w:hAnsiTheme="minorHAnsi" w:cstheme="minorHAnsi"/>
              </w:rPr>
              <w:t>Numer</w:t>
            </w:r>
            <w:proofErr w:type="spellEnd"/>
            <w:r w:rsidRPr="00A1226D">
              <w:rPr>
                <w:rFonts w:asciiTheme="minorHAnsi" w:hAnsiTheme="minorHAnsi" w:cstheme="minorHAnsi"/>
              </w:rPr>
              <w:t xml:space="preserve"> rrrr.mm.nr</w:t>
            </w:r>
          </w:p>
        </w:tc>
        <w:tc>
          <w:tcPr>
            <w:tcW w:w="2563" w:type="dxa"/>
            <w:vMerge/>
            <w:tcBorders>
              <w:left w:val="dotted" w:sz="4" w:space="0" w:color="auto"/>
              <w:bottom w:val="double" w:sz="6" w:space="0" w:color="auto"/>
            </w:tcBorders>
          </w:tcPr>
          <w:p w14:paraId="77C60D78" w14:textId="77777777" w:rsidR="00C2623D" w:rsidRPr="00A1226D" w:rsidRDefault="00C2623D" w:rsidP="0007566D">
            <w:pPr>
              <w:spacing w:before="80" w:after="8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</w:tbl>
    <w:p w14:paraId="00BFAAC7" w14:textId="77777777" w:rsidR="00BF24B3" w:rsidRPr="00A1226D" w:rsidRDefault="00BF24B3" w:rsidP="006B0744">
      <w:pPr>
        <w:pStyle w:val="Nagwek"/>
        <w:rPr>
          <w:rFonts w:asciiTheme="minorHAnsi" w:hAnsiTheme="minorHAnsi" w:cstheme="minorHAnsi"/>
        </w:rPr>
      </w:pPr>
    </w:p>
    <w:p w14:paraId="54074E70" w14:textId="77777777" w:rsidR="006B0744" w:rsidRPr="00A1226D" w:rsidRDefault="006B0744" w:rsidP="006B0744">
      <w:pPr>
        <w:pStyle w:val="HPTableTitle"/>
        <w:rPr>
          <w:rFonts w:asciiTheme="minorHAnsi" w:hAnsiTheme="minorHAnsi" w:cstheme="minorHAnsi"/>
          <w:sz w:val="24"/>
          <w:szCs w:val="24"/>
        </w:rPr>
      </w:pPr>
      <w:r w:rsidRPr="00A1226D">
        <w:rPr>
          <w:rFonts w:asciiTheme="minorHAnsi" w:hAnsiTheme="minorHAnsi" w:cstheme="minorHAnsi"/>
          <w:sz w:val="24"/>
          <w:szCs w:val="24"/>
        </w:rPr>
        <w:t>Dane dokumentu</w:t>
      </w:r>
    </w:p>
    <w:tbl>
      <w:tblPr>
        <w:tblW w:w="981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3240"/>
        <w:gridCol w:w="2250"/>
        <w:gridCol w:w="1530"/>
      </w:tblGrid>
      <w:tr w:rsidR="006B0744" w:rsidRPr="00A1226D" w14:paraId="71E303D2" w14:textId="77777777" w:rsidTr="006B0744">
        <w:trPr>
          <w:trHeight w:val="236"/>
        </w:trPr>
        <w:tc>
          <w:tcPr>
            <w:tcW w:w="2790" w:type="dxa"/>
          </w:tcPr>
          <w:p w14:paraId="3758F6BB" w14:textId="77777777" w:rsidR="006B0744" w:rsidRPr="00A1226D" w:rsidRDefault="006B0744" w:rsidP="006B0744">
            <w:pPr>
              <w:pStyle w:val="TableSmHeading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Autor:</w:t>
            </w:r>
          </w:p>
        </w:tc>
        <w:tc>
          <w:tcPr>
            <w:tcW w:w="3240" w:type="dxa"/>
          </w:tcPr>
          <w:p w14:paraId="6AFE3348" w14:textId="77777777" w:rsidR="006B0744" w:rsidRPr="00A1226D" w:rsidRDefault="006B0744" w:rsidP="006B0744">
            <w:pPr>
              <w:pStyle w:val="TableMedium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50238B5" w14:textId="77777777" w:rsidR="006B0744" w:rsidRPr="00A1226D" w:rsidRDefault="006B0744" w:rsidP="006B0744">
            <w:pPr>
              <w:pStyle w:val="TableSmHeading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Numer wersji:</w:t>
            </w:r>
          </w:p>
        </w:tc>
        <w:tc>
          <w:tcPr>
            <w:tcW w:w="1530" w:type="dxa"/>
          </w:tcPr>
          <w:p w14:paraId="314652CB" w14:textId="77777777" w:rsidR="006B0744" w:rsidRPr="00A1226D" w:rsidRDefault="006B0744" w:rsidP="006B0744">
            <w:pPr>
              <w:pStyle w:val="TableMedium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B0744" w:rsidRPr="00A1226D" w14:paraId="568CD2C3" w14:textId="77777777" w:rsidTr="006B0744">
        <w:trPr>
          <w:trHeight w:val="236"/>
        </w:trPr>
        <w:tc>
          <w:tcPr>
            <w:tcW w:w="2790" w:type="dxa"/>
          </w:tcPr>
          <w:p w14:paraId="2D167378" w14:textId="77777777" w:rsidR="006B0744" w:rsidRPr="00A1226D" w:rsidRDefault="006B0744" w:rsidP="006B0744">
            <w:pPr>
              <w:pStyle w:val="TableSmHeading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Stanowisko:</w:t>
            </w:r>
          </w:p>
        </w:tc>
        <w:tc>
          <w:tcPr>
            <w:tcW w:w="3240" w:type="dxa"/>
          </w:tcPr>
          <w:p w14:paraId="515896E3" w14:textId="77777777" w:rsidR="006B0744" w:rsidRPr="00A1226D" w:rsidRDefault="006B0744" w:rsidP="006B0744">
            <w:pPr>
              <w:pStyle w:val="TableMedium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EA16991" w14:textId="77777777" w:rsidR="006B0744" w:rsidRPr="00A1226D" w:rsidRDefault="006B0744" w:rsidP="006B0744">
            <w:pPr>
              <w:pStyle w:val="TableSmHeading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Data wersji:</w:t>
            </w:r>
          </w:p>
        </w:tc>
        <w:tc>
          <w:tcPr>
            <w:tcW w:w="1530" w:type="dxa"/>
          </w:tcPr>
          <w:p w14:paraId="215BB71F" w14:textId="77777777" w:rsidR="006B0744" w:rsidRPr="00A1226D" w:rsidRDefault="006B0744" w:rsidP="006B0744">
            <w:pPr>
              <w:pStyle w:val="TableMedium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37E6D03" w14:textId="77777777" w:rsidR="006B0744" w:rsidRPr="00A1226D" w:rsidRDefault="006B0744" w:rsidP="006B0744">
      <w:pPr>
        <w:pStyle w:val="HPTableTitle"/>
        <w:rPr>
          <w:rFonts w:asciiTheme="minorHAnsi" w:hAnsiTheme="minorHAnsi" w:cstheme="minorHAnsi"/>
          <w:sz w:val="24"/>
          <w:szCs w:val="24"/>
        </w:rPr>
      </w:pPr>
      <w:r w:rsidRPr="00A1226D">
        <w:rPr>
          <w:rFonts w:asciiTheme="minorHAnsi" w:hAnsiTheme="minorHAnsi" w:cstheme="minorHAnsi"/>
          <w:sz w:val="24"/>
          <w:szCs w:val="24"/>
        </w:rPr>
        <w:t>Historia wersji (zmian) dokumentu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1100"/>
        <w:gridCol w:w="1880"/>
        <w:gridCol w:w="3320"/>
        <w:gridCol w:w="2600"/>
      </w:tblGrid>
      <w:tr w:rsidR="006B0744" w:rsidRPr="00A1226D" w14:paraId="3C8916E9" w14:textId="77777777" w:rsidTr="006B0744">
        <w:trPr>
          <w:tblHeader/>
        </w:trPr>
        <w:tc>
          <w:tcPr>
            <w:tcW w:w="900" w:type="dxa"/>
          </w:tcPr>
          <w:p w14:paraId="5428F4B0" w14:textId="77777777" w:rsidR="006B0744" w:rsidRPr="00A1226D" w:rsidRDefault="006B0744" w:rsidP="006B0744">
            <w:pPr>
              <w:pStyle w:val="TableSm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Nr wersji</w:t>
            </w:r>
          </w:p>
        </w:tc>
        <w:tc>
          <w:tcPr>
            <w:tcW w:w="1100" w:type="dxa"/>
          </w:tcPr>
          <w:p w14:paraId="423FF3A8" w14:textId="77777777" w:rsidR="006B0744" w:rsidRPr="00A1226D" w:rsidRDefault="006B0744" w:rsidP="006B0744">
            <w:pPr>
              <w:pStyle w:val="TableSm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Data wersji</w:t>
            </w:r>
          </w:p>
        </w:tc>
        <w:tc>
          <w:tcPr>
            <w:tcW w:w="1880" w:type="dxa"/>
          </w:tcPr>
          <w:p w14:paraId="2A734734" w14:textId="77777777" w:rsidR="006B0744" w:rsidRPr="00A1226D" w:rsidRDefault="006B0744" w:rsidP="006B0744">
            <w:pPr>
              <w:pStyle w:val="TableSm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Autor</w:t>
            </w:r>
          </w:p>
        </w:tc>
        <w:tc>
          <w:tcPr>
            <w:tcW w:w="3320" w:type="dxa"/>
          </w:tcPr>
          <w:p w14:paraId="237F6132" w14:textId="77777777" w:rsidR="006B0744" w:rsidRPr="00A1226D" w:rsidRDefault="006B0744" w:rsidP="006B0744">
            <w:pPr>
              <w:pStyle w:val="TableSm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Opis</w:t>
            </w:r>
          </w:p>
        </w:tc>
        <w:tc>
          <w:tcPr>
            <w:tcW w:w="2600" w:type="dxa"/>
          </w:tcPr>
          <w:p w14:paraId="68C083B1" w14:textId="77777777" w:rsidR="006B0744" w:rsidRPr="00A1226D" w:rsidRDefault="006B0744" w:rsidP="006B0744">
            <w:pPr>
              <w:pStyle w:val="TableSm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Nazwa pliku</w:t>
            </w:r>
          </w:p>
        </w:tc>
      </w:tr>
      <w:tr w:rsidR="006B0744" w:rsidRPr="00A1226D" w14:paraId="515EFC87" w14:textId="77777777" w:rsidTr="006B0744">
        <w:tc>
          <w:tcPr>
            <w:tcW w:w="900" w:type="dxa"/>
          </w:tcPr>
          <w:p w14:paraId="7240BAEA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00" w:type="dxa"/>
          </w:tcPr>
          <w:p w14:paraId="384F8DC8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80" w:type="dxa"/>
          </w:tcPr>
          <w:p w14:paraId="5EFF0559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320" w:type="dxa"/>
          </w:tcPr>
          <w:p w14:paraId="787D2369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600" w:type="dxa"/>
          </w:tcPr>
          <w:p w14:paraId="73C46B8D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6B0744" w:rsidRPr="00A1226D" w14:paraId="2B42DDD7" w14:textId="77777777" w:rsidTr="006B0744">
        <w:tc>
          <w:tcPr>
            <w:tcW w:w="900" w:type="dxa"/>
          </w:tcPr>
          <w:p w14:paraId="440AAE12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00" w:type="dxa"/>
          </w:tcPr>
          <w:p w14:paraId="68C4B903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80" w:type="dxa"/>
          </w:tcPr>
          <w:p w14:paraId="5DFA8513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320" w:type="dxa"/>
          </w:tcPr>
          <w:p w14:paraId="6ED013B3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600" w:type="dxa"/>
          </w:tcPr>
          <w:p w14:paraId="3F90A626" w14:textId="77777777" w:rsidR="006B0744" w:rsidRPr="00A1226D" w:rsidRDefault="006B0744" w:rsidP="006B0744">
            <w:pPr>
              <w:pStyle w:val="TableSmall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14:paraId="300C72FE" w14:textId="77777777" w:rsidR="00B5682F" w:rsidRPr="00A1226D" w:rsidRDefault="00B5682F">
      <w:pPr>
        <w:pStyle w:val="Spistreci4"/>
        <w:tabs>
          <w:tab w:val="right" w:leader="dot" w:pos="9386"/>
        </w:tabs>
        <w:rPr>
          <w:rFonts w:asciiTheme="minorHAnsi" w:hAnsiTheme="minorHAnsi" w:cstheme="minorHAnsi"/>
          <w:lang w:val="pl-PL"/>
        </w:rPr>
        <w:sectPr w:rsidR="00B5682F" w:rsidRPr="00A1226D" w:rsidSect="00B01D2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68A44F04" w14:textId="77777777" w:rsidR="00B5682F" w:rsidRPr="00A1226D" w:rsidRDefault="00B5682F">
      <w:pPr>
        <w:rPr>
          <w:rFonts w:asciiTheme="minorHAnsi" w:hAnsiTheme="minorHAnsi" w:cstheme="minorHAnsi"/>
          <w:lang w:val="pl-PL"/>
        </w:rPr>
        <w:sectPr w:rsidR="00B5682F" w:rsidRPr="00A1226D" w:rsidSect="00B01D2B">
          <w:type w:val="continuous"/>
          <w:pgSz w:w="11906" w:h="16838"/>
          <w:pgMar w:top="1440" w:right="720" w:bottom="1440" w:left="1800" w:header="706" w:footer="706" w:gutter="0"/>
          <w:cols w:space="708"/>
          <w:docGrid w:linePitch="360"/>
        </w:sectPr>
      </w:pPr>
    </w:p>
    <w:p w14:paraId="02783701" w14:textId="77777777" w:rsidR="00B5682F" w:rsidRPr="00A1226D" w:rsidRDefault="00B5682F" w:rsidP="00436899">
      <w:pPr>
        <w:rPr>
          <w:rFonts w:asciiTheme="minorHAnsi" w:hAnsiTheme="minorHAnsi" w:cstheme="minorHAnsi"/>
          <w:b/>
          <w:lang w:val="pl-PL"/>
        </w:rPr>
      </w:pPr>
      <w:bookmarkStart w:id="1" w:name="__RefHeading__11_718711745"/>
      <w:bookmarkEnd w:id="1"/>
      <w:r w:rsidRPr="00A1226D">
        <w:rPr>
          <w:rFonts w:asciiTheme="minorHAnsi" w:hAnsiTheme="minorHAnsi" w:cstheme="minorHAnsi"/>
          <w:b/>
          <w:lang w:val="pl-PL"/>
        </w:rPr>
        <w:lastRenderedPageBreak/>
        <w:t>Cel i zakres</w:t>
      </w:r>
    </w:p>
    <w:p w14:paraId="58E2E014" w14:textId="77777777" w:rsidR="003206EE" w:rsidRPr="00A1226D" w:rsidRDefault="00B5682F" w:rsidP="00AC7C74">
      <w:pPr>
        <w:pStyle w:val="opis"/>
        <w:spacing w:before="0" w:after="0"/>
        <w:ind w:left="0"/>
        <w:jc w:val="both"/>
        <w:rPr>
          <w:rFonts w:asciiTheme="minorHAnsi" w:hAnsiTheme="minorHAnsi" w:cstheme="minorHAnsi"/>
          <w:szCs w:val="24"/>
        </w:rPr>
      </w:pPr>
      <w:r w:rsidRPr="00A1226D">
        <w:rPr>
          <w:rFonts w:asciiTheme="minorHAnsi" w:hAnsiTheme="minorHAnsi" w:cstheme="minorHAnsi"/>
          <w:szCs w:val="24"/>
        </w:rPr>
        <w:t xml:space="preserve">Celem niniejszego </w:t>
      </w:r>
      <w:r w:rsidR="00B24E18" w:rsidRPr="00A1226D">
        <w:rPr>
          <w:rFonts w:asciiTheme="minorHAnsi" w:hAnsiTheme="minorHAnsi" w:cstheme="minorHAnsi"/>
          <w:szCs w:val="24"/>
        </w:rPr>
        <w:t>Załącznika</w:t>
      </w:r>
      <w:r w:rsidRPr="00A1226D">
        <w:rPr>
          <w:rFonts w:asciiTheme="minorHAnsi" w:hAnsiTheme="minorHAnsi" w:cstheme="minorHAnsi"/>
          <w:szCs w:val="24"/>
        </w:rPr>
        <w:t xml:space="preserve"> jest </w:t>
      </w:r>
      <w:r w:rsidR="00B24E18" w:rsidRPr="00A1226D">
        <w:rPr>
          <w:rFonts w:asciiTheme="minorHAnsi" w:hAnsiTheme="minorHAnsi" w:cstheme="minorHAnsi"/>
          <w:szCs w:val="24"/>
        </w:rPr>
        <w:t xml:space="preserve">podsumowanie wszystkich </w:t>
      </w:r>
      <w:r w:rsidRPr="00A1226D">
        <w:rPr>
          <w:rFonts w:asciiTheme="minorHAnsi" w:hAnsiTheme="minorHAnsi" w:cstheme="minorHAnsi"/>
          <w:szCs w:val="24"/>
        </w:rPr>
        <w:t xml:space="preserve">prac wykonanych przez </w:t>
      </w:r>
      <w:r w:rsidR="00004A30" w:rsidRPr="00A1226D">
        <w:rPr>
          <w:rFonts w:asciiTheme="minorHAnsi" w:hAnsiTheme="minorHAnsi" w:cstheme="minorHAnsi"/>
          <w:szCs w:val="24"/>
        </w:rPr>
        <w:t xml:space="preserve">Wykonawcę </w:t>
      </w:r>
      <w:r w:rsidRPr="00A1226D">
        <w:rPr>
          <w:rFonts w:asciiTheme="minorHAnsi" w:hAnsiTheme="minorHAnsi" w:cstheme="minorHAnsi"/>
          <w:szCs w:val="24"/>
        </w:rPr>
        <w:t>na rz</w:t>
      </w:r>
      <w:r w:rsidR="00772EB2" w:rsidRPr="00A1226D">
        <w:rPr>
          <w:rFonts w:asciiTheme="minorHAnsi" w:hAnsiTheme="minorHAnsi" w:cstheme="minorHAnsi"/>
          <w:szCs w:val="24"/>
        </w:rPr>
        <w:t xml:space="preserve">ecz </w:t>
      </w:r>
      <w:r w:rsidR="00004A30" w:rsidRPr="00A1226D">
        <w:rPr>
          <w:rFonts w:asciiTheme="minorHAnsi" w:hAnsiTheme="minorHAnsi" w:cstheme="minorHAnsi"/>
          <w:szCs w:val="24"/>
        </w:rPr>
        <w:t xml:space="preserve">Zamawiającego </w:t>
      </w:r>
      <w:r w:rsidR="00772EB2" w:rsidRPr="00A1226D">
        <w:rPr>
          <w:rFonts w:asciiTheme="minorHAnsi" w:hAnsiTheme="minorHAnsi" w:cstheme="minorHAnsi"/>
          <w:szCs w:val="24"/>
        </w:rPr>
        <w:t xml:space="preserve">w ramach świadczenia </w:t>
      </w:r>
      <w:r w:rsidR="005923CF">
        <w:rPr>
          <w:rFonts w:asciiTheme="minorHAnsi" w:hAnsiTheme="minorHAnsi" w:cstheme="minorHAnsi"/>
          <w:szCs w:val="24"/>
        </w:rPr>
        <w:t>U</w:t>
      </w:r>
      <w:r w:rsidR="00B24E18" w:rsidRPr="00A1226D">
        <w:rPr>
          <w:rFonts w:asciiTheme="minorHAnsi" w:hAnsiTheme="minorHAnsi" w:cstheme="minorHAnsi"/>
          <w:szCs w:val="24"/>
        </w:rPr>
        <w:t>sług w danym okresie rozliczeniowym wraz z rozliczeniem SLA.</w:t>
      </w:r>
    </w:p>
    <w:p w14:paraId="12BB3A62" w14:textId="77777777" w:rsidR="00681C1A" w:rsidRPr="00A1226D" w:rsidRDefault="00681C1A" w:rsidP="00AC7C74">
      <w:pPr>
        <w:pStyle w:val="opis"/>
        <w:spacing w:before="0" w:after="0"/>
        <w:ind w:left="0"/>
        <w:jc w:val="both"/>
        <w:rPr>
          <w:rFonts w:asciiTheme="minorHAnsi" w:hAnsiTheme="minorHAnsi" w:cstheme="minorHAnsi"/>
          <w:szCs w:val="24"/>
        </w:rPr>
      </w:pPr>
    </w:p>
    <w:p w14:paraId="33BB8749" w14:textId="77777777" w:rsidR="00DD0A06" w:rsidRPr="00A1226D" w:rsidRDefault="005923CF" w:rsidP="00AC7C74">
      <w:pPr>
        <w:pStyle w:val="Nagwek1"/>
        <w:numPr>
          <w:ilvl w:val="0"/>
          <w:numId w:val="3"/>
        </w:numPr>
        <w:spacing w:before="0" w:after="0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</w:t>
      </w:r>
    </w:p>
    <w:p w14:paraId="3C41D283" w14:textId="77777777" w:rsidR="009050A2" w:rsidRPr="00A1226D" w:rsidRDefault="00DD0A06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bookmarkStart w:id="2" w:name="_Toc452103976"/>
      <w:r w:rsidRPr="00A1226D">
        <w:rPr>
          <w:rFonts w:asciiTheme="minorHAnsi" w:hAnsiTheme="minorHAnsi" w:cstheme="minorHAnsi"/>
          <w:b w:val="0"/>
          <w:sz w:val="24"/>
          <w:szCs w:val="24"/>
        </w:rPr>
        <w:t xml:space="preserve">Lista </w:t>
      </w:r>
      <w:r w:rsidR="00C55EC7" w:rsidRPr="00A1226D">
        <w:rPr>
          <w:rFonts w:asciiTheme="minorHAnsi" w:hAnsiTheme="minorHAnsi" w:cstheme="minorHAnsi"/>
          <w:b w:val="0"/>
          <w:sz w:val="24"/>
          <w:szCs w:val="24"/>
        </w:rPr>
        <w:t>Zgłosz</w:t>
      </w:r>
      <w:r w:rsidRPr="00A1226D">
        <w:rPr>
          <w:rFonts w:asciiTheme="minorHAnsi" w:hAnsiTheme="minorHAnsi" w:cstheme="minorHAnsi"/>
          <w:b w:val="0"/>
          <w:sz w:val="24"/>
          <w:szCs w:val="24"/>
        </w:rPr>
        <w:t>eń</w:t>
      </w:r>
      <w:bookmarkEnd w:id="2"/>
      <w:r w:rsidRPr="00A1226D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5920CF" w:rsidRPr="00A1226D">
        <w:rPr>
          <w:rFonts w:asciiTheme="minorHAnsi" w:hAnsiTheme="minorHAnsi" w:cstheme="minorHAnsi"/>
          <w:b w:val="0"/>
          <w:sz w:val="24"/>
          <w:szCs w:val="24"/>
        </w:rPr>
        <w:t>w podziale na poszczególne usługi</w:t>
      </w:r>
      <w:r w:rsidR="00AC7C7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4435C102" w14:textId="77777777" w:rsidR="00454C5F" w:rsidRPr="00A1226D" w:rsidRDefault="00BD472A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bookmarkStart w:id="3" w:name="_Toc452103977"/>
      <w:r w:rsidRPr="00A1226D">
        <w:rPr>
          <w:rFonts w:asciiTheme="minorHAnsi" w:hAnsiTheme="minorHAnsi" w:cstheme="minorHAnsi"/>
          <w:b w:val="0"/>
          <w:sz w:val="24"/>
          <w:szCs w:val="24"/>
        </w:rPr>
        <w:t>Lista</w:t>
      </w:r>
      <w:r w:rsidR="005920CF" w:rsidRPr="00A1226D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D0A06" w:rsidRPr="00A1226D">
        <w:rPr>
          <w:rFonts w:asciiTheme="minorHAnsi" w:hAnsiTheme="minorHAnsi" w:cstheme="minorHAnsi"/>
          <w:b w:val="0"/>
          <w:sz w:val="24"/>
          <w:szCs w:val="24"/>
        </w:rPr>
        <w:t>Poprawek</w:t>
      </w:r>
      <w:bookmarkEnd w:id="3"/>
      <w:r w:rsidR="00AC7C74">
        <w:rPr>
          <w:rFonts w:asciiTheme="minorHAnsi" w:hAnsiTheme="minorHAnsi" w:cstheme="minorHAnsi"/>
          <w:b w:val="0"/>
          <w:sz w:val="24"/>
          <w:szCs w:val="24"/>
        </w:rPr>
        <w:t>/Zmian;</w:t>
      </w:r>
    </w:p>
    <w:p w14:paraId="5D3A4643" w14:textId="77777777" w:rsidR="00DD0A06" w:rsidRPr="00A1226D" w:rsidRDefault="00454C5F" w:rsidP="00AC7C74">
      <w:pPr>
        <w:pStyle w:val="opis"/>
        <w:spacing w:before="0" w:after="0"/>
        <w:ind w:left="993"/>
        <w:jc w:val="both"/>
        <w:rPr>
          <w:rFonts w:asciiTheme="minorHAnsi" w:hAnsiTheme="minorHAnsi" w:cstheme="minorHAnsi"/>
          <w:szCs w:val="24"/>
        </w:rPr>
      </w:pPr>
      <w:r w:rsidRPr="00A1226D">
        <w:rPr>
          <w:rFonts w:asciiTheme="minorHAnsi" w:hAnsiTheme="minorHAnsi" w:cstheme="minorHAnsi"/>
          <w:szCs w:val="24"/>
        </w:rPr>
        <w:t>(Lista Poprawek/</w:t>
      </w:r>
      <w:r w:rsidR="00AC7C74">
        <w:rPr>
          <w:rFonts w:asciiTheme="minorHAnsi" w:hAnsiTheme="minorHAnsi" w:cstheme="minorHAnsi"/>
          <w:szCs w:val="24"/>
        </w:rPr>
        <w:t>Zmian</w:t>
      </w:r>
      <w:r w:rsidRPr="00A1226D">
        <w:rPr>
          <w:rFonts w:asciiTheme="minorHAnsi" w:hAnsiTheme="minorHAnsi" w:cstheme="minorHAnsi"/>
          <w:szCs w:val="24"/>
        </w:rPr>
        <w:t xml:space="preserve"> </w:t>
      </w:r>
      <w:r w:rsidR="00DD0A06" w:rsidRPr="00A1226D">
        <w:rPr>
          <w:rFonts w:asciiTheme="minorHAnsi" w:hAnsiTheme="minorHAnsi" w:cstheme="minorHAnsi"/>
          <w:szCs w:val="24"/>
        </w:rPr>
        <w:t>zainstalowanych w danym miesiącu na Środowisku Produkcyjnym</w:t>
      </w:r>
      <w:r w:rsidRPr="00A1226D">
        <w:rPr>
          <w:rFonts w:asciiTheme="minorHAnsi" w:hAnsiTheme="minorHAnsi" w:cstheme="minorHAnsi"/>
          <w:szCs w:val="24"/>
        </w:rPr>
        <w:t>)</w:t>
      </w:r>
    </w:p>
    <w:p w14:paraId="1FA65EB2" w14:textId="77777777" w:rsidR="005920CF" w:rsidRPr="00A1226D" w:rsidRDefault="005920CF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bookmarkStart w:id="4" w:name="_Toc452103978"/>
      <w:r w:rsidRPr="00A1226D">
        <w:rPr>
          <w:rFonts w:asciiTheme="minorHAnsi" w:hAnsiTheme="minorHAnsi" w:cstheme="minorHAnsi"/>
          <w:b w:val="0"/>
          <w:sz w:val="24"/>
          <w:szCs w:val="24"/>
        </w:rPr>
        <w:t xml:space="preserve">Lista Zgłoszeń dotyczących zmiany parametrów </w:t>
      </w:r>
      <w:r w:rsidR="00AC7C74">
        <w:rPr>
          <w:rFonts w:asciiTheme="minorHAnsi" w:hAnsiTheme="minorHAnsi" w:cstheme="minorHAnsi"/>
          <w:b w:val="0"/>
          <w:sz w:val="24"/>
          <w:szCs w:val="24"/>
        </w:rPr>
        <w:t>ITS;</w:t>
      </w:r>
    </w:p>
    <w:p w14:paraId="4C8B8AC9" w14:textId="77777777" w:rsidR="005920CF" w:rsidRPr="00A1226D" w:rsidRDefault="005920CF" w:rsidP="00AC7C74">
      <w:pPr>
        <w:pStyle w:val="opis"/>
        <w:spacing w:before="0" w:after="0"/>
        <w:ind w:left="1080"/>
        <w:jc w:val="both"/>
        <w:rPr>
          <w:rFonts w:asciiTheme="minorHAnsi" w:hAnsiTheme="minorHAnsi" w:cstheme="minorHAnsi"/>
          <w:szCs w:val="24"/>
        </w:rPr>
      </w:pPr>
      <w:r w:rsidRPr="00A1226D">
        <w:rPr>
          <w:rFonts w:asciiTheme="minorHAnsi" w:hAnsiTheme="minorHAnsi" w:cstheme="minorHAnsi"/>
          <w:szCs w:val="24"/>
        </w:rPr>
        <w:t>(Lista Zgłoszeń przyjętych lub rozwiązanych w danym miesiącu wraz z informacjami o dacie przyjęcia i rozwiązania Zgłoszenia, priorytecie, identyfikatorze parametru w bazie konfiguracji)</w:t>
      </w:r>
    </w:p>
    <w:p w14:paraId="20581CBC" w14:textId="77777777" w:rsidR="00EB20CD" w:rsidRPr="00A1226D" w:rsidRDefault="00706233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r w:rsidRPr="00A1226D">
        <w:rPr>
          <w:rFonts w:asciiTheme="minorHAnsi" w:hAnsiTheme="minorHAnsi" w:cstheme="minorHAnsi"/>
          <w:b w:val="0"/>
          <w:sz w:val="24"/>
          <w:szCs w:val="24"/>
        </w:rPr>
        <w:t xml:space="preserve">Dostępność </w:t>
      </w:r>
      <w:bookmarkEnd w:id="4"/>
      <w:r w:rsidR="00AC7C74">
        <w:rPr>
          <w:rFonts w:asciiTheme="minorHAnsi" w:hAnsiTheme="minorHAnsi" w:cstheme="minorHAnsi"/>
          <w:b w:val="0"/>
          <w:sz w:val="24"/>
          <w:szCs w:val="24"/>
        </w:rPr>
        <w:t>ITS;</w:t>
      </w:r>
    </w:p>
    <w:p w14:paraId="6F53185C" w14:textId="77777777" w:rsidR="00D45CE5" w:rsidRPr="00A1226D" w:rsidRDefault="006775FE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bookmarkStart w:id="5" w:name="_Toc452103979"/>
      <w:r w:rsidRPr="00A1226D">
        <w:rPr>
          <w:rFonts w:asciiTheme="minorHAnsi" w:hAnsiTheme="minorHAnsi" w:cstheme="minorHAnsi"/>
          <w:b w:val="0"/>
          <w:sz w:val="24"/>
          <w:szCs w:val="24"/>
        </w:rPr>
        <w:t xml:space="preserve">Wydajność </w:t>
      </w:r>
      <w:bookmarkEnd w:id="5"/>
      <w:r w:rsidR="00AC7C74">
        <w:rPr>
          <w:rFonts w:asciiTheme="minorHAnsi" w:hAnsiTheme="minorHAnsi" w:cstheme="minorHAnsi"/>
          <w:b w:val="0"/>
          <w:sz w:val="24"/>
          <w:szCs w:val="24"/>
        </w:rPr>
        <w:t>ITS;</w:t>
      </w:r>
    </w:p>
    <w:p w14:paraId="61DA66E0" w14:textId="77777777" w:rsidR="00681C1A" w:rsidRPr="00A1226D" w:rsidRDefault="008277AF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bookmarkStart w:id="6" w:name="_Toc305574685"/>
      <w:bookmarkStart w:id="7" w:name="_Toc320189116"/>
      <w:bookmarkStart w:id="8" w:name="_Toc305574686"/>
      <w:bookmarkStart w:id="9" w:name="_Toc320189117"/>
      <w:bookmarkStart w:id="10" w:name="_Toc305574687"/>
      <w:bookmarkStart w:id="11" w:name="_Toc320189118"/>
      <w:bookmarkStart w:id="12" w:name="_Toc305574688"/>
      <w:bookmarkStart w:id="13" w:name="_Toc320189119"/>
      <w:bookmarkStart w:id="14" w:name="_Toc305574689"/>
      <w:bookmarkStart w:id="15" w:name="_Toc320189120"/>
      <w:bookmarkStart w:id="16" w:name="_Toc305574690"/>
      <w:bookmarkStart w:id="17" w:name="_Toc320189121"/>
      <w:bookmarkStart w:id="18" w:name="_Toc305574691"/>
      <w:bookmarkStart w:id="19" w:name="_Toc320189122"/>
      <w:bookmarkStart w:id="20" w:name="_Toc305574692"/>
      <w:bookmarkStart w:id="21" w:name="_Toc320189123"/>
      <w:bookmarkStart w:id="22" w:name="_Toc305574693"/>
      <w:bookmarkStart w:id="23" w:name="_Toc320189124"/>
      <w:bookmarkStart w:id="24" w:name="_Toc305574694"/>
      <w:bookmarkStart w:id="25" w:name="_Toc320189125"/>
      <w:bookmarkStart w:id="26" w:name="_Toc452103980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A1226D">
        <w:rPr>
          <w:rFonts w:asciiTheme="minorHAnsi" w:hAnsiTheme="minorHAnsi" w:cstheme="minorHAnsi"/>
          <w:b w:val="0"/>
          <w:sz w:val="24"/>
          <w:szCs w:val="24"/>
        </w:rPr>
        <w:t>Lista utworzonych, zmodyfikowanych, usuniętych kont</w:t>
      </w:r>
      <w:bookmarkEnd w:id="26"/>
      <w:r w:rsidR="00AC7C7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12A9771E" w14:textId="77777777" w:rsidR="008277AF" w:rsidRPr="00A1226D" w:rsidRDefault="00681C1A" w:rsidP="00AC7C74">
      <w:pPr>
        <w:pStyle w:val="opis"/>
        <w:spacing w:before="0" w:after="0"/>
        <w:ind w:left="993"/>
        <w:jc w:val="both"/>
        <w:rPr>
          <w:rFonts w:asciiTheme="minorHAnsi" w:hAnsiTheme="minorHAnsi" w:cstheme="minorHAnsi"/>
          <w:szCs w:val="24"/>
        </w:rPr>
      </w:pPr>
      <w:r w:rsidRPr="00A1226D">
        <w:rPr>
          <w:rFonts w:asciiTheme="minorHAnsi" w:hAnsiTheme="minorHAnsi" w:cstheme="minorHAnsi"/>
          <w:szCs w:val="24"/>
        </w:rPr>
        <w:t xml:space="preserve">(Lista utworzonych, zmodyfikowanych, usuniętych kont </w:t>
      </w:r>
      <w:r w:rsidR="008277AF" w:rsidRPr="00A1226D">
        <w:rPr>
          <w:rFonts w:asciiTheme="minorHAnsi" w:hAnsiTheme="minorHAnsi" w:cstheme="minorHAnsi"/>
          <w:szCs w:val="24"/>
        </w:rPr>
        <w:t>na elementach składowych utrzymywanych Środowisk wraz z identyfikatorem konta, węzłem na którym została wykonana akcja i danymi identyfikującymi właściciela tego konta</w:t>
      </w:r>
      <w:r w:rsidRPr="00A1226D">
        <w:rPr>
          <w:rFonts w:asciiTheme="minorHAnsi" w:hAnsiTheme="minorHAnsi" w:cstheme="minorHAnsi"/>
          <w:szCs w:val="24"/>
        </w:rPr>
        <w:t>)</w:t>
      </w:r>
    </w:p>
    <w:p w14:paraId="0A4B8847" w14:textId="77777777" w:rsidR="0007566D" w:rsidRPr="00A1226D" w:rsidRDefault="00CA7A46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bookmarkStart w:id="27" w:name="_Toc452103981"/>
      <w:r w:rsidRPr="00A1226D">
        <w:rPr>
          <w:rFonts w:asciiTheme="minorHAnsi" w:hAnsiTheme="minorHAnsi" w:cstheme="minorHAnsi"/>
          <w:b w:val="0"/>
          <w:sz w:val="24"/>
          <w:szCs w:val="24"/>
        </w:rPr>
        <w:t xml:space="preserve">Lista aktywnych kont użytkowników </w:t>
      </w:r>
      <w:bookmarkEnd w:id="27"/>
      <w:r w:rsidR="00AC7C74">
        <w:rPr>
          <w:rFonts w:asciiTheme="minorHAnsi" w:hAnsiTheme="minorHAnsi" w:cstheme="minorHAnsi"/>
          <w:b w:val="0"/>
          <w:sz w:val="24"/>
          <w:szCs w:val="24"/>
        </w:rPr>
        <w:t>ITS;</w:t>
      </w:r>
    </w:p>
    <w:p w14:paraId="0EB7BF1F" w14:textId="77777777" w:rsidR="0007566D" w:rsidRPr="00A1226D" w:rsidRDefault="0007566D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bookmarkStart w:id="28" w:name="_Toc452103982"/>
      <w:r w:rsidRPr="00A1226D">
        <w:rPr>
          <w:rFonts w:asciiTheme="minorHAnsi" w:hAnsiTheme="minorHAnsi" w:cstheme="minorHAnsi"/>
          <w:b w:val="0"/>
          <w:sz w:val="24"/>
          <w:szCs w:val="24"/>
        </w:rPr>
        <w:t>Lista aktywnych kont użytkowników, którzy nie logowali się powyżej 30 dni</w:t>
      </w:r>
      <w:bookmarkEnd w:id="28"/>
      <w:r w:rsidR="00AC7C7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3A2BCBFF" w14:textId="77777777" w:rsidR="00D459D1" w:rsidRPr="00A1226D" w:rsidRDefault="005920CF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bookmarkStart w:id="29" w:name="_Toc452103983"/>
      <w:r w:rsidRPr="00A1226D">
        <w:rPr>
          <w:rFonts w:asciiTheme="minorHAnsi" w:hAnsiTheme="minorHAnsi" w:cstheme="minorHAnsi"/>
          <w:b w:val="0"/>
          <w:sz w:val="24"/>
          <w:szCs w:val="24"/>
        </w:rPr>
        <w:t>R</w:t>
      </w:r>
      <w:r w:rsidR="00C55EC7" w:rsidRPr="00A1226D">
        <w:rPr>
          <w:rFonts w:asciiTheme="minorHAnsi" w:hAnsiTheme="minorHAnsi" w:cstheme="minorHAnsi"/>
          <w:b w:val="0"/>
          <w:sz w:val="24"/>
          <w:szCs w:val="24"/>
        </w:rPr>
        <w:t xml:space="preserve">aport z utylizacji zasobów </w:t>
      </w:r>
      <w:bookmarkEnd w:id="29"/>
      <w:r w:rsidRPr="00A1226D">
        <w:rPr>
          <w:rFonts w:asciiTheme="minorHAnsi" w:hAnsiTheme="minorHAnsi" w:cstheme="minorHAnsi"/>
          <w:b w:val="0"/>
          <w:sz w:val="24"/>
          <w:szCs w:val="24"/>
        </w:rPr>
        <w:t>ITS</w:t>
      </w:r>
    </w:p>
    <w:p w14:paraId="3D3DD745" w14:textId="77777777" w:rsidR="00C55EC7" w:rsidRPr="00A1226D" w:rsidRDefault="00C55EC7" w:rsidP="00AC7C74">
      <w:pPr>
        <w:pStyle w:val="Akapitzlist"/>
        <w:numPr>
          <w:ilvl w:val="0"/>
          <w:numId w:val="43"/>
        </w:numPr>
        <w:spacing w:before="0"/>
        <w:rPr>
          <w:rFonts w:asciiTheme="minorHAnsi" w:hAnsiTheme="minorHAnsi" w:cstheme="minorHAnsi"/>
          <w:sz w:val="24"/>
          <w:szCs w:val="24"/>
        </w:rPr>
      </w:pPr>
      <w:r w:rsidRPr="00A1226D">
        <w:rPr>
          <w:rFonts w:asciiTheme="minorHAnsi" w:hAnsiTheme="minorHAnsi" w:cstheme="minorHAnsi"/>
          <w:sz w:val="24"/>
          <w:szCs w:val="24"/>
        </w:rPr>
        <w:t>Rekomendacje w zak</w:t>
      </w:r>
      <w:r w:rsidR="00AC7C74">
        <w:rPr>
          <w:rFonts w:asciiTheme="minorHAnsi" w:hAnsiTheme="minorHAnsi" w:cstheme="minorHAnsi"/>
          <w:sz w:val="24"/>
          <w:szCs w:val="24"/>
        </w:rPr>
        <w:t>resie poprawek i aktualizacji Oprogramowania Standardowego,</w:t>
      </w:r>
    </w:p>
    <w:p w14:paraId="08783F8C" w14:textId="77777777" w:rsidR="00C55EC7" w:rsidRPr="00A1226D" w:rsidRDefault="00C55EC7" w:rsidP="00AC7C74">
      <w:pPr>
        <w:pStyle w:val="Akapitzlist"/>
        <w:numPr>
          <w:ilvl w:val="0"/>
          <w:numId w:val="43"/>
        </w:numPr>
        <w:spacing w:before="0"/>
        <w:rPr>
          <w:rFonts w:asciiTheme="minorHAnsi" w:hAnsiTheme="minorHAnsi" w:cstheme="minorHAnsi"/>
          <w:sz w:val="24"/>
          <w:szCs w:val="24"/>
        </w:rPr>
      </w:pPr>
      <w:r w:rsidRPr="00A1226D">
        <w:rPr>
          <w:rFonts w:asciiTheme="minorHAnsi" w:hAnsiTheme="minorHAnsi" w:cstheme="minorHAnsi"/>
          <w:sz w:val="24"/>
          <w:szCs w:val="24"/>
        </w:rPr>
        <w:t xml:space="preserve">Rekomendacje w zakresie utrzymania </w:t>
      </w:r>
      <w:r w:rsidR="005920CF" w:rsidRPr="00A1226D">
        <w:rPr>
          <w:rFonts w:asciiTheme="minorHAnsi" w:hAnsiTheme="minorHAnsi" w:cstheme="minorHAnsi"/>
          <w:sz w:val="24"/>
          <w:szCs w:val="24"/>
        </w:rPr>
        <w:t>ITS</w:t>
      </w:r>
      <w:r w:rsidR="00AC7C74">
        <w:rPr>
          <w:rFonts w:asciiTheme="minorHAnsi" w:hAnsiTheme="minorHAnsi" w:cstheme="minorHAnsi"/>
          <w:sz w:val="24"/>
          <w:szCs w:val="24"/>
        </w:rPr>
        <w:t>;</w:t>
      </w:r>
    </w:p>
    <w:p w14:paraId="082A8A4C" w14:textId="77777777" w:rsidR="005920CF" w:rsidRPr="00AC7C74" w:rsidRDefault="005920CF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r w:rsidRPr="00A1226D">
        <w:rPr>
          <w:rFonts w:asciiTheme="minorHAnsi" w:hAnsiTheme="minorHAnsi" w:cstheme="minorHAnsi"/>
          <w:b w:val="0"/>
          <w:sz w:val="24"/>
          <w:szCs w:val="24"/>
        </w:rPr>
        <w:t>Lista dokonanych napraw ITS</w:t>
      </w:r>
      <w:r w:rsidR="00AC7C7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63082E12" w14:textId="77777777" w:rsidR="005920CF" w:rsidRPr="00A1226D" w:rsidRDefault="005920CF" w:rsidP="00AC7C74">
      <w:pPr>
        <w:pStyle w:val="Nagwek2"/>
        <w:spacing w:after="0"/>
        <w:ind w:left="993" w:hanging="426"/>
        <w:rPr>
          <w:rFonts w:asciiTheme="minorHAnsi" w:hAnsiTheme="minorHAnsi" w:cstheme="minorHAnsi"/>
          <w:b w:val="0"/>
          <w:sz w:val="24"/>
          <w:szCs w:val="24"/>
        </w:rPr>
      </w:pPr>
      <w:r w:rsidRPr="00A1226D">
        <w:rPr>
          <w:rFonts w:asciiTheme="minorHAnsi" w:hAnsiTheme="minorHAnsi" w:cstheme="minorHAnsi"/>
          <w:b w:val="0"/>
          <w:sz w:val="24"/>
          <w:szCs w:val="24"/>
        </w:rPr>
        <w:t>Lista wgranych aktualizacji Oprogramowania Standardowego</w:t>
      </w:r>
      <w:r w:rsidR="00AC7C7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4BDC45AD" w14:textId="77777777" w:rsidR="00B01D2B" w:rsidRPr="00A1226D" w:rsidRDefault="00B01D2B" w:rsidP="00AC7C74">
      <w:pPr>
        <w:suppressAutoHyphens w:val="0"/>
        <w:rPr>
          <w:rFonts w:asciiTheme="minorHAnsi" w:eastAsia="Arial" w:hAnsiTheme="minorHAnsi" w:cstheme="minorHAnsi"/>
          <w:lang w:val="pl-PL"/>
        </w:rPr>
      </w:pPr>
    </w:p>
    <w:p w14:paraId="5C69CF38" w14:textId="77777777" w:rsidR="00DF1913" w:rsidRPr="00A1226D" w:rsidRDefault="00436899" w:rsidP="00AC7C74">
      <w:pPr>
        <w:pStyle w:val="Nagwek1"/>
        <w:numPr>
          <w:ilvl w:val="0"/>
          <w:numId w:val="3"/>
        </w:numPr>
        <w:spacing w:before="0" w:after="0"/>
        <w:ind w:left="426" w:hanging="426"/>
        <w:rPr>
          <w:rFonts w:asciiTheme="minorHAnsi" w:hAnsiTheme="minorHAnsi" w:cstheme="minorHAnsi"/>
        </w:rPr>
      </w:pPr>
      <w:bookmarkStart w:id="30" w:name="_Toc452103993"/>
      <w:r w:rsidRPr="00A1226D">
        <w:rPr>
          <w:rFonts w:asciiTheme="minorHAnsi" w:hAnsiTheme="minorHAnsi" w:cstheme="minorHAnsi"/>
        </w:rPr>
        <w:t>Podsumowanie</w:t>
      </w:r>
      <w:bookmarkEnd w:id="30"/>
    </w:p>
    <w:p w14:paraId="623F7B39" w14:textId="77777777" w:rsidR="008901AA" w:rsidRPr="00A1226D" w:rsidRDefault="008901AA" w:rsidP="00AC7C74">
      <w:pPr>
        <w:pStyle w:val="Nagwek2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bookmarkStart w:id="31" w:name="_Toc452103994"/>
      <w:r w:rsidRPr="00A1226D">
        <w:rPr>
          <w:rFonts w:asciiTheme="minorHAnsi" w:hAnsiTheme="minorHAnsi" w:cstheme="minorHAnsi"/>
          <w:sz w:val="24"/>
          <w:szCs w:val="24"/>
        </w:rPr>
        <w:t xml:space="preserve">Statystyka </w:t>
      </w:r>
      <w:r w:rsidR="00C55EC7" w:rsidRPr="00A1226D">
        <w:rPr>
          <w:rFonts w:asciiTheme="minorHAnsi" w:hAnsiTheme="minorHAnsi" w:cstheme="minorHAnsi"/>
          <w:sz w:val="24"/>
          <w:szCs w:val="24"/>
        </w:rPr>
        <w:t>Zgłosz</w:t>
      </w:r>
      <w:r w:rsidRPr="00A1226D">
        <w:rPr>
          <w:rFonts w:asciiTheme="minorHAnsi" w:hAnsiTheme="minorHAnsi" w:cstheme="minorHAnsi"/>
          <w:sz w:val="24"/>
          <w:szCs w:val="24"/>
        </w:rPr>
        <w:t>eń</w:t>
      </w:r>
      <w:bookmarkEnd w:id="31"/>
    </w:p>
    <w:p w14:paraId="3867186B" w14:textId="77777777" w:rsidR="008901AA" w:rsidRDefault="008901AA" w:rsidP="00AC7C74">
      <w:pPr>
        <w:pStyle w:val="opis"/>
        <w:spacing w:before="0" w:after="0"/>
        <w:ind w:left="0"/>
        <w:jc w:val="both"/>
        <w:rPr>
          <w:rFonts w:asciiTheme="minorHAnsi" w:hAnsiTheme="minorHAnsi" w:cstheme="minorHAnsi"/>
          <w:szCs w:val="24"/>
        </w:rPr>
      </w:pPr>
      <w:r w:rsidRPr="00A1226D">
        <w:rPr>
          <w:rFonts w:asciiTheme="minorHAnsi" w:hAnsiTheme="minorHAnsi" w:cstheme="minorHAnsi"/>
          <w:szCs w:val="24"/>
        </w:rPr>
        <w:t xml:space="preserve">Raport zawierający sumaryczne zestawienie </w:t>
      </w:r>
      <w:r w:rsidR="00C55EC7" w:rsidRPr="00A1226D">
        <w:rPr>
          <w:rFonts w:asciiTheme="minorHAnsi" w:hAnsiTheme="minorHAnsi" w:cstheme="minorHAnsi"/>
          <w:szCs w:val="24"/>
        </w:rPr>
        <w:t>Zgłosz</w:t>
      </w:r>
      <w:r w:rsidRPr="00A1226D">
        <w:rPr>
          <w:rFonts w:asciiTheme="minorHAnsi" w:hAnsiTheme="minorHAnsi" w:cstheme="minorHAnsi"/>
          <w:szCs w:val="24"/>
        </w:rPr>
        <w:t xml:space="preserve">eń z danego okresu rozliczeniowego w podziale na </w:t>
      </w:r>
      <w:r w:rsidR="00C55EC7" w:rsidRPr="00A1226D">
        <w:rPr>
          <w:rFonts w:asciiTheme="minorHAnsi" w:hAnsiTheme="minorHAnsi" w:cstheme="minorHAnsi"/>
          <w:szCs w:val="24"/>
        </w:rPr>
        <w:t>Zgłosz</w:t>
      </w:r>
      <w:r w:rsidRPr="00A1226D">
        <w:rPr>
          <w:rFonts w:asciiTheme="minorHAnsi" w:hAnsiTheme="minorHAnsi" w:cstheme="minorHAnsi"/>
          <w:szCs w:val="24"/>
        </w:rPr>
        <w:t>enia rozpoznane i nierozpoznane jako Wady.</w:t>
      </w:r>
    </w:p>
    <w:p w14:paraId="66208B1F" w14:textId="77777777" w:rsidR="00AC7C74" w:rsidRPr="00A1226D" w:rsidRDefault="00AC7C74" w:rsidP="00AC7C74">
      <w:pPr>
        <w:pStyle w:val="opis"/>
        <w:spacing w:before="0" w:after="0"/>
        <w:ind w:left="0"/>
        <w:jc w:val="both"/>
        <w:rPr>
          <w:rFonts w:asciiTheme="minorHAnsi" w:hAnsiTheme="minorHAnsi" w:cstheme="minorHAnsi"/>
          <w:szCs w:val="24"/>
        </w:rPr>
      </w:pPr>
    </w:p>
    <w:tbl>
      <w:tblPr>
        <w:tblW w:w="8785" w:type="dxa"/>
        <w:tblInd w:w="14" w:type="dxa"/>
        <w:tblLayout w:type="fixed"/>
        <w:tblCellMar>
          <w:top w:w="14" w:type="dxa"/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7595"/>
        <w:gridCol w:w="1190"/>
      </w:tblGrid>
      <w:tr w:rsidR="008901AA" w:rsidRPr="00A1226D" w14:paraId="2BAF46FB" w14:textId="77777777" w:rsidTr="00B01D2B">
        <w:trPr>
          <w:trHeight w:val="420"/>
          <w:tblHeader/>
        </w:trPr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8624B1" w14:textId="77777777" w:rsidR="008901AA" w:rsidRPr="00A1226D" w:rsidRDefault="008901AA" w:rsidP="00AC7C74">
            <w:pPr>
              <w:keepNext/>
              <w:keepLines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  <w:r w:rsidRPr="00A1226D"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  <w:t xml:space="preserve">Zgłoszenia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3A5A83" w14:textId="77777777" w:rsidR="008901AA" w:rsidRPr="00A1226D" w:rsidRDefault="008901AA" w:rsidP="00AC7C74">
            <w:pPr>
              <w:keepNext/>
              <w:keepLines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  <w:r w:rsidRPr="00A1226D"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  <w:t>Ilość</w:t>
            </w:r>
          </w:p>
        </w:tc>
      </w:tr>
      <w:tr w:rsidR="008901AA" w:rsidRPr="00A1226D" w14:paraId="0A67E40C" w14:textId="77777777" w:rsidTr="008901AA">
        <w:trPr>
          <w:trHeight w:val="300"/>
        </w:trPr>
        <w:tc>
          <w:tcPr>
            <w:tcW w:w="7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42DA87" w14:textId="77777777" w:rsidR="008901AA" w:rsidRPr="00A1226D" w:rsidRDefault="00AC7C74" w:rsidP="00AC7C74">
            <w:pPr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Liczba</w:t>
            </w:r>
            <w:r w:rsidR="008901AA" w:rsidRPr="00A1226D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  <w:r w:rsidR="00C55EC7" w:rsidRPr="00A1226D">
              <w:rPr>
                <w:rFonts w:asciiTheme="minorHAnsi" w:hAnsiTheme="minorHAnsi" w:cstheme="minorHAnsi"/>
                <w:b/>
                <w:bCs/>
                <w:lang w:val="pl-PL"/>
              </w:rPr>
              <w:t>Zgłosz</w:t>
            </w:r>
            <w:r w:rsidR="008901AA" w:rsidRPr="00A1226D">
              <w:rPr>
                <w:rFonts w:asciiTheme="minorHAnsi" w:hAnsiTheme="minorHAnsi" w:cstheme="minorHAnsi"/>
                <w:b/>
                <w:bCs/>
                <w:lang w:val="pl-PL"/>
              </w:rPr>
              <w:t>eń, w tym: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67AF5" w14:textId="77777777" w:rsidR="008901AA" w:rsidRPr="00A1226D" w:rsidRDefault="008901AA" w:rsidP="00AC7C74">
            <w:pPr>
              <w:pStyle w:val="xl25"/>
              <w:snapToGrid w:val="0"/>
              <w:spacing w:before="0" w:after="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</w:p>
        </w:tc>
      </w:tr>
      <w:tr w:rsidR="008901AA" w:rsidRPr="00A1226D" w14:paraId="003A6D11" w14:textId="77777777" w:rsidTr="008901AA">
        <w:trPr>
          <w:trHeight w:val="300"/>
        </w:trPr>
        <w:tc>
          <w:tcPr>
            <w:tcW w:w="7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A44812" w14:textId="77777777" w:rsidR="008901AA" w:rsidRPr="00A1226D" w:rsidRDefault="00C55EC7" w:rsidP="00AC7C74">
            <w:pPr>
              <w:snapToGrid w:val="0"/>
              <w:ind w:left="360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Zgłosz</w:t>
            </w:r>
            <w:r w:rsidR="008901AA" w:rsidRPr="00A1226D">
              <w:rPr>
                <w:rFonts w:asciiTheme="minorHAnsi" w:hAnsiTheme="minorHAnsi" w:cstheme="minorHAnsi"/>
                <w:lang w:val="pl-PL"/>
              </w:rPr>
              <w:t xml:space="preserve">eń </w:t>
            </w:r>
            <w:r w:rsidR="00BF24B3" w:rsidRPr="00A1226D">
              <w:rPr>
                <w:rFonts w:asciiTheme="minorHAnsi" w:hAnsiTheme="minorHAnsi" w:cstheme="minorHAnsi"/>
                <w:lang w:val="pl-PL"/>
              </w:rPr>
              <w:t>I</w:t>
            </w:r>
            <w:r w:rsidR="008901AA" w:rsidRPr="00A1226D">
              <w:rPr>
                <w:rFonts w:asciiTheme="minorHAnsi" w:hAnsiTheme="minorHAnsi" w:cstheme="minorHAnsi"/>
                <w:lang w:val="pl-PL"/>
              </w:rPr>
              <w:t>ncyden</w:t>
            </w:r>
            <w:r w:rsidR="00AC7C74">
              <w:rPr>
                <w:rFonts w:asciiTheme="minorHAnsi" w:hAnsiTheme="minorHAnsi" w:cstheme="minorHAnsi"/>
                <w:lang w:val="pl-PL"/>
              </w:rPr>
              <w:t>tów zaklasyfikowanych jako Wady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6DBEB9" w14:textId="77777777" w:rsidR="008901AA" w:rsidRPr="00A1226D" w:rsidRDefault="008901AA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  <w:tr w:rsidR="008901AA" w:rsidRPr="00A1226D" w14:paraId="43CBC032" w14:textId="77777777" w:rsidTr="008901AA">
        <w:trPr>
          <w:trHeight w:val="300"/>
        </w:trPr>
        <w:tc>
          <w:tcPr>
            <w:tcW w:w="7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76DEF2" w14:textId="77777777" w:rsidR="008901AA" w:rsidRPr="00A1226D" w:rsidRDefault="00C55EC7" w:rsidP="00AC7C74">
            <w:pPr>
              <w:snapToGrid w:val="0"/>
              <w:ind w:left="360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Zgłosz</w:t>
            </w:r>
            <w:r w:rsidR="008901AA" w:rsidRPr="00A1226D">
              <w:rPr>
                <w:rFonts w:asciiTheme="minorHAnsi" w:hAnsiTheme="minorHAnsi" w:cstheme="minorHAnsi"/>
                <w:lang w:val="pl-PL"/>
              </w:rPr>
              <w:t xml:space="preserve">eń </w:t>
            </w:r>
            <w:r w:rsidR="00BF24B3" w:rsidRPr="00A1226D">
              <w:rPr>
                <w:rFonts w:asciiTheme="minorHAnsi" w:hAnsiTheme="minorHAnsi" w:cstheme="minorHAnsi"/>
                <w:lang w:val="pl-PL"/>
              </w:rPr>
              <w:t>I</w:t>
            </w:r>
            <w:r w:rsidR="008901AA" w:rsidRPr="00A1226D">
              <w:rPr>
                <w:rFonts w:asciiTheme="minorHAnsi" w:hAnsiTheme="minorHAnsi" w:cstheme="minorHAnsi"/>
                <w:lang w:val="pl-PL"/>
              </w:rPr>
              <w:t xml:space="preserve">ncydentów </w:t>
            </w:r>
            <w:r w:rsidR="00AC7C74">
              <w:rPr>
                <w:rFonts w:asciiTheme="minorHAnsi" w:hAnsiTheme="minorHAnsi" w:cstheme="minorHAnsi"/>
                <w:lang w:val="pl-PL"/>
              </w:rPr>
              <w:t>niezaklasyfikowanych jako Wady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3C57A" w14:textId="77777777" w:rsidR="008901AA" w:rsidRPr="00A1226D" w:rsidRDefault="008901AA" w:rsidP="00AC7C74">
            <w:pPr>
              <w:snapToGrid w:val="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8901AA" w:rsidRPr="00A1226D" w14:paraId="21C946C2" w14:textId="77777777" w:rsidTr="008901AA">
        <w:trPr>
          <w:trHeight w:val="300"/>
        </w:trPr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99270F" w14:textId="77777777" w:rsidR="008901AA" w:rsidRPr="00A1226D" w:rsidRDefault="00C55EC7" w:rsidP="00AC7C74">
            <w:pPr>
              <w:snapToGrid w:val="0"/>
              <w:ind w:left="360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Zgłosz</w:t>
            </w:r>
            <w:r w:rsidR="008901AA" w:rsidRPr="00A1226D">
              <w:rPr>
                <w:rFonts w:asciiTheme="minorHAnsi" w:hAnsiTheme="minorHAnsi" w:cstheme="minorHAnsi"/>
                <w:lang w:val="pl-PL"/>
              </w:rPr>
              <w:t xml:space="preserve">eń </w:t>
            </w:r>
            <w:r w:rsidR="00BF24B3" w:rsidRPr="00A1226D">
              <w:rPr>
                <w:rFonts w:asciiTheme="minorHAnsi" w:hAnsiTheme="minorHAnsi" w:cstheme="minorHAnsi"/>
                <w:lang w:val="pl-PL"/>
              </w:rPr>
              <w:t>I</w:t>
            </w:r>
            <w:r w:rsidR="008901AA" w:rsidRPr="00A1226D">
              <w:rPr>
                <w:rFonts w:asciiTheme="minorHAnsi" w:hAnsiTheme="minorHAnsi" w:cstheme="minorHAnsi"/>
                <w:lang w:val="pl-PL"/>
              </w:rPr>
              <w:t>ncydentów zamkniętych przez Zamawiającego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C760A" w14:textId="77777777" w:rsidR="008901AA" w:rsidRPr="00A1226D" w:rsidRDefault="008901AA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  <w:tr w:rsidR="008901AA" w:rsidRPr="00A1226D" w14:paraId="37FCC254" w14:textId="77777777" w:rsidTr="008901AA">
        <w:trPr>
          <w:trHeight w:val="300"/>
        </w:trPr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AC543F" w14:textId="77777777" w:rsidR="008901AA" w:rsidRPr="00A1226D" w:rsidRDefault="00C55EC7" w:rsidP="00AC7C74">
            <w:pPr>
              <w:snapToGrid w:val="0"/>
              <w:ind w:left="360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Zgłosz</w:t>
            </w:r>
            <w:r w:rsidR="008901AA" w:rsidRPr="00A1226D">
              <w:rPr>
                <w:rFonts w:asciiTheme="minorHAnsi" w:hAnsiTheme="minorHAnsi" w:cstheme="minorHAnsi"/>
                <w:lang w:val="pl-PL"/>
              </w:rPr>
              <w:t>eń administracyjnych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8D194" w14:textId="77777777" w:rsidR="008901AA" w:rsidRPr="00A1226D" w:rsidRDefault="008901AA" w:rsidP="00AC7C74">
            <w:pPr>
              <w:pStyle w:val="xl24"/>
              <w:snapToGrid w:val="0"/>
              <w:spacing w:before="0"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14:paraId="76B7E6C1" w14:textId="77777777" w:rsidR="00B01D2B" w:rsidRPr="00A1226D" w:rsidRDefault="00B01D2B" w:rsidP="00AC7C74">
      <w:pPr>
        <w:pStyle w:val="opis"/>
        <w:spacing w:before="0" w:after="0"/>
        <w:ind w:left="0"/>
        <w:jc w:val="both"/>
        <w:rPr>
          <w:rFonts w:asciiTheme="minorHAnsi" w:hAnsiTheme="minorHAnsi" w:cstheme="minorHAnsi"/>
          <w:szCs w:val="24"/>
        </w:rPr>
      </w:pPr>
    </w:p>
    <w:p w14:paraId="081C7CF1" w14:textId="77777777" w:rsidR="008901AA" w:rsidRPr="00A1226D" w:rsidRDefault="008901AA" w:rsidP="00AC7C74">
      <w:pPr>
        <w:pStyle w:val="opis"/>
        <w:spacing w:before="0" w:after="0"/>
        <w:ind w:left="0"/>
        <w:jc w:val="both"/>
        <w:rPr>
          <w:rFonts w:asciiTheme="minorHAnsi" w:hAnsiTheme="minorHAnsi" w:cstheme="minorHAnsi"/>
          <w:szCs w:val="24"/>
        </w:rPr>
      </w:pPr>
      <w:r w:rsidRPr="00A1226D">
        <w:rPr>
          <w:rFonts w:asciiTheme="minorHAnsi" w:hAnsiTheme="minorHAnsi" w:cstheme="minorHAnsi"/>
          <w:szCs w:val="24"/>
        </w:rPr>
        <w:t xml:space="preserve">Sumaryczny raport </w:t>
      </w:r>
      <w:r w:rsidR="00C55EC7" w:rsidRPr="00A1226D">
        <w:rPr>
          <w:rFonts w:asciiTheme="minorHAnsi" w:hAnsiTheme="minorHAnsi" w:cstheme="minorHAnsi"/>
          <w:szCs w:val="24"/>
        </w:rPr>
        <w:t>Zgłosz</w:t>
      </w:r>
      <w:r w:rsidRPr="00A1226D">
        <w:rPr>
          <w:rFonts w:asciiTheme="minorHAnsi" w:hAnsiTheme="minorHAnsi" w:cstheme="minorHAnsi"/>
          <w:szCs w:val="24"/>
        </w:rPr>
        <w:t xml:space="preserve">eń zakwalifikowanych w podziale na klasyfikację, priorytet i czas wykonania. </w:t>
      </w:r>
    </w:p>
    <w:tbl>
      <w:tblPr>
        <w:tblW w:w="8935" w:type="dxa"/>
        <w:tblInd w:w="-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1"/>
        <w:gridCol w:w="976"/>
        <w:gridCol w:w="1124"/>
        <w:gridCol w:w="1417"/>
        <w:gridCol w:w="1276"/>
        <w:gridCol w:w="851"/>
      </w:tblGrid>
      <w:tr w:rsidR="00AC7C74" w:rsidRPr="00A1226D" w14:paraId="70D78274" w14:textId="77777777" w:rsidTr="00AC7C74">
        <w:trPr>
          <w:cantSplit/>
          <w:trHeight w:val="480"/>
          <w:tblHeader/>
        </w:trPr>
        <w:tc>
          <w:tcPr>
            <w:tcW w:w="32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F1E2B9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  <w:r w:rsidRPr="00A1226D"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  <w:t>Zgłoszenia</w:t>
            </w:r>
          </w:p>
        </w:tc>
        <w:tc>
          <w:tcPr>
            <w:tcW w:w="3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939D63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  <w:r w:rsidRPr="00A1226D"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  <w:t>Wada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09B210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  <w:r w:rsidRPr="00A1226D"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  <w:t>Incydent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00D426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  <w:r w:rsidRPr="00A1226D"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  <w:t>SUMA</w:t>
            </w:r>
          </w:p>
        </w:tc>
      </w:tr>
      <w:tr w:rsidR="00AC7C74" w:rsidRPr="00A1226D" w14:paraId="56788449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cantSplit/>
          <w:trHeight w:val="480"/>
          <w:tblHeader/>
        </w:trPr>
        <w:tc>
          <w:tcPr>
            <w:tcW w:w="32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B49561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D359D2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1226D">
              <w:rPr>
                <w:rFonts w:asciiTheme="minorHAnsi" w:hAnsiTheme="minorHAnsi" w:cstheme="minorHAnsi"/>
                <w:b/>
                <w:bCs/>
                <w:lang w:val="pl-PL"/>
              </w:rPr>
              <w:t>Awaria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298DE0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1226D">
              <w:rPr>
                <w:rFonts w:asciiTheme="minorHAnsi" w:hAnsiTheme="minorHAnsi" w:cstheme="minorHAnsi"/>
                <w:b/>
                <w:bCs/>
                <w:lang w:val="pl-PL"/>
              </w:rPr>
              <w:t>Błąd Krytyczny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34BA3F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1226D">
              <w:rPr>
                <w:rFonts w:asciiTheme="minorHAnsi" w:hAnsiTheme="minorHAnsi" w:cstheme="minorHAnsi"/>
                <w:b/>
                <w:bCs/>
                <w:lang w:val="pl-PL"/>
              </w:rPr>
              <w:t>Błąd Niekrytyczny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9D9BDA1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4CB2E9" w14:textId="77777777" w:rsidR="00AC7C74" w:rsidRPr="00A1226D" w:rsidRDefault="00AC7C74" w:rsidP="00AC7C74">
            <w:pPr>
              <w:keepNext/>
              <w:keepLines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</w:tr>
      <w:tr w:rsidR="00AC7C74" w:rsidRPr="00A1226D" w14:paraId="08BB1234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00"/>
        </w:trPr>
        <w:tc>
          <w:tcPr>
            <w:tcW w:w="3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77D715" w14:textId="77777777" w:rsidR="00AC7C74" w:rsidRPr="00A1226D" w:rsidRDefault="00A87852" w:rsidP="00AC7C74">
            <w:pPr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Liczba</w:t>
            </w:r>
            <w:r w:rsidR="00AC7C74" w:rsidRPr="00A1226D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Zgłoszeń w bieżącym okresie raportowym w tym: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3366A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B6F07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F364F" w14:textId="77777777" w:rsidR="00AC7C74" w:rsidRPr="00A1226D" w:rsidRDefault="00AC7C74" w:rsidP="00AC7C74">
            <w:pPr>
              <w:pStyle w:val="Standardowynormal"/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35B94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FF4E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</w:tr>
      <w:tr w:rsidR="00AC7C74" w:rsidRPr="00A1226D" w14:paraId="7FF702AB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0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B61795" w14:textId="77777777" w:rsidR="00AC7C74" w:rsidRPr="00A1226D" w:rsidRDefault="00AC7C74" w:rsidP="00A87852">
            <w:pPr>
              <w:snapToGrid w:val="0"/>
              <w:ind w:firstLine="272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rozwiązanych po terminie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35591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67C7B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26E99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9BD6C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4A9E8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  <w:tr w:rsidR="00AC7C74" w:rsidRPr="00A1226D" w14:paraId="574BF269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52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2E4EB6" w14:textId="77777777" w:rsidR="00AC7C74" w:rsidRPr="00A1226D" w:rsidRDefault="00AC7C74" w:rsidP="00A87852">
            <w:pPr>
              <w:snapToGrid w:val="0"/>
              <w:ind w:firstLine="272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rozwiązanych w terminie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E67E0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3A1FD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A47CB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10B45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A0558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  <w:tr w:rsidR="00AC7C74" w:rsidRPr="00A1226D" w14:paraId="5678C82A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0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9F8023" w14:textId="77777777" w:rsidR="00AC7C74" w:rsidRPr="00A1226D" w:rsidRDefault="00AC7C74" w:rsidP="00A87852">
            <w:pPr>
              <w:snapToGrid w:val="0"/>
              <w:ind w:firstLine="272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w trakcie realizacji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77F5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DE983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43BEE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BDE2C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7071D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  <w:tr w:rsidR="00AC7C74" w:rsidRPr="00A1226D" w14:paraId="03BA7295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0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A3CAEC" w14:textId="77777777" w:rsidR="00AC7C74" w:rsidRPr="00A87852" w:rsidRDefault="00A87852" w:rsidP="00AC7C74">
            <w:pPr>
              <w:snapToGrid w:val="0"/>
              <w:rPr>
                <w:rFonts w:asciiTheme="minorHAnsi" w:hAnsiTheme="minorHAnsi" w:cstheme="minorHAnsi"/>
                <w:b/>
                <w:lang w:val="pl-PL"/>
              </w:rPr>
            </w:pPr>
            <w:r w:rsidRPr="00A87852">
              <w:rPr>
                <w:rFonts w:asciiTheme="minorHAnsi" w:hAnsiTheme="minorHAnsi" w:cstheme="minorHAnsi"/>
                <w:b/>
                <w:lang w:val="pl-PL"/>
              </w:rPr>
              <w:t>Liczba</w:t>
            </w:r>
            <w:r w:rsidR="00AC7C74" w:rsidRPr="00A87852">
              <w:rPr>
                <w:rFonts w:asciiTheme="minorHAnsi" w:hAnsiTheme="minorHAnsi" w:cstheme="minorHAnsi"/>
                <w:b/>
                <w:lang w:val="pl-PL"/>
              </w:rPr>
              <w:t xml:space="preserve"> dni przekroczenia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CAD82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90BC0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48F14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1D34C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3ED10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  <w:tr w:rsidR="00AC7C74" w:rsidRPr="00A1226D" w14:paraId="2F44B380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0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A6398" w14:textId="77777777" w:rsidR="00AC7C74" w:rsidRPr="00A1226D" w:rsidRDefault="00A87852" w:rsidP="00AC7C74">
            <w:pPr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Liczba</w:t>
            </w:r>
            <w:r w:rsidR="00AC7C74" w:rsidRPr="00A1226D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otwartych Zgłoszeń z poprzednich okresów rozliczeniowych w tym: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B912A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CD505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4F5B6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3193D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C15FE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lang w:val="pl-PL"/>
              </w:rPr>
            </w:pPr>
          </w:p>
        </w:tc>
      </w:tr>
      <w:tr w:rsidR="00AC7C74" w:rsidRPr="00A1226D" w14:paraId="226CAE42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0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A703A6" w14:textId="77777777" w:rsidR="00AC7C74" w:rsidRPr="00A1226D" w:rsidRDefault="00AC7C74" w:rsidP="00A87852">
            <w:pPr>
              <w:snapToGrid w:val="0"/>
              <w:ind w:firstLine="272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rozwiązanych po terminie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3E274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34C64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66068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D6BF2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2E7A0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  <w:tr w:rsidR="00AC7C74" w:rsidRPr="00A1226D" w14:paraId="63A26ED0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0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65D83E" w14:textId="77777777" w:rsidR="00AC7C74" w:rsidRPr="00A1226D" w:rsidRDefault="00AC7C74" w:rsidP="00A87852">
            <w:pPr>
              <w:snapToGrid w:val="0"/>
              <w:ind w:firstLine="272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rozwiązanych w terminie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59A30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91136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FC11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3DB8A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9FBEC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  <w:tr w:rsidR="00AC7C74" w:rsidRPr="00A1226D" w14:paraId="3C985E52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0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8218D9" w14:textId="77777777" w:rsidR="00AC7C74" w:rsidRPr="00A1226D" w:rsidRDefault="00AC7C74" w:rsidP="00A87852">
            <w:pPr>
              <w:snapToGrid w:val="0"/>
              <w:ind w:firstLine="272"/>
              <w:rPr>
                <w:rFonts w:asciiTheme="minorHAnsi" w:hAnsiTheme="minorHAnsi" w:cstheme="minorHAnsi"/>
                <w:lang w:val="pl-PL"/>
              </w:rPr>
            </w:pPr>
            <w:r w:rsidRPr="00A1226D">
              <w:rPr>
                <w:rFonts w:asciiTheme="minorHAnsi" w:hAnsiTheme="minorHAnsi" w:cstheme="minorHAnsi"/>
                <w:lang w:val="pl-PL"/>
              </w:rPr>
              <w:t>w trakcie realizacji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01D44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F8AC8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BC4D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39ECF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02496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  <w:tr w:rsidR="00AC7C74" w:rsidRPr="00A1226D" w14:paraId="1376EC8D" w14:textId="77777777" w:rsidTr="00AC7C74">
        <w:tblPrEx>
          <w:tblCellMar>
            <w:top w:w="14" w:type="dxa"/>
            <w:left w:w="14" w:type="dxa"/>
            <w:right w:w="14" w:type="dxa"/>
          </w:tblCellMar>
        </w:tblPrEx>
        <w:trPr>
          <w:trHeight w:val="30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673BD8" w14:textId="77777777" w:rsidR="00AC7C74" w:rsidRPr="00A87852" w:rsidRDefault="00A87852" w:rsidP="00AC7C74">
            <w:pPr>
              <w:snapToGrid w:val="0"/>
              <w:rPr>
                <w:rFonts w:asciiTheme="minorHAnsi" w:hAnsiTheme="minorHAnsi" w:cstheme="minorHAnsi"/>
                <w:b/>
                <w:lang w:val="pl-PL"/>
              </w:rPr>
            </w:pPr>
            <w:r w:rsidRPr="00A87852">
              <w:rPr>
                <w:rFonts w:asciiTheme="minorHAnsi" w:hAnsiTheme="minorHAnsi" w:cstheme="minorHAnsi"/>
                <w:b/>
                <w:lang w:val="pl-PL"/>
              </w:rPr>
              <w:t xml:space="preserve">Liczba </w:t>
            </w:r>
            <w:r w:rsidR="00AC7C74" w:rsidRPr="00A87852">
              <w:rPr>
                <w:rFonts w:asciiTheme="minorHAnsi" w:hAnsiTheme="minorHAnsi" w:cstheme="minorHAnsi"/>
                <w:b/>
                <w:lang w:val="pl-PL"/>
              </w:rPr>
              <w:t>dni przekroczenia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F8EF4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C1D67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0CE70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C663E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B4446" w14:textId="77777777" w:rsidR="00AC7C74" w:rsidRPr="00A1226D" w:rsidRDefault="00AC7C74" w:rsidP="00AC7C74">
            <w:pPr>
              <w:snapToGrid w:val="0"/>
              <w:jc w:val="center"/>
              <w:rPr>
                <w:rFonts w:asciiTheme="minorHAnsi" w:eastAsia="Arial Unicode MS" w:hAnsiTheme="minorHAnsi" w:cstheme="minorHAnsi"/>
                <w:lang w:val="pl-PL"/>
              </w:rPr>
            </w:pPr>
          </w:p>
        </w:tc>
      </w:tr>
    </w:tbl>
    <w:p w14:paraId="545D9CC3" w14:textId="77777777" w:rsidR="00B01D2B" w:rsidRPr="00A1226D" w:rsidRDefault="00B01D2B" w:rsidP="00AC7C74">
      <w:pPr>
        <w:pStyle w:val="opis"/>
        <w:spacing w:before="0" w:after="0"/>
        <w:ind w:left="0"/>
        <w:jc w:val="both"/>
        <w:rPr>
          <w:rFonts w:asciiTheme="minorHAnsi" w:hAnsiTheme="minorHAnsi" w:cstheme="minorHAnsi"/>
          <w:szCs w:val="24"/>
        </w:rPr>
      </w:pPr>
    </w:p>
    <w:p w14:paraId="2653BFE1" w14:textId="77777777" w:rsidR="00C2623D" w:rsidRPr="00A1226D" w:rsidRDefault="005B73A4" w:rsidP="00AC7C74">
      <w:pPr>
        <w:pStyle w:val="Nagwek1"/>
        <w:numPr>
          <w:ilvl w:val="0"/>
          <w:numId w:val="3"/>
        </w:numPr>
        <w:spacing w:before="0" w:after="0" w:line="276" w:lineRule="auto"/>
        <w:ind w:left="426" w:hanging="426"/>
        <w:rPr>
          <w:rFonts w:asciiTheme="minorHAnsi" w:hAnsiTheme="minorHAnsi" w:cstheme="minorHAnsi"/>
        </w:rPr>
      </w:pPr>
      <w:bookmarkStart w:id="32" w:name="_Toc452103997"/>
      <w:r w:rsidRPr="00A1226D">
        <w:rPr>
          <w:rFonts w:asciiTheme="minorHAnsi" w:hAnsiTheme="minorHAnsi" w:cstheme="minorHAnsi"/>
        </w:rPr>
        <w:t>Akceptacja</w:t>
      </w:r>
      <w:r w:rsidR="00C2623D" w:rsidRPr="00A1226D">
        <w:rPr>
          <w:rFonts w:asciiTheme="minorHAnsi" w:hAnsiTheme="minorHAnsi" w:cstheme="minorHAnsi"/>
        </w:rPr>
        <w:t xml:space="preserve"> </w:t>
      </w:r>
      <w:r w:rsidR="00BA1948" w:rsidRPr="00A1226D">
        <w:rPr>
          <w:rFonts w:asciiTheme="minorHAnsi" w:hAnsiTheme="minorHAnsi" w:cstheme="minorHAnsi"/>
        </w:rPr>
        <w:t>Raportu Miesięcznego</w:t>
      </w:r>
      <w:bookmarkEnd w:id="32"/>
    </w:p>
    <w:p w14:paraId="75F4E8D0" w14:textId="77777777" w:rsidR="00743417" w:rsidRPr="00A1226D" w:rsidRDefault="00743417" w:rsidP="00AC7C74">
      <w:pPr>
        <w:pStyle w:val="Nagwek3"/>
        <w:numPr>
          <w:ilvl w:val="0"/>
          <w:numId w:val="0"/>
        </w:numPr>
        <w:spacing w:before="0" w:after="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3585"/>
        <w:gridCol w:w="1518"/>
        <w:gridCol w:w="3147"/>
      </w:tblGrid>
      <w:tr w:rsidR="00C2623D" w:rsidRPr="00A1226D" w14:paraId="033B5288" w14:textId="77777777" w:rsidTr="0007566D">
        <w:trPr>
          <w:cantSplit/>
          <w:trHeight w:hRule="exact" w:val="567"/>
        </w:trPr>
        <w:tc>
          <w:tcPr>
            <w:tcW w:w="5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457BE" w14:textId="77777777" w:rsidR="00C2623D" w:rsidRPr="00A1226D" w:rsidRDefault="00C2623D" w:rsidP="00AC7C74">
            <w:pPr>
              <w:pStyle w:val="Table"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A1226D">
              <w:rPr>
                <w:rFonts w:asciiTheme="minorHAnsi" w:hAnsiTheme="minorHAnsi" w:cstheme="minorHAnsi"/>
                <w:b/>
              </w:rPr>
              <w:t>Zamawiający</w:t>
            </w:r>
          </w:p>
        </w:tc>
        <w:tc>
          <w:tcPr>
            <w:tcW w:w="4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6E852" w14:textId="77777777" w:rsidR="00C2623D" w:rsidRPr="00A1226D" w:rsidRDefault="00C2623D" w:rsidP="00AC7C74">
            <w:pPr>
              <w:pStyle w:val="TableSmHeadingRight"/>
              <w:spacing w:before="0"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Wykonawca</w:t>
            </w:r>
          </w:p>
        </w:tc>
      </w:tr>
      <w:tr w:rsidR="00C2623D" w:rsidRPr="00A1226D" w14:paraId="077643D6" w14:textId="77777777" w:rsidTr="005923CF">
        <w:trPr>
          <w:cantSplit/>
          <w:trHeight w:hRule="exact" w:val="75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9DC7D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C59EA" w14:textId="77777777" w:rsidR="00C2623D" w:rsidRPr="00A1226D" w:rsidRDefault="00C2623D" w:rsidP="00AC7C74">
            <w:pPr>
              <w:pStyle w:val="Table"/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40D2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D97D2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623D" w:rsidRPr="00A1226D" w14:paraId="4D5F295B" w14:textId="77777777" w:rsidTr="0007566D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51579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Stanowisko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5ADA8" w14:textId="77777777" w:rsidR="00C2623D" w:rsidRPr="00A1226D" w:rsidRDefault="00C2623D" w:rsidP="00AC7C74">
            <w:pPr>
              <w:pStyle w:val="Table"/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3D2AE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Stanowisko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65671" w14:textId="77777777" w:rsidR="00C2623D" w:rsidRPr="00A1226D" w:rsidRDefault="00C2623D" w:rsidP="00AC7C74">
            <w:pPr>
              <w:pStyle w:val="TableSmHeadingRight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C2623D" w:rsidRPr="00A1226D" w14:paraId="721CFF0B" w14:textId="77777777" w:rsidTr="0007566D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26F02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98F97" w14:textId="77777777" w:rsidR="00C2623D" w:rsidRPr="00A1226D" w:rsidRDefault="00C2623D" w:rsidP="00AC7C74">
            <w:pPr>
              <w:pStyle w:val="Table"/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69B53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A894" w14:textId="77777777" w:rsidR="00C2623D" w:rsidRPr="00A1226D" w:rsidRDefault="00C2623D" w:rsidP="00AC7C74">
            <w:pPr>
              <w:pStyle w:val="TableSmHeadingRight"/>
              <w:spacing w:before="0" w:after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623D" w:rsidRPr="00A1226D" w14:paraId="5317C961" w14:textId="77777777" w:rsidTr="0007566D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13B8F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D2CF" w14:textId="77777777" w:rsidR="00C2623D" w:rsidRPr="00A1226D" w:rsidRDefault="00C2623D" w:rsidP="00AC7C74">
            <w:pPr>
              <w:pStyle w:val="Table"/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244B1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1226D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1E695" w14:textId="77777777" w:rsidR="00C2623D" w:rsidRPr="00A1226D" w:rsidRDefault="00C2623D" w:rsidP="00AC7C74">
            <w:pPr>
              <w:pStyle w:val="TableSmHeadingRight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29573C4" w14:textId="77777777" w:rsidR="00436899" w:rsidRPr="00A1226D" w:rsidRDefault="00436899" w:rsidP="00AC7C74">
      <w:pPr>
        <w:pStyle w:val="opis"/>
        <w:spacing w:before="0" w:after="0"/>
        <w:ind w:left="0"/>
        <w:rPr>
          <w:rFonts w:asciiTheme="minorHAnsi" w:hAnsiTheme="minorHAnsi" w:cstheme="minorHAnsi"/>
          <w:szCs w:val="24"/>
        </w:rPr>
      </w:pPr>
    </w:p>
    <w:sectPr w:rsidR="00436899" w:rsidRPr="00A1226D" w:rsidSect="00B01D2B">
      <w:headerReference w:type="even" r:id="rId17"/>
      <w:footerReference w:type="even" r:id="rId18"/>
      <w:headerReference w:type="first" r:id="rId19"/>
      <w:footerReference w:type="first" r:id="rId20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87F42" w14:textId="77777777" w:rsidR="006953DD" w:rsidRDefault="006953DD">
      <w:r>
        <w:separator/>
      </w:r>
    </w:p>
  </w:endnote>
  <w:endnote w:type="continuationSeparator" w:id="0">
    <w:p w14:paraId="6696BB93" w14:textId="77777777" w:rsidR="006953DD" w:rsidRDefault="00695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36202" w14:textId="77777777" w:rsidR="005923CF" w:rsidRDefault="005923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821E0" w14:textId="77777777" w:rsidR="0007566D" w:rsidRPr="005923CF" w:rsidRDefault="0007566D" w:rsidP="005923CF">
    <w:pPr>
      <w:pStyle w:val="Stopka"/>
      <w:rPr>
        <w:rFonts w:eastAsiaTheme="minor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8E2A9" w14:textId="77777777" w:rsidR="005923CF" w:rsidRDefault="005923C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19097" w14:textId="77777777" w:rsidR="0007566D" w:rsidRDefault="0007566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0155" w14:textId="77777777" w:rsidR="0007566D" w:rsidRDefault="000756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10A7E" w14:textId="77777777" w:rsidR="006953DD" w:rsidRDefault="006953DD">
      <w:r>
        <w:separator/>
      </w:r>
    </w:p>
  </w:footnote>
  <w:footnote w:type="continuationSeparator" w:id="0">
    <w:p w14:paraId="0C2C8434" w14:textId="77777777" w:rsidR="006953DD" w:rsidRDefault="00695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26A4D" w14:textId="77777777" w:rsidR="005923CF" w:rsidRDefault="005923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87E11" w14:textId="77777777" w:rsidR="005923CF" w:rsidRDefault="005923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9A6DB" w14:textId="77777777" w:rsidR="005923CF" w:rsidRDefault="005923C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E8F85" w14:textId="77777777" w:rsidR="0007566D" w:rsidRDefault="0007566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38A4C" w14:textId="77777777" w:rsidR="0007566D" w:rsidRDefault="000756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9722F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2421"/>
        </w:tabs>
        <w:ind w:left="2061" w:hanging="360"/>
      </w:pPr>
    </w:lvl>
    <w:lvl w:ilvl="2">
      <w:start w:val="1"/>
      <w:numFmt w:val="decimal"/>
      <w:pStyle w:val="Nagwek3"/>
      <w:lvlText w:val="%3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pStyle w:val="Nagwek4"/>
      <w:lvlText w:val="%3.%4"/>
      <w:lvlJc w:val="left"/>
      <w:pPr>
        <w:tabs>
          <w:tab w:val="num" w:pos="2421"/>
        </w:tabs>
        <w:ind w:left="2061" w:hanging="360"/>
      </w:pPr>
    </w:lvl>
    <w:lvl w:ilvl="4">
      <w:start w:val="1"/>
      <w:numFmt w:val="decimal"/>
      <w:lvlText w:val="%1.%2.%3.%4.%5"/>
      <w:lvlJc w:val="left"/>
      <w:pPr>
        <w:tabs>
          <w:tab w:val="num" w:pos="7524"/>
        </w:tabs>
        <w:ind w:left="7524" w:hanging="720"/>
      </w:pPr>
    </w:lvl>
    <w:lvl w:ilvl="5">
      <w:start w:val="1"/>
      <w:numFmt w:val="decimal"/>
      <w:lvlText w:val="%1.%2.%3.%4.%5.%6"/>
      <w:lvlJc w:val="left"/>
      <w:pPr>
        <w:tabs>
          <w:tab w:val="num" w:pos="9585"/>
        </w:tabs>
        <w:ind w:left="9585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286"/>
        </w:tabs>
        <w:ind w:left="11286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3347"/>
        </w:tabs>
        <w:ind w:left="133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048"/>
        </w:tabs>
        <w:ind w:left="15048" w:hanging="14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auto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2" w15:restartNumberingAfterBreak="0">
    <w:nsid w:val="00000017"/>
    <w:multiLevelType w:val="multi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/>
      </w:r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"/>
      <w:lvlJc w:val="left"/>
      <w:pPr>
        <w:tabs>
          <w:tab w:val="num" w:pos="2576"/>
        </w:tabs>
        <w:ind w:left="2576" w:hanging="1440"/>
      </w:pPr>
    </w:lvl>
    <w:lvl w:ilvl="5">
      <w:start w:val="1"/>
      <w:numFmt w:val="decimal"/>
      <w:lvlText w:val="%1.%2.%3.%4.%5.%6"/>
      <w:lvlJc w:val="left"/>
      <w:pPr>
        <w:tabs>
          <w:tab w:val="num" w:pos="3220"/>
        </w:tabs>
        <w:ind w:left="3220" w:hanging="1800"/>
      </w:p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4148"/>
        </w:tabs>
        <w:ind w:left="4148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4792"/>
        </w:tabs>
        <w:ind w:left="4792" w:hanging="252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2421"/>
        </w:tabs>
        <w:ind w:left="2061" w:hanging="360"/>
      </w:pPr>
    </w:lvl>
    <w:lvl w:ilvl="2">
      <w:start w:val="1"/>
      <w:numFmt w:val="decimal"/>
      <w:lvlText w:val="%1.%2.%3"/>
      <w:lvlJc w:val="left"/>
      <w:pPr>
        <w:tabs>
          <w:tab w:val="num" w:pos="4122"/>
        </w:tabs>
        <w:ind w:left="4122" w:hanging="720"/>
      </w:pPr>
    </w:lvl>
    <w:lvl w:ilvl="3">
      <w:start w:val="1"/>
      <w:numFmt w:val="decimal"/>
      <w:lvlText w:val="%1.%2.%3.%4"/>
      <w:lvlJc w:val="left"/>
      <w:pPr>
        <w:tabs>
          <w:tab w:val="num" w:pos="5823"/>
        </w:tabs>
        <w:ind w:left="5823" w:hanging="720"/>
      </w:pPr>
    </w:lvl>
    <w:lvl w:ilvl="4">
      <w:start w:val="1"/>
      <w:numFmt w:val="decimal"/>
      <w:lvlText w:val="%1.%2.%3.%4.%5"/>
      <w:lvlJc w:val="left"/>
      <w:pPr>
        <w:tabs>
          <w:tab w:val="num" w:pos="7524"/>
        </w:tabs>
        <w:ind w:left="7524" w:hanging="720"/>
      </w:pPr>
    </w:lvl>
    <w:lvl w:ilvl="5">
      <w:start w:val="1"/>
      <w:numFmt w:val="decimal"/>
      <w:lvlText w:val="%1.%2.%3.%4.%5.%6"/>
      <w:lvlJc w:val="left"/>
      <w:pPr>
        <w:tabs>
          <w:tab w:val="num" w:pos="9585"/>
        </w:tabs>
        <w:ind w:left="9585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286"/>
        </w:tabs>
        <w:ind w:left="11286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3347"/>
        </w:tabs>
        <w:ind w:left="133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048"/>
        </w:tabs>
        <w:ind w:left="15048" w:hanging="1440"/>
      </w:pPr>
    </w:lvl>
  </w:abstractNum>
  <w:abstractNum w:abstractNumId="25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6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03C30899"/>
    <w:multiLevelType w:val="multilevel"/>
    <w:tmpl w:val="2E143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11784911"/>
    <w:multiLevelType w:val="multilevel"/>
    <w:tmpl w:val="2E143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0" w15:restartNumberingAfterBreak="0">
    <w:nsid w:val="190A3BE1"/>
    <w:multiLevelType w:val="hybridMultilevel"/>
    <w:tmpl w:val="C458E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0742B1"/>
    <w:multiLevelType w:val="multilevel"/>
    <w:tmpl w:val="2E143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29915D9E"/>
    <w:multiLevelType w:val="hybridMultilevel"/>
    <w:tmpl w:val="61847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B284FE0"/>
    <w:multiLevelType w:val="multilevel"/>
    <w:tmpl w:val="ABC2B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2CB42BD4"/>
    <w:multiLevelType w:val="hybridMultilevel"/>
    <w:tmpl w:val="4F8899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0D803AD"/>
    <w:multiLevelType w:val="hybridMultilevel"/>
    <w:tmpl w:val="CCAC8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2C7C8D"/>
    <w:multiLevelType w:val="multilevel"/>
    <w:tmpl w:val="2E143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7" w15:restartNumberingAfterBreak="0">
    <w:nsid w:val="41B748AA"/>
    <w:multiLevelType w:val="hybridMultilevel"/>
    <w:tmpl w:val="46B4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1840F1"/>
    <w:multiLevelType w:val="multilevel"/>
    <w:tmpl w:val="1BB417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68804DFB"/>
    <w:multiLevelType w:val="multilevel"/>
    <w:tmpl w:val="D94A905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B794FEA"/>
    <w:multiLevelType w:val="multilevel"/>
    <w:tmpl w:val="2E143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41" w15:restartNumberingAfterBreak="0">
    <w:nsid w:val="7645117D"/>
    <w:multiLevelType w:val="multilevel"/>
    <w:tmpl w:val="307C5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42" w15:restartNumberingAfterBreak="0">
    <w:nsid w:val="7D3776F1"/>
    <w:multiLevelType w:val="hybridMultilevel"/>
    <w:tmpl w:val="9822E48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3" w15:restartNumberingAfterBreak="0">
    <w:nsid w:val="7EAF5C96"/>
    <w:multiLevelType w:val="hybridMultilevel"/>
    <w:tmpl w:val="CCAC807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382221">
    <w:abstractNumId w:val="0"/>
  </w:num>
  <w:num w:numId="2" w16cid:durableId="208304026">
    <w:abstractNumId w:val="21"/>
  </w:num>
  <w:num w:numId="3" w16cid:durableId="583615282">
    <w:abstractNumId w:val="41"/>
  </w:num>
  <w:num w:numId="4" w16cid:durableId="671495473">
    <w:abstractNumId w:val="37"/>
  </w:num>
  <w:num w:numId="5" w16cid:durableId="1208225291">
    <w:abstractNumId w:val="32"/>
  </w:num>
  <w:num w:numId="6" w16cid:durableId="1006639568">
    <w:abstractNumId w:val="29"/>
  </w:num>
  <w:num w:numId="7" w16cid:durableId="707755219">
    <w:abstractNumId w:val="40"/>
  </w:num>
  <w:num w:numId="8" w16cid:durableId="198278305">
    <w:abstractNumId w:val="36"/>
  </w:num>
  <w:num w:numId="9" w16cid:durableId="1197501165">
    <w:abstractNumId w:val="31"/>
  </w:num>
  <w:num w:numId="10" w16cid:durableId="1629165227">
    <w:abstractNumId w:val="30"/>
  </w:num>
  <w:num w:numId="11" w16cid:durableId="325866349">
    <w:abstractNumId w:val="28"/>
  </w:num>
  <w:num w:numId="12" w16cid:durableId="1605648988">
    <w:abstractNumId w:val="41"/>
  </w:num>
  <w:num w:numId="13" w16cid:durableId="17812747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3729363">
    <w:abstractNumId w:val="41"/>
  </w:num>
  <w:num w:numId="15" w16cid:durableId="1323195917">
    <w:abstractNumId w:val="43"/>
  </w:num>
  <w:num w:numId="16" w16cid:durableId="1537347697">
    <w:abstractNumId w:val="35"/>
  </w:num>
  <w:num w:numId="17" w16cid:durableId="1447773925">
    <w:abstractNumId w:val="34"/>
  </w:num>
  <w:num w:numId="18" w16cid:durableId="331875951">
    <w:abstractNumId w:val="41"/>
  </w:num>
  <w:num w:numId="19" w16cid:durableId="601303415">
    <w:abstractNumId w:val="41"/>
  </w:num>
  <w:num w:numId="20" w16cid:durableId="369573023">
    <w:abstractNumId w:val="41"/>
  </w:num>
  <w:num w:numId="21" w16cid:durableId="645817828">
    <w:abstractNumId w:val="39"/>
  </w:num>
  <w:num w:numId="22" w16cid:durableId="13564171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305878">
    <w:abstractNumId w:val="41"/>
  </w:num>
  <w:num w:numId="24" w16cid:durableId="495997341">
    <w:abstractNumId w:val="41"/>
  </w:num>
  <w:num w:numId="25" w16cid:durableId="61105036">
    <w:abstractNumId w:val="41"/>
  </w:num>
  <w:num w:numId="26" w16cid:durableId="763037633">
    <w:abstractNumId w:val="41"/>
  </w:num>
  <w:num w:numId="27" w16cid:durableId="1379011233">
    <w:abstractNumId w:val="41"/>
  </w:num>
  <w:num w:numId="28" w16cid:durableId="107311169">
    <w:abstractNumId w:val="41"/>
  </w:num>
  <w:num w:numId="29" w16cid:durableId="1506893735">
    <w:abstractNumId w:val="41"/>
  </w:num>
  <w:num w:numId="30" w16cid:durableId="1593858308">
    <w:abstractNumId w:val="41"/>
  </w:num>
  <w:num w:numId="31" w16cid:durableId="1487043738">
    <w:abstractNumId w:val="41"/>
  </w:num>
  <w:num w:numId="32" w16cid:durableId="710695261">
    <w:abstractNumId w:val="41"/>
  </w:num>
  <w:num w:numId="33" w16cid:durableId="1327827759">
    <w:abstractNumId w:val="41"/>
  </w:num>
  <w:num w:numId="34" w16cid:durableId="1358432588">
    <w:abstractNumId w:val="41"/>
  </w:num>
  <w:num w:numId="35" w16cid:durableId="323975395">
    <w:abstractNumId w:val="41"/>
  </w:num>
  <w:num w:numId="36" w16cid:durableId="374547223">
    <w:abstractNumId w:val="41"/>
  </w:num>
  <w:num w:numId="37" w16cid:durableId="256980754">
    <w:abstractNumId w:val="41"/>
  </w:num>
  <w:num w:numId="38" w16cid:durableId="260336603">
    <w:abstractNumId w:val="41"/>
  </w:num>
  <w:num w:numId="39" w16cid:durableId="765811293">
    <w:abstractNumId w:val="41"/>
  </w:num>
  <w:num w:numId="40" w16cid:durableId="88743825">
    <w:abstractNumId w:val="41"/>
  </w:num>
  <w:num w:numId="41" w16cid:durableId="441415056">
    <w:abstractNumId w:val="41"/>
  </w:num>
  <w:num w:numId="42" w16cid:durableId="594365264">
    <w:abstractNumId w:val="33"/>
  </w:num>
  <w:num w:numId="43" w16cid:durableId="1805417706">
    <w:abstractNumId w:val="42"/>
  </w:num>
  <w:num w:numId="44" w16cid:durableId="38434821">
    <w:abstractNumId w:val="41"/>
  </w:num>
  <w:num w:numId="45" w16cid:durableId="201601985">
    <w:abstractNumId w:val="41"/>
  </w:num>
  <w:num w:numId="46" w16cid:durableId="914315269">
    <w:abstractNumId w:val="38"/>
  </w:num>
  <w:num w:numId="47" w16cid:durableId="470170230">
    <w:abstractNumId w:val="41"/>
  </w:num>
  <w:num w:numId="48" w16cid:durableId="33041943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1CC"/>
    <w:rsid w:val="0000253A"/>
    <w:rsid w:val="00004A30"/>
    <w:rsid w:val="00010917"/>
    <w:rsid w:val="0003382D"/>
    <w:rsid w:val="00033E28"/>
    <w:rsid w:val="00035AEB"/>
    <w:rsid w:val="00057284"/>
    <w:rsid w:val="00057616"/>
    <w:rsid w:val="00060DE3"/>
    <w:rsid w:val="0007566D"/>
    <w:rsid w:val="000A235A"/>
    <w:rsid w:val="000A44EA"/>
    <w:rsid w:val="000B520E"/>
    <w:rsid w:val="000C0BBD"/>
    <w:rsid w:val="000C5C94"/>
    <w:rsid w:val="000D6D6E"/>
    <w:rsid w:val="000E2C4C"/>
    <w:rsid w:val="000F6A70"/>
    <w:rsid w:val="001134C2"/>
    <w:rsid w:val="00141C01"/>
    <w:rsid w:val="001509EF"/>
    <w:rsid w:val="00155243"/>
    <w:rsid w:val="0017120F"/>
    <w:rsid w:val="00173FC5"/>
    <w:rsid w:val="00177C68"/>
    <w:rsid w:val="001852B5"/>
    <w:rsid w:val="00190EAD"/>
    <w:rsid w:val="00193C72"/>
    <w:rsid w:val="001C63D4"/>
    <w:rsid w:val="001E2810"/>
    <w:rsid w:val="001E7E66"/>
    <w:rsid w:val="001F5547"/>
    <w:rsid w:val="002509B5"/>
    <w:rsid w:val="0025148C"/>
    <w:rsid w:val="00263640"/>
    <w:rsid w:val="00267DD8"/>
    <w:rsid w:val="0027202D"/>
    <w:rsid w:val="0027489B"/>
    <w:rsid w:val="002751FC"/>
    <w:rsid w:val="00275BBB"/>
    <w:rsid w:val="002A768D"/>
    <w:rsid w:val="002C2193"/>
    <w:rsid w:val="002C512C"/>
    <w:rsid w:val="002F20C2"/>
    <w:rsid w:val="0030421F"/>
    <w:rsid w:val="00316B59"/>
    <w:rsid w:val="003206EE"/>
    <w:rsid w:val="0032602B"/>
    <w:rsid w:val="00327F1D"/>
    <w:rsid w:val="00341D71"/>
    <w:rsid w:val="00343BDC"/>
    <w:rsid w:val="00376948"/>
    <w:rsid w:val="00393B65"/>
    <w:rsid w:val="003957AB"/>
    <w:rsid w:val="003B5F28"/>
    <w:rsid w:val="003C5F62"/>
    <w:rsid w:val="003D63D0"/>
    <w:rsid w:val="00402D77"/>
    <w:rsid w:val="00406F6F"/>
    <w:rsid w:val="004141E1"/>
    <w:rsid w:val="00416C4A"/>
    <w:rsid w:val="004332CB"/>
    <w:rsid w:val="004340CD"/>
    <w:rsid w:val="004344B0"/>
    <w:rsid w:val="00436899"/>
    <w:rsid w:val="00441B60"/>
    <w:rsid w:val="00444385"/>
    <w:rsid w:val="00445FC6"/>
    <w:rsid w:val="00454C5F"/>
    <w:rsid w:val="004719E8"/>
    <w:rsid w:val="00477653"/>
    <w:rsid w:val="00482A91"/>
    <w:rsid w:val="00494730"/>
    <w:rsid w:val="004B1632"/>
    <w:rsid w:val="004C58CE"/>
    <w:rsid w:val="004D030D"/>
    <w:rsid w:val="004F584D"/>
    <w:rsid w:val="004F68FC"/>
    <w:rsid w:val="00505F98"/>
    <w:rsid w:val="00526F27"/>
    <w:rsid w:val="00551B32"/>
    <w:rsid w:val="00560639"/>
    <w:rsid w:val="0056538B"/>
    <w:rsid w:val="005655ED"/>
    <w:rsid w:val="00571773"/>
    <w:rsid w:val="005772EB"/>
    <w:rsid w:val="005779D3"/>
    <w:rsid w:val="00585862"/>
    <w:rsid w:val="0059139F"/>
    <w:rsid w:val="005920CF"/>
    <w:rsid w:val="005923CF"/>
    <w:rsid w:val="005A1A26"/>
    <w:rsid w:val="005A21DC"/>
    <w:rsid w:val="005A66B0"/>
    <w:rsid w:val="005B73A4"/>
    <w:rsid w:val="005C68E7"/>
    <w:rsid w:val="005C6C75"/>
    <w:rsid w:val="005D0131"/>
    <w:rsid w:val="005E4F28"/>
    <w:rsid w:val="005F21FE"/>
    <w:rsid w:val="005F30E5"/>
    <w:rsid w:val="006065F6"/>
    <w:rsid w:val="006138BC"/>
    <w:rsid w:val="00662EE4"/>
    <w:rsid w:val="006775FE"/>
    <w:rsid w:val="00681C1A"/>
    <w:rsid w:val="00683081"/>
    <w:rsid w:val="00683C25"/>
    <w:rsid w:val="00685AB4"/>
    <w:rsid w:val="00690D06"/>
    <w:rsid w:val="006953DD"/>
    <w:rsid w:val="006B0744"/>
    <w:rsid w:val="006C7B7A"/>
    <w:rsid w:val="006D2B16"/>
    <w:rsid w:val="006E5C35"/>
    <w:rsid w:val="006E7726"/>
    <w:rsid w:val="00701EAA"/>
    <w:rsid w:val="00706233"/>
    <w:rsid w:val="007222FD"/>
    <w:rsid w:val="00723577"/>
    <w:rsid w:val="007306C8"/>
    <w:rsid w:val="00733F19"/>
    <w:rsid w:val="00734D16"/>
    <w:rsid w:val="00743417"/>
    <w:rsid w:val="00761976"/>
    <w:rsid w:val="0076395D"/>
    <w:rsid w:val="0076556F"/>
    <w:rsid w:val="00772EB2"/>
    <w:rsid w:val="007978A1"/>
    <w:rsid w:val="007A4449"/>
    <w:rsid w:val="007A76AE"/>
    <w:rsid w:val="007B63FF"/>
    <w:rsid w:val="007C36E3"/>
    <w:rsid w:val="007D1E0A"/>
    <w:rsid w:val="007E0FA0"/>
    <w:rsid w:val="007E6498"/>
    <w:rsid w:val="007F5415"/>
    <w:rsid w:val="00805BE7"/>
    <w:rsid w:val="00810A0A"/>
    <w:rsid w:val="0082657E"/>
    <w:rsid w:val="008277AF"/>
    <w:rsid w:val="00857401"/>
    <w:rsid w:val="00881D62"/>
    <w:rsid w:val="008901AA"/>
    <w:rsid w:val="00896F7D"/>
    <w:rsid w:val="008A72B2"/>
    <w:rsid w:val="008A7BF1"/>
    <w:rsid w:val="008B327A"/>
    <w:rsid w:val="008C4A85"/>
    <w:rsid w:val="008D2898"/>
    <w:rsid w:val="008D6EB5"/>
    <w:rsid w:val="008F31CC"/>
    <w:rsid w:val="00902FAF"/>
    <w:rsid w:val="009050A2"/>
    <w:rsid w:val="00911188"/>
    <w:rsid w:val="00921511"/>
    <w:rsid w:val="00922B2F"/>
    <w:rsid w:val="009251B8"/>
    <w:rsid w:val="00927304"/>
    <w:rsid w:val="0093158B"/>
    <w:rsid w:val="0095159E"/>
    <w:rsid w:val="00956EFE"/>
    <w:rsid w:val="00973D6F"/>
    <w:rsid w:val="00985D29"/>
    <w:rsid w:val="009867CE"/>
    <w:rsid w:val="009A68A3"/>
    <w:rsid w:val="009C14AE"/>
    <w:rsid w:val="009E035D"/>
    <w:rsid w:val="009E0CE8"/>
    <w:rsid w:val="009E7EF1"/>
    <w:rsid w:val="009F2E0E"/>
    <w:rsid w:val="00A0755A"/>
    <w:rsid w:val="00A07677"/>
    <w:rsid w:val="00A1226D"/>
    <w:rsid w:val="00A3486C"/>
    <w:rsid w:val="00A36200"/>
    <w:rsid w:val="00A50B28"/>
    <w:rsid w:val="00A54A4E"/>
    <w:rsid w:val="00A657F1"/>
    <w:rsid w:val="00A8411C"/>
    <w:rsid w:val="00A87852"/>
    <w:rsid w:val="00A93F7B"/>
    <w:rsid w:val="00AA4C9D"/>
    <w:rsid w:val="00AA7C19"/>
    <w:rsid w:val="00AC2CE9"/>
    <w:rsid w:val="00AC7C74"/>
    <w:rsid w:val="00AD23E7"/>
    <w:rsid w:val="00AE0CE4"/>
    <w:rsid w:val="00AF1393"/>
    <w:rsid w:val="00B01D2B"/>
    <w:rsid w:val="00B24E18"/>
    <w:rsid w:val="00B252E2"/>
    <w:rsid w:val="00B264CC"/>
    <w:rsid w:val="00B30666"/>
    <w:rsid w:val="00B33794"/>
    <w:rsid w:val="00B51937"/>
    <w:rsid w:val="00B5402A"/>
    <w:rsid w:val="00B54755"/>
    <w:rsid w:val="00B5682F"/>
    <w:rsid w:val="00B7166C"/>
    <w:rsid w:val="00B71F3D"/>
    <w:rsid w:val="00B77E6A"/>
    <w:rsid w:val="00B87F08"/>
    <w:rsid w:val="00BA1948"/>
    <w:rsid w:val="00BB1DFF"/>
    <w:rsid w:val="00BB217C"/>
    <w:rsid w:val="00BD472A"/>
    <w:rsid w:val="00BE0C64"/>
    <w:rsid w:val="00BE6D84"/>
    <w:rsid w:val="00BF24B3"/>
    <w:rsid w:val="00C0354F"/>
    <w:rsid w:val="00C25552"/>
    <w:rsid w:val="00C2623D"/>
    <w:rsid w:val="00C37DEB"/>
    <w:rsid w:val="00C55EC7"/>
    <w:rsid w:val="00C6090F"/>
    <w:rsid w:val="00C66C5C"/>
    <w:rsid w:val="00C76024"/>
    <w:rsid w:val="00C83CD5"/>
    <w:rsid w:val="00CA7A28"/>
    <w:rsid w:val="00CA7A46"/>
    <w:rsid w:val="00CB00A0"/>
    <w:rsid w:val="00CC3DDB"/>
    <w:rsid w:val="00CC457F"/>
    <w:rsid w:val="00CC4C34"/>
    <w:rsid w:val="00D02C09"/>
    <w:rsid w:val="00D213EF"/>
    <w:rsid w:val="00D244F9"/>
    <w:rsid w:val="00D26792"/>
    <w:rsid w:val="00D40091"/>
    <w:rsid w:val="00D409A8"/>
    <w:rsid w:val="00D459D1"/>
    <w:rsid w:val="00D45CE5"/>
    <w:rsid w:val="00D46B21"/>
    <w:rsid w:val="00D631D5"/>
    <w:rsid w:val="00D7437C"/>
    <w:rsid w:val="00D86429"/>
    <w:rsid w:val="00DC19F8"/>
    <w:rsid w:val="00DD0A06"/>
    <w:rsid w:val="00DF1913"/>
    <w:rsid w:val="00E01C67"/>
    <w:rsid w:val="00E02DCC"/>
    <w:rsid w:val="00E30C39"/>
    <w:rsid w:val="00E613C2"/>
    <w:rsid w:val="00E75037"/>
    <w:rsid w:val="00E76C96"/>
    <w:rsid w:val="00E92A1D"/>
    <w:rsid w:val="00EA6A18"/>
    <w:rsid w:val="00EB20CD"/>
    <w:rsid w:val="00EB2C6E"/>
    <w:rsid w:val="00EB55C3"/>
    <w:rsid w:val="00EC2CE2"/>
    <w:rsid w:val="00ED7272"/>
    <w:rsid w:val="00ED7A15"/>
    <w:rsid w:val="00EF0914"/>
    <w:rsid w:val="00F066F1"/>
    <w:rsid w:val="00F37BEB"/>
    <w:rsid w:val="00F471DB"/>
    <w:rsid w:val="00F5553C"/>
    <w:rsid w:val="00F819D8"/>
    <w:rsid w:val="00F831F3"/>
    <w:rsid w:val="00F86296"/>
    <w:rsid w:val="00FA3397"/>
    <w:rsid w:val="00FA7698"/>
    <w:rsid w:val="00FB0EA9"/>
    <w:rsid w:val="00FE430C"/>
    <w:rsid w:val="00FF0A56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96EF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DEB"/>
    <w:pPr>
      <w:suppressAutoHyphens/>
    </w:pPr>
    <w:rPr>
      <w:sz w:val="24"/>
      <w:szCs w:val="24"/>
      <w:lang w:val="en-US" w:eastAsia="ar-SA"/>
    </w:rPr>
  </w:style>
  <w:style w:type="paragraph" w:styleId="Nagwek1">
    <w:name w:val="heading 1"/>
    <w:basedOn w:val="ABGTytultabeli"/>
    <w:next w:val="Nagwek2"/>
    <w:qFormat/>
    <w:rsid w:val="0095159E"/>
    <w:pPr>
      <w:spacing w:before="120" w:after="60"/>
      <w:outlineLvl w:val="0"/>
    </w:pPr>
    <w:rPr>
      <w:rFonts w:cs="Tahoma"/>
      <w:sz w:val="24"/>
      <w:szCs w:val="24"/>
    </w:rPr>
  </w:style>
  <w:style w:type="paragraph" w:styleId="Nagwek2">
    <w:name w:val="heading 2"/>
    <w:basedOn w:val="Normalny1"/>
    <w:next w:val="Tekstpodstawowybodytext"/>
    <w:qFormat/>
    <w:rsid w:val="00436899"/>
    <w:pPr>
      <w:numPr>
        <w:ilvl w:val="1"/>
        <w:numId w:val="3"/>
      </w:numPr>
      <w:spacing w:after="120"/>
      <w:outlineLvl w:val="1"/>
    </w:pPr>
    <w:rPr>
      <w:rFonts w:ascii="Tahoma" w:eastAsia="Arial" w:hAnsi="Tahoma" w:cs="Tahoma"/>
      <w:b/>
      <w:szCs w:val="22"/>
      <w:lang w:val="pl-PL" w:eastAsia="ar-SA"/>
    </w:rPr>
  </w:style>
  <w:style w:type="paragraph" w:styleId="Nagwek3">
    <w:name w:val="heading 3"/>
    <w:basedOn w:val="Tekstpodstawowybodytext"/>
    <w:next w:val="Tekstpodstawowybodytext"/>
    <w:uiPriority w:val="99"/>
    <w:qFormat/>
    <w:rsid w:val="00DD0A06"/>
    <w:pPr>
      <w:keepNext/>
      <w:keepLines/>
      <w:numPr>
        <w:ilvl w:val="2"/>
        <w:numId w:val="1"/>
      </w:numPr>
      <w:outlineLvl w:val="2"/>
    </w:pPr>
    <w:rPr>
      <w:rFonts w:ascii="Tahoma" w:hAnsi="Tahoma" w:cs="Tahoma"/>
      <w:b/>
      <w:sz w:val="22"/>
      <w:szCs w:val="22"/>
    </w:rPr>
  </w:style>
  <w:style w:type="paragraph" w:styleId="Nagwek4">
    <w:name w:val="heading 4"/>
    <w:basedOn w:val="Tekstpodstawowybodytext"/>
    <w:next w:val="Tekstpodstawowybodytext"/>
    <w:uiPriority w:val="99"/>
    <w:qFormat/>
    <w:rsid w:val="00C37DEB"/>
    <w:pPr>
      <w:keepNext/>
      <w:keepLines/>
      <w:numPr>
        <w:ilvl w:val="3"/>
        <w:numId w:val="1"/>
      </w:numPr>
      <w:pBdr>
        <w:bottom w:val="single" w:sz="4" w:space="1" w:color="000000"/>
      </w:pBdr>
      <w:tabs>
        <w:tab w:val="left" w:pos="1701"/>
      </w:tabs>
      <w:spacing w:before="240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37DEB"/>
    <w:pPr>
      <w:keepNext/>
      <w:jc w:val="center"/>
      <w:outlineLvl w:val="4"/>
    </w:pPr>
    <w:rPr>
      <w:rFonts w:ascii="Arial" w:hAnsi="Arial" w:cs="Arial"/>
      <w:b/>
      <w:bCs/>
      <w:sz w:val="16"/>
      <w:szCs w:val="20"/>
      <w:lang w:val="pl-PL"/>
    </w:rPr>
  </w:style>
  <w:style w:type="paragraph" w:styleId="Nagwek6">
    <w:name w:val="heading 6"/>
    <w:basedOn w:val="Normalny"/>
    <w:next w:val="Normalny"/>
    <w:qFormat/>
    <w:rsid w:val="00C37DEB"/>
    <w:pPr>
      <w:tabs>
        <w:tab w:val="left" w:pos="432"/>
      </w:tabs>
      <w:spacing w:before="240" w:after="60"/>
      <w:ind w:left="432" w:hanging="432"/>
      <w:outlineLvl w:val="5"/>
    </w:pPr>
    <w:rPr>
      <w:i/>
      <w:sz w:val="22"/>
      <w:szCs w:val="20"/>
      <w:lang w:val="pl-PL"/>
    </w:rPr>
  </w:style>
  <w:style w:type="paragraph" w:styleId="Nagwek7">
    <w:name w:val="heading 7"/>
    <w:basedOn w:val="Normalny"/>
    <w:next w:val="Normalny"/>
    <w:qFormat/>
    <w:rsid w:val="00C37DEB"/>
    <w:pPr>
      <w:tabs>
        <w:tab w:val="left" w:pos="432"/>
      </w:tabs>
      <w:spacing w:before="240" w:after="60"/>
      <w:ind w:left="432" w:hanging="432"/>
      <w:outlineLvl w:val="6"/>
    </w:pPr>
    <w:rPr>
      <w:rFonts w:ascii="Arial" w:hAnsi="Arial"/>
      <w:sz w:val="20"/>
      <w:szCs w:val="20"/>
      <w:lang w:val="pl-PL"/>
    </w:rPr>
  </w:style>
  <w:style w:type="paragraph" w:styleId="Nagwek8">
    <w:name w:val="heading 8"/>
    <w:basedOn w:val="Normalny"/>
    <w:next w:val="Normalny"/>
    <w:qFormat/>
    <w:rsid w:val="00C37DEB"/>
    <w:pPr>
      <w:tabs>
        <w:tab w:val="left" w:pos="432"/>
      </w:tabs>
      <w:spacing w:before="240" w:after="60"/>
      <w:ind w:left="432" w:hanging="432"/>
      <w:outlineLvl w:val="7"/>
    </w:pPr>
    <w:rPr>
      <w:rFonts w:ascii="Arial" w:hAnsi="Arial"/>
      <w:i/>
      <w:sz w:val="20"/>
      <w:szCs w:val="20"/>
      <w:lang w:val="pl-PL"/>
    </w:rPr>
  </w:style>
  <w:style w:type="paragraph" w:styleId="Nagwek9">
    <w:name w:val="heading 9"/>
    <w:basedOn w:val="Normalny"/>
    <w:next w:val="Normalny"/>
    <w:qFormat/>
    <w:rsid w:val="00C37DEB"/>
    <w:pPr>
      <w:tabs>
        <w:tab w:val="left" w:pos="432"/>
      </w:tabs>
      <w:spacing w:before="240" w:after="60"/>
      <w:ind w:left="432" w:hanging="432"/>
      <w:outlineLvl w:val="8"/>
    </w:pPr>
    <w:rPr>
      <w:rFonts w:ascii="Arial" w:hAnsi="Arial"/>
      <w:b/>
      <w:i/>
      <w:sz w:val="18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sid w:val="00C37DEB"/>
    <w:rPr>
      <w:rFonts w:ascii="Symbol" w:hAnsi="Symbol"/>
    </w:rPr>
  </w:style>
  <w:style w:type="character" w:customStyle="1" w:styleId="WW8Num7z0">
    <w:name w:val="WW8Num7z0"/>
    <w:rsid w:val="00C37DEB"/>
    <w:rPr>
      <w:rFonts w:ascii="Symbol" w:hAnsi="Symbol"/>
    </w:rPr>
  </w:style>
  <w:style w:type="character" w:customStyle="1" w:styleId="WW8Num8z0">
    <w:name w:val="WW8Num8z0"/>
    <w:rsid w:val="00C37DEB"/>
    <w:rPr>
      <w:rFonts w:ascii="Symbol" w:hAnsi="Symbol"/>
    </w:rPr>
  </w:style>
  <w:style w:type="character" w:customStyle="1" w:styleId="WW8Num14z0">
    <w:name w:val="WW8Num14z0"/>
    <w:rsid w:val="00C37DEB"/>
    <w:rPr>
      <w:rFonts w:ascii="Symbol" w:hAnsi="Symbol"/>
    </w:rPr>
  </w:style>
  <w:style w:type="character" w:customStyle="1" w:styleId="WW8Num15z0">
    <w:name w:val="WW8Num15z0"/>
    <w:rsid w:val="00C37DEB"/>
    <w:rPr>
      <w:rFonts w:ascii="Symbol" w:hAnsi="Symbol"/>
    </w:rPr>
  </w:style>
  <w:style w:type="character" w:customStyle="1" w:styleId="WW8Num16z0">
    <w:name w:val="WW8Num16z0"/>
    <w:rsid w:val="00C37DEB"/>
    <w:rPr>
      <w:rFonts w:ascii="OpenSymbol" w:hAnsi="OpenSymbol"/>
    </w:rPr>
  </w:style>
  <w:style w:type="character" w:customStyle="1" w:styleId="WW8Num17z0">
    <w:name w:val="WW8Num17z0"/>
    <w:rsid w:val="00C37DEB"/>
    <w:rPr>
      <w:rFonts w:ascii="Wingdings" w:hAnsi="Wingdings"/>
    </w:rPr>
  </w:style>
  <w:style w:type="character" w:customStyle="1" w:styleId="WW8Num19z0">
    <w:name w:val="WW8Num19z0"/>
    <w:rsid w:val="00C37DEB"/>
    <w:rPr>
      <w:rFonts w:ascii="Symbol" w:hAnsi="Symbol"/>
    </w:rPr>
  </w:style>
  <w:style w:type="character" w:customStyle="1" w:styleId="WW8Num20z0">
    <w:name w:val="WW8Num20z0"/>
    <w:rsid w:val="00C37DEB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C37DEB"/>
    <w:rPr>
      <w:rFonts w:ascii="Symbol" w:hAnsi="Symbol"/>
      <w:color w:val="auto"/>
    </w:rPr>
  </w:style>
  <w:style w:type="character" w:customStyle="1" w:styleId="WW8Num22z0">
    <w:name w:val="WW8Num22z0"/>
    <w:rsid w:val="00C37DEB"/>
    <w:rPr>
      <w:rFonts w:ascii="Symbol" w:hAnsi="Symbol"/>
    </w:rPr>
  </w:style>
  <w:style w:type="character" w:customStyle="1" w:styleId="WW8Num22z1">
    <w:name w:val="WW8Num22z1"/>
    <w:rsid w:val="00C37DEB"/>
    <w:rPr>
      <w:rFonts w:ascii="Courier New" w:hAnsi="Courier New"/>
    </w:rPr>
  </w:style>
  <w:style w:type="character" w:customStyle="1" w:styleId="WW8Num22z2">
    <w:name w:val="WW8Num22z2"/>
    <w:rsid w:val="00C37DEB"/>
    <w:rPr>
      <w:rFonts w:ascii="Wingdings" w:hAnsi="Wingdings"/>
    </w:rPr>
  </w:style>
  <w:style w:type="character" w:customStyle="1" w:styleId="WW8Num22z3">
    <w:name w:val="WW8Num22z3"/>
    <w:rsid w:val="00C37DEB"/>
    <w:rPr>
      <w:rFonts w:ascii="Symbol" w:hAnsi="Symbol"/>
    </w:rPr>
  </w:style>
  <w:style w:type="character" w:customStyle="1" w:styleId="WW8Num23z0">
    <w:name w:val="WW8Num23z0"/>
    <w:rsid w:val="00C37DEB"/>
    <w:rPr>
      <w:rFonts w:ascii="Symbol" w:hAnsi="Symbol"/>
    </w:rPr>
  </w:style>
  <w:style w:type="character" w:customStyle="1" w:styleId="WW8Num24z0">
    <w:name w:val="WW8Num24z0"/>
    <w:rsid w:val="00C37DEB"/>
    <w:rPr>
      <w:rFonts w:ascii="Symbol" w:hAnsi="Symbol"/>
    </w:rPr>
  </w:style>
  <w:style w:type="character" w:customStyle="1" w:styleId="WW8Num24z1">
    <w:name w:val="WW8Num24z1"/>
    <w:rsid w:val="00C37DEB"/>
    <w:rPr>
      <w:rFonts w:ascii="Courier New" w:hAnsi="Courier New"/>
    </w:rPr>
  </w:style>
  <w:style w:type="character" w:customStyle="1" w:styleId="WW8Num24z2">
    <w:name w:val="WW8Num24z2"/>
    <w:rsid w:val="00C37DEB"/>
    <w:rPr>
      <w:rFonts w:ascii="Wingdings" w:hAnsi="Wingdings"/>
    </w:rPr>
  </w:style>
  <w:style w:type="character" w:customStyle="1" w:styleId="WW8Num27z0">
    <w:name w:val="WW8Num27z0"/>
    <w:rsid w:val="00C37DEB"/>
    <w:rPr>
      <w:rFonts w:ascii="Wingdings" w:hAnsi="Wingdings"/>
    </w:rPr>
  </w:style>
  <w:style w:type="character" w:customStyle="1" w:styleId="WW8Num28z0">
    <w:name w:val="WW8Num28z0"/>
    <w:rsid w:val="00C37DEB"/>
    <w:rPr>
      <w:rFonts w:ascii="Symbol" w:hAnsi="Symbol" w:cs="Times New Roman"/>
    </w:rPr>
  </w:style>
  <w:style w:type="character" w:customStyle="1" w:styleId="Absatz-Standardschriftart">
    <w:name w:val="Absatz-Standardschriftart"/>
    <w:rsid w:val="00C37DEB"/>
  </w:style>
  <w:style w:type="character" w:customStyle="1" w:styleId="WW8Num26z0">
    <w:name w:val="WW8Num26z0"/>
    <w:rsid w:val="00C37DEB"/>
    <w:rPr>
      <w:rFonts w:ascii="OpenSymbol" w:hAnsi="OpenSymbol"/>
    </w:rPr>
  </w:style>
  <w:style w:type="character" w:customStyle="1" w:styleId="WW8Num26z1">
    <w:name w:val="WW8Num26z1"/>
    <w:rsid w:val="00C37DEB"/>
    <w:rPr>
      <w:rFonts w:ascii="Courier New" w:hAnsi="Courier New"/>
    </w:rPr>
  </w:style>
  <w:style w:type="character" w:customStyle="1" w:styleId="WW8Num26z2">
    <w:name w:val="WW8Num26z2"/>
    <w:rsid w:val="00C37DEB"/>
    <w:rPr>
      <w:rFonts w:ascii="Wingdings" w:hAnsi="Wingdings"/>
    </w:rPr>
  </w:style>
  <w:style w:type="character" w:customStyle="1" w:styleId="WW8Num26z3">
    <w:name w:val="WW8Num26z3"/>
    <w:rsid w:val="00C37DEB"/>
    <w:rPr>
      <w:rFonts w:ascii="Symbol" w:hAnsi="Symbol"/>
    </w:rPr>
  </w:style>
  <w:style w:type="character" w:customStyle="1" w:styleId="WW8Num29z0">
    <w:name w:val="WW8Num29z0"/>
    <w:rsid w:val="00C37DEB"/>
    <w:rPr>
      <w:rFonts w:ascii="Times New Roman" w:hAnsi="Times New Roman" w:cs="Times New Roman"/>
    </w:rPr>
  </w:style>
  <w:style w:type="character" w:customStyle="1" w:styleId="WW8Num29z1">
    <w:name w:val="WW8Num29z1"/>
    <w:rsid w:val="00C37DEB"/>
    <w:rPr>
      <w:rFonts w:ascii="Courier New" w:hAnsi="Courier New"/>
    </w:rPr>
  </w:style>
  <w:style w:type="character" w:customStyle="1" w:styleId="WW8Num29z2">
    <w:name w:val="WW8Num29z2"/>
    <w:rsid w:val="00C37DEB"/>
    <w:rPr>
      <w:rFonts w:ascii="Wingdings" w:hAnsi="Wingdings"/>
    </w:rPr>
  </w:style>
  <w:style w:type="character" w:customStyle="1" w:styleId="WW8Num32z0">
    <w:name w:val="WW8Num32z0"/>
    <w:rsid w:val="00C37DEB"/>
    <w:rPr>
      <w:rFonts w:ascii="Symbol" w:hAnsi="Symbol"/>
    </w:rPr>
  </w:style>
  <w:style w:type="character" w:customStyle="1" w:styleId="WW8Num33z0">
    <w:name w:val="WW8Num33z0"/>
    <w:rsid w:val="00C37DEB"/>
    <w:rPr>
      <w:rFonts w:ascii="Symbol" w:hAnsi="Symbol"/>
    </w:rPr>
  </w:style>
  <w:style w:type="character" w:customStyle="1" w:styleId="WW-Absatz-Standardschriftart">
    <w:name w:val="WW-Absatz-Standardschriftart"/>
    <w:rsid w:val="00C37DEB"/>
  </w:style>
  <w:style w:type="character" w:customStyle="1" w:styleId="WW-Absatz-Standardschriftart1">
    <w:name w:val="WW-Absatz-Standardschriftart1"/>
    <w:rsid w:val="00C37DEB"/>
  </w:style>
  <w:style w:type="character" w:customStyle="1" w:styleId="WW-Absatz-Standardschriftart11">
    <w:name w:val="WW-Absatz-Standardschriftart11"/>
    <w:rsid w:val="00C37DEB"/>
  </w:style>
  <w:style w:type="character" w:customStyle="1" w:styleId="WW-Absatz-Standardschriftart111">
    <w:name w:val="WW-Absatz-Standardschriftart111"/>
    <w:rsid w:val="00C37DEB"/>
  </w:style>
  <w:style w:type="character" w:customStyle="1" w:styleId="WW-Absatz-Standardschriftart1111">
    <w:name w:val="WW-Absatz-Standardschriftart1111"/>
    <w:rsid w:val="00C37DEB"/>
  </w:style>
  <w:style w:type="character" w:customStyle="1" w:styleId="WW-Absatz-Standardschriftart11111">
    <w:name w:val="WW-Absatz-Standardschriftart11111"/>
    <w:rsid w:val="00C37DEB"/>
  </w:style>
  <w:style w:type="character" w:customStyle="1" w:styleId="Domylnaczcionkaakapitu2">
    <w:name w:val="Domyślna czcionka akapitu2"/>
    <w:rsid w:val="00C37DEB"/>
  </w:style>
  <w:style w:type="character" w:customStyle="1" w:styleId="WW-Absatz-Standardschriftart111111">
    <w:name w:val="WW-Absatz-Standardschriftart111111"/>
    <w:rsid w:val="00C37DEB"/>
  </w:style>
  <w:style w:type="character" w:customStyle="1" w:styleId="WW-Absatz-Standardschriftart1111111">
    <w:name w:val="WW-Absatz-Standardschriftart1111111"/>
    <w:rsid w:val="00C37DEB"/>
  </w:style>
  <w:style w:type="character" w:customStyle="1" w:styleId="WW-Absatz-Standardschriftart11111111">
    <w:name w:val="WW-Absatz-Standardschriftart11111111"/>
    <w:rsid w:val="00C37DEB"/>
  </w:style>
  <w:style w:type="character" w:customStyle="1" w:styleId="WW-Absatz-Standardschriftart111111111">
    <w:name w:val="WW-Absatz-Standardschriftart111111111"/>
    <w:rsid w:val="00C37DEB"/>
  </w:style>
  <w:style w:type="character" w:customStyle="1" w:styleId="WW-Absatz-Standardschriftart1111111111">
    <w:name w:val="WW-Absatz-Standardschriftart1111111111"/>
    <w:rsid w:val="00C37DEB"/>
  </w:style>
  <w:style w:type="character" w:customStyle="1" w:styleId="WW-Absatz-Standardschriftart11111111111">
    <w:name w:val="WW-Absatz-Standardschriftart11111111111"/>
    <w:rsid w:val="00C37DEB"/>
  </w:style>
  <w:style w:type="character" w:customStyle="1" w:styleId="WW-Absatz-Standardschriftart111111111111">
    <w:name w:val="WW-Absatz-Standardschriftart111111111111"/>
    <w:rsid w:val="00C37DEB"/>
  </w:style>
  <w:style w:type="character" w:customStyle="1" w:styleId="WW-Absatz-Standardschriftart1111111111111">
    <w:name w:val="WW-Absatz-Standardschriftart1111111111111"/>
    <w:rsid w:val="00C37DEB"/>
  </w:style>
  <w:style w:type="character" w:customStyle="1" w:styleId="WW-Absatz-Standardschriftart11111111111111">
    <w:name w:val="WW-Absatz-Standardschriftart11111111111111"/>
    <w:rsid w:val="00C37DEB"/>
  </w:style>
  <w:style w:type="character" w:customStyle="1" w:styleId="WW-Absatz-Standardschriftart111111111111111">
    <w:name w:val="WW-Absatz-Standardschriftart111111111111111"/>
    <w:rsid w:val="00C37DEB"/>
  </w:style>
  <w:style w:type="character" w:customStyle="1" w:styleId="WW-Absatz-Standardschriftart1111111111111111">
    <w:name w:val="WW-Absatz-Standardschriftart1111111111111111"/>
    <w:rsid w:val="00C37DEB"/>
  </w:style>
  <w:style w:type="character" w:customStyle="1" w:styleId="WW-Absatz-Standardschriftart11111111111111111">
    <w:name w:val="WW-Absatz-Standardschriftart11111111111111111"/>
    <w:rsid w:val="00C37DEB"/>
  </w:style>
  <w:style w:type="character" w:customStyle="1" w:styleId="WW-Absatz-Standardschriftart111111111111111111">
    <w:name w:val="WW-Absatz-Standardschriftart111111111111111111"/>
    <w:rsid w:val="00C37DEB"/>
  </w:style>
  <w:style w:type="character" w:customStyle="1" w:styleId="WW-Absatz-Standardschriftart1111111111111111111">
    <w:name w:val="WW-Absatz-Standardschriftart1111111111111111111"/>
    <w:rsid w:val="00C37DEB"/>
  </w:style>
  <w:style w:type="character" w:customStyle="1" w:styleId="WW8Num5z0">
    <w:name w:val="WW8Num5z0"/>
    <w:rsid w:val="00C37DEB"/>
    <w:rPr>
      <w:rFonts w:ascii="Symbol" w:hAnsi="Symbol"/>
    </w:rPr>
  </w:style>
  <w:style w:type="character" w:customStyle="1" w:styleId="WW8Num10z0">
    <w:name w:val="WW8Num10z0"/>
    <w:rsid w:val="00C37DEB"/>
    <w:rPr>
      <w:rFonts w:ascii="Symbol" w:hAnsi="Symbol"/>
    </w:rPr>
  </w:style>
  <w:style w:type="character" w:customStyle="1" w:styleId="WW8Num18z0">
    <w:name w:val="WW8Num18z0"/>
    <w:rsid w:val="00C37DEB"/>
    <w:rPr>
      <w:rFonts w:ascii="Symbol" w:hAnsi="Symbol"/>
    </w:rPr>
  </w:style>
  <w:style w:type="character" w:customStyle="1" w:styleId="WW8Num25z0">
    <w:name w:val="WW8Num25z0"/>
    <w:rsid w:val="00C37DEB"/>
    <w:rPr>
      <w:rFonts w:ascii="Symbol" w:hAnsi="Symbol"/>
    </w:rPr>
  </w:style>
  <w:style w:type="character" w:customStyle="1" w:styleId="WW8Num34z0">
    <w:name w:val="WW8Num34z0"/>
    <w:rsid w:val="00C37DEB"/>
    <w:rPr>
      <w:rFonts w:ascii="OpenSymbol" w:hAnsi="OpenSymbol"/>
    </w:rPr>
  </w:style>
  <w:style w:type="character" w:customStyle="1" w:styleId="WW8Num37z0">
    <w:name w:val="WW8Num37z0"/>
    <w:rsid w:val="00C37DEB"/>
    <w:rPr>
      <w:rFonts w:ascii="Times New Roman" w:hAnsi="Times New Roman"/>
    </w:rPr>
  </w:style>
  <w:style w:type="character" w:customStyle="1" w:styleId="WW8Num37z1">
    <w:name w:val="WW8Num37z1"/>
    <w:rsid w:val="00C37DEB"/>
    <w:rPr>
      <w:rFonts w:ascii="Courier New" w:hAnsi="Courier New"/>
    </w:rPr>
  </w:style>
  <w:style w:type="character" w:customStyle="1" w:styleId="WW8Num37z2">
    <w:name w:val="WW8Num37z2"/>
    <w:rsid w:val="00C37DEB"/>
    <w:rPr>
      <w:rFonts w:ascii="Wingdings" w:hAnsi="Wingdings"/>
    </w:rPr>
  </w:style>
  <w:style w:type="character" w:customStyle="1" w:styleId="WW8Num37z3">
    <w:name w:val="WW8Num37z3"/>
    <w:rsid w:val="00C37DEB"/>
    <w:rPr>
      <w:rFonts w:ascii="Symbol" w:hAnsi="Symbol"/>
    </w:rPr>
  </w:style>
  <w:style w:type="character" w:customStyle="1" w:styleId="WW8Num38z0">
    <w:name w:val="WW8Num38z0"/>
    <w:rsid w:val="00C37DEB"/>
    <w:rPr>
      <w:rFonts w:ascii="Symbol" w:hAnsi="Symbol" w:cs="Times New Roman"/>
    </w:rPr>
  </w:style>
  <w:style w:type="character" w:customStyle="1" w:styleId="WW8Num40z0">
    <w:name w:val="WW8Num40z0"/>
    <w:rsid w:val="00C37DEB"/>
    <w:rPr>
      <w:rFonts w:ascii="Symbol" w:hAnsi="Symbol" w:cs="Times New Roman"/>
    </w:rPr>
  </w:style>
  <w:style w:type="character" w:customStyle="1" w:styleId="WW8Num40z1">
    <w:name w:val="WW8Num40z1"/>
    <w:rsid w:val="00C37DEB"/>
    <w:rPr>
      <w:rFonts w:ascii="Courier New" w:hAnsi="Courier New"/>
    </w:rPr>
  </w:style>
  <w:style w:type="character" w:customStyle="1" w:styleId="WW8Num40z2">
    <w:name w:val="WW8Num40z2"/>
    <w:rsid w:val="00C37DEB"/>
    <w:rPr>
      <w:rFonts w:ascii="Wingdings" w:hAnsi="Wingdings"/>
    </w:rPr>
  </w:style>
  <w:style w:type="character" w:customStyle="1" w:styleId="WW8Num43z0">
    <w:name w:val="WW8Num43z0"/>
    <w:rsid w:val="00C37DEB"/>
    <w:rPr>
      <w:rFonts w:ascii="Symbol" w:hAnsi="Symbol"/>
    </w:rPr>
  </w:style>
  <w:style w:type="character" w:customStyle="1" w:styleId="WW8Num44z0">
    <w:name w:val="WW8Num44z0"/>
    <w:rsid w:val="00C37DEB"/>
    <w:rPr>
      <w:rFonts w:ascii="OpenSymbol" w:hAnsi="OpenSymbol"/>
    </w:rPr>
  </w:style>
  <w:style w:type="character" w:customStyle="1" w:styleId="WW8Num45z1">
    <w:name w:val="WW8Num45z1"/>
    <w:rsid w:val="00C37DEB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C37DEB"/>
    <w:rPr>
      <w:rFonts w:ascii="Symbol" w:hAnsi="Symbol"/>
    </w:rPr>
  </w:style>
  <w:style w:type="character" w:customStyle="1" w:styleId="WW8Num57z0">
    <w:name w:val="WW8Num57z0"/>
    <w:rsid w:val="00C37DEB"/>
    <w:rPr>
      <w:rFonts w:ascii="Symbol" w:hAnsi="Symbol"/>
    </w:rPr>
  </w:style>
  <w:style w:type="character" w:customStyle="1" w:styleId="WW8Num57z1">
    <w:name w:val="WW8Num57z1"/>
    <w:rsid w:val="00C37DEB"/>
    <w:rPr>
      <w:rFonts w:ascii="Courier New" w:hAnsi="Courier New"/>
    </w:rPr>
  </w:style>
  <w:style w:type="character" w:customStyle="1" w:styleId="WW8Num57z2">
    <w:name w:val="WW8Num57z2"/>
    <w:rsid w:val="00C37DEB"/>
    <w:rPr>
      <w:rFonts w:ascii="Wingdings" w:hAnsi="Wingdings"/>
    </w:rPr>
  </w:style>
  <w:style w:type="character" w:customStyle="1" w:styleId="WW8Num62z0">
    <w:name w:val="WW8Num62z0"/>
    <w:rsid w:val="00C37DEB"/>
    <w:rPr>
      <w:rFonts w:ascii="Times New Roman" w:eastAsia="Times New Roman" w:hAnsi="Times New Roman" w:cs="Times New Roman"/>
    </w:rPr>
  </w:style>
  <w:style w:type="character" w:customStyle="1" w:styleId="WW8Num62z1">
    <w:name w:val="WW8Num62z1"/>
    <w:rsid w:val="00C37DEB"/>
    <w:rPr>
      <w:rFonts w:ascii="Courier New" w:hAnsi="Courier New"/>
    </w:rPr>
  </w:style>
  <w:style w:type="character" w:customStyle="1" w:styleId="WW8Num62z2">
    <w:name w:val="WW8Num62z2"/>
    <w:rsid w:val="00C37DEB"/>
    <w:rPr>
      <w:rFonts w:ascii="Wingdings" w:hAnsi="Wingdings"/>
    </w:rPr>
  </w:style>
  <w:style w:type="character" w:customStyle="1" w:styleId="WW8Num62z3">
    <w:name w:val="WW8Num62z3"/>
    <w:rsid w:val="00C37DEB"/>
    <w:rPr>
      <w:rFonts w:ascii="Symbol" w:hAnsi="Symbol"/>
    </w:rPr>
  </w:style>
  <w:style w:type="character" w:customStyle="1" w:styleId="WW8Num63z0">
    <w:name w:val="WW8Num63z0"/>
    <w:rsid w:val="00C37DEB"/>
    <w:rPr>
      <w:rFonts w:ascii="Times New Roman" w:eastAsia="Times New Roman" w:hAnsi="Times New Roman" w:cs="Times New Roman"/>
    </w:rPr>
  </w:style>
  <w:style w:type="character" w:customStyle="1" w:styleId="WW8Num63z1">
    <w:name w:val="WW8Num63z1"/>
    <w:rsid w:val="00C37DEB"/>
    <w:rPr>
      <w:rFonts w:ascii="Courier New" w:hAnsi="Courier New"/>
    </w:rPr>
  </w:style>
  <w:style w:type="character" w:customStyle="1" w:styleId="WW8Num63z2">
    <w:name w:val="WW8Num63z2"/>
    <w:rsid w:val="00C37DEB"/>
    <w:rPr>
      <w:rFonts w:ascii="Wingdings" w:hAnsi="Wingdings"/>
    </w:rPr>
  </w:style>
  <w:style w:type="character" w:customStyle="1" w:styleId="WW8Num63z3">
    <w:name w:val="WW8Num63z3"/>
    <w:rsid w:val="00C37DEB"/>
    <w:rPr>
      <w:rFonts w:ascii="Symbol" w:hAnsi="Symbol"/>
    </w:rPr>
  </w:style>
  <w:style w:type="character" w:customStyle="1" w:styleId="WW8Num64z0">
    <w:name w:val="WW8Num64z0"/>
    <w:rsid w:val="00C37DEB"/>
    <w:rPr>
      <w:rFonts w:ascii="Wingdings" w:hAnsi="Wingdings"/>
    </w:rPr>
  </w:style>
  <w:style w:type="character" w:customStyle="1" w:styleId="WW8Num71z0">
    <w:name w:val="WW8Num71z0"/>
    <w:rsid w:val="00C37DEB"/>
    <w:rPr>
      <w:rFonts w:ascii="Symbol" w:hAnsi="Symbol"/>
    </w:rPr>
  </w:style>
  <w:style w:type="character" w:customStyle="1" w:styleId="WW8Num71z1">
    <w:name w:val="WW8Num71z1"/>
    <w:rsid w:val="00C37DEB"/>
    <w:rPr>
      <w:rFonts w:ascii="Courier New" w:hAnsi="Courier New"/>
    </w:rPr>
  </w:style>
  <w:style w:type="character" w:customStyle="1" w:styleId="WW8Num71z2">
    <w:name w:val="WW8Num71z2"/>
    <w:rsid w:val="00C37DEB"/>
    <w:rPr>
      <w:rFonts w:ascii="Wingdings" w:hAnsi="Wingdings"/>
    </w:rPr>
  </w:style>
  <w:style w:type="character" w:customStyle="1" w:styleId="WW8Num71z3">
    <w:name w:val="WW8Num71z3"/>
    <w:rsid w:val="00C37DEB"/>
    <w:rPr>
      <w:rFonts w:ascii="Symbol" w:hAnsi="Symbol"/>
    </w:rPr>
  </w:style>
  <w:style w:type="character" w:customStyle="1" w:styleId="WW8Num75z0">
    <w:name w:val="WW8Num75z0"/>
    <w:rsid w:val="00C37DEB"/>
    <w:rPr>
      <w:rFonts w:ascii="Symbol" w:hAnsi="Symbol"/>
      <w:color w:val="auto"/>
    </w:rPr>
  </w:style>
  <w:style w:type="character" w:customStyle="1" w:styleId="WW8Num75z1">
    <w:name w:val="WW8Num75z1"/>
    <w:rsid w:val="00C37DEB"/>
    <w:rPr>
      <w:rFonts w:ascii="Courier New" w:hAnsi="Courier New" w:cs="Courier New"/>
    </w:rPr>
  </w:style>
  <w:style w:type="character" w:customStyle="1" w:styleId="WW8Num75z2">
    <w:name w:val="WW8Num75z2"/>
    <w:rsid w:val="00C37DEB"/>
    <w:rPr>
      <w:rFonts w:ascii="Wingdings" w:hAnsi="Wingdings"/>
    </w:rPr>
  </w:style>
  <w:style w:type="character" w:customStyle="1" w:styleId="WW8Num75z3">
    <w:name w:val="WW8Num75z3"/>
    <w:rsid w:val="00C37DEB"/>
    <w:rPr>
      <w:rFonts w:ascii="Symbol" w:hAnsi="Symbol"/>
    </w:rPr>
  </w:style>
  <w:style w:type="character" w:customStyle="1" w:styleId="WW8Num80z0">
    <w:name w:val="WW8Num80z0"/>
    <w:rsid w:val="00C37DEB"/>
    <w:rPr>
      <w:rFonts w:ascii="Symbol" w:hAnsi="Symbol"/>
    </w:rPr>
  </w:style>
  <w:style w:type="character" w:customStyle="1" w:styleId="WW8Num80z1">
    <w:name w:val="WW8Num80z1"/>
    <w:rsid w:val="00C37DEB"/>
    <w:rPr>
      <w:rFonts w:ascii="Courier New" w:hAnsi="Courier New"/>
    </w:rPr>
  </w:style>
  <w:style w:type="character" w:customStyle="1" w:styleId="WW8Num80z2">
    <w:name w:val="WW8Num80z2"/>
    <w:rsid w:val="00C37DEB"/>
    <w:rPr>
      <w:rFonts w:ascii="Wingdings" w:hAnsi="Wingdings"/>
    </w:rPr>
  </w:style>
  <w:style w:type="character" w:customStyle="1" w:styleId="WW-Domylnaczcionkaakapitu">
    <w:name w:val="WW-Domyślna czcionka akapitu"/>
    <w:rsid w:val="00C37DEB"/>
  </w:style>
  <w:style w:type="character" w:customStyle="1" w:styleId="WW8Num27z1">
    <w:name w:val="WW8Num27z1"/>
    <w:rsid w:val="00C37DEB"/>
    <w:rPr>
      <w:rFonts w:ascii="Courier New" w:hAnsi="Courier New"/>
    </w:rPr>
  </w:style>
  <w:style w:type="character" w:customStyle="1" w:styleId="WW8Num27z2">
    <w:name w:val="WW8Num27z2"/>
    <w:rsid w:val="00C37DEB"/>
    <w:rPr>
      <w:rFonts w:ascii="Wingdings" w:hAnsi="Wingdings"/>
    </w:rPr>
  </w:style>
  <w:style w:type="character" w:customStyle="1" w:styleId="WW8Num27z3">
    <w:name w:val="WW8Num27z3"/>
    <w:rsid w:val="00C37DEB"/>
    <w:rPr>
      <w:rFonts w:ascii="Symbol" w:hAnsi="Symbol"/>
    </w:rPr>
  </w:style>
  <w:style w:type="character" w:customStyle="1" w:styleId="WW8Num30z0">
    <w:name w:val="WW8Num30z0"/>
    <w:rsid w:val="00C37DEB"/>
    <w:rPr>
      <w:rFonts w:ascii="Times New Roman" w:hAnsi="Times New Roman" w:cs="Times New Roman"/>
    </w:rPr>
  </w:style>
  <w:style w:type="character" w:customStyle="1" w:styleId="WW8Num30z1">
    <w:name w:val="WW8Num30z1"/>
    <w:rsid w:val="00C37DEB"/>
    <w:rPr>
      <w:rFonts w:ascii="Courier New" w:hAnsi="Courier New"/>
    </w:rPr>
  </w:style>
  <w:style w:type="character" w:customStyle="1" w:styleId="WW8Num30z2">
    <w:name w:val="WW8Num30z2"/>
    <w:rsid w:val="00C37DEB"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rsid w:val="00C37DEB"/>
  </w:style>
  <w:style w:type="character" w:customStyle="1" w:styleId="WW8Num29z3">
    <w:name w:val="WW8Num29z3"/>
    <w:rsid w:val="00C37DEB"/>
    <w:rPr>
      <w:rFonts w:ascii="Symbol" w:hAnsi="Symbol"/>
    </w:rPr>
  </w:style>
  <w:style w:type="character" w:customStyle="1" w:styleId="WW8Num32z1">
    <w:name w:val="WW8Num32z1"/>
    <w:rsid w:val="00C37DEB"/>
    <w:rPr>
      <w:rFonts w:ascii="Courier New" w:hAnsi="Courier New"/>
    </w:rPr>
  </w:style>
  <w:style w:type="character" w:customStyle="1" w:styleId="WW8Num32z2">
    <w:name w:val="WW8Num32z2"/>
    <w:rsid w:val="00C37DEB"/>
    <w:rPr>
      <w:rFonts w:ascii="Wingdings" w:hAnsi="Wingdings"/>
    </w:rPr>
  </w:style>
  <w:style w:type="character" w:customStyle="1" w:styleId="WW8Num35z0">
    <w:name w:val="WW8Num35z0"/>
    <w:rsid w:val="00C37DEB"/>
    <w:rPr>
      <w:rFonts w:ascii="Symbol" w:hAnsi="Symbol"/>
    </w:rPr>
  </w:style>
  <w:style w:type="character" w:customStyle="1" w:styleId="WW8Num36z1">
    <w:name w:val="WW8Num36z1"/>
    <w:rsid w:val="00C37DEB"/>
    <w:rPr>
      <w:rFonts w:ascii="Times New Roman" w:eastAsia="Times New Roman" w:hAnsi="Times New Roman" w:cs="Times New Roman"/>
    </w:rPr>
  </w:style>
  <w:style w:type="character" w:customStyle="1" w:styleId="WW8Num47z0">
    <w:name w:val="WW8Num47z0"/>
    <w:rsid w:val="00C37DEB"/>
    <w:rPr>
      <w:rFonts w:ascii="Symbol" w:hAnsi="Symbol"/>
    </w:rPr>
  </w:style>
  <w:style w:type="character" w:customStyle="1" w:styleId="WW8Num48z0">
    <w:name w:val="WW8Num48z0"/>
    <w:rsid w:val="00C37DEB"/>
    <w:rPr>
      <w:rFonts w:ascii="Symbol" w:hAnsi="Symbol"/>
    </w:rPr>
  </w:style>
  <w:style w:type="character" w:customStyle="1" w:styleId="WW8Num48z1">
    <w:name w:val="WW8Num48z1"/>
    <w:rsid w:val="00C37DEB"/>
    <w:rPr>
      <w:rFonts w:ascii="Courier New" w:hAnsi="Courier New"/>
    </w:rPr>
  </w:style>
  <w:style w:type="character" w:customStyle="1" w:styleId="WW8Num48z2">
    <w:name w:val="WW8Num48z2"/>
    <w:rsid w:val="00C37DEB"/>
    <w:rPr>
      <w:rFonts w:ascii="Wingdings" w:hAnsi="Wingdings"/>
    </w:rPr>
  </w:style>
  <w:style w:type="character" w:customStyle="1" w:styleId="WW8Num53z0">
    <w:name w:val="WW8Num53z0"/>
    <w:rsid w:val="00C37DEB"/>
    <w:rPr>
      <w:rFonts w:ascii="Symbol" w:hAnsi="Symbol"/>
      <w:color w:val="auto"/>
    </w:rPr>
  </w:style>
  <w:style w:type="character" w:customStyle="1" w:styleId="WW8Num53z1">
    <w:name w:val="WW8Num53z1"/>
    <w:rsid w:val="00C37DEB"/>
    <w:rPr>
      <w:rFonts w:ascii="Courier New" w:hAnsi="Courier New" w:cs="Courier New"/>
    </w:rPr>
  </w:style>
  <w:style w:type="character" w:customStyle="1" w:styleId="WW8Num53z2">
    <w:name w:val="WW8Num53z2"/>
    <w:rsid w:val="00C37DEB"/>
    <w:rPr>
      <w:rFonts w:ascii="Wingdings" w:hAnsi="Wingdings"/>
    </w:rPr>
  </w:style>
  <w:style w:type="character" w:customStyle="1" w:styleId="WW8Num53z3">
    <w:name w:val="WW8Num53z3"/>
    <w:rsid w:val="00C37DEB"/>
    <w:rPr>
      <w:rFonts w:ascii="Symbol" w:hAnsi="Symbol"/>
    </w:rPr>
  </w:style>
  <w:style w:type="character" w:customStyle="1" w:styleId="WW8Num54z0">
    <w:name w:val="WW8Num54z0"/>
    <w:rsid w:val="00C37DEB"/>
    <w:rPr>
      <w:rFonts w:ascii="Times New Roman" w:eastAsia="Times New Roman" w:hAnsi="Times New Roman" w:cs="Times New Roman"/>
    </w:rPr>
  </w:style>
  <w:style w:type="character" w:customStyle="1" w:styleId="WW8Num54z1">
    <w:name w:val="WW8Num54z1"/>
    <w:rsid w:val="00C37DEB"/>
    <w:rPr>
      <w:rFonts w:ascii="Courier New" w:hAnsi="Courier New"/>
    </w:rPr>
  </w:style>
  <w:style w:type="character" w:customStyle="1" w:styleId="WW8Num54z2">
    <w:name w:val="WW8Num54z2"/>
    <w:rsid w:val="00C37DEB"/>
    <w:rPr>
      <w:rFonts w:ascii="Wingdings" w:hAnsi="Wingdings"/>
    </w:rPr>
  </w:style>
  <w:style w:type="character" w:customStyle="1" w:styleId="WW8Num54z3">
    <w:name w:val="WW8Num54z3"/>
    <w:rsid w:val="00C37DEB"/>
    <w:rPr>
      <w:rFonts w:ascii="Symbol" w:hAnsi="Symbol"/>
    </w:rPr>
  </w:style>
  <w:style w:type="character" w:customStyle="1" w:styleId="WW8Num55z0">
    <w:name w:val="WW8Num55z0"/>
    <w:rsid w:val="00C37DEB"/>
    <w:rPr>
      <w:rFonts w:ascii="Wingdings" w:hAnsi="Wingdings"/>
    </w:rPr>
  </w:style>
  <w:style w:type="character" w:customStyle="1" w:styleId="WW8Num66z0">
    <w:name w:val="WW8Num66z0"/>
    <w:rsid w:val="00C37DEB"/>
    <w:rPr>
      <w:rFonts w:ascii="Symbol" w:hAnsi="Symbol"/>
      <w:color w:val="auto"/>
    </w:rPr>
  </w:style>
  <w:style w:type="character" w:customStyle="1" w:styleId="WW8Num66z1">
    <w:name w:val="WW8Num66z1"/>
    <w:rsid w:val="00C37DEB"/>
    <w:rPr>
      <w:rFonts w:ascii="Courier New" w:hAnsi="Courier New" w:cs="Courier New"/>
    </w:rPr>
  </w:style>
  <w:style w:type="character" w:customStyle="1" w:styleId="WW8Num66z2">
    <w:name w:val="WW8Num66z2"/>
    <w:rsid w:val="00C37DEB"/>
    <w:rPr>
      <w:rFonts w:ascii="Wingdings" w:hAnsi="Wingdings"/>
    </w:rPr>
  </w:style>
  <w:style w:type="character" w:customStyle="1" w:styleId="WW8Num66z3">
    <w:name w:val="WW8Num66z3"/>
    <w:rsid w:val="00C37DEB"/>
    <w:rPr>
      <w:rFonts w:ascii="Symbol" w:hAnsi="Symbol"/>
    </w:rPr>
  </w:style>
  <w:style w:type="character" w:customStyle="1" w:styleId="WW-DefaultParagraphFont">
    <w:name w:val="WW-Default Paragraph Font"/>
    <w:rsid w:val="00C37DEB"/>
  </w:style>
  <w:style w:type="character" w:customStyle="1" w:styleId="WW8Num30z3">
    <w:name w:val="WW8Num30z3"/>
    <w:rsid w:val="00C37DEB"/>
    <w:rPr>
      <w:rFonts w:ascii="Symbol" w:hAnsi="Symbol"/>
    </w:rPr>
  </w:style>
  <w:style w:type="character" w:customStyle="1" w:styleId="WW8Num31z0">
    <w:name w:val="WW8Num31z0"/>
    <w:rsid w:val="00C37DEB"/>
    <w:rPr>
      <w:rFonts w:ascii="Symbol" w:hAnsi="Symbol"/>
      <w:color w:val="auto"/>
    </w:rPr>
  </w:style>
  <w:style w:type="character" w:customStyle="1" w:styleId="WW8Num33z1">
    <w:name w:val="WW8Num33z1"/>
    <w:rsid w:val="00C37DEB"/>
    <w:rPr>
      <w:rFonts w:ascii="Courier New" w:hAnsi="Courier New"/>
    </w:rPr>
  </w:style>
  <w:style w:type="character" w:customStyle="1" w:styleId="WW8Num33z2">
    <w:name w:val="WW8Num33z2"/>
    <w:rsid w:val="00C37DEB"/>
    <w:rPr>
      <w:rFonts w:ascii="Wingdings" w:hAnsi="Wingdings"/>
    </w:rPr>
  </w:style>
  <w:style w:type="character" w:customStyle="1" w:styleId="WW-DefaultParagraphFont1">
    <w:name w:val="WW-Default Paragraph Font1"/>
    <w:rsid w:val="00C37DEB"/>
  </w:style>
  <w:style w:type="character" w:customStyle="1" w:styleId="WW8Num9z0">
    <w:name w:val="WW8Num9z0"/>
    <w:rsid w:val="00C37DEB"/>
    <w:rPr>
      <w:rFonts w:ascii="Symbol" w:hAnsi="Symbol"/>
    </w:rPr>
  </w:style>
  <w:style w:type="character" w:customStyle="1" w:styleId="WW8Num20z1">
    <w:name w:val="WW8Num20z1"/>
    <w:rsid w:val="00C37DEB"/>
    <w:rPr>
      <w:rFonts w:ascii="Courier New" w:hAnsi="Courier New"/>
    </w:rPr>
  </w:style>
  <w:style w:type="character" w:customStyle="1" w:styleId="WW8Num20z2">
    <w:name w:val="WW8Num20z2"/>
    <w:rsid w:val="00C37DEB"/>
    <w:rPr>
      <w:rFonts w:ascii="Wingdings" w:hAnsi="Wingdings"/>
    </w:rPr>
  </w:style>
  <w:style w:type="character" w:customStyle="1" w:styleId="WW8Num20z3">
    <w:name w:val="WW8Num20z3"/>
    <w:rsid w:val="00C37DEB"/>
    <w:rPr>
      <w:rFonts w:ascii="Symbol" w:hAnsi="Symbol"/>
    </w:rPr>
  </w:style>
  <w:style w:type="character" w:customStyle="1" w:styleId="WW8Num23z1">
    <w:name w:val="WW8Num23z1"/>
    <w:rsid w:val="00C37DEB"/>
    <w:rPr>
      <w:rFonts w:ascii="Courier New" w:hAnsi="Courier New"/>
    </w:rPr>
  </w:style>
  <w:style w:type="character" w:customStyle="1" w:styleId="WW8Num23z2">
    <w:name w:val="WW8Num23z2"/>
    <w:rsid w:val="00C37DEB"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rsid w:val="00C37DEB"/>
  </w:style>
  <w:style w:type="character" w:customStyle="1" w:styleId="WW-Absatz-Standardschriftart1111111111111111111111">
    <w:name w:val="WW-Absatz-Standardschriftart1111111111111111111111"/>
    <w:rsid w:val="00C37DEB"/>
  </w:style>
  <w:style w:type="character" w:customStyle="1" w:styleId="WW8Num13z0">
    <w:name w:val="WW8Num13z0"/>
    <w:rsid w:val="00C37DEB"/>
    <w:rPr>
      <w:rFonts w:ascii="Symbol" w:hAnsi="Symbol"/>
    </w:rPr>
  </w:style>
  <w:style w:type="character" w:customStyle="1" w:styleId="WW8Num14z1">
    <w:name w:val="WW8Num14z1"/>
    <w:rsid w:val="00C37DEB"/>
    <w:rPr>
      <w:rFonts w:ascii="Courier New" w:hAnsi="Courier New"/>
    </w:rPr>
  </w:style>
  <w:style w:type="character" w:customStyle="1" w:styleId="WW8Num14z2">
    <w:name w:val="WW8Num14z2"/>
    <w:rsid w:val="00C37DEB"/>
    <w:rPr>
      <w:rFonts w:ascii="Wingdings" w:hAnsi="Wingdings"/>
    </w:rPr>
  </w:style>
  <w:style w:type="character" w:customStyle="1" w:styleId="WW8Num21z1">
    <w:name w:val="WW8Num21z1"/>
    <w:rsid w:val="00C37DEB"/>
    <w:rPr>
      <w:rFonts w:ascii="Courier New" w:hAnsi="Courier New" w:cs="Courier New"/>
    </w:rPr>
  </w:style>
  <w:style w:type="character" w:customStyle="1" w:styleId="WW8Num21z2">
    <w:name w:val="WW8Num21z2"/>
    <w:rsid w:val="00C37DEB"/>
    <w:rPr>
      <w:rFonts w:ascii="Wingdings" w:hAnsi="Wingdings"/>
    </w:rPr>
  </w:style>
  <w:style w:type="character" w:customStyle="1" w:styleId="WW8Num21z3">
    <w:name w:val="WW8Num21z3"/>
    <w:rsid w:val="00C37DEB"/>
    <w:rPr>
      <w:rFonts w:ascii="Symbol" w:hAnsi="Symbol"/>
    </w:rPr>
  </w:style>
  <w:style w:type="character" w:customStyle="1" w:styleId="Domylnaczcionkaakapitu1">
    <w:name w:val="Domyślna czcionka akapitu1"/>
    <w:rsid w:val="00C37DEB"/>
  </w:style>
  <w:style w:type="character" w:customStyle="1" w:styleId="Odwoaniedokomentarza1">
    <w:name w:val="Odwołanie do komentarza1"/>
    <w:basedOn w:val="Domylnaczcionkaakapitu1"/>
    <w:rsid w:val="00C37DEB"/>
    <w:rPr>
      <w:sz w:val="16"/>
      <w:szCs w:val="16"/>
    </w:rPr>
  </w:style>
  <w:style w:type="character" w:styleId="Hipercze">
    <w:name w:val="Hyperlink"/>
    <w:basedOn w:val="Domylnaczcionkaakapitu1"/>
    <w:rsid w:val="00C37DEB"/>
    <w:rPr>
      <w:color w:val="0000FF"/>
      <w:u w:val="single"/>
    </w:rPr>
  </w:style>
  <w:style w:type="character" w:customStyle="1" w:styleId="EndnoteCharacters">
    <w:name w:val="Endnote Characters"/>
    <w:basedOn w:val="Domylnaczcionkaakapitu1"/>
    <w:rsid w:val="00C37DEB"/>
    <w:rPr>
      <w:vertAlign w:val="superscript"/>
    </w:rPr>
  </w:style>
  <w:style w:type="character" w:styleId="UyteHipercze">
    <w:name w:val="FollowedHyperlink"/>
    <w:basedOn w:val="Domylnaczcionkaakapitu1"/>
    <w:rsid w:val="00C37DEB"/>
    <w:rPr>
      <w:color w:val="800080"/>
      <w:u w:val="single"/>
    </w:rPr>
  </w:style>
  <w:style w:type="character" w:customStyle="1" w:styleId="HighlightedVariable">
    <w:name w:val="Highlighted Variable"/>
    <w:basedOn w:val="Domylnaczcionkaakapitu1"/>
    <w:rsid w:val="00C37DEB"/>
    <w:rPr>
      <w:rFonts w:ascii="Book Antiqua" w:hAnsi="Book Antiqua"/>
      <w:color w:val="0000FF"/>
    </w:rPr>
  </w:style>
  <w:style w:type="character" w:styleId="Numerstrony">
    <w:name w:val="page number"/>
    <w:basedOn w:val="Domylnaczcionkaakapitu1"/>
    <w:rsid w:val="00C37DEB"/>
  </w:style>
  <w:style w:type="character" w:styleId="Pogrubienie">
    <w:name w:val="Strong"/>
    <w:basedOn w:val="Domylnaczcionkaakapitu1"/>
    <w:qFormat/>
    <w:rsid w:val="00C37DEB"/>
    <w:rPr>
      <w:b/>
      <w:bCs/>
    </w:rPr>
  </w:style>
  <w:style w:type="character" w:customStyle="1" w:styleId="apple-style-span">
    <w:name w:val="apple-style-span"/>
    <w:basedOn w:val="Domylnaczcionkaakapitu1"/>
    <w:rsid w:val="00C37DEB"/>
  </w:style>
  <w:style w:type="character" w:customStyle="1" w:styleId="BalloonTextChar">
    <w:name w:val="Balloon Text Char"/>
    <w:basedOn w:val="Domylnaczcionkaakapitu1"/>
    <w:rsid w:val="00C37DEB"/>
    <w:rPr>
      <w:rFonts w:ascii="Tahoma" w:hAnsi="Tahoma" w:cs="Tahoma"/>
      <w:sz w:val="16"/>
      <w:szCs w:val="16"/>
      <w:lang w:val="en-US"/>
    </w:rPr>
  </w:style>
  <w:style w:type="character" w:customStyle="1" w:styleId="WW8Num19z1">
    <w:name w:val="WW8Num19z1"/>
    <w:rsid w:val="00C37DEB"/>
    <w:rPr>
      <w:rFonts w:ascii="Courier New" w:hAnsi="Courier New"/>
    </w:rPr>
  </w:style>
  <w:style w:type="character" w:customStyle="1" w:styleId="WW8Num19z2">
    <w:name w:val="WW8Num19z2"/>
    <w:rsid w:val="00C37DEB"/>
    <w:rPr>
      <w:rFonts w:ascii="Wingdings" w:hAnsi="Wingdings"/>
    </w:rPr>
  </w:style>
  <w:style w:type="character" w:customStyle="1" w:styleId="WW8Num19z3">
    <w:name w:val="WW8Num19z3"/>
    <w:rsid w:val="00C37DEB"/>
    <w:rPr>
      <w:rFonts w:ascii="Symbol" w:hAnsi="Symbol"/>
    </w:rPr>
  </w:style>
  <w:style w:type="character" w:customStyle="1" w:styleId="WW-Absatz-Standardschriftart11111111111111111111111">
    <w:name w:val="WW-Absatz-Standardschriftart11111111111111111111111"/>
    <w:rsid w:val="00C37DEB"/>
  </w:style>
  <w:style w:type="character" w:customStyle="1" w:styleId="Odwoaniedokomentarza2">
    <w:name w:val="Odwołanie do komentarza2"/>
    <w:basedOn w:val="WW-Domylnaczcionkaakapitu"/>
    <w:rsid w:val="00C37DEB"/>
    <w:rPr>
      <w:sz w:val="16"/>
      <w:szCs w:val="16"/>
    </w:rPr>
  </w:style>
  <w:style w:type="paragraph" w:customStyle="1" w:styleId="Heading">
    <w:name w:val="Heading"/>
    <w:basedOn w:val="Normalny"/>
    <w:next w:val="Tekstpodstawowy"/>
    <w:rsid w:val="00C37DE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C37DEB"/>
    <w:pPr>
      <w:spacing w:before="120" w:after="120"/>
    </w:pPr>
    <w:rPr>
      <w:sz w:val="20"/>
      <w:szCs w:val="20"/>
      <w:lang w:val="pl-PL"/>
    </w:rPr>
  </w:style>
  <w:style w:type="paragraph" w:styleId="Lista">
    <w:name w:val="List"/>
    <w:basedOn w:val="Normalny"/>
    <w:rsid w:val="00C37DEB"/>
    <w:pPr>
      <w:tabs>
        <w:tab w:val="num" w:pos="0"/>
        <w:tab w:val="left" w:pos="2552"/>
      </w:tabs>
      <w:spacing w:before="60" w:after="60"/>
      <w:ind w:left="1775" w:hanging="357"/>
    </w:pPr>
    <w:rPr>
      <w:spacing w:val="-5"/>
      <w:sz w:val="22"/>
      <w:szCs w:val="20"/>
      <w:lang w:val="pl-PL"/>
    </w:rPr>
  </w:style>
  <w:style w:type="paragraph" w:styleId="Legenda">
    <w:name w:val="caption"/>
    <w:basedOn w:val="Normalny"/>
    <w:qFormat/>
    <w:rsid w:val="00C37DE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ny"/>
    <w:rsid w:val="00C37DEB"/>
    <w:pPr>
      <w:suppressLineNumbers/>
    </w:pPr>
    <w:rPr>
      <w:rFonts w:cs="Tahoma"/>
    </w:rPr>
  </w:style>
  <w:style w:type="paragraph" w:customStyle="1" w:styleId="Standardowynormal">
    <w:name w:val="Standardowy.normal"/>
    <w:rsid w:val="00C37DEB"/>
    <w:pPr>
      <w:suppressAutoHyphens/>
    </w:pPr>
    <w:rPr>
      <w:rFonts w:ascii="Book Antiqua" w:eastAsia="Arial" w:hAnsi="Book Antiqua"/>
      <w:lang w:val="en-US" w:eastAsia="ar-SA"/>
    </w:rPr>
  </w:style>
  <w:style w:type="paragraph" w:customStyle="1" w:styleId="Tekstpodstawowybodytext">
    <w:name w:val="Tekst podstawowy.body text"/>
    <w:basedOn w:val="Standardowynormal"/>
    <w:rsid w:val="00C37DEB"/>
    <w:pPr>
      <w:spacing w:before="120" w:after="120"/>
      <w:ind w:left="1701"/>
    </w:pPr>
    <w:rPr>
      <w:rFonts w:ascii="Times New Roman" w:hAnsi="Times New Roman"/>
      <w:lang w:val="pl-PL"/>
    </w:rPr>
  </w:style>
  <w:style w:type="paragraph" w:customStyle="1" w:styleId="Legenda2">
    <w:name w:val="Legenda2"/>
    <w:basedOn w:val="Normalny"/>
    <w:rsid w:val="00C37DEB"/>
    <w:pPr>
      <w:suppressLineNumbers/>
      <w:spacing w:before="120" w:after="120"/>
    </w:pPr>
    <w:rPr>
      <w:rFonts w:cs="Tahoma"/>
      <w:i/>
      <w:iCs/>
    </w:rPr>
  </w:style>
  <w:style w:type="paragraph" w:customStyle="1" w:styleId="Bullet">
    <w:name w:val="Bullet"/>
    <w:basedOn w:val="Tekstpodstawowybodytext"/>
    <w:rsid w:val="00C37DEB"/>
    <w:pPr>
      <w:keepLines/>
      <w:tabs>
        <w:tab w:val="num" w:pos="3600"/>
      </w:tabs>
      <w:spacing w:before="60" w:after="60"/>
      <w:ind w:left="3600" w:hanging="360"/>
    </w:pPr>
  </w:style>
  <w:style w:type="paragraph" w:customStyle="1" w:styleId="Listapunktowana21">
    <w:name w:val="Lista punktowana 21"/>
    <w:basedOn w:val="Normalny"/>
    <w:rsid w:val="00C37DEB"/>
    <w:pPr>
      <w:tabs>
        <w:tab w:val="left" w:pos="567"/>
        <w:tab w:val="num" w:pos="643"/>
        <w:tab w:val="left" w:pos="1134"/>
      </w:tabs>
      <w:spacing w:line="280" w:lineRule="atLeast"/>
      <w:ind w:left="851" w:hanging="284"/>
    </w:pPr>
    <w:rPr>
      <w:sz w:val="22"/>
      <w:szCs w:val="20"/>
    </w:rPr>
  </w:style>
  <w:style w:type="paragraph" w:customStyle="1" w:styleId="BulletDouble">
    <w:name w:val="Bullet Double"/>
    <w:basedOn w:val="Tekstpodstawowy"/>
    <w:rsid w:val="00C37DEB"/>
    <w:pPr>
      <w:tabs>
        <w:tab w:val="num" w:pos="360"/>
        <w:tab w:val="left" w:pos="1560"/>
        <w:tab w:val="left" w:pos="2552"/>
      </w:tabs>
      <w:spacing w:before="0" w:after="200" w:line="240" w:lineRule="exact"/>
      <w:ind w:left="1560" w:hanging="426"/>
    </w:pPr>
    <w:rPr>
      <w:spacing w:val="-5"/>
    </w:rPr>
  </w:style>
  <w:style w:type="paragraph" w:customStyle="1" w:styleId="Listapunktowana1">
    <w:name w:val="Lista punktowana1"/>
    <w:basedOn w:val="Normalny"/>
    <w:rsid w:val="00C37DEB"/>
    <w:pPr>
      <w:tabs>
        <w:tab w:val="left" w:pos="227"/>
        <w:tab w:val="num" w:pos="360"/>
        <w:tab w:val="left" w:pos="2552"/>
      </w:tabs>
      <w:ind w:left="360" w:hanging="360"/>
      <w:jc w:val="both"/>
    </w:pPr>
    <w:rPr>
      <w:spacing w:val="-5"/>
      <w:kern w:val="1"/>
      <w:sz w:val="20"/>
      <w:szCs w:val="20"/>
      <w:lang w:val="pl-PL"/>
    </w:rPr>
  </w:style>
  <w:style w:type="paragraph" w:customStyle="1" w:styleId="Listapunktowana31">
    <w:name w:val="Lista punktowana 31"/>
    <w:basedOn w:val="Normalny"/>
    <w:rsid w:val="00C37DEB"/>
    <w:pPr>
      <w:tabs>
        <w:tab w:val="num" w:pos="926"/>
        <w:tab w:val="left" w:pos="2552"/>
      </w:tabs>
      <w:spacing w:before="120"/>
      <w:ind w:left="926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punktowana41">
    <w:name w:val="Lista punktowana 41"/>
    <w:basedOn w:val="Normalny"/>
    <w:rsid w:val="00C37DEB"/>
    <w:pPr>
      <w:tabs>
        <w:tab w:val="num" w:pos="1209"/>
        <w:tab w:val="left" w:pos="2552"/>
      </w:tabs>
      <w:spacing w:before="120"/>
      <w:ind w:left="1209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punktowana51">
    <w:name w:val="Lista punktowana 51"/>
    <w:basedOn w:val="Normalny"/>
    <w:rsid w:val="00C37DEB"/>
    <w:pPr>
      <w:tabs>
        <w:tab w:val="num" w:pos="1492"/>
        <w:tab w:val="left" w:pos="2552"/>
      </w:tabs>
      <w:spacing w:before="120"/>
      <w:ind w:left="1492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1">
    <w:name w:val="Lista numerowana1"/>
    <w:basedOn w:val="Normalny"/>
    <w:rsid w:val="00C37DEB"/>
    <w:pPr>
      <w:tabs>
        <w:tab w:val="num" w:pos="360"/>
        <w:tab w:val="left" w:pos="2552"/>
      </w:tabs>
      <w:spacing w:before="120"/>
      <w:ind w:left="360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21">
    <w:name w:val="Lista numerowana 21"/>
    <w:basedOn w:val="Normalny"/>
    <w:rsid w:val="00C37DEB"/>
    <w:pPr>
      <w:tabs>
        <w:tab w:val="num" w:pos="643"/>
        <w:tab w:val="left" w:pos="2552"/>
      </w:tabs>
      <w:spacing w:before="120"/>
      <w:ind w:left="643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31">
    <w:name w:val="Lista numerowana 31"/>
    <w:basedOn w:val="Normalny"/>
    <w:rsid w:val="00C37DEB"/>
    <w:pPr>
      <w:tabs>
        <w:tab w:val="num" w:pos="926"/>
        <w:tab w:val="left" w:pos="2552"/>
      </w:tabs>
      <w:spacing w:before="120"/>
      <w:ind w:left="926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41">
    <w:name w:val="Lista numerowana 41"/>
    <w:basedOn w:val="Normalny"/>
    <w:rsid w:val="00C37DEB"/>
    <w:pPr>
      <w:tabs>
        <w:tab w:val="num" w:pos="1209"/>
        <w:tab w:val="left" w:pos="2552"/>
      </w:tabs>
      <w:spacing w:before="120"/>
      <w:ind w:left="1209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51">
    <w:name w:val="Lista numerowana 51"/>
    <w:basedOn w:val="Normalny"/>
    <w:rsid w:val="00C37DEB"/>
    <w:pPr>
      <w:tabs>
        <w:tab w:val="left" w:pos="360"/>
        <w:tab w:val="num" w:pos="1492"/>
        <w:tab w:val="left" w:pos="2552"/>
      </w:tabs>
      <w:spacing w:before="12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Tekstkomentarza1">
    <w:name w:val="Tekst komentarza1"/>
    <w:basedOn w:val="Normalny"/>
    <w:rsid w:val="00C37DEB"/>
    <w:rPr>
      <w:sz w:val="20"/>
      <w:szCs w:val="20"/>
    </w:rPr>
  </w:style>
  <w:style w:type="paragraph" w:styleId="Tekstpodstawowywcity">
    <w:name w:val="Body Text Indent"/>
    <w:basedOn w:val="Normalny"/>
    <w:rsid w:val="00C37DEB"/>
    <w:pPr>
      <w:tabs>
        <w:tab w:val="left" w:pos="1701"/>
        <w:tab w:val="left" w:pos="2041"/>
      </w:tabs>
      <w:ind w:left="1971" w:firstLine="13"/>
      <w:jc w:val="both"/>
    </w:pPr>
    <w:rPr>
      <w:vanish/>
      <w:sz w:val="20"/>
    </w:rPr>
  </w:style>
  <w:style w:type="paragraph" w:customStyle="1" w:styleId="HeadingBar">
    <w:name w:val="Heading Bar"/>
    <w:basedOn w:val="Standardowynormal"/>
    <w:next w:val="Nagwek3"/>
    <w:rsid w:val="00C37DEB"/>
    <w:pPr>
      <w:keepNext/>
      <w:keepLines/>
      <w:shd w:val="clear" w:color="auto" w:fill="000000"/>
      <w:spacing w:before="240"/>
      <w:ind w:right="7589"/>
    </w:pPr>
    <w:rPr>
      <w:color w:val="FFFFFF"/>
      <w:sz w:val="8"/>
    </w:rPr>
  </w:style>
  <w:style w:type="paragraph" w:customStyle="1" w:styleId="Wcicienormalne1">
    <w:name w:val="Wcięcie normalne1"/>
    <w:basedOn w:val="Normalny"/>
    <w:rsid w:val="00C37DEB"/>
    <w:pPr>
      <w:tabs>
        <w:tab w:val="left" w:pos="2880"/>
      </w:tabs>
      <w:ind w:left="1152"/>
    </w:pPr>
    <w:rPr>
      <w:sz w:val="20"/>
      <w:szCs w:val="20"/>
      <w:lang w:val="pl-PL"/>
    </w:rPr>
  </w:style>
  <w:style w:type="paragraph" w:styleId="Tekstprzypisukocowego">
    <w:name w:val="endnote text"/>
    <w:basedOn w:val="Normalny"/>
    <w:rsid w:val="00C37DEB"/>
    <w:rPr>
      <w:sz w:val="20"/>
      <w:szCs w:val="20"/>
    </w:rPr>
  </w:style>
  <w:style w:type="paragraph" w:customStyle="1" w:styleId="TableText">
    <w:name w:val="Table Text"/>
    <w:basedOn w:val="Standardowynormal"/>
    <w:rsid w:val="00C37DEB"/>
    <w:pPr>
      <w:keepLines/>
      <w:spacing w:before="60" w:after="60"/>
    </w:pPr>
    <w:rPr>
      <w:rFonts w:ascii="Times New Roman" w:hAnsi="Times New Roman"/>
      <w:sz w:val="16"/>
    </w:rPr>
  </w:style>
  <w:style w:type="paragraph" w:customStyle="1" w:styleId="TableContents">
    <w:name w:val="Table Contents"/>
    <w:basedOn w:val="Normalny"/>
    <w:rsid w:val="00C37DEB"/>
    <w:pPr>
      <w:suppressLineNumbers/>
    </w:pPr>
  </w:style>
  <w:style w:type="paragraph" w:customStyle="1" w:styleId="TableHeading">
    <w:name w:val="Table Heading"/>
    <w:basedOn w:val="TableText"/>
    <w:rsid w:val="00C37DEB"/>
    <w:pPr>
      <w:spacing w:before="120" w:after="120"/>
    </w:pPr>
    <w:rPr>
      <w:b/>
    </w:rPr>
  </w:style>
  <w:style w:type="paragraph" w:customStyle="1" w:styleId="BodyTextBulled">
    <w:name w:val="Body Text Bulled"/>
    <w:basedOn w:val="Tekstpodstawowy"/>
    <w:rsid w:val="00C37DEB"/>
    <w:pPr>
      <w:tabs>
        <w:tab w:val="left" w:pos="2342"/>
        <w:tab w:val="num" w:pos="3060"/>
      </w:tabs>
      <w:spacing w:before="0"/>
      <w:ind w:left="3060" w:hanging="360"/>
    </w:pPr>
    <w:rPr>
      <w:rFonts w:ascii="Book Antiqua" w:hAnsi="Book Antiqua"/>
      <w:sz w:val="24"/>
    </w:rPr>
  </w:style>
  <w:style w:type="paragraph" w:customStyle="1" w:styleId="lista0">
    <w:name w:val="lista"/>
    <w:basedOn w:val="Normalny"/>
    <w:rsid w:val="00C37DEB"/>
    <w:pPr>
      <w:spacing w:after="72"/>
      <w:ind w:left="360" w:hanging="360"/>
    </w:pPr>
    <w:rPr>
      <w:lang w:val="pl-PL"/>
    </w:rPr>
  </w:style>
  <w:style w:type="paragraph" w:customStyle="1" w:styleId="arimr">
    <w:name w:val="arimr"/>
    <w:basedOn w:val="Normalny"/>
    <w:rsid w:val="00C37DEB"/>
    <w:pPr>
      <w:spacing w:line="360" w:lineRule="auto"/>
    </w:pPr>
    <w:rPr>
      <w:szCs w:val="20"/>
      <w:lang w:val="pl-PL"/>
    </w:rPr>
  </w:style>
  <w:style w:type="paragraph" w:styleId="Tytu">
    <w:name w:val="Title"/>
    <w:basedOn w:val="Normalny"/>
    <w:next w:val="Podtytu"/>
    <w:qFormat/>
    <w:rsid w:val="00C37DEB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Podtytu">
    <w:name w:val="Subtitle"/>
    <w:basedOn w:val="Heading"/>
    <w:next w:val="Tekstpodstawowy"/>
    <w:qFormat/>
    <w:rsid w:val="00C37DEB"/>
    <w:pPr>
      <w:jc w:val="center"/>
    </w:pPr>
    <w:rPr>
      <w:i/>
      <w:iCs/>
    </w:rPr>
  </w:style>
  <w:style w:type="paragraph" w:customStyle="1" w:styleId="Title-Major">
    <w:name w:val="Title-Major"/>
    <w:basedOn w:val="Tytu"/>
    <w:rsid w:val="00C37DEB"/>
    <w:pPr>
      <w:keepLines/>
      <w:spacing w:before="0" w:after="120"/>
      <w:ind w:left="2520" w:right="720"/>
      <w:jc w:val="left"/>
    </w:pPr>
    <w:rPr>
      <w:rFonts w:ascii="Book Antiqua" w:hAnsi="Book Antiqua" w:cs="Times New Roman"/>
      <w:b w:val="0"/>
      <w:bCs w:val="0"/>
      <w:smallCaps/>
      <w:sz w:val="48"/>
      <w:szCs w:val="20"/>
    </w:rPr>
  </w:style>
  <w:style w:type="paragraph" w:styleId="Spistreci1">
    <w:name w:val="toc 1"/>
    <w:basedOn w:val="Normalny"/>
    <w:next w:val="Normalny"/>
    <w:uiPriority w:val="39"/>
    <w:rsid w:val="00C37DEB"/>
  </w:style>
  <w:style w:type="paragraph" w:styleId="Spistreci2">
    <w:name w:val="toc 2"/>
    <w:basedOn w:val="Normalny"/>
    <w:next w:val="Normalny"/>
    <w:uiPriority w:val="39"/>
    <w:rsid w:val="00C37DEB"/>
    <w:pPr>
      <w:ind w:left="240"/>
    </w:pPr>
  </w:style>
  <w:style w:type="paragraph" w:styleId="Spistreci3">
    <w:name w:val="toc 3"/>
    <w:basedOn w:val="Normalny"/>
    <w:next w:val="Normalny"/>
    <w:uiPriority w:val="39"/>
    <w:rsid w:val="00C37DEB"/>
    <w:pPr>
      <w:tabs>
        <w:tab w:val="left" w:pos="960"/>
        <w:tab w:val="right" w:leader="dot" w:pos="9710"/>
      </w:tabs>
      <w:ind w:left="480"/>
    </w:pPr>
    <w:rPr>
      <w:rFonts w:ascii="Arial" w:hAnsi="Arial" w:cs="Arial"/>
      <w:lang w:val="pl-PL"/>
    </w:rPr>
  </w:style>
  <w:style w:type="paragraph" w:styleId="Spistreci4">
    <w:name w:val="toc 4"/>
    <w:basedOn w:val="Normalny"/>
    <w:next w:val="Normalny"/>
    <w:uiPriority w:val="39"/>
    <w:rsid w:val="00C37DEB"/>
    <w:pPr>
      <w:ind w:left="720"/>
    </w:pPr>
  </w:style>
  <w:style w:type="paragraph" w:styleId="Spistreci5">
    <w:name w:val="toc 5"/>
    <w:basedOn w:val="Normalny"/>
    <w:next w:val="Normalny"/>
    <w:uiPriority w:val="39"/>
    <w:rsid w:val="00C37DEB"/>
    <w:pPr>
      <w:ind w:left="960"/>
    </w:pPr>
  </w:style>
  <w:style w:type="paragraph" w:styleId="Spistreci6">
    <w:name w:val="toc 6"/>
    <w:basedOn w:val="Normalny"/>
    <w:next w:val="Normalny"/>
    <w:rsid w:val="00C37DEB"/>
    <w:pPr>
      <w:ind w:left="1200"/>
    </w:pPr>
  </w:style>
  <w:style w:type="paragraph" w:styleId="Spistreci7">
    <w:name w:val="toc 7"/>
    <w:basedOn w:val="Normalny"/>
    <w:next w:val="Normalny"/>
    <w:rsid w:val="00C37DEB"/>
    <w:pPr>
      <w:ind w:left="1440"/>
    </w:pPr>
  </w:style>
  <w:style w:type="paragraph" w:styleId="Spistreci8">
    <w:name w:val="toc 8"/>
    <w:basedOn w:val="Normalny"/>
    <w:next w:val="Normalny"/>
    <w:rsid w:val="00C37DEB"/>
    <w:pPr>
      <w:ind w:left="1680"/>
    </w:pPr>
  </w:style>
  <w:style w:type="paragraph" w:styleId="Spistreci9">
    <w:name w:val="toc 9"/>
    <w:basedOn w:val="Normalny"/>
    <w:next w:val="Normalny"/>
    <w:rsid w:val="00C37DEB"/>
    <w:pPr>
      <w:ind w:left="1920"/>
    </w:pPr>
  </w:style>
  <w:style w:type="paragraph" w:styleId="Nagwek">
    <w:name w:val="header"/>
    <w:basedOn w:val="Normalny"/>
    <w:link w:val="NagwekZnak"/>
    <w:uiPriority w:val="99"/>
    <w:rsid w:val="00C37DEB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C37DEB"/>
    <w:pPr>
      <w:tabs>
        <w:tab w:val="center" w:pos="4703"/>
        <w:tab w:val="right" w:pos="9406"/>
      </w:tabs>
    </w:pPr>
  </w:style>
  <w:style w:type="paragraph" w:customStyle="1" w:styleId="Tekstdymka1">
    <w:name w:val="Tekst dymka1"/>
    <w:basedOn w:val="Normalny"/>
    <w:rsid w:val="00C37DEB"/>
    <w:rPr>
      <w:rFonts w:ascii="Tahoma" w:hAnsi="Tahoma" w:cs="Tahoma"/>
      <w:sz w:val="16"/>
      <w:szCs w:val="16"/>
    </w:rPr>
  </w:style>
  <w:style w:type="paragraph" w:customStyle="1" w:styleId="opis">
    <w:name w:val="opis"/>
    <w:basedOn w:val="Tekstpodstawowybodytext"/>
    <w:rsid w:val="00C37DEB"/>
    <w:pPr>
      <w:keepNext/>
      <w:keepLines/>
    </w:pPr>
    <w:rPr>
      <w:rFonts w:ascii="Arial" w:hAnsi="Arial" w:cs="Arial"/>
      <w:sz w:val="24"/>
    </w:rPr>
  </w:style>
  <w:style w:type="paragraph" w:customStyle="1" w:styleId="komentarz">
    <w:name w:val="komentarz"/>
    <w:basedOn w:val="Tekstpodstawowybodytext"/>
    <w:rsid w:val="00C37DEB"/>
    <w:pPr>
      <w:keepNext/>
      <w:ind w:left="1699"/>
    </w:pPr>
    <w:rPr>
      <w:sz w:val="24"/>
    </w:rPr>
  </w:style>
  <w:style w:type="paragraph" w:customStyle="1" w:styleId="TitleBar">
    <w:name w:val="Title Bar"/>
    <w:basedOn w:val="Normalny"/>
    <w:rsid w:val="00C37DEB"/>
    <w:pPr>
      <w:keepNext/>
      <w:pageBreakBefore/>
      <w:shd w:val="clear" w:color="auto" w:fill="000000"/>
      <w:spacing w:before="1680"/>
      <w:ind w:left="2520" w:right="720"/>
    </w:pPr>
    <w:rPr>
      <w:rFonts w:ascii="Book Antiqua" w:hAnsi="Book Antiqua"/>
      <w:sz w:val="36"/>
      <w:szCs w:val="20"/>
    </w:rPr>
  </w:style>
  <w:style w:type="paragraph" w:customStyle="1" w:styleId="RouteTitle">
    <w:name w:val="Route Title"/>
    <w:basedOn w:val="Normalny"/>
    <w:rsid w:val="00C37DEB"/>
    <w:pPr>
      <w:keepLines/>
      <w:spacing w:after="120"/>
      <w:ind w:left="2520" w:right="720"/>
    </w:pPr>
    <w:rPr>
      <w:rFonts w:ascii="Book Antiqua" w:hAnsi="Book Antiqua"/>
      <w:sz w:val="36"/>
      <w:szCs w:val="20"/>
    </w:rPr>
  </w:style>
  <w:style w:type="paragraph" w:customStyle="1" w:styleId="Legenda1">
    <w:name w:val="Legenda1"/>
    <w:basedOn w:val="Normalny"/>
    <w:next w:val="Normalny"/>
    <w:rsid w:val="00C37DEB"/>
    <w:pPr>
      <w:spacing w:before="120" w:after="120"/>
    </w:pPr>
    <w:rPr>
      <w:b/>
      <w:bCs/>
      <w:sz w:val="20"/>
      <w:szCs w:val="20"/>
    </w:rPr>
  </w:style>
  <w:style w:type="paragraph" w:customStyle="1" w:styleId="xl24">
    <w:name w:val="xl24"/>
    <w:basedOn w:val="Normalny"/>
    <w:rsid w:val="00C37DEB"/>
    <w:pPr>
      <w:spacing w:before="280" w:after="280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25">
    <w:name w:val="xl25"/>
    <w:basedOn w:val="Normalny"/>
    <w:rsid w:val="00C37DEB"/>
    <w:pPr>
      <w:spacing w:before="280" w:after="280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26">
    <w:name w:val="xl26"/>
    <w:basedOn w:val="Normalny"/>
    <w:rsid w:val="00C37DEB"/>
    <w:pPr>
      <w:pBdr>
        <w:top w:val="single" w:sz="8" w:space="0" w:color="000000"/>
        <w:bottom w:val="single" w:sz="8" w:space="0" w:color="000000"/>
      </w:pBdr>
      <w:shd w:val="clear" w:color="auto" w:fill="CCFFCC"/>
      <w:spacing w:before="280" w:after="280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27">
    <w:name w:val="xl27"/>
    <w:basedOn w:val="Normalny"/>
    <w:rsid w:val="00C37DEB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CFFCC"/>
      <w:spacing w:before="280" w:after="280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28">
    <w:name w:val="xl28"/>
    <w:basedOn w:val="Normalny"/>
    <w:rsid w:val="00C37DE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ny"/>
    <w:rsid w:val="00C37DEB"/>
    <w:pPr>
      <w:pBdr>
        <w:top w:val="single" w:sz="4" w:space="0" w:color="000000"/>
        <w:lef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ny"/>
    <w:rsid w:val="00C37D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ny"/>
    <w:rsid w:val="00C37D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ny"/>
    <w:rsid w:val="00C37D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ny"/>
    <w:rsid w:val="00C37DEB"/>
    <w:pPr>
      <w:pBdr>
        <w:top w:val="single" w:sz="4" w:space="0" w:color="000000"/>
        <w:lef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ny"/>
    <w:rsid w:val="00C37D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38">
    <w:name w:val="xl38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ny"/>
    <w:rsid w:val="00C37DEB"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ny"/>
    <w:rsid w:val="00C37DEB"/>
    <w:pPr>
      <w:spacing w:before="280" w:after="280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ny"/>
    <w:rsid w:val="00C37DEB"/>
    <w:pPr>
      <w:pBdr>
        <w:left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ny"/>
    <w:rsid w:val="00C37DE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ny"/>
    <w:rsid w:val="00C37DE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ny"/>
    <w:rsid w:val="00C37D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ny"/>
    <w:rsid w:val="00C37DEB"/>
    <w:pPr>
      <w:spacing w:before="280" w:after="280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ny"/>
    <w:rsid w:val="00C37DEB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Tematkomentarza1">
    <w:name w:val="Temat komentarza1"/>
    <w:basedOn w:val="Tekstkomentarza1"/>
    <w:next w:val="Tekstkomentarza1"/>
    <w:rsid w:val="00C37DEB"/>
    <w:rPr>
      <w:b/>
      <w:bCs/>
    </w:rPr>
  </w:style>
  <w:style w:type="paragraph" w:customStyle="1" w:styleId="heading4znumeracja">
    <w:name w:val="heading4 z numeracja"/>
    <w:basedOn w:val="Nagwek4"/>
    <w:rsid w:val="00C37DEB"/>
    <w:pPr>
      <w:numPr>
        <w:ilvl w:val="0"/>
        <w:numId w:val="0"/>
      </w:numPr>
      <w:tabs>
        <w:tab w:val="num" w:pos="360"/>
        <w:tab w:val="left" w:pos="1620"/>
      </w:tabs>
      <w:ind w:left="360" w:hanging="360"/>
    </w:pPr>
    <w:rPr>
      <w:rFonts w:ascii="Arial" w:hAnsi="Arial" w:cs="Arial"/>
      <w:b w:val="0"/>
      <w:sz w:val="24"/>
    </w:rPr>
  </w:style>
  <w:style w:type="paragraph" w:customStyle="1" w:styleId="xl22">
    <w:name w:val="xl22"/>
    <w:basedOn w:val="Normalny"/>
    <w:rsid w:val="00C37DEB"/>
    <w:pPr>
      <w:spacing w:before="280" w:after="280"/>
    </w:pPr>
    <w:rPr>
      <w:sz w:val="18"/>
      <w:szCs w:val="18"/>
      <w:lang w:val="pl-PL"/>
    </w:rPr>
  </w:style>
  <w:style w:type="paragraph" w:customStyle="1" w:styleId="xl23">
    <w:name w:val="xl23"/>
    <w:basedOn w:val="Normalny"/>
    <w:rsid w:val="00C37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8"/>
      <w:szCs w:val="18"/>
      <w:lang w:val="pl-PL"/>
    </w:rPr>
  </w:style>
  <w:style w:type="paragraph" w:customStyle="1" w:styleId="oratabbarselected">
    <w:name w:val="oratabbarselected"/>
    <w:basedOn w:val="Normalny"/>
    <w:rsid w:val="00C37DEB"/>
    <w:pPr>
      <w:shd w:val="clear" w:color="auto" w:fill="336699"/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oraprocessingstatusfixed">
    <w:name w:val="oraprocessingstatusfixed"/>
    <w:basedOn w:val="Normalny"/>
    <w:rsid w:val="00C37DEB"/>
    <w:pPr>
      <w:spacing w:before="280" w:after="280"/>
    </w:pPr>
    <w:rPr>
      <w:rFonts w:ascii="Arial" w:eastAsia="Arial Unicode MS" w:hAnsi="Arial" w:cs="Arial"/>
      <w:color w:val="000000"/>
      <w:sz w:val="20"/>
      <w:szCs w:val="20"/>
    </w:rPr>
  </w:style>
  <w:style w:type="paragraph" w:customStyle="1" w:styleId="orabgaccentmedium">
    <w:name w:val="orabgaccentmedium"/>
    <w:basedOn w:val="Normalny"/>
    <w:rsid w:val="00C37DEB"/>
    <w:pPr>
      <w:shd w:val="clear" w:color="auto" w:fill="FFFFE3"/>
      <w:spacing w:before="280" w:after="280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rsid w:val="00C37DEB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kstpodstawowy"/>
    <w:rsid w:val="00C37DEB"/>
  </w:style>
  <w:style w:type="paragraph" w:customStyle="1" w:styleId="Contents10">
    <w:name w:val="Contents 10"/>
    <w:basedOn w:val="Index"/>
    <w:rsid w:val="00C37DEB"/>
    <w:pPr>
      <w:tabs>
        <w:tab w:val="right" w:leader="dot" w:pos="7090"/>
      </w:tabs>
      <w:ind w:left="2547"/>
    </w:pPr>
  </w:style>
  <w:style w:type="paragraph" w:customStyle="1" w:styleId="Listapunktowana2">
    <w:name w:val="Lista punktowana2"/>
    <w:basedOn w:val="Normalny"/>
    <w:rsid w:val="00C37DEB"/>
    <w:pPr>
      <w:tabs>
        <w:tab w:val="left" w:pos="227"/>
        <w:tab w:val="num" w:pos="360"/>
        <w:tab w:val="left" w:pos="2552"/>
      </w:tabs>
      <w:suppressAutoHyphens w:val="0"/>
      <w:ind w:left="360" w:hanging="360"/>
      <w:jc w:val="both"/>
    </w:pPr>
    <w:rPr>
      <w:spacing w:val="-5"/>
      <w:kern w:val="1"/>
      <w:sz w:val="20"/>
      <w:szCs w:val="20"/>
      <w:lang w:val="pl-PL"/>
    </w:rPr>
  </w:style>
  <w:style w:type="paragraph" w:customStyle="1" w:styleId="Listapunktowana32">
    <w:name w:val="Lista punktowana 32"/>
    <w:basedOn w:val="Normalny"/>
    <w:rsid w:val="00C37DEB"/>
    <w:pPr>
      <w:tabs>
        <w:tab w:val="num" w:pos="926"/>
        <w:tab w:val="left" w:pos="2552"/>
      </w:tabs>
      <w:suppressAutoHyphens w:val="0"/>
      <w:spacing w:before="120"/>
      <w:ind w:left="926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punktowana42">
    <w:name w:val="Lista punktowana 42"/>
    <w:basedOn w:val="Normalny"/>
    <w:rsid w:val="00C37DEB"/>
    <w:pPr>
      <w:tabs>
        <w:tab w:val="num" w:pos="1209"/>
        <w:tab w:val="left" w:pos="2552"/>
      </w:tabs>
      <w:suppressAutoHyphens w:val="0"/>
      <w:spacing w:before="120"/>
      <w:ind w:left="1209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punktowana52">
    <w:name w:val="Lista punktowana 52"/>
    <w:basedOn w:val="Normalny"/>
    <w:rsid w:val="00C37DEB"/>
    <w:pPr>
      <w:tabs>
        <w:tab w:val="num" w:pos="1492"/>
        <w:tab w:val="left" w:pos="2552"/>
      </w:tabs>
      <w:suppressAutoHyphens w:val="0"/>
      <w:spacing w:before="120"/>
      <w:ind w:left="1492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2">
    <w:name w:val="Lista numerowana2"/>
    <w:basedOn w:val="Normalny"/>
    <w:rsid w:val="00C37DEB"/>
    <w:pPr>
      <w:tabs>
        <w:tab w:val="num" w:pos="360"/>
        <w:tab w:val="left" w:pos="2552"/>
      </w:tabs>
      <w:suppressAutoHyphens w:val="0"/>
      <w:spacing w:before="120"/>
      <w:ind w:left="360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22">
    <w:name w:val="Lista numerowana 22"/>
    <w:basedOn w:val="Normalny"/>
    <w:rsid w:val="00C37DEB"/>
    <w:pPr>
      <w:tabs>
        <w:tab w:val="num" w:pos="643"/>
        <w:tab w:val="left" w:pos="2552"/>
      </w:tabs>
      <w:suppressAutoHyphens w:val="0"/>
      <w:spacing w:before="120"/>
      <w:ind w:left="643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32">
    <w:name w:val="Lista numerowana 32"/>
    <w:basedOn w:val="Normalny"/>
    <w:rsid w:val="00C37DEB"/>
    <w:pPr>
      <w:tabs>
        <w:tab w:val="num" w:pos="926"/>
        <w:tab w:val="left" w:pos="2552"/>
      </w:tabs>
      <w:suppressAutoHyphens w:val="0"/>
      <w:spacing w:before="120"/>
      <w:ind w:left="926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42">
    <w:name w:val="Lista numerowana 42"/>
    <w:basedOn w:val="Normalny"/>
    <w:rsid w:val="00C37DEB"/>
    <w:pPr>
      <w:tabs>
        <w:tab w:val="num" w:pos="1209"/>
        <w:tab w:val="left" w:pos="2552"/>
      </w:tabs>
      <w:suppressAutoHyphens w:val="0"/>
      <w:spacing w:before="120"/>
      <w:ind w:left="1209" w:hanging="36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Listanumerowana52">
    <w:name w:val="Lista numerowana 52"/>
    <w:basedOn w:val="Normalny"/>
    <w:rsid w:val="00C37DEB"/>
    <w:pPr>
      <w:tabs>
        <w:tab w:val="left" w:pos="360"/>
        <w:tab w:val="num" w:pos="1492"/>
        <w:tab w:val="left" w:pos="2552"/>
      </w:tabs>
      <w:suppressAutoHyphens w:val="0"/>
      <w:spacing w:before="120"/>
      <w:jc w:val="both"/>
    </w:pPr>
    <w:rPr>
      <w:rFonts w:ascii="Arial" w:hAnsi="Arial"/>
      <w:spacing w:val="-5"/>
      <w:sz w:val="22"/>
      <w:szCs w:val="20"/>
      <w:lang w:val="pl-PL"/>
    </w:rPr>
  </w:style>
  <w:style w:type="paragraph" w:customStyle="1" w:styleId="Tekstkomentarza2">
    <w:name w:val="Tekst komentarza2"/>
    <w:basedOn w:val="Normalny"/>
    <w:rsid w:val="00C37DE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3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D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DDB"/>
    <w:rPr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D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DDB"/>
    <w:rPr>
      <w:b/>
      <w:bCs/>
      <w:lang w:val="en-US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911188"/>
    <w:rPr>
      <w:sz w:val="24"/>
      <w:szCs w:val="24"/>
      <w:lang w:val="en-US" w:eastAsia="ar-SA"/>
    </w:rPr>
  </w:style>
  <w:style w:type="paragraph" w:customStyle="1" w:styleId="ABGTabelatekstdolewej">
    <w:name w:val="ABG_Tabela_tekst_do_lewej"/>
    <w:basedOn w:val="Normalny"/>
    <w:rsid w:val="00155243"/>
    <w:pPr>
      <w:suppressAutoHyphens w:val="0"/>
      <w:spacing w:before="60" w:after="60"/>
    </w:pPr>
    <w:rPr>
      <w:rFonts w:ascii="Tahoma" w:hAnsi="Tahoma"/>
      <w:sz w:val="20"/>
      <w:szCs w:val="20"/>
      <w:lang w:val="pl-PL" w:eastAsia="pl-PL"/>
    </w:rPr>
  </w:style>
  <w:style w:type="paragraph" w:customStyle="1" w:styleId="ABGTabelaHeadercentrum">
    <w:name w:val="ABG_Tabela_Header_centrum"/>
    <w:basedOn w:val="Normalny"/>
    <w:rsid w:val="00155243"/>
    <w:pPr>
      <w:suppressAutoHyphens w:val="0"/>
      <w:spacing w:before="120" w:after="120"/>
      <w:jc w:val="center"/>
    </w:pPr>
    <w:rPr>
      <w:rFonts w:ascii="Tahoma" w:hAnsi="Tahoma"/>
      <w:b/>
      <w:sz w:val="20"/>
      <w:szCs w:val="20"/>
      <w:lang w:val="pl-PL" w:eastAsia="pl-PL"/>
    </w:rPr>
  </w:style>
  <w:style w:type="paragraph" w:customStyle="1" w:styleId="ABGTabelaheaderdoprawej">
    <w:name w:val="ABG_Tabela_header_do_prawej"/>
    <w:basedOn w:val="Normalny"/>
    <w:rsid w:val="00155243"/>
    <w:pPr>
      <w:suppressAutoHyphens w:val="0"/>
      <w:spacing w:before="120" w:after="120"/>
      <w:jc w:val="right"/>
    </w:pPr>
    <w:rPr>
      <w:rFonts w:ascii="Tahoma" w:hAnsi="Tahoma"/>
      <w:b/>
      <w:sz w:val="20"/>
      <w:szCs w:val="20"/>
      <w:lang w:val="pl-PL" w:eastAsia="pl-PL"/>
    </w:rPr>
  </w:style>
  <w:style w:type="paragraph" w:customStyle="1" w:styleId="ABGTytultabeli">
    <w:name w:val="ABG_Tytul_tabeli"/>
    <w:basedOn w:val="Normalny"/>
    <w:next w:val="Normalny"/>
    <w:rsid w:val="00155243"/>
    <w:pPr>
      <w:keepNext/>
      <w:suppressAutoHyphens w:val="0"/>
      <w:spacing w:before="60" w:after="120"/>
    </w:pPr>
    <w:rPr>
      <w:rFonts w:ascii="Tahoma" w:hAnsi="Tahoma"/>
      <w:b/>
      <w:sz w:val="22"/>
      <w:szCs w:val="20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5159E"/>
    <w:rPr>
      <w:sz w:val="24"/>
      <w:szCs w:val="24"/>
      <w:lang w:val="en-US" w:eastAsia="ar-SA"/>
    </w:rPr>
  </w:style>
  <w:style w:type="table" w:styleId="Tabela-Siatka">
    <w:name w:val="Table Grid"/>
    <w:basedOn w:val="Standardowy"/>
    <w:uiPriority w:val="59"/>
    <w:rsid w:val="005A21D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1">
    <w:name w:val="Normalny1"/>
    <w:basedOn w:val="Normalny"/>
    <w:link w:val="NormalZnak"/>
    <w:qFormat/>
    <w:rsid w:val="008277AF"/>
    <w:pPr>
      <w:suppressAutoHyphens w:val="0"/>
      <w:spacing w:after="200" w:line="276" w:lineRule="auto"/>
      <w:jc w:val="both"/>
    </w:pPr>
    <w:rPr>
      <w:rFonts w:ascii="Calibri" w:hAnsi="Calibri"/>
      <w:sz w:val="22"/>
      <w:szCs w:val="20"/>
      <w:lang w:val="cs-CZ" w:eastAsia="en-US"/>
    </w:rPr>
  </w:style>
  <w:style w:type="character" w:customStyle="1" w:styleId="NormalZnak">
    <w:name w:val="Normal Znak"/>
    <w:basedOn w:val="Domylnaczcionkaakapitu"/>
    <w:link w:val="Normalny1"/>
    <w:rsid w:val="008277AF"/>
    <w:rPr>
      <w:rFonts w:ascii="Calibri" w:hAnsi="Calibri"/>
      <w:sz w:val="22"/>
      <w:lang w:val="cs-CZ" w:eastAsia="en-US"/>
    </w:rPr>
  </w:style>
  <w:style w:type="paragraph" w:customStyle="1" w:styleId="Standard">
    <w:name w:val="Standard"/>
    <w:basedOn w:val="Normalny"/>
    <w:link w:val="StandardZnak"/>
    <w:qFormat/>
    <w:rsid w:val="00DF1913"/>
    <w:pPr>
      <w:suppressAutoHyphens w:val="0"/>
      <w:spacing w:after="200" w:line="276" w:lineRule="auto"/>
      <w:jc w:val="both"/>
    </w:pPr>
    <w:rPr>
      <w:rFonts w:asciiTheme="minorHAnsi" w:eastAsiaTheme="minorEastAsia" w:hAnsiTheme="minorHAnsi" w:cstheme="minorBidi"/>
      <w:sz w:val="22"/>
      <w:szCs w:val="20"/>
      <w:lang w:val="cs-CZ" w:eastAsia="en-US"/>
    </w:rPr>
  </w:style>
  <w:style w:type="character" w:customStyle="1" w:styleId="StandardZnak">
    <w:name w:val="Standard Znak"/>
    <w:basedOn w:val="Domylnaczcionkaakapitu"/>
    <w:link w:val="Standard"/>
    <w:rsid w:val="00DF1913"/>
    <w:rPr>
      <w:rFonts w:asciiTheme="minorHAnsi" w:eastAsiaTheme="minorEastAsia" w:hAnsiTheme="minorHAnsi" w:cstheme="minorBidi"/>
      <w:sz w:val="22"/>
      <w:lang w:val="cs-CZ" w:eastAsia="en-US"/>
    </w:rPr>
  </w:style>
  <w:style w:type="paragraph" w:customStyle="1" w:styleId="HPTableTitle">
    <w:name w:val="HP_Table_Title"/>
    <w:basedOn w:val="Normalny"/>
    <w:next w:val="Normalny"/>
    <w:rsid w:val="006B0744"/>
    <w:pPr>
      <w:keepNext/>
      <w:keepLines/>
      <w:suppressAutoHyphens w:val="0"/>
      <w:spacing w:before="240" w:after="60"/>
    </w:pPr>
    <w:rPr>
      <w:rFonts w:ascii="Arial" w:hAnsi="Arial"/>
      <w:b/>
      <w:sz w:val="18"/>
      <w:szCs w:val="20"/>
      <w:lang w:val="pl-PL" w:eastAsia="en-US"/>
    </w:rPr>
  </w:style>
  <w:style w:type="paragraph" w:customStyle="1" w:styleId="TableSmHeadingRight">
    <w:name w:val="Table_Sm_Heading_Right"/>
    <w:basedOn w:val="Normalny"/>
    <w:rsid w:val="006B0744"/>
    <w:pPr>
      <w:keepNext/>
      <w:keepLines/>
      <w:suppressAutoHyphens w:val="0"/>
      <w:spacing w:before="60" w:after="40"/>
      <w:jc w:val="right"/>
    </w:pPr>
    <w:rPr>
      <w:rFonts w:ascii="Arial" w:hAnsi="Arial"/>
      <w:b/>
      <w:sz w:val="16"/>
      <w:szCs w:val="20"/>
      <w:lang w:val="pl-PL" w:eastAsia="en-US"/>
    </w:rPr>
  </w:style>
  <w:style w:type="paragraph" w:customStyle="1" w:styleId="TableMedium">
    <w:name w:val="Table_Medium"/>
    <w:basedOn w:val="Normalny"/>
    <w:rsid w:val="006B0744"/>
    <w:pPr>
      <w:suppressAutoHyphens w:val="0"/>
      <w:spacing w:before="40" w:after="40"/>
    </w:pPr>
    <w:rPr>
      <w:rFonts w:ascii="Arial" w:hAnsi="Arial"/>
      <w:sz w:val="18"/>
      <w:szCs w:val="20"/>
      <w:lang w:val="pl-PL" w:eastAsia="en-US"/>
    </w:rPr>
  </w:style>
  <w:style w:type="paragraph" w:customStyle="1" w:styleId="TableSmHeading">
    <w:name w:val="Table_Sm_Heading"/>
    <w:basedOn w:val="Normalny"/>
    <w:rsid w:val="006B0744"/>
    <w:pPr>
      <w:keepNext/>
      <w:keepLines/>
      <w:suppressAutoHyphens w:val="0"/>
      <w:spacing w:before="60" w:after="40"/>
    </w:pPr>
    <w:rPr>
      <w:rFonts w:ascii="Arial" w:hAnsi="Arial"/>
      <w:b/>
      <w:sz w:val="16"/>
      <w:szCs w:val="20"/>
      <w:lang w:val="pl-PL" w:eastAsia="en-US"/>
    </w:rPr>
  </w:style>
  <w:style w:type="paragraph" w:customStyle="1" w:styleId="TableSmall">
    <w:name w:val="Table_Small"/>
    <w:basedOn w:val="Normalny"/>
    <w:rsid w:val="006B0744"/>
    <w:pPr>
      <w:suppressAutoHyphens w:val="0"/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Table">
    <w:name w:val="Table"/>
    <w:basedOn w:val="Normalny"/>
    <w:rsid w:val="00C2623D"/>
    <w:pPr>
      <w:suppressAutoHyphens w:val="0"/>
      <w:spacing w:before="40" w:after="40"/>
    </w:pPr>
    <w:rPr>
      <w:lang w:val="pl-PL" w:eastAsia="pl-PL"/>
    </w:rPr>
  </w:style>
  <w:style w:type="paragraph" w:customStyle="1" w:styleId="Numberedlist21">
    <w:name w:val="Numbered list 2.1"/>
    <w:basedOn w:val="Nagwek1"/>
    <w:next w:val="Normalny"/>
    <w:rsid w:val="00C2623D"/>
    <w:pPr>
      <w:numPr>
        <w:numId w:val="21"/>
      </w:numPr>
      <w:tabs>
        <w:tab w:val="left" w:pos="720"/>
      </w:tabs>
      <w:spacing w:before="240"/>
    </w:pPr>
    <w:rPr>
      <w:rFonts w:ascii="Arial" w:hAnsi="Arial" w:cs="Times New Roman"/>
      <w:kern w:val="28"/>
      <w:sz w:val="28"/>
      <w:szCs w:val="20"/>
      <w:lang w:eastAsia="en-US"/>
    </w:rPr>
  </w:style>
  <w:style w:type="paragraph" w:customStyle="1" w:styleId="Numberedlist22">
    <w:name w:val="Numbered list 2.2"/>
    <w:basedOn w:val="Nagwek2"/>
    <w:next w:val="Normalny"/>
    <w:rsid w:val="00C2623D"/>
    <w:pPr>
      <w:keepNext/>
      <w:numPr>
        <w:numId w:val="21"/>
      </w:numPr>
      <w:tabs>
        <w:tab w:val="left" w:pos="720"/>
      </w:tabs>
      <w:spacing w:before="240" w:after="60" w:line="240" w:lineRule="auto"/>
      <w:jc w:val="left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Numberedlist23">
    <w:name w:val="Numbered list 2.3"/>
    <w:basedOn w:val="Nagwek3"/>
    <w:next w:val="Normalny"/>
    <w:rsid w:val="00C2623D"/>
    <w:pPr>
      <w:keepLines w:val="0"/>
      <w:numPr>
        <w:numId w:val="21"/>
      </w:numPr>
      <w:tabs>
        <w:tab w:val="left" w:pos="1080"/>
      </w:tabs>
      <w:suppressAutoHyphens w:val="0"/>
      <w:spacing w:before="240" w:after="60"/>
    </w:pPr>
    <w:rPr>
      <w:rFonts w:ascii="Arial" w:eastAsia="Times New Roman" w:hAnsi="Arial" w:cs="Times New Roman"/>
      <w:szCs w:val="20"/>
      <w:lang w:eastAsia="en-US"/>
    </w:rPr>
  </w:style>
  <w:style w:type="paragraph" w:customStyle="1" w:styleId="Numberedlist24">
    <w:name w:val="Numbered list 2.4"/>
    <w:basedOn w:val="Nagwek4"/>
    <w:next w:val="Normalny"/>
    <w:rsid w:val="00C2623D"/>
    <w:pPr>
      <w:keepLines w:val="0"/>
      <w:numPr>
        <w:numId w:val="21"/>
      </w:numPr>
      <w:pBdr>
        <w:bottom w:val="none" w:sz="0" w:space="0" w:color="auto"/>
      </w:pBdr>
      <w:tabs>
        <w:tab w:val="clear" w:pos="1701"/>
        <w:tab w:val="left" w:pos="1080"/>
        <w:tab w:val="left" w:pos="1440"/>
        <w:tab w:val="left" w:pos="1800"/>
      </w:tabs>
      <w:suppressAutoHyphens w:val="0"/>
      <w:spacing w:after="60"/>
    </w:pPr>
    <w:rPr>
      <w:rFonts w:ascii="Arial" w:eastAsia="Times New Roman" w:hAnsi="Arial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55EC7"/>
    <w:pPr>
      <w:suppressAutoHyphens w:val="0"/>
      <w:spacing w:before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55EC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Props1.xml><?xml version="1.0" encoding="utf-8"?>
<ds:datastoreItem xmlns:ds="http://schemas.openxmlformats.org/officeDocument/2006/customXml" ds:itemID="{CAFFC49B-7392-4D49-A845-65D62513D0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3DE53E-38E6-4F61-B253-8BDE4BB95260}"/>
</file>

<file path=customXml/itemProps3.xml><?xml version="1.0" encoding="utf-8"?>
<ds:datastoreItem xmlns:ds="http://schemas.openxmlformats.org/officeDocument/2006/customXml" ds:itemID="{68DEEC50-D257-4E6D-911B-AD6777022E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E4733E-9FF5-41F3-95BD-9611A57B37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2023-12-13T11:07:00Z</dcterms:created>
  <dcterms:modified xsi:type="dcterms:W3CDTF">2024-09-04T12:12:00Z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