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CED48" w14:textId="0AC3B52C" w:rsidR="0079377E" w:rsidRDefault="007938E6" w:rsidP="0051439D">
      <w:pPr>
        <w:pStyle w:val="Tytu"/>
        <w:spacing w:after="120" w:line="276" w:lineRule="auto"/>
        <w:jc w:val="right"/>
        <w:rPr>
          <w:rFonts w:ascii="Arial Narrow" w:hAnsi="Arial Narrow" w:cs="Arial"/>
          <w:b w:val="0"/>
          <w:sz w:val="24"/>
          <w:szCs w:val="24"/>
        </w:rPr>
      </w:pPr>
      <w:r w:rsidRPr="00B72D03">
        <w:rPr>
          <w:rFonts w:ascii="Arial Narrow" w:hAnsi="Arial Narrow" w:cs="Arial"/>
          <w:b w:val="0"/>
          <w:sz w:val="24"/>
          <w:szCs w:val="24"/>
        </w:rPr>
        <w:t xml:space="preserve">                                   </w:t>
      </w:r>
    </w:p>
    <w:p w14:paraId="7359E21B" w14:textId="021474DC" w:rsidR="007938E6" w:rsidRPr="0051439D" w:rsidRDefault="00AB72B8" w:rsidP="00AB72B8">
      <w:pPr>
        <w:pStyle w:val="Tytu"/>
        <w:spacing w:after="120" w:line="276" w:lineRule="auto"/>
        <w:rPr>
          <w:rFonts w:ascii="Arial Narrow" w:hAnsi="Arial Narrow" w:cs="Arial"/>
          <w:b w:val="0"/>
          <w:sz w:val="24"/>
          <w:szCs w:val="24"/>
        </w:rPr>
      </w:pPr>
      <w:r>
        <w:rPr>
          <w:rFonts w:ascii="Arial Narrow" w:hAnsi="Arial Narrow" w:cs="Arial"/>
          <w:b w:val="0"/>
          <w:sz w:val="24"/>
          <w:szCs w:val="24"/>
        </w:rPr>
        <w:t xml:space="preserve">                                                                                                               </w:t>
      </w:r>
      <w:r w:rsidR="007938E6" w:rsidRPr="00B72D03">
        <w:rPr>
          <w:rFonts w:ascii="Arial Narrow" w:hAnsi="Arial Narrow" w:cs="Arial"/>
          <w:b w:val="0"/>
          <w:sz w:val="24"/>
          <w:szCs w:val="24"/>
        </w:rPr>
        <w:t xml:space="preserve"> </w:t>
      </w:r>
      <w:r w:rsidR="007938E6" w:rsidRPr="00B72D03">
        <w:rPr>
          <w:rFonts w:ascii="Arial Narrow" w:hAnsi="Arial Narrow"/>
          <w:sz w:val="24"/>
          <w:szCs w:val="24"/>
        </w:rPr>
        <w:t>Załącznik nr 2 do SWZ</w:t>
      </w:r>
    </w:p>
    <w:p w14:paraId="7FC43D40" w14:textId="78B57E7A" w:rsidR="007938E6" w:rsidRPr="00B72D03" w:rsidRDefault="007938E6" w:rsidP="007938E6">
      <w:pPr>
        <w:pStyle w:val="Tekstpodstawowy"/>
        <w:spacing w:after="120" w:line="276" w:lineRule="auto"/>
        <w:jc w:val="center"/>
        <w:rPr>
          <w:rFonts w:ascii="Arial Narrow" w:hAnsi="Arial Narrow"/>
          <w:b/>
          <w:szCs w:val="24"/>
        </w:rPr>
      </w:pPr>
      <w:r w:rsidRPr="00B72D03">
        <w:rPr>
          <w:rFonts w:ascii="Arial Narrow" w:hAnsi="Arial Narrow"/>
          <w:b/>
          <w:szCs w:val="24"/>
        </w:rPr>
        <w:t>FORMULARZ OFERTY</w:t>
      </w:r>
    </w:p>
    <w:p w14:paraId="266ECFF7" w14:textId="77777777" w:rsidR="007938E6" w:rsidRPr="00B72D03" w:rsidRDefault="007938E6" w:rsidP="007938E6">
      <w:pPr>
        <w:pStyle w:val="Tekstpodstawowy"/>
        <w:spacing w:after="120" w:line="276" w:lineRule="auto"/>
        <w:rPr>
          <w:rFonts w:ascii="Arial Narrow" w:hAnsi="Arial Narrow"/>
          <w:sz w:val="22"/>
          <w:szCs w:val="22"/>
        </w:rPr>
      </w:pPr>
      <w:r w:rsidRPr="00B72D03">
        <w:rPr>
          <w:rFonts w:ascii="Arial Narrow" w:hAnsi="Arial Narrow"/>
          <w:sz w:val="22"/>
          <w:szCs w:val="22"/>
        </w:rPr>
        <w:t>Zarejestrowana nazwa firmy                 ..........................................................................................................</w:t>
      </w:r>
    </w:p>
    <w:p w14:paraId="042CF932" w14:textId="77777777" w:rsidR="007938E6" w:rsidRPr="00B72D03" w:rsidRDefault="007938E6" w:rsidP="007938E6">
      <w:pPr>
        <w:pStyle w:val="Tekstpodstawowy"/>
        <w:spacing w:after="120" w:line="276" w:lineRule="auto"/>
        <w:rPr>
          <w:rFonts w:ascii="Arial Narrow" w:hAnsi="Arial Narrow"/>
          <w:sz w:val="22"/>
          <w:szCs w:val="22"/>
        </w:rPr>
      </w:pPr>
      <w:r w:rsidRPr="00B72D03">
        <w:rPr>
          <w:rFonts w:ascii="Arial Narrow" w:hAnsi="Arial Narrow"/>
          <w:sz w:val="22"/>
          <w:szCs w:val="22"/>
        </w:rPr>
        <w:t>Adres firmy</w:t>
      </w:r>
      <w:r w:rsidRPr="00B72D03">
        <w:rPr>
          <w:rFonts w:ascii="Arial Narrow" w:hAnsi="Arial Narrow"/>
          <w:sz w:val="22"/>
          <w:szCs w:val="22"/>
        </w:rPr>
        <w:tab/>
      </w:r>
      <w:r w:rsidRPr="00B72D03">
        <w:rPr>
          <w:rFonts w:ascii="Arial Narrow" w:hAnsi="Arial Narrow"/>
          <w:sz w:val="22"/>
          <w:szCs w:val="22"/>
        </w:rPr>
        <w:tab/>
      </w:r>
      <w:r w:rsidRPr="00B72D03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</w:t>
      </w:r>
    </w:p>
    <w:p w14:paraId="4C60AB0F" w14:textId="77777777" w:rsidR="007938E6" w:rsidRPr="00B72D03" w:rsidRDefault="007938E6" w:rsidP="007938E6">
      <w:pPr>
        <w:pStyle w:val="Tekstpodstawowy"/>
        <w:tabs>
          <w:tab w:val="left" w:pos="709"/>
          <w:tab w:val="left" w:pos="2977"/>
        </w:tabs>
        <w:spacing w:after="120" w:line="276" w:lineRule="auto"/>
        <w:rPr>
          <w:rFonts w:ascii="Arial Narrow" w:hAnsi="Arial Narrow"/>
          <w:sz w:val="22"/>
          <w:szCs w:val="22"/>
        </w:rPr>
      </w:pPr>
      <w:r w:rsidRPr="00B72D03">
        <w:rPr>
          <w:rFonts w:ascii="Arial Narrow" w:hAnsi="Arial Narrow"/>
          <w:sz w:val="22"/>
          <w:szCs w:val="22"/>
        </w:rPr>
        <w:t xml:space="preserve">Nr telefonu </w:t>
      </w:r>
      <w:r w:rsidRPr="00B72D03">
        <w:rPr>
          <w:rFonts w:ascii="Arial Narrow" w:hAnsi="Arial Narrow"/>
          <w:sz w:val="22"/>
          <w:szCs w:val="22"/>
        </w:rPr>
        <w:tab/>
        <w:t xml:space="preserve">   ..........................................................................................................</w:t>
      </w:r>
    </w:p>
    <w:p w14:paraId="338F4B9F" w14:textId="77777777" w:rsidR="007938E6" w:rsidRPr="00B72D03" w:rsidRDefault="007938E6" w:rsidP="007938E6">
      <w:pPr>
        <w:pStyle w:val="Tekstpodstawowy"/>
        <w:spacing w:after="120" w:line="276" w:lineRule="auto"/>
        <w:rPr>
          <w:rFonts w:ascii="Arial Narrow" w:hAnsi="Arial Narrow"/>
          <w:sz w:val="22"/>
          <w:szCs w:val="22"/>
        </w:rPr>
      </w:pPr>
      <w:r w:rsidRPr="00B72D03">
        <w:rPr>
          <w:rFonts w:ascii="Arial Narrow" w:hAnsi="Arial Narrow"/>
          <w:sz w:val="22"/>
          <w:szCs w:val="22"/>
        </w:rPr>
        <w:t>e-mail</w:t>
      </w:r>
      <w:r w:rsidRPr="00B72D03">
        <w:rPr>
          <w:rFonts w:ascii="Arial Narrow" w:hAnsi="Arial Narrow"/>
          <w:sz w:val="22"/>
          <w:szCs w:val="22"/>
        </w:rPr>
        <w:tab/>
      </w:r>
      <w:r w:rsidRPr="00B72D03">
        <w:rPr>
          <w:rFonts w:ascii="Arial Narrow" w:hAnsi="Arial Narrow"/>
          <w:sz w:val="22"/>
          <w:szCs w:val="22"/>
        </w:rPr>
        <w:tab/>
      </w:r>
      <w:r w:rsidRPr="00B72D03">
        <w:rPr>
          <w:rFonts w:ascii="Arial Narrow" w:hAnsi="Arial Narrow"/>
          <w:sz w:val="22"/>
          <w:szCs w:val="22"/>
        </w:rPr>
        <w:tab/>
      </w:r>
      <w:r w:rsidRPr="00B72D03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..........................................................................................................</w:t>
      </w:r>
    </w:p>
    <w:p w14:paraId="1B54DF31" w14:textId="77777777" w:rsidR="007938E6" w:rsidRPr="00B72D03" w:rsidRDefault="007938E6" w:rsidP="007938E6">
      <w:pPr>
        <w:pStyle w:val="Tekstpodstawowy"/>
        <w:spacing w:after="120" w:line="276" w:lineRule="auto"/>
        <w:rPr>
          <w:rFonts w:ascii="Arial Narrow" w:hAnsi="Arial Narrow"/>
          <w:sz w:val="22"/>
          <w:szCs w:val="22"/>
        </w:rPr>
      </w:pPr>
      <w:r w:rsidRPr="00B72D03">
        <w:rPr>
          <w:rFonts w:ascii="Arial Narrow" w:hAnsi="Arial Narrow"/>
          <w:sz w:val="22"/>
          <w:szCs w:val="22"/>
        </w:rPr>
        <w:t>Miejsce i numer rejestracji lub wpisu do ewidencji .........................................................................................</w:t>
      </w:r>
    </w:p>
    <w:p w14:paraId="220318C5" w14:textId="77777777" w:rsidR="007938E6" w:rsidRPr="00B72D03" w:rsidRDefault="007938E6" w:rsidP="007938E6">
      <w:pPr>
        <w:spacing w:after="120" w:line="276" w:lineRule="auto"/>
        <w:jc w:val="both"/>
        <w:rPr>
          <w:rFonts w:ascii="Arial Narrow" w:hAnsi="Arial Narrow"/>
        </w:rPr>
      </w:pPr>
      <w:r w:rsidRPr="00B72D03">
        <w:rPr>
          <w:rFonts w:ascii="Arial Narrow" w:hAnsi="Arial Narrow"/>
        </w:rPr>
        <w:t xml:space="preserve">nr REGON </w:t>
      </w:r>
      <w:r w:rsidRPr="00B72D03">
        <w:rPr>
          <w:rFonts w:ascii="Arial Narrow" w:hAnsi="Arial Narrow"/>
        </w:rPr>
        <w:tab/>
      </w:r>
      <w:r w:rsidRPr="00B72D03">
        <w:rPr>
          <w:rFonts w:ascii="Arial Narrow" w:hAnsi="Arial Narrow"/>
        </w:rPr>
        <w:tab/>
      </w:r>
      <w:r w:rsidRPr="00B72D03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</w:p>
    <w:p w14:paraId="6BD9F95B" w14:textId="77777777" w:rsidR="007938E6" w:rsidRPr="00B72D03" w:rsidRDefault="007938E6" w:rsidP="007938E6">
      <w:pPr>
        <w:spacing w:after="120" w:line="276" w:lineRule="auto"/>
        <w:jc w:val="both"/>
        <w:rPr>
          <w:rFonts w:ascii="Arial Narrow" w:hAnsi="Arial Narrow"/>
        </w:rPr>
      </w:pPr>
      <w:r w:rsidRPr="00B72D03">
        <w:rPr>
          <w:rFonts w:ascii="Arial Narrow" w:hAnsi="Arial Narrow"/>
        </w:rPr>
        <w:t>nr NIP</w:t>
      </w:r>
      <w:r w:rsidRPr="00B72D03">
        <w:rPr>
          <w:rFonts w:ascii="Arial Narrow" w:hAnsi="Arial Narrow"/>
        </w:rPr>
        <w:tab/>
      </w:r>
      <w:r w:rsidRPr="00B72D03">
        <w:rPr>
          <w:rFonts w:ascii="Arial Narrow" w:hAnsi="Arial Narrow"/>
        </w:rPr>
        <w:tab/>
      </w:r>
      <w:r w:rsidRPr="00B72D03">
        <w:rPr>
          <w:rFonts w:ascii="Arial Narrow" w:hAnsi="Arial Narrow"/>
        </w:rPr>
        <w:tab/>
      </w:r>
      <w:r w:rsidRPr="00B72D03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  <w:r w:rsidRPr="00B72D03">
        <w:rPr>
          <w:rFonts w:ascii="Arial Narrow" w:hAnsi="Arial Narrow"/>
        </w:rPr>
        <w:br/>
        <w:t xml:space="preserve">Nr konta Wykonawcy: </w:t>
      </w:r>
      <w:r w:rsidRPr="00B72D03">
        <w:rPr>
          <w:rFonts w:ascii="Arial Narrow" w:hAnsi="Arial Narrow"/>
        </w:rPr>
        <w:tab/>
      </w:r>
      <w:r w:rsidRPr="00B72D03">
        <w:rPr>
          <w:rFonts w:ascii="Arial Narrow" w:hAnsi="Arial Narrow"/>
        </w:rPr>
        <w:tab/>
        <w:t xml:space="preserve">   ….........................................................................................................</w:t>
      </w:r>
    </w:p>
    <w:p w14:paraId="24401651" w14:textId="77777777" w:rsidR="007938E6" w:rsidRPr="00B72D03" w:rsidRDefault="007938E6" w:rsidP="007938E6">
      <w:pPr>
        <w:spacing w:after="120" w:line="276" w:lineRule="auto"/>
        <w:jc w:val="both"/>
        <w:rPr>
          <w:rFonts w:ascii="Arial Narrow" w:hAnsi="Arial Narrow"/>
        </w:rPr>
      </w:pPr>
      <w:r w:rsidRPr="00B72D03">
        <w:rPr>
          <w:rFonts w:ascii="Arial Narrow" w:hAnsi="Arial Narrow"/>
        </w:rPr>
        <w:t>Imię i nazwisko osoby do kontaktu ze strony Wykonawcy:……………......................, tel.: ……………………</w:t>
      </w:r>
    </w:p>
    <w:p w14:paraId="53EA2F31" w14:textId="3B4D4522" w:rsidR="007938E6" w:rsidRPr="00B72D03" w:rsidRDefault="007938E6" w:rsidP="00B72D03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B72D03">
        <w:rPr>
          <w:rFonts w:ascii="Arial Narrow" w:hAnsi="Arial Narrow"/>
          <w:b/>
          <w:sz w:val="24"/>
          <w:szCs w:val="24"/>
        </w:rPr>
        <w:t>Do:</w:t>
      </w:r>
      <w:r w:rsidRPr="00B72D03">
        <w:rPr>
          <w:rFonts w:ascii="Arial Narrow" w:hAnsi="Arial Narrow"/>
          <w:sz w:val="24"/>
          <w:szCs w:val="24"/>
        </w:rPr>
        <w:t xml:space="preserve">  </w:t>
      </w:r>
      <w:r w:rsidRPr="00B72D03">
        <w:rPr>
          <w:rFonts w:ascii="Arial Narrow" w:hAnsi="Arial Narrow"/>
          <w:sz w:val="24"/>
          <w:szCs w:val="24"/>
        </w:rPr>
        <w:tab/>
      </w:r>
      <w:r w:rsidRPr="00B72D03">
        <w:rPr>
          <w:rFonts w:ascii="Arial Narrow" w:hAnsi="Arial Narrow"/>
          <w:sz w:val="24"/>
          <w:szCs w:val="24"/>
        </w:rPr>
        <w:tab/>
        <w:t xml:space="preserve">         </w:t>
      </w:r>
      <w:r w:rsidRPr="00B72D03">
        <w:rPr>
          <w:rFonts w:ascii="Arial Narrow" w:hAnsi="Arial Narrow"/>
          <w:b/>
          <w:sz w:val="24"/>
          <w:szCs w:val="24"/>
        </w:rPr>
        <w:t>Uniwersytet Medyczny im. Karola Marcinkowskiego</w:t>
      </w:r>
      <w:r w:rsidR="00176133">
        <w:rPr>
          <w:rFonts w:ascii="Arial Narrow" w:hAnsi="Arial Narrow"/>
          <w:b/>
          <w:sz w:val="24"/>
          <w:szCs w:val="24"/>
        </w:rPr>
        <w:t xml:space="preserve"> w Poznaniu</w:t>
      </w:r>
    </w:p>
    <w:p w14:paraId="5A215187" w14:textId="03B927BB" w:rsidR="007938E6" w:rsidRPr="00B72D03" w:rsidRDefault="007938E6" w:rsidP="00B72D03">
      <w:pPr>
        <w:pStyle w:val="Spistreci4"/>
        <w:rPr>
          <w:szCs w:val="24"/>
        </w:rPr>
      </w:pPr>
      <w:r w:rsidRPr="00B72D03">
        <w:rPr>
          <w:szCs w:val="24"/>
        </w:rPr>
        <w:t xml:space="preserve">                                   ul. Fredry 10,  61-701 Poznań</w:t>
      </w:r>
    </w:p>
    <w:p w14:paraId="4B418301" w14:textId="4788B914" w:rsidR="007938E6" w:rsidRDefault="007938E6" w:rsidP="00B72D03">
      <w:pPr>
        <w:spacing w:after="0" w:line="240" w:lineRule="auto"/>
        <w:ind w:firstLine="708"/>
        <w:rPr>
          <w:rStyle w:val="Hipercze"/>
          <w:rFonts w:ascii="Arial Narrow" w:hAnsi="Arial Narrow"/>
          <w:b/>
          <w:color w:val="auto"/>
          <w:sz w:val="24"/>
          <w:szCs w:val="24"/>
        </w:rPr>
      </w:pPr>
      <w:r w:rsidRPr="00C15D2A">
        <w:rPr>
          <w:rFonts w:ascii="Arial Narrow" w:hAnsi="Arial Narrow"/>
          <w:b/>
          <w:sz w:val="24"/>
          <w:szCs w:val="24"/>
        </w:rPr>
        <w:t xml:space="preserve">                      e-mail </w:t>
      </w:r>
      <w:hyperlink r:id="rId8" w:history="1">
        <w:r w:rsidRPr="00C15D2A">
          <w:rPr>
            <w:rStyle w:val="Hipercze"/>
            <w:rFonts w:ascii="Arial Narrow" w:hAnsi="Arial Narrow"/>
            <w:b/>
            <w:color w:val="auto"/>
            <w:sz w:val="24"/>
            <w:szCs w:val="24"/>
          </w:rPr>
          <w:t>dzp@ump.edu.pl</w:t>
        </w:r>
      </w:hyperlink>
    </w:p>
    <w:p w14:paraId="63311AC4" w14:textId="77777777" w:rsidR="00B72D03" w:rsidRPr="00C15D2A" w:rsidRDefault="00B72D03" w:rsidP="00B72D03">
      <w:pPr>
        <w:spacing w:after="0" w:line="240" w:lineRule="auto"/>
        <w:ind w:firstLine="708"/>
        <w:rPr>
          <w:rStyle w:val="Hipercze"/>
          <w:rFonts w:ascii="Arial Narrow" w:hAnsi="Arial Narrow"/>
          <w:b/>
          <w:color w:val="auto"/>
          <w:sz w:val="24"/>
          <w:szCs w:val="24"/>
        </w:rPr>
      </w:pPr>
    </w:p>
    <w:p w14:paraId="0B32874F" w14:textId="379BAEEE" w:rsidR="00226EBC" w:rsidRPr="00226EBC" w:rsidRDefault="00226EBC" w:rsidP="005B0E72">
      <w:pPr>
        <w:spacing w:before="120" w:after="0" w:line="240" w:lineRule="auto"/>
        <w:ind w:left="284"/>
        <w:jc w:val="both"/>
        <w:rPr>
          <w:rFonts w:ascii="Arial Narrow" w:hAnsi="Arial Narrow"/>
        </w:rPr>
      </w:pPr>
      <w:r w:rsidRPr="00226EBC">
        <w:rPr>
          <w:rFonts w:ascii="Arial Narrow" w:hAnsi="Arial Narrow"/>
        </w:rPr>
        <w:t xml:space="preserve">Odpowiadając na ogłoszenie o </w:t>
      </w:r>
      <w:r w:rsidRPr="00226EBC">
        <w:rPr>
          <w:rFonts w:ascii="Arial Narrow" w:hAnsi="Arial Narrow"/>
          <w:b/>
        </w:rPr>
        <w:t>zamówieniu publicznym</w:t>
      </w:r>
      <w:r w:rsidRPr="00226EBC">
        <w:rPr>
          <w:rFonts w:ascii="Arial Narrow" w:hAnsi="Arial Narrow"/>
        </w:rPr>
        <w:t xml:space="preserve"> na </w:t>
      </w:r>
      <w:r w:rsidR="000C46A2" w:rsidRPr="000C46A2">
        <w:rPr>
          <w:rFonts w:ascii="Arial Narrow" w:eastAsia="Verdana" w:hAnsi="Arial Narrow" w:cs="Arial"/>
          <w:b/>
          <w:bCs/>
          <w:sz w:val="24"/>
        </w:rPr>
        <w:t xml:space="preserve">opracowanie i wdrożenie systemu informatycznego dla Wielkopolskiego Centrum Medycyny Cyfrowej (WCMC) wraz z rozbudową systemów informacji szpitalnej (HIS) Uniwersyteckiego Szpitala Klinicznego (USK), Ginekologiczno-Położniczego Szpitala Klinicznego im. H. Święcickiego Uniwersytetu Medycznego im. Karola Marcinkowskiego w Poznaniu (GPSK), Ortopedyczno-Rehabilitacyjnego Szpitala Klinicznego im. Wiktora </w:t>
      </w:r>
      <w:proofErr w:type="spellStart"/>
      <w:r w:rsidR="000C46A2" w:rsidRPr="000C46A2">
        <w:rPr>
          <w:rFonts w:ascii="Arial Narrow" w:eastAsia="Verdana" w:hAnsi="Arial Narrow" w:cs="Arial"/>
          <w:b/>
          <w:bCs/>
          <w:sz w:val="24"/>
        </w:rPr>
        <w:t>Degi</w:t>
      </w:r>
      <w:proofErr w:type="spellEnd"/>
      <w:r w:rsidR="000C46A2" w:rsidRPr="000C46A2">
        <w:rPr>
          <w:rFonts w:ascii="Arial Narrow" w:eastAsia="Verdana" w:hAnsi="Arial Narrow" w:cs="Arial"/>
          <w:b/>
          <w:bCs/>
          <w:sz w:val="24"/>
        </w:rPr>
        <w:t xml:space="preserve"> Uniwersytetu Medycznego im. Karola Marcinkowskiego w Poznaniu (ORSK), Szpitala Klinicznego im. Karola </w:t>
      </w:r>
      <w:proofErr w:type="spellStart"/>
      <w:r w:rsidR="000C46A2" w:rsidRPr="000C46A2">
        <w:rPr>
          <w:rFonts w:ascii="Arial Narrow" w:eastAsia="Verdana" w:hAnsi="Arial Narrow" w:cs="Arial"/>
          <w:b/>
          <w:bCs/>
          <w:sz w:val="24"/>
        </w:rPr>
        <w:t>Jonschera</w:t>
      </w:r>
      <w:proofErr w:type="spellEnd"/>
      <w:r w:rsidR="000C46A2" w:rsidRPr="000C46A2">
        <w:rPr>
          <w:rFonts w:ascii="Arial Narrow" w:eastAsia="Verdana" w:hAnsi="Arial Narrow" w:cs="Arial"/>
          <w:b/>
          <w:bCs/>
          <w:sz w:val="24"/>
        </w:rPr>
        <w:t xml:space="preserve"> Uniwersytetu Medycznego im. Karola Marcinkowskiego w Poznaniu (SKKJ) oraz Uniwersyteckiego Centrum Stomatologii i Medycyny Specjalistycznej Spółka z o.o., w ramach projektu Agencji Badań Medycznych pt. „Wielkopolskie Centrum Medycyny Cyfrowej”, 2023/ABM/02/00007-00</w:t>
      </w:r>
      <w:r w:rsidR="00415648" w:rsidRPr="00415648">
        <w:rPr>
          <w:rFonts w:ascii="Arial Narrow" w:eastAsia="Verdana" w:hAnsi="Arial Narrow" w:cs="Arial"/>
          <w:b/>
          <w:bCs/>
          <w:sz w:val="24"/>
        </w:rPr>
        <w:t xml:space="preserve"> </w:t>
      </w:r>
      <w:r w:rsidR="005B0E72">
        <w:rPr>
          <w:rFonts w:ascii="Arial Narrow" w:eastAsia="Verdana" w:hAnsi="Arial Narrow" w:cs="Arial"/>
          <w:b/>
          <w:bCs/>
          <w:sz w:val="24"/>
        </w:rPr>
        <w:br/>
      </w:r>
      <w:r w:rsidR="00415648" w:rsidRPr="00415648">
        <w:rPr>
          <w:rFonts w:ascii="Arial Narrow" w:eastAsia="Verdana" w:hAnsi="Arial Narrow" w:cs="Arial"/>
          <w:b/>
          <w:bCs/>
          <w:sz w:val="24"/>
        </w:rPr>
        <w:t>(PN-</w:t>
      </w:r>
      <w:r w:rsidR="005B0E72">
        <w:rPr>
          <w:rFonts w:ascii="Arial Narrow" w:eastAsia="Verdana" w:hAnsi="Arial Narrow" w:cs="Arial"/>
          <w:b/>
          <w:bCs/>
          <w:sz w:val="24"/>
        </w:rPr>
        <w:t>80</w:t>
      </w:r>
      <w:r w:rsidR="00415648" w:rsidRPr="00415648">
        <w:rPr>
          <w:rFonts w:ascii="Arial Narrow" w:eastAsia="Verdana" w:hAnsi="Arial Narrow" w:cs="Arial"/>
          <w:b/>
          <w:bCs/>
          <w:sz w:val="24"/>
        </w:rPr>
        <w:t>/24)</w:t>
      </w:r>
      <w:r w:rsidRPr="00226EBC">
        <w:rPr>
          <w:rFonts w:ascii="Arial Narrow" w:eastAsia="Times New Roman" w:hAnsi="Arial Narrow" w:cs="Arial"/>
          <w:b/>
        </w:rPr>
        <w:t xml:space="preserve">, </w:t>
      </w:r>
      <w:r w:rsidRPr="000C5656">
        <w:rPr>
          <w:rFonts w:ascii="Arial Narrow" w:eastAsia="Times New Roman" w:hAnsi="Arial Narrow" w:cs="Arial"/>
        </w:rPr>
        <w:t xml:space="preserve">procedowanym w trybie </w:t>
      </w:r>
      <w:r w:rsidR="0031014C">
        <w:rPr>
          <w:rFonts w:ascii="Arial Narrow" w:eastAsia="Times New Roman" w:hAnsi="Arial Narrow" w:cs="Arial"/>
        </w:rPr>
        <w:t>przetargu nieograniczonego</w:t>
      </w:r>
      <w:r w:rsidRPr="00226EBC">
        <w:rPr>
          <w:rFonts w:ascii="Arial Narrow" w:eastAsia="Verdana" w:hAnsi="Arial Narrow"/>
          <w:b/>
        </w:rPr>
        <w:t xml:space="preserve">, </w:t>
      </w:r>
      <w:r w:rsidRPr="00226EBC">
        <w:rPr>
          <w:rFonts w:ascii="Arial Narrow" w:hAnsi="Arial Narrow"/>
        </w:rPr>
        <w:t xml:space="preserve">oferujemy przyjęcie do realizacji przedmiotu zamówienia zgodnie z SWZ. </w:t>
      </w:r>
    </w:p>
    <w:p w14:paraId="2C7D96D3" w14:textId="1408C045" w:rsidR="00226EBC" w:rsidRPr="008B1B33" w:rsidRDefault="00226EBC" w:rsidP="008B1B33">
      <w:pPr>
        <w:pStyle w:val="Akapitzlist"/>
        <w:numPr>
          <w:ilvl w:val="0"/>
          <w:numId w:val="100"/>
        </w:numPr>
        <w:suppressAutoHyphens/>
        <w:spacing w:before="60" w:after="120" w:line="240" w:lineRule="auto"/>
        <w:ind w:left="284" w:hanging="284"/>
        <w:jc w:val="both"/>
        <w:rPr>
          <w:rFonts w:ascii="Arial Narrow" w:eastAsia="Times New Roman" w:hAnsi="Arial Narrow" w:cs="StarSymbol"/>
          <w:sz w:val="24"/>
          <w:szCs w:val="20"/>
        </w:rPr>
      </w:pPr>
      <w:r w:rsidRPr="008B1B33">
        <w:rPr>
          <w:rFonts w:ascii="Arial Narrow" w:eastAsia="Times New Roman" w:hAnsi="Arial Narrow" w:cs="StarSymbol"/>
          <w:b/>
          <w:bCs/>
          <w:sz w:val="24"/>
          <w:szCs w:val="20"/>
        </w:rPr>
        <w:t>Zobowiązujemy się wykonać przedmiot zamówienia za kwotę</w:t>
      </w:r>
      <w:r w:rsidRPr="008B1B33">
        <w:rPr>
          <w:rFonts w:ascii="Arial Narrow" w:eastAsia="Times New Roman" w:hAnsi="Arial Narrow" w:cs="StarSymbol"/>
          <w:sz w:val="24"/>
          <w:szCs w:val="20"/>
        </w:rPr>
        <w:t>:</w:t>
      </w:r>
    </w:p>
    <w:tbl>
      <w:tblPr>
        <w:tblW w:w="864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3290"/>
        <w:gridCol w:w="1701"/>
        <w:gridCol w:w="1418"/>
        <w:gridCol w:w="1701"/>
      </w:tblGrid>
      <w:tr w:rsidR="008266DB" w:rsidRPr="008B1B33" w14:paraId="4E61757E" w14:textId="77777777" w:rsidTr="008266DB">
        <w:tc>
          <w:tcPr>
            <w:tcW w:w="537" w:type="dxa"/>
            <w:shd w:val="clear" w:color="auto" w:fill="D9D9D9" w:themeFill="background1" w:themeFillShade="D9"/>
            <w:vAlign w:val="center"/>
          </w:tcPr>
          <w:p w14:paraId="439496CF" w14:textId="77777777" w:rsidR="008266DB" w:rsidRPr="008B1B33" w:rsidRDefault="008266DB" w:rsidP="00C47C2B">
            <w:pPr>
              <w:rPr>
                <w:rFonts w:ascii="Arial Narrow" w:hAnsi="Arial Narrow" w:cs="Calibri"/>
                <w:b/>
                <w:lang w:eastAsia="pl-PL"/>
              </w:rPr>
            </w:pPr>
            <w:r w:rsidRPr="008B1B33">
              <w:rPr>
                <w:rFonts w:ascii="Arial Narrow" w:hAnsi="Arial Narrow" w:cs="Calibri"/>
                <w:b/>
                <w:lang w:eastAsia="pl-PL"/>
              </w:rPr>
              <w:t>L.p.</w:t>
            </w:r>
          </w:p>
        </w:tc>
        <w:tc>
          <w:tcPr>
            <w:tcW w:w="3290" w:type="dxa"/>
            <w:shd w:val="clear" w:color="auto" w:fill="D9D9D9" w:themeFill="background1" w:themeFillShade="D9"/>
            <w:vAlign w:val="center"/>
          </w:tcPr>
          <w:p w14:paraId="366A58C5" w14:textId="42D4D8AC" w:rsidR="008266DB" w:rsidRPr="008B1B33" w:rsidRDefault="008266DB" w:rsidP="00C47C2B">
            <w:pPr>
              <w:rPr>
                <w:rFonts w:ascii="Arial Narrow" w:hAnsi="Arial Narrow" w:cs="Calibri"/>
                <w:b/>
                <w:lang w:eastAsia="pl-PL"/>
              </w:rPr>
            </w:pPr>
            <w:r w:rsidRPr="008B1B33">
              <w:rPr>
                <w:rFonts w:ascii="Arial Narrow" w:hAnsi="Arial Narrow" w:cs="Calibri"/>
                <w:b/>
                <w:lang w:eastAsia="pl-PL"/>
              </w:rPr>
              <w:t>Przedmiot zamówienia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8DC41AE" w14:textId="77777777" w:rsidR="008266DB" w:rsidRPr="008B1B33" w:rsidRDefault="008266DB" w:rsidP="00C47C2B">
            <w:pPr>
              <w:jc w:val="center"/>
              <w:rPr>
                <w:rFonts w:ascii="Arial Narrow" w:hAnsi="Arial Narrow" w:cs="Calibri"/>
                <w:b/>
                <w:lang w:eastAsia="pl-PL"/>
              </w:rPr>
            </w:pPr>
            <w:r w:rsidRPr="008B1B33">
              <w:rPr>
                <w:rFonts w:ascii="Arial Narrow" w:hAnsi="Arial Narrow" w:cs="Calibri"/>
                <w:b/>
                <w:lang w:eastAsia="pl-PL"/>
              </w:rPr>
              <w:t>zł netto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4D067F6" w14:textId="77777777" w:rsidR="008266DB" w:rsidRPr="008B1B33" w:rsidRDefault="008266DB" w:rsidP="00C47C2B">
            <w:pPr>
              <w:jc w:val="center"/>
              <w:rPr>
                <w:rFonts w:ascii="Arial Narrow" w:hAnsi="Arial Narrow" w:cs="Calibri"/>
                <w:b/>
                <w:lang w:eastAsia="pl-PL"/>
              </w:rPr>
            </w:pPr>
            <w:r w:rsidRPr="008B1B33">
              <w:rPr>
                <w:rFonts w:ascii="Arial Narrow" w:hAnsi="Arial Narrow" w:cs="Calibri"/>
                <w:b/>
                <w:lang w:eastAsia="pl-PL"/>
              </w:rPr>
              <w:t>zł VAT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A31013C" w14:textId="77777777" w:rsidR="008266DB" w:rsidRPr="008B1B33" w:rsidRDefault="008266DB" w:rsidP="00C47C2B">
            <w:pPr>
              <w:jc w:val="center"/>
              <w:rPr>
                <w:rFonts w:ascii="Arial Narrow" w:hAnsi="Arial Narrow" w:cs="Calibri"/>
                <w:b/>
                <w:lang w:eastAsia="pl-PL"/>
              </w:rPr>
            </w:pPr>
            <w:r w:rsidRPr="008B1B33">
              <w:rPr>
                <w:rFonts w:ascii="Arial Narrow" w:hAnsi="Arial Narrow" w:cs="Calibri"/>
                <w:b/>
                <w:lang w:eastAsia="pl-PL"/>
              </w:rPr>
              <w:t>zł brutto</w:t>
            </w:r>
          </w:p>
        </w:tc>
      </w:tr>
      <w:tr w:rsidR="008266DB" w:rsidRPr="008B1B33" w14:paraId="6FBE4A2A" w14:textId="77777777" w:rsidTr="008266DB">
        <w:tc>
          <w:tcPr>
            <w:tcW w:w="537" w:type="dxa"/>
            <w:shd w:val="clear" w:color="auto" w:fill="auto"/>
            <w:vAlign w:val="center"/>
          </w:tcPr>
          <w:p w14:paraId="0BE5447C" w14:textId="77777777" w:rsidR="008266DB" w:rsidRPr="008B1B33" w:rsidRDefault="008266DB" w:rsidP="00F074EA">
            <w:pPr>
              <w:numPr>
                <w:ilvl w:val="0"/>
                <w:numId w:val="96"/>
              </w:numPr>
              <w:spacing w:before="240" w:after="0" w:line="240" w:lineRule="auto"/>
              <w:ind w:left="470" w:right="284" w:hanging="357"/>
              <w:jc w:val="center"/>
              <w:rPr>
                <w:rFonts w:ascii="Arial Narrow" w:hAnsi="Arial Narrow" w:cs="Calibri"/>
                <w:lang w:eastAsia="pl-PL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14:paraId="75810E21" w14:textId="77777777" w:rsidR="008266DB" w:rsidRPr="008B1B33" w:rsidRDefault="008266DB" w:rsidP="00C47C2B">
            <w:pPr>
              <w:spacing w:before="240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Etap 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07F3F5" w14:textId="77777777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……………. zł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26F478" w14:textId="163E101A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………. 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7D59D0" w14:textId="77777777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……………. zł</w:t>
            </w:r>
          </w:p>
        </w:tc>
      </w:tr>
      <w:tr w:rsidR="008266DB" w:rsidRPr="008B1B33" w14:paraId="609BD46F" w14:textId="77777777" w:rsidTr="008266DB">
        <w:tc>
          <w:tcPr>
            <w:tcW w:w="537" w:type="dxa"/>
            <w:shd w:val="clear" w:color="auto" w:fill="auto"/>
            <w:vAlign w:val="center"/>
          </w:tcPr>
          <w:p w14:paraId="72301D33" w14:textId="77777777" w:rsidR="008266DB" w:rsidRPr="008B1B33" w:rsidRDefault="008266DB" w:rsidP="00F074EA">
            <w:pPr>
              <w:numPr>
                <w:ilvl w:val="0"/>
                <w:numId w:val="96"/>
              </w:numPr>
              <w:spacing w:before="240" w:after="0" w:line="240" w:lineRule="auto"/>
              <w:ind w:left="470" w:right="284" w:hanging="357"/>
              <w:jc w:val="center"/>
              <w:rPr>
                <w:rFonts w:ascii="Arial Narrow" w:hAnsi="Arial Narrow" w:cs="Calibri"/>
                <w:lang w:eastAsia="pl-PL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14:paraId="3ADD15C1" w14:textId="77777777" w:rsidR="008266DB" w:rsidRPr="008B1B33" w:rsidRDefault="008266DB" w:rsidP="00C47C2B">
            <w:pPr>
              <w:spacing w:before="240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Etap II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985A10" w14:textId="77777777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……………. zł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C4068E" w14:textId="20D32614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………. 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3C6143" w14:textId="77777777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……………. zł</w:t>
            </w:r>
          </w:p>
        </w:tc>
      </w:tr>
      <w:tr w:rsidR="008266DB" w:rsidRPr="008B1B33" w14:paraId="7BCA37E1" w14:textId="77777777" w:rsidTr="008266DB">
        <w:trPr>
          <w:trHeight w:val="300"/>
        </w:trPr>
        <w:tc>
          <w:tcPr>
            <w:tcW w:w="537" w:type="dxa"/>
            <w:shd w:val="clear" w:color="auto" w:fill="auto"/>
            <w:vAlign w:val="center"/>
          </w:tcPr>
          <w:p w14:paraId="553180FD" w14:textId="77777777" w:rsidR="008266DB" w:rsidRPr="008B1B33" w:rsidRDefault="008266DB" w:rsidP="00F074EA">
            <w:pPr>
              <w:numPr>
                <w:ilvl w:val="0"/>
                <w:numId w:val="96"/>
              </w:numPr>
              <w:spacing w:before="240" w:after="0" w:line="240" w:lineRule="auto"/>
              <w:ind w:left="470" w:right="284" w:hanging="357"/>
              <w:jc w:val="center"/>
              <w:rPr>
                <w:rFonts w:ascii="Arial Narrow" w:hAnsi="Arial Narrow" w:cs="Calibri"/>
                <w:lang w:eastAsia="pl-PL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14:paraId="672E3B81" w14:textId="77777777" w:rsidR="008266DB" w:rsidRPr="008B1B33" w:rsidRDefault="008266DB" w:rsidP="00C47C2B">
            <w:pPr>
              <w:spacing w:before="240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Etap III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ADBCA5" w14:textId="77777777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……………. zł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2AFEA6" w14:textId="4A89A361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………. 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78181E" w14:textId="77777777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……………. zł</w:t>
            </w:r>
          </w:p>
        </w:tc>
      </w:tr>
      <w:tr w:rsidR="008266DB" w:rsidRPr="008B1B33" w14:paraId="30A996F4" w14:textId="77777777" w:rsidTr="008266DB">
        <w:trPr>
          <w:trHeight w:val="300"/>
        </w:trPr>
        <w:tc>
          <w:tcPr>
            <w:tcW w:w="537" w:type="dxa"/>
            <w:shd w:val="clear" w:color="auto" w:fill="auto"/>
            <w:vAlign w:val="center"/>
          </w:tcPr>
          <w:p w14:paraId="17CEAF0C" w14:textId="77777777" w:rsidR="008266DB" w:rsidRPr="008B1B33" w:rsidRDefault="008266DB" w:rsidP="00F074EA">
            <w:pPr>
              <w:numPr>
                <w:ilvl w:val="0"/>
                <w:numId w:val="96"/>
              </w:numPr>
              <w:spacing w:before="240" w:after="0" w:line="240" w:lineRule="auto"/>
              <w:ind w:left="470" w:right="284" w:hanging="357"/>
              <w:jc w:val="center"/>
              <w:rPr>
                <w:rFonts w:ascii="Arial Narrow" w:hAnsi="Arial Narrow" w:cs="Calibri"/>
                <w:lang w:eastAsia="pl-PL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14:paraId="6F1E2005" w14:textId="77777777" w:rsidR="008266DB" w:rsidRPr="008B1B33" w:rsidRDefault="008266DB" w:rsidP="00C47C2B">
            <w:pPr>
              <w:spacing w:before="240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Etap IV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BF56A6" w14:textId="77777777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……………. zł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6C21CE" w14:textId="47056CF4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………. 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59AD48" w14:textId="77777777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……………. zł</w:t>
            </w:r>
          </w:p>
        </w:tc>
      </w:tr>
      <w:tr w:rsidR="008266DB" w:rsidRPr="008B1B33" w14:paraId="10712447" w14:textId="77777777" w:rsidTr="008266DB">
        <w:trPr>
          <w:trHeight w:val="300"/>
        </w:trPr>
        <w:tc>
          <w:tcPr>
            <w:tcW w:w="537" w:type="dxa"/>
            <w:shd w:val="clear" w:color="auto" w:fill="auto"/>
            <w:vAlign w:val="center"/>
          </w:tcPr>
          <w:p w14:paraId="7510D944" w14:textId="77777777" w:rsidR="008266DB" w:rsidRPr="008B1B33" w:rsidRDefault="008266DB" w:rsidP="00F074EA">
            <w:pPr>
              <w:numPr>
                <w:ilvl w:val="0"/>
                <w:numId w:val="96"/>
              </w:numPr>
              <w:spacing w:before="240" w:after="0" w:line="240" w:lineRule="auto"/>
              <w:ind w:left="470" w:right="284" w:hanging="357"/>
              <w:jc w:val="center"/>
              <w:rPr>
                <w:rFonts w:ascii="Arial Narrow" w:hAnsi="Arial Narrow" w:cs="Calibri"/>
                <w:lang w:eastAsia="pl-PL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14:paraId="226C029C" w14:textId="77777777" w:rsidR="008266DB" w:rsidRPr="008B1B33" w:rsidRDefault="008266DB" w:rsidP="00C47C2B">
            <w:pPr>
              <w:spacing w:before="240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Etap V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ACECB8" w14:textId="77777777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……………. zł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0224B7" w14:textId="283A2076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………. 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473A1B" w14:textId="77777777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……………. zł</w:t>
            </w:r>
          </w:p>
        </w:tc>
      </w:tr>
      <w:tr w:rsidR="008266DB" w:rsidRPr="008B1B33" w14:paraId="6108B570" w14:textId="77777777" w:rsidTr="008266DB"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896F02" w14:textId="77777777" w:rsidR="008266DB" w:rsidRPr="008B1B33" w:rsidRDefault="008266DB" w:rsidP="00F074EA">
            <w:pPr>
              <w:numPr>
                <w:ilvl w:val="0"/>
                <w:numId w:val="96"/>
              </w:numPr>
              <w:spacing w:before="240" w:after="0" w:line="240" w:lineRule="auto"/>
              <w:ind w:left="470" w:right="284" w:hanging="357"/>
              <w:jc w:val="center"/>
              <w:rPr>
                <w:rFonts w:ascii="Arial Narrow" w:hAnsi="Arial Narrow" w:cs="Calibri"/>
                <w:lang w:eastAsia="pl-PL"/>
              </w:rPr>
            </w:pPr>
          </w:p>
        </w:tc>
        <w:tc>
          <w:tcPr>
            <w:tcW w:w="3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7487C9" w14:textId="77777777" w:rsidR="008266DB" w:rsidRPr="008B1B33" w:rsidRDefault="008266DB" w:rsidP="00C47C2B">
            <w:pPr>
              <w:spacing w:before="240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 xml:space="preserve">Godziny Rozwojowe (1500 godzin) Stawka za jedną roboczogodzinę </w:t>
            </w:r>
            <w:r w:rsidRPr="008B1B33">
              <w:rPr>
                <w:rFonts w:ascii="Arial Narrow" w:hAnsi="Arial Narrow"/>
              </w:rPr>
              <w:br/>
            </w:r>
            <w:r w:rsidRPr="008B1B33">
              <w:rPr>
                <w:rFonts w:ascii="Arial Narrow" w:hAnsi="Arial Narrow" w:cs="Calibri"/>
                <w:lang w:eastAsia="pl-PL"/>
              </w:rPr>
              <w:t>x 1500 godzin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89F0D4" w14:textId="337B80BF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……………. zł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E8C171" w14:textId="5CDAB79D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………. zł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151F061" w14:textId="2406E466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……………. zł</w:t>
            </w:r>
          </w:p>
        </w:tc>
      </w:tr>
      <w:tr w:rsidR="008266DB" w:rsidRPr="008B1B33" w14:paraId="07966484" w14:textId="77777777" w:rsidTr="008266DB">
        <w:tc>
          <w:tcPr>
            <w:tcW w:w="5528" w:type="dxa"/>
            <w:gridSpan w:val="3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26258180" w14:textId="77777777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7E5CFFD" w14:textId="3774DBB2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 xml:space="preserve">RAZEM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68D123" w14:textId="77777777" w:rsidR="008266DB" w:rsidRPr="008B1B33" w:rsidRDefault="008266DB" w:rsidP="00C47C2B">
            <w:pPr>
              <w:spacing w:before="240"/>
              <w:jc w:val="right"/>
              <w:rPr>
                <w:rFonts w:ascii="Arial Narrow" w:hAnsi="Arial Narrow" w:cs="Calibri"/>
                <w:lang w:eastAsia="pl-PL"/>
              </w:rPr>
            </w:pPr>
            <w:r w:rsidRPr="008B1B33">
              <w:rPr>
                <w:rFonts w:ascii="Arial Narrow" w:hAnsi="Arial Narrow" w:cs="Calibri"/>
                <w:lang w:eastAsia="pl-PL"/>
              </w:rPr>
              <w:t>……………. zł</w:t>
            </w:r>
          </w:p>
        </w:tc>
      </w:tr>
    </w:tbl>
    <w:p w14:paraId="0D1A26AB" w14:textId="2A30470D" w:rsidR="00415648" w:rsidRDefault="00415648" w:rsidP="00415648">
      <w:pPr>
        <w:rPr>
          <w:rFonts w:ascii="Arial Narrow" w:hAnsi="Arial Narrow"/>
        </w:rPr>
      </w:pPr>
    </w:p>
    <w:p w14:paraId="039215FC" w14:textId="052F9169" w:rsidR="00226EBC" w:rsidRDefault="00226EBC" w:rsidP="008B1B33">
      <w:pPr>
        <w:jc w:val="both"/>
        <w:rPr>
          <w:rFonts w:ascii="Arial Narrow" w:hAnsi="Arial Narrow"/>
        </w:rPr>
      </w:pPr>
      <w:r w:rsidRPr="00226EBC">
        <w:rPr>
          <w:rFonts w:ascii="Arial Narrow" w:hAnsi="Arial Narrow"/>
        </w:rPr>
        <w:t>Oświadczamy, że w cenie oferty zostały uwzględnione wszystkie koszty wykonania zamówienia i realizacji przyszłego świadczenia umownego</w:t>
      </w:r>
      <w:r w:rsidR="008B1B33">
        <w:rPr>
          <w:rFonts w:ascii="Arial Narrow" w:hAnsi="Arial Narrow"/>
        </w:rPr>
        <w:t xml:space="preserve">, </w:t>
      </w:r>
      <w:r w:rsidR="008B1B33" w:rsidRPr="008B1B33">
        <w:rPr>
          <w:rFonts w:ascii="Arial Narrow" w:hAnsi="Arial Narrow"/>
        </w:rPr>
        <w:t>w szczególności dostawę licencji, sprzętu i oprogramowania, wdrożenie, integrację, utrzymanie oraz usługi rozwoju i gwarancji oraz szkolenie.</w:t>
      </w:r>
    </w:p>
    <w:p w14:paraId="40AAE551" w14:textId="0DDB0E61" w:rsidR="008B1B33" w:rsidRDefault="008B1B33" w:rsidP="008B1B33">
      <w:pPr>
        <w:pStyle w:val="Akapitzlist"/>
        <w:numPr>
          <w:ilvl w:val="0"/>
          <w:numId w:val="100"/>
        </w:numPr>
        <w:suppressAutoHyphens/>
        <w:spacing w:before="60" w:after="120" w:line="240" w:lineRule="auto"/>
        <w:ind w:left="284" w:hanging="284"/>
        <w:jc w:val="both"/>
        <w:rPr>
          <w:rFonts w:ascii="Arial Narrow" w:hAnsi="Arial Narrow"/>
          <w:b/>
        </w:rPr>
      </w:pPr>
      <w:r w:rsidRPr="008B1B33">
        <w:rPr>
          <w:rFonts w:ascii="Arial Narrow" w:hAnsi="Arial Narrow"/>
          <w:b/>
        </w:rPr>
        <w:t>Koszt serwisu pogwarancyjnego</w:t>
      </w:r>
      <w:r w:rsidR="00CB3F90">
        <w:rPr>
          <w:rFonts w:ascii="Arial Narrow" w:hAnsi="Arial Narrow"/>
          <w:b/>
        </w:rPr>
        <w:t xml:space="preserve"> – prawo opcji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631"/>
        <w:gridCol w:w="1482"/>
        <w:gridCol w:w="1290"/>
        <w:gridCol w:w="2262"/>
        <w:gridCol w:w="2397"/>
      </w:tblGrid>
      <w:tr w:rsidR="002B5E56" w14:paraId="1B20EDC6" w14:textId="77777777" w:rsidTr="004A3BC3">
        <w:tc>
          <w:tcPr>
            <w:tcW w:w="1631" w:type="dxa"/>
          </w:tcPr>
          <w:p w14:paraId="27DF01D7" w14:textId="46CFE176" w:rsidR="002B5E56" w:rsidRPr="004A3BC3" w:rsidRDefault="002B5E56" w:rsidP="004A3BC3">
            <w:pPr>
              <w:suppressAutoHyphens/>
              <w:spacing w:before="60" w:after="12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A3BC3">
              <w:rPr>
                <w:rFonts w:ascii="Arial Narrow" w:hAnsi="Arial Narrow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483" w:type="dxa"/>
          </w:tcPr>
          <w:p w14:paraId="3156577E" w14:textId="54F8E6BA" w:rsidR="002B5E56" w:rsidRPr="004A3BC3" w:rsidRDefault="002B5E56" w:rsidP="004A3BC3">
            <w:pPr>
              <w:suppressAutoHyphens/>
              <w:spacing w:before="60" w:after="12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A3BC3">
              <w:rPr>
                <w:rFonts w:ascii="Arial Narrow" w:hAnsi="Arial Narrow"/>
                <w:b/>
                <w:sz w:val="22"/>
                <w:szCs w:val="22"/>
              </w:rPr>
              <w:t xml:space="preserve">Kwota </w:t>
            </w:r>
            <w:r w:rsidR="004A3BC3">
              <w:rPr>
                <w:rFonts w:ascii="Arial Narrow" w:hAnsi="Arial Narrow"/>
                <w:b/>
                <w:sz w:val="22"/>
                <w:szCs w:val="22"/>
              </w:rPr>
              <w:br/>
            </w:r>
            <w:r w:rsidRPr="004A3BC3">
              <w:rPr>
                <w:rFonts w:ascii="Arial Narrow" w:hAnsi="Arial Narrow"/>
                <w:b/>
                <w:sz w:val="22"/>
                <w:szCs w:val="22"/>
              </w:rPr>
              <w:t xml:space="preserve">w zł netto </w:t>
            </w:r>
            <w:r w:rsidR="004A3BC3">
              <w:rPr>
                <w:rFonts w:ascii="Arial Narrow" w:hAnsi="Arial Narrow"/>
                <w:b/>
                <w:sz w:val="22"/>
                <w:szCs w:val="22"/>
              </w:rPr>
              <w:br/>
            </w:r>
            <w:r w:rsidRPr="004A3BC3">
              <w:rPr>
                <w:rFonts w:ascii="Arial Narrow" w:hAnsi="Arial Narrow"/>
                <w:b/>
                <w:sz w:val="22"/>
                <w:szCs w:val="22"/>
              </w:rPr>
              <w:t>za 1</w:t>
            </w:r>
            <w:r w:rsidR="004A3BC3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A3BC3">
              <w:rPr>
                <w:rFonts w:ascii="Arial Narrow" w:hAnsi="Arial Narrow"/>
                <w:b/>
                <w:sz w:val="22"/>
                <w:szCs w:val="22"/>
              </w:rPr>
              <w:t>miesiąc świadczenia usługi</w:t>
            </w:r>
          </w:p>
        </w:tc>
        <w:tc>
          <w:tcPr>
            <w:tcW w:w="1276" w:type="dxa"/>
          </w:tcPr>
          <w:p w14:paraId="58675410" w14:textId="068A6A95" w:rsidR="002B5E56" w:rsidRPr="004A3BC3" w:rsidRDefault="002B5E56" w:rsidP="004A3BC3">
            <w:pPr>
              <w:suppressAutoHyphens/>
              <w:spacing w:before="60" w:after="12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A3BC3">
              <w:rPr>
                <w:rFonts w:ascii="Arial Narrow" w:hAnsi="Arial Narrow"/>
                <w:b/>
                <w:sz w:val="22"/>
                <w:szCs w:val="22"/>
              </w:rPr>
              <w:t>Maksymalna liczba miesięcy świadczenia usługi</w:t>
            </w:r>
          </w:p>
        </w:tc>
        <w:tc>
          <w:tcPr>
            <w:tcW w:w="2268" w:type="dxa"/>
          </w:tcPr>
          <w:p w14:paraId="0F10DB1B" w14:textId="0C252E52" w:rsidR="002B5E56" w:rsidRPr="004A3BC3" w:rsidRDefault="002B5E56" w:rsidP="004A3BC3">
            <w:pPr>
              <w:suppressAutoHyphens/>
              <w:spacing w:before="60" w:after="12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A3BC3">
              <w:rPr>
                <w:rFonts w:ascii="Arial Narrow" w:hAnsi="Arial Narrow"/>
                <w:b/>
                <w:sz w:val="22"/>
                <w:szCs w:val="22"/>
              </w:rPr>
              <w:t xml:space="preserve">Wartość w zł netto za maksymalną liczbę miesięcy świadczenia usługi </w:t>
            </w:r>
            <w:r w:rsidRPr="004A3BC3">
              <w:rPr>
                <w:rFonts w:ascii="Arial Narrow" w:hAnsi="Arial Narrow"/>
                <w:bCs/>
                <w:sz w:val="22"/>
                <w:szCs w:val="22"/>
              </w:rPr>
              <w:t>(</w:t>
            </w:r>
            <w:r w:rsidR="006C63A0" w:rsidRPr="004A3BC3">
              <w:rPr>
                <w:rFonts w:ascii="Arial Narrow" w:hAnsi="Arial Narrow"/>
                <w:bCs/>
                <w:sz w:val="22"/>
                <w:szCs w:val="22"/>
              </w:rPr>
              <w:t>kwota w zł netto za 1 miesiąc świadczenia usługi x maksymalna liczba miesięcy świadczenia usługi)</w:t>
            </w:r>
          </w:p>
        </w:tc>
        <w:tc>
          <w:tcPr>
            <w:tcW w:w="2404" w:type="dxa"/>
          </w:tcPr>
          <w:p w14:paraId="14B266DD" w14:textId="04101A3D" w:rsidR="002B5E56" w:rsidRPr="004A3BC3" w:rsidRDefault="006C63A0" w:rsidP="004A3BC3">
            <w:pPr>
              <w:suppressAutoHyphens/>
              <w:spacing w:before="60" w:after="12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A3BC3">
              <w:rPr>
                <w:rFonts w:ascii="Arial Narrow" w:hAnsi="Arial Narrow"/>
                <w:b/>
                <w:sz w:val="22"/>
                <w:szCs w:val="22"/>
              </w:rPr>
              <w:t xml:space="preserve">Wartość w zł brutto za maksymalną liczbę miesięcy świadczenia usługi </w:t>
            </w:r>
            <w:r w:rsidRPr="004A3BC3">
              <w:rPr>
                <w:rFonts w:ascii="Arial Narrow" w:hAnsi="Arial Narrow"/>
                <w:bCs/>
                <w:sz w:val="22"/>
                <w:szCs w:val="22"/>
              </w:rPr>
              <w:t xml:space="preserve">(wartość w zł netto </w:t>
            </w:r>
            <w:r w:rsidR="007C2016" w:rsidRPr="004A3BC3">
              <w:rPr>
                <w:rFonts w:ascii="Arial Narrow" w:hAnsi="Arial Narrow"/>
                <w:bCs/>
                <w:sz w:val="22"/>
                <w:szCs w:val="22"/>
              </w:rPr>
              <w:t xml:space="preserve">za maksymalną liczbę miesięcy świadczenia usługi </w:t>
            </w:r>
            <w:r w:rsidRPr="004A3BC3">
              <w:rPr>
                <w:rFonts w:ascii="Arial Narrow" w:hAnsi="Arial Narrow"/>
                <w:bCs/>
                <w:sz w:val="22"/>
                <w:szCs w:val="22"/>
              </w:rPr>
              <w:t>+ VAT)</w:t>
            </w:r>
          </w:p>
        </w:tc>
      </w:tr>
      <w:tr w:rsidR="002B5E56" w14:paraId="144EAF40" w14:textId="77777777" w:rsidTr="004A3BC3">
        <w:tc>
          <w:tcPr>
            <w:tcW w:w="1631" w:type="dxa"/>
          </w:tcPr>
          <w:p w14:paraId="594E9554" w14:textId="6D4BAE5A" w:rsidR="002B5E56" w:rsidRPr="004A3BC3" w:rsidRDefault="002B5E56" w:rsidP="004A3BC3">
            <w:pPr>
              <w:suppressAutoHyphens/>
              <w:spacing w:before="60"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4A3BC3">
              <w:rPr>
                <w:rFonts w:ascii="Arial Narrow" w:hAnsi="Arial Narrow"/>
                <w:bCs/>
                <w:sz w:val="22"/>
                <w:szCs w:val="22"/>
              </w:rPr>
              <w:t xml:space="preserve">Koszt serwisu pogwarancyjnego </w:t>
            </w:r>
            <w:r w:rsidR="000811FF" w:rsidRPr="004A3BC3">
              <w:rPr>
                <w:rFonts w:ascii="Arial Narrow" w:hAnsi="Arial Narrow"/>
                <w:bCs/>
                <w:sz w:val="22"/>
                <w:szCs w:val="22"/>
              </w:rPr>
              <w:br/>
            </w:r>
            <w:r w:rsidRPr="004A3BC3">
              <w:rPr>
                <w:rFonts w:ascii="Arial Narrow" w:hAnsi="Arial Narrow"/>
                <w:bCs/>
                <w:sz w:val="22"/>
                <w:szCs w:val="22"/>
              </w:rPr>
              <w:t>– prawo opcji</w:t>
            </w:r>
          </w:p>
        </w:tc>
        <w:tc>
          <w:tcPr>
            <w:tcW w:w="1483" w:type="dxa"/>
          </w:tcPr>
          <w:p w14:paraId="7928F523" w14:textId="77777777" w:rsidR="004A3BC3" w:rsidRDefault="004A3BC3" w:rsidP="004A3BC3">
            <w:pPr>
              <w:suppressAutoHyphens/>
              <w:spacing w:before="60"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36C38D89" w14:textId="607810CA" w:rsidR="002B5E56" w:rsidRPr="004A3BC3" w:rsidRDefault="007C2016" w:rsidP="004A3BC3">
            <w:pPr>
              <w:suppressAutoHyphens/>
              <w:spacing w:before="60"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4A3BC3">
              <w:rPr>
                <w:rFonts w:ascii="Arial Narrow" w:hAnsi="Arial Narrow"/>
                <w:bCs/>
                <w:sz w:val="22"/>
                <w:szCs w:val="22"/>
              </w:rPr>
              <w:t>……… zł netto</w:t>
            </w:r>
          </w:p>
        </w:tc>
        <w:tc>
          <w:tcPr>
            <w:tcW w:w="1276" w:type="dxa"/>
          </w:tcPr>
          <w:p w14:paraId="4FD72310" w14:textId="77777777" w:rsidR="004A3BC3" w:rsidRDefault="004A3BC3" w:rsidP="004A3BC3">
            <w:pPr>
              <w:suppressAutoHyphens/>
              <w:spacing w:before="60"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07198854" w14:textId="3351452A" w:rsidR="002B5E56" w:rsidRPr="004A3BC3" w:rsidRDefault="00AB72B8" w:rsidP="004A3BC3">
            <w:pPr>
              <w:suppressAutoHyphens/>
              <w:spacing w:before="60"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4A3BC3">
              <w:rPr>
                <w:rFonts w:ascii="Arial Narrow" w:hAnsi="Arial Narrow"/>
                <w:bCs/>
                <w:sz w:val="22"/>
                <w:szCs w:val="22"/>
              </w:rPr>
              <w:t>24</w:t>
            </w:r>
          </w:p>
        </w:tc>
        <w:tc>
          <w:tcPr>
            <w:tcW w:w="2268" w:type="dxa"/>
          </w:tcPr>
          <w:p w14:paraId="58886B46" w14:textId="77777777" w:rsidR="004A3BC3" w:rsidRDefault="004A3BC3" w:rsidP="004A3BC3">
            <w:pPr>
              <w:suppressAutoHyphens/>
              <w:spacing w:before="60"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798FC3E5" w14:textId="0B690F9B" w:rsidR="002B5E56" w:rsidRPr="004A3BC3" w:rsidRDefault="007C2016" w:rsidP="004A3BC3">
            <w:pPr>
              <w:suppressAutoHyphens/>
              <w:spacing w:before="60"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4A3BC3">
              <w:rPr>
                <w:rFonts w:ascii="Arial Narrow" w:hAnsi="Arial Narrow"/>
                <w:bCs/>
                <w:sz w:val="22"/>
                <w:szCs w:val="22"/>
              </w:rPr>
              <w:t>………….. zł netto</w:t>
            </w:r>
          </w:p>
        </w:tc>
        <w:tc>
          <w:tcPr>
            <w:tcW w:w="2404" w:type="dxa"/>
          </w:tcPr>
          <w:p w14:paraId="79D5D861" w14:textId="77777777" w:rsidR="004A3BC3" w:rsidRDefault="004A3BC3" w:rsidP="004A3BC3">
            <w:pPr>
              <w:suppressAutoHyphens/>
              <w:spacing w:before="60" w:after="12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1B5B300A" w14:textId="04883E97" w:rsidR="002B5E56" w:rsidRPr="004A3BC3" w:rsidRDefault="007C2016" w:rsidP="004A3BC3">
            <w:pPr>
              <w:suppressAutoHyphens/>
              <w:spacing w:before="60" w:after="12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A3BC3">
              <w:rPr>
                <w:rFonts w:ascii="Arial Narrow" w:hAnsi="Arial Narrow"/>
                <w:b/>
                <w:sz w:val="22"/>
                <w:szCs w:val="22"/>
              </w:rPr>
              <w:t>……….. zł brutto</w:t>
            </w:r>
          </w:p>
        </w:tc>
      </w:tr>
    </w:tbl>
    <w:p w14:paraId="7DA5D10D" w14:textId="39403E7D" w:rsidR="008B1B33" w:rsidRPr="008B1B33" w:rsidRDefault="008B1B33" w:rsidP="008B1B33">
      <w:pPr>
        <w:ind w:left="426" w:right="-2"/>
        <w:jc w:val="both"/>
        <w:rPr>
          <w:rFonts w:ascii="Arial Narrow" w:hAnsi="Arial Narrow" w:cs="Calibri"/>
        </w:rPr>
      </w:pPr>
      <w:bookmarkStart w:id="0" w:name="_GoBack"/>
      <w:bookmarkEnd w:id="0"/>
      <w:r w:rsidRPr="008B1B33">
        <w:rPr>
          <w:rFonts w:ascii="Arial Narrow" w:hAnsi="Arial Narrow" w:cs="Calibri"/>
          <w:lang w:eastAsia="pl-PL"/>
        </w:rPr>
        <w:t xml:space="preserve">Koszt ten </w:t>
      </w:r>
      <w:r w:rsidRPr="008B1B33">
        <w:rPr>
          <w:rFonts w:ascii="Arial Narrow" w:hAnsi="Arial Narrow" w:cs="Calibri"/>
        </w:rPr>
        <w:t>nie może przekroczyć 5% kwoty przedmiotu zamówienia dot. „łącznej ceny brutto”.</w:t>
      </w:r>
      <w:r w:rsidRPr="008B1B33">
        <w:rPr>
          <w:rFonts w:ascii="Arial Narrow" w:hAnsi="Arial Narrow" w:cs="Calibri"/>
          <w:lang w:eastAsia="pl-PL"/>
        </w:rPr>
        <w:t xml:space="preserve"> Serwis pogwarancyjny </w:t>
      </w:r>
      <w:r w:rsidR="001655E4">
        <w:rPr>
          <w:rFonts w:ascii="Arial Narrow" w:hAnsi="Arial Narrow" w:cs="Calibri"/>
          <w:lang w:eastAsia="pl-PL"/>
        </w:rPr>
        <w:t>może zostać zlecony przez Zamawiającego na maksymalny okres do 24 miesięcy</w:t>
      </w:r>
      <w:r w:rsidRPr="008B1B33">
        <w:rPr>
          <w:rFonts w:ascii="Arial Narrow" w:hAnsi="Arial Narrow" w:cs="Calibri"/>
          <w:lang w:eastAsia="pl-PL"/>
        </w:rPr>
        <w:t xml:space="preserve">, </w:t>
      </w:r>
      <w:r w:rsidRPr="008B1B33">
        <w:rPr>
          <w:rFonts w:ascii="Arial Narrow" w:hAnsi="Arial Narrow" w:cs="Calibri"/>
        </w:rPr>
        <w:t xml:space="preserve">na zasadach identycznych do warunków gwarancji z umowy i Opisu Przedmiotu Zamówienia. Koszt serwisu pogwarancyjnego w okresie </w:t>
      </w:r>
      <w:r w:rsidR="001655E4">
        <w:rPr>
          <w:rFonts w:ascii="Arial Narrow" w:hAnsi="Arial Narrow" w:cs="Calibri"/>
        </w:rPr>
        <w:t>24 miesięcy</w:t>
      </w:r>
      <w:r w:rsidRPr="008B1B33">
        <w:rPr>
          <w:rFonts w:ascii="Arial Narrow" w:hAnsi="Arial Narrow" w:cs="Calibri"/>
        </w:rPr>
        <w:t xml:space="preserve"> będzie niezmienny.</w:t>
      </w:r>
    </w:p>
    <w:p w14:paraId="5D51EDB6" w14:textId="77777777" w:rsidR="008B1B33" w:rsidRPr="008B1B33" w:rsidRDefault="008B1B33" w:rsidP="008B1B33">
      <w:pPr>
        <w:pStyle w:val="Akapitzlist"/>
        <w:numPr>
          <w:ilvl w:val="0"/>
          <w:numId w:val="100"/>
        </w:numPr>
        <w:suppressAutoHyphens/>
        <w:spacing w:before="60" w:after="120" w:line="240" w:lineRule="auto"/>
        <w:ind w:left="284" w:hanging="284"/>
        <w:jc w:val="both"/>
        <w:rPr>
          <w:rFonts w:ascii="Arial Narrow" w:hAnsi="Arial Narrow"/>
          <w:b/>
          <w:bCs/>
          <w:lang w:eastAsia="pl-PL"/>
        </w:rPr>
      </w:pPr>
      <w:r w:rsidRPr="008B1B33">
        <w:rPr>
          <w:rFonts w:ascii="Arial Narrow" w:hAnsi="Arial Narrow"/>
          <w:b/>
          <w:bCs/>
          <w:lang w:eastAsia="pl-PL"/>
        </w:rPr>
        <w:t>Okres utrzymania systemu (gwarancja)</w:t>
      </w:r>
    </w:p>
    <w:p w14:paraId="2B19410D" w14:textId="7724A55B" w:rsidR="008B1B33" w:rsidRPr="008B1B33" w:rsidRDefault="008B1B33" w:rsidP="008B1B33">
      <w:pPr>
        <w:ind w:left="426" w:right="-2"/>
        <w:jc w:val="both"/>
        <w:rPr>
          <w:rFonts w:ascii="Arial Narrow" w:hAnsi="Arial Narrow" w:cs="Calibri"/>
        </w:rPr>
      </w:pPr>
      <w:r w:rsidRPr="008B1B33">
        <w:rPr>
          <w:rFonts w:ascii="Arial Narrow" w:hAnsi="Arial Narrow" w:cs="Calibri"/>
          <w:lang w:eastAsia="pl-PL"/>
        </w:rPr>
        <w:t xml:space="preserve">Wykonawca zobowiązuje się do udzielenia </w:t>
      </w:r>
      <w:r w:rsidRPr="008B1B33">
        <w:rPr>
          <w:rFonts w:ascii="Arial Narrow" w:hAnsi="Arial Narrow" w:cs="Calibri"/>
          <w:b/>
          <w:bCs/>
          <w:lang w:eastAsia="pl-PL"/>
        </w:rPr>
        <w:t xml:space="preserve">….…… </w:t>
      </w:r>
      <w:r w:rsidRPr="008B1B33">
        <w:rPr>
          <w:rFonts w:ascii="Arial Narrow" w:hAnsi="Arial Narrow" w:cs="Calibri"/>
          <w:b/>
          <w:bCs/>
        </w:rPr>
        <w:t>miesięcy</w:t>
      </w:r>
      <w:r w:rsidRPr="008B1B33">
        <w:rPr>
          <w:rFonts w:ascii="Arial Narrow" w:hAnsi="Arial Narrow" w:cs="Calibri"/>
        </w:rPr>
        <w:t xml:space="preserve"> gwarancji utrzymania systemu </w:t>
      </w:r>
      <w:r w:rsidRPr="008B1B33">
        <w:rPr>
          <w:rFonts w:ascii="Arial Narrow" w:hAnsi="Arial Narrow"/>
          <w:bCs/>
        </w:rPr>
        <w:t xml:space="preserve">(min. </w:t>
      </w:r>
      <w:r>
        <w:rPr>
          <w:rFonts w:ascii="Arial Narrow" w:hAnsi="Arial Narrow"/>
          <w:bCs/>
        </w:rPr>
        <w:t>48</w:t>
      </w:r>
      <w:r w:rsidRPr="008B1B33">
        <w:rPr>
          <w:rFonts w:ascii="Arial Narrow" w:hAnsi="Arial Narrow"/>
          <w:bCs/>
        </w:rPr>
        <w:t xml:space="preserve"> </w:t>
      </w:r>
      <w:r w:rsidRPr="008B1B33">
        <w:rPr>
          <w:rFonts w:ascii="Arial Narrow" w:hAnsi="Arial Narrow" w:cs="Calibri"/>
        </w:rPr>
        <w:t>miesięcy</w:t>
      </w:r>
      <w:r>
        <w:rPr>
          <w:rFonts w:ascii="Arial Narrow" w:hAnsi="Arial Narrow" w:cs="Calibri"/>
        </w:rPr>
        <w:t>)</w:t>
      </w:r>
      <w:r w:rsidRPr="008B1B33">
        <w:rPr>
          <w:rFonts w:ascii="Arial Narrow" w:hAnsi="Arial Narrow" w:cs="Calibri"/>
        </w:rPr>
        <w:t xml:space="preserve">. </w:t>
      </w:r>
    </w:p>
    <w:p w14:paraId="16620B83" w14:textId="77777777" w:rsidR="00226EBC" w:rsidRPr="00226EBC" w:rsidRDefault="00226EBC" w:rsidP="008B1B33">
      <w:pPr>
        <w:pStyle w:val="Akapitzlist"/>
        <w:numPr>
          <w:ilvl w:val="0"/>
          <w:numId w:val="100"/>
        </w:numPr>
        <w:suppressAutoHyphens/>
        <w:spacing w:before="60" w:after="120" w:line="240" w:lineRule="auto"/>
        <w:ind w:left="284" w:hanging="284"/>
        <w:jc w:val="both"/>
        <w:rPr>
          <w:rFonts w:ascii="Arial Narrow" w:hAnsi="Arial Narrow"/>
          <w:b/>
          <w:szCs w:val="22"/>
        </w:rPr>
      </w:pPr>
      <w:r w:rsidRPr="00226EBC">
        <w:rPr>
          <w:rFonts w:ascii="Arial Narrow" w:hAnsi="Arial Narrow"/>
          <w:szCs w:val="22"/>
        </w:rPr>
        <w:t xml:space="preserve">Oświadczamy, że uważamy się związani niniejszą ofertą przez czas wskazany w SWZ. </w:t>
      </w:r>
    </w:p>
    <w:p w14:paraId="4A606573" w14:textId="77777777" w:rsidR="00226EBC" w:rsidRPr="00226EBC" w:rsidRDefault="00226EBC" w:rsidP="008B1B33">
      <w:pPr>
        <w:pStyle w:val="Akapitzlist"/>
        <w:numPr>
          <w:ilvl w:val="0"/>
          <w:numId w:val="100"/>
        </w:numPr>
        <w:suppressAutoHyphens/>
        <w:spacing w:before="60" w:after="120" w:line="240" w:lineRule="auto"/>
        <w:ind w:left="284" w:hanging="284"/>
        <w:jc w:val="both"/>
        <w:rPr>
          <w:rFonts w:ascii="Arial Narrow" w:hAnsi="Arial Narrow"/>
          <w:b/>
          <w:szCs w:val="22"/>
        </w:rPr>
      </w:pPr>
      <w:r w:rsidRPr="00226EBC">
        <w:rPr>
          <w:rFonts w:ascii="Arial Narrow" w:hAnsi="Arial Narrow"/>
          <w:szCs w:val="22"/>
        </w:rPr>
        <w:t>Zapoznaliśmy się z projektem umowy i nie wnosimy w stosunku do niego żadnych uwag, a w przypadku wyboru naszej oferty podpiszemy umowę zgodnie z tym projektem.</w:t>
      </w:r>
    </w:p>
    <w:p w14:paraId="5FEE2B5A" w14:textId="14BAE26C" w:rsidR="007938E6" w:rsidRDefault="007938E6" w:rsidP="008B1B33">
      <w:pPr>
        <w:pStyle w:val="Akapitzlist"/>
        <w:numPr>
          <w:ilvl w:val="0"/>
          <w:numId w:val="100"/>
        </w:numPr>
        <w:suppressAutoHyphens/>
        <w:spacing w:before="60" w:after="120" w:line="240" w:lineRule="auto"/>
        <w:ind w:left="284" w:hanging="284"/>
        <w:jc w:val="both"/>
        <w:rPr>
          <w:rFonts w:ascii="Arial Narrow" w:hAnsi="Arial Narrow"/>
          <w:b/>
          <w:szCs w:val="22"/>
        </w:rPr>
      </w:pPr>
      <w:r w:rsidRPr="00AE0956">
        <w:rPr>
          <w:rFonts w:ascii="Arial Narrow" w:hAnsi="Arial Narrow"/>
          <w:szCs w:val="22"/>
        </w:rPr>
        <w:t xml:space="preserve">Następujący zakres przedmiotu zamówienia zamierzamy zlecić Podwykonawcom*: </w:t>
      </w:r>
    </w:p>
    <w:tbl>
      <w:tblPr>
        <w:tblW w:w="8720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8"/>
        <w:gridCol w:w="4612"/>
      </w:tblGrid>
      <w:tr w:rsidR="007938E6" w:rsidRPr="00AE0956" w14:paraId="524EA6A8" w14:textId="77777777" w:rsidTr="00B72D03"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4F01F562" w14:textId="77777777" w:rsidR="007938E6" w:rsidRPr="00AE0956" w:rsidRDefault="007938E6" w:rsidP="00B72D03">
            <w:pPr>
              <w:pStyle w:val="Textbody"/>
              <w:spacing w:after="12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E0956">
              <w:rPr>
                <w:rFonts w:ascii="Arial Narrow" w:hAnsi="Arial Narrow" w:cs="Arial"/>
                <w:sz w:val="22"/>
                <w:szCs w:val="22"/>
              </w:rPr>
              <w:t>Część/zakres zamówienia</w:t>
            </w:r>
          </w:p>
        </w:tc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192F9AB4" w14:textId="77777777" w:rsidR="007938E6" w:rsidRPr="00AE0956" w:rsidRDefault="007938E6" w:rsidP="00B72D03">
            <w:pPr>
              <w:pStyle w:val="Textbody"/>
              <w:spacing w:after="12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E0956">
              <w:rPr>
                <w:rFonts w:ascii="Arial Narrow" w:hAnsi="Arial Narrow" w:cs="Arial"/>
                <w:sz w:val="22"/>
                <w:szCs w:val="22"/>
              </w:rPr>
              <w:t>Nazwa (firma) podwykonawcy</w:t>
            </w:r>
          </w:p>
        </w:tc>
      </w:tr>
      <w:tr w:rsidR="007938E6" w:rsidRPr="00AE0956" w14:paraId="0DCE5B07" w14:textId="77777777" w:rsidTr="00B72D03">
        <w:trPr>
          <w:trHeight w:val="305"/>
        </w:trPr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2E5C6EDF" w14:textId="77777777" w:rsidR="007938E6" w:rsidRPr="00AE0956" w:rsidRDefault="007938E6" w:rsidP="00B72D03">
            <w:pPr>
              <w:pStyle w:val="Textbody"/>
              <w:spacing w:after="120"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2B1633CF" w14:textId="77777777" w:rsidR="007938E6" w:rsidRPr="00AE0956" w:rsidRDefault="007938E6" w:rsidP="00B72D03">
            <w:pPr>
              <w:pStyle w:val="Textbody"/>
              <w:spacing w:after="120"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938E6" w:rsidRPr="00AE0956" w14:paraId="0858FBFE" w14:textId="77777777" w:rsidTr="00B72D03">
        <w:trPr>
          <w:trHeight w:val="305"/>
        </w:trPr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4086D251" w14:textId="77777777" w:rsidR="007938E6" w:rsidRPr="00AE0956" w:rsidRDefault="007938E6" w:rsidP="00B72D03">
            <w:pPr>
              <w:pStyle w:val="Textbody"/>
              <w:spacing w:after="120"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0F3F3ECD" w14:textId="77777777" w:rsidR="007938E6" w:rsidRPr="00AE0956" w:rsidRDefault="007938E6" w:rsidP="00B72D03">
            <w:pPr>
              <w:pStyle w:val="Textbody"/>
              <w:spacing w:after="120"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A735905" w14:textId="71690016" w:rsidR="007938E6" w:rsidRPr="00AE0956" w:rsidRDefault="007938E6" w:rsidP="008B1B33">
      <w:pPr>
        <w:pStyle w:val="Akapitzlist"/>
        <w:numPr>
          <w:ilvl w:val="0"/>
          <w:numId w:val="100"/>
        </w:numPr>
        <w:suppressAutoHyphens/>
        <w:spacing w:before="60" w:after="120" w:line="240" w:lineRule="auto"/>
        <w:ind w:left="284" w:hanging="284"/>
        <w:jc w:val="both"/>
        <w:rPr>
          <w:rFonts w:ascii="Arial Narrow" w:hAnsi="Arial Narrow"/>
          <w:b/>
          <w:szCs w:val="22"/>
          <w:u w:val="single"/>
        </w:rPr>
      </w:pPr>
      <w:r w:rsidRPr="00AE0956">
        <w:rPr>
          <w:rFonts w:ascii="Arial Narrow" w:hAnsi="Arial Narrow" w:cs="Arial"/>
          <w:szCs w:val="22"/>
          <w:u w:val="single"/>
          <w:lang w:eastAsia="en-GB"/>
        </w:rPr>
        <w:t xml:space="preserve">Oświadczamy, że jesteśmy*: </w:t>
      </w:r>
    </w:p>
    <w:p w14:paraId="062AC885" w14:textId="77777777" w:rsidR="007938E6" w:rsidRPr="00AE0956" w:rsidRDefault="007938E6" w:rsidP="008E17B0">
      <w:pPr>
        <w:pStyle w:val="Tekstpodstawowy21"/>
        <w:spacing w:before="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AE0956">
        <w:rPr>
          <w:rFonts w:ascii="Arial Narrow" w:eastAsia="Calibri" w:hAnsi="Arial Narrow" w:cs="Arial"/>
          <w:bCs w:val="0"/>
          <w:sz w:val="22"/>
          <w:szCs w:val="22"/>
          <w:lang w:eastAsia="en-GB"/>
        </w:rPr>
        <w:t xml:space="preserve">mikroprzedsiębiorstwem </w:t>
      </w:r>
      <w:r w:rsidRPr="00AE0956"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>-         tak □    nie □</w:t>
      </w:r>
    </w:p>
    <w:p w14:paraId="325B5688" w14:textId="77777777" w:rsidR="007938E6" w:rsidRPr="008E17B0" w:rsidRDefault="007938E6" w:rsidP="007938E6">
      <w:pPr>
        <w:pStyle w:val="Tekstpodstawowy21"/>
        <w:spacing w:before="0" w:after="120" w:line="276" w:lineRule="auto"/>
        <w:ind w:left="357"/>
        <w:rPr>
          <w:rFonts w:ascii="Arial Narrow" w:hAnsi="Arial Narrow"/>
          <w:b w:val="0"/>
          <w:sz w:val="20"/>
          <w:szCs w:val="20"/>
        </w:rPr>
      </w:pPr>
      <w:r w:rsidRPr="008E17B0">
        <w:rPr>
          <w:rFonts w:ascii="Arial Narrow" w:eastAsia="Calibri" w:hAnsi="Arial Narrow" w:cs="Arial"/>
          <w:b w:val="0"/>
          <w:sz w:val="20"/>
          <w:szCs w:val="20"/>
          <w:lang w:eastAsia="en-GB"/>
        </w:rPr>
        <w:t>Mikroprzedsiębiorstwo: przedsiębiorstwo, które zatrudnia mniej niż 10 osób i którego roczny obrót lub roczna suma bilansowa nie przekracza 2 milionów EUR</w:t>
      </w:r>
    </w:p>
    <w:p w14:paraId="75136C6E" w14:textId="77777777" w:rsidR="007938E6" w:rsidRPr="00AE0956" w:rsidRDefault="007938E6" w:rsidP="008E17B0">
      <w:pPr>
        <w:pStyle w:val="Tekstpodstawowy21"/>
        <w:spacing w:before="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AE0956">
        <w:rPr>
          <w:rFonts w:ascii="Arial Narrow" w:eastAsia="Calibri" w:hAnsi="Arial Narrow" w:cs="Arial"/>
          <w:bCs w:val="0"/>
          <w:sz w:val="22"/>
          <w:szCs w:val="22"/>
          <w:lang w:eastAsia="en-GB"/>
        </w:rPr>
        <w:t>małym przedsiębiorstwem</w:t>
      </w:r>
      <w:r w:rsidRPr="00AE0956"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-      tak □     nie □</w:t>
      </w:r>
    </w:p>
    <w:p w14:paraId="0533ADAD" w14:textId="77777777" w:rsidR="007938E6" w:rsidRPr="008E17B0" w:rsidRDefault="007938E6" w:rsidP="007938E6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0"/>
          <w:szCs w:val="20"/>
          <w:lang w:eastAsia="en-GB"/>
        </w:rPr>
      </w:pPr>
      <w:r w:rsidRPr="008E17B0">
        <w:rPr>
          <w:rFonts w:ascii="Arial Narrow" w:eastAsia="Calibri" w:hAnsi="Arial Narrow" w:cs="Arial"/>
          <w:b w:val="0"/>
          <w:sz w:val="20"/>
          <w:szCs w:val="20"/>
          <w:lang w:eastAsia="en-GB"/>
        </w:rPr>
        <w:t>Małe przedsiębiorstwo: przedsiębiorstwo, które zatrudnia mniej niż 50 osób i którego roczny obrót lub roczna suma bilansowa nie przekracza 10 milionów EUR.</w:t>
      </w:r>
    </w:p>
    <w:p w14:paraId="2A9A871D" w14:textId="77777777" w:rsidR="007938E6" w:rsidRPr="00AE0956" w:rsidRDefault="007938E6" w:rsidP="008E17B0">
      <w:pPr>
        <w:pStyle w:val="Tekstpodstawowy21"/>
        <w:spacing w:before="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AE0956">
        <w:rPr>
          <w:rFonts w:ascii="Arial Narrow" w:eastAsia="Calibri" w:hAnsi="Arial Narrow" w:cs="Arial"/>
          <w:bCs w:val="0"/>
          <w:sz w:val="22"/>
          <w:szCs w:val="22"/>
          <w:lang w:eastAsia="en-GB"/>
        </w:rPr>
        <w:t>średnim przedsiębiorstwem</w:t>
      </w:r>
      <w:r w:rsidRPr="00AE0956"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 -   tak □    nie □</w:t>
      </w:r>
    </w:p>
    <w:p w14:paraId="053E1F08" w14:textId="570611DB" w:rsidR="007938E6" w:rsidRPr="008E17B0" w:rsidRDefault="007938E6" w:rsidP="007938E6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0"/>
          <w:szCs w:val="20"/>
          <w:lang w:eastAsia="en-GB"/>
        </w:rPr>
      </w:pPr>
      <w:r w:rsidRPr="008E17B0">
        <w:rPr>
          <w:rFonts w:ascii="Arial Narrow" w:eastAsia="Calibri" w:hAnsi="Arial Narrow" w:cs="Arial"/>
          <w:b w:val="0"/>
          <w:sz w:val="20"/>
          <w:szCs w:val="20"/>
          <w:lang w:eastAsia="en-GB"/>
        </w:rPr>
        <w:t>Średnie przedsiębiorstwa: przedsiębiorstwa, które nie są mikroprzedsiębiorstwami ani małymi przedsiębiorstwami</w:t>
      </w:r>
      <w:r w:rsidRPr="008E17B0">
        <w:rPr>
          <w:rFonts w:ascii="Arial Narrow" w:eastAsia="Calibri" w:hAnsi="Arial Narrow" w:cs="Arial"/>
          <w:sz w:val="20"/>
          <w:szCs w:val="20"/>
          <w:lang w:eastAsia="en-GB"/>
        </w:rPr>
        <w:t xml:space="preserve"> </w:t>
      </w:r>
      <w:r w:rsidRPr="008E17B0">
        <w:rPr>
          <w:rFonts w:ascii="Arial Narrow" w:eastAsia="Calibri" w:hAnsi="Arial Narrow" w:cs="Arial"/>
          <w:b w:val="0"/>
          <w:sz w:val="20"/>
          <w:szCs w:val="20"/>
          <w:lang w:eastAsia="en-GB"/>
        </w:rPr>
        <w:t xml:space="preserve">i które zatrudniają mniej niż 250 osób i których roczny obrót nie przekracza 50 milionów EUR </w:t>
      </w:r>
      <w:r w:rsidRPr="008E17B0">
        <w:rPr>
          <w:rFonts w:ascii="Arial Narrow" w:eastAsia="Calibri" w:hAnsi="Arial Narrow" w:cs="Arial"/>
          <w:b w:val="0"/>
          <w:i/>
          <w:sz w:val="20"/>
          <w:szCs w:val="20"/>
          <w:lang w:eastAsia="en-GB"/>
        </w:rPr>
        <w:t>lub</w:t>
      </w:r>
      <w:r w:rsidRPr="008E17B0">
        <w:rPr>
          <w:rFonts w:ascii="Arial Narrow" w:eastAsia="Calibri" w:hAnsi="Arial Narrow" w:cs="Arial"/>
          <w:b w:val="0"/>
          <w:sz w:val="20"/>
          <w:szCs w:val="20"/>
          <w:lang w:eastAsia="en-GB"/>
        </w:rPr>
        <w:t xml:space="preserve"> roczna suma bilansowa nie przekracza 43 milionów EUR</w:t>
      </w:r>
    </w:p>
    <w:p w14:paraId="3B3931ED" w14:textId="77777777" w:rsidR="007938E6" w:rsidRPr="00AE0956" w:rsidRDefault="007938E6" w:rsidP="007938E6">
      <w:pPr>
        <w:pStyle w:val="Tekstpodstawowy"/>
        <w:suppressAutoHyphens w:val="0"/>
        <w:spacing w:after="120" w:line="276" w:lineRule="auto"/>
        <w:ind w:left="360"/>
        <w:jc w:val="both"/>
        <w:rPr>
          <w:rFonts w:ascii="Arial Narrow" w:hAnsi="Arial Narrow"/>
          <w:sz w:val="22"/>
          <w:szCs w:val="22"/>
        </w:rPr>
      </w:pPr>
      <w:r w:rsidRPr="00AE0956">
        <w:rPr>
          <w:rFonts w:ascii="Arial Narrow" w:hAnsi="Arial Narrow"/>
          <w:sz w:val="22"/>
          <w:szCs w:val="22"/>
        </w:rPr>
        <w:t>Powyższa informacja ma charakter wyłącznie informacyjny i służy dla celów statystycznych.</w:t>
      </w:r>
    </w:p>
    <w:p w14:paraId="1C3D1788" w14:textId="553E469B" w:rsidR="007938E6" w:rsidRPr="00AE0956" w:rsidRDefault="007938E6" w:rsidP="008B1B33">
      <w:pPr>
        <w:pStyle w:val="Akapitzlist"/>
        <w:numPr>
          <w:ilvl w:val="0"/>
          <w:numId w:val="100"/>
        </w:numPr>
        <w:suppressAutoHyphens/>
        <w:spacing w:before="60" w:after="120" w:line="240" w:lineRule="auto"/>
        <w:ind w:left="284" w:hanging="284"/>
        <w:jc w:val="both"/>
        <w:rPr>
          <w:rFonts w:ascii="Arial Narrow" w:hAnsi="Arial Narrow"/>
          <w:szCs w:val="22"/>
        </w:rPr>
      </w:pPr>
      <w:r w:rsidRPr="00AE0956">
        <w:rPr>
          <w:rFonts w:ascii="Arial Narrow" w:hAnsi="Arial Narrow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 w:rsidR="00AE0956">
        <w:rPr>
          <w:rFonts w:ascii="Arial Narrow" w:hAnsi="Arial Narrow"/>
          <w:szCs w:val="22"/>
        </w:rPr>
        <w:br/>
      </w:r>
      <w:r w:rsidRPr="00AE0956">
        <w:rPr>
          <w:rFonts w:ascii="Arial Narrow" w:hAnsi="Arial Narrow"/>
          <w:szCs w:val="22"/>
        </w:rPr>
        <w:t>o udzielenie zamówienia publicznego w niniejszym postępowaniu.</w:t>
      </w:r>
    </w:p>
    <w:p w14:paraId="6EBC8C5A" w14:textId="77777777" w:rsidR="007938E6" w:rsidRPr="00AE0956" w:rsidRDefault="007938E6" w:rsidP="008B1B33">
      <w:pPr>
        <w:pStyle w:val="Akapitzlist"/>
        <w:numPr>
          <w:ilvl w:val="0"/>
          <w:numId w:val="100"/>
        </w:numPr>
        <w:suppressAutoHyphens/>
        <w:spacing w:before="60" w:after="120" w:line="240" w:lineRule="auto"/>
        <w:ind w:left="284" w:hanging="284"/>
        <w:jc w:val="both"/>
        <w:rPr>
          <w:rFonts w:ascii="Arial Narrow" w:hAnsi="Arial Narrow"/>
          <w:szCs w:val="22"/>
        </w:rPr>
      </w:pPr>
      <w:r w:rsidRPr="00AE0956">
        <w:rPr>
          <w:rFonts w:ascii="Arial Narrow" w:hAnsi="Arial Narrow"/>
          <w:szCs w:val="22"/>
        </w:rPr>
        <w:t>Integralną częścią oferty są:</w:t>
      </w:r>
    </w:p>
    <w:p w14:paraId="526151A1" w14:textId="77777777" w:rsidR="007938E6" w:rsidRPr="00AE0956" w:rsidRDefault="007938E6" w:rsidP="00923552">
      <w:pPr>
        <w:pStyle w:val="Tekstpodstawowy"/>
        <w:numPr>
          <w:ilvl w:val="1"/>
          <w:numId w:val="15"/>
        </w:numPr>
        <w:spacing w:after="120" w:line="276" w:lineRule="auto"/>
        <w:rPr>
          <w:rFonts w:ascii="Arial Narrow" w:hAnsi="Arial Narrow"/>
          <w:sz w:val="22"/>
          <w:szCs w:val="22"/>
        </w:rPr>
      </w:pPr>
      <w:r w:rsidRPr="00AE0956">
        <w:rPr>
          <w:rFonts w:ascii="Arial Narrow" w:hAnsi="Arial Narrow"/>
          <w:sz w:val="22"/>
          <w:szCs w:val="22"/>
        </w:rPr>
        <w:t xml:space="preserve">....................................................................................................  </w:t>
      </w:r>
    </w:p>
    <w:p w14:paraId="7A856DEB" w14:textId="77777777" w:rsidR="007938E6" w:rsidRPr="00AE0956" w:rsidRDefault="007938E6" w:rsidP="00923552">
      <w:pPr>
        <w:pStyle w:val="Tekstpodstawowy"/>
        <w:numPr>
          <w:ilvl w:val="1"/>
          <w:numId w:val="15"/>
        </w:numPr>
        <w:spacing w:after="120" w:line="276" w:lineRule="auto"/>
        <w:rPr>
          <w:rFonts w:ascii="Arial Narrow" w:hAnsi="Arial Narrow"/>
          <w:sz w:val="22"/>
          <w:szCs w:val="22"/>
        </w:rPr>
      </w:pPr>
      <w:r w:rsidRPr="00AE0956">
        <w:rPr>
          <w:rFonts w:ascii="Arial Narrow" w:hAnsi="Arial Narrow"/>
          <w:sz w:val="22"/>
          <w:szCs w:val="22"/>
        </w:rPr>
        <w:t xml:space="preserve">....................................................................................................  </w:t>
      </w:r>
    </w:p>
    <w:p w14:paraId="6BD6C7CE" w14:textId="77777777" w:rsidR="007938E6" w:rsidRPr="00AE0956" w:rsidRDefault="007938E6" w:rsidP="008B1B33">
      <w:pPr>
        <w:pStyle w:val="Akapitzlist"/>
        <w:numPr>
          <w:ilvl w:val="0"/>
          <w:numId w:val="100"/>
        </w:numPr>
        <w:suppressAutoHyphens/>
        <w:spacing w:before="60" w:after="120" w:line="240" w:lineRule="auto"/>
        <w:ind w:left="284" w:hanging="284"/>
        <w:jc w:val="both"/>
        <w:rPr>
          <w:rFonts w:ascii="Arial Narrow" w:hAnsi="Arial Narrow"/>
          <w:szCs w:val="22"/>
        </w:rPr>
      </w:pPr>
      <w:r w:rsidRPr="00AE0956">
        <w:rPr>
          <w:rFonts w:ascii="Arial Narrow" w:hAnsi="Arial Narrow"/>
          <w:szCs w:val="22"/>
        </w:rPr>
        <w:t>Wykonawca powołuje się na zasoby podmiotu trzeciego</w:t>
      </w:r>
      <w:r w:rsidRPr="00AE0956">
        <w:rPr>
          <w:rFonts w:ascii="Arial Narrow" w:hAnsi="Arial Narrow"/>
          <w:b/>
          <w:szCs w:val="22"/>
          <w:vertAlign w:val="superscript"/>
        </w:rPr>
        <w:t>1</w:t>
      </w:r>
      <w:r w:rsidRPr="00AE0956">
        <w:rPr>
          <w:rFonts w:ascii="Arial Narrow" w:hAnsi="Arial Narrow"/>
          <w:szCs w:val="22"/>
        </w:rPr>
        <w:t xml:space="preserve"> : tak □    nie □</w:t>
      </w:r>
    </w:p>
    <w:p w14:paraId="29BC185B" w14:textId="77777777" w:rsidR="007938E6" w:rsidRPr="00AE0956" w:rsidRDefault="007938E6" w:rsidP="007938E6">
      <w:pPr>
        <w:pStyle w:val="Tekstpodstawowy"/>
        <w:spacing w:after="120" w:line="276" w:lineRule="auto"/>
        <w:ind w:left="360"/>
        <w:rPr>
          <w:rFonts w:ascii="Arial Narrow" w:hAnsi="Arial Narrow"/>
          <w:sz w:val="22"/>
          <w:szCs w:val="22"/>
        </w:rPr>
      </w:pPr>
      <w:r w:rsidRPr="00AE0956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………………………………………………………………………………………………………………………………(wypełnić jeśli dotyczy - podać pełną nazwę/firmę, adres, a także w zależności od podmiotu: NIP/PESEL, KRS/</w:t>
      </w:r>
      <w:proofErr w:type="spellStart"/>
      <w:r w:rsidRPr="00AE0956">
        <w:rPr>
          <w:rFonts w:ascii="Arial Narrow" w:hAnsi="Arial Narrow"/>
          <w:sz w:val="22"/>
          <w:szCs w:val="22"/>
        </w:rPr>
        <w:t>CEiDG</w:t>
      </w:r>
      <w:proofErr w:type="spellEnd"/>
      <w:r w:rsidRPr="00AE0956">
        <w:rPr>
          <w:rFonts w:ascii="Arial Narrow" w:hAnsi="Arial Narrow"/>
          <w:sz w:val="22"/>
          <w:szCs w:val="22"/>
        </w:rPr>
        <w:t>)</w:t>
      </w:r>
    </w:p>
    <w:p w14:paraId="2FFF31E7" w14:textId="77777777" w:rsidR="007938E6" w:rsidRPr="00AE0956" w:rsidRDefault="007938E6" w:rsidP="007938E6">
      <w:pPr>
        <w:pStyle w:val="Tekstpodstawowy"/>
        <w:ind w:left="357"/>
        <w:jc w:val="both"/>
        <w:rPr>
          <w:rFonts w:ascii="Arial Narrow" w:hAnsi="Arial Narrow"/>
          <w:i/>
          <w:sz w:val="20"/>
        </w:rPr>
      </w:pPr>
      <w:r w:rsidRPr="00AE0956">
        <w:rPr>
          <w:rFonts w:ascii="Arial Narrow" w:hAnsi="Arial Narrow"/>
          <w:b/>
          <w:sz w:val="20"/>
          <w:vertAlign w:val="superscript"/>
        </w:rPr>
        <w:t>1</w:t>
      </w:r>
      <w:r w:rsidRPr="00AE0956">
        <w:rPr>
          <w:rFonts w:ascii="Arial Narrow" w:hAnsi="Arial Narrow"/>
          <w:sz w:val="20"/>
        </w:rPr>
        <w:t xml:space="preserve"> </w:t>
      </w:r>
      <w:r w:rsidRPr="00AE0956">
        <w:rPr>
          <w:rFonts w:ascii="Arial Narrow" w:hAnsi="Arial Narrow"/>
          <w:i/>
          <w:sz w:val="20"/>
        </w:rPr>
        <w:t xml:space="preserve">jeżeli Wykonawca powołuje się na zasoby podmiotu trzeciego należy wraz z ofertą przedłożyć oświadczenie podmiotu udostępniającego zasoby, potwierdzające brak podstaw wykluczenia tego podmiotu oraz odpowiednio spełnianie warunków udziału w postępowaniu lub kryteriów selekcji, w zakresie, w jakim wykonawca powołuje się na jego zasoby, stosownie do treści art. 125 ust.5 Ustawy </w:t>
      </w:r>
      <w:proofErr w:type="spellStart"/>
      <w:r w:rsidRPr="00AE0956">
        <w:rPr>
          <w:rFonts w:ascii="Arial Narrow" w:hAnsi="Arial Narrow"/>
          <w:i/>
          <w:sz w:val="20"/>
        </w:rPr>
        <w:t>pzp</w:t>
      </w:r>
      <w:proofErr w:type="spellEnd"/>
      <w:r w:rsidRPr="00AE0956">
        <w:rPr>
          <w:rFonts w:ascii="Arial Narrow" w:hAnsi="Arial Narrow"/>
          <w:i/>
          <w:sz w:val="20"/>
        </w:rPr>
        <w:t>.</w:t>
      </w:r>
    </w:p>
    <w:p w14:paraId="6C2A3266" w14:textId="77777777" w:rsidR="007938E6" w:rsidRPr="00BE0796" w:rsidRDefault="007938E6" w:rsidP="007938E6">
      <w:pPr>
        <w:pStyle w:val="Tekstpodstawowy"/>
        <w:ind w:left="357"/>
        <w:jc w:val="both"/>
        <w:rPr>
          <w:rFonts w:ascii="Arial Narrow" w:hAnsi="Arial Narrow"/>
          <w:szCs w:val="24"/>
        </w:rPr>
      </w:pPr>
    </w:p>
    <w:p w14:paraId="29DC57D6" w14:textId="77777777" w:rsidR="007938E6" w:rsidRPr="00BE0796" w:rsidRDefault="007938E6" w:rsidP="007938E6">
      <w:pPr>
        <w:spacing w:after="120" w:line="276" w:lineRule="auto"/>
        <w:rPr>
          <w:rFonts w:ascii="Arial Narrow" w:hAnsi="Arial Narrow"/>
          <w:b/>
          <w:i/>
          <w:sz w:val="24"/>
          <w:szCs w:val="24"/>
        </w:rPr>
      </w:pPr>
      <w:r w:rsidRPr="00BE0796">
        <w:rPr>
          <w:rFonts w:ascii="Arial Narrow" w:hAnsi="Arial Narrow"/>
          <w:b/>
          <w:i/>
          <w:sz w:val="24"/>
          <w:szCs w:val="24"/>
          <w:vertAlign w:val="superscript"/>
        </w:rPr>
        <w:t>*</w:t>
      </w:r>
      <w:r w:rsidRPr="00BE0796">
        <w:rPr>
          <w:rFonts w:ascii="Arial Narrow" w:hAnsi="Arial Narrow"/>
          <w:b/>
          <w:i/>
          <w:sz w:val="24"/>
          <w:szCs w:val="24"/>
        </w:rPr>
        <w:t>skreślić/zaznaczyć/wypełnić</w:t>
      </w:r>
    </w:p>
    <w:p w14:paraId="3FE43EFF" w14:textId="77777777" w:rsidR="008447B7" w:rsidRPr="005536BA" w:rsidRDefault="008447B7" w:rsidP="008447B7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32518B2A" w14:textId="77777777" w:rsidR="008447B7" w:rsidRDefault="008447B7" w:rsidP="008447B7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7D548B84" w14:textId="77777777" w:rsidR="008447B7" w:rsidRDefault="008447B7" w:rsidP="008447B7">
      <w:pPr>
        <w:suppressAutoHyphens/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>
        <w:rPr>
          <w:rFonts w:ascii="Arial Narrow" w:eastAsia="Times New Roman" w:hAnsi="Arial Narrow" w:cs="Times New Roman"/>
          <w:color w:val="FF0000"/>
          <w:lang w:eastAsia="pl-PL"/>
        </w:rPr>
        <w:t>j</w:t>
      </w:r>
    </w:p>
    <w:p w14:paraId="71D2C6F8" w14:textId="3E281EBE" w:rsidR="00DA7DE6" w:rsidRDefault="00DA7DE6" w:rsidP="007938E6">
      <w:pPr>
        <w:tabs>
          <w:tab w:val="left" w:pos="5245"/>
        </w:tabs>
        <w:suppressAutoHyphens/>
        <w:spacing w:after="120" w:line="276" w:lineRule="auto"/>
        <w:ind w:left="4536"/>
        <w:rPr>
          <w:rFonts w:ascii="Arial Narrow" w:eastAsia="Times New Roman" w:hAnsi="Arial Narrow" w:cs="Times New Roman"/>
          <w:i/>
          <w:color w:val="FF0000"/>
          <w:lang w:eastAsia="pl-PL"/>
        </w:rPr>
      </w:pPr>
    </w:p>
    <w:p w14:paraId="6ACA3867" w14:textId="62C57DA1" w:rsidR="00AE0956" w:rsidRDefault="00AE0956" w:rsidP="00AE0956">
      <w:pPr>
        <w:pStyle w:val="Nagwek"/>
        <w:jc w:val="center"/>
        <w:rPr>
          <w:sz w:val="14"/>
          <w:szCs w:val="14"/>
        </w:rPr>
      </w:pPr>
    </w:p>
    <w:p w14:paraId="4D716606" w14:textId="77777777" w:rsidR="00096300" w:rsidRDefault="00096300" w:rsidP="00AE0956">
      <w:pPr>
        <w:pStyle w:val="Nagwek"/>
        <w:jc w:val="center"/>
        <w:rPr>
          <w:sz w:val="14"/>
          <w:szCs w:val="14"/>
        </w:rPr>
      </w:pPr>
    </w:p>
    <w:p w14:paraId="1263DA89" w14:textId="77777777" w:rsidR="00096300" w:rsidRDefault="00096300" w:rsidP="00AE0956">
      <w:pPr>
        <w:pStyle w:val="Nagwek"/>
        <w:jc w:val="center"/>
        <w:rPr>
          <w:sz w:val="14"/>
          <w:szCs w:val="14"/>
        </w:rPr>
      </w:pPr>
    </w:p>
    <w:sectPr w:rsidR="00096300" w:rsidSect="00635614">
      <w:footerReference w:type="default" r:id="rId9"/>
      <w:headerReference w:type="first" r:id="rId10"/>
      <w:pgSz w:w="11906" w:h="16838" w:code="9"/>
      <w:pgMar w:top="1276" w:right="1417" w:bottom="1560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799585" w16cex:dateUtc="2024-08-28T10:2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90306" w14:textId="77777777" w:rsidR="002C0A27" w:rsidRDefault="002C0A27" w:rsidP="00260BF7">
      <w:pPr>
        <w:spacing w:after="0" w:line="240" w:lineRule="auto"/>
      </w:pPr>
      <w:r>
        <w:separator/>
      </w:r>
    </w:p>
  </w:endnote>
  <w:endnote w:type="continuationSeparator" w:id="0">
    <w:p w14:paraId="3D5F0BC9" w14:textId="77777777" w:rsidR="002C0A27" w:rsidRDefault="002C0A27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1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E9AFA" w14:textId="7163BC82" w:rsidR="002C0A27" w:rsidRDefault="002C0A27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0E858" w14:textId="77777777" w:rsidR="002C0A27" w:rsidRDefault="002C0A27" w:rsidP="00260BF7">
      <w:pPr>
        <w:spacing w:after="0" w:line="240" w:lineRule="auto"/>
      </w:pPr>
      <w:r>
        <w:separator/>
      </w:r>
    </w:p>
  </w:footnote>
  <w:footnote w:type="continuationSeparator" w:id="0">
    <w:p w14:paraId="46FDCCC7" w14:textId="77777777" w:rsidR="002C0A27" w:rsidRDefault="002C0A27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4950B" w14:textId="3E3DDFBE" w:rsidR="0079377E" w:rsidRDefault="0079377E">
    <w:pPr>
      <w:pStyle w:val="Nagwek"/>
    </w:pPr>
    <w:r>
      <w:rPr>
        <w:noProof/>
      </w:rPr>
      <w:drawing>
        <wp:inline distT="0" distB="0" distL="0" distR="0" wp14:anchorId="6B8EAF77" wp14:editId="5BEE576C">
          <wp:extent cx="5568950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528213" name="Obraz 15865282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6895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BDD0F9" w14:textId="77777777" w:rsidR="0079377E" w:rsidRPr="00F07B77" w:rsidRDefault="0079377E" w:rsidP="0079377E">
    <w:pPr>
      <w:tabs>
        <w:tab w:val="center" w:pos="4536"/>
        <w:tab w:val="right" w:pos="9072"/>
      </w:tabs>
      <w:spacing w:after="0" w:line="240" w:lineRule="auto"/>
      <w:jc w:val="center"/>
      <w:rPr>
        <w:sz w:val="20"/>
        <w:szCs w:val="20"/>
      </w:rPr>
    </w:pPr>
    <w:r w:rsidRPr="00F07B77">
      <w:rPr>
        <w:sz w:val="20"/>
        <w:szCs w:val="20"/>
      </w:rPr>
      <w:t xml:space="preserve">Projekt "Wielkopolskie Centrum Medycyny Cyfrowej" finansowany jest ze środków Agencji Badań Medycznych w ramach Konkursu Tworzenie i rozwój Regionalnych Centrów Medycyny Cyfrowej, nr ABM/2023/2. </w:t>
    </w:r>
    <w:r>
      <w:rPr>
        <w:sz w:val="20"/>
        <w:szCs w:val="20"/>
      </w:rPr>
      <w:br/>
    </w:r>
    <w:r w:rsidRPr="00F07B77">
      <w:rPr>
        <w:sz w:val="20"/>
        <w:szCs w:val="20"/>
      </w:rPr>
      <w:t>Numer umowy: 2023/ABM/02/00007-00.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519"/>
        </w:tabs>
        <w:ind w:left="519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879"/>
        </w:tabs>
        <w:ind w:left="879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879"/>
        </w:tabs>
        <w:ind w:left="879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239"/>
        </w:tabs>
        <w:ind w:left="1239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239"/>
        </w:tabs>
        <w:ind w:left="1239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599"/>
        </w:tabs>
        <w:ind w:left="1599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9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10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1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2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3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4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5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6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7" w15:restartNumberingAfterBreak="0">
    <w:nsid w:val="00FA353B"/>
    <w:multiLevelType w:val="hybridMultilevel"/>
    <w:tmpl w:val="BC824142"/>
    <w:lvl w:ilvl="0" w:tplc="12DE495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5CE5373"/>
    <w:multiLevelType w:val="hybridMultilevel"/>
    <w:tmpl w:val="17AEEBAE"/>
    <w:lvl w:ilvl="0" w:tplc="1E167AF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 w15:restartNumberingAfterBreak="0">
    <w:nsid w:val="06DA030C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09CC1056"/>
    <w:multiLevelType w:val="hybridMultilevel"/>
    <w:tmpl w:val="B06EED0E"/>
    <w:lvl w:ilvl="0" w:tplc="F8322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5" w15:restartNumberingAfterBreak="0">
    <w:nsid w:val="0A9E798F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915095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C9E2B5E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4D5C9F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0F375F47"/>
    <w:multiLevelType w:val="hybridMultilevel"/>
    <w:tmpl w:val="C7FC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0B40D8F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1B32557"/>
    <w:multiLevelType w:val="hybridMultilevel"/>
    <w:tmpl w:val="5BE825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19BC98F6">
      <w:start w:val="1"/>
      <w:numFmt w:val="decimal"/>
      <w:lvlText w:val="%3)"/>
      <w:lvlJc w:val="left"/>
      <w:pPr>
        <w:ind w:left="2340" w:hanging="360"/>
      </w:pPr>
    </w:lvl>
    <w:lvl w:ilvl="3" w:tplc="D264CDEA">
      <w:start w:val="1"/>
      <w:numFmt w:val="lowerLetter"/>
      <w:lvlText w:val="%4)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30E2D49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5DD681E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83320A1"/>
    <w:multiLevelType w:val="hybridMultilevel"/>
    <w:tmpl w:val="DA1E34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1BC04213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DB13D7A"/>
    <w:multiLevelType w:val="hybridMultilevel"/>
    <w:tmpl w:val="C8A4DBB6"/>
    <w:lvl w:ilvl="0" w:tplc="4E66101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DDC3A65"/>
    <w:multiLevelType w:val="hybridMultilevel"/>
    <w:tmpl w:val="DC1803A4"/>
    <w:lvl w:ilvl="0" w:tplc="F526378A">
      <w:start w:val="1"/>
      <w:numFmt w:val="decimal"/>
      <w:lvlText w:val="%1)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E26CDE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288F2AB1"/>
    <w:multiLevelType w:val="hybridMultilevel"/>
    <w:tmpl w:val="F814C250"/>
    <w:lvl w:ilvl="0" w:tplc="04150017">
      <w:start w:val="1"/>
      <w:numFmt w:val="lowerLetter"/>
      <w:lvlText w:val="%1)"/>
      <w:lvlJc w:val="left"/>
      <w:pPr>
        <w:ind w:left="1415" w:hanging="360"/>
      </w:pPr>
    </w:lvl>
    <w:lvl w:ilvl="1" w:tplc="04150017">
      <w:start w:val="1"/>
      <w:numFmt w:val="lowerLetter"/>
      <w:lvlText w:val="%2)"/>
      <w:lvlJc w:val="left"/>
      <w:pPr>
        <w:ind w:left="2135" w:hanging="360"/>
      </w:pPr>
    </w:lvl>
    <w:lvl w:ilvl="2" w:tplc="0415001B" w:tentative="1">
      <w:start w:val="1"/>
      <w:numFmt w:val="lowerRoman"/>
      <w:lvlText w:val="%3."/>
      <w:lvlJc w:val="right"/>
      <w:pPr>
        <w:ind w:left="2855" w:hanging="180"/>
      </w:pPr>
    </w:lvl>
    <w:lvl w:ilvl="3" w:tplc="0415000F" w:tentative="1">
      <w:start w:val="1"/>
      <w:numFmt w:val="decimal"/>
      <w:lvlText w:val="%4."/>
      <w:lvlJc w:val="left"/>
      <w:pPr>
        <w:ind w:left="3575" w:hanging="360"/>
      </w:pPr>
    </w:lvl>
    <w:lvl w:ilvl="4" w:tplc="04150019" w:tentative="1">
      <w:start w:val="1"/>
      <w:numFmt w:val="lowerLetter"/>
      <w:lvlText w:val="%5."/>
      <w:lvlJc w:val="left"/>
      <w:pPr>
        <w:ind w:left="4295" w:hanging="360"/>
      </w:pPr>
    </w:lvl>
    <w:lvl w:ilvl="5" w:tplc="0415001B" w:tentative="1">
      <w:start w:val="1"/>
      <w:numFmt w:val="lowerRoman"/>
      <w:lvlText w:val="%6."/>
      <w:lvlJc w:val="right"/>
      <w:pPr>
        <w:ind w:left="5015" w:hanging="180"/>
      </w:pPr>
    </w:lvl>
    <w:lvl w:ilvl="6" w:tplc="0415000F" w:tentative="1">
      <w:start w:val="1"/>
      <w:numFmt w:val="decimal"/>
      <w:lvlText w:val="%7."/>
      <w:lvlJc w:val="left"/>
      <w:pPr>
        <w:ind w:left="5735" w:hanging="360"/>
      </w:pPr>
    </w:lvl>
    <w:lvl w:ilvl="7" w:tplc="04150019" w:tentative="1">
      <w:start w:val="1"/>
      <w:numFmt w:val="lowerLetter"/>
      <w:lvlText w:val="%8."/>
      <w:lvlJc w:val="left"/>
      <w:pPr>
        <w:ind w:left="6455" w:hanging="360"/>
      </w:pPr>
    </w:lvl>
    <w:lvl w:ilvl="8" w:tplc="0415001B" w:tentative="1">
      <w:start w:val="1"/>
      <w:numFmt w:val="lowerRoman"/>
      <w:lvlText w:val="%9."/>
      <w:lvlJc w:val="right"/>
      <w:pPr>
        <w:ind w:left="7175" w:hanging="180"/>
      </w:pPr>
    </w:lvl>
  </w:abstractNum>
  <w:abstractNum w:abstractNumId="44" w15:restartNumberingAfterBreak="0">
    <w:nsid w:val="291E2E55"/>
    <w:multiLevelType w:val="hybridMultilevel"/>
    <w:tmpl w:val="224E8DC4"/>
    <w:lvl w:ilvl="0" w:tplc="40CE9A2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62EB0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sz w:val="22"/>
      </w:rPr>
    </w:lvl>
    <w:lvl w:ilvl="3" w:tplc="3C584C56">
      <w:start w:val="1"/>
      <w:numFmt w:val="decimal"/>
      <w:lvlText w:val="%4)"/>
      <w:lvlJc w:val="left"/>
      <w:pPr>
        <w:ind w:left="2880" w:hanging="360"/>
      </w:pPr>
      <w:rPr>
        <w:i w:val="0"/>
        <w:vertAlign w:val="superscrip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EB584B8E">
      <w:start w:val="1"/>
      <w:numFmt w:val="lowerLetter"/>
      <w:lvlText w:val="%6)"/>
      <w:lvlJc w:val="left"/>
      <w:pPr>
        <w:ind w:left="1495" w:hanging="360"/>
      </w:pPr>
      <w:rPr>
        <w:rFonts w:ascii="Calibri" w:hAnsi="Calibri" w:hint="default"/>
        <w:i w:val="0"/>
        <w:sz w:val="22"/>
        <w:szCs w:val="22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A605188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B675B2"/>
    <w:multiLevelType w:val="hybridMultilevel"/>
    <w:tmpl w:val="6B645B88"/>
    <w:lvl w:ilvl="0" w:tplc="E814F5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E832511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E8561D8"/>
    <w:multiLevelType w:val="hybridMultilevel"/>
    <w:tmpl w:val="C58E6D94"/>
    <w:lvl w:ilvl="0" w:tplc="3EF234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 w:hint="default"/>
        <w:b w:val="0"/>
        <w:caps w:val="0"/>
        <w:strike w:val="0"/>
        <w:dstrike w:val="0"/>
        <w:vanish w:val="0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EC452C4"/>
    <w:multiLevelType w:val="hybridMultilevel"/>
    <w:tmpl w:val="2808326E"/>
    <w:lvl w:ilvl="0" w:tplc="1DDE18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ED25EE2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F63FB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47414E9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7DB103F"/>
    <w:multiLevelType w:val="hybridMultilevel"/>
    <w:tmpl w:val="2E02893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1D13FB"/>
    <w:multiLevelType w:val="hybridMultilevel"/>
    <w:tmpl w:val="D6BEE3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B2C465F"/>
    <w:multiLevelType w:val="hybridMultilevel"/>
    <w:tmpl w:val="FB1641C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7" w15:restartNumberingAfterBreak="0">
    <w:nsid w:val="3C6B1997"/>
    <w:multiLevelType w:val="hybridMultilevel"/>
    <w:tmpl w:val="CF0CA11A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>
      <w:start w:val="1"/>
      <w:numFmt w:val="lowerLetter"/>
      <w:lvlText w:val="%2."/>
      <w:lvlJc w:val="left"/>
      <w:pPr>
        <w:ind w:left="2510" w:hanging="360"/>
      </w:pPr>
    </w:lvl>
    <w:lvl w:ilvl="2" w:tplc="0415001B">
      <w:start w:val="1"/>
      <w:numFmt w:val="lowerRoman"/>
      <w:lvlText w:val="%3."/>
      <w:lvlJc w:val="right"/>
      <w:pPr>
        <w:ind w:left="3230" w:hanging="180"/>
      </w:pPr>
    </w:lvl>
    <w:lvl w:ilvl="3" w:tplc="0415000F">
      <w:start w:val="1"/>
      <w:numFmt w:val="decimal"/>
      <w:lvlText w:val="%4."/>
      <w:lvlJc w:val="left"/>
      <w:pPr>
        <w:ind w:left="3950" w:hanging="360"/>
      </w:pPr>
    </w:lvl>
    <w:lvl w:ilvl="4" w:tplc="04150019">
      <w:start w:val="1"/>
      <w:numFmt w:val="lowerLetter"/>
      <w:lvlText w:val="%5."/>
      <w:lvlJc w:val="left"/>
      <w:pPr>
        <w:ind w:left="4670" w:hanging="360"/>
      </w:pPr>
    </w:lvl>
    <w:lvl w:ilvl="5" w:tplc="0415001B">
      <w:start w:val="1"/>
      <w:numFmt w:val="lowerRoman"/>
      <w:lvlText w:val="%6."/>
      <w:lvlJc w:val="right"/>
      <w:pPr>
        <w:ind w:left="5390" w:hanging="180"/>
      </w:pPr>
    </w:lvl>
    <w:lvl w:ilvl="6" w:tplc="0415000F">
      <w:start w:val="1"/>
      <w:numFmt w:val="decimal"/>
      <w:lvlText w:val="%7."/>
      <w:lvlJc w:val="left"/>
      <w:pPr>
        <w:ind w:left="6110" w:hanging="360"/>
      </w:pPr>
    </w:lvl>
    <w:lvl w:ilvl="7" w:tplc="04150019">
      <w:start w:val="1"/>
      <w:numFmt w:val="lowerLetter"/>
      <w:lvlText w:val="%8."/>
      <w:lvlJc w:val="left"/>
      <w:pPr>
        <w:ind w:left="6830" w:hanging="360"/>
      </w:pPr>
    </w:lvl>
    <w:lvl w:ilvl="8" w:tplc="0415001B">
      <w:start w:val="1"/>
      <w:numFmt w:val="lowerRoman"/>
      <w:lvlText w:val="%9."/>
      <w:lvlJc w:val="right"/>
      <w:pPr>
        <w:ind w:left="7550" w:hanging="180"/>
      </w:pPr>
    </w:lvl>
  </w:abstractNum>
  <w:abstractNum w:abstractNumId="58" w15:restartNumberingAfterBreak="0">
    <w:nsid w:val="3C7A481B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9" w15:restartNumberingAfterBreak="0">
    <w:nsid w:val="3D9008BF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F4C0288"/>
    <w:multiLevelType w:val="multilevel"/>
    <w:tmpl w:val="30E4FA9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61" w15:restartNumberingAfterBreak="0">
    <w:nsid w:val="3F6962DB"/>
    <w:multiLevelType w:val="hybridMultilevel"/>
    <w:tmpl w:val="7654D00E"/>
    <w:lvl w:ilvl="0" w:tplc="0415000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70" w:hanging="360"/>
      </w:pPr>
      <w:rPr>
        <w:rFonts w:ascii="Wingdings" w:hAnsi="Wingdings" w:hint="default"/>
      </w:rPr>
    </w:lvl>
  </w:abstractNum>
  <w:abstractNum w:abstractNumId="62" w15:restartNumberingAfterBreak="0">
    <w:nsid w:val="40912FB4"/>
    <w:multiLevelType w:val="hybridMultilevel"/>
    <w:tmpl w:val="772C4958"/>
    <w:lvl w:ilvl="0" w:tplc="0CA2F4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297976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5" w15:restartNumberingAfterBreak="0">
    <w:nsid w:val="43C33F92"/>
    <w:multiLevelType w:val="hybridMultilevel"/>
    <w:tmpl w:val="904C429A"/>
    <w:lvl w:ilvl="0" w:tplc="6CB0FE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4AD6DF8"/>
    <w:multiLevelType w:val="hybridMultilevel"/>
    <w:tmpl w:val="904C429A"/>
    <w:lvl w:ilvl="0" w:tplc="6CB0FE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66668C5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47734147"/>
    <w:multiLevelType w:val="hybridMultilevel"/>
    <w:tmpl w:val="8DC64972"/>
    <w:lvl w:ilvl="0" w:tplc="0B369216">
      <w:start w:val="1"/>
      <w:numFmt w:val="decimal"/>
      <w:lvlText w:val="%1)"/>
      <w:lvlJc w:val="left"/>
      <w:pPr>
        <w:ind w:left="720" w:hanging="360"/>
      </w:pPr>
      <w:rPr>
        <w:rFonts w:ascii="Bookman Old Style" w:eastAsia="Times New Roman" w:hAnsi="Bookman Old Style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77E7440"/>
    <w:multiLevelType w:val="hybridMultilevel"/>
    <w:tmpl w:val="38987324"/>
    <w:lvl w:ilvl="0" w:tplc="44E80B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45C7E"/>
    <w:multiLevelType w:val="hybridMultilevel"/>
    <w:tmpl w:val="2D801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D092A60"/>
    <w:multiLevelType w:val="hybridMultilevel"/>
    <w:tmpl w:val="904C429A"/>
    <w:lvl w:ilvl="0" w:tplc="6CB0FE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ED63A31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F3C7FA4"/>
    <w:multiLevelType w:val="hybridMultilevel"/>
    <w:tmpl w:val="2E28277C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1D9C720E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507320B6"/>
    <w:multiLevelType w:val="hybridMultilevel"/>
    <w:tmpl w:val="2BC8FC00"/>
    <w:lvl w:ilvl="0" w:tplc="35042C4A">
      <w:start w:val="1"/>
      <w:numFmt w:val="decimal"/>
      <w:lvlText w:val="%1)"/>
      <w:lvlJc w:val="left"/>
      <w:pPr>
        <w:ind w:left="644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53AE07E0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3C6114F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61A7E19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7245279"/>
    <w:multiLevelType w:val="hybridMultilevel"/>
    <w:tmpl w:val="8DC64972"/>
    <w:lvl w:ilvl="0" w:tplc="0B369216">
      <w:start w:val="1"/>
      <w:numFmt w:val="decimal"/>
      <w:lvlText w:val="%1)"/>
      <w:lvlJc w:val="left"/>
      <w:pPr>
        <w:ind w:left="720" w:hanging="360"/>
      </w:pPr>
      <w:rPr>
        <w:rFonts w:ascii="Bookman Old Style" w:eastAsia="Times New Roman" w:hAnsi="Bookman Old Style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773180E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1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5AB21E1C"/>
    <w:multiLevelType w:val="hybridMultilevel"/>
    <w:tmpl w:val="B21A03E2"/>
    <w:lvl w:ilvl="0" w:tplc="D944B23E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3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4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5" w15:restartNumberingAfterBreak="0">
    <w:nsid w:val="5D6A649C"/>
    <w:multiLevelType w:val="hybridMultilevel"/>
    <w:tmpl w:val="9EB899AC"/>
    <w:lvl w:ilvl="0" w:tplc="C63EE9D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0AF55B3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0E92123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12E7271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8A72BAE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90" w15:restartNumberingAfterBreak="0">
    <w:nsid w:val="68F96DB6"/>
    <w:multiLevelType w:val="hybridMultilevel"/>
    <w:tmpl w:val="FAD2043E"/>
    <w:lvl w:ilvl="0" w:tplc="208AA128">
      <w:start w:val="1"/>
      <w:numFmt w:val="decimal"/>
      <w:lvlText w:val="%1)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9B520CD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92" w15:restartNumberingAfterBreak="0">
    <w:nsid w:val="6AEC362E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C203D1C"/>
    <w:multiLevelType w:val="hybridMultilevel"/>
    <w:tmpl w:val="464EAE68"/>
    <w:lvl w:ilvl="0" w:tplc="7B48E48E">
      <w:start w:val="1"/>
      <w:numFmt w:val="decimal"/>
      <w:lvlText w:val="%1."/>
      <w:lvlJc w:val="left"/>
      <w:pPr>
        <w:ind w:left="720" w:hanging="360"/>
      </w:pPr>
    </w:lvl>
    <w:lvl w:ilvl="1" w:tplc="D200D55A">
      <w:start w:val="1"/>
      <w:numFmt w:val="lowerLetter"/>
      <w:lvlText w:val="%2."/>
      <w:lvlJc w:val="left"/>
      <w:pPr>
        <w:ind w:left="1440" w:hanging="360"/>
      </w:pPr>
    </w:lvl>
    <w:lvl w:ilvl="2" w:tplc="6FB87A9E">
      <w:start w:val="1"/>
      <w:numFmt w:val="lowerRoman"/>
      <w:lvlText w:val="%3."/>
      <w:lvlJc w:val="right"/>
      <w:pPr>
        <w:ind w:left="2160" w:hanging="180"/>
      </w:pPr>
    </w:lvl>
    <w:lvl w:ilvl="3" w:tplc="72A82380">
      <w:start w:val="1"/>
      <w:numFmt w:val="decimal"/>
      <w:lvlText w:val="%4."/>
      <w:lvlJc w:val="left"/>
      <w:pPr>
        <w:ind w:left="2880" w:hanging="360"/>
      </w:pPr>
    </w:lvl>
    <w:lvl w:ilvl="4" w:tplc="51940BF8">
      <w:start w:val="1"/>
      <w:numFmt w:val="lowerLetter"/>
      <w:lvlText w:val="%5."/>
      <w:lvlJc w:val="left"/>
      <w:pPr>
        <w:ind w:left="3600" w:hanging="360"/>
      </w:pPr>
    </w:lvl>
    <w:lvl w:ilvl="5" w:tplc="72E2CC18">
      <w:start w:val="1"/>
      <w:numFmt w:val="lowerRoman"/>
      <w:lvlText w:val="%6."/>
      <w:lvlJc w:val="right"/>
      <w:pPr>
        <w:ind w:left="4320" w:hanging="180"/>
      </w:pPr>
    </w:lvl>
    <w:lvl w:ilvl="6" w:tplc="35CE7C80">
      <w:start w:val="1"/>
      <w:numFmt w:val="decimal"/>
      <w:lvlText w:val="%7."/>
      <w:lvlJc w:val="left"/>
      <w:pPr>
        <w:ind w:left="5040" w:hanging="360"/>
      </w:pPr>
    </w:lvl>
    <w:lvl w:ilvl="7" w:tplc="BEA41076">
      <w:start w:val="1"/>
      <w:numFmt w:val="lowerLetter"/>
      <w:lvlText w:val="%8."/>
      <w:lvlJc w:val="left"/>
      <w:pPr>
        <w:ind w:left="5760" w:hanging="360"/>
      </w:pPr>
    </w:lvl>
    <w:lvl w:ilvl="8" w:tplc="CD001820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C524C7C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95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6" w15:restartNumberingAfterBreak="0">
    <w:nsid w:val="6E28413A"/>
    <w:multiLevelType w:val="multilevel"/>
    <w:tmpl w:val="36F4B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7" w15:restartNumberingAfterBreak="0">
    <w:nsid w:val="6E447F87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6E7F3B2F"/>
    <w:multiLevelType w:val="hybridMultilevel"/>
    <w:tmpl w:val="A7609916"/>
    <w:lvl w:ilvl="0" w:tplc="423C50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9" w15:restartNumberingAfterBreak="0">
    <w:nsid w:val="6E916D21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1202937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60F69AE"/>
    <w:multiLevelType w:val="hybridMultilevel"/>
    <w:tmpl w:val="1F128196"/>
    <w:lvl w:ilvl="0" w:tplc="09A088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8D96965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BBD5520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C701F8B"/>
    <w:multiLevelType w:val="hybridMultilevel"/>
    <w:tmpl w:val="7AEAFA2E"/>
    <w:lvl w:ilvl="0" w:tplc="41F8501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D656A4C"/>
    <w:multiLevelType w:val="hybridMultilevel"/>
    <w:tmpl w:val="2BC8FC00"/>
    <w:lvl w:ilvl="0" w:tplc="35042C4A">
      <w:start w:val="1"/>
      <w:numFmt w:val="decimal"/>
      <w:lvlText w:val="%1)"/>
      <w:lvlJc w:val="left"/>
      <w:pPr>
        <w:ind w:left="644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6" w15:restartNumberingAfterBreak="0">
    <w:nsid w:val="7D952139"/>
    <w:multiLevelType w:val="hybridMultilevel"/>
    <w:tmpl w:val="F70E63CE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7E3764F4"/>
    <w:multiLevelType w:val="hybridMultilevel"/>
    <w:tmpl w:val="47E44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08" w15:restartNumberingAfterBreak="0">
    <w:nsid w:val="7E891EE3"/>
    <w:multiLevelType w:val="hybridMultilevel"/>
    <w:tmpl w:val="49B03E40"/>
    <w:lvl w:ilvl="0" w:tplc="A6B4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7FA654CC"/>
    <w:multiLevelType w:val="hybridMultilevel"/>
    <w:tmpl w:val="9CB09432"/>
    <w:lvl w:ilvl="0" w:tplc="520031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Verdana"/>
        <w:b w:val="0"/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71"/>
  </w:num>
  <w:num w:numId="11">
    <w:abstractNumId w:val="41"/>
  </w:num>
  <w:num w:numId="12">
    <w:abstractNumId w:val="36"/>
  </w:num>
  <w:num w:numId="13">
    <w:abstractNumId w:val="51"/>
  </w:num>
  <w:num w:numId="14">
    <w:abstractNumId w:val="95"/>
  </w:num>
  <w:num w:numId="15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0"/>
  </w:num>
  <w:num w:numId="18">
    <w:abstractNumId w:val="20"/>
  </w:num>
  <w:num w:numId="19">
    <w:abstractNumId w:val="84"/>
  </w:num>
  <w:num w:numId="20">
    <w:abstractNumId w:val="42"/>
  </w:num>
  <w:num w:numId="21">
    <w:abstractNumId w:val="74"/>
  </w:num>
  <w:num w:numId="22">
    <w:abstractNumId w:val="64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8"/>
  </w:num>
  <w:num w:numId="25">
    <w:abstractNumId w:val="24"/>
  </w:num>
  <w:num w:numId="26">
    <w:abstractNumId w:val="17"/>
  </w:num>
  <w:num w:numId="27">
    <w:abstractNumId w:val="43"/>
  </w:num>
  <w:num w:numId="28">
    <w:abstractNumId w:val="19"/>
  </w:num>
  <w:num w:numId="2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1"/>
  </w:num>
  <w:num w:numId="3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29"/>
  </w:num>
  <w:num w:numId="89">
    <w:abstractNumId w:val="56"/>
  </w:num>
  <w:num w:numId="90">
    <w:abstractNumId w:val="82"/>
  </w:num>
  <w:num w:numId="91">
    <w:abstractNumId w:val="62"/>
  </w:num>
  <w:num w:numId="92">
    <w:abstractNumId w:val="23"/>
  </w:num>
  <w:num w:numId="93">
    <w:abstractNumId w:val="101"/>
  </w:num>
  <w:num w:numId="94">
    <w:abstractNumId w:val="48"/>
  </w:num>
  <w:num w:numId="95">
    <w:abstractNumId w:val="93"/>
  </w:num>
  <w:num w:numId="96">
    <w:abstractNumId w:val="69"/>
  </w:num>
  <w:num w:numId="97">
    <w:abstractNumId w:val="21"/>
  </w:num>
  <w:num w:numId="98">
    <w:abstractNumId w:val="25"/>
  </w:num>
  <w:num w:numId="99">
    <w:abstractNumId w:val="70"/>
  </w:num>
  <w:num w:numId="100">
    <w:abstractNumId w:val="49"/>
  </w:num>
  <w:num w:numId="101">
    <w:abstractNumId w:val="44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0A12"/>
    <w:rsid w:val="000051EC"/>
    <w:rsid w:val="00006268"/>
    <w:rsid w:val="00006608"/>
    <w:rsid w:val="000103A8"/>
    <w:rsid w:val="00020490"/>
    <w:rsid w:val="00026056"/>
    <w:rsid w:val="00027119"/>
    <w:rsid w:val="00035F4B"/>
    <w:rsid w:val="000426D6"/>
    <w:rsid w:val="00044E06"/>
    <w:rsid w:val="00045964"/>
    <w:rsid w:val="000459C8"/>
    <w:rsid w:val="00046248"/>
    <w:rsid w:val="00050242"/>
    <w:rsid w:val="000505E3"/>
    <w:rsid w:val="00050895"/>
    <w:rsid w:val="00050A29"/>
    <w:rsid w:val="00051AFD"/>
    <w:rsid w:val="0005224E"/>
    <w:rsid w:val="00053056"/>
    <w:rsid w:val="000551C4"/>
    <w:rsid w:val="00055660"/>
    <w:rsid w:val="000601FE"/>
    <w:rsid w:val="00063A80"/>
    <w:rsid w:val="00063FAB"/>
    <w:rsid w:val="000647A7"/>
    <w:rsid w:val="000660F5"/>
    <w:rsid w:val="000704E8"/>
    <w:rsid w:val="0007077E"/>
    <w:rsid w:val="00070A9D"/>
    <w:rsid w:val="0007358B"/>
    <w:rsid w:val="0007488B"/>
    <w:rsid w:val="0007783F"/>
    <w:rsid w:val="000806B1"/>
    <w:rsid w:val="000811FF"/>
    <w:rsid w:val="00082224"/>
    <w:rsid w:val="000832CC"/>
    <w:rsid w:val="00084F68"/>
    <w:rsid w:val="00085672"/>
    <w:rsid w:val="00087BC4"/>
    <w:rsid w:val="00090020"/>
    <w:rsid w:val="00092B4A"/>
    <w:rsid w:val="00093431"/>
    <w:rsid w:val="00096300"/>
    <w:rsid w:val="000A0BAB"/>
    <w:rsid w:val="000A2439"/>
    <w:rsid w:val="000A539B"/>
    <w:rsid w:val="000A7DF9"/>
    <w:rsid w:val="000B3DB1"/>
    <w:rsid w:val="000B426B"/>
    <w:rsid w:val="000B5BF6"/>
    <w:rsid w:val="000B7251"/>
    <w:rsid w:val="000B7E34"/>
    <w:rsid w:val="000C0DAD"/>
    <w:rsid w:val="000C170A"/>
    <w:rsid w:val="000C28C6"/>
    <w:rsid w:val="000C2E42"/>
    <w:rsid w:val="000C2F36"/>
    <w:rsid w:val="000C46A2"/>
    <w:rsid w:val="000C4FFA"/>
    <w:rsid w:val="000C50A3"/>
    <w:rsid w:val="000C5656"/>
    <w:rsid w:val="000C7075"/>
    <w:rsid w:val="000C7EB6"/>
    <w:rsid w:val="000D0BA4"/>
    <w:rsid w:val="000D173D"/>
    <w:rsid w:val="000D29A4"/>
    <w:rsid w:val="000D634B"/>
    <w:rsid w:val="000D6ED4"/>
    <w:rsid w:val="000D7E20"/>
    <w:rsid w:val="000E16C7"/>
    <w:rsid w:val="000E214E"/>
    <w:rsid w:val="000E3086"/>
    <w:rsid w:val="000E536E"/>
    <w:rsid w:val="000E65B9"/>
    <w:rsid w:val="000E785A"/>
    <w:rsid w:val="000F2B37"/>
    <w:rsid w:val="000F3D60"/>
    <w:rsid w:val="00100430"/>
    <w:rsid w:val="00104278"/>
    <w:rsid w:val="00104DA6"/>
    <w:rsid w:val="001055D9"/>
    <w:rsid w:val="00107014"/>
    <w:rsid w:val="0010754A"/>
    <w:rsid w:val="0011007D"/>
    <w:rsid w:val="00115562"/>
    <w:rsid w:val="00121579"/>
    <w:rsid w:val="00122B36"/>
    <w:rsid w:val="00122E6C"/>
    <w:rsid w:val="00126320"/>
    <w:rsid w:val="00132A14"/>
    <w:rsid w:val="00132B0D"/>
    <w:rsid w:val="001354FE"/>
    <w:rsid w:val="00140327"/>
    <w:rsid w:val="001414E0"/>
    <w:rsid w:val="00143864"/>
    <w:rsid w:val="00145CFA"/>
    <w:rsid w:val="00146667"/>
    <w:rsid w:val="00150D52"/>
    <w:rsid w:val="00151535"/>
    <w:rsid w:val="001526D2"/>
    <w:rsid w:val="00153159"/>
    <w:rsid w:val="001537D2"/>
    <w:rsid w:val="0015408A"/>
    <w:rsid w:val="00154799"/>
    <w:rsid w:val="00154D69"/>
    <w:rsid w:val="00161219"/>
    <w:rsid w:val="00161864"/>
    <w:rsid w:val="00164DF1"/>
    <w:rsid w:val="00164EE1"/>
    <w:rsid w:val="001655E4"/>
    <w:rsid w:val="00165687"/>
    <w:rsid w:val="00165F43"/>
    <w:rsid w:val="001714ED"/>
    <w:rsid w:val="00172217"/>
    <w:rsid w:val="001733D6"/>
    <w:rsid w:val="0017522A"/>
    <w:rsid w:val="00176133"/>
    <w:rsid w:val="001822FA"/>
    <w:rsid w:val="00183644"/>
    <w:rsid w:val="00185174"/>
    <w:rsid w:val="001912B5"/>
    <w:rsid w:val="00192989"/>
    <w:rsid w:val="00193817"/>
    <w:rsid w:val="0019478F"/>
    <w:rsid w:val="001957E7"/>
    <w:rsid w:val="00197808"/>
    <w:rsid w:val="00197D48"/>
    <w:rsid w:val="001A03F2"/>
    <w:rsid w:val="001B0411"/>
    <w:rsid w:val="001B131C"/>
    <w:rsid w:val="001B3E3A"/>
    <w:rsid w:val="001B4C24"/>
    <w:rsid w:val="001B64D2"/>
    <w:rsid w:val="001B6B36"/>
    <w:rsid w:val="001B7354"/>
    <w:rsid w:val="001B74E3"/>
    <w:rsid w:val="001B7B18"/>
    <w:rsid w:val="001B7ECD"/>
    <w:rsid w:val="001C1BC2"/>
    <w:rsid w:val="001D18BE"/>
    <w:rsid w:val="001D2236"/>
    <w:rsid w:val="001D30C2"/>
    <w:rsid w:val="001D4EA8"/>
    <w:rsid w:val="001D6378"/>
    <w:rsid w:val="001D7119"/>
    <w:rsid w:val="001E015B"/>
    <w:rsid w:val="001E1179"/>
    <w:rsid w:val="001E22E2"/>
    <w:rsid w:val="001F0EE7"/>
    <w:rsid w:val="001F5343"/>
    <w:rsid w:val="001F67E0"/>
    <w:rsid w:val="001F6A76"/>
    <w:rsid w:val="001F7F4D"/>
    <w:rsid w:val="002030B4"/>
    <w:rsid w:val="002036F7"/>
    <w:rsid w:val="00205698"/>
    <w:rsid w:val="00205EAE"/>
    <w:rsid w:val="00207F14"/>
    <w:rsid w:val="00212505"/>
    <w:rsid w:val="00213404"/>
    <w:rsid w:val="00215353"/>
    <w:rsid w:val="00215475"/>
    <w:rsid w:val="00216090"/>
    <w:rsid w:val="00216E45"/>
    <w:rsid w:val="002171D2"/>
    <w:rsid w:val="0022081E"/>
    <w:rsid w:val="002226DD"/>
    <w:rsid w:val="0022283B"/>
    <w:rsid w:val="00226805"/>
    <w:rsid w:val="00226EBC"/>
    <w:rsid w:val="00232AD1"/>
    <w:rsid w:val="00234FA4"/>
    <w:rsid w:val="00236129"/>
    <w:rsid w:val="00237755"/>
    <w:rsid w:val="00240586"/>
    <w:rsid w:val="00240949"/>
    <w:rsid w:val="00245128"/>
    <w:rsid w:val="002461D9"/>
    <w:rsid w:val="002465FD"/>
    <w:rsid w:val="00246BC1"/>
    <w:rsid w:val="00246C44"/>
    <w:rsid w:val="00246CD7"/>
    <w:rsid w:val="00247347"/>
    <w:rsid w:val="00252FBD"/>
    <w:rsid w:val="00253BC4"/>
    <w:rsid w:val="00254516"/>
    <w:rsid w:val="00254739"/>
    <w:rsid w:val="00254AA5"/>
    <w:rsid w:val="0026079C"/>
    <w:rsid w:val="00260BF7"/>
    <w:rsid w:val="00264296"/>
    <w:rsid w:val="002642C8"/>
    <w:rsid w:val="00267B25"/>
    <w:rsid w:val="00273D87"/>
    <w:rsid w:val="002766E6"/>
    <w:rsid w:val="00276790"/>
    <w:rsid w:val="0028391A"/>
    <w:rsid w:val="0028415D"/>
    <w:rsid w:val="00287207"/>
    <w:rsid w:val="002878C9"/>
    <w:rsid w:val="0029163B"/>
    <w:rsid w:val="0029181E"/>
    <w:rsid w:val="00295294"/>
    <w:rsid w:val="00295580"/>
    <w:rsid w:val="00296879"/>
    <w:rsid w:val="00297469"/>
    <w:rsid w:val="00297C9D"/>
    <w:rsid w:val="002A3516"/>
    <w:rsid w:val="002A3E30"/>
    <w:rsid w:val="002A444E"/>
    <w:rsid w:val="002A4AD7"/>
    <w:rsid w:val="002A5EB5"/>
    <w:rsid w:val="002A6738"/>
    <w:rsid w:val="002A7C0E"/>
    <w:rsid w:val="002B026B"/>
    <w:rsid w:val="002B5C94"/>
    <w:rsid w:val="002B5E56"/>
    <w:rsid w:val="002B65DD"/>
    <w:rsid w:val="002B6D8D"/>
    <w:rsid w:val="002C0422"/>
    <w:rsid w:val="002C07D4"/>
    <w:rsid w:val="002C0A27"/>
    <w:rsid w:val="002C0ABF"/>
    <w:rsid w:val="002C3E45"/>
    <w:rsid w:val="002C6849"/>
    <w:rsid w:val="002D1209"/>
    <w:rsid w:val="002D2136"/>
    <w:rsid w:val="002D2C14"/>
    <w:rsid w:val="002D377D"/>
    <w:rsid w:val="002D54C6"/>
    <w:rsid w:val="002D7415"/>
    <w:rsid w:val="002E20D0"/>
    <w:rsid w:val="002E6E5D"/>
    <w:rsid w:val="002F206C"/>
    <w:rsid w:val="002F2B2A"/>
    <w:rsid w:val="002F68FC"/>
    <w:rsid w:val="002F7E81"/>
    <w:rsid w:val="0030024C"/>
    <w:rsid w:val="00301D50"/>
    <w:rsid w:val="003023E0"/>
    <w:rsid w:val="003036A3"/>
    <w:rsid w:val="00307013"/>
    <w:rsid w:val="00307298"/>
    <w:rsid w:val="0031014C"/>
    <w:rsid w:val="0031035B"/>
    <w:rsid w:val="00311F9D"/>
    <w:rsid w:val="00312452"/>
    <w:rsid w:val="00315086"/>
    <w:rsid w:val="00316099"/>
    <w:rsid w:val="003210C1"/>
    <w:rsid w:val="00321889"/>
    <w:rsid w:val="00321F7E"/>
    <w:rsid w:val="0032252D"/>
    <w:rsid w:val="00322EE3"/>
    <w:rsid w:val="003302E5"/>
    <w:rsid w:val="0033504F"/>
    <w:rsid w:val="0033725D"/>
    <w:rsid w:val="00340491"/>
    <w:rsid w:val="00343495"/>
    <w:rsid w:val="0034474C"/>
    <w:rsid w:val="00344E5B"/>
    <w:rsid w:val="00345C9A"/>
    <w:rsid w:val="00345ECD"/>
    <w:rsid w:val="00350F08"/>
    <w:rsid w:val="003510F5"/>
    <w:rsid w:val="003528D8"/>
    <w:rsid w:val="00353268"/>
    <w:rsid w:val="0035423D"/>
    <w:rsid w:val="00354824"/>
    <w:rsid w:val="00357643"/>
    <w:rsid w:val="00365022"/>
    <w:rsid w:val="00370054"/>
    <w:rsid w:val="00371529"/>
    <w:rsid w:val="00374BE3"/>
    <w:rsid w:val="00376A42"/>
    <w:rsid w:val="0037746C"/>
    <w:rsid w:val="003825FA"/>
    <w:rsid w:val="003837E9"/>
    <w:rsid w:val="00386771"/>
    <w:rsid w:val="00386999"/>
    <w:rsid w:val="0039348E"/>
    <w:rsid w:val="00394D4B"/>
    <w:rsid w:val="00396937"/>
    <w:rsid w:val="003A05F3"/>
    <w:rsid w:val="003A0676"/>
    <w:rsid w:val="003A07F8"/>
    <w:rsid w:val="003A1D1D"/>
    <w:rsid w:val="003A3B20"/>
    <w:rsid w:val="003B1C3E"/>
    <w:rsid w:val="003B7166"/>
    <w:rsid w:val="003C1BDF"/>
    <w:rsid w:val="003C35BE"/>
    <w:rsid w:val="003C46B0"/>
    <w:rsid w:val="003C61B8"/>
    <w:rsid w:val="003C6697"/>
    <w:rsid w:val="003D1627"/>
    <w:rsid w:val="003D1E99"/>
    <w:rsid w:val="003D6498"/>
    <w:rsid w:val="003D6FEC"/>
    <w:rsid w:val="003D753E"/>
    <w:rsid w:val="003E1B92"/>
    <w:rsid w:val="003E43E5"/>
    <w:rsid w:val="003E47C7"/>
    <w:rsid w:val="003E762B"/>
    <w:rsid w:val="003F0400"/>
    <w:rsid w:val="003F2439"/>
    <w:rsid w:val="003F31C5"/>
    <w:rsid w:val="003F3C14"/>
    <w:rsid w:val="003F4613"/>
    <w:rsid w:val="003F6A15"/>
    <w:rsid w:val="003F6F38"/>
    <w:rsid w:val="004029C0"/>
    <w:rsid w:val="0040423E"/>
    <w:rsid w:val="00404FC9"/>
    <w:rsid w:val="004058A4"/>
    <w:rsid w:val="00406D82"/>
    <w:rsid w:val="00406E93"/>
    <w:rsid w:val="00407F7B"/>
    <w:rsid w:val="00410C25"/>
    <w:rsid w:val="00410D06"/>
    <w:rsid w:val="0041309E"/>
    <w:rsid w:val="004135B0"/>
    <w:rsid w:val="00413869"/>
    <w:rsid w:val="004150B4"/>
    <w:rsid w:val="00415648"/>
    <w:rsid w:val="0041678E"/>
    <w:rsid w:val="00416DC5"/>
    <w:rsid w:val="004214BF"/>
    <w:rsid w:val="0042370B"/>
    <w:rsid w:val="004264C3"/>
    <w:rsid w:val="00427BFF"/>
    <w:rsid w:val="00427ECA"/>
    <w:rsid w:val="0043068A"/>
    <w:rsid w:val="00430F4F"/>
    <w:rsid w:val="004314AD"/>
    <w:rsid w:val="00431684"/>
    <w:rsid w:val="00434259"/>
    <w:rsid w:val="00441D54"/>
    <w:rsid w:val="00442BFF"/>
    <w:rsid w:val="0044563A"/>
    <w:rsid w:val="00445EBD"/>
    <w:rsid w:val="00446D64"/>
    <w:rsid w:val="00446D84"/>
    <w:rsid w:val="0045213C"/>
    <w:rsid w:val="004535A6"/>
    <w:rsid w:val="00456C2E"/>
    <w:rsid w:val="00456DD0"/>
    <w:rsid w:val="00460616"/>
    <w:rsid w:val="00460895"/>
    <w:rsid w:val="00461A60"/>
    <w:rsid w:val="00461FED"/>
    <w:rsid w:val="0046260D"/>
    <w:rsid w:val="004633EE"/>
    <w:rsid w:val="00464F85"/>
    <w:rsid w:val="004679E6"/>
    <w:rsid w:val="00471551"/>
    <w:rsid w:val="00473ECD"/>
    <w:rsid w:val="0047506E"/>
    <w:rsid w:val="0047587A"/>
    <w:rsid w:val="00480B9B"/>
    <w:rsid w:val="00482AAC"/>
    <w:rsid w:val="00484801"/>
    <w:rsid w:val="00485BA3"/>
    <w:rsid w:val="00486DE1"/>
    <w:rsid w:val="0048711A"/>
    <w:rsid w:val="0049166C"/>
    <w:rsid w:val="00492674"/>
    <w:rsid w:val="00493125"/>
    <w:rsid w:val="004A05C9"/>
    <w:rsid w:val="004A3AF0"/>
    <w:rsid w:val="004A3BC3"/>
    <w:rsid w:val="004A506D"/>
    <w:rsid w:val="004A6152"/>
    <w:rsid w:val="004A70F6"/>
    <w:rsid w:val="004B292B"/>
    <w:rsid w:val="004B374D"/>
    <w:rsid w:val="004B551D"/>
    <w:rsid w:val="004C1B48"/>
    <w:rsid w:val="004C7D71"/>
    <w:rsid w:val="004D0C1D"/>
    <w:rsid w:val="004D287C"/>
    <w:rsid w:val="004D619B"/>
    <w:rsid w:val="004E30B3"/>
    <w:rsid w:val="004E3C78"/>
    <w:rsid w:val="004E484D"/>
    <w:rsid w:val="004E750B"/>
    <w:rsid w:val="004F002A"/>
    <w:rsid w:val="004F08E0"/>
    <w:rsid w:val="004F17C5"/>
    <w:rsid w:val="004F1ECD"/>
    <w:rsid w:val="004F2CBF"/>
    <w:rsid w:val="004F356A"/>
    <w:rsid w:val="004F74B6"/>
    <w:rsid w:val="00502882"/>
    <w:rsid w:val="00505E8E"/>
    <w:rsid w:val="00506CAB"/>
    <w:rsid w:val="0051079D"/>
    <w:rsid w:val="00510A1C"/>
    <w:rsid w:val="00511D51"/>
    <w:rsid w:val="005132A7"/>
    <w:rsid w:val="0051439D"/>
    <w:rsid w:val="00516367"/>
    <w:rsid w:val="00522F11"/>
    <w:rsid w:val="005238C4"/>
    <w:rsid w:val="005242B3"/>
    <w:rsid w:val="0052474B"/>
    <w:rsid w:val="0053182F"/>
    <w:rsid w:val="00531F4F"/>
    <w:rsid w:val="0053320B"/>
    <w:rsid w:val="005360F0"/>
    <w:rsid w:val="00537354"/>
    <w:rsid w:val="00537705"/>
    <w:rsid w:val="00537E78"/>
    <w:rsid w:val="00541BEE"/>
    <w:rsid w:val="00543426"/>
    <w:rsid w:val="00544C2C"/>
    <w:rsid w:val="0054522B"/>
    <w:rsid w:val="00546E75"/>
    <w:rsid w:val="0054757C"/>
    <w:rsid w:val="00550DE2"/>
    <w:rsid w:val="005538BC"/>
    <w:rsid w:val="00554BFC"/>
    <w:rsid w:val="00565713"/>
    <w:rsid w:val="00565F22"/>
    <w:rsid w:val="00567A48"/>
    <w:rsid w:val="00567E60"/>
    <w:rsid w:val="00570028"/>
    <w:rsid w:val="00570063"/>
    <w:rsid w:val="005703CB"/>
    <w:rsid w:val="0057063C"/>
    <w:rsid w:val="00570B2B"/>
    <w:rsid w:val="00572F91"/>
    <w:rsid w:val="0057388B"/>
    <w:rsid w:val="0057546B"/>
    <w:rsid w:val="0057764B"/>
    <w:rsid w:val="00580BFC"/>
    <w:rsid w:val="005811C9"/>
    <w:rsid w:val="00581BE0"/>
    <w:rsid w:val="005829CD"/>
    <w:rsid w:val="005833E4"/>
    <w:rsid w:val="00583A07"/>
    <w:rsid w:val="00585D27"/>
    <w:rsid w:val="005862D9"/>
    <w:rsid w:val="005876AD"/>
    <w:rsid w:val="0059082E"/>
    <w:rsid w:val="005A1FCF"/>
    <w:rsid w:val="005A55AE"/>
    <w:rsid w:val="005A5B67"/>
    <w:rsid w:val="005A5F52"/>
    <w:rsid w:val="005A5F92"/>
    <w:rsid w:val="005A674E"/>
    <w:rsid w:val="005B0E72"/>
    <w:rsid w:val="005B1102"/>
    <w:rsid w:val="005B1147"/>
    <w:rsid w:val="005B719C"/>
    <w:rsid w:val="005C1993"/>
    <w:rsid w:val="005C2134"/>
    <w:rsid w:val="005C4C1A"/>
    <w:rsid w:val="005C5072"/>
    <w:rsid w:val="005C6175"/>
    <w:rsid w:val="005C7841"/>
    <w:rsid w:val="005D0367"/>
    <w:rsid w:val="005D1002"/>
    <w:rsid w:val="005D1EA1"/>
    <w:rsid w:val="005D58D7"/>
    <w:rsid w:val="005D5FFC"/>
    <w:rsid w:val="005D62F8"/>
    <w:rsid w:val="005D7EAA"/>
    <w:rsid w:val="005E1253"/>
    <w:rsid w:val="005F02BF"/>
    <w:rsid w:val="005F0C3A"/>
    <w:rsid w:val="005F1B78"/>
    <w:rsid w:val="005F1C5B"/>
    <w:rsid w:val="005F4600"/>
    <w:rsid w:val="005F735B"/>
    <w:rsid w:val="00600072"/>
    <w:rsid w:val="00601273"/>
    <w:rsid w:val="0060349E"/>
    <w:rsid w:val="006037FA"/>
    <w:rsid w:val="00603BA7"/>
    <w:rsid w:val="00604492"/>
    <w:rsid w:val="0060540A"/>
    <w:rsid w:val="00607A76"/>
    <w:rsid w:val="00607E38"/>
    <w:rsid w:val="00611F24"/>
    <w:rsid w:val="00612A89"/>
    <w:rsid w:val="00613826"/>
    <w:rsid w:val="006146D8"/>
    <w:rsid w:val="00615A83"/>
    <w:rsid w:val="00617DA7"/>
    <w:rsid w:val="006211DD"/>
    <w:rsid w:val="00623D5D"/>
    <w:rsid w:val="006240D2"/>
    <w:rsid w:val="00624F9D"/>
    <w:rsid w:val="006250EB"/>
    <w:rsid w:val="006279AD"/>
    <w:rsid w:val="00632066"/>
    <w:rsid w:val="006337BD"/>
    <w:rsid w:val="00634F96"/>
    <w:rsid w:val="00635614"/>
    <w:rsid w:val="00635729"/>
    <w:rsid w:val="006432F7"/>
    <w:rsid w:val="00646212"/>
    <w:rsid w:val="006478A3"/>
    <w:rsid w:val="00650FCC"/>
    <w:rsid w:val="006530D5"/>
    <w:rsid w:val="0065381E"/>
    <w:rsid w:val="00656ECE"/>
    <w:rsid w:val="00661113"/>
    <w:rsid w:val="00662929"/>
    <w:rsid w:val="006703EA"/>
    <w:rsid w:val="00670EE0"/>
    <w:rsid w:val="00671871"/>
    <w:rsid w:val="006748BB"/>
    <w:rsid w:val="00675D41"/>
    <w:rsid w:val="00675EB3"/>
    <w:rsid w:val="006773BC"/>
    <w:rsid w:val="00681220"/>
    <w:rsid w:val="006826B1"/>
    <w:rsid w:val="00682FDC"/>
    <w:rsid w:val="00683261"/>
    <w:rsid w:val="006834C9"/>
    <w:rsid w:val="006905FA"/>
    <w:rsid w:val="00691F3D"/>
    <w:rsid w:val="00692138"/>
    <w:rsid w:val="00692ED0"/>
    <w:rsid w:val="00696365"/>
    <w:rsid w:val="006A1567"/>
    <w:rsid w:val="006A22CA"/>
    <w:rsid w:val="006A255B"/>
    <w:rsid w:val="006A45D1"/>
    <w:rsid w:val="006A6BCD"/>
    <w:rsid w:val="006B162A"/>
    <w:rsid w:val="006B4830"/>
    <w:rsid w:val="006B5BB4"/>
    <w:rsid w:val="006B68A6"/>
    <w:rsid w:val="006C2C0E"/>
    <w:rsid w:val="006C3CBA"/>
    <w:rsid w:val="006C51C9"/>
    <w:rsid w:val="006C63A0"/>
    <w:rsid w:val="006C688A"/>
    <w:rsid w:val="006D229C"/>
    <w:rsid w:val="006D7BDA"/>
    <w:rsid w:val="006E1BE2"/>
    <w:rsid w:val="006E33FB"/>
    <w:rsid w:val="006E566D"/>
    <w:rsid w:val="006E665A"/>
    <w:rsid w:val="006F085F"/>
    <w:rsid w:val="006F0C00"/>
    <w:rsid w:val="006F0F4A"/>
    <w:rsid w:val="006F1837"/>
    <w:rsid w:val="006F1FE8"/>
    <w:rsid w:val="006F2538"/>
    <w:rsid w:val="006F276D"/>
    <w:rsid w:val="006F2869"/>
    <w:rsid w:val="006F2FA9"/>
    <w:rsid w:val="006F4C26"/>
    <w:rsid w:val="006F7868"/>
    <w:rsid w:val="00703ACA"/>
    <w:rsid w:val="00706BC4"/>
    <w:rsid w:val="00713FD3"/>
    <w:rsid w:val="007158F4"/>
    <w:rsid w:val="0071680F"/>
    <w:rsid w:val="007179C6"/>
    <w:rsid w:val="007209A3"/>
    <w:rsid w:val="00722971"/>
    <w:rsid w:val="00723562"/>
    <w:rsid w:val="00732D67"/>
    <w:rsid w:val="00732DAF"/>
    <w:rsid w:val="00733CDE"/>
    <w:rsid w:val="00734957"/>
    <w:rsid w:val="007413EB"/>
    <w:rsid w:val="00744204"/>
    <w:rsid w:val="00744E42"/>
    <w:rsid w:val="007452D4"/>
    <w:rsid w:val="00746C9E"/>
    <w:rsid w:val="00746ED9"/>
    <w:rsid w:val="007473E5"/>
    <w:rsid w:val="00750BB4"/>
    <w:rsid w:val="00752123"/>
    <w:rsid w:val="00753B83"/>
    <w:rsid w:val="00754311"/>
    <w:rsid w:val="00761580"/>
    <w:rsid w:val="00764F0C"/>
    <w:rsid w:val="007653CA"/>
    <w:rsid w:val="007669A0"/>
    <w:rsid w:val="00773601"/>
    <w:rsid w:val="00775593"/>
    <w:rsid w:val="0078143B"/>
    <w:rsid w:val="007836B6"/>
    <w:rsid w:val="00783D12"/>
    <w:rsid w:val="007919EF"/>
    <w:rsid w:val="00791BD9"/>
    <w:rsid w:val="007920A1"/>
    <w:rsid w:val="00792157"/>
    <w:rsid w:val="0079377E"/>
    <w:rsid w:val="007938E6"/>
    <w:rsid w:val="00794B72"/>
    <w:rsid w:val="00795D59"/>
    <w:rsid w:val="00797991"/>
    <w:rsid w:val="007A32F5"/>
    <w:rsid w:val="007A4C73"/>
    <w:rsid w:val="007A4D68"/>
    <w:rsid w:val="007A5B40"/>
    <w:rsid w:val="007A79A2"/>
    <w:rsid w:val="007B0C4C"/>
    <w:rsid w:val="007B12D9"/>
    <w:rsid w:val="007B226F"/>
    <w:rsid w:val="007B6448"/>
    <w:rsid w:val="007B6C0F"/>
    <w:rsid w:val="007C03B5"/>
    <w:rsid w:val="007C1B13"/>
    <w:rsid w:val="007C2016"/>
    <w:rsid w:val="007C6D05"/>
    <w:rsid w:val="007D47B6"/>
    <w:rsid w:val="007D67B5"/>
    <w:rsid w:val="007D7C43"/>
    <w:rsid w:val="007E077A"/>
    <w:rsid w:val="007E1EF6"/>
    <w:rsid w:val="007E40F5"/>
    <w:rsid w:val="007E5653"/>
    <w:rsid w:val="007E6122"/>
    <w:rsid w:val="007E682F"/>
    <w:rsid w:val="007E6CFE"/>
    <w:rsid w:val="007E75E8"/>
    <w:rsid w:val="007F11AD"/>
    <w:rsid w:val="007F283E"/>
    <w:rsid w:val="007F31B5"/>
    <w:rsid w:val="007F5CCD"/>
    <w:rsid w:val="00800530"/>
    <w:rsid w:val="0080760E"/>
    <w:rsid w:val="00810D9E"/>
    <w:rsid w:val="00811611"/>
    <w:rsid w:val="00815995"/>
    <w:rsid w:val="00815E39"/>
    <w:rsid w:val="0082371A"/>
    <w:rsid w:val="008237DA"/>
    <w:rsid w:val="00823C1D"/>
    <w:rsid w:val="0082453D"/>
    <w:rsid w:val="0082625B"/>
    <w:rsid w:val="00826511"/>
    <w:rsid w:val="008266DB"/>
    <w:rsid w:val="00830AF5"/>
    <w:rsid w:val="00831007"/>
    <w:rsid w:val="008314D3"/>
    <w:rsid w:val="00831B20"/>
    <w:rsid w:val="0083212D"/>
    <w:rsid w:val="0083495A"/>
    <w:rsid w:val="00835FCA"/>
    <w:rsid w:val="008363E4"/>
    <w:rsid w:val="00837522"/>
    <w:rsid w:val="00837FFC"/>
    <w:rsid w:val="008406D9"/>
    <w:rsid w:val="008409E6"/>
    <w:rsid w:val="00842A3E"/>
    <w:rsid w:val="00842DB9"/>
    <w:rsid w:val="008447B7"/>
    <w:rsid w:val="00844C9C"/>
    <w:rsid w:val="008516B5"/>
    <w:rsid w:val="0085454F"/>
    <w:rsid w:val="00854E9D"/>
    <w:rsid w:val="008554A4"/>
    <w:rsid w:val="00855A67"/>
    <w:rsid w:val="00863A79"/>
    <w:rsid w:val="0087042B"/>
    <w:rsid w:val="0087175E"/>
    <w:rsid w:val="0087182D"/>
    <w:rsid w:val="00871890"/>
    <w:rsid w:val="008735F9"/>
    <w:rsid w:val="008756E7"/>
    <w:rsid w:val="0087634E"/>
    <w:rsid w:val="00876583"/>
    <w:rsid w:val="00876E3C"/>
    <w:rsid w:val="008805E3"/>
    <w:rsid w:val="008825C6"/>
    <w:rsid w:val="008828DA"/>
    <w:rsid w:val="00886C10"/>
    <w:rsid w:val="00887F88"/>
    <w:rsid w:val="008906BA"/>
    <w:rsid w:val="00895B7F"/>
    <w:rsid w:val="00896C0E"/>
    <w:rsid w:val="00896F17"/>
    <w:rsid w:val="00897FAF"/>
    <w:rsid w:val="008A0881"/>
    <w:rsid w:val="008A1F84"/>
    <w:rsid w:val="008A2882"/>
    <w:rsid w:val="008A3894"/>
    <w:rsid w:val="008A38AD"/>
    <w:rsid w:val="008A3FD1"/>
    <w:rsid w:val="008A46B4"/>
    <w:rsid w:val="008A620F"/>
    <w:rsid w:val="008B1B33"/>
    <w:rsid w:val="008B2BB0"/>
    <w:rsid w:val="008B2D88"/>
    <w:rsid w:val="008B47F6"/>
    <w:rsid w:val="008B5A8E"/>
    <w:rsid w:val="008C2AE8"/>
    <w:rsid w:val="008C6BBC"/>
    <w:rsid w:val="008D391B"/>
    <w:rsid w:val="008D3C62"/>
    <w:rsid w:val="008D4164"/>
    <w:rsid w:val="008D5B6D"/>
    <w:rsid w:val="008D70FE"/>
    <w:rsid w:val="008E032E"/>
    <w:rsid w:val="008E1017"/>
    <w:rsid w:val="008E17B0"/>
    <w:rsid w:val="008E19C2"/>
    <w:rsid w:val="008E4636"/>
    <w:rsid w:val="008E60E7"/>
    <w:rsid w:val="008E7249"/>
    <w:rsid w:val="008E7513"/>
    <w:rsid w:val="008F093D"/>
    <w:rsid w:val="008F1314"/>
    <w:rsid w:val="008F5D62"/>
    <w:rsid w:val="0090701B"/>
    <w:rsid w:val="00907D87"/>
    <w:rsid w:val="00907E7D"/>
    <w:rsid w:val="009127D9"/>
    <w:rsid w:val="00913D57"/>
    <w:rsid w:val="00914625"/>
    <w:rsid w:val="0091544E"/>
    <w:rsid w:val="00915C79"/>
    <w:rsid w:val="009167CD"/>
    <w:rsid w:val="00917319"/>
    <w:rsid w:val="00920689"/>
    <w:rsid w:val="009211A6"/>
    <w:rsid w:val="00922670"/>
    <w:rsid w:val="00922D18"/>
    <w:rsid w:val="00923552"/>
    <w:rsid w:val="00923C62"/>
    <w:rsid w:val="009250B2"/>
    <w:rsid w:val="0092688C"/>
    <w:rsid w:val="00930CA0"/>
    <w:rsid w:val="00930F5D"/>
    <w:rsid w:val="009359D7"/>
    <w:rsid w:val="00936B76"/>
    <w:rsid w:val="00941008"/>
    <w:rsid w:val="0094229A"/>
    <w:rsid w:val="00942516"/>
    <w:rsid w:val="009517A0"/>
    <w:rsid w:val="00952749"/>
    <w:rsid w:val="00956CF4"/>
    <w:rsid w:val="00961B36"/>
    <w:rsid w:val="00962E5A"/>
    <w:rsid w:val="009645AD"/>
    <w:rsid w:val="009654CA"/>
    <w:rsid w:val="00967A3B"/>
    <w:rsid w:val="00972028"/>
    <w:rsid w:val="009721C2"/>
    <w:rsid w:val="00972B95"/>
    <w:rsid w:val="00974C06"/>
    <w:rsid w:val="00975F20"/>
    <w:rsid w:val="00980CD0"/>
    <w:rsid w:val="00983660"/>
    <w:rsid w:val="0098406E"/>
    <w:rsid w:val="00985085"/>
    <w:rsid w:val="0098549E"/>
    <w:rsid w:val="00986FB5"/>
    <w:rsid w:val="00990D5E"/>
    <w:rsid w:val="00991141"/>
    <w:rsid w:val="00993C9D"/>
    <w:rsid w:val="009A39A6"/>
    <w:rsid w:val="009B0BA4"/>
    <w:rsid w:val="009B22D8"/>
    <w:rsid w:val="009B2A30"/>
    <w:rsid w:val="009B44CA"/>
    <w:rsid w:val="009B6946"/>
    <w:rsid w:val="009B77E1"/>
    <w:rsid w:val="009C101C"/>
    <w:rsid w:val="009C1CAB"/>
    <w:rsid w:val="009C3FAE"/>
    <w:rsid w:val="009C52B5"/>
    <w:rsid w:val="009D0DF9"/>
    <w:rsid w:val="009D10A0"/>
    <w:rsid w:val="009D10FF"/>
    <w:rsid w:val="009D15C7"/>
    <w:rsid w:val="009D1E41"/>
    <w:rsid w:val="009D30D2"/>
    <w:rsid w:val="009D4CAB"/>
    <w:rsid w:val="009D52DE"/>
    <w:rsid w:val="009D5A3E"/>
    <w:rsid w:val="009D5A96"/>
    <w:rsid w:val="009D6A9B"/>
    <w:rsid w:val="009D7993"/>
    <w:rsid w:val="009E1073"/>
    <w:rsid w:val="009E53AF"/>
    <w:rsid w:val="009E5B6F"/>
    <w:rsid w:val="009F2E36"/>
    <w:rsid w:val="009F46DE"/>
    <w:rsid w:val="00A00270"/>
    <w:rsid w:val="00A01EE9"/>
    <w:rsid w:val="00A03CFD"/>
    <w:rsid w:val="00A13C81"/>
    <w:rsid w:val="00A152F7"/>
    <w:rsid w:val="00A168C7"/>
    <w:rsid w:val="00A170F0"/>
    <w:rsid w:val="00A26E88"/>
    <w:rsid w:val="00A2717C"/>
    <w:rsid w:val="00A273E8"/>
    <w:rsid w:val="00A305EC"/>
    <w:rsid w:val="00A31352"/>
    <w:rsid w:val="00A32C12"/>
    <w:rsid w:val="00A33FD4"/>
    <w:rsid w:val="00A35B26"/>
    <w:rsid w:val="00A37584"/>
    <w:rsid w:val="00A375DC"/>
    <w:rsid w:val="00A4116B"/>
    <w:rsid w:val="00A4144D"/>
    <w:rsid w:val="00A41A57"/>
    <w:rsid w:val="00A430AE"/>
    <w:rsid w:val="00A43AEE"/>
    <w:rsid w:val="00A45F68"/>
    <w:rsid w:val="00A464E2"/>
    <w:rsid w:val="00A503FD"/>
    <w:rsid w:val="00A52529"/>
    <w:rsid w:val="00A55B64"/>
    <w:rsid w:val="00A60700"/>
    <w:rsid w:val="00A6130D"/>
    <w:rsid w:val="00A63785"/>
    <w:rsid w:val="00A6467F"/>
    <w:rsid w:val="00A64C89"/>
    <w:rsid w:val="00A66B48"/>
    <w:rsid w:val="00A70A2C"/>
    <w:rsid w:val="00A72358"/>
    <w:rsid w:val="00A73F4F"/>
    <w:rsid w:val="00A745B2"/>
    <w:rsid w:val="00A74745"/>
    <w:rsid w:val="00A7648A"/>
    <w:rsid w:val="00A7665E"/>
    <w:rsid w:val="00A77A95"/>
    <w:rsid w:val="00A80B7E"/>
    <w:rsid w:val="00A8262A"/>
    <w:rsid w:val="00A856F2"/>
    <w:rsid w:val="00A870D4"/>
    <w:rsid w:val="00A9195E"/>
    <w:rsid w:val="00A91C26"/>
    <w:rsid w:val="00A93F59"/>
    <w:rsid w:val="00A94A40"/>
    <w:rsid w:val="00A96AE8"/>
    <w:rsid w:val="00A9795E"/>
    <w:rsid w:val="00A97F58"/>
    <w:rsid w:val="00AA1FD9"/>
    <w:rsid w:val="00AA69E7"/>
    <w:rsid w:val="00AB299F"/>
    <w:rsid w:val="00AB31C8"/>
    <w:rsid w:val="00AB3A34"/>
    <w:rsid w:val="00AB501A"/>
    <w:rsid w:val="00AB72B8"/>
    <w:rsid w:val="00AB786A"/>
    <w:rsid w:val="00AC1E46"/>
    <w:rsid w:val="00AC53FE"/>
    <w:rsid w:val="00AC596F"/>
    <w:rsid w:val="00AC790A"/>
    <w:rsid w:val="00AD3603"/>
    <w:rsid w:val="00AD4869"/>
    <w:rsid w:val="00AD4A9C"/>
    <w:rsid w:val="00AD5A0A"/>
    <w:rsid w:val="00AD5C16"/>
    <w:rsid w:val="00AD6F0E"/>
    <w:rsid w:val="00AE04FA"/>
    <w:rsid w:val="00AE0956"/>
    <w:rsid w:val="00AE0DCF"/>
    <w:rsid w:val="00AE25C0"/>
    <w:rsid w:val="00AE6FF0"/>
    <w:rsid w:val="00AF0395"/>
    <w:rsid w:val="00AF254E"/>
    <w:rsid w:val="00AF430B"/>
    <w:rsid w:val="00B005D9"/>
    <w:rsid w:val="00B01F2F"/>
    <w:rsid w:val="00B0292D"/>
    <w:rsid w:val="00B04B41"/>
    <w:rsid w:val="00B07CDC"/>
    <w:rsid w:val="00B07D47"/>
    <w:rsid w:val="00B11935"/>
    <w:rsid w:val="00B11FC3"/>
    <w:rsid w:val="00B14A69"/>
    <w:rsid w:val="00B15F28"/>
    <w:rsid w:val="00B23D37"/>
    <w:rsid w:val="00B24D50"/>
    <w:rsid w:val="00B26952"/>
    <w:rsid w:val="00B27DC4"/>
    <w:rsid w:val="00B300EC"/>
    <w:rsid w:val="00B304C4"/>
    <w:rsid w:val="00B3494C"/>
    <w:rsid w:val="00B3693E"/>
    <w:rsid w:val="00B40A05"/>
    <w:rsid w:val="00B418F5"/>
    <w:rsid w:val="00B4268A"/>
    <w:rsid w:val="00B43E72"/>
    <w:rsid w:val="00B44D92"/>
    <w:rsid w:val="00B47441"/>
    <w:rsid w:val="00B47D12"/>
    <w:rsid w:val="00B526B1"/>
    <w:rsid w:val="00B52913"/>
    <w:rsid w:val="00B535E6"/>
    <w:rsid w:val="00B601AA"/>
    <w:rsid w:val="00B6205B"/>
    <w:rsid w:val="00B62CA4"/>
    <w:rsid w:val="00B64A6E"/>
    <w:rsid w:val="00B667DC"/>
    <w:rsid w:val="00B66B6A"/>
    <w:rsid w:val="00B672DD"/>
    <w:rsid w:val="00B70711"/>
    <w:rsid w:val="00B712FE"/>
    <w:rsid w:val="00B7167D"/>
    <w:rsid w:val="00B71A87"/>
    <w:rsid w:val="00B727E4"/>
    <w:rsid w:val="00B72D03"/>
    <w:rsid w:val="00B76F6B"/>
    <w:rsid w:val="00B777A2"/>
    <w:rsid w:val="00B803B8"/>
    <w:rsid w:val="00B82632"/>
    <w:rsid w:val="00B9691A"/>
    <w:rsid w:val="00BA0DD9"/>
    <w:rsid w:val="00BA2EA5"/>
    <w:rsid w:val="00BA49CA"/>
    <w:rsid w:val="00BA5AF2"/>
    <w:rsid w:val="00BB52CA"/>
    <w:rsid w:val="00BB7AB2"/>
    <w:rsid w:val="00BC01E8"/>
    <w:rsid w:val="00BC3E41"/>
    <w:rsid w:val="00BC6D10"/>
    <w:rsid w:val="00BC6D38"/>
    <w:rsid w:val="00BD0304"/>
    <w:rsid w:val="00BE00A6"/>
    <w:rsid w:val="00BE162B"/>
    <w:rsid w:val="00BE3A73"/>
    <w:rsid w:val="00BE3DEB"/>
    <w:rsid w:val="00BE3E26"/>
    <w:rsid w:val="00BE4B99"/>
    <w:rsid w:val="00BE571C"/>
    <w:rsid w:val="00BE7407"/>
    <w:rsid w:val="00BE79C5"/>
    <w:rsid w:val="00BF0FCA"/>
    <w:rsid w:val="00BF1BE6"/>
    <w:rsid w:val="00BF3938"/>
    <w:rsid w:val="00BF4410"/>
    <w:rsid w:val="00BF514E"/>
    <w:rsid w:val="00BF5C63"/>
    <w:rsid w:val="00BF703F"/>
    <w:rsid w:val="00C00BB4"/>
    <w:rsid w:val="00C02E21"/>
    <w:rsid w:val="00C0525E"/>
    <w:rsid w:val="00C073A2"/>
    <w:rsid w:val="00C104F1"/>
    <w:rsid w:val="00C11CCD"/>
    <w:rsid w:val="00C13582"/>
    <w:rsid w:val="00C15D2A"/>
    <w:rsid w:val="00C15F9B"/>
    <w:rsid w:val="00C173D2"/>
    <w:rsid w:val="00C20B1A"/>
    <w:rsid w:val="00C25358"/>
    <w:rsid w:val="00C30D53"/>
    <w:rsid w:val="00C322BD"/>
    <w:rsid w:val="00C32AD7"/>
    <w:rsid w:val="00C33282"/>
    <w:rsid w:val="00C35823"/>
    <w:rsid w:val="00C4098E"/>
    <w:rsid w:val="00C41AD8"/>
    <w:rsid w:val="00C4237D"/>
    <w:rsid w:val="00C42835"/>
    <w:rsid w:val="00C45A32"/>
    <w:rsid w:val="00C501B5"/>
    <w:rsid w:val="00C545DD"/>
    <w:rsid w:val="00C54DB1"/>
    <w:rsid w:val="00C55449"/>
    <w:rsid w:val="00C56B4B"/>
    <w:rsid w:val="00C60532"/>
    <w:rsid w:val="00C61C1F"/>
    <w:rsid w:val="00C61CA4"/>
    <w:rsid w:val="00C61D70"/>
    <w:rsid w:val="00C61EBA"/>
    <w:rsid w:val="00C6266F"/>
    <w:rsid w:val="00C629B1"/>
    <w:rsid w:val="00C642C6"/>
    <w:rsid w:val="00C648CE"/>
    <w:rsid w:val="00C64F69"/>
    <w:rsid w:val="00C654BF"/>
    <w:rsid w:val="00C65857"/>
    <w:rsid w:val="00C66D68"/>
    <w:rsid w:val="00C67A28"/>
    <w:rsid w:val="00C70788"/>
    <w:rsid w:val="00C707F0"/>
    <w:rsid w:val="00C7494E"/>
    <w:rsid w:val="00C75290"/>
    <w:rsid w:val="00C77402"/>
    <w:rsid w:val="00C81A5D"/>
    <w:rsid w:val="00C87528"/>
    <w:rsid w:val="00C9006E"/>
    <w:rsid w:val="00C91593"/>
    <w:rsid w:val="00C93A9C"/>
    <w:rsid w:val="00C96020"/>
    <w:rsid w:val="00CA6D6A"/>
    <w:rsid w:val="00CA790B"/>
    <w:rsid w:val="00CB173C"/>
    <w:rsid w:val="00CB2E7A"/>
    <w:rsid w:val="00CB38EF"/>
    <w:rsid w:val="00CB3F90"/>
    <w:rsid w:val="00CC0892"/>
    <w:rsid w:val="00CC5D22"/>
    <w:rsid w:val="00CC65C9"/>
    <w:rsid w:val="00CC70F3"/>
    <w:rsid w:val="00CD1F5E"/>
    <w:rsid w:val="00CD23A2"/>
    <w:rsid w:val="00CD4A45"/>
    <w:rsid w:val="00CD5E17"/>
    <w:rsid w:val="00CD7916"/>
    <w:rsid w:val="00CE06ED"/>
    <w:rsid w:val="00CE1BE8"/>
    <w:rsid w:val="00CE2719"/>
    <w:rsid w:val="00CE2779"/>
    <w:rsid w:val="00CE3BF4"/>
    <w:rsid w:val="00CE3FE9"/>
    <w:rsid w:val="00CE6976"/>
    <w:rsid w:val="00CF0066"/>
    <w:rsid w:val="00CF3CF4"/>
    <w:rsid w:val="00CF4028"/>
    <w:rsid w:val="00CF5A93"/>
    <w:rsid w:val="00D223B7"/>
    <w:rsid w:val="00D232A4"/>
    <w:rsid w:val="00D23CAE"/>
    <w:rsid w:val="00D246C9"/>
    <w:rsid w:val="00D2560D"/>
    <w:rsid w:val="00D27577"/>
    <w:rsid w:val="00D32E0E"/>
    <w:rsid w:val="00D34127"/>
    <w:rsid w:val="00D369EE"/>
    <w:rsid w:val="00D36C00"/>
    <w:rsid w:val="00D46205"/>
    <w:rsid w:val="00D46EB7"/>
    <w:rsid w:val="00D50723"/>
    <w:rsid w:val="00D510A5"/>
    <w:rsid w:val="00D52C7B"/>
    <w:rsid w:val="00D53CF5"/>
    <w:rsid w:val="00D53FF6"/>
    <w:rsid w:val="00D54A9D"/>
    <w:rsid w:val="00D56056"/>
    <w:rsid w:val="00D56C8F"/>
    <w:rsid w:val="00D57A80"/>
    <w:rsid w:val="00D61802"/>
    <w:rsid w:val="00D61B36"/>
    <w:rsid w:val="00D669D2"/>
    <w:rsid w:val="00D67FD3"/>
    <w:rsid w:val="00D72EB8"/>
    <w:rsid w:val="00D747F1"/>
    <w:rsid w:val="00D751F1"/>
    <w:rsid w:val="00D77C26"/>
    <w:rsid w:val="00D77E0A"/>
    <w:rsid w:val="00D80758"/>
    <w:rsid w:val="00D809DF"/>
    <w:rsid w:val="00D812B2"/>
    <w:rsid w:val="00D8373B"/>
    <w:rsid w:val="00D859CD"/>
    <w:rsid w:val="00D86922"/>
    <w:rsid w:val="00D93ECC"/>
    <w:rsid w:val="00D93F6F"/>
    <w:rsid w:val="00D945B5"/>
    <w:rsid w:val="00D9586E"/>
    <w:rsid w:val="00D97B45"/>
    <w:rsid w:val="00DA2730"/>
    <w:rsid w:val="00DA33A4"/>
    <w:rsid w:val="00DA3CD7"/>
    <w:rsid w:val="00DA48A0"/>
    <w:rsid w:val="00DA7317"/>
    <w:rsid w:val="00DA73FF"/>
    <w:rsid w:val="00DA7DE6"/>
    <w:rsid w:val="00DB0E78"/>
    <w:rsid w:val="00DB12B3"/>
    <w:rsid w:val="00DB2C7B"/>
    <w:rsid w:val="00DB2CD3"/>
    <w:rsid w:val="00DB3B74"/>
    <w:rsid w:val="00DB7255"/>
    <w:rsid w:val="00DC0405"/>
    <w:rsid w:val="00DC28DF"/>
    <w:rsid w:val="00DC4392"/>
    <w:rsid w:val="00DC504B"/>
    <w:rsid w:val="00DC5E08"/>
    <w:rsid w:val="00DC70B7"/>
    <w:rsid w:val="00DC7163"/>
    <w:rsid w:val="00DD0BFE"/>
    <w:rsid w:val="00DD0DC0"/>
    <w:rsid w:val="00DD117F"/>
    <w:rsid w:val="00DD2CD6"/>
    <w:rsid w:val="00DD4A7B"/>
    <w:rsid w:val="00DD575A"/>
    <w:rsid w:val="00DD588C"/>
    <w:rsid w:val="00DD6907"/>
    <w:rsid w:val="00DD7BC6"/>
    <w:rsid w:val="00DD7E40"/>
    <w:rsid w:val="00DE0843"/>
    <w:rsid w:val="00DE0969"/>
    <w:rsid w:val="00DE0F57"/>
    <w:rsid w:val="00DE320F"/>
    <w:rsid w:val="00DE4066"/>
    <w:rsid w:val="00DE4BC0"/>
    <w:rsid w:val="00DE502F"/>
    <w:rsid w:val="00DE5473"/>
    <w:rsid w:val="00DE7137"/>
    <w:rsid w:val="00DF3171"/>
    <w:rsid w:val="00DF703E"/>
    <w:rsid w:val="00E00616"/>
    <w:rsid w:val="00E01D0E"/>
    <w:rsid w:val="00E03142"/>
    <w:rsid w:val="00E03E17"/>
    <w:rsid w:val="00E0457E"/>
    <w:rsid w:val="00E046B6"/>
    <w:rsid w:val="00E04DE6"/>
    <w:rsid w:val="00E04E9C"/>
    <w:rsid w:val="00E06E69"/>
    <w:rsid w:val="00E106B6"/>
    <w:rsid w:val="00E11842"/>
    <w:rsid w:val="00E121C9"/>
    <w:rsid w:val="00E13734"/>
    <w:rsid w:val="00E14FE7"/>
    <w:rsid w:val="00E1701A"/>
    <w:rsid w:val="00E17C9C"/>
    <w:rsid w:val="00E22745"/>
    <w:rsid w:val="00E23577"/>
    <w:rsid w:val="00E24515"/>
    <w:rsid w:val="00E2598A"/>
    <w:rsid w:val="00E2645A"/>
    <w:rsid w:val="00E300FE"/>
    <w:rsid w:val="00E30C94"/>
    <w:rsid w:val="00E32207"/>
    <w:rsid w:val="00E33AD2"/>
    <w:rsid w:val="00E34852"/>
    <w:rsid w:val="00E35388"/>
    <w:rsid w:val="00E36AFB"/>
    <w:rsid w:val="00E377E8"/>
    <w:rsid w:val="00E41B27"/>
    <w:rsid w:val="00E43A67"/>
    <w:rsid w:val="00E4483E"/>
    <w:rsid w:val="00E459E6"/>
    <w:rsid w:val="00E46BAE"/>
    <w:rsid w:val="00E53DC2"/>
    <w:rsid w:val="00E53DC6"/>
    <w:rsid w:val="00E5417B"/>
    <w:rsid w:val="00E5568A"/>
    <w:rsid w:val="00E57190"/>
    <w:rsid w:val="00E5728E"/>
    <w:rsid w:val="00E616B7"/>
    <w:rsid w:val="00E61BAD"/>
    <w:rsid w:val="00E62CDC"/>
    <w:rsid w:val="00E63D8E"/>
    <w:rsid w:val="00E64CE4"/>
    <w:rsid w:val="00E65DFB"/>
    <w:rsid w:val="00E67E82"/>
    <w:rsid w:val="00E72A29"/>
    <w:rsid w:val="00E72C23"/>
    <w:rsid w:val="00E735D4"/>
    <w:rsid w:val="00E7607C"/>
    <w:rsid w:val="00E800A1"/>
    <w:rsid w:val="00E825C9"/>
    <w:rsid w:val="00E843D0"/>
    <w:rsid w:val="00E87B37"/>
    <w:rsid w:val="00EA0016"/>
    <w:rsid w:val="00EA292E"/>
    <w:rsid w:val="00EA317E"/>
    <w:rsid w:val="00EA3BB1"/>
    <w:rsid w:val="00EA621C"/>
    <w:rsid w:val="00EA7F53"/>
    <w:rsid w:val="00EB074F"/>
    <w:rsid w:val="00EB0FB0"/>
    <w:rsid w:val="00EB1600"/>
    <w:rsid w:val="00EB2B85"/>
    <w:rsid w:val="00EB3ABE"/>
    <w:rsid w:val="00EB6015"/>
    <w:rsid w:val="00EB76EC"/>
    <w:rsid w:val="00EC0821"/>
    <w:rsid w:val="00EC47D8"/>
    <w:rsid w:val="00ED155A"/>
    <w:rsid w:val="00ED3B49"/>
    <w:rsid w:val="00ED4704"/>
    <w:rsid w:val="00ED59D5"/>
    <w:rsid w:val="00ED616E"/>
    <w:rsid w:val="00ED6657"/>
    <w:rsid w:val="00ED72DA"/>
    <w:rsid w:val="00ED764F"/>
    <w:rsid w:val="00EE231D"/>
    <w:rsid w:val="00EE2591"/>
    <w:rsid w:val="00EE63F4"/>
    <w:rsid w:val="00EF17C6"/>
    <w:rsid w:val="00EF1B43"/>
    <w:rsid w:val="00EF3D70"/>
    <w:rsid w:val="00EF7E76"/>
    <w:rsid w:val="00F02950"/>
    <w:rsid w:val="00F0594F"/>
    <w:rsid w:val="00F074EA"/>
    <w:rsid w:val="00F10076"/>
    <w:rsid w:val="00F12C15"/>
    <w:rsid w:val="00F13DA8"/>
    <w:rsid w:val="00F15756"/>
    <w:rsid w:val="00F17090"/>
    <w:rsid w:val="00F1742E"/>
    <w:rsid w:val="00F20701"/>
    <w:rsid w:val="00F2270D"/>
    <w:rsid w:val="00F22A24"/>
    <w:rsid w:val="00F256EB"/>
    <w:rsid w:val="00F26672"/>
    <w:rsid w:val="00F31274"/>
    <w:rsid w:val="00F32DFA"/>
    <w:rsid w:val="00F345FB"/>
    <w:rsid w:val="00F35399"/>
    <w:rsid w:val="00F35605"/>
    <w:rsid w:val="00F36028"/>
    <w:rsid w:val="00F417F3"/>
    <w:rsid w:val="00F41AE6"/>
    <w:rsid w:val="00F41DE9"/>
    <w:rsid w:val="00F444FA"/>
    <w:rsid w:val="00F4519A"/>
    <w:rsid w:val="00F47815"/>
    <w:rsid w:val="00F51C76"/>
    <w:rsid w:val="00F54D9B"/>
    <w:rsid w:val="00F57F56"/>
    <w:rsid w:val="00F60981"/>
    <w:rsid w:val="00F60D92"/>
    <w:rsid w:val="00F636D8"/>
    <w:rsid w:val="00F64117"/>
    <w:rsid w:val="00F66314"/>
    <w:rsid w:val="00F75292"/>
    <w:rsid w:val="00F77112"/>
    <w:rsid w:val="00F80CF5"/>
    <w:rsid w:val="00F826A5"/>
    <w:rsid w:val="00F86771"/>
    <w:rsid w:val="00F90C21"/>
    <w:rsid w:val="00F90DED"/>
    <w:rsid w:val="00F91452"/>
    <w:rsid w:val="00F92223"/>
    <w:rsid w:val="00F93AE3"/>
    <w:rsid w:val="00F967CE"/>
    <w:rsid w:val="00F97CF2"/>
    <w:rsid w:val="00FA1A33"/>
    <w:rsid w:val="00FA1C97"/>
    <w:rsid w:val="00FA4221"/>
    <w:rsid w:val="00FA5FEA"/>
    <w:rsid w:val="00FA664E"/>
    <w:rsid w:val="00FA6B58"/>
    <w:rsid w:val="00FB14CB"/>
    <w:rsid w:val="00FB1CF3"/>
    <w:rsid w:val="00FB4AE5"/>
    <w:rsid w:val="00FB5116"/>
    <w:rsid w:val="00FB535E"/>
    <w:rsid w:val="00FC13B1"/>
    <w:rsid w:val="00FC1B49"/>
    <w:rsid w:val="00FC1BDC"/>
    <w:rsid w:val="00FC3992"/>
    <w:rsid w:val="00FC41C2"/>
    <w:rsid w:val="00FD0C5E"/>
    <w:rsid w:val="00FD17EC"/>
    <w:rsid w:val="00FD2338"/>
    <w:rsid w:val="00FD3108"/>
    <w:rsid w:val="00FD4636"/>
    <w:rsid w:val="00FD5A5A"/>
    <w:rsid w:val="00FD646E"/>
    <w:rsid w:val="00FD694E"/>
    <w:rsid w:val="00FE132A"/>
    <w:rsid w:val="00FE253B"/>
    <w:rsid w:val="00FE4F09"/>
    <w:rsid w:val="00FE6AA9"/>
    <w:rsid w:val="00FE6D11"/>
    <w:rsid w:val="00FE6FC2"/>
    <w:rsid w:val="00FE7D98"/>
    <w:rsid w:val="00FF12C4"/>
    <w:rsid w:val="00FF380D"/>
    <w:rsid w:val="00FF4E67"/>
    <w:rsid w:val="00FF5B0E"/>
    <w:rsid w:val="00FF62FC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58BA2DD4"/>
  <w15:docId w15:val="{A5F278BB-8466-4E29-9A29-CA735A91D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4492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wypunktowanie,Nag 1,Podsis rysunku,CW_Lista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uiPriority w:val="99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5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wypunktowanie Znak1,Nag 1 Znak1,Podsis rysunku Znak,CW_Lista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5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Standard">
    <w:name w:val="Standard"/>
    <w:rsid w:val="0015479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pl-PL"/>
    </w:rPr>
  </w:style>
  <w:style w:type="character" w:customStyle="1" w:styleId="wypunktowanieZnak">
    <w:name w:val="wypunktowanie Znak"/>
    <w:aliases w:val="Nag 1 Znak"/>
    <w:basedOn w:val="Domylnaczcionkaakapitu"/>
    <w:uiPriority w:val="34"/>
    <w:rsid w:val="00154799"/>
    <w:rPr>
      <w:sz w:val="24"/>
      <w:szCs w:val="24"/>
    </w:rPr>
  </w:style>
  <w:style w:type="character" w:customStyle="1" w:styleId="ng-binding">
    <w:name w:val="ng-binding"/>
    <w:basedOn w:val="Domylnaczcionkaakapitu"/>
    <w:rsid w:val="00B601AA"/>
  </w:style>
  <w:style w:type="character" w:styleId="Uwydatnienie">
    <w:name w:val="Emphasis"/>
    <w:basedOn w:val="Domylnaczcionkaakapitu"/>
    <w:uiPriority w:val="20"/>
    <w:qFormat/>
    <w:rsid w:val="00B601AA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3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6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12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535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44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172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2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p@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CF90D-CCF6-41F6-A4C8-0ED1532E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961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Sławomira Baranowska</cp:lastModifiedBy>
  <cp:revision>29</cp:revision>
  <cp:lastPrinted>2021-12-21T06:57:00Z</cp:lastPrinted>
  <dcterms:created xsi:type="dcterms:W3CDTF">2024-07-08T07:04:00Z</dcterms:created>
  <dcterms:modified xsi:type="dcterms:W3CDTF">2024-08-30T06:40:00Z</dcterms:modified>
</cp:coreProperties>
</file>