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B3A" w:rsidRDefault="004E5B3A" w:rsidP="004E5B3A">
      <w:pPr>
        <w:pStyle w:val="Tekstpodstawowy3"/>
        <w:spacing w:before="100" w:beforeAutospacing="1" w:after="100" w:afterAutospacing="1"/>
        <w:jc w:val="center"/>
        <w:rPr>
          <w:color w:val="0D0D0D"/>
        </w:rPr>
      </w:pPr>
      <w:bookmarkStart w:id="0" w:name="_GoBack"/>
      <w:bookmarkEnd w:id="0"/>
      <w:r>
        <w:rPr>
          <w:b w:val="0"/>
          <w:szCs w:val="24"/>
        </w:rPr>
        <w:t>WARUNKI UDZIAŁU W POSTĘPOWANIU, OPZ</w:t>
      </w:r>
    </w:p>
    <w:p w:rsidR="00086173" w:rsidRPr="00086173" w:rsidRDefault="002F1CBA" w:rsidP="002056C0">
      <w:pPr>
        <w:pStyle w:val="Tekstpodstawowy"/>
        <w:jc w:val="both"/>
        <w:rPr>
          <w:sz w:val="22"/>
          <w:szCs w:val="22"/>
        </w:rPr>
      </w:pPr>
      <w:r w:rsidRPr="00086173">
        <w:rPr>
          <w:szCs w:val="24"/>
        </w:rPr>
        <w:t xml:space="preserve">Przedmiotem zamówienia </w:t>
      </w:r>
      <w:r w:rsidR="00086173" w:rsidRPr="00086173">
        <w:rPr>
          <w:szCs w:val="24"/>
        </w:rPr>
        <w:t xml:space="preserve">są dostawy </w:t>
      </w:r>
      <w:r w:rsidR="00B50F4C">
        <w:rPr>
          <w:b/>
          <w:szCs w:val="24"/>
        </w:rPr>
        <w:t>mleka i przetworów mleczarskich</w:t>
      </w:r>
      <w:r w:rsidR="00086173" w:rsidRPr="000A7148">
        <w:rPr>
          <w:b/>
          <w:szCs w:val="24"/>
        </w:rPr>
        <w:t xml:space="preserve"> do </w:t>
      </w:r>
      <w:r w:rsidR="000A7148" w:rsidRPr="000A7148">
        <w:rPr>
          <w:b/>
          <w:szCs w:val="24"/>
        </w:rPr>
        <w:t>6 WOG</w:t>
      </w:r>
      <w:r w:rsidR="00086173" w:rsidRPr="000A7148">
        <w:rPr>
          <w:b/>
          <w:szCs w:val="24"/>
        </w:rPr>
        <w:t xml:space="preserve"> Ustka</w:t>
      </w:r>
      <w:r w:rsidR="00086173" w:rsidRPr="00086173">
        <w:rPr>
          <w:szCs w:val="24"/>
        </w:rPr>
        <w:t xml:space="preserve"> </w:t>
      </w:r>
      <w:r w:rsidR="00B50F4C">
        <w:rPr>
          <w:szCs w:val="24"/>
        </w:rPr>
        <w:t xml:space="preserve">        </w:t>
      </w:r>
      <w:r w:rsidR="00086173" w:rsidRPr="001F260E">
        <w:rPr>
          <w:b/>
          <w:szCs w:val="24"/>
        </w:rPr>
        <w:t>w 20</w:t>
      </w:r>
      <w:r w:rsidR="003D2027">
        <w:rPr>
          <w:b/>
          <w:szCs w:val="24"/>
        </w:rPr>
        <w:t>2</w:t>
      </w:r>
      <w:r w:rsidR="00F2521E">
        <w:rPr>
          <w:b/>
          <w:szCs w:val="24"/>
        </w:rPr>
        <w:t>4</w:t>
      </w:r>
      <w:r w:rsidR="00086173" w:rsidRPr="001F260E">
        <w:rPr>
          <w:b/>
          <w:szCs w:val="24"/>
        </w:rPr>
        <w:t xml:space="preserve"> roku</w:t>
      </w:r>
      <w:r w:rsidR="00086173" w:rsidRPr="001F260E">
        <w:rPr>
          <w:b/>
          <w:sz w:val="22"/>
          <w:szCs w:val="22"/>
        </w:rPr>
        <w:t>.</w:t>
      </w:r>
      <w:r w:rsidR="00086173" w:rsidRPr="00086173">
        <w:rPr>
          <w:sz w:val="22"/>
          <w:szCs w:val="22"/>
        </w:rPr>
        <w:t xml:space="preserve"> </w:t>
      </w:r>
    </w:p>
    <w:p w:rsidR="00086173" w:rsidRPr="00086173" w:rsidRDefault="00086173" w:rsidP="00086173">
      <w:pPr>
        <w:jc w:val="both"/>
        <w:rPr>
          <w:vanish/>
          <w:sz w:val="22"/>
          <w:szCs w:val="22"/>
        </w:rPr>
      </w:pPr>
    </w:p>
    <w:p w:rsidR="00086173" w:rsidRPr="00086173" w:rsidRDefault="00086173" w:rsidP="00086173">
      <w:pPr>
        <w:jc w:val="both"/>
        <w:rPr>
          <w:sz w:val="22"/>
          <w:szCs w:val="22"/>
        </w:rPr>
      </w:pPr>
    </w:p>
    <w:p w:rsidR="001A588E" w:rsidRPr="00BF4A18" w:rsidRDefault="001A588E" w:rsidP="001A588E">
      <w:pPr>
        <w:pStyle w:val="Zwykytekst"/>
        <w:spacing w:before="120"/>
        <w:ind w:left="284"/>
        <w:jc w:val="both"/>
        <w:rPr>
          <w:rFonts w:ascii="Times New Roman" w:hAnsi="Times New Roman"/>
          <w:bCs/>
          <w:sz w:val="24"/>
          <w:szCs w:val="24"/>
        </w:rPr>
      </w:pPr>
      <w:r w:rsidRPr="00BF4A18">
        <w:rPr>
          <w:rFonts w:ascii="Times New Roman" w:hAnsi="Times New Roman"/>
          <w:sz w:val="24"/>
          <w:szCs w:val="24"/>
        </w:rPr>
        <w:t>Przedmiot zamówienia</w:t>
      </w:r>
      <w:r w:rsidRPr="00BF4A18">
        <w:rPr>
          <w:rFonts w:ascii="Times New Roman" w:hAnsi="Times New Roman"/>
          <w:bCs/>
          <w:sz w:val="24"/>
          <w:szCs w:val="24"/>
        </w:rPr>
        <w:t xml:space="preserve"> winien być wytwarzany zgodnie z obowiązującymi przepisami,</w:t>
      </w:r>
      <w:r>
        <w:rPr>
          <w:rFonts w:ascii="Times New Roman" w:hAnsi="Times New Roman"/>
          <w:bCs/>
          <w:sz w:val="24"/>
          <w:szCs w:val="24"/>
        </w:rPr>
        <w:br/>
      </w:r>
      <w:r w:rsidRPr="00BF4A18">
        <w:rPr>
          <w:rFonts w:ascii="Times New Roman" w:hAnsi="Times New Roman"/>
          <w:bCs/>
          <w:sz w:val="24"/>
          <w:szCs w:val="24"/>
        </w:rPr>
        <w:t xml:space="preserve"> a w szczególności:</w:t>
      </w:r>
    </w:p>
    <w:p w:rsidR="001A588E" w:rsidRPr="00BF4A18" w:rsidRDefault="001A588E" w:rsidP="005624F4">
      <w:pPr>
        <w:pStyle w:val="Akapitzlist"/>
        <w:numPr>
          <w:ilvl w:val="1"/>
          <w:numId w:val="5"/>
        </w:numPr>
        <w:jc w:val="both"/>
      </w:pPr>
      <w:r w:rsidRPr="00BF4A18">
        <w:t>ustawy z dnia 25 sierpnia 20</w:t>
      </w:r>
      <w:r>
        <w:t>06</w:t>
      </w:r>
      <w:r w:rsidRPr="00BF4A18">
        <w:t xml:space="preserve"> r. o bezpieczeństwie żywności i żywienia</w:t>
      </w:r>
      <w:r>
        <w:br/>
      </w:r>
      <w:r w:rsidRPr="00BF4A18">
        <w:t xml:space="preserve"> (Dz. U. z 20</w:t>
      </w:r>
      <w:r w:rsidR="00FE04EE">
        <w:t>23</w:t>
      </w:r>
      <w:r w:rsidRPr="00BF4A18">
        <w:t xml:space="preserve">,  poz. </w:t>
      </w:r>
      <w:r w:rsidR="00FE04EE">
        <w:t>1448</w:t>
      </w:r>
      <w:r w:rsidRPr="00BF4A18">
        <w:t xml:space="preserve"> z</w:t>
      </w:r>
      <w:r>
        <w:t>e</w:t>
      </w:r>
      <w:r w:rsidRPr="00BF4A18">
        <w:t xml:space="preserve"> zm.),</w:t>
      </w:r>
    </w:p>
    <w:p w:rsidR="001A588E" w:rsidRPr="00BF4A18" w:rsidRDefault="001A588E" w:rsidP="005624F4">
      <w:pPr>
        <w:pStyle w:val="Akapitzlist"/>
        <w:numPr>
          <w:ilvl w:val="1"/>
          <w:numId w:val="5"/>
        </w:numPr>
        <w:jc w:val="both"/>
      </w:pPr>
      <w:r w:rsidRPr="00BF4A18">
        <w:rPr>
          <w:bCs/>
        </w:rPr>
        <w:t>ustawy z dnia 16 grudnia 20</w:t>
      </w:r>
      <w:r>
        <w:rPr>
          <w:bCs/>
        </w:rPr>
        <w:t>05</w:t>
      </w:r>
      <w:r w:rsidRPr="00BF4A18">
        <w:rPr>
          <w:bCs/>
        </w:rPr>
        <w:t xml:space="preserve">  r. o produktach pochodzenia zwierzęcego</w:t>
      </w:r>
      <w:r>
        <w:rPr>
          <w:bCs/>
        </w:rPr>
        <w:br/>
      </w:r>
      <w:r w:rsidRPr="00BF4A18">
        <w:rPr>
          <w:b/>
          <w:bCs/>
        </w:rPr>
        <w:t xml:space="preserve"> </w:t>
      </w:r>
      <w:r w:rsidRPr="00BF4A18">
        <w:rPr>
          <w:bCs/>
        </w:rPr>
        <w:t>(Dz. U. z 20</w:t>
      </w:r>
      <w:r w:rsidR="00FE04EE">
        <w:rPr>
          <w:bCs/>
        </w:rPr>
        <w:t>23</w:t>
      </w:r>
      <w:r w:rsidRPr="00BF4A18">
        <w:rPr>
          <w:bCs/>
        </w:rPr>
        <w:t xml:space="preserve"> r.  poz. </w:t>
      </w:r>
      <w:r w:rsidR="00FE04EE">
        <w:rPr>
          <w:bCs/>
        </w:rPr>
        <w:t>872</w:t>
      </w:r>
      <w:r w:rsidRPr="00BF4A18">
        <w:rPr>
          <w:bCs/>
        </w:rPr>
        <w:t xml:space="preserve"> </w:t>
      </w:r>
      <w:r>
        <w:rPr>
          <w:bCs/>
        </w:rPr>
        <w:t>t.j.</w:t>
      </w:r>
      <w:r w:rsidRPr="00BF4A18">
        <w:rPr>
          <w:bCs/>
        </w:rPr>
        <w:t xml:space="preserve">), </w:t>
      </w:r>
    </w:p>
    <w:p w:rsidR="001A588E" w:rsidRPr="00BF4A18" w:rsidRDefault="001A588E" w:rsidP="005624F4">
      <w:pPr>
        <w:pStyle w:val="Akapitzlist"/>
        <w:numPr>
          <w:ilvl w:val="1"/>
          <w:numId w:val="5"/>
        </w:numPr>
        <w:jc w:val="both"/>
      </w:pPr>
      <w:r w:rsidRPr="00BF4A18">
        <w:t>ustawy z dnia 21 grudnia 2000 r. o jakości handlowej artykułów rolno – spożywczych. (Dz. U. z 20</w:t>
      </w:r>
      <w:r>
        <w:t>2</w:t>
      </w:r>
      <w:r w:rsidR="00FE04EE">
        <w:t>3 r., poz. 1980</w:t>
      </w:r>
      <w:r w:rsidR="00034FE0">
        <w:t xml:space="preserve"> t.j</w:t>
      </w:r>
      <w:r w:rsidRPr="00BF4A18">
        <w:t>.),</w:t>
      </w:r>
    </w:p>
    <w:p w:rsidR="001A588E" w:rsidRPr="00BF4A18" w:rsidRDefault="001A588E" w:rsidP="005624F4">
      <w:pPr>
        <w:pStyle w:val="Akapitzlist"/>
        <w:numPr>
          <w:ilvl w:val="1"/>
          <w:numId w:val="5"/>
        </w:numPr>
        <w:jc w:val="both"/>
      </w:pPr>
      <w:r w:rsidRPr="00BF4A18">
        <w:t>rozporządzenia (WE) Nr 178/2002 Parlamentu Europ</w:t>
      </w:r>
      <w:r>
        <w:t>e</w:t>
      </w:r>
      <w:r w:rsidRPr="00BF4A18">
        <w:t>jskiego i Rady</w:t>
      </w:r>
      <w:r>
        <w:t xml:space="preserve"> z</w:t>
      </w:r>
      <w:r w:rsidRPr="00BF4A18">
        <w:t xml:space="preserve"> dnia</w:t>
      </w:r>
      <w:r>
        <w:br/>
      </w:r>
      <w:r w:rsidRPr="00BF4A18">
        <w:t>28 stycznia 2002 r. usta</w:t>
      </w:r>
      <w:r>
        <w:t>nawiające</w:t>
      </w:r>
      <w:r w:rsidRPr="00BF4A18">
        <w:t xml:space="preserve"> ogólne zasady i wymagania prawa żywnościowego, powołujące Europejski Urząd ds. </w:t>
      </w:r>
      <w:r>
        <w:t>B</w:t>
      </w:r>
      <w:r w:rsidRPr="00BF4A18">
        <w:t xml:space="preserve">ezpieczeństwa </w:t>
      </w:r>
      <w:r>
        <w:t>Ż</w:t>
      </w:r>
      <w:r w:rsidRPr="00BF4A18">
        <w:t>ywności oraz ustanawiające procedury w zakresie bezpieczeństwa żywności</w:t>
      </w:r>
      <w:r>
        <w:t xml:space="preserve"> (Dz. Urz. UEL z 2002 r.</w:t>
      </w:r>
      <w:r w:rsidRPr="00BF4A18">
        <w:t>,</w:t>
      </w:r>
      <w:r>
        <w:t xml:space="preserve"> Nr 31,</w:t>
      </w:r>
      <w:r>
        <w:br/>
        <w:t xml:space="preserve"> str. 1 ze zm.).</w:t>
      </w:r>
    </w:p>
    <w:p w:rsidR="001A588E" w:rsidRPr="00BF4A18" w:rsidRDefault="001A588E" w:rsidP="005624F4">
      <w:pPr>
        <w:pStyle w:val="Akapitzlist"/>
        <w:numPr>
          <w:ilvl w:val="1"/>
          <w:numId w:val="5"/>
        </w:numPr>
        <w:jc w:val="both"/>
      </w:pPr>
      <w:r w:rsidRPr="00BF4A18">
        <w:t>rozporządzenia (WE) Nr 852/2004 Parlamentu Europejskiego i Rady z dnia</w:t>
      </w:r>
      <w:r>
        <w:br/>
      </w:r>
      <w:r w:rsidRPr="00BF4A18">
        <w:t xml:space="preserve"> 29 kwietnia 2004r. w sprawie higieny środków spożywczych</w:t>
      </w:r>
      <w:r>
        <w:t xml:space="preserve"> (Dz. Urz. UEL z 2004,</w:t>
      </w:r>
      <w:r>
        <w:br/>
        <w:t xml:space="preserve"> Nr 139, str. 1)</w:t>
      </w:r>
      <w:r w:rsidRPr="00BF4A18">
        <w:t>,</w:t>
      </w:r>
    </w:p>
    <w:p w:rsidR="001A588E" w:rsidRPr="00BF4A18" w:rsidRDefault="001A588E" w:rsidP="005624F4">
      <w:pPr>
        <w:pStyle w:val="Akapitzlist"/>
        <w:numPr>
          <w:ilvl w:val="1"/>
          <w:numId w:val="5"/>
        </w:numPr>
        <w:jc w:val="both"/>
      </w:pPr>
      <w:r w:rsidRPr="00BF4A18">
        <w:t>rozporządzenia (WE) Nr 853/2004 Parlamentu Europejskiego i Rady z dnia</w:t>
      </w:r>
      <w:r>
        <w:br/>
      </w:r>
      <w:r w:rsidRPr="00BF4A18">
        <w:t xml:space="preserve"> 29 kwietnia 2004 r. ustanawiające szczególne przepisy dotyczące higieny</w:t>
      </w:r>
      <w:r>
        <w:br/>
      </w:r>
      <w:r w:rsidRPr="00BF4A18">
        <w:t xml:space="preserve"> w odniesieniu do żywności pochodzenia zwierzęcego</w:t>
      </w:r>
      <w:r>
        <w:t xml:space="preserve"> (Dz. Urz. UEL, Nr 139, str. 55)</w:t>
      </w:r>
      <w:r w:rsidRPr="00BF4A18">
        <w:t>,</w:t>
      </w:r>
    </w:p>
    <w:p w:rsidR="001A588E" w:rsidRPr="00BF4A18" w:rsidRDefault="001A588E" w:rsidP="005624F4">
      <w:pPr>
        <w:pStyle w:val="Akapitzlist"/>
        <w:numPr>
          <w:ilvl w:val="1"/>
          <w:numId w:val="5"/>
        </w:numPr>
        <w:jc w:val="both"/>
      </w:pPr>
      <w:r w:rsidRPr="00BF4A18">
        <w:t>rozporządzenia (WE) Nr 1935/2004 Parlamentu Europejskiego i Rady z dnia</w:t>
      </w:r>
      <w:r>
        <w:br/>
      </w:r>
      <w:r w:rsidRPr="00BF4A18">
        <w:t xml:space="preserve"> 27 października 2004 r., w sprawie materiałów i wyrobów przeznaczonych do kontaktu z żywnością oraz uchylające </w:t>
      </w:r>
      <w:r>
        <w:t>d</w:t>
      </w:r>
      <w:r w:rsidRPr="00BF4A18">
        <w:t>yrektywy 80/590/EWG i 89/109/EWG</w:t>
      </w:r>
      <w:r>
        <w:br/>
        <w:t>(Dz. Urz. UEL z 2004, Nr 338, str. 4 ze zm.)</w:t>
      </w:r>
      <w:r w:rsidRPr="00BF4A18">
        <w:t>,</w:t>
      </w:r>
    </w:p>
    <w:p w:rsidR="001A588E" w:rsidRPr="00BF4A18" w:rsidRDefault="001A588E" w:rsidP="005624F4">
      <w:pPr>
        <w:pStyle w:val="Akapitzlist"/>
        <w:numPr>
          <w:ilvl w:val="1"/>
          <w:numId w:val="5"/>
        </w:numPr>
        <w:jc w:val="both"/>
      </w:pPr>
      <w:r w:rsidRPr="00BF4A18">
        <w:t>rozporządzenia Ministra Rolnictwa i Rozwoju Wsi z dnia 23 grudnia 2014 r.</w:t>
      </w:r>
      <w:r>
        <w:br/>
      </w:r>
      <w:r w:rsidRPr="00BF4A18">
        <w:t xml:space="preserve"> w sprawie znakowania poszczególnych środków spożywczych ( Dz. U. z 2015r.,</w:t>
      </w:r>
      <w:r>
        <w:br/>
      </w:r>
      <w:r w:rsidRPr="00BF4A18">
        <w:t xml:space="preserve"> poz. </w:t>
      </w:r>
      <w:r>
        <w:t>2</w:t>
      </w:r>
      <w:r w:rsidRPr="00BF4A18">
        <w:t>9</w:t>
      </w:r>
      <w:r>
        <w:t xml:space="preserve"> ze zm</w:t>
      </w:r>
      <w:r w:rsidRPr="00BF4A18">
        <w:t>).</w:t>
      </w:r>
    </w:p>
    <w:p w:rsidR="003C01D9" w:rsidRPr="003C01D9" w:rsidRDefault="003C01D9" w:rsidP="003C01D9">
      <w:pPr>
        <w:ind w:left="720"/>
        <w:contextualSpacing/>
        <w:jc w:val="both"/>
        <w:rPr>
          <w:sz w:val="20"/>
          <w:szCs w:val="20"/>
        </w:rPr>
      </w:pPr>
    </w:p>
    <w:p w:rsidR="003C01D9" w:rsidRPr="003C01D9" w:rsidRDefault="003C01D9" w:rsidP="003C01D9">
      <w:pPr>
        <w:pStyle w:val="Zwykytekst"/>
        <w:spacing w:before="120"/>
        <w:ind w:left="708"/>
        <w:jc w:val="both"/>
        <w:rPr>
          <w:rFonts w:ascii="Times New Roman" w:hAnsi="Times New Roman"/>
          <w:sz w:val="24"/>
          <w:szCs w:val="24"/>
        </w:rPr>
      </w:pPr>
      <w:r w:rsidRPr="003C01D9">
        <w:rPr>
          <w:rFonts w:ascii="Times New Roman" w:hAnsi="Times New Roman"/>
          <w:sz w:val="24"/>
          <w:szCs w:val="24"/>
        </w:rPr>
        <w:t xml:space="preserve">Zamawiający nie dopuszcza podczas realizacji niniejszej umowy stosowania opakowań zastępczych na produkty  żywnościowe. </w:t>
      </w:r>
    </w:p>
    <w:p w:rsidR="003C01D9" w:rsidRPr="003C01D9" w:rsidRDefault="003C01D9" w:rsidP="003C01D9">
      <w:pPr>
        <w:tabs>
          <w:tab w:val="num" w:pos="709"/>
        </w:tabs>
        <w:spacing w:before="120"/>
        <w:ind w:left="708"/>
        <w:jc w:val="both"/>
      </w:pPr>
      <w:r w:rsidRPr="003C01D9">
        <w:tab/>
        <w:t xml:space="preserve">Wykonawca dostarczy towar do Odbiorców w ilościach i  asortymencie wyszczególnionym </w:t>
      </w:r>
      <w:r w:rsidR="00401BA0">
        <w:t xml:space="preserve">w </w:t>
      </w:r>
      <w:r w:rsidRPr="003C01D9">
        <w:t>formularzu cenowym na poniżej podane adresy:</w:t>
      </w:r>
    </w:p>
    <w:p w:rsidR="003C01D9" w:rsidRPr="003C01D9" w:rsidRDefault="003C01D9" w:rsidP="00FE04EE">
      <w:pPr>
        <w:numPr>
          <w:ilvl w:val="0"/>
          <w:numId w:val="9"/>
        </w:numPr>
        <w:spacing w:before="120"/>
        <w:jc w:val="both"/>
      </w:pPr>
      <w:r w:rsidRPr="003C01D9">
        <w:t>76-271 Ustka, Oś. Lędowo 1N, tel. 261-231-248, 261-231-318, fax. 261-231-421;</w:t>
      </w:r>
    </w:p>
    <w:p w:rsidR="003C01D9" w:rsidRPr="003C01D9" w:rsidRDefault="003C01D9" w:rsidP="00FE04EE">
      <w:pPr>
        <w:numPr>
          <w:ilvl w:val="0"/>
          <w:numId w:val="9"/>
        </w:numPr>
        <w:spacing w:before="120"/>
        <w:jc w:val="both"/>
      </w:pPr>
      <w:r w:rsidRPr="003C01D9">
        <w:t>84-300 Lębork, ul. Obrońców Wybrzeża 1, tel. 261-468-773, fax. 261-468-735;</w:t>
      </w:r>
    </w:p>
    <w:p w:rsidR="003C01D9" w:rsidRPr="003C01D9" w:rsidRDefault="003C01D9" w:rsidP="00FE04EE">
      <w:pPr>
        <w:numPr>
          <w:ilvl w:val="0"/>
          <w:numId w:val="9"/>
        </w:numPr>
        <w:spacing w:before="120"/>
        <w:jc w:val="both"/>
      </w:pPr>
      <w:r w:rsidRPr="003C01D9">
        <w:t>89-600 Chojnice, tel. 261-534-106, 261-534-197;</w:t>
      </w:r>
    </w:p>
    <w:p w:rsidR="003C01D9" w:rsidRPr="003C01D9" w:rsidRDefault="00401BA0" w:rsidP="00FE04EE">
      <w:pPr>
        <w:numPr>
          <w:ilvl w:val="0"/>
          <w:numId w:val="9"/>
        </w:numPr>
        <w:spacing w:before="120"/>
        <w:jc w:val="both"/>
      </w:pPr>
      <w:r>
        <w:t xml:space="preserve"> Cz</w:t>
      </w:r>
      <w:r w:rsidR="003C01D9" w:rsidRPr="003C01D9">
        <w:t>arne, ul. Strzelecka 35, te. 261-467-297.</w:t>
      </w:r>
    </w:p>
    <w:p w:rsidR="003C01D9" w:rsidRPr="003C01D9" w:rsidRDefault="003C01D9" w:rsidP="003C01D9">
      <w:pPr>
        <w:pStyle w:val="Zwykytekst"/>
        <w:tabs>
          <w:tab w:val="num" w:pos="1080"/>
        </w:tabs>
        <w:spacing w:before="120" w:after="120"/>
        <w:ind w:left="708" w:right="170"/>
        <w:jc w:val="both"/>
        <w:rPr>
          <w:rFonts w:ascii="Times New Roman" w:hAnsi="Times New Roman"/>
          <w:sz w:val="24"/>
          <w:szCs w:val="24"/>
        </w:rPr>
      </w:pPr>
      <w:r w:rsidRPr="003C01D9">
        <w:rPr>
          <w:rFonts w:ascii="Times New Roman" w:hAnsi="Times New Roman"/>
          <w:sz w:val="24"/>
          <w:szCs w:val="24"/>
        </w:rPr>
        <w:t>Dostawy realizowane będą 3 razy w tygodniu (poniedziałek, środa, piątek) w dni robocze w godzinach od 07:30 do 11:00 (za dni robocze uważa się dni od poniedziałku do piątku oprócz dni ustawowo wolnych od pracy).</w:t>
      </w:r>
    </w:p>
    <w:p w:rsidR="003C01D9" w:rsidRPr="003C01D9" w:rsidRDefault="003C01D9" w:rsidP="00401BA0">
      <w:pPr>
        <w:pStyle w:val="Zwykytekst"/>
        <w:spacing w:before="120" w:after="120"/>
        <w:ind w:left="708" w:right="170"/>
        <w:jc w:val="both"/>
        <w:rPr>
          <w:rFonts w:ascii="Times New Roman" w:hAnsi="Times New Roman"/>
          <w:sz w:val="24"/>
          <w:szCs w:val="24"/>
        </w:rPr>
      </w:pPr>
      <w:r w:rsidRPr="003C01D9">
        <w:rPr>
          <w:rFonts w:ascii="Times New Roman" w:hAnsi="Times New Roman"/>
          <w:sz w:val="24"/>
          <w:szCs w:val="24"/>
        </w:rPr>
        <w:t>Ilości towaru i wartości dostaw wraz z zastosowaniem prawa opcji określonymi w umowie są</w:t>
      </w:r>
      <w:r>
        <w:rPr>
          <w:rFonts w:ascii="Times New Roman" w:hAnsi="Times New Roman"/>
          <w:sz w:val="24"/>
          <w:szCs w:val="24"/>
        </w:rPr>
        <w:t xml:space="preserve"> </w:t>
      </w:r>
      <w:r w:rsidRPr="003C01D9">
        <w:rPr>
          <w:rFonts w:ascii="Times New Roman" w:hAnsi="Times New Roman"/>
          <w:sz w:val="24"/>
          <w:szCs w:val="24"/>
        </w:rPr>
        <w:t>ilościami</w:t>
      </w:r>
      <w:r w:rsidR="00401BA0">
        <w:rPr>
          <w:rFonts w:ascii="Times New Roman" w:hAnsi="Times New Roman"/>
          <w:sz w:val="24"/>
          <w:szCs w:val="24"/>
        </w:rPr>
        <w:t xml:space="preserve"> i</w:t>
      </w:r>
      <w:r w:rsidRPr="003C01D9">
        <w:rPr>
          <w:rFonts w:ascii="Times New Roman" w:hAnsi="Times New Roman"/>
          <w:sz w:val="24"/>
          <w:szCs w:val="24"/>
        </w:rPr>
        <w:t xml:space="preserve"> wartościami planowanymi. Zamawiający zastrzega sobie możliwość zmniejszenia w formie pisemnej przyjętych w umowie ilości, wartości i częstotliwości dostaw w sytuacjach których Zamawiający nie mógł przewidzieć w chwili jej zawarcia</w:t>
      </w:r>
      <w:r w:rsidR="00401BA0">
        <w:rPr>
          <w:rFonts w:ascii="Times New Roman" w:hAnsi="Times New Roman"/>
          <w:sz w:val="24"/>
          <w:szCs w:val="24"/>
        </w:rPr>
        <w:t xml:space="preserve">      </w:t>
      </w:r>
      <w:r w:rsidRPr="003C01D9">
        <w:rPr>
          <w:rFonts w:ascii="Times New Roman" w:hAnsi="Times New Roman"/>
          <w:sz w:val="24"/>
          <w:szCs w:val="24"/>
        </w:rPr>
        <w:t xml:space="preserve"> </w:t>
      </w:r>
      <w:r w:rsidRPr="003C01D9">
        <w:rPr>
          <w:rFonts w:ascii="Times New Roman" w:hAnsi="Times New Roman"/>
          <w:sz w:val="24"/>
          <w:szCs w:val="24"/>
        </w:rPr>
        <w:lastRenderedPageBreak/>
        <w:t xml:space="preserve">(np. restrukturyzacja sił zbrojnych, zmiany ilości żywionych). Wartością umowy będzie wówczas końcowa wartość faktycznie zrealizowanych dostaw. </w:t>
      </w:r>
    </w:p>
    <w:p w:rsidR="009B1A50" w:rsidRPr="003C01D9" w:rsidRDefault="009B1A50" w:rsidP="003C01D9">
      <w:pPr>
        <w:tabs>
          <w:tab w:val="num" w:pos="-4500"/>
        </w:tabs>
        <w:ind w:left="540" w:right="170"/>
        <w:jc w:val="both"/>
        <w:rPr>
          <w:b/>
          <w:u w:val="single"/>
        </w:rPr>
      </w:pPr>
    </w:p>
    <w:p w:rsidR="00401BA0" w:rsidRPr="00401BA0" w:rsidRDefault="00401BA0" w:rsidP="00401BA0">
      <w:pPr>
        <w:ind w:left="540" w:right="170"/>
        <w:jc w:val="both"/>
      </w:pPr>
      <w:r w:rsidRPr="00401BA0">
        <w:t>Zamawiający nie będzie ponosił ujemnych skutków zmniejszenia ilości i wartości dostaw przewidzianych w umowie</w:t>
      </w:r>
      <w:r w:rsidRPr="00401BA0">
        <w:rPr>
          <w:sz w:val="20"/>
          <w:szCs w:val="20"/>
        </w:rPr>
        <w:t>.</w:t>
      </w:r>
    </w:p>
    <w:p w:rsidR="00401BA0" w:rsidRPr="00401BA0" w:rsidRDefault="00401BA0" w:rsidP="00401BA0">
      <w:pPr>
        <w:spacing w:before="120" w:after="120"/>
        <w:ind w:left="540" w:right="170"/>
        <w:jc w:val="both"/>
      </w:pPr>
      <w:r w:rsidRPr="00401BA0">
        <w:t xml:space="preserve">Zamawiający zobowiązany jest do składania zamówień i odbioru ich dostaw w ilościach </w:t>
      </w:r>
      <w:r w:rsidR="00B50F4C">
        <w:t xml:space="preserve">       </w:t>
      </w:r>
      <w:r w:rsidRPr="00401BA0">
        <w:t xml:space="preserve">i asortymencie określonym w formularzu cenowym w kolumnie nazwanej </w:t>
      </w:r>
      <w:r w:rsidRPr="00401BA0">
        <w:rPr>
          <w:i/>
        </w:rPr>
        <w:t>„ilość podstawowa”.</w:t>
      </w:r>
    </w:p>
    <w:p w:rsidR="00401BA0" w:rsidRPr="00401BA0" w:rsidRDefault="00401BA0" w:rsidP="00401BA0">
      <w:pPr>
        <w:spacing w:before="120" w:after="120"/>
        <w:ind w:left="540" w:right="170"/>
        <w:jc w:val="both"/>
      </w:pPr>
      <w:r w:rsidRPr="00401BA0">
        <w:t>Pozostała ilość niedostarczonych towarów określona w formularzu cenowym w kolumnie nazwanej „</w:t>
      </w:r>
      <w:r w:rsidRPr="00401BA0">
        <w:rPr>
          <w:i/>
        </w:rPr>
        <w:t>ilość w opcji”</w:t>
      </w:r>
      <w:r w:rsidRPr="00401BA0">
        <w:t xml:space="preserve"> będzie dostarczona przez Wykonawcę w wypadku zaistnienia w tym zakresie potrzeb Zamawiającego.</w:t>
      </w:r>
    </w:p>
    <w:p w:rsidR="00401BA0" w:rsidRPr="00401BA0" w:rsidRDefault="00401BA0" w:rsidP="00401BA0">
      <w:pPr>
        <w:spacing w:before="120" w:after="120"/>
        <w:ind w:left="540" w:right="170"/>
        <w:jc w:val="both"/>
      </w:pPr>
      <w:r w:rsidRPr="00401BA0">
        <w:t>Po realizacji dostaw w ilościach i asortymencie określonym formularzu cenowym</w:t>
      </w:r>
      <w:r w:rsidR="00B50F4C">
        <w:t xml:space="preserve">               </w:t>
      </w:r>
      <w:r w:rsidRPr="00401BA0">
        <w:t xml:space="preserve"> w kolumnie nazwanej </w:t>
      </w:r>
      <w:r w:rsidRPr="00401BA0">
        <w:rPr>
          <w:i/>
        </w:rPr>
        <w:t>„ilość podstawowa</w:t>
      </w:r>
      <w:r w:rsidRPr="00401BA0">
        <w:t xml:space="preserve">, Zamawiający niezwłocznie powiadomi pisemnie Wykonawcę czy będzie żądał realizacji dostaw  w pozostałym niezrealizowanym zakresie  (w całości lub określonej części) określonym w formularzu cenowym  w kolumnie nazwanej </w:t>
      </w:r>
      <w:r w:rsidRPr="00401BA0">
        <w:rPr>
          <w:i/>
        </w:rPr>
        <w:t>„ilość w opcji”.</w:t>
      </w:r>
      <w:r w:rsidRPr="00401BA0">
        <w:t xml:space="preserve"> </w:t>
      </w:r>
    </w:p>
    <w:p w:rsidR="00401BA0" w:rsidRPr="00401BA0" w:rsidRDefault="00401BA0" w:rsidP="00401BA0">
      <w:pPr>
        <w:tabs>
          <w:tab w:val="num" w:pos="1080"/>
        </w:tabs>
        <w:spacing w:before="120" w:after="120"/>
        <w:ind w:left="540" w:right="170"/>
        <w:jc w:val="both"/>
      </w:pPr>
      <w:r w:rsidRPr="00401BA0">
        <w:t xml:space="preserve">Wykonawca co do zakresu niezrealizowanych dostaw określonych w formularzu cenowym w kolumnie nazwanej </w:t>
      </w:r>
      <w:r w:rsidRPr="00401BA0">
        <w:rPr>
          <w:i/>
        </w:rPr>
        <w:t xml:space="preserve">„ilość w opcji” </w:t>
      </w:r>
      <w:r w:rsidRPr="00401BA0">
        <w:t>nie będzie kierować żadnych roszczeń przeciwko Zamawiającemu.</w:t>
      </w:r>
      <w:r w:rsidRPr="00401BA0">
        <w:rPr>
          <w:i/>
        </w:rPr>
        <w:t xml:space="preserve"> </w:t>
      </w:r>
    </w:p>
    <w:p w:rsidR="00401BA0" w:rsidRPr="00401BA0" w:rsidRDefault="00401BA0" w:rsidP="00401BA0">
      <w:pPr>
        <w:tabs>
          <w:tab w:val="num" w:pos="1080"/>
        </w:tabs>
        <w:spacing w:before="120"/>
        <w:ind w:left="540"/>
        <w:jc w:val="both"/>
      </w:pPr>
      <w:r w:rsidRPr="00401BA0">
        <w:t>Zamawiający jest uprawniony do zmiany asortymentów przewidzianych w umowie na inne asortymenty w niej przewidziane  z zastrzeżeniem, że nie może ulec zmianie  wartość całej umowy. Zmiana może dotyczyć rodzaju asortymentu, a także jego ilości.</w:t>
      </w:r>
    </w:p>
    <w:p w:rsidR="003161CB" w:rsidRPr="003161CB" w:rsidRDefault="003161CB" w:rsidP="003161CB">
      <w:pPr>
        <w:tabs>
          <w:tab w:val="num" w:pos="567"/>
        </w:tabs>
        <w:spacing w:before="120"/>
        <w:ind w:left="540"/>
        <w:jc w:val="both"/>
      </w:pPr>
      <w:r>
        <w:rPr>
          <w:sz w:val="20"/>
          <w:szCs w:val="20"/>
        </w:rPr>
        <w:tab/>
      </w:r>
      <w:r w:rsidRPr="003161CB">
        <w:t>W szczególnie uzasadnionych przypadkach (np. osiągania wyższych stanów gotowości bojowej, szkolenia rezerw osobowych, likwidacji klęsk żywiołowych, restrukturyzacji sił zbrojnych, kryzysu, zagrożenia lub wojny lub innych zadań postawionych Zamawiającemu przez organy władzy państwowej), Wykonawca zagwarantuje bezpłatny dowóz towaru oraz zwiększenie ilości i częstotliwości dostaw (przy niezmienności wartości umowy) do miejsc stacjonowania jednostek wojskowych oraz innych miejsc wskazanych przez Zamawiającego.</w:t>
      </w:r>
    </w:p>
    <w:p w:rsidR="003161CB" w:rsidRPr="003161CB" w:rsidRDefault="003161CB" w:rsidP="003161CB">
      <w:pPr>
        <w:tabs>
          <w:tab w:val="num" w:pos="567"/>
        </w:tabs>
        <w:spacing w:before="120"/>
        <w:ind w:left="540"/>
        <w:jc w:val="both"/>
      </w:pPr>
      <w:r>
        <w:tab/>
      </w:r>
      <w:r w:rsidRPr="003161CB">
        <w:t xml:space="preserve">Zamawiający powiadomi pisemnie Wykonawcę o zmianach, o których mowa </w:t>
      </w:r>
      <w:r>
        <w:t>powyżej</w:t>
      </w:r>
      <w:r w:rsidRPr="003161CB">
        <w:rPr>
          <w:color w:val="FF0000"/>
        </w:rPr>
        <w:t xml:space="preserve"> </w:t>
      </w:r>
      <w:r w:rsidRPr="003161CB">
        <w:t>ze wskazaniem ich przyczyny, określeniem wymaganych ilości towaru do poszczególnych Odbiorców, częstotliwości  dostaw oraz wskazaniem ewentualnie nowych Odbiorców, z konkretnym wskazaniem dnia do którego będą zmiany obowiązywały.</w:t>
      </w:r>
    </w:p>
    <w:p w:rsidR="002F1CBA" w:rsidRDefault="002F1CBA" w:rsidP="00401BA0">
      <w:pPr>
        <w:ind w:left="567"/>
        <w:jc w:val="both"/>
      </w:pPr>
    </w:p>
    <w:p w:rsidR="001F260E" w:rsidRPr="001F260E" w:rsidRDefault="001F260E" w:rsidP="001F260E">
      <w:pPr>
        <w:tabs>
          <w:tab w:val="left" w:pos="-4680"/>
        </w:tabs>
        <w:ind w:left="540"/>
        <w:contextualSpacing/>
        <w:jc w:val="both"/>
        <w:rPr>
          <w:b/>
          <w:u w:val="single"/>
        </w:rPr>
      </w:pPr>
      <w:r>
        <w:tab/>
      </w:r>
      <w:r w:rsidRPr="001F260E">
        <w:t>Dla określenia jakości odbieranego towaru Zamawiający zastrzega sobie prawo kontroli przez: inspektora PIS (IW), WOMP, laboratorium Zamawiającego (także w obecności uprawnionego przedstawiciela Zamawiającego)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w:t>
      </w:r>
    </w:p>
    <w:p w:rsidR="001F260E" w:rsidRPr="001F260E" w:rsidRDefault="001F260E" w:rsidP="001F260E">
      <w:pPr>
        <w:tabs>
          <w:tab w:val="left" w:pos="-4680"/>
        </w:tabs>
        <w:ind w:left="540"/>
        <w:contextualSpacing/>
        <w:jc w:val="both"/>
        <w:rPr>
          <w:b/>
          <w:u w:val="single"/>
        </w:rPr>
      </w:pPr>
      <w:r>
        <w:tab/>
      </w:r>
      <w:r w:rsidRPr="001F260E">
        <w:t xml:space="preserve">Wykonawca wyraża zgodę na pobieranie prób żywności i jej przebadanie we właściwym miejscowo (dla Zamawiającego lub Odbiorcy) laboratorium Wojewódzkiej Stacji Sanitarno – Epidemiologicznej, laboratorium WOMP lub w  akredytowanym laboratorium  lub laboratorium  spełniającym wymagania normy  PN – EN ISO/IEC 17025 (w tym trzykrotnie na koszt Wykonawcy) celem określenia jakości zdrowotnej i handlowej dostarczanych, </w:t>
      </w:r>
      <w:r w:rsidR="00B50F4C">
        <w:t xml:space="preserve">         </w:t>
      </w:r>
      <w:r w:rsidRPr="001F260E">
        <w:t xml:space="preserve">w ramach niniejszej umowy towarów. Wykonawca wyraża zgodę, żeby faktura za wykonane </w:t>
      </w:r>
      <w:r w:rsidRPr="001F260E">
        <w:lastRenderedPageBreak/>
        <w:t>badania była wystawiona bezpośrednio na Wykonawcę i zobowiązuję się do jej niezwłocznego uregulowania.</w:t>
      </w:r>
    </w:p>
    <w:p w:rsidR="001F260E" w:rsidRPr="001F260E" w:rsidRDefault="001F260E" w:rsidP="001F260E">
      <w:pPr>
        <w:tabs>
          <w:tab w:val="left" w:pos="-4680"/>
        </w:tabs>
        <w:ind w:left="540"/>
        <w:contextualSpacing/>
        <w:jc w:val="both"/>
        <w:rPr>
          <w:b/>
          <w:u w:val="single"/>
        </w:rPr>
      </w:pPr>
      <w:r>
        <w:tab/>
      </w:r>
      <w:r w:rsidRPr="001F260E">
        <w:t>W przypadku dwukrotnego naruszenia norm jakościowych określonych umową, potwierdzonego przez PIS (IW),  WOMP, a także przez  akredytowane laboratorium lub laboratorium  spełniające wymagania normy  PN – EN ISO/IEC 17025, bądź dwukrotnego potwierdzenia przez te ins</w:t>
      </w:r>
      <w:r>
        <w:t xml:space="preserve">tytucje innych nieprawidłowości, </w:t>
      </w:r>
      <w:r w:rsidRPr="001F260E">
        <w:t xml:space="preserve">Zamawiający zastrzega sobie prawo odstąpienia od umowy. </w:t>
      </w:r>
    </w:p>
    <w:p w:rsidR="001F260E" w:rsidRPr="001F260E" w:rsidRDefault="001F260E" w:rsidP="001F260E">
      <w:pPr>
        <w:tabs>
          <w:tab w:val="left" w:pos="-4680"/>
        </w:tabs>
        <w:ind w:left="426"/>
        <w:contextualSpacing/>
        <w:jc w:val="both"/>
        <w:rPr>
          <w:b/>
          <w:u w:val="single"/>
        </w:rPr>
      </w:pPr>
      <w:r>
        <w:tab/>
      </w:r>
      <w:r w:rsidRPr="001F260E">
        <w:t>Wykonawca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 oraz w zakresie stosowania i funkcjonowania wdrożonego systemu HACCP.</w:t>
      </w:r>
    </w:p>
    <w:p w:rsidR="000E3A39" w:rsidRDefault="000E3A39" w:rsidP="00B22863">
      <w:pPr>
        <w:pStyle w:val="pkt"/>
        <w:spacing w:before="120" w:after="0"/>
        <w:ind w:left="567" w:hanging="567"/>
        <w:rPr>
          <w:b/>
        </w:rPr>
      </w:pPr>
    </w:p>
    <w:p w:rsidR="00AC462F" w:rsidRPr="00F93964" w:rsidRDefault="00AC462F" w:rsidP="00AC462F">
      <w:pPr>
        <w:ind w:left="426" w:right="45"/>
        <w:jc w:val="both"/>
        <w:rPr>
          <w:b/>
        </w:rPr>
      </w:pPr>
      <w:r w:rsidRPr="00F93964">
        <w:rPr>
          <w:b/>
        </w:rPr>
        <w:t xml:space="preserve">W celu wykazania spełniania przez Wykonawcę warunków, o których mowa w art. 22 </w:t>
      </w:r>
      <w:r w:rsidRPr="00F93964">
        <w:rPr>
          <w:b/>
        </w:rPr>
        <w:br/>
        <w:t xml:space="preserve">ust. 1 ustawy Prawo zamówień publicznych, Zamawiający żąda następujących </w:t>
      </w:r>
      <w:r>
        <w:rPr>
          <w:b/>
        </w:rPr>
        <w:t>d</w:t>
      </w:r>
      <w:r w:rsidRPr="00F93964">
        <w:rPr>
          <w:b/>
        </w:rPr>
        <w:t>okumentów:</w:t>
      </w:r>
    </w:p>
    <w:p w:rsidR="001A588E" w:rsidRPr="004619B5" w:rsidRDefault="001A588E" w:rsidP="005624F4">
      <w:pPr>
        <w:pStyle w:val="Akapitzlist"/>
        <w:numPr>
          <w:ilvl w:val="0"/>
          <w:numId w:val="7"/>
        </w:numPr>
        <w:tabs>
          <w:tab w:val="left" w:pos="-4680"/>
        </w:tabs>
        <w:jc w:val="both"/>
        <w:rPr>
          <w:bCs/>
        </w:rPr>
      </w:pPr>
      <w:r>
        <w:rPr>
          <w:bCs/>
        </w:rPr>
        <w:t>W</w:t>
      </w:r>
      <w:r w:rsidRPr="004619B5">
        <w:rPr>
          <w:bCs/>
        </w:rPr>
        <w:t>łaściwego powiatowego lekarza weterynarii w sprawie zatwierdzania, warunkowego zatwierdzania albo przedłużania warunkowego zatwierdzania zakładów, zgodnie z art. 20 ust. 1 pkt 2 ustawy z dnia 16 grudnia 2005 r.</w:t>
      </w:r>
      <w:r>
        <w:rPr>
          <w:bCs/>
        </w:rPr>
        <w:t xml:space="preserve"> </w:t>
      </w:r>
      <w:r w:rsidRPr="004619B5">
        <w:rPr>
          <w:bCs/>
        </w:rPr>
        <w:t xml:space="preserve"> o produktach pochod</w:t>
      </w:r>
      <w:r w:rsidR="00FE04EE">
        <w:rPr>
          <w:bCs/>
        </w:rPr>
        <w:t>zenia zwierzęcego (Dz. U. z 2023 r., poz. 872</w:t>
      </w:r>
      <w:r w:rsidRPr="004619B5">
        <w:rPr>
          <w:bCs/>
        </w:rPr>
        <w:t xml:space="preserve"> </w:t>
      </w:r>
      <w:r>
        <w:rPr>
          <w:bCs/>
        </w:rPr>
        <w:t>t.j.</w:t>
      </w:r>
      <w:r w:rsidRPr="004619B5">
        <w:rPr>
          <w:bCs/>
        </w:rPr>
        <w:t>),</w:t>
      </w:r>
    </w:p>
    <w:p w:rsidR="001A588E" w:rsidRPr="00BF4A18" w:rsidRDefault="001A588E" w:rsidP="001A588E">
      <w:pPr>
        <w:pStyle w:val="Akapitzlist"/>
        <w:tabs>
          <w:tab w:val="left" w:pos="-4680"/>
        </w:tabs>
        <w:ind w:left="2160"/>
        <w:jc w:val="both"/>
      </w:pPr>
      <w:r w:rsidRPr="00BF4A18">
        <w:t xml:space="preserve">lub </w:t>
      </w:r>
    </w:p>
    <w:p w:rsidR="001A588E" w:rsidRPr="00BF4A18" w:rsidRDefault="001A588E" w:rsidP="005624F4">
      <w:pPr>
        <w:pStyle w:val="Akapitzlist"/>
        <w:numPr>
          <w:ilvl w:val="0"/>
          <w:numId w:val="7"/>
        </w:numPr>
        <w:tabs>
          <w:tab w:val="left" w:pos="-4680"/>
        </w:tabs>
        <w:jc w:val="both"/>
      </w:pPr>
      <w:r>
        <w:t>W</w:t>
      </w:r>
      <w:r w:rsidRPr="00BF4A18">
        <w:t>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i żywienia (Dz. U. z 20</w:t>
      </w:r>
      <w:r w:rsidR="00FE04EE">
        <w:t>23</w:t>
      </w:r>
      <w:r>
        <w:t xml:space="preserve"> r.</w:t>
      </w:r>
      <w:r w:rsidRPr="00BF4A18">
        <w:t xml:space="preserve">, poz. </w:t>
      </w:r>
      <w:r w:rsidR="00FE04EE">
        <w:t>1448</w:t>
      </w:r>
      <w:r w:rsidRPr="00BF4A18">
        <w:t xml:space="preserve"> ze zm.),</w:t>
      </w:r>
    </w:p>
    <w:p w:rsidR="001A588E" w:rsidRPr="00BF4A18" w:rsidRDefault="001A588E" w:rsidP="001A588E">
      <w:pPr>
        <w:pStyle w:val="Akapitzlist"/>
        <w:tabs>
          <w:tab w:val="left" w:pos="-4680"/>
        </w:tabs>
        <w:ind w:left="2160"/>
        <w:jc w:val="both"/>
      </w:pPr>
      <w:r w:rsidRPr="00BF4A18">
        <w:t xml:space="preserve">lub </w:t>
      </w:r>
    </w:p>
    <w:p w:rsidR="001A588E" w:rsidRPr="004619B5" w:rsidRDefault="001A588E" w:rsidP="005624F4">
      <w:pPr>
        <w:pStyle w:val="Akapitzlist"/>
        <w:numPr>
          <w:ilvl w:val="0"/>
          <w:numId w:val="7"/>
        </w:numPr>
        <w:tabs>
          <w:tab w:val="left" w:pos="-4680"/>
        </w:tabs>
        <w:jc w:val="both"/>
        <w:rPr>
          <w:iCs/>
        </w:rPr>
      </w:pPr>
      <w:r>
        <w:t>Z</w:t>
      </w:r>
      <w:r w:rsidRPr="00BF4A18">
        <w:t>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w:t>
      </w:r>
      <w:r>
        <w:t>07</w:t>
      </w:r>
      <w:r w:rsidRPr="00BF4A18">
        <w:t xml:space="preserve"> r. Nr 106, poz. 730</w:t>
      </w:r>
      <w:r>
        <w:t xml:space="preserve"> ze zm.</w:t>
      </w:r>
      <w:r w:rsidRPr="00BF4A18">
        <w:t>),</w:t>
      </w:r>
    </w:p>
    <w:p w:rsidR="00AC462F" w:rsidRPr="008C182B" w:rsidRDefault="00AC462F" w:rsidP="00AC462F">
      <w:pPr>
        <w:pStyle w:val="pkt"/>
        <w:autoSpaceDE w:val="0"/>
        <w:autoSpaceDN w:val="0"/>
        <w:adjustRightInd w:val="0"/>
        <w:ind w:left="709" w:firstLine="0"/>
        <w:rPr>
          <w:color w:val="FF0000"/>
        </w:rPr>
      </w:pPr>
    </w:p>
    <w:p w:rsidR="00AC462F" w:rsidRPr="00C23517" w:rsidRDefault="00AC462F" w:rsidP="00AC462F">
      <w:pPr>
        <w:pStyle w:val="pkt"/>
        <w:ind w:left="426" w:firstLine="0"/>
        <w:rPr>
          <w:i/>
        </w:rPr>
      </w:pPr>
      <w:r w:rsidRPr="00341D42">
        <w:rPr>
          <w:b/>
          <w:bCs/>
        </w:rPr>
        <w:t>W celu potwierdzenia, że oferowane dostawy odpowiadają wymaganiom określonym przez zamawiającego</w:t>
      </w:r>
      <w:r>
        <w:rPr>
          <w:b/>
          <w:bCs/>
        </w:rPr>
        <w:t xml:space="preserve"> zamawiający żąda </w:t>
      </w:r>
      <w:r w:rsidRPr="00C23517">
        <w:rPr>
          <w:b/>
          <w:bCs/>
        </w:rPr>
        <w:t xml:space="preserve">potwierdzenia wdrożonego systemu HACCP </w:t>
      </w:r>
      <w:r>
        <w:rPr>
          <w:b/>
          <w:bCs/>
        </w:rPr>
        <w:br/>
      </w:r>
      <w:r w:rsidRPr="00C23517">
        <w:rPr>
          <w:bCs/>
        </w:rPr>
        <w:t>w jednej z następujących form:</w:t>
      </w:r>
      <w:r w:rsidRPr="00F93964">
        <w:t xml:space="preserve"> </w:t>
      </w:r>
    </w:p>
    <w:p w:rsidR="00096205" w:rsidRPr="00096205" w:rsidRDefault="00096205" w:rsidP="005624F4">
      <w:pPr>
        <w:pStyle w:val="pkt"/>
        <w:numPr>
          <w:ilvl w:val="0"/>
          <w:numId w:val="3"/>
        </w:numPr>
        <w:tabs>
          <w:tab w:val="left" w:pos="-4680"/>
        </w:tabs>
        <w:spacing w:before="0" w:after="0"/>
        <w:rPr>
          <w:bCs/>
        </w:rPr>
      </w:pPr>
      <w:r w:rsidRPr="00096205">
        <w:t>certyfikatu systemu HACCP wydanego przez firmy posiadające akredytacje i uprawnienia Polskiego Centrum Akredytacji z siedzibą w Warszawie lub krajowej organizacji akredytacyjnej dla danego kraju</w:t>
      </w:r>
      <w:r w:rsidRPr="00096205">
        <w:rPr>
          <w:b/>
        </w:rPr>
        <w:t xml:space="preserve"> </w:t>
      </w:r>
    </w:p>
    <w:p w:rsidR="00096205" w:rsidRDefault="00096205" w:rsidP="005624F4">
      <w:pPr>
        <w:pStyle w:val="pkt"/>
        <w:numPr>
          <w:ilvl w:val="0"/>
          <w:numId w:val="3"/>
        </w:numPr>
        <w:tabs>
          <w:tab w:val="left" w:pos="-4680"/>
        </w:tabs>
        <w:spacing w:before="0" w:after="0"/>
        <w:rPr>
          <w:bCs/>
        </w:rPr>
      </w:pPr>
      <w:r w:rsidRPr="00096205">
        <w:rPr>
          <w:b/>
        </w:rPr>
        <w:t>albo</w:t>
      </w:r>
      <w:r>
        <w:rPr>
          <w:b/>
        </w:rPr>
        <w:t xml:space="preserve"> </w:t>
      </w:r>
      <w:r w:rsidRPr="00096205">
        <w:rPr>
          <w:bCs/>
        </w:rPr>
        <w:t>zaświadczenia właściwego organu Państwowej inspekcji Sanitarnej lub organu Inspekcji Weterynaryjnej o sprawowaniu nadzoru nad stosowaniem wdrożonego systemu HACCP</w:t>
      </w:r>
    </w:p>
    <w:p w:rsidR="001F260E" w:rsidRDefault="001F260E" w:rsidP="001F260E">
      <w:pPr>
        <w:pStyle w:val="pkt"/>
        <w:tabs>
          <w:tab w:val="left" w:pos="-4680"/>
        </w:tabs>
        <w:spacing w:before="0" w:after="0"/>
        <w:rPr>
          <w:bCs/>
        </w:rPr>
      </w:pPr>
    </w:p>
    <w:p w:rsidR="001F260E" w:rsidRDefault="001F260E" w:rsidP="001F260E">
      <w:pPr>
        <w:pStyle w:val="pkt"/>
        <w:tabs>
          <w:tab w:val="left" w:pos="-4680"/>
        </w:tabs>
        <w:spacing w:before="0" w:after="0"/>
        <w:rPr>
          <w:bCs/>
        </w:rPr>
      </w:pPr>
    </w:p>
    <w:p w:rsidR="001F260E" w:rsidRPr="00096205" w:rsidRDefault="001F260E" w:rsidP="001F260E">
      <w:pPr>
        <w:pStyle w:val="pkt"/>
        <w:tabs>
          <w:tab w:val="left" w:pos="-4680"/>
        </w:tabs>
        <w:spacing w:before="0" w:after="0"/>
        <w:rPr>
          <w:bCs/>
        </w:rPr>
      </w:pPr>
    </w:p>
    <w:p w:rsidR="00AC462F" w:rsidRPr="00096205" w:rsidRDefault="00AC462F" w:rsidP="005624F4">
      <w:pPr>
        <w:numPr>
          <w:ilvl w:val="0"/>
          <w:numId w:val="3"/>
        </w:numPr>
        <w:tabs>
          <w:tab w:val="left" w:pos="-4680"/>
        </w:tabs>
        <w:ind w:right="-81"/>
        <w:jc w:val="both"/>
      </w:pPr>
      <w:r w:rsidRPr="00096205">
        <w:lastRenderedPageBreak/>
        <w:t>przedłożyć oświadczenie, że dostarczany przedmiot zamówienia odpowiada wymaganiom zamieszczonym w ,,</w:t>
      </w:r>
      <w:r w:rsidR="00E34398">
        <w:t>Minimalnych Wymaganiach Jakościowych</w:t>
      </w:r>
      <w:r w:rsidRPr="00096205">
        <w:t>”</w:t>
      </w:r>
    </w:p>
    <w:p w:rsidR="00034FE0" w:rsidRPr="00E2767E" w:rsidRDefault="00034FE0" w:rsidP="00034FE0">
      <w:pPr>
        <w:spacing w:before="120"/>
        <w:ind w:left="284"/>
        <w:jc w:val="both"/>
      </w:pPr>
      <w:r w:rsidRPr="00E2767E">
        <w:t xml:space="preserve">Zamawiający przewiduje możliwość wprowadzenia istotnych zmian do treści zawartej umowy  w stosunku do treści oferty na podstawie, której dokonano wyboru Wykonawcy, jeżeli one dotyczą: </w:t>
      </w:r>
    </w:p>
    <w:p w:rsidR="00034FE0" w:rsidRPr="00E2767E" w:rsidRDefault="00034FE0" w:rsidP="00034FE0">
      <w:pPr>
        <w:pStyle w:val="Akapitzlist"/>
        <w:numPr>
          <w:ilvl w:val="1"/>
          <w:numId w:val="8"/>
        </w:numPr>
        <w:ind w:left="993" w:hanging="284"/>
        <w:jc w:val="both"/>
      </w:pPr>
      <w:r w:rsidRPr="00E2767E">
        <w:t>zmiany świadczenia Wykonawcy na świadczenie lepszej jakości przy zachowaniu tożsamości przedmiotu zamówienia i norm zgodnych z opisem przedmiotu zamówienia,</w:t>
      </w:r>
    </w:p>
    <w:p w:rsidR="00034FE0" w:rsidRPr="00E2767E" w:rsidRDefault="00034FE0" w:rsidP="00034FE0">
      <w:pPr>
        <w:pStyle w:val="Akapitzlist"/>
        <w:numPr>
          <w:ilvl w:val="1"/>
          <w:numId w:val="8"/>
        </w:numPr>
        <w:ind w:left="993" w:hanging="284"/>
        <w:jc w:val="both"/>
      </w:pPr>
      <w:r w:rsidRPr="00E2767E">
        <w:t>zmiana terminu wykonania dostawy z powodu okoliczności niezależnych od Wykonawcy,</w:t>
      </w:r>
    </w:p>
    <w:p w:rsidR="00034FE0" w:rsidRPr="00E2767E" w:rsidRDefault="00034FE0" w:rsidP="00034FE0">
      <w:pPr>
        <w:pStyle w:val="Akapitzlist"/>
        <w:numPr>
          <w:ilvl w:val="1"/>
          <w:numId w:val="8"/>
        </w:numPr>
        <w:ind w:left="993" w:hanging="284"/>
        <w:jc w:val="both"/>
      </w:pPr>
      <w:r w:rsidRPr="00E2767E">
        <w:t>zmiany danych Wykonawcy ( np. zmiana siedziby, adresu, nazwy),</w:t>
      </w:r>
    </w:p>
    <w:p w:rsidR="00034FE0" w:rsidRPr="00E2767E" w:rsidRDefault="00034FE0" w:rsidP="00034FE0">
      <w:pPr>
        <w:pStyle w:val="Akapitzlist"/>
        <w:numPr>
          <w:ilvl w:val="1"/>
          <w:numId w:val="8"/>
        </w:numPr>
        <w:ind w:left="993" w:hanging="284"/>
        <w:jc w:val="both"/>
      </w:pPr>
      <w:r w:rsidRPr="00E2767E">
        <w:t xml:space="preserve">ustawowej zmiany przepisów w zakresie stawki podatku VAT w zakresie przedmiotu zamówienia – zostanie zastosowana stawka podatku VAT zgodnie  z obowiązującymi przepisami, </w:t>
      </w:r>
    </w:p>
    <w:p w:rsidR="00034FE0" w:rsidRPr="00E2767E" w:rsidRDefault="00034FE0" w:rsidP="00034FE0">
      <w:pPr>
        <w:pStyle w:val="Akapitzlist"/>
        <w:numPr>
          <w:ilvl w:val="1"/>
          <w:numId w:val="8"/>
        </w:numPr>
        <w:ind w:left="993" w:hanging="284"/>
        <w:jc w:val="both"/>
      </w:pPr>
      <w:r w:rsidRPr="00E2767E">
        <w:t>zmiany podwykonawcy uczestniczącego w realizacji umowy, w wypadku, kiedy Wykonawca określił go, co do tożsamości w ofercie lub rezygnacji  z podwykonawcy,</w:t>
      </w:r>
    </w:p>
    <w:p w:rsidR="00034FE0" w:rsidRPr="00E2767E" w:rsidRDefault="00034FE0" w:rsidP="00034FE0">
      <w:pPr>
        <w:pStyle w:val="Akapitzlist"/>
        <w:numPr>
          <w:ilvl w:val="1"/>
          <w:numId w:val="8"/>
        </w:numPr>
        <w:ind w:left="993" w:hanging="284"/>
        <w:jc w:val="both"/>
      </w:pPr>
      <w:r w:rsidRPr="00E2767E">
        <w:t>udziału podwykonawcy na etapie realizacji umowy w sytuacji, gdy Wykonawca nie przewidział jego udziału w treści oferty,</w:t>
      </w:r>
    </w:p>
    <w:p w:rsidR="00034FE0" w:rsidRPr="00E2767E" w:rsidRDefault="00034FE0" w:rsidP="00034FE0">
      <w:pPr>
        <w:pStyle w:val="Akapitzlist"/>
        <w:numPr>
          <w:ilvl w:val="1"/>
          <w:numId w:val="8"/>
        </w:numPr>
        <w:ind w:left="993" w:hanging="284"/>
        <w:jc w:val="both"/>
      </w:pPr>
      <w:r w:rsidRPr="00E2767E">
        <w:t>zmiana zakresu podwykonawstwa,</w:t>
      </w:r>
    </w:p>
    <w:p w:rsidR="00034FE0" w:rsidRPr="00E2767E" w:rsidRDefault="00034FE0" w:rsidP="00034FE0">
      <w:pPr>
        <w:pStyle w:val="Akapitzlist"/>
        <w:numPr>
          <w:ilvl w:val="1"/>
          <w:numId w:val="8"/>
        </w:numPr>
        <w:ind w:left="993" w:hanging="284"/>
        <w:jc w:val="both"/>
        <w:rPr>
          <w:spacing w:val="1"/>
        </w:rPr>
      </w:pPr>
      <w:r w:rsidRPr="00E2767E">
        <w:rPr>
          <w:spacing w:val="1"/>
        </w:rPr>
        <w:t xml:space="preserve">zmiana ilości i częstotliwości dostaw, </w:t>
      </w:r>
    </w:p>
    <w:p w:rsidR="00034FE0" w:rsidRDefault="00034FE0" w:rsidP="00034FE0">
      <w:pPr>
        <w:pStyle w:val="Akapitzlist"/>
        <w:numPr>
          <w:ilvl w:val="1"/>
          <w:numId w:val="8"/>
        </w:numPr>
        <w:ind w:left="993" w:hanging="284"/>
        <w:jc w:val="both"/>
        <w:rPr>
          <w:spacing w:val="1"/>
        </w:rPr>
      </w:pPr>
      <w:r w:rsidRPr="00E2767E">
        <w:rPr>
          <w:spacing w:val="1"/>
        </w:rPr>
        <w:t>zmiana wielkości lub rodzaju opakowań.</w:t>
      </w:r>
    </w:p>
    <w:p w:rsidR="007B2D90" w:rsidRDefault="007B2D90" w:rsidP="007B2D90">
      <w:pPr>
        <w:pStyle w:val="Akapitzlist"/>
        <w:jc w:val="both"/>
        <w:rPr>
          <w:spacing w:val="1"/>
        </w:rPr>
      </w:pPr>
    </w:p>
    <w:p w:rsidR="008053CD" w:rsidRPr="008053CD" w:rsidRDefault="008053CD" w:rsidP="008053CD">
      <w:pPr>
        <w:tabs>
          <w:tab w:val="left" w:pos="-4860"/>
          <w:tab w:val="num" w:pos="644"/>
        </w:tabs>
        <w:spacing w:before="120" w:after="60"/>
        <w:ind w:left="538"/>
        <w:jc w:val="both"/>
      </w:pPr>
    </w:p>
    <w:p w:rsidR="008053CD" w:rsidRPr="008053CD" w:rsidRDefault="008053CD" w:rsidP="008053CD">
      <w:pPr>
        <w:tabs>
          <w:tab w:val="num" w:pos="-4860"/>
        </w:tabs>
        <w:ind w:left="567"/>
        <w:rPr>
          <w:b/>
        </w:rPr>
      </w:pPr>
    </w:p>
    <w:p w:rsidR="008053CD" w:rsidRPr="008053CD" w:rsidRDefault="008053CD" w:rsidP="008053CD">
      <w:pPr>
        <w:keepNext/>
        <w:pBdr>
          <w:top w:val="single" w:sz="6" w:space="1" w:color="auto"/>
          <w:left w:val="single" w:sz="6" w:space="1" w:color="auto"/>
          <w:bottom w:val="single" w:sz="6" w:space="1" w:color="auto"/>
          <w:right w:val="single" w:sz="6" w:space="1" w:color="auto"/>
        </w:pBdr>
        <w:jc w:val="center"/>
        <w:outlineLvl w:val="4"/>
        <w:rPr>
          <w:b/>
        </w:rPr>
      </w:pPr>
      <w:r w:rsidRPr="008053CD">
        <w:rPr>
          <w:b/>
        </w:rPr>
        <w:t xml:space="preserve">  Wymagania dotyczące zabezpieczenia należytego wykonania umowy</w:t>
      </w:r>
    </w:p>
    <w:p w:rsidR="00034FE0" w:rsidRPr="00E2767E" w:rsidRDefault="00034FE0" w:rsidP="00034FE0">
      <w:pPr>
        <w:spacing w:before="120"/>
        <w:ind w:left="357"/>
        <w:jc w:val="both"/>
      </w:pPr>
      <w:r w:rsidRPr="00E2767E">
        <w:t>Zamawiający żąda od Wykonawcy zabezpieczenia należytego wykonania umowy, zwanego dale</w:t>
      </w:r>
      <w:r w:rsidR="008F2A2E">
        <w:t>j zabezpieczeniem, w wysokości 3</w:t>
      </w:r>
      <w:r w:rsidRPr="00E2767E">
        <w:t xml:space="preserve"> % ceny całkowitej podanej w ofercie w formie przelewu na konto Zamawiającego lub w formie poręczenia bankowego – gwarancji dobrego wykonania umowy. </w:t>
      </w:r>
    </w:p>
    <w:p w:rsidR="008053CD" w:rsidRPr="008053CD" w:rsidRDefault="008053CD" w:rsidP="008053CD">
      <w:pPr>
        <w:jc w:val="center"/>
        <w:rPr>
          <w:b/>
        </w:rPr>
      </w:pPr>
    </w:p>
    <w:p w:rsidR="002056C0" w:rsidRDefault="002056C0" w:rsidP="003775D4">
      <w:pPr>
        <w:rPr>
          <w:sz w:val="22"/>
          <w:szCs w:val="22"/>
        </w:rPr>
      </w:pPr>
    </w:p>
    <w:p w:rsidR="002056C0" w:rsidRDefault="002056C0" w:rsidP="003775D4">
      <w:pPr>
        <w:rPr>
          <w:sz w:val="22"/>
          <w:szCs w:val="22"/>
        </w:rPr>
      </w:pPr>
    </w:p>
    <w:p w:rsidR="002056C0" w:rsidRDefault="002056C0" w:rsidP="003775D4">
      <w:pPr>
        <w:rPr>
          <w:sz w:val="22"/>
          <w:szCs w:val="22"/>
        </w:rPr>
      </w:pPr>
    </w:p>
    <w:p w:rsidR="002056C0" w:rsidRPr="00B42561" w:rsidRDefault="002056C0" w:rsidP="003775D4">
      <w:pPr>
        <w:rPr>
          <w:sz w:val="22"/>
          <w:szCs w:val="22"/>
        </w:rPr>
      </w:pPr>
    </w:p>
    <w:p w:rsidR="002056C0" w:rsidRPr="00B42561" w:rsidRDefault="002056C0" w:rsidP="003775D4">
      <w:pPr>
        <w:rPr>
          <w:sz w:val="22"/>
          <w:szCs w:val="22"/>
        </w:rPr>
      </w:pPr>
    </w:p>
    <w:p w:rsidR="00B42561" w:rsidRPr="00B42561" w:rsidRDefault="009D3D9F" w:rsidP="00B42561">
      <w:pPr>
        <w:pStyle w:val="NormalnyWeb"/>
        <w:spacing w:before="0" w:beforeAutospacing="0" w:after="0" w:line="360" w:lineRule="auto"/>
        <w:ind w:left="3116" w:firstLine="424"/>
        <w:jc w:val="center"/>
      </w:pPr>
      <w:r>
        <w:t xml:space="preserve"> </w:t>
      </w:r>
      <w:r w:rsidR="00B42561" w:rsidRPr="00B42561">
        <w:t xml:space="preserve">SZEF </w:t>
      </w:r>
      <w:r>
        <w:t>SŁUŻBY ŻYWNOŚCIOWEJ</w:t>
      </w:r>
    </w:p>
    <w:p w:rsidR="002056C0" w:rsidRDefault="009D3D9F" w:rsidP="009D3D9F">
      <w:pPr>
        <w:pStyle w:val="NormalnyWeb"/>
        <w:spacing w:before="0" w:beforeAutospacing="0" w:after="0" w:line="360" w:lineRule="auto"/>
        <w:ind w:left="2692" w:firstLine="424"/>
        <w:jc w:val="center"/>
        <w:rPr>
          <w:sz w:val="22"/>
          <w:szCs w:val="22"/>
        </w:rPr>
      </w:pPr>
      <w:r>
        <w:t xml:space="preserve">    </w:t>
      </w:r>
      <w:r w:rsidR="009E19D3">
        <w:t>wz.</w:t>
      </w:r>
      <w:r>
        <w:t xml:space="preserve"> </w:t>
      </w:r>
      <w:r w:rsidR="00F2521E">
        <w:t>st.chor.sztab. Dariusz Rzeczkowski</w:t>
      </w:r>
    </w:p>
    <w:sectPr w:rsidR="002056C0" w:rsidSect="00853828">
      <w:footerReference w:type="even" r:id="rId9"/>
      <w:foot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004" w:rsidRDefault="00726004">
      <w:r>
        <w:separator/>
      </w:r>
    </w:p>
  </w:endnote>
  <w:endnote w:type="continuationSeparator" w:id="0">
    <w:p w:rsidR="00726004" w:rsidRDefault="0072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Andale Sans UI">
    <w:altName w:val="Times New Roman"/>
    <w:charset w:val="EE"/>
    <w:family w:val="auto"/>
    <w:pitch w:val="variable"/>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2863" w:rsidRDefault="00B2286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22863" w:rsidRDefault="00B2286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2863" w:rsidRDefault="00B22863" w:rsidP="00522BAA">
    <w:pPr>
      <w:pStyle w:val="Stopka"/>
      <w:jc w:val="center"/>
    </w:pPr>
  </w:p>
  <w:p w:rsidR="00B22863" w:rsidRDefault="00B22863" w:rsidP="00522BAA">
    <w:pPr>
      <w:pStyle w:val="Stopka"/>
      <w:jc w:val="center"/>
    </w:pPr>
  </w:p>
  <w:p w:rsidR="00B22863" w:rsidRDefault="00B22863" w:rsidP="00522BAA">
    <w:pPr>
      <w:pStyle w:val="Stopka"/>
    </w:pPr>
  </w:p>
  <w:p w:rsidR="00B22863" w:rsidRDefault="00B22863">
    <w:pPr>
      <w:pStyle w:val="Stopka"/>
      <w:ind w:left="5664"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004" w:rsidRDefault="00726004">
      <w:r>
        <w:separator/>
      </w:r>
    </w:p>
  </w:footnote>
  <w:footnote w:type="continuationSeparator" w:id="0">
    <w:p w:rsidR="00726004" w:rsidRDefault="00726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1" w15:restartNumberingAfterBreak="0">
    <w:nsid w:val="00000002"/>
    <w:multiLevelType w:val="multilevel"/>
    <w:tmpl w:val="00000002"/>
    <w:name w:val="WW8Num2"/>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539AB418"/>
    <w:name w:val="WW8Num3"/>
    <w:lvl w:ilvl="0">
      <w:start w:val="1"/>
      <w:numFmt w:val="decimal"/>
      <w:lvlText w:val="%1."/>
      <w:lvlJc w:val="left"/>
      <w:pPr>
        <w:tabs>
          <w:tab w:val="num" w:pos="720"/>
        </w:tabs>
        <w:ind w:left="720" w:hanging="360"/>
      </w:pPr>
      <w:rPr>
        <w:rFonts w:ascii="Arial" w:eastAsia="Andale Sans UI" w:hAnsi="Arial" w:cs="Times New Roman"/>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15:restartNumberingAfterBreak="0">
    <w:nsid w:val="00000005"/>
    <w:multiLevelType w:val="multilevel"/>
    <w:tmpl w:val="00000005"/>
    <w:name w:val="WW8Num5"/>
    <w:lvl w:ilvl="0">
      <w:start w:val="4"/>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3E0527B"/>
    <w:multiLevelType w:val="hybridMultilevel"/>
    <w:tmpl w:val="E138A0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E937FF"/>
    <w:multiLevelType w:val="multilevel"/>
    <w:tmpl w:val="BD3AC98E"/>
    <w:lvl w:ilvl="0">
      <w:start w:val="77"/>
      <w:numFmt w:val="decimal"/>
      <w:lvlText w:val="%1"/>
      <w:lvlJc w:val="left"/>
      <w:pPr>
        <w:ind w:left="675" w:hanging="675"/>
      </w:pPr>
      <w:rPr>
        <w:rFonts w:hint="default"/>
      </w:rPr>
    </w:lvl>
    <w:lvl w:ilvl="1">
      <w:start w:val="330"/>
      <w:numFmt w:val="decimal"/>
      <w:lvlText w:val="%1-%2"/>
      <w:lvlJc w:val="left"/>
      <w:pPr>
        <w:ind w:left="1383" w:hanging="6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8" w15:restartNumberingAfterBreak="0">
    <w:nsid w:val="16643D5B"/>
    <w:multiLevelType w:val="hybridMultilevel"/>
    <w:tmpl w:val="1E283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2E12A5"/>
    <w:multiLevelType w:val="hybridMultilevel"/>
    <w:tmpl w:val="FACE3542"/>
    <w:styleLink w:val="WWNum3811"/>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B593A04"/>
    <w:multiLevelType w:val="hybridMultilevel"/>
    <w:tmpl w:val="32F41770"/>
    <w:lvl w:ilvl="0" w:tplc="71FADF58">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87363A"/>
    <w:multiLevelType w:val="multilevel"/>
    <w:tmpl w:val="B636C1E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B26F12"/>
    <w:multiLevelType w:val="multilevel"/>
    <w:tmpl w:val="C3807A18"/>
    <w:lvl w:ilvl="0">
      <w:start w:val="1"/>
      <w:numFmt w:val="upperRoman"/>
      <w:pStyle w:val="Poziom1-czesc"/>
      <w:lvlText w:val="%1."/>
      <w:lvlJc w:val="left"/>
      <w:pPr>
        <w:tabs>
          <w:tab w:val="num" w:pos="680"/>
        </w:tabs>
        <w:ind w:left="680" w:hanging="680"/>
      </w:pPr>
      <w:rPr>
        <w:rFonts w:hint="default"/>
        <w:b/>
        <w:i w:val="0"/>
        <w:color w:val="auto"/>
        <w:sz w:val="24"/>
        <w:szCs w:val="24"/>
      </w:rPr>
    </w:lvl>
    <w:lvl w:ilvl="1">
      <w:start w:val="1"/>
      <w:numFmt w:val="decimal"/>
      <w:pStyle w:val="Poziom2-pkt"/>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pStyle w:val="Poziom3-ppkt"/>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3" w15:restartNumberingAfterBreak="0">
    <w:nsid w:val="7F6938A7"/>
    <w:multiLevelType w:val="hybridMultilevel"/>
    <w:tmpl w:val="83CCC87C"/>
    <w:lvl w:ilvl="0" w:tplc="0415000F">
      <w:start w:val="1"/>
      <w:numFmt w:val="decimal"/>
      <w:lvlText w:val="%1."/>
      <w:lvlJc w:val="left"/>
      <w:pPr>
        <w:ind w:left="1068" w:hanging="360"/>
      </w:pPr>
      <w:rPr>
        <w:rFonts w:hint="default"/>
        <w:b w:val="0"/>
      </w:rPr>
    </w:lvl>
    <w:lvl w:ilvl="1" w:tplc="04150003">
      <w:start w:val="1"/>
      <w:numFmt w:val="bullet"/>
      <w:lvlText w:val="o"/>
      <w:lvlJc w:val="left"/>
      <w:pPr>
        <w:ind w:left="1700" w:hanging="360"/>
      </w:pPr>
      <w:rPr>
        <w:rFonts w:ascii="Courier New" w:hAnsi="Courier New" w:cs="Courier New" w:hint="default"/>
      </w:rPr>
    </w:lvl>
    <w:lvl w:ilvl="2" w:tplc="04150005" w:tentative="1">
      <w:start w:val="1"/>
      <w:numFmt w:val="bullet"/>
      <w:lvlText w:val=""/>
      <w:lvlJc w:val="left"/>
      <w:pPr>
        <w:ind w:left="2420" w:hanging="360"/>
      </w:pPr>
      <w:rPr>
        <w:rFonts w:ascii="Wingdings" w:hAnsi="Wingdings" w:hint="default"/>
      </w:rPr>
    </w:lvl>
    <w:lvl w:ilvl="3" w:tplc="04150001" w:tentative="1">
      <w:start w:val="1"/>
      <w:numFmt w:val="bullet"/>
      <w:lvlText w:val=""/>
      <w:lvlJc w:val="left"/>
      <w:pPr>
        <w:ind w:left="3140" w:hanging="360"/>
      </w:pPr>
      <w:rPr>
        <w:rFonts w:ascii="Symbol" w:hAnsi="Symbol" w:hint="default"/>
      </w:rPr>
    </w:lvl>
    <w:lvl w:ilvl="4" w:tplc="04150003" w:tentative="1">
      <w:start w:val="1"/>
      <w:numFmt w:val="bullet"/>
      <w:lvlText w:val="o"/>
      <w:lvlJc w:val="left"/>
      <w:pPr>
        <w:ind w:left="3860" w:hanging="360"/>
      </w:pPr>
      <w:rPr>
        <w:rFonts w:ascii="Courier New" w:hAnsi="Courier New" w:cs="Courier New" w:hint="default"/>
      </w:rPr>
    </w:lvl>
    <w:lvl w:ilvl="5" w:tplc="04150005" w:tentative="1">
      <w:start w:val="1"/>
      <w:numFmt w:val="bullet"/>
      <w:lvlText w:val=""/>
      <w:lvlJc w:val="left"/>
      <w:pPr>
        <w:ind w:left="4580" w:hanging="360"/>
      </w:pPr>
      <w:rPr>
        <w:rFonts w:ascii="Wingdings" w:hAnsi="Wingdings" w:hint="default"/>
      </w:rPr>
    </w:lvl>
    <w:lvl w:ilvl="6" w:tplc="04150001" w:tentative="1">
      <w:start w:val="1"/>
      <w:numFmt w:val="bullet"/>
      <w:lvlText w:val=""/>
      <w:lvlJc w:val="left"/>
      <w:pPr>
        <w:ind w:left="5300" w:hanging="360"/>
      </w:pPr>
      <w:rPr>
        <w:rFonts w:ascii="Symbol" w:hAnsi="Symbol" w:hint="default"/>
      </w:rPr>
    </w:lvl>
    <w:lvl w:ilvl="7" w:tplc="04150003" w:tentative="1">
      <w:start w:val="1"/>
      <w:numFmt w:val="bullet"/>
      <w:lvlText w:val="o"/>
      <w:lvlJc w:val="left"/>
      <w:pPr>
        <w:ind w:left="6020" w:hanging="360"/>
      </w:pPr>
      <w:rPr>
        <w:rFonts w:ascii="Courier New" w:hAnsi="Courier New" w:cs="Courier New" w:hint="default"/>
      </w:rPr>
    </w:lvl>
    <w:lvl w:ilvl="8" w:tplc="04150005" w:tentative="1">
      <w:start w:val="1"/>
      <w:numFmt w:val="bullet"/>
      <w:lvlText w:val=""/>
      <w:lvlJc w:val="left"/>
      <w:pPr>
        <w:ind w:left="6740" w:hanging="360"/>
      </w:pPr>
      <w:rPr>
        <w:rFonts w:ascii="Wingdings" w:hAnsi="Wingdings" w:hint="default"/>
      </w:rPr>
    </w:lvl>
  </w:abstractNum>
  <w:num w:numId="1">
    <w:abstractNumId w:val="9"/>
  </w:num>
  <w:num w:numId="2">
    <w:abstractNumId w:val="12"/>
  </w:num>
  <w:num w:numId="3">
    <w:abstractNumId w:val="13"/>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7"/>
  </w:num>
  <w:num w:numId="7">
    <w:abstractNumId w:val="8"/>
  </w:num>
  <w:num w:numId="8">
    <w:abstractNumId w:val="10"/>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mirrorMargin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E50"/>
    <w:rsid w:val="000006F6"/>
    <w:rsid w:val="00000BF6"/>
    <w:rsid w:val="00001710"/>
    <w:rsid w:val="00001926"/>
    <w:rsid w:val="00001A28"/>
    <w:rsid w:val="00001B5C"/>
    <w:rsid w:val="00001BFB"/>
    <w:rsid w:val="000028CD"/>
    <w:rsid w:val="000029F6"/>
    <w:rsid w:val="00003405"/>
    <w:rsid w:val="00003B4C"/>
    <w:rsid w:val="0000482B"/>
    <w:rsid w:val="00004DF5"/>
    <w:rsid w:val="00005782"/>
    <w:rsid w:val="00005B51"/>
    <w:rsid w:val="00006283"/>
    <w:rsid w:val="000064C6"/>
    <w:rsid w:val="00006637"/>
    <w:rsid w:val="000075C3"/>
    <w:rsid w:val="00007893"/>
    <w:rsid w:val="000078DE"/>
    <w:rsid w:val="00011917"/>
    <w:rsid w:val="00011A0E"/>
    <w:rsid w:val="00011E55"/>
    <w:rsid w:val="0001225F"/>
    <w:rsid w:val="00012310"/>
    <w:rsid w:val="00012704"/>
    <w:rsid w:val="00012B75"/>
    <w:rsid w:val="000138AC"/>
    <w:rsid w:val="00013C1D"/>
    <w:rsid w:val="00014107"/>
    <w:rsid w:val="000145BB"/>
    <w:rsid w:val="00014A45"/>
    <w:rsid w:val="00014EBC"/>
    <w:rsid w:val="00015907"/>
    <w:rsid w:val="00016711"/>
    <w:rsid w:val="0001674B"/>
    <w:rsid w:val="00016A30"/>
    <w:rsid w:val="00016B7D"/>
    <w:rsid w:val="00016DF7"/>
    <w:rsid w:val="00017AC6"/>
    <w:rsid w:val="00017D66"/>
    <w:rsid w:val="0002076B"/>
    <w:rsid w:val="00020C03"/>
    <w:rsid w:val="00022E4C"/>
    <w:rsid w:val="00023301"/>
    <w:rsid w:val="00024235"/>
    <w:rsid w:val="00024EA7"/>
    <w:rsid w:val="00025AAF"/>
    <w:rsid w:val="000266BD"/>
    <w:rsid w:val="000269A0"/>
    <w:rsid w:val="00026DC6"/>
    <w:rsid w:val="00027609"/>
    <w:rsid w:val="00030497"/>
    <w:rsid w:val="000307E4"/>
    <w:rsid w:val="00030E24"/>
    <w:rsid w:val="00031DD9"/>
    <w:rsid w:val="00031F62"/>
    <w:rsid w:val="000322FD"/>
    <w:rsid w:val="00032AC6"/>
    <w:rsid w:val="0003377B"/>
    <w:rsid w:val="000339FB"/>
    <w:rsid w:val="00034506"/>
    <w:rsid w:val="00034576"/>
    <w:rsid w:val="00034D7D"/>
    <w:rsid w:val="00034FC0"/>
    <w:rsid w:val="00034FE0"/>
    <w:rsid w:val="000353E0"/>
    <w:rsid w:val="00035647"/>
    <w:rsid w:val="00035D90"/>
    <w:rsid w:val="000360E3"/>
    <w:rsid w:val="0003655E"/>
    <w:rsid w:val="00036787"/>
    <w:rsid w:val="000367C0"/>
    <w:rsid w:val="00036948"/>
    <w:rsid w:val="00037615"/>
    <w:rsid w:val="0003773D"/>
    <w:rsid w:val="00040745"/>
    <w:rsid w:val="00040E41"/>
    <w:rsid w:val="0004102C"/>
    <w:rsid w:val="00042207"/>
    <w:rsid w:val="00042455"/>
    <w:rsid w:val="00042BA2"/>
    <w:rsid w:val="00043000"/>
    <w:rsid w:val="00043164"/>
    <w:rsid w:val="00043592"/>
    <w:rsid w:val="00043D3C"/>
    <w:rsid w:val="0004437C"/>
    <w:rsid w:val="000443F6"/>
    <w:rsid w:val="0004466B"/>
    <w:rsid w:val="00044EB6"/>
    <w:rsid w:val="0004532E"/>
    <w:rsid w:val="000457CB"/>
    <w:rsid w:val="00045D83"/>
    <w:rsid w:val="00046589"/>
    <w:rsid w:val="00046C6C"/>
    <w:rsid w:val="00047958"/>
    <w:rsid w:val="00047B94"/>
    <w:rsid w:val="0005011A"/>
    <w:rsid w:val="00050645"/>
    <w:rsid w:val="000514A6"/>
    <w:rsid w:val="00051B53"/>
    <w:rsid w:val="00052ECA"/>
    <w:rsid w:val="0005303E"/>
    <w:rsid w:val="0005323D"/>
    <w:rsid w:val="000532D3"/>
    <w:rsid w:val="00056438"/>
    <w:rsid w:val="00056F4A"/>
    <w:rsid w:val="00057650"/>
    <w:rsid w:val="00057AFA"/>
    <w:rsid w:val="00057D38"/>
    <w:rsid w:val="00057E63"/>
    <w:rsid w:val="0006011D"/>
    <w:rsid w:val="0006086A"/>
    <w:rsid w:val="000626B1"/>
    <w:rsid w:val="00062AF5"/>
    <w:rsid w:val="00064774"/>
    <w:rsid w:val="00065C12"/>
    <w:rsid w:val="0006690B"/>
    <w:rsid w:val="00066BB3"/>
    <w:rsid w:val="00066C9D"/>
    <w:rsid w:val="00070253"/>
    <w:rsid w:val="000715F8"/>
    <w:rsid w:val="00072180"/>
    <w:rsid w:val="00073083"/>
    <w:rsid w:val="00073947"/>
    <w:rsid w:val="00073C12"/>
    <w:rsid w:val="000746B9"/>
    <w:rsid w:val="00074DAA"/>
    <w:rsid w:val="00075ECF"/>
    <w:rsid w:val="000760CA"/>
    <w:rsid w:val="0008090D"/>
    <w:rsid w:val="00080F3B"/>
    <w:rsid w:val="00080F4B"/>
    <w:rsid w:val="0008176A"/>
    <w:rsid w:val="00081A47"/>
    <w:rsid w:val="00082778"/>
    <w:rsid w:val="00082E61"/>
    <w:rsid w:val="00083F32"/>
    <w:rsid w:val="00084E45"/>
    <w:rsid w:val="0008565C"/>
    <w:rsid w:val="0008581B"/>
    <w:rsid w:val="00085A16"/>
    <w:rsid w:val="00086173"/>
    <w:rsid w:val="00086701"/>
    <w:rsid w:val="00086874"/>
    <w:rsid w:val="00086D6C"/>
    <w:rsid w:val="00086E3B"/>
    <w:rsid w:val="0008722D"/>
    <w:rsid w:val="000874E7"/>
    <w:rsid w:val="00087F43"/>
    <w:rsid w:val="00090641"/>
    <w:rsid w:val="000909C4"/>
    <w:rsid w:val="0009174C"/>
    <w:rsid w:val="00091E05"/>
    <w:rsid w:val="0009229C"/>
    <w:rsid w:val="000927BC"/>
    <w:rsid w:val="00092E71"/>
    <w:rsid w:val="000934AA"/>
    <w:rsid w:val="000939F2"/>
    <w:rsid w:val="00094287"/>
    <w:rsid w:val="00095942"/>
    <w:rsid w:val="00096205"/>
    <w:rsid w:val="0009665C"/>
    <w:rsid w:val="000975A9"/>
    <w:rsid w:val="0009779C"/>
    <w:rsid w:val="00097C51"/>
    <w:rsid w:val="000A0012"/>
    <w:rsid w:val="000A07E1"/>
    <w:rsid w:val="000A0CA8"/>
    <w:rsid w:val="000A1076"/>
    <w:rsid w:val="000A152F"/>
    <w:rsid w:val="000A15D7"/>
    <w:rsid w:val="000A4528"/>
    <w:rsid w:val="000A472C"/>
    <w:rsid w:val="000A4B0A"/>
    <w:rsid w:val="000A5364"/>
    <w:rsid w:val="000A5768"/>
    <w:rsid w:val="000A62CF"/>
    <w:rsid w:val="000A6415"/>
    <w:rsid w:val="000A67E0"/>
    <w:rsid w:val="000A6FAC"/>
    <w:rsid w:val="000A7148"/>
    <w:rsid w:val="000A7758"/>
    <w:rsid w:val="000B02BF"/>
    <w:rsid w:val="000B0B11"/>
    <w:rsid w:val="000B0D60"/>
    <w:rsid w:val="000B0DCC"/>
    <w:rsid w:val="000B13FC"/>
    <w:rsid w:val="000B17C8"/>
    <w:rsid w:val="000B22E6"/>
    <w:rsid w:val="000B346F"/>
    <w:rsid w:val="000B37B9"/>
    <w:rsid w:val="000B4479"/>
    <w:rsid w:val="000B6944"/>
    <w:rsid w:val="000B7248"/>
    <w:rsid w:val="000B7FA9"/>
    <w:rsid w:val="000C0470"/>
    <w:rsid w:val="000C1680"/>
    <w:rsid w:val="000C1B15"/>
    <w:rsid w:val="000C216E"/>
    <w:rsid w:val="000C3411"/>
    <w:rsid w:val="000C34FA"/>
    <w:rsid w:val="000C4303"/>
    <w:rsid w:val="000C57C4"/>
    <w:rsid w:val="000C585A"/>
    <w:rsid w:val="000C5D2C"/>
    <w:rsid w:val="000C609A"/>
    <w:rsid w:val="000C61C9"/>
    <w:rsid w:val="000C6830"/>
    <w:rsid w:val="000C6903"/>
    <w:rsid w:val="000C6D9A"/>
    <w:rsid w:val="000C7021"/>
    <w:rsid w:val="000C74D9"/>
    <w:rsid w:val="000C7532"/>
    <w:rsid w:val="000C7689"/>
    <w:rsid w:val="000C78EA"/>
    <w:rsid w:val="000C792F"/>
    <w:rsid w:val="000C7C85"/>
    <w:rsid w:val="000D1585"/>
    <w:rsid w:val="000D163D"/>
    <w:rsid w:val="000D259A"/>
    <w:rsid w:val="000D2BE5"/>
    <w:rsid w:val="000D3A33"/>
    <w:rsid w:val="000D3FE0"/>
    <w:rsid w:val="000D47E6"/>
    <w:rsid w:val="000D4B00"/>
    <w:rsid w:val="000D5221"/>
    <w:rsid w:val="000D52C4"/>
    <w:rsid w:val="000D5E98"/>
    <w:rsid w:val="000D6369"/>
    <w:rsid w:val="000D6D42"/>
    <w:rsid w:val="000D6F94"/>
    <w:rsid w:val="000E0059"/>
    <w:rsid w:val="000E01D9"/>
    <w:rsid w:val="000E036B"/>
    <w:rsid w:val="000E039B"/>
    <w:rsid w:val="000E16CE"/>
    <w:rsid w:val="000E1D39"/>
    <w:rsid w:val="000E1FC8"/>
    <w:rsid w:val="000E2043"/>
    <w:rsid w:val="000E22A9"/>
    <w:rsid w:val="000E34CA"/>
    <w:rsid w:val="000E3A39"/>
    <w:rsid w:val="000E3BF3"/>
    <w:rsid w:val="000E3D36"/>
    <w:rsid w:val="000E45D5"/>
    <w:rsid w:val="000E4906"/>
    <w:rsid w:val="000E5FB7"/>
    <w:rsid w:val="000E7079"/>
    <w:rsid w:val="000E7299"/>
    <w:rsid w:val="000E76AC"/>
    <w:rsid w:val="000F0247"/>
    <w:rsid w:val="000F036C"/>
    <w:rsid w:val="000F0C71"/>
    <w:rsid w:val="000F1511"/>
    <w:rsid w:val="000F20CA"/>
    <w:rsid w:val="000F20FF"/>
    <w:rsid w:val="000F27F0"/>
    <w:rsid w:val="000F3CA2"/>
    <w:rsid w:val="000F45BE"/>
    <w:rsid w:val="000F4E82"/>
    <w:rsid w:val="000F5875"/>
    <w:rsid w:val="000F5B3B"/>
    <w:rsid w:val="000F5BED"/>
    <w:rsid w:val="000F69DB"/>
    <w:rsid w:val="000F7258"/>
    <w:rsid w:val="000F757A"/>
    <w:rsid w:val="000F7943"/>
    <w:rsid w:val="00101727"/>
    <w:rsid w:val="00102683"/>
    <w:rsid w:val="001038A1"/>
    <w:rsid w:val="00103D57"/>
    <w:rsid w:val="001042E8"/>
    <w:rsid w:val="00104D94"/>
    <w:rsid w:val="00105139"/>
    <w:rsid w:val="0010591F"/>
    <w:rsid w:val="00106B71"/>
    <w:rsid w:val="00106C86"/>
    <w:rsid w:val="00106DFD"/>
    <w:rsid w:val="00106F83"/>
    <w:rsid w:val="00107CB1"/>
    <w:rsid w:val="00110196"/>
    <w:rsid w:val="0011066C"/>
    <w:rsid w:val="00111C47"/>
    <w:rsid w:val="00113666"/>
    <w:rsid w:val="00113BFC"/>
    <w:rsid w:val="00113C77"/>
    <w:rsid w:val="00113EE3"/>
    <w:rsid w:val="0011416A"/>
    <w:rsid w:val="001144B9"/>
    <w:rsid w:val="0011498B"/>
    <w:rsid w:val="00114A79"/>
    <w:rsid w:val="00114E50"/>
    <w:rsid w:val="00115B13"/>
    <w:rsid w:val="00116F6A"/>
    <w:rsid w:val="0011706F"/>
    <w:rsid w:val="00117745"/>
    <w:rsid w:val="001177A4"/>
    <w:rsid w:val="001178D0"/>
    <w:rsid w:val="00121C1C"/>
    <w:rsid w:val="00122A91"/>
    <w:rsid w:val="00122CA8"/>
    <w:rsid w:val="00122E1F"/>
    <w:rsid w:val="00123237"/>
    <w:rsid w:val="00123B80"/>
    <w:rsid w:val="00123B91"/>
    <w:rsid w:val="00126270"/>
    <w:rsid w:val="0012630E"/>
    <w:rsid w:val="0012685D"/>
    <w:rsid w:val="00126A3B"/>
    <w:rsid w:val="00127161"/>
    <w:rsid w:val="00127D4E"/>
    <w:rsid w:val="00130FDB"/>
    <w:rsid w:val="001319CF"/>
    <w:rsid w:val="001329CA"/>
    <w:rsid w:val="001331A5"/>
    <w:rsid w:val="00133541"/>
    <w:rsid w:val="00133939"/>
    <w:rsid w:val="00133A2C"/>
    <w:rsid w:val="00133ABC"/>
    <w:rsid w:val="001353C0"/>
    <w:rsid w:val="00135AC9"/>
    <w:rsid w:val="001366A0"/>
    <w:rsid w:val="00136736"/>
    <w:rsid w:val="00136AD0"/>
    <w:rsid w:val="00136E17"/>
    <w:rsid w:val="001372AC"/>
    <w:rsid w:val="00137305"/>
    <w:rsid w:val="001402F6"/>
    <w:rsid w:val="001419E3"/>
    <w:rsid w:val="00141B47"/>
    <w:rsid w:val="00142E74"/>
    <w:rsid w:val="00144561"/>
    <w:rsid w:val="0014560F"/>
    <w:rsid w:val="00145F55"/>
    <w:rsid w:val="0014629C"/>
    <w:rsid w:val="0014688D"/>
    <w:rsid w:val="00146B7B"/>
    <w:rsid w:val="001472AA"/>
    <w:rsid w:val="0014791A"/>
    <w:rsid w:val="00147D13"/>
    <w:rsid w:val="00151652"/>
    <w:rsid w:val="00152188"/>
    <w:rsid w:val="00152394"/>
    <w:rsid w:val="00152EEA"/>
    <w:rsid w:val="00152F89"/>
    <w:rsid w:val="0015351C"/>
    <w:rsid w:val="00153EE9"/>
    <w:rsid w:val="001540C3"/>
    <w:rsid w:val="001543B6"/>
    <w:rsid w:val="00154519"/>
    <w:rsid w:val="001560A8"/>
    <w:rsid w:val="001561B5"/>
    <w:rsid w:val="00156A56"/>
    <w:rsid w:val="00156F43"/>
    <w:rsid w:val="00157521"/>
    <w:rsid w:val="00157836"/>
    <w:rsid w:val="00157D9A"/>
    <w:rsid w:val="00157EF5"/>
    <w:rsid w:val="0016052E"/>
    <w:rsid w:val="00160AA0"/>
    <w:rsid w:val="00160ABE"/>
    <w:rsid w:val="00161069"/>
    <w:rsid w:val="001612E2"/>
    <w:rsid w:val="00161B28"/>
    <w:rsid w:val="00162169"/>
    <w:rsid w:val="00162291"/>
    <w:rsid w:val="001627B9"/>
    <w:rsid w:val="00162865"/>
    <w:rsid w:val="001630E2"/>
    <w:rsid w:val="0016325D"/>
    <w:rsid w:val="00163624"/>
    <w:rsid w:val="001638CA"/>
    <w:rsid w:val="0016459B"/>
    <w:rsid w:val="001646C5"/>
    <w:rsid w:val="0016545E"/>
    <w:rsid w:val="00165F94"/>
    <w:rsid w:val="00166352"/>
    <w:rsid w:val="001666FF"/>
    <w:rsid w:val="00167D4B"/>
    <w:rsid w:val="001703BC"/>
    <w:rsid w:val="00170725"/>
    <w:rsid w:val="001712A9"/>
    <w:rsid w:val="001713FE"/>
    <w:rsid w:val="00171724"/>
    <w:rsid w:val="00171B0D"/>
    <w:rsid w:val="00171E99"/>
    <w:rsid w:val="001721CD"/>
    <w:rsid w:val="00172AD2"/>
    <w:rsid w:val="00172C87"/>
    <w:rsid w:val="00172FF9"/>
    <w:rsid w:val="001730A6"/>
    <w:rsid w:val="00173417"/>
    <w:rsid w:val="001737D8"/>
    <w:rsid w:val="00173A32"/>
    <w:rsid w:val="00173CCA"/>
    <w:rsid w:val="00173F9F"/>
    <w:rsid w:val="0017405F"/>
    <w:rsid w:val="00174165"/>
    <w:rsid w:val="00174358"/>
    <w:rsid w:val="00174DD8"/>
    <w:rsid w:val="001752FF"/>
    <w:rsid w:val="001758A4"/>
    <w:rsid w:val="00175A5E"/>
    <w:rsid w:val="00175B66"/>
    <w:rsid w:val="00175C85"/>
    <w:rsid w:val="00175E26"/>
    <w:rsid w:val="0017636B"/>
    <w:rsid w:val="00177700"/>
    <w:rsid w:val="00177D7F"/>
    <w:rsid w:val="001804B6"/>
    <w:rsid w:val="001808D5"/>
    <w:rsid w:val="0018134A"/>
    <w:rsid w:val="00181C00"/>
    <w:rsid w:val="00181EA1"/>
    <w:rsid w:val="00181F99"/>
    <w:rsid w:val="001821FA"/>
    <w:rsid w:val="0018263C"/>
    <w:rsid w:val="0018459B"/>
    <w:rsid w:val="00185682"/>
    <w:rsid w:val="00186903"/>
    <w:rsid w:val="00186E08"/>
    <w:rsid w:val="0018714A"/>
    <w:rsid w:val="001871B2"/>
    <w:rsid w:val="0018775B"/>
    <w:rsid w:val="001904B5"/>
    <w:rsid w:val="00191242"/>
    <w:rsid w:val="001917E8"/>
    <w:rsid w:val="00191973"/>
    <w:rsid w:val="00191C64"/>
    <w:rsid w:val="00191D49"/>
    <w:rsid w:val="00192B14"/>
    <w:rsid w:val="00193056"/>
    <w:rsid w:val="001933FF"/>
    <w:rsid w:val="0019340B"/>
    <w:rsid w:val="00193428"/>
    <w:rsid w:val="00193A2E"/>
    <w:rsid w:val="00193F20"/>
    <w:rsid w:val="00193F2A"/>
    <w:rsid w:val="00194A54"/>
    <w:rsid w:val="00194DE4"/>
    <w:rsid w:val="00195592"/>
    <w:rsid w:val="00196EED"/>
    <w:rsid w:val="001972FF"/>
    <w:rsid w:val="00197879"/>
    <w:rsid w:val="001A0287"/>
    <w:rsid w:val="001A0778"/>
    <w:rsid w:val="001A1EC5"/>
    <w:rsid w:val="001A35C9"/>
    <w:rsid w:val="001A35F2"/>
    <w:rsid w:val="001A39DF"/>
    <w:rsid w:val="001A3E08"/>
    <w:rsid w:val="001A52B5"/>
    <w:rsid w:val="001A5635"/>
    <w:rsid w:val="001A588E"/>
    <w:rsid w:val="001A6781"/>
    <w:rsid w:val="001A67B7"/>
    <w:rsid w:val="001A7303"/>
    <w:rsid w:val="001A73E3"/>
    <w:rsid w:val="001A7E89"/>
    <w:rsid w:val="001A7EAC"/>
    <w:rsid w:val="001B193E"/>
    <w:rsid w:val="001B336D"/>
    <w:rsid w:val="001B37AF"/>
    <w:rsid w:val="001B3AAB"/>
    <w:rsid w:val="001B4333"/>
    <w:rsid w:val="001B4570"/>
    <w:rsid w:val="001B4B0F"/>
    <w:rsid w:val="001B4C90"/>
    <w:rsid w:val="001B51AC"/>
    <w:rsid w:val="001B544F"/>
    <w:rsid w:val="001B56A4"/>
    <w:rsid w:val="001B59CC"/>
    <w:rsid w:val="001B5A5F"/>
    <w:rsid w:val="001B6634"/>
    <w:rsid w:val="001B7B24"/>
    <w:rsid w:val="001C14EB"/>
    <w:rsid w:val="001C17B3"/>
    <w:rsid w:val="001C19BC"/>
    <w:rsid w:val="001C206A"/>
    <w:rsid w:val="001C212E"/>
    <w:rsid w:val="001C2829"/>
    <w:rsid w:val="001C2ADA"/>
    <w:rsid w:val="001C2D88"/>
    <w:rsid w:val="001C3177"/>
    <w:rsid w:val="001C3651"/>
    <w:rsid w:val="001C36C5"/>
    <w:rsid w:val="001C3806"/>
    <w:rsid w:val="001C3859"/>
    <w:rsid w:val="001C3C00"/>
    <w:rsid w:val="001C4251"/>
    <w:rsid w:val="001C4F86"/>
    <w:rsid w:val="001C53FB"/>
    <w:rsid w:val="001C646F"/>
    <w:rsid w:val="001C6503"/>
    <w:rsid w:val="001C7088"/>
    <w:rsid w:val="001D0AE2"/>
    <w:rsid w:val="001D27B1"/>
    <w:rsid w:val="001D2C49"/>
    <w:rsid w:val="001D302C"/>
    <w:rsid w:val="001D366F"/>
    <w:rsid w:val="001D3E1C"/>
    <w:rsid w:val="001D545F"/>
    <w:rsid w:val="001D56CA"/>
    <w:rsid w:val="001D68C8"/>
    <w:rsid w:val="001D79BA"/>
    <w:rsid w:val="001D7BEF"/>
    <w:rsid w:val="001E0B18"/>
    <w:rsid w:val="001E0D89"/>
    <w:rsid w:val="001E1139"/>
    <w:rsid w:val="001E12D8"/>
    <w:rsid w:val="001E1467"/>
    <w:rsid w:val="001E1905"/>
    <w:rsid w:val="001E2B37"/>
    <w:rsid w:val="001E31A0"/>
    <w:rsid w:val="001E37B4"/>
    <w:rsid w:val="001E3C29"/>
    <w:rsid w:val="001E4DC4"/>
    <w:rsid w:val="001E5326"/>
    <w:rsid w:val="001E5AB0"/>
    <w:rsid w:val="001E5C0C"/>
    <w:rsid w:val="001E61EB"/>
    <w:rsid w:val="001E7D80"/>
    <w:rsid w:val="001F015E"/>
    <w:rsid w:val="001F0622"/>
    <w:rsid w:val="001F130D"/>
    <w:rsid w:val="001F15C9"/>
    <w:rsid w:val="001F1E48"/>
    <w:rsid w:val="001F260E"/>
    <w:rsid w:val="001F3465"/>
    <w:rsid w:val="001F429F"/>
    <w:rsid w:val="001F42F4"/>
    <w:rsid w:val="001F4FF6"/>
    <w:rsid w:val="001F5C9B"/>
    <w:rsid w:val="001F5F00"/>
    <w:rsid w:val="001F60F6"/>
    <w:rsid w:val="001F6B41"/>
    <w:rsid w:val="001F6CF7"/>
    <w:rsid w:val="001F6F75"/>
    <w:rsid w:val="001F7542"/>
    <w:rsid w:val="001F7D31"/>
    <w:rsid w:val="00200463"/>
    <w:rsid w:val="0020064C"/>
    <w:rsid w:val="0020069F"/>
    <w:rsid w:val="0020092F"/>
    <w:rsid w:val="00202057"/>
    <w:rsid w:val="00202882"/>
    <w:rsid w:val="00204256"/>
    <w:rsid w:val="0020486F"/>
    <w:rsid w:val="002053A7"/>
    <w:rsid w:val="002053F2"/>
    <w:rsid w:val="002056C0"/>
    <w:rsid w:val="00207C6C"/>
    <w:rsid w:val="00207C9A"/>
    <w:rsid w:val="00211026"/>
    <w:rsid w:val="002110E2"/>
    <w:rsid w:val="002114DB"/>
    <w:rsid w:val="00211816"/>
    <w:rsid w:val="002120D5"/>
    <w:rsid w:val="00212947"/>
    <w:rsid w:val="00213030"/>
    <w:rsid w:val="0021724A"/>
    <w:rsid w:val="002176F0"/>
    <w:rsid w:val="00221C94"/>
    <w:rsid w:val="00222CBC"/>
    <w:rsid w:val="00222D24"/>
    <w:rsid w:val="002233DB"/>
    <w:rsid w:val="00223C6B"/>
    <w:rsid w:val="00223FEF"/>
    <w:rsid w:val="002247E1"/>
    <w:rsid w:val="00224DC7"/>
    <w:rsid w:val="00225DD2"/>
    <w:rsid w:val="00226945"/>
    <w:rsid w:val="00226BDD"/>
    <w:rsid w:val="0022740C"/>
    <w:rsid w:val="0022742E"/>
    <w:rsid w:val="002275A0"/>
    <w:rsid w:val="00227790"/>
    <w:rsid w:val="00227AA6"/>
    <w:rsid w:val="00227D32"/>
    <w:rsid w:val="002303A7"/>
    <w:rsid w:val="00230456"/>
    <w:rsid w:val="00230BF1"/>
    <w:rsid w:val="00230C58"/>
    <w:rsid w:val="0023180A"/>
    <w:rsid w:val="00231DBB"/>
    <w:rsid w:val="002328AA"/>
    <w:rsid w:val="002328CA"/>
    <w:rsid w:val="002329B7"/>
    <w:rsid w:val="00233255"/>
    <w:rsid w:val="002332DD"/>
    <w:rsid w:val="00233EE3"/>
    <w:rsid w:val="00233FB6"/>
    <w:rsid w:val="00234481"/>
    <w:rsid w:val="002344D5"/>
    <w:rsid w:val="002347B6"/>
    <w:rsid w:val="00234DEF"/>
    <w:rsid w:val="00234E31"/>
    <w:rsid w:val="0023515E"/>
    <w:rsid w:val="00235AE7"/>
    <w:rsid w:val="00236522"/>
    <w:rsid w:val="0023736F"/>
    <w:rsid w:val="002377AD"/>
    <w:rsid w:val="00237DEE"/>
    <w:rsid w:val="00240F28"/>
    <w:rsid w:val="00240F37"/>
    <w:rsid w:val="002412C0"/>
    <w:rsid w:val="00241D92"/>
    <w:rsid w:val="00242E07"/>
    <w:rsid w:val="002436D4"/>
    <w:rsid w:val="002448F7"/>
    <w:rsid w:val="00245886"/>
    <w:rsid w:val="00245B8D"/>
    <w:rsid w:val="00245C35"/>
    <w:rsid w:val="002460FB"/>
    <w:rsid w:val="0024643C"/>
    <w:rsid w:val="002469F1"/>
    <w:rsid w:val="002478CB"/>
    <w:rsid w:val="00250398"/>
    <w:rsid w:val="0025097B"/>
    <w:rsid w:val="00251198"/>
    <w:rsid w:val="00251296"/>
    <w:rsid w:val="002516E6"/>
    <w:rsid w:val="00252278"/>
    <w:rsid w:val="00252331"/>
    <w:rsid w:val="002534AF"/>
    <w:rsid w:val="00253793"/>
    <w:rsid w:val="00254355"/>
    <w:rsid w:val="00254B08"/>
    <w:rsid w:val="00255551"/>
    <w:rsid w:val="00255A0F"/>
    <w:rsid w:val="00256110"/>
    <w:rsid w:val="0025654A"/>
    <w:rsid w:val="002573BC"/>
    <w:rsid w:val="00260E3E"/>
    <w:rsid w:val="00260F98"/>
    <w:rsid w:val="00262C63"/>
    <w:rsid w:val="0026316E"/>
    <w:rsid w:val="00263484"/>
    <w:rsid w:val="002647E8"/>
    <w:rsid w:val="002650A4"/>
    <w:rsid w:val="0026568C"/>
    <w:rsid w:val="0026601D"/>
    <w:rsid w:val="00266A7F"/>
    <w:rsid w:val="00266CFF"/>
    <w:rsid w:val="00267382"/>
    <w:rsid w:val="00267518"/>
    <w:rsid w:val="00267BBF"/>
    <w:rsid w:val="00267DE6"/>
    <w:rsid w:val="002705A5"/>
    <w:rsid w:val="002706D1"/>
    <w:rsid w:val="00270871"/>
    <w:rsid w:val="00270903"/>
    <w:rsid w:val="00270A6C"/>
    <w:rsid w:val="00270DC0"/>
    <w:rsid w:val="00270EDF"/>
    <w:rsid w:val="00270FF6"/>
    <w:rsid w:val="00271860"/>
    <w:rsid w:val="0027215C"/>
    <w:rsid w:val="002733D6"/>
    <w:rsid w:val="002738FC"/>
    <w:rsid w:val="00273B63"/>
    <w:rsid w:val="002740E4"/>
    <w:rsid w:val="00274161"/>
    <w:rsid w:val="0027554E"/>
    <w:rsid w:val="00275BB3"/>
    <w:rsid w:val="00275E9D"/>
    <w:rsid w:val="00276B5F"/>
    <w:rsid w:val="00277A90"/>
    <w:rsid w:val="0028090C"/>
    <w:rsid w:val="002815FA"/>
    <w:rsid w:val="0028167F"/>
    <w:rsid w:val="00282EFD"/>
    <w:rsid w:val="002839E0"/>
    <w:rsid w:val="00283FF4"/>
    <w:rsid w:val="00284692"/>
    <w:rsid w:val="00284EC5"/>
    <w:rsid w:val="00285558"/>
    <w:rsid w:val="00286928"/>
    <w:rsid w:val="00286AFF"/>
    <w:rsid w:val="00286CA0"/>
    <w:rsid w:val="002870CC"/>
    <w:rsid w:val="002874B7"/>
    <w:rsid w:val="0028750A"/>
    <w:rsid w:val="00287C36"/>
    <w:rsid w:val="002907D6"/>
    <w:rsid w:val="00291184"/>
    <w:rsid w:val="0029122E"/>
    <w:rsid w:val="0029155C"/>
    <w:rsid w:val="00293844"/>
    <w:rsid w:val="002939D9"/>
    <w:rsid w:val="00294C66"/>
    <w:rsid w:val="00294EA2"/>
    <w:rsid w:val="00295403"/>
    <w:rsid w:val="002959F3"/>
    <w:rsid w:val="00295A24"/>
    <w:rsid w:val="00296029"/>
    <w:rsid w:val="002960FE"/>
    <w:rsid w:val="00296814"/>
    <w:rsid w:val="00297881"/>
    <w:rsid w:val="002A006F"/>
    <w:rsid w:val="002A02A9"/>
    <w:rsid w:val="002A1388"/>
    <w:rsid w:val="002A1587"/>
    <w:rsid w:val="002A1675"/>
    <w:rsid w:val="002A1FB8"/>
    <w:rsid w:val="002A2038"/>
    <w:rsid w:val="002A2D66"/>
    <w:rsid w:val="002A2E9F"/>
    <w:rsid w:val="002A2FB5"/>
    <w:rsid w:val="002A317F"/>
    <w:rsid w:val="002A3946"/>
    <w:rsid w:val="002A46EE"/>
    <w:rsid w:val="002A4E18"/>
    <w:rsid w:val="002A5A34"/>
    <w:rsid w:val="002A5ADF"/>
    <w:rsid w:val="002B01C5"/>
    <w:rsid w:val="002B03E1"/>
    <w:rsid w:val="002B0A68"/>
    <w:rsid w:val="002B130D"/>
    <w:rsid w:val="002B16AC"/>
    <w:rsid w:val="002B22B7"/>
    <w:rsid w:val="002B2D19"/>
    <w:rsid w:val="002B31A9"/>
    <w:rsid w:val="002B4046"/>
    <w:rsid w:val="002B4A7D"/>
    <w:rsid w:val="002B4C67"/>
    <w:rsid w:val="002B5DE1"/>
    <w:rsid w:val="002B6ECE"/>
    <w:rsid w:val="002B7A56"/>
    <w:rsid w:val="002C0144"/>
    <w:rsid w:val="002C0E89"/>
    <w:rsid w:val="002C36A5"/>
    <w:rsid w:val="002C3839"/>
    <w:rsid w:val="002C3AAE"/>
    <w:rsid w:val="002C5B09"/>
    <w:rsid w:val="002C650B"/>
    <w:rsid w:val="002C65A6"/>
    <w:rsid w:val="002C68E4"/>
    <w:rsid w:val="002C6FD6"/>
    <w:rsid w:val="002C7185"/>
    <w:rsid w:val="002C751B"/>
    <w:rsid w:val="002D041F"/>
    <w:rsid w:val="002D0A45"/>
    <w:rsid w:val="002D0E60"/>
    <w:rsid w:val="002D0F6F"/>
    <w:rsid w:val="002D1246"/>
    <w:rsid w:val="002D1619"/>
    <w:rsid w:val="002D16F4"/>
    <w:rsid w:val="002D1986"/>
    <w:rsid w:val="002D1FED"/>
    <w:rsid w:val="002D2582"/>
    <w:rsid w:val="002D32F6"/>
    <w:rsid w:val="002D3784"/>
    <w:rsid w:val="002D4885"/>
    <w:rsid w:val="002D4FA9"/>
    <w:rsid w:val="002D5562"/>
    <w:rsid w:val="002D5A97"/>
    <w:rsid w:val="002D6107"/>
    <w:rsid w:val="002D614B"/>
    <w:rsid w:val="002D61CA"/>
    <w:rsid w:val="002D670A"/>
    <w:rsid w:val="002D67C1"/>
    <w:rsid w:val="002D70D8"/>
    <w:rsid w:val="002D7AEC"/>
    <w:rsid w:val="002D7F29"/>
    <w:rsid w:val="002D7F39"/>
    <w:rsid w:val="002E003E"/>
    <w:rsid w:val="002E01BE"/>
    <w:rsid w:val="002E0372"/>
    <w:rsid w:val="002E04CE"/>
    <w:rsid w:val="002E08E5"/>
    <w:rsid w:val="002E13BE"/>
    <w:rsid w:val="002E1B75"/>
    <w:rsid w:val="002E1D5C"/>
    <w:rsid w:val="002E20B3"/>
    <w:rsid w:val="002E2F2E"/>
    <w:rsid w:val="002E3286"/>
    <w:rsid w:val="002E365A"/>
    <w:rsid w:val="002E3918"/>
    <w:rsid w:val="002E3AEE"/>
    <w:rsid w:val="002E5EC8"/>
    <w:rsid w:val="002E6703"/>
    <w:rsid w:val="002E6EAD"/>
    <w:rsid w:val="002E7218"/>
    <w:rsid w:val="002E7EFC"/>
    <w:rsid w:val="002F001C"/>
    <w:rsid w:val="002F10EE"/>
    <w:rsid w:val="002F13B5"/>
    <w:rsid w:val="002F1B6E"/>
    <w:rsid w:val="002F1CBA"/>
    <w:rsid w:val="002F2690"/>
    <w:rsid w:val="002F2C81"/>
    <w:rsid w:val="002F32E1"/>
    <w:rsid w:val="002F3A0C"/>
    <w:rsid w:val="002F3B9E"/>
    <w:rsid w:val="002F41CB"/>
    <w:rsid w:val="002F4C05"/>
    <w:rsid w:val="002F4C92"/>
    <w:rsid w:val="002F529F"/>
    <w:rsid w:val="002F5861"/>
    <w:rsid w:val="002F5ED8"/>
    <w:rsid w:val="002F685B"/>
    <w:rsid w:val="002F6D24"/>
    <w:rsid w:val="002F76D8"/>
    <w:rsid w:val="002F7777"/>
    <w:rsid w:val="002F7CD1"/>
    <w:rsid w:val="002F7CD7"/>
    <w:rsid w:val="003000BA"/>
    <w:rsid w:val="003002C7"/>
    <w:rsid w:val="00300813"/>
    <w:rsid w:val="00300BE8"/>
    <w:rsid w:val="00300E6C"/>
    <w:rsid w:val="00301E87"/>
    <w:rsid w:val="00303D77"/>
    <w:rsid w:val="0030434B"/>
    <w:rsid w:val="00304543"/>
    <w:rsid w:val="003051A0"/>
    <w:rsid w:val="003055AB"/>
    <w:rsid w:val="00305A69"/>
    <w:rsid w:val="00306B74"/>
    <w:rsid w:val="00306EC1"/>
    <w:rsid w:val="0030748E"/>
    <w:rsid w:val="00307D29"/>
    <w:rsid w:val="00307F64"/>
    <w:rsid w:val="003106AF"/>
    <w:rsid w:val="0031101E"/>
    <w:rsid w:val="00311117"/>
    <w:rsid w:val="00311180"/>
    <w:rsid w:val="00311448"/>
    <w:rsid w:val="003117B2"/>
    <w:rsid w:val="003128DB"/>
    <w:rsid w:val="00312956"/>
    <w:rsid w:val="003139B9"/>
    <w:rsid w:val="00315555"/>
    <w:rsid w:val="00315E67"/>
    <w:rsid w:val="00315F29"/>
    <w:rsid w:val="003161CB"/>
    <w:rsid w:val="00317261"/>
    <w:rsid w:val="00317FF3"/>
    <w:rsid w:val="00320A67"/>
    <w:rsid w:val="003219AA"/>
    <w:rsid w:val="0032224D"/>
    <w:rsid w:val="003224C1"/>
    <w:rsid w:val="00323CB8"/>
    <w:rsid w:val="00324231"/>
    <w:rsid w:val="003247F2"/>
    <w:rsid w:val="0032557C"/>
    <w:rsid w:val="00325784"/>
    <w:rsid w:val="00326548"/>
    <w:rsid w:val="00326D78"/>
    <w:rsid w:val="00326EB5"/>
    <w:rsid w:val="003273ED"/>
    <w:rsid w:val="00327752"/>
    <w:rsid w:val="00330F4C"/>
    <w:rsid w:val="00330FD2"/>
    <w:rsid w:val="00332323"/>
    <w:rsid w:val="00332B15"/>
    <w:rsid w:val="0033333F"/>
    <w:rsid w:val="003334E2"/>
    <w:rsid w:val="0033406E"/>
    <w:rsid w:val="003340C9"/>
    <w:rsid w:val="003344E7"/>
    <w:rsid w:val="003349AE"/>
    <w:rsid w:val="00334C4C"/>
    <w:rsid w:val="00334EBB"/>
    <w:rsid w:val="00335C9D"/>
    <w:rsid w:val="00336149"/>
    <w:rsid w:val="0033662D"/>
    <w:rsid w:val="003372F0"/>
    <w:rsid w:val="0034009C"/>
    <w:rsid w:val="003404D0"/>
    <w:rsid w:val="00340D49"/>
    <w:rsid w:val="00341264"/>
    <w:rsid w:val="003418FC"/>
    <w:rsid w:val="00341988"/>
    <w:rsid w:val="00341D42"/>
    <w:rsid w:val="00342157"/>
    <w:rsid w:val="00342271"/>
    <w:rsid w:val="003426D3"/>
    <w:rsid w:val="0034353D"/>
    <w:rsid w:val="00343588"/>
    <w:rsid w:val="0034371F"/>
    <w:rsid w:val="00343FE9"/>
    <w:rsid w:val="003443D1"/>
    <w:rsid w:val="003450AB"/>
    <w:rsid w:val="00347284"/>
    <w:rsid w:val="00347E42"/>
    <w:rsid w:val="003500E9"/>
    <w:rsid w:val="00350B1F"/>
    <w:rsid w:val="00350FD4"/>
    <w:rsid w:val="00351AC1"/>
    <w:rsid w:val="003520FB"/>
    <w:rsid w:val="00352A9B"/>
    <w:rsid w:val="00352C49"/>
    <w:rsid w:val="0035317F"/>
    <w:rsid w:val="003539BC"/>
    <w:rsid w:val="003547B3"/>
    <w:rsid w:val="00355AEA"/>
    <w:rsid w:val="00356A7A"/>
    <w:rsid w:val="00356F51"/>
    <w:rsid w:val="003601C5"/>
    <w:rsid w:val="0036094B"/>
    <w:rsid w:val="00360D58"/>
    <w:rsid w:val="00360F1D"/>
    <w:rsid w:val="00361536"/>
    <w:rsid w:val="003619C6"/>
    <w:rsid w:val="00362897"/>
    <w:rsid w:val="00362D9D"/>
    <w:rsid w:val="00362FBA"/>
    <w:rsid w:val="00363AD5"/>
    <w:rsid w:val="00365B3C"/>
    <w:rsid w:val="0036630B"/>
    <w:rsid w:val="00366516"/>
    <w:rsid w:val="00366762"/>
    <w:rsid w:val="00366946"/>
    <w:rsid w:val="00366DF2"/>
    <w:rsid w:val="003675E2"/>
    <w:rsid w:val="00367691"/>
    <w:rsid w:val="00367E4C"/>
    <w:rsid w:val="0037015C"/>
    <w:rsid w:val="00370240"/>
    <w:rsid w:val="003708AA"/>
    <w:rsid w:val="003746CA"/>
    <w:rsid w:val="00374FAA"/>
    <w:rsid w:val="00375A4B"/>
    <w:rsid w:val="00376B20"/>
    <w:rsid w:val="00376E33"/>
    <w:rsid w:val="00377275"/>
    <w:rsid w:val="00377475"/>
    <w:rsid w:val="003775D4"/>
    <w:rsid w:val="00377F39"/>
    <w:rsid w:val="00380694"/>
    <w:rsid w:val="0038125F"/>
    <w:rsid w:val="00381BDB"/>
    <w:rsid w:val="00382067"/>
    <w:rsid w:val="00382740"/>
    <w:rsid w:val="00382C24"/>
    <w:rsid w:val="003832A4"/>
    <w:rsid w:val="00383651"/>
    <w:rsid w:val="003838B6"/>
    <w:rsid w:val="00384275"/>
    <w:rsid w:val="00384B8E"/>
    <w:rsid w:val="00384B94"/>
    <w:rsid w:val="00385106"/>
    <w:rsid w:val="0038594B"/>
    <w:rsid w:val="00385C13"/>
    <w:rsid w:val="00386306"/>
    <w:rsid w:val="00387AC1"/>
    <w:rsid w:val="003920C1"/>
    <w:rsid w:val="003924AC"/>
    <w:rsid w:val="00393856"/>
    <w:rsid w:val="00393986"/>
    <w:rsid w:val="003940FF"/>
    <w:rsid w:val="0039484E"/>
    <w:rsid w:val="00394DD7"/>
    <w:rsid w:val="00394E9D"/>
    <w:rsid w:val="00395EAE"/>
    <w:rsid w:val="003967F5"/>
    <w:rsid w:val="00397316"/>
    <w:rsid w:val="00397C43"/>
    <w:rsid w:val="003A00F1"/>
    <w:rsid w:val="003A05AA"/>
    <w:rsid w:val="003A09AA"/>
    <w:rsid w:val="003A114C"/>
    <w:rsid w:val="003A1176"/>
    <w:rsid w:val="003A2091"/>
    <w:rsid w:val="003A2389"/>
    <w:rsid w:val="003A28C3"/>
    <w:rsid w:val="003A2B44"/>
    <w:rsid w:val="003A2EE1"/>
    <w:rsid w:val="003A36DD"/>
    <w:rsid w:val="003A3832"/>
    <w:rsid w:val="003A3CF8"/>
    <w:rsid w:val="003A59A9"/>
    <w:rsid w:val="003A5C6A"/>
    <w:rsid w:val="003A6C7A"/>
    <w:rsid w:val="003A6DF0"/>
    <w:rsid w:val="003A7EBA"/>
    <w:rsid w:val="003B0D35"/>
    <w:rsid w:val="003B0D8F"/>
    <w:rsid w:val="003B0DE9"/>
    <w:rsid w:val="003B1E8C"/>
    <w:rsid w:val="003B2949"/>
    <w:rsid w:val="003B2FAD"/>
    <w:rsid w:val="003B3D40"/>
    <w:rsid w:val="003B3EAA"/>
    <w:rsid w:val="003B3F24"/>
    <w:rsid w:val="003B401D"/>
    <w:rsid w:val="003B476A"/>
    <w:rsid w:val="003B576F"/>
    <w:rsid w:val="003B6640"/>
    <w:rsid w:val="003B718C"/>
    <w:rsid w:val="003B743D"/>
    <w:rsid w:val="003B79A6"/>
    <w:rsid w:val="003B7AC1"/>
    <w:rsid w:val="003B7ED8"/>
    <w:rsid w:val="003C01D9"/>
    <w:rsid w:val="003C0247"/>
    <w:rsid w:val="003C0509"/>
    <w:rsid w:val="003C0888"/>
    <w:rsid w:val="003C0DE8"/>
    <w:rsid w:val="003C0FB6"/>
    <w:rsid w:val="003C25CD"/>
    <w:rsid w:val="003C399A"/>
    <w:rsid w:val="003C3EB0"/>
    <w:rsid w:val="003C3F6D"/>
    <w:rsid w:val="003C4454"/>
    <w:rsid w:val="003C4BCF"/>
    <w:rsid w:val="003C4C21"/>
    <w:rsid w:val="003C53D0"/>
    <w:rsid w:val="003C566D"/>
    <w:rsid w:val="003C66AC"/>
    <w:rsid w:val="003C7CEA"/>
    <w:rsid w:val="003D15AE"/>
    <w:rsid w:val="003D2027"/>
    <w:rsid w:val="003D31A8"/>
    <w:rsid w:val="003D37A1"/>
    <w:rsid w:val="003D3EA4"/>
    <w:rsid w:val="003D3F0D"/>
    <w:rsid w:val="003D3F5B"/>
    <w:rsid w:val="003D4268"/>
    <w:rsid w:val="003D45C2"/>
    <w:rsid w:val="003D4867"/>
    <w:rsid w:val="003D4CC5"/>
    <w:rsid w:val="003D6290"/>
    <w:rsid w:val="003D6D01"/>
    <w:rsid w:val="003E02CB"/>
    <w:rsid w:val="003E16B7"/>
    <w:rsid w:val="003E1E90"/>
    <w:rsid w:val="003E23B5"/>
    <w:rsid w:val="003E2F80"/>
    <w:rsid w:val="003E418A"/>
    <w:rsid w:val="003E4ABE"/>
    <w:rsid w:val="003E54ED"/>
    <w:rsid w:val="003E559E"/>
    <w:rsid w:val="003E56FF"/>
    <w:rsid w:val="003E598E"/>
    <w:rsid w:val="003E64FB"/>
    <w:rsid w:val="003E66D5"/>
    <w:rsid w:val="003F02AA"/>
    <w:rsid w:val="003F0F69"/>
    <w:rsid w:val="003F0F77"/>
    <w:rsid w:val="003F1083"/>
    <w:rsid w:val="003F1133"/>
    <w:rsid w:val="003F2510"/>
    <w:rsid w:val="003F30E7"/>
    <w:rsid w:val="003F3626"/>
    <w:rsid w:val="003F3F97"/>
    <w:rsid w:val="003F58CF"/>
    <w:rsid w:val="003F6301"/>
    <w:rsid w:val="003F68C1"/>
    <w:rsid w:val="003F68CA"/>
    <w:rsid w:val="003F7D44"/>
    <w:rsid w:val="00400D11"/>
    <w:rsid w:val="00401BA0"/>
    <w:rsid w:val="00401BAC"/>
    <w:rsid w:val="004020D7"/>
    <w:rsid w:val="00402D76"/>
    <w:rsid w:val="00402F0F"/>
    <w:rsid w:val="00403044"/>
    <w:rsid w:val="00403E00"/>
    <w:rsid w:val="00403E93"/>
    <w:rsid w:val="00404842"/>
    <w:rsid w:val="00404D48"/>
    <w:rsid w:val="004059CC"/>
    <w:rsid w:val="00405A56"/>
    <w:rsid w:val="00405E27"/>
    <w:rsid w:val="004060FC"/>
    <w:rsid w:val="00406FF2"/>
    <w:rsid w:val="0040738F"/>
    <w:rsid w:val="004100CD"/>
    <w:rsid w:val="004100E6"/>
    <w:rsid w:val="0041011E"/>
    <w:rsid w:val="0041028B"/>
    <w:rsid w:val="00410C4E"/>
    <w:rsid w:val="00410C8B"/>
    <w:rsid w:val="00411563"/>
    <w:rsid w:val="00412DBC"/>
    <w:rsid w:val="00413124"/>
    <w:rsid w:val="00413717"/>
    <w:rsid w:val="00413919"/>
    <w:rsid w:val="00413BB7"/>
    <w:rsid w:val="004140F9"/>
    <w:rsid w:val="00414562"/>
    <w:rsid w:val="004145A4"/>
    <w:rsid w:val="0041464B"/>
    <w:rsid w:val="0041534E"/>
    <w:rsid w:val="00415446"/>
    <w:rsid w:val="00415DDF"/>
    <w:rsid w:val="00416E33"/>
    <w:rsid w:val="00417456"/>
    <w:rsid w:val="0041799E"/>
    <w:rsid w:val="004201D5"/>
    <w:rsid w:val="004202F6"/>
    <w:rsid w:val="00421B20"/>
    <w:rsid w:val="00421E80"/>
    <w:rsid w:val="00422A36"/>
    <w:rsid w:val="00422D68"/>
    <w:rsid w:val="00423133"/>
    <w:rsid w:val="0042319D"/>
    <w:rsid w:val="004236B9"/>
    <w:rsid w:val="0042399D"/>
    <w:rsid w:val="00423E59"/>
    <w:rsid w:val="0042482A"/>
    <w:rsid w:val="00424852"/>
    <w:rsid w:val="00425489"/>
    <w:rsid w:val="00425CBC"/>
    <w:rsid w:val="00426294"/>
    <w:rsid w:val="00427054"/>
    <w:rsid w:val="004276B1"/>
    <w:rsid w:val="0042771F"/>
    <w:rsid w:val="00427757"/>
    <w:rsid w:val="00427A4A"/>
    <w:rsid w:val="00430461"/>
    <w:rsid w:val="004304E3"/>
    <w:rsid w:val="00430EFC"/>
    <w:rsid w:val="00431199"/>
    <w:rsid w:val="004327F3"/>
    <w:rsid w:val="00432A6B"/>
    <w:rsid w:val="00432CBF"/>
    <w:rsid w:val="004339BB"/>
    <w:rsid w:val="004339DD"/>
    <w:rsid w:val="00433A8B"/>
    <w:rsid w:val="00434186"/>
    <w:rsid w:val="004343F3"/>
    <w:rsid w:val="00434581"/>
    <w:rsid w:val="00434BFE"/>
    <w:rsid w:val="00434DB4"/>
    <w:rsid w:val="00435EF8"/>
    <w:rsid w:val="004360BF"/>
    <w:rsid w:val="00436454"/>
    <w:rsid w:val="0043694F"/>
    <w:rsid w:val="0043730A"/>
    <w:rsid w:val="0043766D"/>
    <w:rsid w:val="004379BC"/>
    <w:rsid w:val="00440A24"/>
    <w:rsid w:val="00441F83"/>
    <w:rsid w:val="00441FA1"/>
    <w:rsid w:val="00443039"/>
    <w:rsid w:val="00445342"/>
    <w:rsid w:val="0044562B"/>
    <w:rsid w:val="0044563E"/>
    <w:rsid w:val="00447DE1"/>
    <w:rsid w:val="00447DF0"/>
    <w:rsid w:val="00447FAD"/>
    <w:rsid w:val="00452587"/>
    <w:rsid w:val="00452D73"/>
    <w:rsid w:val="004537AA"/>
    <w:rsid w:val="00453E37"/>
    <w:rsid w:val="00454D9A"/>
    <w:rsid w:val="00454EC8"/>
    <w:rsid w:val="00454F91"/>
    <w:rsid w:val="0045536F"/>
    <w:rsid w:val="0045600C"/>
    <w:rsid w:val="004563BE"/>
    <w:rsid w:val="00456E7B"/>
    <w:rsid w:val="00457E1C"/>
    <w:rsid w:val="004601C6"/>
    <w:rsid w:val="00460747"/>
    <w:rsid w:val="00460D8A"/>
    <w:rsid w:val="00461F4D"/>
    <w:rsid w:val="004620E2"/>
    <w:rsid w:val="0046212C"/>
    <w:rsid w:val="004622ED"/>
    <w:rsid w:val="0046284C"/>
    <w:rsid w:val="00462B70"/>
    <w:rsid w:val="0046347A"/>
    <w:rsid w:val="004639C5"/>
    <w:rsid w:val="00463A4D"/>
    <w:rsid w:val="00463D67"/>
    <w:rsid w:val="0046493F"/>
    <w:rsid w:val="00464ABC"/>
    <w:rsid w:val="004653C4"/>
    <w:rsid w:val="0046622E"/>
    <w:rsid w:val="0046661E"/>
    <w:rsid w:val="00470320"/>
    <w:rsid w:val="0047259A"/>
    <w:rsid w:val="00473C52"/>
    <w:rsid w:val="00473DDB"/>
    <w:rsid w:val="004760D9"/>
    <w:rsid w:val="0047705D"/>
    <w:rsid w:val="004771A8"/>
    <w:rsid w:val="0047771E"/>
    <w:rsid w:val="00480037"/>
    <w:rsid w:val="00480E4B"/>
    <w:rsid w:val="004837F5"/>
    <w:rsid w:val="00484C6C"/>
    <w:rsid w:val="004854B8"/>
    <w:rsid w:val="0048633D"/>
    <w:rsid w:val="004864AE"/>
    <w:rsid w:val="0048772D"/>
    <w:rsid w:val="004908F2"/>
    <w:rsid w:val="00491082"/>
    <w:rsid w:val="0049129C"/>
    <w:rsid w:val="004913C1"/>
    <w:rsid w:val="00492899"/>
    <w:rsid w:val="00492C1C"/>
    <w:rsid w:val="00493123"/>
    <w:rsid w:val="00493F21"/>
    <w:rsid w:val="00494071"/>
    <w:rsid w:val="0049473C"/>
    <w:rsid w:val="00494883"/>
    <w:rsid w:val="00495113"/>
    <w:rsid w:val="00495555"/>
    <w:rsid w:val="00495CB8"/>
    <w:rsid w:val="004965BC"/>
    <w:rsid w:val="0049677C"/>
    <w:rsid w:val="00496AE2"/>
    <w:rsid w:val="00496DA6"/>
    <w:rsid w:val="004973EB"/>
    <w:rsid w:val="004A0A68"/>
    <w:rsid w:val="004A0B38"/>
    <w:rsid w:val="004A0B64"/>
    <w:rsid w:val="004A0DA7"/>
    <w:rsid w:val="004A12C0"/>
    <w:rsid w:val="004A202F"/>
    <w:rsid w:val="004A2D3F"/>
    <w:rsid w:val="004A373F"/>
    <w:rsid w:val="004A3CC0"/>
    <w:rsid w:val="004A47BB"/>
    <w:rsid w:val="004A556C"/>
    <w:rsid w:val="004A560C"/>
    <w:rsid w:val="004A5628"/>
    <w:rsid w:val="004A7273"/>
    <w:rsid w:val="004A7A2B"/>
    <w:rsid w:val="004A7B50"/>
    <w:rsid w:val="004A7B66"/>
    <w:rsid w:val="004B0459"/>
    <w:rsid w:val="004B084A"/>
    <w:rsid w:val="004B09EA"/>
    <w:rsid w:val="004B0F5F"/>
    <w:rsid w:val="004B1334"/>
    <w:rsid w:val="004B2747"/>
    <w:rsid w:val="004B2867"/>
    <w:rsid w:val="004B3604"/>
    <w:rsid w:val="004B3959"/>
    <w:rsid w:val="004B3F78"/>
    <w:rsid w:val="004B4166"/>
    <w:rsid w:val="004B44A5"/>
    <w:rsid w:val="004B4B8E"/>
    <w:rsid w:val="004B6EEA"/>
    <w:rsid w:val="004B7416"/>
    <w:rsid w:val="004B7C55"/>
    <w:rsid w:val="004B7F1C"/>
    <w:rsid w:val="004C106A"/>
    <w:rsid w:val="004C10BF"/>
    <w:rsid w:val="004C1B66"/>
    <w:rsid w:val="004C1E92"/>
    <w:rsid w:val="004C27C3"/>
    <w:rsid w:val="004C2F7B"/>
    <w:rsid w:val="004C40EC"/>
    <w:rsid w:val="004C54C0"/>
    <w:rsid w:val="004C562F"/>
    <w:rsid w:val="004C58C8"/>
    <w:rsid w:val="004C6D5B"/>
    <w:rsid w:val="004C7579"/>
    <w:rsid w:val="004D08E8"/>
    <w:rsid w:val="004D0F71"/>
    <w:rsid w:val="004D16CD"/>
    <w:rsid w:val="004D21A5"/>
    <w:rsid w:val="004D30F3"/>
    <w:rsid w:val="004D384A"/>
    <w:rsid w:val="004D41A9"/>
    <w:rsid w:val="004D4219"/>
    <w:rsid w:val="004D527C"/>
    <w:rsid w:val="004D62C9"/>
    <w:rsid w:val="004D754B"/>
    <w:rsid w:val="004D77EE"/>
    <w:rsid w:val="004D79CC"/>
    <w:rsid w:val="004E056B"/>
    <w:rsid w:val="004E088A"/>
    <w:rsid w:val="004E10B9"/>
    <w:rsid w:val="004E1517"/>
    <w:rsid w:val="004E1C55"/>
    <w:rsid w:val="004E2FA9"/>
    <w:rsid w:val="004E31D7"/>
    <w:rsid w:val="004E3210"/>
    <w:rsid w:val="004E4220"/>
    <w:rsid w:val="004E5B3A"/>
    <w:rsid w:val="004E5BA7"/>
    <w:rsid w:val="004E5CBF"/>
    <w:rsid w:val="004E6624"/>
    <w:rsid w:val="004E7EB9"/>
    <w:rsid w:val="004E7F33"/>
    <w:rsid w:val="004E7FB3"/>
    <w:rsid w:val="004F01AC"/>
    <w:rsid w:val="004F02A0"/>
    <w:rsid w:val="004F0EE9"/>
    <w:rsid w:val="004F162A"/>
    <w:rsid w:val="004F16E5"/>
    <w:rsid w:val="004F17C9"/>
    <w:rsid w:val="004F1BD0"/>
    <w:rsid w:val="004F1FBF"/>
    <w:rsid w:val="004F2278"/>
    <w:rsid w:val="004F2688"/>
    <w:rsid w:val="004F2823"/>
    <w:rsid w:val="004F336F"/>
    <w:rsid w:val="004F39DE"/>
    <w:rsid w:val="004F3E67"/>
    <w:rsid w:val="004F47A8"/>
    <w:rsid w:val="004F4CDD"/>
    <w:rsid w:val="004F5269"/>
    <w:rsid w:val="004F53D5"/>
    <w:rsid w:val="004F5DF1"/>
    <w:rsid w:val="004F68ED"/>
    <w:rsid w:val="004F6A99"/>
    <w:rsid w:val="004F76C8"/>
    <w:rsid w:val="004F7996"/>
    <w:rsid w:val="004F7A1D"/>
    <w:rsid w:val="00500536"/>
    <w:rsid w:val="00500B82"/>
    <w:rsid w:val="00500CE6"/>
    <w:rsid w:val="00500DDF"/>
    <w:rsid w:val="00500FFA"/>
    <w:rsid w:val="00501045"/>
    <w:rsid w:val="0050121C"/>
    <w:rsid w:val="00501878"/>
    <w:rsid w:val="00501C62"/>
    <w:rsid w:val="0050284D"/>
    <w:rsid w:val="00502F7C"/>
    <w:rsid w:val="005034DB"/>
    <w:rsid w:val="00503C44"/>
    <w:rsid w:val="00505EBC"/>
    <w:rsid w:val="00506AB1"/>
    <w:rsid w:val="005073DE"/>
    <w:rsid w:val="00510BAE"/>
    <w:rsid w:val="00510E1C"/>
    <w:rsid w:val="0051109D"/>
    <w:rsid w:val="0051216F"/>
    <w:rsid w:val="005127D2"/>
    <w:rsid w:val="00512997"/>
    <w:rsid w:val="005135FE"/>
    <w:rsid w:val="00513738"/>
    <w:rsid w:val="00513BD9"/>
    <w:rsid w:val="00513DB0"/>
    <w:rsid w:val="005142AB"/>
    <w:rsid w:val="0051454C"/>
    <w:rsid w:val="00514614"/>
    <w:rsid w:val="005147AF"/>
    <w:rsid w:val="00515463"/>
    <w:rsid w:val="00515D8B"/>
    <w:rsid w:val="0051638D"/>
    <w:rsid w:val="005171DA"/>
    <w:rsid w:val="0051753B"/>
    <w:rsid w:val="00517915"/>
    <w:rsid w:val="00517B33"/>
    <w:rsid w:val="00517BA9"/>
    <w:rsid w:val="00517DDA"/>
    <w:rsid w:val="00520445"/>
    <w:rsid w:val="00520497"/>
    <w:rsid w:val="00520A9A"/>
    <w:rsid w:val="00520D00"/>
    <w:rsid w:val="00521C07"/>
    <w:rsid w:val="00521F88"/>
    <w:rsid w:val="00522480"/>
    <w:rsid w:val="00522A6A"/>
    <w:rsid w:val="00522BAA"/>
    <w:rsid w:val="005248C8"/>
    <w:rsid w:val="00524A14"/>
    <w:rsid w:val="0052568A"/>
    <w:rsid w:val="00525C67"/>
    <w:rsid w:val="00525CC4"/>
    <w:rsid w:val="00526AE7"/>
    <w:rsid w:val="00527046"/>
    <w:rsid w:val="00527657"/>
    <w:rsid w:val="00527B1A"/>
    <w:rsid w:val="00530A34"/>
    <w:rsid w:val="00530C15"/>
    <w:rsid w:val="005317C5"/>
    <w:rsid w:val="005318C9"/>
    <w:rsid w:val="005320C7"/>
    <w:rsid w:val="005334B1"/>
    <w:rsid w:val="00533AB8"/>
    <w:rsid w:val="00533B56"/>
    <w:rsid w:val="00534004"/>
    <w:rsid w:val="00534239"/>
    <w:rsid w:val="00534360"/>
    <w:rsid w:val="005344F2"/>
    <w:rsid w:val="00535622"/>
    <w:rsid w:val="00535A46"/>
    <w:rsid w:val="00536286"/>
    <w:rsid w:val="00536350"/>
    <w:rsid w:val="00536904"/>
    <w:rsid w:val="00537826"/>
    <w:rsid w:val="005405E6"/>
    <w:rsid w:val="00540850"/>
    <w:rsid w:val="00540923"/>
    <w:rsid w:val="005409CA"/>
    <w:rsid w:val="00541899"/>
    <w:rsid w:val="00541D60"/>
    <w:rsid w:val="005427EC"/>
    <w:rsid w:val="00542858"/>
    <w:rsid w:val="0054379D"/>
    <w:rsid w:val="00543A95"/>
    <w:rsid w:val="005443F0"/>
    <w:rsid w:val="00544CFD"/>
    <w:rsid w:val="0054530A"/>
    <w:rsid w:val="0054625E"/>
    <w:rsid w:val="005468FD"/>
    <w:rsid w:val="00546CEF"/>
    <w:rsid w:val="0055027E"/>
    <w:rsid w:val="00550343"/>
    <w:rsid w:val="00550BCE"/>
    <w:rsid w:val="00550E5E"/>
    <w:rsid w:val="005515B4"/>
    <w:rsid w:val="00551E42"/>
    <w:rsid w:val="0055287A"/>
    <w:rsid w:val="00552EE8"/>
    <w:rsid w:val="00553115"/>
    <w:rsid w:val="005538F8"/>
    <w:rsid w:val="00553E31"/>
    <w:rsid w:val="0055449F"/>
    <w:rsid w:val="00554659"/>
    <w:rsid w:val="00554EE5"/>
    <w:rsid w:val="00554F88"/>
    <w:rsid w:val="00556466"/>
    <w:rsid w:val="005576C3"/>
    <w:rsid w:val="005601BB"/>
    <w:rsid w:val="0056124E"/>
    <w:rsid w:val="005612AB"/>
    <w:rsid w:val="00561D6E"/>
    <w:rsid w:val="00562292"/>
    <w:rsid w:val="005624F4"/>
    <w:rsid w:val="00562ADB"/>
    <w:rsid w:val="00562E65"/>
    <w:rsid w:val="00563665"/>
    <w:rsid w:val="00563DB0"/>
    <w:rsid w:val="005640B6"/>
    <w:rsid w:val="005640FC"/>
    <w:rsid w:val="00564677"/>
    <w:rsid w:val="00564B3B"/>
    <w:rsid w:val="00565F8A"/>
    <w:rsid w:val="00566116"/>
    <w:rsid w:val="00566257"/>
    <w:rsid w:val="0056678F"/>
    <w:rsid w:val="00566C17"/>
    <w:rsid w:val="00566DF1"/>
    <w:rsid w:val="00570444"/>
    <w:rsid w:val="00570CDC"/>
    <w:rsid w:val="0057110F"/>
    <w:rsid w:val="00572303"/>
    <w:rsid w:val="0057345C"/>
    <w:rsid w:val="00574962"/>
    <w:rsid w:val="00575A78"/>
    <w:rsid w:val="00575DA7"/>
    <w:rsid w:val="00576B34"/>
    <w:rsid w:val="00576F4D"/>
    <w:rsid w:val="00580BBA"/>
    <w:rsid w:val="00580FC1"/>
    <w:rsid w:val="005811D2"/>
    <w:rsid w:val="00582019"/>
    <w:rsid w:val="0058420F"/>
    <w:rsid w:val="00584532"/>
    <w:rsid w:val="005847DB"/>
    <w:rsid w:val="00584C32"/>
    <w:rsid w:val="00584EFF"/>
    <w:rsid w:val="0058676F"/>
    <w:rsid w:val="00586AF6"/>
    <w:rsid w:val="00586CF1"/>
    <w:rsid w:val="005875B9"/>
    <w:rsid w:val="00590333"/>
    <w:rsid w:val="005929ED"/>
    <w:rsid w:val="00592ACB"/>
    <w:rsid w:val="00593006"/>
    <w:rsid w:val="005930DF"/>
    <w:rsid w:val="00593953"/>
    <w:rsid w:val="00593F3A"/>
    <w:rsid w:val="00593F5E"/>
    <w:rsid w:val="005942CA"/>
    <w:rsid w:val="00594498"/>
    <w:rsid w:val="00594736"/>
    <w:rsid w:val="0059475D"/>
    <w:rsid w:val="005948F3"/>
    <w:rsid w:val="00594955"/>
    <w:rsid w:val="00595255"/>
    <w:rsid w:val="005956C8"/>
    <w:rsid w:val="00595C42"/>
    <w:rsid w:val="0059795A"/>
    <w:rsid w:val="005A09E9"/>
    <w:rsid w:val="005A229F"/>
    <w:rsid w:val="005A2871"/>
    <w:rsid w:val="005A2CE5"/>
    <w:rsid w:val="005A409B"/>
    <w:rsid w:val="005A462B"/>
    <w:rsid w:val="005A4886"/>
    <w:rsid w:val="005A53E4"/>
    <w:rsid w:val="005A56AF"/>
    <w:rsid w:val="005A5B6D"/>
    <w:rsid w:val="005A60A8"/>
    <w:rsid w:val="005A6202"/>
    <w:rsid w:val="005A6844"/>
    <w:rsid w:val="005A6B3D"/>
    <w:rsid w:val="005A750D"/>
    <w:rsid w:val="005B0AC1"/>
    <w:rsid w:val="005B0CA4"/>
    <w:rsid w:val="005B0CF3"/>
    <w:rsid w:val="005B0FB8"/>
    <w:rsid w:val="005B1CE4"/>
    <w:rsid w:val="005B205A"/>
    <w:rsid w:val="005B24C9"/>
    <w:rsid w:val="005B24F1"/>
    <w:rsid w:val="005B2772"/>
    <w:rsid w:val="005B3A4E"/>
    <w:rsid w:val="005B43BD"/>
    <w:rsid w:val="005B47E4"/>
    <w:rsid w:val="005B50EC"/>
    <w:rsid w:val="005B53F8"/>
    <w:rsid w:val="005B55C4"/>
    <w:rsid w:val="005B794D"/>
    <w:rsid w:val="005C065D"/>
    <w:rsid w:val="005C0675"/>
    <w:rsid w:val="005C08C8"/>
    <w:rsid w:val="005C0F60"/>
    <w:rsid w:val="005C1571"/>
    <w:rsid w:val="005C16F0"/>
    <w:rsid w:val="005C24FF"/>
    <w:rsid w:val="005C292B"/>
    <w:rsid w:val="005C2F29"/>
    <w:rsid w:val="005C2F49"/>
    <w:rsid w:val="005C39B4"/>
    <w:rsid w:val="005C3A81"/>
    <w:rsid w:val="005C3E88"/>
    <w:rsid w:val="005C45BC"/>
    <w:rsid w:val="005C4791"/>
    <w:rsid w:val="005C65A1"/>
    <w:rsid w:val="005C6ABA"/>
    <w:rsid w:val="005C754A"/>
    <w:rsid w:val="005C7814"/>
    <w:rsid w:val="005D17FF"/>
    <w:rsid w:val="005D2DCA"/>
    <w:rsid w:val="005D3EE6"/>
    <w:rsid w:val="005D4AAE"/>
    <w:rsid w:val="005D4F22"/>
    <w:rsid w:val="005D5135"/>
    <w:rsid w:val="005D58F2"/>
    <w:rsid w:val="005D5D17"/>
    <w:rsid w:val="005D5F3E"/>
    <w:rsid w:val="005D6261"/>
    <w:rsid w:val="005D679A"/>
    <w:rsid w:val="005D6BFA"/>
    <w:rsid w:val="005D6C31"/>
    <w:rsid w:val="005D7047"/>
    <w:rsid w:val="005E13AD"/>
    <w:rsid w:val="005E1515"/>
    <w:rsid w:val="005E1BF9"/>
    <w:rsid w:val="005E1C03"/>
    <w:rsid w:val="005E1E83"/>
    <w:rsid w:val="005E2005"/>
    <w:rsid w:val="005E259E"/>
    <w:rsid w:val="005E265E"/>
    <w:rsid w:val="005E29AC"/>
    <w:rsid w:val="005E3679"/>
    <w:rsid w:val="005E3918"/>
    <w:rsid w:val="005E3FA3"/>
    <w:rsid w:val="005E48EC"/>
    <w:rsid w:val="005E4F61"/>
    <w:rsid w:val="005E51F4"/>
    <w:rsid w:val="005E5F0A"/>
    <w:rsid w:val="005E5F49"/>
    <w:rsid w:val="005E66AC"/>
    <w:rsid w:val="005E6859"/>
    <w:rsid w:val="005E6FC9"/>
    <w:rsid w:val="005E6FD1"/>
    <w:rsid w:val="005E777D"/>
    <w:rsid w:val="005E7D03"/>
    <w:rsid w:val="005F05AB"/>
    <w:rsid w:val="005F0608"/>
    <w:rsid w:val="005F061D"/>
    <w:rsid w:val="005F0854"/>
    <w:rsid w:val="005F137E"/>
    <w:rsid w:val="005F167F"/>
    <w:rsid w:val="005F1883"/>
    <w:rsid w:val="005F2400"/>
    <w:rsid w:val="005F27BC"/>
    <w:rsid w:val="005F2B37"/>
    <w:rsid w:val="005F39C9"/>
    <w:rsid w:val="005F432A"/>
    <w:rsid w:val="005F5790"/>
    <w:rsid w:val="005F5824"/>
    <w:rsid w:val="005F583D"/>
    <w:rsid w:val="005F6447"/>
    <w:rsid w:val="005F6500"/>
    <w:rsid w:val="005F66D1"/>
    <w:rsid w:val="005F6811"/>
    <w:rsid w:val="005F6BEB"/>
    <w:rsid w:val="005F6C78"/>
    <w:rsid w:val="005F7D9A"/>
    <w:rsid w:val="006003F2"/>
    <w:rsid w:val="00600A00"/>
    <w:rsid w:val="00600C93"/>
    <w:rsid w:val="00601394"/>
    <w:rsid w:val="00601E60"/>
    <w:rsid w:val="00601EBD"/>
    <w:rsid w:val="00602207"/>
    <w:rsid w:val="006027E3"/>
    <w:rsid w:val="0060295B"/>
    <w:rsid w:val="00602C38"/>
    <w:rsid w:val="0060428D"/>
    <w:rsid w:val="00604874"/>
    <w:rsid w:val="00604DA3"/>
    <w:rsid w:val="00604E73"/>
    <w:rsid w:val="00606035"/>
    <w:rsid w:val="00610EA1"/>
    <w:rsid w:val="00610F80"/>
    <w:rsid w:val="006116DD"/>
    <w:rsid w:val="00611720"/>
    <w:rsid w:val="00611BD1"/>
    <w:rsid w:val="006132C4"/>
    <w:rsid w:val="006135D0"/>
    <w:rsid w:val="00613C36"/>
    <w:rsid w:val="00613C44"/>
    <w:rsid w:val="00613C72"/>
    <w:rsid w:val="00613E9C"/>
    <w:rsid w:val="006150A1"/>
    <w:rsid w:val="00615580"/>
    <w:rsid w:val="006158DC"/>
    <w:rsid w:val="00616506"/>
    <w:rsid w:val="00616BD2"/>
    <w:rsid w:val="00616D92"/>
    <w:rsid w:val="00617319"/>
    <w:rsid w:val="00617DA9"/>
    <w:rsid w:val="0062046C"/>
    <w:rsid w:val="0062079E"/>
    <w:rsid w:val="00620E25"/>
    <w:rsid w:val="00621865"/>
    <w:rsid w:val="0062196E"/>
    <w:rsid w:val="00621979"/>
    <w:rsid w:val="00621F12"/>
    <w:rsid w:val="006220E2"/>
    <w:rsid w:val="006222CE"/>
    <w:rsid w:val="00622646"/>
    <w:rsid w:val="0062286D"/>
    <w:rsid w:val="00622CE8"/>
    <w:rsid w:val="006230BC"/>
    <w:rsid w:val="00623E83"/>
    <w:rsid w:val="00624632"/>
    <w:rsid w:val="00625603"/>
    <w:rsid w:val="00626291"/>
    <w:rsid w:val="0062687F"/>
    <w:rsid w:val="00626D94"/>
    <w:rsid w:val="00627F5E"/>
    <w:rsid w:val="0063107D"/>
    <w:rsid w:val="006316A6"/>
    <w:rsid w:val="00631791"/>
    <w:rsid w:val="00631951"/>
    <w:rsid w:val="006319F1"/>
    <w:rsid w:val="00631F6B"/>
    <w:rsid w:val="006329BF"/>
    <w:rsid w:val="00632AAD"/>
    <w:rsid w:val="00632DD3"/>
    <w:rsid w:val="0063303D"/>
    <w:rsid w:val="0063307B"/>
    <w:rsid w:val="00633457"/>
    <w:rsid w:val="006336BF"/>
    <w:rsid w:val="006341A8"/>
    <w:rsid w:val="00636174"/>
    <w:rsid w:val="00637422"/>
    <w:rsid w:val="006374BE"/>
    <w:rsid w:val="00637D6B"/>
    <w:rsid w:val="0064105F"/>
    <w:rsid w:val="0064123F"/>
    <w:rsid w:val="00641499"/>
    <w:rsid w:val="006414A1"/>
    <w:rsid w:val="00641CEE"/>
    <w:rsid w:val="006436E7"/>
    <w:rsid w:val="00643C7D"/>
    <w:rsid w:val="00643DBE"/>
    <w:rsid w:val="0064432F"/>
    <w:rsid w:val="00644BDC"/>
    <w:rsid w:val="006458E6"/>
    <w:rsid w:val="006460B8"/>
    <w:rsid w:val="006462DA"/>
    <w:rsid w:val="00646945"/>
    <w:rsid w:val="00646E07"/>
    <w:rsid w:val="00647437"/>
    <w:rsid w:val="006475A6"/>
    <w:rsid w:val="00647978"/>
    <w:rsid w:val="00647C9A"/>
    <w:rsid w:val="00647E8C"/>
    <w:rsid w:val="00650E52"/>
    <w:rsid w:val="00650EE9"/>
    <w:rsid w:val="00650FD0"/>
    <w:rsid w:val="006513FA"/>
    <w:rsid w:val="0065245E"/>
    <w:rsid w:val="006525A7"/>
    <w:rsid w:val="006530B2"/>
    <w:rsid w:val="0065341F"/>
    <w:rsid w:val="006539C8"/>
    <w:rsid w:val="00653F6F"/>
    <w:rsid w:val="00653F94"/>
    <w:rsid w:val="00654ABB"/>
    <w:rsid w:val="00654ACC"/>
    <w:rsid w:val="00654E13"/>
    <w:rsid w:val="00655162"/>
    <w:rsid w:val="006552B7"/>
    <w:rsid w:val="00655B72"/>
    <w:rsid w:val="00656100"/>
    <w:rsid w:val="006563DF"/>
    <w:rsid w:val="0065662A"/>
    <w:rsid w:val="00657FA3"/>
    <w:rsid w:val="006602CC"/>
    <w:rsid w:val="006605BA"/>
    <w:rsid w:val="0066087B"/>
    <w:rsid w:val="006608F2"/>
    <w:rsid w:val="0066128D"/>
    <w:rsid w:val="006616D9"/>
    <w:rsid w:val="0066266C"/>
    <w:rsid w:val="00662D5A"/>
    <w:rsid w:val="00662D7A"/>
    <w:rsid w:val="00663379"/>
    <w:rsid w:val="006638D8"/>
    <w:rsid w:val="00664A5D"/>
    <w:rsid w:val="00665647"/>
    <w:rsid w:val="00666071"/>
    <w:rsid w:val="006662CD"/>
    <w:rsid w:val="0067078F"/>
    <w:rsid w:val="006707D9"/>
    <w:rsid w:val="00671465"/>
    <w:rsid w:val="0067231B"/>
    <w:rsid w:val="0067234B"/>
    <w:rsid w:val="00672586"/>
    <w:rsid w:val="006729E9"/>
    <w:rsid w:val="00673A9B"/>
    <w:rsid w:val="00673BE2"/>
    <w:rsid w:val="00674A62"/>
    <w:rsid w:val="00674BDC"/>
    <w:rsid w:val="00675066"/>
    <w:rsid w:val="006752F2"/>
    <w:rsid w:val="00675C87"/>
    <w:rsid w:val="00675E42"/>
    <w:rsid w:val="00676320"/>
    <w:rsid w:val="00676EB6"/>
    <w:rsid w:val="00677894"/>
    <w:rsid w:val="00677ED2"/>
    <w:rsid w:val="00680205"/>
    <w:rsid w:val="006805CD"/>
    <w:rsid w:val="0068066B"/>
    <w:rsid w:val="00680DAC"/>
    <w:rsid w:val="00681D3F"/>
    <w:rsid w:val="00682168"/>
    <w:rsid w:val="00682438"/>
    <w:rsid w:val="006827D6"/>
    <w:rsid w:val="00682E53"/>
    <w:rsid w:val="006835BF"/>
    <w:rsid w:val="006836C2"/>
    <w:rsid w:val="00683A52"/>
    <w:rsid w:val="00683E5D"/>
    <w:rsid w:val="00683F80"/>
    <w:rsid w:val="006843C2"/>
    <w:rsid w:val="00684979"/>
    <w:rsid w:val="00685973"/>
    <w:rsid w:val="00686787"/>
    <w:rsid w:val="00686B74"/>
    <w:rsid w:val="00687778"/>
    <w:rsid w:val="006877FB"/>
    <w:rsid w:val="00687AEB"/>
    <w:rsid w:val="0069009A"/>
    <w:rsid w:val="0069049E"/>
    <w:rsid w:val="00690E5F"/>
    <w:rsid w:val="00691D9C"/>
    <w:rsid w:val="00691E99"/>
    <w:rsid w:val="00692387"/>
    <w:rsid w:val="00692F6B"/>
    <w:rsid w:val="00693878"/>
    <w:rsid w:val="00694304"/>
    <w:rsid w:val="00694CE1"/>
    <w:rsid w:val="00694D69"/>
    <w:rsid w:val="0069628B"/>
    <w:rsid w:val="00696324"/>
    <w:rsid w:val="00697259"/>
    <w:rsid w:val="00697548"/>
    <w:rsid w:val="0069761A"/>
    <w:rsid w:val="00697750"/>
    <w:rsid w:val="006978B7"/>
    <w:rsid w:val="006979BD"/>
    <w:rsid w:val="006A0F81"/>
    <w:rsid w:val="006A1293"/>
    <w:rsid w:val="006A2AAD"/>
    <w:rsid w:val="006A2D7D"/>
    <w:rsid w:val="006A2E80"/>
    <w:rsid w:val="006A36DB"/>
    <w:rsid w:val="006A3BC7"/>
    <w:rsid w:val="006A465E"/>
    <w:rsid w:val="006A4701"/>
    <w:rsid w:val="006A47FD"/>
    <w:rsid w:val="006A57A2"/>
    <w:rsid w:val="006A5ECA"/>
    <w:rsid w:val="006A6557"/>
    <w:rsid w:val="006A68C5"/>
    <w:rsid w:val="006A6BD2"/>
    <w:rsid w:val="006A6E6C"/>
    <w:rsid w:val="006A6F65"/>
    <w:rsid w:val="006A7014"/>
    <w:rsid w:val="006A7102"/>
    <w:rsid w:val="006A7264"/>
    <w:rsid w:val="006A78FF"/>
    <w:rsid w:val="006A7F9C"/>
    <w:rsid w:val="006B0FE4"/>
    <w:rsid w:val="006B1067"/>
    <w:rsid w:val="006B11CE"/>
    <w:rsid w:val="006B158D"/>
    <w:rsid w:val="006B179A"/>
    <w:rsid w:val="006B1919"/>
    <w:rsid w:val="006B1CDD"/>
    <w:rsid w:val="006B2177"/>
    <w:rsid w:val="006B2623"/>
    <w:rsid w:val="006B2ACD"/>
    <w:rsid w:val="006B36BF"/>
    <w:rsid w:val="006B3792"/>
    <w:rsid w:val="006B38D9"/>
    <w:rsid w:val="006B42DF"/>
    <w:rsid w:val="006B4B26"/>
    <w:rsid w:val="006B525B"/>
    <w:rsid w:val="006B5E92"/>
    <w:rsid w:val="006B6A9F"/>
    <w:rsid w:val="006B6DA4"/>
    <w:rsid w:val="006B71A9"/>
    <w:rsid w:val="006B7874"/>
    <w:rsid w:val="006C020E"/>
    <w:rsid w:val="006C0478"/>
    <w:rsid w:val="006C0A1F"/>
    <w:rsid w:val="006C11A6"/>
    <w:rsid w:val="006C13AF"/>
    <w:rsid w:val="006C17F9"/>
    <w:rsid w:val="006C1806"/>
    <w:rsid w:val="006C1B29"/>
    <w:rsid w:val="006C1FB9"/>
    <w:rsid w:val="006C213D"/>
    <w:rsid w:val="006C2156"/>
    <w:rsid w:val="006C25EB"/>
    <w:rsid w:val="006C2883"/>
    <w:rsid w:val="006C48A0"/>
    <w:rsid w:val="006C4C2B"/>
    <w:rsid w:val="006C5115"/>
    <w:rsid w:val="006C51C7"/>
    <w:rsid w:val="006C565D"/>
    <w:rsid w:val="006C5980"/>
    <w:rsid w:val="006C5990"/>
    <w:rsid w:val="006C613E"/>
    <w:rsid w:val="006C73B4"/>
    <w:rsid w:val="006C772E"/>
    <w:rsid w:val="006D0086"/>
    <w:rsid w:val="006D0B3C"/>
    <w:rsid w:val="006D1851"/>
    <w:rsid w:val="006D1BB4"/>
    <w:rsid w:val="006D2483"/>
    <w:rsid w:val="006D3D56"/>
    <w:rsid w:val="006D3E54"/>
    <w:rsid w:val="006D3FCB"/>
    <w:rsid w:val="006D4A52"/>
    <w:rsid w:val="006D4D36"/>
    <w:rsid w:val="006D54B8"/>
    <w:rsid w:val="006D676A"/>
    <w:rsid w:val="006D76C0"/>
    <w:rsid w:val="006E014A"/>
    <w:rsid w:val="006E0276"/>
    <w:rsid w:val="006E1999"/>
    <w:rsid w:val="006E1A0E"/>
    <w:rsid w:val="006E2257"/>
    <w:rsid w:val="006E299A"/>
    <w:rsid w:val="006E2DFD"/>
    <w:rsid w:val="006E3122"/>
    <w:rsid w:val="006E34BD"/>
    <w:rsid w:val="006E3AF3"/>
    <w:rsid w:val="006E3C17"/>
    <w:rsid w:val="006E4D17"/>
    <w:rsid w:val="006E5E12"/>
    <w:rsid w:val="006E5E57"/>
    <w:rsid w:val="006E5F60"/>
    <w:rsid w:val="006E65B5"/>
    <w:rsid w:val="006E6AC8"/>
    <w:rsid w:val="006E7450"/>
    <w:rsid w:val="006E784C"/>
    <w:rsid w:val="006F025C"/>
    <w:rsid w:val="006F193C"/>
    <w:rsid w:val="006F1B04"/>
    <w:rsid w:val="006F21B3"/>
    <w:rsid w:val="006F3470"/>
    <w:rsid w:val="006F44EF"/>
    <w:rsid w:val="006F4C30"/>
    <w:rsid w:val="006F514A"/>
    <w:rsid w:val="006F6277"/>
    <w:rsid w:val="006F631D"/>
    <w:rsid w:val="006F63DF"/>
    <w:rsid w:val="006F6BF5"/>
    <w:rsid w:val="006F6D2D"/>
    <w:rsid w:val="006F78A1"/>
    <w:rsid w:val="006F78A3"/>
    <w:rsid w:val="00700799"/>
    <w:rsid w:val="007015C5"/>
    <w:rsid w:val="00702DF9"/>
    <w:rsid w:val="00703DC2"/>
    <w:rsid w:val="007051F4"/>
    <w:rsid w:val="00706698"/>
    <w:rsid w:val="007067B4"/>
    <w:rsid w:val="00706AA0"/>
    <w:rsid w:val="00706AA3"/>
    <w:rsid w:val="00706AB0"/>
    <w:rsid w:val="00706CAF"/>
    <w:rsid w:val="00707E47"/>
    <w:rsid w:val="007100B0"/>
    <w:rsid w:val="00710944"/>
    <w:rsid w:val="00710D71"/>
    <w:rsid w:val="00710E2A"/>
    <w:rsid w:val="007110D9"/>
    <w:rsid w:val="00711F76"/>
    <w:rsid w:val="00712B6B"/>
    <w:rsid w:val="00712BC7"/>
    <w:rsid w:val="00712DDB"/>
    <w:rsid w:val="00713478"/>
    <w:rsid w:val="00714DC3"/>
    <w:rsid w:val="00715246"/>
    <w:rsid w:val="00715B39"/>
    <w:rsid w:val="00715FC8"/>
    <w:rsid w:val="00716738"/>
    <w:rsid w:val="007173FF"/>
    <w:rsid w:val="007178A8"/>
    <w:rsid w:val="007202DE"/>
    <w:rsid w:val="00720D74"/>
    <w:rsid w:val="00721159"/>
    <w:rsid w:val="0072299B"/>
    <w:rsid w:val="00722F7C"/>
    <w:rsid w:val="0072316D"/>
    <w:rsid w:val="00723413"/>
    <w:rsid w:val="0072349D"/>
    <w:rsid w:val="00723A61"/>
    <w:rsid w:val="00723DAC"/>
    <w:rsid w:val="00724274"/>
    <w:rsid w:val="007256F2"/>
    <w:rsid w:val="00726004"/>
    <w:rsid w:val="007261BF"/>
    <w:rsid w:val="00726365"/>
    <w:rsid w:val="007272FB"/>
    <w:rsid w:val="007273E7"/>
    <w:rsid w:val="00727610"/>
    <w:rsid w:val="00731042"/>
    <w:rsid w:val="007311A9"/>
    <w:rsid w:val="0073175E"/>
    <w:rsid w:val="00731860"/>
    <w:rsid w:val="00731B62"/>
    <w:rsid w:val="00733037"/>
    <w:rsid w:val="00733504"/>
    <w:rsid w:val="007337B3"/>
    <w:rsid w:val="00735002"/>
    <w:rsid w:val="00735596"/>
    <w:rsid w:val="00735966"/>
    <w:rsid w:val="007359D5"/>
    <w:rsid w:val="00735BE7"/>
    <w:rsid w:val="00736CF7"/>
    <w:rsid w:val="00736EE1"/>
    <w:rsid w:val="0073769A"/>
    <w:rsid w:val="007377D3"/>
    <w:rsid w:val="0074232D"/>
    <w:rsid w:val="00742B9D"/>
    <w:rsid w:val="00742EA8"/>
    <w:rsid w:val="0074462F"/>
    <w:rsid w:val="00744CD0"/>
    <w:rsid w:val="00745C46"/>
    <w:rsid w:val="00745F18"/>
    <w:rsid w:val="00746E1A"/>
    <w:rsid w:val="0074709C"/>
    <w:rsid w:val="007479F1"/>
    <w:rsid w:val="00747C09"/>
    <w:rsid w:val="007507C5"/>
    <w:rsid w:val="00750CB9"/>
    <w:rsid w:val="00750DEF"/>
    <w:rsid w:val="00751141"/>
    <w:rsid w:val="00753954"/>
    <w:rsid w:val="00753BE8"/>
    <w:rsid w:val="00753C36"/>
    <w:rsid w:val="007543D3"/>
    <w:rsid w:val="007544DE"/>
    <w:rsid w:val="00755631"/>
    <w:rsid w:val="00756032"/>
    <w:rsid w:val="0075641D"/>
    <w:rsid w:val="0075668B"/>
    <w:rsid w:val="0075674E"/>
    <w:rsid w:val="007567B9"/>
    <w:rsid w:val="00756AAC"/>
    <w:rsid w:val="00756DDB"/>
    <w:rsid w:val="00756E6F"/>
    <w:rsid w:val="00757400"/>
    <w:rsid w:val="0075783C"/>
    <w:rsid w:val="00757B77"/>
    <w:rsid w:val="00757D3B"/>
    <w:rsid w:val="007609F5"/>
    <w:rsid w:val="0076193A"/>
    <w:rsid w:val="00761DCD"/>
    <w:rsid w:val="00762499"/>
    <w:rsid w:val="00762995"/>
    <w:rsid w:val="007642A7"/>
    <w:rsid w:val="007646AA"/>
    <w:rsid w:val="0076521F"/>
    <w:rsid w:val="00765F88"/>
    <w:rsid w:val="00766C74"/>
    <w:rsid w:val="00766F2D"/>
    <w:rsid w:val="007670DF"/>
    <w:rsid w:val="007675B3"/>
    <w:rsid w:val="0076773E"/>
    <w:rsid w:val="00767D21"/>
    <w:rsid w:val="007700B1"/>
    <w:rsid w:val="007700EE"/>
    <w:rsid w:val="00770441"/>
    <w:rsid w:val="00770737"/>
    <w:rsid w:val="0077079F"/>
    <w:rsid w:val="00770BB9"/>
    <w:rsid w:val="007714EF"/>
    <w:rsid w:val="00771B26"/>
    <w:rsid w:val="00771B69"/>
    <w:rsid w:val="00772749"/>
    <w:rsid w:val="00772CCD"/>
    <w:rsid w:val="00772CDE"/>
    <w:rsid w:val="0077335D"/>
    <w:rsid w:val="00773799"/>
    <w:rsid w:val="007754BD"/>
    <w:rsid w:val="007754E8"/>
    <w:rsid w:val="007754FA"/>
    <w:rsid w:val="00775AD7"/>
    <w:rsid w:val="00775B3D"/>
    <w:rsid w:val="00775BC5"/>
    <w:rsid w:val="00775D7C"/>
    <w:rsid w:val="0077623B"/>
    <w:rsid w:val="00776D7D"/>
    <w:rsid w:val="00776F54"/>
    <w:rsid w:val="007772ED"/>
    <w:rsid w:val="00777BDF"/>
    <w:rsid w:val="007804AB"/>
    <w:rsid w:val="00780539"/>
    <w:rsid w:val="00780A69"/>
    <w:rsid w:val="007815FD"/>
    <w:rsid w:val="00781779"/>
    <w:rsid w:val="00782365"/>
    <w:rsid w:val="00783266"/>
    <w:rsid w:val="007835CB"/>
    <w:rsid w:val="007835D0"/>
    <w:rsid w:val="00783812"/>
    <w:rsid w:val="00783EE2"/>
    <w:rsid w:val="00784A41"/>
    <w:rsid w:val="007854BC"/>
    <w:rsid w:val="00785637"/>
    <w:rsid w:val="00785949"/>
    <w:rsid w:val="007868EC"/>
    <w:rsid w:val="00786E24"/>
    <w:rsid w:val="00787927"/>
    <w:rsid w:val="00787B32"/>
    <w:rsid w:val="00791442"/>
    <w:rsid w:val="007918C8"/>
    <w:rsid w:val="007918E2"/>
    <w:rsid w:val="00791AB3"/>
    <w:rsid w:val="007922D9"/>
    <w:rsid w:val="00792429"/>
    <w:rsid w:val="00793819"/>
    <w:rsid w:val="00793CE0"/>
    <w:rsid w:val="00793E72"/>
    <w:rsid w:val="00793F25"/>
    <w:rsid w:val="00794922"/>
    <w:rsid w:val="00794A10"/>
    <w:rsid w:val="00794D4D"/>
    <w:rsid w:val="00794E50"/>
    <w:rsid w:val="0079541A"/>
    <w:rsid w:val="0079542B"/>
    <w:rsid w:val="00797397"/>
    <w:rsid w:val="00797858"/>
    <w:rsid w:val="00797946"/>
    <w:rsid w:val="00797FC6"/>
    <w:rsid w:val="007A03E8"/>
    <w:rsid w:val="007A06EB"/>
    <w:rsid w:val="007A0702"/>
    <w:rsid w:val="007A1BD2"/>
    <w:rsid w:val="007A1DF1"/>
    <w:rsid w:val="007A2CCE"/>
    <w:rsid w:val="007A3831"/>
    <w:rsid w:val="007A5B48"/>
    <w:rsid w:val="007A7156"/>
    <w:rsid w:val="007B0586"/>
    <w:rsid w:val="007B0C7B"/>
    <w:rsid w:val="007B0FA5"/>
    <w:rsid w:val="007B1021"/>
    <w:rsid w:val="007B148C"/>
    <w:rsid w:val="007B16BA"/>
    <w:rsid w:val="007B2D90"/>
    <w:rsid w:val="007B5169"/>
    <w:rsid w:val="007B56F8"/>
    <w:rsid w:val="007B5710"/>
    <w:rsid w:val="007B5DBA"/>
    <w:rsid w:val="007B6A08"/>
    <w:rsid w:val="007B7336"/>
    <w:rsid w:val="007B7B91"/>
    <w:rsid w:val="007B7D5C"/>
    <w:rsid w:val="007C0168"/>
    <w:rsid w:val="007C03F4"/>
    <w:rsid w:val="007C059A"/>
    <w:rsid w:val="007C07A1"/>
    <w:rsid w:val="007C0D77"/>
    <w:rsid w:val="007C114F"/>
    <w:rsid w:val="007C1589"/>
    <w:rsid w:val="007C185A"/>
    <w:rsid w:val="007C238E"/>
    <w:rsid w:val="007C2957"/>
    <w:rsid w:val="007C2D1A"/>
    <w:rsid w:val="007C303B"/>
    <w:rsid w:val="007C35AA"/>
    <w:rsid w:val="007C403E"/>
    <w:rsid w:val="007C4244"/>
    <w:rsid w:val="007C45F5"/>
    <w:rsid w:val="007C4931"/>
    <w:rsid w:val="007C5027"/>
    <w:rsid w:val="007C576E"/>
    <w:rsid w:val="007C58FE"/>
    <w:rsid w:val="007C5D2D"/>
    <w:rsid w:val="007C658E"/>
    <w:rsid w:val="007C67C2"/>
    <w:rsid w:val="007C6B9E"/>
    <w:rsid w:val="007C6E91"/>
    <w:rsid w:val="007C7DD5"/>
    <w:rsid w:val="007C7F45"/>
    <w:rsid w:val="007D0638"/>
    <w:rsid w:val="007D076B"/>
    <w:rsid w:val="007D1F33"/>
    <w:rsid w:val="007D23FB"/>
    <w:rsid w:val="007D281F"/>
    <w:rsid w:val="007D45B8"/>
    <w:rsid w:val="007D5000"/>
    <w:rsid w:val="007D5173"/>
    <w:rsid w:val="007D5768"/>
    <w:rsid w:val="007D59F1"/>
    <w:rsid w:val="007D6093"/>
    <w:rsid w:val="007D69C8"/>
    <w:rsid w:val="007D73D9"/>
    <w:rsid w:val="007D7A24"/>
    <w:rsid w:val="007E0505"/>
    <w:rsid w:val="007E077E"/>
    <w:rsid w:val="007E2B9F"/>
    <w:rsid w:val="007E2BB1"/>
    <w:rsid w:val="007E2E7D"/>
    <w:rsid w:val="007E346F"/>
    <w:rsid w:val="007E40A7"/>
    <w:rsid w:val="007E45A4"/>
    <w:rsid w:val="007E4DDF"/>
    <w:rsid w:val="007E57AE"/>
    <w:rsid w:val="007E5E47"/>
    <w:rsid w:val="007E5F24"/>
    <w:rsid w:val="007E639B"/>
    <w:rsid w:val="007E6954"/>
    <w:rsid w:val="007E6F05"/>
    <w:rsid w:val="007E70C9"/>
    <w:rsid w:val="007E735F"/>
    <w:rsid w:val="007E77B5"/>
    <w:rsid w:val="007F0889"/>
    <w:rsid w:val="007F0A89"/>
    <w:rsid w:val="007F0FAA"/>
    <w:rsid w:val="007F13AD"/>
    <w:rsid w:val="007F1565"/>
    <w:rsid w:val="007F1ECA"/>
    <w:rsid w:val="007F2190"/>
    <w:rsid w:val="007F2766"/>
    <w:rsid w:val="007F2B31"/>
    <w:rsid w:val="007F2BFB"/>
    <w:rsid w:val="007F3838"/>
    <w:rsid w:val="007F3AD0"/>
    <w:rsid w:val="007F3DE0"/>
    <w:rsid w:val="007F3EAB"/>
    <w:rsid w:val="007F4284"/>
    <w:rsid w:val="007F44D0"/>
    <w:rsid w:val="007F5ABC"/>
    <w:rsid w:val="007F7408"/>
    <w:rsid w:val="00800C84"/>
    <w:rsid w:val="0080162C"/>
    <w:rsid w:val="00801680"/>
    <w:rsid w:val="0080199D"/>
    <w:rsid w:val="00801B41"/>
    <w:rsid w:val="00801D0E"/>
    <w:rsid w:val="00802173"/>
    <w:rsid w:val="00802271"/>
    <w:rsid w:val="008022C5"/>
    <w:rsid w:val="0080275D"/>
    <w:rsid w:val="00802FAF"/>
    <w:rsid w:val="00803407"/>
    <w:rsid w:val="0080372F"/>
    <w:rsid w:val="00803F1F"/>
    <w:rsid w:val="00804061"/>
    <w:rsid w:val="00804B6E"/>
    <w:rsid w:val="00805204"/>
    <w:rsid w:val="008053CD"/>
    <w:rsid w:val="0080540A"/>
    <w:rsid w:val="00805A75"/>
    <w:rsid w:val="008061FF"/>
    <w:rsid w:val="0080669E"/>
    <w:rsid w:val="008067E1"/>
    <w:rsid w:val="00806CBD"/>
    <w:rsid w:val="00810617"/>
    <w:rsid w:val="00811675"/>
    <w:rsid w:val="00811D1B"/>
    <w:rsid w:val="00812E75"/>
    <w:rsid w:val="008134A1"/>
    <w:rsid w:val="0081494B"/>
    <w:rsid w:val="00814976"/>
    <w:rsid w:val="00815F25"/>
    <w:rsid w:val="008163EB"/>
    <w:rsid w:val="00816CCA"/>
    <w:rsid w:val="00817B34"/>
    <w:rsid w:val="00817F22"/>
    <w:rsid w:val="008203F7"/>
    <w:rsid w:val="008209AD"/>
    <w:rsid w:val="008210BC"/>
    <w:rsid w:val="008226C4"/>
    <w:rsid w:val="00822997"/>
    <w:rsid w:val="0082303A"/>
    <w:rsid w:val="0082430A"/>
    <w:rsid w:val="00824D57"/>
    <w:rsid w:val="008250AF"/>
    <w:rsid w:val="008251E9"/>
    <w:rsid w:val="0082594C"/>
    <w:rsid w:val="00826D04"/>
    <w:rsid w:val="0083043C"/>
    <w:rsid w:val="008306FF"/>
    <w:rsid w:val="008308B4"/>
    <w:rsid w:val="00830FDF"/>
    <w:rsid w:val="00831199"/>
    <w:rsid w:val="0083237A"/>
    <w:rsid w:val="00832A76"/>
    <w:rsid w:val="00832F83"/>
    <w:rsid w:val="00835C8D"/>
    <w:rsid w:val="00835CA7"/>
    <w:rsid w:val="00835F8E"/>
    <w:rsid w:val="00836252"/>
    <w:rsid w:val="008365A2"/>
    <w:rsid w:val="00836A42"/>
    <w:rsid w:val="00837602"/>
    <w:rsid w:val="00842038"/>
    <w:rsid w:val="00844CA1"/>
    <w:rsid w:val="00845D6F"/>
    <w:rsid w:val="008468B4"/>
    <w:rsid w:val="00847608"/>
    <w:rsid w:val="00850CBE"/>
    <w:rsid w:val="00850DB3"/>
    <w:rsid w:val="00851BA3"/>
    <w:rsid w:val="0085217C"/>
    <w:rsid w:val="00852A0A"/>
    <w:rsid w:val="00852E80"/>
    <w:rsid w:val="00853566"/>
    <w:rsid w:val="008535E6"/>
    <w:rsid w:val="00853828"/>
    <w:rsid w:val="00853A20"/>
    <w:rsid w:val="00853F7E"/>
    <w:rsid w:val="00853FC8"/>
    <w:rsid w:val="008540D8"/>
    <w:rsid w:val="00854451"/>
    <w:rsid w:val="00854AAC"/>
    <w:rsid w:val="00854C3B"/>
    <w:rsid w:val="00855636"/>
    <w:rsid w:val="00855A16"/>
    <w:rsid w:val="00855D12"/>
    <w:rsid w:val="00855FAE"/>
    <w:rsid w:val="00856E00"/>
    <w:rsid w:val="00857E1F"/>
    <w:rsid w:val="008605E6"/>
    <w:rsid w:val="0086160E"/>
    <w:rsid w:val="00861A94"/>
    <w:rsid w:val="00861D55"/>
    <w:rsid w:val="00861EA1"/>
    <w:rsid w:val="008625D1"/>
    <w:rsid w:val="00863415"/>
    <w:rsid w:val="0086358C"/>
    <w:rsid w:val="00863A86"/>
    <w:rsid w:val="00864B55"/>
    <w:rsid w:val="008656C9"/>
    <w:rsid w:val="00865F73"/>
    <w:rsid w:val="008665FC"/>
    <w:rsid w:val="00867931"/>
    <w:rsid w:val="00867AD6"/>
    <w:rsid w:val="00867BA7"/>
    <w:rsid w:val="00867D35"/>
    <w:rsid w:val="008700DC"/>
    <w:rsid w:val="0087024B"/>
    <w:rsid w:val="00870338"/>
    <w:rsid w:val="00870401"/>
    <w:rsid w:val="00870ACF"/>
    <w:rsid w:val="00870F7E"/>
    <w:rsid w:val="00871542"/>
    <w:rsid w:val="00871896"/>
    <w:rsid w:val="00872C40"/>
    <w:rsid w:val="0087391B"/>
    <w:rsid w:val="00873BE4"/>
    <w:rsid w:val="00873D9D"/>
    <w:rsid w:val="008753B1"/>
    <w:rsid w:val="00875FD4"/>
    <w:rsid w:val="00876153"/>
    <w:rsid w:val="0087641C"/>
    <w:rsid w:val="00876B46"/>
    <w:rsid w:val="008771C3"/>
    <w:rsid w:val="00877986"/>
    <w:rsid w:val="00877E25"/>
    <w:rsid w:val="00877F42"/>
    <w:rsid w:val="00877FBC"/>
    <w:rsid w:val="008800F6"/>
    <w:rsid w:val="00880CAF"/>
    <w:rsid w:val="00881801"/>
    <w:rsid w:val="00881D7F"/>
    <w:rsid w:val="00881DFF"/>
    <w:rsid w:val="0088236E"/>
    <w:rsid w:val="00882472"/>
    <w:rsid w:val="00882981"/>
    <w:rsid w:val="00882E50"/>
    <w:rsid w:val="00883117"/>
    <w:rsid w:val="00883382"/>
    <w:rsid w:val="008835EC"/>
    <w:rsid w:val="00883F0F"/>
    <w:rsid w:val="00884472"/>
    <w:rsid w:val="0088486E"/>
    <w:rsid w:val="00884CE0"/>
    <w:rsid w:val="00884F71"/>
    <w:rsid w:val="00885F1E"/>
    <w:rsid w:val="00886A02"/>
    <w:rsid w:val="00887345"/>
    <w:rsid w:val="00887E64"/>
    <w:rsid w:val="00890582"/>
    <w:rsid w:val="00890745"/>
    <w:rsid w:val="0089270F"/>
    <w:rsid w:val="00892A99"/>
    <w:rsid w:val="008939D4"/>
    <w:rsid w:val="008942FF"/>
    <w:rsid w:val="0089475B"/>
    <w:rsid w:val="00894B78"/>
    <w:rsid w:val="00895060"/>
    <w:rsid w:val="00895415"/>
    <w:rsid w:val="008963BB"/>
    <w:rsid w:val="0089641F"/>
    <w:rsid w:val="00896DA9"/>
    <w:rsid w:val="00897072"/>
    <w:rsid w:val="00897092"/>
    <w:rsid w:val="00897EAB"/>
    <w:rsid w:val="008A0159"/>
    <w:rsid w:val="008A07D6"/>
    <w:rsid w:val="008A0929"/>
    <w:rsid w:val="008A1631"/>
    <w:rsid w:val="008A25C0"/>
    <w:rsid w:val="008A2E53"/>
    <w:rsid w:val="008A30D9"/>
    <w:rsid w:val="008A3666"/>
    <w:rsid w:val="008A4632"/>
    <w:rsid w:val="008A4932"/>
    <w:rsid w:val="008A4EEC"/>
    <w:rsid w:val="008A5453"/>
    <w:rsid w:val="008A5785"/>
    <w:rsid w:val="008A5C87"/>
    <w:rsid w:val="008A5FD2"/>
    <w:rsid w:val="008A619A"/>
    <w:rsid w:val="008A6ED7"/>
    <w:rsid w:val="008A7546"/>
    <w:rsid w:val="008A78C9"/>
    <w:rsid w:val="008B0081"/>
    <w:rsid w:val="008B03D1"/>
    <w:rsid w:val="008B0515"/>
    <w:rsid w:val="008B2657"/>
    <w:rsid w:val="008B2A56"/>
    <w:rsid w:val="008B3B5F"/>
    <w:rsid w:val="008B43C1"/>
    <w:rsid w:val="008B456F"/>
    <w:rsid w:val="008B459F"/>
    <w:rsid w:val="008B4B44"/>
    <w:rsid w:val="008B4C58"/>
    <w:rsid w:val="008B4F92"/>
    <w:rsid w:val="008B51E3"/>
    <w:rsid w:val="008B5C35"/>
    <w:rsid w:val="008B5D93"/>
    <w:rsid w:val="008B5F29"/>
    <w:rsid w:val="008B6405"/>
    <w:rsid w:val="008B794F"/>
    <w:rsid w:val="008C007C"/>
    <w:rsid w:val="008C206E"/>
    <w:rsid w:val="008C2133"/>
    <w:rsid w:val="008C2387"/>
    <w:rsid w:val="008C25CC"/>
    <w:rsid w:val="008C27FD"/>
    <w:rsid w:val="008C3155"/>
    <w:rsid w:val="008C3939"/>
    <w:rsid w:val="008C3BF8"/>
    <w:rsid w:val="008C3F71"/>
    <w:rsid w:val="008C47C1"/>
    <w:rsid w:val="008C5778"/>
    <w:rsid w:val="008C57D7"/>
    <w:rsid w:val="008C57E2"/>
    <w:rsid w:val="008C5950"/>
    <w:rsid w:val="008C5CFA"/>
    <w:rsid w:val="008C5E31"/>
    <w:rsid w:val="008C656A"/>
    <w:rsid w:val="008C65A1"/>
    <w:rsid w:val="008C662E"/>
    <w:rsid w:val="008C6FEB"/>
    <w:rsid w:val="008C7603"/>
    <w:rsid w:val="008C7938"/>
    <w:rsid w:val="008D1155"/>
    <w:rsid w:val="008D1A3F"/>
    <w:rsid w:val="008D224D"/>
    <w:rsid w:val="008D2CD3"/>
    <w:rsid w:val="008D377C"/>
    <w:rsid w:val="008D59F9"/>
    <w:rsid w:val="008D5B03"/>
    <w:rsid w:val="008D6219"/>
    <w:rsid w:val="008D6420"/>
    <w:rsid w:val="008D6BAA"/>
    <w:rsid w:val="008D6D34"/>
    <w:rsid w:val="008D73FA"/>
    <w:rsid w:val="008E0400"/>
    <w:rsid w:val="008E05DD"/>
    <w:rsid w:val="008E0B8F"/>
    <w:rsid w:val="008E3418"/>
    <w:rsid w:val="008E3513"/>
    <w:rsid w:val="008E369B"/>
    <w:rsid w:val="008E3AB5"/>
    <w:rsid w:val="008E7A6D"/>
    <w:rsid w:val="008E7B95"/>
    <w:rsid w:val="008E7BED"/>
    <w:rsid w:val="008E7DDF"/>
    <w:rsid w:val="008E7ED0"/>
    <w:rsid w:val="008F0081"/>
    <w:rsid w:val="008F00F8"/>
    <w:rsid w:val="008F011A"/>
    <w:rsid w:val="008F22C0"/>
    <w:rsid w:val="008F26EF"/>
    <w:rsid w:val="008F2A17"/>
    <w:rsid w:val="008F2A2E"/>
    <w:rsid w:val="008F2C0D"/>
    <w:rsid w:val="008F4A3B"/>
    <w:rsid w:val="008F4D9A"/>
    <w:rsid w:val="008F4F99"/>
    <w:rsid w:val="008F5809"/>
    <w:rsid w:val="008F6E21"/>
    <w:rsid w:val="008F71A0"/>
    <w:rsid w:val="008F738A"/>
    <w:rsid w:val="008F7B9D"/>
    <w:rsid w:val="009006F0"/>
    <w:rsid w:val="00901C81"/>
    <w:rsid w:val="00901EDC"/>
    <w:rsid w:val="00902B33"/>
    <w:rsid w:val="00902F5B"/>
    <w:rsid w:val="0090441F"/>
    <w:rsid w:val="009048F0"/>
    <w:rsid w:val="00904ABF"/>
    <w:rsid w:val="00906DD1"/>
    <w:rsid w:val="00907C23"/>
    <w:rsid w:val="00907CAC"/>
    <w:rsid w:val="00910A72"/>
    <w:rsid w:val="00911336"/>
    <w:rsid w:val="00911450"/>
    <w:rsid w:val="00911644"/>
    <w:rsid w:val="009119C2"/>
    <w:rsid w:val="00911C18"/>
    <w:rsid w:val="0091353D"/>
    <w:rsid w:val="0091374A"/>
    <w:rsid w:val="00913953"/>
    <w:rsid w:val="0091418E"/>
    <w:rsid w:val="00914BD3"/>
    <w:rsid w:val="00915E89"/>
    <w:rsid w:val="0091608D"/>
    <w:rsid w:val="0091694B"/>
    <w:rsid w:val="00920B47"/>
    <w:rsid w:val="00923034"/>
    <w:rsid w:val="00923BDF"/>
    <w:rsid w:val="00923C9B"/>
    <w:rsid w:val="00924479"/>
    <w:rsid w:val="00924A90"/>
    <w:rsid w:val="00924D9B"/>
    <w:rsid w:val="00924FC7"/>
    <w:rsid w:val="009251D8"/>
    <w:rsid w:val="00925358"/>
    <w:rsid w:val="009268E8"/>
    <w:rsid w:val="0092695D"/>
    <w:rsid w:val="009269B1"/>
    <w:rsid w:val="00926E4F"/>
    <w:rsid w:val="00927850"/>
    <w:rsid w:val="00930018"/>
    <w:rsid w:val="0093064F"/>
    <w:rsid w:val="00930FE9"/>
    <w:rsid w:val="00932474"/>
    <w:rsid w:val="009328B0"/>
    <w:rsid w:val="00932958"/>
    <w:rsid w:val="00932D64"/>
    <w:rsid w:val="00933827"/>
    <w:rsid w:val="009341E5"/>
    <w:rsid w:val="00934631"/>
    <w:rsid w:val="00934666"/>
    <w:rsid w:val="00934699"/>
    <w:rsid w:val="00935022"/>
    <w:rsid w:val="00935657"/>
    <w:rsid w:val="00936569"/>
    <w:rsid w:val="0093683D"/>
    <w:rsid w:val="00936C7C"/>
    <w:rsid w:val="00936EC7"/>
    <w:rsid w:val="0093721F"/>
    <w:rsid w:val="00937D20"/>
    <w:rsid w:val="009403F1"/>
    <w:rsid w:val="00940488"/>
    <w:rsid w:val="009408BA"/>
    <w:rsid w:val="00940994"/>
    <w:rsid w:val="00940AC6"/>
    <w:rsid w:val="00940F43"/>
    <w:rsid w:val="00941BD1"/>
    <w:rsid w:val="009421CC"/>
    <w:rsid w:val="00942892"/>
    <w:rsid w:val="00943893"/>
    <w:rsid w:val="009440A1"/>
    <w:rsid w:val="009447CF"/>
    <w:rsid w:val="00944B9D"/>
    <w:rsid w:val="00944C4E"/>
    <w:rsid w:val="00946A6E"/>
    <w:rsid w:val="00947FD7"/>
    <w:rsid w:val="00950388"/>
    <w:rsid w:val="00950461"/>
    <w:rsid w:val="009506F8"/>
    <w:rsid w:val="0095105A"/>
    <w:rsid w:val="00951E3B"/>
    <w:rsid w:val="00952213"/>
    <w:rsid w:val="009528ED"/>
    <w:rsid w:val="00952A09"/>
    <w:rsid w:val="00952A62"/>
    <w:rsid w:val="00952B76"/>
    <w:rsid w:val="00953019"/>
    <w:rsid w:val="00953219"/>
    <w:rsid w:val="00953D12"/>
    <w:rsid w:val="0095573E"/>
    <w:rsid w:val="00955B62"/>
    <w:rsid w:val="00955C69"/>
    <w:rsid w:val="00955E15"/>
    <w:rsid w:val="00955F48"/>
    <w:rsid w:val="00956A64"/>
    <w:rsid w:val="00956BDF"/>
    <w:rsid w:val="009574B1"/>
    <w:rsid w:val="00957851"/>
    <w:rsid w:val="00957A2F"/>
    <w:rsid w:val="009602E5"/>
    <w:rsid w:val="0096068D"/>
    <w:rsid w:val="00960DAD"/>
    <w:rsid w:val="0096293E"/>
    <w:rsid w:val="009629F5"/>
    <w:rsid w:val="00962BC3"/>
    <w:rsid w:val="00962C4B"/>
    <w:rsid w:val="00963362"/>
    <w:rsid w:val="00964254"/>
    <w:rsid w:val="0096453F"/>
    <w:rsid w:val="009653CA"/>
    <w:rsid w:val="00965AA3"/>
    <w:rsid w:val="00967514"/>
    <w:rsid w:val="00967813"/>
    <w:rsid w:val="009679D8"/>
    <w:rsid w:val="0097024F"/>
    <w:rsid w:val="009715EE"/>
    <w:rsid w:val="0097194C"/>
    <w:rsid w:val="00971956"/>
    <w:rsid w:val="00973525"/>
    <w:rsid w:val="00973584"/>
    <w:rsid w:val="009736EA"/>
    <w:rsid w:val="00973F27"/>
    <w:rsid w:val="00975B88"/>
    <w:rsid w:val="00975F90"/>
    <w:rsid w:val="00976112"/>
    <w:rsid w:val="009764A2"/>
    <w:rsid w:val="009766A1"/>
    <w:rsid w:val="00976870"/>
    <w:rsid w:val="00976AF2"/>
    <w:rsid w:val="009770BD"/>
    <w:rsid w:val="0097759B"/>
    <w:rsid w:val="00977C16"/>
    <w:rsid w:val="00977EF0"/>
    <w:rsid w:val="00980A99"/>
    <w:rsid w:val="00980ABE"/>
    <w:rsid w:val="00981074"/>
    <w:rsid w:val="009810BF"/>
    <w:rsid w:val="0098121B"/>
    <w:rsid w:val="0098130F"/>
    <w:rsid w:val="00981400"/>
    <w:rsid w:val="00981BB7"/>
    <w:rsid w:val="00981C47"/>
    <w:rsid w:val="0098218D"/>
    <w:rsid w:val="00983027"/>
    <w:rsid w:val="00983091"/>
    <w:rsid w:val="00983744"/>
    <w:rsid w:val="00983D82"/>
    <w:rsid w:val="009840CF"/>
    <w:rsid w:val="00985041"/>
    <w:rsid w:val="00985B59"/>
    <w:rsid w:val="00986320"/>
    <w:rsid w:val="009865E2"/>
    <w:rsid w:val="009867AB"/>
    <w:rsid w:val="00986991"/>
    <w:rsid w:val="00986D17"/>
    <w:rsid w:val="009872A9"/>
    <w:rsid w:val="00987319"/>
    <w:rsid w:val="00990379"/>
    <w:rsid w:val="009903D5"/>
    <w:rsid w:val="00990CDF"/>
    <w:rsid w:val="009911E3"/>
    <w:rsid w:val="0099158E"/>
    <w:rsid w:val="0099256E"/>
    <w:rsid w:val="0099294D"/>
    <w:rsid w:val="00992AFC"/>
    <w:rsid w:val="0099332F"/>
    <w:rsid w:val="00993EB8"/>
    <w:rsid w:val="00994654"/>
    <w:rsid w:val="00994D65"/>
    <w:rsid w:val="00995370"/>
    <w:rsid w:val="009959AD"/>
    <w:rsid w:val="00996281"/>
    <w:rsid w:val="0099679C"/>
    <w:rsid w:val="009968F4"/>
    <w:rsid w:val="009A00C7"/>
    <w:rsid w:val="009A09CD"/>
    <w:rsid w:val="009A0ADE"/>
    <w:rsid w:val="009A1A49"/>
    <w:rsid w:val="009A2172"/>
    <w:rsid w:val="009A2897"/>
    <w:rsid w:val="009A2BD8"/>
    <w:rsid w:val="009A2E86"/>
    <w:rsid w:val="009A2E9E"/>
    <w:rsid w:val="009A35F9"/>
    <w:rsid w:val="009A4A45"/>
    <w:rsid w:val="009A4D1D"/>
    <w:rsid w:val="009A532F"/>
    <w:rsid w:val="009A563C"/>
    <w:rsid w:val="009A5A39"/>
    <w:rsid w:val="009A6929"/>
    <w:rsid w:val="009A6AB5"/>
    <w:rsid w:val="009A6D68"/>
    <w:rsid w:val="009A7332"/>
    <w:rsid w:val="009A73B4"/>
    <w:rsid w:val="009A748A"/>
    <w:rsid w:val="009B0BA5"/>
    <w:rsid w:val="009B1464"/>
    <w:rsid w:val="009B1A50"/>
    <w:rsid w:val="009B241B"/>
    <w:rsid w:val="009B2B42"/>
    <w:rsid w:val="009B4108"/>
    <w:rsid w:val="009B437A"/>
    <w:rsid w:val="009B5416"/>
    <w:rsid w:val="009B6080"/>
    <w:rsid w:val="009B70B6"/>
    <w:rsid w:val="009B7188"/>
    <w:rsid w:val="009B7CC5"/>
    <w:rsid w:val="009C037F"/>
    <w:rsid w:val="009C0D71"/>
    <w:rsid w:val="009C10F1"/>
    <w:rsid w:val="009C15A1"/>
    <w:rsid w:val="009C2294"/>
    <w:rsid w:val="009C3979"/>
    <w:rsid w:val="009C3C72"/>
    <w:rsid w:val="009C50B4"/>
    <w:rsid w:val="009C57E3"/>
    <w:rsid w:val="009C704B"/>
    <w:rsid w:val="009C7072"/>
    <w:rsid w:val="009C7402"/>
    <w:rsid w:val="009C75C9"/>
    <w:rsid w:val="009C7EFC"/>
    <w:rsid w:val="009D1301"/>
    <w:rsid w:val="009D13D1"/>
    <w:rsid w:val="009D1B53"/>
    <w:rsid w:val="009D2917"/>
    <w:rsid w:val="009D2F87"/>
    <w:rsid w:val="009D33B2"/>
    <w:rsid w:val="009D39E0"/>
    <w:rsid w:val="009D3D2D"/>
    <w:rsid w:val="009D3D9F"/>
    <w:rsid w:val="009D41B9"/>
    <w:rsid w:val="009D430A"/>
    <w:rsid w:val="009D4438"/>
    <w:rsid w:val="009D51A4"/>
    <w:rsid w:val="009D51B3"/>
    <w:rsid w:val="009D5C45"/>
    <w:rsid w:val="009D6A8B"/>
    <w:rsid w:val="009D6FF4"/>
    <w:rsid w:val="009D7CB5"/>
    <w:rsid w:val="009E19D3"/>
    <w:rsid w:val="009E1F4D"/>
    <w:rsid w:val="009E2162"/>
    <w:rsid w:val="009E275F"/>
    <w:rsid w:val="009E29B0"/>
    <w:rsid w:val="009E2CFE"/>
    <w:rsid w:val="009E36B0"/>
    <w:rsid w:val="009E36C7"/>
    <w:rsid w:val="009E37BC"/>
    <w:rsid w:val="009E42C7"/>
    <w:rsid w:val="009E435B"/>
    <w:rsid w:val="009E4400"/>
    <w:rsid w:val="009E45C9"/>
    <w:rsid w:val="009E5215"/>
    <w:rsid w:val="009E54BB"/>
    <w:rsid w:val="009E5577"/>
    <w:rsid w:val="009E5DF4"/>
    <w:rsid w:val="009E72B6"/>
    <w:rsid w:val="009F032C"/>
    <w:rsid w:val="009F0943"/>
    <w:rsid w:val="009F0992"/>
    <w:rsid w:val="009F10AC"/>
    <w:rsid w:val="009F1A2C"/>
    <w:rsid w:val="009F1AE8"/>
    <w:rsid w:val="009F1F48"/>
    <w:rsid w:val="009F228D"/>
    <w:rsid w:val="009F41BE"/>
    <w:rsid w:val="009F444D"/>
    <w:rsid w:val="009F450C"/>
    <w:rsid w:val="009F5662"/>
    <w:rsid w:val="009F58BD"/>
    <w:rsid w:val="009F5A79"/>
    <w:rsid w:val="009F5EA8"/>
    <w:rsid w:val="009F6089"/>
    <w:rsid w:val="009F6451"/>
    <w:rsid w:val="009F670A"/>
    <w:rsid w:val="009F72BE"/>
    <w:rsid w:val="00A001D0"/>
    <w:rsid w:val="00A006C3"/>
    <w:rsid w:val="00A008E4"/>
    <w:rsid w:val="00A01ABD"/>
    <w:rsid w:val="00A01B4D"/>
    <w:rsid w:val="00A02BAE"/>
    <w:rsid w:val="00A031BF"/>
    <w:rsid w:val="00A034C9"/>
    <w:rsid w:val="00A048C7"/>
    <w:rsid w:val="00A04D69"/>
    <w:rsid w:val="00A05C93"/>
    <w:rsid w:val="00A0638F"/>
    <w:rsid w:val="00A06418"/>
    <w:rsid w:val="00A06506"/>
    <w:rsid w:val="00A07A05"/>
    <w:rsid w:val="00A1018B"/>
    <w:rsid w:val="00A10333"/>
    <w:rsid w:val="00A104EE"/>
    <w:rsid w:val="00A1086A"/>
    <w:rsid w:val="00A10FBA"/>
    <w:rsid w:val="00A112D3"/>
    <w:rsid w:val="00A11941"/>
    <w:rsid w:val="00A120ED"/>
    <w:rsid w:val="00A12413"/>
    <w:rsid w:val="00A128A3"/>
    <w:rsid w:val="00A1444B"/>
    <w:rsid w:val="00A14692"/>
    <w:rsid w:val="00A14A31"/>
    <w:rsid w:val="00A15074"/>
    <w:rsid w:val="00A150BB"/>
    <w:rsid w:val="00A152E8"/>
    <w:rsid w:val="00A16551"/>
    <w:rsid w:val="00A17661"/>
    <w:rsid w:val="00A1777B"/>
    <w:rsid w:val="00A17791"/>
    <w:rsid w:val="00A2108F"/>
    <w:rsid w:val="00A224FE"/>
    <w:rsid w:val="00A2337E"/>
    <w:rsid w:val="00A23F7D"/>
    <w:rsid w:val="00A24197"/>
    <w:rsid w:val="00A2419C"/>
    <w:rsid w:val="00A25A7D"/>
    <w:rsid w:val="00A26163"/>
    <w:rsid w:val="00A261C5"/>
    <w:rsid w:val="00A275EA"/>
    <w:rsid w:val="00A27E72"/>
    <w:rsid w:val="00A30398"/>
    <w:rsid w:val="00A31FDD"/>
    <w:rsid w:val="00A320DE"/>
    <w:rsid w:val="00A32E0A"/>
    <w:rsid w:val="00A33365"/>
    <w:rsid w:val="00A33777"/>
    <w:rsid w:val="00A340B2"/>
    <w:rsid w:val="00A34773"/>
    <w:rsid w:val="00A3480A"/>
    <w:rsid w:val="00A34BA6"/>
    <w:rsid w:val="00A34DE2"/>
    <w:rsid w:val="00A35374"/>
    <w:rsid w:val="00A354A5"/>
    <w:rsid w:val="00A3651E"/>
    <w:rsid w:val="00A368E5"/>
    <w:rsid w:val="00A371CD"/>
    <w:rsid w:val="00A3721F"/>
    <w:rsid w:val="00A372D5"/>
    <w:rsid w:val="00A4044F"/>
    <w:rsid w:val="00A404E9"/>
    <w:rsid w:val="00A40AC6"/>
    <w:rsid w:val="00A4100A"/>
    <w:rsid w:val="00A4324B"/>
    <w:rsid w:val="00A43646"/>
    <w:rsid w:val="00A4365B"/>
    <w:rsid w:val="00A437B9"/>
    <w:rsid w:val="00A442DC"/>
    <w:rsid w:val="00A44417"/>
    <w:rsid w:val="00A44747"/>
    <w:rsid w:val="00A4499B"/>
    <w:rsid w:val="00A44CBF"/>
    <w:rsid w:val="00A456C8"/>
    <w:rsid w:val="00A4627C"/>
    <w:rsid w:val="00A46F62"/>
    <w:rsid w:val="00A500A8"/>
    <w:rsid w:val="00A504F9"/>
    <w:rsid w:val="00A50515"/>
    <w:rsid w:val="00A50EB8"/>
    <w:rsid w:val="00A50F75"/>
    <w:rsid w:val="00A5193E"/>
    <w:rsid w:val="00A52603"/>
    <w:rsid w:val="00A52887"/>
    <w:rsid w:val="00A52D34"/>
    <w:rsid w:val="00A5396F"/>
    <w:rsid w:val="00A542EC"/>
    <w:rsid w:val="00A54373"/>
    <w:rsid w:val="00A54E95"/>
    <w:rsid w:val="00A55149"/>
    <w:rsid w:val="00A55832"/>
    <w:rsid w:val="00A5589F"/>
    <w:rsid w:val="00A559D7"/>
    <w:rsid w:val="00A560E1"/>
    <w:rsid w:val="00A562FC"/>
    <w:rsid w:val="00A564C7"/>
    <w:rsid w:val="00A5686D"/>
    <w:rsid w:val="00A56B3E"/>
    <w:rsid w:val="00A56B73"/>
    <w:rsid w:val="00A56BD0"/>
    <w:rsid w:val="00A57105"/>
    <w:rsid w:val="00A57E01"/>
    <w:rsid w:val="00A57F9F"/>
    <w:rsid w:val="00A6118D"/>
    <w:rsid w:val="00A61633"/>
    <w:rsid w:val="00A61715"/>
    <w:rsid w:val="00A61A6C"/>
    <w:rsid w:val="00A61DE0"/>
    <w:rsid w:val="00A62193"/>
    <w:rsid w:val="00A621EC"/>
    <w:rsid w:val="00A63062"/>
    <w:rsid w:val="00A630BE"/>
    <w:rsid w:val="00A634CC"/>
    <w:rsid w:val="00A63DEC"/>
    <w:rsid w:val="00A642E4"/>
    <w:rsid w:val="00A64346"/>
    <w:rsid w:val="00A64B20"/>
    <w:rsid w:val="00A64D5C"/>
    <w:rsid w:val="00A655FC"/>
    <w:rsid w:val="00A66512"/>
    <w:rsid w:val="00A66B51"/>
    <w:rsid w:val="00A66E6A"/>
    <w:rsid w:val="00A66FDA"/>
    <w:rsid w:val="00A7082A"/>
    <w:rsid w:val="00A70E8A"/>
    <w:rsid w:val="00A7140C"/>
    <w:rsid w:val="00A71910"/>
    <w:rsid w:val="00A72FBE"/>
    <w:rsid w:val="00A736FF"/>
    <w:rsid w:val="00A73C5D"/>
    <w:rsid w:val="00A752C0"/>
    <w:rsid w:val="00A75CE3"/>
    <w:rsid w:val="00A75DAB"/>
    <w:rsid w:val="00A7622C"/>
    <w:rsid w:val="00A7644B"/>
    <w:rsid w:val="00A768C8"/>
    <w:rsid w:val="00A76A73"/>
    <w:rsid w:val="00A76A91"/>
    <w:rsid w:val="00A76C8D"/>
    <w:rsid w:val="00A80A1B"/>
    <w:rsid w:val="00A817C8"/>
    <w:rsid w:val="00A828E4"/>
    <w:rsid w:val="00A83377"/>
    <w:rsid w:val="00A835E0"/>
    <w:rsid w:val="00A83989"/>
    <w:rsid w:val="00A8473F"/>
    <w:rsid w:val="00A8507E"/>
    <w:rsid w:val="00A853CD"/>
    <w:rsid w:val="00A854F5"/>
    <w:rsid w:val="00A85EBA"/>
    <w:rsid w:val="00A85FA6"/>
    <w:rsid w:val="00A86D4E"/>
    <w:rsid w:val="00A87984"/>
    <w:rsid w:val="00A87AC7"/>
    <w:rsid w:val="00A87CA4"/>
    <w:rsid w:val="00A90604"/>
    <w:rsid w:val="00A907F8"/>
    <w:rsid w:val="00A9100A"/>
    <w:rsid w:val="00A91CA3"/>
    <w:rsid w:val="00A92447"/>
    <w:rsid w:val="00A92B5A"/>
    <w:rsid w:val="00A9360B"/>
    <w:rsid w:val="00A93CF3"/>
    <w:rsid w:val="00A93D0D"/>
    <w:rsid w:val="00A93F48"/>
    <w:rsid w:val="00A948E3"/>
    <w:rsid w:val="00A951DC"/>
    <w:rsid w:val="00A95B3F"/>
    <w:rsid w:val="00A95BA2"/>
    <w:rsid w:val="00A95D4A"/>
    <w:rsid w:val="00A973B6"/>
    <w:rsid w:val="00A97755"/>
    <w:rsid w:val="00A977F4"/>
    <w:rsid w:val="00AA04C6"/>
    <w:rsid w:val="00AA07AF"/>
    <w:rsid w:val="00AA0AE3"/>
    <w:rsid w:val="00AA0CB4"/>
    <w:rsid w:val="00AA1828"/>
    <w:rsid w:val="00AA1CA0"/>
    <w:rsid w:val="00AA306B"/>
    <w:rsid w:val="00AA34D8"/>
    <w:rsid w:val="00AA3D0C"/>
    <w:rsid w:val="00AA4459"/>
    <w:rsid w:val="00AA46A1"/>
    <w:rsid w:val="00AA5027"/>
    <w:rsid w:val="00AA530C"/>
    <w:rsid w:val="00AA5A3D"/>
    <w:rsid w:val="00AA5D38"/>
    <w:rsid w:val="00AA603E"/>
    <w:rsid w:val="00AA6142"/>
    <w:rsid w:val="00AA6488"/>
    <w:rsid w:val="00AA68AA"/>
    <w:rsid w:val="00AA6E88"/>
    <w:rsid w:val="00AA73F7"/>
    <w:rsid w:val="00AA7E76"/>
    <w:rsid w:val="00AB2989"/>
    <w:rsid w:val="00AB2C3E"/>
    <w:rsid w:val="00AB3EA2"/>
    <w:rsid w:val="00AB434F"/>
    <w:rsid w:val="00AB4443"/>
    <w:rsid w:val="00AB4D69"/>
    <w:rsid w:val="00AB503A"/>
    <w:rsid w:val="00AB5705"/>
    <w:rsid w:val="00AB5CD4"/>
    <w:rsid w:val="00AB652D"/>
    <w:rsid w:val="00AB6BE5"/>
    <w:rsid w:val="00AB6C90"/>
    <w:rsid w:val="00AB758B"/>
    <w:rsid w:val="00AB785D"/>
    <w:rsid w:val="00AB7972"/>
    <w:rsid w:val="00AC0203"/>
    <w:rsid w:val="00AC0E55"/>
    <w:rsid w:val="00AC1564"/>
    <w:rsid w:val="00AC1581"/>
    <w:rsid w:val="00AC1AD4"/>
    <w:rsid w:val="00AC1F7D"/>
    <w:rsid w:val="00AC30CD"/>
    <w:rsid w:val="00AC349F"/>
    <w:rsid w:val="00AC399C"/>
    <w:rsid w:val="00AC3BCE"/>
    <w:rsid w:val="00AC462F"/>
    <w:rsid w:val="00AC47FD"/>
    <w:rsid w:val="00AC4815"/>
    <w:rsid w:val="00AC4E02"/>
    <w:rsid w:val="00AC624A"/>
    <w:rsid w:val="00AC69BD"/>
    <w:rsid w:val="00AC738A"/>
    <w:rsid w:val="00AC73A9"/>
    <w:rsid w:val="00AC757C"/>
    <w:rsid w:val="00AD14AB"/>
    <w:rsid w:val="00AD1F06"/>
    <w:rsid w:val="00AD2DB7"/>
    <w:rsid w:val="00AD30BC"/>
    <w:rsid w:val="00AD368A"/>
    <w:rsid w:val="00AD3C2A"/>
    <w:rsid w:val="00AD3DE2"/>
    <w:rsid w:val="00AD42D3"/>
    <w:rsid w:val="00AD4308"/>
    <w:rsid w:val="00AD499F"/>
    <w:rsid w:val="00AD4CAD"/>
    <w:rsid w:val="00AD4D47"/>
    <w:rsid w:val="00AD4D89"/>
    <w:rsid w:val="00AD4DDE"/>
    <w:rsid w:val="00AD524F"/>
    <w:rsid w:val="00AD53B9"/>
    <w:rsid w:val="00AD55BE"/>
    <w:rsid w:val="00AD64F1"/>
    <w:rsid w:val="00AD6644"/>
    <w:rsid w:val="00AD66C1"/>
    <w:rsid w:val="00AD6899"/>
    <w:rsid w:val="00AD6B00"/>
    <w:rsid w:val="00AD7527"/>
    <w:rsid w:val="00AD791F"/>
    <w:rsid w:val="00AD7AA6"/>
    <w:rsid w:val="00AE059C"/>
    <w:rsid w:val="00AE17AE"/>
    <w:rsid w:val="00AE1A15"/>
    <w:rsid w:val="00AE2B43"/>
    <w:rsid w:val="00AE2EE2"/>
    <w:rsid w:val="00AE31B4"/>
    <w:rsid w:val="00AE366A"/>
    <w:rsid w:val="00AE39D9"/>
    <w:rsid w:val="00AE3D80"/>
    <w:rsid w:val="00AE5294"/>
    <w:rsid w:val="00AE6670"/>
    <w:rsid w:val="00AE6790"/>
    <w:rsid w:val="00AE7508"/>
    <w:rsid w:val="00AE754A"/>
    <w:rsid w:val="00AE75A7"/>
    <w:rsid w:val="00AE7824"/>
    <w:rsid w:val="00AE783F"/>
    <w:rsid w:val="00AE7C4D"/>
    <w:rsid w:val="00AE7E10"/>
    <w:rsid w:val="00AF0481"/>
    <w:rsid w:val="00AF1845"/>
    <w:rsid w:val="00AF1A54"/>
    <w:rsid w:val="00AF200A"/>
    <w:rsid w:val="00AF27B6"/>
    <w:rsid w:val="00AF3778"/>
    <w:rsid w:val="00AF3ECE"/>
    <w:rsid w:val="00AF47E9"/>
    <w:rsid w:val="00AF48A2"/>
    <w:rsid w:val="00AF4ED0"/>
    <w:rsid w:val="00AF52C7"/>
    <w:rsid w:val="00AF5A8A"/>
    <w:rsid w:val="00AF6246"/>
    <w:rsid w:val="00AF6EE1"/>
    <w:rsid w:val="00AF76F8"/>
    <w:rsid w:val="00AF7D01"/>
    <w:rsid w:val="00B00E4D"/>
    <w:rsid w:val="00B016F5"/>
    <w:rsid w:val="00B01720"/>
    <w:rsid w:val="00B02020"/>
    <w:rsid w:val="00B02737"/>
    <w:rsid w:val="00B0273B"/>
    <w:rsid w:val="00B02A4A"/>
    <w:rsid w:val="00B030A6"/>
    <w:rsid w:val="00B036FA"/>
    <w:rsid w:val="00B0412F"/>
    <w:rsid w:val="00B047C1"/>
    <w:rsid w:val="00B04A92"/>
    <w:rsid w:val="00B05F8B"/>
    <w:rsid w:val="00B06923"/>
    <w:rsid w:val="00B076F1"/>
    <w:rsid w:val="00B07A6C"/>
    <w:rsid w:val="00B07F25"/>
    <w:rsid w:val="00B07F9A"/>
    <w:rsid w:val="00B10214"/>
    <w:rsid w:val="00B10DDA"/>
    <w:rsid w:val="00B113BD"/>
    <w:rsid w:val="00B11729"/>
    <w:rsid w:val="00B11AEB"/>
    <w:rsid w:val="00B127DD"/>
    <w:rsid w:val="00B12BD4"/>
    <w:rsid w:val="00B12FFD"/>
    <w:rsid w:val="00B14929"/>
    <w:rsid w:val="00B1494D"/>
    <w:rsid w:val="00B14ED9"/>
    <w:rsid w:val="00B15D05"/>
    <w:rsid w:val="00B16162"/>
    <w:rsid w:val="00B16202"/>
    <w:rsid w:val="00B16828"/>
    <w:rsid w:val="00B20B73"/>
    <w:rsid w:val="00B20F48"/>
    <w:rsid w:val="00B21009"/>
    <w:rsid w:val="00B21595"/>
    <w:rsid w:val="00B22188"/>
    <w:rsid w:val="00B22536"/>
    <w:rsid w:val="00B22863"/>
    <w:rsid w:val="00B22B5E"/>
    <w:rsid w:val="00B236A0"/>
    <w:rsid w:val="00B239CF"/>
    <w:rsid w:val="00B247A9"/>
    <w:rsid w:val="00B2484E"/>
    <w:rsid w:val="00B248B8"/>
    <w:rsid w:val="00B248BE"/>
    <w:rsid w:val="00B261EA"/>
    <w:rsid w:val="00B279CD"/>
    <w:rsid w:val="00B30219"/>
    <w:rsid w:val="00B31241"/>
    <w:rsid w:val="00B31350"/>
    <w:rsid w:val="00B31642"/>
    <w:rsid w:val="00B31C29"/>
    <w:rsid w:val="00B31FE5"/>
    <w:rsid w:val="00B32600"/>
    <w:rsid w:val="00B32A67"/>
    <w:rsid w:val="00B32A75"/>
    <w:rsid w:val="00B34DC7"/>
    <w:rsid w:val="00B34E84"/>
    <w:rsid w:val="00B372C5"/>
    <w:rsid w:val="00B37C5E"/>
    <w:rsid w:val="00B406D3"/>
    <w:rsid w:val="00B4085A"/>
    <w:rsid w:val="00B40ADB"/>
    <w:rsid w:val="00B40BE9"/>
    <w:rsid w:val="00B40FFD"/>
    <w:rsid w:val="00B4217D"/>
    <w:rsid w:val="00B42561"/>
    <w:rsid w:val="00B4256E"/>
    <w:rsid w:val="00B42A0F"/>
    <w:rsid w:val="00B42F45"/>
    <w:rsid w:val="00B437D3"/>
    <w:rsid w:val="00B43BCC"/>
    <w:rsid w:val="00B44187"/>
    <w:rsid w:val="00B4445F"/>
    <w:rsid w:val="00B448E6"/>
    <w:rsid w:val="00B44F1D"/>
    <w:rsid w:val="00B4698E"/>
    <w:rsid w:val="00B47280"/>
    <w:rsid w:val="00B5091A"/>
    <w:rsid w:val="00B50F4C"/>
    <w:rsid w:val="00B5171D"/>
    <w:rsid w:val="00B527F3"/>
    <w:rsid w:val="00B52C51"/>
    <w:rsid w:val="00B53673"/>
    <w:rsid w:val="00B536EE"/>
    <w:rsid w:val="00B551B8"/>
    <w:rsid w:val="00B55C4F"/>
    <w:rsid w:val="00B562AB"/>
    <w:rsid w:val="00B564FA"/>
    <w:rsid w:val="00B567D5"/>
    <w:rsid w:val="00B56D8B"/>
    <w:rsid w:val="00B56E5A"/>
    <w:rsid w:val="00B572CF"/>
    <w:rsid w:val="00B60328"/>
    <w:rsid w:val="00B62DC2"/>
    <w:rsid w:val="00B63BF3"/>
    <w:rsid w:val="00B6465B"/>
    <w:rsid w:val="00B64D89"/>
    <w:rsid w:val="00B65558"/>
    <w:rsid w:val="00B6566E"/>
    <w:rsid w:val="00B658F9"/>
    <w:rsid w:val="00B66A8C"/>
    <w:rsid w:val="00B66D76"/>
    <w:rsid w:val="00B6746A"/>
    <w:rsid w:val="00B675E8"/>
    <w:rsid w:val="00B67973"/>
    <w:rsid w:val="00B7073C"/>
    <w:rsid w:val="00B70BF0"/>
    <w:rsid w:val="00B7183D"/>
    <w:rsid w:val="00B71BFC"/>
    <w:rsid w:val="00B71F4A"/>
    <w:rsid w:val="00B720F5"/>
    <w:rsid w:val="00B722A7"/>
    <w:rsid w:val="00B72559"/>
    <w:rsid w:val="00B72A48"/>
    <w:rsid w:val="00B7426B"/>
    <w:rsid w:val="00B744D6"/>
    <w:rsid w:val="00B74E0B"/>
    <w:rsid w:val="00B74F75"/>
    <w:rsid w:val="00B75226"/>
    <w:rsid w:val="00B766C8"/>
    <w:rsid w:val="00B76798"/>
    <w:rsid w:val="00B80C5E"/>
    <w:rsid w:val="00B80E36"/>
    <w:rsid w:val="00B81515"/>
    <w:rsid w:val="00B82529"/>
    <w:rsid w:val="00B826A7"/>
    <w:rsid w:val="00B82E43"/>
    <w:rsid w:val="00B836A2"/>
    <w:rsid w:val="00B83CBB"/>
    <w:rsid w:val="00B83E9A"/>
    <w:rsid w:val="00B844AA"/>
    <w:rsid w:val="00B846DF"/>
    <w:rsid w:val="00B85152"/>
    <w:rsid w:val="00B85C4E"/>
    <w:rsid w:val="00B860A8"/>
    <w:rsid w:val="00B865CD"/>
    <w:rsid w:val="00B870CE"/>
    <w:rsid w:val="00B870F9"/>
    <w:rsid w:val="00B8711F"/>
    <w:rsid w:val="00B8775E"/>
    <w:rsid w:val="00B9137B"/>
    <w:rsid w:val="00B914D3"/>
    <w:rsid w:val="00B91AB1"/>
    <w:rsid w:val="00B91D4E"/>
    <w:rsid w:val="00B91DEF"/>
    <w:rsid w:val="00B920E0"/>
    <w:rsid w:val="00B9224F"/>
    <w:rsid w:val="00B922B7"/>
    <w:rsid w:val="00B937EC"/>
    <w:rsid w:val="00B93918"/>
    <w:rsid w:val="00B94BE6"/>
    <w:rsid w:val="00B958A9"/>
    <w:rsid w:val="00B96899"/>
    <w:rsid w:val="00B9698E"/>
    <w:rsid w:val="00B97011"/>
    <w:rsid w:val="00B978E8"/>
    <w:rsid w:val="00BA05AD"/>
    <w:rsid w:val="00BA0FDE"/>
    <w:rsid w:val="00BA146E"/>
    <w:rsid w:val="00BA1C13"/>
    <w:rsid w:val="00BA1E74"/>
    <w:rsid w:val="00BA23B2"/>
    <w:rsid w:val="00BA23BC"/>
    <w:rsid w:val="00BA296C"/>
    <w:rsid w:val="00BA30AF"/>
    <w:rsid w:val="00BA373B"/>
    <w:rsid w:val="00BA38D9"/>
    <w:rsid w:val="00BA3DE0"/>
    <w:rsid w:val="00BA4B01"/>
    <w:rsid w:val="00BA5D51"/>
    <w:rsid w:val="00BA5D69"/>
    <w:rsid w:val="00BA61D9"/>
    <w:rsid w:val="00BA6498"/>
    <w:rsid w:val="00BA6953"/>
    <w:rsid w:val="00BA6BCD"/>
    <w:rsid w:val="00BA6BF1"/>
    <w:rsid w:val="00BA6E6C"/>
    <w:rsid w:val="00BA70C4"/>
    <w:rsid w:val="00BA73F3"/>
    <w:rsid w:val="00BA7639"/>
    <w:rsid w:val="00BA786F"/>
    <w:rsid w:val="00BB0989"/>
    <w:rsid w:val="00BB1A14"/>
    <w:rsid w:val="00BB1AAA"/>
    <w:rsid w:val="00BB1AE3"/>
    <w:rsid w:val="00BB2C29"/>
    <w:rsid w:val="00BB30F3"/>
    <w:rsid w:val="00BB31AC"/>
    <w:rsid w:val="00BB33EC"/>
    <w:rsid w:val="00BB3FA4"/>
    <w:rsid w:val="00BB4AC0"/>
    <w:rsid w:val="00BB4D7C"/>
    <w:rsid w:val="00BB596C"/>
    <w:rsid w:val="00BB603B"/>
    <w:rsid w:val="00BB741C"/>
    <w:rsid w:val="00BB75EE"/>
    <w:rsid w:val="00BB76A3"/>
    <w:rsid w:val="00BC05CE"/>
    <w:rsid w:val="00BC0CB0"/>
    <w:rsid w:val="00BC1059"/>
    <w:rsid w:val="00BC1C7F"/>
    <w:rsid w:val="00BC1F06"/>
    <w:rsid w:val="00BC2195"/>
    <w:rsid w:val="00BC230F"/>
    <w:rsid w:val="00BC2ADB"/>
    <w:rsid w:val="00BC2C17"/>
    <w:rsid w:val="00BC350E"/>
    <w:rsid w:val="00BC35A1"/>
    <w:rsid w:val="00BC43FB"/>
    <w:rsid w:val="00BC446F"/>
    <w:rsid w:val="00BC4F37"/>
    <w:rsid w:val="00BC6CB3"/>
    <w:rsid w:val="00BC7034"/>
    <w:rsid w:val="00BC7282"/>
    <w:rsid w:val="00BD03AA"/>
    <w:rsid w:val="00BD0848"/>
    <w:rsid w:val="00BD0A38"/>
    <w:rsid w:val="00BD187E"/>
    <w:rsid w:val="00BD18A7"/>
    <w:rsid w:val="00BD19E2"/>
    <w:rsid w:val="00BD25B6"/>
    <w:rsid w:val="00BD2CBC"/>
    <w:rsid w:val="00BD2CCE"/>
    <w:rsid w:val="00BD30C4"/>
    <w:rsid w:val="00BD3405"/>
    <w:rsid w:val="00BD43B1"/>
    <w:rsid w:val="00BD51D4"/>
    <w:rsid w:val="00BD55FC"/>
    <w:rsid w:val="00BD71DA"/>
    <w:rsid w:val="00BD75D7"/>
    <w:rsid w:val="00BD7868"/>
    <w:rsid w:val="00BE01B3"/>
    <w:rsid w:val="00BE076C"/>
    <w:rsid w:val="00BE0C3E"/>
    <w:rsid w:val="00BE0E34"/>
    <w:rsid w:val="00BE0F07"/>
    <w:rsid w:val="00BE1533"/>
    <w:rsid w:val="00BE178E"/>
    <w:rsid w:val="00BE1D86"/>
    <w:rsid w:val="00BE2BCC"/>
    <w:rsid w:val="00BE2EF5"/>
    <w:rsid w:val="00BE333A"/>
    <w:rsid w:val="00BE394C"/>
    <w:rsid w:val="00BE3B1C"/>
    <w:rsid w:val="00BE5884"/>
    <w:rsid w:val="00BE61CB"/>
    <w:rsid w:val="00BE628B"/>
    <w:rsid w:val="00BE6BB6"/>
    <w:rsid w:val="00BE6E44"/>
    <w:rsid w:val="00BE71AC"/>
    <w:rsid w:val="00BE7AAB"/>
    <w:rsid w:val="00BF18C7"/>
    <w:rsid w:val="00BF2598"/>
    <w:rsid w:val="00BF28FD"/>
    <w:rsid w:val="00BF33B2"/>
    <w:rsid w:val="00BF4EB2"/>
    <w:rsid w:val="00BF541B"/>
    <w:rsid w:val="00BF5B9C"/>
    <w:rsid w:val="00BF5EB3"/>
    <w:rsid w:val="00BF5F55"/>
    <w:rsid w:val="00BF5F87"/>
    <w:rsid w:val="00BF66BD"/>
    <w:rsid w:val="00BF6917"/>
    <w:rsid w:val="00BF6A38"/>
    <w:rsid w:val="00BF752B"/>
    <w:rsid w:val="00BF76C7"/>
    <w:rsid w:val="00BF7D45"/>
    <w:rsid w:val="00C00752"/>
    <w:rsid w:val="00C00D72"/>
    <w:rsid w:val="00C013EF"/>
    <w:rsid w:val="00C01C91"/>
    <w:rsid w:val="00C0266D"/>
    <w:rsid w:val="00C02B1B"/>
    <w:rsid w:val="00C02E18"/>
    <w:rsid w:val="00C03648"/>
    <w:rsid w:val="00C03DCE"/>
    <w:rsid w:val="00C040CC"/>
    <w:rsid w:val="00C0470B"/>
    <w:rsid w:val="00C053ED"/>
    <w:rsid w:val="00C05C1F"/>
    <w:rsid w:val="00C05CE2"/>
    <w:rsid w:val="00C0612E"/>
    <w:rsid w:val="00C0620A"/>
    <w:rsid w:val="00C06245"/>
    <w:rsid w:val="00C0656F"/>
    <w:rsid w:val="00C0685A"/>
    <w:rsid w:val="00C06E1D"/>
    <w:rsid w:val="00C101B0"/>
    <w:rsid w:val="00C10AA0"/>
    <w:rsid w:val="00C115F8"/>
    <w:rsid w:val="00C12678"/>
    <w:rsid w:val="00C13053"/>
    <w:rsid w:val="00C14EF0"/>
    <w:rsid w:val="00C14FCB"/>
    <w:rsid w:val="00C15655"/>
    <w:rsid w:val="00C15F7B"/>
    <w:rsid w:val="00C16B8A"/>
    <w:rsid w:val="00C171D2"/>
    <w:rsid w:val="00C17686"/>
    <w:rsid w:val="00C2062F"/>
    <w:rsid w:val="00C214FF"/>
    <w:rsid w:val="00C22015"/>
    <w:rsid w:val="00C22192"/>
    <w:rsid w:val="00C227FC"/>
    <w:rsid w:val="00C23115"/>
    <w:rsid w:val="00C23D1F"/>
    <w:rsid w:val="00C23F81"/>
    <w:rsid w:val="00C2461E"/>
    <w:rsid w:val="00C24959"/>
    <w:rsid w:val="00C24D97"/>
    <w:rsid w:val="00C255DC"/>
    <w:rsid w:val="00C25844"/>
    <w:rsid w:val="00C26857"/>
    <w:rsid w:val="00C27918"/>
    <w:rsid w:val="00C308E7"/>
    <w:rsid w:val="00C30DDD"/>
    <w:rsid w:val="00C30E3C"/>
    <w:rsid w:val="00C3107C"/>
    <w:rsid w:val="00C31870"/>
    <w:rsid w:val="00C32193"/>
    <w:rsid w:val="00C3268D"/>
    <w:rsid w:val="00C3343A"/>
    <w:rsid w:val="00C33469"/>
    <w:rsid w:val="00C33B55"/>
    <w:rsid w:val="00C35159"/>
    <w:rsid w:val="00C3580E"/>
    <w:rsid w:val="00C35D6C"/>
    <w:rsid w:val="00C369EA"/>
    <w:rsid w:val="00C369F4"/>
    <w:rsid w:val="00C37A25"/>
    <w:rsid w:val="00C37BC6"/>
    <w:rsid w:val="00C4049E"/>
    <w:rsid w:val="00C41DD3"/>
    <w:rsid w:val="00C4276A"/>
    <w:rsid w:val="00C4340F"/>
    <w:rsid w:val="00C43520"/>
    <w:rsid w:val="00C435F3"/>
    <w:rsid w:val="00C43648"/>
    <w:rsid w:val="00C437C7"/>
    <w:rsid w:val="00C437D6"/>
    <w:rsid w:val="00C4410E"/>
    <w:rsid w:val="00C44D23"/>
    <w:rsid w:val="00C45AC6"/>
    <w:rsid w:val="00C46128"/>
    <w:rsid w:val="00C468CB"/>
    <w:rsid w:val="00C46F3B"/>
    <w:rsid w:val="00C47531"/>
    <w:rsid w:val="00C476D0"/>
    <w:rsid w:val="00C47890"/>
    <w:rsid w:val="00C47D22"/>
    <w:rsid w:val="00C5128A"/>
    <w:rsid w:val="00C51652"/>
    <w:rsid w:val="00C51695"/>
    <w:rsid w:val="00C516A9"/>
    <w:rsid w:val="00C52BAF"/>
    <w:rsid w:val="00C5308F"/>
    <w:rsid w:val="00C53180"/>
    <w:rsid w:val="00C54703"/>
    <w:rsid w:val="00C54745"/>
    <w:rsid w:val="00C54BC1"/>
    <w:rsid w:val="00C5531F"/>
    <w:rsid w:val="00C5648F"/>
    <w:rsid w:val="00C5689B"/>
    <w:rsid w:val="00C6073E"/>
    <w:rsid w:val="00C60842"/>
    <w:rsid w:val="00C61914"/>
    <w:rsid w:val="00C6285F"/>
    <w:rsid w:val="00C62C5A"/>
    <w:rsid w:val="00C6370F"/>
    <w:rsid w:val="00C63FC4"/>
    <w:rsid w:val="00C648C6"/>
    <w:rsid w:val="00C66270"/>
    <w:rsid w:val="00C66E05"/>
    <w:rsid w:val="00C66FF0"/>
    <w:rsid w:val="00C672EB"/>
    <w:rsid w:val="00C67915"/>
    <w:rsid w:val="00C70675"/>
    <w:rsid w:val="00C7079D"/>
    <w:rsid w:val="00C719DD"/>
    <w:rsid w:val="00C71CC5"/>
    <w:rsid w:val="00C71DDB"/>
    <w:rsid w:val="00C71F71"/>
    <w:rsid w:val="00C73770"/>
    <w:rsid w:val="00C73F64"/>
    <w:rsid w:val="00C74445"/>
    <w:rsid w:val="00C7446E"/>
    <w:rsid w:val="00C74A98"/>
    <w:rsid w:val="00C74C28"/>
    <w:rsid w:val="00C75C90"/>
    <w:rsid w:val="00C775A2"/>
    <w:rsid w:val="00C77A79"/>
    <w:rsid w:val="00C806B0"/>
    <w:rsid w:val="00C81D1E"/>
    <w:rsid w:val="00C82170"/>
    <w:rsid w:val="00C826D5"/>
    <w:rsid w:val="00C82871"/>
    <w:rsid w:val="00C8288D"/>
    <w:rsid w:val="00C82B56"/>
    <w:rsid w:val="00C82B66"/>
    <w:rsid w:val="00C8383A"/>
    <w:rsid w:val="00C8432B"/>
    <w:rsid w:val="00C843E2"/>
    <w:rsid w:val="00C84660"/>
    <w:rsid w:val="00C8542E"/>
    <w:rsid w:val="00C85F09"/>
    <w:rsid w:val="00C862C3"/>
    <w:rsid w:val="00C86C47"/>
    <w:rsid w:val="00C86CDC"/>
    <w:rsid w:val="00C90376"/>
    <w:rsid w:val="00C90947"/>
    <w:rsid w:val="00C90EC2"/>
    <w:rsid w:val="00C91ACC"/>
    <w:rsid w:val="00C9320B"/>
    <w:rsid w:val="00C935BC"/>
    <w:rsid w:val="00C93B87"/>
    <w:rsid w:val="00C93E8E"/>
    <w:rsid w:val="00C940BB"/>
    <w:rsid w:val="00C942AF"/>
    <w:rsid w:val="00C94467"/>
    <w:rsid w:val="00C94F67"/>
    <w:rsid w:val="00C95174"/>
    <w:rsid w:val="00C95306"/>
    <w:rsid w:val="00C9595B"/>
    <w:rsid w:val="00C95BEF"/>
    <w:rsid w:val="00C96CD3"/>
    <w:rsid w:val="00C97091"/>
    <w:rsid w:val="00CA01A2"/>
    <w:rsid w:val="00CA0D4C"/>
    <w:rsid w:val="00CA182D"/>
    <w:rsid w:val="00CA1D7A"/>
    <w:rsid w:val="00CA2B50"/>
    <w:rsid w:val="00CA318D"/>
    <w:rsid w:val="00CA34F4"/>
    <w:rsid w:val="00CA3782"/>
    <w:rsid w:val="00CA3CCD"/>
    <w:rsid w:val="00CA485C"/>
    <w:rsid w:val="00CA4BD5"/>
    <w:rsid w:val="00CA518D"/>
    <w:rsid w:val="00CA6D21"/>
    <w:rsid w:val="00CA6EA9"/>
    <w:rsid w:val="00CA6F76"/>
    <w:rsid w:val="00CB099B"/>
    <w:rsid w:val="00CB1C49"/>
    <w:rsid w:val="00CB1E8B"/>
    <w:rsid w:val="00CB220D"/>
    <w:rsid w:val="00CB23C6"/>
    <w:rsid w:val="00CB3615"/>
    <w:rsid w:val="00CB4037"/>
    <w:rsid w:val="00CB57BA"/>
    <w:rsid w:val="00CB5C00"/>
    <w:rsid w:val="00CB5F75"/>
    <w:rsid w:val="00CB63F4"/>
    <w:rsid w:val="00CB6D58"/>
    <w:rsid w:val="00CB7DFE"/>
    <w:rsid w:val="00CC07FE"/>
    <w:rsid w:val="00CC1013"/>
    <w:rsid w:val="00CC1058"/>
    <w:rsid w:val="00CC15BD"/>
    <w:rsid w:val="00CC15F9"/>
    <w:rsid w:val="00CC24E9"/>
    <w:rsid w:val="00CC2644"/>
    <w:rsid w:val="00CC2D59"/>
    <w:rsid w:val="00CC3577"/>
    <w:rsid w:val="00CC38E8"/>
    <w:rsid w:val="00CC3C69"/>
    <w:rsid w:val="00CC40C3"/>
    <w:rsid w:val="00CC4A49"/>
    <w:rsid w:val="00CC58F6"/>
    <w:rsid w:val="00CC5F11"/>
    <w:rsid w:val="00CC692A"/>
    <w:rsid w:val="00CC69D1"/>
    <w:rsid w:val="00CC6E2F"/>
    <w:rsid w:val="00CC7068"/>
    <w:rsid w:val="00CD0027"/>
    <w:rsid w:val="00CD0221"/>
    <w:rsid w:val="00CD0BE8"/>
    <w:rsid w:val="00CD0C57"/>
    <w:rsid w:val="00CD1491"/>
    <w:rsid w:val="00CD14E5"/>
    <w:rsid w:val="00CD188F"/>
    <w:rsid w:val="00CD1BCF"/>
    <w:rsid w:val="00CD237F"/>
    <w:rsid w:val="00CD26EE"/>
    <w:rsid w:val="00CD2831"/>
    <w:rsid w:val="00CD3222"/>
    <w:rsid w:val="00CD3393"/>
    <w:rsid w:val="00CD5B6A"/>
    <w:rsid w:val="00CD67A6"/>
    <w:rsid w:val="00CE0493"/>
    <w:rsid w:val="00CE0A45"/>
    <w:rsid w:val="00CE0B69"/>
    <w:rsid w:val="00CE11B7"/>
    <w:rsid w:val="00CE1338"/>
    <w:rsid w:val="00CE165A"/>
    <w:rsid w:val="00CE183D"/>
    <w:rsid w:val="00CE1DBA"/>
    <w:rsid w:val="00CE3BF9"/>
    <w:rsid w:val="00CE4D9A"/>
    <w:rsid w:val="00CE525F"/>
    <w:rsid w:val="00CE5864"/>
    <w:rsid w:val="00CE65C6"/>
    <w:rsid w:val="00CE6761"/>
    <w:rsid w:val="00CE68A8"/>
    <w:rsid w:val="00CE7650"/>
    <w:rsid w:val="00CF06D9"/>
    <w:rsid w:val="00CF0FC4"/>
    <w:rsid w:val="00CF158C"/>
    <w:rsid w:val="00CF1B41"/>
    <w:rsid w:val="00CF2C8C"/>
    <w:rsid w:val="00CF2D5C"/>
    <w:rsid w:val="00CF2DE2"/>
    <w:rsid w:val="00CF3B9D"/>
    <w:rsid w:val="00CF3ED8"/>
    <w:rsid w:val="00CF43AE"/>
    <w:rsid w:val="00CF46B4"/>
    <w:rsid w:val="00CF6122"/>
    <w:rsid w:val="00CF65F2"/>
    <w:rsid w:val="00CF7174"/>
    <w:rsid w:val="00CF7211"/>
    <w:rsid w:val="00CF7213"/>
    <w:rsid w:val="00D009B3"/>
    <w:rsid w:val="00D01186"/>
    <w:rsid w:val="00D017DE"/>
    <w:rsid w:val="00D01ACF"/>
    <w:rsid w:val="00D01D0A"/>
    <w:rsid w:val="00D01E15"/>
    <w:rsid w:val="00D02DAD"/>
    <w:rsid w:val="00D02F9B"/>
    <w:rsid w:val="00D04094"/>
    <w:rsid w:val="00D0469A"/>
    <w:rsid w:val="00D0492B"/>
    <w:rsid w:val="00D04D19"/>
    <w:rsid w:val="00D058FB"/>
    <w:rsid w:val="00D06479"/>
    <w:rsid w:val="00D06760"/>
    <w:rsid w:val="00D067A8"/>
    <w:rsid w:val="00D06889"/>
    <w:rsid w:val="00D07956"/>
    <w:rsid w:val="00D10068"/>
    <w:rsid w:val="00D10629"/>
    <w:rsid w:val="00D108F0"/>
    <w:rsid w:val="00D10D77"/>
    <w:rsid w:val="00D112F3"/>
    <w:rsid w:val="00D11543"/>
    <w:rsid w:val="00D1190F"/>
    <w:rsid w:val="00D12D96"/>
    <w:rsid w:val="00D13217"/>
    <w:rsid w:val="00D132B0"/>
    <w:rsid w:val="00D13E2A"/>
    <w:rsid w:val="00D13FD4"/>
    <w:rsid w:val="00D141F3"/>
    <w:rsid w:val="00D14AFC"/>
    <w:rsid w:val="00D1575C"/>
    <w:rsid w:val="00D1579C"/>
    <w:rsid w:val="00D15AD1"/>
    <w:rsid w:val="00D1680E"/>
    <w:rsid w:val="00D16D92"/>
    <w:rsid w:val="00D1758A"/>
    <w:rsid w:val="00D17FBB"/>
    <w:rsid w:val="00D206B4"/>
    <w:rsid w:val="00D20E30"/>
    <w:rsid w:val="00D20F38"/>
    <w:rsid w:val="00D214FE"/>
    <w:rsid w:val="00D21EE1"/>
    <w:rsid w:val="00D21F87"/>
    <w:rsid w:val="00D2303F"/>
    <w:rsid w:val="00D2319C"/>
    <w:rsid w:val="00D247CC"/>
    <w:rsid w:val="00D24B2A"/>
    <w:rsid w:val="00D252BF"/>
    <w:rsid w:val="00D2607A"/>
    <w:rsid w:val="00D26643"/>
    <w:rsid w:val="00D268C6"/>
    <w:rsid w:val="00D26E73"/>
    <w:rsid w:val="00D27574"/>
    <w:rsid w:val="00D277A9"/>
    <w:rsid w:val="00D27B0F"/>
    <w:rsid w:val="00D3025B"/>
    <w:rsid w:val="00D30A54"/>
    <w:rsid w:val="00D313AB"/>
    <w:rsid w:val="00D317AE"/>
    <w:rsid w:val="00D317B7"/>
    <w:rsid w:val="00D3190B"/>
    <w:rsid w:val="00D33970"/>
    <w:rsid w:val="00D33CC2"/>
    <w:rsid w:val="00D3413B"/>
    <w:rsid w:val="00D34C97"/>
    <w:rsid w:val="00D3500E"/>
    <w:rsid w:val="00D351A2"/>
    <w:rsid w:val="00D3610C"/>
    <w:rsid w:val="00D36307"/>
    <w:rsid w:val="00D36829"/>
    <w:rsid w:val="00D36EB9"/>
    <w:rsid w:val="00D37156"/>
    <w:rsid w:val="00D378DC"/>
    <w:rsid w:val="00D37BC5"/>
    <w:rsid w:val="00D402A8"/>
    <w:rsid w:val="00D4198B"/>
    <w:rsid w:val="00D41EF8"/>
    <w:rsid w:val="00D43236"/>
    <w:rsid w:val="00D4330B"/>
    <w:rsid w:val="00D44267"/>
    <w:rsid w:val="00D4453D"/>
    <w:rsid w:val="00D45405"/>
    <w:rsid w:val="00D45B40"/>
    <w:rsid w:val="00D45C00"/>
    <w:rsid w:val="00D460AD"/>
    <w:rsid w:val="00D4667E"/>
    <w:rsid w:val="00D47128"/>
    <w:rsid w:val="00D472F4"/>
    <w:rsid w:val="00D479F4"/>
    <w:rsid w:val="00D507D2"/>
    <w:rsid w:val="00D51273"/>
    <w:rsid w:val="00D52023"/>
    <w:rsid w:val="00D52534"/>
    <w:rsid w:val="00D52EBE"/>
    <w:rsid w:val="00D52EEE"/>
    <w:rsid w:val="00D53424"/>
    <w:rsid w:val="00D53AE4"/>
    <w:rsid w:val="00D54298"/>
    <w:rsid w:val="00D545D0"/>
    <w:rsid w:val="00D54814"/>
    <w:rsid w:val="00D54892"/>
    <w:rsid w:val="00D549B2"/>
    <w:rsid w:val="00D54AA8"/>
    <w:rsid w:val="00D55479"/>
    <w:rsid w:val="00D55511"/>
    <w:rsid w:val="00D55B62"/>
    <w:rsid w:val="00D55F88"/>
    <w:rsid w:val="00D56713"/>
    <w:rsid w:val="00D574D7"/>
    <w:rsid w:val="00D57680"/>
    <w:rsid w:val="00D576C2"/>
    <w:rsid w:val="00D57732"/>
    <w:rsid w:val="00D579A1"/>
    <w:rsid w:val="00D579C5"/>
    <w:rsid w:val="00D60AC5"/>
    <w:rsid w:val="00D615DF"/>
    <w:rsid w:val="00D62E51"/>
    <w:rsid w:val="00D62E84"/>
    <w:rsid w:val="00D633D7"/>
    <w:rsid w:val="00D646DE"/>
    <w:rsid w:val="00D64F25"/>
    <w:rsid w:val="00D65450"/>
    <w:rsid w:val="00D65C06"/>
    <w:rsid w:val="00D6750D"/>
    <w:rsid w:val="00D678CB"/>
    <w:rsid w:val="00D70A81"/>
    <w:rsid w:val="00D70B59"/>
    <w:rsid w:val="00D710D7"/>
    <w:rsid w:val="00D72301"/>
    <w:rsid w:val="00D723C3"/>
    <w:rsid w:val="00D7313D"/>
    <w:rsid w:val="00D73F7D"/>
    <w:rsid w:val="00D7457D"/>
    <w:rsid w:val="00D74DEF"/>
    <w:rsid w:val="00D74F77"/>
    <w:rsid w:val="00D750D8"/>
    <w:rsid w:val="00D756B8"/>
    <w:rsid w:val="00D76DE9"/>
    <w:rsid w:val="00D76EAB"/>
    <w:rsid w:val="00D7739F"/>
    <w:rsid w:val="00D77835"/>
    <w:rsid w:val="00D778AC"/>
    <w:rsid w:val="00D77AD8"/>
    <w:rsid w:val="00D77AEA"/>
    <w:rsid w:val="00D77B5F"/>
    <w:rsid w:val="00D807E3"/>
    <w:rsid w:val="00D80D47"/>
    <w:rsid w:val="00D8194E"/>
    <w:rsid w:val="00D81D1F"/>
    <w:rsid w:val="00D820CC"/>
    <w:rsid w:val="00D82451"/>
    <w:rsid w:val="00D828D4"/>
    <w:rsid w:val="00D835E5"/>
    <w:rsid w:val="00D84889"/>
    <w:rsid w:val="00D867B6"/>
    <w:rsid w:val="00D87159"/>
    <w:rsid w:val="00D875C4"/>
    <w:rsid w:val="00D90379"/>
    <w:rsid w:val="00D911D7"/>
    <w:rsid w:val="00D915EE"/>
    <w:rsid w:val="00D91854"/>
    <w:rsid w:val="00D91929"/>
    <w:rsid w:val="00D91A54"/>
    <w:rsid w:val="00D91A6F"/>
    <w:rsid w:val="00D91C8F"/>
    <w:rsid w:val="00D925C6"/>
    <w:rsid w:val="00D92D8D"/>
    <w:rsid w:val="00D93C95"/>
    <w:rsid w:val="00D945A1"/>
    <w:rsid w:val="00D95310"/>
    <w:rsid w:val="00D95B70"/>
    <w:rsid w:val="00D95FC3"/>
    <w:rsid w:val="00D96165"/>
    <w:rsid w:val="00D97451"/>
    <w:rsid w:val="00D97D56"/>
    <w:rsid w:val="00D97FB8"/>
    <w:rsid w:val="00DA0135"/>
    <w:rsid w:val="00DA031D"/>
    <w:rsid w:val="00DA0578"/>
    <w:rsid w:val="00DA0826"/>
    <w:rsid w:val="00DA0C47"/>
    <w:rsid w:val="00DA15FF"/>
    <w:rsid w:val="00DA1AEE"/>
    <w:rsid w:val="00DA2221"/>
    <w:rsid w:val="00DA3BD8"/>
    <w:rsid w:val="00DA3F64"/>
    <w:rsid w:val="00DA41D8"/>
    <w:rsid w:val="00DA4749"/>
    <w:rsid w:val="00DA5427"/>
    <w:rsid w:val="00DA54CF"/>
    <w:rsid w:val="00DA5C64"/>
    <w:rsid w:val="00DA5E9C"/>
    <w:rsid w:val="00DA61E5"/>
    <w:rsid w:val="00DA68E8"/>
    <w:rsid w:val="00DA6DFF"/>
    <w:rsid w:val="00DA7652"/>
    <w:rsid w:val="00DA7B78"/>
    <w:rsid w:val="00DA7CF8"/>
    <w:rsid w:val="00DB025A"/>
    <w:rsid w:val="00DB0980"/>
    <w:rsid w:val="00DB0C5F"/>
    <w:rsid w:val="00DB15C5"/>
    <w:rsid w:val="00DB26F7"/>
    <w:rsid w:val="00DB2A4F"/>
    <w:rsid w:val="00DB2A7D"/>
    <w:rsid w:val="00DB2B63"/>
    <w:rsid w:val="00DB2F47"/>
    <w:rsid w:val="00DB362B"/>
    <w:rsid w:val="00DB4CAF"/>
    <w:rsid w:val="00DB4FFE"/>
    <w:rsid w:val="00DB541E"/>
    <w:rsid w:val="00DB57DC"/>
    <w:rsid w:val="00DB5BA6"/>
    <w:rsid w:val="00DB6180"/>
    <w:rsid w:val="00DB6362"/>
    <w:rsid w:val="00DB72F3"/>
    <w:rsid w:val="00DC01BC"/>
    <w:rsid w:val="00DC0454"/>
    <w:rsid w:val="00DC099C"/>
    <w:rsid w:val="00DC0EE7"/>
    <w:rsid w:val="00DC13B3"/>
    <w:rsid w:val="00DC13BF"/>
    <w:rsid w:val="00DC17BE"/>
    <w:rsid w:val="00DC23AC"/>
    <w:rsid w:val="00DC2855"/>
    <w:rsid w:val="00DC29C6"/>
    <w:rsid w:val="00DC2D10"/>
    <w:rsid w:val="00DC32B8"/>
    <w:rsid w:val="00DC3CA8"/>
    <w:rsid w:val="00DC4962"/>
    <w:rsid w:val="00DC59AE"/>
    <w:rsid w:val="00DC5CD6"/>
    <w:rsid w:val="00DC6ACF"/>
    <w:rsid w:val="00DC6E67"/>
    <w:rsid w:val="00DC763B"/>
    <w:rsid w:val="00DC7691"/>
    <w:rsid w:val="00DC787C"/>
    <w:rsid w:val="00DD198B"/>
    <w:rsid w:val="00DD227D"/>
    <w:rsid w:val="00DD243F"/>
    <w:rsid w:val="00DD25FC"/>
    <w:rsid w:val="00DD2C5B"/>
    <w:rsid w:val="00DD3512"/>
    <w:rsid w:val="00DD39AD"/>
    <w:rsid w:val="00DD4DCF"/>
    <w:rsid w:val="00DD4E20"/>
    <w:rsid w:val="00DD4F26"/>
    <w:rsid w:val="00DD6607"/>
    <w:rsid w:val="00DD7D8C"/>
    <w:rsid w:val="00DE05AF"/>
    <w:rsid w:val="00DE063F"/>
    <w:rsid w:val="00DE0AB1"/>
    <w:rsid w:val="00DE1121"/>
    <w:rsid w:val="00DE1340"/>
    <w:rsid w:val="00DE3716"/>
    <w:rsid w:val="00DE3B0B"/>
    <w:rsid w:val="00DE3DC0"/>
    <w:rsid w:val="00DE3E4D"/>
    <w:rsid w:val="00DE4344"/>
    <w:rsid w:val="00DE45C8"/>
    <w:rsid w:val="00DE4B57"/>
    <w:rsid w:val="00DE4BC7"/>
    <w:rsid w:val="00DE4F1C"/>
    <w:rsid w:val="00DE5867"/>
    <w:rsid w:val="00DE5CDF"/>
    <w:rsid w:val="00DE5FEC"/>
    <w:rsid w:val="00DE6886"/>
    <w:rsid w:val="00DE7668"/>
    <w:rsid w:val="00DF007B"/>
    <w:rsid w:val="00DF0B21"/>
    <w:rsid w:val="00DF11F1"/>
    <w:rsid w:val="00DF12C4"/>
    <w:rsid w:val="00DF1926"/>
    <w:rsid w:val="00DF1EB1"/>
    <w:rsid w:val="00DF2146"/>
    <w:rsid w:val="00DF2360"/>
    <w:rsid w:val="00DF249D"/>
    <w:rsid w:val="00DF26B5"/>
    <w:rsid w:val="00DF2D1F"/>
    <w:rsid w:val="00DF2D9A"/>
    <w:rsid w:val="00DF3D91"/>
    <w:rsid w:val="00DF3E6D"/>
    <w:rsid w:val="00DF411F"/>
    <w:rsid w:val="00DF4967"/>
    <w:rsid w:val="00DF5B09"/>
    <w:rsid w:val="00DF5B44"/>
    <w:rsid w:val="00DF5C39"/>
    <w:rsid w:val="00DF6AEC"/>
    <w:rsid w:val="00E00250"/>
    <w:rsid w:val="00E00735"/>
    <w:rsid w:val="00E00B81"/>
    <w:rsid w:val="00E01FD3"/>
    <w:rsid w:val="00E0230E"/>
    <w:rsid w:val="00E0296D"/>
    <w:rsid w:val="00E032F8"/>
    <w:rsid w:val="00E04CF8"/>
    <w:rsid w:val="00E04EF7"/>
    <w:rsid w:val="00E052EC"/>
    <w:rsid w:val="00E06D54"/>
    <w:rsid w:val="00E0701C"/>
    <w:rsid w:val="00E07C5A"/>
    <w:rsid w:val="00E10068"/>
    <w:rsid w:val="00E114AB"/>
    <w:rsid w:val="00E11A18"/>
    <w:rsid w:val="00E12F99"/>
    <w:rsid w:val="00E14096"/>
    <w:rsid w:val="00E14EC7"/>
    <w:rsid w:val="00E14FC9"/>
    <w:rsid w:val="00E155CD"/>
    <w:rsid w:val="00E155F3"/>
    <w:rsid w:val="00E157BD"/>
    <w:rsid w:val="00E15C68"/>
    <w:rsid w:val="00E1601E"/>
    <w:rsid w:val="00E1620B"/>
    <w:rsid w:val="00E20718"/>
    <w:rsid w:val="00E20A0B"/>
    <w:rsid w:val="00E210B0"/>
    <w:rsid w:val="00E22477"/>
    <w:rsid w:val="00E22751"/>
    <w:rsid w:val="00E2471D"/>
    <w:rsid w:val="00E24A09"/>
    <w:rsid w:val="00E2505C"/>
    <w:rsid w:val="00E255F7"/>
    <w:rsid w:val="00E2635E"/>
    <w:rsid w:val="00E27867"/>
    <w:rsid w:val="00E2790E"/>
    <w:rsid w:val="00E307D9"/>
    <w:rsid w:val="00E30965"/>
    <w:rsid w:val="00E31E30"/>
    <w:rsid w:val="00E340A3"/>
    <w:rsid w:val="00E34398"/>
    <w:rsid w:val="00E34905"/>
    <w:rsid w:val="00E34B56"/>
    <w:rsid w:val="00E35A8B"/>
    <w:rsid w:val="00E35E95"/>
    <w:rsid w:val="00E35F38"/>
    <w:rsid w:val="00E3639C"/>
    <w:rsid w:val="00E401A3"/>
    <w:rsid w:val="00E4075D"/>
    <w:rsid w:val="00E40CA1"/>
    <w:rsid w:val="00E40F1D"/>
    <w:rsid w:val="00E41297"/>
    <w:rsid w:val="00E41B73"/>
    <w:rsid w:val="00E41F1B"/>
    <w:rsid w:val="00E42E88"/>
    <w:rsid w:val="00E43940"/>
    <w:rsid w:val="00E443B7"/>
    <w:rsid w:val="00E445F7"/>
    <w:rsid w:val="00E4521B"/>
    <w:rsid w:val="00E46819"/>
    <w:rsid w:val="00E46AC0"/>
    <w:rsid w:val="00E46E68"/>
    <w:rsid w:val="00E47330"/>
    <w:rsid w:val="00E4750E"/>
    <w:rsid w:val="00E47AED"/>
    <w:rsid w:val="00E47B38"/>
    <w:rsid w:val="00E50765"/>
    <w:rsid w:val="00E50B9F"/>
    <w:rsid w:val="00E515CF"/>
    <w:rsid w:val="00E5196B"/>
    <w:rsid w:val="00E51EF9"/>
    <w:rsid w:val="00E52208"/>
    <w:rsid w:val="00E527DF"/>
    <w:rsid w:val="00E52E14"/>
    <w:rsid w:val="00E53267"/>
    <w:rsid w:val="00E5420A"/>
    <w:rsid w:val="00E54712"/>
    <w:rsid w:val="00E54A66"/>
    <w:rsid w:val="00E54C80"/>
    <w:rsid w:val="00E55069"/>
    <w:rsid w:val="00E55443"/>
    <w:rsid w:val="00E55835"/>
    <w:rsid w:val="00E560B0"/>
    <w:rsid w:val="00E5632F"/>
    <w:rsid w:val="00E56576"/>
    <w:rsid w:val="00E566AD"/>
    <w:rsid w:val="00E56C60"/>
    <w:rsid w:val="00E57675"/>
    <w:rsid w:val="00E578AE"/>
    <w:rsid w:val="00E6010F"/>
    <w:rsid w:val="00E60ED8"/>
    <w:rsid w:val="00E614EA"/>
    <w:rsid w:val="00E61930"/>
    <w:rsid w:val="00E61C55"/>
    <w:rsid w:val="00E6229D"/>
    <w:rsid w:val="00E62D97"/>
    <w:rsid w:val="00E62F60"/>
    <w:rsid w:val="00E6350E"/>
    <w:rsid w:val="00E63FE1"/>
    <w:rsid w:val="00E64326"/>
    <w:rsid w:val="00E6444B"/>
    <w:rsid w:val="00E6457B"/>
    <w:rsid w:val="00E6589B"/>
    <w:rsid w:val="00E659C2"/>
    <w:rsid w:val="00E6672C"/>
    <w:rsid w:val="00E66834"/>
    <w:rsid w:val="00E66FF0"/>
    <w:rsid w:val="00E67002"/>
    <w:rsid w:val="00E672BA"/>
    <w:rsid w:val="00E67909"/>
    <w:rsid w:val="00E67F35"/>
    <w:rsid w:val="00E70B1B"/>
    <w:rsid w:val="00E71454"/>
    <w:rsid w:val="00E71512"/>
    <w:rsid w:val="00E72101"/>
    <w:rsid w:val="00E72654"/>
    <w:rsid w:val="00E72F21"/>
    <w:rsid w:val="00E739BF"/>
    <w:rsid w:val="00E73C13"/>
    <w:rsid w:val="00E74312"/>
    <w:rsid w:val="00E7432B"/>
    <w:rsid w:val="00E74C76"/>
    <w:rsid w:val="00E751E7"/>
    <w:rsid w:val="00E759F4"/>
    <w:rsid w:val="00E75ABC"/>
    <w:rsid w:val="00E75C53"/>
    <w:rsid w:val="00E76C7B"/>
    <w:rsid w:val="00E76EA7"/>
    <w:rsid w:val="00E77C92"/>
    <w:rsid w:val="00E8017F"/>
    <w:rsid w:val="00E80180"/>
    <w:rsid w:val="00E81756"/>
    <w:rsid w:val="00E81B61"/>
    <w:rsid w:val="00E81E75"/>
    <w:rsid w:val="00E8200E"/>
    <w:rsid w:val="00E82204"/>
    <w:rsid w:val="00E82380"/>
    <w:rsid w:val="00E825AA"/>
    <w:rsid w:val="00E837DE"/>
    <w:rsid w:val="00E83FD6"/>
    <w:rsid w:val="00E845CF"/>
    <w:rsid w:val="00E84D69"/>
    <w:rsid w:val="00E84E56"/>
    <w:rsid w:val="00E8528F"/>
    <w:rsid w:val="00E85635"/>
    <w:rsid w:val="00E8608C"/>
    <w:rsid w:val="00E86FD3"/>
    <w:rsid w:val="00E8741E"/>
    <w:rsid w:val="00E874D0"/>
    <w:rsid w:val="00E904F9"/>
    <w:rsid w:val="00E9261E"/>
    <w:rsid w:val="00E92774"/>
    <w:rsid w:val="00E92E15"/>
    <w:rsid w:val="00E93832"/>
    <w:rsid w:val="00E93C3D"/>
    <w:rsid w:val="00E93DA1"/>
    <w:rsid w:val="00E93E67"/>
    <w:rsid w:val="00E944AD"/>
    <w:rsid w:val="00E9520E"/>
    <w:rsid w:val="00E95381"/>
    <w:rsid w:val="00E9558A"/>
    <w:rsid w:val="00E95A9C"/>
    <w:rsid w:val="00E966B7"/>
    <w:rsid w:val="00E968C1"/>
    <w:rsid w:val="00E96A95"/>
    <w:rsid w:val="00E974E6"/>
    <w:rsid w:val="00E97782"/>
    <w:rsid w:val="00E97CCE"/>
    <w:rsid w:val="00E97D25"/>
    <w:rsid w:val="00EA093E"/>
    <w:rsid w:val="00EA12C7"/>
    <w:rsid w:val="00EA1421"/>
    <w:rsid w:val="00EA1610"/>
    <w:rsid w:val="00EA1A24"/>
    <w:rsid w:val="00EA1F2D"/>
    <w:rsid w:val="00EA31AE"/>
    <w:rsid w:val="00EA3C9C"/>
    <w:rsid w:val="00EA43EE"/>
    <w:rsid w:val="00EA4D33"/>
    <w:rsid w:val="00EA575E"/>
    <w:rsid w:val="00EA5807"/>
    <w:rsid w:val="00EA5A98"/>
    <w:rsid w:val="00EA6AA6"/>
    <w:rsid w:val="00EA6E61"/>
    <w:rsid w:val="00EA7783"/>
    <w:rsid w:val="00EA7CE7"/>
    <w:rsid w:val="00EB0411"/>
    <w:rsid w:val="00EB067E"/>
    <w:rsid w:val="00EB07C8"/>
    <w:rsid w:val="00EB0856"/>
    <w:rsid w:val="00EB09E4"/>
    <w:rsid w:val="00EB0C22"/>
    <w:rsid w:val="00EB0EAC"/>
    <w:rsid w:val="00EB165F"/>
    <w:rsid w:val="00EB18DB"/>
    <w:rsid w:val="00EB27DD"/>
    <w:rsid w:val="00EB36D7"/>
    <w:rsid w:val="00EB3BBC"/>
    <w:rsid w:val="00EB3F48"/>
    <w:rsid w:val="00EB433A"/>
    <w:rsid w:val="00EB4368"/>
    <w:rsid w:val="00EB477E"/>
    <w:rsid w:val="00EB47D3"/>
    <w:rsid w:val="00EB4A48"/>
    <w:rsid w:val="00EB5134"/>
    <w:rsid w:val="00EB6B1F"/>
    <w:rsid w:val="00EB72EB"/>
    <w:rsid w:val="00EB7E23"/>
    <w:rsid w:val="00EC039B"/>
    <w:rsid w:val="00EC0DCD"/>
    <w:rsid w:val="00EC1D0E"/>
    <w:rsid w:val="00EC264F"/>
    <w:rsid w:val="00EC2890"/>
    <w:rsid w:val="00EC2F47"/>
    <w:rsid w:val="00EC3986"/>
    <w:rsid w:val="00EC3C80"/>
    <w:rsid w:val="00EC4FC5"/>
    <w:rsid w:val="00EC4FC7"/>
    <w:rsid w:val="00EC54A9"/>
    <w:rsid w:val="00EC6736"/>
    <w:rsid w:val="00EC6812"/>
    <w:rsid w:val="00EC6940"/>
    <w:rsid w:val="00EC69B8"/>
    <w:rsid w:val="00EC7462"/>
    <w:rsid w:val="00EC7BE6"/>
    <w:rsid w:val="00ED0F85"/>
    <w:rsid w:val="00ED0FC2"/>
    <w:rsid w:val="00ED1201"/>
    <w:rsid w:val="00ED1395"/>
    <w:rsid w:val="00ED1A3C"/>
    <w:rsid w:val="00ED2DFA"/>
    <w:rsid w:val="00ED4878"/>
    <w:rsid w:val="00ED4C6E"/>
    <w:rsid w:val="00ED4EB6"/>
    <w:rsid w:val="00ED4F43"/>
    <w:rsid w:val="00ED5AED"/>
    <w:rsid w:val="00ED6B2D"/>
    <w:rsid w:val="00ED6DEA"/>
    <w:rsid w:val="00ED72EE"/>
    <w:rsid w:val="00ED777C"/>
    <w:rsid w:val="00ED7DDF"/>
    <w:rsid w:val="00EE0A13"/>
    <w:rsid w:val="00EE0E11"/>
    <w:rsid w:val="00EE16EF"/>
    <w:rsid w:val="00EE1921"/>
    <w:rsid w:val="00EE2278"/>
    <w:rsid w:val="00EE3671"/>
    <w:rsid w:val="00EE36F4"/>
    <w:rsid w:val="00EE3AC8"/>
    <w:rsid w:val="00EE3D8D"/>
    <w:rsid w:val="00EE48DC"/>
    <w:rsid w:val="00EE60A3"/>
    <w:rsid w:val="00EE60D3"/>
    <w:rsid w:val="00EE674D"/>
    <w:rsid w:val="00EE69D0"/>
    <w:rsid w:val="00EE7626"/>
    <w:rsid w:val="00EE76B0"/>
    <w:rsid w:val="00EE7BBE"/>
    <w:rsid w:val="00EE7E17"/>
    <w:rsid w:val="00EF02AE"/>
    <w:rsid w:val="00EF04CE"/>
    <w:rsid w:val="00EF0B85"/>
    <w:rsid w:val="00EF17AB"/>
    <w:rsid w:val="00EF1EF7"/>
    <w:rsid w:val="00EF22C3"/>
    <w:rsid w:val="00EF38C1"/>
    <w:rsid w:val="00EF3A2E"/>
    <w:rsid w:val="00EF4403"/>
    <w:rsid w:val="00EF4749"/>
    <w:rsid w:val="00EF49E1"/>
    <w:rsid w:val="00EF4A40"/>
    <w:rsid w:val="00EF4D3F"/>
    <w:rsid w:val="00EF4D90"/>
    <w:rsid w:val="00EF5A7F"/>
    <w:rsid w:val="00EF5BE0"/>
    <w:rsid w:val="00EF5D15"/>
    <w:rsid w:val="00EF7B94"/>
    <w:rsid w:val="00F00591"/>
    <w:rsid w:val="00F00DB5"/>
    <w:rsid w:val="00F0100E"/>
    <w:rsid w:val="00F012B2"/>
    <w:rsid w:val="00F03213"/>
    <w:rsid w:val="00F03DD3"/>
    <w:rsid w:val="00F044CD"/>
    <w:rsid w:val="00F04FC2"/>
    <w:rsid w:val="00F05533"/>
    <w:rsid w:val="00F056A1"/>
    <w:rsid w:val="00F05C34"/>
    <w:rsid w:val="00F05E89"/>
    <w:rsid w:val="00F0687D"/>
    <w:rsid w:val="00F06996"/>
    <w:rsid w:val="00F06F55"/>
    <w:rsid w:val="00F0730D"/>
    <w:rsid w:val="00F077B4"/>
    <w:rsid w:val="00F07994"/>
    <w:rsid w:val="00F07A51"/>
    <w:rsid w:val="00F07C1A"/>
    <w:rsid w:val="00F07D72"/>
    <w:rsid w:val="00F100EF"/>
    <w:rsid w:val="00F10B37"/>
    <w:rsid w:val="00F115FA"/>
    <w:rsid w:val="00F11AC7"/>
    <w:rsid w:val="00F12251"/>
    <w:rsid w:val="00F12B33"/>
    <w:rsid w:val="00F12E5E"/>
    <w:rsid w:val="00F12F12"/>
    <w:rsid w:val="00F149CC"/>
    <w:rsid w:val="00F153E2"/>
    <w:rsid w:val="00F154FE"/>
    <w:rsid w:val="00F168F9"/>
    <w:rsid w:val="00F16B37"/>
    <w:rsid w:val="00F16F2A"/>
    <w:rsid w:val="00F16FB3"/>
    <w:rsid w:val="00F16FB4"/>
    <w:rsid w:val="00F16FD7"/>
    <w:rsid w:val="00F171D8"/>
    <w:rsid w:val="00F20916"/>
    <w:rsid w:val="00F209B1"/>
    <w:rsid w:val="00F21157"/>
    <w:rsid w:val="00F22242"/>
    <w:rsid w:val="00F226F9"/>
    <w:rsid w:val="00F22C81"/>
    <w:rsid w:val="00F237D4"/>
    <w:rsid w:val="00F23E74"/>
    <w:rsid w:val="00F24D95"/>
    <w:rsid w:val="00F2521E"/>
    <w:rsid w:val="00F258BD"/>
    <w:rsid w:val="00F269B4"/>
    <w:rsid w:val="00F269ED"/>
    <w:rsid w:val="00F27068"/>
    <w:rsid w:val="00F2727E"/>
    <w:rsid w:val="00F308BE"/>
    <w:rsid w:val="00F31459"/>
    <w:rsid w:val="00F3167C"/>
    <w:rsid w:val="00F3265F"/>
    <w:rsid w:val="00F32E4F"/>
    <w:rsid w:val="00F335AB"/>
    <w:rsid w:val="00F343BB"/>
    <w:rsid w:val="00F34477"/>
    <w:rsid w:val="00F34692"/>
    <w:rsid w:val="00F3594B"/>
    <w:rsid w:val="00F3663E"/>
    <w:rsid w:val="00F3677A"/>
    <w:rsid w:val="00F36C81"/>
    <w:rsid w:val="00F36F44"/>
    <w:rsid w:val="00F36F47"/>
    <w:rsid w:val="00F37041"/>
    <w:rsid w:val="00F3787C"/>
    <w:rsid w:val="00F37C54"/>
    <w:rsid w:val="00F40424"/>
    <w:rsid w:val="00F41AAD"/>
    <w:rsid w:val="00F41DAB"/>
    <w:rsid w:val="00F41E24"/>
    <w:rsid w:val="00F42CFD"/>
    <w:rsid w:val="00F437B2"/>
    <w:rsid w:val="00F4421B"/>
    <w:rsid w:val="00F44280"/>
    <w:rsid w:val="00F44FF6"/>
    <w:rsid w:val="00F4540F"/>
    <w:rsid w:val="00F4541D"/>
    <w:rsid w:val="00F46D79"/>
    <w:rsid w:val="00F46F68"/>
    <w:rsid w:val="00F47078"/>
    <w:rsid w:val="00F478F0"/>
    <w:rsid w:val="00F47D42"/>
    <w:rsid w:val="00F47ECC"/>
    <w:rsid w:val="00F50A69"/>
    <w:rsid w:val="00F50E7D"/>
    <w:rsid w:val="00F52956"/>
    <w:rsid w:val="00F5299F"/>
    <w:rsid w:val="00F5502E"/>
    <w:rsid w:val="00F55D91"/>
    <w:rsid w:val="00F56966"/>
    <w:rsid w:val="00F57641"/>
    <w:rsid w:val="00F57A20"/>
    <w:rsid w:val="00F57A85"/>
    <w:rsid w:val="00F57B19"/>
    <w:rsid w:val="00F57C4E"/>
    <w:rsid w:val="00F57F6A"/>
    <w:rsid w:val="00F60388"/>
    <w:rsid w:val="00F60E82"/>
    <w:rsid w:val="00F615A4"/>
    <w:rsid w:val="00F615C3"/>
    <w:rsid w:val="00F61C62"/>
    <w:rsid w:val="00F61FAF"/>
    <w:rsid w:val="00F63353"/>
    <w:rsid w:val="00F640CB"/>
    <w:rsid w:val="00F64B27"/>
    <w:rsid w:val="00F6516C"/>
    <w:rsid w:val="00F65639"/>
    <w:rsid w:val="00F65E74"/>
    <w:rsid w:val="00F66BF0"/>
    <w:rsid w:val="00F67B2B"/>
    <w:rsid w:val="00F67FAE"/>
    <w:rsid w:val="00F70C6F"/>
    <w:rsid w:val="00F71BBD"/>
    <w:rsid w:val="00F724C5"/>
    <w:rsid w:val="00F72DB9"/>
    <w:rsid w:val="00F7387A"/>
    <w:rsid w:val="00F74911"/>
    <w:rsid w:val="00F760CF"/>
    <w:rsid w:val="00F76880"/>
    <w:rsid w:val="00F76EAD"/>
    <w:rsid w:val="00F76FC1"/>
    <w:rsid w:val="00F773DD"/>
    <w:rsid w:val="00F773F3"/>
    <w:rsid w:val="00F80CF0"/>
    <w:rsid w:val="00F80E1F"/>
    <w:rsid w:val="00F81120"/>
    <w:rsid w:val="00F82AD1"/>
    <w:rsid w:val="00F82F3A"/>
    <w:rsid w:val="00F834B3"/>
    <w:rsid w:val="00F834DE"/>
    <w:rsid w:val="00F83588"/>
    <w:rsid w:val="00F83E34"/>
    <w:rsid w:val="00F8400C"/>
    <w:rsid w:val="00F840CC"/>
    <w:rsid w:val="00F842E2"/>
    <w:rsid w:val="00F84567"/>
    <w:rsid w:val="00F8495D"/>
    <w:rsid w:val="00F86180"/>
    <w:rsid w:val="00F86C07"/>
    <w:rsid w:val="00F8764B"/>
    <w:rsid w:val="00F879D8"/>
    <w:rsid w:val="00F9004A"/>
    <w:rsid w:val="00F9049C"/>
    <w:rsid w:val="00F9089E"/>
    <w:rsid w:val="00F90B1B"/>
    <w:rsid w:val="00F918A4"/>
    <w:rsid w:val="00F9333A"/>
    <w:rsid w:val="00F93732"/>
    <w:rsid w:val="00F9466E"/>
    <w:rsid w:val="00F94A44"/>
    <w:rsid w:val="00F94E4B"/>
    <w:rsid w:val="00F94F4F"/>
    <w:rsid w:val="00F9524A"/>
    <w:rsid w:val="00F9535E"/>
    <w:rsid w:val="00F9611E"/>
    <w:rsid w:val="00F961A8"/>
    <w:rsid w:val="00F963C4"/>
    <w:rsid w:val="00F9643D"/>
    <w:rsid w:val="00F96E65"/>
    <w:rsid w:val="00F96FBB"/>
    <w:rsid w:val="00F97319"/>
    <w:rsid w:val="00F97637"/>
    <w:rsid w:val="00F97940"/>
    <w:rsid w:val="00F97E44"/>
    <w:rsid w:val="00FA0187"/>
    <w:rsid w:val="00FA08D6"/>
    <w:rsid w:val="00FA0FA1"/>
    <w:rsid w:val="00FA170B"/>
    <w:rsid w:val="00FA1AAE"/>
    <w:rsid w:val="00FA201B"/>
    <w:rsid w:val="00FA3430"/>
    <w:rsid w:val="00FA3A9A"/>
    <w:rsid w:val="00FA3E5A"/>
    <w:rsid w:val="00FA4488"/>
    <w:rsid w:val="00FA4C30"/>
    <w:rsid w:val="00FA4C4F"/>
    <w:rsid w:val="00FA5555"/>
    <w:rsid w:val="00FA59E3"/>
    <w:rsid w:val="00FA671A"/>
    <w:rsid w:val="00FA6F52"/>
    <w:rsid w:val="00FA71BF"/>
    <w:rsid w:val="00FA763D"/>
    <w:rsid w:val="00FB00CB"/>
    <w:rsid w:val="00FB00E3"/>
    <w:rsid w:val="00FB039E"/>
    <w:rsid w:val="00FB0461"/>
    <w:rsid w:val="00FB0B4F"/>
    <w:rsid w:val="00FB0D6B"/>
    <w:rsid w:val="00FB1325"/>
    <w:rsid w:val="00FB16C2"/>
    <w:rsid w:val="00FB2D8B"/>
    <w:rsid w:val="00FB308F"/>
    <w:rsid w:val="00FB38E3"/>
    <w:rsid w:val="00FB4276"/>
    <w:rsid w:val="00FB4310"/>
    <w:rsid w:val="00FB4E2D"/>
    <w:rsid w:val="00FB6B8B"/>
    <w:rsid w:val="00FB6E70"/>
    <w:rsid w:val="00FB6F17"/>
    <w:rsid w:val="00FB71EB"/>
    <w:rsid w:val="00FB725A"/>
    <w:rsid w:val="00FB736B"/>
    <w:rsid w:val="00FB777C"/>
    <w:rsid w:val="00FC1082"/>
    <w:rsid w:val="00FC1D77"/>
    <w:rsid w:val="00FC2306"/>
    <w:rsid w:val="00FC25E8"/>
    <w:rsid w:val="00FC34CD"/>
    <w:rsid w:val="00FC453C"/>
    <w:rsid w:val="00FC4581"/>
    <w:rsid w:val="00FC484D"/>
    <w:rsid w:val="00FC4DD2"/>
    <w:rsid w:val="00FC5217"/>
    <w:rsid w:val="00FC53EC"/>
    <w:rsid w:val="00FC6829"/>
    <w:rsid w:val="00FD0526"/>
    <w:rsid w:val="00FD0913"/>
    <w:rsid w:val="00FD19E8"/>
    <w:rsid w:val="00FD2103"/>
    <w:rsid w:val="00FD2331"/>
    <w:rsid w:val="00FD236D"/>
    <w:rsid w:val="00FD246E"/>
    <w:rsid w:val="00FD382B"/>
    <w:rsid w:val="00FD3AA7"/>
    <w:rsid w:val="00FD3D69"/>
    <w:rsid w:val="00FD4020"/>
    <w:rsid w:val="00FD455F"/>
    <w:rsid w:val="00FD5FF1"/>
    <w:rsid w:val="00FD7926"/>
    <w:rsid w:val="00FE04EE"/>
    <w:rsid w:val="00FE054E"/>
    <w:rsid w:val="00FE063D"/>
    <w:rsid w:val="00FE0644"/>
    <w:rsid w:val="00FE06F6"/>
    <w:rsid w:val="00FE0EE2"/>
    <w:rsid w:val="00FE0F37"/>
    <w:rsid w:val="00FE149B"/>
    <w:rsid w:val="00FE2003"/>
    <w:rsid w:val="00FE2223"/>
    <w:rsid w:val="00FE37F3"/>
    <w:rsid w:val="00FE40E1"/>
    <w:rsid w:val="00FE54B6"/>
    <w:rsid w:val="00FE6301"/>
    <w:rsid w:val="00FE68A5"/>
    <w:rsid w:val="00FE6A0B"/>
    <w:rsid w:val="00FE6BC4"/>
    <w:rsid w:val="00FE6F13"/>
    <w:rsid w:val="00FE7023"/>
    <w:rsid w:val="00FE71C3"/>
    <w:rsid w:val="00FE72FE"/>
    <w:rsid w:val="00FE75D8"/>
    <w:rsid w:val="00FE78E1"/>
    <w:rsid w:val="00FF0D3E"/>
    <w:rsid w:val="00FF16A9"/>
    <w:rsid w:val="00FF17DD"/>
    <w:rsid w:val="00FF1885"/>
    <w:rsid w:val="00FF1C8A"/>
    <w:rsid w:val="00FF2AA0"/>
    <w:rsid w:val="00FF2AB2"/>
    <w:rsid w:val="00FF48C2"/>
    <w:rsid w:val="00FF50A3"/>
    <w:rsid w:val="00FF538B"/>
    <w:rsid w:val="00FF557C"/>
    <w:rsid w:val="00FF5ABF"/>
    <w:rsid w:val="00FF5E8C"/>
    <w:rsid w:val="00FF77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3AFEB8A-A304-44B1-B9C1-6199F8A4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semiHidden="1" w:uiPriority="0"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A1421"/>
    <w:rPr>
      <w:sz w:val="24"/>
      <w:szCs w:val="24"/>
    </w:rPr>
  </w:style>
  <w:style w:type="paragraph" w:styleId="Nagwek1">
    <w:name w:val="heading 1"/>
    <w:basedOn w:val="Normalny"/>
    <w:next w:val="Normalny"/>
    <w:qFormat/>
    <w:pPr>
      <w:keepNext/>
      <w:jc w:val="center"/>
      <w:outlineLvl w:val="0"/>
    </w:pPr>
    <w:rPr>
      <w:szCs w:val="20"/>
    </w:rPr>
  </w:style>
  <w:style w:type="paragraph" w:styleId="Nagwek2">
    <w:name w:val="heading 2"/>
    <w:basedOn w:val="Normalny"/>
    <w:next w:val="Normalny"/>
    <w:qFormat/>
    <w:pPr>
      <w:keepNext/>
      <w:spacing w:line="360" w:lineRule="auto"/>
      <w:jc w:val="center"/>
      <w:outlineLvl w:val="1"/>
    </w:pPr>
    <w:rPr>
      <w:b/>
      <w:sz w:val="32"/>
      <w:szCs w:val="20"/>
    </w:rPr>
  </w:style>
  <w:style w:type="paragraph" w:styleId="Nagwek3">
    <w:name w:val="heading 3"/>
    <w:basedOn w:val="Normalny"/>
    <w:next w:val="Normalny"/>
    <w:link w:val="Nagwek3Znak"/>
    <w:qFormat/>
    <w:pPr>
      <w:keepNext/>
      <w:tabs>
        <w:tab w:val="left" w:pos="709"/>
        <w:tab w:val="left" w:pos="993"/>
      </w:tabs>
      <w:ind w:left="2552" w:hanging="2552"/>
      <w:jc w:val="center"/>
      <w:outlineLvl w:val="2"/>
    </w:pPr>
    <w:rPr>
      <w:sz w:val="28"/>
      <w:szCs w:val="20"/>
    </w:rPr>
  </w:style>
  <w:style w:type="paragraph" w:styleId="Nagwek4">
    <w:name w:val="heading 4"/>
    <w:basedOn w:val="Normalny"/>
    <w:next w:val="Normalny"/>
    <w:qFormat/>
    <w:pPr>
      <w:keepNext/>
      <w:jc w:val="both"/>
      <w:outlineLvl w:val="3"/>
    </w:pPr>
    <w:rPr>
      <w:b/>
      <w:kern w:val="1"/>
      <w:sz w:val="20"/>
      <w:szCs w:val="20"/>
    </w:rPr>
  </w:style>
  <w:style w:type="paragraph" w:styleId="Nagwek5">
    <w:name w:val="heading 5"/>
    <w:basedOn w:val="Normalny"/>
    <w:next w:val="Normalny"/>
    <w:link w:val="Nagwek5Znak"/>
    <w:qFormat/>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qFormat/>
    <w:pPr>
      <w:keepNext/>
      <w:jc w:val="center"/>
      <w:outlineLvl w:val="6"/>
    </w:pPr>
    <w:rPr>
      <w:b/>
      <w:i/>
      <w:sz w:val="52"/>
    </w:rPr>
  </w:style>
  <w:style w:type="paragraph" w:styleId="Nagwek8">
    <w:name w:val="heading 8"/>
    <w:basedOn w:val="Normalny"/>
    <w:next w:val="Normalny"/>
    <w:link w:val="Nagwek8Znak"/>
    <w:qFormat/>
    <w:rsid w:val="004C1B66"/>
    <w:pPr>
      <w:spacing w:before="240" w:after="60"/>
      <w:outlineLvl w:val="7"/>
    </w:pPr>
    <w:rPr>
      <w:i/>
      <w:iCs/>
    </w:rPr>
  </w:style>
  <w:style w:type="paragraph" w:styleId="Nagwek9">
    <w:name w:val="heading 9"/>
    <w:basedOn w:val="Normalny"/>
    <w:next w:val="Normalny"/>
    <w:qFormat/>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customStyle="1" w:styleId="Nagwek3Znak">
    <w:name w:val="Nagłówek 3 Znak"/>
    <w:link w:val="Nagwek3"/>
    <w:rsid w:val="001C6503"/>
    <w:rPr>
      <w:sz w:val="28"/>
    </w:rPr>
  </w:style>
  <w:style w:type="paragraph" w:styleId="Stopka">
    <w:name w:val="footer"/>
    <w:basedOn w:val="Normalny"/>
    <w:link w:val="StopkaZnak"/>
    <w:pPr>
      <w:tabs>
        <w:tab w:val="center" w:pos="4536"/>
        <w:tab w:val="right" w:pos="9072"/>
      </w:tabs>
    </w:pPr>
    <w:rPr>
      <w:sz w:val="20"/>
      <w:szCs w:val="20"/>
    </w:rPr>
  </w:style>
  <w:style w:type="paragraph" w:styleId="Tekstpodstawowy3">
    <w:name w:val="Body Text 3"/>
    <w:basedOn w:val="Normalny"/>
    <w:link w:val="Tekstpodstawowy3Znak"/>
    <w:rPr>
      <w:b/>
      <w:szCs w:val="20"/>
    </w:rPr>
  </w:style>
  <w:style w:type="paragraph" w:styleId="Tekstpodstawowywcity">
    <w:name w:val="Body Text Indent"/>
    <w:basedOn w:val="Normalny"/>
    <w:pPr>
      <w:ind w:left="284" w:hanging="284"/>
    </w:pPr>
  </w:style>
  <w:style w:type="paragraph" w:styleId="Tekstpodstawowy">
    <w:name w:val="Body Text"/>
    <w:basedOn w:val="Normalny"/>
    <w:link w:val="TekstpodstawowyZnak"/>
    <w:pPr>
      <w:tabs>
        <w:tab w:val="left" w:pos="709"/>
        <w:tab w:val="left" w:pos="993"/>
      </w:tabs>
    </w:pPr>
    <w:rPr>
      <w:szCs w:val="20"/>
    </w:rPr>
  </w:style>
  <w:style w:type="character" w:customStyle="1" w:styleId="TekstpodstawowyZnak">
    <w:name w:val="Tekst podstawowy Znak"/>
    <w:link w:val="Tekstpodstawowy"/>
    <w:rsid w:val="001C6503"/>
    <w:rPr>
      <w:sz w:val="24"/>
    </w:rPr>
  </w:style>
  <w:style w:type="character" w:styleId="Numerstrony">
    <w:name w:val="page number"/>
    <w:basedOn w:val="Domylnaczcionkaakapitu"/>
  </w:style>
  <w:style w:type="paragraph" w:styleId="Tytu">
    <w:name w:val="Title"/>
    <w:basedOn w:val="Normalny"/>
    <w:link w:val="TytuZnak"/>
    <w:qFormat/>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pPr>
      <w:spacing w:before="60" w:after="60"/>
      <w:ind w:left="851" w:hanging="295"/>
      <w:jc w:val="both"/>
    </w:pPr>
  </w:style>
  <w:style w:type="paragraph" w:customStyle="1" w:styleId="ust">
    <w:name w:val="ust"/>
    <w:pPr>
      <w:spacing w:before="60" w:after="60"/>
      <w:ind w:left="426" w:hanging="284"/>
      <w:jc w:val="both"/>
    </w:pPr>
    <w:rPr>
      <w:sz w:val="24"/>
      <w:szCs w:val="24"/>
    </w:rPr>
  </w:style>
  <w:style w:type="paragraph" w:customStyle="1" w:styleId="tekst">
    <w:name w:val="tekst"/>
    <w:basedOn w:val="Normalny"/>
    <w:pPr>
      <w:suppressLineNumbers/>
      <w:spacing w:before="60" w:after="60"/>
      <w:jc w:val="both"/>
    </w:pPr>
  </w:style>
  <w:style w:type="character" w:styleId="Hipercze">
    <w:name w:val="Hyperlink"/>
    <w:rPr>
      <w:color w:val="000000"/>
      <w:u w:val="single"/>
    </w:rPr>
  </w:style>
  <w:style w:type="paragraph" w:styleId="Tekstpodstawowywcity2">
    <w:name w:val="Body Text Indent 2"/>
    <w:basedOn w:val="Normalny"/>
    <w:pPr>
      <w:tabs>
        <w:tab w:val="left" w:pos="-2977"/>
        <w:tab w:val="left" w:pos="-2127"/>
      </w:tabs>
      <w:ind w:left="360"/>
      <w:jc w:val="both"/>
    </w:pPr>
    <w:rPr>
      <w:color w:val="000000"/>
    </w:rPr>
  </w:style>
  <w:style w:type="paragraph" w:styleId="Tekstpodstawowywcity3">
    <w:name w:val="Body Text Indent 3"/>
    <w:basedOn w:val="Normalny"/>
    <w:pPr>
      <w:ind w:left="900" w:hanging="180"/>
      <w:jc w:val="both"/>
    </w:pPr>
  </w:style>
  <w:style w:type="paragraph" w:styleId="Tekstblokowy">
    <w:name w:val="Block Text"/>
    <w:basedOn w:val="Normalny"/>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pPr>
      <w:spacing w:before="100" w:beforeAutospacing="1" w:after="100" w:afterAutospacing="1"/>
    </w:pPr>
  </w:style>
  <w:style w:type="paragraph" w:styleId="Zwykytekst">
    <w:name w:val="Plain Text"/>
    <w:basedOn w:val="Normalny"/>
    <w:link w:val="ZwykytekstZnak"/>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semiHidden/>
    <w:rPr>
      <w:rFonts w:ascii="Tahoma" w:hAnsi="Tahoma" w:cs="Tahoma"/>
      <w:sz w:val="16"/>
      <w:szCs w:val="16"/>
    </w:rPr>
  </w:style>
  <w:style w:type="paragraph" w:styleId="Tekstpodstawowy2">
    <w:name w:val="Body Text 2"/>
    <w:basedOn w:val="Normalny"/>
    <w:pPr>
      <w:jc w:val="both"/>
    </w:pPr>
    <w:rPr>
      <w:b/>
      <w:bCs/>
      <w:color w:val="FF0000"/>
    </w:rPr>
  </w:style>
  <w:style w:type="paragraph" w:styleId="Nagwek">
    <w:name w:val="header"/>
    <w:basedOn w:val="Normalny"/>
    <w:pPr>
      <w:tabs>
        <w:tab w:val="center" w:pos="4536"/>
        <w:tab w:val="right" w:pos="9072"/>
      </w:tabs>
    </w:pPr>
  </w:style>
  <w:style w:type="paragraph" w:customStyle="1" w:styleId="StylNagwek2ArialNarrowNieKursywaPrzed6ptPo0">
    <w:name w:val="Styl Nagłówek 2 + Arial Narrow Nie Kursywa Przed:  6 pt Po:  0 ..."/>
    <w:basedOn w:val="Nagwek2"/>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rsid w:val="007A5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semiHidden/>
    <w:rsid w:val="00EB5134"/>
    <w:rPr>
      <w:sz w:val="16"/>
      <w:szCs w:val="16"/>
    </w:rPr>
  </w:style>
  <w:style w:type="paragraph" w:styleId="Tekstkomentarza">
    <w:name w:val="annotation text"/>
    <w:basedOn w:val="Normalny"/>
    <w:semiHidden/>
    <w:rsid w:val="00EB5134"/>
    <w:rPr>
      <w:sz w:val="20"/>
      <w:szCs w:val="20"/>
    </w:rPr>
  </w:style>
  <w:style w:type="paragraph" w:styleId="Tematkomentarza">
    <w:name w:val="annotation subject"/>
    <w:basedOn w:val="Tekstkomentarza"/>
    <w:next w:val="Tekstkomentarza"/>
    <w:semiHidden/>
    <w:rsid w:val="00EB5134"/>
    <w:rPr>
      <w:b/>
      <w:bCs/>
    </w:rPr>
  </w:style>
  <w:style w:type="table" w:styleId="Jasnecieniowanie">
    <w:name w:val="Light Shading"/>
    <w:basedOn w:val="Standardowy"/>
    <w:uiPriority w:val="60"/>
    <w:rsid w:val="00756DDB"/>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numId w:val="2"/>
      </w:numPr>
    </w:pPr>
    <w:rPr>
      <w:szCs w:val="20"/>
    </w:rPr>
  </w:style>
  <w:style w:type="paragraph" w:customStyle="1" w:styleId="Poziom2-pkt">
    <w:name w:val="Poziom 2 - pkt"/>
    <w:basedOn w:val="Normalny"/>
    <w:rsid w:val="00AA603E"/>
    <w:pPr>
      <w:numPr>
        <w:ilvl w:val="1"/>
        <w:numId w:val="2"/>
      </w:numPr>
    </w:pPr>
    <w:rPr>
      <w:szCs w:val="20"/>
    </w:rPr>
  </w:style>
  <w:style w:type="paragraph" w:customStyle="1" w:styleId="Poziom3-ppkt">
    <w:name w:val="Poziom 3 - ppkt"/>
    <w:basedOn w:val="Normalny"/>
    <w:rsid w:val="00AA603E"/>
    <w:pPr>
      <w:numPr>
        <w:ilvl w:val="2"/>
        <w:numId w:val="2"/>
      </w:numPr>
    </w:pPr>
    <w:rPr>
      <w:szCs w:val="20"/>
    </w:rPr>
  </w:style>
  <w:style w:type="paragraph" w:styleId="Lista">
    <w:name w:val="List"/>
    <w:basedOn w:val="Normalny"/>
    <w:rsid w:val="009872A9"/>
    <w:pPr>
      <w:widowControl w:val="0"/>
      <w:spacing w:before="200" w:line="320" w:lineRule="auto"/>
      <w:ind w:left="283" w:hanging="283"/>
      <w:jc w:val="both"/>
    </w:pPr>
    <w:rPr>
      <w:rFonts w:ascii="Arial" w:hAnsi="Arial"/>
      <w:sz w:val="18"/>
      <w:szCs w:val="20"/>
    </w:rPr>
  </w:style>
  <w:style w:type="character" w:customStyle="1" w:styleId="StopkaZnak">
    <w:name w:val="Stopka Znak"/>
    <w:basedOn w:val="Domylnaczcionkaakapitu"/>
    <w:link w:val="Stopka"/>
    <w:rsid w:val="00C00752"/>
  </w:style>
  <w:style w:type="paragraph" w:styleId="Akapitzlist">
    <w:name w:val="List Paragraph"/>
    <w:basedOn w:val="Normalny"/>
    <w:link w:val="AkapitzlistZnak"/>
    <w:uiPriority w:val="34"/>
    <w:qFormat/>
    <w:rsid w:val="00202882"/>
    <w:pPr>
      <w:ind w:left="720"/>
      <w:contextualSpacing/>
    </w:pPr>
  </w:style>
  <w:style w:type="character" w:customStyle="1" w:styleId="TytuZnak">
    <w:name w:val="Tytuł Znak"/>
    <w:link w:val="Tytu"/>
    <w:rsid w:val="006B38D9"/>
    <w:rPr>
      <w:b/>
      <w:sz w:val="28"/>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ListParagraph">
    <w:name w:val="List Paragraph"/>
    <w:basedOn w:val="Normalny"/>
    <w:rsid w:val="00FF1C8A"/>
    <w:pPr>
      <w:spacing w:after="200" w:line="276" w:lineRule="auto"/>
      <w:ind w:left="720"/>
      <w:contextualSpacing/>
    </w:pPr>
    <w:rPr>
      <w:rFonts w:ascii="Calibri" w:hAnsi="Calibri"/>
      <w:sz w:val="22"/>
      <w:szCs w:val="22"/>
      <w:lang w:eastAsia="en-US"/>
    </w:rPr>
  </w:style>
  <w:style w:type="paragraph" w:styleId="Tekstprzypisukocowego">
    <w:name w:val="endnote text"/>
    <w:basedOn w:val="Normalny"/>
    <w:link w:val="TekstprzypisukocowegoZnak"/>
    <w:uiPriority w:val="99"/>
    <w:semiHidden/>
    <w:unhideWhenUsed/>
    <w:rsid w:val="009D4438"/>
    <w:rPr>
      <w:sz w:val="20"/>
      <w:szCs w:val="20"/>
    </w:rPr>
  </w:style>
  <w:style w:type="character" w:customStyle="1" w:styleId="TekstprzypisukocowegoZnak">
    <w:name w:val="Tekst przypisu końcowego Znak"/>
    <w:basedOn w:val="Domylnaczcionkaakapitu"/>
    <w:link w:val="Tekstprzypisukocowego"/>
    <w:uiPriority w:val="99"/>
    <w:semiHidden/>
    <w:rsid w:val="009D4438"/>
  </w:style>
  <w:style w:type="character" w:styleId="Odwoanieprzypisukocowego">
    <w:name w:val="endnote reference"/>
    <w:uiPriority w:val="99"/>
    <w:semiHidden/>
    <w:unhideWhenUsed/>
    <w:rsid w:val="009D4438"/>
    <w:rPr>
      <w:vertAlign w:val="superscript"/>
    </w:rPr>
  </w:style>
  <w:style w:type="paragraph" w:styleId="Tekstprzypisudolnego">
    <w:name w:val="footnote text"/>
    <w:basedOn w:val="Normalny"/>
    <w:link w:val="TekstprzypisudolnegoZnak"/>
    <w:semiHidden/>
    <w:unhideWhenUsed/>
    <w:rsid w:val="0014688D"/>
    <w:rPr>
      <w:rFonts w:ascii="Calibri" w:eastAsia="Calibri" w:hAnsi="Calibri"/>
      <w:sz w:val="20"/>
      <w:szCs w:val="20"/>
      <w:lang w:eastAsia="en-US"/>
    </w:rPr>
  </w:style>
  <w:style w:type="character" w:customStyle="1" w:styleId="TekstprzypisudolnegoZnak">
    <w:name w:val="Tekst przypisu dolnego Znak"/>
    <w:link w:val="Tekstprzypisudolnego"/>
    <w:rsid w:val="0014688D"/>
    <w:rPr>
      <w:rFonts w:ascii="Calibri" w:eastAsia="Calibri" w:hAnsi="Calibri" w:cs="Times New Roman"/>
      <w:lang w:eastAsia="en-US"/>
    </w:rPr>
  </w:style>
  <w:style w:type="character" w:styleId="Odwoanieprzypisudolnego">
    <w:name w:val="footnote reference"/>
    <w:semiHidden/>
    <w:unhideWhenUsed/>
    <w:rsid w:val="0014688D"/>
    <w:rPr>
      <w:vertAlign w:val="superscript"/>
    </w:rPr>
  </w:style>
  <w:style w:type="character" w:customStyle="1" w:styleId="Nagwek8Znak">
    <w:name w:val="Nagłówek 8 Znak"/>
    <w:link w:val="Nagwek8"/>
    <w:rsid w:val="004C1B66"/>
    <w:rPr>
      <w:i/>
      <w:iCs/>
      <w:sz w:val="24"/>
      <w:szCs w:val="24"/>
    </w:rPr>
  </w:style>
  <w:style w:type="character" w:customStyle="1" w:styleId="Nagwek5Znak">
    <w:name w:val="Nagłówek 5 Znak"/>
    <w:link w:val="Nagwek5"/>
    <w:rsid w:val="004C1B66"/>
    <w:rPr>
      <w:b/>
      <w:sz w:val="32"/>
      <w:szCs w:val="24"/>
    </w:rPr>
  </w:style>
  <w:style w:type="character" w:customStyle="1" w:styleId="Nagwek6Znak">
    <w:name w:val="Nagłówek 6 Znak"/>
    <w:link w:val="Nagwek6"/>
    <w:rsid w:val="004C1B66"/>
    <w:rPr>
      <w:b/>
      <w:sz w:val="24"/>
      <w:szCs w:val="24"/>
    </w:rPr>
  </w:style>
  <w:style w:type="paragraph" w:customStyle="1" w:styleId="E-1">
    <w:name w:val="E-1"/>
    <w:basedOn w:val="Normalny"/>
    <w:rsid w:val="004C1B66"/>
    <w:pPr>
      <w:widowControl w:val="0"/>
      <w:overflowPunct w:val="0"/>
      <w:autoSpaceDE w:val="0"/>
      <w:autoSpaceDN w:val="0"/>
      <w:adjustRightInd w:val="0"/>
      <w:textAlignment w:val="baseline"/>
    </w:pPr>
    <w:rPr>
      <w:sz w:val="20"/>
      <w:szCs w:val="20"/>
      <w14:shadow w14:blurRad="50800" w14:dist="38100" w14:dir="2700000" w14:sx="100000" w14:sy="100000" w14:kx="0" w14:ky="0" w14:algn="tl">
        <w14:srgbClr w14:val="000000">
          <w14:alpha w14:val="60000"/>
        </w14:srgbClr>
      </w14:shadow>
    </w:rPr>
  </w:style>
  <w:style w:type="paragraph" w:customStyle="1" w:styleId="Edward">
    <w:name w:val="Edward"/>
    <w:basedOn w:val="Normalny"/>
    <w:rsid w:val="004C1B66"/>
    <w:rPr>
      <w:rFonts w:ascii="Tms Rmn" w:hAnsi="Tms Rmn"/>
      <w:noProof/>
      <w:sz w:val="20"/>
      <w:szCs w:val="20"/>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link w:val="Tekstpodstawowy3"/>
    <w:rsid w:val="004C1B66"/>
    <w:rPr>
      <w:b/>
      <w:sz w:val="24"/>
    </w:rPr>
  </w:style>
  <w:style w:type="paragraph" w:customStyle="1" w:styleId="Nagwek11">
    <w:name w:val="Nagłówek 11"/>
    <w:basedOn w:val="Normalny"/>
    <w:rsid w:val="004C1B66"/>
    <w:pPr>
      <w:spacing w:before="240" w:after="240"/>
      <w:jc w:val="both"/>
    </w:pPr>
    <w:rPr>
      <w:rFonts w:ascii="Arial" w:hAnsi="Arial" w:cs="Arial"/>
      <w:b/>
      <w:bCs/>
      <w:sz w:val="20"/>
    </w:rPr>
  </w:style>
  <w:style w:type="paragraph" w:customStyle="1" w:styleId="marek">
    <w:name w:val="marek"/>
    <w:basedOn w:val="Normalny"/>
    <w:rsid w:val="004C1B66"/>
    <w:pPr>
      <w:widowControl w:val="0"/>
      <w:overflowPunct w:val="0"/>
      <w:autoSpaceDE w:val="0"/>
      <w:autoSpaceDN w:val="0"/>
      <w:adjustRightInd w:val="0"/>
      <w:spacing w:line="360" w:lineRule="auto"/>
      <w:textAlignment w:val="baseline"/>
    </w:pPr>
    <w:rPr>
      <w:sz w:val="28"/>
      <w:szCs w:val="20"/>
    </w:rPr>
  </w:style>
  <w:style w:type="paragraph" w:customStyle="1" w:styleId="western">
    <w:name w:val="western"/>
    <w:basedOn w:val="Normalny"/>
    <w:rsid w:val="000A15D7"/>
    <w:pPr>
      <w:spacing w:before="100" w:beforeAutospacing="1" w:after="100" w:afterAutospacing="1"/>
    </w:pPr>
    <w:rPr>
      <w:rFonts w:ascii="Verdana" w:hAnsi="Verdana"/>
      <w:color w:val="333333"/>
      <w:sz w:val="17"/>
      <w:szCs w:val="17"/>
    </w:rPr>
  </w:style>
  <w:style w:type="character" w:customStyle="1" w:styleId="ZnakZnak">
    <w:name w:val=" Znak Znak"/>
    <w:locked/>
    <w:rsid w:val="000A15D7"/>
    <w:rPr>
      <w:lang w:val="pl-PL" w:eastAsia="pl-PL" w:bidi="ar-SA"/>
    </w:rPr>
  </w:style>
  <w:style w:type="numbering" w:customStyle="1" w:styleId="WWNum381">
    <w:name w:val="WWNum381"/>
    <w:basedOn w:val="Bezlisty"/>
    <w:rsid w:val="003C01D9"/>
    <w:pPr>
      <w:numPr>
        <w:numId w:val="1"/>
      </w:numPr>
    </w:pPr>
  </w:style>
  <w:style w:type="numbering" w:customStyle="1" w:styleId="WWNum3811">
    <w:name w:val="WWNum3811"/>
    <w:basedOn w:val="Bezlisty"/>
    <w:rsid w:val="003C01D9"/>
    <w:pPr>
      <w:numPr>
        <w:numId w:val="1"/>
      </w:numPr>
    </w:pPr>
  </w:style>
  <w:style w:type="character" w:customStyle="1" w:styleId="AkapitzlistZnak">
    <w:name w:val="Akapit z listą Znak"/>
    <w:link w:val="Akapitzlist"/>
    <w:uiPriority w:val="34"/>
    <w:rsid w:val="007A1B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53640963">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469322829">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924075978">
      <w:bodyDiv w:val="1"/>
      <w:marLeft w:val="0"/>
      <w:marRight w:val="0"/>
      <w:marTop w:val="0"/>
      <w:marBottom w:val="0"/>
      <w:divBdr>
        <w:top w:val="none" w:sz="0" w:space="0" w:color="auto"/>
        <w:left w:val="none" w:sz="0" w:space="0" w:color="auto"/>
        <w:bottom w:val="none" w:sz="0" w:space="0" w:color="auto"/>
        <w:right w:val="none" w:sz="0" w:space="0" w:color="auto"/>
      </w:divBdr>
    </w:div>
    <w:div w:id="962266599">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163664855">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460342718">
      <w:bodyDiv w:val="1"/>
      <w:marLeft w:val="0"/>
      <w:marRight w:val="0"/>
      <w:marTop w:val="0"/>
      <w:marBottom w:val="0"/>
      <w:divBdr>
        <w:top w:val="none" w:sz="0" w:space="0" w:color="auto"/>
        <w:left w:val="none" w:sz="0" w:space="0" w:color="auto"/>
        <w:bottom w:val="none" w:sz="0" w:space="0" w:color="auto"/>
        <w:right w:val="none" w:sz="0" w:space="0" w:color="auto"/>
      </w:divBdr>
    </w:div>
    <w:div w:id="1476993273">
      <w:bodyDiv w:val="1"/>
      <w:marLeft w:val="0"/>
      <w:marRight w:val="0"/>
      <w:marTop w:val="0"/>
      <w:marBottom w:val="0"/>
      <w:divBdr>
        <w:top w:val="none" w:sz="0" w:space="0" w:color="auto"/>
        <w:left w:val="none" w:sz="0" w:space="0" w:color="auto"/>
        <w:bottom w:val="none" w:sz="0" w:space="0" w:color="auto"/>
        <w:right w:val="none" w:sz="0" w:space="0" w:color="auto"/>
      </w:divBdr>
    </w:div>
    <w:div w:id="1526334499">
      <w:bodyDiv w:val="1"/>
      <w:marLeft w:val="0"/>
      <w:marRight w:val="0"/>
      <w:marTop w:val="0"/>
      <w:marBottom w:val="0"/>
      <w:divBdr>
        <w:top w:val="none" w:sz="0" w:space="0" w:color="auto"/>
        <w:left w:val="none" w:sz="0" w:space="0" w:color="auto"/>
        <w:bottom w:val="none" w:sz="0" w:space="0" w:color="auto"/>
        <w:right w:val="none" w:sz="0" w:space="0" w:color="auto"/>
      </w:divBdr>
    </w:div>
    <w:div w:id="1527018389">
      <w:bodyDiv w:val="1"/>
      <w:marLeft w:val="0"/>
      <w:marRight w:val="0"/>
      <w:marTop w:val="0"/>
      <w:marBottom w:val="0"/>
      <w:divBdr>
        <w:top w:val="none" w:sz="0" w:space="0" w:color="auto"/>
        <w:left w:val="none" w:sz="0" w:space="0" w:color="auto"/>
        <w:bottom w:val="none" w:sz="0" w:space="0" w:color="auto"/>
        <w:right w:val="none" w:sz="0" w:space="0" w:color="auto"/>
      </w:divBdr>
    </w:div>
    <w:div w:id="1534149643">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22972955">
      <w:bodyDiv w:val="1"/>
      <w:marLeft w:val="0"/>
      <w:marRight w:val="0"/>
      <w:marTop w:val="0"/>
      <w:marBottom w:val="0"/>
      <w:divBdr>
        <w:top w:val="none" w:sz="0" w:space="0" w:color="auto"/>
        <w:left w:val="none" w:sz="0" w:space="0" w:color="auto"/>
        <w:bottom w:val="none" w:sz="0" w:space="0" w:color="auto"/>
        <w:right w:val="none" w:sz="0" w:space="0" w:color="auto"/>
      </w:divBdr>
    </w:div>
    <w:div w:id="1775786088">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95909312">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34AD3-8615-4220-B9FA-4FC55A17CA8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71A6254-F7DC-4353-9270-15C548BB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1507</Words>
  <Characters>9046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SIWZ</vt:lpstr>
    </vt:vector>
  </TitlesOfParts>
  <Company>JW1906</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I.M.</dc:creator>
  <cp:keywords/>
  <cp:lastModifiedBy>Wnuk-Lipińska Kamila</cp:lastModifiedBy>
  <cp:revision>2</cp:revision>
  <cp:lastPrinted>2019-08-09T07:33:00Z</cp:lastPrinted>
  <dcterms:created xsi:type="dcterms:W3CDTF">2024-11-05T12:25:00Z</dcterms:created>
  <dcterms:modified xsi:type="dcterms:W3CDTF">2024-11-05T12:25:00Z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fc1bc9a6-1c39-43dd-8ac0-12e7366bd0c6</vt:lpwstr>
  </property>
  <property fmtid="{D5CDD505-2E9C-101B-9397-08002B2CF9AE}" pid="3" name="bjSaver">
    <vt:lpwstr>AY+KqgUy9IgCrhYdNhuEapdbbifbOPME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I.M.</vt:lpwstr>
  </property>
  <property fmtid="{D5CDD505-2E9C-101B-9397-08002B2CF9AE}" pid="9" name="s5636:Creator type=organization">
    <vt:lpwstr>MILNET-Z</vt:lpwstr>
  </property>
  <property fmtid="{D5CDD505-2E9C-101B-9397-08002B2CF9AE}" pid="10" name="s5636:Creator type=IP">
    <vt:lpwstr>10.50.115.202</vt:lpwstr>
  </property>
  <property fmtid="{D5CDD505-2E9C-101B-9397-08002B2CF9AE}" pid="11" name="bjPortionMark">
    <vt:lpwstr>[]</vt:lpwstr>
  </property>
</Properties>
</file>