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COZL/DZP/A</w:t>
      </w:r>
      <w:r w:rsidR="003E1FC2">
        <w:rPr>
          <w:rFonts w:ascii="Times New Roman" w:eastAsia="Times New Roman" w:hAnsi="Times New Roman" w:cs="Times New Roman"/>
          <w:szCs w:val="18"/>
          <w:lang w:eastAsia="ar-SA"/>
        </w:rPr>
        <w:t>W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/3411/PN-</w:t>
      </w:r>
      <w:r w:rsidR="003E1FC2">
        <w:rPr>
          <w:rFonts w:ascii="Times New Roman" w:eastAsia="Times New Roman" w:hAnsi="Times New Roman" w:cs="Times New Roman"/>
          <w:szCs w:val="18"/>
          <w:lang w:eastAsia="ar-SA"/>
        </w:rPr>
        <w:t>76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2B3C82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E7421F" w:rsidRDefault="00E7421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E7421F" w:rsidRDefault="00E7421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E7421F" w:rsidRDefault="003324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Cs w:val="18"/>
          <w:lang w:eastAsia="ar-SA"/>
        </w:rPr>
        <w:t>OŚWIADCZENIE WYKONAWCY O AKTUALNOŚCI  INFORMACJI ZAWARTYCH W JEDZ</w:t>
      </w:r>
    </w:p>
    <w:p w:rsidR="00E7421F" w:rsidRDefault="00E7421F">
      <w:pPr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7421F" w:rsidRDefault="003324B6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>2</w:t>
      </w:r>
      <w:r w:rsidR="00734F4B">
        <w:rPr>
          <w:rFonts w:ascii="Times New Roman" w:eastAsia="Times New Roman" w:hAnsi="Times New Roman" w:cs="Times New Roman"/>
          <w:szCs w:val="20"/>
          <w:lang w:eastAsia="ar-SA"/>
        </w:rPr>
        <w:t>3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 xml:space="preserve"> r., poz. </w:t>
      </w:r>
      <w:r w:rsidR="00734F4B">
        <w:rPr>
          <w:rFonts w:ascii="Times New Roman" w:eastAsia="Times New Roman" w:hAnsi="Times New Roman" w:cs="Times New Roman"/>
          <w:szCs w:val="20"/>
          <w:lang w:eastAsia="ar-SA"/>
        </w:rPr>
        <w:t>1605</w:t>
      </w:r>
      <w:r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…………………………………………..</w:t>
      </w: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(data i podpis)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E7421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A7EB7"/>
    <w:rsid w:val="00105B81"/>
    <w:rsid w:val="001352EB"/>
    <w:rsid w:val="0017723A"/>
    <w:rsid w:val="001A5000"/>
    <w:rsid w:val="001D5471"/>
    <w:rsid w:val="002B3C82"/>
    <w:rsid w:val="003324B6"/>
    <w:rsid w:val="00350251"/>
    <w:rsid w:val="00371848"/>
    <w:rsid w:val="003E1FC2"/>
    <w:rsid w:val="0044166A"/>
    <w:rsid w:val="00513B5A"/>
    <w:rsid w:val="0061638A"/>
    <w:rsid w:val="00663F46"/>
    <w:rsid w:val="00734F4B"/>
    <w:rsid w:val="007E30BF"/>
    <w:rsid w:val="0086492A"/>
    <w:rsid w:val="008B5C5B"/>
    <w:rsid w:val="008F4057"/>
    <w:rsid w:val="00940798"/>
    <w:rsid w:val="00986F2F"/>
    <w:rsid w:val="00A01E1D"/>
    <w:rsid w:val="00A204E5"/>
    <w:rsid w:val="00A82C99"/>
    <w:rsid w:val="00B62F96"/>
    <w:rsid w:val="00BA2AA5"/>
    <w:rsid w:val="00DE1D58"/>
    <w:rsid w:val="00E7421F"/>
    <w:rsid w:val="00E8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Agnieszka Wąsiewicz</cp:lastModifiedBy>
  <cp:revision>48</cp:revision>
  <cp:lastPrinted>2024-06-12T12:01:00Z</cp:lastPrinted>
  <dcterms:created xsi:type="dcterms:W3CDTF">2021-01-30T19:56:00Z</dcterms:created>
  <dcterms:modified xsi:type="dcterms:W3CDTF">2024-06-12T12:01:00Z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