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7E4174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>COZL/DZP/</w:t>
      </w:r>
      <w:r w:rsidR="00CB43E6" w:rsidRPr="007E4174">
        <w:rPr>
          <w:rFonts w:ascii="Times New Roman" w:eastAsia="Calibri" w:hAnsi="Times New Roman" w:cs="Times New Roman"/>
          <w:b/>
          <w:kern w:val="2"/>
          <w:lang w:eastAsia="zh-CN"/>
        </w:rPr>
        <w:t>A</w:t>
      </w:r>
      <w:r w:rsidR="000A3F3F">
        <w:rPr>
          <w:rFonts w:ascii="Times New Roman" w:eastAsia="Calibri" w:hAnsi="Times New Roman" w:cs="Times New Roman"/>
          <w:b/>
          <w:kern w:val="2"/>
          <w:lang w:eastAsia="zh-CN"/>
        </w:rPr>
        <w:t>W</w:t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>/34</w:t>
      </w:r>
      <w:r w:rsidR="004D6D33" w:rsidRPr="007E4174">
        <w:rPr>
          <w:rFonts w:ascii="Times New Roman" w:eastAsia="Calibri" w:hAnsi="Times New Roman" w:cs="Times New Roman"/>
          <w:b/>
          <w:kern w:val="2"/>
          <w:lang w:eastAsia="zh-CN"/>
        </w:rPr>
        <w:t>11</w:t>
      </w:r>
      <w:r w:rsidR="00CB43E6" w:rsidRPr="007E4174">
        <w:rPr>
          <w:rFonts w:ascii="Times New Roman" w:eastAsia="Calibri" w:hAnsi="Times New Roman" w:cs="Times New Roman"/>
          <w:b/>
          <w:kern w:val="2"/>
          <w:lang w:eastAsia="zh-CN"/>
        </w:rPr>
        <w:t>/PN-</w:t>
      </w:r>
      <w:r w:rsidR="00811E3F">
        <w:rPr>
          <w:rFonts w:ascii="Times New Roman" w:eastAsia="Calibri" w:hAnsi="Times New Roman" w:cs="Times New Roman"/>
          <w:b/>
          <w:kern w:val="2"/>
          <w:lang w:eastAsia="zh-CN"/>
        </w:rPr>
        <w:t>81</w:t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>/2</w:t>
      </w:r>
      <w:r w:rsidR="00380192">
        <w:rPr>
          <w:rFonts w:ascii="Times New Roman" w:eastAsia="Calibri" w:hAnsi="Times New Roman" w:cs="Times New Roman"/>
          <w:b/>
          <w:kern w:val="2"/>
          <w:lang w:eastAsia="zh-CN"/>
        </w:rPr>
        <w:t>4</w:t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</w:p>
    <w:p w:rsidR="00EF4A33" w:rsidRPr="007E4174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lang w:eastAsia="zh-CN"/>
        </w:rPr>
      </w:pPr>
    </w:p>
    <w:p w:rsidR="00EF4A33" w:rsidRPr="007E4174" w:rsidRDefault="00EF4A33" w:rsidP="007E4174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kern w:val="2"/>
          <w:lang w:eastAsia="zh-CN"/>
        </w:rPr>
      </w:pP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 xml:space="preserve">       Załącznik nr 1 do SWZ</w:t>
      </w:r>
    </w:p>
    <w:p w:rsidR="00EF4A33" w:rsidRPr="007E4174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7E4174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7E4174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  <w:r w:rsidRPr="007E4174">
        <w:rPr>
          <w:rFonts w:ascii="Times New Roman" w:eastAsia="Times New Roman" w:hAnsi="Times New Roman" w:cs="Times New Roman"/>
          <w:kern w:val="2"/>
          <w:lang w:eastAsia="zh-CN"/>
        </w:rPr>
        <w:t>.................................. dnia .......................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7476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FORMULARZ OFERTOWY</w:t>
      </w: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…………………………………………………………………………………………………..</w:t>
      </w:r>
    </w:p>
    <w:p w:rsidR="001A2F86" w:rsidRDefault="001A2F86" w:rsidP="001A2F86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Województwo ………………………………………………………………………………………….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REGON …………………..………..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NIP …….....……............………</w:t>
      </w:r>
    </w:p>
    <w:p w:rsidR="00082E51" w:rsidRDefault="00082E51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KRS</w:t>
      </w:r>
      <w:r w:rsidR="001F15C4">
        <w:rPr>
          <w:sz w:val="22"/>
          <w:szCs w:val="22"/>
        </w:rPr>
        <w:t>/CEIDG</w:t>
      </w:r>
      <w:r w:rsidR="005E5A29">
        <w:rPr>
          <w:sz w:val="22"/>
          <w:szCs w:val="22"/>
        </w:rPr>
        <w:t>…………………</w:t>
      </w:r>
      <w:r w:rsidR="005E5A29" w:rsidRPr="005E5A29">
        <w:rPr>
          <w:sz w:val="22"/>
          <w:szCs w:val="22"/>
        </w:rPr>
        <w:t>znajdujący się na stronie (adres strony internetowej)…………………..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Osoba upoważniona do kontaktu z Zamawiającym w sprawie przedmiotu zamówienia: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……………………………………………………………….....…………………..........……..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Pr="000A3F3F" w:rsidRDefault="00EF4A33" w:rsidP="000A3F3F">
      <w:pPr>
        <w:pStyle w:val="Tekstpodstawowy"/>
        <w:ind w:left="36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/imię i nazwisko, numer telefonu, e-mail/</w:t>
      </w:r>
    </w:p>
    <w:p w:rsidR="00EF4A33" w:rsidRP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przystępując do prowadzonego przez Centrum Onkologii Ziemi Lubelskiej im. św. Jana z Dukli </w:t>
      </w:r>
    </w:p>
    <w:p w:rsid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przetargu nieograniczonego na.:</w:t>
      </w:r>
    </w:p>
    <w:p w:rsidR="00082E51" w:rsidRPr="00EF4A33" w:rsidRDefault="00082E51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811E3F" w:rsidRDefault="00811E3F" w:rsidP="00811E3F">
      <w:pPr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>„Dostawa rękawic diagnostycznych oraz chirurgicznych na potrzeby COZL”</w:t>
      </w:r>
    </w:p>
    <w:p w:rsidR="00811E3F" w:rsidRDefault="00811E3F" w:rsidP="00811E3F">
      <w:pPr>
        <w:spacing w:after="0" w:line="240" w:lineRule="auto"/>
        <w:jc w:val="center"/>
        <w:rPr>
          <w:b/>
        </w:rPr>
      </w:pPr>
      <w:r w:rsidRPr="00187AE2">
        <w:rPr>
          <w:b/>
        </w:rPr>
        <w:t xml:space="preserve">(znak postępowania: </w:t>
      </w:r>
      <w:r>
        <w:rPr>
          <w:b/>
        </w:rPr>
        <w:t>COZL/DZP/AW/3411/PN-81</w:t>
      </w:r>
      <w:r w:rsidRPr="00187AE2">
        <w:rPr>
          <w:b/>
        </w:rPr>
        <w:t>/2</w:t>
      </w:r>
      <w:r>
        <w:rPr>
          <w:b/>
        </w:rPr>
        <w:t>4</w:t>
      </w:r>
      <w:r w:rsidRPr="00187AE2">
        <w:rPr>
          <w:b/>
        </w:rPr>
        <w:t>)</w:t>
      </w:r>
    </w:p>
    <w:p w:rsidR="00811E3F" w:rsidRDefault="00811E3F" w:rsidP="00811E3F">
      <w:pPr>
        <w:spacing w:after="0" w:line="240" w:lineRule="auto"/>
        <w:jc w:val="center"/>
        <w:rPr>
          <w:b/>
        </w:rPr>
      </w:pPr>
    </w:p>
    <w:p w:rsidR="00EF4A33" w:rsidRPr="00EF4A33" w:rsidRDefault="00811E3F" w:rsidP="00811E3F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  <w:r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="00EF4A33">
        <w:rPr>
          <w:rFonts w:ascii="Times New Roman" w:eastAsia="Times New Roman" w:hAnsi="Times New Roman" w:cs="Times New Roman"/>
          <w:b/>
          <w:lang w:eastAsia="zh-CN"/>
        </w:rPr>
        <w:t>(</w:t>
      </w:r>
      <w:r w:rsidR="00EF4A33" w:rsidRPr="00082E51">
        <w:rPr>
          <w:rFonts w:ascii="Times New Roman" w:eastAsia="Times New Roman" w:hAnsi="Times New Roman" w:cs="Times New Roman"/>
          <w:i/>
          <w:lang w:eastAsia="zh-CN"/>
        </w:rPr>
        <w:t>tytuł postępowania przetargowego</w:t>
      </w:r>
      <w:r w:rsidR="001F15C4">
        <w:rPr>
          <w:rFonts w:ascii="Times New Roman" w:eastAsia="Times New Roman" w:hAnsi="Times New Roman" w:cs="Times New Roman"/>
          <w:i/>
          <w:lang w:eastAsia="zh-CN"/>
        </w:rPr>
        <w:t xml:space="preserve"> oraz sygnatura</w:t>
      </w:r>
      <w:r w:rsidR="00EF4A33">
        <w:rPr>
          <w:rFonts w:ascii="Times New Roman" w:eastAsia="Times New Roman" w:hAnsi="Times New Roman" w:cs="Times New Roman"/>
          <w:b/>
          <w:lang w:eastAsia="zh-CN"/>
        </w:rPr>
        <w:t>)</w:t>
      </w:r>
    </w:p>
    <w:p w:rsidR="00EF4A33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A956E0" w:rsidRPr="00EF4A33" w:rsidRDefault="00A956E0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Składam/y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niniejszą ofertę na wykonanie zamówienia i: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Oświadczam/y</w:t>
      </w:r>
      <w:r w:rsidR="00EF4A33" w:rsidRPr="00EF4A33">
        <w:rPr>
          <w:rFonts w:ascii="Times New Roman" w:eastAsia="Calibri" w:hAnsi="Times New Roman" w:cs="Times New Roman"/>
          <w:lang w:eastAsia="pl-PL"/>
        </w:rPr>
        <w:t>, że zapoznałem/ liśmy się z wymaganiami Zamawiającego, dotyczącymi przedmiotu zamówienia, zamiesz</w:t>
      </w:r>
      <w:r w:rsidR="00EF4A33">
        <w:rPr>
          <w:rFonts w:ascii="Times New Roman" w:eastAsia="Calibri" w:hAnsi="Times New Roman" w:cs="Times New Roman"/>
          <w:lang w:eastAsia="pl-PL"/>
        </w:rPr>
        <w:t>czonymi w Specyfikacji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Warunków Zamówienia wraz z załącznikami i nie wnoszę/wnosimy do nich żadnych zastrzeżeń.</w:t>
      </w:r>
    </w:p>
    <w:p w:rsidR="00EF4A33" w:rsidRPr="00EF4A33" w:rsidRDefault="00EF4A33" w:rsidP="00EF4A33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:rsidR="00183ABB" w:rsidRDefault="001A6F07" w:rsidP="00380192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Oferuję/oferujemy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wykonanie przedmiotu zamówienia na warunkach przedstawionych w niniejszej ofercie za cenę:</w:t>
      </w:r>
    </w:p>
    <w:p w:rsidR="00380192" w:rsidRDefault="00380192" w:rsidP="00380192">
      <w:pPr>
        <w:pStyle w:val="Akapitzlist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</w:p>
    <w:p w:rsidR="00380192" w:rsidRPr="000A3F3F" w:rsidRDefault="00811E3F" w:rsidP="000A3F3F">
      <w:pPr>
        <w:spacing w:after="0" w:line="240" w:lineRule="auto"/>
        <w:rPr>
          <w:b/>
        </w:rPr>
      </w:pPr>
      <w:r>
        <w:rPr>
          <w:b/>
        </w:rPr>
        <w:t xml:space="preserve">       </w:t>
      </w:r>
      <w:r w:rsidRPr="009D3FDA">
        <w:rPr>
          <w:b/>
        </w:rPr>
        <w:t xml:space="preserve">Część </w:t>
      </w:r>
      <w:r>
        <w:rPr>
          <w:b/>
        </w:rPr>
        <w:t xml:space="preserve"> </w:t>
      </w:r>
      <w:r w:rsidRPr="009D3FDA">
        <w:rPr>
          <w:b/>
        </w:rPr>
        <w:t xml:space="preserve">1 – </w:t>
      </w:r>
      <w:r>
        <w:rPr>
          <w:b/>
        </w:rPr>
        <w:t>Rękawice nitrylowe do uchwytów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F4A33" w:rsidRPr="00EF4A33" w:rsidTr="001A6F07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561C32" w:rsidRDefault="00EF4A33" w:rsidP="0038019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</w:t>
      </w:r>
      <w:r w:rsidR="000A3F3F">
        <w:rPr>
          <w:rFonts w:ascii="Times New Roman" w:eastAsia="Times New Roman" w:hAnsi="Times New Roman" w:cs="Times New Roman"/>
          <w:kern w:val="2"/>
          <w:lang w:eastAsia="zh-CN"/>
        </w:rPr>
        <w:t>.1</w:t>
      </w:r>
      <w:r w:rsidR="001D4754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kern w:val="2"/>
          <w:lang w:eastAsia="zh-CN"/>
        </w:rPr>
        <w:t>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0A3F3F" w:rsidRDefault="000A3F3F" w:rsidP="0038019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811E3F" w:rsidRDefault="000A3F3F" w:rsidP="000A3F3F">
      <w:pPr>
        <w:spacing w:after="0" w:line="240" w:lineRule="auto"/>
        <w:rPr>
          <w:b/>
        </w:rPr>
      </w:pPr>
      <w:r>
        <w:rPr>
          <w:b/>
        </w:rPr>
        <w:lastRenderedPageBreak/>
        <w:t xml:space="preserve">       </w:t>
      </w:r>
    </w:p>
    <w:p w:rsidR="00434827" w:rsidRPr="000A3F3F" w:rsidRDefault="00811E3F" w:rsidP="000A3F3F">
      <w:pPr>
        <w:spacing w:after="0" w:line="240" w:lineRule="auto"/>
        <w:rPr>
          <w:b/>
        </w:rPr>
      </w:pPr>
      <w:r>
        <w:rPr>
          <w:b/>
        </w:rPr>
        <w:t xml:space="preserve">       </w:t>
      </w:r>
      <w:r w:rsidRPr="009D3FDA">
        <w:rPr>
          <w:b/>
        </w:rPr>
        <w:t>Część</w:t>
      </w:r>
      <w:r>
        <w:rPr>
          <w:b/>
        </w:rPr>
        <w:t xml:space="preserve">  2 </w:t>
      </w:r>
      <w:r w:rsidRPr="009D3FDA">
        <w:rPr>
          <w:b/>
        </w:rPr>
        <w:t xml:space="preserve">– </w:t>
      </w:r>
      <w:r>
        <w:rPr>
          <w:b/>
        </w:rPr>
        <w:t>Rękawice diagnostyczne do procedur wysokiego ryzyka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434827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434827" w:rsidRPr="00EF4A33" w:rsidRDefault="00434827" w:rsidP="004348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434827" w:rsidRDefault="00434827" w:rsidP="0043482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</w:t>
      </w:r>
      <w:r w:rsidR="000A3F3F">
        <w:rPr>
          <w:rFonts w:ascii="Times New Roman" w:eastAsia="Times New Roman" w:hAnsi="Times New Roman" w:cs="Times New Roman"/>
          <w:kern w:val="2"/>
          <w:lang w:eastAsia="zh-CN"/>
        </w:rPr>
        <w:t>.2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434827" w:rsidRDefault="00434827" w:rsidP="0038019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434827" w:rsidRPr="000A3F3F" w:rsidRDefault="000A3F3F" w:rsidP="000A3F3F">
      <w:pPr>
        <w:spacing w:after="0" w:line="240" w:lineRule="auto"/>
        <w:rPr>
          <w:b/>
        </w:rPr>
      </w:pPr>
      <w:r>
        <w:rPr>
          <w:rFonts w:cs="Calibri"/>
          <w:b/>
          <w:bCs/>
        </w:rPr>
        <w:t xml:space="preserve">       </w:t>
      </w:r>
      <w:r w:rsidR="00811E3F" w:rsidRPr="009D3FDA">
        <w:rPr>
          <w:b/>
        </w:rPr>
        <w:t>C</w:t>
      </w:r>
      <w:r w:rsidR="00811E3F">
        <w:rPr>
          <w:b/>
        </w:rPr>
        <w:t>zęść  3</w:t>
      </w:r>
      <w:r w:rsidR="00811E3F" w:rsidRPr="009D3FDA">
        <w:rPr>
          <w:b/>
        </w:rPr>
        <w:t xml:space="preserve"> – </w:t>
      </w:r>
      <w:r w:rsidR="00811E3F">
        <w:rPr>
          <w:b/>
        </w:rPr>
        <w:t>Rękawice diagnostyczne antyalergiczne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434827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434827" w:rsidRPr="00EF4A33" w:rsidRDefault="00434827" w:rsidP="004348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Default="00434827" w:rsidP="000A3AC3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</w:t>
      </w:r>
      <w:r w:rsidR="000A3F3F">
        <w:rPr>
          <w:rFonts w:ascii="Times New Roman" w:eastAsia="Times New Roman" w:hAnsi="Times New Roman" w:cs="Times New Roman"/>
          <w:kern w:val="2"/>
          <w:lang w:eastAsia="zh-CN"/>
        </w:rPr>
        <w:t>.3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811E3F" w:rsidRDefault="00811E3F" w:rsidP="000A3AC3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811E3F" w:rsidRPr="000A3F3F" w:rsidRDefault="00811E3F" w:rsidP="00811E3F">
      <w:pPr>
        <w:spacing w:after="0" w:line="240" w:lineRule="auto"/>
        <w:rPr>
          <w:b/>
        </w:rPr>
      </w:pPr>
      <w:r>
        <w:rPr>
          <w:b/>
        </w:rPr>
        <w:t xml:space="preserve">       Część  4 – Rękawice chirurgiczne sterylne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811E3F" w:rsidRPr="00EF4A33" w:rsidTr="00711DC4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811E3F" w:rsidRPr="00EF4A33" w:rsidRDefault="00811E3F" w:rsidP="00711D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811E3F" w:rsidRPr="00EF4A33" w:rsidRDefault="00811E3F" w:rsidP="00711D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811E3F" w:rsidRPr="00EF4A33" w:rsidRDefault="00811E3F" w:rsidP="00711D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11E3F" w:rsidRPr="00EF4A33" w:rsidRDefault="00811E3F" w:rsidP="00711D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811E3F" w:rsidRPr="00EF4A33" w:rsidRDefault="00811E3F" w:rsidP="00711D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811E3F" w:rsidRPr="00EF4A33" w:rsidRDefault="00811E3F" w:rsidP="00811E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811E3F" w:rsidRDefault="00811E3F" w:rsidP="00811E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2.</w:t>
      </w:r>
      <w:r>
        <w:rPr>
          <w:rFonts w:ascii="Times New Roman" w:eastAsia="Times New Roman" w:hAnsi="Times New Roman" w:cs="Times New Roman"/>
          <w:kern w:val="2"/>
          <w:lang w:eastAsia="zh-CN"/>
        </w:rPr>
        <w:t>4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811E3F" w:rsidRDefault="00811E3F" w:rsidP="00811E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811E3F" w:rsidRPr="000A3F3F" w:rsidRDefault="00811E3F" w:rsidP="00811E3F">
      <w:pPr>
        <w:spacing w:after="0" w:line="240" w:lineRule="auto"/>
        <w:rPr>
          <w:b/>
        </w:rPr>
      </w:pPr>
      <w:r>
        <w:rPr>
          <w:b/>
        </w:rPr>
        <w:t xml:space="preserve">       Część  5 – Rękawice chirurgiczne i ortopedyczne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811E3F" w:rsidRPr="00EF4A33" w:rsidTr="00711DC4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811E3F" w:rsidRPr="00EF4A33" w:rsidRDefault="00811E3F" w:rsidP="00711D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811E3F" w:rsidRPr="00EF4A33" w:rsidRDefault="00811E3F" w:rsidP="00711D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811E3F" w:rsidRPr="00EF4A33" w:rsidRDefault="00811E3F" w:rsidP="00711D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11E3F" w:rsidRPr="00EF4A33" w:rsidRDefault="00811E3F" w:rsidP="00711D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811E3F" w:rsidRPr="00EF4A33" w:rsidRDefault="00811E3F" w:rsidP="00711D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811E3F" w:rsidRPr="00EF4A33" w:rsidRDefault="00811E3F" w:rsidP="00811E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811E3F" w:rsidRDefault="00811E3F" w:rsidP="00811E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2.</w:t>
      </w:r>
      <w:r>
        <w:rPr>
          <w:rFonts w:ascii="Times New Roman" w:eastAsia="Times New Roman" w:hAnsi="Times New Roman" w:cs="Times New Roman"/>
          <w:kern w:val="2"/>
          <w:lang w:eastAsia="zh-CN"/>
        </w:rPr>
        <w:t>5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811E3F" w:rsidRDefault="00811E3F" w:rsidP="00811E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811E3F" w:rsidRPr="000A3F3F" w:rsidRDefault="00811E3F" w:rsidP="00811E3F">
      <w:pPr>
        <w:spacing w:after="0" w:line="240" w:lineRule="auto"/>
        <w:rPr>
          <w:b/>
        </w:rPr>
      </w:pPr>
      <w:r>
        <w:rPr>
          <w:rFonts w:cs="Calibri"/>
          <w:b/>
          <w:bCs/>
        </w:rPr>
        <w:t xml:space="preserve">       </w:t>
      </w:r>
      <w:r>
        <w:rPr>
          <w:b/>
        </w:rPr>
        <w:t>Część  6 – Rękawice do chemioterapii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811E3F" w:rsidRPr="00EF4A33" w:rsidTr="00711DC4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811E3F" w:rsidRPr="00EF4A33" w:rsidRDefault="00811E3F" w:rsidP="00711D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811E3F" w:rsidRPr="00EF4A33" w:rsidRDefault="00811E3F" w:rsidP="00711D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811E3F" w:rsidRPr="00EF4A33" w:rsidRDefault="00811E3F" w:rsidP="00711D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11E3F" w:rsidRPr="00EF4A33" w:rsidRDefault="00811E3F" w:rsidP="00711D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811E3F" w:rsidRPr="00EF4A33" w:rsidRDefault="00811E3F" w:rsidP="00711D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811E3F" w:rsidRPr="00EF4A33" w:rsidRDefault="00811E3F" w:rsidP="00811E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811E3F" w:rsidRDefault="00811E3F" w:rsidP="00811E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2.</w:t>
      </w:r>
      <w:r>
        <w:rPr>
          <w:rFonts w:ascii="Times New Roman" w:eastAsia="Times New Roman" w:hAnsi="Times New Roman" w:cs="Times New Roman"/>
          <w:kern w:val="2"/>
          <w:lang w:eastAsia="zh-CN"/>
        </w:rPr>
        <w:t>6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811E3F" w:rsidRDefault="00811E3F" w:rsidP="000A3AC3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811E3F" w:rsidRPr="000A3F3F" w:rsidRDefault="00811E3F" w:rsidP="00811E3F">
      <w:pPr>
        <w:spacing w:after="0" w:line="240" w:lineRule="auto"/>
        <w:rPr>
          <w:b/>
        </w:rPr>
      </w:pPr>
      <w:r>
        <w:rPr>
          <w:b/>
        </w:rPr>
        <w:t xml:space="preserve">       Część  7 – Rękawice do Pracowni Cytostatycznej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811E3F" w:rsidRPr="00EF4A33" w:rsidTr="00711DC4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811E3F" w:rsidRPr="00EF4A33" w:rsidRDefault="00811E3F" w:rsidP="00711D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811E3F" w:rsidRPr="00EF4A33" w:rsidRDefault="00811E3F" w:rsidP="00711D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811E3F" w:rsidRPr="00EF4A33" w:rsidRDefault="00811E3F" w:rsidP="00711D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11E3F" w:rsidRPr="00EF4A33" w:rsidRDefault="00811E3F" w:rsidP="00711D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811E3F" w:rsidRPr="00EF4A33" w:rsidRDefault="00811E3F" w:rsidP="00711D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811E3F" w:rsidRPr="00EF4A33" w:rsidRDefault="00811E3F" w:rsidP="00811E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811E3F" w:rsidRDefault="00811E3F" w:rsidP="00811E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2.</w:t>
      </w:r>
      <w:r>
        <w:rPr>
          <w:rFonts w:ascii="Times New Roman" w:eastAsia="Times New Roman" w:hAnsi="Times New Roman" w:cs="Times New Roman"/>
          <w:kern w:val="2"/>
          <w:lang w:eastAsia="zh-CN"/>
        </w:rPr>
        <w:t>7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811E3F" w:rsidRDefault="00811E3F" w:rsidP="00811E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811E3F" w:rsidRDefault="00811E3F" w:rsidP="00811E3F">
      <w:pPr>
        <w:spacing w:after="0" w:line="240" w:lineRule="auto"/>
        <w:rPr>
          <w:b/>
        </w:rPr>
      </w:pPr>
      <w:r>
        <w:rPr>
          <w:b/>
        </w:rPr>
        <w:t xml:space="preserve">       </w:t>
      </w:r>
    </w:p>
    <w:p w:rsidR="00811E3F" w:rsidRDefault="00811E3F" w:rsidP="00811E3F">
      <w:pPr>
        <w:spacing w:after="0" w:line="240" w:lineRule="auto"/>
        <w:rPr>
          <w:b/>
        </w:rPr>
      </w:pPr>
    </w:p>
    <w:p w:rsidR="00811E3F" w:rsidRDefault="00811E3F" w:rsidP="00811E3F">
      <w:pPr>
        <w:spacing w:after="0" w:line="240" w:lineRule="auto"/>
        <w:rPr>
          <w:b/>
        </w:rPr>
      </w:pPr>
    </w:p>
    <w:p w:rsidR="00811E3F" w:rsidRDefault="00811E3F" w:rsidP="00811E3F">
      <w:pPr>
        <w:spacing w:after="0" w:line="240" w:lineRule="auto"/>
        <w:rPr>
          <w:b/>
        </w:rPr>
      </w:pPr>
    </w:p>
    <w:p w:rsidR="00811E3F" w:rsidRDefault="00811E3F" w:rsidP="00811E3F">
      <w:pPr>
        <w:spacing w:after="0" w:line="240" w:lineRule="auto"/>
        <w:rPr>
          <w:b/>
        </w:rPr>
      </w:pPr>
    </w:p>
    <w:p w:rsidR="00811E3F" w:rsidRPr="000A3F3F" w:rsidRDefault="00811E3F" w:rsidP="00811E3F">
      <w:pPr>
        <w:spacing w:after="0" w:line="240" w:lineRule="auto"/>
        <w:rPr>
          <w:b/>
        </w:rPr>
      </w:pPr>
      <w:r>
        <w:rPr>
          <w:b/>
        </w:rPr>
        <w:lastRenderedPageBreak/>
        <w:t xml:space="preserve">       </w:t>
      </w:r>
      <w:r w:rsidRPr="009D3FDA">
        <w:rPr>
          <w:b/>
        </w:rPr>
        <w:t xml:space="preserve">Część </w:t>
      </w:r>
      <w:r>
        <w:rPr>
          <w:b/>
        </w:rPr>
        <w:t xml:space="preserve"> 8</w:t>
      </w:r>
      <w:r w:rsidRPr="009D3FDA">
        <w:rPr>
          <w:b/>
        </w:rPr>
        <w:t xml:space="preserve"> –</w:t>
      </w:r>
      <w:r w:rsidRPr="00994E3A">
        <w:rPr>
          <w:b/>
        </w:rPr>
        <w:t xml:space="preserve"> </w:t>
      </w:r>
      <w:r>
        <w:rPr>
          <w:b/>
        </w:rPr>
        <w:t>Rękawice diagnostyczne winylowe</w:t>
      </w:r>
      <w:r w:rsidRPr="009D3FDA">
        <w:rPr>
          <w:b/>
          <w:lang w:eastAsia="zh-CN"/>
        </w:rPr>
        <w:t xml:space="preserve">  </w:t>
      </w:r>
      <w:r w:rsidRPr="009D3FDA">
        <w:rPr>
          <w:b/>
        </w:rPr>
        <w:t xml:space="preserve">       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811E3F" w:rsidRPr="00EF4A33" w:rsidTr="00711DC4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811E3F" w:rsidRPr="00EF4A33" w:rsidRDefault="00811E3F" w:rsidP="00711D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811E3F" w:rsidRPr="00EF4A33" w:rsidRDefault="00811E3F" w:rsidP="00711D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811E3F" w:rsidRPr="00EF4A33" w:rsidRDefault="00811E3F" w:rsidP="00711D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11E3F" w:rsidRPr="00EF4A33" w:rsidRDefault="00811E3F" w:rsidP="00711D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811E3F" w:rsidRPr="00EF4A33" w:rsidRDefault="00811E3F" w:rsidP="00711D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811E3F" w:rsidRPr="00EF4A33" w:rsidRDefault="00811E3F" w:rsidP="00811E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811E3F" w:rsidRDefault="00811E3F" w:rsidP="00811E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2.</w:t>
      </w:r>
      <w:r>
        <w:rPr>
          <w:rFonts w:ascii="Times New Roman" w:eastAsia="Times New Roman" w:hAnsi="Times New Roman" w:cs="Times New Roman"/>
          <w:kern w:val="2"/>
          <w:lang w:eastAsia="zh-CN"/>
        </w:rPr>
        <w:t>8</w:t>
      </w:r>
      <w:bookmarkStart w:id="0" w:name="_GoBack"/>
      <w:bookmarkEnd w:id="0"/>
      <w:r>
        <w:rPr>
          <w:rFonts w:ascii="Times New Roman" w:eastAsia="Times New Roman" w:hAnsi="Times New Roman" w:cs="Times New Roman"/>
          <w:kern w:val="2"/>
          <w:lang w:eastAsia="zh-CN"/>
        </w:rPr>
        <w:t xml:space="preserve">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811E3F" w:rsidRDefault="00811E3F" w:rsidP="00811E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Pr="00EF4A33" w:rsidRDefault="000A3F3F" w:rsidP="0038019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Oświadczam/y, że w wyżej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 xml:space="preserve"> podanej cenie uwzględniłem/uwzględniliśmy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wszelk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 xml:space="preserve">ie koszty niezbędne do pełnej 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terminowej realizacji zamówienia, zgodnie z wymaganiami Zamawiającego opi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sanymi w Specyfikacji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Warunków Zamówienia, Kosztorysie ofertowym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i wzorze umowy.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uważamy się za związanych niniejszą ofertą przez okres </w:t>
      </w:r>
      <w:r w:rsidR="000A3AC3">
        <w:rPr>
          <w:rFonts w:ascii="Times New Roman" w:eastAsia="Times New Roman" w:hAnsi="Times New Roman" w:cs="Times New Roman"/>
          <w:kern w:val="2"/>
          <w:lang w:eastAsia="zh-CN"/>
        </w:rPr>
        <w:t>90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dni od upływu terminu otwarcia ofert. </w:t>
      </w:r>
    </w:p>
    <w:p w:rsidR="00EF4A33" w:rsidRPr="00EF4A33" w:rsidRDefault="00EF4A33" w:rsidP="00EF4A33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w razie wybrania naszej oferty jako 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>najkorzystniejszej zobowiązuję/zobowiązujemy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się do podpisania umowy na warunkach określonych we Wzorze Umowy.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Oświadczam, że wypełniłem</w:t>
      </w:r>
      <w:r w:rsidR="00082E5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/wypełniliśmy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footnoteReference w:id="1"/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wobec osób fizycznych,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od których dane osobowe bezpośrednio lub pośrednio pozyskałem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że: </w:t>
      </w:r>
    </w:p>
    <w:p w:rsidR="00EF4A33" w:rsidRDefault="00EF4A33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a )    posiadam/y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dokumenty dopuszczające oferowany asortyment do stosowania w placówkach medycznych na terenie RP – Certyfikaty CE lub równoważne, zobowiązujemy się dołączyć dokumenty do pierwszej dostawy towaru oraz na każde wezwanie Zamawiającego (dla wyrobów klasyfikowanych jako wyroby medyczne).</w:t>
      </w:r>
    </w:p>
    <w:p w:rsidR="003A285D" w:rsidRPr="00EF4A33" w:rsidRDefault="003A285D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1A6F0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b)   w 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pl-PL"/>
        </w:rPr>
        <w:t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</w:t>
      </w:r>
      <w:r w:rsidR="00434827">
        <w:rPr>
          <w:rFonts w:ascii="Times New Roman" w:eastAsia="Times New Roman" w:hAnsi="Times New Roman" w:cs="Times New Roman"/>
          <w:color w:val="000000"/>
          <w:kern w:val="2"/>
          <w:lang w:eastAsia="pl-PL"/>
        </w:rPr>
        <w:t>,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pl-PL"/>
        </w:rPr>
        <w:t xml:space="preserve"> aby ilości sztuk były zgodne z zapotrzebowaniem Zamawiającego</w:t>
      </w:r>
      <w:r w:rsidR="00434827">
        <w:rPr>
          <w:rFonts w:ascii="Times New Roman" w:eastAsia="Times New Roman" w:hAnsi="Times New Roman" w:cs="Times New Roman"/>
          <w:color w:val="000000"/>
          <w:kern w:val="2"/>
          <w:lang w:eastAsia="pl-PL"/>
        </w:rPr>
        <w:t xml:space="preserve"> (jeżeli dotyczy)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informacje i dokumenty zawarte w Ofercie na stronach od </w:t>
      </w:r>
      <w:r w:rsidR="00EF4A33"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1A6F07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zh-CN"/>
        </w:rPr>
        <w:tab/>
      </w:r>
      <w:r w:rsidR="001A6F07" w:rsidRPr="001A6F07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zh-CN"/>
        </w:rPr>
        <w:tab/>
      </w: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mająca wartość gospodarczą,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lastRenderedPageBreak/>
        <w:t>nie została ujawniona do wiadomości publicznej,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podjęto w stosunku do niej niezbędne działania w celu zachowania poufności.)</w:t>
      </w:r>
    </w:p>
    <w:p w:rsidR="001A2F86" w:rsidRDefault="001A2F86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380192" w:rsidRPr="00EF4A33" w:rsidRDefault="00380192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Oświadczam/y, że zamierzam/y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powierzyć realizację następujących części zamówienia podwykonawcom**</w:t>
      </w:r>
    </w:p>
    <w:p w:rsidR="00380192" w:rsidRPr="00EF4A33" w:rsidRDefault="00380192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380192" w:rsidRPr="000213C1" w:rsidTr="000A3F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Nazwa i adres Podwykonawcy</w:t>
            </w: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( należy podać dane, jeżeli są znane Wykonawcy)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Wartość lub procentowa część zamówienia, jaka zostanie powierzona podwykonawcy lub podwykonawcom</w:t>
            </w: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</w:p>
        </w:tc>
      </w:tr>
      <w:tr w:rsidR="00380192" w:rsidRPr="000213C1" w:rsidTr="000A3F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</w:tc>
      </w:tr>
      <w:tr w:rsidR="00380192" w:rsidRPr="000213C1" w:rsidTr="000A3F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eastAsia="zh-CN"/>
              </w:rPr>
            </w:pP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</w:tc>
      </w:tr>
    </w:tbl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kern w:val="2"/>
          <w:lang w:eastAsia="zh-CN"/>
        </w:rPr>
      </w:pPr>
    </w:p>
    <w:p w:rsidR="001A6F07" w:rsidRPr="001A6F07" w:rsidRDefault="00EF4A33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Zarejestrowane nazwy i adresy wykonawców występujących wspólnie**:</w:t>
      </w:r>
    </w:p>
    <w:p w:rsidR="001A6F07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>…….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, że wybór oferty prowadzi/nie prowadzi</w:t>
      </w:r>
      <w:r w:rsidR="00EF4A33" w:rsidRPr="00EF4A33">
        <w:rPr>
          <w:rFonts w:ascii="Times New Roman" w:eastAsia="Times New Roman" w:hAnsi="Times New Roman" w:cs="Times New Roman"/>
          <w:kern w:val="2"/>
          <w:vertAlign w:val="superscript"/>
          <w:lang w:eastAsia="zh-CN"/>
        </w:rPr>
        <w:footnoteReference w:id="2"/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do powstania u Zamawiającego obowiązku podatkowego: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Nazwa towaru lub usługi, których dostawa lub świadczenie będzie prowadzić do powstania obowiązku podatkowego: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EF4A33" w:rsidRDefault="001A6F07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Wartość towaru lub usługi bez kwoty podatku VAT: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……………..………………………………………………………………………………………</w:t>
      </w:r>
    </w:p>
    <w:p w:rsidR="003A285D" w:rsidRPr="00EF4A33" w:rsidRDefault="003A285D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183ABB" w:rsidRPr="001A6F07" w:rsidRDefault="00183ABB" w:rsidP="00183ABB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Rodzaj Wykonawcy (właściwe zaznaczyć):</w:t>
      </w:r>
    </w:p>
    <w:p w:rsidR="00183ABB" w:rsidRPr="00EF4A33" w:rsidRDefault="00183ABB" w:rsidP="00183ABB">
      <w:pPr>
        <w:suppressAutoHyphens/>
        <w:spacing w:after="0" w:line="300" w:lineRule="auto"/>
        <w:ind w:left="36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B00351">
        <w:rPr>
          <w:rFonts w:ascii="Times New Roman" w:eastAsia="Times New Roman" w:hAnsi="Times New Roman" w:cs="Times New Roman"/>
          <w:kern w:val="2"/>
          <w:lang w:eastAsia="zh-CN"/>
        </w:rPr>
      </w:r>
      <w:r w:rsidR="00B00351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proofErr w:type="spellStart"/>
      <w:r w:rsidRPr="00A20504">
        <w:rPr>
          <w:rFonts w:ascii="Times New Roman" w:eastAsia="Times New Roman" w:hAnsi="Times New Roman" w:cs="Times New Roman"/>
          <w:kern w:val="2"/>
          <w:lang w:eastAsia="zh-CN"/>
        </w:rPr>
        <w:t>Mikroprzedsiębiorca</w:t>
      </w:r>
      <w:proofErr w:type="spellEnd"/>
      <w:r w:rsidRPr="00A20504">
        <w:rPr>
          <w:rFonts w:ascii="Times New Roman" w:eastAsia="Times New Roman" w:hAnsi="Times New Roman" w:cs="Times New Roman"/>
          <w:kern w:val="2"/>
          <w:lang w:eastAsia="zh-CN"/>
        </w:rPr>
        <w:t>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B00351">
        <w:rPr>
          <w:rFonts w:ascii="Times New Roman" w:eastAsia="Times New Roman" w:hAnsi="Times New Roman" w:cs="Times New Roman"/>
          <w:kern w:val="2"/>
          <w:lang w:eastAsia="zh-CN"/>
        </w:rPr>
      </w:r>
      <w:r w:rsidR="00B00351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Mały przedsiębiorca;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B00351">
        <w:rPr>
          <w:rFonts w:ascii="Times New Roman" w:eastAsia="Times New Roman" w:hAnsi="Times New Roman" w:cs="Times New Roman"/>
          <w:kern w:val="2"/>
          <w:lang w:eastAsia="zh-CN"/>
        </w:rPr>
      </w:r>
      <w:r w:rsidR="00B00351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Średni przedsiębiorc</w:t>
      </w:r>
      <w:r>
        <w:rPr>
          <w:rFonts w:ascii="Times New Roman" w:eastAsia="Times New Roman" w:hAnsi="Times New Roman" w:cs="Times New Roman"/>
          <w:kern w:val="2"/>
          <w:lang w:eastAsia="zh-CN"/>
        </w:rPr>
        <w:t>a</w:t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>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B00351">
        <w:rPr>
          <w:rFonts w:ascii="Times New Roman" w:eastAsia="Times New Roman" w:hAnsi="Times New Roman" w:cs="Times New Roman"/>
          <w:kern w:val="2"/>
          <w:lang w:eastAsia="zh-CN"/>
        </w:rPr>
      </w:r>
      <w:r w:rsidR="00B00351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Jednoosobowa działalność gospodarcza;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B00351">
        <w:rPr>
          <w:rFonts w:ascii="Times New Roman" w:eastAsia="Times New Roman" w:hAnsi="Times New Roman" w:cs="Times New Roman"/>
          <w:kern w:val="2"/>
          <w:lang w:eastAsia="zh-CN"/>
        </w:rPr>
      </w:r>
      <w:r w:rsidR="00B00351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Osoba fizyczna nieprowadząca działalności gospodarczej;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B00351">
        <w:rPr>
          <w:rFonts w:ascii="Times New Roman" w:eastAsia="Times New Roman" w:hAnsi="Times New Roman" w:cs="Times New Roman"/>
          <w:kern w:val="2"/>
          <w:lang w:eastAsia="zh-CN"/>
        </w:rPr>
      </w:r>
      <w:r w:rsidR="00B00351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Inny rodzaj ……………………</w:t>
      </w:r>
      <w:r>
        <w:rPr>
          <w:rFonts w:ascii="Times New Roman" w:eastAsia="Times New Roman" w:hAnsi="Times New Roman" w:cs="Times New Roman"/>
          <w:kern w:val="2"/>
          <w:lang w:eastAsia="zh-CN"/>
        </w:rPr>
        <w:t>………………………….</w:t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(proszę wskazać jaki).</w:t>
      </w:r>
    </w:p>
    <w:p w:rsidR="00183ABB" w:rsidRDefault="00183ABB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Times New Roman" w:eastAsia="Calibri" w:hAnsi="Times New Roman" w:cs="Times New Roman"/>
          <w:kern w:val="2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lang w:eastAsia="zh-CN"/>
        </w:rPr>
        <w:t>Zgodnie z artykułem 2 załącznika nr I do rozporządzenia Komisji (UE) nr 651/2014 z dnia 17 czerwca 2014 r.:</w:t>
      </w:r>
    </w:p>
    <w:p w:rsidR="001A6F07" w:rsidRPr="00EF4A33" w:rsidRDefault="001A6F07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Arial" w:eastAsia="Calibri" w:hAnsi="Arial" w:cs="Arial"/>
          <w:kern w:val="2"/>
          <w:lang w:eastAsia="zh-CN"/>
        </w:rPr>
      </w:pP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lastRenderedPageBreak/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:rsidR="001A2F86" w:rsidRPr="00EF4A33" w:rsidRDefault="001A2F86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Załącznikami do niniejszego formularza, stanowiącymi integralną część oferty, są: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1) Kosztorys O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fertowy (odpowiednio dla danej części, podpisany przez przedstawiciela Wykonawcy);</w:t>
      </w:r>
    </w:p>
    <w:p w:rsidR="00EF4A33" w:rsidRPr="00EF4A33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2) Pełnomocnictwo</w:t>
      </w:r>
    </w:p>
    <w:p w:rsidR="00EF4A3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434827" w:rsidRDefault="0043482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434827" w:rsidRPr="00EF4A33" w:rsidRDefault="0043482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183ABB" w:rsidRPr="00EF4A33" w:rsidRDefault="00183ABB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…..............................................................................................</w:t>
      </w: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(data i czytelny podpis uprawnionego przedstawiciela(i) Wykonawcy)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</w:pPr>
    </w:p>
    <w:p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A2F86" w:rsidRDefault="001A2F86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A2F86" w:rsidRDefault="001A2F86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AF5A35" w:rsidRDefault="00AF5A35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 xml:space="preserve">* </w:t>
      </w: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niepotrzebne skreślić</w:t>
      </w:r>
    </w:p>
    <w:p w:rsidR="00A116DD" w:rsidRPr="00082E51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>** jeżeli dotyczy</w:t>
      </w:r>
    </w:p>
    <w:sectPr w:rsidR="00A116DD" w:rsidRPr="00082E5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0351" w:rsidRDefault="00B00351" w:rsidP="00EF4A33">
      <w:pPr>
        <w:spacing w:after="0" w:line="240" w:lineRule="auto"/>
      </w:pPr>
      <w:r>
        <w:separator/>
      </w:r>
    </w:p>
  </w:endnote>
  <w:endnote w:type="continuationSeparator" w:id="0">
    <w:p w:rsidR="00B00351" w:rsidRDefault="00B00351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:rsidR="000A3F3F" w:rsidRDefault="000A3F3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1E3F">
          <w:rPr>
            <w:noProof/>
          </w:rPr>
          <w:t>5</w:t>
        </w:r>
        <w:r>
          <w:fldChar w:fldCharType="end"/>
        </w:r>
      </w:p>
    </w:sdtContent>
  </w:sdt>
  <w:p w:rsidR="000A3F3F" w:rsidRDefault="000A3F3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0351" w:rsidRDefault="00B00351" w:rsidP="00EF4A33">
      <w:pPr>
        <w:spacing w:after="0" w:line="240" w:lineRule="auto"/>
      </w:pPr>
      <w:r>
        <w:separator/>
      </w:r>
    </w:p>
  </w:footnote>
  <w:footnote w:type="continuationSeparator" w:id="0">
    <w:p w:rsidR="00B00351" w:rsidRDefault="00B00351" w:rsidP="00EF4A33">
      <w:pPr>
        <w:spacing w:after="0" w:line="240" w:lineRule="auto"/>
      </w:pPr>
      <w:r>
        <w:continuationSeparator/>
      </w:r>
    </w:p>
  </w:footnote>
  <w:footnote w:id="1">
    <w:p w:rsidR="000A3F3F" w:rsidRDefault="000A3F3F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0A3F3F" w:rsidRDefault="000A3F3F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11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27F2F"/>
    <w:rsid w:val="000344CF"/>
    <w:rsid w:val="00043A64"/>
    <w:rsid w:val="00054BFE"/>
    <w:rsid w:val="00082E51"/>
    <w:rsid w:val="000A3AC3"/>
    <w:rsid w:val="000A3F3F"/>
    <w:rsid w:val="0015332A"/>
    <w:rsid w:val="00183ABB"/>
    <w:rsid w:val="00190EA0"/>
    <w:rsid w:val="001918EC"/>
    <w:rsid w:val="00192697"/>
    <w:rsid w:val="001A2F86"/>
    <w:rsid w:val="001A6F07"/>
    <w:rsid w:val="001D4754"/>
    <w:rsid w:val="001F15C4"/>
    <w:rsid w:val="00265B4D"/>
    <w:rsid w:val="002926EC"/>
    <w:rsid w:val="002C38C7"/>
    <w:rsid w:val="002D0613"/>
    <w:rsid w:val="002F55CD"/>
    <w:rsid w:val="003026DB"/>
    <w:rsid w:val="00331EE3"/>
    <w:rsid w:val="0033583B"/>
    <w:rsid w:val="003625B4"/>
    <w:rsid w:val="003626B0"/>
    <w:rsid w:val="00380192"/>
    <w:rsid w:val="003957BA"/>
    <w:rsid w:val="003A285D"/>
    <w:rsid w:val="003C476C"/>
    <w:rsid w:val="003C650D"/>
    <w:rsid w:val="003D34AA"/>
    <w:rsid w:val="003D54EE"/>
    <w:rsid w:val="003E5C98"/>
    <w:rsid w:val="00434827"/>
    <w:rsid w:val="004C0BC6"/>
    <w:rsid w:val="004D6D33"/>
    <w:rsid w:val="004F7468"/>
    <w:rsid w:val="0050288F"/>
    <w:rsid w:val="0052080C"/>
    <w:rsid w:val="005433C6"/>
    <w:rsid w:val="005512DD"/>
    <w:rsid w:val="00552BF4"/>
    <w:rsid w:val="00561C32"/>
    <w:rsid w:val="005669F1"/>
    <w:rsid w:val="00570A08"/>
    <w:rsid w:val="005B6A60"/>
    <w:rsid w:val="005C78A7"/>
    <w:rsid w:val="005E5A29"/>
    <w:rsid w:val="006119ED"/>
    <w:rsid w:val="00631142"/>
    <w:rsid w:val="006330C9"/>
    <w:rsid w:val="00650A66"/>
    <w:rsid w:val="006A15FA"/>
    <w:rsid w:val="006F3667"/>
    <w:rsid w:val="00717475"/>
    <w:rsid w:val="007476EC"/>
    <w:rsid w:val="00795E5D"/>
    <w:rsid w:val="007A0B78"/>
    <w:rsid w:val="007E4174"/>
    <w:rsid w:val="008100EE"/>
    <w:rsid w:val="00811E3F"/>
    <w:rsid w:val="008274BB"/>
    <w:rsid w:val="008301F6"/>
    <w:rsid w:val="00830B19"/>
    <w:rsid w:val="008A159A"/>
    <w:rsid w:val="008C4AE2"/>
    <w:rsid w:val="008C6C49"/>
    <w:rsid w:val="008D3BC0"/>
    <w:rsid w:val="008E05F5"/>
    <w:rsid w:val="008F4CB2"/>
    <w:rsid w:val="00980101"/>
    <w:rsid w:val="00986157"/>
    <w:rsid w:val="00987E1E"/>
    <w:rsid w:val="009C3FF5"/>
    <w:rsid w:val="00A016F0"/>
    <w:rsid w:val="00A10F48"/>
    <w:rsid w:val="00A116DD"/>
    <w:rsid w:val="00A150A6"/>
    <w:rsid w:val="00A22302"/>
    <w:rsid w:val="00A32476"/>
    <w:rsid w:val="00A42DBF"/>
    <w:rsid w:val="00A823BA"/>
    <w:rsid w:val="00A862AC"/>
    <w:rsid w:val="00A956E0"/>
    <w:rsid w:val="00AE13C9"/>
    <w:rsid w:val="00AF2A2B"/>
    <w:rsid w:val="00AF5A35"/>
    <w:rsid w:val="00B00351"/>
    <w:rsid w:val="00B22341"/>
    <w:rsid w:val="00B40F0B"/>
    <w:rsid w:val="00B66966"/>
    <w:rsid w:val="00B93940"/>
    <w:rsid w:val="00BA1D67"/>
    <w:rsid w:val="00BE5A3B"/>
    <w:rsid w:val="00C251A5"/>
    <w:rsid w:val="00C51492"/>
    <w:rsid w:val="00CA1C03"/>
    <w:rsid w:val="00CA64F2"/>
    <w:rsid w:val="00CB43E6"/>
    <w:rsid w:val="00D06D4E"/>
    <w:rsid w:val="00D7054A"/>
    <w:rsid w:val="00D77EA7"/>
    <w:rsid w:val="00DD218D"/>
    <w:rsid w:val="00DD50BD"/>
    <w:rsid w:val="00DF0C5A"/>
    <w:rsid w:val="00E2695B"/>
    <w:rsid w:val="00E35AB3"/>
    <w:rsid w:val="00E53088"/>
    <w:rsid w:val="00E73F9C"/>
    <w:rsid w:val="00E8640B"/>
    <w:rsid w:val="00EC6D14"/>
    <w:rsid w:val="00ED5A54"/>
    <w:rsid w:val="00EF4A33"/>
    <w:rsid w:val="00F02A58"/>
    <w:rsid w:val="00F2588C"/>
    <w:rsid w:val="00F34C12"/>
    <w:rsid w:val="00F472C3"/>
    <w:rsid w:val="00F47F64"/>
    <w:rsid w:val="00F523B7"/>
    <w:rsid w:val="00F57A4C"/>
    <w:rsid w:val="00F748C7"/>
    <w:rsid w:val="00F76F9C"/>
    <w:rsid w:val="00F8035D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218D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5</Pages>
  <Words>1284</Words>
  <Characters>7706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Wąsiewicz</cp:lastModifiedBy>
  <cp:revision>64</cp:revision>
  <cp:lastPrinted>2024-06-19T09:00:00Z</cp:lastPrinted>
  <dcterms:created xsi:type="dcterms:W3CDTF">2021-01-30T18:42:00Z</dcterms:created>
  <dcterms:modified xsi:type="dcterms:W3CDTF">2024-06-19T09:08:00Z</dcterms:modified>
</cp:coreProperties>
</file>