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225EF0" w:rsidRPr="00F27362" w:rsidRDefault="00225EF0" w:rsidP="005044DB">
      <w:pPr>
        <w:spacing w:after="0" w:line="240" w:lineRule="auto"/>
        <w:ind w:left="482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225EF0" w:rsidRPr="00B4494B" w:rsidRDefault="00225EF0" w:rsidP="005044DB">
      <w:pPr>
        <w:spacing w:after="0"/>
        <w:ind w:left="4820"/>
        <w:rPr>
          <w:rFonts w:ascii="Cambria" w:hAnsi="Cambria" w:cs="Arial"/>
          <w:b/>
          <w:sz w:val="20"/>
          <w:szCs w:val="20"/>
        </w:rPr>
      </w:pPr>
    </w:p>
    <w:p w:rsidR="00643C2D" w:rsidRDefault="00643C2D" w:rsidP="00826173">
      <w:pPr>
        <w:spacing w:after="0" w:line="240" w:lineRule="auto"/>
        <w:ind w:left="4253"/>
        <w:rPr>
          <w:rFonts w:ascii="Cambria" w:hAnsi="Cambria" w:cs="Arial"/>
          <w:b/>
          <w:sz w:val="20"/>
          <w:szCs w:val="20"/>
        </w:rPr>
      </w:pPr>
      <w:r w:rsidRPr="003A2155">
        <w:rPr>
          <w:rFonts w:ascii="Cambria" w:hAnsi="Cambria" w:cs="Arial"/>
          <w:b/>
          <w:sz w:val="20"/>
          <w:szCs w:val="20"/>
        </w:rPr>
        <w:t>Skarb Państwa Państwowe Gospodarstwo Leśne</w:t>
      </w:r>
    </w:p>
    <w:p w:rsidR="00643C2D" w:rsidRDefault="00643C2D" w:rsidP="00826173">
      <w:pPr>
        <w:spacing w:after="0" w:line="240" w:lineRule="auto"/>
        <w:ind w:left="4253"/>
        <w:rPr>
          <w:rFonts w:ascii="Cambria" w:hAnsi="Cambria" w:cs="Arial"/>
          <w:b/>
          <w:sz w:val="20"/>
          <w:szCs w:val="20"/>
        </w:rPr>
      </w:pPr>
      <w:r w:rsidRPr="003A2155">
        <w:rPr>
          <w:rFonts w:ascii="Cambria" w:hAnsi="Cambria" w:cs="Arial"/>
          <w:b/>
          <w:sz w:val="20"/>
          <w:szCs w:val="20"/>
        </w:rPr>
        <w:t>Lasy Państwowe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Pr="003A2155">
        <w:rPr>
          <w:rFonts w:ascii="Cambria" w:hAnsi="Cambria" w:cs="Arial"/>
          <w:b/>
          <w:sz w:val="20"/>
          <w:szCs w:val="20"/>
        </w:rPr>
        <w:t xml:space="preserve">Nadleśnictwo Suchedniów  </w:t>
      </w:r>
    </w:p>
    <w:p w:rsidR="00643C2D" w:rsidRDefault="00643C2D" w:rsidP="00826173">
      <w:pPr>
        <w:spacing w:after="0" w:line="240" w:lineRule="auto"/>
        <w:ind w:left="425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ul. Bodzentyńska 16</w:t>
      </w:r>
    </w:p>
    <w:p w:rsidR="00643C2D" w:rsidRPr="003A2155" w:rsidRDefault="00643C2D" w:rsidP="00826173">
      <w:pPr>
        <w:spacing w:after="0" w:line="240" w:lineRule="auto"/>
        <w:ind w:left="4253"/>
        <w:rPr>
          <w:rFonts w:ascii="Cambria" w:hAnsi="Cambria" w:cs="Arial"/>
          <w:b/>
          <w:sz w:val="20"/>
          <w:szCs w:val="20"/>
        </w:rPr>
      </w:pPr>
      <w:r w:rsidRPr="003A2155">
        <w:rPr>
          <w:rFonts w:ascii="Cambria" w:hAnsi="Cambria" w:cs="Arial"/>
          <w:b/>
          <w:sz w:val="20"/>
          <w:szCs w:val="20"/>
        </w:rPr>
        <w:t>25-130 Suchedniów</w:t>
      </w:r>
    </w:p>
    <w:p w:rsidR="00D45BC9" w:rsidRPr="00F6766C" w:rsidRDefault="00D45BC9" w:rsidP="00643C2D">
      <w:pPr>
        <w:pStyle w:val="Bezodstpw"/>
        <w:spacing w:line="276" w:lineRule="auto"/>
        <w:ind w:left="4820" w:hanging="1134"/>
        <w:jc w:val="both"/>
        <w:rPr>
          <w:rFonts w:ascii="Cambria" w:hAnsi="Cambria" w:cs="Arial"/>
          <w:b/>
          <w:bCs/>
          <w:sz w:val="20"/>
          <w:szCs w:val="20"/>
        </w:rPr>
      </w:pP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B63CA8" w:rsidP="00B63CA8">
      <w:pPr>
        <w:tabs>
          <w:tab w:val="left" w:pos="851"/>
        </w:tabs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5C49C2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5C49C2" w:rsidRPr="008D5C7D">
        <w:rPr>
          <w:rFonts w:ascii="Cambria" w:hAnsi="Cambria" w:cs="Arial"/>
          <w:sz w:val="20"/>
          <w:szCs w:val="20"/>
        </w:rPr>
        <w:t>publicznego pn.</w:t>
      </w:r>
      <w:r w:rsidR="00C7163A">
        <w:rPr>
          <w:rFonts w:ascii="Cambria" w:hAnsi="Cambria" w:cs="Arial"/>
          <w:sz w:val="20"/>
          <w:szCs w:val="20"/>
        </w:rPr>
        <w:t xml:space="preserve"> </w:t>
      </w:r>
      <w:r w:rsidR="00BC0D93" w:rsidRPr="00BC0D93">
        <w:rPr>
          <w:rFonts w:ascii="Cambria" w:hAnsi="Cambria" w:cs="Arial"/>
          <w:b/>
          <w:bCs/>
          <w:sz w:val="20"/>
          <w:szCs w:val="20"/>
        </w:rPr>
        <w:t>Dostawa mebli biurowych do nowej siedziby Nadleśnictwa Suchedniów - II przetarg</w:t>
      </w:r>
      <w:r w:rsidR="00BC0D93">
        <w:rPr>
          <w:rFonts w:ascii="Cambria" w:hAnsi="Cambria" w:cs="Arial"/>
          <w:b/>
          <w:bCs/>
          <w:sz w:val="20"/>
          <w:szCs w:val="20"/>
        </w:rPr>
        <w:t>,</w:t>
      </w:r>
      <w:bookmarkStart w:id="0" w:name="_GoBack"/>
      <w:bookmarkEnd w:id="0"/>
      <w:r w:rsidR="00EE43C1" w:rsidRPr="00EE43C1">
        <w:rPr>
          <w:rFonts w:ascii="Cambria" w:hAnsi="Cambria" w:cs="Arial"/>
          <w:b/>
          <w:sz w:val="20"/>
          <w:szCs w:val="20"/>
        </w:rPr>
        <w:t xml:space="preserve"> </w:t>
      </w:r>
      <w:r w:rsidR="005C49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5C49C2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5C49C2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5C49C2"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4C59A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4C59AE" w:rsidRPr="004C59AE" w:rsidRDefault="004C59AE" w:rsidP="004C59A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4C59AE">
        <w:rPr>
          <w:rFonts w:ascii="Cambria" w:hAnsi="Cambria" w:cs="Arial"/>
          <w:sz w:val="20"/>
          <w:szCs w:val="20"/>
        </w:rPr>
        <w:t xml:space="preserve">Oświadczam, że </w:t>
      </w:r>
      <w:r w:rsidRPr="004C59AE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:rsidR="004C59AE" w:rsidRPr="0035282E" w:rsidRDefault="004C59AE" w:rsidP="004C59AE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36694" w:rsidRDefault="003426A0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lastRenderedPageBreak/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6D3401" w:rsidRPr="000B6691" w:rsidRDefault="006D3401" w:rsidP="006B46EF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:rsidR="00D45BC9" w:rsidRDefault="00D45BC9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8"/>
          <w:szCs w:val="18"/>
        </w:rPr>
      </w:pPr>
    </w:p>
    <w:p w:rsidR="00D45BC9" w:rsidRPr="00A37911" w:rsidRDefault="00D45BC9" w:rsidP="00E252C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4110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następujące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środki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036694" w:rsidRDefault="000D77F1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36694" w:rsidRDefault="00673D1E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sectPr w:rsidR="00036694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462" w:rsidRDefault="00C81462" w:rsidP="0038231F">
      <w:pPr>
        <w:spacing w:after="0" w:line="240" w:lineRule="auto"/>
      </w:pPr>
      <w:r>
        <w:separator/>
      </w:r>
    </w:p>
  </w:endnote>
  <w:endnote w:type="continuationSeparator" w:id="0">
    <w:p w:rsidR="00C81462" w:rsidRDefault="00C814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7DE" w:rsidRDefault="002557DE" w:rsidP="002557DE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C0D9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462" w:rsidRDefault="00C81462" w:rsidP="0038231F">
      <w:pPr>
        <w:spacing w:after="0" w:line="240" w:lineRule="auto"/>
      </w:pPr>
      <w:r>
        <w:separator/>
      </w:r>
    </w:p>
  </w:footnote>
  <w:footnote w:type="continuationSeparator" w:id="0">
    <w:p w:rsidR="00C81462" w:rsidRDefault="00C8146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173" w:rsidRDefault="00826173" w:rsidP="00826173">
    <w:pPr>
      <w:pStyle w:val="Nagwek"/>
      <w:rPr>
        <w:rFonts w:ascii="Cambria" w:hAnsi="Cambria"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  <w:bookmarkStart w:id="6" w:name="_Hlk122692680"/>
  </w:p>
  <w:p w:rsidR="00826173" w:rsidRPr="00A07A1E" w:rsidRDefault="00826173" w:rsidP="00826173">
    <w:pPr>
      <w:pStyle w:val="Nagwek"/>
      <w:rPr>
        <w:rFonts w:ascii="Cambria" w:hAnsi="Cambria"/>
      </w:rPr>
    </w:pPr>
    <w:bookmarkStart w:id="7" w:name="_Hlk122693660"/>
  </w:p>
  <w:bookmarkEnd w:id="1"/>
  <w:bookmarkEnd w:id="2"/>
  <w:bookmarkEnd w:id="3"/>
  <w:bookmarkEnd w:id="4"/>
  <w:bookmarkEnd w:id="5"/>
  <w:p w:rsidR="00826173" w:rsidRPr="003F192B" w:rsidRDefault="00826173" w:rsidP="00826173">
    <w:pPr>
      <w:pStyle w:val="Style1"/>
      <w:widowControl/>
      <w:spacing w:line="274" w:lineRule="exact"/>
      <w:ind w:left="-490"/>
      <w:jc w:val="left"/>
      <w:rPr>
        <w:rFonts w:ascii="Cambria" w:hAnsi="Cambria"/>
        <w:sz w:val="20"/>
        <w:szCs w:val="20"/>
      </w:rPr>
    </w:pPr>
    <w:r w:rsidRPr="007212C6">
      <w:rPr>
        <w:rFonts w:ascii="Cambria" w:hAnsi="Cambria" w:cs="Arial"/>
        <w:sz w:val="20"/>
        <w:szCs w:val="20"/>
      </w:rPr>
      <w:t xml:space="preserve">Nr referencyjny: </w:t>
    </w:r>
    <w:r w:rsidR="00BC0D93" w:rsidRPr="00BC0D93">
      <w:rPr>
        <w:rFonts w:ascii="Cambria" w:hAnsi="Cambria" w:cs="Arial"/>
        <w:sz w:val="20"/>
        <w:szCs w:val="20"/>
      </w:rPr>
      <w:t>SA.270.2.4.2023</w:t>
    </w:r>
  </w:p>
  <w:bookmarkEnd w:id="6"/>
  <w:bookmarkEnd w:id="7"/>
  <w:p w:rsidR="0050185B" w:rsidRPr="00826173" w:rsidRDefault="0050185B" w:rsidP="008261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36694"/>
    <w:rsid w:val="000578D2"/>
    <w:rsid w:val="000613EB"/>
    <w:rsid w:val="000809B6"/>
    <w:rsid w:val="000817F4"/>
    <w:rsid w:val="00083212"/>
    <w:rsid w:val="00097D4D"/>
    <w:rsid w:val="000A07F4"/>
    <w:rsid w:val="000A4DC0"/>
    <w:rsid w:val="000B1025"/>
    <w:rsid w:val="000B1F47"/>
    <w:rsid w:val="000C021E"/>
    <w:rsid w:val="000D03AF"/>
    <w:rsid w:val="000D73C4"/>
    <w:rsid w:val="000D77F1"/>
    <w:rsid w:val="000E3B71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A37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3D1D"/>
    <w:rsid w:val="00210192"/>
    <w:rsid w:val="002167D3"/>
    <w:rsid w:val="00225EF0"/>
    <w:rsid w:val="0024732C"/>
    <w:rsid w:val="0025263C"/>
    <w:rsid w:val="0025358A"/>
    <w:rsid w:val="0025435C"/>
    <w:rsid w:val="00255142"/>
    <w:rsid w:val="002557DE"/>
    <w:rsid w:val="00267089"/>
    <w:rsid w:val="0027560C"/>
    <w:rsid w:val="00287BCD"/>
    <w:rsid w:val="002B29A0"/>
    <w:rsid w:val="002C42F8"/>
    <w:rsid w:val="002C4948"/>
    <w:rsid w:val="002D69D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26A0"/>
    <w:rsid w:val="0035282E"/>
    <w:rsid w:val="00361ABB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5D08"/>
    <w:rsid w:val="00466838"/>
    <w:rsid w:val="00467B50"/>
    <w:rsid w:val="004761C6"/>
    <w:rsid w:val="00484F88"/>
    <w:rsid w:val="004A11D7"/>
    <w:rsid w:val="004B00A9"/>
    <w:rsid w:val="004C43B8"/>
    <w:rsid w:val="004C59AE"/>
    <w:rsid w:val="004C7F24"/>
    <w:rsid w:val="004F23F7"/>
    <w:rsid w:val="004F3005"/>
    <w:rsid w:val="00500358"/>
    <w:rsid w:val="0050185B"/>
    <w:rsid w:val="005031A7"/>
    <w:rsid w:val="005044DB"/>
    <w:rsid w:val="00505D6E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96E24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3C2D"/>
    <w:rsid w:val="006440B0"/>
    <w:rsid w:val="0064500B"/>
    <w:rsid w:val="006553B1"/>
    <w:rsid w:val="00661EC9"/>
    <w:rsid w:val="0066264F"/>
    <w:rsid w:val="00673D1E"/>
    <w:rsid w:val="00677C66"/>
    <w:rsid w:val="00687896"/>
    <w:rsid w:val="00687919"/>
    <w:rsid w:val="00692DF3"/>
    <w:rsid w:val="00696F7D"/>
    <w:rsid w:val="006A52B6"/>
    <w:rsid w:val="006B46EF"/>
    <w:rsid w:val="006B6807"/>
    <w:rsid w:val="006D3401"/>
    <w:rsid w:val="006E16A6"/>
    <w:rsid w:val="006F3D32"/>
    <w:rsid w:val="007118F0"/>
    <w:rsid w:val="0072116C"/>
    <w:rsid w:val="007378E3"/>
    <w:rsid w:val="00746532"/>
    <w:rsid w:val="007739B9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26173"/>
    <w:rsid w:val="00830AB1"/>
    <w:rsid w:val="008429DD"/>
    <w:rsid w:val="00850401"/>
    <w:rsid w:val="008560CF"/>
    <w:rsid w:val="00861D19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17A1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5C16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3CA8"/>
    <w:rsid w:val="00B968A5"/>
    <w:rsid w:val="00BC0D93"/>
    <w:rsid w:val="00BD06C3"/>
    <w:rsid w:val="00BF1F3F"/>
    <w:rsid w:val="00C00C2E"/>
    <w:rsid w:val="00C157FF"/>
    <w:rsid w:val="00C22538"/>
    <w:rsid w:val="00C4103F"/>
    <w:rsid w:val="00C43842"/>
    <w:rsid w:val="00C456FB"/>
    <w:rsid w:val="00C46308"/>
    <w:rsid w:val="00C53866"/>
    <w:rsid w:val="00C57DEB"/>
    <w:rsid w:val="00C7163A"/>
    <w:rsid w:val="00C75633"/>
    <w:rsid w:val="00C81462"/>
    <w:rsid w:val="00C8396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52CA"/>
    <w:rsid w:val="00E30517"/>
    <w:rsid w:val="00E4110C"/>
    <w:rsid w:val="00E42CC3"/>
    <w:rsid w:val="00E55512"/>
    <w:rsid w:val="00E86A2B"/>
    <w:rsid w:val="00EA74CD"/>
    <w:rsid w:val="00EB3286"/>
    <w:rsid w:val="00EE43C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4CA5EE8"/>
  <w15:docId w15:val="{73AD3BE2-A8EE-4D76-909A-C6491E64B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225EF0"/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097D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C59AE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4C59AE"/>
    <w:rPr>
      <w:rFonts w:ascii="Calibri" w:eastAsia="Calibri" w:hAnsi="Calibri"/>
      <w:lang w:eastAsia="ar-SA"/>
    </w:rPr>
  </w:style>
  <w:style w:type="paragraph" w:customStyle="1" w:styleId="Style1">
    <w:name w:val="Style1"/>
    <w:basedOn w:val="Normalny"/>
    <w:rsid w:val="00EE43C1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1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BD003-E657-42E6-B455-505D4A97E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20</cp:revision>
  <cp:lastPrinted>2016-07-26T08:32:00Z</cp:lastPrinted>
  <dcterms:created xsi:type="dcterms:W3CDTF">2021-07-26T07:04:00Z</dcterms:created>
  <dcterms:modified xsi:type="dcterms:W3CDTF">2023-05-30T06:20:00Z</dcterms:modified>
</cp:coreProperties>
</file>