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6BD" w:rsidRDefault="00A876BD">
      <w:pPr>
        <w:spacing w:line="240" w:lineRule="auto"/>
        <w:ind w:left="397" w:right="-1"/>
        <w:jc w:val="right"/>
        <w:rPr>
          <w:b/>
        </w:rPr>
      </w:pPr>
    </w:p>
    <w:p w:rsidR="00945D82" w:rsidRDefault="00945D82" w:rsidP="00945D82">
      <w:pPr>
        <w:pBdr>
          <w:top w:val="single" w:sz="4" w:space="1" w:color="auto"/>
          <w:bottom w:val="single" w:sz="4" w:space="1" w:color="auto"/>
        </w:pBdr>
        <w:ind w:firstLine="2835"/>
        <w:jc w:val="right"/>
        <w:rPr>
          <w:rFonts w:ascii="Arial" w:hAnsi="Arial"/>
          <w:sz w:val="2"/>
          <w:szCs w:val="2"/>
        </w:rPr>
      </w:pPr>
      <w:bookmarkStart w:id="0" w:name="_Toc202157701"/>
      <w:bookmarkStart w:id="1" w:name="_Toc202159126"/>
    </w:p>
    <w:p w:rsidR="00945D82" w:rsidRDefault="00945D82" w:rsidP="00945D82">
      <w:pPr>
        <w:pBdr>
          <w:top w:val="single" w:sz="4" w:space="1" w:color="auto"/>
          <w:bottom w:val="single" w:sz="4" w:space="1" w:color="auto"/>
        </w:pBdr>
        <w:ind w:firstLine="2835"/>
        <w:jc w:val="right"/>
        <w:rPr>
          <w:rFonts w:ascii="Arial" w:hAnsi="Arial"/>
          <w:sz w:val="2"/>
          <w:szCs w:val="2"/>
        </w:rPr>
      </w:pPr>
    </w:p>
    <w:p w:rsidR="00945D82" w:rsidRDefault="00945D82" w:rsidP="00945D82">
      <w:pPr>
        <w:pBdr>
          <w:top w:val="single" w:sz="4" w:space="1" w:color="auto"/>
          <w:bottom w:val="single" w:sz="4" w:space="1" w:color="auto"/>
        </w:pBdr>
        <w:ind w:firstLine="2835"/>
        <w:jc w:val="right"/>
        <w:rPr>
          <w:rFonts w:ascii="Arial" w:hAnsi="Arial"/>
          <w:sz w:val="2"/>
          <w:szCs w:val="2"/>
        </w:rPr>
      </w:pPr>
    </w:p>
    <w:p w:rsidR="00945D82" w:rsidRDefault="008D6E3C" w:rsidP="00945D82">
      <w:pPr>
        <w:pBdr>
          <w:top w:val="single" w:sz="4" w:space="1" w:color="auto"/>
          <w:bottom w:val="single" w:sz="4" w:space="1" w:color="auto"/>
        </w:pBdr>
        <w:jc w:val="center"/>
        <w:rPr>
          <w:rFonts w:ascii="Arial" w:hAnsi="Arial"/>
        </w:rPr>
      </w:pPr>
      <w:r>
        <w:rPr>
          <w:rFonts w:ascii="Arial" w:hAnsi="Arial"/>
          <w:noProof/>
          <w:lang w:eastAsia="pl-PL"/>
        </w:rPr>
        <w:drawing>
          <wp:inline distT="0" distB="0" distL="0" distR="0">
            <wp:extent cx="4914900" cy="1171575"/>
            <wp:effectExtent l="19050" t="0" r="0" b="0"/>
            <wp:docPr id="3" name="Obraz 3" descr="闒粀闀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闒粀闀粀"/>
                    <pic:cNvPicPr>
                      <a:picLocks noChangeAspect="1" noChangeArrowheads="1"/>
                    </pic:cNvPicPr>
                  </pic:nvPicPr>
                  <pic:blipFill>
                    <a:blip r:embed="rId8" cstate="print"/>
                    <a:srcRect/>
                    <a:stretch>
                      <a:fillRect/>
                    </a:stretch>
                  </pic:blipFill>
                  <pic:spPr bwMode="auto">
                    <a:xfrm>
                      <a:off x="0" y="0"/>
                      <a:ext cx="4914900" cy="1171575"/>
                    </a:xfrm>
                    <a:prstGeom prst="rect">
                      <a:avLst/>
                    </a:prstGeom>
                    <a:noFill/>
                    <a:ln w="9525">
                      <a:noFill/>
                      <a:miter lim="800000"/>
                      <a:headEnd/>
                      <a:tailEnd/>
                    </a:ln>
                  </pic:spPr>
                </pic:pic>
              </a:graphicData>
            </a:graphic>
          </wp:inline>
        </w:drawing>
      </w:r>
    </w:p>
    <w:p w:rsidR="00945D82" w:rsidRDefault="00945D82" w:rsidP="00945D82">
      <w:pPr>
        <w:pBdr>
          <w:top w:val="single" w:sz="4" w:space="1" w:color="auto"/>
          <w:bottom w:val="single" w:sz="4" w:space="1" w:color="auto"/>
        </w:pBdr>
        <w:ind w:firstLine="2835"/>
        <w:jc w:val="right"/>
        <w:rPr>
          <w:rFonts w:ascii="Arial" w:hAnsi="Arial"/>
        </w:rPr>
      </w:pPr>
    </w:p>
    <w:p w:rsidR="00945D82" w:rsidRDefault="00945D82" w:rsidP="00945D82">
      <w:pPr>
        <w:rPr>
          <w:rFonts w:ascii="Arial" w:hAnsi="Arial"/>
        </w:rPr>
      </w:pPr>
      <w:r>
        <w:rPr>
          <w:rFonts w:ascii="Arial" w:hAnsi="Arial"/>
        </w:rPr>
        <w:tab/>
      </w:r>
      <w:r>
        <w:rPr>
          <w:rFonts w:ascii="Arial" w:hAnsi="Arial"/>
        </w:rPr>
        <w:tab/>
      </w:r>
    </w:p>
    <w:p w:rsidR="00945D82" w:rsidRDefault="00945D82" w:rsidP="00945D82">
      <w:pPr>
        <w:rPr>
          <w:rFonts w:ascii="Arial" w:hAnsi="Arial"/>
        </w:rPr>
      </w:pPr>
      <w:r>
        <w:rPr>
          <w:rFonts w:ascii="Arial" w:hAnsi="Arial"/>
        </w:rPr>
        <w:t>FAZA :</w:t>
      </w:r>
      <w:r>
        <w:rPr>
          <w:rFonts w:ascii="Arial" w:hAnsi="Arial"/>
        </w:rPr>
        <w:tab/>
      </w:r>
      <w:r>
        <w:rPr>
          <w:rFonts w:ascii="Arial" w:hAnsi="Arial"/>
        </w:rPr>
        <w:tab/>
        <w:t>PROJEKT POWYKONAWCZY</w:t>
      </w:r>
    </w:p>
    <w:p w:rsidR="00945D82" w:rsidRDefault="00945D82" w:rsidP="00945D82">
      <w:pPr>
        <w:rPr>
          <w:rFonts w:ascii="Arial" w:hAnsi="Arial"/>
        </w:rPr>
      </w:pPr>
    </w:p>
    <w:p w:rsidR="00945D82" w:rsidRDefault="00945D82" w:rsidP="00945D82">
      <w:pPr>
        <w:rPr>
          <w:rFonts w:ascii="Arial" w:hAnsi="Arial"/>
        </w:rPr>
      </w:pPr>
      <w:r>
        <w:rPr>
          <w:rFonts w:ascii="Arial" w:hAnsi="Arial"/>
        </w:rPr>
        <w:t>BRANŻA :</w:t>
      </w:r>
      <w:r>
        <w:rPr>
          <w:rFonts w:ascii="Arial" w:hAnsi="Arial"/>
        </w:rPr>
        <w:tab/>
      </w:r>
      <w:r>
        <w:rPr>
          <w:rFonts w:ascii="Arial" w:hAnsi="Arial"/>
        </w:rPr>
        <w:tab/>
        <w:t>ELEKTRYCZNA SŁĄBOPRĄDOWA</w:t>
      </w:r>
    </w:p>
    <w:p w:rsidR="00945D82" w:rsidRDefault="00945D82" w:rsidP="00945D82">
      <w:pPr>
        <w:rPr>
          <w:rFonts w:ascii="Arial" w:hAnsi="Arial"/>
        </w:rPr>
      </w:pPr>
    </w:p>
    <w:p w:rsidR="00945D82" w:rsidRDefault="00945D82" w:rsidP="00945D82">
      <w:pPr>
        <w:rPr>
          <w:rFonts w:ascii="Arial" w:hAnsi="Arial"/>
        </w:rPr>
      </w:pPr>
      <w:r>
        <w:rPr>
          <w:rFonts w:ascii="Arial" w:hAnsi="Arial"/>
        </w:rPr>
        <w:t>TEMAT:</w:t>
      </w:r>
      <w:r>
        <w:rPr>
          <w:rFonts w:ascii="Arial" w:hAnsi="Arial"/>
        </w:rPr>
        <w:tab/>
      </w:r>
      <w:r>
        <w:rPr>
          <w:rFonts w:ascii="Arial" w:hAnsi="Arial"/>
        </w:rPr>
        <w:tab/>
      </w:r>
      <w:r w:rsidRPr="00945D82">
        <w:rPr>
          <w:rFonts w:ascii="Arial" w:hAnsi="Arial"/>
        </w:rPr>
        <w:t>INSTALACJE AUDIO-VIDEO</w:t>
      </w:r>
    </w:p>
    <w:p w:rsidR="00945D82" w:rsidRDefault="00945D82" w:rsidP="00945D82">
      <w:pPr>
        <w:rPr>
          <w:rFonts w:ascii="Arial" w:hAnsi="Arial"/>
        </w:rPr>
      </w:pPr>
    </w:p>
    <w:p w:rsidR="00945D82" w:rsidRPr="005E7778" w:rsidRDefault="00945D82" w:rsidP="00945D82">
      <w:pPr>
        <w:tabs>
          <w:tab w:val="center" w:pos="4536"/>
          <w:tab w:val="right" w:pos="9072"/>
        </w:tabs>
        <w:snapToGrid w:val="0"/>
        <w:spacing w:line="200" w:lineRule="atLeast"/>
        <w:rPr>
          <w:rFonts w:ascii="Arial" w:hAnsi="Arial" w:cs="Arial"/>
        </w:rPr>
      </w:pPr>
      <w:r>
        <w:rPr>
          <w:rFonts w:ascii="Arial" w:hAnsi="Arial"/>
        </w:rPr>
        <w:t>OBIEKT :</w:t>
      </w:r>
      <w:r>
        <w:rPr>
          <w:rFonts w:ascii="Arial" w:hAnsi="Arial"/>
        </w:rPr>
        <w:tab/>
        <w:t xml:space="preserve">                </w:t>
      </w:r>
      <w:r w:rsidRPr="005E7778">
        <w:rPr>
          <w:rFonts w:ascii="Arial" w:hAnsi="Arial" w:cs="Arial"/>
        </w:rPr>
        <w:t xml:space="preserve">INSTYTUT ZOOLOGII UNIWERSYTETU JAGIELLOŃSKIEGO </w:t>
      </w:r>
    </w:p>
    <w:p w:rsidR="00945D82" w:rsidRPr="005E7778" w:rsidRDefault="00945D82" w:rsidP="00945D82">
      <w:pPr>
        <w:tabs>
          <w:tab w:val="center" w:pos="4536"/>
          <w:tab w:val="right" w:pos="9072"/>
        </w:tabs>
        <w:snapToGrid w:val="0"/>
        <w:spacing w:line="200" w:lineRule="atLeast"/>
        <w:jc w:val="center"/>
        <w:rPr>
          <w:rFonts w:ascii="Arial" w:hAnsi="Arial" w:cs="Arial"/>
        </w:rPr>
      </w:pPr>
      <w:r w:rsidRPr="005E7778">
        <w:rPr>
          <w:rFonts w:ascii="Arial" w:hAnsi="Arial" w:cs="Arial"/>
        </w:rPr>
        <w:t>W KRAKOWIE</w:t>
      </w:r>
    </w:p>
    <w:p w:rsidR="00945D82" w:rsidRDefault="00945D82" w:rsidP="00945D82">
      <w:pPr>
        <w:rPr>
          <w:rFonts w:ascii="Arial" w:hAnsi="Arial"/>
        </w:rPr>
      </w:pPr>
    </w:p>
    <w:p w:rsidR="00945D82" w:rsidRPr="005E7778" w:rsidRDefault="00945D82" w:rsidP="00945D82">
      <w:pPr>
        <w:tabs>
          <w:tab w:val="center" w:pos="4536"/>
          <w:tab w:val="right" w:pos="9072"/>
        </w:tabs>
        <w:snapToGrid w:val="0"/>
        <w:spacing w:line="200" w:lineRule="atLeast"/>
        <w:rPr>
          <w:rFonts w:ascii="Arial" w:hAnsi="Arial" w:cs="Arial"/>
        </w:rPr>
      </w:pPr>
      <w:r w:rsidRPr="003E4168">
        <w:rPr>
          <w:rFonts w:ascii="Arial" w:hAnsi="Arial" w:cs="Arial"/>
        </w:rPr>
        <w:t>LOKALIZACJA :</w:t>
      </w:r>
      <w:r>
        <w:rPr>
          <w:rFonts w:ascii="Arial" w:hAnsi="Arial" w:cs="Arial"/>
        </w:rPr>
        <w:t xml:space="preserve"> </w:t>
      </w:r>
      <w:r w:rsidRPr="005E7778">
        <w:rPr>
          <w:rFonts w:ascii="Arial" w:hAnsi="Arial" w:cs="Arial"/>
        </w:rPr>
        <w:t xml:space="preserve">   </w:t>
      </w:r>
      <w:proofErr w:type="spellStart"/>
      <w:r w:rsidRPr="005E7778">
        <w:rPr>
          <w:rFonts w:ascii="Arial" w:hAnsi="Arial" w:cs="Arial"/>
        </w:rPr>
        <w:t>KRAKÓW-PYCHOWICE</w:t>
      </w:r>
      <w:proofErr w:type="spellEnd"/>
      <w:r w:rsidRPr="005E7778">
        <w:rPr>
          <w:rFonts w:ascii="Arial" w:hAnsi="Arial" w:cs="Arial"/>
        </w:rPr>
        <w:t xml:space="preserve"> Kampus 600-lecia</w:t>
      </w:r>
    </w:p>
    <w:p w:rsidR="00945D82" w:rsidRPr="005E7778" w:rsidRDefault="00945D82" w:rsidP="00945D82">
      <w:pPr>
        <w:tabs>
          <w:tab w:val="center" w:pos="4536"/>
          <w:tab w:val="right" w:pos="9072"/>
        </w:tabs>
        <w:snapToGrid w:val="0"/>
        <w:spacing w:line="200" w:lineRule="atLeast"/>
        <w:rPr>
          <w:rFonts w:ascii="Arial" w:hAnsi="Arial" w:cs="Arial"/>
        </w:rPr>
      </w:pPr>
      <w:r w:rsidRPr="005E7778">
        <w:rPr>
          <w:rFonts w:ascii="Arial" w:hAnsi="Arial" w:cs="Arial"/>
        </w:rPr>
        <w:tab/>
        <w:t xml:space="preserve"> Odnowienia UJ</w:t>
      </w:r>
    </w:p>
    <w:p w:rsidR="00945D82" w:rsidRPr="003E4168" w:rsidRDefault="00945D82" w:rsidP="00945D82">
      <w:pPr>
        <w:rPr>
          <w:rFonts w:ascii="Arial" w:hAnsi="Arial" w:cs="Arial"/>
        </w:rPr>
      </w:pPr>
    </w:p>
    <w:p w:rsidR="00945D82" w:rsidRDefault="00945D82" w:rsidP="00945D82">
      <w:pPr>
        <w:rPr>
          <w:rFonts w:ascii="Arial" w:hAnsi="Arial"/>
        </w:rPr>
      </w:pPr>
    </w:p>
    <w:p w:rsidR="00945D82" w:rsidRPr="005E7778" w:rsidRDefault="00945D82" w:rsidP="00945D82">
      <w:pPr>
        <w:pStyle w:val="Tekstpodstawowy32"/>
        <w:suppressAutoHyphens/>
        <w:overflowPunct/>
        <w:autoSpaceDE/>
        <w:snapToGrid w:val="0"/>
        <w:textAlignment w:val="auto"/>
        <w:rPr>
          <w:rFonts w:eastAsia="Times New Roman" w:cs="Arial"/>
          <w:b w:val="0"/>
          <w:bCs/>
          <w:sz w:val="24"/>
        </w:rPr>
      </w:pPr>
      <w:r w:rsidRPr="005E7778">
        <w:rPr>
          <w:b w:val="0"/>
          <w:sz w:val="24"/>
        </w:rPr>
        <w:t>INWESTOR :</w:t>
      </w:r>
      <w:r>
        <w:tab/>
      </w:r>
      <w:r w:rsidRPr="005E7778">
        <w:rPr>
          <w:rFonts w:eastAsia="Times New Roman" w:cs="Arial"/>
          <w:b w:val="0"/>
          <w:bCs/>
          <w:sz w:val="24"/>
        </w:rPr>
        <w:t>UNIWERSYTET JAGIELLOŃSKI W KRAKOWIE</w:t>
      </w:r>
    </w:p>
    <w:p w:rsidR="00945D82" w:rsidRPr="005E7778" w:rsidRDefault="00945D82" w:rsidP="00945D82">
      <w:pPr>
        <w:jc w:val="center"/>
        <w:rPr>
          <w:rFonts w:ascii="Arial" w:hAnsi="Arial" w:cs="Arial"/>
        </w:rPr>
      </w:pPr>
      <w:r w:rsidRPr="005E7778">
        <w:rPr>
          <w:rFonts w:ascii="Arial" w:hAnsi="Arial" w:cs="Arial"/>
        </w:rPr>
        <w:t>ul. Gołębia  24, 31-007 Kraków</w:t>
      </w:r>
    </w:p>
    <w:p w:rsidR="00945D82" w:rsidRDefault="00945D82" w:rsidP="00945D82">
      <w:pPr>
        <w:rPr>
          <w:rFonts w:ascii="Arial" w:hAnsi="Arial" w:cs="Arial"/>
        </w:rPr>
      </w:pPr>
      <w:r>
        <w:rPr>
          <w:rFonts w:ascii="Arial" w:hAnsi="Arial" w:cs="Arial"/>
        </w:rPr>
        <w:tab/>
      </w:r>
    </w:p>
    <w:p w:rsidR="00945D82" w:rsidRDefault="00945D82" w:rsidP="00945D82">
      <w:pPr>
        <w:rPr>
          <w:rFonts w:ascii="Arial" w:hAnsi="Arial"/>
        </w:rPr>
      </w:pPr>
      <w:r>
        <w:rPr>
          <w:rFonts w:ascii="Arial" w:hAnsi="Arial"/>
        </w:rPr>
        <w:t xml:space="preserve">PROJEKTOWAŁ :  </w:t>
      </w:r>
      <w:r w:rsidR="008D6E3C">
        <w:rPr>
          <w:rFonts w:ascii="Arial" w:hAnsi="Arial"/>
        </w:rPr>
        <w:tab/>
        <w:t xml:space="preserve">Mgr inż. Ryszard </w:t>
      </w:r>
      <w:proofErr w:type="spellStart"/>
      <w:r w:rsidR="008D6E3C">
        <w:rPr>
          <w:rFonts w:ascii="Arial" w:hAnsi="Arial"/>
        </w:rPr>
        <w:t>Regucki</w:t>
      </w:r>
      <w:proofErr w:type="spellEnd"/>
    </w:p>
    <w:p w:rsidR="008D6E3C" w:rsidRDefault="008D6E3C" w:rsidP="00945D82">
      <w:pPr>
        <w:rPr>
          <w:rFonts w:ascii="Arial" w:hAnsi="Arial"/>
        </w:rPr>
      </w:pPr>
      <w:r>
        <w:rPr>
          <w:rFonts w:ascii="Arial" w:hAnsi="Arial"/>
        </w:rPr>
        <w:tab/>
      </w:r>
      <w:r>
        <w:rPr>
          <w:rFonts w:ascii="Arial" w:hAnsi="Arial"/>
        </w:rPr>
        <w:tab/>
      </w:r>
      <w:r>
        <w:rPr>
          <w:rFonts w:ascii="Arial" w:hAnsi="Arial"/>
        </w:rPr>
        <w:tab/>
        <w:t>Mgr inż. Henryk Gębuś</w:t>
      </w:r>
    </w:p>
    <w:p w:rsidR="008D6E3C" w:rsidRDefault="008D6E3C" w:rsidP="008D6E3C">
      <w:pPr>
        <w:rPr>
          <w:rFonts w:ascii="Arial" w:hAnsi="Arial"/>
        </w:rPr>
      </w:pPr>
      <w:r>
        <w:rPr>
          <w:rFonts w:ascii="Arial" w:hAnsi="Arial"/>
        </w:rPr>
        <w:tab/>
      </w:r>
      <w:r>
        <w:rPr>
          <w:rFonts w:ascii="Arial" w:hAnsi="Arial"/>
        </w:rPr>
        <w:tab/>
      </w:r>
      <w:r>
        <w:rPr>
          <w:rFonts w:ascii="Arial" w:hAnsi="Arial"/>
        </w:rPr>
        <w:tab/>
        <w:t xml:space="preserve">Mgr inż. Dariusz </w:t>
      </w:r>
      <w:proofErr w:type="spellStart"/>
      <w:r>
        <w:rPr>
          <w:rFonts w:ascii="Arial" w:hAnsi="Arial"/>
        </w:rPr>
        <w:t>Bijok</w:t>
      </w:r>
      <w:proofErr w:type="spellEnd"/>
    </w:p>
    <w:p w:rsidR="008D6E3C" w:rsidRDefault="008D6E3C" w:rsidP="008D6E3C">
      <w:pPr>
        <w:rPr>
          <w:rFonts w:ascii="Arial" w:hAnsi="Arial"/>
        </w:rPr>
      </w:pPr>
      <w:r>
        <w:rPr>
          <w:rFonts w:ascii="Arial" w:hAnsi="Arial"/>
        </w:rPr>
        <w:tab/>
      </w:r>
      <w:r>
        <w:rPr>
          <w:rFonts w:ascii="Arial" w:hAnsi="Arial"/>
        </w:rPr>
        <w:tab/>
      </w:r>
      <w:r>
        <w:rPr>
          <w:rFonts w:ascii="Arial" w:hAnsi="Arial"/>
        </w:rPr>
        <w:tab/>
        <w:t>Mgr  Małgorzata Moch</w:t>
      </w:r>
    </w:p>
    <w:p w:rsidR="00945D82" w:rsidRPr="008D6E3C" w:rsidRDefault="008D6E3C" w:rsidP="008D6E3C">
      <w:pPr>
        <w:rPr>
          <w:rFonts w:ascii="Arial" w:hAnsi="Arial" w:cs="Arial"/>
        </w:rPr>
      </w:pPr>
      <w:r>
        <w:rPr>
          <w:rFonts w:ascii="Arial" w:hAnsi="Arial"/>
        </w:rPr>
        <w:tab/>
      </w:r>
      <w:r>
        <w:rPr>
          <w:rFonts w:ascii="Arial" w:hAnsi="Arial"/>
        </w:rPr>
        <w:tab/>
        <w:t xml:space="preserve"> </w:t>
      </w:r>
    </w:p>
    <w:p w:rsidR="00945D82" w:rsidRDefault="00945D82" w:rsidP="00945D82">
      <w:pPr>
        <w:spacing w:line="480" w:lineRule="auto"/>
        <w:rPr>
          <w:rFonts w:ascii="Arial" w:hAnsi="Arial"/>
        </w:rPr>
      </w:pPr>
      <w:r>
        <w:rPr>
          <w:rFonts w:ascii="Arial" w:hAnsi="Arial"/>
        </w:rPr>
        <w:t>OPRACOWAŁ :    Jarosław Grzegorczyk</w:t>
      </w:r>
    </w:p>
    <w:p w:rsidR="00945D82" w:rsidRDefault="00945D82" w:rsidP="00945D82">
      <w:pPr>
        <w:spacing w:line="480" w:lineRule="auto"/>
        <w:rPr>
          <w:rFonts w:ascii="Arial" w:hAnsi="Arial"/>
        </w:rPr>
      </w:pPr>
      <w:r>
        <w:rPr>
          <w:rFonts w:ascii="Arial" w:hAnsi="Arial"/>
        </w:rPr>
        <w:t xml:space="preserve">SPRAWDZIŁ:        </w:t>
      </w:r>
      <w:r w:rsidR="008D6E3C">
        <w:rPr>
          <w:rFonts w:ascii="Arial" w:hAnsi="Arial"/>
        </w:rPr>
        <w:t xml:space="preserve">inż. </w:t>
      </w:r>
      <w:r>
        <w:rPr>
          <w:rFonts w:ascii="Arial" w:hAnsi="Arial"/>
        </w:rPr>
        <w:t>Konrad Stachoń</w:t>
      </w:r>
    </w:p>
    <w:p w:rsidR="008D6E3C" w:rsidRDefault="008D6E3C" w:rsidP="008D6E3C">
      <w:pPr>
        <w:spacing w:line="480" w:lineRule="auto"/>
        <w:ind w:left="1416"/>
        <w:rPr>
          <w:rFonts w:ascii="Arial" w:hAnsi="Arial"/>
        </w:rPr>
      </w:pPr>
      <w:r>
        <w:rPr>
          <w:rFonts w:ascii="Arial" w:hAnsi="Arial"/>
        </w:rPr>
        <w:t xml:space="preserve">        Mgr inż. Damian Depa</w:t>
      </w:r>
    </w:p>
    <w:p w:rsidR="00945D82" w:rsidRDefault="00945D82" w:rsidP="00945D82">
      <w:pPr>
        <w:rPr>
          <w:rFonts w:ascii="Arial" w:hAnsi="Arial"/>
        </w:rPr>
      </w:pPr>
    </w:p>
    <w:p w:rsidR="00945D82" w:rsidRDefault="00945D82" w:rsidP="00945D82"/>
    <w:p w:rsidR="00945D82" w:rsidRPr="00A66DFE" w:rsidRDefault="00945D82" w:rsidP="00945D82">
      <w:pPr>
        <w:jc w:val="center"/>
        <w:rPr>
          <w:rFonts w:ascii="Arial" w:hAnsi="Arial" w:cs="Arial"/>
        </w:rPr>
      </w:pPr>
      <w:r w:rsidRPr="008E6511">
        <w:rPr>
          <w:rFonts w:ascii="Arial" w:hAnsi="Arial" w:cs="Arial"/>
        </w:rPr>
        <w:t>KRAKÓW –</w:t>
      </w:r>
      <w:r>
        <w:rPr>
          <w:rFonts w:ascii="Arial" w:hAnsi="Arial" w:cs="Arial"/>
        </w:rPr>
        <w:t xml:space="preserve"> Maj 2011</w:t>
      </w:r>
      <w:bookmarkEnd w:id="0"/>
      <w:bookmarkEnd w:id="1"/>
    </w:p>
    <w:p w:rsidR="00A876BD" w:rsidRDefault="00A876BD">
      <w:pPr>
        <w:spacing w:line="240" w:lineRule="auto"/>
        <w:ind w:left="397" w:right="-1"/>
        <w:jc w:val="right"/>
        <w:rPr>
          <w:b/>
        </w:rPr>
      </w:pPr>
      <w:r>
        <w:rPr>
          <w:b/>
        </w:rPr>
        <w:lastRenderedPageBreak/>
        <w:tab/>
      </w:r>
      <w:r>
        <w:rPr>
          <w:b/>
        </w:rPr>
        <w:tab/>
      </w:r>
    </w:p>
    <w:p w:rsidR="00A876BD" w:rsidRDefault="00A876BD">
      <w:pPr>
        <w:spacing w:line="240" w:lineRule="auto"/>
        <w:rPr>
          <w:b/>
          <w:sz w:val="32"/>
        </w:rPr>
      </w:pPr>
    </w:p>
    <w:p w:rsidR="00A876BD" w:rsidRDefault="00A876BD" w:rsidP="00657EF2">
      <w:pPr>
        <w:pStyle w:val="Nagwek6"/>
        <w:tabs>
          <w:tab w:val="clear" w:pos="1152"/>
        </w:tabs>
        <w:spacing w:line="240" w:lineRule="auto"/>
        <w:ind w:left="0" w:firstLine="0"/>
      </w:pPr>
      <w:bookmarkStart w:id="2" w:name="_Toc293917380"/>
      <w:r>
        <w:t xml:space="preserve">PROJEKT </w:t>
      </w:r>
      <w:r w:rsidR="00945D82">
        <w:t>PO</w:t>
      </w:r>
      <w:r>
        <w:t>WYKONAWCZY</w:t>
      </w:r>
      <w:bookmarkEnd w:id="2"/>
    </w:p>
    <w:p w:rsidR="00A876BD" w:rsidRDefault="00A876BD">
      <w:pPr>
        <w:spacing w:line="240" w:lineRule="auto"/>
      </w:pPr>
    </w:p>
    <w:p w:rsidR="00A876BD" w:rsidRDefault="00A876BD">
      <w:pPr>
        <w:jc w:val="center"/>
        <w:rPr>
          <w:sz w:val="36"/>
        </w:rPr>
      </w:pPr>
      <w:r>
        <w:rPr>
          <w:sz w:val="36"/>
        </w:rPr>
        <w:t>INSTALACJA AUDIO VIDEO</w:t>
      </w:r>
    </w:p>
    <w:p w:rsidR="00A876BD" w:rsidRDefault="00A876BD">
      <w:pPr>
        <w:jc w:val="center"/>
      </w:pPr>
      <w:r>
        <w:t>SPIS TREŚCI</w:t>
      </w:r>
    </w:p>
    <w:p w:rsidR="00A876BD" w:rsidRDefault="00A876BD">
      <w:pPr>
        <w:numPr>
          <w:ilvl w:val="0"/>
          <w:numId w:val="4"/>
        </w:numPr>
        <w:tabs>
          <w:tab w:val="left" w:pos="795"/>
        </w:tabs>
        <w:ind w:left="795"/>
        <w:rPr>
          <w:b/>
          <w:sz w:val="28"/>
        </w:rPr>
        <w:sectPr w:rsidR="00A876BD" w:rsidSect="00E3452B">
          <w:footerReference w:type="even" r:id="rId9"/>
          <w:footerReference w:type="default" r:id="rId10"/>
          <w:footnotePr>
            <w:pos w:val="beneathText"/>
          </w:footnotePr>
          <w:pgSz w:w="11905" w:h="16837"/>
          <w:pgMar w:top="737" w:right="964" w:bottom="1758" w:left="1418" w:header="708" w:footer="708" w:gutter="0"/>
          <w:pgNumType w:fmt="numberInDash" w:start="1"/>
          <w:cols w:space="708"/>
          <w:titlePg/>
          <w:docGrid w:linePitch="360"/>
        </w:sectPr>
      </w:pPr>
      <w:r>
        <w:rPr>
          <w:b/>
          <w:sz w:val="28"/>
        </w:rPr>
        <w:t>CZĘŚĆ OPISOWA</w:t>
      </w:r>
    </w:p>
    <w:p w:rsidR="00216A93" w:rsidRDefault="003D1951">
      <w:pPr>
        <w:pStyle w:val="Spistreci6"/>
        <w:tabs>
          <w:tab w:val="right" w:leader="dot" w:pos="9513"/>
        </w:tabs>
        <w:rPr>
          <w:rFonts w:ascii="Calibri" w:hAnsi="Calibri"/>
          <w:noProof/>
          <w:sz w:val="22"/>
          <w:szCs w:val="22"/>
          <w:lang w:eastAsia="pl-PL"/>
        </w:rPr>
      </w:pPr>
      <w:r>
        <w:lastRenderedPageBreak/>
        <w:fldChar w:fldCharType="begin"/>
      </w:r>
      <w:r w:rsidR="00A876BD">
        <w:instrText xml:space="preserve"> TOC \o "1-9" \t "Nagłówek 9;9;Nagłówek 8;8;Nagłówek 7;7;Nagłówek 6;6;Nagłówek 5;5;Nagłówek 4;4;Nagłówek 3;3;Nagłówek 2;2;Nagłówek 1;1" \h</w:instrText>
      </w:r>
      <w:r>
        <w:fldChar w:fldCharType="separate"/>
      </w:r>
      <w:hyperlink w:anchor="_Toc293917380" w:history="1">
        <w:r w:rsidR="00216A93" w:rsidRPr="00F05B14">
          <w:rPr>
            <w:rStyle w:val="Hipercze"/>
            <w:noProof/>
          </w:rPr>
          <w:t>PROJEKT WYKONAWCZY</w:t>
        </w:r>
        <w:r w:rsidR="00216A93">
          <w:rPr>
            <w:noProof/>
          </w:rPr>
          <w:tab/>
        </w:r>
        <w:r>
          <w:rPr>
            <w:noProof/>
          </w:rPr>
          <w:fldChar w:fldCharType="begin"/>
        </w:r>
        <w:r w:rsidR="00216A93">
          <w:rPr>
            <w:noProof/>
          </w:rPr>
          <w:instrText xml:space="preserve"> PAGEREF _Toc293917380 \h </w:instrText>
        </w:r>
        <w:r>
          <w:rPr>
            <w:noProof/>
          </w:rPr>
        </w:r>
        <w:r>
          <w:rPr>
            <w:noProof/>
          </w:rPr>
          <w:fldChar w:fldCharType="separate"/>
        </w:r>
        <w:r w:rsidR="001A25FF">
          <w:rPr>
            <w:noProof/>
          </w:rPr>
          <w:t>- 2 -</w:t>
        </w:r>
        <w:r>
          <w:rPr>
            <w:noProof/>
          </w:rPr>
          <w:fldChar w:fldCharType="end"/>
        </w:r>
      </w:hyperlink>
    </w:p>
    <w:p w:rsidR="00216A93" w:rsidRDefault="003D1951">
      <w:pPr>
        <w:pStyle w:val="Spistreci1"/>
        <w:tabs>
          <w:tab w:val="right" w:leader="dot" w:pos="9513"/>
        </w:tabs>
        <w:rPr>
          <w:rFonts w:ascii="Calibri" w:hAnsi="Calibri"/>
          <w:noProof/>
          <w:sz w:val="22"/>
          <w:szCs w:val="22"/>
          <w:lang w:eastAsia="pl-PL"/>
        </w:rPr>
      </w:pPr>
      <w:hyperlink w:anchor="_Toc293917381" w:history="1">
        <w:r w:rsidR="00216A93" w:rsidRPr="00F05B14">
          <w:rPr>
            <w:rStyle w:val="Hipercze"/>
            <w:b/>
            <w:noProof/>
          </w:rPr>
          <w:t>Wstęp</w:t>
        </w:r>
        <w:r w:rsidR="00216A93">
          <w:rPr>
            <w:noProof/>
          </w:rPr>
          <w:tab/>
        </w:r>
        <w:r>
          <w:rPr>
            <w:noProof/>
          </w:rPr>
          <w:fldChar w:fldCharType="begin"/>
        </w:r>
        <w:r w:rsidR="00216A93">
          <w:rPr>
            <w:noProof/>
          </w:rPr>
          <w:instrText xml:space="preserve"> PAGEREF _Toc293917381 \h </w:instrText>
        </w:r>
        <w:r>
          <w:rPr>
            <w:noProof/>
          </w:rPr>
        </w:r>
        <w:r>
          <w:rPr>
            <w:noProof/>
          </w:rPr>
          <w:fldChar w:fldCharType="separate"/>
        </w:r>
        <w:r w:rsidR="001A25FF">
          <w:rPr>
            <w:noProof/>
          </w:rPr>
          <w:t>- 1 -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82" w:history="1">
        <w:r w:rsidR="00216A93" w:rsidRPr="00F05B14">
          <w:rPr>
            <w:rStyle w:val="Hipercze"/>
            <w:noProof/>
          </w:rPr>
          <w:t>Podstawa opracowania</w:t>
        </w:r>
        <w:r w:rsidR="00216A93">
          <w:rPr>
            <w:noProof/>
          </w:rPr>
          <w:tab/>
        </w:r>
        <w:r>
          <w:rPr>
            <w:noProof/>
          </w:rPr>
          <w:fldChar w:fldCharType="begin"/>
        </w:r>
        <w:r w:rsidR="00216A93">
          <w:rPr>
            <w:noProof/>
          </w:rPr>
          <w:instrText xml:space="preserve"> PAGEREF _Toc293917382 \h </w:instrText>
        </w:r>
        <w:r>
          <w:rPr>
            <w:noProof/>
          </w:rPr>
        </w:r>
        <w:r>
          <w:rPr>
            <w:noProof/>
          </w:rPr>
          <w:fldChar w:fldCharType="separate"/>
        </w:r>
        <w:r w:rsidR="001A25FF">
          <w:rPr>
            <w:noProof/>
          </w:rPr>
          <w:t>- 2 -</w:t>
        </w:r>
        <w:r>
          <w:rPr>
            <w:noProof/>
          </w:rPr>
          <w:fldChar w:fldCharType="end"/>
        </w:r>
      </w:hyperlink>
    </w:p>
    <w:p w:rsidR="00216A93" w:rsidRDefault="003D1951">
      <w:pPr>
        <w:pStyle w:val="Spistreci1"/>
        <w:tabs>
          <w:tab w:val="right" w:leader="dot" w:pos="9513"/>
        </w:tabs>
        <w:rPr>
          <w:rFonts w:ascii="Calibri" w:hAnsi="Calibri"/>
          <w:noProof/>
          <w:sz w:val="22"/>
          <w:szCs w:val="22"/>
          <w:lang w:eastAsia="pl-PL"/>
        </w:rPr>
      </w:pPr>
      <w:hyperlink w:anchor="_Toc293917383" w:history="1">
        <w:r w:rsidR="00216A93" w:rsidRPr="00F05B14">
          <w:rPr>
            <w:rStyle w:val="Hipercze"/>
            <w:b/>
            <w:noProof/>
          </w:rPr>
          <w:t>Instalacja Audiowizualna</w:t>
        </w:r>
        <w:r w:rsidR="00216A93">
          <w:rPr>
            <w:noProof/>
          </w:rPr>
          <w:tab/>
        </w:r>
        <w:r>
          <w:rPr>
            <w:noProof/>
          </w:rPr>
          <w:fldChar w:fldCharType="begin"/>
        </w:r>
        <w:r w:rsidR="00216A93">
          <w:rPr>
            <w:noProof/>
          </w:rPr>
          <w:instrText xml:space="preserve"> PAGEREF _Toc293917383 \h </w:instrText>
        </w:r>
        <w:r>
          <w:rPr>
            <w:noProof/>
          </w:rPr>
        </w:r>
        <w:r>
          <w:rPr>
            <w:noProof/>
          </w:rPr>
          <w:fldChar w:fldCharType="separate"/>
        </w:r>
        <w:r w:rsidR="001A25FF">
          <w:rPr>
            <w:noProof/>
          </w:rPr>
          <w:t>- 2 -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84" w:history="1">
        <w:r w:rsidR="00216A93" w:rsidRPr="00F05B14">
          <w:rPr>
            <w:rStyle w:val="Hipercze"/>
            <w:noProof/>
          </w:rPr>
          <w:t>Założenia ogólne</w:t>
        </w:r>
        <w:r w:rsidR="00216A93">
          <w:rPr>
            <w:noProof/>
          </w:rPr>
          <w:tab/>
        </w:r>
        <w:r>
          <w:rPr>
            <w:noProof/>
          </w:rPr>
          <w:fldChar w:fldCharType="begin"/>
        </w:r>
        <w:r w:rsidR="00216A93">
          <w:rPr>
            <w:noProof/>
          </w:rPr>
          <w:instrText xml:space="preserve"> PAGEREF _Toc293917384 \h </w:instrText>
        </w:r>
        <w:r>
          <w:rPr>
            <w:noProof/>
          </w:rPr>
        </w:r>
        <w:r>
          <w:rPr>
            <w:noProof/>
          </w:rPr>
          <w:fldChar w:fldCharType="separate"/>
        </w:r>
        <w:r w:rsidR="001A25FF">
          <w:rPr>
            <w:noProof/>
          </w:rPr>
          <w:t>- 2 -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85" w:history="1">
        <w:r w:rsidR="00216A93" w:rsidRPr="00F05B14">
          <w:rPr>
            <w:rStyle w:val="Hipercze"/>
            <w:noProof/>
          </w:rPr>
          <w:t>Założenia ogólne sal</w:t>
        </w:r>
        <w:r w:rsidR="00216A93">
          <w:rPr>
            <w:noProof/>
          </w:rPr>
          <w:tab/>
        </w:r>
        <w:r>
          <w:rPr>
            <w:noProof/>
          </w:rPr>
          <w:fldChar w:fldCharType="begin"/>
        </w:r>
        <w:r w:rsidR="00216A93">
          <w:rPr>
            <w:noProof/>
          </w:rPr>
          <w:instrText xml:space="preserve"> PAGEREF _Toc293917385 \h </w:instrText>
        </w:r>
        <w:r>
          <w:rPr>
            <w:noProof/>
          </w:rPr>
        </w:r>
        <w:r>
          <w:rPr>
            <w:noProof/>
          </w:rPr>
          <w:fldChar w:fldCharType="separate"/>
        </w:r>
        <w:r w:rsidR="001A25FF">
          <w:rPr>
            <w:noProof/>
          </w:rPr>
          <w:t>- 2 -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86" w:history="1">
        <w:r w:rsidR="00216A93" w:rsidRPr="00F05B14">
          <w:rPr>
            <w:rStyle w:val="Hipercze"/>
            <w:noProof/>
          </w:rPr>
          <w:t>sala audytoryjna A0.17</w:t>
        </w:r>
        <w:r w:rsidR="00216A93">
          <w:rPr>
            <w:noProof/>
          </w:rPr>
          <w:tab/>
        </w:r>
        <w:r>
          <w:rPr>
            <w:noProof/>
          </w:rPr>
          <w:fldChar w:fldCharType="begin"/>
        </w:r>
        <w:r w:rsidR="00216A93">
          <w:rPr>
            <w:noProof/>
          </w:rPr>
          <w:instrText xml:space="preserve"> PAGEREF _Toc293917386 \h </w:instrText>
        </w:r>
        <w:r>
          <w:rPr>
            <w:noProof/>
          </w:rPr>
        </w:r>
        <w:r>
          <w:rPr>
            <w:noProof/>
          </w:rPr>
          <w:fldChar w:fldCharType="separate"/>
        </w:r>
        <w:r w:rsidR="001A25FF">
          <w:rPr>
            <w:noProof/>
          </w:rPr>
          <w:t>- 2 -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87" w:history="1">
        <w:r w:rsidR="00216A93" w:rsidRPr="00F05B14">
          <w:rPr>
            <w:rStyle w:val="Hipercze"/>
            <w:noProof/>
          </w:rPr>
          <w:t>sala audytoryjna A0.14</w:t>
        </w:r>
        <w:r w:rsidR="00216A93">
          <w:rPr>
            <w:noProof/>
          </w:rPr>
          <w:tab/>
        </w:r>
        <w:r>
          <w:rPr>
            <w:noProof/>
          </w:rPr>
          <w:fldChar w:fldCharType="begin"/>
        </w:r>
        <w:r w:rsidR="00216A93">
          <w:rPr>
            <w:noProof/>
          </w:rPr>
          <w:instrText xml:space="preserve"> PAGEREF _Toc293917387 \h </w:instrText>
        </w:r>
        <w:r>
          <w:rPr>
            <w:noProof/>
          </w:rPr>
        </w:r>
        <w:r>
          <w:rPr>
            <w:noProof/>
          </w:rPr>
          <w:fldChar w:fldCharType="separate"/>
        </w:r>
        <w:r w:rsidR="001A25FF">
          <w:rPr>
            <w:noProof/>
          </w:rPr>
          <w:t>- 2 -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88" w:history="1">
        <w:r w:rsidR="00216A93" w:rsidRPr="00F05B14">
          <w:rPr>
            <w:rStyle w:val="Hipercze"/>
            <w:noProof/>
          </w:rPr>
          <w:t>Sala wykładowa A1.13</w:t>
        </w:r>
        <w:r w:rsidR="00216A93">
          <w:rPr>
            <w:noProof/>
          </w:rPr>
          <w:tab/>
        </w:r>
        <w:r>
          <w:rPr>
            <w:noProof/>
          </w:rPr>
          <w:fldChar w:fldCharType="begin"/>
        </w:r>
        <w:r w:rsidR="00216A93">
          <w:rPr>
            <w:noProof/>
          </w:rPr>
          <w:instrText xml:space="preserve"> PAGEREF _Toc293917388 \h </w:instrText>
        </w:r>
        <w:r>
          <w:rPr>
            <w:noProof/>
          </w:rPr>
        </w:r>
        <w:r>
          <w:rPr>
            <w:noProof/>
          </w:rPr>
          <w:fldChar w:fldCharType="separate"/>
        </w:r>
        <w:r w:rsidR="001A25FF">
          <w:rPr>
            <w:noProof/>
          </w:rPr>
          <w:t>- 3 -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89" w:history="1">
        <w:r w:rsidR="00216A93" w:rsidRPr="00F05B14">
          <w:rPr>
            <w:rStyle w:val="Hipercze"/>
            <w:noProof/>
          </w:rPr>
          <w:t>Sala wykładowa A1.14</w:t>
        </w:r>
        <w:r w:rsidR="00216A93">
          <w:rPr>
            <w:noProof/>
          </w:rPr>
          <w:tab/>
        </w:r>
        <w:r>
          <w:rPr>
            <w:noProof/>
          </w:rPr>
          <w:fldChar w:fldCharType="begin"/>
        </w:r>
        <w:r w:rsidR="00216A93">
          <w:rPr>
            <w:noProof/>
          </w:rPr>
          <w:instrText xml:space="preserve"> PAGEREF _Toc293917389 \h </w:instrText>
        </w:r>
        <w:r>
          <w:rPr>
            <w:noProof/>
          </w:rPr>
        </w:r>
        <w:r>
          <w:rPr>
            <w:noProof/>
          </w:rPr>
          <w:fldChar w:fldCharType="separate"/>
        </w:r>
        <w:r w:rsidR="001A25FF">
          <w:rPr>
            <w:noProof/>
          </w:rPr>
          <w:t>- 3 -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90" w:history="1">
        <w:r w:rsidR="00216A93" w:rsidRPr="00F05B14">
          <w:rPr>
            <w:rStyle w:val="Hipercze"/>
            <w:noProof/>
          </w:rPr>
          <w:t>sala wykładowa A1.15</w:t>
        </w:r>
        <w:r w:rsidR="00216A93">
          <w:rPr>
            <w:noProof/>
          </w:rPr>
          <w:tab/>
        </w:r>
        <w:r>
          <w:rPr>
            <w:noProof/>
          </w:rPr>
          <w:fldChar w:fldCharType="begin"/>
        </w:r>
        <w:r w:rsidR="00216A93">
          <w:rPr>
            <w:noProof/>
          </w:rPr>
          <w:instrText xml:space="preserve"> PAGEREF _Toc293917390 \h </w:instrText>
        </w:r>
        <w:r>
          <w:rPr>
            <w:noProof/>
          </w:rPr>
        </w:r>
        <w:r>
          <w:rPr>
            <w:noProof/>
          </w:rPr>
          <w:fldChar w:fldCharType="separate"/>
        </w:r>
        <w:r w:rsidR="001A25FF">
          <w:rPr>
            <w:noProof/>
          </w:rPr>
          <w:t>- 3 -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91" w:history="1">
        <w:r w:rsidR="00216A93" w:rsidRPr="00F05B14">
          <w:rPr>
            <w:rStyle w:val="Hipercze"/>
            <w:noProof/>
          </w:rPr>
          <w:t>sala konferencyjna A1.02</w:t>
        </w:r>
        <w:r w:rsidR="00216A93">
          <w:rPr>
            <w:noProof/>
          </w:rPr>
          <w:tab/>
        </w:r>
        <w:r>
          <w:rPr>
            <w:noProof/>
          </w:rPr>
          <w:fldChar w:fldCharType="begin"/>
        </w:r>
        <w:r w:rsidR="00216A93">
          <w:rPr>
            <w:noProof/>
          </w:rPr>
          <w:instrText xml:space="preserve"> PAGEREF _Toc293917391 \h </w:instrText>
        </w:r>
        <w:r>
          <w:rPr>
            <w:noProof/>
          </w:rPr>
        </w:r>
        <w:r>
          <w:rPr>
            <w:noProof/>
          </w:rPr>
          <w:fldChar w:fldCharType="separate"/>
        </w:r>
        <w:r w:rsidR="001A25FF">
          <w:rPr>
            <w:noProof/>
          </w:rPr>
          <w:t>- 3 -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92" w:history="1">
        <w:r w:rsidR="00216A93" w:rsidRPr="00F05B14">
          <w:rPr>
            <w:rStyle w:val="Hipercze"/>
            <w:noProof/>
          </w:rPr>
          <w:t>sale ćwiczeniowe 30 osobowe C0.59, C0.64, C0.26, C1.70</w:t>
        </w:r>
        <w:r w:rsidR="00216A93">
          <w:rPr>
            <w:noProof/>
          </w:rPr>
          <w:tab/>
        </w:r>
        <w:r>
          <w:rPr>
            <w:noProof/>
          </w:rPr>
          <w:fldChar w:fldCharType="begin"/>
        </w:r>
        <w:r w:rsidR="00216A93">
          <w:rPr>
            <w:noProof/>
          </w:rPr>
          <w:instrText xml:space="preserve"> PAGEREF _Toc293917392 \h </w:instrText>
        </w:r>
        <w:r>
          <w:rPr>
            <w:noProof/>
          </w:rPr>
        </w:r>
        <w:r>
          <w:rPr>
            <w:noProof/>
          </w:rPr>
          <w:fldChar w:fldCharType="separate"/>
        </w:r>
        <w:r w:rsidR="001A25FF">
          <w:rPr>
            <w:noProof/>
          </w:rPr>
          <w:t>- 3 -</w:t>
        </w:r>
        <w:r>
          <w:rPr>
            <w:noProof/>
          </w:rPr>
          <w:fldChar w:fldCharType="end"/>
        </w:r>
      </w:hyperlink>
    </w:p>
    <w:p w:rsidR="00216A93" w:rsidRDefault="003D1951">
      <w:pPr>
        <w:pStyle w:val="Spistreci3"/>
        <w:tabs>
          <w:tab w:val="right" w:leader="dot" w:pos="9513"/>
        </w:tabs>
        <w:rPr>
          <w:rFonts w:ascii="Calibri" w:hAnsi="Calibri"/>
          <w:noProof/>
          <w:sz w:val="22"/>
          <w:szCs w:val="22"/>
          <w:lang w:eastAsia="pl-PL"/>
        </w:rPr>
      </w:pPr>
      <w:hyperlink w:anchor="_Toc293917393" w:history="1">
        <w:r w:rsidR="00216A93" w:rsidRPr="00F05B14">
          <w:rPr>
            <w:rStyle w:val="Hipercze"/>
            <w:noProof/>
          </w:rPr>
          <w:t>sale ćwiczeniowe 15 osobowe D0.19, D0.80, D0.78, D0.84, D0.85, D0.87, D0.88, D0.90, C0.66, C0.67, C0.68, C0.56, C0.55, B0.27, D1.103, D1.102, C1.64, C1.63, A1.16</w:t>
        </w:r>
        <w:r w:rsidR="00216A93">
          <w:rPr>
            <w:noProof/>
          </w:rPr>
          <w:tab/>
        </w:r>
        <w:r>
          <w:rPr>
            <w:noProof/>
          </w:rPr>
          <w:fldChar w:fldCharType="begin"/>
        </w:r>
        <w:r w:rsidR="00216A93">
          <w:rPr>
            <w:noProof/>
          </w:rPr>
          <w:instrText xml:space="preserve"> PAGEREF _Toc293917393 \h </w:instrText>
        </w:r>
        <w:r>
          <w:rPr>
            <w:noProof/>
          </w:rPr>
        </w:r>
        <w:r>
          <w:rPr>
            <w:noProof/>
          </w:rPr>
          <w:fldChar w:fldCharType="separate"/>
        </w:r>
        <w:r w:rsidR="001A25FF">
          <w:rPr>
            <w:noProof/>
          </w:rPr>
          <w:t>- 4 -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94" w:history="1">
        <w:r w:rsidR="00216A93" w:rsidRPr="00F05B14">
          <w:rPr>
            <w:rStyle w:val="Hipercze"/>
            <w:noProof/>
          </w:rPr>
          <w:t>Opis systemów AV.</w:t>
        </w:r>
        <w:r w:rsidR="00216A93">
          <w:rPr>
            <w:noProof/>
          </w:rPr>
          <w:tab/>
        </w:r>
        <w:r>
          <w:rPr>
            <w:noProof/>
          </w:rPr>
          <w:fldChar w:fldCharType="begin"/>
        </w:r>
        <w:r w:rsidR="00216A93">
          <w:rPr>
            <w:noProof/>
          </w:rPr>
          <w:instrText xml:space="preserve"> PAGEREF _Toc293917394 \h </w:instrText>
        </w:r>
        <w:r>
          <w:rPr>
            <w:noProof/>
          </w:rPr>
        </w:r>
        <w:r>
          <w:rPr>
            <w:noProof/>
          </w:rPr>
          <w:fldChar w:fldCharType="separate"/>
        </w:r>
        <w:r w:rsidR="001A25FF">
          <w:rPr>
            <w:noProof/>
          </w:rPr>
          <w:t>- 4 -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95" w:history="1">
        <w:r w:rsidR="00216A93" w:rsidRPr="00F05B14">
          <w:rPr>
            <w:rStyle w:val="Hipercze"/>
            <w:noProof/>
          </w:rPr>
          <w:t>System sterowania</w:t>
        </w:r>
        <w:r w:rsidR="00216A93">
          <w:rPr>
            <w:noProof/>
          </w:rPr>
          <w:tab/>
        </w:r>
        <w:r>
          <w:rPr>
            <w:noProof/>
          </w:rPr>
          <w:fldChar w:fldCharType="begin"/>
        </w:r>
        <w:r w:rsidR="00216A93">
          <w:rPr>
            <w:noProof/>
          </w:rPr>
          <w:instrText xml:space="preserve"> PAGEREF _Toc293917395 \h </w:instrText>
        </w:r>
        <w:r>
          <w:rPr>
            <w:noProof/>
          </w:rPr>
        </w:r>
        <w:r>
          <w:rPr>
            <w:noProof/>
          </w:rPr>
          <w:fldChar w:fldCharType="separate"/>
        </w:r>
        <w:r w:rsidR="001A25FF">
          <w:rPr>
            <w:noProof/>
          </w:rPr>
          <w:t>- 4 -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96" w:history="1">
        <w:r w:rsidR="00216A93" w:rsidRPr="00F05B14">
          <w:rPr>
            <w:rStyle w:val="Hipercze"/>
            <w:noProof/>
          </w:rPr>
          <w:t>Sterowanie urządzeniami audiowizualnymi</w:t>
        </w:r>
        <w:r w:rsidR="00216A93">
          <w:rPr>
            <w:noProof/>
          </w:rPr>
          <w:tab/>
        </w:r>
        <w:r>
          <w:rPr>
            <w:noProof/>
          </w:rPr>
          <w:fldChar w:fldCharType="begin"/>
        </w:r>
        <w:r w:rsidR="00216A93">
          <w:rPr>
            <w:noProof/>
          </w:rPr>
          <w:instrText xml:space="preserve"> PAGEREF _Toc293917396 \h </w:instrText>
        </w:r>
        <w:r>
          <w:rPr>
            <w:noProof/>
          </w:rPr>
        </w:r>
        <w:r>
          <w:rPr>
            <w:noProof/>
          </w:rPr>
          <w:fldChar w:fldCharType="separate"/>
        </w:r>
        <w:r w:rsidR="001A25FF">
          <w:rPr>
            <w:noProof/>
          </w:rPr>
          <w:t>- 5 -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97" w:history="1">
        <w:r w:rsidR="00216A93" w:rsidRPr="00F05B14">
          <w:rPr>
            <w:rStyle w:val="Hipercze"/>
            <w:noProof/>
          </w:rPr>
          <w:t>Systemy audiowizualne</w:t>
        </w:r>
        <w:r w:rsidR="00216A93">
          <w:rPr>
            <w:noProof/>
          </w:rPr>
          <w:tab/>
        </w:r>
        <w:r>
          <w:rPr>
            <w:noProof/>
          </w:rPr>
          <w:fldChar w:fldCharType="begin"/>
        </w:r>
        <w:r w:rsidR="00216A93">
          <w:rPr>
            <w:noProof/>
          </w:rPr>
          <w:instrText xml:space="preserve"> PAGEREF _Toc293917397 \h </w:instrText>
        </w:r>
        <w:r>
          <w:rPr>
            <w:noProof/>
          </w:rPr>
        </w:r>
        <w:r>
          <w:rPr>
            <w:noProof/>
          </w:rPr>
          <w:fldChar w:fldCharType="separate"/>
        </w:r>
        <w:r w:rsidR="001A25FF">
          <w:rPr>
            <w:noProof/>
          </w:rPr>
          <w:t>- 5 -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98" w:history="1">
        <w:r w:rsidR="00216A93" w:rsidRPr="00F05B14">
          <w:rPr>
            <w:rStyle w:val="Hipercze"/>
            <w:noProof/>
          </w:rPr>
          <w:t>System nagłośnienia</w:t>
        </w:r>
        <w:r w:rsidR="00216A93">
          <w:rPr>
            <w:noProof/>
          </w:rPr>
          <w:tab/>
        </w:r>
        <w:r>
          <w:rPr>
            <w:noProof/>
          </w:rPr>
          <w:fldChar w:fldCharType="begin"/>
        </w:r>
        <w:r w:rsidR="00216A93">
          <w:rPr>
            <w:noProof/>
          </w:rPr>
          <w:instrText xml:space="preserve"> PAGEREF _Toc293917398 \h </w:instrText>
        </w:r>
        <w:r>
          <w:rPr>
            <w:noProof/>
          </w:rPr>
        </w:r>
        <w:r>
          <w:rPr>
            <w:noProof/>
          </w:rPr>
          <w:fldChar w:fldCharType="separate"/>
        </w:r>
        <w:r w:rsidR="001A25FF">
          <w:rPr>
            <w:noProof/>
          </w:rPr>
          <w:t>- 5 -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399" w:history="1">
        <w:r w:rsidR="00216A93" w:rsidRPr="00F05B14">
          <w:rPr>
            <w:rStyle w:val="Hipercze"/>
            <w:noProof/>
          </w:rPr>
          <w:t>Aparatura elektroakustyczna</w:t>
        </w:r>
        <w:r w:rsidR="00216A93">
          <w:rPr>
            <w:noProof/>
          </w:rPr>
          <w:tab/>
        </w:r>
        <w:r>
          <w:rPr>
            <w:noProof/>
          </w:rPr>
          <w:fldChar w:fldCharType="begin"/>
        </w:r>
        <w:r w:rsidR="00216A93">
          <w:rPr>
            <w:noProof/>
          </w:rPr>
          <w:instrText xml:space="preserve"> PAGEREF _Toc293917399 \h </w:instrText>
        </w:r>
        <w:r>
          <w:rPr>
            <w:noProof/>
          </w:rPr>
        </w:r>
        <w:r>
          <w:rPr>
            <w:noProof/>
          </w:rPr>
          <w:fldChar w:fldCharType="separate"/>
        </w:r>
        <w:r w:rsidR="001A25FF">
          <w:rPr>
            <w:noProof/>
          </w:rPr>
          <w:t>- 5 -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400" w:history="1">
        <w:r w:rsidR="00216A93" w:rsidRPr="00F05B14">
          <w:rPr>
            <w:rStyle w:val="Hipercze"/>
            <w:noProof/>
          </w:rPr>
          <w:t>System prezentacji obrazów</w:t>
        </w:r>
        <w:r w:rsidR="00216A93">
          <w:rPr>
            <w:noProof/>
          </w:rPr>
          <w:tab/>
        </w:r>
        <w:r>
          <w:rPr>
            <w:noProof/>
          </w:rPr>
          <w:fldChar w:fldCharType="begin"/>
        </w:r>
        <w:r w:rsidR="00216A93">
          <w:rPr>
            <w:noProof/>
          </w:rPr>
          <w:instrText xml:space="preserve"> PAGEREF _Toc293917400 \h </w:instrText>
        </w:r>
        <w:r>
          <w:rPr>
            <w:noProof/>
          </w:rPr>
        </w:r>
        <w:r>
          <w:rPr>
            <w:noProof/>
          </w:rPr>
          <w:fldChar w:fldCharType="separate"/>
        </w:r>
        <w:r w:rsidR="001A25FF">
          <w:rPr>
            <w:noProof/>
          </w:rPr>
          <w:t>- 6 -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401" w:history="1">
        <w:r w:rsidR="00216A93" w:rsidRPr="00F05B14">
          <w:rPr>
            <w:rStyle w:val="Hipercze"/>
            <w:noProof/>
          </w:rPr>
          <w:t>Typowe źródła sygnałów obrazowych stanowią</w:t>
        </w:r>
        <w:r w:rsidR="00216A93">
          <w:rPr>
            <w:noProof/>
          </w:rPr>
          <w:tab/>
        </w:r>
        <w:r>
          <w:rPr>
            <w:noProof/>
          </w:rPr>
          <w:fldChar w:fldCharType="begin"/>
        </w:r>
        <w:r w:rsidR="00216A93">
          <w:rPr>
            <w:noProof/>
          </w:rPr>
          <w:instrText xml:space="preserve"> PAGEREF _Toc293917401 \h </w:instrText>
        </w:r>
        <w:r>
          <w:rPr>
            <w:noProof/>
          </w:rPr>
        </w:r>
        <w:r>
          <w:rPr>
            <w:noProof/>
          </w:rPr>
          <w:fldChar w:fldCharType="separate"/>
        </w:r>
        <w:r w:rsidR="001A25FF">
          <w:rPr>
            <w:noProof/>
          </w:rPr>
          <w:t>- 7 -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402" w:history="1">
        <w:r w:rsidR="00216A93" w:rsidRPr="00F05B14">
          <w:rPr>
            <w:rStyle w:val="Hipercze"/>
            <w:noProof/>
          </w:rPr>
          <w:t>System kontroli i dystrybucji sygnałów</w:t>
        </w:r>
        <w:r w:rsidR="00216A93">
          <w:rPr>
            <w:noProof/>
          </w:rPr>
          <w:tab/>
        </w:r>
        <w:r>
          <w:rPr>
            <w:noProof/>
          </w:rPr>
          <w:fldChar w:fldCharType="begin"/>
        </w:r>
        <w:r w:rsidR="00216A93">
          <w:rPr>
            <w:noProof/>
          </w:rPr>
          <w:instrText xml:space="preserve"> PAGEREF _Toc293917402 \h </w:instrText>
        </w:r>
        <w:r>
          <w:rPr>
            <w:noProof/>
          </w:rPr>
        </w:r>
        <w:r>
          <w:rPr>
            <w:noProof/>
          </w:rPr>
          <w:fldChar w:fldCharType="separate"/>
        </w:r>
        <w:r w:rsidR="001A25FF">
          <w:rPr>
            <w:noProof/>
          </w:rPr>
          <w:t>- 7 -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403" w:history="1">
        <w:r w:rsidR="00216A93" w:rsidRPr="00F05B14">
          <w:rPr>
            <w:rStyle w:val="Hipercze"/>
            <w:noProof/>
          </w:rPr>
          <w:t>Zestawienie materiałów</w:t>
        </w:r>
        <w:r w:rsidR="00216A93">
          <w:rPr>
            <w:noProof/>
          </w:rPr>
          <w:tab/>
        </w:r>
        <w:r>
          <w:rPr>
            <w:noProof/>
          </w:rPr>
          <w:fldChar w:fldCharType="begin"/>
        </w:r>
        <w:r w:rsidR="00216A93">
          <w:rPr>
            <w:noProof/>
          </w:rPr>
          <w:instrText xml:space="preserve"> PAGEREF _Toc293917403 \h </w:instrText>
        </w:r>
        <w:r>
          <w:rPr>
            <w:noProof/>
          </w:rPr>
        </w:r>
        <w:r>
          <w:rPr>
            <w:noProof/>
          </w:rPr>
          <w:fldChar w:fldCharType="separate"/>
        </w:r>
        <w:r w:rsidR="001A25FF">
          <w:rPr>
            <w:noProof/>
          </w:rPr>
          <w:t>- 8 -</w:t>
        </w:r>
        <w:r>
          <w:rPr>
            <w:noProof/>
          </w:rPr>
          <w:fldChar w:fldCharType="end"/>
        </w:r>
      </w:hyperlink>
    </w:p>
    <w:p w:rsidR="00216A93" w:rsidRDefault="003D1951">
      <w:pPr>
        <w:pStyle w:val="Spistreci2"/>
        <w:tabs>
          <w:tab w:val="right" w:leader="dot" w:pos="9513"/>
        </w:tabs>
        <w:rPr>
          <w:rFonts w:ascii="Calibri" w:hAnsi="Calibri"/>
          <w:noProof/>
          <w:sz w:val="22"/>
          <w:szCs w:val="22"/>
          <w:lang w:eastAsia="pl-PL"/>
        </w:rPr>
      </w:pPr>
      <w:hyperlink w:anchor="_Toc293917404" w:history="1">
        <w:r w:rsidR="00216A93" w:rsidRPr="00F05B14">
          <w:rPr>
            <w:rStyle w:val="Hipercze"/>
            <w:noProof/>
          </w:rPr>
          <w:t>Eksploatacja</w:t>
        </w:r>
        <w:r w:rsidR="00216A93">
          <w:rPr>
            <w:noProof/>
          </w:rPr>
          <w:tab/>
        </w:r>
        <w:r>
          <w:rPr>
            <w:noProof/>
          </w:rPr>
          <w:fldChar w:fldCharType="begin"/>
        </w:r>
        <w:r w:rsidR="00216A93">
          <w:rPr>
            <w:noProof/>
          </w:rPr>
          <w:instrText xml:space="preserve"> PAGEREF _Toc293917404 \h </w:instrText>
        </w:r>
        <w:r>
          <w:rPr>
            <w:noProof/>
          </w:rPr>
        </w:r>
        <w:r>
          <w:rPr>
            <w:noProof/>
          </w:rPr>
          <w:fldChar w:fldCharType="separate"/>
        </w:r>
        <w:r w:rsidR="001A25FF">
          <w:rPr>
            <w:noProof/>
          </w:rPr>
          <w:t>- 11 -</w:t>
        </w:r>
        <w:r>
          <w:rPr>
            <w:noProof/>
          </w:rPr>
          <w:fldChar w:fldCharType="end"/>
        </w:r>
      </w:hyperlink>
    </w:p>
    <w:p w:rsidR="00A876BD" w:rsidRDefault="003D1951">
      <w:pPr>
        <w:pStyle w:val="Spistreci2"/>
        <w:tabs>
          <w:tab w:val="right" w:leader="dot" w:pos="9523"/>
        </w:tabs>
        <w:rPr>
          <w:sz w:val="28"/>
          <w:u w:val="single"/>
        </w:rPr>
        <w:sectPr w:rsidR="00A876BD">
          <w:footnotePr>
            <w:pos w:val="beneathText"/>
          </w:footnotePr>
          <w:type w:val="continuous"/>
          <w:pgSz w:w="11905" w:h="16837"/>
          <w:pgMar w:top="764" w:right="964" w:bottom="1758" w:left="1418" w:header="708" w:footer="708" w:gutter="0"/>
          <w:cols w:space="708"/>
          <w:docGrid w:linePitch="360"/>
        </w:sectPr>
      </w:pPr>
      <w:r>
        <w:fldChar w:fldCharType="end"/>
      </w:r>
    </w:p>
    <w:p w:rsidR="00A876BD" w:rsidRDefault="00A876BD">
      <w:pPr>
        <w:pStyle w:val="Nagwek1"/>
        <w:tabs>
          <w:tab w:val="clear" w:pos="432"/>
          <w:tab w:val="left" w:pos="912"/>
          <w:tab w:val="right" w:leader="dot" w:pos="9946"/>
        </w:tabs>
        <w:ind w:firstLine="0"/>
      </w:pPr>
    </w:p>
    <w:p w:rsidR="00A876BD" w:rsidRDefault="00A876BD">
      <w:pPr>
        <w:ind w:left="360"/>
        <w:jc w:val="both"/>
        <w:rPr>
          <w:b/>
          <w:sz w:val="28"/>
        </w:rPr>
      </w:pPr>
      <w:r>
        <w:rPr>
          <w:b/>
          <w:sz w:val="28"/>
        </w:rPr>
        <w:t>II. Część rysunkowa</w:t>
      </w:r>
    </w:p>
    <w:p w:rsidR="00A876BD" w:rsidRDefault="00A876BD">
      <w:pPr>
        <w:ind w:left="360"/>
        <w:jc w:val="both"/>
        <w:rPr>
          <w:b/>
        </w:rPr>
      </w:pPr>
    </w:p>
    <w:p w:rsidR="001A25FF" w:rsidRDefault="001A25FF" w:rsidP="001A25FF">
      <w:pPr>
        <w:tabs>
          <w:tab w:val="left" w:pos="2127"/>
        </w:tabs>
        <w:ind w:left="720"/>
        <w:jc w:val="both"/>
      </w:pPr>
      <w:r>
        <w:t>AV-01.</w:t>
      </w:r>
      <w:r>
        <w:tab/>
        <w:t>Schemat blokowy połączenia sprzętu AV w Sali A-01 „Duża aula”.</w:t>
      </w:r>
    </w:p>
    <w:p w:rsidR="001A25FF" w:rsidRDefault="001A25FF" w:rsidP="001A25FF">
      <w:pPr>
        <w:tabs>
          <w:tab w:val="left" w:pos="2127"/>
        </w:tabs>
        <w:ind w:left="720"/>
        <w:jc w:val="both"/>
      </w:pPr>
      <w:r>
        <w:t>AV-02.</w:t>
      </w:r>
      <w:r>
        <w:tab/>
        <w:t>Schemat blokowy połączenia sprzętu AV w Sali A-02 „Mała aula”.</w:t>
      </w:r>
    </w:p>
    <w:p w:rsidR="001A25FF" w:rsidRDefault="001A25FF" w:rsidP="001A25FF">
      <w:pPr>
        <w:tabs>
          <w:tab w:val="left" w:pos="2127"/>
        </w:tabs>
        <w:ind w:left="720"/>
        <w:jc w:val="both"/>
      </w:pPr>
      <w:r>
        <w:t>AV-03.</w:t>
      </w:r>
      <w:r>
        <w:tab/>
        <w:t>Schemat blokowy połączenia sprzętu AV w Salach A-03,  A-04, AV-05</w:t>
      </w:r>
    </w:p>
    <w:p w:rsidR="001A25FF" w:rsidRDefault="001A25FF" w:rsidP="001A25FF">
      <w:pPr>
        <w:tabs>
          <w:tab w:val="left" w:pos="2127"/>
        </w:tabs>
        <w:ind w:left="720"/>
        <w:jc w:val="both"/>
      </w:pPr>
      <w:r>
        <w:t>AV-04.</w:t>
      </w:r>
      <w:r>
        <w:tab/>
        <w:t>Schemat blokowy połączenia sprzętu AV w Sali F-05.</w:t>
      </w:r>
    </w:p>
    <w:p w:rsidR="001A25FF" w:rsidRDefault="001A25FF" w:rsidP="001A25FF">
      <w:pPr>
        <w:tabs>
          <w:tab w:val="left" w:pos="2127"/>
        </w:tabs>
        <w:ind w:left="720"/>
        <w:jc w:val="both"/>
      </w:pPr>
      <w:r>
        <w:t>AV-05.</w:t>
      </w:r>
      <w:r>
        <w:tab/>
        <w:t>Schemat blokowy połączenia sprzętu AV w Sali Ćwiczeń.</w:t>
      </w:r>
    </w:p>
    <w:p w:rsidR="001A25FF" w:rsidRDefault="001A25FF" w:rsidP="001A25FF">
      <w:pPr>
        <w:tabs>
          <w:tab w:val="left" w:pos="2127"/>
        </w:tabs>
        <w:ind w:left="720"/>
        <w:jc w:val="both"/>
      </w:pPr>
      <w:r>
        <w:t xml:space="preserve">AV-06. </w:t>
      </w:r>
      <w:r>
        <w:tab/>
        <w:t>Rzut parteru – rozmieszczenie urządzeń</w:t>
      </w:r>
    </w:p>
    <w:p w:rsidR="001A25FF" w:rsidRDefault="001A25FF" w:rsidP="001A25FF">
      <w:pPr>
        <w:tabs>
          <w:tab w:val="left" w:pos="2127"/>
        </w:tabs>
        <w:ind w:left="720"/>
        <w:jc w:val="both"/>
      </w:pPr>
      <w:r>
        <w:t>AV-07</w:t>
      </w:r>
      <w:r>
        <w:tab/>
        <w:t>Rzut piętra – rozmieszczenie urządzeń</w:t>
      </w:r>
    </w:p>
    <w:p w:rsidR="0067117B" w:rsidRDefault="0067117B" w:rsidP="0067117B"/>
    <w:p w:rsidR="00C263ED" w:rsidRDefault="00C263ED" w:rsidP="0067117B"/>
    <w:p w:rsidR="00C263ED" w:rsidRDefault="00C263ED" w:rsidP="0067117B"/>
    <w:p w:rsidR="00C263ED" w:rsidRDefault="00C263ED" w:rsidP="0067117B"/>
    <w:p w:rsidR="00C263ED" w:rsidRDefault="00C263ED" w:rsidP="0067117B"/>
    <w:p w:rsidR="00C263ED" w:rsidRDefault="00C263ED" w:rsidP="0067117B"/>
    <w:p w:rsidR="00C263ED" w:rsidRDefault="00C263ED" w:rsidP="0067117B"/>
    <w:p w:rsidR="00C263ED" w:rsidRDefault="00C263ED" w:rsidP="0067117B"/>
    <w:p w:rsidR="00C263ED" w:rsidRDefault="00C263ED" w:rsidP="0067117B"/>
    <w:p w:rsidR="00C263ED" w:rsidRDefault="00C263ED" w:rsidP="0067117B"/>
    <w:p w:rsidR="001A25FF" w:rsidRDefault="001A25FF" w:rsidP="0067117B"/>
    <w:p w:rsidR="001A25FF" w:rsidRDefault="001A25FF" w:rsidP="0067117B"/>
    <w:p w:rsidR="001A25FF" w:rsidRDefault="001A25FF" w:rsidP="0067117B"/>
    <w:p w:rsidR="001A25FF" w:rsidRDefault="001A25FF" w:rsidP="0067117B"/>
    <w:p w:rsidR="0067117B" w:rsidRDefault="0067117B" w:rsidP="0067117B"/>
    <w:p w:rsidR="0067117B" w:rsidRDefault="0067117B" w:rsidP="0067117B"/>
    <w:p w:rsidR="001A25FF" w:rsidRDefault="001A25FF" w:rsidP="0067117B"/>
    <w:p w:rsidR="001A25FF" w:rsidRDefault="001A25FF" w:rsidP="0067117B"/>
    <w:p w:rsidR="0067117B" w:rsidRDefault="0067117B" w:rsidP="0067117B"/>
    <w:p w:rsidR="00A876BD" w:rsidRDefault="00A876BD">
      <w:pPr>
        <w:pStyle w:val="Nagwek1"/>
        <w:tabs>
          <w:tab w:val="left" w:pos="432"/>
        </w:tabs>
        <w:rPr>
          <w:b/>
          <w:u w:val="none"/>
        </w:rPr>
      </w:pPr>
      <w:bookmarkStart w:id="3" w:name="_Toc293917381"/>
      <w:r>
        <w:rPr>
          <w:b/>
          <w:u w:val="none"/>
        </w:rPr>
        <w:t>Wstęp</w:t>
      </w:r>
      <w:bookmarkEnd w:id="3"/>
    </w:p>
    <w:p w:rsidR="00A876BD" w:rsidRDefault="004B6532">
      <w:pPr>
        <w:jc w:val="both"/>
        <w:rPr>
          <w:rFonts w:ascii="Arial" w:hAnsi="Arial"/>
          <w:sz w:val="22"/>
        </w:rPr>
      </w:pPr>
      <w:r>
        <w:rPr>
          <w:rFonts w:ascii="Arial" w:hAnsi="Arial"/>
          <w:sz w:val="22"/>
        </w:rPr>
        <w:t xml:space="preserve">Dokumentacja powykonawcza </w:t>
      </w:r>
      <w:r w:rsidR="00C263ED">
        <w:rPr>
          <w:rFonts w:ascii="Arial" w:hAnsi="Arial"/>
          <w:sz w:val="22"/>
        </w:rPr>
        <w:t>systemów</w:t>
      </w:r>
      <w:r w:rsidR="00A876BD">
        <w:rPr>
          <w:rFonts w:ascii="Arial" w:hAnsi="Arial"/>
          <w:sz w:val="22"/>
        </w:rPr>
        <w:t xml:space="preserve"> Audio-Video,</w:t>
      </w:r>
    </w:p>
    <w:p w:rsidR="00A876BD" w:rsidRDefault="00A876BD">
      <w:pPr>
        <w:tabs>
          <w:tab w:val="left" w:pos="2694"/>
        </w:tabs>
        <w:spacing w:line="240" w:lineRule="auto"/>
        <w:ind w:right="424"/>
        <w:rPr>
          <w:rFonts w:ascii="Arial" w:hAnsi="Arial"/>
        </w:rPr>
      </w:pPr>
      <w:r>
        <w:rPr>
          <w:rFonts w:ascii="Arial" w:hAnsi="Arial"/>
        </w:rPr>
        <w:t xml:space="preserve">w </w:t>
      </w:r>
      <w:r w:rsidR="00C263ED">
        <w:rPr>
          <w:rFonts w:ascii="Arial" w:hAnsi="Arial"/>
        </w:rPr>
        <w:t>Instytut Zoologii Uniwersytetu Jagiellońskiego w Krakowie.</w:t>
      </w:r>
    </w:p>
    <w:p w:rsidR="00A876BD" w:rsidRDefault="00A876BD">
      <w:pPr>
        <w:pStyle w:val="Tekstpodstawowywcity"/>
        <w:rPr>
          <w:rFonts w:ascii="Arial" w:hAnsi="Arial"/>
          <w:sz w:val="22"/>
        </w:rPr>
      </w:pPr>
      <w:r>
        <w:rPr>
          <w:rFonts w:ascii="Arial" w:hAnsi="Arial"/>
          <w:sz w:val="22"/>
        </w:rPr>
        <w:t xml:space="preserve"> </w:t>
      </w:r>
    </w:p>
    <w:p w:rsidR="00A876BD" w:rsidRDefault="00A876BD">
      <w:pPr>
        <w:pStyle w:val="Tekstpodstawowywcity"/>
      </w:pPr>
    </w:p>
    <w:p w:rsidR="00A876BD" w:rsidRDefault="00A876BD">
      <w:pPr>
        <w:pStyle w:val="Tekstpodstawowywcity"/>
      </w:pPr>
    </w:p>
    <w:p w:rsidR="00A876BD" w:rsidRDefault="00A876BD">
      <w:pPr>
        <w:pStyle w:val="Nagwek2"/>
        <w:tabs>
          <w:tab w:val="left" w:pos="576"/>
        </w:tabs>
      </w:pPr>
      <w:bookmarkStart w:id="4" w:name="_Toc293917382"/>
      <w:r>
        <w:t>Podstawa opracowania</w:t>
      </w:r>
      <w:bookmarkEnd w:id="4"/>
    </w:p>
    <w:p w:rsidR="00A876BD" w:rsidRDefault="00A876BD"/>
    <w:p w:rsidR="00A876BD" w:rsidRDefault="00A876BD">
      <w:pPr>
        <w:numPr>
          <w:ilvl w:val="0"/>
          <w:numId w:val="10"/>
        </w:numPr>
        <w:shd w:val="clear" w:color="auto" w:fill="FFFFFF"/>
        <w:tabs>
          <w:tab w:val="left" w:pos="720"/>
        </w:tabs>
        <w:jc w:val="both"/>
        <w:rPr>
          <w:rFonts w:ascii="Arial" w:hAnsi="Arial"/>
          <w:color w:val="000000"/>
          <w:sz w:val="22"/>
        </w:rPr>
      </w:pPr>
      <w:proofErr w:type="spellStart"/>
      <w:r>
        <w:rPr>
          <w:rFonts w:ascii="Arial" w:hAnsi="Arial"/>
          <w:color w:val="000000"/>
          <w:sz w:val="22"/>
        </w:rPr>
        <w:t>Projekt</w:t>
      </w:r>
      <w:proofErr w:type="spellEnd"/>
      <w:r>
        <w:rPr>
          <w:rFonts w:ascii="Arial" w:hAnsi="Arial"/>
          <w:color w:val="000000"/>
          <w:sz w:val="22"/>
        </w:rPr>
        <w:t xml:space="preserve"> przetargowy,  </w:t>
      </w:r>
    </w:p>
    <w:p w:rsidR="00A876BD" w:rsidRDefault="00A876BD">
      <w:pPr>
        <w:numPr>
          <w:ilvl w:val="0"/>
          <w:numId w:val="10"/>
        </w:numPr>
        <w:shd w:val="clear" w:color="auto" w:fill="FFFFFF"/>
        <w:tabs>
          <w:tab w:val="left" w:pos="720"/>
        </w:tabs>
        <w:jc w:val="both"/>
        <w:rPr>
          <w:rFonts w:ascii="Arial" w:hAnsi="Arial"/>
          <w:color w:val="000000"/>
          <w:sz w:val="22"/>
        </w:rPr>
      </w:pPr>
      <w:r>
        <w:rPr>
          <w:rFonts w:ascii="Arial" w:hAnsi="Arial"/>
          <w:color w:val="000000"/>
          <w:sz w:val="22"/>
        </w:rPr>
        <w:t xml:space="preserve">Założenia projektowe otrzymane od Zleceniodawcy  </w:t>
      </w:r>
    </w:p>
    <w:p w:rsidR="00A876BD" w:rsidRDefault="00A876BD">
      <w:pPr>
        <w:pStyle w:val="Nagwek1"/>
        <w:tabs>
          <w:tab w:val="left" w:pos="432"/>
        </w:tabs>
        <w:rPr>
          <w:b/>
          <w:u w:val="none"/>
        </w:rPr>
      </w:pPr>
      <w:bookmarkStart w:id="5" w:name="_Toc293917383"/>
      <w:r>
        <w:rPr>
          <w:b/>
          <w:u w:val="none"/>
        </w:rPr>
        <w:t>Instalacja Audiowizualna</w:t>
      </w:r>
      <w:bookmarkEnd w:id="5"/>
    </w:p>
    <w:p w:rsidR="00A876BD" w:rsidRDefault="00A876BD"/>
    <w:p w:rsidR="00A876BD" w:rsidRDefault="00A876BD">
      <w:pPr>
        <w:pStyle w:val="Nagwek2"/>
        <w:tabs>
          <w:tab w:val="left" w:pos="576"/>
        </w:tabs>
      </w:pPr>
      <w:bookmarkStart w:id="6" w:name="_Toc293917384"/>
      <w:r>
        <w:t>Założenia ogólne</w:t>
      </w:r>
      <w:bookmarkEnd w:id="6"/>
      <w:r>
        <w:t xml:space="preserve"> </w:t>
      </w:r>
    </w:p>
    <w:p w:rsidR="00A876BD" w:rsidRDefault="00A876BD"/>
    <w:p w:rsidR="00A876BD" w:rsidRDefault="005410B9">
      <w:pPr>
        <w:pStyle w:val="Tekstpodstawowywcity"/>
        <w:ind w:firstLine="576"/>
        <w:rPr>
          <w:sz w:val="24"/>
        </w:rPr>
      </w:pPr>
      <w:r>
        <w:rPr>
          <w:sz w:val="24"/>
        </w:rPr>
        <w:t>Została wykonana i</w:t>
      </w:r>
      <w:r w:rsidR="00A876BD">
        <w:rPr>
          <w:sz w:val="24"/>
        </w:rPr>
        <w:t>nstalacja au</w:t>
      </w:r>
      <w:r w:rsidR="00350D98">
        <w:rPr>
          <w:sz w:val="24"/>
        </w:rPr>
        <w:t>diowizualna w pomieszczeni</w:t>
      </w:r>
      <w:r w:rsidR="001B13AD">
        <w:rPr>
          <w:sz w:val="24"/>
        </w:rPr>
        <w:t>ach</w:t>
      </w:r>
      <w:r w:rsidR="00350D98">
        <w:rPr>
          <w:sz w:val="24"/>
        </w:rPr>
        <w:t xml:space="preserve"> sal</w:t>
      </w:r>
      <w:r w:rsidR="00A876BD">
        <w:rPr>
          <w:sz w:val="24"/>
        </w:rPr>
        <w:t xml:space="preserve"> audytoryjn</w:t>
      </w:r>
      <w:r w:rsidR="00350D98">
        <w:rPr>
          <w:sz w:val="24"/>
        </w:rPr>
        <w:t xml:space="preserve">ych </w:t>
      </w:r>
      <w:r w:rsidR="001B13AD">
        <w:rPr>
          <w:sz w:val="24"/>
        </w:rPr>
        <w:t xml:space="preserve">0.17(duża aula), 0,14(mała aula), </w:t>
      </w:r>
      <w:r w:rsidR="00A876BD">
        <w:rPr>
          <w:sz w:val="24"/>
        </w:rPr>
        <w:t xml:space="preserve"> </w:t>
      </w:r>
      <w:r w:rsidR="001B13AD">
        <w:rPr>
          <w:sz w:val="24"/>
        </w:rPr>
        <w:t>sal wykładowych 1.13, 1.14, 1.15, 1.02, sal wykładowych 30 osobowych C0.59, C0.64, C0.26, C1.70, sal wykładowych 15 osobowych D0.19, D0.80, D0.78, D0.84, D0.85, D0.87, D0.88, D0.90, C0.66, C0.67, C0.68, C0.56, C0.55, B0.27, D1.103, D1.102, C1.64, C1.63, A1.16</w:t>
      </w:r>
    </w:p>
    <w:p w:rsidR="00A876BD" w:rsidRDefault="00A876BD">
      <w:pPr>
        <w:pStyle w:val="Tekstpodstawowywcity"/>
        <w:ind w:firstLine="576"/>
        <w:rPr>
          <w:sz w:val="24"/>
        </w:rPr>
      </w:pPr>
    </w:p>
    <w:p w:rsidR="00A876BD" w:rsidRDefault="00A876BD">
      <w:pPr>
        <w:pStyle w:val="Nagwek2"/>
        <w:tabs>
          <w:tab w:val="left" w:pos="576"/>
        </w:tabs>
      </w:pPr>
      <w:bookmarkStart w:id="7" w:name="_Toc293917385"/>
      <w:r>
        <w:t>Założenia ogólne sal</w:t>
      </w:r>
      <w:bookmarkEnd w:id="7"/>
      <w:r>
        <w:t xml:space="preserve"> </w:t>
      </w:r>
    </w:p>
    <w:p w:rsidR="00A876BD" w:rsidRDefault="00A876BD">
      <w:pPr>
        <w:pStyle w:val="Nagwek3"/>
        <w:tabs>
          <w:tab w:val="left" w:pos="720"/>
        </w:tabs>
      </w:pPr>
      <w:bookmarkStart w:id="8" w:name="_Toc293917386"/>
      <w:r>
        <w:t>sal</w:t>
      </w:r>
      <w:r w:rsidR="005410B9">
        <w:t>a</w:t>
      </w:r>
      <w:r>
        <w:t xml:space="preserve"> </w:t>
      </w:r>
      <w:r w:rsidR="002026C7">
        <w:t>audytoryjn</w:t>
      </w:r>
      <w:r w:rsidR="005410B9">
        <w:t>a</w:t>
      </w:r>
      <w:r w:rsidR="002026C7">
        <w:t xml:space="preserve"> </w:t>
      </w:r>
      <w:r w:rsidR="00B56F59">
        <w:t>A0</w:t>
      </w:r>
      <w:r w:rsidR="0087664F">
        <w:t>.</w:t>
      </w:r>
      <w:r w:rsidR="00B56F59">
        <w:t>1</w:t>
      </w:r>
      <w:r w:rsidR="0087664F">
        <w:t>7</w:t>
      </w:r>
      <w:bookmarkEnd w:id="8"/>
    </w:p>
    <w:p w:rsidR="00A876BD" w:rsidRDefault="005410B9">
      <w:pPr>
        <w:pStyle w:val="Tekstpodstawowywcity"/>
        <w:numPr>
          <w:ilvl w:val="0"/>
          <w:numId w:val="9"/>
        </w:numPr>
        <w:tabs>
          <w:tab w:val="left" w:pos="1296"/>
        </w:tabs>
        <w:rPr>
          <w:sz w:val="24"/>
        </w:rPr>
      </w:pPr>
      <w:r>
        <w:rPr>
          <w:sz w:val="24"/>
        </w:rPr>
        <w:t>Wykonano instalację umożliwiającą prezentację komputerową i</w:t>
      </w:r>
      <w:r w:rsidR="00A876BD">
        <w:rPr>
          <w:sz w:val="24"/>
        </w:rPr>
        <w:t xml:space="preserve">  video   poprzez   projektor   na   ekranie rozwijanym elektrycznie;</w:t>
      </w:r>
    </w:p>
    <w:p w:rsidR="00A876BD" w:rsidRDefault="005410B9">
      <w:pPr>
        <w:pStyle w:val="Tekstpodstawowywcity"/>
        <w:numPr>
          <w:ilvl w:val="0"/>
          <w:numId w:val="9"/>
        </w:numPr>
        <w:tabs>
          <w:tab w:val="left" w:pos="1296"/>
        </w:tabs>
        <w:rPr>
          <w:sz w:val="24"/>
        </w:rPr>
      </w:pPr>
      <w:r>
        <w:rPr>
          <w:sz w:val="24"/>
        </w:rPr>
        <w:t>Wyposażono</w:t>
      </w:r>
      <w:r w:rsidR="00A876BD">
        <w:rPr>
          <w:sz w:val="24"/>
        </w:rPr>
        <w:t xml:space="preserve"> w urządzenia </w:t>
      </w:r>
      <w:r w:rsidR="00B56F59">
        <w:rPr>
          <w:sz w:val="24"/>
        </w:rPr>
        <w:t>źródłowe audio-video (</w:t>
      </w:r>
      <w:proofErr w:type="spellStart"/>
      <w:r>
        <w:rPr>
          <w:sz w:val="24"/>
        </w:rPr>
        <w:t>w</w:t>
      </w:r>
      <w:r w:rsidR="003A3E9F">
        <w:rPr>
          <w:sz w:val="24"/>
        </w:rPr>
        <w:t>izualizer</w:t>
      </w:r>
      <w:proofErr w:type="spellEnd"/>
      <w:r>
        <w:rPr>
          <w:sz w:val="24"/>
        </w:rPr>
        <w:t xml:space="preserve"> </w:t>
      </w:r>
      <w:r w:rsidR="00A876BD">
        <w:rPr>
          <w:sz w:val="24"/>
        </w:rPr>
        <w:t>, komputer,</w:t>
      </w:r>
      <w:r w:rsidR="002026C7">
        <w:rPr>
          <w:sz w:val="24"/>
        </w:rPr>
        <w:t xml:space="preserve"> kamera podglądowa umieszczona pod sufitem</w:t>
      </w:r>
      <w:r w:rsidR="00A876BD">
        <w:rPr>
          <w:sz w:val="24"/>
        </w:rPr>
        <w:t>);</w:t>
      </w:r>
    </w:p>
    <w:p w:rsidR="00A876BD" w:rsidRDefault="005410B9">
      <w:pPr>
        <w:pStyle w:val="Tekstpodstawowywcity"/>
        <w:numPr>
          <w:ilvl w:val="0"/>
          <w:numId w:val="9"/>
        </w:numPr>
        <w:tabs>
          <w:tab w:val="left" w:pos="1296"/>
        </w:tabs>
        <w:rPr>
          <w:sz w:val="24"/>
        </w:rPr>
      </w:pPr>
      <w:r>
        <w:rPr>
          <w:sz w:val="24"/>
        </w:rPr>
        <w:t>Wykonano n</w:t>
      </w:r>
      <w:r w:rsidR="00A876BD">
        <w:rPr>
          <w:sz w:val="24"/>
        </w:rPr>
        <w:t>agłośnienie</w:t>
      </w:r>
      <w:r>
        <w:rPr>
          <w:sz w:val="24"/>
        </w:rPr>
        <w:t xml:space="preserve"> </w:t>
      </w:r>
      <w:r w:rsidR="00A876BD">
        <w:rPr>
          <w:sz w:val="24"/>
        </w:rPr>
        <w:t xml:space="preserve"> mikrofonowo - muzyczne;</w:t>
      </w:r>
    </w:p>
    <w:p w:rsidR="00A876BD" w:rsidRDefault="005410B9" w:rsidP="00B56F59">
      <w:pPr>
        <w:pStyle w:val="Tekstpodstawowywcity"/>
        <w:numPr>
          <w:ilvl w:val="0"/>
          <w:numId w:val="9"/>
        </w:numPr>
        <w:tabs>
          <w:tab w:val="left" w:pos="1296"/>
        </w:tabs>
        <w:rPr>
          <w:sz w:val="24"/>
        </w:rPr>
      </w:pPr>
      <w:r>
        <w:rPr>
          <w:sz w:val="24"/>
        </w:rPr>
        <w:t xml:space="preserve">Zainstalowano </w:t>
      </w:r>
      <w:r w:rsidR="00A876BD">
        <w:rPr>
          <w:sz w:val="24"/>
        </w:rPr>
        <w:t>system centralnego sterowania z ekranu dotykowego</w:t>
      </w:r>
      <w:r w:rsidR="002026C7">
        <w:rPr>
          <w:sz w:val="24"/>
        </w:rPr>
        <w:t xml:space="preserve"> umieszczonego na stole prowadzą</w:t>
      </w:r>
      <w:r w:rsidR="00B56F59">
        <w:rPr>
          <w:sz w:val="24"/>
        </w:rPr>
        <w:t>cego</w:t>
      </w:r>
      <w:r w:rsidR="00A876BD">
        <w:rPr>
          <w:sz w:val="24"/>
        </w:rPr>
        <w:t>;</w:t>
      </w:r>
    </w:p>
    <w:p w:rsidR="00A876BD" w:rsidRDefault="00A876BD">
      <w:pPr>
        <w:pStyle w:val="Nagwek3"/>
        <w:tabs>
          <w:tab w:val="left" w:pos="720"/>
        </w:tabs>
      </w:pPr>
      <w:bookmarkStart w:id="9" w:name="_Toc293917387"/>
      <w:r>
        <w:t>sal</w:t>
      </w:r>
      <w:r w:rsidR="005410B9">
        <w:t>a</w:t>
      </w:r>
      <w:r>
        <w:t xml:space="preserve"> </w:t>
      </w:r>
      <w:r w:rsidR="002026C7">
        <w:t>audytoryjn</w:t>
      </w:r>
      <w:r w:rsidR="005410B9">
        <w:t>a</w:t>
      </w:r>
      <w:r w:rsidR="00B56F59">
        <w:t xml:space="preserve"> </w:t>
      </w:r>
      <w:r w:rsidR="0087664F">
        <w:t>A0.14</w:t>
      </w:r>
      <w:bookmarkEnd w:id="9"/>
    </w:p>
    <w:p w:rsidR="005410B9" w:rsidRDefault="005410B9" w:rsidP="005410B9">
      <w:pPr>
        <w:pStyle w:val="Tekstpodstawowywcity"/>
        <w:numPr>
          <w:ilvl w:val="0"/>
          <w:numId w:val="9"/>
        </w:numPr>
        <w:tabs>
          <w:tab w:val="left" w:pos="1296"/>
        </w:tabs>
        <w:rPr>
          <w:sz w:val="24"/>
        </w:rPr>
      </w:pPr>
      <w:r>
        <w:rPr>
          <w:sz w:val="24"/>
        </w:rPr>
        <w:t>Wykonano instalację umożliwiającą prezentację komputerową i  video   poprzez   projektor   na   ekranie rozwijanym elektrycznie;</w:t>
      </w:r>
    </w:p>
    <w:p w:rsidR="005410B9" w:rsidRDefault="005410B9" w:rsidP="005410B9">
      <w:pPr>
        <w:pStyle w:val="Tekstpodstawowywcity"/>
        <w:numPr>
          <w:ilvl w:val="0"/>
          <w:numId w:val="9"/>
        </w:numPr>
        <w:tabs>
          <w:tab w:val="left" w:pos="1296"/>
        </w:tabs>
        <w:rPr>
          <w:sz w:val="24"/>
        </w:rPr>
      </w:pPr>
      <w:r>
        <w:rPr>
          <w:sz w:val="24"/>
        </w:rPr>
        <w:t>Wyposażono w urządzenia źródłowe audio-video (</w:t>
      </w:r>
      <w:proofErr w:type="spellStart"/>
      <w:r w:rsidR="00B56F59">
        <w:rPr>
          <w:sz w:val="24"/>
        </w:rPr>
        <w:t>wizua</w:t>
      </w:r>
      <w:r>
        <w:rPr>
          <w:sz w:val="24"/>
        </w:rPr>
        <w:t>lizer</w:t>
      </w:r>
      <w:proofErr w:type="spellEnd"/>
      <w:r>
        <w:rPr>
          <w:sz w:val="24"/>
        </w:rPr>
        <w:t xml:space="preserve"> , komputer,</w:t>
      </w:r>
      <w:r w:rsidR="00B56F59">
        <w:rPr>
          <w:sz w:val="24"/>
        </w:rPr>
        <w:t xml:space="preserve"> kamera podglądowa umieszczona pod sufitem</w:t>
      </w:r>
      <w:r>
        <w:rPr>
          <w:sz w:val="24"/>
        </w:rPr>
        <w:t>);</w:t>
      </w:r>
    </w:p>
    <w:p w:rsidR="005410B9" w:rsidRDefault="005410B9" w:rsidP="005410B9">
      <w:pPr>
        <w:pStyle w:val="Tekstpodstawowywcity"/>
        <w:numPr>
          <w:ilvl w:val="0"/>
          <w:numId w:val="9"/>
        </w:numPr>
        <w:tabs>
          <w:tab w:val="left" w:pos="1296"/>
        </w:tabs>
        <w:rPr>
          <w:sz w:val="24"/>
        </w:rPr>
      </w:pPr>
      <w:r>
        <w:rPr>
          <w:sz w:val="24"/>
        </w:rPr>
        <w:t>Wykonano nagłośnienie  mikrofonowo - muzyczne;</w:t>
      </w:r>
    </w:p>
    <w:p w:rsidR="00A876BD" w:rsidRDefault="005410B9" w:rsidP="00B56F59">
      <w:pPr>
        <w:pStyle w:val="Tekstpodstawowywcity"/>
        <w:numPr>
          <w:ilvl w:val="0"/>
          <w:numId w:val="9"/>
        </w:numPr>
        <w:tabs>
          <w:tab w:val="left" w:pos="1296"/>
        </w:tabs>
        <w:rPr>
          <w:sz w:val="24"/>
        </w:rPr>
      </w:pPr>
      <w:r>
        <w:rPr>
          <w:sz w:val="24"/>
        </w:rPr>
        <w:lastRenderedPageBreak/>
        <w:t>Zainstalowano system centralnego sterowania z ekranu dotykowego umieszczonego na stole prowadzą</w:t>
      </w:r>
      <w:r w:rsidR="00B56F59">
        <w:rPr>
          <w:sz w:val="24"/>
        </w:rPr>
        <w:t>cego;</w:t>
      </w:r>
    </w:p>
    <w:p w:rsidR="00A876BD" w:rsidRDefault="00B56F59">
      <w:pPr>
        <w:pStyle w:val="Nagwek3"/>
        <w:tabs>
          <w:tab w:val="left" w:pos="720"/>
        </w:tabs>
      </w:pPr>
      <w:bookmarkStart w:id="10" w:name="_Toc293917388"/>
      <w:r>
        <w:t>Sala</w:t>
      </w:r>
      <w:r w:rsidR="0087664F">
        <w:t xml:space="preserve"> wykładowa </w:t>
      </w:r>
      <w:r w:rsidR="00491A74">
        <w:t>A</w:t>
      </w:r>
      <w:r>
        <w:t>1.13</w:t>
      </w:r>
      <w:bookmarkEnd w:id="10"/>
    </w:p>
    <w:p w:rsidR="005410B9" w:rsidRDefault="005410B9" w:rsidP="005410B9">
      <w:pPr>
        <w:pStyle w:val="Tekstpodstawowywcity"/>
        <w:numPr>
          <w:ilvl w:val="0"/>
          <w:numId w:val="9"/>
        </w:numPr>
        <w:tabs>
          <w:tab w:val="left" w:pos="1296"/>
        </w:tabs>
        <w:rPr>
          <w:sz w:val="24"/>
        </w:rPr>
      </w:pPr>
      <w:r>
        <w:rPr>
          <w:sz w:val="24"/>
        </w:rPr>
        <w:t>Wykonano instalację umożliwiającą prezentację komputerową i  video   poprzez   projektor   na   ekranie rozwijanym elektrycznie;</w:t>
      </w:r>
    </w:p>
    <w:p w:rsidR="005410B9" w:rsidRDefault="005410B9" w:rsidP="00B56F59">
      <w:pPr>
        <w:pStyle w:val="Tekstpodstawowywcity"/>
        <w:numPr>
          <w:ilvl w:val="0"/>
          <w:numId w:val="9"/>
        </w:numPr>
        <w:tabs>
          <w:tab w:val="left" w:pos="1296"/>
        </w:tabs>
        <w:rPr>
          <w:sz w:val="24"/>
        </w:rPr>
      </w:pPr>
      <w:r>
        <w:rPr>
          <w:sz w:val="24"/>
        </w:rPr>
        <w:t>Wyposażono w urządzenia źródłowe audio-video (</w:t>
      </w:r>
      <w:proofErr w:type="spellStart"/>
      <w:r w:rsidR="00B56F59">
        <w:rPr>
          <w:sz w:val="24"/>
        </w:rPr>
        <w:t>wizualizer</w:t>
      </w:r>
      <w:proofErr w:type="spellEnd"/>
      <w:r w:rsidR="00B56F59">
        <w:rPr>
          <w:sz w:val="24"/>
        </w:rPr>
        <w:t xml:space="preserve"> , komputer);</w:t>
      </w:r>
    </w:p>
    <w:p w:rsidR="002026C7" w:rsidRDefault="002026C7" w:rsidP="002026C7">
      <w:pPr>
        <w:pStyle w:val="Tekstpodstawowywcity"/>
        <w:tabs>
          <w:tab w:val="left" w:pos="1296"/>
        </w:tabs>
        <w:ind w:firstLine="0"/>
        <w:rPr>
          <w:sz w:val="24"/>
        </w:rPr>
      </w:pPr>
    </w:p>
    <w:p w:rsidR="002026C7" w:rsidRDefault="00B56F59" w:rsidP="002026C7">
      <w:pPr>
        <w:pStyle w:val="Nagwek3"/>
        <w:tabs>
          <w:tab w:val="left" w:pos="720"/>
        </w:tabs>
      </w:pPr>
      <w:bookmarkStart w:id="11" w:name="_Toc293917389"/>
      <w:r>
        <w:t>S</w:t>
      </w:r>
      <w:r w:rsidR="00A311FD">
        <w:t>al</w:t>
      </w:r>
      <w:r w:rsidR="005410B9">
        <w:t>a</w:t>
      </w:r>
      <w:r>
        <w:t xml:space="preserve"> wykładowa </w:t>
      </w:r>
      <w:r w:rsidR="00491A74">
        <w:t>A</w:t>
      </w:r>
      <w:r>
        <w:t>1.14</w:t>
      </w:r>
      <w:bookmarkEnd w:id="11"/>
    </w:p>
    <w:p w:rsidR="005410B9" w:rsidRDefault="005410B9" w:rsidP="005410B9">
      <w:pPr>
        <w:pStyle w:val="Tekstpodstawowywcity"/>
        <w:numPr>
          <w:ilvl w:val="0"/>
          <w:numId w:val="9"/>
        </w:numPr>
        <w:tabs>
          <w:tab w:val="left" w:pos="1296"/>
        </w:tabs>
        <w:rPr>
          <w:sz w:val="24"/>
        </w:rPr>
      </w:pPr>
      <w:r>
        <w:rPr>
          <w:sz w:val="24"/>
        </w:rPr>
        <w:t>Wykonano instalację umożliwiającą prezentację komputerową i  video   poprzez   projektor   na   ekranie rozwijanym elektrycznie;</w:t>
      </w:r>
    </w:p>
    <w:p w:rsidR="005410B9" w:rsidRDefault="005410B9" w:rsidP="00B56F59">
      <w:pPr>
        <w:pStyle w:val="Tekstpodstawowywcity"/>
        <w:numPr>
          <w:ilvl w:val="0"/>
          <w:numId w:val="9"/>
        </w:numPr>
        <w:tabs>
          <w:tab w:val="left" w:pos="1296"/>
        </w:tabs>
        <w:rPr>
          <w:sz w:val="24"/>
        </w:rPr>
      </w:pPr>
      <w:r>
        <w:rPr>
          <w:sz w:val="24"/>
        </w:rPr>
        <w:t>Wyposażono w urządzenia źródłowe audio-video (</w:t>
      </w:r>
      <w:proofErr w:type="spellStart"/>
      <w:r>
        <w:rPr>
          <w:sz w:val="24"/>
        </w:rPr>
        <w:t>wizualizer</w:t>
      </w:r>
      <w:proofErr w:type="spellEnd"/>
      <w:r>
        <w:rPr>
          <w:sz w:val="24"/>
        </w:rPr>
        <w:t xml:space="preserve"> , komputer);</w:t>
      </w:r>
    </w:p>
    <w:p w:rsidR="005410B9" w:rsidRPr="005410B9" w:rsidRDefault="005410B9" w:rsidP="005410B9"/>
    <w:p w:rsidR="00A876BD" w:rsidRDefault="002026C7" w:rsidP="00B56F59">
      <w:pPr>
        <w:pStyle w:val="Nagwek3"/>
        <w:tabs>
          <w:tab w:val="left" w:pos="720"/>
        </w:tabs>
      </w:pPr>
      <w:bookmarkStart w:id="12" w:name="_Toc293917390"/>
      <w:r>
        <w:t>sal</w:t>
      </w:r>
      <w:r w:rsidR="005410B9">
        <w:t>a</w:t>
      </w:r>
      <w:r>
        <w:t xml:space="preserve"> </w:t>
      </w:r>
      <w:r w:rsidR="00B56F59">
        <w:t xml:space="preserve">wykładowa </w:t>
      </w:r>
      <w:r w:rsidR="00491A74">
        <w:t>A</w:t>
      </w:r>
      <w:r w:rsidR="00B56F59">
        <w:t>1.15</w:t>
      </w:r>
      <w:bookmarkEnd w:id="12"/>
    </w:p>
    <w:p w:rsidR="005410B9" w:rsidRDefault="005410B9" w:rsidP="005410B9">
      <w:pPr>
        <w:pStyle w:val="Tekstpodstawowywcity"/>
        <w:numPr>
          <w:ilvl w:val="0"/>
          <w:numId w:val="9"/>
        </w:numPr>
        <w:tabs>
          <w:tab w:val="left" w:pos="1296"/>
        </w:tabs>
        <w:rPr>
          <w:sz w:val="24"/>
        </w:rPr>
      </w:pPr>
      <w:r>
        <w:rPr>
          <w:sz w:val="24"/>
        </w:rPr>
        <w:t>Wykonano instalację umożliwiającą prezentację komputerową i  video   poprzez   projektor   na   ekranie rozwijanym elektrycznie;</w:t>
      </w:r>
    </w:p>
    <w:p w:rsidR="005410B9" w:rsidRDefault="005410B9" w:rsidP="005410B9">
      <w:pPr>
        <w:pStyle w:val="Tekstpodstawowywcity"/>
        <w:numPr>
          <w:ilvl w:val="0"/>
          <w:numId w:val="9"/>
        </w:numPr>
        <w:tabs>
          <w:tab w:val="left" w:pos="1296"/>
        </w:tabs>
        <w:rPr>
          <w:sz w:val="24"/>
        </w:rPr>
      </w:pPr>
      <w:r>
        <w:rPr>
          <w:sz w:val="24"/>
        </w:rPr>
        <w:t>Wyposażono w urządzenia źródłowe audio-video (</w:t>
      </w:r>
      <w:proofErr w:type="spellStart"/>
      <w:r>
        <w:rPr>
          <w:sz w:val="24"/>
        </w:rPr>
        <w:t>wizualizer</w:t>
      </w:r>
      <w:proofErr w:type="spellEnd"/>
      <w:r>
        <w:rPr>
          <w:sz w:val="24"/>
        </w:rPr>
        <w:t xml:space="preserve"> , komputer,);</w:t>
      </w:r>
    </w:p>
    <w:p w:rsidR="005410B9" w:rsidRDefault="00B56F59" w:rsidP="00B56F59">
      <w:pPr>
        <w:pStyle w:val="Tekstpodstawowywcity"/>
        <w:numPr>
          <w:ilvl w:val="0"/>
          <w:numId w:val="9"/>
        </w:numPr>
        <w:tabs>
          <w:tab w:val="left" w:pos="1296"/>
        </w:tabs>
        <w:rPr>
          <w:sz w:val="24"/>
        </w:rPr>
      </w:pPr>
      <w:r>
        <w:rPr>
          <w:sz w:val="24"/>
        </w:rPr>
        <w:t>Zainstalowano system wspomagający naukę języków</w:t>
      </w:r>
    </w:p>
    <w:p w:rsidR="00491A74" w:rsidRDefault="00491A74" w:rsidP="00491A74">
      <w:pPr>
        <w:pStyle w:val="Nagwek3"/>
        <w:tabs>
          <w:tab w:val="left" w:pos="720"/>
        </w:tabs>
      </w:pPr>
      <w:bookmarkStart w:id="13" w:name="_Toc293917391"/>
      <w:r>
        <w:t>sala konferencyjna A1.02</w:t>
      </w:r>
      <w:bookmarkEnd w:id="13"/>
    </w:p>
    <w:p w:rsidR="00491A74" w:rsidRDefault="00491A74" w:rsidP="00491A74">
      <w:pPr>
        <w:pStyle w:val="Tekstpodstawowywcity"/>
        <w:numPr>
          <w:ilvl w:val="0"/>
          <w:numId w:val="9"/>
        </w:numPr>
        <w:tabs>
          <w:tab w:val="left" w:pos="1296"/>
        </w:tabs>
        <w:rPr>
          <w:sz w:val="24"/>
        </w:rPr>
      </w:pPr>
      <w:r>
        <w:rPr>
          <w:sz w:val="24"/>
        </w:rPr>
        <w:t>Wykonano instalację umożliwiającą prezentację komputerową i  video   poprzez   projektor   na   ekranie rozwijanym elektrycznie;</w:t>
      </w:r>
    </w:p>
    <w:p w:rsidR="00491A74" w:rsidRDefault="00491A74" w:rsidP="00491A74">
      <w:pPr>
        <w:pStyle w:val="Tekstpodstawowywcity"/>
        <w:numPr>
          <w:ilvl w:val="0"/>
          <w:numId w:val="9"/>
        </w:numPr>
        <w:tabs>
          <w:tab w:val="left" w:pos="1296"/>
        </w:tabs>
        <w:rPr>
          <w:sz w:val="24"/>
        </w:rPr>
      </w:pPr>
      <w:r>
        <w:rPr>
          <w:sz w:val="24"/>
        </w:rPr>
        <w:t>Wyposażono w urządzenia źródłowe audio-video (</w:t>
      </w:r>
      <w:proofErr w:type="spellStart"/>
      <w:r>
        <w:rPr>
          <w:sz w:val="24"/>
        </w:rPr>
        <w:t>wizualizer</w:t>
      </w:r>
      <w:proofErr w:type="spellEnd"/>
      <w:r>
        <w:rPr>
          <w:sz w:val="24"/>
        </w:rPr>
        <w:t xml:space="preserve"> , komputer,);</w:t>
      </w:r>
    </w:p>
    <w:p w:rsidR="00491A74" w:rsidRDefault="00491A74" w:rsidP="00491A74">
      <w:pPr>
        <w:pStyle w:val="Tekstpodstawowywcity"/>
        <w:numPr>
          <w:ilvl w:val="0"/>
          <w:numId w:val="9"/>
        </w:numPr>
        <w:tabs>
          <w:tab w:val="left" w:pos="1296"/>
        </w:tabs>
        <w:rPr>
          <w:sz w:val="24"/>
        </w:rPr>
      </w:pPr>
      <w:r>
        <w:rPr>
          <w:sz w:val="24"/>
        </w:rPr>
        <w:t>Zainstalowano system konferencyjny</w:t>
      </w:r>
    </w:p>
    <w:p w:rsidR="00491A74" w:rsidRDefault="00491A74" w:rsidP="00491A74">
      <w:pPr>
        <w:pStyle w:val="Tekstpodstawowywcity"/>
        <w:ind w:firstLine="0"/>
        <w:rPr>
          <w:sz w:val="24"/>
        </w:rPr>
      </w:pPr>
    </w:p>
    <w:p w:rsidR="000C572A" w:rsidRDefault="000C572A" w:rsidP="000C572A">
      <w:pPr>
        <w:pStyle w:val="Nagwek3"/>
        <w:tabs>
          <w:tab w:val="left" w:pos="720"/>
        </w:tabs>
      </w:pPr>
      <w:bookmarkStart w:id="14" w:name="_Toc293917392"/>
      <w:r>
        <w:t xml:space="preserve">sale </w:t>
      </w:r>
      <w:r w:rsidR="00F75A77">
        <w:t>ćwiczeniowe</w:t>
      </w:r>
      <w:r>
        <w:t xml:space="preserve"> </w:t>
      </w:r>
      <w:r>
        <w:rPr>
          <w:sz w:val="24"/>
        </w:rPr>
        <w:t>30 osobowe C0.59, C0.64, C0.26, C1.70</w:t>
      </w:r>
      <w:bookmarkEnd w:id="14"/>
    </w:p>
    <w:p w:rsidR="000C572A" w:rsidRDefault="000C572A" w:rsidP="000C572A">
      <w:pPr>
        <w:pStyle w:val="Tekstpodstawowywcity"/>
        <w:numPr>
          <w:ilvl w:val="0"/>
          <w:numId w:val="9"/>
        </w:numPr>
        <w:tabs>
          <w:tab w:val="left" w:pos="1296"/>
        </w:tabs>
        <w:rPr>
          <w:sz w:val="24"/>
        </w:rPr>
      </w:pPr>
      <w:r>
        <w:rPr>
          <w:sz w:val="24"/>
        </w:rPr>
        <w:t>Wykonano instalację umożliwiającą prezentację komputerową i  video   poprzez   projektor   na   ekranie rozwijanym elektrycznie;</w:t>
      </w:r>
    </w:p>
    <w:p w:rsidR="000C572A" w:rsidRDefault="000C572A" w:rsidP="000C572A">
      <w:pPr>
        <w:pStyle w:val="Tekstpodstawowywcity"/>
        <w:numPr>
          <w:ilvl w:val="0"/>
          <w:numId w:val="9"/>
        </w:numPr>
        <w:tabs>
          <w:tab w:val="left" w:pos="1296"/>
        </w:tabs>
        <w:rPr>
          <w:sz w:val="24"/>
        </w:rPr>
      </w:pPr>
      <w:r>
        <w:rPr>
          <w:sz w:val="24"/>
        </w:rPr>
        <w:t>Wyposażono w urządzenia źródłowe audio-video (</w:t>
      </w:r>
      <w:proofErr w:type="spellStart"/>
      <w:r>
        <w:rPr>
          <w:sz w:val="24"/>
        </w:rPr>
        <w:t>wizualizer</w:t>
      </w:r>
      <w:proofErr w:type="spellEnd"/>
      <w:r>
        <w:rPr>
          <w:sz w:val="24"/>
        </w:rPr>
        <w:t xml:space="preserve"> , komputer,);</w:t>
      </w:r>
    </w:p>
    <w:p w:rsidR="000C572A" w:rsidRDefault="000C572A" w:rsidP="000C572A">
      <w:pPr>
        <w:pStyle w:val="Tekstpodstawowywcity"/>
        <w:ind w:firstLine="0"/>
        <w:rPr>
          <w:sz w:val="24"/>
        </w:rPr>
      </w:pPr>
    </w:p>
    <w:p w:rsidR="000C572A" w:rsidRDefault="00F75A77" w:rsidP="000C572A">
      <w:pPr>
        <w:pStyle w:val="Nagwek3"/>
        <w:tabs>
          <w:tab w:val="left" w:pos="720"/>
        </w:tabs>
      </w:pPr>
      <w:bookmarkStart w:id="15" w:name="_Toc293917393"/>
      <w:r>
        <w:lastRenderedPageBreak/>
        <w:t>sale ćwiczeniowe</w:t>
      </w:r>
      <w:r w:rsidR="000C572A">
        <w:t xml:space="preserve"> </w:t>
      </w:r>
      <w:r w:rsidR="000C572A">
        <w:rPr>
          <w:sz w:val="24"/>
        </w:rPr>
        <w:t>15 osobowe D0.19, D0.80, D0.78, D0.84, D0.85, D0.87, D0.88, D0.90, C0.66, C0.67, C0.68, C0.56, C0.55, B0.27, D1.103, D1.102, C1.64, C1.63, A1.16</w:t>
      </w:r>
      <w:bookmarkEnd w:id="15"/>
    </w:p>
    <w:p w:rsidR="000C572A" w:rsidRDefault="000C572A" w:rsidP="000C572A">
      <w:pPr>
        <w:pStyle w:val="Tekstpodstawowywcity"/>
        <w:numPr>
          <w:ilvl w:val="0"/>
          <w:numId w:val="9"/>
        </w:numPr>
        <w:tabs>
          <w:tab w:val="left" w:pos="1296"/>
        </w:tabs>
        <w:rPr>
          <w:sz w:val="24"/>
        </w:rPr>
      </w:pPr>
      <w:r>
        <w:rPr>
          <w:sz w:val="24"/>
        </w:rPr>
        <w:t>Wykonano instalację umożliwiającą prezentację komputerową i  video   poprzez   projektor   na   ekranie rozwijanym ręcznie;</w:t>
      </w:r>
    </w:p>
    <w:p w:rsidR="000C572A" w:rsidRDefault="000C572A" w:rsidP="000C572A">
      <w:pPr>
        <w:pStyle w:val="Tekstpodstawowywcity"/>
        <w:numPr>
          <w:ilvl w:val="0"/>
          <w:numId w:val="9"/>
        </w:numPr>
        <w:tabs>
          <w:tab w:val="left" w:pos="1296"/>
        </w:tabs>
        <w:rPr>
          <w:sz w:val="24"/>
        </w:rPr>
      </w:pPr>
      <w:r>
        <w:rPr>
          <w:sz w:val="24"/>
        </w:rPr>
        <w:t>Wyposażono w urządzenia źródłowe audio-video (</w:t>
      </w:r>
      <w:proofErr w:type="spellStart"/>
      <w:r>
        <w:rPr>
          <w:sz w:val="24"/>
        </w:rPr>
        <w:t>wizualizer</w:t>
      </w:r>
      <w:proofErr w:type="spellEnd"/>
      <w:r>
        <w:rPr>
          <w:sz w:val="24"/>
        </w:rPr>
        <w:t xml:space="preserve"> , komputer,);</w:t>
      </w:r>
    </w:p>
    <w:p w:rsidR="000C572A" w:rsidRDefault="000C572A" w:rsidP="000C572A">
      <w:pPr>
        <w:pStyle w:val="Tekstpodstawowywcity"/>
        <w:ind w:firstLine="0"/>
        <w:rPr>
          <w:sz w:val="24"/>
        </w:rPr>
      </w:pPr>
    </w:p>
    <w:p w:rsidR="000C572A" w:rsidRDefault="000C572A" w:rsidP="000C572A">
      <w:pPr>
        <w:pStyle w:val="Tekstpodstawowywcity"/>
        <w:ind w:firstLine="0"/>
        <w:rPr>
          <w:sz w:val="24"/>
        </w:rPr>
      </w:pPr>
    </w:p>
    <w:p w:rsidR="00A876BD" w:rsidRDefault="00A876BD">
      <w:pPr>
        <w:pStyle w:val="Tekstpodstawowywcity"/>
        <w:ind w:left="936" w:firstLine="0"/>
        <w:rPr>
          <w:sz w:val="24"/>
        </w:rPr>
      </w:pPr>
    </w:p>
    <w:p w:rsidR="00A876BD" w:rsidRDefault="00A876BD">
      <w:pPr>
        <w:pStyle w:val="Nagwek2"/>
        <w:tabs>
          <w:tab w:val="left" w:pos="576"/>
        </w:tabs>
      </w:pPr>
      <w:bookmarkStart w:id="16" w:name="_Toc293917394"/>
      <w:r>
        <w:t>Opis systemów AV.</w:t>
      </w:r>
      <w:bookmarkEnd w:id="16"/>
    </w:p>
    <w:p w:rsidR="00A876BD" w:rsidRDefault="00A876BD">
      <w:pPr>
        <w:ind w:left="851"/>
        <w:rPr>
          <w:rFonts w:ascii="Arial" w:hAnsi="Arial"/>
          <w:b/>
          <w:i/>
        </w:rPr>
      </w:pPr>
    </w:p>
    <w:p w:rsidR="00CC0324" w:rsidRDefault="00B56F59" w:rsidP="00CC0324">
      <w:r>
        <w:t xml:space="preserve">W Sali audytoryjnej </w:t>
      </w:r>
      <w:r w:rsidR="00A311FD">
        <w:t>(</w:t>
      </w:r>
      <w:r w:rsidR="000C572A">
        <w:t>0.17</w:t>
      </w:r>
      <w:r w:rsidR="00A311FD">
        <w:t>)</w:t>
      </w:r>
      <w:r w:rsidR="000C572A">
        <w:t xml:space="preserve"> oraz w Sali audytoryjnej (0.14</w:t>
      </w:r>
      <w:r>
        <w:t>)</w:t>
      </w:r>
      <w:r w:rsidR="00A311FD">
        <w:t xml:space="preserve"> </w:t>
      </w:r>
      <w:r w:rsidR="004C3F31">
        <w:t>sprzęt AV</w:t>
      </w:r>
      <w:r>
        <w:t>, panel sterujący oraz przyłącza</w:t>
      </w:r>
      <w:r w:rsidR="004C3F31">
        <w:t xml:space="preserve"> zamontowan</w:t>
      </w:r>
      <w:r w:rsidR="005410B9">
        <w:t xml:space="preserve">o </w:t>
      </w:r>
      <w:r>
        <w:t>w</w:t>
      </w:r>
      <w:r w:rsidR="004C3F31">
        <w:t xml:space="preserve"> biurku</w:t>
      </w:r>
      <w:r>
        <w:t xml:space="preserve"> prowadzącego</w:t>
      </w:r>
      <w:r w:rsidR="004C3F31">
        <w:t>.</w:t>
      </w:r>
      <w:r w:rsidR="000C572A">
        <w:t xml:space="preserve"> </w:t>
      </w:r>
      <w:r w:rsidR="004C3F31">
        <w:t xml:space="preserve">Dla pozostałych sal montaż sprzętu </w:t>
      </w:r>
      <w:r w:rsidR="000C572A">
        <w:t>na</w:t>
      </w:r>
      <w:r w:rsidR="004C3F31">
        <w:t xml:space="preserve"> biurkach</w:t>
      </w:r>
      <w:r w:rsidR="000C572A">
        <w:t>.</w:t>
      </w:r>
      <w:r w:rsidR="004C3F31">
        <w:t xml:space="preserve"> </w:t>
      </w:r>
    </w:p>
    <w:p w:rsidR="00CC0324" w:rsidRDefault="00CC0324"/>
    <w:p w:rsidR="00A876BD" w:rsidRDefault="00A876BD">
      <w:pPr>
        <w:ind w:firstLine="708"/>
      </w:pPr>
    </w:p>
    <w:p w:rsidR="00A876BD" w:rsidRDefault="00A876BD">
      <w:pPr>
        <w:ind w:firstLine="708"/>
      </w:pPr>
      <w:r>
        <w:t>System prezentacji wideo umożliwia</w:t>
      </w:r>
      <w:r w:rsidR="005410B9">
        <w:t xml:space="preserve"> </w:t>
      </w:r>
      <w:r>
        <w:t xml:space="preserve">prezentacje materiałów z podstawowych źródeł sygnału stosowanych obecnie tj. Magnetowidu, DVD, </w:t>
      </w:r>
      <w:r w:rsidR="00753717">
        <w:t xml:space="preserve">komputera, </w:t>
      </w:r>
      <w:proofErr w:type="spellStart"/>
      <w:r w:rsidR="00753717">
        <w:t>Wizualizera</w:t>
      </w:r>
      <w:proofErr w:type="spellEnd"/>
      <w:r w:rsidR="00753717">
        <w:t xml:space="preserve"> </w:t>
      </w:r>
      <w:r>
        <w:t xml:space="preserve"> itp.  Prezentowane </w:t>
      </w:r>
      <w:proofErr w:type="spellStart"/>
      <w:r>
        <w:t>materiały</w:t>
      </w:r>
      <w:proofErr w:type="spellEnd"/>
      <w:r>
        <w:t xml:space="preserve"> </w:t>
      </w:r>
      <w:r w:rsidR="005410B9">
        <w:t>są</w:t>
      </w:r>
      <w:r>
        <w:t xml:space="preserve"> wyświetlane za pomocą projektora na ekranie projekcyjnym.</w:t>
      </w:r>
    </w:p>
    <w:p w:rsidR="00A876BD" w:rsidRDefault="00A876BD">
      <w:pPr>
        <w:ind w:left="851"/>
        <w:jc w:val="both"/>
        <w:rPr>
          <w:rFonts w:ascii="Arial" w:hAnsi="Arial"/>
          <w:i/>
        </w:rPr>
      </w:pPr>
    </w:p>
    <w:p w:rsidR="00A876BD" w:rsidRDefault="00A876BD">
      <w:pPr>
        <w:pStyle w:val="Tekstpodstawowy210"/>
        <w:ind w:firstLine="708"/>
        <w:rPr>
          <w:rFonts w:ascii="Times New Roman" w:hAnsi="Times New Roman"/>
        </w:rPr>
      </w:pPr>
      <w:r>
        <w:rPr>
          <w:rFonts w:ascii="Times New Roman" w:hAnsi="Times New Roman"/>
        </w:rPr>
        <w:t>System nagłośnienia umożliwia pełne zrozumienie przekazywanych informacji zarówno ze źródeł wymienionych powyżej jak i osób dokonujących prezentacji lub wykładu, oraz jednocześnie umożliwia zadawanie pytań przez słuchaczy. W skład takiego systemu wchodzą wzmacniacze mocy, miksery, wzmacniacze miksujące, zestawy głośnikowe i mikrofony</w:t>
      </w:r>
      <w:r w:rsidR="00753717">
        <w:rPr>
          <w:rFonts w:ascii="Times New Roman" w:hAnsi="Times New Roman"/>
        </w:rPr>
        <w:t>.</w:t>
      </w:r>
      <w:r>
        <w:rPr>
          <w:rFonts w:ascii="Times New Roman" w:hAnsi="Times New Roman"/>
        </w:rPr>
        <w:t xml:space="preserve"> </w:t>
      </w:r>
    </w:p>
    <w:p w:rsidR="00A876BD" w:rsidRDefault="00A876BD">
      <w:pPr>
        <w:jc w:val="both"/>
      </w:pPr>
      <w:r>
        <w:t xml:space="preserve"> </w:t>
      </w:r>
    </w:p>
    <w:p w:rsidR="00A876BD" w:rsidRDefault="00A876BD" w:rsidP="0054119D">
      <w:pPr>
        <w:ind w:firstLine="708"/>
        <w:jc w:val="both"/>
      </w:pPr>
      <w:r>
        <w:t xml:space="preserve"> Zastosowany system centralnego sterowania pozwala do minimum uprościć  obsługę urządzeń wchodzących w skład poszczególnych systemów. System sterowania kontrol</w:t>
      </w:r>
      <w:r w:rsidR="005410B9">
        <w:t>uje</w:t>
      </w:r>
      <w:r>
        <w:t xml:space="preserve"> również inne </w:t>
      </w:r>
      <w:proofErr w:type="spellStart"/>
      <w:r>
        <w:t>systemy</w:t>
      </w:r>
      <w:proofErr w:type="spellEnd"/>
      <w:r>
        <w:t xml:space="preserve">  sali tj. oświetlenie, system zaciemnień, itp. W skład systemu wchodzi  ekran dotykowy pełniący rolę konsoli operatora, sterownik mikroprocesorowy, szereg wielofunkcyjnych modułów sterujących, oraz dodatkowe urządzenia wykonawcze. Sterowani</w:t>
      </w:r>
      <w:r w:rsidR="00753717">
        <w:t xml:space="preserve">em poszczególnymi systemami </w:t>
      </w:r>
      <w:r>
        <w:t>zajm</w:t>
      </w:r>
      <w:r w:rsidR="00753717">
        <w:t xml:space="preserve">uje </w:t>
      </w:r>
      <w:r>
        <w:t xml:space="preserve">się sam prelegent lub technik odpowiedzialny za stan techniczny sali. </w:t>
      </w:r>
    </w:p>
    <w:p w:rsidR="0054119D" w:rsidRDefault="0054119D" w:rsidP="0054119D">
      <w:pPr>
        <w:ind w:firstLine="708"/>
        <w:jc w:val="both"/>
        <w:rPr>
          <w:rFonts w:ascii="Arial" w:hAnsi="Arial"/>
          <w:i/>
        </w:rPr>
      </w:pPr>
    </w:p>
    <w:p w:rsidR="00A876BD" w:rsidRDefault="00A876BD">
      <w:pPr>
        <w:pStyle w:val="Nagwek2"/>
        <w:tabs>
          <w:tab w:val="left" w:pos="576"/>
        </w:tabs>
      </w:pPr>
      <w:bookmarkStart w:id="17" w:name="_Toc293917395"/>
      <w:r>
        <w:t>System sterowania</w:t>
      </w:r>
      <w:bookmarkEnd w:id="17"/>
      <w:r>
        <w:t xml:space="preserve"> </w:t>
      </w:r>
    </w:p>
    <w:p w:rsidR="00A876BD" w:rsidRDefault="00A876BD">
      <w:pPr>
        <w:pStyle w:val="Tekstpodstawowywcity"/>
      </w:pPr>
    </w:p>
    <w:p w:rsidR="00A876BD" w:rsidRDefault="00A876BD">
      <w:pPr>
        <w:ind w:firstLine="708"/>
        <w:jc w:val="both"/>
      </w:pPr>
      <w:r>
        <w:lastRenderedPageBreak/>
        <w:t>System sterowania salą obejm</w:t>
      </w:r>
      <w:r w:rsidR="005410B9">
        <w:t>uje</w:t>
      </w:r>
      <w:r>
        <w:t xml:space="preserve"> sterowanie wszystkimi urządzeniami konferencyjnymi – roletami, ekranem, projektorem, nagłośnieniem, projekcją obrazów. </w:t>
      </w:r>
    </w:p>
    <w:p w:rsidR="00A876BD" w:rsidRDefault="00A876BD">
      <w:r>
        <w:t xml:space="preserve"> </w:t>
      </w:r>
    </w:p>
    <w:p w:rsidR="00A876BD" w:rsidRDefault="00A876BD">
      <w:pPr>
        <w:pStyle w:val="Nagwek2"/>
        <w:tabs>
          <w:tab w:val="left" w:pos="576"/>
        </w:tabs>
      </w:pPr>
      <w:bookmarkStart w:id="18" w:name="_Toc293917396"/>
      <w:r>
        <w:t>Sterowanie urządzeniami audiowizualnymi</w:t>
      </w:r>
      <w:bookmarkEnd w:id="18"/>
    </w:p>
    <w:p w:rsidR="00A876BD" w:rsidRDefault="00A876BD">
      <w:pPr>
        <w:pStyle w:val="Tekstpodstawowy"/>
      </w:pPr>
    </w:p>
    <w:p w:rsidR="00A876BD" w:rsidRDefault="00A876BD">
      <w:pPr>
        <w:ind w:firstLine="708"/>
        <w:jc w:val="both"/>
      </w:pPr>
      <w:r>
        <w:t xml:space="preserve">Sterownik z panelem dotykowym </w:t>
      </w:r>
      <w:r w:rsidR="00EF15DC">
        <w:t>przewodowym charakteryzuje</w:t>
      </w:r>
      <w:r>
        <w:t xml:space="preserve"> się intuicyjną obsługą , prostotą działania i niezawodnością.  </w:t>
      </w:r>
    </w:p>
    <w:p w:rsidR="00A876BD" w:rsidRDefault="00A876BD">
      <w:pPr>
        <w:ind w:firstLine="708"/>
        <w:jc w:val="both"/>
      </w:pPr>
      <w:r>
        <w:t xml:space="preserve">Sterownik dotykowy współpracuje z jednostką centralną systemu łączem przewodowym i jest urządzeniem o ekranie min </w:t>
      </w:r>
      <w:smartTag w:uri="urn:schemas-microsoft-com:office:smarttags" w:element="metricconverter">
        <w:smartTagPr>
          <w:attr w:name="ProductID" w:val="5,6”"/>
        </w:smartTagPr>
        <w:r w:rsidR="00EF15DC">
          <w:t>5,6</w:t>
        </w:r>
        <w:r>
          <w:t>”</w:t>
        </w:r>
      </w:smartTag>
      <w:r>
        <w:t>.</w:t>
      </w:r>
      <w:r w:rsidR="00EF15DC">
        <w:t xml:space="preserve"> </w:t>
      </w:r>
    </w:p>
    <w:p w:rsidR="00A876BD" w:rsidRDefault="00A876BD">
      <w:pPr>
        <w:jc w:val="both"/>
      </w:pPr>
    </w:p>
    <w:p w:rsidR="00A876BD" w:rsidRDefault="00A876BD">
      <w:pPr>
        <w:pStyle w:val="Nagwek2"/>
        <w:tabs>
          <w:tab w:val="left" w:pos="576"/>
        </w:tabs>
      </w:pPr>
      <w:bookmarkStart w:id="19" w:name="_Toc293917397"/>
      <w:r>
        <w:t xml:space="preserve">Systemy </w:t>
      </w:r>
      <w:proofErr w:type="spellStart"/>
      <w:r>
        <w:t>audiowizualne</w:t>
      </w:r>
      <w:bookmarkEnd w:id="19"/>
      <w:proofErr w:type="spellEnd"/>
    </w:p>
    <w:p w:rsidR="00A876BD" w:rsidRDefault="00A876BD"/>
    <w:p w:rsidR="00A876BD" w:rsidRDefault="00860234">
      <w:pPr>
        <w:ind w:firstLine="708"/>
        <w:jc w:val="both"/>
      </w:pPr>
      <w:r>
        <w:t>W salach audytoryjnych w</w:t>
      </w:r>
      <w:r w:rsidR="005410B9">
        <w:t xml:space="preserve">ykonano </w:t>
      </w:r>
      <w:r w:rsidR="00A876BD">
        <w:t xml:space="preserve">wyposażenie w komplet urządzeń konferencyjnych umożliwiających wizualizacje danych ze wszystkich dostępnych nośników informacji oraz nagłośnienie konferencyjne i </w:t>
      </w:r>
      <w:proofErr w:type="spellStart"/>
      <w:r w:rsidR="00A876BD">
        <w:t>projekcyjne</w:t>
      </w:r>
      <w:proofErr w:type="spellEnd"/>
      <w:r w:rsidR="00A876BD">
        <w:t>.</w:t>
      </w:r>
    </w:p>
    <w:p w:rsidR="00A318D9" w:rsidRDefault="00A318D9">
      <w:pPr>
        <w:ind w:firstLine="708"/>
        <w:jc w:val="both"/>
      </w:pPr>
      <w:r>
        <w:t xml:space="preserve">W Sali wykładowej A1.02 wykonano wyposażenie w komplet urządzeń do prowadzenia dyskusji. </w:t>
      </w:r>
    </w:p>
    <w:p w:rsidR="00A318D9" w:rsidRDefault="00A318D9" w:rsidP="00A318D9">
      <w:pPr>
        <w:ind w:firstLine="708"/>
        <w:jc w:val="both"/>
      </w:pPr>
      <w:r>
        <w:t>W Sali wykładowej A1.15 wykonano wyposażenie w komplet urządzeń do nauki języków.</w:t>
      </w:r>
    </w:p>
    <w:p w:rsidR="00A876BD" w:rsidRDefault="00A876BD">
      <w:pPr>
        <w:ind w:firstLine="708"/>
        <w:jc w:val="both"/>
      </w:pPr>
    </w:p>
    <w:p w:rsidR="00A876BD" w:rsidRDefault="00A876BD">
      <w:pPr>
        <w:pStyle w:val="Nagwek2"/>
        <w:tabs>
          <w:tab w:val="left" w:pos="576"/>
        </w:tabs>
      </w:pPr>
      <w:bookmarkStart w:id="20" w:name="_Toc293917398"/>
      <w:r>
        <w:t>System nagłośnienia</w:t>
      </w:r>
      <w:bookmarkEnd w:id="20"/>
      <w:r>
        <w:t xml:space="preserve"> </w:t>
      </w:r>
    </w:p>
    <w:p w:rsidR="00A876BD" w:rsidRDefault="00A876BD">
      <w:pPr>
        <w:pStyle w:val="Tekstpodstawowywcity"/>
      </w:pPr>
    </w:p>
    <w:p w:rsidR="00A876BD" w:rsidRDefault="00860234">
      <w:pPr>
        <w:ind w:firstLine="708"/>
        <w:jc w:val="both"/>
      </w:pPr>
      <w:r>
        <w:t>W salach audytoryjnych z</w:t>
      </w:r>
      <w:r w:rsidR="00A876BD">
        <w:t xml:space="preserve">astosowano system odtwarzania dźwięku wykorzystujący głośniki </w:t>
      </w:r>
      <w:r w:rsidR="004B0157">
        <w:t xml:space="preserve">ścienne, </w:t>
      </w:r>
      <w:r w:rsidR="00A876BD">
        <w:t xml:space="preserve">sufitowe. </w:t>
      </w:r>
      <w:r>
        <w:t>W pozostałych salach zastosowano system odtwarzania dźwięku wykorzystujący głośniki komputerowe.</w:t>
      </w:r>
    </w:p>
    <w:p w:rsidR="00A876BD" w:rsidRDefault="00A876BD">
      <w:pPr>
        <w:ind w:firstLine="708"/>
        <w:jc w:val="both"/>
      </w:pPr>
    </w:p>
    <w:p w:rsidR="00A876BD" w:rsidRDefault="00A876BD">
      <w:pPr>
        <w:jc w:val="both"/>
      </w:pPr>
    </w:p>
    <w:p w:rsidR="00A876BD" w:rsidRDefault="00A876BD">
      <w:pPr>
        <w:pStyle w:val="Nagwek2"/>
        <w:tabs>
          <w:tab w:val="left" w:pos="576"/>
        </w:tabs>
      </w:pPr>
      <w:bookmarkStart w:id="21" w:name="_Toc293917399"/>
      <w:r>
        <w:t>Aparatura elektroakustyczna</w:t>
      </w:r>
      <w:bookmarkEnd w:id="21"/>
    </w:p>
    <w:p w:rsidR="00A876BD" w:rsidRDefault="00A876BD">
      <w:pPr>
        <w:jc w:val="both"/>
      </w:pPr>
    </w:p>
    <w:p w:rsidR="00A876BD" w:rsidRDefault="00A876BD">
      <w:pPr>
        <w:ind w:firstLine="708"/>
        <w:jc w:val="both"/>
      </w:pPr>
      <w:r>
        <w:t xml:space="preserve">W Sali </w:t>
      </w:r>
      <w:r w:rsidR="00CC0324">
        <w:t>audytoryjnej</w:t>
      </w:r>
      <w:r>
        <w:t xml:space="preserve"> </w:t>
      </w:r>
      <w:r w:rsidR="00EA64B9">
        <w:t>A0.17</w:t>
      </w:r>
      <w:r w:rsidR="00A311FD">
        <w:t xml:space="preserve"> </w:t>
      </w:r>
      <w:r w:rsidR="00CC0324">
        <w:t xml:space="preserve">zastosowano </w:t>
      </w:r>
      <w:r w:rsidR="00EE6A4E">
        <w:t>osiem</w:t>
      </w:r>
      <w:r w:rsidR="00CC0324">
        <w:t xml:space="preserve">  kolumn głośnikowych umieszczonych na ścianach po </w:t>
      </w:r>
      <w:r w:rsidR="00EE6A4E">
        <w:t>trzy</w:t>
      </w:r>
      <w:r w:rsidR="00CC0324">
        <w:t xml:space="preserve"> na stronę </w:t>
      </w:r>
      <w:r w:rsidR="00EE6A4E">
        <w:t xml:space="preserve">i dwa na ścianie przedniej </w:t>
      </w:r>
      <w:r w:rsidR="00CC0324">
        <w:t xml:space="preserve">oraz dwa wzmacniacze monofoniczne </w:t>
      </w:r>
      <w:r w:rsidR="00145FC7">
        <w:t xml:space="preserve">100V </w:t>
      </w:r>
      <w:r w:rsidR="00CC0324">
        <w:t>w celu uzyskania efektu stereofonicznego</w:t>
      </w:r>
      <w:r>
        <w:t>.</w:t>
      </w:r>
      <w:r w:rsidR="00EE6A4E">
        <w:t xml:space="preserve"> W celu uniknięcia sprzężeń zastosowano eliminator sprzężeń.</w:t>
      </w:r>
    </w:p>
    <w:p w:rsidR="00A876BD" w:rsidRDefault="00A876BD">
      <w:pPr>
        <w:ind w:firstLine="708"/>
        <w:jc w:val="both"/>
      </w:pPr>
      <w:r>
        <w:lastRenderedPageBreak/>
        <w:t xml:space="preserve">Dla realizacji funkcji nagłośnienia konferencyjnego sale wyposażono w mikrofon bezprzewodowe UHF  wpinany do klapy oraz mikrofon bezprzewodowe UHF do ręki. </w:t>
      </w:r>
    </w:p>
    <w:p w:rsidR="00145FC7" w:rsidRDefault="00145FC7" w:rsidP="00145FC7">
      <w:pPr>
        <w:ind w:firstLine="708"/>
        <w:jc w:val="both"/>
      </w:pPr>
      <w:r>
        <w:t>Dla Sal</w:t>
      </w:r>
      <w:r w:rsidR="00EE6A4E">
        <w:t>i</w:t>
      </w:r>
      <w:r>
        <w:t xml:space="preserve"> audytoryjn</w:t>
      </w:r>
      <w:r w:rsidR="00EE6A4E">
        <w:t>ej</w:t>
      </w:r>
      <w:r>
        <w:t xml:space="preserve"> </w:t>
      </w:r>
      <w:r w:rsidR="00EA64B9">
        <w:t>A0.14</w:t>
      </w:r>
      <w:r w:rsidR="00A311FD">
        <w:t xml:space="preserve"> </w:t>
      </w:r>
      <w:r>
        <w:t xml:space="preserve">zastosowano </w:t>
      </w:r>
      <w:r w:rsidR="00EE6A4E">
        <w:t>sześć</w:t>
      </w:r>
      <w:r>
        <w:t xml:space="preserve">  głośników sufitowych oraz wzmacniacz miksujący 100V.  W celu uniknięcia sprzężeń zastosowano eliminator sprzężeń.</w:t>
      </w:r>
    </w:p>
    <w:p w:rsidR="00145FC7" w:rsidRDefault="00145FC7" w:rsidP="00145FC7">
      <w:pPr>
        <w:ind w:firstLine="708"/>
        <w:jc w:val="both"/>
      </w:pPr>
      <w:r>
        <w:t>Dla realizacji funkcji n</w:t>
      </w:r>
      <w:r w:rsidR="00EE6A4E">
        <w:t>agłośnienia konferencyjnego salę</w:t>
      </w:r>
      <w:r>
        <w:t xml:space="preserve"> wyposażono w mikrofon</w:t>
      </w:r>
      <w:r w:rsidR="00EE6A4E">
        <w:t xml:space="preserve"> bezprzewodowy</w:t>
      </w:r>
      <w:r>
        <w:t xml:space="preserve"> UHF  wpinany do klapy oraz mikrofon bezprzewodow</w:t>
      </w:r>
      <w:r w:rsidR="00EE6A4E">
        <w:t>y</w:t>
      </w:r>
      <w:r>
        <w:t xml:space="preserve"> UHF do ręki. </w:t>
      </w:r>
    </w:p>
    <w:p w:rsidR="00A876BD" w:rsidRDefault="00A876BD" w:rsidP="00145FC7">
      <w:pPr>
        <w:jc w:val="both"/>
        <w:rPr>
          <w:i/>
        </w:rPr>
      </w:pPr>
    </w:p>
    <w:p w:rsidR="00EE6A4E" w:rsidRDefault="00EE6A4E" w:rsidP="00145FC7">
      <w:pPr>
        <w:jc w:val="both"/>
        <w:rPr>
          <w:i/>
        </w:rPr>
      </w:pPr>
    </w:p>
    <w:p w:rsidR="00A318D9" w:rsidRDefault="00A318D9">
      <w:pPr>
        <w:pStyle w:val="Nagwek2"/>
        <w:tabs>
          <w:tab w:val="left" w:pos="576"/>
        </w:tabs>
      </w:pPr>
    </w:p>
    <w:p w:rsidR="00A318D9" w:rsidRDefault="00A318D9">
      <w:pPr>
        <w:pStyle w:val="Nagwek2"/>
        <w:tabs>
          <w:tab w:val="left" w:pos="576"/>
        </w:tabs>
      </w:pPr>
    </w:p>
    <w:p w:rsidR="00A876BD" w:rsidRDefault="00A876BD">
      <w:pPr>
        <w:pStyle w:val="Nagwek2"/>
        <w:tabs>
          <w:tab w:val="left" w:pos="576"/>
        </w:tabs>
      </w:pPr>
      <w:bookmarkStart w:id="22" w:name="_Toc293917400"/>
      <w:r>
        <w:t>System prezentacji obrazów</w:t>
      </w:r>
      <w:bookmarkEnd w:id="22"/>
    </w:p>
    <w:p w:rsidR="00A876BD" w:rsidRDefault="00A876BD">
      <w:pPr>
        <w:rPr>
          <w:b/>
          <w:color w:val="000000"/>
        </w:rPr>
      </w:pPr>
    </w:p>
    <w:p w:rsidR="00A876BD" w:rsidRDefault="00A876BD">
      <w:pPr>
        <w:ind w:firstLine="708"/>
        <w:jc w:val="both"/>
      </w:pPr>
      <w:r>
        <w:t xml:space="preserve">Do projekcji obrazów w sali </w:t>
      </w:r>
      <w:r w:rsidR="00EA64B9">
        <w:t>audytoryjnej A0.17</w:t>
      </w:r>
      <w:r>
        <w:t xml:space="preserve"> </w:t>
      </w:r>
      <w:r w:rsidR="005410B9">
        <w:t xml:space="preserve">zastosowano </w:t>
      </w:r>
      <w:r>
        <w:t>stacjonarny wideoprojektor mocowany do konstrukcji sufitu</w:t>
      </w:r>
      <w:r w:rsidR="005D7FF7">
        <w:t xml:space="preserve"> oraz ekran elektryczny o podstawie </w:t>
      </w:r>
      <w:smartTag w:uri="urn:schemas-microsoft-com:office:smarttags" w:element="metricconverter">
        <w:smartTagPr>
          <w:attr w:name="ProductID" w:val="3 metr￳w"/>
        </w:smartTagPr>
        <w:r w:rsidR="00EE6A4E">
          <w:t>3</w:t>
        </w:r>
        <w:r w:rsidR="005D7FF7">
          <w:t xml:space="preserve"> metrów</w:t>
        </w:r>
      </w:smartTag>
      <w:r>
        <w:t>.</w:t>
      </w:r>
    </w:p>
    <w:p w:rsidR="00A876BD" w:rsidRDefault="00A876BD">
      <w:pPr>
        <w:numPr>
          <w:ilvl w:val="0"/>
          <w:numId w:val="2"/>
        </w:numPr>
        <w:tabs>
          <w:tab w:val="left" w:pos="720"/>
        </w:tabs>
        <w:spacing w:line="240" w:lineRule="auto"/>
      </w:pPr>
      <w:r>
        <w:t xml:space="preserve">rozdzielczość rzeczywista </w:t>
      </w:r>
      <w:r>
        <w:rPr>
          <w:b/>
        </w:rPr>
        <w:t>XGA</w:t>
      </w:r>
      <w:r>
        <w:t xml:space="preserve"> 1024 x 768</w:t>
      </w:r>
    </w:p>
    <w:p w:rsidR="00A876BD" w:rsidRDefault="00A876BD">
      <w:pPr>
        <w:numPr>
          <w:ilvl w:val="0"/>
          <w:numId w:val="2"/>
        </w:numPr>
        <w:tabs>
          <w:tab w:val="left" w:pos="720"/>
        </w:tabs>
        <w:spacing w:line="240" w:lineRule="auto"/>
      </w:pPr>
      <w:r>
        <w:t xml:space="preserve">rozdzielczość maksymalna </w:t>
      </w:r>
      <w:r w:rsidR="00A262A1">
        <w:t>HDTV</w:t>
      </w:r>
      <w:r>
        <w:t xml:space="preserve"> </w:t>
      </w:r>
      <w:r w:rsidR="00A262A1">
        <w:t>1920</w:t>
      </w:r>
      <w:r>
        <w:t xml:space="preserve"> x 1</w:t>
      </w:r>
      <w:r w:rsidR="00145FC7">
        <w:t>0</w:t>
      </w:r>
      <w:r w:rsidR="00A262A1">
        <w:t>80</w:t>
      </w:r>
    </w:p>
    <w:p w:rsidR="00A876BD" w:rsidRDefault="00A876BD">
      <w:pPr>
        <w:numPr>
          <w:ilvl w:val="0"/>
          <w:numId w:val="2"/>
        </w:numPr>
        <w:tabs>
          <w:tab w:val="left" w:pos="720"/>
        </w:tabs>
        <w:spacing w:line="240" w:lineRule="auto"/>
      </w:pPr>
      <w:r>
        <w:t xml:space="preserve">siła światła </w:t>
      </w:r>
      <w:r w:rsidR="00A262A1">
        <w:rPr>
          <w:b/>
          <w:bCs/>
        </w:rPr>
        <w:t>40</w:t>
      </w:r>
      <w:r>
        <w:rPr>
          <w:b/>
          <w:bCs/>
        </w:rPr>
        <w:t>00</w:t>
      </w:r>
      <w:r>
        <w:t xml:space="preserve"> ANSI </w:t>
      </w:r>
      <w:proofErr w:type="spellStart"/>
      <w:r>
        <w:t>lm</w:t>
      </w:r>
      <w:proofErr w:type="spellEnd"/>
    </w:p>
    <w:p w:rsidR="00A876BD" w:rsidRDefault="00A876BD">
      <w:pPr>
        <w:numPr>
          <w:ilvl w:val="0"/>
          <w:numId w:val="2"/>
        </w:numPr>
        <w:tabs>
          <w:tab w:val="left" w:pos="720"/>
        </w:tabs>
        <w:spacing w:line="240" w:lineRule="auto"/>
      </w:pPr>
      <w:r>
        <w:t xml:space="preserve">kontrast </w:t>
      </w:r>
      <w:r w:rsidR="00A262A1">
        <w:t>2</w:t>
      </w:r>
      <w:r w:rsidR="00145FC7">
        <w:t>0</w:t>
      </w:r>
      <w:r>
        <w:t>00 : 1</w:t>
      </w:r>
    </w:p>
    <w:p w:rsidR="00A876BD" w:rsidRDefault="00A876BD">
      <w:pPr>
        <w:ind w:firstLine="708"/>
        <w:jc w:val="both"/>
      </w:pPr>
    </w:p>
    <w:p w:rsidR="005D7FF7" w:rsidRDefault="005D7FF7">
      <w:pPr>
        <w:ind w:firstLine="708"/>
        <w:jc w:val="both"/>
      </w:pPr>
    </w:p>
    <w:p w:rsidR="00A876BD" w:rsidRDefault="005D7FF7">
      <w:pPr>
        <w:ind w:firstLine="708"/>
        <w:jc w:val="both"/>
      </w:pPr>
      <w:r>
        <w:t xml:space="preserve"> </w:t>
      </w:r>
      <w:r w:rsidR="00A876BD">
        <w:t>D</w:t>
      </w:r>
      <w:r>
        <w:t xml:space="preserve">o </w:t>
      </w:r>
      <w:r w:rsidR="00A262A1">
        <w:t>projekcji obrazów w sali</w:t>
      </w:r>
      <w:r w:rsidR="00A876BD">
        <w:t xml:space="preserve"> </w:t>
      </w:r>
      <w:r w:rsidR="00A262A1">
        <w:t>audytoryjnej</w:t>
      </w:r>
      <w:r w:rsidR="00A876BD">
        <w:t xml:space="preserve"> </w:t>
      </w:r>
      <w:r w:rsidR="00EA64B9">
        <w:t>A0.14</w:t>
      </w:r>
      <w:r w:rsidR="00A311FD">
        <w:t xml:space="preserve"> </w:t>
      </w:r>
      <w:r w:rsidR="005410B9">
        <w:t xml:space="preserve">zastosowano </w:t>
      </w:r>
      <w:r w:rsidR="00A876BD">
        <w:t>stacjonarny wideoprojektor mocowany do konstrukcji sufitu</w:t>
      </w:r>
      <w:r>
        <w:t xml:space="preserve"> oraz e</w:t>
      </w:r>
      <w:r w:rsidR="00A262A1">
        <w:t xml:space="preserve">kran elektryczny o podstawie </w:t>
      </w:r>
      <w:smartTag w:uri="urn:schemas-microsoft-com:office:smarttags" w:element="metricconverter">
        <w:smartTagPr>
          <w:attr w:name="ProductID" w:val="2,4 metra"/>
        </w:smartTagPr>
        <w:r w:rsidR="00A262A1">
          <w:t>2,4</w:t>
        </w:r>
        <w:r>
          <w:t xml:space="preserve"> metra</w:t>
        </w:r>
      </w:smartTag>
      <w:r>
        <w:t>.</w:t>
      </w:r>
    </w:p>
    <w:p w:rsidR="00A876BD" w:rsidRDefault="00A876BD">
      <w:pPr>
        <w:numPr>
          <w:ilvl w:val="0"/>
          <w:numId w:val="11"/>
        </w:numPr>
        <w:tabs>
          <w:tab w:val="left" w:pos="720"/>
        </w:tabs>
        <w:spacing w:line="240" w:lineRule="auto"/>
      </w:pPr>
      <w:r>
        <w:t xml:space="preserve">rozdzielczość rzeczywista </w:t>
      </w:r>
      <w:r>
        <w:rPr>
          <w:b/>
        </w:rPr>
        <w:t xml:space="preserve">XGA </w:t>
      </w:r>
      <w:r>
        <w:t>1024 x 768)</w:t>
      </w:r>
    </w:p>
    <w:p w:rsidR="00A262A1" w:rsidRDefault="00A262A1" w:rsidP="00A262A1">
      <w:pPr>
        <w:numPr>
          <w:ilvl w:val="0"/>
          <w:numId w:val="11"/>
        </w:numPr>
        <w:spacing w:line="240" w:lineRule="auto"/>
      </w:pPr>
      <w:r>
        <w:t>rozdzielczość maksymalna HDTV 1920 x 1080</w:t>
      </w:r>
    </w:p>
    <w:p w:rsidR="00A876BD" w:rsidRDefault="00A876BD">
      <w:pPr>
        <w:numPr>
          <w:ilvl w:val="0"/>
          <w:numId w:val="11"/>
        </w:numPr>
        <w:tabs>
          <w:tab w:val="left" w:pos="720"/>
        </w:tabs>
        <w:spacing w:line="240" w:lineRule="auto"/>
      </w:pPr>
      <w:r>
        <w:t xml:space="preserve">siła światła </w:t>
      </w:r>
      <w:r w:rsidR="005D7FF7">
        <w:rPr>
          <w:b/>
          <w:bCs/>
        </w:rPr>
        <w:t>4</w:t>
      </w:r>
      <w:r>
        <w:rPr>
          <w:b/>
          <w:bCs/>
        </w:rPr>
        <w:t>000</w:t>
      </w:r>
      <w:r>
        <w:t xml:space="preserve"> ANSI Lumen</w:t>
      </w:r>
    </w:p>
    <w:p w:rsidR="00A876BD" w:rsidRDefault="00A876BD">
      <w:pPr>
        <w:numPr>
          <w:ilvl w:val="0"/>
          <w:numId w:val="11"/>
        </w:numPr>
        <w:tabs>
          <w:tab w:val="left" w:pos="720"/>
        </w:tabs>
        <w:spacing w:line="240" w:lineRule="auto"/>
      </w:pPr>
      <w:r>
        <w:t xml:space="preserve">kontrast </w:t>
      </w:r>
      <w:r w:rsidR="00A262A1">
        <w:t>20</w:t>
      </w:r>
      <w:r w:rsidR="005D7FF7">
        <w:t>0</w:t>
      </w:r>
      <w:r>
        <w:t>0:1</w:t>
      </w:r>
    </w:p>
    <w:p w:rsidR="004257AC" w:rsidRDefault="004257AC">
      <w:pPr>
        <w:ind w:firstLine="708"/>
        <w:jc w:val="both"/>
      </w:pPr>
    </w:p>
    <w:p w:rsidR="004257AC" w:rsidRDefault="00A876BD" w:rsidP="004257AC">
      <w:pPr>
        <w:ind w:firstLine="708"/>
        <w:jc w:val="both"/>
      </w:pPr>
      <w:r>
        <w:t>Do projekcji obrazów w sal</w:t>
      </w:r>
      <w:r w:rsidR="004257AC">
        <w:t>ach</w:t>
      </w:r>
      <w:r>
        <w:t xml:space="preserve"> </w:t>
      </w:r>
      <w:r w:rsidR="00A262A1">
        <w:t xml:space="preserve">wykładowych </w:t>
      </w:r>
      <w:r w:rsidR="00EA64B9">
        <w:t>A</w:t>
      </w:r>
      <w:r w:rsidR="00A262A1">
        <w:t xml:space="preserve">1.15, </w:t>
      </w:r>
      <w:r w:rsidR="00EA64B9">
        <w:t>A</w:t>
      </w:r>
      <w:r w:rsidR="00A262A1">
        <w:t xml:space="preserve">1.14, </w:t>
      </w:r>
      <w:r w:rsidR="00EA64B9">
        <w:t>A</w:t>
      </w:r>
      <w:r w:rsidR="00A262A1">
        <w:t xml:space="preserve">1.13, </w:t>
      </w:r>
      <w:r w:rsidR="00EA64B9">
        <w:t>A</w:t>
      </w:r>
      <w:r w:rsidR="00A262A1">
        <w:t>1.02</w:t>
      </w:r>
      <w:r>
        <w:t xml:space="preserve"> </w:t>
      </w:r>
      <w:r w:rsidR="005410B9">
        <w:t xml:space="preserve">zastosowano </w:t>
      </w:r>
      <w:r w:rsidR="004257AC">
        <w:t>stacjonarny wideoprojektor mocowany do konstrukcji sufitu oraz ek</w:t>
      </w:r>
      <w:r w:rsidR="00587DDF">
        <w:t xml:space="preserve">ran elektryczny o podstawie </w:t>
      </w:r>
      <w:smartTag w:uri="urn:schemas-microsoft-com:office:smarttags" w:element="metricconverter">
        <w:smartTagPr>
          <w:attr w:name="ProductID" w:val="2,40 metra"/>
        </w:smartTagPr>
        <w:r w:rsidR="00587DDF">
          <w:t>2,40</w:t>
        </w:r>
        <w:r w:rsidR="004257AC">
          <w:t xml:space="preserve"> metra</w:t>
        </w:r>
      </w:smartTag>
      <w:r w:rsidR="004257AC">
        <w:t>.</w:t>
      </w:r>
    </w:p>
    <w:p w:rsidR="004257AC" w:rsidRDefault="004257AC" w:rsidP="004257AC">
      <w:pPr>
        <w:numPr>
          <w:ilvl w:val="0"/>
          <w:numId w:val="2"/>
        </w:numPr>
        <w:tabs>
          <w:tab w:val="left" w:pos="720"/>
        </w:tabs>
        <w:spacing w:line="240" w:lineRule="auto"/>
      </w:pPr>
      <w:r>
        <w:t xml:space="preserve">rozdzielczość rzeczywista </w:t>
      </w:r>
      <w:r>
        <w:rPr>
          <w:b/>
        </w:rPr>
        <w:t>XGA</w:t>
      </w:r>
      <w:r>
        <w:t xml:space="preserve"> 1024 x 768</w:t>
      </w:r>
    </w:p>
    <w:p w:rsidR="004257AC" w:rsidRDefault="004257AC" w:rsidP="004257AC">
      <w:pPr>
        <w:numPr>
          <w:ilvl w:val="0"/>
          <w:numId w:val="2"/>
        </w:numPr>
        <w:tabs>
          <w:tab w:val="left" w:pos="720"/>
        </w:tabs>
        <w:spacing w:line="240" w:lineRule="auto"/>
      </w:pPr>
      <w:r>
        <w:t>rozdziel</w:t>
      </w:r>
      <w:r w:rsidR="00587DDF">
        <w:t xml:space="preserve">czość maksymalna HDTV </w:t>
      </w:r>
      <w:r>
        <w:t>1</w:t>
      </w:r>
      <w:r w:rsidR="00587DDF">
        <w:t>92</w:t>
      </w:r>
      <w:r>
        <w:t>0 x 10</w:t>
      </w:r>
      <w:r w:rsidR="00587DDF">
        <w:t>8</w:t>
      </w:r>
      <w:r>
        <w:t>0</w:t>
      </w:r>
    </w:p>
    <w:p w:rsidR="004257AC" w:rsidRDefault="004257AC" w:rsidP="004257AC">
      <w:pPr>
        <w:numPr>
          <w:ilvl w:val="0"/>
          <w:numId w:val="2"/>
        </w:numPr>
        <w:tabs>
          <w:tab w:val="left" w:pos="720"/>
        </w:tabs>
        <w:spacing w:line="240" w:lineRule="auto"/>
      </w:pPr>
      <w:r>
        <w:t xml:space="preserve">siła światła </w:t>
      </w:r>
      <w:r w:rsidR="00587DDF">
        <w:rPr>
          <w:b/>
          <w:bCs/>
        </w:rPr>
        <w:t>40</w:t>
      </w:r>
      <w:r>
        <w:rPr>
          <w:b/>
          <w:bCs/>
        </w:rPr>
        <w:t>00</w:t>
      </w:r>
      <w:r>
        <w:t xml:space="preserve"> ANSI </w:t>
      </w:r>
      <w:proofErr w:type="spellStart"/>
      <w:r>
        <w:t>lm</w:t>
      </w:r>
      <w:proofErr w:type="spellEnd"/>
    </w:p>
    <w:p w:rsidR="004257AC" w:rsidRDefault="00587DDF" w:rsidP="004257AC">
      <w:pPr>
        <w:numPr>
          <w:ilvl w:val="0"/>
          <w:numId w:val="2"/>
        </w:numPr>
        <w:tabs>
          <w:tab w:val="left" w:pos="720"/>
        </w:tabs>
        <w:spacing w:line="240" w:lineRule="auto"/>
      </w:pPr>
      <w:r>
        <w:t>kontrast 20</w:t>
      </w:r>
      <w:r w:rsidR="004257AC">
        <w:t>00 : 1</w:t>
      </w:r>
    </w:p>
    <w:p w:rsidR="00587DDF" w:rsidRDefault="00587DDF" w:rsidP="00587DDF">
      <w:pPr>
        <w:ind w:firstLine="708"/>
        <w:jc w:val="both"/>
      </w:pPr>
    </w:p>
    <w:p w:rsidR="00587DDF" w:rsidRDefault="00587DDF" w:rsidP="00587DDF">
      <w:pPr>
        <w:ind w:firstLine="708"/>
        <w:jc w:val="both"/>
      </w:pPr>
      <w:r>
        <w:t xml:space="preserve">Do projekcji obrazów w salach wykładowych 30 osobowych zastosowano stacjonarny wideoprojektor mocowany do konstrukcji sufitu oraz ekran elektryczny o podstawie </w:t>
      </w:r>
      <w:smartTag w:uri="urn:schemas-microsoft-com:office:smarttags" w:element="metricconverter">
        <w:smartTagPr>
          <w:attr w:name="ProductID" w:val="2 metr￳w"/>
        </w:smartTagPr>
        <w:r>
          <w:t>2 metrów</w:t>
        </w:r>
      </w:smartTag>
      <w:r>
        <w:t>.</w:t>
      </w:r>
    </w:p>
    <w:p w:rsidR="00587DDF" w:rsidRDefault="00587DDF" w:rsidP="00587DDF">
      <w:pPr>
        <w:numPr>
          <w:ilvl w:val="0"/>
          <w:numId w:val="2"/>
        </w:numPr>
        <w:tabs>
          <w:tab w:val="left" w:pos="720"/>
        </w:tabs>
        <w:spacing w:line="240" w:lineRule="auto"/>
      </w:pPr>
      <w:r>
        <w:lastRenderedPageBreak/>
        <w:t xml:space="preserve">rozdzielczość rzeczywista </w:t>
      </w:r>
      <w:r>
        <w:rPr>
          <w:b/>
        </w:rPr>
        <w:t>XGA</w:t>
      </w:r>
      <w:r>
        <w:t xml:space="preserve"> 1024 x 768</w:t>
      </w:r>
    </w:p>
    <w:p w:rsidR="00587DDF" w:rsidRDefault="00587DDF" w:rsidP="00587DDF">
      <w:pPr>
        <w:numPr>
          <w:ilvl w:val="0"/>
          <w:numId w:val="2"/>
        </w:numPr>
        <w:tabs>
          <w:tab w:val="left" w:pos="720"/>
        </w:tabs>
        <w:spacing w:line="240" w:lineRule="auto"/>
      </w:pPr>
      <w:r>
        <w:t>rozdzielczość maksymalna UXGA 1600 x 1200</w:t>
      </w:r>
    </w:p>
    <w:p w:rsidR="00587DDF" w:rsidRDefault="00587DDF" w:rsidP="00587DDF">
      <w:pPr>
        <w:numPr>
          <w:ilvl w:val="0"/>
          <w:numId w:val="2"/>
        </w:numPr>
        <w:tabs>
          <w:tab w:val="left" w:pos="720"/>
        </w:tabs>
        <w:spacing w:line="240" w:lineRule="auto"/>
      </w:pPr>
      <w:r>
        <w:t>siła światła 3</w:t>
      </w:r>
      <w:r>
        <w:rPr>
          <w:b/>
          <w:bCs/>
        </w:rPr>
        <w:t>000</w:t>
      </w:r>
      <w:r>
        <w:t xml:space="preserve"> ANSI </w:t>
      </w:r>
      <w:proofErr w:type="spellStart"/>
      <w:r>
        <w:t>lm</w:t>
      </w:r>
      <w:proofErr w:type="spellEnd"/>
    </w:p>
    <w:p w:rsidR="00587DDF" w:rsidRDefault="00587DDF" w:rsidP="00587DDF">
      <w:pPr>
        <w:numPr>
          <w:ilvl w:val="0"/>
          <w:numId w:val="2"/>
        </w:numPr>
        <w:tabs>
          <w:tab w:val="left" w:pos="720"/>
        </w:tabs>
        <w:spacing w:line="240" w:lineRule="auto"/>
      </w:pPr>
      <w:r>
        <w:t>kontrast 2000 : 1</w:t>
      </w:r>
    </w:p>
    <w:p w:rsidR="004257AC" w:rsidRDefault="004257AC" w:rsidP="004257AC">
      <w:pPr>
        <w:spacing w:line="240" w:lineRule="auto"/>
        <w:ind w:left="360"/>
      </w:pPr>
    </w:p>
    <w:p w:rsidR="00EC29E9" w:rsidRDefault="00EC29E9" w:rsidP="00EC29E9">
      <w:pPr>
        <w:ind w:firstLine="708"/>
        <w:jc w:val="both"/>
      </w:pPr>
      <w:r>
        <w:t xml:space="preserve">Do projekcji obrazów w salach wykładowych 15 osobowych zastosowano stacjonarny wideoprojektor mocowany do konstrukcji sufitu oraz ekran ręczny o podstawie </w:t>
      </w:r>
      <w:smartTag w:uri="urn:schemas-microsoft-com:office:smarttags" w:element="metricconverter">
        <w:smartTagPr>
          <w:attr w:name="ProductID" w:val="2 metr￳w"/>
        </w:smartTagPr>
        <w:r>
          <w:t>2 metrów</w:t>
        </w:r>
      </w:smartTag>
      <w:r>
        <w:t>.</w:t>
      </w:r>
    </w:p>
    <w:p w:rsidR="00EC29E9" w:rsidRDefault="00EC29E9" w:rsidP="00EC29E9">
      <w:pPr>
        <w:numPr>
          <w:ilvl w:val="0"/>
          <w:numId w:val="2"/>
        </w:numPr>
        <w:tabs>
          <w:tab w:val="left" w:pos="720"/>
        </w:tabs>
        <w:spacing w:line="240" w:lineRule="auto"/>
      </w:pPr>
      <w:r>
        <w:t xml:space="preserve">rozdzielczość rzeczywista </w:t>
      </w:r>
      <w:r>
        <w:rPr>
          <w:b/>
        </w:rPr>
        <w:t>XGA</w:t>
      </w:r>
      <w:r>
        <w:t xml:space="preserve"> 1024 x 768</w:t>
      </w:r>
    </w:p>
    <w:p w:rsidR="00EC29E9" w:rsidRDefault="00EC29E9" w:rsidP="00EC29E9">
      <w:pPr>
        <w:numPr>
          <w:ilvl w:val="0"/>
          <w:numId w:val="2"/>
        </w:numPr>
        <w:tabs>
          <w:tab w:val="left" w:pos="720"/>
        </w:tabs>
        <w:spacing w:line="240" w:lineRule="auto"/>
      </w:pPr>
      <w:r>
        <w:t>rozdzielczość maksymalna UXGA 1600 x 1200</w:t>
      </w:r>
    </w:p>
    <w:p w:rsidR="00EC29E9" w:rsidRDefault="00EC29E9" w:rsidP="00EC29E9">
      <w:pPr>
        <w:numPr>
          <w:ilvl w:val="0"/>
          <w:numId w:val="2"/>
        </w:numPr>
        <w:tabs>
          <w:tab w:val="left" w:pos="720"/>
        </w:tabs>
        <w:spacing w:line="240" w:lineRule="auto"/>
      </w:pPr>
      <w:r>
        <w:t>siła światła 3</w:t>
      </w:r>
      <w:r>
        <w:rPr>
          <w:b/>
          <w:bCs/>
        </w:rPr>
        <w:t>000</w:t>
      </w:r>
      <w:r>
        <w:t xml:space="preserve"> ANSI </w:t>
      </w:r>
      <w:proofErr w:type="spellStart"/>
      <w:r>
        <w:t>lm</w:t>
      </w:r>
      <w:proofErr w:type="spellEnd"/>
    </w:p>
    <w:p w:rsidR="00EC29E9" w:rsidRDefault="00EC29E9" w:rsidP="00EC29E9">
      <w:pPr>
        <w:numPr>
          <w:ilvl w:val="0"/>
          <w:numId w:val="2"/>
        </w:numPr>
        <w:tabs>
          <w:tab w:val="left" w:pos="720"/>
        </w:tabs>
        <w:spacing w:line="240" w:lineRule="auto"/>
      </w:pPr>
      <w:r>
        <w:t>kontrast 2000 : 1</w:t>
      </w:r>
    </w:p>
    <w:p w:rsidR="004257AC" w:rsidRDefault="004257AC">
      <w:pPr>
        <w:ind w:firstLine="708"/>
        <w:jc w:val="both"/>
      </w:pPr>
    </w:p>
    <w:p w:rsidR="00A876BD" w:rsidRDefault="00A876BD">
      <w:pPr>
        <w:ind w:firstLine="708"/>
        <w:jc w:val="both"/>
      </w:pPr>
      <w:r>
        <w:t>Projektor zost</w:t>
      </w:r>
      <w:r w:rsidR="00587DDF">
        <w:t>a</w:t>
      </w:r>
      <w:r w:rsidR="005410B9">
        <w:t>ł</w:t>
      </w:r>
      <w:r>
        <w:t xml:space="preserve"> podwieszony pod stropem </w:t>
      </w:r>
      <w:r w:rsidR="004257AC">
        <w:t>na uchwycie</w:t>
      </w:r>
      <w:r>
        <w:t>, konstrukcja indywidualna wykonawcy. Wysięgnik umożliwi</w:t>
      </w:r>
      <w:r w:rsidR="005410B9">
        <w:t xml:space="preserve">a </w:t>
      </w:r>
      <w:r>
        <w:t>dyskretne prowadzenie linii sygnałowej.</w:t>
      </w:r>
    </w:p>
    <w:p w:rsidR="00587DDF" w:rsidRDefault="00587DDF">
      <w:pPr>
        <w:ind w:firstLine="708"/>
        <w:jc w:val="both"/>
      </w:pPr>
    </w:p>
    <w:p w:rsidR="00A876BD" w:rsidRDefault="00A876BD" w:rsidP="00EA64B9">
      <w:pPr>
        <w:pStyle w:val="Nagwek2"/>
      </w:pPr>
      <w:bookmarkStart w:id="23" w:name="_Toc293917401"/>
      <w:r>
        <w:t>Typowe źródła sygnałów obrazowych stanowi</w:t>
      </w:r>
      <w:r w:rsidR="005410B9">
        <w:t>ą</w:t>
      </w:r>
      <w:bookmarkEnd w:id="23"/>
      <w:r>
        <w:t xml:space="preserve"> </w:t>
      </w:r>
    </w:p>
    <w:p w:rsidR="00A876BD" w:rsidRDefault="00825A13" w:rsidP="00825A13">
      <w:pPr>
        <w:tabs>
          <w:tab w:val="left" w:pos="3180"/>
        </w:tabs>
        <w:ind w:firstLine="708"/>
        <w:jc w:val="both"/>
      </w:pPr>
      <w:r>
        <w:tab/>
      </w:r>
    </w:p>
    <w:p w:rsidR="00A876BD" w:rsidRDefault="00A876BD">
      <w:pPr>
        <w:numPr>
          <w:ilvl w:val="0"/>
          <w:numId w:val="6"/>
        </w:numPr>
        <w:tabs>
          <w:tab w:val="left" w:pos="1428"/>
        </w:tabs>
        <w:spacing w:line="240" w:lineRule="auto"/>
        <w:jc w:val="both"/>
      </w:pPr>
      <w:proofErr w:type="spellStart"/>
      <w:r>
        <w:t>Wizualizer</w:t>
      </w:r>
      <w:proofErr w:type="spellEnd"/>
      <w:r>
        <w:t xml:space="preserve"> ustawiany na stole prezydialnym, podłączany przez przyłącze umieszczone na stole prezydialnym. Urządzenie pozwala na prezentacje materiałów z czasopism, książek</w:t>
      </w:r>
      <w:r>
        <w:rPr>
          <w:rFonts w:ascii="Arial" w:hAnsi="Arial"/>
          <w:color w:val="000000"/>
          <w:sz w:val="22"/>
        </w:rPr>
        <w:t xml:space="preserve"> notatek, fotografii, małych przedmiotów przestrzennych ( </w:t>
      </w:r>
      <w:r>
        <w:t>format do A4),</w:t>
      </w:r>
    </w:p>
    <w:p w:rsidR="00A876BD" w:rsidRDefault="00A876BD">
      <w:pPr>
        <w:numPr>
          <w:ilvl w:val="0"/>
          <w:numId w:val="6"/>
        </w:numPr>
        <w:tabs>
          <w:tab w:val="left" w:pos="1428"/>
        </w:tabs>
        <w:spacing w:line="240" w:lineRule="auto"/>
        <w:jc w:val="both"/>
      </w:pPr>
      <w:r>
        <w:t xml:space="preserve">Komputer użytkownika ustawiony na stole prezydialnym, przyłączany do projektora poprzez przyłącza umieszczone na stole prezydialnym, </w:t>
      </w:r>
    </w:p>
    <w:p w:rsidR="00A876BD" w:rsidRDefault="00A876BD">
      <w:pPr>
        <w:shd w:val="clear" w:color="auto" w:fill="FFFFFF"/>
        <w:ind w:left="360"/>
        <w:jc w:val="both"/>
        <w:rPr>
          <w:color w:val="000000"/>
        </w:rPr>
      </w:pPr>
    </w:p>
    <w:p w:rsidR="00A876BD" w:rsidRDefault="00A876BD">
      <w:pPr>
        <w:pStyle w:val="Tekstpodstawowywcity"/>
        <w:rPr>
          <w:sz w:val="24"/>
        </w:rPr>
      </w:pPr>
      <w:r>
        <w:rPr>
          <w:sz w:val="24"/>
        </w:rPr>
        <w:t xml:space="preserve">Sterowanie urządzeniami audiowizualnymi oraz ekranem odbywa się przy zastosowaniu </w:t>
      </w:r>
      <w:r w:rsidR="00A227C0">
        <w:rPr>
          <w:sz w:val="24"/>
        </w:rPr>
        <w:t>s</w:t>
      </w:r>
      <w:r>
        <w:rPr>
          <w:sz w:val="24"/>
        </w:rPr>
        <w:t xml:space="preserve">terownika systemu sterowania salą. </w:t>
      </w:r>
    </w:p>
    <w:p w:rsidR="00A876BD" w:rsidRDefault="00A876BD">
      <w:pPr>
        <w:pStyle w:val="Tekstpodstawowywcity"/>
        <w:rPr>
          <w:sz w:val="24"/>
        </w:rPr>
      </w:pPr>
    </w:p>
    <w:p w:rsidR="00A876BD" w:rsidRDefault="00A876BD">
      <w:pPr>
        <w:pStyle w:val="Nagwek2"/>
        <w:tabs>
          <w:tab w:val="left" w:pos="576"/>
        </w:tabs>
      </w:pPr>
      <w:bookmarkStart w:id="24" w:name="_Toc293917402"/>
      <w:r>
        <w:t>System kontroli i dystrybucji sygnałów</w:t>
      </w:r>
      <w:bookmarkEnd w:id="24"/>
      <w:r>
        <w:t xml:space="preserve"> </w:t>
      </w:r>
    </w:p>
    <w:p w:rsidR="00A876BD" w:rsidRDefault="00A876BD"/>
    <w:p w:rsidR="00A876BD" w:rsidRDefault="00A876BD">
      <w:pPr>
        <w:pStyle w:val="Tekstpodstawowywcity"/>
        <w:rPr>
          <w:sz w:val="24"/>
        </w:rPr>
      </w:pPr>
      <w:r>
        <w:rPr>
          <w:sz w:val="24"/>
        </w:rPr>
        <w:t>Zespół urządzeń źródłowych i odbiorczych sygnałów Audio/ S-video/Video/ RGB wymaga automatyzacji przełączania i obróbki źródeł. W tym celu za</w:t>
      </w:r>
      <w:r w:rsidR="005410B9">
        <w:rPr>
          <w:sz w:val="24"/>
        </w:rPr>
        <w:t>stosowano</w:t>
      </w:r>
      <w:r>
        <w:rPr>
          <w:sz w:val="24"/>
        </w:rPr>
        <w:t xml:space="preserve"> </w:t>
      </w:r>
      <w:proofErr w:type="spellStart"/>
      <w:r>
        <w:rPr>
          <w:sz w:val="24"/>
        </w:rPr>
        <w:t>switchery</w:t>
      </w:r>
      <w:proofErr w:type="spellEnd"/>
      <w:r>
        <w:rPr>
          <w:sz w:val="24"/>
        </w:rPr>
        <w:t xml:space="preserve"> sygnałowe </w:t>
      </w:r>
      <w:r w:rsidR="00E55292">
        <w:rPr>
          <w:sz w:val="24"/>
        </w:rPr>
        <w:t>VGA</w:t>
      </w:r>
      <w:r>
        <w:rPr>
          <w:sz w:val="24"/>
        </w:rPr>
        <w:t>,  Audio połączon</w:t>
      </w:r>
      <w:r w:rsidR="005410B9">
        <w:rPr>
          <w:sz w:val="24"/>
        </w:rPr>
        <w:t>e</w:t>
      </w:r>
      <w:r w:rsidR="00F75A77">
        <w:rPr>
          <w:sz w:val="24"/>
        </w:rPr>
        <w:t xml:space="preserve"> z</w:t>
      </w:r>
      <w:r>
        <w:rPr>
          <w:sz w:val="24"/>
        </w:rPr>
        <w:t xml:space="preserve"> systemem centralnego sterowania który kontroluje ich pracę. </w:t>
      </w:r>
      <w:proofErr w:type="spellStart"/>
      <w:r>
        <w:rPr>
          <w:sz w:val="24"/>
        </w:rPr>
        <w:t>Switchery</w:t>
      </w:r>
      <w:proofErr w:type="spellEnd"/>
      <w:r>
        <w:rPr>
          <w:sz w:val="24"/>
        </w:rPr>
        <w:t xml:space="preserve"> sygnałowe </w:t>
      </w:r>
      <w:r w:rsidR="00410170">
        <w:rPr>
          <w:sz w:val="24"/>
        </w:rPr>
        <w:t>m</w:t>
      </w:r>
      <w:r w:rsidR="005410B9">
        <w:rPr>
          <w:sz w:val="24"/>
        </w:rPr>
        <w:t>ają</w:t>
      </w:r>
      <w:r w:rsidR="00410170">
        <w:rPr>
          <w:sz w:val="24"/>
        </w:rPr>
        <w:t xml:space="preserve"> możliwość sterowania ich funkcjami poprzez port</w:t>
      </w:r>
      <w:r w:rsidR="00E55292">
        <w:rPr>
          <w:sz w:val="24"/>
        </w:rPr>
        <w:t xml:space="preserve"> RS232, skalowania sygnałów na wyjście VGA.</w:t>
      </w:r>
    </w:p>
    <w:p w:rsidR="00A876BD" w:rsidRDefault="00A876BD">
      <w:pPr>
        <w:pStyle w:val="Tekstpodstawowywcity"/>
        <w:rPr>
          <w:sz w:val="24"/>
        </w:rPr>
      </w:pPr>
      <w:r>
        <w:rPr>
          <w:sz w:val="24"/>
        </w:rPr>
        <w:t xml:space="preserve">Sterowanie dystrybucją sygnałów możliwe jest przy zastosowaniu </w:t>
      </w:r>
      <w:r w:rsidR="00410170">
        <w:rPr>
          <w:sz w:val="24"/>
        </w:rPr>
        <w:t>s</w:t>
      </w:r>
      <w:r>
        <w:rPr>
          <w:sz w:val="24"/>
        </w:rPr>
        <w:t>terownika systemu sterowania salą.</w:t>
      </w:r>
    </w:p>
    <w:p w:rsidR="00A876BD" w:rsidRDefault="00A876BD" w:rsidP="00410170">
      <w:pPr>
        <w:pStyle w:val="Tekstpodstawowywcity"/>
        <w:ind w:firstLine="0"/>
      </w:pPr>
    </w:p>
    <w:p w:rsidR="00EE1B97" w:rsidRDefault="00EE1B97">
      <w:pPr>
        <w:pStyle w:val="Tekstpodstawowywcity"/>
        <w:rPr>
          <w:sz w:val="24"/>
        </w:rPr>
      </w:pPr>
    </w:p>
    <w:p w:rsidR="00A876BD" w:rsidRDefault="00A876BD" w:rsidP="00EA64B9">
      <w:pPr>
        <w:pStyle w:val="Nagwek2"/>
        <w:tabs>
          <w:tab w:val="left" w:pos="576"/>
        </w:tabs>
        <w:ind w:left="0" w:firstLine="0"/>
      </w:pPr>
      <w:bookmarkStart w:id="25" w:name="_Toc293917403"/>
      <w:r>
        <w:lastRenderedPageBreak/>
        <w:t>Zestawienie materiałów</w:t>
      </w:r>
      <w:bookmarkEnd w:id="25"/>
    </w:p>
    <w:tbl>
      <w:tblPr>
        <w:tblW w:w="10441" w:type="dxa"/>
        <w:tblInd w:w="-639" w:type="dxa"/>
        <w:tblCellMar>
          <w:left w:w="70" w:type="dxa"/>
          <w:right w:w="70" w:type="dxa"/>
        </w:tblCellMar>
        <w:tblLook w:val="0000"/>
      </w:tblPr>
      <w:tblGrid>
        <w:gridCol w:w="641"/>
        <w:gridCol w:w="5120"/>
        <w:gridCol w:w="3700"/>
        <w:gridCol w:w="980"/>
      </w:tblGrid>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b/>
                <w:bCs/>
                <w:sz w:val="20"/>
                <w:szCs w:val="20"/>
                <w:lang w:eastAsia="zh-TW"/>
              </w:rPr>
            </w:pPr>
            <w:r w:rsidRPr="00054AD0">
              <w:rPr>
                <w:rFonts w:ascii="Arial" w:eastAsia="PMingLiU" w:hAnsi="Arial"/>
                <w:b/>
                <w:bCs/>
                <w:sz w:val="20"/>
                <w:szCs w:val="20"/>
                <w:lang w:eastAsia="zh-TW"/>
              </w:rPr>
              <w:t>L.p.</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b/>
                <w:bCs/>
                <w:sz w:val="20"/>
                <w:szCs w:val="20"/>
                <w:lang w:eastAsia="zh-TW"/>
              </w:rPr>
            </w:pPr>
            <w:r w:rsidRPr="00054AD0">
              <w:rPr>
                <w:rFonts w:ascii="Arial" w:eastAsia="PMingLiU" w:hAnsi="Arial"/>
                <w:b/>
                <w:bCs/>
                <w:sz w:val="20"/>
                <w:szCs w:val="20"/>
                <w:lang w:eastAsia="zh-TW"/>
              </w:rPr>
              <w:t>Asortyment</w:t>
            </w:r>
          </w:p>
        </w:tc>
        <w:tc>
          <w:tcPr>
            <w:tcW w:w="370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b/>
                <w:bCs/>
                <w:sz w:val="20"/>
                <w:szCs w:val="20"/>
                <w:lang w:eastAsia="zh-TW"/>
              </w:rPr>
            </w:pPr>
            <w:r w:rsidRPr="00054AD0">
              <w:rPr>
                <w:rFonts w:ascii="Arial" w:eastAsia="PMingLiU" w:hAnsi="Arial"/>
                <w:b/>
                <w:bCs/>
                <w:sz w:val="20"/>
                <w:szCs w:val="20"/>
                <w:lang w:eastAsia="zh-TW"/>
              </w:rPr>
              <w:t>Typ, Model</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b/>
                <w:bCs/>
                <w:sz w:val="20"/>
                <w:szCs w:val="20"/>
                <w:lang w:eastAsia="zh-TW"/>
              </w:rPr>
            </w:pPr>
            <w:r w:rsidRPr="00054AD0">
              <w:rPr>
                <w:rFonts w:ascii="Arial" w:eastAsia="PMingLiU" w:hAnsi="Arial"/>
                <w:b/>
                <w:bCs/>
                <w:sz w:val="20"/>
                <w:szCs w:val="20"/>
                <w:lang w:eastAsia="zh-TW"/>
              </w:rPr>
              <w:t>Ilość</w:t>
            </w:r>
          </w:p>
        </w:tc>
      </w:tr>
      <w:tr w:rsidR="00054AD0" w:rsidRPr="00054AD0" w:rsidTr="00054AD0">
        <w:trPr>
          <w:trHeight w:val="255"/>
        </w:trPr>
        <w:tc>
          <w:tcPr>
            <w:tcW w:w="10441" w:type="dxa"/>
            <w:gridSpan w:val="4"/>
            <w:tcBorders>
              <w:top w:val="nil"/>
              <w:left w:val="nil"/>
              <w:bottom w:val="nil"/>
              <w:right w:val="nil"/>
            </w:tcBorders>
            <w:shd w:val="clear" w:color="auto" w:fill="auto"/>
            <w:noWrap/>
            <w:vAlign w:val="bottom"/>
          </w:tcPr>
          <w:p w:rsidR="00054AD0" w:rsidRPr="00054AD0" w:rsidRDefault="00657EF2" w:rsidP="00054AD0">
            <w:pPr>
              <w:suppressAutoHyphens w:val="0"/>
              <w:spacing w:line="240" w:lineRule="auto"/>
              <w:jc w:val="center"/>
              <w:rPr>
                <w:rFonts w:ascii="Arial" w:eastAsia="PMingLiU" w:hAnsi="Arial"/>
                <w:b/>
                <w:bCs/>
                <w:sz w:val="20"/>
                <w:szCs w:val="20"/>
                <w:lang w:eastAsia="zh-TW"/>
              </w:rPr>
            </w:pPr>
            <w:r>
              <w:rPr>
                <w:rFonts w:ascii="Arial" w:eastAsia="PMingLiU" w:hAnsi="Arial"/>
                <w:b/>
                <w:bCs/>
                <w:sz w:val="20"/>
                <w:szCs w:val="20"/>
                <w:lang w:eastAsia="zh-TW"/>
              </w:rPr>
              <w:t>SALA AUDYTORYJNA A0.17</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B66989"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Wideoprojektor multimedialny</w:t>
            </w:r>
          </w:p>
        </w:tc>
        <w:tc>
          <w:tcPr>
            <w:tcW w:w="3700" w:type="dxa"/>
            <w:tcBorders>
              <w:top w:val="nil"/>
              <w:left w:val="nil"/>
              <w:bottom w:val="nil"/>
              <w:right w:val="nil"/>
            </w:tcBorders>
            <w:shd w:val="clear" w:color="auto" w:fill="auto"/>
            <w:noWrap/>
            <w:vAlign w:val="bottom"/>
          </w:tcPr>
          <w:p w:rsidR="00054AD0" w:rsidRPr="00054AD0" w:rsidRDefault="00657EF2"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EPSON EB-1910</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2 </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Ekran elektryczny</w:t>
            </w:r>
          </w:p>
        </w:tc>
        <w:tc>
          <w:tcPr>
            <w:tcW w:w="3700" w:type="dxa"/>
            <w:tcBorders>
              <w:top w:val="nil"/>
              <w:left w:val="nil"/>
              <w:bottom w:val="nil"/>
              <w:right w:val="nil"/>
            </w:tcBorders>
            <w:shd w:val="clear" w:color="auto" w:fill="auto"/>
            <w:noWrap/>
            <w:vAlign w:val="bottom"/>
          </w:tcPr>
          <w:p w:rsidR="00054AD0" w:rsidRPr="00216A93" w:rsidRDefault="00657EF2" w:rsidP="00054AD0">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Adeo Motorized Elegance 300X233 cm</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3 </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Wizualizer</w:t>
            </w:r>
            <w:proofErr w:type="spellEnd"/>
          </w:p>
        </w:tc>
        <w:tc>
          <w:tcPr>
            <w:tcW w:w="3700" w:type="dxa"/>
            <w:tcBorders>
              <w:top w:val="nil"/>
              <w:left w:val="nil"/>
              <w:bottom w:val="nil"/>
              <w:right w:val="nil"/>
            </w:tcBorders>
            <w:shd w:val="clear" w:color="auto" w:fill="auto"/>
            <w:noWrap/>
            <w:vAlign w:val="bottom"/>
          </w:tcPr>
          <w:p w:rsidR="00054AD0" w:rsidRPr="00054AD0" w:rsidRDefault="00B66989"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EVIST HX850</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4 </w:t>
            </w:r>
          </w:p>
        </w:tc>
        <w:tc>
          <w:tcPr>
            <w:tcW w:w="5120" w:type="dxa"/>
            <w:tcBorders>
              <w:top w:val="nil"/>
              <w:left w:val="nil"/>
              <w:bottom w:val="nil"/>
              <w:right w:val="nil"/>
            </w:tcBorders>
            <w:shd w:val="clear" w:color="auto" w:fill="auto"/>
            <w:noWrap/>
            <w:vAlign w:val="bottom"/>
          </w:tcPr>
          <w:p w:rsidR="00054AD0" w:rsidRPr="00B66989" w:rsidRDefault="00B66989" w:rsidP="00054AD0">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Wzmacniacz rozdzielczy podwójny XGA 2x1x2</w:t>
            </w:r>
          </w:p>
        </w:tc>
        <w:tc>
          <w:tcPr>
            <w:tcW w:w="3700" w:type="dxa"/>
            <w:tcBorders>
              <w:top w:val="nil"/>
              <w:left w:val="nil"/>
              <w:bottom w:val="nil"/>
              <w:right w:val="nil"/>
            </w:tcBorders>
            <w:shd w:val="clear" w:color="auto" w:fill="auto"/>
            <w:noWrap/>
            <w:vAlign w:val="bottom"/>
          </w:tcPr>
          <w:p w:rsidR="00054AD0" w:rsidRPr="00054AD0" w:rsidRDefault="00B66989"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VP 242</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5 </w:t>
            </w:r>
          </w:p>
        </w:tc>
        <w:tc>
          <w:tcPr>
            <w:tcW w:w="5120" w:type="dxa"/>
            <w:tcBorders>
              <w:top w:val="nil"/>
              <w:left w:val="nil"/>
              <w:bottom w:val="nil"/>
              <w:right w:val="nil"/>
            </w:tcBorders>
            <w:shd w:val="clear" w:color="auto" w:fill="auto"/>
            <w:noWrap/>
            <w:vAlign w:val="bottom"/>
          </w:tcPr>
          <w:p w:rsidR="00054AD0"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Uchwyt sufitowy projektora</w:t>
            </w:r>
          </w:p>
        </w:tc>
        <w:tc>
          <w:tcPr>
            <w:tcW w:w="3700" w:type="dxa"/>
            <w:tcBorders>
              <w:top w:val="nil"/>
              <w:left w:val="nil"/>
              <w:bottom w:val="nil"/>
              <w:right w:val="nil"/>
            </w:tcBorders>
            <w:shd w:val="clear" w:color="auto" w:fill="auto"/>
            <w:noWrap/>
            <w:vAlign w:val="bottom"/>
          </w:tcPr>
          <w:p w:rsidR="00492BFF" w:rsidRPr="00054AD0"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REFLECTA</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6 </w:t>
            </w:r>
          </w:p>
        </w:tc>
        <w:tc>
          <w:tcPr>
            <w:tcW w:w="5120" w:type="dxa"/>
            <w:tcBorders>
              <w:top w:val="nil"/>
              <w:left w:val="nil"/>
              <w:bottom w:val="nil"/>
              <w:right w:val="nil"/>
            </w:tcBorders>
            <w:shd w:val="clear" w:color="auto" w:fill="auto"/>
            <w:noWrap/>
            <w:vAlign w:val="bottom"/>
          </w:tcPr>
          <w:p w:rsidR="00054AD0" w:rsidRPr="00B66989" w:rsidRDefault="00B66989" w:rsidP="00054AD0">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 xml:space="preserve">Kamera z wbudowanym serwerem </w:t>
            </w:r>
            <w:proofErr w:type="spellStart"/>
            <w:r w:rsidRPr="00B66989">
              <w:rPr>
                <w:rFonts w:ascii="Arial" w:eastAsia="PMingLiU" w:hAnsi="Arial"/>
                <w:sz w:val="20"/>
                <w:szCs w:val="20"/>
                <w:lang w:eastAsia="zh-TW"/>
              </w:rPr>
              <w:t>www</w:t>
            </w:r>
            <w:proofErr w:type="spellEnd"/>
          </w:p>
        </w:tc>
        <w:tc>
          <w:tcPr>
            <w:tcW w:w="3700" w:type="dxa"/>
            <w:tcBorders>
              <w:top w:val="nil"/>
              <w:left w:val="nil"/>
              <w:bottom w:val="nil"/>
              <w:right w:val="nil"/>
            </w:tcBorders>
            <w:shd w:val="clear" w:color="auto" w:fill="auto"/>
            <w:noWrap/>
            <w:vAlign w:val="bottom"/>
          </w:tcPr>
          <w:p w:rsidR="00054AD0" w:rsidRPr="00B66989" w:rsidRDefault="00B66989" w:rsidP="00054AD0">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SONY SNC-RZ25P</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7 </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Jednostka centralna systemu sterowania</w:t>
            </w:r>
          </w:p>
        </w:tc>
        <w:tc>
          <w:tcPr>
            <w:tcW w:w="3700" w:type="dxa"/>
            <w:tcBorders>
              <w:top w:val="nil"/>
              <w:left w:val="nil"/>
              <w:bottom w:val="nil"/>
              <w:right w:val="nil"/>
            </w:tcBorders>
            <w:shd w:val="clear" w:color="auto" w:fill="auto"/>
            <w:noWrap/>
            <w:vAlign w:val="bottom"/>
          </w:tcPr>
          <w:p w:rsidR="00054AD0" w:rsidRPr="00054AD0" w:rsidRDefault="00B66989" w:rsidP="00054AD0">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CON9000</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8 </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Panel sterujący</w:t>
            </w:r>
          </w:p>
        </w:tc>
        <w:tc>
          <w:tcPr>
            <w:tcW w:w="370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Crea</w:t>
            </w:r>
            <w:r w:rsidR="00B66989">
              <w:rPr>
                <w:rFonts w:ascii="Arial" w:eastAsia="PMingLiU" w:hAnsi="Arial"/>
                <w:sz w:val="20"/>
                <w:szCs w:val="20"/>
                <w:lang w:eastAsia="zh-TW"/>
              </w:rPr>
              <w:t>tor</w:t>
            </w:r>
            <w:proofErr w:type="spellEnd"/>
            <w:r w:rsidR="00B66989">
              <w:rPr>
                <w:rFonts w:ascii="Arial" w:eastAsia="PMingLiU" w:hAnsi="Arial"/>
                <w:sz w:val="20"/>
                <w:szCs w:val="20"/>
                <w:lang w:eastAsia="zh-TW"/>
              </w:rPr>
              <w:t xml:space="preserve"> LAN-G10</w:t>
            </w:r>
          </w:p>
        </w:tc>
        <w:tc>
          <w:tcPr>
            <w:tcW w:w="980" w:type="dxa"/>
            <w:tcBorders>
              <w:top w:val="nil"/>
              <w:left w:val="nil"/>
              <w:bottom w:val="nil"/>
              <w:right w:val="nil"/>
            </w:tcBorders>
            <w:shd w:val="clear" w:color="auto" w:fill="auto"/>
            <w:noWrap/>
            <w:vAlign w:val="bottom"/>
          </w:tcPr>
          <w:p w:rsidR="00054AD0" w:rsidRPr="00054AD0" w:rsidRDefault="00B66989"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r w:rsidR="00054AD0" w:rsidRPr="00054AD0">
              <w:rPr>
                <w:rFonts w:ascii="Arial" w:eastAsia="PMingLiU" w:hAnsi="Arial"/>
                <w:sz w:val="20"/>
                <w:szCs w:val="20"/>
                <w:lang w:eastAsia="zh-TW"/>
              </w:rPr>
              <w:t>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9 </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Przełącznik systemowy ze </w:t>
            </w:r>
            <w:proofErr w:type="spellStart"/>
            <w:r w:rsidRPr="00054AD0">
              <w:rPr>
                <w:rFonts w:ascii="Arial" w:eastAsia="PMingLiU" w:hAnsi="Arial"/>
                <w:sz w:val="20"/>
                <w:szCs w:val="20"/>
                <w:lang w:eastAsia="zh-TW"/>
              </w:rPr>
              <w:t>skalerem</w:t>
            </w:r>
            <w:proofErr w:type="spellEnd"/>
          </w:p>
        </w:tc>
        <w:tc>
          <w:tcPr>
            <w:tcW w:w="370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Creator</w:t>
            </w:r>
            <w:proofErr w:type="spellEnd"/>
            <w:r w:rsidRPr="00054AD0">
              <w:rPr>
                <w:rFonts w:ascii="Arial" w:eastAsia="PMingLiU" w:hAnsi="Arial"/>
                <w:sz w:val="20"/>
                <w:szCs w:val="20"/>
                <w:lang w:eastAsia="zh-TW"/>
              </w:rPr>
              <w:t xml:space="preserve"> MAX1301</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10 </w:t>
            </w:r>
          </w:p>
        </w:tc>
        <w:tc>
          <w:tcPr>
            <w:tcW w:w="5120" w:type="dxa"/>
            <w:tcBorders>
              <w:top w:val="nil"/>
              <w:left w:val="nil"/>
              <w:bottom w:val="nil"/>
              <w:right w:val="nil"/>
            </w:tcBorders>
            <w:shd w:val="clear" w:color="auto" w:fill="auto"/>
            <w:noWrap/>
            <w:vAlign w:val="bottom"/>
          </w:tcPr>
          <w:p w:rsidR="00054AD0" w:rsidRPr="00641B1B" w:rsidRDefault="00641B1B" w:rsidP="00054AD0">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Interfejs przekaźnikowy</w:t>
            </w:r>
          </w:p>
        </w:tc>
        <w:tc>
          <w:tcPr>
            <w:tcW w:w="3700" w:type="dxa"/>
            <w:tcBorders>
              <w:top w:val="nil"/>
              <w:left w:val="nil"/>
              <w:bottom w:val="nil"/>
              <w:right w:val="nil"/>
            </w:tcBorders>
            <w:shd w:val="clear" w:color="auto" w:fill="auto"/>
            <w:noWrap/>
            <w:vAlign w:val="bottom"/>
          </w:tcPr>
          <w:p w:rsidR="00054AD0" w:rsidRPr="00641B1B" w:rsidRDefault="00641B1B" w:rsidP="00054AD0">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JTD REL-8</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4E16D6" w:rsidRPr="00054AD0" w:rsidTr="00054AD0">
        <w:trPr>
          <w:trHeight w:val="255"/>
        </w:trPr>
        <w:tc>
          <w:tcPr>
            <w:tcW w:w="641" w:type="dxa"/>
            <w:tcBorders>
              <w:top w:val="nil"/>
              <w:left w:val="nil"/>
              <w:bottom w:val="nil"/>
              <w:right w:val="nil"/>
            </w:tcBorders>
            <w:shd w:val="clear" w:color="auto" w:fill="auto"/>
            <w:noWrap/>
            <w:vAlign w:val="bottom"/>
          </w:tcPr>
          <w:p w:rsidR="004E16D6" w:rsidRPr="00054AD0"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11</w:t>
            </w:r>
          </w:p>
        </w:tc>
        <w:tc>
          <w:tcPr>
            <w:tcW w:w="5120" w:type="dxa"/>
            <w:tcBorders>
              <w:top w:val="nil"/>
              <w:left w:val="nil"/>
              <w:bottom w:val="nil"/>
              <w:right w:val="nil"/>
            </w:tcBorders>
            <w:shd w:val="clear" w:color="auto" w:fill="auto"/>
            <w:noWrap/>
            <w:vAlign w:val="bottom"/>
          </w:tcPr>
          <w:p w:rsidR="004E16D6" w:rsidRPr="004E16D6" w:rsidRDefault="004E16D6" w:rsidP="00054AD0">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Interfejs sterowania oświetlenia</w:t>
            </w:r>
          </w:p>
        </w:tc>
        <w:tc>
          <w:tcPr>
            <w:tcW w:w="3700" w:type="dxa"/>
            <w:tcBorders>
              <w:top w:val="nil"/>
              <w:left w:val="nil"/>
              <w:bottom w:val="nil"/>
              <w:right w:val="nil"/>
            </w:tcBorders>
            <w:shd w:val="clear" w:color="auto" w:fill="auto"/>
            <w:noWrap/>
            <w:vAlign w:val="bottom"/>
          </w:tcPr>
          <w:p w:rsidR="004E16D6" w:rsidRPr="004E16D6" w:rsidRDefault="004E16D6" w:rsidP="00054AD0">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JTD </w:t>
            </w:r>
            <w:proofErr w:type="spellStart"/>
            <w:r w:rsidRPr="004E16D6">
              <w:rPr>
                <w:rFonts w:ascii="Arial" w:eastAsia="PMingLiU" w:hAnsi="Arial"/>
                <w:sz w:val="20"/>
                <w:szCs w:val="20"/>
                <w:lang w:eastAsia="zh-TW"/>
              </w:rPr>
              <w:t>RELg</w:t>
            </w:r>
            <w:proofErr w:type="spellEnd"/>
            <w:r w:rsidRPr="004E16D6">
              <w:rPr>
                <w:rFonts w:ascii="Arial" w:eastAsia="PMingLiU" w:hAnsi="Arial"/>
                <w:sz w:val="20"/>
                <w:szCs w:val="20"/>
                <w:lang w:eastAsia="zh-TW"/>
              </w:rPr>
              <w:t>- 1-10V</w:t>
            </w:r>
          </w:p>
        </w:tc>
        <w:tc>
          <w:tcPr>
            <w:tcW w:w="980" w:type="dxa"/>
            <w:tcBorders>
              <w:top w:val="nil"/>
              <w:left w:val="nil"/>
              <w:bottom w:val="nil"/>
              <w:right w:val="nil"/>
            </w:tcBorders>
            <w:shd w:val="clear" w:color="auto" w:fill="auto"/>
            <w:noWrap/>
            <w:vAlign w:val="bottom"/>
          </w:tcPr>
          <w:p w:rsidR="004E16D6" w:rsidRPr="00054AD0"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12</w:t>
            </w:r>
          </w:p>
        </w:tc>
        <w:tc>
          <w:tcPr>
            <w:tcW w:w="5120" w:type="dxa"/>
            <w:tcBorders>
              <w:top w:val="nil"/>
              <w:left w:val="nil"/>
              <w:bottom w:val="nil"/>
              <w:right w:val="nil"/>
            </w:tcBorders>
            <w:shd w:val="clear" w:color="auto" w:fill="auto"/>
            <w:noWrap/>
            <w:vAlign w:val="bottom"/>
          </w:tcPr>
          <w:p w:rsidR="00054AD0" w:rsidRPr="00B66989" w:rsidRDefault="00B66989" w:rsidP="00054AD0">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Wzmacniacz rozdzielczy AV</w:t>
            </w:r>
          </w:p>
        </w:tc>
        <w:tc>
          <w:tcPr>
            <w:tcW w:w="3700" w:type="dxa"/>
            <w:tcBorders>
              <w:top w:val="nil"/>
              <w:left w:val="nil"/>
              <w:bottom w:val="nil"/>
              <w:right w:val="nil"/>
            </w:tcBorders>
            <w:shd w:val="clear" w:color="auto" w:fill="auto"/>
            <w:noWrap/>
            <w:vAlign w:val="bottom"/>
          </w:tcPr>
          <w:p w:rsidR="00054AD0" w:rsidRPr="00054AD0" w:rsidRDefault="00B66989"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Kramer VM-30AV</w:t>
            </w:r>
          </w:p>
        </w:tc>
        <w:tc>
          <w:tcPr>
            <w:tcW w:w="980" w:type="dxa"/>
            <w:tcBorders>
              <w:top w:val="nil"/>
              <w:left w:val="nil"/>
              <w:bottom w:val="nil"/>
              <w:right w:val="nil"/>
            </w:tcBorders>
            <w:shd w:val="clear" w:color="auto" w:fill="auto"/>
            <w:noWrap/>
            <w:vAlign w:val="bottom"/>
          </w:tcPr>
          <w:p w:rsidR="00054AD0" w:rsidRPr="00054AD0" w:rsidRDefault="00B66989"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r w:rsidR="00054AD0" w:rsidRPr="00054AD0">
              <w:rPr>
                <w:rFonts w:ascii="Arial" w:eastAsia="PMingLiU" w:hAnsi="Arial"/>
                <w:sz w:val="20"/>
                <w:szCs w:val="20"/>
                <w:lang w:eastAsia="zh-TW"/>
              </w:rPr>
              <w:t xml:space="preserve">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13</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060901" w:rsidRDefault="00060901" w:rsidP="00054AD0">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Mikser</w:t>
            </w:r>
          </w:p>
        </w:tc>
        <w:tc>
          <w:tcPr>
            <w:tcW w:w="3700" w:type="dxa"/>
            <w:tcBorders>
              <w:top w:val="nil"/>
              <w:left w:val="nil"/>
              <w:bottom w:val="nil"/>
              <w:right w:val="nil"/>
            </w:tcBorders>
            <w:shd w:val="clear" w:color="auto" w:fill="auto"/>
            <w:noWrap/>
            <w:vAlign w:val="bottom"/>
          </w:tcPr>
          <w:p w:rsidR="00054AD0" w:rsidRPr="00060901" w:rsidRDefault="00060901" w:rsidP="00054AD0">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Elektronika MS-8005</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14</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060901" w:rsidRDefault="00060901" w:rsidP="00054AD0">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Wzmacniacz liniowy 120W/100V</w:t>
            </w:r>
          </w:p>
        </w:tc>
        <w:tc>
          <w:tcPr>
            <w:tcW w:w="3700" w:type="dxa"/>
            <w:tcBorders>
              <w:top w:val="nil"/>
              <w:left w:val="nil"/>
              <w:bottom w:val="nil"/>
              <w:right w:val="nil"/>
            </w:tcBorders>
            <w:shd w:val="clear" w:color="auto" w:fill="auto"/>
            <w:noWrap/>
            <w:vAlign w:val="bottom"/>
          </w:tcPr>
          <w:p w:rsidR="00054AD0" w:rsidRPr="00060901" w:rsidRDefault="00060901" w:rsidP="00054AD0">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Elektronika WM-5125</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w:t>
            </w:r>
            <w:r w:rsidR="004E16D6">
              <w:rPr>
                <w:rFonts w:ascii="Arial" w:eastAsia="PMingLiU" w:hAnsi="Arial"/>
                <w:sz w:val="20"/>
                <w:szCs w:val="20"/>
                <w:lang w:eastAsia="zh-TW"/>
              </w:rPr>
              <w:t>5</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Kolumna głośnikowa</w:t>
            </w:r>
          </w:p>
        </w:tc>
        <w:tc>
          <w:tcPr>
            <w:tcW w:w="3700" w:type="dxa"/>
            <w:tcBorders>
              <w:top w:val="nil"/>
              <w:left w:val="nil"/>
              <w:bottom w:val="nil"/>
              <w:right w:val="nil"/>
            </w:tcBorders>
            <w:shd w:val="clear" w:color="auto" w:fill="auto"/>
            <w:noWrap/>
            <w:vAlign w:val="bottom"/>
          </w:tcPr>
          <w:p w:rsidR="00054AD0" w:rsidRPr="00060901" w:rsidRDefault="00060901" w:rsidP="00054AD0">
            <w:pPr>
              <w:suppressAutoHyphens w:val="0"/>
              <w:spacing w:line="240" w:lineRule="auto"/>
              <w:rPr>
                <w:rFonts w:ascii="Arial" w:eastAsia="PMingLiU" w:hAnsi="Arial"/>
                <w:sz w:val="20"/>
                <w:szCs w:val="20"/>
                <w:lang w:eastAsia="zh-TW"/>
              </w:rPr>
            </w:pPr>
            <w:proofErr w:type="spellStart"/>
            <w:r w:rsidRPr="00060901">
              <w:rPr>
                <w:rFonts w:ascii="Arial" w:eastAsia="PMingLiU" w:hAnsi="Arial"/>
                <w:sz w:val="20"/>
                <w:szCs w:val="20"/>
                <w:lang w:eastAsia="zh-TW"/>
              </w:rPr>
              <w:t>Apart</w:t>
            </w:r>
            <w:proofErr w:type="spellEnd"/>
            <w:r w:rsidRPr="00060901">
              <w:rPr>
                <w:rFonts w:ascii="Arial" w:eastAsia="PMingLiU" w:hAnsi="Arial"/>
                <w:sz w:val="20"/>
                <w:szCs w:val="20"/>
                <w:lang w:eastAsia="zh-TW"/>
              </w:rPr>
              <w:t xml:space="preserve"> MASK 4T BL</w:t>
            </w:r>
          </w:p>
        </w:tc>
        <w:tc>
          <w:tcPr>
            <w:tcW w:w="980" w:type="dxa"/>
            <w:tcBorders>
              <w:top w:val="nil"/>
              <w:left w:val="nil"/>
              <w:bottom w:val="nil"/>
              <w:right w:val="nil"/>
            </w:tcBorders>
            <w:shd w:val="clear" w:color="auto" w:fill="auto"/>
            <w:noWrap/>
            <w:vAlign w:val="bottom"/>
          </w:tcPr>
          <w:p w:rsidR="00054AD0" w:rsidRPr="00054AD0" w:rsidRDefault="00060901"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8 </w:t>
            </w:r>
            <w:r w:rsidR="00054AD0" w:rsidRPr="00054AD0">
              <w:rPr>
                <w:rFonts w:ascii="Arial" w:eastAsia="PMingLiU" w:hAnsi="Arial"/>
                <w:sz w:val="20"/>
                <w:szCs w:val="20"/>
                <w:lang w:eastAsia="zh-TW"/>
              </w:rPr>
              <w:t>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16</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641B1B" w:rsidRDefault="00641B1B" w:rsidP="00054AD0">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Procesor cyfrowy z eliminatorem sprzężeń</w:t>
            </w:r>
          </w:p>
        </w:tc>
        <w:tc>
          <w:tcPr>
            <w:tcW w:w="3700" w:type="dxa"/>
            <w:tcBorders>
              <w:top w:val="nil"/>
              <w:left w:val="nil"/>
              <w:bottom w:val="nil"/>
              <w:right w:val="nil"/>
            </w:tcBorders>
            <w:shd w:val="clear" w:color="auto" w:fill="auto"/>
            <w:noWrap/>
            <w:vAlign w:val="bottom"/>
          </w:tcPr>
          <w:p w:rsidR="00054AD0" w:rsidRPr="00641B1B" w:rsidRDefault="00641B1B" w:rsidP="00054AD0">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 xml:space="preserve">DBX </w:t>
            </w:r>
            <w:proofErr w:type="spellStart"/>
            <w:r w:rsidRPr="00641B1B">
              <w:rPr>
                <w:rFonts w:ascii="Arial" w:eastAsia="PMingLiU" w:hAnsi="Arial"/>
                <w:sz w:val="20"/>
                <w:szCs w:val="20"/>
                <w:lang w:eastAsia="zh-TW"/>
              </w:rPr>
              <w:t>Drive</w:t>
            </w:r>
            <w:proofErr w:type="spellEnd"/>
            <w:r w:rsidRPr="00641B1B">
              <w:rPr>
                <w:rFonts w:ascii="Arial" w:eastAsia="PMingLiU" w:hAnsi="Arial"/>
                <w:sz w:val="20"/>
                <w:szCs w:val="20"/>
                <w:lang w:eastAsia="zh-TW"/>
              </w:rPr>
              <w:t xml:space="preserve"> </w:t>
            </w:r>
            <w:proofErr w:type="spellStart"/>
            <w:r w:rsidRPr="00641B1B">
              <w:rPr>
                <w:rFonts w:ascii="Arial" w:eastAsia="PMingLiU" w:hAnsi="Arial"/>
                <w:sz w:val="20"/>
                <w:szCs w:val="20"/>
                <w:lang w:eastAsia="zh-TW"/>
              </w:rPr>
              <w:t>Rack</w:t>
            </w:r>
            <w:proofErr w:type="spellEnd"/>
            <w:r w:rsidRPr="00641B1B">
              <w:rPr>
                <w:rFonts w:ascii="Arial" w:eastAsia="PMingLiU" w:hAnsi="Arial"/>
                <w:sz w:val="20"/>
                <w:szCs w:val="20"/>
                <w:lang w:eastAsia="zh-TW"/>
              </w:rPr>
              <w:t xml:space="preserve"> 220i</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r w:rsidR="005E6A5C">
              <w:rPr>
                <w:rFonts w:ascii="Arial" w:eastAsia="PMingLiU" w:hAnsi="Arial"/>
                <w:sz w:val="20"/>
                <w:szCs w:val="20"/>
                <w:lang w:eastAsia="zh-TW"/>
              </w:rPr>
              <w:t>7</w:t>
            </w:r>
          </w:p>
        </w:tc>
        <w:tc>
          <w:tcPr>
            <w:tcW w:w="5120" w:type="dxa"/>
            <w:tcBorders>
              <w:top w:val="nil"/>
              <w:left w:val="nil"/>
              <w:bottom w:val="nil"/>
              <w:right w:val="nil"/>
            </w:tcBorders>
            <w:shd w:val="clear" w:color="auto" w:fill="auto"/>
            <w:noWrap/>
            <w:vAlign w:val="bottom"/>
          </w:tcPr>
          <w:p w:rsidR="00054AD0" w:rsidRPr="00054AD0"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Mikrofon bezprzewodowy </w:t>
            </w:r>
          </w:p>
        </w:tc>
        <w:tc>
          <w:tcPr>
            <w:tcW w:w="3700" w:type="dxa"/>
            <w:tcBorders>
              <w:top w:val="nil"/>
              <w:left w:val="nil"/>
              <w:bottom w:val="nil"/>
              <w:right w:val="nil"/>
            </w:tcBorders>
            <w:shd w:val="clear" w:color="auto" w:fill="auto"/>
            <w:noWrap/>
            <w:vAlign w:val="bottom"/>
          </w:tcPr>
          <w:p w:rsidR="00054AD0"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PGX24/SM86</w:t>
            </w:r>
            <w:r>
              <w:rPr>
                <w:rFonts w:ascii="Arial" w:eastAsia="PMingLiU" w:hAnsi="Arial"/>
                <w:sz w:val="20"/>
                <w:szCs w:val="20"/>
                <w:lang w:eastAsia="zh-TW"/>
              </w:rPr>
              <w:t xml:space="preserve"> komplet</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492BFF" w:rsidRPr="00054AD0" w:rsidTr="00054AD0">
        <w:trPr>
          <w:trHeight w:val="255"/>
        </w:trPr>
        <w:tc>
          <w:tcPr>
            <w:tcW w:w="641" w:type="dxa"/>
            <w:tcBorders>
              <w:top w:val="nil"/>
              <w:left w:val="nil"/>
              <w:bottom w:val="nil"/>
              <w:right w:val="nil"/>
            </w:tcBorders>
            <w:shd w:val="clear" w:color="auto" w:fill="auto"/>
            <w:noWrap/>
            <w:vAlign w:val="bottom"/>
          </w:tcPr>
          <w:p w:rsidR="00492BFF" w:rsidRPr="00054AD0"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r w:rsidR="005E6A5C">
              <w:rPr>
                <w:rFonts w:ascii="Arial" w:eastAsia="PMingLiU" w:hAnsi="Arial"/>
                <w:sz w:val="20"/>
                <w:szCs w:val="20"/>
                <w:lang w:eastAsia="zh-TW"/>
              </w:rPr>
              <w:t>8</w:t>
            </w:r>
          </w:p>
        </w:tc>
        <w:tc>
          <w:tcPr>
            <w:tcW w:w="5120" w:type="dxa"/>
            <w:tcBorders>
              <w:top w:val="nil"/>
              <w:left w:val="nil"/>
              <w:bottom w:val="nil"/>
              <w:right w:val="nil"/>
            </w:tcBorders>
            <w:shd w:val="clear" w:color="auto" w:fill="auto"/>
            <w:noWrap/>
            <w:vAlign w:val="bottom"/>
          </w:tcPr>
          <w:p w:rsidR="00492BFF"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Mikrofon bezprzewodowy</w:t>
            </w:r>
          </w:p>
        </w:tc>
        <w:tc>
          <w:tcPr>
            <w:tcW w:w="3700" w:type="dxa"/>
            <w:tcBorders>
              <w:top w:val="nil"/>
              <w:left w:val="nil"/>
              <w:bottom w:val="nil"/>
              <w:right w:val="nil"/>
            </w:tcBorders>
            <w:shd w:val="clear" w:color="auto" w:fill="auto"/>
            <w:noWrap/>
            <w:vAlign w:val="bottom"/>
          </w:tcPr>
          <w:p w:rsidR="00492BFF" w:rsidRPr="00492BFF"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PGX14/85 </w:t>
            </w:r>
            <w:r w:rsidRPr="00492BFF">
              <w:rPr>
                <w:rFonts w:ascii="Arial" w:eastAsia="PMingLiU" w:hAnsi="Arial"/>
                <w:sz w:val="20"/>
                <w:szCs w:val="20"/>
                <w:lang w:eastAsia="zh-TW"/>
              </w:rPr>
              <w:t>komplet</w:t>
            </w:r>
          </w:p>
        </w:tc>
        <w:tc>
          <w:tcPr>
            <w:tcW w:w="980" w:type="dxa"/>
            <w:tcBorders>
              <w:top w:val="nil"/>
              <w:left w:val="nil"/>
              <w:bottom w:val="nil"/>
              <w:right w:val="nil"/>
            </w:tcBorders>
            <w:shd w:val="clear" w:color="auto" w:fill="auto"/>
            <w:noWrap/>
            <w:vAlign w:val="bottom"/>
          </w:tcPr>
          <w:p w:rsidR="00492BFF" w:rsidRPr="00054AD0"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5E6A5C"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19</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Wzmacniacz stereofoniczny</w:t>
            </w:r>
          </w:p>
        </w:tc>
        <w:tc>
          <w:tcPr>
            <w:tcW w:w="3700" w:type="dxa"/>
            <w:tcBorders>
              <w:top w:val="nil"/>
              <w:left w:val="nil"/>
              <w:bottom w:val="nil"/>
              <w:right w:val="nil"/>
            </w:tcBorders>
            <w:shd w:val="clear" w:color="auto" w:fill="auto"/>
            <w:noWrap/>
            <w:vAlign w:val="bottom"/>
          </w:tcPr>
          <w:p w:rsidR="00054AD0"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Elektronika W-125/Strefy</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5E6A5C"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20</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 xml:space="preserve">System wideokonferencyjny </w:t>
            </w:r>
            <w:proofErr w:type="spellStart"/>
            <w:r w:rsidRPr="00492BFF">
              <w:rPr>
                <w:rFonts w:ascii="Arial" w:eastAsia="PMingLiU" w:hAnsi="Arial"/>
                <w:sz w:val="20"/>
                <w:szCs w:val="20"/>
                <w:lang w:eastAsia="zh-TW"/>
              </w:rPr>
              <w:t>fullHD</w:t>
            </w:r>
            <w:proofErr w:type="spellEnd"/>
          </w:p>
        </w:tc>
        <w:tc>
          <w:tcPr>
            <w:tcW w:w="3700" w:type="dxa"/>
            <w:tcBorders>
              <w:top w:val="nil"/>
              <w:left w:val="nil"/>
              <w:bottom w:val="nil"/>
              <w:right w:val="nil"/>
            </w:tcBorders>
            <w:shd w:val="clear" w:color="auto" w:fill="auto"/>
            <w:noWrap/>
            <w:vAlign w:val="bottom"/>
          </w:tcPr>
          <w:p w:rsidR="00054AD0"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SONY PCS-G80 (PCS-XG80 , PCSA-DSG80 , PCSA-MCG80 )</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5E6A5C"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21</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Komputer stacjonarny katedry z DVD i monitorem 17"</w:t>
            </w:r>
          </w:p>
        </w:tc>
        <w:tc>
          <w:tcPr>
            <w:tcW w:w="3700" w:type="dxa"/>
            <w:tcBorders>
              <w:top w:val="nil"/>
              <w:left w:val="nil"/>
              <w:bottom w:val="nil"/>
              <w:right w:val="nil"/>
            </w:tcBorders>
            <w:shd w:val="clear" w:color="auto" w:fill="auto"/>
            <w:noWrap/>
            <w:vAlign w:val="bottom"/>
          </w:tcPr>
          <w:p w:rsidR="00054AD0" w:rsidRPr="00216A93" w:rsidRDefault="00492BFF" w:rsidP="00054AD0">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 xml:space="preserve">VOBIS DIGITAL VBA E5200 MASTER + Samsung </w:t>
            </w:r>
            <w:proofErr w:type="spellStart"/>
            <w:r w:rsidRPr="00216A93">
              <w:rPr>
                <w:rFonts w:ascii="Arial" w:eastAsia="PMingLiU" w:hAnsi="Arial"/>
                <w:sz w:val="20"/>
                <w:szCs w:val="20"/>
                <w:lang w:val="en-US" w:eastAsia="zh-TW"/>
              </w:rPr>
              <w:t>SyncMaster</w:t>
            </w:r>
            <w:proofErr w:type="spellEnd"/>
            <w:r w:rsidRPr="00216A93">
              <w:rPr>
                <w:rFonts w:ascii="Arial" w:eastAsia="PMingLiU" w:hAnsi="Arial"/>
                <w:sz w:val="20"/>
                <w:szCs w:val="20"/>
                <w:lang w:val="en-US" w:eastAsia="zh-TW"/>
              </w:rPr>
              <w:t xml:space="preserve"> 943SN</w:t>
            </w:r>
          </w:p>
        </w:tc>
        <w:tc>
          <w:tcPr>
            <w:tcW w:w="980" w:type="dxa"/>
            <w:tcBorders>
              <w:top w:val="nil"/>
              <w:left w:val="nil"/>
              <w:bottom w:val="nil"/>
              <w:right w:val="nil"/>
            </w:tcBorders>
            <w:shd w:val="clear" w:color="auto" w:fill="auto"/>
            <w:noWrap/>
            <w:vAlign w:val="bottom"/>
          </w:tcPr>
          <w:p w:rsidR="00492BFF"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492BFF" w:rsidRPr="00054AD0" w:rsidTr="00054AD0">
        <w:trPr>
          <w:trHeight w:val="255"/>
        </w:trPr>
        <w:tc>
          <w:tcPr>
            <w:tcW w:w="641" w:type="dxa"/>
            <w:tcBorders>
              <w:top w:val="nil"/>
              <w:left w:val="nil"/>
              <w:bottom w:val="nil"/>
              <w:right w:val="nil"/>
            </w:tcBorders>
            <w:shd w:val="clear" w:color="auto" w:fill="auto"/>
            <w:noWrap/>
            <w:vAlign w:val="bottom"/>
          </w:tcPr>
          <w:p w:rsidR="00492BFF" w:rsidRPr="00054AD0"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w:t>
            </w:r>
            <w:r w:rsidR="005E6A5C">
              <w:rPr>
                <w:rFonts w:ascii="Arial" w:eastAsia="PMingLiU" w:hAnsi="Arial"/>
                <w:sz w:val="20"/>
                <w:szCs w:val="20"/>
                <w:lang w:eastAsia="zh-TW"/>
              </w:rPr>
              <w:t>2</w:t>
            </w:r>
          </w:p>
        </w:tc>
        <w:tc>
          <w:tcPr>
            <w:tcW w:w="5120" w:type="dxa"/>
            <w:tcBorders>
              <w:top w:val="nil"/>
              <w:left w:val="nil"/>
              <w:bottom w:val="nil"/>
              <w:right w:val="nil"/>
            </w:tcBorders>
            <w:shd w:val="clear" w:color="auto" w:fill="auto"/>
            <w:noWrap/>
            <w:vAlign w:val="bottom"/>
          </w:tcPr>
          <w:p w:rsidR="00492BFF" w:rsidRPr="00492BFF" w:rsidRDefault="00492BFF" w:rsidP="00054AD0">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Wysięgniki montażowe ekranu</w:t>
            </w:r>
          </w:p>
        </w:tc>
        <w:tc>
          <w:tcPr>
            <w:tcW w:w="3700" w:type="dxa"/>
            <w:tcBorders>
              <w:top w:val="nil"/>
              <w:left w:val="nil"/>
              <w:bottom w:val="nil"/>
              <w:right w:val="nil"/>
            </w:tcBorders>
            <w:shd w:val="clear" w:color="auto" w:fill="auto"/>
            <w:noWrap/>
            <w:vAlign w:val="bottom"/>
          </w:tcPr>
          <w:p w:rsidR="00492BFF" w:rsidRPr="00492BFF"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Wykonanie własne</w:t>
            </w:r>
          </w:p>
        </w:tc>
        <w:tc>
          <w:tcPr>
            <w:tcW w:w="980" w:type="dxa"/>
            <w:tcBorders>
              <w:top w:val="nil"/>
              <w:left w:val="nil"/>
              <w:bottom w:val="nil"/>
              <w:right w:val="nil"/>
            </w:tcBorders>
            <w:shd w:val="clear" w:color="auto" w:fill="auto"/>
            <w:noWrap/>
            <w:vAlign w:val="bottom"/>
          </w:tcPr>
          <w:p w:rsidR="00492BFF" w:rsidRPr="00054AD0" w:rsidRDefault="00492BFF"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proofErr w:type="spellStart"/>
            <w:r>
              <w:rPr>
                <w:rFonts w:ascii="Arial" w:eastAsia="PMingLiU" w:hAnsi="Arial"/>
                <w:sz w:val="20"/>
                <w:szCs w:val="20"/>
                <w:lang w:eastAsia="zh-TW"/>
              </w:rPr>
              <w:t>kpl</w:t>
            </w:r>
            <w:proofErr w:type="spellEnd"/>
            <w:r>
              <w:rPr>
                <w:rFonts w:ascii="Arial" w:eastAsia="PMingLiU" w:hAnsi="Arial"/>
                <w:sz w:val="20"/>
                <w:szCs w:val="20"/>
                <w:lang w:eastAsia="zh-TW"/>
              </w:rPr>
              <w:t>.</w:t>
            </w:r>
          </w:p>
        </w:tc>
      </w:tr>
      <w:tr w:rsidR="004E16D6" w:rsidRPr="00054AD0" w:rsidTr="00054AD0">
        <w:trPr>
          <w:trHeight w:val="255"/>
        </w:trPr>
        <w:tc>
          <w:tcPr>
            <w:tcW w:w="641" w:type="dxa"/>
            <w:tcBorders>
              <w:top w:val="nil"/>
              <w:left w:val="nil"/>
              <w:bottom w:val="nil"/>
              <w:right w:val="nil"/>
            </w:tcBorders>
            <w:shd w:val="clear" w:color="auto" w:fill="auto"/>
            <w:noWrap/>
            <w:vAlign w:val="bottom"/>
          </w:tcPr>
          <w:p w:rsidR="004E16D6"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w:t>
            </w:r>
            <w:r w:rsidR="005E6A5C">
              <w:rPr>
                <w:rFonts w:ascii="Arial" w:eastAsia="PMingLiU" w:hAnsi="Arial"/>
                <w:sz w:val="20"/>
                <w:szCs w:val="20"/>
                <w:lang w:eastAsia="zh-TW"/>
              </w:rPr>
              <w:t>3</w:t>
            </w:r>
          </w:p>
        </w:tc>
        <w:tc>
          <w:tcPr>
            <w:tcW w:w="5120" w:type="dxa"/>
            <w:tcBorders>
              <w:top w:val="nil"/>
              <w:left w:val="nil"/>
              <w:bottom w:val="nil"/>
              <w:right w:val="nil"/>
            </w:tcBorders>
            <w:shd w:val="clear" w:color="auto" w:fill="auto"/>
            <w:noWrap/>
            <w:vAlign w:val="bottom"/>
          </w:tcPr>
          <w:p w:rsidR="004E16D6" w:rsidRPr="00492BFF"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Tablet interaktywny</w:t>
            </w:r>
          </w:p>
        </w:tc>
        <w:tc>
          <w:tcPr>
            <w:tcW w:w="3700" w:type="dxa"/>
            <w:tcBorders>
              <w:top w:val="nil"/>
              <w:left w:val="nil"/>
              <w:bottom w:val="nil"/>
              <w:right w:val="nil"/>
            </w:tcBorders>
            <w:shd w:val="clear" w:color="auto" w:fill="auto"/>
            <w:noWrap/>
            <w:vAlign w:val="bottom"/>
          </w:tcPr>
          <w:p w:rsidR="004E16D6" w:rsidRPr="004E16D6" w:rsidRDefault="004E16D6" w:rsidP="00054AD0">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INTECH </w:t>
            </w:r>
            <w:proofErr w:type="spellStart"/>
            <w:r w:rsidRPr="004E16D6">
              <w:rPr>
                <w:rFonts w:ascii="Arial" w:eastAsia="PMingLiU" w:hAnsi="Arial"/>
                <w:sz w:val="20"/>
                <w:szCs w:val="20"/>
                <w:lang w:eastAsia="zh-TW"/>
              </w:rPr>
              <w:t>Unique</w:t>
            </w:r>
            <w:proofErr w:type="spellEnd"/>
            <w:r w:rsidRPr="004E16D6">
              <w:rPr>
                <w:rFonts w:ascii="Arial" w:eastAsia="PMingLiU" w:hAnsi="Arial"/>
                <w:sz w:val="20"/>
                <w:szCs w:val="20"/>
                <w:lang w:eastAsia="zh-TW"/>
              </w:rPr>
              <w:t xml:space="preserve"> Pad U-10WX</w:t>
            </w:r>
          </w:p>
        </w:tc>
        <w:tc>
          <w:tcPr>
            <w:tcW w:w="980" w:type="dxa"/>
            <w:tcBorders>
              <w:top w:val="nil"/>
              <w:left w:val="nil"/>
              <w:bottom w:val="nil"/>
              <w:right w:val="nil"/>
            </w:tcBorders>
            <w:shd w:val="clear" w:color="auto" w:fill="auto"/>
            <w:noWrap/>
            <w:vAlign w:val="bottom"/>
          </w:tcPr>
          <w:p w:rsidR="004E16D6"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 szt.</w:t>
            </w:r>
          </w:p>
        </w:tc>
      </w:tr>
      <w:tr w:rsidR="004E16D6" w:rsidRPr="00054AD0" w:rsidTr="00054AD0">
        <w:trPr>
          <w:trHeight w:val="255"/>
        </w:trPr>
        <w:tc>
          <w:tcPr>
            <w:tcW w:w="641" w:type="dxa"/>
            <w:tcBorders>
              <w:top w:val="nil"/>
              <w:left w:val="nil"/>
              <w:bottom w:val="nil"/>
              <w:right w:val="nil"/>
            </w:tcBorders>
            <w:shd w:val="clear" w:color="auto" w:fill="auto"/>
            <w:noWrap/>
            <w:vAlign w:val="bottom"/>
          </w:tcPr>
          <w:p w:rsidR="004E16D6"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w:t>
            </w:r>
            <w:r w:rsidR="005E6A5C">
              <w:rPr>
                <w:rFonts w:ascii="Arial" w:eastAsia="PMingLiU" w:hAnsi="Arial"/>
                <w:sz w:val="20"/>
                <w:szCs w:val="20"/>
                <w:lang w:eastAsia="zh-TW"/>
              </w:rPr>
              <w:t>4</w:t>
            </w:r>
          </w:p>
        </w:tc>
        <w:tc>
          <w:tcPr>
            <w:tcW w:w="5120" w:type="dxa"/>
            <w:tcBorders>
              <w:top w:val="nil"/>
              <w:left w:val="nil"/>
              <w:bottom w:val="nil"/>
              <w:right w:val="nil"/>
            </w:tcBorders>
            <w:shd w:val="clear" w:color="auto" w:fill="auto"/>
            <w:noWrap/>
            <w:vAlign w:val="bottom"/>
          </w:tcPr>
          <w:p w:rsidR="004E16D6"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Przyłącze sygnałowe</w:t>
            </w:r>
          </w:p>
        </w:tc>
        <w:tc>
          <w:tcPr>
            <w:tcW w:w="3700" w:type="dxa"/>
            <w:tcBorders>
              <w:top w:val="nil"/>
              <w:left w:val="nil"/>
              <w:bottom w:val="nil"/>
              <w:right w:val="nil"/>
            </w:tcBorders>
            <w:shd w:val="clear" w:color="auto" w:fill="auto"/>
            <w:noWrap/>
            <w:vAlign w:val="bottom"/>
          </w:tcPr>
          <w:p w:rsidR="004E16D6" w:rsidRPr="004E16D6" w:rsidRDefault="004E16D6" w:rsidP="00054AD0">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PAN100</w:t>
            </w:r>
          </w:p>
        </w:tc>
        <w:tc>
          <w:tcPr>
            <w:tcW w:w="980" w:type="dxa"/>
            <w:tcBorders>
              <w:top w:val="nil"/>
              <w:left w:val="nil"/>
              <w:bottom w:val="nil"/>
              <w:right w:val="nil"/>
            </w:tcBorders>
            <w:shd w:val="clear" w:color="auto" w:fill="auto"/>
            <w:noWrap/>
            <w:vAlign w:val="bottom"/>
          </w:tcPr>
          <w:p w:rsidR="004E16D6" w:rsidRDefault="004E16D6"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 szt.</w:t>
            </w:r>
          </w:p>
        </w:tc>
      </w:tr>
      <w:tr w:rsidR="00054AD0" w:rsidRPr="00054AD0" w:rsidTr="00054AD0">
        <w:trPr>
          <w:trHeight w:val="255"/>
        </w:trPr>
        <w:tc>
          <w:tcPr>
            <w:tcW w:w="10441" w:type="dxa"/>
            <w:gridSpan w:val="4"/>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jc w:val="center"/>
              <w:rPr>
                <w:rFonts w:ascii="Arial" w:eastAsia="PMingLiU" w:hAnsi="Arial"/>
                <w:b/>
                <w:bCs/>
                <w:sz w:val="20"/>
                <w:szCs w:val="20"/>
                <w:lang w:eastAsia="zh-TW"/>
              </w:rPr>
            </w:pPr>
            <w:r w:rsidRPr="00054AD0">
              <w:rPr>
                <w:rFonts w:ascii="Arial" w:eastAsia="PMingLiU" w:hAnsi="Arial"/>
                <w:b/>
                <w:bCs/>
                <w:sz w:val="20"/>
                <w:szCs w:val="20"/>
                <w:lang w:eastAsia="zh-TW"/>
              </w:rPr>
              <w:t xml:space="preserve">SALA AUDYTORYJNA </w:t>
            </w:r>
            <w:r w:rsidR="009B475F">
              <w:rPr>
                <w:rFonts w:ascii="Arial" w:eastAsia="PMingLiU" w:hAnsi="Arial"/>
                <w:b/>
                <w:bCs/>
                <w:sz w:val="20"/>
                <w:szCs w:val="20"/>
                <w:lang w:eastAsia="zh-TW"/>
              </w:rPr>
              <w:t>A0.14</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Wideoprojektor multimedialny</w:t>
            </w:r>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EPSON EB-1910</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2 </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Ekran elektryczny</w:t>
            </w:r>
          </w:p>
        </w:tc>
        <w:tc>
          <w:tcPr>
            <w:tcW w:w="3700" w:type="dxa"/>
            <w:tcBorders>
              <w:top w:val="nil"/>
              <w:left w:val="nil"/>
              <w:bottom w:val="nil"/>
              <w:right w:val="nil"/>
            </w:tcBorders>
            <w:shd w:val="clear" w:color="auto" w:fill="auto"/>
            <w:noWrap/>
            <w:vAlign w:val="bottom"/>
          </w:tcPr>
          <w:p w:rsidR="009B475F" w:rsidRPr="005E6A5C" w:rsidRDefault="005E6A5C" w:rsidP="00FB4E9C">
            <w:pPr>
              <w:suppressAutoHyphens w:val="0"/>
              <w:spacing w:line="240" w:lineRule="auto"/>
              <w:rPr>
                <w:rFonts w:ascii="Arial" w:eastAsia="PMingLiU" w:hAnsi="Arial"/>
                <w:sz w:val="20"/>
                <w:szCs w:val="20"/>
                <w:lang w:eastAsia="zh-TW"/>
              </w:rPr>
            </w:pPr>
            <w:r w:rsidRPr="005E6A5C">
              <w:rPr>
                <w:rFonts w:ascii="Arial" w:eastAsia="PMingLiU" w:hAnsi="Arial"/>
                <w:sz w:val="20"/>
                <w:szCs w:val="20"/>
                <w:lang w:eastAsia="zh-TW"/>
              </w:rPr>
              <w:t xml:space="preserve">Adeo </w:t>
            </w:r>
            <w:proofErr w:type="spellStart"/>
            <w:r w:rsidRPr="005E6A5C">
              <w:rPr>
                <w:rFonts w:ascii="Arial" w:eastAsia="PMingLiU" w:hAnsi="Arial"/>
                <w:sz w:val="20"/>
                <w:szCs w:val="20"/>
                <w:lang w:eastAsia="zh-TW"/>
              </w:rPr>
              <w:t>Motorized</w:t>
            </w:r>
            <w:proofErr w:type="spellEnd"/>
            <w:r w:rsidRPr="005E6A5C">
              <w:rPr>
                <w:rFonts w:ascii="Arial" w:eastAsia="PMingLiU" w:hAnsi="Arial"/>
                <w:sz w:val="20"/>
                <w:szCs w:val="20"/>
                <w:lang w:eastAsia="zh-TW"/>
              </w:rPr>
              <w:t xml:space="preserve"> </w:t>
            </w:r>
            <w:proofErr w:type="spellStart"/>
            <w:r w:rsidRPr="005E6A5C">
              <w:rPr>
                <w:rFonts w:ascii="Arial" w:eastAsia="PMingLiU" w:hAnsi="Arial"/>
                <w:sz w:val="20"/>
                <w:szCs w:val="20"/>
                <w:lang w:eastAsia="zh-TW"/>
              </w:rPr>
              <w:t>Elegance</w:t>
            </w:r>
            <w:proofErr w:type="spellEnd"/>
            <w:r w:rsidRPr="005E6A5C">
              <w:rPr>
                <w:rFonts w:ascii="Arial" w:eastAsia="PMingLiU" w:hAnsi="Arial"/>
                <w:sz w:val="20"/>
                <w:szCs w:val="20"/>
                <w:lang w:eastAsia="zh-TW"/>
              </w:rPr>
              <w:t xml:space="preserve"> </w:t>
            </w:r>
            <w:smartTag w:uri="urn:schemas-microsoft-com:office:smarttags" w:element="metricconverter">
              <w:smartTagPr>
                <w:attr w:name="ProductID" w:val="240 cm"/>
              </w:smartTagPr>
              <w:r w:rsidRPr="005E6A5C">
                <w:rPr>
                  <w:rFonts w:ascii="Arial" w:eastAsia="PMingLiU" w:hAnsi="Arial"/>
                  <w:sz w:val="20"/>
                  <w:szCs w:val="20"/>
                  <w:lang w:eastAsia="zh-TW"/>
                </w:rPr>
                <w:t>240 cm</w:t>
              </w:r>
            </w:smartTag>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3 </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Wizualizer</w:t>
            </w:r>
            <w:proofErr w:type="spellEnd"/>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EVIST HX850</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4 </w:t>
            </w:r>
          </w:p>
        </w:tc>
        <w:tc>
          <w:tcPr>
            <w:tcW w:w="5120" w:type="dxa"/>
            <w:tcBorders>
              <w:top w:val="nil"/>
              <w:left w:val="nil"/>
              <w:bottom w:val="nil"/>
              <w:right w:val="nil"/>
            </w:tcBorders>
            <w:shd w:val="clear" w:color="auto" w:fill="auto"/>
            <w:noWrap/>
            <w:vAlign w:val="bottom"/>
          </w:tcPr>
          <w:p w:rsidR="009B475F" w:rsidRPr="00B66989" w:rsidRDefault="009B475F" w:rsidP="00FB4E9C">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Wzmacniacz rozdzielczy podwójny XGA 2x1x2</w:t>
            </w:r>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VP 242</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5 </w:t>
            </w:r>
          </w:p>
        </w:tc>
        <w:tc>
          <w:tcPr>
            <w:tcW w:w="512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Uchwyt sufitowy projektora</w:t>
            </w:r>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REFLECTA</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6 </w:t>
            </w:r>
          </w:p>
        </w:tc>
        <w:tc>
          <w:tcPr>
            <w:tcW w:w="5120" w:type="dxa"/>
            <w:tcBorders>
              <w:top w:val="nil"/>
              <w:left w:val="nil"/>
              <w:bottom w:val="nil"/>
              <w:right w:val="nil"/>
            </w:tcBorders>
            <w:shd w:val="clear" w:color="auto" w:fill="auto"/>
            <w:noWrap/>
            <w:vAlign w:val="bottom"/>
          </w:tcPr>
          <w:p w:rsidR="009B475F" w:rsidRPr="00B66989" w:rsidRDefault="009B475F" w:rsidP="00FB4E9C">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 xml:space="preserve">Kamera z wbudowanym serwerem </w:t>
            </w:r>
            <w:proofErr w:type="spellStart"/>
            <w:r w:rsidRPr="00B66989">
              <w:rPr>
                <w:rFonts w:ascii="Arial" w:eastAsia="PMingLiU" w:hAnsi="Arial"/>
                <w:sz w:val="20"/>
                <w:szCs w:val="20"/>
                <w:lang w:eastAsia="zh-TW"/>
              </w:rPr>
              <w:t>www</w:t>
            </w:r>
            <w:proofErr w:type="spellEnd"/>
          </w:p>
        </w:tc>
        <w:tc>
          <w:tcPr>
            <w:tcW w:w="3700" w:type="dxa"/>
            <w:tcBorders>
              <w:top w:val="nil"/>
              <w:left w:val="nil"/>
              <w:bottom w:val="nil"/>
              <w:right w:val="nil"/>
            </w:tcBorders>
            <w:shd w:val="clear" w:color="auto" w:fill="auto"/>
            <w:noWrap/>
            <w:vAlign w:val="bottom"/>
          </w:tcPr>
          <w:p w:rsidR="009B475F" w:rsidRPr="00B66989" w:rsidRDefault="009B475F" w:rsidP="00FB4E9C">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SONY SNC-RZ25P</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7 </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Jednostka centralna systemu sterowania</w:t>
            </w:r>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CON9000</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8 </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Panel sterujący</w:t>
            </w:r>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Crea</w:t>
            </w:r>
            <w:r>
              <w:rPr>
                <w:rFonts w:ascii="Arial" w:eastAsia="PMingLiU" w:hAnsi="Arial"/>
                <w:sz w:val="20"/>
                <w:szCs w:val="20"/>
                <w:lang w:eastAsia="zh-TW"/>
              </w:rPr>
              <w:t>tor</w:t>
            </w:r>
            <w:proofErr w:type="spellEnd"/>
            <w:r>
              <w:rPr>
                <w:rFonts w:ascii="Arial" w:eastAsia="PMingLiU" w:hAnsi="Arial"/>
                <w:sz w:val="20"/>
                <w:szCs w:val="20"/>
                <w:lang w:eastAsia="zh-TW"/>
              </w:rPr>
              <w:t xml:space="preserve"> LAN-G10</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r w:rsidRPr="00054AD0">
              <w:rPr>
                <w:rFonts w:ascii="Arial" w:eastAsia="PMingLiU" w:hAnsi="Arial"/>
                <w:sz w:val="20"/>
                <w:szCs w:val="20"/>
                <w:lang w:eastAsia="zh-TW"/>
              </w:rPr>
              <w:t>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9 </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Przełącznik systemowy ze </w:t>
            </w:r>
            <w:proofErr w:type="spellStart"/>
            <w:r w:rsidRPr="00054AD0">
              <w:rPr>
                <w:rFonts w:ascii="Arial" w:eastAsia="PMingLiU" w:hAnsi="Arial"/>
                <w:sz w:val="20"/>
                <w:szCs w:val="20"/>
                <w:lang w:eastAsia="zh-TW"/>
              </w:rPr>
              <w:t>skalerem</w:t>
            </w:r>
            <w:proofErr w:type="spellEnd"/>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Creator</w:t>
            </w:r>
            <w:proofErr w:type="spellEnd"/>
            <w:r w:rsidRPr="00054AD0">
              <w:rPr>
                <w:rFonts w:ascii="Arial" w:eastAsia="PMingLiU" w:hAnsi="Arial"/>
                <w:sz w:val="20"/>
                <w:szCs w:val="20"/>
                <w:lang w:eastAsia="zh-TW"/>
              </w:rPr>
              <w:t xml:space="preserve"> MAX1301</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10 </w:t>
            </w:r>
          </w:p>
        </w:tc>
        <w:tc>
          <w:tcPr>
            <w:tcW w:w="5120" w:type="dxa"/>
            <w:tcBorders>
              <w:top w:val="nil"/>
              <w:left w:val="nil"/>
              <w:bottom w:val="nil"/>
              <w:right w:val="nil"/>
            </w:tcBorders>
            <w:shd w:val="clear" w:color="auto" w:fill="auto"/>
            <w:noWrap/>
            <w:vAlign w:val="bottom"/>
          </w:tcPr>
          <w:p w:rsidR="009B475F" w:rsidRPr="00641B1B" w:rsidRDefault="009B475F" w:rsidP="00FB4E9C">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Interfejs przekaźnikowy</w:t>
            </w:r>
          </w:p>
        </w:tc>
        <w:tc>
          <w:tcPr>
            <w:tcW w:w="3700" w:type="dxa"/>
            <w:tcBorders>
              <w:top w:val="nil"/>
              <w:left w:val="nil"/>
              <w:bottom w:val="nil"/>
              <w:right w:val="nil"/>
            </w:tcBorders>
            <w:shd w:val="clear" w:color="auto" w:fill="auto"/>
            <w:noWrap/>
            <w:vAlign w:val="bottom"/>
          </w:tcPr>
          <w:p w:rsidR="009B475F" w:rsidRPr="00641B1B" w:rsidRDefault="009B475F" w:rsidP="00FB4E9C">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JTD REL-8</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11</w:t>
            </w:r>
          </w:p>
        </w:tc>
        <w:tc>
          <w:tcPr>
            <w:tcW w:w="5120" w:type="dxa"/>
            <w:tcBorders>
              <w:top w:val="nil"/>
              <w:left w:val="nil"/>
              <w:bottom w:val="nil"/>
              <w:right w:val="nil"/>
            </w:tcBorders>
            <w:shd w:val="clear" w:color="auto" w:fill="auto"/>
            <w:noWrap/>
            <w:vAlign w:val="bottom"/>
          </w:tcPr>
          <w:p w:rsidR="009B475F" w:rsidRPr="004E16D6" w:rsidRDefault="009B475F" w:rsidP="00FB4E9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Interfejs sterowania oświetlenia</w:t>
            </w:r>
          </w:p>
        </w:tc>
        <w:tc>
          <w:tcPr>
            <w:tcW w:w="3700" w:type="dxa"/>
            <w:tcBorders>
              <w:top w:val="nil"/>
              <w:left w:val="nil"/>
              <w:bottom w:val="nil"/>
              <w:right w:val="nil"/>
            </w:tcBorders>
            <w:shd w:val="clear" w:color="auto" w:fill="auto"/>
            <w:noWrap/>
            <w:vAlign w:val="bottom"/>
          </w:tcPr>
          <w:p w:rsidR="009B475F" w:rsidRPr="004E16D6" w:rsidRDefault="009B475F" w:rsidP="00FB4E9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JTD </w:t>
            </w:r>
            <w:proofErr w:type="spellStart"/>
            <w:r w:rsidRPr="004E16D6">
              <w:rPr>
                <w:rFonts w:ascii="Arial" w:eastAsia="PMingLiU" w:hAnsi="Arial"/>
                <w:sz w:val="20"/>
                <w:szCs w:val="20"/>
                <w:lang w:eastAsia="zh-TW"/>
              </w:rPr>
              <w:t>RELg</w:t>
            </w:r>
            <w:proofErr w:type="spellEnd"/>
            <w:r w:rsidRPr="004E16D6">
              <w:rPr>
                <w:rFonts w:ascii="Arial" w:eastAsia="PMingLiU" w:hAnsi="Arial"/>
                <w:sz w:val="20"/>
                <w:szCs w:val="20"/>
                <w:lang w:eastAsia="zh-TW"/>
              </w:rPr>
              <w:t>- 1-10V</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12</w:t>
            </w:r>
          </w:p>
        </w:tc>
        <w:tc>
          <w:tcPr>
            <w:tcW w:w="5120" w:type="dxa"/>
            <w:tcBorders>
              <w:top w:val="nil"/>
              <w:left w:val="nil"/>
              <w:bottom w:val="nil"/>
              <w:right w:val="nil"/>
            </w:tcBorders>
            <w:shd w:val="clear" w:color="auto" w:fill="auto"/>
            <w:noWrap/>
            <w:vAlign w:val="bottom"/>
          </w:tcPr>
          <w:p w:rsidR="009B475F" w:rsidRPr="00B66989" w:rsidRDefault="009B475F" w:rsidP="00FB4E9C">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Wzmacniacz rozdzielczy AV</w:t>
            </w:r>
          </w:p>
        </w:tc>
        <w:tc>
          <w:tcPr>
            <w:tcW w:w="370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Kramer VM-30AV</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r w:rsidRPr="00054AD0">
              <w:rPr>
                <w:rFonts w:ascii="Arial" w:eastAsia="PMingLiU" w:hAnsi="Arial"/>
                <w:sz w:val="20"/>
                <w:szCs w:val="20"/>
                <w:lang w:eastAsia="zh-TW"/>
              </w:rPr>
              <w:t xml:space="preserve">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13</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9B475F" w:rsidRPr="00060901" w:rsidRDefault="009B475F" w:rsidP="00FB4E9C">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Mikser</w:t>
            </w:r>
          </w:p>
        </w:tc>
        <w:tc>
          <w:tcPr>
            <w:tcW w:w="3700" w:type="dxa"/>
            <w:tcBorders>
              <w:top w:val="nil"/>
              <w:left w:val="nil"/>
              <w:bottom w:val="nil"/>
              <w:right w:val="nil"/>
            </w:tcBorders>
            <w:shd w:val="clear" w:color="auto" w:fill="auto"/>
            <w:noWrap/>
            <w:vAlign w:val="bottom"/>
          </w:tcPr>
          <w:p w:rsidR="009B475F" w:rsidRPr="00060901" w:rsidRDefault="009B475F" w:rsidP="00FB4E9C">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Elektronika MS-8005</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14</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9B475F" w:rsidRPr="00060901" w:rsidRDefault="009B475F" w:rsidP="00FB4E9C">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Wzmacniacz liniowy 120W/100V</w:t>
            </w:r>
          </w:p>
        </w:tc>
        <w:tc>
          <w:tcPr>
            <w:tcW w:w="3700" w:type="dxa"/>
            <w:tcBorders>
              <w:top w:val="nil"/>
              <w:left w:val="nil"/>
              <w:bottom w:val="nil"/>
              <w:right w:val="nil"/>
            </w:tcBorders>
            <w:shd w:val="clear" w:color="auto" w:fill="auto"/>
            <w:noWrap/>
            <w:vAlign w:val="bottom"/>
          </w:tcPr>
          <w:p w:rsidR="009B475F" w:rsidRPr="00060901" w:rsidRDefault="009B475F" w:rsidP="00FB4E9C">
            <w:pPr>
              <w:suppressAutoHyphens w:val="0"/>
              <w:spacing w:line="240" w:lineRule="auto"/>
              <w:rPr>
                <w:rFonts w:ascii="Arial" w:eastAsia="PMingLiU" w:hAnsi="Arial"/>
                <w:sz w:val="20"/>
                <w:szCs w:val="20"/>
                <w:lang w:eastAsia="zh-TW"/>
              </w:rPr>
            </w:pPr>
            <w:r w:rsidRPr="00060901">
              <w:rPr>
                <w:rFonts w:ascii="Arial" w:eastAsia="PMingLiU" w:hAnsi="Arial"/>
                <w:sz w:val="20"/>
                <w:szCs w:val="20"/>
                <w:lang w:eastAsia="zh-TW"/>
              </w:rPr>
              <w:t>Elektronika WM-5125</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w:t>
            </w:r>
            <w:r>
              <w:rPr>
                <w:rFonts w:ascii="Arial" w:eastAsia="PMingLiU" w:hAnsi="Arial"/>
                <w:sz w:val="20"/>
                <w:szCs w:val="20"/>
                <w:lang w:eastAsia="zh-TW"/>
              </w:rPr>
              <w:t>5</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Kolumna głośnikowa</w:t>
            </w:r>
          </w:p>
        </w:tc>
        <w:tc>
          <w:tcPr>
            <w:tcW w:w="3700" w:type="dxa"/>
            <w:tcBorders>
              <w:top w:val="nil"/>
              <w:left w:val="nil"/>
              <w:bottom w:val="nil"/>
              <w:right w:val="nil"/>
            </w:tcBorders>
            <w:shd w:val="clear" w:color="auto" w:fill="auto"/>
            <w:noWrap/>
            <w:vAlign w:val="bottom"/>
          </w:tcPr>
          <w:p w:rsidR="009B475F" w:rsidRPr="009B475F" w:rsidRDefault="009B475F" w:rsidP="00FB4E9C">
            <w:pPr>
              <w:suppressAutoHyphens w:val="0"/>
              <w:spacing w:line="240" w:lineRule="auto"/>
              <w:rPr>
                <w:rFonts w:ascii="Arial" w:eastAsia="PMingLiU" w:hAnsi="Arial"/>
                <w:sz w:val="20"/>
                <w:szCs w:val="20"/>
                <w:lang w:eastAsia="zh-TW"/>
              </w:rPr>
            </w:pPr>
            <w:proofErr w:type="spellStart"/>
            <w:r w:rsidRPr="009B475F">
              <w:rPr>
                <w:rFonts w:ascii="Arial" w:eastAsia="PMingLiU" w:hAnsi="Arial"/>
                <w:sz w:val="20"/>
                <w:szCs w:val="20"/>
                <w:lang w:eastAsia="zh-TW"/>
              </w:rPr>
              <w:t>Apart</w:t>
            </w:r>
            <w:proofErr w:type="spellEnd"/>
            <w:r w:rsidRPr="009B475F">
              <w:rPr>
                <w:rFonts w:ascii="Arial" w:eastAsia="PMingLiU" w:hAnsi="Arial"/>
                <w:sz w:val="20"/>
                <w:szCs w:val="20"/>
                <w:lang w:eastAsia="zh-TW"/>
              </w:rPr>
              <w:t xml:space="preserve"> CM6E</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6 </w:t>
            </w:r>
            <w:r w:rsidRPr="00054AD0">
              <w:rPr>
                <w:rFonts w:ascii="Arial" w:eastAsia="PMingLiU" w:hAnsi="Arial"/>
                <w:sz w:val="20"/>
                <w:szCs w:val="20"/>
                <w:lang w:eastAsia="zh-TW"/>
              </w:rPr>
              <w:t>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16</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9B475F" w:rsidRPr="00641B1B" w:rsidRDefault="009B475F" w:rsidP="00FB4E9C">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Procesor cyfrowy z eliminatorem sprzężeń</w:t>
            </w:r>
          </w:p>
        </w:tc>
        <w:tc>
          <w:tcPr>
            <w:tcW w:w="3700" w:type="dxa"/>
            <w:tcBorders>
              <w:top w:val="nil"/>
              <w:left w:val="nil"/>
              <w:bottom w:val="nil"/>
              <w:right w:val="nil"/>
            </w:tcBorders>
            <w:shd w:val="clear" w:color="auto" w:fill="auto"/>
            <w:noWrap/>
            <w:vAlign w:val="bottom"/>
          </w:tcPr>
          <w:p w:rsidR="009B475F" w:rsidRPr="00641B1B" w:rsidRDefault="009B475F" w:rsidP="00FB4E9C">
            <w:pPr>
              <w:suppressAutoHyphens w:val="0"/>
              <w:spacing w:line="240" w:lineRule="auto"/>
              <w:rPr>
                <w:rFonts w:ascii="Arial" w:eastAsia="PMingLiU" w:hAnsi="Arial"/>
                <w:sz w:val="20"/>
                <w:szCs w:val="20"/>
                <w:lang w:eastAsia="zh-TW"/>
              </w:rPr>
            </w:pPr>
            <w:r w:rsidRPr="00641B1B">
              <w:rPr>
                <w:rFonts w:ascii="Arial" w:eastAsia="PMingLiU" w:hAnsi="Arial"/>
                <w:sz w:val="20"/>
                <w:szCs w:val="20"/>
                <w:lang w:eastAsia="zh-TW"/>
              </w:rPr>
              <w:t xml:space="preserve">DBX </w:t>
            </w:r>
            <w:proofErr w:type="spellStart"/>
            <w:r w:rsidRPr="00641B1B">
              <w:rPr>
                <w:rFonts w:ascii="Arial" w:eastAsia="PMingLiU" w:hAnsi="Arial"/>
                <w:sz w:val="20"/>
                <w:szCs w:val="20"/>
                <w:lang w:eastAsia="zh-TW"/>
              </w:rPr>
              <w:t>Drive</w:t>
            </w:r>
            <w:proofErr w:type="spellEnd"/>
            <w:r w:rsidRPr="00641B1B">
              <w:rPr>
                <w:rFonts w:ascii="Arial" w:eastAsia="PMingLiU" w:hAnsi="Arial"/>
                <w:sz w:val="20"/>
                <w:szCs w:val="20"/>
                <w:lang w:eastAsia="zh-TW"/>
              </w:rPr>
              <w:t xml:space="preserve"> </w:t>
            </w:r>
            <w:proofErr w:type="spellStart"/>
            <w:r w:rsidRPr="00641B1B">
              <w:rPr>
                <w:rFonts w:ascii="Arial" w:eastAsia="PMingLiU" w:hAnsi="Arial"/>
                <w:sz w:val="20"/>
                <w:szCs w:val="20"/>
                <w:lang w:eastAsia="zh-TW"/>
              </w:rPr>
              <w:t>Rack</w:t>
            </w:r>
            <w:proofErr w:type="spellEnd"/>
            <w:r w:rsidRPr="00641B1B">
              <w:rPr>
                <w:rFonts w:ascii="Arial" w:eastAsia="PMingLiU" w:hAnsi="Arial"/>
                <w:sz w:val="20"/>
                <w:szCs w:val="20"/>
                <w:lang w:eastAsia="zh-TW"/>
              </w:rPr>
              <w:t xml:space="preserve"> 220i</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r w:rsidR="005E6A5C">
              <w:rPr>
                <w:rFonts w:ascii="Arial" w:eastAsia="PMingLiU" w:hAnsi="Arial"/>
                <w:sz w:val="20"/>
                <w:szCs w:val="20"/>
                <w:lang w:eastAsia="zh-TW"/>
              </w:rPr>
              <w:t>7</w:t>
            </w:r>
          </w:p>
        </w:tc>
        <w:tc>
          <w:tcPr>
            <w:tcW w:w="512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Mikrofon bezprzewodowy </w:t>
            </w:r>
          </w:p>
        </w:tc>
        <w:tc>
          <w:tcPr>
            <w:tcW w:w="370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PGX24/SM86</w:t>
            </w:r>
            <w:r>
              <w:rPr>
                <w:rFonts w:ascii="Arial" w:eastAsia="PMingLiU" w:hAnsi="Arial"/>
                <w:sz w:val="20"/>
                <w:szCs w:val="20"/>
                <w:lang w:eastAsia="zh-TW"/>
              </w:rPr>
              <w:t xml:space="preserve"> komplet</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5E6A5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18</w:t>
            </w:r>
          </w:p>
        </w:tc>
        <w:tc>
          <w:tcPr>
            <w:tcW w:w="5120" w:type="dxa"/>
            <w:tcBorders>
              <w:top w:val="nil"/>
              <w:left w:val="nil"/>
              <w:bottom w:val="nil"/>
              <w:right w:val="nil"/>
            </w:tcBorders>
            <w:shd w:val="clear" w:color="auto" w:fill="auto"/>
            <w:noWrap/>
            <w:vAlign w:val="bottom"/>
          </w:tcPr>
          <w:p w:rsidR="009B475F"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Mikrofon bezprzewodowy</w:t>
            </w:r>
          </w:p>
        </w:tc>
        <w:tc>
          <w:tcPr>
            <w:tcW w:w="370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PGX14/85 </w:t>
            </w:r>
            <w:r w:rsidRPr="00492BFF">
              <w:rPr>
                <w:rFonts w:ascii="Arial" w:eastAsia="PMingLiU" w:hAnsi="Arial"/>
                <w:sz w:val="20"/>
                <w:szCs w:val="20"/>
                <w:lang w:eastAsia="zh-TW"/>
              </w:rPr>
              <w:t>komplet</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5E6A5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19</w:t>
            </w:r>
            <w:r w:rsidR="009B475F"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 xml:space="preserve">System wideokonferencyjny </w:t>
            </w:r>
            <w:proofErr w:type="spellStart"/>
            <w:r w:rsidRPr="00492BFF">
              <w:rPr>
                <w:rFonts w:ascii="Arial" w:eastAsia="PMingLiU" w:hAnsi="Arial"/>
                <w:sz w:val="20"/>
                <w:szCs w:val="20"/>
                <w:lang w:eastAsia="zh-TW"/>
              </w:rPr>
              <w:t>fullHD</w:t>
            </w:r>
            <w:proofErr w:type="spellEnd"/>
          </w:p>
        </w:tc>
        <w:tc>
          <w:tcPr>
            <w:tcW w:w="370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SONY PCS-G80 (PCS-XG80 , PCSA-DSG80 , PCSA-MCG80 )</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5E6A5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20</w:t>
            </w:r>
            <w:r w:rsidR="009B475F"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Komputer stacjonarny katedry z DVD i monitorem 17"</w:t>
            </w:r>
          </w:p>
        </w:tc>
        <w:tc>
          <w:tcPr>
            <w:tcW w:w="3700" w:type="dxa"/>
            <w:tcBorders>
              <w:top w:val="nil"/>
              <w:left w:val="nil"/>
              <w:bottom w:val="nil"/>
              <w:right w:val="nil"/>
            </w:tcBorders>
            <w:shd w:val="clear" w:color="auto" w:fill="auto"/>
            <w:noWrap/>
            <w:vAlign w:val="bottom"/>
          </w:tcPr>
          <w:p w:rsidR="009B475F" w:rsidRPr="00216A93" w:rsidRDefault="009B475F" w:rsidP="00FB4E9C">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 xml:space="preserve">VOBIS DIGITAL VBA E5200 MASTER + Samsung </w:t>
            </w:r>
            <w:proofErr w:type="spellStart"/>
            <w:r w:rsidRPr="00216A93">
              <w:rPr>
                <w:rFonts w:ascii="Arial" w:eastAsia="PMingLiU" w:hAnsi="Arial"/>
                <w:sz w:val="20"/>
                <w:szCs w:val="20"/>
                <w:lang w:val="en-US" w:eastAsia="zh-TW"/>
              </w:rPr>
              <w:t>SyncMaster</w:t>
            </w:r>
            <w:proofErr w:type="spellEnd"/>
            <w:r w:rsidRPr="00216A93">
              <w:rPr>
                <w:rFonts w:ascii="Arial" w:eastAsia="PMingLiU" w:hAnsi="Arial"/>
                <w:sz w:val="20"/>
                <w:szCs w:val="20"/>
                <w:lang w:val="en-US" w:eastAsia="zh-TW"/>
              </w:rPr>
              <w:t xml:space="preserve"> 943SN</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Pr="00054AD0" w:rsidRDefault="005E6A5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21</w:t>
            </w:r>
          </w:p>
        </w:tc>
        <w:tc>
          <w:tcPr>
            <w:tcW w:w="512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Wysięgniki montażowe ekranu</w:t>
            </w:r>
          </w:p>
        </w:tc>
        <w:tc>
          <w:tcPr>
            <w:tcW w:w="370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Wykonanie własne</w:t>
            </w:r>
          </w:p>
        </w:tc>
        <w:tc>
          <w:tcPr>
            <w:tcW w:w="980" w:type="dxa"/>
            <w:tcBorders>
              <w:top w:val="nil"/>
              <w:left w:val="nil"/>
              <w:bottom w:val="nil"/>
              <w:right w:val="nil"/>
            </w:tcBorders>
            <w:shd w:val="clear" w:color="auto" w:fill="auto"/>
            <w:noWrap/>
            <w:vAlign w:val="bottom"/>
          </w:tcPr>
          <w:p w:rsidR="009B475F" w:rsidRPr="00054AD0"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proofErr w:type="spellStart"/>
            <w:r>
              <w:rPr>
                <w:rFonts w:ascii="Arial" w:eastAsia="PMingLiU" w:hAnsi="Arial"/>
                <w:sz w:val="20"/>
                <w:szCs w:val="20"/>
                <w:lang w:eastAsia="zh-TW"/>
              </w:rPr>
              <w:t>kpl</w:t>
            </w:r>
            <w:proofErr w:type="spellEnd"/>
            <w:r>
              <w:rPr>
                <w:rFonts w:ascii="Arial" w:eastAsia="PMingLiU" w:hAnsi="Arial"/>
                <w:sz w:val="20"/>
                <w:szCs w:val="20"/>
                <w:lang w:eastAsia="zh-TW"/>
              </w:rPr>
              <w: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Default="005E6A5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22</w:t>
            </w:r>
          </w:p>
        </w:tc>
        <w:tc>
          <w:tcPr>
            <w:tcW w:w="5120" w:type="dxa"/>
            <w:tcBorders>
              <w:top w:val="nil"/>
              <w:left w:val="nil"/>
              <w:bottom w:val="nil"/>
              <w:right w:val="nil"/>
            </w:tcBorders>
            <w:shd w:val="clear" w:color="auto" w:fill="auto"/>
            <w:noWrap/>
            <w:vAlign w:val="bottom"/>
          </w:tcPr>
          <w:p w:rsidR="009B475F" w:rsidRPr="00492BFF"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Tablet interaktywny</w:t>
            </w:r>
          </w:p>
        </w:tc>
        <w:tc>
          <w:tcPr>
            <w:tcW w:w="3700" w:type="dxa"/>
            <w:tcBorders>
              <w:top w:val="nil"/>
              <w:left w:val="nil"/>
              <w:bottom w:val="nil"/>
              <w:right w:val="nil"/>
            </w:tcBorders>
            <w:shd w:val="clear" w:color="auto" w:fill="auto"/>
            <w:noWrap/>
            <w:vAlign w:val="bottom"/>
          </w:tcPr>
          <w:p w:rsidR="009B475F" w:rsidRPr="004E16D6" w:rsidRDefault="009B475F" w:rsidP="00FB4E9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INTECH </w:t>
            </w:r>
            <w:proofErr w:type="spellStart"/>
            <w:r w:rsidRPr="004E16D6">
              <w:rPr>
                <w:rFonts w:ascii="Arial" w:eastAsia="PMingLiU" w:hAnsi="Arial"/>
                <w:sz w:val="20"/>
                <w:szCs w:val="20"/>
                <w:lang w:eastAsia="zh-TW"/>
              </w:rPr>
              <w:t>Unique</w:t>
            </w:r>
            <w:proofErr w:type="spellEnd"/>
            <w:r w:rsidRPr="004E16D6">
              <w:rPr>
                <w:rFonts w:ascii="Arial" w:eastAsia="PMingLiU" w:hAnsi="Arial"/>
                <w:sz w:val="20"/>
                <w:szCs w:val="20"/>
                <w:lang w:eastAsia="zh-TW"/>
              </w:rPr>
              <w:t xml:space="preserve"> Pad U-10WX</w:t>
            </w:r>
          </w:p>
        </w:tc>
        <w:tc>
          <w:tcPr>
            <w:tcW w:w="980" w:type="dxa"/>
            <w:tcBorders>
              <w:top w:val="nil"/>
              <w:left w:val="nil"/>
              <w:bottom w:val="nil"/>
              <w:right w:val="nil"/>
            </w:tcBorders>
            <w:shd w:val="clear" w:color="auto" w:fill="auto"/>
            <w:noWrap/>
            <w:vAlign w:val="bottom"/>
          </w:tcPr>
          <w:p w:rsidR="009B475F"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 szt.</w:t>
            </w:r>
          </w:p>
        </w:tc>
      </w:tr>
      <w:tr w:rsidR="009B475F" w:rsidRPr="00054AD0" w:rsidTr="00054AD0">
        <w:trPr>
          <w:trHeight w:val="255"/>
        </w:trPr>
        <w:tc>
          <w:tcPr>
            <w:tcW w:w="641" w:type="dxa"/>
            <w:tcBorders>
              <w:top w:val="nil"/>
              <w:left w:val="nil"/>
              <w:bottom w:val="nil"/>
              <w:right w:val="nil"/>
            </w:tcBorders>
            <w:shd w:val="clear" w:color="auto" w:fill="auto"/>
            <w:noWrap/>
            <w:vAlign w:val="bottom"/>
          </w:tcPr>
          <w:p w:rsidR="009B475F" w:rsidRDefault="005E6A5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lastRenderedPageBreak/>
              <w:t>23</w:t>
            </w:r>
          </w:p>
        </w:tc>
        <w:tc>
          <w:tcPr>
            <w:tcW w:w="5120" w:type="dxa"/>
            <w:tcBorders>
              <w:top w:val="nil"/>
              <w:left w:val="nil"/>
              <w:bottom w:val="nil"/>
              <w:right w:val="nil"/>
            </w:tcBorders>
            <w:shd w:val="clear" w:color="auto" w:fill="auto"/>
            <w:noWrap/>
            <w:vAlign w:val="bottom"/>
          </w:tcPr>
          <w:p w:rsidR="009B475F"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Przyłącze sygnałowe</w:t>
            </w:r>
          </w:p>
        </w:tc>
        <w:tc>
          <w:tcPr>
            <w:tcW w:w="3700" w:type="dxa"/>
            <w:tcBorders>
              <w:top w:val="nil"/>
              <w:left w:val="nil"/>
              <w:bottom w:val="nil"/>
              <w:right w:val="nil"/>
            </w:tcBorders>
            <w:shd w:val="clear" w:color="auto" w:fill="auto"/>
            <w:noWrap/>
            <w:vAlign w:val="bottom"/>
          </w:tcPr>
          <w:p w:rsidR="009B475F" w:rsidRPr="004E16D6" w:rsidRDefault="009B475F" w:rsidP="00FB4E9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PAN100</w:t>
            </w:r>
          </w:p>
        </w:tc>
        <w:tc>
          <w:tcPr>
            <w:tcW w:w="980" w:type="dxa"/>
            <w:tcBorders>
              <w:top w:val="nil"/>
              <w:left w:val="nil"/>
              <w:bottom w:val="nil"/>
              <w:right w:val="nil"/>
            </w:tcBorders>
            <w:shd w:val="clear" w:color="auto" w:fill="auto"/>
            <w:noWrap/>
            <w:vAlign w:val="bottom"/>
          </w:tcPr>
          <w:p w:rsidR="009B475F" w:rsidRDefault="009B475F"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 szt.</w:t>
            </w:r>
          </w:p>
        </w:tc>
      </w:tr>
      <w:tr w:rsidR="002A3B30" w:rsidRPr="00054AD0" w:rsidTr="00FB4E9C">
        <w:trPr>
          <w:trHeight w:val="255"/>
        </w:trPr>
        <w:tc>
          <w:tcPr>
            <w:tcW w:w="10441" w:type="dxa"/>
            <w:gridSpan w:val="4"/>
            <w:tcBorders>
              <w:top w:val="nil"/>
              <w:left w:val="nil"/>
              <w:bottom w:val="nil"/>
              <w:right w:val="nil"/>
            </w:tcBorders>
            <w:shd w:val="clear" w:color="auto" w:fill="auto"/>
            <w:noWrap/>
            <w:vAlign w:val="bottom"/>
          </w:tcPr>
          <w:p w:rsidR="002A3B30" w:rsidRPr="002A3B30" w:rsidRDefault="004D0F0F" w:rsidP="002A3B30">
            <w:pPr>
              <w:suppressAutoHyphens w:val="0"/>
              <w:spacing w:line="240" w:lineRule="auto"/>
              <w:jc w:val="center"/>
              <w:rPr>
                <w:rFonts w:ascii="Arial" w:eastAsia="PMingLiU" w:hAnsi="Arial"/>
                <w:b/>
                <w:sz w:val="20"/>
                <w:szCs w:val="20"/>
                <w:lang w:eastAsia="zh-TW"/>
              </w:rPr>
            </w:pPr>
            <w:r>
              <w:rPr>
                <w:rFonts w:ascii="Arial" w:eastAsia="PMingLiU" w:hAnsi="Arial"/>
                <w:b/>
                <w:sz w:val="20"/>
                <w:szCs w:val="20"/>
                <w:lang w:eastAsia="zh-TW"/>
              </w:rPr>
              <w:t>SALA WYKŁADOWA A1.13, A1.14</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Wideoprojektor multimedialny</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EPSON EB-1910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2 </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Ekran elektryczny</w:t>
            </w:r>
          </w:p>
        </w:tc>
        <w:tc>
          <w:tcPr>
            <w:tcW w:w="370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proofErr w:type="spellStart"/>
            <w:r w:rsidRPr="000801BB">
              <w:rPr>
                <w:rFonts w:ascii="Arial" w:eastAsia="PMingLiU" w:hAnsi="Arial"/>
                <w:sz w:val="20"/>
                <w:szCs w:val="20"/>
                <w:lang w:eastAsia="zh-TW"/>
              </w:rPr>
              <w:t>Reflecta</w:t>
            </w:r>
            <w:proofErr w:type="spellEnd"/>
            <w:r w:rsidRPr="000801BB">
              <w:rPr>
                <w:rFonts w:ascii="Arial" w:eastAsia="PMingLiU" w:hAnsi="Arial"/>
                <w:sz w:val="20"/>
                <w:szCs w:val="20"/>
                <w:lang w:eastAsia="zh-TW"/>
              </w:rPr>
              <w:t xml:space="preserve"> </w:t>
            </w:r>
            <w:proofErr w:type="spellStart"/>
            <w:r w:rsidRPr="000801BB">
              <w:rPr>
                <w:rFonts w:ascii="Arial" w:eastAsia="PMingLiU" w:hAnsi="Arial"/>
                <w:sz w:val="20"/>
                <w:szCs w:val="20"/>
                <w:lang w:eastAsia="zh-TW"/>
              </w:rPr>
              <w:t>Crystal</w:t>
            </w:r>
            <w:proofErr w:type="spellEnd"/>
            <w:r w:rsidRPr="000801BB">
              <w:rPr>
                <w:rFonts w:ascii="Arial" w:eastAsia="PMingLiU" w:hAnsi="Arial"/>
                <w:sz w:val="20"/>
                <w:szCs w:val="20"/>
                <w:lang w:eastAsia="zh-TW"/>
              </w:rPr>
              <w:t xml:space="preserve"> Motor 240x180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3 </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Wizualizer</w:t>
            </w:r>
            <w:proofErr w:type="spellEnd"/>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EVIST HX850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4 </w:t>
            </w:r>
          </w:p>
        </w:tc>
        <w:tc>
          <w:tcPr>
            <w:tcW w:w="5120" w:type="dxa"/>
            <w:tcBorders>
              <w:top w:val="nil"/>
              <w:left w:val="nil"/>
              <w:bottom w:val="nil"/>
              <w:right w:val="nil"/>
            </w:tcBorders>
            <w:shd w:val="clear" w:color="auto" w:fill="auto"/>
            <w:noWrap/>
            <w:vAlign w:val="bottom"/>
          </w:tcPr>
          <w:p w:rsidR="002A3B30" w:rsidRPr="00B66989" w:rsidRDefault="002A3B30" w:rsidP="00FB4E9C">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Wzmacniacz rozdzielczy podwójny XGA 2x1x2</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VP 242</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5 </w:t>
            </w:r>
          </w:p>
        </w:tc>
        <w:tc>
          <w:tcPr>
            <w:tcW w:w="5120" w:type="dxa"/>
            <w:tcBorders>
              <w:top w:val="nil"/>
              <w:left w:val="nil"/>
              <w:bottom w:val="nil"/>
              <w:right w:val="nil"/>
            </w:tcBorders>
            <w:shd w:val="clear" w:color="auto" w:fill="auto"/>
            <w:noWrap/>
            <w:vAlign w:val="bottom"/>
          </w:tcPr>
          <w:p w:rsidR="002A3B30" w:rsidRPr="00492BFF" w:rsidRDefault="002A3B30"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Uchwyt sufitowy projektora</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REFLECTA</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6 </w:t>
            </w:r>
          </w:p>
        </w:tc>
        <w:tc>
          <w:tcPr>
            <w:tcW w:w="512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Komputer stacjonarny katedry z DVD i monitorem 17"</w:t>
            </w:r>
          </w:p>
        </w:tc>
        <w:tc>
          <w:tcPr>
            <w:tcW w:w="3700" w:type="dxa"/>
            <w:tcBorders>
              <w:top w:val="nil"/>
              <w:left w:val="nil"/>
              <w:bottom w:val="nil"/>
              <w:right w:val="nil"/>
            </w:tcBorders>
            <w:shd w:val="clear" w:color="auto" w:fill="auto"/>
            <w:noWrap/>
            <w:vAlign w:val="bottom"/>
          </w:tcPr>
          <w:p w:rsidR="002A3B30" w:rsidRPr="00216A93" w:rsidRDefault="002A3B30" w:rsidP="00FB4E9C">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 xml:space="preserve">VOBIS DIGITAL VBA E5200 MASTER + Samsung </w:t>
            </w:r>
            <w:proofErr w:type="spellStart"/>
            <w:r w:rsidRPr="00216A93">
              <w:rPr>
                <w:rFonts w:ascii="Arial" w:eastAsia="PMingLiU" w:hAnsi="Arial"/>
                <w:sz w:val="20"/>
                <w:szCs w:val="20"/>
                <w:lang w:val="en-US" w:eastAsia="zh-TW"/>
              </w:rPr>
              <w:t>SyncMaster</w:t>
            </w:r>
            <w:proofErr w:type="spellEnd"/>
            <w:r w:rsidRPr="00216A93">
              <w:rPr>
                <w:rFonts w:ascii="Arial" w:eastAsia="PMingLiU" w:hAnsi="Arial"/>
                <w:sz w:val="20"/>
                <w:szCs w:val="20"/>
                <w:lang w:val="en-US" w:eastAsia="zh-TW"/>
              </w:rPr>
              <w:t xml:space="preserve"> 943SN</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7 </w:t>
            </w:r>
          </w:p>
        </w:tc>
        <w:tc>
          <w:tcPr>
            <w:tcW w:w="512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Tablet interaktywny bezprzewodowy</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INTECH </w:t>
            </w:r>
            <w:proofErr w:type="spellStart"/>
            <w:r w:rsidRPr="004E16D6">
              <w:rPr>
                <w:rFonts w:ascii="Arial" w:eastAsia="PMingLiU" w:hAnsi="Arial"/>
                <w:sz w:val="20"/>
                <w:szCs w:val="20"/>
                <w:lang w:eastAsia="zh-TW"/>
              </w:rPr>
              <w:t>Unique</w:t>
            </w:r>
            <w:proofErr w:type="spellEnd"/>
            <w:r w:rsidRPr="004E16D6">
              <w:rPr>
                <w:rFonts w:ascii="Arial" w:eastAsia="PMingLiU" w:hAnsi="Arial"/>
                <w:sz w:val="20"/>
                <w:szCs w:val="20"/>
                <w:lang w:eastAsia="zh-TW"/>
              </w:rPr>
              <w:t xml:space="preserve"> Pad U-10WX</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8 </w:t>
            </w:r>
          </w:p>
        </w:tc>
        <w:tc>
          <w:tcPr>
            <w:tcW w:w="512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Przyłącze sygnałowe</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PAN100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r w:rsidRPr="00054AD0">
              <w:rPr>
                <w:rFonts w:ascii="Arial" w:eastAsia="PMingLiU" w:hAnsi="Arial"/>
                <w:sz w:val="20"/>
                <w:szCs w:val="20"/>
                <w:lang w:eastAsia="zh-TW"/>
              </w:rPr>
              <w:t>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9 </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Przełącznik systemowy ze </w:t>
            </w:r>
            <w:proofErr w:type="spellStart"/>
            <w:r w:rsidRPr="00054AD0">
              <w:rPr>
                <w:rFonts w:ascii="Arial" w:eastAsia="PMingLiU" w:hAnsi="Arial"/>
                <w:sz w:val="20"/>
                <w:szCs w:val="20"/>
                <w:lang w:eastAsia="zh-TW"/>
              </w:rPr>
              <w:t>skalerem</w:t>
            </w:r>
            <w:proofErr w:type="spellEnd"/>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Creator</w:t>
            </w:r>
            <w:proofErr w:type="spellEnd"/>
            <w:r w:rsidRPr="00054AD0">
              <w:rPr>
                <w:rFonts w:ascii="Arial" w:eastAsia="PMingLiU" w:hAnsi="Arial"/>
                <w:sz w:val="20"/>
                <w:szCs w:val="20"/>
                <w:lang w:eastAsia="zh-TW"/>
              </w:rPr>
              <w:t xml:space="preserve"> MAX1301</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10 </w:t>
            </w:r>
          </w:p>
        </w:tc>
        <w:tc>
          <w:tcPr>
            <w:tcW w:w="5120" w:type="dxa"/>
            <w:tcBorders>
              <w:top w:val="nil"/>
              <w:left w:val="nil"/>
              <w:bottom w:val="nil"/>
              <w:right w:val="nil"/>
            </w:tcBorders>
            <w:shd w:val="clear" w:color="auto" w:fill="auto"/>
            <w:noWrap/>
            <w:vAlign w:val="bottom"/>
          </w:tcPr>
          <w:p w:rsidR="002A3B30" w:rsidRPr="00641B1B"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Wysięgniki montażowe ekranu</w:t>
            </w:r>
          </w:p>
        </w:tc>
        <w:tc>
          <w:tcPr>
            <w:tcW w:w="3700" w:type="dxa"/>
            <w:tcBorders>
              <w:top w:val="nil"/>
              <w:left w:val="nil"/>
              <w:bottom w:val="nil"/>
              <w:right w:val="nil"/>
            </w:tcBorders>
            <w:shd w:val="clear" w:color="auto" w:fill="auto"/>
            <w:noWrap/>
            <w:vAlign w:val="bottom"/>
          </w:tcPr>
          <w:p w:rsidR="002A3B30" w:rsidRPr="00641B1B"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Wykonanie własne</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10441" w:type="dxa"/>
            <w:gridSpan w:val="4"/>
            <w:tcBorders>
              <w:top w:val="nil"/>
              <w:left w:val="nil"/>
              <w:bottom w:val="nil"/>
              <w:right w:val="nil"/>
            </w:tcBorders>
            <w:shd w:val="clear" w:color="auto" w:fill="auto"/>
            <w:noWrap/>
            <w:vAlign w:val="bottom"/>
          </w:tcPr>
          <w:p w:rsidR="002A3B30" w:rsidRPr="00054AD0" w:rsidRDefault="002A3B30" w:rsidP="002A3B30">
            <w:pPr>
              <w:suppressAutoHyphens w:val="0"/>
              <w:spacing w:line="240" w:lineRule="auto"/>
              <w:jc w:val="center"/>
              <w:rPr>
                <w:rFonts w:ascii="Arial" w:eastAsia="PMingLiU" w:hAnsi="Arial"/>
                <w:sz w:val="20"/>
                <w:szCs w:val="20"/>
                <w:lang w:eastAsia="zh-TW"/>
              </w:rPr>
            </w:pPr>
            <w:r>
              <w:rPr>
                <w:rFonts w:ascii="Arial" w:eastAsia="PMingLiU" w:hAnsi="Arial"/>
                <w:b/>
                <w:sz w:val="20"/>
                <w:szCs w:val="20"/>
                <w:lang w:eastAsia="zh-TW"/>
              </w:rPr>
              <w:t>SALA WYKŁADOWA A1.15</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Wideoprojektor multimedialny</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EPSON EB-1910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2 </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Ekran elektryczny</w:t>
            </w:r>
          </w:p>
        </w:tc>
        <w:tc>
          <w:tcPr>
            <w:tcW w:w="370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proofErr w:type="spellStart"/>
            <w:r w:rsidRPr="000801BB">
              <w:rPr>
                <w:rFonts w:ascii="Arial" w:eastAsia="PMingLiU" w:hAnsi="Arial"/>
                <w:sz w:val="20"/>
                <w:szCs w:val="20"/>
                <w:lang w:eastAsia="zh-TW"/>
              </w:rPr>
              <w:t>Reflecta</w:t>
            </w:r>
            <w:proofErr w:type="spellEnd"/>
            <w:r w:rsidRPr="000801BB">
              <w:rPr>
                <w:rFonts w:ascii="Arial" w:eastAsia="PMingLiU" w:hAnsi="Arial"/>
                <w:sz w:val="20"/>
                <w:szCs w:val="20"/>
                <w:lang w:eastAsia="zh-TW"/>
              </w:rPr>
              <w:t xml:space="preserve"> </w:t>
            </w:r>
            <w:proofErr w:type="spellStart"/>
            <w:r w:rsidRPr="000801BB">
              <w:rPr>
                <w:rFonts w:ascii="Arial" w:eastAsia="PMingLiU" w:hAnsi="Arial"/>
                <w:sz w:val="20"/>
                <w:szCs w:val="20"/>
                <w:lang w:eastAsia="zh-TW"/>
              </w:rPr>
              <w:t>Crystal</w:t>
            </w:r>
            <w:proofErr w:type="spellEnd"/>
            <w:r w:rsidRPr="000801BB">
              <w:rPr>
                <w:rFonts w:ascii="Arial" w:eastAsia="PMingLiU" w:hAnsi="Arial"/>
                <w:sz w:val="20"/>
                <w:szCs w:val="20"/>
                <w:lang w:eastAsia="zh-TW"/>
              </w:rPr>
              <w:t xml:space="preserve"> Motor 240x180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3 </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Wizualizer</w:t>
            </w:r>
            <w:proofErr w:type="spellEnd"/>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EVIST HX850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4 </w:t>
            </w:r>
          </w:p>
        </w:tc>
        <w:tc>
          <w:tcPr>
            <w:tcW w:w="5120" w:type="dxa"/>
            <w:tcBorders>
              <w:top w:val="nil"/>
              <w:left w:val="nil"/>
              <w:bottom w:val="nil"/>
              <w:right w:val="nil"/>
            </w:tcBorders>
            <w:shd w:val="clear" w:color="auto" w:fill="auto"/>
            <w:noWrap/>
            <w:vAlign w:val="bottom"/>
          </w:tcPr>
          <w:p w:rsidR="002A3B30" w:rsidRPr="00B66989" w:rsidRDefault="002A3B30" w:rsidP="00FB4E9C">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Wzmacniacz rozdzielczy podwójny XGA 2x1x2</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VP 242</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5 </w:t>
            </w:r>
          </w:p>
        </w:tc>
        <w:tc>
          <w:tcPr>
            <w:tcW w:w="5120" w:type="dxa"/>
            <w:tcBorders>
              <w:top w:val="nil"/>
              <w:left w:val="nil"/>
              <w:bottom w:val="nil"/>
              <w:right w:val="nil"/>
            </w:tcBorders>
            <w:shd w:val="clear" w:color="auto" w:fill="auto"/>
            <w:noWrap/>
            <w:vAlign w:val="bottom"/>
          </w:tcPr>
          <w:p w:rsidR="002A3B30" w:rsidRPr="00492BFF" w:rsidRDefault="002A3B30"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Uchwyt sufitowy projektora</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REFLECTA</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6 </w:t>
            </w:r>
          </w:p>
        </w:tc>
        <w:tc>
          <w:tcPr>
            <w:tcW w:w="512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Komputer stacjonarny katedry z DVD i monitorem 17"</w:t>
            </w:r>
          </w:p>
        </w:tc>
        <w:tc>
          <w:tcPr>
            <w:tcW w:w="3700" w:type="dxa"/>
            <w:tcBorders>
              <w:top w:val="nil"/>
              <w:left w:val="nil"/>
              <w:bottom w:val="nil"/>
              <w:right w:val="nil"/>
            </w:tcBorders>
            <w:shd w:val="clear" w:color="auto" w:fill="auto"/>
            <w:noWrap/>
            <w:vAlign w:val="bottom"/>
          </w:tcPr>
          <w:p w:rsidR="002A3B30" w:rsidRPr="00216A93" w:rsidRDefault="002A3B30" w:rsidP="00FB4E9C">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 xml:space="preserve">VOBIS DIGITAL VBA E5200 MASTER + Samsung </w:t>
            </w:r>
            <w:proofErr w:type="spellStart"/>
            <w:r w:rsidRPr="00216A93">
              <w:rPr>
                <w:rFonts w:ascii="Arial" w:eastAsia="PMingLiU" w:hAnsi="Arial"/>
                <w:sz w:val="20"/>
                <w:szCs w:val="20"/>
                <w:lang w:val="en-US" w:eastAsia="zh-TW"/>
              </w:rPr>
              <w:t>SyncMaster</w:t>
            </w:r>
            <w:proofErr w:type="spellEnd"/>
            <w:r w:rsidRPr="00216A93">
              <w:rPr>
                <w:rFonts w:ascii="Arial" w:eastAsia="PMingLiU" w:hAnsi="Arial"/>
                <w:sz w:val="20"/>
                <w:szCs w:val="20"/>
                <w:lang w:val="en-US" w:eastAsia="zh-TW"/>
              </w:rPr>
              <w:t xml:space="preserve"> 943SN</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7 </w:t>
            </w:r>
          </w:p>
        </w:tc>
        <w:tc>
          <w:tcPr>
            <w:tcW w:w="512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Tablet interaktywny bezprzewodowy</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INTECH </w:t>
            </w:r>
            <w:proofErr w:type="spellStart"/>
            <w:r w:rsidRPr="004E16D6">
              <w:rPr>
                <w:rFonts w:ascii="Arial" w:eastAsia="PMingLiU" w:hAnsi="Arial"/>
                <w:sz w:val="20"/>
                <w:szCs w:val="20"/>
                <w:lang w:eastAsia="zh-TW"/>
              </w:rPr>
              <w:t>Unique</w:t>
            </w:r>
            <w:proofErr w:type="spellEnd"/>
            <w:r w:rsidRPr="004E16D6">
              <w:rPr>
                <w:rFonts w:ascii="Arial" w:eastAsia="PMingLiU" w:hAnsi="Arial"/>
                <w:sz w:val="20"/>
                <w:szCs w:val="20"/>
                <w:lang w:eastAsia="zh-TW"/>
              </w:rPr>
              <w:t xml:space="preserve"> Pad U-10WX</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8 </w:t>
            </w:r>
          </w:p>
        </w:tc>
        <w:tc>
          <w:tcPr>
            <w:tcW w:w="5120" w:type="dxa"/>
            <w:tcBorders>
              <w:top w:val="nil"/>
              <w:left w:val="nil"/>
              <w:bottom w:val="nil"/>
              <w:right w:val="nil"/>
            </w:tcBorders>
            <w:shd w:val="clear" w:color="auto" w:fill="auto"/>
            <w:noWrap/>
            <w:vAlign w:val="bottom"/>
          </w:tcPr>
          <w:p w:rsidR="002A3B30" w:rsidRPr="000801BB" w:rsidRDefault="002A3B30"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Przyłącze sygnałowe</w:t>
            </w:r>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PAN100</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r w:rsidRPr="00054AD0">
              <w:rPr>
                <w:rFonts w:ascii="Arial" w:eastAsia="PMingLiU" w:hAnsi="Arial"/>
                <w:sz w:val="20"/>
                <w:szCs w:val="20"/>
                <w:lang w:eastAsia="zh-TW"/>
              </w:rPr>
              <w:t>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9 </w:t>
            </w:r>
          </w:p>
        </w:tc>
        <w:tc>
          <w:tcPr>
            <w:tcW w:w="512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Przełącznik systemowy ze </w:t>
            </w:r>
            <w:proofErr w:type="spellStart"/>
            <w:r w:rsidRPr="00054AD0">
              <w:rPr>
                <w:rFonts w:ascii="Arial" w:eastAsia="PMingLiU" w:hAnsi="Arial"/>
                <w:sz w:val="20"/>
                <w:szCs w:val="20"/>
                <w:lang w:eastAsia="zh-TW"/>
              </w:rPr>
              <w:t>skalerem</w:t>
            </w:r>
            <w:proofErr w:type="spellEnd"/>
          </w:p>
        </w:tc>
        <w:tc>
          <w:tcPr>
            <w:tcW w:w="370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Creator</w:t>
            </w:r>
            <w:proofErr w:type="spellEnd"/>
            <w:r w:rsidRPr="00054AD0">
              <w:rPr>
                <w:rFonts w:ascii="Arial" w:eastAsia="PMingLiU" w:hAnsi="Arial"/>
                <w:sz w:val="20"/>
                <w:szCs w:val="20"/>
                <w:lang w:eastAsia="zh-TW"/>
              </w:rPr>
              <w:t xml:space="preserve"> MAX1301</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2A3B30" w:rsidRPr="00054AD0" w:rsidTr="00FB4E9C">
        <w:trPr>
          <w:trHeight w:val="255"/>
        </w:trPr>
        <w:tc>
          <w:tcPr>
            <w:tcW w:w="641"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10 </w:t>
            </w:r>
          </w:p>
        </w:tc>
        <w:tc>
          <w:tcPr>
            <w:tcW w:w="5120" w:type="dxa"/>
            <w:tcBorders>
              <w:top w:val="nil"/>
              <w:left w:val="nil"/>
              <w:bottom w:val="nil"/>
              <w:right w:val="nil"/>
            </w:tcBorders>
            <w:shd w:val="clear" w:color="auto" w:fill="auto"/>
            <w:noWrap/>
            <w:vAlign w:val="bottom"/>
          </w:tcPr>
          <w:p w:rsidR="002A3B30" w:rsidRPr="00641B1B"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Wysięgniki montażowe ekranu</w:t>
            </w:r>
          </w:p>
        </w:tc>
        <w:tc>
          <w:tcPr>
            <w:tcW w:w="3700" w:type="dxa"/>
            <w:tcBorders>
              <w:top w:val="nil"/>
              <w:left w:val="nil"/>
              <w:bottom w:val="nil"/>
              <w:right w:val="nil"/>
            </w:tcBorders>
            <w:shd w:val="clear" w:color="auto" w:fill="auto"/>
            <w:noWrap/>
            <w:vAlign w:val="bottom"/>
          </w:tcPr>
          <w:p w:rsidR="002A3B30" w:rsidRPr="00641B1B" w:rsidRDefault="002A3B30"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Wykonanie własne</w:t>
            </w:r>
          </w:p>
        </w:tc>
        <w:tc>
          <w:tcPr>
            <w:tcW w:w="980" w:type="dxa"/>
            <w:tcBorders>
              <w:top w:val="nil"/>
              <w:left w:val="nil"/>
              <w:bottom w:val="nil"/>
              <w:right w:val="nil"/>
            </w:tcBorders>
            <w:shd w:val="clear" w:color="auto" w:fill="auto"/>
            <w:noWrap/>
            <w:vAlign w:val="bottom"/>
          </w:tcPr>
          <w:p w:rsidR="002A3B30" w:rsidRPr="00054AD0" w:rsidRDefault="002A3B30"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2A3B30"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11</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2A3B30" w:rsidRDefault="002A3B30" w:rsidP="00054AD0">
            <w:pPr>
              <w:suppressAutoHyphens w:val="0"/>
              <w:spacing w:line="240" w:lineRule="auto"/>
              <w:rPr>
                <w:rFonts w:ascii="Arial" w:eastAsia="PMingLiU" w:hAnsi="Arial"/>
                <w:sz w:val="20"/>
                <w:szCs w:val="20"/>
                <w:lang w:eastAsia="zh-TW"/>
              </w:rPr>
            </w:pPr>
            <w:r w:rsidRPr="002A3B30">
              <w:rPr>
                <w:rFonts w:ascii="Arial" w:eastAsia="PMingLiU" w:hAnsi="Arial"/>
                <w:sz w:val="20"/>
                <w:szCs w:val="20"/>
                <w:lang w:eastAsia="zh-TW"/>
              </w:rPr>
              <w:t>Jednostka centralna, okablowanie</w:t>
            </w:r>
          </w:p>
        </w:tc>
        <w:tc>
          <w:tcPr>
            <w:tcW w:w="3700" w:type="dxa"/>
            <w:tcBorders>
              <w:top w:val="nil"/>
              <w:left w:val="nil"/>
              <w:bottom w:val="nil"/>
              <w:right w:val="nil"/>
            </w:tcBorders>
            <w:shd w:val="clear" w:color="auto" w:fill="auto"/>
            <w:noWrap/>
            <w:vAlign w:val="bottom"/>
          </w:tcPr>
          <w:p w:rsidR="00054AD0" w:rsidRPr="00054AD0" w:rsidRDefault="002A3B30"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Mentor 21</w:t>
            </w:r>
          </w:p>
        </w:tc>
        <w:tc>
          <w:tcPr>
            <w:tcW w:w="980" w:type="dxa"/>
            <w:tcBorders>
              <w:top w:val="nil"/>
              <w:left w:val="nil"/>
              <w:bottom w:val="nil"/>
              <w:right w:val="nil"/>
            </w:tcBorders>
            <w:shd w:val="clear" w:color="auto" w:fill="auto"/>
            <w:noWrap/>
            <w:vAlign w:val="bottom"/>
          </w:tcPr>
          <w:p w:rsidR="00054AD0" w:rsidRPr="00054AD0" w:rsidRDefault="00054AD0" w:rsidP="00054AD0">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2A3B30"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12</w:t>
            </w:r>
          </w:p>
        </w:tc>
        <w:tc>
          <w:tcPr>
            <w:tcW w:w="5120" w:type="dxa"/>
            <w:tcBorders>
              <w:top w:val="nil"/>
              <w:left w:val="nil"/>
              <w:bottom w:val="nil"/>
              <w:right w:val="nil"/>
            </w:tcBorders>
            <w:shd w:val="clear" w:color="auto" w:fill="auto"/>
            <w:noWrap/>
            <w:vAlign w:val="bottom"/>
          </w:tcPr>
          <w:p w:rsidR="00054AD0" w:rsidRPr="002A3B30" w:rsidRDefault="002A3B30" w:rsidP="00054AD0">
            <w:pPr>
              <w:suppressAutoHyphens w:val="0"/>
              <w:spacing w:line="240" w:lineRule="auto"/>
              <w:rPr>
                <w:rFonts w:ascii="Arial" w:eastAsia="PMingLiU" w:hAnsi="Arial"/>
                <w:sz w:val="20"/>
                <w:szCs w:val="20"/>
                <w:lang w:eastAsia="zh-TW"/>
              </w:rPr>
            </w:pPr>
            <w:r w:rsidRPr="002A3B30">
              <w:rPr>
                <w:rFonts w:ascii="Arial" w:eastAsia="PMingLiU" w:hAnsi="Arial"/>
                <w:sz w:val="20"/>
                <w:szCs w:val="20"/>
                <w:lang w:eastAsia="zh-TW"/>
              </w:rPr>
              <w:t>Słuchawki z mikrofonem</w:t>
            </w:r>
          </w:p>
        </w:tc>
        <w:tc>
          <w:tcPr>
            <w:tcW w:w="3700" w:type="dxa"/>
            <w:tcBorders>
              <w:top w:val="nil"/>
              <w:left w:val="nil"/>
              <w:bottom w:val="nil"/>
              <w:right w:val="nil"/>
            </w:tcBorders>
            <w:shd w:val="clear" w:color="auto" w:fill="auto"/>
            <w:noWrap/>
            <w:vAlign w:val="bottom"/>
          </w:tcPr>
          <w:p w:rsidR="00054AD0" w:rsidRPr="002A3B30" w:rsidRDefault="002A3B30" w:rsidP="00054AD0">
            <w:pPr>
              <w:suppressAutoHyphens w:val="0"/>
              <w:spacing w:line="240" w:lineRule="auto"/>
              <w:rPr>
                <w:rFonts w:ascii="Arial" w:eastAsia="PMingLiU" w:hAnsi="Arial"/>
                <w:sz w:val="20"/>
                <w:szCs w:val="20"/>
                <w:lang w:eastAsia="zh-TW"/>
              </w:rPr>
            </w:pPr>
            <w:r w:rsidRPr="002A3B30">
              <w:rPr>
                <w:rFonts w:ascii="Arial" w:eastAsia="PMingLiU" w:hAnsi="Arial"/>
                <w:sz w:val="20"/>
                <w:szCs w:val="20"/>
                <w:lang w:eastAsia="zh-TW"/>
              </w:rPr>
              <w:t>MB QUART K-800</w:t>
            </w:r>
          </w:p>
        </w:tc>
        <w:tc>
          <w:tcPr>
            <w:tcW w:w="980" w:type="dxa"/>
            <w:tcBorders>
              <w:top w:val="nil"/>
              <w:left w:val="nil"/>
              <w:bottom w:val="nil"/>
              <w:right w:val="nil"/>
            </w:tcBorders>
            <w:shd w:val="clear" w:color="auto" w:fill="auto"/>
            <w:noWrap/>
            <w:vAlign w:val="bottom"/>
          </w:tcPr>
          <w:p w:rsidR="00054AD0" w:rsidRPr="00054AD0" w:rsidRDefault="002A3B30"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w:t>
            </w:r>
            <w:r w:rsidR="00054AD0" w:rsidRPr="00054AD0">
              <w:rPr>
                <w:rFonts w:ascii="Arial" w:eastAsia="PMingLiU" w:hAnsi="Arial"/>
                <w:sz w:val="20"/>
                <w:szCs w:val="20"/>
                <w:lang w:eastAsia="zh-TW"/>
              </w:rPr>
              <w:t>1 szt.</w:t>
            </w:r>
          </w:p>
        </w:tc>
      </w:tr>
      <w:tr w:rsidR="00054AD0" w:rsidRPr="00054AD0" w:rsidTr="00054AD0">
        <w:trPr>
          <w:trHeight w:val="255"/>
        </w:trPr>
        <w:tc>
          <w:tcPr>
            <w:tcW w:w="641" w:type="dxa"/>
            <w:tcBorders>
              <w:top w:val="nil"/>
              <w:left w:val="nil"/>
              <w:bottom w:val="nil"/>
              <w:right w:val="nil"/>
            </w:tcBorders>
            <w:shd w:val="clear" w:color="auto" w:fill="auto"/>
            <w:noWrap/>
            <w:vAlign w:val="bottom"/>
          </w:tcPr>
          <w:p w:rsidR="00054AD0" w:rsidRPr="00054AD0" w:rsidRDefault="002A3B30"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13</w:t>
            </w:r>
            <w:r w:rsidR="00054AD0"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054AD0" w:rsidRPr="002A3B30" w:rsidRDefault="002A3B30" w:rsidP="00054AD0">
            <w:pPr>
              <w:suppressAutoHyphens w:val="0"/>
              <w:spacing w:line="240" w:lineRule="auto"/>
              <w:rPr>
                <w:rFonts w:ascii="Arial" w:eastAsia="PMingLiU" w:hAnsi="Arial"/>
                <w:sz w:val="20"/>
                <w:szCs w:val="20"/>
                <w:lang w:eastAsia="zh-TW"/>
              </w:rPr>
            </w:pPr>
            <w:r w:rsidRPr="002A3B30">
              <w:rPr>
                <w:rFonts w:ascii="Arial" w:eastAsia="PMingLiU" w:hAnsi="Arial"/>
                <w:sz w:val="20"/>
                <w:szCs w:val="20"/>
                <w:lang w:eastAsia="zh-TW"/>
              </w:rPr>
              <w:t>Pulpit ucznia z wejściem/wyjściem audio do podłączenia komputera</w:t>
            </w:r>
          </w:p>
        </w:tc>
        <w:tc>
          <w:tcPr>
            <w:tcW w:w="3700" w:type="dxa"/>
            <w:tcBorders>
              <w:top w:val="nil"/>
              <w:left w:val="nil"/>
              <w:bottom w:val="nil"/>
              <w:right w:val="nil"/>
            </w:tcBorders>
            <w:shd w:val="clear" w:color="auto" w:fill="auto"/>
            <w:noWrap/>
            <w:vAlign w:val="bottom"/>
          </w:tcPr>
          <w:p w:rsidR="00054AD0" w:rsidRPr="002A3B30" w:rsidRDefault="002A3B30" w:rsidP="00054AD0">
            <w:pPr>
              <w:suppressAutoHyphens w:val="0"/>
              <w:spacing w:line="240" w:lineRule="auto"/>
              <w:rPr>
                <w:rFonts w:ascii="Arial" w:eastAsia="PMingLiU" w:hAnsi="Arial"/>
                <w:sz w:val="20"/>
                <w:szCs w:val="20"/>
                <w:lang w:eastAsia="zh-TW"/>
              </w:rPr>
            </w:pPr>
            <w:r w:rsidRPr="002A3B30">
              <w:rPr>
                <w:rFonts w:ascii="Arial" w:eastAsia="PMingLiU" w:hAnsi="Arial"/>
                <w:sz w:val="20"/>
                <w:szCs w:val="20"/>
                <w:lang w:eastAsia="zh-TW"/>
              </w:rPr>
              <w:t>Mentor KU-6</w:t>
            </w:r>
          </w:p>
        </w:tc>
        <w:tc>
          <w:tcPr>
            <w:tcW w:w="980" w:type="dxa"/>
            <w:tcBorders>
              <w:top w:val="nil"/>
              <w:left w:val="nil"/>
              <w:bottom w:val="nil"/>
              <w:right w:val="nil"/>
            </w:tcBorders>
            <w:shd w:val="clear" w:color="auto" w:fill="auto"/>
            <w:noWrap/>
            <w:vAlign w:val="bottom"/>
          </w:tcPr>
          <w:p w:rsidR="00054AD0" w:rsidRPr="00054AD0" w:rsidRDefault="002A3B30" w:rsidP="00054AD0">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w:t>
            </w:r>
            <w:r w:rsidR="00054AD0" w:rsidRPr="00054AD0">
              <w:rPr>
                <w:rFonts w:ascii="Arial" w:eastAsia="PMingLiU" w:hAnsi="Arial"/>
                <w:sz w:val="20"/>
                <w:szCs w:val="20"/>
                <w:lang w:eastAsia="zh-TW"/>
              </w:rPr>
              <w:t>1 szt.</w:t>
            </w:r>
          </w:p>
        </w:tc>
      </w:tr>
      <w:tr w:rsidR="00064BA8" w:rsidRPr="00054AD0" w:rsidTr="00FB4E9C">
        <w:trPr>
          <w:trHeight w:val="255"/>
        </w:trPr>
        <w:tc>
          <w:tcPr>
            <w:tcW w:w="10441" w:type="dxa"/>
            <w:gridSpan w:val="4"/>
            <w:tcBorders>
              <w:top w:val="nil"/>
              <w:left w:val="nil"/>
              <w:bottom w:val="nil"/>
              <w:right w:val="nil"/>
            </w:tcBorders>
            <w:shd w:val="clear" w:color="auto" w:fill="auto"/>
            <w:noWrap/>
            <w:vAlign w:val="bottom"/>
          </w:tcPr>
          <w:p w:rsidR="00064BA8" w:rsidRPr="00064BA8" w:rsidRDefault="00064BA8" w:rsidP="00064BA8">
            <w:pPr>
              <w:suppressAutoHyphens w:val="0"/>
              <w:spacing w:line="240" w:lineRule="auto"/>
              <w:jc w:val="center"/>
              <w:rPr>
                <w:rFonts w:ascii="Arial" w:eastAsia="PMingLiU" w:hAnsi="Arial"/>
                <w:b/>
                <w:sz w:val="20"/>
                <w:szCs w:val="20"/>
                <w:lang w:eastAsia="zh-TW"/>
              </w:rPr>
            </w:pPr>
            <w:r>
              <w:rPr>
                <w:rFonts w:ascii="Arial" w:eastAsia="PMingLiU" w:hAnsi="Arial"/>
                <w:b/>
                <w:sz w:val="20"/>
                <w:szCs w:val="20"/>
                <w:lang w:eastAsia="zh-TW"/>
              </w:rPr>
              <w:t>SALA KONFERENCYJNA A1.02</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p>
        </w:tc>
        <w:tc>
          <w:tcPr>
            <w:tcW w:w="512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Wideoprojektor multimedialny</w:t>
            </w:r>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EPSON EB-1910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2 </w:t>
            </w:r>
          </w:p>
        </w:tc>
        <w:tc>
          <w:tcPr>
            <w:tcW w:w="512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Ekran elektryczny</w:t>
            </w:r>
          </w:p>
        </w:tc>
        <w:tc>
          <w:tcPr>
            <w:tcW w:w="3700" w:type="dxa"/>
            <w:tcBorders>
              <w:top w:val="nil"/>
              <w:left w:val="nil"/>
              <w:bottom w:val="nil"/>
              <w:right w:val="nil"/>
            </w:tcBorders>
            <w:shd w:val="clear" w:color="auto" w:fill="auto"/>
            <w:noWrap/>
            <w:vAlign w:val="bottom"/>
          </w:tcPr>
          <w:p w:rsidR="0093001E" w:rsidRPr="000801BB" w:rsidRDefault="0093001E" w:rsidP="00FB4E9C">
            <w:pPr>
              <w:suppressAutoHyphens w:val="0"/>
              <w:spacing w:line="240" w:lineRule="auto"/>
              <w:rPr>
                <w:rFonts w:ascii="Arial" w:eastAsia="PMingLiU" w:hAnsi="Arial"/>
                <w:sz w:val="20"/>
                <w:szCs w:val="20"/>
                <w:lang w:eastAsia="zh-TW"/>
              </w:rPr>
            </w:pPr>
            <w:proofErr w:type="spellStart"/>
            <w:r w:rsidRPr="000801BB">
              <w:rPr>
                <w:rFonts w:ascii="Arial" w:eastAsia="PMingLiU" w:hAnsi="Arial"/>
                <w:sz w:val="20"/>
                <w:szCs w:val="20"/>
                <w:lang w:eastAsia="zh-TW"/>
              </w:rPr>
              <w:t>Reflecta</w:t>
            </w:r>
            <w:proofErr w:type="spellEnd"/>
            <w:r w:rsidRPr="000801BB">
              <w:rPr>
                <w:rFonts w:ascii="Arial" w:eastAsia="PMingLiU" w:hAnsi="Arial"/>
                <w:sz w:val="20"/>
                <w:szCs w:val="20"/>
                <w:lang w:eastAsia="zh-TW"/>
              </w:rPr>
              <w:t xml:space="preserve"> </w:t>
            </w:r>
            <w:proofErr w:type="spellStart"/>
            <w:r w:rsidRPr="000801BB">
              <w:rPr>
                <w:rFonts w:ascii="Arial" w:eastAsia="PMingLiU" w:hAnsi="Arial"/>
                <w:sz w:val="20"/>
                <w:szCs w:val="20"/>
                <w:lang w:eastAsia="zh-TW"/>
              </w:rPr>
              <w:t>Crystal</w:t>
            </w:r>
            <w:proofErr w:type="spellEnd"/>
            <w:r w:rsidRPr="000801BB">
              <w:rPr>
                <w:rFonts w:ascii="Arial" w:eastAsia="PMingLiU" w:hAnsi="Arial"/>
                <w:sz w:val="20"/>
                <w:szCs w:val="20"/>
                <w:lang w:eastAsia="zh-TW"/>
              </w:rPr>
              <w:t xml:space="preserve"> Motor 240x180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3 </w:t>
            </w:r>
          </w:p>
        </w:tc>
        <w:tc>
          <w:tcPr>
            <w:tcW w:w="512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Wizualizer</w:t>
            </w:r>
            <w:proofErr w:type="spellEnd"/>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EVIST HX850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4 </w:t>
            </w:r>
          </w:p>
        </w:tc>
        <w:tc>
          <w:tcPr>
            <w:tcW w:w="5120" w:type="dxa"/>
            <w:tcBorders>
              <w:top w:val="nil"/>
              <w:left w:val="nil"/>
              <w:bottom w:val="nil"/>
              <w:right w:val="nil"/>
            </w:tcBorders>
            <w:shd w:val="clear" w:color="auto" w:fill="auto"/>
            <w:noWrap/>
            <w:vAlign w:val="bottom"/>
          </w:tcPr>
          <w:p w:rsidR="0093001E" w:rsidRPr="00B66989" w:rsidRDefault="0093001E" w:rsidP="00FB4E9C">
            <w:pPr>
              <w:suppressAutoHyphens w:val="0"/>
              <w:spacing w:line="240" w:lineRule="auto"/>
              <w:rPr>
                <w:rFonts w:ascii="Arial" w:eastAsia="PMingLiU" w:hAnsi="Arial"/>
                <w:sz w:val="20"/>
                <w:szCs w:val="20"/>
                <w:lang w:eastAsia="zh-TW"/>
              </w:rPr>
            </w:pPr>
            <w:r w:rsidRPr="00B66989">
              <w:rPr>
                <w:rFonts w:ascii="Arial" w:eastAsia="PMingLiU" w:hAnsi="Arial"/>
                <w:sz w:val="20"/>
                <w:szCs w:val="20"/>
                <w:lang w:eastAsia="zh-TW"/>
              </w:rPr>
              <w:t>Wzmacniacz rozdzielczy podwójny XGA 2x1x2</w:t>
            </w:r>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VP 242</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5 </w:t>
            </w:r>
          </w:p>
        </w:tc>
        <w:tc>
          <w:tcPr>
            <w:tcW w:w="5120" w:type="dxa"/>
            <w:tcBorders>
              <w:top w:val="nil"/>
              <w:left w:val="nil"/>
              <w:bottom w:val="nil"/>
              <w:right w:val="nil"/>
            </w:tcBorders>
            <w:shd w:val="clear" w:color="auto" w:fill="auto"/>
            <w:noWrap/>
            <w:vAlign w:val="bottom"/>
          </w:tcPr>
          <w:p w:rsidR="0093001E" w:rsidRPr="00492BFF" w:rsidRDefault="0093001E" w:rsidP="00FB4E9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Uchwyt sufitowy projektora</w:t>
            </w:r>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REFLECTA</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6 </w:t>
            </w:r>
          </w:p>
        </w:tc>
        <w:tc>
          <w:tcPr>
            <w:tcW w:w="5120" w:type="dxa"/>
            <w:tcBorders>
              <w:top w:val="nil"/>
              <w:left w:val="nil"/>
              <w:bottom w:val="nil"/>
              <w:right w:val="nil"/>
            </w:tcBorders>
            <w:shd w:val="clear" w:color="auto" w:fill="auto"/>
            <w:noWrap/>
            <w:vAlign w:val="bottom"/>
          </w:tcPr>
          <w:p w:rsidR="0093001E" w:rsidRPr="0093001E" w:rsidRDefault="0093001E" w:rsidP="00FB4E9C">
            <w:pPr>
              <w:suppressAutoHyphens w:val="0"/>
              <w:spacing w:line="240" w:lineRule="auto"/>
              <w:rPr>
                <w:rFonts w:ascii="Arial" w:eastAsia="PMingLiU" w:hAnsi="Arial"/>
                <w:sz w:val="20"/>
                <w:szCs w:val="20"/>
                <w:lang w:eastAsia="zh-TW"/>
              </w:rPr>
            </w:pPr>
            <w:r w:rsidRPr="0093001E">
              <w:rPr>
                <w:rFonts w:ascii="Arial" w:eastAsia="PMingLiU" w:hAnsi="Arial"/>
                <w:sz w:val="20"/>
                <w:szCs w:val="20"/>
                <w:lang w:eastAsia="zh-TW"/>
              </w:rPr>
              <w:t>System dyskusyjny dla 30 osób</w:t>
            </w:r>
          </w:p>
        </w:tc>
        <w:tc>
          <w:tcPr>
            <w:tcW w:w="3700" w:type="dxa"/>
            <w:tcBorders>
              <w:top w:val="nil"/>
              <w:left w:val="nil"/>
              <w:bottom w:val="nil"/>
              <w:right w:val="nil"/>
            </w:tcBorders>
            <w:shd w:val="clear" w:color="auto" w:fill="auto"/>
            <w:noWrap/>
            <w:vAlign w:val="bottom"/>
          </w:tcPr>
          <w:p w:rsidR="0093001E" w:rsidRPr="00216A93" w:rsidRDefault="0093001E" w:rsidP="00FB4E9C">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CREATOR series 4B (CR-M4101,M4102B, M4104B)</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7 </w:t>
            </w:r>
          </w:p>
        </w:tc>
        <w:tc>
          <w:tcPr>
            <w:tcW w:w="5120" w:type="dxa"/>
            <w:tcBorders>
              <w:top w:val="nil"/>
              <w:left w:val="nil"/>
              <w:bottom w:val="nil"/>
              <w:right w:val="nil"/>
            </w:tcBorders>
            <w:shd w:val="clear" w:color="auto" w:fill="auto"/>
            <w:noWrap/>
            <w:vAlign w:val="bottom"/>
          </w:tcPr>
          <w:p w:rsidR="0093001E" w:rsidRPr="000801BB" w:rsidRDefault="0093001E"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Tablet interaktywny bezprzewodowy</w:t>
            </w:r>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INTECH </w:t>
            </w:r>
            <w:proofErr w:type="spellStart"/>
            <w:r w:rsidRPr="004E16D6">
              <w:rPr>
                <w:rFonts w:ascii="Arial" w:eastAsia="PMingLiU" w:hAnsi="Arial"/>
                <w:sz w:val="20"/>
                <w:szCs w:val="20"/>
                <w:lang w:eastAsia="zh-TW"/>
              </w:rPr>
              <w:t>Unique</w:t>
            </w:r>
            <w:proofErr w:type="spellEnd"/>
            <w:r w:rsidRPr="004E16D6">
              <w:rPr>
                <w:rFonts w:ascii="Arial" w:eastAsia="PMingLiU" w:hAnsi="Arial"/>
                <w:sz w:val="20"/>
                <w:szCs w:val="20"/>
                <w:lang w:eastAsia="zh-TW"/>
              </w:rPr>
              <w:t xml:space="preserve"> Pad U-10WX</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2</w:t>
            </w:r>
            <w:r w:rsidRPr="00054AD0">
              <w:rPr>
                <w:rFonts w:ascii="Arial" w:eastAsia="PMingLiU" w:hAnsi="Arial"/>
                <w:sz w:val="20"/>
                <w:szCs w:val="20"/>
                <w:lang w:eastAsia="zh-TW"/>
              </w:rPr>
              <w:t xml:space="preserve">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8 </w:t>
            </w:r>
          </w:p>
        </w:tc>
        <w:tc>
          <w:tcPr>
            <w:tcW w:w="5120" w:type="dxa"/>
            <w:tcBorders>
              <w:top w:val="nil"/>
              <w:left w:val="nil"/>
              <w:bottom w:val="nil"/>
              <w:right w:val="nil"/>
            </w:tcBorders>
            <w:shd w:val="clear" w:color="auto" w:fill="auto"/>
            <w:noWrap/>
            <w:vAlign w:val="bottom"/>
          </w:tcPr>
          <w:p w:rsidR="0093001E" w:rsidRPr="000801BB" w:rsidRDefault="0093001E" w:rsidP="00FB4E9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Przyłącze sygnałowe</w:t>
            </w:r>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PAN100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r w:rsidRPr="00054AD0">
              <w:rPr>
                <w:rFonts w:ascii="Arial" w:eastAsia="PMingLiU" w:hAnsi="Arial"/>
                <w:sz w:val="20"/>
                <w:szCs w:val="20"/>
                <w:lang w:eastAsia="zh-TW"/>
              </w:rPr>
              <w:t>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9 </w:t>
            </w:r>
          </w:p>
        </w:tc>
        <w:tc>
          <w:tcPr>
            <w:tcW w:w="5120" w:type="dxa"/>
            <w:tcBorders>
              <w:top w:val="nil"/>
              <w:left w:val="nil"/>
              <w:bottom w:val="nil"/>
              <w:right w:val="nil"/>
            </w:tcBorders>
            <w:shd w:val="clear" w:color="auto" w:fill="auto"/>
            <w:noWrap/>
            <w:vAlign w:val="bottom"/>
          </w:tcPr>
          <w:p w:rsidR="0093001E" w:rsidRPr="0093001E" w:rsidRDefault="0093001E" w:rsidP="00FB4E9C">
            <w:pPr>
              <w:suppressAutoHyphens w:val="0"/>
              <w:spacing w:line="240" w:lineRule="auto"/>
              <w:rPr>
                <w:rFonts w:ascii="Arial" w:eastAsia="PMingLiU" w:hAnsi="Arial"/>
                <w:sz w:val="20"/>
                <w:szCs w:val="20"/>
                <w:lang w:eastAsia="zh-TW"/>
              </w:rPr>
            </w:pPr>
            <w:r w:rsidRPr="0093001E">
              <w:rPr>
                <w:rFonts w:ascii="Arial" w:eastAsia="PMingLiU" w:hAnsi="Arial"/>
                <w:sz w:val="20"/>
                <w:szCs w:val="20"/>
                <w:lang w:eastAsia="zh-TW"/>
              </w:rPr>
              <w:t>Tablica jezdna – dwustronna (obrotowa)</w:t>
            </w:r>
          </w:p>
        </w:tc>
        <w:tc>
          <w:tcPr>
            <w:tcW w:w="3700" w:type="dxa"/>
            <w:tcBorders>
              <w:top w:val="nil"/>
              <w:left w:val="nil"/>
              <w:bottom w:val="nil"/>
              <w:right w:val="nil"/>
            </w:tcBorders>
            <w:shd w:val="clear" w:color="auto" w:fill="auto"/>
            <w:noWrap/>
            <w:vAlign w:val="bottom"/>
          </w:tcPr>
          <w:p w:rsidR="0093001E" w:rsidRPr="0093001E" w:rsidRDefault="0093001E" w:rsidP="00FB4E9C">
            <w:pPr>
              <w:suppressAutoHyphens w:val="0"/>
              <w:spacing w:line="240" w:lineRule="auto"/>
              <w:rPr>
                <w:rFonts w:ascii="Arial" w:eastAsia="PMingLiU" w:hAnsi="Arial"/>
                <w:sz w:val="20"/>
                <w:szCs w:val="20"/>
                <w:lang w:eastAsia="zh-TW"/>
              </w:rPr>
            </w:pPr>
            <w:r w:rsidRPr="0093001E">
              <w:rPr>
                <w:rFonts w:ascii="Arial" w:eastAsia="PMingLiU" w:hAnsi="Arial"/>
                <w:sz w:val="20"/>
                <w:szCs w:val="20"/>
                <w:lang w:eastAsia="zh-TW"/>
              </w:rPr>
              <w:t xml:space="preserve">REFLECTA </w:t>
            </w:r>
            <w:proofErr w:type="spellStart"/>
            <w:r w:rsidRPr="0093001E">
              <w:rPr>
                <w:rFonts w:ascii="Arial" w:eastAsia="PMingLiU" w:hAnsi="Arial"/>
                <w:sz w:val="20"/>
                <w:szCs w:val="20"/>
                <w:lang w:eastAsia="zh-TW"/>
              </w:rPr>
              <w:t>Exclusive</w:t>
            </w:r>
            <w:proofErr w:type="spellEnd"/>
            <w:r w:rsidRPr="0093001E">
              <w:rPr>
                <w:rFonts w:ascii="Arial" w:eastAsia="PMingLiU" w:hAnsi="Arial"/>
                <w:sz w:val="20"/>
                <w:szCs w:val="20"/>
                <w:lang w:eastAsia="zh-TW"/>
              </w:rPr>
              <w:t xml:space="preserve"> 120x150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10 </w:t>
            </w:r>
          </w:p>
        </w:tc>
        <w:tc>
          <w:tcPr>
            <w:tcW w:w="5120" w:type="dxa"/>
            <w:tcBorders>
              <w:top w:val="nil"/>
              <w:left w:val="nil"/>
              <w:bottom w:val="nil"/>
              <w:right w:val="nil"/>
            </w:tcBorders>
            <w:shd w:val="clear" w:color="auto" w:fill="auto"/>
            <w:noWrap/>
            <w:vAlign w:val="bottom"/>
          </w:tcPr>
          <w:p w:rsidR="0093001E" w:rsidRPr="00641B1B"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Wysięgniki montażowe ekranu</w:t>
            </w:r>
          </w:p>
        </w:tc>
        <w:tc>
          <w:tcPr>
            <w:tcW w:w="3700" w:type="dxa"/>
            <w:tcBorders>
              <w:top w:val="nil"/>
              <w:left w:val="nil"/>
              <w:bottom w:val="nil"/>
              <w:right w:val="nil"/>
            </w:tcBorders>
            <w:shd w:val="clear" w:color="auto" w:fill="auto"/>
            <w:noWrap/>
            <w:vAlign w:val="bottom"/>
          </w:tcPr>
          <w:p w:rsidR="0093001E" w:rsidRPr="00641B1B"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Wykonanie własne</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10441" w:type="dxa"/>
            <w:gridSpan w:val="4"/>
            <w:tcBorders>
              <w:top w:val="nil"/>
              <w:left w:val="nil"/>
              <w:bottom w:val="nil"/>
              <w:right w:val="nil"/>
            </w:tcBorders>
            <w:shd w:val="clear" w:color="auto" w:fill="auto"/>
            <w:noWrap/>
            <w:vAlign w:val="bottom"/>
          </w:tcPr>
          <w:p w:rsidR="0093001E" w:rsidRPr="0093001E" w:rsidRDefault="0093001E" w:rsidP="0093001E">
            <w:pPr>
              <w:suppressAutoHyphens w:val="0"/>
              <w:spacing w:line="240" w:lineRule="auto"/>
              <w:jc w:val="center"/>
              <w:rPr>
                <w:rFonts w:ascii="Arial" w:eastAsia="PMingLiU" w:hAnsi="Arial"/>
                <w:b/>
                <w:sz w:val="20"/>
                <w:szCs w:val="20"/>
                <w:lang w:eastAsia="zh-TW"/>
              </w:rPr>
            </w:pPr>
            <w:r>
              <w:rPr>
                <w:rFonts w:ascii="Arial" w:eastAsia="PMingLiU" w:hAnsi="Arial"/>
                <w:b/>
                <w:sz w:val="20"/>
                <w:szCs w:val="20"/>
                <w:lang w:eastAsia="zh-TW"/>
              </w:rPr>
              <w:t>SALA ĆWICZEŃ 30 OSOBOWA</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p>
        </w:tc>
        <w:tc>
          <w:tcPr>
            <w:tcW w:w="512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Wideoprojektor multimedialny</w:t>
            </w:r>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EPSON EB-1910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2 </w:t>
            </w:r>
          </w:p>
        </w:tc>
        <w:tc>
          <w:tcPr>
            <w:tcW w:w="512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Ekran elektryczny</w:t>
            </w:r>
          </w:p>
        </w:tc>
        <w:tc>
          <w:tcPr>
            <w:tcW w:w="3700" w:type="dxa"/>
            <w:tcBorders>
              <w:top w:val="nil"/>
              <w:left w:val="nil"/>
              <w:bottom w:val="nil"/>
              <w:right w:val="nil"/>
            </w:tcBorders>
            <w:shd w:val="clear" w:color="auto" w:fill="auto"/>
            <w:noWrap/>
            <w:vAlign w:val="bottom"/>
          </w:tcPr>
          <w:p w:rsidR="0093001E" w:rsidRPr="000801BB" w:rsidRDefault="0093001E" w:rsidP="00FB4E9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Reflecta</w:t>
            </w:r>
            <w:proofErr w:type="spellEnd"/>
            <w:r>
              <w:rPr>
                <w:rFonts w:ascii="Arial" w:eastAsia="PMingLiU" w:hAnsi="Arial"/>
                <w:sz w:val="20"/>
                <w:szCs w:val="20"/>
                <w:lang w:eastAsia="zh-TW"/>
              </w:rPr>
              <w:t xml:space="preserve"> </w:t>
            </w:r>
            <w:proofErr w:type="spellStart"/>
            <w:r>
              <w:rPr>
                <w:rFonts w:ascii="Arial" w:eastAsia="PMingLiU" w:hAnsi="Arial"/>
                <w:sz w:val="20"/>
                <w:szCs w:val="20"/>
                <w:lang w:eastAsia="zh-TW"/>
              </w:rPr>
              <w:t>Crystal</w:t>
            </w:r>
            <w:proofErr w:type="spellEnd"/>
            <w:r>
              <w:rPr>
                <w:rFonts w:ascii="Arial" w:eastAsia="PMingLiU" w:hAnsi="Arial"/>
                <w:sz w:val="20"/>
                <w:szCs w:val="20"/>
                <w:lang w:eastAsia="zh-TW"/>
              </w:rPr>
              <w:t xml:space="preserve"> Motor 200</w:t>
            </w:r>
            <w:r w:rsidRPr="000801BB">
              <w:rPr>
                <w:rFonts w:ascii="Arial" w:eastAsia="PMingLiU" w:hAnsi="Arial"/>
                <w:sz w:val="20"/>
                <w:szCs w:val="20"/>
                <w:lang w:eastAsia="zh-TW"/>
              </w:rPr>
              <w:t>x</w:t>
            </w:r>
            <w:r>
              <w:rPr>
                <w:rFonts w:ascii="Arial" w:eastAsia="PMingLiU" w:hAnsi="Arial"/>
                <w:sz w:val="20"/>
                <w:szCs w:val="20"/>
                <w:lang w:eastAsia="zh-TW"/>
              </w:rPr>
              <w:t>200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93001E" w:rsidRPr="00054AD0" w:rsidTr="00FB4E9C">
        <w:trPr>
          <w:trHeight w:val="255"/>
        </w:trPr>
        <w:tc>
          <w:tcPr>
            <w:tcW w:w="641"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3 </w:t>
            </w:r>
          </w:p>
        </w:tc>
        <w:tc>
          <w:tcPr>
            <w:tcW w:w="512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Wizualizer</w:t>
            </w:r>
            <w:proofErr w:type="spellEnd"/>
          </w:p>
        </w:tc>
        <w:tc>
          <w:tcPr>
            <w:tcW w:w="370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EVIST HX850</w:t>
            </w:r>
          </w:p>
        </w:tc>
        <w:tc>
          <w:tcPr>
            <w:tcW w:w="980" w:type="dxa"/>
            <w:tcBorders>
              <w:top w:val="nil"/>
              <w:left w:val="nil"/>
              <w:bottom w:val="nil"/>
              <w:right w:val="nil"/>
            </w:tcBorders>
            <w:shd w:val="clear" w:color="auto" w:fill="auto"/>
            <w:noWrap/>
            <w:vAlign w:val="bottom"/>
          </w:tcPr>
          <w:p w:rsidR="0093001E" w:rsidRPr="00054AD0" w:rsidRDefault="0093001E"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4</w:t>
            </w:r>
          </w:p>
        </w:tc>
        <w:tc>
          <w:tcPr>
            <w:tcW w:w="5120" w:type="dxa"/>
            <w:tcBorders>
              <w:top w:val="nil"/>
              <w:left w:val="nil"/>
              <w:bottom w:val="nil"/>
              <w:right w:val="nil"/>
            </w:tcBorders>
            <w:shd w:val="clear" w:color="auto" w:fill="auto"/>
            <w:noWrap/>
            <w:vAlign w:val="bottom"/>
          </w:tcPr>
          <w:p w:rsidR="003D3BCF" w:rsidRPr="00492BFF" w:rsidRDefault="003D3BCF" w:rsidP="00CD3E3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Uchwyt sufitowy projektora</w:t>
            </w:r>
          </w:p>
        </w:tc>
        <w:tc>
          <w:tcPr>
            <w:tcW w:w="370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REFLECTA</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5</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93001E" w:rsidRDefault="003D3BCF" w:rsidP="00CD3E3C">
            <w:pPr>
              <w:suppressAutoHyphens w:val="0"/>
              <w:spacing w:line="240" w:lineRule="auto"/>
              <w:rPr>
                <w:rFonts w:ascii="Arial" w:eastAsia="PMingLiU" w:hAnsi="Arial"/>
                <w:sz w:val="20"/>
                <w:szCs w:val="20"/>
                <w:lang w:eastAsia="zh-TW"/>
              </w:rPr>
            </w:pPr>
            <w:r w:rsidRPr="0093001E">
              <w:rPr>
                <w:rFonts w:ascii="Arial" w:eastAsia="PMingLiU" w:hAnsi="Arial"/>
                <w:sz w:val="20"/>
                <w:szCs w:val="20"/>
                <w:lang w:eastAsia="zh-TW"/>
              </w:rPr>
              <w:t>Komputer stacjonarny katedry z DVD i monitorem 17"</w:t>
            </w:r>
          </w:p>
        </w:tc>
        <w:tc>
          <w:tcPr>
            <w:tcW w:w="3700" w:type="dxa"/>
            <w:tcBorders>
              <w:top w:val="nil"/>
              <w:left w:val="nil"/>
              <w:bottom w:val="nil"/>
              <w:right w:val="nil"/>
            </w:tcBorders>
            <w:shd w:val="clear" w:color="auto" w:fill="auto"/>
            <w:noWrap/>
            <w:vAlign w:val="bottom"/>
          </w:tcPr>
          <w:p w:rsidR="003D3BCF" w:rsidRPr="00216A93" w:rsidRDefault="003D3BCF" w:rsidP="00CD3E3C">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 xml:space="preserve">VOBIS DIGITAL VBA E5200 MASTER + Samsung </w:t>
            </w:r>
            <w:proofErr w:type="spellStart"/>
            <w:r w:rsidRPr="00216A93">
              <w:rPr>
                <w:rFonts w:ascii="Arial" w:eastAsia="PMingLiU" w:hAnsi="Arial"/>
                <w:sz w:val="20"/>
                <w:szCs w:val="20"/>
                <w:lang w:val="en-US" w:eastAsia="zh-TW"/>
              </w:rPr>
              <w:t>SyncMaster</w:t>
            </w:r>
            <w:proofErr w:type="spellEnd"/>
            <w:r w:rsidRPr="00216A93">
              <w:rPr>
                <w:rFonts w:ascii="Arial" w:eastAsia="PMingLiU" w:hAnsi="Arial"/>
                <w:sz w:val="20"/>
                <w:szCs w:val="20"/>
                <w:lang w:val="en-US" w:eastAsia="zh-TW"/>
              </w:rPr>
              <w:t xml:space="preserve"> 943SN</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6</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0801BB" w:rsidRDefault="003D3BCF" w:rsidP="00CD3E3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Tablet interaktywny bezprzewodowy</w:t>
            </w:r>
          </w:p>
        </w:tc>
        <w:tc>
          <w:tcPr>
            <w:tcW w:w="370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INTECH </w:t>
            </w:r>
            <w:proofErr w:type="spellStart"/>
            <w:r w:rsidRPr="004E16D6">
              <w:rPr>
                <w:rFonts w:ascii="Arial" w:eastAsia="PMingLiU" w:hAnsi="Arial"/>
                <w:sz w:val="20"/>
                <w:szCs w:val="20"/>
                <w:lang w:eastAsia="zh-TW"/>
              </w:rPr>
              <w:t>Unique</w:t>
            </w:r>
            <w:proofErr w:type="spellEnd"/>
            <w:r w:rsidRPr="004E16D6">
              <w:rPr>
                <w:rFonts w:ascii="Arial" w:eastAsia="PMingLiU" w:hAnsi="Arial"/>
                <w:sz w:val="20"/>
                <w:szCs w:val="20"/>
                <w:lang w:eastAsia="zh-TW"/>
              </w:rPr>
              <w:t xml:space="preserve"> Pad U-10WX</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r w:rsidRPr="00054AD0">
              <w:rPr>
                <w:rFonts w:ascii="Arial" w:eastAsia="PMingLiU" w:hAnsi="Arial"/>
                <w:sz w:val="20"/>
                <w:szCs w:val="20"/>
                <w:lang w:eastAsia="zh-TW"/>
              </w:rPr>
              <w:t xml:space="preserve">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7</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0801BB" w:rsidRDefault="003D3BCF" w:rsidP="00CD3E3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Przyłącze sygnałowe</w:t>
            </w:r>
          </w:p>
        </w:tc>
        <w:tc>
          <w:tcPr>
            <w:tcW w:w="370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PAN100</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r w:rsidRPr="00054AD0">
              <w:rPr>
                <w:rFonts w:ascii="Arial" w:eastAsia="PMingLiU" w:hAnsi="Arial"/>
                <w:sz w:val="20"/>
                <w:szCs w:val="20"/>
                <w:lang w:eastAsia="zh-TW"/>
              </w:rPr>
              <w:t>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8</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641B1B"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Wysięgniki montażowe ekranu</w:t>
            </w:r>
          </w:p>
        </w:tc>
        <w:tc>
          <w:tcPr>
            <w:tcW w:w="3700" w:type="dxa"/>
            <w:tcBorders>
              <w:top w:val="nil"/>
              <w:left w:val="nil"/>
              <w:bottom w:val="nil"/>
              <w:right w:val="nil"/>
            </w:tcBorders>
            <w:shd w:val="clear" w:color="auto" w:fill="auto"/>
            <w:noWrap/>
            <w:vAlign w:val="bottom"/>
          </w:tcPr>
          <w:p w:rsidR="003D3BCF" w:rsidRPr="00641B1B"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Wykonanie własne</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FB4E9C" w:rsidRPr="00054AD0" w:rsidTr="00FB4E9C">
        <w:trPr>
          <w:trHeight w:val="255"/>
        </w:trPr>
        <w:tc>
          <w:tcPr>
            <w:tcW w:w="10441" w:type="dxa"/>
            <w:gridSpan w:val="4"/>
            <w:tcBorders>
              <w:top w:val="nil"/>
              <w:left w:val="nil"/>
              <w:bottom w:val="nil"/>
              <w:right w:val="nil"/>
            </w:tcBorders>
            <w:shd w:val="clear" w:color="auto" w:fill="auto"/>
            <w:noWrap/>
            <w:vAlign w:val="bottom"/>
          </w:tcPr>
          <w:p w:rsidR="00FB4E9C" w:rsidRPr="0093001E" w:rsidRDefault="00FB4E9C" w:rsidP="00FB4E9C">
            <w:pPr>
              <w:suppressAutoHyphens w:val="0"/>
              <w:spacing w:line="240" w:lineRule="auto"/>
              <w:jc w:val="center"/>
              <w:rPr>
                <w:rFonts w:ascii="Arial" w:eastAsia="PMingLiU" w:hAnsi="Arial"/>
                <w:b/>
                <w:sz w:val="20"/>
                <w:szCs w:val="20"/>
                <w:lang w:eastAsia="zh-TW"/>
              </w:rPr>
            </w:pPr>
            <w:r>
              <w:rPr>
                <w:rFonts w:ascii="Arial" w:eastAsia="PMingLiU" w:hAnsi="Arial"/>
                <w:b/>
                <w:sz w:val="20"/>
                <w:szCs w:val="20"/>
                <w:lang w:eastAsia="zh-TW"/>
              </w:rPr>
              <w:t>SALA ĆWICZEŃ 15 OSOBOWA</w:t>
            </w:r>
          </w:p>
        </w:tc>
      </w:tr>
      <w:tr w:rsidR="00FB4E9C" w:rsidRPr="00054AD0" w:rsidTr="00FB4E9C">
        <w:trPr>
          <w:trHeight w:val="255"/>
        </w:trPr>
        <w:tc>
          <w:tcPr>
            <w:tcW w:w="641"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p>
        </w:tc>
        <w:tc>
          <w:tcPr>
            <w:tcW w:w="512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Wideoprojektor multimedialny</w:t>
            </w:r>
          </w:p>
        </w:tc>
        <w:tc>
          <w:tcPr>
            <w:tcW w:w="370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EPSON EB-1910</w:t>
            </w:r>
          </w:p>
        </w:tc>
        <w:tc>
          <w:tcPr>
            <w:tcW w:w="98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FB4E9C" w:rsidRPr="00054AD0" w:rsidTr="00FB4E9C">
        <w:trPr>
          <w:trHeight w:val="255"/>
        </w:trPr>
        <w:tc>
          <w:tcPr>
            <w:tcW w:w="641"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2 </w:t>
            </w:r>
          </w:p>
        </w:tc>
        <w:tc>
          <w:tcPr>
            <w:tcW w:w="512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Ekran elektryczny</w:t>
            </w:r>
          </w:p>
        </w:tc>
        <w:tc>
          <w:tcPr>
            <w:tcW w:w="3700" w:type="dxa"/>
            <w:tcBorders>
              <w:top w:val="nil"/>
              <w:left w:val="nil"/>
              <w:bottom w:val="nil"/>
              <w:right w:val="nil"/>
            </w:tcBorders>
            <w:shd w:val="clear" w:color="auto" w:fill="auto"/>
            <w:noWrap/>
            <w:vAlign w:val="bottom"/>
          </w:tcPr>
          <w:p w:rsidR="00FB4E9C" w:rsidRPr="000801BB" w:rsidRDefault="00FB4E9C" w:rsidP="00FB4E9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Reflecta</w:t>
            </w:r>
            <w:proofErr w:type="spellEnd"/>
            <w:r>
              <w:rPr>
                <w:rFonts w:ascii="Arial" w:eastAsia="PMingLiU" w:hAnsi="Arial"/>
                <w:sz w:val="20"/>
                <w:szCs w:val="20"/>
                <w:lang w:eastAsia="zh-TW"/>
              </w:rPr>
              <w:t xml:space="preserve"> </w:t>
            </w:r>
            <w:proofErr w:type="spellStart"/>
            <w:r w:rsidR="00154A96">
              <w:rPr>
                <w:rFonts w:ascii="Arial" w:eastAsia="PMingLiU" w:hAnsi="Arial"/>
                <w:sz w:val="20"/>
                <w:szCs w:val="20"/>
                <w:lang w:eastAsia="zh-TW"/>
              </w:rPr>
              <w:t>Crystal</w:t>
            </w:r>
            <w:proofErr w:type="spellEnd"/>
            <w:r w:rsidR="00154A96">
              <w:rPr>
                <w:rFonts w:ascii="Arial" w:eastAsia="PMingLiU" w:hAnsi="Arial"/>
                <w:sz w:val="20"/>
                <w:szCs w:val="20"/>
                <w:lang w:eastAsia="zh-TW"/>
              </w:rPr>
              <w:t xml:space="preserve"> </w:t>
            </w:r>
            <w:proofErr w:type="spellStart"/>
            <w:r w:rsidR="00154A96">
              <w:rPr>
                <w:rFonts w:ascii="Arial" w:eastAsia="PMingLiU" w:hAnsi="Arial"/>
                <w:sz w:val="20"/>
                <w:szCs w:val="20"/>
                <w:lang w:eastAsia="zh-TW"/>
              </w:rPr>
              <w:t>rollo</w:t>
            </w:r>
            <w:proofErr w:type="spellEnd"/>
            <w:r>
              <w:rPr>
                <w:rFonts w:ascii="Arial" w:eastAsia="PMingLiU" w:hAnsi="Arial"/>
                <w:sz w:val="20"/>
                <w:szCs w:val="20"/>
                <w:lang w:eastAsia="zh-TW"/>
              </w:rPr>
              <w:t xml:space="preserve"> 200</w:t>
            </w:r>
            <w:r w:rsidRPr="000801BB">
              <w:rPr>
                <w:rFonts w:ascii="Arial" w:eastAsia="PMingLiU" w:hAnsi="Arial"/>
                <w:sz w:val="20"/>
                <w:szCs w:val="20"/>
                <w:lang w:eastAsia="zh-TW"/>
              </w:rPr>
              <w:t>x</w:t>
            </w:r>
            <w:r>
              <w:rPr>
                <w:rFonts w:ascii="Arial" w:eastAsia="PMingLiU" w:hAnsi="Arial"/>
                <w:sz w:val="20"/>
                <w:szCs w:val="20"/>
                <w:lang w:eastAsia="zh-TW"/>
              </w:rPr>
              <w:t>200</w:t>
            </w:r>
          </w:p>
        </w:tc>
        <w:tc>
          <w:tcPr>
            <w:tcW w:w="98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FB4E9C" w:rsidRPr="00054AD0" w:rsidTr="00FB4E9C">
        <w:trPr>
          <w:trHeight w:val="255"/>
        </w:trPr>
        <w:tc>
          <w:tcPr>
            <w:tcW w:w="641"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 xml:space="preserve">3 </w:t>
            </w:r>
          </w:p>
        </w:tc>
        <w:tc>
          <w:tcPr>
            <w:tcW w:w="512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proofErr w:type="spellStart"/>
            <w:r w:rsidRPr="00054AD0">
              <w:rPr>
                <w:rFonts w:ascii="Arial" w:eastAsia="PMingLiU" w:hAnsi="Arial"/>
                <w:sz w:val="20"/>
                <w:szCs w:val="20"/>
                <w:lang w:eastAsia="zh-TW"/>
              </w:rPr>
              <w:t>Wizualizer</w:t>
            </w:r>
            <w:proofErr w:type="spellEnd"/>
          </w:p>
        </w:tc>
        <w:tc>
          <w:tcPr>
            <w:tcW w:w="370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EVIST HX850</w:t>
            </w:r>
          </w:p>
        </w:tc>
        <w:tc>
          <w:tcPr>
            <w:tcW w:w="980" w:type="dxa"/>
            <w:tcBorders>
              <w:top w:val="nil"/>
              <w:left w:val="nil"/>
              <w:bottom w:val="nil"/>
              <w:right w:val="nil"/>
            </w:tcBorders>
            <w:shd w:val="clear" w:color="auto" w:fill="auto"/>
            <w:noWrap/>
            <w:vAlign w:val="bottom"/>
          </w:tcPr>
          <w:p w:rsidR="00FB4E9C" w:rsidRPr="00054AD0" w:rsidRDefault="00FB4E9C" w:rsidP="00FB4E9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lastRenderedPageBreak/>
              <w:t>4</w:t>
            </w:r>
          </w:p>
        </w:tc>
        <w:tc>
          <w:tcPr>
            <w:tcW w:w="5120" w:type="dxa"/>
            <w:tcBorders>
              <w:top w:val="nil"/>
              <w:left w:val="nil"/>
              <w:bottom w:val="nil"/>
              <w:right w:val="nil"/>
            </w:tcBorders>
            <w:shd w:val="clear" w:color="auto" w:fill="auto"/>
            <w:noWrap/>
            <w:vAlign w:val="bottom"/>
          </w:tcPr>
          <w:p w:rsidR="003D3BCF" w:rsidRPr="00492BFF" w:rsidRDefault="003D3BCF" w:rsidP="00CD3E3C">
            <w:pPr>
              <w:suppressAutoHyphens w:val="0"/>
              <w:spacing w:line="240" w:lineRule="auto"/>
              <w:rPr>
                <w:rFonts w:ascii="Arial" w:eastAsia="PMingLiU" w:hAnsi="Arial"/>
                <w:sz w:val="20"/>
                <w:szCs w:val="20"/>
                <w:lang w:eastAsia="zh-TW"/>
              </w:rPr>
            </w:pPr>
            <w:r w:rsidRPr="00492BFF">
              <w:rPr>
                <w:rFonts w:ascii="Arial" w:eastAsia="PMingLiU" w:hAnsi="Arial"/>
                <w:sz w:val="20"/>
                <w:szCs w:val="20"/>
                <w:lang w:eastAsia="zh-TW"/>
              </w:rPr>
              <w:t>Uchwyt sufitowy projektora</w:t>
            </w:r>
          </w:p>
        </w:tc>
        <w:tc>
          <w:tcPr>
            <w:tcW w:w="370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REFLECTA</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5</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93001E" w:rsidRDefault="003D3BCF" w:rsidP="00CD3E3C">
            <w:pPr>
              <w:suppressAutoHyphens w:val="0"/>
              <w:spacing w:line="240" w:lineRule="auto"/>
              <w:rPr>
                <w:rFonts w:ascii="Arial" w:eastAsia="PMingLiU" w:hAnsi="Arial"/>
                <w:sz w:val="20"/>
                <w:szCs w:val="20"/>
                <w:lang w:eastAsia="zh-TW"/>
              </w:rPr>
            </w:pPr>
            <w:r w:rsidRPr="0093001E">
              <w:rPr>
                <w:rFonts w:ascii="Arial" w:eastAsia="PMingLiU" w:hAnsi="Arial"/>
                <w:sz w:val="20"/>
                <w:szCs w:val="20"/>
                <w:lang w:eastAsia="zh-TW"/>
              </w:rPr>
              <w:t>Komputer stacjonarny katedry z DVD i monitorem 17"</w:t>
            </w:r>
          </w:p>
        </w:tc>
        <w:tc>
          <w:tcPr>
            <w:tcW w:w="3700" w:type="dxa"/>
            <w:tcBorders>
              <w:top w:val="nil"/>
              <w:left w:val="nil"/>
              <w:bottom w:val="nil"/>
              <w:right w:val="nil"/>
            </w:tcBorders>
            <w:shd w:val="clear" w:color="auto" w:fill="auto"/>
            <w:noWrap/>
            <w:vAlign w:val="bottom"/>
          </w:tcPr>
          <w:p w:rsidR="003D3BCF" w:rsidRPr="00216A93" w:rsidRDefault="003D3BCF" w:rsidP="00CD3E3C">
            <w:pPr>
              <w:suppressAutoHyphens w:val="0"/>
              <w:spacing w:line="240" w:lineRule="auto"/>
              <w:rPr>
                <w:rFonts w:ascii="Arial" w:eastAsia="PMingLiU" w:hAnsi="Arial"/>
                <w:sz w:val="20"/>
                <w:szCs w:val="20"/>
                <w:lang w:val="en-US" w:eastAsia="zh-TW"/>
              </w:rPr>
            </w:pPr>
            <w:r w:rsidRPr="00216A93">
              <w:rPr>
                <w:rFonts w:ascii="Arial" w:eastAsia="PMingLiU" w:hAnsi="Arial"/>
                <w:sz w:val="20"/>
                <w:szCs w:val="20"/>
                <w:lang w:val="en-US" w:eastAsia="zh-TW"/>
              </w:rPr>
              <w:t xml:space="preserve">VOBIS DIGITAL VBA E5200 MASTER + Samsung </w:t>
            </w:r>
            <w:proofErr w:type="spellStart"/>
            <w:r w:rsidRPr="00216A93">
              <w:rPr>
                <w:rFonts w:ascii="Arial" w:eastAsia="PMingLiU" w:hAnsi="Arial"/>
                <w:sz w:val="20"/>
                <w:szCs w:val="20"/>
                <w:lang w:val="en-US" w:eastAsia="zh-TW"/>
              </w:rPr>
              <w:t>SyncMaster</w:t>
            </w:r>
            <w:proofErr w:type="spellEnd"/>
            <w:r w:rsidRPr="00216A93">
              <w:rPr>
                <w:rFonts w:ascii="Arial" w:eastAsia="PMingLiU" w:hAnsi="Arial"/>
                <w:sz w:val="20"/>
                <w:szCs w:val="20"/>
                <w:lang w:val="en-US" w:eastAsia="zh-TW"/>
              </w:rPr>
              <w:t xml:space="preserve"> 943SN</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6</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0801BB" w:rsidRDefault="003D3BCF" w:rsidP="00CD3E3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Tablet interaktywny bezprzewodowy</w:t>
            </w:r>
          </w:p>
        </w:tc>
        <w:tc>
          <w:tcPr>
            <w:tcW w:w="370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4E16D6">
              <w:rPr>
                <w:rFonts w:ascii="Arial" w:eastAsia="PMingLiU" w:hAnsi="Arial"/>
                <w:sz w:val="20"/>
                <w:szCs w:val="20"/>
                <w:lang w:eastAsia="zh-TW"/>
              </w:rPr>
              <w:t xml:space="preserve">INTECH </w:t>
            </w:r>
            <w:proofErr w:type="spellStart"/>
            <w:r w:rsidRPr="004E16D6">
              <w:rPr>
                <w:rFonts w:ascii="Arial" w:eastAsia="PMingLiU" w:hAnsi="Arial"/>
                <w:sz w:val="20"/>
                <w:szCs w:val="20"/>
                <w:lang w:eastAsia="zh-TW"/>
              </w:rPr>
              <w:t>Unique</w:t>
            </w:r>
            <w:proofErr w:type="spellEnd"/>
            <w:r w:rsidRPr="004E16D6">
              <w:rPr>
                <w:rFonts w:ascii="Arial" w:eastAsia="PMingLiU" w:hAnsi="Arial"/>
                <w:sz w:val="20"/>
                <w:szCs w:val="20"/>
                <w:lang w:eastAsia="zh-TW"/>
              </w:rPr>
              <w:t xml:space="preserve"> Pad U-10WX</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1</w:t>
            </w:r>
            <w:r w:rsidRPr="00054AD0">
              <w:rPr>
                <w:rFonts w:ascii="Arial" w:eastAsia="PMingLiU" w:hAnsi="Arial"/>
                <w:sz w:val="20"/>
                <w:szCs w:val="20"/>
                <w:lang w:eastAsia="zh-TW"/>
              </w:rPr>
              <w:t xml:space="preserve"> 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7</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0801BB" w:rsidRDefault="003D3BCF" w:rsidP="00CD3E3C">
            <w:pPr>
              <w:suppressAutoHyphens w:val="0"/>
              <w:spacing w:line="240" w:lineRule="auto"/>
              <w:rPr>
                <w:rFonts w:ascii="Arial" w:eastAsia="PMingLiU" w:hAnsi="Arial"/>
                <w:sz w:val="20"/>
                <w:szCs w:val="20"/>
                <w:lang w:eastAsia="zh-TW"/>
              </w:rPr>
            </w:pPr>
            <w:r w:rsidRPr="000801BB">
              <w:rPr>
                <w:rFonts w:ascii="Arial" w:eastAsia="PMingLiU" w:hAnsi="Arial"/>
                <w:sz w:val="20"/>
                <w:szCs w:val="20"/>
                <w:lang w:eastAsia="zh-TW"/>
              </w:rPr>
              <w:t>Przyłącze sygnałowe</w:t>
            </w:r>
          </w:p>
        </w:tc>
        <w:tc>
          <w:tcPr>
            <w:tcW w:w="370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proofErr w:type="spellStart"/>
            <w:r>
              <w:rPr>
                <w:rFonts w:ascii="Arial" w:eastAsia="PMingLiU" w:hAnsi="Arial"/>
                <w:sz w:val="20"/>
                <w:szCs w:val="20"/>
                <w:lang w:eastAsia="zh-TW"/>
              </w:rPr>
              <w:t>Creator</w:t>
            </w:r>
            <w:proofErr w:type="spellEnd"/>
            <w:r>
              <w:rPr>
                <w:rFonts w:ascii="Arial" w:eastAsia="PMingLiU" w:hAnsi="Arial"/>
                <w:sz w:val="20"/>
                <w:szCs w:val="20"/>
                <w:lang w:eastAsia="zh-TW"/>
              </w:rPr>
              <w:t xml:space="preserve"> PAN100</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 xml:space="preserve">1 </w:t>
            </w:r>
            <w:r w:rsidRPr="00054AD0">
              <w:rPr>
                <w:rFonts w:ascii="Arial" w:eastAsia="PMingLiU" w:hAnsi="Arial"/>
                <w:sz w:val="20"/>
                <w:szCs w:val="20"/>
                <w:lang w:eastAsia="zh-TW"/>
              </w:rPr>
              <w:t>szt.</w:t>
            </w:r>
          </w:p>
        </w:tc>
      </w:tr>
      <w:tr w:rsidR="003D3BCF" w:rsidRPr="00054AD0" w:rsidTr="00CD3E3C">
        <w:trPr>
          <w:trHeight w:val="255"/>
        </w:trPr>
        <w:tc>
          <w:tcPr>
            <w:tcW w:w="641"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8</w:t>
            </w:r>
            <w:r w:rsidRPr="00054AD0">
              <w:rPr>
                <w:rFonts w:ascii="Arial" w:eastAsia="PMingLiU" w:hAnsi="Arial"/>
                <w:sz w:val="20"/>
                <w:szCs w:val="20"/>
                <w:lang w:eastAsia="zh-TW"/>
              </w:rPr>
              <w:t xml:space="preserve"> </w:t>
            </w:r>
          </w:p>
        </w:tc>
        <w:tc>
          <w:tcPr>
            <w:tcW w:w="5120" w:type="dxa"/>
            <w:tcBorders>
              <w:top w:val="nil"/>
              <w:left w:val="nil"/>
              <w:bottom w:val="nil"/>
              <w:right w:val="nil"/>
            </w:tcBorders>
            <w:shd w:val="clear" w:color="auto" w:fill="auto"/>
            <w:noWrap/>
            <w:vAlign w:val="bottom"/>
          </w:tcPr>
          <w:p w:rsidR="003D3BCF" w:rsidRPr="00641B1B"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Wysięgniki montażowe ekranu</w:t>
            </w:r>
          </w:p>
        </w:tc>
        <w:tc>
          <w:tcPr>
            <w:tcW w:w="3700" w:type="dxa"/>
            <w:tcBorders>
              <w:top w:val="nil"/>
              <w:left w:val="nil"/>
              <w:bottom w:val="nil"/>
              <w:right w:val="nil"/>
            </w:tcBorders>
            <w:shd w:val="clear" w:color="auto" w:fill="auto"/>
            <w:noWrap/>
            <w:vAlign w:val="bottom"/>
          </w:tcPr>
          <w:p w:rsidR="003D3BCF" w:rsidRPr="00641B1B" w:rsidRDefault="003D3BCF" w:rsidP="00CD3E3C">
            <w:pPr>
              <w:suppressAutoHyphens w:val="0"/>
              <w:spacing w:line="240" w:lineRule="auto"/>
              <w:rPr>
                <w:rFonts w:ascii="Arial" w:eastAsia="PMingLiU" w:hAnsi="Arial"/>
                <w:sz w:val="20"/>
                <w:szCs w:val="20"/>
                <w:lang w:eastAsia="zh-TW"/>
              </w:rPr>
            </w:pPr>
            <w:r>
              <w:rPr>
                <w:rFonts w:ascii="Arial" w:eastAsia="PMingLiU" w:hAnsi="Arial"/>
                <w:sz w:val="20"/>
                <w:szCs w:val="20"/>
                <w:lang w:eastAsia="zh-TW"/>
              </w:rPr>
              <w:t>Wykonanie własne</w:t>
            </w:r>
          </w:p>
        </w:tc>
        <w:tc>
          <w:tcPr>
            <w:tcW w:w="980" w:type="dxa"/>
            <w:tcBorders>
              <w:top w:val="nil"/>
              <w:left w:val="nil"/>
              <w:bottom w:val="nil"/>
              <w:right w:val="nil"/>
            </w:tcBorders>
            <w:shd w:val="clear" w:color="auto" w:fill="auto"/>
            <w:noWrap/>
            <w:vAlign w:val="bottom"/>
          </w:tcPr>
          <w:p w:rsidR="003D3BCF" w:rsidRPr="00054AD0" w:rsidRDefault="003D3BCF" w:rsidP="00CD3E3C">
            <w:pPr>
              <w:suppressAutoHyphens w:val="0"/>
              <w:spacing w:line="240" w:lineRule="auto"/>
              <w:rPr>
                <w:rFonts w:ascii="Arial" w:eastAsia="PMingLiU" w:hAnsi="Arial"/>
                <w:sz w:val="20"/>
                <w:szCs w:val="20"/>
                <w:lang w:eastAsia="zh-TW"/>
              </w:rPr>
            </w:pPr>
            <w:r w:rsidRPr="00054AD0">
              <w:rPr>
                <w:rFonts w:ascii="Arial" w:eastAsia="PMingLiU" w:hAnsi="Arial"/>
                <w:sz w:val="20"/>
                <w:szCs w:val="20"/>
                <w:lang w:eastAsia="zh-TW"/>
              </w:rPr>
              <w:t>1 szt.</w:t>
            </w:r>
          </w:p>
        </w:tc>
      </w:tr>
    </w:tbl>
    <w:p w:rsidR="00154A96" w:rsidRDefault="00154A96">
      <w:pPr>
        <w:jc w:val="both"/>
      </w:pPr>
    </w:p>
    <w:p w:rsidR="00154A96" w:rsidRDefault="00154A96">
      <w:pPr>
        <w:jc w:val="both"/>
      </w:pPr>
    </w:p>
    <w:p w:rsidR="00154A96" w:rsidRDefault="00154A96">
      <w:pPr>
        <w:jc w:val="both"/>
      </w:pPr>
    </w:p>
    <w:p w:rsidR="00154A96" w:rsidRDefault="00154A96">
      <w:pPr>
        <w:jc w:val="both"/>
      </w:pPr>
    </w:p>
    <w:p w:rsidR="00154A96" w:rsidRDefault="00154A96">
      <w:pPr>
        <w:jc w:val="both"/>
      </w:pPr>
    </w:p>
    <w:p w:rsidR="00154A96" w:rsidRDefault="00154A96">
      <w:pPr>
        <w:jc w:val="both"/>
      </w:pPr>
    </w:p>
    <w:p w:rsidR="00154A96" w:rsidRDefault="00154A96">
      <w:pPr>
        <w:jc w:val="both"/>
      </w:pPr>
    </w:p>
    <w:p w:rsidR="003D3BCF" w:rsidRDefault="003D3BCF">
      <w:pPr>
        <w:jc w:val="both"/>
      </w:pPr>
    </w:p>
    <w:p w:rsidR="003D3BCF" w:rsidRDefault="003D3BCF">
      <w:pPr>
        <w:jc w:val="both"/>
      </w:pPr>
    </w:p>
    <w:p w:rsidR="003D3BCF" w:rsidRDefault="003D3BCF">
      <w:pPr>
        <w:jc w:val="both"/>
      </w:pPr>
    </w:p>
    <w:p w:rsidR="003D3BCF" w:rsidRDefault="003D3BCF">
      <w:pPr>
        <w:jc w:val="both"/>
      </w:pPr>
    </w:p>
    <w:p w:rsidR="003D3BCF" w:rsidRDefault="003D3BCF">
      <w:pPr>
        <w:jc w:val="both"/>
      </w:pPr>
    </w:p>
    <w:p w:rsidR="003D3BCF" w:rsidRDefault="003D3BCF">
      <w:pPr>
        <w:jc w:val="both"/>
      </w:pPr>
    </w:p>
    <w:p w:rsidR="003D3BCF" w:rsidRDefault="003D3BCF">
      <w:pPr>
        <w:jc w:val="both"/>
      </w:pPr>
    </w:p>
    <w:p w:rsidR="003D3BCF" w:rsidRDefault="003D3BCF">
      <w:pPr>
        <w:jc w:val="both"/>
      </w:pPr>
    </w:p>
    <w:p w:rsidR="00154A96" w:rsidRDefault="00154A96">
      <w:pPr>
        <w:jc w:val="both"/>
      </w:pPr>
    </w:p>
    <w:p w:rsidR="00A876BD" w:rsidRDefault="00945D82">
      <w:pPr>
        <w:pStyle w:val="Nagwek2"/>
        <w:tabs>
          <w:tab w:val="left" w:pos="576"/>
        </w:tabs>
      </w:pPr>
      <w:bookmarkStart w:id="26" w:name="_Toc293917404"/>
      <w:r>
        <w:br w:type="page"/>
      </w:r>
      <w:r w:rsidR="00A876BD">
        <w:lastRenderedPageBreak/>
        <w:t>Eksploatacja</w:t>
      </w:r>
      <w:bookmarkEnd w:id="26"/>
    </w:p>
    <w:p w:rsidR="00A876BD" w:rsidRDefault="00A876BD">
      <w:pPr>
        <w:tabs>
          <w:tab w:val="left" w:pos="720"/>
        </w:tabs>
        <w:jc w:val="both"/>
        <w:rPr>
          <w:rFonts w:ascii="Arial" w:hAnsi="Arial"/>
          <w:sz w:val="22"/>
        </w:rPr>
      </w:pPr>
    </w:p>
    <w:p w:rsidR="00A876BD" w:rsidRDefault="00A876BD">
      <w:pPr>
        <w:numPr>
          <w:ilvl w:val="0"/>
          <w:numId w:val="12"/>
        </w:numPr>
        <w:tabs>
          <w:tab w:val="left" w:pos="720"/>
        </w:tabs>
      </w:pPr>
      <w:r>
        <w:t xml:space="preserve">System projekcyjny wymaga okresowej wymiany żarówki oraz czyszczenia filtrów powietrza. </w:t>
      </w:r>
    </w:p>
    <w:p w:rsidR="00A876BD" w:rsidRDefault="00A876BD">
      <w:pPr>
        <w:numPr>
          <w:ilvl w:val="0"/>
          <w:numId w:val="12"/>
        </w:numPr>
        <w:tabs>
          <w:tab w:val="left" w:pos="720"/>
        </w:tabs>
      </w:pPr>
      <w:r>
        <w:t xml:space="preserve">Okresowo należy testować stan baterii w mikrofonach bezprzewodowych, pilotach oraz stopień naładowania akumulatorów. </w:t>
      </w:r>
    </w:p>
    <w:p w:rsidR="00A876BD" w:rsidRDefault="00A876BD">
      <w:pPr>
        <w:numPr>
          <w:ilvl w:val="0"/>
          <w:numId w:val="12"/>
        </w:numPr>
        <w:tabs>
          <w:tab w:val="left" w:pos="720"/>
        </w:tabs>
      </w:pPr>
      <w:r>
        <w:t xml:space="preserve">W przypadku stosowania połączeń wideo konferencyjnych należy okresowo testować gotowość łączy ISDN i IP. </w:t>
      </w:r>
    </w:p>
    <w:p w:rsidR="00A876BD" w:rsidRDefault="00A876BD">
      <w:pPr>
        <w:numPr>
          <w:ilvl w:val="0"/>
          <w:numId w:val="12"/>
        </w:numPr>
        <w:tabs>
          <w:tab w:val="left" w:pos="720"/>
        </w:tabs>
      </w:pPr>
      <w:r>
        <w:t xml:space="preserve">Nie należy wykorzystywać przewodów połączeniowych wykazujących się uszkodzeniem wtyku lub izolacji zewnętrznej. </w:t>
      </w:r>
    </w:p>
    <w:p w:rsidR="00A876BD" w:rsidRDefault="00A876BD">
      <w:pPr>
        <w:ind w:left="5760"/>
      </w:pPr>
    </w:p>
    <w:sectPr w:rsidR="00A876BD" w:rsidSect="00E3452B">
      <w:headerReference w:type="default" r:id="rId11"/>
      <w:footerReference w:type="default" r:id="rId12"/>
      <w:headerReference w:type="first" r:id="rId13"/>
      <w:footerReference w:type="first" r:id="rId14"/>
      <w:footnotePr>
        <w:pos w:val="beneathText"/>
      </w:footnotePr>
      <w:pgSz w:w="11905" w:h="16837"/>
      <w:pgMar w:top="764" w:right="964" w:bottom="1758" w:left="1418" w:header="708" w:footer="708" w:gutter="0"/>
      <w:pgNumType w:fmt="numberInDash"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B15" w:rsidRDefault="00B14B15">
      <w:r>
        <w:separator/>
      </w:r>
    </w:p>
  </w:endnote>
  <w:endnote w:type="continuationSeparator" w:id="0">
    <w:p w:rsidR="00B14B15" w:rsidRDefault="00B14B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UniversalMath1 BT">
    <w:panose1 w:val="05050102010205020602"/>
    <w:charset w:val="02"/>
    <w:family w:val="roman"/>
    <w:pitch w:val="variable"/>
    <w:sig w:usb0="00000000" w:usb1="10000000" w:usb2="00000000" w:usb3="00000000" w:csb0="80000000" w:csb1="00000000"/>
  </w:font>
  <w:font w:name="Antique Olive">
    <w:altName w:val="Arial"/>
    <w:charset w:val="00"/>
    <w:family w:val="swiss"/>
    <w:pitch w:val="variable"/>
    <w:sig w:usb0="00000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4E" w:rsidRDefault="003D1951" w:rsidP="00E3452B">
    <w:pPr>
      <w:pStyle w:val="Stopka"/>
      <w:framePr w:wrap="around" w:vAnchor="text" w:hAnchor="margin" w:xAlign="center" w:y="1"/>
      <w:rPr>
        <w:rStyle w:val="Numerstrony"/>
      </w:rPr>
    </w:pPr>
    <w:r>
      <w:rPr>
        <w:rStyle w:val="Numerstrony"/>
      </w:rPr>
      <w:fldChar w:fldCharType="begin"/>
    </w:r>
    <w:r w:rsidR="00CA414E">
      <w:rPr>
        <w:rStyle w:val="Numerstrony"/>
      </w:rPr>
      <w:instrText xml:space="preserve">PAGE  </w:instrText>
    </w:r>
    <w:r>
      <w:rPr>
        <w:rStyle w:val="Numerstrony"/>
      </w:rPr>
      <w:fldChar w:fldCharType="end"/>
    </w:r>
  </w:p>
  <w:p w:rsidR="00CA414E" w:rsidRDefault="00CA414E">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4E" w:rsidRDefault="00CA414E" w:rsidP="00E3452B">
    <w:pPr>
      <w:pStyle w:val="Stopka"/>
      <w:framePr w:wrap="around" w:vAnchor="text" w:hAnchor="margin" w:xAlign="center" w:y="1"/>
      <w:rPr>
        <w:rStyle w:val="Numerstrony"/>
      </w:rPr>
    </w:pPr>
  </w:p>
  <w:p w:rsidR="00CA414E" w:rsidRDefault="00CA414E">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4E" w:rsidRDefault="003D1951">
    <w:r>
      <w:rPr>
        <w:rStyle w:val="Numerstrony"/>
      </w:rPr>
      <w:fldChar w:fldCharType="begin"/>
    </w:r>
    <w:r w:rsidR="00CA414E">
      <w:rPr>
        <w:rStyle w:val="Numerstrony"/>
      </w:rPr>
      <w:instrText xml:space="preserve"> PAGE </w:instrText>
    </w:r>
    <w:r>
      <w:rPr>
        <w:rStyle w:val="Numerstrony"/>
      </w:rPr>
      <w:fldChar w:fldCharType="separate"/>
    </w:r>
    <w:r w:rsidR="001A25FF">
      <w:rPr>
        <w:rStyle w:val="Numerstrony"/>
        <w:noProof/>
      </w:rPr>
      <w:t>- 2 -</w:t>
    </w:r>
    <w:r>
      <w:rPr>
        <w:rStyle w:val="Numerstrony"/>
        <w:noProof/>
      </w:rPr>
      <w:fldChar w:fldCharType="end"/>
    </w:r>
    <w:r w:rsidR="00CA414E">
      <w:rPr>
        <w:rStyle w:val="Numerstrony"/>
        <w:noProof/>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4E" w:rsidRDefault="00CA414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B15" w:rsidRDefault="00B14B15">
      <w:r>
        <w:separator/>
      </w:r>
    </w:p>
  </w:footnote>
  <w:footnote w:type="continuationSeparator" w:id="0">
    <w:p w:rsidR="00B14B15" w:rsidRDefault="00B14B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4E" w:rsidRDefault="00CA414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14E" w:rsidRDefault="00CA41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4"/>
    <w:lvl w:ilvl="0">
      <w:start w:val="1"/>
      <w:numFmt w:val="decimal"/>
      <w:lvlText w:val="%1."/>
      <w:lvlJc w:val="left"/>
      <w:pPr>
        <w:tabs>
          <w:tab w:val="num" w:pos="360"/>
        </w:tabs>
        <w:ind w:left="360" w:hanging="360"/>
      </w:pPr>
    </w:lvl>
  </w:abstractNum>
  <w:abstractNum w:abstractNumId="3">
    <w:nsid w:val="00000004"/>
    <w:multiLevelType w:val="multilevel"/>
    <w:tmpl w:val="00000004"/>
    <w:name w:val="WW8Num8"/>
    <w:lvl w:ilvl="0">
      <w:start w:val="1"/>
      <w:numFmt w:val="upperRoman"/>
      <w:lvlText w:val="%1."/>
      <w:lvlJc w:val="left"/>
      <w:pPr>
        <w:tabs>
          <w:tab w:val="num" w:pos="720"/>
        </w:tabs>
        <w:ind w:left="720" w:hanging="720"/>
      </w:pPr>
    </w:lvl>
    <w:lvl w:ilvl="1">
      <w:start w:val="1"/>
      <w:numFmt w:val="lowerLetter"/>
      <w:lvlText w:val="%2."/>
      <w:lvlJc w:val="left"/>
      <w:pPr>
        <w:tabs>
          <w:tab w:val="num" w:pos="720"/>
        </w:tabs>
        <w:ind w:left="720" w:hanging="360"/>
      </w:pPr>
    </w:lvl>
    <w:lvl w:ilvl="2">
      <w:start w:val="1"/>
      <w:numFmt w:val="lowerRoman"/>
      <w:lvlText w:val="%3."/>
      <w:lvlJc w:val="left"/>
      <w:pPr>
        <w:tabs>
          <w:tab w:val="num" w:pos="900"/>
        </w:tabs>
        <w:ind w:left="90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620"/>
        </w:tabs>
        <w:ind w:left="1620" w:hanging="360"/>
      </w:pPr>
    </w:lvl>
    <w:lvl w:ilvl="5">
      <w:start w:val="1"/>
      <w:numFmt w:val="lowerRoman"/>
      <w:lvlText w:val="%6."/>
      <w:lvlJc w:val="left"/>
      <w:pPr>
        <w:tabs>
          <w:tab w:val="num" w:pos="180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2520"/>
        </w:tabs>
        <w:ind w:left="2520" w:hanging="360"/>
      </w:pPr>
    </w:lvl>
    <w:lvl w:ilvl="8">
      <w:start w:val="1"/>
      <w:numFmt w:val="lowerRoman"/>
      <w:lvlText w:val="%9."/>
      <w:lvlJc w:val="left"/>
      <w:pPr>
        <w:tabs>
          <w:tab w:val="num" w:pos="2700"/>
        </w:tabs>
        <w:ind w:left="2700" w:hanging="180"/>
      </w:pPr>
    </w:lvl>
  </w:abstractNum>
  <w:abstractNum w:abstractNumId="4">
    <w:nsid w:val="00000005"/>
    <w:multiLevelType w:val="singleLevel"/>
    <w:tmpl w:val="00000005"/>
    <w:name w:val="WW8Num10"/>
    <w:lvl w:ilvl="0">
      <w:start w:val="1"/>
      <w:numFmt w:val="bullet"/>
      <w:lvlText w:val="-"/>
      <w:lvlJc w:val="left"/>
      <w:pPr>
        <w:tabs>
          <w:tab w:val="num" w:pos="1440"/>
        </w:tabs>
        <w:ind w:left="1440" w:hanging="360"/>
      </w:pPr>
      <w:rPr>
        <w:rFonts w:ascii="Arial" w:hAnsi="Arial"/>
      </w:rPr>
    </w:lvl>
  </w:abstractNum>
  <w:abstractNum w:abstractNumId="5">
    <w:nsid w:val="00000006"/>
    <w:multiLevelType w:val="singleLevel"/>
    <w:tmpl w:val="00000006"/>
    <w:name w:val="WW8Num12"/>
    <w:lvl w:ilvl="0">
      <w:start w:val="1"/>
      <w:numFmt w:val="bullet"/>
      <w:lvlText w:val=""/>
      <w:lvlJc w:val="left"/>
      <w:pPr>
        <w:tabs>
          <w:tab w:val="num" w:pos="1428"/>
        </w:tabs>
        <w:ind w:left="1428" w:hanging="360"/>
      </w:pPr>
      <w:rPr>
        <w:rFonts w:ascii="Symbol" w:hAnsi="Symbol"/>
      </w:rPr>
    </w:lvl>
  </w:abstractNum>
  <w:abstractNum w:abstractNumId="6">
    <w:nsid w:val="00000007"/>
    <w:multiLevelType w:val="singleLevel"/>
    <w:tmpl w:val="00000007"/>
    <w:name w:val="WW8Num13"/>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14"/>
    <w:lvl w:ilvl="0">
      <w:start w:val="1"/>
      <w:numFmt w:val="decimal"/>
      <w:lvlText w:val="AV-%1/7."/>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00000009"/>
    <w:multiLevelType w:val="singleLevel"/>
    <w:tmpl w:val="00000009"/>
    <w:name w:val="WW8Num16"/>
    <w:lvl w:ilvl="0">
      <w:start w:val="1"/>
      <w:numFmt w:val="bullet"/>
      <w:lvlText w:val=""/>
      <w:lvlJc w:val="left"/>
      <w:pPr>
        <w:tabs>
          <w:tab w:val="num" w:pos="1296"/>
        </w:tabs>
        <w:ind w:left="1296" w:hanging="360"/>
      </w:pPr>
      <w:rPr>
        <w:rFonts w:ascii="Symbol" w:hAnsi="Symbol"/>
      </w:rPr>
    </w:lvl>
  </w:abstractNum>
  <w:abstractNum w:abstractNumId="9">
    <w:nsid w:val="0000000A"/>
    <w:multiLevelType w:val="singleLevel"/>
    <w:tmpl w:val="0000000A"/>
    <w:name w:val="WW8Num17"/>
    <w:lvl w:ilvl="0">
      <w:start w:val="1"/>
      <w:numFmt w:val="bullet"/>
      <w:lvlText w:val=""/>
      <w:lvlJc w:val="left"/>
      <w:pPr>
        <w:tabs>
          <w:tab w:val="num" w:pos="720"/>
        </w:tabs>
        <w:ind w:left="720" w:hanging="360"/>
      </w:pPr>
      <w:rPr>
        <w:rFonts w:ascii="Symbol" w:hAnsi="Symbol"/>
      </w:rPr>
    </w:lvl>
  </w:abstractNum>
  <w:abstractNum w:abstractNumId="10">
    <w:nsid w:val="0000000B"/>
    <w:multiLevelType w:val="singleLevel"/>
    <w:tmpl w:val="0000000B"/>
    <w:name w:val="WW8Num19"/>
    <w:lvl w:ilvl="0">
      <w:start w:val="41"/>
      <w:numFmt w:val="bullet"/>
      <w:lvlText w:val="-"/>
      <w:lvlJc w:val="left"/>
      <w:pPr>
        <w:tabs>
          <w:tab w:val="num" w:pos="720"/>
        </w:tabs>
        <w:ind w:left="720" w:hanging="360"/>
      </w:pPr>
      <w:rPr>
        <w:rFonts w:ascii="Times New Roman" w:hAnsi="Times New Roman"/>
        <w:spacing w:val="0"/>
        <w:position w:val="0"/>
        <w:sz w:val="24"/>
        <w:vertAlign w:val="baseline"/>
      </w:rPr>
    </w:lvl>
  </w:abstractNum>
  <w:abstractNum w:abstractNumId="11">
    <w:nsid w:val="0000000C"/>
    <w:multiLevelType w:val="singleLevel"/>
    <w:tmpl w:val="0000000C"/>
    <w:name w:val="WW8Num21"/>
    <w:lvl w:ilvl="0">
      <w:start w:val="1"/>
      <w:numFmt w:val="bullet"/>
      <w:lvlText w:val=""/>
      <w:lvlJc w:val="left"/>
      <w:pPr>
        <w:tabs>
          <w:tab w:val="num" w:pos="720"/>
        </w:tabs>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stylePaneFormatFilter w:val="3F0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2026C7"/>
    <w:rsid w:val="00054AD0"/>
    <w:rsid w:val="00060901"/>
    <w:rsid w:val="00064BA8"/>
    <w:rsid w:val="000801BB"/>
    <w:rsid w:val="000B756C"/>
    <w:rsid w:val="000C2DFA"/>
    <w:rsid w:val="000C572A"/>
    <w:rsid w:val="00103C57"/>
    <w:rsid w:val="00145FC7"/>
    <w:rsid w:val="00154A96"/>
    <w:rsid w:val="001A25FF"/>
    <w:rsid w:val="001B13AD"/>
    <w:rsid w:val="002026C7"/>
    <w:rsid w:val="00216A93"/>
    <w:rsid w:val="00227451"/>
    <w:rsid w:val="0023288E"/>
    <w:rsid w:val="002A3B30"/>
    <w:rsid w:val="002C0CA6"/>
    <w:rsid w:val="002F3289"/>
    <w:rsid w:val="00350D98"/>
    <w:rsid w:val="003A3E9F"/>
    <w:rsid w:val="003C288A"/>
    <w:rsid w:val="003C533C"/>
    <w:rsid w:val="003D1951"/>
    <w:rsid w:val="003D3BCF"/>
    <w:rsid w:val="003F0405"/>
    <w:rsid w:val="003F52A2"/>
    <w:rsid w:val="00403579"/>
    <w:rsid w:val="00410170"/>
    <w:rsid w:val="00423137"/>
    <w:rsid w:val="004257AC"/>
    <w:rsid w:val="00491A74"/>
    <w:rsid w:val="00492BFF"/>
    <w:rsid w:val="004B0157"/>
    <w:rsid w:val="004B6532"/>
    <w:rsid w:val="004C245C"/>
    <w:rsid w:val="004C3F31"/>
    <w:rsid w:val="004D0F0F"/>
    <w:rsid w:val="004E16D6"/>
    <w:rsid w:val="005410B9"/>
    <w:rsid w:val="0054119D"/>
    <w:rsid w:val="00587DDF"/>
    <w:rsid w:val="005D7FF7"/>
    <w:rsid w:val="005E6A5C"/>
    <w:rsid w:val="00641B1B"/>
    <w:rsid w:val="00657EF2"/>
    <w:rsid w:val="0067117B"/>
    <w:rsid w:val="006B3A46"/>
    <w:rsid w:val="006E21AE"/>
    <w:rsid w:val="006F701F"/>
    <w:rsid w:val="0074474E"/>
    <w:rsid w:val="00746F94"/>
    <w:rsid w:val="00753717"/>
    <w:rsid w:val="007903A8"/>
    <w:rsid w:val="007A582C"/>
    <w:rsid w:val="007F2ED8"/>
    <w:rsid w:val="007F3BB0"/>
    <w:rsid w:val="008106C7"/>
    <w:rsid w:val="00825A13"/>
    <w:rsid w:val="00842BCB"/>
    <w:rsid w:val="00860234"/>
    <w:rsid w:val="0087664F"/>
    <w:rsid w:val="008B32F0"/>
    <w:rsid w:val="008B7034"/>
    <w:rsid w:val="008D6E3C"/>
    <w:rsid w:val="0093001E"/>
    <w:rsid w:val="00945D82"/>
    <w:rsid w:val="009B1136"/>
    <w:rsid w:val="009B3F84"/>
    <w:rsid w:val="009B475F"/>
    <w:rsid w:val="00A07787"/>
    <w:rsid w:val="00A16A33"/>
    <w:rsid w:val="00A227C0"/>
    <w:rsid w:val="00A262A1"/>
    <w:rsid w:val="00A311FD"/>
    <w:rsid w:val="00A318D9"/>
    <w:rsid w:val="00A4357F"/>
    <w:rsid w:val="00A851B5"/>
    <w:rsid w:val="00A876BD"/>
    <w:rsid w:val="00AA5B56"/>
    <w:rsid w:val="00AA6652"/>
    <w:rsid w:val="00B14B15"/>
    <w:rsid w:val="00B15EB9"/>
    <w:rsid w:val="00B52F47"/>
    <w:rsid w:val="00B56F59"/>
    <w:rsid w:val="00B66989"/>
    <w:rsid w:val="00B73004"/>
    <w:rsid w:val="00B8032E"/>
    <w:rsid w:val="00B9672D"/>
    <w:rsid w:val="00BD7046"/>
    <w:rsid w:val="00C263ED"/>
    <w:rsid w:val="00C34DAE"/>
    <w:rsid w:val="00C55C05"/>
    <w:rsid w:val="00C909B9"/>
    <w:rsid w:val="00CA414E"/>
    <w:rsid w:val="00CC0324"/>
    <w:rsid w:val="00CD0B28"/>
    <w:rsid w:val="00CD3E3C"/>
    <w:rsid w:val="00D01A64"/>
    <w:rsid w:val="00D16461"/>
    <w:rsid w:val="00D22E54"/>
    <w:rsid w:val="00D4099A"/>
    <w:rsid w:val="00DE2A51"/>
    <w:rsid w:val="00DF49B5"/>
    <w:rsid w:val="00E3452B"/>
    <w:rsid w:val="00E55292"/>
    <w:rsid w:val="00EA64B9"/>
    <w:rsid w:val="00EC29E9"/>
    <w:rsid w:val="00EE1B97"/>
    <w:rsid w:val="00EE6A4E"/>
    <w:rsid w:val="00EF15DC"/>
    <w:rsid w:val="00F625CA"/>
    <w:rsid w:val="00F670FA"/>
    <w:rsid w:val="00F75A77"/>
    <w:rsid w:val="00F90549"/>
    <w:rsid w:val="00FB4E9C"/>
    <w:rsid w:val="00FC49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106C7"/>
    <w:pPr>
      <w:suppressAutoHyphens/>
      <w:spacing w:line="360" w:lineRule="auto"/>
    </w:pPr>
    <w:rPr>
      <w:sz w:val="24"/>
      <w:szCs w:val="24"/>
      <w:lang w:eastAsia="ar-SA"/>
    </w:rPr>
  </w:style>
  <w:style w:type="paragraph" w:styleId="Nagwek1">
    <w:name w:val="heading 1"/>
    <w:basedOn w:val="Normalny"/>
    <w:next w:val="Normalny"/>
    <w:qFormat/>
    <w:rsid w:val="008106C7"/>
    <w:pPr>
      <w:keepNext/>
      <w:tabs>
        <w:tab w:val="num" w:pos="432"/>
      </w:tabs>
      <w:ind w:left="432" w:hanging="432"/>
      <w:jc w:val="both"/>
      <w:outlineLvl w:val="0"/>
    </w:pPr>
    <w:rPr>
      <w:sz w:val="28"/>
      <w:u w:val="single"/>
    </w:rPr>
  </w:style>
  <w:style w:type="paragraph" w:styleId="Nagwek2">
    <w:name w:val="heading 2"/>
    <w:basedOn w:val="Normalny"/>
    <w:next w:val="Normalny"/>
    <w:qFormat/>
    <w:rsid w:val="008106C7"/>
    <w:pPr>
      <w:keepNext/>
      <w:tabs>
        <w:tab w:val="num" w:pos="576"/>
      </w:tabs>
      <w:ind w:left="576" w:hanging="576"/>
      <w:jc w:val="both"/>
      <w:outlineLvl w:val="1"/>
    </w:pPr>
    <w:rPr>
      <w:b/>
      <w:bCs/>
      <w:sz w:val="28"/>
    </w:rPr>
  </w:style>
  <w:style w:type="paragraph" w:styleId="Nagwek3">
    <w:name w:val="heading 3"/>
    <w:basedOn w:val="Normalny"/>
    <w:next w:val="Normalny"/>
    <w:qFormat/>
    <w:rsid w:val="008106C7"/>
    <w:pPr>
      <w:keepNext/>
      <w:tabs>
        <w:tab w:val="num" w:pos="720"/>
      </w:tabs>
      <w:spacing w:before="240" w:after="60"/>
      <w:ind w:left="720" w:hanging="720"/>
      <w:outlineLvl w:val="2"/>
    </w:pPr>
    <w:rPr>
      <w:rFonts w:ascii="Arial" w:hAnsi="Arial" w:cs="Arial"/>
      <w:b/>
      <w:bCs/>
      <w:sz w:val="26"/>
      <w:szCs w:val="26"/>
    </w:rPr>
  </w:style>
  <w:style w:type="paragraph" w:styleId="Nagwek4">
    <w:name w:val="heading 4"/>
    <w:basedOn w:val="Normalny"/>
    <w:next w:val="Normalny"/>
    <w:qFormat/>
    <w:rsid w:val="008106C7"/>
    <w:pPr>
      <w:keepNext/>
      <w:tabs>
        <w:tab w:val="num" w:pos="864"/>
      </w:tabs>
      <w:ind w:left="864" w:hanging="864"/>
      <w:outlineLvl w:val="3"/>
    </w:pPr>
    <w:rPr>
      <w:b/>
      <w:bCs/>
    </w:rPr>
  </w:style>
  <w:style w:type="paragraph" w:styleId="Nagwek5">
    <w:name w:val="heading 5"/>
    <w:basedOn w:val="Normalny"/>
    <w:next w:val="Normalny"/>
    <w:qFormat/>
    <w:rsid w:val="008106C7"/>
    <w:pPr>
      <w:keepNext/>
      <w:tabs>
        <w:tab w:val="num" w:pos="1008"/>
        <w:tab w:val="left" w:pos="2268"/>
      </w:tabs>
      <w:spacing w:after="120"/>
      <w:ind w:left="1008" w:right="425" w:hanging="1008"/>
      <w:outlineLvl w:val="4"/>
    </w:pPr>
    <w:rPr>
      <w:b/>
      <w:bCs/>
    </w:rPr>
  </w:style>
  <w:style w:type="paragraph" w:styleId="Nagwek6">
    <w:name w:val="heading 6"/>
    <w:basedOn w:val="Normalny"/>
    <w:next w:val="Normalny"/>
    <w:qFormat/>
    <w:rsid w:val="008106C7"/>
    <w:pPr>
      <w:keepNext/>
      <w:tabs>
        <w:tab w:val="num" w:pos="1152"/>
      </w:tabs>
      <w:ind w:left="1152" w:hanging="1152"/>
      <w:jc w:val="center"/>
      <w:outlineLvl w:val="5"/>
    </w:pPr>
    <w:rPr>
      <w:b/>
      <w:bCs/>
      <w:sz w:val="32"/>
    </w:rPr>
  </w:style>
  <w:style w:type="paragraph" w:styleId="Nagwek7">
    <w:name w:val="heading 7"/>
    <w:basedOn w:val="Normalny"/>
    <w:next w:val="Normalny"/>
    <w:qFormat/>
    <w:rsid w:val="008106C7"/>
    <w:pPr>
      <w:keepNext/>
      <w:tabs>
        <w:tab w:val="num" w:pos="1296"/>
      </w:tabs>
      <w:ind w:left="1296" w:hanging="1296"/>
      <w:jc w:val="center"/>
      <w:outlineLvl w:val="6"/>
    </w:pPr>
    <w:rPr>
      <w:b/>
      <w:sz w:val="40"/>
    </w:rPr>
  </w:style>
  <w:style w:type="paragraph" w:styleId="Nagwek8">
    <w:name w:val="heading 8"/>
    <w:basedOn w:val="Normalny"/>
    <w:next w:val="Normalny"/>
    <w:qFormat/>
    <w:rsid w:val="008106C7"/>
    <w:pPr>
      <w:keepNext/>
      <w:tabs>
        <w:tab w:val="num" w:pos="1440"/>
        <w:tab w:val="left" w:pos="3261"/>
      </w:tabs>
      <w:ind w:left="1440" w:right="424" w:hanging="1440"/>
      <w:outlineLvl w:val="7"/>
    </w:pPr>
    <w:rPr>
      <w:b/>
    </w:rPr>
  </w:style>
  <w:style w:type="paragraph" w:styleId="Nagwek9">
    <w:name w:val="heading 9"/>
    <w:basedOn w:val="Normalny"/>
    <w:next w:val="Normalny"/>
    <w:qFormat/>
    <w:rsid w:val="008106C7"/>
    <w:pPr>
      <w:keepNext/>
      <w:tabs>
        <w:tab w:val="num" w:pos="1584"/>
        <w:tab w:val="left" w:pos="3261"/>
      </w:tabs>
      <w:ind w:left="1584" w:right="424" w:hanging="1584"/>
      <w:jc w:val="center"/>
      <w:outlineLvl w:val="8"/>
    </w:pPr>
    <w:rPr>
      <w:b/>
      <w:sz w:val="4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106C7"/>
    <w:rPr>
      <w:rFonts w:ascii="Symbol" w:hAnsi="Symbol"/>
    </w:rPr>
  </w:style>
  <w:style w:type="character" w:customStyle="1" w:styleId="WW8Num1z1">
    <w:name w:val="WW8Num1z1"/>
    <w:rsid w:val="008106C7"/>
    <w:rPr>
      <w:rFonts w:ascii="Courier New" w:hAnsi="Courier New" w:cs="Courier New"/>
    </w:rPr>
  </w:style>
  <w:style w:type="character" w:customStyle="1" w:styleId="WW8Num1z2">
    <w:name w:val="WW8Num1z2"/>
    <w:rsid w:val="008106C7"/>
    <w:rPr>
      <w:rFonts w:ascii="Wingdings" w:hAnsi="Wingdings"/>
    </w:rPr>
  </w:style>
  <w:style w:type="character" w:customStyle="1" w:styleId="WW8Num2z0">
    <w:name w:val="WW8Num2z0"/>
    <w:rsid w:val="008106C7"/>
    <w:rPr>
      <w:rFonts w:ascii="Symbol" w:hAnsi="Symbol"/>
    </w:rPr>
  </w:style>
  <w:style w:type="character" w:customStyle="1" w:styleId="WW8Num3z0">
    <w:name w:val="WW8Num3z0"/>
    <w:rsid w:val="008106C7"/>
    <w:rPr>
      <w:rFonts w:ascii="Symbol" w:hAnsi="Symbol"/>
    </w:rPr>
  </w:style>
  <w:style w:type="character" w:customStyle="1" w:styleId="WW8Num6z2">
    <w:name w:val="WW8Num6z2"/>
    <w:rsid w:val="008106C7"/>
    <w:rPr>
      <w:rFonts w:ascii="Symbol" w:hAnsi="Symbol"/>
    </w:rPr>
  </w:style>
  <w:style w:type="character" w:customStyle="1" w:styleId="WW8Num7z0">
    <w:name w:val="WW8Num7z0"/>
    <w:rsid w:val="008106C7"/>
    <w:rPr>
      <w:rFonts w:ascii="Symbol" w:hAnsi="Symbol"/>
    </w:rPr>
  </w:style>
  <w:style w:type="character" w:customStyle="1" w:styleId="WW8Num10z0">
    <w:name w:val="WW8Num10z0"/>
    <w:rsid w:val="008106C7"/>
    <w:rPr>
      <w:rFonts w:ascii="Arial" w:hAnsi="Arial"/>
    </w:rPr>
  </w:style>
  <w:style w:type="character" w:customStyle="1" w:styleId="WW8Num10z1">
    <w:name w:val="WW8Num10z1"/>
    <w:rsid w:val="008106C7"/>
    <w:rPr>
      <w:rFonts w:ascii="Courier New" w:hAnsi="Courier New" w:cs="Courier New"/>
    </w:rPr>
  </w:style>
  <w:style w:type="character" w:customStyle="1" w:styleId="WW8Num10z2">
    <w:name w:val="WW8Num10z2"/>
    <w:rsid w:val="008106C7"/>
    <w:rPr>
      <w:rFonts w:ascii="Wingdings" w:hAnsi="Wingdings"/>
    </w:rPr>
  </w:style>
  <w:style w:type="character" w:customStyle="1" w:styleId="WW8Num10z3">
    <w:name w:val="WW8Num10z3"/>
    <w:rsid w:val="008106C7"/>
    <w:rPr>
      <w:rFonts w:ascii="Symbol" w:hAnsi="Symbol"/>
    </w:rPr>
  </w:style>
  <w:style w:type="character" w:customStyle="1" w:styleId="WW8Num11z0">
    <w:name w:val="WW8Num11z0"/>
    <w:rsid w:val="008106C7"/>
    <w:rPr>
      <w:rFonts w:ascii="Times New Roman" w:hAnsi="Times New Roman"/>
      <w:b w:val="0"/>
      <w:i w:val="0"/>
      <w:sz w:val="26"/>
      <w:u w:val="none"/>
    </w:rPr>
  </w:style>
  <w:style w:type="character" w:customStyle="1" w:styleId="WW8Num12z0">
    <w:name w:val="WW8Num12z0"/>
    <w:rsid w:val="008106C7"/>
    <w:rPr>
      <w:rFonts w:ascii="Symbol" w:hAnsi="Symbol"/>
    </w:rPr>
  </w:style>
  <w:style w:type="character" w:customStyle="1" w:styleId="WW8Num12z1">
    <w:name w:val="WW8Num12z1"/>
    <w:rsid w:val="008106C7"/>
    <w:rPr>
      <w:rFonts w:ascii="Courier New" w:hAnsi="Courier New"/>
    </w:rPr>
  </w:style>
  <w:style w:type="character" w:customStyle="1" w:styleId="WW8Num12z2">
    <w:name w:val="WW8Num12z2"/>
    <w:rsid w:val="008106C7"/>
    <w:rPr>
      <w:rFonts w:ascii="Wingdings" w:hAnsi="Wingdings"/>
    </w:rPr>
  </w:style>
  <w:style w:type="character" w:customStyle="1" w:styleId="WW8Num13z0">
    <w:name w:val="WW8Num13z0"/>
    <w:rsid w:val="008106C7"/>
    <w:rPr>
      <w:rFonts w:ascii="Symbol" w:hAnsi="Symbol"/>
    </w:rPr>
  </w:style>
  <w:style w:type="character" w:customStyle="1" w:styleId="WW8Num13z1">
    <w:name w:val="WW8Num13z1"/>
    <w:rsid w:val="008106C7"/>
    <w:rPr>
      <w:rFonts w:ascii="Courier New" w:hAnsi="Courier New"/>
    </w:rPr>
  </w:style>
  <w:style w:type="character" w:customStyle="1" w:styleId="WW8Num13z2">
    <w:name w:val="WW8Num13z2"/>
    <w:rsid w:val="008106C7"/>
    <w:rPr>
      <w:rFonts w:ascii="Wingdings" w:hAnsi="Wingdings"/>
    </w:rPr>
  </w:style>
  <w:style w:type="character" w:customStyle="1" w:styleId="WW8Num16z0">
    <w:name w:val="WW8Num16z0"/>
    <w:rsid w:val="008106C7"/>
    <w:rPr>
      <w:rFonts w:ascii="Symbol" w:hAnsi="Symbol"/>
    </w:rPr>
  </w:style>
  <w:style w:type="character" w:customStyle="1" w:styleId="WW8Num16z1">
    <w:name w:val="WW8Num16z1"/>
    <w:rsid w:val="008106C7"/>
    <w:rPr>
      <w:rFonts w:ascii="Courier New" w:hAnsi="Courier New"/>
    </w:rPr>
  </w:style>
  <w:style w:type="character" w:customStyle="1" w:styleId="WW8Num16z2">
    <w:name w:val="WW8Num16z2"/>
    <w:rsid w:val="008106C7"/>
    <w:rPr>
      <w:rFonts w:ascii="Wingdings" w:hAnsi="Wingdings"/>
    </w:rPr>
  </w:style>
  <w:style w:type="character" w:customStyle="1" w:styleId="WW8Num17z0">
    <w:name w:val="WW8Num17z0"/>
    <w:rsid w:val="008106C7"/>
    <w:rPr>
      <w:rFonts w:ascii="Symbol" w:hAnsi="Symbol"/>
    </w:rPr>
  </w:style>
  <w:style w:type="character" w:customStyle="1" w:styleId="WW8Num17z1">
    <w:name w:val="WW8Num17z1"/>
    <w:rsid w:val="008106C7"/>
    <w:rPr>
      <w:rFonts w:ascii="Courier New" w:hAnsi="Courier New"/>
    </w:rPr>
  </w:style>
  <w:style w:type="character" w:customStyle="1" w:styleId="WW8Num17z2">
    <w:name w:val="WW8Num17z2"/>
    <w:rsid w:val="008106C7"/>
    <w:rPr>
      <w:rFonts w:ascii="Wingdings" w:hAnsi="Wingdings"/>
    </w:rPr>
  </w:style>
  <w:style w:type="character" w:customStyle="1" w:styleId="WW8Num19z0">
    <w:name w:val="WW8Num19z0"/>
    <w:rsid w:val="008106C7"/>
    <w:rPr>
      <w:spacing w:val="0"/>
      <w:position w:val="0"/>
      <w:sz w:val="24"/>
      <w:vertAlign w:val="baseline"/>
    </w:rPr>
  </w:style>
  <w:style w:type="character" w:customStyle="1" w:styleId="WW8Num21z0">
    <w:name w:val="WW8Num21z0"/>
    <w:rsid w:val="008106C7"/>
    <w:rPr>
      <w:rFonts w:ascii="Symbol" w:hAnsi="Symbol"/>
    </w:rPr>
  </w:style>
  <w:style w:type="character" w:customStyle="1" w:styleId="WW8Num21z1">
    <w:name w:val="WW8Num21z1"/>
    <w:rsid w:val="008106C7"/>
    <w:rPr>
      <w:rFonts w:ascii="Courier New" w:hAnsi="Courier New"/>
    </w:rPr>
  </w:style>
  <w:style w:type="character" w:customStyle="1" w:styleId="WW8Num21z2">
    <w:name w:val="WW8Num21z2"/>
    <w:rsid w:val="008106C7"/>
    <w:rPr>
      <w:rFonts w:ascii="Wingdings" w:hAnsi="Wingdings"/>
    </w:rPr>
  </w:style>
  <w:style w:type="character" w:customStyle="1" w:styleId="WW8NumSt2z0">
    <w:name w:val="WW8NumSt2z0"/>
    <w:rsid w:val="008106C7"/>
    <w:rPr>
      <w:rFonts w:ascii="Wingdings" w:hAnsi="Wingdings"/>
      <w:b/>
      <w:i w:val="0"/>
      <w:sz w:val="26"/>
      <w:u w:val="none"/>
    </w:rPr>
  </w:style>
  <w:style w:type="character" w:customStyle="1" w:styleId="Domylnaczcionkaakapitu1">
    <w:name w:val="Domyślna czcionka akapitu1"/>
    <w:rsid w:val="008106C7"/>
  </w:style>
  <w:style w:type="character" w:customStyle="1" w:styleId="Odwoaniedokomentarza1">
    <w:name w:val="Odwołanie do komentarza1"/>
    <w:basedOn w:val="Domylnaczcionkaakapitu1"/>
    <w:rsid w:val="008106C7"/>
    <w:rPr>
      <w:sz w:val="16"/>
      <w:szCs w:val="16"/>
    </w:rPr>
  </w:style>
  <w:style w:type="character" w:styleId="Numerstrony">
    <w:name w:val="page number"/>
    <w:basedOn w:val="Domylnaczcionkaakapitu1"/>
    <w:rsid w:val="008106C7"/>
  </w:style>
  <w:style w:type="character" w:styleId="Hipercze">
    <w:name w:val="Hyperlink"/>
    <w:basedOn w:val="Domylnaczcionkaakapitu1"/>
    <w:uiPriority w:val="99"/>
    <w:rsid w:val="008106C7"/>
    <w:rPr>
      <w:color w:val="0000FF"/>
      <w:u w:val="single"/>
    </w:rPr>
  </w:style>
  <w:style w:type="character" w:customStyle="1" w:styleId="Znakiprzypiswdolnych">
    <w:name w:val="Znaki przypisów dolnych"/>
    <w:basedOn w:val="Domylnaczcionkaakapitu1"/>
    <w:rsid w:val="008106C7"/>
    <w:rPr>
      <w:vertAlign w:val="superscript"/>
    </w:rPr>
  </w:style>
  <w:style w:type="character" w:styleId="UyteHipercze">
    <w:name w:val="FollowedHyperlink"/>
    <w:basedOn w:val="Domylnaczcionkaakapitu1"/>
    <w:rsid w:val="008106C7"/>
    <w:rPr>
      <w:color w:val="800080"/>
      <w:u w:val="single"/>
    </w:rPr>
  </w:style>
  <w:style w:type="paragraph" w:customStyle="1" w:styleId="Nagwek10">
    <w:name w:val="Nagłówek1"/>
    <w:basedOn w:val="Normalny"/>
    <w:next w:val="Tekstpodstawowy"/>
    <w:rsid w:val="008106C7"/>
    <w:pPr>
      <w:keepNext/>
      <w:spacing w:before="240" w:after="120"/>
    </w:pPr>
    <w:rPr>
      <w:rFonts w:ascii="Arial" w:eastAsia="Lucida Sans Unicode" w:hAnsi="Arial" w:cs="Tahoma"/>
      <w:sz w:val="28"/>
      <w:szCs w:val="28"/>
    </w:rPr>
  </w:style>
  <w:style w:type="paragraph" w:styleId="Tekstpodstawowy">
    <w:name w:val="Body Text"/>
    <w:basedOn w:val="Normalny"/>
    <w:rsid w:val="008106C7"/>
    <w:pPr>
      <w:spacing w:after="120"/>
    </w:pPr>
  </w:style>
  <w:style w:type="paragraph" w:styleId="Lista">
    <w:name w:val="List"/>
    <w:basedOn w:val="Normalny"/>
    <w:rsid w:val="008106C7"/>
    <w:pPr>
      <w:ind w:left="283" w:hanging="283"/>
    </w:pPr>
    <w:rPr>
      <w:sz w:val="20"/>
      <w:szCs w:val="20"/>
    </w:rPr>
  </w:style>
  <w:style w:type="paragraph" w:customStyle="1" w:styleId="Podpis1">
    <w:name w:val="Podpis1"/>
    <w:basedOn w:val="Normalny"/>
    <w:rsid w:val="008106C7"/>
    <w:pPr>
      <w:suppressLineNumbers/>
      <w:spacing w:before="120" w:after="120"/>
    </w:pPr>
    <w:rPr>
      <w:rFonts w:cs="Tahoma"/>
      <w:i/>
      <w:iCs/>
    </w:rPr>
  </w:style>
  <w:style w:type="paragraph" w:customStyle="1" w:styleId="Indeks">
    <w:name w:val="Indeks"/>
    <w:basedOn w:val="Normalny"/>
    <w:rsid w:val="008106C7"/>
    <w:pPr>
      <w:suppressLineNumbers/>
    </w:pPr>
    <w:rPr>
      <w:rFonts w:cs="Tahoma"/>
    </w:rPr>
  </w:style>
  <w:style w:type="paragraph" w:styleId="Tytu">
    <w:name w:val="Title"/>
    <w:basedOn w:val="Normalny"/>
    <w:next w:val="Podtytu"/>
    <w:qFormat/>
    <w:rsid w:val="008106C7"/>
    <w:pPr>
      <w:jc w:val="center"/>
    </w:pPr>
    <w:rPr>
      <w:b/>
      <w:bCs/>
      <w:sz w:val="36"/>
    </w:rPr>
  </w:style>
  <w:style w:type="paragraph" w:styleId="Podtytu">
    <w:name w:val="Subtitle"/>
    <w:basedOn w:val="Normalny"/>
    <w:next w:val="Tekstpodstawowy"/>
    <w:qFormat/>
    <w:rsid w:val="008106C7"/>
    <w:pPr>
      <w:overflowPunct w:val="0"/>
      <w:autoSpaceDE w:val="0"/>
      <w:spacing w:after="60" w:line="360" w:lineRule="exact"/>
      <w:jc w:val="center"/>
      <w:textAlignment w:val="baseline"/>
    </w:pPr>
    <w:rPr>
      <w:i/>
      <w:sz w:val="28"/>
      <w:szCs w:val="20"/>
    </w:rPr>
  </w:style>
  <w:style w:type="paragraph" w:styleId="Tekstpodstawowywcity">
    <w:name w:val="Body Text Indent"/>
    <w:basedOn w:val="Normalny"/>
    <w:rsid w:val="008106C7"/>
    <w:pPr>
      <w:ind w:firstLine="708"/>
      <w:jc w:val="both"/>
    </w:pPr>
    <w:rPr>
      <w:sz w:val="28"/>
    </w:rPr>
  </w:style>
  <w:style w:type="paragraph" w:styleId="Nagwek">
    <w:name w:val="header"/>
    <w:basedOn w:val="Normalny"/>
    <w:rsid w:val="008106C7"/>
    <w:pPr>
      <w:tabs>
        <w:tab w:val="center" w:pos="4536"/>
        <w:tab w:val="right" w:pos="9072"/>
      </w:tabs>
    </w:pPr>
  </w:style>
  <w:style w:type="paragraph" w:customStyle="1" w:styleId="Tekstkomentarza1">
    <w:name w:val="Tekst komentarza1"/>
    <w:basedOn w:val="Normalny"/>
    <w:rsid w:val="008106C7"/>
    <w:rPr>
      <w:sz w:val="20"/>
      <w:szCs w:val="20"/>
    </w:rPr>
  </w:style>
  <w:style w:type="paragraph" w:styleId="Tematkomentarza">
    <w:name w:val="annotation subject"/>
    <w:basedOn w:val="Tekstkomentarza1"/>
    <w:next w:val="Tekstkomentarza1"/>
    <w:rsid w:val="008106C7"/>
    <w:rPr>
      <w:b/>
      <w:bCs/>
    </w:rPr>
  </w:style>
  <w:style w:type="paragraph" w:styleId="Tekstdymka">
    <w:name w:val="Balloon Text"/>
    <w:basedOn w:val="Normalny"/>
    <w:rsid w:val="008106C7"/>
    <w:rPr>
      <w:rFonts w:ascii="Tahoma" w:hAnsi="Tahoma" w:cs="Tahoma"/>
      <w:sz w:val="16"/>
      <w:szCs w:val="16"/>
    </w:rPr>
  </w:style>
  <w:style w:type="paragraph" w:customStyle="1" w:styleId="Tekstpodstawowywcity31">
    <w:name w:val="Tekst podstawowy wcięty 31"/>
    <w:basedOn w:val="Normalny"/>
    <w:rsid w:val="008106C7"/>
    <w:pPr>
      <w:spacing w:after="120"/>
      <w:ind w:left="283"/>
    </w:pPr>
    <w:rPr>
      <w:sz w:val="16"/>
      <w:szCs w:val="16"/>
    </w:rPr>
  </w:style>
  <w:style w:type="paragraph" w:styleId="Stopka">
    <w:name w:val="footer"/>
    <w:basedOn w:val="Normalny"/>
    <w:rsid w:val="008106C7"/>
    <w:pPr>
      <w:tabs>
        <w:tab w:val="center" w:pos="4536"/>
        <w:tab w:val="right" w:pos="9072"/>
      </w:tabs>
    </w:pPr>
  </w:style>
  <w:style w:type="paragraph" w:styleId="Spistreci1">
    <w:name w:val="toc 1"/>
    <w:basedOn w:val="Normalny"/>
    <w:next w:val="Normalny"/>
    <w:uiPriority w:val="39"/>
    <w:rsid w:val="008106C7"/>
  </w:style>
  <w:style w:type="paragraph" w:styleId="Spistreci2">
    <w:name w:val="toc 2"/>
    <w:basedOn w:val="Normalny"/>
    <w:next w:val="Normalny"/>
    <w:uiPriority w:val="39"/>
    <w:rsid w:val="008106C7"/>
    <w:pPr>
      <w:ind w:left="240"/>
    </w:pPr>
  </w:style>
  <w:style w:type="paragraph" w:styleId="Spistreci3">
    <w:name w:val="toc 3"/>
    <w:basedOn w:val="Normalny"/>
    <w:next w:val="Normalny"/>
    <w:uiPriority w:val="39"/>
    <w:rsid w:val="008106C7"/>
    <w:pPr>
      <w:ind w:left="480"/>
    </w:pPr>
  </w:style>
  <w:style w:type="paragraph" w:styleId="Spistreci4">
    <w:name w:val="toc 4"/>
    <w:basedOn w:val="Normalny"/>
    <w:next w:val="Normalny"/>
    <w:semiHidden/>
    <w:rsid w:val="008106C7"/>
    <w:pPr>
      <w:ind w:left="720"/>
    </w:pPr>
  </w:style>
  <w:style w:type="paragraph" w:styleId="Spistreci5">
    <w:name w:val="toc 5"/>
    <w:basedOn w:val="Normalny"/>
    <w:next w:val="Normalny"/>
    <w:semiHidden/>
    <w:rsid w:val="008106C7"/>
    <w:pPr>
      <w:ind w:left="960"/>
    </w:pPr>
  </w:style>
  <w:style w:type="paragraph" w:styleId="Spistreci6">
    <w:name w:val="toc 6"/>
    <w:basedOn w:val="Normalny"/>
    <w:next w:val="Normalny"/>
    <w:uiPriority w:val="39"/>
    <w:rsid w:val="008106C7"/>
    <w:pPr>
      <w:ind w:left="1200"/>
    </w:pPr>
  </w:style>
  <w:style w:type="paragraph" w:styleId="Spistreci7">
    <w:name w:val="toc 7"/>
    <w:basedOn w:val="Normalny"/>
    <w:next w:val="Normalny"/>
    <w:semiHidden/>
    <w:rsid w:val="008106C7"/>
    <w:pPr>
      <w:ind w:left="1440"/>
    </w:pPr>
  </w:style>
  <w:style w:type="paragraph" w:styleId="Spistreci8">
    <w:name w:val="toc 8"/>
    <w:basedOn w:val="Normalny"/>
    <w:next w:val="Normalny"/>
    <w:semiHidden/>
    <w:rsid w:val="008106C7"/>
    <w:pPr>
      <w:ind w:left="1680"/>
    </w:pPr>
  </w:style>
  <w:style w:type="paragraph" w:styleId="Spistreci9">
    <w:name w:val="toc 9"/>
    <w:basedOn w:val="Normalny"/>
    <w:next w:val="Normalny"/>
    <w:semiHidden/>
    <w:rsid w:val="008106C7"/>
    <w:pPr>
      <w:ind w:left="1920"/>
    </w:pPr>
  </w:style>
  <w:style w:type="paragraph" w:customStyle="1" w:styleId="Nag3ek2">
    <w:name w:val="Nag3óek 2"/>
    <w:basedOn w:val="Nagwek2"/>
    <w:rsid w:val="008106C7"/>
    <w:pPr>
      <w:pageBreakBefore/>
      <w:tabs>
        <w:tab w:val="left" w:pos="360"/>
      </w:tabs>
      <w:spacing w:before="240" w:after="240"/>
      <w:ind w:left="0" w:firstLine="0"/>
      <w:jc w:val="left"/>
    </w:pPr>
    <w:rPr>
      <w:rFonts w:ascii="Arial" w:hAnsi="Arial" w:cs="Arial"/>
      <w:b w:val="0"/>
      <w:bCs w:val="0"/>
      <w:i/>
      <w:iCs/>
      <w:smallCaps/>
      <w:szCs w:val="20"/>
    </w:rPr>
  </w:style>
  <w:style w:type="paragraph" w:styleId="Tekstprzypisudolnego">
    <w:name w:val="footnote text"/>
    <w:basedOn w:val="Normalny"/>
    <w:semiHidden/>
    <w:rsid w:val="008106C7"/>
    <w:rPr>
      <w:sz w:val="20"/>
      <w:szCs w:val="20"/>
    </w:rPr>
  </w:style>
  <w:style w:type="paragraph" w:customStyle="1" w:styleId="Lista21">
    <w:name w:val="Lista 21"/>
    <w:basedOn w:val="Normalny"/>
    <w:rsid w:val="008106C7"/>
    <w:pPr>
      <w:ind w:left="566" w:hanging="283"/>
    </w:pPr>
    <w:rPr>
      <w:sz w:val="20"/>
      <w:szCs w:val="20"/>
    </w:rPr>
  </w:style>
  <w:style w:type="paragraph" w:customStyle="1" w:styleId="Listapunktowana1">
    <w:name w:val="Lista punktowana1"/>
    <w:basedOn w:val="Normalny"/>
    <w:rsid w:val="008106C7"/>
    <w:pPr>
      <w:ind w:left="283" w:hanging="283"/>
    </w:pPr>
    <w:rPr>
      <w:sz w:val="20"/>
      <w:szCs w:val="20"/>
    </w:rPr>
  </w:style>
  <w:style w:type="paragraph" w:customStyle="1" w:styleId="Listapunktowana21">
    <w:name w:val="Lista punktowana 21"/>
    <w:basedOn w:val="Normalny"/>
    <w:rsid w:val="008106C7"/>
    <w:pPr>
      <w:ind w:left="566" w:hanging="283"/>
    </w:pPr>
    <w:rPr>
      <w:sz w:val="20"/>
      <w:szCs w:val="20"/>
    </w:rPr>
  </w:style>
  <w:style w:type="paragraph" w:customStyle="1" w:styleId="Tekstpodstawowy21">
    <w:name w:val="Tekst podstawowy 21"/>
    <w:basedOn w:val="Normalny"/>
    <w:rsid w:val="008106C7"/>
    <w:pPr>
      <w:spacing w:after="120"/>
      <w:ind w:left="283"/>
    </w:pPr>
    <w:rPr>
      <w:sz w:val="20"/>
      <w:szCs w:val="20"/>
    </w:rPr>
  </w:style>
  <w:style w:type="paragraph" w:customStyle="1" w:styleId="Plandokumentu1">
    <w:name w:val="Plan dokumentu1"/>
    <w:basedOn w:val="Normalny"/>
    <w:rsid w:val="008106C7"/>
    <w:pPr>
      <w:shd w:val="clear" w:color="auto" w:fill="000080"/>
    </w:pPr>
    <w:rPr>
      <w:rFonts w:ascii="Tahoma" w:hAnsi="Tahoma"/>
      <w:sz w:val="20"/>
      <w:szCs w:val="20"/>
    </w:rPr>
  </w:style>
  <w:style w:type="paragraph" w:customStyle="1" w:styleId="Tekstpodstawowywcity21">
    <w:name w:val="Tekst podstawowy wcięty 21"/>
    <w:basedOn w:val="Normalny"/>
    <w:rsid w:val="008106C7"/>
    <w:pPr>
      <w:ind w:left="284"/>
      <w:jc w:val="both"/>
    </w:pPr>
    <w:rPr>
      <w:sz w:val="26"/>
      <w:szCs w:val="20"/>
    </w:rPr>
  </w:style>
  <w:style w:type="paragraph" w:customStyle="1" w:styleId="Legenda1">
    <w:name w:val="Legenda1"/>
    <w:basedOn w:val="Normalny"/>
    <w:next w:val="Normalny"/>
    <w:rsid w:val="008106C7"/>
    <w:pPr>
      <w:widowControl w:val="0"/>
    </w:pPr>
    <w:rPr>
      <w:rFonts w:ascii="Courier New" w:hAnsi="Courier New"/>
      <w:szCs w:val="20"/>
    </w:rPr>
  </w:style>
  <w:style w:type="paragraph" w:customStyle="1" w:styleId="Tekstblokowy1">
    <w:name w:val="Tekst blokowy1"/>
    <w:basedOn w:val="Normalny"/>
    <w:rsid w:val="008106C7"/>
    <w:pPr>
      <w:tabs>
        <w:tab w:val="left" w:pos="-284"/>
      </w:tabs>
      <w:ind w:left="2268" w:right="424" w:hanging="1559"/>
      <w:jc w:val="both"/>
    </w:pPr>
    <w:rPr>
      <w:b/>
      <w:szCs w:val="20"/>
    </w:rPr>
  </w:style>
  <w:style w:type="paragraph" w:customStyle="1" w:styleId="GALAXY">
    <w:name w:val="GALAXY"/>
    <w:basedOn w:val="Normalny"/>
    <w:rsid w:val="008106C7"/>
    <w:pPr>
      <w:jc w:val="center"/>
    </w:pPr>
    <w:rPr>
      <w:rFonts w:ascii="Arial" w:hAnsi="Arial"/>
      <w:b/>
      <w:smallCaps/>
      <w:sz w:val="20"/>
      <w:szCs w:val="20"/>
    </w:rPr>
  </w:style>
  <w:style w:type="paragraph" w:customStyle="1" w:styleId="Trescwcieta">
    <w:name w:val="Tresc wcieta"/>
    <w:rsid w:val="008106C7"/>
    <w:pPr>
      <w:suppressAutoHyphens/>
      <w:spacing w:after="120" w:line="300" w:lineRule="auto"/>
      <w:ind w:left="282"/>
      <w:jc w:val="both"/>
    </w:pPr>
    <w:rPr>
      <w:sz w:val="24"/>
      <w:szCs w:val="24"/>
      <w:lang w:eastAsia="ar-SA"/>
    </w:rPr>
  </w:style>
  <w:style w:type="paragraph" w:customStyle="1" w:styleId="Numerowanie2">
    <w:name w:val="Numerowanie 2"/>
    <w:basedOn w:val="Normalny"/>
    <w:rsid w:val="008106C7"/>
    <w:pPr>
      <w:jc w:val="center"/>
    </w:pPr>
    <w:rPr>
      <w:szCs w:val="20"/>
    </w:rPr>
  </w:style>
  <w:style w:type="paragraph" w:customStyle="1" w:styleId="Wcicienormalne1">
    <w:name w:val="Wcięcie normalne1"/>
    <w:rsid w:val="008106C7"/>
    <w:pPr>
      <w:suppressAutoHyphens/>
      <w:ind w:left="900" w:right="-29" w:hanging="180"/>
      <w:jc w:val="both"/>
    </w:pPr>
    <w:rPr>
      <w:sz w:val="24"/>
      <w:szCs w:val="24"/>
      <w:lang w:eastAsia="ar-SA"/>
    </w:rPr>
  </w:style>
  <w:style w:type="paragraph" w:customStyle="1" w:styleId="tekst">
    <w:name w:val="tekst"/>
    <w:basedOn w:val="Tekstpodstawowywcity"/>
    <w:rsid w:val="008106C7"/>
    <w:pPr>
      <w:ind w:firstLine="284"/>
    </w:pPr>
    <w:rPr>
      <w:sz w:val="22"/>
    </w:rPr>
  </w:style>
  <w:style w:type="paragraph" w:customStyle="1" w:styleId="tekstzkropkami">
    <w:name w:val="tekst z kropkami"/>
    <w:basedOn w:val="tekst"/>
    <w:rsid w:val="008106C7"/>
    <w:pPr>
      <w:ind w:firstLine="0"/>
    </w:pPr>
  </w:style>
  <w:style w:type="paragraph" w:customStyle="1" w:styleId="Zwykytekst1">
    <w:name w:val="Zwykły tekst1"/>
    <w:basedOn w:val="Normalny"/>
    <w:rsid w:val="008106C7"/>
    <w:rPr>
      <w:rFonts w:ascii="Courier New" w:hAnsi="Courier New"/>
      <w:sz w:val="20"/>
      <w:szCs w:val="20"/>
    </w:rPr>
  </w:style>
  <w:style w:type="paragraph" w:customStyle="1" w:styleId="Tekstpodstawowy210">
    <w:name w:val="Tekst podstawowy 21"/>
    <w:basedOn w:val="Normalny"/>
    <w:rsid w:val="008106C7"/>
    <w:pPr>
      <w:jc w:val="both"/>
    </w:pPr>
    <w:rPr>
      <w:rFonts w:ascii="Arial" w:hAnsi="Arial"/>
      <w:szCs w:val="20"/>
    </w:rPr>
  </w:style>
  <w:style w:type="paragraph" w:customStyle="1" w:styleId="Tekstpodstawowywcity210">
    <w:name w:val="Tekst podstawowy wcięty 21"/>
    <w:basedOn w:val="Normalny"/>
    <w:rsid w:val="008106C7"/>
    <w:pPr>
      <w:ind w:firstLine="709"/>
      <w:jc w:val="both"/>
    </w:pPr>
    <w:rPr>
      <w:rFonts w:ascii="Arial" w:hAnsi="Arial"/>
      <w:szCs w:val="20"/>
    </w:rPr>
  </w:style>
  <w:style w:type="paragraph" w:customStyle="1" w:styleId="wiekszy">
    <w:name w:val="wiekszy"/>
    <w:basedOn w:val="Normalny"/>
    <w:rsid w:val="008106C7"/>
    <w:pPr>
      <w:spacing w:before="60"/>
      <w:ind w:left="1134"/>
    </w:pPr>
    <w:rPr>
      <w:rFonts w:ascii="Arial" w:hAnsi="Arial"/>
      <w:caps/>
      <w:szCs w:val="20"/>
    </w:rPr>
  </w:style>
  <w:style w:type="paragraph" w:customStyle="1" w:styleId="Nagwekstrony-bazowy">
    <w:name w:val="Nagłówek strony - bazowy"/>
    <w:basedOn w:val="Tekstpodstawowy"/>
    <w:rsid w:val="008106C7"/>
    <w:pPr>
      <w:keepLines/>
      <w:tabs>
        <w:tab w:val="center" w:pos="4320"/>
        <w:tab w:val="right" w:pos="8640"/>
      </w:tabs>
      <w:spacing w:after="0" w:line="180" w:lineRule="atLeast"/>
      <w:jc w:val="both"/>
    </w:pPr>
    <w:rPr>
      <w:rFonts w:ascii="Arial" w:hAnsi="Arial"/>
      <w:spacing w:val="-5"/>
      <w:sz w:val="20"/>
      <w:szCs w:val="20"/>
    </w:rPr>
  </w:style>
  <w:style w:type="paragraph" w:customStyle="1" w:styleId="Tekstpodstawowy31">
    <w:name w:val="Tekst podstawowy 31"/>
    <w:basedOn w:val="Normalny"/>
    <w:rsid w:val="008106C7"/>
    <w:pPr>
      <w:jc w:val="both"/>
    </w:pPr>
    <w:rPr>
      <w:rFonts w:ascii="Arial" w:hAnsi="Arial"/>
      <w:sz w:val="26"/>
      <w:szCs w:val="20"/>
      <w:u w:val="single"/>
    </w:rPr>
  </w:style>
  <w:style w:type="paragraph" w:customStyle="1" w:styleId="Podstawowy1">
    <w:name w:val="Podstawowy1"/>
    <w:basedOn w:val="Normalny"/>
    <w:rsid w:val="008106C7"/>
    <w:pPr>
      <w:overflowPunct w:val="0"/>
      <w:autoSpaceDE w:val="0"/>
      <w:ind w:firstLine="567"/>
      <w:jc w:val="both"/>
      <w:textAlignment w:val="baseline"/>
    </w:pPr>
    <w:rPr>
      <w:szCs w:val="20"/>
    </w:rPr>
  </w:style>
  <w:style w:type="paragraph" w:customStyle="1" w:styleId="Podstawowy3">
    <w:name w:val="Podstawowy3"/>
    <w:basedOn w:val="Podstawowy1"/>
    <w:rsid w:val="008106C7"/>
    <w:pPr>
      <w:ind w:firstLine="0"/>
    </w:pPr>
  </w:style>
  <w:style w:type="paragraph" w:customStyle="1" w:styleId="Uwaga">
    <w:name w:val="Uwaga"/>
    <w:basedOn w:val="Normalny"/>
    <w:next w:val="Normalny"/>
    <w:rsid w:val="008106C7"/>
    <w:pPr>
      <w:tabs>
        <w:tab w:val="left" w:pos="1134"/>
      </w:tabs>
      <w:overflowPunct w:val="0"/>
      <w:autoSpaceDE w:val="0"/>
      <w:spacing w:before="120"/>
      <w:ind w:left="1134" w:hanging="1134"/>
      <w:jc w:val="both"/>
      <w:textAlignment w:val="baseline"/>
    </w:pPr>
    <w:rPr>
      <w:i/>
      <w:sz w:val="20"/>
      <w:szCs w:val="20"/>
    </w:rPr>
  </w:style>
  <w:style w:type="paragraph" w:styleId="NormalnyWeb">
    <w:name w:val="Normal (Web)"/>
    <w:basedOn w:val="Normalny"/>
    <w:rsid w:val="008106C7"/>
    <w:pPr>
      <w:spacing w:before="100" w:after="100"/>
    </w:pPr>
    <w:rPr>
      <w:color w:val="000000"/>
    </w:rPr>
  </w:style>
  <w:style w:type="paragraph" w:customStyle="1" w:styleId="min11b">
    <w:name w:val="min11b"/>
    <w:basedOn w:val="Normalny"/>
    <w:rsid w:val="008106C7"/>
    <w:pPr>
      <w:spacing w:before="100" w:after="100"/>
    </w:pPr>
    <w:rPr>
      <w:rFonts w:ascii="Verdana" w:hAnsi="Verdana"/>
      <w:b/>
      <w:bCs/>
      <w:color w:val="FFFFFF"/>
      <w:sz w:val="22"/>
      <w:szCs w:val="22"/>
    </w:rPr>
  </w:style>
  <w:style w:type="paragraph" w:customStyle="1" w:styleId="min8b">
    <w:name w:val="min8b"/>
    <w:basedOn w:val="Normalny"/>
    <w:rsid w:val="008106C7"/>
    <w:pPr>
      <w:spacing w:before="100" w:after="100"/>
    </w:pPr>
    <w:rPr>
      <w:rFonts w:ascii="Verdana" w:hAnsi="Verdana"/>
      <w:b/>
      <w:bCs/>
      <w:color w:val="FFFFFF"/>
      <w:sz w:val="16"/>
      <w:szCs w:val="16"/>
    </w:rPr>
  </w:style>
  <w:style w:type="paragraph" w:customStyle="1" w:styleId="Podstawowy2">
    <w:name w:val="Podstawowy2"/>
    <w:basedOn w:val="Normalny"/>
    <w:next w:val="Podstawowy1"/>
    <w:rsid w:val="008106C7"/>
    <w:pPr>
      <w:overflowPunct w:val="0"/>
      <w:autoSpaceDE w:val="0"/>
      <w:spacing w:before="120"/>
      <w:ind w:firstLine="567"/>
      <w:jc w:val="both"/>
      <w:textAlignment w:val="baseline"/>
    </w:pPr>
    <w:rPr>
      <w:szCs w:val="20"/>
    </w:rPr>
  </w:style>
  <w:style w:type="paragraph" w:styleId="Indeks1">
    <w:name w:val="index 1"/>
    <w:basedOn w:val="Normalny"/>
    <w:next w:val="Normalny"/>
    <w:semiHidden/>
    <w:rsid w:val="008106C7"/>
    <w:pPr>
      <w:tabs>
        <w:tab w:val="right" w:leader="dot" w:pos="4176"/>
      </w:tabs>
      <w:overflowPunct w:val="0"/>
      <w:autoSpaceDE w:val="0"/>
      <w:ind w:left="240" w:hanging="240"/>
      <w:jc w:val="both"/>
      <w:textAlignment w:val="baseline"/>
    </w:pPr>
    <w:rPr>
      <w:rFonts w:ascii="Arial" w:hAnsi="Arial" w:cs="Arial"/>
      <w:sz w:val="22"/>
      <w:szCs w:val="20"/>
    </w:rPr>
  </w:style>
  <w:style w:type="paragraph" w:customStyle="1" w:styleId="Spisilustracji1">
    <w:name w:val="Spis ilustracji1"/>
    <w:basedOn w:val="Normalny"/>
    <w:next w:val="Normalny"/>
    <w:rsid w:val="008106C7"/>
    <w:pPr>
      <w:tabs>
        <w:tab w:val="right" w:pos="9072"/>
      </w:tabs>
      <w:overflowPunct w:val="0"/>
      <w:autoSpaceDE w:val="0"/>
      <w:ind w:left="480" w:hanging="480"/>
      <w:textAlignment w:val="baseline"/>
    </w:pPr>
    <w:rPr>
      <w:caps/>
      <w:sz w:val="20"/>
      <w:szCs w:val="20"/>
    </w:rPr>
  </w:style>
  <w:style w:type="paragraph" w:styleId="Indeks2">
    <w:name w:val="index 2"/>
    <w:basedOn w:val="Normalny"/>
    <w:next w:val="Normalny"/>
    <w:semiHidden/>
    <w:rsid w:val="008106C7"/>
    <w:pPr>
      <w:tabs>
        <w:tab w:val="right" w:leader="dot" w:pos="4176"/>
      </w:tabs>
      <w:overflowPunct w:val="0"/>
      <w:autoSpaceDE w:val="0"/>
      <w:ind w:left="480" w:hanging="240"/>
      <w:textAlignment w:val="baseline"/>
    </w:pPr>
    <w:rPr>
      <w:szCs w:val="20"/>
    </w:rPr>
  </w:style>
  <w:style w:type="paragraph" w:styleId="Indeks3">
    <w:name w:val="index 3"/>
    <w:basedOn w:val="Normalny"/>
    <w:next w:val="Normalny"/>
    <w:semiHidden/>
    <w:rsid w:val="008106C7"/>
    <w:pPr>
      <w:tabs>
        <w:tab w:val="right" w:leader="dot" w:pos="4176"/>
      </w:tabs>
      <w:overflowPunct w:val="0"/>
      <w:autoSpaceDE w:val="0"/>
      <w:ind w:left="720" w:hanging="240"/>
      <w:textAlignment w:val="baseline"/>
    </w:pPr>
    <w:rPr>
      <w:szCs w:val="20"/>
    </w:rPr>
  </w:style>
  <w:style w:type="paragraph" w:customStyle="1" w:styleId="Indeks41">
    <w:name w:val="Indeks 41"/>
    <w:basedOn w:val="Normalny"/>
    <w:next w:val="Normalny"/>
    <w:rsid w:val="008106C7"/>
    <w:pPr>
      <w:tabs>
        <w:tab w:val="right" w:leader="dot" w:pos="4176"/>
      </w:tabs>
      <w:overflowPunct w:val="0"/>
      <w:autoSpaceDE w:val="0"/>
      <w:ind w:left="960" w:hanging="240"/>
      <w:textAlignment w:val="baseline"/>
    </w:pPr>
    <w:rPr>
      <w:szCs w:val="20"/>
    </w:rPr>
  </w:style>
  <w:style w:type="paragraph" w:customStyle="1" w:styleId="Indeks51">
    <w:name w:val="Indeks 51"/>
    <w:basedOn w:val="Normalny"/>
    <w:next w:val="Normalny"/>
    <w:rsid w:val="008106C7"/>
    <w:pPr>
      <w:tabs>
        <w:tab w:val="right" w:leader="dot" w:pos="4176"/>
      </w:tabs>
      <w:overflowPunct w:val="0"/>
      <w:autoSpaceDE w:val="0"/>
      <w:ind w:left="1200" w:hanging="240"/>
      <w:textAlignment w:val="baseline"/>
    </w:pPr>
    <w:rPr>
      <w:szCs w:val="20"/>
    </w:rPr>
  </w:style>
  <w:style w:type="paragraph" w:customStyle="1" w:styleId="Indeks61">
    <w:name w:val="Indeks 61"/>
    <w:basedOn w:val="Normalny"/>
    <w:next w:val="Normalny"/>
    <w:rsid w:val="008106C7"/>
    <w:pPr>
      <w:tabs>
        <w:tab w:val="right" w:leader="dot" w:pos="4176"/>
      </w:tabs>
      <w:overflowPunct w:val="0"/>
      <w:autoSpaceDE w:val="0"/>
      <w:ind w:left="1440" w:hanging="240"/>
      <w:textAlignment w:val="baseline"/>
    </w:pPr>
    <w:rPr>
      <w:szCs w:val="20"/>
    </w:rPr>
  </w:style>
  <w:style w:type="paragraph" w:customStyle="1" w:styleId="Indeks71">
    <w:name w:val="Indeks 71"/>
    <w:basedOn w:val="Normalny"/>
    <w:next w:val="Normalny"/>
    <w:rsid w:val="008106C7"/>
    <w:pPr>
      <w:tabs>
        <w:tab w:val="right" w:leader="dot" w:pos="4176"/>
      </w:tabs>
      <w:overflowPunct w:val="0"/>
      <w:autoSpaceDE w:val="0"/>
      <w:ind w:left="1680" w:hanging="240"/>
      <w:textAlignment w:val="baseline"/>
    </w:pPr>
    <w:rPr>
      <w:szCs w:val="20"/>
    </w:rPr>
  </w:style>
  <w:style w:type="paragraph" w:customStyle="1" w:styleId="Indeks81">
    <w:name w:val="Indeks 81"/>
    <w:basedOn w:val="Normalny"/>
    <w:next w:val="Normalny"/>
    <w:rsid w:val="008106C7"/>
    <w:pPr>
      <w:tabs>
        <w:tab w:val="right" w:leader="dot" w:pos="4176"/>
      </w:tabs>
      <w:overflowPunct w:val="0"/>
      <w:autoSpaceDE w:val="0"/>
      <w:ind w:left="1920" w:hanging="240"/>
      <w:textAlignment w:val="baseline"/>
    </w:pPr>
    <w:rPr>
      <w:szCs w:val="20"/>
    </w:rPr>
  </w:style>
  <w:style w:type="paragraph" w:customStyle="1" w:styleId="Indeks91">
    <w:name w:val="Indeks 91"/>
    <w:basedOn w:val="Normalny"/>
    <w:next w:val="Normalny"/>
    <w:rsid w:val="008106C7"/>
    <w:pPr>
      <w:tabs>
        <w:tab w:val="right" w:leader="dot" w:pos="4176"/>
      </w:tabs>
      <w:overflowPunct w:val="0"/>
      <w:autoSpaceDE w:val="0"/>
      <w:ind w:left="2160" w:hanging="240"/>
      <w:textAlignment w:val="baseline"/>
    </w:pPr>
    <w:rPr>
      <w:szCs w:val="20"/>
    </w:rPr>
  </w:style>
  <w:style w:type="paragraph" w:styleId="Nagwekindeksu">
    <w:name w:val="index heading"/>
    <w:basedOn w:val="Normalny"/>
    <w:next w:val="Indeks1"/>
    <w:semiHidden/>
    <w:rsid w:val="008106C7"/>
    <w:pPr>
      <w:overflowPunct w:val="0"/>
      <w:autoSpaceDE w:val="0"/>
      <w:textAlignment w:val="baseline"/>
    </w:pPr>
    <w:rPr>
      <w:szCs w:val="20"/>
    </w:rPr>
  </w:style>
  <w:style w:type="paragraph" w:customStyle="1" w:styleId="Tekstpodstawowywcity32">
    <w:name w:val="Tekst podstawowy wcięty 32"/>
    <w:basedOn w:val="Normalny"/>
    <w:rsid w:val="008106C7"/>
    <w:pPr>
      <w:overflowPunct w:val="0"/>
      <w:autoSpaceDE w:val="0"/>
      <w:ind w:left="284"/>
      <w:jc w:val="both"/>
      <w:textAlignment w:val="baseline"/>
    </w:pPr>
    <w:rPr>
      <w:rFonts w:ascii="UniversalMath1 BT" w:hAnsi="UniversalMath1 BT"/>
      <w:color w:val="FF0000"/>
      <w:szCs w:val="20"/>
    </w:rPr>
  </w:style>
  <w:style w:type="paragraph" w:customStyle="1" w:styleId="Tekstblokowy10">
    <w:name w:val="Tekst blokowy1"/>
    <w:basedOn w:val="Normalny"/>
    <w:rsid w:val="008106C7"/>
    <w:pPr>
      <w:tabs>
        <w:tab w:val="left" w:pos="-284"/>
        <w:tab w:val="left" w:pos="2268"/>
      </w:tabs>
      <w:ind w:left="709" w:right="424"/>
    </w:pPr>
    <w:rPr>
      <w:bCs/>
      <w:szCs w:val="20"/>
    </w:rPr>
  </w:style>
  <w:style w:type="paragraph" w:customStyle="1" w:styleId="Heading1">
    <w:name w:val="Heading 1"/>
    <w:basedOn w:val="Normalny"/>
    <w:rsid w:val="008106C7"/>
    <w:pPr>
      <w:spacing w:after="120"/>
    </w:pPr>
    <w:rPr>
      <w:rFonts w:ascii="Antique Olive" w:hAnsi="Antique Olive"/>
      <w:szCs w:val="20"/>
    </w:rPr>
  </w:style>
  <w:style w:type="paragraph" w:customStyle="1" w:styleId="Heading2">
    <w:name w:val="Heading 2"/>
    <w:basedOn w:val="Normalny"/>
    <w:rsid w:val="008106C7"/>
    <w:rPr>
      <w:rFonts w:ascii="Tms Rmn" w:hAnsi="Tms Rmn"/>
      <w:sz w:val="20"/>
      <w:szCs w:val="20"/>
    </w:rPr>
  </w:style>
  <w:style w:type="paragraph" w:customStyle="1" w:styleId="Heading3">
    <w:name w:val="Heading 3"/>
    <w:basedOn w:val="Normalny"/>
    <w:rsid w:val="008106C7"/>
    <w:rPr>
      <w:rFonts w:ascii="Tms Rmn" w:hAnsi="Tms Rmn"/>
      <w:sz w:val="20"/>
      <w:szCs w:val="20"/>
    </w:rPr>
  </w:style>
  <w:style w:type="paragraph" w:customStyle="1" w:styleId="Heading4">
    <w:name w:val="Heading 4"/>
    <w:basedOn w:val="Normalny"/>
    <w:rsid w:val="008106C7"/>
    <w:rPr>
      <w:rFonts w:ascii="Tms Rmn" w:hAnsi="Tms Rmn"/>
      <w:sz w:val="20"/>
      <w:szCs w:val="20"/>
    </w:rPr>
  </w:style>
  <w:style w:type="paragraph" w:customStyle="1" w:styleId="Heading5">
    <w:name w:val="Heading 5"/>
    <w:basedOn w:val="Normalny"/>
    <w:rsid w:val="008106C7"/>
    <w:rPr>
      <w:rFonts w:ascii="Tms Rmn" w:hAnsi="Tms Rmn"/>
      <w:sz w:val="20"/>
      <w:szCs w:val="20"/>
    </w:rPr>
  </w:style>
  <w:style w:type="paragraph" w:customStyle="1" w:styleId="Heading6">
    <w:name w:val="Heading 6"/>
    <w:basedOn w:val="Normalny"/>
    <w:rsid w:val="008106C7"/>
    <w:rPr>
      <w:rFonts w:ascii="Tms Rmn" w:hAnsi="Tms Rmn"/>
      <w:sz w:val="20"/>
      <w:szCs w:val="20"/>
    </w:rPr>
  </w:style>
  <w:style w:type="paragraph" w:customStyle="1" w:styleId="Heading7">
    <w:name w:val="Heading 7"/>
    <w:basedOn w:val="Normalny"/>
    <w:rsid w:val="008106C7"/>
    <w:rPr>
      <w:rFonts w:ascii="Tms Rmn" w:hAnsi="Tms Rmn"/>
      <w:sz w:val="20"/>
      <w:szCs w:val="20"/>
    </w:rPr>
  </w:style>
  <w:style w:type="paragraph" w:customStyle="1" w:styleId="Heading8">
    <w:name w:val="Heading 8"/>
    <w:basedOn w:val="Normalny"/>
    <w:rsid w:val="008106C7"/>
    <w:rPr>
      <w:rFonts w:ascii="Tms Rmn" w:hAnsi="Tms Rmn"/>
      <w:sz w:val="20"/>
      <w:szCs w:val="20"/>
    </w:rPr>
  </w:style>
  <w:style w:type="paragraph" w:customStyle="1" w:styleId="Heading9">
    <w:name w:val="Heading 9"/>
    <w:basedOn w:val="Normalny"/>
    <w:rsid w:val="008106C7"/>
    <w:rPr>
      <w:rFonts w:ascii="Tms Rmn" w:hAnsi="Tms Rmn"/>
      <w:sz w:val="20"/>
      <w:szCs w:val="20"/>
    </w:rPr>
  </w:style>
  <w:style w:type="paragraph" w:customStyle="1" w:styleId="Tabela1">
    <w:name w:val="Tabela 1"/>
    <w:basedOn w:val="Normalny"/>
    <w:rsid w:val="008106C7"/>
    <w:pPr>
      <w:keepNext/>
      <w:spacing w:after="120"/>
      <w:jc w:val="both"/>
    </w:pPr>
    <w:rPr>
      <w:szCs w:val="20"/>
    </w:rPr>
  </w:style>
  <w:style w:type="paragraph" w:customStyle="1" w:styleId="wyliczanie1">
    <w:name w:val="wyliczanie 1"/>
    <w:basedOn w:val="Normalny"/>
    <w:rsid w:val="008106C7"/>
    <w:pPr>
      <w:jc w:val="both"/>
    </w:pPr>
    <w:rPr>
      <w:szCs w:val="20"/>
    </w:rPr>
  </w:style>
  <w:style w:type="paragraph" w:customStyle="1" w:styleId="wyliczanie3">
    <w:name w:val="wyliczanie3"/>
    <w:basedOn w:val="Normalny"/>
    <w:rsid w:val="008106C7"/>
    <w:pPr>
      <w:widowControl w:val="0"/>
      <w:ind w:left="1418" w:hanging="284"/>
      <w:jc w:val="both"/>
    </w:pPr>
    <w:rPr>
      <w:szCs w:val="20"/>
    </w:rPr>
  </w:style>
  <w:style w:type="paragraph" w:customStyle="1" w:styleId="Spistreci10">
    <w:name w:val="Spis treści 10"/>
    <w:basedOn w:val="Indeks"/>
    <w:rsid w:val="008106C7"/>
    <w:pPr>
      <w:tabs>
        <w:tab w:val="right" w:leader="dot" w:pos="9637"/>
      </w:tabs>
      <w:ind w:left="2547"/>
    </w:pPr>
  </w:style>
  <w:style w:type="paragraph" w:customStyle="1" w:styleId="Zawartotabeli">
    <w:name w:val="Zawartość tabeli"/>
    <w:basedOn w:val="Normalny"/>
    <w:rsid w:val="008106C7"/>
    <w:pPr>
      <w:suppressLineNumbers/>
    </w:pPr>
  </w:style>
  <w:style w:type="paragraph" w:customStyle="1" w:styleId="Nagwektabeli">
    <w:name w:val="Nagłówek tabeli"/>
    <w:basedOn w:val="Zawartotabeli"/>
    <w:rsid w:val="008106C7"/>
    <w:pPr>
      <w:jc w:val="center"/>
    </w:pPr>
    <w:rPr>
      <w:b/>
      <w:bCs/>
    </w:rPr>
  </w:style>
  <w:style w:type="paragraph" w:styleId="Tekstprzypisukocowego">
    <w:name w:val="endnote text"/>
    <w:basedOn w:val="Normalny"/>
    <w:semiHidden/>
    <w:rsid w:val="00492BFF"/>
    <w:rPr>
      <w:sz w:val="20"/>
      <w:szCs w:val="20"/>
    </w:rPr>
  </w:style>
  <w:style w:type="character" w:styleId="Odwoanieprzypisukocowego">
    <w:name w:val="endnote reference"/>
    <w:basedOn w:val="Domylnaczcionkaakapitu"/>
    <w:semiHidden/>
    <w:rsid w:val="00492BFF"/>
    <w:rPr>
      <w:vertAlign w:val="superscript"/>
    </w:rPr>
  </w:style>
  <w:style w:type="paragraph" w:customStyle="1" w:styleId="Tekstpodstawowy32">
    <w:name w:val="Tekst podstawowy 32"/>
    <w:basedOn w:val="Normalny"/>
    <w:rsid w:val="00945D82"/>
    <w:pPr>
      <w:widowControl w:val="0"/>
      <w:suppressAutoHyphens w:val="0"/>
      <w:overflowPunct w:val="0"/>
      <w:autoSpaceDE w:val="0"/>
      <w:spacing w:line="240" w:lineRule="auto"/>
      <w:textAlignment w:val="baseline"/>
    </w:pPr>
    <w:rPr>
      <w:rFonts w:ascii="Arial" w:eastAsia="Lucida Sans Unicode" w:hAnsi="Arial"/>
      <w:b/>
      <w:sz w:val="22"/>
    </w:rPr>
  </w:style>
</w:styles>
</file>

<file path=word/webSettings.xml><?xml version="1.0" encoding="utf-8"?>
<w:webSettings xmlns:r="http://schemas.openxmlformats.org/officeDocument/2006/relationships" xmlns:w="http://schemas.openxmlformats.org/wordprocessingml/2006/main">
  <w:divs>
    <w:div w:id="306133970">
      <w:bodyDiv w:val="1"/>
      <w:marLeft w:val="0"/>
      <w:marRight w:val="0"/>
      <w:marTop w:val="0"/>
      <w:marBottom w:val="0"/>
      <w:divBdr>
        <w:top w:val="none" w:sz="0" w:space="0" w:color="auto"/>
        <w:left w:val="none" w:sz="0" w:space="0" w:color="auto"/>
        <w:bottom w:val="none" w:sz="0" w:space="0" w:color="auto"/>
        <w:right w:val="none" w:sz="0" w:space="0" w:color="auto"/>
      </w:divBdr>
    </w:div>
    <w:div w:id="557938945">
      <w:bodyDiv w:val="1"/>
      <w:marLeft w:val="0"/>
      <w:marRight w:val="0"/>
      <w:marTop w:val="0"/>
      <w:marBottom w:val="0"/>
      <w:divBdr>
        <w:top w:val="none" w:sz="0" w:space="0" w:color="auto"/>
        <w:left w:val="none" w:sz="0" w:space="0" w:color="auto"/>
        <w:bottom w:val="none" w:sz="0" w:space="0" w:color="auto"/>
        <w:right w:val="none" w:sz="0" w:space="0" w:color="auto"/>
      </w:divBdr>
    </w:div>
    <w:div w:id="873931185">
      <w:bodyDiv w:val="1"/>
      <w:marLeft w:val="0"/>
      <w:marRight w:val="0"/>
      <w:marTop w:val="0"/>
      <w:marBottom w:val="0"/>
      <w:divBdr>
        <w:top w:val="none" w:sz="0" w:space="0" w:color="auto"/>
        <w:left w:val="none" w:sz="0" w:space="0" w:color="auto"/>
        <w:bottom w:val="none" w:sz="0" w:space="0" w:color="auto"/>
        <w:right w:val="none" w:sz="0" w:space="0" w:color="auto"/>
      </w:divBdr>
    </w:div>
    <w:div w:id="970473596">
      <w:bodyDiv w:val="1"/>
      <w:marLeft w:val="0"/>
      <w:marRight w:val="0"/>
      <w:marTop w:val="0"/>
      <w:marBottom w:val="0"/>
      <w:divBdr>
        <w:top w:val="none" w:sz="0" w:space="0" w:color="auto"/>
        <w:left w:val="none" w:sz="0" w:space="0" w:color="auto"/>
        <w:bottom w:val="none" w:sz="0" w:space="0" w:color="auto"/>
        <w:right w:val="none" w:sz="0" w:space="0" w:color="auto"/>
      </w:divBdr>
    </w:div>
    <w:div w:id="1057709197">
      <w:bodyDiv w:val="1"/>
      <w:marLeft w:val="0"/>
      <w:marRight w:val="0"/>
      <w:marTop w:val="0"/>
      <w:marBottom w:val="0"/>
      <w:divBdr>
        <w:top w:val="none" w:sz="0" w:space="0" w:color="auto"/>
        <w:left w:val="none" w:sz="0" w:space="0" w:color="auto"/>
        <w:bottom w:val="none" w:sz="0" w:space="0" w:color="auto"/>
        <w:right w:val="none" w:sz="0" w:space="0" w:color="auto"/>
      </w:divBdr>
    </w:div>
    <w:div w:id="1111584459">
      <w:bodyDiv w:val="1"/>
      <w:marLeft w:val="0"/>
      <w:marRight w:val="0"/>
      <w:marTop w:val="0"/>
      <w:marBottom w:val="0"/>
      <w:divBdr>
        <w:top w:val="none" w:sz="0" w:space="0" w:color="auto"/>
        <w:left w:val="none" w:sz="0" w:space="0" w:color="auto"/>
        <w:bottom w:val="none" w:sz="0" w:space="0" w:color="auto"/>
        <w:right w:val="none" w:sz="0" w:space="0" w:color="auto"/>
      </w:divBdr>
    </w:div>
    <w:div w:id="17602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320C4-16F9-4D90-B40B-DF451405A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2727</Words>
  <Characters>16362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Zmiany dotyczące Systemu Telewizji Kablowej</vt:lpstr>
    </vt:vector>
  </TitlesOfParts>
  <Company>Unico</Company>
  <LinksUpToDate>false</LinksUpToDate>
  <CharactersWithSpaces>19051</CharactersWithSpaces>
  <SharedDoc>false</SharedDoc>
  <HLinks>
    <vt:vector size="150" baseType="variant">
      <vt:variant>
        <vt:i4>1048628</vt:i4>
      </vt:variant>
      <vt:variant>
        <vt:i4>146</vt:i4>
      </vt:variant>
      <vt:variant>
        <vt:i4>0</vt:i4>
      </vt:variant>
      <vt:variant>
        <vt:i4>5</vt:i4>
      </vt:variant>
      <vt:variant>
        <vt:lpwstr/>
      </vt:variant>
      <vt:variant>
        <vt:lpwstr>_Toc293917404</vt:lpwstr>
      </vt:variant>
      <vt:variant>
        <vt:i4>1048628</vt:i4>
      </vt:variant>
      <vt:variant>
        <vt:i4>140</vt:i4>
      </vt:variant>
      <vt:variant>
        <vt:i4>0</vt:i4>
      </vt:variant>
      <vt:variant>
        <vt:i4>5</vt:i4>
      </vt:variant>
      <vt:variant>
        <vt:lpwstr/>
      </vt:variant>
      <vt:variant>
        <vt:lpwstr>_Toc293917403</vt:lpwstr>
      </vt:variant>
      <vt:variant>
        <vt:i4>1048628</vt:i4>
      </vt:variant>
      <vt:variant>
        <vt:i4>134</vt:i4>
      </vt:variant>
      <vt:variant>
        <vt:i4>0</vt:i4>
      </vt:variant>
      <vt:variant>
        <vt:i4>5</vt:i4>
      </vt:variant>
      <vt:variant>
        <vt:lpwstr/>
      </vt:variant>
      <vt:variant>
        <vt:lpwstr>_Toc293917402</vt:lpwstr>
      </vt:variant>
      <vt:variant>
        <vt:i4>1048628</vt:i4>
      </vt:variant>
      <vt:variant>
        <vt:i4>128</vt:i4>
      </vt:variant>
      <vt:variant>
        <vt:i4>0</vt:i4>
      </vt:variant>
      <vt:variant>
        <vt:i4>5</vt:i4>
      </vt:variant>
      <vt:variant>
        <vt:lpwstr/>
      </vt:variant>
      <vt:variant>
        <vt:lpwstr>_Toc293917401</vt:lpwstr>
      </vt:variant>
      <vt:variant>
        <vt:i4>1048628</vt:i4>
      </vt:variant>
      <vt:variant>
        <vt:i4>122</vt:i4>
      </vt:variant>
      <vt:variant>
        <vt:i4>0</vt:i4>
      </vt:variant>
      <vt:variant>
        <vt:i4>5</vt:i4>
      </vt:variant>
      <vt:variant>
        <vt:lpwstr/>
      </vt:variant>
      <vt:variant>
        <vt:lpwstr>_Toc293917400</vt:lpwstr>
      </vt:variant>
      <vt:variant>
        <vt:i4>1638451</vt:i4>
      </vt:variant>
      <vt:variant>
        <vt:i4>116</vt:i4>
      </vt:variant>
      <vt:variant>
        <vt:i4>0</vt:i4>
      </vt:variant>
      <vt:variant>
        <vt:i4>5</vt:i4>
      </vt:variant>
      <vt:variant>
        <vt:lpwstr/>
      </vt:variant>
      <vt:variant>
        <vt:lpwstr>_Toc293917399</vt:lpwstr>
      </vt:variant>
      <vt:variant>
        <vt:i4>1638451</vt:i4>
      </vt:variant>
      <vt:variant>
        <vt:i4>110</vt:i4>
      </vt:variant>
      <vt:variant>
        <vt:i4>0</vt:i4>
      </vt:variant>
      <vt:variant>
        <vt:i4>5</vt:i4>
      </vt:variant>
      <vt:variant>
        <vt:lpwstr/>
      </vt:variant>
      <vt:variant>
        <vt:lpwstr>_Toc293917398</vt:lpwstr>
      </vt:variant>
      <vt:variant>
        <vt:i4>1638451</vt:i4>
      </vt:variant>
      <vt:variant>
        <vt:i4>104</vt:i4>
      </vt:variant>
      <vt:variant>
        <vt:i4>0</vt:i4>
      </vt:variant>
      <vt:variant>
        <vt:i4>5</vt:i4>
      </vt:variant>
      <vt:variant>
        <vt:lpwstr/>
      </vt:variant>
      <vt:variant>
        <vt:lpwstr>_Toc293917397</vt:lpwstr>
      </vt:variant>
      <vt:variant>
        <vt:i4>1638451</vt:i4>
      </vt:variant>
      <vt:variant>
        <vt:i4>98</vt:i4>
      </vt:variant>
      <vt:variant>
        <vt:i4>0</vt:i4>
      </vt:variant>
      <vt:variant>
        <vt:i4>5</vt:i4>
      </vt:variant>
      <vt:variant>
        <vt:lpwstr/>
      </vt:variant>
      <vt:variant>
        <vt:lpwstr>_Toc293917396</vt:lpwstr>
      </vt:variant>
      <vt:variant>
        <vt:i4>1638451</vt:i4>
      </vt:variant>
      <vt:variant>
        <vt:i4>92</vt:i4>
      </vt:variant>
      <vt:variant>
        <vt:i4>0</vt:i4>
      </vt:variant>
      <vt:variant>
        <vt:i4>5</vt:i4>
      </vt:variant>
      <vt:variant>
        <vt:lpwstr/>
      </vt:variant>
      <vt:variant>
        <vt:lpwstr>_Toc293917395</vt:lpwstr>
      </vt:variant>
      <vt:variant>
        <vt:i4>1638451</vt:i4>
      </vt:variant>
      <vt:variant>
        <vt:i4>86</vt:i4>
      </vt:variant>
      <vt:variant>
        <vt:i4>0</vt:i4>
      </vt:variant>
      <vt:variant>
        <vt:i4>5</vt:i4>
      </vt:variant>
      <vt:variant>
        <vt:lpwstr/>
      </vt:variant>
      <vt:variant>
        <vt:lpwstr>_Toc293917394</vt:lpwstr>
      </vt:variant>
      <vt:variant>
        <vt:i4>1638451</vt:i4>
      </vt:variant>
      <vt:variant>
        <vt:i4>80</vt:i4>
      </vt:variant>
      <vt:variant>
        <vt:i4>0</vt:i4>
      </vt:variant>
      <vt:variant>
        <vt:i4>5</vt:i4>
      </vt:variant>
      <vt:variant>
        <vt:lpwstr/>
      </vt:variant>
      <vt:variant>
        <vt:lpwstr>_Toc293917393</vt:lpwstr>
      </vt:variant>
      <vt:variant>
        <vt:i4>1638451</vt:i4>
      </vt:variant>
      <vt:variant>
        <vt:i4>74</vt:i4>
      </vt:variant>
      <vt:variant>
        <vt:i4>0</vt:i4>
      </vt:variant>
      <vt:variant>
        <vt:i4>5</vt:i4>
      </vt:variant>
      <vt:variant>
        <vt:lpwstr/>
      </vt:variant>
      <vt:variant>
        <vt:lpwstr>_Toc293917392</vt:lpwstr>
      </vt:variant>
      <vt:variant>
        <vt:i4>1638451</vt:i4>
      </vt:variant>
      <vt:variant>
        <vt:i4>68</vt:i4>
      </vt:variant>
      <vt:variant>
        <vt:i4>0</vt:i4>
      </vt:variant>
      <vt:variant>
        <vt:i4>5</vt:i4>
      </vt:variant>
      <vt:variant>
        <vt:lpwstr/>
      </vt:variant>
      <vt:variant>
        <vt:lpwstr>_Toc293917391</vt:lpwstr>
      </vt:variant>
      <vt:variant>
        <vt:i4>1638451</vt:i4>
      </vt:variant>
      <vt:variant>
        <vt:i4>62</vt:i4>
      </vt:variant>
      <vt:variant>
        <vt:i4>0</vt:i4>
      </vt:variant>
      <vt:variant>
        <vt:i4>5</vt:i4>
      </vt:variant>
      <vt:variant>
        <vt:lpwstr/>
      </vt:variant>
      <vt:variant>
        <vt:lpwstr>_Toc293917390</vt:lpwstr>
      </vt:variant>
      <vt:variant>
        <vt:i4>1572915</vt:i4>
      </vt:variant>
      <vt:variant>
        <vt:i4>56</vt:i4>
      </vt:variant>
      <vt:variant>
        <vt:i4>0</vt:i4>
      </vt:variant>
      <vt:variant>
        <vt:i4>5</vt:i4>
      </vt:variant>
      <vt:variant>
        <vt:lpwstr/>
      </vt:variant>
      <vt:variant>
        <vt:lpwstr>_Toc293917389</vt:lpwstr>
      </vt:variant>
      <vt:variant>
        <vt:i4>1572915</vt:i4>
      </vt:variant>
      <vt:variant>
        <vt:i4>50</vt:i4>
      </vt:variant>
      <vt:variant>
        <vt:i4>0</vt:i4>
      </vt:variant>
      <vt:variant>
        <vt:i4>5</vt:i4>
      </vt:variant>
      <vt:variant>
        <vt:lpwstr/>
      </vt:variant>
      <vt:variant>
        <vt:lpwstr>_Toc293917388</vt:lpwstr>
      </vt:variant>
      <vt:variant>
        <vt:i4>1572915</vt:i4>
      </vt:variant>
      <vt:variant>
        <vt:i4>44</vt:i4>
      </vt:variant>
      <vt:variant>
        <vt:i4>0</vt:i4>
      </vt:variant>
      <vt:variant>
        <vt:i4>5</vt:i4>
      </vt:variant>
      <vt:variant>
        <vt:lpwstr/>
      </vt:variant>
      <vt:variant>
        <vt:lpwstr>_Toc293917387</vt:lpwstr>
      </vt:variant>
      <vt:variant>
        <vt:i4>1572915</vt:i4>
      </vt:variant>
      <vt:variant>
        <vt:i4>38</vt:i4>
      </vt:variant>
      <vt:variant>
        <vt:i4>0</vt:i4>
      </vt:variant>
      <vt:variant>
        <vt:i4>5</vt:i4>
      </vt:variant>
      <vt:variant>
        <vt:lpwstr/>
      </vt:variant>
      <vt:variant>
        <vt:lpwstr>_Toc293917386</vt:lpwstr>
      </vt:variant>
      <vt:variant>
        <vt:i4>1572915</vt:i4>
      </vt:variant>
      <vt:variant>
        <vt:i4>32</vt:i4>
      </vt:variant>
      <vt:variant>
        <vt:i4>0</vt:i4>
      </vt:variant>
      <vt:variant>
        <vt:i4>5</vt:i4>
      </vt:variant>
      <vt:variant>
        <vt:lpwstr/>
      </vt:variant>
      <vt:variant>
        <vt:lpwstr>_Toc293917385</vt:lpwstr>
      </vt:variant>
      <vt:variant>
        <vt:i4>1572915</vt:i4>
      </vt:variant>
      <vt:variant>
        <vt:i4>26</vt:i4>
      </vt:variant>
      <vt:variant>
        <vt:i4>0</vt:i4>
      </vt:variant>
      <vt:variant>
        <vt:i4>5</vt:i4>
      </vt:variant>
      <vt:variant>
        <vt:lpwstr/>
      </vt:variant>
      <vt:variant>
        <vt:lpwstr>_Toc293917384</vt:lpwstr>
      </vt:variant>
      <vt:variant>
        <vt:i4>1572915</vt:i4>
      </vt:variant>
      <vt:variant>
        <vt:i4>20</vt:i4>
      </vt:variant>
      <vt:variant>
        <vt:i4>0</vt:i4>
      </vt:variant>
      <vt:variant>
        <vt:i4>5</vt:i4>
      </vt:variant>
      <vt:variant>
        <vt:lpwstr/>
      </vt:variant>
      <vt:variant>
        <vt:lpwstr>_Toc293917383</vt:lpwstr>
      </vt:variant>
      <vt:variant>
        <vt:i4>1572915</vt:i4>
      </vt:variant>
      <vt:variant>
        <vt:i4>14</vt:i4>
      </vt:variant>
      <vt:variant>
        <vt:i4>0</vt:i4>
      </vt:variant>
      <vt:variant>
        <vt:i4>5</vt:i4>
      </vt:variant>
      <vt:variant>
        <vt:lpwstr/>
      </vt:variant>
      <vt:variant>
        <vt:lpwstr>_Toc293917382</vt:lpwstr>
      </vt:variant>
      <vt:variant>
        <vt:i4>1572915</vt:i4>
      </vt:variant>
      <vt:variant>
        <vt:i4>8</vt:i4>
      </vt:variant>
      <vt:variant>
        <vt:i4>0</vt:i4>
      </vt:variant>
      <vt:variant>
        <vt:i4>5</vt:i4>
      </vt:variant>
      <vt:variant>
        <vt:lpwstr/>
      </vt:variant>
      <vt:variant>
        <vt:lpwstr>_Toc293917381</vt:lpwstr>
      </vt:variant>
      <vt:variant>
        <vt:i4>1572915</vt:i4>
      </vt:variant>
      <vt:variant>
        <vt:i4>2</vt:i4>
      </vt:variant>
      <vt:variant>
        <vt:i4>0</vt:i4>
      </vt:variant>
      <vt:variant>
        <vt:i4>5</vt:i4>
      </vt:variant>
      <vt:variant>
        <vt:lpwstr/>
      </vt:variant>
      <vt:variant>
        <vt:lpwstr>_Toc293917380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Zmiany dotyczące Systemu Telewizji Kablowej</dc:title>
  <dc:creator>asd</dc:creator>
  <cp:lastModifiedBy>Konrad</cp:lastModifiedBy>
  <cp:revision>5</cp:revision>
  <cp:lastPrinted>2011-06-01T14:57:00Z</cp:lastPrinted>
  <dcterms:created xsi:type="dcterms:W3CDTF">2011-05-23T11:33:00Z</dcterms:created>
  <dcterms:modified xsi:type="dcterms:W3CDTF">2011-06-01T14:59:00Z</dcterms:modified>
</cp:coreProperties>
</file>