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6F49" w14:textId="77777777" w:rsidR="000B2E1A" w:rsidRPr="00D10877" w:rsidRDefault="000B2E1A" w:rsidP="001328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i/>
          <w:sz w:val="20"/>
          <w:szCs w:val="20"/>
          <w:highlight w:val="white"/>
          <w:lang w:eastAsia="pl-PL"/>
        </w:rPr>
      </w:pPr>
    </w:p>
    <w:p w14:paraId="4F33230D" w14:textId="77777777" w:rsidR="000B2E1A" w:rsidRPr="00D10877" w:rsidRDefault="000B2E1A" w:rsidP="001328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i/>
          <w:sz w:val="20"/>
          <w:szCs w:val="20"/>
          <w:highlight w:val="white"/>
          <w:lang w:eastAsia="pl-PL"/>
        </w:rPr>
      </w:pPr>
    </w:p>
    <w:p w14:paraId="77D49A43" w14:textId="77777777" w:rsidR="001328D2" w:rsidRPr="00D10877" w:rsidRDefault="001328D2" w:rsidP="001328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eastAsia="Times New Roman" w:hAnsi="Calibri" w:cs="Calibri"/>
          <w:i/>
          <w:sz w:val="20"/>
          <w:szCs w:val="20"/>
          <w:highlight w:val="white"/>
          <w:lang w:eastAsia="pl-PL"/>
        </w:rPr>
      </w:pPr>
      <w:r w:rsidRPr="00D10877">
        <w:rPr>
          <w:rFonts w:ascii="Calibri" w:eastAsia="Times New Roman" w:hAnsi="Calibri" w:cs="Calibri"/>
          <w:i/>
          <w:sz w:val="20"/>
          <w:szCs w:val="20"/>
          <w:highlight w:val="white"/>
          <w:lang w:eastAsia="pl-PL"/>
        </w:rPr>
        <w:t xml:space="preserve">Załącznik Nr </w:t>
      </w:r>
      <w:r w:rsidRPr="00D10877">
        <w:rPr>
          <w:rFonts w:ascii="Calibri" w:eastAsia="Times New Roman" w:hAnsi="Calibri" w:cs="Calibri"/>
          <w:i/>
          <w:sz w:val="20"/>
          <w:szCs w:val="20"/>
          <w:lang w:eastAsia="pl-PL"/>
        </w:rPr>
        <w:t>1</w:t>
      </w:r>
      <w:r w:rsidR="00712643">
        <w:rPr>
          <w:rFonts w:ascii="Calibri" w:eastAsia="Times New Roman" w:hAnsi="Calibri" w:cs="Calibri"/>
          <w:i/>
          <w:sz w:val="20"/>
          <w:szCs w:val="20"/>
          <w:lang w:eastAsia="pl-PL"/>
        </w:rPr>
        <w:t xml:space="preserve"> do SWZ For</w:t>
      </w:r>
      <w:r w:rsidRPr="00D10877">
        <w:rPr>
          <w:rFonts w:ascii="Calibri" w:eastAsia="Times New Roman" w:hAnsi="Calibri" w:cs="Calibri"/>
          <w:i/>
          <w:iCs/>
          <w:sz w:val="20"/>
          <w:szCs w:val="20"/>
          <w:lang w:eastAsia="pl-PL"/>
        </w:rPr>
        <w:t>mularz ofertowy</w:t>
      </w:r>
    </w:p>
    <w:p w14:paraId="322EF5CD" w14:textId="77777777" w:rsidR="001328D2" w:rsidRPr="00D10877" w:rsidRDefault="001328D2" w:rsidP="001328D2">
      <w:pPr>
        <w:keepNext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iCs/>
          <w:sz w:val="20"/>
          <w:szCs w:val="20"/>
          <w:lang w:eastAsia="x-none"/>
        </w:rPr>
      </w:pPr>
    </w:p>
    <w:p w14:paraId="4E987DE2" w14:textId="77777777" w:rsidR="001328D2" w:rsidRPr="00D10877" w:rsidRDefault="001328D2" w:rsidP="001328D2">
      <w:pPr>
        <w:keepNext/>
        <w:spacing w:after="0" w:line="240" w:lineRule="auto"/>
        <w:jc w:val="center"/>
        <w:outlineLvl w:val="3"/>
        <w:rPr>
          <w:rFonts w:ascii="Calibri" w:eastAsia="Times New Roman" w:hAnsi="Calibri" w:cs="Calibri"/>
          <w:b/>
          <w:iCs/>
          <w:sz w:val="20"/>
          <w:szCs w:val="20"/>
          <w:lang w:eastAsia="x-none"/>
        </w:rPr>
      </w:pPr>
    </w:p>
    <w:p w14:paraId="4B221AB9" w14:textId="77777777" w:rsidR="001328D2" w:rsidRPr="00D10877" w:rsidRDefault="000E5ED1" w:rsidP="001328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sz w:val="32"/>
          <w:szCs w:val="32"/>
          <w:lang w:eastAsia="pl-PL"/>
        </w:rPr>
      </w:pPr>
      <w:r w:rsidRPr="00D10877">
        <w:rPr>
          <w:rFonts w:ascii="Calibri" w:eastAsia="Times New Roman" w:hAnsi="Calibri" w:cs="Calibri"/>
          <w:b/>
          <w:bCs/>
          <w:sz w:val="32"/>
          <w:szCs w:val="32"/>
          <w:lang w:eastAsia="pl-PL"/>
        </w:rPr>
        <w:t>OFERTA</w:t>
      </w:r>
    </w:p>
    <w:p w14:paraId="7667F9F4" w14:textId="77777777" w:rsidR="001328D2" w:rsidRPr="00D10877" w:rsidRDefault="001328D2" w:rsidP="001328D2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DED022D" w14:textId="77777777" w:rsidR="008929A7" w:rsidRPr="00D10877" w:rsidRDefault="008929A7" w:rsidP="008929A7">
      <w:pPr>
        <w:ind w:left="6372" w:hanging="6372"/>
        <w:rPr>
          <w:rFonts w:ascii="Calibri" w:hAnsi="Calibri" w:cs="Calibri"/>
        </w:rPr>
      </w:pPr>
      <w:r w:rsidRPr="00D10877">
        <w:rPr>
          <w:rFonts w:ascii="Calibri" w:eastAsia="Tahoma" w:hAnsi="Calibri" w:cs="Calibri"/>
          <w:sz w:val="16"/>
          <w:szCs w:val="16"/>
        </w:rPr>
        <w:t>…………………………………………………………</w:t>
      </w:r>
    </w:p>
    <w:p w14:paraId="587927A0" w14:textId="77777777" w:rsidR="008929A7" w:rsidRPr="00D10877" w:rsidRDefault="008929A7" w:rsidP="000E5ED1">
      <w:pPr>
        <w:ind w:left="6372" w:hanging="6372"/>
        <w:rPr>
          <w:rFonts w:ascii="Calibri" w:hAnsi="Calibri" w:cs="Calibri"/>
          <w:sz w:val="18"/>
          <w:szCs w:val="18"/>
        </w:rPr>
      </w:pPr>
      <w:r w:rsidRPr="00D10877">
        <w:rPr>
          <w:rFonts w:ascii="Calibri" w:hAnsi="Calibri" w:cs="Calibri"/>
          <w:sz w:val="16"/>
          <w:szCs w:val="16"/>
        </w:rPr>
        <w:t>Pieczęć firmy(Wykonawcy)</w:t>
      </w:r>
      <w:r w:rsidRPr="00D10877">
        <w:rPr>
          <w:rFonts w:ascii="Calibri" w:hAnsi="Calibri" w:cs="Calibri"/>
          <w:sz w:val="16"/>
          <w:szCs w:val="16"/>
        </w:rPr>
        <w:tab/>
      </w:r>
      <w:r w:rsidRPr="00D10877">
        <w:rPr>
          <w:rFonts w:ascii="Calibri" w:hAnsi="Calibri" w:cs="Calibri"/>
          <w:sz w:val="16"/>
          <w:szCs w:val="16"/>
        </w:rPr>
        <w:tab/>
      </w:r>
    </w:p>
    <w:p w14:paraId="3AF21691" w14:textId="77777777" w:rsidR="008929A7" w:rsidRPr="00D10877" w:rsidRDefault="008929A7" w:rsidP="008929A7">
      <w:pPr>
        <w:ind w:left="5664"/>
        <w:rPr>
          <w:rFonts w:ascii="Calibri" w:hAnsi="Calibri" w:cs="Calibri"/>
        </w:rPr>
      </w:pPr>
      <w:r w:rsidRPr="00D10877">
        <w:rPr>
          <w:rFonts w:ascii="Calibri" w:hAnsi="Calibri" w:cs="Calibri"/>
          <w:sz w:val="20"/>
          <w:szCs w:val="20"/>
        </w:rPr>
        <w:t>..............................................</w:t>
      </w:r>
    </w:p>
    <w:p w14:paraId="745892A9" w14:textId="77777777" w:rsidR="008929A7" w:rsidRPr="00D10877" w:rsidRDefault="008929A7" w:rsidP="008929A7">
      <w:pPr>
        <w:ind w:left="5664" w:firstLine="708"/>
        <w:rPr>
          <w:rFonts w:ascii="Calibri" w:hAnsi="Calibri" w:cs="Calibri"/>
        </w:rPr>
      </w:pPr>
      <w:r w:rsidRPr="00D10877">
        <w:rPr>
          <w:rFonts w:ascii="Calibri" w:hAnsi="Calibri" w:cs="Calibri"/>
          <w:sz w:val="20"/>
          <w:szCs w:val="20"/>
          <w:vertAlign w:val="superscript"/>
        </w:rPr>
        <w:t>/Miejscowość , data/</w:t>
      </w:r>
    </w:p>
    <w:p w14:paraId="04FF635F" w14:textId="77777777" w:rsidR="008929A7" w:rsidRPr="00D10877" w:rsidRDefault="008929A7" w:rsidP="008929A7">
      <w:pPr>
        <w:rPr>
          <w:rFonts w:ascii="Calibri" w:hAnsi="Calibri" w:cs="Calibri"/>
        </w:rPr>
      </w:pPr>
    </w:p>
    <w:p w14:paraId="5493DE4B" w14:textId="77777777" w:rsidR="008929A7" w:rsidRPr="00D10877" w:rsidRDefault="008929A7" w:rsidP="00111F06">
      <w:pPr>
        <w:keepNext/>
        <w:numPr>
          <w:ilvl w:val="0"/>
          <w:numId w:val="6"/>
        </w:numPr>
        <w:suppressAutoHyphens/>
        <w:spacing w:after="0" w:line="240" w:lineRule="auto"/>
        <w:ind w:left="432" w:hanging="432"/>
        <w:rPr>
          <w:rFonts w:ascii="Calibri" w:hAnsi="Calibri" w:cs="Calibri"/>
        </w:rPr>
      </w:pPr>
      <w:r w:rsidRPr="00D10877">
        <w:rPr>
          <w:rFonts w:ascii="Calibri" w:hAnsi="Calibri" w:cs="Calibri"/>
          <w:b/>
          <w:bCs/>
        </w:rPr>
        <w:t xml:space="preserve">DO: </w:t>
      </w:r>
      <w:r w:rsidRPr="00D10877">
        <w:rPr>
          <w:rFonts w:ascii="Calibri" w:hAnsi="Calibri" w:cs="Calibri"/>
          <w:b/>
          <w:bCs/>
        </w:rPr>
        <w:tab/>
      </w:r>
      <w:r w:rsidRPr="00D10877">
        <w:rPr>
          <w:rFonts w:ascii="Calibri" w:hAnsi="Calibri" w:cs="Calibri"/>
          <w:b/>
          <w:bCs/>
        </w:rPr>
        <w:tab/>
        <w:t xml:space="preserve">Gminy Lubenia, 36-042 Lubenia </w:t>
      </w:r>
    </w:p>
    <w:p w14:paraId="47C3D895" w14:textId="77777777" w:rsidR="008929A7" w:rsidRPr="00D10877" w:rsidRDefault="008929A7" w:rsidP="008929A7">
      <w:pPr>
        <w:rPr>
          <w:rFonts w:ascii="Calibri" w:hAnsi="Calibri" w:cs="Calibri"/>
        </w:rPr>
      </w:pPr>
    </w:p>
    <w:p w14:paraId="3F58B734" w14:textId="77777777" w:rsidR="008929A7" w:rsidRPr="00D10877" w:rsidRDefault="008929A7" w:rsidP="00111F06">
      <w:pPr>
        <w:keepNext/>
        <w:numPr>
          <w:ilvl w:val="0"/>
          <w:numId w:val="6"/>
        </w:numPr>
        <w:suppressAutoHyphens/>
        <w:spacing w:after="0" w:line="240" w:lineRule="auto"/>
        <w:ind w:left="432" w:hanging="432"/>
        <w:rPr>
          <w:rFonts w:ascii="Calibri" w:hAnsi="Calibri" w:cs="Calibri"/>
        </w:rPr>
      </w:pPr>
      <w:r w:rsidRPr="00D10877">
        <w:rPr>
          <w:rFonts w:ascii="Calibri" w:hAnsi="Calibri" w:cs="Calibri"/>
          <w:b/>
          <w:bCs/>
        </w:rPr>
        <w:t xml:space="preserve">OD: </w:t>
      </w:r>
      <w:r w:rsidRPr="00D10877">
        <w:rPr>
          <w:rFonts w:ascii="Calibri" w:hAnsi="Calibri" w:cs="Calibri"/>
          <w:b/>
          <w:bCs/>
        </w:rPr>
        <w:tab/>
      </w:r>
      <w:r w:rsidRPr="00D10877">
        <w:rPr>
          <w:rFonts w:ascii="Calibri" w:hAnsi="Calibri" w:cs="Calibri"/>
          <w:b/>
          <w:bCs/>
        </w:rPr>
        <w:tab/>
        <w:t xml:space="preserve"> ...........................................................................................................</w:t>
      </w:r>
    </w:p>
    <w:p w14:paraId="49790F05" w14:textId="77777777" w:rsidR="008929A7" w:rsidRPr="00D10877" w:rsidRDefault="008929A7" w:rsidP="00111F06">
      <w:pPr>
        <w:keepNext/>
        <w:numPr>
          <w:ilvl w:val="0"/>
          <w:numId w:val="6"/>
        </w:numPr>
        <w:suppressAutoHyphens/>
        <w:spacing w:after="0" w:line="240" w:lineRule="auto"/>
        <w:ind w:left="432" w:hanging="432"/>
        <w:rPr>
          <w:rFonts w:ascii="Calibri" w:hAnsi="Calibri" w:cs="Calibri"/>
          <w:b/>
          <w:bCs/>
          <w:spacing w:val="34"/>
          <w:u w:val="single"/>
          <w:vertAlign w:val="superscript"/>
        </w:rPr>
      </w:pPr>
    </w:p>
    <w:p w14:paraId="44421772" w14:textId="77777777" w:rsidR="008929A7" w:rsidRPr="00D10877" w:rsidRDefault="008929A7" w:rsidP="008929A7">
      <w:pPr>
        <w:ind w:left="2832" w:firstLine="708"/>
        <w:rPr>
          <w:rFonts w:ascii="Calibri" w:hAnsi="Calibri" w:cs="Calibri"/>
        </w:rPr>
      </w:pPr>
      <w:r w:rsidRPr="00D10877">
        <w:rPr>
          <w:rFonts w:ascii="Calibri" w:hAnsi="Calibri" w:cs="Calibri"/>
          <w:vertAlign w:val="superscript"/>
        </w:rPr>
        <w:t>/Pełna nazwa i dokładny adres Wykonawcy/</w:t>
      </w:r>
    </w:p>
    <w:p w14:paraId="368A4815" w14:textId="77777777" w:rsidR="008929A7" w:rsidRPr="00D10877" w:rsidRDefault="008929A7" w:rsidP="008929A7">
      <w:pPr>
        <w:shd w:val="clear" w:color="auto" w:fill="FFFFFF"/>
        <w:ind w:left="284" w:hanging="284"/>
        <w:jc w:val="both"/>
        <w:rPr>
          <w:rFonts w:ascii="Calibri" w:eastAsia="Calibri" w:hAnsi="Calibri" w:cs="Calibri"/>
          <w:vertAlign w:val="superscript"/>
        </w:rPr>
      </w:pPr>
    </w:p>
    <w:p w14:paraId="71FC1508" w14:textId="77777777" w:rsidR="008929A7" w:rsidRPr="00D10877" w:rsidRDefault="008929A7" w:rsidP="00111F06">
      <w:pPr>
        <w:numPr>
          <w:ilvl w:val="0"/>
          <w:numId w:val="7"/>
        </w:numPr>
        <w:tabs>
          <w:tab w:val="left" w:pos="180"/>
          <w:tab w:val="left" w:pos="360"/>
        </w:tabs>
        <w:spacing w:before="60" w:after="60" w:line="240" w:lineRule="auto"/>
        <w:jc w:val="both"/>
        <w:rPr>
          <w:rFonts w:ascii="Calibri" w:hAnsi="Calibri" w:cs="Calibri"/>
        </w:rPr>
      </w:pPr>
      <w:r w:rsidRPr="00D10877">
        <w:rPr>
          <w:rFonts w:ascii="Calibri" w:hAnsi="Calibri" w:cs="Calibri"/>
          <w:lang w:eastAsia="pl-PL"/>
        </w:rPr>
        <w:t>Siedziba Wykonawcy:</w:t>
      </w:r>
    </w:p>
    <w:p w14:paraId="6EBFD814" w14:textId="77777777" w:rsidR="008929A7" w:rsidRPr="00D10877" w:rsidRDefault="008929A7" w:rsidP="008929A7">
      <w:pPr>
        <w:tabs>
          <w:tab w:val="left" w:pos="180"/>
          <w:tab w:val="left" w:pos="360"/>
        </w:tabs>
        <w:spacing w:before="60" w:after="60"/>
        <w:ind w:left="181" w:hanging="181"/>
        <w:jc w:val="both"/>
        <w:rPr>
          <w:rFonts w:ascii="Calibri" w:hAnsi="Calibri" w:cs="Calibri"/>
        </w:rPr>
      </w:pPr>
      <w:bookmarkStart w:id="0" w:name="Tekst79"/>
      <w:r w:rsidRPr="00D10877">
        <w:rPr>
          <w:rFonts w:ascii="Calibri" w:hAnsi="Calibri" w:cs="Calibri"/>
          <w:bCs/>
          <w:i/>
          <w:lang w:eastAsia="pl-PL"/>
        </w:rPr>
        <w:t>ul: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bookmarkEnd w:id="0"/>
      <w:r w:rsidRPr="00D10877">
        <w:rPr>
          <w:rFonts w:ascii="Calibri" w:hAnsi="Calibri" w:cs="Calibri"/>
          <w:lang w:eastAsia="pl-PL"/>
        </w:rPr>
        <w:t>.......................................</w:t>
      </w:r>
      <w:r w:rsidRPr="00D10877">
        <w:rPr>
          <w:rFonts w:ascii="Calibri" w:hAnsi="Calibri" w:cs="Calibri"/>
          <w:bCs/>
          <w:lang w:eastAsia="pl-PL"/>
        </w:rPr>
        <w:tab/>
      </w:r>
      <w:r w:rsidRPr="00D10877">
        <w:rPr>
          <w:rFonts w:ascii="Calibri" w:hAnsi="Calibri" w:cs="Calibri"/>
          <w:bCs/>
          <w:i/>
          <w:lang w:eastAsia="pl-PL"/>
        </w:rPr>
        <w:t>kod: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</w:t>
      </w:r>
      <w:r w:rsidRPr="00D10877">
        <w:rPr>
          <w:rFonts w:ascii="Calibri" w:hAnsi="Calibri" w:cs="Calibri"/>
          <w:bCs/>
          <w:lang w:eastAsia="pl-PL"/>
        </w:rPr>
        <w:tab/>
      </w:r>
      <w:r w:rsidRPr="00D10877">
        <w:rPr>
          <w:rFonts w:ascii="Calibri" w:hAnsi="Calibri" w:cs="Calibri"/>
          <w:bCs/>
          <w:i/>
          <w:lang w:eastAsia="pl-PL"/>
        </w:rPr>
        <w:t>miejscowość: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............................................</w:t>
      </w:r>
    </w:p>
    <w:p w14:paraId="50D160FD" w14:textId="77777777" w:rsidR="008929A7" w:rsidRPr="00D10877" w:rsidRDefault="008929A7" w:rsidP="00111F06">
      <w:pPr>
        <w:numPr>
          <w:ilvl w:val="0"/>
          <w:numId w:val="7"/>
        </w:numPr>
        <w:tabs>
          <w:tab w:val="left" w:pos="180"/>
          <w:tab w:val="left" w:pos="360"/>
        </w:tabs>
        <w:spacing w:before="60" w:after="60" w:line="240" w:lineRule="auto"/>
        <w:jc w:val="both"/>
        <w:rPr>
          <w:rFonts w:ascii="Calibri" w:hAnsi="Calibri" w:cs="Calibri"/>
        </w:rPr>
      </w:pPr>
      <w:r w:rsidRPr="00D10877">
        <w:rPr>
          <w:rFonts w:ascii="Calibri" w:hAnsi="Calibri" w:cs="Calibri"/>
          <w:lang w:eastAsia="pl-PL"/>
        </w:rPr>
        <w:t>Adres do korespondencji:</w:t>
      </w:r>
    </w:p>
    <w:p w14:paraId="0B82AF24" w14:textId="77777777" w:rsidR="008929A7" w:rsidRPr="00D10877" w:rsidRDefault="008929A7" w:rsidP="008929A7">
      <w:pPr>
        <w:tabs>
          <w:tab w:val="left" w:pos="180"/>
          <w:tab w:val="left" w:pos="360"/>
        </w:tabs>
        <w:spacing w:before="60" w:after="60"/>
        <w:ind w:left="181" w:hanging="181"/>
        <w:rPr>
          <w:rFonts w:ascii="Calibri" w:hAnsi="Calibri" w:cs="Calibri"/>
        </w:rPr>
      </w:pPr>
      <w:r w:rsidRPr="00D10877">
        <w:rPr>
          <w:rFonts w:ascii="Calibri" w:hAnsi="Calibri" w:cs="Calibri"/>
          <w:bCs/>
          <w:i/>
          <w:lang w:eastAsia="pl-PL"/>
        </w:rPr>
        <w:t>ul: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.......................................</w:t>
      </w:r>
      <w:r w:rsidRPr="00D10877">
        <w:rPr>
          <w:rFonts w:ascii="Calibri" w:hAnsi="Calibri" w:cs="Calibri"/>
          <w:bCs/>
          <w:lang w:eastAsia="pl-PL"/>
        </w:rPr>
        <w:tab/>
      </w:r>
      <w:r w:rsidRPr="00D10877">
        <w:rPr>
          <w:rFonts w:ascii="Calibri" w:hAnsi="Calibri" w:cs="Calibri"/>
          <w:bCs/>
          <w:i/>
          <w:lang w:eastAsia="pl-PL"/>
        </w:rPr>
        <w:t>kod: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</w:t>
      </w:r>
      <w:r w:rsidRPr="00D10877">
        <w:rPr>
          <w:rFonts w:ascii="Calibri" w:hAnsi="Calibri" w:cs="Calibri"/>
          <w:bCs/>
          <w:lang w:eastAsia="pl-PL"/>
        </w:rPr>
        <w:tab/>
      </w:r>
      <w:r w:rsidRPr="00D10877">
        <w:rPr>
          <w:rFonts w:ascii="Calibri" w:hAnsi="Calibri" w:cs="Calibri"/>
          <w:bCs/>
          <w:i/>
          <w:lang w:eastAsia="pl-PL"/>
        </w:rPr>
        <w:t>miejscowość: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............................................</w:t>
      </w:r>
    </w:p>
    <w:p w14:paraId="2F85BAC4" w14:textId="77777777" w:rsidR="008929A7" w:rsidRPr="00D10877" w:rsidRDefault="008929A7" w:rsidP="00111F06">
      <w:pPr>
        <w:numPr>
          <w:ilvl w:val="0"/>
          <w:numId w:val="7"/>
        </w:numPr>
        <w:tabs>
          <w:tab w:val="left" w:pos="180"/>
          <w:tab w:val="left" w:pos="360"/>
        </w:tabs>
        <w:spacing w:before="60" w:after="60" w:line="240" w:lineRule="auto"/>
        <w:rPr>
          <w:rFonts w:ascii="Calibri" w:hAnsi="Calibri" w:cs="Calibri"/>
        </w:rPr>
      </w:pPr>
      <w:r w:rsidRPr="00D10877">
        <w:rPr>
          <w:rFonts w:ascii="Calibri" w:hAnsi="Calibri" w:cs="Calibri"/>
          <w:bCs/>
          <w:lang w:eastAsia="pl-PL"/>
        </w:rPr>
        <w:t>NIP:</w:t>
      </w:r>
      <w:bookmarkStart w:id="1" w:name="Tekst83"/>
      <w:r w:rsidRPr="00D10877">
        <w:rPr>
          <w:rFonts w:ascii="Calibri" w:hAnsi="Calibri" w:cs="Calibri"/>
          <w:bCs/>
          <w:lang w:eastAsia="pl-PL"/>
        </w:rPr>
        <w:t xml:space="preserve"> </w:t>
      </w:r>
      <w:bookmarkEnd w:id="1"/>
      <w:r w:rsidRPr="00D10877">
        <w:rPr>
          <w:rFonts w:ascii="Calibri" w:hAnsi="Calibri" w:cs="Calibri"/>
          <w:bCs/>
          <w:lang w:eastAsia="pl-PL"/>
        </w:rPr>
        <w:t>.......................................... 5. REGON: ………………………………………………</w:t>
      </w:r>
    </w:p>
    <w:p w14:paraId="385ABE01" w14:textId="77777777" w:rsidR="008929A7" w:rsidRPr="006F0F38" w:rsidRDefault="008929A7" w:rsidP="00111F06">
      <w:pPr>
        <w:numPr>
          <w:ilvl w:val="0"/>
          <w:numId w:val="7"/>
        </w:numPr>
        <w:tabs>
          <w:tab w:val="left" w:pos="180"/>
          <w:tab w:val="left" w:pos="360"/>
        </w:tabs>
        <w:spacing w:before="60" w:after="60" w:line="240" w:lineRule="auto"/>
        <w:rPr>
          <w:rFonts w:ascii="Calibri" w:hAnsi="Calibri" w:cs="Calibri"/>
        </w:rPr>
      </w:pPr>
      <w:r w:rsidRPr="00D10877">
        <w:rPr>
          <w:rFonts w:ascii="Calibri" w:hAnsi="Calibri" w:cs="Calibri"/>
          <w:bCs/>
          <w:lang w:eastAsia="pl-PL"/>
        </w:rPr>
        <w:t>TEL: 0 - …………………….  . FAX: 0 - ………………… E-MAIL: ...................................</w:t>
      </w:r>
    </w:p>
    <w:p w14:paraId="0C380D2D" w14:textId="77777777" w:rsidR="006F0F38" w:rsidRDefault="006F0F38" w:rsidP="006F0F38">
      <w:pPr>
        <w:tabs>
          <w:tab w:val="left" w:pos="180"/>
          <w:tab w:val="left" w:pos="360"/>
        </w:tabs>
        <w:spacing w:before="60" w:after="60" w:line="240" w:lineRule="auto"/>
        <w:rPr>
          <w:rFonts w:ascii="Calibri" w:hAnsi="Calibri" w:cs="Calibri"/>
          <w:bCs/>
          <w:lang w:eastAsia="pl-PL"/>
        </w:rPr>
      </w:pPr>
    </w:p>
    <w:p w14:paraId="5D5E1E89" w14:textId="77777777" w:rsidR="006F0F38" w:rsidRPr="00D10877" w:rsidRDefault="006F0F38" w:rsidP="006F0F38">
      <w:pPr>
        <w:tabs>
          <w:tab w:val="left" w:pos="180"/>
          <w:tab w:val="left" w:pos="360"/>
        </w:tabs>
        <w:spacing w:before="60" w:after="60" w:line="240" w:lineRule="auto"/>
        <w:rPr>
          <w:rFonts w:ascii="Calibri" w:hAnsi="Calibri" w:cs="Calibri"/>
        </w:rPr>
      </w:pPr>
    </w:p>
    <w:p w14:paraId="7EC64788" w14:textId="77777777" w:rsidR="008929A7" w:rsidRPr="00D10877" w:rsidRDefault="008929A7" w:rsidP="00111F06">
      <w:pPr>
        <w:numPr>
          <w:ilvl w:val="0"/>
          <w:numId w:val="7"/>
        </w:numPr>
        <w:tabs>
          <w:tab w:val="left" w:pos="180"/>
        </w:tabs>
        <w:spacing w:before="60" w:after="60" w:line="240" w:lineRule="auto"/>
        <w:rPr>
          <w:rFonts w:ascii="Calibri" w:hAnsi="Calibri" w:cs="Calibri"/>
        </w:rPr>
      </w:pPr>
      <w:r w:rsidRPr="00D10877">
        <w:rPr>
          <w:rFonts w:ascii="Calibri" w:hAnsi="Calibri" w:cs="Calibri"/>
          <w:bCs/>
          <w:lang w:eastAsia="pl-PL"/>
        </w:rPr>
        <w:t xml:space="preserve">Konsorcjum z </w:t>
      </w:r>
      <w:r w:rsidRPr="00D10877">
        <w:rPr>
          <w:rFonts w:ascii="Calibri" w:hAnsi="Calibri" w:cs="Calibri"/>
          <w:b/>
          <w:i/>
          <w:lang w:eastAsia="pl-PL"/>
        </w:rPr>
        <w:t xml:space="preserve">(jeżeli dotyczy): </w:t>
      </w:r>
    </w:p>
    <w:p w14:paraId="17B31D7A" w14:textId="77777777" w:rsidR="008929A7" w:rsidRPr="00D10877" w:rsidRDefault="008929A7" w:rsidP="008929A7">
      <w:pPr>
        <w:tabs>
          <w:tab w:val="left" w:pos="180"/>
        </w:tabs>
        <w:spacing w:before="60" w:after="60"/>
        <w:ind w:left="181" w:hanging="181"/>
        <w:jc w:val="both"/>
        <w:rPr>
          <w:rFonts w:ascii="Calibri" w:hAnsi="Calibri" w:cs="Calibri"/>
        </w:rPr>
      </w:pPr>
      <w:r w:rsidRPr="00D10877">
        <w:rPr>
          <w:rFonts w:ascii="Calibri" w:hAnsi="Calibri" w:cs="Calibri"/>
          <w:bCs/>
          <w:lang w:eastAsia="pl-PL"/>
        </w:rPr>
        <w:t>Nazwa Lidera:</w:t>
      </w:r>
    </w:p>
    <w:p w14:paraId="4D7E888B" w14:textId="77777777" w:rsidR="008929A7" w:rsidRPr="00D10877" w:rsidRDefault="008929A7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</w:rPr>
      </w:pPr>
      <w:r w:rsidRPr="00D10877">
        <w:rPr>
          <w:rFonts w:ascii="Calibri" w:hAnsi="Calibri" w:cs="Calibri"/>
          <w:lang w:eastAsia="pl-PL"/>
        </w:rPr>
        <w:t>....................................................................................................................................................</w:t>
      </w:r>
    </w:p>
    <w:p w14:paraId="0A491152" w14:textId="77777777" w:rsidR="008929A7" w:rsidRPr="00D10877" w:rsidRDefault="008929A7" w:rsidP="008929A7">
      <w:pPr>
        <w:tabs>
          <w:tab w:val="left" w:pos="180"/>
        </w:tabs>
        <w:spacing w:before="60" w:after="60"/>
        <w:ind w:left="181" w:hanging="181"/>
        <w:jc w:val="both"/>
        <w:rPr>
          <w:rFonts w:ascii="Calibri" w:hAnsi="Calibri" w:cs="Calibri"/>
        </w:rPr>
      </w:pPr>
      <w:r w:rsidRPr="00D10877">
        <w:rPr>
          <w:rFonts w:ascii="Calibri" w:hAnsi="Calibri" w:cs="Calibri"/>
          <w:bCs/>
          <w:lang w:eastAsia="pl-PL"/>
        </w:rPr>
        <w:t>Siedziba Lidera:</w:t>
      </w:r>
    </w:p>
    <w:p w14:paraId="302A1B95" w14:textId="77777777" w:rsidR="008929A7" w:rsidRPr="00D10877" w:rsidRDefault="008929A7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</w:rPr>
      </w:pPr>
      <w:r w:rsidRPr="00D10877">
        <w:rPr>
          <w:rFonts w:ascii="Calibri" w:hAnsi="Calibri" w:cs="Calibri"/>
          <w:bCs/>
          <w:i/>
          <w:lang w:eastAsia="pl-PL"/>
        </w:rPr>
        <w:t>ul: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.........................................</w:t>
      </w:r>
      <w:r w:rsidRPr="00D10877">
        <w:rPr>
          <w:rFonts w:ascii="Calibri" w:hAnsi="Calibri" w:cs="Calibri"/>
          <w:bCs/>
          <w:lang w:eastAsia="pl-PL"/>
        </w:rPr>
        <w:tab/>
      </w:r>
      <w:r w:rsidRPr="00D10877">
        <w:rPr>
          <w:rFonts w:ascii="Calibri" w:hAnsi="Calibri" w:cs="Calibri"/>
          <w:bCs/>
          <w:i/>
          <w:lang w:eastAsia="pl-PL"/>
        </w:rPr>
        <w:t>kod: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.....................</w:t>
      </w:r>
      <w:r w:rsidRPr="00D10877">
        <w:rPr>
          <w:rFonts w:ascii="Calibri" w:hAnsi="Calibri" w:cs="Calibri"/>
          <w:bCs/>
          <w:lang w:eastAsia="pl-PL"/>
        </w:rPr>
        <w:tab/>
      </w:r>
      <w:r w:rsidRPr="00D10877">
        <w:rPr>
          <w:rFonts w:ascii="Calibri" w:hAnsi="Calibri" w:cs="Calibri"/>
          <w:bCs/>
          <w:i/>
          <w:lang w:eastAsia="pl-PL"/>
        </w:rPr>
        <w:t>miejscowość: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............................................</w:t>
      </w:r>
    </w:p>
    <w:p w14:paraId="5A70DDB9" w14:textId="77777777" w:rsidR="008929A7" w:rsidRPr="00D10877" w:rsidRDefault="008929A7" w:rsidP="008929A7">
      <w:pPr>
        <w:tabs>
          <w:tab w:val="left" w:pos="180"/>
        </w:tabs>
        <w:spacing w:before="60" w:after="60"/>
        <w:ind w:left="181" w:hanging="181"/>
        <w:jc w:val="both"/>
        <w:rPr>
          <w:rFonts w:ascii="Calibri" w:hAnsi="Calibri" w:cs="Calibri"/>
          <w:bCs/>
          <w:lang w:eastAsia="pl-PL"/>
        </w:rPr>
      </w:pPr>
    </w:p>
    <w:p w14:paraId="36F6DDB2" w14:textId="77777777" w:rsidR="008929A7" w:rsidRPr="00D10877" w:rsidRDefault="008929A7" w:rsidP="008929A7">
      <w:pPr>
        <w:tabs>
          <w:tab w:val="left" w:pos="180"/>
        </w:tabs>
        <w:spacing w:before="60" w:after="60"/>
        <w:ind w:left="181" w:hanging="181"/>
        <w:jc w:val="both"/>
        <w:rPr>
          <w:rFonts w:ascii="Calibri" w:hAnsi="Calibri" w:cs="Calibri"/>
        </w:rPr>
      </w:pPr>
      <w:r w:rsidRPr="00D10877">
        <w:rPr>
          <w:rFonts w:ascii="Calibri" w:hAnsi="Calibri" w:cs="Calibri"/>
          <w:bCs/>
          <w:lang w:eastAsia="pl-PL"/>
        </w:rPr>
        <w:t>Nazwa Partnera:</w:t>
      </w:r>
    </w:p>
    <w:p w14:paraId="37A3C730" w14:textId="77777777" w:rsidR="008929A7" w:rsidRPr="00D10877" w:rsidRDefault="008929A7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</w:rPr>
      </w:pPr>
      <w:r w:rsidRPr="00D10877">
        <w:rPr>
          <w:rFonts w:ascii="Calibri" w:hAnsi="Calibri" w:cs="Calibri"/>
          <w:lang w:eastAsia="pl-PL"/>
        </w:rPr>
        <w:t>....................................................................................................................................................</w:t>
      </w:r>
    </w:p>
    <w:p w14:paraId="211D47E4" w14:textId="77777777" w:rsidR="008929A7" w:rsidRPr="00D10877" w:rsidRDefault="008929A7" w:rsidP="008929A7">
      <w:pPr>
        <w:tabs>
          <w:tab w:val="left" w:pos="180"/>
        </w:tabs>
        <w:spacing w:before="60" w:after="60"/>
        <w:ind w:left="181" w:hanging="181"/>
        <w:jc w:val="both"/>
        <w:rPr>
          <w:rFonts w:ascii="Calibri" w:hAnsi="Calibri" w:cs="Calibri"/>
        </w:rPr>
      </w:pPr>
      <w:r w:rsidRPr="00D10877">
        <w:rPr>
          <w:rFonts w:ascii="Calibri" w:hAnsi="Calibri" w:cs="Calibri"/>
          <w:bCs/>
          <w:lang w:eastAsia="pl-PL"/>
        </w:rPr>
        <w:t>Siedziba Partnera:</w:t>
      </w:r>
    </w:p>
    <w:p w14:paraId="7B5BCC4B" w14:textId="77777777" w:rsidR="008929A7" w:rsidRDefault="008929A7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  <w:lang w:eastAsia="pl-PL"/>
        </w:rPr>
      </w:pPr>
      <w:r w:rsidRPr="00D10877">
        <w:rPr>
          <w:rFonts w:ascii="Calibri" w:hAnsi="Calibri" w:cs="Calibri"/>
          <w:bCs/>
          <w:i/>
          <w:lang w:eastAsia="pl-PL"/>
        </w:rPr>
        <w:t>ul: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.........................................</w:t>
      </w:r>
      <w:r w:rsidRPr="00D10877">
        <w:rPr>
          <w:rFonts w:ascii="Calibri" w:hAnsi="Calibri" w:cs="Calibri"/>
          <w:bCs/>
          <w:lang w:eastAsia="pl-PL"/>
        </w:rPr>
        <w:tab/>
      </w:r>
      <w:r w:rsidRPr="00D10877">
        <w:rPr>
          <w:rFonts w:ascii="Calibri" w:hAnsi="Calibri" w:cs="Calibri"/>
          <w:bCs/>
          <w:i/>
          <w:lang w:eastAsia="pl-PL"/>
        </w:rPr>
        <w:t>kod: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.....................</w:t>
      </w:r>
      <w:r w:rsidRPr="00D10877">
        <w:rPr>
          <w:rFonts w:ascii="Calibri" w:hAnsi="Calibri" w:cs="Calibri"/>
          <w:bCs/>
          <w:lang w:eastAsia="pl-PL"/>
        </w:rPr>
        <w:tab/>
      </w:r>
      <w:r w:rsidRPr="00D10877">
        <w:rPr>
          <w:rFonts w:ascii="Calibri" w:hAnsi="Calibri" w:cs="Calibri"/>
          <w:bCs/>
          <w:i/>
          <w:lang w:eastAsia="pl-PL"/>
        </w:rPr>
        <w:t>miejscowość:</w:t>
      </w:r>
      <w:r w:rsidRPr="00D10877">
        <w:rPr>
          <w:rFonts w:ascii="Calibri" w:hAnsi="Calibri" w:cs="Calibri"/>
          <w:bCs/>
          <w:lang w:eastAsia="pl-PL"/>
        </w:rPr>
        <w:t xml:space="preserve"> </w:t>
      </w:r>
      <w:r w:rsidRPr="00D10877">
        <w:rPr>
          <w:rFonts w:ascii="Calibri" w:hAnsi="Calibri" w:cs="Calibri"/>
          <w:lang w:eastAsia="pl-PL"/>
        </w:rPr>
        <w:t>............................................</w:t>
      </w:r>
    </w:p>
    <w:p w14:paraId="0BB94A9E" w14:textId="77777777" w:rsidR="00712643" w:rsidRDefault="00712643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</w:rPr>
      </w:pPr>
    </w:p>
    <w:p w14:paraId="5E703C21" w14:textId="77777777" w:rsidR="00AB3C95" w:rsidRDefault="00AB3C95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</w:rPr>
      </w:pPr>
    </w:p>
    <w:p w14:paraId="12BFA8B0" w14:textId="77777777" w:rsidR="00AB3C95" w:rsidRDefault="00AB3C95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</w:rPr>
      </w:pPr>
    </w:p>
    <w:p w14:paraId="5DB73496" w14:textId="77777777" w:rsidR="00AB3C95" w:rsidRDefault="00AB3C95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</w:rPr>
      </w:pPr>
    </w:p>
    <w:p w14:paraId="6A4D84B1" w14:textId="77777777" w:rsidR="0002544C" w:rsidRDefault="0002544C" w:rsidP="0002544C">
      <w:pPr>
        <w:numPr>
          <w:ilvl w:val="0"/>
          <w:numId w:val="112"/>
        </w:numPr>
        <w:tabs>
          <w:tab w:val="left" w:pos="180"/>
        </w:tabs>
        <w:spacing w:before="60" w:after="60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Oświadczamy, że wykonawca którego reprezentuję jest:</w:t>
      </w:r>
    </w:p>
    <w:p w14:paraId="3AE85D22" w14:textId="77777777" w:rsidR="0002544C" w:rsidRDefault="0002544C" w:rsidP="0002544C">
      <w:pPr>
        <w:numPr>
          <w:ilvl w:val="0"/>
          <w:numId w:val="113"/>
        </w:numPr>
        <w:tabs>
          <w:tab w:val="left" w:pos="180"/>
        </w:tabs>
        <w:spacing w:before="60" w:after="60"/>
        <w:rPr>
          <w:rFonts w:ascii="Calibri" w:hAnsi="Calibri" w:cs="Calibri"/>
        </w:rPr>
      </w:pPr>
      <w:r>
        <w:rPr>
          <w:rFonts w:ascii="Calibri" w:hAnsi="Calibri" w:cs="Calibri"/>
          <w:b/>
        </w:rPr>
        <w:t>mikro przedsiębiorcą</w:t>
      </w:r>
      <w:r>
        <w:rPr>
          <w:rFonts w:ascii="Calibri" w:hAnsi="Calibri" w:cs="Calibri"/>
        </w:rPr>
        <w:t xml:space="preserve">  (mikro przedsiębiorstwo definiuje się jako przedsiębiorstwo, które zatrudnia mniej niż 10 pracowników i którego roczny obrót lub roczna suma bilansowa nie przekracza 2 milionów EUR)</w:t>
      </w:r>
    </w:p>
    <w:p w14:paraId="7F49AB3A" w14:textId="77777777" w:rsidR="0002544C" w:rsidRDefault="0002544C" w:rsidP="0002544C">
      <w:pPr>
        <w:numPr>
          <w:ilvl w:val="0"/>
          <w:numId w:val="113"/>
        </w:numPr>
        <w:tabs>
          <w:tab w:val="left" w:pos="180"/>
        </w:tabs>
        <w:spacing w:before="60" w:after="60"/>
        <w:rPr>
          <w:rFonts w:ascii="Calibri" w:hAnsi="Calibri" w:cs="Calibri"/>
        </w:rPr>
      </w:pPr>
      <w:r>
        <w:rPr>
          <w:rFonts w:ascii="Calibri" w:hAnsi="Calibri" w:cs="Calibri"/>
          <w:b/>
        </w:rPr>
        <w:t>małym przedsiębiorcą</w:t>
      </w:r>
      <w:r>
        <w:rPr>
          <w:rFonts w:ascii="Calibri" w:hAnsi="Calibri" w:cs="Calibri"/>
        </w:rPr>
        <w:t xml:space="preserve"> (małe przedsiębiorstwo definiuje się jako przedsiębiorstwo, które zatrudnia mniej niż 50 pracowników i którego roczny obrót lub roczna suma bilansowa nie przekracza 10 milionów EUR)</w:t>
      </w:r>
    </w:p>
    <w:p w14:paraId="483AD405" w14:textId="77777777" w:rsidR="0002544C" w:rsidRDefault="0002544C" w:rsidP="0002544C">
      <w:pPr>
        <w:numPr>
          <w:ilvl w:val="0"/>
          <w:numId w:val="113"/>
        </w:numPr>
        <w:tabs>
          <w:tab w:val="left" w:pos="180"/>
        </w:tabs>
        <w:spacing w:before="60" w:after="60"/>
        <w:rPr>
          <w:rFonts w:ascii="Calibri" w:hAnsi="Calibri" w:cs="Calibri"/>
        </w:rPr>
      </w:pPr>
      <w:r>
        <w:rPr>
          <w:rFonts w:ascii="Calibri" w:hAnsi="Calibri" w:cs="Calibri"/>
          <w:b/>
        </w:rPr>
        <w:t>średnim przedsiębiorcą</w:t>
      </w:r>
      <w:r>
        <w:rPr>
          <w:rFonts w:ascii="Calibri" w:hAnsi="Calibri" w:cs="Calibri"/>
        </w:rPr>
        <w:t xml:space="preserve"> (średnie przedsiębiorstwo definiuje się jako przedsiębiorstwo, które zatrudnia mniej niż 250 pracowników i którego roczny obrót nie przekracza 50 milionów EUR lub roczna suma bilansowa nie przekracza 43 milionów EUR)</w:t>
      </w:r>
    </w:p>
    <w:p w14:paraId="13E498B7" w14:textId="77777777" w:rsidR="0002544C" w:rsidRDefault="0002544C" w:rsidP="0002544C">
      <w:pPr>
        <w:numPr>
          <w:ilvl w:val="0"/>
          <w:numId w:val="113"/>
        </w:numPr>
        <w:tabs>
          <w:tab w:val="left" w:pos="180"/>
        </w:tabs>
        <w:spacing w:before="60" w:after="60"/>
        <w:rPr>
          <w:rFonts w:ascii="Calibri" w:hAnsi="Calibri" w:cs="Calibri"/>
        </w:rPr>
      </w:pPr>
      <w:r>
        <w:rPr>
          <w:rFonts w:ascii="Calibri" w:hAnsi="Calibri" w:cs="Calibri"/>
          <w:b/>
        </w:rPr>
        <w:t>Inne</w:t>
      </w:r>
    </w:p>
    <w:p w14:paraId="43C3503D" w14:textId="77777777" w:rsidR="0002544C" w:rsidRDefault="0002544C" w:rsidP="0002544C">
      <w:pPr>
        <w:numPr>
          <w:ilvl w:val="0"/>
          <w:numId w:val="113"/>
        </w:numPr>
        <w:tabs>
          <w:tab w:val="left" w:pos="180"/>
        </w:tabs>
        <w:spacing w:before="60" w:after="60"/>
        <w:rPr>
          <w:rFonts w:ascii="Calibri" w:hAnsi="Calibri" w:cs="Calibri"/>
        </w:rPr>
      </w:pPr>
      <w:r>
        <w:rPr>
          <w:rFonts w:ascii="Calibri" w:hAnsi="Calibri" w:cs="Calibri"/>
          <w:b/>
        </w:rPr>
        <w:t>Jednoosobowa działalność gospodarcza</w:t>
      </w:r>
    </w:p>
    <w:p w14:paraId="36EA10FF" w14:textId="77777777" w:rsidR="0002544C" w:rsidRDefault="0002544C" w:rsidP="0002544C">
      <w:pPr>
        <w:numPr>
          <w:ilvl w:val="0"/>
          <w:numId w:val="113"/>
        </w:numPr>
        <w:tabs>
          <w:tab w:val="left" w:pos="180"/>
        </w:tabs>
        <w:spacing w:before="60" w:after="60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Osoba fizyczna nie prowadząca działalności gospodarczej </w:t>
      </w:r>
    </w:p>
    <w:p w14:paraId="5A49097E" w14:textId="77777777" w:rsidR="00712643" w:rsidRPr="00712643" w:rsidRDefault="00712643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  <w:color w:val="0070C0"/>
        </w:rPr>
      </w:pPr>
      <w:r w:rsidRPr="00712643">
        <w:rPr>
          <w:rFonts w:ascii="Calibri" w:hAnsi="Calibri" w:cs="Calibri"/>
          <w:color w:val="0070C0"/>
        </w:rPr>
        <w:t>(należy wybrać)</w:t>
      </w:r>
    </w:p>
    <w:p w14:paraId="3EFE1944" w14:textId="77777777" w:rsidR="00712643" w:rsidRPr="00D10877" w:rsidRDefault="00712643" w:rsidP="008929A7">
      <w:pPr>
        <w:tabs>
          <w:tab w:val="left" w:pos="180"/>
        </w:tabs>
        <w:spacing w:before="60" w:after="60"/>
        <w:ind w:left="181" w:hanging="181"/>
        <w:rPr>
          <w:rFonts w:ascii="Calibri" w:hAnsi="Calibri" w:cs="Calibri"/>
        </w:rPr>
      </w:pPr>
    </w:p>
    <w:p w14:paraId="351C0E29" w14:textId="77777777" w:rsidR="008929A7" w:rsidRPr="00D10877" w:rsidRDefault="008929A7" w:rsidP="008929A7">
      <w:pPr>
        <w:rPr>
          <w:rFonts w:ascii="Calibri" w:eastAsia="Calibri" w:hAnsi="Calibri" w:cs="Calibri"/>
          <w:vertAlign w:val="superscript"/>
        </w:rPr>
      </w:pPr>
    </w:p>
    <w:p w14:paraId="1058072D" w14:textId="77777777" w:rsidR="008929A7" w:rsidRPr="00D10877" w:rsidRDefault="008929A7" w:rsidP="006F0F38">
      <w:pPr>
        <w:jc w:val="center"/>
        <w:rPr>
          <w:rFonts w:ascii="Calibri" w:hAnsi="Calibri" w:cs="Calibri"/>
        </w:rPr>
      </w:pPr>
      <w:r w:rsidRPr="00D10877">
        <w:rPr>
          <w:rFonts w:ascii="Calibri" w:hAnsi="Calibri" w:cs="Calibri"/>
        </w:rPr>
        <w:t>W odpowiedzi na ogłoszenie o zamówieniu publicznym na zadanie pn.</w:t>
      </w:r>
    </w:p>
    <w:p w14:paraId="1C17F961" w14:textId="3D2D8AC8" w:rsidR="006F0F38" w:rsidRDefault="008929A7" w:rsidP="006F0F38">
      <w:pPr>
        <w:jc w:val="center"/>
        <w:rPr>
          <w:rFonts w:ascii="Calibri" w:hAnsi="Calibri" w:cs="Calibri"/>
          <w:b/>
          <w:bCs/>
          <w:i/>
          <w:color w:val="008000"/>
          <w:sz w:val="28"/>
          <w:szCs w:val="28"/>
        </w:rPr>
      </w:pPr>
      <w:r w:rsidRPr="006F0F38">
        <w:rPr>
          <w:rFonts w:ascii="Calibri" w:hAnsi="Calibri" w:cs="Calibri"/>
          <w:b/>
          <w:bCs/>
          <w:i/>
          <w:color w:val="008000"/>
          <w:sz w:val="28"/>
          <w:szCs w:val="28"/>
        </w:rPr>
        <w:t>„</w:t>
      </w:r>
      <w:r w:rsidR="006D7741" w:rsidRPr="006D7741">
        <w:rPr>
          <w:rFonts w:ascii="Calibri" w:hAnsi="Calibri" w:cs="Calibri"/>
          <w:b/>
          <w:bCs/>
          <w:i/>
          <w:color w:val="008000"/>
          <w:sz w:val="28"/>
          <w:szCs w:val="28"/>
        </w:rPr>
        <w:t xml:space="preserve">Odbiór i zagospodarowanie osadów ściekowych pochodzących z oczyszczalni ścieków w </w:t>
      </w:r>
      <w:r w:rsidR="006D7741">
        <w:rPr>
          <w:rFonts w:ascii="Calibri" w:hAnsi="Calibri" w:cs="Calibri"/>
          <w:b/>
          <w:bCs/>
          <w:i/>
          <w:color w:val="008000"/>
          <w:sz w:val="28"/>
          <w:szCs w:val="28"/>
        </w:rPr>
        <w:t>Siedliskach Gmina Lubenia w 202</w:t>
      </w:r>
      <w:r w:rsidR="0002544C">
        <w:rPr>
          <w:rFonts w:ascii="Calibri" w:hAnsi="Calibri" w:cs="Calibri"/>
          <w:b/>
          <w:bCs/>
          <w:i/>
          <w:color w:val="008000"/>
          <w:sz w:val="28"/>
          <w:szCs w:val="28"/>
        </w:rPr>
        <w:t>5</w:t>
      </w:r>
      <w:r w:rsidR="00A8762C">
        <w:rPr>
          <w:rFonts w:ascii="Calibri" w:hAnsi="Calibri" w:cs="Calibri"/>
          <w:b/>
          <w:bCs/>
          <w:i/>
          <w:color w:val="008000"/>
          <w:sz w:val="28"/>
          <w:szCs w:val="28"/>
        </w:rPr>
        <w:t xml:space="preserve"> </w:t>
      </w:r>
      <w:r w:rsidR="006D7741">
        <w:rPr>
          <w:rFonts w:ascii="Calibri" w:hAnsi="Calibri" w:cs="Calibri"/>
          <w:b/>
          <w:bCs/>
          <w:i/>
          <w:color w:val="008000"/>
          <w:sz w:val="28"/>
          <w:szCs w:val="28"/>
        </w:rPr>
        <w:t>r.”</w:t>
      </w:r>
    </w:p>
    <w:p w14:paraId="5EC6C246" w14:textId="77777777" w:rsidR="006F0F38" w:rsidRDefault="006F0F38" w:rsidP="006F0F38">
      <w:pPr>
        <w:jc w:val="center"/>
        <w:rPr>
          <w:rFonts w:ascii="Calibri" w:hAnsi="Calibri" w:cs="Calibri"/>
          <w:b/>
          <w:bCs/>
          <w:i/>
          <w:color w:val="008000"/>
          <w:sz w:val="28"/>
          <w:szCs w:val="28"/>
        </w:rPr>
      </w:pPr>
    </w:p>
    <w:p w14:paraId="0A17CE93" w14:textId="77777777" w:rsidR="008929A7" w:rsidRPr="006F0F38" w:rsidRDefault="00712643" w:rsidP="00BD435F">
      <w:pPr>
        <w:pStyle w:val="Akapitzlist"/>
        <w:numPr>
          <w:ilvl w:val="0"/>
          <w:numId w:val="46"/>
        </w:numPr>
        <w:jc w:val="both"/>
        <w:rPr>
          <w:rFonts w:ascii="Calibri" w:hAnsi="Calibri" w:cs="Calibri"/>
          <w:sz w:val="22"/>
          <w:szCs w:val="22"/>
        </w:rPr>
      </w:pPr>
      <w:r w:rsidRPr="006F0F38">
        <w:rPr>
          <w:rFonts w:ascii="Calibri" w:hAnsi="Calibri" w:cs="Calibri"/>
          <w:sz w:val="22"/>
          <w:szCs w:val="22"/>
        </w:rPr>
        <w:t>O</w:t>
      </w:r>
      <w:r w:rsidR="008929A7" w:rsidRPr="006F0F38">
        <w:rPr>
          <w:rFonts w:ascii="Calibri" w:hAnsi="Calibri" w:cs="Calibri"/>
          <w:sz w:val="22"/>
          <w:szCs w:val="22"/>
        </w:rPr>
        <w:t xml:space="preserve">ferujemy wykonanie zamówienia, zgodnie z wymogami Specyfikacji Warunków Zamówienia za </w:t>
      </w:r>
      <w:r w:rsidR="006F0F38" w:rsidRPr="006F0F38">
        <w:rPr>
          <w:rFonts w:ascii="Calibri" w:hAnsi="Calibri" w:cs="Calibri"/>
          <w:sz w:val="22"/>
          <w:szCs w:val="22"/>
        </w:rPr>
        <w:t xml:space="preserve">cenę </w:t>
      </w:r>
      <w:r w:rsidR="008929A7" w:rsidRPr="006F0F38">
        <w:rPr>
          <w:rFonts w:ascii="Calibri" w:hAnsi="Calibri" w:cs="Calibri"/>
          <w:sz w:val="22"/>
          <w:szCs w:val="22"/>
        </w:rPr>
        <w:t>:</w:t>
      </w:r>
    </w:p>
    <w:p w14:paraId="4E5C9A65" w14:textId="77777777" w:rsidR="00712643" w:rsidRPr="006F0F38" w:rsidRDefault="00712643" w:rsidP="00712643">
      <w:pPr>
        <w:ind w:left="360"/>
        <w:jc w:val="both"/>
        <w:rPr>
          <w:rFonts w:ascii="Calibri" w:hAnsi="Calibri" w:cs="Calibri"/>
          <w:b/>
        </w:rPr>
      </w:pPr>
    </w:p>
    <w:p w14:paraId="519BE8FC" w14:textId="3BE3E9F3" w:rsidR="006F0F38" w:rsidRPr="006F0F38" w:rsidRDefault="006F0F38" w:rsidP="00712643">
      <w:pPr>
        <w:ind w:left="360"/>
        <w:jc w:val="both"/>
        <w:rPr>
          <w:rFonts w:ascii="Calibri" w:hAnsi="Calibri" w:cs="Calibri"/>
          <w:b/>
          <w:color w:val="0070C0"/>
        </w:rPr>
      </w:pPr>
      <w:r w:rsidRPr="006F0F38">
        <w:rPr>
          <w:rFonts w:ascii="Calibri" w:hAnsi="Calibri" w:cs="Calibri"/>
          <w:b/>
          <w:color w:val="0070C0"/>
        </w:rPr>
        <w:t>Zamówienie podstawowe</w:t>
      </w:r>
      <w:r w:rsidR="0002544C">
        <w:rPr>
          <w:rFonts w:ascii="Calibri" w:hAnsi="Calibri" w:cs="Calibri"/>
          <w:b/>
          <w:color w:val="0070C0"/>
        </w:rPr>
        <w:t>+ opcja</w:t>
      </w:r>
    </w:p>
    <w:p w14:paraId="6545F2A5" w14:textId="77777777" w:rsidR="008929A7" w:rsidRPr="00D10877" w:rsidRDefault="008929A7" w:rsidP="008929A7">
      <w:pPr>
        <w:spacing w:after="120" w:line="360" w:lineRule="auto"/>
        <w:ind w:left="170"/>
        <w:rPr>
          <w:rFonts w:ascii="Calibri" w:hAnsi="Calibri" w:cs="Calibri"/>
        </w:rPr>
      </w:pPr>
      <w:r w:rsidRPr="00D10877">
        <w:rPr>
          <w:rFonts w:ascii="Calibri" w:hAnsi="Calibri" w:cs="Calibri"/>
          <w:b/>
        </w:rPr>
        <w:t xml:space="preserve">brutto </w:t>
      </w:r>
      <w:r w:rsidRPr="00D10877">
        <w:rPr>
          <w:rFonts w:ascii="Calibri" w:hAnsi="Calibri" w:cs="Calibri"/>
          <w:b/>
          <w:vertAlign w:val="superscript"/>
        </w:rPr>
        <w:footnoteReference w:id="1"/>
      </w:r>
      <w:r w:rsidRPr="00D10877">
        <w:rPr>
          <w:rFonts w:ascii="Calibri" w:hAnsi="Calibri" w:cs="Calibri"/>
          <w:b/>
        </w:rPr>
        <w:t xml:space="preserve"> ....................................... zł (słownie : ....................................................................</w:t>
      </w:r>
      <w:r w:rsidRPr="00D10877">
        <w:rPr>
          <w:rFonts w:ascii="Calibri" w:hAnsi="Calibri" w:cs="Calibri"/>
          <w:b/>
        </w:rPr>
        <w:br/>
        <w:t>........................................................................................................... złotych .........../100)</w:t>
      </w:r>
    </w:p>
    <w:p w14:paraId="477AA1BF" w14:textId="77777777" w:rsidR="008929A7" w:rsidRPr="00D10877" w:rsidRDefault="008929A7" w:rsidP="008929A7">
      <w:pPr>
        <w:spacing w:after="120" w:line="360" w:lineRule="auto"/>
        <w:ind w:left="170"/>
        <w:rPr>
          <w:rFonts w:ascii="Calibri" w:hAnsi="Calibri" w:cs="Calibri"/>
        </w:rPr>
      </w:pPr>
      <w:r w:rsidRPr="00D10877">
        <w:rPr>
          <w:rFonts w:ascii="Calibri" w:hAnsi="Calibri" w:cs="Calibri"/>
          <w:b/>
        </w:rPr>
        <w:t xml:space="preserve">w tym: </w:t>
      </w:r>
    </w:p>
    <w:p w14:paraId="469BF540" w14:textId="77777777" w:rsidR="008929A7" w:rsidRPr="00D10877" w:rsidRDefault="008929A7" w:rsidP="008929A7">
      <w:pPr>
        <w:spacing w:after="120" w:line="360" w:lineRule="auto"/>
        <w:ind w:left="170"/>
        <w:rPr>
          <w:rFonts w:ascii="Calibri" w:hAnsi="Calibri" w:cs="Calibri"/>
        </w:rPr>
      </w:pPr>
      <w:r w:rsidRPr="00D10877">
        <w:rPr>
          <w:rFonts w:ascii="Calibri" w:hAnsi="Calibri" w:cs="Calibri"/>
          <w:b/>
        </w:rPr>
        <w:t>netto ....................................... zł (słownie : .......................................................................</w:t>
      </w:r>
      <w:r w:rsidRPr="00D10877">
        <w:rPr>
          <w:rFonts w:ascii="Calibri" w:hAnsi="Calibri" w:cs="Calibri"/>
          <w:b/>
        </w:rPr>
        <w:br/>
        <w:t>.................................................................................................... złotych .........../100)</w:t>
      </w:r>
    </w:p>
    <w:p w14:paraId="681C826C" w14:textId="77777777" w:rsidR="008929A7" w:rsidRPr="00D10877" w:rsidRDefault="008929A7" w:rsidP="008929A7">
      <w:pPr>
        <w:spacing w:after="120" w:line="360" w:lineRule="auto"/>
        <w:jc w:val="both"/>
        <w:rPr>
          <w:rFonts w:ascii="Calibri" w:hAnsi="Calibri" w:cs="Calibri"/>
        </w:rPr>
      </w:pPr>
      <w:r w:rsidRPr="00D10877">
        <w:rPr>
          <w:rFonts w:ascii="Calibri" w:hAnsi="Calibri" w:cs="Calibri"/>
        </w:rPr>
        <w:lastRenderedPageBreak/>
        <w:t xml:space="preserve">VAT (……. %) </w:t>
      </w:r>
      <w:r w:rsidRPr="00D10877">
        <w:rPr>
          <w:rFonts w:ascii="Calibri" w:hAnsi="Calibri" w:cs="Calibri"/>
          <w:b/>
        </w:rPr>
        <w:t>....................................... zł (słownie : ...........................................</w:t>
      </w:r>
      <w:r w:rsidRPr="00D10877">
        <w:rPr>
          <w:rFonts w:ascii="Calibri" w:hAnsi="Calibri" w:cs="Calibri"/>
          <w:b/>
        </w:rPr>
        <w:br/>
        <w:t>.............................................................................................................. złotych .........../100)</w:t>
      </w:r>
    </w:p>
    <w:p w14:paraId="28C451D6" w14:textId="77777777" w:rsidR="000E5ED1" w:rsidRDefault="000E5ED1" w:rsidP="008929A7">
      <w:pPr>
        <w:ind w:left="170"/>
        <w:jc w:val="both"/>
        <w:rPr>
          <w:rFonts w:ascii="Calibri" w:hAnsi="Calibri" w:cs="Calibri"/>
          <w:color w:val="FF0000"/>
          <w:highlight w:val="yellow"/>
        </w:rPr>
      </w:pPr>
    </w:p>
    <w:p w14:paraId="0E84481A" w14:textId="77777777" w:rsidR="006D7741" w:rsidRDefault="006D7741" w:rsidP="006D7741">
      <w:pPr>
        <w:spacing w:after="120" w:line="360" w:lineRule="auto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 tym:</w:t>
      </w:r>
    </w:p>
    <w:p w14:paraId="03CEBA42" w14:textId="77777777" w:rsidR="006D7741" w:rsidRPr="00267B1F" w:rsidRDefault="006D7741" w:rsidP="006D7741">
      <w:pPr>
        <w:spacing w:after="120" w:line="360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267B1F">
        <w:rPr>
          <w:rFonts w:ascii="Tahoma" w:hAnsi="Tahoma" w:cs="Tahoma"/>
          <w:b/>
          <w:color w:val="FF0000"/>
          <w:sz w:val="20"/>
          <w:szCs w:val="20"/>
        </w:rPr>
        <w:t>(należy uzupełnić)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6"/>
        <w:gridCol w:w="1646"/>
        <w:gridCol w:w="1298"/>
        <w:gridCol w:w="1327"/>
        <w:gridCol w:w="1288"/>
        <w:gridCol w:w="1288"/>
        <w:gridCol w:w="1288"/>
      </w:tblGrid>
      <w:tr w:rsidR="006D7741" w:rsidRPr="00455C0D" w14:paraId="739954D6" w14:textId="77777777" w:rsidTr="000B6383">
        <w:tc>
          <w:tcPr>
            <w:tcW w:w="959" w:type="dxa"/>
            <w:shd w:val="clear" w:color="auto" w:fill="D9D9D9"/>
          </w:tcPr>
          <w:p w14:paraId="2CCC1AEB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671" w:type="dxa"/>
            <w:shd w:val="clear" w:color="auto" w:fill="D9D9D9"/>
          </w:tcPr>
          <w:p w14:paraId="2D3171E7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Nazwa asortymentu</w:t>
            </w:r>
          </w:p>
        </w:tc>
        <w:tc>
          <w:tcPr>
            <w:tcW w:w="1316" w:type="dxa"/>
            <w:shd w:val="clear" w:color="auto" w:fill="D9D9D9"/>
          </w:tcPr>
          <w:p w14:paraId="5CEB7E29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Ilość jednostek ( Mg)</w:t>
            </w:r>
          </w:p>
        </w:tc>
        <w:tc>
          <w:tcPr>
            <w:tcW w:w="1327" w:type="dxa"/>
            <w:shd w:val="clear" w:color="auto" w:fill="D9D9D9"/>
          </w:tcPr>
          <w:p w14:paraId="5153E387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Cena jednostkowa netto (PLN)</w:t>
            </w:r>
          </w:p>
        </w:tc>
        <w:tc>
          <w:tcPr>
            <w:tcW w:w="1316" w:type="dxa"/>
            <w:shd w:val="clear" w:color="auto" w:fill="D9D9D9"/>
          </w:tcPr>
          <w:p w14:paraId="1A4C9CD2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Wartość netto (PLN)</w:t>
            </w:r>
          </w:p>
        </w:tc>
        <w:tc>
          <w:tcPr>
            <w:tcW w:w="1316" w:type="dxa"/>
            <w:shd w:val="clear" w:color="auto" w:fill="D9D9D9"/>
          </w:tcPr>
          <w:p w14:paraId="0828D18D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Wartość VAT (PLN)</w:t>
            </w:r>
          </w:p>
        </w:tc>
        <w:tc>
          <w:tcPr>
            <w:tcW w:w="1316" w:type="dxa"/>
            <w:shd w:val="clear" w:color="auto" w:fill="D9D9D9"/>
          </w:tcPr>
          <w:p w14:paraId="20FBB69C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Wartość brutto (PLN)</w:t>
            </w:r>
          </w:p>
        </w:tc>
      </w:tr>
      <w:tr w:rsidR="006D7741" w:rsidRPr="002F52A8" w14:paraId="548E8EA7" w14:textId="77777777" w:rsidTr="000B6383">
        <w:tc>
          <w:tcPr>
            <w:tcW w:w="959" w:type="dxa"/>
            <w:shd w:val="clear" w:color="auto" w:fill="auto"/>
          </w:tcPr>
          <w:p w14:paraId="5C589199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52A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71" w:type="dxa"/>
            <w:shd w:val="clear" w:color="auto" w:fill="auto"/>
          </w:tcPr>
          <w:p w14:paraId="4CD67E29" w14:textId="77777777" w:rsidR="006D7741" w:rsidRPr="002F52A8" w:rsidRDefault="006D7741" w:rsidP="000B6383">
            <w:pPr>
              <w:spacing w:after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F52A8">
              <w:rPr>
                <w:rFonts w:ascii="Tahoma" w:hAnsi="Tahoma" w:cs="Tahoma"/>
                <w:sz w:val="20"/>
                <w:szCs w:val="20"/>
              </w:rPr>
              <w:t>Osad ściekowy kod 19 08 05</w:t>
            </w:r>
          </w:p>
        </w:tc>
        <w:tc>
          <w:tcPr>
            <w:tcW w:w="1316" w:type="dxa"/>
            <w:shd w:val="clear" w:color="auto" w:fill="auto"/>
          </w:tcPr>
          <w:p w14:paraId="5BB2D418" w14:textId="7C0AC945" w:rsidR="006D7741" w:rsidRPr="002F52A8" w:rsidRDefault="00A8762C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  <w:r w:rsidR="0002544C">
              <w:rPr>
                <w:rFonts w:ascii="Tahoma" w:hAnsi="Tahoma" w:cs="Tahoma"/>
                <w:sz w:val="20"/>
                <w:szCs w:val="20"/>
              </w:rPr>
              <w:t>0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327" w:type="dxa"/>
            <w:shd w:val="clear" w:color="auto" w:fill="auto"/>
          </w:tcPr>
          <w:p w14:paraId="767F7774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14:paraId="13169C12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14:paraId="656E2CFD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14:paraId="4EC0C691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7741" w:rsidRPr="00455C0D" w14:paraId="240A944D" w14:textId="77777777" w:rsidTr="000B6383">
        <w:tc>
          <w:tcPr>
            <w:tcW w:w="959" w:type="dxa"/>
            <w:shd w:val="clear" w:color="auto" w:fill="auto"/>
          </w:tcPr>
          <w:p w14:paraId="7C037EAC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52A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671" w:type="dxa"/>
            <w:shd w:val="clear" w:color="auto" w:fill="auto"/>
          </w:tcPr>
          <w:p w14:paraId="2D1F7CCE" w14:textId="77777777" w:rsidR="006D7741" w:rsidRPr="002F52A8" w:rsidRDefault="006D7741" w:rsidP="000B6383">
            <w:pPr>
              <w:spacing w:after="120"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F52A8">
              <w:rPr>
                <w:rFonts w:ascii="Tahoma" w:hAnsi="Tahoma" w:cs="Tahoma"/>
                <w:sz w:val="20"/>
                <w:szCs w:val="20"/>
              </w:rPr>
              <w:t>Skratki</w:t>
            </w:r>
            <w:proofErr w:type="spellEnd"/>
            <w:r w:rsidRPr="002F52A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2C03A91A" w14:textId="77777777" w:rsidR="006D7741" w:rsidRPr="002F52A8" w:rsidRDefault="006D7741" w:rsidP="000B6383">
            <w:pPr>
              <w:spacing w:after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F52A8">
              <w:rPr>
                <w:rFonts w:ascii="Tahoma" w:hAnsi="Tahoma" w:cs="Tahoma"/>
                <w:sz w:val="20"/>
                <w:szCs w:val="20"/>
              </w:rPr>
              <w:t xml:space="preserve">kod 19 08 01 </w:t>
            </w:r>
          </w:p>
        </w:tc>
        <w:tc>
          <w:tcPr>
            <w:tcW w:w="1316" w:type="dxa"/>
            <w:shd w:val="clear" w:color="auto" w:fill="auto"/>
          </w:tcPr>
          <w:p w14:paraId="237B221D" w14:textId="38D1D1FD" w:rsidR="006D7741" w:rsidRPr="002F52A8" w:rsidRDefault="002F52A8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52A8">
              <w:rPr>
                <w:rFonts w:ascii="Tahoma" w:hAnsi="Tahoma" w:cs="Tahoma"/>
                <w:sz w:val="20"/>
                <w:szCs w:val="20"/>
              </w:rPr>
              <w:t>1</w:t>
            </w:r>
            <w:r w:rsidR="0002544C">
              <w:rPr>
                <w:rFonts w:ascii="Tahoma" w:hAnsi="Tahoma" w:cs="Tahoma"/>
                <w:sz w:val="20"/>
                <w:szCs w:val="20"/>
              </w:rPr>
              <w:t>1</w:t>
            </w:r>
            <w:r w:rsidR="006D7741" w:rsidRPr="002F52A8">
              <w:rPr>
                <w:rFonts w:ascii="Tahoma" w:hAnsi="Tahoma" w:cs="Tahoma"/>
                <w:sz w:val="20"/>
                <w:szCs w:val="20"/>
              </w:rPr>
              <w:t>,0</w:t>
            </w:r>
          </w:p>
        </w:tc>
        <w:tc>
          <w:tcPr>
            <w:tcW w:w="1327" w:type="dxa"/>
            <w:shd w:val="clear" w:color="auto" w:fill="auto"/>
          </w:tcPr>
          <w:p w14:paraId="45D879F1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14:paraId="1CCAF05D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14:paraId="3073E326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</w:tcPr>
          <w:p w14:paraId="68DDE798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7741" w:rsidRPr="00455C0D" w14:paraId="171D629A" w14:textId="77777777" w:rsidTr="000B6383">
        <w:tc>
          <w:tcPr>
            <w:tcW w:w="5273" w:type="dxa"/>
            <w:gridSpan w:val="4"/>
            <w:shd w:val="clear" w:color="auto" w:fill="D9D9D9"/>
          </w:tcPr>
          <w:p w14:paraId="44E81EE5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RAZEM</w:t>
            </w:r>
          </w:p>
        </w:tc>
        <w:tc>
          <w:tcPr>
            <w:tcW w:w="1316" w:type="dxa"/>
            <w:shd w:val="clear" w:color="auto" w:fill="D9D9D9"/>
          </w:tcPr>
          <w:p w14:paraId="17F617A0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D9D9D9"/>
          </w:tcPr>
          <w:p w14:paraId="56F52632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D9D9D9"/>
          </w:tcPr>
          <w:p w14:paraId="15C73A89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D5C76B3" w14:textId="77777777" w:rsidR="006D7741" w:rsidRDefault="006D7741" w:rsidP="006D7741">
      <w:pPr>
        <w:spacing w:after="120" w:line="360" w:lineRule="auto"/>
        <w:jc w:val="both"/>
      </w:pPr>
    </w:p>
    <w:p w14:paraId="3F42992E" w14:textId="77777777" w:rsidR="006D7741" w:rsidRDefault="006D7741" w:rsidP="006D7741">
      <w:pPr>
        <w:spacing w:after="120" w:line="360" w:lineRule="auto"/>
        <w:jc w:val="both"/>
      </w:pPr>
    </w:p>
    <w:p w14:paraId="78FB3F9E" w14:textId="0F8476E1" w:rsidR="006D7741" w:rsidRDefault="006D7741" w:rsidP="006D7741">
      <w:pPr>
        <w:spacing w:after="120" w:line="360" w:lineRule="auto"/>
        <w:jc w:val="both"/>
        <w:rPr>
          <w:rFonts w:ascii="Tahoma" w:hAnsi="Tahoma" w:cs="Tahoma"/>
          <w:b/>
          <w:color w:val="0070C0"/>
          <w:sz w:val="20"/>
          <w:szCs w:val="20"/>
        </w:rPr>
      </w:pPr>
      <w:r w:rsidRPr="00FB0206">
        <w:rPr>
          <w:rFonts w:ascii="Tahoma" w:hAnsi="Tahoma" w:cs="Tahoma"/>
          <w:b/>
          <w:color w:val="0070C0"/>
          <w:sz w:val="20"/>
          <w:szCs w:val="20"/>
        </w:rPr>
        <w:t>PRAWO OPCJI</w:t>
      </w:r>
      <w:r>
        <w:rPr>
          <w:rFonts w:ascii="Tahoma" w:hAnsi="Tahoma" w:cs="Tahoma"/>
          <w:b/>
          <w:color w:val="0070C0"/>
          <w:sz w:val="20"/>
          <w:szCs w:val="20"/>
        </w:rPr>
        <w:t xml:space="preserve"> – </w:t>
      </w:r>
      <w:r w:rsidR="00A8762C">
        <w:rPr>
          <w:rFonts w:ascii="Tahoma" w:hAnsi="Tahoma" w:cs="Tahoma"/>
          <w:b/>
          <w:color w:val="0070C0"/>
          <w:sz w:val="20"/>
          <w:szCs w:val="20"/>
        </w:rPr>
        <w:t>15</w:t>
      </w:r>
      <w:r>
        <w:rPr>
          <w:rFonts w:ascii="Tahoma" w:hAnsi="Tahoma" w:cs="Tahoma"/>
          <w:b/>
          <w:color w:val="0070C0"/>
          <w:sz w:val="20"/>
          <w:szCs w:val="20"/>
        </w:rPr>
        <w:t xml:space="preserve"> % ZAMÓWIENIA PODSTAWOWEGO</w:t>
      </w:r>
    </w:p>
    <w:p w14:paraId="59C47C4B" w14:textId="77777777" w:rsidR="006D7741" w:rsidRPr="00267B1F" w:rsidRDefault="006D7741" w:rsidP="006D7741">
      <w:pPr>
        <w:spacing w:after="120" w:line="360" w:lineRule="auto"/>
        <w:jc w:val="both"/>
        <w:rPr>
          <w:rFonts w:ascii="Tahoma" w:hAnsi="Tahoma" w:cs="Tahoma"/>
          <w:b/>
          <w:color w:val="FF0000"/>
          <w:sz w:val="20"/>
          <w:szCs w:val="20"/>
        </w:rPr>
      </w:pPr>
      <w:r w:rsidRPr="00267B1F">
        <w:rPr>
          <w:rFonts w:ascii="Tahoma" w:hAnsi="Tahoma" w:cs="Tahoma"/>
          <w:b/>
          <w:color w:val="FF0000"/>
          <w:sz w:val="20"/>
          <w:szCs w:val="20"/>
        </w:rPr>
        <w:t xml:space="preserve"> (należy uzupełnić)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0"/>
        <w:gridCol w:w="1583"/>
        <w:gridCol w:w="1254"/>
        <w:gridCol w:w="1724"/>
        <w:gridCol w:w="1220"/>
        <w:gridCol w:w="1220"/>
        <w:gridCol w:w="1220"/>
      </w:tblGrid>
      <w:tr w:rsidR="006D7741" w:rsidRPr="00455C0D" w14:paraId="5DDE6210" w14:textId="77777777" w:rsidTr="006D7741">
        <w:tc>
          <w:tcPr>
            <w:tcW w:w="888" w:type="dxa"/>
            <w:shd w:val="clear" w:color="auto" w:fill="D9D9D9"/>
          </w:tcPr>
          <w:p w14:paraId="61E138AA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1619" w:type="dxa"/>
            <w:shd w:val="clear" w:color="auto" w:fill="D9D9D9"/>
          </w:tcPr>
          <w:p w14:paraId="1847AF6C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Nazwa asortymentu</w:t>
            </w:r>
          </w:p>
        </w:tc>
        <w:tc>
          <w:tcPr>
            <w:tcW w:w="1279" w:type="dxa"/>
            <w:shd w:val="clear" w:color="auto" w:fill="D9D9D9"/>
          </w:tcPr>
          <w:p w14:paraId="112177A9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Ilość jednostek ( Mg)</w:t>
            </w:r>
          </w:p>
        </w:tc>
        <w:tc>
          <w:tcPr>
            <w:tcW w:w="1724" w:type="dxa"/>
            <w:shd w:val="clear" w:color="auto" w:fill="D9D9D9"/>
          </w:tcPr>
          <w:p w14:paraId="4BF8556D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Cena jednostkowa netto (PLN)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252C19">
              <w:rPr>
                <w:rFonts w:ascii="Tahoma" w:hAnsi="Tahoma" w:cs="Tahoma"/>
                <w:color w:val="FF0000"/>
                <w:sz w:val="20"/>
                <w:szCs w:val="20"/>
              </w:rPr>
              <w:t>TAKA SAMA JAK W ZAMÓWIENIU PODSTAWOWYM</w:t>
            </w:r>
          </w:p>
        </w:tc>
        <w:tc>
          <w:tcPr>
            <w:tcW w:w="1259" w:type="dxa"/>
            <w:shd w:val="clear" w:color="auto" w:fill="D9D9D9"/>
          </w:tcPr>
          <w:p w14:paraId="10F217EF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Wartość netto (PLN)</w:t>
            </w:r>
          </w:p>
        </w:tc>
        <w:tc>
          <w:tcPr>
            <w:tcW w:w="1259" w:type="dxa"/>
            <w:shd w:val="clear" w:color="auto" w:fill="D9D9D9"/>
          </w:tcPr>
          <w:p w14:paraId="328CDD6E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Wartość VAT (PLN)</w:t>
            </w:r>
          </w:p>
        </w:tc>
        <w:tc>
          <w:tcPr>
            <w:tcW w:w="1259" w:type="dxa"/>
            <w:shd w:val="clear" w:color="auto" w:fill="D9D9D9"/>
          </w:tcPr>
          <w:p w14:paraId="611781E0" w14:textId="77777777" w:rsidR="006D7741" w:rsidRPr="00455C0D" w:rsidRDefault="006D7741" w:rsidP="000B6383">
            <w:pPr>
              <w:spacing w:after="120" w:line="36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Wartość brutto (PLN)</w:t>
            </w:r>
          </w:p>
        </w:tc>
      </w:tr>
      <w:tr w:rsidR="006D7741" w:rsidRPr="002F52A8" w14:paraId="0B5BB129" w14:textId="77777777" w:rsidTr="006D7741">
        <w:tc>
          <w:tcPr>
            <w:tcW w:w="888" w:type="dxa"/>
            <w:shd w:val="clear" w:color="auto" w:fill="auto"/>
          </w:tcPr>
          <w:p w14:paraId="3764EB09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52A8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619" w:type="dxa"/>
            <w:shd w:val="clear" w:color="auto" w:fill="auto"/>
          </w:tcPr>
          <w:p w14:paraId="35998F56" w14:textId="77777777" w:rsidR="006D7741" w:rsidRPr="002F52A8" w:rsidRDefault="006D7741" w:rsidP="000B6383">
            <w:pPr>
              <w:spacing w:after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F52A8">
              <w:rPr>
                <w:rFonts w:ascii="Tahoma" w:hAnsi="Tahoma" w:cs="Tahoma"/>
                <w:sz w:val="20"/>
                <w:szCs w:val="20"/>
              </w:rPr>
              <w:t>Osad ściekowy kod 19 08 05</w:t>
            </w:r>
          </w:p>
        </w:tc>
        <w:tc>
          <w:tcPr>
            <w:tcW w:w="1279" w:type="dxa"/>
            <w:shd w:val="clear" w:color="auto" w:fill="auto"/>
          </w:tcPr>
          <w:p w14:paraId="5F1CB2A1" w14:textId="3872BC6A" w:rsidR="006D7741" w:rsidRPr="002F52A8" w:rsidRDefault="0002544C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90</w:t>
            </w:r>
          </w:p>
        </w:tc>
        <w:tc>
          <w:tcPr>
            <w:tcW w:w="1724" w:type="dxa"/>
            <w:shd w:val="clear" w:color="auto" w:fill="auto"/>
          </w:tcPr>
          <w:p w14:paraId="6AFDA2E7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1F5F5EA6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28BEBAFB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3817FD42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7741" w:rsidRPr="00455C0D" w14:paraId="4A221A55" w14:textId="77777777" w:rsidTr="006D7741">
        <w:tc>
          <w:tcPr>
            <w:tcW w:w="888" w:type="dxa"/>
            <w:shd w:val="clear" w:color="auto" w:fill="auto"/>
          </w:tcPr>
          <w:p w14:paraId="57A81FC0" w14:textId="77777777" w:rsidR="006D7741" w:rsidRPr="002F52A8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2F52A8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619" w:type="dxa"/>
            <w:shd w:val="clear" w:color="auto" w:fill="auto"/>
          </w:tcPr>
          <w:p w14:paraId="67D6E8E2" w14:textId="77777777" w:rsidR="006D7741" w:rsidRPr="002F52A8" w:rsidRDefault="006D7741" w:rsidP="000B6383">
            <w:pPr>
              <w:spacing w:after="120" w:line="360" w:lineRule="auto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2F52A8">
              <w:rPr>
                <w:rFonts w:ascii="Tahoma" w:hAnsi="Tahoma" w:cs="Tahoma"/>
                <w:sz w:val="20"/>
                <w:szCs w:val="20"/>
              </w:rPr>
              <w:t>Skratki</w:t>
            </w:r>
            <w:proofErr w:type="spellEnd"/>
            <w:r w:rsidRPr="002F52A8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3AB101AA" w14:textId="77777777" w:rsidR="006D7741" w:rsidRPr="002F52A8" w:rsidRDefault="006D7741" w:rsidP="000B6383">
            <w:pPr>
              <w:spacing w:after="120" w:line="360" w:lineRule="auto"/>
              <w:rPr>
                <w:rFonts w:ascii="Tahoma" w:hAnsi="Tahoma" w:cs="Tahoma"/>
                <w:sz w:val="20"/>
                <w:szCs w:val="20"/>
              </w:rPr>
            </w:pPr>
            <w:r w:rsidRPr="002F52A8">
              <w:rPr>
                <w:rFonts w:ascii="Tahoma" w:hAnsi="Tahoma" w:cs="Tahoma"/>
                <w:sz w:val="20"/>
                <w:szCs w:val="20"/>
              </w:rPr>
              <w:t xml:space="preserve">kod 19 08 01 </w:t>
            </w:r>
          </w:p>
        </w:tc>
        <w:tc>
          <w:tcPr>
            <w:tcW w:w="1279" w:type="dxa"/>
            <w:shd w:val="clear" w:color="auto" w:fill="auto"/>
          </w:tcPr>
          <w:p w14:paraId="3399AF40" w14:textId="24B2EDAD" w:rsidR="006D7741" w:rsidRPr="002F52A8" w:rsidRDefault="00A8762C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1,</w:t>
            </w:r>
            <w:r w:rsidR="0002544C">
              <w:rPr>
                <w:rFonts w:ascii="Tahoma" w:hAnsi="Tahoma" w:cs="Tahoma"/>
                <w:sz w:val="20"/>
                <w:szCs w:val="20"/>
              </w:rPr>
              <w:t>6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1724" w:type="dxa"/>
            <w:shd w:val="clear" w:color="auto" w:fill="auto"/>
          </w:tcPr>
          <w:p w14:paraId="29E4F195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4F14B7F8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68E292F0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auto"/>
          </w:tcPr>
          <w:p w14:paraId="572BE5F7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D7741" w:rsidRPr="00455C0D" w14:paraId="6189B27A" w14:textId="77777777" w:rsidTr="006D7741">
        <w:tc>
          <w:tcPr>
            <w:tcW w:w="5510" w:type="dxa"/>
            <w:gridSpan w:val="4"/>
            <w:shd w:val="clear" w:color="auto" w:fill="D9D9D9"/>
          </w:tcPr>
          <w:p w14:paraId="19591469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455C0D">
              <w:rPr>
                <w:rFonts w:ascii="Tahoma" w:hAnsi="Tahoma" w:cs="Tahoma"/>
                <w:sz w:val="20"/>
                <w:szCs w:val="20"/>
              </w:rPr>
              <w:t>RAZEM</w:t>
            </w:r>
          </w:p>
        </w:tc>
        <w:tc>
          <w:tcPr>
            <w:tcW w:w="1259" w:type="dxa"/>
            <w:shd w:val="clear" w:color="auto" w:fill="D9D9D9"/>
          </w:tcPr>
          <w:p w14:paraId="0970B858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D9D9D9"/>
          </w:tcPr>
          <w:p w14:paraId="445CC449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259" w:type="dxa"/>
            <w:shd w:val="clear" w:color="auto" w:fill="D9D9D9"/>
          </w:tcPr>
          <w:p w14:paraId="35E306D4" w14:textId="77777777" w:rsidR="006D7741" w:rsidRPr="00455C0D" w:rsidRDefault="006D7741" w:rsidP="000B6383">
            <w:pPr>
              <w:spacing w:after="120" w:line="36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A90ECC0" w14:textId="77777777" w:rsidR="006D7741" w:rsidRDefault="006D7741" w:rsidP="006D7741">
      <w:pPr>
        <w:spacing w:after="12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</w:p>
    <w:p w14:paraId="24D77A50" w14:textId="77777777" w:rsidR="00F0586D" w:rsidRDefault="00F0586D" w:rsidP="006D7741">
      <w:pPr>
        <w:spacing w:after="120" w:line="360" w:lineRule="auto"/>
        <w:jc w:val="both"/>
        <w:rPr>
          <w:rFonts w:ascii="Tahoma" w:hAnsi="Tahoma" w:cs="Tahoma"/>
          <w:color w:val="0070C0"/>
          <w:sz w:val="20"/>
          <w:szCs w:val="20"/>
        </w:rPr>
      </w:pPr>
    </w:p>
    <w:p w14:paraId="797C0C93" w14:textId="77777777" w:rsidR="00F0586D" w:rsidRDefault="00F0586D" w:rsidP="006D7741">
      <w:pPr>
        <w:spacing w:after="120" w:line="36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F0586D">
        <w:rPr>
          <w:rFonts w:ascii="Tahoma" w:hAnsi="Tahoma" w:cs="Tahoma"/>
          <w:b/>
          <w:color w:val="0070C0"/>
          <w:sz w:val="20"/>
          <w:szCs w:val="20"/>
        </w:rPr>
        <w:t>Łącznie : …………………zł brutto (zamówienie podstawowe) + …………………….. zł brutto (prawo opcji) = ……………………………… zł brutto</w:t>
      </w:r>
      <w:r>
        <w:rPr>
          <w:rFonts w:ascii="Tahoma" w:hAnsi="Tahoma" w:cs="Tahoma"/>
          <w:b/>
          <w:color w:val="0070C0"/>
          <w:sz w:val="20"/>
          <w:szCs w:val="20"/>
        </w:rPr>
        <w:t xml:space="preserve"> </w:t>
      </w:r>
      <w:r w:rsidRPr="00F0586D">
        <w:rPr>
          <w:rFonts w:ascii="Tahoma" w:hAnsi="Tahoma" w:cs="Tahoma"/>
          <w:b/>
          <w:color w:val="000000" w:themeColor="text1"/>
          <w:sz w:val="20"/>
          <w:szCs w:val="20"/>
        </w:rPr>
        <w:t>( na potrzeby porównania ofert)</w:t>
      </w:r>
    </w:p>
    <w:p w14:paraId="69A490FC" w14:textId="77777777" w:rsidR="0002544C" w:rsidRPr="00F0586D" w:rsidRDefault="0002544C" w:rsidP="006D7741">
      <w:pPr>
        <w:spacing w:after="120" w:line="360" w:lineRule="auto"/>
        <w:jc w:val="both"/>
        <w:rPr>
          <w:rFonts w:ascii="Tahoma" w:hAnsi="Tahoma" w:cs="Tahoma"/>
          <w:b/>
          <w:color w:val="000000" w:themeColor="text1"/>
          <w:sz w:val="20"/>
          <w:szCs w:val="20"/>
        </w:rPr>
      </w:pPr>
    </w:p>
    <w:p w14:paraId="26FB687A" w14:textId="710B8EAD" w:rsidR="009813A1" w:rsidRPr="007152BE" w:rsidRDefault="00AC1796" w:rsidP="004141D9">
      <w:pPr>
        <w:pStyle w:val="Akapitzlist"/>
        <w:numPr>
          <w:ilvl w:val="0"/>
          <w:numId w:val="46"/>
        </w:numPr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7152BE">
        <w:rPr>
          <w:rFonts w:ascii="Calibri" w:hAnsi="Calibri" w:cs="Calibri"/>
          <w:b/>
          <w:color w:val="auto"/>
          <w:sz w:val="22"/>
          <w:szCs w:val="22"/>
          <w:lang w:eastAsia="pl-PL"/>
        </w:rPr>
        <w:t>Termin wykonania zamówienia:</w:t>
      </w:r>
      <w:r w:rsidRPr="007152BE">
        <w:rPr>
          <w:rFonts w:ascii="Calibri" w:hAnsi="Calibri" w:cs="Calibri"/>
          <w:bCs/>
          <w:color w:val="auto"/>
          <w:sz w:val="22"/>
          <w:szCs w:val="22"/>
          <w:lang w:eastAsia="pl-PL"/>
        </w:rPr>
        <w:t xml:space="preserve"> </w:t>
      </w:r>
      <w:r w:rsidR="004141D9" w:rsidRPr="004141D9">
        <w:rPr>
          <w:rFonts w:ascii="Calibri" w:hAnsi="Calibri" w:cs="Calibri"/>
          <w:b/>
          <w:bCs/>
          <w:color w:val="auto"/>
          <w:sz w:val="22"/>
          <w:szCs w:val="22"/>
          <w:lang w:eastAsia="pl-PL"/>
        </w:rPr>
        <w:t>12 miesięcy począwszy od 01.01.202</w:t>
      </w:r>
      <w:r w:rsidR="0002544C">
        <w:rPr>
          <w:rFonts w:ascii="Calibri" w:hAnsi="Calibri" w:cs="Calibri"/>
          <w:b/>
          <w:bCs/>
          <w:color w:val="auto"/>
          <w:sz w:val="22"/>
          <w:szCs w:val="22"/>
          <w:lang w:eastAsia="pl-PL"/>
        </w:rPr>
        <w:t>5</w:t>
      </w:r>
      <w:r w:rsidR="004141D9" w:rsidRPr="004141D9">
        <w:rPr>
          <w:rFonts w:ascii="Calibri" w:hAnsi="Calibri" w:cs="Calibri"/>
          <w:b/>
          <w:bCs/>
          <w:color w:val="auto"/>
          <w:sz w:val="22"/>
          <w:szCs w:val="22"/>
          <w:lang w:eastAsia="pl-PL"/>
        </w:rPr>
        <w:t xml:space="preserve"> r</w:t>
      </w:r>
      <w:r w:rsidRPr="007152BE">
        <w:rPr>
          <w:rFonts w:ascii="Calibri" w:hAnsi="Calibri" w:cs="Calibri"/>
          <w:b/>
          <w:color w:val="auto"/>
          <w:sz w:val="22"/>
          <w:szCs w:val="22"/>
          <w:lang w:eastAsia="pl-PL"/>
        </w:rPr>
        <w:t>.</w:t>
      </w:r>
    </w:p>
    <w:p w14:paraId="15E3DA94" w14:textId="77777777" w:rsidR="00372960" w:rsidRPr="007152BE" w:rsidRDefault="00372960" w:rsidP="00BD435F">
      <w:pPr>
        <w:pStyle w:val="Akapitzlist"/>
        <w:numPr>
          <w:ilvl w:val="0"/>
          <w:numId w:val="46"/>
        </w:numPr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7152BE">
        <w:rPr>
          <w:rFonts w:ascii="Calibri" w:hAnsi="Calibri" w:cs="Calibri"/>
          <w:color w:val="000000" w:themeColor="text1"/>
          <w:sz w:val="22"/>
          <w:szCs w:val="22"/>
        </w:rPr>
        <w:t xml:space="preserve">Podwykonawcom zamierzamy powierzyć wykonanie następujących części zamówienia (o ile wiadomo podać firmy podwykonawców)* </w:t>
      </w:r>
      <w:r w:rsidRPr="007152BE">
        <w:rPr>
          <w:rFonts w:ascii="Calibri" w:hAnsi="Calibri" w:cs="Calibri"/>
          <w:b/>
          <w:bCs/>
          <w:color w:val="000000" w:themeColor="text1"/>
          <w:sz w:val="22"/>
          <w:szCs w:val="22"/>
        </w:rPr>
        <w:t>…………………………………………………………………</w:t>
      </w:r>
    </w:p>
    <w:p w14:paraId="61451377" w14:textId="77777777" w:rsidR="001328D2" w:rsidRPr="007152BE" w:rsidRDefault="001328D2" w:rsidP="00BD435F">
      <w:pPr>
        <w:pStyle w:val="Akapitzlist"/>
        <w:numPr>
          <w:ilvl w:val="0"/>
          <w:numId w:val="46"/>
        </w:numPr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7152BE">
        <w:rPr>
          <w:rFonts w:ascii="Calibri" w:hAnsi="Calibri" w:cs="Calibri"/>
          <w:b/>
          <w:sz w:val="22"/>
          <w:szCs w:val="22"/>
          <w:lang w:eastAsia="pl-PL"/>
        </w:rPr>
        <w:t>Oświadczam(y</w:t>
      </w:r>
      <w:r w:rsidRPr="007152BE">
        <w:rPr>
          <w:rFonts w:ascii="Calibri" w:hAnsi="Calibri" w:cs="Calibri"/>
          <w:sz w:val="22"/>
          <w:szCs w:val="22"/>
          <w:lang w:eastAsia="pl-PL"/>
        </w:rPr>
        <w:t xml:space="preserve">), że: </w:t>
      </w:r>
    </w:p>
    <w:p w14:paraId="3208A2CF" w14:textId="77777777" w:rsidR="006F0F38" w:rsidRPr="007152BE" w:rsidRDefault="006F0F38" w:rsidP="00BD435F">
      <w:pPr>
        <w:pStyle w:val="Akapitzlist"/>
        <w:numPr>
          <w:ilvl w:val="1"/>
          <w:numId w:val="46"/>
        </w:numPr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7152BE">
        <w:rPr>
          <w:rFonts w:ascii="Calibri" w:hAnsi="Calibri" w:cs="Calibri"/>
          <w:sz w:val="22"/>
          <w:szCs w:val="22"/>
        </w:rPr>
        <w:t>Posiadamy wystarczającą wiedzę o warunkach realizacji zamówienia oraz że zdobyliśmy wszelkie informacje niezbędne do przygotowania oferty oraz zawarcia umowy i wykonania zamówienia.</w:t>
      </w:r>
    </w:p>
    <w:p w14:paraId="105AAC3B" w14:textId="77777777" w:rsidR="007152BE" w:rsidRPr="007152BE" w:rsidRDefault="006F0F38" w:rsidP="00BD435F">
      <w:pPr>
        <w:pStyle w:val="Akapitzlist"/>
        <w:numPr>
          <w:ilvl w:val="1"/>
          <w:numId w:val="46"/>
        </w:numPr>
        <w:jc w:val="both"/>
        <w:rPr>
          <w:rStyle w:val="FontStyle16"/>
          <w:b/>
          <w:color w:val="auto"/>
          <w:sz w:val="22"/>
          <w:szCs w:val="22"/>
        </w:rPr>
      </w:pPr>
      <w:r w:rsidRPr="007152BE">
        <w:rPr>
          <w:rStyle w:val="FontStyle16"/>
          <w:sz w:val="22"/>
          <w:szCs w:val="22"/>
        </w:rPr>
        <w:t>Cena ofertowa uwzględnia wszelkie koszty, okoliczności i ryzyka niezbędne do wykonania przedmiotu zamówienia dla osiągnięcia zamierzonego efektu rzeczowego, o których mowa w SWZ.</w:t>
      </w:r>
    </w:p>
    <w:p w14:paraId="018DFC6C" w14:textId="2768BCEB" w:rsidR="006F0F38" w:rsidRPr="00A8762C" w:rsidRDefault="006F0F38" w:rsidP="00BD435F">
      <w:pPr>
        <w:pStyle w:val="Akapitzlist"/>
        <w:numPr>
          <w:ilvl w:val="1"/>
          <w:numId w:val="46"/>
        </w:numPr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37227E">
        <w:rPr>
          <w:rFonts w:ascii="Calibri" w:hAnsi="Calibri" w:cs="Calibri"/>
          <w:sz w:val="22"/>
          <w:szCs w:val="22"/>
        </w:rPr>
        <w:t xml:space="preserve">Stosownie do art. 225 ust. 2 ustawy </w:t>
      </w:r>
      <w:proofErr w:type="spellStart"/>
      <w:r w:rsidRPr="0037227E">
        <w:rPr>
          <w:rFonts w:ascii="Calibri" w:hAnsi="Calibri" w:cs="Calibri"/>
          <w:sz w:val="22"/>
          <w:szCs w:val="22"/>
        </w:rPr>
        <w:t>Pzp</w:t>
      </w:r>
      <w:proofErr w:type="spellEnd"/>
      <w:r w:rsidRPr="0037227E">
        <w:rPr>
          <w:rFonts w:ascii="Calibri" w:hAnsi="Calibri" w:cs="Calibri"/>
          <w:sz w:val="22"/>
          <w:szCs w:val="22"/>
        </w:rPr>
        <w:t xml:space="preserve"> oświadczam/y, że wybór naszej oferty:</w:t>
      </w:r>
    </w:p>
    <w:p w14:paraId="78244DFF" w14:textId="77777777" w:rsidR="00A8762C" w:rsidRPr="00A8762C" w:rsidRDefault="00A8762C" w:rsidP="00A8762C">
      <w:pPr>
        <w:jc w:val="both"/>
        <w:rPr>
          <w:rFonts w:ascii="Calibri" w:hAnsi="Calibri" w:cs="Calibri"/>
          <w:b/>
        </w:rPr>
      </w:pPr>
    </w:p>
    <w:p w14:paraId="1CF28750" w14:textId="77777777" w:rsidR="00A8762C" w:rsidRPr="00575EB6" w:rsidRDefault="006F0F38" w:rsidP="00A8762C">
      <w:pPr>
        <w:pStyle w:val="NormalnyWeb"/>
        <w:spacing w:before="0" w:beforeAutospacing="0" w:after="120"/>
        <w:ind w:left="709" w:hanging="349"/>
        <w:jc w:val="both"/>
        <w:rPr>
          <w:rFonts w:ascii="Calibri" w:hAnsi="Calibri" w:cs="Calibri"/>
          <w:bCs/>
          <w:sz w:val="22"/>
          <w:szCs w:val="22"/>
        </w:rPr>
      </w:pPr>
      <w:r w:rsidRPr="0037227E">
        <w:rPr>
          <w:rFonts w:ascii="Calibri" w:hAnsi="Calibri" w:cs="Calibr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227E">
        <w:rPr>
          <w:rFonts w:ascii="Calibri" w:hAnsi="Calibri" w:cs="Calibri"/>
          <w:shd w:val="clear" w:color="auto" w:fill="FFFFFF"/>
        </w:rPr>
        <w:instrText xml:space="preserve"> FORMCHECKBOX </w:instrText>
      </w:r>
      <w:r w:rsidR="00000000">
        <w:rPr>
          <w:rFonts w:ascii="Calibri" w:hAnsi="Calibri" w:cs="Calibri"/>
          <w:shd w:val="clear" w:color="auto" w:fill="FFFFFF"/>
        </w:rPr>
      </w:r>
      <w:r w:rsidR="00000000">
        <w:rPr>
          <w:rFonts w:ascii="Calibri" w:hAnsi="Calibri" w:cs="Calibri"/>
          <w:shd w:val="clear" w:color="auto" w:fill="FFFFFF"/>
        </w:rPr>
        <w:fldChar w:fldCharType="separate"/>
      </w:r>
      <w:r w:rsidRPr="0037227E">
        <w:rPr>
          <w:rFonts w:ascii="Calibri" w:hAnsi="Calibri" w:cs="Calibri"/>
          <w:shd w:val="clear" w:color="auto" w:fill="FFFFFF"/>
        </w:rPr>
        <w:fldChar w:fldCharType="end"/>
      </w:r>
      <w:r w:rsidRPr="0037227E">
        <w:rPr>
          <w:rFonts w:ascii="Calibri" w:hAnsi="Calibri" w:cs="Calibri"/>
          <w:shd w:val="clear" w:color="auto" w:fill="FFFFFF"/>
        </w:rPr>
        <w:t xml:space="preserve"> </w:t>
      </w:r>
      <w:r w:rsidRPr="0037227E">
        <w:rPr>
          <w:rFonts w:ascii="Calibri" w:hAnsi="Calibri" w:cs="Calibri"/>
          <w:b/>
          <w:bCs/>
        </w:rPr>
        <w:t xml:space="preserve">nie będzie* </w:t>
      </w:r>
      <w:r w:rsidRPr="0037227E">
        <w:rPr>
          <w:rFonts w:ascii="Calibri" w:hAnsi="Calibri" w:cs="Calibri"/>
        </w:rPr>
        <w:t>prowadził do powstania u Zamawiaj</w:t>
      </w:r>
      <w:r w:rsidRPr="0037227E">
        <w:rPr>
          <w:rFonts w:ascii="Calibri" w:eastAsia="TimesNewRoman" w:hAnsi="Calibri" w:cs="Calibri"/>
        </w:rPr>
        <w:t>ą</w:t>
      </w:r>
      <w:r w:rsidRPr="0037227E">
        <w:rPr>
          <w:rFonts w:ascii="Calibri" w:hAnsi="Calibri" w:cs="Calibri"/>
        </w:rPr>
        <w:t>cego obowi</w:t>
      </w:r>
      <w:r w:rsidRPr="0037227E">
        <w:rPr>
          <w:rFonts w:ascii="Calibri" w:eastAsia="TimesNewRoman" w:hAnsi="Calibri" w:cs="Calibri"/>
        </w:rPr>
        <w:t>ą</w:t>
      </w:r>
      <w:r w:rsidRPr="0037227E">
        <w:rPr>
          <w:rFonts w:ascii="Calibri" w:hAnsi="Calibri" w:cs="Calibri"/>
        </w:rPr>
        <w:t>zku podatkowego zgodnie z przepisami ustawy z dnia 11 marca 2004 r. o podatku od towarów i usług (</w:t>
      </w:r>
      <w:r w:rsidR="00A8762C">
        <w:rPr>
          <w:rFonts w:ascii="Calibri" w:hAnsi="Calibri" w:cs="Calibri"/>
          <w:sz w:val="22"/>
          <w:szCs w:val="22"/>
        </w:rPr>
        <w:t>Dz. U. z </w:t>
      </w:r>
      <w:r w:rsidR="00A8762C" w:rsidRPr="00263F44">
        <w:rPr>
          <w:rFonts w:ascii="Calibri" w:hAnsi="Calibri" w:cs="Calibri"/>
          <w:sz w:val="22"/>
          <w:szCs w:val="22"/>
        </w:rPr>
        <w:t xml:space="preserve">2022 r. poz. 931  </w:t>
      </w:r>
      <w:proofErr w:type="spellStart"/>
      <w:r w:rsidR="00A8762C" w:rsidRPr="00263F44">
        <w:rPr>
          <w:rFonts w:ascii="Calibri" w:hAnsi="Calibri" w:cs="Calibri"/>
          <w:sz w:val="22"/>
          <w:szCs w:val="22"/>
        </w:rPr>
        <w:t>późn</w:t>
      </w:r>
      <w:proofErr w:type="spellEnd"/>
      <w:r w:rsidR="00A8762C" w:rsidRPr="00263F44">
        <w:rPr>
          <w:rFonts w:ascii="Calibri" w:hAnsi="Calibri" w:cs="Calibri"/>
          <w:sz w:val="22"/>
          <w:szCs w:val="22"/>
        </w:rPr>
        <w:t>. z</w:t>
      </w:r>
      <w:r w:rsidR="00A8762C" w:rsidRPr="00575EB6">
        <w:rPr>
          <w:rFonts w:ascii="Calibri" w:hAnsi="Calibri" w:cs="Calibri"/>
          <w:sz w:val="22"/>
          <w:szCs w:val="22"/>
        </w:rPr>
        <w:t>m.).</w:t>
      </w:r>
    </w:p>
    <w:p w14:paraId="3F197C6C" w14:textId="3F71D8D5" w:rsidR="006F0F38" w:rsidRPr="0037227E" w:rsidRDefault="006F0F38" w:rsidP="006F0F38">
      <w:pPr>
        <w:spacing w:after="240"/>
        <w:ind w:left="709" w:hanging="349"/>
        <w:jc w:val="both"/>
        <w:rPr>
          <w:rFonts w:ascii="Calibri" w:hAnsi="Calibri" w:cs="Calibri"/>
        </w:rPr>
      </w:pPr>
    </w:p>
    <w:p w14:paraId="4FC7161F" w14:textId="75483847" w:rsidR="006F0F38" w:rsidRPr="0037227E" w:rsidRDefault="006F0F38" w:rsidP="006F0F38">
      <w:pPr>
        <w:pStyle w:val="NormalnyWeb"/>
        <w:spacing w:before="0" w:beforeAutospacing="0" w:after="120"/>
        <w:ind w:left="709" w:hanging="349"/>
        <w:jc w:val="both"/>
        <w:rPr>
          <w:rFonts w:ascii="Calibri" w:hAnsi="Calibri" w:cs="Calibri"/>
          <w:bCs/>
        </w:rPr>
      </w:pPr>
      <w:r w:rsidRPr="0037227E">
        <w:rPr>
          <w:rFonts w:ascii="Calibri" w:hAnsi="Calibri" w:cs="Calibr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7227E">
        <w:rPr>
          <w:rFonts w:ascii="Calibri" w:hAnsi="Calibri" w:cs="Calibri"/>
          <w:shd w:val="clear" w:color="auto" w:fill="FFFFFF"/>
        </w:rPr>
        <w:instrText xml:space="preserve"> FORMCHECKBOX </w:instrText>
      </w:r>
      <w:r w:rsidR="00000000">
        <w:rPr>
          <w:rFonts w:ascii="Calibri" w:hAnsi="Calibri" w:cs="Calibri"/>
          <w:shd w:val="clear" w:color="auto" w:fill="FFFFFF"/>
        </w:rPr>
      </w:r>
      <w:r w:rsidR="00000000">
        <w:rPr>
          <w:rFonts w:ascii="Calibri" w:hAnsi="Calibri" w:cs="Calibri"/>
          <w:shd w:val="clear" w:color="auto" w:fill="FFFFFF"/>
        </w:rPr>
        <w:fldChar w:fldCharType="separate"/>
      </w:r>
      <w:r w:rsidRPr="0037227E">
        <w:rPr>
          <w:rFonts w:ascii="Calibri" w:hAnsi="Calibri" w:cs="Calibri"/>
          <w:shd w:val="clear" w:color="auto" w:fill="FFFFFF"/>
        </w:rPr>
        <w:fldChar w:fldCharType="end"/>
      </w:r>
      <w:r w:rsidRPr="0037227E">
        <w:rPr>
          <w:rFonts w:ascii="Calibri" w:hAnsi="Calibri" w:cs="Calibri"/>
          <w:shd w:val="clear" w:color="auto" w:fill="FFFFFF"/>
        </w:rPr>
        <w:t xml:space="preserve"> </w:t>
      </w:r>
      <w:r w:rsidRPr="0037227E">
        <w:rPr>
          <w:rFonts w:ascii="Calibri" w:hAnsi="Calibri" w:cs="Calibri"/>
          <w:b/>
          <w:bCs/>
        </w:rPr>
        <w:t>będzie*</w:t>
      </w:r>
      <w:r w:rsidRPr="0037227E">
        <w:rPr>
          <w:rFonts w:ascii="Calibri" w:hAnsi="Calibri" w:cs="Calibri"/>
        </w:rPr>
        <w:t xml:space="preserve"> prowadził do powstania u Zamawiaj</w:t>
      </w:r>
      <w:r w:rsidRPr="0037227E">
        <w:rPr>
          <w:rFonts w:ascii="Calibri" w:eastAsia="TimesNewRoman" w:hAnsi="Calibri" w:cs="Calibri"/>
        </w:rPr>
        <w:t>ą</w:t>
      </w:r>
      <w:r w:rsidRPr="0037227E">
        <w:rPr>
          <w:rFonts w:ascii="Calibri" w:hAnsi="Calibri" w:cs="Calibri"/>
        </w:rPr>
        <w:t>cego obowi</w:t>
      </w:r>
      <w:r w:rsidRPr="0037227E">
        <w:rPr>
          <w:rFonts w:ascii="Calibri" w:eastAsia="TimesNewRoman" w:hAnsi="Calibri" w:cs="Calibri"/>
        </w:rPr>
        <w:t>ą</w:t>
      </w:r>
      <w:r w:rsidRPr="0037227E">
        <w:rPr>
          <w:rFonts w:ascii="Calibri" w:hAnsi="Calibri" w:cs="Calibri"/>
        </w:rPr>
        <w:t>zku podatkowego zgodnie z przepisami ustawy z dnia 11 marca 2004 r. o podatku od towarów i usług (</w:t>
      </w:r>
      <w:r w:rsidR="00A8762C" w:rsidRPr="00A8762C">
        <w:rPr>
          <w:rFonts w:ascii="Calibri" w:hAnsi="Calibri" w:cs="Calibri"/>
        </w:rPr>
        <w:t xml:space="preserve">Dz. U. z 2022 r. poz. 931  </w:t>
      </w:r>
      <w:proofErr w:type="spellStart"/>
      <w:r w:rsidR="00A8762C" w:rsidRPr="00A8762C">
        <w:rPr>
          <w:rFonts w:ascii="Calibri" w:hAnsi="Calibri" w:cs="Calibri"/>
        </w:rPr>
        <w:t>późn</w:t>
      </w:r>
      <w:proofErr w:type="spellEnd"/>
      <w:r w:rsidR="00A8762C" w:rsidRPr="00A8762C">
        <w:rPr>
          <w:rFonts w:ascii="Calibri" w:hAnsi="Calibri" w:cs="Calibri"/>
        </w:rPr>
        <w:t>. zm.).</w:t>
      </w:r>
    </w:p>
    <w:p w14:paraId="23A8953B" w14:textId="77777777" w:rsidR="006F0F38" w:rsidRPr="0037227E" w:rsidRDefault="006F0F38" w:rsidP="006F0F38">
      <w:pPr>
        <w:pStyle w:val="NormalnyWeb"/>
        <w:spacing w:before="0" w:beforeAutospacing="0" w:after="120"/>
        <w:ind w:left="459"/>
        <w:jc w:val="both"/>
        <w:rPr>
          <w:rFonts w:ascii="Calibri" w:hAnsi="Calibri" w:cs="Calibri"/>
          <w:i/>
          <w:sz w:val="20"/>
          <w:szCs w:val="20"/>
          <w:lang w:eastAsia="ar-SA"/>
        </w:rPr>
      </w:pPr>
      <w:r w:rsidRPr="0037227E">
        <w:rPr>
          <w:rFonts w:ascii="Calibri" w:hAnsi="Calibri" w:cs="Calibri"/>
        </w:rPr>
        <w:t xml:space="preserve">Jednocześnie wskazujemy: </w:t>
      </w:r>
    </w:p>
    <w:p w14:paraId="1571B67A" w14:textId="77777777" w:rsidR="006F0F38" w:rsidRPr="0037227E" w:rsidRDefault="006F0F38" w:rsidP="006F0F38">
      <w:pPr>
        <w:pStyle w:val="Akapitzlist"/>
        <w:spacing w:before="120" w:after="120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37227E">
        <w:rPr>
          <w:rFonts w:ascii="Calibri" w:hAnsi="Calibri" w:cs="Calibri"/>
          <w:sz w:val="22"/>
          <w:szCs w:val="22"/>
        </w:rPr>
        <w:t xml:space="preserve">        nazwy (rodzaju) towaru lub usługi, których dostawa lub świadczenie będzie prowadzić do jego powstania: ……………………………………………………………….….………….</w:t>
      </w:r>
    </w:p>
    <w:p w14:paraId="46722915" w14:textId="77777777" w:rsidR="006F0F38" w:rsidRPr="0037227E" w:rsidRDefault="006F0F38" w:rsidP="006F0F38">
      <w:pPr>
        <w:pStyle w:val="Akapitzlist"/>
        <w:spacing w:before="120" w:after="120"/>
        <w:ind w:left="852" w:hanging="426"/>
        <w:jc w:val="both"/>
        <w:rPr>
          <w:rFonts w:ascii="Calibri" w:hAnsi="Calibri" w:cs="Calibri"/>
          <w:sz w:val="22"/>
          <w:szCs w:val="22"/>
        </w:rPr>
      </w:pPr>
      <w:r w:rsidRPr="0037227E">
        <w:rPr>
          <w:rFonts w:ascii="Calibri" w:hAnsi="Calibri" w:cs="Calibri"/>
          <w:sz w:val="22"/>
          <w:szCs w:val="22"/>
        </w:rPr>
        <w:t xml:space="preserve">wraz z określeniem ich wartości bez kwoty podatku ……………………………………. zł </w:t>
      </w:r>
    </w:p>
    <w:p w14:paraId="249EDE67" w14:textId="77777777" w:rsidR="006F0F38" w:rsidRPr="0037227E" w:rsidRDefault="006F0F38" w:rsidP="006F0F38">
      <w:pPr>
        <w:pStyle w:val="WW-Tekstpodstawowy2"/>
        <w:overflowPunct w:val="0"/>
        <w:autoSpaceDE w:val="0"/>
        <w:autoSpaceDN w:val="0"/>
        <w:adjustRightInd w:val="0"/>
        <w:spacing w:before="120" w:after="120"/>
        <w:ind w:left="426"/>
        <w:rPr>
          <w:rFonts w:asciiTheme="majorHAnsi" w:hAnsiTheme="majorHAnsi" w:cs="Calibri"/>
          <w:szCs w:val="22"/>
        </w:rPr>
      </w:pPr>
      <w:r w:rsidRPr="0037227E">
        <w:rPr>
          <w:rFonts w:ascii="Calibri" w:hAnsi="Calibri" w:cs="Calibri"/>
          <w:szCs w:val="22"/>
        </w:rPr>
        <w:t>Stawka podatku od towarów i usług, która zgodne z wiedzą wykonawcy, będzie miała</w:t>
      </w:r>
      <w:r w:rsidRPr="007152BE">
        <w:rPr>
          <w:rFonts w:ascii="Calibri" w:hAnsi="Calibri" w:cs="Calibri"/>
          <w:szCs w:val="22"/>
        </w:rPr>
        <w:t xml:space="preserve"> </w:t>
      </w:r>
      <w:r w:rsidRPr="0037227E">
        <w:rPr>
          <w:rFonts w:asciiTheme="majorHAnsi" w:hAnsiTheme="majorHAnsi" w:cs="Calibri"/>
          <w:szCs w:val="22"/>
        </w:rPr>
        <w:t>zastosowanie: …………%</w:t>
      </w:r>
    </w:p>
    <w:p w14:paraId="7DC6CBBD" w14:textId="77777777" w:rsidR="006F0F38" w:rsidRPr="0037227E" w:rsidRDefault="006F0F38" w:rsidP="006F0F38">
      <w:pPr>
        <w:pStyle w:val="WW-Tekstpodstawowy2"/>
        <w:overflowPunct w:val="0"/>
        <w:autoSpaceDE w:val="0"/>
        <w:autoSpaceDN w:val="0"/>
        <w:adjustRightInd w:val="0"/>
        <w:spacing w:after="120"/>
        <w:ind w:left="425"/>
        <w:rPr>
          <w:rFonts w:asciiTheme="majorHAnsi" w:hAnsiTheme="majorHAnsi"/>
          <w:i/>
          <w:color w:val="000000"/>
          <w:sz w:val="20"/>
        </w:rPr>
      </w:pPr>
      <w:r w:rsidRPr="0037227E">
        <w:rPr>
          <w:rFonts w:asciiTheme="majorHAnsi" w:hAnsiTheme="majorHAnsi"/>
          <w:b/>
          <w:i/>
          <w:sz w:val="20"/>
          <w:lang w:eastAsia="ar-SA"/>
        </w:rPr>
        <w:t xml:space="preserve">Zaznaczyć właściwe (jedno) pole </w:t>
      </w:r>
      <w:r w:rsidRPr="0037227E">
        <w:rPr>
          <w:rFonts w:asciiTheme="majorHAnsi" w:hAnsiTheme="majorHAnsi"/>
          <w:i/>
          <w:sz w:val="20"/>
          <w:lang w:eastAsia="ar-SA"/>
        </w:rPr>
        <w:t xml:space="preserve">znakiem </w:t>
      </w:r>
      <w:r w:rsidRPr="0037227E">
        <w:rPr>
          <w:rFonts w:asciiTheme="majorHAnsi" w:hAnsiTheme="majorHAnsi"/>
          <w:i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37227E">
        <w:rPr>
          <w:rFonts w:asciiTheme="majorHAnsi" w:hAnsiTheme="majorHAnsi"/>
          <w:i/>
          <w:sz w:val="24"/>
          <w:szCs w:val="24"/>
          <w:shd w:val="clear" w:color="auto" w:fill="FFFFFF"/>
        </w:rPr>
        <w:instrText xml:space="preserve"> FORMCHECKBOX </w:instrText>
      </w:r>
      <w:r w:rsidR="00000000">
        <w:rPr>
          <w:rFonts w:asciiTheme="majorHAnsi" w:hAnsiTheme="majorHAnsi"/>
          <w:i/>
          <w:sz w:val="24"/>
          <w:szCs w:val="24"/>
          <w:shd w:val="clear" w:color="auto" w:fill="FFFFFF"/>
        </w:rPr>
      </w:r>
      <w:r w:rsidR="00000000">
        <w:rPr>
          <w:rFonts w:asciiTheme="majorHAnsi" w:hAnsiTheme="majorHAnsi"/>
          <w:i/>
          <w:sz w:val="24"/>
          <w:szCs w:val="24"/>
          <w:shd w:val="clear" w:color="auto" w:fill="FFFFFF"/>
        </w:rPr>
        <w:fldChar w:fldCharType="separate"/>
      </w:r>
      <w:r w:rsidRPr="0037227E">
        <w:rPr>
          <w:rFonts w:asciiTheme="majorHAnsi" w:hAnsiTheme="majorHAnsi"/>
          <w:i/>
          <w:sz w:val="24"/>
          <w:szCs w:val="24"/>
          <w:shd w:val="clear" w:color="auto" w:fill="FFFFFF"/>
        </w:rPr>
        <w:fldChar w:fldCharType="end"/>
      </w:r>
      <w:r w:rsidRPr="0037227E">
        <w:rPr>
          <w:rFonts w:asciiTheme="majorHAnsi" w:hAnsiTheme="majorHAnsi"/>
          <w:i/>
          <w:sz w:val="20"/>
          <w:lang w:eastAsia="ar-SA"/>
        </w:rPr>
        <w:t xml:space="preserve">, </w:t>
      </w:r>
      <w:r w:rsidRPr="0037227E">
        <w:rPr>
          <w:rFonts w:asciiTheme="majorHAnsi" w:hAnsiTheme="majorHAnsi"/>
          <w:i/>
          <w:color w:val="000000"/>
          <w:sz w:val="20"/>
        </w:rPr>
        <w:t>ewentualnie wskazać wymagane informacje (należy zapoznać się z w/w ustawą o podatku od towarów i usług,.</w:t>
      </w:r>
    </w:p>
    <w:p w14:paraId="4E8305F3" w14:textId="77777777" w:rsidR="006F0F38" w:rsidRPr="0037227E" w:rsidRDefault="006F0F38" w:rsidP="006F0F38">
      <w:pPr>
        <w:pStyle w:val="WW-Tekstpodstawowy2"/>
        <w:overflowPunct w:val="0"/>
        <w:autoSpaceDE w:val="0"/>
        <w:autoSpaceDN w:val="0"/>
        <w:adjustRightInd w:val="0"/>
        <w:ind w:left="426"/>
        <w:rPr>
          <w:rFonts w:asciiTheme="majorHAnsi" w:hAnsiTheme="majorHAnsi"/>
          <w:i/>
          <w:color w:val="000000"/>
          <w:sz w:val="20"/>
          <w:u w:val="single"/>
        </w:rPr>
      </w:pPr>
      <w:r w:rsidRPr="0037227E">
        <w:rPr>
          <w:rFonts w:asciiTheme="majorHAnsi" w:hAnsiTheme="majorHAnsi"/>
          <w:i/>
          <w:color w:val="000000"/>
          <w:sz w:val="20"/>
          <w:u w:val="single"/>
        </w:rPr>
        <w:t>Obowiązku podatkowego po stronie Zamawiającego nie będzie w przypadku, gdy obowiązek rozliczenia podatku VAT będzie po stronie Wykonawcy</w:t>
      </w:r>
    </w:p>
    <w:p w14:paraId="13881186" w14:textId="77777777" w:rsidR="006F0F38" w:rsidRPr="0037227E" w:rsidRDefault="006F0F38" w:rsidP="006F0F38">
      <w:pPr>
        <w:pStyle w:val="WW-Tekstpodstawowy2"/>
        <w:overflowPunct w:val="0"/>
        <w:autoSpaceDE w:val="0"/>
        <w:autoSpaceDN w:val="0"/>
        <w:adjustRightInd w:val="0"/>
        <w:ind w:left="426"/>
        <w:rPr>
          <w:rFonts w:asciiTheme="majorHAnsi" w:hAnsiTheme="majorHAnsi"/>
          <w:i/>
          <w:sz w:val="20"/>
        </w:rPr>
      </w:pPr>
    </w:p>
    <w:p w14:paraId="6614F7C7" w14:textId="77777777" w:rsidR="006F0F38" w:rsidRPr="0037227E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Style w:val="FontStyle16"/>
          <w:rFonts w:asciiTheme="majorHAnsi" w:hAnsiTheme="majorHAnsi"/>
        </w:rPr>
      </w:pPr>
      <w:r w:rsidRPr="0037227E">
        <w:rPr>
          <w:rStyle w:val="FontStyle16"/>
          <w:rFonts w:asciiTheme="majorHAnsi" w:hAnsiTheme="majorHAnsi"/>
        </w:rPr>
        <w:t>Zapoznaliśmy się ze specyfikacją warunków zamówienia i nie wnosimy do niej zastrzeżeń oraz zdobyliśmy konieczne informacje potrzebne do właściwego wykonania zamówienia.</w:t>
      </w:r>
    </w:p>
    <w:p w14:paraId="4D726CAD" w14:textId="77777777" w:rsidR="006F0F38" w:rsidRPr="0037227E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Style w:val="FontStyle16"/>
          <w:rFonts w:asciiTheme="majorHAnsi" w:hAnsiTheme="majorHAnsi"/>
        </w:rPr>
      </w:pPr>
      <w:r w:rsidRPr="0037227E">
        <w:rPr>
          <w:rStyle w:val="FontStyle16"/>
          <w:rFonts w:asciiTheme="majorHAnsi" w:hAnsiTheme="majorHAnsi"/>
        </w:rPr>
        <w:t>Zawarty w specyfikacji projekt umowy został przez nas zaakceptowany i zobowiązujemy się w przypadku wybrania naszej oferty do zawarcia umowy na wyżej wymienionych warunkach w miejscu i terminie wyznaczonym przez Zamawiającego.</w:t>
      </w:r>
    </w:p>
    <w:p w14:paraId="39C00B74" w14:textId="77777777" w:rsidR="006F0F38" w:rsidRPr="0032499F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Style w:val="FontStyle16"/>
        </w:rPr>
      </w:pPr>
      <w:r w:rsidRPr="0032499F">
        <w:rPr>
          <w:rStyle w:val="FontStyle16"/>
        </w:rPr>
        <w:t>Oświadczamy, że uważamy się za związanych niniejszą ofertą na czas wskazany w specyfikacji warunków zamówienia.</w:t>
      </w:r>
    </w:p>
    <w:p w14:paraId="17843C7B" w14:textId="77777777" w:rsidR="006F0F38" w:rsidRPr="007152BE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Style w:val="FontStyle16"/>
        </w:rPr>
      </w:pPr>
      <w:r w:rsidRPr="0032499F">
        <w:rPr>
          <w:rStyle w:val="FontStyle16"/>
        </w:rPr>
        <w:t xml:space="preserve">Oświadczamy, że spełniamy wszystkie warunki określone w specyfikacji warunków zamówienia oraz </w:t>
      </w:r>
      <w:r w:rsidRPr="007152BE">
        <w:rPr>
          <w:rStyle w:val="FontStyle16"/>
        </w:rPr>
        <w:t>złożyliśmy wszystkie wymagane dokumenty potwierdzające spełnianie tych warunków.</w:t>
      </w:r>
    </w:p>
    <w:p w14:paraId="4710FE45" w14:textId="77777777" w:rsidR="006F0F38" w:rsidRPr="007152BE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Fonts w:ascii="Calibri" w:hAnsi="Calibri" w:cs="Calibri"/>
        </w:rPr>
      </w:pPr>
      <w:r w:rsidRPr="007152BE">
        <w:rPr>
          <w:rFonts w:ascii="Calibri" w:hAnsi="Calibri" w:cs="Calibri"/>
        </w:rPr>
        <w:t>Wymagane wadium w kwocie ……………………………………………….. zł</w:t>
      </w:r>
    </w:p>
    <w:p w14:paraId="71F770C2" w14:textId="77777777" w:rsidR="006F0F38" w:rsidRPr="007152BE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</w:rPr>
      </w:pPr>
      <w:r w:rsidRPr="007152BE">
        <w:rPr>
          <w:rFonts w:ascii="Calibri" w:hAnsi="Calibri" w:cs="Calibri"/>
        </w:rPr>
        <w:t>zostało wniesione w formie …………………………</w:t>
      </w:r>
      <w:r w:rsidR="007152BE" w:rsidRPr="007152BE">
        <w:rPr>
          <w:rFonts w:ascii="Calibri" w:hAnsi="Calibri" w:cs="Calibri"/>
        </w:rPr>
        <w:t>…………………………………</w:t>
      </w:r>
      <w:r w:rsidRPr="007152BE">
        <w:rPr>
          <w:rFonts w:ascii="Calibri" w:hAnsi="Calibri" w:cs="Calibri"/>
        </w:rPr>
        <w:t>..…….</w:t>
      </w:r>
    </w:p>
    <w:p w14:paraId="3CADBE8F" w14:textId="77777777" w:rsidR="006F0F38" w:rsidRPr="007152BE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</w:rPr>
      </w:pPr>
      <w:r w:rsidRPr="007152BE">
        <w:rPr>
          <w:rFonts w:ascii="Calibri" w:hAnsi="Calibri" w:cs="Calibri"/>
        </w:rPr>
        <w:t>Wadium wniesione w pieniądzu prosimy zwrócić na konto nr: ………………………………..</w:t>
      </w:r>
    </w:p>
    <w:p w14:paraId="707445FE" w14:textId="77777777" w:rsidR="006F0F38" w:rsidRPr="007152BE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</w:rPr>
      </w:pPr>
      <w:r w:rsidRPr="007152BE">
        <w:rPr>
          <w:rFonts w:ascii="Calibri" w:hAnsi="Calibri" w:cs="Calibri"/>
        </w:rPr>
        <w:t>nazwa właściciela konta: ………………………………………………………………………..</w:t>
      </w:r>
    </w:p>
    <w:p w14:paraId="37AE1D81" w14:textId="77777777" w:rsidR="00AC1256" w:rsidRDefault="00BD4F9C" w:rsidP="00BD435F">
      <w:pPr>
        <w:pStyle w:val="Tekstpodstawowywcity"/>
        <w:numPr>
          <w:ilvl w:val="0"/>
          <w:numId w:val="46"/>
        </w:numPr>
        <w:jc w:val="both"/>
        <w:rPr>
          <w:rFonts w:ascii="Calibri" w:hAnsi="Calibri" w:cs="Calibri"/>
        </w:rPr>
      </w:pPr>
      <w:r w:rsidRPr="00BD4F9C">
        <w:rPr>
          <w:rFonts w:ascii="Calibri" w:hAnsi="Calibri" w:cs="Calibri"/>
        </w:rPr>
        <w:lastRenderedPageBreak/>
        <w:t xml:space="preserve">Warunki </w:t>
      </w:r>
      <w:r w:rsidR="006D7741">
        <w:rPr>
          <w:rFonts w:ascii="Calibri" w:hAnsi="Calibri" w:cs="Calibri"/>
        </w:rPr>
        <w:t>i termin zapłaty zgodnie z projektem umowy .</w:t>
      </w:r>
    </w:p>
    <w:p w14:paraId="2DAEBDFF" w14:textId="77777777" w:rsidR="006D7741" w:rsidRPr="00AC1256" w:rsidRDefault="006D7741" w:rsidP="00BD435F">
      <w:pPr>
        <w:pStyle w:val="Tekstpodstawowywcity"/>
        <w:numPr>
          <w:ilvl w:val="0"/>
          <w:numId w:val="46"/>
        </w:numPr>
        <w:jc w:val="both"/>
        <w:rPr>
          <w:rFonts w:ascii="Calibri" w:hAnsi="Calibri" w:cs="Calibri"/>
        </w:rPr>
      </w:pPr>
      <w:r w:rsidRPr="00AC1256">
        <w:rPr>
          <w:rFonts w:ascii="Tahoma" w:hAnsi="Tahoma" w:cs="Tahoma"/>
          <w:color w:val="0070C0"/>
          <w:sz w:val="20"/>
          <w:szCs w:val="20"/>
        </w:rPr>
        <w:t xml:space="preserve">Deklarujemy termin wywozu osadu : </w:t>
      </w:r>
    </w:p>
    <w:p w14:paraId="23BBBB33" w14:textId="77777777" w:rsidR="006D7741" w:rsidRPr="006D7741" w:rsidRDefault="006D7741" w:rsidP="006D7741">
      <w:pPr>
        <w:tabs>
          <w:tab w:val="left" w:pos="2880"/>
        </w:tabs>
        <w:suppressAutoHyphens/>
        <w:spacing w:after="120" w:line="240" w:lineRule="auto"/>
        <w:jc w:val="both"/>
        <w:rPr>
          <w:rFonts w:ascii="Tahoma" w:eastAsia="Times New Roman" w:hAnsi="Tahoma" w:cs="Tahoma"/>
          <w:color w:val="0070C0"/>
          <w:sz w:val="20"/>
          <w:szCs w:val="20"/>
          <w:lang w:eastAsia="zh-CN"/>
        </w:rPr>
      </w:pPr>
      <w:r w:rsidRPr="006D7741">
        <w:rPr>
          <w:rFonts w:ascii="Tahoma" w:eastAsia="Times New Roman" w:hAnsi="Tahoma" w:cs="Tahoma"/>
          <w:color w:val="0070C0"/>
          <w:sz w:val="20"/>
          <w:szCs w:val="20"/>
          <w:lang w:eastAsia="zh-CN"/>
        </w:rPr>
        <w:t>Wymagany przez Zamawiającego najdłuższy termin wywozu osadu – do 4 dni kalendarzowych od dnia złożenia zamówienia. Za zaoferowanie tego terminu wykonawca otrzyma 0 punktów w tym kryterium.</w:t>
      </w:r>
    </w:p>
    <w:p w14:paraId="74096C04" w14:textId="77777777" w:rsidR="006D7741" w:rsidRPr="006D7741" w:rsidRDefault="006D7741" w:rsidP="00BD435F">
      <w:pPr>
        <w:numPr>
          <w:ilvl w:val="0"/>
          <w:numId w:val="54"/>
        </w:numPr>
        <w:suppressAutoHyphens/>
        <w:spacing w:after="120" w:line="240" w:lineRule="auto"/>
        <w:jc w:val="both"/>
        <w:rPr>
          <w:rFonts w:ascii="Tahoma" w:eastAsia="Times New Roman" w:hAnsi="Tahoma" w:cs="Tahoma"/>
          <w:color w:val="0070C0"/>
          <w:sz w:val="20"/>
          <w:szCs w:val="20"/>
          <w:lang w:eastAsia="zh-CN"/>
        </w:rPr>
      </w:pPr>
      <w:r w:rsidRPr="006D7741">
        <w:rPr>
          <w:rFonts w:ascii="Tahoma" w:eastAsia="Times New Roman" w:hAnsi="Tahoma" w:cs="Tahoma"/>
          <w:color w:val="0070C0"/>
          <w:sz w:val="20"/>
          <w:szCs w:val="20"/>
          <w:lang w:eastAsia="zh-CN"/>
        </w:rPr>
        <w:t>termin wywozu osadu do 4 dni kalendarzowych od dnia złożenia zamówienia – 0 pkt</w:t>
      </w:r>
    </w:p>
    <w:p w14:paraId="2881C326" w14:textId="77777777" w:rsidR="006D7741" w:rsidRPr="006D7741" w:rsidRDefault="006D7741" w:rsidP="00BD435F">
      <w:pPr>
        <w:numPr>
          <w:ilvl w:val="0"/>
          <w:numId w:val="54"/>
        </w:numPr>
        <w:suppressAutoHyphens/>
        <w:spacing w:after="120" w:line="240" w:lineRule="auto"/>
        <w:jc w:val="both"/>
        <w:rPr>
          <w:rFonts w:ascii="Tahoma" w:eastAsia="Times New Roman" w:hAnsi="Tahoma" w:cs="Tahoma"/>
          <w:color w:val="0070C0"/>
          <w:sz w:val="20"/>
          <w:szCs w:val="20"/>
          <w:lang w:eastAsia="zh-CN"/>
        </w:rPr>
      </w:pPr>
      <w:r w:rsidRPr="006D7741">
        <w:rPr>
          <w:rFonts w:ascii="Tahoma" w:eastAsia="Times New Roman" w:hAnsi="Tahoma" w:cs="Tahoma"/>
          <w:color w:val="0070C0"/>
          <w:sz w:val="20"/>
          <w:szCs w:val="20"/>
          <w:lang w:eastAsia="zh-CN"/>
        </w:rPr>
        <w:t>ofercie termin wywozu osadu do 3 dni kalendarzowych od dnia złożenia zamówienia – 15 pkt</w:t>
      </w:r>
    </w:p>
    <w:p w14:paraId="15285FA6" w14:textId="77777777" w:rsidR="006D7741" w:rsidRPr="006D7741" w:rsidRDefault="006D7741" w:rsidP="00BD435F">
      <w:pPr>
        <w:numPr>
          <w:ilvl w:val="0"/>
          <w:numId w:val="54"/>
        </w:numPr>
        <w:suppressAutoHyphens/>
        <w:spacing w:after="120" w:line="240" w:lineRule="auto"/>
        <w:jc w:val="both"/>
        <w:rPr>
          <w:rFonts w:ascii="Tahoma" w:eastAsia="Times New Roman" w:hAnsi="Tahoma" w:cs="Tahoma"/>
          <w:color w:val="0070C0"/>
          <w:sz w:val="20"/>
          <w:szCs w:val="20"/>
          <w:lang w:eastAsia="zh-CN"/>
        </w:rPr>
      </w:pPr>
      <w:r w:rsidRPr="006D7741">
        <w:rPr>
          <w:rFonts w:ascii="Tahoma" w:eastAsia="Times New Roman" w:hAnsi="Tahoma" w:cs="Tahoma"/>
          <w:color w:val="0070C0"/>
          <w:sz w:val="20"/>
          <w:szCs w:val="20"/>
          <w:lang w:eastAsia="zh-CN"/>
        </w:rPr>
        <w:t>termin wywozu osadu do 2 dni kalendarzowych od dnia złożenia zamówienia – 30 pkt</w:t>
      </w:r>
    </w:p>
    <w:p w14:paraId="48EA2AC9" w14:textId="77777777" w:rsidR="006D7741" w:rsidRPr="00AC1256" w:rsidRDefault="006D7741" w:rsidP="00BD435F">
      <w:pPr>
        <w:pStyle w:val="Tekstpodstawowywcity"/>
        <w:numPr>
          <w:ilvl w:val="0"/>
          <w:numId w:val="46"/>
        </w:numPr>
        <w:jc w:val="both"/>
        <w:rPr>
          <w:rFonts w:ascii="Calibri" w:hAnsi="Calibri" w:cs="Calibri"/>
        </w:rPr>
      </w:pPr>
      <w:r w:rsidRPr="00AC1256">
        <w:rPr>
          <w:rFonts w:ascii="Tahoma" w:hAnsi="Tahoma" w:cs="Tahoma"/>
          <w:color w:val="0070C0"/>
          <w:sz w:val="20"/>
        </w:rPr>
        <w:t>Deklarujemy termin płatności z uwzględnieniem wymaganego minimum 14 dni jednak nie dłuższy niż 30 dni</w:t>
      </w:r>
    </w:p>
    <w:p w14:paraId="5A7845CC" w14:textId="77777777" w:rsidR="006D7741" w:rsidRPr="006D7741" w:rsidRDefault="006D7741" w:rsidP="00BD435F">
      <w:pPr>
        <w:numPr>
          <w:ilvl w:val="0"/>
          <w:numId w:val="55"/>
        </w:numPr>
        <w:tabs>
          <w:tab w:val="left" w:pos="709"/>
        </w:tabs>
        <w:suppressAutoHyphens/>
        <w:spacing w:after="120" w:line="240" w:lineRule="auto"/>
        <w:jc w:val="both"/>
        <w:rPr>
          <w:rFonts w:ascii="Tahoma" w:eastAsia="Times New Roman" w:hAnsi="Tahoma" w:cs="Tahoma"/>
          <w:color w:val="0070C0"/>
          <w:sz w:val="20"/>
          <w:szCs w:val="20"/>
          <w:lang w:eastAsia="zh-CN"/>
        </w:rPr>
      </w:pPr>
      <w:r w:rsidRPr="006D7741">
        <w:rPr>
          <w:rFonts w:ascii="Tahoma" w:eastAsia="Times New Roman" w:hAnsi="Tahoma" w:cs="Tahoma"/>
          <w:color w:val="0070C0"/>
          <w:sz w:val="20"/>
          <w:szCs w:val="20"/>
          <w:lang w:eastAsia="zh-CN"/>
        </w:rPr>
        <w:t>14 dniowy termin płatności – 0 pkt,</w:t>
      </w:r>
    </w:p>
    <w:p w14:paraId="531A88B6" w14:textId="77777777" w:rsidR="006D7741" w:rsidRPr="006D7741" w:rsidRDefault="006D7741" w:rsidP="00BD435F">
      <w:pPr>
        <w:numPr>
          <w:ilvl w:val="0"/>
          <w:numId w:val="56"/>
        </w:numPr>
        <w:tabs>
          <w:tab w:val="left" w:pos="709"/>
        </w:tabs>
        <w:suppressAutoHyphens/>
        <w:spacing w:after="120" w:line="240" w:lineRule="auto"/>
        <w:jc w:val="both"/>
        <w:rPr>
          <w:rFonts w:ascii="Tahoma" w:eastAsia="Times New Roman" w:hAnsi="Tahoma" w:cs="Tahoma"/>
          <w:color w:val="0070C0"/>
          <w:sz w:val="20"/>
          <w:szCs w:val="20"/>
          <w:lang w:eastAsia="zh-CN"/>
        </w:rPr>
      </w:pPr>
      <w:r w:rsidRPr="006D7741">
        <w:rPr>
          <w:rFonts w:ascii="Tahoma" w:eastAsia="Times New Roman" w:hAnsi="Tahoma" w:cs="Tahoma"/>
          <w:color w:val="0070C0"/>
          <w:sz w:val="20"/>
          <w:szCs w:val="20"/>
          <w:lang w:eastAsia="zh-CN"/>
        </w:rPr>
        <w:t>21 dniowy termin płatności – 5 pkt,</w:t>
      </w:r>
    </w:p>
    <w:p w14:paraId="3BFB93A5" w14:textId="77777777" w:rsidR="006D7741" w:rsidRPr="006D7741" w:rsidRDefault="006D7741" w:rsidP="00BD435F">
      <w:pPr>
        <w:numPr>
          <w:ilvl w:val="0"/>
          <w:numId w:val="57"/>
        </w:numPr>
        <w:tabs>
          <w:tab w:val="left" w:pos="709"/>
        </w:tabs>
        <w:suppressAutoHyphens/>
        <w:spacing w:after="120" w:line="240" w:lineRule="auto"/>
        <w:jc w:val="both"/>
        <w:rPr>
          <w:rFonts w:ascii="Tahoma" w:eastAsia="Times New Roman" w:hAnsi="Tahoma" w:cs="Tahoma"/>
          <w:color w:val="0070C0"/>
          <w:sz w:val="20"/>
          <w:szCs w:val="20"/>
          <w:lang w:eastAsia="zh-CN"/>
        </w:rPr>
      </w:pPr>
      <w:r w:rsidRPr="006D7741">
        <w:rPr>
          <w:rFonts w:ascii="Tahoma" w:eastAsia="Times New Roman" w:hAnsi="Tahoma" w:cs="Tahoma"/>
          <w:color w:val="0070C0"/>
          <w:sz w:val="20"/>
          <w:szCs w:val="20"/>
          <w:lang w:eastAsia="zh-CN"/>
        </w:rPr>
        <w:t>30 dniowy termin płatności – 10 pkt</w:t>
      </w:r>
    </w:p>
    <w:p w14:paraId="3D5BFF80" w14:textId="77777777" w:rsidR="006D7741" w:rsidRPr="006D7741" w:rsidRDefault="006D7741" w:rsidP="006D7741">
      <w:pPr>
        <w:spacing w:after="120" w:line="240" w:lineRule="auto"/>
        <w:ind w:left="51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D65B42F" w14:textId="77777777" w:rsidR="006F0F38" w:rsidRPr="007152BE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Fonts w:ascii="Calibri" w:hAnsi="Calibri" w:cs="Calibri"/>
        </w:rPr>
      </w:pPr>
      <w:r w:rsidRPr="007152BE">
        <w:rPr>
          <w:rFonts w:ascii="Calibri" w:hAnsi="Calibri" w:cs="Calibri"/>
        </w:rPr>
        <w:t>Oferta:</w:t>
      </w:r>
    </w:p>
    <w:p w14:paraId="11BE2B05" w14:textId="77777777" w:rsidR="006F0F38" w:rsidRPr="002F111A" w:rsidRDefault="006F0F38" w:rsidP="006F0F38">
      <w:pPr>
        <w:pStyle w:val="NormalnyWeb"/>
        <w:spacing w:before="120" w:beforeAutospacing="0" w:after="120"/>
        <w:ind w:left="709" w:hanging="349"/>
        <w:jc w:val="both"/>
        <w:rPr>
          <w:rFonts w:ascii="Calibri" w:hAnsi="Calibri" w:cs="Calibri"/>
          <w:bCs/>
          <w:sz w:val="22"/>
          <w:szCs w:val="22"/>
        </w:rPr>
      </w:pPr>
      <w:r w:rsidRPr="002F111A">
        <w:rPr>
          <w:rFonts w:ascii="Calibri" w:hAnsi="Calibri" w:cs="Calibr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111A">
        <w:rPr>
          <w:rFonts w:ascii="Calibri" w:hAnsi="Calibri" w:cs="Calibri"/>
          <w:sz w:val="22"/>
          <w:szCs w:val="22"/>
          <w:shd w:val="clear" w:color="auto" w:fill="FFFFFF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  <w:shd w:val="clear" w:color="auto" w:fill="FFFFFF"/>
        </w:rPr>
      </w:r>
      <w:r w:rsidR="00000000">
        <w:rPr>
          <w:rFonts w:ascii="Calibri" w:hAnsi="Calibri" w:cs="Calibri"/>
          <w:sz w:val="22"/>
          <w:szCs w:val="22"/>
          <w:shd w:val="clear" w:color="auto" w:fill="FFFFFF"/>
        </w:rPr>
        <w:fldChar w:fldCharType="separate"/>
      </w:r>
      <w:r w:rsidRPr="002F111A">
        <w:rPr>
          <w:rFonts w:ascii="Calibri" w:hAnsi="Calibri" w:cs="Calibri"/>
          <w:sz w:val="22"/>
          <w:szCs w:val="22"/>
          <w:shd w:val="clear" w:color="auto" w:fill="FFFFFF"/>
        </w:rPr>
        <w:fldChar w:fldCharType="end"/>
      </w:r>
      <w:r w:rsidRPr="002F111A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2F111A">
        <w:rPr>
          <w:rFonts w:ascii="Calibri" w:hAnsi="Calibri" w:cs="Calibri"/>
          <w:b/>
          <w:sz w:val="22"/>
          <w:szCs w:val="22"/>
        </w:rPr>
        <w:t>nie zawiera</w:t>
      </w:r>
      <w:r w:rsidRPr="002F111A">
        <w:rPr>
          <w:rFonts w:ascii="Calibri" w:hAnsi="Calibri" w:cs="Calibri"/>
          <w:bCs/>
          <w:sz w:val="22"/>
          <w:szCs w:val="22"/>
        </w:rPr>
        <w:t xml:space="preserve"> informacji stanowiących tajemnicę przedsiębiorstwa, </w:t>
      </w:r>
      <w:r w:rsidRPr="002F111A">
        <w:rPr>
          <w:rFonts w:ascii="Calibri" w:hAnsi="Calibri" w:cs="Calibri"/>
          <w:sz w:val="22"/>
          <w:szCs w:val="22"/>
        </w:rPr>
        <w:t xml:space="preserve">w rozumieniu przepisów o zwalczaniu nieuczciwej konkurencji </w:t>
      </w:r>
    </w:p>
    <w:p w14:paraId="47851E48" w14:textId="77777777" w:rsidR="006F0F38" w:rsidRPr="002F111A" w:rsidRDefault="006F0F38" w:rsidP="006F0F38">
      <w:pPr>
        <w:pStyle w:val="NormalnyWeb"/>
        <w:spacing w:before="120" w:beforeAutospacing="0" w:after="120"/>
        <w:ind w:left="709" w:hanging="352"/>
        <w:jc w:val="both"/>
        <w:rPr>
          <w:rFonts w:ascii="Calibri" w:hAnsi="Calibri" w:cs="Calibri"/>
          <w:bCs/>
          <w:sz w:val="22"/>
          <w:szCs w:val="22"/>
        </w:rPr>
      </w:pPr>
      <w:r w:rsidRPr="002F111A">
        <w:rPr>
          <w:rFonts w:ascii="Calibri" w:hAnsi="Calibri" w:cs="Calibri"/>
          <w:sz w:val="22"/>
          <w:szCs w:val="22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111A">
        <w:rPr>
          <w:rFonts w:ascii="Calibri" w:hAnsi="Calibri" w:cs="Calibri"/>
          <w:sz w:val="22"/>
          <w:szCs w:val="22"/>
          <w:shd w:val="clear" w:color="auto" w:fill="FFFFFF"/>
        </w:rPr>
        <w:instrText xml:space="preserve"> FORMCHECKBOX </w:instrText>
      </w:r>
      <w:r w:rsidR="00000000">
        <w:rPr>
          <w:rFonts w:ascii="Calibri" w:hAnsi="Calibri" w:cs="Calibri"/>
          <w:sz w:val="22"/>
          <w:szCs w:val="22"/>
          <w:shd w:val="clear" w:color="auto" w:fill="FFFFFF"/>
        </w:rPr>
      </w:r>
      <w:r w:rsidR="00000000">
        <w:rPr>
          <w:rFonts w:ascii="Calibri" w:hAnsi="Calibri" w:cs="Calibri"/>
          <w:sz w:val="22"/>
          <w:szCs w:val="22"/>
          <w:shd w:val="clear" w:color="auto" w:fill="FFFFFF"/>
        </w:rPr>
        <w:fldChar w:fldCharType="separate"/>
      </w:r>
      <w:r w:rsidRPr="002F111A">
        <w:rPr>
          <w:rFonts w:ascii="Calibri" w:hAnsi="Calibri" w:cs="Calibri"/>
          <w:sz w:val="22"/>
          <w:szCs w:val="22"/>
          <w:shd w:val="clear" w:color="auto" w:fill="FFFFFF"/>
        </w:rPr>
        <w:fldChar w:fldCharType="end"/>
      </w:r>
      <w:r w:rsidRPr="002F111A">
        <w:rPr>
          <w:rFonts w:ascii="Calibri" w:hAnsi="Calibri" w:cs="Calibri"/>
          <w:sz w:val="22"/>
          <w:szCs w:val="22"/>
          <w:shd w:val="clear" w:color="auto" w:fill="FFFFFF"/>
        </w:rPr>
        <w:t xml:space="preserve"> </w:t>
      </w:r>
      <w:r w:rsidRPr="002F111A">
        <w:rPr>
          <w:rFonts w:ascii="Calibri" w:hAnsi="Calibri" w:cs="Calibri"/>
          <w:b/>
          <w:sz w:val="22"/>
          <w:szCs w:val="22"/>
        </w:rPr>
        <w:t>zawiera</w:t>
      </w:r>
      <w:r w:rsidRPr="002F111A">
        <w:rPr>
          <w:rFonts w:ascii="Calibri" w:hAnsi="Calibri" w:cs="Calibri"/>
          <w:bCs/>
          <w:sz w:val="22"/>
          <w:szCs w:val="22"/>
        </w:rPr>
        <w:t xml:space="preserve"> informacje stanowiące tajemnicę przedsiębiorstwa </w:t>
      </w:r>
      <w:r w:rsidRPr="002F111A">
        <w:rPr>
          <w:rFonts w:ascii="Calibri" w:hAnsi="Calibri" w:cs="Calibri"/>
          <w:sz w:val="22"/>
          <w:szCs w:val="22"/>
        </w:rPr>
        <w:t>w rozumieniu przepisów o zwalczaniu nieuczciwej konkurencji.</w:t>
      </w:r>
      <w:r w:rsidRPr="002F111A">
        <w:rPr>
          <w:rFonts w:ascii="Calibri" w:hAnsi="Calibri" w:cs="Calibri"/>
          <w:bCs/>
          <w:sz w:val="22"/>
          <w:szCs w:val="22"/>
        </w:rPr>
        <w:t xml:space="preserve"> </w:t>
      </w:r>
    </w:p>
    <w:p w14:paraId="58E78439" w14:textId="77777777" w:rsidR="006F0F38" w:rsidRPr="007152BE" w:rsidRDefault="006F0F38" w:rsidP="006F0F38">
      <w:pPr>
        <w:pStyle w:val="NormalnyWeb"/>
        <w:spacing w:before="0" w:beforeAutospacing="0" w:after="0"/>
        <w:ind w:left="357"/>
        <w:jc w:val="both"/>
        <w:rPr>
          <w:rFonts w:ascii="Calibri" w:hAnsi="Calibri" w:cs="Calibri"/>
          <w:bCs/>
          <w:i/>
          <w:sz w:val="20"/>
          <w:szCs w:val="20"/>
        </w:rPr>
      </w:pPr>
      <w:r w:rsidRPr="007152BE">
        <w:rPr>
          <w:rFonts w:ascii="Calibri" w:hAnsi="Calibri" w:cs="Calibri"/>
          <w:b/>
          <w:i/>
          <w:sz w:val="20"/>
          <w:szCs w:val="20"/>
          <w:lang w:eastAsia="ar-SA"/>
        </w:rPr>
        <w:t xml:space="preserve">Zaznaczyć właściwe pole </w:t>
      </w:r>
      <w:r w:rsidRPr="007152BE">
        <w:rPr>
          <w:rFonts w:ascii="Calibri" w:hAnsi="Calibri" w:cs="Calibri"/>
          <w:i/>
          <w:sz w:val="20"/>
          <w:szCs w:val="20"/>
          <w:lang w:eastAsia="ar-SA"/>
        </w:rPr>
        <w:t xml:space="preserve">znakiem </w:t>
      </w:r>
      <w:r w:rsidRPr="007152BE">
        <w:rPr>
          <w:rFonts w:ascii="Calibri" w:hAnsi="Calibri" w:cs="Calibr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152BE">
        <w:rPr>
          <w:rFonts w:ascii="Calibri" w:hAnsi="Calibri" w:cs="Calibri"/>
          <w:shd w:val="clear" w:color="auto" w:fill="FFFFFF"/>
        </w:rPr>
        <w:instrText xml:space="preserve"> FORMCHECKBOX </w:instrText>
      </w:r>
      <w:r w:rsidR="00000000">
        <w:rPr>
          <w:rFonts w:ascii="Calibri" w:hAnsi="Calibri" w:cs="Calibri"/>
          <w:shd w:val="clear" w:color="auto" w:fill="FFFFFF"/>
        </w:rPr>
      </w:r>
      <w:r w:rsidR="00000000">
        <w:rPr>
          <w:rFonts w:ascii="Calibri" w:hAnsi="Calibri" w:cs="Calibri"/>
          <w:shd w:val="clear" w:color="auto" w:fill="FFFFFF"/>
        </w:rPr>
        <w:fldChar w:fldCharType="separate"/>
      </w:r>
      <w:r w:rsidRPr="007152BE">
        <w:rPr>
          <w:rFonts w:ascii="Calibri" w:hAnsi="Calibri" w:cs="Calibri"/>
          <w:shd w:val="clear" w:color="auto" w:fill="FFFFFF"/>
        </w:rPr>
        <w:fldChar w:fldCharType="end"/>
      </w:r>
      <w:r w:rsidRPr="007152BE">
        <w:rPr>
          <w:rFonts w:ascii="Calibri" w:hAnsi="Calibri" w:cs="Calibri"/>
          <w:i/>
          <w:sz w:val="20"/>
          <w:szCs w:val="20"/>
          <w:lang w:eastAsia="ar-SA"/>
        </w:rPr>
        <w:t xml:space="preserve"> </w:t>
      </w:r>
      <w:r w:rsidRPr="007152BE">
        <w:rPr>
          <w:rFonts w:ascii="Calibri" w:hAnsi="Calibri" w:cs="Calibri"/>
          <w:i/>
          <w:color w:val="000000"/>
          <w:sz w:val="20"/>
          <w:szCs w:val="20"/>
        </w:rPr>
        <w:t xml:space="preserve">(brak zaznaczenia będzie oznaczał, że </w:t>
      </w:r>
      <w:r w:rsidRPr="007152BE">
        <w:rPr>
          <w:rFonts w:ascii="Calibri" w:hAnsi="Calibri" w:cs="Calibri"/>
          <w:i/>
          <w:sz w:val="20"/>
          <w:szCs w:val="20"/>
          <w:lang w:eastAsia="ar-SA"/>
        </w:rPr>
        <w:t>Wykonawca nie dołącza do oferty  informacji stanowiących tajemnicę przedsiębiorstwa.)</w:t>
      </w:r>
    </w:p>
    <w:p w14:paraId="44C87744" w14:textId="77777777" w:rsidR="006F0F38" w:rsidRPr="007152BE" w:rsidRDefault="006F0F38" w:rsidP="006F0F38">
      <w:pPr>
        <w:pStyle w:val="NormalnyWeb"/>
        <w:spacing w:before="240" w:beforeAutospacing="0" w:after="0"/>
        <w:jc w:val="center"/>
        <w:rPr>
          <w:rFonts w:ascii="Calibri" w:hAnsi="Calibri" w:cs="Calibri"/>
          <w:bCs/>
        </w:rPr>
      </w:pPr>
      <w:r w:rsidRPr="007152BE">
        <w:rPr>
          <w:rFonts w:ascii="Calibri" w:hAnsi="Calibri" w:cs="Calibri"/>
          <w:bCs/>
        </w:rPr>
        <w:t>Uzasadnienie:</w:t>
      </w:r>
    </w:p>
    <w:p w14:paraId="59944F82" w14:textId="77777777" w:rsidR="006F0F38" w:rsidRPr="007152BE" w:rsidRDefault="006F0F38" w:rsidP="006F0F38">
      <w:pPr>
        <w:pStyle w:val="NormalnyWeb"/>
        <w:spacing w:before="0" w:beforeAutospacing="0" w:after="0"/>
        <w:ind w:left="357"/>
        <w:jc w:val="center"/>
        <w:rPr>
          <w:rFonts w:ascii="Calibri" w:hAnsi="Calibri" w:cs="Calibri"/>
          <w:bCs/>
        </w:rPr>
      </w:pPr>
      <w:r w:rsidRPr="007152BE">
        <w:rPr>
          <w:rFonts w:ascii="Calibri" w:hAnsi="Calibri" w:cs="Calibri"/>
          <w:bCs/>
          <w:i/>
          <w:iCs/>
          <w:sz w:val="20"/>
          <w:szCs w:val="20"/>
        </w:rPr>
        <w:t>(należy wskazać zakres informacji zastrzeżonych jako tajemnica przedsiębiorstwa i wykazać, ze zastrzeżone informacje stanowią tajemnicę przedsiębiorstwa, w przypadku zaznaczenia drugiego pola):</w:t>
      </w:r>
      <w:r w:rsidRPr="007152BE">
        <w:rPr>
          <w:rFonts w:ascii="Calibri" w:hAnsi="Calibri" w:cs="Calibri"/>
          <w:bCs/>
        </w:rPr>
        <w:t xml:space="preserve"> </w:t>
      </w:r>
    </w:p>
    <w:p w14:paraId="29BB05F8" w14:textId="77777777" w:rsidR="006F0F38" w:rsidRPr="007152BE" w:rsidRDefault="006F0F38" w:rsidP="006F0F38">
      <w:pPr>
        <w:pStyle w:val="NormalnyWeb"/>
        <w:spacing w:before="0" w:beforeAutospacing="0" w:after="0"/>
        <w:ind w:left="357"/>
        <w:jc w:val="both"/>
        <w:rPr>
          <w:rFonts w:ascii="Calibri" w:hAnsi="Calibri" w:cs="Calibri"/>
          <w:bCs/>
        </w:rPr>
      </w:pPr>
      <w:r w:rsidRPr="007152BE">
        <w:rPr>
          <w:rFonts w:ascii="Calibri" w:hAnsi="Calibri" w:cs="Calibr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E0C979" w14:textId="77777777" w:rsidR="006F0F38" w:rsidRPr="007152BE" w:rsidRDefault="006F0F38" w:rsidP="006F0F38">
      <w:pPr>
        <w:pStyle w:val="NormalnyWeb"/>
        <w:spacing w:before="0" w:beforeAutospacing="0" w:after="0"/>
        <w:ind w:left="357"/>
        <w:jc w:val="center"/>
        <w:rPr>
          <w:rFonts w:ascii="Calibri" w:hAnsi="Calibri" w:cs="Calibri"/>
          <w:bCs/>
          <w:i/>
          <w:sz w:val="20"/>
          <w:szCs w:val="20"/>
        </w:rPr>
      </w:pPr>
      <w:r w:rsidRPr="007152BE">
        <w:rPr>
          <w:rFonts w:ascii="Calibri" w:hAnsi="Calibri" w:cs="Calibri"/>
          <w:bCs/>
          <w:i/>
          <w:sz w:val="20"/>
          <w:szCs w:val="20"/>
        </w:rPr>
        <w:t>Uzasadnienie można złożyć na osobnym podpisanym dokumencie.</w:t>
      </w:r>
    </w:p>
    <w:p w14:paraId="789DDA48" w14:textId="77777777" w:rsidR="006F0F38" w:rsidRPr="002F111A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</w:rPr>
      </w:pPr>
    </w:p>
    <w:p w14:paraId="5ACBE641" w14:textId="77777777" w:rsidR="006F0F38" w:rsidRPr="002F111A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Fonts w:ascii="Calibri" w:hAnsi="Calibri" w:cs="Calibri"/>
        </w:rPr>
      </w:pPr>
      <w:r w:rsidRPr="002F111A">
        <w:rPr>
          <w:rFonts w:ascii="Calibri" w:hAnsi="Calibri" w:cs="Calibri"/>
          <w:sz w:val="22"/>
          <w:szCs w:val="22"/>
        </w:rPr>
        <w:t>Oświadczamy, że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</w:t>
      </w:r>
      <w:r w:rsidRPr="002F111A">
        <w:rPr>
          <w:rFonts w:ascii="Calibri" w:hAnsi="Calibri" w:cs="Calibri"/>
        </w:rPr>
        <w:t>.</w:t>
      </w:r>
    </w:p>
    <w:p w14:paraId="5B4D2D3E" w14:textId="77777777" w:rsidR="006F0F38" w:rsidRPr="002F111A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  <w:b/>
        </w:rPr>
      </w:pPr>
      <w:r w:rsidRPr="002F111A">
        <w:rPr>
          <w:rFonts w:ascii="Calibri" w:hAnsi="Calibri" w:cs="Calibri"/>
          <w:b/>
        </w:rPr>
        <w:t>Osoba upoważniona do reprezentacji Wykonawcy i podpisująca ofertę, oświadczenia:</w:t>
      </w:r>
    </w:p>
    <w:p w14:paraId="3ACD975D" w14:textId="77777777" w:rsidR="006F0F38" w:rsidRPr="002F111A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  <w:i/>
          <w:sz w:val="20"/>
          <w:szCs w:val="20"/>
        </w:rPr>
      </w:pPr>
      <w:r w:rsidRPr="002F111A">
        <w:rPr>
          <w:rFonts w:ascii="Calibri" w:hAnsi="Calibri" w:cs="Calibri"/>
        </w:rPr>
        <w:t>…………………………………………………………….</w:t>
      </w:r>
      <w:r w:rsidRPr="002F111A">
        <w:rPr>
          <w:rFonts w:ascii="Calibri" w:hAnsi="Calibri" w:cs="Calibri"/>
        </w:rPr>
        <w:br/>
      </w:r>
      <w:r w:rsidRPr="002F111A">
        <w:rPr>
          <w:rFonts w:ascii="Calibri" w:hAnsi="Calibri" w:cs="Calibri"/>
          <w:i/>
          <w:sz w:val="20"/>
          <w:szCs w:val="20"/>
        </w:rPr>
        <w:t>(imię i nazwisko Wykonawcy)</w:t>
      </w:r>
    </w:p>
    <w:p w14:paraId="7C349D94" w14:textId="77777777" w:rsidR="006F0F38" w:rsidRPr="002F111A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  <w:i/>
          <w:sz w:val="20"/>
          <w:szCs w:val="20"/>
        </w:rPr>
      </w:pPr>
      <w:r w:rsidRPr="002F111A">
        <w:rPr>
          <w:rFonts w:ascii="Calibri" w:hAnsi="Calibri" w:cs="Calibri"/>
        </w:rPr>
        <w:t>…………………………………………………………….</w:t>
      </w:r>
      <w:r w:rsidRPr="002F111A">
        <w:rPr>
          <w:rFonts w:ascii="Calibri" w:hAnsi="Calibri" w:cs="Calibri"/>
        </w:rPr>
        <w:br/>
      </w:r>
      <w:r w:rsidRPr="002F111A">
        <w:rPr>
          <w:rFonts w:ascii="Calibri" w:hAnsi="Calibri" w:cs="Calibri"/>
          <w:i/>
          <w:sz w:val="20"/>
          <w:szCs w:val="20"/>
        </w:rPr>
        <w:t>(podstawa upoważnienia do reprezentowania)</w:t>
      </w:r>
    </w:p>
    <w:p w14:paraId="098E2BF5" w14:textId="77777777" w:rsidR="006F0F38" w:rsidRPr="002F111A" w:rsidRDefault="006F0F38" w:rsidP="006F0F38">
      <w:pPr>
        <w:spacing w:before="120" w:after="240" w:line="240" w:lineRule="auto"/>
        <w:ind w:left="357"/>
        <w:jc w:val="both"/>
        <w:rPr>
          <w:rFonts w:ascii="Calibri" w:hAnsi="Calibri" w:cs="Calibri"/>
          <w:color w:val="000000"/>
        </w:rPr>
      </w:pPr>
      <w:bookmarkStart w:id="2" w:name="_Hlk64119027"/>
      <w:r w:rsidRPr="002F111A">
        <w:rPr>
          <w:rFonts w:ascii="Calibri" w:hAnsi="Calibri" w:cs="Calibri"/>
          <w:color w:val="000000"/>
        </w:rPr>
        <w:t xml:space="preserve">Wskazuje/my że aktualny dokument potwierdzający umocowanie do reprezentacji Wykonawcy Zamawiający może pobrać za pomocą bezpłatnych baz dostępnych pod adresem: </w:t>
      </w:r>
    </w:p>
    <w:p w14:paraId="2E390CC7" w14:textId="77777777" w:rsidR="006F0F38" w:rsidRPr="002F111A" w:rsidRDefault="006F0F38" w:rsidP="006F0F38">
      <w:pPr>
        <w:ind w:left="360"/>
        <w:jc w:val="both"/>
        <w:rPr>
          <w:rFonts w:ascii="Calibri" w:hAnsi="Calibri" w:cs="Calibri"/>
          <w:color w:val="000000"/>
        </w:rPr>
      </w:pPr>
      <w:r w:rsidRPr="002F111A">
        <w:rPr>
          <w:rFonts w:ascii="Calibri" w:hAnsi="Calibri" w:cs="Calibr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111A">
        <w:rPr>
          <w:rFonts w:ascii="Calibri" w:hAnsi="Calibri" w:cs="Calibri"/>
          <w:color w:val="000000"/>
        </w:rPr>
        <w:instrText xml:space="preserve"> FORMCHECKBOX </w:instrText>
      </w:r>
      <w:r w:rsidR="00000000">
        <w:rPr>
          <w:rFonts w:ascii="Calibri" w:hAnsi="Calibri" w:cs="Calibri"/>
          <w:color w:val="000000"/>
        </w:rPr>
      </w:r>
      <w:r w:rsidR="00000000">
        <w:rPr>
          <w:rFonts w:ascii="Calibri" w:hAnsi="Calibri" w:cs="Calibri"/>
          <w:color w:val="000000"/>
        </w:rPr>
        <w:fldChar w:fldCharType="separate"/>
      </w:r>
      <w:r w:rsidRPr="002F111A">
        <w:rPr>
          <w:rFonts w:ascii="Calibri" w:hAnsi="Calibri" w:cs="Calibri"/>
          <w:color w:val="000000"/>
        </w:rPr>
        <w:fldChar w:fldCharType="end"/>
      </w:r>
      <w:r w:rsidRPr="002F111A">
        <w:rPr>
          <w:rFonts w:ascii="Calibri" w:hAnsi="Calibri" w:cs="Calibri"/>
          <w:color w:val="000000"/>
        </w:rPr>
        <w:t xml:space="preserve"> </w:t>
      </w:r>
      <w:hyperlink r:id="rId8" w:history="1">
        <w:r w:rsidRPr="002F111A">
          <w:rPr>
            <w:rStyle w:val="Hipercze"/>
            <w:rFonts w:ascii="Calibri" w:hAnsi="Calibri" w:cs="Calibri"/>
            <w:color w:val="000000"/>
          </w:rPr>
          <w:t>https://prod.ceidg.gov.pl/CEIDG/CEIDG.Public.UI/Search.aspx</w:t>
        </w:r>
      </w:hyperlink>
      <w:r w:rsidRPr="002F111A">
        <w:rPr>
          <w:rFonts w:ascii="Calibri" w:hAnsi="Calibri" w:cs="Calibri"/>
          <w:color w:val="000000"/>
        </w:rPr>
        <w:t xml:space="preserve"> </w:t>
      </w:r>
    </w:p>
    <w:p w14:paraId="5DABFFAA" w14:textId="77777777" w:rsidR="006F0F38" w:rsidRPr="002F111A" w:rsidRDefault="006F0F38" w:rsidP="006F0F38">
      <w:pPr>
        <w:ind w:left="360"/>
        <w:jc w:val="both"/>
        <w:rPr>
          <w:rFonts w:ascii="Calibri" w:hAnsi="Calibri" w:cs="Calibri"/>
          <w:color w:val="000000"/>
        </w:rPr>
      </w:pPr>
    </w:p>
    <w:p w14:paraId="2A7C00A4" w14:textId="77777777" w:rsidR="006F0F38" w:rsidRPr="002F111A" w:rsidRDefault="006F0F38" w:rsidP="006F0F38">
      <w:pPr>
        <w:ind w:left="360"/>
        <w:jc w:val="both"/>
        <w:rPr>
          <w:rFonts w:ascii="Calibri" w:hAnsi="Calibri" w:cs="Calibri"/>
          <w:color w:val="000000"/>
        </w:rPr>
      </w:pPr>
      <w:r w:rsidRPr="002F111A">
        <w:rPr>
          <w:rFonts w:ascii="Calibri" w:hAnsi="Calibri" w:cs="Calibr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111A">
        <w:rPr>
          <w:rFonts w:ascii="Calibri" w:hAnsi="Calibri" w:cs="Calibri"/>
          <w:color w:val="000000"/>
        </w:rPr>
        <w:instrText xml:space="preserve"> FORMCHECKBOX </w:instrText>
      </w:r>
      <w:r w:rsidR="00000000">
        <w:rPr>
          <w:rFonts w:ascii="Calibri" w:hAnsi="Calibri" w:cs="Calibri"/>
          <w:color w:val="000000"/>
        </w:rPr>
      </w:r>
      <w:r w:rsidR="00000000">
        <w:rPr>
          <w:rFonts w:ascii="Calibri" w:hAnsi="Calibri" w:cs="Calibri"/>
          <w:color w:val="000000"/>
        </w:rPr>
        <w:fldChar w:fldCharType="separate"/>
      </w:r>
      <w:r w:rsidRPr="002F111A">
        <w:rPr>
          <w:rFonts w:ascii="Calibri" w:hAnsi="Calibri" w:cs="Calibri"/>
          <w:color w:val="000000"/>
        </w:rPr>
        <w:fldChar w:fldCharType="end"/>
      </w:r>
      <w:r w:rsidRPr="002F111A">
        <w:rPr>
          <w:rFonts w:ascii="Calibri" w:hAnsi="Calibri" w:cs="Calibri"/>
          <w:color w:val="000000"/>
        </w:rPr>
        <w:t xml:space="preserve"> </w:t>
      </w:r>
      <w:hyperlink r:id="rId9" w:history="1">
        <w:r w:rsidRPr="002F111A">
          <w:rPr>
            <w:rStyle w:val="Hipercze"/>
            <w:rFonts w:ascii="Calibri" w:hAnsi="Calibri" w:cs="Calibri"/>
            <w:color w:val="000000"/>
          </w:rPr>
          <w:t>https://ekrs.ms.gov.pl/web/wyszukiwarka-krs/strona-glowna/</w:t>
        </w:r>
      </w:hyperlink>
      <w:r w:rsidRPr="002F111A">
        <w:rPr>
          <w:rFonts w:ascii="Calibri" w:hAnsi="Calibri" w:cs="Calibri"/>
          <w:color w:val="000000"/>
        </w:rPr>
        <w:t xml:space="preserve"> </w:t>
      </w:r>
    </w:p>
    <w:p w14:paraId="72314BEC" w14:textId="77777777" w:rsidR="006F0F38" w:rsidRPr="002F111A" w:rsidRDefault="006F0F38" w:rsidP="006F0F38">
      <w:pPr>
        <w:ind w:left="360"/>
        <w:jc w:val="both"/>
        <w:rPr>
          <w:rFonts w:ascii="Calibri" w:hAnsi="Calibri" w:cs="Calibri"/>
          <w:color w:val="000000"/>
        </w:rPr>
      </w:pPr>
    </w:p>
    <w:p w14:paraId="683A8D59" w14:textId="77777777" w:rsidR="006F0F38" w:rsidRPr="002F111A" w:rsidRDefault="006F0F38" w:rsidP="006F0F38">
      <w:pPr>
        <w:ind w:left="360"/>
        <w:jc w:val="both"/>
        <w:rPr>
          <w:rFonts w:ascii="Calibri" w:hAnsi="Calibri" w:cs="Calibri"/>
          <w:color w:val="000000"/>
        </w:rPr>
      </w:pPr>
      <w:r w:rsidRPr="002F111A">
        <w:rPr>
          <w:rFonts w:ascii="Calibri" w:hAnsi="Calibri" w:cs="Calibri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F111A">
        <w:rPr>
          <w:rFonts w:ascii="Calibri" w:hAnsi="Calibri" w:cs="Calibri"/>
          <w:color w:val="000000"/>
        </w:rPr>
        <w:instrText xml:space="preserve"> FORMCHECKBOX </w:instrText>
      </w:r>
      <w:r w:rsidR="00000000">
        <w:rPr>
          <w:rFonts w:ascii="Calibri" w:hAnsi="Calibri" w:cs="Calibri"/>
          <w:color w:val="000000"/>
        </w:rPr>
      </w:r>
      <w:r w:rsidR="00000000">
        <w:rPr>
          <w:rFonts w:ascii="Calibri" w:hAnsi="Calibri" w:cs="Calibri"/>
          <w:color w:val="000000"/>
        </w:rPr>
        <w:fldChar w:fldCharType="separate"/>
      </w:r>
      <w:r w:rsidRPr="002F111A">
        <w:rPr>
          <w:rFonts w:ascii="Calibri" w:hAnsi="Calibri" w:cs="Calibri"/>
          <w:color w:val="000000"/>
        </w:rPr>
        <w:fldChar w:fldCharType="end"/>
      </w:r>
      <w:r w:rsidRPr="002F111A">
        <w:rPr>
          <w:rFonts w:ascii="Calibri" w:hAnsi="Calibri" w:cs="Calibri"/>
          <w:color w:val="000000"/>
        </w:rPr>
        <w:t xml:space="preserve"> inny właściwy rejestr…………………….**……………………………………**</w:t>
      </w:r>
    </w:p>
    <w:p w14:paraId="294D8FD6" w14:textId="77777777" w:rsidR="006F0F38" w:rsidRPr="00F420A3" w:rsidRDefault="006F0F38" w:rsidP="006F0F38">
      <w:pPr>
        <w:ind w:left="360"/>
        <w:jc w:val="center"/>
        <w:rPr>
          <w:rFonts w:ascii="Times New Roman" w:hAnsi="Times New Roman"/>
          <w:color w:val="000000"/>
          <w:sz w:val="16"/>
          <w:szCs w:val="16"/>
        </w:rPr>
      </w:pPr>
      <w:r w:rsidRPr="00F420A3">
        <w:rPr>
          <w:rFonts w:ascii="Times New Roman" w:hAnsi="Times New Roman"/>
          <w:color w:val="000000"/>
          <w:sz w:val="16"/>
          <w:szCs w:val="16"/>
        </w:rPr>
        <w:t xml:space="preserve">                             (wpisać nazwę bazy )                            (wpisać adres internetowy)</w:t>
      </w:r>
    </w:p>
    <w:p w14:paraId="1F93CBED" w14:textId="77777777" w:rsidR="006F0F38" w:rsidRPr="00F420A3" w:rsidRDefault="006F0F38" w:rsidP="006F0F38">
      <w:pPr>
        <w:ind w:left="360"/>
        <w:jc w:val="both"/>
        <w:rPr>
          <w:rFonts w:ascii="Times New Roman" w:hAnsi="Times New Roman"/>
          <w:color w:val="000000"/>
        </w:rPr>
      </w:pPr>
      <w:r w:rsidRPr="00F420A3">
        <w:rPr>
          <w:rFonts w:ascii="Times New Roman" w:hAnsi="Times New Roman"/>
          <w:color w:val="00000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20A3">
        <w:rPr>
          <w:rFonts w:ascii="Times New Roman" w:hAnsi="Times New Roman"/>
          <w:color w:val="000000"/>
        </w:rPr>
        <w:instrText xml:space="preserve"> FORMCHECKBOX </w:instrText>
      </w:r>
      <w:r w:rsidR="00000000">
        <w:rPr>
          <w:rFonts w:ascii="Times New Roman" w:hAnsi="Times New Roman"/>
          <w:color w:val="000000"/>
        </w:rPr>
      </w:r>
      <w:r w:rsidR="00000000">
        <w:rPr>
          <w:rFonts w:ascii="Times New Roman" w:hAnsi="Times New Roman"/>
          <w:color w:val="000000"/>
        </w:rPr>
        <w:fldChar w:fldCharType="separate"/>
      </w:r>
      <w:r w:rsidRPr="00F420A3">
        <w:rPr>
          <w:rFonts w:ascii="Times New Roman" w:hAnsi="Times New Roman"/>
          <w:color w:val="000000"/>
        </w:rPr>
        <w:fldChar w:fldCharType="end"/>
      </w:r>
      <w:r w:rsidRPr="00F420A3">
        <w:rPr>
          <w:rFonts w:ascii="Times New Roman" w:hAnsi="Times New Roman"/>
          <w:color w:val="000000"/>
        </w:rPr>
        <w:t xml:space="preserve"> brak możliwości pobrania on-line</w:t>
      </w:r>
    </w:p>
    <w:p w14:paraId="04030C02" w14:textId="77777777" w:rsidR="006F0F38" w:rsidRPr="00F420A3" w:rsidRDefault="006F0F38" w:rsidP="006F0F38">
      <w:pPr>
        <w:ind w:left="360"/>
        <w:jc w:val="both"/>
        <w:rPr>
          <w:rFonts w:ascii="Times New Roman" w:hAnsi="Times New Roman"/>
          <w:color w:val="000000"/>
        </w:rPr>
      </w:pPr>
    </w:p>
    <w:p w14:paraId="03F05217" w14:textId="77777777" w:rsidR="006F0F38" w:rsidRPr="00F420A3" w:rsidRDefault="006F0F38" w:rsidP="006F0F38">
      <w:pPr>
        <w:pStyle w:val="NormalnyWeb"/>
        <w:spacing w:before="0" w:beforeAutospacing="0" w:after="120"/>
        <w:ind w:left="360"/>
        <w:jc w:val="both"/>
        <w:rPr>
          <w:i/>
          <w:lang w:eastAsia="ar-SA"/>
        </w:rPr>
      </w:pPr>
      <w:r w:rsidRPr="00F420A3">
        <w:rPr>
          <w:b/>
          <w:i/>
          <w:sz w:val="20"/>
          <w:szCs w:val="20"/>
          <w:lang w:eastAsia="ar-SA"/>
        </w:rPr>
        <w:t xml:space="preserve">Zaznaczyć właściwe pole </w:t>
      </w:r>
      <w:r w:rsidRPr="00F420A3">
        <w:rPr>
          <w:i/>
          <w:sz w:val="20"/>
          <w:szCs w:val="20"/>
          <w:lang w:eastAsia="ar-SA"/>
        </w:rPr>
        <w:t>znakiem</w:t>
      </w:r>
      <w:r w:rsidRPr="00F420A3">
        <w:rPr>
          <w:i/>
          <w:lang w:eastAsia="ar-SA"/>
        </w:rPr>
        <w:t xml:space="preserve"> </w:t>
      </w:r>
      <w:r w:rsidRPr="00F420A3">
        <w:rPr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420A3">
        <w:rPr>
          <w:shd w:val="clear" w:color="auto" w:fill="FFFFFF"/>
        </w:rPr>
        <w:instrText xml:space="preserve"> FORMCHECKBOX </w:instrText>
      </w:r>
      <w:r w:rsidR="00000000">
        <w:rPr>
          <w:shd w:val="clear" w:color="auto" w:fill="FFFFFF"/>
        </w:rPr>
      </w:r>
      <w:r w:rsidR="00000000">
        <w:rPr>
          <w:shd w:val="clear" w:color="auto" w:fill="FFFFFF"/>
        </w:rPr>
        <w:fldChar w:fldCharType="separate"/>
      </w:r>
      <w:r w:rsidRPr="00F420A3">
        <w:rPr>
          <w:shd w:val="clear" w:color="auto" w:fill="FFFFFF"/>
        </w:rPr>
        <w:fldChar w:fldCharType="end"/>
      </w:r>
      <w:r w:rsidRPr="00F420A3">
        <w:rPr>
          <w:i/>
          <w:lang w:eastAsia="ar-SA"/>
        </w:rPr>
        <w:t xml:space="preserve">. </w:t>
      </w:r>
    </w:p>
    <w:p w14:paraId="3589FA06" w14:textId="77777777" w:rsidR="006F0F38" w:rsidRPr="002F111A" w:rsidRDefault="006F0F38" w:rsidP="002F111A">
      <w:pPr>
        <w:jc w:val="both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2F111A">
        <w:rPr>
          <w:rFonts w:ascii="Calibri" w:hAnsi="Calibri" w:cs="Calibri"/>
          <w:i/>
          <w:iCs/>
          <w:color w:val="000000"/>
          <w:sz w:val="20"/>
          <w:szCs w:val="20"/>
        </w:rPr>
        <w:t>Wykonawca musi wskazać lub zaznaczyć adres strony www, na której Zamawiający może bezpłatnie pobrać dokumenty rejestrowe Wykonawcy, o ile rejestr taki jest ogólnodostępny i bezpłatny. W przypadku braku zaznaczenia lub nie złożenia wraz z ofertą dokumentu/ów potwierdzającego/</w:t>
      </w:r>
      <w:proofErr w:type="spellStart"/>
      <w:r w:rsidRPr="002F111A">
        <w:rPr>
          <w:rFonts w:ascii="Calibri" w:hAnsi="Calibri" w:cs="Calibri"/>
          <w:i/>
          <w:iCs/>
          <w:color w:val="000000"/>
          <w:sz w:val="20"/>
          <w:szCs w:val="20"/>
        </w:rPr>
        <w:t>ych</w:t>
      </w:r>
      <w:proofErr w:type="spellEnd"/>
      <w:r w:rsidRPr="002F111A">
        <w:rPr>
          <w:rFonts w:ascii="Calibri" w:hAnsi="Calibri" w:cs="Calibri"/>
          <w:i/>
          <w:iCs/>
          <w:color w:val="000000"/>
          <w:sz w:val="20"/>
          <w:szCs w:val="20"/>
        </w:rPr>
        <w:t xml:space="preserve"> umocowanie do reprezentowania Wykonawcy, Zamawiający na podstawie art. 128 ustawy </w:t>
      </w:r>
      <w:proofErr w:type="spellStart"/>
      <w:r w:rsidRPr="002F111A">
        <w:rPr>
          <w:rFonts w:ascii="Calibri" w:hAnsi="Calibri" w:cs="Calibri"/>
          <w:i/>
          <w:iCs/>
          <w:color w:val="000000"/>
          <w:sz w:val="20"/>
          <w:szCs w:val="20"/>
        </w:rPr>
        <w:t>Pzp</w:t>
      </w:r>
      <w:proofErr w:type="spellEnd"/>
      <w:r w:rsidRPr="002F111A">
        <w:rPr>
          <w:rFonts w:ascii="Calibri" w:hAnsi="Calibri" w:cs="Calibri"/>
          <w:i/>
          <w:iCs/>
          <w:color w:val="000000"/>
          <w:sz w:val="20"/>
          <w:szCs w:val="20"/>
        </w:rPr>
        <w:t xml:space="preserve"> wezwie Wykonawcę do przedłożenie odpowiedniego dokumentu. W przypadku Wykonawców wspólnie ubiegających się o udzielenie zamówienia stosowne wskazanie/ zaznaczenie właściwego rejestru należy dokonać odrębnie dla każdego z Wykonawców dodatkowo określając, którego Wykonawcy dotyczy.</w:t>
      </w:r>
    </w:p>
    <w:bookmarkEnd w:id="2"/>
    <w:p w14:paraId="09497E77" w14:textId="77777777" w:rsidR="006F0F38" w:rsidRPr="00BD4F9C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BD4F9C">
        <w:rPr>
          <w:rFonts w:ascii="Calibri" w:hAnsi="Calibri" w:cs="Calibri"/>
          <w:sz w:val="22"/>
          <w:szCs w:val="22"/>
        </w:rPr>
        <w:t>Wszelką korespondencję w sprawie niniejszego postępowania należy kierować na adres:</w:t>
      </w:r>
    </w:p>
    <w:p w14:paraId="63855D3E" w14:textId="77777777" w:rsidR="006F0F38" w:rsidRPr="00BD4F9C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BD4F9C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…………………………………………………………………………………………………...</w:t>
      </w:r>
    </w:p>
    <w:p w14:paraId="0E56EE57" w14:textId="77777777" w:rsidR="006F0F38" w:rsidRPr="00BD4F9C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BD4F9C">
        <w:rPr>
          <w:rFonts w:ascii="Calibri" w:hAnsi="Calibri" w:cs="Calibri"/>
          <w:sz w:val="22"/>
          <w:szCs w:val="22"/>
        </w:rPr>
        <w:t>Osobą uprawnioną do kontaktów z Zamawiającym będzie:</w:t>
      </w:r>
    </w:p>
    <w:p w14:paraId="380238C7" w14:textId="77777777" w:rsidR="006F0F38" w:rsidRPr="00BD4F9C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BD4F9C">
        <w:rPr>
          <w:rFonts w:ascii="Calibri" w:hAnsi="Calibri" w:cs="Calibri"/>
          <w:sz w:val="22"/>
          <w:szCs w:val="22"/>
        </w:rPr>
        <w:t>Imię i nazwisko: ………………………………………………………………………………...</w:t>
      </w:r>
    </w:p>
    <w:p w14:paraId="4848F479" w14:textId="77777777" w:rsidR="006F0F38" w:rsidRPr="00BD4F9C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BD4F9C">
        <w:rPr>
          <w:rFonts w:ascii="Calibri" w:hAnsi="Calibri" w:cs="Calibri"/>
          <w:sz w:val="22"/>
          <w:szCs w:val="22"/>
        </w:rPr>
        <w:t>Tel: ……………………………………………. E-mail: ………………………………………</w:t>
      </w:r>
    </w:p>
    <w:p w14:paraId="31D7990E" w14:textId="77777777" w:rsidR="006F0F38" w:rsidRPr="00BD4F9C" w:rsidRDefault="006F0F38" w:rsidP="00BD435F">
      <w:pPr>
        <w:pStyle w:val="Tekstpodstawowywcity"/>
        <w:numPr>
          <w:ilvl w:val="0"/>
          <w:numId w:val="46"/>
        </w:numPr>
        <w:suppressAutoHyphens w:val="0"/>
        <w:jc w:val="both"/>
        <w:rPr>
          <w:rFonts w:ascii="Calibri" w:hAnsi="Calibri" w:cs="Calibri"/>
          <w:sz w:val="22"/>
          <w:szCs w:val="22"/>
        </w:rPr>
      </w:pPr>
      <w:r w:rsidRPr="00BD4F9C">
        <w:rPr>
          <w:rFonts w:ascii="Calibri" w:hAnsi="Calibri" w:cs="Calibri"/>
          <w:sz w:val="22"/>
          <w:szCs w:val="22"/>
        </w:rPr>
        <w:t>Oświadczamy, że wypełniamy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="00BD4F9C"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 w:rsidRPr="00BD4F9C">
        <w:rPr>
          <w:rFonts w:ascii="Calibri" w:hAnsi="Calibri" w:cs="Calibri"/>
          <w:sz w:val="22"/>
          <w:szCs w:val="22"/>
        </w:rPr>
        <w:t>.**</w:t>
      </w:r>
    </w:p>
    <w:p w14:paraId="3717726C" w14:textId="77777777" w:rsidR="006F0F38" w:rsidRPr="00BD4F9C" w:rsidRDefault="006F0F38" w:rsidP="006F0F38">
      <w:pPr>
        <w:pStyle w:val="Standard"/>
        <w:spacing w:after="120" w:line="276" w:lineRule="auto"/>
        <w:jc w:val="both"/>
        <w:rPr>
          <w:rFonts w:ascii="Calibri" w:hAnsi="Calibri" w:cs="Calibri"/>
          <w:i/>
          <w:sz w:val="22"/>
          <w:szCs w:val="22"/>
        </w:rPr>
      </w:pPr>
      <w:r w:rsidRPr="00BD4F9C">
        <w:rPr>
          <w:rFonts w:ascii="Calibri" w:hAnsi="Calibri" w:cs="Calibri"/>
          <w:i/>
          <w:sz w:val="22"/>
          <w:szCs w:val="22"/>
        </w:rPr>
        <w:t>**W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98D65E4" w14:textId="77777777" w:rsidR="006F0F38" w:rsidRPr="001E5383" w:rsidRDefault="006F0F38" w:rsidP="006F0F38">
      <w:pPr>
        <w:pStyle w:val="Standard"/>
        <w:spacing w:after="120" w:line="276" w:lineRule="auto"/>
        <w:jc w:val="both"/>
        <w:rPr>
          <w:u w:val="single"/>
        </w:rPr>
      </w:pPr>
      <w:r w:rsidRPr="001E5383">
        <w:rPr>
          <w:u w:val="single"/>
        </w:rPr>
        <w:t>WYKAZ ZAŁĄCZNIKÓW:</w:t>
      </w:r>
    </w:p>
    <w:p w14:paraId="608A8855" w14:textId="77777777" w:rsidR="006F0F38" w:rsidRPr="00182956" w:rsidRDefault="006F0F38" w:rsidP="00BD435F">
      <w:pPr>
        <w:pStyle w:val="Standard"/>
        <w:numPr>
          <w:ilvl w:val="0"/>
          <w:numId w:val="45"/>
        </w:numPr>
        <w:autoSpaceDE/>
        <w:autoSpaceDN w:val="0"/>
        <w:spacing w:after="120" w:line="276" w:lineRule="auto"/>
        <w:ind w:left="360"/>
        <w:jc w:val="both"/>
        <w:textAlignment w:val="baseline"/>
      </w:pPr>
      <w:r w:rsidRPr="00182956">
        <w:t>………………</w:t>
      </w:r>
      <w:r>
        <w:t>……………………………………………………………………………….</w:t>
      </w:r>
    </w:p>
    <w:p w14:paraId="3D9D2109" w14:textId="77777777" w:rsidR="006F0F38" w:rsidRDefault="006F0F38" w:rsidP="00BD435F">
      <w:pPr>
        <w:pStyle w:val="Standard"/>
        <w:numPr>
          <w:ilvl w:val="0"/>
          <w:numId w:val="44"/>
        </w:numPr>
        <w:autoSpaceDE/>
        <w:autoSpaceDN w:val="0"/>
        <w:spacing w:after="120" w:line="276" w:lineRule="auto"/>
        <w:ind w:left="360"/>
        <w:jc w:val="both"/>
        <w:textAlignment w:val="baseline"/>
      </w:pPr>
      <w:r w:rsidRPr="00182956">
        <w:t>………</w:t>
      </w:r>
      <w:r>
        <w:t>……………………………………………………………………………………….</w:t>
      </w:r>
    </w:p>
    <w:p w14:paraId="50092F49" w14:textId="77777777" w:rsidR="006F0F38" w:rsidRPr="00664807" w:rsidRDefault="006F0F38" w:rsidP="006F0F38">
      <w:pPr>
        <w:pStyle w:val="Standard"/>
        <w:spacing w:after="120" w:line="276" w:lineRule="auto"/>
        <w:jc w:val="both"/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7"/>
      </w:tblGrid>
      <w:tr w:rsidR="006F0F38" w:rsidRPr="000530BE" w14:paraId="66BD99EA" w14:textId="77777777" w:rsidTr="002F111A">
        <w:trPr>
          <w:trHeight w:val="74"/>
        </w:trPr>
        <w:tc>
          <w:tcPr>
            <w:tcW w:w="4427" w:type="dxa"/>
            <w:shd w:val="clear" w:color="auto" w:fill="auto"/>
          </w:tcPr>
          <w:p w14:paraId="0B67D545" w14:textId="77777777" w:rsidR="006F0F38" w:rsidRPr="000530BE" w:rsidRDefault="006F0F38" w:rsidP="002F111A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296D7210" w14:textId="77777777" w:rsidR="006F0F38" w:rsidRPr="005161B2" w:rsidRDefault="006F0F38" w:rsidP="002F111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0DA6">
              <w:rPr>
                <w:rFonts w:ascii="Times New Roman" w:hAnsi="Times New Roman"/>
                <w:b/>
                <w:i/>
                <w:sz w:val="20"/>
                <w:szCs w:val="20"/>
              </w:rPr>
              <w:t>dokument należy podpisać kwalifikowanym podpisem elektronicznym</w:t>
            </w:r>
            <w:r w:rsidR="00BD4F9C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, podpisem zaufanym lub podpisem osobistym </w:t>
            </w:r>
            <w:r w:rsidRPr="00700DA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przez osobę lub osoby </w:t>
            </w:r>
            <w:r w:rsidRPr="00700DA6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umocowane do złożenia podpisu w imieniu Wykonawcy</w:t>
            </w:r>
          </w:p>
        </w:tc>
      </w:tr>
    </w:tbl>
    <w:p w14:paraId="12C69880" w14:textId="77777777" w:rsidR="00D729C6" w:rsidRDefault="00D729C6" w:rsidP="00E003A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x-none"/>
        </w:rPr>
      </w:pPr>
    </w:p>
    <w:p w14:paraId="67D52EF4" w14:textId="77777777" w:rsidR="00C6654C" w:rsidRDefault="00C6654C" w:rsidP="00E003A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x-none"/>
        </w:rPr>
      </w:pPr>
    </w:p>
    <w:p w14:paraId="78773947" w14:textId="77777777" w:rsidR="00C6654C" w:rsidRDefault="00C6654C" w:rsidP="00E003A1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  <w:lang w:eastAsia="x-none"/>
        </w:rPr>
        <w:sectPr w:rsidR="00C6654C" w:rsidSect="003308CD">
          <w:headerReference w:type="default" r:id="rId10"/>
          <w:footerReference w:type="default" r:id="rId11"/>
          <w:type w:val="continuous"/>
          <w:pgSz w:w="11906" w:h="16838"/>
          <w:pgMar w:top="1134" w:right="1134" w:bottom="1134" w:left="1701" w:header="709" w:footer="708" w:gutter="0"/>
          <w:pgNumType w:start="1"/>
          <w:cols w:space="708"/>
          <w:docGrid w:linePitch="360"/>
        </w:sectPr>
      </w:pPr>
    </w:p>
    <w:p w14:paraId="10DD558D" w14:textId="77777777" w:rsidR="00BD4F9C" w:rsidRPr="005E511C" w:rsidRDefault="00BD4F9C" w:rsidP="00BD4F9C">
      <w:pPr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5E511C">
        <w:rPr>
          <w:rFonts w:ascii="Tahoma" w:eastAsia="Times New Roman" w:hAnsi="Tahoma" w:cs="Tahoma"/>
          <w:i/>
          <w:sz w:val="20"/>
          <w:szCs w:val="20"/>
          <w:lang w:eastAsia="x-none"/>
        </w:rPr>
        <w:lastRenderedPageBreak/>
        <w:t>Załącznik</w:t>
      </w:r>
      <w:r>
        <w:rPr>
          <w:rFonts w:ascii="Tahoma" w:eastAsia="Times New Roman" w:hAnsi="Tahoma" w:cs="Tahoma"/>
          <w:i/>
          <w:iCs/>
          <w:sz w:val="20"/>
          <w:szCs w:val="20"/>
          <w:lang w:val="x-none" w:eastAsia="x-none"/>
        </w:rPr>
        <w:t xml:space="preserve"> Nr </w:t>
      </w:r>
      <w:r>
        <w:rPr>
          <w:rFonts w:ascii="Tahoma" w:eastAsia="Times New Roman" w:hAnsi="Tahoma" w:cs="Tahoma"/>
          <w:i/>
          <w:iCs/>
          <w:sz w:val="20"/>
          <w:szCs w:val="20"/>
          <w:lang w:eastAsia="x-none"/>
        </w:rPr>
        <w:t>2</w:t>
      </w:r>
    </w:p>
    <w:p w14:paraId="67C56645" w14:textId="77777777" w:rsidR="00D542E7" w:rsidRPr="00D9586F" w:rsidRDefault="00D542E7" w:rsidP="00D542E7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AF15191" w14:textId="77777777" w:rsidR="00D542E7" w:rsidRPr="00D9586F" w:rsidRDefault="00D542E7" w:rsidP="00D542E7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6D2E737" w14:textId="77777777" w:rsidR="00D542E7" w:rsidRPr="00A22DCF" w:rsidRDefault="00D542E7" w:rsidP="00D542E7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53FD0404" w14:textId="77777777" w:rsidR="00D542E7" w:rsidRDefault="00D542E7" w:rsidP="00D542E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2C9001E5" w14:textId="77777777" w:rsidR="00D542E7" w:rsidRDefault="00D542E7" w:rsidP="00D542E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2BA56C02" w14:textId="77777777" w:rsidR="00D542E7" w:rsidRPr="000B619C" w:rsidRDefault="00D542E7" w:rsidP="00D542E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042D5CF3" w14:textId="77777777" w:rsidR="00D542E7" w:rsidRPr="000B619C" w:rsidRDefault="00D542E7" w:rsidP="00D542E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0B619C">
        <w:rPr>
          <w:rFonts w:ascii="Tahoma" w:hAnsi="Tahoma" w:cs="Tahoma"/>
          <w:b/>
          <w:bCs/>
          <w:color w:val="000000"/>
          <w:sz w:val="20"/>
          <w:szCs w:val="20"/>
        </w:rPr>
        <w:t>Oświadczenie Wykonawcy</w:t>
      </w:r>
    </w:p>
    <w:p w14:paraId="5B53900C" w14:textId="77777777" w:rsidR="00D542E7" w:rsidRPr="000B619C" w:rsidRDefault="00D542E7" w:rsidP="00D542E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0B619C">
        <w:rPr>
          <w:rFonts w:ascii="Tahoma" w:hAnsi="Tahoma" w:cs="Tahoma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2FC9F7EC" w14:textId="77777777" w:rsidR="00D542E7" w:rsidRPr="000B619C" w:rsidRDefault="00D542E7" w:rsidP="00D542E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0B619C">
        <w:rPr>
          <w:rFonts w:ascii="Tahoma" w:hAnsi="Tahoma" w:cs="Tahoma"/>
          <w:b/>
          <w:bCs/>
          <w:color w:val="000000"/>
          <w:sz w:val="20"/>
          <w:szCs w:val="20"/>
        </w:rPr>
        <w:t xml:space="preserve">Prawo zamówień publicznych (dalej jako: </w:t>
      </w:r>
      <w:proofErr w:type="spellStart"/>
      <w:r w:rsidRPr="000B619C">
        <w:rPr>
          <w:rFonts w:ascii="Tahoma" w:hAnsi="Tahoma" w:cs="Tahoma"/>
          <w:b/>
          <w:bCs/>
          <w:color w:val="000000"/>
          <w:sz w:val="20"/>
          <w:szCs w:val="20"/>
        </w:rPr>
        <w:t>Pzp</w:t>
      </w:r>
      <w:proofErr w:type="spellEnd"/>
      <w:r w:rsidRPr="000B619C">
        <w:rPr>
          <w:rFonts w:ascii="Tahoma" w:hAnsi="Tahoma" w:cs="Tahoma"/>
          <w:b/>
          <w:bCs/>
          <w:color w:val="000000"/>
          <w:sz w:val="20"/>
          <w:szCs w:val="20"/>
        </w:rPr>
        <w:t>)</w:t>
      </w:r>
    </w:p>
    <w:p w14:paraId="7238F139" w14:textId="77777777" w:rsidR="00D542E7" w:rsidRPr="000B619C" w:rsidRDefault="00D542E7" w:rsidP="00D542E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0D8B0568" w14:textId="77777777" w:rsidR="00D542E7" w:rsidRPr="000B619C" w:rsidRDefault="00D542E7" w:rsidP="00D542E7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0B619C">
        <w:rPr>
          <w:rFonts w:ascii="Tahoma" w:hAnsi="Tahoma" w:cs="Tahoma"/>
          <w:b/>
          <w:bCs/>
          <w:color w:val="000000"/>
          <w:sz w:val="20"/>
          <w:szCs w:val="20"/>
        </w:rPr>
        <w:t>DOTYCZĄCE PODSTAW WYKLUCZENIA Z POSTĘPOWANIA, SPEŁNIENIA WARUNKÓW UDZIAŁU W POSTĘPOWANIU</w:t>
      </w:r>
    </w:p>
    <w:p w14:paraId="295B1743" w14:textId="77777777" w:rsidR="00D542E7" w:rsidRPr="000B619C" w:rsidRDefault="00D542E7" w:rsidP="00D542E7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26982CD3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b/>
          <w:sz w:val="20"/>
          <w:szCs w:val="20"/>
        </w:rPr>
      </w:pPr>
      <w:r w:rsidRPr="000B619C">
        <w:rPr>
          <w:rFonts w:ascii="Tahoma" w:hAnsi="Tahoma" w:cs="Tahoma"/>
          <w:b/>
          <w:sz w:val="20"/>
          <w:szCs w:val="20"/>
        </w:rPr>
        <w:t>Wykonawca:</w:t>
      </w:r>
    </w:p>
    <w:p w14:paraId="36FC5912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09F1C6C8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</w:p>
    <w:p w14:paraId="1B63A5D3" w14:textId="77777777" w:rsidR="00D542E7" w:rsidRPr="000B619C" w:rsidRDefault="00D542E7" w:rsidP="00D542E7">
      <w:pPr>
        <w:spacing w:line="271" w:lineRule="auto"/>
        <w:jc w:val="center"/>
        <w:rPr>
          <w:rFonts w:ascii="Tahoma" w:hAnsi="Tahoma" w:cs="Tahoma"/>
          <w:i/>
          <w:sz w:val="16"/>
          <w:szCs w:val="16"/>
        </w:rPr>
      </w:pPr>
      <w:r w:rsidRPr="000B619C">
        <w:rPr>
          <w:rFonts w:ascii="Tahoma" w:hAnsi="Tahoma" w:cs="Tahoma"/>
          <w:i/>
          <w:sz w:val="16"/>
          <w:szCs w:val="16"/>
        </w:rPr>
        <w:t>(wpisać pełną nazwę/firmę, adres)</w:t>
      </w:r>
    </w:p>
    <w:p w14:paraId="58DD47D9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b/>
          <w:sz w:val="20"/>
          <w:szCs w:val="20"/>
        </w:rPr>
      </w:pPr>
    </w:p>
    <w:p w14:paraId="3C1A3283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b/>
          <w:sz w:val="20"/>
          <w:szCs w:val="20"/>
        </w:rPr>
      </w:pPr>
      <w:r w:rsidRPr="000B619C">
        <w:rPr>
          <w:rFonts w:ascii="Tahoma" w:hAnsi="Tahoma" w:cs="Tahoma"/>
          <w:b/>
          <w:sz w:val="20"/>
          <w:szCs w:val="20"/>
        </w:rPr>
        <w:t>reprezentowany przez:</w:t>
      </w:r>
    </w:p>
    <w:p w14:paraId="5410ADE5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</w:p>
    <w:p w14:paraId="1EEC1005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</w:p>
    <w:p w14:paraId="612F63E2" w14:textId="77777777" w:rsidR="00D542E7" w:rsidRPr="000B619C" w:rsidRDefault="00D542E7" w:rsidP="00D542E7">
      <w:pPr>
        <w:tabs>
          <w:tab w:val="center" w:pos="4536"/>
          <w:tab w:val="left" w:pos="7551"/>
        </w:tabs>
        <w:spacing w:line="271" w:lineRule="auto"/>
        <w:rPr>
          <w:rFonts w:ascii="Tahoma" w:hAnsi="Tahoma" w:cs="Tahoma"/>
          <w:i/>
          <w:sz w:val="16"/>
          <w:szCs w:val="16"/>
        </w:rPr>
      </w:pPr>
      <w:r w:rsidRPr="000B619C">
        <w:rPr>
          <w:rFonts w:ascii="Tahoma" w:hAnsi="Tahoma" w:cs="Tahoma"/>
          <w:i/>
          <w:sz w:val="16"/>
          <w:szCs w:val="16"/>
        </w:rPr>
        <w:tab/>
        <w:t>(wpisać imię, nazwisko)</w:t>
      </w:r>
      <w:r w:rsidRPr="000B619C">
        <w:rPr>
          <w:rFonts w:ascii="Tahoma" w:hAnsi="Tahoma" w:cs="Tahoma"/>
          <w:i/>
          <w:sz w:val="16"/>
          <w:szCs w:val="16"/>
        </w:rPr>
        <w:tab/>
      </w:r>
    </w:p>
    <w:p w14:paraId="7217CDA9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1639B034" w14:textId="64B2CE33" w:rsidR="00D542E7" w:rsidRPr="000B619C" w:rsidRDefault="00D542E7" w:rsidP="00D542E7">
      <w:pPr>
        <w:pStyle w:val="Tekstpodstawowy"/>
        <w:spacing w:line="360" w:lineRule="auto"/>
        <w:rPr>
          <w:rFonts w:ascii="Tahoma" w:hAnsi="Tahoma" w:cs="Tahoma"/>
          <w:b/>
          <w:sz w:val="20"/>
        </w:rPr>
      </w:pPr>
      <w:r w:rsidRPr="000B619C">
        <w:rPr>
          <w:rFonts w:ascii="Tahoma" w:eastAsiaTheme="minorHAnsi" w:hAnsi="Tahoma" w:cs="Tahoma"/>
          <w:sz w:val="20"/>
        </w:rPr>
        <w:t xml:space="preserve">Składając ofertę w postępowaniu o udzielenie zamówienia publicznego, prowadzonym w trybie podstawowym, na podstawie art. 275 pkt 1) ustawy </w:t>
      </w:r>
      <w:proofErr w:type="spellStart"/>
      <w:r w:rsidRPr="000B619C">
        <w:rPr>
          <w:rFonts w:ascii="Tahoma" w:eastAsiaTheme="minorHAnsi" w:hAnsi="Tahoma" w:cs="Tahoma"/>
          <w:sz w:val="20"/>
        </w:rPr>
        <w:t>Pzp</w:t>
      </w:r>
      <w:proofErr w:type="spellEnd"/>
      <w:r w:rsidRPr="000B619C">
        <w:rPr>
          <w:rFonts w:ascii="Tahoma" w:eastAsiaTheme="minorHAnsi" w:hAnsi="Tahoma" w:cs="Tahoma"/>
          <w:sz w:val="20"/>
        </w:rPr>
        <w:t>, na zadanie pn.</w:t>
      </w:r>
      <w:r w:rsidRPr="000B619C">
        <w:rPr>
          <w:rFonts w:ascii="Tahoma" w:hAnsi="Tahoma" w:cs="Tahoma"/>
          <w:b/>
          <w:i/>
          <w:iCs/>
          <w:sz w:val="20"/>
        </w:rPr>
        <w:t xml:space="preserve"> „</w:t>
      </w:r>
      <w:r w:rsidRPr="00D542E7">
        <w:rPr>
          <w:rFonts w:ascii="Calibri" w:hAnsi="Calibri" w:cs="Calibri"/>
          <w:b/>
          <w:bCs/>
          <w:color w:val="008000"/>
          <w:sz w:val="22"/>
          <w:szCs w:val="22"/>
        </w:rPr>
        <w:t>Odbiór i zagospodarowanie osadów ściekowych pochodzących z oczyszczalni ścieków w Siedliskach Gmina Lubenia w 202</w:t>
      </w:r>
      <w:r w:rsidR="0002544C">
        <w:rPr>
          <w:rFonts w:ascii="Calibri" w:hAnsi="Calibri" w:cs="Calibri"/>
          <w:b/>
          <w:bCs/>
          <w:color w:val="008000"/>
          <w:sz w:val="22"/>
          <w:szCs w:val="22"/>
        </w:rPr>
        <w:t>5</w:t>
      </w:r>
      <w:r w:rsidRPr="00D542E7">
        <w:rPr>
          <w:rFonts w:ascii="Calibri" w:hAnsi="Calibri" w:cs="Calibri"/>
          <w:b/>
          <w:bCs/>
          <w:color w:val="008000"/>
          <w:sz w:val="22"/>
          <w:szCs w:val="22"/>
        </w:rPr>
        <w:t xml:space="preserve"> r</w:t>
      </w:r>
      <w:r>
        <w:rPr>
          <w:rFonts w:ascii="Calibri" w:hAnsi="Calibri" w:cs="Calibri"/>
          <w:color w:val="008000"/>
          <w:sz w:val="22"/>
          <w:szCs w:val="22"/>
        </w:rPr>
        <w:t xml:space="preserve"> </w:t>
      </w:r>
      <w:r w:rsidRPr="009A017A">
        <w:rPr>
          <w:rFonts w:ascii="Calibri" w:hAnsi="Calibri" w:cs="Calibri"/>
          <w:color w:val="008000"/>
          <w:sz w:val="22"/>
          <w:szCs w:val="22"/>
        </w:rPr>
        <w:t xml:space="preserve"> </w:t>
      </w:r>
      <w:r w:rsidRPr="000B619C">
        <w:rPr>
          <w:rFonts w:ascii="Tahoma" w:eastAsiaTheme="minorHAnsi" w:hAnsi="Tahoma" w:cs="Tahoma"/>
          <w:sz w:val="20"/>
        </w:rPr>
        <w:t>oświadczam, co następuje:</w:t>
      </w:r>
    </w:p>
    <w:p w14:paraId="3E296C45" w14:textId="77777777" w:rsidR="00D542E7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31F4BD29" w14:textId="77777777" w:rsidR="00D542E7" w:rsidRPr="000B619C" w:rsidRDefault="00D542E7" w:rsidP="00D542E7">
      <w:pPr>
        <w:shd w:val="clear" w:color="auto" w:fill="F2F2F2" w:themeFill="background1" w:themeFillShade="F2"/>
        <w:spacing w:line="271" w:lineRule="auto"/>
        <w:jc w:val="center"/>
        <w:rPr>
          <w:rFonts w:ascii="Tahoma" w:hAnsi="Tahoma" w:cs="Tahoma"/>
          <w:b/>
          <w:sz w:val="20"/>
          <w:szCs w:val="20"/>
        </w:rPr>
      </w:pPr>
      <w:r w:rsidRPr="000B619C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1509AB68" w14:textId="77777777" w:rsidR="00D542E7" w:rsidRPr="000B619C" w:rsidRDefault="00D542E7" w:rsidP="00D542E7">
      <w:pPr>
        <w:shd w:val="clear" w:color="auto" w:fill="FFFFFF" w:themeFill="background1"/>
        <w:spacing w:line="271" w:lineRule="auto"/>
        <w:rPr>
          <w:rFonts w:ascii="Tahoma" w:hAnsi="Tahoma" w:cs="Tahoma"/>
          <w:sz w:val="20"/>
          <w:szCs w:val="20"/>
        </w:rPr>
      </w:pPr>
    </w:p>
    <w:p w14:paraId="2F0182A2" w14:textId="77777777" w:rsidR="00D542E7" w:rsidRPr="000B619C" w:rsidRDefault="00D542E7" w:rsidP="00D542E7">
      <w:pPr>
        <w:numPr>
          <w:ilvl w:val="0"/>
          <w:numId w:val="93"/>
        </w:numPr>
        <w:spacing w:after="160" w:line="360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0B619C">
        <w:rPr>
          <w:rFonts w:ascii="Tahoma" w:hAnsi="Tahoma" w:cs="Tahoma"/>
          <w:sz w:val="20"/>
          <w:szCs w:val="20"/>
        </w:rPr>
        <w:t>Pzp</w:t>
      </w:r>
      <w:proofErr w:type="spellEnd"/>
      <w:r w:rsidRPr="000B619C">
        <w:rPr>
          <w:rFonts w:ascii="Tahoma" w:hAnsi="Tahoma" w:cs="Tahoma"/>
          <w:sz w:val="20"/>
          <w:szCs w:val="20"/>
        </w:rPr>
        <w:t>.</w:t>
      </w:r>
    </w:p>
    <w:p w14:paraId="67FD5020" w14:textId="77777777" w:rsidR="00D542E7" w:rsidRPr="000B619C" w:rsidRDefault="00D542E7" w:rsidP="00D542E7">
      <w:pPr>
        <w:spacing w:after="160" w:line="360" w:lineRule="auto"/>
        <w:ind w:left="284"/>
        <w:contextualSpacing/>
        <w:jc w:val="both"/>
        <w:rPr>
          <w:rFonts w:ascii="Tahoma" w:hAnsi="Tahoma" w:cs="Tahoma"/>
          <w:sz w:val="20"/>
          <w:szCs w:val="20"/>
        </w:rPr>
      </w:pPr>
    </w:p>
    <w:p w14:paraId="7BF7BC34" w14:textId="77777777" w:rsidR="00D542E7" w:rsidRPr="000B619C" w:rsidRDefault="00D542E7" w:rsidP="00D542E7">
      <w:pPr>
        <w:numPr>
          <w:ilvl w:val="0"/>
          <w:numId w:val="93"/>
        </w:numPr>
        <w:spacing w:after="0" w:line="360" w:lineRule="auto"/>
        <w:ind w:left="284" w:hanging="284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 xml:space="preserve">Oświadczam, że nie podlegam wykluczeniu z postępowania na podstawie art. 109 ust. 1 pkt 4) ustawy </w:t>
      </w:r>
      <w:proofErr w:type="spellStart"/>
      <w:r w:rsidRPr="000B619C">
        <w:rPr>
          <w:rFonts w:ascii="Tahoma" w:hAnsi="Tahoma" w:cs="Tahoma"/>
          <w:sz w:val="20"/>
          <w:szCs w:val="20"/>
        </w:rPr>
        <w:t>Pzp</w:t>
      </w:r>
      <w:proofErr w:type="spellEnd"/>
      <w:r w:rsidRPr="000B619C">
        <w:rPr>
          <w:rFonts w:ascii="Tahoma" w:hAnsi="Tahoma" w:cs="Tahoma"/>
          <w:sz w:val="20"/>
          <w:szCs w:val="20"/>
        </w:rPr>
        <w:t>.</w:t>
      </w:r>
    </w:p>
    <w:p w14:paraId="69FC1C43" w14:textId="77777777" w:rsidR="00D542E7" w:rsidRPr="000B619C" w:rsidRDefault="00D542E7" w:rsidP="00D542E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07D51C79" w14:textId="77777777" w:rsidR="00D542E7" w:rsidRPr="000B619C" w:rsidRDefault="00D542E7" w:rsidP="00D542E7">
      <w:pPr>
        <w:pStyle w:val="Akapitzlist"/>
        <w:numPr>
          <w:ilvl w:val="0"/>
          <w:numId w:val="93"/>
        </w:numPr>
        <w:suppressAutoHyphens w:val="0"/>
        <w:spacing w:line="360" w:lineRule="auto"/>
        <w:ind w:left="360"/>
        <w:jc w:val="both"/>
        <w:rPr>
          <w:rFonts w:ascii="Tahoma" w:eastAsiaTheme="minorHAnsi" w:hAnsi="Tahoma" w:cs="Tahoma"/>
          <w:sz w:val="20"/>
        </w:rPr>
      </w:pPr>
      <w:r w:rsidRPr="000B619C">
        <w:rPr>
          <w:rFonts w:ascii="Tahoma" w:eastAsiaTheme="minorHAnsi" w:hAnsi="Tahoma" w:cs="Tahoma"/>
          <w:sz w:val="20"/>
        </w:rPr>
        <w:lastRenderedPageBreak/>
        <w:t xml:space="preserve">Oświadczam, że zachodzą w stosunku do mnie podstawy wykluczenia z postępowania na podstawie art. …….. ustawy </w:t>
      </w:r>
      <w:proofErr w:type="spellStart"/>
      <w:r w:rsidRPr="000B619C">
        <w:rPr>
          <w:rFonts w:ascii="Tahoma" w:eastAsiaTheme="minorHAnsi" w:hAnsi="Tahoma" w:cs="Tahoma"/>
          <w:sz w:val="20"/>
        </w:rPr>
        <w:t>Pzp</w:t>
      </w:r>
      <w:proofErr w:type="spellEnd"/>
      <w:r w:rsidRPr="000B619C">
        <w:rPr>
          <w:rFonts w:ascii="Tahoma" w:eastAsiaTheme="minorHAnsi" w:hAnsi="Tahoma" w:cs="Tahoma"/>
          <w:sz w:val="20"/>
        </w:rPr>
        <w:t xml:space="preserve"> </w:t>
      </w:r>
      <w:r w:rsidRPr="000B619C">
        <w:rPr>
          <w:rFonts w:ascii="Tahoma" w:eastAsiaTheme="minorHAnsi" w:hAnsi="Tahoma" w:cs="Tahoma"/>
          <w:i/>
          <w:sz w:val="20"/>
        </w:rPr>
        <w:t xml:space="preserve">(podać mającą zastosowanie podstawę wykluczenia spośród wymienionych  w art. 108 ust 1 pkt 1), 2), 5), 6) lub art. 109 ust. 1 pkt 4)  ustawy </w:t>
      </w:r>
      <w:proofErr w:type="spellStart"/>
      <w:r w:rsidRPr="000B619C">
        <w:rPr>
          <w:rFonts w:ascii="Tahoma" w:eastAsiaTheme="minorHAnsi" w:hAnsi="Tahoma" w:cs="Tahoma"/>
          <w:i/>
          <w:sz w:val="20"/>
        </w:rPr>
        <w:t>Pzp</w:t>
      </w:r>
      <w:proofErr w:type="spellEnd"/>
      <w:r w:rsidRPr="000B619C">
        <w:rPr>
          <w:rFonts w:ascii="Tahoma" w:eastAsiaTheme="minorHAnsi" w:hAnsi="Tahoma" w:cs="Tahoma"/>
          <w:i/>
          <w:sz w:val="20"/>
        </w:rPr>
        <w:t>).</w:t>
      </w:r>
      <w:r w:rsidRPr="000B619C">
        <w:rPr>
          <w:rFonts w:ascii="Tahoma" w:eastAsiaTheme="minorHAnsi" w:hAnsi="Tahoma" w:cs="Tahoma"/>
          <w:sz w:val="20"/>
        </w:rPr>
        <w:t xml:space="preserve"> Jednocześnie oświadczam, że w związku z w/w okolicznością, na podstawie art. 110 ust. 2 ustawy </w:t>
      </w:r>
      <w:proofErr w:type="spellStart"/>
      <w:r w:rsidRPr="000B619C">
        <w:rPr>
          <w:rFonts w:ascii="Tahoma" w:eastAsiaTheme="minorHAnsi" w:hAnsi="Tahoma" w:cs="Tahoma"/>
          <w:sz w:val="20"/>
        </w:rPr>
        <w:t>Pzp</w:t>
      </w:r>
      <w:proofErr w:type="spellEnd"/>
      <w:r w:rsidRPr="000B619C">
        <w:rPr>
          <w:rFonts w:ascii="Tahoma" w:eastAsiaTheme="minorHAnsi" w:hAnsi="Tahoma" w:cs="Tahoma"/>
          <w:sz w:val="20"/>
        </w:rPr>
        <w:t xml:space="preserve"> podjąłem następujące środki 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B1F12D" w14:textId="77777777" w:rsidR="00D542E7" w:rsidRPr="000B619C" w:rsidRDefault="00D542E7" w:rsidP="00D542E7">
      <w:pPr>
        <w:pStyle w:val="Akapitzlist"/>
        <w:rPr>
          <w:rFonts w:ascii="Tahoma" w:eastAsiaTheme="minorHAnsi" w:hAnsi="Tahoma" w:cs="Tahoma"/>
          <w:sz w:val="20"/>
        </w:rPr>
      </w:pPr>
    </w:p>
    <w:p w14:paraId="667E0D0F" w14:textId="77777777" w:rsidR="00D542E7" w:rsidRPr="000B619C" w:rsidRDefault="00D542E7" w:rsidP="00D542E7">
      <w:pPr>
        <w:pStyle w:val="Akapitzlist"/>
        <w:spacing w:line="360" w:lineRule="auto"/>
        <w:ind w:left="360"/>
        <w:jc w:val="both"/>
        <w:rPr>
          <w:rFonts w:ascii="Tahoma" w:eastAsiaTheme="minorHAnsi" w:hAnsi="Tahoma" w:cs="Tahoma"/>
          <w:sz w:val="20"/>
        </w:rPr>
      </w:pPr>
    </w:p>
    <w:p w14:paraId="0CC7DDC1" w14:textId="77777777" w:rsidR="00D542E7" w:rsidRPr="000B619C" w:rsidRDefault="00D542E7" w:rsidP="00D542E7">
      <w:pPr>
        <w:numPr>
          <w:ilvl w:val="0"/>
          <w:numId w:val="93"/>
        </w:numPr>
        <w:spacing w:after="0" w:line="360" w:lineRule="auto"/>
        <w:ind w:left="360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 xml:space="preserve">Oświadczam, że nie zachodzą w stosunku do mnie przesłanki wykluczenia </w:t>
      </w:r>
      <w:r w:rsidRPr="000B619C">
        <w:rPr>
          <w:rFonts w:ascii="Tahoma" w:hAnsi="Tahoma" w:cs="Tahoma"/>
          <w:sz w:val="20"/>
          <w:szCs w:val="20"/>
        </w:rPr>
        <w:br/>
        <w:t>z postępowania na podstawie art. 7 ust. 1 ustawy z dnia 13 kwietnia 2022 r.</w:t>
      </w:r>
      <w:r w:rsidRPr="000B619C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0B619C">
        <w:rPr>
          <w:rFonts w:ascii="Tahoma" w:hAnsi="Tahoma" w:cs="Tahoma"/>
          <w:i/>
          <w:iCs/>
          <w:sz w:val="20"/>
          <w:szCs w:val="20"/>
        </w:rPr>
        <w:br/>
      </w:r>
      <w:r w:rsidRPr="000B619C">
        <w:rPr>
          <w:rFonts w:ascii="Tahoma" w:hAnsi="Tahoma" w:cs="Tahoma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B619C">
        <w:rPr>
          <w:rFonts w:ascii="Tahoma" w:hAnsi="Tahoma" w:cs="Tahoma"/>
          <w:iCs/>
          <w:color w:val="222222"/>
          <w:sz w:val="20"/>
          <w:szCs w:val="20"/>
        </w:rPr>
        <w:t>(Dz. U. poz. 835)*.</w:t>
      </w:r>
    </w:p>
    <w:p w14:paraId="6A92FEC4" w14:textId="77777777" w:rsidR="00D542E7" w:rsidRPr="000B619C" w:rsidRDefault="00D542E7" w:rsidP="00D542E7">
      <w:pPr>
        <w:pStyle w:val="Akapitzlist"/>
        <w:ind w:left="360"/>
        <w:jc w:val="both"/>
        <w:rPr>
          <w:rFonts w:ascii="Tahoma" w:hAnsi="Tahoma" w:cs="Tahoma"/>
          <w:color w:val="222222"/>
          <w:sz w:val="20"/>
        </w:rPr>
      </w:pPr>
    </w:p>
    <w:p w14:paraId="24449440" w14:textId="77777777" w:rsidR="00D542E7" w:rsidRPr="000B619C" w:rsidRDefault="00D542E7" w:rsidP="00D542E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75F81611" w14:textId="77777777" w:rsidR="00D542E7" w:rsidRPr="000B619C" w:rsidRDefault="00D542E7" w:rsidP="00D542E7">
      <w:pPr>
        <w:pStyle w:val="Akapitzlist"/>
        <w:numPr>
          <w:ilvl w:val="0"/>
          <w:numId w:val="93"/>
        </w:numPr>
        <w:suppressAutoHyphens w:val="0"/>
        <w:spacing w:line="360" w:lineRule="auto"/>
        <w:ind w:left="360"/>
        <w:jc w:val="both"/>
        <w:rPr>
          <w:rFonts w:ascii="Tahoma" w:eastAsiaTheme="minorHAnsi" w:hAnsi="Tahoma" w:cs="Tahoma"/>
          <w:sz w:val="20"/>
        </w:rPr>
      </w:pPr>
      <w:r w:rsidRPr="000B619C">
        <w:rPr>
          <w:rFonts w:ascii="Tahoma" w:eastAsiaTheme="minorHAnsi" w:hAnsi="Tahoma" w:cs="Tahoma"/>
          <w:sz w:val="20"/>
        </w:rPr>
        <w:t xml:space="preserve">Oświadczam, że spełniam warunki udziału w postępowaniu określone przez Zamawiającego w Rozdziale VIII SWZ. </w:t>
      </w:r>
    </w:p>
    <w:p w14:paraId="49737A91" w14:textId="77777777" w:rsidR="00D542E7" w:rsidRPr="000B619C" w:rsidRDefault="00D542E7" w:rsidP="00D542E7">
      <w:pPr>
        <w:pStyle w:val="Akapitzlist"/>
        <w:spacing w:line="360" w:lineRule="auto"/>
        <w:ind w:left="360"/>
        <w:jc w:val="both"/>
        <w:rPr>
          <w:rFonts w:ascii="Tahoma" w:eastAsiaTheme="minorHAnsi" w:hAnsi="Tahoma" w:cs="Tahoma"/>
          <w:sz w:val="20"/>
        </w:rPr>
      </w:pPr>
    </w:p>
    <w:p w14:paraId="6E31F832" w14:textId="77777777" w:rsidR="00D542E7" w:rsidRPr="000B619C" w:rsidRDefault="00D542E7" w:rsidP="00D542E7">
      <w:pPr>
        <w:pStyle w:val="Akapitzlist"/>
        <w:spacing w:line="360" w:lineRule="auto"/>
        <w:ind w:left="360"/>
        <w:jc w:val="both"/>
        <w:rPr>
          <w:rFonts w:ascii="Tahoma" w:eastAsiaTheme="minorHAnsi" w:hAnsi="Tahoma" w:cs="Tahoma"/>
          <w:sz w:val="20"/>
        </w:rPr>
      </w:pPr>
    </w:p>
    <w:p w14:paraId="0E0B891C" w14:textId="77777777" w:rsidR="00D542E7" w:rsidRPr="000B619C" w:rsidRDefault="00D542E7" w:rsidP="00D542E7">
      <w:pPr>
        <w:shd w:val="clear" w:color="auto" w:fill="F2F2F2" w:themeFill="background1" w:themeFillShade="F2"/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b/>
          <w:sz w:val="20"/>
          <w:szCs w:val="20"/>
          <w:shd w:val="clear" w:color="auto" w:fill="F2F2F2" w:themeFill="background1" w:themeFillShade="F2"/>
        </w:rPr>
        <w:t>OŚWIADCZENIA DOTYCZĄCE PODMIOTU, NA KTÓREGO ZASOBY POWOŁUJE SIĘ WYKONAWCA</w:t>
      </w:r>
      <w:r w:rsidRPr="000B619C">
        <w:rPr>
          <w:rFonts w:ascii="Tahoma" w:hAnsi="Tahoma" w:cs="Tahoma"/>
          <w:sz w:val="20"/>
          <w:szCs w:val="20"/>
        </w:rPr>
        <w:t xml:space="preserve">: </w:t>
      </w:r>
    </w:p>
    <w:p w14:paraId="6B979CDC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32698BC6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Oświadczam, że następujący/e podmiot/y, na którego/</w:t>
      </w:r>
      <w:proofErr w:type="spellStart"/>
      <w:r w:rsidRPr="000B619C">
        <w:rPr>
          <w:rFonts w:ascii="Tahoma" w:hAnsi="Tahoma" w:cs="Tahoma"/>
          <w:sz w:val="20"/>
          <w:szCs w:val="20"/>
        </w:rPr>
        <w:t>ych</w:t>
      </w:r>
      <w:proofErr w:type="spellEnd"/>
      <w:r w:rsidRPr="000B619C">
        <w:rPr>
          <w:rFonts w:ascii="Tahoma" w:hAnsi="Tahoma" w:cs="Tahoma"/>
          <w:sz w:val="20"/>
          <w:szCs w:val="20"/>
        </w:rPr>
        <w:t xml:space="preserve"> zasoby powołuję się w niniejszym postępowaniu, tj.:</w:t>
      </w:r>
    </w:p>
    <w:p w14:paraId="1623FB7B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…………………………………………………………………….……………………………………...</w:t>
      </w:r>
    </w:p>
    <w:p w14:paraId="7D735B45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</w:p>
    <w:p w14:paraId="4D81721B" w14:textId="77777777" w:rsidR="00D542E7" w:rsidRPr="000B619C" w:rsidRDefault="00D542E7" w:rsidP="00D542E7">
      <w:pPr>
        <w:spacing w:line="271" w:lineRule="auto"/>
        <w:jc w:val="center"/>
        <w:rPr>
          <w:rFonts w:ascii="Tahoma" w:hAnsi="Tahoma" w:cs="Tahoma"/>
          <w:i/>
          <w:sz w:val="20"/>
          <w:szCs w:val="20"/>
        </w:rPr>
      </w:pPr>
      <w:r w:rsidRPr="000B619C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619C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0B619C">
        <w:rPr>
          <w:rFonts w:ascii="Tahoma" w:hAnsi="Tahoma" w:cs="Tahoma"/>
          <w:i/>
          <w:sz w:val="20"/>
          <w:szCs w:val="20"/>
        </w:rPr>
        <w:t>)</w:t>
      </w:r>
    </w:p>
    <w:p w14:paraId="7A036260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6EE204A4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i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nie podlega/ją wykluczeniu z postępowania o udzielenie zamówienia.</w:t>
      </w:r>
    </w:p>
    <w:p w14:paraId="6FD90CDF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74CFCC9B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Oświadczam, że w celu wykazania spełniania warunków udziału w postępowaniu, określonych przez Zamawiającego w Specyfikacji Warunków Zamówienia w Rozdziale VIII SWZ polegam na zasobach następującego/</w:t>
      </w:r>
      <w:proofErr w:type="spellStart"/>
      <w:r w:rsidRPr="000B619C">
        <w:rPr>
          <w:rFonts w:ascii="Tahoma" w:hAnsi="Tahoma" w:cs="Tahoma"/>
          <w:sz w:val="20"/>
          <w:szCs w:val="20"/>
        </w:rPr>
        <w:t>ych</w:t>
      </w:r>
      <w:proofErr w:type="spellEnd"/>
      <w:r w:rsidRPr="000B619C">
        <w:rPr>
          <w:rFonts w:ascii="Tahoma" w:hAnsi="Tahoma" w:cs="Tahoma"/>
          <w:sz w:val="20"/>
          <w:szCs w:val="20"/>
        </w:rPr>
        <w:t xml:space="preserve"> podmiotu/ów: </w:t>
      </w:r>
    </w:p>
    <w:p w14:paraId="62E9516A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………………………………………………………………….…………………………………….…..</w:t>
      </w:r>
    </w:p>
    <w:p w14:paraId="2BE53A22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 xml:space="preserve">w następującym zakresie: </w:t>
      </w:r>
    </w:p>
    <w:p w14:paraId="13F3F00A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</w:p>
    <w:p w14:paraId="104C6044" w14:textId="77777777" w:rsidR="00D542E7" w:rsidRPr="000B619C" w:rsidRDefault="00D542E7" w:rsidP="00D542E7">
      <w:pPr>
        <w:spacing w:line="271" w:lineRule="auto"/>
        <w:jc w:val="center"/>
        <w:rPr>
          <w:rFonts w:ascii="Tahoma" w:hAnsi="Tahoma" w:cs="Tahoma"/>
          <w:i/>
          <w:sz w:val="20"/>
          <w:szCs w:val="20"/>
        </w:rPr>
      </w:pPr>
      <w:r w:rsidRPr="000B619C">
        <w:rPr>
          <w:rFonts w:ascii="Tahoma" w:hAnsi="Tahoma" w:cs="Tahoma"/>
          <w:i/>
          <w:sz w:val="20"/>
          <w:szCs w:val="20"/>
        </w:rPr>
        <w:t>(wskazać podmiot i określić odpowiedni zakres dla wskazanego podmiotu).</w:t>
      </w:r>
    </w:p>
    <w:p w14:paraId="5D15BFC2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266A5204" w14:textId="77777777" w:rsidR="00D542E7" w:rsidRPr="000B619C" w:rsidRDefault="00D542E7" w:rsidP="00D542E7">
      <w:pPr>
        <w:shd w:val="clear" w:color="auto" w:fill="F2F2F2" w:themeFill="background1" w:themeFillShade="F2"/>
        <w:spacing w:line="271" w:lineRule="auto"/>
        <w:jc w:val="both"/>
        <w:rPr>
          <w:rFonts w:ascii="Tahoma" w:hAnsi="Tahoma" w:cs="Tahoma"/>
          <w:b/>
          <w:sz w:val="20"/>
          <w:szCs w:val="20"/>
        </w:rPr>
      </w:pPr>
      <w:r w:rsidRPr="000B619C">
        <w:rPr>
          <w:rFonts w:ascii="Tahoma" w:hAnsi="Tahoma" w:cs="Tahoma"/>
          <w:b/>
          <w:sz w:val="20"/>
          <w:szCs w:val="20"/>
        </w:rPr>
        <w:t>OŚWIADCZENIE DOTYCZĄCE PODWYKONAWCY NIEBĘDĄCEGO PODMIOTEM, NA KTÓREGO ZASOBY POWOŁUJE SIĘ WYKONAWCA</w:t>
      </w:r>
    </w:p>
    <w:p w14:paraId="57D92371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b/>
          <w:sz w:val="20"/>
          <w:szCs w:val="20"/>
        </w:rPr>
      </w:pPr>
    </w:p>
    <w:p w14:paraId="40318489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Oświadczam, że następujący/e podmiot/y, będący/e podwykonawcą/</w:t>
      </w:r>
      <w:proofErr w:type="spellStart"/>
      <w:r w:rsidRPr="000B619C">
        <w:rPr>
          <w:rFonts w:ascii="Tahoma" w:hAnsi="Tahoma" w:cs="Tahoma"/>
          <w:sz w:val="20"/>
          <w:szCs w:val="20"/>
        </w:rPr>
        <w:t>ami</w:t>
      </w:r>
      <w:proofErr w:type="spellEnd"/>
      <w:r w:rsidRPr="000B619C">
        <w:rPr>
          <w:rFonts w:ascii="Tahoma" w:hAnsi="Tahoma" w:cs="Tahoma"/>
          <w:sz w:val="20"/>
          <w:szCs w:val="20"/>
        </w:rPr>
        <w:t xml:space="preserve">: </w:t>
      </w:r>
    </w:p>
    <w:p w14:paraId="46B6577B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</w:p>
    <w:p w14:paraId="5C46F01C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</w:t>
      </w:r>
    </w:p>
    <w:p w14:paraId="287647A0" w14:textId="77777777" w:rsidR="00D542E7" w:rsidRPr="000B619C" w:rsidRDefault="00D542E7" w:rsidP="00D542E7">
      <w:pPr>
        <w:spacing w:line="271" w:lineRule="auto"/>
        <w:jc w:val="center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619C">
        <w:rPr>
          <w:rFonts w:ascii="Tahoma" w:hAnsi="Tahoma" w:cs="Tahoma"/>
          <w:i/>
          <w:sz w:val="20"/>
          <w:szCs w:val="20"/>
        </w:rPr>
        <w:t>CEiDG</w:t>
      </w:r>
      <w:proofErr w:type="spellEnd"/>
      <w:r w:rsidRPr="000B619C">
        <w:rPr>
          <w:rFonts w:ascii="Tahoma" w:hAnsi="Tahoma" w:cs="Tahoma"/>
          <w:i/>
          <w:sz w:val="20"/>
          <w:szCs w:val="20"/>
        </w:rPr>
        <w:t>)</w:t>
      </w:r>
      <w:r w:rsidRPr="000B619C">
        <w:rPr>
          <w:rFonts w:ascii="Tahoma" w:hAnsi="Tahoma" w:cs="Tahoma"/>
          <w:sz w:val="20"/>
          <w:szCs w:val="20"/>
        </w:rPr>
        <w:t>,</w:t>
      </w:r>
    </w:p>
    <w:p w14:paraId="5CA69CB7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7ED6FF47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nie podlega/ą wykluczeniu z postępowania o udzielenie zamówienia.</w:t>
      </w:r>
    </w:p>
    <w:p w14:paraId="190C4F17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0842E86C" w14:textId="77777777" w:rsidR="00D542E7" w:rsidRPr="000B619C" w:rsidRDefault="00D542E7" w:rsidP="00D542E7">
      <w:pPr>
        <w:shd w:val="clear" w:color="auto" w:fill="F2F2F2" w:themeFill="background1" w:themeFillShade="F2"/>
        <w:spacing w:line="271" w:lineRule="auto"/>
        <w:rPr>
          <w:rFonts w:ascii="Tahoma" w:hAnsi="Tahoma" w:cs="Tahoma"/>
          <w:b/>
          <w:sz w:val="20"/>
          <w:szCs w:val="20"/>
        </w:rPr>
      </w:pPr>
      <w:r w:rsidRPr="000B619C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09DB1A28" w14:textId="77777777" w:rsidR="00D542E7" w:rsidRPr="000B619C" w:rsidRDefault="00D542E7" w:rsidP="00D542E7">
      <w:pPr>
        <w:spacing w:line="271" w:lineRule="auto"/>
        <w:rPr>
          <w:rFonts w:ascii="Tahoma" w:hAnsi="Tahoma" w:cs="Tahoma"/>
          <w:sz w:val="20"/>
          <w:szCs w:val="20"/>
        </w:rPr>
      </w:pPr>
    </w:p>
    <w:p w14:paraId="3587165F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0B619C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A7209F0" w14:textId="77777777" w:rsidR="00D542E7" w:rsidRPr="000B619C" w:rsidRDefault="00D542E7" w:rsidP="00D542E7">
      <w:pPr>
        <w:spacing w:line="271" w:lineRule="auto"/>
        <w:rPr>
          <w:rFonts w:ascii="Tahoma" w:hAnsi="Tahoma" w:cs="Tahoma"/>
          <w:sz w:val="20"/>
          <w:szCs w:val="20"/>
        </w:rPr>
      </w:pPr>
    </w:p>
    <w:p w14:paraId="23F40458" w14:textId="77777777" w:rsidR="00D542E7" w:rsidRPr="000B619C" w:rsidRDefault="00D542E7" w:rsidP="00D542E7">
      <w:pPr>
        <w:shd w:val="clear" w:color="auto" w:fill="F2F2F2" w:themeFill="background1" w:themeFillShade="F2"/>
        <w:spacing w:line="271" w:lineRule="auto"/>
        <w:rPr>
          <w:rFonts w:ascii="Tahoma" w:hAnsi="Tahoma" w:cs="Tahoma"/>
          <w:b/>
          <w:sz w:val="20"/>
          <w:szCs w:val="20"/>
        </w:rPr>
      </w:pPr>
      <w:r w:rsidRPr="000B619C">
        <w:rPr>
          <w:rFonts w:ascii="Tahoma" w:hAnsi="Tahoma" w:cs="Tahoma"/>
          <w:b/>
          <w:sz w:val="20"/>
          <w:szCs w:val="20"/>
        </w:rPr>
        <w:t>INFORMACJA DOTYCZĄCE DOSTĘPU DO PODMIOTOWYCH ŚRODKÓW DOWODOWYCH:</w:t>
      </w:r>
    </w:p>
    <w:p w14:paraId="63577ABC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</w:p>
    <w:p w14:paraId="2E0C652D" w14:textId="77777777" w:rsidR="00D542E7" w:rsidRPr="000B619C" w:rsidRDefault="00D542E7" w:rsidP="00D542E7">
      <w:pPr>
        <w:spacing w:line="271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2C9231E3" w14:textId="77777777" w:rsidR="00D542E7" w:rsidRPr="000B619C" w:rsidRDefault="00D542E7" w:rsidP="00D542E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sz w:val="20"/>
          <w:szCs w:val="20"/>
        </w:rPr>
        <w:t>1) 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</w:t>
      </w:r>
    </w:p>
    <w:p w14:paraId="7F909053" w14:textId="77777777" w:rsidR="00D542E7" w:rsidRPr="000B619C" w:rsidRDefault="00D542E7" w:rsidP="00D542E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67FDCF90" w14:textId="77777777" w:rsidR="00D542E7" w:rsidRPr="000B619C" w:rsidRDefault="00D542E7" w:rsidP="00D542E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2)</w:t>
      </w:r>
      <w:r w:rsidRPr="000B619C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</w:t>
      </w:r>
    </w:p>
    <w:p w14:paraId="0F10BAA1" w14:textId="77777777" w:rsidR="00D542E7" w:rsidRPr="000B619C" w:rsidRDefault="00D542E7" w:rsidP="00D542E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FD47ADF" w14:textId="77777777" w:rsidR="00D542E7" w:rsidRPr="000B619C" w:rsidRDefault="00D542E7" w:rsidP="00D542E7">
      <w:pPr>
        <w:spacing w:line="271" w:lineRule="auto"/>
        <w:rPr>
          <w:rFonts w:ascii="Tahoma" w:hAnsi="Tahoma" w:cs="Tahoma"/>
          <w:sz w:val="20"/>
          <w:szCs w:val="20"/>
        </w:rPr>
      </w:pPr>
    </w:p>
    <w:p w14:paraId="657A8252" w14:textId="77777777" w:rsidR="00D542E7" w:rsidRPr="000B619C" w:rsidRDefault="00D542E7" w:rsidP="00D542E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0B619C">
        <w:rPr>
          <w:rFonts w:ascii="Tahoma" w:hAnsi="Tahoma" w:cs="Tahoma"/>
          <w:color w:val="222222"/>
          <w:sz w:val="16"/>
          <w:szCs w:val="16"/>
        </w:rPr>
        <w:t xml:space="preserve">*Zgodnie z treścią art. 7 ust. 1 ustawy z dnia 13 kwietnia 2022 r. </w:t>
      </w:r>
      <w:r w:rsidRPr="000B619C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B619C">
        <w:rPr>
          <w:rFonts w:ascii="Tahoma" w:hAnsi="Tahoma" w:cs="Tahoma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B619C">
        <w:rPr>
          <w:rFonts w:ascii="Tahoma" w:hAnsi="Tahoma" w:cs="Tahoma"/>
          <w:color w:val="222222"/>
          <w:sz w:val="16"/>
          <w:szCs w:val="16"/>
        </w:rPr>
        <w:t>Pzp</w:t>
      </w:r>
      <w:proofErr w:type="spellEnd"/>
      <w:r w:rsidRPr="000B619C">
        <w:rPr>
          <w:rFonts w:ascii="Tahoma" w:hAnsi="Tahoma" w:cs="Tahoma"/>
          <w:color w:val="222222"/>
          <w:sz w:val="16"/>
          <w:szCs w:val="16"/>
        </w:rPr>
        <w:t xml:space="preserve"> wyklucza się:</w:t>
      </w:r>
    </w:p>
    <w:p w14:paraId="27E65E4E" w14:textId="77777777" w:rsidR="00D542E7" w:rsidRPr="000B619C" w:rsidRDefault="00D542E7" w:rsidP="00D542E7">
      <w:pPr>
        <w:ind w:right="141"/>
        <w:jc w:val="both"/>
        <w:rPr>
          <w:rFonts w:ascii="Tahoma" w:hAnsi="Tahoma" w:cs="Tahoma"/>
          <w:color w:val="222222"/>
          <w:sz w:val="16"/>
          <w:szCs w:val="16"/>
        </w:rPr>
      </w:pPr>
      <w:r w:rsidRPr="000B619C">
        <w:rPr>
          <w:rFonts w:ascii="Tahoma" w:hAnsi="Tahoma" w:cs="Tahom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BBC99FF" w14:textId="77777777" w:rsidR="00D542E7" w:rsidRPr="000B619C" w:rsidRDefault="00D542E7" w:rsidP="00D542E7">
      <w:pPr>
        <w:jc w:val="both"/>
        <w:rPr>
          <w:rFonts w:ascii="Tahoma" w:hAnsi="Tahoma" w:cs="Tahoma"/>
          <w:color w:val="222222"/>
          <w:sz w:val="16"/>
          <w:szCs w:val="16"/>
        </w:rPr>
      </w:pPr>
      <w:r w:rsidRPr="000B619C">
        <w:rPr>
          <w:rFonts w:ascii="Tahoma" w:hAnsi="Tahoma" w:cs="Tahoma"/>
          <w:color w:val="222222"/>
          <w:sz w:val="16"/>
          <w:szCs w:val="16"/>
        </w:rPr>
        <w:lastRenderedPageBreak/>
        <w:t xml:space="preserve">2) Wykonawcę oraz uczestnika konkursu, którego beneficjentem rzeczywistym w rozumieniu ustawy z dnia 1 marca 2018 r. o przeciwdziałaniu praniu pieniędzy oraz finansowaniu terroryzmu jest osoba wymieniona </w:t>
      </w:r>
      <w:r w:rsidRPr="000B619C">
        <w:rPr>
          <w:rFonts w:ascii="Tahoma" w:hAnsi="Tahoma" w:cs="Tahoma"/>
          <w:color w:val="222222"/>
          <w:sz w:val="16"/>
          <w:szCs w:val="16"/>
        </w:rPr>
        <w:br/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6CA64D" w14:textId="77777777" w:rsidR="00D542E7" w:rsidRPr="000B619C" w:rsidRDefault="00D542E7" w:rsidP="00D542E7">
      <w:pPr>
        <w:jc w:val="both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color w:val="222222"/>
          <w:sz w:val="16"/>
          <w:szCs w:val="16"/>
        </w:rPr>
        <w:t xml:space="preserve">3) Wykonawcę oraz uczestnika konkursu, którego jednostką dominującą w rozumieniu art. 3  ust. 1 pkt 37 ustawy z dnia 29 września 1994 r. o rachunkowości, jest podmiot wymieniony w wykazach określonych </w:t>
      </w:r>
      <w:r w:rsidRPr="000B619C">
        <w:rPr>
          <w:rFonts w:ascii="Tahoma" w:hAnsi="Tahoma" w:cs="Tahoma"/>
          <w:color w:val="222222"/>
          <w:sz w:val="16"/>
          <w:szCs w:val="16"/>
        </w:rPr>
        <w:br/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0B619C">
        <w:rPr>
          <w:rFonts w:ascii="Tahoma" w:hAnsi="Tahoma" w:cs="Tahoma"/>
          <w:color w:val="222222"/>
          <w:sz w:val="20"/>
          <w:szCs w:val="20"/>
        </w:rPr>
        <w:t>.</w:t>
      </w:r>
    </w:p>
    <w:p w14:paraId="6C34A991" w14:textId="77777777" w:rsidR="00D542E7" w:rsidRPr="000B619C" w:rsidRDefault="00D542E7" w:rsidP="00D542E7">
      <w:pPr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3B5A1876" w14:textId="77777777" w:rsidR="00D542E7" w:rsidRPr="000B619C" w:rsidRDefault="00D542E7" w:rsidP="00D542E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0B619C">
        <w:rPr>
          <w:rFonts w:ascii="Tahoma" w:hAnsi="Tahoma" w:cs="Tahoma"/>
          <w:color w:val="000000"/>
          <w:sz w:val="20"/>
          <w:szCs w:val="20"/>
        </w:rPr>
        <w:t xml:space="preserve">Miejscowość………………………… </w:t>
      </w:r>
      <w:r w:rsidRPr="000B619C">
        <w:rPr>
          <w:rFonts w:ascii="Tahoma" w:hAnsi="Tahoma" w:cs="Tahoma"/>
          <w:color w:val="000000"/>
          <w:sz w:val="20"/>
          <w:szCs w:val="20"/>
        </w:rPr>
        <w:tab/>
      </w:r>
      <w:r w:rsidRPr="000B619C">
        <w:rPr>
          <w:rFonts w:ascii="Tahoma" w:hAnsi="Tahoma" w:cs="Tahoma"/>
          <w:color w:val="000000"/>
          <w:sz w:val="20"/>
          <w:szCs w:val="20"/>
        </w:rPr>
        <w:tab/>
      </w:r>
      <w:r w:rsidRPr="000B619C">
        <w:rPr>
          <w:rFonts w:ascii="Tahoma" w:hAnsi="Tahoma" w:cs="Tahoma"/>
          <w:color w:val="000000"/>
          <w:sz w:val="20"/>
          <w:szCs w:val="20"/>
        </w:rPr>
        <w:tab/>
      </w:r>
      <w:r w:rsidRPr="000B619C">
        <w:rPr>
          <w:rFonts w:ascii="Tahoma" w:hAnsi="Tahoma" w:cs="Tahoma"/>
          <w:color w:val="000000"/>
          <w:sz w:val="20"/>
          <w:szCs w:val="20"/>
        </w:rPr>
        <w:tab/>
      </w:r>
      <w:r w:rsidRPr="000B619C">
        <w:rPr>
          <w:rFonts w:ascii="Tahoma" w:hAnsi="Tahoma" w:cs="Tahoma"/>
          <w:color w:val="000000"/>
          <w:sz w:val="20"/>
          <w:szCs w:val="20"/>
        </w:rPr>
        <w:tab/>
      </w:r>
      <w:r w:rsidRPr="000B619C">
        <w:rPr>
          <w:rFonts w:ascii="Tahoma" w:hAnsi="Tahoma" w:cs="Tahoma"/>
          <w:color w:val="000000"/>
          <w:sz w:val="20"/>
          <w:szCs w:val="20"/>
        </w:rPr>
        <w:tab/>
      </w:r>
      <w:r w:rsidRPr="000B619C">
        <w:rPr>
          <w:rFonts w:ascii="Tahoma" w:hAnsi="Tahoma" w:cs="Tahoma"/>
          <w:color w:val="000000"/>
          <w:sz w:val="20"/>
          <w:szCs w:val="20"/>
        </w:rPr>
        <w:tab/>
        <w:t xml:space="preserve">Podpis……………………. </w:t>
      </w:r>
    </w:p>
    <w:p w14:paraId="0A693938" w14:textId="77777777" w:rsidR="00D542E7" w:rsidRPr="000B619C" w:rsidRDefault="00D542E7" w:rsidP="00D542E7">
      <w:pPr>
        <w:spacing w:line="271" w:lineRule="auto"/>
        <w:rPr>
          <w:rFonts w:ascii="Tahoma" w:hAnsi="Tahoma" w:cs="Tahoma"/>
          <w:sz w:val="20"/>
          <w:szCs w:val="20"/>
        </w:rPr>
      </w:pPr>
    </w:p>
    <w:p w14:paraId="01C4BE5D" w14:textId="77777777" w:rsidR="00D542E7" w:rsidRPr="000B619C" w:rsidRDefault="00D542E7" w:rsidP="00D542E7">
      <w:pPr>
        <w:spacing w:line="271" w:lineRule="auto"/>
        <w:rPr>
          <w:rFonts w:ascii="Tahoma" w:hAnsi="Tahoma" w:cs="Tahoma"/>
          <w:sz w:val="20"/>
          <w:szCs w:val="20"/>
        </w:rPr>
      </w:pPr>
      <w:r w:rsidRPr="000B619C">
        <w:rPr>
          <w:rFonts w:ascii="Tahoma" w:hAnsi="Tahoma" w:cs="Tahoma"/>
          <w:b/>
          <w:iCs/>
          <w:color w:val="000000"/>
          <w:sz w:val="20"/>
          <w:szCs w:val="20"/>
        </w:rPr>
        <w:t>Dokument winien być opatrzony przez osobę lub osoby uprawnione do reprezentowania firmy kwalifikowanym podpisem elektronicznym, podpisem zaufanych lub podpisem osobistym i przekazany Zamawiającemu</w:t>
      </w:r>
    </w:p>
    <w:p w14:paraId="73C79EEB" w14:textId="77777777" w:rsidR="00D542E7" w:rsidRDefault="00D542E7" w:rsidP="00D542E7">
      <w:pPr>
        <w:spacing w:line="271" w:lineRule="auto"/>
        <w:rPr>
          <w:rFonts w:ascii="Arial" w:hAnsi="Arial" w:cs="Arial"/>
        </w:rPr>
      </w:pPr>
    </w:p>
    <w:p w14:paraId="4C2892DC" w14:textId="77777777" w:rsidR="00D542E7" w:rsidRPr="00227D64" w:rsidRDefault="00D542E7" w:rsidP="00D542E7">
      <w:pPr>
        <w:spacing w:line="271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Uwaga</w:t>
      </w:r>
      <w:r w:rsidRPr="00143A31">
        <w:rPr>
          <w:rFonts w:ascii="Arial" w:hAnsi="Arial" w:cs="Arial"/>
          <w:b/>
          <w:i/>
        </w:rPr>
        <w:t>: Oświadczenia, które nie mają zastosowania do danego Wykonawcy należy przekreślić.</w:t>
      </w:r>
    </w:p>
    <w:p w14:paraId="6B5D5397" w14:textId="77777777" w:rsidR="00BD4F9C" w:rsidRDefault="00BD4F9C" w:rsidP="00BD4F9C">
      <w:pPr>
        <w:keepNext/>
        <w:spacing w:after="0" w:line="240" w:lineRule="auto"/>
        <w:jc w:val="right"/>
        <w:outlineLvl w:val="3"/>
        <w:rPr>
          <w:rFonts w:ascii="Tahoma" w:eastAsia="Times New Roman" w:hAnsi="Tahoma" w:cs="Tahoma"/>
          <w:i/>
          <w:lang w:eastAsia="x-none"/>
        </w:rPr>
        <w:sectPr w:rsidR="00BD4F9C" w:rsidSect="003308CD">
          <w:pgSz w:w="11906" w:h="16838"/>
          <w:pgMar w:top="1134" w:right="1134" w:bottom="1134" w:left="1701" w:header="709" w:footer="708" w:gutter="0"/>
          <w:pgNumType w:start="1"/>
          <w:cols w:space="708"/>
          <w:docGrid w:linePitch="360"/>
        </w:sectPr>
      </w:pPr>
    </w:p>
    <w:p w14:paraId="765CC9EE" w14:textId="77777777" w:rsidR="008C12A9" w:rsidRPr="005E511C" w:rsidRDefault="008C12A9" w:rsidP="008C12A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60BB95E3" w14:textId="77777777" w:rsidR="008C12A9" w:rsidRDefault="008C12A9" w:rsidP="008C12A9">
      <w:pPr>
        <w:widowControl w:val="0"/>
        <w:suppressAutoHyphens/>
        <w:autoSpaceDE w:val="0"/>
        <w:spacing w:after="0" w:line="240" w:lineRule="auto"/>
        <w:jc w:val="right"/>
        <w:rPr>
          <w:rFonts w:ascii="Tahoma" w:eastAsia="Times New Roman" w:hAnsi="Tahoma" w:cs="Tahoma"/>
          <w:bCs/>
          <w:i/>
          <w:sz w:val="20"/>
          <w:szCs w:val="20"/>
          <w:lang w:eastAsia="zh-CN"/>
        </w:rPr>
      </w:pPr>
    </w:p>
    <w:p w14:paraId="17720AFF" w14:textId="77777777" w:rsidR="008C12A9" w:rsidRPr="005E511C" w:rsidRDefault="008C12A9" w:rsidP="008C12A9">
      <w:pPr>
        <w:spacing w:after="0" w:line="240" w:lineRule="auto"/>
        <w:jc w:val="right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5E511C">
        <w:rPr>
          <w:rFonts w:ascii="Tahoma" w:eastAsia="Times New Roman" w:hAnsi="Tahoma" w:cs="Tahoma"/>
          <w:i/>
          <w:sz w:val="20"/>
          <w:szCs w:val="20"/>
          <w:lang w:eastAsia="x-none"/>
        </w:rPr>
        <w:t>Załącznik</w:t>
      </w:r>
      <w:r>
        <w:rPr>
          <w:rFonts w:ascii="Tahoma" w:eastAsia="Times New Roman" w:hAnsi="Tahoma" w:cs="Tahoma"/>
          <w:i/>
          <w:iCs/>
          <w:sz w:val="20"/>
          <w:szCs w:val="20"/>
          <w:lang w:val="x-none" w:eastAsia="x-none"/>
        </w:rPr>
        <w:t xml:space="preserve"> Nr 3</w:t>
      </w:r>
      <w:r w:rsidR="009E3822" w:rsidRPr="009E3822">
        <w:rPr>
          <w:rFonts w:ascii="Calibri" w:eastAsia="Times New Roman" w:hAnsi="Calibri" w:cs="Calibri"/>
          <w:i/>
          <w:iCs/>
          <w:sz w:val="20"/>
          <w:szCs w:val="20"/>
          <w:lang w:eastAsia="x-none"/>
        </w:rPr>
        <w:t xml:space="preserve"> </w:t>
      </w:r>
      <w:r w:rsidR="009E3822" w:rsidRPr="00CD016B">
        <w:rPr>
          <w:rFonts w:ascii="Calibri" w:eastAsia="Times New Roman" w:hAnsi="Calibri" w:cs="Calibri"/>
          <w:i/>
          <w:iCs/>
          <w:sz w:val="20"/>
          <w:szCs w:val="20"/>
          <w:lang w:eastAsia="x-none"/>
        </w:rPr>
        <w:t>do SWZ</w:t>
      </w:r>
    </w:p>
    <w:p w14:paraId="0D1C90D6" w14:textId="77777777" w:rsidR="008C12A9" w:rsidRPr="00580455" w:rsidRDefault="008C12A9" w:rsidP="008C12A9">
      <w:pPr>
        <w:autoSpaceDE w:val="0"/>
        <w:autoSpaceDN w:val="0"/>
        <w:adjustRightInd w:val="0"/>
        <w:jc w:val="center"/>
        <w:rPr>
          <w:rFonts w:ascii="Calibri Light" w:eastAsia="Times New Roman" w:hAnsi="Calibri Light" w:cs="Calibri Light"/>
          <w:sz w:val="24"/>
          <w:u w:val="single"/>
          <w:lang w:eastAsia="pl-PL"/>
        </w:rPr>
      </w:pPr>
      <w:r>
        <w:rPr>
          <w:rFonts w:ascii="Calibri Light" w:eastAsia="Times New Roman" w:hAnsi="Calibri Light" w:cs="Calibri Light"/>
          <w:b/>
          <w:bCs/>
          <w:sz w:val="24"/>
          <w:u w:val="single"/>
          <w:lang w:eastAsia="pl-PL"/>
        </w:rPr>
        <w:t>Oświadczenie Wykonawcy</w:t>
      </w:r>
    </w:p>
    <w:p w14:paraId="1BED1E10" w14:textId="77777777" w:rsidR="008C12A9" w:rsidRPr="005E511C" w:rsidRDefault="008C12A9" w:rsidP="008C12A9">
      <w:pPr>
        <w:autoSpaceDE w:val="0"/>
        <w:autoSpaceDN w:val="0"/>
        <w:adjustRightInd w:val="0"/>
        <w:jc w:val="center"/>
        <w:rPr>
          <w:rFonts w:ascii="Tahoma" w:hAnsi="Tahoma" w:cs="Tahoma"/>
          <w:color w:val="000000"/>
          <w:sz w:val="20"/>
          <w:szCs w:val="20"/>
        </w:rPr>
      </w:pPr>
      <w:r w:rsidRPr="00580455">
        <w:rPr>
          <w:rFonts w:ascii="Calibri Light" w:eastAsia="Times New Roman" w:hAnsi="Calibri Light" w:cs="Calibri Light"/>
          <w:b/>
          <w:bCs/>
          <w:sz w:val="24"/>
          <w:lang w:eastAsia="pl-PL"/>
        </w:rPr>
        <w:t>dotyczące aktualności in</w:t>
      </w:r>
      <w:r>
        <w:rPr>
          <w:rFonts w:ascii="Calibri Light" w:eastAsia="Times New Roman" w:hAnsi="Calibri Light" w:cs="Calibri Light"/>
          <w:b/>
          <w:bCs/>
          <w:sz w:val="24"/>
          <w:lang w:eastAsia="pl-PL"/>
        </w:rPr>
        <w:t xml:space="preserve">formacji zawartych w </w:t>
      </w:r>
      <w:r>
        <w:rPr>
          <w:rFonts w:ascii="Tahoma" w:hAnsi="Tahoma" w:cs="Tahoma"/>
          <w:b/>
          <w:bCs/>
          <w:color w:val="000000"/>
          <w:sz w:val="20"/>
          <w:szCs w:val="20"/>
        </w:rPr>
        <w:t>Oświadczeniu</w:t>
      </w:r>
      <w:r w:rsidRPr="005E511C">
        <w:rPr>
          <w:rFonts w:ascii="Tahoma" w:hAnsi="Tahoma" w:cs="Tahoma"/>
          <w:b/>
          <w:bCs/>
          <w:color w:val="000000"/>
          <w:sz w:val="20"/>
          <w:szCs w:val="20"/>
        </w:rPr>
        <w:t xml:space="preserve"> Wykonawcy</w:t>
      </w:r>
    </w:p>
    <w:p w14:paraId="72A707C1" w14:textId="77777777" w:rsidR="008C12A9" w:rsidRPr="005E511C" w:rsidRDefault="008C12A9" w:rsidP="008C12A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>składanym</w:t>
      </w:r>
      <w:r w:rsidRPr="005E511C">
        <w:rPr>
          <w:rFonts w:ascii="Tahoma" w:hAnsi="Tahoma" w:cs="Tahoma"/>
          <w:b/>
          <w:bCs/>
          <w:color w:val="000000"/>
          <w:sz w:val="20"/>
          <w:szCs w:val="20"/>
        </w:rPr>
        <w:t xml:space="preserve"> na podstawie art. 125 ust. 1 ustawy z dnia 11 września 2019 r.</w:t>
      </w:r>
    </w:p>
    <w:p w14:paraId="0CE15CF2" w14:textId="77777777" w:rsidR="008C12A9" w:rsidRPr="005E511C" w:rsidRDefault="008C12A9" w:rsidP="008C12A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5E511C">
        <w:rPr>
          <w:rFonts w:ascii="Tahoma" w:hAnsi="Tahoma" w:cs="Tahoma"/>
          <w:b/>
          <w:bCs/>
          <w:color w:val="000000"/>
          <w:sz w:val="20"/>
          <w:szCs w:val="20"/>
        </w:rPr>
        <w:t xml:space="preserve">Prawo zamówień publicznych (dalej jako: </w:t>
      </w:r>
      <w:proofErr w:type="spellStart"/>
      <w:r w:rsidRPr="005E511C">
        <w:rPr>
          <w:rFonts w:ascii="Tahoma" w:hAnsi="Tahoma" w:cs="Tahoma"/>
          <w:b/>
          <w:bCs/>
          <w:color w:val="000000"/>
          <w:sz w:val="20"/>
          <w:szCs w:val="20"/>
        </w:rPr>
        <w:t>Pzp</w:t>
      </w:r>
      <w:proofErr w:type="spellEnd"/>
      <w:r w:rsidRPr="005E511C">
        <w:rPr>
          <w:rFonts w:ascii="Tahoma" w:hAnsi="Tahoma" w:cs="Tahoma"/>
          <w:b/>
          <w:bCs/>
          <w:color w:val="000000"/>
          <w:sz w:val="20"/>
          <w:szCs w:val="20"/>
        </w:rPr>
        <w:t>)</w:t>
      </w:r>
    </w:p>
    <w:p w14:paraId="3CB75DB2" w14:textId="77777777" w:rsidR="008C12A9" w:rsidRPr="005E511C" w:rsidRDefault="008C12A9" w:rsidP="008C12A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61924ED4" w14:textId="77777777" w:rsidR="008C12A9" w:rsidRPr="005E511C" w:rsidRDefault="008C12A9" w:rsidP="008C12A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5E511C">
        <w:rPr>
          <w:rFonts w:ascii="Tahoma" w:hAnsi="Tahoma" w:cs="Tahoma"/>
          <w:b/>
          <w:bCs/>
          <w:color w:val="000000"/>
          <w:sz w:val="20"/>
          <w:szCs w:val="20"/>
        </w:rPr>
        <w:t>DOTYCZĄCE PODSTAW WYKLUCZENIA Z POSTĘPOWANIA, SPEŁNIENIA WARUNKÓW UDZIAŁU W POSTĘPOWANIU</w:t>
      </w:r>
    </w:p>
    <w:p w14:paraId="44E6FAB3" w14:textId="77777777" w:rsidR="008C12A9" w:rsidRPr="005E511C" w:rsidRDefault="008C12A9" w:rsidP="008C12A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  <w:szCs w:val="20"/>
        </w:rPr>
      </w:pPr>
    </w:p>
    <w:p w14:paraId="6C2C7D24" w14:textId="77777777" w:rsidR="008C12A9" w:rsidRDefault="008C12A9" w:rsidP="008C12A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5E511C">
        <w:rPr>
          <w:rFonts w:ascii="Tahoma" w:hAnsi="Tahoma" w:cs="Tahoma"/>
          <w:color w:val="000000"/>
          <w:sz w:val="20"/>
          <w:szCs w:val="20"/>
        </w:rPr>
        <w:t xml:space="preserve">Na potrzeby postępowania o udzielenie zamówienia publicznego pn. </w:t>
      </w:r>
    </w:p>
    <w:p w14:paraId="01C9BF4D" w14:textId="4144659D" w:rsidR="008C12A9" w:rsidRPr="007305C2" w:rsidRDefault="008C12A9" w:rsidP="008C12A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  <w:r w:rsidRPr="005E511C">
        <w:rPr>
          <w:rFonts w:ascii="Tahoma" w:hAnsi="Tahoma" w:cs="Tahoma"/>
          <w:color w:val="000000"/>
          <w:sz w:val="20"/>
          <w:szCs w:val="20"/>
        </w:rPr>
        <w:t>„</w:t>
      </w:r>
      <w:r w:rsidR="00D542E7" w:rsidRPr="00D542E7">
        <w:rPr>
          <w:rFonts w:ascii="Tahoma" w:hAnsi="Tahoma" w:cs="Tahoma"/>
          <w:b/>
          <w:bCs/>
          <w:i/>
          <w:color w:val="008000"/>
          <w:sz w:val="20"/>
        </w:rPr>
        <w:t>Odbiór i zagospodarowanie osadów ściekowych pochodzących z oczyszczalni ścieków w Siedliskach Gmina Lubenia w 202</w:t>
      </w:r>
      <w:r w:rsidR="0002544C">
        <w:rPr>
          <w:rFonts w:ascii="Tahoma" w:hAnsi="Tahoma" w:cs="Tahoma"/>
          <w:b/>
          <w:bCs/>
          <w:i/>
          <w:color w:val="008000"/>
          <w:sz w:val="20"/>
        </w:rPr>
        <w:t>5</w:t>
      </w:r>
      <w:r w:rsidR="00D542E7">
        <w:rPr>
          <w:rFonts w:ascii="Tahoma" w:hAnsi="Tahoma" w:cs="Tahoma"/>
          <w:b/>
          <w:bCs/>
          <w:i/>
          <w:color w:val="008000"/>
          <w:sz w:val="20"/>
        </w:rPr>
        <w:t xml:space="preserve"> r.  </w:t>
      </w:r>
      <w:r w:rsidRPr="00D729C6">
        <w:rPr>
          <w:rFonts w:ascii="Tahoma" w:hAnsi="Tahoma" w:cs="Tahoma"/>
          <w:b/>
          <w:bCs/>
          <w:color w:val="000000"/>
          <w:sz w:val="20"/>
          <w:szCs w:val="20"/>
        </w:rPr>
        <w:t>.</w:t>
      </w:r>
      <w:r w:rsidRPr="005E511C">
        <w:rPr>
          <w:rFonts w:ascii="Tahoma" w:hAnsi="Tahoma" w:cs="Tahoma"/>
          <w:color w:val="000000"/>
          <w:sz w:val="20"/>
          <w:szCs w:val="20"/>
        </w:rPr>
        <w:t xml:space="preserve">, oświadczam, że: </w:t>
      </w:r>
    </w:p>
    <w:p w14:paraId="33BC8BC5" w14:textId="77777777" w:rsidR="008C12A9" w:rsidRDefault="008C12A9" w:rsidP="008C12A9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</w:p>
    <w:p w14:paraId="634AD125" w14:textId="77777777" w:rsidR="008C12A9" w:rsidRPr="00580455" w:rsidRDefault="008C12A9" w:rsidP="008C12A9">
      <w:pPr>
        <w:autoSpaceDE w:val="0"/>
        <w:autoSpaceDN w:val="0"/>
        <w:adjustRightInd w:val="0"/>
        <w:jc w:val="both"/>
        <w:rPr>
          <w:rFonts w:ascii="Calibri Light" w:eastAsia="Times New Roman" w:hAnsi="Calibri Light" w:cs="Calibri Light"/>
          <w:sz w:val="24"/>
          <w:lang w:eastAsia="pl-PL"/>
        </w:rPr>
      </w:pPr>
      <w:r>
        <w:rPr>
          <w:rFonts w:ascii="Calibri Light" w:eastAsia="Times New Roman" w:hAnsi="Calibri Light" w:cs="Calibri Light"/>
          <w:sz w:val="24"/>
          <w:lang w:eastAsia="pl-PL"/>
        </w:rPr>
        <w:t xml:space="preserve">informacje zawarte w Oświadczeniu  z art. 125 ust. 1 PZP złożonym wraz z ofertą </w:t>
      </w:r>
      <w:r w:rsidRPr="00580455">
        <w:rPr>
          <w:rFonts w:ascii="Calibri Light" w:eastAsia="Times New Roman" w:hAnsi="Calibri Light" w:cs="Calibri Light"/>
          <w:sz w:val="24"/>
          <w:lang w:eastAsia="pl-PL"/>
        </w:rPr>
        <w:t xml:space="preserve">w zakresie podstaw wykluczenia z postępowania </w:t>
      </w:r>
    </w:p>
    <w:p w14:paraId="48465B59" w14:textId="77777777" w:rsidR="008C12A9" w:rsidRPr="00580455" w:rsidRDefault="008C12A9" w:rsidP="008C12A9">
      <w:pPr>
        <w:autoSpaceDE w:val="0"/>
        <w:autoSpaceDN w:val="0"/>
        <w:adjustRightInd w:val="0"/>
        <w:rPr>
          <w:rFonts w:ascii="Calibri Light" w:eastAsia="Times New Roman" w:hAnsi="Calibri Light" w:cs="Calibri Light"/>
          <w:b/>
          <w:bCs/>
          <w:sz w:val="24"/>
          <w:lang w:eastAsia="pl-PL"/>
        </w:rPr>
      </w:pPr>
      <w:r w:rsidRPr="00580455">
        <w:rPr>
          <w:rFonts w:ascii="Calibri Light" w:eastAsia="Times New Roman" w:hAnsi="Calibri Light" w:cs="Calibri Light"/>
          <w:b/>
          <w:bCs/>
          <w:sz w:val="24"/>
          <w:lang w:eastAsia="pl-PL"/>
        </w:rPr>
        <w:t>-są aktualne</w:t>
      </w:r>
    </w:p>
    <w:p w14:paraId="4E2B362E" w14:textId="77777777" w:rsidR="008C12A9" w:rsidRPr="00580455" w:rsidRDefault="008C12A9" w:rsidP="008C12A9">
      <w:pPr>
        <w:autoSpaceDE w:val="0"/>
        <w:autoSpaceDN w:val="0"/>
        <w:adjustRightInd w:val="0"/>
        <w:rPr>
          <w:rFonts w:ascii="Calibri Light" w:eastAsia="Times New Roman" w:hAnsi="Calibri Light" w:cs="Calibri Light"/>
          <w:sz w:val="20"/>
          <w:szCs w:val="20"/>
          <w:lang w:eastAsia="pl-PL"/>
        </w:rPr>
      </w:pPr>
    </w:p>
    <w:p w14:paraId="6ACA5C2C" w14:textId="77777777" w:rsidR="008C12A9" w:rsidRPr="00CD016B" w:rsidRDefault="008C12A9" w:rsidP="008C12A9">
      <w:pPr>
        <w:autoSpaceDE w:val="0"/>
        <w:autoSpaceDN w:val="0"/>
        <w:adjustRightInd w:val="0"/>
        <w:rPr>
          <w:rFonts w:ascii="Calibri" w:eastAsia="Times New Roman" w:hAnsi="Calibri" w:cs="Calibri"/>
          <w:b/>
          <w:bCs/>
          <w:sz w:val="13"/>
          <w:szCs w:val="13"/>
          <w:lang w:eastAsia="pl-PL"/>
        </w:rPr>
      </w:pPr>
      <w:r w:rsidRPr="00580455">
        <w:rPr>
          <w:rFonts w:ascii="Calibri Light" w:eastAsia="Times New Roman" w:hAnsi="Calibri Light" w:cs="Calibri Light"/>
          <w:b/>
          <w:bCs/>
          <w:sz w:val="13"/>
          <w:szCs w:val="13"/>
          <w:lang w:eastAsia="pl-PL"/>
        </w:rPr>
        <w:t xml:space="preserve">1 </w:t>
      </w:r>
      <w:r w:rsidRPr="00CD016B">
        <w:rPr>
          <w:rFonts w:ascii="Calibri" w:eastAsia="Times New Roman" w:hAnsi="Calibri" w:cs="Calibri"/>
          <w:b/>
          <w:bCs/>
          <w:sz w:val="13"/>
          <w:szCs w:val="13"/>
          <w:lang w:eastAsia="pl-PL"/>
        </w:rPr>
        <w:t xml:space="preserve">– niepotrzebne skreślić; </w:t>
      </w:r>
    </w:p>
    <w:p w14:paraId="703EFF8A" w14:textId="77777777" w:rsidR="008C12A9" w:rsidRPr="00CD016B" w:rsidRDefault="008C12A9" w:rsidP="008C12A9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CD016B">
        <w:rPr>
          <w:rFonts w:ascii="Calibri" w:hAnsi="Calibri" w:cs="Calibri"/>
          <w:b/>
          <w:iCs/>
          <w:color w:val="000000"/>
        </w:rPr>
        <w:t>Dokument winien być opatrzony przez osobę lub osoby uprawnione do reprezentowania firmy kwalifikowanym podpisem elektronicznym, podpisem zaufanych lub podpisem osobistym i przekazany Zamawiającemu.</w:t>
      </w:r>
    </w:p>
    <w:p w14:paraId="3BDE3F34" w14:textId="77777777" w:rsidR="005755C4" w:rsidRPr="00CD016B" w:rsidRDefault="005755C4" w:rsidP="00F01F8B">
      <w:pPr>
        <w:keepNext/>
        <w:spacing w:after="0" w:line="240" w:lineRule="auto"/>
        <w:jc w:val="right"/>
        <w:outlineLvl w:val="3"/>
        <w:rPr>
          <w:rFonts w:ascii="Calibri" w:eastAsia="Times New Roman" w:hAnsi="Calibri" w:cs="Calibri"/>
          <w:i/>
          <w:sz w:val="20"/>
          <w:szCs w:val="20"/>
          <w:lang w:eastAsia="x-none"/>
        </w:rPr>
        <w:sectPr w:rsidR="005755C4" w:rsidRPr="00CD016B" w:rsidSect="003308CD">
          <w:pgSz w:w="11906" w:h="16838"/>
          <w:pgMar w:top="1134" w:right="1134" w:bottom="1134" w:left="1701" w:header="709" w:footer="708" w:gutter="0"/>
          <w:pgNumType w:start="1"/>
          <w:cols w:space="708"/>
          <w:docGrid w:linePitch="360"/>
        </w:sectPr>
      </w:pPr>
    </w:p>
    <w:p w14:paraId="582B8149" w14:textId="77777777" w:rsidR="00854184" w:rsidRPr="00CD016B" w:rsidRDefault="00854184" w:rsidP="00F01F8B">
      <w:pPr>
        <w:keepNext/>
        <w:spacing w:after="0" w:line="240" w:lineRule="auto"/>
        <w:jc w:val="right"/>
        <w:outlineLvl w:val="3"/>
        <w:rPr>
          <w:rFonts w:ascii="Calibri" w:eastAsia="Times New Roman" w:hAnsi="Calibri" w:cs="Calibri"/>
          <w:i/>
          <w:iCs/>
          <w:sz w:val="20"/>
          <w:szCs w:val="20"/>
          <w:lang w:eastAsia="x-none"/>
        </w:rPr>
      </w:pPr>
      <w:r w:rsidRPr="00CD016B">
        <w:rPr>
          <w:rFonts w:ascii="Calibri" w:eastAsia="Times New Roman" w:hAnsi="Calibri" w:cs="Calibri"/>
          <w:i/>
          <w:sz w:val="20"/>
          <w:szCs w:val="20"/>
          <w:lang w:eastAsia="x-none"/>
        </w:rPr>
        <w:lastRenderedPageBreak/>
        <w:t>Z</w:t>
      </w:r>
      <w:proofErr w:type="spellStart"/>
      <w:r w:rsidRPr="00CD016B">
        <w:rPr>
          <w:rFonts w:ascii="Calibri" w:eastAsia="Times New Roman" w:hAnsi="Calibri" w:cs="Calibri"/>
          <w:i/>
          <w:sz w:val="20"/>
          <w:szCs w:val="20"/>
          <w:lang w:val="x-none" w:eastAsia="x-none"/>
        </w:rPr>
        <w:t>a</w:t>
      </w:r>
      <w:r w:rsidR="00905A85" w:rsidRPr="00CD016B">
        <w:rPr>
          <w:rFonts w:ascii="Calibri" w:eastAsia="Times New Roman" w:hAnsi="Calibri" w:cs="Calibri"/>
          <w:i/>
          <w:sz w:val="20"/>
          <w:szCs w:val="20"/>
          <w:lang w:eastAsia="x-none"/>
        </w:rPr>
        <w:t>łącznik</w:t>
      </w:r>
      <w:proofErr w:type="spellEnd"/>
      <w:r w:rsidR="00905A85" w:rsidRPr="00CD016B">
        <w:rPr>
          <w:rFonts w:ascii="Calibri" w:eastAsia="Times New Roman" w:hAnsi="Calibri" w:cs="Calibri"/>
          <w:i/>
          <w:sz w:val="20"/>
          <w:szCs w:val="20"/>
          <w:lang w:eastAsia="x-none"/>
        </w:rPr>
        <w:t xml:space="preserve"> </w:t>
      </w:r>
      <w:r w:rsidRPr="00CD016B">
        <w:rPr>
          <w:rFonts w:ascii="Calibri" w:eastAsia="Times New Roman" w:hAnsi="Calibri" w:cs="Calibri"/>
          <w:i/>
          <w:iCs/>
          <w:sz w:val="20"/>
          <w:szCs w:val="20"/>
          <w:lang w:val="x-none" w:eastAsia="x-none"/>
        </w:rPr>
        <w:t xml:space="preserve"> nr </w:t>
      </w:r>
      <w:r w:rsidR="008C12A9" w:rsidRPr="00CD016B">
        <w:rPr>
          <w:rFonts w:ascii="Calibri" w:eastAsia="Times New Roman" w:hAnsi="Calibri" w:cs="Calibri"/>
          <w:i/>
          <w:iCs/>
          <w:sz w:val="20"/>
          <w:szCs w:val="20"/>
          <w:lang w:eastAsia="x-none"/>
        </w:rPr>
        <w:t>4</w:t>
      </w:r>
      <w:r w:rsidRPr="00CD016B">
        <w:rPr>
          <w:rFonts w:ascii="Calibri" w:eastAsia="Times New Roman" w:hAnsi="Calibri" w:cs="Calibri"/>
          <w:i/>
          <w:iCs/>
          <w:sz w:val="20"/>
          <w:szCs w:val="20"/>
          <w:lang w:val="x-none" w:eastAsia="x-none"/>
        </w:rPr>
        <w:t xml:space="preserve"> </w:t>
      </w:r>
      <w:r w:rsidR="00BD4F9C" w:rsidRPr="00CD016B">
        <w:rPr>
          <w:rFonts w:ascii="Calibri" w:eastAsia="Times New Roman" w:hAnsi="Calibri" w:cs="Calibri"/>
          <w:i/>
          <w:iCs/>
          <w:sz w:val="20"/>
          <w:szCs w:val="20"/>
          <w:lang w:eastAsia="x-none"/>
        </w:rPr>
        <w:t xml:space="preserve">do SWZ </w:t>
      </w:r>
      <w:r w:rsidRPr="00CD016B">
        <w:rPr>
          <w:rFonts w:ascii="Calibri" w:eastAsia="Times New Roman" w:hAnsi="Calibri" w:cs="Calibri"/>
          <w:i/>
          <w:iCs/>
          <w:sz w:val="20"/>
          <w:szCs w:val="20"/>
          <w:lang w:val="x-none" w:eastAsia="x-none"/>
        </w:rPr>
        <w:t>–</w:t>
      </w:r>
      <w:r w:rsidRPr="00CD016B">
        <w:rPr>
          <w:rFonts w:ascii="Calibri" w:eastAsia="Times New Roman" w:hAnsi="Calibri" w:cs="Calibri"/>
          <w:i/>
          <w:iCs/>
          <w:sz w:val="20"/>
          <w:szCs w:val="20"/>
          <w:lang w:eastAsia="x-none"/>
        </w:rPr>
        <w:t xml:space="preserve"> oświadczenie o grupie kapitałowej</w:t>
      </w:r>
    </w:p>
    <w:p w14:paraId="180BADBB" w14:textId="77777777" w:rsidR="00854184" w:rsidRPr="00CD016B" w:rsidRDefault="00854184" w:rsidP="00F01F8B">
      <w:pPr>
        <w:keepNext/>
        <w:spacing w:after="0" w:line="240" w:lineRule="auto"/>
        <w:jc w:val="right"/>
        <w:outlineLvl w:val="3"/>
        <w:rPr>
          <w:rFonts w:ascii="Calibri" w:eastAsia="Times New Roman" w:hAnsi="Calibri" w:cs="Calibri"/>
          <w:i/>
          <w:iCs/>
          <w:lang w:eastAsia="x-none"/>
        </w:rPr>
      </w:pPr>
    </w:p>
    <w:p w14:paraId="13149B1B" w14:textId="77777777" w:rsidR="00854184" w:rsidRPr="00CD016B" w:rsidRDefault="00854184" w:rsidP="00854184">
      <w:pPr>
        <w:keepNext/>
        <w:spacing w:after="0" w:line="240" w:lineRule="auto"/>
        <w:outlineLvl w:val="3"/>
        <w:rPr>
          <w:rFonts w:ascii="Calibri" w:eastAsia="Times New Roman" w:hAnsi="Calibri" w:cs="Calibri"/>
          <w:i/>
          <w:iCs/>
          <w:lang w:eastAsia="x-none"/>
        </w:rPr>
      </w:pPr>
    </w:p>
    <w:p w14:paraId="188F08D1" w14:textId="77777777" w:rsidR="00854184" w:rsidRPr="00CD016B" w:rsidRDefault="00854184" w:rsidP="00F01F8B">
      <w:pPr>
        <w:keepNext/>
        <w:spacing w:after="0" w:line="240" w:lineRule="auto"/>
        <w:jc w:val="right"/>
        <w:outlineLvl w:val="3"/>
        <w:rPr>
          <w:rFonts w:ascii="Calibri" w:eastAsia="Times New Roman" w:hAnsi="Calibri" w:cs="Calibri"/>
          <w:i/>
          <w:iCs/>
          <w:sz w:val="20"/>
          <w:szCs w:val="20"/>
          <w:lang w:eastAsia="x-none"/>
        </w:rPr>
      </w:pPr>
    </w:p>
    <w:p w14:paraId="425201A2" w14:textId="77777777" w:rsidR="00854184" w:rsidRPr="00CD016B" w:rsidRDefault="00854184" w:rsidP="00854184">
      <w:pPr>
        <w:autoSpaceDE w:val="0"/>
        <w:autoSpaceDN w:val="0"/>
        <w:adjustRightInd w:val="0"/>
        <w:spacing w:after="120" w:line="240" w:lineRule="auto"/>
        <w:jc w:val="center"/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</w:pPr>
      <w:r w:rsidRPr="00CD016B">
        <w:rPr>
          <w:rFonts w:ascii="Calibri" w:eastAsia="Times New Roman" w:hAnsi="Calibri" w:cs="Calibri"/>
          <w:b/>
          <w:bCs/>
          <w:color w:val="000000"/>
          <w:sz w:val="20"/>
          <w:szCs w:val="20"/>
          <w:lang w:eastAsia="pl-PL"/>
        </w:rPr>
        <w:t>OŚWIADCZENIE O PRZYNALEŻNOŚCI LUB BRAKU PRZYNALEŻNOŚCI DO TEJ SAMEJ GRUPY KAPITAŁOWEJ</w:t>
      </w:r>
    </w:p>
    <w:p w14:paraId="5F15772C" w14:textId="77777777" w:rsidR="002A6BFC" w:rsidRPr="00CD016B" w:rsidRDefault="002A6BFC" w:rsidP="007B63E5">
      <w:pPr>
        <w:keepNext/>
        <w:keepLines/>
        <w:widowControl w:val="0"/>
        <w:numPr>
          <w:ilvl w:val="0"/>
          <w:numId w:val="5"/>
        </w:numPr>
        <w:spacing w:before="120" w:after="120" w:line="240" w:lineRule="auto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  <w:r w:rsidRPr="00CD016B">
        <w:rPr>
          <w:rFonts w:ascii="Calibri" w:eastAsia="Calibri" w:hAnsi="Calibri" w:cs="Calibri"/>
          <w:b/>
          <w:sz w:val="20"/>
          <w:szCs w:val="20"/>
          <w:lang w:eastAsia="pl-PL"/>
        </w:rPr>
        <w:t>Zamawiający : Gmina Lubenia,  36-042 Lubenia 100, NIP 813 32 99 930.</w:t>
      </w:r>
    </w:p>
    <w:p w14:paraId="5589AC39" w14:textId="77777777" w:rsidR="002A6BFC" w:rsidRPr="00CD016B" w:rsidRDefault="002A6BFC" w:rsidP="002A6BFC">
      <w:pPr>
        <w:keepNext/>
        <w:keepLines/>
        <w:widowControl w:val="0"/>
        <w:spacing w:before="120" w:after="120" w:line="240" w:lineRule="auto"/>
        <w:ind w:left="360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</w:p>
    <w:p w14:paraId="1DA0ED5C" w14:textId="77777777" w:rsidR="00854184" w:rsidRPr="00CD016B" w:rsidRDefault="00854184" w:rsidP="007B63E5">
      <w:pPr>
        <w:keepNext/>
        <w:keepLines/>
        <w:widowControl w:val="0"/>
        <w:numPr>
          <w:ilvl w:val="0"/>
          <w:numId w:val="5"/>
        </w:numPr>
        <w:spacing w:before="120" w:after="120" w:line="240" w:lineRule="auto"/>
        <w:jc w:val="both"/>
        <w:rPr>
          <w:rFonts w:ascii="Calibri" w:eastAsia="Calibri" w:hAnsi="Calibri" w:cs="Calibri"/>
          <w:b/>
          <w:sz w:val="20"/>
          <w:szCs w:val="20"/>
          <w:lang w:eastAsia="pl-PL"/>
        </w:rPr>
      </w:pPr>
      <w:r w:rsidRPr="00CD016B">
        <w:rPr>
          <w:rFonts w:ascii="Calibri" w:eastAsia="Calibri" w:hAnsi="Calibri" w:cs="Calibri"/>
          <w:b/>
          <w:sz w:val="20"/>
          <w:szCs w:val="20"/>
          <w:lang w:eastAsia="pl-PL"/>
        </w:rPr>
        <w:t>WYKONAWCA:</w:t>
      </w:r>
    </w:p>
    <w:p w14:paraId="41BEB66B" w14:textId="77777777" w:rsidR="00854184" w:rsidRPr="00CD016B" w:rsidRDefault="00854184" w:rsidP="00854184">
      <w:pPr>
        <w:keepNext/>
        <w:widowControl w:val="0"/>
        <w:spacing w:after="120" w:line="240" w:lineRule="auto"/>
        <w:ind w:left="360"/>
        <w:jc w:val="both"/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</w:pPr>
      <w:r w:rsidRPr="00CD016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>Niniejsza oferta zostaje złożona przez</w:t>
      </w:r>
      <w:r w:rsidRPr="00CD016B">
        <w:rPr>
          <w:rFonts w:ascii="Calibri" w:eastAsia="Times New Roman" w:hAnsi="Calibri" w:cs="Calibri"/>
          <w:b/>
          <w:color w:val="000000"/>
          <w:sz w:val="20"/>
          <w:szCs w:val="20"/>
          <w:vertAlign w:val="superscript"/>
          <w:lang w:eastAsia="pl-PL"/>
        </w:rPr>
        <w:t>)</w:t>
      </w:r>
      <w:r w:rsidRPr="00CD016B">
        <w:rPr>
          <w:rFonts w:ascii="Calibri" w:eastAsia="Times New Roman" w:hAnsi="Calibri" w:cs="Calibri"/>
          <w:b/>
          <w:color w:val="000000"/>
          <w:sz w:val="20"/>
          <w:szCs w:val="20"/>
          <w:lang w:eastAsia="pl-PL"/>
        </w:rPr>
        <w:t xml:space="preserve">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3434"/>
        <w:gridCol w:w="2977"/>
        <w:gridCol w:w="2268"/>
      </w:tblGrid>
      <w:tr w:rsidR="00854184" w:rsidRPr="00CD016B" w14:paraId="3698D026" w14:textId="77777777" w:rsidTr="00854184">
        <w:trPr>
          <w:trHeight w:val="814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4C68F219" w14:textId="77777777" w:rsidR="00854184" w:rsidRPr="00CD016B" w:rsidRDefault="00854184" w:rsidP="00854184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CD016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3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711C9101" w14:textId="77777777" w:rsidR="00854184" w:rsidRPr="00CD016B" w:rsidRDefault="00854184" w:rsidP="00854184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CD016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Nazwa(y) Wykonawcy(ów)</w:t>
            </w:r>
          </w:p>
        </w:tc>
        <w:tc>
          <w:tcPr>
            <w:tcW w:w="2977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6FF3D117" w14:textId="77777777" w:rsidR="00854184" w:rsidRPr="00CD016B" w:rsidRDefault="00854184" w:rsidP="00854184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CD016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 xml:space="preserve">Adres(y) </w:t>
            </w:r>
            <w:r w:rsidRPr="00CD016B">
              <w:rPr>
                <w:rFonts w:ascii="Calibri" w:eastAsia="Times New Roman" w:hAnsi="Calibri" w:cs="Calibri"/>
                <w:b/>
                <w:caps/>
                <w:color w:val="000000"/>
                <w:sz w:val="20"/>
                <w:szCs w:val="20"/>
                <w:lang w:eastAsia="pl-PL"/>
              </w:rPr>
              <w:t>W</w:t>
            </w:r>
            <w:r w:rsidRPr="00CD016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ykonawcy(ów)</w:t>
            </w:r>
          </w:p>
        </w:tc>
        <w:tc>
          <w:tcPr>
            <w:tcW w:w="2268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7A957C3" w14:textId="77777777" w:rsidR="00854184" w:rsidRPr="00CD016B" w:rsidRDefault="00854184" w:rsidP="00854184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</w:pPr>
            <w:r w:rsidRPr="00CD016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pl-PL"/>
              </w:rPr>
              <w:t>NIP</w:t>
            </w:r>
          </w:p>
        </w:tc>
      </w:tr>
      <w:tr w:rsidR="00854184" w:rsidRPr="00CD016B" w14:paraId="60E5976C" w14:textId="77777777" w:rsidTr="00854184">
        <w:tc>
          <w:tcPr>
            <w:tcW w:w="819" w:type="dxa"/>
            <w:tcBorders>
              <w:top w:val="double" w:sz="4" w:space="0" w:color="auto"/>
              <w:left w:val="single" w:sz="12" w:space="0" w:color="auto"/>
            </w:tcBorders>
          </w:tcPr>
          <w:p w14:paraId="1F760278" w14:textId="77777777" w:rsidR="00854184" w:rsidRPr="00CD016B" w:rsidRDefault="00854184" w:rsidP="00854184">
            <w:pPr>
              <w:keepNext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  <w:tcBorders>
              <w:top w:val="double" w:sz="4" w:space="0" w:color="auto"/>
            </w:tcBorders>
          </w:tcPr>
          <w:p w14:paraId="0D498612" w14:textId="77777777" w:rsidR="00854184" w:rsidRPr="00CD016B" w:rsidRDefault="00854184" w:rsidP="00854184">
            <w:pPr>
              <w:keepNext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</w:tcPr>
          <w:p w14:paraId="58A91729" w14:textId="77777777" w:rsidR="00854184" w:rsidRPr="00CD016B" w:rsidRDefault="00854184" w:rsidP="00854184">
            <w:pPr>
              <w:keepNext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double" w:sz="4" w:space="0" w:color="auto"/>
              <w:right w:val="single" w:sz="12" w:space="0" w:color="auto"/>
            </w:tcBorders>
          </w:tcPr>
          <w:p w14:paraId="69EA69B1" w14:textId="77777777" w:rsidR="00854184" w:rsidRPr="00CD016B" w:rsidRDefault="00854184" w:rsidP="00854184">
            <w:pPr>
              <w:keepNext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  <w:tr w:rsidR="00854184" w:rsidRPr="00CD016B" w14:paraId="438E8382" w14:textId="77777777" w:rsidTr="00854184">
        <w:tc>
          <w:tcPr>
            <w:tcW w:w="819" w:type="dxa"/>
            <w:tcBorders>
              <w:left w:val="single" w:sz="12" w:space="0" w:color="auto"/>
              <w:bottom w:val="single" w:sz="12" w:space="0" w:color="auto"/>
            </w:tcBorders>
          </w:tcPr>
          <w:p w14:paraId="62EEE831" w14:textId="77777777" w:rsidR="00854184" w:rsidRPr="00CD016B" w:rsidRDefault="00854184" w:rsidP="00854184">
            <w:pPr>
              <w:keepNext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  <w:tcBorders>
              <w:bottom w:val="single" w:sz="12" w:space="0" w:color="auto"/>
            </w:tcBorders>
          </w:tcPr>
          <w:p w14:paraId="024E9777" w14:textId="77777777" w:rsidR="00854184" w:rsidRPr="00CD016B" w:rsidRDefault="00854184" w:rsidP="00854184">
            <w:pPr>
              <w:keepNext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bottom w:val="single" w:sz="12" w:space="0" w:color="auto"/>
            </w:tcBorders>
          </w:tcPr>
          <w:p w14:paraId="1C1566C8" w14:textId="77777777" w:rsidR="00854184" w:rsidRPr="00CD016B" w:rsidRDefault="00854184" w:rsidP="00854184">
            <w:pPr>
              <w:keepNext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12" w:space="0" w:color="auto"/>
              <w:right w:val="single" w:sz="12" w:space="0" w:color="auto"/>
            </w:tcBorders>
          </w:tcPr>
          <w:p w14:paraId="7C14C31F" w14:textId="77777777" w:rsidR="00854184" w:rsidRPr="00CD016B" w:rsidRDefault="00854184" w:rsidP="00854184">
            <w:pPr>
              <w:keepNext/>
              <w:spacing w:after="120" w:line="240" w:lineRule="auto"/>
              <w:jc w:val="both"/>
              <w:rPr>
                <w:rFonts w:ascii="Calibri" w:eastAsia="Times New Roman" w:hAnsi="Calibri" w:cs="Calibri"/>
                <w:b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4D57E6D2" w14:textId="77777777" w:rsidR="00854184" w:rsidRPr="00CD016B" w:rsidRDefault="00854184" w:rsidP="00854184">
      <w:pPr>
        <w:keepNext/>
        <w:widowControl w:val="0"/>
        <w:spacing w:after="0" w:line="240" w:lineRule="auto"/>
        <w:ind w:left="360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03EE2E7" w14:textId="74F25B2A" w:rsidR="00854184" w:rsidRPr="00CD016B" w:rsidRDefault="00854184" w:rsidP="007305C2">
      <w:pPr>
        <w:keepNext/>
        <w:keepLines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Calibri" w:eastAsia="Times New Roman" w:hAnsi="Calibri" w:cs="Calibri"/>
          <w:sz w:val="20"/>
          <w:szCs w:val="20"/>
          <w:lang w:eastAsia="pl-PL" w:bidi="pl-PL"/>
        </w:rPr>
      </w:pPr>
      <w:r w:rsidRPr="00CD016B">
        <w:rPr>
          <w:rFonts w:ascii="Calibri" w:eastAsia="Calibri" w:hAnsi="Calibri" w:cs="Calibri"/>
          <w:sz w:val="20"/>
          <w:szCs w:val="20"/>
          <w:lang w:eastAsia="pl-PL"/>
        </w:rPr>
        <w:t>Przystępując do postępowania o udzielenie zamówienia publicznego realizowanego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br/>
        <w:t xml:space="preserve">w trybie przetargu nieograniczonego na </w:t>
      </w:r>
      <w:r w:rsidR="00AC1256" w:rsidRPr="00AC1256">
        <w:rPr>
          <w:rFonts w:ascii="Calibri" w:hAnsi="Calibri" w:cs="Calibri"/>
          <w:b/>
          <w:bCs/>
          <w:i/>
          <w:color w:val="008000"/>
          <w:sz w:val="24"/>
          <w:szCs w:val="24"/>
        </w:rPr>
        <w:t>Odbiór i zagospodarowanie osadów ściekowych pochodzących z oczyszczalni ścieków w Siedliskach Gmina Lubenia w 202</w:t>
      </w:r>
      <w:r w:rsidR="0002544C">
        <w:rPr>
          <w:rFonts w:ascii="Calibri" w:hAnsi="Calibri" w:cs="Calibri"/>
          <w:b/>
          <w:bCs/>
          <w:i/>
          <w:color w:val="008000"/>
          <w:sz w:val="24"/>
          <w:szCs w:val="24"/>
        </w:rPr>
        <w:t>5</w:t>
      </w:r>
      <w:r w:rsidR="00AC1256" w:rsidRPr="00AC1256">
        <w:rPr>
          <w:rFonts w:ascii="Calibri" w:hAnsi="Calibri" w:cs="Calibri"/>
          <w:b/>
          <w:bCs/>
          <w:i/>
          <w:color w:val="008000"/>
          <w:sz w:val="24"/>
          <w:szCs w:val="24"/>
        </w:rPr>
        <w:t>r</w:t>
      </w:r>
      <w:r w:rsidR="0008040A" w:rsidRPr="00CD016B">
        <w:rPr>
          <w:rFonts w:ascii="Calibri" w:hAnsi="Calibri" w:cs="Calibri"/>
          <w:b/>
          <w:bCs/>
          <w:i/>
          <w:color w:val="008000"/>
          <w:sz w:val="20"/>
        </w:rPr>
        <w:t xml:space="preserve"> </w:t>
      </w:r>
      <w:r w:rsidR="00D729C6" w:rsidRPr="00CD016B">
        <w:rPr>
          <w:rFonts w:ascii="Calibri" w:eastAsia="Times New Roman" w:hAnsi="Calibri" w:cs="Calibri"/>
          <w:b/>
          <w:bCs/>
          <w:sz w:val="20"/>
          <w:szCs w:val="20"/>
          <w:lang w:eastAsia="pl-PL" w:bidi="pl-PL"/>
        </w:rPr>
        <w:t>.</w:t>
      </w:r>
      <w:r w:rsidRPr="00CD016B">
        <w:rPr>
          <w:rFonts w:ascii="Calibri" w:eastAsia="Times New Roman" w:hAnsi="Calibri" w:cs="Calibri"/>
          <w:b/>
          <w:sz w:val="20"/>
          <w:szCs w:val="20"/>
          <w:lang w:eastAsia="pl-PL"/>
        </w:rPr>
        <w:t>,</w:t>
      </w:r>
      <w:r w:rsidRPr="00CD016B">
        <w:rPr>
          <w:rFonts w:ascii="Calibri" w:eastAsia="Times New Roman" w:hAnsi="Calibri" w:cs="Calibri"/>
          <w:sz w:val="20"/>
          <w:szCs w:val="20"/>
          <w:lang w:eastAsia="pl-PL"/>
        </w:rPr>
        <w:t xml:space="preserve"> </w:t>
      </w:r>
      <w:r w:rsidRPr="00CD016B">
        <w:rPr>
          <w:rFonts w:ascii="Calibri" w:eastAsia="Calibri" w:hAnsi="Calibri" w:cs="Calibri"/>
          <w:noProof/>
          <w:sz w:val="20"/>
          <w:szCs w:val="20"/>
          <w:lang w:eastAsia="pl-PL"/>
        </w:rPr>
        <w:t xml:space="preserve">na podstawie art. 108 ust. 1 pkt 5 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t>ustawy Prawo zamówień publicznych oświadczam/my, że:</w:t>
      </w:r>
    </w:p>
    <w:p w14:paraId="47937EE0" w14:textId="77777777" w:rsidR="00854184" w:rsidRPr="00CD016B" w:rsidRDefault="00854184" w:rsidP="0085418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Calibri" w:hAnsi="Calibri" w:cs="Calibri"/>
          <w:sz w:val="20"/>
          <w:szCs w:val="20"/>
          <w:lang w:eastAsia="pl-PL"/>
        </w:rPr>
      </w:pPr>
    </w:p>
    <w:p w14:paraId="007731BE" w14:textId="77777777" w:rsidR="00854184" w:rsidRPr="00CD016B" w:rsidRDefault="00854184" w:rsidP="007B63E5">
      <w:pPr>
        <w:keepNext/>
        <w:keepLines/>
        <w:widowControl w:val="0"/>
        <w:numPr>
          <w:ilvl w:val="0"/>
          <w:numId w:val="4"/>
        </w:numPr>
        <w:tabs>
          <w:tab w:val="num" w:pos="426"/>
        </w:tabs>
        <w:spacing w:after="0" w:line="240" w:lineRule="auto"/>
        <w:ind w:left="360"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CD016B">
        <w:rPr>
          <w:rFonts w:ascii="Calibri" w:eastAsia="Calibri" w:hAnsi="Calibri" w:cs="Calibri"/>
          <w:sz w:val="20"/>
          <w:szCs w:val="20"/>
          <w:lang w:eastAsia="pl-PL"/>
        </w:rPr>
        <w:t>należę/</w:t>
      </w:r>
      <w:proofErr w:type="spellStart"/>
      <w:r w:rsidRPr="00CD016B">
        <w:rPr>
          <w:rFonts w:ascii="Calibri" w:eastAsia="Calibri" w:hAnsi="Calibri" w:cs="Calibri"/>
          <w:sz w:val="20"/>
          <w:szCs w:val="20"/>
          <w:lang w:eastAsia="pl-PL"/>
        </w:rPr>
        <w:t>ymy</w:t>
      </w:r>
      <w:proofErr w:type="spellEnd"/>
      <w:r w:rsidRPr="00CD016B">
        <w:rPr>
          <w:rFonts w:ascii="Calibri" w:eastAsia="Calibri" w:hAnsi="Calibri" w:cs="Calibri"/>
          <w:sz w:val="20"/>
          <w:szCs w:val="20"/>
          <w:lang w:eastAsia="pl-PL"/>
        </w:rPr>
        <w:t xml:space="preserve"> do grupy kapitałowej (w rozumieniu ustawy z dnia 16 lutego 2007 r. 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br/>
        <w:t>o ochronie konkurencji i konsumentów – Dz. U. z 2020 r. poz. 1076 ze zm.), o której mowa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br/>
        <w:t>w art.</w:t>
      </w:r>
      <w:r w:rsidRPr="00CD016B">
        <w:rPr>
          <w:rFonts w:ascii="Calibri" w:eastAsia="Calibri" w:hAnsi="Calibri" w:cs="Calibri"/>
          <w:noProof/>
          <w:sz w:val="20"/>
          <w:szCs w:val="20"/>
          <w:lang w:eastAsia="pl-PL"/>
        </w:rPr>
        <w:t xml:space="preserve">108 ust. 1 pkt 5 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t xml:space="preserve">ustawy </w:t>
      </w:r>
      <w:proofErr w:type="spellStart"/>
      <w:r w:rsidRPr="00CD016B">
        <w:rPr>
          <w:rFonts w:ascii="Calibri" w:eastAsia="Calibri" w:hAnsi="Calibri" w:cs="Calibri"/>
          <w:sz w:val="20"/>
          <w:szCs w:val="20"/>
          <w:lang w:eastAsia="pl-PL"/>
        </w:rPr>
        <w:t>Pzp</w:t>
      </w:r>
      <w:proofErr w:type="spellEnd"/>
      <w:r w:rsidRPr="00CD016B">
        <w:rPr>
          <w:rFonts w:ascii="Calibri" w:eastAsia="Calibri" w:hAnsi="Calibri" w:cs="Calibri"/>
          <w:sz w:val="20"/>
          <w:szCs w:val="20"/>
          <w:lang w:eastAsia="pl-PL"/>
        </w:rPr>
        <w:t>, w skład której wchodzą następujące podmioty: *</w:t>
      </w:r>
    </w:p>
    <w:p w14:paraId="77BBFBBE" w14:textId="77777777" w:rsidR="00854184" w:rsidRPr="00CD016B" w:rsidRDefault="00854184" w:rsidP="00854184">
      <w:pPr>
        <w:keepNext/>
        <w:widowControl w:val="0"/>
        <w:spacing w:after="0" w:line="240" w:lineRule="auto"/>
        <w:ind w:left="502"/>
        <w:jc w:val="both"/>
        <w:rPr>
          <w:rFonts w:ascii="Calibri" w:eastAsia="Calibri" w:hAnsi="Calibri" w:cs="Calibri"/>
          <w:sz w:val="20"/>
          <w:szCs w:val="20"/>
          <w:lang w:eastAsia="pl-P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8"/>
        <w:gridCol w:w="8025"/>
      </w:tblGrid>
      <w:tr w:rsidR="00854184" w:rsidRPr="00CD016B" w14:paraId="10F12D46" w14:textId="77777777" w:rsidTr="00854184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1B5B14C" w14:textId="77777777" w:rsidR="00854184" w:rsidRPr="00CD016B" w:rsidRDefault="00854184" w:rsidP="00854184">
            <w:pPr>
              <w:keepNext/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CD016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325F66A2" w14:textId="77777777" w:rsidR="00854184" w:rsidRPr="00CD016B" w:rsidRDefault="00854184" w:rsidP="00854184">
            <w:pPr>
              <w:keepNext/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CD016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Podmioty należące do grupy kapitałowej</w:t>
            </w:r>
          </w:p>
        </w:tc>
      </w:tr>
      <w:tr w:rsidR="00854184" w:rsidRPr="00CD016B" w14:paraId="5F0775A3" w14:textId="77777777" w:rsidTr="00854184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28770" w14:textId="77777777" w:rsidR="00854184" w:rsidRPr="00CD016B" w:rsidRDefault="00854184" w:rsidP="00854184">
            <w:pPr>
              <w:keepNext/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CD016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1F27F38" w14:textId="77777777" w:rsidR="00854184" w:rsidRPr="00CD016B" w:rsidRDefault="00854184" w:rsidP="00854184">
            <w:pPr>
              <w:keepNext/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54184" w:rsidRPr="00CD016B" w14:paraId="475D60E0" w14:textId="77777777" w:rsidTr="00854184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8D671" w14:textId="77777777" w:rsidR="00854184" w:rsidRPr="00CD016B" w:rsidRDefault="00854184" w:rsidP="00854184">
            <w:pPr>
              <w:keepNext/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CD016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B8779ED" w14:textId="77777777" w:rsidR="00854184" w:rsidRPr="00CD016B" w:rsidRDefault="00854184" w:rsidP="00854184">
            <w:pPr>
              <w:keepNext/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  <w:tr w:rsidR="00854184" w:rsidRPr="00CD016B" w14:paraId="135409E5" w14:textId="77777777" w:rsidTr="00854184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45A3AE1" w14:textId="77777777" w:rsidR="00854184" w:rsidRPr="00CD016B" w:rsidRDefault="00854184" w:rsidP="00854184">
            <w:pPr>
              <w:keepNext/>
              <w:widowControl w:val="0"/>
              <w:spacing w:after="0" w:line="240" w:lineRule="auto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CD016B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491AAD8" w14:textId="77777777" w:rsidR="00854184" w:rsidRPr="00CD016B" w:rsidRDefault="00854184" w:rsidP="00854184">
            <w:pPr>
              <w:keepNext/>
              <w:widowControl w:val="0"/>
              <w:spacing w:after="0" w:line="240" w:lineRule="auto"/>
              <w:jc w:val="both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</w:p>
        </w:tc>
      </w:tr>
    </w:tbl>
    <w:p w14:paraId="1A0C5F8D" w14:textId="77777777" w:rsidR="00854184" w:rsidRPr="00CD016B" w:rsidRDefault="00854184" w:rsidP="00854184">
      <w:pPr>
        <w:keepNext/>
        <w:keepLines/>
        <w:widowControl w:val="0"/>
        <w:spacing w:after="0" w:line="240" w:lineRule="auto"/>
        <w:jc w:val="both"/>
        <w:rPr>
          <w:rFonts w:ascii="Calibri" w:eastAsia="Calibri" w:hAnsi="Calibri" w:cs="Calibri"/>
          <w:sz w:val="20"/>
          <w:szCs w:val="20"/>
          <w:lang w:eastAsia="pl-PL"/>
        </w:rPr>
      </w:pPr>
    </w:p>
    <w:p w14:paraId="67BA5107" w14:textId="77777777" w:rsidR="00854184" w:rsidRPr="00CD016B" w:rsidRDefault="00854184" w:rsidP="00854184">
      <w:pPr>
        <w:keepNext/>
        <w:keepLines/>
        <w:widowControl w:val="0"/>
        <w:spacing w:after="0" w:line="240" w:lineRule="auto"/>
        <w:ind w:left="360"/>
        <w:jc w:val="both"/>
        <w:rPr>
          <w:rFonts w:ascii="Calibri" w:eastAsia="Calibri" w:hAnsi="Calibri" w:cs="Calibri"/>
          <w:sz w:val="20"/>
          <w:szCs w:val="20"/>
          <w:lang w:eastAsia="pl-PL"/>
        </w:rPr>
      </w:pPr>
    </w:p>
    <w:p w14:paraId="71C36B35" w14:textId="77777777" w:rsidR="00854184" w:rsidRPr="00CD016B" w:rsidRDefault="00854184" w:rsidP="007B63E5">
      <w:pPr>
        <w:keepNext/>
        <w:keepLines/>
        <w:widowControl w:val="0"/>
        <w:numPr>
          <w:ilvl w:val="0"/>
          <w:numId w:val="4"/>
        </w:numPr>
        <w:tabs>
          <w:tab w:val="num" w:pos="142"/>
        </w:tabs>
        <w:spacing w:after="0" w:line="240" w:lineRule="auto"/>
        <w:ind w:left="360"/>
        <w:jc w:val="both"/>
        <w:rPr>
          <w:rFonts w:ascii="Calibri" w:eastAsia="Calibri" w:hAnsi="Calibri" w:cs="Calibri"/>
          <w:sz w:val="20"/>
          <w:szCs w:val="20"/>
          <w:lang w:eastAsia="pl-PL"/>
        </w:rPr>
      </w:pPr>
      <w:r w:rsidRPr="00CD016B">
        <w:rPr>
          <w:rFonts w:ascii="Calibri" w:eastAsia="Calibri" w:hAnsi="Calibri" w:cs="Calibri"/>
          <w:sz w:val="20"/>
          <w:szCs w:val="20"/>
          <w:lang w:eastAsia="pl-PL"/>
        </w:rPr>
        <w:t>nie należę/</w:t>
      </w:r>
      <w:proofErr w:type="spellStart"/>
      <w:r w:rsidRPr="00CD016B">
        <w:rPr>
          <w:rFonts w:ascii="Calibri" w:eastAsia="Calibri" w:hAnsi="Calibri" w:cs="Calibri"/>
          <w:sz w:val="20"/>
          <w:szCs w:val="20"/>
          <w:lang w:eastAsia="pl-PL"/>
        </w:rPr>
        <w:t>ymy</w:t>
      </w:r>
      <w:proofErr w:type="spellEnd"/>
      <w:r w:rsidRPr="00CD016B">
        <w:rPr>
          <w:rFonts w:ascii="Calibri" w:eastAsia="Calibri" w:hAnsi="Calibri" w:cs="Calibri"/>
          <w:sz w:val="20"/>
          <w:szCs w:val="20"/>
          <w:lang w:eastAsia="pl-PL"/>
        </w:rPr>
        <w:t xml:space="preserve"> do grupy kapitałowej (w rozumieniu ustawy z dnia 16 lutego 2007 r.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br/>
        <w:t>o ochronie konkurencji i konsumentów –</w:t>
      </w:r>
      <w:r w:rsidRPr="00CD016B">
        <w:rPr>
          <w:rFonts w:ascii="Calibri" w:eastAsia="Calibri" w:hAnsi="Calibri" w:cs="Calibri"/>
          <w:color w:val="FF0000"/>
          <w:sz w:val="20"/>
          <w:szCs w:val="20"/>
          <w:lang w:eastAsia="pl-PL"/>
        </w:rPr>
        <w:t xml:space="preserve"> 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t xml:space="preserve">Dz. U. z 2020 r. poz. 1076 </w:t>
      </w:r>
      <w:r w:rsidR="00613FD8" w:rsidRPr="00CD016B">
        <w:rPr>
          <w:rFonts w:ascii="Calibri" w:eastAsia="Calibri" w:hAnsi="Calibri" w:cs="Calibri"/>
          <w:sz w:val="20"/>
          <w:szCs w:val="20"/>
          <w:lang w:eastAsia="pl-PL"/>
        </w:rPr>
        <w:t xml:space="preserve">i 1086 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t>ze zm.), o której mowa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br/>
        <w:t xml:space="preserve">w art. </w:t>
      </w:r>
      <w:r w:rsidRPr="00CD016B">
        <w:rPr>
          <w:rFonts w:ascii="Calibri" w:eastAsia="Calibri" w:hAnsi="Calibri" w:cs="Calibri"/>
          <w:noProof/>
          <w:sz w:val="20"/>
          <w:szCs w:val="20"/>
          <w:lang w:eastAsia="pl-PL"/>
        </w:rPr>
        <w:t xml:space="preserve">art. 108 ust. 1 pkt 5 </w:t>
      </w:r>
      <w:r w:rsidRPr="00CD016B">
        <w:rPr>
          <w:rFonts w:ascii="Calibri" w:eastAsia="Calibri" w:hAnsi="Calibri" w:cs="Calibri"/>
          <w:sz w:val="20"/>
          <w:szCs w:val="20"/>
          <w:lang w:eastAsia="pl-PL"/>
        </w:rPr>
        <w:t xml:space="preserve">ustawy </w:t>
      </w:r>
      <w:proofErr w:type="spellStart"/>
      <w:r w:rsidRPr="00CD016B">
        <w:rPr>
          <w:rFonts w:ascii="Calibri" w:eastAsia="Calibri" w:hAnsi="Calibri" w:cs="Calibri"/>
          <w:sz w:val="20"/>
          <w:szCs w:val="20"/>
          <w:lang w:eastAsia="pl-PL"/>
        </w:rPr>
        <w:t>Pzp</w:t>
      </w:r>
      <w:proofErr w:type="spellEnd"/>
      <w:r w:rsidRPr="00CD016B">
        <w:rPr>
          <w:rFonts w:ascii="Calibri" w:eastAsia="Calibri" w:hAnsi="Calibri" w:cs="Calibri"/>
          <w:sz w:val="20"/>
          <w:szCs w:val="20"/>
          <w:lang w:eastAsia="pl-PL"/>
        </w:rPr>
        <w:t xml:space="preserve"> *.</w:t>
      </w:r>
    </w:p>
    <w:p w14:paraId="70F4BF25" w14:textId="77777777" w:rsidR="00854184" w:rsidRPr="00CD016B" w:rsidRDefault="00854184" w:rsidP="00854184">
      <w:pPr>
        <w:keepNext/>
        <w:keepLines/>
        <w:widowControl w:val="0"/>
        <w:spacing w:after="0" w:line="240" w:lineRule="auto"/>
        <w:ind w:left="360"/>
        <w:jc w:val="both"/>
        <w:rPr>
          <w:rFonts w:ascii="Calibri" w:eastAsia="Calibri" w:hAnsi="Calibri" w:cs="Calibri"/>
          <w:sz w:val="20"/>
          <w:szCs w:val="20"/>
          <w:lang w:eastAsia="pl-PL"/>
        </w:rPr>
      </w:pPr>
    </w:p>
    <w:p w14:paraId="7855E80C" w14:textId="77777777" w:rsidR="00854184" w:rsidRPr="00CD016B" w:rsidRDefault="00854184" w:rsidP="00854184">
      <w:pPr>
        <w:keepNext/>
        <w:keepLines/>
        <w:widowControl w:val="0"/>
        <w:autoSpaceDE w:val="0"/>
        <w:autoSpaceDN w:val="0"/>
        <w:adjustRightInd w:val="0"/>
        <w:spacing w:after="240" w:line="240" w:lineRule="auto"/>
        <w:ind w:right="45"/>
        <w:jc w:val="both"/>
        <w:rPr>
          <w:rFonts w:ascii="Calibri" w:eastAsia="Calibri" w:hAnsi="Calibri" w:cs="Calibri"/>
          <w:i/>
          <w:sz w:val="20"/>
          <w:szCs w:val="20"/>
          <w:lang w:eastAsia="pl-PL"/>
        </w:rPr>
      </w:pPr>
      <w:r w:rsidRPr="00CD016B">
        <w:rPr>
          <w:rFonts w:ascii="Calibri" w:eastAsia="Calibri" w:hAnsi="Calibri" w:cs="Calibri"/>
          <w:sz w:val="20"/>
          <w:szCs w:val="20"/>
          <w:lang w:eastAsia="pl-PL"/>
        </w:rPr>
        <w:t xml:space="preserve">* </w:t>
      </w:r>
      <w:r w:rsidRPr="00CD016B">
        <w:rPr>
          <w:rFonts w:ascii="Calibri" w:eastAsia="Calibri" w:hAnsi="Calibri" w:cs="Calibri"/>
          <w:i/>
          <w:sz w:val="20"/>
          <w:szCs w:val="20"/>
          <w:lang w:eastAsia="pl-PL"/>
        </w:rPr>
        <w:t>Zaznaczyć odpowiedni kwadrat.</w:t>
      </w:r>
    </w:p>
    <w:p w14:paraId="12B40D12" w14:textId="77777777" w:rsidR="00854184" w:rsidRPr="00CD016B" w:rsidRDefault="00854184" w:rsidP="00854184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Calibri" w:eastAsia="Calibri" w:hAnsi="Calibri" w:cs="Calibri"/>
          <w:i/>
          <w:sz w:val="20"/>
          <w:szCs w:val="20"/>
          <w:lang w:eastAsia="pl-PL"/>
        </w:rPr>
      </w:pPr>
    </w:p>
    <w:p w14:paraId="206636FE" w14:textId="77777777" w:rsidR="00C6654C" w:rsidRPr="00CD016B" w:rsidRDefault="00854184" w:rsidP="00F01F8B">
      <w:pPr>
        <w:keepNext/>
        <w:spacing w:after="0" w:line="240" w:lineRule="auto"/>
        <w:jc w:val="right"/>
        <w:outlineLvl w:val="3"/>
        <w:rPr>
          <w:rFonts w:ascii="Calibri" w:hAnsi="Calibri" w:cs="Calibri"/>
          <w:color w:val="000000"/>
          <w:sz w:val="20"/>
          <w:szCs w:val="20"/>
        </w:rPr>
      </w:pPr>
      <w:r w:rsidRPr="00CD016B">
        <w:rPr>
          <w:rFonts w:ascii="Calibri" w:hAnsi="Calibri" w:cs="Calibri"/>
          <w:color w:val="000000"/>
          <w:sz w:val="20"/>
          <w:szCs w:val="20"/>
        </w:rPr>
        <w:t xml:space="preserve">Miejscowość………………………… </w:t>
      </w:r>
      <w:r w:rsidRPr="00CD016B">
        <w:rPr>
          <w:rFonts w:ascii="Calibri" w:hAnsi="Calibri" w:cs="Calibri"/>
          <w:color w:val="000000"/>
          <w:sz w:val="20"/>
          <w:szCs w:val="20"/>
        </w:rPr>
        <w:tab/>
      </w:r>
      <w:r w:rsidRPr="00CD016B">
        <w:rPr>
          <w:rFonts w:ascii="Calibri" w:hAnsi="Calibri" w:cs="Calibri"/>
          <w:color w:val="000000"/>
          <w:sz w:val="20"/>
          <w:szCs w:val="20"/>
        </w:rPr>
        <w:tab/>
      </w:r>
      <w:r w:rsidRPr="00CD016B">
        <w:rPr>
          <w:rFonts w:ascii="Calibri" w:hAnsi="Calibri" w:cs="Calibri"/>
          <w:color w:val="000000"/>
          <w:sz w:val="20"/>
          <w:szCs w:val="20"/>
        </w:rPr>
        <w:tab/>
      </w:r>
      <w:r w:rsidRPr="00CD016B">
        <w:rPr>
          <w:rFonts w:ascii="Calibri" w:hAnsi="Calibri" w:cs="Calibri"/>
          <w:color w:val="000000"/>
          <w:sz w:val="20"/>
          <w:szCs w:val="20"/>
        </w:rPr>
        <w:tab/>
      </w:r>
      <w:r w:rsidRPr="00CD016B">
        <w:rPr>
          <w:rFonts w:ascii="Calibri" w:hAnsi="Calibri" w:cs="Calibri"/>
          <w:color w:val="000000"/>
          <w:sz w:val="20"/>
          <w:szCs w:val="20"/>
        </w:rPr>
        <w:tab/>
      </w:r>
      <w:r w:rsidRPr="00CD016B">
        <w:rPr>
          <w:rFonts w:ascii="Calibri" w:hAnsi="Calibri" w:cs="Calibri"/>
          <w:color w:val="000000"/>
          <w:sz w:val="20"/>
          <w:szCs w:val="20"/>
        </w:rPr>
        <w:tab/>
      </w:r>
      <w:r w:rsidRPr="00CD016B">
        <w:rPr>
          <w:rFonts w:ascii="Calibri" w:hAnsi="Calibri" w:cs="Calibri"/>
          <w:color w:val="000000"/>
          <w:sz w:val="20"/>
          <w:szCs w:val="20"/>
        </w:rPr>
        <w:tab/>
        <w:t>Podpis…………………….</w:t>
      </w:r>
    </w:p>
    <w:p w14:paraId="0C5884BF" w14:textId="77777777" w:rsidR="002A6BFC" w:rsidRPr="00CD016B" w:rsidRDefault="002A6BFC" w:rsidP="00F01F8B">
      <w:pPr>
        <w:keepNext/>
        <w:spacing w:after="0" w:line="240" w:lineRule="auto"/>
        <w:jc w:val="right"/>
        <w:outlineLvl w:val="3"/>
        <w:rPr>
          <w:rFonts w:ascii="Calibri" w:hAnsi="Calibri" w:cs="Calibri"/>
          <w:color w:val="000000"/>
          <w:sz w:val="20"/>
          <w:szCs w:val="20"/>
        </w:rPr>
      </w:pPr>
    </w:p>
    <w:p w14:paraId="3AE93807" w14:textId="77777777" w:rsidR="00BD4F9C" w:rsidRPr="00CD016B" w:rsidRDefault="00BD4F9C" w:rsidP="00BD4F9C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Calibri" w:eastAsia="Calibri" w:hAnsi="Calibri" w:cs="Calibri"/>
          <w:i/>
          <w:sz w:val="24"/>
          <w:szCs w:val="24"/>
        </w:rPr>
      </w:pPr>
      <w:r w:rsidRPr="00CD016B">
        <w:rPr>
          <w:rFonts w:ascii="Calibri" w:eastAsia="Calibri" w:hAnsi="Calibri" w:cs="Calibri"/>
          <w:b/>
          <w:i/>
          <w:sz w:val="24"/>
          <w:szCs w:val="24"/>
        </w:rPr>
        <w:t>dokument należy podpisać kwalifikowanym podpisem elektronicznym przez osobę lub osoby umocowane do złożenia podpisu w imieniu Wykonawcy</w:t>
      </w:r>
    </w:p>
    <w:p w14:paraId="20173791" w14:textId="77777777" w:rsidR="00BD4F9C" w:rsidRPr="00CD016B" w:rsidRDefault="00BD4F9C" w:rsidP="00BD4F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b/>
          <w:i/>
        </w:rPr>
      </w:pPr>
    </w:p>
    <w:p w14:paraId="35BB730B" w14:textId="77777777" w:rsidR="00BD4F9C" w:rsidRPr="00CD016B" w:rsidRDefault="00BD4F9C" w:rsidP="00BD4F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b/>
          <w:i/>
        </w:rPr>
      </w:pPr>
    </w:p>
    <w:p w14:paraId="73393DC4" w14:textId="77777777" w:rsidR="00BD4F9C" w:rsidRPr="00CD016B" w:rsidRDefault="00BD4F9C" w:rsidP="00BD4F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b/>
          <w:i/>
        </w:rPr>
      </w:pPr>
    </w:p>
    <w:p w14:paraId="7603810F" w14:textId="77777777" w:rsidR="00BD4F9C" w:rsidRPr="00CD016B" w:rsidRDefault="00BD4F9C" w:rsidP="00BD4F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b/>
          <w:i/>
        </w:rPr>
      </w:pPr>
    </w:p>
    <w:p w14:paraId="7F7B1C33" w14:textId="77777777" w:rsidR="00BD4F9C" w:rsidRPr="00CD016B" w:rsidRDefault="00BD4F9C" w:rsidP="00BD4F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b/>
          <w:i/>
        </w:rPr>
      </w:pPr>
    </w:p>
    <w:p w14:paraId="30F5C531" w14:textId="77777777" w:rsidR="00BD4F9C" w:rsidRPr="00CD016B" w:rsidRDefault="00BD4F9C" w:rsidP="00BD4F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b/>
          <w:i/>
        </w:rPr>
      </w:pPr>
    </w:p>
    <w:p w14:paraId="5F9ABB98" w14:textId="77777777" w:rsidR="00BD4F9C" w:rsidRPr="00CD016B" w:rsidRDefault="00BD4F9C" w:rsidP="00BD4F9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Calibri"/>
          <w:b/>
          <w:i/>
        </w:rPr>
      </w:pPr>
    </w:p>
    <w:p w14:paraId="4E1BAB68" w14:textId="77777777" w:rsidR="00BD4F9C" w:rsidRPr="00953B7F" w:rsidRDefault="00BD4F9C" w:rsidP="00BD4F9C">
      <w:pPr>
        <w:autoSpaceDE w:val="0"/>
        <w:autoSpaceDN w:val="0"/>
        <w:adjustRightInd w:val="0"/>
        <w:spacing w:after="0"/>
        <w:contextualSpacing/>
        <w:jc w:val="both"/>
        <w:rPr>
          <w:rFonts w:ascii="Calibri" w:eastAsia="Calibri" w:hAnsi="Calibri" w:cs="Calibri"/>
          <w:b/>
          <w:i/>
        </w:rPr>
      </w:pPr>
      <w:r w:rsidRPr="00953B7F">
        <w:rPr>
          <w:rFonts w:ascii="Calibri" w:eastAsia="Calibri" w:hAnsi="Calibri" w:cs="Calibri"/>
          <w:b/>
          <w:i/>
        </w:rPr>
        <w:lastRenderedPageBreak/>
        <w:t xml:space="preserve">UWAGA: </w:t>
      </w:r>
    </w:p>
    <w:p w14:paraId="168B91EC" w14:textId="77777777" w:rsidR="00BD4F9C" w:rsidRPr="00953B7F" w:rsidRDefault="00BD4F9C" w:rsidP="00BD4F9C">
      <w:pPr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color w:val="000000"/>
          <w:lang w:eastAsia="pl-PL"/>
        </w:rPr>
      </w:pPr>
      <w:r w:rsidRPr="00953B7F">
        <w:rPr>
          <w:rFonts w:ascii="Calibri" w:eastAsia="Calibri" w:hAnsi="Calibri" w:cs="Calibri"/>
          <w:b/>
          <w:bCs/>
          <w:i/>
          <w:color w:val="000000"/>
          <w:lang w:eastAsia="pl-PL"/>
        </w:rPr>
        <w:t xml:space="preserve">Niniejsze oświadczenie składa Wykonawca, którego oferta została najwyżej oceniona, w odpowiedzi na wezwanie Zamawiającego dokonane na podstawie art. 126 ust. 1 ustawy </w:t>
      </w:r>
      <w:proofErr w:type="spellStart"/>
      <w:r w:rsidRPr="00953B7F">
        <w:rPr>
          <w:rFonts w:ascii="Calibri" w:eastAsia="Calibri" w:hAnsi="Calibri" w:cs="Calibri"/>
          <w:b/>
          <w:bCs/>
          <w:i/>
          <w:color w:val="000000"/>
          <w:lang w:eastAsia="pl-PL"/>
        </w:rPr>
        <w:t>Pzp</w:t>
      </w:r>
      <w:proofErr w:type="spellEnd"/>
      <w:r w:rsidRPr="00953B7F">
        <w:rPr>
          <w:rFonts w:ascii="Calibri" w:eastAsia="Calibri" w:hAnsi="Calibri" w:cs="Calibri"/>
          <w:b/>
          <w:bCs/>
          <w:i/>
          <w:color w:val="000000"/>
          <w:lang w:eastAsia="pl-PL"/>
        </w:rPr>
        <w:t>, w terminie nie krótszym niż 10 dni od dnia otrzymania wezwania.</w:t>
      </w:r>
    </w:p>
    <w:p w14:paraId="0369B5BF" w14:textId="77777777" w:rsidR="00BD4F9C" w:rsidRPr="00953B7F" w:rsidRDefault="00BD4F9C" w:rsidP="00BD4F9C">
      <w:pPr>
        <w:spacing w:after="0"/>
        <w:jc w:val="both"/>
        <w:rPr>
          <w:rFonts w:ascii="Calibri" w:eastAsia="Calibri" w:hAnsi="Calibri" w:cs="Calibri"/>
          <w:b/>
          <w:bCs/>
          <w:i/>
          <w:color w:val="000000"/>
          <w:lang w:eastAsia="pl-PL"/>
        </w:rPr>
      </w:pPr>
    </w:p>
    <w:p w14:paraId="096E1DE8" w14:textId="77777777" w:rsidR="00BD4F9C" w:rsidRPr="00953B7F" w:rsidRDefault="00BD4F9C" w:rsidP="00BD4F9C">
      <w:pPr>
        <w:spacing w:after="0"/>
        <w:jc w:val="both"/>
        <w:rPr>
          <w:rFonts w:ascii="Calibri" w:eastAsia="Calibri" w:hAnsi="Calibri" w:cs="Calibri"/>
          <w:b/>
          <w:bCs/>
          <w:i/>
          <w:color w:val="000000"/>
          <w:lang w:eastAsia="pl-PL"/>
        </w:rPr>
      </w:pPr>
      <w:r w:rsidRPr="00953B7F">
        <w:rPr>
          <w:rFonts w:ascii="Calibri" w:eastAsia="Calibri" w:hAnsi="Calibri" w:cs="Calibri"/>
          <w:b/>
          <w:bCs/>
          <w:i/>
          <w:color w:val="000000"/>
          <w:lang w:eastAsia="pl-PL"/>
        </w:rPr>
        <w:t>Oświadczenie może zostać przekazane:</w:t>
      </w:r>
      <w:r w:rsidRPr="00953B7F">
        <w:rPr>
          <w:rFonts w:ascii="Calibri" w:eastAsia="Calibri" w:hAnsi="Calibri" w:cs="Calibri"/>
          <w:b/>
          <w:bCs/>
          <w:i/>
          <w:color w:val="000000"/>
          <w:lang w:eastAsia="pl-PL"/>
        </w:rPr>
        <w:tab/>
      </w:r>
    </w:p>
    <w:p w14:paraId="607E05A0" w14:textId="77777777" w:rsidR="00BD4F9C" w:rsidRPr="00953B7F" w:rsidRDefault="00BD4F9C" w:rsidP="00BD4F9C">
      <w:pPr>
        <w:spacing w:after="0"/>
        <w:jc w:val="both"/>
        <w:rPr>
          <w:rFonts w:ascii="Calibri" w:eastAsia="Calibri" w:hAnsi="Calibri" w:cs="Calibri"/>
          <w:b/>
          <w:bCs/>
          <w:i/>
          <w:color w:val="000000"/>
          <w:lang w:eastAsia="pl-PL"/>
        </w:rPr>
      </w:pPr>
      <w:r w:rsidRPr="00953B7F">
        <w:rPr>
          <w:rFonts w:ascii="Calibri" w:eastAsia="Calibri" w:hAnsi="Calibri" w:cs="Calibri"/>
          <w:b/>
          <w:bCs/>
          <w:i/>
          <w:color w:val="000000"/>
          <w:lang w:eastAsia="pl-PL"/>
        </w:rPr>
        <w:t>1) w postaci elektronicznej opatrzonej kwalifikowanym podpisem elektronicznym przez Wykonawcę</w:t>
      </w:r>
    </w:p>
    <w:p w14:paraId="5DAABBBE" w14:textId="77777777" w:rsidR="00BD4F9C" w:rsidRPr="00953B7F" w:rsidRDefault="00BD4F9C" w:rsidP="00BD4F9C">
      <w:pPr>
        <w:spacing w:after="0"/>
        <w:jc w:val="both"/>
        <w:rPr>
          <w:rFonts w:ascii="Calibri" w:eastAsia="Calibri" w:hAnsi="Calibri" w:cs="Calibri"/>
          <w:b/>
          <w:bCs/>
          <w:i/>
          <w:color w:val="000000"/>
          <w:lang w:eastAsia="pl-PL"/>
        </w:rPr>
      </w:pPr>
      <w:r w:rsidRPr="00953B7F">
        <w:rPr>
          <w:rFonts w:ascii="Calibri" w:eastAsia="Calibri" w:hAnsi="Calibri" w:cs="Calibri"/>
          <w:b/>
          <w:bCs/>
          <w:i/>
          <w:color w:val="000000"/>
          <w:lang w:eastAsia="pl-PL"/>
        </w:rPr>
        <w:t xml:space="preserve">lub </w:t>
      </w:r>
    </w:p>
    <w:p w14:paraId="79F14216" w14:textId="77777777" w:rsidR="002A6BFC" w:rsidRPr="00953B7F" w:rsidRDefault="00BD4F9C" w:rsidP="00BD4F9C">
      <w:pPr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953B7F">
        <w:rPr>
          <w:rFonts w:ascii="Calibri" w:eastAsia="Calibri" w:hAnsi="Calibri" w:cs="Calibri"/>
          <w:b/>
          <w:bCs/>
          <w:i/>
          <w:color w:val="000000"/>
          <w:lang w:eastAsia="pl-PL"/>
        </w:rPr>
        <w:t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</w:t>
      </w:r>
      <w:r w:rsidR="002A6BFC" w:rsidRPr="00953B7F">
        <w:rPr>
          <w:rFonts w:ascii="Calibri" w:hAnsi="Calibri" w:cs="Calibri"/>
          <w:b/>
          <w:iCs/>
          <w:color w:val="000000"/>
        </w:rPr>
        <w:t>.</w:t>
      </w:r>
    </w:p>
    <w:p w14:paraId="37812C92" w14:textId="77777777" w:rsidR="002A6BFC" w:rsidRPr="00953B7F" w:rsidRDefault="002A6BFC" w:rsidP="00F01F8B">
      <w:pPr>
        <w:keepNext/>
        <w:spacing w:after="0" w:line="240" w:lineRule="auto"/>
        <w:jc w:val="right"/>
        <w:outlineLvl w:val="3"/>
        <w:rPr>
          <w:rFonts w:ascii="Tahoma" w:hAnsi="Tahoma" w:cs="Tahoma"/>
          <w:color w:val="000000"/>
          <w:sz w:val="20"/>
          <w:szCs w:val="20"/>
        </w:rPr>
      </w:pPr>
    </w:p>
    <w:p w14:paraId="7197AA23" w14:textId="77777777" w:rsidR="002A6BFC" w:rsidRPr="00953B7F" w:rsidRDefault="002A6BFC" w:rsidP="00F01F8B">
      <w:pPr>
        <w:keepNext/>
        <w:spacing w:after="0" w:line="240" w:lineRule="auto"/>
        <w:jc w:val="right"/>
        <w:outlineLvl w:val="3"/>
        <w:rPr>
          <w:rFonts w:ascii="Tahoma" w:hAnsi="Tahoma" w:cs="Tahoma"/>
          <w:color w:val="000000"/>
          <w:sz w:val="20"/>
          <w:szCs w:val="20"/>
        </w:rPr>
        <w:sectPr w:rsidR="002A6BFC" w:rsidRPr="00953B7F" w:rsidSect="003308CD">
          <w:pgSz w:w="11906" w:h="16838"/>
          <w:pgMar w:top="1134" w:right="1134" w:bottom="1134" w:left="1701" w:header="709" w:footer="708" w:gutter="0"/>
          <w:pgNumType w:start="1"/>
          <w:cols w:space="708"/>
          <w:docGrid w:linePitch="360"/>
        </w:sectPr>
      </w:pPr>
    </w:p>
    <w:p w14:paraId="6266FD65" w14:textId="77777777" w:rsidR="00CD016B" w:rsidRPr="00953B7F" w:rsidRDefault="00CD016B" w:rsidP="00905A85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x-none"/>
        </w:rPr>
        <w:sectPr w:rsidR="00CD016B" w:rsidRPr="00953B7F" w:rsidSect="003308CD">
          <w:type w:val="continuous"/>
          <w:pgSz w:w="11906" w:h="16838"/>
          <w:pgMar w:top="1134" w:right="1134" w:bottom="1134" w:left="1701" w:header="709" w:footer="708" w:gutter="0"/>
          <w:pgNumType w:start="1"/>
          <w:cols w:space="708"/>
          <w:docGrid w:linePitch="360"/>
        </w:sectPr>
      </w:pPr>
    </w:p>
    <w:p w14:paraId="2413EF20" w14:textId="77777777" w:rsidR="00B77C1D" w:rsidRPr="00953B7F" w:rsidRDefault="00B77C1D" w:rsidP="00905A85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x-none"/>
        </w:rPr>
      </w:pPr>
    </w:p>
    <w:p w14:paraId="2BC95387" w14:textId="77777777" w:rsidR="00B77C1D" w:rsidRPr="00953B7F" w:rsidRDefault="00B77C1D" w:rsidP="00B77C1D">
      <w:pPr>
        <w:keepNext/>
        <w:spacing w:after="0" w:line="240" w:lineRule="auto"/>
        <w:jc w:val="right"/>
        <w:outlineLvl w:val="3"/>
        <w:rPr>
          <w:rFonts w:ascii="Tahoma" w:eastAsia="Times New Roman" w:hAnsi="Tahoma" w:cs="Tahoma"/>
          <w:i/>
          <w:iCs/>
          <w:sz w:val="20"/>
          <w:szCs w:val="20"/>
          <w:lang w:eastAsia="x-none"/>
        </w:rPr>
      </w:pPr>
      <w:r w:rsidRPr="00953B7F">
        <w:rPr>
          <w:rFonts w:ascii="Tahoma" w:eastAsia="Times New Roman" w:hAnsi="Tahoma" w:cs="Tahoma"/>
          <w:i/>
          <w:sz w:val="20"/>
          <w:szCs w:val="20"/>
          <w:lang w:eastAsia="x-none"/>
        </w:rPr>
        <w:t>Z</w:t>
      </w:r>
      <w:proofErr w:type="spellStart"/>
      <w:r w:rsidRPr="00953B7F">
        <w:rPr>
          <w:rFonts w:ascii="Tahoma" w:eastAsia="Times New Roman" w:hAnsi="Tahoma" w:cs="Tahoma"/>
          <w:i/>
          <w:sz w:val="20"/>
          <w:szCs w:val="20"/>
          <w:lang w:val="x-none" w:eastAsia="x-none"/>
        </w:rPr>
        <w:t>a</w:t>
      </w:r>
      <w:r w:rsidRPr="00953B7F">
        <w:rPr>
          <w:rFonts w:ascii="Tahoma" w:eastAsia="Times New Roman" w:hAnsi="Tahoma" w:cs="Tahoma"/>
          <w:i/>
          <w:sz w:val="20"/>
          <w:szCs w:val="20"/>
          <w:lang w:eastAsia="x-none"/>
        </w:rPr>
        <w:t>łącznik</w:t>
      </w:r>
      <w:proofErr w:type="spellEnd"/>
      <w:r w:rsidRPr="00953B7F">
        <w:rPr>
          <w:rFonts w:ascii="Tahoma" w:eastAsia="Times New Roman" w:hAnsi="Tahoma" w:cs="Tahoma"/>
          <w:i/>
          <w:sz w:val="20"/>
          <w:szCs w:val="20"/>
          <w:lang w:eastAsia="x-none"/>
        </w:rPr>
        <w:t xml:space="preserve"> 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val="x-none" w:eastAsia="x-none"/>
        </w:rPr>
        <w:t xml:space="preserve"> nr </w:t>
      </w:r>
      <w:r w:rsidR="005755C4" w:rsidRPr="00953B7F">
        <w:rPr>
          <w:rFonts w:ascii="Tahoma" w:eastAsia="Times New Roman" w:hAnsi="Tahoma" w:cs="Tahoma"/>
          <w:i/>
          <w:iCs/>
          <w:sz w:val="20"/>
          <w:szCs w:val="20"/>
          <w:lang w:eastAsia="x-none"/>
        </w:rPr>
        <w:t>5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val="x-none" w:eastAsia="x-none"/>
        </w:rPr>
        <w:t xml:space="preserve"> 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eastAsia="x-none"/>
        </w:rPr>
        <w:t xml:space="preserve">do SWZ 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val="x-none" w:eastAsia="x-none"/>
        </w:rPr>
        <w:t>–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eastAsia="x-none"/>
        </w:rPr>
        <w:t xml:space="preserve"> zobowiązanie podmiotu trzeci</w:t>
      </w:r>
      <w:r w:rsidR="005755C4" w:rsidRPr="00953B7F">
        <w:rPr>
          <w:rFonts w:ascii="Tahoma" w:eastAsia="Times New Roman" w:hAnsi="Tahoma" w:cs="Tahoma"/>
          <w:i/>
          <w:iCs/>
          <w:sz w:val="20"/>
          <w:szCs w:val="20"/>
          <w:lang w:eastAsia="x-none"/>
        </w:rPr>
        <w:t>e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eastAsia="x-none"/>
        </w:rPr>
        <w:t>go</w:t>
      </w:r>
    </w:p>
    <w:p w14:paraId="65961EA8" w14:textId="77777777" w:rsidR="00B77C1D" w:rsidRPr="00953B7F" w:rsidRDefault="00B77C1D" w:rsidP="00B77C1D">
      <w:pPr>
        <w:pStyle w:val="Standard"/>
        <w:spacing w:after="120" w:line="276" w:lineRule="auto"/>
        <w:jc w:val="both"/>
        <w:rPr>
          <w:rFonts w:asciiTheme="minorHAnsi" w:hAnsiTheme="minorHAnsi" w:cstheme="minorHAnsi"/>
        </w:rPr>
      </w:pPr>
    </w:p>
    <w:p w14:paraId="4B231136" w14:textId="77777777" w:rsidR="00B77C1D" w:rsidRPr="00953B7F" w:rsidRDefault="00B77C1D" w:rsidP="00B77C1D">
      <w:pPr>
        <w:spacing w:after="0"/>
        <w:jc w:val="center"/>
        <w:rPr>
          <w:rFonts w:cstheme="minorHAnsi"/>
          <w:b/>
          <w:sz w:val="24"/>
          <w:szCs w:val="24"/>
        </w:rPr>
      </w:pPr>
      <w:r w:rsidRPr="00953B7F">
        <w:rPr>
          <w:rFonts w:cstheme="minorHAnsi"/>
          <w:b/>
          <w:sz w:val="28"/>
          <w:szCs w:val="28"/>
        </w:rPr>
        <w:t>ZOBOWIĄZANIE PODMIOTU TRZECIEGO</w:t>
      </w:r>
      <w:r w:rsidRPr="00953B7F">
        <w:rPr>
          <w:rStyle w:val="Odwoanieprzypisudolnego"/>
          <w:rFonts w:cstheme="minorHAnsi"/>
          <w:b/>
          <w:sz w:val="24"/>
          <w:szCs w:val="24"/>
        </w:rPr>
        <w:footnoteReference w:id="3"/>
      </w:r>
    </w:p>
    <w:p w14:paraId="1B5819F7" w14:textId="77777777" w:rsidR="00B77C1D" w:rsidRPr="00953B7F" w:rsidRDefault="00B77C1D" w:rsidP="00B77C1D">
      <w:pPr>
        <w:spacing w:after="0"/>
        <w:jc w:val="center"/>
        <w:rPr>
          <w:rFonts w:cstheme="minorHAnsi"/>
          <w:b/>
          <w:sz w:val="24"/>
          <w:szCs w:val="24"/>
        </w:rPr>
      </w:pPr>
      <w:r w:rsidRPr="00953B7F">
        <w:rPr>
          <w:rFonts w:cstheme="minorHAnsi"/>
          <w:b/>
          <w:sz w:val="24"/>
          <w:szCs w:val="24"/>
        </w:rPr>
        <w:t>do oddania do dyspozycji Wykonawcy niezbędnych zasobów</w:t>
      </w:r>
    </w:p>
    <w:p w14:paraId="1DE8C7F0" w14:textId="77777777" w:rsidR="00B77C1D" w:rsidRPr="00953B7F" w:rsidRDefault="00B77C1D" w:rsidP="00B77C1D">
      <w:pPr>
        <w:spacing w:after="0"/>
        <w:jc w:val="center"/>
        <w:rPr>
          <w:rFonts w:cstheme="minorHAnsi"/>
          <w:b/>
          <w:sz w:val="24"/>
          <w:szCs w:val="24"/>
        </w:rPr>
      </w:pPr>
      <w:r w:rsidRPr="00953B7F">
        <w:rPr>
          <w:rFonts w:cstheme="minorHAnsi"/>
          <w:b/>
          <w:sz w:val="24"/>
          <w:szCs w:val="24"/>
        </w:rPr>
        <w:t>na potrzeby wykonania zamówienia</w:t>
      </w:r>
    </w:p>
    <w:p w14:paraId="064B064D" w14:textId="77777777" w:rsidR="00B77C1D" w:rsidRPr="00953B7F" w:rsidRDefault="00B77C1D" w:rsidP="00B77C1D">
      <w:pPr>
        <w:spacing w:after="0"/>
        <w:jc w:val="center"/>
        <w:rPr>
          <w:rFonts w:cstheme="minorHAnsi"/>
        </w:rPr>
      </w:pPr>
    </w:p>
    <w:p w14:paraId="073D6FB9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Ja (My*) niżej podpisany (podpisani*)</w:t>
      </w:r>
    </w:p>
    <w:p w14:paraId="5AF3C514" w14:textId="77777777" w:rsidR="00B77C1D" w:rsidRPr="00953B7F" w:rsidRDefault="00B77C1D" w:rsidP="00B77C1D">
      <w:pPr>
        <w:autoSpaceDE w:val="0"/>
        <w:autoSpaceDN w:val="0"/>
        <w:spacing w:after="120"/>
        <w:jc w:val="center"/>
        <w:rPr>
          <w:rFonts w:eastAsia="Times New Roman" w:cstheme="minorHAnsi"/>
          <w:i/>
          <w:noProof/>
          <w:sz w:val="20"/>
          <w:szCs w:val="20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953B7F">
        <w:rPr>
          <w:rFonts w:eastAsia="Times New Roman" w:cstheme="minorHAnsi"/>
          <w:noProof/>
          <w:sz w:val="24"/>
          <w:szCs w:val="24"/>
          <w:lang w:eastAsia="pl-PL"/>
        </w:rPr>
        <w:br/>
      </w:r>
      <w:r w:rsidRPr="00953B7F">
        <w:rPr>
          <w:rFonts w:eastAsia="Times New Roman" w:cstheme="minorHAnsi"/>
          <w:i/>
          <w:noProof/>
          <w:sz w:val="20"/>
          <w:szCs w:val="20"/>
          <w:lang w:eastAsia="pl-PL"/>
        </w:rPr>
        <w:t>(imię i nazwisko składającego oświadczenie)</w:t>
      </w:r>
    </w:p>
    <w:p w14:paraId="54DC64EF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będąc upoważnionym do reprezentowania:</w:t>
      </w:r>
    </w:p>
    <w:p w14:paraId="26190868" w14:textId="77777777" w:rsidR="00B77C1D" w:rsidRPr="00953B7F" w:rsidRDefault="00B77C1D" w:rsidP="00B77C1D">
      <w:pPr>
        <w:autoSpaceDE w:val="0"/>
        <w:autoSpaceDN w:val="0"/>
        <w:spacing w:after="120"/>
        <w:jc w:val="center"/>
        <w:rPr>
          <w:rFonts w:eastAsia="Times New Roman" w:cstheme="minorHAnsi"/>
          <w:i/>
          <w:noProof/>
          <w:sz w:val="20"/>
          <w:szCs w:val="20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53B7F">
        <w:rPr>
          <w:rFonts w:eastAsia="Times New Roman" w:cstheme="minorHAnsi"/>
          <w:noProof/>
          <w:sz w:val="24"/>
          <w:szCs w:val="24"/>
          <w:lang w:eastAsia="pl-PL"/>
        </w:rPr>
        <w:br/>
      </w:r>
      <w:r w:rsidRPr="00953B7F">
        <w:rPr>
          <w:rFonts w:eastAsia="Times New Roman" w:cstheme="minorHAnsi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2964409E" w14:textId="7408A39C" w:rsidR="00B77C1D" w:rsidRPr="00953B7F" w:rsidRDefault="00B77C1D" w:rsidP="00B77C1D">
      <w:pPr>
        <w:autoSpaceDE w:val="0"/>
        <w:spacing w:after="0"/>
        <w:jc w:val="both"/>
        <w:rPr>
          <w:rFonts w:eastAsia="Times New Roman" w:cstheme="minorHAnsi"/>
          <w:b/>
          <w:bCs/>
          <w:sz w:val="20"/>
          <w:szCs w:val="20"/>
          <w:lang w:eastAsia="pl-PL" w:bidi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zobowiązuję się do oddania n/w zasobów na potrzeby wykonania zamówienia pod nazwą:</w:t>
      </w:r>
      <w:r w:rsidRPr="00953B7F">
        <w:rPr>
          <w:rFonts w:cstheme="minorHAnsi"/>
          <w:b/>
          <w:bCs/>
          <w:sz w:val="24"/>
          <w:szCs w:val="24"/>
        </w:rPr>
        <w:t xml:space="preserve"> </w:t>
      </w:r>
      <w:r w:rsidR="00AC1256" w:rsidRPr="00AC1256">
        <w:rPr>
          <w:rFonts w:cstheme="minorHAnsi"/>
          <w:b/>
          <w:bCs/>
          <w:i/>
          <w:color w:val="008000"/>
          <w:sz w:val="28"/>
          <w:szCs w:val="28"/>
        </w:rPr>
        <w:t>Odbiór i zagospodarowanie osadów ściekowych pochodzących z oczyszczalni ścieków w Siedliskach Gmina Lubenia w 202</w:t>
      </w:r>
      <w:r w:rsidR="0002544C">
        <w:rPr>
          <w:rFonts w:cstheme="minorHAnsi"/>
          <w:b/>
          <w:bCs/>
          <w:i/>
          <w:color w:val="008000"/>
          <w:sz w:val="28"/>
          <w:szCs w:val="28"/>
        </w:rPr>
        <w:t>5</w:t>
      </w:r>
      <w:r w:rsidR="00AC1256" w:rsidRPr="00AC1256">
        <w:rPr>
          <w:rFonts w:cstheme="minorHAnsi"/>
          <w:b/>
          <w:bCs/>
          <w:i/>
          <w:color w:val="008000"/>
          <w:sz w:val="28"/>
          <w:szCs w:val="28"/>
        </w:rPr>
        <w:t>r</w:t>
      </w:r>
    </w:p>
    <w:p w14:paraId="060FC824" w14:textId="77777777" w:rsidR="00B77C1D" w:rsidRPr="00953B7F" w:rsidRDefault="00B77C1D" w:rsidP="00B77C1D">
      <w:pPr>
        <w:autoSpaceDE w:val="0"/>
        <w:spacing w:after="0"/>
        <w:jc w:val="both"/>
        <w:rPr>
          <w:rFonts w:eastAsia="Times New Roman" w:cstheme="minorHAnsi"/>
          <w:b/>
          <w:bCs/>
          <w:sz w:val="20"/>
          <w:szCs w:val="20"/>
          <w:lang w:eastAsia="pl-PL" w:bidi="pl-PL"/>
        </w:rPr>
      </w:pPr>
    </w:p>
    <w:p w14:paraId="267DBF48" w14:textId="77777777" w:rsidR="00B77C1D" w:rsidRPr="00953B7F" w:rsidRDefault="00B77C1D" w:rsidP="00B77C1D">
      <w:pPr>
        <w:autoSpaceDE w:val="0"/>
        <w:spacing w:after="0"/>
        <w:jc w:val="both"/>
        <w:rPr>
          <w:rFonts w:cstheme="minorHAnsi"/>
          <w:b/>
          <w:sz w:val="24"/>
          <w:szCs w:val="24"/>
        </w:rPr>
      </w:pPr>
    </w:p>
    <w:p w14:paraId="411FFB75" w14:textId="77777777" w:rsidR="00B77C1D" w:rsidRPr="00953B7F" w:rsidRDefault="00B77C1D" w:rsidP="00B77C1D">
      <w:pPr>
        <w:autoSpaceDE w:val="0"/>
        <w:autoSpaceDN w:val="0"/>
        <w:spacing w:after="120"/>
        <w:jc w:val="center"/>
        <w:rPr>
          <w:rFonts w:eastAsia="Times New Roman" w:cstheme="minorHAnsi"/>
          <w:i/>
          <w:noProof/>
          <w:sz w:val="20"/>
          <w:szCs w:val="20"/>
          <w:lang w:eastAsia="pl-PL"/>
        </w:rPr>
      </w:pPr>
      <w:r w:rsidRPr="00953B7F">
        <w:rPr>
          <w:rFonts w:cstheme="minorHAnsi"/>
          <w:sz w:val="24"/>
          <w:szCs w:val="24"/>
        </w:rPr>
        <w:t>…………………………………………………………………………………………………...</w:t>
      </w:r>
      <w:r w:rsidRPr="00953B7F">
        <w:rPr>
          <w:rFonts w:cstheme="minorHAnsi"/>
          <w:sz w:val="24"/>
          <w:szCs w:val="24"/>
        </w:rPr>
        <w:br/>
      </w:r>
      <w:r w:rsidRPr="00953B7F">
        <w:rPr>
          <w:rFonts w:cstheme="minorHAnsi"/>
          <w:i/>
          <w:sz w:val="20"/>
          <w:szCs w:val="20"/>
        </w:rPr>
        <w:t>(określenie zasobu)</w:t>
      </w:r>
    </w:p>
    <w:p w14:paraId="02FE8A3B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do dyspozycji Wykonawcy:</w:t>
      </w:r>
    </w:p>
    <w:p w14:paraId="7A099AEC" w14:textId="77777777" w:rsidR="00B77C1D" w:rsidRPr="00953B7F" w:rsidRDefault="00B77C1D" w:rsidP="00B77C1D">
      <w:pPr>
        <w:autoSpaceDE w:val="0"/>
        <w:autoSpaceDN w:val="0"/>
        <w:spacing w:after="120"/>
        <w:jc w:val="center"/>
        <w:rPr>
          <w:rFonts w:eastAsia="Times New Roman" w:cstheme="minorHAnsi"/>
          <w:i/>
          <w:noProof/>
          <w:sz w:val="20"/>
          <w:szCs w:val="20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53B7F">
        <w:rPr>
          <w:rFonts w:eastAsia="Times New Roman" w:cstheme="minorHAnsi"/>
          <w:noProof/>
          <w:sz w:val="24"/>
          <w:szCs w:val="24"/>
          <w:lang w:eastAsia="pl-PL"/>
        </w:rPr>
        <w:br/>
      </w:r>
      <w:r w:rsidRPr="00953B7F">
        <w:rPr>
          <w:rFonts w:eastAsia="Times New Roman" w:cstheme="minorHAnsi"/>
          <w:i/>
          <w:noProof/>
          <w:sz w:val="20"/>
          <w:szCs w:val="20"/>
          <w:lang w:eastAsia="pl-PL"/>
        </w:rPr>
        <w:t>(nazwa Wykonawcy)</w:t>
      </w:r>
    </w:p>
    <w:p w14:paraId="5D89575B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 xml:space="preserve">Ponadto oświadczam, iż: </w:t>
      </w:r>
    </w:p>
    <w:p w14:paraId="78E92621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a) udostępniam Wykonawcy w/w zasoby w następującym zakresie:</w:t>
      </w:r>
    </w:p>
    <w:p w14:paraId="2368CBA8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659B5B1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3A9BE99E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0A5E3396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5AEDA528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69E5DB0D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d) okres mojego udziału przy wykonywaniu zamówienia będzie wynosił:</w:t>
      </w:r>
    </w:p>
    <w:p w14:paraId="321174AA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62B569A9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noProof/>
          <w:sz w:val="24"/>
          <w:szCs w:val="24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lastRenderedPageBreak/>
        <w:t>e) udostępniając Wykonawcy zdolności dotyczące doświadczenia/kwalifikacji zawodowych</w:t>
      </w:r>
      <w:r w:rsidRPr="00953B7F">
        <w:rPr>
          <w:rFonts w:eastAsia="Times New Roman" w:cstheme="minorHAnsi"/>
          <w:b/>
          <w:i/>
          <w:noProof/>
          <w:sz w:val="20"/>
          <w:szCs w:val="20"/>
          <w:lang w:eastAsia="pl-PL"/>
        </w:rPr>
        <w:t>*(niepotrzebne skreślić)</w:t>
      </w:r>
      <w:r w:rsidRPr="00953B7F">
        <w:rPr>
          <w:rFonts w:eastAsia="Times New Roman" w:cstheme="minorHAnsi"/>
          <w:noProof/>
          <w:sz w:val="24"/>
          <w:szCs w:val="24"/>
          <w:lang w:eastAsia="pl-PL"/>
        </w:rPr>
        <w:t>, zrealizuję dostawy, których wskazane zdolności dotyczą:</w:t>
      </w:r>
    </w:p>
    <w:p w14:paraId="64A3524E" w14:textId="77777777" w:rsidR="00B77C1D" w:rsidRPr="00953B7F" w:rsidRDefault="00B77C1D" w:rsidP="00B77C1D">
      <w:pPr>
        <w:autoSpaceDE w:val="0"/>
        <w:autoSpaceDN w:val="0"/>
        <w:spacing w:after="120"/>
        <w:jc w:val="center"/>
        <w:rPr>
          <w:rFonts w:eastAsia="Times New Roman" w:cstheme="minorHAnsi"/>
          <w:i/>
          <w:noProof/>
          <w:sz w:val="20"/>
          <w:szCs w:val="20"/>
          <w:lang w:eastAsia="pl-PL"/>
        </w:rPr>
      </w:pPr>
      <w:r w:rsidRPr="00953B7F">
        <w:rPr>
          <w:rFonts w:eastAsia="Times New Roman" w:cstheme="minorHAnsi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53B7F">
        <w:rPr>
          <w:rFonts w:eastAsia="Times New Roman" w:cstheme="minorHAnsi"/>
          <w:noProof/>
          <w:sz w:val="24"/>
          <w:szCs w:val="24"/>
          <w:lang w:eastAsia="pl-PL"/>
        </w:rPr>
        <w:br/>
      </w:r>
      <w:r w:rsidRPr="00953B7F">
        <w:rPr>
          <w:rFonts w:eastAsia="Times New Roman" w:cstheme="minorHAnsi"/>
          <w:i/>
          <w:noProof/>
          <w:sz w:val="20"/>
          <w:szCs w:val="20"/>
          <w:lang w:eastAsia="pl-PL"/>
        </w:rPr>
        <w:t>(należy wpisać czy podmiot trzeci będzie brał udział w realizacji zamówienia jako podwykonawca)</w:t>
      </w:r>
    </w:p>
    <w:p w14:paraId="68997956" w14:textId="77777777" w:rsidR="00B77C1D" w:rsidRPr="00953B7F" w:rsidRDefault="00B77C1D" w:rsidP="00B77C1D">
      <w:pPr>
        <w:widowControl w:val="0"/>
        <w:suppressAutoHyphens/>
        <w:spacing w:after="120" w:line="240" w:lineRule="auto"/>
        <w:jc w:val="both"/>
        <w:rPr>
          <w:rFonts w:cstheme="minorHAnsi"/>
          <w:color w:val="000000"/>
          <w:sz w:val="24"/>
          <w:szCs w:val="24"/>
        </w:rPr>
      </w:pPr>
    </w:p>
    <w:p w14:paraId="62D0D3DF" w14:textId="77777777" w:rsidR="00B77C1D" w:rsidRPr="00953B7F" w:rsidRDefault="00B77C1D" w:rsidP="00B77C1D">
      <w:pPr>
        <w:widowControl w:val="0"/>
        <w:suppressAutoHyphens/>
        <w:spacing w:after="120" w:line="240" w:lineRule="auto"/>
        <w:jc w:val="both"/>
        <w:rPr>
          <w:rFonts w:cstheme="minorHAnsi"/>
          <w:sz w:val="24"/>
          <w:szCs w:val="24"/>
        </w:rPr>
      </w:pPr>
      <w:r w:rsidRPr="00953B7F">
        <w:rPr>
          <w:rFonts w:cstheme="minorHAnsi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005D06FB" w14:textId="77777777" w:rsidR="00B77C1D" w:rsidRPr="00953B7F" w:rsidRDefault="00B77C1D" w:rsidP="00B77C1D">
      <w:pPr>
        <w:ind w:left="360"/>
        <w:jc w:val="both"/>
        <w:rPr>
          <w:rFonts w:cstheme="minorHAnsi"/>
          <w:color w:val="000000"/>
          <w:sz w:val="24"/>
          <w:szCs w:val="24"/>
        </w:rPr>
      </w:pPr>
      <w:r w:rsidRPr="00953B7F">
        <w:rPr>
          <w:rFonts w:cstheme="minorHAnsi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3B7F">
        <w:rPr>
          <w:rFonts w:cstheme="minorHAnsi"/>
          <w:color w:val="000000"/>
          <w:sz w:val="24"/>
          <w:szCs w:val="24"/>
        </w:rPr>
        <w:instrText xml:space="preserve"> FORMCHECKBOX </w:instrText>
      </w:r>
      <w:r w:rsidR="00000000">
        <w:rPr>
          <w:rFonts w:cstheme="minorHAnsi"/>
          <w:color w:val="000000"/>
          <w:sz w:val="24"/>
          <w:szCs w:val="24"/>
        </w:rPr>
      </w:r>
      <w:r w:rsidR="00000000">
        <w:rPr>
          <w:rFonts w:cstheme="minorHAnsi"/>
          <w:color w:val="000000"/>
          <w:sz w:val="24"/>
          <w:szCs w:val="24"/>
        </w:rPr>
        <w:fldChar w:fldCharType="separate"/>
      </w:r>
      <w:r w:rsidRPr="00953B7F">
        <w:rPr>
          <w:rFonts w:cstheme="minorHAnsi"/>
          <w:color w:val="000000"/>
          <w:sz w:val="24"/>
          <w:szCs w:val="24"/>
        </w:rPr>
        <w:fldChar w:fldCharType="end"/>
      </w:r>
      <w:r w:rsidRPr="00953B7F">
        <w:rPr>
          <w:rFonts w:cstheme="minorHAnsi"/>
          <w:color w:val="000000"/>
          <w:sz w:val="24"/>
          <w:szCs w:val="24"/>
        </w:rPr>
        <w:t xml:space="preserve"> </w:t>
      </w:r>
      <w:hyperlink r:id="rId12" w:history="1">
        <w:r w:rsidRPr="00953B7F">
          <w:rPr>
            <w:rStyle w:val="Hipercze"/>
            <w:rFonts w:cstheme="minorHAnsi"/>
            <w:color w:val="000000"/>
          </w:rPr>
          <w:t>https://prod.ceidg.gov.pl/CEIDG/CEIDG.Public.UI/Search.aspx</w:t>
        </w:r>
      </w:hyperlink>
      <w:r w:rsidRPr="00953B7F">
        <w:rPr>
          <w:rFonts w:cstheme="minorHAnsi"/>
          <w:color w:val="000000"/>
          <w:sz w:val="24"/>
          <w:szCs w:val="24"/>
        </w:rPr>
        <w:t xml:space="preserve"> </w:t>
      </w:r>
    </w:p>
    <w:p w14:paraId="0BE16D0E" w14:textId="77777777" w:rsidR="00B77C1D" w:rsidRPr="00953B7F" w:rsidRDefault="00B77C1D" w:rsidP="00B77C1D">
      <w:pPr>
        <w:ind w:left="360"/>
        <w:jc w:val="both"/>
        <w:rPr>
          <w:rFonts w:cstheme="minorHAnsi"/>
          <w:color w:val="000000"/>
          <w:sz w:val="24"/>
          <w:szCs w:val="24"/>
        </w:rPr>
      </w:pPr>
    </w:p>
    <w:p w14:paraId="62216975" w14:textId="77777777" w:rsidR="00B77C1D" w:rsidRPr="00953B7F" w:rsidRDefault="00B77C1D" w:rsidP="00B77C1D">
      <w:pPr>
        <w:ind w:left="360"/>
        <w:jc w:val="both"/>
        <w:rPr>
          <w:rFonts w:cstheme="minorHAnsi"/>
          <w:color w:val="000000"/>
          <w:sz w:val="24"/>
          <w:szCs w:val="24"/>
        </w:rPr>
      </w:pPr>
      <w:r w:rsidRPr="00953B7F">
        <w:rPr>
          <w:rFonts w:cstheme="minorHAnsi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3B7F">
        <w:rPr>
          <w:rFonts w:cstheme="minorHAnsi"/>
          <w:color w:val="000000"/>
          <w:sz w:val="24"/>
          <w:szCs w:val="24"/>
        </w:rPr>
        <w:instrText xml:space="preserve"> FORMCHECKBOX </w:instrText>
      </w:r>
      <w:r w:rsidR="00000000">
        <w:rPr>
          <w:rFonts w:cstheme="minorHAnsi"/>
          <w:color w:val="000000"/>
          <w:sz w:val="24"/>
          <w:szCs w:val="24"/>
        </w:rPr>
      </w:r>
      <w:r w:rsidR="00000000">
        <w:rPr>
          <w:rFonts w:cstheme="minorHAnsi"/>
          <w:color w:val="000000"/>
          <w:sz w:val="24"/>
          <w:szCs w:val="24"/>
        </w:rPr>
        <w:fldChar w:fldCharType="separate"/>
      </w:r>
      <w:r w:rsidRPr="00953B7F">
        <w:rPr>
          <w:rFonts w:cstheme="minorHAnsi"/>
          <w:color w:val="000000"/>
          <w:sz w:val="24"/>
          <w:szCs w:val="24"/>
        </w:rPr>
        <w:fldChar w:fldCharType="end"/>
      </w:r>
      <w:r w:rsidRPr="00953B7F">
        <w:rPr>
          <w:rFonts w:cstheme="minorHAnsi"/>
          <w:color w:val="000000"/>
          <w:sz w:val="24"/>
          <w:szCs w:val="24"/>
        </w:rPr>
        <w:t xml:space="preserve"> </w:t>
      </w:r>
      <w:hyperlink r:id="rId13" w:history="1">
        <w:r w:rsidRPr="00953B7F">
          <w:rPr>
            <w:rStyle w:val="Hipercze"/>
            <w:rFonts w:cstheme="minorHAnsi"/>
            <w:color w:val="000000"/>
          </w:rPr>
          <w:t>https://ekrs.ms.gov.pl/web/wyszukiwarka-krs/strona-glowna/</w:t>
        </w:r>
      </w:hyperlink>
      <w:r w:rsidRPr="00953B7F">
        <w:rPr>
          <w:rFonts w:cstheme="minorHAnsi"/>
          <w:color w:val="000000"/>
          <w:sz w:val="24"/>
          <w:szCs w:val="24"/>
        </w:rPr>
        <w:t xml:space="preserve"> </w:t>
      </w:r>
    </w:p>
    <w:p w14:paraId="36D79EA3" w14:textId="77777777" w:rsidR="00B77C1D" w:rsidRPr="00953B7F" w:rsidRDefault="00B77C1D" w:rsidP="00B77C1D">
      <w:pPr>
        <w:ind w:left="360"/>
        <w:jc w:val="both"/>
        <w:rPr>
          <w:rFonts w:cstheme="minorHAnsi"/>
          <w:color w:val="000000"/>
          <w:sz w:val="24"/>
          <w:szCs w:val="24"/>
        </w:rPr>
      </w:pPr>
    </w:p>
    <w:p w14:paraId="08EDA869" w14:textId="77777777" w:rsidR="00B77C1D" w:rsidRPr="00953B7F" w:rsidRDefault="00B77C1D" w:rsidP="00B77C1D">
      <w:pPr>
        <w:ind w:left="360"/>
        <w:jc w:val="both"/>
        <w:rPr>
          <w:rFonts w:cstheme="minorHAnsi"/>
          <w:color w:val="000000"/>
          <w:sz w:val="24"/>
          <w:szCs w:val="24"/>
        </w:rPr>
      </w:pPr>
      <w:r w:rsidRPr="00953B7F">
        <w:rPr>
          <w:rFonts w:cstheme="minorHAnsi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3B7F">
        <w:rPr>
          <w:rFonts w:cstheme="minorHAnsi"/>
          <w:color w:val="000000"/>
          <w:sz w:val="24"/>
          <w:szCs w:val="24"/>
        </w:rPr>
        <w:instrText xml:space="preserve"> FORMCHECKBOX </w:instrText>
      </w:r>
      <w:r w:rsidR="00000000">
        <w:rPr>
          <w:rFonts w:cstheme="minorHAnsi"/>
          <w:color w:val="000000"/>
          <w:sz w:val="24"/>
          <w:szCs w:val="24"/>
        </w:rPr>
      </w:r>
      <w:r w:rsidR="00000000">
        <w:rPr>
          <w:rFonts w:cstheme="minorHAnsi"/>
          <w:color w:val="000000"/>
          <w:sz w:val="24"/>
          <w:szCs w:val="24"/>
        </w:rPr>
        <w:fldChar w:fldCharType="separate"/>
      </w:r>
      <w:r w:rsidRPr="00953B7F">
        <w:rPr>
          <w:rFonts w:cstheme="minorHAnsi"/>
          <w:color w:val="000000"/>
          <w:sz w:val="24"/>
          <w:szCs w:val="24"/>
        </w:rPr>
        <w:fldChar w:fldCharType="end"/>
      </w:r>
      <w:r w:rsidRPr="00953B7F">
        <w:rPr>
          <w:rFonts w:cstheme="minorHAnsi"/>
          <w:color w:val="000000"/>
          <w:sz w:val="24"/>
          <w:szCs w:val="24"/>
        </w:rPr>
        <w:t xml:space="preserve"> inny właściwy rejestr…………………….**……………………………………**</w:t>
      </w:r>
    </w:p>
    <w:p w14:paraId="20628BC7" w14:textId="77777777" w:rsidR="00B77C1D" w:rsidRPr="00953B7F" w:rsidRDefault="00B77C1D" w:rsidP="00B77C1D">
      <w:pPr>
        <w:ind w:left="360"/>
        <w:rPr>
          <w:rFonts w:cstheme="minorHAnsi"/>
          <w:color w:val="000000"/>
          <w:sz w:val="24"/>
          <w:szCs w:val="24"/>
        </w:rPr>
      </w:pPr>
      <w:r w:rsidRPr="00953B7F">
        <w:rPr>
          <w:rFonts w:cstheme="minorHAnsi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7F991DA4" w14:textId="77777777" w:rsidR="00B77C1D" w:rsidRPr="00953B7F" w:rsidRDefault="00B77C1D" w:rsidP="00B77C1D">
      <w:pPr>
        <w:ind w:left="360"/>
        <w:jc w:val="both"/>
        <w:rPr>
          <w:rFonts w:cstheme="minorHAnsi"/>
          <w:color w:val="000000"/>
          <w:sz w:val="24"/>
          <w:szCs w:val="24"/>
        </w:rPr>
      </w:pPr>
      <w:r w:rsidRPr="00953B7F">
        <w:rPr>
          <w:rFonts w:cstheme="minorHAnsi"/>
          <w:color w:val="000000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53B7F">
        <w:rPr>
          <w:rFonts w:cstheme="minorHAnsi"/>
          <w:color w:val="000000"/>
          <w:sz w:val="24"/>
          <w:szCs w:val="24"/>
        </w:rPr>
        <w:instrText xml:space="preserve"> FORMCHECKBOX </w:instrText>
      </w:r>
      <w:r w:rsidR="00000000">
        <w:rPr>
          <w:rFonts w:cstheme="minorHAnsi"/>
          <w:color w:val="000000"/>
          <w:sz w:val="24"/>
          <w:szCs w:val="24"/>
        </w:rPr>
      </w:r>
      <w:r w:rsidR="00000000">
        <w:rPr>
          <w:rFonts w:cstheme="minorHAnsi"/>
          <w:color w:val="000000"/>
          <w:sz w:val="24"/>
          <w:szCs w:val="24"/>
        </w:rPr>
        <w:fldChar w:fldCharType="separate"/>
      </w:r>
      <w:r w:rsidRPr="00953B7F">
        <w:rPr>
          <w:rFonts w:cstheme="minorHAnsi"/>
          <w:color w:val="000000"/>
          <w:sz w:val="24"/>
          <w:szCs w:val="24"/>
        </w:rPr>
        <w:fldChar w:fldCharType="end"/>
      </w:r>
      <w:r w:rsidRPr="00953B7F">
        <w:rPr>
          <w:rFonts w:cstheme="minorHAnsi"/>
          <w:color w:val="000000"/>
          <w:sz w:val="24"/>
          <w:szCs w:val="24"/>
        </w:rPr>
        <w:t xml:space="preserve"> brak możliwości pobrania on-line</w:t>
      </w:r>
    </w:p>
    <w:p w14:paraId="3013204E" w14:textId="77777777" w:rsidR="00B77C1D" w:rsidRPr="00953B7F" w:rsidRDefault="00B77C1D" w:rsidP="00B77C1D">
      <w:pPr>
        <w:ind w:left="360"/>
        <w:jc w:val="both"/>
        <w:rPr>
          <w:rFonts w:cstheme="minorHAnsi"/>
          <w:color w:val="000000"/>
          <w:sz w:val="24"/>
          <w:szCs w:val="24"/>
        </w:rPr>
      </w:pPr>
    </w:p>
    <w:p w14:paraId="68CB1066" w14:textId="77777777" w:rsidR="00B77C1D" w:rsidRPr="00953B7F" w:rsidRDefault="00B77C1D" w:rsidP="00B77C1D">
      <w:pPr>
        <w:pStyle w:val="NormalnyWeb"/>
        <w:spacing w:before="0" w:beforeAutospacing="0" w:after="120"/>
        <w:ind w:left="360"/>
        <w:jc w:val="both"/>
        <w:rPr>
          <w:rFonts w:asciiTheme="minorHAnsi" w:hAnsiTheme="minorHAnsi" w:cstheme="minorHAnsi"/>
          <w:i/>
          <w:lang w:eastAsia="ar-SA"/>
        </w:rPr>
      </w:pPr>
      <w:r w:rsidRPr="00953B7F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Zaznaczyć właściwe pole </w:t>
      </w:r>
      <w:r w:rsidRPr="00953B7F">
        <w:rPr>
          <w:rFonts w:asciiTheme="minorHAnsi" w:hAnsiTheme="minorHAnsi" w:cstheme="minorHAnsi"/>
          <w:i/>
          <w:sz w:val="20"/>
          <w:szCs w:val="20"/>
          <w:lang w:eastAsia="ar-SA"/>
        </w:rPr>
        <w:t>znakiem</w:t>
      </w:r>
      <w:r w:rsidRPr="00953B7F">
        <w:rPr>
          <w:rFonts w:asciiTheme="minorHAnsi" w:hAnsiTheme="minorHAnsi" w:cstheme="minorHAnsi"/>
          <w:i/>
          <w:lang w:eastAsia="ar-SA"/>
        </w:rPr>
        <w:t xml:space="preserve"> </w:t>
      </w:r>
      <w:r w:rsidRPr="00953B7F">
        <w:rPr>
          <w:rFonts w:asciiTheme="minorHAnsi" w:hAnsiTheme="minorHAnsi" w:cstheme="minorHAnsi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53B7F">
        <w:rPr>
          <w:rFonts w:asciiTheme="minorHAnsi" w:hAnsiTheme="minorHAnsi" w:cstheme="minorHAnsi"/>
          <w:shd w:val="clear" w:color="auto" w:fill="FFFFFF"/>
        </w:rPr>
        <w:instrText xml:space="preserve"> FORMCHECKBOX </w:instrText>
      </w:r>
      <w:r w:rsidR="00000000">
        <w:rPr>
          <w:rFonts w:asciiTheme="minorHAnsi" w:hAnsiTheme="minorHAnsi" w:cstheme="minorHAnsi"/>
          <w:shd w:val="clear" w:color="auto" w:fill="FFFFFF"/>
        </w:rPr>
      </w:r>
      <w:r w:rsidR="00000000">
        <w:rPr>
          <w:rFonts w:asciiTheme="minorHAnsi" w:hAnsiTheme="minorHAnsi" w:cstheme="minorHAnsi"/>
          <w:shd w:val="clear" w:color="auto" w:fill="FFFFFF"/>
        </w:rPr>
        <w:fldChar w:fldCharType="separate"/>
      </w:r>
      <w:r w:rsidRPr="00953B7F">
        <w:rPr>
          <w:rFonts w:asciiTheme="minorHAnsi" w:hAnsiTheme="minorHAnsi" w:cstheme="minorHAnsi"/>
          <w:shd w:val="clear" w:color="auto" w:fill="FFFFFF"/>
        </w:rPr>
        <w:fldChar w:fldCharType="end"/>
      </w:r>
      <w:r w:rsidRPr="00953B7F">
        <w:rPr>
          <w:rFonts w:asciiTheme="minorHAnsi" w:hAnsiTheme="minorHAnsi" w:cstheme="minorHAnsi"/>
          <w:i/>
          <w:lang w:eastAsia="ar-SA"/>
        </w:rPr>
        <w:t xml:space="preserve">. </w:t>
      </w:r>
    </w:p>
    <w:p w14:paraId="5140FE82" w14:textId="77777777" w:rsidR="00B77C1D" w:rsidRPr="00953B7F" w:rsidRDefault="00B77C1D" w:rsidP="00B77C1D">
      <w:pPr>
        <w:ind w:left="360"/>
        <w:jc w:val="both"/>
        <w:rPr>
          <w:rFonts w:cstheme="minorHAnsi"/>
          <w:i/>
          <w:iCs/>
          <w:color w:val="000000"/>
          <w:sz w:val="20"/>
          <w:szCs w:val="20"/>
        </w:rPr>
      </w:pPr>
      <w:r w:rsidRPr="00953B7F">
        <w:rPr>
          <w:rFonts w:cstheme="minorHAnsi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953B7F">
        <w:rPr>
          <w:rFonts w:cstheme="minorHAnsi"/>
          <w:i/>
          <w:iCs/>
          <w:color w:val="000000"/>
          <w:sz w:val="20"/>
          <w:szCs w:val="20"/>
        </w:rPr>
        <w:t>ych</w:t>
      </w:r>
      <w:proofErr w:type="spellEnd"/>
      <w:r w:rsidRPr="00953B7F">
        <w:rPr>
          <w:rFonts w:cstheme="minorHAnsi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</w:t>
      </w:r>
      <w:proofErr w:type="spellStart"/>
      <w:r w:rsidRPr="00953B7F">
        <w:rPr>
          <w:rFonts w:cstheme="minorHAnsi"/>
          <w:i/>
          <w:iCs/>
          <w:color w:val="000000"/>
          <w:sz w:val="20"/>
          <w:szCs w:val="20"/>
        </w:rPr>
        <w:t>Pzp</w:t>
      </w:r>
      <w:proofErr w:type="spellEnd"/>
      <w:r w:rsidRPr="00953B7F">
        <w:rPr>
          <w:rFonts w:cstheme="minorHAnsi"/>
          <w:i/>
          <w:iCs/>
          <w:color w:val="000000"/>
          <w:sz w:val="20"/>
          <w:szCs w:val="20"/>
        </w:rPr>
        <w:t xml:space="preserve"> wezwie Wykonawcę do przedłożenie odpowiedniego dokumentu. </w:t>
      </w:r>
    </w:p>
    <w:p w14:paraId="457098D1" w14:textId="77777777" w:rsidR="00B77C1D" w:rsidRPr="00953B7F" w:rsidRDefault="00B77C1D" w:rsidP="00B77C1D">
      <w:pPr>
        <w:autoSpaceDE w:val="0"/>
        <w:autoSpaceDN w:val="0"/>
        <w:spacing w:after="120"/>
        <w:jc w:val="both"/>
        <w:rPr>
          <w:rFonts w:eastAsia="Times New Roman" w:cstheme="minorHAnsi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6"/>
        <w:gridCol w:w="4537"/>
      </w:tblGrid>
      <w:tr w:rsidR="00B77C1D" w:rsidRPr="00953B7F" w14:paraId="629724D9" w14:textId="77777777" w:rsidTr="009E3822">
        <w:trPr>
          <w:trHeight w:val="74"/>
        </w:trPr>
        <w:tc>
          <w:tcPr>
            <w:tcW w:w="4427" w:type="dxa"/>
            <w:shd w:val="clear" w:color="auto" w:fill="auto"/>
          </w:tcPr>
          <w:p w14:paraId="0BA370BB" w14:textId="77777777" w:rsidR="00B77C1D" w:rsidRPr="00953B7F" w:rsidRDefault="00B77C1D" w:rsidP="009E3822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18287181" w14:textId="77777777" w:rsidR="00B77C1D" w:rsidRPr="00953B7F" w:rsidRDefault="00B77C1D" w:rsidP="009E3822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953B7F">
              <w:rPr>
                <w:rFonts w:cstheme="minorHAnsi"/>
                <w:b/>
                <w:i/>
                <w:sz w:val="20"/>
                <w:szCs w:val="20"/>
              </w:rPr>
              <w:t>dokument należy podpisać kwalifikowanym podpisem elektronicznym przez osobę lub osoby umocowane do złożenia podpisu w imieniu podmiotu udostępniającego zasoby</w:t>
            </w:r>
          </w:p>
        </w:tc>
      </w:tr>
    </w:tbl>
    <w:p w14:paraId="5B6D8181" w14:textId="77777777" w:rsidR="00B77C1D" w:rsidRPr="00953B7F" w:rsidRDefault="00B77C1D" w:rsidP="00B77C1D">
      <w:pPr>
        <w:spacing w:after="0"/>
        <w:jc w:val="both"/>
        <w:rPr>
          <w:rFonts w:cstheme="minorHAnsi"/>
          <w:b/>
          <w:bCs/>
          <w:i/>
          <w:color w:val="000000"/>
          <w:lang w:eastAsia="pl-PL"/>
        </w:rPr>
      </w:pPr>
    </w:p>
    <w:p w14:paraId="130E288E" w14:textId="77777777" w:rsidR="00B77C1D" w:rsidRPr="00953B7F" w:rsidRDefault="00B77C1D" w:rsidP="00B77C1D">
      <w:pPr>
        <w:spacing w:after="0"/>
        <w:jc w:val="both"/>
        <w:rPr>
          <w:rFonts w:cstheme="minorHAnsi"/>
          <w:b/>
          <w:bCs/>
          <w:i/>
          <w:color w:val="000000"/>
          <w:lang w:eastAsia="pl-PL"/>
        </w:rPr>
      </w:pPr>
      <w:r w:rsidRPr="00953B7F">
        <w:rPr>
          <w:rFonts w:cstheme="minorHAnsi"/>
          <w:b/>
          <w:bCs/>
          <w:i/>
          <w:color w:val="000000"/>
          <w:lang w:eastAsia="pl-PL"/>
        </w:rPr>
        <w:t>Oświadczenie może zostać przekazane:</w:t>
      </w:r>
      <w:r w:rsidRPr="00953B7F">
        <w:rPr>
          <w:rFonts w:cstheme="minorHAnsi"/>
          <w:b/>
          <w:bCs/>
          <w:i/>
          <w:color w:val="000000"/>
          <w:lang w:eastAsia="pl-PL"/>
        </w:rPr>
        <w:tab/>
      </w:r>
    </w:p>
    <w:p w14:paraId="21367846" w14:textId="77777777" w:rsidR="00B77C1D" w:rsidRPr="00953B7F" w:rsidRDefault="00B77C1D" w:rsidP="00B77C1D">
      <w:pPr>
        <w:spacing w:after="0"/>
        <w:jc w:val="both"/>
        <w:rPr>
          <w:rFonts w:cstheme="minorHAnsi"/>
          <w:b/>
          <w:bCs/>
          <w:i/>
          <w:color w:val="000000"/>
          <w:lang w:eastAsia="pl-PL"/>
        </w:rPr>
      </w:pPr>
      <w:r w:rsidRPr="00953B7F">
        <w:rPr>
          <w:rFonts w:cstheme="minorHAnsi"/>
          <w:b/>
          <w:bCs/>
          <w:i/>
          <w:color w:val="000000"/>
          <w:lang w:eastAsia="pl-PL"/>
        </w:rPr>
        <w:t>1) w postaci elektronicznej opatrzonej kwalifikowanym podpisem elektronicznym przez Wykonawcę</w:t>
      </w:r>
    </w:p>
    <w:p w14:paraId="41B0E11C" w14:textId="77777777" w:rsidR="00B77C1D" w:rsidRPr="00953B7F" w:rsidRDefault="00B77C1D" w:rsidP="00B77C1D">
      <w:pPr>
        <w:spacing w:after="0"/>
        <w:jc w:val="both"/>
        <w:rPr>
          <w:rFonts w:cstheme="minorHAnsi"/>
          <w:b/>
          <w:bCs/>
          <w:i/>
          <w:color w:val="000000"/>
          <w:lang w:eastAsia="pl-PL"/>
        </w:rPr>
      </w:pPr>
      <w:r w:rsidRPr="00953B7F">
        <w:rPr>
          <w:rFonts w:cstheme="minorHAnsi"/>
          <w:b/>
          <w:bCs/>
          <w:i/>
          <w:color w:val="000000"/>
          <w:lang w:eastAsia="pl-PL"/>
        </w:rPr>
        <w:t xml:space="preserve">lub </w:t>
      </w:r>
    </w:p>
    <w:p w14:paraId="39B8B42E" w14:textId="77777777" w:rsidR="00B77C1D" w:rsidRPr="00953B7F" w:rsidRDefault="00B77C1D" w:rsidP="00B77C1D">
      <w:pPr>
        <w:spacing w:after="0"/>
        <w:jc w:val="both"/>
        <w:rPr>
          <w:rFonts w:cstheme="minorHAnsi"/>
          <w:b/>
          <w:bCs/>
          <w:i/>
          <w:color w:val="000000"/>
          <w:lang w:eastAsia="pl-PL"/>
        </w:rPr>
      </w:pPr>
      <w:r w:rsidRPr="00953B7F">
        <w:rPr>
          <w:rFonts w:cstheme="minorHAnsi"/>
          <w:b/>
          <w:bCs/>
          <w:i/>
          <w:color w:val="00000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7DE52DB6" w14:textId="77777777" w:rsidR="00B77C1D" w:rsidRPr="00953B7F" w:rsidRDefault="00B77C1D" w:rsidP="00905A85">
      <w:pPr>
        <w:spacing w:after="0" w:line="240" w:lineRule="auto"/>
        <w:jc w:val="right"/>
        <w:rPr>
          <w:rFonts w:ascii="Tahoma" w:eastAsia="Times New Roman" w:hAnsi="Tahoma" w:cs="Tahoma"/>
          <w:i/>
          <w:sz w:val="20"/>
          <w:szCs w:val="20"/>
          <w:lang w:eastAsia="x-none"/>
        </w:rPr>
      </w:pPr>
    </w:p>
    <w:p w14:paraId="5C1799A0" w14:textId="77777777" w:rsidR="002A6BFC" w:rsidRPr="00953B7F" w:rsidRDefault="002A6BFC" w:rsidP="002A6BFC">
      <w:pPr>
        <w:keepNext/>
        <w:spacing w:after="0" w:line="240" w:lineRule="auto"/>
        <w:jc w:val="right"/>
        <w:outlineLvl w:val="3"/>
        <w:rPr>
          <w:rFonts w:ascii="Tahoma" w:eastAsia="Times New Roman" w:hAnsi="Tahoma" w:cs="Tahoma"/>
          <w:i/>
          <w:lang w:eastAsia="x-none"/>
        </w:rPr>
        <w:sectPr w:rsidR="002A6BFC" w:rsidRPr="00953B7F" w:rsidSect="003308CD">
          <w:pgSz w:w="11906" w:h="16838"/>
          <w:pgMar w:top="1134" w:right="1134" w:bottom="1134" w:left="1701" w:header="709" w:footer="708" w:gutter="0"/>
          <w:pgNumType w:start="1"/>
          <w:cols w:space="708"/>
          <w:docGrid w:linePitch="360"/>
        </w:sectPr>
      </w:pPr>
    </w:p>
    <w:p w14:paraId="106D685E" w14:textId="77777777" w:rsidR="005755C4" w:rsidRPr="00953B7F" w:rsidRDefault="005755C4" w:rsidP="005755C4">
      <w:pPr>
        <w:keepNext/>
        <w:spacing w:after="0" w:line="240" w:lineRule="auto"/>
        <w:jc w:val="right"/>
        <w:outlineLvl w:val="3"/>
        <w:rPr>
          <w:rFonts w:ascii="Tahoma" w:eastAsia="Times New Roman" w:hAnsi="Tahoma" w:cs="Tahoma"/>
          <w:i/>
          <w:iCs/>
          <w:sz w:val="20"/>
          <w:szCs w:val="20"/>
          <w:lang w:eastAsia="x-none"/>
        </w:rPr>
      </w:pPr>
      <w:r w:rsidRPr="00953B7F">
        <w:rPr>
          <w:rFonts w:ascii="Tahoma" w:eastAsia="Times New Roman" w:hAnsi="Tahoma" w:cs="Tahoma"/>
          <w:i/>
          <w:sz w:val="20"/>
          <w:szCs w:val="20"/>
          <w:lang w:eastAsia="x-none"/>
        </w:rPr>
        <w:lastRenderedPageBreak/>
        <w:t>Z</w:t>
      </w:r>
      <w:proofErr w:type="spellStart"/>
      <w:r w:rsidRPr="00953B7F">
        <w:rPr>
          <w:rFonts w:ascii="Tahoma" w:eastAsia="Times New Roman" w:hAnsi="Tahoma" w:cs="Tahoma"/>
          <w:i/>
          <w:sz w:val="20"/>
          <w:szCs w:val="20"/>
          <w:lang w:val="x-none" w:eastAsia="x-none"/>
        </w:rPr>
        <w:t>a</w:t>
      </w:r>
      <w:r w:rsidRPr="00953B7F">
        <w:rPr>
          <w:rFonts w:ascii="Tahoma" w:eastAsia="Times New Roman" w:hAnsi="Tahoma" w:cs="Tahoma"/>
          <w:i/>
          <w:sz w:val="20"/>
          <w:szCs w:val="20"/>
          <w:lang w:eastAsia="x-none"/>
        </w:rPr>
        <w:t>łącznik</w:t>
      </w:r>
      <w:proofErr w:type="spellEnd"/>
      <w:r w:rsidRPr="00953B7F">
        <w:rPr>
          <w:rFonts w:ascii="Tahoma" w:eastAsia="Times New Roman" w:hAnsi="Tahoma" w:cs="Tahoma"/>
          <w:i/>
          <w:sz w:val="20"/>
          <w:szCs w:val="20"/>
          <w:lang w:eastAsia="x-none"/>
        </w:rPr>
        <w:t xml:space="preserve"> 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val="x-none" w:eastAsia="x-none"/>
        </w:rPr>
        <w:t xml:space="preserve"> nr 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eastAsia="x-none"/>
        </w:rPr>
        <w:t>6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val="x-none" w:eastAsia="x-none"/>
        </w:rPr>
        <w:t xml:space="preserve"> 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eastAsia="x-none"/>
        </w:rPr>
        <w:t xml:space="preserve">do SWZ 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val="x-none" w:eastAsia="x-none"/>
        </w:rPr>
        <w:t>–</w:t>
      </w:r>
      <w:r w:rsidRPr="00953B7F">
        <w:rPr>
          <w:rFonts w:ascii="Tahoma" w:eastAsia="Times New Roman" w:hAnsi="Tahoma" w:cs="Tahoma"/>
          <w:i/>
          <w:iCs/>
          <w:sz w:val="20"/>
          <w:szCs w:val="20"/>
          <w:lang w:eastAsia="x-none"/>
        </w:rPr>
        <w:t xml:space="preserve"> zobowiązanie podmiotu trzeciego</w:t>
      </w:r>
    </w:p>
    <w:p w14:paraId="50499E70" w14:textId="77777777" w:rsidR="005755C4" w:rsidRPr="00953B7F" w:rsidRDefault="005755C4" w:rsidP="005755C4">
      <w:pPr>
        <w:pStyle w:val="Standard"/>
        <w:spacing w:after="120" w:line="276" w:lineRule="auto"/>
        <w:jc w:val="both"/>
      </w:pPr>
    </w:p>
    <w:p w14:paraId="335002AF" w14:textId="77777777" w:rsidR="005755C4" w:rsidRPr="00953B7F" w:rsidRDefault="005755C4" w:rsidP="005755C4">
      <w:pPr>
        <w:jc w:val="center"/>
        <w:rPr>
          <w:rFonts w:ascii="Tahoma" w:eastAsia="Calibri" w:hAnsi="Tahoma" w:cs="Tahoma"/>
          <w:b/>
          <w:bCs/>
          <w:kern w:val="22"/>
        </w:rPr>
      </w:pPr>
    </w:p>
    <w:p w14:paraId="1F83BECE" w14:textId="77777777" w:rsidR="005755C4" w:rsidRPr="00953B7F" w:rsidRDefault="005755C4" w:rsidP="005755C4">
      <w:pPr>
        <w:jc w:val="center"/>
        <w:rPr>
          <w:rFonts w:ascii="Tahoma" w:eastAsia="Calibri" w:hAnsi="Tahoma" w:cs="Tahoma"/>
          <w:b/>
          <w:bCs/>
          <w:kern w:val="22"/>
          <w:sz w:val="28"/>
          <w:szCs w:val="28"/>
        </w:rPr>
      </w:pPr>
      <w:r w:rsidRPr="00953B7F">
        <w:rPr>
          <w:rFonts w:ascii="Tahoma" w:eastAsia="Calibri" w:hAnsi="Tahoma" w:cs="Tahoma"/>
          <w:b/>
          <w:bCs/>
          <w:kern w:val="22"/>
          <w:sz w:val="28"/>
          <w:szCs w:val="28"/>
        </w:rPr>
        <w:t>PEŁNOMOCNICTWO</w:t>
      </w:r>
    </w:p>
    <w:p w14:paraId="1C3BA667" w14:textId="77777777" w:rsidR="005755C4" w:rsidRPr="00953B7F" w:rsidRDefault="005755C4" w:rsidP="005755C4">
      <w:pPr>
        <w:jc w:val="both"/>
        <w:rPr>
          <w:rFonts w:ascii="Tahoma" w:eastAsia="Calibri" w:hAnsi="Tahoma" w:cs="Tahoma"/>
          <w:kern w:val="22"/>
        </w:rPr>
      </w:pPr>
    </w:p>
    <w:p w14:paraId="376B6E6C" w14:textId="77777777" w:rsidR="005755C4" w:rsidRPr="00953B7F" w:rsidRDefault="005755C4" w:rsidP="005755C4">
      <w:pPr>
        <w:jc w:val="both"/>
        <w:rPr>
          <w:rFonts w:ascii="Tahoma" w:eastAsia="Calibri" w:hAnsi="Tahoma" w:cs="Tahoma"/>
          <w:kern w:val="22"/>
        </w:rPr>
      </w:pPr>
      <w:r w:rsidRPr="00953B7F">
        <w:rPr>
          <w:rFonts w:ascii="Tahoma" w:eastAsia="Calibri" w:hAnsi="Tahoma" w:cs="Tahoma"/>
          <w:kern w:val="22"/>
        </w:rPr>
        <w:t>……………………………………………….…………………………………………………………………………………………………………………………………….……………………………………………………………………………………</w:t>
      </w:r>
    </w:p>
    <w:p w14:paraId="2F77F722" w14:textId="77777777" w:rsidR="005755C4" w:rsidRPr="00953B7F" w:rsidRDefault="005755C4" w:rsidP="005755C4">
      <w:pPr>
        <w:jc w:val="center"/>
        <w:rPr>
          <w:rFonts w:ascii="Tahoma" w:eastAsia="Calibri" w:hAnsi="Tahoma" w:cs="Tahoma"/>
          <w:i/>
          <w:kern w:val="22"/>
        </w:rPr>
      </w:pPr>
      <w:r w:rsidRPr="00953B7F">
        <w:rPr>
          <w:rFonts w:ascii="Tahoma" w:eastAsia="Calibri" w:hAnsi="Tahoma" w:cs="Tahoma"/>
          <w:i/>
          <w:kern w:val="22"/>
        </w:rPr>
        <w:t>imię, nazwisko, data urodzenia</w:t>
      </w:r>
    </w:p>
    <w:p w14:paraId="28509B49" w14:textId="77777777" w:rsidR="005755C4" w:rsidRPr="00953B7F" w:rsidRDefault="005755C4" w:rsidP="005755C4">
      <w:pPr>
        <w:jc w:val="center"/>
        <w:rPr>
          <w:rFonts w:ascii="Tahoma" w:eastAsia="Calibri" w:hAnsi="Tahoma" w:cs="Tahoma"/>
          <w:i/>
          <w:kern w:val="22"/>
        </w:rPr>
      </w:pPr>
      <w:r w:rsidRPr="00953B7F">
        <w:rPr>
          <w:rFonts w:ascii="Tahoma" w:eastAsia="Calibri" w:hAnsi="Tahoma" w:cs="Tahoma"/>
          <w:i/>
          <w:kern w:val="22"/>
        </w:rPr>
        <w:t>(dane osoby – osób – uprawnionych do ustanowienia pełnomocnika)</w:t>
      </w:r>
    </w:p>
    <w:p w14:paraId="37620162" w14:textId="77777777" w:rsidR="005755C4" w:rsidRPr="00953B7F" w:rsidRDefault="005755C4" w:rsidP="005755C4">
      <w:pPr>
        <w:jc w:val="center"/>
        <w:rPr>
          <w:rFonts w:ascii="Tahoma" w:eastAsia="Calibri" w:hAnsi="Tahoma" w:cs="Tahoma"/>
          <w:i/>
          <w:kern w:val="22"/>
        </w:rPr>
      </w:pPr>
    </w:p>
    <w:p w14:paraId="45DBD97A" w14:textId="77777777" w:rsidR="005755C4" w:rsidRPr="00953B7F" w:rsidRDefault="005755C4" w:rsidP="005755C4">
      <w:pPr>
        <w:jc w:val="center"/>
        <w:rPr>
          <w:rFonts w:ascii="Tahoma" w:eastAsia="Calibri" w:hAnsi="Tahoma" w:cs="Tahoma"/>
          <w:i/>
          <w:kern w:val="22"/>
        </w:rPr>
      </w:pPr>
    </w:p>
    <w:p w14:paraId="1E330519" w14:textId="77777777" w:rsidR="005755C4" w:rsidRPr="00953B7F" w:rsidRDefault="005755C4" w:rsidP="005755C4">
      <w:pPr>
        <w:ind w:firstLine="480"/>
        <w:jc w:val="both"/>
        <w:rPr>
          <w:rFonts w:ascii="Tahoma" w:eastAsia="Calibri" w:hAnsi="Tahoma" w:cs="Tahoma"/>
          <w:kern w:val="22"/>
        </w:rPr>
      </w:pPr>
    </w:p>
    <w:p w14:paraId="26575983" w14:textId="77777777" w:rsidR="005755C4" w:rsidRPr="00953B7F" w:rsidRDefault="005755C4" w:rsidP="005755C4">
      <w:pPr>
        <w:jc w:val="both"/>
        <w:rPr>
          <w:rFonts w:ascii="Tahoma" w:eastAsia="Calibri" w:hAnsi="Tahoma" w:cs="Tahoma"/>
          <w:kern w:val="22"/>
        </w:rPr>
      </w:pPr>
      <w:r w:rsidRPr="00953B7F">
        <w:rPr>
          <w:rFonts w:ascii="Tahoma" w:eastAsia="Calibri" w:hAnsi="Tahoma" w:cs="Tahoma"/>
          <w:kern w:val="22"/>
        </w:rPr>
        <w:t xml:space="preserve">Udziela się pełnomocnictwa Pani/Panu ……………………………………………….……………, zamieszkałej/emu </w:t>
      </w:r>
      <w:r w:rsidRPr="00953B7F">
        <w:rPr>
          <w:rFonts w:ascii="Tahoma" w:eastAsia="Calibri" w:hAnsi="Tahoma" w:cs="Tahoma"/>
          <w:kern w:val="22"/>
        </w:rPr>
        <w:br/>
        <w:t xml:space="preserve">w ………………………………...…….. przy ulicy …………………………..……….…………………………, nr dowodu osobistego ………………………………… do: </w:t>
      </w:r>
    </w:p>
    <w:p w14:paraId="0011D0BC" w14:textId="77777777" w:rsidR="005755C4" w:rsidRPr="00953B7F" w:rsidRDefault="005755C4" w:rsidP="005755C4">
      <w:pPr>
        <w:ind w:firstLine="480"/>
        <w:jc w:val="both"/>
        <w:rPr>
          <w:rFonts w:ascii="Tahoma" w:eastAsia="Calibri" w:hAnsi="Tahoma" w:cs="Tahoma"/>
          <w:kern w:val="22"/>
        </w:rPr>
      </w:pPr>
    </w:p>
    <w:p w14:paraId="46815D1E" w14:textId="7417F177" w:rsidR="005755C4" w:rsidRPr="00953B7F" w:rsidRDefault="005755C4" w:rsidP="005755C4">
      <w:pPr>
        <w:jc w:val="both"/>
        <w:rPr>
          <w:rFonts w:ascii="Calibri" w:eastAsia="Arial Unicode MS" w:hAnsi="Calibri" w:cs="Calibri"/>
          <w:kern w:val="22"/>
          <w:lang w:eastAsia="pl-PL"/>
        </w:rPr>
      </w:pPr>
      <w:r w:rsidRPr="00953B7F">
        <w:rPr>
          <w:rFonts w:ascii="Tahoma" w:eastAsia="Arial Unicode MS" w:hAnsi="Tahoma" w:cs="Tahoma"/>
          <w:kern w:val="22"/>
          <w:lang w:eastAsia="pl-PL"/>
        </w:rPr>
        <w:t xml:space="preserve">reprezentowania i składania wszelkich oświadczeń woli i wiedzy, w tym do zawarcia umowy w postępowaniu o udzielenie zamówienia publicznego </w:t>
      </w:r>
      <w:r w:rsidRPr="00953B7F">
        <w:rPr>
          <w:rFonts w:ascii="Tahoma" w:eastAsia="Arial Unicode MS" w:hAnsi="Tahoma" w:cs="Tahoma"/>
          <w:bCs/>
          <w:kern w:val="22"/>
          <w:lang w:eastAsia="pl-PL"/>
        </w:rPr>
        <w:t>na</w:t>
      </w:r>
      <w:r w:rsidRPr="00953B7F">
        <w:rPr>
          <w:rFonts w:ascii="Tahoma" w:eastAsia="Arial Unicode MS" w:hAnsi="Tahoma" w:cs="Tahoma"/>
          <w:b/>
          <w:bCs/>
          <w:kern w:val="22"/>
          <w:lang w:eastAsia="pl-PL"/>
        </w:rPr>
        <w:t xml:space="preserve"> </w:t>
      </w:r>
      <w:r w:rsidRPr="00953B7F">
        <w:rPr>
          <w:rFonts w:ascii="Tahoma" w:eastAsia="Arial Unicode MS" w:hAnsi="Tahoma" w:cs="Tahoma"/>
          <w:b/>
          <w:kern w:val="22"/>
          <w:lang w:eastAsia="pl-PL"/>
        </w:rPr>
        <w:t>„</w:t>
      </w:r>
      <w:r w:rsidR="00AC1256" w:rsidRPr="00AC1256">
        <w:rPr>
          <w:rFonts w:ascii="Tahoma" w:eastAsia="Arial Unicode MS" w:hAnsi="Tahoma" w:cs="Tahoma"/>
          <w:b/>
          <w:color w:val="008000"/>
          <w:kern w:val="22"/>
          <w:lang w:eastAsia="pl-PL"/>
        </w:rPr>
        <w:t>Odbiór i zagospodarowanie osadów ściekowych pochodzących z oczyszczalni ścieków w Siedliskach Gmina Lubenia w 202</w:t>
      </w:r>
      <w:r w:rsidR="0002544C">
        <w:rPr>
          <w:rFonts w:ascii="Tahoma" w:eastAsia="Arial Unicode MS" w:hAnsi="Tahoma" w:cs="Tahoma"/>
          <w:b/>
          <w:color w:val="008000"/>
          <w:kern w:val="22"/>
          <w:lang w:eastAsia="pl-PL"/>
        </w:rPr>
        <w:t>5</w:t>
      </w:r>
      <w:r w:rsidR="00AC1256" w:rsidRPr="00AC1256">
        <w:rPr>
          <w:rFonts w:ascii="Tahoma" w:eastAsia="Arial Unicode MS" w:hAnsi="Tahoma" w:cs="Tahoma"/>
          <w:b/>
          <w:color w:val="008000"/>
          <w:kern w:val="22"/>
          <w:lang w:eastAsia="pl-PL"/>
        </w:rPr>
        <w:t>r</w:t>
      </w:r>
      <w:r w:rsidRPr="00953B7F">
        <w:rPr>
          <w:rFonts w:ascii="Calibri" w:eastAsia="Arial Unicode MS" w:hAnsi="Calibri" w:cs="Calibri"/>
          <w:b/>
          <w:kern w:val="22"/>
          <w:lang w:eastAsia="pl-PL"/>
        </w:rPr>
        <w:t xml:space="preserve">”, </w:t>
      </w:r>
      <w:r w:rsidRPr="00953B7F">
        <w:rPr>
          <w:rFonts w:ascii="Calibri" w:eastAsia="Arial Unicode MS" w:hAnsi="Calibri" w:cs="Calibri"/>
          <w:kern w:val="22"/>
          <w:lang w:eastAsia="pl-PL"/>
        </w:rPr>
        <w:t xml:space="preserve">przeprowadzanego przez Gminę Lubenia, 36-042 Lubenia 131 , w imieniu: </w:t>
      </w:r>
    </w:p>
    <w:p w14:paraId="6BDE10CD" w14:textId="77777777" w:rsidR="005755C4" w:rsidRPr="00953B7F" w:rsidRDefault="005755C4" w:rsidP="005755C4">
      <w:pPr>
        <w:jc w:val="both"/>
        <w:rPr>
          <w:rFonts w:ascii="Calibri" w:eastAsia="Arial Unicode MS" w:hAnsi="Calibri" w:cs="Calibri"/>
          <w:kern w:val="22"/>
          <w:lang w:eastAsia="pl-PL"/>
        </w:rPr>
      </w:pPr>
      <w:r w:rsidRPr="00953B7F">
        <w:rPr>
          <w:rFonts w:ascii="Calibri" w:eastAsia="Arial Unicode MS" w:hAnsi="Calibri" w:cs="Calibri"/>
          <w:kern w:val="22"/>
          <w:lang w:eastAsia="pl-PL"/>
        </w:rPr>
        <w:t>…………………………………….…………………………………………………………………………………………………………………………………………………………………………………….………………………………………………</w:t>
      </w:r>
    </w:p>
    <w:p w14:paraId="41378C32" w14:textId="77777777" w:rsidR="005755C4" w:rsidRPr="00953B7F" w:rsidRDefault="005755C4" w:rsidP="005755C4">
      <w:pPr>
        <w:jc w:val="both"/>
        <w:rPr>
          <w:rFonts w:ascii="Calibri" w:eastAsia="Calibri" w:hAnsi="Calibri" w:cs="Calibri"/>
          <w:i/>
          <w:kern w:val="22"/>
        </w:rPr>
      </w:pPr>
      <w:r w:rsidRPr="00953B7F">
        <w:rPr>
          <w:rFonts w:ascii="Calibri" w:eastAsia="Calibri" w:hAnsi="Calibri" w:cs="Calibri"/>
          <w:i/>
          <w:kern w:val="22"/>
        </w:rPr>
        <w:t>(nazwa, adres reprezentowanego podmiotu)</w:t>
      </w:r>
    </w:p>
    <w:p w14:paraId="0B0A4098" w14:textId="77777777" w:rsidR="005755C4" w:rsidRPr="00953B7F" w:rsidRDefault="005755C4" w:rsidP="005755C4">
      <w:pPr>
        <w:jc w:val="both"/>
        <w:outlineLvl w:val="0"/>
        <w:rPr>
          <w:rFonts w:ascii="Calibri" w:eastAsia="Calibri" w:hAnsi="Calibri" w:cs="Calibri"/>
          <w:kern w:val="22"/>
        </w:rPr>
      </w:pPr>
      <w:r w:rsidRPr="00953B7F">
        <w:rPr>
          <w:rFonts w:ascii="Calibri" w:eastAsia="Calibri" w:hAnsi="Calibri" w:cs="Calibri"/>
          <w:kern w:val="22"/>
        </w:rPr>
        <w:t>Miejscowość, data: ……………………………………</w:t>
      </w:r>
    </w:p>
    <w:p w14:paraId="235CC64F" w14:textId="77777777" w:rsidR="005755C4" w:rsidRPr="00953B7F" w:rsidRDefault="005755C4" w:rsidP="005755C4">
      <w:pPr>
        <w:jc w:val="both"/>
        <w:rPr>
          <w:rFonts w:ascii="Calibri" w:eastAsia="Calibri" w:hAnsi="Calibri" w:cs="Calibri"/>
          <w:kern w:val="22"/>
        </w:rPr>
      </w:pPr>
    </w:p>
    <w:p w14:paraId="39309C4B" w14:textId="77777777" w:rsidR="005755C4" w:rsidRPr="00953B7F" w:rsidRDefault="005755C4" w:rsidP="005755C4">
      <w:pPr>
        <w:ind w:left="4860"/>
        <w:jc w:val="right"/>
        <w:rPr>
          <w:rFonts w:ascii="Calibri" w:eastAsia="Calibri" w:hAnsi="Calibri" w:cs="Calibri"/>
          <w:kern w:val="22"/>
        </w:rPr>
      </w:pPr>
      <w:r w:rsidRPr="00953B7F">
        <w:rPr>
          <w:rFonts w:ascii="Calibri" w:eastAsia="Calibri" w:hAnsi="Calibri" w:cs="Calibri"/>
          <w:kern w:val="22"/>
        </w:rPr>
        <w:t>……………..……………………………………………</w:t>
      </w:r>
    </w:p>
    <w:p w14:paraId="18E8A9B0" w14:textId="77777777" w:rsidR="005755C4" w:rsidRPr="00953B7F" w:rsidRDefault="00CD016B" w:rsidP="005755C4">
      <w:pPr>
        <w:ind w:left="4860"/>
        <w:jc w:val="center"/>
        <w:rPr>
          <w:rFonts w:ascii="Calibri" w:eastAsia="Calibri" w:hAnsi="Calibri" w:cs="Calibri"/>
          <w:i/>
          <w:kern w:val="22"/>
        </w:rPr>
      </w:pPr>
      <w:r w:rsidRPr="00953B7F">
        <w:rPr>
          <w:rFonts w:ascii="Calibri" w:hAnsi="Calibri" w:cs="Calibri"/>
          <w:b/>
          <w:i/>
          <w:sz w:val="20"/>
          <w:szCs w:val="20"/>
        </w:rPr>
        <w:t xml:space="preserve">dokument należy podpisać kwalifikowanym podpisem elektronicznym, podpisem zaufanym lub podpisem osobistym  przez osobę lub osoby </w:t>
      </w:r>
      <w:r w:rsidR="005755C4" w:rsidRPr="00953B7F">
        <w:rPr>
          <w:rFonts w:ascii="Calibri" w:eastAsia="Calibri" w:hAnsi="Calibri" w:cs="Calibri"/>
          <w:i/>
          <w:kern w:val="22"/>
        </w:rPr>
        <w:t>ustanawiającej pełnomocnika)</w:t>
      </w:r>
    </w:p>
    <w:p w14:paraId="30C28082" w14:textId="77777777" w:rsidR="005755C4" w:rsidRPr="00953B7F" w:rsidRDefault="005755C4" w:rsidP="005755C4">
      <w:pPr>
        <w:ind w:left="4860"/>
        <w:jc w:val="center"/>
        <w:rPr>
          <w:rFonts w:ascii="Tahoma" w:eastAsia="Calibri" w:hAnsi="Tahoma" w:cs="Tahoma"/>
          <w:i/>
          <w:kern w:val="22"/>
        </w:rPr>
      </w:pPr>
    </w:p>
    <w:p w14:paraId="30C8BE37" w14:textId="77777777" w:rsidR="002A6BFC" w:rsidRPr="00953B7F" w:rsidRDefault="002A6BFC" w:rsidP="002A6BFC">
      <w:pPr>
        <w:widowControl w:val="0"/>
        <w:suppressAutoHyphens/>
        <w:autoSpaceDE w:val="0"/>
        <w:spacing w:after="0" w:line="240" w:lineRule="auto"/>
        <w:jc w:val="right"/>
        <w:rPr>
          <w:rFonts w:ascii="Tahoma" w:eastAsia="Times New Roman" w:hAnsi="Tahoma" w:cs="Tahoma"/>
          <w:bCs/>
          <w:i/>
          <w:sz w:val="20"/>
          <w:szCs w:val="20"/>
          <w:lang w:eastAsia="zh-CN"/>
        </w:rPr>
      </w:pPr>
    </w:p>
    <w:p w14:paraId="2036064B" w14:textId="77777777" w:rsidR="002A6BFC" w:rsidRPr="00953B7F" w:rsidRDefault="002A6BFC" w:rsidP="002A6BFC">
      <w:pPr>
        <w:widowControl w:val="0"/>
        <w:suppressAutoHyphens/>
        <w:autoSpaceDE w:val="0"/>
        <w:spacing w:after="0" w:line="240" w:lineRule="auto"/>
        <w:jc w:val="right"/>
        <w:rPr>
          <w:rFonts w:ascii="Tahoma" w:eastAsia="Times New Roman" w:hAnsi="Tahoma" w:cs="Tahoma"/>
          <w:bCs/>
          <w:i/>
          <w:sz w:val="20"/>
          <w:szCs w:val="20"/>
          <w:lang w:eastAsia="zh-CN"/>
        </w:rPr>
      </w:pPr>
    </w:p>
    <w:p w14:paraId="4B31AA6E" w14:textId="77777777" w:rsidR="002A6BFC" w:rsidRPr="00953B7F" w:rsidRDefault="002A6BFC" w:rsidP="00AC1256">
      <w:pPr>
        <w:autoSpaceDE w:val="0"/>
        <w:rPr>
          <w:rFonts w:ascii="Calibri" w:hAnsi="Calibri" w:cs="Calibri"/>
          <w:b/>
        </w:rPr>
      </w:pPr>
    </w:p>
    <w:sectPr w:rsidR="002A6BFC" w:rsidRPr="00953B7F" w:rsidSect="003308CD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701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DD54C" w14:textId="77777777" w:rsidR="003308CD" w:rsidRDefault="003308CD">
      <w:pPr>
        <w:spacing w:after="0" w:line="240" w:lineRule="auto"/>
      </w:pPr>
      <w:r>
        <w:separator/>
      </w:r>
    </w:p>
  </w:endnote>
  <w:endnote w:type="continuationSeparator" w:id="0">
    <w:p w14:paraId="128DE9D0" w14:textId="77777777" w:rsidR="003308CD" w:rsidRDefault="00330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lbany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3190671"/>
      <w:docPartObj>
        <w:docPartGallery w:val="Page Numbers (Bottom of Page)"/>
        <w:docPartUnique/>
      </w:docPartObj>
    </w:sdtPr>
    <w:sdtContent>
      <w:p w14:paraId="6E32402E" w14:textId="77777777" w:rsidR="00C946A3" w:rsidRDefault="00C946A3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1C26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14:paraId="18D50E23" w14:textId="77777777" w:rsidR="00C946A3" w:rsidRDefault="00C946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AF5B6" w14:textId="77777777" w:rsidR="00C946A3" w:rsidRDefault="00C946A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07A5" w14:textId="77777777" w:rsidR="00C946A3" w:rsidRPr="00AC1256" w:rsidRDefault="00C946A3" w:rsidP="00AC1256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233C" w14:textId="77777777" w:rsidR="00C946A3" w:rsidRDefault="00C946A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F030C" w14:textId="77777777" w:rsidR="003308CD" w:rsidRDefault="003308CD">
      <w:pPr>
        <w:spacing w:after="0" w:line="240" w:lineRule="auto"/>
      </w:pPr>
      <w:r>
        <w:separator/>
      </w:r>
    </w:p>
  </w:footnote>
  <w:footnote w:type="continuationSeparator" w:id="0">
    <w:p w14:paraId="4BCE6AE5" w14:textId="77777777" w:rsidR="003308CD" w:rsidRDefault="003308CD">
      <w:pPr>
        <w:spacing w:after="0" w:line="240" w:lineRule="auto"/>
      </w:pPr>
      <w:r>
        <w:continuationSeparator/>
      </w:r>
    </w:p>
  </w:footnote>
  <w:footnote w:id="1">
    <w:p w14:paraId="5043F351" w14:textId="77777777" w:rsidR="00C946A3" w:rsidRDefault="00C946A3" w:rsidP="008929A7">
      <w:r>
        <w:rPr>
          <w:rStyle w:val="Znakiprzypiswdolnych"/>
          <w:rFonts w:ascii="Tahoma" w:hAnsi="Tahoma"/>
        </w:rPr>
        <w:footnoteRef/>
      </w:r>
      <w:r>
        <w:br w:type="page"/>
      </w:r>
      <w:r>
        <w:rPr>
          <w:rFonts w:ascii="Arial Narrow" w:hAnsi="Arial Narrow" w:cs="Arial Narrow"/>
        </w:rPr>
        <w:tab/>
        <w:t xml:space="preserve"> </w:t>
      </w:r>
      <w:r>
        <w:rPr>
          <w:rFonts w:ascii="Tahoma" w:hAnsi="Tahoma" w:cs="Tahoma"/>
          <w:sz w:val="16"/>
          <w:szCs w:val="16"/>
        </w:rPr>
        <w:t xml:space="preserve">W wypadku gdy ofertę składa wykonawca zagraniczny wartość netto będzie równa wartości brutto, gdyż zgodnie z przepisami o podatku od towarów i usług w zakresie  dotyczącym wewnątrzwspólnotowego nabycia towarów, zapłata podatku VAT będzie obowiązkiem Zamawiającego do 14 dni od wystawienia faktury VAT przez Wykonawcę zgodnie z obwiązującymi przepisami prawa. W takcie oceny ofert dla zachowania zasady konkurencyjności i równych szans do wartości netto oferty zostanie doliczony podatek VAT wg stawki obowiązującej w kraju. </w:t>
      </w:r>
    </w:p>
  </w:footnote>
  <w:footnote w:id="2">
    <w:p w14:paraId="59DA53A0" w14:textId="77777777" w:rsidR="00C946A3" w:rsidRDefault="00C946A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0455">
        <w:rPr>
          <w:rFonts w:ascii="Calibri Light" w:hAnsi="Calibri Light" w:cs="Calibri Light"/>
          <w:color w:val="000000"/>
          <w:sz w:val="18"/>
          <w:szCs w:val="18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(tj. Dz. Urz. UE L 119 z 04.05.2016 r., str. 1).</w:t>
      </w:r>
    </w:p>
  </w:footnote>
  <w:footnote w:id="3">
    <w:p w14:paraId="27C6FBDD" w14:textId="77777777" w:rsidR="00C946A3" w:rsidRDefault="00C946A3" w:rsidP="00B77C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b/>
          <w:i/>
        </w:rPr>
        <w:t>Niniejsze zobowiązanie (należy dołączyć do oferty – jeżeli dotyczy) wypełnia podmiot trzeci w przypadku, gdy Wykonawca polega na jego zasobach w celu wykazania warunku dysponowania zasobami technicznymi lub zawodowymi. 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jest zobowiązany dołączyć do oferty.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5B904" w14:textId="1288DCCD" w:rsidR="00C946A3" w:rsidRPr="00BF1D67" w:rsidRDefault="00C946A3" w:rsidP="00BF1D67">
    <w:pPr>
      <w:pStyle w:val="Nagwek10"/>
      <w:pBdr>
        <w:bottom w:val="single" w:sz="4" w:space="1" w:color="000000"/>
      </w:pBdr>
      <w:ind w:right="360"/>
      <w:rPr>
        <w:rFonts w:ascii="Tahoma" w:hAnsi="Tahoma" w:cs="Tahoma"/>
        <w:b w:val="0"/>
        <w:color w:val="0000FF"/>
        <w:sz w:val="20"/>
      </w:rPr>
    </w:pPr>
    <w:r w:rsidRPr="00BF1D67">
      <w:rPr>
        <w:rFonts w:ascii="Tahoma" w:hAnsi="Tahoma" w:cs="Tahoma"/>
        <w:color w:val="0000FF"/>
        <w:sz w:val="20"/>
      </w:rPr>
      <w:t xml:space="preserve">Znak sprawy: </w:t>
    </w:r>
    <w:r w:rsidRPr="00BF1D67">
      <w:rPr>
        <w:rFonts w:ascii="Tahoma" w:hAnsi="Tahoma" w:cs="Tahoma"/>
        <w:b w:val="0"/>
        <w:color w:val="0000FF"/>
        <w:sz w:val="20"/>
      </w:rPr>
      <w:t>271/</w:t>
    </w:r>
    <w:r w:rsidR="00877CB9">
      <w:rPr>
        <w:rFonts w:ascii="Tahoma" w:hAnsi="Tahoma" w:cs="Tahoma"/>
        <w:b w:val="0"/>
        <w:color w:val="0000FF"/>
        <w:sz w:val="20"/>
      </w:rPr>
      <w:t>4/2024</w:t>
    </w:r>
    <w:r w:rsidRPr="00BF1D67">
      <w:rPr>
        <w:rFonts w:ascii="Tahoma" w:hAnsi="Tahoma" w:cs="Tahoma"/>
        <w:b w:val="0"/>
        <w:color w:val="0000FF"/>
        <w:sz w:val="20"/>
      </w:rPr>
      <w:tab/>
    </w:r>
    <w:r w:rsidRPr="00BF1D67">
      <w:rPr>
        <w:rFonts w:ascii="Tahoma" w:hAnsi="Tahoma" w:cs="Tahoma"/>
        <w:b w:val="0"/>
        <w:color w:val="0000FF"/>
        <w:sz w:val="20"/>
      </w:rPr>
      <w:tab/>
    </w:r>
    <w:r w:rsidRPr="00BF1D67">
      <w:rPr>
        <w:rFonts w:ascii="Tahoma" w:hAnsi="Tahoma" w:cs="Tahoma"/>
        <w:b w:val="0"/>
        <w:color w:val="0000FF"/>
        <w:sz w:val="20"/>
      </w:rPr>
      <w:tab/>
    </w:r>
    <w:r w:rsidRPr="00BF1D67">
      <w:rPr>
        <w:rFonts w:ascii="Tahoma" w:hAnsi="Tahoma" w:cs="Tahoma"/>
        <w:b w:val="0"/>
        <w:color w:val="0000FF"/>
        <w:sz w:val="20"/>
      </w:rPr>
      <w:tab/>
    </w:r>
    <w:r w:rsidRPr="00BF1D67">
      <w:rPr>
        <w:rFonts w:ascii="Tahoma" w:hAnsi="Tahoma" w:cs="Tahoma"/>
        <w:b w:val="0"/>
        <w:color w:val="0000FF"/>
        <w:sz w:val="20"/>
      </w:rPr>
      <w:tab/>
    </w:r>
    <w:r w:rsidRPr="00BF1D67">
      <w:rPr>
        <w:rFonts w:ascii="Tahoma" w:hAnsi="Tahoma" w:cs="Tahoma"/>
        <w:b w:val="0"/>
        <w:color w:val="0000FF"/>
        <w:sz w:val="20"/>
      </w:rPr>
      <w:tab/>
      <w:t>Gmina Lubenia</w:t>
    </w:r>
  </w:p>
  <w:p w14:paraId="3A47B110" w14:textId="77777777" w:rsidR="00C946A3" w:rsidRDefault="00C946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A6BB5" w14:textId="77777777" w:rsidR="00C946A3" w:rsidRDefault="00C946A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E27C4" w14:textId="77777777" w:rsidR="00C946A3" w:rsidRDefault="00C946A3">
    <w:pPr>
      <w:pStyle w:val="Nagwek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  <w:rPr>
        <w:rFonts w:ascii="Tahoma" w:hAnsi="Tahoma" w:cs="Tahoma"/>
        <w:color w:val="0000FF"/>
        <w:sz w:val="16"/>
        <w:szCs w:val="16"/>
      </w:rPr>
    </w:pPr>
  </w:p>
  <w:p w14:paraId="70085D72" w14:textId="3E8354A6" w:rsidR="00C946A3" w:rsidRDefault="00C946A3">
    <w:pPr>
      <w:pStyle w:val="Nagwek"/>
      <w:pBdr>
        <w:top w:val="none" w:sz="0" w:space="0" w:color="000000"/>
        <w:left w:val="none" w:sz="0" w:space="0" w:color="000000"/>
        <w:bottom w:val="single" w:sz="4" w:space="1" w:color="000000"/>
        <w:right w:val="none" w:sz="0" w:space="0" w:color="000000"/>
      </w:pBdr>
      <w:jc w:val="center"/>
    </w:pPr>
    <w:r>
      <w:rPr>
        <w:rFonts w:ascii="Tahoma" w:hAnsi="Tahoma" w:cs="Tahoma"/>
        <w:color w:val="0000FF"/>
        <w:sz w:val="16"/>
        <w:szCs w:val="16"/>
      </w:rPr>
      <w:t xml:space="preserve">Znak sprawy: </w:t>
    </w:r>
    <w:r>
      <w:rPr>
        <w:rFonts w:ascii="Tahoma" w:hAnsi="Tahoma" w:cs="Tahoma"/>
        <w:b/>
        <w:color w:val="0000FF"/>
        <w:sz w:val="16"/>
        <w:szCs w:val="16"/>
      </w:rPr>
      <w:t>271/</w:t>
    </w:r>
    <w:r w:rsidR="0002544C">
      <w:rPr>
        <w:rFonts w:ascii="Tahoma" w:hAnsi="Tahoma" w:cs="Tahoma"/>
        <w:b/>
        <w:color w:val="0000FF"/>
        <w:sz w:val="16"/>
        <w:szCs w:val="16"/>
      </w:rPr>
      <w:t>4/2024</w:t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</w:r>
    <w:r>
      <w:rPr>
        <w:rFonts w:ascii="Tahoma" w:hAnsi="Tahoma" w:cs="Tahoma"/>
        <w:b/>
        <w:color w:val="0000FF"/>
        <w:sz w:val="16"/>
        <w:szCs w:val="16"/>
      </w:rPr>
      <w:tab/>
      <w:t>Gmina Lubenia</w:t>
    </w:r>
  </w:p>
  <w:p w14:paraId="0BF5D70D" w14:textId="77777777" w:rsidR="00C946A3" w:rsidRDefault="00C946A3">
    <w:pPr>
      <w:pStyle w:val="Nagwek"/>
      <w:tabs>
        <w:tab w:val="left" w:pos="1725"/>
      </w:tabs>
    </w:pP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7E630" w14:textId="77777777" w:rsidR="00C946A3" w:rsidRDefault="00C946A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7295D2C"/>
    <w:multiLevelType w:val="hybridMultilevel"/>
    <w:tmpl w:val="51521AE2"/>
    <w:lvl w:ilvl="0" w:tplc="1A021012">
      <w:start w:val="1"/>
      <w:numFmt w:val="decimal"/>
      <w:lvlText w:val="%1."/>
      <w:lvlJc w:val="left"/>
      <w:rPr>
        <w:rFonts w:asciiTheme="majorHAnsi" w:eastAsiaTheme="minorHAnsi" w:hAnsiTheme="majorHAnsi" w:cstheme="majorHAnsi" w:hint="default"/>
      </w:rPr>
    </w:lvl>
    <w:lvl w:ilvl="1" w:tplc="04150011">
      <w:start w:val="1"/>
      <w:numFmt w:val="decimal"/>
      <w:lvlText w:val="%2)"/>
      <w:lvlJc w:val="left"/>
    </w:lvl>
    <w:lvl w:ilvl="2" w:tplc="5306733E">
      <w:start w:val="1"/>
      <w:numFmt w:val="lowerLetter"/>
      <w:lvlText w:val="%3)"/>
      <w:lvlJc w:val="left"/>
      <w:rPr>
        <w:rFonts w:hint="default"/>
        <w:sz w:val="20"/>
      </w:rPr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1">
      <w:start w:val="1"/>
      <w:numFmt w:val="decimal"/>
      <w:pStyle w:val="Nagwek2"/>
      <w:lvlText w:val="%2."/>
      <w:lvlJc w:val="left"/>
      <w:pPr>
        <w:tabs>
          <w:tab w:val="num" w:pos="1080"/>
        </w:tabs>
        <w:ind w:left="1080" w:hanging="360"/>
      </w:pPr>
      <w:rPr>
        <w:rFonts w:ascii="Wingdings" w:hAnsi="Wingdings" w:cs="Wingding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4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ahoma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A"/>
    <w:multiLevelType w:val="multilevel"/>
    <w:tmpl w:val="0000000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i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ahoma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000000B"/>
    <w:multiLevelType w:val="singleLevel"/>
    <w:tmpl w:val="FB7C6190"/>
    <w:name w:val="WW8Num11"/>
    <w:lvl w:ilvl="0">
      <w:start w:val="1"/>
      <w:numFmt w:val="decimal"/>
      <w:lvlText w:val="%1."/>
      <w:lvlJc w:val="left"/>
      <w:pPr>
        <w:ind w:left="1440" w:hanging="360"/>
      </w:pPr>
      <w:rPr>
        <w:rFonts w:cs="Arial" w:hint="default"/>
      </w:rPr>
    </w:lvl>
  </w:abstractNum>
  <w:abstractNum w:abstractNumId="10" w15:restartNumberingAfterBreak="0">
    <w:nsid w:val="0000000C"/>
    <w:multiLevelType w:val="singleLevel"/>
    <w:tmpl w:val="957E8A14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sz w:val="20"/>
        <w:szCs w:val="20"/>
      </w:rPr>
    </w:lvl>
  </w:abstractNum>
  <w:abstractNum w:abstractNumId="11" w15:restartNumberingAfterBreak="0">
    <w:nsid w:val="0000000F"/>
    <w:multiLevelType w:val="multilevel"/>
    <w:tmpl w:val="0000000F"/>
    <w:name w:val="WW8Num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0"/>
    <w:multiLevelType w:val="multilevel"/>
    <w:tmpl w:val="9850A1BC"/>
    <w:name w:val="WW8Num20"/>
    <w:lvl w:ilvl="0">
      <w:start w:val="1"/>
      <w:numFmt w:val="decimal"/>
      <w:lvlText w:val="%1."/>
      <w:lvlJc w:val="left"/>
      <w:pPr>
        <w:tabs>
          <w:tab w:val="num" w:pos="-363"/>
        </w:tabs>
        <w:ind w:left="357" w:hanging="360"/>
      </w:pPr>
    </w:lvl>
    <w:lvl w:ilvl="1">
      <w:start w:val="1"/>
      <w:numFmt w:val="decimal"/>
      <w:lvlText w:val="%2)"/>
      <w:lvlJc w:val="left"/>
      <w:pPr>
        <w:tabs>
          <w:tab w:val="num" w:pos="-363"/>
        </w:tabs>
        <w:ind w:left="848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797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17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37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57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77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397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17" w:hanging="180"/>
      </w:pPr>
    </w:lvl>
  </w:abstractNum>
  <w:abstractNum w:abstractNumId="13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ascii="Arial" w:hAnsi="Arial" w:cs="Times New Roman"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58"/>
        </w:tabs>
        <w:ind w:left="1258" w:hanging="720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720"/>
      </w:pPr>
    </w:lvl>
    <w:lvl w:ilvl="3">
      <w:start w:val="1"/>
      <w:numFmt w:val="decimal"/>
      <w:lvlText w:val="%1.%2.%3.%4."/>
      <w:lvlJc w:val="left"/>
      <w:pPr>
        <w:tabs>
          <w:tab w:val="num" w:pos="2694"/>
        </w:tabs>
        <w:ind w:left="2694" w:hanging="1080"/>
      </w:pPr>
    </w:lvl>
    <w:lvl w:ilvl="4">
      <w:start w:val="1"/>
      <w:numFmt w:val="decimal"/>
      <w:lvlText w:val="%1.%2.%3.%4.%5."/>
      <w:lvlJc w:val="left"/>
      <w:pPr>
        <w:tabs>
          <w:tab w:val="num" w:pos="3232"/>
        </w:tabs>
        <w:ind w:left="3232" w:hanging="1080"/>
      </w:pPr>
    </w:lvl>
    <w:lvl w:ilvl="5">
      <w:start w:val="1"/>
      <w:numFmt w:val="decimal"/>
      <w:lvlText w:val="%1.%2.%3.%4.%5.%6."/>
      <w:lvlJc w:val="left"/>
      <w:pPr>
        <w:tabs>
          <w:tab w:val="num" w:pos="4130"/>
        </w:tabs>
        <w:ind w:left="41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028"/>
        </w:tabs>
        <w:ind w:left="502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5566"/>
        </w:tabs>
        <w:ind w:left="556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464"/>
        </w:tabs>
        <w:ind w:left="6464" w:hanging="2160"/>
      </w:pPr>
    </w:lvl>
  </w:abstractNum>
  <w:abstractNum w:abstractNumId="14" w15:restartNumberingAfterBreak="0">
    <w:nsid w:val="00000015"/>
    <w:multiLevelType w:val="multilevel"/>
    <w:tmpl w:val="8E40C8D2"/>
    <w:name w:val="WW8Num21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)"/>
      <w:lvlJc w:val="left"/>
      <w:pPr>
        <w:tabs>
          <w:tab w:val="num" w:pos="647"/>
        </w:tabs>
        <w:ind w:left="647" w:hanging="363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2444"/>
        </w:tabs>
        <w:ind w:left="2444" w:hanging="720"/>
      </w:pPr>
      <w:rPr>
        <w:rFonts w:ascii="Wingdings" w:hAnsi="Wingdings" w:cs="Wingdings" w:hint="default"/>
      </w:rPr>
    </w:lvl>
    <w:lvl w:ilvl="3">
      <w:start w:val="1"/>
      <w:numFmt w:val="decimal"/>
      <w:lvlText w:val="%1.%2.%3.%4"/>
      <w:lvlJc w:val="left"/>
      <w:pPr>
        <w:tabs>
          <w:tab w:val="num" w:pos="3164"/>
        </w:tabs>
        <w:ind w:left="3164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4244"/>
        </w:tabs>
        <w:ind w:left="42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64"/>
        </w:tabs>
        <w:ind w:left="49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044"/>
        </w:tabs>
        <w:ind w:left="60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4"/>
        </w:tabs>
        <w:ind w:left="67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44"/>
        </w:tabs>
        <w:ind w:left="7844" w:hanging="1800"/>
      </w:pPr>
      <w:rPr>
        <w:rFonts w:hint="default"/>
      </w:rPr>
    </w:lvl>
  </w:abstractNum>
  <w:abstractNum w:abstractNumId="15" w15:restartNumberingAfterBreak="0">
    <w:nsid w:val="00000016"/>
    <w:multiLevelType w:val="multilevel"/>
    <w:tmpl w:val="A40E49BE"/>
    <w:name w:val="WW8Num22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</w:lvl>
    <w:lvl w:ilvl="1">
      <w:start w:val="1"/>
      <w:numFmt w:val="bullet"/>
      <w:lvlText w:val=""/>
      <w:lvlJc w:val="left"/>
      <w:pPr>
        <w:tabs>
          <w:tab w:val="num" w:pos="1267"/>
        </w:tabs>
        <w:ind w:left="1267" w:hanging="187"/>
      </w:pPr>
      <w:rPr>
        <w:rFonts w:ascii="Symbol" w:hAnsi="Symbol" w:cs="Arial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405"/>
        </w:tabs>
        <w:ind w:left="405" w:hanging="405"/>
      </w:pPr>
    </w:lvl>
  </w:abstractNum>
  <w:abstractNum w:abstractNumId="17" w15:restartNumberingAfterBreak="0">
    <w:nsid w:val="00000018"/>
    <w:multiLevelType w:val="singleLevel"/>
    <w:tmpl w:val="22FC8578"/>
    <w:lvl w:ilvl="0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sz w:val="20"/>
        <w:szCs w:val="20"/>
      </w:rPr>
    </w:lvl>
  </w:abstractNum>
  <w:abstractNum w:abstractNumId="18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</w:rPr>
    </w:lvl>
  </w:abstractNum>
  <w:abstractNum w:abstractNumId="19" w15:restartNumberingAfterBreak="0">
    <w:nsid w:val="0000001A"/>
    <w:multiLevelType w:val="singleLevel"/>
    <w:tmpl w:val="E09EA808"/>
    <w:lvl w:ilvl="0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</w:abstractNum>
  <w:abstractNum w:abstractNumId="20" w15:restartNumberingAfterBreak="0">
    <w:nsid w:val="0000001D"/>
    <w:multiLevelType w:val="singleLevel"/>
    <w:tmpl w:val="0000001D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23"/>
    <w:multiLevelType w:val="multilevel"/>
    <w:tmpl w:val="00000023"/>
    <w:name w:val="WW8Num39"/>
    <w:lvl w:ilvl="0">
      <w:start w:val="1"/>
      <w:numFmt w:val="decimal"/>
      <w:lvlText w:val="%1"/>
      <w:lvlJc w:val="left"/>
      <w:pPr>
        <w:tabs>
          <w:tab w:val="num" w:pos="708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ahoma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24"/>
    <w:multiLevelType w:val="singleLevel"/>
    <w:tmpl w:val="00000024"/>
    <w:name w:val="WW8Num4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00000026"/>
    <w:multiLevelType w:val="multilevel"/>
    <w:tmpl w:val="0000002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ahom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5" w15:restartNumberingAfterBreak="0">
    <w:nsid w:val="00000029"/>
    <w:multiLevelType w:val="singleLevel"/>
    <w:tmpl w:val="00000029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6" w15:restartNumberingAfterBreak="0">
    <w:nsid w:val="0000002B"/>
    <w:multiLevelType w:val="multilevel"/>
    <w:tmpl w:val="0000002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D"/>
    <w:multiLevelType w:val="singleLevel"/>
    <w:tmpl w:val="4F18D38A"/>
    <w:name w:val="WW8Num45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</w:abstractNum>
  <w:abstractNum w:abstractNumId="28" w15:restartNumberingAfterBreak="0">
    <w:nsid w:val="0000002E"/>
    <w:multiLevelType w:val="singleLevel"/>
    <w:tmpl w:val="0000002E"/>
    <w:name w:val="WW8Num4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Arial"/>
        <w:color w:val="000000"/>
        <w:spacing w:val="-3"/>
        <w:sz w:val="22"/>
        <w:szCs w:val="22"/>
        <w:shd w:val="clear" w:color="auto" w:fill="FFFFFF"/>
      </w:rPr>
    </w:lvl>
  </w:abstractNum>
  <w:abstractNum w:abstractNumId="29" w15:restartNumberingAfterBreak="0">
    <w:nsid w:val="00000030"/>
    <w:multiLevelType w:val="singleLevel"/>
    <w:tmpl w:val="00000030"/>
    <w:name w:val="WW8Num4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00000032"/>
    <w:multiLevelType w:val="multilevel"/>
    <w:tmpl w:val="000000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ahoma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0000033"/>
    <w:multiLevelType w:val="multilevel"/>
    <w:tmpl w:val="0000003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ahoma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77" w:hanging="357"/>
      </w:pPr>
    </w:lvl>
    <w:lvl w:ilvl="2">
      <w:start w:val="1"/>
      <w:numFmt w:val="bullet"/>
      <w:lvlText w:val="-"/>
      <w:lvlJc w:val="left"/>
      <w:pPr>
        <w:tabs>
          <w:tab w:val="num" w:pos="1437"/>
        </w:tabs>
        <w:ind w:left="1247" w:hanging="17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35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00000035"/>
    <w:multiLevelType w:val="multilevel"/>
    <w:tmpl w:val="000000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36"/>
    <w:multiLevelType w:val="multilevel"/>
    <w:tmpl w:val="27B6E348"/>
    <w:lvl w:ilvl="0">
      <w:start w:val="1"/>
      <w:numFmt w:val="decimal"/>
      <w:lvlText w:val="%1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ahoma"/>
        <w:sz w:val="20"/>
        <w:szCs w:val="20"/>
        <w:lang w:eastAsia="pl-PL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cs="Tahoma" w:hint="default"/>
        <w:sz w:val="20"/>
        <w:szCs w:val="20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0000037"/>
    <w:multiLevelType w:val="singleLevel"/>
    <w:tmpl w:val="6BB8D3EC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Arial"/>
        <w:color w:val="000000"/>
        <w:sz w:val="22"/>
        <w:szCs w:val="22"/>
      </w:rPr>
    </w:lvl>
  </w:abstractNum>
  <w:abstractNum w:abstractNumId="36" w15:restartNumberingAfterBreak="0">
    <w:nsid w:val="00000039"/>
    <w:multiLevelType w:val="multilevel"/>
    <w:tmpl w:val="00000039"/>
    <w:lvl w:ilvl="0">
      <w:start w:val="1"/>
      <w:numFmt w:val="decimal"/>
      <w:lvlText w:val="%1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0000003A"/>
    <w:multiLevelType w:val="multilevel"/>
    <w:tmpl w:val="000000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Tahoma" w:hAnsi="Tahoma" w:cs="Tahoma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0000003C"/>
    <w:multiLevelType w:val="multilevel"/>
    <w:tmpl w:val="BE5AFA2C"/>
    <w:name w:val="WW8Num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00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ascii="Arial" w:hAnsi="Arial" w:cs="Arial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Arial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Arial"/>
        <w:sz w:val="22"/>
        <w:szCs w:val="22"/>
      </w:rPr>
    </w:lvl>
  </w:abstractNum>
  <w:abstractNum w:abstractNumId="39" w15:restartNumberingAfterBreak="0">
    <w:nsid w:val="0000004D"/>
    <w:multiLevelType w:val="multilevel"/>
    <w:tmpl w:val="F31C2C42"/>
    <w:name w:val="WW8Num77"/>
    <w:lvl w:ilvl="0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webHidden w:val="0"/>
        <w:color w:val="000000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 w15:restartNumberingAfterBreak="0">
    <w:nsid w:val="00000050"/>
    <w:multiLevelType w:val="multilevel"/>
    <w:tmpl w:val="5CE2E0FC"/>
    <w:name w:val="WW8Num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bCs/>
        <w:color w:val="auto"/>
        <w:sz w:val="20"/>
        <w:szCs w:val="20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00000054"/>
    <w:multiLevelType w:val="multilevel"/>
    <w:tmpl w:val="ADD655E6"/>
    <w:name w:val="WW8Num8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Arial" w:hAnsi="Arial" w:cs="Arial"/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021C085A"/>
    <w:multiLevelType w:val="hybridMultilevel"/>
    <w:tmpl w:val="77D0D2A4"/>
    <w:lvl w:ilvl="0" w:tplc="000000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0000021">
      <w:start w:val="1"/>
      <w:numFmt w:val="decimal"/>
      <w:lvlText w:val="%2)"/>
      <w:lvlJc w:val="left"/>
      <w:pPr>
        <w:ind w:left="1080" w:hanging="360"/>
      </w:pPr>
      <w:rPr>
        <w:rFonts w:eastAsia="ArialMT" w:cs="Times New Roman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02423CFE"/>
    <w:multiLevelType w:val="hybridMultilevel"/>
    <w:tmpl w:val="4AECCE32"/>
    <w:lvl w:ilvl="0" w:tplc="DB1C3C92">
      <w:start w:val="1"/>
      <w:numFmt w:val="decimal"/>
      <w:lvlText w:val="%1."/>
      <w:lvlJc w:val="left"/>
      <w:rPr>
        <w:rFonts w:asciiTheme="majorHAnsi" w:eastAsiaTheme="minorHAnsi" w:hAnsiTheme="majorHAnsi" w:cstheme="majorHAnsi" w:hint="default"/>
        <w:i w:val="0"/>
        <w:i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0415001B">
      <w:start w:val="1"/>
      <w:numFmt w:val="lowerRoman"/>
      <w:lvlText w:val="%4."/>
      <w:lvlJc w:val="righ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026628BA"/>
    <w:multiLevelType w:val="hybridMultilevel"/>
    <w:tmpl w:val="5D805F2C"/>
    <w:lvl w:ilvl="0" w:tplc="04150011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33A70FC"/>
    <w:multiLevelType w:val="hybridMultilevel"/>
    <w:tmpl w:val="6C4E67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038B2452"/>
    <w:multiLevelType w:val="multilevel"/>
    <w:tmpl w:val="000000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4A13648"/>
    <w:multiLevelType w:val="hybridMultilevel"/>
    <w:tmpl w:val="1ACECAC8"/>
    <w:lvl w:ilvl="0" w:tplc="FFFFFFFF">
      <w:start w:val="1"/>
      <w:numFmt w:val="decimal"/>
      <w:lvlText w:val="%1."/>
      <w:lvlJc w:val="left"/>
      <w:rPr>
        <w:rFonts w:asciiTheme="majorHAnsi" w:eastAsiaTheme="minorHAnsi" w:hAnsiTheme="majorHAnsi" w:cstheme="majorHAnsi" w:hint="default"/>
      </w:r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  <w:rPr>
        <w:rFonts w:hint="default"/>
        <w:sz w:val="20"/>
      </w:rPr>
    </w:lvl>
    <w:lvl w:ilvl="3" w:tplc="FC40A562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9" w15:restartNumberingAfterBreak="0">
    <w:nsid w:val="05A36E24"/>
    <w:multiLevelType w:val="hybridMultilevel"/>
    <w:tmpl w:val="CDD62268"/>
    <w:lvl w:ilvl="0" w:tplc="638EA6EE">
      <w:start w:val="1"/>
      <w:numFmt w:val="decimal"/>
      <w:lvlText w:val="%1."/>
      <w:lvlJc w:val="left"/>
      <w:pPr>
        <w:ind w:left="720" w:hanging="360"/>
      </w:pPr>
      <w:rPr>
        <w:rFonts w:ascii="Tahoma" w:hAnsi="Tahoma" w:cs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6F801F6"/>
    <w:multiLevelType w:val="hybridMultilevel"/>
    <w:tmpl w:val="ACC0BA8E"/>
    <w:lvl w:ilvl="0" w:tplc="04150011">
      <w:start w:val="1"/>
      <w:numFmt w:val="decimal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51" w15:restartNumberingAfterBreak="0">
    <w:nsid w:val="082C3FD6"/>
    <w:multiLevelType w:val="hybridMultilevel"/>
    <w:tmpl w:val="211A5A90"/>
    <w:lvl w:ilvl="0" w:tplc="3D3EEBE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086253BC"/>
    <w:multiLevelType w:val="hybridMultilevel"/>
    <w:tmpl w:val="66BA69C2"/>
    <w:lvl w:ilvl="0" w:tplc="1BDE7860">
      <w:start w:val="1"/>
      <w:numFmt w:val="decimal"/>
      <w:lvlText w:val="%1."/>
      <w:lvlJc w:val="left"/>
      <w:pPr>
        <w:ind w:left="646" w:hanging="362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089E52FF"/>
    <w:multiLevelType w:val="singleLevel"/>
    <w:tmpl w:val="00000021"/>
    <w:lvl w:ilvl="0">
      <w:start w:val="1"/>
      <w:numFmt w:val="decimal"/>
      <w:lvlText w:val="%1)"/>
      <w:lvlJc w:val="left"/>
      <w:pPr>
        <w:ind w:left="720" w:hanging="360"/>
      </w:pPr>
      <w:rPr>
        <w:rFonts w:eastAsia="ArialMT" w:cs="Times New Roman" w:hint="default"/>
        <w:color w:val="000000"/>
        <w:sz w:val="20"/>
      </w:rPr>
    </w:lvl>
  </w:abstractNum>
  <w:abstractNum w:abstractNumId="54" w15:restartNumberingAfterBreak="0">
    <w:nsid w:val="096E77A8"/>
    <w:multiLevelType w:val="hybridMultilevel"/>
    <w:tmpl w:val="5C0E030E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0C0E3366"/>
    <w:multiLevelType w:val="hybridMultilevel"/>
    <w:tmpl w:val="1610A2DE"/>
    <w:lvl w:ilvl="0" w:tplc="B1BC0A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0F915568"/>
    <w:multiLevelType w:val="hybridMultilevel"/>
    <w:tmpl w:val="67A807DC"/>
    <w:name w:val="WW8Num253"/>
    <w:lvl w:ilvl="0" w:tplc="824032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0FB24F82"/>
    <w:multiLevelType w:val="hybridMultilevel"/>
    <w:tmpl w:val="D202336C"/>
    <w:name w:val="WW8Num112"/>
    <w:lvl w:ilvl="0" w:tplc="FB208A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4C57607"/>
    <w:multiLevelType w:val="hybridMultilevel"/>
    <w:tmpl w:val="FC120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4DC66CD"/>
    <w:multiLevelType w:val="hybridMultilevel"/>
    <w:tmpl w:val="8342FA0A"/>
    <w:lvl w:ilvl="0" w:tplc="B1BC0A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154408CB"/>
    <w:multiLevelType w:val="hybridMultilevel"/>
    <w:tmpl w:val="1CF2F236"/>
    <w:lvl w:ilvl="0" w:tplc="1BDE7860">
      <w:start w:val="1"/>
      <w:numFmt w:val="decimal"/>
      <w:lvlText w:val="%1."/>
      <w:lvlJc w:val="left"/>
      <w:pPr>
        <w:ind w:left="646" w:hanging="362"/>
      </w:pPr>
      <w:rPr>
        <w:rFonts w:hint="default"/>
      </w:rPr>
    </w:lvl>
    <w:lvl w:ilvl="1" w:tplc="00000021">
      <w:start w:val="1"/>
      <w:numFmt w:val="decimal"/>
      <w:lvlText w:val="%2)"/>
      <w:lvlJc w:val="left"/>
      <w:pPr>
        <w:ind w:left="1440" w:hanging="360"/>
      </w:pPr>
      <w:rPr>
        <w:rFonts w:eastAsia="ArialMT" w:cs="Times New Roman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5B33AAC"/>
    <w:multiLevelType w:val="multilevel"/>
    <w:tmpl w:val="FC7CC96E"/>
    <w:name w:val="WW8Num222"/>
    <w:lvl w:ilvl="0">
      <w:start w:val="1"/>
      <w:numFmt w:val="decimal"/>
      <w:lvlText w:val="%1.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267"/>
        </w:tabs>
        <w:ind w:left="1267" w:hanging="187"/>
      </w:pPr>
      <w:rPr>
        <w:rFonts w:ascii="Symbol" w:hAnsi="Symbol" w:cs="Aria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3" w15:restartNumberingAfterBreak="0">
    <w:nsid w:val="18123216"/>
    <w:multiLevelType w:val="hybridMultilevel"/>
    <w:tmpl w:val="6B90DB10"/>
    <w:lvl w:ilvl="0" w:tplc="F4420C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C84E75"/>
    <w:multiLevelType w:val="hybridMultilevel"/>
    <w:tmpl w:val="6BBC6420"/>
    <w:lvl w:ilvl="0" w:tplc="2D301454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bCs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B485A85"/>
    <w:multiLevelType w:val="hybridMultilevel"/>
    <w:tmpl w:val="C0760630"/>
    <w:lvl w:ilvl="0" w:tplc="04150011">
      <w:start w:val="1"/>
      <w:numFmt w:val="decimal"/>
      <w:lvlText w:val="%1)"/>
      <w:lvlJc w:val="left"/>
      <w:pPr>
        <w:ind w:left="1780" w:hanging="360"/>
      </w:pPr>
    </w:lvl>
    <w:lvl w:ilvl="1" w:tplc="04150019" w:tentative="1">
      <w:start w:val="1"/>
      <w:numFmt w:val="lowerLetter"/>
      <w:lvlText w:val="%2."/>
      <w:lvlJc w:val="left"/>
      <w:pPr>
        <w:ind w:left="2500" w:hanging="360"/>
      </w:pPr>
    </w:lvl>
    <w:lvl w:ilvl="2" w:tplc="0415001B" w:tentative="1">
      <w:start w:val="1"/>
      <w:numFmt w:val="lowerRoman"/>
      <w:lvlText w:val="%3."/>
      <w:lvlJc w:val="right"/>
      <w:pPr>
        <w:ind w:left="3220" w:hanging="180"/>
      </w:pPr>
    </w:lvl>
    <w:lvl w:ilvl="3" w:tplc="0415000F" w:tentative="1">
      <w:start w:val="1"/>
      <w:numFmt w:val="decimal"/>
      <w:lvlText w:val="%4."/>
      <w:lvlJc w:val="left"/>
      <w:pPr>
        <w:ind w:left="3940" w:hanging="360"/>
      </w:pPr>
    </w:lvl>
    <w:lvl w:ilvl="4" w:tplc="04150019" w:tentative="1">
      <w:start w:val="1"/>
      <w:numFmt w:val="lowerLetter"/>
      <w:lvlText w:val="%5."/>
      <w:lvlJc w:val="left"/>
      <w:pPr>
        <w:ind w:left="4660" w:hanging="360"/>
      </w:pPr>
    </w:lvl>
    <w:lvl w:ilvl="5" w:tplc="0415001B" w:tentative="1">
      <w:start w:val="1"/>
      <w:numFmt w:val="lowerRoman"/>
      <w:lvlText w:val="%6."/>
      <w:lvlJc w:val="right"/>
      <w:pPr>
        <w:ind w:left="5380" w:hanging="180"/>
      </w:pPr>
    </w:lvl>
    <w:lvl w:ilvl="6" w:tplc="0415000F" w:tentative="1">
      <w:start w:val="1"/>
      <w:numFmt w:val="decimal"/>
      <w:lvlText w:val="%7."/>
      <w:lvlJc w:val="left"/>
      <w:pPr>
        <w:ind w:left="6100" w:hanging="360"/>
      </w:pPr>
    </w:lvl>
    <w:lvl w:ilvl="7" w:tplc="04150019" w:tentative="1">
      <w:start w:val="1"/>
      <w:numFmt w:val="lowerLetter"/>
      <w:lvlText w:val="%8."/>
      <w:lvlJc w:val="left"/>
      <w:pPr>
        <w:ind w:left="6820" w:hanging="360"/>
      </w:pPr>
    </w:lvl>
    <w:lvl w:ilvl="8" w:tplc="0415001B" w:tentative="1">
      <w:start w:val="1"/>
      <w:numFmt w:val="lowerRoman"/>
      <w:lvlText w:val="%9."/>
      <w:lvlJc w:val="right"/>
      <w:pPr>
        <w:ind w:left="7540" w:hanging="180"/>
      </w:pPr>
    </w:lvl>
  </w:abstractNum>
  <w:abstractNum w:abstractNumId="66" w15:restartNumberingAfterBreak="0">
    <w:nsid w:val="1E9910A3"/>
    <w:multiLevelType w:val="hybridMultilevel"/>
    <w:tmpl w:val="C82A661C"/>
    <w:lvl w:ilvl="0" w:tplc="04150011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23692A47"/>
    <w:multiLevelType w:val="multilevel"/>
    <w:tmpl w:val="97A0762E"/>
    <w:name w:val="WW8Num1522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77" w:hanging="35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437"/>
        </w:tabs>
        <w:ind w:left="1247" w:hanging="170"/>
      </w:pPr>
      <w:rPr>
        <w:rFonts w:asci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24C66D16"/>
    <w:multiLevelType w:val="hybridMultilevel"/>
    <w:tmpl w:val="424474D0"/>
    <w:name w:val="WW8Num252"/>
    <w:lvl w:ilvl="0" w:tplc="F7E81202">
      <w:start w:val="6"/>
      <w:numFmt w:val="decimal"/>
      <w:lvlText w:val="%1."/>
      <w:lvlJc w:val="left"/>
      <w:pPr>
        <w:ind w:left="720" w:hanging="360"/>
      </w:pPr>
      <w:rPr>
        <w:rFonts w:cs="Arial" w:hint="default"/>
        <w:b w:val="0"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5946546"/>
    <w:multiLevelType w:val="hybridMultilevel"/>
    <w:tmpl w:val="189201B8"/>
    <w:lvl w:ilvl="0" w:tplc="5306733E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5A567AD"/>
    <w:multiLevelType w:val="hybridMultilevel"/>
    <w:tmpl w:val="6FB855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25A96CA7"/>
    <w:multiLevelType w:val="hybridMultilevel"/>
    <w:tmpl w:val="38B26740"/>
    <w:lvl w:ilvl="0" w:tplc="DB1C3C92">
      <w:start w:val="1"/>
      <w:numFmt w:val="decimal"/>
      <w:lvlText w:val="%1."/>
      <w:lvlJc w:val="left"/>
      <w:rPr>
        <w:rFonts w:asciiTheme="majorHAnsi" w:eastAsiaTheme="minorHAnsi" w:hAnsiTheme="majorHAnsi" w:cstheme="majorHAnsi" w:hint="default"/>
        <w:i w:val="0"/>
        <w:iCs/>
      </w:rPr>
    </w:lvl>
    <w:lvl w:ilvl="1" w:tplc="00000021">
      <w:start w:val="1"/>
      <w:numFmt w:val="decimal"/>
      <w:lvlText w:val="%2)"/>
      <w:lvlJc w:val="left"/>
      <w:rPr>
        <w:rFonts w:eastAsia="ArialMT" w:cs="Times New Roman"/>
        <w:color w:val="00000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2" w15:restartNumberingAfterBreak="0">
    <w:nsid w:val="25CD7479"/>
    <w:multiLevelType w:val="hybridMultilevel"/>
    <w:tmpl w:val="563EEE7C"/>
    <w:lvl w:ilvl="0" w:tplc="91366A04">
      <w:start w:val="1"/>
      <w:numFmt w:val="decimal"/>
      <w:lvlText w:val="%1)"/>
      <w:lvlJc w:val="left"/>
      <w:pPr>
        <w:tabs>
          <w:tab w:val="num" w:pos="964"/>
        </w:tabs>
        <w:ind w:left="96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37"/>
        </w:tabs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57"/>
        </w:tabs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77"/>
        </w:tabs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97"/>
        </w:tabs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17"/>
        </w:tabs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37"/>
        </w:tabs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57"/>
        </w:tabs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77"/>
        </w:tabs>
        <w:ind w:left="6877" w:hanging="180"/>
      </w:pPr>
    </w:lvl>
  </w:abstractNum>
  <w:abstractNum w:abstractNumId="7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9280E27"/>
    <w:multiLevelType w:val="hybridMultilevel"/>
    <w:tmpl w:val="16A89EAC"/>
    <w:lvl w:ilvl="0" w:tplc="9F66B6A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A566E79"/>
    <w:multiLevelType w:val="hybridMultilevel"/>
    <w:tmpl w:val="4E64D66C"/>
    <w:lvl w:ilvl="0" w:tplc="B1BC0A3C">
      <w:start w:val="1"/>
      <w:numFmt w:val="decimal"/>
      <w:lvlText w:val="%1."/>
      <w:lvlJc w:val="left"/>
      <w:pPr>
        <w:ind w:left="363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76" w15:restartNumberingAfterBreak="0">
    <w:nsid w:val="2B5D3EDB"/>
    <w:multiLevelType w:val="hybridMultilevel"/>
    <w:tmpl w:val="36387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B7E2DE3"/>
    <w:multiLevelType w:val="hybridMultilevel"/>
    <w:tmpl w:val="0FE064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FBC6AA2"/>
    <w:multiLevelType w:val="hybridMultilevel"/>
    <w:tmpl w:val="543850AA"/>
    <w:lvl w:ilvl="0" w:tplc="B1BC0A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FF33756"/>
    <w:multiLevelType w:val="hybridMultilevel"/>
    <w:tmpl w:val="5FE69686"/>
    <w:lvl w:ilvl="0" w:tplc="5306733E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0851091"/>
    <w:multiLevelType w:val="hybridMultilevel"/>
    <w:tmpl w:val="B9CA290E"/>
    <w:lvl w:ilvl="0" w:tplc="000000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5306733E">
      <w:start w:val="1"/>
      <w:numFmt w:val="lowerLetter"/>
      <w:lvlText w:val="%2)"/>
      <w:lvlJc w:val="left"/>
      <w:pPr>
        <w:ind w:left="1080" w:hanging="360"/>
      </w:pPr>
      <w:rPr>
        <w:rFonts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 w15:restartNumberingAfterBreak="0">
    <w:nsid w:val="30E577E3"/>
    <w:multiLevelType w:val="hybridMultilevel"/>
    <w:tmpl w:val="3F90E726"/>
    <w:lvl w:ilvl="0" w:tplc="F4420C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318E4B43"/>
    <w:multiLevelType w:val="multilevel"/>
    <w:tmpl w:val="642A01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3" w15:restartNumberingAfterBreak="0">
    <w:nsid w:val="33987CF3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4" w15:restartNumberingAfterBreak="0">
    <w:nsid w:val="34B70E82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85" w15:restartNumberingAfterBreak="0">
    <w:nsid w:val="35680B32"/>
    <w:multiLevelType w:val="hybridMultilevel"/>
    <w:tmpl w:val="B6A675D6"/>
    <w:lvl w:ilvl="0" w:tplc="D094636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5B93F5E"/>
    <w:multiLevelType w:val="hybridMultilevel"/>
    <w:tmpl w:val="AD786D1A"/>
    <w:lvl w:ilvl="0" w:tplc="DB1C3C92">
      <w:start w:val="1"/>
      <w:numFmt w:val="decimal"/>
      <w:lvlText w:val="%1."/>
      <w:lvlJc w:val="left"/>
      <w:rPr>
        <w:rFonts w:asciiTheme="majorHAnsi" w:eastAsiaTheme="minorHAnsi" w:hAnsiTheme="majorHAnsi" w:cstheme="majorHAnsi" w:hint="default"/>
        <w:i w:val="0"/>
        <w:iCs/>
      </w:rPr>
    </w:lvl>
    <w:lvl w:ilvl="1" w:tplc="04150011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7" w15:restartNumberingAfterBreak="0">
    <w:nsid w:val="38B36284"/>
    <w:multiLevelType w:val="hybridMultilevel"/>
    <w:tmpl w:val="B874B35C"/>
    <w:lvl w:ilvl="0" w:tplc="3AA4190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EE61E4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B9050F4"/>
    <w:multiLevelType w:val="hybridMultilevel"/>
    <w:tmpl w:val="D3B456A8"/>
    <w:lvl w:ilvl="0" w:tplc="4D1EEE4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7A512B"/>
    <w:multiLevelType w:val="multilevel"/>
    <w:tmpl w:val="041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931"/>
        </w:tabs>
        <w:ind w:left="1499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0" w15:restartNumberingAfterBreak="0">
    <w:nsid w:val="3DA63C89"/>
    <w:multiLevelType w:val="hybridMultilevel"/>
    <w:tmpl w:val="2EC83196"/>
    <w:lvl w:ilvl="0" w:tplc="DB1C3C92">
      <w:start w:val="1"/>
      <w:numFmt w:val="decimal"/>
      <w:lvlText w:val="%1."/>
      <w:lvlJc w:val="left"/>
      <w:rPr>
        <w:rFonts w:asciiTheme="majorHAnsi" w:eastAsiaTheme="minorHAnsi" w:hAnsiTheme="majorHAnsi" w:cstheme="majorHAnsi" w:hint="default"/>
        <w:i w:val="0"/>
        <w:iCs/>
      </w:rPr>
    </w:lvl>
    <w:lvl w:ilvl="1" w:tplc="FFFFFFFF">
      <w:numFmt w:val="decimal"/>
      <w:lvlText w:val=""/>
      <w:lvlJc w:val="left"/>
    </w:lvl>
    <w:lvl w:ilvl="2" w:tplc="04150017">
      <w:start w:val="1"/>
      <w:numFmt w:val="lowerLetter"/>
      <w:lvlText w:val="%3)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1" w15:restartNumberingAfterBreak="0">
    <w:nsid w:val="3E24292F"/>
    <w:multiLevelType w:val="hybridMultilevel"/>
    <w:tmpl w:val="78D40174"/>
    <w:lvl w:ilvl="0" w:tplc="0000002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3F4616F9"/>
    <w:multiLevelType w:val="hybridMultilevel"/>
    <w:tmpl w:val="7F80EB04"/>
    <w:lvl w:ilvl="0" w:tplc="9EC6C174">
      <w:start w:val="1"/>
      <w:numFmt w:val="upperRoman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bCs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3D45B5F"/>
    <w:multiLevelType w:val="hybridMultilevel"/>
    <w:tmpl w:val="999699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455B02B2"/>
    <w:multiLevelType w:val="multilevel"/>
    <w:tmpl w:val="1900794A"/>
    <w:lvl w:ilvl="0">
      <w:start w:val="1"/>
      <w:numFmt w:val="decimal"/>
      <w:lvlText w:val="%1"/>
      <w:lvlJc w:val="left"/>
      <w:pPr>
        <w:tabs>
          <w:tab w:val="num" w:pos="708"/>
        </w:tabs>
        <w:ind w:left="360" w:hanging="360"/>
      </w:pPr>
      <w:rPr>
        <w:rFonts w:ascii="Tahoma" w:hAnsi="Tahoma" w:cs="Tahoma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  <w:rPr>
        <w:rFonts w:eastAsia="Calibri" w:cs="Tahoma"/>
        <w:kern w:val="1"/>
        <w:sz w:val="20"/>
        <w:szCs w:val="20"/>
        <w:lang w:eastAsia="en-US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5" w15:restartNumberingAfterBreak="0">
    <w:nsid w:val="45ED60D2"/>
    <w:multiLevelType w:val="hybridMultilevel"/>
    <w:tmpl w:val="466ACE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6" w15:restartNumberingAfterBreak="0">
    <w:nsid w:val="46044357"/>
    <w:multiLevelType w:val="singleLevel"/>
    <w:tmpl w:val="22FC8578"/>
    <w:lvl w:ilvl="0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 w:hint="default"/>
        <w:b w:val="0"/>
        <w:i w:val="0"/>
        <w:sz w:val="20"/>
        <w:szCs w:val="20"/>
      </w:rPr>
    </w:lvl>
  </w:abstractNum>
  <w:abstractNum w:abstractNumId="97" w15:restartNumberingAfterBreak="0">
    <w:nsid w:val="46660031"/>
    <w:multiLevelType w:val="hybridMultilevel"/>
    <w:tmpl w:val="04B4F006"/>
    <w:name w:val="WW8Num143"/>
    <w:lvl w:ilvl="0" w:tplc="04C2C48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7030D8B"/>
    <w:multiLevelType w:val="hybridMultilevel"/>
    <w:tmpl w:val="93F0FE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 w15:restartNumberingAfterBreak="0">
    <w:nsid w:val="498E17AF"/>
    <w:multiLevelType w:val="hybridMultilevel"/>
    <w:tmpl w:val="E6167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C713FAA"/>
    <w:multiLevelType w:val="multilevel"/>
    <w:tmpl w:val="24FE8A3A"/>
    <w:lvl w:ilvl="0">
      <w:start w:val="1"/>
      <w:numFmt w:val="decimal"/>
      <w:lvlText w:val="§ 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567" w:hanging="19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cs="Times New Roman" w:hint="default"/>
      </w:rPr>
    </w:lvl>
  </w:abstractNum>
  <w:abstractNum w:abstractNumId="102" w15:restartNumberingAfterBreak="0">
    <w:nsid w:val="4CC86941"/>
    <w:multiLevelType w:val="hybridMultilevel"/>
    <w:tmpl w:val="6AD4B40C"/>
    <w:lvl w:ilvl="0" w:tplc="B1BC0A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4DCE1EF2"/>
    <w:multiLevelType w:val="hybridMultilevel"/>
    <w:tmpl w:val="9D2C44B2"/>
    <w:lvl w:ilvl="0" w:tplc="1A021012">
      <w:start w:val="1"/>
      <w:numFmt w:val="decimal"/>
      <w:lvlText w:val="%1."/>
      <w:lvlJc w:val="left"/>
      <w:rPr>
        <w:rFonts w:asciiTheme="majorHAnsi" w:eastAsiaTheme="minorHAnsi" w:hAnsiTheme="majorHAnsi" w:cstheme="majorHAnsi" w:hint="default"/>
      </w:rPr>
    </w:lvl>
    <w:lvl w:ilvl="1" w:tplc="04150011">
      <w:start w:val="1"/>
      <w:numFmt w:val="decimal"/>
      <w:lvlText w:val="%2)"/>
      <w:lvlJc w:val="left"/>
    </w:lvl>
    <w:lvl w:ilvl="2" w:tplc="5306733E">
      <w:start w:val="1"/>
      <w:numFmt w:val="lowerLetter"/>
      <w:lvlText w:val="%3)"/>
      <w:lvlJc w:val="left"/>
      <w:rPr>
        <w:rFonts w:hint="default"/>
        <w:sz w:val="20"/>
      </w:rPr>
    </w:lvl>
    <w:lvl w:ilvl="3" w:tplc="0415001B">
      <w:start w:val="1"/>
      <w:numFmt w:val="lowerRoman"/>
      <w:lvlText w:val="%4."/>
      <w:lvlJc w:val="righ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4" w15:restartNumberingAfterBreak="0">
    <w:nsid w:val="4F5B12FB"/>
    <w:multiLevelType w:val="hybridMultilevel"/>
    <w:tmpl w:val="D91468A8"/>
    <w:lvl w:ilvl="0" w:tplc="F4420C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FDB4FA9"/>
    <w:multiLevelType w:val="hybridMultilevel"/>
    <w:tmpl w:val="F5207D60"/>
    <w:lvl w:ilvl="0" w:tplc="53A43D76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44110BD"/>
    <w:multiLevelType w:val="multilevel"/>
    <w:tmpl w:val="109EF30E"/>
    <w:name w:val="WW8Num322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ahoma" w:hAnsi="Tahoma" w:cs="Tahoma" w:hint="default"/>
        <w:b w:val="0"/>
        <w:bCs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Arial"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7" w15:restartNumberingAfterBreak="0">
    <w:nsid w:val="5799613A"/>
    <w:multiLevelType w:val="hybridMultilevel"/>
    <w:tmpl w:val="BA8E5724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5DBB0782"/>
    <w:multiLevelType w:val="multilevel"/>
    <w:tmpl w:val="000000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9" w15:restartNumberingAfterBreak="0">
    <w:nsid w:val="5EED6E3D"/>
    <w:multiLevelType w:val="hybridMultilevel"/>
    <w:tmpl w:val="CBAAAE00"/>
    <w:lvl w:ilvl="0" w:tplc="B1BC0A3C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0" w15:restartNumberingAfterBreak="0">
    <w:nsid w:val="5F8E1F27"/>
    <w:multiLevelType w:val="hybridMultilevel"/>
    <w:tmpl w:val="A74220A8"/>
    <w:lvl w:ilvl="0" w:tplc="B1BC0A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5306733E">
      <w:start w:val="1"/>
      <w:numFmt w:val="lowerLetter"/>
      <w:lvlText w:val="%3)"/>
      <w:lvlJc w:val="left"/>
      <w:pPr>
        <w:ind w:left="1800" w:hanging="180"/>
      </w:pPr>
      <w:rPr>
        <w:rFonts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 w15:restartNumberingAfterBreak="0">
    <w:nsid w:val="5FB43EAE"/>
    <w:multiLevelType w:val="hybridMultilevel"/>
    <w:tmpl w:val="B44C5C46"/>
    <w:lvl w:ilvl="0" w:tplc="B1BC0A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5306733E">
      <w:start w:val="1"/>
      <w:numFmt w:val="lowerLetter"/>
      <w:lvlText w:val="%3)"/>
      <w:lvlJc w:val="left"/>
      <w:pPr>
        <w:ind w:left="1800" w:hanging="180"/>
      </w:pPr>
      <w:rPr>
        <w:rFonts w:hint="default"/>
        <w:sz w:val="20"/>
      </w:rPr>
    </w:lvl>
    <w:lvl w:ilvl="3" w:tplc="0415001B">
      <w:start w:val="1"/>
      <w:numFmt w:val="lowerRoman"/>
      <w:lvlText w:val="%4."/>
      <w:lvlJc w:val="righ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60376E32"/>
    <w:multiLevelType w:val="hybridMultilevel"/>
    <w:tmpl w:val="3904C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1106EB1"/>
    <w:multiLevelType w:val="hybridMultilevel"/>
    <w:tmpl w:val="B6E8509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4" w15:restartNumberingAfterBreak="0">
    <w:nsid w:val="6228748B"/>
    <w:multiLevelType w:val="multilevel"/>
    <w:tmpl w:val="8FBC95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5" w15:restartNumberingAfterBreak="0">
    <w:nsid w:val="6571710A"/>
    <w:multiLevelType w:val="hybridMultilevel"/>
    <w:tmpl w:val="AF748412"/>
    <w:lvl w:ilvl="0" w:tplc="F4420CC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66242E0E"/>
    <w:multiLevelType w:val="hybridMultilevel"/>
    <w:tmpl w:val="323A5CE2"/>
    <w:lvl w:ilvl="0" w:tplc="3AA4190C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EE61E4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7" w15:restartNumberingAfterBreak="0">
    <w:nsid w:val="673B108C"/>
    <w:multiLevelType w:val="multilevel"/>
    <w:tmpl w:val="0415001D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18" w15:restartNumberingAfterBreak="0">
    <w:nsid w:val="6C8D1F40"/>
    <w:multiLevelType w:val="hybridMultilevel"/>
    <w:tmpl w:val="9996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3844B9"/>
    <w:multiLevelType w:val="hybridMultilevel"/>
    <w:tmpl w:val="B278318E"/>
    <w:lvl w:ilvl="0" w:tplc="B1BC0A3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0000021">
      <w:start w:val="1"/>
      <w:numFmt w:val="decimal"/>
      <w:lvlText w:val="%2)"/>
      <w:lvlJc w:val="left"/>
      <w:pPr>
        <w:ind w:left="1080" w:hanging="360"/>
      </w:pPr>
      <w:rPr>
        <w:rFonts w:eastAsia="ArialMT" w:cs="Times New Roman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1" w15:restartNumberingAfterBreak="0">
    <w:nsid w:val="70558FC2"/>
    <w:multiLevelType w:val="hybridMultilevel"/>
    <w:tmpl w:val="B7F4898A"/>
    <w:lvl w:ilvl="0" w:tplc="DB1C3C92">
      <w:start w:val="1"/>
      <w:numFmt w:val="decimal"/>
      <w:lvlText w:val="%1."/>
      <w:lvlJc w:val="left"/>
      <w:rPr>
        <w:rFonts w:asciiTheme="majorHAnsi" w:eastAsiaTheme="minorHAnsi" w:hAnsiTheme="majorHAnsi" w:cstheme="majorHAnsi" w:hint="default"/>
        <w:i w:val="0"/>
        <w:iCs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2" w15:restartNumberingAfterBreak="0">
    <w:nsid w:val="77682B26"/>
    <w:multiLevelType w:val="hybridMultilevel"/>
    <w:tmpl w:val="CBAAAE00"/>
    <w:lvl w:ilvl="0" w:tplc="B1BC0A3C">
      <w:start w:val="1"/>
      <w:numFmt w:val="decimal"/>
      <w:lvlText w:val="%1."/>
      <w:lvlJc w:val="left"/>
      <w:pPr>
        <w:ind w:left="644" w:hanging="360"/>
      </w:pPr>
      <w:rPr>
        <w:rFonts w:hint="default"/>
        <w:sz w:val="20"/>
      </w:rPr>
    </w:lvl>
    <w:lvl w:ilvl="1" w:tplc="04150011">
      <w:start w:val="1"/>
      <w:numFmt w:val="decimal"/>
      <w:lvlText w:val="%2)"/>
      <w:lvlJc w:val="left"/>
      <w:pPr>
        <w:ind w:left="1364" w:hanging="360"/>
      </w:pPr>
    </w:lvl>
    <w:lvl w:ilvl="2" w:tplc="04150017">
      <w:start w:val="1"/>
      <w:numFmt w:val="lowerLetter"/>
      <w:lvlText w:val="%3)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3" w15:restartNumberingAfterBreak="0">
    <w:nsid w:val="7A8D43AB"/>
    <w:multiLevelType w:val="hybridMultilevel"/>
    <w:tmpl w:val="C8666B9E"/>
    <w:name w:val="WW8Num92"/>
    <w:lvl w:ilvl="0" w:tplc="137CE614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B0291EA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4" w15:restartNumberingAfterBreak="0">
    <w:nsid w:val="7BEB293B"/>
    <w:multiLevelType w:val="hybridMultilevel"/>
    <w:tmpl w:val="0FE064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DEB7B30"/>
    <w:multiLevelType w:val="hybridMultilevel"/>
    <w:tmpl w:val="73481758"/>
    <w:lvl w:ilvl="0" w:tplc="638EA6EE">
      <w:start w:val="1"/>
      <w:numFmt w:val="decimal"/>
      <w:lvlText w:val="%1."/>
      <w:lvlJc w:val="left"/>
      <w:pPr>
        <w:ind w:left="720" w:hanging="360"/>
      </w:pPr>
      <w:rPr>
        <w:rFonts w:ascii="Tahoma" w:hAnsi="Tahoma" w:cs="Aria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8058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8397632">
    <w:abstractNumId w:val="53"/>
  </w:num>
  <w:num w:numId="3" w16cid:durableId="664093918">
    <w:abstractNumId w:val="88"/>
  </w:num>
  <w:num w:numId="4" w16cid:durableId="1149788786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98833017">
    <w:abstractNumId w:val="83"/>
  </w:num>
  <w:num w:numId="6" w16cid:durableId="1449591642">
    <w:abstractNumId w:val="2"/>
  </w:num>
  <w:num w:numId="7" w16cid:durableId="418405240">
    <w:abstractNumId w:val="24"/>
  </w:num>
  <w:num w:numId="8" w16cid:durableId="1388645199">
    <w:abstractNumId w:val="8"/>
  </w:num>
  <w:num w:numId="9" w16cid:durableId="1358114298">
    <w:abstractNumId w:val="89"/>
  </w:num>
  <w:num w:numId="10" w16cid:durableId="1573999137">
    <w:abstractNumId w:val="72"/>
  </w:num>
  <w:num w:numId="11" w16cid:durableId="1310018473">
    <w:abstractNumId w:val="92"/>
  </w:num>
  <w:num w:numId="12" w16cid:durableId="677855429">
    <w:abstractNumId w:val="102"/>
  </w:num>
  <w:num w:numId="13" w16cid:durableId="20518337">
    <w:abstractNumId w:val="110"/>
  </w:num>
  <w:num w:numId="14" w16cid:durableId="1460025246">
    <w:abstractNumId w:val="111"/>
  </w:num>
  <w:num w:numId="15" w16cid:durableId="927999103">
    <w:abstractNumId w:val="122"/>
  </w:num>
  <w:num w:numId="16" w16cid:durableId="718558416">
    <w:abstractNumId w:val="0"/>
  </w:num>
  <w:num w:numId="17" w16cid:durableId="491337959">
    <w:abstractNumId w:val="118"/>
  </w:num>
  <w:num w:numId="18" w16cid:durableId="1010377664">
    <w:abstractNumId w:val="85"/>
  </w:num>
  <w:num w:numId="19" w16cid:durableId="705103717">
    <w:abstractNumId w:val="99"/>
  </w:num>
  <w:num w:numId="20" w16cid:durableId="2146193444">
    <w:abstractNumId w:val="112"/>
  </w:num>
  <w:num w:numId="21" w16cid:durableId="1519078438">
    <w:abstractNumId w:val="121"/>
  </w:num>
  <w:num w:numId="22" w16cid:durableId="191235932">
    <w:abstractNumId w:val="64"/>
  </w:num>
  <w:num w:numId="23" w16cid:durableId="505751886">
    <w:abstractNumId w:val="51"/>
  </w:num>
  <w:num w:numId="24" w16cid:durableId="2024160382">
    <w:abstractNumId w:val="59"/>
  </w:num>
  <w:num w:numId="25" w16cid:durableId="1138645414">
    <w:abstractNumId w:val="52"/>
  </w:num>
  <w:num w:numId="26" w16cid:durableId="1408452981">
    <w:abstractNumId w:val="105"/>
  </w:num>
  <w:num w:numId="27" w16cid:durableId="548347616">
    <w:abstractNumId w:val="107"/>
  </w:num>
  <w:num w:numId="28" w16cid:durableId="1337538423">
    <w:abstractNumId w:val="86"/>
  </w:num>
  <w:num w:numId="29" w16cid:durableId="1986355365">
    <w:abstractNumId w:val="90"/>
  </w:num>
  <w:num w:numId="30" w16cid:durableId="1170758827">
    <w:abstractNumId w:val="43"/>
  </w:num>
  <w:num w:numId="31" w16cid:durableId="1952543026">
    <w:abstractNumId w:val="19"/>
  </w:num>
  <w:num w:numId="32" w16cid:durableId="1450128001">
    <w:abstractNumId w:val="26"/>
  </w:num>
  <w:num w:numId="33" w16cid:durableId="1701279874">
    <w:abstractNumId w:val="100"/>
  </w:num>
  <w:num w:numId="34" w16cid:durableId="1361274524">
    <w:abstractNumId w:val="73"/>
  </w:num>
  <w:num w:numId="35" w16cid:durableId="2129006647">
    <w:abstractNumId w:val="49"/>
  </w:num>
  <w:num w:numId="36" w16cid:durableId="959992644">
    <w:abstractNumId w:val="103"/>
  </w:num>
  <w:num w:numId="37" w16cid:durableId="740448983">
    <w:abstractNumId w:val="93"/>
  </w:num>
  <w:num w:numId="38" w16cid:durableId="2013557190">
    <w:abstractNumId w:val="109"/>
  </w:num>
  <w:num w:numId="39" w16cid:durableId="2105689901">
    <w:abstractNumId w:val="45"/>
  </w:num>
  <w:num w:numId="40" w16cid:durableId="336734637">
    <w:abstractNumId w:val="71"/>
  </w:num>
  <w:num w:numId="41" w16cid:durableId="1770004980">
    <w:abstractNumId w:val="119"/>
  </w:num>
  <w:num w:numId="42" w16cid:durableId="1235046205">
    <w:abstractNumId w:val="61"/>
  </w:num>
  <w:num w:numId="43" w16cid:durableId="443766126">
    <w:abstractNumId w:val="91"/>
  </w:num>
  <w:num w:numId="44" w16cid:durableId="849834292">
    <w:abstractNumId w:val="120"/>
  </w:num>
  <w:num w:numId="45" w16cid:durableId="104083360">
    <w:abstractNumId w:val="120"/>
    <w:lvlOverride w:ilvl="0">
      <w:startOverride w:val="1"/>
    </w:lvlOverride>
  </w:num>
  <w:num w:numId="46" w16cid:durableId="578103174">
    <w:abstractNumId w:val="42"/>
  </w:num>
  <w:num w:numId="47" w16cid:durableId="915434195">
    <w:abstractNumId w:val="6"/>
  </w:num>
  <w:num w:numId="48" w16cid:durableId="394595888">
    <w:abstractNumId w:val="17"/>
  </w:num>
  <w:num w:numId="49" w16cid:durableId="1786775420">
    <w:abstractNumId w:val="75"/>
  </w:num>
  <w:num w:numId="50" w16cid:durableId="209849392">
    <w:abstractNumId w:val="94"/>
  </w:num>
  <w:num w:numId="51" w16cid:durableId="504782266">
    <w:abstractNumId w:val="69"/>
  </w:num>
  <w:num w:numId="52" w16cid:durableId="1076628412">
    <w:abstractNumId w:val="79"/>
  </w:num>
  <w:num w:numId="53" w16cid:durableId="1003123603">
    <w:abstractNumId w:val="60"/>
  </w:num>
  <w:num w:numId="54" w16cid:durableId="156771289">
    <w:abstractNumId w:val="115"/>
  </w:num>
  <w:num w:numId="55" w16cid:durableId="593637089">
    <w:abstractNumId w:val="104"/>
  </w:num>
  <w:num w:numId="56" w16cid:durableId="345401101">
    <w:abstractNumId w:val="81"/>
  </w:num>
  <w:num w:numId="57" w16cid:durableId="1046681844">
    <w:abstractNumId w:val="63"/>
  </w:num>
  <w:num w:numId="58" w16cid:durableId="1760713423">
    <w:abstractNumId w:val="3"/>
  </w:num>
  <w:num w:numId="59" w16cid:durableId="266038129">
    <w:abstractNumId w:val="7"/>
  </w:num>
  <w:num w:numId="60" w16cid:durableId="243102706">
    <w:abstractNumId w:val="12"/>
  </w:num>
  <w:num w:numId="61" w16cid:durableId="1039429014">
    <w:abstractNumId w:val="30"/>
  </w:num>
  <w:num w:numId="62" w16cid:durableId="2021077955">
    <w:abstractNumId w:val="31"/>
  </w:num>
  <w:num w:numId="63" w16cid:durableId="943465202">
    <w:abstractNumId w:val="32"/>
  </w:num>
  <w:num w:numId="64" w16cid:durableId="1831677475">
    <w:abstractNumId w:val="33"/>
  </w:num>
  <w:num w:numId="65" w16cid:durableId="752970919">
    <w:abstractNumId w:val="34"/>
  </w:num>
  <w:num w:numId="66" w16cid:durableId="7219525">
    <w:abstractNumId w:val="36"/>
  </w:num>
  <w:num w:numId="67" w16cid:durableId="1454446557">
    <w:abstractNumId w:val="37"/>
  </w:num>
  <w:num w:numId="68" w16cid:durableId="1436247127">
    <w:abstractNumId w:val="108"/>
  </w:num>
  <w:num w:numId="69" w16cid:durableId="1349521337">
    <w:abstractNumId w:val="125"/>
  </w:num>
  <w:num w:numId="70" w16cid:durableId="327903492">
    <w:abstractNumId w:val="96"/>
  </w:num>
  <w:num w:numId="71" w16cid:durableId="2124884337">
    <w:abstractNumId w:val="56"/>
  </w:num>
  <w:num w:numId="72" w16cid:durableId="1932810369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288391036">
    <w:abstractNumId w:val="116"/>
  </w:num>
  <w:num w:numId="74" w16cid:durableId="488596043">
    <w:abstractNumId w:val="113"/>
  </w:num>
  <w:num w:numId="75" w16cid:durableId="743533792">
    <w:abstractNumId w:val="66"/>
  </w:num>
  <w:num w:numId="76" w16cid:durableId="172576358">
    <w:abstractNumId w:val="44"/>
  </w:num>
  <w:num w:numId="77" w16cid:durableId="1584535446">
    <w:abstractNumId w:val="54"/>
  </w:num>
  <w:num w:numId="78" w16cid:durableId="1420979683">
    <w:abstractNumId w:val="101"/>
  </w:num>
  <w:num w:numId="79" w16cid:durableId="351958301">
    <w:abstractNumId w:val="84"/>
  </w:num>
  <w:num w:numId="80" w16cid:durableId="1826313978">
    <w:abstractNumId w:val="65"/>
  </w:num>
  <w:num w:numId="81" w16cid:durableId="500513357">
    <w:abstractNumId w:val="117"/>
  </w:num>
  <w:num w:numId="82" w16cid:durableId="662128454">
    <w:abstractNumId w:val="95"/>
  </w:num>
  <w:num w:numId="83" w16cid:durableId="1833330387">
    <w:abstractNumId w:val="50"/>
  </w:num>
  <w:num w:numId="84" w16cid:durableId="111823806">
    <w:abstractNumId w:val="74"/>
  </w:num>
  <w:num w:numId="85" w16cid:durableId="612983996">
    <w:abstractNumId w:val="77"/>
  </w:num>
  <w:num w:numId="86" w16cid:durableId="1467240697">
    <w:abstractNumId w:val="124"/>
  </w:num>
  <w:num w:numId="87" w16cid:durableId="46422493">
    <w:abstractNumId w:val="78"/>
  </w:num>
  <w:num w:numId="88" w16cid:durableId="1563756200">
    <w:abstractNumId w:val="80"/>
  </w:num>
  <w:num w:numId="89" w16cid:durableId="2145779789">
    <w:abstractNumId w:val="76"/>
  </w:num>
  <w:num w:numId="90" w16cid:durableId="915633884">
    <w:abstractNumId w:val="98"/>
  </w:num>
  <w:num w:numId="91" w16cid:durableId="761338719">
    <w:abstractNumId w:val="48"/>
  </w:num>
  <w:num w:numId="92" w16cid:durableId="1503736810">
    <w:abstractNumId w:val="70"/>
  </w:num>
  <w:num w:numId="93" w16cid:durableId="590158609">
    <w:abstractNumId w:val="47"/>
  </w:num>
  <w:num w:numId="94" w16cid:durableId="725955819">
    <w:abstractNumId w:val="55"/>
  </w:num>
  <w:num w:numId="95" w16cid:durableId="227686897">
    <w:abstractNumId w:val="114"/>
  </w:num>
  <w:num w:numId="96" w16cid:durableId="17243251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7" w16cid:durableId="219899332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98" w16cid:durableId="429278703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664579147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350832360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522131892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2" w16cid:durableId="1976597575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 w16cid:durableId="293028844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4" w16cid:durableId="471600676">
    <w:abstractNumId w:val="1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5" w16cid:durableId="1891265774">
    <w:abstractNumId w:val="86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06" w16cid:durableId="2118673956">
    <w:abstractNumId w:val="90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7" w16cid:durableId="2070760048">
    <w:abstractNumId w:val="43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08" w16cid:durableId="149333404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1805271937">
    <w:abstractNumId w:val="71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0" w16cid:durableId="2018463190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184830080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 w16cid:durableId="860973192">
    <w:abstractNumId w:val="53"/>
    <w:lvlOverride w:ilvl="0">
      <w:startOverride w:val="1"/>
    </w:lvlOverride>
  </w:num>
  <w:num w:numId="113" w16cid:durableId="690691767">
    <w:abstractNumId w:val="88"/>
  </w:num>
  <w:num w:numId="114" w16cid:durableId="2032992597">
    <w:abstractNumId w:val="87"/>
  </w:num>
  <w:num w:numId="115" w16cid:durableId="602230514">
    <w:abstractNumId w:val="46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8D2"/>
    <w:rsid w:val="000002EE"/>
    <w:rsid w:val="00001357"/>
    <w:rsid w:val="000053AB"/>
    <w:rsid w:val="00006096"/>
    <w:rsid w:val="00010544"/>
    <w:rsid w:val="000107A5"/>
    <w:rsid w:val="00010F2D"/>
    <w:rsid w:val="00011601"/>
    <w:rsid w:val="0001748A"/>
    <w:rsid w:val="00017749"/>
    <w:rsid w:val="00017F53"/>
    <w:rsid w:val="00023063"/>
    <w:rsid w:val="0002544C"/>
    <w:rsid w:val="000303D3"/>
    <w:rsid w:val="000321BE"/>
    <w:rsid w:val="00034722"/>
    <w:rsid w:val="0004001C"/>
    <w:rsid w:val="00040F1F"/>
    <w:rsid w:val="00044FEF"/>
    <w:rsid w:val="000609A7"/>
    <w:rsid w:val="0006145D"/>
    <w:rsid w:val="00064B9F"/>
    <w:rsid w:val="00065A99"/>
    <w:rsid w:val="00065F47"/>
    <w:rsid w:val="0006657B"/>
    <w:rsid w:val="00074B52"/>
    <w:rsid w:val="00077745"/>
    <w:rsid w:val="00077CF2"/>
    <w:rsid w:val="0008040A"/>
    <w:rsid w:val="00080E79"/>
    <w:rsid w:val="000822F8"/>
    <w:rsid w:val="000824AE"/>
    <w:rsid w:val="00082570"/>
    <w:rsid w:val="00086931"/>
    <w:rsid w:val="00095DAF"/>
    <w:rsid w:val="000A0EC5"/>
    <w:rsid w:val="000A3823"/>
    <w:rsid w:val="000A467D"/>
    <w:rsid w:val="000A4BA9"/>
    <w:rsid w:val="000B2E1A"/>
    <w:rsid w:val="000B6383"/>
    <w:rsid w:val="000C2529"/>
    <w:rsid w:val="000C4622"/>
    <w:rsid w:val="000C4EC3"/>
    <w:rsid w:val="000C50AA"/>
    <w:rsid w:val="000E16B6"/>
    <w:rsid w:val="000E1A86"/>
    <w:rsid w:val="000E5ED1"/>
    <w:rsid w:val="000F0780"/>
    <w:rsid w:val="000F1C45"/>
    <w:rsid w:val="000F2EF9"/>
    <w:rsid w:val="000F7445"/>
    <w:rsid w:val="0010655F"/>
    <w:rsid w:val="00110EEC"/>
    <w:rsid w:val="00111F06"/>
    <w:rsid w:val="00113A32"/>
    <w:rsid w:val="00114BC9"/>
    <w:rsid w:val="00115F96"/>
    <w:rsid w:val="00117FE2"/>
    <w:rsid w:val="0012152E"/>
    <w:rsid w:val="00122465"/>
    <w:rsid w:val="00122C5B"/>
    <w:rsid w:val="001239B1"/>
    <w:rsid w:val="0012509A"/>
    <w:rsid w:val="00126401"/>
    <w:rsid w:val="00130012"/>
    <w:rsid w:val="00131C6C"/>
    <w:rsid w:val="00131D20"/>
    <w:rsid w:val="001326C3"/>
    <w:rsid w:val="001328D2"/>
    <w:rsid w:val="00134BEB"/>
    <w:rsid w:val="001367D5"/>
    <w:rsid w:val="00141F98"/>
    <w:rsid w:val="00143588"/>
    <w:rsid w:val="001435B3"/>
    <w:rsid w:val="00144F43"/>
    <w:rsid w:val="00147AAD"/>
    <w:rsid w:val="00150661"/>
    <w:rsid w:val="00150D20"/>
    <w:rsid w:val="0015151F"/>
    <w:rsid w:val="0015275E"/>
    <w:rsid w:val="0015419B"/>
    <w:rsid w:val="00154BD7"/>
    <w:rsid w:val="00154CD6"/>
    <w:rsid w:val="0015751E"/>
    <w:rsid w:val="0016256C"/>
    <w:rsid w:val="00166C2E"/>
    <w:rsid w:val="001722C0"/>
    <w:rsid w:val="0017634A"/>
    <w:rsid w:val="00177B87"/>
    <w:rsid w:val="00183A57"/>
    <w:rsid w:val="00183DAB"/>
    <w:rsid w:val="00187A95"/>
    <w:rsid w:val="00192858"/>
    <w:rsid w:val="00193F97"/>
    <w:rsid w:val="001954CA"/>
    <w:rsid w:val="001A1AA8"/>
    <w:rsid w:val="001B08B8"/>
    <w:rsid w:val="001B1727"/>
    <w:rsid w:val="001B2B96"/>
    <w:rsid w:val="001B2E83"/>
    <w:rsid w:val="001B2EE5"/>
    <w:rsid w:val="001B645E"/>
    <w:rsid w:val="001B6EE6"/>
    <w:rsid w:val="001D2F53"/>
    <w:rsid w:val="001D3719"/>
    <w:rsid w:val="001D54BD"/>
    <w:rsid w:val="001E305C"/>
    <w:rsid w:val="001E3DAB"/>
    <w:rsid w:val="001E44CC"/>
    <w:rsid w:val="001E4545"/>
    <w:rsid w:val="001E5CB9"/>
    <w:rsid w:val="001F2484"/>
    <w:rsid w:val="001F391A"/>
    <w:rsid w:val="001F4A30"/>
    <w:rsid w:val="001F64E4"/>
    <w:rsid w:val="002034F9"/>
    <w:rsid w:val="002063F7"/>
    <w:rsid w:val="002107F8"/>
    <w:rsid w:val="002113B8"/>
    <w:rsid w:val="0021328F"/>
    <w:rsid w:val="00213329"/>
    <w:rsid w:val="002169A0"/>
    <w:rsid w:val="00217870"/>
    <w:rsid w:val="00224FDB"/>
    <w:rsid w:val="002261A3"/>
    <w:rsid w:val="00233312"/>
    <w:rsid w:val="00233A42"/>
    <w:rsid w:val="00234253"/>
    <w:rsid w:val="00237D16"/>
    <w:rsid w:val="00244B60"/>
    <w:rsid w:val="00247939"/>
    <w:rsid w:val="002516B4"/>
    <w:rsid w:val="002531C1"/>
    <w:rsid w:val="002552AC"/>
    <w:rsid w:val="00260261"/>
    <w:rsid w:val="00260EC8"/>
    <w:rsid w:val="002611D7"/>
    <w:rsid w:val="00261222"/>
    <w:rsid w:val="002647A1"/>
    <w:rsid w:val="00264DAE"/>
    <w:rsid w:val="00266C7E"/>
    <w:rsid w:val="00270159"/>
    <w:rsid w:val="002719A2"/>
    <w:rsid w:val="002816E5"/>
    <w:rsid w:val="002860FA"/>
    <w:rsid w:val="00287E27"/>
    <w:rsid w:val="002928C8"/>
    <w:rsid w:val="00292F8D"/>
    <w:rsid w:val="00294864"/>
    <w:rsid w:val="00297D2D"/>
    <w:rsid w:val="002A4023"/>
    <w:rsid w:val="002A51BA"/>
    <w:rsid w:val="002A6BFC"/>
    <w:rsid w:val="002C1BFC"/>
    <w:rsid w:val="002C1E6B"/>
    <w:rsid w:val="002C78C7"/>
    <w:rsid w:val="002D06CF"/>
    <w:rsid w:val="002D11A0"/>
    <w:rsid w:val="002D1FEF"/>
    <w:rsid w:val="002D67CA"/>
    <w:rsid w:val="002D6CE3"/>
    <w:rsid w:val="002E163D"/>
    <w:rsid w:val="002E2F96"/>
    <w:rsid w:val="002E4C9C"/>
    <w:rsid w:val="002E4D8A"/>
    <w:rsid w:val="002E60F5"/>
    <w:rsid w:val="002F111A"/>
    <w:rsid w:val="002F3520"/>
    <w:rsid w:val="002F52A8"/>
    <w:rsid w:val="002F589A"/>
    <w:rsid w:val="002F6B44"/>
    <w:rsid w:val="00300DE8"/>
    <w:rsid w:val="003137A0"/>
    <w:rsid w:val="00322915"/>
    <w:rsid w:val="0032361E"/>
    <w:rsid w:val="003308CD"/>
    <w:rsid w:val="0033115C"/>
    <w:rsid w:val="00332810"/>
    <w:rsid w:val="0033400C"/>
    <w:rsid w:val="00334625"/>
    <w:rsid w:val="00334AD5"/>
    <w:rsid w:val="00335BE5"/>
    <w:rsid w:val="00336B85"/>
    <w:rsid w:val="00344963"/>
    <w:rsid w:val="00344F49"/>
    <w:rsid w:val="00346EAE"/>
    <w:rsid w:val="00350023"/>
    <w:rsid w:val="00351C5C"/>
    <w:rsid w:val="00352BAE"/>
    <w:rsid w:val="00353A8D"/>
    <w:rsid w:val="00353C3D"/>
    <w:rsid w:val="00355897"/>
    <w:rsid w:val="00360238"/>
    <w:rsid w:val="00360554"/>
    <w:rsid w:val="003606A0"/>
    <w:rsid w:val="00361B0A"/>
    <w:rsid w:val="00362F64"/>
    <w:rsid w:val="0036472A"/>
    <w:rsid w:val="00364F24"/>
    <w:rsid w:val="003657F4"/>
    <w:rsid w:val="003668D9"/>
    <w:rsid w:val="003671AD"/>
    <w:rsid w:val="0037227E"/>
    <w:rsid w:val="00372298"/>
    <w:rsid w:val="0037237E"/>
    <w:rsid w:val="00372960"/>
    <w:rsid w:val="003752CB"/>
    <w:rsid w:val="00376378"/>
    <w:rsid w:val="00380B5C"/>
    <w:rsid w:val="00381528"/>
    <w:rsid w:val="00381582"/>
    <w:rsid w:val="00382BAD"/>
    <w:rsid w:val="00383345"/>
    <w:rsid w:val="00385B6B"/>
    <w:rsid w:val="00390DC3"/>
    <w:rsid w:val="00393E2C"/>
    <w:rsid w:val="00394962"/>
    <w:rsid w:val="00394C58"/>
    <w:rsid w:val="00395A23"/>
    <w:rsid w:val="003A344E"/>
    <w:rsid w:val="003A6C34"/>
    <w:rsid w:val="003A7D47"/>
    <w:rsid w:val="003B3AC0"/>
    <w:rsid w:val="003B4F75"/>
    <w:rsid w:val="003B6041"/>
    <w:rsid w:val="003B6708"/>
    <w:rsid w:val="003C303B"/>
    <w:rsid w:val="003C744A"/>
    <w:rsid w:val="003C7616"/>
    <w:rsid w:val="003D0283"/>
    <w:rsid w:val="003D2ED8"/>
    <w:rsid w:val="003D4A65"/>
    <w:rsid w:val="003E510A"/>
    <w:rsid w:val="003E51A1"/>
    <w:rsid w:val="003E58A8"/>
    <w:rsid w:val="003F0F63"/>
    <w:rsid w:val="003F3350"/>
    <w:rsid w:val="003F6088"/>
    <w:rsid w:val="003F7F8C"/>
    <w:rsid w:val="004056A7"/>
    <w:rsid w:val="00410EF4"/>
    <w:rsid w:val="00411F3E"/>
    <w:rsid w:val="00413892"/>
    <w:rsid w:val="004141D9"/>
    <w:rsid w:val="00415EF1"/>
    <w:rsid w:val="0042037B"/>
    <w:rsid w:val="0042278C"/>
    <w:rsid w:val="0042361D"/>
    <w:rsid w:val="00425ED8"/>
    <w:rsid w:val="00427828"/>
    <w:rsid w:val="00427895"/>
    <w:rsid w:val="004315C4"/>
    <w:rsid w:val="00431963"/>
    <w:rsid w:val="00432907"/>
    <w:rsid w:val="00434275"/>
    <w:rsid w:val="00437AE0"/>
    <w:rsid w:val="00440B9D"/>
    <w:rsid w:val="00440EED"/>
    <w:rsid w:val="00441849"/>
    <w:rsid w:val="00443CAB"/>
    <w:rsid w:val="00452C20"/>
    <w:rsid w:val="00454E3A"/>
    <w:rsid w:val="00462B80"/>
    <w:rsid w:val="00462EA6"/>
    <w:rsid w:val="00462FC5"/>
    <w:rsid w:val="00463A2B"/>
    <w:rsid w:val="0046454A"/>
    <w:rsid w:val="00464A5F"/>
    <w:rsid w:val="00467E0B"/>
    <w:rsid w:val="00470EBC"/>
    <w:rsid w:val="004847F0"/>
    <w:rsid w:val="0049554E"/>
    <w:rsid w:val="00495DDB"/>
    <w:rsid w:val="00496A51"/>
    <w:rsid w:val="00497F92"/>
    <w:rsid w:val="004A1253"/>
    <w:rsid w:val="004A21F6"/>
    <w:rsid w:val="004A4EA5"/>
    <w:rsid w:val="004A55C1"/>
    <w:rsid w:val="004B41AD"/>
    <w:rsid w:val="004C5A0C"/>
    <w:rsid w:val="004C5BD7"/>
    <w:rsid w:val="004C676C"/>
    <w:rsid w:val="004C6DA8"/>
    <w:rsid w:val="004D26C7"/>
    <w:rsid w:val="004D278B"/>
    <w:rsid w:val="004D5176"/>
    <w:rsid w:val="004D7264"/>
    <w:rsid w:val="004D748C"/>
    <w:rsid w:val="004E1C4C"/>
    <w:rsid w:val="004E1DCF"/>
    <w:rsid w:val="004E47D1"/>
    <w:rsid w:val="004E6CBB"/>
    <w:rsid w:val="004F1502"/>
    <w:rsid w:val="004F1C1E"/>
    <w:rsid w:val="004F3343"/>
    <w:rsid w:val="004F5EE9"/>
    <w:rsid w:val="004F7DDA"/>
    <w:rsid w:val="00500DF9"/>
    <w:rsid w:val="0050428B"/>
    <w:rsid w:val="00506DD2"/>
    <w:rsid w:val="00506EF6"/>
    <w:rsid w:val="0051105D"/>
    <w:rsid w:val="00511D05"/>
    <w:rsid w:val="005120BF"/>
    <w:rsid w:val="00512C1F"/>
    <w:rsid w:val="005218D2"/>
    <w:rsid w:val="00522BF4"/>
    <w:rsid w:val="00525E76"/>
    <w:rsid w:val="00530D0A"/>
    <w:rsid w:val="00530D3E"/>
    <w:rsid w:val="0053100D"/>
    <w:rsid w:val="00534812"/>
    <w:rsid w:val="00535171"/>
    <w:rsid w:val="00536BD5"/>
    <w:rsid w:val="00536C35"/>
    <w:rsid w:val="0054087F"/>
    <w:rsid w:val="00541BE8"/>
    <w:rsid w:val="00542555"/>
    <w:rsid w:val="005438A1"/>
    <w:rsid w:val="00543A38"/>
    <w:rsid w:val="00546BF1"/>
    <w:rsid w:val="005535F0"/>
    <w:rsid w:val="005536AE"/>
    <w:rsid w:val="005549A2"/>
    <w:rsid w:val="005615F5"/>
    <w:rsid w:val="00565108"/>
    <w:rsid w:val="0057004C"/>
    <w:rsid w:val="00570F05"/>
    <w:rsid w:val="00573B6D"/>
    <w:rsid w:val="0057454F"/>
    <w:rsid w:val="005755C4"/>
    <w:rsid w:val="005757EF"/>
    <w:rsid w:val="00580729"/>
    <w:rsid w:val="00582998"/>
    <w:rsid w:val="00583985"/>
    <w:rsid w:val="005958C5"/>
    <w:rsid w:val="005A3CA8"/>
    <w:rsid w:val="005A7A06"/>
    <w:rsid w:val="005B0352"/>
    <w:rsid w:val="005B3B71"/>
    <w:rsid w:val="005B51D3"/>
    <w:rsid w:val="005B753B"/>
    <w:rsid w:val="005C0838"/>
    <w:rsid w:val="005C69C3"/>
    <w:rsid w:val="005D1991"/>
    <w:rsid w:val="005D5273"/>
    <w:rsid w:val="005E425E"/>
    <w:rsid w:val="005E511C"/>
    <w:rsid w:val="005E730F"/>
    <w:rsid w:val="005F119D"/>
    <w:rsid w:val="005F3BEA"/>
    <w:rsid w:val="005F6746"/>
    <w:rsid w:val="00604097"/>
    <w:rsid w:val="00610268"/>
    <w:rsid w:val="00613989"/>
    <w:rsid w:val="00613C74"/>
    <w:rsid w:val="00613FD8"/>
    <w:rsid w:val="00625BFC"/>
    <w:rsid w:val="00627FC0"/>
    <w:rsid w:val="00630A84"/>
    <w:rsid w:val="00630D1D"/>
    <w:rsid w:val="006349CF"/>
    <w:rsid w:val="00647D93"/>
    <w:rsid w:val="006534F9"/>
    <w:rsid w:val="00656319"/>
    <w:rsid w:val="0066029A"/>
    <w:rsid w:val="00661125"/>
    <w:rsid w:val="00663083"/>
    <w:rsid w:val="00663E11"/>
    <w:rsid w:val="00676751"/>
    <w:rsid w:val="00676C86"/>
    <w:rsid w:val="006803D1"/>
    <w:rsid w:val="00685115"/>
    <w:rsid w:val="00685C0F"/>
    <w:rsid w:val="00686C9E"/>
    <w:rsid w:val="006878E0"/>
    <w:rsid w:val="00687DE3"/>
    <w:rsid w:val="00693368"/>
    <w:rsid w:val="006A0CFA"/>
    <w:rsid w:val="006A1F9C"/>
    <w:rsid w:val="006B4C4D"/>
    <w:rsid w:val="006B6C1B"/>
    <w:rsid w:val="006C624C"/>
    <w:rsid w:val="006C6653"/>
    <w:rsid w:val="006C77CD"/>
    <w:rsid w:val="006C79A5"/>
    <w:rsid w:val="006D6F4E"/>
    <w:rsid w:val="006D7741"/>
    <w:rsid w:val="006E1266"/>
    <w:rsid w:val="006E3EF9"/>
    <w:rsid w:val="006E5304"/>
    <w:rsid w:val="006E5439"/>
    <w:rsid w:val="006F027E"/>
    <w:rsid w:val="006F0F38"/>
    <w:rsid w:val="006F20F0"/>
    <w:rsid w:val="006F7152"/>
    <w:rsid w:val="006F71E9"/>
    <w:rsid w:val="006F7C41"/>
    <w:rsid w:val="00703FC4"/>
    <w:rsid w:val="0070617E"/>
    <w:rsid w:val="00706C19"/>
    <w:rsid w:val="0070720A"/>
    <w:rsid w:val="00712643"/>
    <w:rsid w:val="007152BE"/>
    <w:rsid w:val="00720C51"/>
    <w:rsid w:val="00725C0E"/>
    <w:rsid w:val="007301C7"/>
    <w:rsid w:val="007305C2"/>
    <w:rsid w:val="00733578"/>
    <w:rsid w:val="00740480"/>
    <w:rsid w:val="00740ECC"/>
    <w:rsid w:val="007418DE"/>
    <w:rsid w:val="00741ECE"/>
    <w:rsid w:val="0074214F"/>
    <w:rsid w:val="00742D8E"/>
    <w:rsid w:val="00745DAF"/>
    <w:rsid w:val="00746069"/>
    <w:rsid w:val="00747106"/>
    <w:rsid w:val="00750B1A"/>
    <w:rsid w:val="00756E9A"/>
    <w:rsid w:val="007572D0"/>
    <w:rsid w:val="00757F97"/>
    <w:rsid w:val="00761ECF"/>
    <w:rsid w:val="0076351E"/>
    <w:rsid w:val="0076378E"/>
    <w:rsid w:val="00767750"/>
    <w:rsid w:val="00770A92"/>
    <w:rsid w:val="00772A57"/>
    <w:rsid w:val="00772C66"/>
    <w:rsid w:val="00774CC3"/>
    <w:rsid w:val="00776A21"/>
    <w:rsid w:val="00783DDC"/>
    <w:rsid w:val="00784575"/>
    <w:rsid w:val="00784BEA"/>
    <w:rsid w:val="00787B09"/>
    <w:rsid w:val="00791211"/>
    <w:rsid w:val="00797ABE"/>
    <w:rsid w:val="007A01CC"/>
    <w:rsid w:val="007A06D3"/>
    <w:rsid w:val="007A28E4"/>
    <w:rsid w:val="007A37D1"/>
    <w:rsid w:val="007A4020"/>
    <w:rsid w:val="007A4475"/>
    <w:rsid w:val="007A464D"/>
    <w:rsid w:val="007A6FCD"/>
    <w:rsid w:val="007A7D71"/>
    <w:rsid w:val="007B2FFC"/>
    <w:rsid w:val="007B63E5"/>
    <w:rsid w:val="007B7E71"/>
    <w:rsid w:val="007C0903"/>
    <w:rsid w:val="007C2E8B"/>
    <w:rsid w:val="007C77D5"/>
    <w:rsid w:val="007C77F4"/>
    <w:rsid w:val="007D3282"/>
    <w:rsid w:val="007D696A"/>
    <w:rsid w:val="007E2779"/>
    <w:rsid w:val="007E2B7D"/>
    <w:rsid w:val="007E4D78"/>
    <w:rsid w:val="007E662A"/>
    <w:rsid w:val="007F0620"/>
    <w:rsid w:val="007F21B9"/>
    <w:rsid w:val="007F520F"/>
    <w:rsid w:val="007F5CEF"/>
    <w:rsid w:val="007F733B"/>
    <w:rsid w:val="007F78EF"/>
    <w:rsid w:val="008048A9"/>
    <w:rsid w:val="008061C7"/>
    <w:rsid w:val="00812B4D"/>
    <w:rsid w:val="0081363A"/>
    <w:rsid w:val="00813C41"/>
    <w:rsid w:val="00815127"/>
    <w:rsid w:val="00821AF8"/>
    <w:rsid w:val="008223F4"/>
    <w:rsid w:val="00825E9B"/>
    <w:rsid w:val="00827DE5"/>
    <w:rsid w:val="00831332"/>
    <w:rsid w:val="00841E59"/>
    <w:rsid w:val="00841E80"/>
    <w:rsid w:val="00843064"/>
    <w:rsid w:val="00843382"/>
    <w:rsid w:val="00844AF6"/>
    <w:rsid w:val="008470CB"/>
    <w:rsid w:val="00847D10"/>
    <w:rsid w:val="008540B4"/>
    <w:rsid w:val="00854184"/>
    <w:rsid w:val="00860C01"/>
    <w:rsid w:val="008611A2"/>
    <w:rsid w:val="00861C26"/>
    <w:rsid w:val="00863377"/>
    <w:rsid w:val="00863410"/>
    <w:rsid w:val="00867817"/>
    <w:rsid w:val="00877CB9"/>
    <w:rsid w:val="00880ABC"/>
    <w:rsid w:val="00881C9F"/>
    <w:rsid w:val="0088474A"/>
    <w:rsid w:val="0088704E"/>
    <w:rsid w:val="00891ACA"/>
    <w:rsid w:val="008929A7"/>
    <w:rsid w:val="00893A21"/>
    <w:rsid w:val="008977F8"/>
    <w:rsid w:val="008A23EC"/>
    <w:rsid w:val="008A4A4F"/>
    <w:rsid w:val="008B3359"/>
    <w:rsid w:val="008B49B3"/>
    <w:rsid w:val="008B514D"/>
    <w:rsid w:val="008B5186"/>
    <w:rsid w:val="008B5871"/>
    <w:rsid w:val="008B68FD"/>
    <w:rsid w:val="008C0E04"/>
    <w:rsid w:val="008C12A9"/>
    <w:rsid w:val="008C4679"/>
    <w:rsid w:val="008C4CCA"/>
    <w:rsid w:val="008C6ED4"/>
    <w:rsid w:val="008C7879"/>
    <w:rsid w:val="008D1F40"/>
    <w:rsid w:val="008D28E0"/>
    <w:rsid w:val="008D4885"/>
    <w:rsid w:val="008E01FD"/>
    <w:rsid w:val="008E3C0A"/>
    <w:rsid w:val="008E6508"/>
    <w:rsid w:val="008F5DB4"/>
    <w:rsid w:val="00900110"/>
    <w:rsid w:val="00903D42"/>
    <w:rsid w:val="00903F1D"/>
    <w:rsid w:val="00904906"/>
    <w:rsid w:val="00904DB0"/>
    <w:rsid w:val="00905A85"/>
    <w:rsid w:val="00907477"/>
    <w:rsid w:val="0091222C"/>
    <w:rsid w:val="009135A9"/>
    <w:rsid w:val="00920CF1"/>
    <w:rsid w:val="00923195"/>
    <w:rsid w:val="00924093"/>
    <w:rsid w:val="00926459"/>
    <w:rsid w:val="0092738B"/>
    <w:rsid w:val="00935B75"/>
    <w:rsid w:val="00944099"/>
    <w:rsid w:val="009458EF"/>
    <w:rsid w:val="00946FB2"/>
    <w:rsid w:val="009479F8"/>
    <w:rsid w:val="009520D6"/>
    <w:rsid w:val="00953B7F"/>
    <w:rsid w:val="00960CFA"/>
    <w:rsid w:val="00961308"/>
    <w:rsid w:val="00967991"/>
    <w:rsid w:val="009714AA"/>
    <w:rsid w:val="009746D9"/>
    <w:rsid w:val="00974B34"/>
    <w:rsid w:val="00976DED"/>
    <w:rsid w:val="00976F62"/>
    <w:rsid w:val="009813A1"/>
    <w:rsid w:val="0098258F"/>
    <w:rsid w:val="00986E5B"/>
    <w:rsid w:val="00990FAE"/>
    <w:rsid w:val="00996044"/>
    <w:rsid w:val="009A1CB5"/>
    <w:rsid w:val="009A5BA6"/>
    <w:rsid w:val="009A6B78"/>
    <w:rsid w:val="009A6D45"/>
    <w:rsid w:val="009B0A5F"/>
    <w:rsid w:val="009B1268"/>
    <w:rsid w:val="009B1FE0"/>
    <w:rsid w:val="009B6638"/>
    <w:rsid w:val="009B75A0"/>
    <w:rsid w:val="009B78FB"/>
    <w:rsid w:val="009C1091"/>
    <w:rsid w:val="009C1547"/>
    <w:rsid w:val="009C34FC"/>
    <w:rsid w:val="009C3C33"/>
    <w:rsid w:val="009C793F"/>
    <w:rsid w:val="009C79C6"/>
    <w:rsid w:val="009D129D"/>
    <w:rsid w:val="009D1474"/>
    <w:rsid w:val="009D1812"/>
    <w:rsid w:val="009D3572"/>
    <w:rsid w:val="009D511F"/>
    <w:rsid w:val="009E3822"/>
    <w:rsid w:val="009E39C2"/>
    <w:rsid w:val="009E3F7A"/>
    <w:rsid w:val="009E4E11"/>
    <w:rsid w:val="009F362A"/>
    <w:rsid w:val="009F676B"/>
    <w:rsid w:val="00A00FC3"/>
    <w:rsid w:val="00A059EC"/>
    <w:rsid w:val="00A06FB9"/>
    <w:rsid w:val="00A10314"/>
    <w:rsid w:val="00A1218B"/>
    <w:rsid w:val="00A123CC"/>
    <w:rsid w:val="00A15E67"/>
    <w:rsid w:val="00A164BD"/>
    <w:rsid w:val="00A23385"/>
    <w:rsid w:val="00A26334"/>
    <w:rsid w:val="00A3547C"/>
    <w:rsid w:val="00A44A5B"/>
    <w:rsid w:val="00A451CB"/>
    <w:rsid w:val="00A47BC0"/>
    <w:rsid w:val="00A564B5"/>
    <w:rsid w:val="00A667E3"/>
    <w:rsid w:val="00A71EE2"/>
    <w:rsid w:val="00A72212"/>
    <w:rsid w:val="00A750CD"/>
    <w:rsid w:val="00A77651"/>
    <w:rsid w:val="00A80806"/>
    <w:rsid w:val="00A80897"/>
    <w:rsid w:val="00A81520"/>
    <w:rsid w:val="00A81D11"/>
    <w:rsid w:val="00A8762C"/>
    <w:rsid w:val="00A87A55"/>
    <w:rsid w:val="00A87FA0"/>
    <w:rsid w:val="00A9497C"/>
    <w:rsid w:val="00AA10F9"/>
    <w:rsid w:val="00AA5D9D"/>
    <w:rsid w:val="00AA754B"/>
    <w:rsid w:val="00AB072A"/>
    <w:rsid w:val="00AB1714"/>
    <w:rsid w:val="00AB211A"/>
    <w:rsid w:val="00AB29B9"/>
    <w:rsid w:val="00AB29F4"/>
    <w:rsid w:val="00AB3147"/>
    <w:rsid w:val="00AB3C95"/>
    <w:rsid w:val="00AB3F09"/>
    <w:rsid w:val="00AB6C62"/>
    <w:rsid w:val="00AC0F53"/>
    <w:rsid w:val="00AC1256"/>
    <w:rsid w:val="00AC1796"/>
    <w:rsid w:val="00AC7380"/>
    <w:rsid w:val="00AC7B1C"/>
    <w:rsid w:val="00AD11CF"/>
    <w:rsid w:val="00AD3431"/>
    <w:rsid w:val="00AD3ACE"/>
    <w:rsid w:val="00AD65B8"/>
    <w:rsid w:val="00AD6D00"/>
    <w:rsid w:val="00AE1024"/>
    <w:rsid w:val="00AE5A4C"/>
    <w:rsid w:val="00AF481B"/>
    <w:rsid w:val="00AF4EEA"/>
    <w:rsid w:val="00B01983"/>
    <w:rsid w:val="00B04A8F"/>
    <w:rsid w:val="00B16F92"/>
    <w:rsid w:val="00B215D6"/>
    <w:rsid w:val="00B21C6D"/>
    <w:rsid w:val="00B230E7"/>
    <w:rsid w:val="00B23B5B"/>
    <w:rsid w:val="00B265D0"/>
    <w:rsid w:val="00B35754"/>
    <w:rsid w:val="00B40768"/>
    <w:rsid w:val="00B40BE2"/>
    <w:rsid w:val="00B4233F"/>
    <w:rsid w:val="00B45AEF"/>
    <w:rsid w:val="00B5117E"/>
    <w:rsid w:val="00B51380"/>
    <w:rsid w:val="00B53529"/>
    <w:rsid w:val="00B53CD2"/>
    <w:rsid w:val="00B6338D"/>
    <w:rsid w:val="00B6385C"/>
    <w:rsid w:val="00B639D5"/>
    <w:rsid w:val="00B66527"/>
    <w:rsid w:val="00B676A4"/>
    <w:rsid w:val="00B71068"/>
    <w:rsid w:val="00B72232"/>
    <w:rsid w:val="00B75220"/>
    <w:rsid w:val="00B77C1D"/>
    <w:rsid w:val="00B80146"/>
    <w:rsid w:val="00B8209F"/>
    <w:rsid w:val="00B82C72"/>
    <w:rsid w:val="00B83046"/>
    <w:rsid w:val="00B85D63"/>
    <w:rsid w:val="00B86880"/>
    <w:rsid w:val="00B879DD"/>
    <w:rsid w:val="00B91A3F"/>
    <w:rsid w:val="00B939CB"/>
    <w:rsid w:val="00B93E89"/>
    <w:rsid w:val="00B9417F"/>
    <w:rsid w:val="00B94F89"/>
    <w:rsid w:val="00B963E4"/>
    <w:rsid w:val="00BA11ED"/>
    <w:rsid w:val="00BA18AD"/>
    <w:rsid w:val="00BB34AA"/>
    <w:rsid w:val="00BB5C0E"/>
    <w:rsid w:val="00BC26F5"/>
    <w:rsid w:val="00BC46D9"/>
    <w:rsid w:val="00BC5557"/>
    <w:rsid w:val="00BD1A7F"/>
    <w:rsid w:val="00BD435F"/>
    <w:rsid w:val="00BD4CAC"/>
    <w:rsid w:val="00BD4F9C"/>
    <w:rsid w:val="00BE32D0"/>
    <w:rsid w:val="00BE3D7E"/>
    <w:rsid w:val="00BE4297"/>
    <w:rsid w:val="00BE5B26"/>
    <w:rsid w:val="00BE613E"/>
    <w:rsid w:val="00BF1D67"/>
    <w:rsid w:val="00BF434B"/>
    <w:rsid w:val="00BF691E"/>
    <w:rsid w:val="00C162F6"/>
    <w:rsid w:val="00C16C31"/>
    <w:rsid w:val="00C2129A"/>
    <w:rsid w:val="00C26FE1"/>
    <w:rsid w:val="00C2772C"/>
    <w:rsid w:val="00C27CF1"/>
    <w:rsid w:val="00C27DE8"/>
    <w:rsid w:val="00C30D4D"/>
    <w:rsid w:val="00C32348"/>
    <w:rsid w:val="00C362F9"/>
    <w:rsid w:val="00C40886"/>
    <w:rsid w:val="00C41D82"/>
    <w:rsid w:val="00C42119"/>
    <w:rsid w:val="00C43F0E"/>
    <w:rsid w:val="00C45381"/>
    <w:rsid w:val="00C51700"/>
    <w:rsid w:val="00C52523"/>
    <w:rsid w:val="00C552E3"/>
    <w:rsid w:val="00C63E5B"/>
    <w:rsid w:val="00C63FFB"/>
    <w:rsid w:val="00C6654C"/>
    <w:rsid w:val="00C7041F"/>
    <w:rsid w:val="00C749C8"/>
    <w:rsid w:val="00C81B86"/>
    <w:rsid w:val="00C86329"/>
    <w:rsid w:val="00C92A9F"/>
    <w:rsid w:val="00C93F19"/>
    <w:rsid w:val="00C946A3"/>
    <w:rsid w:val="00CA3BA9"/>
    <w:rsid w:val="00CA4865"/>
    <w:rsid w:val="00CA7577"/>
    <w:rsid w:val="00CB106C"/>
    <w:rsid w:val="00CB4332"/>
    <w:rsid w:val="00CB6A60"/>
    <w:rsid w:val="00CC01EF"/>
    <w:rsid w:val="00CC0415"/>
    <w:rsid w:val="00CC10A0"/>
    <w:rsid w:val="00CC708C"/>
    <w:rsid w:val="00CC77B4"/>
    <w:rsid w:val="00CC7A93"/>
    <w:rsid w:val="00CD016B"/>
    <w:rsid w:val="00CD1810"/>
    <w:rsid w:val="00CD208C"/>
    <w:rsid w:val="00CE0235"/>
    <w:rsid w:val="00CE04D0"/>
    <w:rsid w:val="00CE0D36"/>
    <w:rsid w:val="00CE266B"/>
    <w:rsid w:val="00CE2772"/>
    <w:rsid w:val="00CE4302"/>
    <w:rsid w:val="00CF0815"/>
    <w:rsid w:val="00CF6A95"/>
    <w:rsid w:val="00D005D8"/>
    <w:rsid w:val="00D00746"/>
    <w:rsid w:val="00D050B0"/>
    <w:rsid w:val="00D10877"/>
    <w:rsid w:val="00D10DFD"/>
    <w:rsid w:val="00D10E55"/>
    <w:rsid w:val="00D11920"/>
    <w:rsid w:val="00D16F6F"/>
    <w:rsid w:val="00D1712C"/>
    <w:rsid w:val="00D22383"/>
    <w:rsid w:val="00D25C3E"/>
    <w:rsid w:val="00D345C2"/>
    <w:rsid w:val="00D355FF"/>
    <w:rsid w:val="00D401EA"/>
    <w:rsid w:val="00D41696"/>
    <w:rsid w:val="00D46359"/>
    <w:rsid w:val="00D52ABD"/>
    <w:rsid w:val="00D53708"/>
    <w:rsid w:val="00D542E7"/>
    <w:rsid w:val="00D54375"/>
    <w:rsid w:val="00D5494D"/>
    <w:rsid w:val="00D54FD5"/>
    <w:rsid w:val="00D558CB"/>
    <w:rsid w:val="00D56EA1"/>
    <w:rsid w:val="00D669BA"/>
    <w:rsid w:val="00D70BD4"/>
    <w:rsid w:val="00D729C6"/>
    <w:rsid w:val="00D73163"/>
    <w:rsid w:val="00D80F49"/>
    <w:rsid w:val="00D813E0"/>
    <w:rsid w:val="00D81AA9"/>
    <w:rsid w:val="00D84E94"/>
    <w:rsid w:val="00D85640"/>
    <w:rsid w:val="00D913CB"/>
    <w:rsid w:val="00D91FA4"/>
    <w:rsid w:val="00D9233D"/>
    <w:rsid w:val="00D93EE1"/>
    <w:rsid w:val="00D965AD"/>
    <w:rsid w:val="00D97C52"/>
    <w:rsid w:val="00D97E4D"/>
    <w:rsid w:val="00DA1E81"/>
    <w:rsid w:val="00DA2571"/>
    <w:rsid w:val="00DA2E3D"/>
    <w:rsid w:val="00DA35D1"/>
    <w:rsid w:val="00DA4162"/>
    <w:rsid w:val="00DA43EC"/>
    <w:rsid w:val="00DA44DC"/>
    <w:rsid w:val="00DA474D"/>
    <w:rsid w:val="00DA4897"/>
    <w:rsid w:val="00DA5CBD"/>
    <w:rsid w:val="00DA6134"/>
    <w:rsid w:val="00DC0A43"/>
    <w:rsid w:val="00DC29B9"/>
    <w:rsid w:val="00DC2A7A"/>
    <w:rsid w:val="00DC31DF"/>
    <w:rsid w:val="00DC473F"/>
    <w:rsid w:val="00DC4F4F"/>
    <w:rsid w:val="00DD27F6"/>
    <w:rsid w:val="00DD285B"/>
    <w:rsid w:val="00DD384F"/>
    <w:rsid w:val="00DD556B"/>
    <w:rsid w:val="00DD58B0"/>
    <w:rsid w:val="00DD6491"/>
    <w:rsid w:val="00DD6B23"/>
    <w:rsid w:val="00DE3781"/>
    <w:rsid w:val="00DE4D41"/>
    <w:rsid w:val="00DF0ECA"/>
    <w:rsid w:val="00DF3705"/>
    <w:rsid w:val="00E003A1"/>
    <w:rsid w:val="00E00FE7"/>
    <w:rsid w:val="00E012B7"/>
    <w:rsid w:val="00E0277B"/>
    <w:rsid w:val="00E030CB"/>
    <w:rsid w:val="00E033BD"/>
    <w:rsid w:val="00E12E68"/>
    <w:rsid w:val="00E14A2A"/>
    <w:rsid w:val="00E16DD8"/>
    <w:rsid w:val="00E2093B"/>
    <w:rsid w:val="00E2126E"/>
    <w:rsid w:val="00E24B55"/>
    <w:rsid w:val="00E31C86"/>
    <w:rsid w:val="00E352D3"/>
    <w:rsid w:val="00E358D8"/>
    <w:rsid w:val="00E40359"/>
    <w:rsid w:val="00E4122D"/>
    <w:rsid w:val="00E4276B"/>
    <w:rsid w:val="00E4305B"/>
    <w:rsid w:val="00E4779B"/>
    <w:rsid w:val="00E5591C"/>
    <w:rsid w:val="00E56C87"/>
    <w:rsid w:val="00E62146"/>
    <w:rsid w:val="00E64CE2"/>
    <w:rsid w:val="00E669DC"/>
    <w:rsid w:val="00E714EB"/>
    <w:rsid w:val="00E73C84"/>
    <w:rsid w:val="00E82DAA"/>
    <w:rsid w:val="00E83405"/>
    <w:rsid w:val="00E84C0F"/>
    <w:rsid w:val="00E871C9"/>
    <w:rsid w:val="00E9248E"/>
    <w:rsid w:val="00E93CA5"/>
    <w:rsid w:val="00E97833"/>
    <w:rsid w:val="00EA03BF"/>
    <w:rsid w:val="00EA0C39"/>
    <w:rsid w:val="00EA1D0E"/>
    <w:rsid w:val="00EA213E"/>
    <w:rsid w:val="00EB0DFA"/>
    <w:rsid w:val="00EB2D75"/>
    <w:rsid w:val="00EB4618"/>
    <w:rsid w:val="00EB4D3E"/>
    <w:rsid w:val="00EB73B1"/>
    <w:rsid w:val="00EB7FE4"/>
    <w:rsid w:val="00EC1F24"/>
    <w:rsid w:val="00ED6ABB"/>
    <w:rsid w:val="00ED7FE1"/>
    <w:rsid w:val="00EE0AB3"/>
    <w:rsid w:val="00EE0B2A"/>
    <w:rsid w:val="00EE76E5"/>
    <w:rsid w:val="00EF0275"/>
    <w:rsid w:val="00EF3B4E"/>
    <w:rsid w:val="00EF3BF8"/>
    <w:rsid w:val="00EF4C69"/>
    <w:rsid w:val="00EF5913"/>
    <w:rsid w:val="00EF62B5"/>
    <w:rsid w:val="00EF6502"/>
    <w:rsid w:val="00F01F8B"/>
    <w:rsid w:val="00F0586D"/>
    <w:rsid w:val="00F13496"/>
    <w:rsid w:val="00F22BFA"/>
    <w:rsid w:val="00F249FB"/>
    <w:rsid w:val="00F26590"/>
    <w:rsid w:val="00F27426"/>
    <w:rsid w:val="00F27B50"/>
    <w:rsid w:val="00F30B75"/>
    <w:rsid w:val="00F31290"/>
    <w:rsid w:val="00F4018C"/>
    <w:rsid w:val="00F4250B"/>
    <w:rsid w:val="00F516AF"/>
    <w:rsid w:val="00F519E4"/>
    <w:rsid w:val="00F55251"/>
    <w:rsid w:val="00F55259"/>
    <w:rsid w:val="00F7545F"/>
    <w:rsid w:val="00F77B5B"/>
    <w:rsid w:val="00F8189B"/>
    <w:rsid w:val="00F82E09"/>
    <w:rsid w:val="00F85AE8"/>
    <w:rsid w:val="00F864E8"/>
    <w:rsid w:val="00F86DB8"/>
    <w:rsid w:val="00F8798F"/>
    <w:rsid w:val="00F944FC"/>
    <w:rsid w:val="00F96575"/>
    <w:rsid w:val="00F9735D"/>
    <w:rsid w:val="00FA16B2"/>
    <w:rsid w:val="00FA36A2"/>
    <w:rsid w:val="00FA5487"/>
    <w:rsid w:val="00FA7ED5"/>
    <w:rsid w:val="00FB23E4"/>
    <w:rsid w:val="00FB7974"/>
    <w:rsid w:val="00FC0EEF"/>
    <w:rsid w:val="00FC18ED"/>
    <w:rsid w:val="00FC1E41"/>
    <w:rsid w:val="00FC372F"/>
    <w:rsid w:val="00FC4206"/>
    <w:rsid w:val="00FD3140"/>
    <w:rsid w:val="00FD484F"/>
    <w:rsid w:val="00FD73B9"/>
    <w:rsid w:val="00FE1ACD"/>
    <w:rsid w:val="00FE2B98"/>
    <w:rsid w:val="00FE3BC8"/>
    <w:rsid w:val="00FE456B"/>
    <w:rsid w:val="00FE5CD7"/>
    <w:rsid w:val="00FF0E61"/>
    <w:rsid w:val="00FF5163"/>
    <w:rsid w:val="00FF6669"/>
    <w:rsid w:val="00FF6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49DCDC"/>
  <w15:docId w15:val="{49B6846F-0E88-4920-8007-A03E56F5C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2A7A"/>
  </w:style>
  <w:style w:type="paragraph" w:styleId="Nagwek1">
    <w:name w:val="heading 1"/>
    <w:basedOn w:val="Normalny"/>
    <w:next w:val="Normalny"/>
    <w:link w:val="Nagwek1Znak"/>
    <w:uiPriority w:val="99"/>
    <w:qFormat/>
    <w:rsid w:val="001328D2"/>
    <w:pPr>
      <w:keepNext/>
      <w:suppressAutoHyphens/>
      <w:spacing w:after="0" w:line="36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  <w:u w:val="single"/>
      <w:lang w:eastAsia="zh-C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328D2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1328D2"/>
    <w:pPr>
      <w:keepNext/>
      <w:suppressAutoHyphens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1328D2"/>
    <w:pPr>
      <w:keepNext/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1328D2"/>
    <w:pPr>
      <w:keepNext/>
      <w:suppressAutoHyphens/>
      <w:spacing w:after="0" w:line="240" w:lineRule="auto"/>
      <w:ind w:left="7371"/>
      <w:jc w:val="right"/>
      <w:outlineLvl w:val="4"/>
    </w:pPr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1328D2"/>
    <w:pPr>
      <w:keepNext/>
      <w:suppressAutoHyphens/>
      <w:spacing w:after="0" w:line="240" w:lineRule="auto"/>
      <w:jc w:val="center"/>
      <w:outlineLvl w:val="5"/>
    </w:pPr>
    <w:rPr>
      <w:rFonts w:ascii="Arial Narrow" w:eastAsia="Times New Roman" w:hAnsi="Arial Narrow" w:cs="Arial Narrow"/>
      <w:b/>
      <w:sz w:val="24"/>
      <w:szCs w:val="20"/>
      <w:lang w:eastAsia="zh-CN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1328D2"/>
    <w:pPr>
      <w:keepNext/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1328D2"/>
    <w:pPr>
      <w:keepNext/>
      <w:suppressAutoHyphens/>
      <w:spacing w:after="0" w:line="240" w:lineRule="auto"/>
      <w:outlineLvl w:val="7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1328D2"/>
    <w:pPr>
      <w:keepNext/>
      <w:suppressAutoHyphens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328D2"/>
    <w:rPr>
      <w:rFonts w:ascii="Times New Roman" w:eastAsia="Times New Roman" w:hAnsi="Times New Roman" w:cs="Times New Roman"/>
      <w:b/>
      <w:bCs/>
      <w:sz w:val="32"/>
      <w:szCs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semiHidden/>
    <w:rsid w:val="001328D2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9"/>
    <w:rsid w:val="001328D2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Nagwek4Znak">
    <w:name w:val="Nagłówek 4 Znak"/>
    <w:basedOn w:val="Domylnaczcionkaakapitu"/>
    <w:link w:val="Nagwek4"/>
    <w:uiPriority w:val="99"/>
    <w:rsid w:val="001328D2"/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character" w:customStyle="1" w:styleId="Nagwek5Znak">
    <w:name w:val="Nagłówek 5 Znak"/>
    <w:basedOn w:val="Domylnaczcionkaakapitu"/>
    <w:link w:val="Nagwek5"/>
    <w:uiPriority w:val="99"/>
    <w:rsid w:val="001328D2"/>
    <w:rPr>
      <w:rFonts w:ascii="Times New Roman" w:eastAsia="Times New Roman" w:hAnsi="Times New Roman" w:cs="Times New Roman"/>
      <w:b/>
      <w:i/>
      <w:sz w:val="28"/>
      <w:szCs w:val="20"/>
      <w:lang w:eastAsia="zh-CN"/>
    </w:rPr>
  </w:style>
  <w:style w:type="character" w:customStyle="1" w:styleId="Nagwek6Znak">
    <w:name w:val="Nagłówek 6 Znak"/>
    <w:basedOn w:val="Domylnaczcionkaakapitu"/>
    <w:link w:val="Nagwek6"/>
    <w:uiPriority w:val="99"/>
    <w:rsid w:val="001328D2"/>
    <w:rPr>
      <w:rFonts w:ascii="Arial Narrow" w:eastAsia="Times New Roman" w:hAnsi="Arial Narrow" w:cs="Arial Narrow"/>
      <w:b/>
      <w:sz w:val="24"/>
      <w:szCs w:val="20"/>
      <w:lang w:eastAsia="zh-CN"/>
    </w:rPr>
  </w:style>
  <w:style w:type="character" w:customStyle="1" w:styleId="Nagwek7Znak">
    <w:name w:val="Nagłówek 7 Znak"/>
    <w:basedOn w:val="Domylnaczcionkaakapitu"/>
    <w:link w:val="Nagwek7"/>
    <w:uiPriority w:val="99"/>
    <w:rsid w:val="001328D2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8Znak">
    <w:name w:val="Nagłówek 8 Znak"/>
    <w:basedOn w:val="Domylnaczcionkaakapitu"/>
    <w:link w:val="Nagwek8"/>
    <w:uiPriority w:val="99"/>
    <w:rsid w:val="001328D2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character" w:customStyle="1" w:styleId="Nagwek9Znak">
    <w:name w:val="Nagłówek 9 Znak"/>
    <w:basedOn w:val="Domylnaczcionkaakapitu"/>
    <w:link w:val="Nagwek9"/>
    <w:uiPriority w:val="99"/>
    <w:rsid w:val="001328D2"/>
    <w:rPr>
      <w:rFonts w:ascii="Times New Roman" w:eastAsia="Times New Roman" w:hAnsi="Times New Roman" w:cs="Times New Roman"/>
      <w:b/>
      <w:bCs/>
      <w:sz w:val="24"/>
      <w:szCs w:val="24"/>
      <w:u w:val="single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1328D2"/>
  </w:style>
  <w:style w:type="paragraph" w:styleId="Tekstdymka">
    <w:name w:val="Balloon Text"/>
    <w:basedOn w:val="Normalny"/>
    <w:link w:val="TekstdymkaZnak"/>
    <w:uiPriority w:val="99"/>
    <w:semiHidden/>
    <w:unhideWhenUsed/>
    <w:rsid w:val="001328D2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28D2"/>
    <w:rPr>
      <w:rFonts w:ascii="Tahoma" w:eastAsia="Times New Roman" w:hAnsi="Tahoma" w:cs="Tahoma"/>
      <w:sz w:val="16"/>
      <w:szCs w:val="16"/>
      <w:lang w:eastAsia="zh-CN"/>
    </w:rPr>
  </w:style>
  <w:style w:type="character" w:styleId="Hipercze">
    <w:name w:val="Hyperlink"/>
    <w:unhideWhenUsed/>
    <w:rsid w:val="001328D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1"/>
    <w:unhideWhenUsed/>
    <w:rsid w:val="001328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rsid w:val="001328D2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locked/>
    <w:rsid w:val="001328D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328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1328D2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locked/>
    <w:rsid w:val="001328D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1"/>
    <w:unhideWhenUsed/>
    <w:rsid w:val="001328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rsid w:val="001328D2"/>
  </w:style>
  <w:style w:type="character" w:customStyle="1" w:styleId="NagwekZnak1">
    <w:name w:val="Nagłówek Znak1"/>
    <w:basedOn w:val="Domylnaczcionkaakapitu"/>
    <w:link w:val="Nagwek"/>
    <w:locked/>
    <w:rsid w:val="001328D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1"/>
    <w:uiPriority w:val="99"/>
    <w:unhideWhenUsed/>
    <w:rsid w:val="001328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rsid w:val="001328D2"/>
  </w:style>
  <w:style w:type="character" w:customStyle="1" w:styleId="StopkaZnak1">
    <w:name w:val="Stopka Znak1"/>
    <w:basedOn w:val="Domylnaczcionkaakapitu"/>
    <w:link w:val="Stopka"/>
    <w:uiPriority w:val="99"/>
    <w:locked/>
    <w:rsid w:val="001328D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podstawowy">
    <w:name w:val="Body Text"/>
    <w:basedOn w:val="Normalny"/>
    <w:link w:val="TekstpodstawowyZnak"/>
    <w:unhideWhenUsed/>
    <w:rsid w:val="001328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1328D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nhideWhenUsed/>
    <w:rsid w:val="001328D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328D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1328D2"/>
    <w:rPr>
      <w:b/>
      <w:bCs/>
    </w:rPr>
  </w:style>
  <w:style w:type="character" w:customStyle="1" w:styleId="TematkomentarzaZnak">
    <w:name w:val="Temat komentarza Znak"/>
    <w:basedOn w:val="TekstkomentarzaZnak"/>
    <w:semiHidden/>
    <w:rsid w:val="001328D2"/>
    <w:rPr>
      <w:b/>
      <w:bCs/>
      <w:sz w:val="20"/>
      <w:szCs w:val="20"/>
    </w:rPr>
  </w:style>
  <w:style w:type="character" w:customStyle="1" w:styleId="TematkomentarzaZnak1">
    <w:name w:val="Temat komentarza Znak1"/>
    <w:basedOn w:val="TekstkomentarzaZnak"/>
    <w:link w:val="Tematkomentarza"/>
    <w:semiHidden/>
    <w:locked/>
    <w:rsid w:val="001328D2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ekstdymkaZnak1">
    <w:name w:val="Tekst dymka Znak1"/>
    <w:basedOn w:val="Domylnaczcionkaakapitu"/>
    <w:semiHidden/>
    <w:locked/>
    <w:rsid w:val="001328D2"/>
    <w:rPr>
      <w:rFonts w:ascii="Tahoma" w:eastAsia="Times New Roman" w:hAnsi="Tahoma" w:cs="Tahoma"/>
      <w:sz w:val="16"/>
      <w:szCs w:val="16"/>
      <w:lang w:eastAsia="zh-CN"/>
    </w:rPr>
  </w:style>
  <w:style w:type="paragraph" w:styleId="Akapitzlist">
    <w:name w:val="List Paragraph"/>
    <w:aliases w:val="normalny tekst,Obiekt,List Paragraph1,L1,Numerowanie,Akapit z listą5,T_SZ_List Paragraph,Akapit z listą BS,Kolorowa lista — akcent 11,Średnia siatka 1 — akcent 21,sw tekst,CW_Lista,Colorful List - Accent 11,Akapit z listą4,List Paragraph"/>
    <w:basedOn w:val="Normalny"/>
    <w:link w:val="AkapitzlistZnak"/>
    <w:uiPriority w:val="34"/>
    <w:qFormat/>
    <w:rsid w:val="001328D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paragraph" w:customStyle="1" w:styleId="Nagwek10">
    <w:name w:val="Nagłówek1"/>
    <w:basedOn w:val="Normalny"/>
    <w:next w:val="Tekstpodstawowy"/>
    <w:rsid w:val="001328D2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Indeks">
    <w:name w:val="Indeks"/>
    <w:basedOn w:val="Normalny"/>
    <w:rsid w:val="001328D2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zh-CN"/>
    </w:rPr>
  </w:style>
  <w:style w:type="paragraph" w:customStyle="1" w:styleId="Zwykytekst1">
    <w:name w:val="Zwykły tekst1"/>
    <w:basedOn w:val="Normalny"/>
    <w:rsid w:val="001328D2"/>
    <w:pPr>
      <w:suppressAutoHyphens/>
      <w:spacing w:after="0" w:line="240" w:lineRule="auto"/>
    </w:pPr>
    <w:rPr>
      <w:rFonts w:ascii="Courier New" w:eastAsia="Times New Roman" w:hAnsi="Courier New" w:cs="Courier New"/>
      <w:sz w:val="24"/>
      <w:szCs w:val="24"/>
      <w:lang w:eastAsia="zh-CN"/>
    </w:rPr>
  </w:style>
  <w:style w:type="paragraph" w:customStyle="1" w:styleId="Standard">
    <w:name w:val="Standard"/>
    <w:rsid w:val="001328D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1328D2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1328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1328D2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zh-CN"/>
    </w:rPr>
  </w:style>
  <w:style w:type="paragraph" w:customStyle="1" w:styleId="Tekstkomentarza1">
    <w:name w:val="Tekst komentarza1"/>
    <w:basedOn w:val="Normalny"/>
    <w:rsid w:val="001328D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Tekstblokowy1">
    <w:name w:val="Tekst blokowy1"/>
    <w:basedOn w:val="Normalny"/>
    <w:rsid w:val="001328D2"/>
    <w:pPr>
      <w:suppressAutoHyphens/>
      <w:spacing w:after="0" w:line="240" w:lineRule="auto"/>
      <w:ind w:left="283" w:right="-143" w:hanging="283"/>
    </w:pPr>
    <w:rPr>
      <w:rFonts w:ascii="Arial" w:eastAsia="Times New Roman" w:hAnsi="Arial" w:cs="Arial"/>
      <w:b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1328D2"/>
    <w:pPr>
      <w:suppressAutoHyphens/>
      <w:spacing w:after="0" w:line="240" w:lineRule="auto"/>
      <w:ind w:firstLine="360"/>
    </w:pPr>
    <w:rPr>
      <w:rFonts w:ascii="Arial" w:eastAsia="Times New Roman" w:hAnsi="Arial" w:cs="Arial"/>
      <w:sz w:val="24"/>
      <w:szCs w:val="20"/>
      <w:lang w:eastAsia="zh-CN"/>
    </w:rPr>
  </w:style>
  <w:style w:type="paragraph" w:customStyle="1" w:styleId="pkt">
    <w:name w:val="pkt"/>
    <w:basedOn w:val="Normalny"/>
    <w:rsid w:val="001328D2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Tekst11">
    <w:name w:val="WW-Tekst11"/>
    <w:basedOn w:val="Normalny"/>
    <w:rsid w:val="001328D2"/>
    <w:pPr>
      <w:suppressLineNumbers/>
      <w:suppressAutoHyphens/>
      <w:spacing w:before="120" w:after="120" w:line="240" w:lineRule="auto"/>
    </w:pPr>
    <w:rPr>
      <w:rFonts w:ascii="Arial" w:eastAsia="Times New Roman" w:hAnsi="Arial" w:cs="Albany"/>
      <w:i/>
      <w:iCs/>
      <w:color w:val="000000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1328D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ust">
    <w:name w:val="ust"/>
    <w:rsid w:val="001328D2"/>
    <w:pPr>
      <w:suppressAutoHyphens/>
      <w:spacing w:before="60" w:after="60" w:line="240" w:lineRule="auto"/>
      <w:ind w:left="426" w:hanging="284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  <w:style w:type="paragraph" w:customStyle="1" w:styleId="w">
    <w:name w:val="w"/>
    <w:basedOn w:val="Normalny"/>
    <w:rsid w:val="001328D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8"/>
      <w:szCs w:val="24"/>
      <w:lang w:eastAsia="zh-CN"/>
    </w:rPr>
  </w:style>
  <w:style w:type="paragraph" w:customStyle="1" w:styleId="Default">
    <w:name w:val="Default"/>
    <w:qFormat/>
    <w:rsid w:val="001328D2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1328D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1328D2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1328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0">
    <w:name w:val="WW8Num1z0"/>
    <w:rsid w:val="001328D2"/>
    <w:rPr>
      <w:rFonts w:ascii="Courier New" w:hAnsi="Courier New" w:cs="Courier New" w:hint="default"/>
    </w:rPr>
  </w:style>
  <w:style w:type="character" w:customStyle="1" w:styleId="WW8Num1z1">
    <w:name w:val="WW8Num1z1"/>
    <w:rsid w:val="001328D2"/>
    <w:rPr>
      <w:rFonts w:ascii="Wingdings" w:hAnsi="Wingdings" w:cs="Wingdings" w:hint="default"/>
    </w:rPr>
  </w:style>
  <w:style w:type="character" w:customStyle="1" w:styleId="WW8Num1z2">
    <w:name w:val="WW8Num1z2"/>
    <w:rsid w:val="001328D2"/>
  </w:style>
  <w:style w:type="character" w:customStyle="1" w:styleId="WW8Num1z3">
    <w:name w:val="WW8Num1z3"/>
    <w:rsid w:val="001328D2"/>
    <w:rPr>
      <w:rFonts w:ascii="Symbol" w:hAnsi="Symbol" w:cs="Symbol" w:hint="default"/>
    </w:rPr>
  </w:style>
  <w:style w:type="character" w:customStyle="1" w:styleId="WW8Num1z4">
    <w:name w:val="WW8Num1z4"/>
    <w:rsid w:val="001328D2"/>
  </w:style>
  <w:style w:type="character" w:customStyle="1" w:styleId="WW8Num1z5">
    <w:name w:val="WW8Num1z5"/>
    <w:rsid w:val="001328D2"/>
  </w:style>
  <w:style w:type="character" w:customStyle="1" w:styleId="WW8Num1z6">
    <w:name w:val="WW8Num1z6"/>
    <w:rsid w:val="001328D2"/>
  </w:style>
  <w:style w:type="character" w:customStyle="1" w:styleId="WW8Num1z7">
    <w:name w:val="WW8Num1z7"/>
    <w:rsid w:val="001328D2"/>
  </w:style>
  <w:style w:type="character" w:customStyle="1" w:styleId="WW8Num1z8">
    <w:name w:val="WW8Num1z8"/>
    <w:rsid w:val="001328D2"/>
  </w:style>
  <w:style w:type="character" w:customStyle="1" w:styleId="WW8Num2z0">
    <w:name w:val="WW8Num2z0"/>
    <w:rsid w:val="001328D2"/>
    <w:rPr>
      <w:rFonts w:ascii="Arial" w:hAnsi="Arial" w:cs="Arial" w:hint="default"/>
      <w:sz w:val="22"/>
      <w:szCs w:val="22"/>
    </w:rPr>
  </w:style>
  <w:style w:type="character" w:customStyle="1" w:styleId="WW8Num3z0">
    <w:name w:val="WW8Num3z0"/>
    <w:rsid w:val="001328D2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4z0">
    <w:name w:val="WW8Num4z0"/>
    <w:rsid w:val="001328D2"/>
    <w:rPr>
      <w:rFonts w:ascii="Times New Roman" w:hAnsi="Times New Roman" w:cs="Times New Roman" w:hint="default"/>
    </w:rPr>
  </w:style>
  <w:style w:type="character" w:customStyle="1" w:styleId="WW8Num5z0">
    <w:name w:val="WW8Num5z0"/>
    <w:rsid w:val="001328D2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z0">
    <w:name w:val="WW8Num6z0"/>
    <w:rsid w:val="001328D2"/>
    <w:rPr>
      <w:rFonts w:ascii="Arial" w:hAnsi="Arial" w:cs="Arial" w:hint="default"/>
      <w:color w:val="0000FF"/>
      <w:sz w:val="22"/>
      <w:szCs w:val="22"/>
    </w:rPr>
  </w:style>
  <w:style w:type="character" w:customStyle="1" w:styleId="WW8Num7z0">
    <w:name w:val="WW8Num7z0"/>
    <w:rsid w:val="001328D2"/>
    <w:rPr>
      <w:b/>
      <w:bCs w:val="0"/>
    </w:rPr>
  </w:style>
  <w:style w:type="character" w:customStyle="1" w:styleId="WW8Num8z0">
    <w:name w:val="WW8Num8z0"/>
    <w:rsid w:val="001328D2"/>
    <w:rPr>
      <w:rFonts w:ascii="Arial" w:hAnsi="Arial" w:cs="Arial" w:hint="default"/>
    </w:rPr>
  </w:style>
  <w:style w:type="character" w:customStyle="1" w:styleId="WW8Num9z0">
    <w:name w:val="WW8Num9z0"/>
    <w:rsid w:val="001328D2"/>
    <w:rPr>
      <w:rFonts w:ascii="Arial" w:hAnsi="Arial" w:cs="Arial" w:hint="default"/>
      <w:sz w:val="22"/>
      <w:szCs w:val="22"/>
    </w:rPr>
  </w:style>
  <w:style w:type="character" w:customStyle="1" w:styleId="WW8Num9z1">
    <w:name w:val="WW8Num9z1"/>
    <w:rsid w:val="001328D2"/>
    <w:rPr>
      <w:rFonts w:ascii="Courier New" w:hAnsi="Courier New" w:cs="Courier New" w:hint="default"/>
    </w:rPr>
  </w:style>
  <w:style w:type="character" w:customStyle="1" w:styleId="WW8Num9z2">
    <w:name w:val="WW8Num9z2"/>
    <w:rsid w:val="001328D2"/>
    <w:rPr>
      <w:rFonts w:ascii="Wingdings" w:hAnsi="Wingdings" w:cs="Wingdings" w:hint="default"/>
    </w:rPr>
  </w:style>
  <w:style w:type="character" w:customStyle="1" w:styleId="WW8Num9z3">
    <w:name w:val="WW8Num9z3"/>
    <w:rsid w:val="001328D2"/>
    <w:rPr>
      <w:rFonts w:ascii="Symbol" w:hAnsi="Symbol" w:cs="Symbol" w:hint="default"/>
    </w:rPr>
  </w:style>
  <w:style w:type="character" w:customStyle="1" w:styleId="WW8Num9z4">
    <w:name w:val="WW8Num9z4"/>
    <w:rsid w:val="001328D2"/>
  </w:style>
  <w:style w:type="character" w:customStyle="1" w:styleId="WW8Num9z5">
    <w:name w:val="WW8Num9z5"/>
    <w:rsid w:val="001328D2"/>
  </w:style>
  <w:style w:type="character" w:customStyle="1" w:styleId="WW8Num9z6">
    <w:name w:val="WW8Num9z6"/>
    <w:rsid w:val="001328D2"/>
  </w:style>
  <w:style w:type="character" w:customStyle="1" w:styleId="WW8Num9z7">
    <w:name w:val="WW8Num9z7"/>
    <w:rsid w:val="001328D2"/>
  </w:style>
  <w:style w:type="character" w:customStyle="1" w:styleId="WW8Num9z8">
    <w:name w:val="WW8Num9z8"/>
    <w:rsid w:val="001328D2"/>
  </w:style>
  <w:style w:type="character" w:customStyle="1" w:styleId="WW8Num10z0">
    <w:name w:val="WW8Num10z0"/>
    <w:rsid w:val="001328D2"/>
    <w:rPr>
      <w:rFonts w:ascii="Arial" w:hAnsi="Arial" w:cs="Arial" w:hint="default"/>
      <w:iCs/>
      <w:sz w:val="22"/>
      <w:szCs w:val="22"/>
    </w:rPr>
  </w:style>
  <w:style w:type="character" w:customStyle="1" w:styleId="WW8Num11z0">
    <w:name w:val="WW8Num11z0"/>
    <w:rsid w:val="001328D2"/>
    <w:rPr>
      <w:rFonts w:ascii="Arial" w:hAnsi="Arial" w:cs="Arial" w:hint="default"/>
    </w:rPr>
  </w:style>
  <w:style w:type="character" w:customStyle="1" w:styleId="WW8Num12z0">
    <w:name w:val="WW8Num12z0"/>
    <w:rsid w:val="001328D2"/>
    <w:rPr>
      <w:rFonts w:ascii="Arial" w:hAnsi="Arial" w:cs="Times New Roman" w:hint="default"/>
      <w:sz w:val="22"/>
      <w:szCs w:val="22"/>
    </w:rPr>
  </w:style>
  <w:style w:type="character" w:customStyle="1" w:styleId="WW8Num13z0">
    <w:name w:val="WW8Num13z0"/>
    <w:rsid w:val="001328D2"/>
    <w:rPr>
      <w:rFonts w:ascii="Arial" w:hAnsi="Arial" w:cs="Arial" w:hint="default"/>
    </w:rPr>
  </w:style>
  <w:style w:type="character" w:customStyle="1" w:styleId="WW8Num14z0">
    <w:name w:val="WW8Num14z0"/>
    <w:rsid w:val="001328D2"/>
    <w:rPr>
      <w:rFonts w:ascii="Arial" w:hAnsi="Arial" w:cs="Arial" w:hint="default"/>
      <w:color w:val="000000"/>
      <w:sz w:val="22"/>
      <w:szCs w:val="22"/>
    </w:rPr>
  </w:style>
  <w:style w:type="character" w:customStyle="1" w:styleId="WW8Num14z1">
    <w:name w:val="WW8Num14z1"/>
    <w:rsid w:val="001328D2"/>
    <w:rPr>
      <w:rFonts w:ascii="Arial" w:hAnsi="Arial" w:cs="Arial" w:hint="default"/>
    </w:rPr>
  </w:style>
  <w:style w:type="character" w:customStyle="1" w:styleId="WW8Num14z3">
    <w:name w:val="WW8Num14z3"/>
    <w:rsid w:val="001328D2"/>
  </w:style>
  <w:style w:type="character" w:customStyle="1" w:styleId="WW8Num14z6">
    <w:name w:val="WW8Num14z6"/>
    <w:rsid w:val="001328D2"/>
  </w:style>
  <w:style w:type="character" w:customStyle="1" w:styleId="WW8Num15z0">
    <w:name w:val="WW8Num15z0"/>
    <w:rsid w:val="001328D2"/>
    <w:rPr>
      <w:rFonts w:ascii="Arial" w:hAnsi="Arial" w:cs="Arial" w:hint="default"/>
      <w:sz w:val="22"/>
      <w:szCs w:val="22"/>
    </w:rPr>
  </w:style>
  <w:style w:type="character" w:customStyle="1" w:styleId="WW8Num16z0">
    <w:name w:val="WW8Num16z0"/>
    <w:rsid w:val="001328D2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7z0">
    <w:name w:val="WW8Num17z0"/>
    <w:rsid w:val="001328D2"/>
    <w:rPr>
      <w:rFonts w:ascii="Symbol" w:hAnsi="Symbol" w:cs="Symbol" w:hint="default"/>
    </w:rPr>
  </w:style>
  <w:style w:type="character" w:customStyle="1" w:styleId="WW8Num18z0">
    <w:name w:val="WW8Num18z0"/>
    <w:rsid w:val="001328D2"/>
    <w:rPr>
      <w:rFonts w:ascii="Arial" w:hAnsi="Arial" w:cs="Times New Roman" w:hint="default"/>
      <w:bCs/>
      <w:sz w:val="22"/>
      <w:szCs w:val="22"/>
    </w:rPr>
  </w:style>
  <w:style w:type="character" w:customStyle="1" w:styleId="WW8Num18z1">
    <w:name w:val="WW8Num18z1"/>
    <w:rsid w:val="001328D2"/>
    <w:rPr>
      <w:rFonts w:ascii="Arial" w:hAnsi="Arial" w:cs="Arial" w:hint="default"/>
    </w:rPr>
  </w:style>
  <w:style w:type="character" w:customStyle="1" w:styleId="WW8Num18z2">
    <w:name w:val="WW8Num18z2"/>
    <w:rsid w:val="001328D2"/>
  </w:style>
  <w:style w:type="character" w:customStyle="1" w:styleId="WW8Num18z3">
    <w:name w:val="WW8Num18z3"/>
    <w:rsid w:val="001328D2"/>
  </w:style>
  <w:style w:type="character" w:customStyle="1" w:styleId="WW8Num18z4">
    <w:name w:val="WW8Num18z4"/>
    <w:rsid w:val="001328D2"/>
  </w:style>
  <w:style w:type="character" w:customStyle="1" w:styleId="WW8Num18z5">
    <w:name w:val="WW8Num18z5"/>
    <w:rsid w:val="001328D2"/>
  </w:style>
  <w:style w:type="character" w:customStyle="1" w:styleId="WW8Num18z6">
    <w:name w:val="WW8Num18z6"/>
    <w:rsid w:val="001328D2"/>
  </w:style>
  <w:style w:type="character" w:customStyle="1" w:styleId="WW8Num18z7">
    <w:name w:val="WW8Num18z7"/>
    <w:rsid w:val="001328D2"/>
  </w:style>
  <w:style w:type="character" w:customStyle="1" w:styleId="WW8Num18z8">
    <w:name w:val="WW8Num18z8"/>
    <w:rsid w:val="001328D2"/>
  </w:style>
  <w:style w:type="character" w:customStyle="1" w:styleId="WW8Num19z0">
    <w:name w:val="WW8Num19z0"/>
    <w:rsid w:val="001328D2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20z0">
    <w:name w:val="WW8Num20z0"/>
    <w:rsid w:val="001328D2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21z0">
    <w:name w:val="WW8Num21z0"/>
    <w:rsid w:val="001328D2"/>
    <w:rPr>
      <w:rFonts w:ascii="Arial" w:eastAsia="Times New Roman" w:hAnsi="Arial" w:cs="Arial" w:hint="default"/>
    </w:rPr>
  </w:style>
  <w:style w:type="character" w:customStyle="1" w:styleId="WW8Num21z1">
    <w:name w:val="WW8Num21z1"/>
    <w:rsid w:val="001328D2"/>
    <w:rPr>
      <w:rFonts w:ascii="Courier New" w:hAnsi="Courier New" w:cs="Courier New" w:hint="default"/>
    </w:rPr>
  </w:style>
  <w:style w:type="character" w:customStyle="1" w:styleId="WW8Num21z2">
    <w:name w:val="WW8Num21z2"/>
    <w:rsid w:val="001328D2"/>
    <w:rPr>
      <w:rFonts w:ascii="Wingdings" w:hAnsi="Wingdings" w:cs="Wingdings" w:hint="default"/>
    </w:rPr>
  </w:style>
  <w:style w:type="character" w:customStyle="1" w:styleId="WW8Num21z3">
    <w:name w:val="WW8Num21z3"/>
    <w:rsid w:val="001328D2"/>
    <w:rPr>
      <w:rFonts w:ascii="Symbol" w:hAnsi="Symbol" w:cs="Symbol" w:hint="default"/>
    </w:rPr>
  </w:style>
  <w:style w:type="character" w:customStyle="1" w:styleId="WW8Num21z4">
    <w:name w:val="WW8Num21z4"/>
    <w:rsid w:val="001328D2"/>
  </w:style>
  <w:style w:type="character" w:customStyle="1" w:styleId="WW8Num21z5">
    <w:name w:val="WW8Num21z5"/>
    <w:rsid w:val="001328D2"/>
  </w:style>
  <w:style w:type="character" w:customStyle="1" w:styleId="WW8Num21z6">
    <w:name w:val="WW8Num21z6"/>
    <w:rsid w:val="001328D2"/>
  </w:style>
  <w:style w:type="character" w:customStyle="1" w:styleId="WW8Num21z7">
    <w:name w:val="WW8Num21z7"/>
    <w:rsid w:val="001328D2"/>
  </w:style>
  <w:style w:type="character" w:customStyle="1" w:styleId="WW8Num21z8">
    <w:name w:val="WW8Num21z8"/>
    <w:rsid w:val="001328D2"/>
  </w:style>
  <w:style w:type="character" w:customStyle="1" w:styleId="WW8Num22z0">
    <w:name w:val="WW8Num22z0"/>
    <w:rsid w:val="001328D2"/>
  </w:style>
  <w:style w:type="character" w:customStyle="1" w:styleId="WW8Num22z1">
    <w:name w:val="WW8Num22z1"/>
    <w:rsid w:val="001328D2"/>
    <w:rPr>
      <w:rFonts w:ascii="Arial" w:hAnsi="Arial" w:cs="Arial" w:hint="default"/>
      <w:sz w:val="22"/>
      <w:szCs w:val="22"/>
    </w:rPr>
  </w:style>
  <w:style w:type="character" w:customStyle="1" w:styleId="WW8Num23z0">
    <w:name w:val="WW8Num23z0"/>
    <w:rsid w:val="001328D2"/>
    <w:rPr>
      <w:rFonts w:ascii="Arial" w:hAnsi="Arial" w:cs="Arial" w:hint="default"/>
      <w:color w:val="000000"/>
      <w:sz w:val="22"/>
      <w:szCs w:val="22"/>
    </w:rPr>
  </w:style>
  <w:style w:type="character" w:customStyle="1" w:styleId="WW8Num24z0">
    <w:name w:val="WW8Num24z0"/>
    <w:rsid w:val="001328D2"/>
    <w:rPr>
      <w:rFonts w:ascii="Symbol" w:hAnsi="Symbol" w:cs="Symbol" w:hint="default"/>
    </w:rPr>
  </w:style>
  <w:style w:type="character" w:customStyle="1" w:styleId="WW8Num25z0">
    <w:name w:val="WW8Num25z0"/>
    <w:rsid w:val="001328D2"/>
    <w:rPr>
      <w:rFonts w:ascii="Arial" w:hAnsi="Arial" w:cs="Arial" w:hint="default"/>
    </w:rPr>
  </w:style>
  <w:style w:type="character" w:customStyle="1" w:styleId="WW8Num26z0">
    <w:name w:val="WW8Num26z0"/>
    <w:rsid w:val="001328D2"/>
    <w:rPr>
      <w:rFonts w:ascii="Arial" w:hAnsi="Arial" w:cs="Times New Roman" w:hint="default"/>
      <w:sz w:val="22"/>
      <w:szCs w:val="22"/>
    </w:rPr>
  </w:style>
  <w:style w:type="character" w:customStyle="1" w:styleId="WW8Num27z0">
    <w:name w:val="WW8Num27z0"/>
    <w:rsid w:val="001328D2"/>
    <w:rPr>
      <w:rFonts w:ascii="Arial" w:hAnsi="Arial" w:cs="Times New Roman" w:hint="default"/>
      <w:color w:val="000000"/>
      <w:sz w:val="22"/>
      <w:szCs w:val="22"/>
    </w:rPr>
  </w:style>
  <w:style w:type="character" w:customStyle="1" w:styleId="WW8Num28z0">
    <w:name w:val="WW8Num28z0"/>
    <w:rsid w:val="001328D2"/>
    <w:rPr>
      <w:rFonts w:ascii="Arial" w:hAnsi="Arial" w:cs="Arial" w:hint="default"/>
      <w:sz w:val="22"/>
      <w:szCs w:val="22"/>
    </w:rPr>
  </w:style>
  <w:style w:type="character" w:customStyle="1" w:styleId="WW8Num29z0">
    <w:name w:val="WW8Num29z0"/>
    <w:rsid w:val="001328D2"/>
    <w:rPr>
      <w:rFonts w:ascii="Verdana" w:eastAsia="Times New Roman" w:hAnsi="Verdana" w:cs="Tahoma" w:hint="default"/>
    </w:rPr>
  </w:style>
  <w:style w:type="character" w:customStyle="1" w:styleId="WW8Num30z0">
    <w:name w:val="WW8Num30z0"/>
    <w:rsid w:val="001328D2"/>
    <w:rPr>
      <w:rFonts w:ascii="Arial" w:hAnsi="Arial" w:cs="Arial" w:hint="default"/>
      <w:b w:val="0"/>
      <w:bCs w:val="0"/>
    </w:rPr>
  </w:style>
  <w:style w:type="character" w:customStyle="1" w:styleId="WW8Num31z0">
    <w:name w:val="WW8Num31z0"/>
    <w:rsid w:val="001328D2"/>
    <w:rPr>
      <w:rFonts w:ascii="Arial" w:hAnsi="Arial" w:cs="Arial" w:hint="default"/>
      <w:b w:val="0"/>
      <w:bCs w:val="0"/>
      <w:sz w:val="22"/>
      <w:szCs w:val="22"/>
    </w:rPr>
  </w:style>
  <w:style w:type="character" w:customStyle="1" w:styleId="WW8Num31z1">
    <w:name w:val="WW8Num31z1"/>
    <w:rsid w:val="001328D2"/>
  </w:style>
  <w:style w:type="character" w:customStyle="1" w:styleId="WW8Num31z2">
    <w:name w:val="WW8Num31z2"/>
    <w:rsid w:val="001328D2"/>
    <w:rPr>
      <w:rFonts w:ascii="Arial" w:hAnsi="Arial" w:cs="Arial" w:hint="default"/>
    </w:rPr>
  </w:style>
  <w:style w:type="character" w:customStyle="1" w:styleId="WW8Num31z3">
    <w:name w:val="WW8Num31z3"/>
    <w:rsid w:val="001328D2"/>
  </w:style>
  <w:style w:type="character" w:customStyle="1" w:styleId="WW8Num32z0">
    <w:name w:val="WW8Num32z0"/>
    <w:rsid w:val="001328D2"/>
    <w:rPr>
      <w:rFonts w:ascii="Arial" w:hAnsi="Arial" w:cs="Arial" w:hint="default"/>
      <w:b w:val="0"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2z1">
    <w:name w:val="WW8Num32z1"/>
    <w:rsid w:val="001328D2"/>
    <w:rPr>
      <w:rFonts w:ascii="Arial" w:hAnsi="Arial" w:cs="Arial" w:hint="default"/>
    </w:rPr>
  </w:style>
  <w:style w:type="character" w:customStyle="1" w:styleId="WW8Num32z2">
    <w:name w:val="WW8Num32z2"/>
    <w:rsid w:val="001328D2"/>
    <w:rPr>
      <w:rFonts w:ascii="Arial" w:hAnsi="Arial" w:cs="Arial" w:hint="default"/>
    </w:rPr>
  </w:style>
  <w:style w:type="character" w:customStyle="1" w:styleId="WW8Num32z3">
    <w:name w:val="WW8Num32z3"/>
    <w:rsid w:val="001328D2"/>
  </w:style>
  <w:style w:type="character" w:customStyle="1" w:styleId="WW8Num32z4">
    <w:name w:val="WW8Num32z4"/>
    <w:rsid w:val="001328D2"/>
  </w:style>
  <w:style w:type="character" w:customStyle="1" w:styleId="WW8Num32z5">
    <w:name w:val="WW8Num32z5"/>
    <w:rsid w:val="001328D2"/>
  </w:style>
  <w:style w:type="character" w:customStyle="1" w:styleId="WW8Num32z6">
    <w:name w:val="WW8Num32z6"/>
    <w:rsid w:val="001328D2"/>
  </w:style>
  <w:style w:type="character" w:customStyle="1" w:styleId="WW8Num32z7">
    <w:name w:val="WW8Num32z7"/>
    <w:rsid w:val="001328D2"/>
  </w:style>
  <w:style w:type="character" w:customStyle="1" w:styleId="WW8Num32z8">
    <w:name w:val="WW8Num32z8"/>
    <w:rsid w:val="001328D2"/>
  </w:style>
  <w:style w:type="character" w:customStyle="1" w:styleId="WW8Num33z0">
    <w:name w:val="WW8Num33z0"/>
    <w:rsid w:val="001328D2"/>
    <w:rPr>
      <w:rFonts w:ascii="Arial" w:hAnsi="Arial" w:cs="Arial" w:hint="default"/>
    </w:rPr>
  </w:style>
  <w:style w:type="character" w:customStyle="1" w:styleId="WW8Num34z0">
    <w:name w:val="WW8Num34z0"/>
    <w:rsid w:val="001328D2"/>
    <w:rPr>
      <w:rFonts w:ascii="Arial" w:hAnsi="Arial" w:cs="Times New Roman" w:hint="default"/>
      <w:sz w:val="22"/>
      <w:szCs w:val="22"/>
    </w:rPr>
  </w:style>
  <w:style w:type="character" w:customStyle="1" w:styleId="WW8Num35z0">
    <w:name w:val="WW8Num35z0"/>
    <w:rsid w:val="001328D2"/>
  </w:style>
  <w:style w:type="character" w:customStyle="1" w:styleId="WW8Num36z0">
    <w:name w:val="WW8Num36z0"/>
    <w:rsid w:val="001328D2"/>
  </w:style>
  <w:style w:type="character" w:customStyle="1" w:styleId="WW8Num36z1">
    <w:name w:val="WW8Num36z1"/>
    <w:rsid w:val="001328D2"/>
  </w:style>
  <w:style w:type="character" w:customStyle="1" w:styleId="WW8Num36z2">
    <w:name w:val="WW8Num36z2"/>
    <w:rsid w:val="001328D2"/>
  </w:style>
  <w:style w:type="character" w:customStyle="1" w:styleId="WW8Num36z3">
    <w:name w:val="WW8Num36z3"/>
    <w:rsid w:val="001328D2"/>
  </w:style>
  <w:style w:type="character" w:customStyle="1" w:styleId="WW8Num36z4">
    <w:name w:val="WW8Num36z4"/>
    <w:rsid w:val="001328D2"/>
  </w:style>
  <w:style w:type="character" w:customStyle="1" w:styleId="WW8Num36z5">
    <w:name w:val="WW8Num36z5"/>
    <w:rsid w:val="001328D2"/>
  </w:style>
  <w:style w:type="character" w:customStyle="1" w:styleId="WW8Num36z6">
    <w:name w:val="WW8Num36z6"/>
    <w:rsid w:val="001328D2"/>
  </w:style>
  <w:style w:type="character" w:customStyle="1" w:styleId="WW8Num36z7">
    <w:name w:val="WW8Num36z7"/>
    <w:rsid w:val="001328D2"/>
  </w:style>
  <w:style w:type="character" w:customStyle="1" w:styleId="WW8Num36z8">
    <w:name w:val="WW8Num36z8"/>
    <w:rsid w:val="001328D2"/>
  </w:style>
  <w:style w:type="character" w:customStyle="1" w:styleId="WW8Num37z0">
    <w:name w:val="WW8Num37z0"/>
    <w:rsid w:val="001328D2"/>
    <w:rPr>
      <w:rFonts w:ascii="Times New Roman" w:hAnsi="Times New Roman" w:cs="Times New Roman" w:hint="default"/>
    </w:rPr>
  </w:style>
  <w:style w:type="character" w:customStyle="1" w:styleId="WW8Num38z0">
    <w:name w:val="WW8Num38z0"/>
    <w:rsid w:val="001328D2"/>
    <w:rPr>
      <w:rFonts w:ascii="Symbol" w:hAnsi="Symbol" w:cs="Symbol" w:hint="default"/>
      <w:sz w:val="16"/>
      <w:szCs w:val="16"/>
    </w:rPr>
  </w:style>
  <w:style w:type="character" w:customStyle="1" w:styleId="WW8Num39z0">
    <w:name w:val="WW8Num39z0"/>
    <w:rsid w:val="001328D2"/>
  </w:style>
  <w:style w:type="character" w:customStyle="1" w:styleId="WW8Num40z0">
    <w:name w:val="WW8Num40z0"/>
    <w:rsid w:val="001328D2"/>
    <w:rPr>
      <w:rFonts w:ascii="Arial" w:hAnsi="Arial" w:cs="Arial" w:hint="default"/>
      <w:b/>
      <w:bCs/>
      <w:color w:val="000000"/>
      <w:sz w:val="22"/>
      <w:szCs w:val="22"/>
    </w:rPr>
  </w:style>
  <w:style w:type="character" w:customStyle="1" w:styleId="WW8Num41z0">
    <w:name w:val="WW8Num41z0"/>
    <w:rsid w:val="001328D2"/>
    <w:rPr>
      <w:rFonts w:ascii="Arial" w:hAnsi="Arial" w:cs="Arial" w:hint="default"/>
      <w:b w:val="0"/>
      <w:bCs w:val="0"/>
      <w:i w:val="0"/>
      <w:iCs w:val="0"/>
      <w:sz w:val="24"/>
    </w:rPr>
  </w:style>
  <w:style w:type="character" w:customStyle="1" w:styleId="WW8Num41z1">
    <w:name w:val="WW8Num41z1"/>
    <w:rsid w:val="001328D2"/>
  </w:style>
  <w:style w:type="character" w:customStyle="1" w:styleId="WW8Num41z2">
    <w:name w:val="WW8Num41z2"/>
    <w:rsid w:val="001328D2"/>
  </w:style>
  <w:style w:type="character" w:customStyle="1" w:styleId="WW8Num41z3">
    <w:name w:val="WW8Num41z3"/>
    <w:rsid w:val="001328D2"/>
  </w:style>
  <w:style w:type="character" w:customStyle="1" w:styleId="WW8Num41z4">
    <w:name w:val="WW8Num41z4"/>
    <w:rsid w:val="001328D2"/>
  </w:style>
  <w:style w:type="character" w:customStyle="1" w:styleId="WW8Num41z5">
    <w:name w:val="WW8Num41z5"/>
    <w:rsid w:val="001328D2"/>
  </w:style>
  <w:style w:type="character" w:customStyle="1" w:styleId="WW8Num41z6">
    <w:name w:val="WW8Num41z6"/>
    <w:rsid w:val="001328D2"/>
  </w:style>
  <w:style w:type="character" w:customStyle="1" w:styleId="WW8Num41z7">
    <w:name w:val="WW8Num41z7"/>
    <w:rsid w:val="001328D2"/>
  </w:style>
  <w:style w:type="character" w:customStyle="1" w:styleId="WW8Num41z8">
    <w:name w:val="WW8Num41z8"/>
    <w:rsid w:val="001328D2"/>
  </w:style>
  <w:style w:type="character" w:customStyle="1" w:styleId="WW8Num42z0">
    <w:name w:val="WW8Num42z0"/>
    <w:rsid w:val="001328D2"/>
    <w:rPr>
      <w:rFonts w:ascii="Arial" w:hAnsi="Arial" w:cs="Arial" w:hint="default"/>
      <w:color w:val="000000"/>
      <w:sz w:val="22"/>
      <w:szCs w:val="22"/>
    </w:rPr>
  </w:style>
  <w:style w:type="character" w:customStyle="1" w:styleId="WW8Num43z0">
    <w:name w:val="WW8Num43z0"/>
    <w:rsid w:val="001328D2"/>
    <w:rPr>
      <w:rFonts w:ascii="Times New Roman" w:hAnsi="Times New Roman" w:cs="Times New Roman" w:hint="default"/>
    </w:rPr>
  </w:style>
  <w:style w:type="character" w:customStyle="1" w:styleId="WW8Num44z0">
    <w:name w:val="WW8Num44z0"/>
    <w:rsid w:val="001328D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44z1">
    <w:name w:val="WW8Num44z1"/>
    <w:rsid w:val="001328D2"/>
  </w:style>
  <w:style w:type="character" w:customStyle="1" w:styleId="WW8Num44z2">
    <w:name w:val="WW8Num44z2"/>
    <w:rsid w:val="001328D2"/>
  </w:style>
  <w:style w:type="character" w:customStyle="1" w:styleId="WW8Num44z3">
    <w:name w:val="WW8Num44z3"/>
    <w:rsid w:val="001328D2"/>
  </w:style>
  <w:style w:type="character" w:customStyle="1" w:styleId="WW8Num44z4">
    <w:name w:val="WW8Num44z4"/>
    <w:rsid w:val="001328D2"/>
  </w:style>
  <w:style w:type="character" w:customStyle="1" w:styleId="WW8Num44z5">
    <w:name w:val="WW8Num44z5"/>
    <w:rsid w:val="001328D2"/>
  </w:style>
  <w:style w:type="character" w:customStyle="1" w:styleId="WW8Num44z6">
    <w:name w:val="WW8Num44z6"/>
    <w:rsid w:val="001328D2"/>
  </w:style>
  <w:style w:type="character" w:customStyle="1" w:styleId="WW8Num44z7">
    <w:name w:val="WW8Num44z7"/>
    <w:rsid w:val="001328D2"/>
  </w:style>
  <w:style w:type="character" w:customStyle="1" w:styleId="WW8Num44z8">
    <w:name w:val="WW8Num44z8"/>
    <w:rsid w:val="001328D2"/>
  </w:style>
  <w:style w:type="character" w:customStyle="1" w:styleId="WW8Num45z0">
    <w:name w:val="WW8Num45z0"/>
    <w:rsid w:val="001328D2"/>
  </w:style>
  <w:style w:type="character" w:customStyle="1" w:styleId="WW8Num46z0">
    <w:name w:val="WW8Num46z0"/>
    <w:rsid w:val="001328D2"/>
    <w:rPr>
      <w:rFonts w:ascii="Arial" w:hAnsi="Arial" w:cs="Arial" w:hint="default"/>
      <w:color w:val="000000"/>
      <w:spacing w:val="-3"/>
      <w:sz w:val="22"/>
      <w:szCs w:val="22"/>
      <w:shd w:val="clear" w:color="auto" w:fill="FFFFFF"/>
    </w:rPr>
  </w:style>
  <w:style w:type="character" w:customStyle="1" w:styleId="WW8Num47z0">
    <w:name w:val="WW8Num47z0"/>
    <w:rsid w:val="001328D2"/>
    <w:rPr>
      <w:rFonts w:ascii="Arial" w:hAnsi="Arial" w:cs="Arial" w:hint="default"/>
      <w:color w:val="000000"/>
      <w:sz w:val="22"/>
      <w:szCs w:val="22"/>
    </w:rPr>
  </w:style>
  <w:style w:type="character" w:customStyle="1" w:styleId="WW8Num48z0">
    <w:name w:val="WW8Num48z0"/>
    <w:rsid w:val="001328D2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9z0">
    <w:name w:val="WW8Num49z0"/>
    <w:rsid w:val="001328D2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0z0">
    <w:name w:val="WW8Num50z0"/>
    <w:rsid w:val="001328D2"/>
    <w:rPr>
      <w:rFonts w:ascii="Times New Roman" w:hAnsi="Times New Roman" w:cs="Times New Roman" w:hint="default"/>
    </w:rPr>
  </w:style>
  <w:style w:type="character" w:customStyle="1" w:styleId="WW8Num51z0">
    <w:name w:val="WW8Num51z0"/>
    <w:rsid w:val="001328D2"/>
    <w:rPr>
      <w:rFonts w:ascii="Arial" w:hAnsi="Arial" w:cs="Times New Roman" w:hint="default"/>
      <w:i w:val="0"/>
      <w:iCs/>
      <w:sz w:val="22"/>
      <w:szCs w:val="22"/>
    </w:rPr>
  </w:style>
  <w:style w:type="character" w:customStyle="1" w:styleId="WW8Num51z1">
    <w:name w:val="WW8Num51z1"/>
    <w:rsid w:val="001328D2"/>
    <w:rPr>
      <w:rFonts w:ascii="Times New Roman" w:hAnsi="Times New Roman" w:cs="Times New Roman" w:hint="default"/>
    </w:rPr>
  </w:style>
  <w:style w:type="character" w:customStyle="1" w:styleId="WW8Num51z2">
    <w:name w:val="WW8Num51z2"/>
    <w:rsid w:val="001328D2"/>
  </w:style>
  <w:style w:type="character" w:customStyle="1" w:styleId="WW8Num51z3">
    <w:name w:val="WW8Num51z3"/>
    <w:rsid w:val="001328D2"/>
  </w:style>
  <w:style w:type="character" w:customStyle="1" w:styleId="WW8Num51z4">
    <w:name w:val="WW8Num51z4"/>
    <w:rsid w:val="001328D2"/>
  </w:style>
  <w:style w:type="character" w:customStyle="1" w:styleId="WW8Num51z5">
    <w:name w:val="WW8Num51z5"/>
    <w:rsid w:val="001328D2"/>
  </w:style>
  <w:style w:type="character" w:customStyle="1" w:styleId="WW8Num51z6">
    <w:name w:val="WW8Num51z6"/>
    <w:rsid w:val="001328D2"/>
  </w:style>
  <w:style w:type="character" w:customStyle="1" w:styleId="WW8Num51z7">
    <w:name w:val="WW8Num51z7"/>
    <w:rsid w:val="001328D2"/>
  </w:style>
  <w:style w:type="character" w:customStyle="1" w:styleId="WW8Num51z8">
    <w:name w:val="WW8Num51z8"/>
    <w:rsid w:val="001328D2"/>
  </w:style>
  <w:style w:type="character" w:customStyle="1" w:styleId="WW8Num52z0">
    <w:name w:val="WW8Num52z0"/>
    <w:rsid w:val="001328D2"/>
    <w:rPr>
      <w:rFonts w:ascii="Arial" w:hAnsi="Arial" w:cs="Times New Roman" w:hint="default"/>
      <w:sz w:val="22"/>
      <w:szCs w:val="22"/>
    </w:rPr>
  </w:style>
  <w:style w:type="character" w:customStyle="1" w:styleId="WW8Num52z1">
    <w:name w:val="WW8Num52z1"/>
    <w:rsid w:val="001328D2"/>
  </w:style>
  <w:style w:type="character" w:customStyle="1" w:styleId="WW8Num52z2">
    <w:name w:val="WW8Num52z2"/>
    <w:rsid w:val="001328D2"/>
    <w:rPr>
      <w:rFonts w:ascii="Times New Roman" w:hAnsi="Times New Roman" w:cs="Times New Roman" w:hint="default"/>
    </w:rPr>
  </w:style>
  <w:style w:type="character" w:customStyle="1" w:styleId="WW8Num52z3">
    <w:name w:val="WW8Num52z3"/>
    <w:rsid w:val="001328D2"/>
  </w:style>
  <w:style w:type="character" w:customStyle="1" w:styleId="WW8Num52z4">
    <w:name w:val="WW8Num52z4"/>
    <w:rsid w:val="001328D2"/>
  </w:style>
  <w:style w:type="character" w:customStyle="1" w:styleId="WW8Num52z5">
    <w:name w:val="WW8Num52z5"/>
    <w:rsid w:val="001328D2"/>
  </w:style>
  <w:style w:type="character" w:customStyle="1" w:styleId="WW8Num52z6">
    <w:name w:val="WW8Num52z6"/>
    <w:rsid w:val="001328D2"/>
  </w:style>
  <w:style w:type="character" w:customStyle="1" w:styleId="WW8Num52z7">
    <w:name w:val="WW8Num52z7"/>
    <w:rsid w:val="001328D2"/>
  </w:style>
  <w:style w:type="character" w:customStyle="1" w:styleId="WW8Num52z8">
    <w:name w:val="WW8Num52z8"/>
    <w:rsid w:val="001328D2"/>
  </w:style>
  <w:style w:type="character" w:customStyle="1" w:styleId="WW8Num53z0">
    <w:name w:val="WW8Num53z0"/>
    <w:rsid w:val="001328D2"/>
    <w:rPr>
      <w:rFonts w:ascii="Arial" w:hAnsi="Arial" w:cs="Arial" w:hint="default"/>
    </w:rPr>
  </w:style>
  <w:style w:type="character" w:customStyle="1" w:styleId="WW8Num54z0">
    <w:name w:val="WW8Num54z0"/>
    <w:rsid w:val="001328D2"/>
    <w:rPr>
      <w:rFonts w:ascii="Arial" w:hAnsi="Arial" w:cs="Arial" w:hint="default"/>
      <w:bCs/>
      <w:sz w:val="22"/>
      <w:szCs w:val="22"/>
    </w:rPr>
  </w:style>
  <w:style w:type="character" w:customStyle="1" w:styleId="WW8Num55z0">
    <w:name w:val="WW8Num55z0"/>
    <w:rsid w:val="001328D2"/>
    <w:rPr>
      <w:rFonts w:ascii="Arial" w:hAnsi="Arial" w:cs="Times New Roman" w:hint="default"/>
      <w:color w:val="000000"/>
      <w:sz w:val="22"/>
      <w:szCs w:val="22"/>
    </w:rPr>
  </w:style>
  <w:style w:type="character" w:customStyle="1" w:styleId="WW8Num56z0">
    <w:name w:val="WW8Num56z0"/>
    <w:rsid w:val="001328D2"/>
    <w:rPr>
      <w:rFonts w:ascii="Wingdings" w:hAnsi="Wingdings" w:cs="Wingdings" w:hint="default"/>
      <w:sz w:val="22"/>
    </w:rPr>
  </w:style>
  <w:style w:type="character" w:customStyle="1" w:styleId="WW8Num57z0">
    <w:name w:val="WW8Num57z0"/>
    <w:rsid w:val="001328D2"/>
    <w:rPr>
      <w:rFonts w:ascii="Arial" w:hAnsi="Arial" w:cs="Arial" w:hint="default"/>
      <w:sz w:val="22"/>
      <w:szCs w:val="22"/>
    </w:rPr>
  </w:style>
  <w:style w:type="character" w:customStyle="1" w:styleId="WW8Num58z0">
    <w:name w:val="WW8Num58z0"/>
    <w:rsid w:val="001328D2"/>
    <w:rPr>
      <w:rFonts w:ascii="Arial" w:hAnsi="Arial" w:cs="Arial" w:hint="default"/>
      <w:sz w:val="22"/>
      <w:szCs w:val="22"/>
    </w:rPr>
  </w:style>
  <w:style w:type="character" w:customStyle="1" w:styleId="WW8Num59z0">
    <w:name w:val="WW8Num59z0"/>
    <w:rsid w:val="001328D2"/>
    <w:rPr>
      <w:rFonts w:ascii="Arial" w:hAnsi="Arial" w:cs="Arial" w:hint="default"/>
      <w:color w:val="000000"/>
      <w:sz w:val="22"/>
      <w:szCs w:val="22"/>
    </w:rPr>
  </w:style>
  <w:style w:type="character" w:customStyle="1" w:styleId="WW8Num60z0">
    <w:name w:val="WW8Num60z0"/>
    <w:rsid w:val="001328D2"/>
    <w:rPr>
      <w:rFonts w:ascii="Arial" w:hAnsi="Arial" w:cs="Arial" w:hint="default"/>
      <w:sz w:val="22"/>
      <w:szCs w:val="22"/>
    </w:rPr>
  </w:style>
  <w:style w:type="character" w:customStyle="1" w:styleId="WW8Num60z2">
    <w:name w:val="WW8Num60z2"/>
    <w:rsid w:val="001328D2"/>
  </w:style>
  <w:style w:type="character" w:customStyle="1" w:styleId="WW8Num61z0">
    <w:name w:val="WW8Num61z0"/>
    <w:rsid w:val="001328D2"/>
    <w:rPr>
      <w:rFonts w:ascii="Arial" w:hAnsi="Arial" w:cs="Arial" w:hint="default"/>
    </w:rPr>
  </w:style>
  <w:style w:type="character" w:customStyle="1" w:styleId="WW8Num62z0">
    <w:name w:val="WW8Num62z0"/>
    <w:rsid w:val="001328D2"/>
    <w:rPr>
      <w:rFonts w:ascii="Wingdings" w:hAnsi="Wingdings" w:cs="Wingdings" w:hint="default"/>
      <w:b/>
      <w:bCs w:val="0"/>
      <w:color w:val="000000"/>
      <w:sz w:val="22"/>
      <w:szCs w:val="22"/>
    </w:rPr>
  </w:style>
  <w:style w:type="character" w:customStyle="1" w:styleId="WW8Num63z0">
    <w:name w:val="WW8Num63z0"/>
    <w:rsid w:val="001328D2"/>
    <w:rPr>
      <w:rFonts w:ascii="Arial" w:hAnsi="Arial" w:cs="Arial" w:hint="default"/>
      <w:b w:val="0"/>
      <w:bCs w:val="0"/>
      <w:i w:val="0"/>
      <w:iCs w:val="0"/>
      <w:sz w:val="20"/>
    </w:rPr>
  </w:style>
  <w:style w:type="character" w:customStyle="1" w:styleId="WW8Num64z0">
    <w:name w:val="WW8Num64z0"/>
    <w:rsid w:val="001328D2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65z0">
    <w:name w:val="WW8Num65z0"/>
    <w:rsid w:val="001328D2"/>
    <w:rPr>
      <w:rFonts w:ascii="Arial" w:hAnsi="Arial" w:cs="Times New Roman" w:hint="default"/>
      <w:b w:val="0"/>
      <w:bCs w:val="0"/>
      <w:sz w:val="22"/>
      <w:szCs w:val="22"/>
    </w:rPr>
  </w:style>
  <w:style w:type="character" w:customStyle="1" w:styleId="WW8Num66z0">
    <w:name w:val="WW8Num66z0"/>
    <w:rsid w:val="001328D2"/>
    <w:rPr>
      <w:rFonts w:ascii="Arial" w:hAnsi="Arial" w:cs="Arial" w:hint="default"/>
      <w:sz w:val="22"/>
      <w:szCs w:val="22"/>
    </w:rPr>
  </w:style>
  <w:style w:type="character" w:customStyle="1" w:styleId="WW8Num67z0">
    <w:name w:val="WW8Num67z0"/>
    <w:rsid w:val="001328D2"/>
    <w:rPr>
      <w:rFonts w:ascii="Wingdings" w:hAnsi="Wingdings" w:cs="Wingdings" w:hint="default"/>
    </w:rPr>
  </w:style>
  <w:style w:type="character" w:customStyle="1" w:styleId="WW8Num68z0">
    <w:name w:val="WW8Num68z0"/>
    <w:rsid w:val="001328D2"/>
    <w:rPr>
      <w:rFonts w:ascii="Arial" w:hAnsi="Arial" w:cs="Arial" w:hint="default"/>
      <w:color w:val="000000"/>
      <w:sz w:val="22"/>
      <w:szCs w:val="22"/>
    </w:rPr>
  </w:style>
  <w:style w:type="character" w:customStyle="1" w:styleId="WW8Num69z0">
    <w:name w:val="WW8Num69z0"/>
    <w:rsid w:val="001328D2"/>
    <w:rPr>
      <w:rFonts w:ascii="Wingdings" w:hAnsi="Wingdings" w:cs="Wingdings" w:hint="default"/>
      <w:sz w:val="22"/>
      <w:szCs w:val="22"/>
    </w:rPr>
  </w:style>
  <w:style w:type="character" w:customStyle="1" w:styleId="WW8Num70z0">
    <w:name w:val="WW8Num70z0"/>
    <w:rsid w:val="001328D2"/>
    <w:rPr>
      <w:rFonts w:ascii="Wingdings" w:hAnsi="Wingdings" w:cs="Wingdings" w:hint="default"/>
      <w:sz w:val="18"/>
    </w:rPr>
  </w:style>
  <w:style w:type="character" w:customStyle="1" w:styleId="WW8Num71z0">
    <w:name w:val="WW8Num71z0"/>
    <w:rsid w:val="001328D2"/>
  </w:style>
  <w:style w:type="character" w:customStyle="1" w:styleId="WW8Num71z1">
    <w:name w:val="WW8Num71z1"/>
    <w:rsid w:val="001328D2"/>
  </w:style>
  <w:style w:type="character" w:customStyle="1" w:styleId="WW8Num71z2">
    <w:name w:val="WW8Num71z2"/>
    <w:rsid w:val="001328D2"/>
  </w:style>
  <w:style w:type="character" w:customStyle="1" w:styleId="WW8Num71z3">
    <w:name w:val="WW8Num71z3"/>
    <w:rsid w:val="001328D2"/>
  </w:style>
  <w:style w:type="character" w:customStyle="1" w:styleId="WW8Num71z4">
    <w:name w:val="WW8Num71z4"/>
    <w:rsid w:val="001328D2"/>
  </w:style>
  <w:style w:type="character" w:customStyle="1" w:styleId="WW8Num71z5">
    <w:name w:val="WW8Num71z5"/>
    <w:rsid w:val="001328D2"/>
  </w:style>
  <w:style w:type="character" w:customStyle="1" w:styleId="WW8Num71z6">
    <w:name w:val="WW8Num71z6"/>
    <w:rsid w:val="001328D2"/>
  </w:style>
  <w:style w:type="character" w:customStyle="1" w:styleId="WW8Num71z7">
    <w:name w:val="WW8Num71z7"/>
    <w:rsid w:val="001328D2"/>
  </w:style>
  <w:style w:type="character" w:customStyle="1" w:styleId="WW8Num71z8">
    <w:name w:val="WW8Num71z8"/>
    <w:rsid w:val="001328D2"/>
  </w:style>
  <w:style w:type="character" w:customStyle="1" w:styleId="WW8Num72z0">
    <w:name w:val="WW8Num72z0"/>
    <w:rsid w:val="001328D2"/>
    <w:rPr>
      <w:rFonts w:ascii="Wingdings" w:hAnsi="Wingdings" w:cs="Wingdings" w:hint="default"/>
      <w:sz w:val="18"/>
    </w:rPr>
  </w:style>
  <w:style w:type="character" w:customStyle="1" w:styleId="WW8Num73z0">
    <w:name w:val="WW8Num73z0"/>
    <w:rsid w:val="001328D2"/>
    <w:rPr>
      <w:rFonts w:ascii="Times New Roman" w:hAnsi="Times New Roman" w:cs="Times New Roman" w:hint="default"/>
    </w:rPr>
  </w:style>
  <w:style w:type="character" w:customStyle="1" w:styleId="WW8Num74z0">
    <w:name w:val="WW8Num74z0"/>
    <w:rsid w:val="001328D2"/>
    <w:rPr>
      <w:rFonts w:ascii="Arial" w:hAnsi="Arial" w:cs="Times New Roman" w:hint="default"/>
      <w:b w:val="0"/>
      <w:bCs w:val="0"/>
      <w:sz w:val="22"/>
      <w:szCs w:val="22"/>
    </w:rPr>
  </w:style>
  <w:style w:type="character" w:customStyle="1" w:styleId="WW8Num75z0">
    <w:name w:val="WW8Num75z0"/>
    <w:rsid w:val="001328D2"/>
    <w:rPr>
      <w:rFonts w:ascii="Verdana" w:hAnsi="Verdana" w:cs="Verdana" w:hint="default"/>
    </w:rPr>
  </w:style>
  <w:style w:type="character" w:customStyle="1" w:styleId="WW8Num75z1">
    <w:name w:val="WW8Num75z1"/>
    <w:rsid w:val="001328D2"/>
  </w:style>
  <w:style w:type="character" w:customStyle="1" w:styleId="WW8Num75z2">
    <w:name w:val="WW8Num75z2"/>
    <w:rsid w:val="001328D2"/>
  </w:style>
  <w:style w:type="character" w:customStyle="1" w:styleId="WW8Num75z3">
    <w:name w:val="WW8Num75z3"/>
    <w:rsid w:val="001328D2"/>
  </w:style>
  <w:style w:type="character" w:customStyle="1" w:styleId="WW8Num75z4">
    <w:name w:val="WW8Num75z4"/>
    <w:rsid w:val="001328D2"/>
  </w:style>
  <w:style w:type="character" w:customStyle="1" w:styleId="WW8Num75z5">
    <w:name w:val="WW8Num75z5"/>
    <w:rsid w:val="001328D2"/>
  </w:style>
  <w:style w:type="character" w:customStyle="1" w:styleId="WW8Num75z6">
    <w:name w:val="WW8Num75z6"/>
    <w:rsid w:val="001328D2"/>
  </w:style>
  <w:style w:type="character" w:customStyle="1" w:styleId="WW8Num75z7">
    <w:name w:val="WW8Num75z7"/>
    <w:rsid w:val="001328D2"/>
  </w:style>
  <w:style w:type="character" w:customStyle="1" w:styleId="WW8Num75z8">
    <w:name w:val="WW8Num75z8"/>
    <w:rsid w:val="001328D2"/>
  </w:style>
  <w:style w:type="character" w:customStyle="1" w:styleId="WW8Num76z0">
    <w:name w:val="WW8Num76z0"/>
    <w:rsid w:val="001328D2"/>
    <w:rPr>
      <w:rFonts w:ascii="Arial" w:hAnsi="Arial" w:cs="Arial" w:hint="default"/>
      <w:b w:val="0"/>
      <w:bCs w:val="0"/>
      <w:sz w:val="22"/>
      <w:szCs w:val="22"/>
    </w:rPr>
  </w:style>
  <w:style w:type="character" w:customStyle="1" w:styleId="WW8Num76z1">
    <w:name w:val="WW8Num76z1"/>
    <w:rsid w:val="001328D2"/>
  </w:style>
  <w:style w:type="character" w:customStyle="1" w:styleId="WW8Num76z2">
    <w:name w:val="WW8Num76z2"/>
    <w:rsid w:val="001328D2"/>
  </w:style>
  <w:style w:type="character" w:customStyle="1" w:styleId="WW8Num76z3">
    <w:name w:val="WW8Num76z3"/>
    <w:rsid w:val="001328D2"/>
  </w:style>
  <w:style w:type="character" w:customStyle="1" w:styleId="WW8Num76z4">
    <w:name w:val="WW8Num76z4"/>
    <w:rsid w:val="001328D2"/>
  </w:style>
  <w:style w:type="character" w:customStyle="1" w:styleId="WW8Num76z5">
    <w:name w:val="WW8Num76z5"/>
    <w:rsid w:val="001328D2"/>
  </w:style>
  <w:style w:type="character" w:customStyle="1" w:styleId="WW8Num76z6">
    <w:name w:val="WW8Num76z6"/>
    <w:rsid w:val="001328D2"/>
  </w:style>
  <w:style w:type="character" w:customStyle="1" w:styleId="WW8Num76z7">
    <w:name w:val="WW8Num76z7"/>
    <w:rsid w:val="001328D2"/>
  </w:style>
  <w:style w:type="character" w:customStyle="1" w:styleId="WW8Num76z8">
    <w:name w:val="WW8Num76z8"/>
    <w:rsid w:val="001328D2"/>
  </w:style>
  <w:style w:type="character" w:customStyle="1" w:styleId="WW8Num77z0">
    <w:name w:val="WW8Num77z0"/>
    <w:rsid w:val="001328D2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7z1">
    <w:name w:val="WW8Num77z1"/>
    <w:rsid w:val="001328D2"/>
  </w:style>
  <w:style w:type="character" w:customStyle="1" w:styleId="WW8Num77z2">
    <w:name w:val="WW8Num77z2"/>
    <w:rsid w:val="001328D2"/>
  </w:style>
  <w:style w:type="character" w:customStyle="1" w:styleId="WW8Num77z3">
    <w:name w:val="WW8Num77z3"/>
    <w:rsid w:val="001328D2"/>
  </w:style>
  <w:style w:type="character" w:customStyle="1" w:styleId="WW8Num77z4">
    <w:name w:val="WW8Num77z4"/>
    <w:rsid w:val="001328D2"/>
  </w:style>
  <w:style w:type="character" w:customStyle="1" w:styleId="WW8Num77z5">
    <w:name w:val="WW8Num77z5"/>
    <w:rsid w:val="001328D2"/>
  </w:style>
  <w:style w:type="character" w:customStyle="1" w:styleId="WW8Num77z6">
    <w:name w:val="WW8Num77z6"/>
    <w:rsid w:val="001328D2"/>
  </w:style>
  <w:style w:type="character" w:customStyle="1" w:styleId="WW8Num77z7">
    <w:name w:val="WW8Num77z7"/>
    <w:rsid w:val="001328D2"/>
  </w:style>
  <w:style w:type="character" w:customStyle="1" w:styleId="WW8Num77z8">
    <w:name w:val="WW8Num77z8"/>
    <w:rsid w:val="001328D2"/>
  </w:style>
  <w:style w:type="character" w:customStyle="1" w:styleId="WW8Num78z0">
    <w:name w:val="WW8Num78z0"/>
    <w:rsid w:val="001328D2"/>
    <w:rPr>
      <w:b w:val="0"/>
      <w:bCs w:val="0"/>
      <w:i w:val="0"/>
      <w:iCs w:val="0"/>
      <w:sz w:val="24"/>
    </w:rPr>
  </w:style>
  <w:style w:type="character" w:customStyle="1" w:styleId="WW8Num78z1">
    <w:name w:val="WW8Num78z1"/>
    <w:rsid w:val="001328D2"/>
  </w:style>
  <w:style w:type="character" w:customStyle="1" w:styleId="WW8Num78z2">
    <w:name w:val="WW8Num78z2"/>
    <w:rsid w:val="001328D2"/>
  </w:style>
  <w:style w:type="character" w:customStyle="1" w:styleId="WW8Num78z3">
    <w:name w:val="WW8Num78z3"/>
    <w:rsid w:val="001328D2"/>
  </w:style>
  <w:style w:type="character" w:customStyle="1" w:styleId="WW8Num78z4">
    <w:name w:val="WW8Num78z4"/>
    <w:rsid w:val="001328D2"/>
  </w:style>
  <w:style w:type="character" w:customStyle="1" w:styleId="WW8Num78z5">
    <w:name w:val="WW8Num78z5"/>
    <w:rsid w:val="001328D2"/>
  </w:style>
  <w:style w:type="character" w:customStyle="1" w:styleId="WW8Num78z6">
    <w:name w:val="WW8Num78z6"/>
    <w:rsid w:val="001328D2"/>
  </w:style>
  <w:style w:type="character" w:customStyle="1" w:styleId="WW8Num78z7">
    <w:name w:val="WW8Num78z7"/>
    <w:rsid w:val="001328D2"/>
  </w:style>
  <w:style w:type="character" w:customStyle="1" w:styleId="WW8Num78z8">
    <w:name w:val="WW8Num78z8"/>
    <w:rsid w:val="001328D2"/>
  </w:style>
  <w:style w:type="character" w:customStyle="1" w:styleId="WW8Num79z0">
    <w:name w:val="WW8Num79z0"/>
    <w:rsid w:val="001328D2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1328D2"/>
  </w:style>
  <w:style w:type="character" w:customStyle="1" w:styleId="WW8Num79z2">
    <w:name w:val="WW8Num79z2"/>
    <w:rsid w:val="001328D2"/>
  </w:style>
  <w:style w:type="character" w:customStyle="1" w:styleId="WW8Num79z3">
    <w:name w:val="WW8Num79z3"/>
    <w:rsid w:val="001328D2"/>
  </w:style>
  <w:style w:type="character" w:customStyle="1" w:styleId="WW8Num79z4">
    <w:name w:val="WW8Num79z4"/>
    <w:rsid w:val="001328D2"/>
  </w:style>
  <w:style w:type="character" w:customStyle="1" w:styleId="WW8Num79z5">
    <w:name w:val="WW8Num79z5"/>
    <w:rsid w:val="001328D2"/>
  </w:style>
  <w:style w:type="character" w:customStyle="1" w:styleId="WW8Num79z6">
    <w:name w:val="WW8Num79z6"/>
    <w:rsid w:val="001328D2"/>
  </w:style>
  <w:style w:type="character" w:customStyle="1" w:styleId="WW8Num79z7">
    <w:name w:val="WW8Num79z7"/>
    <w:rsid w:val="001328D2"/>
  </w:style>
  <w:style w:type="character" w:customStyle="1" w:styleId="WW8Num79z8">
    <w:name w:val="WW8Num79z8"/>
    <w:rsid w:val="001328D2"/>
  </w:style>
  <w:style w:type="character" w:customStyle="1" w:styleId="WW8Num80z0">
    <w:name w:val="WW8Num80z0"/>
    <w:rsid w:val="001328D2"/>
    <w:rPr>
      <w:rFonts w:ascii="Arial" w:hAnsi="Arial" w:cs="Arial" w:hint="default"/>
      <w:b/>
      <w:bCs/>
      <w:color w:val="auto"/>
      <w:sz w:val="22"/>
      <w:szCs w:val="22"/>
      <w:shd w:val="clear" w:color="auto" w:fill="FFFFFF"/>
    </w:rPr>
  </w:style>
  <w:style w:type="character" w:customStyle="1" w:styleId="WW8Num80z1">
    <w:name w:val="WW8Num80z1"/>
    <w:rsid w:val="001328D2"/>
  </w:style>
  <w:style w:type="character" w:customStyle="1" w:styleId="WW8Num80z2">
    <w:name w:val="WW8Num80z2"/>
    <w:rsid w:val="001328D2"/>
  </w:style>
  <w:style w:type="character" w:customStyle="1" w:styleId="WW8Num80z3">
    <w:name w:val="WW8Num80z3"/>
    <w:rsid w:val="001328D2"/>
  </w:style>
  <w:style w:type="character" w:customStyle="1" w:styleId="WW8Num80z4">
    <w:name w:val="WW8Num80z4"/>
    <w:rsid w:val="001328D2"/>
  </w:style>
  <w:style w:type="character" w:customStyle="1" w:styleId="WW8Num80z5">
    <w:name w:val="WW8Num80z5"/>
    <w:rsid w:val="001328D2"/>
  </w:style>
  <w:style w:type="character" w:customStyle="1" w:styleId="WW8Num80z6">
    <w:name w:val="WW8Num80z6"/>
    <w:rsid w:val="001328D2"/>
  </w:style>
  <w:style w:type="character" w:customStyle="1" w:styleId="WW8Num80z7">
    <w:name w:val="WW8Num80z7"/>
    <w:rsid w:val="001328D2"/>
  </w:style>
  <w:style w:type="character" w:customStyle="1" w:styleId="WW8Num80z8">
    <w:name w:val="WW8Num80z8"/>
    <w:rsid w:val="001328D2"/>
  </w:style>
  <w:style w:type="character" w:customStyle="1" w:styleId="WW8Num81z0">
    <w:name w:val="WW8Num81z0"/>
    <w:rsid w:val="001328D2"/>
    <w:rPr>
      <w:rFonts w:ascii="Times New Roman" w:hAnsi="Times New Roman" w:cs="Times New Roman" w:hint="default"/>
      <w:b w:val="0"/>
      <w:bCs w:val="0"/>
    </w:rPr>
  </w:style>
  <w:style w:type="character" w:customStyle="1" w:styleId="WW8Num81z1">
    <w:name w:val="WW8Num81z1"/>
    <w:rsid w:val="001328D2"/>
    <w:rPr>
      <w:rFonts w:ascii="Times New Roman" w:hAnsi="Times New Roman" w:cs="Times New Roman" w:hint="default"/>
    </w:rPr>
  </w:style>
  <w:style w:type="character" w:customStyle="1" w:styleId="WW8Num81z2">
    <w:name w:val="WW8Num81z2"/>
    <w:rsid w:val="001328D2"/>
  </w:style>
  <w:style w:type="character" w:customStyle="1" w:styleId="WW8Num81z3">
    <w:name w:val="WW8Num81z3"/>
    <w:rsid w:val="001328D2"/>
  </w:style>
  <w:style w:type="character" w:customStyle="1" w:styleId="WW8Num81z4">
    <w:name w:val="WW8Num81z4"/>
    <w:rsid w:val="001328D2"/>
  </w:style>
  <w:style w:type="character" w:customStyle="1" w:styleId="WW8Num81z5">
    <w:name w:val="WW8Num81z5"/>
    <w:rsid w:val="001328D2"/>
  </w:style>
  <w:style w:type="character" w:customStyle="1" w:styleId="WW8Num81z6">
    <w:name w:val="WW8Num81z6"/>
    <w:rsid w:val="001328D2"/>
  </w:style>
  <w:style w:type="character" w:customStyle="1" w:styleId="WW8Num81z7">
    <w:name w:val="WW8Num81z7"/>
    <w:rsid w:val="001328D2"/>
  </w:style>
  <w:style w:type="character" w:customStyle="1" w:styleId="WW8Num81z8">
    <w:name w:val="WW8Num81z8"/>
    <w:rsid w:val="001328D2"/>
  </w:style>
  <w:style w:type="character" w:customStyle="1" w:styleId="WW8Num82z0">
    <w:name w:val="WW8Num82z0"/>
    <w:rsid w:val="001328D2"/>
    <w:rPr>
      <w:rFonts w:ascii="Verdana" w:hAnsi="Verdana" w:cs="Verdana" w:hint="default"/>
      <w:sz w:val="16"/>
      <w:szCs w:val="16"/>
    </w:rPr>
  </w:style>
  <w:style w:type="character" w:customStyle="1" w:styleId="WW8Num82z1">
    <w:name w:val="WW8Num82z1"/>
    <w:rsid w:val="001328D2"/>
  </w:style>
  <w:style w:type="character" w:customStyle="1" w:styleId="WW8Num82z2">
    <w:name w:val="WW8Num82z2"/>
    <w:rsid w:val="001328D2"/>
  </w:style>
  <w:style w:type="character" w:customStyle="1" w:styleId="WW8Num82z3">
    <w:name w:val="WW8Num82z3"/>
    <w:rsid w:val="001328D2"/>
  </w:style>
  <w:style w:type="character" w:customStyle="1" w:styleId="WW8Num82z4">
    <w:name w:val="WW8Num82z4"/>
    <w:rsid w:val="001328D2"/>
  </w:style>
  <w:style w:type="character" w:customStyle="1" w:styleId="WW8Num82z5">
    <w:name w:val="WW8Num82z5"/>
    <w:rsid w:val="001328D2"/>
  </w:style>
  <w:style w:type="character" w:customStyle="1" w:styleId="WW8Num82z6">
    <w:name w:val="WW8Num82z6"/>
    <w:rsid w:val="001328D2"/>
  </w:style>
  <w:style w:type="character" w:customStyle="1" w:styleId="WW8Num82z7">
    <w:name w:val="WW8Num82z7"/>
    <w:rsid w:val="001328D2"/>
  </w:style>
  <w:style w:type="character" w:customStyle="1" w:styleId="WW8Num82z8">
    <w:name w:val="WW8Num82z8"/>
    <w:rsid w:val="001328D2"/>
  </w:style>
  <w:style w:type="character" w:customStyle="1" w:styleId="WW8Num83z0">
    <w:name w:val="WW8Num83z0"/>
    <w:rsid w:val="001328D2"/>
    <w:rPr>
      <w:rFonts w:ascii="Arial" w:hAnsi="Arial" w:cs="Arial" w:hint="default"/>
    </w:rPr>
  </w:style>
  <w:style w:type="character" w:customStyle="1" w:styleId="WW8Num83z1">
    <w:name w:val="WW8Num83z1"/>
    <w:rsid w:val="001328D2"/>
  </w:style>
  <w:style w:type="character" w:customStyle="1" w:styleId="WW8Num83z2">
    <w:name w:val="WW8Num83z2"/>
    <w:rsid w:val="001328D2"/>
  </w:style>
  <w:style w:type="character" w:customStyle="1" w:styleId="WW8Num83z3">
    <w:name w:val="WW8Num83z3"/>
    <w:rsid w:val="001328D2"/>
  </w:style>
  <w:style w:type="character" w:customStyle="1" w:styleId="WW8Num83z4">
    <w:name w:val="WW8Num83z4"/>
    <w:rsid w:val="001328D2"/>
  </w:style>
  <w:style w:type="character" w:customStyle="1" w:styleId="WW8Num83z5">
    <w:name w:val="WW8Num83z5"/>
    <w:rsid w:val="001328D2"/>
  </w:style>
  <w:style w:type="character" w:customStyle="1" w:styleId="WW8Num83z6">
    <w:name w:val="WW8Num83z6"/>
    <w:rsid w:val="001328D2"/>
  </w:style>
  <w:style w:type="character" w:customStyle="1" w:styleId="WW8Num83z7">
    <w:name w:val="WW8Num83z7"/>
    <w:rsid w:val="001328D2"/>
  </w:style>
  <w:style w:type="character" w:customStyle="1" w:styleId="WW8Num83z8">
    <w:name w:val="WW8Num83z8"/>
    <w:rsid w:val="001328D2"/>
  </w:style>
  <w:style w:type="character" w:customStyle="1" w:styleId="WW8Num84z0">
    <w:name w:val="WW8Num84z0"/>
    <w:rsid w:val="001328D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84z1">
    <w:name w:val="WW8Num84z1"/>
    <w:rsid w:val="001328D2"/>
  </w:style>
  <w:style w:type="character" w:customStyle="1" w:styleId="WW8Num84z2">
    <w:name w:val="WW8Num84z2"/>
    <w:rsid w:val="001328D2"/>
  </w:style>
  <w:style w:type="character" w:customStyle="1" w:styleId="WW8Num84z3">
    <w:name w:val="WW8Num84z3"/>
    <w:rsid w:val="001328D2"/>
  </w:style>
  <w:style w:type="character" w:customStyle="1" w:styleId="WW8Num84z4">
    <w:name w:val="WW8Num84z4"/>
    <w:rsid w:val="001328D2"/>
  </w:style>
  <w:style w:type="character" w:customStyle="1" w:styleId="WW8Num84z5">
    <w:name w:val="WW8Num84z5"/>
    <w:rsid w:val="001328D2"/>
  </w:style>
  <w:style w:type="character" w:customStyle="1" w:styleId="WW8Num84z6">
    <w:name w:val="WW8Num84z6"/>
    <w:rsid w:val="001328D2"/>
  </w:style>
  <w:style w:type="character" w:customStyle="1" w:styleId="WW8Num84z7">
    <w:name w:val="WW8Num84z7"/>
    <w:rsid w:val="001328D2"/>
  </w:style>
  <w:style w:type="character" w:customStyle="1" w:styleId="WW8Num84z8">
    <w:name w:val="WW8Num84z8"/>
    <w:rsid w:val="001328D2"/>
  </w:style>
  <w:style w:type="character" w:customStyle="1" w:styleId="WW8Num85z0">
    <w:name w:val="WW8Num85z0"/>
    <w:rsid w:val="001328D2"/>
    <w:rPr>
      <w:rFonts w:ascii="Arial" w:hAnsi="Arial" w:cs="Arial" w:hint="default"/>
      <w:b w:val="0"/>
      <w:bCs w:val="0"/>
      <w:i w:val="0"/>
      <w:iCs w:val="0"/>
      <w:sz w:val="24"/>
    </w:rPr>
  </w:style>
  <w:style w:type="character" w:customStyle="1" w:styleId="WW8Num85z1">
    <w:name w:val="WW8Num85z1"/>
    <w:rsid w:val="001328D2"/>
  </w:style>
  <w:style w:type="character" w:customStyle="1" w:styleId="WW8Num85z2">
    <w:name w:val="WW8Num85z2"/>
    <w:rsid w:val="001328D2"/>
  </w:style>
  <w:style w:type="character" w:customStyle="1" w:styleId="WW8Num85z3">
    <w:name w:val="WW8Num85z3"/>
    <w:rsid w:val="001328D2"/>
  </w:style>
  <w:style w:type="character" w:customStyle="1" w:styleId="WW8Num85z4">
    <w:name w:val="WW8Num85z4"/>
    <w:rsid w:val="001328D2"/>
  </w:style>
  <w:style w:type="character" w:customStyle="1" w:styleId="WW8Num85z5">
    <w:name w:val="WW8Num85z5"/>
    <w:rsid w:val="001328D2"/>
  </w:style>
  <w:style w:type="character" w:customStyle="1" w:styleId="WW8Num85z6">
    <w:name w:val="WW8Num85z6"/>
    <w:rsid w:val="001328D2"/>
  </w:style>
  <w:style w:type="character" w:customStyle="1" w:styleId="WW8Num85z7">
    <w:name w:val="WW8Num85z7"/>
    <w:rsid w:val="001328D2"/>
  </w:style>
  <w:style w:type="character" w:customStyle="1" w:styleId="WW8Num85z8">
    <w:name w:val="WW8Num85z8"/>
    <w:rsid w:val="001328D2"/>
  </w:style>
  <w:style w:type="character" w:customStyle="1" w:styleId="WW8Num10z1">
    <w:name w:val="WW8Num10z1"/>
    <w:rsid w:val="001328D2"/>
  </w:style>
  <w:style w:type="character" w:customStyle="1" w:styleId="WW8Num10z2">
    <w:name w:val="WW8Num10z2"/>
    <w:rsid w:val="001328D2"/>
  </w:style>
  <w:style w:type="character" w:customStyle="1" w:styleId="WW8Num10z3">
    <w:name w:val="WW8Num10z3"/>
    <w:rsid w:val="001328D2"/>
  </w:style>
  <w:style w:type="character" w:customStyle="1" w:styleId="WW8Num10z4">
    <w:name w:val="WW8Num10z4"/>
    <w:rsid w:val="001328D2"/>
  </w:style>
  <w:style w:type="character" w:customStyle="1" w:styleId="WW8Num10z5">
    <w:name w:val="WW8Num10z5"/>
    <w:rsid w:val="001328D2"/>
  </w:style>
  <w:style w:type="character" w:customStyle="1" w:styleId="WW8Num10z6">
    <w:name w:val="WW8Num10z6"/>
    <w:rsid w:val="001328D2"/>
  </w:style>
  <w:style w:type="character" w:customStyle="1" w:styleId="WW8Num10z7">
    <w:name w:val="WW8Num10z7"/>
    <w:rsid w:val="001328D2"/>
  </w:style>
  <w:style w:type="character" w:customStyle="1" w:styleId="WW8Num10z8">
    <w:name w:val="WW8Num10z8"/>
    <w:rsid w:val="001328D2"/>
  </w:style>
  <w:style w:type="character" w:customStyle="1" w:styleId="WW8Num16z1">
    <w:name w:val="WW8Num16z1"/>
    <w:rsid w:val="001328D2"/>
    <w:rPr>
      <w:rFonts w:ascii="Arial" w:hAnsi="Arial" w:cs="Arial" w:hint="default"/>
    </w:rPr>
  </w:style>
  <w:style w:type="character" w:customStyle="1" w:styleId="WW8Num16z3">
    <w:name w:val="WW8Num16z3"/>
    <w:rsid w:val="001328D2"/>
  </w:style>
  <w:style w:type="character" w:customStyle="1" w:styleId="WW8Num16z6">
    <w:name w:val="WW8Num16z6"/>
    <w:rsid w:val="001328D2"/>
  </w:style>
  <w:style w:type="character" w:customStyle="1" w:styleId="WW8Num20z1">
    <w:name w:val="WW8Num20z1"/>
    <w:rsid w:val="001328D2"/>
    <w:rPr>
      <w:rFonts w:ascii="Arial" w:hAnsi="Arial" w:cs="Arial" w:hint="default"/>
    </w:rPr>
  </w:style>
  <w:style w:type="character" w:customStyle="1" w:styleId="WW8Num20z2">
    <w:name w:val="WW8Num20z2"/>
    <w:rsid w:val="001328D2"/>
  </w:style>
  <w:style w:type="character" w:customStyle="1" w:styleId="WW8Num20z3">
    <w:name w:val="WW8Num20z3"/>
    <w:rsid w:val="001328D2"/>
  </w:style>
  <w:style w:type="character" w:customStyle="1" w:styleId="WW8Num20z4">
    <w:name w:val="WW8Num20z4"/>
    <w:rsid w:val="001328D2"/>
  </w:style>
  <w:style w:type="character" w:customStyle="1" w:styleId="WW8Num20z5">
    <w:name w:val="WW8Num20z5"/>
    <w:rsid w:val="001328D2"/>
  </w:style>
  <w:style w:type="character" w:customStyle="1" w:styleId="WW8Num20z6">
    <w:name w:val="WW8Num20z6"/>
    <w:rsid w:val="001328D2"/>
  </w:style>
  <w:style w:type="character" w:customStyle="1" w:styleId="WW8Num20z7">
    <w:name w:val="WW8Num20z7"/>
    <w:rsid w:val="001328D2"/>
  </w:style>
  <w:style w:type="character" w:customStyle="1" w:styleId="WW8Num20z8">
    <w:name w:val="WW8Num20z8"/>
    <w:rsid w:val="001328D2"/>
  </w:style>
  <w:style w:type="character" w:customStyle="1" w:styleId="WW8Num23z1">
    <w:name w:val="WW8Num23z1"/>
    <w:rsid w:val="001328D2"/>
    <w:rPr>
      <w:rFonts w:ascii="Arial" w:hAnsi="Arial" w:cs="Arial" w:hint="default"/>
    </w:rPr>
  </w:style>
  <w:style w:type="character" w:customStyle="1" w:styleId="WW8Num23z2">
    <w:name w:val="WW8Num23z2"/>
    <w:rsid w:val="001328D2"/>
  </w:style>
  <w:style w:type="character" w:customStyle="1" w:styleId="WW8Num23z3">
    <w:name w:val="WW8Num23z3"/>
    <w:rsid w:val="001328D2"/>
  </w:style>
  <w:style w:type="character" w:customStyle="1" w:styleId="WW8Num23z4">
    <w:name w:val="WW8Num23z4"/>
    <w:rsid w:val="001328D2"/>
  </w:style>
  <w:style w:type="character" w:customStyle="1" w:styleId="WW8Num23z5">
    <w:name w:val="WW8Num23z5"/>
    <w:rsid w:val="001328D2"/>
  </w:style>
  <w:style w:type="character" w:customStyle="1" w:styleId="WW8Num23z6">
    <w:name w:val="WW8Num23z6"/>
    <w:rsid w:val="001328D2"/>
  </w:style>
  <w:style w:type="character" w:customStyle="1" w:styleId="WW8Num23z7">
    <w:name w:val="WW8Num23z7"/>
    <w:rsid w:val="001328D2"/>
  </w:style>
  <w:style w:type="character" w:customStyle="1" w:styleId="WW8Num23z8">
    <w:name w:val="WW8Num23z8"/>
    <w:rsid w:val="001328D2"/>
  </w:style>
  <w:style w:type="character" w:customStyle="1" w:styleId="WW8Num24z1">
    <w:name w:val="WW8Num24z1"/>
    <w:rsid w:val="001328D2"/>
    <w:rPr>
      <w:rFonts w:ascii="Courier New" w:hAnsi="Courier New" w:cs="Courier New" w:hint="default"/>
    </w:rPr>
  </w:style>
  <w:style w:type="character" w:customStyle="1" w:styleId="WW8Num34z1">
    <w:name w:val="WW8Num34z1"/>
    <w:rsid w:val="001328D2"/>
    <w:rPr>
      <w:rFonts w:ascii="Times New Roman" w:hAnsi="Times New Roman" w:cs="Times New Roman" w:hint="default"/>
    </w:rPr>
  </w:style>
  <w:style w:type="character" w:customStyle="1" w:styleId="WW8Num34z2">
    <w:name w:val="WW8Num34z2"/>
    <w:rsid w:val="001328D2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4z3">
    <w:name w:val="WW8Num34z3"/>
    <w:rsid w:val="001328D2"/>
    <w:rPr>
      <w:rFonts w:ascii="Arial" w:hAnsi="Arial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35z1">
    <w:name w:val="WW8Num35z1"/>
    <w:rsid w:val="001328D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35z2">
    <w:name w:val="WW8Num35z2"/>
    <w:rsid w:val="001328D2"/>
    <w:rPr>
      <w:rFonts w:ascii="Arial" w:eastAsia="Times New Roman" w:hAnsi="Arial" w:cs="Arial" w:hint="default"/>
      <w:b w:val="0"/>
      <w:bCs w:val="0"/>
      <w:i w:val="0"/>
      <w:iCs w:val="0"/>
      <w:sz w:val="22"/>
      <w:szCs w:val="22"/>
    </w:rPr>
  </w:style>
  <w:style w:type="character" w:customStyle="1" w:styleId="WW8Num35z3">
    <w:name w:val="WW8Num35z3"/>
    <w:rsid w:val="001328D2"/>
  </w:style>
  <w:style w:type="character" w:customStyle="1" w:styleId="WW8Num35z4">
    <w:name w:val="WW8Num35z4"/>
    <w:rsid w:val="001328D2"/>
  </w:style>
  <w:style w:type="character" w:customStyle="1" w:styleId="WW8Num35z5">
    <w:name w:val="WW8Num35z5"/>
    <w:rsid w:val="001328D2"/>
  </w:style>
  <w:style w:type="character" w:customStyle="1" w:styleId="WW8Num35z6">
    <w:name w:val="WW8Num35z6"/>
    <w:rsid w:val="001328D2"/>
  </w:style>
  <w:style w:type="character" w:customStyle="1" w:styleId="WW8Num35z7">
    <w:name w:val="WW8Num35z7"/>
    <w:rsid w:val="001328D2"/>
  </w:style>
  <w:style w:type="character" w:customStyle="1" w:styleId="WW8Num35z8">
    <w:name w:val="WW8Num35z8"/>
    <w:rsid w:val="001328D2"/>
  </w:style>
  <w:style w:type="character" w:customStyle="1" w:styleId="WW8Num40z1">
    <w:name w:val="WW8Num40z1"/>
    <w:rsid w:val="001328D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WW8Num40z2">
    <w:name w:val="WW8Num40z2"/>
    <w:rsid w:val="001328D2"/>
    <w:rPr>
      <w:rFonts w:ascii="Arial" w:eastAsia="Times New Roman" w:hAnsi="Arial" w:cs="Arial" w:hint="default"/>
      <w:b w:val="0"/>
      <w:bCs w:val="0"/>
      <w:i w:val="0"/>
      <w:iCs w:val="0"/>
      <w:sz w:val="22"/>
      <w:szCs w:val="22"/>
    </w:rPr>
  </w:style>
  <w:style w:type="character" w:customStyle="1" w:styleId="WW8Num40z3">
    <w:name w:val="WW8Num40z3"/>
    <w:rsid w:val="001328D2"/>
  </w:style>
  <w:style w:type="character" w:customStyle="1" w:styleId="WW8Num40z4">
    <w:name w:val="WW8Num40z4"/>
    <w:rsid w:val="001328D2"/>
  </w:style>
  <w:style w:type="character" w:customStyle="1" w:styleId="WW8Num40z5">
    <w:name w:val="WW8Num40z5"/>
    <w:rsid w:val="001328D2"/>
  </w:style>
  <w:style w:type="character" w:customStyle="1" w:styleId="WW8Num40z6">
    <w:name w:val="WW8Num40z6"/>
    <w:rsid w:val="001328D2"/>
  </w:style>
  <w:style w:type="character" w:customStyle="1" w:styleId="WW8Num40z7">
    <w:name w:val="WW8Num40z7"/>
    <w:rsid w:val="001328D2"/>
  </w:style>
  <w:style w:type="character" w:customStyle="1" w:styleId="WW8Num40z8">
    <w:name w:val="WW8Num40z8"/>
    <w:rsid w:val="001328D2"/>
  </w:style>
  <w:style w:type="character" w:customStyle="1" w:styleId="WW8Num45z3">
    <w:name w:val="WW8Num45z3"/>
    <w:rsid w:val="001328D2"/>
  </w:style>
  <w:style w:type="character" w:customStyle="1" w:styleId="WW8Num48z1">
    <w:name w:val="WW8Num48z1"/>
    <w:rsid w:val="001328D2"/>
  </w:style>
  <w:style w:type="character" w:customStyle="1" w:styleId="WW8Num48z2">
    <w:name w:val="WW8Num48z2"/>
    <w:rsid w:val="001328D2"/>
  </w:style>
  <w:style w:type="character" w:customStyle="1" w:styleId="WW8Num48z3">
    <w:name w:val="WW8Num48z3"/>
    <w:rsid w:val="001328D2"/>
  </w:style>
  <w:style w:type="character" w:customStyle="1" w:styleId="WW8Num48z4">
    <w:name w:val="WW8Num48z4"/>
    <w:rsid w:val="001328D2"/>
  </w:style>
  <w:style w:type="character" w:customStyle="1" w:styleId="WW8Num48z5">
    <w:name w:val="WW8Num48z5"/>
    <w:rsid w:val="001328D2"/>
  </w:style>
  <w:style w:type="character" w:customStyle="1" w:styleId="WW8Num48z6">
    <w:name w:val="WW8Num48z6"/>
    <w:rsid w:val="001328D2"/>
  </w:style>
  <w:style w:type="character" w:customStyle="1" w:styleId="WW8Num48z7">
    <w:name w:val="WW8Num48z7"/>
    <w:rsid w:val="001328D2"/>
  </w:style>
  <w:style w:type="character" w:customStyle="1" w:styleId="WW8Num48z8">
    <w:name w:val="WW8Num48z8"/>
    <w:rsid w:val="001328D2"/>
  </w:style>
  <w:style w:type="character" w:customStyle="1" w:styleId="WW8Num57z1">
    <w:name w:val="WW8Num57z1"/>
    <w:rsid w:val="001328D2"/>
    <w:rPr>
      <w:rFonts w:ascii="Arial" w:hAnsi="Arial" w:cs="Arial" w:hint="default"/>
    </w:rPr>
  </w:style>
  <w:style w:type="character" w:customStyle="1" w:styleId="WW8Num57z2">
    <w:name w:val="WW8Num57z2"/>
    <w:rsid w:val="001328D2"/>
  </w:style>
  <w:style w:type="character" w:customStyle="1" w:styleId="WW8Num57z3">
    <w:name w:val="WW8Num57z3"/>
    <w:rsid w:val="001328D2"/>
  </w:style>
  <w:style w:type="character" w:customStyle="1" w:styleId="WW8Num57z4">
    <w:name w:val="WW8Num57z4"/>
    <w:rsid w:val="001328D2"/>
  </w:style>
  <w:style w:type="character" w:customStyle="1" w:styleId="WW8Num57z5">
    <w:name w:val="WW8Num57z5"/>
    <w:rsid w:val="001328D2"/>
  </w:style>
  <w:style w:type="character" w:customStyle="1" w:styleId="WW8Num57z6">
    <w:name w:val="WW8Num57z6"/>
    <w:rsid w:val="001328D2"/>
  </w:style>
  <w:style w:type="character" w:customStyle="1" w:styleId="WW8Num57z7">
    <w:name w:val="WW8Num57z7"/>
    <w:rsid w:val="001328D2"/>
  </w:style>
  <w:style w:type="character" w:customStyle="1" w:styleId="WW8Num57z8">
    <w:name w:val="WW8Num57z8"/>
    <w:rsid w:val="001328D2"/>
  </w:style>
  <w:style w:type="character" w:customStyle="1" w:styleId="WW8Num58z1">
    <w:name w:val="WW8Num58z1"/>
    <w:rsid w:val="001328D2"/>
  </w:style>
  <w:style w:type="character" w:customStyle="1" w:styleId="WW8Num58z2">
    <w:name w:val="WW8Num58z2"/>
    <w:rsid w:val="001328D2"/>
  </w:style>
  <w:style w:type="character" w:customStyle="1" w:styleId="WW8Num58z3">
    <w:name w:val="WW8Num58z3"/>
    <w:rsid w:val="001328D2"/>
  </w:style>
  <w:style w:type="character" w:customStyle="1" w:styleId="WW8Num58z4">
    <w:name w:val="WW8Num58z4"/>
    <w:rsid w:val="001328D2"/>
  </w:style>
  <w:style w:type="character" w:customStyle="1" w:styleId="WW8Num58z5">
    <w:name w:val="WW8Num58z5"/>
    <w:rsid w:val="001328D2"/>
  </w:style>
  <w:style w:type="character" w:customStyle="1" w:styleId="WW8Num58z6">
    <w:name w:val="WW8Num58z6"/>
    <w:rsid w:val="001328D2"/>
  </w:style>
  <w:style w:type="character" w:customStyle="1" w:styleId="WW8Num58z7">
    <w:name w:val="WW8Num58z7"/>
    <w:rsid w:val="001328D2"/>
  </w:style>
  <w:style w:type="character" w:customStyle="1" w:styleId="WW8Num58z8">
    <w:name w:val="WW8Num58z8"/>
    <w:rsid w:val="001328D2"/>
  </w:style>
  <w:style w:type="character" w:customStyle="1" w:styleId="WW8Num66z2">
    <w:name w:val="WW8Num66z2"/>
    <w:rsid w:val="001328D2"/>
  </w:style>
  <w:style w:type="character" w:customStyle="1" w:styleId="WW8Num86z0">
    <w:name w:val="WW8Num86z0"/>
    <w:rsid w:val="001328D2"/>
    <w:rPr>
      <w:rFonts w:ascii="Arial" w:hAnsi="Arial" w:cs="Arial" w:hint="default"/>
      <w:sz w:val="22"/>
      <w:szCs w:val="22"/>
    </w:rPr>
  </w:style>
  <w:style w:type="character" w:customStyle="1" w:styleId="WW8Num86z1">
    <w:name w:val="WW8Num86z1"/>
    <w:rsid w:val="001328D2"/>
  </w:style>
  <w:style w:type="character" w:customStyle="1" w:styleId="WW8Num86z2">
    <w:name w:val="WW8Num86z2"/>
    <w:rsid w:val="001328D2"/>
  </w:style>
  <w:style w:type="character" w:customStyle="1" w:styleId="WW8Num86z3">
    <w:name w:val="WW8Num86z3"/>
    <w:rsid w:val="001328D2"/>
  </w:style>
  <w:style w:type="character" w:customStyle="1" w:styleId="WW8Num86z4">
    <w:name w:val="WW8Num86z4"/>
    <w:rsid w:val="001328D2"/>
  </w:style>
  <w:style w:type="character" w:customStyle="1" w:styleId="WW8Num86z5">
    <w:name w:val="WW8Num86z5"/>
    <w:rsid w:val="001328D2"/>
  </w:style>
  <w:style w:type="character" w:customStyle="1" w:styleId="WW8Num86z6">
    <w:name w:val="WW8Num86z6"/>
    <w:rsid w:val="001328D2"/>
  </w:style>
  <w:style w:type="character" w:customStyle="1" w:styleId="WW8Num86z7">
    <w:name w:val="WW8Num86z7"/>
    <w:rsid w:val="001328D2"/>
  </w:style>
  <w:style w:type="character" w:customStyle="1" w:styleId="WW8Num86z8">
    <w:name w:val="WW8Num86z8"/>
    <w:rsid w:val="001328D2"/>
  </w:style>
  <w:style w:type="character" w:customStyle="1" w:styleId="WW8Num87z0">
    <w:name w:val="WW8Num87z0"/>
    <w:rsid w:val="001328D2"/>
  </w:style>
  <w:style w:type="character" w:customStyle="1" w:styleId="WW8Num87z1">
    <w:name w:val="WW8Num87z1"/>
    <w:rsid w:val="001328D2"/>
  </w:style>
  <w:style w:type="character" w:customStyle="1" w:styleId="WW8Num87z2">
    <w:name w:val="WW8Num87z2"/>
    <w:rsid w:val="001328D2"/>
  </w:style>
  <w:style w:type="character" w:customStyle="1" w:styleId="WW8Num87z3">
    <w:name w:val="WW8Num87z3"/>
    <w:rsid w:val="001328D2"/>
  </w:style>
  <w:style w:type="character" w:customStyle="1" w:styleId="WW8Num87z4">
    <w:name w:val="WW8Num87z4"/>
    <w:rsid w:val="001328D2"/>
  </w:style>
  <w:style w:type="character" w:customStyle="1" w:styleId="WW8Num87z5">
    <w:name w:val="WW8Num87z5"/>
    <w:rsid w:val="001328D2"/>
  </w:style>
  <w:style w:type="character" w:customStyle="1" w:styleId="WW8Num87z6">
    <w:name w:val="WW8Num87z6"/>
    <w:rsid w:val="001328D2"/>
  </w:style>
  <w:style w:type="character" w:customStyle="1" w:styleId="WW8Num87z7">
    <w:name w:val="WW8Num87z7"/>
    <w:rsid w:val="001328D2"/>
  </w:style>
  <w:style w:type="character" w:customStyle="1" w:styleId="WW8Num87z8">
    <w:name w:val="WW8Num87z8"/>
    <w:rsid w:val="001328D2"/>
  </w:style>
  <w:style w:type="character" w:customStyle="1" w:styleId="WW8Num88z0">
    <w:name w:val="WW8Num88z0"/>
    <w:rsid w:val="001328D2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8z1">
    <w:name w:val="WW8Num88z1"/>
    <w:rsid w:val="001328D2"/>
  </w:style>
  <w:style w:type="character" w:customStyle="1" w:styleId="WW8Num88z2">
    <w:name w:val="WW8Num88z2"/>
    <w:rsid w:val="001328D2"/>
  </w:style>
  <w:style w:type="character" w:customStyle="1" w:styleId="WW8Num88z3">
    <w:name w:val="WW8Num88z3"/>
    <w:rsid w:val="001328D2"/>
  </w:style>
  <w:style w:type="character" w:customStyle="1" w:styleId="WW8Num88z4">
    <w:name w:val="WW8Num88z4"/>
    <w:rsid w:val="001328D2"/>
  </w:style>
  <w:style w:type="character" w:customStyle="1" w:styleId="WW8Num88z5">
    <w:name w:val="WW8Num88z5"/>
    <w:rsid w:val="001328D2"/>
  </w:style>
  <w:style w:type="character" w:customStyle="1" w:styleId="WW8Num88z6">
    <w:name w:val="WW8Num88z6"/>
    <w:rsid w:val="001328D2"/>
  </w:style>
  <w:style w:type="character" w:customStyle="1" w:styleId="WW8Num88z7">
    <w:name w:val="WW8Num88z7"/>
    <w:rsid w:val="001328D2"/>
  </w:style>
  <w:style w:type="character" w:customStyle="1" w:styleId="WW8Num88z8">
    <w:name w:val="WW8Num88z8"/>
    <w:rsid w:val="001328D2"/>
  </w:style>
  <w:style w:type="character" w:customStyle="1" w:styleId="WW8Num89z0">
    <w:name w:val="WW8Num89z0"/>
    <w:rsid w:val="001328D2"/>
    <w:rPr>
      <w:rFonts w:ascii="Arial" w:hAnsi="Arial" w:cs="Times New Roman" w:hint="default"/>
      <w:sz w:val="22"/>
      <w:szCs w:val="22"/>
    </w:rPr>
  </w:style>
  <w:style w:type="character" w:customStyle="1" w:styleId="WW8Num89z1">
    <w:name w:val="WW8Num89z1"/>
    <w:rsid w:val="001328D2"/>
    <w:rPr>
      <w:rFonts w:ascii="Times New Roman" w:hAnsi="Times New Roman" w:cs="Times New Roman" w:hint="default"/>
    </w:rPr>
  </w:style>
  <w:style w:type="character" w:customStyle="1" w:styleId="WW8Num89z2">
    <w:name w:val="WW8Num89z2"/>
    <w:rsid w:val="001328D2"/>
  </w:style>
  <w:style w:type="character" w:customStyle="1" w:styleId="WW8Num89z3">
    <w:name w:val="WW8Num89z3"/>
    <w:rsid w:val="001328D2"/>
  </w:style>
  <w:style w:type="character" w:customStyle="1" w:styleId="WW8Num89z4">
    <w:name w:val="WW8Num89z4"/>
    <w:rsid w:val="001328D2"/>
  </w:style>
  <w:style w:type="character" w:customStyle="1" w:styleId="WW8Num89z5">
    <w:name w:val="WW8Num89z5"/>
    <w:rsid w:val="001328D2"/>
  </w:style>
  <w:style w:type="character" w:customStyle="1" w:styleId="WW8Num89z6">
    <w:name w:val="WW8Num89z6"/>
    <w:rsid w:val="001328D2"/>
  </w:style>
  <w:style w:type="character" w:customStyle="1" w:styleId="WW8Num89z7">
    <w:name w:val="WW8Num89z7"/>
    <w:rsid w:val="001328D2"/>
  </w:style>
  <w:style w:type="character" w:customStyle="1" w:styleId="WW8Num89z8">
    <w:name w:val="WW8Num89z8"/>
    <w:rsid w:val="001328D2"/>
  </w:style>
  <w:style w:type="character" w:customStyle="1" w:styleId="WW8Num90z0">
    <w:name w:val="WW8Num90z0"/>
    <w:rsid w:val="001328D2"/>
    <w:rPr>
      <w:rFonts w:ascii="Times New Roman" w:hAnsi="Times New Roman" w:cs="Times New Roman" w:hint="default"/>
      <w:b/>
      <w:bCs w:val="0"/>
      <w:i w:val="0"/>
      <w:iCs w:val="0"/>
    </w:rPr>
  </w:style>
  <w:style w:type="character" w:customStyle="1" w:styleId="WW8Num90z1">
    <w:name w:val="WW8Num90z1"/>
    <w:rsid w:val="001328D2"/>
    <w:rPr>
      <w:rFonts w:ascii="Times New Roman" w:hAnsi="Times New Roman" w:cs="Times New Roman" w:hint="default"/>
      <w:b w:val="0"/>
      <w:bCs w:val="0"/>
      <w:i w:val="0"/>
      <w:iCs w:val="0"/>
    </w:rPr>
  </w:style>
  <w:style w:type="character" w:customStyle="1" w:styleId="WW8Num90z2">
    <w:name w:val="WW8Num90z2"/>
    <w:rsid w:val="001328D2"/>
    <w:rPr>
      <w:rFonts w:ascii="Arial" w:hAnsi="Arial" w:cs="Times New Roman" w:hint="default"/>
      <w:sz w:val="22"/>
      <w:szCs w:val="22"/>
    </w:rPr>
  </w:style>
  <w:style w:type="character" w:customStyle="1" w:styleId="WW8Num90z3">
    <w:name w:val="WW8Num90z3"/>
    <w:rsid w:val="001328D2"/>
  </w:style>
  <w:style w:type="character" w:customStyle="1" w:styleId="WW8Num90z4">
    <w:name w:val="WW8Num90z4"/>
    <w:rsid w:val="001328D2"/>
  </w:style>
  <w:style w:type="character" w:customStyle="1" w:styleId="WW8Num90z5">
    <w:name w:val="WW8Num90z5"/>
    <w:rsid w:val="001328D2"/>
  </w:style>
  <w:style w:type="character" w:customStyle="1" w:styleId="WW8Num90z6">
    <w:name w:val="WW8Num90z6"/>
    <w:rsid w:val="001328D2"/>
  </w:style>
  <w:style w:type="character" w:customStyle="1" w:styleId="WW8Num90z7">
    <w:name w:val="WW8Num90z7"/>
    <w:rsid w:val="001328D2"/>
  </w:style>
  <w:style w:type="character" w:customStyle="1" w:styleId="WW8Num90z8">
    <w:name w:val="WW8Num90z8"/>
    <w:rsid w:val="001328D2"/>
  </w:style>
  <w:style w:type="character" w:customStyle="1" w:styleId="WW8Num91z0">
    <w:name w:val="WW8Num91z0"/>
    <w:rsid w:val="001328D2"/>
    <w:rPr>
      <w:rFonts w:ascii="Arial" w:hAnsi="Arial" w:cs="Times New Roman" w:hint="default"/>
      <w:b w:val="0"/>
      <w:bCs w:val="0"/>
      <w:sz w:val="22"/>
      <w:szCs w:val="22"/>
    </w:rPr>
  </w:style>
  <w:style w:type="character" w:customStyle="1" w:styleId="WW8Num91z1">
    <w:name w:val="WW8Num91z1"/>
    <w:rsid w:val="001328D2"/>
    <w:rPr>
      <w:rFonts w:ascii="Times New Roman" w:hAnsi="Times New Roman" w:cs="Times New Roman" w:hint="default"/>
    </w:rPr>
  </w:style>
  <w:style w:type="character" w:customStyle="1" w:styleId="WW8Num91z2">
    <w:name w:val="WW8Num91z2"/>
    <w:rsid w:val="001328D2"/>
  </w:style>
  <w:style w:type="character" w:customStyle="1" w:styleId="WW8Num91z3">
    <w:name w:val="WW8Num91z3"/>
    <w:rsid w:val="001328D2"/>
  </w:style>
  <w:style w:type="character" w:customStyle="1" w:styleId="WW8Num91z4">
    <w:name w:val="WW8Num91z4"/>
    <w:rsid w:val="001328D2"/>
  </w:style>
  <w:style w:type="character" w:customStyle="1" w:styleId="WW8Num91z5">
    <w:name w:val="WW8Num91z5"/>
    <w:rsid w:val="001328D2"/>
  </w:style>
  <w:style w:type="character" w:customStyle="1" w:styleId="WW8Num91z6">
    <w:name w:val="WW8Num91z6"/>
    <w:rsid w:val="001328D2"/>
  </w:style>
  <w:style w:type="character" w:customStyle="1" w:styleId="WW8Num91z7">
    <w:name w:val="WW8Num91z7"/>
    <w:rsid w:val="001328D2"/>
  </w:style>
  <w:style w:type="character" w:customStyle="1" w:styleId="WW8Num91z8">
    <w:name w:val="WW8Num91z8"/>
    <w:rsid w:val="001328D2"/>
  </w:style>
  <w:style w:type="character" w:customStyle="1" w:styleId="WW8Num92z0">
    <w:name w:val="WW8Num92z0"/>
    <w:rsid w:val="001328D2"/>
    <w:rPr>
      <w:rFonts w:ascii="Arial" w:hAnsi="Arial" w:cs="Arial" w:hint="default"/>
      <w:sz w:val="18"/>
      <w:szCs w:val="18"/>
    </w:rPr>
  </w:style>
  <w:style w:type="character" w:customStyle="1" w:styleId="WW8Num92z1">
    <w:name w:val="WW8Num92z1"/>
    <w:rsid w:val="001328D2"/>
    <w:rPr>
      <w:rFonts w:ascii="Times New Roman" w:hAnsi="Times New Roman" w:cs="Times New Roman" w:hint="default"/>
    </w:rPr>
  </w:style>
  <w:style w:type="character" w:customStyle="1" w:styleId="WW8Num92z2">
    <w:name w:val="WW8Num92z2"/>
    <w:rsid w:val="001328D2"/>
  </w:style>
  <w:style w:type="character" w:customStyle="1" w:styleId="WW8Num92z3">
    <w:name w:val="WW8Num92z3"/>
    <w:rsid w:val="001328D2"/>
  </w:style>
  <w:style w:type="character" w:customStyle="1" w:styleId="WW8Num92z4">
    <w:name w:val="WW8Num92z4"/>
    <w:rsid w:val="001328D2"/>
  </w:style>
  <w:style w:type="character" w:customStyle="1" w:styleId="WW8Num92z5">
    <w:name w:val="WW8Num92z5"/>
    <w:rsid w:val="001328D2"/>
  </w:style>
  <w:style w:type="character" w:customStyle="1" w:styleId="WW8Num92z6">
    <w:name w:val="WW8Num92z6"/>
    <w:rsid w:val="001328D2"/>
  </w:style>
  <w:style w:type="character" w:customStyle="1" w:styleId="WW8Num92z7">
    <w:name w:val="WW8Num92z7"/>
    <w:rsid w:val="001328D2"/>
  </w:style>
  <w:style w:type="character" w:customStyle="1" w:styleId="WW8Num92z8">
    <w:name w:val="WW8Num92z8"/>
    <w:rsid w:val="001328D2"/>
  </w:style>
  <w:style w:type="character" w:customStyle="1" w:styleId="WW8Num93z0">
    <w:name w:val="WW8Num93z0"/>
    <w:rsid w:val="001328D2"/>
    <w:rPr>
      <w:rFonts w:ascii="Arial" w:hAnsi="Arial" w:cs="Tahoma" w:hint="default"/>
      <w:b w:val="0"/>
      <w:bCs w:val="0"/>
      <w:i w:val="0"/>
      <w:iCs w:val="0"/>
      <w:sz w:val="22"/>
      <w:szCs w:val="22"/>
    </w:rPr>
  </w:style>
  <w:style w:type="character" w:customStyle="1" w:styleId="WW8Num93z1">
    <w:name w:val="WW8Num93z1"/>
    <w:rsid w:val="001328D2"/>
  </w:style>
  <w:style w:type="character" w:customStyle="1" w:styleId="WW8Num93z2">
    <w:name w:val="WW8Num93z2"/>
    <w:rsid w:val="001328D2"/>
  </w:style>
  <w:style w:type="character" w:customStyle="1" w:styleId="WW8Num93z3">
    <w:name w:val="WW8Num93z3"/>
    <w:rsid w:val="001328D2"/>
  </w:style>
  <w:style w:type="character" w:customStyle="1" w:styleId="WW8Num93z4">
    <w:name w:val="WW8Num93z4"/>
    <w:rsid w:val="001328D2"/>
  </w:style>
  <w:style w:type="character" w:customStyle="1" w:styleId="WW8Num93z5">
    <w:name w:val="WW8Num93z5"/>
    <w:rsid w:val="001328D2"/>
  </w:style>
  <w:style w:type="character" w:customStyle="1" w:styleId="WW8Num93z6">
    <w:name w:val="WW8Num93z6"/>
    <w:rsid w:val="001328D2"/>
  </w:style>
  <w:style w:type="character" w:customStyle="1" w:styleId="WW8Num93z7">
    <w:name w:val="WW8Num93z7"/>
    <w:rsid w:val="001328D2"/>
  </w:style>
  <w:style w:type="character" w:customStyle="1" w:styleId="WW8Num93z8">
    <w:name w:val="WW8Num93z8"/>
    <w:rsid w:val="001328D2"/>
  </w:style>
  <w:style w:type="character" w:customStyle="1" w:styleId="WW8Num94z0">
    <w:name w:val="WW8Num94z0"/>
    <w:rsid w:val="001328D2"/>
  </w:style>
  <w:style w:type="character" w:customStyle="1" w:styleId="WW8Num94z1">
    <w:name w:val="WW8Num94z1"/>
    <w:rsid w:val="001328D2"/>
  </w:style>
  <w:style w:type="character" w:customStyle="1" w:styleId="WW8Num94z2">
    <w:name w:val="WW8Num94z2"/>
    <w:rsid w:val="001328D2"/>
  </w:style>
  <w:style w:type="character" w:customStyle="1" w:styleId="WW8Num94z3">
    <w:name w:val="WW8Num94z3"/>
    <w:rsid w:val="001328D2"/>
  </w:style>
  <w:style w:type="character" w:customStyle="1" w:styleId="WW8Num94z4">
    <w:name w:val="WW8Num94z4"/>
    <w:rsid w:val="001328D2"/>
  </w:style>
  <w:style w:type="character" w:customStyle="1" w:styleId="WW8Num94z5">
    <w:name w:val="WW8Num94z5"/>
    <w:rsid w:val="001328D2"/>
  </w:style>
  <w:style w:type="character" w:customStyle="1" w:styleId="WW8Num94z6">
    <w:name w:val="WW8Num94z6"/>
    <w:rsid w:val="001328D2"/>
  </w:style>
  <w:style w:type="character" w:customStyle="1" w:styleId="WW8Num94z7">
    <w:name w:val="WW8Num94z7"/>
    <w:rsid w:val="001328D2"/>
  </w:style>
  <w:style w:type="character" w:customStyle="1" w:styleId="WW8Num94z8">
    <w:name w:val="WW8Num94z8"/>
    <w:rsid w:val="001328D2"/>
  </w:style>
  <w:style w:type="character" w:customStyle="1" w:styleId="WW8Num95z0">
    <w:name w:val="WW8Num95z0"/>
    <w:rsid w:val="001328D2"/>
    <w:rPr>
      <w:rFonts w:ascii="Arial" w:hAnsi="Arial" w:cs="Arial" w:hint="default"/>
      <w:sz w:val="22"/>
      <w:szCs w:val="22"/>
    </w:rPr>
  </w:style>
  <w:style w:type="character" w:customStyle="1" w:styleId="WW8Num95z1">
    <w:name w:val="WW8Num95z1"/>
    <w:rsid w:val="001328D2"/>
  </w:style>
  <w:style w:type="character" w:customStyle="1" w:styleId="WW8Num95z2">
    <w:name w:val="WW8Num95z2"/>
    <w:rsid w:val="001328D2"/>
  </w:style>
  <w:style w:type="character" w:customStyle="1" w:styleId="WW8Num95z3">
    <w:name w:val="WW8Num95z3"/>
    <w:rsid w:val="001328D2"/>
  </w:style>
  <w:style w:type="character" w:customStyle="1" w:styleId="WW8Num95z4">
    <w:name w:val="WW8Num95z4"/>
    <w:rsid w:val="001328D2"/>
  </w:style>
  <w:style w:type="character" w:customStyle="1" w:styleId="WW8Num95z5">
    <w:name w:val="WW8Num95z5"/>
    <w:rsid w:val="001328D2"/>
  </w:style>
  <w:style w:type="character" w:customStyle="1" w:styleId="WW8Num95z6">
    <w:name w:val="WW8Num95z6"/>
    <w:rsid w:val="001328D2"/>
  </w:style>
  <w:style w:type="character" w:customStyle="1" w:styleId="WW8Num95z7">
    <w:name w:val="WW8Num95z7"/>
    <w:rsid w:val="001328D2"/>
  </w:style>
  <w:style w:type="character" w:customStyle="1" w:styleId="WW8Num95z8">
    <w:name w:val="WW8Num95z8"/>
    <w:rsid w:val="001328D2"/>
  </w:style>
  <w:style w:type="character" w:customStyle="1" w:styleId="WW8Num96z0">
    <w:name w:val="WW8Num96z0"/>
    <w:rsid w:val="001328D2"/>
    <w:rPr>
      <w:rFonts w:ascii="Arial" w:hAnsi="Arial" w:cs="Arial" w:hint="default"/>
      <w:sz w:val="22"/>
      <w:szCs w:val="22"/>
    </w:rPr>
  </w:style>
  <w:style w:type="character" w:customStyle="1" w:styleId="WW8Num96z1">
    <w:name w:val="WW8Num96z1"/>
    <w:rsid w:val="001328D2"/>
  </w:style>
  <w:style w:type="character" w:customStyle="1" w:styleId="WW8Num96z2">
    <w:name w:val="WW8Num96z2"/>
    <w:rsid w:val="001328D2"/>
  </w:style>
  <w:style w:type="character" w:customStyle="1" w:styleId="WW8Num96z3">
    <w:name w:val="WW8Num96z3"/>
    <w:rsid w:val="001328D2"/>
  </w:style>
  <w:style w:type="character" w:customStyle="1" w:styleId="WW8Num96z4">
    <w:name w:val="WW8Num96z4"/>
    <w:rsid w:val="001328D2"/>
  </w:style>
  <w:style w:type="character" w:customStyle="1" w:styleId="WW8Num96z5">
    <w:name w:val="WW8Num96z5"/>
    <w:rsid w:val="001328D2"/>
  </w:style>
  <w:style w:type="character" w:customStyle="1" w:styleId="WW8Num96z6">
    <w:name w:val="WW8Num96z6"/>
    <w:rsid w:val="001328D2"/>
  </w:style>
  <w:style w:type="character" w:customStyle="1" w:styleId="WW8Num96z7">
    <w:name w:val="WW8Num96z7"/>
    <w:rsid w:val="001328D2"/>
  </w:style>
  <w:style w:type="character" w:customStyle="1" w:styleId="WW8Num96z8">
    <w:name w:val="WW8Num96z8"/>
    <w:rsid w:val="001328D2"/>
  </w:style>
  <w:style w:type="character" w:customStyle="1" w:styleId="WW8Num2z1">
    <w:name w:val="WW8Num2z1"/>
    <w:rsid w:val="001328D2"/>
  </w:style>
  <w:style w:type="character" w:customStyle="1" w:styleId="WW8Num2z2">
    <w:name w:val="WW8Num2z2"/>
    <w:rsid w:val="001328D2"/>
  </w:style>
  <w:style w:type="character" w:customStyle="1" w:styleId="WW8Num2z3">
    <w:name w:val="WW8Num2z3"/>
    <w:rsid w:val="001328D2"/>
  </w:style>
  <w:style w:type="character" w:customStyle="1" w:styleId="WW8Num2z4">
    <w:name w:val="WW8Num2z4"/>
    <w:rsid w:val="001328D2"/>
  </w:style>
  <w:style w:type="character" w:customStyle="1" w:styleId="WW8Num2z5">
    <w:name w:val="WW8Num2z5"/>
    <w:rsid w:val="001328D2"/>
  </w:style>
  <w:style w:type="character" w:customStyle="1" w:styleId="WW8Num2z6">
    <w:name w:val="WW8Num2z6"/>
    <w:rsid w:val="001328D2"/>
  </w:style>
  <w:style w:type="character" w:customStyle="1" w:styleId="WW8Num2z7">
    <w:name w:val="WW8Num2z7"/>
    <w:rsid w:val="001328D2"/>
  </w:style>
  <w:style w:type="character" w:customStyle="1" w:styleId="WW8Num2z8">
    <w:name w:val="WW8Num2z8"/>
    <w:rsid w:val="001328D2"/>
  </w:style>
  <w:style w:type="character" w:customStyle="1" w:styleId="WW8Num3z1">
    <w:name w:val="WW8Num3z1"/>
    <w:rsid w:val="001328D2"/>
  </w:style>
  <w:style w:type="character" w:customStyle="1" w:styleId="WW8Num3z2">
    <w:name w:val="WW8Num3z2"/>
    <w:rsid w:val="001328D2"/>
  </w:style>
  <w:style w:type="character" w:customStyle="1" w:styleId="WW8Num3z3">
    <w:name w:val="WW8Num3z3"/>
    <w:rsid w:val="001328D2"/>
  </w:style>
  <w:style w:type="character" w:customStyle="1" w:styleId="WW8Num3z4">
    <w:name w:val="WW8Num3z4"/>
    <w:rsid w:val="001328D2"/>
  </w:style>
  <w:style w:type="character" w:customStyle="1" w:styleId="WW8Num3z5">
    <w:name w:val="WW8Num3z5"/>
    <w:rsid w:val="001328D2"/>
  </w:style>
  <w:style w:type="character" w:customStyle="1" w:styleId="WW8Num3z6">
    <w:name w:val="WW8Num3z6"/>
    <w:rsid w:val="001328D2"/>
  </w:style>
  <w:style w:type="character" w:customStyle="1" w:styleId="WW8Num3z7">
    <w:name w:val="WW8Num3z7"/>
    <w:rsid w:val="001328D2"/>
  </w:style>
  <w:style w:type="character" w:customStyle="1" w:styleId="WW8Num3z8">
    <w:name w:val="WW8Num3z8"/>
    <w:rsid w:val="001328D2"/>
  </w:style>
  <w:style w:type="character" w:customStyle="1" w:styleId="WW8Num5z1">
    <w:name w:val="WW8Num5z1"/>
    <w:rsid w:val="001328D2"/>
  </w:style>
  <w:style w:type="character" w:customStyle="1" w:styleId="WW8Num5z2">
    <w:name w:val="WW8Num5z2"/>
    <w:rsid w:val="001328D2"/>
  </w:style>
  <w:style w:type="character" w:customStyle="1" w:styleId="WW8Num5z3">
    <w:name w:val="WW8Num5z3"/>
    <w:rsid w:val="001328D2"/>
  </w:style>
  <w:style w:type="character" w:customStyle="1" w:styleId="WW8Num5z4">
    <w:name w:val="WW8Num5z4"/>
    <w:rsid w:val="001328D2"/>
  </w:style>
  <w:style w:type="character" w:customStyle="1" w:styleId="WW8Num5z5">
    <w:name w:val="WW8Num5z5"/>
    <w:rsid w:val="001328D2"/>
  </w:style>
  <w:style w:type="character" w:customStyle="1" w:styleId="WW8Num5z6">
    <w:name w:val="WW8Num5z6"/>
    <w:rsid w:val="001328D2"/>
  </w:style>
  <w:style w:type="character" w:customStyle="1" w:styleId="WW8Num5z7">
    <w:name w:val="WW8Num5z7"/>
    <w:rsid w:val="001328D2"/>
  </w:style>
  <w:style w:type="character" w:customStyle="1" w:styleId="WW8Num5z8">
    <w:name w:val="WW8Num5z8"/>
    <w:rsid w:val="001328D2"/>
  </w:style>
  <w:style w:type="character" w:customStyle="1" w:styleId="WW8Num6z1">
    <w:name w:val="WW8Num6z1"/>
    <w:rsid w:val="001328D2"/>
  </w:style>
  <w:style w:type="character" w:customStyle="1" w:styleId="WW8Num6z2">
    <w:name w:val="WW8Num6z2"/>
    <w:rsid w:val="001328D2"/>
  </w:style>
  <w:style w:type="character" w:customStyle="1" w:styleId="WW8Num6z3">
    <w:name w:val="WW8Num6z3"/>
    <w:rsid w:val="001328D2"/>
  </w:style>
  <w:style w:type="character" w:customStyle="1" w:styleId="WW8Num6z4">
    <w:name w:val="WW8Num6z4"/>
    <w:rsid w:val="001328D2"/>
  </w:style>
  <w:style w:type="character" w:customStyle="1" w:styleId="WW8Num6z5">
    <w:name w:val="WW8Num6z5"/>
    <w:rsid w:val="001328D2"/>
  </w:style>
  <w:style w:type="character" w:customStyle="1" w:styleId="WW8Num6z6">
    <w:name w:val="WW8Num6z6"/>
    <w:rsid w:val="001328D2"/>
  </w:style>
  <w:style w:type="character" w:customStyle="1" w:styleId="WW8Num6z7">
    <w:name w:val="WW8Num6z7"/>
    <w:rsid w:val="001328D2"/>
  </w:style>
  <w:style w:type="character" w:customStyle="1" w:styleId="WW8Num6z8">
    <w:name w:val="WW8Num6z8"/>
    <w:rsid w:val="001328D2"/>
  </w:style>
  <w:style w:type="character" w:customStyle="1" w:styleId="WW8Num7z1">
    <w:name w:val="WW8Num7z1"/>
    <w:rsid w:val="001328D2"/>
    <w:rPr>
      <w:rFonts w:ascii="Verdana" w:hAnsi="Verdana" w:cs="Verdana" w:hint="default"/>
      <w:b w:val="0"/>
      <w:bCs w:val="0"/>
      <w:i w:val="0"/>
      <w:iCs w:val="0"/>
      <w:sz w:val="18"/>
    </w:rPr>
  </w:style>
  <w:style w:type="character" w:customStyle="1" w:styleId="WW8Num7z2">
    <w:name w:val="WW8Num7z2"/>
    <w:rsid w:val="001328D2"/>
  </w:style>
  <w:style w:type="character" w:customStyle="1" w:styleId="WW8Num7z3">
    <w:name w:val="WW8Num7z3"/>
    <w:rsid w:val="001328D2"/>
  </w:style>
  <w:style w:type="character" w:customStyle="1" w:styleId="WW8Num7z4">
    <w:name w:val="WW8Num7z4"/>
    <w:rsid w:val="001328D2"/>
  </w:style>
  <w:style w:type="character" w:customStyle="1" w:styleId="WW8Num7z5">
    <w:name w:val="WW8Num7z5"/>
    <w:rsid w:val="001328D2"/>
  </w:style>
  <w:style w:type="character" w:customStyle="1" w:styleId="WW8Num7z6">
    <w:name w:val="WW8Num7z6"/>
    <w:rsid w:val="001328D2"/>
  </w:style>
  <w:style w:type="character" w:customStyle="1" w:styleId="WW8Num7z7">
    <w:name w:val="WW8Num7z7"/>
    <w:rsid w:val="001328D2"/>
  </w:style>
  <w:style w:type="character" w:customStyle="1" w:styleId="WW8Num7z8">
    <w:name w:val="WW8Num7z8"/>
    <w:rsid w:val="001328D2"/>
  </w:style>
  <w:style w:type="character" w:customStyle="1" w:styleId="WW8Num8z1">
    <w:name w:val="WW8Num8z1"/>
    <w:rsid w:val="001328D2"/>
  </w:style>
  <w:style w:type="character" w:customStyle="1" w:styleId="WW8Num8z2">
    <w:name w:val="WW8Num8z2"/>
    <w:rsid w:val="001328D2"/>
  </w:style>
  <w:style w:type="character" w:customStyle="1" w:styleId="WW8Num8z3">
    <w:name w:val="WW8Num8z3"/>
    <w:rsid w:val="001328D2"/>
  </w:style>
  <w:style w:type="character" w:customStyle="1" w:styleId="WW8Num8z4">
    <w:name w:val="WW8Num8z4"/>
    <w:rsid w:val="001328D2"/>
  </w:style>
  <w:style w:type="character" w:customStyle="1" w:styleId="WW8Num8z5">
    <w:name w:val="WW8Num8z5"/>
    <w:rsid w:val="001328D2"/>
  </w:style>
  <w:style w:type="character" w:customStyle="1" w:styleId="WW8Num8z6">
    <w:name w:val="WW8Num8z6"/>
    <w:rsid w:val="001328D2"/>
  </w:style>
  <w:style w:type="character" w:customStyle="1" w:styleId="WW8Num8z7">
    <w:name w:val="WW8Num8z7"/>
    <w:rsid w:val="001328D2"/>
  </w:style>
  <w:style w:type="character" w:customStyle="1" w:styleId="WW8Num8z8">
    <w:name w:val="WW8Num8z8"/>
    <w:rsid w:val="001328D2"/>
  </w:style>
  <w:style w:type="character" w:customStyle="1" w:styleId="WW8Num11z1">
    <w:name w:val="WW8Num11z1"/>
    <w:rsid w:val="001328D2"/>
  </w:style>
  <w:style w:type="character" w:customStyle="1" w:styleId="WW8Num11z2">
    <w:name w:val="WW8Num11z2"/>
    <w:rsid w:val="001328D2"/>
  </w:style>
  <w:style w:type="character" w:customStyle="1" w:styleId="WW8Num11z3">
    <w:name w:val="WW8Num11z3"/>
    <w:rsid w:val="001328D2"/>
  </w:style>
  <w:style w:type="character" w:customStyle="1" w:styleId="WW8Num11z4">
    <w:name w:val="WW8Num11z4"/>
    <w:rsid w:val="001328D2"/>
  </w:style>
  <w:style w:type="character" w:customStyle="1" w:styleId="WW8Num11z5">
    <w:name w:val="WW8Num11z5"/>
    <w:rsid w:val="001328D2"/>
  </w:style>
  <w:style w:type="character" w:customStyle="1" w:styleId="WW8Num11z6">
    <w:name w:val="WW8Num11z6"/>
    <w:rsid w:val="001328D2"/>
  </w:style>
  <w:style w:type="character" w:customStyle="1" w:styleId="WW8Num11z7">
    <w:name w:val="WW8Num11z7"/>
    <w:rsid w:val="001328D2"/>
  </w:style>
  <w:style w:type="character" w:customStyle="1" w:styleId="WW8Num11z8">
    <w:name w:val="WW8Num11z8"/>
    <w:rsid w:val="001328D2"/>
  </w:style>
  <w:style w:type="character" w:customStyle="1" w:styleId="WW8Num13z1">
    <w:name w:val="WW8Num13z1"/>
    <w:rsid w:val="001328D2"/>
  </w:style>
  <w:style w:type="character" w:customStyle="1" w:styleId="WW8Num13z2">
    <w:name w:val="WW8Num13z2"/>
    <w:rsid w:val="001328D2"/>
  </w:style>
  <w:style w:type="character" w:customStyle="1" w:styleId="WW8Num13z3">
    <w:name w:val="WW8Num13z3"/>
    <w:rsid w:val="001328D2"/>
  </w:style>
  <w:style w:type="character" w:customStyle="1" w:styleId="WW8Num13z4">
    <w:name w:val="WW8Num13z4"/>
    <w:rsid w:val="001328D2"/>
  </w:style>
  <w:style w:type="character" w:customStyle="1" w:styleId="WW8Num13z5">
    <w:name w:val="WW8Num13z5"/>
    <w:rsid w:val="001328D2"/>
  </w:style>
  <w:style w:type="character" w:customStyle="1" w:styleId="WW8Num13z6">
    <w:name w:val="WW8Num13z6"/>
    <w:rsid w:val="001328D2"/>
  </w:style>
  <w:style w:type="character" w:customStyle="1" w:styleId="WW8Num13z7">
    <w:name w:val="WW8Num13z7"/>
    <w:rsid w:val="001328D2"/>
  </w:style>
  <w:style w:type="character" w:customStyle="1" w:styleId="WW8Num13z8">
    <w:name w:val="WW8Num13z8"/>
    <w:rsid w:val="001328D2"/>
  </w:style>
  <w:style w:type="character" w:customStyle="1" w:styleId="WW8Num14z2">
    <w:name w:val="WW8Num14z2"/>
    <w:rsid w:val="001328D2"/>
  </w:style>
  <w:style w:type="character" w:customStyle="1" w:styleId="WW8Num14z4">
    <w:name w:val="WW8Num14z4"/>
    <w:rsid w:val="001328D2"/>
  </w:style>
  <w:style w:type="character" w:customStyle="1" w:styleId="WW8Num14z5">
    <w:name w:val="WW8Num14z5"/>
    <w:rsid w:val="001328D2"/>
  </w:style>
  <w:style w:type="character" w:customStyle="1" w:styleId="WW8Num14z7">
    <w:name w:val="WW8Num14z7"/>
    <w:rsid w:val="001328D2"/>
  </w:style>
  <w:style w:type="character" w:customStyle="1" w:styleId="WW8Num14z8">
    <w:name w:val="WW8Num14z8"/>
    <w:rsid w:val="001328D2"/>
  </w:style>
  <w:style w:type="character" w:customStyle="1" w:styleId="WW8Num15z1">
    <w:name w:val="WW8Num15z1"/>
    <w:rsid w:val="001328D2"/>
  </w:style>
  <w:style w:type="character" w:customStyle="1" w:styleId="WW8Num15z2">
    <w:name w:val="WW8Num15z2"/>
    <w:rsid w:val="001328D2"/>
  </w:style>
  <w:style w:type="character" w:customStyle="1" w:styleId="WW8Num15z3">
    <w:name w:val="WW8Num15z3"/>
    <w:rsid w:val="001328D2"/>
  </w:style>
  <w:style w:type="character" w:customStyle="1" w:styleId="WW8Num15z4">
    <w:name w:val="WW8Num15z4"/>
    <w:rsid w:val="001328D2"/>
  </w:style>
  <w:style w:type="character" w:customStyle="1" w:styleId="WW8Num15z5">
    <w:name w:val="WW8Num15z5"/>
    <w:rsid w:val="001328D2"/>
  </w:style>
  <w:style w:type="character" w:customStyle="1" w:styleId="WW8Num15z6">
    <w:name w:val="WW8Num15z6"/>
    <w:rsid w:val="001328D2"/>
  </w:style>
  <w:style w:type="character" w:customStyle="1" w:styleId="WW8Num15z7">
    <w:name w:val="WW8Num15z7"/>
    <w:rsid w:val="001328D2"/>
  </w:style>
  <w:style w:type="character" w:customStyle="1" w:styleId="WW8Num15z8">
    <w:name w:val="WW8Num15z8"/>
    <w:rsid w:val="001328D2"/>
  </w:style>
  <w:style w:type="character" w:customStyle="1" w:styleId="WW8Num16z2">
    <w:name w:val="WW8Num16z2"/>
    <w:rsid w:val="001328D2"/>
  </w:style>
  <w:style w:type="character" w:customStyle="1" w:styleId="WW8Num16z4">
    <w:name w:val="WW8Num16z4"/>
    <w:rsid w:val="001328D2"/>
  </w:style>
  <w:style w:type="character" w:customStyle="1" w:styleId="WW8Num16z5">
    <w:name w:val="WW8Num16z5"/>
    <w:rsid w:val="001328D2"/>
  </w:style>
  <w:style w:type="character" w:customStyle="1" w:styleId="WW8Num16z7">
    <w:name w:val="WW8Num16z7"/>
    <w:rsid w:val="001328D2"/>
  </w:style>
  <w:style w:type="character" w:customStyle="1" w:styleId="WW8Num16z8">
    <w:name w:val="WW8Num16z8"/>
    <w:rsid w:val="001328D2"/>
  </w:style>
  <w:style w:type="character" w:customStyle="1" w:styleId="WW8Num17z1">
    <w:name w:val="WW8Num17z1"/>
    <w:rsid w:val="001328D2"/>
    <w:rPr>
      <w:rFonts w:ascii="Arial" w:eastAsia="Calibri" w:hAnsi="Arial" w:cs="Times New Roman" w:hint="default"/>
      <w:sz w:val="20"/>
      <w:szCs w:val="20"/>
      <w:vertAlign w:val="superscript"/>
      <w:lang w:eastAsia="en-US"/>
    </w:rPr>
  </w:style>
  <w:style w:type="character" w:customStyle="1" w:styleId="WW8Num17z3">
    <w:name w:val="WW8Num17z3"/>
    <w:rsid w:val="001328D2"/>
    <w:rPr>
      <w:rFonts w:ascii="Tahoma" w:hAnsi="Tahoma" w:cs="Tahoma" w:hint="default"/>
    </w:rPr>
  </w:style>
  <w:style w:type="character" w:customStyle="1" w:styleId="WW8Num17z6">
    <w:name w:val="WW8Num17z6"/>
    <w:rsid w:val="001328D2"/>
  </w:style>
  <w:style w:type="character" w:customStyle="1" w:styleId="WW8Num19z1">
    <w:name w:val="WW8Num19z1"/>
    <w:rsid w:val="001328D2"/>
  </w:style>
  <w:style w:type="character" w:customStyle="1" w:styleId="WW8Num19z2">
    <w:name w:val="WW8Num19z2"/>
    <w:rsid w:val="001328D2"/>
  </w:style>
  <w:style w:type="character" w:customStyle="1" w:styleId="WW8Num19z3">
    <w:name w:val="WW8Num19z3"/>
    <w:rsid w:val="001328D2"/>
  </w:style>
  <w:style w:type="character" w:customStyle="1" w:styleId="WW8Num19z4">
    <w:name w:val="WW8Num19z4"/>
    <w:rsid w:val="001328D2"/>
  </w:style>
  <w:style w:type="character" w:customStyle="1" w:styleId="WW8Num19z5">
    <w:name w:val="WW8Num19z5"/>
    <w:rsid w:val="001328D2"/>
  </w:style>
  <w:style w:type="character" w:customStyle="1" w:styleId="WW8Num19z6">
    <w:name w:val="WW8Num19z6"/>
    <w:rsid w:val="001328D2"/>
  </w:style>
  <w:style w:type="character" w:customStyle="1" w:styleId="WW8Num19z7">
    <w:name w:val="WW8Num19z7"/>
    <w:rsid w:val="001328D2"/>
  </w:style>
  <w:style w:type="character" w:customStyle="1" w:styleId="WW8Num19z8">
    <w:name w:val="WW8Num19z8"/>
    <w:rsid w:val="001328D2"/>
  </w:style>
  <w:style w:type="character" w:customStyle="1" w:styleId="WW8Num22z2">
    <w:name w:val="WW8Num22z2"/>
    <w:rsid w:val="001328D2"/>
  </w:style>
  <w:style w:type="character" w:customStyle="1" w:styleId="WW8Num22z3">
    <w:name w:val="WW8Num22z3"/>
    <w:rsid w:val="001328D2"/>
  </w:style>
  <w:style w:type="character" w:customStyle="1" w:styleId="WW8Num22z4">
    <w:name w:val="WW8Num22z4"/>
    <w:rsid w:val="001328D2"/>
  </w:style>
  <w:style w:type="character" w:customStyle="1" w:styleId="WW8Num22z5">
    <w:name w:val="WW8Num22z5"/>
    <w:rsid w:val="001328D2"/>
  </w:style>
  <w:style w:type="character" w:customStyle="1" w:styleId="WW8Num22z6">
    <w:name w:val="WW8Num22z6"/>
    <w:rsid w:val="001328D2"/>
  </w:style>
  <w:style w:type="character" w:customStyle="1" w:styleId="WW8Num22z7">
    <w:name w:val="WW8Num22z7"/>
    <w:rsid w:val="001328D2"/>
  </w:style>
  <w:style w:type="character" w:customStyle="1" w:styleId="WW8Num22z8">
    <w:name w:val="WW8Num22z8"/>
    <w:rsid w:val="001328D2"/>
  </w:style>
  <w:style w:type="character" w:customStyle="1" w:styleId="WW8Num24z2">
    <w:name w:val="WW8Num24z2"/>
    <w:rsid w:val="001328D2"/>
    <w:rPr>
      <w:rFonts w:ascii="Wingdings" w:hAnsi="Wingdings" w:cs="Wingdings" w:hint="default"/>
    </w:rPr>
  </w:style>
  <w:style w:type="character" w:customStyle="1" w:styleId="WW8Num25z1">
    <w:name w:val="WW8Num25z1"/>
    <w:rsid w:val="001328D2"/>
    <w:rPr>
      <w:rFonts w:ascii="Arial" w:eastAsia="Times New Roman" w:hAnsi="Arial" w:cs="Arial" w:hint="default"/>
      <w:sz w:val="22"/>
      <w:szCs w:val="22"/>
    </w:rPr>
  </w:style>
  <w:style w:type="character" w:customStyle="1" w:styleId="WW8Num25z2">
    <w:name w:val="WW8Num25z2"/>
    <w:rsid w:val="001328D2"/>
  </w:style>
  <w:style w:type="character" w:customStyle="1" w:styleId="WW8Num25z3">
    <w:name w:val="WW8Num25z3"/>
    <w:rsid w:val="001328D2"/>
  </w:style>
  <w:style w:type="character" w:customStyle="1" w:styleId="WW8Num25z4">
    <w:name w:val="WW8Num25z4"/>
    <w:rsid w:val="001328D2"/>
  </w:style>
  <w:style w:type="character" w:customStyle="1" w:styleId="WW8Num25z5">
    <w:name w:val="WW8Num25z5"/>
    <w:rsid w:val="001328D2"/>
  </w:style>
  <w:style w:type="character" w:customStyle="1" w:styleId="WW8Num25z6">
    <w:name w:val="WW8Num25z6"/>
    <w:rsid w:val="001328D2"/>
  </w:style>
  <w:style w:type="character" w:customStyle="1" w:styleId="WW8Num25z7">
    <w:name w:val="WW8Num25z7"/>
    <w:rsid w:val="001328D2"/>
  </w:style>
  <w:style w:type="character" w:customStyle="1" w:styleId="WW8Num25z8">
    <w:name w:val="WW8Num25z8"/>
    <w:rsid w:val="001328D2"/>
  </w:style>
  <w:style w:type="character" w:customStyle="1" w:styleId="WW8Num26z1">
    <w:name w:val="WW8Num26z1"/>
    <w:rsid w:val="001328D2"/>
    <w:rPr>
      <w:rFonts w:ascii="Symbol" w:hAnsi="Symbol" w:cs="Symbol" w:hint="default"/>
      <w:sz w:val="16"/>
    </w:rPr>
  </w:style>
  <w:style w:type="character" w:customStyle="1" w:styleId="WW8Num28z1">
    <w:name w:val="WW8Num28z1"/>
    <w:rsid w:val="001328D2"/>
  </w:style>
  <w:style w:type="character" w:customStyle="1" w:styleId="WW8Num28z2">
    <w:name w:val="WW8Num28z2"/>
    <w:rsid w:val="001328D2"/>
  </w:style>
  <w:style w:type="character" w:customStyle="1" w:styleId="WW8Num28z3">
    <w:name w:val="WW8Num28z3"/>
    <w:rsid w:val="001328D2"/>
  </w:style>
  <w:style w:type="character" w:customStyle="1" w:styleId="WW8Num28z4">
    <w:name w:val="WW8Num28z4"/>
    <w:rsid w:val="001328D2"/>
  </w:style>
  <w:style w:type="character" w:customStyle="1" w:styleId="WW8Num28z5">
    <w:name w:val="WW8Num28z5"/>
    <w:rsid w:val="001328D2"/>
  </w:style>
  <w:style w:type="character" w:customStyle="1" w:styleId="WW8Num28z6">
    <w:name w:val="WW8Num28z6"/>
    <w:rsid w:val="001328D2"/>
  </w:style>
  <w:style w:type="character" w:customStyle="1" w:styleId="WW8Num28z7">
    <w:name w:val="WW8Num28z7"/>
    <w:rsid w:val="001328D2"/>
  </w:style>
  <w:style w:type="character" w:customStyle="1" w:styleId="WW8Num28z8">
    <w:name w:val="WW8Num28z8"/>
    <w:rsid w:val="001328D2"/>
  </w:style>
  <w:style w:type="character" w:customStyle="1" w:styleId="WW8Num29z1">
    <w:name w:val="WW8Num29z1"/>
    <w:rsid w:val="001328D2"/>
    <w:rPr>
      <w:rFonts w:ascii="Times New Roman" w:hAnsi="Times New Roman" w:cs="Times New Roman" w:hint="default"/>
    </w:rPr>
  </w:style>
  <w:style w:type="character" w:customStyle="1" w:styleId="WW8Num30z1">
    <w:name w:val="WW8Num30z1"/>
    <w:rsid w:val="001328D2"/>
  </w:style>
  <w:style w:type="character" w:customStyle="1" w:styleId="WW8Num30z2">
    <w:name w:val="WW8Num30z2"/>
    <w:rsid w:val="001328D2"/>
  </w:style>
  <w:style w:type="character" w:customStyle="1" w:styleId="WW8Num30z3">
    <w:name w:val="WW8Num30z3"/>
    <w:rsid w:val="001328D2"/>
  </w:style>
  <w:style w:type="character" w:customStyle="1" w:styleId="WW8Num30z4">
    <w:name w:val="WW8Num30z4"/>
    <w:rsid w:val="001328D2"/>
  </w:style>
  <w:style w:type="character" w:customStyle="1" w:styleId="WW8Num30z5">
    <w:name w:val="WW8Num30z5"/>
    <w:rsid w:val="001328D2"/>
  </w:style>
  <w:style w:type="character" w:customStyle="1" w:styleId="WW8Num30z6">
    <w:name w:val="WW8Num30z6"/>
    <w:rsid w:val="001328D2"/>
  </w:style>
  <w:style w:type="character" w:customStyle="1" w:styleId="WW8Num30z7">
    <w:name w:val="WW8Num30z7"/>
    <w:rsid w:val="001328D2"/>
  </w:style>
  <w:style w:type="character" w:customStyle="1" w:styleId="WW8Num30z8">
    <w:name w:val="WW8Num30z8"/>
    <w:rsid w:val="001328D2"/>
  </w:style>
  <w:style w:type="character" w:customStyle="1" w:styleId="WW8Num31z4">
    <w:name w:val="WW8Num31z4"/>
    <w:rsid w:val="001328D2"/>
  </w:style>
  <w:style w:type="character" w:customStyle="1" w:styleId="WW8Num31z5">
    <w:name w:val="WW8Num31z5"/>
    <w:rsid w:val="001328D2"/>
  </w:style>
  <w:style w:type="character" w:customStyle="1" w:styleId="WW8Num31z6">
    <w:name w:val="WW8Num31z6"/>
    <w:rsid w:val="001328D2"/>
  </w:style>
  <w:style w:type="character" w:customStyle="1" w:styleId="WW8Num31z7">
    <w:name w:val="WW8Num31z7"/>
    <w:rsid w:val="001328D2"/>
  </w:style>
  <w:style w:type="character" w:customStyle="1" w:styleId="WW8Num31z8">
    <w:name w:val="WW8Num31z8"/>
    <w:rsid w:val="001328D2"/>
  </w:style>
  <w:style w:type="character" w:customStyle="1" w:styleId="WW8Num33z1">
    <w:name w:val="WW8Num33z1"/>
    <w:rsid w:val="001328D2"/>
    <w:rPr>
      <w:rFonts w:ascii="Courier New" w:hAnsi="Courier New" w:cs="Courier New" w:hint="default"/>
    </w:rPr>
  </w:style>
  <w:style w:type="character" w:customStyle="1" w:styleId="WW8Num33z2">
    <w:name w:val="WW8Num33z2"/>
    <w:rsid w:val="001328D2"/>
    <w:rPr>
      <w:rFonts w:ascii="Wingdings" w:hAnsi="Wingdings" w:cs="Wingdings" w:hint="default"/>
    </w:rPr>
  </w:style>
  <w:style w:type="character" w:customStyle="1" w:styleId="WW8Num33z3">
    <w:name w:val="WW8Num33z3"/>
    <w:rsid w:val="001328D2"/>
    <w:rPr>
      <w:rFonts w:ascii="Symbol" w:hAnsi="Symbol" w:cs="Symbol" w:hint="default"/>
    </w:rPr>
  </w:style>
  <w:style w:type="character" w:customStyle="1" w:styleId="WW8Num38z1">
    <w:name w:val="WW8Num38z1"/>
    <w:rsid w:val="001328D2"/>
    <w:rPr>
      <w:rFonts w:ascii="Symbol" w:hAnsi="Symbol" w:cs="Symbol" w:hint="default"/>
      <w:color w:val="auto"/>
      <w:sz w:val="20"/>
      <w:szCs w:val="20"/>
    </w:rPr>
  </w:style>
  <w:style w:type="character" w:customStyle="1" w:styleId="WW8Num38z2">
    <w:name w:val="WW8Num38z2"/>
    <w:rsid w:val="001328D2"/>
    <w:rPr>
      <w:rFonts w:ascii="Wingdings" w:hAnsi="Wingdings" w:cs="Wingdings" w:hint="default"/>
    </w:rPr>
  </w:style>
  <w:style w:type="character" w:customStyle="1" w:styleId="WW8Num38z3">
    <w:name w:val="WW8Num38z3"/>
    <w:rsid w:val="001328D2"/>
    <w:rPr>
      <w:rFonts w:ascii="Symbol" w:hAnsi="Symbol" w:cs="Symbol" w:hint="default"/>
    </w:rPr>
  </w:style>
  <w:style w:type="character" w:customStyle="1" w:styleId="WW8Num38z4">
    <w:name w:val="WW8Num38z4"/>
    <w:rsid w:val="001328D2"/>
    <w:rPr>
      <w:rFonts w:ascii="Courier New" w:hAnsi="Courier New" w:cs="Courier New" w:hint="default"/>
    </w:rPr>
  </w:style>
  <w:style w:type="character" w:customStyle="1" w:styleId="WW8Num39z1">
    <w:name w:val="WW8Num39z1"/>
    <w:rsid w:val="001328D2"/>
    <w:rPr>
      <w:rFonts w:ascii="Times New Roman" w:hAnsi="Times New Roman" w:cs="Times New Roman" w:hint="default"/>
    </w:rPr>
  </w:style>
  <w:style w:type="character" w:customStyle="1" w:styleId="WW8Num39z2">
    <w:name w:val="WW8Num39z2"/>
    <w:rsid w:val="001328D2"/>
    <w:rPr>
      <w:rFonts w:ascii="Arial" w:hAnsi="Arial" w:cs="Times New Roman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position w:val="0"/>
      <w:sz w:val="22"/>
      <w:szCs w:val="22"/>
      <w:u w:val="none"/>
      <w:effect w:val="none"/>
      <w:vertAlign w:val="baseline"/>
      <w:specVanish w:val="0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9z3">
    <w:name w:val="WW8Num39z3"/>
    <w:rsid w:val="001328D2"/>
    <w:rPr>
      <w:rFonts w:ascii="Arial" w:hAnsi="Arial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42z1">
    <w:name w:val="WW8Num42z1"/>
    <w:rsid w:val="001328D2"/>
  </w:style>
  <w:style w:type="character" w:customStyle="1" w:styleId="WW8Num42z2">
    <w:name w:val="WW8Num42z2"/>
    <w:rsid w:val="001328D2"/>
  </w:style>
  <w:style w:type="character" w:customStyle="1" w:styleId="WW8Num42z3">
    <w:name w:val="WW8Num42z3"/>
    <w:rsid w:val="001328D2"/>
  </w:style>
  <w:style w:type="character" w:customStyle="1" w:styleId="WW8Num42z4">
    <w:name w:val="WW8Num42z4"/>
    <w:rsid w:val="001328D2"/>
  </w:style>
  <w:style w:type="character" w:customStyle="1" w:styleId="WW8Num42z5">
    <w:name w:val="WW8Num42z5"/>
    <w:rsid w:val="001328D2"/>
  </w:style>
  <w:style w:type="character" w:customStyle="1" w:styleId="WW8Num42z6">
    <w:name w:val="WW8Num42z6"/>
    <w:rsid w:val="001328D2"/>
  </w:style>
  <w:style w:type="character" w:customStyle="1" w:styleId="WW8Num42z7">
    <w:name w:val="WW8Num42z7"/>
    <w:rsid w:val="001328D2"/>
  </w:style>
  <w:style w:type="character" w:customStyle="1" w:styleId="WW8Num42z8">
    <w:name w:val="WW8Num42z8"/>
    <w:rsid w:val="001328D2"/>
  </w:style>
  <w:style w:type="character" w:customStyle="1" w:styleId="WW8Num45z1">
    <w:name w:val="WW8Num45z1"/>
    <w:rsid w:val="001328D2"/>
  </w:style>
  <w:style w:type="character" w:customStyle="1" w:styleId="WW8Num45z2">
    <w:name w:val="WW8Num45z2"/>
    <w:rsid w:val="001328D2"/>
  </w:style>
  <w:style w:type="character" w:customStyle="1" w:styleId="WW8Num45z4">
    <w:name w:val="WW8Num45z4"/>
    <w:rsid w:val="001328D2"/>
  </w:style>
  <w:style w:type="character" w:customStyle="1" w:styleId="WW8Num45z5">
    <w:name w:val="WW8Num45z5"/>
    <w:rsid w:val="001328D2"/>
  </w:style>
  <w:style w:type="character" w:customStyle="1" w:styleId="WW8Num45z6">
    <w:name w:val="WW8Num45z6"/>
    <w:rsid w:val="001328D2"/>
  </w:style>
  <w:style w:type="character" w:customStyle="1" w:styleId="WW8Num45z7">
    <w:name w:val="WW8Num45z7"/>
    <w:rsid w:val="001328D2"/>
  </w:style>
  <w:style w:type="character" w:customStyle="1" w:styleId="WW8Num45z8">
    <w:name w:val="WW8Num45z8"/>
    <w:rsid w:val="001328D2"/>
  </w:style>
  <w:style w:type="character" w:customStyle="1" w:styleId="WW8Num46z1">
    <w:name w:val="WW8Num46z1"/>
    <w:rsid w:val="001328D2"/>
  </w:style>
  <w:style w:type="character" w:customStyle="1" w:styleId="WW8Num46z2">
    <w:name w:val="WW8Num46z2"/>
    <w:rsid w:val="001328D2"/>
  </w:style>
  <w:style w:type="character" w:customStyle="1" w:styleId="WW8Num46z3">
    <w:name w:val="WW8Num46z3"/>
    <w:rsid w:val="001328D2"/>
  </w:style>
  <w:style w:type="character" w:customStyle="1" w:styleId="WW8Num46z4">
    <w:name w:val="WW8Num46z4"/>
    <w:rsid w:val="001328D2"/>
  </w:style>
  <w:style w:type="character" w:customStyle="1" w:styleId="WW8Num46z5">
    <w:name w:val="WW8Num46z5"/>
    <w:rsid w:val="001328D2"/>
  </w:style>
  <w:style w:type="character" w:customStyle="1" w:styleId="WW8Num46z6">
    <w:name w:val="WW8Num46z6"/>
    <w:rsid w:val="001328D2"/>
  </w:style>
  <w:style w:type="character" w:customStyle="1" w:styleId="WW8Num46z7">
    <w:name w:val="WW8Num46z7"/>
    <w:rsid w:val="001328D2"/>
  </w:style>
  <w:style w:type="character" w:customStyle="1" w:styleId="WW8Num46z8">
    <w:name w:val="WW8Num46z8"/>
    <w:rsid w:val="001328D2"/>
  </w:style>
  <w:style w:type="character" w:customStyle="1" w:styleId="WW8Num47z1">
    <w:name w:val="WW8Num47z1"/>
    <w:rsid w:val="001328D2"/>
  </w:style>
  <w:style w:type="character" w:customStyle="1" w:styleId="WW8Num47z2">
    <w:name w:val="WW8Num47z2"/>
    <w:rsid w:val="001328D2"/>
  </w:style>
  <w:style w:type="character" w:customStyle="1" w:styleId="WW8Num47z3">
    <w:name w:val="WW8Num47z3"/>
    <w:rsid w:val="001328D2"/>
  </w:style>
  <w:style w:type="character" w:customStyle="1" w:styleId="WW8Num47z4">
    <w:name w:val="WW8Num47z4"/>
    <w:rsid w:val="001328D2"/>
  </w:style>
  <w:style w:type="character" w:customStyle="1" w:styleId="WW8Num47z5">
    <w:name w:val="WW8Num47z5"/>
    <w:rsid w:val="001328D2"/>
  </w:style>
  <w:style w:type="character" w:customStyle="1" w:styleId="WW8Num47z6">
    <w:name w:val="WW8Num47z6"/>
    <w:rsid w:val="001328D2"/>
  </w:style>
  <w:style w:type="character" w:customStyle="1" w:styleId="WW8Num47z7">
    <w:name w:val="WW8Num47z7"/>
    <w:rsid w:val="001328D2"/>
  </w:style>
  <w:style w:type="character" w:customStyle="1" w:styleId="WW8Num47z8">
    <w:name w:val="WW8Num47z8"/>
    <w:rsid w:val="001328D2"/>
  </w:style>
  <w:style w:type="character" w:customStyle="1" w:styleId="WW8Num49z1">
    <w:name w:val="WW8Num49z1"/>
    <w:rsid w:val="001328D2"/>
  </w:style>
  <w:style w:type="character" w:customStyle="1" w:styleId="WW8Num49z2">
    <w:name w:val="WW8Num49z2"/>
    <w:rsid w:val="001328D2"/>
  </w:style>
  <w:style w:type="character" w:customStyle="1" w:styleId="WW8Num49z3">
    <w:name w:val="WW8Num49z3"/>
    <w:rsid w:val="001328D2"/>
  </w:style>
  <w:style w:type="character" w:customStyle="1" w:styleId="WW8Num49z4">
    <w:name w:val="WW8Num49z4"/>
    <w:rsid w:val="001328D2"/>
  </w:style>
  <w:style w:type="character" w:customStyle="1" w:styleId="WW8Num49z5">
    <w:name w:val="WW8Num49z5"/>
    <w:rsid w:val="001328D2"/>
  </w:style>
  <w:style w:type="character" w:customStyle="1" w:styleId="WW8Num49z6">
    <w:name w:val="WW8Num49z6"/>
    <w:rsid w:val="001328D2"/>
  </w:style>
  <w:style w:type="character" w:customStyle="1" w:styleId="WW8Num49z7">
    <w:name w:val="WW8Num49z7"/>
    <w:rsid w:val="001328D2"/>
  </w:style>
  <w:style w:type="character" w:customStyle="1" w:styleId="WW8Num49z8">
    <w:name w:val="WW8Num49z8"/>
    <w:rsid w:val="001328D2"/>
  </w:style>
  <w:style w:type="character" w:customStyle="1" w:styleId="WW8Num50z3">
    <w:name w:val="WW8Num50z3"/>
    <w:rsid w:val="001328D2"/>
    <w:rPr>
      <w:rFonts w:ascii="Arial" w:eastAsia="Times New Roman" w:hAnsi="Arial" w:cs="Arial" w:hint="default"/>
      <w:b w:val="0"/>
      <w:bCs w:val="0"/>
      <w:sz w:val="22"/>
      <w:szCs w:val="22"/>
    </w:rPr>
  </w:style>
  <w:style w:type="character" w:customStyle="1" w:styleId="WW8Num53z1">
    <w:name w:val="WW8Num53z1"/>
    <w:rsid w:val="001328D2"/>
  </w:style>
  <w:style w:type="character" w:customStyle="1" w:styleId="WW8Num53z2">
    <w:name w:val="WW8Num53z2"/>
    <w:rsid w:val="001328D2"/>
  </w:style>
  <w:style w:type="character" w:customStyle="1" w:styleId="WW8Num53z3">
    <w:name w:val="WW8Num53z3"/>
    <w:rsid w:val="001328D2"/>
  </w:style>
  <w:style w:type="character" w:customStyle="1" w:styleId="WW8Num53z4">
    <w:name w:val="WW8Num53z4"/>
    <w:rsid w:val="001328D2"/>
  </w:style>
  <w:style w:type="character" w:customStyle="1" w:styleId="WW8Num53z5">
    <w:name w:val="WW8Num53z5"/>
    <w:rsid w:val="001328D2"/>
  </w:style>
  <w:style w:type="character" w:customStyle="1" w:styleId="WW8Num53z6">
    <w:name w:val="WW8Num53z6"/>
    <w:rsid w:val="001328D2"/>
  </w:style>
  <w:style w:type="character" w:customStyle="1" w:styleId="WW8Num53z7">
    <w:name w:val="WW8Num53z7"/>
    <w:rsid w:val="001328D2"/>
  </w:style>
  <w:style w:type="character" w:customStyle="1" w:styleId="WW8Num53z8">
    <w:name w:val="WW8Num53z8"/>
    <w:rsid w:val="001328D2"/>
  </w:style>
  <w:style w:type="character" w:customStyle="1" w:styleId="WW8Num54z1">
    <w:name w:val="WW8Num54z1"/>
    <w:rsid w:val="001328D2"/>
    <w:rPr>
      <w:rFonts w:ascii="Symbol" w:eastAsia="Times New Roman" w:hAnsi="Symbol" w:cs="Times New Roman" w:hint="default"/>
    </w:rPr>
  </w:style>
  <w:style w:type="character" w:customStyle="1" w:styleId="WW8Num54z2">
    <w:name w:val="WW8Num54z2"/>
    <w:rsid w:val="001328D2"/>
  </w:style>
  <w:style w:type="character" w:customStyle="1" w:styleId="WW8Num54z3">
    <w:name w:val="WW8Num54z3"/>
    <w:rsid w:val="001328D2"/>
  </w:style>
  <w:style w:type="character" w:customStyle="1" w:styleId="WW8Num54z4">
    <w:name w:val="WW8Num54z4"/>
    <w:rsid w:val="001328D2"/>
  </w:style>
  <w:style w:type="character" w:customStyle="1" w:styleId="WW8Num54z5">
    <w:name w:val="WW8Num54z5"/>
    <w:rsid w:val="001328D2"/>
  </w:style>
  <w:style w:type="character" w:customStyle="1" w:styleId="WW8Num54z6">
    <w:name w:val="WW8Num54z6"/>
    <w:rsid w:val="001328D2"/>
  </w:style>
  <w:style w:type="character" w:customStyle="1" w:styleId="WW8Num54z7">
    <w:name w:val="WW8Num54z7"/>
    <w:rsid w:val="001328D2"/>
  </w:style>
  <w:style w:type="character" w:customStyle="1" w:styleId="WW8Num54z8">
    <w:name w:val="WW8Num54z8"/>
    <w:rsid w:val="001328D2"/>
  </w:style>
  <w:style w:type="character" w:customStyle="1" w:styleId="WW8Num56z1">
    <w:name w:val="WW8Num56z1"/>
    <w:rsid w:val="001328D2"/>
    <w:rPr>
      <w:rFonts w:ascii="Courier New" w:hAnsi="Courier New" w:cs="Courier New" w:hint="default"/>
    </w:rPr>
  </w:style>
  <w:style w:type="character" w:customStyle="1" w:styleId="WW8Num56z2">
    <w:name w:val="WW8Num56z2"/>
    <w:rsid w:val="001328D2"/>
    <w:rPr>
      <w:rFonts w:ascii="Wingdings" w:hAnsi="Wingdings" w:cs="Wingdings" w:hint="default"/>
    </w:rPr>
  </w:style>
  <w:style w:type="character" w:customStyle="1" w:styleId="WW8Num56z3">
    <w:name w:val="WW8Num56z3"/>
    <w:rsid w:val="001328D2"/>
    <w:rPr>
      <w:rFonts w:ascii="Symbol" w:hAnsi="Symbol" w:cs="Symbol" w:hint="default"/>
    </w:rPr>
  </w:style>
  <w:style w:type="character" w:customStyle="1" w:styleId="WW8Num59z1">
    <w:name w:val="WW8Num59z1"/>
    <w:rsid w:val="001328D2"/>
  </w:style>
  <w:style w:type="character" w:customStyle="1" w:styleId="WW8Num59z2">
    <w:name w:val="WW8Num59z2"/>
    <w:rsid w:val="001328D2"/>
  </w:style>
  <w:style w:type="character" w:customStyle="1" w:styleId="WW8Num59z3">
    <w:name w:val="WW8Num59z3"/>
    <w:rsid w:val="001328D2"/>
  </w:style>
  <w:style w:type="character" w:customStyle="1" w:styleId="WW8Num59z4">
    <w:name w:val="WW8Num59z4"/>
    <w:rsid w:val="001328D2"/>
  </w:style>
  <w:style w:type="character" w:customStyle="1" w:styleId="WW8Num59z5">
    <w:name w:val="WW8Num59z5"/>
    <w:rsid w:val="001328D2"/>
  </w:style>
  <w:style w:type="character" w:customStyle="1" w:styleId="WW8Num59z6">
    <w:name w:val="WW8Num59z6"/>
    <w:rsid w:val="001328D2"/>
  </w:style>
  <w:style w:type="character" w:customStyle="1" w:styleId="WW8Num59z7">
    <w:name w:val="WW8Num59z7"/>
    <w:rsid w:val="001328D2"/>
  </w:style>
  <w:style w:type="character" w:customStyle="1" w:styleId="WW8Num59z8">
    <w:name w:val="WW8Num59z8"/>
    <w:rsid w:val="001328D2"/>
  </w:style>
  <w:style w:type="character" w:customStyle="1" w:styleId="WW8Num61z1">
    <w:name w:val="WW8Num61z1"/>
    <w:rsid w:val="001328D2"/>
  </w:style>
  <w:style w:type="character" w:customStyle="1" w:styleId="WW8Num61z2">
    <w:name w:val="WW8Num61z2"/>
    <w:rsid w:val="001328D2"/>
  </w:style>
  <w:style w:type="character" w:customStyle="1" w:styleId="WW8Num61z3">
    <w:name w:val="WW8Num61z3"/>
    <w:rsid w:val="001328D2"/>
  </w:style>
  <w:style w:type="character" w:customStyle="1" w:styleId="WW8Num61z4">
    <w:name w:val="WW8Num61z4"/>
    <w:rsid w:val="001328D2"/>
  </w:style>
  <w:style w:type="character" w:customStyle="1" w:styleId="WW8Num61z5">
    <w:name w:val="WW8Num61z5"/>
    <w:rsid w:val="001328D2"/>
  </w:style>
  <w:style w:type="character" w:customStyle="1" w:styleId="WW8Num61z6">
    <w:name w:val="WW8Num61z6"/>
    <w:rsid w:val="001328D2"/>
  </w:style>
  <w:style w:type="character" w:customStyle="1" w:styleId="WW8Num61z7">
    <w:name w:val="WW8Num61z7"/>
    <w:rsid w:val="001328D2"/>
  </w:style>
  <w:style w:type="character" w:customStyle="1" w:styleId="WW8Num61z8">
    <w:name w:val="WW8Num61z8"/>
    <w:rsid w:val="001328D2"/>
  </w:style>
  <w:style w:type="character" w:customStyle="1" w:styleId="WW8Num62z1">
    <w:name w:val="WW8Num62z1"/>
    <w:rsid w:val="001328D2"/>
    <w:rPr>
      <w:rFonts w:ascii="Arial" w:hAnsi="Arial" w:cs="Arial" w:hint="default"/>
      <w:b w:val="0"/>
      <w:bCs w:val="0"/>
      <w:color w:val="000000"/>
      <w:sz w:val="22"/>
      <w:szCs w:val="22"/>
    </w:rPr>
  </w:style>
  <w:style w:type="character" w:customStyle="1" w:styleId="WW8Num62z2">
    <w:name w:val="WW8Num62z2"/>
    <w:rsid w:val="001328D2"/>
  </w:style>
  <w:style w:type="character" w:customStyle="1" w:styleId="WW8Num62z3">
    <w:name w:val="WW8Num62z3"/>
    <w:rsid w:val="001328D2"/>
  </w:style>
  <w:style w:type="character" w:customStyle="1" w:styleId="WW8Num62z4">
    <w:name w:val="WW8Num62z4"/>
    <w:rsid w:val="001328D2"/>
  </w:style>
  <w:style w:type="character" w:customStyle="1" w:styleId="WW8Num62z5">
    <w:name w:val="WW8Num62z5"/>
    <w:rsid w:val="001328D2"/>
  </w:style>
  <w:style w:type="character" w:customStyle="1" w:styleId="WW8Num62z6">
    <w:name w:val="WW8Num62z6"/>
    <w:rsid w:val="001328D2"/>
  </w:style>
  <w:style w:type="character" w:customStyle="1" w:styleId="WW8Num62z7">
    <w:name w:val="WW8Num62z7"/>
    <w:rsid w:val="001328D2"/>
  </w:style>
  <w:style w:type="character" w:customStyle="1" w:styleId="WW8Num62z8">
    <w:name w:val="WW8Num62z8"/>
    <w:rsid w:val="001328D2"/>
  </w:style>
  <w:style w:type="character" w:customStyle="1" w:styleId="WW8Num63z1">
    <w:name w:val="WW8Num63z1"/>
    <w:rsid w:val="001328D2"/>
    <w:rPr>
      <w:rFonts w:ascii="Times New Roman" w:eastAsia="Times New Roman" w:hAnsi="Times New Roman" w:cs="Times New Roman" w:hint="default"/>
    </w:rPr>
  </w:style>
  <w:style w:type="character" w:customStyle="1" w:styleId="WW8Num63z2">
    <w:name w:val="WW8Num63z2"/>
    <w:rsid w:val="001328D2"/>
    <w:rPr>
      <w:rFonts w:ascii="Times New Roman" w:hAnsi="Times New Roman" w:cs="Times New Roman" w:hint="default"/>
    </w:rPr>
  </w:style>
  <w:style w:type="character" w:customStyle="1" w:styleId="WW8Num63z3">
    <w:name w:val="WW8Num63z3"/>
    <w:rsid w:val="001328D2"/>
  </w:style>
  <w:style w:type="character" w:customStyle="1" w:styleId="WW8Num63z4">
    <w:name w:val="WW8Num63z4"/>
    <w:rsid w:val="001328D2"/>
  </w:style>
  <w:style w:type="character" w:customStyle="1" w:styleId="WW8Num63z5">
    <w:name w:val="WW8Num63z5"/>
    <w:rsid w:val="001328D2"/>
  </w:style>
  <w:style w:type="character" w:customStyle="1" w:styleId="WW8Num63z6">
    <w:name w:val="WW8Num63z6"/>
    <w:rsid w:val="001328D2"/>
  </w:style>
  <w:style w:type="character" w:customStyle="1" w:styleId="WW8Num63z7">
    <w:name w:val="WW8Num63z7"/>
    <w:rsid w:val="001328D2"/>
  </w:style>
  <w:style w:type="character" w:customStyle="1" w:styleId="WW8Num63z8">
    <w:name w:val="WW8Num63z8"/>
    <w:rsid w:val="001328D2"/>
  </w:style>
  <w:style w:type="character" w:customStyle="1" w:styleId="WW8Num64z1">
    <w:name w:val="WW8Num64z1"/>
    <w:rsid w:val="001328D2"/>
  </w:style>
  <w:style w:type="character" w:customStyle="1" w:styleId="WW8Num64z2">
    <w:name w:val="WW8Num64z2"/>
    <w:rsid w:val="001328D2"/>
  </w:style>
  <w:style w:type="character" w:customStyle="1" w:styleId="WW8Num64z3">
    <w:name w:val="WW8Num64z3"/>
    <w:rsid w:val="001328D2"/>
  </w:style>
  <w:style w:type="character" w:customStyle="1" w:styleId="WW8Num64z4">
    <w:name w:val="WW8Num64z4"/>
    <w:rsid w:val="001328D2"/>
  </w:style>
  <w:style w:type="character" w:customStyle="1" w:styleId="WW8Num64z5">
    <w:name w:val="WW8Num64z5"/>
    <w:rsid w:val="001328D2"/>
  </w:style>
  <w:style w:type="character" w:customStyle="1" w:styleId="WW8Num64z6">
    <w:name w:val="WW8Num64z6"/>
    <w:rsid w:val="001328D2"/>
  </w:style>
  <w:style w:type="character" w:customStyle="1" w:styleId="WW8Num64z7">
    <w:name w:val="WW8Num64z7"/>
    <w:rsid w:val="001328D2"/>
  </w:style>
  <w:style w:type="character" w:customStyle="1" w:styleId="WW8Num64z8">
    <w:name w:val="WW8Num64z8"/>
    <w:rsid w:val="001328D2"/>
  </w:style>
  <w:style w:type="character" w:customStyle="1" w:styleId="WW8Num65z1">
    <w:name w:val="WW8Num65z1"/>
    <w:rsid w:val="001328D2"/>
    <w:rPr>
      <w:rFonts w:ascii="Times New Roman" w:hAnsi="Times New Roman" w:cs="Times New Roman" w:hint="default"/>
    </w:rPr>
  </w:style>
  <w:style w:type="character" w:customStyle="1" w:styleId="WW8Num66z1">
    <w:name w:val="WW8Num66z1"/>
    <w:rsid w:val="001328D2"/>
  </w:style>
  <w:style w:type="character" w:customStyle="1" w:styleId="WW8Num66z3">
    <w:name w:val="WW8Num66z3"/>
    <w:rsid w:val="001328D2"/>
  </w:style>
  <w:style w:type="character" w:customStyle="1" w:styleId="WW8Num66z4">
    <w:name w:val="WW8Num66z4"/>
    <w:rsid w:val="001328D2"/>
  </w:style>
  <w:style w:type="character" w:customStyle="1" w:styleId="WW8Num66z5">
    <w:name w:val="WW8Num66z5"/>
    <w:rsid w:val="001328D2"/>
  </w:style>
  <w:style w:type="character" w:customStyle="1" w:styleId="WW8Num66z6">
    <w:name w:val="WW8Num66z6"/>
    <w:rsid w:val="001328D2"/>
  </w:style>
  <w:style w:type="character" w:customStyle="1" w:styleId="WW8Num66z7">
    <w:name w:val="WW8Num66z7"/>
    <w:rsid w:val="001328D2"/>
  </w:style>
  <w:style w:type="character" w:customStyle="1" w:styleId="WW8Num66z8">
    <w:name w:val="WW8Num66z8"/>
    <w:rsid w:val="001328D2"/>
  </w:style>
  <w:style w:type="character" w:customStyle="1" w:styleId="WW8Num67z1">
    <w:name w:val="WW8Num67z1"/>
    <w:rsid w:val="001328D2"/>
    <w:rPr>
      <w:rFonts w:ascii="Courier New" w:hAnsi="Courier New" w:cs="Courier New" w:hint="default"/>
    </w:rPr>
  </w:style>
  <w:style w:type="character" w:customStyle="1" w:styleId="WW8Num67z3">
    <w:name w:val="WW8Num67z3"/>
    <w:rsid w:val="001328D2"/>
    <w:rPr>
      <w:rFonts w:ascii="Symbol" w:hAnsi="Symbol" w:cs="Symbol" w:hint="default"/>
    </w:rPr>
  </w:style>
  <w:style w:type="character" w:customStyle="1" w:styleId="WW8Num68z1">
    <w:name w:val="WW8Num68z1"/>
    <w:rsid w:val="001328D2"/>
  </w:style>
  <w:style w:type="character" w:customStyle="1" w:styleId="WW8Num68z2">
    <w:name w:val="WW8Num68z2"/>
    <w:rsid w:val="001328D2"/>
  </w:style>
  <w:style w:type="character" w:customStyle="1" w:styleId="WW8Num68z3">
    <w:name w:val="WW8Num68z3"/>
    <w:rsid w:val="001328D2"/>
  </w:style>
  <w:style w:type="character" w:customStyle="1" w:styleId="WW8Num68z4">
    <w:name w:val="WW8Num68z4"/>
    <w:rsid w:val="001328D2"/>
  </w:style>
  <w:style w:type="character" w:customStyle="1" w:styleId="WW8Num68z5">
    <w:name w:val="WW8Num68z5"/>
    <w:rsid w:val="001328D2"/>
  </w:style>
  <w:style w:type="character" w:customStyle="1" w:styleId="WW8Num68z6">
    <w:name w:val="WW8Num68z6"/>
    <w:rsid w:val="001328D2"/>
  </w:style>
  <w:style w:type="character" w:customStyle="1" w:styleId="WW8Num68z7">
    <w:name w:val="WW8Num68z7"/>
    <w:rsid w:val="001328D2"/>
  </w:style>
  <w:style w:type="character" w:customStyle="1" w:styleId="WW8Num68z8">
    <w:name w:val="WW8Num68z8"/>
    <w:rsid w:val="001328D2"/>
  </w:style>
  <w:style w:type="character" w:customStyle="1" w:styleId="WW8Num69z1">
    <w:name w:val="WW8Num69z1"/>
    <w:rsid w:val="001328D2"/>
    <w:rPr>
      <w:rFonts w:ascii="Courier New" w:hAnsi="Courier New" w:cs="Courier New" w:hint="default"/>
    </w:rPr>
  </w:style>
  <w:style w:type="character" w:customStyle="1" w:styleId="WW8Num69z3">
    <w:name w:val="WW8Num69z3"/>
    <w:rsid w:val="001328D2"/>
    <w:rPr>
      <w:rFonts w:ascii="Symbol" w:hAnsi="Symbol" w:cs="Symbol" w:hint="default"/>
    </w:rPr>
  </w:style>
  <w:style w:type="character" w:customStyle="1" w:styleId="WW8Num70z1">
    <w:name w:val="WW8Num70z1"/>
    <w:rsid w:val="001328D2"/>
    <w:rPr>
      <w:rFonts w:ascii="Courier New" w:hAnsi="Courier New" w:cs="Courier New" w:hint="default"/>
    </w:rPr>
  </w:style>
  <w:style w:type="character" w:customStyle="1" w:styleId="WW8Num70z2">
    <w:name w:val="WW8Num70z2"/>
    <w:rsid w:val="001328D2"/>
    <w:rPr>
      <w:rFonts w:ascii="Wingdings" w:hAnsi="Wingdings" w:cs="Wingdings" w:hint="default"/>
    </w:rPr>
  </w:style>
  <w:style w:type="character" w:customStyle="1" w:styleId="WW8Num70z3">
    <w:name w:val="WW8Num70z3"/>
    <w:rsid w:val="001328D2"/>
    <w:rPr>
      <w:rFonts w:ascii="Symbol" w:hAnsi="Symbol" w:cs="Symbol" w:hint="default"/>
    </w:rPr>
  </w:style>
  <w:style w:type="character" w:customStyle="1" w:styleId="WW8Num72z1">
    <w:name w:val="WW8Num72z1"/>
    <w:rsid w:val="001328D2"/>
    <w:rPr>
      <w:rFonts w:ascii="Courier New" w:hAnsi="Courier New" w:cs="Courier New" w:hint="default"/>
    </w:rPr>
  </w:style>
  <w:style w:type="character" w:customStyle="1" w:styleId="WW8Num72z2">
    <w:name w:val="WW8Num72z2"/>
    <w:rsid w:val="001328D2"/>
    <w:rPr>
      <w:rFonts w:ascii="Wingdings" w:hAnsi="Wingdings" w:cs="Wingdings" w:hint="default"/>
    </w:rPr>
  </w:style>
  <w:style w:type="character" w:customStyle="1" w:styleId="WW8Num72z3">
    <w:name w:val="WW8Num72z3"/>
    <w:rsid w:val="001328D2"/>
    <w:rPr>
      <w:rFonts w:ascii="Symbol" w:hAnsi="Symbol" w:cs="Symbol" w:hint="default"/>
    </w:rPr>
  </w:style>
  <w:style w:type="character" w:customStyle="1" w:styleId="WW8Num73z2">
    <w:name w:val="WW8Num73z2"/>
    <w:rsid w:val="001328D2"/>
    <w:rPr>
      <w:bCs/>
    </w:rPr>
  </w:style>
  <w:style w:type="character" w:customStyle="1" w:styleId="WW8Num74z1">
    <w:name w:val="WW8Num74z1"/>
    <w:rsid w:val="001328D2"/>
    <w:rPr>
      <w:rFonts w:ascii="Times New Roman" w:hAnsi="Times New Roman" w:cs="Times New Roman" w:hint="default"/>
    </w:rPr>
  </w:style>
  <w:style w:type="character" w:customStyle="1" w:styleId="Domylnaczcionkaakapitu1">
    <w:name w:val="Domyślna czcionka akapitu1"/>
    <w:rsid w:val="001328D2"/>
  </w:style>
  <w:style w:type="character" w:customStyle="1" w:styleId="ZwykytekstZnak">
    <w:name w:val="Zwykły tekst Znak"/>
    <w:rsid w:val="001328D2"/>
    <w:rPr>
      <w:rFonts w:ascii="Courier New" w:hAnsi="Courier New" w:cs="Courier New" w:hint="default"/>
      <w:sz w:val="24"/>
      <w:szCs w:val="24"/>
      <w:lang w:val="pl-PL" w:bidi="ar-SA"/>
    </w:rPr>
  </w:style>
  <w:style w:type="character" w:customStyle="1" w:styleId="tw4winTerm">
    <w:name w:val="tw4winTerm"/>
    <w:rsid w:val="001328D2"/>
    <w:rPr>
      <w:color w:val="0000FF"/>
    </w:rPr>
  </w:style>
  <w:style w:type="character" w:customStyle="1" w:styleId="WW-WW8Num7z0">
    <w:name w:val="WW-WW8Num7z0"/>
    <w:rsid w:val="001328D2"/>
    <w:rPr>
      <w:rFonts w:ascii="Symbol" w:hAnsi="Symbol" w:cs="Symbol" w:hint="default"/>
    </w:rPr>
  </w:style>
  <w:style w:type="character" w:customStyle="1" w:styleId="WW-WW8Num9z0">
    <w:name w:val="WW-WW8Num9z0"/>
    <w:rsid w:val="001328D2"/>
    <w:rPr>
      <w:b w:val="0"/>
      <w:bCs w:val="0"/>
      <w:i w:val="0"/>
      <w:iCs w:val="0"/>
    </w:rPr>
  </w:style>
  <w:style w:type="character" w:customStyle="1" w:styleId="WW-WW8Num3z2">
    <w:name w:val="WW-WW8Num3z2"/>
    <w:rsid w:val="001328D2"/>
    <w:rPr>
      <w:rFonts w:ascii="Wingdings" w:hAnsi="Wingdings" w:cs="Wingdings" w:hint="default"/>
    </w:rPr>
  </w:style>
  <w:style w:type="character" w:customStyle="1" w:styleId="redproductinfo">
    <w:name w:val="redproductinfo"/>
    <w:basedOn w:val="Domylnaczcionkaakapitu1"/>
    <w:rsid w:val="001328D2"/>
  </w:style>
  <w:style w:type="character" w:customStyle="1" w:styleId="postbody1">
    <w:name w:val="postbody1"/>
    <w:basedOn w:val="Domylnaczcionkaakapitu1"/>
    <w:rsid w:val="001328D2"/>
  </w:style>
  <w:style w:type="character" w:customStyle="1" w:styleId="TekstpodstawowyZnak1">
    <w:name w:val="Tekst podstawowy Znak1"/>
    <w:rsid w:val="001328D2"/>
    <w:rPr>
      <w:sz w:val="24"/>
    </w:rPr>
  </w:style>
  <w:style w:type="character" w:customStyle="1" w:styleId="apple-style-span">
    <w:name w:val="apple-style-span"/>
    <w:rsid w:val="001328D2"/>
    <w:rPr>
      <w:rFonts w:ascii="Times New Roman" w:hAnsi="Times New Roman" w:cs="Times New Roman" w:hint="default"/>
    </w:rPr>
  </w:style>
  <w:style w:type="character" w:customStyle="1" w:styleId="Nagwek3Znak1">
    <w:name w:val="Nagłówek 3 Znak1"/>
    <w:rsid w:val="001328D2"/>
    <w:rPr>
      <w:rFonts w:ascii="Arial" w:hAnsi="Arial" w:cs="Arial" w:hint="default"/>
      <w:b/>
      <w:bCs/>
      <w:sz w:val="26"/>
      <w:szCs w:val="26"/>
    </w:rPr>
  </w:style>
  <w:style w:type="character" w:customStyle="1" w:styleId="Tekstpodstawowy3Znak">
    <w:name w:val="Tekst podstawowy 3 Znak"/>
    <w:rsid w:val="001328D2"/>
    <w:rPr>
      <w:sz w:val="24"/>
    </w:rPr>
  </w:style>
  <w:style w:type="character" w:customStyle="1" w:styleId="Tekstpodstawowywcity2Znak">
    <w:name w:val="Tekst podstawowy wcięty 2 Znak"/>
    <w:rsid w:val="001328D2"/>
    <w:rPr>
      <w:rFonts w:ascii="Arial" w:hAnsi="Arial" w:cs="Arial" w:hint="default"/>
      <w:sz w:val="24"/>
    </w:rPr>
  </w:style>
  <w:style w:type="character" w:customStyle="1" w:styleId="text">
    <w:name w:val="text"/>
    <w:basedOn w:val="Domylnaczcionkaakapitu1"/>
    <w:rsid w:val="001328D2"/>
  </w:style>
  <w:style w:type="character" w:customStyle="1" w:styleId="Odwoaniedokomentarza1">
    <w:name w:val="Odwołanie do komentarza1"/>
    <w:rsid w:val="001328D2"/>
    <w:rPr>
      <w:sz w:val="16"/>
      <w:szCs w:val="16"/>
    </w:rPr>
  </w:style>
  <w:style w:type="character" w:customStyle="1" w:styleId="Znakiprzypiswdolnych">
    <w:name w:val="Znaki przypisów dolnych"/>
    <w:rsid w:val="001328D2"/>
    <w:rPr>
      <w:vertAlign w:val="superscript"/>
    </w:rPr>
  </w:style>
  <w:style w:type="character" w:customStyle="1" w:styleId="TytuZnak">
    <w:name w:val="Tytuł Znak"/>
    <w:link w:val="Tytu"/>
    <w:rsid w:val="001328D2"/>
    <w:rPr>
      <w:b/>
      <w:sz w:val="28"/>
    </w:rPr>
  </w:style>
  <w:style w:type="character" w:styleId="Pogrubienie">
    <w:name w:val="Strong"/>
    <w:basedOn w:val="Domylnaczcionkaakapitu"/>
    <w:uiPriority w:val="22"/>
    <w:qFormat/>
    <w:rsid w:val="001328D2"/>
    <w:rPr>
      <w:b/>
      <w:bCs/>
    </w:rPr>
  </w:style>
  <w:style w:type="paragraph" w:styleId="Tytu">
    <w:name w:val="Title"/>
    <w:basedOn w:val="Normalny"/>
    <w:link w:val="TytuZnak"/>
    <w:qFormat/>
    <w:rsid w:val="001328D2"/>
    <w:pPr>
      <w:spacing w:after="0" w:line="240" w:lineRule="auto"/>
      <w:jc w:val="center"/>
    </w:pPr>
    <w:rPr>
      <w:b/>
      <w:sz w:val="28"/>
    </w:rPr>
  </w:style>
  <w:style w:type="character" w:customStyle="1" w:styleId="TytuZnak1">
    <w:name w:val="Tytuł Znak1"/>
    <w:basedOn w:val="Domylnaczcionkaakapitu"/>
    <w:uiPriority w:val="10"/>
    <w:rsid w:val="001328D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ela-Siatka">
    <w:name w:val="Table Grid"/>
    <w:basedOn w:val="Standardowy"/>
    <w:uiPriority w:val="39"/>
    <w:rsid w:val="00132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0409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604097"/>
    <w:rPr>
      <w:sz w:val="16"/>
      <w:szCs w:val="16"/>
    </w:rPr>
  </w:style>
  <w:style w:type="paragraph" w:styleId="Tekstpodstawowy3">
    <w:name w:val="Body Text 3"/>
    <w:basedOn w:val="Normalny"/>
    <w:link w:val="Tekstpodstawowy3Znak1"/>
    <w:uiPriority w:val="99"/>
    <w:semiHidden/>
    <w:unhideWhenUsed/>
    <w:rsid w:val="00604097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rsid w:val="00604097"/>
    <w:rPr>
      <w:sz w:val="16"/>
      <w:szCs w:val="16"/>
    </w:rPr>
  </w:style>
  <w:style w:type="character" w:styleId="Odwoanieprzypisudolnego">
    <w:name w:val="footnote reference"/>
    <w:rsid w:val="00604097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30A8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30A84"/>
  </w:style>
  <w:style w:type="character" w:styleId="UyteHipercze">
    <w:name w:val="FollowedHyperlink"/>
    <w:basedOn w:val="Domylnaczcionkaakapitu"/>
    <w:uiPriority w:val="99"/>
    <w:semiHidden/>
    <w:unhideWhenUsed/>
    <w:rsid w:val="007305C2"/>
    <w:rPr>
      <w:color w:val="800080"/>
      <w:u w:val="single"/>
    </w:rPr>
  </w:style>
  <w:style w:type="paragraph" w:customStyle="1" w:styleId="xl65">
    <w:name w:val="xl65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66">
    <w:name w:val="xl66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7305C2"/>
    <w:pPr>
      <w:pBdr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71">
    <w:name w:val="xl71"/>
    <w:basedOn w:val="Normalny"/>
    <w:rsid w:val="007305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7305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73">
    <w:name w:val="xl73"/>
    <w:basedOn w:val="Normalny"/>
    <w:rsid w:val="007305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74">
    <w:name w:val="xl74"/>
    <w:basedOn w:val="Normalny"/>
    <w:rsid w:val="007305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76">
    <w:name w:val="xl76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18"/>
      <w:szCs w:val="18"/>
      <w:lang w:eastAsia="pl-PL"/>
    </w:rPr>
  </w:style>
  <w:style w:type="paragraph" w:customStyle="1" w:styleId="xl77">
    <w:name w:val="xl77"/>
    <w:basedOn w:val="Normalny"/>
    <w:rsid w:val="007305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78">
    <w:name w:val="xl78"/>
    <w:basedOn w:val="Normalny"/>
    <w:rsid w:val="007305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79">
    <w:name w:val="xl79"/>
    <w:basedOn w:val="Normalny"/>
    <w:rsid w:val="007305C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7305C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7305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2">
    <w:name w:val="xl82"/>
    <w:basedOn w:val="Normalny"/>
    <w:rsid w:val="007305C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4">
    <w:name w:val="xl84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5">
    <w:name w:val="xl85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6">
    <w:name w:val="xl86"/>
    <w:basedOn w:val="Normalny"/>
    <w:rsid w:val="007305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7">
    <w:name w:val="xl87"/>
    <w:basedOn w:val="Normalny"/>
    <w:rsid w:val="007305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8">
    <w:name w:val="xl88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89">
    <w:name w:val="xl89"/>
    <w:basedOn w:val="Normalny"/>
    <w:rsid w:val="007305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90">
    <w:name w:val="xl90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1">
    <w:name w:val="xl91"/>
    <w:basedOn w:val="Normalny"/>
    <w:rsid w:val="007305C2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92">
    <w:name w:val="xl92"/>
    <w:basedOn w:val="Normalny"/>
    <w:rsid w:val="007305C2"/>
    <w:pPr>
      <w:pBdr>
        <w:top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93">
    <w:name w:val="xl93"/>
    <w:basedOn w:val="Normalny"/>
    <w:rsid w:val="007305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4">
    <w:name w:val="xl94"/>
    <w:basedOn w:val="Normalny"/>
    <w:rsid w:val="007305C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7305C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xl97">
    <w:name w:val="xl97"/>
    <w:basedOn w:val="Normalny"/>
    <w:rsid w:val="007305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7305C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63">
    <w:name w:val="xl63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0"/>
      <w:szCs w:val="20"/>
      <w:lang w:eastAsia="pl-PL"/>
    </w:rPr>
  </w:style>
  <w:style w:type="paragraph" w:customStyle="1" w:styleId="xl64">
    <w:name w:val="xl64"/>
    <w:basedOn w:val="Normalny"/>
    <w:rsid w:val="007305C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0"/>
      <w:szCs w:val="20"/>
      <w:lang w:eastAsia="pl-PL"/>
    </w:rPr>
  </w:style>
  <w:style w:type="character" w:customStyle="1" w:styleId="AkapitzlistZnak">
    <w:name w:val="Akapit z listą Znak"/>
    <w:aliases w:val="normalny tekst Znak,Obiekt Znak,List Paragraph1 Znak,L1 Znak,Numerowanie Znak,Akapit z listą5 Znak,T_SZ_List Paragraph Znak,Akapit z listą BS Znak,Kolorowa lista — akcent 11 Znak,Średnia siatka 1 — akcent 21 Znak,sw tekst Znak"/>
    <w:link w:val="Akapitzlist"/>
    <w:uiPriority w:val="34"/>
    <w:qFormat/>
    <w:locked/>
    <w:rsid w:val="00470EBC"/>
    <w:rPr>
      <w:rFonts w:ascii="Times New Roman" w:eastAsia="Times New Roman" w:hAnsi="Times New Roman" w:cs="Times New Roman"/>
      <w:color w:val="000000"/>
      <w:sz w:val="28"/>
      <w:szCs w:val="20"/>
      <w:lang w:eastAsia="zh-CN"/>
    </w:rPr>
  </w:style>
  <w:style w:type="character" w:styleId="Numerstrony">
    <w:name w:val="page number"/>
    <w:basedOn w:val="Domylnaczcionkaakapitu"/>
    <w:rsid w:val="00AB29F4"/>
  </w:style>
  <w:style w:type="numbering" w:styleId="111111">
    <w:name w:val="Outline List 2"/>
    <w:basedOn w:val="Bezlisty"/>
    <w:rsid w:val="00CE0235"/>
    <w:pPr>
      <w:numPr>
        <w:numId w:val="9"/>
      </w:numPr>
    </w:pPr>
  </w:style>
  <w:style w:type="numbering" w:customStyle="1" w:styleId="WW8Num2">
    <w:name w:val="WW8Num2"/>
    <w:basedOn w:val="Bezlisty"/>
    <w:rsid w:val="006F0F38"/>
    <w:pPr>
      <w:numPr>
        <w:numId w:val="44"/>
      </w:numPr>
    </w:pPr>
  </w:style>
  <w:style w:type="character" w:customStyle="1" w:styleId="FontStyle16">
    <w:name w:val="Font Style16"/>
    <w:uiPriority w:val="99"/>
    <w:rsid w:val="006F0F38"/>
    <w:rPr>
      <w:rFonts w:ascii="Calibri" w:hAnsi="Calibri" w:cs="Calibri"/>
      <w:color w:val="000000"/>
      <w:sz w:val="20"/>
      <w:szCs w:val="20"/>
    </w:rPr>
  </w:style>
  <w:style w:type="paragraph" w:styleId="NormalnyWeb">
    <w:name w:val="Normal (Web)"/>
    <w:basedOn w:val="Normalny"/>
    <w:uiPriority w:val="99"/>
    <w:rsid w:val="006F0F3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6F0F38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B77C1D"/>
    <w:rPr>
      <w:sz w:val="16"/>
      <w:szCs w:val="16"/>
    </w:rPr>
  </w:style>
  <w:style w:type="paragraph" w:styleId="Poprawka">
    <w:name w:val="Revision"/>
    <w:hidden/>
    <w:uiPriority w:val="99"/>
    <w:semiHidden/>
    <w:rsid w:val="00C26FE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hyperlink" Target="https://ekrs.ms.gov.pl/web/wyszukiwarka-krs/strona-glowna/" TargetMode="Externa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rod.ceidg.gov.pl/CEIDG/CEIDG.Public.UI/Search.aspx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F024A-8E0D-4577-BE03-F5B9B6241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3702</Words>
  <Characters>22214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Bożena Baran</cp:lastModifiedBy>
  <cp:revision>3</cp:revision>
  <cp:lastPrinted>2024-01-25T11:50:00Z</cp:lastPrinted>
  <dcterms:created xsi:type="dcterms:W3CDTF">2024-01-25T11:51:00Z</dcterms:created>
  <dcterms:modified xsi:type="dcterms:W3CDTF">2024-01-25T11:51:00Z</dcterms:modified>
</cp:coreProperties>
</file>