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D3A4C" w14:textId="71A73969" w:rsidR="00AD7686" w:rsidRPr="008622F2" w:rsidRDefault="00AE5050" w:rsidP="008622F2">
      <w:pPr>
        <w:suppressAutoHyphens/>
        <w:spacing w:after="120" w:line="360" w:lineRule="auto"/>
        <w:rPr>
          <w:rFonts w:ascii="Calibri" w:eastAsia="Times New Roman" w:hAnsi="Calibri" w:cs="Times New Roman"/>
          <w:szCs w:val="18"/>
          <w:lang w:eastAsia="ar-SA"/>
        </w:rPr>
      </w:pPr>
      <w:r>
        <w:rPr>
          <w:rFonts w:ascii="Calibri" w:eastAsia="Times New Roman" w:hAnsi="Calibri" w:cs="Times New Roman"/>
          <w:szCs w:val="18"/>
          <w:lang w:eastAsia="ar-SA"/>
        </w:rPr>
        <w:t>COZL/DZP/A</w:t>
      </w:r>
      <w:r w:rsidR="00086014">
        <w:rPr>
          <w:rFonts w:ascii="Calibri" w:eastAsia="Times New Roman" w:hAnsi="Calibri" w:cs="Times New Roman"/>
          <w:szCs w:val="18"/>
          <w:lang w:eastAsia="ar-SA"/>
        </w:rPr>
        <w:t>W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/3411/PN-</w:t>
      </w:r>
      <w:r w:rsidR="00B53B5F">
        <w:rPr>
          <w:rFonts w:ascii="Calibri" w:eastAsia="Times New Roman" w:hAnsi="Calibri" w:cs="Times New Roman"/>
          <w:szCs w:val="18"/>
          <w:lang w:eastAsia="ar-SA"/>
        </w:rPr>
        <w:t>1</w:t>
      </w:r>
      <w:r w:rsidR="00C91543">
        <w:rPr>
          <w:rFonts w:ascii="Calibri" w:eastAsia="Times New Roman" w:hAnsi="Calibri" w:cs="Times New Roman"/>
          <w:szCs w:val="18"/>
          <w:lang w:eastAsia="ar-SA"/>
        </w:rPr>
        <w:t>60/</w:t>
      </w:r>
      <w:bookmarkStart w:id="0" w:name="_GoBack"/>
      <w:bookmarkEnd w:id="0"/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2</w:t>
      </w:r>
      <w:r w:rsidR="00F35815">
        <w:rPr>
          <w:rFonts w:ascii="Calibri" w:eastAsia="Times New Roman" w:hAnsi="Calibri" w:cs="Times New Roman"/>
          <w:szCs w:val="18"/>
          <w:lang w:eastAsia="ar-SA"/>
        </w:rPr>
        <w:t>4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  <w:t xml:space="preserve">                         </w:t>
      </w:r>
      <w:r w:rsidR="008622F2" w:rsidRPr="008622F2">
        <w:rPr>
          <w:rFonts w:ascii="Calibri" w:eastAsia="Times New Roman" w:hAnsi="Calibri" w:cs="Times New Roman"/>
          <w:szCs w:val="18"/>
          <w:lang w:eastAsia="ar-SA"/>
        </w:rPr>
        <w:t>Za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łącznik nr 7 do SWZ</w:t>
      </w:r>
    </w:p>
    <w:p w14:paraId="44526507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Pr="008622F2" w:rsidRDefault="00EF45B6" w:rsidP="00EF45B6">
      <w:pPr>
        <w:rPr>
          <w:rFonts w:ascii="Calibri" w:hAnsi="Calibri" w:cs="Arial"/>
        </w:rPr>
      </w:pPr>
    </w:p>
    <w:p w14:paraId="658E31C3" w14:textId="77777777" w:rsidR="00EF45B6" w:rsidRPr="008622F2" w:rsidRDefault="00EF45B6" w:rsidP="00EF45B6">
      <w:pPr>
        <w:spacing w:after="0"/>
        <w:rPr>
          <w:rFonts w:ascii="Calibri" w:hAnsi="Calibri" w:cs="Arial"/>
          <w:b/>
          <w:sz w:val="20"/>
          <w:szCs w:val="20"/>
        </w:rPr>
      </w:pPr>
    </w:p>
    <w:p w14:paraId="1B17F81C" w14:textId="77777777" w:rsidR="00EF45B6" w:rsidRPr="008622F2" w:rsidRDefault="00EF45B6" w:rsidP="00EF45B6">
      <w:pPr>
        <w:spacing w:after="120" w:line="360" w:lineRule="auto"/>
        <w:jc w:val="center"/>
        <w:rPr>
          <w:rFonts w:ascii="Calibri" w:hAnsi="Calibri" w:cs="Times New Roman"/>
          <w:b/>
          <w:u w:val="single"/>
        </w:rPr>
      </w:pPr>
      <w:r w:rsidRPr="008622F2">
        <w:rPr>
          <w:rFonts w:ascii="Calibri" w:hAnsi="Calibri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622F2" w:rsidRDefault="00EF45B6" w:rsidP="00EF45B6">
      <w:pPr>
        <w:spacing w:before="120" w:after="0" w:line="360" w:lineRule="auto"/>
        <w:jc w:val="center"/>
        <w:rPr>
          <w:rFonts w:ascii="Calibri" w:hAnsi="Calibri" w:cs="Times New Roman"/>
          <w:b/>
          <w:caps/>
          <w:u w:val="single"/>
        </w:rPr>
      </w:pPr>
      <w:r w:rsidRPr="008622F2">
        <w:rPr>
          <w:rFonts w:ascii="Calibri" w:hAnsi="Calibri" w:cs="Times New Roman"/>
          <w:b/>
          <w:u w:val="single"/>
        </w:rPr>
        <w:t>DOTYCZĄCE PRZESŁANEK WYKLUCZENIA Z ART. 5K ROZPORZĄDZENIA 833/2014</w:t>
      </w:r>
      <w:r w:rsidR="001A0D70" w:rsidRPr="008622F2">
        <w:rPr>
          <w:rFonts w:ascii="Calibri" w:hAnsi="Calibri" w:cs="Times New Roman"/>
          <w:b/>
          <w:u w:val="single"/>
        </w:rPr>
        <w:t xml:space="preserve"> </w:t>
      </w:r>
      <w:r w:rsidR="00C81BC3" w:rsidRPr="008622F2">
        <w:rPr>
          <w:rFonts w:ascii="Calibri" w:hAnsi="Calibri" w:cs="Times New Roman"/>
          <w:b/>
          <w:u w:val="single"/>
        </w:rPr>
        <w:t>ORAZ</w:t>
      </w:r>
      <w:r w:rsidR="001A0D70" w:rsidRPr="008622F2">
        <w:rPr>
          <w:rFonts w:ascii="Calibri" w:hAnsi="Calibri" w:cs="Times New Roman"/>
          <w:b/>
          <w:u w:val="single"/>
        </w:rPr>
        <w:t xml:space="preserve"> ART. </w:t>
      </w:r>
      <w:r w:rsidR="00C81BC3" w:rsidRPr="008622F2">
        <w:rPr>
          <w:rFonts w:ascii="Calibri" w:hAnsi="Calibri" w:cs="Times New Roman"/>
          <w:b/>
          <w:u w:val="single"/>
        </w:rPr>
        <w:t xml:space="preserve">7 UST. 1 USTAWY </w:t>
      </w:r>
      <w:r w:rsidR="00C81BC3" w:rsidRPr="008622F2">
        <w:rPr>
          <w:rFonts w:ascii="Calibri" w:hAnsi="Calibri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578C57F2" w:rsidR="00AD7686" w:rsidRPr="008622F2" w:rsidRDefault="00EF45B6" w:rsidP="008622F2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 xml:space="preserve">składane na podstawie art. 125 ust. 1 ustawy </w:t>
      </w:r>
      <w:proofErr w:type="spellStart"/>
      <w:r w:rsidRPr="008622F2">
        <w:rPr>
          <w:rFonts w:ascii="Calibri" w:hAnsi="Calibri" w:cs="Times New Roman"/>
          <w:b/>
        </w:rPr>
        <w:t>Pzp</w:t>
      </w:r>
      <w:proofErr w:type="spellEnd"/>
    </w:p>
    <w:p w14:paraId="5FFF2AAE" w14:textId="77777777" w:rsidR="00EF45B6" w:rsidRPr="008622F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OŚWIADCZENIA DOTYCZĄCE WYKONAWCY:</w:t>
      </w:r>
    </w:p>
    <w:p w14:paraId="5B154800" w14:textId="118CEA67" w:rsidR="00EF45B6" w:rsidRPr="008622F2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8622F2">
        <w:rPr>
          <w:rFonts w:ascii="Calibri" w:hAnsi="Calibri" w:cs="Times New Roman"/>
        </w:rPr>
        <w:t xml:space="preserve">Oświadczam, że nie podlegam wykluczeniu z postępowania na podstawie </w:t>
      </w:r>
      <w:r w:rsidRPr="008622F2">
        <w:rPr>
          <w:rFonts w:ascii="Calibri" w:hAnsi="Calibri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622F2">
        <w:rPr>
          <w:rFonts w:ascii="Calibri" w:hAnsi="Calibri" w:cs="Times New Roman"/>
        </w:rPr>
        <w:t> </w:t>
      </w:r>
      <w:r w:rsidRPr="008622F2">
        <w:rPr>
          <w:rFonts w:ascii="Calibri" w:hAnsi="Calibri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22F2">
        <w:rPr>
          <w:rStyle w:val="Odwoanieprzypisudolnego"/>
          <w:rFonts w:ascii="Calibri" w:hAnsi="Calibri" w:cs="Times New Roman"/>
        </w:rPr>
        <w:footnoteReference w:id="1"/>
      </w:r>
    </w:p>
    <w:p w14:paraId="71C7AFD9" w14:textId="41BFDB67" w:rsidR="0084509A" w:rsidRPr="008622F2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8622F2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8622F2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8622F2">
        <w:rPr>
          <w:rFonts w:ascii="Calibri" w:hAnsi="Calibri"/>
          <w:color w:val="222222"/>
          <w:sz w:val="22"/>
          <w:szCs w:val="22"/>
        </w:rPr>
        <w:t>z dnia 13 kwietnia 2022 r.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</w:t>
      </w:r>
      <w:r w:rsidR="00520931" w:rsidRPr="008622F2">
        <w:rPr>
          <w:rFonts w:ascii="Calibri" w:hAnsi="Calibri"/>
          <w:color w:val="222222"/>
          <w:sz w:val="22"/>
          <w:szCs w:val="22"/>
        </w:rPr>
        <w:t xml:space="preserve">(Dz. U. </w:t>
      </w:r>
      <w:r w:rsidR="00FF565B" w:rsidRPr="008622F2">
        <w:rPr>
          <w:rFonts w:ascii="Calibri" w:hAnsi="Calibri"/>
          <w:color w:val="222222"/>
          <w:sz w:val="22"/>
          <w:szCs w:val="22"/>
        </w:rPr>
        <w:t xml:space="preserve">z 2022 r., </w:t>
      </w:r>
      <w:r w:rsidR="00520931" w:rsidRPr="008622F2">
        <w:rPr>
          <w:rFonts w:ascii="Calibri" w:hAnsi="Calibri"/>
          <w:color w:val="222222"/>
          <w:sz w:val="22"/>
          <w:szCs w:val="22"/>
        </w:rPr>
        <w:t>poz. 835)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DD39BE" w:rsidRPr="008622F2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4FFDE87E" w14:textId="7158CAD1" w:rsidR="0070071F" w:rsidRPr="008622F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b/>
        </w:rPr>
        <w:t xml:space="preserve">INFORMACJA </w:t>
      </w:r>
      <w:r w:rsidR="005B775F" w:rsidRPr="008622F2">
        <w:rPr>
          <w:rFonts w:ascii="Calibri" w:hAnsi="Calibri" w:cs="Times New Roman"/>
          <w:b/>
        </w:rPr>
        <w:t>DOTYCZĄCA</w:t>
      </w:r>
      <w:r w:rsidRPr="008622F2">
        <w:rPr>
          <w:rFonts w:ascii="Calibri" w:hAnsi="Calibri" w:cs="Times New Roman"/>
          <w:b/>
        </w:rPr>
        <w:t xml:space="preserve"> POLEGANI</w:t>
      </w:r>
      <w:r w:rsidR="005B775F" w:rsidRPr="008622F2">
        <w:rPr>
          <w:rFonts w:ascii="Calibri" w:hAnsi="Calibri" w:cs="Times New Roman"/>
          <w:b/>
        </w:rPr>
        <w:t>A</w:t>
      </w:r>
      <w:r w:rsidRPr="008622F2">
        <w:rPr>
          <w:rFonts w:ascii="Calibri" w:hAnsi="Calibri" w:cs="Times New Roman"/>
          <w:b/>
        </w:rPr>
        <w:t xml:space="preserve"> NA ZDOLNOŚCIACH LUB SYTUACJI PODMIOT</w:t>
      </w:r>
      <w:r w:rsidR="0053177A" w:rsidRPr="008622F2">
        <w:rPr>
          <w:rFonts w:ascii="Calibri" w:hAnsi="Calibri" w:cs="Times New Roman"/>
          <w:b/>
        </w:rPr>
        <w:t>U</w:t>
      </w:r>
      <w:r w:rsidRPr="008622F2">
        <w:rPr>
          <w:rFonts w:ascii="Calibri" w:hAnsi="Calibri" w:cs="Times New Roman"/>
          <w:b/>
        </w:rPr>
        <w:t xml:space="preserve"> UDOST</w:t>
      </w:r>
      <w:r w:rsidR="008F60AE" w:rsidRPr="008622F2">
        <w:rPr>
          <w:rFonts w:ascii="Calibri" w:hAnsi="Calibri" w:cs="Times New Roman"/>
          <w:b/>
        </w:rPr>
        <w:t>Ę</w:t>
      </w:r>
      <w:r w:rsidRPr="008622F2">
        <w:rPr>
          <w:rFonts w:ascii="Calibri" w:hAnsi="Calibri" w:cs="Times New Roman"/>
          <w:b/>
        </w:rPr>
        <w:t>PNIAJĄC</w:t>
      </w:r>
      <w:r w:rsidR="0053177A" w:rsidRPr="008622F2">
        <w:rPr>
          <w:rFonts w:ascii="Calibri" w:hAnsi="Calibri" w:cs="Times New Roman"/>
          <w:b/>
        </w:rPr>
        <w:t>EGO</w:t>
      </w:r>
      <w:r w:rsidRPr="008622F2">
        <w:rPr>
          <w:rFonts w:ascii="Calibri" w:hAnsi="Calibri" w:cs="Times New Roman"/>
          <w:b/>
        </w:rPr>
        <w:t xml:space="preserve"> ZASOBY</w:t>
      </w:r>
      <w:r w:rsidR="00EF7F7F" w:rsidRPr="008622F2">
        <w:rPr>
          <w:rFonts w:ascii="Calibri" w:hAnsi="Calibri" w:cs="Times New Roman"/>
          <w:b/>
        </w:rPr>
        <w:t xml:space="preserve"> W ZAKRESIE ODPOWIADAJĄCYM PONAD 10% WARTOŚCI ZAMÓWIENIA</w:t>
      </w:r>
      <w:r w:rsidRPr="008622F2">
        <w:rPr>
          <w:rFonts w:ascii="Calibri" w:hAnsi="Calibri" w:cs="Times New Roman"/>
          <w:b/>
          <w:bCs/>
        </w:rPr>
        <w:t>:</w:t>
      </w:r>
    </w:p>
    <w:p w14:paraId="16467302" w14:textId="6F3BC4DD" w:rsidR="00CD2FC0" w:rsidRPr="008622F2" w:rsidRDefault="00CD2FC0" w:rsidP="00EC5C90">
      <w:pPr>
        <w:spacing w:after="120" w:line="360" w:lineRule="auto"/>
        <w:jc w:val="both"/>
        <w:rPr>
          <w:rFonts w:ascii="Calibri" w:hAnsi="Calibri" w:cs="Times New Roman"/>
        </w:rPr>
      </w:pPr>
      <w:bookmarkStart w:id="2" w:name="_Hlk99016800"/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</w:t>
      </w:r>
      <w:r w:rsidR="00DF4767" w:rsidRPr="008622F2">
        <w:rPr>
          <w:rFonts w:ascii="Calibri" w:hAnsi="Calibri" w:cs="Times New Roman"/>
          <w:i/>
          <w:color w:val="0070C0"/>
        </w:rPr>
        <w:t>wypełnić</w:t>
      </w:r>
      <w:r w:rsidRPr="008622F2">
        <w:rPr>
          <w:rFonts w:ascii="Calibri" w:hAnsi="Calibri" w:cs="Times New Roman"/>
          <w:i/>
          <w:color w:val="0070C0"/>
        </w:rPr>
        <w:t xml:space="preserve"> tylko </w:t>
      </w:r>
      <w:r w:rsidR="009A0A1A" w:rsidRPr="008622F2">
        <w:rPr>
          <w:rFonts w:ascii="Calibri" w:hAnsi="Calibri" w:cs="Times New Roman"/>
          <w:i/>
          <w:color w:val="0070C0"/>
        </w:rPr>
        <w:t>w przypadku</w:t>
      </w:r>
      <w:r w:rsidR="005773E6" w:rsidRPr="008622F2">
        <w:rPr>
          <w:rFonts w:ascii="Calibri" w:hAnsi="Calibri" w:cs="Times New Roman"/>
          <w:i/>
          <w:color w:val="0070C0"/>
        </w:rPr>
        <w:t xml:space="preserve"> podmiotu udostępniającego zasoby, na którego</w:t>
      </w:r>
      <w:r w:rsidRPr="008622F2">
        <w:rPr>
          <w:rFonts w:ascii="Calibri" w:hAnsi="Calibri" w:cs="Times New Roman"/>
          <w:i/>
          <w:color w:val="0070C0"/>
        </w:rPr>
        <w:t xml:space="preserve"> </w:t>
      </w:r>
      <w:r w:rsidR="005773E6" w:rsidRPr="008622F2">
        <w:rPr>
          <w:rFonts w:ascii="Calibri" w:hAnsi="Calibri" w:cs="Times New Roman"/>
          <w:i/>
          <w:color w:val="0070C0"/>
        </w:rPr>
        <w:t xml:space="preserve">zdolnościach lub sytuacji wykonawca </w:t>
      </w:r>
      <w:r w:rsidR="00830142" w:rsidRPr="008622F2">
        <w:rPr>
          <w:rFonts w:ascii="Calibri" w:hAnsi="Calibri" w:cs="Times New Roman"/>
          <w:i/>
          <w:color w:val="0070C0"/>
        </w:rPr>
        <w:t xml:space="preserve">polega </w:t>
      </w:r>
      <w:r w:rsidR="00E10B15" w:rsidRPr="008622F2">
        <w:rPr>
          <w:rFonts w:ascii="Calibri" w:hAnsi="Calibri" w:cs="Times New Roman"/>
          <w:i/>
          <w:color w:val="0070C0"/>
        </w:rPr>
        <w:t>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E10B15" w:rsidRPr="008622F2">
        <w:rPr>
          <w:rFonts w:ascii="Calibri" w:hAnsi="Calibri" w:cs="Times New Roman"/>
          <w:i/>
          <w:color w:val="0070C0"/>
        </w:rPr>
        <w:t>zakresie odpowiadającym ponad 10% wartości zamówienia</w:t>
      </w:r>
      <w:r w:rsidR="00B076D6" w:rsidRPr="008622F2">
        <w:rPr>
          <w:rFonts w:ascii="Calibri" w:hAnsi="Calibri" w:cs="Times New Roman"/>
          <w:i/>
          <w:color w:val="0070C0"/>
        </w:rPr>
        <w:t xml:space="preserve">. </w:t>
      </w:r>
      <w:r w:rsidR="00671064" w:rsidRPr="008622F2">
        <w:rPr>
          <w:rFonts w:ascii="Calibri" w:hAnsi="Calibri" w:cs="Times New Roman"/>
          <w:i/>
          <w:color w:val="0070C0"/>
        </w:rPr>
        <w:t xml:space="preserve">W </w:t>
      </w:r>
      <w:r w:rsidR="00E22985" w:rsidRPr="008622F2">
        <w:rPr>
          <w:rFonts w:ascii="Calibri" w:hAnsi="Calibri" w:cs="Times New Roman"/>
          <w:i/>
          <w:color w:val="0070C0"/>
        </w:rPr>
        <w:t>przypadku</w:t>
      </w:r>
      <w:r w:rsidR="00671064" w:rsidRPr="008622F2">
        <w:rPr>
          <w:rFonts w:ascii="Calibri" w:hAnsi="Calibri" w:cs="Times New Roman"/>
          <w:i/>
          <w:color w:val="0070C0"/>
        </w:rPr>
        <w:t xml:space="preserve"> więcej niż jednego podmiotu </w:t>
      </w:r>
      <w:r w:rsidR="00E22985" w:rsidRPr="008622F2">
        <w:rPr>
          <w:rFonts w:ascii="Calibri" w:hAnsi="Calibri" w:cs="Times New Roman"/>
          <w:i/>
          <w:color w:val="0070C0"/>
        </w:rPr>
        <w:t>udostępniającego</w:t>
      </w:r>
      <w:r w:rsidR="00671064" w:rsidRPr="008622F2">
        <w:rPr>
          <w:rFonts w:ascii="Calibri" w:hAnsi="Calibri" w:cs="Times New Roman"/>
          <w:i/>
          <w:color w:val="0070C0"/>
        </w:rPr>
        <w:t xml:space="preserve"> zasoby</w:t>
      </w:r>
      <w:r w:rsidR="00E22985" w:rsidRPr="008622F2">
        <w:rPr>
          <w:rFonts w:ascii="Calibri" w:hAnsi="Calibri" w:cs="Times New Roman"/>
          <w:i/>
          <w:color w:val="0070C0"/>
        </w:rPr>
        <w:t xml:space="preserve">, </w:t>
      </w:r>
      <w:r w:rsidR="00F14423" w:rsidRPr="008622F2">
        <w:rPr>
          <w:rFonts w:ascii="Calibri" w:hAnsi="Calibri" w:cs="Times New Roman"/>
          <w:i/>
          <w:color w:val="0070C0"/>
        </w:rPr>
        <w:t>na którego zdolnościach lub sytuacji wykonawca polega 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F14423" w:rsidRPr="008622F2">
        <w:rPr>
          <w:rFonts w:ascii="Calibri" w:hAnsi="Calibri" w:cs="Times New Roman"/>
          <w:i/>
          <w:color w:val="0070C0"/>
        </w:rPr>
        <w:t xml:space="preserve">zakresie odpowiadającym ponad 10% wartości zamówienia, </w:t>
      </w:r>
      <w:r w:rsidR="00E22985" w:rsidRPr="008622F2">
        <w:rPr>
          <w:rFonts w:ascii="Calibri" w:hAnsi="Calibri" w:cs="Times New Roman"/>
          <w:i/>
          <w:color w:val="0070C0"/>
        </w:rPr>
        <w:t>n</w:t>
      </w:r>
      <w:r w:rsidR="00B076D6" w:rsidRPr="008622F2">
        <w:rPr>
          <w:rFonts w:ascii="Calibri" w:hAnsi="Calibri" w:cs="Times New Roman"/>
          <w:i/>
          <w:color w:val="0070C0"/>
        </w:rPr>
        <w:t xml:space="preserve">ależy zastosować tyle razy, </w:t>
      </w:r>
      <w:r w:rsidR="00671064" w:rsidRPr="008622F2">
        <w:rPr>
          <w:rFonts w:ascii="Calibri" w:hAnsi="Calibri" w:cs="Times New Roman"/>
          <w:i/>
          <w:color w:val="0070C0"/>
        </w:rPr>
        <w:t xml:space="preserve">ile jest to </w:t>
      </w:r>
      <w:r w:rsidR="00E22985" w:rsidRPr="008622F2">
        <w:rPr>
          <w:rFonts w:ascii="Calibri" w:hAnsi="Calibri" w:cs="Times New Roman"/>
          <w:i/>
          <w:color w:val="0070C0"/>
        </w:rPr>
        <w:t>ko</w:t>
      </w:r>
      <w:r w:rsidR="00671064" w:rsidRPr="008622F2">
        <w:rPr>
          <w:rFonts w:ascii="Calibri" w:hAnsi="Calibri" w:cs="Times New Roman"/>
          <w:i/>
          <w:color w:val="0070C0"/>
        </w:rPr>
        <w:t>nieczne.</w:t>
      </w:r>
      <w:r w:rsidRPr="008622F2">
        <w:rPr>
          <w:rFonts w:ascii="Calibri" w:hAnsi="Calibri" w:cs="Times New Roman"/>
          <w:color w:val="0070C0"/>
        </w:rPr>
        <w:t>]</w:t>
      </w:r>
      <w:bookmarkEnd w:id="2"/>
    </w:p>
    <w:p w14:paraId="4789CE25" w14:textId="4E09EA3B" w:rsidR="00AD7686" w:rsidRPr="008622F2" w:rsidRDefault="0070071F" w:rsidP="004511DC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celu wykazania spełniania warunków udziału w postępowaniu, określonych przez zamawiającego</w:t>
      </w:r>
      <w:r w:rsidRPr="008622F2">
        <w:rPr>
          <w:rFonts w:ascii="Calibri" w:hAnsi="Calibri" w:cs="Times New Roman"/>
          <w:i/>
        </w:rPr>
        <w:t>,</w:t>
      </w:r>
      <w:r w:rsidRPr="008622F2">
        <w:rPr>
          <w:rFonts w:ascii="Calibri" w:hAnsi="Calibri" w:cs="Times New Roman"/>
        </w:rPr>
        <w:t xml:space="preserve"> polegam na zdolnościach lub sytuacji następującego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podmiotu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udostępniając</w:t>
      </w:r>
      <w:r w:rsidR="00074793" w:rsidRPr="008622F2">
        <w:rPr>
          <w:rFonts w:ascii="Calibri" w:hAnsi="Calibri" w:cs="Times New Roman"/>
        </w:rPr>
        <w:t>ego</w:t>
      </w:r>
      <w:r w:rsidRPr="008622F2">
        <w:rPr>
          <w:rFonts w:ascii="Calibri" w:hAnsi="Calibri" w:cs="Times New Roman"/>
        </w:rPr>
        <w:t xml:space="preserve"> zasoby: </w:t>
      </w:r>
      <w:bookmarkStart w:id="3" w:name="_Hlk99014455"/>
      <w:r w:rsidR="000B07BD" w:rsidRPr="008622F2">
        <w:rPr>
          <w:rFonts w:ascii="Calibri" w:hAnsi="Calibri" w:cs="Times New Roman"/>
        </w:rPr>
        <w:t>………………………………………………………………………...………………</w:t>
      </w:r>
      <w:r w:rsidR="004337E3" w:rsidRPr="008622F2">
        <w:rPr>
          <w:rFonts w:ascii="Calibri" w:hAnsi="Calibri" w:cs="Times New Roman"/>
        </w:rPr>
        <w:t>……</w:t>
      </w:r>
      <w:r w:rsidR="000B07BD" w:rsidRPr="008622F2">
        <w:rPr>
          <w:rFonts w:ascii="Calibri" w:hAnsi="Calibri" w:cs="Times New Roman"/>
        </w:rPr>
        <w:t>……………</w:t>
      </w:r>
      <w:r w:rsidR="000B07BD" w:rsidRPr="008622F2">
        <w:rPr>
          <w:rFonts w:ascii="Calibri" w:hAnsi="Calibri" w:cs="Times New Roman"/>
          <w:i/>
        </w:rPr>
        <w:t xml:space="preserve"> </w:t>
      </w:r>
      <w:bookmarkEnd w:id="3"/>
      <w:r w:rsidR="008D0E7E"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="008D0E7E" w:rsidRPr="008622F2">
        <w:rPr>
          <w:rFonts w:ascii="Calibri" w:hAnsi="Calibri" w:cs="Times New Roman"/>
          <w:i/>
        </w:rPr>
        <w:t>CEiDG</w:t>
      </w:r>
      <w:proofErr w:type="spellEnd"/>
      <w:r w:rsidR="008D0E7E" w:rsidRPr="008622F2">
        <w:rPr>
          <w:rFonts w:ascii="Calibri" w:hAnsi="Calibri" w:cs="Times New Roman"/>
          <w:i/>
        </w:rPr>
        <w:t>)</w:t>
      </w:r>
      <w:r w:rsidR="008D0E7E" w:rsidRPr="008622F2">
        <w:rPr>
          <w:rFonts w:ascii="Calibri" w:hAnsi="Calibri" w:cs="Times New Roman"/>
        </w:rPr>
        <w:t>,</w:t>
      </w:r>
      <w:r w:rsidR="008D0E7E" w:rsidRPr="008622F2">
        <w:rPr>
          <w:rFonts w:ascii="Calibri" w:hAnsi="Calibri" w:cs="Times New Roman"/>
        </w:rPr>
        <w:br/>
      </w:r>
      <w:r w:rsidRPr="008622F2">
        <w:rPr>
          <w:rFonts w:ascii="Calibri" w:hAnsi="Calibri" w:cs="Times New Roman"/>
        </w:rPr>
        <w:t>w następującym zakresie: ……………………………………………………………………</w:t>
      </w:r>
      <w:r w:rsidR="004511DC" w:rsidRPr="008622F2">
        <w:rPr>
          <w:rFonts w:ascii="Calibri" w:hAnsi="Calibri" w:cs="Times New Roman"/>
        </w:rPr>
        <w:t xml:space="preserve">……… </w:t>
      </w:r>
      <w:r w:rsidRPr="008622F2">
        <w:rPr>
          <w:rFonts w:ascii="Calibri" w:hAnsi="Calibri" w:cs="Times New Roman"/>
          <w:i/>
        </w:rPr>
        <w:t>(określić odpowiedni zakres udostępnianych zasobów dla wskazanego podmiotu)</w:t>
      </w:r>
      <w:r w:rsidR="004511DC" w:rsidRPr="008622F2">
        <w:rPr>
          <w:rFonts w:ascii="Calibri" w:hAnsi="Calibri" w:cs="Times New Roman"/>
          <w:iCs/>
        </w:rPr>
        <w:t>,</w:t>
      </w:r>
      <w:r w:rsidR="004511DC" w:rsidRPr="008622F2">
        <w:rPr>
          <w:rFonts w:ascii="Calibri" w:hAnsi="Calibri" w:cs="Times New Roman"/>
          <w:i/>
        </w:rPr>
        <w:br/>
      </w:r>
      <w:r w:rsidR="004511DC" w:rsidRPr="008622F2">
        <w:rPr>
          <w:rFonts w:ascii="Calibri" w:hAnsi="Calibri" w:cs="Times New Roman"/>
        </w:rPr>
        <w:t>co odpowiada ponad 10% wartości przedmiotowego zamówienia</w:t>
      </w:r>
      <w:r w:rsidRPr="008622F2">
        <w:rPr>
          <w:rFonts w:ascii="Calibri" w:hAnsi="Calibri" w:cs="Times New Roman"/>
        </w:rPr>
        <w:t xml:space="preserve">. </w:t>
      </w:r>
    </w:p>
    <w:p w14:paraId="26D8CA1A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8622F2" w:rsidRDefault="00830BFB" w:rsidP="00830BFB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wypełnić tylko w przypadku </w:t>
      </w:r>
      <w:r w:rsidR="009A138B" w:rsidRPr="008622F2">
        <w:rPr>
          <w:rFonts w:ascii="Calibri" w:hAnsi="Calibri" w:cs="Times New Roman"/>
          <w:i/>
          <w:color w:val="0070C0"/>
        </w:rPr>
        <w:t>podwykonawcy</w:t>
      </w:r>
      <w:r w:rsidR="00C7597C" w:rsidRPr="008622F2">
        <w:rPr>
          <w:rFonts w:ascii="Calibri" w:hAnsi="Calibri" w:cs="Times New Roman"/>
          <w:i/>
          <w:color w:val="0070C0"/>
        </w:rPr>
        <w:t xml:space="preserve"> (niebędącego podmiotem udostępniającym zasoby)</w:t>
      </w:r>
      <w:r w:rsidR="009A138B" w:rsidRPr="008622F2">
        <w:rPr>
          <w:rFonts w:ascii="Calibri" w:hAnsi="Calibri" w:cs="Times New Roman"/>
          <w:i/>
          <w:color w:val="0070C0"/>
        </w:rPr>
        <w:t>,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zamówienia. W przypadku więcej niż jednego </w:t>
      </w:r>
      <w:r w:rsidR="00473DE0" w:rsidRPr="008622F2">
        <w:rPr>
          <w:rFonts w:ascii="Calibri" w:hAnsi="Calibri" w:cs="Times New Roman"/>
          <w:i/>
          <w:color w:val="0070C0"/>
        </w:rPr>
        <w:t>podwykonawcy</w:t>
      </w:r>
      <w:r w:rsidRPr="008622F2">
        <w:rPr>
          <w:rFonts w:ascii="Calibri" w:hAnsi="Calibri" w:cs="Times New Roman"/>
          <w:i/>
          <w:color w:val="0070C0"/>
        </w:rPr>
        <w:t>, na którego zdolnościach lub sytuacji wykonawca</w:t>
      </w:r>
      <w:r w:rsidR="00473DE0" w:rsidRPr="008622F2">
        <w:rPr>
          <w:rFonts w:ascii="Calibri" w:hAnsi="Calibri" w:cs="Times New Roman"/>
          <w:i/>
          <w:color w:val="0070C0"/>
        </w:rPr>
        <w:t xml:space="preserve"> nie</w:t>
      </w:r>
      <w:r w:rsidRPr="008622F2">
        <w:rPr>
          <w:rFonts w:ascii="Calibri" w:hAnsi="Calibri" w:cs="Times New Roman"/>
          <w:i/>
          <w:color w:val="0070C0"/>
        </w:rPr>
        <w:t xml:space="preserve"> polega</w:t>
      </w:r>
      <w:r w:rsidR="00473DE0" w:rsidRPr="008622F2">
        <w:rPr>
          <w:rFonts w:ascii="Calibri" w:hAnsi="Calibri" w:cs="Times New Roman"/>
          <w:i/>
          <w:color w:val="0070C0"/>
        </w:rPr>
        <w:t>, a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65CDFC45" w14:textId="0CB63D3C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lastRenderedPageBreak/>
        <w:t>Oświadczam, że w stosunku do następującego podmiotu, będącego podwykonawcą</w:t>
      </w:r>
      <w:r w:rsidR="004E4476"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t xml:space="preserve"> na którego</w:t>
      </w:r>
      <w:r w:rsidR="00FC230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DOSTAWCY, NA KTÓREGO PRZYPADA PONAD 10% WARTOŚCI ZAMÓWIENIA:</w:t>
      </w:r>
    </w:p>
    <w:p w14:paraId="49E303C1" w14:textId="75AEA20E" w:rsidR="003F554E" w:rsidRPr="008622F2" w:rsidRDefault="003F554E" w:rsidP="003F554E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4D5EBF75" w14:textId="1828CF29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stosunku do następującego podmiotu, będącego</w:t>
      </w:r>
      <w:r w:rsidR="00101E8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622F2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7105F8AD" w14:textId="77777777" w:rsidR="00EF45B6" w:rsidRPr="008622F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PODANYCH INFORMACJI:</w:t>
      </w:r>
    </w:p>
    <w:p w14:paraId="0D21FB2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BAD268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8622F2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</w:p>
    <w:p w14:paraId="05E75769" w14:textId="6605EE27" w:rsidR="009067DC" w:rsidRPr="008622F2" w:rsidRDefault="009067DC" w:rsidP="00EF45B6">
      <w:pPr>
        <w:spacing w:after="0" w:line="360" w:lineRule="auto"/>
        <w:jc w:val="both"/>
        <w:rPr>
          <w:rFonts w:ascii="Calibri" w:hAnsi="Calibri" w:cs="Times New Roman"/>
          <w:i/>
        </w:rPr>
      </w:pPr>
    </w:p>
    <w:p w14:paraId="435F3742" w14:textId="77777777" w:rsidR="00462D74" w:rsidRPr="008622F2" w:rsidRDefault="00462D74" w:rsidP="00462D74">
      <w:pPr>
        <w:spacing w:after="0" w:line="360" w:lineRule="auto"/>
        <w:jc w:val="both"/>
        <w:rPr>
          <w:rFonts w:ascii="Calibri" w:hAnsi="Calibri" w:cs="Times New Roman"/>
        </w:rPr>
      </w:pPr>
    </w:p>
    <w:p w14:paraId="46C6ADB2" w14:textId="492268E7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  <w:t>……………………………………</w:t>
      </w:r>
      <w:r w:rsidR="00FC2303" w:rsidRPr="008622F2">
        <w:rPr>
          <w:rFonts w:ascii="Calibri" w:hAnsi="Calibri" w:cs="Times New Roman"/>
        </w:rPr>
        <w:t>.</w:t>
      </w:r>
    </w:p>
    <w:p w14:paraId="4F02718F" w14:textId="0FA31E05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  <w:i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  <w:i/>
        </w:rPr>
        <w:tab/>
        <w:t xml:space="preserve">Data; </w:t>
      </w:r>
      <w:bookmarkStart w:id="4" w:name="_Hlk102639179"/>
      <w:r w:rsidR="005C4A49" w:rsidRPr="008622F2">
        <w:rPr>
          <w:rFonts w:ascii="Calibri" w:hAnsi="Calibri" w:cs="Times New Roman"/>
          <w:i/>
        </w:rPr>
        <w:t>k</w:t>
      </w:r>
      <w:r w:rsidRPr="008622F2">
        <w:rPr>
          <w:rFonts w:ascii="Calibri" w:hAnsi="Calibri" w:cs="Times New Roman"/>
          <w:i/>
        </w:rPr>
        <w:t xml:space="preserve">walifikowany podpis elektroniczny </w:t>
      </w:r>
      <w:bookmarkEnd w:id="4"/>
    </w:p>
    <w:p w14:paraId="0C8E3652" w14:textId="77777777" w:rsidR="0072465F" w:rsidRPr="008622F2" w:rsidRDefault="0072465F" w:rsidP="00EF45B6">
      <w:pPr>
        <w:spacing w:after="0" w:line="360" w:lineRule="auto"/>
        <w:jc w:val="both"/>
        <w:rPr>
          <w:rFonts w:ascii="Calibri" w:hAnsi="Calibri" w:cs="Arial"/>
          <w:sz w:val="21"/>
          <w:szCs w:val="21"/>
        </w:rPr>
      </w:pPr>
    </w:p>
    <w:sectPr w:rsidR="0072465F" w:rsidRPr="008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843B1" w14:textId="77777777" w:rsidR="00AA7A05" w:rsidRDefault="00AA7A05" w:rsidP="00EF45B6">
      <w:pPr>
        <w:spacing w:after="0" w:line="240" w:lineRule="auto"/>
      </w:pPr>
      <w:r>
        <w:separator/>
      </w:r>
    </w:p>
  </w:endnote>
  <w:endnote w:type="continuationSeparator" w:id="0">
    <w:p w14:paraId="23BC70A6" w14:textId="77777777" w:rsidR="00AA7A05" w:rsidRDefault="00AA7A0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D3960" w14:textId="77777777" w:rsidR="00AA7A05" w:rsidRDefault="00AA7A05" w:rsidP="00EF45B6">
      <w:pPr>
        <w:spacing w:after="0" w:line="240" w:lineRule="auto"/>
      </w:pPr>
      <w:r>
        <w:separator/>
      </w:r>
    </w:p>
  </w:footnote>
  <w:footnote w:type="continuationSeparator" w:id="0">
    <w:p w14:paraId="37F93C27" w14:textId="77777777" w:rsidR="00AA7A05" w:rsidRDefault="00AA7A0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3557"/>
    <w:rsid w:val="000304A2"/>
    <w:rsid w:val="00074793"/>
    <w:rsid w:val="0008372E"/>
    <w:rsid w:val="00086014"/>
    <w:rsid w:val="000B07BD"/>
    <w:rsid w:val="000B1DB3"/>
    <w:rsid w:val="000D6BAB"/>
    <w:rsid w:val="000F1021"/>
    <w:rsid w:val="00101E83"/>
    <w:rsid w:val="00163825"/>
    <w:rsid w:val="00164500"/>
    <w:rsid w:val="001878D7"/>
    <w:rsid w:val="001A0D70"/>
    <w:rsid w:val="001C7622"/>
    <w:rsid w:val="001D4BE2"/>
    <w:rsid w:val="001D7028"/>
    <w:rsid w:val="001D7514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654CC"/>
    <w:rsid w:val="003964F0"/>
    <w:rsid w:val="003A0825"/>
    <w:rsid w:val="003A1B2A"/>
    <w:rsid w:val="003B20E0"/>
    <w:rsid w:val="003B41EA"/>
    <w:rsid w:val="003D0253"/>
    <w:rsid w:val="003E081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031A"/>
    <w:rsid w:val="00661308"/>
    <w:rsid w:val="00671064"/>
    <w:rsid w:val="00675CEE"/>
    <w:rsid w:val="006C5F0A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3FF6"/>
    <w:rsid w:val="007564A2"/>
    <w:rsid w:val="00760BF1"/>
    <w:rsid w:val="00760CC0"/>
    <w:rsid w:val="007648CC"/>
    <w:rsid w:val="00772E61"/>
    <w:rsid w:val="0077592B"/>
    <w:rsid w:val="0077628F"/>
    <w:rsid w:val="007A3CD9"/>
    <w:rsid w:val="007B483A"/>
    <w:rsid w:val="007C686D"/>
    <w:rsid w:val="007F3CFE"/>
    <w:rsid w:val="007F4003"/>
    <w:rsid w:val="008058E2"/>
    <w:rsid w:val="00830142"/>
    <w:rsid w:val="00830BFB"/>
    <w:rsid w:val="00834047"/>
    <w:rsid w:val="00835AA4"/>
    <w:rsid w:val="0084509A"/>
    <w:rsid w:val="008536DB"/>
    <w:rsid w:val="008622F2"/>
    <w:rsid w:val="00865841"/>
    <w:rsid w:val="0087106E"/>
    <w:rsid w:val="008A3178"/>
    <w:rsid w:val="008C061D"/>
    <w:rsid w:val="008D0E7E"/>
    <w:rsid w:val="008E715D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7830"/>
    <w:rsid w:val="00A0641D"/>
    <w:rsid w:val="00A21AF8"/>
    <w:rsid w:val="00A478EF"/>
    <w:rsid w:val="00A841EE"/>
    <w:rsid w:val="00A8735D"/>
    <w:rsid w:val="00A940AE"/>
    <w:rsid w:val="00AA7A05"/>
    <w:rsid w:val="00AB19B5"/>
    <w:rsid w:val="00AB4BEB"/>
    <w:rsid w:val="00AC6DF2"/>
    <w:rsid w:val="00AD57EB"/>
    <w:rsid w:val="00AD7686"/>
    <w:rsid w:val="00AE5050"/>
    <w:rsid w:val="00B076D6"/>
    <w:rsid w:val="00B20AF8"/>
    <w:rsid w:val="00B326E8"/>
    <w:rsid w:val="00B406D1"/>
    <w:rsid w:val="00B53B5F"/>
    <w:rsid w:val="00B81D52"/>
    <w:rsid w:val="00B87A22"/>
    <w:rsid w:val="00BA1451"/>
    <w:rsid w:val="00BA798A"/>
    <w:rsid w:val="00C36402"/>
    <w:rsid w:val="00C449A1"/>
    <w:rsid w:val="00C63B91"/>
    <w:rsid w:val="00C73369"/>
    <w:rsid w:val="00C749D0"/>
    <w:rsid w:val="00C7597C"/>
    <w:rsid w:val="00C759D1"/>
    <w:rsid w:val="00C81BC3"/>
    <w:rsid w:val="00C9115C"/>
    <w:rsid w:val="00C91543"/>
    <w:rsid w:val="00CB74CE"/>
    <w:rsid w:val="00CD2FC0"/>
    <w:rsid w:val="00CD6EBA"/>
    <w:rsid w:val="00D07E24"/>
    <w:rsid w:val="00D12D8E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3F9A"/>
    <w:rsid w:val="00EC5C90"/>
    <w:rsid w:val="00EF45B6"/>
    <w:rsid w:val="00EF7F7F"/>
    <w:rsid w:val="00F07E9C"/>
    <w:rsid w:val="00F14423"/>
    <w:rsid w:val="00F1764B"/>
    <w:rsid w:val="00F3511F"/>
    <w:rsid w:val="00F35815"/>
    <w:rsid w:val="00F6589D"/>
    <w:rsid w:val="00F90528"/>
    <w:rsid w:val="00FA22ED"/>
    <w:rsid w:val="00FA33C2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862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16771-D904-401E-AF25-7BF0B31F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34</cp:revision>
  <cp:lastPrinted>2024-11-12T12:02:00Z</cp:lastPrinted>
  <dcterms:created xsi:type="dcterms:W3CDTF">2022-05-12T07:31:00Z</dcterms:created>
  <dcterms:modified xsi:type="dcterms:W3CDTF">2024-11-12T12:02:00Z</dcterms:modified>
</cp:coreProperties>
</file>