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AE5" w:rsidRPr="000A1F1B" w:rsidRDefault="006A1AE5" w:rsidP="0031146E">
      <w:pPr>
        <w:spacing w:after="0" w:line="240" w:lineRule="auto"/>
        <w:ind w:left="3686" w:hanging="3686"/>
        <w:rPr>
          <w:rFonts w:cs="Calibri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/>
      </w:tblPr>
      <w:tblGrid>
        <w:gridCol w:w="3227"/>
        <w:gridCol w:w="6061"/>
      </w:tblGrid>
      <w:tr w:rsidR="006A1AE5" w:rsidRPr="000A1F1B" w:rsidTr="00335B0B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keepLines/>
              <w:autoSpaceDE w:val="0"/>
              <w:jc w:val="center"/>
              <w:rPr>
                <w:rFonts w:cs="Calibri"/>
                <w:b/>
                <w:lang w:eastAsia="ar-SA"/>
              </w:rPr>
            </w:pPr>
          </w:p>
          <w:p w:rsidR="006A1AE5" w:rsidRPr="000A1F1B" w:rsidRDefault="006A1AE5" w:rsidP="00335B0B">
            <w:pPr>
              <w:keepLines/>
              <w:autoSpaceDE w:val="0"/>
              <w:jc w:val="center"/>
              <w:rPr>
                <w:rFonts w:cs="Calibri"/>
                <w:b/>
                <w:lang w:eastAsia="ar-SA"/>
              </w:rPr>
            </w:pPr>
            <w:r w:rsidRPr="000A1F1B">
              <w:rPr>
                <w:rFonts w:cs="Calibri"/>
                <w:b/>
                <w:lang w:eastAsia="ar-SA"/>
              </w:rPr>
              <w:t>FORMULARZ OFERTOW</w:t>
            </w:r>
            <w:bookmarkStart w:id="0" w:name="__RefHeading__44_381024118"/>
            <w:bookmarkEnd w:id="0"/>
            <w:r>
              <w:rPr>
                <w:rFonts w:cs="Calibri"/>
                <w:b/>
                <w:lang w:eastAsia="ar-SA"/>
              </w:rPr>
              <w:t>Y SPRAWA BZP.3810.49</w:t>
            </w:r>
            <w:r w:rsidRPr="000A1F1B">
              <w:rPr>
                <w:rFonts w:cs="Calibri"/>
                <w:b/>
                <w:lang w:eastAsia="ar-SA"/>
              </w:rPr>
              <w:t>.2020.JU</w:t>
            </w:r>
          </w:p>
          <w:p w:rsidR="006A1AE5" w:rsidRPr="000A1F1B" w:rsidRDefault="006A1AE5" w:rsidP="00335B0B">
            <w:pPr>
              <w:rPr>
                <w:rFonts w:cs="Calibri"/>
                <w:b/>
                <w:i/>
              </w:rPr>
            </w:pPr>
          </w:p>
        </w:tc>
      </w:tr>
      <w:tr w:rsidR="006A1AE5" w:rsidRPr="000A1F1B" w:rsidTr="00335B0B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jc w:val="center"/>
              <w:rPr>
                <w:rFonts w:cs="Calibri"/>
                <w:b/>
                <w:i/>
              </w:rPr>
            </w:pPr>
            <w:r w:rsidRPr="000A1F1B">
              <w:rPr>
                <w:rFonts w:cs="Calibri"/>
                <w:b/>
                <w:i/>
              </w:rPr>
              <w:t>Zamawiający:</w:t>
            </w:r>
          </w:p>
          <w:p w:rsidR="006A1AE5" w:rsidRPr="000A1F1B" w:rsidRDefault="006A1AE5" w:rsidP="00335B0B">
            <w:pPr>
              <w:keepLines/>
              <w:autoSpaceDE w:val="0"/>
              <w:jc w:val="center"/>
              <w:rPr>
                <w:rFonts w:cs="Calibri"/>
                <w:b/>
                <w:bCs/>
              </w:rPr>
            </w:pPr>
            <w:r w:rsidRPr="000A1F1B">
              <w:rPr>
                <w:rFonts w:cs="Calibri"/>
                <w:b/>
                <w:bCs/>
              </w:rPr>
              <w:t xml:space="preserve">DOLNOŚLĄSKIE CENTRUM CHORÓB PŁUC WE WROCŁAWIU </w:t>
            </w:r>
          </w:p>
          <w:p w:rsidR="006A1AE5" w:rsidRPr="000A1F1B" w:rsidRDefault="006A1AE5" w:rsidP="00335B0B">
            <w:pPr>
              <w:keepLines/>
              <w:autoSpaceDE w:val="0"/>
              <w:jc w:val="center"/>
              <w:rPr>
                <w:rFonts w:cs="Calibri"/>
                <w:b/>
                <w:bCs/>
              </w:rPr>
            </w:pPr>
            <w:r w:rsidRPr="000A1F1B">
              <w:rPr>
                <w:rFonts w:cs="Calibri"/>
                <w:b/>
                <w:bCs/>
              </w:rPr>
              <w:t>53-439 WROCŁAW, UL. GRABISZYŃSKA 105</w:t>
            </w:r>
          </w:p>
        </w:tc>
      </w:tr>
      <w:tr w:rsidR="006A1AE5" w:rsidRPr="000A1F1B" w:rsidTr="00335B0B">
        <w:trPr>
          <w:trHeight w:val="857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jc w:val="center"/>
              <w:rPr>
                <w:rFonts w:cs="Calibri"/>
                <w:b/>
                <w:bCs/>
                <w:lang w:eastAsia="ar-SA"/>
              </w:rPr>
            </w:pPr>
          </w:p>
          <w:p w:rsidR="006A1AE5" w:rsidRPr="000A1F1B" w:rsidRDefault="006A1AE5" w:rsidP="00335B0B">
            <w:pPr>
              <w:jc w:val="center"/>
              <w:rPr>
                <w:rFonts w:cs="Calibri"/>
                <w:b/>
                <w:bCs/>
                <w:lang w:eastAsia="ar-SA"/>
              </w:rPr>
            </w:pPr>
          </w:p>
          <w:p w:rsidR="006A1AE5" w:rsidRPr="000A1F1B" w:rsidRDefault="006A1AE5" w:rsidP="00335B0B">
            <w:pPr>
              <w:jc w:val="center"/>
              <w:rPr>
                <w:rFonts w:cs="Calibri"/>
                <w:b/>
                <w:bCs/>
                <w:lang w:eastAsia="ar-SA"/>
              </w:rPr>
            </w:pPr>
            <w:r w:rsidRPr="000A1F1B">
              <w:rPr>
                <w:rFonts w:cs="Calibri"/>
                <w:b/>
                <w:bCs/>
                <w:lang w:eastAsia="ar-SA"/>
              </w:rPr>
              <w:t>Nazwa i siedziba</w:t>
            </w:r>
          </w:p>
          <w:p w:rsidR="006A1AE5" w:rsidRPr="000A1F1B" w:rsidRDefault="006A1AE5" w:rsidP="00335B0B">
            <w:pPr>
              <w:jc w:val="center"/>
              <w:rPr>
                <w:rFonts w:cs="Calibri"/>
                <w:b/>
                <w:bCs/>
                <w:lang w:eastAsia="ar-SA"/>
              </w:rPr>
            </w:pPr>
            <w:r w:rsidRPr="000A1F1B">
              <w:rPr>
                <w:rFonts w:cs="Calibri"/>
                <w:b/>
                <w:bCs/>
                <w:lang w:eastAsia="ar-SA"/>
              </w:rPr>
              <w:t>Wykonawcy*)</w:t>
            </w:r>
          </w:p>
          <w:p w:rsidR="006A1AE5" w:rsidRPr="000A1F1B" w:rsidRDefault="006A1AE5" w:rsidP="00335B0B">
            <w:pPr>
              <w:jc w:val="center"/>
              <w:rPr>
                <w:rFonts w:cs="Calibri"/>
                <w:bCs/>
                <w:lang w:eastAsia="ar-SA"/>
              </w:rPr>
            </w:pPr>
          </w:p>
          <w:p w:rsidR="006A1AE5" w:rsidRPr="000A1F1B" w:rsidRDefault="006A1AE5" w:rsidP="00335B0B">
            <w:pPr>
              <w:pStyle w:val="Tekstpodstawowy32"/>
              <w:tabs>
                <w:tab w:val="left" w:pos="180"/>
              </w:tabs>
              <w:spacing w:before="60" w:after="60" w:line="276" w:lineRule="auto"/>
              <w:ind w:left="181" w:hanging="18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0A1F1B">
              <w:rPr>
                <w:rFonts w:cs="Calibri"/>
                <w:bCs/>
                <w:i/>
                <w:lang w:eastAsia="ar-SA"/>
              </w:rPr>
              <w:t>………………………………………………………………………....</w:t>
            </w: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0A1F1B">
              <w:rPr>
                <w:rFonts w:cs="Calibri"/>
                <w:bCs/>
                <w:i/>
                <w:lang w:eastAsia="ar-SA"/>
              </w:rPr>
              <w:t>………………………………………………………………………….</w:t>
            </w: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0A1F1B">
              <w:rPr>
                <w:rFonts w:cs="Calibri"/>
                <w:bCs/>
                <w:i/>
                <w:lang w:eastAsia="ar-SA"/>
              </w:rPr>
              <w:t>ul:</w:t>
            </w:r>
            <w:r w:rsidRPr="000A1F1B">
              <w:rPr>
                <w:rFonts w:cs="Calibri"/>
                <w:lang w:eastAsia="ar-SA"/>
              </w:rPr>
              <w:t>.............................................................</w:t>
            </w:r>
            <w:r w:rsidRPr="000A1F1B">
              <w:rPr>
                <w:rFonts w:cs="Calibri"/>
                <w:bCs/>
                <w:lang w:eastAsia="ar-SA"/>
              </w:rPr>
              <w:tab/>
            </w: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0A1F1B">
              <w:rPr>
                <w:rFonts w:cs="Calibri"/>
                <w:bCs/>
                <w:i/>
                <w:lang w:eastAsia="ar-SA"/>
              </w:rPr>
              <w:t>kod:</w:t>
            </w:r>
            <w:r w:rsidRPr="000A1F1B">
              <w:rPr>
                <w:rFonts w:cs="Calibri"/>
                <w:lang w:eastAsia="ar-SA"/>
              </w:rPr>
              <w:t>..................</w:t>
            </w:r>
            <w:r w:rsidRPr="000A1F1B">
              <w:rPr>
                <w:rFonts w:cs="Calibri"/>
                <w:bCs/>
                <w:lang w:eastAsia="ar-SA"/>
              </w:rPr>
              <w:t>……………………………</w:t>
            </w: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0A1F1B">
              <w:rPr>
                <w:rFonts w:cs="Calibri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6A1AE5" w:rsidRPr="000A1F1B" w:rsidTr="00335B0B">
        <w:trPr>
          <w:trHeight w:val="841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jc w:val="center"/>
              <w:rPr>
                <w:rFonts w:cs="Calibri"/>
                <w:bCs/>
                <w:lang w:eastAsia="ar-SA"/>
              </w:rPr>
            </w:pPr>
          </w:p>
          <w:p w:rsidR="006A1AE5" w:rsidRPr="000A1F1B" w:rsidRDefault="006A1AE5" w:rsidP="00335B0B">
            <w:pPr>
              <w:jc w:val="center"/>
              <w:rPr>
                <w:rFonts w:cs="Calibri"/>
                <w:bCs/>
                <w:lang w:eastAsia="ar-SA"/>
              </w:rPr>
            </w:pPr>
          </w:p>
          <w:p w:rsidR="006A1AE5" w:rsidRPr="000A1F1B" w:rsidRDefault="006A1AE5" w:rsidP="00335B0B">
            <w:pPr>
              <w:jc w:val="center"/>
              <w:rPr>
                <w:rFonts w:cs="Calibri"/>
                <w:bCs/>
                <w:lang w:eastAsia="ar-SA"/>
              </w:rPr>
            </w:pPr>
            <w:r w:rsidRPr="000A1F1B">
              <w:rPr>
                <w:rFonts w:cs="Calibri"/>
                <w:bCs/>
                <w:lang w:eastAsia="ar-SA"/>
              </w:rPr>
              <w:t xml:space="preserve">*) </w:t>
            </w:r>
            <w:r w:rsidRPr="000A1F1B">
              <w:rPr>
                <w:rFonts w:cs="Calibri"/>
                <w:bCs/>
                <w:i/>
                <w:lang w:eastAsia="ar-SA"/>
              </w:rPr>
              <w:t>w przypadku konsorcjum wpisać nazwę i siedzibę partnera oraz wpisać lidera</w:t>
            </w:r>
          </w:p>
          <w:p w:rsidR="006A1AE5" w:rsidRPr="000A1F1B" w:rsidRDefault="006A1AE5" w:rsidP="00335B0B">
            <w:pPr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0A1F1B">
              <w:rPr>
                <w:rFonts w:cs="Calibri"/>
                <w:bCs/>
                <w:i/>
                <w:lang w:eastAsia="ar-SA"/>
              </w:rPr>
              <w:t>……………………………………………………………………….......</w:t>
            </w: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0A1F1B">
              <w:rPr>
                <w:rFonts w:cs="Calibri"/>
                <w:bCs/>
                <w:i/>
                <w:lang w:eastAsia="ar-SA"/>
              </w:rPr>
              <w:t>……………………………………………………………………………</w:t>
            </w: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0A1F1B">
              <w:rPr>
                <w:rFonts w:cs="Calibri"/>
                <w:bCs/>
                <w:i/>
                <w:lang w:eastAsia="ar-SA"/>
              </w:rPr>
              <w:t>ul:</w:t>
            </w:r>
            <w:r w:rsidRPr="000A1F1B">
              <w:rPr>
                <w:rFonts w:cs="Calibri"/>
                <w:lang w:eastAsia="ar-SA"/>
              </w:rPr>
              <w:t>.............................................................</w:t>
            </w:r>
            <w:r w:rsidRPr="000A1F1B">
              <w:rPr>
                <w:rFonts w:cs="Calibri"/>
                <w:bCs/>
                <w:lang w:eastAsia="ar-SA"/>
              </w:rPr>
              <w:tab/>
            </w: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0A1F1B">
              <w:rPr>
                <w:rFonts w:cs="Calibri"/>
                <w:bCs/>
                <w:i/>
                <w:lang w:eastAsia="ar-SA"/>
              </w:rPr>
              <w:t>kod:</w:t>
            </w:r>
            <w:r w:rsidRPr="000A1F1B">
              <w:rPr>
                <w:rFonts w:cs="Calibri"/>
                <w:lang w:eastAsia="ar-SA"/>
              </w:rPr>
              <w:t>..................</w:t>
            </w:r>
            <w:r w:rsidRPr="000A1F1B">
              <w:rPr>
                <w:rFonts w:cs="Calibri"/>
                <w:bCs/>
                <w:lang w:eastAsia="ar-SA"/>
              </w:rPr>
              <w:t>……………………………</w:t>
            </w: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/>
                <w:bCs/>
                <w:lang w:eastAsia="ar-SA"/>
              </w:rPr>
            </w:pPr>
            <w:r w:rsidRPr="000A1F1B">
              <w:rPr>
                <w:rFonts w:cs="Calibri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6A1AE5" w:rsidRPr="000A1F1B" w:rsidTr="00335B0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jc w:val="center"/>
              <w:rPr>
                <w:rFonts w:cs="Calibri"/>
                <w:lang w:eastAsia="ar-SA"/>
              </w:rPr>
            </w:pPr>
            <w:r w:rsidRPr="000A1F1B">
              <w:rPr>
                <w:rFonts w:cs="Calibri"/>
                <w:b/>
                <w:bCs/>
                <w:lang w:eastAsia="ar-SA"/>
              </w:rPr>
              <w:t>NIP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</w:p>
        </w:tc>
      </w:tr>
      <w:tr w:rsidR="006A1AE5" w:rsidRPr="000A1F1B" w:rsidTr="00335B0B">
        <w:trPr>
          <w:trHeight w:val="40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jc w:val="center"/>
              <w:rPr>
                <w:rFonts w:cs="Calibri"/>
                <w:b/>
                <w:bCs/>
                <w:lang w:eastAsia="ar-SA"/>
              </w:rPr>
            </w:pPr>
            <w:r w:rsidRPr="000A1F1B">
              <w:rPr>
                <w:rFonts w:cs="Calibri"/>
                <w:b/>
                <w:lang w:val="de-DE" w:eastAsia="ar-SA"/>
              </w:rPr>
              <w:t>REGON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</w:p>
        </w:tc>
      </w:tr>
      <w:tr w:rsidR="006A1AE5" w:rsidRPr="000A1F1B" w:rsidTr="00335B0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jc w:val="center"/>
              <w:rPr>
                <w:rFonts w:cs="Calibri"/>
                <w:b/>
                <w:bCs/>
                <w:lang w:eastAsia="ar-SA"/>
              </w:rPr>
            </w:pP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jc w:val="center"/>
              <w:rPr>
                <w:rFonts w:cs="Calibri"/>
                <w:b/>
                <w:bCs/>
                <w:lang w:eastAsia="ar-SA"/>
              </w:rPr>
            </w:pPr>
            <w:r w:rsidRPr="000A1F1B">
              <w:rPr>
                <w:rFonts w:cs="Calibri"/>
                <w:b/>
                <w:bCs/>
                <w:lang w:eastAsia="ar-SA"/>
              </w:rPr>
              <w:t>Adres do korespondencji</w:t>
            </w: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jc w:val="center"/>
              <w:rPr>
                <w:rFonts w:cs="Calibri"/>
                <w:b/>
                <w:bCs/>
                <w:lang w:eastAsia="ar-SA"/>
              </w:rPr>
            </w:pPr>
            <w:r w:rsidRPr="000A1F1B">
              <w:rPr>
                <w:rFonts w:cs="Calibri"/>
                <w:b/>
                <w:bCs/>
                <w:lang w:eastAsia="ar-SA"/>
              </w:rPr>
              <w:t>(jeżeli jest inny niż adres siedziby)</w:t>
            </w:r>
          </w:p>
          <w:p w:rsidR="006A1AE5" w:rsidRPr="000A1F1B" w:rsidRDefault="006A1AE5" w:rsidP="00335B0B">
            <w:pPr>
              <w:jc w:val="center"/>
              <w:rPr>
                <w:rFonts w:cs="Calibri"/>
                <w:b/>
                <w:bCs/>
                <w:lang w:eastAsia="ar-SA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0A1F1B">
              <w:rPr>
                <w:rFonts w:cs="Calibri"/>
                <w:bCs/>
                <w:i/>
                <w:lang w:eastAsia="ar-SA"/>
              </w:rPr>
              <w:t>ul:</w:t>
            </w:r>
            <w:r w:rsidRPr="000A1F1B">
              <w:rPr>
                <w:rFonts w:cs="Calibri"/>
                <w:lang w:eastAsia="ar-SA"/>
              </w:rPr>
              <w:t>.............................................................</w:t>
            </w:r>
            <w:r w:rsidRPr="000A1F1B">
              <w:rPr>
                <w:rFonts w:cs="Calibri"/>
                <w:bCs/>
                <w:lang w:eastAsia="ar-SA"/>
              </w:rPr>
              <w:tab/>
            </w: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0A1F1B">
              <w:rPr>
                <w:rFonts w:cs="Calibri"/>
                <w:bCs/>
                <w:i/>
                <w:lang w:eastAsia="ar-SA"/>
              </w:rPr>
              <w:t>kod:</w:t>
            </w:r>
            <w:r w:rsidRPr="000A1F1B">
              <w:rPr>
                <w:rFonts w:cs="Calibri"/>
                <w:lang w:eastAsia="ar-SA"/>
              </w:rPr>
              <w:t>..................</w:t>
            </w:r>
            <w:r w:rsidRPr="000A1F1B">
              <w:rPr>
                <w:rFonts w:cs="Calibri"/>
                <w:bCs/>
                <w:lang w:eastAsia="ar-SA"/>
              </w:rPr>
              <w:t>……………………………</w:t>
            </w: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0A1F1B">
              <w:rPr>
                <w:rFonts w:cs="Calibri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6A1AE5" w:rsidRPr="000A1F1B" w:rsidTr="00335B0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jc w:val="center"/>
              <w:rPr>
                <w:rFonts w:cs="Calibri"/>
              </w:rPr>
            </w:pPr>
          </w:p>
          <w:p w:rsidR="006A1AE5" w:rsidRPr="000A1F1B" w:rsidRDefault="006A1AE5" w:rsidP="00335B0B">
            <w:pPr>
              <w:jc w:val="center"/>
              <w:rPr>
                <w:rFonts w:cs="Calibri"/>
                <w:b/>
                <w:lang w:eastAsia="ar-SA"/>
              </w:rPr>
            </w:pPr>
            <w:r w:rsidRPr="000A1F1B">
              <w:rPr>
                <w:rFonts w:cs="Calibri"/>
              </w:rPr>
              <w:t>bank i numer konta Wykonawcy: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</w:p>
        </w:tc>
      </w:tr>
      <w:tr w:rsidR="006A1AE5" w:rsidRPr="000A1F1B" w:rsidTr="00335B0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jc w:val="center"/>
              <w:rPr>
                <w:rFonts w:cs="Calibri"/>
              </w:rPr>
            </w:pPr>
            <w:r w:rsidRPr="000A1F1B">
              <w:rPr>
                <w:rFonts w:cs="Calibri"/>
              </w:rPr>
              <w:t>osoba upoważniona do podpisania umowy (zgodnie z KRS) lub pełnomocnik: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</w:p>
        </w:tc>
      </w:tr>
      <w:tr w:rsidR="006A1AE5" w:rsidRPr="000A1F1B" w:rsidTr="00335B0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jc w:val="center"/>
              <w:rPr>
                <w:rFonts w:cs="Calibri"/>
                <w:b/>
                <w:lang w:eastAsia="ar-SA"/>
              </w:rPr>
            </w:pPr>
            <w:r w:rsidRPr="000A1F1B">
              <w:rPr>
                <w:rFonts w:cs="Calibri"/>
                <w:b/>
                <w:lang w:eastAsia="ar-SA"/>
              </w:rPr>
              <w:t>Dane teleadresowe na które należy przekazywać korespondencję związaną z niniejszym postępowaniem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lang w:eastAsia="ar-SA"/>
              </w:rPr>
            </w:pPr>
            <w:r w:rsidRPr="000A1F1B">
              <w:rPr>
                <w:rFonts w:cs="Calibri"/>
                <w:lang w:eastAsia="ar-SA"/>
              </w:rPr>
              <w:t>e- mail: …………………………………..</w:t>
            </w: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0A1F1B">
              <w:rPr>
                <w:rFonts w:cs="Calibri"/>
                <w:lang w:eastAsia="ar-SA"/>
              </w:rPr>
              <w:t>fax:      …………………………………..</w:t>
            </w:r>
          </w:p>
          <w:p w:rsidR="006A1AE5" w:rsidRPr="000A1F1B" w:rsidRDefault="006A1AE5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0A1F1B">
              <w:rPr>
                <w:rFonts w:cs="Calibri"/>
                <w:lang w:val="de-DE" w:eastAsia="ar-SA"/>
              </w:rPr>
              <w:t>tel.:    ……………………………………..</w:t>
            </w:r>
          </w:p>
        </w:tc>
      </w:tr>
    </w:tbl>
    <w:p w:rsidR="006A1AE5" w:rsidRPr="000A1F1B" w:rsidRDefault="006A1AE5" w:rsidP="00F36687">
      <w:pPr>
        <w:rPr>
          <w:rFonts w:cs="Calibri"/>
        </w:rPr>
      </w:pPr>
    </w:p>
    <w:p w:rsidR="006A1AE5" w:rsidRDefault="006A1AE5" w:rsidP="00AA4385">
      <w:pPr>
        <w:tabs>
          <w:tab w:val="left" w:pos="-3828"/>
          <w:tab w:val="left" w:pos="256"/>
        </w:tabs>
        <w:ind w:left="227" w:hanging="227"/>
        <w:jc w:val="both"/>
        <w:rPr>
          <w:rFonts w:cs="Calibri"/>
          <w:b/>
        </w:rPr>
      </w:pPr>
      <w:r w:rsidRPr="000A1F1B">
        <w:rPr>
          <w:rFonts w:cs="Calibri"/>
        </w:rPr>
        <w:t xml:space="preserve">Przedmiotem zamówienia jest: </w:t>
      </w:r>
      <w:bookmarkStart w:id="1" w:name="_GoBack"/>
      <w:bookmarkEnd w:id="1"/>
      <w:r w:rsidRPr="00C23924">
        <w:rPr>
          <w:rFonts w:cs="Calibri"/>
          <w:b/>
        </w:rPr>
        <w:t xml:space="preserve">dostawa </w:t>
      </w:r>
      <w:r>
        <w:rPr>
          <w:rFonts w:cs="Calibri"/>
          <w:b/>
        </w:rPr>
        <w:t>urządzeń medycznych z listy pakietów</w:t>
      </w:r>
      <w:r w:rsidRPr="00C23924">
        <w:rPr>
          <w:rFonts w:cs="Calibri"/>
          <w:b/>
        </w:rPr>
        <w:t xml:space="preserve"> wraz  z  jego uruchomieniem, przeszkoleniem w zakresie obsługi, transportem Wykonawcy lub na jego koszt. </w:t>
      </w:r>
    </w:p>
    <w:p w:rsidR="006A1AE5" w:rsidRPr="000A1F1B" w:rsidRDefault="006A1AE5" w:rsidP="00AA4385">
      <w:pPr>
        <w:tabs>
          <w:tab w:val="left" w:pos="-3828"/>
          <w:tab w:val="left" w:pos="256"/>
        </w:tabs>
        <w:ind w:left="227" w:hanging="227"/>
        <w:jc w:val="both"/>
        <w:rPr>
          <w:rFonts w:cs="Calibri"/>
          <w:i/>
        </w:rPr>
      </w:pPr>
      <w:r w:rsidRPr="000A1F1B">
        <w:rPr>
          <w:rFonts w:cs="Calibri"/>
        </w:rPr>
        <w:t xml:space="preserve">- Niniejszym oferuję realizację przedmiotu zamówienia  </w:t>
      </w:r>
      <w:r w:rsidRPr="000A1F1B">
        <w:rPr>
          <w:rFonts w:cs="Calibri"/>
          <w:i/>
        </w:rPr>
        <w:t>w cenach zaoferowanych w formularzu  asortymentowo- cenowym ( zał. nr 1 do oferty):</w:t>
      </w:r>
    </w:p>
    <w:p w:rsidR="006A1AE5" w:rsidRPr="000A1F1B" w:rsidRDefault="006A1AE5" w:rsidP="00F36687">
      <w:pPr>
        <w:tabs>
          <w:tab w:val="left" w:pos="-3828"/>
          <w:tab w:val="left" w:pos="-142"/>
        </w:tabs>
        <w:suppressAutoHyphens/>
        <w:ind w:left="-142"/>
        <w:jc w:val="both"/>
        <w:rPr>
          <w:rFonts w:cs="Calibri"/>
          <w:b/>
        </w:rPr>
      </w:pPr>
      <w:r w:rsidRPr="000A1F1B">
        <w:rPr>
          <w:rFonts w:cs="Calibri"/>
          <w:b/>
        </w:rPr>
        <w:t>-  KYTERIA OCENY OFERT (inne niż cena):</w:t>
      </w:r>
    </w:p>
    <w:p w:rsidR="006A1AE5" w:rsidRPr="00DF47C7" w:rsidRDefault="006A1AE5" w:rsidP="00161902">
      <w:pPr>
        <w:ind w:right="203"/>
        <w:jc w:val="both"/>
        <w:rPr>
          <w:rFonts w:cs="Calibri"/>
          <w:b/>
        </w:rPr>
      </w:pPr>
      <w:r w:rsidRPr="00DF47C7">
        <w:rPr>
          <w:rFonts w:cs="Calibri"/>
          <w:b/>
        </w:rPr>
        <w:t>Termin zaoferowanej gwarancji miesięcy – zgodnie z formularzem cenowym</w:t>
      </w:r>
    </w:p>
    <w:p w:rsidR="006A1AE5" w:rsidRPr="000A1F1B" w:rsidRDefault="006A1AE5" w:rsidP="00F36687">
      <w:pPr>
        <w:ind w:left="80" w:right="203"/>
        <w:jc w:val="both"/>
        <w:rPr>
          <w:rFonts w:cs="Calibri"/>
          <w:b/>
        </w:rPr>
      </w:pPr>
      <w:r w:rsidRPr="000A1F1B">
        <w:rPr>
          <w:rFonts w:cs="Calibri"/>
          <w:b/>
        </w:rPr>
        <w:t xml:space="preserve"> (należy wpisać zgodnie z zapisami dot. kryteriów w rozdz. XIV SIWZ).</w:t>
      </w:r>
    </w:p>
    <w:p w:rsidR="006A1AE5" w:rsidRPr="000A1F1B" w:rsidRDefault="006A1AE5" w:rsidP="00F36687">
      <w:pPr>
        <w:rPr>
          <w:rFonts w:cs="Calibri"/>
          <w:b/>
        </w:rPr>
      </w:pPr>
      <w:r w:rsidRPr="000A1F1B">
        <w:rPr>
          <w:rFonts w:cs="Calibri"/>
          <w:b/>
        </w:rPr>
        <w:t>I.   JEDNOCZEŚNIE OŚWIADCZAM(Y), ŻE</w:t>
      </w:r>
      <w:r w:rsidRPr="000A1F1B">
        <w:rPr>
          <w:rFonts w:cs="Calibri"/>
          <w:b/>
          <w:vertAlign w:val="superscript"/>
        </w:rPr>
        <w:t>*</w:t>
      </w:r>
      <w:r w:rsidRPr="000A1F1B">
        <w:rPr>
          <w:rFonts w:cs="Calibri"/>
          <w:b/>
        </w:rPr>
        <w:t>) :</w:t>
      </w:r>
    </w:p>
    <w:p w:rsidR="006A1AE5" w:rsidRPr="000A1F1B" w:rsidRDefault="006A1AE5" w:rsidP="00F36687">
      <w:pPr>
        <w:ind w:left="284" w:hanging="284"/>
        <w:jc w:val="both"/>
        <w:rPr>
          <w:rFonts w:cs="Calibri"/>
        </w:rPr>
      </w:pPr>
      <w:r w:rsidRPr="000A1F1B">
        <w:rPr>
          <w:rFonts w:cs="Calibri"/>
        </w:rPr>
        <w:t>a)  wybór naszej oferty nie będzie prowadził do powstania u Zamawiającego obowiązku podatkowego zgodnie z przepisami o podatku od towarów i usług.</w:t>
      </w:r>
    </w:p>
    <w:p w:rsidR="006A1AE5" w:rsidRPr="000A1F1B" w:rsidRDefault="006A1AE5" w:rsidP="00F36687">
      <w:pPr>
        <w:ind w:left="284" w:hanging="284"/>
        <w:jc w:val="both"/>
        <w:rPr>
          <w:rFonts w:cs="Calibri"/>
        </w:rPr>
      </w:pPr>
      <w:r w:rsidRPr="000A1F1B">
        <w:rPr>
          <w:rFonts w:cs="Calibri"/>
        </w:rPr>
        <w:t>b)  wybór naszej oferty będzie prowadził do powstania u Zamawiającego obowiązku podatkowego zgodnie z przepisami o podatku od towarów i usług. Powyższy obowiązek podatkowy będzie dotyczył zakresu wskazanego w poniższej tabeli:</w:t>
      </w:r>
    </w:p>
    <w:p w:rsidR="006A1AE5" w:rsidRPr="000A1F1B" w:rsidRDefault="006A1AE5" w:rsidP="00F36687">
      <w:pPr>
        <w:ind w:left="284"/>
        <w:rPr>
          <w:rFonts w:cs="Calibri"/>
        </w:rPr>
      </w:pPr>
      <w:r w:rsidRPr="000A1F1B">
        <w:rPr>
          <w:rFonts w:cs="Calibri"/>
          <w:vertAlign w:val="superscript"/>
        </w:rPr>
        <w:t>*</w:t>
      </w:r>
      <w:r w:rsidRPr="000A1F1B">
        <w:rPr>
          <w:rFonts w:cs="Calibri"/>
        </w:rPr>
        <w:t>) niepotrzebne skreślić</w:t>
      </w:r>
    </w:p>
    <w:p w:rsidR="006A1AE5" w:rsidRPr="000A1F1B" w:rsidRDefault="006A1AE5" w:rsidP="00F36687">
      <w:pPr>
        <w:rPr>
          <w:rFonts w:cs="Calibri"/>
        </w:rPr>
      </w:pPr>
    </w:p>
    <w:tbl>
      <w:tblPr>
        <w:tblpPr w:leftFromText="141" w:rightFromText="141" w:vertAnchor="text" w:horzAnchor="margin" w:tblpXSpec="center" w:tblpY="-54"/>
        <w:tblW w:w="10763" w:type="dxa"/>
        <w:tblCellMar>
          <w:left w:w="70" w:type="dxa"/>
          <w:right w:w="70" w:type="dxa"/>
        </w:tblCellMar>
        <w:tblLook w:val="0000"/>
      </w:tblPr>
      <w:tblGrid>
        <w:gridCol w:w="1250"/>
        <w:gridCol w:w="4420"/>
        <w:gridCol w:w="5093"/>
      </w:tblGrid>
      <w:tr w:rsidR="006A1AE5" w:rsidRPr="000A1F1B" w:rsidTr="00335B0B">
        <w:trPr>
          <w:trHeight w:val="433"/>
        </w:trPr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6A1AE5" w:rsidRPr="000A1F1B" w:rsidRDefault="006A1AE5" w:rsidP="00335B0B">
            <w:pPr>
              <w:jc w:val="center"/>
              <w:rPr>
                <w:rFonts w:cs="Calibri"/>
                <w:b/>
                <w:bCs/>
              </w:rPr>
            </w:pPr>
            <w:r w:rsidRPr="000A1F1B">
              <w:rPr>
                <w:rFonts w:cs="Calibri"/>
                <w:b/>
                <w:bCs/>
              </w:rPr>
              <w:t>Lp.</w:t>
            </w:r>
          </w:p>
        </w:tc>
        <w:tc>
          <w:tcPr>
            <w:tcW w:w="44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6A1AE5" w:rsidRPr="000A1F1B" w:rsidRDefault="006A1AE5" w:rsidP="00335B0B">
            <w:pPr>
              <w:jc w:val="center"/>
              <w:rPr>
                <w:rFonts w:cs="Calibri"/>
                <w:b/>
                <w:bCs/>
              </w:rPr>
            </w:pPr>
            <w:r w:rsidRPr="000A1F1B">
              <w:rPr>
                <w:rFonts w:cs="Calibri"/>
                <w:b/>
                <w:bCs/>
              </w:rPr>
              <w:t>Nazwa(rodzaj) towaru/usługi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0E0E0"/>
            <w:vAlign w:val="center"/>
          </w:tcPr>
          <w:p w:rsidR="006A1AE5" w:rsidRPr="000A1F1B" w:rsidRDefault="006A1AE5" w:rsidP="00335B0B">
            <w:pPr>
              <w:jc w:val="center"/>
              <w:rPr>
                <w:rFonts w:cs="Calibri"/>
              </w:rPr>
            </w:pPr>
            <w:r w:rsidRPr="000A1F1B">
              <w:rPr>
                <w:rFonts w:cs="Calibri"/>
                <w:b/>
                <w:bCs/>
              </w:rPr>
              <w:t>Wartość bez kwoty podatku</w:t>
            </w:r>
          </w:p>
        </w:tc>
      </w:tr>
      <w:tr w:rsidR="006A1AE5" w:rsidRPr="000A1F1B" w:rsidTr="00335B0B">
        <w:trPr>
          <w:trHeight w:val="433"/>
        </w:trPr>
        <w:tc>
          <w:tcPr>
            <w:tcW w:w="12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A1AE5" w:rsidRPr="000A1F1B" w:rsidRDefault="006A1AE5" w:rsidP="00335B0B">
            <w:pPr>
              <w:snapToGrid w:val="0"/>
              <w:jc w:val="both"/>
              <w:rPr>
                <w:rFonts w:cs="Calibri"/>
              </w:rPr>
            </w:pPr>
          </w:p>
          <w:p w:rsidR="006A1AE5" w:rsidRPr="000A1F1B" w:rsidRDefault="006A1AE5" w:rsidP="00335B0B">
            <w:pPr>
              <w:jc w:val="both"/>
              <w:rPr>
                <w:rFonts w:cs="Calibri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1AE5" w:rsidRPr="000A1F1B" w:rsidRDefault="006A1AE5" w:rsidP="00335B0B">
            <w:pPr>
              <w:snapToGrid w:val="0"/>
              <w:jc w:val="both"/>
              <w:rPr>
                <w:rFonts w:cs="Calibri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A1AE5" w:rsidRPr="000A1F1B" w:rsidRDefault="006A1AE5" w:rsidP="00335B0B">
            <w:pPr>
              <w:snapToGrid w:val="0"/>
              <w:jc w:val="both"/>
              <w:rPr>
                <w:rFonts w:cs="Calibri"/>
              </w:rPr>
            </w:pPr>
          </w:p>
        </w:tc>
      </w:tr>
    </w:tbl>
    <w:p w:rsidR="006A1AE5" w:rsidRPr="000A1F1B" w:rsidRDefault="006A1AE5" w:rsidP="00F36687">
      <w:pPr>
        <w:rPr>
          <w:rFonts w:cs="Calibri"/>
        </w:rPr>
      </w:pPr>
    </w:p>
    <w:p w:rsidR="006A1AE5" w:rsidRPr="000A1F1B" w:rsidRDefault="006A1AE5" w:rsidP="00F36687">
      <w:pPr>
        <w:jc w:val="both"/>
        <w:rPr>
          <w:rFonts w:cs="Calibri"/>
        </w:rPr>
      </w:pPr>
      <w:r w:rsidRPr="000A1F1B">
        <w:rPr>
          <w:rFonts w:cs="Calibri"/>
        </w:rPr>
        <w:t>W przypadku nie skreślenia żadnej z powyższych pozycji, Zamawiający uzna, iż po stronie Zamawiającego nie powstanie obowiązek podatkowy. Powstanie obowiązku podatkowego u zamawiającego będzie miało zastosowanie w przypadku:</w:t>
      </w:r>
    </w:p>
    <w:p w:rsidR="006A1AE5" w:rsidRPr="000A1F1B" w:rsidRDefault="006A1AE5" w:rsidP="00F36687">
      <w:pPr>
        <w:rPr>
          <w:rFonts w:cs="Calibri"/>
        </w:rPr>
      </w:pPr>
      <w:r w:rsidRPr="000A1F1B">
        <w:rPr>
          <w:rFonts w:cs="Calibri"/>
        </w:rPr>
        <w:t>- wewnątrzwspólnotowego nabycia towarów,</w:t>
      </w:r>
    </w:p>
    <w:p w:rsidR="006A1AE5" w:rsidRPr="000A1F1B" w:rsidRDefault="006A1AE5" w:rsidP="00F36687">
      <w:pPr>
        <w:rPr>
          <w:rFonts w:cs="Calibri"/>
        </w:rPr>
      </w:pPr>
      <w:r w:rsidRPr="000A1F1B">
        <w:rPr>
          <w:rFonts w:cs="Calibri"/>
        </w:rPr>
        <w:t>- mechanizmu odwróconego obciążenia podatkiem VAT,</w:t>
      </w:r>
    </w:p>
    <w:p w:rsidR="006A1AE5" w:rsidRPr="000A1F1B" w:rsidRDefault="006A1AE5" w:rsidP="00F36687">
      <w:pPr>
        <w:rPr>
          <w:rFonts w:cs="Calibri"/>
        </w:rPr>
      </w:pPr>
      <w:r w:rsidRPr="000A1F1B">
        <w:rPr>
          <w:rFonts w:cs="Calibri"/>
        </w:rPr>
        <w:t>- importu usług lub towarów.</w:t>
      </w:r>
    </w:p>
    <w:p w:rsidR="006A1AE5" w:rsidRPr="000A1F1B" w:rsidRDefault="006A1AE5" w:rsidP="00F36687">
      <w:pPr>
        <w:jc w:val="both"/>
        <w:rPr>
          <w:rFonts w:cs="Calibri"/>
          <w:b/>
        </w:rPr>
      </w:pPr>
      <w:r w:rsidRPr="000A1F1B">
        <w:rPr>
          <w:rFonts w:cs="Calibri"/>
          <w:b/>
        </w:rPr>
        <w:t xml:space="preserve">Jednocześnie oświadczam, że: </w:t>
      </w:r>
    </w:p>
    <w:p w:rsidR="006A1AE5" w:rsidRPr="000A1F1B" w:rsidRDefault="006A1AE5" w:rsidP="00F36687">
      <w:pPr>
        <w:pStyle w:val="Default"/>
        <w:jc w:val="both"/>
        <w:rPr>
          <w:color w:val="auto"/>
          <w:sz w:val="22"/>
          <w:szCs w:val="22"/>
        </w:rPr>
      </w:pPr>
      <w:r w:rsidRPr="000A1F1B">
        <w:rPr>
          <w:color w:val="auto"/>
          <w:sz w:val="22"/>
          <w:szCs w:val="22"/>
        </w:rPr>
        <w:t xml:space="preserve">Oświadczam, że: </w:t>
      </w:r>
    </w:p>
    <w:p w:rsidR="006A1AE5" w:rsidRPr="000A1F1B" w:rsidRDefault="006A1AE5" w:rsidP="00F36687">
      <w:pPr>
        <w:pStyle w:val="Default"/>
        <w:jc w:val="both"/>
        <w:rPr>
          <w:color w:val="auto"/>
          <w:sz w:val="22"/>
          <w:szCs w:val="22"/>
        </w:rPr>
      </w:pPr>
      <w:r w:rsidRPr="000A1F1B">
        <w:rPr>
          <w:color w:val="auto"/>
          <w:sz w:val="22"/>
          <w:szCs w:val="22"/>
        </w:rPr>
        <w:t xml:space="preserve">1. zamówienie zostanie zrealizowane w terminie określonym w SIWZ oraz we wzorze umowy; </w:t>
      </w:r>
    </w:p>
    <w:p w:rsidR="006A1AE5" w:rsidRPr="000A1F1B" w:rsidRDefault="006A1AE5" w:rsidP="00F36687">
      <w:pPr>
        <w:pStyle w:val="Default"/>
        <w:jc w:val="both"/>
        <w:rPr>
          <w:color w:val="auto"/>
          <w:sz w:val="22"/>
          <w:szCs w:val="22"/>
        </w:rPr>
      </w:pPr>
      <w:r w:rsidRPr="000A1F1B">
        <w:rPr>
          <w:color w:val="auto"/>
          <w:sz w:val="22"/>
          <w:szCs w:val="22"/>
        </w:rPr>
        <w:t xml:space="preserve">2. w cenie oferty zostały uwzględnione wszystkie koszty wykonania przedmiotu zamówienia; </w:t>
      </w:r>
    </w:p>
    <w:p w:rsidR="006A1AE5" w:rsidRPr="000A1F1B" w:rsidRDefault="006A1AE5" w:rsidP="00F36687">
      <w:pPr>
        <w:pStyle w:val="Default"/>
        <w:jc w:val="both"/>
        <w:rPr>
          <w:color w:val="auto"/>
          <w:sz w:val="22"/>
          <w:szCs w:val="22"/>
        </w:rPr>
      </w:pPr>
      <w:r w:rsidRPr="000A1F1B">
        <w:rPr>
          <w:color w:val="auto"/>
          <w:sz w:val="22"/>
          <w:szCs w:val="22"/>
        </w:rPr>
        <w:t xml:space="preserve">3. uważam się za związanego, niniejszą ofertą na okres </w:t>
      </w:r>
      <w:r w:rsidRPr="000A1F1B">
        <w:rPr>
          <w:b/>
          <w:bCs/>
          <w:color w:val="auto"/>
          <w:sz w:val="22"/>
          <w:szCs w:val="22"/>
        </w:rPr>
        <w:t xml:space="preserve">60 dni </w:t>
      </w:r>
      <w:r w:rsidRPr="000A1F1B">
        <w:rPr>
          <w:color w:val="auto"/>
          <w:sz w:val="22"/>
          <w:szCs w:val="22"/>
        </w:rPr>
        <w:t xml:space="preserve">licząc od dnia złożenia ofert; </w:t>
      </w:r>
    </w:p>
    <w:p w:rsidR="006A1AE5" w:rsidRPr="000A1F1B" w:rsidRDefault="006A1AE5" w:rsidP="00F36687">
      <w:pPr>
        <w:pStyle w:val="Default"/>
        <w:jc w:val="both"/>
        <w:rPr>
          <w:color w:val="auto"/>
          <w:sz w:val="22"/>
          <w:szCs w:val="22"/>
        </w:rPr>
      </w:pPr>
      <w:r w:rsidRPr="000A1F1B">
        <w:rPr>
          <w:color w:val="auto"/>
          <w:sz w:val="22"/>
          <w:szCs w:val="22"/>
        </w:rPr>
        <w:t xml:space="preserve">4. wybór mojej oferty </w:t>
      </w:r>
      <w:r w:rsidRPr="000A1F1B">
        <w:rPr>
          <w:b/>
          <w:bCs/>
          <w:color w:val="auto"/>
          <w:sz w:val="22"/>
          <w:szCs w:val="22"/>
        </w:rPr>
        <w:t xml:space="preserve">będzie/nie będzie*) </w:t>
      </w:r>
      <w:r w:rsidRPr="000A1F1B">
        <w:rPr>
          <w:color w:val="auto"/>
          <w:sz w:val="22"/>
          <w:szCs w:val="22"/>
        </w:rPr>
        <w:t xml:space="preserve">prowadzić do powstania u Zamawiającego obowiązku podatkowego (w przypadku zaistnienia okoliczności, o której mowa należy wskazać nazwę rodzaj towaru, którego dostawa będzie prowadzić do jego powstania, wskazując jego wartość bez kwoty podatku. </w:t>
      </w:r>
    </w:p>
    <w:p w:rsidR="006A1AE5" w:rsidRPr="000A1F1B" w:rsidRDefault="006A1AE5" w:rsidP="00F36687">
      <w:pPr>
        <w:pStyle w:val="Default"/>
        <w:jc w:val="both"/>
        <w:rPr>
          <w:color w:val="auto"/>
          <w:sz w:val="22"/>
          <w:szCs w:val="22"/>
        </w:rPr>
      </w:pPr>
      <w:r w:rsidRPr="000A1F1B">
        <w:rPr>
          <w:color w:val="auto"/>
          <w:sz w:val="22"/>
          <w:szCs w:val="22"/>
        </w:rPr>
        <w:t xml:space="preserve">5. oferowany przedmiot zamówienia jest dopuszczony do obrotu na terenie Rzeczypospolitej Polskiej, zgodnie z Ustawą o wyrobach medycznych i należy do zadania nr ........... klasa……………, </w:t>
      </w:r>
    </w:p>
    <w:p w:rsidR="006A1AE5" w:rsidRPr="000A1F1B" w:rsidRDefault="006A1AE5" w:rsidP="00F36687">
      <w:pPr>
        <w:pStyle w:val="Default"/>
        <w:jc w:val="both"/>
        <w:rPr>
          <w:color w:val="auto"/>
          <w:sz w:val="22"/>
          <w:szCs w:val="22"/>
        </w:rPr>
      </w:pPr>
      <w:r w:rsidRPr="000A1F1B">
        <w:rPr>
          <w:color w:val="auto"/>
          <w:sz w:val="22"/>
          <w:szCs w:val="22"/>
        </w:rPr>
        <w:t xml:space="preserve">6. wszystkie wymagane w niniejszym postępowaniu przetargowym oświadczenia złożyłem ze świadomością odpowiedzialności karnej za składanie fałszywych oświadczeń w celu uzyskania korzyści majątkowych. </w:t>
      </w:r>
    </w:p>
    <w:p w:rsidR="006A1AE5" w:rsidRPr="000A1F1B" w:rsidRDefault="006A1AE5" w:rsidP="00F36687">
      <w:pPr>
        <w:pStyle w:val="Default"/>
        <w:jc w:val="both"/>
        <w:rPr>
          <w:color w:val="auto"/>
          <w:sz w:val="22"/>
          <w:szCs w:val="22"/>
        </w:rPr>
      </w:pPr>
      <w:r w:rsidRPr="000A1F1B">
        <w:rPr>
          <w:color w:val="auto"/>
          <w:sz w:val="22"/>
          <w:szCs w:val="22"/>
        </w:rPr>
        <w:t xml:space="preserve">7. wypełniłem obowiązki informacyjne przewidziane w art. 13 i/lub </w:t>
      </w:r>
      <w:r w:rsidRPr="000A1F1B">
        <w:rPr>
          <w:color w:val="auto"/>
          <w:sz w:val="14"/>
          <w:szCs w:val="14"/>
        </w:rPr>
        <w:t xml:space="preserve">1 </w:t>
      </w:r>
      <w:r w:rsidRPr="000A1F1B">
        <w:rPr>
          <w:color w:val="auto"/>
          <w:sz w:val="22"/>
          <w:szCs w:val="22"/>
        </w:rPr>
        <w:t xml:space="preserve">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 „RODO" - wobec osób fizycznych, od których dane osobowe bezpośrednio lub pośrednio pozyskałem w celu ubiegania się o udzielenie zamówienia publicznego w niniejszym postępowaniu i w oparciu o dane informacyjne zawarte w Rozdziale XVI SIWZ. </w:t>
      </w:r>
    </w:p>
    <w:p w:rsidR="006A1AE5" w:rsidRPr="000A1F1B" w:rsidRDefault="006A1AE5" w:rsidP="00F36687">
      <w:pPr>
        <w:pStyle w:val="Default"/>
        <w:jc w:val="both"/>
        <w:rPr>
          <w:color w:val="auto"/>
          <w:sz w:val="22"/>
          <w:szCs w:val="22"/>
        </w:rPr>
      </w:pPr>
    </w:p>
    <w:p w:rsidR="006A1AE5" w:rsidRPr="000A1F1B" w:rsidRDefault="006A1AE5" w:rsidP="00F36687">
      <w:pPr>
        <w:jc w:val="both"/>
        <w:rPr>
          <w:rFonts w:cs="Calibri"/>
          <w:b/>
        </w:rPr>
      </w:pPr>
      <w:r w:rsidRPr="000A1F1B">
        <w:rPr>
          <w:i/>
          <w:iCs/>
          <w:sz w:val="20"/>
          <w:szCs w:val="20"/>
        </w:rPr>
        <w:t xml:space="preserve">*)wybrać odpowiednio, niepotrzebne skreślić </w:t>
      </w:r>
    </w:p>
    <w:p w:rsidR="006A1AE5" w:rsidRPr="000A1F1B" w:rsidRDefault="006A1AE5" w:rsidP="00F36687">
      <w:pPr>
        <w:jc w:val="both"/>
        <w:rPr>
          <w:rFonts w:cs="Calibri"/>
          <w:b/>
        </w:rPr>
      </w:pPr>
      <w:r w:rsidRPr="000A1F1B">
        <w:rPr>
          <w:rFonts w:cs="Calibri"/>
          <w:b/>
        </w:rPr>
        <w:t>II.ZOBOWIĄZANIA  WYKONAWCY W PRZYPADKU PRZYZNANIA ZAMÓWIENIA</w:t>
      </w:r>
    </w:p>
    <w:p w:rsidR="006A1AE5" w:rsidRPr="000A1F1B" w:rsidRDefault="006A1AE5" w:rsidP="00F36687">
      <w:pPr>
        <w:rPr>
          <w:rFonts w:cs="Calibri"/>
        </w:rPr>
      </w:pPr>
      <w:r w:rsidRPr="000A1F1B">
        <w:rPr>
          <w:rFonts w:cs="Calibri"/>
        </w:rPr>
        <w:t>W przypadku przyznania zamówienia  zobowiązuję się do:</w:t>
      </w:r>
    </w:p>
    <w:p w:rsidR="006A1AE5" w:rsidRPr="000A1F1B" w:rsidRDefault="006A1AE5" w:rsidP="00F36687">
      <w:pPr>
        <w:jc w:val="both"/>
        <w:rPr>
          <w:rFonts w:cs="Calibri"/>
        </w:rPr>
      </w:pPr>
      <w:r w:rsidRPr="000A1F1B">
        <w:rPr>
          <w:rFonts w:cs="Calibri"/>
        </w:rPr>
        <w:t>1. Zawarcia umowy w miejscu i terminie wyznaczonym przez Zamawiającego.</w:t>
      </w:r>
    </w:p>
    <w:p w:rsidR="006A1AE5" w:rsidRPr="000A1F1B" w:rsidRDefault="006A1AE5" w:rsidP="00F36687">
      <w:pPr>
        <w:jc w:val="both"/>
        <w:rPr>
          <w:rFonts w:cs="Calibri"/>
        </w:rPr>
      </w:pPr>
      <w:r w:rsidRPr="000A1F1B">
        <w:rPr>
          <w:rFonts w:cs="Calibri"/>
        </w:rPr>
        <w:t>2. Zrealizowania przedmiotu zamówienia w  terminach określonych w SIWZ.</w:t>
      </w:r>
    </w:p>
    <w:p w:rsidR="006A1AE5" w:rsidRPr="000A1F1B" w:rsidRDefault="006A1AE5" w:rsidP="00F36687">
      <w:pPr>
        <w:ind w:left="284" w:hanging="284"/>
        <w:jc w:val="both"/>
        <w:rPr>
          <w:rFonts w:cs="Calibri"/>
        </w:rPr>
      </w:pPr>
      <w:r w:rsidRPr="000A1F1B">
        <w:rPr>
          <w:rFonts w:cs="Calibri"/>
        </w:rPr>
        <w:t>3. Wyznaczenia osoby do kontaktów z Zamawiającym w sprawach dotyczących realizacji przedmiotu umowy: ..................................................................... e-mail: ………..................….tel./fax: ..............................................................:</w:t>
      </w:r>
    </w:p>
    <w:p w:rsidR="006A1AE5" w:rsidRPr="000A1F1B" w:rsidRDefault="006A1AE5" w:rsidP="00F36687">
      <w:pPr>
        <w:jc w:val="both"/>
        <w:rPr>
          <w:rFonts w:cs="Calibri"/>
          <w:b/>
        </w:rPr>
      </w:pPr>
      <w:r w:rsidRPr="000A1F1B">
        <w:rPr>
          <w:rFonts w:cs="Calibri"/>
          <w:b/>
        </w:rPr>
        <w:t>III. PODWYKONAWCY (wypełnić, jeżeli dotyczy)</w:t>
      </w:r>
    </w:p>
    <w:p w:rsidR="006A1AE5" w:rsidRPr="000A1F1B" w:rsidRDefault="006A1AE5" w:rsidP="00F36687">
      <w:pPr>
        <w:jc w:val="both"/>
        <w:rPr>
          <w:rFonts w:cs="Calibri"/>
        </w:rPr>
      </w:pPr>
      <w:r w:rsidRPr="000A1F1B">
        <w:rPr>
          <w:rFonts w:cs="Calibri"/>
        </w:rPr>
        <w:t>1.  Przedmiot zamówienia zamierzam wykonać samodzielnie/wykonać przy udziale podwykonawców*).</w:t>
      </w:r>
    </w:p>
    <w:p w:rsidR="006A1AE5" w:rsidRPr="000A1F1B" w:rsidRDefault="006A1AE5" w:rsidP="00F36687">
      <w:pPr>
        <w:rPr>
          <w:rFonts w:cs="Calibri"/>
        </w:rPr>
      </w:pPr>
      <w:r w:rsidRPr="000A1F1B">
        <w:rPr>
          <w:rFonts w:cs="Calibri"/>
        </w:rPr>
        <w:t>**)Przy realizacji przedmiotu zamówienia zobowiązuję się do zawarcia umowy z podwykonawcami:</w:t>
      </w:r>
    </w:p>
    <w:p w:rsidR="006A1AE5" w:rsidRPr="000A1F1B" w:rsidRDefault="006A1AE5" w:rsidP="00F36687">
      <w:pPr>
        <w:rPr>
          <w:rFonts w:cs="Calibri"/>
        </w:rPr>
      </w:pPr>
      <w:r w:rsidRPr="000A1F1B">
        <w:rPr>
          <w:rFonts w:cs="Calibri"/>
        </w:rPr>
        <w:t>1)</w:t>
      </w:r>
      <w:r w:rsidRPr="000A1F1B">
        <w:rPr>
          <w:rFonts w:cs="Calibri"/>
        </w:rPr>
        <w:tab/>
        <w:t>…………………………………………………….w zakresie …………………………………………………………</w:t>
      </w:r>
    </w:p>
    <w:p w:rsidR="006A1AE5" w:rsidRPr="000A1F1B" w:rsidRDefault="006A1AE5" w:rsidP="00F36687">
      <w:pPr>
        <w:rPr>
          <w:rFonts w:cs="Calibri"/>
        </w:rPr>
      </w:pPr>
      <w:r w:rsidRPr="000A1F1B">
        <w:rPr>
          <w:rFonts w:cs="Calibri"/>
        </w:rPr>
        <w:t xml:space="preserve">*) wybrać odpowiednio  </w:t>
      </w:r>
    </w:p>
    <w:p w:rsidR="006A1AE5" w:rsidRPr="000A1F1B" w:rsidRDefault="006A1AE5" w:rsidP="00F36687">
      <w:pPr>
        <w:jc w:val="both"/>
        <w:rPr>
          <w:rFonts w:cs="Calibri"/>
        </w:rPr>
      </w:pPr>
      <w:r w:rsidRPr="000A1F1B">
        <w:rPr>
          <w:rFonts w:cs="Calibri"/>
        </w:rPr>
        <w:t xml:space="preserve">**) wypełnić w przypadku powierzenia wykonania części zamówienia przy udziale podwykonawców </w:t>
      </w:r>
    </w:p>
    <w:p w:rsidR="006A1AE5" w:rsidRPr="000A1F1B" w:rsidRDefault="006A1AE5" w:rsidP="00F36687">
      <w:pPr>
        <w:jc w:val="both"/>
        <w:rPr>
          <w:rFonts w:cs="Calibri"/>
          <w:b/>
        </w:rPr>
      </w:pPr>
    </w:p>
    <w:p w:rsidR="006A1AE5" w:rsidRPr="000A1F1B" w:rsidRDefault="006A1AE5" w:rsidP="00F36687">
      <w:pPr>
        <w:jc w:val="both"/>
        <w:rPr>
          <w:rFonts w:cs="Calibri"/>
          <w:b/>
        </w:rPr>
      </w:pPr>
      <w:r w:rsidRPr="000A1F1B">
        <w:rPr>
          <w:rFonts w:cs="Calibri"/>
          <w:b/>
        </w:rPr>
        <w:t>IV. INFORMACJE  DODATKOWE:</w:t>
      </w:r>
    </w:p>
    <w:p w:rsidR="006A1AE5" w:rsidRPr="000A1F1B" w:rsidRDefault="006A1AE5" w:rsidP="00F36687">
      <w:pPr>
        <w:jc w:val="both"/>
        <w:rPr>
          <w:rFonts w:cs="Calibri"/>
        </w:rPr>
      </w:pPr>
      <w:r w:rsidRPr="000A1F1B">
        <w:rPr>
          <w:rFonts w:cs="Calibri"/>
        </w:rPr>
        <w:t>Wskazanie miejsc (ich namiarów) - gdzie można uzyskać  oświadczenia lub dokumenty potwierdzających okoliczności, o których mowa  w art. 25 ust. 1 pkt 3) (brak podstaw do wykluczenia) - za pomocą bezpłatnych i ogólnodostępnych baz danych, w szczególności rejestrów publicznych w rozumieniu  ustawy  z  dnia  17  lutego  2005  r.  o  informatyzacji  działalności  podmiotów realizujących zadania publiczne (Dz. U. z 2014 r. poz. 1114 oraz z 2016 r. poz. 352):</w:t>
      </w:r>
    </w:p>
    <w:p w:rsidR="006A1AE5" w:rsidRPr="000A1F1B" w:rsidRDefault="006A1AE5" w:rsidP="00F36687">
      <w:pPr>
        <w:rPr>
          <w:rFonts w:cs="Calibri"/>
        </w:rPr>
      </w:pPr>
    </w:p>
    <w:p w:rsidR="006A1AE5" w:rsidRPr="000A1F1B" w:rsidRDefault="006A1AE5" w:rsidP="00F36687">
      <w:pPr>
        <w:rPr>
          <w:rFonts w:cs="Calibri"/>
          <w:b/>
        </w:rPr>
      </w:pPr>
      <w:r w:rsidRPr="000A1F1B">
        <w:rPr>
          <w:rFonts w:cs="Calibri"/>
          <w:b/>
        </w:rPr>
        <w:t>……………………………………………………………………………………………………………</w:t>
      </w:r>
    </w:p>
    <w:p w:rsidR="006A1AE5" w:rsidRPr="000A1F1B" w:rsidRDefault="006A1AE5" w:rsidP="00F36687">
      <w:pPr>
        <w:rPr>
          <w:rFonts w:cs="Calibri"/>
          <w:b/>
        </w:rPr>
      </w:pPr>
      <w:r w:rsidRPr="000A1F1B">
        <w:rPr>
          <w:rFonts w:cs="Calibri"/>
          <w:b/>
        </w:rPr>
        <w:t xml:space="preserve">UWAGA: </w:t>
      </w:r>
    </w:p>
    <w:p w:rsidR="006A1AE5" w:rsidRPr="000A1F1B" w:rsidRDefault="006A1AE5" w:rsidP="00F36687">
      <w:pPr>
        <w:jc w:val="both"/>
        <w:rPr>
          <w:rFonts w:cs="Calibri"/>
        </w:rPr>
      </w:pPr>
      <w:r w:rsidRPr="000A1F1B">
        <w:rPr>
          <w:rFonts w:cs="Calibri"/>
        </w:rPr>
        <w:t>Wykonawca ma obowiązek dołączyć pozostałe oświadczenia a dodatkowo o ile były wymagane także dokumenty określone w SIWZ, dotyczące braku podstaw do wykluczeń od:</w:t>
      </w:r>
    </w:p>
    <w:p w:rsidR="006A1AE5" w:rsidRPr="000A1F1B" w:rsidRDefault="006A1AE5" w:rsidP="00F36687">
      <w:pPr>
        <w:jc w:val="both"/>
        <w:rPr>
          <w:rFonts w:cs="Calibri"/>
        </w:rPr>
      </w:pPr>
      <w:r w:rsidRPr="000A1F1B">
        <w:rPr>
          <w:rFonts w:cs="Calibri"/>
        </w:rPr>
        <w:t xml:space="preserve">Wykonawcy, Wykonawców wspólnie ubiegających się o udzielnie zamówienia, Podmiotów trzecich, które użyczają swoje zasoby, </w:t>
      </w:r>
    </w:p>
    <w:p w:rsidR="006A1AE5" w:rsidRPr="000A1F1B" w:rsidRDefault="006A1AE5" w:rsidP="00F36687">
      <w:pPr>
        <w:jc w:val="both"/>
        <w:rPr>
          <w:rFonts w:cs="Calibri"/>
        </w:rPr>
      </w:pPr>
      <w:r w:rsidRPr="000A1F1B">
        <w:rPr>
          <w:rFonts w:cs="Calibri"/>
        </w:rPr>
        <w:t>w tym m.in. złożyć oświadczenie podmiotu trzeciego użyczającego zasoby, zgodne z treścią art. 22a ust. 2 ustawy Pzp tj.:</w:t>
      </w:r>
    </w:p>
    <w:p w:rsidR="006A1AE5" w:rsidRPr="000A1F1B" w:rsidRDefault="006A1AE5" w:rsidP="00F36687">
      <w:pPr>
        <w:jc w:val="both"/>
        <w:rPr>
          <w:rFonts w:cs="Calibri"/>
        </w:rPr>
      </w:pPr>
      <w:r w:rsidRPr="000A1F1B">
        <w:rPr>
          <w:rFonts w:cs="Calibri"/>
        </w:rPr>
        <w:t xml:space="preserve"> „Wykonawca,  który  polega  na  zdolnościach  lub  sytuacji  innych  podmiotów,  musi udowodnić  zamawiającemu,  że  realizując  zamówienie,  będzie  dysponował  niezbędnymi zasobami tych podmiotów, w szczególności przedstawiając zobowiązanie tych podmiotów do oddania mu do dyspozycji niezbędnych zasobów na potrzeby realizacji zamówienia”.</w:t>
      </w:r>
    </w:p>
    <w:p w:rsidR="006A1AE5" w:rsidRPr="000A1F1B" w:rsidRDefault="006A1AE5" w:rsidP="00F36687">
      <w:pPr>
        <w:rPr>
          <w:rFonts w:cs="Calibri"/>
          <w:b/>
        </w:rPr>
      </w:pPr>
      <w:r w:rsidRPr="000A1F1B">
        <w:rPr>
          <w:rFonts w:cs="Calibri"/>
          <w:b/>
        </w:rPr>
        <w:t>UWAGA:</w:t>
      </w:r>
    </w:p>
    <w:p w:rsidR="006A1AE5" w:rsidRPr="000A1F1B" w:rsidRDefault="006A1AE5" w:rsidP="00F36687">
      <w:pPr>
        <w:jc w:val="both"/>
        <w:rPr>
          <w:rFonts w:cs="Calibri"/>
        </w:rPr>
      </w:pPr>
      <w:r w:rsidRPr="000A1F1B">
        <w:rPr>
          <w:rFonts w:cs="Calibri"/>
        </w:rPr>
        <w:t xml:space="preserve">Zgodnie z art. 25a ust 1. ustawy PZP do oferty wykonawca dołącza aktualne na dzień składania ofert oświadczenie w zakresie wskazanym przez zamawiającego w ogłoszeniu o zamówieniu lub w specyfikacji istotnych warunków zamówienia. </w:t>
      </w:r>
    </w:p>
    <w:p w:rsidR="006A1AE5" w:rsidRPr="000A1F1B" w:rsidRDefault="006A1AE5" w:rsidP="00F36687">
      <w:pPr>
        <w:jc w:val="both"/>
        <w:rPr>
          <w:rFonts w:cs="Calibri"/>
        </w:rPr>
      </w:pPr>
      <w:r w:rsidRPr="000A1F1B">
        <w:rPr>
          <w:rFonts w:cs="Calibri"/>
        </w:rPr>
        <w:t xml:space="preserve">Informacje zawarte w oświadczeniu stanowią wstępne potwierdzenie, że Wykonawca nie podlega wykluczeniu. </w:t>
      </w:r>
    </w:p>
    <w:p w:rsidR="006A1AE5" w:rsidRPr="000A1F1B" w:rsidRDefault="006A1AE5" w:rsidP="00F36687">
      <w:pPr>
        <w:rPr>
          <w:rFonts w:cs="Calibri"/>
        </w:rPr>
      </w:pPr>
    </w:p>
    <w:p w:rsidR="006A1AE5" w:rsidRPr="000A1F1B" w:rsidRDefault="006A1AE5" w:rsidP="00F36687">
      <w:pPr>
        <w:jc w:val="both"/>
        <w:rPr>
          <w:rFonts w:cs="Calibri"/>
          <w:b/>
        </w:rPr>
      </w:pPr>
      <w:r w:rsidRPr="000A1F1B">
        <w:rPr>
          <w:rFonts w:cs="Calibri"/>
          <w:b/>
        </w:rPr>
        <w:t>IV. INFORMACJA DOTYCZĄCA KARY ZA SKŁADANIE FAŁSZYWYCH OŚWIADCZEŃ</w:t>
      </w:r>
    </w:p>
    <w:p w:rsidR="006A1AE5" w:rsidRPr="000A1F1B" w:rsidRDefault="006A1AE5" w:rsidP="00F36687">
      <w:pPr>
        <w:jc w:val="both"/>
        <w:rPr>
          <w:rFonts w:cs="Calibri"/>
        </w:rPr>
      </w:pPr>
      <w:r w:rsidRPr="000A1F1B">
        <w:rPr>
          <w:rFonts w:cs="Calibri"/>
        </w:rPr>
        <w:t>Wszystkie wymagane w niniejszym postępowaniu przetargowym oświadczenia złożyłem ze świadomością odpowiedzialności karnej za składanie fałszywych oświadczeń w celu uzyskania korzyści majątkowych.</w:t>
      </w:r>
    </w:p>
    <w:p w:rsidR="006A1AE5" w:rsidRPr="000A1F1B" w:rsidRDefault="006A1AE5" w:rsidP="00F36687">
      <w:pPr>
        <w:rPr>
          <w:rFonts w:cs="Calibri"/>
          <w:b/>
        </w:rPr>
      </w:pPr>
      <w:r w:rsidRPr="000A1F1B">
        <w:rPr>
          <w:rFonts w:cs="Calibri"/>
          <w:b/>
        </w:rPr>
        <w:t>V. POTWIERDZENIE WNIESIENIA WADIUM.</w:t>
      </w:r>
    </w:p>
    <w:p w:rsidR="006A1AE5" w:rsidRPr="000A1F1B" w:rsidRDefault="006A1AE5" w:rsidP="00F36687">
      <w:pPr>
        <w:rPr>
          <w:rFonts w:cs="Calibri"/>
        </w:rPr>
      </w:pPr>
      <w:r w:rsidRPr="000A1F1B">
        <w:rPr>
          <w:rFonts w:cs="Calibri"/>
        </w:rPr>
        <w:t>Wykonawca oświadcza, że wniósł wadium przed upływem terminu składania ofert w wysokości……………………….. w formie………………………</w:t>
      </w:r>
    </w:p>
    <w:p w:rsidR="006A1AE5" w:rsidRPr="000A1F1B" w:rsidRDefault="006A1AE5" w:rsidP="00F36687">
      <w:pPr>
        <w:rPr>
          <w:rFonts w:cs="Calibri"/>
        </w:rPr>
      </w:pPr>
    </w:p>
    <w:p w:rsidR="006A1AE5" w:rsidRPr="000A1F1B" w:rsidRDefault="006A1AE5" w:rsidP="00F36687">
      <w:pPr>
        <w:rPr>
          <w:rFonts w:cs="Calibri"/>
        </w:rPr>
      </w:pPr>
      <w:r w:rsidRPr="000A1F1B">
        <w:rPr>
          <w:rFonts w:cs="Calibri"/>
        </w:rPr>
        <w:t>Nazwa banku i numer konta na które Zamawiający powinien dokonać zwrotu wadium</w:t>
      </w:r>
    </w:p>
    <w:p w:rsidR="006A1AE5" w:rsidRPr="000A1F1B" w:rsidRDefault="006A1AE5" w:rsidP="00F36687">
      <w:pPr>
        <w:rPr>
          <w:rFonts w:cs="Calibri"/>
        </w:rPr>
      </w:pPr>
      <w:r w:rsidRPr="000A1F1B">
        <w:rPr>
          <w:rFonts w:cs="Calibri"/>
        </w:rPr>
        <w:t>(wypełnić jeżeli dotyczy)</w:t>
      </w:r>
    </w:p>
    <w:p w:rsidR="006A1AE5" w:rsidRPr="000A1F1B" w:rsidRDefault="006A1AE5" w:rsidP="00F36687">
      <w:pPr>
        <w:rPr>
          <w:rFonts w:cs="Calibri"/>
        </w:rPr>
      </w:pPr>
      <w:r w:rsidRPr="000A1F1B">
        <w:rPr>
          <w:rFonts w:cs="Calibri"/>
        </w:rPr>
        <w:t>…………………………………………………………………………………………</w:t>
      </w:r>
    </w:p>
    <w:p w:rsidR="006A1AE5" w:rsidRPr="000A1F1B" w:rsidRDefault="006A1AE5" w:rsidP="00F36687">
      <w:pPr>
        <w:rPr>
          <w:rFonts w:cs="Calibri"/>
        </w:rPr>
      </w:pPr>
    </w:p>
    <w:p w:rsidR="006A1AE5" w:rsidRPr="000A1F1B" w:rsidRDefault="006A1AE5" w:rsidP="00F36687">
      <w:pPr>
        <w:rPr>
          <w:rFonts w:cs="Calibri"/>
        </w:rPr>
      </w:pPr>
    </w:p>
    <w:p w:rsidR="006A1AE5" w:rsidRPr="000A1F1B" w:rsidRDefault="006A1AE5" w:rsidP="00F36687">
      <w:pPr>
        <w:rPr>
          <w:rFonts w:cs="Calibri"/>
        </w:rPr>
      </w:pPr>
    </w:p>
    <w:p w:rsidR="006A1AE5" w:rsidRPr="000A1F1B" w:rsidRDefault="006A1AE5" w:rsidP="00F36687">
      <w:pPr>
        <w:rPr>
          <w:rFonts w:cs="Calibri"/>
        </w:rPr>
      </w:pPr>
      <w:r w:rsidRPr="000A1F1B">
        <w:rPr>
          <w:rFonts w:cs="Calibri"/>
        </w:rPr>
        <w:t>……………………………………………………….</w:t>
      </w:r>
    </w:p>
    <w:p w:rsidR="006A1AE5" w:rsidRPr="000A1F1B" w:rsidRDefault="006A1AE5" w:rsidP="00F36687">
      <w:pPr>
        <w:rPr>
          <w:rFonts w:cs="Calibri"/>
        </w:rPr>
      </w:pPr>
      <w:r w:rsidRPr="000A1F1B">
        <w:rPr>
          <w:rFonts w:cs="Calibri"/>
        </w:rPr>
        <w:t>data, podpis i pieczątka Wykonawcy</w:t>
      </w:r>
    </w:p>
    <w:p w:rsidR="006A1AE5" w:rsidRPr="000A1F1B" w:rsidRDefault="006A1AE5" w:rsidP="004974C9">
      <w:pPr>
        <w:ind w:firstLine="708"/>
        <w:jc w:val="both"/>
        <w:rPr>
          <w:rFonts w:cs="Calibri"/>
        </w:rPr>
      </w:pPr>
    </w:p>
    <w:p w:rsidR="006A1AE5" w:rsidRPr="000A1F1B" w:rsidRDefault="006A1AE5" w:rsidP="0031146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sectPr w:rsidR="006A1AE5" w:rsidRPr="000A1F1B" w:rsidSect="001407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00" w:right="1133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AE5" w:rsidRDefault="006A1AE5" w:rsidP="00F56204">
      <w:pPr>
        <w:spacing w:after="0" w:line="240" w:lineRule="auto"/>
      </w:pPr>
      <w:r>
        <w:separator/>
      </w:r>
    </w:p>
  </w:endnote>
  <w:endnote w:type="continuationSeparator" w:id="0">
    <w:p w:rsidR="006A1AE5" w:rsidRDefault="006A1AE5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AE5" w:rsidRDefault="006A1AE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AE5" w:rsidRDefault="006A1AE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AE5" w:rsidRDefault="006A1A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AE5" w:rsidRDefault="006A1AE5" w:rsidP="00F56204">
      <w:pPr>
        <w:spacing w:after="0" w:line="240" w:lineRule="auto"/>
      </w:pPr>
      <w:r>
        <w:separator/>
      </w:r>
    </w:p>
  </w:footnote>
  <w:footnote w:type="continuationSeparator" w:id="0">
    <w:p w:rsidR="006A1AE5" w:rsidRDefault="006A1AE5" w:rsidP="00F5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AE5" w:rsidRDefault="006A1A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AE5" w:rsidRDefault="006A1A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0pt;height:60.75pt;mso-position-horizontal-relative:char;mso-position-vertical-relative:lin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AE5" w:rsidRDefault="006A1A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2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5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6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9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FA17EB"/>
    <w:multiLevelType w:val="hybridMultilevel"/>
    <w:tmpl w:val="507862A4"/>
    <w:lvl w:ilvl="0" w:tplc="AB209C1C">
      <w:start w:val="1"/>
      <w:numFmt w:val="decimal"/>
      <w:pStyle w:val="Heading1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pStyle w:val="Heading2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pStyle w:val="Heading3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Heading4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pStyle w:val="Heading5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Heading6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Heading7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Heading8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pStyle w:val="Heading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3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6"/>
  </w:num>
  <w:num w:numId="12">
    <w:abstractNumId w:val="24"/>
  </w:num>
  <w:num w:numId="13">
    <w:abstractNumId w:val="25"/>
  </w:num>
  <w:num w:numId="14">
    <w:abstractNumId w:val="22"/>
  </w:num>
  <w:num w:numId="15">
    <w:abstractNumId w:val="13"/>
  </w:num>
  <w:num w:numId="16">
    <w:abstractNumId w:val="18"/>
  </w:num>
  <w:num w:numId="17">
    <w:abstractNumId w:val="19"/>
  </w:num>
  <w:num w:numId="18">
    <w:abstractNumId w:val="27"/>
  </w:num>
  <w:num w:numId="19">
    <w:abstractNumId w:val="15"/>
  </w:num>
  <w:num w:numId="20">
    <w:abstractNumId w:val="9"/>
  </w:num>
  <w:num w:numId="21">
    <w:abstractNumId w:val="17"/>
  </w:num>
  <w:num w:numId="22">
    <w:abstractNumId w:val="21"/>
  </w:num>
  <w:num w:numId="23">
    <w:abstractNumId w:val="14"/>
  </w:num>
  <w:num w:numId="24">
    <w:abstractNumId w:val="12"/>
  </w:num>
  <w:num w:numId="25">
    <w:abstractNumId w:val="8"/>
  </w:num>
  <w:num w:numId="26">
    <w:abstractNumId w:val="20"/>
  </w:num>
  <w:num w:numId="27">
    <w:abstractNumId w:val="2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204"/>
    <w:rsid w:val="000027AB"/>
    <w:rsid w:val="0000338B"/>
    <w:rsid w:val="0005658A"/>
    <w:rsid w:val="000643C8"/>
    <w:rsid w:val="00064D26"/>
    <w:rsid w:val="00081E01"/>
    <w:rsid w:val="000A1F1B"/>
    <w:rsid w:val="000A3B26"/>
    <w:rsid w:val="000B3FFA"/>
    <w:rsid w:val="000E0F3D"/>
    <w:rsid w:val="000E5739"/>
    <w:rsid w:val="001068F7"/>
    <w:rsid w:val="00123E7F"/>
    <w:rsid w:val="001348CC"/>
    <w:rsid w:val="00140740"/>
    <w:rsid w:val="00145755"/>
    <w:rsid w:val="00150207"/>
    <w:rsid w:val="00154ACF"/>
    <w:rsid w:val="00161902"/>
    <w:rsid w:val="0016788A"/>
    <w:rsid w:val="0017377C"/>
    <w:rsid w:val="00186882"/>
    <w:rsid w:val="001A227C"/>
    <w:rsid w:val="001B15AE"/>
    <w:rsid w:val="001B474D"/>
    <w:rsid w:val="001F4890"/>
    <w:rsid w:val="0024710E"/>
    <w:rsid w:val="0027127B"/>
    <w:rsid w:val="002749AB"/>
    <w:rsid w:val="0028145B"/>
    <w:rsid w:val="0028632E"/>
    <w:rsid w:val="002C17B3"/>
    <w:rsid w:val="002F03B2"/>
    <w:rsid w:val="002F6086"/>
    <w:rsid w:val="00300D21"/>
    <w:rsid w:val="0031146E"/>
    <w:rsid w:val="0031277D"/>
    <w:rsid w:val="00335B0B"/>
    <w:rsid w:val="00355295"/>
    <w:rsid w:val="0038393D"/>
    <w:rsid w:val="00387578"/>
    <w:rsid w:val="003B2830"/>
    <w:rsid w:val="003E4461"/>
    <w:rsid w:val="00407F12"/>
    <w:rsid w:val="004319CE"/>
    <w:rsid w:val="00441918"/>
    <w:rsid w:val="0045737E"/>
    <w:rsid w:val="00467EE2"/>
    <w:rsid w:val="004868A0"/>
    <w:rsid w:val="004921BE"/>
    <w:rsid w:val="004974C9"/>
    <w:rsid w:val="004A6999"/>
    <w:rsid w:val="004B2561"/>
    <w:rsid w:val="004F07A3"/>
    <w:rsid w:val="004F1137"/>
    <w:rsid w:val="004F283B"/>
    <w:rsid w:val="005130D6"/>
    <w:rsid w:val="005219EB"/>
    <w:rsid w:val="00533B59"/>
    <w:rsid w:val="00542713"/>
    <w:rsid w:val="0054520C"/>
    <w:rsid w:val="0058709D"/>
    <w:rsid w:val="005A5519"/>
    <w:rsid w:val="005E5E87"/>
    <w:rsid w:val="005E7609"/>
    <w:rsid w:val="006004D2"/>
    <w:rsid w:val="0061609F"/>
    <w:rsid w:val="006246CB"/>
    <w:rsid w:val="006306E1"/>
    <w:rsid w:val="0063129A"/>
    <w:rsid w:val="00637B2D"/>
    <w:rsid w:val="00682B4A"/>
    <w:rsid w:val="006A0042"/>
    <w:rsid w:val="006A1AE5"/>
    <w:rsid w:val="006B229D"/>
    <w:rsid w:val="006B355B"/>
    <w:rsid w:val="006B3DC6"/>
    <w:rsid w:val="006D5B10"/>
    <w:rsid w:val="006F385F"/>
    <w:rsid w:val="006F5525"/>
    <w:rsid w:val="007015E2"/>
    <w:rsid w:val="00737C59"/>
    <w:rsid w:val="00746227"/>
    <w:rsid w:val="00750C2D"/>
    <w:rsid w:val="00753A33"/>
    <w:rsid w:val="00755ED8"/>
    <w:rsid w:val="00762023"/>
    <w:rsid w:val="007914D9"/>
    <w:rsid w:val="007A3895"/>
    <w:rsid w:val="007D7DFB"/>
    <w:rsid w:val="007F3877"/>
    <w:rsid w:val="00813156"/>
    <w:rsid w:val="0083007D"/>
    <w:rsid w:val="008470BB"/>
    <w:rsid w:val="0086269E"/>
    <w:rsid w:val="008666EA"/>
    <w:rsid w:val="008723B0"/>
    <w:rsid w:val="00885EB3"/>
    <w:rsid w:val="008B1E48"/>
    <w:rsid w:val="008B5C01"/>
    <w:rsid w:val="00913000"/>
    <w:rsid w:val="009272E9"/>
    <w:rsid w:val="009340CB"/>
    <w:rsid w:val="00943C97"/>
    <w:rsid w:val="009603C0"/>
    <w:rsid w:val="00960CB6"/>
    <w:rsid w:val="00985072"/>
    <w:rsid w:val="00992EF5"/>
    <w:rsid w:val="009A596C"/>
    <w:rsid w:val="009D0000"/>
    <w:rsid w:val="009E7962"/>
    <w:rsid w:val="00A05318"/>
    <w:rsid w:val="00A11B3D"/>
    <w:rsid w:val="00A16DB5"/>
    <w:rsid w:val="00A320D4"/>
    <w:rsid w:val="00A361E1"/>
    <w:rsid w:val="00A43D2A"/>
    <w:rsid w:val="00A6490D"/>
    <w:rsid w:val="00A949A4"/>
    <w:rsid w:val="00AA4385"/>
    <w:rsid w:val="00AD4794"/>
    <w:rsid w:val="00AD6AF1"/>
    <w:rsid w:val="00B450AF"/>
    <w:rsid w:val="00B54080"/>
    <w:rsid w:val="00BC2435"/>
    <w:rsid w:val="00BD4BAE"/>
    <w:rsid w:val="00BF2F88"/>
    <w:rsid w:val="00C23924"/>
    <w:rsid w:val="00C30E4C"/>
    <w:rsid w:val="00C502F0"/>
    <w:rsid w:val="00C54C31"/>
    <w:rsid w:val="00C673C7"/>
    <w:rsid w:val="00C676FD"/>
    <w:rsid w:val="00C7099F"/>
    <w:rsid w:val="00C8511B"/>
    <w:rsid w:val="00C869EB"/>
    <w:rsid w:val="00C91466"/>
    <w:rsid w:val="00CA6C53"/>
    <w:rsid w:val="00CB72FB"/>
    <w:rsid w:val="00CD3995"/>
    <w:rsid w:val="00CE0325"/>
    <w:rsid w:val="00D04A77"/>
    <w:rsid w:val="00D10440"/>
    <w:rsid w:val="00D33739"/>
    <w:rsid w:val="00D45C1E"/>
    <w:rsid w:val="00D47BA1"/>
    <w:rsid w:val="00DA5B1D"/>
    <w:rsid w:val="00DB11DC"/>
    <w:rsid w:val="00DC4129"/>
    <w:rsid w:val="00DD1102"/>
    <w:rsid w:val="00DD19C4"/>
    <w:rsid w:val="00DF0F5F"/>
    <w:rsid w:val="00DF1A22"/>
    <w:rsid w:val="00DF1F6F"/>
    <w:rsid w:val="00DF2896"/>
    <w:rsid w:val="00DF47C7"/>
    <w:rsid w:val="00E104C3"/>
    <w:rsid w:val="00E16B5B"/>
    <w:rsid w:val="00E17B74"/>
    <w:rsid w:val="00E444E4"/>
    <w:rsid w:val="00E4553C"/>
    <w:rsid w:val="00E53409"/>
    <w:rsid w:val="00E714B7"/>
    <w:rsid w:val="00E806C5"/>
    <w:rsid w:val="00E87613"/>
    <w:rsid w:val="00E911EF"/>
    <w:rsid w:val="00E94682"/>
    <w:rsid w:val="00E952F9"/>
    <w:rsid w:val="00E96A60"/>
    <w:rsid w:val="00E96CB1"/>
    <w:rsid w:val="00EA75DE"/>
    <w:rsid w:val="00EB2B22"/>
    <w:rsid w:val="00EB649D"/>
    <w:rsid w:val="00ED076D"/>
    <w:rsid w:val="00EF2303"/>
    <w:rsid w:val="00F03432"/>
    <w:rsid w:val="00F1721A"/>
    <w:rsid w:val="00F26B21"/>
    <w:rsid w:val="00F36687"/>
    <w:rsid w:val="00F36EE9"/>
    <w:rsid w:val="00F56204"/>
    <w:rsid w:val="00F56FAC"/>
    <w:rsid w:val="00F77E4A"/>
    <w:rsid w:val="00F8221D"/>
    <w:rsid w:val="00F9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B5C0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54C31"/>
    <w:rPr>
      <w:rFonts w:ascii="Cambria" w:hAnsi="Cambria"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620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F56204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D4B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D4B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D4BAE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F90D59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efaultParagraphFont"/>
    <w:uiPriority w:val="99"/>
    <w:rsid w:val="006004D2"/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efaultParagraphFont"/>
    <w:uiPriority w:val="99"/>
    <w:rsid w:val="006004D2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76202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6202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2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2023"/>
    <w:rPr>
      <w:b/>
      <w:bCs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PageNumber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FollowedHyperlink">
    <w:name w:val="FollowedHyperlink"/>
    <w:basedOn w:val="DefaultParagraphFont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">
    <w:name w:val="Nagłówek1"/>
    <w:basedOn w:val="Normal"/>
    <w:next w:val="BodyText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54C31"/>
    <w:rPr>
      <w:rFonts w:cs="Times New Roman"/>
    </w:rPr>
  </w:style>
  <w:style w:type="paragraph" w:styleId="List">
    <w:name w:val="List"/>
    <w:basedOn w:val="BodyText"/>
    <w:uiPriority w:val="99"/>
    <w:rsid w:val="00985072"/>
    <w:rPr>
      <w:rFonts w:cs="Mangal"/>
    </w:rPr>
  </w:style>
  <w:style w:type="paragraph" w:customStyle="1" w:styleId="Podpis1">
    <w:name w:val="Podpis1"/>
    <w:basedOn w:val="Normal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EndnoteText">
    <w:name w:val="endnote text"/>
    <w:basedOn w:val="Normal"/>
    <w:link w:val="EndnoteTextChar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EnvelopeAddress">
    <w:name w:val="envelope address"/>
    <w:basedOn w:val="Normal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itle">
    <w:name w:val="Title"/>
    <w:basedOn w:val="Normal"/>
    <w:next w:val="Subtitle"/>
    <w:link w:val="TitleChar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agwek1"/>
    <w:next w:val="BodyText"/>
    <w:link w:val="SubtitleChar"/>
    <w:uiPriority w:val="99"/>
    <w:qFormat/>
    <w:locked/>
    <w:rsid w:val="00985072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BodyText3">
    <w:name w:val="Body Text 3"/>
    <w:basedOn w:val="Normal"/>
    <w:link w:val="BodyText3Char1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efaultParagraphFont"/>
    <w:uiPriority w:val="99"/>
    <w:semiHidden/>
    <w:rsid w:val="00985072"/>
    <w:rPr>
      <w:rFonts w:ascii="Calibri" w:hAnsi="Calibri" w:cs="Times New Roman"/>
      <w:lang w:eastAsia="en-US"/>
    </w:rPr>
  </w:style>
  <w:style w:type="paragraph" w:styleId="PlainText">
    <w:name w:val="Plain Text"/>
    <w:basedOn w:val="Normal"/>
    <w:link w:val="PlainTextChar1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efaultParagraphFont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DocumentMap">
    <w:name w:val="Document Map"/>
    <w:basedOn w:val="Normal"/>
    <w:link w:val="DocumentMapChar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">
    <w:name w:val="Nagłówek #8_"/>
    <w:basedOn w:val="DefaultParagraphFont"/>
    <w:link w:val="Nagwek8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0">
    <w:name w:val="Nagłówek #8"/>
    <w:basedOn w:val="Normal"/>
    <w:link w:val="Nagwek8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efaultParagraphFont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efaultParagraphFont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efaultParagraphFont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efaultParagraphFont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efaultParagraphFont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Cs w:val="21"/>
      <w:u w:val="none"/>
      <w:lang w:val="pl-PL" w:eastAsia="pl-PL"/>
    </w:rPr>
  </w:style>
  <w:style w:type="character" w:customStyle="1" w:styleId="Teksttreci14">
    <w:name w:val="Tekst treści (14)_"/>
    <w:basedOn w:val="DefaultParagraphFont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paragraph" w:customStyle="1" w:styleId="Teksttreci80">
    <w:name w:val="Tekst treści (8)"/>
    <w:basedOn w:val="Normal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  <w:style w:type="paragraph" w:customStyle="1" w:styleId="Default">
    <w:name w:val="Default"/>
    <w:uiPriority w:val="99"/>
    <w:rsid w:val="00F36687"/>
    <w:pPr>
      <w:autoSpaceDE w:val="0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32">
    <w:name w:val="Tekst podstawowy 32"/>
    <w:basedOn w:val="Normal"/>
    <w:uiPriority w:val="99"/>
    <w:rsid w:val="00F36687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5</Pages>
  <Words>1047</Words>
  <Characters>6282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BZP</dc:title>
  <dc:subject/>
  <dc:creator>Monika Jastrzebska</dc:creator>
  <cp:keywords/>
  <dc:description/>
  <cp:lastModifiedBy>juscienna</cp:lastModifiedBy>
  <cp:revision>5</cp:revision>
  <cp:lastPrinted>2020-04-10T05:47:00Z</cp:lastPrinted>
  <dcterms:created xsi:type="dcterms:W3CDTF">2020-07-29T06:56:00Z</dcterms:created>
  <dcterms:modified xsi:type="dcterms:W3CDTF">2020-07-31T06:08:00Z</dcterms:modified>
</cp:coreProperties>
</file>