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A4A52" w14:textId="5973A429" w:rsidR="00F52747" w:rsidRPr="00217991" w:rsidRDefault="00F93C5A" w:rsidP="005B0AA8">
      <w:pPr>
        <w:suppressAutoHyphens w:val="0"/>
        <w:rPr>
          <w:b/>
          <w:i/>
          <w:sz w:val="22"/>
          <w:szCs w:val="22"/>
          <w:lang w:eastAsia="pl-PL"/>
        </w:rPr>
      </w:pPr>
      <w:r w:rsidRPr="00217991">
        <w:rPr>
          <w:b/>
          <w:i/>
          <w:sz w:val="22"/>
          <w:szCs w:val="22"/>
        </w:rPr>
        <w:t xml:space="preserve">Załącznik nr </w:t>
      </w:r>
      <w:r w:rsidR="004B09CF">
        <w:rPr>
          <w:b/>
          <w:i/>
          <w:sz w:val="22"/>
          <w:szCs w:val="22"/>
        </w:rPr>
        <w:t>3</w:t>
      </w:r>
    </w:p>
    <w:p w14:paraId="34EA4A53" w14:textId="77777777" w:rsidR="009F719B" w:rsidRPr="00217991" w:rsidRDefault="009F719B" w:rsidP="009F719B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14:paraId="34EA4A54" w14:textId="77777777" w:rsidR="00516F60" w:rsidRPr="00217991" w:rsidRDefault="00516F60" w:rsidP="00516F60">
      <w:pPr>
        <w:pStyle w:val="Bezodstpw"/>
        <w:rPr>
          <w:b/>
        </w:rPr>
      </w:pPr>
    </w:p>
    <w:p w14:paraId="34EA4A55" w14:textId="77777777" w:rsidR="00516F60" w:rsidRPr="00217991" w:rsidRDefault="00516F60" w:rsidP="00516F60">
      <w:pPr>
        <w:pStyle w:val="Bezodstpw"/>
        <w:rPr>
          <w:b/>
        </w:rPr>
      </w:pPr>
      <w:r w:rsidRPr="00217991">
        <w:rPr>
          <w:b/>
        </w:rPr>
        <w:t>WYKONAWCA</w:t>
      </w:r>
      <w:r w:rsidR="00E107B5" w:rsidRPr="00217991">
        <w:rPr>
          <w:b/>
        </w:rPr>
        <w:t>/Y</w:t>
      </w:r>
      <w:r w:rsidRPr="00217991">
        <w:rPr>
          <w:b/>
          <w:szCs w:val="22"/>
        </w:rPr>
        <w:t>:</w:t>
      </w:r>
    </w:p>
    <w:p w14:paraId="34EA4A56" w14:textId="77777777" w:rsidR="00516F60" w:rsidRPr="00217991" w:rsidRDefault="00516F60" w:rsidP="00516F60">
      <w:pPr>
        <w:pStyle w:val="Bezodstpw"/>
        <w:rPr>
          <w:b/>
        </w:rPr>
      </w:pPr>
    </w:p>
    <w:p w14:paraId="34EA4A57" w14:textId="77777777" w:rsidR="00516F60" w:rsidRPr="00217991" w:rsidRDefault="00516F60" w:rsidP="00516F60">
      <w:pPr>
        <w:pStyle w:val="Bezodstpw"/>
      </w:pPr>
      <w:r w:rsidRPr="00217991">
        <w:t>……………………………………</w:t>
      </w:r>
    </w:p>
    <w:p w14:paraId="34EA4A58" w14:textId="77777777" w:rsidR="00516F60" w:rsidRPr="00217991" w:rsidRDefault="00516F60" w:rsidP="00516F60">
      <w:pPr>
        <w:pStyle w:val="Bezodstpw"/>
        <w:rPr>
          <w:i/>
          <w:sz w:val="16"/>
          <w:szCs w:val="16"/>
        </w:rPr>
      </w:pPr>
      <w:r w:rsidRPr="00217991">
        <w:rPr>
          <w:i/>
          <w:sz w:val="16"/>
          <w:szCs w:val="16"/>
        </w:rPr>
        <w:t>(pełna nazwa/firma, adres,)</w:t>
      </w:r>
    </w:p>
    <w:p w14:paraId="34EA4A59" w14:textId="77777777" w:rsidR="00516F60" w:rsidRPr="00217991" w:rsidRDefault="00516F60" w:rsidP="00516F60">
      <w:pPr>
        <w:pStyle w:val="Bezodstpw"/>
        <w:rPr>
          <w:u w:val="single"/>
        </w:rPr>
      </w:pPr>
    </w:p>
    <w:p w14:paraId="34EA4A5A" w14:textId="77777777" w:rsidR="00516F60" w:rsidRPr="00217991" w:rsidRDefault="00516F60" w:rsidP="00E70193">
      <w:pPr>
        <w:pStyle w:val="Bezodstpw"/>
        <w:jc w:val="center"/>
        <w:rPr>
          <w:u w:val="single"/>
        </w:rPr>
      </w:pPr>
    </w:p>
    <w:p w14:paraId="34EA4A5B" w14:textId="77777777" w:rsidR="009D575A" w:rsidRPr="00217991" w:rsidRDefault="009D575A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34EA4A5C" w14:textId="77777777" w:rsidR="00516F60" w:rsidRPr="00217991" w:rsidRDefault="00516F60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34EA4A5D" w14:textId="77777777" w:rsidR="002C3843" w:rsidRPr="00217991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 w:rsidRPr="00217991">
        <w:rPr>
          <w:rStyle w:val="text"/>
          <w:rFonts w:eastAsiaTheme="majorEastAsia"/>
        </w:rPr>
        <w:t xml:space="preserve">OŚWIADCZENIE </w:t>
      </w:r>
    </w:p>
    <w:p w14:paraId="34EA4A5E" w14:textId="77777777" w:rsidR="009057DA" w:rsidRPr="00217991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 w:rsidRPr="00217991">
        <w:rPr>
          <w:rStyle w:val="text"/>
          <w:rFonts w:eastAsiaTheme="majorEastAsia"/>
        </w:rPr>
        <w:t xml:space="preserve">DOTYCZĄCE PRZEDMIOTU ZAMÓWIENIA </w:t>
      </w:r>
    </w:p>
    <w:p w14:paraId="34EA4A5F" w14:textId="77777777" w:rsidR="009057DA" w:rsidRPr="00217991" w:rsidRDefault="009057DA" w:rsidP="009057DA">
      <w:pPr>
        <w:rPr>
          <w:rFonts w:eastAsia="MS Mincho"/>
        </w:rPr>
      </w:pPr>
    </w:p>
    <w:p w14:paraId="34EA4A60" w14:textId="26E00C50" w:rsidR="002C3843" w:rsidRPr="00217991" w:rsidRDefault="002C3843" w:rsidP="002C3843">
      <w:pPr>
        <w:pStyle w:val="Bezodstpw"/>
        <w:jc w:val="both"/>
        <w:rPr>
          <w:szCs w:val="22"/>
        </w:rPr>
      </w:pPr>
      <w:r w:rsidRPr="00217991">
        <w:rPr>
          <w:szCs w:val="22"/>
        </w:rPr>
        <w:t>Na potrzeby postępowania o udzielenie zamówienia publicznego pn. „</w:t>
      </w:r>
      <w:r w:rsidR="001A618D" w:rsidRPr="004F54E8">
        <w:rPr>
          <w:b/>
          <w:bCs/>
          <w:i/>
          <w:iCs/>
        </w:rPr>
        <w:t xml:space="preserve">Dostawa </w:t>
      </w:r>
      <w:r w:rsidR="001A618D">
        <w:rPr>
          <w:b/>
          <w:bCs/>
          <w:i/>
          <w:iCs/>
        </w:rPr>
        <w:t>samochodu osobowego do</w:t>
      </w:r>
      <w:r w:rsidR="001A618D">
        <w:rPr>
          <w:b/>
          <w:bCs/>
          <w:i/>
          <w:iCs/>
        </w:rPr>
        <w:t> </w:t>
      </w:r>
      <w:r w:rsidR="001A618D">
        <w:rPr>
          <w:b/>
          <w:bCs/>
          <w:i/>
          <w:iCs/>
        </w:rPr>
        <w:t>przewozu ośmiu osób</w:t>
      </w:r>
      <w:r w:rsidRPr="00217991">
        <w:rPr>
          <w:rStyle w:val="textbold"/>
          <w:b/>
          <w:i/>
          <w:szCs w:val="22"/>
        </w:rPr>
        <w:t>”</w:t>
      </w:r>
      <w:r w:rsidRPr="00217991">
        <w:rPr>
          <w:szCs w:val="22"/>
        </w:rPr>
        <w:t xml:space="preserve"> prowadzonego przez </w:t>
      </w:r>
      <w:r w:rsidR="008567F8" w:rsidRPr="00217991">
        <w:t xml:space="preserve">Zespół Szkół </w:t>
      </w:r>
      <w:r w:rsidR="00113383">
        <w:t>L</w:t>
      </w:r>
      <w:r w:rsidR="008567F8" w:rsidRPr="00217991">
        <w:t>icealnych im. Bolesława Chrobrego w</w:t>
      </w:r>
      <w:r w:rsidR="001A618D">
        <w:t> </w:t>
      </w:r>
      <w:r w:rsidR="008567F8" w:rsidRPr="00217991">
        <w:t>Leżajsku</w:t>
      </w:r>
      <w:r w:rsidRPr="00217991">
        <w:rPr>
          <w:szCs w:val="22"/>
        </w:rPr>
        <w:t>, oświadczam, co</w:t>
      </w:r>
      <w:r w:rsidR="00217991">
        <w:rPr>
          <w:szCs w:val="22"/>
        </w:rPr>
        <w:t> </w:t>
      </w:r>
      <w:r w:rsidRPr="00217991">
        <w:rPr>
          <w:szCs w:val="22"/>
        </w:rPr>
        <w:t>następuje:</w:t>
      </w:r>
    </w:p>
    <w:p w14:paraId="34EA4A61" w14:textId="77777777" w:rsidR="002C3843" w:rsidRPr="00217991" w:rsidRDefault="002C3843" w:rsidP="002C3843">
      <w:pPr>
        <w:pStyle w:val="Bezodstpw"/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2C3843" w:rsidRPr="00217991" w14:paraId="34EA4A63" w14:textId="77777777" w:rsidTr="001E18BF">
        <w:tc>
          <w:tcPr>
            <w:tcW w:w="6521" w:type="dxa"/>
            <w:shd w:val="clear" w:color="auto" w:fill="C6D9F1" w:themeFill="text2" w:themeFillTint="33"/>
          </w:tcPr>
          <w:p w14:paraId="34EA4A62" w14:textId="77777777" w:rsidR="002C3843" w:rsidRPr="00217991" w:rsidRDefault="002C3843" w:rsidP="00B86A84">
            <w:pPr>
              <w:pStyle w:val="Bezodstpw"/>
              <w:ind w:left="-57"/>
              <w:rPr>
                <w:b/>
                <w:highlight w:val="lightGray"/>
              </w:rPr>
            </w:pPr>
            <w:r w:rsidRPr="00217991">
              <w:rPr>
                <w:b/>
              </w:rPr>
              <w:t xml:space="preserve">OŚWIADCZENIA DOTYCZĄCE </w:t>
            </w:r>
            <w:r w:rsidRPr="00217991">
              <w:rPr>
                <w:rStyle w:val="text"/>
                <w:rFonts w:eastAsiaTheme="majorEastAsia"/>
                <w:b/>
              </w:rPr>
              <w:t>PRZEDMIOTU ZAMÓWIENIA</w:t>
            </w:r>
            <w:r w:rsidRPr="00217991">
              <w:rPr>
                <w:b/>
              </w:rPr>
              <w:t>:</w:t>
            </w:r>
          </w:p>
        </w:tc>
      </w:tr>
    </w:tbl>
    <w:p w14:paraId="34EA4A64" w14:textId="77777777" w:rsidR="002C3843" w:rsidRPr="00217991" w:rsidRDefault="002C3843" w:rsidP="002C3843">
      <w:pPr>
        <w:pStyle w:val="Bezodstpw"/>
        <w:jc w:val="both"/>
      </w:pPr>
    </w:p>
    <w:p w14:paraId="34EA4A65" w14:textId="6734620D" w:rsidR="001E18BF" w:rsidRPr="00C86C35" w:rsidRDefault="002C3843" w:rsidP="008567F8">
      <w:pPr>
        <w:pStyle w:val="Bezodstpw"/>
        <w:jc w:val="both"/>
        <w:rPr>
          <w:szCs w:val="22"/>
        </w:rPr>
      </w:pPr>
      <w:r w:rsidRPr="00C86C35">
        <w:rPr>
          <w:szCs w:val="22"/>
        </w:rPr>
        <w:t>Oświadczam/y, że</w:t>
      </w:r>
      <w:r w:rsidR="008567F8" w:rsidRPr="00C86C35">
        <w:rPr>
          <w:szCs w:val="22"/>
        </w:rPr>
        <w:t xml:space="preserve"> </w:t>
      </w:r>
      <w:r w:rsidR="00C86C35" w:rsidRPr="00C86C35">
        <w:rPr>
          <w:szCs w:val="22"/>
        </w:rPr>
        <w:t>na każde żądanie Zamawiającego, w ciągu 3 dni od dnia wezwania zaprezentujemy w</w:t>
      </w:r>
      <w:r w:rsidR="00C86C35">
        <w:rPr>
          <w:szCs w:val="22"/>
        </w:rPr>
        <w:t> </w:t>
      </w:r>
      <w:r w:rsidR="00C86C35" w:rsidRPr="00C86C35">
        <w:rPr>
          <w:szCs w:val="22"/>
        </w:rPr>
        <w:t>siedzibie Zamawiającego proponowany samochód</w:t>
      </w:r>
      <w:r w:rsidR="00C86C35">
        <w:rPr>
          <w:szCs w:val="22"/>
        </w:rPr>
        <w:t>, celem potwierdzenia oferowanych parametrów.</w:t>
      </w:r>
    </w:p>
    <w:p w14:paraId="34EA4A66" w14:textId="77777777" w:rsidR="008567F8" w:rsidRPr="00217991" w:rsidRDefault="008567F8" w:rsidP="001E18BF">
      <w:pPr>
        <w:pStyle w:val="Bezodstpw"/>
        <w:spacing w:line="360" w:lineRule="auto"/>
        <w:jc w:val="both"/>
        <w:rPr>
          <w:sz w:val="20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1E18BF" w:rsidRPr="00217991" w14:paraId="34EA4A68" w14:textId="77777777" w:rsidTr="001E18BF">
        <w:tc>
          <w:tcPr>
            <w:tcW w:w="9356" w:type="dxa"/>
            <w:shd w:val="clear" w:color="auto" w:fill="C6D9F1" w:themeFill="text2" w:themeFillTint="33"/>
          </w:tcPr>
          <w:p w14:paraId="34EA4A67" w14:textId="77777777" w:rsidR="001E18BF" w:rsidRPr="00217991" w:rsidRDefault="001E18BF" w:rsidP="00DD2B72">
            <w:pPr>
              <w:pStyle w:val="Bezodstpw"/>
              <w:ind w:left="-57"/>
              <w:rPr>
                <w:b/>
              </w:rPr>
            </w:pPr>
            <w:r w:rsidRPr="00217991">
              <w:rPr>
                <w:b/>
              </w:rPr>
              <w:t>OŚWIADCZENIE DOTYCZĄCE PODANYCH INFORMACJI:</w:t>
            </w:r>
          </w:p>
        </w:tc>
      </w:tr>
    </w:tbl>
    <w:p w14:paraId="34EA4A69" w14:textId="77777777" w:rsidR="001E18BF" w:rsidRPr="00217991" w:rsidRDefault="001E18BF" w:rsidP="001E18BF">
      <w:pPr>
        <w:pStyle w:val="Bezodstpw"/>
        <w:jc w:val="both"/>
        <w:rPr>
          <w:i/>
          <w:szCs w:val="22"/>
          <w:lang w:eastAsia="ar-SA"/>
        </w:rPr>
      </w:pPr>
    </w:p>
    <w:p w14:paraId="34EA4A6A" w14:textId="77777777" w:rsidR="001E18BF" w:rsidRPr="00217991" w:rsidRDefault="001E18BF" w:rsidP="001E18BF">
      <w:pPr>
        <w:pStyle w:val="Bezodstpw"/>
        <w:jc w:val="both"/>
      </w:pPr>
      <w:r w:rsidRPr="00217991">
        <w:t>Oświadczam/y</w:t>
      </w:r>
      <w:r w:rsidRPr="00217991">
        <w:rPr>
          <w:szCs w:val="21"/>
        </w:rPr>
        <w:t>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4EA4A6B" w14:textId="77777777" w:rsidR="001E18BF" w:rsidRPr="00217991" w:rsidRDefault="001E18BF" w:rsidP="001E18BF">
      <w:pPr>
        <w:pStyle w:val="Bezodstpw"/>
        <w:spacing w:line="360" w:lineRule="auto"/>
        <w:jc w:val="both"/>
        <w:rPr>
          <w:sz w:val="20"/>
        </w:rPr>
      </w:pPr>
    </w:p>
    <w:sectPr w:rsidR="001E18BF" w:rsidRPr="00217991" w:rsidSect="002E799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A4A6E" w14:textId="77777777" w:rsidR="00BF1E7B" w:rsidRDefault="00BF1E7B" w:rsidP="004F2C7C">
      <w:r>
        <w:separator/>
      </w:r>
    </w:p>
  </w:endnote>
  <w:endnote w:type="continuationSeparator" w:id="0">
    <w:p w14:paraId="34EA4A6F" w14:textId="77777777" w:rsidR="00BF1E7B" w:rsidRDefault="00BF1E7B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A4A75" w14:textId="77777777" w:rsidR="00C05893" w:rsidRDefault="00DF4BA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EA4A76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A4A77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34EA4A78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A4A7A" w14:textId="77777777" w:rsidR="00C05893" w:rsidRDefault="00DF4BA2">
    <w:pPr>
      <w:jc w:val="center"/>
    </w:pPr>
    <w:r>
      <w:fldChar w:fldCharType="begin"/>
    </w:r>
    <w:r w:rsidR="00BF1E7B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A4A6C" w14:textId="77777777" w:rsidR="00BF1E7B" w:rsidRDefault="00BF1E7B" w:rsidP="004F2C7C">
      <w:r>
        <w:separator/>
      </w:r>
    </w:p>
  </w:footnote>
  <w:footnote w:type="continuationSeparator" w:id="0">
    <w:p w14:paraId="34EA4A6D" w14:textId="77777777" w:rsidR="00BF1E7B" w:rsidRDefault="00BF1E7B" w:rsidP="004F2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34EA4A73" w14:textId="77777777" w:rsidTr="005A060B">
      <w:trPr>
        <w:trHeight w:val="57"/>
      </w:trPr>
      <w:tc>
        <w:tcPr>
          <w:tcW w:w="1526" w:type="dxa"/>
          <w:vAlign w:val="center"/>
        </w:tcPr>
        <w:p w14:paraId="34EA4A71" w14:textId="77777777" w:rsidR="008567F8" w:rsidRPr="00217991" w:rsidRDefault="008567F8" w:rsidP="005A060B">
          <w:pPr>
            <w:pStyle w:val="Bezodstpw"/>
            <w:ind w:left="-57"/>
            <w:rPr>
              <w:b/>
              <w:i/>
            </w:rPr>
          </w:pPr>
          <w:r w:rsidRPr="00217991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34EA4A72" w14:textId="27945C6E" w:rsidR="008567F8" w:rsidRPr="00217991" w:rsidRDefault="008567F8" w:rsidP="00641626">
          <w:pPr>
            <w:pStyle w:val="Bezodstpw"/>
            <w:ind w:left="-57"/>
            <w:rPr>
              <w:b/>
              <w:i/>
              <w:color w:val="0070C0"/>
            </w:rPr>
          </w:pPr>
          <w:r w:rsidRPr="00217991">
            <w:rPr>
              <w:color w:val="0070C0"/>
            </w:rPr>
            <w:t>L.Dz.ZSL.26</w:t>
          </w:r>
          <w:r w:rsidR="00221CDA" w:rsidRPr="00217991">
            <w:rPr>
              <w:color w:val="0070C0"/>
            </w:rPr>
            <w:t>1</w:t>
          </w:r>
          <w:r w:rsidRPr="00217991">
            <w:rPr>
              <w:color w:val="0070C0"/>
            </w:rPr>
            <w:t>.</w:t>
          </w:r>
          <w:r w:rsidR="00DF2A21">
            <w:rPr>
              <w:color w:val="0070C0"/>
            </w:rPr>
            <w:t>71</w:t>
          </w:r>
          <w:r w:rsidR="00113383">
            <w:rPr>
              <w:color w:val="0070C0"/>
            </w:rPr>
            <w:t>.2024</w:t>
          </w:r>
        </w:p>
      </w:tc>
    </w:tr>
  </w:tbl>
  <w:p w14:paraId="34EA4A74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437705">
    <w:abstractNumId w:val="96"/>
  </w:num>
  <w:num w:numId="2" w16cid:durableId="1313174558">
    <w:abstractNumId w:val="55"/>
  </w:num>
  <w:num w:numId="3" w16cid:durableId="1084184587">
    <w:abstractNumId w:val="47"/>
  </w:num>
  <w:num w:numId="4" w16cid:durableId="1018771088">
    <w:abstractNumId w:val="98"/>
  </w:num>
  <w:num w:numId="5" w16cid:durableId="1383211337">
    <w:abstractNumId w:val="91"/>
  </w:num>
  <w:num w:numId="6" w16cid:durableId="857885736">
    <w:abstractNumId w:val="50"/>
  </w:num>
  <w:num w:numId="7" w16cid:durableId="1324822489">
    <w:abstractNumId w:val="24"/>
  </w:num>
  <w:num w:numId="8" w16cid:durableId="574899714">
    <w:abstractNumId w:val="68"/>
  </w:num>
  <w:num w:numId="9" w16cid:durableId="1524784475">
    <w:abstractNumId w:val="41"/>
  </w:num>
  <w:num w:numId="10" w16cid:durableId="632830465">
    <w:abstractNumId w:val="87"/>
  </w:num>
  <w:num w:numId="11" w16cid:durableId="1181165387">
    <w:abstractNumId w:val="80"/>
  </w:num>
  <w:num w:numId="12" w16cid:durableId="1133212672">
    <w:abstractNumId w:val="76"/>
  </w:num>
  <w:num w:numId="13" w16cid:durableId="333342142">
    <w:abstractNumId w:val="49"/>
  </w:num>
  <w:num w:numId="14" w16cid:durableId="1026445520">
    <w:abstractNumId w:val="84"/>
  </w:num>
  <w:num w:numId="15" w16cid:durableId="867717635">
    <w:abstractNumId w:val="1"/>
  </w:num>
  <w:num w:numId="16" w16cid:durableId="1423063852">
    <w:abstractNumId w:val="86"/>
  </w:num>
  <w:num w:numId="17" w16cid:durableId="1822958885">
    <w:abstractNumId w:val="71"/>
  </w:num>
  <w:num w:numId="18" w16cid:durableId="2048412838">
    <w:abstractNumId w:val="19"/>
  </w:num>
  <w:num w:numId="19" w16cid:durableId="616105373">
    <w:abstractNumId w:val="83"/>
  </w:num>
  <w:num w:numId="20" w16cid:durableId="1673295797">
    <w:abstractNumId w:val="43"/>
  </w:num>
  <w:num w:numId="21" w16cid:durableId="1521967521">
    <w:abstractNumId w:val="74"/>
  </w:num>
  <w:num w:numId="22" w16cid:durableId="1708601102">
    <w:abstractNumId w:val="31"/>
  </w:num>
  <w:num w:numId="23" w16cid:durableId="539779946">
    <w:abstractNumId w:val="57"/>
  </w:num>
  <w:num w:numId="24" w16cid:durableId="1657419798">
    <w:abstractNumId w:val="65"/>
  </w:num>
  <w:num w:numId="25" w16cid:durableId="1473136172">
    <w:abstractNumId w:val="62"/>
  </w:num>
  <w:num w:numId="26" w16cid:durableId="1591157473">
    <w:abstractNumId w:val="58"/>
  </w:num>
  <w:num w:numId="27" w16cid:durableId="1926762259">
    <w:abstractNumId w:val="22"/>
  </w:num>
  <w:num w:numId="28" w16cid:durableId="264269059">
    <w:abstractNumId w:val="35"/>
  </w:num>
  <w:num w:numId="29" w16cid:durableId="779765039">
    <w:abstractNumId w:val="23"/>
  </w:num>
  <w:num w:numId="30" w16cid:durableId="847259123">
    <w:abstractNumId w:val="20"/>
  </w:num>
  <w:num w:numId="31" w16cid:durableId="198713127">
    <w:abstractNumId w:val="18"/>
  </w:num>
  <w:num w:numId="32" w16cid:durableId="1749037457">
    <w:abstractNumId w:val="25"/>
  </w:num>
  <w:num w:numId="33" w16cid:durableId="93134029">
    <w:abstractNumId w:val="90"/>
  </w:num>
  <w:num w:numId="34" w16cid:durableId="2019694458">
    <w:abstractNumId w:val="26"/>
  </w:num>
  <w:num w:numId="35" w16cid:durableId="526606248">
    <w:abstractNumId w:val="37"/>
  </w:num>
  <w:num w:numId="36" w16cid:durableId="552161117">
    <w:abstractNumId w:val="16"/>
  </w:num>
  <w:num w:numId="37" w16cid:durableId="791019800">
    <w:abstractNumId w:val="4"/>
  </w:num>
  <w:num w:numId="38" w16cid:durableId="1602762915">
    <w:abstractNumId w:val="30"/>
  </w:num>
  <w:num w:numId="39" w16cid:durableId="402483677">
    <w:abstractNumId w:val="36"/>
  </w:num>
  <w:num w:numId="40" w16cid:durableId="2127580046">
    <w:abstractNumId w:val="97"/>
  </w:num>
  <w:num w:numId="41" w16cid:durableId="754279190">
    <w:abstractNumId w:val="81"/>
  </w:num>
  <w:num w:numId="42" w16cid:durableId="1019741203">
    <w:abstractNumId w:val="34"/>
  </w:num>
  <w:num w:numId="43" w16cid:durableId="1786726625">
    <w:abstractNumId w:val="69"/>
  </w:num>
  <w:num w:numId="44" w16cid:durableId="1762750802">
    <w:abstractNumId w:val="93"/>
  </w:num>
  <w:num w:numId="45" w16cid:durableId="394939938">
    <w:abstractNumId w:val="56"/>
  </w:num>
  <w:num w:numId="46" w16cid:durableId="1834566649">
    <w:abstractNumId w:val="75"/>
  </w:num>
  <w:num w:numId="47" w16cid:durableId="453788103">
    <w:abstractNumId w:val="46"/>
  </w:num>
  <w:num w:numId="48" w16cid:durableId="190801663">
    <w:abstractNumId w:val="66"/>
  </w:num>
  <w:num w:numId="49" w16cid:durableId="1682470748">
    <w:abstractNumId w:val="44"/>
  </w:num>
  <w:num w:numId="50" w16cid:durableId="211960782">
    <w:abstractNumId w:val="61"/>
  </w:num>
  <w:num w:numId="51" w16cid:durableId="1752239604">
    <w:abstractNumId w:val="51"/>
  </w:num>
  <w:num w:numId="52" w16cid:durableId="1224020059">
    <w:abstractNumId w:val="54"/>
  </w:num>
  <w:num w:numId="53" w16cid:durableId="654918201">
    <w:abstractNumId w:val="28"/>
  </w:num>
  <w:num w:numId="54" w16cid:durableId="251821875">
    <w:abstractNumId w:val="21"/>
  </w:num>
  <w:num w:numId="55" w16cid:durableId="911545437">
    <w:abstractNumId w:val="72"/>
  </w:num>
  <w:num w:numId="56" w16cid:durableId="985233611">
    <w:abstractNumId w:val="88"/>
  </w:num>
  <w:num w:numId="57" w16cid:durableId="1716200247">
    <w:abstractNumId w:val="13"/>
  </w:num>
  <w:num w:numId="58" w16cid:durableId="1980306965">
    <w:abstractNumId w:val="52"/>
  </w:num>
  <w:num w:numId="59" w16cid:durableId="1929072704">
    <w:abstractNumId w:val="82"/>
  </w:num>
  <w:num w:numId="60" w16cid:durableId="709692450">
    <w:abstractNumId w:val="85"/>
  </w:num>
  <w:num w:numId="61" w16cid:durableId="1137801066">
    <w:abstractNumId w:val="73"/>
  </w:num>
  <w:num w:numId="62" w16cid:durableId="720592341">
    <w:abstractNumId w:val="17"/>
  </w:num>
  <w:num w:numId="63" w16cid:durableId="1618829275">
    <w:abstractNumId w:val="15"/>
  </w:num>
  <w:num w:numId="64" w16cid:durableId="105083160">
    <w:abstractNumId w:val="95"/>
  </w:num>
  <w:num w:numId="65" w16cid:durableId="412826182">
    <w:abstractNumId w:val="39"/>
  </w:num>
  <w:num w:numId="66" w16cid:durableId="605161531">
    <w:abstractNumId w:val="92"/>
  </w:num>
  <w:num w:numId="67" w16cid:durableId="898398792">
    <w:abstractNumId w:val="70"/>
  </w:num>
  <w:num w:numId="68" w16cid:durableId="1948465822">
    <w:abstractNumId w:val="40"/>
  </w:num>
  <w:num w:numId="69" w16cid:durableId="2129469906">
    <w:abstractNumId w:val="77"/>
  </w:num>
  <w:num w:numId="70" w16cid:durableId="626743569">
    <w:abstractNumId w:val="27"/>
  </w:num>
  <w:num w:numId="71" w16cid:durableId="1114594732">
    <w:abstractNumId w:val="63"/>
  </w:num>
  <w:num w:numId="72" w16cid:durableId="263002600">
    <w:abstractNumId w:val="89"/>
  </w:num>
  <w:num w:numId="73" w16cid:durableId="1631861417">
    <w:abstractNumId w:val="14"/>
  </w:num>
  <w:num w:numId="74" w16cid:durableId="723066521">
    <w:abstractNumId w:val="53"/>
  </w:num>
  <w:num w:numId="75" w16cid:durableId="178474402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383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618D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3895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17991"/>
    <w:rsid w:val="00220901"/>
    <w:rsid w:val="00221CDA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09CF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1626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59AA"/>
    <w:rsid w:val="008A6DE2"/>
    <w:rsid w:val="008B0ED3"/>
    <w:rsid w:val="008B1504"/>
    <w:rsid w:val="008B3875"/>
    <w:rsid w:val="008B4087"/>
    <w:rsid w:val="008C22E6"/>
    <w:rsid w:val="008D0A54"/>
    <w:rsid w:val="008D2990"/>
    <w:rsid w:val="008D691E"/>
    <w:rsid w:val="008D6BB4"/>
    <w:rsid w:val="008D7D9B"/>
    <w:rsid w:val="008E2076"/>
    <w:rsid w:val="008E3AAE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2D8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0EF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2E10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1E7B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6291"/>
    <w:rsid w:val="00C7776E"/>
    <w:rsid w:val="00C77C94"/>
    <w:rsid w:val="00C81FB1"/>
    <w:rsid w:val="00C821C3"/>
    <w:rsid w:val="00C835BA"/>
    <w:rsid w:val="00C83D71"/>
    <w:rsid w:val="00C86C35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2A21"/>
    <w:rsid w:val="00DF3551"/>
    <w:rsid w:val="00DF360A"/>
    <w:rsid w:val="00DF4BA2"/>
    <w:rsid w:val="00DF5CE1"/>
    <w:rsid w:val="00DF5DE6"/>
    <w:rsid w:val="00DF6E7A"/>
    <w:rsid w:val="00E05D32"/>
    <w:rsid w:val="00E06A21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A4A52"/>
  <w15:docId w15:val="{9E9FCE1A-713A-4280-BC29-34C951206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1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FC0F7-2D13-4639-89CB-0FDA563C3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8</cp:revision>
  <cp:lastPrinted>2023-04-20T10:26:00Z</cp:lastPrinted>
  <dcterms:created xsi:type="dcterms:W3CDTF">2023-05-12T07:42:00Z</dcterms:created>
  <dcterms:modified xsi:type="dcterms:W3CDTF">2024-08-06T17:53:00Z</dcterms:modified>
</cp:coreProperties>
</file>