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BF3E2F" w:rsidRDefault="009E22EB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COZL/DZP/AS</w:t>
      </w:r>
      <w:r w:rsidR="003324B6" w:rsidRPr="00BF3E2F">
        <w:rPr>
          <w:rFonts w:eastAsia="Times New Roman" w:cstheme="minorHAnsi"/>
          <w:lang w:eastAsia="ar-SA"/>
        </w:rPr>
        <w:t>/3411/PN-</w:t>
      </w:r>
      <w:r w:rsidR="002F2CF5">
        <w:rPr>
          <w:rFonts w:eastAsia="Times New Roman" w:cstheme="minorHAnsi"/>
          <w:lang w:eastAsia="ar-SA"/>
        </w:rPr>
        <w:t>114</w:t>
      </w:r>
      <w:bookmarkStart w:id="0" w:name="_GoBack"/>
      <w:bookmarkEnd w:id="0"/>
      <w:r w:rsidR="003324B6" w:rsidRPr="00BF3E2F">
        <w:rPr>
          <w:rFonts w:eastAsia="Times New Roman" w:cstheme="minorHAnsi"/>
          <w:lang w:eastAsia="ar-SA"/>
        </w:rPr>
        <w:t>/2</w:t>
      </w:r>
      <w:r w:rsidR="00742557">
        <w:rPr>
          <w:rFonts w:eastAsia="Times New Roman" w:cstheme="minorHAnsi"/>
          <w:lang w:eastAsia="ar-SA"/>
        </w:rPr>
        <w:t>4</w:t>
      </w:r>
      <w:r w:rsidR="003324B6" w:rsidRPr="00BF3E2F">
        <w:rPr>
          <w:rFonts w:eastAsia="Times New Roman" w:cstheme="minorHAnsi"/>
          <w:lang w:eastAsia="ar-SA"/>
        </w:rPr>
        <w:tab/>
      </w:r>
      <w:r w:rsidR="003324B6" w:rsidRPr="00BF3E2F">
        <w:rPr>
          <w:rFonts w:eastAsia="Times New Roman" w:cstheme="minorHAnsi"/>
          <w:lang w:eastAsia="ar-SA"/>
        </w:rPr>
        <w:tab/>
      </w:r>
      <w:r w:rsidR="003324B6" w:rsidRPr="00BF3E2F">
        <w:rPr>
          <w:rFonts w:eastAsia="Times New Roman" w:cstheme="minorHAnsi"/>
          <w:lang w:eastAsia="ar-SA"/>
        </w:rPr>
        <w:tab/>
      </w:r>
      <w:r w:rsidR="003324B6" w:rsidRPr="00BF3E2F">
        <w:rPr>
          <w:rFonts w:eastAsia="Times New Roman" w:cstheme="minorHAnsi"/>
          <w:lang w:eastAsia="ar-SA"/>
        </w:rPr>
        <w:tab/>
      </w:r>
      <w:r w:rsidR="003324B6" w:rsidRPr="00BF3E2F">
        <w:rPr>
          <w:rFonts w:eastAsia="Times New Roman" w:cstheme="minorHAnsi"/>
          <w:lang w:eastAsia="ar-SA"/>
        </w:rPr>
        <w:tab/>
        <w:t>Załącznik nr 5 do SWZ</w:t>
      </w:r>
    </w:p>
    <w:p w:rsidR="00E7421F" w:rsidRPr="00BF3E2F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BF3E2F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E7421F" w:rsidRPr="00BF3E2F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E7421F" w:rsidRPr="00BF3E2F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BF3E2F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BF3E2F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BF3E2F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BF3E2F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BF3E2F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BF3E2F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BF3E2F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BF3E2F">
        <w:rPr>
          <w:rFonts w:eastAsia="Times New Roman" w:cstheme="minorHAnsi"/>
          <w:lang w:eastAsia="ar-SA"/>
        </w:rPr>
        <w:t>2</w:t>
      </w:r>
      <w:r w:rsidR="000828B0">
        <w:rPr>
          <w:rFonts w:eastAsia="Times New Roman" w:cstheme="minorHAnsi"/>
          <w:lang w:eastAsia="ar-SA"/>
        </w:rPr>
        <w:t>3</w:t>
      </w:r>
      <w:r w:rsidR="00513B5A" w:rsidRPr="00BF3E2F">
        <w:rPr>
          <w:rFonts w:eastAsia="Times New Roman" w:cstheme="minorHAnsi"/>
          <w:lang w:eastAsia="ar-SA"/>
        </w:rPr>
        <w:t xml:space="preserve"> r., poz. </w:t>
      </w:r>
      <w:r w:rsidR="000828B0">
        <w:rPr>
          <w:rFonts w:eastAsia="Times New Roman" w:cstheme="minorHAnsi"/>
          <w:lang w:eastAsia="ar-SA"/>
        </w:rPr>
        <w:t>1605 ze zm.</w:t>
      </w:r>
      <w:r w:rsidRPr="00BF3E2F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BF3E2F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BF3E2F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BF3E2F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BF3E2F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BF3E2F" w:rsidRDefault="003324B6">
      <w:pPr>
        <w:jc w:val="right"/>
        <w:rPr>
          <w:rFonts w:cstheme="minorHAnsi"/>
        </w:rPr>
      </w:pPr>
      <w:r w:rsidRPr="00BF3E2F">
        <w:rPr>
          <w:rFonts w:cstheme="minorHAnsi"/>
        </w:rPr>
        <w:t>…………………………………………..</w:t>
      </w:r>
    </w:p>
    <w:p w:rsidR="00E7421F" w:rsidRPr="00BF3E2F" w:rsidRDefault="003324B6">
      <w:pPr>
        <w:jc w:val="right"/>
        <w:rPr>
          <w:rFonts w:cstheme="minorHAnsi"/>
        </w:rPr>
      </w:pPr>
      <w:r w:rsidRPr="00BF3E2F">
        <w:rPr>
          <w:rFonts w:cstheme="minorHAnsi"/>
        </w:rPr>
        <w:t>(data i podpis)</w:t>
      </w:r>
    </w:p>
    <w:p w:rsidR="00E7421F" w:rsidRPr="00BF3E2F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sectPr w:rsidR="00E7421F" w:rsidRPr="00BF3E2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828B0"/>
    <w:rsid w:val="000A7EB7"/>
    <w:rsid w:val="00105B81"/>
    <w:rsid w:val="001352EB"/>
    <w:rsid w:val="0017723A"/>
    <w:rsid w:val="001A5000"/>
    <w:rsid w:val="002F2CF5"/>
    <w:rsid w:val="003324B6"/>
    <w:rsid w:val="00350251"/>
    <w:rsid w:val="00371848"/>
    <w:rsid w:val="0044166A"/>
    <w:rsid w:val="00513B5A"/>
    <w:rsid w:val="005B6F0D"/>
    <w:rsid w:val="0061638A"/>
    <w:rsid w:val="00663F46"/>
    <w:rsid w:val="00742557"/>
    <w:rsid w:val="007C06EF"/>
    <w:rsid w:val="007E30BF"/>
    <w:rsid w:val="008B5C5B"/>
    <w:rsid w:val="008F4057"/>
    <w:rsid w:val="00940798"/>
    <w:rsid w:val="009E22EB"/>
    <w:rsid w:val="00A01E1D"/>
    <w:rsid w:val="00A204E5"/>
    <w:rsid w:val="00A82C99"/>
    <w:rsid w:val="00AC47FB"/>
    <w:rsid w:val="00B62F96"/>
    <w:rsid w:val="00BA2AA5"/>
    <w:rsid w:val="00BF3E2F"/>
    <w:rsid w:val="00D074B8"/>
    <w:rsid w:val="00DE1D58"/>
    <w:rsid w:val="00E7421F"/>
    <w:rsid w:val="00E75170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52</cp:revision>
  <cp:lastPrinted>2024-08-02T09:37:00Z</cp:lastPrinted>
  <dcterms:created xsi:type="dcterms:W3CDTF">2021-01-30T19:56:00Z</dcterms:created>
  <dcterms:modified xsi:type="dcterms:W3CDTF">2024-08-02T09:37:00Z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