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9AAEF96" w14:textId="6A288270" w:rsidR="00431363" w:rsidRDefault="00431363" w:rsidP="00431363">
      <w:pPr>
        <w:rPr>
          <w:rFonts w:ascii="Cambria" w:hAnsi="Cambria"/>
          <w:b/>
          <w:sz w:val="22"/>
          <w:szCs w:val="22"/>
        </w:rPr>
      </w:pPr>
      <w:proofErr w:type="spellStart"/>
      <w:r>
        <w:rPr>
          <w:rFonts w:ascii="Cambria" w:hAnsi="Cambria"/>
          <w:b/>
          <w:sz w:val="22"/>
          <w:szCs w:val="22"/>
          <w:lang w:eastAsia="pl-PL"/>
        </w:rPr>
        <w:t>zn</w:t>
      </w:r>
      <w:proofErr w:type="spellEnd"/>
      <w:r>
        <w:rPr>
          <w:rFonts w:ascii="Cambria" w:hAnsi="Cambria"/>
          <w:b/>
          <w:sz w:val="22"/>
          <w:szCs w:val="22"/>
          <w:lang w:eastAsia="pl-PL"/>
        </w:rPr>
        <w:t xml:space="preserve">. </w:t>
      </w:r>
      <w:proofErr w:type="spellStart"/>
      <w:r>
        <w:rPr>
          <w:rFonts w:ascii="Cambria" w:hAnsi="Cambria"/>
          <w:b/>
          <w:sz w:val="22"/>
          <w:szCs w:val="22"/>
          <w:lang w:eastAsia="pl-PL"/>
        </w:rPr>
        <w:t>spr</w:t>
      </w:r>
      <w:proofErr w:type="spellEnd"/>
      <w:r>
        <w:rPr>
          <w:rFonts w:ascii="Cambria" w:hAnsi="Cambria"/>
          <w:b/>
          <w:sz w:val="22"/>
          <w:szCs w:val="22"/>
          <w:lang w:eastAsia="pl-PL"/>
        </w:rPr>
        <w:t xml:space="preserve">.: </w:t>
      </w:r>
      <w:r w:rsidR="00FE59EA">
        <w:rPr>
          <w:rFonts w:ascii="Cambria" w:hAnsi="Cambria"/>
          <w:b/>
          <w:sz w:val="22"/>
          <w:szCs w:val="22"/>
        </w:rPr>
        <w:t>ZDTH.270.11</w:t>
      </w:r>
      <w:r>
        <w:rPr>
          <w:rFonts w:ascii="Cambria" w:hAnsi="Cambria"/>
          <w:b/>
          <w:sz w:val="22"/>
          <w:szCs w:val="22"/>
        </w:rPr>
        <w:t>.2022</w:t>
      </w:r>
    </w:p>
    <w:p w14:paraId="11BE0B4E" w14:textId="66B313CA" w:rsidR="000E1C61" w:rsidRPr="007D340F" w:rsidRDefault="000E1C61" w:rsidP="007D340F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  <w:bookmarkStart w:id="0" w:name="_GoBack"/>
      <w:bookmarkEnd w:id="0"/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0FEAD07A" w:rsidR="000E1C61" w:rsidRPr="0057603E" w:rsidRDefault="004C7205" w:rsidP="00304FC6">
      <w:pPr>
        <w:spacing w:before="120"/>
        <w:jc w:val="both"/>
        <w:rPr>
          <w:rFonts w:ascii="Cambria" w:hAnsi="Cambria" w:cs="Arial"/>
          <w:bCs/>
        </w:rPr>
      </w:pPr>
      <w:r w:rsidRPr="004C7205">
        <w:rPr>
          <w:rFonts w:ascii="Cambria" w:hAnsi="Cambria" w:cs="Arial"/>
          <w:szCs w:val="22"/>
        </w:rPr>
        <w:t>(pełna nazwa/firma, adres, w zależności</w:t>
      </w:r>
      <w:r>
        <w:rPr>
          <w:rFonts w:ascii="Cambria" w:hAnsi="Cambria" w:cs="Arial"/>
          <w:szCs w:val="22"/>
        </w:rPr>
        <w:t xml:space="preserve"> od podmiotu: NIP/REGON/PESEL</w:t>
      </w:r>
      <w:r w:rsidR="000E1C61" w:rsidRPr="004C7205">
        <w:rPr>
          <w:rFonts w:ascii="Cambria" w:hAnsi="Cambria" w:cs="Arial"/>
          <w:bCs/>
        </w:rPr>
        <w:t>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401D72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401D72">
        <w:rPr>
          <w:rFonts w:ascii="Cambria" w:hAnsi="Cambria" w:cs="Arial"/>
          <w:b/>
          <w:bCs/>
        </w:rPr>
        <w:t xml:space="preserve">Skarb Państwa - </w:t>
      </w:r>
      <w:r w:rsidRPr="00401D72">
        <w:rPr>
          <w:rFonts w:ascii="Cambria" w:hAnsi="Cambria" w:cs="Arial"/>
          <w:b/>
          <w:bCs/>
        </w:rPr>
        <w:tab/>
      </w:r>
    </w:p>
    <w:p w14:paraId="1B0AD538" w14:textId="77777777" w:rsidR="000E1C61" w:rsidRPr="00401D72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401D72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F4EFBC8" w:rsidR="000E1C61" w:rsidRPr="0057603E" w:rsidRDefault="00401D72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401D72">
        <w:rPr>
          <w:rFonts w:ascii="Cambria" w:hAnsi="Cambria" w:cs="Arial"/>
          <w:b/>
        </w:rPr>
        <w:t>Zakład Transportu i Spedycji Lasów Państwowych w Giżycku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5A566864" w:rsidR="000E1C61" w:rsidRPr="0057603E" w:rsidRDefault="00401D72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Suwalska 30, 11-500 Giżycko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2B864910" w14:textId="194FAE9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 xml:space="preserve">„Usługę </w:t>
      </w:r>
      <w:r w:rsidR="004C53C4" w:rsidRPr="00803680">
        <w:rPr>
          <w:rFonts w:ascii="Cambria" w:hAnsi="Cambria" w:cs="Arial"/>
          <w:b/>
          <w:bCs/>
          <w:i/>
          <w:sz w:val="22"/>
          <w:szCs w:val="22"/>
        </w:rPr>
        <w:t>wytworzenia</w:t>
      </w:r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proofErr w:type="spellStart"/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>pelletu</w:t>
      </w:r>
      <w:proofErr w:type="spellEnd"/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A97669">
        <w:rPr>
          <w:rFonts w:ascii="Cambria" w:hAnsi="Cambria" w:cs="Arial"/>
          <w:b/>
          <w:bCs/>
          <w:i/>
          <w:sz w:val="22"/>
          <w:szCs w:val="22"/>
        </w:rPr>
        <w:br/>
      </w:r>
      <w:r w:rsidR="00A438FB" w:rsidRPr="00803680">
        <w:rPr>
          <w:rFonts w:ascii="Cambria" w:hAnsi="Cambria" w:cs="Arial"/>
          <w:b/>
          <w:bCs/>
          <w:i/>
          <w:sz w:val="22"/>
          <w:szCs w:val="22"/>
        </w:rPr>
        <w:t>z udostępnionego surowca drzewnego”</w:t>
      </w:r>
      <w:r w:rsidR="00A438FB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53640B76" w14:textId="4CBFEC56" w:rsidR="007C115F" w:rsidRPr="00D4711C" w:rsidRDefault="007C115F" w:rsidP="007C115F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D4711C">
        <w:rPr>
          <w:rFonts w:ascii="Cambria" w:hAnsi="Cambria" w:cs="Arial"/>
          <w:bCs/>
          <w:sz w:val="22"/>
          <w:szCs w:val="22"/>
        </w:rPr>
        <w:t xml:space="preserve">Oferujemy </w:t>
      </w:r>
      <w:r w:rsidRPr="00C60DCA">
        <w:rPr>
          <w:rFonts w:ascii="Cambria" w:hAnsi="Cambria" w:cs="Arial"/>
          <w:bCs/>
          <w:sz w:val="22"/>
          <w:szCs w:val="22"/>
        </w:rPr>
        <w:t xml:space="preserve">wykonanie </w:t>
      </w:r>
      <w:r w:rsidR="004C7205" w:rsidRPr="00C60DCA">
        <w:rPr>
          <w:rFonts w:ascii="Cambria" w:hAnsi="Cambria" w:cs="Arial"/>
          <w:bCs/>
          <w:sz w:val="22"/>
          <w:szCs w:val="22"/>
        </w:rPr>
        <w:t>części nr: ……………………..</w:t>
      </w:r>
      <w:r w:rsidRPr="00C60DCA">
        <w:rPr>
          <w:rFonts w:ascii="Cambria" w:hAnsi="Cambria" w:cs="Arial"/>
          <w:bCs/>
          <w:sz w:val="22"/>
          <w:szCs w:val="22"/>
        </w:rPr>
        <w:t xml:space="preserve"> zamówienia</w:t>
      </w:r>
      <w:r w:rsidRPr="00D4711C">
        <w:rPr>
          <w:rFonts w:ascii="Cambria" w:hAnsi="Cambria" w:cs="Arial"/>
          <w:bCs/>
          <w:sz w:val="22"/>
          <w:szCs w:val="22"/>
        </w:rPr>
        <w:t xml:space="preserve"> za </w:t>
      </w:r>
      <w:r w:rsidR="008B3B6C">
        <w:rPr>
          <w:rFonts w:ascii="Cambria" w:hAnsi="Cambria" w:cs="Arial"/>
          <w:bCs/>
          <w:sz w:val="22"/>
          <w:szCs w:val="22"/>
        </w:rPr>
        <w:t>cenę</w:t>
      </w:r>
      <w:r w:rsidRPr="00D4711C">
        <w:rPr>
          <w:rFonts w:ascii="Cambria" w:hAnsi="Cambria" w:cs="Arial"/>
          <w:bCs/>
          <w:sz w:val="22"/>
          <w:szCs w:val="22"/>
        </w:rPr>
        <w:t xml:space="preserve"> w łącznej wysokości: …………………..……………zł brutto, w tym należny</w:t>
      </w:r>
      <w:r w:rsidR="007F40DF">
        <w:rPr>
          <w:rFonts w:ascii="Cambria" w:hAnsi="Cambria" w:cs="Arial"/>
          <w:bCs/>
          <w:sz w:val="22"/>
          <w:szCs w:val="22"/>
        </w:rPr>
        <w:t xml:space="preserve"> podatek VAT w wysokości …….</w:t>
      </w:r>
      <w:r w:rsidR="00D4711C" w:rsidRPr="00D4711C">
        <w:rPr>
          <w:rFonts w:ascii="Cambria" w:hAnsi="Cambria" w:cs="Arial"/>
          <w:bCs/>
          <w:sz w:val="22"/>
          <w:szCs w:val="22"/>
        </w:rPr>
        <w:t>%, z</w:t>
      </w:r>
      <w:r w:rsidRPr="00D4711C">
        <w:rPr>
          <w:rFonts w:ascii="Cambria" w:hAnsi="Cambria" w:cs="Arial"/>
          <w:bCs/>
          <w:sz w:val="22"/>
          <w:szCs w:val="22"/>
        </w:rPr>
        <w:t>godni</w:t>
      </w:r>
      <w:r w:rsidR="00D40D8A">
        <w:rPr>
          <w:rFonts w:ascii="Cambria" w:hAnsi="Cambria" w:cs="Arial"/>
          <w:bCs/>
          <w:sz w:val="22"/>
          <w:szCs w:val="22"/>
        </w:rPr>
        <w:t>e z poniższym wyszczególnieniem</w:t>
      </w:r>
      <w:r w:rsidRPr="00D4711C">
        <w:rPr>
          <w:rFonts w:ascii="Cambria" w:hAnsi="Cambria" w:cs="Arial"/>
          <w:bCs/>
          <w:sz w:val="22"/>
          <w:szCs w:val="22"/>
        </w:rPr>
        <w:t xml:space="preserve">: </w:t>
      </w:r>
    </w:p>
    <w:p w14:paraId="5BACDD96" w14:textId="191F67A0" w:rsidR="003E1694" w:rsidRPr="00D4711C" w:rsidRDefault="003E1694" w:rsidP="003E169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268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14"/>
        <w:gridCol w:w="2689"/>
        <w:gridCol w:w="1132"/>
        <w:gridCol w:w="1775"/>
        <w:gridCol w:w="1958"/>
      </w:tblGrid>
      <w:tr w:rsidR="008E0DD7" w:rsidRPr="00D4711C" w14:paraId="03393B4F" w14:textId="77777777" w:rsidTr="004251FD">
        <w:tc>
          <w:tcPr>
            <w:tcW w:w="714" w:type="dxa"/>
            <w:shd w:val="clear" w:color="auto" w:fill="E7E6E6"/>
            <w:vAlign w:val="center"/>
          </w:tcPr>
          <w:p w14:paraId="18902424" w14:textId="5120967D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Numer części</w:t>
            </w:r>
          </w:p>
        </w:tc>
        <w:tc>
          <w:tcPr>
            <w:tcW w:w="2689" w:type="dxa"/>
            <w:shd w:val="clear" w:color="auto" w:fill="E7E6E6"/>
            <w:vAlign w:val="center"/>
          </w:tcPr>
          <w:p w14:paraId="39C462F8" w14:textId="1307463E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4866A5">
              <w:rPr>
                <w:rFonts w:ascii="Cambria" w:hAnsi="Cambria" w:cstheme="minorHAnsi"/>
              </w:rPr>
              <w:t>Miejsce odbioru surowca (</w:t>
            </w:r>
            <w:proofErr w:type="spellStart"/>
            <w:r w:rsidRPr="004866A5">
              <w:rPr>
                <w:rFonts w:ascii="Cambria" w:hAnsi="Cambria" w:cstheme="minorHAnsi"/>
              </w:rPr>
              <w:t>loco</w:t>
            </w:r>
            <w:proofErr w:type="spellEnd"/>
            <w:r w:rsidRPr="004866A5">
              <w:rPr>
                <w:rFonts w:ascii="Cambria" w:hAnsi="Cambria" w:cstheme="minorHAnsi"/>
              </w:rPr>
              <w:t xml:space="preserve"> las) z lasów Nadleśnictwa:</w:t>
            </w:r>
          </w:p>
        </w:tc>
        <w:tc>
          <w:tcPr>
            <w:tcW w:w="1132" w:type="dxa"/>
            <w:shd w:val="clear" w:color="auto" w:fill="E7E6E6"/>
            <w:vAlign w:val="center"/>
          </w:tcPr>
          <w:p w14:paraId="6CC7402F" w14:textId="6B6C4E04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D4711C">
              <w:rPr>
                <w:rFonts w:ascii="Cambria" w:hAnsi="Cambria" w:cs="Arial"/>
              </w:rPr>
              <w:t xml:space="preserve">Cena brutto 1 tony </w:t>
            </w:r>
            <w:proofErr w:type="spellStart"/>
            <w:r w:rsidRPr="00D4711C">
              <w:rPr>
                <w:rFonts w:ascii="Cambria" w:hAnsi="Cambria" w:cs="Arial"/>
              </w:rPr>
              <w:t>pelletu</w:t>
            </w:r>
            <w:proofErr w:type="spellEnd"/>
          </w:p>
        </w:tc>
        <w:tc>
          <w:tcPr>
            <w:tcW w:w="1775" w:type="dxa"/>
            <w:shd w:val="clear" w:color="auto" w:fill="E7E6E6"/>
            <w:vAlign w:val="center"/>
          </w:tcPr>
          <w:p w14:paraId="32F63360" w14:textId="7116636B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D4711C">
              <w:rPr>
                <w:rFonts w:ascii="Cambria" w:hAnsi="Cambria" w:cs="Arial"/>
              </w:rPr>
              <w:t xml:space="preserve">Minimalna wymagana liczba ton </w:t>
            </w:r>
            <w:proofErr w:type="spellStart"/>
            <w:r w:rsidRPr="00D4711C">
              <w:rPr>
                <w:rFonts w:ascii="Cambria" w:hAnsi="Cambria" w:cs="Arial"/>
              </w:rPr>
              <w:t>pelletu</w:t>
            </w:r>
            <w:proofErr w:type="spellEnd"/>
            <w:r w:rsidRPr="00D4711C">
              <w:rPr>
                <w:rFonts w:ascii="Cambria" w:hAnsi="Cambria" w:cs="Arial"/>
              </w:rPr>
              <w:t xml:space="preserve"> wyprodukowanego </w:t>
            </w:r>
            <w:r w:rsidRPr="004E5863">
              <w:rPr>
                <w:rFonts w:ascii="Cambria" w:hAnsi="Cambria" w:cs="Arial"/>
              </w:rPr>
              <w:t>z</w:t>
            </w:r>
            <w:r>
              <w:rPr>
                <w:rFonts w:ascii="Cambria" w:hAnsi="Cambria" w:cs="Arial"/>
                <w:color w:val="FF0000"/>
              </w:rPr>
              <w:t xml:space="preserve"> </w:t>
            </w:r>
            <w:r w:rsidRPr="00D4711C">
              <w:rPr>
                <w:rFonts w:ascii="Cambria" w:hAnsi="Cambria" w:cs="Arial"/>
                <w:vertAlign w:val="superscript"/>
              </w:rPr>
              <w:t xml:space="preserve"> </w:t>
            </w:r>
            <w:r w:rsidRPr="00D4711C">
              <w:rPr>
                <w:rFonts w:ascii="Cambria" w:hAnsi="Cambria" w:cs="Arial"/>
              </w:rPr>
              <w:t>surowca</w:t>
            </w:r>
            <w:r>
              <w:rPr>
                <w:rFonts w:ascii="Cambria" w:hAnsi="Cambria" w:cs="Arial"/>
              </w:rPr>
              <w:t xml:space="preserve"> </w:t>
            </w:r>
            <w:r>
              <w:t>drzewnego S2AP</w:t>
            </w:r>
          </w:p>
        </w:tc>
        <w:tc>
          <w:tcPr>
            <w:tcW w:w="1958" w:type="dxa"/>
            <w:shd w:val="clear" w:color="auto" w:fill="E7E6E6"/>
            <w:vAlign w:val="center"/>
          </w:tcPr>
          <w:p w14:paraId="2A1DBDB9" w14:textId="687EC8CC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D4711C">
              <w:rPr>
                <w:rFonts w:ascii="Cambria" w:hAnsi="Cambria" w:cs="Arial"/>
              </w:rPr>
              <w:t xml:space="preserve">Łączna </w:t>
            </w:r>
            <w:r>
              <w:rPr>
                <w:rFonts w:ascii="Cambria" w:hAnsi="Cambria" w:cs="Arial"/>
              </w:rPr>
              <w:t xml:space="preserve">cena </w:t>
            </w:r>
            <w:r w:rsidRPr="00D4711C">
              <w:rPr>
                <w:rFonts w:ascii="Cambria" w:hAnsi="Cambria" w:cs="Arial"/>
              </w:rPr>
              <w:t xml:space="preserve">ogółem wyprodukowanego </w:t>
            </w:r>
            <w:proofErr w:type="spellStart"/>
            <w:r w:rsidRPr="00D4711C">
              <w:rPr>
                <w:rFonts w:ascii="Cambria" w:hAnsi="Cambria" w:cs="Arial"/>
              </w:rPr>
              <w:t>pelletu</w:t>
            </w:r>
            <w:proofErr w:type="spellEnd"/>
          </w:p>
          <w:p w14:paraId="52041F7F" w14:textId="77777777" w:rsidR="008E0DD7" w:rsidRPr="00D4711C" w:rsidRDefault="008E0DD7" w:rsidP="004251FD">
            <w:pPr>
              <w:jc w:val="center"/>
              <w:rPr>
                <w:rFonts w:ascii="Cambria" w:hAnsi="Cambria" w:cs="Arial"/>
              </w:rPr>
            </w:pPr>
            <w:r w:rsidRPr="00D4711C">
              <w:rPr>
                <w:rFonts w:ascii="Cambria" w:hAnsi="Cambria" w:cs="Arial"/>
              </w:rPr>
              <w:t>(2x3)</w:t>
            </w:r>
          </w:p>
        </w:tc>
      </w:tr>
      <w:tr w:rsidR="008E0DD7" w:rsidRPr="00D4711C" w14:paraId="71D1A700" w14:textId="77777777" w:rsidTr="004251FD">
        <w:tc>
          <w:tcPr>
            <w:tcW w:w="714" w:type="dxa"/>
          </w:tcPr>
          <w:p w14:paraId="45A4F5F4" w14:textId="77777777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4711C">
              <w:rPr>
                <w:rFonts w:ascii="Cambria" w:hAnsi="Cambria" w:cs="Arial"/>
                <w:sz w:val="16"/>
                <w:szCs w:val="16"/>
              </w:rPr>
              <w:t>(1)</w:t>
            </w:r>
          </w:p>
        </w:tc>
        <w:tc>
          <w:tcPr>
            <w:tcW w:w="2689" w:type="dxa"/>
          </w:tcPr>
          <w:p w14:paraId="5B9B4B0D" w14:textId="77777777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1132" w:type="dxa"/>
          </w:tcPr>
          <w:p w14:paraId="647C6A95" w14:textId="702FF705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4711C">
              <w:rPr>
                <w:rFonts w:ascii="Cambria" w:hAnsi="Cambria" w:cs="Arial"/>
                <w:sz w:val="16"/>
                <w:szCs w:val="16"/>
              </w:rPr>
              <w:t>(2)</w:t>
            </w:r>
          </w:p>
        </w:tc>
        <w:tc>
          <w:tcPr>
            <w:tcW w:w="1775" w:type="dxa"/>
          </w:tcPr>
          <w:p w14:paraId="1411B7EA" w14:textId="77777777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4711C">
              <w:rPr>
                <w:rFonts w:ascii="Cambria" w:hAnsi="Cambria" w:cs="Arial"/>
                <w:sz w:val="16"/>
                <w:szCs w:val="16"/>
              </w:rPr>
              <w:t>(3)</w:t>
            </w:r>
          </w:p>
        </w:tc>
        <w:tc>
          <w:tcPr>
            <w:tcW w:w="1958" w:type="dxa"/>
          </w:tcPr>
          <w:p w14:paraId="06C94110" w14:textId="77777777" w:rsidR="008E0DD7" w:rsidRPr="00D4711C" w:rsidRDefault="008E0DD7" w:rsidP="003E1694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D4711C">
              <w:rPr>
                <w:rFonts w:ascii="Cambria" w:hAnsi="Cambria" w:cs="Arial"/>
                <w:sz w:val="16"/>
                <w:szCs w:val="16"/>
              </w:rPr>
              <w:t>(4)</w:t>
            </w:r>
          </w:p>
        </w:tc>
      </w:tr>
      <w:tr w:rsidR="00B25533" w:rsidRPr="00D4711C" w14:paraId="14FA1ADF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ED6F" w14:textId="15BC208E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97CB" w14:textId="7C5AA412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Bielsk</w:t>
            </w:r>
          </w:p>
        </w:tc>
        <w:tc>
          <w:tcPr>
            <w:tcW w:w="1132" w:type="dxa"/>
            <w:vAlign w:val="center"/>
          </w:tcPr>
          <w:p w14:paraId="7BE3716B" w14:textId="422E5986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F14" w14:textId="4A874D97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111,00 ton</w:t>
            </w:r>
          </w:p>
        </w:tc>
        <w:tc>
          <w:tcPr>
            <w:tcW w:w="1958" w:type="dxa"/>
            <w:vAlign w:val="center"/>
          </w:tcPr>
          <w:p w14:paraId="52976492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1CFBB971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6445" w14:textId="3A2287C6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EA18" w14:textId="3C554B50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Borki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0F6192B2" w14:textId="71137980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7229" w14:textId="02F10480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177,60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5C394AE9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6C7E330C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1F82" w14:textId="1CD2A2F8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11C6" w14:textId="2F3710CF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Czarna Białostocka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711AA09B" w14:textId="2965E381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471B" w14:textId="73464317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188,70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2B04A6C2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2D665F65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A96D" w14:textId="66819142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IV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7661" w14:textId="68BFFCE2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Czerwony Dwór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6BEC87B2" w14:textId="529923B1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B458" w14:textId="6988CA15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288,60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70F97765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39919026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5B9" w14:textId="274FCE10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F27B" w14:textId="285554F3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Drygały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5EE5E699" w14:textId="58939C27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64DB" w14:textId="3FBD7ACB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177,60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20460744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5021B6ED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42DC" w14:textId="2A8C9E96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1586" w14:textId="4C7CD366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Ełk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621ACEE8" w14:textId="219D212B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8415" w14:textId="631C9E8D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77,70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1257DF64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291102D0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49AB" w14:textId="5007E577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601B" w14:textId="6CA8C8DD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Gołdap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2F550F5F" w14:textId="4EFC76B5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78B7" w14:textId="5BFB7B23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333,00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1D92F014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2772EF54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264A" w14:textId="08DA5F8F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VIII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AECE" w14:textId="222EB747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Łomża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24DBE53D" w14:textId="5AE6FD84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0E7B" w14:textId="0940C12D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222,00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54965CCC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730740D1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7FEC" w14:textId="14B2F341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IX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BE7A" w14:textId="7539F555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Nurzec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45122872" w14:textId="7B6464A5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8197" w14:textId="63C1B88F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55,50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62C67870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36549762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66A3" w14:textId="73C8064C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9986" w14:textId="4B85B637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Olecko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437A6DA1" w14:textId="2B9C638A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A157" w14:textId="2DE0B122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88,80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27565701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611A7F52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6A37" w14:textId="1FDE6E31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4450" w14:textId="6E79153E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Pisz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5A73AB20" w14:textId="7E2BA091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E13D" w14:textId="0F2D488A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222,00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1265A93F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53D694BA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E3B5" w14:textId="3C1D9879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7050" w14:textId="63AC2B07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Płaska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6D748A84" w14:textId="45750824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DC25" w14:textId="7D17C38E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111,00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41F44A63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14E93C93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B8EB" w14:textId="7FAAB2BD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XIII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440E" w14:textId="5EFB9D95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Suwałki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21B71831" w14:textId="0DB5F836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DD5B" w14:textId="4A35BAD2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166,50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7C639F75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6B294B28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F177" w14:textId="2CD7CFEE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XIV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C827" w14:textId="75D94880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Szczebra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77B74342" w14:textId="2B75C45E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43CC" w14:textId="4290BAE5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77,70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21E1B6AA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  <w:tr w:rsidR="00B25533" w:rsidRPr="00D4711C" w14:paraId="5876D58D" w14:textId="77777777" w:rsidTr="00C744B7">
        <w:trPr>
          <w:trHeight w:val="34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98F8" w14:textId="2991F6C7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XV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13B4" w14:textId="2BBF3B81" w:rsidR="00B25533" w:rsidRPr="004C7205" w:rsidRDefault="00B25533" w:rsidP="00B25533">
            <w:pPr>
              <w:jc w:val="center"/>
              <w:rPr>
                <w:rFonts w:ascii="Cambria" w:hAnsi="Cambria" w:cs="Calibri"/>
                <w:color w:val="000000"/>
                <w:lang w:eastAsia="pl-PL"/>
              </w:rPr>
            </w:pPr>
            <w:r w:rsidRPr="004C7205">
              <w:rPr>
                <w:rFonts w:ascii="Cambria" w:hAnsi="Cambria" w:cs="Calibri"/>
                <w:color w:val="000000"/>
              </w:rPr>
              <w:t>Waliły</w:t>
            </w:r>
          </w:p>
        </w:tc>
        <w:tc>
          <w:tcPr>
            <w:tcW w:w="1132" w:type="dxa"/>
            <w:tcBorders>
              <w:bottom w:val="single" w:sz="2" w:space="0" w:color="auto"/>
            </w:tcBorders>
            <w:vAlign w:val="center"/>
          </w:tcPr>
          <w:p w14:paraId="523F3E41" w14:textId="3D843668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2D7C" w14:textId="5CA6A32D" w:rsidR="00B25533" w:rsidRPr="004C7205" w:rsidRDefault="00B25533" w:rsidP="00B25533">
            <w:pPr>
              <w:jc w:val="center"/>
              <w:rPr>
                <w:rFonts w:ascii="Cambria" w:hAnsi="Cambria" w:cs="Arial"/>
              </w:rPr>
            </w:pPr>
            <w:r w:rsidRPr="004C7205">
              <w:rPr>
                <w:rFonts w:ascii="Cambria" w:hAnsi="Cambria" w:cs="Arial"/>
                <w:color w:val="000000"/>
              </w:rPr>
              <w:t>77,70 ton</w:t>
            </w:r>
          </w:p>
        </w:tc>
        <w:tc>
          <w:tcPr>
            <w:tcW w:w="1958" w:type="dxa"/>
            <w:tcBorders>
              <w:bottom w:val="single" w:sz="2" w:space="0" w:color="auto"/>
            </w:tcBorders>
            <w:vAlign w:val="center"/>
          </w:tcPr>
          <w:p w14:paraId="5591E123" w14:textId="77777777" w:rsidR="00B25533" w:rsidRPr="00D4711C" w:rsidRDefault="00B25533" w:rsidP="00B25533">
            <w:pPr>
              <w:jc w:val="center"/>
              <w:rPr>
                <w:rFonts w:ascii="Cambria" w:hAnsi="Cambria" w:cs="Arial"/>
              </w:rPr>
            </w:pPr>
          </w:p>
        </w:tc>
      </w:tr>
    </w:tbl>
    <w:p w14:paraId="67D3936E" w14:textId="3CDCBFB2" w:rsidR="000106CA" w:rsidRPr="00A449A9" w:rsidRDefault="000106CA" w:rsidP="00374875">
      <w:pPr>
        <w:pStyle w:val="Akapitzlist"/>
        <w:numPr>
          <w:ilvl w:val="0"/>
          <w:numId w:val="134"/>
        </w:numPr>
        <w:spacing w:before="120"/>
        <w:ind w:hanging="7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449A9">
        <w:rPr>
          <w:rFonts w:ascii="Cambria" w:hAnsi="Cambria" w:cs="Arial"/>
          <w:bCs/>
          <w:sz w:val="22"/>
          <w:szCs w:val="22"/>
        </w:rPr>
        <w:lastRenderedPageBreak/>
        <w:t xml:space="preserve">Oświadczamy, że </w:t>
      </w:r>
      <w:r w:rsidRPr="00A449A9">
        <w:rPr>
          <w:rFonts w:ascii="Cambria" w:hAnsi="Cambria" w:cs="Arial"/>
          <w:b/>
          <w:bCs/>
          <w:sz w:val="22"/>
          <w:szCs w:val="22"/>
        </w:rPr>
        <w:t>wyrażamy zgodę na dostawę wybranych części zamówienia</w:t>
      </w:r>
      <w:r w:rsidRPr="00A449A9">
        <w:rPr>
          <w:rFonts w:ascii="Cambria" w:hAnsi="Cambria" w:cs="Arial"/>
          <w:bCs/>
          <w:sz w:val="22"/>
          <w:szCs w:val="22"/>
        </w:rPr>
        <w:t xml:space="preserve"> spośród wszystkich oferowanych przez nas części zamówienia.</w:t>
      </w:r>
    </w:p>
    <w:p w14:paraId="35237719" w14:textId="0B055D29" w:rsidR="00374875" w:rsidRDefault="00FF0FDA" w:rsidP="00374875">
      <w:pPr>
        <w:pStyle w:val="Akapitzlist"/>
        <w:numPr>
          <w:ilvl w:val="0"/>
          <w:numId w:val="134"/>
        </w:numPr>
        <w:spacing w:before="120"/>
        <w:ind w:hanging="7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B627D7" w:rsidRPr="00A97669">
        <w:rPr>
          <w:rFonts w:ascii="Cambria" w:hAnsi="Cambria" w:cs="Arial"/>
          <w:bCs/>
          <w:sz w:val="22"/>
          <w:szCs w:val="22"/>
        </w:rPr>
        <w:t>aoferowan</w:t>
      </w:r>
      <w:r w:rsidR="004C7205">
        <w:rPr>
          <w:rFonts w:ascii="Cambria" w:hAnsi="Cambria" w:cs="Arial"/>
          <w:bCs/>
          <w:sz w:val="22"/>
          <w:szCs w:val="22"/>
        </w:rPr>
        <w:t>e</w:t>
      </w:r>
      <w:r w:rsidR="00B627D7" w:rsidRPr="00A97669">
        <w:rPr>
          <w:rFonts w:ascii="Cambria" w:hAnsi="Cambria" w:cs="Arial"/>
          <w:bCs/>
          <w:sz w:val="22"/>
          <w:szCs w:val="22"/>
        </w:rPr>
        <w:t xml:space="preserve"> w</w:t>
      </w:r>
      <w:r w:rsidR="004C7205">
        <w:rPr>
          <w:rFonts w:ascii="Cambria" w:hAnsi="Cambria" w:cs="Arial"/>
          <w:bCs/>
          <w:sz w:val="22"/>
          <w:szCs w:val="22"/>
        </w:rPr>
        <w:t xml:space="preserve"> tabeli w</w:t>
      </w:r>
      <w:r w:rsidR="00B627D7" w:rsidRPr="00A97669">
        <w:rPr>
          <w:rFonts w:ascii="Cambria" w:hAnsi="Cambria" w:cs="Arial"/>
          <w:bCs/>
          <w:sz w:val="22"/>
          <w:szCs w:val="22"/>
        </w:rPr>
        <w:t xml:space="preserve"> pkt 1</w:t>
      </w:r>
      <w:r w:rsidR="004C7205">
        <w:rPr>
          <w:rFonts w:ascii="Cambria" w:hAnsi="Cambria" w:cs="Arial"/>
          <w:bCs/>
          <w:sz w:val="22"/>
          <w:szCs w:val="22"/>
        </w:rPr>
        <w:t xml:space="preserve"> powyżej ceny za wykonanie poszczególnych części zamówienia</w:t>
      </w:r>
      <w:r w:rsidR="00B627D7" w:rsidRPr="00A97669">
        <w:rPr>
          <w:rFonts w:ascii="Cambria" w:hAnsi="Cambria" w:cs="Arial"/>
          <w:bCs/>
          <w:sz w:val="22"/>
          <w:szCs w:val="22"/>
        </w:rPr>
        <w:t xml:space="preserve"> </w:t>
      </w:r>
      <w:r w:rsidR="00D26B8D">
        <w:rPr>
          <w:rFonts w:ascii="Cambria" w:hAnsi="Cambria" w:cs="Arial"/>
          <w:bCs/>
          <w:sz w:val="22"/>
          <w:szCs w:val="22"/>
        </w:rPr>
        <w:t>zawiera</w:t>
      </w:r>
      <w:r w:rsidR="004C7205">
        <w:rPr>
          <w:rFonts w:ascii="Cambria" w:hAnsi="Cambria" w:cs="Arial"/>
          <w:bCs/>
          <w:sz w:val="22"/>
          <w:szCs w:val="22"/>
        </w:rPr>
        <w:t>ją</w:t>
      </w:r>
      <w:r w:rsidR="00D26B8D">
        <w:rPr>
          <w:rFonts w:ascii="Cambria" w:hAnsi="Cambria" w:cs="Arial"/>
          <w:bCs/>
          <w:sz w:val="22"/>
          <w:szCs w:val="22"/>
        </w:rPr>
        <w:t xml:space="preserve"> wszystkie </w:t>
      </w:r>
      <w:r w:rsidR="00D26B8D" w:rsidRPr="00D26B8D">
        <w:rPr>
          <w:rFonts w:ascii="Cambria" w:hAnsi="Cambria" w:cs="Arial"/>
          <w:bCs/>
          <w:sz w:val="22"/>
          <w:szCs w:val="22"/>
        </w:rPr>
        <w:t>koszty poniesione w celu należytego wykonania przedmiotu zamówienia zgodnie z wymaganiami Zamawiającego zawartymi w SWZ i wszystkich załącznikach do niej.</w:t>
      </w:r>
    </w:p>
    <w:p w14:paraId="296FACDE" w14:textId="77777777" w:rsidR="00374875" w:rsidRDefault="00374875" w:rsidP="00374875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6411D9" w14:textId="46BF739A" w:rsidR="00096B4A" w:rsidRPr="00096B4A" w:rsidRDefault="00096B4A" w:rsidP="00096B4A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Zobowiązujemy</w:t>
      </w:r>
      <w:r w:rsidR="00374875" w:rsidRPr="00096B4A">
        <w:rPr>
          <w:rFonts w:ascii="Cambria" w:hAnsi="Cambria" w:cs="Arial"/>
          <w:bCs/>
          <w:sz w:val="22"/>
          <w:szCs w:val="22"/>
        </w:rPr>
        <w:t xml:space="preserve"> się do </w:t>
      </w:r>
      <w:r>
        <w:rPr>
          <w:rFonts w:ascii="Cambria" w:hAnsi="Cambria" w:cs="Arial"/>
          <w:bCs/>
          <w:sz w:val="22"/>
          <w:szCs w:val="22"/>
        </w:rPr>
        <w:t xml:space="preserve">dostarczenia minimum 30 % </w:t>
      </w:r>
      <w:r w:rsidR="007827EC">
        <w:rPr>
          <w:rFonts w:ascii="Cambria" w:hAnsi="Cambria" w:cs="Arial"/>
          <w:bCs/>
          <w:sz w:val="22"/>
          <w:szCs w:val="22"/>
        </w:rPr>
        <w:t xml:space="preserve">określonej </w:t>
      </w:r>
      <w:r>
        <w:rPr>
          <w:rFonts w:ascii="Cambria" w:hAnsi="Cambria" w:cs="Arial"/>
          <w:bCs/>
          <w:sz w:val="22"/>
          <w:szCs w:val="22"/>
        </w:rPr>
        <w:t xml:space="preserve">masy </w:t>
      </w:r>
      <w:proofErr w:type="spellStart"/>
      <w:r w:rsidRPr="00096B4A">
        <w:rPr>
          <w:rFonts w:ascii="Cambria" w:hAnsi="Cambria" w:cs="Arial"/>
          <w:bCs/>
          <w:sz w:val="22"/>
          <w:szCs w:val="22"/>
        </w:rPr>
        <w:t>pelletu</w:t>
      </w:r>
      <w:proofErr w:type="spellEnd"/>
      <w:r w:rsidRPr="00096B4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drzewnego w terminie </w:t>
      </w:r>
      <w:r w:rsidRPr="00096B4A">
        <w:rPr>
          <w:rFonts w:ascii="Cambria" w:hAnsi="Cambria" w:cs="Arial"/>
          <w:bCs/>
          <w:sz w:val="22"/>
          <w:szCs w:val="22"/>
        </w:rPr>
        <w:t>do 30 dni od dnia podpisania umowy.</w:t>
      </w:r>
    </w:p>
    <w:p w14:paraId="648F72DA" w14:textId="77777777" w:rsidR="00374875" w:rsidRPr="00374875" w:rsidRDefault="00374875" w:rsidP="00374875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3827FDE6" w14:textId="289F9D66" w:rsidR="001E6C0A" w:rsidRPr="00374875" w:rsidRDefault="001E6C0A" w:rsidP="00374875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74875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374875">
        <w:rPr>
          <w:rFonts w:ascii="Cambria" w:hAnsi="Cambria" w:cs="Arial"/>
          <w:b/>
          <w:sz w:val="22"/>
          <w:szCs w:val="22"/>
        </w:rPr>
        <w:t>będzie/będzie*</w:t>
      </w:r>
      <w:r w:rsidRPr="00374875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F463DD">
        <w:rPr>
          <w:rFonts w:ascii="Cambria" w:hAnsi="Cambria" w:cs="Arial"/>
          <w:bCs/>
          <w:sz w:val="22"/>
          <w:szCs w:val="22"/>
        </w:rPr>
        <w:br/>
      </w:r>
      <w:r w:rsidRPr="00374875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F463DD">
        <w:rPr>
          <w:rFonts w:ascii="Cambria" w:hAnsi="Cambria" w:cs="Arial"/>
          <w:bCs/>
          <w:sz w:val="22"/>
          <w:szCs w:val="22"/>
        </w:rPr>
        <w:br/>
      </w:r>
      <w:r w:rsidRPr="00374875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C0CE466" w:rsidR="001E6C0A" w:rsidRPr="00080AFF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80AF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307F89E2" w14:textId="77777777" w:rsidR="001E6C0A" w:rsidRPr="00080AFF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01BA8ACC" w:rsidR="001E6C0A" w:rsidRPr="00080AFF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t>Stawka podatku od towaru i usług (VAT), która zgodnie z naszą wiedzą b</w:t>
      </w:r>
      <w:r w:rsidR="00A7214C" w:rsidRPr="00080AFF">
        <w:rPr>
          <w:rFonts w:ascii="Cambria" w:hAnsi="Cambria" w:cs="Arial"/>
          <w:bCs/>
          <w:sz w:val="22"/>
          <w:szCs w:val="22"/>
        </w:rPr>
        <w:t xml:space="preserve">ędzie miała zastosowanie to 23 </w:t>
      </w:r>
      <w:r w:rsidRPr="00080AFF">
        <w:rPr>
          <w:rFonts w:ascii="Cambria" w:hAnsi="Cambria" w:cs="Arial"/>
          <w:bCs/>
          <w:sz w:val="22"/>
          <w:szCs w:val="22"/>
        </w:rPr>
        <w:t>%</w:t>
      </w:r>
    </w:p>
    <w:p w14:paraId="5F0C9E15" w14:textId="27D3EC6D" w:rsidR="00A97669" w:rsidRPr="00080AFF" w:rsidRDefault="001E6C0A" w:rsidP="00A97669">
      <w:pPr>
        <w:pStyle w:val="Akapitzlist"/>
        <w:numPr>
          <w:ilvl w:val="0"/>
          <w:numId w:val="134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</w:t>
      </w:r>
      <w:r w:rsidR="000106CA" w:rsidRPr="00080AFF">
        <w:rPr>
          <w:rFonts w:ascii="Cambria" w:hAnsi="Cambria" w:cs="Arial"/>
          <w:bCs/>
          <w:sz w:val="22"/>
          <w:szCs w:val="22"/>
        </w:rPr>
        <w:t xml:space="preserve"> –</w:t>
      </w:r>
      <w:r w:rsidRPr="00080AFF">
        <w:rPr>
          <w:rFonts w:ascii="Cambria" w:hAnsi="Cambria" w:cs="Arial"/>
          <w:bCs/>
          <w:sz w:val="22"/>
          <w:szCs w:val="22"/>
        </w:rPr>
        <w:t xml:space="preserve"> wniesienia zabezpieczenia należytego wykonania umowy</w:t>
      </w:r>
      <w:r w:rsidR="000106CA" w:rsidRPr="00080AFF">
        <w:rPr>
          <w:rFonts w:ascii="Cambria" w:hAnsi="Cambria" w:cs="Arial"/>
          <w:bCs/>
          <w:sz w:val="22"/>
          <w:szCs w:val="22"/>
        </w:rPr>
        <w:t xml:space="preserve"> </w:t>
      </w:r>
      <w:r w:rsidR="000106CA" w:rsidRPr="00080AFF">
        <w:rPr>
          <w:rFonts w:ascii="Cambria" w:hAnsi="Cambria" w:cs="Arial"/>
          <w:sz w:val="22"/>
          <w:szCs w:val="22"/>
        </w:rPr>
        <w:t>w wysokości 5% ceny brutto podanej w ofercie</w:t>
      </w:r>
      <w:r w:rsidRPr="00080AFF">
        <w:rPr>
          <w:rFonts w:ascii="Cambria" w:hAnsi="Cambria" w:cs="Arial"/>
          <w:bCs/>
          <w:sz w:val="22"/>
          <w:szCs w:val="22"/>
        </w:rPr>
        <w:t>.</w:t>
      </w:r>
    </w:p>
    <w:p w14:paraId="23BBD7EA" w14:textId="77777777" w:rsidR="00A97669" w:rsidRPr="00080AFF" w:rsidRDefault="00A97669" w:rsidP="00A97669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B477AF6" w14:textId="297F18C1" w:rsidR="00A97669" w:rsidRPr="00080AFF" w:rsidRDefault="001E6C0A" w:rsidP="00A97669">
      <w:pPr>
        <w:pStyle w:val="Akapitzlist"/>
        <w:numPr>
          <w:ilvl w:val="0"/>
          <w:numId w:val="134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3D78D2" w:rsidRPr="00080AFF">
        <w:rPr>
          <w:rFonts w:ascii="Cambria" w:hAnsi="Cambria" w:cs="Arial"/>
          <w:bCs/>
          <w:sz w:val="22"/>
          <w:szCs w:val="22"/>
        </w:rPr>
        <w:br/>
      </w:r>
      <w:r w:rsidRPr="00080AFF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0BD66254" w14:textId="77777777" w:rsidR="00A97669" w:rsidRPr="00080AFF" w:rsidRDefault="00A97669" w:rsidP="00A97669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0FDD0C80" w14:textId="161E9591" w:rsidR="001E6C0A" w:rsidRPr="00080AFF" w:rsidRDefault="001E6C0A" w:rsidP="00A97669">
      <w:pPr>
        <w:pStyle w:val="Akapitzlist"/>
        <w:numPr>
          <w:ilvl w:val="0"/>
          <w:numId w:val="134"/>
        </w:numPr>
        <w:spacing w:before="120" w:after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080AFF">
        <w:rPr>
          <w:rFonts w:ascii="Cambria" w:hAnsi="Cambria" w:cs="Arial"/>
          <w:bCs/>
          <w:sz w:val="22"/>
          <w:szCs w:val="22"/>
        </w:rPr>
        <w:t>Następujące zakresy rzeczowe wchodzące w przedmiot zamówienia zamierzamy zlecić następującym podwykonawcom</w:t>
      </w:r>
      <w:r w:rsidR="004C7205" w:rsidRPr="00080AFF">
        <w:rPr>
          <w:rFonts w:ascii="Cambria" w:hAnsi="Cambria" w:cs="Arial"/>
          <w:bCs/>
          <w:sz w:val="22"/>
          <w:szCs w:val="22"/>
        </w:rPr>
        <w:t xml:space="preserve"> (wskazać, jeżeli podwykonawcy są znani)</w:t>
      </w:r>
      <w:r w:rsidRPr="00080AFF">
        <w:rPr>
          <w:rFonts w:ascii="Cambria" w:hAnsi="Cambria" w:cs="Arial"/>
          <w:bCs/>
          <w:sz w:val="22"/>
          <w:szCs w:val="22"/>
        </w:rPr>
        <w:t xml:space="preserve">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8B622B">
        <w:trPr>
          <w:trHeight w:val="504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8B622B">
        <w:trPr>
          <w:trHeight w:val="413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8B622B">
        <w:trPr>
          <w:trHeight w:val="277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8B622B">
        <w:trPr>
          <w:trHeight w:val="417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2A6FF2E" w14:textId="337F9FC8" w:rsidR="00A07B06" w:rsidRDefault="001E6C0A" w:rsidP="00A97669">
      <w:pPr>
        <w:pStyle w:val="Akapitzlist"/>
        <w:numPr>
          <w:ilvl w:val="0"/>
          <w:numId w:val="134"/>
        </w:numPr>
        <w:suppressAutoHyphens w:val="0"/>
        <w:spacing w:before="120"/>
        <w:ind w:hanging="7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41E1D0BF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4FD8">
        <w:rPr>
          <w:rFonts w:ascii="Cambria" w:hAnsi="Cambria" w:cs="Arial"/>
          <w:bCs/>
          <w:sz w:val="22"/>
          <w:szCs w:val="22"/>
        </w:rPr>
        <w:t>______________________________</w:t>
      </w:r>
    </w:p>
    <w:p w14:paraId="6C128527" w14:textId="509C3FD2" w:rsidR="001E6C0A" w:rsidRDefault="004C7205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BC027C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mojej oferty w osobnym pliku oznaczonym:…………………………………………….</w:t>
      </w:r>
    </w:p>
    <w:p w14:paraId="1D8B08DB" w14:textId="7D12DEDE" w:rsidR="001E6C0A" w:rsidRPr="00A97669" w:rsidRDefault="001E6C0A" w:rsidP="00A9766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97669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</w:t>
      </w:r>
      <w:r w:rsidR="004C7205">
        <w:rPr>
          <w:rFonts w:ascii="Cambria" w:hAnsi="Cambria" w:cs="Arial"/>
          <w:bCs/>
          <w:sz w:val="22"/>
          <w:szCs w:val="22"/>
        </w:rPr>
        <w:t xml:space="preserve"> adres poczty elektronicznej</w:t>
      </w:r>
      <w:r w:rsidRPr="00A97669">
        <w:rPr>
          <w:rFonts w:ascii="Cambria" w:hAnsi="Cambria" w:cs="Arial"/>
          <w:bCs/>
          <w:sz w:val="22"/>
          <w:szCs w:val="22"/>
        </w:rPr>
        <w:t>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1AC63FB2" w14:textId="4ACB6FB0" w:rsidR="00A97669" w:rsidRPr="004723A8" w:rsidRDefault="001E6C0A" w:rsidP="00A97669">
      <w:pPr>
        <w:pStyle w:val="Akapitzlist"/>
        <w:numPr>
          <w:ilvl w:val="0"/>
          <w:numId w:val="134"/>
        </w:numPr>
        <w:suppressAutoHyphens w:val="0"/>
        <w:spacing w:before="120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A97669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4CD3FDD" w14:textId="388BF565" w:rsidR="00A97669" w:rsidRPr="00B1554C" w:rsidRDefault="00B1554C" w:rsidP="001E6C0A">
      <w:pPr>
        <w:pStyle w:val="Akapitzlist"/>
        <w:numPr>
          <w:ilvl w:val="0"/>
          <w:numId w:val="134"/>
        </w:numPr>
        <w:suppressAutoHyphens w:val="0"/>
        <w:spacing w:before="120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B1554C">
        <w:rPr>
          <w:rFonts w:ascii="Cambria" w:hAnsi="Cambria" w:cs="Tahoma"/>
          <w:sz w:val="22"/>
          <w:szCs w:val="22"/>
          <w:lang w:eastAsia="pl-PL"/>
        </w:rPr>
        <w:t xml:space="preserve">Oświadczamy, iż wypełniłem obowiązki informacyjne przewidziane w </w:t>
      </w:r>
      <w:bookmarkStart w:id="1" w:name="_Hlk114211854"/>
      <w:r w:rsidRPr="00B1554C">
        <w:rPr>
          <w:rFonts w:ascii="Cambria" w:hAnsi="Cambria" w:cs="Tahoma"/>
          <w:sz w:val="22"/>
          <w:szCs w:val="22"/>
          <w:lang w:eastAsia="pl-PL"/>
        </w:rPr>
        <w:t xml:space="preserve">art. 13 i/lub art. 14 </w:t>
      </w:r>
      <w:bookmarkEnd w:id="1"/>
      <w:r w:rsidRPr="00B1554C">
        <w:rPr>
          <w:rFonts w:ascii="Cambria" w:hAnsi="Cambria" w:cs="Tahoma"/>
          <w:sz w:val="22"/>
          <w:szCs w:val="22"/>
          <w:lang w:eastAsia="pl-PL"/>
        </w:rPr>
        <w:t>RODO  wobec osób fizycznych, od których dane osobowe bezpośrednio lub pośrednio pozyskałem, w szczególności osób, o których mowa w pkt. 8 niniejszego formularza w celu ubiegania się o udzielenie zamówienia publicznego w niniejszym postępowaniu (pracownicy Wykonawcy, Podwykonawców i jego pracowników), o których mowa w powyższej tabeli, zgodnie z treścią rozdziału 21 SWZ.</w:t>
      </w:r>
    </w:p>
    <w:p w14:paraId="47C65D31" w14:textId="77777777" w:rsidR="00A97669" w:rsidRPr="00A97669" w:rsidRDefault="00A97669" w:rsidP="00A97669">
      <w:pPr>
        <w:pStyle w:val="Akapitzlist"/>
        <w:rPr>
          <w:rFonts w:ascii="Cambria" w:hAnsi="Cambria" w:cs="Tahoma"/>
          <w:sz w:val="22"/>
          <w:szCs w:val="22"/>
          <w:lang w:eastAsia="pl-PL"/>
        </w:rPr>
      </w:pPr>
    </w:p>
    <w:p w14:paraId="46958051" w14:textId="2C49C311" w:rsidR="001E6C0A" w:rsidRPr="00A97669" w:rsidRDefault="001E6C0A" w:rsidP="001E6C0A">
      <w:pPr>
        <w:pStyle w:val="Akapitzlist"/>
        <w:numPr>
          <w:ilvl w:val="0"/>
          <w:numId w:val="134"/>
        </w:numPr>
        <w:suppressAutoHyphens w:val="0"/>
        <w:spacing w:before="120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A9766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8076DF1" w:rsidR="001E6C0A" w:rsidRPr="00A97669" w:rsidRDefault="001E6C0A" w:rsidP="00A97669">
      <w:pPr>
        <w:pStyle w:val="Akapitzlist"/>
        <w:numPr>
          <w:ilvl w:val="0"/>
          <w:numId w:val="134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A97669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41344F" w14:textId="798894F1" w:rsidR="001E6C0A" w:rsidRPr="00B17037" w:rsidRDefault="001E6C0A" w:rsidP="004723A8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Sect="00E7058E">
      <w:footerReference w:type="default" r:id="rId8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11292" w14:textId="77777777" w:rsidR="00BD142B" w:rsidRDefault="00BD142B">
      <w:r>
        <w:separator/>
      </w:r>
    </w:p>
  </w:endnote>
  <w:endnote w:type="continuationSeparator" w:id="0">
    <w:p w14:paraId="73C5D09B" w14:textId="77777777" w:rsidR="00BD142B" w:rsidRDefault="00BD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B9E6853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FE59EA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7E3B8" w14:textId="77777777" w:rsidR="00BD142B" w:rsidRDefault="00BD142B">
      <w:r>
        <w:separator/>
      </w:r>
    </w:p>
  </w:footnote>
  <w:footnote w:type="continuationSeparator" w:id="0">
    <w:p w14:paraId="7045A471" w14:textId="77777777" w:rsidR="00BD142B" w:rsidRDefault="00BD1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23A5DB0"/>
    <w:multiLevelType w:val="hybridMultilevel"/>
    <w:tmpl w:val="E53492DC"/>
    <w:lvl w:ilvl="0" w:tplc="6FEAC3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EF264A5"/>
    <w:multiLevelType w:val="hybridMultilevel"/>
    <w:tmpl w:val="C310C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D57133"/>
    <w:multiLevelType w:val="hybridMultilevel"/>
    <w:tmpl w:val="07943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6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9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4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6FD353A9"/>
    <w:multiLevelType w:val="hybridMultilevel"/>
    <w:tmpl w:val="C4F2E9CE"/>
    <w:lvl w:ilvl="0" w:tplc="6FEAC3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1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5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6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1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6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2"/>
  </w:num>
  <w:num w:numId="5">
    <w:abstractNumId w:val="110"/>
  </w:num>
  <w:num w:numId="6">
    <w:abstractNumId w:val="121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2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2"/>
  </w:num>
  <w:num w:numId="18">
    <w:abstractNumId w:val="88"/>
  </w:num>
  <w:num w:numId="19">
    <w:abstractNumId w:val="58"/>
  </w:num>
  <w:num w:numId="20">
    <w:abstractNumId w:val="104"/>
  </w:num>
  <w:num w:numId="21">
    <w:abstractNumId w:val="41"/>
  </w:num>
  <w:num w:numId="22">
    <w:abstractNumId w:val="70"/>
  </w:num>
  <w:num w:numId="23">
    <w:abstractNumId w:val="59"/>
  </w:num>
  <w:num w:numId="24">
    <w:abstractNumId w:val="107"/>
  </w:num>
  <w:num w:numId="25">
    <w:abstractNumId w:val="125"/>
  </w:num>
  <w:num w:numId="26">
    <w:abstractNumId w:val="36"/>
  </w:num>
  <w:num w:numId="27">
    <w:abstractNumId w:val="95"/>
  </w:num>
  <w:num w:numId="28">
    <w:abstractNumId w:val="39"/>
  </w:num>
  <w:num w:numId="29">
    <w:abstractNumId w:val="119"/>
  </w:num>
  <w:num w:numId="30">
    <w:abstractNumId w:val="109"/>
  </w:num>
  <w:num w:numId="31">
    <w:abstractNumId w:val="114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6"/>
  </w:num>
  <w:num w:numId="37">
    <w:abstractNumId w:val="78"/>
  </w:num>
  <w:num w:numId="38">
    <w:abstractNumId w:val="37"/>
  </w:num>
  <w:num w:numId="39">
    <w:abstractNumId w:val="137"/>
  </w:num>
  <w:num w:numId="40">
    <w:abstractNumId w:val="131"/>
  </w:num>
  <w:num w:numId="41">
    <w:abstractNumId w:val="122"/>
  </w:num>
  <w:num w:numId="42">
    <w:abstractNumId w:val="49"/>
  </w:num>
  <w:num w:numId="43">
    <w:abstractNumId w:val="81"/>
  </w:num>
  <w:num w:numId="44">
    <w:abstractNumId w:val="56"/>
  </w:num>
  <w:num w:numId="45">
    <w:abstractNumId w:val="138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5"/>
  </w:num>
  <w:num w:numId="65">
    <w:abstractNumId w:val="69"/>
  </w:num>
  <w:num w:numId="66">
    <w:abstractNumId w:val="73"/>
  </w:num>
  <w:num w:numId="67">
    <w:abstractNumId w:val="108"/>
  </w:num>
  <w:num w:numId="68">
    <w:abstractNumId w:val="47"/>
  </w:num>
  <w:num w:numId="69">
    <w:abstractNumId w:val="143"/>
  </w:num>
  <w:num w:numId="70">
    <w:abstractNumId w:val="142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8"/>
  </w:num>
  <w:num w:numId="77">
    <w:abstractNumId w:val="98"/>
  </w:num>
  <w:num w:numId="78">
    <w:abstractNumId w:val="145"/>
  </w:num>
  <w:num w:numId="79">
    <w:abstractNumId w:val="134"/>
  </w:num>
  <w:num w:numId="80">
    <w:abstractNumId w:val="111"/>
  </w:num>
  <w:num w:numId="81">
    <w:abstractNumId w:val="120"/>
  </w:num>
  <w:num w:numId="82">
    <w:abstractNumId w:val="144"/>
  </w:num>
  <w:num w:numId="83">
    <w:abstractNumId w:val="82"/>
  </w:num>
  <w:num w:numId="84">
    <w:abstractNumId w:val="106"/>
  </w:num>
  <w:num w:numId="85">
    <w:abstractNumId w:val="94"/>
  </w:num>
  <w:num w:numId="86">
    <w:abstractNumId w:val="93"/>
  </w:num>
  <w:num w:numId="87">
    <w:abstractNumId w:val="140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8"/>
  </w:num>
  <w:num w:numId="96">
    <w:abstractNumId w:val="113"/>
  </w:num>
  <w:num w:numId="97">
    <w:abstractNumId w:val="74"/>
  </w:num>
  <w:num w:numId="98">
    <w:abstractNumId w:val="60"/>
  </w:num>
  <w:num w:numId="99">
    <w:abstractNumId w:val="76"/>
  </w:num>
  <w:num w:numId="100">
    <w:abstractNumId w:val="127"/>
  </w:num>
  <w:num w:numId="101">
    <w:abstractNumId w:val="141"/>
  </w:num>
  <w:num w:numId="102">
    <w:abstractNumId w:val="124"/>
  </w:num>
  <w:num w:numId="103">
    <w:abstractNumId w:val="117"/>
  </w:num>
  <w:num w:numId="104">
    <w:abstractNumId w:val="91"/>
  </w:num>
  <w:num w:numId="105">
    <w:abstractNumId w:val="48"/>
  </w:num>
  <w:num w:numId="106">
    <w:abstractNumId w:val="115"/>
  </w:num>
  <w:num w:numId="107">
    <w:abstractNumId w:val="38"/>
  </w:num>
  <w:num w:numId="108">
    <w:abstractNumId w:val="52"/>
  </w:num>
  <w:num w:numId="109">
    <w:abstractNumId w:val="42"/>
  </w:num>
  <w:num w:numId="110">
    <w:abstractNumId w:val="139"/>
  </w:num>
  <w:num w:numId="111">
    <w:abstractNumId w:val="100"/>
  </w:num>
  <w:num w:numId="112">
    <w:abstractNumId w:val="63"/>
  </w:num>
  <w:num w:numId="113">
    <w:abstractNumId w:val="116"/>
  </w:num>
  <w:num w:numId="114">
    <w:abstractNumId w:val="130"/>
  </w:num>
  <w:num w:numId="115">
    <w:abstractNumId w:val="46"/>
  </w:num>
  <w:num w:numId="116">
    <w:abstractNumId w:val="102"/>
  </w:num>
  <w:num w:numId="117">
    <w:abstractNumId w:val="44"/>
  </w:num>
  <w:num w:numId="118">
    <w:abstractNumId w:val="135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6"/>
  </w:num>
  <w:num w:numId="125">
    <w:abstractNumId w:val="53"/>
  </w:num>
  <w:num w:numId="126">
    <w:abstractNumId w:val="43"/>
  </w:num>
  <w:num w:numId="127">
    <w:abstractNumId w:val="50"/>
  </w:num>
  <w:num w:numId="128">
    <w:abstractNumId w:val="67"/>
  </w:num>
  <w:num w:numId="129">
    <w:abstractNumId w:val="45"/>
  </w:num>
  <w:num w:numId="130">
    <w:abstractNumId w:val="133"/>
  </w:num>
  <w:num w:numId="131">
    <w:abstractNumId w:val="126"/>
  </w:num>
  <w:num w:numId="132">
    <w:abstractNumId w:val="96"/>
  </w:num>
  <w:num w:numId="133">
    <w:abstractNumId w:val="77"/>
  </w:num>
  <w:num w:numId="134">
    <w:abstractNumId w:val="101"/>
  </w:num>
  <w:num w:numId="135">
    <w:abstractNumId w:val="129"/>
  </w:num>
  <w:num w:numId="136">
    <w:abstractNumId w:val="54"/>
  </w:num>
  <w:num w:numId="137">
    <w:abstractNumId w:val="103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06CA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4D9"/>
    <w:rsid w:val="00080AFF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96B4A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4E72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2D62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17951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0CF5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4875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752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4B34"/>
    <w:rsid w:val="003D51B9"/>
    <w:rsid w:val="003D6213"/>
    <w:rsid w:val="003D6CB9"/>
    <w:rsid w:val="003D78D2"/>
    <w:rsid w:val="003E0BAF"/>
    <w:rsid w:val="003E0C22"/>
    <w:rsid w:val="003E1694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1D72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1FD"/>
    <w:rsid w:val="004255F5"/>
    <w:rsid w:val="0042693B"/>
    <w:rsid w:val="00427960"/>
    <w:rsid w:val="004303BE"/>
    <w:rsid w:val="00431363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3A8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4B8"/>
    <w:rsid w:val="00493FE8"/>
    <w:rsid w:val="00495154"/>
    <w:rsid w:val="004953A2"/>
    <w:rsid w:val="00495F9D"/>
    <w:rsid w:val="004972D5"/>
    <w:rsid w:val="004A0668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3C4"/>
    <w:rsid w:val="004C5E37"/>
    <w:rsid w:val="004C704E"/>
    <w:rsid w:val="004C7205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63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683F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3E42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2E9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0D41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E18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0E54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0C04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7EC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15F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40F"/>
    <w:rsid w:val="007D3991"/>
    <w:rsid w:val="007D4130"/>
    <w:rsid w:val="007D6D24"/>
    <w:rsid w:val="007E5164"/>
    <w:rsid w:val="007F22A1"/>
    <w:rsid w:val="007F2E0A"/>
    <w:rsid w:val="007F40DF"/>
    <w:rsid w:val="007F53B8"/>
    <w:rsid w:val="007F53F1"/>
    <w:rsid w:val="007F577F"/>
    <w:rsid w:val="007F57E1"/>
    <w:rsid w:val="007F5824"/>
    <w:rsid w:val="00800FFA"/>
    <w:rsid w:val="00802D60"/>
    <w:rsid w:val="0080368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4FD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60C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B6C"/>
    <w:rsid w:val="008B3F9E"/>
    <w:rsid w:val="008B5535"/>
    <w:rsid w:val="008B59EA"/>
    <w:rsid w:val="008B622B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DD7"/>
    <w:rsid w:val="008E179D"/>
    <w:rsid w:val="008E1FF8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16D2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8FB"/>
    <w:rsid w:val="00A43AE0"/>
    <w:rsid w:val="00A449A9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214C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669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248"/>
    <w:rsid w:val="00AD1541"/>
    <w:rsid w:val="00AD1626"/>
    <w:rsid w:val="00AD44A9"/>
    <w:rsid w:val="00AD5724"/>
    <w:rsid w:val="00AD7731"/>
    <w:rsid w:val="00AD7F05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6788"/>
    <w:rsid w:val="00AF70BC"/>
    <w:rsid w:val="00B01FE0"/>
    <w:rsid w:val="00B032A0"/>
    <w:rsid w:val="00B04AA1"/>
    <w:rsid w:val="00B06991"/>
    <w:rsid w:val="00B06A75"/>
    <w:rsid w:val="00B077F3"/>
    <w:rsid w:val="00B07B76"/>
    <w:rsid w:val="00B12539"/>
    <w:rsid w:val="00B149A7"/>
    <w:rsid w:val="00B1554C"/>
    <w:rsid w:val="00B17CCD"/>
    <w:rsid w:val="00B21AA3"/>
    <w:rsid w:val="00B221B2"/>
    <w:rsid w:val="00B232CB"/>
    <w:rsid w:val="00B24DFA"/>
    <w:rsid w:val="00B25533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5C6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7C"/>
    <w:rsid w:val="00BC02F7"/>
    <w:rsid w:val="00BC0FFF"/>
    <w:rsid w:val="00BC1204"/>
    <w:rsid w:val="00BC478E"/>
    <w:rsid w:val="00BC7C74"/>
    <w:rsid w:val="00BD0E36"/>
    <w:rsid w:val="00BD142B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3AA2"/>
    <w:rsid w:val="00BF6947"/>
    <w:rsid w:val="00BF7C5C"/>
    <w:rsid w:val="00C00488"/>
    <w:rsid w:val="00C0253D"/>
    <w:rsid w:val="00C04E45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D00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DCA"/>
    <w:rsid w:val="00C61328"/>
    <w:rsid w:val="00C620D4"/>
    <w:rsid w:val="00C6271F"/>
    <w:rsid w:val="00C62AA0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6D4F"/>
    <w:rsid w:val="00C77FBA"/>
    <w:rsid w:val="00C8218E"/>
    <w:rsid w:val="00C823F5"/>
    <w:rsid w:val="00C82F07"/>
    <w:rsid w:val="00C84326"/>
    <w:rsid w:val="00C844B8"/>
    <w:rsid w:val="00C848B4"/>
    <w:rsid w:val="00C84AA9"/>
    <w:rsid w:val="00C85AF8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9A3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53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3A00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26B8D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D8A"/>
    <w:rsid w:val="00D40F7B"/>
    <w:rsid w:val="00D441A2"/>
    <w:rsid w:val="00D451E0"/>
    <w:rsid w:val="00D45980"/>
    <w:rsid w:val="00D4711C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500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58E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32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959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63DD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2A12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9EA"/>
    <w:rsid w:val="00FE5F56"/>
    <w:rsid w:val="00FE60D1"/>
    <w:rsid w:val="00FE6DA3"/>
    <w:rsid w:val="00FF0FDA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0E06C-11EE-49FA-B40A-6833865D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Hubert Bednarczyk</cp:lastModifiedBy>
  <cp:revision>18</cp:revision>
  <cp:lastPrinted>2022-06-27T10:12:00Z</cp:lastPrinted>
  <dcterms:created xsi:type="dcterms:W3CDTF">2022-09-14T17:14:00Z</dcterms:created>
  <dcterms:modified xsi:type="dcterms:W3CDTF">2022-10-19T12:37:00Z</dcterms:modified>
</cp:coreProperties>
</file>