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74CBF" w14:textId="20C4B473" w:rsidR="002348FD" w:rsidRPr="00C70C01" w:rsidRDefault="00A86B1F" w:rsidP="00A86B1F">
      <w:pPr>
        <w:pStyle w:val="Nagwek1"/>
        <w:numPr>
          <w:ilvl w:val="0"/>
          <w:numId w:val="0"/>
        </w:numPr>
      </w:pPr>
      <w:bookmarkStart w:id="0" w:name="_Wzór_oferty"/>
      <w:bookmarkStart w:id="1" w:name="_Toc257363465"/>
      <w:bookmarkStart w:id="2" w:name="_Toc336605838"/>
      <w:bookmarkStart w:id="3" w:name="_Toc347394154"/>
      <w:bookmarkStart w:id="4" w:name="_Toc370302688"/>
      <w:bookmarkStart w:id="5" w:name="_Toc381599956"/>
      <w:bookmarkStart w:id="6" w:name="_Toc384279256"/>
      <w:bookmarkStart w:id="7" w:name="_Toc414613781"/>
      <w:bookmarkStart w:id="8" w:name="_Toc458669921"/>
      <w:bookmarkStart w:id="9" w:name="_Toc459201578"/>
      <w:bookmarkEnd w:id="0"/>
      <w:r w:rsidRPr="00C70C01">
        <w:t>Z</w:t>
      </w:r>
      <w:r w:rsidR="00325C30">
        <w:t>ałącznik Nr 2</w:t>
      </w:r>
      <w:r w:rsidRPr="00C70C01">
        <w:t xml:space="preserve"> do SWZ    </w:t>
      </w:r>
      <w:r w:rsidR="00F41289" w:rsidRPr="00C70C01">
        <w:t xml:space="preserve">Formularz </w:t>
      </w:r>
      <w:r w:rsidR="00480BFB" w:rsidRPr="00C70C01">
        <w:t>oferty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2348FD" w:rsidRPr="00C70C01">
        <w:t xml:space="preserve"> </w:t>
      </w:r>
    </w:p>
    <w:p w14:paraId="0F48099D" w14:textId="77777777" w:rsidR="000B63AE" w:rsidRPr="00C70C01" w:rsidRDefault="000B63AE" w:rsidP="000B63AE">
      <w:pPr>
        <w:pStyle w:val="normaltableau"/>
        <w:spacing w:before="0" w:after="0" w:line="360" w:lineRule="auto"/>
        <w:jc w:val="center"/>
        <w:rPr>
          <w:rFonts w:asciiTheme="minorHAnsi" w:hAnsiTheme="minorHAnsi"/>
          <w:b/>
          <w:lang w:val="pl-PL" w:eastAsia="en-US"/>
        </w:rPr>
      </w:pPr>
    </w:p>
    <w:p w14:paraId="59A597C9" w14:textId="77777777" w:rsidR="00D42F65" w:rsidRPr="00C70C01" w:rsidRDefault="00D42F65" w:rsidP="002E0A14">
      <w:pPr>
        <w:ind w:left="5780"/>
        <w:rPr>
          <w:rFonts w:asciiTheme="minorHAnsi" w:hAnsiTheme="minorHAnsi" w:cs="Arial"/>
          <w:b/>
          <w:sz w:val="28"/>
          <w:szCs w:val="22"/>
        </w:rPr>
      </w:pPr>
      <w:r w:rsidRPr="00C70C01">
        <w:rPr>
          <w:rFonts w:asciiTheme="minorHAnsi" w:hAnsiTheme="minorHAnsi" w:cs="Arial"/>
          <w:b/>
          <w:sz w:val="28"/>
          <w:szCs w:val="22"/>
        </w:rPr>
        <w:t>GMINA BRZEG DOLNY</w:t>
      </w:r>
    </w:p>
    <w:p w14:paraId="40BCEC5C" w14:textId="77777777" w:rsidR="00D42F65" w:rsidRPr="00C70C01" w:rsidRDefault="00D42F65" w:rsidP="002E0A14">
      <w:pPr>
        <w:ind w:left="5783"/>
        <w:rPr>
          <w:rFonts w:asciiTheme="minorHAnsi" w:hAnsiTheme="minorHAnsi" w:cs="Arial"/>
          <w:b/>
          <w:sz w:val="28"/>
          <w:szCs w:val="22"/>
        </w:rPr>
      </w:pPr>
      <w:r w:rsidRPr="00C70C01">
        <w:rPr>
          <w:rFonts w:asciiTheme="minorHAnsi" w:hAnsiTheme="minorHAnsi" w:cs="Arial"/>
          <w:b/>
          <w:sz w:val="28"/>
          <w:szCs w:val="22"/>
        </w:rPr>
        <w:t>ul. Kolejowa 29</w:t>
      </w:r>
    </w:p>
    <w:p w14:paraId="4B9592DB" w14:textId="6B656F0F" w:rsidR="000B63AE" w:rsidRPr="003A66F1" w:rsidRDefault="00D42F65" w:rsidP="003A66F1">
      <w:pPr>
        <w:ind w:left="5783"/>
        <w:rPr>
          <w:rFonts w:asciiTheme="minorHAnsi" w:hAnsiTheme="minorHAnsi" w:cs="Arial"/>
          <w:b/>
          <w:sz w:val="28"/>
          <w:szCs w:val="22"/>
        </w:rPr>
      </w:pPr>
      <w:r w:rsidRPr="00C70C01">
        <w:rPr>
          <w:rFonts w:asciiTheme="minorHAnsi" w:hAnsiTheme="minorHAnsi" w:cs="Arial"/>
          <w:b/>
          <w:sz w:val="28"/>
          <w:szCs w:val="22"/>
        </w:rPr>
        <w:t>56-120 Brzeg Dolny</w:t>
      </w:r>
    </w:p>
    <w:p w14:paraId="442FB134" w14:textId="38CCE751" w:rsidR="0018479F" w:rsidRPr="00C70C01" w:rsidRDefault="0018479F" w:rsidP="00D42F65">
      <w:pPr>
        <w:pStyle w:val="normaltableau"/>
        <w:spacing w:before="0" w:after="0"/>
        <w:rPr>
          <w:rFonts w:asciiTheme="minorHAnsi" w:hAnsiTheme="minorHAnsi"/>
          <w:b/>
          <w:lang w:val="pl-PL" w:eastAsia="en-US"/>
        </w:rPr>
      </w:pPr>
      <w:r w:rsidRPr="00C70C01">
        <w:rPr>
          <w:rFonts w:asciiTheme="minorHAnsi" w:hAnsiTheme="minorHAnsi"/>
          <w:b/>
          <w:lang w:val="pl-PL" w:eastAsia="en-US"/>
        </w:rPr>
        <w:t>Znak sprawy: ZP.271</w:t>
      </w:r>
      <w:r w:rsidR="005E4B93" w:rsidRPr="00C70C01">
        <w:rPr>
          <w:rFonts w:asciiTheme="minorHAnsi" w:hAnsiTheme="minorHAnsi"/>
          <w:b/>
          <w:lang w:val="pl-PL" w:eastAsia="en-US"/>
        </w:rPr>
        <w:t>.</w:t>
      </w:r>
      <w:r w:rsidR="007D3025">
        <w:rPr>
          <w:rFonts w:asciiTheme="minorHAnsi" w:hAnsiTheme="minorHAnsi"/>
          <w:b/>
          <w:lang w:val="pl-PL" w:eastAsia="en-US"/>
        </w:rPr>
        <w:t>9</w:t>
      </w:r>
      <w:r w:rsidR="005E4B93" w:rsidRPr="00C70C01">
        <w:rPr>
          <w:rFonts w:asciiTheme="minorHAnsi" w:hAnsiTheme="minorHAnsi"/>
          <w:b/>
          <w:lang w:val="pl-PL" w:eastAsia="en-US"/>
        </w:rPr>
        <w:t>.20</w:t>
      </w:r>
      <w:r w:rsidR="007D11D6" w:rsidRPr="00C70C01">
        <w:rPr>
          <w:rFonts w:asciiTheme="minorHAnsi" w:hAnsiTheme="minorHAnsi"/>
          <w:b/>
          <w:lang w:val="pl-PL" w:eastAsia="en-US"/>
        </w:rPr>
        <w:t>2</w:t>
      </w:r>
      <w:r w:rsidR="00D528A7">
        <w:rPr>
          <w:rFonts w:asciiTheme="minorHAnsi" w:hAnsiTheme="minorHAnsi"/>
          <w:b/>
          <w:lang w:val="pl-PL" w:eastAsia="en-US"/>
        </w:rPr>
        <w:t>4</w:t>
      </w:r>
    </w:p>
    <w:p w14:paraId="74ADE2F7" w14:textId="77777777" w:rsidR="0018479F" w:rsidRPr="00C70C01" w:rsidRDefault="0018479F" w:rsidP="000B63AE">
      <w:pPr>
        <w:pStyle w:val="normaltableau"/>
        <w:spacing w:before="0" w:after="0" w:line="360" w:lineRule="auto"/>
        <w:jc w:val="left"/>
        <w:rPr>
          <w:rFonts w:asciiTheme="minorHAnsi" w:hAnsiTheme="minorHAnsi"/>
          <w:lang w:val="pl-PL" w:eastAsia="en-US"/>
        </w:rPr>
      </w:pPr>
    </w:p>
    <w:p w14:paraId="79D7342D" w14:textId="1A60FB5E" w:rsidR="002E0A14" w:rsidRPr="007D3025" w:rsidRDefault="002E0A14" w:rsidP="007D3025">
      <w:pPr>
        <w:pStyle w:val="normaltableau"/>
        <w:spacing w:before="0" w:after="0" w:line="360" w:lineRule="auto"/>
        <w:jc w:val="center"/>
        <w:rPr>
          <w:rFonts w:asciiTheme="minorHAnsi" w:hAnsiTheme="minorHAnsi"/>
          <w:b/>
          <w:sz w:val="26"/>
          <w:lang w:val="pl-PL" w:eastAsia="en-US"/>
        </w:rPr>
      </w:pPr>
      <w:r w:rsidRPr="00C70C01">
        <w:rPr>
          <w:rFonts w:asciiTheme="minorHAnsi" w:hAnsiTheme="minorHAnsi"/>
          <w:b/>
          <w:sz w:val="26"/>
          <w:lang w:val="pl-PL" w:eastAsia="en-US"/>
        </w:rPr>
        <w:t>FORMULARZ OFERTY</w:t>
      </w: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9"/>
        <w:gridCol w:w="1818"/>
        <w:gridCol w:w="1133"/>
        <w:gridCol w:w="3023"/>
        <w:gridCol w:w="2167"/>
      </w:tblGrid>
      <w:tr w:rsidR="003577C6" w:rsidRPr="00C70C01" w14:paraId="349EFDC4" w14:textId="77777777" w:rsidTr="00D81935">
        <w:trPr>
          <w:trHeight w:val="702"/>
        </w:trPr>
        <w:tc>
          <w:tcPr>
            <w:tcW w:w="9600" w:type="dxa"/>
            <w:gridSpan w:val="5"/>
            <w:vAlign w:val="center"/>
          </w:tcPr>
          <w:p w14:paraId="4FF99391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Dane Wykonawcy </w:t>
            </w: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(W przypadku oferty wspólnej, dane Lidera konsorcjum)</w:t>
            </w:r>
          </w:p>
        </w:tc>
      </w:tr>
      <w:tr w:rsidR="003577C6" w:rsidRPr="00C70C01" w14:paraId="7284AB42" w14:textId="77777777" w:rsidTr="00D81935">
        <w:trPr>
          <w:trHeight w:val="702"/>
        </w:trPr>
        <w:tc>
          <w:tcPr>
            <w:tcW w:w="1437" w:type="dxa"/>
            <w:vAlign w:val="center"/>
          </w:tcPr>
          <w:p w14:paraId="527A04BF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2E14E43C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577C6" w:rsidRPr="00C70C01" w14:paraId="43BA3CA4" w14:textId="77777777" w:rsidTr="00D81935">
        <w:trPr>
          <w:trHeight w:val="697"/>
        </w:trPr>
        <w:tc>
          <w:tcPr>
            <w:tcW w:w="1437" w:type="dxa"/>
            <w:vAlign w:val="center"/>
          </w:tcPr>
          <w:p w14:paraId="66AAFE88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48F3957A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577C6" w:rsidRPr="00C70C01" w14:paraId="4E3E60F9" w14:textId="77777777" w:rsidTr="00D81935">
        <w:trPr>
          <w:trHeight w:val="685"/>
        </w:trPr>
        <w:tc>
          <w:tcPr>
            <w:tcW w:w="1437" w:type="dxa"/>
            <w:vAlign w:val="center"/>
          </w:tcPr>
          <w:p w14:paraId="5AB538D1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NIP</w:t>
            </w:r>
          </w:p>
        </w:tc>
        <w:tc>
          <w:tcPr>
            <w:tcW w:w="2958" w:type="dxa"/>
            <w:gridSpan w:val="2"/>
            <w:vAlign w:val="center"/>
          </w:tcPr>
          <w:p w14:paraId="75519093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31" w:type="dxa"/>
            <w:vAlign w:val="center"/>
          </w:tcPr>
          <w:p w14:paraId="552451C2" w14:textId="77777777" w:rsidR="003577C6" w:rsidRPr="00C70C01" w:rsidRDefault="008D3309" w:rsidP="008D3309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REGON</w:t>
            </w:r>
          </w:p>
        </w:tc>
        <w:tc>
          <w:tcPr>
            <w:tcW w:w="2174" w:type="dxa"/>
            <w:vAlign w:val="center"/>
          </w:tcPr>
          <w:p w14:paraId="6D617124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577C6" w:rsidRPr="00C70C01" w14:paraId="49C24246" w14:textId="77777777" w:rsidTr="00D81935">
        <w:trPr>
          <w:trHeight w:val="668"/>
        </w:trPr>
        <w:tc>
          <w:tcPr>
            <w:tcW w:w="1437" w:type="dxa"/>
            <w:vAlign w:val="center"/>
          </w:tcPr>
          <w:p w14:paraId="4A1B03B4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Telefon</w:t>
            </w:r>
          </w:p>
        </w:tc>
        <w:tc>
          <w:tcPr>
            <w:tcW w:w="1824" w:type="dxa"/>
            <w:vAlign w:val="center"/>
          </w:tcPr>
          <w:p w14:paraId="0969E2AA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E29582B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E-mail</w:t>
            </w:r>
          </w:p>
        </w:tc>
        <w:tc>
          <w:tcPr>
            <w:tcW w:w="5205" w:type="dxa"/>
            <w:gridSpan w:val="2"/>
            <w:vAlign w:val="center"/>
          </w:tcPr>
          <w:p w14:paraId="53283D3D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577C6" w:rsidRPr="00C70C01" w14:paraId="4AF20868" w14:textId="77777777" w:rsidTr="003A66F1">
        <w:trPr>
          <w:trHeight w:val="1309"/>
        </w:trPr>
        <w:tc>
          <w:tcPr>
            <w:tcW w:w="1437" w:type="dxa"/>
            <w:tcBorders>
              <w:bottom w:val="single" w:sz="4" w:space="0" w:color="auto"/>
            </w:tcBorders>
            <w:vAlign w:val="center"/>
          </w:tcPr>
          <w:p w14:paraId="3C754D99" w14:textId="58A9964A" w:rsidR="003577C6" w:rsidRPr="00C70C01" w:rsidRDefault="007D3025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Rodzaj wykonawcy</w:t>
            </w:r>
            <w:r>
              <w:rPr>
                <w:rStyle w:val="Odwoanieprzypisudolnego"/>
                <w:rFonts w:cstheme="minorHAnsi"/>
                <w:b/>
                <w:szCs w:val="24"/>
              </w:rPr>
              <w:footnoteReference w:id="1"/>
            </w:r>
          </w:p>
        </w:tc>
        <w:tc>
          <w:tcPr>
            <w:tcW w:w="8163" w:type="dxa"/>
            <w:gridSpan w:val="4"/>
            <w:tcBorders>
              <w:bottom w:val="single" w:sz="4" w:space="0" w:color="auto"/>
            </w:tcBorders>
            <w:vAlign w:val="center"/>
          </w:tcPr>
          <w:p w14:paraId="46E744E5" w14:textId="3F417F18" w:rsidR="007D3025" w:rsidRDefault="007D3025" w:rsidP="007D302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360D95">
              <w:rPr>
                <w:rFonts w:ascii="Calibri" w:hAnsi="Calibri" w:cs="Calibri"/>
                <w:b/>
                <w:sz w:val="24"/>
                <w:szCs w:val="24"/>
              </w:rPr>
              <w:t>m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>ikroprzedsiębiorstw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                   </w:t>
            </w: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4B702A">
              <w:rPr>
                <w:rFonts w:ascii="Calibri" w:hAnsi="Calibri" w:cs="Calibri"/>
                <w:b/>
                <w:sz w:val="24"/>
                <w:szCs w:val="24"/>
              </w:rPr>
              <w:t xml:space="preserve">jednoosobowa działalność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gospodarcza</w:t>
            </w:r>
          </w:p>
          <w:p w14:paraId="314AD8D0" w14:textId="7817AC7F" w:rsidR="007D3025" w:rsidRPr="004B702A" w:rsidRDefault="007D3025" w:rsidP="007D302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>mał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e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 xml:space="preserve"> przedsiębiorstw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                    </w:t>
            </w: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4B702A">
              <w:rPr>
                <w:rFonts w:ascii="Calibri" w:hAnsi="Calibri" w:cs="Calibri"/>
                <w:b/>
                <w:sz w:val="24"/>
                <w:szCs w:val="24"/>
              </w:rPr>
              <w:t xml:space="preserve">osoba nieprowadząca działalności </w:t>
            </w:r>
          </w:p>
          <w:p w14:paraId="1F6C7250" w14:textId="77777777" w:rsidR="007D3025" w:rsidRDefault="007D3025" w:rsidP="007D302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>średni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e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 xml:space="preserve"> przedsiębiorstw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                     </w:t>
            </w:r>
            <w:r w:rsidRPr="004B702A">
              <w:rPr>
                <w:rFonts w:ascii="Calibri" w:hAnsi="Calibri" w:cs="Calibri"/>
                <w:b/>
                <w:sz w:val="24"/>
                <w:szCs w:val="24"/>
              </w:rPr>
              <w:t>gospodarcze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j</w:t>
            </w:r>
          </w:p>
          <w:p w14:paraId="7B2EBC12" w14:textId="472B069D" w:rsidR="003577C6" w:rsidRPr="00C70C01" w:rsidRDefault="007D3025" w:rsidP="007D302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>duż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e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 xml:space="preserve"> przedsiębiorstw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                     </w:t>
            </w: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360D95">
              <w:rPr>
                <w:rFonts w:ascii="Calibri" w:hAnsi="Calibri" w:cs="Calibri"/>
                <w:b/>
                <w:sz w:val="24"/>
                <w:szCs w:val="24"/>
              </w:rPr>
              <w:t>inny rodzaj</w:t>
            </w:r>
          </w:p>
        </w:tc>
      </w:tr>
    </w:tbl>
    <w:p w14:paraId="2E2531F3" w14:textId="77777777" w:rsidR="003577C6" w:rsidRPr="00C70C01" w:rsidRDefault="003577C6" w:rsidP="00313F1D">
      <w:pPr>
        <w:pStyle w:val="Lista"/>
        <w:ind w:left="0" w:firstLine="0"/>
        <w:jc w:val="both"/>
        <w:rPr>
          <w:rFonts w:asciiTheme="minorHAnsi" w:hAnsiTheme="minorHAnsi"/>
          <w:sz w:val="22"/>
          <w:szCs w:val="22"/>
        </w:rPr>
      </w:pP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9"/>
        <w:gridCol w:w="1817"/>
        <w:gridCol w:w="1133"/>
        <w:gridCol w:w="2970"/>
        <w:gridCol w:w="2221"/>
      </w:tblGrid>
      <w:tr w:rsidR="003577C6" w:rsidRPr="00C70C01" w14:paraId="0B30406B" w14:textId="77777777" w:rsidTr="00D81935">
        <w:trPr>
          <w:trHeight w:val="702"/>
        </w:trPr>
        <w:tc>
          <w:tcPr>
            <w:tcW w:w="9600" w:type="dxa"/>
            <w:gridSpan w:val="5"/>
            <w:vAlign w:val="center"/>
          </w:tcPr>
          <w:p w14:paraId="63FA0F77" w14:textId="19E90335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Dane Partnera lub Partnerów konsorcjum</w:t>
            </w:r>
            <w:r w:rsidR="007D3025">
              <w:rPr>
                <w:rStyle w:val="Odwoanieprzypisudolnego"/>
                <w:rFonts w:cstheme="minorHAnsi"/>
                <w:b/>
                <w:szCs w:val="24"/>
              </w:rPr>
              <w:footnoteReference w:id="2"/>
            </w:r>
          </w:p>
        </w:tc>
      </w:tr>
      <w:tr w:rsidR="003577C6" w:rsidRPr="00C70C01" w14:paraId="4D4CD812" w14:textId="77777777" w:rsidTr="00D81935">
        <w:trPr>
          <w:trHeight w:val="702"/>
        </w:trPr>
        <w:tc>
          <w:tcPr>
            <w:tcW w:w="1437" w:type="dxa"/>
            <w:vAlign w:val="center"/>
          </w:tcPr>
          <w:p w14:paraId="552409D5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629A1CB9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577C6" w:rsidRPr="00C70C01" w14:paraId="2262FA90" w14:textId="77777777" w:rsidTr="00D81935">
        <w:trPr>
          <w:trHeight w:val="697"/>
        </w:trPr>
        <w:tc>
          <w:tcPr>
            <w:tcW w:w="1437" w:type="dxa"/>
            <w:vAlign w:val="center"/>
          </w:tcPr>
          <w:p w14:paraId="180A15D7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55F490C7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577C6" w:rsidRPr="00C70C01" w14:paraId="74E0DB98" w14:textId="77777777" w:rsidTr="00D81935">
        <w:trPr>
          <w:trHeight w:val="685"/>
        </w:trPr>
        <w:tc>
          <w:tcPr>
            <w:tcW w:w="1437" w:type="dxa"/>
            <w:vAlign w:val="center"/>
          </w:tcPr>
          <w:p w14:paraId="4A3318BD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NIP</w:t>
            </w:r>
          </w:p>
        </w:tc>
        <w:tc>
          <w:tcPr>
            <w:tcW w:w="2958" w:type="dxa"/>
            <w:gridSpan w:val="2"/>
            <w:vAlign w:val="center"/>
          </w:tcPr>
          <w:p w14:paraId="2548EDDE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9DA2401" w14:textId="77777777" w:rsidR="003577C6" w:rsidRPr="00C70C01" w:rsidRDefault="008D3309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REGON</w:t>
            </w:r>
          </w:p>
        </w:tc>
        <w:tc>
          <w:tcPr>
            <w:tcW w:w="2228" w:type="dxa"/>
            <w:vAlign w:val="center"/>
          </w:tcPr>
          <w:p w14:paraId="40A429B5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577C6" w:rsidRPr="00C70C01" w14:paraId="3D391DA2" w14:textId="77777777" w:rsidTr="00D81935">
        <w:trPr>
          <w:trHeight w:val="668"/>
        </w:trPr>
        <w:tc>
          <w:tcPr>
            <w:tcW w:w="1437" w:type="dxa"/>
            <w:tcBorders>
              <w:bottom w:val="single" w:sz="4" w:space="0" w:color="auto"/>
            </w:tcBorders>
            <w:vAlign w:val="center"/>
          </w:tcPr>
          <w:p w14:paraId="71554410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Telefon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vAlign w:val="center"/>
          </w:tcPr>
          <w:p w14:paraId="6F20FEBD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FD98C46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E-mail</w:t>
            </w:r>
          </w:p>
        </w:tc>
        <w:tc>
          <w:tcPr>
            <w:tcW w:w="5205" w:type="dxa"/>
            <w:gridSpan w:val="2"/>
            <w:tcBorders>
              <w:bottom w:val="single" w:sz="4" w:space="0" w:color="auto"/>
            </w:tcBorders>
            <w:vAlign w:val="center"/>
          </w:tcPr>
          <w:p w14:paraId="37E73DC2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577C6" w:rsidRPr="00C70C01" w14:paraId="6CCBB4B0" w14:textId="77777777" w:rsidTr="003A66F1">
        <w:trPr>
          <w:trHeight w:val="1484"/>
        </w:trPr>
        <w:tc>
          <w:tcPr>
            <w:tcW w:w="1437" w:type="dxa"/>
            <w:tcBorders>
              <w:bottom w:val="single" w:sz="4" w:space="0" w:color="auto"/>
            </w:tcBorders>
            <w:vAlign w:val="center"/>
          </w:tcPr>
          <w:p w14:paraId="5332A7BE" w14:textId="37924758" w:rsidR="003577C6" w:rsidRPr="00C70C01" w:rsidRDefault="007D3025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Rodzaj wykonawcy</w:t>
            </w:r>
            <w:r>
              <w:rPr>
                <w:rStyle w:val="Odwoanieprzypisudolnego"/>
                <w:rFonts w:cstheme="minorHAnsi"/>
                <w:b/>
                <w:szCs w:val="24"/>
              </w:rPr>
              <w:footnoteReference w:id="3"/>
            </w:r>
          </w:p>
        </w:tc>
        <w:tc>
          <w:tcPr>
            <w:tcW w:w="8163" w:type="dxa"/>
            <w:gridSpan w:val="4"/>
            <w:tcBorders>
              <w:bottom w:val="single" w:sz="4" w:space="0" w:color="auto"/>
            </w:tcBorders>
            <w:vAlign w:val="center"/>
          </w:tcPr>
          <w:p w14:paraId="152868F5" w14:textId="77777777" w:rsidR="007D3025" w:rsidRDefault="007D3025" w:rsidP="007D302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360D95">
              <w:rPr>
                <w:rFonts w:ascii="Calibri" w:hAnsi="Calibri" w:cs="Calibri"/>
                <w:b/>
                <w:sz w:val="24"/>
                <w:szCs w:val="24"/>
              </w:rPr>
              <w:t>mi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>kroprzedsiębiorstw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                    </w:t>
            </w: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4B702A">
              <w:rPr>
                <w:rFonts w:ascii="Calibri" w:hAnsi="Calibri" w:cs="Calibri"/>
                <w:b/>
                <w:sz w:val="24"/>
                <w:szCs w:val="24"/>
              </w:rPr>
              <w:t xml:space="preserve">jednoosobowa działalność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gospodarcza</w:t>
            </w:r>
          </w:p>
          <w:p w14:paraId="4A4F3D6B" w14:textId="77777777" w:rsidR="007D3025" w:rsidRPr="004B702A" w:rsidRDefault="007D3025" w:rsidP="007D302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>mał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e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 xml:space="preserve"> przedsiębiorstw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                     </w:t>
            </w: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4B702A">
              <w:rPr>
                <w:rFonts w:ascii="Calibri" w:hAnsi="Calibri" w:cs="Calibri"/>
                <w:b/>
                <w:sz w:val="24"/>
                <w:szCs w:val="24"/>
              </w:rPr>
              <w:t xml:space="preserve">osoba nieprowadząca działalności </w:t>
            </w:r>
          </w:p>
          <w:p w14:paraId="5CF41779" w14:textId="77777777" w:rsidR="007D3025" w:rsidRDefault="007D3025" w:rsidP="007D302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>średni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e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 xml:space="preserve"> przedsiębiorstw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                     </w:t>
            </w:r>
            <w:r w:rsidRPr="004B702A">
              <w:rPr>
                <w:rFonts w:ascii="Calibri" w:hAnsi="Calibri" w:cs="Calibri"/>
                <w:b/>
                <w:sz w:val="24"/>
                <w:szCs w:val="24"/>
              </w:rPr>
              <w:t>gospodarcze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j</w:t>
            </w:r>
          </w:p>
          <w:p w14:paraId="595A0055" w14:textId="1B35627D" w:rsidR="003577C6" w:rsidRPr="00C70C01" w:rsidRDefault="007D3025" w:rsidP="007D302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>duż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e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 xml:space="preserve"> przedsiębiorstw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                     </w:t>
            </w: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360D95">
              <w:rPr>
                <w:rFonts w:ascii="Calibri" w:hAnsi="Calibri" w:cs="Calibri"/>
                <w:b/>
                <w:sz w:val="24"/>
                <w:szCs w:val="24"/>
              </w:rPr>
              <w:t>inny rodzaj</w:t>
            </w:r>
          </w:p>
        </w:tc>
      </w:tr>
    </w:tbl>
    <w:p w14:paraId="69412FC1" w14:textId="1F4A57CD" w:rsidR="00F00665" w:rsidRPr="00C70C01" w:rsidRDefault="00F00665">
      <w:pPr>
        <w:rPr>
          <w:rFonts w:asciiTheme="minorHAnsi" w:hAnsiTheme="minorHAnsi"/>
          <w:sz w:val="22"/>
          <w:szCs w:val="22"/>
        </w:rPr>
      </w:pPr>
    </w:p>
    <w:p w14:paraId="04D1FE0C" w14:textId="686A634E" w:rsidR="00BE1F75" w:rsidRPr="00C70C01" w:rsidRDefault="00FB7C54" w:rsidP="00313F1D">
      <w:pPr>
        <w:pStyle w:val="Lista"/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FB7C54">
        <w:rPr>
          <w:rFonts w:asciiTheme="minorHAnsi" w:hAnsiTheme="minorHAnsi"/>
          <w:b/>
          <w:bCs/>
          <w:sz w:val="22"/>
          <w:szCs w:val="22"/>
        </w:rPr>
        <w:t>I.</w:t>
      </w:r>
      <w:r>
        <w:rPr>
          <w:rFonts w:asciiTheme="minorHAnsi" w:hAnsiTheme="minorHAnsi"/>
          <w:sz w:val="22"/>
          <w:szCs w:val="22"/>
        </w:rPr>
        <w:t xml:space="preserve"> </w:t>
      </w:r>
      <w:r w:rsidR="0000001C" w:rsidRPr="00C70C01">
        <w:rPr>
          <w:rFonts w:asciiTheme="minorHAnsi" w:hAnsiTheme="minorHAnsi"/>
          <w:sz w:val="22"/>
          <w:szCs w:val="22"/>
        </w:rPr>
        <w:t xml:space="preserve">W związku z prowadzonym przez Zamawiającego postępowaniem pn. </w:t>
      </w:r>
      <w:r w:rsidR="007D3025">
        <w:rPr>
          <w:rFonts w:asciiTheme="minorHAnsi" w:hAnsiTheme="minorHAnsi"/>
          <w:b/>
          <w:bCs/>
          <w:i/>
          <w:iCs/>
          <w:sz w:val="22"/>
          <w:szCs w:val="22"/>
        </w:rPr>
        <w:t>P</w:t>
      </w:r>
      <w:r w:rsidR="00276B6F" w:rsidRPr="00C70C01">
        <w:rPr>
          <w:rFonts w:asciiTheme="minorHAnsi" w:hAnsiTheme="minorHAnsi"/>
          <w:b/>
          <w:bCs/>
          <w:i/>
          <w:iCs/>
          <w:sz w:val="22"/>
          <w:szCs w:val="22"/>
        </w:rPr>
        <w:t>rzewoz</w:t>
      </w:r>
      <w:r w:rsidR="007D3025">
        <w:rPr>
          <w:rFonts w:asciiTheme="minorHAnsi" w:hAnsiTheme="minorHAnsi"/>
          <w:b/>
          <w:bCs/>
          <w:i/>
          <w:iCs/>
          <w:sz w:val="22"/>
          <w:szCs w:val="22"/>
        </w:rPr>
        <w:t>y</w:t>
      </w:r>
      <w:r w:rsidR="00276B6F" w:rsidRPr="00C70C01">
        <w:rPr>
          <w:rFonts w:asciiTheme="minorHAnsi" w:hAnsiTheme="minorHAnsi"/>
          <w:b/>
          <w:bCs/>
          <w:i/>
          <w:iCs/>
          <w:sz w:val="22"/>
          <w:szCs w:val="22"/>
        </w:rPr>
        <w:t xml:space="preserve"> uczniów do </w:t>
      </w:r>
      <w:r w:rsidR="00303B89" w:rsidRPr="00C70C01">
        <w:rPr>
          <w:rFonts w:asciiTheme="minorHAnsi" w:hAnsiTheme="minorHAnsi"/>
          <w:b/>
          <w:bCs/>
          <w:i/>
          <w:iCs/>
          <w:sz w:val="22"/>
          <w:szCs w:val="22"/>
        </w:rPr>
        <w:t>placówek oświatowych</w:t>
      </w:r>
      <w:r w:rsidR="00276B6F" w:rsidRPr="00C70C01">
        <w:rPr>
          <w:rFonts w:asciiTheme="minorHAnsi" w:hAnsiTheme="minorHAnsi"/>
          <w:b/>
          <w:bCs/>
          <w:i/>
          <w:iCs/>
          <w:sz w:val="22"/>
          <w:szCs w:val="22"/>
        </w:rPr>
        <w:t xml:space="preserve"> prowadzonych przez Gminę Brzeg Dolny</w:t>
      </w:r>
      <w:r w:rsidR="007D3025">
        <w:rPr>
          <w:rFonts w:asciiTheme="minorHAnsi" w:hAnsiTheme="minorHAnsi"/>
          <w:b/>
          <w:bCs/>
          <w:i/>
          <w:iCs/>
          <w:sz w:val="22"/>
          <w:szCs w:val="22"/>
        </w:rPr>
        <w:t xml:space="preserve"> w roku szkolnym 202</w:t>
      </w:r>
      <w:r w:rsidR="00D528A7">
        <w:rPr>
          <w:rFonts w:asciiTheme="minorHAnsi" w:hAnsiTheme="minorHAnsi"/>
          <w:b/>
          <w:bCs/>
          <w:i/>
          <w:iCs/>
          <w:sz w:val="22"/>
          <w:szCs w:val="22"/>
        </w:rPr>
        <w:t>4</w:t>
      </w:r>
      <w:r w:rsidR="007D3025">
        <w:rPr>
          <w:rFonts w:asciiTheme="minorHAnsi" w:hAnsiTheme="minorHAnsi"/>
          <w:b/>
          <w:bCs/>
          <w:i/>
          <w:iCs/>
          <w:sz w:val="22"/>
          <w:szCs w:val="22"/>
        </w:rPr>
        <w:t>/202</w:t>
      </w:r>
      <w:r w:rsidR="00D528A7">
        <w:rPr>
          <w:rFonts w:asciiTheme="minorHAnsi" w:hAnsiTheme="minorHAnsi"/>
          <w:b/>
          <w:bCs/>
          <w:i/>
          <w:iCs/>
          <w:sz w:val="22"/>
          <w:szCs w:val="22"/>
        </w:rPr>
        <w:t>5</w:t>
      </w:r>
      <w:r w:rsidR="0000001C" w:rsidRPr="00C70C01">
        <w:rPr>
          <w:rFonts w:asciiTheme="minorHAnsi" w:hAnsiTheme="minorHAnsi"/>
          <w:b/>
          <w:bCs/>
          <w:sz w:val="22"/>
          <w:szCs w:val="22"/>
        </w:rPr>
        <w:t xml:space="preserve">, </w:t>
      </w:r>
      <w:r w:rsidR="000372B4" w:rsidRPr="00C70C01">
        <w:rPr>
          <w:rFonts w:asciiTheme="minorHAnsi" w:hAnsiTheme="minorHAnsi"/>
          <w:sz w:val="22"/>
          <w:szCs w:val="22"/>
        </w:rPr>
        <w:t>zgłaszamy</w:t>
      </w:r>
      <w:r w:rsidR="0000001C" w:rsidRPr="00C70C01">
        <w:rPr>
          <w:rFonts w:asciiTheme="minorHAnsi" w:hAnsiTheme="minorHAnsi"/>
          <w:sz w:val="22"/>
          <w:szCs w:val="22"/>
        </w:rPr>
        <w:t xml:space="preserve"> udział w postępowaniu i oświadczamy, że:</w:t>
      </w:r>
    </w:p>
    <w:p w14:paraId="070BBA4D" w14:textId="6AF2C95F" w:rsidR="00BE1F75" w:rsidRPr="00C70C01" w:rsidRDefault="00F00665" w:rsidP="007D3025">
      <w:pPr>
        <w:pStyle w:val="formularz"/>
        <w:rPr>
          <w:lang w:eastAsia="en-US"/>
        </w:rPr>
      </w:pPr>
      <w:r w:rsidRPr="00C70C01">
        <w:lastRenderedPageBreak/>
        <w:t>Oferujemy</w:t>
      </w:r>
      <w:r w:rsidR="00BE1F75" w:rsidRPr="00C70C01">
        <w:t xml:space="preserve"> </w:t>
      </w:r>
      <w:r w:rsidR="00292165" w:rsidRPr="00C70C01">
        <w:t>realizację</w:t>
      </w:r>
      <w:r w:rsidR="00BE1F75" w:rsidRPr="00C70C01">
        <w:t xml:space="preserve"> przedmiotu zamówienia</w:t>
      </w:r>
      <w:r w:rsidR="00292165" w:rsidRPr="00C70C01">
        <w:t xml:space="preserve"> zgodnie</w:t>
      </w:r>
      <w:r w:rsidR="00BE1F75" w:rsidRPr="00C70C01">
        <w:t xml:space="preserve"> </w:t>
      </w:r>
      <w:r w:rsidR="00292165" w:rsidRPr="00C70C01">
        <w:t xml:space="preserve">z wymogami Specyfikacji Warunków Zamówienia, </w:t>
      </w:r>
      <w:r w:rsidR="005B1010" w:rsidRPr="00C70C01">
        <w:t>za</w:t>
      </w:r>
      <w:r w:rsidR="00BE1F75" w:rsidRPr="00C70C01">
        <w:t>:</w:t>
      </w:r>
    </w:p>
    <w:p w14:paraId="73D7E709" w14:textId="43A34764" w:rsidR="006C1BD7" w:rsidRDefault="00166D39" w:rsidP="00166D39">
      <w:pPr>
        <w:pStyle w:val="Tekstpodstawowy3"/>
        <w:shd w:val="clear" w:color="auto" w:fill="E0E0E0"/>
        <w:spacing w:line="360" w:lineRule="auto"/>
        <w:rPr>
          <w:rFonts w:asciiTheme="minorHAnsi" w:hAnsiTheme="minorHAnsi"/>
          <w:b/>
          <w:bCs/>
          <w:sz w:val="22"/>
          <w:szCs w:val="22"/>
        </w:rPr>
      </w:pPr>
      <w:r w:rsidRPr="00C70C01">
        <w:rPr>
          <w:rFonts w:asciiTheme="minorHAnsi" w:hAnsiTheme="minorHAnsi"/>
          <w:b/>
          <w:bCs/>
          <w:sz w:val="22"/>
          <w:szCs w:val="22"/>
        </w:rPr>
        <w:t>CEN</w:t>
      </w:r>
      <w:r w:rsidR="00292165" w:rsidRPr="00C70C01">
        <w:rPr>
          <w:rFonts w:asciiTheme="minorHAnsi" w:hAnsiTheme="minorHAnsi"/>
          <w:b/>
          <w:bCs/>
          <w:sz w:val="22"/>
          <w:szCs w:val="22"/>
        </w:rPr>
        <w:t xml:space="preserve">Ę </w:t>
      </w:r>
      <w:r w:rsidR="00AB0D39" w:rsidRPr="00C70C01">
        <w:rPr>
          <w:rFonts w:asciiTheme="minorHAnsi" w:hAnsiTheme="minorHAnsi"/>
          <w:b/>
          <w:bCs/>
          <w:sz w:val="22"/>
          <w:szCs w:val="22"/>
        </w:rPr>
        <w:t xml:space="preserve">OFERTOWĄ </w:t>
      </w:r>
      <w:r w:rsidR="00292165" w:rsidRPr="00C70C01">
        <w:rPr>
          <w:rFonts w:asciiTheme="minorHAnsi" w:hAnsiTheme="minorHAnsi"/>
          <w:b/>
          <w:bCs/>
          <w:sz w:val="22"/>
          <w:szCs w:val="22"/>
        </w:rPr>
        <w:t>BRUTTO: …………………………………. PLN</w:t>
      </w:r>
    </w:p>
    <w:p w14:paraId="6174B083" w14:textId="49E5115D" w:rsidR="00240EF8" w:rsidRPr="006C1BD7" w:rsidRDefault="00240EF8" w:rsidP="00166D39">
      <w:pPr>
        <w:pStyle w:val="Tekstpodstawowy3"/>
        <w:shd w:val="clear" w:color="auto" w:fill="E0E0E0"/>
        <w:spacing w:line="360" w:lineRule="auto"/>
        <w:rPr>
          <w:rFonts w:asciiTheme="minorHAnsi" w:hAnsiTheme="minorHAnsi"/>
          <w:b/>
          <w:bCs/>
          <w:sz w:val="22"/>
          <w:szCs w:val="22"/>
        </w:rPr>
      </w:pPr>
      <w:r w:rsidRPr="00C70C01">
        <w:rPr>
          <w:rFonts w:asciiTheme="minorHAnsi" w:hAnsiTheme="minorHAnsi"/>
          <w:bCs/>
          <w:i/>
          <w:sz w:val="22"/>
          <w:szCs w:val="22"/>
        </w:rPr>
        <w:t>w tym stawka podatku od towarów i usług VAT ……….%</w:t>
      </w:r>
    </w:p>
    <w:p w14:paraId="291F21C8" w14:textId="33861B29" w:rsidR="00744896" w:rsidRPr="00C70C01" w:rsidRDefault="00292165" w:rsidP="00744896">
      <w:pPr>
        <w:pStyle w:val="Tekstpodstawowy3"/>
        <w:shd w:val="clear" w:color="auto" w:fill="E0E0E0"/>
        <w:spacing w:line="360" w:lineRule="auto"/>
        <w:rPr>
          <w:rFonts w:asciiTheme="minorHAnsi" w:hAnsiTheme="minorHAnsi"/>
          <w:bCs/>
          <w:iCs/>
          <w:sz w:val="22"/>
          <w:szCs w:val="22"/>
          <w:u w:val="single"/>
        </w:rPr>
      </w:pPr>
      <w:r w:rsidRPr="00C70C01">
        <w:rPr>
          <w:rFonts w:asciiTheme="minorHAnsi" w:hAnsiTheme="minorHAnsi"/>
          <w:bCs/>
          <w:iCs/>
          <w:sz w:val="22"/>
          <w:szCs w:val="22"/>
          <w:u w:val="single"/>
        </w:rPr>
        <w:t>która wynika z poniższej kalkulacji:</w:t>
      </w:r>
    </w:p>
    <w:tbl>
      <w:tblPr>
        <w:tblStyle w:val="Tabela-Siatka"/>
        <w:tblW w:w="0" w:type="auto"/>
        <w:tblInd w:w="147" w:type="dxa"/>
        <w:tblLook w:val="04A0" w:firstRow="1" w:lastRow="0" w:firstColumn="1" w:lastColumn="0" w:noHBand="0" w:noVBand="1"/>
      </w:tblPr>
      <w:tblGrid>
        <w:gridCol w:w="1980"/>
        <w:gridCol w:w="992"/>
        <w:gridCol w:w="2268"/>
        <w:gridCol w:w="4077"/>
      </w:tblGrid>
      <w:tr w:rsidR="00AB0D39" w:rsidRPr="00C70C01" w14:paraId="6ADAC8B2" w14:textId="77777777" w:rsidTr="000F04AB"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5D0D67D8" w14:textId="1D8A2573" w:rsidR="00AB0D39" w:rsidRPr="002E3023" w:rsidRDefault="00AB0D39" w:rsidP="002E3023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C70C01">
              <w:rPr>
                <w:rFonts w:asciiTheme="minorHAnsi" w:hAnsiTheme="minorHAnsi" w:cstheme="minorHAnsi"/>
                <w:b/>
                <w:iCs/>
              </w:rPr>
              <w:t>Cena brutto za jeden</w:t>
            </w:r>
            <w:r w:rsidRPr="00C70C01">
              <w:rPr>
                <w:rFonts w:asciiTheme="minorHAnsi" w:hAnsiTheme="minorHAnsi" w:cstheme="minorHAnsi"/>
                <w:b/>
                <w:iCs/>
              </w:rPr>
              <w:br/>
              <w:t xml:space="preserve">bilet miesięczny </w:t>
            </w:r>
            <w:r w:rsidRPr="00C70C01">
              <w:rPr>
                <w:rFonts w:asciiTheme="minorHAnsi" w:hAnsiTheme="minorHAnsi" w:cstheme="minorHAnsi"/>
                <w:b/>
                <w:iCs/>
              </w:rPr>
              <w:br/>
              <w:t>[ zł ]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6655C28D" w14:textId="77777777" w:rsidR="00AB0D39" w:rsidRPr="00C70C01" w:rsidRDefault="00AB0D39" w:rsidP="00EA13EB">
            <w:pPr>
              <w:jc w:val="center"/>
              <w:rPr>
                <w:rFonts w:asciiTheme="minorHAnsi" w:hAnsiTheme="minorHAnsi" w:cstheme="minorHAnsi"/>
              </w:rPr>
            </w:pPr>
            <w:r w:rsidRPr="00C70C01">
              <w:rPr>
                <w:rFonts w:asciiTheme="minorHAnsi" w:hAnsiTheme="minorHAnsi" w:cstheme="minorHAnsi"/>
                <w:b/>
                <w:iCs/>
              </w:rPr>
              <w:t>Ilość uczniów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3158972" w14:textId="77777777" w:rsidR="00AB0D39" w:rsidRPr="00C70C01" w:rsidRDefault="00AB0D39" w:rsidP="00EA13E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70C01">
              <w:rPr>
                <w:rFonts w:asciiTheme="minorHAnsi" w:hAnsiTheme="minorHAnsi" w:cstheme="minorHAnsi"/>
                <w:b/>
                <w:bCs/>
              </w:rPr>
              <w:t>Ilość miesięcy obowiązywania umowy</w:t>
            </w:r>
          </w:p>
        </w:tc>
        <w:tc>
          <w:tcPr>
            <w:tcW w:w="4077" w:type="dxa"/>
            <w:shd w:val="clear" w:color="auto" w:fill="F2F2F2" w:themeFill="background1" w:themeFillShade="F2"/>
            <w:vAlign w:val="center"/>
          </w:tcPr>
          <w:p w14:paraId="6C46954E" w14:textId="77777777" w:rsidR="00AB0D39" w:rsidRPr="002E3023" w:rsidRDefault="00AB0D39" w:rsidP="00EA13EB">
            <w:pPr>
              <w:jc w:val="center"/>
              <w:rPr>
                <w:rFonts w:asciiTheme="minorHAnsi" w:hAnsiTheme="minorHAnsi" w:cstheme="minorHAnsi"/>
              </w:rPr>
            </w:pPr>
            <w:r w:rsidRPr="002E3023">
              <w:rPr>
                <w:rFonts w:asciiTheme="minorHAnsi" w:hAnsiTheme="minorHAnsi" w:cstheme="minorHAnsi"/>
                <w:b/>
                <w:iCs/>
              </w:rPr>
              <w:t xml:space="preserve">Cena ofertowa brutto za realizację usługi </w:t>
            </w:r>
            <w:r w:rsidRPr="002E3023">
              <w:rPr>
                <w:rFonts w:asciiTheme="minorHAnsi" w:hAnsiTheme="minorHAnsi" w:cstheme="minorHAnsi"/>
                <w:b/>
                <w:iCs/>
              </w:rPr>
              <w:br/>
              <w:t xml:space="preserve">w okresie trwania umowy </w:t>
            </w:r>
            <w:r w:rsidRPr="002E3023">
              <w:rPr>
                <w:rFonts w:asciiTheme="minorHAnsi" w:hAnsiTheme="minorHAnsi" w:cstheme="minorHAnsi"/>
                <w:b/>
                <w:iCs/>
              </w:rPr>
              <w:br/>
              <w:t>(kol.1 x kol.2 x kol. 3)</w:t>
            </w:r>
            <w:r w:rsidRPr="002E3023">
              <w:rPr>
                <w:rFonts w:asciiTheme="minorHAnsi" w:hAnsiTheme="minorHAnsi" w:cstheme="minorHAnsi"/>
                <w:b/>
                <w:iCs/>
              </w:rPr>
              <w:br/>
              <w:t>[ zł ]</w:t>
            </w:r>
          </w:p>
        </w:tc>
      </w:tr>
      <w:tr w:rsidR="00AB0D39" w:rsidRPr="00C70C01" w14:paraId="08AEC908" w14:textId="77777777" w:rsidTr="000F04AB">
        <w:trPr>
          <w:trHeight w:val="142"/>
        </w:trPr>
        <w:tc>
          <w:tcPr>
            <w:tcW w:w="1980" w:type="dxa"/>
            <w:shd w:val="clear" w:color="auto" w:fill="F2F2F2" w:themeFill="background1" w:themeFillShade="F2"/>
          </w:tcPr>
          <w:p w14:paraId="66525311" w14:textId="2E5AF42E" w:rsidR="00AB0D39" w:rsidRPr="008517E6" w:rsidRDefault="008517E6" w:rsidP="00EA13E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17E6">
              <w:rPr>
                <w:rFonts w:asciiTheme="minorHAnsi" w:hAnsiTheme="minorHAnsi" w:cstheme="minorHAnsi"/>
                <w:b/>
                <w:bCs/>
              </w:rPr>
              <w:t xml:space="preserve">kol. </w:t>
            </w:r>
            <w:r w:rsidR="00AB0D39" w:rsidRPr="008517E6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7F499D7F" w14:textId="2DFB5A08" w:rsidR="00AB0D39" w:rsidRPr="008517E6" w:rsidRDefault="008517E6" w:rsidP="00EA13E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17E6">
              <w:rPr>
                <w:rFonts w:asciiTheme="minorHAnsi" w:hAnsiTheme="minorHAnsi" w:cstheme="minorHAnsi"/>
                <w:b/>
                <w:bCs/>
              </w:rPr>
              <w:t xml:space="preserve">kol. </w:t>
            </w:r>
            <w:r w:rsidR="00AB0D39" w:rsidRPr="008517E6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462C07AC" w14:textId="774C3B30" w:rsidR="00AB0D39" w:rsidRPr="008517E6" w:rsidRDefault="008517E6" w:rsidP="00EA13E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17E6">
              <w:rPr>
                <w:rFonts w:asciiTheme="minorHAnsi" w:hAnsiTheme="minorHAnsi" w:cstheme="minorHAnsi"/>
                <w:b/>
                <w:bCs/>
              </w:rPr>
              <w:t xml:space="preserve">kol. </w:t>
            </w:r>
            <w:r w:rsidR="00AB0D39" w:rsidRPr="008517E6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4077" w:type="dxa"/>
            <w:shd w:val="clear" w:color="auto" w:fill="F2F2F2" w:themeFill="background1" w:themeFillShade="F2"/>
          </w:tcPr>
          <w:p w14:paraId="222F391D" w14:textId="4FF9CA01" w:rsidR="00AB0D39" w:rsidRPr="008517E6" w:rsidRDefault="008517E6" w:rsidP="00EA13E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17E6">
              <w:rPr>
                <w:rFonts w:asciiTheme="minorHAnsi" w:hAnsiTheme="minorHAnsi" w:cstheme="minorHAnsi"/>
                <w:b/>
                <w:bCs/>
              </w:rPr>
              <w:t xml:space="preserve">kol. </w:t>
            </w:r>
            <w:r w:rsidR="00AB0D39" w:rsidRPr="008517E6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</w:tr>
      <w:tr w:rsidR="00AB0D39" w:rsidRPr="00C70C01" w14:paraId="72AACFC5" w14:textId="77777777" w:rsidTr="000F04AB">
        <w:trPr>
          <w:trHeight w:val="598"/>
        </w:trPr>
        <w:tc>
          <w:tcPr>
            <w:tcW w:w="1980" w:type="dxa"/>
            <w:vAlign w:val="center"/>
          </w:tcPr>
          <w:p w14:paraId="3462F3ED" w14:textId="77777777" w:rsidR="00AB0D39" w:rsidRPr="00C70C01" w:rsidRDefault="00AB0D39" w:rsidP="00AB0D3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3349188" w14:textId="3D63BC15" w:rsidR="00AB0D39" w:rsidRPr="00C70C01" w:rsidRDefault="00AB0D39" w:rsidP="00AB0D3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  <w:r w:rsidR="005B379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  <w:r w:rsidR="00F256D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2BFDE5B" w14:textId="614E8626" w:rsidR="00AB0D39" w:rsidRPr="00C70C01" w:rsidRDefault="00AB0D39" w:rsidP="00AB0D3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077" w:type="dxa"/>
            <w:vAlign w:val="center"/>
          </w:tcPr>
          <w:p w14:paraId="35C21BA1" w14:textId="77777777" w:rsidR="00AB0D39" w:rsidRPr="00C70C01" w:rsidRDefault="00AB0D39" w:rsidP="00AB0D39">
            <w:pPr>
              <w:jc w:val="center"/>
            </w:pPr>
          </w:p>
        </w:tc>
      </w:tr>
    </w:tbl>
    <w:p w14:paraId="06EEB46B" w14:textId="482AA89C" w:rsidR="00166D39" w:rsidRPr="00C70C01" w:rsidRDefault="00A15B6E" w:rsidP="007D3025">
      <w:pPr>
        <w:pStyle w:val="formularz"/>
      </w:pPr>
      <w:r w:rsidRPr="00C70C01">
        <w:t>Oświadczam</w:t>
      </w:r>
      <w:r w:rsidR="001E7196" w:rsidRPr="00C70C01">
        <w:t>y</w:t>
      </w:r>
      <w:r w:rsidRPr="00C70C01">
        <w:t>, że</w:t>
      </w:r>
      <w:r w:rsidR="00776D66" w:rsidRPr="00C70C01">
        <w:t xml:space="preserve"> </w:t>
      </w:r>
      <w:r w:rsidRPr="00C70C01">
        <w:t>do realizacji zamówienia na terenie gminy Brzeg Dolny</w:t>
      </w:r>
      <w:r w:rsidR="00C77848" w:rsidRPr="00C70C01">
        <w:t xml:space="preserve"> </w:t>
      </w:r>
      <w:r w:rsidR="00325C30">
        <w:t>skierujemy następujące</w:t>
      </w:r>
      <w:r w:rsidR="00CA3FB4">
        <w:t xml:space="preserve"> pojazdy</w:t>
      </w:r>
      <w:r w:rsidR="00A91270" w:rsidRPr="00C70C01">
        <w:t>: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977"/>
        <w:gridCol w:w="2268"/>
        <w:gridCol w:w="1701"/>
        <w:gridCol w:w="1701"/>
      </w:tblGrid>
      <w:tr w:rsidR="0069140A" w:rsidRPr="001C601B" w14:paraId="002B09F2" w14:textId="7CFD2671" w:rsidTr="0069140A">
        <w:trPr>
          <w:trHeight w:val="5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B5FE7D" w14:textId="2A5EDE39" w:rsidR="0069140A" w:rsidRPr="001C601B" w:rsidRDefault="0069140A" w:rsidP="001C601B">
            <w:pPr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1C601B">
              <w:rPr>
                <w:rFonts w:asciiTheme="minorHAnsi" w:hAnsiTheme="minorHAnsi" w:cstheme="minorHAnsi"/>
                <w:b/>
              </w:rPr>
              <w:t>L</w:t>
            </w:r>
            <w:r>
              <w:rPr>
                <w:rFonts w:asciiTheme="minorHAnsi" w:hAnsiTheme="minorHAnsi" w:cstheme="minorHAnsi"/>
                <w:b/>
              </w:rPr>
              <w:t>.</w:t>
            </w:r>
            <w:r w:rsidRPr="001C601B">
              <w:rPr>
                <w:rFonts w:asciiTheme="minorHAnsi" w:hAnsiTheme="minorHAnsi" w:cstheme="minorHAnsi"/>
                <w:b/>
              </w:rPr>
              <w:t>p</w:t>
            </w:r>
            <w:r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694DDA" w14:textId="2F4344E2" w:rsidR="0069140A" w:rsidRPr="001C601B" w:rsidRDefault="0069140A" w:rsidP="007D3025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Marka i numer rejestracyjny </w:t>
            </w:r>
            <w:r w:rsidRPr="001C601B">
              <w:rPr>
                <w:rFonts w:asciiTheme="minorHAnsi" w:hAnsiTheme="minorHAnsi" w:cstheme="minorHAnsi"/>
                <w:b/>
              </w:rPr>
              <w:t>pojazdu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4172FB" w14:textId="77777777" w:rsidR="0069140A" w:rsidRDefault="0069140A" w:rsidP="007D3025">
            <w:pPr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1C601B">
              <w:rPr>
                <w:rFonts w:asciiTheme="minorHAnsi" w:hAnsiTheme="minorHAnsi" w:cstheme="minorHAnsi"/>
                <w:b/>
              </w:rPr>
              <w:t>Liczba miejsc siedzących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329CDF4C" w14:textId="66783977" w:rsidR="0069140A" w:rsidRPr="001C601B" w:rsidRDefault="0069140A" w:rsidP="007D3025">
            <w:pPr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1C601B">
              <w:rPr>
                <w:rFonts w:asciiTheme="minorHAnsi" w:hAnsiTheme="minorHAnsi" w:cstheme="minorHAnsi"/>
                <w:b/>
              </w:rPr>
              <w:t>(wraz z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7D3025">
              <w:rPr>
                <w:rFonts w:asciiTheme="minorHAnsi" w:hAnsiTheme="minorHAnsi" w:cstheme="minorHAnsi"/>
                <w:b/>
                <w:szCs w:val="16"/>
              </w:rPr>
              <w:t>kierowcą)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46F344" w14:textId="4E1506E1" w:rsidR="0069140A" w:rsidRPr="007D3025" w:rsidRDefault="0069140A" w:rsidP="007D3025">
            <w:pPr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1C601B">
              <w:rPr>
                <w:rFonts w:asciiTheme="minorHAnsi" w:hAnsiTheme="minorHAnsi" w:cstheme="minorHAnsi"/>
                <w:b/>
              </w:rPr>
              <w:t>Rok</w:t>
            </w:r>
            <w:r>
              <w:rPr>
                <w:rFonts w:asciiTheme="minorHAnsi" w:hAnsiTheme="minorHAnsi" w:cstheme="minorHAnsi"/>
                <w:b/>
              </w:rPr>
              <w:t xml:space="preserve"> p</w:t>
            </w:r>
            <w:r w:rsidRPr="001C601B">
              <w:rPr>
                <w:rFonts w:asciiTheme="minorHAnsi" w:hAnsiTheme="minorHAnsi" w:cstheme="minorHAnsi"/>
                <w:b/>
              </w:rPr>
              <w:t>rodukcji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6B8B22B" w14:textId="08AFBE3A" w:rsidR="0069140A" w:rsidRPr="001C601B" w:rsidRDefault="0069140A" w:rsidP="007D3025">
            <w:pPr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Podstawa dysponowania</w:t>
            </w:r>
            <w:r>
              <w:rPr>
                <w:rStyle w:val="Odwoanieprzypisudolnego"/>
                <w:rFonts w:cstheme="minorHAnsi"/>
                <w:b/>
              </w:rPr>
              <w:footnoteReference w:id="4"/>
            </w:r>
          </w:p>
        </w:tc>
      </w:tr>
      <w:tr w:rsidR="0069140A" w:rsidRPr="001C601B" w14:paraId="29655ACD" w14:textId="4697CB80" w:rsidTr="0069140A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293AF8" w14:textId="77777777" w:rsidR="0069140A" w:rsidRPr="001C601B" w:rsidRDefault="0069140A" w:rsidP="00A93A5C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1C601B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FDD6" w14:textId="66D23666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1C601B">
              <w:rPr>
                <w:rFonts w:asciiTheme="minorHAnsi" w:hAnsiTheme="minorHAnsi" w:cstheme="minorHAnsi"/>
                <w:sz w:val="20"/>
              </w:rPr>
              <w:t>Marka: …………………</w:t>
            </w:r>
            <w:r>
              <w:rPr>
                <w:rFonts w:asciiTheme="minorHAnsi" w:hAnsiTheme="minorHAnsi" w:cstheme="minorHAnsi"/>
                <w:sz w:val="20"/>
              </w:rPr>
              <w:t>………………….</w:t>
            </w:r>
            <w:r w:rsidRPr="001C601B">
              <w:rPr>
                <w:rFonts w:asciiTheme="minorHAnsi" w:hAnsiTheme="minorHAnsi" w:cstheme="minorHAnsi"/>
                <w:sz w:val="20"/>
              </w:rPr>
              <w:t>…</w:t>
            </w:r>
          </w:p>
          <w:p w14:paraId="0E12C4ED" w14:textId="5BCD7B4A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1C601B">
              <w:rPr>
                <w:rFonts w:asciiTheme="minorHAnsi" w:hAnsiTheme="minorHAnsi" w:cstheme="minorHAnsi"/>
                <w:sz w:val="20"/>
              </w:rPr>
              <w:t>Nr rejestracyjny: ……………</w:t>
            </w:r>
            <w:r>
              <w:rPr>
                <w:rFonts w:asciiTheme="minorHAnsi" w:hAnsiTheme="minorHAnsi" w:cstheme="minorHAnsi"/>
                <w:sz w:val="20"/>
              </w:rPr>
              <w:t>..</w:t>
            </w:r>
            <w:r w:rsidRPr="001C601B">
              <w:rPr>
                <w:rFonts w:asciiTheme="minorHAnsi" w:hAnsiTheme="minorHAnsi" w:cstheme="minorHAnsi"/>
                <w:sz w:val="20"/>
              </w:rPr>
              <w:t>…………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964D6" w14:textId="77777777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E03B7" w14:textId="77777777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C9F6" w14:textId="77777777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</w:p>
        </w:tc>
      </w:tr>
      <w:tr w:rsidR="0069140A" w:rsidRPr="001C601B" w14:paraId="5423FF41" w14:textId="2A5EC1C1" w:rsidTr="0069140A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5929CA" w14:textId="77777777" w:rsidR="0069140A" w:rsidRPr="001C601B" w:rsidRDefault="0069140A" w:rsidP="00A93A5C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1C601B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D264" w14:textId="677FB9B7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1C601B">
              <w:rPr>
                <w:rFonts w:asciiTheme="minorHAnsi" w:hAnsiTheme="minorHAnsi" w:cstheme="minorHAnsi"/>
                <w:sz w:val="20"/>
              </w:rPr>
              <w:t>Marka: …………………</w:t>
            </w:r>
            <w:r>
              <w:rPr>
                <w:rFonts w:asciiTheme="minorHAnsi" w:hAnsiTheme="minorHAnsi" w:cstheme="minorHAnsi"/>
                <w:sz w:val="20"/>
              </w:rPr>
              <w:t>……….…………</w:t>
            </w:r>
            <w:r w:rsidRPr="001C601B">
              <w:rPr>
                <w:rFonts w:asciiTheme="minorHAnsi" w:hAnsiTheme="minorHAnsi" w:cstheme="minorHAnsi"/>
                <w:sz w:val="20"/>
              </w:rPr>
              <w:t>…</w:t>
            </w:r>
          </w:p>
          <w:p w14:paraId="03B32963" w14:textId="31B9D740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1C601B">
              <w:rPr>
                <w:rFonts w:asciiTheme="minorHAnsi" w:hAnsiTheme="minorHAnsi" w:cstheme="minorHAnsi"/>
                <w:sz w:val="20"/>
              </w:rPr>
              <w:t>Nr rejestracyjny: ………………</w:t>
            </w:r>
            <w:r>
              <w:rPr>
                <w:rFonts w:asciiTheme="minorHAnsi" w:hAnsiTheme="minorHAnsi" w:cstheme="minorHAnsi"/>
                <w:sz w:val="20"/>
              </w:rPr>
              <w:t>..</w:t>
            </w:r>
            <w:r w:rsidRPr="001C601B">
              <w:rPr>
                <w:rFonts w:asciiTheme="minorHAnsi" w:hAnsiTheme="minorHAnsi" w:cstheme="minorHAnsi"/>
                <w:sz w:val="20"/>
              </w:rPr>
              <w:t>………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77364" w14:textId="77777777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6E30" w14:textId="77777777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C55C" w14:textId="77777777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</w:p>
        </w:tc>
      </w:tr>
      <w:tr w:rsidR="0069140A" w:rsidRPr="001C601B" w14:paraId="44B3A7AB" w14:textId="600F0F65" w:rsidTr="0069140A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045102" w14:textId="77777777" w:rsidR="0069140A" w:rsidRPr="001C601B" w:rsidRDefault="0069140A" w:rsidP="00A93A5C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1C601B"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970B" w14:textId="5839AE1D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1C601B">
              <w:rPr>
                <w:rFonts w:asciiTheme="minorHAnsi" w:hAnsiTheme="minorHAnsi" w:cstheme="minorHAnsi"/>
                <w:sz w:val="20"/>
              </w:rPr>
              <w:t>Marka: ………………</w:t>
            </w:r>
            <w:r>
              <w:rPr>
                <w:rFonts w:asciiTheme="minorHAnsi" w:hAnsiTheme="minorHAnsi" w:cstheme="minorHAnsi"/>
                <w:sz w:val="20"/>
              </w:rPr>
              <w:t>………..………..</w:t>
            </w:r>
            <w:r w:rsidRPr="001C601B">
              <w:rPr>
                <w:rFonts w:asciiTheme="minorHAnsi" w:hAnsiTheme="minorHAnsi" w:cstheme="minorHAnsi"/>
                <w:sz w:val="20"/>
              </w:rPr>
              <w:t>……</w:t>
            </w:r>
          </w:p>
          <w:p w14:paraId="36434CE6" w14:textId="568F72F3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1C601B">
              <w:rPr>
                <w:rFonts w:asciiTheme="minorHAnsi" w:hAnsiTheme="minorHAnsi" w:cstheme="minorHAnsi"/>
                <w:sz w:val="20"/>
              </w:rPr>
              <w:t>Nr rejestracyjny: …………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  <w:r w:rsidRPr="001C601B">
              <w:rPr>
                <w:rFonts w:asciiTheme="minorHAnsi" w:hAnsiTheme="minorHAnsi" w:cstheme="minorHAnsi"/>
                <w:sz w:val="20"/>
              </w:rPr>
              <w:t>……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  <w:r w:rsidRPr="001C601B">
              <w:rPr>
                <w:rFonts w:asciiTheme="minorHAnsi" w:hAnsiTheme="minorHAnsi" w:cstheme="minorHAnsi"/>
                <w:sz w:val="20"/>
              </w:rPr>
              <w:t>………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ED78" w14:textId="77777777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7ED3B" w14:textId="77777777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7FA4" w14:textId="77777777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</w:p>
        </w:tc>
      </w:tr>
      <w:tr w:rsidR="0069140A" w:rsidRPr="001C601B" w14:paraId="0F3ED586" w14:textId="59038A46" w:rsidTr="0069140A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342D5A" w14:textId="77777777" w:rsidR="0069140A" w:rsidRPr="001C601B" w:rsidRDefault="0069140A" w:rsidP="00A93A5C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1C601B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83C6" w14:textId="50A1498C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1C601B">
              <w:rPr>
                <w:rFonts w:asciiTheme="minorHAnsi" w:hAnsiTheme="minorHAnsi" w:cstheme="minorHAnsi"/>
                <w:sz w:val="20"/>
              </w:rPr>
              <w:t>Marka: …………………</w:t>
            </w:r>
            <w:r>
              <w:rPr>
                <w:rFonts w:asciiTheme="minorHAnsi" w:hAnsiTheme="minorHAnsi" w:cstheme="minorHAnsi"/>
                <w:sz w:val="20"/>
              </w:rPr>
              <w:t>………….………</w:t>
            </w:r>
            <w:r w:rsidRPr="001C601B">
              <w:rPr>
                <w:rFonts w:asciiTheme="minorHAnsi" w:hAnsiTheme="minorHAnsi" w:cstheme="minorHAnsi"/>
                <w:sz w:val="20"/>
              </w:rPr>
              <w:t>…</w:t>
            </w:r>
          </w:p>
          <w:p w14:paraId="2B373B1E" w14:textId="0BA4E992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1C601B">
              <w:rPr>
                <w:rFonts w:asciiTheme="minorHAnsi" w:hAnsiTheme="minorHAnsi" w:cstheme="minorHAnsi"/>
                <w:sz w:val="20"/>
              </w:rPr>
              <w:t>Nr rejestracyjny: ……………</w:t>
            </w:r>
            <w:r>
              <w:rPr>
                <w:rFonts w:asciiTheme="minorHAnsi" w:hAnsiTheme="minorHAnsi" w:cstheme="minorHAnsi"/>
                <w:sz w:val="20"/>
              </w:rPr>
              <w:t>..</w:t>
            </w:r>
            <w:r w:rsidRPr="001C601B">
              <w:rPr>
                <w:rFonts w:asciiTheme="minorHAnsi" w:hAnsiTheme="minorHAnsi" w:cstheme="minorHAnsi"/>
                <w:sz w:val="20"/>
              </w:rPr>
              <w:t>…………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3AEDE" w14:textId="77777777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1A45" w14:textId="77777777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7525" w14:textId="77777777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</w:p>
        </w:tc>
      </w:tr>
      <w:tr w:rsidR="0069140A" w:rsidRPr="001C601B" w14:paraId="09E0D63E" w14:textId="5F8704D9" w:rsidTr="0069140A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9237C3" w14:textId="77777777" w:rsidR="0069140A" w:rsidRPr="001C601B" w:rsidRDefault="0069140A" w:rsidP="00A93A5C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1C601B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0E08" w14:textId="2D67E316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1C601B">
              <w:rPr>
                <w:rFonts w:asciiTheme="minorHAnsi" w:hAnsiTheme="minorHAnsi" w:cstheme="minorHAnsi"/>
                <w:sz w:val="20"/>
              </w:rPr>
              <w:t>Marka: …………………</w:t>
            </w:r>
            <w:r>
              <w:rPr>
                <w:rFonts w:asciiTheme="minorHAnsi" w:hAnsiTheme="minorHAnsi" w:cstheme="minorHAnsi"/>
                <w:sz w:val="20"/>
              </w:rPr>
              <w:t>……….………..</w:t>
            </w:r>
            <w:r w:rsidRPr="001C601B">
              <w:rPr>
                <w:rFonts w:asciiTheme="minorHAnsi" w:hAnsiTheme="minorHAnsi" w:cstheme="minorHAnsi"/>
                <w:sz w:val="20"/>
              </w:rPr>
              <w:t>…</w:t>
            </w:r>
          </w:p>
          <w:p w14:paraId="304B40CB" w14:textId="057F9C89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1C601B">
              <w:rPr>
                <w:rFonts w:asciiTheme="minorHAnsi" w:hAnsiTheme="minorHAnsi" w:cstheme="minorHAnsi"/>
                <w:sz w:val="20"/>
              </w:rPr>
              <w:t>Nr rejestracyjny: ………</w:t>
            </w:r>
            <w:r>
              <w:rPr>
                <w:rFonts w:asciiTheme="minorHAnsi" w:hAnsiTheme="minorHAnsi" w:cstheme="minorHAnsi"/>
                <w:sz w:val="20"/>
              </w:rPr>
              <w:t>..</w:t>
            </w:r>
            <w:r w:rsidRPr="001C601B">
              <w:rPr>
                <w:rFonts w:asciiTheme="minorHAnsi" w:hAnsiTheme="minorHAnsi" w:cstheme="minorHAnsi"/>
                <w:sz w:val="20"/>
              </w:rPr>
              <w:t>………………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17733" w14:textId="77777777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B5FF" w14:textId="77777777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F523" w14:textId="77777777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</w:p>
        </w:tc>
      </w:tr>
      <w:tr w:rsidR="0069140A" w:rsidRPr="001C601B" w14:paraId="393FBFE7" w14:textId="77777777" w:rsidTr="0069140A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E30AD8" w14:textId="22B493AF" w:rsidR="0069140A" w:rsidRPr="001C601B" w:rsidRDefault="0069140A" w:rsidP="00A93A5C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0D7F" w14:textId="77777777" w:rsidR="0069140A" w:rsidRPr="001C601B" w:rsidRDefault="0069140A" w:rsidP="0069140A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1C601B">
              <w:rPr>
                <w:rFonts w:asciiTheme="minorHAnsi" w:hAnsiTheme="minorHAnsi" w:cstheme="minorHAnsi"/>
                <w:sz w:val="20"/>
              </w:rPr>
              <w:t>Marka: …………………</w:t>
            </w:r>
            <w:r>
              <w:rPr>
                <w:rFonts w:asciiTheme="minorHAnsi" w:hAnsiTheme="minorHAnsi" w:cstheme="minorHAnsi"/>
                <w:sz w:val="20"/>
              </w:rPr>
              <w:t>……….………..</w:t>
            </w:r>
            <w:r w:rsidRPr="001C601B">
              <w:rPr>
                <w:rFonts w:asciiTheme="minorHAnsi" w:hAnsiTheme="minorHAnsi" w:cstheme="minorHAnsi"/>
                <w:sz w:val="20"/>
              </w:rPr>
              <w:t>…</w:t>
            </w:r>
          </w:p>
          <w:p w14:paraId="0F23D2F8" w14:textId="4C59725D" w:rsidR="0069140A" w:rsidRPr="001C601B" w:rsidRDefault="0069140A" w:rsidP="0069140A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1C601B">
              <w:rPr>
                <w:rFonts w:asciiTheme="minorHAnsi" w:hAnsiTheme="minorHAnsi" w:cstheme="minorHAnsi"/>
                <w:sz w:val="20"/>
              </w:rPr>
              <w:t>Nr rejestracyjny: ………</w:t>
            </w:r>
            <w:r>
              <w:rPr>
                <w:rFonts w:asciiTheme="minorHAnsi" w:hAnsiTheme="minorHAnsi" w:cstheme="minorHAnsi"/>
                <w:sz w:val="20"/>
              </w:rPr>
              <w:t>..</w:t>
            </w:r>
            <w:r w:rsidRPr="001C601B">
              <w:rPr>
                <w:rFonts w:asciiTheme="minorHAnsi" w:hAnsiTheme="minorHAnsi" w:cstheme="minorHAnsi"/>
                <w:sz w:val="20"/>
              </w:rPr>
              <w:t>………………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1270B" w14:textId="77777777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BE9D" w14:textId="77777777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835A" w14:textId="77777777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</w:p>
        </w:tc>
      </w:tr>
      <w:tr w:rsidR="0069140A" w:rsidRPr="001C601B" w14:paraId="4B3ECB07" w14:textId="77777777" w:rsidTr="0069140A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E06C8F" w14:textId="04926523" w:rsidR="0069140A" w:rsidRPr="001C601B" w:rsidRDefault="0069140A" w:rsidP="00A93A5C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4097" w14:textId="77777777" w:rsidR="0069140A" w:rsidRPr="001C601B" w:rsidRDefault="0069140A" w:rsidP="0069140A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1C601B">
              <w:rPr>
                <w:rFonts w:asciiTheme="minorHAnsi" w:hAnsiTheme="minorHAnsi" w:cstheme="minorHAnsi"/>
                <w:sz w:val="20"/>
              </w:rPr>
              <w:t>Marka: …………………</w:t>
            </w:r>
            <w:r>
              <w:rPr>
                <w:rFonts w:asciiTheme="minorHAnsi" w:hAnsiTheme="minorHAnsi" w:cstheme="minorHAnsi"/>
                <w:sz w:val="20"/>
              </w:rPr>
              <w:t>……….………..</w:t>
            </w:r>
            <w:r w:rsidRPr="001C601B">
              <w:rPr>
                <w:rFonts w:asciiTheme="minorHAnsi" w:hAnsiTheme="minorHAnsi" w:cstheme="minorHAnsi"/>
                <w:sz w:val="20"/>
              </w:rPr>
              <w:t>…</w:t>
            </w:r>
          </w:p>
          <w:p w14:paraId="6BB19279" w14:textId="790B9C6C" w:rsidR="0069140A" w:rsidRPr="001C601B" w:rsidRDefault="0069140A" w:rsidP="0069140A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1C601B">
              <w:rPr>
                <w:rFonts w:asciiTheme="minorHAnsi" w:hAnsiTheme="minorHAnsi" w:cstheme="minorHAnsi"/>
                <w:sz w:val="20"/>
              </w:rPr>
              <w:t>Nr rejestracyjny: ………</w:t>
            </w:r>
            <w:r>
              <w:rPr>
                <w:rFonts w:asciiTheme="minorHAnsi" w:hAnsiTheme="minorHAnsi" w:cstheme="minorHAnsi"/>
                <w:sz w:val="20"/>
              </w:rPr>
              <w:t>..</w:t>
            </w:r>
            <w:r w:rsidRPr="001C601B">
              <w:rPr>
                <w:rFonts w:asciiTheme="minorHAnsi" w:hAnsiTheme="minorHAnsi" w:cstheme="minorHAnsi"/>
                <w:sz w:val="20"/>
              </w:rPr>
              <w:t>………………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D14C9" w14:textId="77777777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31AFE" w14:textId="77777777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F500D" w14:textId="77777777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</w:p>
        </w:tc>
      </w:tr>
      <w:tr w:rsidR="0069140A" w:rsidRPr="001C601B" w14:paraId="7420A05A" w14:textId="77777777" w:rsidTr="0069140A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06CE09" w14:textId="65BD5199" w:rsidR="0069140A" w:rsidRPr="001C601B" w:rsidRDefault="0069140A" w:rsidP="00A93A5C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…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CC495" w14:textId="77777777" w:rsidR="0069140A" w:rsidRPr="001C601B" w:rsidRDefault="0069140A" w:rsidP="0069140A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1C601B">
              <w:rPr>
                <w:rFonts w:asciiTheme="minorHAnsi" w:hAnsiTheme="minorHAnsi" w:cstheme="minorHAnsi"/>
                <w:sz w:val="20"/>
              </w:rPr>
              <w:t>Marka: …………………</w:t>
            </w:r>
            <w:r>
              <w:rPr>
                <w:rFonts w:asciiTheme="minorHAnsi" w:hAnsiTheme="minorHAnsi" w:cstheme="minorHAnsi"/>
                <w:sz w:val="20"/>
              </w:rPr>
              <w:t>……….………..</w:t>
            </w:r>
            <w:r w:rsidRPr="001C601B">
              <w:rPr>
                <w:rFonts w:asciiTheme="minorHAnsi" w:hAnsiTheme="minorHAnsi" w:cstheme="minorHAnsi"/>
                <w:sz w:val="20"/>
              </w:rPr>
              <w:t>…</w:t>
            </w:r>
          </w:p>
          <w:p w14:paraId="161B0F1B" w14:textId="468E70F4" w:rsidR="0069140A" w:rsidRPr="001C601B" w:rsidRDefault="0069140A" w:rsidP="0069140A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1C601B">
              <w:rPr>
                <w:rFonts w:asciiTheme="minorHAnsi" w:hAnsiTheme="minorHAnsi" w:cstheme="minorHAnsi"/>
                <w:sz w:val="20"/>
              </w:rPr>
              <w:t>Nr rejestracyjny: ………</w:t>
            </w:r>
            <w:r>
              <w:rPr>
                <w:rFonts w:asciiTheme="minorHAnsi" w:hAnsiTheme="minorHAnsi" w:cstheme="minorHAnsi"/>
                <w:sz w:val="20"/>
              </w:rPr>
              <w:t>..</w:t>
            </w:r>
            <w:r w:rsidRPr="001C601B">
              <w:rPr>
                <w:rFonts w:asciiTheme="minorHAnsi" w:hAnsiTheme="minorHAnsi" w:cstheme="minorHAnsi"/>
                <w:sz w:val="20"/>
              </w:rPr>
              <w:t>………………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3E93" w14:textId="77777777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056FB" w14:textId="77777777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C343" w14:textId="77777777" w:rsidR="0069140A" w:rsidRPr="001C601B" w:rsidRDefault="0069140A" w:rsidP="00A93A5C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</w:p>
        </w:tc>
      </w:tr>
      <w:tr w:rsidR="0069140A" w:rsidRPr="001C601B" w14:paraId="1A3CA211" w14:textId="66B626AA" w:rsidTr="0069140A">
        <w:trPr>
          <w:trHeight w:val="641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CD0458" w14:textId="77777777" w:rsidR="0069140A" w:rsidRPr="0069140A" w:rsidRDefault="0069140A" w:rsidP="0069140A">
            <w:pPr>
              <w:pStyle w:val="Standard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69140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UWAGA - punktowany element oferty! </w:t>
            </w:r>
          </w:p>
          <w:p w14:paraId="74F6379F" w14:textId="7A040E91" w:rsidR="0069140A" w:rsidRPr="0068335A" w:rsidRDefault="0069140A" w:rsidP="0069140A">
            <w:pPr>
              <w:pStyle w:val="Standard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69140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Ocenie w kryterium „Wiek taboru” podlegają wyłącznie pojazdy, w których liczba miejsc siedzących wraz z kierowcą wynosi co najmniej 50. Sposób oceny wskazano w Rozdziale 16 SWZ.</w:t>
            </w:r>
          </w:p>
        </w:tc>
      </w:tr>
    </w:tbl>
    <w:p w14:paraId="4F137B81" w14:textId="77777777" w:rsidR="000C6056" w:rsidRDefault="000C6056" w:rsidP="000C6056">
      <w:pPr>
        <w:pStyle w:val="formularz"/>
        <w:numPr>
          <w:ilvl w:val="0"/>
          <w:numId w:val="0"/>
        </w:numPr>
        <w:spacing w:before="0" w:after="0"/>
        <w:ind w:left="360"/>
      </w:pPr>
    </w:p>
    <w:p w14:paraId="6259AA03" w14:textId="71CFE1B9" w:rsidR="00A15B6E" w:rsidRDefault="00A15B6E" w:rsidP="00FB7C54">
      <w:pPr>
        <w:pStyle w:val="formularz"/>
        <w:spacing w:before="0" w:after="0"/>
      </w:pPr>
      <w:r w:rsidRPr="00C70C01">
        <w:t>Oferujemy wykonanie zamówienia w terminie wymaganym przez Zamawiającego.</w:t>
      </w:r>
    </w:p>
    <w:p w14:paraId="4E9EB565" w14:textId="05690EDA" w:rsidR="003A66F1" w:rsidRPr="00C70C01" w:rsidRDefault="003A66F1" w:rsidP="003A66F1">
      <w:pPr>
        <w:pStyle w:val="formularz"/>
        <w:spacing w:before="0" w:after="0"/>
      </w:pPr>
      <w:r w:rsidRPr="00C70C01">
        <w:t xml:space="preserve">Oświadczamy, że jesteśmy związani ofertą przez okres wskazany w </w:t>
      </w:r>
      <w:r>
        <w:t>SWZ.</w:t>
      </w:r>
    </w:p>
    <w:p w14:paraId="24DC1B4B" w14:textId="14536455" w:rsidR="00F00665" w:rsidRPr="00C70C01" w:rsidRDefault="00F00665" w:rsidP="00FB7C54">
      <w:pPr>
        <w:pStyle w:val="formularz"/>
        <w:spacing w:before="0" w:after="0"/>
        <w:rPr>
          <w:lang w:eastAsia="en-US"/>
        </w:rPr>
      </w:pPr>
      <w:r w:rsidRPr="00C70C01">
        <w:rPr>
          <w:lang w:eastAsia="en-US"/>
        </w:rPr>
        <w:t>Oświadczamy, że zapoznaliśmy się z</w:t>
      </w:r>
      <w:r w:rsidR="00A51981" w:rsidRPr="00C70C01">
        <w:rPr>
          <w:lang w:eastAsia="en-US"/>
        </w:rPr>
        <w:t xml:space="preserve"> treścią</w:t>
      </w:r>
      <w:r w:rsidRPr="00C70C01">
        <w:rPr>
          <w:lang w:eastAsia="en-US"/>
        </w:rPr>
        <w:t xml:space="preserve"> </w:t>
      </w:r>
      <w:r w:rsidR="00A51981" w:rsidRPr="00C70C01">
        <w:rPr>
          <w:lang w:eastAsia="en-US"/>
        </w:rPr>
        <w:t>SWZ</w:t>
      </w:r>
      <w:r w:rsidRPr="00C70C01">
        <w:rPr>
          <w:lang w:eastAsia="en-US"/>
        </w:rPr>
        <w:t xml:space="preserve"> i nie wnosimy do niej zastrzeżeń oraz zdobyliśmy konieczne informacje potrzebne do właściwego przygotowania oferty oraz wykonania zamówienia.</w:t>
      </w:r>
    </w:p>
    <w:p w14:paraId="2B0FDCCC" w14:textId="33D56C3D" w:rsidR="00F00665" w:rsidRPr="00C70C01" w:rsidRDefault="00F00665" w:rsidP="00FB7C54">
      <w:pPr>
        <w:pStyle w:val="formularz"/>
        <w:spacing w:before="0" w:after="0"/>
      </w:pPr>
      <w:r w:rsidRPr="00C70C01">
        <w:t>Oświadczamy, że zapoznaliśmy się i akceptujemy wzór umowy, a w przypadku wyłonienia naszej oferty jako najkorzystniejszej zobowiązujemy się do zawarcia umowy w miejscu i terminie wskazanym przez Zamawiającego.</w:t>
      </w:r>
    </w:p>
    <w:p w14:paraId="63B887E2" w14:textId="72EF9B2A" w:rsidR="00FB7C54" w:rsidRPr="00C70C01" w:rsidRDefault="00FB7C54" w:rsidP="00FB7C54">
      <w:pPr>
        <w:pStyle w:val="formularz"/>
        <w:spacing w:before="0" w:after="0"/>
      </w:pPr>
      <w:r w:rsidRPr="00FB7C54">
        <w:t>Nie uczestniczymy, jako Wykonawca w jakiejkolwiek innej ofercie złożonej w celu udzielenia niniejszego zamówienia.</w:t>
      </w:r>
    </w:p>
    <w:p w14:paraId="107D27B5" w14:textId="77777777" w:rsidR="00ED46BC" w:rsidRPr="00C70C01" w:rsidRDefault="00EC5818" w:rsidP="00FB7C54">
      <w:pPr>
        <w:pStyle w:val="formularz"/>
        <w:spacing w:before="0" w:after="0"/>
      </w:pPr>
      <w:r w:rsidRPr="00C70C01">
        <w:t>Oświadczamy</w:t>
      </w:r>
      <w:r w:rsidR="0083122B" w:rsidRPr="00C70C01">
        <w:t>, że</w:t>
      </w:r>
      <w:r w:rsidR="00ED46BC" w:rsidRPr="00C70C01">
        <w:t xml:space="preserve"> </w:t>
      </w:r>
      <w:r w:rsidR="00C75696" w:rsidRPr="00C70C01">
        <w:t xml:space="preserve">zamierzamy powierzyć </w:t>
      </w:r>
      <w:r w:rsidR="0083122B" w:rsidRPr="00C70C01">
        <w:t xml:space="preserve">podwykonawcom </w:t>
      </w:r>
      <w:r w:rsidR="00C75696" w:rsidRPr="00C70C01">
        <w:t>wykonanie następujących części zamów</w:t>
      </w:r>
      <w:r w:rsidR="00472246" w:rsidRPr="00C70C01">
        <w:t>ie</w:t>
      </w:r>
      <w:r w:rsidR="00ED46BC" w:rsidRPr="00C70C01">
        <w:t>nia:</w:t>
      </w:r>
      <w:r w:rsidR="003506EC" w:rsidRPr="00C70C01">
        <w:rPr>
          <w:rStyle w:val="Odwoanieprzypisudolnego"/>
        </w:rPr>
        <w:footnoteReference w:id="5"/>
      </w:r>
    </w:p>
    <w:tbl>
      <w:tblPr>
        <w:tblStyle w:val="Tabela-Siatka"/>
        <w:tblW w:w="9085" w:type="dxa"/>
        <w:tblInd w:w="250" w:type="dxa"/>
        <w:tblLook w:val="04A0" w:firstRow="1" w:lastRow="0" w:firstColumn="1" w:lastColumn="0" w:noHBand="0" w:noVBand="1"/>
      </w:tblPr>
      <w:tblGrid>
        <w:gridCol w:w="536"/>
        <w:gridCol w:w="4294"/>
        <w:gridCol w:w="2968"/>
        <w:gridCol w:w="1287"/>
      </w:tblGrid>
      <w:tr w:rsidR="00FE0FBA" w:rsidRPr="00C70C01" w14:paraId="47D3B954" w14:textId="77777777" w:rsidTr="005632A2">
        <w:tc>
          <w:tcPr>
            <w:tcW w:w="536" w:type="dxa"/>
          </w:tcPr>
          <w:p w14:paraId="2C6910E3" w14:textId="497F7829" w:rsidR="00FE0FBA" w:rsidRPr="00C70C01" w:rsidRDefault="0039146C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</w:t>
            </w:r>
            <w:r w:rsidR="00FE0FBA" w:rsidRPr="00C70C01">
              <w:rPr>
                <w:rFonts w:asciiTheme="minorHAnsi" w:hAnsiTheme="minorHAnsi"/>
                <w:sz w:val="22"/>
                <w:szCs w:val="22"/>
              </w:rPr>
              <w:t>.p.</w:t>
            </w:r>
          </w:p>
        </w:tc>
        <w:tc>
          <w:tcPr>
            <w:tcW w:w="4294" w:type="dxa"/>
            <w:vAlign w:val="center"/>
          </w:tcPr>
          <w:p w14:paraId="55B9AEE7" w14:textId="77777777" w:rsidR="00FE0FBA" w:rsidRPr="00C70C01" w:rsidRDefault="00FE0FBA" w:rsidP="00FB7C54">
            <w:pPr>
              <w:pStyle w:val="Lista"/>
              <w:ind w:left="0" w:firstLine="0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C70C01">
              <w:rPr>
                <w:rFonts w:asciiTheme="minorHAnsi" w:hAnsiTheme="minorHAnsi"/>
                <w:sz w:val="22"/>
                <w:szCs w:val="22"/>
              </w:rPr>
              <w:t xml:space="preserve">Część zamówienia </w:t>
            </w:r>
            <w:r w:rsidRPr="00C70C01">
              <w:rPr>
                <w:rFonts w:asciiTheme="minorHAnsi" w:hAnsiTheme="minorHAnsi"/>
                <w:i/>
                <w:sz w:val="22"/>
                <w:szCs w:val="22"/>
              </w:rPr>
              <w:t xml:space="preserve">(określić wyraźnie zakres prac, które zostaną wykonane przez </w:t>
            </w:r>
            <w:r w:rsidRPr="00C70C01">
              <w:rPr>
                <w:rFonts w:asciiTheme="minorHAnsi" w:hAnsiTheme="minorHAnsi"/>
                <w:i/>
                <w:sz w:val="22"/>
                <w:szCs w:val="22"/>
              </w:rPr>
              <w:lastRenderedPageBreak/>
              <w:t>podwykonawców)</w:t>
            </w:r>
          </w:p>
        </w:tc>
        <w:tc>
          <w:tcPr>
            <w:tcW w:w="2968" w:type="dxa"/>
            <w:vAlign w:val="center"/>
          </w:tcPr>
          <w:p w14:paraId="4F77B6F9" w14:textId="77777777" w:rsidR="00FE0FBA" w:rsidRPr="00C70C01" w:rsidRDefault="00FE0FBA" w:rsidP="00FB7C54">
            <w:pPr>
              <w:pStyle w:val="Lista"/>
              <w:ind w:left="0"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70C01">
              <w:rPr>
                <w:rFonts w:asciiTheme="minorHAnsi" w:hAnsiTheme="minorHAnsi"/>
                <w:sz w:val="22"/>
                <w:szCs w:val="22"/>
              </w:rPr>
              <w:lastRenderedPageBreak/>
              <w:t>Nazwa i adres podwykonawcy</w:t>
            </w:r>
          </w:p>
          <w:p w14:paraId="3EB34D3E" w14:textId="77777777" w:rsidR="00E561C0" w:rsidRPr="00C70C01" w:rsidRDefault="00E561C0" w:rsidP="00FB7C54">
            <w:pPr>
              <w:pStyle w:val="Lista"/>
              <w:ind w:left="0" w:firstLine="0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C70C01">
              <w:rPr>
                <w:rFonts w:asciiTheme="minorHAnsi" w:hAnsiTheme="minorHAnsi"/>
                <w:i/>
                <w:sz w:val="22"/>
                <w:szCs w:val="22"/>
              </w:rPr>
              <w:t>(jeśli jest już znany)</w:t>
            </w:r>
          </w:p>
        </w:tc>
        <w:tc>
          <w:tcPr>
            <w:tcW w:w="1287" w:type="dxa"/>
            <w:vAlign w:val="center"/>
          </w:tcPr>
          <w:p w14:paraId="7FA714BE" w14:textId="5C82DCA9" w:rsidR="00FE0FBA" w:rsidRPr="00C70C01" w:rsidRDefault="00C61F7F" w:rsidP="00FB7C54">
            <w:pPr>
              <w:pStyle w:val="Lista"/>
              <w:ind w:left="0"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70C01">
              <w:rPr>
                <w:rFonts w:asciiTheme="minorHAnsi" w:hAnsiTheme="minorHAnsi"/>
                <w:sz w:val="22"/>
                <w:szCs w:val="22"/>
              </w:rPr>
              <w:t>Wartość brutto</w:t>
            </w:r>
          </w:p>
        </w:tc>
      </w:tr>
      <w:tr w:rsidR="00FE0FBA" w:rsidRPr="00C70C01" w14:paraId="04A2DBCF" w14:textId="77777777" w:rsidTr="005632A2">
        <w:trPr>
          <w:trHeight w:val="397"/>
        </w:trPr>
        <w:tc>
          <w:tcPr>
            <w:tcW w:w="536" w:type="dxa"/>
          </w:tcPr>
          <w:p w14:paraId="2079B28B" w14:textId="77777777" w:rsidR="00FE0FBA" w:rsidRPr="00C70C01" w:rsidRDefault="00FE0FBA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94" w:type="dxa"/>
          </w:tcPr>
          <w:p w14:paraId="77C34EF7" w14:textId="77777777" w:rsidR="00FE0FBA" w:rsidRPr="00C70C01" w:rsidRDefault="00FE0FBA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68" w:type="dxa"/>
          </w:tcPr>
          <w:p w14:paraId="1AB95D15" w14:textId="77777777" w:rsidR="00FE0FBA" w:rsidRPr="00C70C01" w:rsidRDefault="00FE0FBA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87" w:type="dxa"/>
          </w:tcPr>
          <w:p w14:paraId="5434B223" w14:textId="77777777" w:rsidR="00FE0FBA" w:rsidRPr="00C70C01" w:rsidRDefault="00FE0FBA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680BC50" w14:textId="68C6433D" w:rsidR="00F00665" w:rsidRPr="00C70C01" w:rsidRDefault="00F00665" w:rsidP="00FB7C54">
      <w:pPr>
        <w:pStyle w:val="formularz"/>
        <w:spacing w:before="0" w:after="0"/>
      </w:pPr>
      <w:r w:rsidRPr="00C70C01">
        <w:t xml:space="preserve">Informujemy, że wybór oferty </w:t>
      </w:r>
      <w:r w:rsidR="00A51981" w:rsidRPr="00C70C01">
        <w:t xml:space="preserve">nie </w:t>
      </w:r>
      <w:r w:rsidRPr="00C70C01">
        <w:t xml:space="preserve">będzie prowadzić do powstania u </w:t>
      </w:r>
      <w:r w:rsidR="00A51981" w:rsidRPr="00C70C01">
        <w:t>Z</w:t>
      </w:r>
      <w:r w:rsidRPr="00C70C01">
        <w:t>amawiającego obowiązku podatkowego</w:t>
      </w:r>
      <w:r w:rsidR="00C23A1A" w:rsidRPr="00C70C01">
        <w:t xml:space="preserve"> w zakresie VAT</w:t>
      </w:r>
      <w:r w:rsidR="009610B0" w:rsidRPr="00C70C01">
        <w:t>.</w:t>
      </w:r>
      <w:r w:rsidRPr="00C70C01">
        <w:rPr>
          <w:rStyle w:val="Odwoanieprzypisudolnego"/>
          <w:rFonts w:cstheme="minorHAnsi"/>
        </w:rPr>
        <w:footnoteReference w:id="6"/>
      </w:r>
      <w:r w:rsidRPr="00C70C01">
        <w:t xml:space="preserve"> </w:t>
      </w:r>
    </w:p>
    <w:p w14:paraId="5904589D" w14:textId="09F237D3" w:rsidR="00A11A23" w:rsidRPr="00C70C01" w:rsidRDefault="00A11A23" w:rsidP="00FB7C54">
      <w:pPr>
        <w:pStyle w:val="formularz"/>
        <w:spacing w:before="0" w:after="0"/>
      </w:pPr>
      <w:r w:rsidRPr="00C70C01">
        <w:t>Zwolnienia wadium prosimy dokonać na numer konta</w:t>
      </w:r>
      <w:r w:rsidR="00320592" w:rsidRPr="00C70C01">
        <w:rPr>
          <w:rStyle w:val="Odwoanieprzypisudolnego"/>
        </w:rPr>
        <w:footnoteReference w:id="7"/>
      </w:r>
      <w:r w:rsidR="00FE28D2">
        <w:t>:</w:t>
      </w:r>
      <w:r w:rsidRPr="00C70C01">
        <w:t>……………………………………………</w:t>
      </w:r>
      <w:r w:rsidR="00860374">
        <w:rPr>
          <w:i/>
        </w:rPr>
        <w:t>…………</w:t>
      </w:r>
      <w:r w:rsidR="0039146C">
        <w:rPr>
          <w:i/>
        </w:rPr>
        <w:t>….</w:t>
      </w:r>
      <w:r w:rsidR="00860374">
        <w:rPr>
          <w:i/>
        </w:rPr>
        <w:t>………….</w:t>
      </w:r>
    </w:p>
    <w:p w14:paraId="16C855F4" w14:textId="7ED5A7CA" w:rsidR="008A0562" w:rsidRPr="00C70C01" w:rsidRDefault="008A0562" w:rsidP="00FB7C54">
      <w:pPr>
        <w:pStyle w:val="formularz"/>
        <w:spacing w:before="0" w:after="0"/>
      </w:pPr>
      <w:r w:rsidRPr="00C70C01">
        <w:t>Oświadczamy, że wypełniliśmy obowiązki informacyjne przewidziane w art. 13 lub art. 14 RODO</w:t>
      </w:r>
      <w:r w:rsidRPr="00C70C01">
        <w:rPr>
          <w:rStyle w:val="Odwoanieprzypisudolnego"/>
        </w:rPr>
        <w:footnoteReference w:id="8"/>
      </w:r>
      <w:r w:rsidRPr="00C70C01">
        <w:t xml:space="preserve"> wobec osób fizycznych, od których dane osobowe bezpośrednio lub pośrednio pozyskaliśmy w celu ubiegania się o udzielenie zamówienia publicznego w niniejszym postępowaniu.</w:t>
      </w:r>
      <w:r w:rsidRPr="00C70C01">
        <w:rPr>
          <w:rStyle w:val="Odwoanieprzypisudolnego"/>
        </w:rPr>
        <w:footnoteReference w:id="9"/>
      </w:r>
    </w:p>
    <w:p w14:paraId="1E964018" w14:textId="77777777" w:rsidR="00CC0D8E" w:rsidRPr="00C70C01" w:rsidRDefault="00CC0D8E" w:rsidP="00FB7C54">
      <w:pPr>
        <w:pStyle w:val="formularz"/>
        <w:spacing w:before="0" w:after="0"/>
      </w:pPr>
      <w:r w:rsidRPr="00C70C01">
        <w:t>Oświadczamy, iż umocowanie osób podpisujących ofertę wynika z odpowiednich zapisów w dokumentach rejestrowych / udzielonego pełnomocnictwa.</w:t>
      </w:r>
      <w:r w:rsidRPr="00C70C01">
        <w:rPr>
          <w:rStyle w:val="Odwoanieprzypisudolnego"/>
        </w:rPr>
        <w:footnoteReference w:id="10"/>
      </w:r>
    </w:p>
    <w:p w14:paraId="0D85C012" w14:textId="3C449873" w:rsidR="00642D03" w:rsidRPr="00C70C01" w:rsidRDefault="00663291" w:rsidP="00FB7C54">
      <w:pPr>
        <w:pStyle w:val="formularz"/>
        <w:spacing w:before="0" w:after="0"/>
      </w:pPr>
      <w:r w:rsidRPr="00C70C01">
        <w:t>Wskazujemy</w:t>
      </w:r>
      <w:r w:rsidR="00642D03" w:rsidRPr="00C70C01">
        <w:t xml:space="preserve"> dostępność dokumentów rejestrowych w formie elektronicznej pod następującym adresem internetowym ogólnodostępnej i bezpłatnej bazy danych</w:t>
      </w:r>
      <w:r w:rsidR="00642D03" w:rsidRPr="00C70C01">
        <w:rPr>
          <w:rStyle w:val="Odwoanieprzypisudolnego"/>
          <w:rFonts w:cstheme="minorHAnsi"/>
        </w:rPr>
        <w:footnoteReference w:id="11"/>
      </w:r>
      <w:r w:rsidR="00642D03" w:rsidRPr="00C70C01">
        <w:t>:</w:t>
      </w:r>
      <w:r w:rsidR="005E2421">
        <w:t xml:space="preserve"> ………………………</w:t>
      </w:r>
      <w:r w:rsidR="0039146C">
        <w:t>..</w:t>
      </w:r>
      <w:r w:rsidR="005E2421">
        <w:t>………………………</w:t>
      </w:r>
    </w:p>
    <w:p w14:paraId="3B277A9A" w14:textId="77777777" w:rsidR="00860374" w:rsidRDefault="00860374" w:rsidP="00FB7C54">
      <w:pPr>
        <w:pStyle w:val="formularz"/>
        <w:spacing w:before="0" w:after="0"/>
      </w:pPr>
      <w:r>
        <w:t>Adres korespondencyjny: ……………………………………………………………………………………………………………………</w:t>
      </w:r>
    </w:p>
    <w:p w14:paraId="749735F7" w14:textId="49BF3E05" w:rsidR="00860374" w:rsidRDefault="00860374" w:rsidP="00FB7C54">
      <w:pPr>
        <w:pStyle w:val="formularz"/>
        <w:spacing w:before="0" w:after="0"/>
      </w:pPr>
      <w:r>
        <w:t>Osoba wyznaczona do kontaktów z Zamawiającym: ………………………………………………………</w:t>
      </w:r>
      <w:r w:rsidR="0039146C">
        <w:t>..</w:t>
      </w:r>
      <w:r>
        <w:t>…………………</w:t>
      </w:r>
    </w:p>
    <w:p w14:paraId="67FE44A2" w14:textId="77777777" w:rsidR="00860374" w:rsidRDefault="00860374" w:rsidP="00FB7C54">
      <w:pPr>
        <w:pStyle w:val="formularz"/>
        <w:numPr>
          <w:ilvl w:val="0"/>
          <w:numId w:val="0"/>
        </w:numPr>
        <w:spacing w:before="0" w:after="0"/>
        <w:ind w:left="360"/>
      </w:pPr>
      <w:r>
        <w:t>Numer telefonu: ……………………………………………………, e-mail: ………………………….………………………………….</w:t>
      </w:r>
    </w:p>
    <w:p w14:paraId="28EF4181" w14:textId="7DAA274E" w:rsidR="00860374" w:rsidRDefault="00860374" w:rsidP="00FB7C54">
      <w:pPr>
        <w:pStyle w:val="formularz"/>
        <w:spacing w:before="0" w:after="0"/>
      </w:pPr>
      <w:r w:rsidRPr="00C70C01">
        <w:t>Wraz z ofertą składamy następujące dokumenty:</w:t>
      </w:r>
    </w:p>
    <w:p w14:paraId="03B2CEBB" w14:textId="43E89B64" w:rsidR="00860374" w:rsidRDefault="0039146C" w:rsidP="00FB7C54">
      <w:pPr>
        <w:pStyle w:val="formularz"/>
        <w:numPr>
          <w:ilvl w:val="0"/>
          <w:numId w:val="0"/>
        </w:numPr>
        <w:spacing w:before="0" w:after="0"/>
        <w:ind w:left="360"/>
      </w:pPr>
      <w:r>
        <w:t>1)</w:t>
      </w:r>
      <w:r w:rsidR="00860374">
        <w:t xml:space="preserve"> ……………………………………………………………………………</w:t>
      </w:r>
      <w:r>
        <w:t>……………………………………………………………………..</w:t>
      </w:r>
      <w:r w:rsidR="00860374">
        <w:t>…..</w:t>
      </w:r>
    </w:p>
    <w:p w14:paraId="643D7E00" w14:textId="3E3CF4C3" w:rsidR="00860374" w:rsidRDefault="0039146C" w:rsidP="00FB7C54">
      <w:pPr>
        <w:pStyle w:val="formularz"/>
        <w:numPr>
          <w:ilvl w:val="0"/>
          <w:numId w:val="0"/>
        </w:numPr>
        <w:spacing w:before="0" w:after="0"/>
        <w:ind w:left="360"/>
      </w:pPr>
      <w:r>
        <w:t>2)</w:t>
      </w:r>
      <w:r w:rsidR="00860374">
        <w:t xml:space="preserve"> ………………………………………………………………………</w:t>
      </w:r>
      <w:r>
        <w:t>………………………………………………………………………</w:t>
      </w:r>
      <w:r w:rsidR="00860374">
        <w:t>……….</w:t>
      </w:r>
    </w:p>
    <w:p w14:paraId="429EA576" w14:textId="77777777" w:rsidR="00FB7C54" w:rsidRDefault="00FB7C54" w:rsidP="00FB7C54">
      <w:pPr>
        <w:pStyle w:val="formularz"/>
        <w:numPr>
          <w:ilvl w:val="0"/>
          <w:numId w:val="0"/>
        </w:numPr>
      </w:pPr>
    </w:p>
    <w:p w14:paraId="3AF5EF0F" w14:textId="18F77642" w:rsidR="00FF42FC" w:rsidRDefault="002B6C5C" w:rsidP="00FF42FC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  </w:t>
      </w:r>
      <w:r w:rsidR="00FB7C54">
        <w:rPr>
          <w:rFonts w:asciiTheme="minorHAnsi" w:hAnsiTheme="minorHAnsi" w:cs="Arial"/>
          <w:b/>
          <w:sz w:val="22"/>
          <w:szCs w:val="22"/>
        </w:rPr>
        <w:t xml:space="preserve">II. </w:t>
      </w:r>
      <w:r w:rsidR="00FF42FC" w:rsidRPr="009D1AB3">
        <w:rPr>
          <w:rFonts w:asciiTheme="minorHAnsi" w:hAnsiTheme="minorHAnsi" w:cs="Arial"/>
          <w:b/>
          <w:sz w:val="22"/>
          <w:szCs w:val="22"/>
        </w:rPr>
        <w:t>Oświadczenie dotyczące Wykonawców wspólnie ubiegających się o udzielenie zamówienia</w:t>
      </w:r>
      <w:r w:rsidR="00FF42FC">
        <w:rPr>
          <w:rFonts w:asciiTheme="minorHAnsi" w:hAnsiTheme="minorHAnsi" w:cs="Arial"/>
          <w:sz w:val="22"/>
          <w:szCs w:val="22"/>
        </w:rPr>
        <w:t>:</w:t>
      </w:r>
      <w:r w:rsidR="00FF42FC">
        <w:rPr>
          <w:rStyle w:val="Odwoanieprzypisudolnego"/>
          <w:rFonts w:cs="Arial"/>
          <w:szCs w:val="22"/>
        </w:rPr>
        <w:footnoteReference w:id="12"/>
      </w:r>
    </w:p>
    <w:p w14:paraId="07E0E5C6" w14:textId="31359EA3" w:rsidR="00FF42FC" w:rsidRPr="003A5D10" w:rsidRDefault="00FB7C54" w:rsidP="00FF42FC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</w:t>
      </w:r>
      <w:r w:rsidR="00FF42FC" w:rsidRPr="003A5D10">
        <w:rPr>
          <w:rFonts w:asciiTheme="minorHAnsi" w:hAnsiTheme="minorHAnsi" w:cs="Arial"/>
          <w:sz w:val="22"/>
          <w:szCs w:val="22"/>
        </w:rPr>
        <w:t>Wskazujemy poniżej usługi, które zostaną wykonane przez poszczególnych wykonawców:</w:t>
      </w:r>
    </w:p>
    <w:tbl>
      <w:tblPr>
        <w:tblStyle w:val="Tabela-Siatka"/>
        <w:tblW w:w="9085" w:type="dxa"/>
        <w:jc w:val="center"/>
        <w:tblLook w:val="04A0" w:firstRow="1" w:lastRow="0" w:firstColumn="1" w:lastColumn="0" w:noHBand="0" w:noVBand="1"/>
      </w:tblPr>
      <w:tblGrid>
        <w:gridCol w:w="511"/>
        <w:gridCol w:w="3183"/>
        <w:gridCol w:w="4102"/>
        <w:gridCol w:w="1289"/>
      </w:tblGrid>
      <w:tr w:rsidR="00FF42FC" w14:paraId="1FA850A8" w14:textId="77777777" w:rsidTr="009A3C02">
        <w:trPr>
          <w:jc w:val="center"/>
        </w:trPr>
        <w:tc>
          <w:tcPr>
            <w:tcW w:w="511" w:type="dxa"/>
            <w:vAlign w:val="center"/>
          </w:tcPr>
          <w:p w14:paraId="59DB8FCE" w14:textId="77777777" w:rsidR="00FF42FC" w:rsidRDefault="00FF42FC" w:rsidP="00C04A6A">
            <w:pPr>
              <w:pStyle w:val="Lista"/>
              <w:ind w:left="0"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l.p.</w:t>
            </w:r>
          </w:p>
        </w:tc>
        <w:tc>
          <w:tcPr>
            <w:tcW w:w="3183" w:type="dxa"/>
            <w:vAlign w:val="center"/>
          </w:tcPr>
          <w:p w14:paraId="5728B87D" w14:textId="77777777" w:rsidR="00FF42FC" w:rsidRPr="0058324B" w:rsidRDefault="00FF42FC" w:rsidP="00C04A6A">
            <w:pPr>
              <w:pStyle w:val="Lista"/>
              <w:ind w:left="0" w:firstLine="0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Zakres </w:t>
            </w:r>
          </w:p>
        </w:tc>
        <w:tc>
          <w:tcPr>
            <w:tcW w:w="4102" w:type="dxa"/>
          </w:tcPr>
          <w:p w14:paraId="503A6767" w14:textId="77777777" w:rsidR="00FF42FC" w:rsidRPr="00427B15" w:rsidRDefault="00FF42FC" w:rsidP="00C04A6A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1289" w:type="dxa"/>
          </w:tcPr>
          <w:p w14:paraId="6B9DCC02" w14:textId="77777777" w:rsidR="00FF42FC" w:rsidRDefault="00FF42FC" w:rsidP="00C04A6A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Wartość brutto </w:t>
            </w:r>
          </w:p>
        </w:tc>
      </w:tr>
      <w:tr w:rsidR="00FF42FC" w14:paraId="7E4C0B05" w14:textId="77777777" w:rsidTr="009A3C02">
        <w:trPr>
          <w:trHeight w:val="397"/>
          <w:jc w:val="center"/>
        </w:trPr>
        <w:tc>
          <w:tcPr>
            <w:tcW w:w="511" w:type="dxa"/>
          </w:tcPr>
          <w:p w14:paraId="172AEE1D" w14:textId="77777777" w:rsidR="00FF42FC" w:rsidRDefault="00FF42FC" w:rsidP="00C04A6A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83" w:type="dxa"/>
          </w:tcPr>
          <w:p w14:paraId="64FD8109" w14:textId="77777777" w:rsidR="00FF42FC" w:rsidRDefault="00FF42FC" w:rsidP="00C04A6A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02" w:type="dxa"/>
          </w:tcPr>
          <w:p w14:paraId="6C4C2071" w14:textId="77777777" w:rsidR="00FF42FC" w:rsidRDefault="00FF42FC" w:rsidP="00C04A6A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89" w:type="dxa"/>
          </w:tcPr>
          <w:p w14:paraId="3F8577A7" w14:textId="77777777" w:rsidR="00FF42FC" w:rsidRDefault="00FF42FC" w:rsidP="00C04A6A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F42FC" w14:paraId="311DC516" w14:textId="77777777" w:rsidTr="009A3C02">
        <w:trPr>
          <w:trHeight w:val="397"/>
          <w:jc w:val="center"/>
        </w:trPr>
        <w:tc>
          <w:tcPr>
            <w:tcW w:w="511" w:type="dxa"/>
          </w:tcPr>
          <w:p w14:paraId="464FB85A" w14:textId="77777777" w:rsidR="00FF42FC" w:rsidRDefault="00FF42FC" w:rsidP="00C04A6A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83" w:type="dxa"/>
          </w:tcPr>
          <w:p w14:paraId="7B602025" w14:textId="77777777" w:rsidR="00FF42FC" w:rsidRDefault="00FF42FC" w:rsidP="00C04A6A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02" w:type="dxa"/>
          </w:tcPr>
          <w:p w14:paraId="31BE2846" w14:textId="77777777" w:rsidR="00FF42FC" w:rsidRDefault="00FF42FC" w:rsidP="00C04A6A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89" w:type="dxa"/>
          </w:tcPr>
          <w:p w14:paraId="671BD095" w14:textId="77777777" w:rsidR="00FF42FC" w:rsidRDefault="00FF42FC" w:rsidP="00C04A6A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E1EB87A" w14:textId="77777777" w:rsidR="00FF42FC" w:rsidRDefault="00FF42FC" w:rsidP="00FF42FC">
      <w:pPr>
        <w:spacing w:line="360" w:lineRule="auto"/>
        <w:jc w:val="both"/>
        <w:rPr>
          <w:rFonts w:ascii="Calibri" w:hAnsi="Calibri" w:cs="Arial"/>
          <w:sz w:val="22"/>
          <w:szCs w:val="22"/>
          <w:lang w:eastAsia="en-US"/>
        </w:rPr>
      </w:pPr>
    </w:p>
    <w:p w14:paraId="5B981834" w14:textId="77777777" w:rsidR="00FF42FC" w:rsidRDefault="00FF42FC" w:rsidP="00FF42FC">
      <w:pPr>
        <w:jc w:val="both"/>
        <w:rPr>
          <w:rFonts w:ascii="Calibri" w:hAnsi="Calibri" w:cs="Arial"/>
          <w:sz w:val="22"/>
          <w:szCs w:val="22"/>
          <w:lang w:eastAsia="en-US"/>
        </w:rPr>
      </w:pPr>
      <w:bookmarkStart w:id="10" w:name="_Hlk139967152"/>
      <w:r>
        <w:rPr>
          <w:rFonts w:ascii="Calibri" w:hAnsi="Calibri" w:cs="Arial"/>
          <w:sz w:val="22"/>
          <w:szCs w:val="22"/>
          <w:lang w:eastAsia="en-US"/>
        </w:rPr>
        <w:t>…………….……</w:t>
      </w:r>
      <w:r w:rsidRPr="0020370F">
        <w:rPr>
          <w:rFonts w:ascii="Calibri" w:hAnsi="Calibri" w:cs="Arial"/>
          <w:sz w:val="22"/>
          <w:szCs w:val="22"/>
          <w:lang w:eastAsia="en-US"/>
        </w:rPr>
        <w:t>……….</w:t>
      </w:r>
      <w:r>
        <w:rPr>
          <w:rFonts w:ascii="Calibri" w:hAnsi="Calibri" w:cs="Arial"/>
          <w:sz w:val="22"/>
          <w:szCs w:val="22"/>
          <w:lang w:eastAsia="en-US"/>
        </w:rPr>
        <w:t xml:space="preserve">………….………. </w:t>
      </w:r>
      <w:r w:rsidRPr="0020370F"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 w:rsidRPr="0020370F">
        <w:rPr>
          <w:rFonts w:ascii="Calibri" w:hAnsi="Calibri" w:cs="Arial"/>
          <w:sz w:val="22"/>
          <w:szCs w:val="22"/>
          <w:lang w:eastAsia="en-US"/>
        </w:rPr>
        <w:tab/>
        <w:t>…………………………</w:t>
      </w:r>
      <w:r>
        <w:rPr>
          <w:rFonts w:ascii="Calibri" w:hAnsi="Calibri" w:cs="Arial"/>
          <w:sz w:val="22"/>
          <w:szCs w:val="22"/>
          <w:lang w:eastAsia="en-US"/>
        </w:rPr>
        <w:t>……………</w:t>
      </w:r>
      <w:r w:rsidRPr="0020370F">
        <w:rPr>
          <w:rFonts w:ascii="Calibri" w:hAnsi="Calibri" w:cs="Arial"/>
          <w:sz w:val="22"/>
          <w:szCs w:val="22"/>
          <w:lang w:eastAsia="en-US"/>
        </w:rPr>
        <w:t>………………………………</w:t>
      </w:r>
    </w:p>
    <w:p w14:paraId="74E574B4" w14:textId="77777777" w:rsidR="00FF42FC" w:rsidRDefault="00FF42FC" w:rsidP="00FF42FC">
      <w:pPr>
        <w:jc w:val="both"/>
        <w:rPr>
          <w:rFonts w:ascii="Calibri" w:hAnsi="Calibri" w:cs="Arial"/>
          <w:i/>
          <w:sz w:val="22"/>
          <w:szCs w:val="22"/>
          <w:lang w:eastAsia="en-US"/>
        </w:rPr>
      </w:pPr>
      <w:r>
        <w:rPr>
          <w:rFonts w:ascii="Calibri" w:hAnsi="Calibri" w:cs="Arial"/>
          <w:i/>
          <w:sz w:val="22"/>
          <w:szCs w:val="22"/>
          <w:lang w:eastAsia="en-US"/>
        </w:rPr>
        <w:t xml:space="preserve">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(Miejscowość, data)                                                       </w:t>
      </w:r>
      <w:r>
        <w:rPr>
          <w:rFonts w:ascii="Calibri" w:hAnsi="Calibri" w:cs="Arial"/>
          <w:i/>
          <w:sz w:val="18"/>
          <w:szCs w:val="18"/>
          <w:lang w:eastAsia="en-US"/>
        </w:rPr>
        <w:t xml:space="preserve">                        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          (Podpis osoby lub osób umocowanych </w:t>
      </w:r>
    </w:p>
    <w:p w14:paraId="21BB1A39" w14:textId="2D654989" w:rsidR="00FF42FC" w:rsidRPr="00EE33EC" w:rsidRDefault="00FF42FC" w:rsidP="00FF42FC">
      <w:pPr>
        <w:jc w:val="both"/>
        <w:rPr>
          <w:rFonts w:ascii="Calibri" w:hAnsi="Calibri" w:cs="Arial"/>
          <w:i/>
          <w:sz w:val="18"/>
          <w:szCs w:val="18"/>
          <w:lang w:eastAsia="en-US"/>
        </w:rPr>
      </w:pPr>
      <w:r>
        <w:rPr>
          <w:rFonts w:ascii="Calibri" w:hAnsi="Calibri" w:cs="Arial"/>
          <w:i/>
          <w:sz w:val="22"/>
          <w:szCs w:val="22"/>
          <w:lang w:eastAsia="en-US"/>
        </w:rPr>
        <w:t xml:space="preserve">                                                                                                      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            do reprezentowania Wykonawcy)</w:t>
      </w:r>
    </w:p>
    <w:p w14:paraId="15355B22" w14:textId="77777777" w:rsidR="00FF42FC" w:rsidRDefault="00FF42FC" w:rsidP="00FB7C54">
      <w:pPr>
        <w:pStyle w:val="formularz"/>
        <w:numPr>
          <w:ilvl w:val="0"/>
          <w:numId w:val="0"/>
        </w:numPr>
      </w:pPr>
    </w:p>
    <w:bookmarkEnd w:id="10"/>
    <w:p w14:paraId="438F3D83" w14:textId="77777777" w:rsidR="002348FD" w:rsidRPr="00C70C01" w:rsidRDefault="002348FD" w:rsidP="004E7D81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59EA841D" w14:textId="14DB3284" w:rsidR="009610B0" w:rsidRPr="00C70C01" w:rsidRDefault="009610B0" w:rsidP="0020370F">
      <w:pPr>
        <w:ind w:left="5400"/>
        <w:jc w:val="center"/>
        <w:rPr>
          <w:rFonts w:ascii="Calibri" w:eastAsia="Calibri" w:hAnsi="Calibri" w:cs="Arial"/>
          <w:i/>
          <w:sz w:val="22"/>
          <w:szCs w:val="22"/>
          <w:lang w:eastAsia="en-US"/>
        </w:rPr>
      </w:pPr>
      <w:bookmarkStart w:id="11" w:name="_Toc257363466"/>
      <w:bookmarkStart w:id="12" w:name="_Toc336605839"/>
      <w:bookmarkStart w:id="13" w:name="_Toc347394155"/>
      <w:bookmarkStart w:id="14" w:name="_Toc370302689"/>
      <w:bookmarkStart w:id="15" w:name="_Toc381599957"/>
      <w:bookmarkStart w:id="16" w:name="_Toc384279257"/>
      <w:bookmarkStart w:id="17" w:name="_Toc414613782"/>
      <w:bookmarkStart w:id="18" w:name="_Toc458669922"/>
      <w:bookmarkStart w:id="19" w:name="_Toc459201579"/>
    </w:p>
    <w:p w14:paraId="382DAD99" w14:textId="4B699089" w:rsidR="009610B0" w:rsidRPr="00C70C01" w:rsidRDefault="009610B0" w:rsidP="0020370F">
      <w:pPr>
        <w:ind w:left="5400"/>
        <w:jc w:val="center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14:paraId="2BDABC53" w14:textId="0F2321B8" w:rsidR="009610B0" w:rsidRPr="003A66F1" w:rsidRDefault="009610B0" w:rsidP="0020370F">
      <w:pPr>
        <w:ind w:left="5400"/>
        <w:jc w:val="center"/>
        <w:rPr>
          <w:rFonts w:ascii="Calibri" w:eastAsia="Calibri" w:hAnsi="Calibri" w:cs="Arial"/>
          <w:i/>
          <w:color w:val="FF0000"/>
          <w:sz w:val="22"/>
          <w:szCs w:val="22"/>
          <w:lang w:eastAsia="en-US"/>
        </w:rPr>
      </w:pPr>
    </w:p>
    <w:p w14:paraId="593B90D4" w14:textId="7C0B63F5" w:rsidR="00BD1807" w:rsidRPr="003A66F1" w:rsidRDefault="00026863" w:rsidP="003A66F1">
      <w:pPr>
        <w:pStyle w:val="Tekstprzypisudolnego"/>
        <w:rPr>
          <w:u w:val="single"/>
        </w:rPr>
      </w:pPr>
      <w:r w:rsidRPr="00026863">
        <w:rPr>
          <w:b/>
          <w:bCs/>
        </w:rPr>
        <w:t>Uwaga!</w:t>
      </w:r>
      <w:r>
        <w:t xml:space="preserve"> </w:t>
      </w:r>
      <w:r w:rsidR="00BD1807" w:rsidRPr="003A66F1">
        <w:t xml:space="preserve">W postępowaniu o udzielenie zamówienia o wartości mniejszej niż progi unijne ofertę składa się, pod rygorem nieważności, </w:t>
      </w:r>
      <w:r w:rsidR="00BD1807" w:rsidRPr="003A66F1">
        <w:rPr>
          <w:u w:val="single"/>
        </w:rPr>
        <w:t>w formie elektronicznej lub w postaci elektronicznej opatrzonej podpisem zaufanym lub podpisem osobistym.</w:t>
      </w:r>
    </w:p>
    <w:p w14:paraId="51D15B4C" w14:textId="67A84913" w:rsidR="001A7F6C" w:rsidRPr="00C70C01" w:rsidRDefault="001A7F6C" w:rsidP="0020370F">
      <w:pPr>
        <w:ind w:left="5400"/>
        <w:jc w:val="center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14:paraId="3E084F45" w14:textId="5FD5DD16" w:rsidR="001A7F6C" w:rsidRPr="00C70C01" w:rsidRDefault="001A7F6C" w:rsidP="0020370F">
      <w:pPr>
        <w:ind w:left="5400"/>
        <w:jc w:val="center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14:paraId="2A8F78B9" w14:textId="5D1721FA" w:rsidR="001A7F6C" w:rsidRPr="00C70C01" w:rsidRDefault="001A7F6C" w:rsidP="0020370F">
      <w:pPr>
        <w:ind w:left="5400"/>
        <w:jc w:val="center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14:paraId="5B7F6CAE" w14:textId="42792887" w:rsidR="001A7F6C" w:rsidRPr="00C70C01" w:rsidRDefault="001A7F6C" w:rsidP="0020370F">
      <w:pPr>
        <w:ind w:left="5400"/>
        <w:jc w:val="center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14:paraId="43910021" w14:textId="71138F28" w:rsidR="001C601B" w:rsidRDefault="001C601B">
      <w:pPr>
        <w:rPr>
          <w:rFonts w:asciiTheme="minorHAnsi" w:hAnsiTheme="minorHAnsi" w:cs="Arial"/>
          <w:b/>
          <w:i/>
          <w:sz w:val="22"/>
          <w:szCs w:val="22"/>
        </w:rPr>
      </w:pPr>
    </w:p>
    <w:p w14:paraId="16DBA2E3" w14:textId="77777777" w:rsidR="009A3C02" w:rsidRDefault="000B609A" w:rsidP="000B609A">
      <w:pPr>
        <w:pStyle w:val="Nagwek1"/>
        <w:numPr>
          <w:ilvl w:val="0"/>
          <w:numId w:val="0"/>
        </w:numPr>
      </w:pPr>
      <w:r w:rsidRPr="00C70C01">
        <w:lastRenderedPageBreak/>
        <w:t xml:space="preserve">Załącznik Nr </w:t>
      </w:r>
      <w:r w:rsidR="001C601B">
        <w:t>3</w:t>
      </w:r>
      <w:r w:rsidRPr="00C70C01">
        <w:t xml:space="preserve"> do SWZ </w:t>
      </w:r>
      <w:r w:rsidRPr="00C70C01">
        <w:tab/>
      </w:r>
      <w:r w:rsidR="00BC3EF7" w:rsidRPr="00C70C01">
        <w:t xml:space="preserve">Oświadczenie </w:t>
      </w:r>
      <w:r w:rsidR="009A3C02">
        <w:t xml:space="preserve">wykonawcy </w:t>
      </w:r>
      <w:r w:rsidRPr="00C70C01">
        <w:t>o spełnianiu warunków udziału w postępowaniu</w:t>
      </w:r>
    </w:p>
    <w:p w14:paraId="6C74201B" w14:textId="62B3C9CB" w:rsidR="00BC3EF7" w:rsidRPr="00C70C01" w:rsidRDefault="009A3C02" w:rsidP="000B609A">
      <w:pPr>
        <w:pStyle w:val="Nagwek1"/>
        <w:numPr>
          <w:ilvl w:val="0"/>
          <w:numId w:val="0"/>
        </w:numPr>
        <w:rPr>
          <w:smallCaps/>
        </w:rPr>
      </w:pPr>
      <w:r>
        <w:t xml:space="preserve">                          </w:t>
      </w:r>
      <w:r w:rsidR="000B609A" w:rsidRPr="00C70C01">
        <w:t xml:space="preserve"> </w:t>
      </w:r>
      <w:r>
        <w:t xml:space="preserve">                     </w:t>
      </w:r>
      <w:r w:rsidR="000B609A" w:rsidRPr="00C70C01">
        <w:t>oraz o braku</w:t>
      </w:r>
      <w:r>
        <w:t xml:space="preserve"> </w:t>
      </w:r>
      <w:r w:rsidR="000B609A" w:rsidRPr="00C70C01">
        <w:t>podstaw do wykluczenia z postępowania</w:t>
      </w:r>
    </w:p>
    <w:p w14:paraId="3E009D66" w14:textId="77777777" w:rsidR="00BC3EF7" w:rsidRPr="00C70C01" w:rsidRDefault="00BC3EF7" w:rsidP="00BC3EF7">
      <w:pPr>
        <w:pStyle w:val="Tekstpodstawowy2"/>
        <w:ind w:left="4956"/>
        <w:jc w:val="both"/>
        <w:rPr>
          <w:rFonts w:asciiTheme="minorHAnsi" w:hAnsiTheme="minorHAnsi" w:cs="Arial"/>
          <w:sz w:val="22"/>
          <w:szCs w:val="22"/>
        </w:rPr>
      </w:pPr>
      <w:r w:rsidRPr="00C70C01">
        <w:rPr>
          <w:rFonts w:asciiTheme="minorHAnsi" w:hAnsiTheme="minorHAnsi" w:cs="Arial"/>
          <w:b w:val="0"/>
          <w:sz w:val="22"/>
          <w:szCs w:val="22"/>
        </w:rPr>
        <w:tab/>
      </w:r>
      <w:r w:rsidRPr="00C70C01">
        <w:rPr>
          <w:rFonts w:asciiTheme="minorHAnsi" w:hAnsiTheme="minorHAnsi" w:cs="Arial"/>
          <w:b w:val="0"/>
          <w:sz w:val="22"/>
          <w:szCs w:val="22"/>
        </w:rPr>
        <w:tab/>
      </w:r>
      <w:r w:rsidRPr="00C70C01">
        <w:rPr>
          <w:rFonts w:asciiTheme="minorHAnsi" w:hAnsiTheme="minorHAnsi" w:cs="Arial"/>
          <w:b w:val="0"/>
          <w:sz w:val="22"/>
          <w:szCs w:val="22"/>
        </w:rPr>
        <w:tab/>
      </w:r>
      <w:r w:rsidRPr="00C70C01">
        <w:rPr>
          <w:rFonts w:asciiTheme="minorHAnsi" w:hAnsiTheme="minorHAnsi" w:cs="Arial"/>
          <w:b w:val="0"/>
          <w:sz w:val="22"/>
          <w:szCs w:val="22"/>
        </w:rPr>
        <w:tab/>
      </w:r>
    </w:p>
    <w:p w14:paraId="38A339FB" w14:textId="4A566D70" w:rsidR="00BC3EF7" w:rsidRDefault="00BC3EF7" w:rsidP="00BC3EF7">
      <w:pPr>
        <w:jc w:val="center"/>
        <w:rPr>
          <w:rFonts w:asciiTheme="minorHAnsi" w:hAnsiTheme="minorHAnsi"/>
          <w:b/>
          <w:sz w:val="22"/>
          <w:szCs w:val="22"/>
        </w:rPr>
      </w:pPr>
      <w:bookmarkStart w:id="20" w:name="_Toc336605842"/>
      <w:bookmarkStart w:id="21" w:name="_Toc347394159"/>
      <w:r w:rsidRPr="00C70C01">
        <w:rPr>
          <w:rFonts w:asciiTheme="minorHAnsi" w:hAnsiTheme="minorHAnsi"/>
          <w:b/>
          <w:sz w:val="22"/>
          <w:szCs w:val="22"/>
        </w:rPr>
        <w:t>O</w:t>
      </w:r>
      <w:r w:rsidR="005554FE">
        <w:rPr>
          <w:rFonts w:asciiTheme="minorHAnsi" w:hAnsiTheme="minorHAnsi"/>
          <w:b/>
          <w:sz w:val="22"/>
          <w:szCs w:val="22"/>
        </w:rPr>
        <w:t>ŚWIADCZENIE WYKONAWCY</w:t>
      </w:r>
      <w:r w:rsidRPr="00C70C01">
        <w:rPr>
          <w:rStyle w:val="Odwoanieprzypisudolnego"/>
          <w:b/>
          <w:szCs w:val="22"/>
        </w:rPr>
        <w:footnoteReference w:id="13"/>
      </w:r>
    </w:p>
    <w:p w14:paraId="7FE53B13" w14:textId="5A53DB11" w:rsidR="005554FE" w:rsidRPr="00350A00" w:rsidRDefault="005554FE" w:rsidP="005554FE">
      <w:pPr>
        <w:spacing w:line="276" w:lineRule="auto"/>
        <w:jc w:val="center"/>
        <w:rPr>
          <w:rFonts w:asciiTheme="minorHAnsi" w:hAnsiTheme="minorHAnsi" w:cs="Calibri"/>
          <w:b/>
          <w:sz w:val="22"/>
          <w:szCs w:val="22"/>
        </w:rPr>
      </w:pPr>
      <w:r w:rsidRPr="00350A00">
        <w:rPr>
          <w:rFonts w:asciiTheme="minorHAnsi" w:hAnsiTheme="minorHAnsi" w:cs="Calibri"/>
          <w:b/>
          <w:sz w:val="22"/>
          <w:szCs w:val="22"/>
        </w:rPr>
        <w:t>składane wraz z ofertą na podstawie art. 125 ust. 1 ustawy z dnia 11 września 2019 r. - Prawo zamówień publicznych (zwana dalej: „pzp”)</w:t>
      </w:r>
    </w:p>
    <w:p w14:paraId="1BD2C53B" w14:textId="77777777" w:rsidR="005554FE" w:rsidRPr="00C70C01" w:rsidRDefault="005554FE" w:rsidP="00BC3EF7">
      <w:pPr>
        <w:jc w:val="center"/>
        <w:rPr>
          <w:rFonts w:asciiTheme="minorHAnsi" w:hAnsiTheme="minorHAnsi"/>
          <w:b/>
          <w:sz w:val="22"/>
          <w:szCs w:val="22"/>
        </w:rPr>
      </w:pPr>
    </w:p>
    <w:p w14:paraId="68F4298C" w14:textId="77777777" w:rsidR="00BC3EF7" w:rsidRPr="00C70C01" w:rsidRDefault="00BC3EF7" w:rsidP="00BC3EF7">
      <w:pPr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 xml:space="preserve">Ja/my, niżej podpisany/i </w:t>
      </w:r>
      <w:r w:rsidRPr="00C70C01">
        <w:rPr>
          <w:rFonts w:asciiTheme="minorHAnsi" w:hAnsiTheme="minorHAnsi"/>
          <w:i/>
          <w:sz w:val="22"/>
          <w:szCs w:val="22"/>
        </w:rPr>
        <w:t>(imię, nazwisko, stanowisko/podstawa do reprezentacji)</w:t>
      </w:r>
    </w:p>
    <w:p w14:paraId="79EAD81E" w14:textId="77777777" w:rsidR="00BC3EF7" w:rsidRPr="00C70C01" w:rsidRDefault="00BC3EF7" w:rsidP="00BC3EF7">
      <w:pPr>
        <w:rPr>
          <w:rFonts w:asciiTheme="minorHAnsi" w:hAnsiTheme="minorHAnsi"/>
          <w:sz w:val="22"/>
          <w:szCs w:val="22"/>
        </w:rPr>
      </w:pPr>
    </w:p>
    <w:p w14:paraId="4666E66B" w14:textId="5A66EF51" w:rsidR="00BC3EF7" w:rsidRPr="00C70C01" w:rsidRDefault="00BC3EF7" w:rsidP="00BC3EF7">
      <w:pPr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74A27EA5" w14:textId="77777777" w:rsidR="00BC3EF7" w:rsidRPr="00C70C01" w:rsidRDefault="00BC3EF7" w:rsidP="00BC3EF7">
      <w:pPr>
        <w:rPr>
          <w:rFonts w:asciiTheme="minorHAnsi" w:hAnsiTheme="minorHAnsi"/>
          <w:sz w:val="22"/>
          <w:szCs w:val="22"/>
        </w:rPr>
      </w:pPr>
    </w:p>
    <w:p w14:paraId="18E16FBD" w14:textId="60A8F2D6" w:rsidR="00BC3EF7" w:rsidRPr="00C70C01" w:rsidRDefault="00BC3EF7" w:rsidP="00BC3EF7">
      <w:pPr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 xml:space="preserve">działając w imieniu i na rzecz </w:t>
      </w:r>
      <w:r w:rsidRPr="00C70C01">
        <w:rPr>
          <w:rFonts w:asciiTheme="minorHAnsi" w:hAnsiTheme="minorHAnsi"/>
          <w:i/>
          <w:sz w:val="22"/>
          <w:szCs w:val="22"/>
        </w:rPr>
        <w:t>(nazwa /firma/,adres, w zależności od podmiotu: NIP/PESEL, KRS/CEiDG)</w:t>
      </w:r>
      <w:r w:rsidRPr="00C70C01">
        <w:rPr>
          <w:rFonts w:asciiTheme="minorHAnsi" w:hAnsiTheme="minorHAnsi"/>
          <w:sz w:val="22"/>
          <w:szCs w:val="22"/>
        </w:rPr>
        <w:t xml:space="preserve"> </w:t>
      </w:r>
    </w:p>
    <w:p w14:paraId="1B885970" w14:textId="77777777" w:rsidR="00BC3EF7" w:rsidRPr="00C70C01" w:rsidRDefault="00BC3EF7" w:rsidP="00BC3EF7">
      <w:pPr>
        <w:rPr>
          <w:rFonts w:asciiTheme="minorHAnsi" w:hAnsiTheme="minorHAnsi"/>
          <w:sz w:val="22"/>
          <w:szCs w:val="22"/>
        </w:rPr>
      </w:pPr>
    </w:p>
    <w:p w14:paraId="58DBE4DE" w14:textId="77777777" w:rsidR="00BC3EF7" w:rsidRPr="00C70C01" w:rsidRDefault="00BC3EF7" w:rsidP="00BC3EF7">
      <w:pPr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06E807EC" w14:textId="77777777" w:rsidR="00BC3EF7" w:rsidRPr="00C70C01" w:rsidRDefault="00BC3EF7" w:rsidP="00BC3EF7">
      <w:pPr>
        <w:rPr>
          <w:rFonts w:asciiTheme="minorHAnsi" w:hAnsiTheme="minorHAnsi"/>
          <w:sz w:val="22"/>
          <w:szCs w:val="22"/>
        </w:rPr>
      </w:pPr>
    </w:p>
    <w:p w14:paraId="44122D48" w14:textId="39F7CBD8" w:rsidR="00BC3EF7" w:rsidRPr="00C70C01" w:rsidRDefault="00BC3EF7" w:rsidP="004117BF">
      <w:pPr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085FFDF9" w14:textId="39B84334" w:rsidR="00BC3EF7" w:rsidRPr="00C70C01" w:rsidRDefault="00BC3EF7" w:rsidP="009A3C02">
      <w:pPr>
        <w:spacing w:after="120"/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Na potrzeby postępowania o udzielenie zamówienia publicznego prowadzonego w trybie p</w:t>
      </w:r>
      <w:r w:rsidR="00C3737F" w:rsidRPr="00C70C01">
        <w:rPr>
          <w:rFonts w:asciiTheme="minorHAnsi" w:hAnsiTheme="minorHAnsi"/>
          <w:sz w:val="22"/>
          <w:szCs w:val="22"/>
        </w:rPr>
        <w:t xml:space="preserve">odstawowym, zgodnie z art. 275 </w:t>
      </w:r>
      <w:r w:rsidR="000B4B49">
        <w:rPr>
          <w:rFonts w:asciiTheme="minorHAnsi" w:hAnsiTheme="minorHAnsi"/>
          <w:sz w:val="22"/>
          <w:szCs w:val="22"/>
        </w:rPr>
        <w:t>pkt 2</w:t>
      </w:r>
      <w:r w:rsidR="00C3737F" w:rsidRPr="00C70C01">
        <w:rPr>
          <w:rFonts w:asciiTheme="minorHAnsi" w:hAnsiTheme="minorHAnsi"/>
          <w:sz w:val="22"/>
          <w:szCs w:val="22"/>
        </w:rPr>
        <w:t xml:space="preserve"> ustawy z dnia 11 września 2019 r. Prawo zamówień publicznych, zwanej dalej „pzp”, </w:t>
      </w:r>
      <w:r w:rsidRPr="00C70C01">
        <w:rPr>
          <w:rFonts w:asciiTheme="minorHAnsi" w:hAnsiTheme="minorHAnsi"/>
          <w:sz w:val="22"/>
          <w:szCs w:val="22"/>
        </w:rPr>
        <w:t xml:space="preserve">pn. </w:t>
      </w:r>
      <w:r w:rsidR="009A3C02">
        <w:rPr>
          <w:rFonts w:asciiTheme="minorHAnsi" w:hAnsiTheme="minorHAnsi"/>
          <w:b/>
          <w:bCs/>
          <w:i/>
          <w:iCs/>
          <w:sz w:val="22"/>
          <w:szCs w:val="22"/>
        </w:rPr>
        <w:t>P</w:t>
      </w:r>
      <w:r w:rsidR="009A3C02" w:rsidRPr="00C70C01">
        <w:rPr>
          <w:rFonts w:asciiTheme="minorHAnsi" w:hAnsiTheme="minorHAnsi"/>
          <w:b/>
          <w:bCs/>
          <w:i/>
          <w:iCs/>
          <w:sz w:val="22"/>
          <w:szCs w:val="22"/>
        </w:rPr>
        <w:t>rzewoz</w:t>
      </w:r>
      <w:r w:rsidR="009A3C02">
        <w:rPr>
          <w:rFonts w:asciiTheme="minorHAnsi" w:hAnsiTheme="minorHAnsi"/>
          <w:b/>
          <w:bCs/>
          <w:i/>
          <w:iCs/>
          <w:sz w:val="22"/>
          <w:szCs w:val="22"/>
        </w:rPr>
        <w:t>y</w:t>
      </w:r>
      <w:r w:rsidR="009A3C02" w:rsidRPr="00C70C01">
        <w:rPr>
          <w:rFonts w:asciiTheme="minorHAnsi" w:hAnsiTheme="minorHAnsi"/>
          <w:b/>
          <w:bCs/>
          <w:i/>
          <w:iCs/>
          <w:sz w:val="22"/>
          <w:szCs w:val="22"/>
        </w:rPr>
        <w:t xml:space="preserve"> uczniów do placówek oświatowych prowadzonych przez Gminę Brzeg Dolny</w:t>
      </w:r>
      <w:r w:rsidR="009A3C02">
        <w:rPr>
          <w:rFonts w:asciiTheme="minorHAnsi" w:hAnsiTheme="minorHAnsi"/>
          <w:b/>
          <w:bCs/>
          <w:i/>
          <w:iCs/>
          <w:sz w:val="22"/>
          <w:szCs w:val="22"/>
        </w:rPr>
        <w:t xml:space="preserve"> w roku szkolnym 202</w:t>
      </w:r>
      <w:r w:rsidR="00D528A7">
        <w:rPr>
          <w:rFonts w:asciiTheme="minorHAnsi" w:hAnsiTheme="minorHAnsi"/>
          <w:b/>
          <w:bCs/>
          <w:i/>
          <w:iCs/>
          <w:sz w:val="22"/>
          <w:szCs w:val="22"/>
        </w:rPr>
        <w:t>4</w:t>
      </w:r>
      <w:r w:rsidR="009A3C02">
        <w:rPr>
          <w:rFonts w:asciiTheme="minorHAnsi" w:hAnsiTheme="minorHAnsi"/>
          <w:b/>
          <w:bCs/>
          <w:i/>
          <w:iCs/>
          <w:sz w:val="22"/>
          <w:szCs w:val="22"/>
        </w:rPr>
        <w:t>/202</w:t>
      </w:r>
      <w:r w:rsidR="00D528A7">
        <w:rPr>
          <w:rFonts w:asciiTheme="minorHAnsi" w:hAnsiTheme="minorHAnsi"/>
          <w:b/>
          <w:bCs/>
          <w:i/>
          <w:iCs/>
          <w:sz w:val="22"/>
          <w:szCs w:val="22"/>
        </w:rPr>
        <w:t>5</w:t>
      </w:r>
      <w:r w:rsidR="00C64483" w:rsidRPr="00C70C01">
        <w:rPr>
          <w:rFonts w:asciiTheme="minorHAnsi" w:hAnsiTheme="minorHAnsi"/>
          <w:b/>
          <w:bCs/>
          <w:sz w:val="22"/>
          <w:szCs w:val="22"/>
        </w:rPr>
        <w:t xml:space="preserve">, </w:t>
      </w:r>
      <w:r w:rsidR="00C64483" w:rsidRPr="001C601B">
        <w:rPr>
          <w:rFonts w:asciiTheme="minorHAnsi" w:hAnsiTheme="minorHAnsi"/>
          <w:bCs/>
          <w:sz w:val="22"/>
          <w:szCs w:val="22"/>
        </w:rPr>
        <w:t>znak sprawy</w:t>
      </w:r>
      <w:r w:rsidR="00C64483" w:rsidRPr="00C70C01">
        <w:rPr>
          <w:rFonts w:asciiTheme="minorHAnsi" w:hAnsiTheme="minorHAnsi"/>
          <w:b/>
          <w:bCs/>
          <w:sz w:val="22"/>
          <w:szCs w:val="22"/>
        </w:rPr>
        <w:t xml:space="preserve"> ZP.271</w:t>
      </w:r>
      <w:r w:rsidR="00883B3C" w:rsidRPr="00C70C01">
        <w:rPr>
          <w:rFonts w:asciiTheme="minorHAnsi" w:hAnsiTheme="minorHAnsi"/>
          <w:b/>
          <w:bCs/>
          <w:sz w:val="22"/>
          <w:szCs w:val="22"/>
        </w:rPr>
        <w:t>.</w:t>
      </w:r>
      <w:r w:rsidR="00D528A7">
        <w:rPr>
          <w:rFonts w:asciiTheme="minorHAnsi" w:hAnsiTheme="minorHAnsi"/>
          <w:b/>
          <w:bCs/>
          <w:sz w:val="22"/>
          <w:szCs w:val="22"/>
        </w:rPr>
        <w:t>9</w:t>
      </w:r>
      <w:r w:rsidR="00883B3C" w:rsidRPr="00C70C01">
        <w:rPr>
          <w:rFonts w:asciiTheme="minorHAnsi" w:hAnsiTheme="minorHAnsi"/>
          <w:b/>
          <w:bCs/>
          <w:sz w:val="22"/>
          <w:szCs w:val="22"/>
        </w:rPr>
        <w:t>.</w:t>
      </w:r>
      <w:r w:rsidR="00C64483" w:rsidRPr="00C70C01">
        <w:rPr>
          <w:rFonts w:asciiTheme="minorHAnsi" w:hAnsiTheme="minorHAnsi"/>
          <w:b/>
          <w:bCs/>
          <w:sz w:val="22"/>
          <w:szCs w:val="22"/>
        </w:rPr>
        <w:t>202</w:t>
      </w:r>
      <w:r w:rsidR="00D528A7">
        <w:rPr>
          <w:rFonts w:asciiTheme="minorHAnsi" w:hAnsiTheme="minorHAnsi"/>
          <w:b/>
          <w:bCs/>
          <w:sz w:val="22"/>
          <w:szCs w:val="22"/>
        </w:rPr>
        <w:t>4</w:t>
      </w:r>
      <w:r w:rsidRPr="00C70C01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C70C01">
        <w:rPr>
          <w:rFonts w:asciiTheme="minorHAnsi" w:hAnsiTheme="minorHAnsi"/>
          <w:sz w:val="22"/>
          <w:szCs w:val="22"/>
        </w:rPr>
        <w:t>oświadczam/my,</w:t>
      </w:r>
      <w:r w:rsidRPr="00C70C01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C70C01">
        <w:rPr>
          <w:rFonts w:asciiTheme="minorHAnsi" w:hAnsiTheme="minorHAnsi"/>
          <w:sz w:val="22"/>
          <w:szCs w:val="22"/>
        </w:rPr>
        <w:t>co następuje:</w:t>
      </w:r>
    </w:p>
    <w:p w14:paraId="659EF2A0" w14:textId="1B442277" w:rsidR="00BC3EF7" w:rsidRPr="00C70C01" w:rsidRDefault="00BC3EF7" w:rsidP="00BC3EF7">
      <w:pPr>
        <w:pStyle w:val="Akapitzlist"/>
        <w:numPr>
          <w:ilvl w:val="0"/>
          <w:numId w:val="12"/>
        </w:numPr>
        <w:shd w:val="clear" w:color="auto" w:fill="D9D9D9" w:themeFill="background1" w:themeFillShade="D9"/>
        <w:spacing w:before="60" w:after="120" w:line="320" w:lineRule="exact"/>
        <w:ind w:left="357" w:hanging="357"/>
        <w:contextualSpacing w:val="0"/>
        <w:jc w:val="both"/>
        <w:rPr>
          <w:rFonts w:asciiTheme="minorHAnsi" w:hAnsiTheme="minorHAnsi"/>
          <w:b/>
        </w:rPr>
      </w:pPr>
      <w:r w:rsidRPr="00C70C01">
        <w:rPr>
          <w:rFonts w:asciiTheme="minorHAnsi" w:hAnsiTheme="minorHAnsi"/>
          <w:b/>
        </w:rPr>
        <w:t>OŚWIADCZENIE</w:t>
      </w:r>
      <w:r w:rsidR="009A3C02">
        <w:rPr>
          <w:rFonts w:asciiTheme="minorHAnsi" w:hAnsiTheme="minorHAnsi"/>
          <w:b/>
        </w:rPr>
        <w:t xml:space="preserve"> </w:t>
      </w:r>
      <w:r w:rsidRPr="00C70C01">
        <w:rPr>
          <w:rFonts w:asciiTheme="minorHAnsi" w:hAnsiTheme="minorHAnsi"/>
          <w:b/>
        </w:rPr>
        <w:t>DOTYCZĄCE PRZESŁANEK WYKLUCZNIA Z POSTĘPOWANIA</w:t>
      </w:r>
      <w:r w:rsidR="00BD1807">
        <w:rPr>
          <w:rStyle w:val="Odwoanieprzypisudolnego"/>
          <w:b/>
        </w:rPr>
        <w:footnoteReference w:id="14"/>
      </w:r>
      <w:r w:rsidRPr="00C70C01">
        <w:rPr>
          <w:rFonts w:asciiTheme="minorHAnsi" w:hAnsiTheme="minorHAnsi"/>
          <w:b/>
        </w:rPr>
        <w:t>:</w:t>
      </w:r>
    </w:p>
    <w:p w14:paraId="13CBD6A5" w14:textId="501CE2BE" w:rsidR="00BD1807" w:rsidRPr="00BD1807" w:rsidRDefault="00BD1807" w:rsidP="00BD1807">
      <w:pPr>
        <w:pStyle w:val="Akapitzlist"/>
        <w:numPr>
          <w:ilvl w:val="0"/>
          <w:numId w:val="8"/>
        </w:numPr>
        <w:spacing w:after="0" w:line="240" w:lineRule="auto"/>
        <w:ind w:right="-2"/>
        <w:jc w:val="both"/>
        <w:rPr>
          <w:rFonts w:asciiTheme="minorHAnsi" w:hAnsiTheme="minorHAnsi"/>
          <w:b/>
          <w:bCs/>
        </w:rPr>
      </w:pPr>
      <w:r w:rsidRPr="00C70C01">
        <w:t xml:space="preserve">Oświadczam, że </w:t>
      </w:r>
      <w:r>
        <w:t xml:space="preserve"> </w:t>
      </w:r>
      <w:r w:rsidR="00BC3EF7" w:rsidRPr="00C70C01">
        <w:rPr>
          <w:rFonts w:asciiTheme="minorHAnsi" w:hAnsiTheme="minorHAnsi"/>
        </w:rPr>
        <w:t xml:space="preserve">nie podlegam wykluczeniu z postępowania na podstawie </w:t>
      </w:r>
      <w:r w:rsidR="00C3737F" w:rsidRPr="00C70C01">
        <w:rPr>
          <w:rFonts w:asciiTheme="minorHAnsi" w:hAnsiTheme="minorHAnsi"/>
        </w:rPr>
        <w:t xml:space="preserve">okoliczności wskazanych w </w:t>
      </w:r>
      <w:r w:rsidR="00C3737F" w:rsidRPr="00BD1807">
        <w:rPr>
          <w:rFonts w:asciiTheme="minorHAnsi" w:hAnsiTheme="minorHAnsi"/>
          <w:b/>
          <w:bCs/>
        </w:rPr>
        <w:t>art. 108 ust. 1 pzp;</w:t>
      </w:r>
    </w:p>
    <w:p w14:paraId="17E09AD0" w14:textId="2B446E52" w:rsidR="00BD1807" w:rsidRPr="00BD1807" w:rsidRDefault="00BD1807" w:rsidP="00BD1807">
      <w:pPr>
        <w:pStyle w:val="Akapitzlist"/>
        <w:numPr>
          <w:ilvl w:val="0"/>
          <w:numId w:val="8"/>
        </w:numPr>
        <w:spacing w:after="0" w:line="240" w:lineRule="auto"/>
        <w:ind w:right="-2"/>
        <w:jc w:val="both"/>
        <w:rPr>
          <w:rFonts w:asciiTheme="minorHAnsi" w:hAnsiTheme="minorHAnsi"/>
          <w:b/>
          <w:bCs/>
        </w:rPr>
      </w:pPr>
      <w:r w:rsidRPr="00C70C01">
        <w:t xml:space="preserve">Oświadczam, że </w:t>
      </w:r>
      <w:r>
        <w:t xml:space="preserve"> </w:t>
      </w:r>
      <w:r w:rsidR="00BC3EF7" w:rsidRPr="00BD1807">
        <w:rPr>
          <w:rFonts w:asciiTheme="minorHAnsi" w:hAnsiTheme="minorHAnsi"/>
        </w:rPr>
        <w:t xml:space="preserve">nie podlegam wykluczeniu z postępowania na podstawie </w:t>
      </w:r>
      <w:r w:rsidR="00C3737F" w:rsidRPr="00BD1807">
        <w:rPr>
          <w:rFonts w:asciiTheme="minorHAnsi" w:hAnsiTheme="minorHAnsi"/>
        </w:rPr>
        <w:t xml:space="preserve">okoliczności wskazanych w </w:t>
      </w:r>
      <w:r w:rsidR="00C3737F" w:rsidRPr="00BD1807">
        <w:rPr>
          <w:rFonts w:asciiTheme="minorHAnsi" w:hAnsiTheme="minorHAnsi"/>
          <w:b/>
          <w:bCs/>
        </w:rPr>
        <w:t>art. 109 ust. 1 pkt 4,5 i 7 pzp;</w:t>
      </w:r>
    </w:p>
    <w:p w14:paraId="2D72704E" w14:textId="30BBD42F" w:rsidR="00BD1807" w:rsidRPr="00BD1807" w:rsidRDefault="00BD1807" w:rsidP="00BD1807">
      <w:pPr>
        <w:pStyle w:val="Akapitzlist"/>
        <w:numPr>
          <w:ilvl w:val="0"/>
          <w:numId w:val="8"/>
        </w:numPr>
        <w:spacing w:after="0" w:line="240" w:lineRule="auto"/>
        <w:ind w:right="-2"/>
        <w:jc w:val="both"/>
        <w:rPr>
          <w:rFonts w:asciiTheme="minorHAnsi" w:hAnsiTheme="minorHAnsi"/>
        </w:rPr>
      </w:pPr>
      <w:r w:rsidRPr="00C70C01">
        <w:t xml:space="preserve">Oświadczam, że </w:t>
      </w:r>
      <w:r>
        <w:t xml:space="preserve"> </w:t>
      </w:r>
      <w:r w:rsidR="00BC3EF7" w:rsidRPr="00BD1807">
        <w:rPr>
          <w:rFonts w:asciiTheme="minorHAnsi" w:hAnsiTheme="minorHAnsi" w:cs="Arial"/>
        </w:rPr>
        <w:t xml:space="preserve">zachodzą w stosunku do mnie podstawy wykluczenia z postępowania na podstawie art. …………. pzp </w:t>
      </w:r>
      <w:r w:rsidR="00BC3EF7" w:rsidRPr="00BD1807">
        <w:rPr>
          <w:rFonts w:asciiTheme="minorHAnsi" w:hAnsiTheme="minorHAnsi" w:cs="Arial"/>
          <w:i/>
        </w:rPr>
        <w:t>(podać mającą zastosowanie podstawę wykluczenia</w:t>
      </w:r>
      <w:r w:rsidR="00C3737F" w:rsidRPr="00BD1807">
        <w:rPr>
          <w:rFonts w:asciiTheme="minorHAnsi" w:hAnsiTheme="minorHAnsi" w:cs="Arial"/>
          <w:i/>
        </w:rPr>
        <w:t xml:space="preserve">). </w:t>
      </w:r>
      <w:r w:rsidR="00C3737F" w:rsidRPr="00BD1807">
        <w:rPr>
          <w:rFonts w:asciiTheme="minorHAnsi" w:hAnsiTheme="minorHAnsi" w:cs="Arial"/>
          <w:iCs/>
        </w:rPr>
        <w:t xml:space="preserve">Jednocześnie </w:t>
      </w:r>
      <w:r w:rsidR="00BC3EF7" w:rsidRPr="00BD1807">
        <w:rPr>
          <w:rFonts w:asciiTheme="minorHAnsi" w:hAnsiTheme="minorHAnsi" w:cs="Arial"/>
        </w:rPr>
        <w:t xml:space="preserve">oświadczam, że w związku z ww. okolicznością, na podstawie art. </w:t>
      </w:r>
      <w:r w:rsidR="00C3737F" w:rsidRPr="00BD1807">
        <w:rPr>
          <w:rFonts w:asciiTheme="minorHAnsi" w:hAnsiTheme="minorHAnsi" w:cs="Arial"/>
        </w:rPr>
        <w:t>110</w:t>
      </w:r>
      <w:r w:rsidR="00BC3EF7" w:rsidRPr="00BD1807">
        <w:rPr>
          <w:rFonts w:asciiTheme="minorHAnsi" w:hAnsiTheme="minorHAnsi" w:cs="Arial"/>
        </w:rPr>
        <w:t xml:space="preserve"> ust. </w:t>
      </w:r>
      <w:r w:rsidR="00C3737F" w:rsidRPr="00BD1807">
        <w:rPr>
          <w:rFonts w:asciiTheme="minorHAnsi" w:hAnsiTheme="minorHAnsi" w:cs="Arial"/>
        </w:rPr>
        <w:t>2</w:t>
      </w:r>
      <w:r w:rsidR="00BC3EF7" w:rsidRPr="00BD1807">
        <w:rPr>
          <w:rFonts w:asciiTheme="minorHAnsi" w:hAnsiTheme="minorHAnsi" w:cs="Arial"/>
        </w:rPr>
        <w:t xml:space="preserve"> pzp podjąłem następujące środki napraw</w:t>
      </w:r>
      <w:r w:rsidR="00C3737F" w:rsidRPr="00BD1807">
        <w:rPr>
          <w:rFonts w:asciiTheme="minorHAnsi" w:hAnsiTheme="minorHAnsi" w:cs="Arial"/>
        </w:rPr>
        <w:t xml:space="preserve">cze </w:t>
      </w:r>
      <w:r w:rsidR="00BC3EF7" w:rsidRPr="00BD1807">
        <w:rPr>
          <w:rFonts w:asciiTheme="minorHAnsi" w:hAnsiTheme="minorHAnsi" w:cs="Arial"/>
        </w:rPr>
        <w:t>…………</w:t>
      </w:r>
      <w:r w:rsidR="00C3737F" w:rsidRPr="00BD1807">
        <w:rPr>
          <w:rFonts w:asciiTheme="minorHAnsi" w:hAnsiTheme="minorHAnsi" w:cs="Arial"/>
        </w:rPr>
        <w:t>……………………………………………………</w:t>
      </w:r>
      <w:r w:rsidRPr="00BD1807">
        <w:rPr>
          <w:rFonts w:asciiTheme="minorHAnsi" w:hAnsiTheme="minorHAnsi" w:cs="Arial"/>
        </w:rPr>
        <w:t>…………………………….</w:t>
      </w:r>
      <w:r w:rsidR="00C3737F" w:rsidRPr="00BD1807">
        <w:rPr>
          <w:rFonts w:asciiTheme="minorHAnsi" w:hAnsiTheme="minorHAnsi" w:cs="Arial"/>
        </w:rPr>
        <w:t>……………………………………..</w:t>
      </w:r>
    </w:p>
    <w:p w14:paraId="2377BAC3" w14:textId="752CC040" w:rsidR="00BD1807" w:rsidRPr="00BD1807" w:rsidRDefault="00BD1807" w:rsidP="00BD1807">
      <w:pPr>
        <w:pStyle w:val="Akapitzlist"/>
        <w:numPr>
          <w:ilvl w:val="0"/>
          <w:numId w:val="8"/>
        </w:numPr>
        <w:spacing w:after="0" w:line="240" w:lineRule="auto"/>
        <w:ind w:right="-2"/>
        <w:jc w:val="both"/>
        <w:rPr>
          <w:rFonts w:asciiTheme="minorHAnsi" w:hAnsiTheme="minorHAnsi"/>
        </w:rPr>
      </w:pPr>
      <w:r w:rsidRPr="00C70C01">
        <w:t xml:space="preserve">Oświadczam, że </w:t>
      </w:r>
      <w:r>
        <w:t xml:space="preserve"> </w:t>
      </w:r>
      <w:r w:rsidRPr="00BD1807">
        <w:rPr>
          <w:rFonts w:cs="Calibri"/>
        </w:rPr>
        <w:t xml:space="preserve">nie zachodzą w stosunku do mnie przesłanki wykluczenia z postepowania na podstawie </w:t>
      </w:r>
      <w:r w:rsidRPr="00BD1807">
        <w:rPr>
          <w:rFonts w:cs="Calibri"/>
          <w:b/>
          <w:bCs/>
        </w:rPr>
        <w:t>art. 7 ust. 1</w:t>
      </w:r>
      <w:r w:rsidRPr="00BD1807">
        <w:rPr>
          <w:rFonts w:cs="Calibri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7431053D" w14:textId="77777777" w:rsidR="00C7032B" w:rsidRPr="00C70C01" w:rsidRDefault="00C7032B" w:rsidP="00BD1807">
      <w:pPr>
        <w:spacing w:line="320" w:lineRule="exact"/>
        <w:jc w:val="both"/>
        <w:rPr>
          <w:rFonts w:asciiTheme="minorHAnsi" w:hAnsiTheme="minorHAnsi" w:cs="Arial"/>
          <w:sz w:val="22"/>
          <w:szCs w:val="22"/>
        </w:rPr>
      </w:pPr>
    </w:p>
    <w:p w14:paraId="4971B9B7" w14:textId="77777777" w:rsidR="009A3C02" w:rsidRDefault="009A3C02" w:rsidP="009A3C02">
      <w:pPr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…………….……</w:t>
      </w:r>
      <w:r w:rsidRPr="0020370F">
        <w:rPr>
          <w:rFonts w:ascii="Calibri" w:hAnsi="Calibri" w:cs="Arial"/>
          <w:sz w:val="22"/>
          <w:szCs w:val="22"/>
          <w:lang w:eastAsia="en-US"/>
        </w:rPr>
        <w:t>……….</w:t>
      </w:r>
      <w:r>
        <w:rPr>
          <w:rFonts w:ascii="Calibri" w:hAnsi="Calibri" w:cs="Arial"/>
          <w:sz w:val="22"/>
          <w:szCs w:val="22"/>
          <w:lang w:eastAsia="en-US"/>
        </w:rPr>
        <w:t xml:space="preserve">………….………. </w:t>
      </w:r>
      <w:r w:rsidRPr="0020370F"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 w:rsidRPr="0020370F">
        <w:rPr>
          <w:rFonts w:ascii="Calibri" w:hAnsi="Calibri" w:cs="Arial"/>
          <w:sz w:val="22"/>
          <w:szCs w:val="22"/>
          <w:lang w:eastAsia="en-US"/>
        </w:rPr>
        <w:tab/>
        <w:t>…………………………</w:t>
      </w:r>
      <w:r>
        <w:rPr>
          <w:rFonts w:ascii="Calibri" w:hAnsi="Calibri" w:cs="Arial"/>
          <w:sz w:val="22"/>
          <w:szCs w:val="22"/>
          <w:lang w:eastAsia="en-US"/>
        </w:rPr>
        <w:t>……………</w:t>
      </w:r>
      <w:r w:rsidRPr="0020370F">
        <w:rPr>
          <w:rFonts w:ascii="Calibri" w:hAnsi="Calibri" w:cs="Arial"/>
          <w:sz w:val="22"/>
          <w:szCs w:val="22"/>
          <w:lang w:eastAsia="en-US"/>
        </w:rPr>
        <w:t>………………………………</w:t>
      </w:r>
    </w:p>
    <w:p w14:paraId="2AEE77F3" w14:textId="77777777" w:rsidR="009A3C02" w:rsidRDefault="009A3C02" w:rsidP="009A3C02">
      <w:pPr>
        <w:jc w:val="both"/>
        <w:rPr>
          <w:rFonts w:ascii="Calibri" w:hAnsi="Calibri" w:cs="Arial"/>
          <w:i/>
          <w:sz w:val="22"/>
          <w:szCs w:val="22"/>
          <w:lang w:eastAsia="en-US"/>
        </w:rPr>
      </w:pPr>
      <w:r>
        <w:rPr>
          <w:rFonts w:ascii="Calibri" w:hAnsi="Calibri" w:cs="Arial"/>
          <w:i/>
          <w:sz w:val="22"/>
          <w:szCs w:val="22"/>
          <w:lang w:eastAsia="en-US"/>
        </w:rPr>
        <w:t xml:space="preserve">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(Miejscowość, data)                                                       </w:t>
      </w:r>
      <w:r>
        <w:rPr>
          <w:rFonts w:ascii="Calibri" w:hAnsi="Calibri" w:cs="Arial"/>
          <w:i/>
          <w:sz w:val="18"/>
          <w:szCs w:val="18"/>
          <w:lang w:eastAsia="en-US"/>
        </w:rPr>
        <w:t xml:space="preserve">                        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          (Podpis osoby lub osób umocowanych </w:t>
      </w:r>
    </w:p>
    <w:p w14:paraId="55EC4D2D" w14:textId="04E88B2D" w:rsidR="009A3C02" w:rsidRPr="00BD1807" w:rsidRDefault="009A3C02" w:rsidP="00BD1807">
      <w:pPr>
        <w:jc w:val="both"/>
        <w:rPr>
          <w:rFonts w:ascii="Calibri" w:hAnsi="Calibri" w:cs="Arial"/>
          <w:i/>
          <w:sz w:val="18"/>
          <w:szCs w:val="18"/>
          <w:lang w:eastAsia="en-US"/>
        </w:rPr>
      </w:pPr>
      <w:r>
        <w:rPr>
          <w:rFonts w:ascii="Calibri" w:hAnsi="Calibri" w:cs="Arial"/>
          <w:i/>
          <w:sz w:val="22"/>
          <w:szCs w:val="22"/>
          <w:lang w:eastAsia="en-US"/>
        </w:rPr>
        <w:t xml:space="preserve">                                                                                                      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            do reprezentowania Wykonawcy)</w:t>
      </w:r>
    </w:p>
    <w:p w14:paraId="588901A3" w14:textId="397F09A7" w:rsidR="00BC3EF7" w:rsidRPr="008A5D1D" w:rsidRDefault="00BC3EF7" w:rsidP="008A5D1D">
      <w:pPr>
        <w:pStyle w:val="Akapitzlist"/>
        <w:numPr>
          <w:ilvl w:val="0"/>
          <w:numId w:val="12"/>
        </w:numPr>
        <w:shd w:val="clear" w:color="auto" w:fill="D9D9D9" w:themeFill="background1" w:themeFillShade="D9"/>
        <w:spacing w:before="60" w:after="0" w:line="320" w:lineRule="exact"/>
        <w:ind w:left="357" w:hanging="357"/>
        <w:contextualSpacing w:val="0"/>
        <w:jc w:val="both"/>
        <w:rPr>
          <w:rFonts w:asciiTheme="minorHAnsi" w:hAnsiTheme="minorHAnsi"/>
          <w:b/>
        </w:rPr>
      </w:pPr>
      <w:r w:rsidRPr="00C70C01">
        <w:rPr>
          <w:rFonts w:asciiTheme="minorHAnsi" w:hAnsiTheme="minorHAnsi"/>
          <w:b/>
        </w:rPr>
        <w:t>DOTYCZĄCE SPEŁNIANIA WARUNKÓW UDZIAŁU W POSTĘPOWANIU:</w:t>
      </w:r>
    </w:p>
    <w:p w14:paraId="1B10B7C3" w14:textId="70F675CD" w:rsidR="00BC3EF7" w:rsidRPr="00C70C01" w:rsidRDefault="00BC3EF7" w:rsidP="006C1BD7">
      <w:pPr>
        <w:pStyle w:val="Akapitzlist"/>
        <w:numPr>
          <w:ilvl w:val="0"/>
          <w:numId w:val="14"/>
        </w:numPr>
        <w:spacing w:after="0" w:line="240" w:lineRule="auto"/>
        <w:ind w:right="-2"/>
        <w:jc w:val="both"/>
        <w:rPr>
          <w:rFonts w:asciiTheme="minorHAnsi" w:hAnsiTheme="minorHAnsi"/>
          <w:b/>
        </w:rPr>
      </w:pPr>
      <w:r w:rsidRPr="00C70C01">
        <w:rPr>
          <w:rFonts w:asciiTheme="minorHAnsi" w:hAnsiTheme="minorHAnsi"/>
          <w:b/>
        </w:rPr>
        <w:t xml:space="preserve">Informacja dotycząca </w:t>
      </w:r>
      <w:r w:rsidR="00DC4E3B" w:rsidRPr="00C70C01">
        <w:rPr>
          <w:rFonts w:asciiTheme="minorHAnsi" w:hAnsiTheme="minorHAnsi"/>
          <w:b/>
        </w:rPr>
        <w:t>W</w:t>
      </w:r>
      <w:r w:rsidRPr="00C70C01">
        <w:rPr>
          <w:rFonts w:asciiTheme="minorHAnsi" w:hAnsiTheme="minorHAnsi"/>
          <w:b/>
        </w:rPr>
        <w:t>ykonawcy:</w:t>
      </w:r>
    </w:p>
    <w:p w14:paraId="55CC7B1C" w14:textId="69F6A24A" w:rsidR="00BC3EF7" w:rsidRDefault="00BC3EF7" w:rsidP="006C1BD7">
      <w:pPr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 xml:space="preserve">Oświadczam, że spełniam warunki udziału w postępowaniu określone przez </w:t>
      </w:r>
      <w:r w:rsidR="00DC4E3B" w:rsidRPr="00C70C01">
        <w:rPr>
          <w:rFonts w:asciiTheme="minorHAnsi" w:hAnsiTheme="minorHAnsi"/>
          <w:sz w:val="22"/>
          <w:szCs w:val="22"/>
        </w:rPr>
        <w:t>Z</w:t>
      </w:r>
      <w:r w:rsidRPr="00C70C01">
        <w:rPr>
          <w:rFonts w:asciiTheme="minorHAnsi" w:hAnsiTheme="minorHAnsi"/>
          <w:sz w:val="22"/>
          <w:szCs w:val="22"/>
        </w:rPr>
        <w:t xml:space="preserve">amawiającego </w:t>
      </w:r>
      <w:r w:rsidRPr="00C70C01">
        <w:rPr>
          <w:rFonts w:asciiTheme="minorHAnsi" w:hAnsiTheme="minorHAnsi"/>
          <w:sz w:val="22"/>
          <w:szCs w:val="22"/>
        </w:rPr>
        <w:br/>
        <w:t>w Specyfikacji Warunków Zamówienia</w:t>
      </w:r>
      <w:r w:rsidR="00DC4E3B" w:rsidRPr="00C70C01">
        <w:rPr>
          <w:rFonts w:asciiTheme="minorHAnsi" w:hAnsiTheme="minorHAnsi"/>
          <w:sz w:val="22"/>
          <w:szCs w:val="22"/>
        </w:rPr>
        <w:t>.</w:t>
      </w:r>
    </w:p>
    <w:p w14:paraId="764C476F" w14:textId="77777777" w:rsidR="00BD1807" w:rsidRPr="00C70C01" w:rsidRDefault="00BD1807" w:rsidP="00BC3EF7">
      <w:pPr>
        <w:spacing w:line="320" w:lineRule="exact"/>
        <w:rPr>
          <w:rFonts w:asciiTheme="minorHAnsi" w:hAnsiTheme="minorHAnsi"/>
          <w:sz w:val="22"/>
          <w:szCs w:val="22"/>
        </w:rPr>
      </w:pPr>
    </w:p>
    <w:p w14:paraId="3245804D" w14:textId="77777777" w:rsidR="00BD1807" w:rsidRDefault="00BD1807" w:rsidP="00BD1807">
      <w:pPr>
        <w:jc w:val="both"/>
        <w:rPr>
          <w:rFonts w:ascii="Calibri" w:hAnsi="Calibri" w:cs="Arial"/>
          <w:sz w:val="22"/>
          <w:szCs w:val="22"/>
          <w:lang w:eastAsia="en-US"/>
        </w:rPr>
      </w:pPr>
      <w:bookmarkStart w:id="22" w:name="_Hlk139967621"/>
      <w:r>
        <w:rPr>
          <w:rFonts w:ascii="Calibri" w:hAnsi="Calibri" w:cs="Arial"/>
          <w:sz w:val="22"/>
          <w:szCs w:val="22"/>
          <w:lang w:eastAsia="en-US"/>
        </w:rPr>
        <w:t>…………….……</w:t>
      </w:r>
      <w:r w:rsidRPr="0020370F">
        <w:rPr>
          <w:rFonts w:ascii="Calibri" w:hAnsi="Calibri" w:cs="Arial"/>
          <w:sz w:val="22"/>
          <w:szCs w:val="22"/>
          <w:lang w:eastAsia="en-US"/>
        </w:rPr>
        <w:t>……….</w:t>
      </w:r>
      <w:r>
        <w:rPr>
          <w:rFonts w:ascii="Calibri" w:hAnsi="Calibri" w:cs="Arial"/>
          <w:sz w:val="22"/>
          <w:szCs w:val="22"/>
          <w:lang w:eastAsia="en-US"/>
        </w:rPr>
        <w:t xml:space="preserve">………….………. </w:t>
      </w:r>
      <w:r w:rsidRPr="0020370F"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 w:rsidRPr="0020370F">
        <w:rPr>
          <w:rFonts w:ascii="Calibri" w:hAnsi="Calibri" w:cs="Arial"/>
          <w:sz w:val="22"/>
          <w:szCs w:val="22"/>
          <w:lang w:eastAsia="en-US"/>
        </w:rPr>
        <w:tab/>
        <w:t>…………………………</w:t>
      </w:r>
      <w:r>
        <w:rPr>
          <w:rFonts w:ascii="Calibri" w:hAnsi="Calibri" w:cs="Arial"/>
          <w:sz w:val="22"/>
          <w:szCs w:val="22"/>
          <w:lang w:eastAsia="en-US"/>
        </w:rPr>
        <w:t>……………</w:t>
      </w:r>
      <w:r w:rsidRPr="0020370F">
        <w:rPr>
          <w:rFonts w:ascii="Calibri" w:hAnsi="Calibri" w:cs="Arial"/>
          <w:sz w:val="22"/>
          <w:szCs w:val="22"/>
          <w:lang w:eastAsia="en-US"/>
        </w:rPr>
        <w:t>………………………………</w:t>
      </w:r>
    </w:p>
    <w:p w14:paraId="2F57DA86" w14:textId="77777777" w:rsidR="00BD1807" w:rsidRDefault="00BD1807" w:rsidP="00BD1807">
      <w:pPr>
        <w:jc w:val="both"/>
        <w:rPr>
          <w:rFonts w:ascii="Calibri" w:hAnsi="Calibri" w:cs="Arial"/>
          <w:i/>
          <w:sz w:val="22"/>
          <w:szCs w:val="22"/>
          <w:lang w:eastAsia="en-US"/>
        </w:rPr>
      </w:pPr>
      <w:r>
        <w:rPr>
          <w:rFonts w:ascii="Calibri" w:hAnsi="Calibri" w:cs="Arial"/>
          <w:i/>
          <w:sz w:val="22"/>
          <w:szCs w:val="22"/>
          <w:lang w:eastAsia="en-US"/>
        </w:rPr>
        <w:t xml:space="preserve">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(Miejscowość, data)                                                       </w:t>
      </w:r>
      <w:r>
        <w:rPr>
          <w:rFonts w:ascii="Calibri" w:hAnsi="Calibri" w:cs="Arial"/>
          <w:i/>
          <w:sz w:val="18"/>
          <w:szCs w:val="18"/>
          <w:lang w:eastAsia="en-US"/>
        </w:rPr>
        <w:t xml:space="preserve">                        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          (Podpis osoby lub osób umocowanych </w:t>
      </w:r>
    </w:p>
    <w:p w14:paraId="031BB0C0" w14:textId="1972A3B4" w:rsidR="00BD1807" w:rsidRPr="00BD1807" w:rsidRDefault="00BD1807" w:rsidP="00BD1807">
      <w:pPr>
        <w:jc w:val="both"/>
        <w:rPr>
          <w:rFonts w:ascii="Calibri" w:hAnsi="Calibri" w:cs="Arial"/>
          <w:i/>
          <w:sz w:val="18"/>
          <w:szCs w:val="18"/>
          <w:lang w:eastAsia="en-US"/>
        </w:rPr>
      </w:pPr>
      <w:r>
        <w:rPr>
          <w:rFonts w:ascii="Calibri" w:hAnsi="Calibri" w:cs="Arial"/>
          <w:i/>
          <w:sz w:val="22"/>
          <w:szCs w:val="22"/>
          <w:lang w:eastAsia="en-US"/>
        </w:rPr>
        <w:t xml:space="preserve">                                                                                                      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            do reprezentowania Wykonawc</w:t>
      </w:r>
      <w:r>
        <w:rPr>
          <w:rFonts w:ascii="Calibri" w:hAnsi="Calibri" w:cs="Arial"/>
          <w:i/>
          <w:sz w:val="18"/>
          <w:szCs w:val="18"/>
          <w:lang w:eastAsia="en-US"/>
        </w:rPr>
        <w:t>y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>)</w:t>
      </w:r>
    </w:p>
    <w:bookmarkEnd w:id="22"/>
    <w:p w14:paraId="14D0DA5D" w14:textId="77777777" w:rsidR="00BC3EF7" w:rsidRPr="00C70C01" w:rsidRDefault="00BC3EF7" w:rsidP="006C1BD7">
      <w:pPr>
        <w:pStyle w:val="Akapitzlist"/>
        <w:numPr>
          <w:ilvl w:val="0"/>
          <w:numId w:val="14"/>
        </w:numPr>
        <w:spacing w:before="120" w:after="0" w:line="240" w:lineRule="auto"/>
        <w:ind w:left="357" w:hanging="357"/>
        <w:contextualSpacing w:val="0"/>
        <w:jc w:val="both"/>
        <w:rPr>
          <w:rFonts w:asciiTheme="minorHAnsi" w:hAnsiTheme="minorHAnsi"/>
          <w:b/>
        </w:rPr>
      </w:pPr>
      <w:r w:rsidRPr="00C70C01">
        <w:rPr>
          <w:rFonts w:asciiTheme="minorHAnsi" w:hAnsiTheme="minorHAnsi"/>
          <w:b/>
        </w:rPr>
        <w:t>Informacja w związku z poleganiem na zasobach innych podmiotów</w:t>
      </w:r>
      <w:r w:rsidRPr="00C70C01">
        <w:rPr>
          <w:rStyle w:val="Odwoanieprzypisudolnego"/>
          <w:b/>
        </w:rPr>
        <w:footnoteReference w:id="15"/>
      </w:r>
      <w:r w:rsidRPr="00C70C01">
        <w:rPr>
          <w:rFonts w:asciiTheme="minorHAnsi" w:hAnsiTheme="minorHAnsi"/>
          <w:b/>
        </w:rPr>
        <w:t>:</w:t>
      </w:r>
    </w:p>
    <w:p w14:paraId="2B55D63D" w14:textId="3F4AD45E" w:rsidR="00BC3EF7" w:rsidRPr="00C70C01" w:rsidRDefault="00BC3EF7" w:rsidP="006C1BD7">
      <w:pPr>
        <w:jc w:val="both"/>
        <w:rPr>
          <w:rFonts w:asciiTheme="minorHAnsi" w:hAnsiTheme="minorHAnsi" w:cs="Arial"/>
          <w:sz w:val="22"/>
          <w:szCs w:val="22"/>
        </w:rPr>
      </w:pPr>
      <w:r w:rsidRPr="00C70C01">
        <w:rPr>
          <w:rFonts w:asciiTheme="minorHAnsi" w:hAnsiTheme="minorHAnsi" w:cs="Arial"/>
          <w:sz w:val="22"/>
          <w:szCs w:val="22"/>
        </w:rPr>
        <w:t>Oświadczam, że w celu wykazania spełniania warunków udziału w postępowaniu, określonych przez zamawiającego w Specyfikacji Warunków Zamówienia</w:t>
      </w:r>
      <w:r w:rsidRPr="00C70C01">
        <w:rPr>
          <w:rFonts w:asciiTheme="minorHAnsi" w:hAnsiTheme="minorHAnsi" w:cs="Arial"/>
          <w:i/>
          <w:sz w:val="22"/>
          <w:szCs w:val="22"/>
        </w:rPr>
        <w:t>,</w:t>
      </w:r>
      <w:r w:rsidRPr="00C70C01">
        <w:rPr>
          <w:rFonts w:asciiTheme="minorHAnsi" w:hAnsiTheme="minorHAnsi" w:cs="Arial"/>
          <w:sz w:val="22"/>
          <w:szCs w:val="22"/>
        </w:rPr>
        <w:t xml:space="preserve"> polegam na zasobach następującego/ych podmiotu/ów</w:t>
      </w:r>
      <w:r w:rsidRPr="00C70C01">
        <w:rPr>
          <w:rStyle w:val="Odwoanieprzypisudolnego"/>
          <w:rFonts w:cs="Arial"/>
          <w:szCs w:val="22"/>
        </w:rPr>
        <w:footnoteReference w:id="16"/>
      </w:r>
      <w:r w:rsidRPr="00C70C01">
        <w:rPr>
          <w:rFonts w:asciiTheme="minorHAnsi" w:hAnsiTheme="minorHAnsi" w:cs="Arial"/>
          <w:sz w:val="22"/>
          <w:szCs w:val="22"/>
        </w:rPr>
        <w:t xml:space="preserve">: </w:t>
      </w:r>
    </w:p>
    <w:p w14:paraId="17089B55" w14:textId="77777777" w:rsidR="00BC3EF7" w:rsidRPr="00C70C01" w:rsidRDefault="00BC3EF7" w:rsidP="00BC3EF7">
      <w:pPr>
        <w:pStyle w:val="Akapitzlist"/>
        <w:numPr>
          <w:ilvl w:val="0"/>
          <w:numId w:val="18"/>
        </w:numPr>
        <w:spacing w:line="320" w:lineRule="exact"/>
        <w:jc w:val="both"/>
        <w:rPr>
          <w:rFonts w:asciiTheme="minorHAnsi" w:hAnsiTheme="minorHAnsi"/>
        </w:rPr>
      </w:pPr>
      <w:r w:rsidRPr="00C70C01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0DEB4E69" w14:textId="172BC76C" w:rsidR="00C64483" w:rsidRPr="00C70C01" w:rsidRDefault="00BC3EF7" w:rsidP="006C1BD7">
      <w:pPr>
        <w:jc w:val="both"/>
        <w:rPr>
          <w:rFonts w:asciiTheme="minorHAnsi" w:hAnsiTheme="minorHAnsi" w:cs="Arial"/>
          <w:sz w:val="22"/>
          <w:szCs w:val="22"/>
        </w:rPr>
      </w:pPr>
      <w:r w:rsidRPr="00C70C01">
        <w:rPr>
          <w:rFonts w:asciiTheme="minorHAnsi" w:hAnsiTheme="minorHAnsi" w:cs="Arial"/>
          <w:sz w:val="22"/>
          <w:szCs w:val="22"/>
        </w:rPr>
        <w:lastRenderedPageBreak/>
        <w:t>w następującym zakresie</w:t>
      </w:r>
      <w:r w:rsidRPr="00C70C01">
        <w:rPr>
          <w:rStyle w:val="Odwoanieprzypisudolnego"/>
          <w:rFonts w:cs="Arial"/>
          <w:szCs w:val="22"/>
        </w:rPr>
        <w:footnoteReference w:id="17"/>
      </w:r>
      <w:r w:rsidRPr="00C70C01">
        <w:rPr>
          <w:rFonts w:asciiTheme="minorHAnsi" w:hAnsiTheme="minorHAnsi" w:cs="Arial"/>
          <w:sz w:val="22"/>
          <w:szCs w:val="22"/>
        </w:rPr>
        <w:t xml:space="preserve">: </w:t>
      </w:r>
    </w:p>
    <w:p w14:paraId="528FD08B" w14:textId="5E659919" w:rsidR="00BC3EF7" w:rsidRPr="00C70C01" w:rsidRDefault="00BC3EF7" w:rsidP="006C1BD7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Theme="minorHAnsi" w:hAnsiTheme="minorHAnsi"/>
        </w:rPr>
      </w:pPr>
      <w:r w:rsidRPr="00C70C01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7AAF4260" w14:textId="1AEC6846" w:rsidR="000D08A2" w:rsidRPr="00C70C01" w:rsidRDefault="000D08A2" w:rsidP="006C1BD7">
      <w:pPr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Wraz z niniejszym oświadczeniem, załączam:</w:t>
      </w:r>
    </w:p>
    <w:p w14:paraId="7A69068A" w14:textId="22B32521" w:rsidR="000D08A2" w:rsidRPr="00C70C01" w:rsidRDefault="000D08A2" w:rsidP="006C1BD7">
      <w:pPr>
        <w:pStyle w:val="Akapitzlist"/>
        <w:numPr>
          <w:ilvl w:val="0"/>
          <w:numId w:val="42"/>
        </w:numPr>
        <w:spacing w:line="240" w:lineRule="auto"/>
        <w:jc w:val="both"/>
        <w:rPr>
          <w:rFonts w:asciiTheme="minorHAnsi" w:hAnsiTheme="minorHAnsi"/>
        </w:rPr>
      </w:pPr>
      <w:r w:rsidRPr="00BD1807">
        <w:rPr>
          <w:rFonts w:asciiTheme="minorHAnsi" w:hAnsiTheme="minorHAnsi"/>
          <w:b/>
          <w:bCs/>
        </w:rPr>
        <w:t>Oświadczenie podmiotu</w:t>
      </w:r>
      <w:r w:rsidR="001E039D" w:rsidRPr="00BD1807">
        <w:rPr>
          <w:rFonts w:asciiTheme="minorHAnsi" w:hAnsiTheme="minorHAnsi"/>
          <w:b/>
          <w:bCs/>
        </w:rPr>
        <w:t xml:space="preserve"> udostępniającego zasoby</w:t>
      </w:r>
      <w:r w:rsidR="001E039D" w:rsidRPr="00C70C01">
        <w:rPr>
          <w:rFonts w:asciiTheme="minorHAnsi" w:hAnsiTheme="minorHAnsi"/>
        </w:rPr>
        <w:t xml:space="preserve"> o spełnianiu warunków udziału w postępowaniu oraz o braku podstaw do wykluczenia z postępowania</w:t>
      </w:r>
      <w:r w:rsidR="00BD1807">
        <w:rPr>
          <w:rStyle w:val="Odwoanieprzypisudolnego"/>
        </w:rPr>
        <w:footnoteReference w:id="18"/>
      </w:r>
      <w:r w:rsidR="001E039D" w:rsidRPr="00C70C01">
        <w:rPr>
          <w:rFonts w:asciiTheme="minorHAnsi" w:hAnsiTheme="minorHAnsi"/>
        </w:rPr>
        <w:t>;</w:t>
      </w:r>
    </w:p>
    <w:p w14:paraId="282AFDD1" w14:textId="0BEB8B59" w:rsidR="00BC3EF7" w:rsidRPr="00C70C01" w:rsidRDefault="001E039D" w:rsidP="006C1BD7">
      <w:pPr>
        <w:pStyle w:val="Akapitzlist"/>
        <w:numPr>
          <w:ilvl w:val="0"/>
          <w:numId w:val="42"/>
        </w:numPr>
        <w:spacing w:line="240" w:lineRule="auto"/>
        <w:jc w:val="both"/>
        <w:rPr>
          <w:rFonts w:asciiTheme="minorHAnsi" w:hAnsiTheme="minorHAnsi"/>
        </w:rPr>
      </w:pPr>
      <w:r w:rsidRPr="006C1BD7">
        <w:rPr>
          <w:rFonts w:asciiTheme="minorHAnsi" w:hAnsiTheme="minorHAnsi"/>
          <w:b/>
          <w:bCs/>
        </w:rPr>
        <w:t>Zobowiązanie podmiotu udostępniającego zasoby</w:t>
      </w:r>
      <w:r w:rsidRPr="00C70C01">
        <w:rPr>
          <w:rFonts w:asciiTheme="minorHAnsi" w:hAnsiTheme="minorHAnsi"/>
        </w:rPr>
        <w:t xml:space="preserve"> do oddania mi do dyspozycji niezbędnych zasobów na potrzeby realizacji zamówienia lub inny podmiotowy środek dowodowy potwierdzający, że realizując zamówienie, będę dysponował niezbędnymi zasobami ww. podmiotów.</w:t>
      </w:r>
    </w:p>
    <w:p w14:paraId="6F7918C6" w14:textId="77777777" w:rsidR="00BD1807" w:rsidRDefault="00BD1807" w:rsidP="00BD1807">
      <w:pPr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…………….……</w:t>
      </w:r>
      <w:r w:rsidRPr="0020370F">
        <w:rPr>
          <w:rFonts w:ascii="Calibri" w:hAnsi="Calibri" w:cs="Arial"/>
          <w:sz w:val="22"/>
          <w:szCs w:val="22"/>
          <w:lang w:eastAsia="en-US"/>
        </w:rPr>
        <w:t>……….</w:t>
      </w:r>
      <w:r>
        <w:rPr>
          <w:rFonts w:ascii="Calibri" w:hAnsi="Calibri" w:cs="Arial"/>
          <w:sz w:val="22"/>
          <w:szCs w:val="22"/>
          <w:lang w:eastAsia="en-US"/>
        </w:rPr>
        <w:t xml:space="preserve">………….………. </w:t>
      </w:r>
      <w:r w:rsidRPr="0020370F"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 w:rsidRPr="0020370F">
        <w:rPr>
          <w:rFonts w:ascii="Calibri" w:hAnsi="Calibri" w:cs="Arial"/>
          <w:sz w:val="22"/>
          <w:szCs w:val="22"/>
          <w:lang w:eastAsia="en-US"/>
        </w:rPr>
        <w:tab/>
        <w:t>…………………………</w:t>
      </w:r>
      <w:r>
        <w:rPr>
          <w:rFonts w:ascii="Calibri" w:hAnsi="Calibri" w:cs="Arial"/>
          <w:sz w:val="22"/>
          <w:szCs w:val="22"/>
          <w:lang w:eastAsia="en-US"/>
        </w:rPr>
        <w:t>……………</w:t>
      </w:r>
      <w:r w:rsidRPr="0020370F">
        <w:rPr>
          <w:rFonts w:ascii="Calibri" w:hAnsi="Calibri" w:cs="Arial"/>
          <w:sz w:val="22"/>
          <w:szCs w:val="22"/>
          <w:lang w:eastAsia="en-US"/>
        </w:rPr>
        <w:t>………………………………</w:t>
      </w:r>
    </w:p>
    <w:p w14:paraId="13B84869" w14:textId="77777777" w:rsidR="00BD1807" w:rsidRDefault="00BD1807" w:rsidP="00BD1807">
      <w:pPr>
        <w:jc w:val="both"/>
        <w:rPr>
          <w:rFonts w:ascii="Calibri" w:hAnsi="Calibri" w:cs="Arial"/>
          <w:i/>
          <w:sz w:val="22"/>
          <w:szCs w:val="22"/>
          <w:lang w:eastAsia="en-US"/>
        </w:rPr>
      </w:pPr>
      <w:r>
        <w:rPr>
          <w:rFonts w:ascii="Calibri" w:hAnsi="Calibri" w:cs="Arial"/>
          <w:i/>
          <w:sz w:val="22"/>
          <w:szCs w:val="22"/>
          <w:lang w:eastAsia="en-US"/>
        </w:rPr>
        <w:t xml:space="preserve">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(Miejscowość, data)                                                       </w:t>
      </w:r>
      <w:r>
        <w:rPr>
          <w:rFonts w:ascii="Calibri" w:hAnsi="Calibri" w:cs="Arial"/>
          <w:i/>
          <w:sz w:val="18"/>
          <w:szCs w:val="18"/>
          <w:lang w:eastAsia="en-US"/>
        </w:rPr>
        <w:t xml:space="preserve">                        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          (Podpis osoby lub osób umocowanych </w:t>
      </w:r>
    </w:p>
    <w:p w14:paraId="1FBEADF4" w14:textId="5DFEF9F8" w:rsidR="00BD1807" w:rsidRPr="00BD1807" w:rsidRDefault="00BD1807" w:rsidP="00BD1807">
      <w:pPr>
        <w:jc w:val="both"/>
        <w:rPr>
          <w:rFonts w:ascii="Calibri" w:hAnsi="Calibri" w:cs="Arial"/>
          <w:i/>
          <w:sz w:val="18"/>
          <w:szCs w:val="18"/>
          <w:lang w:eastAsia="en-US"/>
        </w:rPr>
      </w:pPr>
      <w:r>
        <w:rPr>
          <w:rFonts w:ascii="Calibri" w:hAnsi="Calibri" w:cs="Arial"/>
          <w:i/>
          <w:sz w:val="22"/>
          <w:szCs w:val="22"/>
          <w:lang w:eastAsia="en-US"/>
        </w:rPr>
        <w:t xml:space="preserve">                                                                                                      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            do reprezentowania Wykonawcy)</w:t>
      </w:r>
    </w:p>
    <w:p w14:paraId="073F80D4" w14:textId="77777777" w:rsidR="00BC3EF7" w:rsidRPr="00C70C01" w:rsidRDefault="00BC3EF7" w:rsidP="00BC3EF7">
      <w:pPr>
        <w:pStyle w:val="Akapitzlist"/>
        <w:numPr>
          <w:ilvl w:val="0"/>
          <w:numId w:val="12"/>
        </w:numPr>
        <w:shd w:val="clear" w:color="auto" w:fill="D9D9D9" w:themeFill="background1" w:themeFillShade="D9"/>
        <w:spacing w:before="60" w:after="0" w:line="320" w:lineRule="exact"/>
        <w:ind w:left="357" w:hanging="357"/>
        <w:contextualSpacing w:val="0"/>
        <w:jc w:val="both"/>
        <w:rPr>
          <w:rFonts w:asciiTheme="minorHAnsi" w:hAnsiTheme="minorHAnsi"/>
          <w:b/>
        </w:rPr>
      </w:pPr>
      <w:r w:rsidRPr="00C70C01">
        <w:rPr>
          <w:rFonts w:asciiTheme="minorHAnsi" w:hAnsiTheme="minorHAnsi"/>
          <w:b/>
        </w:rPr>
        <w:t>OŚWIADCZENIE DOTYCZĄCE PODANYCH INFORMACJI:</w:t>
      </w:r>
    </w:p>
    <w:p w14:paraId="2A3DF0C7" w14:textId="77777777" w:rsidR="00BC3EF7" w:rsidRPr="00C70C01" w:rsidRDefault="00BC3EF7" w:rsidP="00026863">
      <w:pPr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E9F1311" w14:textId="77777777" w:rsidR="00BC3EF7" w:rsidRPr="00C70C01" w:rsidRDefault="00BC3EF7" w:rsidP="00BC3EF7">
      <w:pPr>
        <w:spacing w:line="320" w:lineRule="exact"/>
        <w:rPr>
          <w:rFonts w:asciiTheme="minorHAnsi" w:hAnsiTheme="minorHAnsi"/>
          <w:sz w:val="22"/>
          <w:szCs w:val="22"/>
        </w:rPr>
      </w:pPr>
    </w:p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p w14:paraId="11023F22" w14:textId="77777777" w:rsidR="00BD1807" w:rsidRDefault="00BD1807" w:rsidP="00BD1807">
      <w:pPr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…………….……</w:t>
      </w:r>
      <w:r w:rsidRPr="0020370F">
        <w:rPr>
          <w:rFonts w:ascii="Calibri" w:hAnsi="Calibri" w:cs="Arial"/>
          <w:sz w:val="22"/>
          <w:szCs w:val="22"/>
          <w:lang w:eastAsia="en-US"/>
        </w:rPr>
        <w:t>……….</w:t>
      </w:r>
      <w:r>
        <w:rPr>
          <w:rFonts w:ascii="Calibri" w:hAnsi="Calibri" w:cs="Arial"/>
          <w:sz w:val="22"/>
          <w:szCs w:val="22"/>
          <w:lang w:eastAsia="en-US"/>
        </w:rPr>
        <w:t xml:space="preserve">………….………. </w:t>
      </w:r>
      <w:r w:rsidRPr="0020370F"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 w:rsidRPr="0020370F">
        <w:rPr>
          <w:rFonts w:ascii="Calibri" w:hAnsi="Calibri" w:cs="Arial"/>
          <w:sz w:val="22"/>
          <w:szCs w:val="22"/>
          <w:lang w:eastAsia="en-US"/>
        </w:rPr>
        <w:tab/>
        <w:t>…………………………</w:t>
      </w:r>
      <w:r>
        <w:rPr>
          <w:rFonts w:ascii="Calibri" w:hAnsi="Calibri" w:cs="Arial"/>
          <w:sz w:val="22"/>
          <w:szCs w:val="22"/>
          <w:lang w:eastAsia="en-US"/>
        </w:rPr>
        <w:t>……………</w:t>
      </w:r>
      <w:r w:rsidRPr="0020370F">
        <w:rPr>
          <w:rFonts w:ascii="Calibri" w:hAnsi="Calibri" w:cs="Arial"/>
          <w:sz w:val="22"/>
          <w:szCs w:val="22"/>
          <w:lang w:eastAsia="en-US"/>
        </w:rPr>
        <w:t>………………………………</w:t>
      </w:r>
    </w:p>
    <w:p w14:paraId="1E3CC635" w14:textId="77777777" w:rsidR="00BD1807" w:rsidRDefault="00BD1807" w:rsidP="00BD1807">
      <w:pPr>
        <w:jc w:val="both"/>
        <w:rPr>
          <w:rFonts w:ascii="Calibri" w:hAnsi="Calibri" w:cs="Arial"/>
          <w:i/>
          <w:sz w:val="22"/>
          <w:szCs w:val="22"/>
          <w:lang w:eastAsia="en-US"/>
        </w:rPr>
      </w:pPr>
      <w:r>
        <w:rPr>
          <w:rFonts w:ascii="Calibri" w:hAnsi="Calibri" w:cs="Arial"/>
          <w:i/>
          <w:sz w:val="22"/>
          <w:szCs w:val="22"/>
          <w:lang w:eastAsia="en-US"/>
        </w:rPr>
        <w:t xml:space="preserve">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(Miejscowość, data)                                                       </w:t>
      </w:r>
      <w:r>
        <w:rPr>
          <w:rFonts w:ascii="Calibri" w:hAnsi="Calibri" w:cs="Arial"/>
          <w:i/>
          <w:sz w:val="18"/>
          <w:szCs w:val="18"/>
          <w:lang w:eastAsia="en-US"/>
        </w:rPr>
        <w:t xml:space="preserve">                        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          (Podpis osoby lub osób umocowanych </w:t>
      </w:r>
    </w:p>
    <w:p w14:paraId="1C8CA457" w14:textId="19C8872C" w:rsidR="00BD1807" w:rsidRPr="00BD1807" w:rsidRDefault="00BD1807" w:rsidP="00BD1807">
      <w:pPr>
        <w:jc w:val="both"/>
        <w:rPr>
          <w:rFonts w:ascii="Calibri" w:hAnsi="Calibri" w:cs="Arial"/>
          <w:i/>
          <w:sz w:val="18"/>
          <w:szCs w:val="18"/>
          <w:lang w:eastAsia="en-US"/>
        </w:rPr>
      </w:pPr>
      <w:r>
        <w:rPr>
          <w:rFonts w:ascii="Calibri" w:hAnsi="Calibri" w:cs="Arial"/>
          <w:i/>
          <w:sz w:val="22"/>
          <w:szCs w:val="22"/>
          <w:lang w:eastAsia="en-US"/>
        </w:rPr>
        <w:t xml:space="preserve">                                                                                                      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            do reprezentowania Wykonawcy)</w:t>
      </w:r>
    </w:p>
    <w:p w14:paraId="40169667" w14:textId="63B00501" w:rsidR="00DF6709" w:rsidRDefault="00DF6709" w:rsidP="00BD1807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72BCD0E6" w14:textId="50A70A14" w:rsidR="00BD1807" w:rsidRDefault="00BD1807" w:rsidP="00BD1807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333A8B4A" w14:textId="67FE708B" w:rsidR="00BD1807" w:rsidRDefault="00BD1807" w:rsidP="00BD1807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27307C75" w14:textId="0A2366EE" w:rsidR="00BD1807" w:rsidRDefault="00BD1807" w:rsidP="00BD1807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0B306473" w14:textId="5A8A34CA" w:rsidR="00BD1807" w:rsidRDefault="00BD1807" w:rsidP="00BD1807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03181F40" w14:textId="4F738303" w:rsidR="00BD1807" w:rsidRDefault="00BD1807" w:rsidP="00BD1807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2610CB86" w14:textId="35680D13" w:rsidR="00BD1807" w:rsidRPr="003A66F1" w:rsidRDefault="00026863" w:rsidP="003A66F1">
      <w:pPr>
        <w:pStyle w:val="Tekstprzypisudolnego"/>
      </w:pPr>
      <w:r w:rsidRPr="00026863">
        <w:rPr>
          <w:b/>
          <w:bCs/>
        </w:rPr>
        <w:t>Uwaga!</w:t>
      </w:r>
      <w:r>
        <w:t xml:space="preserve"> </w:t>
      </w:r>
      <w:r w:rsidR="008339BE" w:rsidRPr="003A66F1">
        <w:t>Oświadczenie</w:t>
      </w:r>
      <w:r w:rsidR="00BD1807" w:rsidRPr="003A66F1">
        <w:t xml:space="preserve"> składa się, pod rygorem nieważności, w formie elektronicznej lub w postaci elektronicznej opatrzonej podpisem zaufanym lub podpisem osobistym.</w:t>
      </w:r>
    </w:p>
    <w:p w14:paraId="1D75DCBE" w14:textId="4DA2168D" w:rsidR="00BD1807" w:rsidRDefault="00BD1807" w:rsidP="00BD1807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5E47FB88" w14:textId="77777777" w:rsidR="00BD1807" w:rsidRDefault="00BD1807" w:rsidP="00BD1807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0DF25491" w14:textId="24A30689" w:rsidR="00DF6709" w:rsidRDefault="00DF6709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1D3E70AA" w14:textId="3CF661ED" w:rsidR="00DF6709" w:rsidRDefault="00DF6709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53178AC0" w14:textId="4932D6CB" w:rsidR="00BD1807" w:rsidRDefault="00BD1807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3E670AEE" w14:textId="121B167E" w:rsidR="00BD1807" w:rsidRDefault="00BD1807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343AA4EF" w14:textId="7253FA01" w:rsidR="00BD1807" w:rsidRDefault="00BD1807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1AAADEB8" w14:textId="282EF11E" w:rsidR="004117BF" w:rsidRDefault="004117BF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11A5AEEF" w14:textId="1C34C624" w:rsidR="004117BF" w:rsidRDefault="004117BF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2FA21936" w14:textId="218537EC" w:rsidR="004117BF" w:rsidRDefault="004117BF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0EBF2B15" w14:textId="2DDC1447" w:rsidR="003A66F1" w:rsidRDefault="003A66F1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6F02AE00" w14:textId="54DA1768" w:rsidR="00026863" w:rsidRDefault="00026863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4DC0CFB7" w14:textId="78ED7EA3" w:rsidR="00026863" w:rsidRDefault="00026863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4A202747" w14:textId="77777777" w:rsidR="00026863" w:rsidRDefault="00026863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19756C3A" w14:textId="48C5BC32" w:rsidR="003A66F1" w:rsidRDefault="003A66F1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64D19CCF" w14:textId="77777777" w:rsidR="003A66F1" w:rsidRDefault="003A66F1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5C320852" w14:textId="77777777" w:rsidR="00BD1807" w:rsidRDefault="00BD1807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45C4A584" w14:textId="2D3DEF10" w:rsidR="00DF6709" w:rsidRDefault="00DF6709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3C08F894" w14:textId="77777777" w:rsidR="00350A00" w:rsidRDefault="00350A00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0A4291DC" w14:textId="5F12ED79" w:rsidR="005D3A7F" w:rsidRDefault="005D3A7F" w:rsidP="005D3A7F">
      <w:pPr>
        <w:pStyle w:val="Nagwek1"/>
        <w:numPr>
          <w:ilvl w:val="0"/>
          <w:numId w:val="0"/>
        </w:numPr>
      </w:pPr>
      <w:r w:rsidRPr="00C70C01">
        <w:lastRenderedPageBreak/>
        <w:t xml:space="preserve">Załącznik Nr </w:t>
      </w:r>
      <w:r>
        <w:t>3a</w:t>
      </w:r>
      <w:r w:rsidRPr="00C70C01">
        <w:t xml:space="preserve"> do SWZ Oświadczenie </w:t>
      </w:r>
      <w:r>
        <w:t>podmiotu udostepniająceg</w:t>
      </w:r>
      <w:r w:rsidRPr="00C70C01">
        <w:t>o</w:t>
      </w:r>
      <w:r>
        <w:t xml:space="preserve"> zasoby o</w:t>
      </w:r>
      <w:r w:rsidRPr="00C70C01">
        <w:t xml:space="preserve"> spełnianiu warunków</w:t>
      </w:r>
    </w:p>
    <w:p w14:paraId="66B06B53" w14:textId="7312A481" w:rsidR="005D3A7F" w:rsidRPr="00350A00" w:rsidRDefault="005D3A7F" w:rsidP="005D3A7F">
      <w:pPr>
        <w:pStyle w:val="Nagwek1"/>
        <w:numPr>
          <w:ilvl w:val="0"/>
          <w:numId w:val="0"/>
        </w:numPr>
      </w:pPr>
      <w:r>
        <w:t xml:space="preserve">                                           </w:t>
      </w:r>
      <w:r w:rsidRPr="00C70C01">
        <w:t>udziału w postępowaniu oraz o braku</w:t>
      </w:r>
      <w:r>
        <w:t xml:space="preserve"> </w:t>
      </w:r>
      <w:r w:rsidRPr="00C70C01">
        <w:t>podstaw do wykluczenia</w:t>
      </w:r>
      <w:r>
        <w:t xml:space="preserve"> </w:t>
      </w:r>
      <w:r w:rsidRPr="00C70C01">
        <w:t>z postępowania</w:t>
      </w:r>
    </w:p>
    <w:p w14:paraId="191246BE" w14:textId="77777777" w:rsidR="005D3A7F" w:rsidRPr="00C70C01" w:rsidRDefault="005D3A7F" w:rsidP="005D3A7F">
      <w:pPr>
        <w:pStyle w:val="Tekstpodstawowy2"/>
        <w:ind w:left="4956"/>
        <w:jc w:val="both"/>
        <w:rPr>
          <w:rFonts w:asciiTheme="minorHAnsi" w:hAnsiTheme="minorHAnsi" w:cs="Arial"/>
          <w:sz w:val="22"/>
          <w:szCs w:val="22"/>
        </w:rPr>
      </w:pPr>
      <w:r w:rsidRPr="00C70C01">
        <w:rPr>
          <w:rFonts w:asciiTheme="minorHAnsi" w:hAnsiTheme="minorHAnsi" w:cs="Arial"/>
          <w:b w:val="0"/>
          <w:sz w:val="22"/>
          <w:szCs w:val="22"/>
        </w:rPr>
        <w:tab/>
      </w:r>
      <w:r w:rsidRPr="00C70C01">
        <w:rPr>
          <w:rFonts w:asciiTheme="minorHAnsi" w:hAnsiTheme="minorHAnsi" w:cs="Arial"/>
          <w:b w:val="0"/>
          <w:sz w:val="22"/>
          <w:szCs w:val="22"/>
        </w:rPr>
        <w:tab/>
      </w:r>
      <w:r w:rsidRPr="00C70C01">
        <w:rPr>
          <w:rFonts w:asciiTheme="minorHAnsi" w:hAnsiTheme="minorHAnsi" w:cs="Arial"/>
          <w:b w:val="0"/>
          <w:sz w:val="22"/>
          <w:szCs w:val="22"/>
        </w:rPr>
        <w:tab/>
      </w:r>
      <w:r w:rsidRPr="00C70C01">
        <w:rPr>
          <w:rFonts w:asciiTheme="minorHAnsi" w:hAnsiTheme="minorHAnsi" w:cs="Arial"/>
          <w:b w:val="0"/>
          <w:sz w:val="22"/>
          <w:szCs w:val="22"/>
        </w:rPr>
        <w:tab/>
      </w:r>
    </w:p>
    <w:p w14:paraId="5BB3B535" w14:textId="79E847AF" w:rsidR="00B54F2F" w:rsidRPr="00B54F2F" w:rsidRDefault="00B54F2F" w:rsidP="00350A00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OŚWIADCZENIE</w:t>
      </w:r>
      <w:r w:rsidR="00350A00">
        <w:rPr>
          <w:rFonts w:asciiTheme="minorHAnsi" w:hAnsiTheme="minorHAnsi"/>
          <w:b/>
          <w:sz w:val="22"/>
          <w:szCs w:val="22"/>
        </w:rPr>
        <w:t xml:space="preserve"> </w:t>
      </w:r>
      <w:r w:rsidRPr="0057459C">
        <w:rPr>
          <w:rFonts w:asciiTheme="minorHAnsi" w:hAnsiTheme="minorHAnsi" w:cs="Calibri"/>
          <w:b/>
          <w:sz w:val="22"/>
          <w:szCs w:val="22"/>
        </w:rPr>
        <w:t>PODMIOTU UDOSTĘPNIAJĄCEGO ZASOBY</w:t>
      </w:r>
    </w:p>
    <w:p w14:paraId="183B911E" w14:textId="240E85E8" w:rsidR="00B54F2F" w:rsidRDefault="00B54F2F" w:rsidP="00B54F2F">
      <w:pPr>
        <w:spacing w:line="276" w:lineRule="auto"/>
        <w:jc w:val="center"/>
        <w:rPr>
          <w:rFonts w:asciiTheme="minorHAnsi" w:hAnsiTheme="minorHAnsi" w:cs="Calibri"/>
          <w:b/>
          <w:sz w:val="22"/>
          <w:szCs w:val="22"/>
        </w:rPr>
      </w:pPr>
      <w:r w:rsidRPr="0057459C">
        <w:rPr>
          <w:rFonts w:asciiTheme="minorHAnsi" w:hAnsiTheme="minorHAnsi" w:cs="Calibri"/>
          <w:b/>
          <w:sz w:val="22"/>
          <w:szCs w:val="22"/>
        </w:rPr>
        <w:t xml:space="preserve">składane wraz z ofertą na podstawie art. 125 ust. </w:t>
      </w:r>
      <w:r>
        <w:rPr>
          <w:rFonts w:asciiTheme="minorHAnsi" w:hAnsiTheme="minorHAnsi" w:cs="Calibri"/>
          <w:b/>
          <w:sz w:val="22"/>
          <w:szCs w:val="22"/>
        </w:rPr>
        <w:t>5</w:t>
      </w:r>
      <w:r w:rsidRPr="0057459C">
        <w:rPr>
          <w:rFonts w:asciiTheme="minorHAnsi" w:hAnsiTheme="minorHAnsi" w:cs="Calibri"/>
          <w:b/>
          <w:sz w:val="22"/>
          <w:szCs w:val="22"/>
        </w:rPr>
        <w:t xml:space="preserve"> ustawy z dnia 11 września 2019 r. - Prawo zamówień publicznych (zwana dalej: „pzp”)</w:t>
      </w:r>
    </w:p>
    <w:p w14:paraId="5C33DDA9" w14:textId="77777777" w:rsidR="00DF6709" w:rsidRPr="0057459C" w:rsidRDefault="00DF6709" w:rsidP="00B54F2F">
      <w:pPr>
        <w:spacing w:line="276" w:lineRule="auto"/>
        <w:jc w:val="center"/>
        <w:rPr>
          <w:rFonts w:asciiTheme="minorHAnsi" w:hAnsiTheme="minorHAnsi" w:cs="Calibri"/>
          <w:b/>
          <w:sz w:val="22"/>
          <w:szCs w:val="22"/>
        </w:rPr>
      </w:pPr>
    </w:p>
    <w:p w14:paraId="7C0E78E5" w14:textId="77777777" w:rsidR="005D3A7F" w:rsidRPr="00C70C01" w:rsidRDefault="005D3A7F" w:rsidP="005D3A7F">
      <w:pPr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 xml:space="preserve">Ja/my, niżej podpisany/i </w:t>
      </w:r>
      <w:r w:rsidRPr="00C70C01">
        <w:rPr>
          <w:rFonts w:asciiTheme="minorHAnsi" w:hAnsiTheme="minorHAnsi"/>
          <w:i/>
          <w:sz w:val="22"/>
          <w:szCs w:val="22"/>
        </w:rPr>
        <w:t>(imię, nazwisko, stanowisko/podstawa do reprezentacji)</w:t>
      </w:r>
    </w:p>
    <w:p w14:paraId="5240D935" w14:textId="77777777" w:rsidR="005D3A7F" w:rsidRPr="00C70C01" w:rsidRDefault="005D3A7F" w:rsidP="005D3A7F">
      <w:pPr>
        <w:rPr>
          <w:rFonts w:asciiTheme="minorHAnsi" w:hAnsiTheme="minorHAnsi"/>
          <w:sz w:val="22"/>
          <w:szCs w:val="22"/>
        </w:rPr>
      </w:pPr>
    </w:p>
    <w:p w14:paraId="1CD9B560" w14:textId="77777777" w:rsidR="005D3A7F" w:rsidRPr="00C70C01" w:rsidRDefault="005D3A7F" w:rsidP="005D3A7F">
      <w:pPr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27F115A8" w14:textId="77777777" w:rsidR="005D3A7F" w:rsidRPr="00C70C01" w:rsidRDefault="005D3A7F" w:rsidP="005D3A7F">
      <w:pPr>
        <w:rPr>
          <w:rFonts w:asciiTheme="minorHAnsi" w:hAnsiTheme="minorHAnsi"/>
          <w:sz w:val="22"/>
          <w:szCs w:val="22"/>
        </w:rPr>
      </w:pPr>
    </w:p>
    <w:p w14:paraId="66D89716" w14:textId="77777777" w:rsidR="005D3A7F" w:rsidRPr="00C70C01" w:rsidRDefault="005D3A7F" w:rsidP="005D3A7F">
      <w:pPr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 xml:space="preserve">działając w imieniu i na rzecz </w:t>
      </w:r>
      <w:r w:rsidRPr="00C70C01">
        <w:rPr>
          <w:rFonts w:asciiTheme="minorHAnsi" w:hAnsiTheme="minorHAnsi"/>
          <w:i/>
          <w:sz w:val="22"/>
          <w:szCs w:val="22"/>
        </w:rPr>
        <w:t>(nazwa /firma/,adres, w zależności od podmiotu: NIP/PESEL, KRS/CEiDG)</w:t>
      </w:r>
      <w:r w:rsidRPr="00C70C01">
        <w:rPr>
          <w:rFonts w:asciiTheme="minorHAnsi" w:hAnsiTheme="minorHAnsi"/>
          <w:sz w:val="22"/>
          <w:szCs w:val="22"/>
        </w:rPr>
        <w:t xml:space="preserve"> </w:t>
      </w:r>
    </w:p>
    <w:p w14:paraId="1E2904A8" w14:textId="77777777" w:rsidR="005D3A7F" w:rsidRPr="00C70C01" w:rsidRDefault="005D3A7F" w:rsidP="005D3A7F">
      <w:pPr>
        <w:rPr>
          <w:rFonts w:asciiTheme="minorHAnsi" w:hAnsiTheme="minorHAnsi"/>
          <w:sz w:val="22"/>
          <w:szCs w:val="22"/>
        </w:rPr>
      </w:pPr>
    </w:p>
    <w:p w14:paraId="26A45675" w14:textId="77777777" w:rsidR="005D3A7F" w:rsidRPr="00C70C01" w:rsidRDefault="005D3A7F" w:rsidP="005D3A7F">
      <w:pPr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09958D8A" w14:textId="77777777" w:rsidR="005D3A7F" w:rsidRPr="00C70C01" w:rsidRDefault="005D3A7F" w:rsidP="005D3A7F">
      <w:pPr>
        <w:rPr>
          <w:rFonts w:asciiTheme="minorHAnsi" w:hAnsiTheme="minorHAnsi"/>
          <w:sz w:val="22"/>
          <w:szCs w:val="22"/>
        </w:rPr>
      </w:pPr>
    </w:p>
    <w:p w14:paraId="0E4E976A" w14:textId="0C7AAC2E" w:rsidR="005D3A7F" w:rsidRPr="00C70C01" w:rsidRDefault="005D3A7F" w:rsidP="00F149A9">
      <w:pPr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78137A6C" w14:textId="7660DE47" w:rsidR="005D3A7F" w:rsidRPr="00C70C01" w:rsidRDefault="005D3A7F" w:rsidP="00BD1807">
      <w:pPr>
        <w:spacing w:after="120"/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 xml:space="preserve">Na potrzeby postępowania o udzielenie zamówienia publicznego prowadzonego w trybie podstawowym, zgodnie z art. 275 </w:t>
      </w:r>
      <w:r w:rsidR="000B4B49">
        <w:rPr>
          <w:rFonts w:asciiTheme="minorHAnsi" w:hAnsiTheme="minorHAnsi"/>
          <w:sz w:val="22"/>
          <w:szCs w:val="22"/>
        </w:rPr>
        <w:t>pkt</w:t>
      </w:r>
      <w:r w:rsidRPr="00C70C01">
        <w:rPr>
          <w:rFonts w:asciiTheme="minorHAnsi" w:hAnsiTheme="minorHAnsi"/>
          <w:sz w:val="22"/>
          <w:szCs w:val="22"/>
        </w:rPr>
        <w:t xml:space="preserve"> </w:t>
      </w:r>
      <w:r w:rsidR="000B4B49">
        <w:rPr>
          <w:rFonts w:asciiTheme="minorHAnsi" w:hAnsiTheme="minorHAnsi"/>
          <w:sz w:val="22"/>
          <w:szCs w:val="22"/>
        </w:rPr>
        <w:t>2</w:t>
      </w:r>
      <w:r w:rsidRPr="00C70C01">
        <w:rPr>
          <w:rFonts w:asciiTheme="minorHAnsi" w:hAnsiTheme="minorHAnsi"/>
          <w:sz w:val="22"/>
          <w:szCs w:val="22"/>
        </w:rPr>
        <w:t xml:space="preserve"> ustawy z dnia 11 września 2019 r. Prawo zamówień publicznych, zwanej dalej „pzp”, pn. </w:t>
      </w:r>
      <w:r w:rsidR="00BD1807">
        <w:rPr>
          <w:rFonts w:asciiTheme="minorHAnsi" w:hAnsiTheme="minorHAnsi"/>
          <w:b/>
          <w:bCs/>
          <w:sz w:val="22"/>
          <w:szCs w:val="22"/>
        </w:rPr>
        <w:t>Przewozy</w:t>
      </w:r>
      <w:r w:rsidRPr="00C70C01">
        <w:rPr>
          <w:rFonts w:asciiTheme="minorHAnsi" w:hAnsiTheme="minorHAnsi"/>
          <w:b/>
          <w:bCs/>
          <w:sz w:val="22"/>
          <w:szCs w:val="22"/>
        </w:rPr>
        <w:t xml:space="preserve"> uczniów do placówek oświatowych prowadzonych przez Gminę Brzeg Dolny</w:t>
      </w:r>
      <w:r w:rsidR="00BD1807">
        <w:rPr>
          <w:rFonts w:asciiTheme="minorHAnsi" w:hAnsiTheme="minorHAnsi"/>
          <w:b/>
          <w:bCs/>
          <w:sz w:val="22"/>
          <w:szCs w:val="22"/>
        </w:rPr>
        <w:t xml:space="preserve"> w roku szkolnym 202</w:t>
      </w:r>
      <w:r w:rsidR="00D528A7">
        <w:rPr>
          <w:rFonts w:asciiTheme="minorHAnsi" w:hAnsiTheme="minorHAnsi"/>
          <w:b/>
          <w:bCs/>
          <w:sz w:val="22"/>
          <w:szCs w:val="22"/>
        </w:rPr>
        <w:t>4</w:t>
      </w:r>
      <w:r w:rsidR="00BD1807">
        <w:rPr>
          <w:rFonts w:asciiTheme="minorHAnsi" w:hAnsiTheme="minorHAnsi"/>
          <w:b/>
          <w:bCs/>
          <w:sz w:val="22"/>
          <w:szCs w:val="22"/>
        </w:rPr>
        <w:t>/202</w:t>
      </w:r>
      <w:r w:rsidR="00D528A7">
        <w:rPr>
          <w:rFonts w:asciiTheme="minorHAnsi" w:hAnsiTheme="minorHAnsi"/>
          <w:b/>
          <w:bCs/>
          <w:sz w:val="22"/>
          <w:szCs w:val="22"/>
        </w:rPr>
        <w:t>5</w:t>
      </w:r>
      <w:r w:rsidRPr="00C70C01">
        <w:rPr>
          <w:rFonts w:asciiTheme="minorHAnsi" w:hAnsiTheme="minorHAnsi"/>
          <w:b/>
          <w:bCs/>
          <w:sz w:val="22"/>
          <w:szCs w:val="22"/>
        </w:rPr>
        <w:t xml:space="preserve">, </w:t>
      </w:r>
      <w:r w:rsidRPr="001C601B">
        <w:rPr>
          <w:rFonts w:asciiTheme="minorHAnsi" w:hAnsiTheme="minorHAnsi"/>
          <w:bCs/>
          <w:sz w:val="22"/>
          <w:szCs w:val="22"/>
        </w:rPr>
        <w:t>znak sprawy</w:t>
      </w:r>
      <w:r w:rsidRPr="00C70C01">
        <w:rPr>
          <w:rFonts w:asciiTheme="minorHAnsi" w:hAnsiTheme="minorHAnsi"/>
          <w:b/>
          <w:bCs/>
          <w:sz w:val="22"/>
          <w:szCs w:val="22"/>
        </w:rPr>
        <w:t xml:space="preserve"> ZP.271.</w:t>
      </w:r>
      <w:r w:rsidR="00BD1807">
        <w:rPr>
          <w:rFonts w:asciiTheme="minorHAnsi" w:hAnsiTheme="minorHAnsi"/>
          <w:b/>
          <w:bCs/>
          <w:sz w:val="22"/>
          <w:szCs w:val="22"/>
        </w:rPr>
        <w:t>9</w:t>
      </w:r>
      <w:r w:rsidRPr="00C70C01">
        <w:rPr>
          <w:rFonts w:asciiTheme="minorHAnsi" w:hAnsiTheme="minorHAnsi"/>
          <w:b/>
          <w:bCs/>
          <w:sz w:val="22"/>
          <w:szCs w:val="22"/>
        </w:rPr>
        <w:t>.202</w:t>
      </w:r>
      <w:r w:rsidR="00D528A7">
        <w:rPr>
          <w:rFonts w:asciiTheme="minorHAnsi" w:hAnsiTheme="minorHAnsi"/>
          <w:b/>
          <w:bCs/>
          <w:sz w:val="22"/>
          <w:szCs w:val="22"/>
        </w:rPr>
        <w:t>4</w:t>
      </w:r>
      <w:r w:rsidRPr="00C70C01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C70C01">
        <w:rPr>
          <w:rFonts w:asciiTheme="minorHAnsi" w:hAnsiTheme="minorHAnsi"/>
          <w:sz w:val="22"/>
          <w:szCs w:val="22"/>
        </w:rPr>
        <w:t>oświadczam/my,</w:t>
      </w:r>
      <w:r w:rsidRPr="00C70C01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C70C01">
        <w:rPr>
          <w:rFonts w:asciiTheme="minorHAnsi" w:hAnsiTheme="minorHAnsi"/>
          <w:sz w:val="22"/>
          <w:szCs w:val="22"/>
        </w:rPr>
        <w:t>co następuje:</w:t>
      </w:r>
    </w:p>
    <w:p w14:paraId="1E4C74ED" w14:textId="020780EC" w:rsidR="005D3A7F" w:rsidRPr="00DF6709" w:rsidRDefault="005D3A7F" w:rsidP="00DF6709">
      <w:pPr>
        <w:pStyle w:val="Akapitzlist"/>
        <w:numPr>
          <w:ilvl w:val="0"/>
          <w:numId w:val="44"/>
        </w:numPr>
        <w:shd w:val="clear" w:color="auto" w:fill="D9D9D9" w:themeFill="background1" w:themeFillShade="D9"/>
        <w:spacing w:before="60" w:after="120" w:line="320" w:lineRule="exact"/>
        <w:jc w:val="both"/>
        <w:rPr>
          <w:rFonts w:asciiTheme="minorHAnsi" w:hAnsiTheme="minorHAnsi"/>
          <w:b/>
        </w:rPr>
      </w:pPr>
      <w:r w:rsidRPr="00DF6709">
        <w:rPr>
          <w:rFonts w:asciiTheme="minorHAnsi" w:hAnsiTheme="minorHAnsi"/>
          <w:b/>
        </w:rPr>
        <w:t>OŚWIADCZENIE DOTYCZĄCE PRZESŁANEK WYKLUCZENIA Z POSTĘPOWANIA</w:t>
      </w:r>
      <w:r w:rsidR="002C743C">
        <w:rPr>
          <w:rStyle w:val="Odwoanieprzypisudolnego"/>
          <w:b/>
        </w:rPr>
        <w:footnoteReference w:id="19"/>
      </w:r>
      <w:r w:rsidRPr="00DF6709">
        <w:rPr>
          <w:rFonts w:asciiTheme="minorHAnsi" w:hAnsiTheme="minorHAnsi"/>
          <w:b/>
        </w:rPr>
        <w:t>:</w:t>
      </w:r>
    </w:p>
    <w:p w14:paraId="6E16CA11" w14:textId="77777777" w:rsidR="005D3A7F" w:rsidRPr="00C70C01" w:rsidRDefault="005D3A7F" w:rsidP="00335C5C">
      <w:pPr>
        <w:pStyle w:val="Akapitzlist"/>
        <w:numPr>
          <w:ilvl w:val="0"/>
          <w:numId w:val="43"/>
        </w:numPr>
        <w:spacing w:after="0" w:line="320" w:lineRule="exact"/>
        <w:ind w:right="-2"/>
        <w:jc w:val="both"/>
        <w:rPr>
          <w:rFonts w:asciiTheme="minorHAnsi" w:hAnsiTheme="minorHAnsi"/>
        </w:rPr>
      </w:pPr>
      <w:r w:rsidRPr="00C70C01">
        <w:rPr>
          <w:rFonts w:asciiTheme="minorHAnsi" w:hAnsiTheme="minorHAnsi"/>
        </w:rPr>
        <w:t xml:space="preserve">Oświadczam, że nie podlegam wykluczeniu z postępowania na podstawie okoliczności wskazanych w </w:t>
      </w:r>
      <w:r w:rsidRPr="002C743C">
        <w:rPr>
          <w:rFonts w:asciiTheme="minorHAnsi" w:hAnsiTheme="minorHAnsi"/>
          <w:b/>
          <w:bCs/>
        </w:rPr>
        <w:t>art. 108 ust. 1 pzp;</w:t>
      </w:r>
    </w:p>
    <w:p w14:paraId="7B52F112" w14:textId="77777777" w:rsidR="005D3A7F" w:rsidRPr="00C70C01" w:rsidRDefault="005D3A7F" w:rsidP="00335C5C">
      <w:pPr>
        <w:pStyle w:val="Akapitzlist"/>
        <w:numPr>
          <w:ilvl w:val="0"/>
          <w:numId w:val="43"/>
        </w:numPr>
        <w:spacing w:after="0" w:line="320" w:lineRule="exact"/>
        <w:ind w:right="-2"/>
        <w:jc w:val="both"/>
        <w:rPr>
          <w:rFonts w:asciiTheme="minorHAnsi" w:hAnsiTheme="minorHAnsi"/>
        </w:rPr>
      </w:pPr>
      <w:r w:rsidRPr="00C70C01">
        <w:rPr>
          <w:rFonts w:asciiTheme="minorHAnsi" w:hAnsiTheme="minorHAnsi"/>
        </w:rPr>
        <w:t xml:space="preserve">Oświadczam, że nie podlegam wykluczeniu z postępowania na podstawie okoliczności wskazanych w </w:t>
      </w:r>
      <w:r w:rsidRPr="002C743C">
        <w:rPr>
          <w:rFonts w:asciiTheme="minorHAnsi" w:hAnsiTheme="minorHAnsi"/>
          <w:b/>
          <w:bCs/>
        </w:rPr>
        <w:t>art. 109 ust. 1 pkt 4,5 i 7 pzp;</w:t>
      </w:r>
    </w:p>
    <w:p w14:paraId="3576C5DB" w14:textId="288B9BA3" w:rsidR="002C743C" w:rsidRPr="002C743C" w:rsidRDefault="005D3A7F" w:rsidP="002C743C">
      <w:pPr>
        <w:pStyle w:val="Akapitzlist"/>
        <w:numPr>
          <w:ilvl w:val="0"/>
          <w:numId w:val="43"/>
        </w:numPr>
        <w:spacing w:after="0" w:line="320" w:lineRule="exact"/>
        <w:ind w:right="-2"/>
        <w:jc w:val="both"/>
        <w:rPr>
          <w:rFonts w:asciiTheme="minorHAnsi" w:hAnsiTheme="minorHAnsi"/>
        </w:rPr>
      </w:pPr>
      <w:r w:rsidRPr="00C70C01">
        <w:rPr>
          <w:rFonts w:asciiTheme="minorHAnsi" w:hAnsiTheme="minorHAnsi" w:cs="Arial"/>
        </w:rPr>
        <w:t xml:space="preserve">Oświadczam, że zachodzą w stosunku do mnie podstawy wykluczenia z postępowania na podstawie art. …………. pzp </w:t>
      </w:r>
      <w:r w:rsidRPr="00C70C01">
        <w:rPr>
          <w:rFonts w:asciiTheme="minorHAnsi" w:hAnsiTheme="minorHAnsi" w:cs="Arial"/>
          <w:i/>
        </w:rPr>
        <w:t xml:space="preserve">(podać mającą zastosowanie podstawę wykluczenia). </w:t>
      </w:r>
      <w:r w:rsidRPr="00C70C01">
        <w:rPr>
          <w:rFonts w:asciiTheme="minorHAnsi" w:hAnsiTheme="minorHAnsi" w:cs="Arial"/>
          <w:iCs/>
        </w:rPr>
        <w:t xml:space="preserve">Jednocześnie </w:t>
      </w:r>
      <w:r w:rsidRPr="00C70C01">
        <w:rPr>
          <w:rFonts w:asciiTheme="minorHAnsi" w:hAnsiTheme="minorHAnsi" w:cs="Arial"/>
        </w:rPr>
        <w:t>oświadczam, że w związku z ww. okolicznością, na podstawie art. 110 ust. 2 pzp podjąłem następujące środki naprawcze …………………………………………………………………………………………</w:t>
      </w:r>
      <w:r w:rsidR="002C743C">
        <w:rPr>
          <w:rFonts w:asciiTheme="minorHAnsi" w:hAnsiTheme="minorHAnsi" w:cs="Arial"/>
        </w:rPr>
        <w:t>………………………………….</w:t>
      </w:r>
      <w:r w:rsidRPr="00C70C01">
        <w:rPr>
          <w:rFonts w:asciiTheme="minorHAnsi" w:hAnsiTheme="minorHAnsi" w:cs="Arial"/>
        </w:rPr>
        <w:t>………….</w:t>
      </w:r>
    </w:p>
    <w:p w14:paraId="3B393D5D" w14:textId="1A4BB08A" w:rsidR="00F149A9" w:rsidRPr="00F149A9" w:rsidRDefault="00335C5C" w:rsidP="00F149A9">
      <w:pPr>
        <w:pStyle w:val="Akapitzlist"/>
        <w:numPr>
          <w:ilvl w:val="0"/>
          <w:numId w:val="43"/>
        </w:numPr>
        <w:spacing w:after="0" w:line="320" w:lineRule="exact"/>
        <w:ind w:right="-2"/>
        <w:jc w:val="both"/>
        <w:rPr>
          <w:rFonts w:asciiTheme="minorHAnsi" w:hAnsiTheme="minorHAnsi"/>
        </w:rPr>
      </w:pPr>
      <w:r w:rsidRPr="002C743C">
        <w:rPr>
          <w:rFonts w:asciiTheme="minorHAnsi" w:hAnsiTheme="minorHAnsi" w:cs="Calibri"/>
        </w:rPr>
        <w:t xml:space="preserve">Oświadczam, że nie zachodzą w stosunku do mnie przesłanki wykluczenia z postępowania na podstawie </w:t>
      </w:r>
      <w:r w:rsidRPr="002C743C">
        <w:rPr>
          <w:rFonts w:asciiTheme="minorHAnsi" w:hAnsiTheme="minorHAnsi" w:cs="Calibri"/>
          <w:b/>
          <w:bCs/>
        </w:rPr>
        <w:t>art.  7 ust. 1</w:t>
      </w:r>
      <w:r w:rsidRPr="002C743C">
        <w:rPr>
          <w:rFonts w:asciiTheme="minorHAnsi" w:hAnsiTheme="minorHAnsi" w:cs="Calibri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7818ACE5" w14:textId="77777777" w:rsidR="00F149A9" w:rsidRPr="00F149A9" w:rsidRDefault="00F149A9" w:rsidP="00F149A9">
      <w:pPr>
        <w:spacing w:line="320" w:lineRule="exact"/>
        <w:ind w:right="-2"/>
        <w:jc w:val="both"/>
        <w:rPr>
          <w:rFonts w:asciiTheme="minorHAnsi" w:hAnsiTheme="minorHAnsi"/>
        </w:rPr>
      </w:pPr>
    </w:p>
    <w:p w14:paraId="73A1AA60" w14:textId="02195948" w:rsidR="00F149A9" w:rsidRPr="0057459C" w:rsidRDefault="00F149A9" w:rsidP="00F149A9">
      <w:pPr>
        <w:ind w:left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Pr="0057459C">
        <w:rPr>
          <w:rFonts w:ascii="Calibri" w:hAnsi="Calibri" w:cs="Calibri"/>
        </w:rPr>
        <w:t xml:space="preserve">…………….…………….………….………. </w:t>
      </w:r>
      <w:r w:rsidRPr="0057459C">
        <w:rPr>
          <w:rFonts w:ascii="Calibri" w:hAnsi="Calibri" w:cs="Calibri"/>
        </w:rPr>
        <w:tab/>
        <w:t xml:space="preserve">       ………………………………………………………………</w:t>
      </w:r>
      <w:r>
        <w:rPr>
          <w:rFonts w:ascii="Calibri" w:hAnsi="Calibri" w:cs="Calibri"/>
        </w:rPr>
        <w:t>….</w:t>
      </w:r>
      <w:r w:rsidRPr="0057459C">
        <w:rPr>
          <w:rFonts w:ascii="Calibri" w:hAnsi="Calibri" w:cs="Calibri"/>
        </w:rPr>
        <w:t>……………...……</w:t>
      </w:r>
    </w:p>
    <w:p w14:paraId="1C121F89" w14:textId="77777777" w:rsidR="00F149A9" w:rsidRPr="0057459C" w:rsidRDefault="00F149A9" w:rsidP="00F149A9">
      <w:pPr>
        <w:ind w:left="357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</w:t>
      </w:r>
      <w:r w:rsidRPr="0057459C">
        <w:rPr>
          <w:rFonts w:ascii="Calibri" w:hAnsi="Calibri" w:cs="Calibri"/>
          <w:sz w:val="18"/>
          <w:szCs w:val="18"/>
        </w:rPr>
        <w:t xml:space="preserve">     </w:t>
      </w:r>
      <w:r>
        <w:rPr>
          <w:rFonts w:ascii="Calibri" w:hAnsi="Calibri" w:cs="Calibri"/>
          <w:sz w:val="18"/>
          <w:szCs w:val="18"/>
        </w:rPr>
        <w:t xml:space="preserve">              </w:t>
      </w:r>
      <w:r w:rsidRPr="0057459C">
        <w:rPr>
          <w:rFonts w:ascii="Calibri" w:hAnsi="Calibri" w:cs="Calibri"/>
          <w:sz w:val="18"/>
          <w:szCs w:val="18"/>
        </w:rPr>
        <w:t xml:space="preserve">  (Miejscowość, data)                        </w:t>
      </w:r>
      <w:r>
        <w:rPr>
          <w:rFonts w:ascii="Calibri" w:hAnsi="Calibri" w:cs="Calibri"/>
          <w:sz w:val="18"/>
          <w:szCs w:val="18"/>
        </w:rPr>
        <w:t xml:space="preserve">               </w:t>
      </w:r>
      <w:r w:rsidRPr="0057459C">
        <w:rPr>
          <w:rFonts w:ascii="Calibri" w:hAnsi="Calibri" w:cs="Calibri"/>
          <w:sz w:val="18"/>
          <w:szCs w:val="18"/>
        </w:rPr>
        <w:t xml:space="preserve"> (Podpis osoby lub osób umocowanych do reprezentowania </w:t>
      </w:r>
    </w:p>
    <w:p w14:paraId="2538180C" w14:textId="64C05DD2" w:rsidR="005D3A7F" w:rsidRPr="00F149A9" w:rsidRDefault="00F149A9" w:rsidP="00F149A9">
      <w:pPr>
        <w:ind w:left="357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                                                                                                                </w:t>
      </w:r>
      <w:r w:rsidRPr="0057459C">
        <w:rPr>
          <w:rFonts w:ascii="Calibri" w:hAnsi="Calibri" w:cs="Calibri"/>
          <w:sz w:val="18"/>
          <w:szCs w:val="18"/>
        </w:rPr>
        <w:t>Podmiotu udostępniającego zasoby)</w:t>
      </w:r>
      <w:r w:rsidRPr="0057459C">
        <w:rPr>
          <w:rFonts w:ascii="Calibri" w:hAnsi="Calibri" w:cs="Calibri"/>
        </w:rPr>
        <w:t xml:space="preserve">      </w:t>
      </w:r>
    </w:p>
    <w:p w14:paraId="34A44777" w14:textId="77777777" w:rsidR="005D3A7F" w:rsidRPr="008A5D1D" w:rsidRDefault="005D3A7F" w:rsidP="00DF6709">
      <w:pPr>
        <w:pStyle w:val="Akapitzlist"/>
        <w:numPr>
          <w:ilvl w:val="0"/>
          <w:numId w:val="44"/>
        </w:numPr>
        <w:shd w:val="clear" w:color="auto" w:fill="D9D9D9" w:themeFill="background1" w:themeFillShade="D9"/>
        <w:spacing w:before="60" w:after="0" w:line="320" w:lineRule="exact"/>
        <w:ind w:left="357" w:hanging="357"/>
        <w:contextualSpacing w:val="0"/>
        <w:jc w:val="both"/>
        <w:rPr>
          <w:rFonts w:asciiTheme="minorHAnsi" w:hAnsiTheme="minorHAnsi"/>
          <w:b/>
        </w:rPr>
      </w:pPr>
      <w:r w:rsidRPr="00C70C01">
        <w:rPr>
          <w:rFonts w:asciiTheme="minorHAnsi" w:hAnsiTheme="minorHAnsi"/>
          <w:b/>
        </w:rPr>
        <w:t>DOTYCZĄCE SPEŁNIANIA WARUNKÓW UDZIAŁU W POSTĘPOWANIU:</w:t>
      </w:r>
    </w:p>
    <w:p w14:paraId="1FC260EC" w14:textId="1D55AF5F" w:rsidR="005D3A7F" w:rsidRPr="00C70C01" w:rsidRDefault="005D3A7F" w:rsidP="00244372">
      <w:pPr>
        <w:spacing w:line="320" w:lineRule="exact"/>
        <w:jc w:val="both"/>
        <w:rPr>
          <w:rFonts w:asciiTheme="minorHAnsi" w:hAnsiTheme="minorHAnsi"/>
        </w:rPr>
      </w:pPr>
      <w:r w:rsidRPr="00C70C01">
        <w:rPr>
          <w:rFonts w:asciiTheme="minorHAnsi" w:hAnsiTheme="minorHAnsi" w:cs="Arial"/>
          <w:sz w:val="22"/>
          <w:szCs w:val="22"/>
        </w:rPr>
        <w:t xml:space="preserve">Oświadczam, że </w:t>
      </w:r>
      <w:r w:rsidR="00DF6709" w:rsidRPr="00DF6709">
        <w:rPr>
          <w:rFonts w:asciiTheme="minorHAnsi" w:hAnsiTheme="minorHAnsi" w:cs="Arial"/>
          <w:sz w:val="22"/>
          <w:szCs w:val="22"/>
        </w:rPr>
        <w:t>spełniam warunki udziału w postępowaniu określone przez Zamawiającego w Specyfikacji Warunków Zamówienia – w zakresie, w jakim Wykonawca : ……………………………….. powołuje się na nasze zasoby</w:t>
      </w:r>
      <w:r w:rsidR="00F149A9">
        <w:rPr>
          <w:rFonts w:asciiTheme="minorHAnsi" w:hAnsiTheme="minorHAnsi" w:cs="Arial"/>
          <w:sz w:val="22"/>
          <w:szCs w:val="22"/>
        </w:rPr>
        <w:t xml:space="preserve">, tj. …………………………………………….…………………………………………………… </w:t>
      </w:r>
      <w:r w:rsidR="00F149A9" w:rsidRPr="00F149A9">
        <w:rPr>
          <w:rFonts w:asciiTheme="minorHAnsi" w:hAnsiTheme="minorHAnsi" w:cs="Arial"/>
          <w:i/>
          <w:iCs/>
          <w:sz w:val="22"/>
          <w:szCs w:val="22"/>
        </w:rPr>
        <w:t>(wskazać zakres).</w:t>
      </w:r>
    </w:p>
    <w:p w14:paraId="134E388A" w14:textId="592C19A8" w:rsidR="00F149A9" w:rsidRDefault="00F149A9" w:rsidP="00F149A9">
      <w:pPr>
        <w:ind w:left="357"/>
        <w:jc w:val="both"/>
        <w:rPr>
          <w:rFonts w:ascii="Calibri" w:hAnsi="Calibri" w:cs="Calibri"/>
        </w:rPr>
      </w:pPr>
    </w:p>
    <w:p w14:paraId="0BE11DAC" w14:textId="77777777" w:rsidR="00F149A9" w:rsidRDefault="00F149A9" w:rsidP="00F149A9">
      <w:pPr>
        <w:ind w:left="357"/>
        <w:jc w:val="both"/>
        <w:rPr>
          <w:rFonts w:ascii="Calibri" w:hAnsi="Calibri" w:cs="Calibri"/>
        </w:rPr>
      </w:pPr>
    </w:p>
    <w:p w14:paraId="78CD4C8B" w14:textId="2F4B982A" w:rsidR="00F149A9" w:rsidRPr="00F149A9" w:rsidRDefault="00F149A9" w:rsidP="00F149A9">
      <w:pPr>
        <w:ind w:left="357"/>
        <w:jc w:val="both"/>
        <w:rPr>
          <w:rFonts w:ascii="Calibri" w:hAnsi="Calibri" w:cs="Calibri"/>
        </w:rPr>
      </w:pPr>
      <w:r w:rsidRPr="00F149A9">
        <w:rPr>
          <w:rFonts w:ascii="Calibri" w:hAnsi="Calibri" w:cs="Calibri"/>
        </w:rPr>
        <w:t xml:space="preserve">…………….…………….………….………. </w:t>
      </w:r>
      <w:r w:rsidRPr="00F149A9">
        <w:rPr>
          <w:rFonts w:ascii="Calibri" w:hAnsi="Calibri" w:cs="Calibri"/>
        </w:rPr>
        <w:tab/>
        <w:t xml:space="preserve">      </w:t>
      </w:r>
      <w:r>
        <w:rPr>
          <w:rFonts w:ascii="Calibri" w:hAnsi="Calibri" w:cs="Calibri"/>
        </w:rPr>
        <w:t xml:space="preserve">                 </w:t>
      </w:r>
      <w:r w:rsidRPr="00F149A9">
        <w:rPr>
          <w:rFonts w:ascii="Calibri" w:hAnsi="Calibri" w:cs="Calibri"/>
        </w:rPr>
        <w:t xml:space="preserve"> ………………………………………………………………….……………...……</w:t>
      </w:r>
    </w:p>
    <w:p w14:paraId="76FE57BF" w14:textId="77777777" w:rsidR="00F149A9" w:rsidRPr="00F149A9" w:rsidRDefault="00F149A9" w:rsidP="00F149A9">
      <w:pPr>
        <w:ind w:left="357"/>
        <w:jc w:val="both"/>
        <w:rPr>
          <w:rFonts w:ascii="Calibri" w:hAnsi="Calibri" w:cs="Calibri"/>
          <w:sz w:val="18"/>
          <w:szCs w:val="18"/>
        </w:rPr>
      </w:pPr>
      <w:r w:rsidRPr="00F149A9">
        <w:rPr>
          <w:rFonts w:ascii="Calibri" w:hAnsi="Calibri" w:cs="Calibri"/>
          <w:sz w:val="18"/>
          <w:szCs w:val="18"/>
        </w:rPr>
        <w:t xml:space="preserve">                      (Miejscowość, data)                                        (Podpis osoby lub osób umocowanych do reprezentowania </w:t>
      </w:r>
    </w:p>
    <w:p w14:paraId="31FB2ED9" w14:textId="301A0215" w:rsidR="005D3A7F" w:rsidRPr="00F149A9" w:rsidRDefault="00F149A9" w:rsidP="00F149A9">
      <w:pPr>
        <w:ind w:left="357"/>
        <w:jc w:val="both"/>
        <w:rPr>
          <w:rFonts w:ascii="Calibri" w:hAnsi="Calibri" w:cs="Calibri"/>
          <w:sz w:val="18"/>
          <w:szCs w:val="18"/>
        </w:rPr>
      </w:pPr>
      <w:r w:rsidRPr="00F149A9">
        <w:rPr>
          <w:rFonts w:ascii="Calibri" w:hAnsi="Calibri" w:cs="Calibri"/>
          <w:sz w:val="18"/>
          <w:szCs w:val="18"/>
        </w:rPr>
        <w:t xml:space="preserve">                                                                                                                  Podmiotu udostępniającego zasoby)</w:t>
      </w:r>
    </w:p>
    <w:p w14:paraId="0C40F701" w14:textId="77777777" w:rsidR="005D3A7F" w:rsidRPr="00C70C01" w:rsidRDefault="005D3A7F" w:rsidP="00DF6709">
      <w:pPr>
        <w:pStyle w:val="Akapitzlist"/>
        <w:numPr>
          <w:ilvl w:val="0"/>
          <w:numId w:val="44"/>
        </w:numPr>
        <w:shd w:val="clear" w:color="auto" w:fill="D9D9D9" w:themeFill="background1" w:themeFillShade="D9"/>
        <w:spacing w:before="60" w:after="0" w:line="320" w:lineRule="exact"/>
        <w:ind w:left="357" w:hanging="357"/>
        <w:contextualSpacing w:val="0"/>
        <w:jc w:val="both"/>
        <w:rPr>
          <w:rFonts w:asciiTheme="minorHAnsi" w:hAnsiTheme="minorHAnsi"/>
          <w:b/>
        </w:rPr>
      </w:pPr>
      <w:r w:rsidRPr="00C70C01">
        <w:rPr>
          <w:rFonts w:asciiTheme="minorHAnsi" w:hAnsiTheme="minorHAnsi"/>
          <w:b/>
        </w:rPr>
        <w:t>OŚWIADCZENIE DOTYCZĄCE PODANYCH INFORMACJI:</w:t>
      </w:r>
    </w:p>
    <w:p w14:paraId="3498F738" w14:textId="3F350F58" w:rsidR="005D3A7F" w:rsidRPr="00C70C01" w:rsidRDefault="005D3A7F" w:rsidP="00350A00">
      <w:pPr>
        <w:spacing w:line="320" w:lineRule="exact"/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7C6F99C" w14:textId="1F531C36" w:rsidR="00F149A9" w:rsidRPr="00F149A9" w:rsidRDefault="00F149A9" w:rsidP="00F149A9">
      <w:pPr>
        <w:ind w:left="357"/>
        <w:jc w:val="both"/>
        <w:rPr>
          <w:rFonts w:ascii="Calibri" w:hAnsi="Calibri" w:cs="Calibri"/>
        </w:rPr>
      </w:pPr>
      <w:r w:rsidRPr="00F149A9">
        <w:rPr>
          <w:rFonts w:ascii="Calibri" w:hAnsi="Calibri" w:cs="Calibri"/>
        </w:rPr>
        <w:t xml:space="preserve">…………….…………….………….………. </w:t>
      </w:r>
      <w:r w:rsidRPr="00F149A9">
        <w:rPr>
          <w:rFonts w:ascii="Calibri" w:hAnsi="Calibri" w:cs="Calibri"/>
        </w:rPr>
        <w:tab/>
        <w:t xml:space="preserve">       </w:t>
      </w:r>
      <w:r>
        <w:rPr>
          <w:rFonts w:ascii="Calibri" w:hAnsi="Calibri" w:cs="Calibri"/>
        </w:rPr>
        <w:t xml:space="preserve">                    </w:t>
      </w:r>
      <w:r w:rsidRPr="00F149A9">
        <w:rPr>
          <w:rFonts w:ascii="Calibri" w:hAnsi="Calibri" w:cs="Calibri"/>
        </w:rPr>
        <w:t>………………………………………………………………….……………...……</w:t>
      </w:r>
    </w:p>
    <w:p w14:paraId="0762CC36" w14:textId="77777777" w:rsidR="00F149A9" w:rsidRPr="00F149A9" w:rsidRDefault="00F149A9" w:rsidP="00F149A9">
      <w:pPr>
        <w:ind w:left="357"/>
        <w:jc w:val="both"/>
        <w:rPr>
          <w:rFonts w:ascii="Calibri" w:hAnsi="Calibri" w:cs="Calibri"/>
          <w:sz w:val="18"/>
          <w:szCs w:val="18"/>
        </w:rPr>
      </w:pPr>
      <w:r w:rsidRPr="00F149A9">
        <w:rPr>
          <w:rFonts w:ascii="Calibri" w:hAnsi="Calibri" w:cs="Calibri"/>
          <w:sz w:val="18"/>
          <w:szCs w:val="18"/>
        </w:rPr>
        <w:lastRenderedPageBreak/>
        <w:t xml:space="preserve">                      (Miejscowość, data)                                        (Podpis osoby lub osób umocowanych do reprezentowania </w:t>
      </w:r>
    </w:p>
    <w:p w14:paraId="7440F4BA" w14:textId="77777777" w:rsidR="00F149A9" w:rsidRPr="00F149A9" w:rsidRDefault="00F149A9" w:rsidP="00F149A9">
      <w:pPr>
        <w:ind w:left="357"/>
        <w:jc w:val="both"/>
        <w:rPr>
          <w:rFonts w:ascii="Calibri" w:hAnsi="Calibri" w:cs="Calibri"/>
          <w:sz w:val="18"/>
          <w:szCs w:val="18"/>
        </w:rPr>
      </w:pPr>
      <w:r w:rsidRPr="00F149A9">
        <w:rPr>
          <w:rFonts w:ascii="Calibri" w:hAnsi="Calibri" w:cs="Calibri"/>
          <w:sz w:val="18"/>
          <w:szCs w:val="18"/>
        </w:rPr>
        <w:t xml:space="preserve">                                                                                                                  Podmiotu udostępniającego zasoby)</w:t>
      </w:r>
    </w:p>
    <w:p w14:paraId="2B048008" w14:textId="120A8ECD" w:rsidR="005D3A7F" w:rsidRDefault="005D3A7F" w:rsidP="00F149A9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3A14FC1B" w14:textId="52186309" w:rsidR="008339BE" w:rsidRDefault="008339BE" w:rsidP="00F149A9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0C9C3833" w14:textId="6024AD87" w:rsidR="008339BE" w:rsidRDefault="008339BE" w:rsidP="00F149A9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073ED445" w14:textId="5598E1B2" w:rsidR="008339BE" w:rsidRPr="00BD1807" w:rsidRDefault="00026863" w:rsidP="003A66F1">
      <w:pPr>
        <w:pStyle w:val="Tekstprzypisudolnego"/>
      </w:pPr>
      <w:r w:rsidRPr="00026863">
        <w:rPr>
          <w:b/>
          <w:bCs/>
        </w:rPr>
        <w:t>Uwaga!</w:t>
      </w:r>
      <w:r>
        <w:t xml:space="preserve"> </w:t>
      </w:r>
      <w:r w:rsidR="008339BE">
        <w:t>Oświadczenie</w:t>
      </w:r>
      <w:r w:rsidR="008339BE" w:rsidRPr="00BD1807">
        <w:t xml:space="preserve"> składa się, pod rygorem nieważności, </w:t>
      </w:r>
      <w:r w:rsidR="008339BE" w:rsidRPr="008339BE">
        <w:t>w formie elektronicznej lub w postaci elektronicznej opatrzonej podpisem zaufanym lub podpisem osobistym.</w:t>
      </w:r>
    </w:p>
    <w:p w14:paraId="10621CEE" w14:textId="77777777" w:rsidR="008339BE" w:rsidRDefault="008339BE" w:rsidP="008339BE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7A220C4D" w14:textId="77777777" w:rsidR="008339BE" w:rsidRDefault="008339BE" w:rsidP="00F149A9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sectPr w:rsidR="008339BE" w:rsidSect="006954A4">
      <w:pgSz w:w="11906" w:h="16838"/>
      <w:pgMar w:top="652" w:right="1276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DCF08" w14:textId="77777777" w:rsidR="00FF6454" w:rsidRDefault="00FF6454" w:rsidP="00CC5115">
      <w:r>
        <w:separator/>
      </w:r>
    </w:p>
  </w:endnote>
  <w:endnote w:type="continuationSeparator" w:id="0">
    <w:p w14:paraId="2F8FB244" w14:textId="77777777" w:rsidR="00FF6454" w:rsidRDefault="00FF6454" w:rsidP="00CC5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58A55" w14:textId="77777777" w:rsidR="00FF6454" w:rsidRDefault="00FF6454" w:rsidP="00CC5115">
      <w:r>
        <w:separator/>
      </w:r>
    </w:p>
  </w:footnote>
  <w:footnote w:type="continuationSeparator" w:id="0">
    <w:p w14:paraId="2D970057" w14:textId="77777777" w:rsidR="00FF6454" w:rsidRDefault="00FF6454" w:rsidP="00CC5115">
      <w:r>
        <w:continuationSeparator/>
      </w:r>
    </w:p>
  </w:footnote>
  <w:footnote w:id="1">
    <w:p w14:paraId="7CF78C3D" w14:textId="69A51333" w:rsidR="007D3025" w:rsidRPr="000C6056" w:rsidRDefault="007D3025" w:rsidP="003A66F1">
      <w:pPr>
        <w:pStyle w:val="Tekstprzypisudolnego"/>
        <w:rPr>
          <w:i w:val="0"/>
          <w:iCs w:val="0"/>
          <w:sz w:val="16"/>
          <w:szCs w:val="16"/>
        </w:rPr>
      </w:pPr>
      <w:r w:rsidRPr="000C6056">
        <w:rPr>
          <w:rStyle w:val="Odwoanieprzypisudolnego"/>
          <w:b/>
          <w:bCs/>
          <w:i w:val="0"/>
          <w:iCs w:val="0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</w:t>
      </w:r>
      <w:r w:rsidRPr="000C6056">
        <w:rPr>
          <w:i w:val="0"/>
          <w:iCs w:val="0"/>
          <w:sz w:val="16"/>
          <w:szCs w:val="16"/>
        </w:rPr>
        <w:t>Zaznaczyć właściwe.</w:t>
      </w:r>
    </w:p>
  </w:footnote>
  <w:footnote w:id="2">
    <w:p w14:paraId="1B2CC267" w14:textId="7A2CAF34" w:rsidR="007D3025" w:rsidRPr="000C6056" w:rsidRDefault="007D3025" w:rsidP="003A66F1">
      <w:pPr>
        <w:pStyle w:val="Tekstprzypisudolnego"/>
        <w:rPr>
          <w:i w:val="0"/>
          <w:iCs w:val="0"/>
          <w:sz w:val="16"/>
          <w:szCs w:val="16"/>
        </w:rPr>
      </w:pPr>
      <w:r w:rsidRPr="000C6056">
        <w:rPr>
          <w:rStyle w:val="Odwoanieprzypisudolnego"/>
          <w:b/>
          <w:bCs/>
          <w:i w:val="0"/>
          <w:iCs w:val="0"/>
          <w:sz w:val="18"/>
          <w:szCs w:val="16"/>
        </w:rPr>
        <w:footnoteRef/>
      </w:r>
      <w:r w:rsidRPr="000C6056">
        <w:rPr>
          <w:i w:val="0"/>
          <w:iCs w:val="0"/>
          <w:sz w:val="16"/>
          <w:szCs w:val="16"/>
        </w:rPr>
        <w:t xml:space="preserve"> Wypełnić w przypadku wspólnego ubiegania się o zamówienie. W razie potrzeby tabelę zwielokrotnić do ilości partnerów.</w:t>
      </w:r>
    </w:p>
  </w:footnote>
  <w:footnote w:id="3">
    <w:p w14:paraId="01C7DE7A" w14:textId="69B897D1" w:rsidR="007D3025" w:rsidRDefault="007D3025" w:rsidP="003A66F1">
      <w:pPr>
        <w:pStyle w:val="Tekstprzypisudolnego"/>
      </w:pPr>
      <w:r w:rsidRPr="000C6056">
        <w:rPr>
          <w:rStyle w:val="Odwoanieprzypisudolnego"/>
          <w:b/>
          <w:bCs/>
          <w:i w:val="0"/>
          <w:iCs w:val="0"/>
          <w:sz w:val="18"/>
          <w:szCs w:val="16"/>
        </w:rPr>
        <w:footnoteRef/>
      </w:r>
      <w:r w:rsidRPr="000C6056">
        <w:rPr>
          <w:i w:val="0"/>
          <w:iCs w:val="0"/>
          <w:sz w:val="16"/>
          <w:szCs w:val="16"/>
        </w:rPr>
        <w:t xml:space="preserve"> Patrz przypis 1.</w:t>
      </w:r>
    </w:p>
  </w:footnote>
  <w:footnote w:id="4">
    <w:p w14:paraId="592159C3" w14:textId="007791E1" w:rsidR="0069140A" w:rsidRDefault="0069140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140A">
        <w:rPr>
          <w:i w:val="0"/>
          <w:iCs w:val="0"/>
        </w:rPr>
        <w:t>Podać podstawę dysponowania. W przypadku gdy zasób stanowi własność innego podmiotu zwrócić uwagę na zapisy rozdziału 4 ust. 4-10 SWZ.</w:t>
      </w:r>
    </w:p>
  </w:footnote>
  <w:footnote w:id="5">
    <w:p w14:paraId="64B87918" w14:textId="77777777" w:rsidR="003506EC" w:rsidRPr="000C6056" w:rsidRDefault="003506EC" w:rsidP="003A66F1">
      <w:pPr>
        <w:pStyle w:val="Tekstprzypisudolnego"/>
        <w:rPr>
          <w:i w:val="0"/>
          <w:iCs w:val="0"/>
          <w:sz w:val="16"/>
          <w:szCs w:val="16"/>
        </w:rPr>
      </w:pPr>
      <w:r w:rsidRPr="000C6056">
        <w:rPr>
          <w:rStyle w:val="Odwoanieprzypisudolnego"/>
          <w:b/>
          <w:bCs/>
          <w:i w:val="0"/>
          <w:iCs w:val="0"/>
          <w:sz w:val="18"/>
          <w:szCs w:val="16"/>
        </w:rPr>
        <w:footnoteRef/>
      </w:r>
      <w:r w:rsidRPr="000C6056">
        <w:rPr>
          <w:i w:val="0"/>
          <w:iCs w:val="0"/>
          <w:sz w:val="16"/>
          <w:szCs w:val="16"/>
        </w:rPr>
        <w:t xml:space="preserve"> Wykreślić jeśli nie dotyczy. W przypadku braku skreślenia i niewypełnienia oraz jeśli z treści innych dokumentów dołączonych do oferty nie będzie wynikało nic innego, Zamawi</w:t>
      </w:r>
      <w:r w:rsidR="006C12C3" w:rsidRPr="000C6056">
        <w:rPr>
          <w:i w:val="0"/>
          <w:iCs w:val="0"/>
          <w:sz w:val="16"/>
          <w:szCs w:val="16"/>
        </w:rPr>
        <w:t xml:space="preserve">ający uzna, </w:t>
      </w:r>
      <w:r w:rsidRPr="000C6056">
        <w:rPr>
          <w:i w:val="0"/>
          <w:iCs w:val="0"/>
          <w:sz w:val="16"/>
          <w:szCs w:val="16"/>
        </w:rPr>
        <w:t>że Wykonawca zamierza zrealizować zamówienie siłami własnymi</w:t>
      </w:r>
    </w:p>
  </w:footnote>
  <w:footnote w:id="6">
    <w:p w14:paraId="140A7AF8" w14:textId="79DC0085" w:rsidR="00F00665" w:rsidRPr="000C6056" w:rsidRDefault="00F00665" w:rsidP="003A66F1">
      <w:pPr>
        <w:pStyle w:val="Tekstprzypisudolnego"/>
        <w:rPr>
          <w:b/>
          <w:bCs/>
          <w:i w:val="0"/>
          <w:iCs w:val="0"/>
          <w:sz w:val="16"/>
          <w:szCs w:val="16"/>
        </w:rPr>
      </w:pPr>
      <w:r w:rsidRPr="000C6056">
        <w:rPr>
          <w:rStyle w:val="Odwoanieprzypisudolnego"/>
          <w:i w:val="0"/>
          <w:iCs w:val="0"/>
          <w:sz w:val="18"/>
          <w:szCs w:val="16"/>
        </w:rPr>
        <w:footnoteRef/>
      </w:r>
      <w:r w:rsidRPr="000C6056">
        <w:rPr>
          <w:i w:val="0"/>
          <w:iCs w:val="0"/>
          <w:sz w:val="16"/>
          <w:szCs w:val="16"/>
        </w:rPr>
        <w:t xml:space="preserve"> W</w:t>
      </w:r>
      <w:r w:rsidR="009610B0" w:rsidRPr="000C6056">
        <w:rPr>
          <w:i w:val="0"/>
          <w:iCs w:val="0"/>
          <w:sz w:val="16"/>
          <w:szCs w:val="16"/>
        </w:rPr>
        <w:t xml:space="preserve"> przeciwnym przypadku należy zmodyfikować formularz ofertowy, stosownie do postanowień rozdziału 15 SWZ.</w:t>
      </w:r>
    </w:p>
  </w:footnote>
  <w:footnote w:id="7">
    <w:p w14:paraId="2A49A833" w14:textId="45DD5AB0" w:rsidR="000C6056" w:rsidRPr="000C6056" w:rsidRDefault="00320592" w:rsidP="000C6056">
      <w:pPr>
        <w:pStyle w:val="Tekstprzypisudolnego"/>
        <w:rPr>
          <w:i w:val="0"/>
          <w:iCs w:val="0"/>
          <w:sz w:val="16"/>
          <w:szCs w:val="16"/>
        </w:rPr>
      </w:pPr>
      <w:r w:rsidRPr="000C6056">
        <w:rPr>
          <w:rStyle w:val="Odwoanieprzypisudolnego"/>
          <w:i w:val="0"/>
          <w:iCs w:val="0"/>
          <w:sz w:val="18"/>
          <w:szCs w:val="16"/>
        </w:rPr>
        <w:footnoteRef/>
      </w:r>
      <w:r w:rsidRPr="000C6056">
        <w:rPr>
          <w:i w:val="0"/>
          <w:iCs w:val="0"/>
          <w:sz w:val="16"/>
          <w:szCs w:val="16"/>
        </w:rPr>
        <w:t xml:space="preserve"> Dotyczy wadium wnoszonego w formie pieniężnej</w:t>
      </w:r>
      <w:r w:rsidR="000C6056" w:rsidRPr="000C6056">
        <w:rPr>
          <w:i w:val="0"/>
          <w:iCs w:val="0"/>
          <w:sz w:val="16"/>
          <w:szCs w:val="16"/>
        </w:rPr>
        <w:t>. W przypadku niewskazania nr rachunku wadium zostanie zwrócone na rachunek, z którego przelano środki.</w:t>
      </w:r>
    </w:p>
    <w:p w14:paraId="711C291F" w14:textId="66C668D8" w:rsidR="00320592" w:rsidRPr="008E1E0D" w:rsidRDefault="00320592" w:rsidP="003A66F1">
      <w:pPr>
        <w:pStyle w:val="Tekstprzypisudolnego"/>
        <w:rPr>
          <w:b/>
          <w:bCs/>
        </w:rPr>
      </w:pPr>
    </w:p>
  </w:footnote>
  <w:footnote w:id="8">
    <w:p w14:paraId="606290D5" w14:textId="77777777" w:rsidR="008A0562" w:rsidRPr="000C6056" w:rsidRDefault="008A0562" w:rsidP="003A66F1">
      <w:pPr>
        <w:pStyle w:val="Tekstprzypisudolnego"/>
        <w:rPr>
          <w:b/>
          <w:bCs/>
          <w:sz w:val="16"/>
          <w:szCs w:val="16"/>
        </w:rPr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9">
    <w:p w14:paraId="405B1DE9" w14:textId="77777777" w:rsidR="008A0562" w:rsidRPr="000C6056" w:rsidRDefault="008A0562" w:rsidP="003A66F1">
      <w:pPr>
        <w:pStyle w:val="Tekstprzypisudolnego"/>
        <w:rPr>
          <w:b/>
          <w:bCs/>
          <w:sz w:val="16"/>
          <w:szCs w:val="16"/>
        </w:rPr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(zaleca się usunięcie treści oświadczenia np. przez jego wykreślenie)</w:t>
      </w:r>
    </w:p>
  </w:footnote>
  <w:footnote w:id="10">
    <w:p w14:paraId="02974805" w14:textId="6F979687" w:rsidR="00CC0D8E" w:rsidRPr="000C6056" w:rsidRDefault="00CC0D8E" w:rsidP="003A66F1">
      <w:pPr>
        <w:pStyle w:val="Tekstprzypisudolnego"/>
        <w:rPr>
          <w:b/>
          <w:bCs/>
          <w:sz w:val="16"/>
          <w:szCs w:val="16"/>
        </w:rPr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Skreślić niewłaściwe. Załącz</w:t>
      </w:r>
      <w:r w:rsidR="00F00665" w:rsidRPr="000C6056">
        <w:rPr>
          <w:sz w:val="16"/>
          <w:szCs w:val="16"/>
        </w:rPr>
        <w:t>yć pełnomocnictwo jeśli dotyczy</w:t>
      </w:r>
      <w:r w:rsidR="008A5D1D" w:rsidRPr="000C6056">
        <w:rPr>
          <w:sz w:val="16"/>
          <w:szCs w:val="16"/>
        </w:rPr>
        <w:t>.</w:t>
      </w:r>
    </w:p>
  </w:footnote>
  <w:footnote w:id="11">
    <w:p w14:paraId="00B2892A" w14:textId="77777777" w:rsidR="00642D03" w:rsidRPr="000C6056" w:rsidRDefault="00642D03" w:rsidP="003A66F1">
      <w:pPr>
        <w:pStyle w:val="Tekstprzypisudolnego"/>
        <w:rPr>
          <w:b/>
          <w:bCs/>
          <w:sz w:val="16"/>
          <w:szCs w:val="16"/>
        </w:rPr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</w:t>
      </w:r>
      <w:r w:rsidR="001E7196" w:rsidRPr="000C6056">
        <w:rPr>
          <w:sz w:val="16"/>
          <w:szCs w:val="16"/>
        </w:rPr>
        <w:t>Wpisać właściwy adres internetowy, np. w przypadku polskich przedsiębiorców: ekrs.ms.gov.pl  lub prod.ceidg.gov.pl, w zależności od tego, który dotyczy</w:t>
      </w:r>
    </w:p>
  </w:footnote>
  <w:footnote w:id="12">
    <w:p w14:paraId="21E9C7DD" w14:textId="77777777" w:rsidR="00FF42FC" w:rsidRDefault="00FF42FC" w:rsidP="003A66F1">
      <w:pPr>
        <w:pStyle w:val="Tekstprzypisudolnego"/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Dotyczy tylko wykonawców wspólnie ubiegających się o udzielenie zamówienia. Tabelę dostosować do ilości partnerów</w:t>
      </w:r>
    </w:p>
  </w:footnote>
  <w:footnote w:id="13">
    <w:p w14:paraId="5C44BD37" w14:textId="5179FB2D" w:rsidR="00BC3EF7" w:rsidRPr="000C6056" w:rsidRDefault="00BC3EF7" w:rsidP="003A66F1">
      <w:pPr>
        <w:pStyle w:val="Tekstprzypisudolnego"/>
        <w:rPr>
          <w:b/>
          <w:bCs/>
          <w:sz w:val="16"/>
          <w:szCs w:val="16"/>
        </w:rPr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W przypadku podmiotów składających ofertę wspólnie, oświadczenie składa każdy z wykonawców, we własnym imieniu.</w:t>
      </w:r>
    </w:p>
  </w:footnote>
  <w:footnote w:id="14">
    <w:p w14:paraId="17D640EC" w14:textId="6C6D2629" w:rsidR="00BD1807" w:rsidRPr="000C6056" w:rsidRDefault="00BD1807" w:rsidP="003A66F1">
      <w:pPr>
        <w:pStyle w:val="Tekstprzypisudolnego"/>
        <w:rPr>
          <w:b/>
          <w:bCs/>
          <w:sz w:val="16"/>
          <w:szCs w:val="16"/>
        </w:rPr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Wypełnić właściwy punkt/skreślić niewłaściwy</w:t>
      </w:r>
    </w:p>
  </w:footnote>
  <w:footnote w:id="15">
    <w:p w14:paraId="30EE906D" w14:textId="77777777" w:rsidR="00BC3EF7" w:rsidRPr="000C6056" w:rsidRDefault="00BC3EF7" w:rsidP="003A66F1">
      <w:pPr>
        <w:pStyle w:val="Tekstprzypisudolnego"/>
        <w:rPr>
          <w:sz w:val="16"/>
          <w:szCs w:val="16"/>
        </w:rPr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Wypełnić jeśli dotyczy/ w przeciwnym razie wykreślić</w:t>
      </w:r>
    </w:p>
  </w:footnote>
  <w:footnote w:id="16">
    <w:p w14:paraId="4B2775B2" w14:textId="77777777" w:rsidR="00BC3EF7" w:rsidRPr="002C743C" w:rsidRDefault="00BC3EF7" w:rsidP="003A66F1">
      <w:pPr>
        <w:pStyle w:val="Tekstprzypisudolnego"/>
        <w:rPr>
          <w:b/>
          <w:bCs/>
        </w:rPr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Podać pełną nazwę/firmę, adres, a także w zależności od podmiotu: NIP/PESEL, KRS/CEiDG</w:t>
      </w:r>
    </w:p>
  </w:footnote>
  <w:footnote w:id="17">
    <w:p w14:paraId="43DB0E2C" w14:textId="77777777" w:rsidR="00BC3EF7" w:rsidRPr="000C6056" w:rsidRDefault="00BC3EF7" w:rsidP="003A66F1">
      <w:pPr>
        <w:pStyle w:val="Tekstprzypisudolnego"/>
        <w:rPr>
          <w:b/>
          <w:bCs/>
          <w:sz w:val="16"/>
          <w:szCs w:val="16"/>
        </w:rPr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Określić odpowiedni zakres dla wskazanego podmiotu. W przypadku wypełnienia tego oświadczenia należy wraz z ofertą przedłożyć, sporządzone w oryginale, zobowiązanie podmiotu/ów do udostępniania zasobów.</w:t>
      </w:r>
    </w:p>
  </w:footnote>
  <w:footnote w:id="18">
    <w:p w14:paraId="4DA42766" w14:textId="44FA32D1" w:rsidR="00BD1807" w:rsidRDefault="00BD1807" w:rsidP="003A66F1">
      <w:pPr>
        <w:pStyle w:val="Tekstprzypisudolnego"/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Załącznik nr 3a do SWZ.</w:t>
      </w:r>
    </w:p>
  </w:footnote>
  <w:footnote w:id="19">
    <w:p w14:paraId="74E99DF2" w14:textId="14A7F88C" w:rsidR="002C743C" w:rsidRPr="003A66F1" w:rsidRDefault="002C743C" w:rsidP="003A66F1">
      <w:pPr>
        <w:pStyle w:val="Tekstprzypisudolnego"/>
      </w:pPr>
      <w:r w:rsidRPr="000C6056">
        <w:rPr>
          <w:rStyle w:val="Odwoanieprzypisudolnego"/>
          <w:b/>
          <w:bCs/>
          <w:i w:val="0"/>
          <w:iCs w:val="0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Wypełnić właściwy punkt/skreślić niewłaściwy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3EA0B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A1614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730D6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E4AD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04689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1246C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90025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06E3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FA1E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</w:abstractNum>
  <w:abstractNum w:abstractNumId="1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13" w15:restartNumberingAfterBreak="0">
    <w:nsid w:val="00000007"/>
    <w:multiLevelType w:val="singleLevel"/>
    <w:tmpl w:val="A630335A"/>
    <w:name w:val="WW8Num5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b w:val="0"/>
        <w:i/>
        <w:sz w:val="22"/>
        <w:szCs w:val="20"/>
      </w:rPr>
    </w:lvl>
  </w:abstractNum>
  <w:abstractNum w:abstractNumId="14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15" w15:restartNumberingAfterBreak="0">
    <w:nsid w:val="00000009"/>
    <w:multiLevelType w:val="multilevel"/>
    <w:tmpl w:val="00000009"/>
    <w:name w:val="WW8Num10"/>
    <w:lvl w:ilvl="0">
      <w:start w:val="1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rFonts w:ascii="Verdana" w:hAnsi="Verdana" w:cs="Arial"/>
        <w:b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729"/>
        </w:tabs>
        <w:ind w:left="720" w:hanging="363"/>
      </w:pPr>
      <w:rPr>
        <w:rFonts w:ascii="Verdana" w:eastAsia="Times New Roman" w:hAnsi="Verdana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lowerLetter"/>
      <w:lvlText w:val="%6)"/>
      <w:lvlJc w:val="left"/>
      <w:pPr>
        <w:tabs>
          <w:tab w:val="num" w:pos="2157"/>
        </w:tabs>
        <w:ind w:left="2157" w:hanging="357"/>
      </w:pPr>
      <w:rPr>
        <w:rFonts w:ascii="Verdana" w:hAnsi="Verdana" w:cs="Arial"/>
        <w:b w:val="0"/>
        <w:i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6" w15:restartNumberingAfterBreak="0">
    <w:nsid w:val="0000000A"/>
    <w:multiLevelType w:val="multilevel"/>
    <w:tmpl w:val="1DAE14E6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363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18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</w:abstractNum>
  <w:abstractNum w:abstractNumId="19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</w:abstractNum>
  <w:abstractNum w:abstractNumId="20" w15:restartNumberingAfterBreak="0">
    <w:nsid w:val="0000000F"/>
    <w:multiLevelType w:val="singleLevel"/>
    <w:tmpl w:val="0000000F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21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22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24" w15:restartNumberingAfterBreak="0">
    <w:nsid w:val="00000013"/>
    <w:multiLevelType w:val="single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i w:val="0"/>
      </w:rPr>
    </w:lvl>
  </w:abstractNum>
  <w:abstractNum w:abstractNumId="26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27" w15:restartNumberingAfterBreak="0">
    <w:nsid w:val="00000016"/>
    <w:multiLevelType w:val="multilevel"/>
    <w:tmpl w:val="5E38EB50"/>
    <w:lvl w:ilvl="0">
      <w:start w:val="1"/>
      <w:numFmt w:val="decimal"/>
      <w:pStyle w:val="Styl5"/>
      <w:lvlText w:val="§ 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8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29" w15:restartNumberingAfterBreak="0">
    <w:nsid w:val="00000018"/>
    <w:multiLevelType w:val="multilevel"/>
    <w:tmpl w:val="0000001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1C51CD5"/>
    <w:multiLevelType w:val="hybridMultilevel"/>
    <w:tmpl w:val="6E18E818"/>
    <w:lvl w:ilvl="0" w:tplc="AF3C336C">
      <w:start w:val="1"/>
      <w:numFmt w:val="decimal"/>
      <w:pStyle w:val="ustp"/>
      <w:lvlText w:val="%1."/>
      <w:lvlJc w:val="left"/>
      <w:pPr>
        <w:ind w:left="360" w:hanging="360"/>
      </w:pPr>
      <w:rPr>
        <w:b w:val="0"/>
      </w:rPr>
    </w:lvl>
    <w:lvl w:ilvl="1" w:tplc="6FBE3B18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 w:tplc="D54C4040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04474A8E"/>
    <w:multiLevelType w:val="hybridMultilevel"/>
    <w:tmpl w:val="73A639FE"/>
    <w:lvl w:ilvl="0" w:tplc="3230B6B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0AB60724"/>
    <w:multiLevelType w:val="multilevel"/>
    <w:tmpl w:val="2A3EEECE"/>
    <w:lvl w:ilvl="0">
      <w:start w:val="1"/>
      <w:numFmt w:val="decimal"/>
      <w:lvlText w:val="%1."/>
      <w:lvlJc w:val="left"/>
      <w:pPr>
        <w:ind w:left="786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11256653"/>
    <w:multiLevelType w:val="hybridMultilevel"/>
    <w:tmpl w:val="99C47A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149846B2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15F052D7"/>
    <w:multiLevelType w:val="multilevel"/>
    <w:tmpl w:val="319460A8"/>
    <w:styleLink w:val="111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6" w15:restartNumberingAfterBreak="0">
    <w:nsid w:val="17BB1477"/>
    <w:multiLevelType w:val="hybridMultilevel"/>
    <w:tmpl w:val="A6AEC964"/>
    <w:lvl w:ilvl="0" w:tplc="9E2EB0D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7" w15:restartNumberingAfterBreak="0">
    <w:nsid w:val="1B195658"/>
    <w:multiLevelType w:val="hybridMultilevel"/>
    <w:tmpl w:val="D2F6A87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1EA6065A"/>
    <w:multiLevelType w:val="hybridMultilevel"/>
    <w:tmpl w:val="8FF2CF98"/>
    <w:lvl w:ilvl="0" w:tplc="3A7C35F6">
      <w:start w:val="1"/>
      <w:numFmt w:val="decimal"/>
      <w:pStyle w:val="Nagwek1"/>
      <w:lvlText w:val="Załącznik Nr %1 do SIWZ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220E60"/>
    <w:multiLevelType w:val="hybridMultilevel"/>
    <w:tmpl w:val="64DA81C4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0" w15:restartNumberingAfterBreak="0">
    <w:nsid w:val="26F254C0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7B05405"/>
    <w:multiLevelType w:val="hybridMultilevel"/>
    <w:tmpl w:val="A7B0AD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u w:val="none"/>
      </w:rPr>
    </w:lvl>
    <w:lvl w:ilvl="1" w:tplc="72941F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u w:val="none"/>
      </w:r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E53652B"/>
    <w:multiLevelType w:val="hybridMultilevel"/>
    <w:tmpl w:val="7D1ABD5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3" w15:restartNumberingAfterBreak="0">
    <w:nsid w:val="30A149D9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B432A72"/>
    <w:multiLevelType w:val="multilevel"/>
    <w:tmpl w:val="997A5132"/>
    <w:styleLink w:val="Biecalista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 w15:restartNumberingAfterBreak="0">
    <w:nsid w:val="3B6372EE"/>
    <w:multiLevelType w:val="hybridMultilevel"/>
    <w:tmpl w:val="2800EC66"/>
    <w:lvl w:ilvl="0" w:tplc="913ADB62">
      <w:start w:val="1"/>
      <w:numFmt w:val="decimal"/>
      <w:pStyle w:val="formularz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4912A39"/>
    <w:multiLevelType w:val="hybridMultilevel"/>
    <w:tmpl w:val="B76408B0"/>
    <w:lvl w:ilvl="0" w:tplc="B9627E8C">
      <w:start w:val="1"/>
      <w:numFmt w:val="decimal"/>
      <w:pStyle w:val="Styl3"/>
      <w:lvlText w:val="Rozdział %1."/>
      <w:lvlJc w:val="left"/>
      <w:pPr>
        <w:tabs>
          <w:tab w:val="num" w:pos="360"/>
        </w:tabs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67695EC">
      <w:start w:val="8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9836DB4"/>
    <w:multiLevelType w:val="hybridMultilevel"/>
    <w:tmpl w:val="E152B1B4"/>
    <w:lvl w:ilvl="0" w:tplc="CF14F264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8" w15:restartNumberingAfterBreak="0">
    <w:nsid w:val="550E3228"/>
    <w:multiLevelType w:val="hybridMultilevel"/>
    <w:tmpl w:val="D79062D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55B71B98"/>
    <w:multiLevelType w:val="hybridMultilevel"/>
    <w:tmpl w:val="9AC86C6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71E5B99"/>
    <w:multiLevelType w:val="hybridMultilevel"/>
    <w:tmpl w:val="A726CD90"/>
    <w:lvl w:ilvl="0" w:tplc="D916D0D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1" w15:restartNumberingAfterBreak="0">
    <w:nsid w:val="605C7EA8"/>
    <w:multiLevelType w:val="hybridMultilevel"/>
    <w:tmpl w:val="BD6C71F8"/>
    <w:lvl w:ilvl="0" w:tplc="A68E01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0C3606C"/>
    <w:multiLevelType w:val="hybridMultilevel"/>
    <w:tmpl w:val="051A07D4"/>
    <w:lvl w:ilvl="0" w:tplc="1296713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1070407"/>
    <w:multiLevelType w:val="hybridMultilevel"/>
    <w:tmpl w:val="ED14B3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2E06DA4"/>
    <w:multiLevelType w:val="hybridMultilevel"/>
    <w:tmpl w:val="378EB00C"/>
    <w:lvl w:ilvl="0" w:tplc="78664FA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5" w15:restartNumberingAfterBreak="0">
    <w:nsid w:val="65000E5C"/>
    <w:multiLevelType w:val="multilevel"/>
    <w:tmpl w:val="8E6C3E3A"/>
    <w:styleLink w:val="Styl2"/>
    <w:lvl w:ilvl="0">
      <w:start w:val="1"/>
      <w:numFmt w:val="decimal"/>
      <w:lvlText w:val="11.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6" w15:restartNumberingAfterBreak="0">
    <w:nsid w:val="697F71AC"/>
    <w:multiLevelType w:val="hybridMultilevel"/>
    <w:tmpl w:val="E1C8357A"/>
    <w:lvl w:ilvl="0" w:tplc="F9BAF8C0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hint="default"/>
        <w:b w:val="0"/>
        <w:bCs w:val="0"/>
        <w:u w:val="none"/>
      </w:rPr>
    </w:lvl>
    <w:lvl w:ilvl="1" w:tplc="9E2EB0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u w:val="none"/>
      </w:r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E5F02DE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20B6C1E"/>
    <w:multiLevelType w:val="hybridMultilevel"/>
    <w:tmpl w:val="710E8060"/>
    <w:lvl w:ilvl="0" w:tplc="1C18069C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7F307C4"/>
    <w:multiLevelType w:val="hybridMultilevel"/>
    <w:tmpl w:val="2CFC3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B1011A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A887ADE"/>
    <w:multiLevelType w:val="hybridMultilevel"/>
    <w:tmpl w:val="5322C62A"/>
    <w:lvl w:ilvl="0" w:tplc="9BC451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2" w15:restartNumberingAfterBreak="0">
    <w:nsid w:val="7DD05AFD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54026232">
    <w:abstractNumId w:val="55"/>
  </w:num>
  <w:num w:numId="2" w16cid:durableId="1769501884">
    <w:abstractNumId w:val="44"/>
  </w:num>
  <w:num w:numId="3" w16cid:durableId="1266233364">
    <w:abstractNumId w:val="35"/>
  </w:num>
  <w:num w:numId="4" w16cid:durableId="1322385684">
    <w:abstractNumId w:val="8"/>
  </w:num>
  <w:num w:numId="5" w16cid:durableId="112945204">
    <w:abstractNumId w:val="46"/>
  </w:num>
  <w:num w:numId="6" w16cid:durableId="1058551093">
    <w:abstractNumId w:val="38"/>
  </w:num>
  <w:num w:numId="7" w16cid:durableId="840660070">
    <w:abstractNumId w:val="27"/>
  </w:num>
  <w:num w:numId="8" w16cid:durableId="1453670529">
    <w:abstractNumId w:val="56"/>
  </w:num>
  <w:num w:numId="9" w16cid:durableId="1404834291">
    <w:abstractNumId w:val="51"/>
  </w:num>
  <w:num w:numId="10" w16cid:durableId="1544978270">
    <w:abstractNumId w:val="39"/>
  </w:num>
  <w:num w:numId="11" w16cid:durableId="722023150">
    <w:abstractNumId w:val="33"/>
  </w:num>
  <w:num w:numId="12" w16cid:durableId="1105418660">
    <w:abstractNumId w:val="37"/>
  </w:num>
  <w:num w:numId="13" w16cid:durableId="1354262374">
    <w:abstractNumId w:val="62"/>
  </w:num>
  <w:num w:numId="14" w16cid:durableId="342366642">
    <w:abstractNumId w:val="40"/>
  </w:num>
  <w:num w:numId="15" w16cid:durableId="1750031709">
    <w:abstractNumId w:val="53"/>
  </w:num>
  <w:num w:numId="16" w16cid:durableId="1739017233">
    <w:abstractNumId w:val="57"/>
  </w:num>
  <w:num w:numId="17" w16cid:durableId="1525363395">
    <w:abstractNumId w:val="43"/>
  </w:num>
  <w:num w:numId="18" w16cid:durableId="1642271565">
    <w:abstractNumId w:val="34"/>
  </w:num>
  <w:num w:numId="19" w16cid:durableId="988948550">
    <w:abstractNumId w:val="60"/>
  </w:num>
  <w:num w:numId="20" w16cid:durableId="1390230203">
    <w:abstractNumId w:val="3"/>
  </w:num>
  <w:num w:numId="21" w16cid:durableId="888877670">
    <w:abstractNumId w:val="2"/>
  </w:num>
  <w:num w:numId="22" w16cid:durableId="1452555806">
    <w:abstractNumId w:val="1"/>
  </w:num>
  <w:num w:numId="23" w16cid:durableId="1819610734">
    <w:abstractNumId w:val="0"/>
  </w:num>
  <w:num w:numId="24" w16cid:durableId="1785877420">
    <w:abstractNumId w:val="7"/>
  </w:num>
  <w:num w:numId="25" w16cid:durableId="1570461256">
    <w:abstractNumId w:val="6"/>
  </w:num>
  <w:num w:numId="26" w16cid:durableId="122424402">
    <w:abstractNumId w:val="5"/>
  </w:num>
  <w:num w:numId="27" w16cid:durableId="780882889">
    <w:abstractNumId w:val="4"/>
  </w:num>
  <w:num w:numId="28" w16cid:durableId="103892273">
    <w:abstractNumId w:val="50"/>
  </w:num>
  <w:num w:numId="29" w16cid:durableId="114982592">
    <w:abstractNumId w:val="59"/>
  </w:num>
  <w:num w:numId="30" w16cid:durableId="313997341">
    <w:abstractNumId w:val="30"/>
  </w:num>
  <w:num w:numId="31" w16cid:durableId="1403793159">
    <w:abstractNumId w:val="38"/>
    <w:lvlOverride w:ilvl="0">
      <w:startOverride w:val="3"/>
    </w:lvlOverride>
  </w:num>
  <w:num w:numId="32" w16cid:durableId="566495066">
    <w:abstractNumId w:val="41"/>
  </w:num>
  <w:num w:numId="33" w16cid:durableId="1284189330">
    <w:abstractNumId w:val="31"/>
  </w:num>
  <w:num w:numId="34" w16cid:durableId="162549851">
    <w:abstractNumId w:val="58"/>
  </w:num>
  <w:num w:numId="35" w16cid:durableId="755174812">
    <w:abstractNumId w:val="47"/>
  </w:num>
  <w:num w:numId="36" w16cid:durableId="88167614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94380395">
    <w:abstractNumId w:val="47"/>
  </w:num>
  <w:num w:numId="38" w16cid:durableId="2072800688">
    <w:abstractNumId w:val="42"/>
  </w:num>
  <w:num w:numId="39" w16cid:durableId="21292728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18905023">
    <w:abstractNumId w:val="54"/>
  </w:num>
  <w:num w:numId="41" w16cid:durableId="447355500">
    <w:abstractNumId w:val="61"/>
  </w:num>
  <w:num w:numId="42" w16cid:durableId="1907757591">
    <w:abstractNumId w:val="49"/>
  </w:num>
  <w:num w:numId="43" w16cid:durableId="252670863">
    <w:abstractNumId w:val="36"/>
  </w:num>
  <w:num w:numId="44" w16cid:durableId="609553184">
    <w:abstractNumId w:val="52"/>
  </w:num>
  <w:num w:numId="45" w16cid:durableId="1779251635">
    <w:abstractNumId w:val="48"/>
  </w:num>
  <w:num w:numId="46" w16cid:durableId="1950773737">
    <w:abstractNumId w:val="4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34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115"/>
    <w:rsid w:val="0000001C"/>
    <w:rsid w:val="00000392"/>
    <w:rsid w:val="00001338"/>
    <w:rsid w:val="00001B97"/>
    <w:rsid w:val="00001DB2"/>
    <w:rsid w:val="000020F7"/>
    <w:rsid w:val="000025BC"/>
    <w:rsid w:val="000033B0"/>
    <w:rsid w:val="00005858"/>
    <w:rsid w:val="00007323"/>
    <w:rsid w:val="0000770E"/>
    <w:rsid w:val="000077EA"/>
    <w:rsid w:val="00010249"/>
    <w:rsid w:val="00010832"/>
    <w:rsid w:val="000131F4"/>
    <w:rsid w:val="00016646"/>
    <w:rsid w:val="00017187"/>
    <w:rsid w:val="000178F4"/>
    <w:rsid w:val="00020356"/>
    <w:rsid w:val="00020BC1"/>
    <w:rsid w:val="00020D85"/>
    <w:rsid w:val="00020E32"/>
    <w:rsid w:val="00020FC2"/>
    <w:rsid w:val="00020FDB"/>
    <w:rsid w:val="00021B6D"/>
    <w:rsid w:val="00022CCC"/>
    <w:rsid w:val="00023D60"/>
    <w:rsid w:val="00026863"/>
    <w:rsid w:val="00026A90"/>
    <w:rsid w:val="00026E36"/>
    <w:rsid w:val="00027652"/>
    <w:rsid w:val="00027AB9"/>
    <w:rsid w:val="00031C16"/>
    <w:rsid w:val="00033377"/>
    <w:rsid w:val="00034EA6"/>
    <w:rsid w:val="0003509A"/>
    <w:rsid w:val="00035439"/>
    <w:rsid w:val="000362C1"/>
    <w:rsid w:val="000372B4"/>
    <w:rsid w:val="00040CB1"/>
    <w:rsid w:val="00041D21"/>
    <w:rsid w:val="00042613"/>
    <w:rsid w:val="000433C6"/>
    <w:rsid w:val="00044764"/>
    <w:rsid w:val="000451E2"/>
    <w:rsid w:val="00045380"/>
    <w:rsid w:val="00045DB9"/>
    <w:rsid w:val="00047094"/>
    <w:rsid w:val="00050C61"/>
    <w:rsid w:val="000516A9"/>
    <w:rsid w:val="0005221E"/>
    <w:rsid w:val="000532BF"/>
    <w:rsid w:val="00053B01"/>
    <w:rsid w:val="00055839"/>
    <w:rsid w:val="0005664D"/>
    <w:rsid w:val="00056F96"/>
    <w:rsid w:val="000571CF"/>
    <w:rsid w:val="000572B8"/>
    <w:rsid w:val="0005796B"/>
    <w:rsid w:val="00060CCF"/>
    <w:rsid w:val="000638E5"/>
    <w:rsid w:val="000642C0"/>
    <w:rsid w:val="00064816"/>
    <w:rsid w:val="00064E6E"/>
    <w:rsid w:val="0006531C"/>
    <w:rsid w:val="00065D44"/>
    <w:rsid w:val="00070A1A"/>
    <w:rsid w:val="00070CB8"/>
    <w:rsid w:val="000726D8"/>
    <w:rsid w:val="00073268"/>
    <w:rsid w:val="00073AA2"/>
    <w:rsid w:val="00081650"/>
    <w:rsid w:val="0008444F"/>
    <w:rsid w:val="00084FB3"/>
    <w:rsid w:val="0008659E"/>
    <w:rsid w:val="00086D01"/>
    <w:rsid w:val="0008728A"/>
    <w:rsid w:val="00087DF2"/>
    <w:rsid w:val="00091C5D"/>
    <w:rsid w:val="000929EE"/>
    <w:rsid w:val="00093EE1"/>
    <w:rsid w:val="0009477C"/>
    <w:rsid w:val="00094D34"/>
    <w:rsid w:val="00094E68"/>
    <w:rsid w:val="00095DC7"/>
    <w:rsid w:val="000963C5"/>
    <w:rsid w:val="000A1185"/>
    <w:rsid w:val="000A1602"/>
    <w:rsid w:val="000A28F8"/>
    <w:rsid w:val="000A32E8"/>
    <w:rsid w:val="000A3549"/>
    <w:rsid w:val="000A50C0"/>
    <w:rsid w:val="000A5412"/>
    <w:rsid w:val="000A6A87"/>
    <w:rsid w:val="000B0532"/>
    <w:rsid w:val="000B0C5E"/>
    <w:rsid w:val="000B152F"/>
    <w:rsid w:val="000B35CC"/>
    <w:rsid w:val="000B3FB1"/>
    <w:rsid w:val="000B4B49"/>
    <w:rsid w:val="000B609A"/>
    <w:rsid w:val="000B6140"/>
    <w:rsid w:val="000B63AE"/>
    <w:rsid w:val="000B7847"/>
    <w:rsid w:val="000C09A9"/>
    <w:rsid w:val="000C1660"/>
    <w:rsid w:val="000C17E7"/>
    <w:rsid w:val="000C1890"/>
    <w:rsid w:val="000C18D3"/>
    <w:rsid w:val="000C208C"/>
    <w:rsid w:val="000C20C0"/>
    <w:rsid w:val="000C2F6A"/>
    <w:rsid w:val="000C37DC"/>
    <w:rsid w:val="000C4170"/>
    <w:rsid w:val="000C509F"/>
    <w:rsid w:val="000C6056"/>
    <w:rsid w:val="000C6F46"/>
    <w:rsid w:val="000D063B"/>
    <w:rsid w:val="000D0726"/>
    <w:rsid w:val="000D08A2"/>
    <w:rsid w:val="000D1825"/>
    <w:rsid w:val="000D2F3E"/>
    <w:rsid w:val="000D2F7C"/>
    <w:rsid w:val="000D3A47"/>
    <w:rsid w:val="000D424B"/>
    <w:rsid w:val="000D4B2C"/>
    <w:rsid w:val="000D5BA8"/>
    <w:rsid w:val="000D62A8"/>
    <w:rsid w:val="000D7252"/>
    <w:rsid w:val="000D7A11"/>
    <w:rsid w:val="000E061F"/>
    <w:rsid w:val="000E26F7"/>
    <w:rsid w:val="000E2E1B"/>
    <w:rsid w:val="000E33DF"/>
    <w:rsid w:val="000E3631"/>
    <w:rsid w:val="000E3D96"/>
    <w:rsid w:val="000E3FE2"/>
    <w:rsid w:val="000E58A5"/>
    <w:rsid w:val="000E73AB"/>
    <w:rsid w:val="000E7494"/>
    <w:rsid w:val="000E7540"/>
    <w:rsid w:val="000E784A"/>
    <w:rsid w:val="000E7962"/>
    <w:rsid w:val="000F04AB"/>
    <w:rsid w:val="000F0DFE"/>
    <w:rsid w:val="000F26E9"/>
    <w:rsid w:val="000F2F19"/>
    <w:rsid w:val="000F318F"/>
    <w:rsid w:val="000F38E5"/>
    <w:rsid w:val="000F4A32"/>
    <w:rsid w:val="000F501A"/>
    <w:rsid w:val="00101B68"/>
    <w:rsid w:val="001021E5"/>
    <w:rsid w:val="001026BE"/>
    <w:rsid w:val="001035EA"/>
    <w:rsid w:val="00105A8D"/>
    <w:rsid w:val="00106EFA"/>
    <w:rsid w:val="00107A36"/>
    <w:rsid w:val="001110E6"/>
    <w:rsid w:val="00111AB5"/>
    <w:rsid w:val="00111F03"/>
    <w:rsid w:val="0011301F"/>
    <w:rsid w:val="001132BE"/>
    <w:rsid w:val="00114459"/>
    <w:rsid w:val="00115C77"/>
    <w:rsid w:val="001169F4"/>
    <w:rsid w:val="00117B07"/>
    <w:rsid w:val="00120A82"/>
    <w:rsid w:val="0012122A"/>
    <w:rsid w:val="00121F58"/>
    <w:rsid w:val="001225A8"/>
    <w:rsid w:val="00123799"/>
    <w:rsid w:val="00123D0A"/>
    <w:rsid w:val="00123F69"/>
    <w:rsid w:val="00124601"/>
    <w:rsid w:val="001253A7"/>
    <w:rsid w:val="00125892"/>
    <w:rsid w:val="00130C6A"/>
    <w:rsid w:val="00132542"/>
    <w:rsid w:val="00132EF2"/>
    <w:rsid w:val="00133BC2"/>
    <w:rsid w:val="00134F08"/>
    <w:rsid w:val="00135007"/>
    <w:rsid w:val="001350D8"/>
    <w:rsid w:val="0013766B"/>
    <w:rsid w:val="00140631"/>
    <w:rsid w:val="00142538"/>
    <w:rsid w:val="00142DA1"/>
    <w:rsid w:val="00145422"/>
    <w:rsid w:val="0014593F"/>
    <w:rsid w:val="00145BC1"/>
    <w:rsid w:val="00145CBD"/>
    <w:rsid w:val="00147117"/>
    <w:rsid w:val="001471BA"/>
    <w:rsid w:val="00151087"/>
    <w:rsid w:val="00151570"/>
    <w:rsid w:val="001519CF"/>
    <w:rsid w:val="00152D27"/>
    <w:rsid w:val="001558FC"/>
    <w:rsid w:val="001567F8"/>
    <w:rsid w:val="0016011F"/>
    <w:rsid w:val="00161038"/>
    <w:rsid w:val="0016310E"/>
    <w:rsid w:val="00163DE8"/>
    <w:rsid w:val="001648D4"/>
    <w:rsid w:val="00165129"/>
    <w:rsid w:val="0016532C"/>
    <w:rsid w:val="00166D39"/>
    <w:rsid w:val="00167BDD"/>
    <w:rsid w:val="00171B87"/>
    <w:rsid w:val="00173699"/>
    <w:rsid w:val="00175032"/>
    <w:rsid w:val="00175BAF"/>
    <w:rsid w:val="00175DE3"/>
    <w:rsid w:val="00175E48"/>
    <w:rsid w:val="00175E98"/>
    <w:rsid w:val="001762AE"/>
    <w:rsid w:val="00181D26"/>
    <w:rsid w:val="00182964"/>
    <w:rsid w:val="00182ACE"/>
    <w:rsid w:val="00183FD9"/>
    <w:rsid w:val="0018444D"/>
    <w:rsid w:val="0018479F"/>
    <w:rsid w:val="00184FAF"/>
    <w:rsid w:val="00185040"/>
    <w:rsid w:val="001858FF"/>
    <w:rsid w:val="00185E5B"/>
    <w:rsid w:val="00185E8E"/>
    <w:rsid w:val="00185FE4"/>
    <w:rsid w:val="00186432"/>
    <w:rsid w:val="001866A7"/>
    <w:rsid w:val="00186C1C"/>
    <w:rsid w:val="0019449F"/>
    <w:rsid w:val="00194965"/>
    <w:rsid w:val="00194A1B"/>
    <w:rsid w:val="001951ED"/>
    <w:rsid w:val="00195C9D"/>
    <w:rsid w:val="00196C44"/>
    <w:rsid w:val="00196E5C"/>
    <w:rsid w:val="0019717A"/>
    <w:rsid w:val="001A14FE"/>
    <w:rsid w:val="001A1B59"/>
    <w:rsid w:val="001A2AFB"/>
    <w:rsid w:val="001A609E"/>
    <w:rsid w:val="001A7F6C"/>
    <w:rsid w:val="001B0CC9"/>
    <w:rsid w:val="001B20BD"/>
    <w:rsid w:val="001B3A56"/>
    <w:rsid w:val="001B4296"/>
    <w:rsid w:val="001B45C5"/>
    <w:rsid w:val="001B4F95"/>
    <w:rsid w:val="001B5078"/>
    <w:rsid w:val="001B5B12"/>
    <w:rsid w:val="001B5F83"/>
    <w:rsid w:val="001B7AF4"/>
    <w:rsid w:val="001C121C"/>
    <w:rsid w:val="001C2A12"/>
    <w:rsid w:val="001C3ADB"/>
    <w:rsid w:val="001C601B"/>
    <w:rsid w:val="001C7126"/>
    <w:rsid w:val="001C7288"/>
    <w:rsid w:val="001D2FD1"/>
    <w:rsid w:val="001D688E"/>
    <w:rsid w:val="001D792A"/>
    <w:rsid w:val="001E021D"/>
    <w:rsid w:val="001E039D"/>
    <w:rsid w:val="001E267A"/>
    <w:rsid w:val="001E2E21"/>
    <w:rsid w:val="001E38E7"/>
    <w:rsid w:val="001E4A7C"/>
    <w:rsid w:val="001E4CC5"/>
    <w:rsid w:val="001E4FA1"/>
    <w:rsid w:val="001E55A1"/>
    <w:rsid w:val="001E6F07"/>
    <w:rsid w:val="001E7196"/>
    <w:rsid w:val="001F0D41"/>
    <w:rsid w:val="001F27C8"/>
    <w:rsid w:val="001F3E51"/>
    <w:rsid w:val="001F42DD"/>
    <w:rsid w:val="001F4FF9"/>
    <w:rsid w:val="001F55FE"/>
    <w:rsid w:val="001F5FE5"/>
    <w:rsid w:val="001F6457"/>
    <w:rsid w:val="001F6512"/>
    <w:rsid w:val="00200177"/>
    <w:rsid w:val="00202961"/>
    <w:rsid w:val="00202AB4"/>
    <w:rsid w:val="00203093"/>
    <w:rsid w:val="002032D8"/>
    <w:rsid w:val="0020370F"/>
    <w:rsid w:val="00203919"/>
    <w:rsid w:val="00203A34"/>
    <w:rsid w:val="00203D17"/>
    <w:rsid w:val="00203DD4"/>
    <w:rsid w:val="0020436B"/>
    <w:rsid w:val="002048FE"/>
    <w:rsid w:val="00207006"/>
    <w:rsid w:val="00211801"/>
    <w:rsid w:val="00211BA0"/>
    <w:rsid w:val="00212E3B"/>
    <w:rsid w:val="00212F06"/>
    <w:rsid w:val="0021329A"/>
    <w:rsid w:val="002133F0"/>
    <w:rsid w:val="00215D1E"/>
    <w:rsid w:val="00215F32"/>
    <w:rsid w:val="002165F7"/>
    <w:rsid w:val="00216A95"/>
    <w:rsid w:val="00216F9A"/>
    <w:rsid w:val="002171F6"/>
    <w:rsid w:val="00220147"/>
    <w:rsid w:val="00220CB5"/>
    <w:rsid w:val="00221C70"/>
    <w:rsid w:val="00224AF7"/>
    <w:rsid w:val="00226037"/>
    <w:rsid w:val="002343FE"/>
    <w:rsid w:val="002348FD"/>
    <w:rsid w:val="00234997"/>
    <w:rsid w:val="00234DD8"/>
    <w:rsid w:val="00237614"/>
    <w:rsid w:val="00240EF8"/>
    <w:rsid w:val="00241617"/>
    <w:rsid w:val="00244372"/>
    <w:rsid w:val="00246103"/>
    <w:rsid w:val="00250050"/>
    <w:rsid w:val="00250815"/>
    <w:rsid w:val="00250D31"/>
    <w:rsid w:val="00250FDE"/>
    <w:rsid w:val="00252D90"/>
    <w:rsid w:val="00253913"/>
    <w:rsid w:val="00253B5C"/>
    <w:rsid w:val="00254911"/>
    <w:rsid w:val="00254BCD"/>
    <w:rsid w:val="00255524"/>
    <w:rsid w:val="00255DBB"/>
    <w:rsid w:val="0025667F"/>
    <w:rsid w:val="002567D1"/>
    <w:rsid w:val="00256A34"/>
    <w:rsid w:val="00262B9C"/>
    <w:rsid w:val="00264283"/>
    <w:rsid w:val="002645B7"/>
    <w:rsid w:val="00264BD2"/>
    <w:rsid w:val="00265E86"/>
    <w:rsid w:val="00266360"/>
    <w:rsid w:val="002667DE"/>
    <w:rsid w:val="00270C49"/>
    <w:rsid w:val="0027128B"/>
    <w:rsid w:val="002714C9"/>
    <w:rsid w:val="0027248A"/>
    <w:rsid w:val="0027458C"/>
    <w:rsid w:val="00274C15"/>
    <w:rsid w:val="00275498"/>
    <w:rsid w:val="002759BC"/>
    <w:rsid w:val="00276B6F"/>
    <w:rsid w:val="00277AF5"/>
    <w:rsid w:val="00277F6B"/>
    <w:rsid w:val="00280154"/>
    <w:rsid w:val="002803CF"/>
    <w:rsid w:val="00281777"/>
    <w:rsid w:val="00281FC0"/>
    <w:rsid w:val="0028212C"/>
    <w:rsid w:val="0028263C"/>
    <w:rsid w:val="0028286E"/>
    <w:rsid w:val="00282F15"/>
    <w:rsid w:val="00284670"/>
    <w:rsid w:val="00284754"/>
    <w:rsid w:val="00284FC0"/>
    <w:rsid w:val="00285716"/>
    <w:rsid w:val="00285AA8"/>
    <w:rsid w:val="00292165"/>
    <w:rsid w:val="002931C4"/>
    <w:rsid w:val="00294C32"/>
    <w:rsid w:val="00295744"/>
    <w:rsid w:val="00296FBA"/>
    <w:rsid w:val="002A2885"/>
    <w:rsid w:val="002A338E"/>
    <w:rsid w:val="002A42C3"/>
    <w:rsid w:val="002A4536"/>
    <w:rsid w:val="002A61A7"/>
    <w:rsid w:val="002A67F7"/>
    <w:rsid w:val="002A7331"/>
    <w:rsid w:val="002A7F8C"/>
    <w:rsid w:val="002B1069"/>
    <w:rsid w:val="002B166E"/>
    <w:rsid w:val="002B1FA2"/>
    <w:rsid w:val="002B3223"/>
    <w:rsid w:val="002B4BCE"/>
    <w:rsid w:val="002B6480"/>
    <w:rsid w:val="002B6C5C"/>
    <w:rsid w:val="002B6E93"/>
    <w:rsid w:val="002B7B8D"/>
    <w:rsid w:val="002B7C3E"/>
    <w:rsid w:val="002C033D"/>
    <w:rsid w:val="002C1042"/>
    <w:rsid w:val="002C2152"/>
    <w:rsid w:val="002C2358"/>
    <w:rsid w:val="002C447E"/>
    <w:rsid w:val="002C529D"/>
    <w:rsid w:val="002C6B75"/>
    <w:rsid w:val="002C743C"/>
    <w:rsid w:val="002C7DBF"/>
    <w:rsid w:val="002D1B39"/>
    <w:rsid w:val="002D1D55"/>
    <w:rsid w:val="002D3524"/>
    <w:rsid w:val="002D4410"/>
    <w:rsid w:val="002D47B8"/>
    <w:rsid w:val="002D4B16"/>
    <w:rsid w:val="002D5730"/>
    <w:rsid w:val="002D624D"/>
    <w:rsid w:val="002D67C0"/>
    <w:rsid w:val="002D73F6"/>
    <w:rsid w:val="002D7888"/>
    <w:rsid w:val="002E01DC"/>
    <w:rsid w:val="002E0A14"/>
    <w:rsid w:val="002E2FAE"/>
    <w:rsid w:val="002E3023"/>
    <w:rsid w:val="002E40DC"/>
    <w:rsid w:val="002E498A"/>
    <w:rsid w:val="002E548A"/>
    <w:rsid w:val="002E7784"/>
    <w:rsid w:val="002E7859"/>
    <w:rsid w:val="002F11C9"/>
    <w:rsid w:val="002F1210"/>
    <w:rsid w:val="002F12BD"/>
    <w:rsid w:val="002F315F"/>
    <w:rsid w:val="002F39A1"/>
    <w:rsid w:val="002F3EA8"/>
    <w:rsid w:val="002F55CB"/>
    <w:rsid w:val="002F66AD"/>
    <w:rsid w:val="0030095C"/>
    <w:rsid w:val="00301A94"/>
    <w:rsid w:val="00301EEF"/>
    <w:rsid w:val="003022AF"/>
    <w:rsid w:val="00302D99"/>
    <w:rsid w:val="00303B89"/>
    <w:rsid w:val="00303F8C"/>
    <w:rsid w:val="0030485B"/>
    <w:rsid w:val="003050F9"/>
    <w:rsid w:val="00305884"/>
    <w:rsid w:val="00305A5D"/>
    <w:rsid w:val="00306658"/>
    <w:rsid w:val="0030751D"/>
    <w:rsid w:val="00310C4C"/>
    <w:rsid w:val="003118DD"/>
    <w:rsid w:val="003125EE"/>
    <w:rsid w:val="003126D4"/>
    <w:rsid w:val="003135C9"/>
    <w:rsid w:val="00313F1D"/>
    <w:rsid w:val="00315114"/>
    <w:rsid w:val="0031584C"/>
    <w:rsid w:val="00320592"/>
    <w:rsid w:val="00321DF7"/>
    <w:rsid w:val="00322328"/>
    <w:rsid w:val="00322F13"/>
    <w:rsid w:val="00324111"/>
    <w:rsid w:val="0032564C"/>
    <w:rsid w:val="00325C30"/>
    <w:rsid w:val="00331571"/>
    <w:rsid w:val="00332167"/>
    <w:rsid w:val="00333AB7"/>
    <w:rsid w:val="00333DAD"/>
    <w:rsid w:val="003344DB"/>
    <w:rsid w:val="00334B3F"/>
    <w:rsid w:val="00335591"/>
    <w:rsid w:val="00335A66"/>
    <w:rsid w:val="00335C5C"/>
    <w:rsid w:val="00336171"/>
    <w:rsid w:val="00337CB1"/>
    <w:rsid w:val="00340066"/>
    <w:rsid w:val="00341498"/>
    <w:rsid w:val="0034218D"/>
    <w:rsid w:val="00342C0F"/>
    <w:rsid w:val="00343F72"/>
    <w:rsid w:val="0034476D"/>
    <w:rsid w:val="003450B3"/>
    <w:rsid w:val="003506EC"/>
    <w:rsid w:val="00350A00"/>
    <w:rsid w:val="00351332"/>
    <w:rsid w:val="00351875"/>
    <w:rsid w:val="0035230D"/>
    <w:rsid w:val="00353B84"/>
    <w:rsid w:val="00353F76"/>
    <w:rsid w:val="0035465C"/>
    <w:rsid w:val="00355BC2"/>
    <w:rsid w:val="00356320"/>
    <w:rsid w:val="003575F7"/>
    <w:rsid w:val="003577C6"/>
    <w:rsid w:val="00357ECE"/>
    <w:rsid w:val="0036196C"/>
    <w:rsid w:val="00362DD5"/>
    <w:rsid w:val="00364186"/>
    <w:rsid w:val="003649AC"/>
    <w:rsid w:val="00365324"/>
    <w:rsid w:val="003658A3"/>
    <w:rsid w:val="003667C3"/>
    <w:rsid w:val="00367802"/>
    <w:rsid w:val="00370AD1"/>
    <w:rsid w:val="00370C18"/>
    <w:rsid w:val="00373F53"/>
    <w:rsid w:val="0037426A"/>
    <w:rsid w:val="0037489E"/>
    <w:rsid w:val="00376746"/>
    <w:rsid w:val="003773AA"/>
    <w:rsid w:val="00380F82"/>
    <w:rsid w:val="00382016"/>
    <w:rsid w:val="00382125"/>
    <w:rsid w:val="0038226A"/>
    <w:rsid w:val="00383E31"/>
    <w:rsid w:val="00385E84"/>
    <w:rsid w:val="003866DC"/>
    <w:rsid w:val="00386FDD"/>
    <w:rsid w:val="00387760"/>
    <w:rsid w:val="003878AF"/>
    <w:rsid w:val="0039093F"/>
    <w:rsid w:val="0039143D"/>
    <w:rsid w:val="0039146C"/>
    <w:rsid w:val="00391FF9"/>
    <w:rsid w:val="00394104"/>
    <w:rsid w:val="003942DA"/>
    <w:rsid w:val="0039454D"/>
    <w:rsid w:val="003952A2"/>
    <w:rsid w:val="0039589B"/>
    <w:rsid w:val="0039649E"/>
    <w:rsid w:val="00397B09"/>
    <w:rsid w:val="003A06BD"/>
    <w:rsid w:val="003A0A08"/>
    <w:rsid w:val="003A258D"/>
    <w:rsid w:val="003A2C46"/>
    <w:rsid w:val="003A31BC"/>
    <w:rsid w:val="003A4772"/>
    <w:rsid w:val="003A5B39"/>
    <w:rsid w:val="003A66F1"/>
    <w:rsid w:val="003A75DE"/>
    <w:rsid w:val="003B0079"/>
    <w:rsid w:val="003B027A"/>
    <w:rsid w:val="003B06AC"/>
    <w:rsid w:val="003B12D9"/>
    <w:rsid w:val="003B3FD8"/>
    <w:rsid w:val="003B3FE7"/>
    <w:rsid w:val="003B4DDD"/>
    <w:rsid w:val="003B4F77"/>
    <w:rsid w:val="003B557E"/>
    <w:rsid w:val="003C0AE9"/>
    <w:rsid w:val="003C13C7"/>
    <w:rsid w:val="003C32E9"/>
    <w:rsid w:val="003C6278"/>
    <w:rsid w:val="003C7A1A"/>
    <w:rsid w:val="003D00A7"/>
    <w:rsid w:val="003D100D"/>
    <w:rsid w:val="003D1082"/>
    <w:rsid w:val="003D1420"/>
    <w:rsid w:val="003D28EB"/>
    <w:rsid w:val="003D30A2"/>
    <w:rsid w:val="003D30E0"/>
    <w:rsid w:val="003D4478"/>
    <w:rsid w:val="003D62BF"/>
    <w:rsid w:val="003D66F1"/>
    <w:rsid w:val="003D6E8B"/>
    <w:rsid w:val="003D7941"/>
    <w:rsid w:val="003E05BB"/>
    <w:rsid w:val="003E19C8"/>
    <w:rsid w:val="003E42A6"/>
    <w:rsid w:val="003E4C99"/>
    <w:rsid w:val="003E4CE7"/>
    <w:rsid w:val="003E6FE6"/>
    <w:rsid w:val="003E705A"/>
    <w:rsid w:val="003F15AF"/>
    <w:rsid w:val="003F18D7"/>
    <w:rsid w:val="003F2516"/>
    <w:rsid w:val="003F46ED"/>
    <w:rsid w:val="003F4951"/>
    <w:rsid w:val="003F4B5B"/>
    <w:rsid w:val="003F627F"/>
    <w:rsid w:val="003F7880"/>
    <w:rsid w:val="00402696"/>
    <w:rsid w:val="00402ABC"/>
    <w:rsid w:val="00403BAE"/>
    <w:rsid w:val="004058A9"/>
    <w:rsid w:val="00407C06"/>
    <w:rsid w:val="004117BF"/>
    <w:rsid w:val="004125A3"/>
    <w:rsid w:val="004132B0"/>
    <w:rsid w:val="004159FC"/>
    <w:rsid w:val="00416580"/>
    <w:rsid w:val="004166C9"/>
    <w:rsid w:val="00416997"/>
    <w:rsid w:val="00417124"/>
    <w:rsid w:val="0042103A"/>
    <w:rsid w:val="00421286"/>
    <w:rsid w:val="00421D79"/>
    <w:rsid w:val="004230BE"/>
    <w:rsid w:val="00423EB9"/>
    <w:rsid w:val="00424D95"/>
    <w:rsid w:val="00426B26"/>
    <w:rsid w:val="004323AA"/>
    <w:rsid w:val="00432A2C"/>
    <w:rsid w:val="00433615"/>
    <w:rsid w:val="004344FA"/>
    <w:rsid w:val="0043688F"/>
    <w:rsid w:val="00436B11"/>
    <w:rsid w:val="00436C7B"/>
    <w:rsid w:val="00436F08"/>
    <w:rsid w:val="00440483"/>
    <w:rsid w:val="0044069F"/>
    <w:rsid w:val="00441CBD"/>
    <w:rsid w:val="00441DD8"/>
    <w:rsid w:val="00442366"/>
    <w:rsid w:val="00442CDA"/>
    <w:rsid w:val="00443B63"/>
    <w:rsid w:val="00444638"/>
    <w:rsid w:val="004455BF"/>
    <w:rsid w:val="004465BA"/>
    <w:rsid w:val="004477ED"/>
    <w:rsid w:val="0045002C"/>
    <w:rsid w:val="0045173B"/>
    <w:rsid w:val="00453368"/>
    <w:rsid w:val="00454419"/>
    <w:rsid w:val="0045442E"/>
    <w:rsid w:val="00454858"/>
    <w:rsid w:val="00454A01"/>
    <w:rsid w:val="00454C01"/>
    <w:rsid w:val="004569E4"/>
    <w:rsid w:val="00456D22"/>
    <w:rsid w:val="004578CF"/>
    <w:rsid w:val="00457AE7"/>
    <w:rsid w:val="00457E90"/>
    <w:rsid w:val="00460734"/>
    <w:rsid w:val="004614D4"/>
    <w:rsid w:val="004624FC"/>
    <w:rsid w:val="00463B5C"/>
    <w:rsid w:val="00463BED"/>
    <w:rsid w:val="004647FB"/>
    <w:rsid w:val="00464A33"/>
    <w:rsid w:val="004650E1"/>
    <w:rsid w:val="004655F6"/>
    <w:rsid w:val="004662EB"/>
    <w:rsid w:val="0046660F"/>
    <w:rsid w:val="004666B0"/>
    <w:rsid w:val="00466F8C"/>
    <w:rsid w:val="004670F0"/>
    <w:rsid w:val="00467357"/>
    <w:rsid w:val="004674D5"/>
    <w:rsid w:val="00470371"/>
    <w:rsid w:val="00470C71"/>
    <w:rsid w:val="00472246"/>
    <w:rsid w:val="00474082"/>
    <w:rsid w:val="004751EB"/>
    <w:rsid w:val="00477DD8"/>
    <w:rsid w:val="00480140"/>
    <w:rsid w:val="00480BFB"/>
    <w:rsid w:val="00482ED2"/>
    <w:rsid w:val="004839AB"/>
    <w:rsid w:val="00483AED"/>
    <w:rsid w:val="00484061"/>
    <w:rsid w:val="00485427"/>
    <w:rsid w:val="00486033"/>
    <w:rsid w:val="00486A79"/>
    <w:rsid w:val="00487CEF"/>
    <w:rsid w:val="0049129D"/>
    <w:rsid w:val="00492AA8"/>
    <w:rsid w:val="0049388C"/>
    <w:rsid w:val="004947C7"/>
    <w:rsid w:val="004953A8"/>
    <w:rsid w:val="0049558D"/>
    <w:rsid w:val="00495F9C"/>
    <w:rsid w:val="004A04B4"/>
    <w:rsid w:val="004A08E4"/>
    <w:rsid w:val="004A2582"/>
    <w:rsid w:val="004A388A"/>
    <w:rsid w:val="004A3B42"/>
    <w:rsid w:val="004A6B7D"/>
    <w:rsid w:val="004A6E44"/>
    <w:rsid w:val="004A7239"/>
    <w:rsid w:val="004B01ED"/>
    <w:rsid w:val="004B3C03"/>
    <w:rsid w:val="004B49BA"/>
    <w:rsid w:val="004B5AE4"/>
    <w:rsid w:val="004B6C6A"/>
    <w:rsid w:val="004C04C8"/>
    <w:rsid w:val="004C0E41"/>
    <w:rsid w:val="004C204C"/>
    <w:rsid w:val="004C27E7"/>
    <w:rsid w:val="004C3BD6"/>
    <w:rsid w:val="004C5165"/>
    <w:rsid w:val="004C56DF"/>
    <w:rsid w:val="004C5A78"/>
    <w:rsid w:val="004C6BAB"/>
    <w:rsid w:val="004C71AF"/>
    <w:rsid w:val="004C768D"/>
    <w:rsid w:val="004C7EA5"/>
    <w:rsid w:val="004D099B"/>
    <w:rsid w:val="004D09F9"/>
    <w:rsid w:val="004D1E07"/>
    <w:rsid w:val="004D1E81"/>
    <w:rsid w:val="004D250C"/>
    <w:rsid w:val="004D320F"/>
    <w:rsid w:val="004D49C2"/>
    <w:rsid w:val="004D5D61"/>
    <w:rsid w:val="004D6A25"/>
    <w:rsid w:val="004D6AFD"/>
    <w:rsid w:val="004D6B3F"/>
    <w:rsid w:val="004D76E2"/>
    <w:rsid w:val="004D7A55"/>
    <w:rsid w:val="004E1147"/>
    <w:rsid w:val="004E186B"/>
    <w:rsid w:val="004E2513"/>
    <w:rsid w:val="004E38CD"/>
    <w:rsid w:val="004E3F96"/>
    <w:rsid w:val="004E42B5"/>
    <w:rsid w:val="004E449F"/>
    <w:rsid w:val="004E45F9"/>
    <w:rsid w:val="004E4ABA"/>
    <w:rsid w:val="004E50F9"/>
    <w:rsid w:val="004E5BD3"/>
    <w:rsid w:val="004E5D82"/>
    <w:rsid w:val="004E6A56"/>
    <w:rsid w:val="004E6A7D"/>
    <w:rsid w:val="004E6F18"/>
    <w:rsid w:val="004E7846"/>
    <w:rsid w:val="004E7BBF"/>
    <w:rsid w:val="004E7D81"/>
    <w:rsid w:val="004F095F"/>
    <w:rsid w:val="004F0A80"/>
    <w:rsid w:val="004F3C01"/>
    <w:rsid w:val="004F4A26"/>
    <w:rsid w:val="004F4C8B"/>
    <w:rsid w:val="004F4E69"/>
    <w:rsid w:val="004F5087"/>
    <w:rsid w:val="004F5CA2"/>
    <w:rsid w:val="00501C31"/>
    <w:rsid w:val="00501E66"/>
    <w:rsid w:val="00503611"/>
    <w:rsid w:val="00505026"/>
    <w:rsid w:val="0050589D"/>
    <w:rsid w:val="00510E1D"/>
    <w:rsid w:val="00511317"/>
    <w:rsid w:val="00511EE0"/>
    <w:rsid w:val="005135E1"/>
    <w:rsid w:val="00514596"/>
    <w:rsid w:val="00516494"/>
    <w:rsid w:val="005165EA"/>
    <w:rsid w:val="00516D4C"/>
    <w:rsid w:val="005228E8"/>
    <w:rsid w:val="00523FAF"/>
    <w:rsid w:val="0052559F"/>
    <w:rsid w:val="0052561C"/>
    <w:rsid w:val="005265C7"/>
    <w:rsid w:val="00526DFA"/>
    <w:rsid w:val="0053107E"/>
    <w:rsid w:val="005322A4"/>
    <w:rsid w:val="0053272E"/>
    <w:rsid w:val="005350CF"/>
    <w:rsid w:val="00535F7C"/>
    <w:rsid w:val="005361A9"/>
    <w:rsid w:val="00536E07"/>
    <w:rsid w:val="0053728E"/>
    <w:rsid w:val="00541E9A"/>
    <w:rsid w:val="0054223A"/>
    <w:rsid w:val="00542B0F"/>
    <w:rsid w:val="005434FA"/>
    <w:rsid w:val="005440C3"/>
    <w:rsid w:val="00544B7B"/>
    <w:rsid w:val="00546C04"/>
    <w:rsid w:val="00547255"/>
    <w:rsid w:val="00550304"/>
    <w:rsid w:val="0055119A"/>
    <w:rsid w:val="005519D1"/>
    <w:rsid w:val="00552A8C"/>
    <w:rsid w:val="005532AA"/>
    <w:rsid w:val="0055379E"/>
    <w:rsid w:val="00555245"/>
    <w:rsid w:val="005554FE"/>
    <w:rsid w:val="00555CE3"/>
    <w:rsid w:val="005564A2"/>
    <w:rsid w:val="00557354"/>
    <w:rsid w:val="00560246"/>
    <w:rsid w:val="005632A2"/>
    <w:rsid w:val="00564B9A"/>
    <w:rsid w:val="005654F1"/>
    <w:rsid w:val="00565B9E"/>
    <w:rsid w:val="00565E37"/>
    <w:rsid w:val="005660FC"/>
    <w:rsid w:val="0056611D"/>
    <w:rsid w:val="0056678A"/>
    <w:rsid w:val="00566E9A"/>
    <w:rsid w:val="00571D41"/>
    <w:rsid w:val="0057234D"/>
    <w:rsid w:val="00573CDD"/>
    <w:rsid w:val="005779AE"/>
    <w:rsid w:val="00580985"/>
    <w:rsid w:val="0058098D"/>
    <w:rsid w:val="00580C35"/>
    <w:rsid w:val="00582783"/>
    <w:rsid w:val="00582B93"/>
    <w:rsid w:val="0058324B"/>
    <w:rsid w:val="00583A03"/>
    <w:rsid w:val="00585D28"/>
    <w:rsid w:val="0058619B"/>
    <w:rsid w:val="0058630E"/>
    <w:rsid w:val="005871E0"/>
    <w:rsid w:val="00591547"/>
    <w:rsid w:val="005941E1"/>
    <w:rsid w:val="005962E9"/>
    <w:rsid w:val="005970BA"/>
    <w:rsid w:val="00597EC4"/>
    <w:rsid w:val="005A0A20"/>
    <w:rsid w:val="005A1657"/>
    <w:rsid w:val="005A3226"/>
    <w:rsid w:val="005A381B"/>
    <w:rsid w:val="005A5F9B"/>
    <w:rsid w:val="005A68BC"/>
    <w:rsid w:val="005B1010"/>
    <w:rsid w:val="005B2878"/>
    <w:rsid w:val="005B3794"/>
    <w:rsid w:val="005B403D"/>
    <w:rsid w:val="005B42E9"/>
    <w:rsid w:val="005B4DB2"/>
    <w:rsid w:val="005B533F"/>
    <w:rsid w:val="005B72DA"/>
    <w:rsid w:val="005C03A6"/>
    <w:rsid w:val="005C194C"/>
    <w:rsid w:val="005C1F56"/>
    <w:rsid w:val="005C22DC"/>
    <w:rsid w:val="005C463E"/>
    <w:rsid w:val="005C4E43"/>
    <w:rsid w:val="005C58DC"/>
    <w:rsid w:val="005C681D"/>
    <w:rsid w:val="005D05D9"/>
    <w:rsid w:val="005D0E32"/>
    <w:rsid w:val="005D0E6A"/>
    <w:rsid w:val="005D19A8"/>
    <w:rsid w:val="005D3A7F"/>
    <w:rsid w:val="005D3D30"/>
    <w:rsid w:val="005D7C44"/>
    <w:rsid w:val="005E0F82"/>
    <w:rsid w:val="005E1B0B"/>
    <w:rsid w:val="005E2421"/>
    <w:rsid w:val="005E29FC"/>
    <w:rsid w:val="005E38C0"/>
    <w:rsid w:val="005E4B93"/>
    <w:rsid w:val="005E524C"/>
    <w:rsid w:val="005E662C"/>
    <w:rsid w:val="005F2A23"/>
    <w:rsid w:val="005F592E"/>
    <w:rsid w:val="005F5F78"/>
    <w:rsid w:val="005F77E9"/>
    <w:rsid w:val="00601F00"/>
    <w:rsid w:val="0060217D"/>
    <w:rsid w:val="006022A7"/>
    <w:rsid w:val="00602502"/>
    <w:rsid w:val="00602B91"/>
    <w:rsid w:val="00604A15"/>
    <w:rsid w:val="00605A28"/>
    <w:rsid w:val="00606103"/>
    <w:rsid w:val="0060688A"/>
    <w:rsid w:val="00607D03"/>
    <w:rsid w:val="00607EE6"/>
    <w:rsid w:val="006105C5"/>
    <w:rsid w:val="00610D9D"/>
    <w:rsid w:val="00611655"/>
    <w:rsid w:val="00611754"/>
    <w:rsid w:val="006133E4"/>
    <w:rsid w:val="006140B2"/>
    <w:rsid w:val="00614797"/>
    <w:rsid w:val="0061493F"/>
    <w:rsid w:val="00614B2D"/>
    <w:rsid w:val="00616AF0"/>
    <w:rsid w:val="006223C8"/>
    <w:rsid w:val="006228BD"/>
    <w:rsid w:val="006246A7"/>
    <w:rsid w:val="00624A2B"/>
    <w:rsid w:val="006275D5"/>
    <w:rsid w:val="00627C2D"/>
    <w:rsid w:val="006302C9"/>
    <w:rsid w:val="00630895"/>
    <w:rsid w:val="006316D4"/>
    <w:rsid w:val="0063192A"/>
    <w:rsid w:val="00632041"/>
    <w:rsid w:val="00633C3D"/>
    <w:rsid w:val="00633EA0"/>
    <w:rsid w:val="0063425C"/>
    <w:rsid w:val="0063459C"/>
    <w:rsid w:val="00634CB9"/>
    <w:rsid w:val="00635F62"/>
    <w:rsid w:val="00636468"/>
    <w:rsid w:val="00637D7F"/>
    <w:rsid w:val="00641972"/>
    <w:rsid w:val="00642C10"/>
    <w:rsid w:val="00642D03"/>
    <w:rsid w:val="00643771"/>
    <w:rsid w:val="00643BA0"/>
    <w:rsid w:val="00644597"/>
    <w:rsid w:val="006448F0"/>
    <w:rsid w:val="00644D7D"/>
    <w:rsid w:val="00646CEA"/>
    <w:rsid w:val="00647ED3"/>
    <w:rsid w:val="006505FC"/>
    <w:rsid w:val="0065125E"/>
    <w:rsid w:val="00651C84"/>
    <w:rsid w:val="00651FF1"/>
    <w:rsid w:val="0065321F"/>
    <w:rsid w:val="00653806"/>
    <w:rsid w:val="0065457A"/>
    <w:rsid w:val="00657BEA"/>
    <w:rsid w:val="00657D58"/>
    <w:rsid w:val="00657FFD"/>
    <w:rsid w:val="0066035C"/>
    <w:rsid w:val="00660977"/>
    <w:rsid w:val="00660C7D"/>
    <w:rsid w:val="00660E97"/>
    <w:rsid w:val="00661279"/>
    <w:rsid w:val="00661B25"/>
    <w:rsid w:val="006626B1"/>
    <w:rsid w:val="006628AF"/>
    <w:rsid w:val="00663133"/>
    <w:rsid w:val="00663291"/>
    <w:rsid w:val="006637FA"/>
    <w:rsid w:val="00663919"/>
    <w:rsid w:val="0066586F"/>
    <w:rsid w:val="00665E4F"/>
    <w:rsid w:val="006665D5"/>
    <w:rsid w:val="00667184"/>
    <w:rsid w:val="00670C52"/>
    <w:rsid w:val="00671E91"/>
    <w:rsid w:val="0067201B"/>
    <w:rsid w:val="00672243"/>
    <w:rsid w:val="00672D0D"/>
    <w:rsid w:val="00674CEA"/>
    <w:rsid w:val="006765D1"/>
    <w:rsid w:val="00676E07"/>
    <w:rsid w:val="00680550"/>
    <w:rsid w:val="006813D8"/>
    <w:rsid w:val="00681518"/>
    <w:rsid w:val="0068170A"/>
    <w:rsid w:val="00682E77"/>
    <w:rsid w:val="0068335A"/>
    <w:rsid w:val="00683A1B"/>
    <w:rsid w:val="00684097"/>
    <w:rsid w:val="00686243"/>
    <w:rsid w:val="0069140A"/>
    <w:rsid w:val="006914AA"/>
    <w:rsid w:val="0069163F"/>
    <w:rsid w:val="006918F9"/>
    <w:rsid w:val="00692902"/>
    <w:rsid w:val="00692C4C"/>
    <w:rsid w:val="00693B51"/>
    <w:rsid w:val="00694298"/>
    <w:rsid w:val="0069461B"/>
    <w:rsid w:val="006954A4"/>
    <w:rsid w:val="006960DE"/>
    <w:rsid w:val="006A07AF"/>
    <w:rsid w:val="006A140A"/>
    <w:rsid w:val="006A2EDC"/>
    <w:rsid w:val="006A4B45"/>
    <w:rsid w:val="006A4EEB"/>
    <w:rsid w:val="006A5D4B"/>
    <w:rsid w:val="006A5ECA"/>
    <w:rsid w:val="006A698D"/>
    <w:rsid w:val="006A75FC"/>
    <w:rsid w:val="006A7664"/>
    <w:rsid w:val="006A790C"/>
    <w:rsid w:val="006A7F45"/>
    <w:rsid w:val="006B1024"/>
    <w:rsid w:val="006B2346"/>
    <w:rsid w:val="006B587E"/>
    <w:rsid w:val="006C0D8F"/>
    <w:rsid w:val="006C12C3"/>
    <w:rsid w:val="006C1AD5"/>
    <w:rsid w:val="006C1BD7"/>
    <w:rsid w:val="006C2894"/>
    <w:rsid w:val="006C3652"/>
    <w:rsid w:val="006C375A"/>
    <w:rsid w:val="006C4BEC"/>
    <w:rsid w:val="006C4F08"/>
    <w:rsid w:val="006C538B"/>
    <w:rsid w:val="006C6484"/>
    <w:rsid w:val="006C6E60"/>
    <w:rsid w:val="006C71ED"/>
    <w:rsid w:val="006C7400"/>
    <w:rsid w:val="006C7B86"/>
    <w:rsid w:val="006C7ED8"/>
    <w:rsid w:val="006D019A"/>
    <w:rsid w:val="006D2F3F"/>
    <w:rsid w:val="006D34A5"/>
    <w:rsid w:val="006D3851"/>
    <w:rsid w:val="006D4098"/>
    <w:rsid w:val="006D4B5C"/>
    <w:rsid w:val="006D5232"/>
    <w:rsid w:val="006D55B6"/>
    <w:rsid w:val="006D58FF"/>
    <w:rsid w:val="006D69DE"/>
    <w:rsid w:val="006D7025"/>
    <w:rsid w:val="006D756D"/>
    <w:rsid w:val="006D7E1E"/>
    <w:rsid w:val="006E1985"/>
    <w:rsid w:val="006E19F6"/>
    <w:rsid w:val="006E321F"/>
    <w:rsid w:val="006E33A8"/>
    <w:rsid w:val="006E34F5"/>
    <w:rsid w:val="006E6410"/>
    <w:rsid w:val="006E6998"/>
    <w:rsid w:val="006E6C2C"/>
    <w:rsid w:val="006E74E9"/>
    <w:rsid w:val="006F008C"/>
    <w:rsid w:val="006F0310"/>
    <w:rsid w:val="006F0937"/>
    <w:rsid w:val="006F14DD"/>
    <w:rsid w:val="006F15B4"/>
    <w:rsid w:val="006F1F15"/>
    <w:rsid w:val="006F3751"/>
    <w:rsid w:val="006F37FC"/>
    <w:rsid w:val="006F3C08"/>
    <w:rsid w:val="006F4262"/>
    <w:rsid w:val="006F5D7A"/>
    <w:rsid w:val="006F6C74"/>
    <w:rsid w:val="006F7335"/>
    <w:rsid w:val="006F79D0"/>
    <w:rsid w:val="0070080C"/>
    <w:rsid w:val="0070115C"/>
    <w:rsid w:val="007014B0"/>
    <w:rsid w:val="00704794"/>
    <w:rsid w:val="00704ABF"/>
    <w:rsid w:val="00704FA2"/>
    <w:rsid w:val="007055D3"/>
    <w:rsid w:val="00705CE4"/>
    <w:rsid w:val="0070678F"/>
    <w:rsid w:val="0070766D"/>
    <w:rsid w:val="00710E43"/>
    <w:rsid w:val="00711E66"/>
    <w:rsid w:val="007123F2"/>
    <w:rsid w:val="007124CE"/>
    <w:rsid w:val="00714CF2"/>
    <w:rsid w:val="00714E08"/>
    <w:rsid w:val="00715859"/>
    <w:rsid w:val="0071689F"/>
    <w:rsid w:val="007169DF"/>
    <w:rsid w:val="00716E62"/>
    <w:rsid w:val="007208D2"/>
    <w:rsid w:val="0072245C"/>
    <w:rsid w:val="007236A9"/>
    <w:rsid w:val="007244A8"/>
    <w:rsid w:val="00724F65"/>
    <w:rsid w:val="00726393"/>
    <w:rsid w:val="0072711E"/>
    <w:rsid w:val="007271FC"/>
    <w:rsid w:val="007309A9"/>
    <w:rsid w:val="007313ED"/>
    <w:rsid w:val="007346DB"/>
    <w:rsid w:val="007350E3"/>
    <w:rsid w:val="00736D74"/>
    <w:rsid w:val="00737871"/>
    <w:rsid w:val="00737BB7"/>
    <w:rsid w:val="00737F73"/>
    <w:rsid w:val="00740D41"/>
    <w:rsid w:val="00741531"/>
    <w:rsid w:val="007415CC"/>
    <w:rsid w:val="0074305F"/>
    <w:rsid w:val="00743446"/>
    <w:rsid w:val="00743E6F"/>
    <w:rsid w:val="00744896"/>
    <w:rsid w:val="00744D2D"/>
    <w:rsid w:val="00745236"/>
    <w:rsid w:val="0074723F"/>
    <w:rsid w:val="0075046B"/>
    <w:rsid w:val="00750577"/>
    <w:rsid w:val="0075129B"/>
    <w:rsid w:val="00751FDF"/>
    <w:rsid w:val="00752E63"/>
    <w:rsid w:val="007549EC"/>
    <w:rsid w:val="00755184"/>
    <w:rsid w:val="0075659A"/>
    <w:rsid w:val="0075664D"/>
    <w:rsid w:val="007566D6"/>
    <w:rsid w:val="00757E27"/>
    <w:rsid w:val="00760A97"/>
    <w:rsid w:val="007638E0"/>
    <w:rsid w:val="00763D9E"/>
    <w:rsid w:val="00763E22"/>
    <w:rsid w:val="0076457E"/>
    <w:rsid w:val="00764760"/>
    <w:rsid w:val="00764A25"/>
    <w:rsid w:val="0076523F"/>
    <w:rsid w:val="0076604C"/>
    <w:rsid w:val="007665DC"/>
    <w:rsid w:val="00766F7C"/>
    <w:rsid w:val="0077022B"/>
    <w:rsid w:val="00770591"/>
    <w:rsid w:val="00770B8A"/>
    <w:rsid w:val="007713D2"/>
    <w:rsid w:val="0077189C"/>
    <w:rsid w:val="00772C87"/>
    <w:rsid w:val="00773054"/>
    <w:rsid w:val="00773679"/>
    <w:rsid w:val="0077458C"/>
    <w:rsid w:val="00774721"/>
    <w:rsid w:val="00775A06"/>
    <w:rsid w:val="00776D66"/>
    <w:rsid w:val="00776FC6"/>
    <w:rsid w:val="007807AA"/>
    <w:rsid w:val="00781458"/>
    <w:rsid w:val="007828E7"/>
    <w:rsid w:val="00782B9D"/>
    <w:rsid w:val="00783191"/>
    <w:rsid w:val="00787FAA"/>
    <w:rsid w:val="00790EC9"/>
    <w:rsid w:val="007947B7"/>
    <w:rsid w:val="0079630F"/>
    <w:rsid w:val="00797289"/>
    <w:rsid w:val="007976F2"/>
    <w:rsid w:val="007A259E"/>
    <w:rsid w:val="007A322D"/>
    <w:rsid w:val="007A33D6"/>
    <w:rsid w:val="007A354F"/>
    <w:rsid w:val="007A499E"/>
    <w:rsid w:val="007A589C"/>
    <w:rsid w:val="007A5A56"/>
    <w:rsid w:val="007A638A"/>
    <w:rsid w:val="007A69DB"/>
    <w:rsid w:val="007A7EAB"/>
    <w:rsid w:val="007B1EBE"/>
    <w:rsid w:val="007B2FA5"/>
    <w:rsid w:val="007B3C58"/>
    <w:rsid w:val="007B3CAC"/>
    <w:rsid w:val="007B4688"/>
    <w:rsid w:val="007B4AB5"/>
    <w:rsid w:val="007B55A9"/>
    <w:rsid w:val="007B5AB3"/>
    <w:rsid w:val="007B5AB6"/>
    <w:rsid w:val="007B6424"/>
    <w:rsid w:val="007B759F"/>
    <w:rsid w:val="007C0330"/>
    <w:rsid w:val="007C0375"/>
    <w:rsid w:val="007C21D2"/>
    <w:rsid w:val="007C2A9D"/>
    <w:rsid w:val="007C2C5C"/>
    <w:rsid w:val="007C409A"/>
    <w:rsid w:val="007C75A2"/>
    <w:rsid w:val="007C79A5"/>
    <w:rsid w:val="007D11D6"/>
    <w:rsid w:val="007D1992"/>
    <w:rsid w:val="007D1E35"/>
    <w:rsid w:val="007D21C5"/>
    <w:rsid w:val="007D3025"/>
    <w:rsid w:val="007D3880"/>
    <w:rsid w:val="007D3DD5"/>
    <w:rsid w:val="007D41D8"/>
    <w:rsid w:val="007D51C8"/>
    <w:rsid w:val="007D541A"/>
    <w:rsid w:val="007D55AC"/>
    <w:rsid w:val="007D5901"/>
    <w:rsid w:val="007D5F0B"/>
    <w:rsid w:val="007D6095"/>
    <w:rsid w:val="007E25B7"/>
    <w:rsid w:val="007E2D8E"/>
    <w:rsid w:val="007E49E2"/>
    <w:rsid w:val="007E4BAB"/>
    <w:rsid w:val="007E514D"/>
    <w:rsid w:val="007E5A6A"/>
    <w:rsid w:val="007E78F8"/>
    <w:rsid w:val="007E795E"/>
    <w:rsid w:val="007F1166"/>
    <w:rsid w:val="007F2E56"/>
    <w:rsid w:val="007F3CF3"/>
    <w:rsid w:val="007F3D74"/>
    <w:rsid w:val="007F4817"/>
    <w:rsid w:val="007F5DA3"/>
    <w:rsid w:val="00800953"/>
    <w:rsid w:val="00800996"/>
    <w:rsid w:val="008015CB"/>
    <w:rsid w:val="00801DC6"/>
    <w:rsid w:val="008046B9"/>
    <w:rsid w:val="00806695"/>
    <w:rsid w:val="00806766"/>
    <w:rsid w:val="00806F77"/>
    <w:rsid w:val="008070BF"/>
    <w:rsid w:val="00810332"/>
    <w:rsid w:val="00811BAD"/>
    <w:rsid w:val="008122CD"/>
    <w:rsid w:val="00812CF9"/>
    <w:rsid w:val="00813FD8"/>
    <w:rsid w:val="0081466B"/>
    <w:rsid w:val="00815847"/>
    <w:rsid w:val="00815C3C"/>
    <w:rsid w:val="00815D46"/>
    <w:rsid w:val="00816E7B"/>
    <w:rsid w:val="00821AE5"/>
    <w:rsid w:val="00822D3E"/>
    <w:rsid w:val="00822F00"/>
    <w:rsid w:val="00824327"/>
    <w:rsid w:val="00824DA1"/>
    <w:rsid w:val="00824E92"/>
    <w:rsid w:val="008253A5"/>
    <w:rsid w:val="00830DD1"/>
    <w:rsid w:val="0083122B"/>
    <w:rsid w:val="00831F6E"/>
    <w:rsid w:val="00833897"/>
    <w:rsid w:val="008339BE"/>
    <w:rsid w:val="00834CC1"/>
    <w:rsid w:val="00834EA8"/>
    <w:rsid w:val="008352E2"/>
    <w:rsid w:val="008358EA"/>
    <w:rsid w:val="00835EA4"/>
    <w:rsid w:val="00836AA4"/>
    <w:rsid w:val="00837EFD"/>
    <w:rsid w:val="00840684"/>
    <w:rsid w:val="0084078B"/>
    <w:rsid w:val="00841048"/>
    <w:rsid w:val="0084233D"/>
    <w:rsid w:val="008452A4"/>
    <w:rsid w:val="0084565E"/>
    <w:rsid w:val="00845E78"/>
    <w:rsid w:val="00845F92"/>
    <w:rsid w:val="008468B7"/>
    <w:rsid w:val="00846B35"/>
    <w:rsid w:val="00850DF5"/>
    <w:rsid w:val="00850EA9"/>
    <w:rsid w:val="008514AC"/>
    <w:rsid w:val="008517E6"/>
    <w:rsid w:val="00852154"/>
    <w:rsid w:val="008527BD"/>
    <w:rsid w:val="00855006"/>
    <w:rsid w:val="0085592C"/>
    <w:rsid w:val="00855F36"/>
    <w:rsid w:val="008561F7"/>
    <w:rsid w:val="00860374"/>
    <w:rsid w:val="008607AB"/>
    <w:rsid w:val="00862647"/>
    <w:rsid w:val="00862655"/>
    <w:rsid w:val="0086560F"/>
    <w:rsid w:val="00865966"/>
    <w:rsid w:val="00867CA2"/>
    <w:rsid w:val="00870FCC"/>
    <w:rsid w:val="0087115F"/>
    <w:rsid w:val="008716FF"/>
    <w:rsid w:val="00873659"/>
    <w:rsid w:val="00876A86"/>
    <w:rsid w:val="008774B5"/>
    <w:rsid w:val="00877CE6"/>
    <w:rsid w:val="0088043D"/>
    <w:rsid w:val="008808E9"/>
    <w:rsid w:val="00880ED3"/>
    <w:rsid w:val="008822E9"/>
    <w:rsid w:val="00883B3C"/>
    <w:rsid w:val="0088513D"/>
    <w:rsid w:val="0088580D"/>
    <w:rsid w:val="00885D4C"/>
    <w:rsid w:val="00886165"/>
    <w:rsid w:val="008867E2"/>
    <w:rsid w:val="00886D60"/>
    <w:rsid w:val="00887859"/>
    <w:rsid w:val="00887916"/>
    <w:rsid w:val="00890D2E"/>
    <w:rsid w:val="00891B79"/>
    <w:rsid w:val="0089212A"/>
    <w:rsid w:val="008923FE"/>
    <w:rsid w:val="008928E7"/>
    <w:rsid w:val="00893E0F"/>
    <w:rsid w:val="008940CC"/>
    <w:rsid w:val="00894733"/>
    <w:rsid w:val="00896249"/>
    <w:rsid w:val="008A0122"/>
    <w:rsid w:val="008A0562"/>
    <w:rsid w:val="008A0F9E"/>
    <w:rsid w:val="008A1480"/>
    <w:rsid w:val="008A44B1"/>
    <w:rsid w:val="008A541B"/>
    <w:rsid w:val="008A54B9"/>
    <w:rsid w:val="008A5A69"/>
    <w:rsid w:val="008A5D1D"/>
    <w:rsid w:val="008A7489"/>
    <w:rsid w:val="008B2657"/>
    <w:rsid w:val="008B3FCC"/>
    <w:rsid w:val="008B59B3"/>
    <w:rsid w:val="008B6544"/>
    <w:rsid w:val="008C0061"/>
    <w:rsid w:val="008C0B36"/>
    <w:rsid w:val="008C241B"/>
    <w:rsid w:val="008C2C81"/>
    <w:rsid w:val="008C2DDD"/>
    <w:rsid w:val="008C37D0"/>
    <w:rsid w:val="008C4427"/>
    <w:rsid w:val="008C5FF6"/>
    <w:rsid w:val="008C7AEE"/>
    <w:rsid w:val="008D011E"/>
    <w:rsid w:val="008D06BC"/>
    <w:rsid w:val="008D09E1"/>
    <w:rsid w:val="008D281A"/>
    <w:rsid w:val="008D3309"/>
    <w:rsid w:val="008D3EDA"/>
    <w:rsid w:val="008D5461"/>
    <w:rsid w:val="008D59FD"/>
    <w:rsid w:val="008D5DF8"/>
    <w:rsid w:val="008D6056"/>
    <w:rsid w:val="008D608C"/>
    <w:rsid w:val="008E0145"/>
    <w:rsid w:val="008E1E0D"/>
    <w:rsid w:val="008E3BCD"/>
    <w:rsid w:val="008E45F8"/>
    <w:rsid w:val="008E559B"/>
    <w:rsid w:val="008E59C9"/>
    <w:rsid w:val="008E6D54"/>
    <w:rsid w:val="008E725D"/>
    <w:rsid w:val="008E7BE9"/>
    <w:rsid w:val="008E7CAC"/>
    <w:rsid w:val="008F0853"/>
    <w:rsid w:val="008F1138"/>
    <w:rsid w:val="008F11DD"/>
    <w:rsid w:val="008F1BC1"/>
    <w:rsid w:val="008F3F17"/>
    <w:rsid w:val="008F45C5"/>
    <w:rsid w:val="008F48FC"/>
    <w:rsid w:val="008F5101"/>
    <w:rsid w:val="008F52B1"/>
    <w:rsid w:val="008F54DC"/>
    <w:rsid w:val="008F580D"/>
    <w:rsid w:val="008F5953"/>
    <w:rsid w:val="008F6C9D"/>
    <w:rsid w:val="008F6FE2"/>
    <w:rsid w:val="00900BE4"/>
    <w:rsid w:val="0090216E"/>
    <w:rsid w:val="009030CA"/>
    <w:rsid w:val="009037DB"/>
    <w:rsid w:val="00903A5A"/>
    <w:rsid w:val="00904816"/>
    <w:rsid w:val="00904D85"/>
    <w:rsid w:val="009055B1"/>
    <w:rsid w:val="0090582A"/>
    <w:rsid w:val="00907D39"/>
    <w:rsid w:val="00910021"/>
    <w:rsid w:val="00911212"/>
    <w:rsid w:val="0091230F"/>
    <w:rsid w:val="00912CF6"/>
    <w:rsid w:val="009139C8"/>
    <w:rsid w:val="00914E93"/>
    <w:rsid w:val="00915FB0"/>
    <w:rsid w:val="009168E3"/>
    <w:rsid w:val="00916C8F"/>
    <w:rsid w:val="00920A94"/>
    <w:rsid w:val="00922DDC"/>
    <w:rsid w:val="0092319C"/>
    <w:rsid w:val="009242C2"/>
    <w:rsid w:val="0092461E"/>
    <w:rsid w:val="00925FF9"/>
    <w:rsid w:val="009268B0"/>
    <w:rsid w:val="009277B9"/>
    <w:rsid w:val="00930607"/>
    <w:rsid w:val="0093189B"/>
    <w:rsid w:val="0093228E"/>
    <w:rsid w:val="00932404"/>
    <w:rsid w:val="009325DA"/>
    <w:rsid w:val="00932661"/>
    <w:rsid w:val="00932F03"/>
    <w:rsid w:val="00933864"/>
    <w:rsid w:val="009366EF"/>
    <w:rsid w:val="00936F19"/>
    <w:rsid w:val="009370BB"/>
    <w:rsid w:val="00937511"/>
    <w:rsid w:val="00937787"/>
    <w:rsid w:val="009405B6"/>
    <w:rsid w:val="009407BA"/>
    <w:rsid w:val="00940C3B"/>
    <w:rsid w:val="00940D77"/>
    <w:rsid w:val="00941738"/>
    <w:rsid w:val="00941967"/>
    <w:rsid w:val="00941BC3"/>
    <w:rsid w:val="0094585E"/>
    <w:rsid w:val="009467C6"/>
    <w:rsid w:val="00951551"/>
    <w:rsid w:val="0095176F"/>
    <w:rsid w:val="00951BC4"/>
    <w:rsid w:val="00952CAC"/>
    <w:rsid w:val="009544C6"/>
    <w:rsid w:val="00954DD9"/>
    <w:rsid w:val="00956F5A"/>
    <w:rsid w:val="00960590"/>
    <w:rsid w:val="009610B0"/>
    <w:rsid w:val="00961737"/>
    <w:rsid w:val="009627E3"/>
    <w:rsid w:val="00962E6D"/>
    <w:rsid w:val="00963396"/>
    <w:rsid w:val="00965384"/>
    <w:rsid w:val="00965EBA"/>
    <w:rsid w:val="00967143"/>
    <w:rsid w:val="009676A9"/>
    <w:rsid w:val="00970500"/>
    <w:rsid w:val="00970E4C"/>
    <w:rsid w:val="0097147A"/>
    <w:rsid w:val="00972F62"/>
    <w:rsid w:val="00975366"/>
    <w:rsid w:val="00975DDE"/>
    <w:rsid w:val="00976AB5"/>
    <w:rsid w:val="0097703D"/>
    <w:rsid w:val="0097736F"/>
    <w:rsid w:val="00977CD4"/>
    <w:rsid w:val="00977DAE"/>
    <w:rsid w:val="009801BA"/>
    <w:rsid w:val="00981114"/>
    <w:rsid w:val="00982ACC"/>
    <w:rsid w:val="00982B45"/>
    <w:rsid w:val="00982B69"/>
    <w:rsid w:val="009850F8"/>
    <w:rsid w:val="0098585B"/>
    <w:rsid w:val="00987244"/>
    <w:rsid w:val="00987D08"/>
    <w:rsid w:val="0099004E"/>
    <w:rsid w:val="00990306"/>
    <w:rsid w:val="00991299"/>
    <w:rsid w:val="00995FFF"/>
    <w:rsid w:val="00996514"/>
    <w:rsid w:val="00996B3A"/>
    <w:rsid w:val="00997791"/>
    <w:rsid w:val="00997C38"/>
    <w:rsid w:val="009A111F"/>
    <w:rsid w:val="009A1A9A"/>
    <w:rsid w:val="009A2108"/>
    <w:rsid w:val="009A3C02"/>
    <w:rsid w:val="009A4625"/>
    <w:rsid w:val="009A5513"/>
    <w:rsid w:val="009A7612"/>
    <w:rsid w:val="009B1D8E"/>
    <w:rsid w:val="009B2A81"/>
    <w:rsid w:val="009B33D1"/>
    <w:rsid w:val="009B3B8D"/>
    <w:rsid w:val="009B4226"/>
    <w:rsid w:val="009B4368"/>
    <w:rsid w:val="009B56C9"/>
    <w:rsid w:val="009B7332"/>
    <w:rsid w:val="009B7857"/>
    <w:rsid w:val="009C0538"/>
    <w:rsid w:val="009C0E10"/>
    <w:rsid w:val="009C1151"/>
    <w:rsid w:val="009C1537"/>
    <w:rsid w:val="009C436C"/>
    <w:rsid w:val="009C5586"/>
    <w:rsid w:val="009C59C1"/>
    <w:rsid w:val="009C62B8"/>
    <w:rsid w:val="009C6596"/>
    <w:rsid w:val="009D0027"/>
    <w:rsid w:val="009D0F13"/>
    <w:rsid w:val="009D29DD"/>
    <w:rsid w:val="009D5678"/>
    <w:rsid w:val="009D622E"/>
    <w:rsid w:val="009D7329"/>
    <w:rsid w:val="009D7740"/>
    <w:rsid w:val="009D79F8"/>
    <w:rsid w:val="009D7DC7"/>
    <w:rsid w:val="009E0FDD"/>
    <w:rsid w:val="009E2270"/>
    <w:rsid w:val="009E2D03"/>
    <w:rsid w:val="009E3736"/>
    <w:rsid w:val="009E5146"/>
    <w:rsid w:val="009E62D0"/>
    <w:rsid w:val="009E7765"/>
    <w:rsid w:val="009E7F7E"/>
    <w:rsid w:val="009F0472"/>
    <w:rsid w:val="009F11E5"/>
    <w:rsid w:val="009F1855"/>
    <w:rsid w:val="009F2771"/>
    <w:rsid w:val="009F317F"/>
    <w:rsid w:val="009F3BB0"/>
    <w:rsid w:val="009F48A0"/>
    <w:rsid w:val="009F4CEE"/>
    <w:rsid w:val="009F5165"/>
    <w:rsid w:val="009F717F"/>
    <w:rsid w:val="009F77B5"/>
    <w:rsid w:val="00A010D6"/>
    <w:rsid w:val="00A013DA"/>
    <w:rsid w:val="00A01456"/>
    <w:rsid w:val="00A022F6"/>
    <w:rsid w:val="00A026D4"/>
    <w:rsid w:val="00A032AD"/>
    <w:rsid w:val="00A036E8"/>
    <w:rsid w:val="00A03B19"/>
    <w:rsid w:val="00A05718"/>
    <w:rsid w:val="00A05D00"/>
    <w:rsid w:val="00A05E6C"/>
    <w:rsid w:val="00A0625F"/>
    <w:rsid w:val="00A0748B"/>
    <w:rsid w:val="00A1191C"/>
    <w:rsid w:val="00A11A23"/>
    <w:rsid w:val="00A1348E"/>
    <w:rsid w:val="00A13B82"/>
    <w:rsid w:val="00A15B6E"/>
    <w:rsid w:val="00A15CD7"/>
    <w:rsid w:val="00A1690F"/>
    <w:rsid w:val="00A16D07"/>
    <w:rsid w:val="00A209A1"/>
    <w:rsid w:val="00A20D24"/>
    <w:rsid w:val="00A2171D"/>
    <w:rsid w:val="00A2414D"/>
    <w:rsid w:val="00A266A4"/>
    <w:rsid w:val="00A274EE"/>
    <w:rsid w:val="00A301C8"/>
    <w:rsid w:val="00A31A68"/>
    <w:rsid w:val="00A3342A"/>
    <w:rsid w:val="00A35614"/>
    <w:rsid w:val="00A35F51"/>
    <w:rsid w:val="00A35F5F"/>
    <w:rsid w:val="00A37F58"/>
    <w:rsid w:val="00A40224"/>
    <w:rsid w:val="00A40696"/>
    <w:rsid w:val="00A40795"/>
    <w:rsid w:val="00A42916"/>
    <w:rsid w:val="00A431E0"/>
    <w:rsid w:val="00A43711"/>
    <w:rsid w:val="00A43940"/>
    <w:rsid w:val="00A45777"/>
    <w:rsid w:val="00A50861"/>
    <w:rsid w:val="00A51981"/>
    <w:rsid w:val="00A52298"/>
    <w:rsid w:val="00A54600"/>
    <w:rsid w:val="00A56B6F"/>
    <w:rsid w:val="00A5796B"/>
    <w:rsid w:val="00A57CFF"/>
    <w:rsid w:val="00A609DB"/>
    <w:rsid w:val="00A60BCE"/>
    <w:rsid w:val="00A63771"/>
    <w:rsid w:val="00A64087"/>
    <w:rsid w:val="00A649FC"/>
    <w:rsid w:val="00A64EAF"/>
    <w:rsid w:val="00A6567D"/>
    <w:rsid w:val="00A656E1"/>
    <w:rsid w:val="00A6581F"/>
    <w:rsid w:val="00A66C71"/>
    <w:rsid w:val="00A66F1F"/>
    <w:rsid w:val="00A66F5F"/>
    <w:rsid w:val="00A66F88"/>
    <w:rsid w:val="00A70B37"/>
    <w:rsid w:val="00A70D51"/>
    <w:rsid w:val="00A71A05"/>
    <w:rsid w:val="00A71A8B"/>
    <w:rsid w:val="00A7517C"/>
    <w:rsid w:val="00A7529C"/>
    <w:rsid w:val="00A76F6F"/>
    <w:rsid w:val="00A770E6"/>
    <w:rsid w:val="00A77FCB"/>
    <w:rsid w:val="00A80D52"/>
    <w:rsid w:val="00A80E1C"/>
    <w:rsid w:val="00A81679"/>
    <w:rsid w:val="00A8192B"/>
    <w:rsid w:val="00A82D63"/>
    <w:rsid w:val="00A832D4"/>
    <w:rsid w:val="00A83612"/>
    <w:rsid w:val="00A84388"/>
    <w:rsid w:val="00A843DE"/>
    <w:rsid w:val="00A84596"/>
    <w:rsid w:val="00A8572D"/>
    <w:rsid w:val="00A86293"/>
    <w:rsid w:val="00A86B1F"/>
    <w:rsid w:val="00A90524"/>
    <w:rsid w:val="00A90D83"/>
    <w:rsid w:val="00A91270"/>
    <w:rsid w:val="00A91541"/>
    <w:rsid w:val="00A922E3"/>
    <w:rsid w:val="00A947AD"/>
    <w:rsid w:val="00A95308"/>
    <w:rsid w:val="00A95B4A"/>
    <w:rsid w:val="00A96D8F"/>
    <w:rsid w:val="00A97323"/>
    <w:rsid w:val="00A974B1"/>
    <w:rsid w:val="00A9775E"/>
    <w:rsid w:val="00AA2CD1"/>
    <w:rsid w:val="00AA3726"/>
    <w:rsid w:val="00AA45A9"/>
    <w:rsid w:val="00AA5199"/>
    <w:rsid w:val="00AA717F"/>
    <w:rsid w:val="00AA74F0"/>
    <w:rsid w:val="00AA77FE"/>
    <w:rsid w:val="00AB02EE"/>
    <w:rsid w:val="00AB0D39"/>
    <w:rsid w:val="00AB2F96"/>
    <w:rsid w:val="00AB4A8C"/>
    <w:rsid w:val="00AB4D6C"/>
    <w:rsid w:val="00AB51C9"/>
    <w:rsid w:val="00AB7DB2"/>
    <w:rsid w:val="00AC046B"/>
    <w:rsid w:val="00AC0D67"/>
    <w:rsid w:val="00AC3B2C"/>
    <w:rsid w:val="00AC50B6"/>
    <w:rsid w:val="00AC7908"/>
    <w:rsid w:val="00AC795F"/>
    <w:rsid w:val="00AC7C81"/>
    <w:rsid w:val="00AD043E"/>
    <w:rsid w:val="00AD0736"/>
    <w:rsid w:val="00AD1C06"/>
    <w:rsid w:val="00AD2E84"/>
    <w:rsid w:val="00AD475B"/>
    <w:rsid w:val="00AD4924"/>
    <w:rsid w:val="00AD5D8E"/>
    <w:rsid w:val="00AD5EC2"/>
    <w:rsid w:val="00AD5EF7"/>
    <w:rsid w:val="00AD6126"/>
    <w:rsid w:val="00AD68DE"/>
    <w:rsid w:val="00AD6D27"/>
    <w:rsid w:val="00AE0C33"/>
    <w:rsid w:val="00AE1120"/>
    <w:rsid w:val="00AE118E"/>
    <w:rsid w:val="00AE4AA6"/>
    <w:rsid w:val="00AE4EAD"/>
    <w:rsid w:val="00AE77DF"/>
    <w:rsid w:val="00AE7CEB"/>
    <w:rsid w:val="00AF02C7"/>
    <w:rsid w:val="00AF1AEA"/>
    <w:rsid w:val="00AF2076"/>
    <w:rsid w:val="00AF2308"/>
    <w:rsid w:val="00AF2AC1"/>
    <w:rsid w:val="00AF589D"/>
    <w:rsid w:val="00AF6D99"/>
    <w:rsid w:val="00B00571"/>
    <w:rsid w:val="00B00B01"/>
    <w:rsid w:val="00B011B0"/>
    <w:rsid w:val="00B0177E"/>
    <w:rsid w:val="00B04D26"/>
    <w:rsid w:val="00B04FCA"/>
    <w:rsid w:val="00B05B76"/>
    <w:rsid w:val="00B060DE"/>
    <w:rsid w:val="00B06A33"/>
    <w:rsid w:val="00B0729C"/>
    <w:rsid w:val="00B07D16"/>
    <w:rsid w:val="00B106C7"/>
    <w:rsid w:val="00B12C0C"/>
    <w:rsid w:val="00B14870"/>
    <w:rsid w:val="00B161B4"/>
    <w:rsid w:val="00B174FB"/>
    <w:rsid w:val="00B22529"/>
    <w:rsid w:val="00B23E49"/>
    <w:rsid w:val="00B249DD"/>
    <w:rsid w:val="00B24B69"/>
    <w:rsid w:val="00B266BC"/>
    <w:rsid w:val="00B26E3F"/>
    <w:rsid w:val="00B30224"/>
    <w:rsid w:val="00B312B6"/>
    <w:rsid w:val="00B32391"/>
    <w:rsid w:val="00B327BF"/>
    <w:rsid w:val="00B32A15"/>
    <w:rsid w:val="00B33002"/>
    <w:rsid w:val="00B3368E"/>
    <w:rsid w:val="00B33D63"/>
    <w:rsid w:val="00B3447B"/>
    <w:rsid w:val="00B344A7"/>
    <w:rsid w:val="00B34587"/>
    <w:rsid w:val="00B358B6"/>
    <w:rsid w:val="00B35C42"/>
    <w:rsid w:val="00B4028E"/>
    <w:rsid w:val="00B40D7E"/>
    <w:rsid w:val="00B40D93"/>
    <w:rsid w:val="00B418BC"/>
    <w:rsid w:val="00B43743"/>
    <w:rsid w:val="00B44F5A"/>
    <w:rsid w:val="00B44F8A"/>
    <w:rsid w:val="00B466B6"/>
    <w:rsid w:val="00B50C6D"/>
    <w:rsid w:val="00B51BCF"/>
    <w:rsid w:val="00B5219B"/>
    <w:rsid w:val="00B52809"/>
    <w:rsid w:val="00B53118"/>
    <w:rsid w:val="00B543A5"/>
    <w:rsid w:val="00B54F2F"/>
    <w:rsid w:val="00B55377"/>
    <w:rsid w:val="00B55EA1"/>
    <w:rsid w:val="00B56EBD"/>
    <w:rsid w:val="00B60546"/>
    <w:rsid w:val="00B60C8E"/>
    <w:rsid w:val="00B616AE"/>
    <w:rsid w:val="00B64A64"/>
    <w:rsid w:val="00B65946"/>
    <w:rsid w:val="00B66D69"/>
    <w:rsid w:val="00B67D91"/>
    <w:rsid w:val="00B702D1"/>
    <w:rsid w:val="00B708BB"/>
    <w:rsid w:val="00B7303A"/>
    <w:rsid w:val="00B73A2F"/>
    <w:rsid w:val="00B7408F"/>
    <w:rsid w:val="00B749A4"/>
    <w:rsid w:val="00B775F5"/>
    <w:rsid w:val="00B801E8"/>
    <w:rsid w:val="00B817FC"/>
    <w:rsid w:val="00B818BF"/>
    <w:rsid w:val="00B820A7"/>
    <w:rsid w:val="00B82267"/>
    <w:rsid w:val="00B826EE"/>
    <w:rsid w:val="00B83005"/>
    <w:rsid w:val="00B83853"/>
    <w:rsid w:val="00B83D0A"/>
    <w:rsid w:val="00B84774"/>
    <w:rsid w:val="00B859EF"/>
    <w:rsid w:val="00B873AF"/>
    <w:rsid w:val="00B90840"/>
    <w:rsid w:val="00B91F01"/>
    <w:rsid w:val="00B9369A"/>
    <w:rsid w:val="00B9449B"/>
    <w:rsid w:val="00B95ACE"/>
    <w:rsid w:val="00B96046"/>
    <w:rsid w:val="00B96353"/>
    <w:rsid w:val="00B96A6B"/>
    <w:rsid w:val="00B9786C"/>
    <w:rsid w:val="00BA0C97"/>
    <w:rsid w:val="00BA1DD4"/>
    <w:rsid w:val="00BA26E0"/>
    <w:rsid w:val="00BA2BC7"/>
    <w:rsid w:val="00BA46A7"/>
    <w:rsid w:val="00BA4FD9"/>
    <w:rsid w:val="00BA60D4"/>
    <w:rsid w:val="00BA751D"/>
    <w:rsid w:val="00BB216E"/>
    <w:rsid w:val="00BB24C7"/>
    <w:rsid w:val="00BB41F4"/>
    <w:rsid w:val="00BB49C8"/>
    <w:rsid w:val="00BB565B"/>
    <w:rsid w:val="00BB5D29"/>
    <w:rsid w:val="00BB754F"/>
    <w:rsid w:val="00BB7D61"/>
    <w:rsid w:val="00BB7E35"/>
    <w:rsid w:val="00BB7F00"/>
    <w:rsid w:val="00BC0676"/>
    <w:rsid w:val="00BC0DD2"/>
    <w:rsid w:val="00BC1150"/>
    <w:rsid w:val="00BC3EF7"/>
    <w:rsid w:val="00BD1807"/>
    <w:rsid w:val="00BD50FF"/>
    <w:rsid w:val="00BD5EAE"/>
    <w:rsid w:val="00BD719D"/>
    <w:rsid w:val="00BD792D"/>
    <w:rsid w:val="00BE0E01"/>
    <w:rsid w:val="00BE1045"/>
    <w:rsid w:val="00BE1F02"/>
    <w:rsid w:val="00BE1F75"/>
    <w:rsid w:val="00BE32BB"/>
    <w:rsid w:val="00BE432A"/>
    <w:rsid w:val="00BE45F2"/>
    <w:rsid w:val="00BE4A9E"/>
    <w:rsid w:val="00BE4B1E"/>
    <w:rsid w:val="00BE61A1"/>
    <w:rsid w:val="00BE640B"/>
    <w:rsid w:val="00BE686E"/>
    <w:rsid w:val="00BE6CE0"/>
    <w:rsid w:val="00BE7BAA"/>
    <w:rsid w:val="00BF0721"/>
    <w:rsid w:val="00BF192E"/>
    <w:rsid w:val="00BF1F01"/>
    <w:rsid w:val="00BF3E8D"/>
    <w:rsid w:val="00BF50B9"/>
    <w:rsid w:val="00BF7EEF"/>
    <w:rsid w:val="00C00355"/>
    <w:rsid w:val="00C00757"/>
    <w:rsid w:val="00C007F9"/>
    <w:rsid w:val="00C007FA"/>
    <w:rsid w:val="00C00FA4"/>
    <w:rsid w:val="00C01205"/>
    <w:rsid w:val="00C01B72"/>
    <w:rsid w:val="00C01DC1"/>
    <w:rsid w:val="00C02114"/>
    <w:rsid w:val="00C02738"/>
    <w:rsid w:val="00C03514"/>
    <w:rsid w:val="00C03A5A"/>
    <w:rsid w:val="00C04B29"/>
    <w:rsid w:val="00C068ED"/>
    <w:rsid w:val="00C07AE8"/>
    <w:rsid w:val="00C07D64"/>
    <w:rsid w:val="00C10D26"/>
    <w:rsid w:val="00C11E75"/>
    <w:rsid w:val="00C129A6"/>
    <w:rsid w:val="00C13AB8"/>
    <w:rsid w:val="00C13BD8"/>
    <w:rsid w:val="00C13EF2"/>
    <w:rsid w:val="00C143BC"/>
    <w:rsid w:val="00C1459E"/>
    <w:rsid w:val="00C1564E"/>
    <w:rsid w:val="00C16A52"/>
    <w:rsid w:val="00C16D7C"/>
    <w:rsid w:val="00C17343"/>
    <w:rsid w:val="00C202CE"/>
    <w:rsid w:val="00C20A2D"/>
    <w:rsid w:val="00C21B26"/>
    <w:rsid w:val="00C2249A"/>
    <w:rsid w:val="00C23923"/>
    <w:rsid w:val="00C23A1A"/>
    <w:rsid w:val="00C23F81"/>
    <w:rsid w:val="00C249BD"/>
    <w:rsid w:val="00C257C0"/>
    <w:rsid w:val="00C25B8A"/>
    <w:rsid w:val="00C26464"/>
    <w:rsid w:val="00C277BD"/>
    <w:rsid w:val="00C3393F"/>
    <w:rsid w:val="00C34B0D"/>
    <w:rsid w:val="00C34D19"/>
    <w:rsid w:val="00C37001"/>
    <w:rsid w:val="00C3737F"/>
    <w:rsid w:val="00C40987"/>
    <w:rsid w:val="00C46B35"/>
    <w:rsid w:val="00C47447"/>
    <w:rsid w:val="00C50445"/>
    <w:rsid w:val="00C5117D"/>
    <w:rsid w:val="00C52DC3"/>
    <w:rsid w:val="00C530F9"/>
    <w:rsid w:val="00C53FF6"/>
    <w:rsid w:val="00C55303"/>
    <w:rsid w:val="00C5558A"/>
    <w:rsid w:val="00C55882"/>
    <w:rsid w:val="00C56898"/>
    <w:rsid w:val="00C575E7"/>
    <w:rsid w:val="00C602AD"/>
    <w:rsid w:val="00C60C73"/>
    <w:rsid w:val="00C60D94"/>
    <w:rsid w:val="00C60E1F"/>
    <w:rsid w:val="00C61F7F"/>
    <w:rsid w:val="00C622CE"/>
    <w:rsid w:val="00C624A2"/>
    <w:rsid w:val="00C6295C"/>
    <w:rsid w:val="00C63031"/>
    <w:rsid w:val="00C6371D"/>
    <w:rsid w:val="00C637BD"/>
    <w:rsid w:val="00C639AC"/>
    <w:rsid w:val="00C64483"/>
    <w:rsid w:val="00C64B2C"/>
    <w:rsid w:val="00C70108"/>
    <w:rsid w:val="00C7032B"/>
    <w:rsid w:val="00C704FD"/>
    <w:rsid w:val="00C70C01"/>
    <w:rsid w:val="00C70E2C"/>
    <w:rsid w:val="00C71110"/>
    <w:rsid w:val="00C733C5"/>
    <w:rsid w:val="00C73A8B"/>
    <w:rsid w:val="00C744DB"/>
    <w:rsid w:val="00C74510"/>
    <w:rsid w:val="00C7552A"/>
    <w:rsid w:val="00C75696"/>
    <w:rsid w:val="00C7586A"/>
    <w:rsid w:val="00C75CF6"/>
    <w:rsid w:val="00C76346"/>
    <w:rsid w:val="00C7682A"/>
    <w:rsid w:val="00C77848"/>
    <w:rsid w:val="00C77EFB"/>
    <w:rsid w:val="00C80305"/>
    <w:rsid w:val="00C81B49"/>
    <w:rsid w:val="00C84A58"/>
    <w:rsid w:val="00C85DEC"/>
    <w:rsid w:val="00C863EE"/>
    <w:rsid w:val="00C86C29"/>
    <w:rsid w:val="00C86C5B"/>
    <w:rsid w:val="00C90335"/>
    <w:rsid w:val="00C919C2"/>
    <w:rsid w:val="00C91C66"/>
    <w:rsid w:val="00C935C9"/>
    <w:rsid w:val="00C937A4"/>
    <w:rsid w:val="00C93EA7"/>
    <w:rsid w:val="00C96A62"/>
    <w:rsid w:val="00C9750B"/>
    <w:rsid w:val="00CA03DB"/>
    <w:rsid w:val="00CA1BC5"/>
    <w:rsid w:val="00CA1FF1"/>
    <w:rsid w:val="00CA3FB4"/>
    <w:rsid w:val="00CA4371"/>
    <w:rsid w:val="00CA572B"/>
    <w:rsid w:val="00CA6788"/>
    <w:rsid w:val="00CA6CAF"/>
    <w:rsid w:val="00CA7391"/>
    <w:rsid w:val="00CA76B1"/>
    <w:rsid w:val="00CB0059"/>
    <w:rsid w:val="00CB29B2"/>
    <w:rsid w:val="00CB2E2F"/>
    <w:rsid w:val="00CB331C"/>
    <w:rsid w:val="00CB5A82"/>
    <w:rsid w:val="00CB6B9D"/>
    <w:rsid w:val="00CB7207"/>
    <w:rsid w:val="00CB7738"/>
    <w:rsid w:val="00CC0D8E"/>
    <w:rsid w:val="00CC1FED"/>
    <w:rsid w:val="00CC4F20"/>
    <w:rsid w:val="00CC5115"/>
    <w:rsid w:val="00CC54EC"/>
    <w:rsid w:val="00CC54EF"/>
    <w:rsid w:val="00CC6338"/>
    <w:rsid w:val="00CC6661"/>
    <w:rsid w:val="00CC7256"/>
    <w:rsid w:val="00CD08A2"/>
    <w:rsid w:val="00CD0EF7"/>
    <w:rsid w:val="00CD3234"/>
    <w:rsid w:val="00CD325C"/>
    <w:rsid w:val="00CD4368"/>
    <w:rsid w:val="00CD4DE8"/>
    <w:rsid w:val="00CD50C7"/>
    <w:rsid w:val="00CD5376"/>
    <w:rsid w:val="00CD56F3"/>
    <w:rsid w:val="00CD5E61"/>
    <w:rsid w:val="00CE0308"/>
    <w:rsid w:val="00CE054D"/>
    <w:rsid w:val="00CE0AE2"/>
    <w:rsid w:val="00CE1AB9"/>
    <w:rsid w:val="00CE2766"/>
    <w:rsid w:val="00CE3CFB"/>
    <w:rsid w:val="00CE4EF5"/>
    <w:rsid w:val="00CE61D1"/>
    <w:rsid w:val="00CE7D46"/>
    <w:rsid w:val="00CF01F9"/>
    <w:rsid w:val="00CF373E"/>
    <w:rsid w:val="00CF4660"/>
    <w:rsid w:val="00CF4F66"/>
    <w:rsid w:val="00CF50EC"/>
    <w:rsid w:val="00CF5971"/>
    <w:rsid w:val="00CF5F3E"/>
    <w:rsid w:val="00CF606E"/>
    <w:rsid w:val="00CF6974"/>
    <w:rsid w:val="00D00405"/>
    <w:rsid w:val="00D00B28"/>
    <w:rsid w:val="00D00F11"/>
    <w:rsid w:val="00D02996"/>
    <w:rsid w:val="00D02AE1"/>
    <w:rsid w:val="00D033A3"/>
    <w:rsid w:val="00D03A02"/>
    <w:rsid w:val="00D0474E"/>
    <w:rsid w:val="00D0482F"/>
    <w:rsid w:val="00D061AE"/>
    <w:rsid w:val="00D06C21"/>
    <w:rsid w:val="00D07B10"/>
    <w:rsid w:val="00D119BC"/>
    <w:rsid w:val="00D11D1A"/>
    <w:rsid w:val="00D11D75"/>
    <w:rsid w:val="00D1328D"/>
    <w:rsid w:val="00D1430D"/>
    <w:rsid w:val="00D202B9"/>
    <w:rsid w:val="00D2404D"/>
    <w:rsid w:val="00D24935"/>
    <w:rsid w:val="00D25033"/>
    <w:rsid w:val="00D25199"/>
    <w:rsid w:val="00D25396"/>
    <w:rsid w:val="00D257E0"/>
    <w:rsid w:val="00D25A87"/>
    <w:rsid w:val="00D27A40"/>
    <w:rsid w:val="00D3066F"/>
    <w:rsid w:val="00D320E8"/>
    <w:rsid w:val="00D32767"/>
    <w:rsid w:val="00D33882"/>
    <w:rsid w:val="00D33921"/>
    <w:rsid w:val="00D347DC"/>
    <w:rsid w:val="00D355B9"/>
    <w:rsid w:val="00D36B3B"/>
    <w:rsid w:val="00D3735C"/>
    <w:rsid w:val="00D42269"/>
    <w:rsid w:val="00D42F65"/>
    <w:rsid w:val="00D44817"/>
    <w:rsid w:val="00D44995"/>
    <w:rsid w:val="00D44A2F"/>
    <w:rsid w:val="00D4792C"/>
    <w:rsid w:val="00D47B60"/>
    <w:rsid w:val="00D47F72"/>
    <w:rsid w:val="00D521CF"/>
    <w:rsid w:val="00D528A7"/>
    <w:rsid w:val="00D52BA5"/>
    <w:rsid w:val="00D531EC"/>
    <w:rsid w:val="00D533A3"/>
    <w:rsid w:val="00D539B0"/>
    <w:rsid w:val="00D53DBD"/>
    <w:rsid w:val="00D55631"/>
    <w:rsid w:val="00D5738F"/>
    <w:rsid w:val="00D5761B"/>
    <w:rsid w:val="00D5795D"/>
    <w:rsid w:val="00D57A8A"/>
    <w:rsid w:val="00D60561"/>
    <w:rsid w:val="00D626E2"/>
    <w:rsid w:val="00D6394D"/>
    <w:rsid w:val="00D64204"/>
    <w:rsid w:val="00D6420F"/>
    <w:rsid w:val="00D65995"/>
    <w:rsid w:val="00D65ECC"/>
    <w:rsid w:val="00D66FEF"/>
    <w:rsid w:val="00D67926"/>
    <w:rsid w:val="00D67A70"/>
    <w:rsid w:val="00D67AAD"/>
    <w:rsid w:val="00D7059F"/>
    <w:rsid w:val="00D72674"/>
    <w:rsid w:val="00D7360B"/>
    <w:rsid w:val="00D75C43"/>
    <w:rsid w:val="00D76CE5"/>
    <w:rsid w:val="00D77EB7"/>
    <w:rsid w:val="00D8256E"/>
    <w:rsid w:val="00D8454A"/>
    <w:rsid w:val="00D85496"/>
    <w:rsid w:val="00D857CA"/>
    <w:rsid w:val="00D85CF1"/>
    <w:rsid w:val="00D91905"/>
    <w:rsid w:val="00D9242B"/>
    <w:rsid w:val="00D92C77"/>
    <w:rsid w:val="00D9491B"/>
    <w:rsid w:val="00D95495"/>
    <w:rsid w:val="00D97236"/>
    <w:rsid w:val="00DA5689"/>
    <w:rsid w:val="00DA6982"/>
    <w:rsid w:val="00DA73CB"/>
    <w:rsid w:val="00DA742D"/>
    <w:rsid w:val="00DA767F"/>
    <w:rsid w:val="00DA7733"/>
    <w:rsid w:val="00DA7A1F"/>
    <w:rsid w:val="00DB084B"/>
    <w:rsid w:val="00DB1100"/>
    <w:rsid w:val="00DB430A"/>
    <w:rsid w:val="00DB5466"/>
    <w:rsid w:val="00DB5F6B"/>
    <w:rsid w:val="00DB65C0"/>
    <w:rsid w:val="00DC0A50"/>
    <w:rsid w:val="00DC0C54"/>
    <w:rsid w:val="00DC1704"/>
    <w:rsid w:val="00DC2940"/>
    <w:rsid w:val="00DC36A3"/>
    <w:rsid w:val="00DC372C"/>
    <w:rsid w:val="00DC4508"/>
    <w:rsid w:val="00DC4989"/>
    <w:rsid w:val="00DC4E3B"/>
    <w:rsid w:val="00DC60AE"/>
    <w:rsid w:val="00DD00E9"/>
    <w:rsid w:val="00DD0ABB"/>
    <w:rsid w:val="00DD0B8B"/>
    <w:rsid w:val="00DD1075"/>
    <w:rsid w:val="00DD3B8F"/>
    <w:rsid w:val="00DD3D76"/>
    <w:rsid w:val="00DD40C5"/>
    <w:rsid w:val="00DD76DA"/>
    <w:rsid w:val="00DD7773"/>
    <w:rsid w:val="00DD7818"/>
    <w:rsid w:val="00DE24FE"/>
    <w:rsid w:val="00DE2836"/>
    <w:rsid w:val="00DE2A20"/>
    <w:rsid w:val="00DE343B"/>
    <w:rsid w:val="00DE3441"/>
    <w:rsid w:val="00DE34C8"/>
    <w:rsid w:val="00DE4847"/>
    <w:rsid w:val="00DE4BCD"/>
    <w:rsid w:val="00DE56C3"/>
    <w:rsid w:val="00DE61DF"/>
    <w:rsid w:val="00DF0AB1"/>
    <w:rsid w:val="00DF0C18"/>
    <w:rsid w:val="00DF32C9"/>
    <w:rsid w:val="00DF6709"/>
    <w:rsid w:val="00DF6A30"/>
    <w:rsid w:val="00DF6B59"/>
    <w:rsid w:val="00E00066"/>
    <w:rsid w:val="00E0055E"/>
    <w:rsid w:val="00E00626"/>
    <w:rsid w:val="00E02A5E"/>
    <w:rsid w:val="00E02D18"/>
    <w:rsid w:val="00E04AF7"/>
    <w:rsid w:val="00E05BCC"/>
    <w:rsid w:val="00E073D1"/>
    <w:rsid w:val="00E07BF6"/>
    <w:rsid w:val="00E12066"/>
    <w:rsid w:val="00E12193"/>
    <w:rsid w:val="00E123B5"/>
    <w:rsid w:val="00E13F5C"/>
    <w:rsid w:val="00E14E19"/>
    <w:rsid w:val="00E15C7E"/>
    <w:rsid w:val="00E15F64"/>
    <w:rsid w:val="00E16043"/>
    <w:rsid w:val="00E162AB"/>
    <w:rsid w:val="00E166AD"/>
    <w:rsid w:val="00E1758B"/>
    <w:rsid w:val="00E20895"/>
    <w:rsid w:val="00E21876"/>
    <w:rsid w:val="00E2215B"/>
    <w:rsid w:val="00E221B2"/>
    <w:rsid w:val="00E22770"/>
    <w:rsid w:val="00E23D80"/>
    <w:rsid w:val="00E2577F"/>
    <w:rsid w:val="00E25A24"/>
    <w:rsid w:val="00E26EE3"/>
    <w:rsid w:val="00E272C4"/>
    <w:rsid w:val="00E318F7"/>
    <w:rsid w:val="00E31B41"/>
    <w:rsid w:val="00E31D5F"/>
    <w:rsid w:val="00E321A4"/>
    <w:rsid w:val="00E332BC"/>
    <w:rsid w:val="00E34856"/>
    <w:rsid w:val="00E34A53"/>
    <w:rsid w:val="00E3629A"/>
    <w:rsid w:val="00E365CB"/>
    <w:rsid w:val="00E37D06"/>
    <w:rsid w:val="00E406DF"/>
    <w:rsid w:val="00E40DBA"/>
    <w:rsid w:val="00E40F47"/>
    <w:rsid w:val="00E421D7"/>
    <w:rsid w:val="00E423F2"/>
    <w:rsid w:val="00E42751"/>
    <w:rsid w:val="00E431AD"/>
    <w:rsid w:val="00E44D53"/>
    <w:rsid w:val="00E463AE"/>
    <w:rsid w:val="00E46F25"/>
    <w:rsid w:val="00E47134"/>
    <w:rsid w:val="00E476FC"/>
    <w:rsid w:val="00E477D8"/>
    <w:rsid w:val="00E52BDF"/>
    <w:rsid w:val="00E52DB4"/>
    <w:rsid w:val="00E53A21"/>
    <w:rsid w:val="00E55470"/>
    <w:rsid w:val="00E561C0"/>
    <w:rsid w:val="00E57862"/>
    <w:rsid w:val="00E6008C"/>
    <w:rsid w:val="00E60282"/>
    <w:rsid w:val="00E60664"/>
    <w:rsid w:val="00E613EF"/>
    <w:rsid w:val="00E62E1F"/>
    <w:rsid w:val="00E63124"/>
    <w:rsid w:val="00E6314F"/>
    <w:rsid w:val="00E6375B"/>
    <w:rsid w:val="00E63A2A"/>
    <w:rsid w:val="00E66398"/>
    <w:rsid w:val="00E70E64"/>
    <w:rsid w:val="00E71200"/>
    <w:rsid w:val="00E71AA2"/>
    <w:rsid w:val="00E71BB1"/>
    <w:rsid w:val="00E72220"/>
    <w:rsid w:val="00E731C8"/>
    <w:rsid w:val="00E73A21"/>
    <w:rsid w:val="00E74C93"/>
    <w:rsid w:val="00E74EBC"/>
    <w:rsid w:val="00E75E26"/>
    <w:rsid w:val="00E76706"/>
    <w:rsid w:val="00E814E1"/>
    <w:rsid w:val="00E81A58"/>
    <w:rsid w:val="00E830E4"/>
    <w:rsid w:val="00E83188"/>
    <w:rsid w:val="00E8559C"/>
    <w:rsid w:val="00E90403"/>
    <w:rsid w:val="00E906D9"/>
    <w:rsid w:val="00E91215"/>
    <w:rsid w:val="00E914F2"/>
    <w:rsid w:val="00E9185D"/>
    <w:rsid w:val="00E9647D"/>
    <w:rsid w:val="00EA0589"/>
    <w:rsid w:val="00EA0C4D"/>
    <w:rsid w:val="00EA1F40"/>
    <w:rsid w:val="00EA2E53"/>
    <w:rsid w:val="00EA3A91"/>
    <w:rsid w:val="00EA4405"/>
    <w:rsid w:val="00EA50E9"/>
    <w:rsid w:val="00EA66F1"/>
    <w:rsid w:val="00EA6A00"/>
    <w:rsid w:val="00EA73D3"/>
    <w:rsid w:val="00EA7758"/>
    <w:rsid w:val="00EB0517"/>
    <w:rsid w:val="00EB09AB"/>
    <w:rsid w:val="00EB1504"/>
    <w:rsid w:val="00EB2EED"/>
    <w:rsid w:val="00EB46BD"/>
    <w:rsid w:val="00EB47BF"/>
    <w:rsid w:val="00EB501C"/>
    <w:rsid w:val="00EB511F"/>
    <w:rsid w:val="00EB5229"/>
    <w:rsid w:val="00EB5EE5"/>
    <w:rsid w:val="00EB6B74"/>
    <w:rsid w:val="00EB7DF9"/>
    <w:rsid w:val="00EC02B5"/>
    <w:rsid w:val="00EC1ADD"/>
    <w:rsid w:val="00EC2036"/>
    <w:rsid w:val="00EC4DAE"/>
    <w:rsid w:val="00EC51F4"/>
    <w:rsid w:val="00EC5818"/>
    <w:rsid w:val="00EC5B18"/>
    <w:rsid w:val="00EC6FB0"/>
    <w:rsid w:val="00EC7256"/>
    <w:rsid w:val="00EC728C"/>
    <w:rsid w:val="00ED063F"/>
    <w:rsid w:val="00ED2613"/>
    <w:rsid w:val="00ED2B9D"/>
    <w:rsid w:val="00ED46BC"/>
    <w:rsid w:val="00ED4BDD"/>
    <w:rsid w:val="00ED5220"/>
    <w:rsid w:val="00ED598D"/>
    <w:rsid w:val="00ED67D1"/>
    <w:rsid w:val="00ED749E"/>
    <w:rsid w:val="00ED74D6"/>
    <w:rsid w:val="00ED7A22"/>
    <w:rsid w:val="00EE168C"/>
    <w:rsid w:val="00EE16AE"/>
    <w:rsid w:val="00EE3688"/>
    <w:rsid w:val="00EE4A03"/>
    <w:rsid w:val="00EE5414"/>
    <w:rsid w:val="00EE5903"/>
    <w:rsid w:val="00EE5B5B"/>
    <w:rsid w:val="00EE66EC"/>
    <w:rsid w:val="00EE6A54"/>
    <w:rsid w:val="00EE775B"/>
    <w:rsid w:val="00EF2480"/>
    <w:rsid w:val="00EF26BC"/>
    <w:rsid w:val="00EF2BF5"/>
    <w:rsid w:val="00EF3BAA"/>
    <w:rsid w:val="00EF5885"/>
    <w:rsid w:val="00EF5FC9"/>
    <w:rsid w:val="00EF6437"/>
    <w:rsid w:val="00EF7620"/>
    <w:rsid w:val="00EF7698"/>
    <w:rsid w:val="00F00047"/>
    <w:rsid w:val="00F00665"/>
    <w:rsid w:val="00F0199F"/>
    <w:rsid w:val="00F03C60"/>
    <w:rsid w:val="00F05555"/>
    <w:rsid w:val="00F05657"/>
    <w:rsid w:val="00F07AB9"/>
    <w:rsid w:val="00F07CEE"/>
    <w:rsid w:val="00F10BD0"/>
    <w:rsid w:val="00F10E41"/>
    <w:rsid w:val="00F12174"/>
    <w:rsid w:val="00F14272"/>
    <w:rsid w:val="00F149A9"/>
    <w:rsid w:val="00F14C7E"/>
    <w:rsid w:val="00F15784"/>
    <w:rsid w:val="00F15FB4"/>
    <w:rsid w:val="00F160E7"/>
    <w:rsid w:val="00F17214"/>
    <w:rsid w:val="00F178FF"/>
    <w:rsid w:val="00F22A27"/>
    <w:rsid w:val="00F23CF7"/>
    <w:rsid w:val="00F24AF2"/>
    <w:rsid w:val="00F256D4"/>
    <w:rsid w:val="00F2644A"/>
    <w:rsid w:val="00F2661E"/>
    <w:rsid w:val="00F26F8F"/>
    <w:rsid w:val="00F2767D"/>
    <w:rsid w:val="00F27858"/>
    <w:rsid w:val="00F31831"/>
    <w:rsid w:val="00F335AF"/>
    <w:rsid w:val="00F3482C"/>
    <w:rsid w:val="00F35465"/>
    <w:rsid w:val="00F369D3"/>
    <w:rsid w:val="00F41289"/>
    <w:rsid w:val="00F417E6"/>
    <w:rsid w:val="00F417EE"/>
    <w:rsid w:val="00F41E6A"/>
    <w:rsid w:val="00F43766"/>
    <w:rsid w:val="00F43951"/>
    <w:rsid w:val="00F4402B"/>
    <w:rsid w:val="00F4537A"/>
    <w:rsid w:val="00F457D1"/>
    <w:rsid w:val="00F4683F"/>
    <w:rsid w:val="00F47F48"/>
    <w:rsid w:val="00F501A7"/>
    <w:rsid w:val="00F50474"/>
    <w:rsid w:val="00F50659"/>
    <w:rsid w:val="00F50A87"/>
    <w:rsid w:val="00F50EA0"/>
    <w:rsid w:val="00F51BB7"/>
    <w:rsid w:val="00F53372"/>
    <w:rsid w:val="00F54090"/>
    <w:rsid w:val="00F542BC"/>
    <w:rsid w:val="00F554AD"/>
    <w:rsid w:val="00F55914"/>
    <w:rsid w:val="00F559CA"/>
    <w:rsid w:val="00F57F46"/>
    <w:rsid w:val="00F60183"/>
    <w:rsid w:val="00F61C89"/>
    <w:rsid w:val="00F62052"/>
    <w:rsid w:val="00F63376"/>
    <w:rsid w:val="00F639BE"/>
    <w:rsid w:val="00F64754"/>
    <w:rsid w:val="00F651F6"/>
    <w:rsid w:val="00F6579A"/>
    <w:rsid w:val="00F661CD"/>
    <w:rsid w:val="00F66A19"/>
    <w:rsid w:val="00F67889"/>
    <w:rsid w:val="00F71585"/>
    <w:rsid w:val="00F7353B"/>
    <w:rsid w:val="00F73AB0"/>
    <w:rsid w:val="00F74A11"/>
    <w:rsid w:val="00F76811"/>
    <w:rsid w:val="00F771F1"/>
    <w:rsid w:val="00F80293"/>
    <w:rsid w:val="00F80DD8"/>
    <w:rsid w:val="00F82646"/>
    <w:rsid w:val="00F82A46"/>
    <w:rsid w:val="00F82D44"/>
    <w:rsid w:val="00F83BDC"/>
    <w:rsid w:val="00F8576F"/>
    <w:rsid w:val="00F85A67"/>
    <w:rsid w:val="00F87877"/>
    <w:rsid w:val="00F87E03"/>
    <w:rsid w:val="00F90F3F"/>
    <w:rsid w:val="00F91036"/>
    <w:rsid w:val="00F91119"/>
    <w:rsid w:val="00F91612"/>
    <w:rsid w:val="00F9224A"/>
    <w:rsid w:val="00F929C5"/>
    <w:rsid w:val="00F9488F"/>
    <w:rsid w:val="00F951B6"/>
    <w:rsid w:val="00F95320"/>
    <w:rsid w:val="00F95C4F"/>
    <w:rsid w:val="00F96B01"/>
    <w:rsid w:val="00FA01B3"/>
    <w:rsid w:val="00FA080B"/>
    <w:rsid w:val="00FA170B"/>
    <w:rsid w:val="00FA2104"/>
    <w:rsid w:val="00FA36BA"/>
    <w:rsid w:val="00FA36D5"/>
    <w:rsid w:val="00FA5C9A"/>
    <w:rsid w:val="00FA60BF"/>
    <w:rsid w:val="00FA61C2"/>
    <w:rsid w:val="00FA6478"/>
    <w:rsid w:val="00FA75F6"/>
    <w:rsid w:val="00FA78CE"/>
    <w:rsid w:val="00FB07A0"/>
    <w:rsid w:val="00FB2B03"/>
    <w:rsid w:val="00FB30DD"/>
    <w:rsid w:val="00FB34C1"/>
    <w:rsid w:val="00FB3A82"/>
    <w:rsid w:val="00FB4354"/>
    <w:rsid w:val="00FB5066"/>
    <w:rsid w:val="00FB555B"/>
    <w:rsid w:val="00FB578D"/>
    <w:rsid w:val="00FB5E2D"/>
    <w:rsid w:val="00FB604E"/>
    <w:rsid w:val="00FB6421"/>
    <w:rsid w:val="00FB6764"/>
    <w:rsid w:val="00FB6856"/>
    <w:rsid w:val="00FB743A"/>
    <w:rsid w:val="00FB7893"/>
    <w:rsid w:val="00FB7C54"/>
    <w:rsid w:val="00FB7E0C"/>
    <w:rsid w:val="00FC0163"/>
    <w:rsid w:val="00FC3502"/>
    <w:rsid w:val="00FC36AC"/>
    <w:rsid w:val="00FC4C23"/>
    <w:rsid w:val="00FC63CC"/>
    <w:rsid w:val="00FC6914"/>
    <w:rsid w:val="00FC6FAA"/>
    <w:rsid w:val="00FC7448"/>
    <w:rsid w:val="00FC7A33"/>
    <w:rsid w:val="00FD014B"/>
    <w:rsid w:val="00FD0845"/>
    <w:rsid w:val="00FD08CE"/>
    <w:rsid w:val="00FD1B8F"/>
    <w:rsid w:val="00FD2094"/>
    <w:rsid w:val="00FD2587"/>
    <w:rsid w:val="00FD27BF"/>
    <w:rsid w:val="00FD2A48"/>
    <w:rsid w:val="00FD2B42"/>
    <w:rsid w:val="00FD4ADD"/>
    <w:rsid w:val="00FD4DDB"/>
    <w:rsid w:val="00FD7D55"/>
    <w:rsid w:val="00FE030E"/>
    <w:rsid w:val="00FE0FBA"/>
    <w:rsid w:val="00FE2867"/>
    <w:rsid w:val="00FE28D2"/>
    <w:rsid w:val="00FE2C46"/>
    <w:rsid w:val="00FE3DA5"/>
    <w:rsid w:val="00FE46C3"/>
    <w:rsid w:val="00FE478D"/>
    <w:rsid w:val="00FE4BB7"/>
    <w:rsid w:val="00FE54FC"/>
    <w:rsid w:val="00FE5D4F"/>
    <w:rsid w:val="00FE64F4"/>
    <w:rsid w:val="00FE6D52"/>
    <w:rsid w:val="00FE79E4"/>
    <w:rsid w:val="00FE7CC7"/>
    <w:rsid w:val="00FF0066"/>
    <w:rsid w:val="00FF106E"/>
    <w:rsid w:val="00FF3683"/>
    <w:rsid w:val="00FF39AC"/>
    <w:rsid w:val="00FF39FD"/>
    <w:rsid w:val="00FF42FC"/>
    <w:rsid w:val="00FF49BF"/>
    <w:rsid w:val="00FF564E"/>
    <w:rsid w:val="00FF59A7"/>
    <w:rsid w:val="00FF6454"/>
    <w:rsid w:val="00FF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3AACFB"/>
  <w15:docId w15:val="{FF157CC6-FE81-439D-A9DE-50CF4DD60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C02"/>
    <w:rPr>
      <w:rFonts w:ascii="Times New Roman" w:eastAsia="Times New Roman" w:hAnsi="Times New Roman"/>
    </w:rPr>
  </w:style>
  <w:style w:type="paragraph" w:styleId="Nagwek1">
    <w:name w:val="heading 1"/>
    <w:basedOn w:val="Normalny"/>
    <w:link w:val="Nagwek1Znak"/>
    <w:qFormat/>
    <w:rsid w:val="001858FF"/>
    <w:pPr>
      <w:keepNext/>
      <w:numPr>
        <w:numId w:val="6"/>
      </w:numPr>
      <w:shd w:val="clear" w:color="auto" w:fill="E6E6E6"/>
      <w:jc w:val="both"/>
      <w:outlineLvl w:val="0"/>
    </w:pPr>
    <w:rPr>
      <w:rFonts w:asciiTheme="minorHAnsi" w:hAnsiTheme="minorHAnsi" w:cs="Arial"/>
      <w:b/>
      <w:i/>
      <w:sz w:val="22"/>
      <w:szCs w:val="22"/>
    </w:rPr>
  </w:style>
  <w:style w:type="paragraph" w:styleId="Nagwek2">
    <w:name w:val="heading 2"/>
    <w:basedOn w:val="Normalny"/>
    <w:link w:val="Nagwek2Znak"/>
    <w:qFormat/>
    <w:rsid w:val="00CC5115"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CC51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C51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CC51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CC511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CC5115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CC51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CC5115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858FF"/>
    <w:rPr>
      <w:rFonts w:asciiTheme="minorHAnsi" w:eastAsia="Times New Roman" w:hAnsiTheme="minorHAnsi" w:cs="Arial"/>
      <w:b/>
      <w:i/>
      <w:sz w:val="22"/>
      <w:szCs w:val="22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rsid w:val="00CC5115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C5115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C5115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C5115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C5115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CC5115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CC5115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CC5115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numbering" w:customStyle="1" w:styleId="Styl2">
    <w:name w:val="Styl2"/>
    <w:rsid w:val="00CC5115"/>
    <w:pPr>
      <w:numPr>
        <w:numId w:val="1"/>
      </w:numPr>
    </w:pPr>
  </w:style>
  <w:style w:type="numbering" w:customStyle="1" w:styleId="Biecalista1">
    <w:name w:val="Bieżąca lista1"/>
    <w:rsid w:val="00CC5115"/>
    <w:pPr>
      <w:numPr>
        <w:numId w:val="2"/>
      </w:numPr>
    </w:pPr>
  </w:style>
  <w:style w:type="numbering" w:styleId="111111">
    <w:name w:val="Outline List 2"/>
    <w:aliases w:val="1.1"/>
    <w:basedOn w:val="Bezlisty"/>
    <w:rsid w:val="00CC5115"/>
    <w:pPr>
      <w:numPr>
        <w:numId w:val="3"/>
      </w:numPr>
    </w:pPr>
  </w:style>
  <w:style w:type="paragraph" w:styleId="Tekstpodstawowy">
    <w:name w:val="Body Text"/>
    <w:basedOn w:val="Normalny"/>
    <w:link w:val="TekstpodstawowyZnak"/>
    <w:rsid w:val="00CC511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C511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CC5115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C5115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CC5115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CC5115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CC5115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5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CC5115"/>
    <w:pPr>
      <w:ind w:left="426" w:hanging="426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CC5115"/>
    <w:pPr>
      <w:ind w:left="283" w:hanging="283"/>
    </w:pPr>
  </w:style>
  <w:style w:type="character" w:styleId="Hipercze">
    <w:name w:val="Hyperlink"/>
    <w:basedOn w:val="Domylnaczcionkaakapitu"/>
    <w:uiPriority w:val="99"/>
    <w:rsid w:val="00CC5115"/>
    <w:rPr>
      <w:color w:val="0000FF"/>
      <w:u w:val="single"/>
    </w:rPr>
  </w:style>
  <w:style w:type="paragraph" w:styleId="Tekstblokowy">
    <w:name w:val="Block Text"/>
    <w:basedOn w:val="Normalny"/>
    <w:rsid w:val="00CC5115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rsid w:val="00CC5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CC511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eastAsia="Times New Roman" w:hAnsi="Univers-PL"/>
      <w:snapToGrid w:val="0"/>
      <w:sz w:val="19"/>
    </w:rPr>
  </w:style>
  <w:style w:type="paragraph" w:styleId="Spistreci3">
    <w:name w:val="toc 3"/>
    <w:basedOn w:val="Normalny"/>
    <w:next w:val="Normalny"/>
    <w:autoRedefine/>
    <w:rsid w:val="00CC5115"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rsid w:val="00CC511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rsid w:val="00CC5115"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rsid w:val="00CC5115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rsid w:val="00CC5115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rsid w:val="00CC5115"/>
    <w:pPr>
      <w:numPr>
        <w:numId w:val="4"/>
      </w:num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  <w:rsid w:val="00CC5115"/>
  </w:style>
  <w:style w:type="paragraph" w:styleId="Nagwek">
    <w:name w:val="header"/>
    <w:basedOn w:val="Normalny"/>
    <w:link w:val="Nagwek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rsid w:val="00CC5115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2343FE"/>
    <w:pPr>
      <w:tabs>
        <w:tab w:val="left" w:pos="1560"/>
        <w:tab w:val="right" w:leader="dot" w:pos="9062"/>
      </w:tabs>
      <w:spacing w:line="276" w:lineRule="auto"/>
      <w:ind w:left="1560" w:hanging="1560"/>
    </w:pPr>
    <w:rPr>
      <w:b/>
      <w:i/>
      <w:sz w:val="28"/>
    </w:rPr>
  </w:style>
  <w:style w:type="paragraph" w:customStyle="1" w:styleId="BodyText21">
    <w:name w:val="Body Text 21"/>
    <w:basedOn w:val="Normalny"/>
    <w:rsid w:val="00CC5115"/>
    <w:pPr>
      <w:tabs>
        <w:tab w:val="left" w:pos="0"/>
      </w:tabs>
      <w:jc w:val="both"/>
    </w:pPr>
    <w:rPr>
      <w:sz w:val="24"/>
    </w:rPr>
  </w:style>
  <w:style w:type="table" w:styleId="Tabela-Siatka">
    <w:name w:val="Table Grid"/>
    <w:basedOn w:val="Standardowy"/>
    <w:uiPriority w:val="39"/>
    <w:rsid w:val="00CC511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basedOn w:val="Normalny"/>
    <w:link w:val="TekstprzypisudolnegoZnak"/>
    <w:autoRedefine/>
    <w:uiPriority w:val="99"/>
    <w:semiHidden/>
    <w:rsid w:val="003A66F1"/>
    <w:pPr>
      <w:jc w:val="both"/>
    </w:pPr>
    <w:rPr>
      <w:rFonts w:asciiTheme="minorHAnsi" w:hAnsiTheme="minorHAnsi"/>
      <w:i/>
      <w:iCs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66F1"/>
    <w:rPr>
      <w:rFonts w:asciiTheme="minorHAnsi" w:eastAsia="Times New Roman" w:hAnsiTheme="minorHAnsi"/>
      <w:i/>
      <w:iCs/>
      <w:sz w:val="18"/>
      <w:szCs w:val="18"/>
    </w:rPr>
  </w:style>
  <w:style w:type="paragraph" w:styleId="Mapadokumentu">
    <w:name w:val="Document Map"/>
    <w:basedOn w:val="Normalny"/>
    <w:link w:val="MapadokumentuZnak"/>
    <w:semiHidden/>
    <w:rsid w:val="00CC5115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CC5115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CC5115"/>
    <w:pPr>
      <w:jc w:val="center"/>
    </w:pPr>
    <w:rPr>
      <w:rFonts w:ascii="Arial" w:hAnsi="Arial"/>
      <w:b/>
      <w:sz w:val="22"/>
      <w:szCs w:val="24"/>
      <w:lang w:eastAsia="en-US"/>
    </w:rPr>
  </w:style>
  <w:style w:type="character" w:customStyle="1" w:styleId="TytuZnak">
    <w:name w:val="Tytuł Znak"/>
    <w:basedOn w:val="Domylnaczcionkaakapitu"/>
    <w:link w:val="Tytu"/>
    <w:rsid w:val="00CC5115"/>
    <w:rPr>
      <w:rFonts w:ascii="Arial" w:eastAsia="Times New Roman" w:hAnsi="Arial" w:cs="Times New Roman"/>
      <w:b/>
      <w:szCs w:val="24"/>
    </w:rPr>
  </w:style>
  <w:style w:type="paragraph" w:customStyle="1" w:styleId="Paragraf">
    <w:name w:val="Paragraf"/>
    <w:basedOn w:val="Normalny"/>
    <w:rsid w:val="00CC5115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CC5115"/>
  </w:style>
  <w:style w:type="paragraph" w:styleId="Tekstdymka">
    <w:name w:val="Balloon Text"/>
    <w:basedOn w:val="Normalny"/>
    <w:link w:val="TekstdymkaZnak"/>
    <w:uiPriority w:val="99"/>
    <w:semiHidden/>
    <w:rsid w:val="00CC51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1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agwek-bazowy">
    <w:name w:val="Nagłówek - bazowy"/>
    <w:basedOn w:val="Normalny"/>
    <w:next w:val="Tekstpodstawowy"/>
    <w:rsid w:val="00CC5115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rsid w:val="00CC5115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CC5115"/>
    <w:pPr>
      <w:suppressAutoHyphens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51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C51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3506EC"/>
    <w:rPr>
      <w:rFonts w:asciiTheme="minorHAnsi" w:hAnsiTheme="minorHAnsi"/>
      <w:b w:val="0"/>
      <w:i w:val="0"/>
      <w:sz w:val="20"/>
      <w:u w:val="none"/>
      <w:vertAlign w:val="superscript"/>
    </w:rPr>
  </w:style>
  <w:style w:type="paragraph" w:styleId="Lista2">
    <w:name w:val="List 2"/>
    <w:basedOn w:val="Normalny"/>
    <w:rsid w:val="00CC5115"/>
    <w:pPr>
      <w:ind w:left="566" w:hanging="283"/>
      <w:contextualSpacing/>
    </w:pPr>
  </w:style>
  <w:style w:type="character" w:customStyle="1" w:styleId="oznaczenie">
    <w:name w:val="oznaczenie"/>
    <w:basedOn w:val="Domylnaczcionkaakapitu"/>
    <w:rsid w:val="00CC5115"/>
  </w:style>
  <w:style w:type="paragraph" w:styleId="Zwykytekst">
    <w:name w:val="Plain Text"/>
    <w:basedOn w:val="Normalny"/>
    <w:link w:val="ZwykytekstZnak"/>
    <w:uiPriority w:val="99"/>
    <w:rsid w:val="00CC511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C511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CC5115"/>
    <w:pPr>
      <w:jc w:val="both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CC511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ormalnyWeb">
    <w:name w:val="Normal (Web)"/>
    <w:basedOn w:val="Normalny"/>
    <w:semiHidden/>
    <w:unhideWhenUsed/>
    <w:rsid w:val="00CC5115"/>
    <w:pPr>
      <w:spacing w:before="100" w:beforeAutospacing="1" w:after="100" w:afterAutospacing="1"/>
    </w:pPr>
    <w:rPr>
      <w:sz w:val="24"/>
      <w:szCs w:val="24"/>
    </w:rPr>
  </w:style>
  <w:style w:type="paragraph" w:customStyle="1" w:styleId="1111111">
    <w:name w:val="1111111"/>
    <w:basedOn w:val="Normalny"/>
    <w:link w:val="1111111Znak"/>
    <w:rsid w:val="00CC5115"/>
    <w:pPr>
      <w:spacing w:after="80"/>
      <w:ind w:left="794" w:hanging="397"/>
      <w:jc w:val="both"/>
    </w:pPr>
    <w:rPr>
      <w:sz w:val="24"/>
    </w:rPr>
  </w:style>
  <w:style w:type="character" w:customStyle="1" w:styleId="1111111Znak">
    <w:name w:val="1111111 Znak"/>
    <w:basedOn w:val="Domylnaczcionkaakapitu"/>
    <w:link w:val="1111111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11111111ust">
    <w:name w:val="11111111 ust"/>
    <w:basedOn w:val="Normalny"/>
    <w:link w:val="11111111ustZnak"/>
    <w:rsid w:val="00CC5115"/>
    <w:pPr>
      <w:spacing w:after="80"/>
      <w:ind w:left="431" w:hanging="255"/>
      <w:jc w:val="both"/>
    </w:pPr>
    <w:rPr>
      <w:sz w:val="24"/>
    </w:rPr>
  </w:style>
  <w:style w:type="character" w:customStyle="1" w:styleId="11111111ustZnak">
    <w:name w:val="11111111 ust Znak"/>
    <w:basedOn w:val="Domylnaczcionkaakapitu"/>
    <w:link w:val="11111111ust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CC511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rsid w:val="002348F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157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571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157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ezodstpw">
    <w:name w:val="No Spacing"/>
    <w:uiPriority w:val="1"/>
    <w:qFormat/>
    <w:rsid w:val="00EB1504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59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759F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759F"/>
    <w:rPr>
      <w:vertAlign w:val="superscript"/>
    </w:rPr>
  </w:style>
  <w:style w:type="paragraph" w:customStyle="1" w:styleId="Tekstpodstawowy22">
    <w:name w:val="Tekst podstawowy 22"/>
    <w:basedOn w:val="Normalny"/>
    <w:rsid w:val="006275D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4"/>
      <w:lang w:val="cs-CZ"/>
    </w:rPr>
  </w:style>
  <w:style w:type="paragraph" w:customStyle="1" w:styleId="NumberList">
    <w:name w:val="Number List"/>
    <w:rsid w:val="006275D5"/>
    <w:pPr>
      <w:overflowPunct w:val="0"/>
      <w:autoSpaceDE w:val="0"/>
      <w:autoSpaceDN w:val="0"/>
      <w:adjustRightInd w:val="0"/>
      <w:ind w:left="720"/>
      <w:textAlignment w:val="baseline"/>
    </w:pPr>
    <w:rPr>
      <w:rFonts w:ascii="Times New Roman" w:eastAsia="Times New Roman" w:hAnsi="Times New Roman"/>
      <w:i/>
      <w:color w:val="000000"/>
      <w:sz w:val="24"/>
      <w:lang w:val="cs-CZ"/>
    </w:rPr>
  </w:style>
  <w:style w:type="paragraph" w:customStyle="1" w:styleId="Styl1">
    <w:name w:val="Styl1"/>
    <w:basedOn w:val="Nagwek1"/>
    <w:link w:val="Styl1Znak"/>
    <w:qFormat/>
    <w:rsid w:val="007346DB"/>
    <w:pPr>
      <w:spacing w:before="120" w:after="120"/>
      <w:ind w:left="357" w:hanging="357"/>
    </w:pPr>
    <w:rPr>
      <w:bCs/>
      <w:i w:val="0"/>
      <w:iCs/>
    </w:rPr>
  </w:style>
  <w:style w:type="paragraph" w:customStyle="1" w:styleId="Styl3">
    <w:name w:val="Styl3"/>
    <w:basedOn w:val="Nagwek1"/>
    <w:link w:val="Styl3Znak"/>
    <w:qFormat/>
    <w:rsid w:val="00E02A5E"/>
    <w:pPr>
      <w:numPr>
        <w:numId w:val="5"/>
      </w:numPr>
      <w:tabs>
        <w:tab w:val="clear" w:pos="360"/>
        <w:tab w:val="num" w:pos="1134"/>
      </w:tabs>
      <w:spacing w:before="120" w:after="120"/>
      <w:ind w:left="1134" w:hanging="1134"/>
    </w:pPr>
    <w:rPr>
      <w:bCs/>
      <w:i w:val="0"/>
      <w:iCs/>
    </w:rPr>
  </w:style>
  <w:style w:type="character" w:customStyle="1" w:styleId="Styl1Znak">
    <w:name w:val="Styl1 Znak"/>
    <w:basedOn w:val="Nagwek1Znak"/>
    <w:link w:val="Styl1"/>
    <w:rsid w:val="007346DB"/>
    <w:rPr>
      <w:rFonts w:asciiTheme="minorHAnsi" w:eastAsia="Times New Roman" w:hAnsiTheme="minorHAnsi" w:cs="Arial"/>
      <w:b/>
      <w:bCs/>
      <w:i w:val="0"/>
      <w:iCs/>
      <w:sz w:val="22"/>
      <w:szCs w:val="22"/>
      <w:shd w:val="clear" w:color="auto" w:fill="E6E6E6"/>
    </w:rPr>
  </w:style>
  <w:style w:type="character" w:customStyle="1" w:styleId="Styl3Znak">
    <w:name w:val="Styl3 Znak"/>
    <w:basedOn w:val="Nagwek1Znak"/>
    <w:link w:val="Styl3"/>
    <w:rsid w:val="00E02A5E"/>
    <w:rPr>
      <w:rFonts w:asciiTheme="minorHAnsi" w:eastAsia="Times New Roman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4">
    <w:name w:val="Styl4"/>
    <w:basedOn w:val="Nagwek1"/>
    <w:link w:val="Styl4Znak"/>
    <w:qFormat/>
    <w:rsid w:val="004E7D81"/>
    <w:rPr>
      <w:bCs/>
      <w:i w:val="0"/>
      <w:iCs/>
    </w:rPr>
  </w:style>
  <w:style w:type="character" w:customStyle="1" w:styleId="Styl4Znak">
    <w:name w:val="Styl4 Znak"/>
    <w:basedOn w:val="Nagwek1Znak"/>
    <w:link w:val="Styl4"/>
    <w:rsid w:val="004E7D81"/>
    <w:rPr>
      <w:rFonts w:asciiTheme="minorHAnsi" w:eastAsia="Times New Roman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5">
    <w:name w:val="Styl5"/>
    <w:basedOn w:val="Normalny"/>
    <w:link w:val="Styl5Znak"/>
    <w:qFormat/>
    <w:rsid w:val="00B55EA1"/>
    <w:pPr>
      <w:numPr>
        <w:numId w:val="7"/>
      </w:numPr>
      <w:suppressAutoHyphens/>
      <w:spacing w:before="60" w:after="60"/>
      <w:jc w:val="center"/>
    </w:pPr>
    <w:rPr>
      <w:rFonts w:ascii="Arial" w:hAnsi="Arial" w:cs="Arial"/>
      <w:b/>
      <w:lang w:eastAsia="ar-SA"/>
    </w:rPr>
  </w:style>
  <w:style w:type="character" w:customStyle="1" w:styleId="Styl5Znak">
    <w:name w:val="Styl5 Znak"/>
    <w:basedOn w:val="Domylnaczcionkaakapitu"/>
    <w:link w:val="Styl5"/>
    <w:rsid w:val="00B55EA1"/>
    <w:rPr>
      <w:rFonts w:ascii="Arial" w:eastAsia="Times New Roman" w:hAnsi="Arial" w:cs="Arial"/>
      <w:b/>
      <w:lang w:eastAsia="ar-SA"/>
    </w:rPr>
  </w:style>
  <w:style w:type="paragraph" w:customStyle="1" w:styleId="Akapitzlist1">
    <w:name w:val="Akapit z listą1"/>
    <w:basedOn w:val="Normalny"/>
    <w:rsid w:val="00FF39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B422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B4BCE"/>
    <w:rPr>
      <w:color w:val="800080" w:themeColor="followedHyperlink"/>
      <w:u w:val="single"/>
    </w:rPr>
  </w:style>
  <w:style w:type="paragraph" w:customStyle="1" w:styleId="TableHeading">
    <w:name w:val="Table Heading"/>
    <w:basedOn w:val="Normalny"/>
    <w:rsid w:val="00B7303A"/>
    <w:pPr>
      <w:widowControl w:val="0"/>
      <w:suppressLineNumbers/>
      <w:suppressAutoHyphens/>
      <w:autoSpaceDN w:val="0"/>
      <w:jc w:val="center"/>
      <w:textAlignment w:val="baseline"/>
    </w:pPr>
    <w:rPr>
      <w:rFonts w:eastAsia="Lucida Sans Unicode" w:cs="Mangal"/>
      <w:b/>
      <w:bCs/>
      <w:i/>
      <w:iCs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7303A"/>
    <w:pPr>
      <w:suppressLineNumbers/>
      <w:suppressAutoHyphens/>
      <w:autoSpaceDE/>
      <w:adjustRightInd/>
      <w:textAlignment w:val="baseline"/>
    </w:pPr>
    <w:rPr>
      <w:rFonts w:eastAsia="Lucida Sans Unicode" w:cs="Mangal"/>
      <w:kern w:val="3"/>
      <w:szCs w:val="24"/>
      <w:lang w:eastAsia="zh-CN" w:bidi="hi-IN"/>
    </w:rPr>
  </w:style>
  <w:style w:type="paragraph" w:customStyle="1" w:styleId="Zawartotabeli">
    <w:name w:val="Zawartość tabeli"/>
    <w:basedOn w:val="Normalny"/>
    <w:rsid w:val="009168E3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  <w:lang w:eastAsia="hi-IN" w:bidi="hi-IN"/>
    </w:rPr>
  </w:style>
  <w:style w:type="table" w:customStyle="1" w:styleId="Tabela-Siatka2">
    <w:name w:val="Tabela - Siatka2"/>
    <w:basedOn w:val="Standardowy"/>
    <w:next w:val="Tabela-Siatka"/>
    <w:uiPriority w:val="59"/>
    <w:rsid w:val="00DD40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ny"/>
    <w:uiPriority w:val="1"/>
    <w:qFormat/>
    <w:rsid w:val="009D5678"/>
    <w:pPr>
      <w:widowControl w:val="0"/>
    </w:pPr>
    <w:rPr>
      <w:rFonts w:ascii="Arial" w:eastAsia="Arial" w:hAnsi="Arial" w:cstheme="minorBidi"/>
      <w:sz w:val="22"/>
      <w:szCs w:val="22"/>
      <w:lang w:val="en-US"/>
    </w:rPr>
  </w:style>
  <w:style w:type="paragraph" w:customStyle="1" w:styleId="Nagwek11">
    <w:name w:val="Nagłówek 11"/>
    <w:basedOn w:val="Normalny"/>
    <w:uiPriority w:val="1"/>
    <w:qFormat/>
    <w:rsid w:val="009D5678"/>
    <w:pPr>
      <w:widowControl w:val="0"/>
      <w:outlineLvl w:val="1"/>
    </w:pPr>
    <w:rPr>
      <w:rFonts w:ascii="Arial" w:eastAsia="Arial" w:hAnsi="Arial" w:cstheme="minorBidi"/>
      <w:b/>
      <w:bCs/>
      <w:sz w:val="22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BB216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normaltableau">
    <w:name w:val="normal_tableau"/>
    <w:basedOn w:val="Normalny"/>
    <w:link w:val="normaltableauZnak"/>
    <w:rsid w:val="000B63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Kasia">
    <w:name w:val="Kasia"/>
    <w:basedOn w:val="Normalny"/>
    <w:rsid w:val="002C033D"/>
    <w:pPr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formularz">
    <w:name w:val="formularz"/>
    <w:basedOn w:val="normaltableau"/>
    <w:link w:val="formularzZnak"/>
    <w:autoRedefine/>
    <w:qFormat/>
    <w:rsid w:val="007D3025"/>
    <w:pPr>
      <w:numPr>
        <w:numId w:val="46"/>
      </w:numPr>
      <w:spacing w:after="60"/>
    </w:pPr>
    <w:rPr>
      <w:rFonts w:asciiTheme="minorHAnsi" w:hAnsiTheme="minorHAnsi"/>
      <w:lang w:val="pl-PL"/>
    </w:rPr>
  </w:style>
  <w:style w:type="character" w:customStyle="1" w:styleId="normaltableauZnak">
    <w:name w:val="normal_tableau Znak"/>
    <w:basedOn w:val="Domylnaczcionkaakapitu"/>
    <w:link w:val="normaltableau"/>
    <w:rsid w:val="006C12C3"/>
    <w:rPr>
      <w:rFonts w:ascii="Optima" w:eastAsia="Times New Roman" w:hAnsi="Optima"/>
      <w:sz w:val="22"/>
      <w:szCs w:val="22"/>
      <w:lang w:val="en-GB"/>
    </w:rPr>
  </w:style>
  <w:style w:type="character" w:customStyle="1" w:styleId="formularzZnak">
    <w:name w:val="formularz Znak"/>
    <w:basedOn w:val="normaltableauZnak"/>
    <w:link w:val="formularz"/>
    <w:rsid w:val="007D3025"/>
    <w:rPr>
      <w:rFonts w:asciiTheme="minorHAnsi" w:eastAsia="Times New Roman" w:hAnsiTheme="minorHAnsi"/>
      <w:sz w:val="22"/>
      <w:szCs w:val="22"/>
      <w:lang w:val="en-GB"/>
    </w:rPr>
  </w:style>
  <w:style w:type="paragraph" w:customStyle="1" w:styleId="ustp">
    <w:name w:val="ustęp"/>
    <w:basedOn w:val="Tekstpodstawowy31"/>
    <w:link w:val="ustpZnak"/>
    <w:qFormat/>
    <w:rsid w:val="00A15B6E"/>
    <w:pPr>
      <w:widowControl w:val="0"/>
      <w:numPr>
        <w:numId w:val="30"/>
      </w:numPr>
      <w:suppressAutoHyphens/>
      <w:spacing w:line="240" w:lineRule="auto"/>
    </w:pPr>
    <w:rPr>
      <w:rFonts w:asciiTheme="minorHAnsi" w:hAnsiTheme="minorHAnsi" w:cs="Arial"/>
      <w:sz w:val="22"/>
      <w:szCs w:val="22"/>
      <w:lang w:val="pl-PL" w:eastAsia="pl-PL"/>
    </w:rPr>
  </w:style>
  <w:style w:type="character" w:customStyle="1" w:styleId="ustpZnak">
    <w:name w:val="ustęp Znak"/>
    <w:basedOn w:val="Domylnaczcionkaakapitu"/>
    <w:link w:val="ustp"/>
    <w:rsid w:val="00A15B6E"/>
    <w:rPr>
      <w:rFonts w:asciiTheme="minorHAnsi" w:eastAsia="Times New Roman" w:hAnsiTheme="minorHAns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B725B-7A2A-4AE0-B510-5BB04BD7C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2156</Words>
  <Characters>12937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Anna Mielcarek</cp:lastModifiedBy>
  <cp:revision>4</cp:revision>
  <dcterms:created xsi:type="dcterms:W3CDTF">2021-07-22T11:03:00Z</dcterms:created>
  <dcterms:modified xsi:type="dcterms:W3CDTF">2024-07-30T10:04:00Z</dcterms:modified>
</cp:coreProperties>
</file>